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A5EAD" w14:textId="513222F3" w:rsidR="003D37E2" w:rsidRDefault="00000000">
      <w:pPr>
        <w:jc w:val="right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Załącznik nr 6 do specyfikacji </w:t>
      </w:r>
      <w:r>
        <w:rPr>
          <w:rFonts w:ascii="Calibri" w:hAnsi="Calibri"/>
          <w:b/>
          <w:bCs/>
          <w:sz w:val="22"/>
          <w:szCs w:val="22"/>
        </w:rPr>
        <w:t>MOSIR/</w:t>
      </w:r>
      <w:r w:rsidR="00CF5828">
        <w:rPr>
          <w:rFonts w:ascii="Calibri" w:hAnsi="Calibri"/>
          <w:b/>
          <w:bCs/>
          <w:sz w:val="22"/>
          <w:szCs w:val="22"/>
        </w:rPr>
        <w:t>1</w:t>
      </w:r>
      <w:r>
        <w:rPr>
          <w:rFonts w:ascii="Calibri" w:hAnsi="Calibri"/>
          <w:b/>
          <w:bCs/>
          <w:sz w:val="22"/>
          <w:szCs w:val="22"/>
        </w:rPr>
        <w:t>/202</w:t>
      </w:r>
      <w:r w:rsidR="00CF5828">
        <w:rPr>
          <w:rFonts w:ascii="Calibri" w:hAnsi="Calibri"/>
          <w:b/>
          <w:bCs/>
          <w:sz w:val="22"/>
          <w:szCs w:val="22"/>
        </w:rPr>
        <w:t>3</w:t>
      </w:r>
    </w:p>
    <w:p w14:paraId="5A7ED010" w14:textId="77777777" w:rsidR="003D37E2" w:rsidRDefault="003D37E2">
      <w:pPr>
        <w:pStyle w:val="Standard"/>
        <w:ind w:right="3960"/>
        <w:rPr>
          <w:rFonts w:ascii="Calibri" w:hAnsi="Calibri"/>
          <w:sz w:val="18"/>
          <w:szCs w:val="18"/>
        </w:rPr>
      </w:pPr>
    </w:p>
    <w:p w14:paraId="4E00DF03" w14:textId="77777777" w:rsidR="003D37E2" w:rsidRDefault="00000000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127850D5" w14:textId="77777777" w:rsidR="003D37E2" w:rsidRDefault="00000000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Nazwa i adres firmy (wykonawcy)</w:t>
      </w:r>
    </w:p>
    <w:p w14:paraId="2CC1AD95" w14:textId="77777777" w:rsidR="003D37E2" w:rsidRDefault="003D37E2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</w:p>
    <w:p w14:paraId="1D2CFB6E" w14:textId="77777777" w:rsidR="003D37E2" w:rsidRDefault="00000000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61B67DAE" w14:textId="77777777" w:rsidR="003D37E2" w:rsidRDefault="00000000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        (NIP, Regon)</w:t>
      </w:r>
    </w:p>
    <w:p w14:paraId="31006A6F" w14:textId="77777777" w:rsidR="003D37E2" w:rsidRDefault="003D37E2">
      <w:pPr>
        <w:pStyle w:val="Standard"/>
        <w:spacing w:line="200" w:lineRule="atLeast"/>
        <w:rPr>
          <w:rFonts w:ascii="Calibri" w:hAnsi="Calibri"/>
          <w:b/>
          <w:bCs/>
          <w:szCs w:val="24"/>
        </w:rPr>
      </w:pPr>
    </w:p>
    <w:p w14:paraId="2E233858" w14:textId="77777777" w:rsidR="003D37E2" w:rsidRDefault="00000000">
      <w:pPr>
        <w:pStyle w:val="Standard"/>
        <w:spacing w:line="200" w:lineRule="atLeast"/>
        <w:jc w:val="center"/>
        <w:rPr>
          <w:rFonts w:ascii="Calibri" w:hAnsi="Calibri"/>
          <w:b/>
          <w:bCs/>
          <w:color w:val="000000" w:themeColor="text1"/>
          <w:sz w:val="32"/>
          <w:szCs w:val="32"/>
        </w:rPr>
      </w:pPr>
      <w:r>
        <w:rPr>
          <w:rFonts w:ascii="Calibri" w:hAnsi="Calibri"/>
          <w:b/>
          <w:bCs/>
          <w:color w:val="000000" w:themeColor="text1"/>
          <w:sz w:val="32"/>
          <w:szCs w:val="32"/>
        </w:rPr>
        <w:t>OFERTA WYKONANIA ROBÓT BUDOWLANYCH PN:</w:t>
      </w:r>
    </w:p>
    <w:p w14:paraId="3FEAEAFA" w14:textId="77777777" w:rsidR="009064DB" w:rsidRDefault="00847E81">
      <w:pPr>
        <w:pStyle w:val="Standard"/>
        <w:spacing w:line="200" w:lineRule="atLeast"/>
        <w:jc w:val="center"/>
        <w:rPr>
          <w:rFonts w:ascii="Calibri" w:eastAsia="Lucida Sans Unicode" w:hAnsi="Calibri"/>
          <w:b/>
          <w:bCs/>
          <w:color w:val="000000" w:themeColor="text1"/>
          <w:sz w:val="32"/>
          <w:szCs w:val="32"/>
        </w:rPr>
      </w:pPr>
      <w:r w:rsidRPr="00847E81">
        <w:rPr>
          <w:rFonts w:ascii="Calibri" w:eastAsia="Lucida Sans Unicode" w:hAnsi="Calibri"/>
          <w:b/>
          <w:bCs/>
          <w:color w:val="000000" w:themeColor="text1"/>
          <w:sz w:val="32"/>
          <w:szCs w:val="32"/>
        </w:rPr>
        <w:t>Rozwój infrastruktury sportowo-rekreacyjnej w Nowym Sączu</w:t>
      </w:r>
      <w:r>
        <w:rPr>
          <w:rFonts w:ascii="Calibri" w:eastAsia="Lucida Sans Unicode" w:hAnsi="Calibri"/>
          <w:b/>
          <w:bCs/>
          <w:color w:val="000000" w:themeColor="text1"/>
          <w:sz w:val="32"/>
          <w:szCs w:val="32"/>
        </w:rPr>
        <w:t xml:space="preserve"> </w:t>
      </w:r>
    </w:p>
    <w:p w14:paraId="18354916" w14:textId="796BD79C" w:rsidR="003D37E2" w:rsidRDefault="009064DB">
      <w:pPr>
        <w:pStyle w:val="Standard"/>
        <w:spacing w:line="200" w:lineRule="atLeast"/>
        <w:jc w:val="center"/>
        <w:rPr>
          <w:rFonts w:ascii="Calibri" w:eastAsia="Lucida Sans Unicode" w:hAnsi="Calibri"/>
          <w:b/>
          <w:color w:val="000000" w:themeColor="text1"/>
          <w:sz w:val="32"/>
          <w:szCs w:val="32"/>
        </w:rPr>
      </w:pPr>
      <w:r>
        <w:rPr>
          <w:rFonts w:ascii="Calibri" w:eastAsia="Lucida Sans Unicode" w:hAnsi="Calibri"/>
          <w:b/>
          <w:bCs/>
          <w:color w:val="000000" w:themeColor="text1"/>
          <w:sz w:val="32"/>
          <w:szCs w:val="32"/>
        </w:rPr>
        <w:t>– Zadanie I / II / III*</w:t>
      </w:r>
    </w:p>
    <w:p w14:paraId="4F417E8C" w14:textId="77777777" w:rsidR="003D37E2" w:rsidRDefault="003D37E2">
      <w:pPr>
        <w:rPr>
          <w:rFonts w:ascii="Calibri" w:hAnsi="Calibri"/>
          <w:i/>
          <w:color w:val="000000" w:themeColor="text1"/>
        </w:rPr>
      </w:pPr>
    </w:p>
    <w:p w14:paraId="5C4DD1ED" w14:textId="4316B4C2" w:rsidR="003D37E2" w:rsidRDefault="00000000" w:rsidP="00D4243B">
      <w:pPr>
        <w:autoSpaceDE w:val="0"/>
        <w:jc w:val="both"/>
        <w:rPr>
          <w:rFonts w:ascii="Calibri" w:hAnsi="Calibri"/>
          <w:b/>
          <w:bCs/>
          <w:color w:val="000000" w:themeColor="text1"/>
          <w:sz w:val="22"/>
          <w:szCs w:val="22"/>
        </w:rPr>
      </w:pPr>
      <w:r w:rsidRPr="00D4243B">
        <w:rPr>
          <w:rFonts w:ascii="Calibri" w:hAnsi="Calibri"/>
          <w:sz w:val="22"/>
          <w:szCs w:val="22"/>
        </w:rPr>
        <w:t xml:space="preserve">Nawiązując do ogłoszenia o zamówieniu na: </w:t>
      </w:r>
      <w:r w:rsidR="009064DB" w:rsidRPr="00D4243B">
        <w:rPr>
          <w:rFonts w:ascii="Calibri" w:hAnsi="Calibri"/>
          <w:b/>
          <w:bCs/>
          <w:sz w:val="22"/>
          <w:szCs w:val="22"/>
        </w:rPr>
        <w:t>Rozwój infrastruktury sportowo-rekreacyjnej w Nowym Sączu</w:t>
      </w:r>
      <w:r w:rsidR="00D4243B" w:rsidRPr="00D4243B">
        <w:rPr>
          <w:rFonts w:ascii="Calibri" w:hAnsi="Calibri"/>
          <w:b/>
          <w:bCs/>
          <w:color w:val="000000" w:themeColor="text1"/>
          <w:sz w:val="22"/>
          <w:szCs w:val="22"/>
        </w:rPr>
        <w:t xml:space="preserve"> </w:t>
      </w:r>
      <w:r w:rsidR="00D4243B">
        <w:rPr>
          <w:rFonts w:ascii="Calibri" w:hAnsi="Calibri"/>
          <w:b/>
          <w:bCs/>
          <w:color w:val="000000" w:themeColor="text1"/>
          <w:sz w:val="22"/>
          <w:szCs w:val="22"/>
        </w:rPr>
        <w:t>o</w:t>
      </w:r>
      <w:r w:rsidR="00D4243B" w:rsidRPr="00D4243B">
        <w:rPr>
          <w:rFonts w:ascii="Calibri" w:hAnsi="Calibri"/>
          <w:b/>
          <w:bCs/>
          <w:color w:val="000000" w:themeColor="text1"/>
          <w:sz w:val="22"/>
          <w:szCs w:val="22"/>
        </w:rPr>
        <w:t>feruję wykonanie przedmiotowego zamówienia, w poniżej określonym zakresie i na poniżej określonych warunkach:</w:t>
      </w:r>
    </w:p>
    <w:p w14:paraId="683D102B" w14:textId="77777777" w:rsidR="00D4243B" w:rsidRPr="00D4243B" w:rsidRDefault="00D4243B" w:rsidP="00D4243B">
      <w:pPr>
        <w:autoSpaceDE w:val="0"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64C605DE" w14:textId="592149A5" w:rsidR="00D4243B" w:rsidRPr="00D4243B" w:rsidRDefault="00D4243B">
      <w:pPr>
        <w:pStyle w:val="Standard"/>
        <w:numPr>
          <w:ilvl w:val="0"/>
          <w:numId w:val="8"/>
        </w:numPr>
        <w:spacing w:line="200" w:lineRule="atLeast"/>
        <w:ind w:left="284" w:hanging="284"/>
        <w:jc w:val="both"/>
        <w:rPr>
          <w:rFonts w:ascii="Calibri" w:hAnsi="Calibri"/>
          <w:b/>
          <w:bCs/>
          <w:iCs/>
          <w:color w:val="000000" w:themeColor="text1"/>
          <w:sz w:val="22"/>
          <w:szCs w:val="22"/>
        </w:rPr>
      </w:pPr>
      <w:r w:rsidRPr="00D4243B">
        <w:rPr>
          <w:rFonts w:ascii="Calibri" w:hAnsi="Calibri"/>
          <w:b/>
          <w:bCs/>
          <w:iCs/>
          <w:color w:val="000000" w:themeColor="text1"/>
          <w:sz w:val="22"/>
          <w:szCs w:val="22"/>
          <w:u w:val="single"/>
        </w:rPr>
        <w:t>ZADANIE I</w:t>
      </w:r>
      <w:r w:rsidR="009064DB" w:rsidRPr="00D4243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:</w:t>
      </w:r>
      <w:r w:rsidR="009064DB" w:rsidRPr="00D4243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Przebudowa części budynku krytej pływalni wraz ze zmianą sposobu użytkowania na dz. nr 81/13 w </w:t>
      </w:r>
      <w:proofErr w:type="spellStart"/>
      <w:r w:rsidR="009064DB" w:rsidRPr="00D4243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obr</w:t>
      </w:r>
      <w:proofErr w:type="spellEnd"/>
      <w:r w:rsidR="009064DB" w:rsidRPr="00D4243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. 34 przy ul. Nadbrzeżnej w Nowym Sączu w ramach zadania „Rozwój infrastruktury sportowo – rekreacyjnej w Nowym Sączu”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:</w:t>
      </w:r>
    </w:p>
    <w:p w14:paraId="6D13309B" w14:textId="77777777" w:rsidR="00D4243B" w:rsidRPr="00D4243B" w:rsidRDefault="00D4243B" w:rsidP="00D4243B">
      <w:pPr>
        <w:pStyle w:val="Standard"/>
        <w:spacing w:line="200" w:lineRule="atLeast"/>
        <w:ind w:left="284"/>
        <w:jc w:val="both"/>
        <w:rPr>
          <w:rFonts w:ascii="Calibri" w:hAnsi="Calibri"/>
          <w:b/>
          <w:bCs/>
          <w:iCs/>
          <w:color w:val="000000" w:themeColor="text1"/>
          <w:sz w:val="22"/>
          <w:szCs w:val="22"/>
        </w:rPr>
      </w:pPr>
    </w:p>
    <w:p w14:paraId="044D127E" w14:textId="345E25D3" w:rsidR="003D37E2" w:rsidRPr="00D4243B" w:rsidRDefault="00D4243B">
      <w:pPr>
        <w:pStyle w:val="Standard"/>
        <w:numPr>
          <w:ilvl w:val="0"/>
          <w:numId w:val="9"/>
        </w:numPr>
        <w:spacing w:line="200" w:lineRule="atLeast"/>
        <w:ind w:left="284"/>
        <w:jc w:val="both"/>
        <w:rPr>
          <w:rFonts w:ascii="Calibri" w:hAnsi="Calibri"/>
          <w:b/>
          <w:bCs/>
          <w:iCs/>
          <w:color w:val="000000" w:themeColor="text1"/>
          <w:sz w:val="22"/>
          <w:szCs w:val="22"/>
        </w:rPr>
      </w:pPr>
      <w:r>
        <w:rPr>
          <w:rFonts w:ascii="Calibri" w:hAnsi="Calibri"/>
          <w:b/>
          <w:bCs/>
          <w:color w:val="000000" w:themeColor="text1"/>
          <w:sz w:val="22"/>
          <w:szCs w:val="22"/>
        </w:rPr>
        <w:t>z</w:t>
      </w:r>
      <w:r w:rsidRPr="00D4243B">
        <w:rPr>
          <w:rFonts w:ascii="Calibri" w:hAnsi="Calibri"/>
          <w:b/>
          <w:bCs/>
          <w:color w:val="000000" w:themeColor="text1"/>
          <w:sz w:val="22"/>
          <w:szCs w:val="22"/>
        </w:rPr>
        <w:t>a cenę:</w:t>
      </w:r>
    </w:p>
    <w:p w14:paraId="1BCB2BC4" w14:textId="77777777" w:rsidR="003D37E2" w:rsidRDefault="003D37E2">
      <w:pPr>
        <w:pStyle w:val="Standard"/>
        <w:spacing w:before="40" w:after="40"/>
        <w:jc w:val="both"/>
        <w:rPr>
          <w:rFonts w:ascii="Calibri" w:hAnsi="Calibri"/>
          <w:b/>
          <w:sz w:val="22"/>
          <w:szCs w:val="22"/>
        </w:rPr>
      </w:pPr>
    </w:p>
    <w:p w14:paraId="5C5AB653" w14:textId="77777777" w:rsidR="003D37E2" w:rsidRDefault="00000000">
      <w:pPr>
        <w:widowControl/>
        <w:numPr>
          <w:ilvl w:val="0"/>
          <w:numId w:val="4"/>
        </w:numPr>
        <w:tabs>
          <w:tab w:val="clear" w:pos="1867"/>
          <w:tab w:val="num" w:pos="709"/>
          <w:tab w:val="left" w:pos="12463"/>
        </w:tabs>
        <w:spacing w:line="360" w:lineRule="auto"/>
        <w:ind w:hanging="1441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brutto : ........................................... zł.  </w:t>
      </w:r>
    </w:p>
    <w:p w14:paraId="1F1169DE" w14:textId="77777777" w:rsidR="003D37E2" w:rsidRDefault="003D37E2">
      <w:pPr>
        <w:tabs>
          <w:tab w:val="left" w:pos="852"/>
        </w:tabs>
        <w:spacing w:line="200" w:lineRule="atLeast"/>
        <w:jc w:val="both"/>
        <w:rPr>
          <w:rFonts w:ascii="Calibri" w:hAnsi="Calibri"/>
          <w:b/>
          <w:bCs/>
          <w:sz w:val="22"/>
          <w:szCs w:val="22"/>
        </w:rPr>
      </w:pPr>
    </w:p>
    <w:p w14:paraId="53A5DC80" w14:textId="77777777" w:rsidR="00D4243B" w:rsidRDefault="00000000">
      <w:pPr>
        <w:pStyle w:val="Akapitzlist"/>
        <w:numPr>
          <w:ilvl w:val="0"/>
          <w:numId w:val="4"/>
        </w:numPr>
        <w:tabs>
          <w:tab w:val="clear" w:pos="1867"/>
        </w:tabs>
        <w:spacing w:line="200" w:lineRule="atLeast"/>
        <w:ind w:left="709" w:hanging="283"/>
        <w:rPr>
          <w:rFonts w:ascii="Calibri" w:hAnsi="Calibri"/>
          <w:sz w:val="22"/>
          <w:szCs w:val="22"/>
        </w:rPr>
      </w:pPr>
      <w:r w:rsidRPr="00D4243B">
        <w:rPr>
          <w:rFonts w:ascii="Calibri" w:hAnsi="Calibri"/>
          <w:sz w:val="22"/>
          <w:szCs w:val="22"/>
        </w:rPr>
        <w:t>w tym podatek: VAT .......... %, tj. ............................................. zł,</w:t>
      </w:r>
    </w:p>
    <w:p w14:paraId="1D090C05" w14:textId="77777777" w:rsidR="00D4243B" w:rsidRPr="00D4243B" w:rsidRDefault="00D4243B" w:rsidP="00D4243B">
      <w:pPr>
        <w:pStyle w:val="Akapitzlist"/>
        <w:rPr>
          <w:rFonts w:ascii="Calibri" w:hAnsi="Calibri"/>
          <w:b/>
          <w:bCs/>
          <w:sz w:val="22"/>
          <w:szCs w:val="22"/>
        </w:rPr>
      </w:pPr>
    </w:p>
    <w:p w14:paraId="7B9088C7" w14:textId="1975BD14" w:rsidR="003D37E2" w:rsidRDefault="00000000" w:rsidP="00D4243B">
      <w:pPr>
        <w:pStyle w:val="Akapitzlist"/>
        <w:spacing w:line="200" w:lineRule="atLeast"/>
        <w:ind w:left="709" w:firstLine="0"/>
        <w:rPr>
          <w:rFonts w:ascii="Calibri" w:hAnsi="Calibri"/>
          <w:b/>
          <w:bCs/>
          <w:sz w:val="22"/>
          <w:szCs w:val="22"/>
        </w:rPr>
      </w:pPr>
      <w:r w:rsidRPr="00D4243B">
        <w:rPr>
          <w:rFonts w:ascii="Calibri" w:hAnsi="Calibri"/>
          <w:b/>
          <w:bCs/>
          <w:sz w:val="22"/>
          <w:szCs w:val="22"/>
        </w:rPr>
        <w:t>- która stanowi wynagrodzenie ryczałtowe.</w:t>
      </w:r>
    </w:p>
    <w:p w14:paraId="54E374C4" w14:textId="77777777" w:rsidR="00D4243B" w:rsidRPr="00D4243B" w:rsidRDefault="00D4243B" w:rsidP="00D4243B">
      <w:pPr>
        <w:spacing w:line="200" w:lineRule="atLeast"/>
        <w:rPr>
          <w:rFonts w:ascii="Calibri" w:hAnsi="Calibri"/>
          <w:sz w:val="22"/>
          <w:szCs w:val="22"/>
        </w:rPr>
      </w:pPr>
    </w:p>
    <w:p w14:paraId="17F43977" w14:textId="77777777" w:rsidR="009064DB" w:rsidRDefault="00000000">
      <w:pPr>
        <w:pStyle w:val="Standard"/>
        <w:numPr>
          <w:ilvl w:val="1"/>
          <w:numId w:val="2"/>
        </w:numPr>
        <w:tabs>
          <w:tab w:val="left" w:pos="426"/>
        </w:tabs>
        <w:spacing w:before="60" w:after="40"/>
        <w:ind w:left="425" w:hanging="425"/>
        <w:jc w:val="both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 xml:space="preserve">Oświadczam, iż </w:t>
      </w:r>
      <w:r>
        <w:rPr>
          <w:rFonts w:ascii="Calibri" w:hAnsi="Calibri"/>
          <w:b/>
          <w:color w:val="000000" w:themeColor="text1"/>
          <w:sz w:val="22"/>
          <w:szCs w:val="22"/>
        </w:rPr>
        <w:t xml:space="preserve">wydłużam okres </w:t>
      </w:r>
      <w:r>
        <w:rPr>
          <w:rFonts w:ascii="Calibri" w:hAnsi="Calibri"/>
          <w:b/>
          <w:bCs/>
          <w:color w:val="000000" w:themeColor="text1"/>
          <w:sz w:val="22"/>
          <w:szCs w:val="22"/>
        </w:rPr>
        <w:t>gwarancji jakości</w:t>
      </w:r>
      <w:r>
        <w:rPr>
          <w:rFonts w:ascii="Calibri" w:hAnsi="Calibri"/>
          <w:b/>
          <w:color w:val="000000" w:themeColor="text1"/>
          <w:sz w:val="22"/>
          <w:szCs w:val="22"/>
        </w:rPr>
        <w:t xml:space="preserve"> i rękojmi</w:t>
      </w:r>
      <w:r>
        <w:rPr>
          <w:rFonts w:ascii="Calibri" w:hAnsi="Calibr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/>
          <w:b/>
          <w:color w:val="000000" w:themeColor="text1"/>
          <w:sz w:val="22"/>
          <w:szCs w:val="22"/>
        </w:rPr>
        <w:t xml:space="preserve">o którym mowa w </w:t>
      </w:r>
      <w:r>
        <w:rPr>
          <w:rFonts w:ascii="Calibri" w:hAnsi="Calibri" w:cs="Calibri"/>
          <w:b/>
          <w:sz w:val="22"/>
          <w:szCs w:val="22"/>
        </w:rPr>
        <w:t>§ 1</w:t>
      </w:r>
      <w:r w:rsidR="009064DB">
        <w:rPr>
          <w:rFonts w:ascii="Calibri" w:hAnsi="Calibri" w:cs="Calibri"/>
          <w:b/>
          <w:sz w:val="22"/>
          <w:szCs w:val="22"/>
        </w:rPr>
        <w:t>3</w:t>
      </w:r>
      <w:r>
        <w:rPr>
          <w:rFonts w:ascii="Calibri" w:hAnsi="Calibri" w:cs="Calibri"/>
          <w:b/>
          <w:sz w:val="22"/>
          <w:szCs w:val="22"/>
        </w:rPr>
        <w:t xml:space="preserve"> wzoru umowy</w:t>
      </w:r>
      <w:r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o</w:t>
      </w:r>
      <w:r>
        <w:rPr>
          <w:rFonts w:ascii="Calibri" w:hAnsi="Calibri"/>
          <w:sz w:val="22"/>
          <w:szCs w:val="22"/>
        </w:rPr>
        <w:t> kolejny(e)</w:t>
      </w:r>
      <w:r>
        <w:rPr>
          <w:rFonts w:ascii="Calibri" w:hAnsi="Calibri"/>
          <w:b/>
          <w:sz w:val="22"/>
          <w:szCs w:val="22"/>
        </w:rPr>
        <w:t xml:space="preserve">: ……………………………. </w:t>
      </w:r>
      <w:r>
        <w:rPr>
          <w:rFonts w:ascii="Calibri" w:hAnsi="Calibri"/>
          <w:sz w:val="22"/>
          <w:szCs w:val="22"/>
        </w:rPr>
        <w:t>(rok/lata)</w:t>
      </w:r>
      <w:r>
        <w:rPr>
          <w:rFonts w:ascii="Calibri" w:hAnsi="Calibri"/>
          <w:color w:val="000000" w:themeColor="text1"/>
          <w:sz w:val="22"/>
          <w:szCs w:val="22"/>
        </w:rPr>
        <w:t>, zatem okres ten łącznie</w:t>
      </w:r>
      <w:r>
        <w:rPr>
          <w:rFonts w:ascii="Calibri" w:hAnsi="Calibri"/>
          <w:b/>
          <w:color w:val="000000" w:themeColor="text1"/>
          <w:sz w:val="22"/>
          <w:szCs w:val="22"/>
        </w:rPr>
        <w:t xml:space="preserve"> </w:t>
      </w:r>
      <w:r>
        <w:rPr>
          <w:rFonts w:ascii="Calibri" w:hAnsi="Calibri"/>
          <w:color w:val="000000" w:themeColor="text1"/>
          <w:sz w:val="22"/>
          <w:szCs w:val="22"/>
        </w:rPr>
        <w:t xml:space="preserve">wyniesie  </w:t>
      </w:r>
      <w:r>
        <w:rPr>
          <w:rFonts w:asciiTheme="minorHAnsi" w:hAnsiTheme="minorHAnsi"/>
          <w:b/>
          <w:color w:val="000000" w:themeColor="text1"/>
          <w:sz w:val="22"/>
          <w:szCs w:val="22"/>
        </w:rPr>
        <w:t>……….…. lat</w:t>
      </w:r>
      <w:r>
        <w:rPr>
          <w:rFonts w:asciiTheme="minorHAnsi" w:hAnsiTheme="minorHAnsi"/>
          <w:color w:val="000000" w:themeColor="text1"/>
          <w:sz w:val="22"/>
          <w:szCs w:val="22"/>
        </w:rPr>
        <w:t>/</w:t>
      </w:r>
      <w:r>
        <w:rPr>
          <w:rFonts w:asciiTheme="minorHAnsi" w:hAnsiTheme="minorHAnsi" w:cs="Calibri"/>
          <w:b/>
          <w:color w:val="000000" w:themeColor="text1"/>
          <w:sz w:val="22"/>
          <w:szCs w:val="22"/>
        </w:rPr>
        <w:t>lata.</w:t>
      </w:r>
    </w:p>
    <w:p w14:paraId="22D78852" w14:textId="63831F92" w:rsidR="009064DB" w:rsidRDefault="009064DB" w:rsidP="009064DB">
      <w:pPr>
        <w:pStyle w:val="Standard"/>
        <w:tabs>
          <w:tab w:val="left" w:pos="426"/>
        </w:tabs>
        <w:spacing w:before="60" w:after="40"/>
        <w:ind w:left="425"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17CB537A" w14:textId="759B24DA" w:rsidR="00D4243B" w:rsidRPr="00D4243B" w:rsidRDefault="00D4243B">
      <w:pPr>
        <w:pStyle w:val="Standard"/>
        <w:numPr>
          <w:ilvl w:val="0"/>
          <w:numId w:val="8"/>
        </w:numPr>
        <w:spacing w:line="200" w:lineRule="atLeast"/>
        <w:ind w:left="284" w:hanging="284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D4243B">
        <w:rPr>
          <w:rFonts w:ascii="Calibri" w:hAnsi="Calibri"/>
          <w:b/>
          <w:bCs/>
          <w:iCs/>
          <w:color w:val="000000" w:themeColor="text1"/>
          <w:sz w:val="22"/>
          <w:szCs w:val="22"/>
          <w:u w:val="single"/>
        </w:rPr>
        <w:t>ZADANIE II</w:t>
      </w:r>
      <w:r w:rsidRPr="00D4243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:</w:t>
      </w:r>
      <w:r w:rsidRPr="00D4243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Modernizacja budynku krytej pływalni na dz. nr 81/13 w </w:t>
      </w:r>
      <w:proofErr w:type="spellStart"/>
      <w:r w:rsidRPr="00D4243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obr</w:t>
      </w:r>
      <w:proofErr w:type="spellEnd"/>
      <w:r w:rsidRPr="00D4243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. 34 przy ul. Nadbrzeżnej w Nowym Sączu: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Pr="00D4243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modernizacja pomieszczeń parteru budynku krytej pływalni</w:t>
      </w:r>
      <w:r w:rsidR="00CF5828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–</w:t>
      </w:r>
      <w:r w:rsidRPr="00D4243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w ramach zadania "Rozwój infrastruktury sportowo 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–</w:t>
      </w:r>
      <w:r w:rsidRPr="00D4243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rekreacyjnej 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br/>
      </w:r>
      <w:r w:rsidRPr="00D4243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w Nowym Sączu":</w:t>
      </w:r>
    </w:p>
    <w:p w14:paraId="6E4E3B72" w14:textId="77777777" w:rsidR="00D4243B" w:rsidRPr="00D4243B" w:rsidRDefault="00D4243B" w:rsidP="00D4243B">
      <w:pPr>
        <w:pStyle w:val="Standard"/>
        <w:spacing w:line="200" w:lineRule="atLeast"/>
        <w:jc w:val="both"/>
        <w:rPr>
          <w:rFonts w:ascii="Calibri" w:hAnsi="Calibri"/>
          <w:b/>
          <w:bCs/>
          <w:iCs/>
          <w:color w:val="000000" w:themeColor="text1"/>
          <w:sz w:val="22"/>
          <w:szCs w:val="22"/>
        </w:rPr>
      </w:pPr>
    </w:p>
    <w:p w14:paraId="4A4B733C" w14:textId="1C07AC65" w:rsidR="00D4243B" w:rsidRPr="00D4243B" w:rsidRDefault="00D4243B">
      <w:pPr>
        <w:pStyle w:val="Standard"/>
        <w:numPr>
          <w:ilvl w:val="3"/>
          <w:numId w:val="2"/>
        </w:numPr>
        <w:tabs>
          <w:tab w:val="clear" w:pos="2880"/>
          <w:tab w:val="num" w:pos="1134"/>
        </w:tabs>
        <w:spacing w:line="200" w:lineRule="atLeast"/>
        <w:ind w:left="426"/>
        <w:jc w:val="both"/>
        <w:rPr>
          <w:rFonts w:ascii="Calibri" w:hAnsi="Calibri"/>
          <w:b/>
          <w:bCs/>
          <w:iCs/>
          <w:color w:val="000000" w:themeColor="text1"/>
          <w:sz w:val="22"/>
          <w:szCs w:val="22"/>
        </w:rPr>
      </w:pPr>
      <w:r>
        <w:rPr>
          <w:rFonts w:ascii="Calibri" w:hAnsi="Calibri"/>
          <w:b/>
          <w:bCs/>
          <w:color w:val="000000" w:themeColor="text1"/>
          <w:sz w:val="22"/>
          <w:szCs w:val="22"/>
        </w:rPr>
        <w:t>z</w:t>
      </w:r>
      <w:r w:rsidRPr="00D4243B">
        <w:rPr>
          <w:rFonts w:ascii="Calibri" w:hAnsi="Calibri"/>
          <w:b/>
          <w:bCs/>
          <w:color w:val="000000" w:themeColor="text1"/>
          <w:sz w:val="22"/>
          <w:szCs w:val="22"/>
        </w:rPr>
        <w:t>a cenę:</w:t>
      </w:r>
    </w:p>
    <w:p w14:paraId="4B909126" w14:textId="77777777" w:rsidR="00D4243B" w:rsidRDefault="00D4243B" w:rsidP="00D4243B">
      <w:pPr>
        <w:pStyle w:val="Standard"/>
        <w:spacing w:before="40" w:after="40"/>
        <w:jc w:val="both"/>
        <w:rPr>
          <w:rFonts w:ascii="Calibri" w:hAnsi="Calibri"/>
          <w:b/>
          <w:sz w:val="22"/>
          <w:szCs w:val="22"/>
        </w:rPr>
      </w:pPr>
    </w:p>
    <w:p w14:paraId="041D3C2B" w14:textId="7319C76D" w:rsidR="00D4243B" w:rsidRPr="00D4243B" w:rsidRDefault="00D4243B">
      <w:pPr>
        <w:pStyle w:val="Akapitzlist"/>
        <w:numPr>
          <w:ilvl w:val="0"/>
          <w:numId w:val="10"/>
        </w:numPr>
        <w:tabs>
          <w:tab w:val="left" w:pos="12463"/>
        </w:tabs>
        <w:spacing w:line="360" w:lineRule="auto"/>
        <w:rPr>
          <w:rFonts w:ascii="Calibri" w:hAnsi="Calibri"/>
          <w:b/>
          <w:bCs/>
          <w:sz w:val="22"/>
          <w:szCs w:val="22"/>
        </w:rPr>
      </w:pPr>
      <w:r w:rsidRPr="00D4243B">
        <w:rPr>
          <w:rFonts w:ascii="Calibri" w:hAnsi="Calibri"/>
          <w:b/>
          <w:bCs/>
          <w:sz w:val="22"/>
          <w:szCs w:val="22"/>
        </w:rPr>
        <w:t xml:space="preserve">brutto : ........................................... zł.  </w:t>
      </w:r>
    </w:p>
    <w:p w14:paraId="7099FD88" w14:textId="77777777" w:rsidR="00D4243B" w:rsidRDefault="00D4243B" w:rsidP="00D4243B">
      <w:pPr>
        <w:tabs>
          <w:tab w:val="left" w:pos="852"/>
        </w:tabs>
        <w:spacing w:line="200" w:lineRule="atLeast"/>
        <w:jc w:val="both"/>
        <w:rPr>
          <w:rFonts w:ascii="Calibri" w:hAnsi="Calibri"/>
          <w:b/>
          <w:bCs/>
          <w:sz w:val="22"/>
          <w:szCs w:val="22"/>
        </w:rPr>
      </w:pPr>
    </w:p>
    <w:p w14:paraId="5EA04849" w14:textId="37714FEB" w:rsidR="00D4243B" w:rsidRPr="00D4243B" w:rsidRDefault="00D4243B">
      <w:pPr>
        <w:pStyle w:val="Akapitzlist"/>
        <w:numPr>
          <w:ilvl w:val="0"/>
          <w:numId w:val="10"/>
        </w:numPr>
        <w:tabs>
          <w:tab w:val="left" w:pos="709"/>
        </w:tabs>
        <w:spacing w:line="200" w:lineRule="atLeast"/>
        <w:rPr>
          <w:rFonts w:ascii="Calibri" w:hAnsi="Calibri"/>
          <w:sz w:val="22"/>
          <w:szCs w:val="22"/>
        </w:rPr>
      </w:pPr>
      <w:r w:rsidRPr="00D4243B">
        <w:rPr>
          <w:rFonts w:ascii="Calibri" w:hAnsi="Calibri"/>
          <w:sz w:val="22"/>
          <w:szCs w:val="22"/>
        </w:rPr>
        <w:t>w tym podatek: VAT .......... %, tj. ............................................. zł,</w:t>
      </w:r>
    </w:p>
    <w:p w14:paraId="4601F85A" w14:textId="77777777" w:rsidR="00D4243B" w:rsidRDefault="00D4243B" w:rsidP="00D4243B">
      <w:pPr>
        <w:widowControl/>
        <w:tabs>
          <w:tab w:val="left" w:pos="709"/>
        </w:tabs>
        <w:spacing w:line="200" w:lineRule="atLeast"/>
        <w:ind w:left="426"/>
        <w:jc w:val="both"/>
        <w:rPr>
          <w:rFonts w:ascii="Calibri" w:hAnsi="Calibri"/>
          <w:sz w:val="22"/>
          <w:szCs w:val="22"/>
        </w:rPr>
      </w:pPr>
    </w:p>
    <w:p w14:paraId="1A4F9AF9" w14:textId="77777777" w:rsidR="00D4243B" w:rsidRDefault="00D4243B" w:rsidP="00D4243B">
      <w:pPr>
        <w:widowControl/>
        <w:tabs>
          <w:tab w:val="left" w:pos="709"/>
        </w:tabs>
        <w:spacing w:line="200" w:lineRule="atLeast"/>
        <w:ind w:left="851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- która stanowi wynagrodzenie ryczałtowe.</w:t>
      </w:r>
    </w:p>
    <w:p w14:paraId="51EEDA5C" w14:textId="17A8A2FA" w:rsidR="00D4243B" w:rsidRPr="00D4243B" w:rsidRDefault="00D4243B">
      <w:pPr>
        <w:pStyle w:val="Akapitzlist"/>
        <w:numPr>
          <w:ilvl w:val="3"/>
          <w:numId w:val="2"/>
        </w:numPr>
        <w:tabs>
          <w:tab w:val="clear" w:pos="2880"/>
          <w:tab w:val="left" w:pos="709"/>
        </w:tabs>
        <w:spacing w:line="200" w:lineRule="atLeast"/>
        <w:ind w:left="426"/>
        <w:rPr>
          <w:rFonts w:ascii="Calibri" w:hAnsi="Calibri"/>
          <w:b/>
          <w:bCs/>
          <w:sz w:val="22"/>
          <w:szCs w:val="22"/>
        </w:rPr>
      </w:pPr>
      <w:r w:rsidRPr="00D4243B">
        <w:rPr>
          <w:rFonts w:ascii="Calibri" w:hAnsi="Calibri"/>
          <w:color w:val="000000" w:themeColor="text1"/>
          <w:sz w:val="22"/>
          <w:szCs w:val="22"/>
        </w:rPr>
        <w:t xml:space="preserve">Oświadczam, iż </w:t>
      </w:r>
      <w:r w:rsidRPr="00D4243B">
        <w:rPr>
          <w:rFonts w:ascii="Calibri" w:hAnsi="Calibri"/>
          <w:b/>
          <w:color w:val="000000" w:themeColor="text1"/>
          <w:sz w:val="22"/>
          <w:szCs w:val="22"/>
        </w:rPr>
        <w:t xml:space="preserve">wydłużam okres </w:t>
      </w:r>
      <w:r w:rsidRPr="00D4243B">
        <w:rPr>
          <w:rFonts w:ascii="Calibri" w:hAnsi="Calibri"/>
          <w:b/>
          <w:bCs/>
          <w:color w:val="000000" w:themeColor="text1"/>
          <w:sz w:val="22"/>
          <w:szCs w:val="22"/>
        </w:rPr>
        <w:t>gwarancji jakości</w:t>
      </w:r>
      <w:r w:rsidRPr="00D4243B">
        <w:rPr>
          <w:rFonts w:ascii="Calibri" w:hAnsi="Calibri"/>
          <w:b/>
          <w:color w:val="000000" w:themeColor="text1"/>
          <w:sz w:val="22"/>
          <w:szCs w:val="22"/>
        </w:rPr>
        <w:t xml:space="preserve"> i rękojmi</w:t>
      </w:r>
      <w:r w:rsidRPr="00D4243B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Pr="00D4243B">
        <w:rPr>
          <w:rFonts w:asciiTheme="minorHAnsi" w:hAnsiTheme="minorHAnsi"/>
          <w:b/>
          <w:color w:val="000000" w:themeColor="text1"/>
          <w:sz w:val="22"/>
          <w:szCs w:val="22"/>
        </w:rPr>
        <w:t xml:space="preserve">o którym mowa w </w:t>
      </w:r>
      <w:r w:rsidRPr="00D4243B">
        <w:rPr>
          <w:rFonts w:ascii="Calibri" w:hAnsi="Calibri" w:cs="Calibri"/>
          <w:b/>
          <w:sz w:val="22"/>
          <w:szCs w:val="22"/>
        </w:rPr>
        <w:t>§ 13 wzoru umowy</w:t>
      </w:r>
      <w:r w:rsidRPr="00D4243B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Pr="00D4243B">
        <w:rPr>
          <w:rFonts w:ascii="Calibri" w:hAnsi="Calibri"/>
          <w:b/>
          <w:sz w:val="22"/>
          <w:szCs w:val="22"/>
        </w:rPr>
        <w:t>o</w:t>
      </w:r>
      <w:r w:rsidRPr="00D4243B">
        <w:rPr>
          <w:rFonts w:ascii="Calibri" w:hAnsi="Calibri"/>
          <w:sz w:val="22"/>
          <w:szCs w:val="22"/>
        </w:rPr>
        <w:t> kolejny(e)</w:t>
      </w:r>
      <w:r w:rsidRPr="00D4243B">
        <w:rPr>
          <w:rFonts w:ascii="Calibri" w:hAnsi="Calibri"/>
          <w:b/>
          <w:sz w:val="22"/>
          <w:szCs w:val="22"/>
        </w:rPr>
        <w:t xml:space="preserve">: ……………………………. </w:t>
      </w:r>
      <w:r w:rsidRPr="00D4243B">
        <w:rPr>
          <w:rFonts w:ascii="Calibri" w:hAnsi="Calibri"/>
          <w:sz w:val="22"/>
          <w:szCs w:val="22"/>
        </w:rPr>
        <w:t>(rok/lata)</w:t>
      </w:r>
      <w:r w:rsidRPr="00D4243B">
        <w:rPr>
          <w:rFonts w:ascii="Calibri" w:hAnsi="Calibri"/>
          <w:color w:val="000000" w:themeColor="text1"/>
          <w:sz w:val="22"/>
          <w:szCs w:val="22"/>
        </w:rPr>
        <w:t>, zatem okres ten łącznie</w:t>
      </w:r>
      <w:r w:rsidRPr="00D4243B">
        <w:rPr>
          <w:rFonts w:ascii="Calibri" w:hAnsi="Calibri"/>
          <w:b/>
          <w:color w:val="000000" w:themeColor="text1"/>
          <w:sz w:val="22"/>
          <w:szCs w:val="22"/>
        </w:rPr>
        <w:t xml:space="preserve"> </w:t>
      </w:r>
      <w:r w:rsidRPr="00D4243B">
        <w:rPr>
          <w:rFonts w:ascii="Calibri" w:hAnsi="Calibri"/>
          <w:color w:val="000000" w:themeColor="text1"/>
          <w:sz w:val="22"/>
          <w:szCs w:val="22"/>
        </w:rPr>
        <w:t xml:space="preserve">wyniesie  </w:t>
      </w:r>
      <w:r w:rsidRPr="00D4243B">
        <w:rPr>
          <w:rFonts w:asciiTheme="minorHAnsi" w:hAnsiTheme="minorHAnsi"/>
          <w:b/>
          <w:color w:val="000000" w:themeColor="text1"/>
          <w:sz w:val="22"/>
          <w:szCs w:val="22"/>
        </w:rPr>
        <w:t>……….…. lat</w:t>
      </w:r>
      <w:r w:rsidRPr="00D4243B">
        <w:rPr>
          <w:rFonts w:asciiTheme="minorHAnsi" w:hAnsiTheme="minorHAnsi"/>
          <w:color w:val="000000" w:themeColor="text1"/>
          <w:sz w:val="22"/>
          <w:szCs w:val="22"/>
        </w:rPr>
        <w:t>/</w:t>
      </w:r>
      <w:r w:rsidRPr="00D4243B">
        <w:rPr>
          <w:rFonts w:asciiTheme="minorHAnsi" w:hAnsiTheme="minorHAnsi" w:cs="Calibri"/>
          <w:b/>
          <w:color w:val="000000" w:themeColor="text1"/>
          <w:sz w:val="22"/>
          <w:szCs w:val="22"/>
        </w:rPr>
        <w:t>lata.</w:t>
      </w:r>
    </w:p>
    <w:p w14:paraId="533BE79E" w14:textId="77777777" w:rsidR="00D4243B" w:rsidRDefault="00D4243B" w:rsidP="00D4243B">
      <w:pPr>
        <w:pStyle w:val="Standard"/>
        <w:tabs>
          <w:tab w:val="left" w:pos="426"/>
        </w:tabs>
        <w:spacing w:before="60" w:after="40"/>
        <w:ind w:left="425"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3C317D54" w14:textId="4CA50F0C" w:rsidR="00D4243B" w:rsidRPr="00CF5828" w:rsidRDefault="00D4243B" w:rsidP="00CF5828">
      <w:pPr>
        <w:pStyle w:val="Akapitzlist"/>
        <w:numPr>
          <w:ilvl w:val="0"/>
          <w:numId w:val="8"/>
        </w:numPr>
        <w:ind w:left="426" w:hanging="426"/>
        <w:rPr>
          <w:rFonts w:asciiTheme="minorHAnsi" w:eastAsia="Times New Roman" w:hAnsiTheme="minorHAnsi" w:cstheme="minorHAnsi"/>
          <w:b/>
          <w:bCs/>
          <w:color w:val="000000" w:themeColor="text1"/>
          <w:sz w:val="22"/>
          <w:szCs w:val="22"/>
          <w:lang w:eastAsia="pl-PL"/>
        </w:rPr>
      </w:pPr>
      <w:r w:rsidRPr="00D4243B">
        <w:rPr>
          <w:rFonts w:ascii="Calibri" w:hAnsi="Calibri"/>
          <w:b/>
          <w:bCs/>
          <w:iCs/>
          <w:color w:val="000000" w:themeColor="text1"/>
          <w:sz w:val="22"/>
          <w:szCs w:val="22"/>
        </w:rPr>
        <w:lastRenderedPageBreak/>
        <w:t>ZADANIE III</w:t>
      </w:r>
      <w:r w:rsidRPr="00D4243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:</w:t>
      </w:r>
      <w:r w:rsidR="00CF5828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CF5828" w:rsidRPr="00CF5828">
        <w:rPr>
          <w:rFonts w:asciiTheme="minorHAnsi" w:eastAsia="Times New Roman" w:hAnsiTheme="minorHAnsi" w:cstheme="minorHAnsi"/>
          <w:b/>
          <w:bCs/>
          <w:color w:val="000000" w:themeColor="text1"/>
          <w:sz w:val="22"/>
          <w:szCs w:val="22"/>
          <w:lang w:eastAsia="pl-PL"/>
        </w:rPr>
        <w:t xml:space="preserve">Modernizacja dachu budynku hali zlokalizowanej na dz. nr 81/8 </w:t>
      </w:r>
      <w:proofErr w:type="spellStart"/>
      <w:r w:rsidR="00CF5828" w:rsidRPr="00CF5828">
        <w:rPr>
          <w:rFonts w:asciiTheme="minorHAnsi" w:eastAsia="Times New Roman" w:hAnsiTheme="minorHAnsi" w:cstheme="minorHAnsi"/>
          <w:b/>
          <w:bCs/>
          <w:color w:val="000000" w:themeColor="text1"/>
          <w:sz w:val="22"/>
          <w:szCs w:val="22"/>
          <w:lang w:eastAsia="pl-PL"/>
        </w:rPr>
        <w:t>obr</w:t>
      </w:r>
      <w:proofErr w:type="spellEnd"/>
      <w:r w:rsidR="00CF5828" w:rsidRPr="00CF5828">
        <w:rPr>
          <w:rFonts w:asciiTheme="minorHAnsi" w:eastAsia="Times New Roman" w:hAnsiTheme="minorHAnsi" w:cstheme="minorHAnsi"/>
          <w:b/>
          <w:bCs/>
          <w:color w:val="000000" w:themeColor="text1"/>
          <w:sz w:val="22"/>
          <w:szCs w:val="22"/>
          <w:lang w:eastAsia="pl-PL"/>
        </w:rPr>
        <w:t xml:space="preserve">. 34 i 57/31 </w:t>
      </w:r>
      <w:proofErr w:type="spellStart"/>
      <w:r w:rsidR="00CF5828" w:rsidRPr="00CF5828">
        <w:rPr>
          <w:rFonts w:asciiTheme="minorHAnsi" w:eastAsia="Times New Roman" w:hAnsiTheme="minorHAnsi" w:cstheme="minorHAnsi"/>
          <w:b/>
          <w:bCs/>
          <w:color w:val="000000" w:themeColor="text1"/>
          <w:sz w:val="22"/>
          <w:szCs w:val="22"/>
          <w:lang w:eastAsia="pl-PL"/>
        </w:rPr>
        <w:t>obr</w:t>
      </w:r>
      <w:proofErr w:type="spellEnd"/>
      <w:r w:rsidR="00CF5828" w:rsidRPr="00CF5828">
        <w:rPr>
          <w:rFonts w:asciiTheme="minorHAnsi" w:eastAsia="Times New Roman" w:hAnsiTheme="minorHAnsi" w:cstheme="minorHAnsi"/>
          <w:b/>
          <w:bCs/>
          <w:color w:val="000000" w:themeColor="text1"/>
          <w:sz w:val="22"/>
          <w:szCs w:val="22"/>
          <w:lang w:eastAsia="pl-PL"/>
        </w:rPr>
        <w:t xml:space="preserve">. 71 oraz modernizacja dachu budynku krytej pływalni zlokalizowanej na dz. nr 81/13, </w:t>
      </w:r>
      <w:proofErr w:type="spellStart"/>
      <w:r w:rsidR="00CF5828" w:rsidRPr="00CF5828">
        <w:rPr>
          <w:rFonts w:asciiTheme="minorHAnsi" w:eastAsia="Times New Roman" w:hAnsiTheme="minorHAnsi" w:cstheme="minorHAnsi"/>
          <w:b/>
          <w:bCs/>
          <w:color w:val="000000" w:themeColor="text1"/>
          <w:sz w:val="22"/>
          <w:szCs w:val="22"/>
          <w:lang w:eastAsia="pl-PL"/>
        </w:rPr>
        <w:t>lobr</w:t>
      </w:r>
      <w:proofErr w:type="spellEnd"/>
      <w:r w:rsidR="00CF5828" w:rsidRPr="00CF5828">
        <w:rPr>
          <w:rFonts w:asciiTheme="minorHAnsi" w:eastAsia="Times New Roman" w:hAnsiTheme="minorHAnsi" w:cstheme="minorHAnsi"/>
          <w:b/>
          <w:bCs/>
          <w:color w:val="000000" w:themeColor="text1"/>
          <w:sz w:val="22"/>
          <w:szCs w:val="22"/>
          <w:lang w:eastAsia="pl-PL"/>
        </w:rPr>
        <w:t>. 34 przy ul. Nadbrzeżnej w Nowym Sączu w ramach zadania "Rozwój infrastruktury sportowo - rekreacyjnej w Nowym Sączu</w:t>
      </w:r>
      <w:r w:rsidRPr="00CF5828">
        <w:rPr>
          <w:rFonts w:asciiTheme="minorHAnsi" w:eastAsia="Times New Roman" w:hAnsiTheme="minorHAnsi" w:cstheme="minorHAnsi"/>
          <w:b/>
          <w:bCs/>
          <w:color w:val="000000" w:themeColor="text1"/>
          <w:sz w:val="22"/>
          <w:szCs w:val="22"/>
          <w:lang w:eastAsia="pl-PL"/>
        </w:rPr>
        <w:t>:</w:t>
      </w:r>
    </w:p>
    <w:p w14:paraId="51A1CCB1" w14:textId="77777777" w:rsidR="00D4243B" w:rsidRPr="00D4243B" w:rsidRDefault="00D4243B" w:rsidP="00D4243B">
      <w:pPr>
        <w:pStyle w:val="Standard"/>
        <w:spacing w:line="200" w:lineRule="atLeast"/>
        <w:ind w:left="284"/>
        <w:jc w:val="both"/>
        <w:rPr>
          <w:rFonts w:ascii="Calibri" w:hAnsi="Calibri"/>
          <w:b/>
          <w:bCs/>
          <w:iCs/>
          <w:color w:val="000000" w:themeColor="text1"/>
          <w:sz w:val="22"/>
          <w:szCs w:val="22"/>
        </w:rPr>
      </w:pPr>
    </w:p>
    <w:p w14:paraId="47367F96" w14:textId="76E30385" w:rsidR="00D4243B" w:rsidRPr="00D4243B" w:rsidRDefault="00D4243B">
      <w:pPr>
        <w:pStyle w:val="Standard"/>
        <w:numPr>
          <w:ilvl w:val="6"/>
          <w:numId w:val="10"/>
        </w:numPr>
        <w:spacing w:line="200" w:lineRule="atLeast"/>
        <w:ind w:left="426"/>
        <w:jc w:val="both"/>
        <w:rPr>
          <w:rFonts w:ascii="Calibri" w:hAnsi="Calibri"/>
          <w:b/>
          <w:bCs/>
          <w:iCs/>
          <w:color w:val="000000" w:themeColor="text1"/>
          <w:sz w:val="22"/>
          <w:szCs w:val="22"/>
        </w:rPr>
      </w:pPr>
      <w:r>
        <w:rPr>
          <w:rFonts w:ascii="Calibri" w:hAnsi="Calibri"/>
          <w:b/>
          <w:bCs/>
          <w:color w:val="000000" w:themeColor="text1"/>
          <w:sz w:val="22"/>
          <w:szCs w:val="22"/>
        </w:rPr>
        <w:t>z</w:t>
      </w:r>
      <w:r w:rsidRPr="00D4243B">
        <w:rPr>
          <w:rFonts w:ascii="Calibri" w:hAnsi="Calibri"/>
          <w:b/>
          <w:bCs/>
          <w:color w:val="000000" w:themeColor="text1"/>
          <w:sz w:val="22"/>
          <w:szCs w:val="22"/>
        </w:rPr>
        <w:t>a cenę:</w:t>
      </w:r>
    </w:p>
    <w:p w14:paraId="10C97CCE" w14:textId="77777777" w:rsidR="00D4243B" w:rsidRDefault="00D4243B" w:rsidP="00D4243B">
      <w:pPr>
        <w:pStyle w:val="Standard"/>
        <w:spacing w:before="40" w:after="40"/>
        <w:jc w:val="both"/>
        <w:rPr>
          <w:rFonts w:ascii="Calibri" w:hAnsi="Calibri"/>
          <w:b/>
          <w:sz w:val="22"/>
          <w:szCs w:val="22"/>
        </w:rPr>
      </w:pPr>
    </w:p>
    <w:p w14:paraId="1CC5A01D" w14:textId="77777777" w:rsidR="00D4243B" w:rsidRDefault="00D4243B" w:rsidP="00CF5828">
      <w:pPr>
        <w:widowControl/>
        <w:numPr>
          <w:ilvl w:val="0"/>
          <w:numId w:val="11"/>
        </w:numPr>
        <w:tabs>
          <w:tab w:val="clear" w:pos="1867"/>
          <w:tab w:val="left" w:pos="12463"/>
        </w:tabs>
        <w:spacing w:line="360" w:lineRule="auto"/>
        <w:ind w:left="851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brutto : ........................................... zł.  </w:t>
      </w:r>
    </w:p>
    <w:p w14:paraId="649C31A1" w14:textId="77777777" w:rsidR="00D4243B" w:rsidRDefault="00D4243B" w:rsidP="00D4243B">
      <w:pPr>
        <w:tabs>
          <w:tab w:val="left" w:pos="852"/>
        </w:tabs>
        <w:spacing w:line="200" w:lineRule="atLeast"/>
        <w:jc w:val="both"/>
        <w:rPr>
          <w:rFonts w:ascii="Calibri" w:hAnsi="Calibri"/>
          <w:b/>
          <w:bCs/>
          <w:sz w:val="22"/>
          <w:szCs w:val="22"/>
        </w:rPr>
      </w:pPr>
    </w:p>
    <w:p w14:paraId="5728D710" w14:textId="77777777" w:rsidR="00D4243B" w:rsidRDefault="00D4243B" w:rsidP="00D4243B">
      <w:pPr>
        <w:widowControl/>
        <w:tabs>
          <w:tab w:val="left" w:pos="709"/>
        </w:tabs>
        <w:spacing w:line="200" w:lineRule="atLeast"/>
        <w:ind w:left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b)</w:t>
      </w:r>
      <w:r>
        <w:rPr>
          <w:rFonts w:ascii="Calibri" w:hAnsi="Calibri"/>
          <w:sz w:val="22"/>
          <w:szCs w:val="22"/>
        </w:rPr>
        <w:tab/>
        <w:t xml:space="preserve"> w tym podatek: VAT .......... %, tj. ............................................. zł,</w:t>
      </w:r>
    </w:p>
    <w:p w14:paraId="54CF5807" w14:textId="77777777" w:rsidR="00D4243B" w:rsidRDefault="00D4243B" w:rsidP="00D4243B">
      <w:pPr>
        <w:widowControl/>
        <w:tabs>
          <w:tab w:val="left" w:pos="709"/>
        </w:tabs>
        <w:spacing w:line="200" w:lineRule="atLeast"/>
        <w:ind w:left="426"/>
        <w:jc w:val="both"/>
        <w:rPr>
          <w:rFonts w:ascii="Calibri" w:hAnsi="Calibri"/>
          <w:sz w:val="22"/>
          <w:szCs w:val="22"/>
        </w:rPr>
      </w:pPr>
    </w:p>
    <w:p w14:paraId="3170EEDE" w14:textId="77777777" w:rsidR="00D4243B" w:rsidRDefault="00D4243B" w:rsidP="00D4243B">
      <w:pPr>
        <w:widowControl/>
        <w:tabs>
          <w:tab w:val="left" w:pos="709"/>
        </w:tabs>
        <w:spacing w:line="200" w:lineRule="atLeast"/>
        <w:ind w:left="851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- która stanowi wynagrodzenie ryczałtowe.</w:t>
      </w:r>
    </w:p>
    <w:p w14:paraId="54888AD2" w14:textId="7FCEBC92" w:rsidR="00D4243B" w:rsidRDefault="00D4243B">
      <w:pPr>
        <w:pStyle w:val="Standard"/>
        <w:numPr>
          <w:ilvl w:val="6"/>
          <w:numId w:val="10"/>
        </w:numPr>
        <w:tabs>
          <w:tab w:val="left" w:pos="426"/>
        </w:tabs>
        <w:spacing w:before="60" w:after="40"/>
        <w:ind w:left="426"/>
        <w:jc w:val="both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 xml:space="preserve">Oświadczam, iż </w:t>
      </w:r>
      <w:r>
        <w:rPr>
          <w:rFonts w:ascii="Calibri" w:hAnsi="Calibri"/>
          <w:b/>
          <w:color w:val="000000" w:themeColor="text1"/>
          <w:sz w:val="22"/>
          <w:szCs w:val="22"/>
        </w:rPr>
        <w:t xml:space="preserve">wydłużam okres </w:t>
      </w:r>
      <w:r>
        <w:rPr>
          <w:rFonts w:ascii="Calibri" w:hAnsi="Calibri"/>
          <w:b/>
          <w:bCs/>
          <w:color w:val="000000" w:themeColor="text1"/>
          <w:sz w:val="22"/>
          <w:szCs w:val="22"/>
        </w:rPr>
        <w:t>gwarancji jakości</w:t>
      </w:r>
      <w:r>
        <w:rPr>
          <w:rFonts w:ascii="Calibri" w:hAnsi="Calibri"/>
          <w:b/>
          <w:color w:val="000000" w:themeColor="text1"/>
          <w:sz w:val="22"/>
          <w:szCs w:val="22"/>
        </w:rPr>
        <w:t xml:space="preserve"> i rękojmi</w:t>
      </w:r>
      <w:r>
        <w:rPr>
          <w:rFonts w:ascii="Calibri" w:hAnsi="Calibr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/>
          <w:b/>
          <w:color w:val="000000" w:themeColor="text1"/>
          <w:sz w:val="22"/>
          <w:szCs w:val="22"/>
        </w:rPr>
        <w:t>o który</w:t>
      </w:r>
      <w:r w:rsidR="00CF5828">
        <w:rPr>
          <w:rFonts w:asciiTheme="minorHAnsi" w:hAnsiTheme="minorHAnsi"/>
          <w:b/>
          <w:color w:val="000000" w:themeColor="text1"/>
          <w:sz w:val="22"/>
          <w:szCs w:val="22"/>
        </w:rPr>
        <w:t>ch</w:t>
      </w:r>
      <w:r>
        <w:rPr>
          <w:rFonts w:asciiTheme="minorHAnsi" w:hAnsiTheme="minorHAnsi"/>
          <w:b/>
          <w:color w:val="000000" w:themeColor="text1"/>
          <w:sz w:val="22"/>
          <w:szCs w:val="22"/>
        </w:rPr>
        <w:t xml:space="preserve"> mowa w </w:t>
      </w:r>
      <w:r>
        <w:rPr>
          <w:rFonts w:ascii="Calibri" w:hAnsi="Calibri" w:cs="Calibri"/>
          <w:b/>
          <w:sz w:val="22"/>
          <w:szCs w:val="22"/>
        </w:rPr>
        <w:t>§ 1</w:t>
      </w:r>
      <w:r w:rsidR="00B758F4">
        <w:rPr>
          <w:rFonts w:ascii="Calibri" w:hAnsi="Calibri" w:cs="Calibri"/>
          <w:b/>
          <w:sz w:val="22"/>
          <w:szCs w:val="22"/>
        </w:rPr>
        <w:t>6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CF5828">
        <w:rPr>
          <w:rFonts w:ascii="Calibri" w:hAnsi="Calibri" w:cs="Calibri"/>
          <w:b/>
          <w:sz w:val="22"/>
          <w:szCs w:val="22"/>
        </w:rPr>
        <w:t xml:space="preserve">i 17 </w:t>
      </w:r>
      <w:r>
        <w:rPr>
          <w:rFonts w:ascii="Calibri" w:hAnsi="Calibri" w:cs="Calibri"/>
          <w:b/>
          <w:sz w:val="22"/>
          <w:szCs w:val="22"/>
        </w:rPr>
        <w:t>wzoru umowy</w:t>
      </w:r>
      <w:r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o</w:t>
      </w:r>
      <w:r>
        <w:rPr>
          <w:rFonts w:ascii="Calibri" w:hAnsi="Calibri"/>
          <w:sz w:val="22"/>
          <w:szCs w:val="22"/>
        </w:rPr>
        <w:t> kolejny(e)</w:t>
      </w:r>
      <w:r>
        <w:rPr>
          <w:rFonts w:ascii="Calibri" w:hAnsi="Calibri"/>
          <w:b/>
          <w:sz w:val="22"/>
          <w:szCs w:val="22"/>
        </w:rPr>
        <w:t xml:space="preserve">: ……………………………. </w:t>
      </w:r>
      <w:r>
        <w:rPr>
          <w:rFonts w:ascii="Calibri" w:hAnsi="Calibri"/>
          <w:sz w:val="22"/>
          <w:szCs w:val="22"/>
        </w:rPr>
        <w:t>(rok/lata)</w:t>
      </w:r>
      <w:r>
        <w:rPr>
          <w:rFonts w:ascii="Calibri" w:hAnsi="Calibri"/>
          <w:color w:val="000000" w:themeColor="text1"/>
          <w:sz w:val="22"/>
          <w:szCs w:val="22"/>
        </w:rPr>
        <w:t>, zatem okres ten łącznie</w:t>
      </w:r>
      <w:r>
        <w:rPr>
          <w:rFonts w:ascii="Calibri" w:hAnsi="Calibri"/>
          <w:b/>
          <w:color w:val="000000" w:themeColor="text1"/>
          <w:sz w:val="22"/>
          <w:szCs w:val="22"/>
        </w:rPr>
        <w:t xml:space="preserve"> </w:t>
      </w:r>
      <w:r>
        <w:rPr>
          <w:rFonts w:ascii="Calibri" w:hAnsi="Calibri"/>
          <w:color w:val="000000" w:themeColor="text1"/>
          <w:sz w:val="22"/>
          <w:szCs w:val="22"/>
        </w:rPr>
        <w:t xml:space="preserve">wyniesie  </w:t>
      </w:r>
      <w:r>
        <w:rPr>
          <w:rFonts w:asciiTheme="minorHAnsi" w:hAnsiTheme="minorHAnsi"/>
          <w:b/>
          <w:color w:val="000000" w:themeColor="text1"/>
          <w:sz w:val="22"/>
          <w:szCs w:val="22"/>
        </w:rPr>
        <w:t>……….…. lat</w:t>
      </w:r>
      <w:r>
        <w:rPr>
          <w:rFonts w:asciiTheme="minorHAnsi" w:hAnsiTheme="minorHAnsi"/>
          <w:color w:val="000000" w:themeColor="text1"/>
          <w:sz w:val="22"/>
          <w:szCs w:val="22"/>
        </w:rPr>
        <w:t>/</w:t>
      </w:r>
      <w:r>
        <w:rPr>
          <w:rFonts w:asciiTheme="minorHAnsi" w:hAnsiTheme="minorHAnsi" w:cs="Calibri"/>
          <w:b/>
          <w:color w:val="000000" w:themeColor="text1"/>
          <w:sz w:val="22"/>
          <w:szCs w:val="22"/>
        </w:rPr>
        <w:t>lata.</w:t>
      </w:r>
    </w:p>
    <w:p w14:paraId="0962E079" w14:textId="64DC163C" w:rsidR="009064DB" w:rsidRDefault="009064DB" w:rsidP="009064DB">
      <w:pPr>
        <w:pStyle w:val="Standard"/>
        <w:tabs>
          <w:tab w:val="left" w:pos="426"/>
        </w:tabs>
        <w:spacing w:before="60" w:after="40"/>
        <w:ind w:left="502"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6A4DEE0F" w14:textId="77777777" w:rsidR="00930ACD" w:rsidRDefault="00930ACD" w:rsidP="009064DB">
      <w:pPr>
        <w:pStyle w:val="Standard"/>
        <w:tabs>
          <w:tab w:val="left" w:pos="426"/>
        </w:tabs>
        <w:spacing w:before="60" w:after="40"/>
        <w:ind w:left="502"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030EDE99" w14:textId="77777777" w:rsidR="00CF5828" w:rsidRPr="00CF5828" w:rsidRDefault="00000000" w:rsidP="00CF5828">
      <w:pPr>
        <w:pStyle w:val="Standard"/>
        <w:numPr>
          <w:ilvl w:val="0"/>
          <w:numId w:val="8"/>
        </w:numPr>
        <w:tabs>
          <w:tab w:val="left" w:pos="426"/>
        </w:tabs>
        <w:spacing w:before="60" w:after="40"/>
        <w:ind w:left="426" w:hanging="426"/>
        <w:jc w:val="both"/>
        <w:rPr>
          <w:rFonts w:ascii="Calibri" w:hAnsi="Calibri"/>
          <w:b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Oświadczam, iż </w:t>
      </w:r>
      <w:r w:rsidR="00CF5828">
        <w:rPr>
          <w:rFonts w:ascii="Calibri" w:hAnsi="Calibri" w:cs="Calibri"/>
          <w:color w:val="000000" w:themeColor="text1"/>
          <w:sz w:val="22"/>
          <w:szCs w:val="22"/>
        </w:rPr>
        <w:t>oferowany przedmiot zamówienia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wykonam w terminie: </w:t>
      </w:r>
      <w:r>
        <w:rPr>
          <w:rFonts w:asciiTheme="minorHAnsi" w:hAnsiTheme="minorHAnsi"/>
          <w:b/>
          <w:color w:val="000000" w:themeColor="text1"/>
          <w:sz w:val="22"/>
          <w:szCs w:val="22"/>
        </w:rPr>
        <w:t xml:space="preserve">do </w:t>
      </w:r>
      <w:r w:rsidR="00CF5828">
        <w:rPr>
          <w:rFonts w:asciiTheme="minorHAnsi" w:hAnsiTheme="minorHAnsi"/>
          <w:b/>
          <w:color w:val="000000" w:themeColor="text1"/>
          <w:sz w:val="22"/>
          <w:szCs w:val="22"/>
        </w:rPr>
        <w:t xml:space="preserve">175 dni </w:t>
      </w:r>
      <w:r>
        <w:rPr>
          <w:rFonts w:asciiTheme="minorHAnsi" w:hAnsiTheme="minorHAnsi"/>
          <w:b/>
          <w:color w:val="000000" w:themeColor="text1"/>
          <w:sz w:val="22"/>
          <w:szCs w:val="22"/>
        </w:rPr>
        <w:t>od daty podpisania umowy</w:t>
      </w:r>
      <w:r w:rsidR="00CF5828">
        <w:rPr>
          <w:rFonts w:asciiTheme="minorHAnsi" w:hAnsiTheme="minorHAnsi"/>
          <w:b/>
          <w:color w:val="000000" w:themeColor="text1"/>
          <w:sz w:val="22"/>
          <w:szCs w:val="22"/>
        </w:rPr>
        <w:t>.</w:t>
      </w:r>
    </w:p>
    <w:p w14:paraId="4607F8AC" w14:textId="77777777" w:rsidR="00930ACD" w:rsidRDefault="00000000" w:rsidP="00930ACD">
      <w:pPr>
        <w:pStyle w:val="Standard"/>
        <w:numPr>
          <w:ilvl w:val="0"/>
          <w:numId w:val="8"/>
        </w:numPr>
        <w:tabs>
          <w:tab w:val="left" w:pos="426"/>
        </w:tabs>
        <w:spacing w:before="60" w:after="40"/>
        <w:ind w:left="426" w:hanging="426"/>
        <w:jc w:val="both"/>
        <w:rPr>
          <w:rFonts w:ascii="Calibri" w:hAnsi="Calibri"/>
          <w:b/>
          <w:color w:val="000000" w:themeColor="text1"/>
          <w:sz w:val="22"/>
          <w:szCs w:val="22"/>
        </w:rPr>
      </w:pPr>
      <w:r w:rsidRPr="00CF5828">
        <w:rPr>
          <w:rFonts w:ascii="Calibri" w:hAnsi="Calibri" w:cs="Calibri"/>
          <w:color w:val="000000" w:themeColor="text1"/>
          <w:sz w:val="22"/>
          <w:szCs w:val="22"/>
        </w:rPr>
        <w:t xml:space="preserve">Oświadczam, że akceptuję rozliczanie </w:t>
      </w:r>
      <w:r w:rsidRPr="00CF5828">
        <w:rPr>
          <w:rFonts w:ascii="Calibri" w:hAnsi="Calibri"/>
          <w:color w:val="000000" w:themeColor="text1"/>
          <w:sz w:val="22"/>
          <w:szCs w:val="22"/>
        </w:rPr>
        <w:t>przedmiotu zamówienia na zasadach określonych we wzorze umowy.</w:t>
      </w:r>
    </w:p>
    <w:p w14:paraId="362E8125" w14:textId="77777777" w:rsidR="00930ACD" w:rsidRPr="00930ACD" w:rsidRDefault="00000000" w:rsidP="00930ACD">
      <w:pPr>
        <w:pStyle w:val="Standard"/>
        <w:numPr>
          <w:ilvl w:val="0"/>
          <w:numId w:val="8"/>
        </w:numPr>
        <w:tabs>
          <w:tab w:val="left" w:pos="426"/>
        </w:tabs>
        <w:spacing w:before="60" w:after="40"/>
        <w:ind w:left="426" w:hanging="426"/>
        <w:jc w:val="both"/>
        <w:rPr>
          <w:rFonts w:ascii="Calibri" w:hAnsi="Calibri"/>
          <w:b/>
          <w:color w:val="000000" w:themeColor="text1"/>
          <w:sz w:val="22"/>
          <w:szCs w:val="22"/>
        </w:rPr>
      </w:pPr>
      <w:r w:rsidRPr="00930ACD">
        <w:rPr>
          <w:rFonts w:ascii="Calibri" w:hAnsi="Calibri"/>
          <w:bCs/>
          <w:color w:val="000000" w:themeColor="text1"/>
          <w:sz w:val="22"/>
          <w:szCs w:val="22"/>
        </w:rPr>
        <w:t>Wadium w kwocie</w:t>
      </w:r>
      <w:r w:rsidR="00930ACD">
        <w:rPr>
          <w:rFonts w:ascii="Calibri" w:hAnsi="Calibri"/>
          <w:bCs/>
          <w:color w:val="000000" w:themeColor="text1"/>
          <w:sz w:val="22"/>
          <w:szCs w:val="22"/>
        </w:rPr>
        <w:t>:</w:t>
      </w:r>
    </w:p>
    <w:p w14:paraId="0AEB2E70" w14:textId="43B2C47A" w:rsidR="00930ACD" w:rsidRDefault="00930ACD" w:rsidP="00930ACD">
      <w:pPr>
        <w:pStyle w:val="Standard"/>
        <w:tabs>
          <w:tab w:val="left" w:pos="426"/>
        </w:tabs>
        <w:spacing w:before="60" w:after="40"/>
        <w:ind w:left="426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30AC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Zadanie I: 25 000,00 PLN</w:t>
      </w:r>
      <w:r w:rsidRPr="00930A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(słownie złotych: dwadzieścia pięć tysięcy)</w:t>
      </w:r>
      <w:r w:rsidRPr="00930AC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*</w:t>
      </w:r>
    </w:p>
    <w:p w14:paraId="2FDEBF6C" w14:textId="3C285197" w:rsidR="00930ACD" w:rsidRDefault="00930ACD" w:rsidP="00930ACD">
      <w:pPr>
        <w:pStyle w:val="Standard"/>
        <w:tabs>
          <w:tab w:val="left" w:pos="426"/>
        </w:tabs>
        <w:spacing w:before="60" w:after="4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30AC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Zadanie III: 15 000,00 PLN</w:t>
      </w:r>
      <w:r w:rsidRPr="00930A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(słownie złotych: piętnaście tysięcy)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*</w:t>
      </w:r>
    </w:p>
    <w:p w14:paraId="43BB1A74" w14:textId="27EC3CBD" w:rsidR="00930ACD" w:rsidRPr="00930ACD" w:rsidRDefault="00930ACD" w:rsidP="00930ACD">
      <w:pPr>
        <w:pStyle w:val="Standard"/>
        <w:tabs>
          <w:tab w:val="left" w:pos="426"/>
        </w:tabs>
        <w:spacing w:before="60" w:after="40"/>
        <w:ind w:left="426"/>
        <w:jc w:val="both"/>
        <w:rPr>
          <w:rFonts w:ascii="Calibri" w:hAnsi="Calibri"/>
          <w:b/>
          <w:color w:val="000000" w:themeColor="text1"/>
          <w:sz w:val="22"/>
          <w:szCs w:val="22"/>
        </w:rPr>
      </w:pPr>
      <w:r w:rsidRPr="00930AC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Zadanie III: 5 000,00 PLN</w:t>
      </w:r>
      <w:r w:rsidRPr="00930A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(słownie złotych: pięć tysięcy)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*</w:t>
      </w:r>
    </w:p>
    <w:p w14:paraId="3AF562D6" w14:textId="0FF4AAD2" w:rsidR="003D37E2" w:rsidRPr="00930ACD" w:rsidRDefault="00000000" w:rsidP="00930ACD">
      <w:pPr>
        <w:pStyle w:val="Standard"/>
        <w:tabs>
          <w:tab w:val="left" w:pos="426"/>
        </w:tabs>
        <w:spacing w:before="60" w:after="40"/>
        <w:ind w:left="426"/>
        <w:jc w:val="both"/>
        <w:rPr>
          <w:rFonts w:ascii="Calibri" w:hAnsi="Calibri"/>
          <w:b/>
          <w:color w:val="000000" w:themeColor="text1"/>
          <w:sz w:val="22"/>
          <w:szCs w:val="22"/>
        </w:rPr>
      </w:pPr>
      <w:r w:rsidRPr="00930ACD">
        <w:rPr>
          <w:rFonts w:ascii="Calibri" w:hAnsi="Calibri"/>
          <w:bCs/>
          <w:color w:val="000000" w:themeColor="text1"/>
          <w:sz w:val="22"/>
          <w:szCs w:val="22"/>
        </w:rPr>
        <w:t>zostało wniesione w dniu …………………... w formie: ………</w:t>
      </w:r>
      <w:r w:rsidR="00930ACD">
        <w:rPr>
          <w:rFonts w:ascii="Calibri" w:hAnsi="Calibri"/>
          <w:bCs/>
          <w:color w:val="000000" w:themeColor="text1"/>
          <w:sz w:val="22"/>
          <w:szCs w:val="22"/>
        </w:rPr>
        <w:t>…………………….</w:t>
      </w:r>
      <w:r w:rsidRPr="00930ACD">
        <w:rPr>
          <w:rFonts w:ascii="Calibri" w:hAnsi="Calibri"/>
          <w:bCs/>
          <w:color w:val="000000" w:themeColor="text1"/>
          <w:sz w:val="22"/>
          <w:szCs w:val="22"/>
        </w:rPr>
        <w:t>…………………………….</w:t>
      </w:r>
    </w:p>
    <w:p w14:paraId="59DDB1D7" w14:textId="77777777" w:rsidR="00930ACD" w:rsidRDefault="00000000" w:rsidP="00930ACD">
      <w:pPr>
        <w:pStyle w:val="Standard"/>
        <w:numPr>
          <w:ilvl w:val="0"/>
          <w:numId w:val="8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eastAsia="Lucida Sans Unicode" w:hAnsi="Calibri"/>
          <w:sz w:val="22"/>
          <w:szCs w:val="22"/>
          <w:lang w:eastAsia="ar-SA"/>
        </w:rPr>
        <w:t>W przypadku wybrania oferty, najpóźniej do dnia podpisania umowy, wniosę zabezpieczenie należytego wykonania umowy w wymaganej w specyfikacji wysokości oraz formie</w:t>
      </w:r>
      <w:r>
        <w:rPr>
          <w:rFonts w:ascii="Calibri" w:hAnsi="Calibri"/>
          <w:color w:val="000000" w:themeColor="text1"/>
          <w:sz w:val="22"/>
          <w:szCs w:val="22"/>
        </w:rPr>
        <w:t>.</w:t>
      </w:r>
    </w:p>
    <w:p w14:paraId="7CF4D93C" w14:textId="77777777" w:rsidR="00930ACD" w:rsidRDefault="00000000" w:rsidP="00930ACD">
      <w:pPr>
        <w:pStyle w:val="Standard"/>
        <w:numPr>
          <w:ilvl w:val="0"/>
          <w:numId w:val="8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930ACD">
        <w:rPr>
          <w:rFonts w:ascii="Calibri" w:hAnsi="Calibri"/>
          <w:color w:val="000000" w:themeColor="text1"/>
          <w:sz w:val="22"/>
          <w:szCs w:val="22"/>
        </w:rPr>
        <w:t>Oświadczam, że zapoznałem się ze specyfikacją i nie wnoszę do niej zastrzeżeń.</w:t>
      </w:r>
    </w:p>
    <w:p w14:paraId="456A8B5C" w14:textId="77777777" w:rsidR="00930ACD" w:rsidRDefault="00000000" w:rsidP="00930ACD">
      <w:pPr>
        <w:pStyle w:val="Standard"/>
        <w:numPr>
          <w:ilvl w:val="0"/>
          <w:numId w:val="8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930ACD">
        <w:rPr>
          <w:rFonts w:ascii="Calibri" w:hAnsi="Calibri"/>
          <w:color w:val="000000" w:themeColor="text1"/>
          <w:sz w:val="22"/>
          <w:szCs w:val="22"/>
        </w:rPr>
        <w:t>Oświadczam, że uważam się za związany niniejszą ofertą na czas wskazany w specyfikacji.</w:t>
      </w:r>
    </w:p>
    <w:p w14:paraId="264432CE" w14:textId="77777777" w:rsidR="00930ACD" w:rsidRDefault="00000000" w:rsidP="00930ACD">
      <w:pPr>
        <w:pStyle w:val="Standard"/>
        <w:numPr>
          <w:ilvl w:val="0"/>
          <w:numId w:val="8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930ACD">
        <w:rPr>
          <w:rFonts w:ascii="Calibri" w:hAnsi="Calibri"/>
          <w:color w:val="000000" w:themeColor="text1"/>
          <w:sz w:val="22"/>
          <w:szCs w:val="22"/>
        </w:rPr>
        <w:t>Oświadczam, że zawarty w specyfikacji wzór umowy został zaakceptowany i zobowiązuję się                          w przypadku wybrania mojej oferty do zawarcia umowy na wymienionych w nim warunkach w miejscu  i terminie wyznaczonym przez zamawiającego.</w:t>
      </w:r>
    </w:p>
    <w:p w14:paraId="60AF3B15" w14:textId="77777777" w:rsidR="00930ACD" w:rsidRDefault="00000000" w:rsidP="00930ACD">
      <w:pPr>
        <w:pStyle w:val="Standard"/>
        <w:numPr>
          <w:ilvl w:val="0"/>
          <w:numId w:val="8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930ACD">
        <w:rPr>
          <w:rFonts w:ascii="Calibri" w:hAnsi="Calibri" w:cs="Calibri"/>
          <w:color w:val="000000" w:themeColor="text1"/>
          <w:sz w:val="22"/>
          <w:szCs w:val="22"/>
        </w:rPr>
        <w:t xml:space="preserve">Oświadczam, iż w ramach prowadzonej działalności gospodarczej profesjonalnie zrealizuję prace będące przedmiotem zamówienia oraz posiadam wymagane doświadczenie i uprawnienia, potencjał organizacyjny i zaplecze sprzętowo-kadrowe zapewniające terminową i należytą realizację przedmiotu zamówienia przy zachowaniu wysokich standardów jakościowych. </w:t>
      </w:r>
    </w:p>
    <w:p w14:paraId="22055645" w14:textId="4D4F8600" w:rsidR="00930ACD" w:rsidRPr="00975AD5" w:rsidRDefault="00000000" w:rsidP="00975AD5">
      <w:pPr>
        <w:pStyle w:val="Standard"/>
        <w:numPr>
          <w:ilvl w:val="0"/>
          <w:numId w:val="8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930ACD">
        <w:rPr>
          <w:rStyle w:val="Teksttreci"/>
          <w:rFonts w:ascii="Calibri" w:hAnsi="Calibri"/>
          <w:color w:val="000000" w:themeColor="text1"/>
        </w:rPr>
        <w:t xml:space="preserve">Oświadczam, iż </w:t>
      </w:r>
      <w:r w:rsidR="00975AD5">
        <w:rPr>
          <w:rStyle w:val="Teksttreci"/>
          <w:rFonts w:ascii="Calibri" w:hAnsi="Calibri"/>
          <w:color w:val="000000" w:themeColor="text1"/>
        </w:rPr>
        <w:t>p</w:t>
      </w:r>
      <w:r w:rsidR="00975AD5" w:rsidRPr="00975A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 wyborze </w:t>
      </w:r>
      <w:r w:rsidR="00975A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mojej </w:t>
      </w:r>
      <w:r w:rsidR="00975AD5" w:rsidRPr="00975A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oferty </w:t>
      </w:r>
      <w:r w:rsidR="00975A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jako </w:t>
      </w:r>
      <w:r w:rsidR="00975AD5" w:rsidRPr="00975AD5">
        <w:rPr>
          <w:rFonts w:asciiTheme="minorHAnsi" w:hAnsiTheme="minorHAnsi" w:cstheme="minorHAnsi"/>
          <w:color w:val="000000" w:themeColor="text1"/>
          <w:sz w:val="22"/>
          <w:szCs w:val="22"/>
        </w:rPr>
        <w:t>najkorzystniejszej dopełni</w:t>
      </w:r>
      <w:r w:rsidR="00975AD5">
        <w:rPr>
          <w:rFonts w:asciiTheme="minorHAnsi" w:hAnsiTheme="minorHAnsi" w:cstheme="minorHAnsi"/>
          <w:color w:val="000000" w:themeColor="text1"/>
          <w:sz w:val="22"/>
          <w:szCs w:val="22"/>
        </w:rPr>
        <w:t>ę</w:t>
      </w:r>
      <w:r w:rsidR="00975AD5" w:rsidRPr="00975A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formalności</w:t>
      </w:r>
      <w:r w:rsidRPr="00975AD5">
        <w:rPr>
          <w:rFonts w:ascii="Calibri" w:hAnsi="Calibri"/>
          <w:color w:val="000000" w:themeColor="text1"/>
          <w:sz w:val="22"/>
          <w:szCs w:val="22"/>
        </w:rPr>
        <w:t xml:space="preserve">, </w:t>
      </w:r>
      <w:r w:rsidRPr="00975AD5">
        <w:rPr>
          <w:rFonts w:ascii="Calibri" w:hAnsi="Calibri" w:cs="Tahoma"/>
          <w:color w:val="000000" w:themeColor="text1"/>
          <w:sz w:val="22"/>
          <w:szCs w:val="22"/>
        </w:rPr>
        <w:t>o których mowa w Rozdziale XV specyfikacji.</w:t>
      </w:r>
    </w:p>
    <w:p w14:paraId="546CED5B" w14:textId="091266FB" w:rsidR="003D37E2" w:rsidRPr="00930ACD" w:rsidRDefault="00000000" w:rsidP="00930ACD">
      <w:pPr>
        <w:pStyle w:val="Standard"/>
        <w:numPr>
          <w:ilvl w:val="0"/>
          <w:numId w:val="8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930ACD">
        <w:rPr>
          <w:rFonts w:ascii="Verdana-Bold" w:hAnsi="Verdana-Bold" w:cs="Verdana-Bold"/>
          <w:b/>
          <w:bCs/>
          <w:sz w:val="20"/>
        </w:rPr>
        <w:t>INFORMUJEMY</w:t>
      </w:r>
      <w:r w:rsidRPr="00930ACD">
        <w:rPr>
          <w:rFonts w:ascii="Verdana" w:hAnsi="Verdana" w:cs="Verdana"/>
          <w:sz w:val="20"/>
        </w:rPr>
        <w:t xml:space="preserve">, że </w:t>
      </w:r>
      <w:r w:rsidRPr="00930ACD">
        <w:rPr>
          <w:rFonts w:ascii="Calibri" w:hAnsi="Calibri"/>
          <w:i/>
          <w:sz w:val="22"/>
          <w:szCs w:val="22"/>
        </w:rPr>
        <w:t>(należy zaznaczyć właściwe)</w:t>
      </w:r>
      <w:r>
        <w:rPr>
          <w:rStyle w:val="Odwoanieprzypisudolnego"/>
          <w:rFonts w:ascii="Calibri" w:hAnsi="Calibri"/>
          <w:i/>
          <w:sz w:val="22"/>
          <w:szCs w:val="22"/>
        </w:rPr>
        <w:footnoteReference w:id="1"/>
      </w:r>
      <w:r w:rsidRPr="00930ACD">
        <w:rPr>
          <w:rFonts w:ascii="Verdana" w:hAnsi="Verdana" w:cs="Verdana"/>
          <w:sz w:val="20"/>
        </w:rPr>
        <w:t>:</w:t>
      </w:r>
    </w:p>
    <w:p w14:paraId="71DA9E36" w14:textId="77777777" w:rsidR="003D37E2" w:rsidRDefault="00000000">
      <w:pPr>
        <w:widowControl/>
        <w:suppressAutoHyphens w:val="0"/>
        <w:autoSpaceDE w:val="0"/>
        <w:autoSpaceDN w:val="0"/>
        <w:adjustRightInd w:val="0"/>
        <w:spacing w:before="60" w:after="60"/>
        <w:ind w:firstLine="425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>
        <w:rPr>
          <w:rFonts w:ascii="Arial" w:hAnsi="Arial" w:cs="Arial"/>
          <w:sz w:val="18"/>
          <w:szCs w:val="18"/>
          <w:lang w:eastAsia="zh-CN"/>
        </w:rPr>
      </w:r>
      <w:r>
        <w:rPr>
          <w:rFonts w:ascii="Arial" w:hAnsi="Arial" w:cs="Arial"/>
          <w:sz w:val="18"/>
          <w:szCs w:val="18"/>
          <w:lang w:eastAsia="zh-CN"/>
        </w:rPr>
        <w:fldChar w:fldCharType="separate"/>
      </w:r>
      <w:r>
        <w:rPr>
          <w:rFonts w:ascii="Arial" w:hAnsi="Arial" w:cs="Arial"/>
          <w:sz w:val="18"/>
          <w:szCs w:val="18"/>
          <w:lang w:eastAsia="zh-CN"/>
        </w:rPr>
        <w:fldChar w:fldCharType="end"/>
      </w:r>
      <w:r>
        <w:rPr>
          <w:rFonts w:ascii="Arial" w:hAnsi="Arial" w:cs="Arial"/>
          <w:sz w:val="18"/>
          <w:szCs w:val="18"/>
          <w:lang w:eastAsia="zh-CN"/>
        </w:rPr>
        <w:t xml:space="preserve">  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wybór oferty </w:t>
      </w:r>
      <w:r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nie będzie* </w:t>
      </w:r>
      <w:r>
        <w:rPr>
          <w:rFonts w:ascii="Calibri" w:eastAsia="Times New Roman" w:hAnsi="Calibri" w:cs="Calibri"/>
          <w:sz w:val="22"/>
          <w:szCs w:val="22"/>
          <w:lang w:eastAsia="pl-PL"/>
        </w:rPr>
        <w:t>prowadzić do powstania u Zamawiającego obowiązku podatkowego</w:t>
      </w:r>
      <w:r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.</w:t>
      </w:r>
    </w:p>
    <w:p w14:paraId="6AF47BDE" w14:textId="225F62F6" w:rsidR="003D37E2" w:rsidRDefault="00000000">
      <w:pPr>
        <w:widowControl/>
        <w:suppressAutoHyphens w:val="0"/>
        <w:autoSpaceDE w:val="0"/>
        <w:autoSpaceDN w:val="0"/>
        <w:adjustRightInd w:val="0"/>
        <w:ind w:left="709" w:hanging="283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>
        <w:rPr>
          <w:rFonts w:ascii="Arial" w:hAnsi="Arial" w:cs="Arial"/>
          <w:sz w:val="18"/>
          <w:szCs w:val="18"/>
          <w:lang w:eastAsia="zh-CN"/>
        </w:rPr>
      </w:r>
      <w:r>
        <w:rPr>
          <w:rFonts w:ascii="Arial" w:hAnsi="Arial" w:cs="Arial"/>
          <w:sz w:val="18"/>
          <w:szCs w:val="18"/>
          <w:lang w:eastAsia="zh-CN"/>
        </w:rPr>
        <w:fldChar w:fldCharType="separate"/>
      </w:r>
      <w:r>
        <w:rPr>
          <w:rFonts w:ascii="Arial" w:hAnsi="Arial" w:cs="Arial"/>
          <w:sz w:val="18"/>
          <w:szCs w:val="18"/>
          <w:lang w:eastAsia="zh-CN"/>
        </w:rPr>
        <w:fldChar w:fldCharType="end"/>
      </w:r>
      <w:r>
        <w:rPr>
          <w:rFonts w:ascii="Arial" w:hAnsi="Arial" w:cs="Arial"/>
          <w:sz w:val="18"/>
          <w:szCs w:val="18"/>
          <w:lang w:eastAsia="zh-CN"/>
        </w:rPr>
        <w:t xml:space="preserve"> 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wybór oferty </w:t>
      </w:r>
      <w:r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będzie* 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prowadzić do powstania u Zamawiającego obowiązku podatkowego w odniesieniu do następujących </w:t>
      </w:r>
      <w:r>
        <w:rPr>
          <w:rFonts w:ascii="Calibri" w:eastAsia="Times New Roman" w:hAnsi="Calibri" w:cs="Calibri"/>
          <w:i/>
          <w:iCs/>
          <w:sz w:val="22"/>
          <w:szCs w:val="22"/>
          <w:lang w:eastAsia="pl-PL"/>
        </w:rPr>
        <w:t>towarów/ usług</w:t>
      </w:r>
      <w:r>
        <w:rPr>
          <w:rFonts w:ascii="Calibri" w:eastAsia="Times New Roman" w:hAnsi="Calibri" w:cs="Calibri"/>
          <w:sz w:val="22"/>
          <w:szCs w:val="22"/>
          <w:lang w:eastAsia="pl-PL"/>
        </w:rPr>
        <w:t>: _________________________________________.</w:t>
      </w:r>
    </w:p>
    <w:p w14:paraId="4040F666" w14:textId="77777777" w:rsidR="003D37E2" w:rsidRDefault="00000000">
      <w:pPr>
        <w:widowControl/>
        <w:suppressAutoHyphens w:val="0"/>
        <w:autoSpaceDE w:val="0"/>
        <w:autoSpaceDN w:val="0"/>
        <w:adjustRightInd w:val="0"/>
        <w:ind w:left="709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lastRenderedPageBreak/>
        <w:t xml:space="preserve">Wartość </w:t>
      </w:r>
      <w:r>
        <w:rPr>
          <w:rFonts w:ascii="Calibri" w:eastAsia="Times New Roman" w:hAnsi="Calibri" w:cs="Calibri"/>
          <w:i/>
          <w:iCs/>
          <w:sz w:val="22"/>
          <w:szCs w:val="22"/>
          <w:lang w:eastAsia="pl-PL"/>
        </w:rPr>
        <w:t xml:space="preserve">towaru/ usług </w:t>
      </w:r>
      <w:r>
        <w:rPr>
          <w:rFonts w:ascii="Calibri" w:eastAsia="Times New Roman" w:hAnsi="Calibri" w:cs="Calibri"/>
          <w:sz w:val="22"/>
          <w:szCs w:val="22"/>
          <w:lang w:eastAsia="pl-PL"/>
        </w:rPr>
        <w:t>powodująca obowiązek podatkowy u Zamawiającego to ___________ zł netto.</w:t>
      </w:r>
    </w:p>
    <w:p w14:paraId="17397F8C" w14:textId="77777777" w:rsidR="003D37E2" w:rsidRDefault="00000000">
      <w:pPr>
        <w:widowControl/>
        <w:suppressAutoHyphens w:val="0"/>
        <w:autoSpaceDE w:val="0"/>
        <w:autoSpaceDN w:val="0"/>
        <w:adjustRightInd w:val="0"/>
        <w:ind w:left="709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Zgodnie z wiedzą Wykonawcy, zastosowanie będzie miała następująca stawka podatku od towarów i usług ___________ %</w:t>
      </w:r>
    </w:p>
    <w:p w14:paraId="13DEE532" w14:textId="2C8EA762" w:rsidR="003D37E2" w:rsidRDefault="00000000" w:rsidP="00975AD5">
      <w:pPr>
        <w:pStyle w:val="Standard"/>
        <w:numPr>
          <w:ilvl w:val="0"/>
          <w:numId w:val="8"/>
        </w:numPr>
        <w:tabs>
          <w:tab w:val="left" w:pos="426"/>
        </w:tabs>
        <w:spacing w:before="60"/>
        <w:ind w:left="426" w:hanging="426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Wskazuję dostępność odpisu z właściwego rejestru lub z centralnej ewidencji i informacji o działalności gospodarczej (z którego wynika umocowanie do reprezentowania Wykonawcy) w formie elektronicznej pod następującymi adresami internetowymi </w:t>
      </w:r>
      <w:r>
        <w:rPr>
          <w:rFonts w:ascii="Calibri" w:hAnsi="Calibri"/>
          <w:i/>
          <w:sz w:val="22"/>
          <w:szCs w:val="22"/>
        </w:rPr>
        <w:t>(należy zaznaczyć właściwe):</w:t>
      </w:r>
    </w:p>
    <w:p w14:paraId="690B5FA4" w14:textId="77777777" w:rsidR="003D37E2" w:rsidRDefault="00000000">
      <w:pPr>
        <w:autoSpaceDE w:val="0"/>
        <w:spacing w:before="240" w:after="60" w:line="360" w:lineRule="auto"/>
        <w:ind w:left="720" w:hanging="295"/>
        <w:rPr>
          <w:rFonts w:ascii="Calibri" w:hAnsi="Calibri" w:cs="Calibri"/>
        </w:rPr>
      </w:pPr>
      <w:r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>
        <w:rPr>
          <w:rFonts w:ascii="Arial" w:hAnsi="Arial" w:cs="Arial"/>
          <w:sz w:val="18"/>
          <w:szCs w:val="18"/>
          <w:lang w:eastAsia="zh-CN"/>
        </w:rPr>
      </w:r>
      <w:r>
        <w:rPr>
          <w:rFonts w:ascii="Arial" w:hAnsi="Arial" w:cs="Arial"/>
          <w:sz w:val="18"/>
          <w:szCs w:val="18"/>
          <w:lang w:eastAsia="zh-CN"/>
        </w:rPr>
        <w:fldChar w:fldCharType="separate"/>
      </w:r>
      <w:r>
        <w:rPr>
          <w:rFonts w:ascii="Arial" w:hAnsi="Arial" w:cs="Arial"/>
          <w:sz w:val="18"/>
          <w:szCs w:val="18"/>
          <w:lang w:eastAsia="zh-CN"/>
        </w:rPr>
        <w:fldChar w:fldCharType="end"/>
      </w:r>
      <w:r>
        <w:rPr>
          <w:rFonts w:ascii="Arial" w:hAnsi="Arial" w:cs="Arial"/>
          <w:sz w:val="18"/>
          <w:szCs w:val="18"/>
          <w:lang w:eastAsia="zh-CN"/>
        </w:rPr>
        <w:t xml:space="preserve">   </w:t>
      </w:r>
      <w:hyperlink r:id="rId8" w:history="1">
        <w:r>
          <w:rPr>
            <w:rStyle w:val="Hipercze"/>
            <w:rFonts w:ascii="Calibri" w:hAnsi="Calibri" w:cs="Calibri"/>
            <w:sz w:val="22"/>
            <w:szCs w:val="22"/>
          </w:rPr>
          <w:t>https://ems.ms.gov.pl</w:t>
        </w:r>
      </w:hyperlink>
      <w:r>
        <w:rPr>
          <w:rFonts w:ascii="Calibri" w:hAnsi="Calibri" w:cs="Calibri"/>
          <w:sz w:val="22"/>
          <w:szCs w:val="22"/>
        </w:rPr>
        <w:t xml:space="preserve"> - dla odpisu z Krajowego Rejestru Sądowego</w:t>
      </w:r>
    </w:p>
    <w:p w14:paraId="7461046C" w14:textId="77777777" w:rsidR="003D37E2" w:rsidRDefault="00000000">
      <w:pPr>
        <w:autoSpaceDE w:val="0"/>
        <w:spacing w:after="60" w:line="360" w:lineRule="auto"/>
        <w:ind w:left="720" w:hanging="295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>
        <w:rPr>
          <w:rFonts w:ascii="Arial" w:hAnsi="Arial" w:cs="Arial"/>
          <w:sz w:val="18"/>
          <w:szCs w:val="18"/>
          <w:lang w:eastAsia="zh-CN"/>
        </w:rPr>
      </w:r>
      <w:r>
        <w:rPr>
          <w:rFonts w:ascii="Arial" w:hAnsi="Arial" w:cs="Arial"/>
          <w:sz w:val="18"/>
          <w:szCs w:val="18"/>
          <w:lang w:eastAsia="zh-CN"/>
        </w:rPr>
        <w:fldChar w:fldCharType="separate"/>
      </w:r>
      <w:r>
        <w:rPr>
          <w:rFonts w:ascii="Arial" w:hAnsi="Arial" w:cs="Arial"/>
          <w:sz w:val="18"/>
          <w:szCs w:val="18"/>
          <w:lang w:eastAsia="zh-CN"/>
        </w:rPr>
        <w:fldChar w:fldCharType="end"/>
      </w:r>
      <w:r>
        <w:rPr>
          <w:rFonts w:ascii="Arial" w:hAnsi="Arial" w:cs="Arial"/>
          <w:sz w:val="18"/>
          <w:szCs w:val="18"/>
          <w:lang w:eastAsia="zh-CN"/>
        </w:rPr>
        <w:t xml:space="preserve">   </w:t>
      </w:r>
      <w:hyperlink r:id="rId9" w:history="1">
        <w:r>
          <w:rPr>
            <w:rStyle w:val="Hipercze"/>
            <w:rFonts w:ascii="Calibri" w:hAnsi="Calibri" w:cs="Calibri"/>
            <w:sz w:val="22"/>
            <w:szCs w:val="22"/>
          </w:rPr>
          <w:t>https://www.ceidg.gov.pl</w:t>
        </w:r>
      </w:hyperlink>
      <w:r>
        <w:rPr>
          <w:rFonts w:ascii="Calibri" w:hAnsi="Calibri" w:cs="Calibri"/>
          <w:sz w:val="22"/>
          <w:szCs w:val="22"/>
        </w:rPr>
        <w:t xml:space="preserve"> - dla odpisu z CEDIG</w:t>
      </w:r>
    </w:p>
    <w:p w14:paraId="48F38803" w14:textId="77777777" w:rsidR="003D37E2" w:rsidRDefault="00000000">
      <w:pPr>
        <w:autoSpaceDE w:val="0"/>
        <w:spacing w:after="60" w:line="360" w:lineRule="auto"/>
        <w:ind w:left="720" w:hanging="294"/>
        <w:rPr>
          <w:rFonts w:ascii="Calibri" w:hAnsi="Calibri" w:cs="Calibri"/>
          <w:i/>
          <w:u w:val="single"/>
          <w:vertAlign w:val="superscript"/>
        </w:rPr>
      </w:pPr>
      <w:r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>
        <w:rPr>
          <w:rFonts w:ascii="Arial" w:hAnsi="Arial" w:cs="Arial"/>
          <w:sz w:val="18"/>
          <w:szCs w:val="18"/>
          <w:lang w:eastAsia="zh-CN"/>
        </w:rPr>
      </w:r>
      <w:r>
        <w:rPr>
          <w:rFonts w:ascii="Arial" w:hAnsi="Arial" w:cs="Arial"/>
          <w:sz w:val="18"/>
          <w:szCs w:val="18"/>
          <w:lang w:eastAsia="zh-CN"/>
        </w:rPr>
        <w:fldChar w:fldCharType="separate"/>
      </w:r>
      <w:r>
        <w:rPr>
          <w:rFonts w:ascii="Arial" w:hAnsi="Arial" w:cs="Arial"/>
          <w:sz w:val="18"/>
          <w:szCs w:val="18"/>
          <w:lang w:eastAsia="zh-CN"/>
        </w:rPr>
        <w:fldChar w:fldCharType="end"/>
      </w:r>
      <w:r>
        <w:rPr>
          <w:rFonts w:ascii="Arial" w:hAnsi="Arial" w:cs="Arial"/>
          <w:sz w:val="18"/>
          <w:szCs w:val="18"/>
          <w:lang w:eastAsia="zh-CN"/>
        </w:rPr>
        <w:t xml:space="preserve">   </w:t>
      </w:r>
      <w:r>
        <w:rPr>
          <w:rFonts w:ascii="Calibri" w:hAnsi="Calibri" w:cs="Calibri"/>
          <w:sz w:val="22"/>
          <w:szCs w:val="22"/>
        </w:rPr>
        <w:t>http://…………………………. - inny dokument</w:t>
      </w:r>
    </w:p>
    <w:p w14:paraId="41B5C0C5" w14:textId="2BB5A4D3" w:rsidR="003D37E2" w:rsidRDefault="00000000" w:rsidP="00975AD5">
      <w:pPr>
        <w:pStyle w:val="Standard"/>
        <w:numPr>
          <w:ilvl w:val="0"/>
          <w:numId w:val="8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 xml:space="preserve">Oświadczam, że zamierzam powierzyć podwykonawcom następującą część zamówienia </w:t>
      </w:r>
      <w:r>
        <w:rPr>
          <w:rFonts w:ascii="Calibri" w:hAnsi="Calibri" w:cs="Arial"/>
          <w:color w:val="000000" w:themeColor="text1"/>
          <w:sz w:val="22"/>
          <w:szCs w:val="22"/>
        </w:rPr>
        <w:t>(jeżeli dotyczy)</w:t>
      </w:r>
      <w:r>
        <w:rPr>
          <w:rFonts w:ascii="Calibri" w:hAnsi="Calibri"/>
          <w:color w:val="000000" w:themeColor="text1"/>
          <w:sz w:val="22"/>
          <w:szCs w:val="22"/>
        </w:rPr>
        <w:t>:</w:t>
      </w:r>
    </w:p>
    <w:tbl>
      <w:tblPr>
        <w:tblW w:w="9747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13"/>
        <w:gridCol w:w="4031"/>
        <w:gridCol w:w="5103"/>
      </w:tblGrid>
      <w:tr w:rsidR="003D37E2" w14:paraId="5B53FC18" w14:textId="77777777">
        <w:trPr>
          <w:cantSplit/>
          <w:trHeight w:val="781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vAlign w:val="center"/>
          </w:tcPr>
          <w:p w14:paraId="74B10BB2" w14:textId="77777777" w:rsidR="003D37E2" w:rsidRDefault="0000000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 w:themeColor="text1"/>
              </w:rPr>
              <w:t>Lp.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471AAC77" w14:textId="77777777" w:rsidR="003D37E2" w:rsidRDefault="0000000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Firmy podwykonawców </w:t>
            </w:r>
          </w:p>
          <w:p w14:paraId="6557345C" w14:textId="77777777" w:rsidR="003D37E2" w:rsidRDefault="0000000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[o ile jest to wiadomo]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80932C" w14:textId="77777777" w:rsidR="003D37E2" w:rsidRDefault="0000000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Wskazanie części zamówienia </w:t>
            </w:r>
          </w:p>
          <w:p w14:paraId="289AF273" w14:textId="77777777" w:rsidR="003D37E2" w:rsidRDefault="0000000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powierzonej podwykonawcom</w:t>
            </w:r>
          </w:p>
        </w:tc>
      </w:tr>
      <w:tr w:rsidR="003D37E2" w14:paraId="56F90659" w14:textId="77777777">
        <w:trPr>
          <w:cantSplit/>
          <w:trHeight w:val="1018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FFB0826" w14:textId="77777777" w:rsidR="003D37E2" w:rsidRDefault="0000000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</w:rPr>
              <w:t>1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C747512" w14:textId="77777777" w:rsidR="003D37E2" w:rsidRDefault="003D37E2">
            <w:pPr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BF028" w14:textId="77777777" w:rsidR="003D37E2" w:rsidRDefault="003D37E2">
            <w:pPr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3D37E2" w14:paraId="70DA4A59" w14:textId="77777777">
        <w:trPr>
          <w:cantSplit/>
          <w:trHeight w:val="1006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A7559AD" w14:textId="77777777" w:rsidR="003D37E2" w:rsidRDefault="0000000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</w:rPr>
              <w:t>2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2FE176A" w14:textId="77777777" w:rsidR="003D37E2" w:rsidRDefault="003D37E2">
            <w:pPr>
              <w:jc w:val="center"/>
              <w:rPr>
                <w:rFonts w:ascii="Calibri" w:hAnsi="Calibri" w:cs="Calibri"/>
                <w:color w:val="000000" w:themeColor="text1"/>
              </w:rPr>
            </w:pPr>
          </w:p>
          <w:p w14:paraId="18D527FC" w14:textId="77777777" w:rsidR="003D37E2" w:rsidRDefault="003D37E2">
            <w:pPr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BA65E" w14:textId="77777777" w:rsidR="003D37E2" w:rsidRDefault="003D37E2">
            <w:pPr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</w:tr>
    </w:tbl>
    <w:p w14:paraId="435394A9" w14:textId="77777777" w:rsidR="00975AD5" w:rsidRDefault="00000000" w:rsidP="00975AD5">
      <w:pPr>
        <w:pStyle w:val="Standard"/>
        <w:numPr>
          <w:ilvl w:val="0"/>
          <w:numId w:val="8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 w:cs="Arial"/>
          <w:color w:val="000000" w:themeColor="text1"/>
          <w:sz w:val="22"/>
          <w:szCs w:val="22"/>
        </w:rPr>
        <w:t>Oświadczam, że wypełniłem obowiązki informacyjne przewidziane w art. 13 lub art. 14 RODO</w:t>
      </w:r>
      <w:r>
        <w:rPr>
          <w:rStyle w:val="Odwoanieprzypisudolnego"/>
          <w:rFonts w:ascii="Calibri" w:hAnsi="Calibri" w:cs="Arial"/>
          <w:color w:val="000000" w:themeColor="text1"/>
          <w:sz w:val="22"/>
          <w:szCs w:val="22"/>
        </w:rPr>
        <w:footnoteReference w:id="2"/>
      </w:r>
      <w:r>
        <w:rPr>
          <w:rFonts w:ascii="Calibri" w:hAnsi="Calibri" w:cs="Arial"/>
          <w:color w:val="000000" w:themeColor="text1"/>
          <w:sz w:val="22"/>
          <w:szCs w:val="22"/>
        </w:rPr>
        <w:t>wobec osób fizycznych, od których dane osobowe bezpośrednio lub pośrednio pozyskałem w celu ubiegania się o udzielenie zamówienia publicznego w niniejszym postępowaniu.</w:t>
      </w:r>
    </w:p>
    <w:p w14:paraId="5518418D" w14:textId="1B7DC74D" w:rsidR="003D37E2" w:rsidRPr="00975AD5" w:rsidRDefault="00000000" w:rsidP="00975AD5">
      <w:pPr>
        <w:pStyle w:val="Standard"/>
        <w:numPr>
          <w:ilvl w:val="0"/>
          <w:numId w:val="8"/>
        </w:numPr>
        <w:tabs>
          <w:tab w:val="left" w:pos="426"/>
        </w:tabs>
        <w:spacing w:before="120"/>
        <w:ind w:left="426" w:hanging="568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975AD5">
        <w:rPr>
          <w:rFonts w:ascii="Calibri" w:hAnsi="Calibri"/>
          <w:color w:val="000000" w:themeColor="text1"/>
          <w:sz w:val="22"/>
          <w:szCs w:val="22"/>
        </w:rPr>
        <w:t>Oświadczam, że cała oferta składa się z niniejszego dokumentu oraz:</w:t>
      </w:r>
    </w:p>
    <w:p w14:paraId="1E97AADF" w14:textId="77777777" w:rsidR="003D37E2" w:rsidRDefault="00000000">
      <w:pPr>
        <w:widowControl/>
        <w:numPr>
          <w:ilvl w:val="0"/>
          <w:numId w:val="5"/>
        </w:numPr>
        <w:autoSpaceDE w:val="0"/>
        <w:spacing w:before="120" w:after="120" w:line="280" w:lineRule="atLeast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oświadczenia o niepodleganiu wykluczeniu oraz spełnieniu warunków udziału w postępowaniu,</w:t>
      </w:r>
    </w:p>
    <w:p w14:paraId="3B82FA7D" w14:textId="77777777" w:rsidR="003D37E2" w:rsidRDefault="00000000">
      <w:pPr>
        <w:widowControl/>
        <w:numPr>
          <w:ilvl w:val="0"/>
          <w:numId w:val="5"/>
        </w:numPr>
        <w:autoSpaceDE w:val="0"/>
        <w:spacing w:before="120" w:after="120" w:line="280" w:lineRule="atLeast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>
        <w:rPr>
          <w:rFonts w:ascii="Calibri" w:hAnsi="Calibri"/>
          <w:color w:val="000000"/>
          <w:sz w:val="22"/>
          <w:szCs w:val="22"/>
        </w:rPr>
        <w:t xml:space="preserve">oświadczenia Wykonawców wspólnie ubiegających się o udzielenie zamówienia, z którego wynika, które usługi wykonują poszczególni Wykonawcy </w:t>
      </w:r>
      <w:r>
        <w:rPr>
          <w:rFonts w:ascii="Calibri" w:hAnsi="Calibri"/>
          <w:i/>
          <w:color w:val="000000"/>
          <w:sz w:val="22"/>
          <w:szCs w:val="22"/>
        </w:rPr>
        <w:t>(jeżeli dotyczy);</w:t>
      </w:r>
    </w:p>
    <w:p w14:paraId="2AD06035" w14:textId="77777777" w:rsidR="003D37E2" w:rsidRDefault="00000000">
      <w:pPr>
        <w:widowControl/>
        <w:numPr>
          <w:ilvl w:val="0"/>
          <w:numId w:val="5"/>
        </w:numPr>
        <w:autoSpaceDE w:val="0"/>
        <w:spacing w:before="120" w:after="120" w:line="280" w:lineRule="atLeast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zobowiązania podmiotów udostępniających zasoby do oddania do dyspozycji niezbędnych zasobów na potrzeby realizacji zamówienia </w:t>
      </w:r>
      <w:r w:rsidRPr="00930ACD">
        <w:rPr>
          <w:rFonts w:ascii="Calibri" w:eastAsia="Times New Roman" w:hAnsi="Calibri"/>
          <w:i/>
          <w:iCs/>
          <w:color w:val="000000" w:themeColor="text1"/>
          <w:sz w:val="22"/>
          <w:szCs w:val="22"/>
          <w:lang w:eastAsia="pl-PL"/>
        </w:rPr>
        <w:t>(jeżeli dotyczy),</w:t>
      </w:r>
    </w:p>
    <w:p w14:paraId="1707A015" w14:textId="77777777" w:rsidR="003D37E2" w:rsidRDefault="00000000">
      <w:pPr>
        <w:widowControl/>
        <w:numPr>
          <w:ilvl w:val="0"/>
          <w:numId w:val="5"/>
        </w:numPr>
        <w:autoSpaceDE w:val="0"/>
        <w:spacing w:before="120" w:after="120" w:line="280" w:lineRule="atLeast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dokumentów, z których wynika umocowanie osób do reprezentowania Wykonawcy, o których mowa w Rozdz. X pkt II </w:t>
      </w:r>
      <w:proofErr w:type="spellStart"/>
      <w:r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ppkt</w:t>
      </w:r>
      <w:proofErr w:type="spellEnd"/>
      <w:r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 3 lit. b) specyfikacji;  </w:t>
      </w:r>
    </w:p>
    <w:p w14:paraId="1A94FC67" w14:textId="77777777" w:rsidR="003D37E2" w:rsidRDefault="00000000">
      <w:pPr>
        <w:widowControl/>
        <w:numPr>
          <w:ilvl w:val="0"/>
          <w:numId w:val="5"/>
        </w:numPr>
        <w:autoSpaceDE w:val="0"/>
        <w:spacing w:before="120" w:after="120" w:line="280" w:lineRule="atLeast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oświadczenia o ustanowieniu pełnomocnika do reprezentowania w postępowaniu o udzielenie zamówienia albo reprezentowania w postępowaniu i zawarcia umowy w sprawie zamówienia publicznego, o którym mowa w Rozdz. X pkt II </w:t>
      </w:r>
      <w:proofErr w:type="spellStart"/>
      <w:r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ppkt</w:t>
      </w:r>
      <w:proofErr w:type="spellEnd"/>
      <w:r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 xml:space="preserve"> 3 lit. d) specyfikacji (jeżeli dotyczy); </w:t>
      </w:r>
    </w:p>
    <w:p w14:paraId="60A3CCCA" w14:textId="77777777" w:rsidR="003D37E2" w:rsidRDefault="00000000">
      <w:pPr>
        <w:widowControl/>
        <w:numPr>
          <w:ilvl w:val="0"/>
          <w:numId w:val="5"/>
        </w:numPr>
        <w:autoSpaceDE w:val="0"/>
        <w:spacing w:before="120" w:after="120" w:line="280" w:lineRule="atLeast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uzasadnienie, że zastrzeżone informacje stanowią tajemnicę przedsiębiorstwa w rozumieniu art. 11 ust. 4 ustawy o zwalczaniu nieuczciwej konkurencji (</w:t>
      </w:r>
      <w:proofErr w:type="spellStart"/>
      <w:r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t.j</w:t>
      </w:r>
      <w:proofErr w:type="spellEnd"/>
      <w:r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. Dz. U. z 2020 r., poz. 1913) (jeżeli dotyczy);</w:t>
      </w:r>
    </w:p>
    <w:p w14:paraId="06F44544" w14:textId="77777777" w:rsidR="003D37E2" w:rsidRDefault="00000000">
      <w:pPr>
        <w:widowControl/>
        <w:numPr>
          <w:ilvl w:val="0"/>
          <w:numId w:val="5"/>
        </w:numPr>
        <w:autoSpaceDE w:val="0"/>
        <w:spacing w:before="120" w:after="120" w:line="280" w:lineRule="atLeast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lastRenderedPageBreak/>
        <w:t>oryginał dokumentu poręczenia lub gwarancji, złożony zgodnie z wymaganiami zawartymi w Rozdziale IX pkt 5 specyfikacji;</w:t>
      </w:r>
    </w:p>
    <w:p w14:paraId="6411FA0C" w14:textId="77777777" w:rsidR="003D37E2" w:rsidRDefault="00000000">
      <w:pPr>
        <w:widowControl/>
        <w:numPr>
          <w:ilvl w:val="0"/>
          <w:numId w:val="5"/>
        </w:numPr>
        <w:autoSpaceDE w:val="0"/>
        <w:spacing w:before="120" w:after="120" w:line="280" w:lineRule="atLeast"/>
        <w:ind w:left="709" w:hanging="284"/>
        <w:jc w:val="both"/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 w:themeColor="text1"/>
          <w:sz w:val="22"/>
          <w:szCs w:val="22"/>
          <w:lang w:eastAsia="pl-PL"/>
        </w:rPr>
        <w:t>zaakceptowanego wzoru umowy, o którym mowa w Rozdz. XVII specyfikacji (wymóg porządkowy)</w:t>
      </w:r>
    </w:p>
    <w:p w14:paraId="20B28EFB" w14:textId="79826265" w:rsidR="003D37E2" w:rsidRDefault="00000000" w:rsidP="00975AD5">
      <w:pPr>
        <w:pStyle w:val="Standard"/>
        <w:numPr>
          <w:ilvl w:val="0"/>
          <w:numId w:val="8"/>
        </w:numPr>
        <w:tabs>
          <w:tab w:val="left" w:pos="426"/>
        </w:tabs>
        <w:spacing w:before="120"/>
        <w:ind w:left="426"/>
        <w:jc w:val="both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>Załącznikami do niniejszej oferty są następujące dokumenty, które nie były wymagane przez zamawiającego, a są istotne dla przebiegu postępowania:</w:t>
      </w:r>
    </w:p>
    <w:p w14:paraId="7D23E6E1" w14:textId="77777777" w:rsidR="003D37E2" w:rsidRDefault="00000000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>...................................................</w:t>
      </w:r>
    </w:p>
    <w:p w14:paraId="655D52AD" w14:textId="77777777" w:rsidR="003D37E2" w:rsidRDefault="00000000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>...................................................</w:t>
      </w:r>
    </w:p>
    <w:p w14:paraId="13B1AFB2" w14:textId="77777777" w:rsidR="00975AD5" w:rsidRDefault="00000000" w:rsidP="00975AD5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>..................................................</w:t>
      </w:r>
    </w:p>
    <w:p w14:paraId="67479561" w14:textId="753CA1ED" w:rsidR="003D37E2" w:rsidRPr="00975AD5" w:rsidRDefault="00000000" w:rsidP="00975AD5">
      <w:pPr>
        <w:pStyle w:val="Standard"/>
        <w:numPr>
          <w:ilvl w:val="0"/>
          <w:numId w:val="8"/>
        </w:numPr>
        <w:spacing w:before="40" w:after="40"/>
        <w:ind w:left="426" w:hanging="568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975AD5">
        <w:rPr>
          <w:rFonts w:ascii="Calibri" w:hAnsi="Calibri"/>
          <w:color w:val="000000" w:themeColor="text1"/>
          <w:sz w:val="22"/>
          <w:szCs w:val="22"/>
        </w:rPr>
        <w:t>Celem umożliwienia wymiany informacji związanych z niniejszym postępowaniem, udostępniam następujące dane:</w:t>
      </w:r>
    </w:p>
    <w:p w14:paraId="403A8DAB" w14:textId="77777777" w:rsidR="003D37E2" w:rsidRDefault="00000000">
      <w:pPr>
        <w:pStyle w:val="Standard"/>
        <w:numPr>
          <w:ilvl w:val="0"/>
          <w:numId w:val="3"/>
        </w:numPr>
        <w:tabs>
          <w:tab w:val="clear" w:pos="360"/>
          <w:tab w:val="num" w:pos="851"/>
        </w:tabs>
        <w:spacing w:before="40" w:after="40"/>
        <w:ind w:left="709" w:hanging="283"/>
        <w:jc w:val="both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 xml:space="preserve">nr tel.: </w:t>
      </w:r>
      <w:r>
        <w:rPr>
          <w:rFonts w:ascii="Calibri" w:hAnsi="Calibri"/>
          <w:color w:val="000000" w:themeColor="text1"/>
          <w:sz w:val="22"/>
          <w:szCs w:val="22"/>
        </w:rPr>
        <w:tab/>
      </w:r>
      <w:r>
        <w:rPr>
          <w:rFonts w:ascii="Calibri" w:hAnsi="Calibri"/>
          <w:color w:val="000000" w:themeColor="text1"/>
          <w:sz w:val="22"/>
          <w:szCs w:val="22"/>
        </w:rPr>
        <w:tab/>
      </w:r>
      <w:r>
        <w:rPr>
          <w:rFonts w:ascii="Calibri" w:hAnsi="Calibri"/>
          <w:color w:val="000000" w:themeColor="text1"/>
          <w:sz w:val="22"/>
          <w:szCs w:val="22"/>
        </w:rPr>
        <w:tab/>
        <w:t>..................................................</w:t>
      </w:r>
    </w:p>
    <w:p w14:paraId="2159B463" w14:textId="77777777" w:rsidR="003D37E2" w:rsidRDefault="00000000">
      <w:pPr>
        <w:pStyle w:val="Standard"/>
        <w:numPr>
          <w:ilvl w:val="0"/>
          <w:numId w:val="3"/>
        </w:numPr>
        <w:tabs>
          <w:tab w:val="clear" w:pos="360"/>
          <w:tab w:val="num" w:pos="851"/>
        </w:tabs>
        <w:spacing w:before="40" w:after="40"/>
        <w:ind w:left="709" w:hanging="283"/>
        <w:jc w:val="both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 xml:space="preserve">nr fax.: </w:t>
      </w:r>
      <w:r>
        <w:rPr>
          <w:rFonts w:ascii="Calibri" w:hAnsi="Calibri"/>
          <w:color w:val="000000" w:themeColor="text1"/>
          <w:sz w:val="22"/>
          <w:szCs w:val="22"/>
        </w:rPr>
        <w:tab/>
      </w:r>
      <w:r>
        <w:rPr>
          <w:rFonts w:ascii="Calibri" w:hAnsi="Calibri"/>
          <w:color w:val="000000" w:themeColor="text1"/>
          <w:sz w:val="22"/>
          <w:szCs w:val="22"/>
        </w:rPr>
        <w:tab/>
      </w:r>
      <w:r>
        <w:rPr>
          <w:rFonts w:ascii="Calibri" w:hAnsi="Calibri"/>
          <w:color w:val="000000" w:themeColor="text1"/>
          <w:sz w:val="22"/>
          <w:szCs w:val="22"/>
        </w:rPr>
        <w:tab/>
        <w:t>..................................................</w:t>
      </w:r>
    </w:p>
    <w:p w14:paraId="0969F696" w14:textId="77777777" w:rsidR="003D37E2" w:rsidRDefault="00000000">
      <w:pPr>
        <w:pStyle w:val="Standard"/>
        <w:numPr>
          <w:ilvl w:val="0"/>
          <w:numId w:val="3"/>
        </w:numPr>
        <w:tabs>
          <w:tab w:val="clear" w:pos="360"/>
          <w:tab w:val="num" w:pos="851"/>
        </w:tabs>
        <w:spacing w:before="40" w:after="40"/>
        <w:ind w:left="709" w:hanging="283"/>
        <w:jc w:val="both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>adres e-mail:</w:t>
      </w:r>
      <w:r>
        <w:rPr>
          <w:rFonts w:ascii="Calibri" w:hAnsi="Calibri"/>
          <w:color w:val="000000" w:themeColor="text1"/>
          <w:sz w:val="22"/>
          <w:szCs w:val="22"/>
        </w:rPr>
        <w:tab/>
      </w:r>
      <w:r>
        <w:rPr>
          <w:rFonts w:ascii="Calibri" w:hAnsi="Calibri"/>
          <w:color w:val="000000" w:themeColor="text1"/>
          <w:sz w:val="22"/>
          <w:szCs w:val="22"/>
        </w:rPr>
        <w:tab/>
        <w:t>..................................................</w:t>
      </w:r>
    </w:p>
    <w:p w14:paraId="412589F2" w14:textId="77777777" w:rsidR="003D37E2" w:rsidRDefault="003D37E2">
      <w:pPr>
        <w:pStyle w:val="Standard"/>
        <w:spacing w:before="40" w:after="40"/>
        <w:rPr>
          <w:rFonts w:ascii="Calibri" w:hAnsi="Calibri"/>
          <w:szCs w:val="24"/>
        </w:rPr>
      </w:pPr>
    </w:p>
    <w:p w14:paraId="5829DE42" w14:textId="77777777" w:rsidR="003D37E2" w:rsidRDefault="003D37E2">
      <w:pPr>
        <w:pStyle w:val="Standard"/>
        <w:spacing w:before="40" w:after="40"/>
        <w:rPr>
          <w:rFonts w:ascii="Calibri" w:hAnsi="Calibri"/>
          <w:szCs w:val="24"/>
        </w:rPr>
      </w:pPr>
    </w:p>
    <w:p w14:paraId="59405F8B" w14:textId="77777777" w:rsidR="003D37E2" w:rsidRDefault="003D37E2">
      <w:pPr>
        <w:pStyle w:val="Standard"/>
        <w:spacing w:before="40" w:after="40"/>
        <w:rPr>
          <w:rFonts w:ascii="Calibri" w:hAnsi="Calibri"/>
          <w:szCs w:val="24"/>
        </w:rPr>
      </w:pPr>
    </w:p>
    <w:p w14:paraId="159E41F9" w14:textId="77777777" w:rsidR="003D37E2" w:rsidRDefault="00000000">
      <w:pPr>
        <w:pStyle w:val="Standard"/>
        <w:spacing w:before="40" w:after="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Miejscowość i data : ............................................................</w:t>
      </w:r>
    </w:p>
    <w:p w14:paraId="7355A533" w14:textId="77777777" w:rsidR="003D37E2" w:rsidRDefault="003D37E2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37AF9B20" w14:textId="77777777" w:rsidR="003D37E2" w:rsidRDefault="003D37E2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66DEEF5E" w14:textId="56A101B3" w:rsidR="003D37E2" w:rsidRDefault="003D37E2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79CB19AC" w14:textId="7FA4E007" w:rsidR="00975AD5" w:rsidRDefault="00975AD5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7333792E" w14:textId="77777777" w:rsidR="00975AD5" w:rsidRDefault="00975AD5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1191D3B3" w14:textId="77777777" w:rsidR="003D37E2" w:rsidRDefault="003D37E2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227338BF" w14:textId="77777777" w:rsidR="003D37E2" w:rsidRDefault="003D37E2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3954AC23" w14:textId="77777777" w:rsidR="003D37E2" w:rsidRDefault="00000000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..............................................................................</w:t>
      </w:r>
    </w:p>
    <w:p w14:paraId="005C8FC3" w14:textId="77777777" w:rsidR="003D37E2" w:rsidRDefault="00000000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Podpis osoby - osób upoważnionych do składania</w:t>
      </w:r>
    </w:p>
    <w:p w14:paraId="7A03E588" w14:textId="77777777" w:rsidR="003D37E2" w:rsidRDefault="00000000">
      <w:pPr>
        <w:pStyle w:val="Standard"/>
        <w:spacing w:line="0" w:lineRule="atLeast"/>
        <w:ind w:left="4510"/>
        <w:jc w:val="center"/>
        <w:rPr>
          <w:rFonts w:ascii="Calibri" w:hAnsi="Calibri"/>
          <w:color w:val="FF00FF"/>
        </w:rPr>
      </w:pPr>
      <w:r>
        <w:rPr>
          <w:rFonts w:ascii="Calibri" w:hAnsi="Calibri"/>
          <w:i/>
          <w:iCs/>
          <w:sz w:val="18"/>
          <w:szCs w:val="18"/>
        </w:rPr>
        <w:t>oświadczeń woli w imieniu wykonawcy</w:t>
      </w:r>
    </w:p>
    <w:p w14:paraId="02898D5E" w14:textId="77777777" w:rsidR="003D37E2" w:rsidRDefault="003D37E2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720113DB" w14:textId="77777777" w:rsidR="003D37E2" w:rsidRDefault="003D37E2">
      <w:pPr>
        <w:pStyle w:val="Standard"/>
        <w:spacing w:line="0" w:lineRule="atLeast"/>
        <w:rPr>
          <w:rFonts w:ascii="Calibri" w:hAnsi="Calibri"/>
          <w:b/>
          <w:bCs/>
          <w:color w:val="000000" w:themeColor="text1"/>
          <w:sz w:val="22"/>
          <w:szCs w:val="22"/>
        </w:rPr>
      </w:pPr>
    </w:p>
    <w:p w14:paraId="2E63A80E" w14:textId="77777777" w:rsidR="003D37E2" w:rsidRDefault="003D37E2">
      <w:pPr>
        <w:pStyle w:val="Standard"/>
        <w:spacing w:line="0" w:lineRule="atLeast"/>
        <w:jc w:val="right"/>
        <w:rPr>
          <w:rFonts w:ascii="Calibri" w:hAnsi="Calibri"/>
          <w:b/>
          <w:bCs/>
          <w:color w:val="000000" w:themeColor="text1"/>
          <w:sz w:val="22"/>
          <w:szCs w:val="22"/>
        </w:rPr>
      </w:pPr>
    </w:p>
    <w:p w14:paraId="4032F66E" w14:textId="77777777" w:rsidR="003D37E2" w:rsidRDefault="003D37E2">
      <w:pPr>
        <w:pStyle w:val="Standard"/>
        <w:spacing w:line="0" w:lineRule="atLeast"/>
        <w:jc w:val="right"/>
        <w:rPr>
          <w:rFonts w:ascii="Calibri" w:hAnsi="Calibri"/>
          <w:b/>
          <w:bCs/>
          <w:color w:val="000000" w:themeColor="text1"/>
          <w:sz w:val="22"/>
          <w:szCs w:val="22"/>
        </w:rPr>
      </w:pPr>
    </w:p>
    <w:p w14:paraId="7E24AF87" w14:textId="77777777" w:rsidR="003D37E2" w:rsidRDefault="003D37E2">
      <w:pPr>
        <w:pStyle w:val="Standard"/>
        <w:spacing w:line="0" w:lineRule="atLeast"/>
        <w:jc w:val="right"/>
        <w:rPr>
          <w:rFonts w:ascii="Calibri" w:hAnsi="Calibri"/>
          <w:b/>
          <w:bCs/>
          <w:color w:val="000000" w:themeColor="text1"/>
          <w:sz w:val="22"/>
          <w:szCs w:val="22"/>
        </w:rPr>
      </w:pPr>
    </w:p>
    <w:sectPr w:rsidR="003D37E2">
      <w:headerReference w:type="default" r:id="rId10"/>
      <w:footerReference w:type="default" r:id="rId11"/>
      <w:footnotePr>
        <w:pos w:val="beneathText"/>
      </w:footnotePr>
      <w:pgSz w:w="11905" w:h="16837"/>
      <w:pgMar w:top="142" w:right="1135" w:bottom="1276" w:left="1150" w:header="426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FD350" w14:textId="77777777" w:rsidR="00C07CEA" w:rsidRDefault="00C07CEA">
      <w:r>
        <w:separator/>
      </w:r>
    </w:p>
  </w:endnote>
  <w:endnote w:type="continuationSeparator" w:id="0">
    <w:p w14:paraId="0C450821" w14:textId="77777777" w:rsidR="00C07CEA" w:rsidRDefault="00C07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auto"/>
    <w:pitch w:val="variable"/>
  </w:font>
  <w:font w:name="Tahoma, Tahoma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BoldItalicMT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4BED5" w14:textId="3C224A35" w:rsidR="003D37E2" w:rsidRDefault="00000000">
    <w:pPr>
      <w:pStyle w:val="Stopka"/>
      <w:rPr>
        <w:rFonts w:ascii="Calibri" w:hAnsi="Calibri"/>
        <w:b/>
        <w:bCs/>
        <w:sz w:val="20"/>
        <w:szCs w:val="20"/>
      </w:rPr>
    </w:pPr>
    <w:r>
      <w:rPr>
        <w:rFonts w:ascii="Calibri" w:hAnsi="Calibri"/>
        <w:b/>
        <w:bCs/>
        <w:sz w:val="21"/>
        <w:szCs w:val="21"/>
      </w:rPr>
      <w:tab/>
    </w:r>
    <w:r>
      <w:rPr>
        <w:rFonts w:ascii="Calibri" w:hAnsi="Calibri"/>
        <w:bCs/>
        <w:sz w:val="20"/>
        <w:szCs w:val="20"/>
      </w:rPr>
      <w:t xml:space="preserve">Str. </w:t>
    </w:r>
    <w:r>
      <w:rPr>
        <w:rFonts w:ascii="Calibri" w:hAnsi="Calibri"/>
        <w:b/>
        <w:bCs/>
        <w:sz w:val="20"/>
        <w:szCs w:val="20"/>
      </w:rPr>
      <w:fldChar w:fldCharType="begin"/>
    </w:r>
    <w:r>
      <w:rPr>
        <w:rFonts w:ascii="Calibri" w:hAnsi="Calibri"/>
        <w:b/>
        <w:bCs/>
        <w:sz w:val="20"/>
        <w:szCs w:val="20"/>
      </w:rPr>
      <w:instrText xml:space="preserve"> PAGE \*Arabic </w:instrText>
    </w:r>
    <w:r>
      <w:rPr>
        <w:rFonts w:ascii="Calibri" w:hAnsi="Calibri"/>
        <w:b/>
        <w:bCs/>
        <w:sz w:val="20"/>
        <w:szCs w:val="20"/>
      </w:rPr>
      <w:fldChar w:fldCharType="separate"/>
    </w:r>
    <w:r>
      <w:rPr>
        <w:rFonts w:ascii="Calibri" w:hAnsi="Calibri"/>
        <w:b/>
        <w:bCs/>
        <w:noProof/>
        <w:sz w:val="20"/>
        <w:szCs w:val="20"/>
      </w:rPr>
      <w:t>1</w:t>
    </w:r>
    <w:r>
      <w:rPr>
        <w:rFonts w:ascii="Calibri" w:hAnsi="Calibri"/>
        <w:b/>
        <w:bCs/>
        <w:sz w:val="20"/>
        <w:szCs w:val="20"/>
      </w:rPr>
      <w:fldChar w:fldCharType="end"/>
    </w:r>
    <w:r>
      <w:rPr>
        <w:rFonts w:ascii="Calibri" w:hAnsi="Calibri"/>
        <w:bCs/>
        <w:sz w:val="20"/>
        <w:szCs w:val="20"/>
      </w:rPr>
      <w:t xml:space="preserve"> z </w:t>
    </w:r>
    <w:r w:rsidR="00975AD5">
      <w:rPr>
        <w:rFonts w:ascii="Calibri" w:hAnsi="Calibri"/>
        <w:b/>
        <w:bCs/>
        <w:sz w:val="20"/>
        <w:szCs w:val="20"/>
      </w:rPr>
      <w:t>4</w:t>
    </w:r>
    <w:r>
      <w:rPr>
        <w:rFonts w:ascii="Calibri" w:eastAsia="TimesNewRomanPS-BoldItalicMT" w:hAnsi="Calibri"/>
        <w:i/>
        <w:i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D54ED" w14:textId="77777777" w:rsidR="00C07CEA" w:rsidRDefault="00C07CEA">
      <w:r>
        <w:separator/>
      </w:r>
    </w:p>
  </w:footnote>
  <w:footnote w:type="continuationSeparator" w:id="0">
    <w:p w14:paraId="47715A7B" w14:textId="77777777" w:rsidR="00C07CEA" w:rsidRDefault="00C07CEA">
      <w:r>
        <w:continuationSeparator/>
      </w:r>
    </w:p>
  </w:footnote>
  <w:footnote w:id="1">
    <w:p w14:paraId="3BA6FE43" w14:textId="77777777" w:rsidR="003D37E2" w:rsidRDefault="00000000">
      <w:pPr>
        <w:widowControl/>
        <w:suppressAutoHyphens w:val="0"/>
        <w:autoSpaceDE w:val="0"/>
        <w:autoSpaceDN w:val="0"/>
        <w:adjustRightInd w:val="0"/>
        <w:rPr>
          <w:rFonts w:ascii="Verdana-Italic" w:eastAsia="Times New Roman" w:hAnsi="Verdana-Italic" w:cs="Verdana-Italic"/>
          <w:i/>
          <w:iCs/>
          <w:sz w:val="14"/>
          <w:szCs w:val="14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-Italic" w:eastAsia="Times New Roman" w:hAnsi="Verdana-Italic" w:cs="Verdana-Italic"/>
          <w:i/>
          <w:iCs/>
          <w:sz w:val="14"/>
          <w:szCs w:val="14"/>
          <w:lang w:eastAsia="pl-PL"/>
        </w:rPr>
        <w:t>dotyczy Wykonawców</w:t>
      </w:r>
      <w:r>
        <w:rPr>
          <w:rFonts w:ascii="Verdana" w:eastAsia="Times New Roman" w:hAnsi="Verdana" w:cs="Verdana"/>
          <w:sz w:val="14"/>
          <w:szCs w:val="14"/>
          <w:lang w:eastAsia="pl-PL"/>
        </w:rPr>
        <w:t xml:space="preserve">, </w:t>
      </w:r>
      <w:r>
        <w:rPr>
          <w:rFonts w:ascii="Verdana-Italic" w:eastAsia="Times New Roman" w:hAnsi="Verdana-Italic" w:cs="Verdana-Italic"/>
          <w:i/>
          <w:iCs/>
          <w:sz w:val="14"/>
          <w:szCs w:val="14"/>
          <w:lang w:eastAsia="pl-PL"/>
        </w:rPr>
        <w:t>których oferty będą generować obowiązek doliczania wartości podatku VAT do wartości netto oferty, tj. w przypadku:</w:t>
      </w:r>
    </w:p>
    <w:p w14:paraId="10752B88" w14:textId="77777777" w:rsidR="003D37E2" w:rsidRDefault="00000000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="Verdana-Italic" w:eastAsia="Times New Roman" w:hAnsi="Verdana-Italic" w:cs="Verdana-Italic"/>
          <w:i/>
          <w:iCs/>
          <w:sz w:val="14"/>
          <w:szCs w:val="14"/>
          <w:lang w:eastAsia="pl-PL"/>
        </w:rPr>
      </w:pPr>
      <w:r>
        <w:rPr>
          <w:rFonts w:ascii="Verdana-Italic" w:eastAsia="Times New Roman" w:hAnsi="Verdana-Italic" w:cs="Verdana-Italic"/>
          <w:i/>
          <w:iCs/>
          <w:sz w:val="14"/>
          <w:szCs w:val="14"/>
          <w:lang w:eastAsia="pl-PL"/>
        </w:rPr>
        <w:t>wewnątrzwspólnotowego nabycia towarów,</w:t>
      </w:r>
    </w:p>
    <w:p w14:paraId="7A13B60D" w14:textId="77777777" w:rsidR="003D37E2" w:rsidRDefault="00000000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="Verdana-Italic" w:eastAsia="Times New Roman" w:hAnsi="Verdana-Italic" w:cs="Verdana-Italic"/>
          <w:i/>
          <w:iCs/>
          <w:sz w:val="14"/>
          <w:szCs w:val="14"/>
          <w:lang w:eastAsia="pl-PL"/>
        </w:rPr>
      </w:pPr>
      <w:r>
        <w:rPr>
          <w:rFonts w:ascii="Verdana-Italic" w:eastAsia="Times New Roman" w:hAnsi="Verdana-Italic" w:cs="Verdana-Italic"/>
          <w:i/>
          <w:iCs/>
          <w:sz w:val="14"/>
          <w:szCs w:val="14"/>
          <w:lang w:eastAsia="pl-PL"/>
        </w:rPr>
        <w:t>importu usług lub importu towarów,</w:t>
      </w:r>
    </w:p>
  </w:footnote>
  <w:footnote w:id="2">
    <w:p w14:paraId="613C1305" w14:textId="77777777" w:rsidR="003D37E2" w:rsidRDefault="00000000">
      <w:pPr>
        <w:pStyle w:val="Tekstprzypisudolnego"/>
        <w:rPr>
          <w:rFonts w:ascii="Calibri" w:hAnsi="Calibri"/>
        </w:rPr>
      </w:pPr>
      <w:r>
        <w:rPr>
          <w:rStyle w:val="Odwoanieprzypisudolnego"/>
          <w:rFonts w:ascii="Calibri" w:hAnsi="Calibri"/>
        </w:rPr>
        <w:footnoteRef/>
      </w:r>
      <w:r>
        <w:rPr>
          <w:rFonts w:ascii="Calibri" w:hAnsi="Calibri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1E0" w:firstRow="1" w:lastRow="1" w:firstColumn="1" w:lastColumn="1" w:noHBand="0" w:noVBand="0"/>
    </w:tblPr>
    <w:tblGrid>
      <w:gridCol w:w="2966"/>
      <w:gridCol w:w="3232"/>
      <w:gridCol w:w="3612"/>
    </w:tblGrid>
    <w:tr w:rsidR="003D37E2" w14:paraId="0C331CD3" w14:textId="77777777">
      <w:trPr>
        <w:trHeight w:val="271"/>
      </w:trPr>
      <w:tc>
        <w:tcPr>
          <w:tcW w:w="2966" w:type="dxa"/>
        </w:tcPr>
        <w:p w14:paraId="62C12E2F" w14:textId="35D29258" w:rsidR="003D37E2" w:rsidRDefault="00930ACD">
          <w:r>
            <w:rPr>
              <w:rFonts w:ascii="Calibri" w:eastAsia="Calibri" w:hAnsi="Calibri"/>
              <w:noProof/>
              <w:sz w:val="22"/>
              <w:szCs w:val="22"/>
              <w:lang w:eastAsia="pl-PL"/>
            </w:rPr>
            <w:drawing>
              <wp:inline distT="0" distB="0" distL="0" distR="0" wp14:anchorId="6A44FDB4" wp14:editId="73C5C405">
                <wp:extent cx="999460" cy="495319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1907" cy="49653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32" w:type="dxa"/>
        </w:tcPr>
        <w:p w14:paraId="28159AC4" w14:textId="77777777" w:rsidR="003D37E2" w:rsidRDefault="003D37E2"/>
      </w:tc>
      <w:tc>
        <w:tcPr>
          <w:tcW w:w="3612" w:type="dxa"/>
        </w:tcPr>
        <w:p w14:paraId="5FDF14F0" w14:textId="77777777" w:rsidR="003D37E2" w:rsidRDefault="003D37E2"/>
      </w:tc>
    </w:tr>
  </w:tbl>
  <w:p w14:paraId="1FE571C4" w14:textId="61497123" w:rsidR="003D37E2" w:rsidRDefault="00000000">
    <w:pPr>
      <w:spacing w:after="200" w:line="276" w:lineRule="auto"/>
      <w:ind w:left="-1134" w:right="-1134"/>
      <w:rPr>
        <w:rFonts w:ascii="Calibri" w:eastAsia="Calibri" w:hAnsi="Calibri"/>
        <w:noProof/>
        <w:sz w:val="22"/>
        <w:szCs w:val="22"/>
        <w:lang w:eastAsia="pl-PL"/>
      </w:rPr>
    </w:pPr>
    <w:r>
      <w:rPr>
        <w:rFonts w:ascii="Calibri" w:eastAsia="Calibri" w:hAnsi="Calibri"/>
        <w:noProof/>
        <w:sz w:val="22"/>
        <w:szCs w:val="22"/>
        <w:lang w:eastAsia="pl-PL"/>
      </w:rP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7E749F46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A8AEB58E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11"/>
        </w:tabs>
        <w:ind w:left="511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9"/>
        </w:tabs>
        <w:ind w:left="73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67"/>
        </w:tabs>
        <w:ind w:left="967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95"/>
        </w:tabs>
        <w:ind w:left="119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23"/>
        </w:tabs>
        <w:ind w:left="1423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1"/>
        </w:tabs>
        <w:ind w:left="165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9"/>
        </w:tabs>
        <w:ind w:left="1879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107"/>
        </w:tabs>
        <w:ind w:left="2107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FEE06E5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B3740064"/>
    <w:name w:val="WW8Num7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A4FAA0E8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b/>
        <w:bCs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13"/>
    <w:multiLevelType w:val="multi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D"/>
    <w:multiLevelType w:val="multilevel"/>
    <w:tmpl w:val="26061DAC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F"/>
    <w:multiLevelType w:val="multi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8"/>
    <w:multiLevelType w:val="multilevel"/>
    <w:tmpl w:val="94DAFDDE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1815AF0"/>
    <w:multiLevelType w:val="hybridMultilevel"/>
    <w:tmpl w:val="C910E298"/>
    <w:lvl w:ilvl="0" w:tplc="FFFFFFFF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8B52ED"/>
    <w:multiLevelType w:val="multilevel"/>
    <w:tmpl w:val="27FEC6AA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10FF42AF"/>
    <w:multiLevelType w:val="hybridMultilevel"/>
    <w:tmpl w:val="68529EE2"/>
    <w:lvl w:ilvl="0" w:tplc="B8F03E5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D34307"/>
    <w:multiLevelType w:val="hybridMultilevel"/>
    <w:tmpl w:val="4418C36A"/>
    <w:lvl w:ilvl="0" w:tplc="E90281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3650828"/>
    <w:multiLevelType w:val="hybridMultilevel"/>
    <w:tmpl w:val="52A27728"/>
    <w:name w:val="WW8Num25"/>
    <w:lvl w:ilvl="0" w:tplc="A4B431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8173036"/>
    <w:multiLevelType w:val="hybridMultilevel"/>
    <w:tmpl w:val="FC748A0E"/>
    <w:name w:val="WW8Num1022"/>
    <w:lvl w:ilvl="0" w:tplc="6706E7FC">
      <w:start w:val="1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92F1ECA"/>
    <w:multiLevelType w:val="hybridMultilevel"/>
    <w:tmpl w:val="4E94E4EE"/>
    <w:name w:val="WW8Num104"/>
    <w:lvl w:ilvl="0" w:tplc="14264AB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DECB994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" w15:restartNumberingAfterBreak="0">
    <w:nsid w:val="2A4D13A9"/>
    <w:multiLevelType w:val="hybridMultilevel"/>
    <w:tmpl w:val="D52ECF46"/>
    <w:name w:val="WW8Num105"/>
    <w:lvl w:ilvl="0" w:tplc="694AC71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C9D465E"/>
    <w:multiLevelType w:val="hybridMultilevel"/>
    <w:tmpl w:val="72DA6F4A"/>
    <w:name w:val="WW8Num5122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4EC0898"/>
    <w:multiLevelType w:val="hybridMultilevel"/>
    <w:tmpl w:val="C910E298"/>
    <w:lvl w:ilvl="0" w:tplc="7D26779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0C3DD8"/>
    <w:multiLevelType w:val="hybridMultilevel"/>
    <w:tmpl w:val="881E64B8"/>
    <w:lvl w:ilvl="0" w:tplc="8B48EE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D83074"/>
    <w:multiLevelType w:val="hybridMultilevel"/>
    <w:tmpl w:val="37A62886"/>
    <w:name w:val="WW8Num5125"/>
    <w:lvl w:ilvl="0" w:tplc="970AFF3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C16024"/>
    <w:multiLevelType w:val="hybridMultilevel"/>
    <w:tmpl w:val="828819E4"/>
    <w:name w:val="WW8Num103"/>
    <w:lvl w:ilvl="0" w:tplc="AFD4C4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385C57"/>
    <w:multiLevelType w:val="hybridMultilevel"/>
    <w:tmpl w:val="0598173C"/>
    <w:name w:val="WW8Num102"/>
    <w:lvl w:ilvl="0" w:tplc="5552A2A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D1264A8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 w:hint="default"/>
        <w:sz w:val="22"/>
        <w:szCs w:val="22"/>
      </w:rPr>
    </w:lvl>
    <w:lvl w:ilvl="2" w:tplc="64A6A99E">
      <w:start w:val="10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 w15:restartNumberingAfterBreak="0">
    <w:nsid w:val="541E5CAF"/>
    <w:multiLevelType w:val="hybridMultilevel"/>
    <w:tmpl w:val="4030E3EE"/>
    <w:lvl w:ilvl="0" w:tplc="98F8DD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C80DB0"/>
    <w:multiLevelType w:val="hybridMultilevel"/>
    <w:tmpl w:val="9C5C21E2"/>
    <w:name w:val="WW8Num18223"/>
    <w:lvl w:ilvl="0" w:tplc="BE64770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73059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78C5A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D6827A0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630164"/>
    <w:multiLevelType w:val="hybridMultilevel"/>
    <w:tmpl w:val="DB38A8D4"/>
    <w:name w:val="WW8Num10242"/>
    <w:lvl w:ilvl="0" w:tplc="9114320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0"/>
        <w:szCs w:val="20"/>
      </w:rPr>
    </w:lvl>
    <w:lvl w:ilvl="1" w:tplc="4D9A7974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4" w15:restartNumberingAfterBreak="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711E6AC8"/>
    <w:multiLevelType w:val="hybridMultilevel"/>
    <w:tmpl w:val="7E6C752A"/>
    <w:name w:val="WW8Num182"/>
    <w:lvl w:ilvl="0" w:tplc="C08416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7B7621"/>
    <w:multiLevelType w:val="hybridMultilevel"/>
    <w:tmpl w:val="4D0E6EA6"/>
    <w:name w:val="WW8Num123"/>
    <w:lvl w:ilvl="0" w:tplc="597A0786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55048E6"/>
    <w:multiLevelType w:val="hybridMultilevel"/>
    <w:tmpl w:val="BE16C97E"/>
    <w:lvl w:ilvl="0" w:tplc="1422D7D6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000000"/>
      </w:rPr>
    </w:lvl>
    <w:lvl w:ilvl="1" w:tplc="4120E2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Lucida Sans Unicode" w:hAnsi="Calibri" w:cs="Calibri"/>
        <w:b w:val="0"/>
        <w:color w:val="auto"/>
      </w:rPr>
    </w:lvl>
    <w:lvl w:ilvl="2" w:tplc="07AEEF7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color w:val="auto"/>
      </w:rPr>
    </w:lvl>
    <w:lvl w:ilvl="3" w:tplc="95FA474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 w:tplc="2C9E2AA8">
      <w:start w:val="4"/>
      <w:numFmt w:val="decimal"/>
      <w:lvlText w:val="%5)"/>
      <w:lvlJc w:val="left"/>
      <w:pPr>
        <w:tabs>
          <w:tab w:val="num" w:pos="624"/>
        </w:tabs>
        <w:ind w:left="624" w:hanging="340"/>
      </w:pPr>
      <w:rPr>
        <w:rFonts w:hint="default"/>
        <w:b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99847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 w:themeColor="text1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5F22B4"/>
    <w:multiLevelType w:val="hybridMultilevel"/>
    <w:tmpl w:val="FBE4196A"/>
    <w:lvl w:ilvl="0" w:tplc="59B4CFF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C628BFC">
      <w:start w:val="5"/>
      <w:numFmt w:val="upperRoman"/>
      <w:lvlText w:val="%3."/>
      <w:lvlJc w:val="left"/>
      <w:pPr>
        <w:ind w:left="2700" w:hanging="720"/>
      </w:pPr>
      <w:rPr>
        <w:rFonts w:eastAsia="Lucida Sans Unicode"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FC2949"/>
    <w:multiLevelType w:val="hybridMultilevel"/>
    <w:tmpl w:val="34D8B906"/>
    <w:name w:val="WW8Num1024"/>
    <w:lvl w:ilvl="0" w:tplc="69C066C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 w16cid:durableId="1761021506">
    <w:abstractNumId w:val="0"/>
  </w:num>
  <w:num w:numId="2" w16cid:durableId="1153906500">
    <w:abstractNumId w:val="9"/>
  </w:num>
  <w:num w:numId="3" w16cid:durableId="2120368929">
    <w:abstractNumId w:val="35"/>
  </w:num>
  <w:num w:numId="4" w16cid:durableId="1870793622">
    <w:abstractNumId w:val="26"/>
  </w:num>
  <w:num w:numId="5" w16cid:durableId="1271595314">
    <w:abstractNumId w:val="18"/>
  </w:num>
  <w:num w:numId="6" w16cid:durableId="1833063849">
    <w:abstractNumId w:val="27"/>
  </w:num>
  <w:num w:numId="7" w16cid:durableId="1592472484">
    <w:abstractNumId w:val="38"/>
  </w:num>
  <w:num w:numId="8" w16cid:durableId="598415908">
    <w:abstractNumId w:val="19"/>
  </w:num>
  <w:num w:numId="9" w16cid:durableId="1695841272">
    <w:abstractNumId w:val="20"/>
  </w:num>
  <w:num w:numId="10" w16cid:durableId="287128239">
    <w:abstractNumId w:val="39"/>
  </w:num>
  <w:num w:numId="11" w16cid:durableId="1685547336">
    <w:abstractNumId w:val="17"/>
  </w:num>
  <w:num w:numId="12" w16cid:durableId="978417392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37E2"/>
    <w:rsid w:val="003D37E2"/>
    <w:rsid w:val="00847E81"/>
    <w:rsid w:val="009064DB"/>
    <w:rsid w:val="00930ACD"/>
    <w:rsid w:val="00975AD5"/>
    <w:rsid w:val="00B513A4"/>
    <w:rsid w:val="00B758F4"/>
    <w:rsid w:val="00C07CEA"/>
    <w:rsid w:val="00CF5828"/>
    <w:rsid w:val="00D4243B"/>
    <w:rsid w:val="00DA5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88E7CD"/>
  <w15:docId w15:val="{7D189C92-3379-40CD-90A1-65045056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-Absatz-Standardschriftart111">
    <w:name w:val="WW-Absatz-Standardschriftart111"/>
  </w:style>
  <w:style w:type="character" w:customStyle="1" w:styleId="WW-WW8Num6z0">
    <w:name w:val="WW-WW8Num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">
    <w:name w:val="WW-WW8Num6z0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">
    <w:name w:val="WW-WW8Num6z011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WW8Num6z0111">
    <w:name w:val="WW-WW8Num6z0111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</w:style>
  <w:style w:type="character" w:customStyle="1" w:styleId="WW-WW8Num8z0">
    <w:name w:val="WW-WW8Num8z0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WW8Num8z01">
    <w:name w:val="WW-WW8Num8z01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omylnaczcionkaakapitu1">
    <w:name w:val="WW-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customStyle="1" w:styleId="WW-NormalnyWeb">
    <w:name w:val="WW-Normalny (Web)"/>
    <w:basedOn w:val="Normalny"/>
    <w:pPr>
      <w:spacing w:before="100" w:after="10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character" w:styleId="Hipercze">
    <w:name w:val="Hyperlink"/>
    <w:rPr>
      <w:color w:val="000080"/>
      <w:u w:val="single"/>
    </w:rPr>
  </w:style>
  <w:style w:type="table" w:styleId="Tabela-Siatka">
    <w:name w:val="Table Grid"/>
    <w:basedOn w:val="Standardowy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eksttreci">
    <w:name w:val="Tekst treści"/>
    <w:rPr>
      <w:sz w:val="22"/>
      <w:szCs w:val="22"/>
      <w:lang w:bidi="ar-SA"/>
    </w:rPr>
  </w:style>
  <w:style w:type="paragraph" w:styleId="NormalnyWeb">
    <w:name w:val="Normal (Web)"/>
    <w:basedOn w:val="Normalny"/>
    <w:link w:val="NormalnyWebZnak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xt-new1">
    <w:name w:val="txt-new1"/>
    <w:rPr>
      <w:shd w:val="clear" w:color="auto" w:fill="auto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FontStyle118">
    <w:name w:val="Font Style118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Data1">
    <w:name w:val="Data1"/>
  </w:style>
  <w:style w:type="character" w:customStyle="1" w:styleId="FontStyle121">
    <w:name w:val="Font Style121"/>
    <w:rPr>
      <w:rFonts w:ascii="Arial Unicode MS" w:eastAsia="Arial Unicode MS" w:cs="Arial Unicode MS"/>
      <w:i/>
      <w:iCs/>
      <w:color w:val="000000"/>
      <w:spacing w:val="10"/>
      <w:sz w:val="18"/>
      <w:szCs w:val="18"/>
    </w:rPr>
  </w:style>
  <w:style w:type="paragraph" w:customStyle="1" w:styleId="Style70">
    <w:name w:val="Style70"/>
    <w:basedOn w:val="Normalny"/>
    <w:pPr>
      <w:suppressAutoHyphens w:val="0"/>
      <w:autoSpaceDE w:val="0"/>
      <w:autoSpaceDN w:val="0"/>
      <w:adjustRightInd w:val="0"/>
      <w:spacing w:after="200" w:line="293" w:lineRule="exact"/>
      <w:ind w:hanging="278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paragraph" w:customStyle="1" w:styleId="Style82">
    <w:name w:val="Style82"/>
    <w:basedOn w:val="Normalny"/>
    <w:pPr>
      <w:suppressAutoHyphens w:val="0"/>
      <w:autoSpaceDE w:val="0"/>
      <w:autoSpaceDN w:val="0"/>
      <w:adjustRightInd w:val="0"/>
      <w:spacing w:after="200" w:line="206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3">
    <w:name w:val="Font Style103"/>
    <w:rPr>
      <w:rFonts w:ascii="Arial Unicode MS" w:eastAsia="Arial Unicode MS" w:cs="Arial Unicode MS"/>
      <w:i/>
      <w:iCs/>
      <w:color w:val="000000"/>
      <w:spacing w:val="10"/>
      <w:sz w:val="14"/>
      <w:szCs w:val="14"/>
    </w:rPr>
  </w:style>
  <w:style w:type="character" w:customStyle="1" w:styleId="FontStyle122">
    <w:name w:val="Font Style122"/>
    <w:rPr>
      <w:rFonts w:ascii="Arial Unicode MS" w:eastAsia="Arial Unicode MS" w:cs="Arial Unicode MS"/>
      <w:color w:val="000000"/>
      <w:sz w:val="16"/>
      <w:szCs w:val="16"/>
    </w:rPr>
  </w:style>
  <w:style w:type="paragraph" w:customStyle="1" w:styleId="Style80">
    <w:name w:val="Style80"/>
    <w:basedOn w:val="Normalny"/>
    <w:pPr>
      <w:suppressAutoHyphens w:val="0"/>
      <w:autoSpaceDE w:val="0"/>
      <w:autoSpaceDN w:val="0"/>
      <w:adjustRightInd w:val="0"/>
      <w:spacing w:after="200" w:line="298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2">
    <w:name w:val="Font Style102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120">
    <w:name w:val="Font Style120"/>
    <w:rPr>
      <w:rFonts w:ascii="Arial Unicode MS" w:eastAsia="Arial Unicode MS" w:cs="Arial Unicode MS"/>
      <w:b/>
      <w:bCs/>
      <w:color w:val="000000"/>
      <w:sz w:val="18"/>
      <w:szCs w:val="18"/>
    </w:rPr>
  </w:style>
  <w:style w:type="paragraph" w:customStyle="1" w:styleId="Default">
    <w:name w:val="Default"/>
    <w:pPr>
      <w:widowControl w:val="0"/>
      <w:suppressAutoHyphens/>
      <w:autoSpaceDE w:val="0"/>
      <w:autoSpaceDN w:val="0"/>
      <w:spacing w:after="160" w:line="288" w:lineRule="auto"/>
      <w:ind w:left="2160" w:firstLine="360"/>
    </w:pPr>
    <w:rPr>
      <w:rFonts w:ascii="Tahoma, Tahoma" w:eastAsia="Tahoma, Tahoma" w:hAnsi="Tahoma, Tahoma" w:cs="Tahoma, Tahoma"/>
      <w:color w:val="000000"/>
      <w:kern w:val="3"/>
      <w:sz w:val="24"/>
      <w:szCs w:val="24"/>
      <w:lang w:bidi="pl-PL"/>
    </w:rPr>
  </w:style>
  <w:style w:type="paragraph" w:styleId="Akapitzlist">
    <w:name w:val="List Paragraph"/>
    <w:aliases w:val="L1,Numerowanie,2 heading,A_wyliczenie,K-P_odwolanie,Akapit z listą5,maz_wyliczenie,opis dzialania,List Paragraph"/>
    <w:basedOn w:val="Normalny"/>
    <w:link w:val="AkapitzlistZnak"/>
    <w:uiPriority w:val="34"/>
    <w:qFormat/>
    <w:pPr>
      <w:widowControl/>
      <w:suppressAutoHyphens w:val="0"/>
      <w:spacing w:before="120"/>
      <w:ind w:left="720" w:hanging="567"/>
      <w:contextualSpacing/>
      <w:jc w:val="both"/>
    </w:pPr>
    <w:rPr>
      <w:rFonts w:ascii="Trebuchet MS" w:eastAsia="Calibri" w:hAnsi="Trebuchet MS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"/>
    <w:link w:val="Akapitzlist"/>
    <w:uiPriority w:val="34"/>
    <w:locked/>
    <w:rPr>
      <w:rFonts w:ascii="Trebuchet MS" w:eastAsia="Calibri" w:hAnsi="Trebuchet MS"/>
      <w:sz w:val="24"/>
      <w:szCs w:val="24"/>
      <w:lang w:eastAsia="en-US"/>
    </w:rPr>
  </w:style>
  <w:style w:type="character" w:customStyle="1" w:styleId="alb">
    <w:name w:val="a_lb"/>
    <w:basedOn w:val="Domylnaczcionkaakapitu"/>
  </w:style>
  <w:style w:type="character" w:customStyle="1" w:styleId="alb-s">
    <w:name w:val="a_lb-s"/>
    <w:basedOn w:val="Domylnaczcionkaakapitu"/>
  </w:style>
  <w:style w:type="character" w:customStyle="1" w:styleId="TekstprzypisudolnegoZnak">
    <w:name w:val="Tekst przypisu dolnego Znak"/>
    <w:basedOn w:val="Domylnaczcionkaakapitu"/>
    <w:link w:val="Tekstprzypisudolnego"/>
    <w:semiHidden/>
    <w:rPr>
      <w:rFonts w:eastAsia="Lucida Sans Unicode"/>
      <w:lang w:eastAsia="ar-SA"/>
    </w:rPr>
  </w:style>
  <w:style w:type="character" w:customStyle="1" w:styleId="NormalnyWebZnak">
    <w:name w:val="Normalny (Web) Znak"/>
    <w:link w:val="NormalnyWeb"/>
    <w:rsid w:val="009064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1167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40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0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94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779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43390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952727">
                      <w:marLeft w:val="0"/>
                      <w:marRight w:val="0"/>
                      <w:marTop w:val="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571658">
                      <w:marLeft w:val="0"/>
                      <w:marRight w:val="0"/>
                      <w:marTop w:val="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160394">
                      <w:marLeft w:val="0"/>
                      <w:marRight w:val="0"/>
                      <w:marTop w:val="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471879">
                      <w:marLeft w:val="0"/>
                      <w:marRight w:val="0"/>
                      <w:marTop w:val="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08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9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eidg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B4D62-CD8A-4463-9342-4FAF1DBF0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4</Pages>
  <Words>1124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specyfikacji WZP</vt:lpstr>
    </vt:vector>
  </TitlesOfParts>
  <Company>UMNS</Company>
  <LinksUpToDate>false</LinksUpToDate>
  <CharactersWithSpaces>7855</CharactersWithSpaces>
  <SharedDoc>false</SharedDoc>
  <HLinks>
    <vt:vector size="24" baseType="variant">
      <vt:variant>
        <vt:i4>2162786</vt:i4>
      </vt:variant>
      <vt:variant>
        <vt:i4>9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hiperlinkText.rpc?hiperlink=type=tresc:nro=Powszechny.1480313:part=a24u5p1&amp;full=1</vt:lpwstr>
      </vt:variant>
      <vt:variant>
        <vt:i4>851974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https://platformazakupowa.pl/pn/nowysacz</vt:lpwstr>
      </vt:variant>
      <vt:variant>
        <vt:lpwstr/>
      </vt:variant>
      <vt:variant>
        <vt:i4>7471210</vt:i4>
      </vt:variant>
      <vt:variant>
        <vt:i4>3</vt:i4>
      </vt:variant>
      <vt:variant>
        <vt:i4>0</vt:i4>
      </vt:variant>
      <vt:variant>
        <vt:i4>5</vt:i4>
      </vt:variant>
      <vt:variant>
        <vt:lpwstr>http://www.bip.nowysacz.pl/</vt:lpwstr>
      </vt:variant>
      <vt:variant>
        <vt:lpwstr/>
      </vt:variant>
      <vt:variant>
        <vt:i4>6291501</vt:i4>
      </vt:variant>
      <vt:variant>
        <vt:i4>0</vt:i4>
      </vt:variant>
      <vt:variant>
        <vt:i4>0</vt:i4>
      </vt:variant>
      <vt:variant>
        <vt:i4>5</vt:i4>
      </vt:variant>
      <vt:variant>
        <vt:lpwstr>http://www.nowysacz.pl/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specyfikacji WZP</dc:title>
  <dc:creator>wdobosz</dc:creator>
  <cp:lastModifiedBy>Wojciech Dobosz</cp:lastModifiedBy>
  <cp:revision>31</cp:revision>
  <cp:lastPrinted>2022-04-11T14:15:00Z</cp:lastPrinted>
  <dcterms:created xsi:type="dcterms:W3CDTF">2021-04-02T11:05:00Z</dcterms:created>
  <dcterms:modified xsi:type="dcterms:W3CDTF">2023-01-24T12:47:00Z</dcterms:modified>
</cp:coreProperties>
</file>