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82B5D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bookmarkStart w:id="0" w:name="_GoBack"/>
      <w:bookmarkEnd w:id="0"/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8B7D86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88441F">
        <w:rPr>
          <w:rFonts w:ascii="Cambria" w:hAnsi="Cambria" w:cs="Arial"/>
          <w:b/>
          <w:bCs/>
        </w:rPr>
        <w:t xml:space="preserve"> Nidzica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034CEF3" w:rsidR="000E1C61" w:rsidRPr="0057603E" w:rsidRDefault="0088441F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Dębowa 2A, 13-100 Nidzica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69042F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BF3148">
        <w:rPr>
          <w:rFonts w:ascii="Cambria" w:hAnsi="Cambria" w:cs="Arial"/>
          <w:bCs/>
          <w:sz w:val="22"/>
          <w:szCs w:val="22"/>
        </w:rPr>
        <w:t>renie Nadleśnictwa Nidzica w roku 2023</w:t>
      </w:r>
      <w:r w:rsidR="001868E0">
        <w:rPr>
          <w:rFonts w:ascii="Cambria" w:hAnsi="Cambria" w:cs="Arial"/>
          <w:bCs/>
          <w:sz w:val="22"/>
          <w:szCs w:val="22"/>
        </w:rPr>
        <w:t xml:space="preserve"> – </w:t>
      </w:r>
      <w:r w:rsidR="00477FCC">
        <w:rPr>
          <w:rFonts w:ascii="Cambria" w:hAnsi="Cambria" w:cs="Arial"/>
          <w:bCs/>
          <w:sz w:val="22"/>
          <w:szCs w:val="22"/>
        </w:rPr>
        <w:t>postępowanie V</w:t>
      </w:r>
      <w:r w:rsidR="00F53999">
        <w:rPr>
          <w:rFonts w:ascii="Cambria" w:hAnsi="Cambria" w:cs="Arial"/>
          <w:bCs/>
          <w:sz w:val="22"/>
          <w:szCs w:val="22"/>
        </w:rPr>
        <w:t>I</w:t>
      </w:r>
      <w:r w:rsidR="001436EC">
        <w:rPr>
          <w:rFonts w:ascii="Cambria" w:hAnsi="Cambria" w:cs="Arial"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BB5169">
        <w:rPr>
          <w:rFonts w:ascii="Cambria" w:hAnsi="Cambria" w:cs="Arial"/>
          <w:bCs/>
          <w:sz w:val="22"/>
          <w:szCs w:val="22"/>
        </w:rPr>
        <w:t>niniejszym ofertę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26A65875" w14:textId="77777777" w:rsidR="001436EC" w:rsidRDefault="001436EC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69C34F4" w14:textId="77777777" w:rsidR="001436EC" w:rsidRPr="00D16198" w:rsidRDefault="001436EC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Look w:val="04A0" w:firstRow="1" w:lastRow="0" w:firstColumn="1" w:lastColumn="0" w:noHBand="0" w:noVBand="1"/>
      </w:tblPr>
      <w:tblGrid>
        <w:gridCol w:w="456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F53999" w:rsidRPr="00F53999" w14:paraId="7BE2C9E9" w14:textId="77777777" w:rsidTr="00F5399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1A64E2D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1E0E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EB000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53999" w:rsidRPr="00F53999" w14:paraId="65C3503C" w14:textId="77777777" w:rsidTr="00F5399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8EEA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82BA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F54D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7D97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F482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005C4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A04D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9C297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B042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A47C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02BF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406B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53999" w:rsidRPr="00F53999" w14:paraId="16A964C3" w14:textId="77777777" w:rsidTr="00F5399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E9F24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00578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poz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2A7F5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czynności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do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rozliczenia</w:t>
            </w:r>
            <w:proofErr w:type="spellEnd"/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6396A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opis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prac</w:t>
            </w:r>
            <w:proofErr w:type="spellEnd"/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97561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.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miary</w:t>
            </w:r>
            <w:proofErr w:type="spellEnd"/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CF816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  <w:proofErr w:type="spellEnd"/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3673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BA8D6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08B8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84A5D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DAD1A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53999" w:rsidRPr="00F53999" w14:paraId="69A04BBD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B3AB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79EC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3D3B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8F25D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BB90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6B23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8,470.00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FABF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40CB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8FCA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2997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7616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E0E508C" w14:textId="77777777" w:rsidTr="00F5399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67FA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C1C6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9B8F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99BA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54E07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3C857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9714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C333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5D78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0AAE0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C468F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C8F3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10978307" w14:textId="77777777" w:rsidTr="00F5399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634ED8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 xml:space="preserve">Trzebieże późne i cięcia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sanitarno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9A97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6138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53999" w:rsidRPr="00F53999" w14:paraId="0C861D00" w14:textId="77777777" w:rsidTr="00F5399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A4F6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3F9A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E5FF4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3E204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28D2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D882D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E07F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4F5A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1273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B951A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D4443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08FB7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53999" w:rsidRPr="00F53999" w14:paraId="490DE49B" w14:textId="77777777" w:rsidTr="00F5399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13415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BEBD9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poz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7BFD8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czynności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do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rozliczenia</w:t>
            </w:r>
            <w:proofErr w:type="spellEnd"/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BB172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opis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prac</w:t>
            </w:r>
            <w:proofErr w:type="spellEnd"/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74734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.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miary</w:t>
            </w:r>
            <w:proofErr w:type="spellEnd"/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7786D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  <w:proofErr w:type="spellEnd"/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7DDA3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28B16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2B160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F8372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68804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53999" w:rsidRPr="00F53999" w14:paraId="011D7224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7ECB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1239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F1C0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3390B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3713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BB97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3,859.00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75D60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626F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255C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2ABE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8D41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78592398" w14:textId="77777777" w:rsidTr="00F5399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08540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4CE9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6D3E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BCBE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9992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6721E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4E52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702F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9D81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37E5D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037C5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7000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686F9110" w14:textId="77777777" w:rsidTr="00F5399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EB7859E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DBA9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B210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53999" w:rsidRPr="00F53999" w14:paraId="0C25CC0D" w14:textId="77777777" w:rsidTr="00F5399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1D0C80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53D60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0728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6790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E3FD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4C2D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3D64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0144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76B6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60D07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A7B4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97F4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53999" w:rsidRPr="00F53999" w14:paraId="1B29F224" w14:textId="77777777" w:rsidTr="00F5399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111B3B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9292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poz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1CD90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czynności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do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rozliczenia</w:t>
            </w:r>
            <w:proofErr w:type="spellEnd"/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BE677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opis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prac</w:t>
            </w:r>
            <w:proofErr w:type="spellEnd"/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94011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.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miary</w:t>
            </w:r>
            <w:proofErr w:type="spellEnd"/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FBC14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  <w:proofErr w:type="spellEnd"/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32917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045A4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09196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20980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75181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53999" w:rsidRPr="00F53999" w14:paraId="5192B214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B030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F127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4DFB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2719A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072B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D95C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8793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019F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0D56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87D6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F134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1B7462C8" w14:textId="77777777" w:rsidTr="00F5399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680B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4789E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42F9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1DCB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D28E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615C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D7B0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5CDB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2410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53EC0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50EB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32AF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67A874F4" w14:textId="77777777" w:rsidTr="00F5399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FE61B4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przygodne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 xml:space="preserve"> i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pozostałe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F7286E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6EF5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2A11DC0D" w14:textId="77777777" w:rsidTr="00F5399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BB61E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671F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E0A9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9D744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4285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EB726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FF3F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F324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8CF0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BBF7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E578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1DC6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348B8A8A" w14:textId="77777777" w:rsidTr="00F5399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3396C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2BD84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poz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16393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czynności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do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rozliczenia</w:t>
            </w:r>
            <w:proofErr w:type="spellEnd"/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9F0B1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opis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prac</w:t>
            </w:r>
            <w:proofErr w:type="spellEnd"/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7A409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.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miary</w:t>
            </w:r>
            <w:proofErr w:type="spellEnd"/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0C874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  <w:proofErr w:type="spellEnd"/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AF34A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84579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21230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49C85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96A02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53999" w:rsidRPr="00F53999" w14:paraId="684F98CD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E91E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0D0A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10F7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0B845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2348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647B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1,200.00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9BFB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CF54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B3D5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C756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047C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7CFEE45A" w14:textId="77777777" w:rsidTr="00F53999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5F10D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D4DE0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414F2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6A7F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79BC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501FB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CD9E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0BAAE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6626D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AD8CD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BE4D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7316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4B52F673" w14:textId="77777777" w:rsidTr="00F5399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98B49C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9A458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poz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.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6993D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czynności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do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rozliczenia</w:t>
            </w:r>
            <w:proofErr w:type="spellEnd"/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59BCD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opis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prac</w:t>
            </w:r>
            <w:proofErr w:type="spellEnd"/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ADF87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. </w:t>
            </w: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miary</w:t>
            </w:r>
            <w:proofErr w:type="spellEnd"/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22CDB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  <w:proofErr w:type="spellEnd"/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39E9E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CFEEC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0845A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64C6B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</w:t>
            </w:r>
            <w:proofErr w:type="spellEnd"/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 xml:space="preserve">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2883B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F5399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53999" w:rsidRPr="00F53999" w14:paraId="66625F5C" w14:textId="77777777" w:rsidTr="00F5399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57F3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ED20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C16F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ZRYW-WYDŁ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CA7D1E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Dopłata do pozyskania drewna z tytułu wydłużonej zrywki za każde następne rozpoczęte 100m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EAAE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E88C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20A9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E1E7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2ED7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C668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5949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6560C1C0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14C0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E68D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8876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3E391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1825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34DE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18.35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F82C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92EE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89A7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9FB68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E7F2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1AA4C5B6" w14:textId="77777777" w:rsidTr="00F53999">
        <w:trPr>
          <w:trHeight w:val="777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5D7A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E6FD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56CF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61FBB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3BB2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0CA0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31AC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6180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4D46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56A0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17CF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38B11817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19BD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3DD2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7B91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93BF4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DFB8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76A18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18.35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E04D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BA78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7E66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FB66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50F8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0315E87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5FBB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6F27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0049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CBD98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532B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76E1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68F6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8BE6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D810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B12C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C291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4BF4E3C6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42E9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C6DF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4448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WYK-PL12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168D3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placówkach o średnicy 1,2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384F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FD9D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58B5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F47D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40EF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02B3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5FFD8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1C6A3D68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308C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3CE8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7A30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PRZ-PL12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D733E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placówkach o średnicy 1,2m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E899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0746A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EE03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BC84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E93F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F84E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B97C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262E7075" w14:textId="77777777" w:rsidTr="00F5399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2744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3BC2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627B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AF7C5D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2DB8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D429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014DD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D27B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A8C7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BDFB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3311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6D182A44" w14:textId="77777777" w:rsidTr="00F5399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D081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BBD5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C40F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446B8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E6F1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7A22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79.72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4E79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49C5D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F6AD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25F6B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3776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52DEAE0" w14:textId="77777777" w:rsidTr="00F5399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A64F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0581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FFD3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WYK-P5GCP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82DE4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74BA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EF08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F671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24EE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97ED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4855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BC55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3BCE64DF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8788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4B52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55D8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D2A44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5A26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3CBAA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18.15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923D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06B8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93ED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D2F3A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98BA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03D83698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0A07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9E7A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9B2E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B07C8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69E4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4374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14.59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9A54B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6E38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344C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2498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AB11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76C82104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30F0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4670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0FEB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395CE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sadzonek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E8F6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0D2DD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32.73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63DB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9FEE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5B07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F0A4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9882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7502D4C2" w14:textId="77777777" w:rsidTr="00F5399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79E2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AEFD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01BC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B70AE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AC0F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AD87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36.03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03C2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090F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623A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39CC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284F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256F3F84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9140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3476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7575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2DA5E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262D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6965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3654D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1E39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4B63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EC90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2C6B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E6F3053" w14:textId="77777777" w:rsidTr="00F5399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4724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1315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F844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12097B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 xml:space="preserve">Próbne poszukiwanie owadów w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ściole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 xml:space="preserve"> metodą 10 powierzchni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29949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F6B0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A89EB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9DF0D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ED80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26A60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7929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27B07533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DC3F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365B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31EC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8FF88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E3D2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C86B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28.90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8DEE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BA48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37E6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4E11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C785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A81E5FD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CDAB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0011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5A77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9571B7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słupków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liściastych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8674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DE00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580.00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9892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0423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8FAB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81EC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22E9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325EBF43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10F4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3CDA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4E4E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WYK-SLUPI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0EEB2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słupków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iglastych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F303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9CF6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5797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1405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E245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51C8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4821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DC38DA1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C353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1A06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4206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7B1E9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0D87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D897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EF0E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CDAA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C575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F59F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ACC1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2D2077B3" w14:textId="77777777" w:rsidTr="00F5399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D313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672D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F48E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ZAW-BUD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BC1691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Wywieszanie nowych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A73F3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ED86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05E1D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781E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EA4F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BD78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8EFB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4F5D88F9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CE79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C81D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DD89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2BF21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48F7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099F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550.00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FEC2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481E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7F83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A67D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F7C3A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D94BDEE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C925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81F2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FF06F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37C74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52A1D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D7846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BD1D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D4E90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BCC1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19021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332E8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4C0DAF1F" w14:textId="77777777" w:rsidTr="00F5399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7308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D4F1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FC0A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N-ZSGDNSO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3DBED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Zbiór szyszek z gospodarczych drzewostanów nasiennych sosnowych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E726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8AE4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24B6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3B36B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6D32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F83B8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CE9A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406DD834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41C4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E2F87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2366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5E81C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godzinowe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ręczne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4D5FB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1C43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251F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0647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A6E3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1FC2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45B4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406DD3DD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C2BF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E895A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8228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807C6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1C85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FD01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E6F9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D173C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0FE9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2A2C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B2BD8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6E7BB092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5895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1E5EE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EBED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1B2C39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godzinowe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ręczne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C478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097B9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98F50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BDA9D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E77C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4DBDE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3825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527B850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1CC0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BD25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08814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213D82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wykonywane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ciągnikiem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180B0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2BF5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28F6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3F10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28391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E2C58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7D734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53B8B565" w14:textId="77777777" w:rsidTr="00F5399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6A768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13286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C0E55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9E8993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wykonywane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ciągnikiem</w:t>
            </w:r>
            <w:proofErr w:type="spellEnd"/>
            <w:r w:rsidRPr="00F5399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 xml:space="preserve">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0BD2C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602B2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15.00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24BF7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932BF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CB882" w14:textId="77777777" w:rsidR="00F53999" w:rsidRPr="00F53999" w:rsidRDefault="00F53999" w:rsidP="00F5399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F1503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6005D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1685B6BD" w14:textId="77777777" w:rsidTr="00F53999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3B3B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24D05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B1950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00490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BF748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A5F5E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98DA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6C779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5BF76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FF149F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6C9E3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BF72A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53999" w:rsidRPr="00F53999" w14:paraId="21EC342A" w14:textId="77777777" w:rsidTr="00F53999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2C03825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6A1DB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F53999" w:rsidRPr="00F53999" w14:paraId="1938E594" w14:textId="77777777" w:rsidTr="00F53999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D99EE6B" w14:textId="77777777" w:rsidR="00F53999" w:rsidRPr="00F53999" w:rsidRDefault="00F53999" w:rsidP="00F5399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F53999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55C83CC" w14:textId="77777777" w:rsidR="00F53999" w:rsidRPr="00F53999" w:rsidRDefault="00F53999" w:rsidP="00F5399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F5399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133FD2B7" w14:textId="77777777" w:rsidR="00A3259E" w:rsidRDefault="00A3259E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2837486" w14:textId="77777777" w:rsidR="00A3259E" w:rsidRPr="00D16198" w:rsidRDefault="00A3259E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F153BC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A8036" w14:textId="77777777" w:rsidR="009B3D8E" w:rsidRDefault="009B3D8E">
      <w:r>
        <w:separator/>
      </w:r>
    </w:p>
  </w:endnote>
  <w:endnote w:type="continuationSeparator" w:id="0">
    <w:p w14:paraId="5F016654" w14:textId="77777777" w:rsidR="009B3D8E" w:rsidRDefault="009B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26377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EE084" w14:textId="77777777" w:rsidR="009B3D8E" w:rsidRDefault="009B3D8E">
      <w:r>
        <w:separator/>
      </w:r>
    </w:p>
  </w:footnote>
  <w:footnote w:type="continuationSeparator" w:id="0">
    <w:p w14:paraId="112D5818" w14:textId="77777777" w:rsidR="009B3D8E" w:rsidRDefault="009B3D8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FCB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6EC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68E0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26377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3E3"/>
    <w:rsid w:val="003615C9"/>
    <w:rsid w:val="00363E5B"/>
    <w:rsid w:val="00370D23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2EB1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77FC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59E8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403B"/>
    <w:rsid w:val="00875FDC"/>
    <w:rsid w:val="00876679"/>
    <w:rsid w:val="008766E1"/>
    <w:rsid w:val="00876828"/>
    <w:rsid w:val="00876C6D"/>
    <w:rsid w:val="008808FD"/>
    <w:rsid w:val="0088095E"/>
    <w:rsid w:val="0088441F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167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3D8E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378D"/>
    <w:rsid w:val="00A1707E"/>
    <w:rsid w:val="00A17459"/>
    <w:rsid w:val="00A22732"/>
    <w:rsid w:val="00A249A3"/>
    <w:rsid w:val="00A26643"/>
    <w:rsid w:val="00A27A43"/>
    <w:rsid w:val="00A31726"/>
    <w:rsid w:val="00A3259E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1BF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169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148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1B9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1F05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F0A"/>
    <w:rsid w:val="00F153BC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999"/>
    <w:rsid w:val="00F542AE"/>
    <w:rsid w:val="00F549E9"/>
    <w:rsid w:val="00F56C0B"/>
    <w:rsid w:val="00F57CA1"/>
    <w:rsid w:val="00F57CE8"/>
    <w:rsid w:val="00F6148F"/>
    <w:rsid w:val="00F61934"/>
    <w:rsid w:val="00F61C2D"/>
    <w:rsid w:val="00F641A5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F153BC"/>
    <w:pPr>
      <w:pBdr>
        <w:top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79">
    <w:name w:val="xl79"/>
    <w:basedOn w:val="Normalny"/>
    <w:rsid w:val="00F153B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A3259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81">
    <w:name w:val="xl81"/>
    <w:basedOn w:val="Normalny"/>
    <w:rsid w:val="00A3259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en-GB" w:eastAsia="en-GB"/>
    </w:rPr>
  </w:style>
  <w:style w:type="paragraph" w:customStyle="1" w:styleId="xl82">
    <w:name w:val="xl82"/>
    <w:basedOn w:val="Normalny"/>
    <w:rsid w:val="001436E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958A8-E336-4201-BDC7-5731450F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2023-08-28T07:16:00Z</dcterms:created>
  <dcterms:modified xsi:type="dcterms:W3CDTF">2023-08-28T07:16:00Z</dcterms:modified>
</cp:coreProperties>
</file>