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8"/>
          <w:szCs w:val="18"/>
          <w:lang w:eastAsia="en-US"/>
        </w:rPr>
      </w:pPr>
      <w:bookmarkStart w:id="0" w:name="_Toc341342908"/>
      <w:r w:rsidRPr="00B749C9">
        <w:rPr>
          <w:rFonts w:ascii="Roboto" w:eastAsia="Calibri" w:hAnsi="Roboto" w:cs="Calibri"/>
          <w:sz w:val="18"/>
          <w:szCs w:val="18"/>
          <w:lang w:eastAsia="en-US"/>
        </w:rPr>
        <w:t>NAZWA ELEMENTU PROJEKTU BUDOWLANEGO:</w:t>
      </w:r>
    </w:p>
    <w:p w:rsidR="00B749C9" w:rsidRPr="00B749C9" w:rsidRDefault="00B94C83" w:rsidP="00B749C9">
      <w:pPr>
        <w:pBdr>
          <w:bottom w:val="single" w:sz="4" w:space="1" w:color="auto"/>
        </w:pBd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  <w:r>
        <w:rPr>
          <w:rFonts w:ascii="Roboto" w:eastAsia="Calibri" w:hAnsi="Roboto" w:cs="Calibri"/>
          <w:b/>
          <w:sz w:val="20"/>
          <w:szCs w:val="20"/>
          <w:lang w:eastAsia="en-US"/>
        </w:rPr>
        <w:t>INFORMACJA BIOZ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8"/>
          <w:szCs w:val="18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lef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NAZWA ZAMIERZENIA BUDOWLANEGO:</w:t>
      </w:r>
    </w:p>
    <w:p w:rsidR="00BD7EE2" w:rsidRPr="00BD7EE2" w:rsidRDefault="00BD7EE2" w:rsidP="00BD7EE2">
      <w:pPr>
        <w:pBdr>
          <w:bottom w:val="single" w:sz="4" w:space="1" w:color="auto"/>
        </w:pBd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  <w:r w:rsidRPr="00BD7EE2">
        <w:rPr>
          <w:rFonts w:ascii="Roboto" w:eastAsia="Calibri" w:hAnsi="Roboto" w:cs="Calibri"/>
          <w:b/>
          <w:sz w:val="20"/>
          <w:szCs w:val="20"/>
          <w:lang w:eastAsia="en-US"/>
        </w:rPr>
        <w:t>PRZEBUDOWA I REMONT MIESZKANIA W TARNOWSKICH</w:t>
      </w:r>
      <w:r w:rsidR="00426DDC">
        <w:rPr>
          <w:rFonts w:ascii="Roboto" w:eastAsia="Calibri" w:hAnsi="Roboto" w:cs="Calibri"/>
          <w:b/>
          <w:sz w:val="20"/>
          <w:szCs w:val="20"/>
          <w:lang w:eastAsia="en-US"/>
        </w:rPr>
        <w:t xml:space="preserve"> GÓRACH PRZY UL. OPOLSKIEJ 26A_6</w:t>
      </w:r>
      <w:r w:rsidRPr="00BD7EE2">
        <w:rPr>
          <w:rFonts w:ascii="Roboto" w:eastAsia="Calibri" w:hAnsi="Roboto" w:cs="Calibri"/>
          <w:b/>
          <w:sz w:val="20"/>
          <w:szCs w:val="20"/>
          <w:lang w:eastAsia="en-US"/>
        </w:rPr>
        <w:t xml:space="preserve"> WRAZ Z PRZEBUDOWĄ INSTALACJI WEWNĘTRZNYCH GAZU, C.O, WODY, KANALIZACJI SANITARNEJ, ELEKTRYCZNEJ</w:t>
      </w:r>
    </w:p>
    <w:p w:rsidR="00BD7EE2" w:rsidRPr="00BD7EE2" w:rsidRDefault="00BD7EE2" w:rsidP="00BD7EE2">
      <w:pPr>
        <w:suppressAutoHyphens w:val="0"/>
        <w:spacing w:after="0"/>
        <w:jc w:val="left"/>
        <w:rPr>
          <w:rFonts w:ascii="Roboto" w:eastAsia="Calibri" w:hAnsi="Roboto" w:cs="Calibri"/>
          <w:sz w:val="20"/>
          <w:szCs w:val="20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left"/>
        <w:rPr>
          <w:rFonts w:ascii="Roboto" w:eastAsia="Calibri" w:hAnsi="Roboto" w:cs="Calibri"/>
          <w:sz w:val="20"/>
          <w:szCs w:val="20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b/>
          <w:sz w:val="18"/>
          <w:szCs w:val="18"/>
          <w:lang w:eastAsia="en-US"/>
        </w:rPr>
        <w:t>ADRES OBIEKTU BUDOWLANEGO: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województwo: Śląskie,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powiat: Tarnogórski,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numer działki: 269/3 ark. 5,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jednostka ewidencyjna: 241304_1 Tarnowskie Góry,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obręb: 0004 Tarnowskie Góry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b/>
          <w:sz w:val="18"/>
          <w:szCs w:val="18"/>
          <w:lang w:eastAsia="en-US"/>
        </w:rPr>
        <w:t>KATEGORIA OBIEKTU BUDOWLANEGO :</w:t>
      </w:r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 XIII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b/>
          <w:sz w:val="18"/>
          <w:szCs w:val="18"/>
          <w:lang w:eastAsia="en-US"/>
        </w:rPr>
        <w:t>INWESTOR: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Powiat Tarnogórski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Ul. </w:t>
      </w:r>
      <w:proofErr w:type="spellStart"/>
      <w:r w:rsidRPr="00BD7EE2">
        <w:rPr>
          <w:rFonts w:ascii="Roboto" w:eastAsia="Calibri" w:hAnsi="Roboto" w:cs="Calibri"/>
          <w:sz w:val="18"/>
          <w:szCs w:val="18"/>
          <w:lang w:eastAsia="en-US"/>
        </w:rPr>
        <w:t>Karłuszowiec</w:t>
      </w:r>
      <w:proofErr w:type="spellEnd"/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 5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42-600 Tarnowskie Góry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b/>
          <w:sz w:val="18"/>
          <w:szCs w:val="18"/>
          <w:lang w:eastAsia="en-US"/>
        </w:rPr>
        <w:t>DANE JEDNOSTKI PROJEKTOWEJ: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MAW Studio Małgorzata Wasielewska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ul. Krakowska 17/6  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42-600 Tarnowskie Góry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tel. +48 663805815 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biuro@mawstudio.pl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</w:p>
    <w:p w:rsidR="00B749C9" w:rsidRPr="00B749C9" w:rsidRDefault="00B749C9" w:rsidP="00B749C9">
      <w:pPr>
        <w:pBdr>
          <w:top w:val="single" w:sz="4" w:space="1" w:color="auto"/>
        </w:pBd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b/>
          <w:sz w:val="16"/>
          <w:szCs w:val="16"/>
          <w:lang w:eastAsia="en-US"/>
        </w:rPr>
      </w:pPr>
      <w:r w:rsidRPr="00B749C9">
        <w:rPr>
          <w:rFonts w:ascii="Roboto" w:eastAsia="Calibri" w:hAnsi="Roboto" w:cs="Calibri"/>
          <w:b/>
          <w:sz w:val="16"/>
          <w:szCs w:val="16"/>
          <w:lang w:eastAsia="en-US"/>
        </w:rPr>
        <w:t>SPECJALNOŚĆ: ARCHITEKTONICZNA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b/>
          <w:sz w:val="16"/>
          <w:szCs w:val="16"/>
          <w:lang w:eastAsia="en-US"/>
        </w:rPr>
      </w:pPr>
      <w:r w:rsidRPr="00B749C9">
        <w:rPr>
          <w:rFonts w:ascii="Roboto" w:eastAsia="Calibri" w:hAnsi="Roboto" w:cs="Calibri"/>
          <w:b/>
          <w:sz w:val="16"/>
          <w:szCs w:val="16"/>
          <w:lang w:eastAsia="en-US"/>
        </w:rPr>
        <w:t>ZAKRES OPRACOWANIA: ARCHITEKTURA I ZAGOSPODAROWANIE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6"/>
          <w:szCs w:val="16"/>
          <w:lang w:eastAsia="en-US"/>
        </w:rPr>
      </w:pPr>
      <w:r w:rsidRPr="00B749C9">
        <w:rPr>
          <w:rFonts w:ascii="Roboto" w:eastAsia="Calibri" w:hAnsi="Roboto" w:cs="Calibri"/>
          <w:sz w:val="16"/>
          <w:szCs w:val="16"/>
          <w:lang w:eastAsia="en-US"/>
        </w:rPr>
        <w:t>mgr inż. arch. Małgorzata Wasielewska</w:t>
      </w:r>
    </w:p>
    <w:p w:rsid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6"/>
          <w:szCs w:val="16"/>
          <w:lang w:eastAsia="en-US"/>
        </w:rPr>
      </w:pPr>
      <w:r w:rsidRPr="00B749C9">
        <w:rPr>
          <w:rFonts w:ascii="Roboto" w:eastAsia="Calibri" w:hAnsi="Roboto" w:cs="Calibri"/>
          <w:sz w:val="16"/>
          <w:szCs w:val="16"/>
          <w:lang w:eastAsia="en-US"/>
        </w:rPr>
        <w:t xml:space="preserve">nr </w:t>
      </w:r>
      <w:proofErr w:type="spellStart"/>
      <w:r w:rsidRPr="00B749C9">
        <w:rPr>
          <w:rFonts w:ascii="Roboto" w:eastAsia="Calibri" w:hAnsi="Roboto" w:cs="Calibri"/>
          <w:sz w:val="16"/>
          <w:szCs w:val="16"/>
          <w:lang w:eastAsia="en-US"/>
        </w:rPr>
        <w:t>ewiden</w:t>
      </w:r>
      <w:proofErr w:type="spellEnd"/>
      <w:r w:rsidRPr="00B749C9">
        <w:rPr>
          <w:rFonts w:ascii="Roboto" w:eastAsia="Calibri" w:hAnsi="Roboto" w:cs="Calibri"/>
          <w:sz w:val="16"/>
          <w:szCs w:val="16"/>
          <w:lang w:eastAsia="en-US"/>
        </w:rPr>
        <w:t xml:space="preserve">. </w:t>
      </w:r>
      <w:proofErr w:type="spellStart"/>
      <w:r w:rsidRPr="00B749C9">
        <w:rPr>
          <w:rFonts w:ascii="Roboto" w:eastAsia="Calibri" w:hAnsi="Roboto" w:cs="Calibri"/>
          <w:sz w:val="16"/>
          <w:szCs w:val="16"/>
          <w:lang w:eastAsia="en-US"/>
        </w:rPr>
        <w:t>uprawn</w:t>
      </w:r>
      <w:proofErr w:type="spellEnd"/>
      <w:r w:rsidRPr="00B749C9">
        <w:rPr>
          <w:rFonts w:ascii="Roboto" w:eastAsia="Calibri" w:hAnsi="Roboto" w:cs="Calibri"/>
          <w:sz w:val="16"/>
          <w:szCs w:val="16"/>
          <w:lang w:eastAsia="en-US"/>
        </w:rPr>
        <w:t>. 63/SLOKK/2018/II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6"/>
          <w:szCs w:val="16"/>
          <w:lang w:eastAsia="en-US"/>
        </w:rPr>
      </w:pPr>
    </w:p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Pr="00B749C9" w:rsidRDefault="00B749C9" w:rsidP="00B749C9"/>
    <w:p w:rsidR="000765FF" w:rsidRPr="008C2328" w:rsidRDefault="000765FF" w:rsidP="000765FF">
      <w:pPr>
        <w:pStyle w:val="Nagwek21"/>
        <w:suppressAutoHyphens w:val="0"/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caps w:val="0"/>
          <w:sz w:val="18"/>
          <w:szCs w:val="18"/>
        </w:rPr>
        <w:lastRenderedPageBreak/>
        <w:t>PRZEDMIOT I PODSTAWA OPRACOWANIA</w:t>
      </w:r>
    </w:p>
    <w:p w:rsidR="000765FF" w:rsidRPr="008C2328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caps w:val="0"/>
          <w:sz w:val="18"/>
          <w:szCs w:val="18"/>
        </w:rPr>
      </w:pPr>
      <w:r w:rsidRPr="008C2328">
        <w:rPr>
          <w:rFonts w:ascii="Roboto" w:hAnsi="Roboto"/>
          <w:bCs/>
          <w:caps w:val="0"/>
          <w:sz w:val="18"/>
          <w:szCs w:val="18"/>
        </w:rPr>
        <w:t>PRZEDMIOT OPRACOWANIA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Przedmiotem opracowania jest informacja dotycząca bezpieczeństwa i ochrony zdrowia dla prowadzenia robót budowlanych </w:t>
      </w:r>
      <w:r w:rsidR="00A57DD2" w:rsidRPr="008C2328">
        <w:rPr>
          <w:rFonts w:ascii="Roboto" w:hAnsi="Roboto"/>
          <w:sz w:val="18"/>
          <w:szCs w:val="18"/>
        </w:rPr>
        <w:t>przebudowy mieszkania w Tarnowskich</w:t>
      </w:r>
      <w:r w:rsidR="00426DDC" w:rsidRPr="008C2328">
        <w:rPr>
          <w:rFonts w:ascii="Roboto" w:hAnsi="Roboto"/>
          <w:sz w:val="18"/>
          <w:szCs w:val="18"/>
        </w:rPr>
        <w:t xml:space="preserve"> Górach przy ul. Opolskiej 26A_6</w:t>
      </w:r>
      <w:r w:rsidR="00A57DD2" w:rsidRPr="008C2328">
        <w:rPr>
          <w:rFonts w:ascii="Roboto" w:hAnsi="Roboto"/>
          <w:sz w:val="18"/>
          <w:szCs w:val="18"/>
        </w:rPr>
        <w:t xml:space="preserve"> na działce ewidencyjnej </w:t>
      </w:r>
      <w:proofErr w:type="spellStart"/>
      <w:r w:rsidR="00A57DD2" w:rsidRPr="008C2328">
        <w:rPr>
          <w:rFonts w:ascii="Roboto" w:hAnsi="Roboto"/>
          <w:sz w:val="18"/>
          <w:szCs w:val="18"/>
        </w:rPr>
        <w:t>nr</w:t>
      </w:r>
      <w:proofErr w:type="spellEnd"/>
      <w:r w:rsidR="00A57DD2" w:rsidRPr="008C2328">
        <w:rPr>
          <w:rFonts w:ascii="Roboto" w:hAnsi="Roboto"/>
          <w:sz w:val="18"/>
          <w:szCs w:val="18"/>
        </w:rPr>
        <w:t>. 269/3 ark. 5 na potrzeby mieszkania chronionego wraz z jego kapitalnym remontem w tym przebudową instalacji wewnętrznych: gazową, wodociągową, kanalizacyjną, elektryczną, centralnego ogrzewania.</w:t>
      </w:r>
    </w:p>
    <w:p w:rsidR="000765FF" w:rsidRPr="008C2328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caps w:val="0"/>
          <w:sz w:val="18"/>
          <w:szCs w:val="18"/>
        </w:rPr>
      </w:pPr>
      <w:r w:rsidRPr="008C2328">
        <w:rPr>
          <w:rFonts w:ascii="Roboto" w:hAnsi="Roboto"/>
          <w:bCs/>
          <w:caps w:val="0"/>
          <w:sz w:val="18"/>
          <w:szCs w:val="18"/>
        </w:rPr>
        <w:t>PODSTAWA OPRACOWANIA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Opracowanie niniejsze sporządzono w oparciu o:</w:t>
      </w:r>
    </w:p>
    <w:p w:rsidR="000765FF" w:rsidRPr="008C2328" w:rsidRDefault="000765FF" w:rsidP="00A57DD2">
      <w:pPr>
        <w:numPr>
          <w:ilvl w:val="0"/>
          <w:numId w:val="28"/>
        </w:numPr>
        <w:rPr>
          <w:rFonts w:ascii="Roboto" w:hAnsi="Roboto"/>
          <w:b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Dokumentację projektową p.t.: „</w:t>
      </w:r>
      <w:r w:rsidR="00A57DD2" w:rsidRPr="008C2328">
        <w:rPr>
          <w:rFonts w:ascii="Roboto" w:hAnsi="Roboto"/>
          <w:b/>
          <w:sz w:val="18"/>
          <w:szCs w:val="18"/>
        </w:rPr>
        <w:t>PRZEBUDOWA I REMONT MIESZKANIA W TARNOWSKICH</w:t>
      </w:r>
      <w:r w:rsidR="00426DDC" w:rsidRPr="008C2328">
        <w:rPr>
          <w:rFonts w:ascii="Roboto" w:hAnsi="Roboto"/>
          <w:b/>
          <w:sz w:val="18"/>
          <w:szCs w:val="18"/>
        </w:rPr>
        <w:t xml:space="preserve"> GÓRACH PRZY UL. OPOLSKIEJ 26A_6</w:t>
      </w:r>
      <w:r w:rsidR="00A57DD2" w:rsidRPr="008C2328">
        <w:rPr>
          <w:rFonts w:ascii="Roboto" w:hAnsi="Roboto"/>
          <w:b/>
          <w:sz w:val="18"/>
          <w:szCs w:val="18"/>
        </w:rPr>
        <w:t xml:space="preserve"> WRAZ Z PRZEBUDOWĄ INSTALACJI WEWNĘTRZNYCH GAZU, C.O, WODY, KANALIZACJI SANITARNEJ, ELEKTRYCZNEJ”</w:t>
      </w:r>
    </w:p>
    <w:p w:rsidR="00A57DD2" w:rsidRPr="008C2328" w:rsidRDefault="00A57DD2" w:rsidP="00A57DD2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Rozporządzenie Ministra Infrastruktury z dnia 23.06.2003 r. w </w:t>
      </w:r>
      <w:proofErr w:type="spellStart"/>
      <w:r w:rsidRPr="008C2328">
        <w:rPr>
          <w:rFonts w:ascii="Roboto" w:hAnsi="Roboto"/>
          <w:sz w:val="18"/>
          <w:szCs w:val="18"/>
        </w:rPr>
        <w:t>sprawieinformacji</w:t>
      </w:r>
      <w:proofErr w:type="spellEnd"/>
      <w:r w:rsidRPr="008C2328">
        <w:rPr>
          <w:rFonts w:ascii="Roboto" w:hAnsi="Roboto"/>
          <w:sz w:val="18"/>
          <w:szCs w:val="18"/>
        </w:rPr>
        <w:t xml:space="preserve"> dotyczącej bezpieczeństwa i ochrony zdrowia oraz planu bezpieczeństwa i ochrony zdrowia (</w:t>
      </w:r>
      <w:proofErr w:type="spellStart"/>
      <w:r w:rsidRPr="008C2328">
        <w:rPr>
          <w:rFonts w:ascii="Roboto" w:hAnsi="Roboto"/>
          <w:sz w:val="18"/>
          <w:szCs w:val="18"/>
        </w:rPr>
        <w:t>Dz.U</w:t>
      </w:r>
      <w:proofErr w:type="spellEnd"/>
      <w:r w:rsidRPr="008C2328">
        <w:rPr>
          <w:rFonts w:ascii="Roboto" w:hAnsi="Roboto"/>
          <w:sz w:val="18"/>
          <w:szCs w:val="18"/>
        </w:rPr>
        <w:t>. Nr 120 poz. 1126.)</w:t>
      </w:r>
    </w:p>
    <w:p w:rsidR="000765FF" w:rsidRPr="008C2328" w:rsidRDefault="000765FF" w:rsidP="000765FF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Ustawę z dnia 7 lipca 1994r. PRAWO BUDOWLANE (</w:t>
      </w:r>
      <w:proofErr w:type="spellStart"/>
      <w:r w:rsidRPr="008C2328">
        <w:rPr>
          <w:rFonts w:ascii="Roboto" w:hAnsi="Roboto"/>
          <w:sz w:val="18"/>
          <w:szCs w:val="18"/>
        </w:rPr>
        <w:t>t.j</w:t>
      </w:r>
      <w:proofErr w:type="spellEnd"/>
      <w:r w:rsidRPr="008C2328">
        <w:rPr>
          <w:rFonts w:ascii="Roboto" w:hAnsi="Roboto"/>
          <w:sz w:val="18"/>
          <w:szCs w:val="18"/>
        </w:rPr>
        <w:t>. Dz. U. z 2020 r. poz. 1333)</w:t>
      </w:r>
    </w:p>
    <w:p w:rsidR="000765FF" w:rsidRPr="008C2328" w:rsidRDefault="000765FF" w:rsidP="000765FF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ROZPORZĄDZENIE MINISTRA INFRASTRUKTURY z dnia z dnia 12 kwietnia 2002 r. w sprawie warunków technicznych, jakim powinny odpowiadać budynki i ich usytuowanie. (</w:t>
      </w:r>
      <w:proofErr w:type="spellStart"/>
      <w:r w:rsidRPr="008C2328">
        <w:rPr>
          <w:rFonts w:ascii="Roboto" w:hAnsi="Roboto"/>
          <w:sz w:val="18"/>
          <w:szCs w:val="18"/>
        </w:rPr>
        <w:t>Dz.U</w:t>
      </w:r>
      <w:proofErr w:type="spellEnd"/>
      <w:r w:rsidRPr="008C2328">
        <w:rPr>
          <w:rFonts w:ascii="Roboto" w:hAnsi="Roboto"/>
          <w:sz w:val="18"/>
          <w:szCs w:val="18"/>
        </w:rPr>
        <w:t>. 2019 poz. 1065),</w:t>
      </w:r>
    </w:p>
    <w:p w:rsidR="000765FF" w:rsidRPr="008C2328" w:rsidRDefault="000765FF" w:rsidP="000765FF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ROZPORZĄDZENIE MINISTRA INFRASTRUKTURY z dnia 11 września 2020 r. w sprawie szczegółowego zakresu i formy projektu budowlanego (</w:t>
      </w:r>
      <w:proofErr w:type="spellStart"/>
      <w:r w:rsidRPr="008C2328">
        <w:rPr>
          <w:rFonts w:ascii="Roboto" w:hAnsi="Roboto"/>
          <w:sz w:val="18"/>
          <w:szCs w:val="18"/>
        </w:rPr>
        <w:t>Dz.U</w:t>
      </w:r>
      <w:proofErr w:type="spellEnd"/>
      <w:r w:rsidRPr="008C2328">
        <w:rPr>
          <w:rFonts w:ascii="Roboto" w:hAnsi="Roboto"/>
          <w:sz w:val="18"/>
          <w:szCs w:val="18"/>
        </w:rPr>
        <w:t>. 2020 poz. 1609),</w:t>
      </w:r>
    </w:p>
    <w:p w:rsidR="00F53ADA" w:rsidRPr="008C2328" w:rsidRDefault="000765FF" w:rsidP="00BD78AC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Rozporządzenie Ministra Spraw Wewnętrznych i Administracji z dnia 7 czerwca 2010 roku w sprawie ochrony przeciwpożarowej budynków, innych obiektów budowlanych i terenów (</w:t>
      </w:r>
      <w:proofErr w:type="spellStart"/>
      <w:r w:rsidRPr="008C2328">
        <w:rPr>
          <w:rFonts w:ascii="Roboto" w:hAnsi="Roboto"/>
          <w:sz w:val="18"/>
          <w:szCs w:val="18"/>
        </w:rPr>
        <w:t>Dz.U</w:t>
      </w:r>
      <w:proofErr w:type="spellEnd"/>
      <w:r w:rsidRPr="008C2328">
        <w:rPr>
          <w:rFonts w:ascii="Roboto" w:hAnsi="Roboto"/>
          <w:sz w:val="18"/>
          <w:szCs w:val="18"/>
        </w:rPr>
        <w:t>. 2010 nr 109 poz. 719),</w:t>
      </w:r>
    </w:p>
    <w:p w:rsidR="00771F44" w:rsidRPr="008C2328" w:rsidRDefault="000765FF" w:rsidP="00771F44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bCs/>
          <w:caps w:val="0"/>
          <w:sz w:val="18"/>
          <w:szCs w:val="18"/>
        </w:rPr>
      </w:pPr>
      <w:r w:rsidRPr="008C2328">
        <w:rPr>
          <w:rFonts w:ascii="Roboto" w:hAnsi="Roboto"/>
          <w:bCs/>
          <w:caps w:val="0"/>
          <w:sz w:val="18"/>
          <w:szCs w:val="18"/>
        </w:rPr>
        <w:t>ZAKRES ROBÓT ORAZ KOLEJNOŚĆ REALIZACJI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Przygotowanie i zagospodarowanie placu budowy: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protokolarne przejęcie od inwestora terenu budowy, wykonawczej dokumentacji technicznej oraz dziennika budowy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wydzielenie terenu robót, oznakowanie tablicami ostrzegawczymi i informacyjnymi w tym wykonanie tablicy informacyjnej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urządzenie pomieszczeń socjalno-bytowych (jadalnia, szatnia)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udostępnienie istniejących w budynku urządzeń pomieszczeń higieniczno – sanitarnych (WC, umywalnia)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rozmieszczenie sprzętu budowlanego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Roboty rozbiórkowe :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wyburzenia ścian wg projektu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przebicia otworów wg projektu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demontaż okładzin ścian</w:t>
      </w:r>
      <w:r w:rsidR="003372B4" w:rsidRPr="008C2328">
        <w:rPr>
          <w:rFonts w:ascii="Roboto" w:hAnsi="Roboto"/>
          <w:sz w:val="18"/>
          <w:szCs w:val="18"/>
        </w:rPr>
        <w:t>, zbicie tynków na fragmentach</w:t>
      </w:r>
      <w:r w:rsidRPr="008C2328">
        <w:rPr>
          <w:rFonts w:ascii="Roboto" w:hAnsi="Roboto"/>
          <w:sz w:val="18"/>
          <w:szCs w:val="18"/>
        </w:rPr>
        <w:t xml:space="preserve"> </w:t>
      </w:r>
      <w:proofErr w:type="spellStart"/>
      <w:r w:rsidRPr="008C2328">
        <w:rPr>
          <w:rFonts w:ascii="Roboto" w:hAnsi="Roboto"/>
          <w:sz w:val="18"/>
          <w:szCs w:val="18"/>
        </w:rPr>
        <w:t>wg</w:t>
      </w:r>
      <w:proofErr w:type="spellEnd"/>
      <w:r w:rsidR="003372B4" w:rsidRPr="008C2328">
        <w:rPr>
          <w:rFonts w:ascii="Roboto" w:hAnsi="Roboto"/>
          <w:sz w:val="18"/>
          <w:szCs w:val="18"/>
        </w:rPr>
        <w:t>.</w:t>
      </w:r>
      <w:r w:rsidRPr="008C2328">
        <w:rPr>
          <w:rFonts w:ascii="Roboto" w:hAnsi="Roboto"/>
          <w:sz w:val="18"/>
          <w:szCs w:val="18"/>
        </w:rPr>
        <w:t xml:space="preserve"> projektu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demontaż istniejących instalacji: elektrycznej, </w:t>
      </w:r>
      <w:proofErr w:type="spellStart"/>
      <w:r w:rsidRPr="008C2328">
        <w:rPr>
          <w:rFonts w:ascii="Roboto" w:hAnsi="Roboto"/>
          <w:sz w:val="18"/>
          <w:szCs w:val="18"/>
        </w:rPr>
        <w:t>wod</w:t>
      </w:r>
      <w:proofErr w:type="spellEnd"/>
      <w:r w:rsidRPr="008C2328">
        <w:rPr>
          <w:rFonts w:ascii="Roboto" w:hAnsi="Roboto"/>
          <w:sz w:val="18"/>
          <w:szCs w:val="18"/>
        </w:rPr>
        <w:t xml:space="preserve"> – kan. </w:t>
      </w:r>
      <w:proofErr w:type="spellStart"/>
      <w:r w:rsidR="003372B4" w:rsidRPr="008C2328">
        <w:rPr>
          <w:rFonts w:ascii="Roboto" w:hAnsi="Roboto"/>
          <w:sz w:val="18"/>
          <w:szCs w:val="18"/>
        </w:rPr>
        <w:t>c</w:t>
      </w:r>
      <w:r w:rsidRPr="008C2328">
        <w:rPr>
          <w:rFonts w:ascii="Roboto" w:hAnsi="Roboto"/>
          <w:sz w:val="18"/>
          <w:szCs w:val="18"/>
        </w:rPr>
        <w:t>.o</w:t>
      </w:r>
      <w:proofErr w:type="spellEnd"/>
      <w:r w:rsidRPr="008C2328">
        <w:rPr>
          <w:rFonts w:ascii="Roboto" w:hAnsi="Roboto"/>
          <w:sz w:val="18"/>
          <w:szCs w:val="18"/>
        </w:rPr>
        <w:t>. gazowej</w:t>
      </w:r>
    </w:p>
    <w:p w:rsidR="003372B4" w:rsidRPr="008C2328" w:rsidRDefault="003372B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demontaż kotła </w:t>
      </w:r>
      <w:proofErr w:type="spellStart"/>
      <w:r w:rsidRPr="008C2328">
        <w:rPr>
          <w:rFonts w:ascii="Roboto" w:hAnsi="Roboto"/>
          <w:sz w:val="18"/>
          <w:szCs w:val="18"/>
        </w:rPr>
        <w:t>c.w.u</w:t>
      </w:r>
      <w:proofErr w:type="spellEnd"/>
      <w:r w:rsidRPr="008C2328">
        <w:rPr>
          <w:rFonts w:ascii="Roboto" w:hAnsi="Roboto"/>
          <w:sz w:val="18"/>
          <w:szCs w:val="18"/>
        </w:rPr>
        <w:t>.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zerwanie istniejących posadzek </w:t>
      </w:r>
    </w:p>
    <w:p w:rsidR="003372B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demontaż stolarki drzwiowej przeznaczonej do wymiany </w:t>
      </w:r>
    </w:p>
    <w:p w:rsidR="002C1D43" w:rsidRPr="008C2328" w:rsidRDefault="002C1D43" w:rsidP="00771F44">
      <w:pPr>
        <w:rPr>
          <w:rFonts w:ascii="Roboto" w:hAnsi="Roboto"/>
          <w:sz w:val="18"/>
          <w:szCs w:val="18"/>
        </w:rPr>
      </w:pP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5.3. Roboty wykończeniowe :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wykonanie ścianek działowych wg projektu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wykonanie instalacji elektrycznej, wodno-kanalizacyjnej, gazowej, </w:t>
      </w:r>
      <w:proofErr w:type="spellStart"/>
      <w:r w:rsidRPr="008C2328">
        <w:rPr>
          <w:rFonts w:ascii="Roboto" w:hAnsi="Roboto"/>
          <w:sz w:val="18"/>
          <w:szCs w:val="18"/>
        </w:rPr>
        <w:t>c.w.u</w:t>
      </w:r>
      <w:proofErr w:type="spellEnd"/>
      <w:r w:rsidRPr="008C2328">
        <w:rPr>
          <w:rFonts w:ascii="Roboto" w:hAnsi="Roboto"/>
          <w:sz w:val="18"/>
          <w:szCs w:val="18"/>
        </w:rPr>
        <w:t>.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wykonanie tynków na nowych ściankach, szpachlowanie tynków istniejących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naprawa podkładów pod posadzki, nabijanie płyt OSB-3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roboty okładzinowe ścian (glazury)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roboty malarskie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lastRenderedPageBreak/>
        <w:t xml:space="preserve">• wykonanie i montaż posadzek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montaż stolarki drzwiowej i okiennej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montaż oświetlenia </w:t>
      </w:r>
    </w:p>
    <w:p w:rsidR="00771F44" w:rsidRPr="008C2328" w:rsidRDefault="00771F44" w:rsidP="00771F4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montaż mebli i wyposażenia </w:t>
      </w:r>
    </w:p>
    <w:p w:rsidR="00771F44" w:rsidRPr="008C2328" w:rsidRDefault="00771F44" w:rsidP="003372B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roboty porządkowe</w:t>
      </w:r>
    </w:p>
    <w:p w:rsidR="000765FF" w:rsidRPr="008C2328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WYKAZ ISTNIEJĄCYCH OBIEKTÓW BUDOWLANYCH</w:t>
      </w:r>
    </w:p>
    <w:p w:rsidR="000765FF" w:rsidRPr="008C2328" w:rsidRDefault="003372B4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Budynek wielokondygnacyjny zespołu szkół średnich i technicznych w którym znajduje się mieszkanie objęte opracowaniem.</w:t>
      </w:r>
    </w:p>
    <w:p w:rsidR="000765FF" w:rsidRPr="008C2328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caps w:val="0"/>
          <w:sz w:val="18"/>
          <w:szCs w:val="18"/>
        </w:rPr>
        <w:t xml:space="preserve">ELEMENTY ZAGOSPODAROWANIA TERENU, </w:t>
      </w:r>
      <w:r w:rsidR="003372B4" w:rsidRPr="008C2328">
        <w:rPr>
          <w:rFonts w:ascii="Roboto" w:hAnsi="Roboto"/>
          <w:caps w:val="0"/>
          <w:sz w:val="18"/>
          <w:szCs w:val="18"/>
        </w:rPr>
        <w:t xml:space="preserve">KTÓRE MOGĄ STWARZAĆ ZAGROŻENIE </w:t>
      </w:r>
      <w:r w:rsidRPr="008C2328">
        <w:rPr>
          <w:rFonts w:ascii="Roboto" w:hAnsi="Roboto"/>
          <w:caps w:val="0"/>
          <w:sz w:val="18"/>
          <w:szCs w:val="18"/>
        </w:rPr>
        <w:t>BEZPIECZEŃSTWA I ZDROWIA LUDZI</w:t>
      </w:r>
    </w:p>
    <w:p w:rsidR="003372B4" w:rsidRPr="008C2328" w:rsidRDefault="003372B4" w:rsidP="003372B4">
      <w:pPr>
        <w:pStyle w:val="Nagwek31"/>
        <w:numPr>
          <w:ilvl w:val="0"/>
          <w:numId w:val="0"/>
        </w:numPr>
        <w:suppressAutoHyphens w:val="0"/>
        <w:spacing w:before="0"/>
        <w:ind w:left="357" w:hanging="357"/>
        <w:rPr>
          <w:rFonts w:ascii="Roboto" w:eastAsia="Times New Roman" w:hAnsi="Roboto" w:cs="Times New Roman"/>
          <w:b w:val="0"/>
          <w:caps w:val="0"/>
          <w:sz w:val="18"/>
          <w:szCs w:val="18"/>
        </w:rPr>
      </w:pPr>
      <w:r w:rsidRPr="008C2328">
        <w:rPr>
          <w:rFonts w:ascii="Roboto" w:eastAsia="Times New Roman" w:hAnsi="Roboto" w:cs="Times New Roman"/>
          <w:b w:val="0"/>
          <w:caps w:val="0"/>
          <w:sz w:val="18"/>
          <w:szCs w:val="18"/>
        </w:rPr>
        <w:t xml:space="preserve">• rozdzielnie elektryczne </w:t>
      </w:r>
    </w:p>
    <w:p w:rsidR="003372B4" w:rsidRPr="008C2328" w:rsidRDefault="003372B4" w:rsidP="003372B4">
      <w:pPr>
        <w:pStyle w:val="Nagwek31"/>
        <w:numPr>
          <w:ilvl w:val="0"/>
          <w:numId w:val="0"/>
        </w:numPr>
        <w:suppressAutoHyphens w:val="0"/>
        <w:spacing w:before="0"/>
        <w:ind w:left="357" w:hanging="357"/>
        <w:rPr>
          <w:rFonts w:ascii="Roboto" w:eastAsia="Times New Roman" w:hAnsi="Roboto" w:cs="Times New Roman"/>
          <w:b w:val="0"/>
          <w:caps w:val="0"/>
          <w:sz w:val="18"/>
          <w:szCs w:val="18"/>
        </w:rPr>
      </w:pPr>
      <w:r w:rsidRPr="008C2328">
        <w:rPr>
          <w:rFonts w:ascii="Roboto" w:eastAsia="Times New Roman" w:hAnsi="Roboto" w:cs="Times New Roman"/>
          <w:b w:val="0"/>
          <w:caps w:val="0"/>
          <w:sz w:val="18"/>
          <w:szCs w:val="18"/>
        </w:rPr>
        <w:t>• stanowisko betoniarki, podajnika i materiałów sypkich</w:t>
      </w:r>
    </w:p>
    <w:p w:rsidR="003372B4" w:rsidRPr="008C2328" w:rsidRDefault="003372B4" w:rsidP="003372B4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piła tarczowa</w:t>
      </w:r>
    </w:p>
    <w:p w:rsidR="000765FF" w:rsidRPr="008C2328" w:rsidRDefault="000765FF" w:rsidP="003372B4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PRZEWIDYWANE ZAGROŻENIA WYSTĘPUJĄCE</w:t>
      </w:r>
      <w:r w:rsidR="00887E4B" w:rsidRPr="008C2328">
        <w:rPr>
          <w:rFonts w:ascii="Roboto" w:hAnsi="Roboto"/>
          <w:sz w:val="18"/>
          <w:szCs w:val="18"/>
        </w:rPr>
        <w:t xml:space="preserve"> PODCZAS REALIZACJI ROBÓT </w:t>
      </w:r>
      <w:r w:rsidRPr="008C2328">
        <w:rPr>
          <w:rFonts w:ascii="Roboto" w:hAnsi="Roboto"/>
          <w:sz w:val="18"/>
          <w:szCs w:val="18"/>
        </w:rPr>
        <w:t>BUDOWLANYCH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W związku z przewidywanym zakresem robót wystąpi część okoliczności lub szczególnych zagrożeń, dla których konieczne jest sporządzenie planu bezpieczeństwa i ochrony zdrowia – na podstawie art. 21a, ust. 1a Ustawy Prawo Budowlane z 7 lipca 1994r. z późniejszymi zmianami, gdyż na budowie roboty będą trwały dłużej niż 30 dni roboczych, a ich pracochłonność przekroczy 500 osobodni oraz wystąpią niektóre z prac szczególnie niebezpiecznych. Plan Bezpieczeństwa i Ochrony Zdrowia powinien zawierać oprócz zapisów dotyczących bezpośrednio wykonawców, również rozwiązania dla zapewnienia bezpieczeństwa i maksymalnego ograniczenia uciążliwości dla reszty budynku, pracowników, kooperantów i mieszkańców.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a/ upadek z wysokości : zagrożenie nie występuje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b/ porażenie prądem elektrycznym :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miejsca występowania zagrożenia: elektronarzędzia, betoniarka, podajnik do betonu, piła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tarczowa, kable przesyłające energię elektryczną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zagrożenie występuje do 3 godz. dziennie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c/ skaleczenia :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ekspozycja zagrożenia b. duża – codziennie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miejsce wystąpienia zagrożenia: ostre krawędzi detali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zagrożenie występuje 7,5 godz. dziennie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f/ uderzenie i przygniecenie :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ekspozycja zagrożenia b. duża – codziennie, prawdopodobieństwo niewielkie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miejsce wystąpienia zagrożenia: przy robotach montażowych, transporcie ręcznym, składowaniu materiałów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zagrożenie występuje 7,5 godz. dziennie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g/ poślizgnięcie się , potknięcie się , upadek :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miejsce wystąpienia zagrożenia: stanowisko pracy, plac budowy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zagrożenie występuje 7,5 godz. dziennie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h/ spadające przedmioty : zagrożenie nie występuje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i/ pochwycenia przez ruchome elementy maszyn: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miejsce wystąpienia zagrożenia: piła tarczowa, giętarka, betoniarka, przecinarka do płytek,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lastRenderedPageBreak/>
        <w:t xml:space="preserve">gilotyna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zagrożenie występuje do 3 godz. dziennie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j/ urazy oczu :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miejsce wystąpienia zagrożenia: betoniarka, stanowiska tynkarskie, miejsce gaszenia wapna,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roboty izolacyjne (wełna min.), przecinarka do płytek, gilotyna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zagrożenie występuje 7,5 godz. dziennie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k/ oparzenia :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miejsce wystąpienia zagrożenia: kocioł do lepiku, zgrzewarka do rur </w:t>
      </w:r>
      <w:proofErr w:type="spellStart"/>
      <w:r w:rsidRPr="008C2328">
        <w:rPr>
          <w:rFonts w:ascii="Roboto" w:hAnsi="Roboto"/>
          <w:sz w:val="18"/>
          <w:szCs w:val="18"/>
        </w:rPr>
        <w:t>pcv</w:t>
      </w:r>
      <w:proofErr w:type="spellEnd"/>
      <w:r w:rsidRPr="008C2328">
        <w:rPr>
          <w:rFonts w:ascii="Roboto" w:hAnsi="Roboto"/>
          <w:sz w:val="18"/>
          <w:szCs w:val="18"/>
        </w:rPr>
        <w:t xml:space="preserve">, roboty izolacyjne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zagrożenie występuje 7,5 godz. dziennie</w:t>
      </w:r>
    </w:p>
    <w:p w:rsidR="00D22EA7" w:rsidRPr="008C2328" w:rsidRDefault="000765FF" w:rsidP="00D22EA7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INSTRUKTAŻ PRACOWNIKÓW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roboty budowlane przy montażu, demontażu ciężkich elementów o masie &gt; 1,0 t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a) pracownik nowo-przyjęty przechodzi szkolenie wstępne ogólne podstawowe i stanowiskowe prowadzone przez gł. specjalistę BHP. Pracownik już zatrudniony przesunięty do robót niebezpiecznych przechodzi szkolenie stanowiskowe prowadzone przez kierownika budowy.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b) zasady postępowania w przypadku wystąpienia zagrożenia :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ocena zdarzenia, podjęcie działania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jak najszybsze usunięcie czynnika działającego na poszkodowanego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ocena zaistniałego zagrożenia dla życia poszkodowanego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sprawdzenie tętna, oddechu oraz drożności dróg oddechowych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ocena stanu przytomności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ustalenie rodzaju urazu (rany, złamania itp.)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zabezpieczenie chorego przed możliwością dodatkowego urazu lub innego zagrożenia (np. wyniesienie poszkodowanego z miejsca działania czynników toksycznych)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natychmiastowe zgłoszenie kierownictwu budowy przez poszkodowanego lub współpracownika o zaistniałym zdarzeniu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wezwanie pomocy fachowej (lekarza. Pogotowia Ratunkowego </w:t>
      </w:r>
      <w:proofErr w:type="spellStart"/>
      <w:r w:rsidRPr="008C2328">
        <w:rPr>
          <w:rFonts w:ascii="Roboto" w:hAnsi="Roboto"/>
          <w:sz w:val="18"/>
          <w:szCs w:val="18"/>
        </w:rPr>
        <w:t>itd</w:t>
      </w:r>
      <w:proofErr w:type="spellEnd"/>
      <w:r w:rsidRPr="008C2328">
        <w:rPr>
          <w:rFonts w:ascii="Roboto" w:hAnsi="Roboto"/>
          <w:sz w:val="18"/>
          <w:szCs w:val="18"/>
        </w:rPr>
        <w:t xml:space="preserve">)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transport poszkodowanego (jeśli nie ma możliwości szybkiego dotarcia lekarza)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zabezpieczenie miejsca w którym wystąpiło zagrożenie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kierownictwo budowy informuje dyrekcję i służby BHP o zaistniałym zdarzeniu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c) wszyscy pracownicy mają obowiązek stosowania środków ochrony indywidualnej takich jak :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kaski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szelki przy pracach na wysokości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• odzież roboczą i ochronną 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• sprzęt ochrony osobistej (okulary ochronne, nauszniki, maski)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d) nadzór nad pracami szczególnie niebezpiecznymi odbywa się przez brygadzistę oraz majstra</w:t>
      </w:r>
    </w:p>
    <w:p w:rsidR="000765FF" w:rsidRPr="008C2328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ŚRODKI BEZPIECZEŃSTWA NA PLACU BUDOWY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Wszystkie prace powinny być wykonywane na podstawie: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- Niniejszego Projektu architektoniczno – budowlanego: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 xml:space="preserve">- Planu Bezpieczeństwa i Ochrony Zdrowia (BIOZ) wykonanego przez kierownika robót </w:t>
      </w:r>
      <w:proofErr w:type="spellStart"/>
      <w:r w:rsidRPr="008C2328">
        <w:rPr>
          <w:rFonts w:ascii="Roboto" w:hAnsi="Roboto"/>
          <w:sz w:val="18"/>
          <w:szCs w:val="18"/>
        </w:rPr>
        <w:t>wg</w:t>
      </w:r>
      <w:proofErr w:type="spellEnd"/>
      <w:r w:rsidRPr="008C2328">
        <w:rPr>
          <w:rFonts w:ascii="Roboto" w:hAnsi="Roboto"/>
          <w:sz w:val="18"/>
          <w:szCs w:val="18"/>
        </w:rPr>
        <w:t>. Roz. MI z dn.23.06.2003 w sprawie informacji dotyczącej bezpieczeństwa i ochrony zdrowia oraz planu bezpieczeństwa i ochrony zdrowia. (</w:t>
      </w:r>
      <w:proofErr w:type="spellStart"/>
      <w:r w:rsidRPr="008C2328">
        <w:rPr>
          <w:rFonts w:ascii="Roboto" w:hAnsi="Roboto"/>
          <w:sz w:val="18"/>
          <w:szCs w:val="18"/>
        </w:rPr>
        <w:t>Dz.U</w:t>
      </w:r>
      <w:proofErr w:type="spellEnd"/>
      <w:r w:rsidRPr="008C2328">
        <w:rPr>
          <w:rFonts w:ascii="Roboto" w:hAnsi="Roboto"/>
          <w:sz w:val="18"/>
          <w:szCs w:val="18"/>
        </w:rPr>
        <w:t>. z dn.10.07.2003);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lastRenderedPageBreak/>
        <w:t>- Rozporządzenie Ministra Pracy i Polityki Socjalnej z dnia 26 września 1997 r. w sprawie ogólnych przepisów bezpieczeństwa i higieny pracy (Tekst jednolity: Dz. U. z 2003 r. Nr 169, poz. 1650)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- Rozporządzenia Ministra Infrastruktury z dn. 6.02.2003r. w sprawie bezpieczeństwa i higieny pracy podczas wykonywania robót budowlanych. (</w:t>
      </w:r>
      <w:proofErr w:type="spellStart"/>
      <w:r w:rsidRPr="008C2328">
        <w:rPr>
          <w:rFonts w:ascii="Roboto" w:hAnsi="Roboto"/>
          <w:sz w:val="18"/>
          <w:szCs w:val="18"/>
        </w:rPr>
        <w:t>Dz.U</w:t>
      </w:r>
      <w:proofErr w:type="spellEnd"/>
      <w:r w:rsidRPr="008C2328">
        <w:rPr>
          <w:rFonts w:ascii="Roboto" w:hAnsi="Roboto"/>
          <w:sz w:val="18"/>
          <w:szCs w:val="18"/>
        </w:rPr>
        <w:t xml:space="preserve">. </w:t>
      </w:r>
      <w:proofErr w:type="spellStart"/>
      <w:r w:rsidRPr="008C2328">
        <w:rPr>
          <w:rFonts w:ascii="Roboto" w:hAnsi="Roboto"/>
          <w:sz w:val="18"/>
          <w:szCs w:val="18"/>
        </w:rPr>
        <w:t>Nr</w:t>
      </w:r>
      <w:proofErr w:type="spellEnd"/>
      <w:r w:rsidRPr="008C2328">
        <w:rPr>
          <w:rFonts w:ascii="Roboto" w:hAnsi="Roboto"/>
          <w:sz w:val="18"/>
          <w:szCs w:val="18"/>
        </w:rPr>
        <w:t>. 47, poz.401);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 w:cs="Arial"/>
          <w:sz w:val="18"/>
          <w:szCs w:val="18"/>
        </w:rPr>
        <w:t xml:space="preserve">Do pracy przy robotach budowlanych mogą być dopuszczone tylko osoby przeszkolone </w:t>
      </w:r>
      <w:r w:rsidRPr="008C2328">
        <w:rPr>
          <w:rFonts w:ascii="Roboto" w:hAnsi="Roboto"/>
          <w:sz w:val="18"/>
          <w:szCs w:val="18"/>
        </w:rPr>
        <w:t>z zakresu bezpieczeństwa i higieny pracy oraz posiadające zaświadczenie lekarskie o braku przeciwwskazań do zatrudnienia przy wykonywaniu robót na określonym stanowisku pracy.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 w:cs="Arial"/>
          <w:sz w:val="18"/>
          <w:szCs w:val="18"/>
        </w:rPr>
        <w:t xml:space="preserve">Bezpośredni nadzór nad bezpieczeństwem i higieną pracy na stanowiskach pracy </w:t>
      </w:r>
      <w:r w:rsidRPr="008C2328">
        <w:rPr>
          <w:rFonts w:ascii="Roboto" w:hAnsi="Roboto"/>
          <w:sz w:val="18"/>
          <w:szCs w:val="18"/>
        </w:rPr>
        <w:t>sprawuje kierownik budowy oraz mistrz budowlany stosownie do zakresu obowiązków.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 w:cs="Arial"/>
          <w:sz w:val="18"/>
          <w:szCs w:val="18"/>
        </w:rPr>
        <w:t>Wszystkie osoby przebywające na terenie budowy obowiązane są stosować w</w:t>
      </w:r>
      <w:r w:rsidRPr="008C2328">
        <w:rPr>
          <w:rFonts w:ascii="Roboto" w:hAnsi="Roboto"/>
          <w:sz w:val="18"/>
          <w:szCs w:val="18"/>
        </w:rPr>
        <w:t>ymagane środki ochrony indywidualnej.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 w:cs="Arial"/>
          <w:sz w:val="18"/>
          <w:szCs w:val="18"/>
        </w:rPr>
        <w:t>Teren budowy należy ogrodzić – wysokość ogrodzenia min. 1,5m.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 w:cs="Arial"/>
          <w:sz w:val="18"/>
          <w:szCs w:val="18"/>
        </w:rPr>
        <w:t xml:space="preserve">Dla zabezpieczenia stanowisk pracy na wysokości należy stosować środki ochrony </w:t>
      </w:r>
      <w:r w:rsidRPr="008C2328">
        <w:rPr>
          <w:rFonts w:ascii="Roboto" w:hAnsi="Roboto"/>
          <w:sz w:val="18"/>
          <w:szCs w:val="18"/>
        </w:rPr>
        <w:t>zbiorowej – balustrady, siatki ochronne i siatki bezpieczeństwa.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 w:cs="Arial"/>
          <w:sz w:val="18"/>
          <w:szCs w:val="18"/>
        </w:rPr>
        <w:t>Plac b</w:t>
      </w:r>
      <w:r w:rsidRPr="008C2328">
        <w:rPr>
          <w:rFonts w:ascii="Roboto" w:hAnsi="Roboto"/>
          <w:sz w:val="18"/>
          <w:szCs w:val="18"/>
        </w:rPr>
        <w:t>udowy należy wyposażyć w podręczny sprzęt gaśniczy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 w:cs="Arial"/>
          <w:sz w:val="18"/>
          <w:szCs w:val="18"/>
        </w:rPr>
        <w:t xml:space="preserve">Usytuowanie budynku zapewnia sprawną i szybką ewakuację z miejsca zagrożenia oraz </w:t>
      </w:r>
      <w:r w:rsidRPr="008C2328">
        <w:rPr>
          <w:rFonts w:ascii="Roboto" w:hAnsi="Roboto"/>
          <w:sz w:val="18"/>
          <w:szCs w:val="18"/>
        </w:rPr>
        <w:t>dogodny dojazd pojazdu straży pożarnej oraz ambulansu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 w:cs="Arial"/>
          <w:sz w:val="18"/>
          <w:szCs w:val="18"/>
        </w:rPr>
        <w:t>Organizacja komunikacji w czasie prac: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- Ogrodzić teren,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- Urządzić pomieszczenia higieniczno – sanitarne dla pracowników,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- Zapewnić oświetlenie naturalne oraz sztuczne,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- Urządzić miejsca składowania materiałów i odpadów.</w:t>
      </w:r>
    </w:p>
    <w:p w:rsidR="000765FF" w:rsidRPr="008C2328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8C2328">
        <w:rPr>
          <w:rFonts w:ascii="Roboto" w:hAnsi="Roboto" w:cs="Arial"/>
          <w:sz w:val="18"/>
          <w:szCs w:val="18"/>
        </w:rPr>
        <w:t xml:space="preserve">Wykonawcę realizującego budowę wg niniejszego projektu obowiązuje przestrzeganie </w:t>
      </w:r>
      <w:r w:rsidRPr="008C2328">
        <w:rPr>
          <w:rFonts w:ascii="Roboto" w:hAnsi="Roboto"/>
          <w:sz w:val="18"/>
          <w:szCs w:val="18"/>
        </w:rPr>
        <w:t>przepisów BHP we własnym zakresie w odniesieniu do wszystkich szczegółów, które nie mogły być omówione w projekcie.</w:t>
      </w: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</w:p>
    <w:p w:rsidR="00D22EA7" w:rsidRPr="008C2328" w:rsidRDefault="00D22EA7" w:rsidP="00D22EA7">
      <w:pPr>
        <w:rPr>
          <w:rFonts w:ascii="Roboto" w:hAnsi="Roboto"/>
          <w:sz w:val="18"/>
          <w:szCs w:val="18"/>
        </w:rPr>
      </w:pPr>
    </w:p>
    <w:p w:rsidR="000765FF" w:rsidRPr="008C2328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PLAN BEZPIECZEŃSTWA I OCHRONY ZDROWIA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Kierownik budowy ma obowiązek sporządzić lub zapewnić sporządzenie, przed rozpoczęciem budowy, planu bezpieczeństwa i ochrony zdrowia, uwzględniając specyfikę obiektu budowlanego i warunki prowadzenia robót budowlanych.</w:t>
      </w:r>
    </w:p>
    <w:p w:rsidR="000765FF" w:rsidRPr="008C2328" w:rsidRDefault="000765FF" w:rsidP="000765FF">
      <w:pPr>
        <w:rPr>
          <w:rFonts w:ascii="Roboto" w:hAnsi="Roboto"/>
          <w:sz w:val="18"/>
          <w:szCs w:val="18"/>
        </w:rPr>
      </w:pPr>
      <w:r w:rsidRPr="008C2328">
        <w:rPr>
          <w:rFonts w:ascii="Roboto" w:hAnsi="Roboto"/>
          <w:sz w:val="18"/>
          <w:szCs w:val="18"/>
        </w:rPr>
        <w:t>Plan bezpieczeństwa i ochrony zdrowia powinien być wykonany zgodnie z  ROZPORZĄDZENIEM MINISTRA INFRASTRUKTURY z dnia 23 czerwca 2003 r. w sprawie informacji dotyczącej bezpieczeństwa i ochrony zdrowia oraz planu bezpieczeństwa i ochrony zdrowia (</w:t>
      </w:r>
      <w:proofErr w:type="spellStart"/>
      <w:r w:rsidRPr="008C2328">
        <w:rPr>
          <w:rFonts w:ascii="Roboto" w:hAnsi="Roboto"/>
          <w:sz w:val="18"/>
          <w:szCs w:val="18"/>
        </w:rPr>
        <w:t>Dz.U</w:t>
      </w:r>
      <w:proofErr w:type="spellEnd"/>
      <w:r w:rsidRPr="008C2328">
        <w:rPr>
          <w:rFonts w:ascii="Roboto" w:hAnsi="Roboto"/>
          <w:sz w:val="18"/>
          <w:szCs w:val="18"/>
        </w:rPr>
        <w:t>. 2003 nr 120 poz. 1126).</w:t>
      </w:r>
    </w:p>
    <w:p w:rsidR="00D22EA7" w:rsidRPr="008C2328" w:rsidRDefault="00D22EA7" w:rsidP="000765FF">
      <w:pPr>
        <w:rPr>
          <w:rFonts w:ascii="Roboto" w:hAnsi="Roboto"/>
          <w:sz w:val="18"/>
          <w:szCs w:val="18"/>
        </w:rPr>
      </w:pPr>
    </w:p>
    <w:p w:rsidR="000765FF" w:rsidRPr="008C2328" w:rsidRDefault="000765FF" w:rsidP="000765FF">
      <w:pPr>
        <w:spacing w:after="0"/>
        <w:ind w:left="5245" w:hanging="284"/>
        <w:jc w:val="right"/>
        <w:rPr>
          <w:rFonts w:ascii="Roboto" w:hAnsi="Roboto"/>
          <w:b/>
          <w:sz w:val="18"/>
          <w:szCs w:val="18"/>
        </w:rPr>
      </w:pPr>
      <w:r w:rsidRPr="008C2328">
        <w:rPr>
          <w:rFonts w:ascii="Roboto" w:hAnsi="Roboto"/>
          <w:b/>
          <w:sz w:val="18"/>
          <w:szCs w:val="18"/>
        </w:rPr>
        <w:t>Opracowała:</w:t>
      </w:r>
    </w:p>
    <w:p w:rsidR="00F53ADA" w:rsidRPr="008C2328" w:rsidRDefault="00F53ADA" w:rsidP="000765FF">
      <w:pPr>
        <w:spacing w:after="0"/>
        <w:ind w:left="5245" w:hanging="284"/>
        <w:jc w:val="right"/>
        <w:rPr>
          <w:rFonts w:ascii="Roboto" w:hAnsi="Roboto"/>
          <w:b/>
          <w:sz w:val="18"/>
          <w:szCs w:val="18"/>
        </w:rPr>
      </w:pPr>
    </w:p>
    <w:p w:rsidR="000765FF" w:rsidRPr="008C2328" w:rsidRDefault="000765FF" w:rsidP="000765FF">
      <w:pPr>
        <w:spacing w:after="0"/>
        <w:ind w:left="5245" w:hanging="284"/>
        <w:jc w:val="right"/>
        <w:rPr>
          <w:rFonts w:ascii="Roboto" w:hAnsi="Roboto"/>
          <w:b/>
          <w:sz w:val="18"/>
          <w:szCs w:val="18"/>
        </w:rPr>
      </w:pPr>
      <w:r w:rsidRPr="008C2328">
        <w:rPr>
          <w:rFonts w:ascii="Roboto" w:hAnsi="Roboto"/>
          <w:b/>
          <w:sz w:val="18"/>
          <w:szCs w:val="18"/>
        </w:rPr>
        <w:t>mgr inż. arch. Małgorzata Wasielewska</w:t>
      </w:r>
    </w:p>
    <w:p w:rsidR="000765FF" w:rsidRPr="008C2328" w:rsidRDefault="000765FF" w:rsidP="000765FF">
      <w:pPr>
        <w:spacing w:after="0"/>
        <w:ind w:left="5245" w:hanging="284"/>
        <w:jc w:val="right"/>
        <w:rPr>
          <w:rFonts w:ascii="Roboto" w:hAnsi="Roboto"/>
          <w:b/>
          <w:sz w:val="18"/>
          <w:szCs w:val="18"/>
        </w:rPr>
      </w:pPr>
      <w:r w:rsidRPr="008C2328">
        <w:rPr>
          <w:rFonts w:ascii="Roboto" w:hAnsi="Roboto"/>
          <w:b/>
          <w:sz w:val="18"/>
          <w:szCs w:val="18"/>
        </w:rPr>
        <w:t>spec. architektoniczna</w:t>
      </w:r>
    </w:p>
    <w:p w:rsidR="00E84FB2" w:rsidRPr="008C2328" w:rsidRDefault="000765FF" w:rsidP="00DF58DE">
      <w:pPr>
        <w:pStyle w:val="Bezodstpw"/>
        <w:ind w:left="5245" w:hanging="284"/>
        <w:jc w:val="right"/>
        <w:rPr>
          <w:rFonts w:ascii="Roboto" w:hAnsi="Roboto"/>
          <w:b/>
          <w:color w:val="auto"/>
          <w:sz w:val="18"/>
          <w:szCs w:val="18"/>
        </w:rPr>
      </w:pPr>
      <w:r w:rsidRPr="008C2328">
        <w:rPr>
          <w:rFonts w:ascii="Roboto" w:hAnsi="Roboto"/>
          <w:b/>
          <w:color w:val="auto"/>
          <w:sz w:val="18"/>
          <w:szCs w:val="18"/>
        </w:rPr>
        <w:t xml:space="preserve">nr </w:t>
      </w:r>
      <w:proofErr w:type="spellStart"/>
      <w:r w:rsidRPr="008C2328">
        <w:rPr>
          <w:rFonts w:ascii="Roboto" w:hAnsi="Roboto"/>
          <w:b/>
          <w:color w:val="auto"/>
          <w:sz w:val="18"/>
          <w:szCs w:val="18"/>
        </w:rPr>
        <w:t>ewiden</w:t>
      </w:r>
      <w:proofErr w:type="spellEnd"/>
      <w:r w:rsidRPr="008C2328">
        <w:rPr>
          <w:rFonts w:ascii="Roboto" w:hAnsi="Roboto"/>
          <w:b/>
          <w:color w:val="auto"/>
          <w:sz w:val="18"/>
          <w:szCs w:val="18"/>
        </w:rPr>
        <w:t xml:space="preserve">. </w:t>
      </w:r>
      <w:proofErr w:type="spellStart"/>
      <w:r w:rsidRPr="008C2328">
        <w:rPr>
          <w:rFonts w:ascii="Roboto" w:hAnsi="Roboto"/>
          <w:b/>
          <w:color w:val="auto"/>
          <w:sz w:val="18"/>
          <w:szCs w:val="18"/>
        </w:rPr>
        <w:t>uprawn</w:t>
      </w:r>
      <w:proofErr w:type="spellEnd"/>
      <w:r w:rsidRPr="008C2328">
        <w:rPr>
          <w:rFonts w:ascii="Roboto" w:hAnsi="Roboto"/>
          <w:b/>
          <w:color w:val="auto"/>
          <w:sz w:val="18"/>
          <w:szCs w:val="18"/>
        </w:rPr>
        <w:t>. 63/SLOKK/2018/II</w:t>
      </w:r>
      <w:bookmarkEnd w:id="0"/>
    </w:p>
    <w:sectPr w:rsidR="00E84FB2" w:rsidRPr="008C2328" w:rsidSect="002765EB">
      <w:headerReference w:type="even" r:id="rId8"/>
      <w:headerReference w:type="default" r:id="rId9"/>
      <w:footerReference w:type="even" r:id="rId10"/>
      <w:footerReference w:type="default" r:id="rId11"/>
      <w:footnotePr>
        <w:pos w:val="beneathText"/>
      </w:footnotePr>
      <w:type w:val="continuous"/>
      <w:pgSz w:w="11905" w:h="16837"/>
      <w:pgMar w:top="0" w:right="1134" w:bottom="1418" w:left="1418" w:header="709" w:footer="3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09D" w:rsidRDefault="00F1609D">
      <w:pPr>
        <w:spacing w:after="0"/>
      </w:pPr>
      <w:r>
        <w:separator/>
      </w:r>
    </w:p>
  </w:endnote>
  <w:endnote w:type="continuationSeparator" w:id="1">
    <w:p w:rsidR="00F1609D" w:rsidRDefault="00F1609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9495"/>
    </w:tblGrid>
    <w:tr w:rsidR="00BD7EE2">
      <w:tc>
        <w:tcPr>
          <w:tcW w:w="9495" w:type="dxa"/>
          <w:tcBorders>
            <w:top w:val="single" w:sz="4" w:space="0" w:color="000000"/>
          </w:tcBorders>
        </w:tcPr>
        <w:p w:rsidR="00BD7EE2" w:rsidRPr="00A87B72" w:rsidRDefault="00BD7EE2" w:rsidP="00726D9A">
          <w:pPr>
            <w:pStyle w:val="Stopka"/>
            <w:snapToGrid w:val="0"/>
            <w:jc w:val="left"/>
          </w:pPr>
          <w:r>
            <w:rPr>
              <w:sz w:val="20"/>
            </w:rPr>
            <w:t xml:space="preserve">strona </w:t>
          </w:r>
          <w:r w:rsidR="00BD74D3" w:rsidRPr="00A87B72">
            <w:rPr>
              <w:b/>
              <w:sz w:val="20"/>
            </w:rPr>
            <w:fldChar w:fldCharType="begin"/>
          </w:r>
          <w:r w:rsidRPr="00A87B72">
            <w:rPr>
              <w:b/>
              <w:sz w:val="20"/>
            </w:rPr>
            <w:instrText xml:space="preserve"> PAGE </w:instrText>
          </w:r>
          <w:r w:rsidR="00BD74D3" w:rsidRPr="00A87B72">
            <w:rPr>
              <w:b/>
              <w:sz w:val="20"/>
            </w:rPr>
            <w:fldChar w:fldCharType="separate"/>
          </w:r>
          <w:r w:rsidR="008C2328">
            <w:rPr>
              <w:b/>
              <w:noProof/>
              <w:sz w:val="20"/>
            </w:rPr>
            <w:t>4</w:t>
          </w:r>
          <w:r w:rsidR="00BD74D3" w:rsidRPr="00A87B72">
            <w:rPr>
              <w:b/>
              <w:sz w:val="20"/>
            </w:rPr>
            <w:fldChar w:fldCharType="end"/>
          </w:r>
        </w:p>
      </w:tc>
    </w:tr>
  </w:tbl>
  <w:p w:rsidR="00BD7EE2" w:rsidRDefault="00BD7EE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9495"/>
    </w:tblGrid>
    <w:tr w:rsidR="00BD7EE2">
      <w:tc>
        <w:tcPr>
          <w:tcW w:w="9495" w:type="dxa"/>
          <w:tcBorders>
            <w:top w:val="single" w:sz="8" w:space="0" w:color="000000"/>
          </w:tcBorders>
        </w:tcPr>
        <w:p w:rsidR="00BD7EE2" w:rsidRPr="00A87B72" w:rsidRDefault="00BD7EE2">
          <w:pPr>
            <w:pStyle w:val="Stopka"/>
            <w:snapToGrid w:val="0"/>
            <w:jc w:val="right"/>
          </w:pPr>
          <w:r w:rsidRPr="00A87B72">
            <w:rPr>
              <w:sz w:val="20"/>
              <w:szCs w:val="20"/>
            </w:rPr>
            <w:t xml:space="preserve">strona </w:t>
          </w:r>
          <w:r w:rsidR="00BD74D3" w:rsidRPr="00A87B72">
            <w:rPr>
              <w:b/>
              <w:sz w:val="20"/>
              <w:szCs w:val="20"/>
            </w:rPr>
            <w:fldChar w:fldCharType="begin"/>
          </w:r>
          <w:r w:rsidRPr="00A87B72">
            <w:rPr>
              <w:b/>
              <w:sz w:val="20"/>
              <w:szCs w:val="20"/>
            </w:rPr>
            <w:instrText xml:space="preserve"> PAGE </w:instrText>
          </w:r>
          <w:r w:rsidR="00BD74D3" w:rsidRPr="00A87B72">
            <w:rPr>
              <w:b/>
              <w:sz w:val="20"/>
              <w:szCs w:val="20"/>
            </w:rPr>
            <w:fldChar w:fldCharType="separate"/>
          </w:r>
          <w:r w:rsidR="008C2328">
            <w:rPr>
              <w:b/>
              <w:noProof/>
              <w:sz w:val="20"/>
              <w:szCs w:val="20"/>
            </w:rPr>
            <w:t>5</w:t>
          </w:r>
          <w:r w:rsidR="00BD74D3" w:rsidRPr="00A87B72">
            <w:rPr>
              <w:b/>
              <w:sz w:val="20"/>
              <w:szCs w:val="20"/>
            </w:rPr>
            <w:fldChar w:fldCharType="end"/>
          </w:r>
        </w:p>
      </w:tc>
    </w:tr>
  </w:tbl>
  <w:p w:rsidR="00BD7EE2" w:rsidRDefault="00BD7EE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09D" w:rsidRDefault="00F1609D">
      <w:pPr>
        <w:spacing w:after="0"/>
      </w:pPr>
      <w:r>
        <w:separator/>
      </w:r>
    </w:p>
  </w:footnote>
  <w:footnote w:type="continuationSeparator" w:id="1">
    <w:p w:rsidR="00F1609D" w:rsidRDefault="00F1609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48" w:type="dxa"/>
      <w:tblInd w:w="-106" w:type="dxa"/>
      <w:tblLayout w:type="fixed"/>
      <w:tblLook w:val="0600"/>
    </w:tblPr>
    <w:tblGrid>
      <w:gridCol w:w="9448"/>
    </w:tblGrid>
    <w:tr w:rsidR="00BD7EE2" w:rsidRPr="00E274F5" w:rsidTr="003D1985">
      <w:trPr>
        <w:trHeight w:val="241"/>
      </w:trPr>
      <w:tc>
        <w:tcPr>
          <w:tcW w:w="9448" w:type="dxa"/>
        </w:tcPr>
        <w:p w:rsidR="00BD7EE2" w:rsidRPr="00E274F5" w:rsidRDefault="00A57DD2" w:rsidP="00A57DD2">
          <w:pPr>
            <w:spacing w:after="0"/>
            <w:ind w:right="-116" w:firstLine="106"/>
            <w:jc w:val="left"/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</w:pPr>
          <w:r w:rsidRPr="00A57DD2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>PRZEBUDOWA LOKALU MI</w:t>
          </w:r>
          <w:r w:rsidR="00426DDC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>ESZKANEGO PRZY UL. OPOLSKIEJ 26A_6</w:t>
          </w:r>
          <w:r w:rsidRPr="00A57DD2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 xml:space="preserve">                                                                                            2022125</w:t>
          </w:r>
        </w:p>
      </w:tc>
    </w:tr>
  </w:tbl>
  <w:p w:rsidR="00BD7EE2" w:rsidRPr="00E274F5" w:rsidRDefault="00BD7EE2" w:rsidP="00A57DD2">
    <w:pPr>
      <w:spacing w:after="0"/>
      <w:rPr>
        <w:rFonts w:ascii="Roboto" w:hAnsi="Roboto"/>
        <w:color w:val="808080" w:themeColor="background1" w:themeShade="80"/>
        <w:sz w:val="16"/>
        <w:szCs w:val="16"/>
      </w:rPr>
    </w:pPr>
    <w:r w:rsidRPr="00E274F5">
      <w:rPr>
        <w:rFonts w:ascii="Roboto" w:hAnsi="Roboto"/>
        <w:color w:val="808080" w:themeColor="background1" w:themeShade="80"/>
        <w:sz w:val="16"/>
        <w:szCs w:val="16"/>
      </w:rPr>
      <w:t>PROJEKT BUDOWLANY</w:t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="00A57DD2">
      <w:rPr>
        <w:rFonts w:ascii="Roboto" w:hAnsi="Roboto"/>
        <w:color w:val="808080" w:themeColor="background1" w:themeShade="80"/>
        <w:sz w:val="16"/>
        <w:szCs w:val="16"/>
      </w:rPr>
      <w:t xml:space="preserve">                                                              </w:t>
    </w:r>
    <w:r>
      <w:rPr>
        <w:rFonts w:ascii="Roboto" w:hAnsi="Roboto"/>
        <w:color w:val="808080" w:themeColor="background1" w:themeShade="80"/>
        <w:sz w:val="16"/>
        <w:szCs w:val="16"/>
      </w:rPr>
      <w:t>BIOZ</w:t>
    </w:r>
  </w:p>
  <w:p w:rsidR="00BD7EE2" w:rsidRPr="00E274F5" w:rsidRDefault="00BD7EE2" w:rsidP="00E274F5">
    <w:pPr>
      <w:spacing w:after="0"/>
      <w:rPr>
        <w:rFonts w:ascii="Roboto" w:hAnsi="Roboto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48" w:type="dxa"/>
      <w:tblInd w:w="-106" w:type="dxa"/>
      <w:tblLayout w:type="fixed"/>
      <w:tblLook w:val="0600"/>
    </w:tblPr>
    <w:tblGrid>
      <w:gridCol w:w="9448"/>
    </w:tblGrid>
    <w:tr w:rsidR="00A57DD2" w:rsidRPr="00A57DD2" w:rsidTr="009B19C3">
      <w:trPr>
        <w:trHeight w:val="241"/>
      </w:trPr>
      <w:tc>
        <w:tcPr>
          <w:tcW w:w="9448" w:type="dxa"/>
        </w:tcPr>
        <w:p w:rsidR="00A57DD2" w:rsidRPr="00A57DD2" w:rsidRDefault="00A57DD2" w:rsidP="00426DDC">
          <w:pPr>
            <w:spacing w:after="0"/>
            <w:ind w:left="106"/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</w:pPr>
          <w:r w:rsidRPr="00A57DD2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>PRZEBUDOWA LOKALU MIESZKANEGO PRZY UL. OPOLSKIEJ 26</w:t>
          </w:r>
          <w:r w:rsidR="00426DDC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>A_6</w:t>
          </w:r>
          <w:r w:rsidRPr="00A57DD2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 xml:space="preserve">                                                            </w:t>
          </w:r>
          <w:r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 xml:space="preserve">                            </w:t>
          </w:r>
          <w:r w:rsidRPr="00A57DD2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>2022125</w:t>
          </w:r>
        </w:p>
      </w:tc>
    </w:tr>
  </w:tbl>
  <w:p w:rsidR="00A57DD2" w:rsidRPr="00A57DD2" w:rsidRDefault="00A57DD2" w:rsidP="00A57DD2">
    <w:pPr>
      <w:spacing w:after="0"/>
      <w:rPr>
        <w:rFonts w:ascii="Roboto" w:hAnsi="Roboto"/>
        <w:color w:val="808080" w:themeColor="background1" w:themeShade="80"/>
        <w:sz w:val="16"/>
        <w:szCs w:val="16"/>
      </w:rPr>
    </w:pPr>
    <w:r w:rsidRPr="00A57DD2">
      <w:rPr>
        <w:rFonts w:ascii="Roboto" w:hAnsi="Roboto"/>
        <w:color w:val="808080" w:themeColor="background1" w:themeShade="80"/>
        <w:sz w:val="16"/>
        <w:szCs w:val="16"/>
      </w:rPr>
      <w:t>PROJEKT BUDOWLANY</w:t>
    </w:r>
    <w:r>
      <w:rPr>
        <w:rFonts w:ascii="Roboto" w:hAnsi="Roboto"/>
        <w:color w:val="808080" w:themeColor="background1" w:themeShade="80"/>
        <w:sz w:val="16"/>
        <w:szCs w:val="16"/>
      </w:rPr>
      <w:t xml:space="preserve">  </w:t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  <w:t xml:space="preserve">                                                           BIOZ</w:t>
    </w:r>
  </w:p>
  <w:p w:rsidR="00BD7EE2" w:rsidRPr="001C5077" w:rsidRDefault="00BD7EE2" w:rsidP="001C5077">
    <w:pPr>
      <w:spacing w:after="0"/>
      <w:rPr>
        <w:rFonts w:ascii="Roboto" w:hAnsi="Roboto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pStyle w:val="Nagwek3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000000"/>
      </w:rPr>
    </w:lvl>
  </w:abstractNum>
  <w:abstractNum w:abstractNumId="8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9">
    <w:nsid w:val="00000010"/>
    <w:multiLevelType w:val="singleLevel"/>
    <w:tmpl w:val="00000010"/>
    <w:name w:val="WW8Num1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0">
    <w:nsid w:val="00000011"/>
    <w:multiLevelType w:val="multilevel"/>
    <w:tmpl w:val="133AF130"/>
    <w:lvl w:ilvl="0">
      <w:start w:val="1"/>
      <w:numFmt w:val="bullet"/>
      <w:pStyle w:val="podstawaopracowania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55"/>
        </w:tabs>
        <w:ind w:left="2155" w:hanging="187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28"/>
        </w:tabs>
        <w:ind w:left="2228" w:hanging="646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3020"/>
        </w:tabs>
        <w:ind w:left="3020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956"/>
        </w:tabs>
        <w:ind w:left="3956" w:hanging="936"/>
      </w:pPr>
      <w:rPr>
        <w:rFonts w:cs="Times New Roman"/>
      </w:rPr>
    </w:lvl>
    <w:lvl w:ilvl="6">
      <w:start w:val="1"/>
      <w:numFmt w:val="decimal"/>
      <w:lvlText w:val=".%6.%7."/>
      <w:lvlJc w:val="left"/>
      <w:pPr>
        <w:tabs>
          <w:tab w:val="num" w:pos="5036"/>
        </w:tabs>
        <w:ind w:left="5036" w:hanging="1080"/>
      </w:pPr>
      <w:rPr>
        <w:rFonts w:cs="Times New Roman"/>
      </w:rPr>
    </w:lvl>
    <w:lvl w:ilvl="7">
      <w:start w:val="1"/>
      <w:numFmt w:val="decimal"/>
      <w:lvlText w:val=".%6.%7.%8."/>
      <w:lvlJc w:val="left"/>
      <w:pPr>
        <w:tabs>
          <w:tab w:val="num" w:pos="6260"/>
        </w:tabs>
        <w:ind w:left="6260" w:hanging="1224"/>
      </w:pPr>
      <w:rPr>
        <w:rFonts w:cs="Times New Roman"/>
      </w:rPr>
    </w:lvl>
    <w:lvl w:ilvl="8">
      <w:start w:val="1"/>
      <w:numFmt w:val="decimal"/>
      <w:lvlText w:val=".%6.%7.%8.%9."/>
      <w:lvlJc w:val="left"/>
      <w:pPr>
        <w:tabs>
          <w:tab w:val="num" w:pos="7700"/>
        </w:tabs>
        <w:ind w:left="7700" w:hanging="1440"/>
      </w:pPr>
      <w:rPr>
        <w:rFonts w:cs="Times New Roman"/>
      </w:rPr>
    </w:lvl>
  </w:abstractNum>
  <w:abstractNum w:abstractNumId="11">
    <w:nsid w:val="00D47F9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2">
    <w:nsid w:val="0786598E"/>
    <w:multiLevelType w:val="hybridMultilevel"/>
    <w:tmpl w:val="B93E284C"/>
    <w:lvl w:ilvl="0" w:tplc="B552B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7D46E01"/>
    <w:multiLevelType w:val="multilevel"/>
    <w:tmpl w:val="474475B2"/>
    <w:name w:val="WW8Num12222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4">
    <w:nsid w:val="08E72405"/>
    <w:multiLevelType w:val="hybridMultilevel"/>
    <w:tmpl w:val="38FEB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BD533A"/>
    <w:multiLevelType w:val="hybridMultilevel"/>
    <w:tmpl w:val="4614E46C"/>
    <w:lvl w:ilvl="0" w:tplc="E5FC9AAC">
      <w:start w:val="1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E255E5"/>
    <w:multiLevelType w:val="hybridMultilevel"/>
    <w:tmpl w:val="F704D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1123BF"/>
    <w:multiLevelType w:val="multilevel"/>
    <w:tmpl w:val="474475B2"/>
    <w:name w:val="WW8Num1222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8">
    <w:nsid w:val="1AC2449A"/>
    <w:multiLevelType w:val="hybridMultilevel"/>
    <w:tmpl w:val="3A10D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4D7DA8"/>
    <w:multiLevelType w:val="hybridMultilevel"/>
    <w:tmpl w:val="D318C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E17B1D"/>
    <w:multiLevelType w:val="multilevel"/>
    <w:tmpl w:val="C7F0EE68"/>
    <w:name w:val="WW8Num1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231"/>
        </w:tabs>
        <w:ind w:left="2231" w:hanging="1871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304"/>
        </w:tabs>
        <w:ind w:left="2304" w:hanging="646"/>
      </w:pPr>
      <w:rPr>
        <w:rFonts w:cs="Times New Roman"/>
      </w:rPr>
    </w:lvl>
    <w:lvl w:ilvl="4">
      <w:start w:val="1"/>
      <w:numFmt w:val="bullet"/>
      <w:lvlText w:val=""/>
      <w:lvlJc w:val="left"/>
      <w:pPr>
        <w:tabs>
          <w:tab w:val="num" w:pos="3096"/>
        </w:tabs>
        <w:ind w:left="309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4032"/>
        </w:tabs>
        <w:ind w:left="4032" w:hanging="936"/>
      </w:pPr>
      <w:rPr>
        <w:rFonts w:cs="Times New Roman"/>
      </w:rPr>
    </w:lvl>
    <w:lvl w:ilvl="6">
      <w:start w:val="1"/>
      <w:numFmt w:val="decimal"/>
      <w:lvlText w:val=".%6.%7."/>
      <w:lvlJc w:val="left"/>
      <w:pPr>
        <w:tabs>
          <w:tab w:val="num" w:pos="5112"/>
        </w:tabs>
        <w:ind w:left="5112" w:hanging="1080"/>
      </w:pPr>
      <w:rPr>
        <w:rFonts w:cs="Times New Roman"/>
      </w:rPr>
    </w:lvl>
    <w:lvl w:ilvl="7">
      <w:start w:val="1"/>
      <w:numFmt w:val="decimal"/>
      <w:lvlText w:val=".%6.%7.%8."/>
      <w:lvlJc w:val="left"/>
      <w:pPr>
        <w:tabs>
          <w:tab w:val="num" w:pos="6336"/>
        </w:tabs>
        <w:ind w:left="6336" w:hanging="1224"/>
      </w:pPr>
      <w:rPr>
        <w:rFonts w:cs="Times New Roman"/>
      </w:rPr>
    </w:lvl>
    <w:lvl w:ilvl="8">
      <w:start w:val="1"/>
      <w:numFmt w:val="decimal"/>
      <w:lvlText w:val=".%6.%7.%8.%9."/>
      <w:lvlJc w:val="left"/>
      <w:pPr>
        <w:tabs>
          <w:tab w:val="num" w:pos="7776"/>
        </w:tabs>
        <w:ind w:left="7776" w:hanging="1440"/>
      </w:pPr>
      <w:rPr>
        <w:rFonts w:cs="Times New Roman"/>
      </w:rPr>
    </w:lvl>
  </w:abstractNum>
  <w:abstractNum w:abstractNumId="21">
    <w:nsid w:val="1FB10F0B"/>
    <w:multiLevelType w:val="multilevel"/>
    <w:tmpl w:val="474475B2"/>
    <w:name w:val="WW8Num122222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22">
    <w:nsid w:val="235D532B"/>
    <w:multiLevelType w:val="hybridMultilevel"/>
    <w:tmpl w:val="9CC24E56"/>
    <w:lvl w:ilvl="0" w:tplc="B552B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0C755A"/>
    <w:multiLevelType w:val="multilevel"/>
    <w:tmpl w:val="8A9AC83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2BC60868"/>
    <w:multiLevelType w:val="hybridMultilevel"/>
    <w:tmpl w:val="56C08CD8"/>
    <w:lvl w:ilvl="0" w:tplc="B552B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741A5D"/>
    <w:multiLevelType w:val="hybridMultilevel"/>
    <w:tmpl w:val="F18C1C5E"/>
    <w:lvl w:ilvl="0" w:tplc="BF968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94853"/>
    <w:multiLevelType w:val="hybridMultilevel"/>
    <w:tmpl w:val="0584E87C"/>
    <w:name w:val="WW8Num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F36FA7"/>
    <w:multiLevelType w:val="hybridMultilevel"/>
    <w:tmpl w:val="5994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66405E"/>
    <w:multiLevelType w:val="multilevel"/>
    <w:tmpl w:val="474475B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29">
    <w:nsid w:val="46C41321"/>
    <w:multiLevelType w:val="multilevel"/>
    <w:tmpl w:val="474475B2"/>
    <w:name w:val="WW8Num1222222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30">
    <w:nsid w:val="58EF7E9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31">
    <w:nsid w:val="5D77735F"/>
    <w:multiLevelType w:val="hybridMultilevel"/>
    <w:tmpl w:val="CE401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C37274"/>
    <w:multiLevelType w:val="hybridMultilevel"/>
    <w:tmpl w:val="5F8AB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D83B2D"/>
    <w:multiLevelType w:val="hybridMultilevel"/>
    <w:tmpl w:val="F61E621E"/>
    <w:lvl w:ilvl="0" w:tplc="7A161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3373B3"/>
    <w:multiLevelType w:val="hybridMultilevel"/>
    <w:tmpl w:val="DFB85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377A59"/>
    <w:multiLevelType w:val="hybridMultilevel"/>
    <w:tmpl w:val="0666B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0"/>
  </w:num>
  <w:num w:numId="4">
    <w:abstractNumId w:val="26"/>
  </w:num>
  <w:num w:numId="5">
    <w:abstractNumId w:val="5"/>
  </w:num>
  <w:num w:numId="6">
    <w:abstractNumId w:val="6"/>
  </w:num>
  <w:num w:numId="7">
    <w:abstractNumId w:val="4"/>
  </w:num>
  <w:num w:numId="8">
    <w:abstractNumId w:val="28"/>
  </w:num>
  <w:num w:numId="9">
    <w:abstractNumId w:val="17"/>
  </w:num>
  <w:num w:numId="10">
    <w:abstractNumId w:val="13"/>
  </w:num>
  <w:num w:numId="11">
    <w:abstractNumId w:val="21"/>
  </w:num>
  <w:num w:numId="12">
    <w:abstractNumId w:val="29"/>
  </w:num>
  <w:num w:numId="13">
    <w:abstractNumId w:val="32"/>
  </w:num>
  <w:num w:numId="14">
    <w:abstractNumId w:val="11"/>
  </w:num>
  <w:num w:numId="15">
    <w:abstractNumId w:val="25"/>
  </w:num>
  <w:num w:numId="16">
    <w:abstractNumId w:val="33"/>
  </w:num>
  <w:num w:numId="17">
    <w:abstractNumId w:val="12"/>
  </w:num>
  <w:num w:numId="18">
    <w:abstractNumId w:val="22"/>
  </w:num>
  <w:num w:numId="19">
    <w:abstractNumId w:val="24"/>
  </w:num>
  <w:num w:numId="20">
    <w:abstractNumId w:val="23"/>
  </w:num>
  <w:num w:numId="21">
    <w:abstractNumId w:val="19"/>
  </w:num>
  <w:num w:numId="22">
    <w:abstractNumId w:val="18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30"/>
  </w:num>
  <w:num w:numId="28">
    <w:abstractNumId w:val="9"/>
  </w:num>
  <w:num w:numId="29">
    <w:abstractNumId w:val="15"/>
  </w:num>
  <w:num w:numId="30">
    <w:abstractNumId w:val="31"/>
  </w:num>
  <w:num w:numId="31">
    <w:abstractNumId w:val="16"/>
  </w:num>
  <w:num w:numId="32">
    <w:abstractNumId w:val="14"/>
  </w:num>
  <w:num w:numId="33">
    <w:abstractNumId w:val="27"/>
  </w:num>
  <w:num w:numId="34">
    <w:abstractNumId w:val="3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2097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C4544"/>
    <w:rsid w:val="00002F43"/>
    <w:rsid w:val="00002F86"/>
    <w:rsid w:val="00004D40"/>
    <w:rsid w:val="00013D00"/>
    <w:rsid w:val="00014E11"/>
    <w:rsid w:val="000210F7"/>
    <w:rsid w:val="00021CF9"/>
    <w:rsid w:val="000234BA"/>
    <w:rsid w:val="00023F23"/>
    <w:rsid w:val="0002541C"/>
    <w:rsid w:val="000277A3"/>
    <w:rsid w:val="000304B5"/>
    <w:rsid w:val="000327FB"/>
    <w:rsid w:val="00032F98"/>
    <w:rsid w:val="00037882"/>
    <w:rsid w:val="00040D61"/>
    <w:rsid w:val="0004129A"/>
    <w:rsid w:val="000421FD"/>
    <w:rsid w:val="00042AB3"/>
    <w:rsid w:val="00042CAF"/>
    <w:rsid w:val="000456A1"/>
    <w:rsid w:val="00047CCA"/>
    <w:rsid w:val="00047FBA"/>
    <w:rsid w:val="000537A8"/>
    <w:rsid w:val="0005405A"/>
    <w:rsid w:val="000557B4"/>
    <w:rsid w:val="000559FD"/>
    <w:rsid w:val="000563D2"/>
    <w:rsid w:val="00056D5B"/>
    <w:rsid w:val="00056F13"/>
    <w:rsid w:val="000604E6"/>
    <w:rsid w:val="0006098C"/>
    <w:rsid w:val="00061017"/>
    <w:rsid w:val="0006189D"/>
    <w:rsid w:val="00061A75"/>
    <w:rsid w:val="00064F4B"/>
    <w:rsid w:val="00066218"/>
    <w:rsid w:val="000709D0"/>
    <w:rsid w:val="00072E41"/>
    <w:rsid w:val="00072F91"/>
    <w:rsid w:val="0007560F"/>
    <w:rsid w:val="000763C2"/>
    <w:rsid w:val="000765FF"/>
    <w:rsid w:val="000774D5"/>
    <w:rsid w:val="000804F3"/>
    <w:rsid w:val="00082A34"/>
    <w:rsid w:val="000850D9"/>
    <w:rsid w:val="000920E1"/>
    <w:rsid w:val="000931A4"/>
    <w:rsid w:val="00097723"/>
    <w:rsid w:val="00097B19"/>
    <w:rsid w:val="000A1EF0"/>
    <w:rsid w:val="000A3787"/>
    <w:rsid w:val="000A47C5"/>
    <w:rsid w:val="000A6E79"/>
    <w:rsid w:val="000B4BAE"/>
    <w:rsid w:val="000B5A1F"/>
    <w:rsid w:val="000B7BB8"/>
    <w:rsid w:val="000C4544"/>
    <w:rsid w:val="000C7AB4"/>
    <w:rsid w:val="000D2243"/>
    <w:rsid w:val="000E02F6"/>
    <w:rsid w:val="000E1C71"/>
    <w:rsid w:val="000E296F"/>
    <w:rsid w:val="000E2F63"/>
    <w:rsid w:val="000E2F68"/>
    <w:rsid w:val="000E40F6"/>
    <w:rsid w:val="000E4CEA"/>
    <w:rsid w:val="000F1191"/>
    <w:rsid w:val="000F1B05"/>
    <w:rsid w:val="000F3BAC"/>
    <w:rsid w:val="000F6F9D"/>
    <w:rsid w:val="00100350"/>
    <w:rsid w:val="00101297"/>
    <w:rsid w:val="001031AE"/>
    <w:rsid w:val="00106299"/>
    <w:rsid w:val="00106759"/>
    <w:rsid w:val="001106E3"/>
    <w:rsid w:val="00110E68"/>
    <w:rsid w:val="00113861"/>
    <w:rsid w:val="001146BE"/>
    <w:rsid w:val="00116BC8"/>
    <w:rsid w:val="0011759F"/>
    <w:rsid w:val="00120C9F"/>
    <w:rsid w:val="00121A28"/>
    <w:rsid w:val="00124092"/>
    <w:rsid w:val="00124B19"/>
    <w:rsid w:val="0012651A"/>
    <w:rsid w:val="001269A2"/>
    <w:rsid w:val="00127750"/>
    <w:rsid w:val="00127C29"/>
    <w:rsid w:val="00130ECB"/>
    <w:rsid w:val="00132FE4"/>
    <w:rsid w:val="00133B40"/>
    <w:rsid w:val="00133DCE"/>
    <w:rsid w:val="00133F32"/>
    <w:rsid w:val="00135054"/>
    <w:rsid w:val="00147273"/>
    <w:rsid w:val="0015022F"/>
    <w:rsid w:val="00150810"/>
    <w:rsid w:val="00153854"/>
    <w:rsid w:val="00153E58"/>
    <w:rsid w:val="00155B1F"/>
    <w:rsid w:val="00156500"/>
    <w:rsid w:val="00156C05"/>
    <w:rsid w:val="00160367"/>
    <w:rsid w:val="00161ABD"/>
    <w:rsid w:val="00163168"/>
    <w:rsid w:val="00163472"/>
    <w:rsid w:val="00163619"/>
    <w:rsid w:val="001638D6"/>
    <w:rsid w:val="00165527"/>
    <w:rsid w:val="00165727"/>
    <w:rsid w:val="001677B5"/>
    <w:rsid w:val="001708E2"/>
    <w:rsid w:val="0017407A"/>
    <w:rsid w:val="00174A60"/>
    <w:rsid w:val="001750AC"/>
    <w:rsid w:val="00176724"/>
    <w:rsid w:val="00182528"/>
    <w:rsid w:val="001837CB"/>
    <w:rsid w:val="00184857"/>
    <w:rsid w:val="00185DFB"/>
    <w:rsid w:val="001860AD"/>
    <w:rsid w:val="0018703F"/>
    <w:rsid w:val="001934BD"/>
    <w:rsid w:val="001940DA"/>
    <w:rsid w:val="0019591B"/>
    <w:rsid w:val="00197EDC"/>
    <w:rsid w:val="001A2EBE"/>
    <w:rsid w:val="001A2EF3"/>
    <w:rsid w:val="001A6CFC"/>
    <w:rsid w:val="001A786D"/>
    <w:rsid w:val="001B37F5"/>
    <w:rsid w:val="001B418C"/>
    <w:rsid w:val="001C03E6"/>
    <w:rsid w:val="001C1789"/>
    <w:rsid w:val="001C23BB"/>
    <w:rsid w:val="001C3994"/>
    <w:rsid w:val="001C441B"/>
    <w:rsid w:val="001C4506"/>
    <w:rsid w:val="001C5077"/>
    <w:rsid w:val="001D08A1"/>
    <w:rsid w:val="001D096D"/>
    <w:rsid w:val="001D21EA"/>
    <w:rsid w:val="001D482D"/>
    <w:rsid w:val="001D74D4"/>
    <w:rsid w:val="001E0383"/>
    <w:rsid w:val="001E26F8"/>
    <w:rsid w:val="001E270D"/>
    <w:rsid w:val="001E6015"/>
    <w:rsid w:val="001F1FA2"/>
    <w:rsid w:val="001F2DBA"/>
    <w:rsid w:val="001F35E6"/>
    <w:rsid w:val="001F4E69"/>
    <w:rsid w:val="00200F5A"/>
    <w:rsid w:val="00202045"/>
    <w:rsid w:val="00203FF4"/>
    <w:rsid w:val="00206E87"/>
    <w:rsid w:val="0021224C"/>
    <w:rsid w:val="00213436"/>
    <w:rsid w:val="00215700"/>
    <w:rsid w:val="00216760"/>
    <w:rsid w:val="002243CF"/>
    <w:rsid w:val="002341EE"/>
    <w:rsid w:val="00237B51"/>
    <w:rsid w:val="00240686"/>
    <w:rsid w:val="00241477"/>
    <w:rsid w:val="0024260C"/>
    <w:rsid w:val="00242D74"/>
    <w:rsid w:val="00244F52"/>
    <w:rsid w:val="002469D2"/>
    <w:rsid w:val="00251023"/>
    <w:rsid w:val="00256CD5"/>
    <w:rsid w:val="00256EB7"/>
    <w:rsid w:val="00263BF4"/>
    <w:rsid w:val="002668D8"/>
    <w:rsid w:val="00266A56"/>
    <w:rsid w:val="00267327"/>
    <w:rsid w:val="0027089E"/>
    <w:rsid w:val="0027197B"/>
    <w:rsid w:val="00271B37"/>
    <w:rsid w:val="0027503A"/>
    <w:rsid w:val="002765EB"/>
    <w:rsid w:val="00276A27"/>
    <w:rsid w:val="00280476"/>
    <w:rsid w:val="0028168E"/>
    <w:rsid w:val="0028326F"/>
    <w:rsid w:val="00284891"/>
    <w:rsid w:val="002905FD"/>
    <w:rsid w:val="0029217F"/>
    <w:rsid w:val="0029407E"/>
    <w:rsid w:val="002941D2"/>
    <w:rsid w:val="00296B9F"/>
    <w:rsid w:val="00296DE2"/>
    <w:rsid w:val="002978BA"/>
    <w:rsid w:val="002A091D"/>
    <w:rsid w:val="002A0FC7"/>
    <w:rsid w:val="002A2632"/>
    <w:rsid w:val="002A7FEB"/>
    <w:rsid w:val="002B1B3F"/>
    <w:rsid w:val="002B2271"/>
    <w:rsid w:val="002B2487"/>
    <w:rsid w:val="002B41EA"/>
    <w:rsid w:val="002B5972"/>
    <w:rsid w:val="002B6291"/>
    <w:rsid w:val="002B7B26"/>
    <w:rsid w:val="002C0588"/>
    <w:rsid w:val="002C1D43"/>
    <w:rsid w:val="002C459C"/>
    <w:rsid w:val="002C5395"/>
    <w:rsid w:val="002C6199"/>
    <w:rsid w:val="002C6E2E"/>
    <w:rsid w:val="002C753D"/>
    <w:rsid w:val="002D0E3D"/>
    <w:rsid w:val="002D12A5"/>
    <w:rsid w:val="002D13F9"/>
    <w:rsid w:val="002D14CE"/>
    <w:rsid w:val="002D34C7"/>
    <w:rsid w:val="002D5931"/>
    <w:rsid w:val="002D5A8E"/>
    <w:rsid w:val="002D76AB"/>
    <w:rsid w:val="002E13AA"/>
    <w:rsid w:val="002E1D61"/>
    <w:rsid w:val="002E2133"/>
    <w:rsid w:val="002E7728"/>
    <w:rsid w:val="002F0DFD"/>
    <w:rsid w:val="002F1918"/>
    <w:rsid w:val="002F3932"/>
    <w:rsid w:val="002F3C74"/>
    <w:rsid w:val="002F3F18"/>
    <w:rsid w:val="002F65EB"/>
    <w:rsid w:val="002F68A5"/>
    <w:rsid w:val="003013B9"/>
    <w:rsid w:val="0030376B"/>
    <w:rsid w:val="00303EAA"/>
    <w:rsid w:val="00304CA9"/>
    <w:rsid w:val="00306A99"/>
    <w:rsid w:val="00307930"/>
    <w:rsid w:val="00310AAB"/>
    <w:rsid w:val="003159AB"/>
    <w:rsid w:val="003160EC"/>
    <w:rsid w:val="003171FC"/>
    <w:rsid w:val="00323488"/>
    <w:rsid w:val="0032552D"/>
    <w:rsid w:val="00325786"/>
    <w:rsid w:val="00326723"/>
    <w:rsid w:val="003303DA"/>
    <w:rsid w:val="003325E5"/>
    <w:rsid w:val="00333825"/>
    <w:rsid w:val="0033551E"/>
    <w:rsid w:val="003372B4"/>
    <w:rsid w:val="0034009B"/>
    <w:rsid w:val="003403F9"/>
    <w:rsid w:val="00342D3B"/>
    <w:rsid w:val="0034410D"/>
    <w:rsid w:val="003443C6"/>
    <w:rsid w:val="00346AF1"/>
    <w:rsid w:val="00347554"/>
    <w:rsid w:val="00347635"/>
    <w:rsid w:val="00351D74"/>
    <w:rsid w:val="00353FB4"/>
    <w:rsid w:val="003553C9"/>
    <w:rsid w:val="00357D5A"/>
    <w:rsid w:val="00365E3F"/>
    <w:rsid w:val="00370292"/>
    <w:rsid w:val="003704FC"/>
    <w:rsid w:val="00375D13"/>
    <w:rsid w:val="00380D23"/>
    <w:rsid w:val="00380F7C"/>
    <w:rsid w:val="00381417"/>
    <w:rsid w:val="0038285E"/>
    <w:rsid w:val="00382BFA"/>
    <w:rsid w:val="00383556"/>
    <w:rsid w:val="00385D9B"/>
    <w:rsid w:val="003862A2"/>
    <w:rsid w:val="00386EB6"/>
    <w:rsid w:val="0039183D"/>
    <w:rsid w:val="00391970"/>
    <w:rsid w:val="00393047"/>
    <w:rsid w:val="00394033"/>
    <w:rsid w:val="00394C7E"/>
    <w:rsid w:val="00396BC2"/>
    <w:rsid w:val="003A1B01"/>
    <w:rsid w:val="003A1C39"/>
    <w:rsid w:val="003A6D3F"/>
    <w:rsid w:val="003B19F4"/>
    <w:rsid w:val="003B5480"/>
    <w:rsid w:val="003B6AC2"/>
    <w:rsid w:val="003C024C"/>
    <w:rsid w:val="003C1F0E"/>
    <w:rsid w:val="003C2575"/>
    <w:rsid w:val="003C3BA5"/>
    <w:rsid w:val="003D0D2F"/>
    <w:rsid w:val="003D1985"/>
    <w:rsid w:val="003D2C12"/>
    <w:rsid w:val="003D49C1"/>
    <w:rsid w:val="003D4B42"/>
    <w:rsid w:val="003E03E9"/>
    <w:rsid w:val="003E04C0"/>
    <w:rsid w:val="003E25C0"/>
    <w:rsid w:val="003E375B"/>
    <w:rsid w:val="003E3F20"/>
    <w:rsid w:val="003E494A"/>
    <w:rsid w:val="003F0844"/>
    <w:rsid w:val="003F2B7D"/>
    <w:rsid w:val="003F5334"/>
    <w:rsid w:val="003F56DF"/>
    <w:rsid w:val="003F6C6D"/>
    <w:rsid w:val="003F768E"/>
    <w:rsid w:val="004002D9"/>
    <w:rsid w:val="00402F8A"/>
    <w:rsid w:val="0040350E"/>
    <w:rsid w:val="0040366E"/>
    <w:rsid w:val="00404033"/>
    <w:rsid w:val="004057FB"/>
    <w:rsid w:val="00407F3D"/>
    <w:rsid w:val="00407FA6"/>
    <w:rsid w:val="00411603"/>
    <w:rsid w:val="00413AA4"/>
    <w:rsid w:val="0041598E"/>
    <w:rsid w:val="004203AE"/>
    <w:rsid w:val="00421242"/>
    <w:rsid w:val="00422980"/>
    <w:rsid w:val="00424429"/>
    <w:rsid w:val="00426DDC"/>
    <w:rsid w:val="0042769D"/>
    <w:rsid w:val="00427D1C"/>
    <w:rsid w:val="004301C3"/>
    <w:rsid w:val="00433149"/>
    <w:rsid w:val="00434B50"/>
    <w:rsid w:val="00434EEF"/>
    <w:rsid w:val="00435696"/>
    <w:rsid w:val="004409A2"/>
    <w:rsid w:val="00440D7F"/>
    <w:rsid w:val="004410B0"/>
    <w:rsid w:val="00445E8B"/>
    <w:rsid w:val="00446476"/>
    <w:rsid w:val="00454DBB"/>
    <w:rsid w:val="00456E39"/>
    <w:rsid w:val="00460047"/>
    <w:rsid w:val="004625AA"/>
    <w:rsid w:val="004656D4"/>
    <w:rsid w:val="0046768B"/>
    <w:rsid w:val="00467F03"/>
    <w:rsid w:val="004727CE"/>
    <w:rsid w:val="00472C79"/>
    <w:rsid w:val="0047402A"/>
    <w:rsid w:val="004803E5"/>
    <w:rsid w:val="00483DB2"/>
    <w:rsid w:val="004852BC"/>
    <w:rsid w:val="004861F6"/>
    <w:rsid w:val="0048729A"/>
    <w:rsid w:val="00487B39"/>
    <w:rsid w:val="004907BA"/>
    <w:rsid w:val="00493854"/>
    <w:rsid w:val="0049595A"/>
    <w:rsid w:val="004965DB"/>
    <w:rsid w:val="004A52A9"/>
    <w:rsid w:val="004B338D"/>
    <w:rsid w:val="004B69B7"/>
    <w:rsid w:val="004B75BC"/>
    <w:rsid w:val="004C0E56"/>
    <w:rsid w:val="004C3534"/>
    <w:rsid w:val="004C3A04"/>
    <w:rsid w:val="004C598B"/>
    <w:rsid w:val="004C6473"/>
    <w:rsid w:val="004C647A"/>
    <w:rsid w:val="004C67B0"/>
    <w:rsid w:val="004D119B"/>
    <w:rsid w:val="004D26B9"/>
    <w:rsid w:val="004D3530"/>
    <w:rsid w:val="004D3B83"/>
    <w:rsid w:val="004D4F8F"/>
    <w:rsid w:val="004D5E32"/>
    <w:rsid w:val="004D5FDA"/>
    <w:rsid w:val="004D7045"/>
    <w:rsid w:val="004E1845"/>
    <w:rsid w:val="004E2446"/>
    <w:rsid w:val="004E3DDB"/>
    <w:rsid w:val="004E4919"/>
    <w:rsid w:val="004E4AF1"/>
    <w:rsid w:val="004E4D00"/>
    <w:rsid w:val="004E5335"/>
    <w:rsid w:val="004E7E8B"/>
    <w:rsid w:val="004F0769"/>
    <w:rsid w:val="004F115B"/>
    <w:rsid w:val="004F1451"/>
    <w:rsid w:val="004F23D4"/>
    <w:rsid w:val="004F2FED"/>
    <w:rsid w:val="004F3F9C"/>
    <w:rsid w:val="004F4F26"/>
    <w:rsid w:val="004F75AC"/>
    <w:rsid w:val="004F7890"/>
    <w:rsid w:val="005017A1"/>
    <w:rsid w:val="00510E80"/>
    <w:rsid w:val="00510F59"/>
    <w:rsid w:val="00511350"/>
    <w:rsid w:val="005127D1"/>
    <w:rsid w:val="00512DB2"/>
    <w:rsid w:val="00514E3E"/>
    <w:rsid w:val="00521682"/>
    <w:rsid w:val="005225CF"/>
    <w:rsid w:val="00525627"/>
    <w:rsid w:val="00531B0F"/>
    <w:rsid w:val="00532993"/>
    <w:rsid w:val="00532D42"/>
    <w:rsid w:val="005334BE"/>
    <w:rsid w:val="00533516"/>
    <w:rsid w:val="00533CBA"/>
    <w:rsid w:val="005366D8"/>
    <w:rsid w:val="0053696F"/>
    <w:rsid w:val="005403CA"/>
    <w:rsid w:val="005436B6"/>
    <w:rsid w:val="0054442E"/>
    <w:rsid w:val="005470F9"/>
    <w:rsid w:val="0055105D"/>
    <w:rsid w:val="00552C5B"/>
    <w:rsid w:val="00553F3D"/>
    <w:rsid w:val="00560C89"/>
    <w:rsid w:val="00560D86"/>
    <w:rsid w:val="0056104B"/>
    <w:rsid w:val="00561903"/>
    <w:rsid w:val="00563985"/>
    <w:rsid w:val="00563BE9"/>
    <w:rsid w:val="0056495D"/>
    <w:rsid w:val="005654AF"/>
    <w:rsid w:val="0056625C"/>
    <w:rsid w:val="00566666"/>
    <w:rsid w:val="00566CCB"/>
    <w:rsid w:val="00567746"/>
    <w:rsid w:val="005710A0"/>
    <w:rsid w:val="005715E2"/>
    <w:rsid w:val="005718A7"/>
    <w:rsid w:val="00571F35"/>
    <w:rsid w:val="00572B88"/>
    <w:rsid w:val="00573253"/>
    <w:rsid w:val="005744B1"/>
    <w:rsid w:val="00576C06"/>
    <w:rsid w:val="005801BE"/>
    <w:rsid w:val="00581A46"/>
    <w:rsid w:val="00583EE3"/>
    <w:rsid w:val="005903B0"/>
    <w:rsid w:val="0059058D"/>
    <w:rsid w:val="0059138C"/>
    <w:rsid w:val="0059231F"/>
    <w:rsid w:val="005941F6"/>
    <w:rsid w:val="005961B2"/>
    <w:rsid w:val="005A0529"/>
    <w:rsid w:val="005A0C52"/>
    <w:rsid w:val="005A23F6"/>
    <w:rsid w:val="005A6119"/>
    <w:rsid w:val="005A6B4D"/>
    <w:rsid w:val="005A786C"/>
    <w:rsid w:val="005B6DA6"/>
    <w:rsid w:val="005B7118"/>
    <w:rsid w:val="005B716B"/>
    <w:rsid w:val="005C1986"/>
    <w:rsid w:val="005C2AC1"/>
    <w:rsid w:val="005C3AD3"/>
    <w:rsid w:val="005C3B1C"/>
    <w:rsid w:val="005C7E29"/>
    <w:rsid w:val="005D004E"/>
    <w:rsid w:val="005D29D9"/>
    <w:rsid w:val="005D3880"/>
    <w:rsid w:val="005D4176"/>
    <w:rsid w:val="005D4214"/>
    <w:rsid w:val="005D5EF8"/>
    <w:rsid w:val="005D69A1"/>
    <w:rsid w:val="005E1897"/>
    <w:rsid w:val="005E2313"/>
    <w:rsid w:val="005E2A81"/>
    <w:rsid w:val="005E3823"/>
    <w:rsid w:val="005E67FD"/>
    <w:rsid w:val="005E6F8D"/>
    <w:rsid w:val="005F6348"/>
    <w:rsid w:val="005F77EE"/>
    <w:rsid w:val="005F7E29"/>
    <w:rsid w:val="00600663"/>
    <w:rsid w:val="006022EF"/>
    <w:rsid w:val="006043CB"/>
    <w:rsid w:val="006049C5"/>
    <w:rsid w:val="0060513B"/>
    <w:rsid w:val="0060691D"/>
    <w:rsid w:val="00610580"/>
    <w:rsid w:val="00610D2B"/>
    <w:rsid w:val="00612546"/>
    <w:rsid w:val="00612806"/>
    <w:rsid w:val="006128E8"/>
    <w:rsid w:val="006129CA"/>
    <w:rsid w:val="006147B6"/>
    <w:rsid w:val="00614834"/>
    <w:rsid w:val="00615824"/>
    <w:rsid w:val="00616FD0"/>
    <w:rsid w:val="00622991"/>
    <w:rsid w:val="00622E0F"/>
    <w:rsid w:val="006237AD"/>
    <w:rsid w:val="00623C33"/>
    <w:rsid w:val="00625370"/>
    <w:rsid w:val="00626159"/>
    <w:rsid w:val="00626A7F"/>
    <w:rsid w:val="00626C5C"/>
    <w:rsid w:val="00626D6B"/>
    <w:rsid w:val="0062795F"/>
    <w:rsid w:val="00630DD8"/>
    <w:rsid w:val="00633385"/>
    <w:rsid w:val="00635126"/>
    <w:rsid w:val="006357C6"/>
    <w:rsid w:val="00636CA3"/>
    <w:rsid w:val="00641005"/>
    <w:rsid w:val="0064428C"/>
    <w:rsid w:val="006473F0"/>
    <w:rsid w:val="0065166B"/>
    <w:rsid w:val="00652141"/>
    <w:rsid w:val="00656063"/>
    <w:rsid w:val="006605F7"/>
    <w:rsid w:val="006619CF"/>
    <w:rsid w:val="00662170"/>
    <w:rsid w:val="006621F8"/>
    <w:rsid w:val="0066676C"/>
    <w:rsid w:val="006704B8"/>
    <w:rsid w:val="006704EB"/>
    <w:rsid w:val="00671C86"/>
    <w:rsid w:val="0067385E"/>
    <w:rsid w:val="0067525B"/>
    <w:rsid w:val="006754AC"/>
    <w:rsid w:val="00675F9A"/>
    <w:rsid w:val="006768BB"/>
    <w:rsid w:val="006802CC"/>
    <w:rsid w:val="006808F4"/>
    <w:rsid w:val="006824D3"/>
    <w:rsid w:val="006861BD"/>
    <w:rsid w:val="0068631B"/>
    <w:rsid w:val="006912FD"/>
    <w:rsid w:val="006913AB"/>
    <w:rsid w:val="00693B8A"/>
    <w:rsid w:val="00694652"/>
    <w:rsid w:val="006957AF"/>
    <w:rsid w:val="006960AF"/>
    <w:rsid w:val="00696F0F"/>
    <w:rsid w:val="00696FF9"/>
    <w:rsid w:val="00697726"/>
    <w:rsid w:val="006A0E25"/>
    <w:rsid w:val="006A1017"/>
    <w:rsid w:val="006A19DC"/>
    <w:rsid w:val="006A49B0"/>
    <w:rsid w:val="006A4AD9"/>
    <w:rsid w:val="006A6225"/>
    <w:rsid w:val="006B1D09"/>
    <w:rsid w:val="006B2420"/>
    <w:rsid w:val="006B3315"/>
    <w:rsid w:val="006B4420"/>
    <w:rsid w:val="006B7F0E"/>
    <w:rsid w:val="006C1B77"/>
    <w:rsid w:val="006D3BC7"/>
    <w:rsid w:val="006D5C02"/>
    <w:rsid w:val="006D6353"/>
    <w:rsid w:val="006D6612"/>
    <w:rsid w:val="006D70E8"/>
    <w:rsid w:val="006D757C"/>
    <w:rsid w:val="006D7E5C"/>
    <w:rsid w:val="006E5FAE"/>
    <w:rsid w:val="006E633A"/>
    <w:rsid w:val="006E68FD"/>
    <w:rsid w:val="006F2A9A"/>
    <w:rsid w:val="006F2B68"/>
    <w:rsid w:val="006F2D09"/>
    <w:rsid w:val="006F2D46"/>
    <w:rsid w:val="006F2DB5"/>
    <w:rsid w:val="006F4724"/>
    <w:rsid w:val="006F566F"/>
    <w:rsid w:val="006F66EE"/>
    <w:rsid w:val="006F72E3"/>
    <w:rsid w:val="006F7930"/>
    <w:rsid w:val="00703F39"/>
    <w:rsid w:val="00704316"/>
    <w:rsid w:val="00704912"/>
    <w:rsid w:val="00704F14"/>
    <w:rsid w:val="00706745"/>
    <w:rsid w:val="007131A8"/>
    <w:rsid w:val="00713BFB"/>
    <w:rsid w:val="00715961"/>
    <w:rsid w:val="00717E2C"/>
    <w:rsid w:val="0072246E"/>
    <w:rsid w:val="007230F2"/>
    <w:rsid w:val="00723F22"/>
    <w:rsid w:val="00726657"/>
    <w:rsid w:val="00726D9A"/>
    <w:rsid w:val="00730099"/>
    <w:rsid w:val="00732D92"/>
    <w:rsid w:val="00737EF4"/>
    <w:rsid w:val="0074153B"/>
    <w:rsid w:val="00743113"/>
    <w:rsid w:val="00743331"/>
    <w:rsid w:val="00743624"/>
    <w:rsid w:val="00743AA1"/>
    <w:rsid w:val="00743D85"/>
    <w:rsid w:val="00744929"/>
    <w:rsid w:val="00755AFC"/>
    <w:rsid w:val="00756EF6"/>
    <w:rsid w:val="007576A7"/>
    <w:rsid w:val="00763472"/>
    <w:rsid w:val="007634BA"/>
    <w:rsid w:val="00763BB3"/>
    <w:rsid w:val="00763C88"/>
    <w:rsid w:val="00764521"/>
    <w:rsid w:val="00764A8F"/>
    <w:rsid w:val="007650C3"/>
    <w:rsid w:val="007658B9"/>
    <w:rsid w:val="00771F44"/>
    <w:rsid w:val="00772215"/>
    <w:rsid w:val="00772751"/>
    <w:rsid w:val="007754B8"/>
    <w:rsid w:val="007755A2"/>
    <w:rsid w:val="00780BF8"/>
    <w:rsid w:val="00787461"/>
    <w:rsid w:val="00790902"/>
    <w:rsid w:val="00793664"/>
    <w:rsid w:val="00793C3A"/>
    <w:rsid w:val="007941E1"/>
    <w:rsid w:val="0079488A"/>
    <w:rsid w:val="00795949"/>
    <w:rsid w:val="007A17EB"/>
    <w:rsid w:val="007A2A7E"/>
    <w:rsid w:val="007A4CC1"/>
    <w:rsid w:val="007A6C10"/>
    <w:rsid w:val="007B0193"/>
    <w:rsid w:val="007B20CA"/>
    <w:rsid w:val="007B4047"/>
    <w:rsid w:val="007B51AD"/>
    <w:rsid w:val="007B7C46"/>
    <w:rsid w:val="007C1E1C"/>
    <w:rsid w:val="007C4D75"/>
    <w:rsid w:val="007C5720"/>
    <w:rsid w:val="007D252D"/>
    <w:rsid w:val="007E00CC"/>
    <w:rsid w:val="007E09C0"/>
    <w:rsid w:val="007E2599"/>
    <w:rsid w:val="007E25D2"/>
    <w:rsid w:val="007E46B4"/>
    <w:rsid w:val="007E5A8A"/>
    <w:rsid w:val="007F11B0"/>
    <w:rsid w:val="007F25F6"/>
    <w:rsid w:val="007F7FE1"/>
    <w:rsid w:val="008005EC"/>
    <w:rsid w:val="0080200B"/>
    <w:rsid w:val="00802BDE"/>
    <w:rsid w:val="00803437"/>
    <w:rsid w:val="00804FA7"/>
    <w:rsid w:val="00805590"/>
    <w:rsid w:val="00810E8E"/>
    <w:rsid w:val="00813070"/>
    <w:rsid w:val="00815A66"/>
    <w:rsid w:val="00815CAE"/>
    <w:rsid w:val="00816B21"/>
    <w:rsid w:val="00817454"/>
    <w:rsid w:val="00817CEE"/>
    <w:rsid w:val="008239D3"/>
    <w:rsid w:val="00826085"/>
    <w:rsid w:val="00826837"/>
    <w:rsid w:val="00826D7B"/>
    <w:rsid w:val="008302CA"/>
    <w:rsid w:val="008327D3"/>
    <w:rsid w:val="00832E6E"/>
    <w:rsid w:val="00833966"/>
    <w:rsid w:val="00833C38"/>
    <w:rsid w:val="00835BB9"/>
    <w:rsid w:val="00835F19"/>
    <w:rsid w:val="008368D0"/>
    <w:rsid w:val="0083692E"/>
    <w:rsid w:val="008370AF"/>
    <w:rsid w:val="00840144"/>
    <w:rsid w:val="00843FD8"/>
    <w:rsid w:val="008445A5"/>
    <w:rsid w:val="008470F0"/>
    <w:rsid w:val="00847FE4"/>
    <w:rsid w:val="00850AE7"/>
    <w:rsid w:val="00850E7C"/>
    <w:rsid w:val="0085124A"/>
    <w:rsid w:val="00852E24"/>
    <w:rsid w:val="00856155"/>
    <w:rsid w:val="00856C79"/>
    <w:rsid w:val="00856D6D"/>
    <w:rsid w:val="00861D26"/>
    <w:rsid w:val="00862456"/>
    <w:rsid w:val="00862B57"/>
    <w:rsid w:val="00865C06"/>
    <w:rsid w:val="00870105"/>
    <w:rsid w:val="0087134F"/>
    <w:rsid w:val="00871B14"/>
    <w:rsid w:val="00871C0D"/>
    <w:rsid w:val="008732AF"/>
    <w:rsid w:val="0087355D"/>
    <w:rsid w:val="00873600"/>
    <w:rsid w:val="008752C7"/>
    <w:rsid w:val="00876466"/>
    <w:rsid w:val="00877012"/>
    <w:rsid w:val="008810B5"/>
    <w:rsid w:val="0088121A"/>
    <w:rsid w:val="00881AF3"/>
    <w:rsid w:val="00882999"/>
    <w:rsid w:val="008831CC"/>
    <w:rsid w:val="00885304"/>
    <w:rsid w:val="00886DFE"/>
    <w:rsid w:val="00887788"/>
    <w:rsid w:val="00887E4B"/>
    <w:rsid w:val="00890AEE"/>
    <w:rsid w:val="00891029"/>
    <w:rsid w:val="00891C18"/>
    <w:rsid w:val="0089372B"/>
    <w:rsid w:val="008944CE"/>
    <w:rsid w:val="00894974"/>
    <w:rsid w:val="00896852"/>
    <w:rsid w:val="00896CAD"/>
    <w:rsid w:val="00896FA5"/>
    <w:rsid w:val="0089746E"/>
    <w:rsid w:val="00897490"/>
    <w:rsid w:val="0089764C"/>
    <w:rsid w:val="00897E73"/>
    <w:rsid w:val="008A0283"/>
    <w:rsid w:val="008A1EA2"/>
    <w:rsid w:val="008A444C"/>
    <w:rsid w:val="008A58B6"/>
    <w:rsid w:val="008B03CC"/>
    <w:rsid w:val="008B0C1F"/>
    <w:rsid w:val="008B0E5A"/>
    <w:rsid w:val="008B150A"/>
    <w:rsid w:val="008B19D5"/>
    <w:rsid w:val="008B3912"/>
    <w:rsid w:val="008B58D1"/>
    <w:rsid w:val="008C1586"/>
    <w:rsid w:val="008C15A2"/>
    <w:rsid w:val="008C1EFF"/>
    <w:rsid w:val="008C2328"/>
    <w:rsid w:val="008C5BAB"/>
    <w:rsid w:val="008C5C46"/>
    <w:rsid w:val="008D03FC"/>
    <w:rsid w:val="008D2D67"/>
    <w:rsid w:val="008D60EC"/>
    <w:rsid w:val="008D6872"/>
    <w:rsid w:val="008E09EB"/>
    <w:rsid w:val="008E3D05"/>
    <w:rsid w:val="008E6D7E"/>
    <w:rsid w:val="008E7014"/>
    <w:rsid w:val="008F109F"/>
    <w:rsid w:val="008F2F90"/>
    <w:rsid w:val="008F38DD"/>
    <w:rsid w:val="008F5D62"/>
    <w:rsid w:val="008F727B"/>
    <w:rsid w:val="00901CA7"/>
    <w:rsid w:val="00902834"/>
    <w:rsid w:val="00902EEE"/>
    <w:rsid w:val="0090563A"/>
    <w:rsid w:val="00910ABB"/>
    <w:rsid w:val="00912BEB"/>
    <w:rsid w:val="0091308E"/>
    <w:rsid w:val="00913262"/>
    <w:rsid w:val="009208AC"/>
    <w:rsid w:val="00920BD2"/>
    <w:rsid w:val="00920CC4"/>
    <w:rsid w:val="00921BEE"/>
    <w:rsid w:val="00924C57"/>
    <w:rsid w:val="00926F94"/>
    <w:rsid w:val="00931EFA"/>
    <w:rsid w:val="00933E94"/>
    <w:rsid w:val="00936673"/>
    <w:rsid w:val="00937C6D"/>
    <w:rsid w:val="009428D0"/>
    <w:rsid w:val="0094378E"/>
    <w:rsid w:val="00944FE6"/>
    <w:rsid w:val="00945B77"/>
    <w:rsid w:val="00947F77"/>
    <w:rsid w:val="009501A4"/>
    <w:rsid w:val="00950AB5"/>
    <w:rsid w:val="00951DAA"/>
    <w:rsid w:val="00962697"/>
    <w:rsid w:val="0096397D"/>
    <w:rsid w:val="00963C12"/>
    <w:rsid w:val="00965640"/>
    <w:rsid w:val="00966C2B"/>
    <w:rsid w:val="00967EBB"/>
    <w:rsid w:val="0097569C"/>
    <w:rsid w:val="009764ED"/>
    <w:rsid w:val="00982ECD"/>
    <w:rsid w:val="00991805"/>
    <w:rsid w:val="009924CC"/>
    <w:rsid w:val="00996F67"/>
    <w:rsid w:val="00997AA0"/>
    <w:rsid w:val="009A2CFF"/>
    <w:rsid w:val="009A2FBE"/>
    <w:rsid w:val="009A37DE"/>
    <w:rsid w:val="009A484E"/>
    <w:rsid w:val="009A5AD0"/>
    <w:rsid w:val="009A639E"/>
    <w:rsid w:val="009A67C8"/>
    <w:rsid w:val="009A69AC"/>
    <w:rsid w:val="009A6AA9"/>
    <w:rsid w:val="009A6AB1"/>
    <w:rsid w:val="009B3D4F"/>
    <w:rsid w:val="009C3305"/>
    <w:rsid w:val="009C343D"/>
    <w:rsid w:val="009C399E"/>
    <w:rsid w:val="009C51DC"/>
    <w:rsid w:val="009C6B57"/>
    <w:rsid w:val="009C6C10"/>
    <w:rsid w:val="009C792D"/>
    <w:rsid w:val="009D10AA"/>
    <w:rsid w:val="009D1DFD"/>
    <w:rsid w:val="009D281D"/>
    <w:rsid w:val="009D3AB3"/>
    <w:rsid w:val="009D7D9A"/>
    <w:rsid w:val="009E2DF6"/>
    <w:rsid w:val="009E344C"/>
    <w:rsid w:val="009E59E0"/>
    <w:rsid w:val="009E772D"/>
    <w:rsid w:val="009F058C"/>
    <w:rsid w:val="009F2393"/>
    <w:rsid w:val="009F2478"/>
    <w:rsid w:val="009F28C7"/>
    <w:rsid w:val="009F3B2B"/>
    <w:rsid w:val="009F768B"/>
    <w:rsid w:val="009F7ED1"/>
    <w:rsid w:val="00A009AA"/>
    <w:rsid w:val="00A00BCD"/>
    <w:rsid w:val="00A011E8"/>
    <w:rsid w:val="00A0336C"/>
    <w:rsid w:val="00A04ADC"/>
    <w:rsid w:val="00A05BA2"/>
    <w:rsid w:val="00A05D96"/>
    <w:rsid w:val="00A063EC"/>
    <w:rsid w:val="00A10017"/>
    <w:rsid w:val="00A12E22"/>
    <w:rsid w:val="00A14BD4"/>
    <w:rsid w:val="00A15463"/>
    <w:rsid w:val="00A174E5"/>
    <w:rsid w:val="00A21CFF"/>
    <w:rsid w:val="00A21F0E"/>
    <w:rsid w:val="00A23C0B"/>
    <w:rsid w:val="00A2642B"/>
    <w:rsid w:val="00A33213"/>
    <w:rsid w:val="00A357B2"/>
    <w:rsid w:val="00A37210"/>
    <w:rsid w:val="00A41A40"/>
    <w:rsid w:val="00A42EFC"/>
    <w:rsid w:val="00A44352"/>
    <w:rsid w:val="00A4458B"/>
    <w:rsid w:val="00A446B6"/>
    <w:rsid w:val="00A50216"/>
    <w:rsid w:val="00A504D9"/>
    <w:rsid w:val="00A525B1"/>
    <w:rsid w:val="00A55283"/>
    <w:rsid w:val="00A57A56"/>
    <w:rsid w:val="00A57DD2"/>
    <w:rsid w:val="00A64659"/>
    <w:rsid w:val="00A67290"/>
    <w:rsid w:val="00A70D83"/>
    <w:rsid w:val="00A70F38"/>
    <w:rsid w:val="00A722A8"/>
    <w:rsid w:val="00A7237B"/>
    <w:rsid w:val="00A7378A"/>
    <w:rsid w:val="00A7405E"/>
    <w:rsid w:val="00A754E9"/>
    <w:rsid w:val="00A8116A"/>
    <w:rsid w:val="00A82221"/>
    <w:rsid w:val="00A824E0"/>
    <w:rsid w:val="00A82D71"/>
    <w:rsid w:val="00A844DD"/>
    <w:rsid w:val="00A85323"/>
    <w:rsid w:val="00A87B72"/>
    <w:rsid w:val="00A87DA8"/>
    <w:rsid w:val="00A9048F"/>
    <w:rsid w:val="00A90A89"/>
    <w:rsid w:val="00A91E2A"/>
    <w:rsid w:val="00A932CA"/>
    <w:rsid w:val="00A93638"/>
    <w:rsid w:val="00A939EC"/>
    <w:rsid w:val="00A945B7"/>
    <w:rsid w:val="00A96D8C"/>
    <w:rsid w:val="00AA10E3"/>
    <w:rsid w:val="00AA1529"/>
    <w:rsid w:val="00AA2D4D"/>
    <w:rsid w:val="00AA4149"/>
    <w:rsid w:val="00AA4F68"/>
    <w:rsid w:val="00AA509D"/>
    <w:rsid w:val="00AA549B"/>
    <w:rsid w:val="00AA659C"/>
    <w:rsid w:val="00AA6CD8"/>
    <w:rsid w:val="00AB1129"/>
    <w:rsid w:val="00AB23AB"/>
    <w:rsid w:val="00AB36F3"/>
    <w:rsid w:val="00AB613F"/>
    <w:rsid w:val="00AB747F"/>
    <w:rsid w:val="00AC0431"/>
    <w:rsid w:val="00AC0D9B"/>
    <w:rsid w:val="00AC2408"/>
    <w:rsid w:val="00AC3321"/>
    <w:rsid w:val="00AC383E"/>
    <w:rsid w:val="00AC54BA"/>
    <w:rsid w:val="00AC5D94"/>
    <w:rsid w:val="00AD1C60"/>
    <w:rsid w:val="00AD23CE"/>
    <w:rsid w:val="00AD3B9B"/>
    <w:rsid w:val="00AD79F1"/>
    <w:rsid w:val="00AE0332"/>
    <w:rsid w:val="00AE08AC"/>
    <w:rsid w:val="00AE4A70"/>
    <w:rsid w:val="00AE5DF6"/>
    <w:rsid w:val="00AE6E87"/>
    <w:rsid w:val="00AE7CC0"/>
    <w:rsid w:val="00AF2A0F"/>
    <w:rsid w:val="00AF35BE"/>
    <w:rsid w:val="00AF5379"/>
    <w:rsid w:val="00B00B09"/>
    <w:rsid w:val="00B03419"/>
    <w:rsid w:val="00B077EF"/>
    <w:rsid w:val="00B13F7E"/>
    <w:rsid w:val="00B15682"/>
    <w:rsid w:val="00B16EF2"/>
    <w:rsid w:val="00B17953"/>
    <w:rsid w:val="00B211D7"/>
    <w:rsid w:val="00B219DA"/>
    <w:rsid w:val="00B22008"/>
    <w:rsid w:val="00B23130"/>
    <w:rsid w:val="00B232B2"/>
    <w:rsid w:val="00B23DDC"/>
    <w:rsid w:val="00B23FB4"/>
    <w:rsid w:val="00B24FB2"/>
    <w:rsid w:val="00B26393"/>
    <w:rsid w:val="00B26E37"/>
    <w:rsid w:val="00B3003C"/>
    <w:rsid w:val="00B3084F"/>
    <w:rsid w:val="00B31AE5"/>
    <w:rsid w:val="00B31DD2"/>
    <w:rsid w:val="00B331C9"/>
    <w:rsid w:val="00B3339E"/>
    <w:rsid w:val="00B35CB2"/>
    <w:rsid w:val="00B368DF"/>
    <w:rsid w:val="00B36B68"/>
    <w:rsid w:val="00B4230C"/>
    <w:rsid w:val="00B426E5"/>
    <w:rsid w:val="00B43AD7"/>
    <w:rsid w:val="00B4484A"/>
    <w:rsid w:val="00B44EBA"/>
    <w:rsid w:val="00B4532E"/>
    <w:rsid w:val="00B47568"/>
    <w:rsid w:val="00B47EC1"/>
    <w:rsid w:val="00B505ED"/>
    <w:rsid w:val="00B51214"/>
    <w:rsid w:val="00B5356C"/>
    <w:rsid w:val="00B54559"/>
    <w:rsid w:val="00B55DB3"/>
    <w:rsid w:val="00B57172"/>
    <w:rsid w:val="00B57714"/>
    <w:rsid w:val="00B579D6"/>
    <w:rsid w:val="00B62A01"/>
    <w:rsid w:val="00B62A1D"/>
    <w:rsid w:val="00B6424A"/>
    <w:rsid w:val="00B64E48"/>
    <w:rsid w:val="00B65C43"/>
    <w:rsid w:val="00B662D7"/>
    <w:rsid w:val="00B7222F"/>
    <w:rsid w:val="00B72D78"/>
    <w:rsid w:val="00B749C9"/>
    <w:rsid w:val="00B81291"/>
    <w:rsid w:val="00B83E26"/>
    <w:rsid w:val="00B848E0"/>
    <w:rsid w:val="00B85B3E"/>
    <w:rsid w:val="00B8625F"/>
    <w:rsid w:val="00B92F99"/>
    <w:rsid w:val="00B94C83"/>
    <w:rsid w:val="00B953C7"/>
    <w:rsid w:val="00B9581C"/>
    <w:rsid w:val="00B96A01"/>
    <w:rsid w:val="00B96B9D"/>
    <w:rsid w:val="00B978C4"/>
    <w:rsid w:val="00B97A1C"/>
    <w:rsid w:val="00BA1057"/>
    <w:rsid w:val="00BA14CF"/>
    <w:rsid w:val="00BA28F6"/>
    <w:rsid w:val="00BA40C5"/>
    <w:rsid w:val="00BA5450"/>
    <w:rsid w:val="00BA5DAC"/>
    <w:rsid w:val="00BB0539"/>
    <w:rsid w:val="00BB062C"/>
    <w:rsid w:val="00BB0DAD"/>
    <w:rsid w:val="00BB1A84"/>
    <w:rsid w:val="00BB1AB3"/>
    <w:rsid w:val="00BB1E55"/>
    <w:rsid w:val="00BB52F1"/>
    <w:rsid w:val="00BB7282"/>
    <w:rsid w:val="00BC13B6"/>
    <w:rsid w:val="00BC1F7B"/>
    <w:rsid w:val="00BC2977"/>
    <w:rsid w:val="00BC2990"/>
    <w:rsid w:val="00BC617A"/>
    <w:rsid w:val="00BD11DF"/>
    <w:rsid w:val="00BD19FA"/>
    <w:rsid w:val="00BD2A50"/>
    <w:rsid w:val="00BD3460"/>
    <w:rsid w:val="00BD5F8F"/>
    <w:rsid w:val="00BD749C"/>
    <w:rsid w:val="00BD74D3"/>
    <w:rsid w:val="00BD78AC"/>
    <w:rsid w:val="00BD7EE2"/>
    <w:rsid w:val="00BE0500"/>
    <w:rsid w:val="00BE1D62"/>
    <w:rsid w:val="00BE3F82"/>
    <w:rsid w:val="00BF0004"/>
    <w:rsid w:val="00BF06F6"/>
    <w:rsid w:val="00BF19AF"/>
    <w:rsid w:val="00BF2904"/>
    <w:rsid w:val="00BF3313"/>
    <w:rsid w:val="00BF37EB"/>
    <w:rsid w:val="00C024FC"/>
    <w:rsid w:val="00C03961"/>
    <w:rsid w:val="00C0672D"/>
    <w:rsid w:val="00C07B85"/>
    <w:rsid w:val="00C10534"/>
    <w:rsid w:val="00C12F9E"/>
    <w:rsid w:val="00C144AD"/>
    <w:rsid w:val="00C17CFB"/>
    <w:rsid w:val="00C2098D"/>
    <w:rsid w:val="00C20C95"/>
    <w:rsid w:val="00C21088"/>
    <w:rsid w:val="00C217F5"/>
    <w:rsid w:val="00C220A5"/>
    <w:rsid w:val="00C22561"/>
    <w:rsid w:val="00C2330D"/>
    <w:rsid w:val="00C24498"/>
    <w:rsid w:val="00C25796"/>
    <w:rsid w:val="00C363C3"/>
    <w:rsid w:val="00C36B7F"/>
    <w:rsid w:val="00C37AFD"/>
    <w:rsid w:val="00C4059A"/>
    <w:rsid w:val="00C42D98"/>
    <w:rsid w:val="00C42EB6"/>
    <w:rsid w:val="00C43C49"/>
    <w:rsid w:val="00C4457A"/>
    <w:rsid w:val="00C45BD5"/>
    <w:rsid w:val="00C4688F"/>
    <w:rsid w:val="00C518E2"/>
    <w:rsid w:val="00C526F1"/>
    <w:rsid w:val="00C64B12"/>
    <w:rsid w:val="00C65671"/>
    <w:rsid w:val="00C65C14"/>
    <w:rsid w:val="00C65E2C"/>
    <w:rsid w:val="00C71FF0"/>
    <w:rsid w:val="00C74CA8"/>
    <w:rsid w:val="00C75086"/>
    <w:rsid w:val="00C80581"/>
    <w:rsid w:val="00C82214"/>
    <w:rsid w:val="00C84019"/>
    <w:rsid w:val="00C8534F"/>
    <w:rsid w:val="00C85AC4"/>
    <w:rsid w:val="00C87576"/>
    <w:rsid w:val="00C90074"/>
    <w:rsid w:val="00C90DB9"/>
    <w:rsid w:val="00C913A8"/>
    <w:rsid w:val="00C925A1"/>
    <w:rsid w:val="00C9264A"/>
    <w:rsid w:val="00C93EA9"/>
    <w:rsid w:val="00C957EA"/>
    <w:rsid w:val="00C9603A"/>
    <w:rsid w:val="00C96B83"/>
    <w:rsid w:val="00C97DE5"/>
    <w:rsid w:val="00CA059F"/>
    <w:rsid w:val="00CA1DF0"/>
    <w:rsid w:val="00CA5BC1"/>
    <w:rsid w:val="00CA5EBB"/>
    <w:rsid w:val="00CA64D4"/>
    <w:rsid w:val="00CA7CA9"/>
    <w:rsid w:val="00CB0743"/>
    <w:rsid w:val="00CB3C7D"/>
    <w:rsid w:val="00CB47B4"/>
    <w:rsid w:val="00CB5934"/>
    <w:rsid w:val="00CB6EBC"/>
    <w:rsid w:val="00CB7F5C"/>
    <w:rsid w:val="00CC1170"/>
    <w:rsid w:val="00CC13A6"/>
    <w:rsid w:val="00CC244F"/>
    <w:rsid w:val="00CC488E"/>
    <w:rsid w:val="00CC4DD9"/>
    <w:rsid w:val="00CC514D"/>
    <w:rsid w:val="00CC7913"/>
    <w:rsid w:val="00CD3FF7"/>
    <w:rsid w:val="00CE165B"/>
    <w:rsid w:val="00CE1DE7"/>
    <w:rsid w:val="00CE4226"/>
    <w:rsid w:val="00CE549D"/>
    <w:rsid w:val="00CE5F8A"/>
    <w:rsid w:val="00CE6764"/>
    <w:rsid w:val="00CF0133"/>
    <w:rsid w:val="00CF0C2A"/>
    <w:rsid w:val="00CF1A36"/>
    <w:rsid w:val="00CF1D9A"/>
    <w:rsid w:val="00CF4F24"/>
    <w:rsid w:val="00CF4FB1"/>
    <w:rsid w:val="00CF5A6C"/>
    <w:rsid w:val="00CF628A"/>
    <w:rsid w:val="00D01FCC"/>
    <w:rsid w:val="00D0331C"/>
    <w:rsid w:val="00D03349"/>
    <w:rsid w:val="00D04D73"/>
    <w:rsid w:val="00D0728A"/>
    <w:rsid w:val="00D10C55"/>
    <w:rsid w:val="00D13B3D"/>
    <w:rsid w:val="00D177C9"/>
    <w:rsid w:val="00D20126"/>
    <w:rsid w:val="00D2147C"/>
    <w:rsid w:val="00D2182B"/>
    <w:rsid w:val="00D21FD7"/>
    <w:rsid w:val="00D22BC9"/>
    <w:rsid w:val="00D22EA7"/>
    <w:rsid w:val="00D2515C"/>
    <w:rsid w:val="00D30D81"/>
    <w:rsid w:val="00D328A5"/>
    <w:rsid w:val="00D414EC"/>
    <w:rsid w:val="00D41B4E"/>
    <w:rsid w:val="00D427C0"/>
    <w:rsid w:val="00D435B9"/>
    <w:rsid w:val="00D43AF2"/>
    <w:rsid w:val="00D44DE8"/>
    <w:rsid w:val="00D50F2C"/>
    <w:rsid w:val="00D51D3E"/>
    <w:rsid w:val="00D5439E"/>
    <w:rsid w:val="00D54F73"/>
    <w:rsid w:val="00D5782C"/>
    <w:rsid w:val="00D60257"/>
    <w:rsid w:val="00D653AE"/>
    <w:rsid w:val="00D65DC3"/>
    <w:rsid w:val="00D72A1F"/>
    <w:rsid w:val="00D743FC"/>
    <w:rsid w:val="00D75744"/>
    <w:rsid w:val="00D76329"/>
    <w:rsid w:val="00D80521"/>
    <w:rsid w:val="00D83219"/>
    <w:rsid w:val="00D84A63"/>
    <w:rsid w:val="00D87DF3"/>
    <w:rsid w:val="00D90423"/>
    <w:rsid w:val="00D9535B"/>
    <w:rsid w:val="00D95FC8"/>
    <w:rsid w:val="00D96440"/>
    <w:rsid w:val="00D966F8"/>
    <w:rsid w:val="00D970DE"/>
    <w:rsid w:val="00D97C67"/>
    <w:rsid w:val="00DA01AC"/>
    <w:rsid w:val="00DA1634"/>
    <w:rsid w:val="00DA1BC1"/>
    <w:rsid w:val="00DA2DB7"/>
    <w:rsid w:val="00DA3137"/>
    <w:rsid w:val="00DA3F4A"/>
    <w:rsid w:val="00DA6E63"/>
    <w:rsid w:val="00DB174B"/>
    <w:rsid w:val="00DB3841"/>
    <w:rsid w:val="00DB56B2"/>
    <w:rsid w:val="00DB5B2E"/>
    <w:rsid w:val="00DC0994"/>
    <w:rsid w:val="00DC274F"/>
    <w:rsid w:val="00DC38F0"/>
    <w:rsid w:val="00DC4F42"/>
    <w:rsid w:val="00DC59AA"/>
    <w:rsid w:val="00DC6F3C"/>
    <w:rsid w:val="00DD0A28"/>
    <w:rsid w:val="00DD22D4"/>
    <w:rsid w:val="00DD34A5"/>
    <w:rsid w:val="00DD4AEE"/>
    <w:rsid w:val="00DE1961"/>
    <w:rsid w:val="00DE1C4B"/>
    <w:rsid w:val="00DE4B89"/>
    <w:rsid w:val="00DF0817"/>
    <w:rsid w:val="00DF0FEF"/>
    <w:rsid w:val="00DF1B9B"/>
    <w:rsid w:val="00DF3CD6"/>
    <w:rsid w:val="00DF3CFA"/>
    <w:rsid w:val="00DF58DE"/>
    <w:rsid w:val="00DF7020"/>
    <w:rsid w:val="00E0104D"/>
    <w:rsid w:val="00E03E95"/>
    <w:rsid w:val="00E04E0C"/>
    <w:rsid w:val="00E05130"/>
    <w:rsid w:val="00E0545F"/>
    <w:rsid w:val="00E05B91"/>
    <w:rsid w:val="00E076C4"/>
    <w:rsid w:val="00E121CB"/>
    <w:rsid w:val="00E13D26"/>
    <w:rsid w:val="00E14A7D"/>
    <w:rsid w:val="00E16ED0"/>
    <w:rsid w:val="00E17618"/>
    <w:rsid w:val="00E17843"/>
    <w:rsid w:val="00E210F5"/>
    <w:rsid w:val="00E2138C"/>
    <w:rsid w:val="00E21CAF"/>
    <w:rsid w:val="00E22A15"/>
    <w:rsid w:val="00E25BAE"/>
    <w:rsid w:val="00E26375"/>
    <w:rsid w:val="00E274F5"/>
    <w:rsid w:val="00E27715"/>
    <w:rsid w:val="00E325DC"/>
    <w:rsid w:val="00E338F6"/>
    <w:rsid w:val="00E350E8"/>
    <w:rsid w:val="00E37126"/>
    <w:rsid w:val="00E401CA"/>
    <w:rsid w:val="00E41048"/>
    <w:rsid w:val="00E4167B"/>
    <w:rsid w:val="00E41AF5"/>
    <w:rsid w:val="00E42FC2"/>
    <w:rsid w:val="00E473F9"/>
    <w:rsid w:val="00E51AE1"/>
    <w:rsid w:val="00E574B9"/>
    <w:rsid w:val="00E57FF1"/>
    <w:rsid w:val="00E60188"/>
    <w:rsid w:val="00E63E42"/>
    <w:rsid w:val="00E654C3"/>
    <w:rsid w:val="00E734BE"/>
    <w:rsid w:val="00E73717"/>
    <w:rsid w:val="00E748F6"/>
    <w:rsid w:val="00E7536F"/>
    <w:rsid w:val="00E84CB1"/>
    <w:rsid w:val="00E84E58"/>
    <w:rsid w:val="00E84FB2"/>
    <w:rsid w:val="00E85112"/>
    <w:rsid w:val="00E85823"/>
    <w:rsid w:val="00E86074"/>
    <w:rsid w:val="00E869DC"/>
    <w:rsid w:val="00E877CA"/>
    <w:rsid w:val="00E87CF7"/>
    <w:rsid w:val="00E93249"/>
    <w:rsid w:val="00EA0001"/>
    <w:rsid w:val="00EA3144"/>
    <w:rsid w:val="00EA3656"/>
    <w:rsid w:val="00EA3865"/>
    <w:rsid w:val="00EA52E4"/>
    <w:rsid w:val="00EB0F8C"/>
    <w:rsid w:val="00EB18DA"/>
    <w:rsid w:val="00EB335C"/>
    <w:rsid w:val="00EB4A9D"/>
    <w:rsid w:val="00EB5EA0"/>
    <w:rsid w:val="00EB6B8C"/>
    <w:rsid w:val="00EC0320"/>
    <w:rsid w:val="00EC11FA"/>
    <w:rsid w:val="00EC3C25"/>
    <w:rsid w:val="00EC6F53"/>
    <w:rsid w:val="00ED0B26"/>
    <w:rsid w:val="00ED3344"/>
    <w:rsid w:val="00ED3386"/>
    <w:rsid w:val="00ED66FC"/>
    <w:rsid w:val="00ED738A"/>
    <w:rsid w:val="00ED7C20"/>
    <w:rsid w:val="00ED7C58"/>
    <w:rsid w:val="00EE0536"/>
    <w:rsid w:val="00EE29F9"/>
    <w:rsid w:val="00EF05DD"/>
    <w:rsid w:val="00EF080B"/>
    <w:rsid w:val="00EF1782"/>
    <w:rsid w:val="00EF221C"/>
    <w:rsid w:val="00EF26B2"/>
    <w:rsid w:val="00EF772F"/>
    <w:rsid w:val="00F0796B"/>
    <w:rsid w:val="00F1554F"/>
    <w:rsid w:val="00F1609D"/>
    <w:rsid w:val="00F16DE2"/>
    <w:rsid w:val="00F17837"/>
    <w:rsid w:val="00F20922"/>
    <w:rsid w:val="00F21F57"/>
    <w:rsid w:val="00F220AE"/>
    <w:rsid w:val="00F22CAC"/>
    <w:rsid w:val="00F233E0"/>
    <w:rsid w:val="00F2348C"/>
    <w:rsid w:val="00F23920"/>
    <w:rsid w:val="00F25010"/>
    <w:rsid w:val="00F257BF"/>
    <w:rsid w:val="00F25C44"/>
    <w:rsid w:val="00F27989"/>
    <w:rsid w:val="00F30CD6"/>
    <w:rsid w:val="00F31400"/>
    <w:rsid w:val="00F31416"/>
    <w:rsid w:val="00F338E6"/>
    <w:rsid w:val="00F35CEC"/>
    <w:rsid w:val="00F36181"/>
    <w:rsid w:val="00F4016B"/>
    <w:rsid w:val="00F42719"/>
    <w:rsid w:val="00F42B5E"/>
    <w:rsid w:val="00F44A22"/>
    <w:rsid w:val="00F46718"/>
    <w:rsid w:val="00F46751"/>
    <w:rsid w:val="00F471E3"/>
    <w:rsid w:val="00F4743B"/>
    <w:rsid w:val="00F52343"/>
    <w:rsid w:val="00F53ADA"/>
    <w:rsid w:val="00F542D4"/>
    <w:rsid w:val="00F54A9E"/>
    <w:rsid w:val="00F5527C"/>
    <w:rsid w:val="00F56419"/>
    <w:rsid w:val="00F57377"/>
    <w:rsid w:val="00F60A88"/>
    <w:rsid w:val="00F6181A"/>
    <w:rsid w:val="00F61F0C"/>
    <w:rsid w:val="00F61F2C"/>
    <w:rsid w:val="00F62C62"/>
    <w:rsid w:val="00F65799"/>
    <w:rsid w:val="00F6598F"/>
    <w:rsid w:val="00F6667F"/>
    <w:rsid w:val="00F71293"/>
    <w:rsid w:val="00F72070"/>
    <w:rsid w:val="00F7294D"/>
    <w:rsid w:val="00F72B76"/>
    <w:rsid w:val="00F8211B"/>
    <w:rsid w:val="00F82142"/>
    <w:rsid w:val="00F876FD"/>
    <w:rsid w:val="00F90BE4"/>
    <w:rsid w:val="00F9422E"/>
    <w:rsid w:val="00F96089"/>
    <w:rsid w:val="00F968E5"/>
    <w:rsid w:val="00F97DDE"/>
    <w:rsid w:val="00FA3678"/>
    <w:rsid w:val="00FA69BF"/>
    <w:rsid w:val="00FA78FD"/>
    <w:rsid w:val="00FB0891"/>
    <w:rsid w:val="00FB53CC"/>
    <w:rsid w:val="00FB66BE"/>
    <w:rsid w:val="00FC05C3"/>
    <w:rsid w:val="00FC2139"/>
    <w:rsid w:val="00FC4F8C"/>
    <w:rsid w:val="00FC6AB3"/>
    <w:rsid w:val="00FC7B3D"/>
    <w:rsid w:val="00FD0E89"/>
    <w:rsid w:val="00FD45B4"/>
    <w:rsid w:val="00FD5EEA"/>
    <w:rsid w:val="00FE17E2"/>
    <w:rsid w:val="00FE18B7"/>
    <w:rsid w:val="00FE536F"/>
    <w:rsid w:val="00FE5D61"/>
    <w:rsid w:val="00FE675E"/>
    <w:rsid w:val="00FF033A"/>
    <w:rsid w:val="00FF559F"/>
    <w:rsid w:val="00FF6D75"/>
    <w:rsid w:val="00FF6E20"/>
    <w:rsid w:val="00FF70EA"/>
    <w:rsid w:val="00FF7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AFD"/>
    <w:pPr>
      <w:suppressAutoHyphens/>
      <w:spacing w:after="120"/>
      <w:jc w:val="both"/>
    </w:pPr>
    <w:rPr>
      <w:rFonts w:ascii="Arial" w:hAnsi="Arial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qFormat/>
    <w:rsid w:val="00D97C67"/>
    <w:pPr>
      <w:keepNext/>
      <w:tabs>
        <w:tab w:val="num" w:pos="0"/>
      </w:tabs>
      <w:spacing w:before="240" w:after="60"/>
      <w:outlineLvl w:val="0"/>
    </w:pPr>
    <w:rPr>
      <w:rFonts w:ascii="Roboto" w:eastAsia="Arial" w:hAnsi="Roboto"/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qFormat/>
    <w:rsid w:val="00E37126"/>
    <w:pPr>
      <w:keepNext/>
      <w:tabs>
        <w:tab w:val="num" w:pos="0"/>
      </w:tabs>
      <w:spacing w:before="240" w:after="60"/>
      <w:outlineLvl w:val="1"/>
    </w:pPr>
    <w:rPr>
      <w:rFonts w:eastAsia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37126"/>
    <w:pPr>
      <w:keepNext/>
      <w:tabs>
        <w:tab w:val="num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jc w:val="left"/>
      <w:outlineLvl w:val="2"/>
    </w:pPr>
    <w:rPr>
      <w:rFonts w:eastAsia="Arial" w:cs="Arial"/>
      <w:b/>
      <w:sz w:val="16"/>
      <w:szCs w:val="20"/>
    </w:rPr>
  </w:style>
  <w:style w:type="paragraph" w:styleId="Nagwek4">
    <w:name w:val="heading 4"/>
    <w:basedOn w:val="Normalny"/>
    <w:next w:val="Normalny"/>
    <w:qFormat/>
    <w:rsid w:val="00E37126"/>
    <w:pPr>
      <w:keepNext/>
      <w:tabs>
        <w:tab w:val="num" w:pos="0"/>
      </w:tabs>
      <w:jc w:val="left"/>
      <w:outlineLvl w:val="3"/>
    </w:pPr>
    <w:rPr>
      <w:rFonts w:ascii="Times New Roman" w:hAnsi="Times New Roman"/>
      <w:szCs w:val="20"/>
    </w:rPr>
  </w:style>
  <w:style w:type="paragraph" w:styleId="Nagwek5">
    <w:name w:val="heading 5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4"/>
    </w:pPr>
    <w:rPr>
      <w:szCs w:val="20"/>
    </w:rPr>
  </w:style>
  <w:style w:type="paragraph" w:styleId="Nagwek6">
    <w:name w:val="heading 6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5"/>
    </w:pPr>
    <w:rPr>
      <w:rFonts w:ascii="Times New Roman" w:hAnsi="Times New Roman"/>
      <w:i/>
      <w:szCs w:val="20"/>
    </w:rPr>
  </w:style>
  <w:style w:type="paragraph" w:styleId="Nagwek7">
    <w:name w:val="heading 7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7"/>
    </w:pPr>
    <w:rPr>
      <w:i/>
      <w:sz w:val="20"/>
      <w:szCs w:val="20"/>
    </w:rPr>
  </w:style>
  <w:style w:type="paragraph" w:styleId="Nagwek9">
    <w:name w:val="heading 9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4">
    <w:name w:val="WW8Num1z4"/>
    <w:rsid w:val="00E37126"/>
    <w:rPr>
      <w:rFonts w:ascii="Wingdings" w:hAnsi="Wingdings"/>
    </w:rPr>
  </w:style>
  <w:style w:type="character" w:customStyle="1" w:styleId="WW8Num2z4">
    <w:name w:val="WW8Num2z4"/>
    <w:rsid w:val="00E37126"/>
    <w:rPr>
      <w:rFonts w:ascii="Wingdings" w:hAnsi="Wingdings"/>
    </w:rPr>
  </w:style>
  <w:style w:type="character" w:customStyle="1" w:styleId="WW8Num3z0">
    <w:name w:val="WW8Num3z0"/>
    <w:rsid w:val="00E37126"/>
    <w:rPr>
      <w:rFonts w:ascii="Wingdings" w:hAnsi="Wingdings"/>
    </w:rPr>
  </w:style>
  <w:style w:type="character" w:customStyle="1" w:styleId="Absatz-Standardschriftart">
    <w:name w:val="Absatz-Standardschriftart"/>
    <w:rsid w:val="00E37126"/>
  </w:style>
  <w:style w:type="character" w:customStyle="1" w:styleId="WW-Absatz-Standardschriftart">
    <w:name w:val="WW-Absatz-Standardschriftart"/>
    <w:rsid w:val="00E37126"/>
  </w:style>
  <w:style w:type="character" w:customStyle="1" w:styleId="WW-Absatz-Standardschriftart1">
    <w:name w:val="WW-Absatz-Standardschriftart1"/>
    <w:rsid w:val="00E37126"/>
  </w:style>
  <w:style w:type="character" w:customStyle="1" w:styleId="WW8Num2z0">
    <w:name w:val="WW8Num2z0"/>
    <w:rsid w:val="00E37126"/>
    <w:rPr>
      <w:rFonts w:ascii="Wingdings" w:hAnsi="Wingdings"/>
    </w:rPr>
  </w:style>
  <w:style w:type="character" w:customStyle="1" w:styleId="WW8Num4z0">
    <w:name w:val="WW8Num4z0"/>
    <w:rsid w:val="00E37126"/>
    <w:rPr>
      <w:rFonts w:ascii="Wingdings" w:hAnsi="Wingdings"/>
    </w:rPr>
  </w:style>
  <w:style w:type="character" w:customStyle="1" w:styleId="WW8Num5z0">
    <w:name w:val="WW8Num5z0"/>
    <w:rsid w:val="00E37126"/>
    <w:rPr>
      <w:rFonts w:ascii="Wingdings" w:hAnsi="Wingdings"/>
    </w:rPr>
  </w:style>
  <w:style w:type="character" w:customStyle="1" w:styleId="WW8Num7z0">
    <w:name w:val="WW8Num7z0"/>
    <w:rsid w:val="00E37126"/>
    <w:rPr>
      <w:rFonts w:ascii="Wingdings" w:hAnsi="Wingdings"/>
    </w:rPr>
  </w:style>
  <w:style w:type="character" w:customStyle="1" w:styleId="WW8Num8z0">
    <w:name w:val="WW8Num8z0"/>
    <w:rsid w:val="00E37126"/>
    <w:rPr>
      <w:rFonts w:ascii="Wingdings" w:hAnsi="Wingdings"/>
    </w:rPr>
  </w:style>
  <w:style w:type="character" w:customStyle="1" w:styleId="WW8Num9z4">
    <w:name w:val="WW8Num9z4"/>
    <w:rsid w:val="00E37126"/>
    <w:rPr>
      <w:rFonts w:ascii="Wingdings" w:hAnsi="Wingdings"/>
    </w:rPr>
  </w:style>
  <w:style w:type="character" w:customStyle="1" w:styleId="WW8Num10z4">
    <w:name w:val="WW8Num10z4"/>
    <w:rsid w:val="00E37126"/>
    <w:rPr>
      <w:rFonts w:ascii="Wingdings" w:hAnsi="Wingdings"/>
    </w:rPr>
  </w:style>
  <w:style w:type="character" w:customStyle="1" w:styleId="WW8Num11z4">
    <w:name w:val="WW8Num11z4"/>
    <w:rsid w:val="00E37126"/>
    <w:rPr>
      <w:rFonts w:ascii="Wingdings" w:hAnsi="Wingdings"/>
    </w:rPr>
  </w:style>
  <w:style w:type="character" w:customStyle="1" w:styleId="WW8Num12z4">
    <w:name w:val="WW8Num12z4"/>
    <w:rsid w:val="00E37126"/>
    <w:rPr>
      <w:rFonts w:ascii="Wingdings" w:hAnsi="Wingdings"/>
    </w:rPr>
  </w:style>
  <w:style w:type="character" w:customStyle="1" w:styleId="WW8Num13z0">
    <w:name w:val="WW8Num13z0"/>
    <w:rsid w:val="00E37126"/>
    <w:rPr>
      <w:rFonts w:ascii="Wingdings" w:hAnsi="Wingdings"/>
    </w:rPr>
  </w:style>
  <w:style w:type="character" w:customStyle="1" w:styleId="WW8Num14z4">
    <w:name w:val="WW8Num14z4"/>
    <w:rsid w:val="00E37126"/>
    <w:rPr>
      <w:rFonts w:ascii="Wingdings" w:hAnsi="Wingdings"/>
    </w:rPr>
  </w:style>
  <w:style w:type="character" w:customStyle="1" w:styleId="WW8Num15z0">
    <w:name w:val="WW8Num15z0"/>
    <w:rsid w:val="00E37126"/>
    <w:rPr>
      <w:rFonts w:ascii="Wingdings" w:hAnsi="Wingdings"/>
    </w:rPr>
  </w:style>
  <w:style w:type="character" w:customStyle="1" w:styleId="WW8Num16z0">
    <w:name w:val="WW8Num16z0"/>
    <w:rsid w:val="00E37126"/>
    <w:rPr>
      <w:rFonts w:ascii="Wingdings" w:hAnsi="Wingdings"/>
    </w:rPr>
  </w:style>
  <w:style w:type="character" w:customStyle="1" w:styleId="WW8Num17z0">
    <w:name w:val="WW8Num17z0"/>
    <w:rsid w:val="00E37126"/>
    <w:rPr>
      <w:rFonts w:ascii="Wingdings" w:hAnsi="Wingdings"/>
    </w:rPr>
  </w:style>
  <w:style w:type="character" w:customStyle="1" w:styleId="WW8Num18z0">
    <w:name w:val="WW8Num18z0"/>
    <w:rsid w:val="00E37126"/>
    <w:rPr>
      <w:rFonts w:ascii="Wingdings" w:hAnsi="Wingdings"/>
    </w:rPr>
  </w:style>
  <w:style w:type="character" w:customStyle="1" w:styleId="WW-Absatz-Standardschriftart11">
    <w:name w:val="WW-Absatz-Standardschriftart11"/>
    <w:rsid w:val="00E37126"/>
  </w:style>
  <w:style w:type="character" w:customStyle="1" w:styleId="WW8Num6z0">
    <w:name w:val="WW8Num6z0"/>
    <w:rsid w:val="00E37126"/>
    <w:rPr>
      <w:rFonts w:ascii="Wingdings" w:hAnsi="Wingdings"/>
    </w:rPr>
  </w:style>
  <w:style w:type="character" w:customStyle="1" w:styleId="WW8Num9z0">
    <w:name w:val="WW8Num9z0"/>
    <w:rsid w:val="00E37126"/>
    <w:rPr>
      <w:rFonts w:ascii="Wingdings" w:hAnsi="Wingdings"/>
    </w:rPr>
  </w:style>
  <w:style w:type="character" w:customStyle="1" w:styleId="WW8Num13z4">
    <w:name w:val="WW8Num13z4"/>
    <w:rsid w:val="00E37126"/>
    <w:rPr>
      <w:rFonts w:ascii="Wingdings" w:hAnsi="Wingdings"/>
    </w:rPr>
  </w:style>
  <w:style w:type="character" w:customStyle="1" w:styleId="WW8Num14z0">
    <w:name w:val="WW8Num14z0"/>
    <w:rsid w:val="00E37126"/>
    <w:rPr>
      <w:rFonts w:ascii="Wingdings" w:hAnsi="Wingdings"/>
    </w:rPr>
  </w:style>
  <w:style w:type="character" w:customStyle="1" w:styleId="WW8Num15z4">
    <w:name w:val="WW8Num15z4"/>
    <w:rsid w:val="00E37126"/>
    <w:rPr>
      <w:rFonts w:ascii="Wingdings" w:hAnsi="Wingdings"/>
    </w:rPr>
  </w:style>
  <w:style w:type="character" w:customStyle="1" w:styleId="WW8Num19z0">
    <w:name w:val="WW8Num19z0"/>
    <w:rsid w:val="00E37126"/>
    <w:rPr>
      <w:rFonts w:ascii="Wingdings" w:hAnsi="Wingdings"/>
    </w:rPr>
  </w:style>
  <w:style w:type="character" w:customStyle="1" w:styleId="Domylnaczcionkaakapitu6">
    <w:name w:val="Domyślna czcionka akapitu6"/>
    <w:rsid w:val="00E37126"/>
  </w:style>
  <w:style w:type="character" w:customStyle="1" w:styleId="WW8Num4z4">
    <w:name w:val="WW8Num4z4"/>
    <w:rsid w:val="00E37126"/>
    <w:rPr>
      <w:rFonts w:ascii="Wingdings" w:hAnsi="Wingdings"/>
    </w:rPr>
  </w:style>
  <w:style w:type="character" w:customStyle="1" w:styleId="WW8Num5z4">
    <w:name w:val="WW8Num5z4"/>
    <w:rsid w:val="00E37126"/>
    <w:rPr>
      <w:rFonts w:ascii="Wingdings" w:hAnsi="Wingdings"/>
    </w:rPr>
  </w:style>
  <w:style w:type="character" w:customStyle="1" w:styleId="WW8Num8z4">
    <w:name w:val="WW8Num8z4"/>
    <w:rsid w:val="00E37126"/>
    <w:rPr>
      <w:rFonts w:ascii="Wingdings" w:hAnsi="Wingdings"/>
    </w:rPr>
  </w:style>
  <w:style w:type="character" w:customStyle="1" w:styleId="WW8Num11z0">
    <w:name w:val="WW8Num11z0"/>
    <w:rsid w:val="00E37126"/>
    <w:rPr>
      <w:color w:val="000000"/>
    </w:rPr>
  </w:style>
  <w:style w:type="character" w:customStyle="1" w:styleId="WW8Num12z0">
    <w:name w:val="WW8Num12z0"/>
    <w:rsid w:val="00E37126"/>
    <w:rPr>
      <w:rFonts w:ascii="Wingdings" w:hAnsi="Wingdings"/>
    </w:rPr>
  </w:style>
  <w:style w:type="character" w:customStyle="1" w:styleId="WW8Num15z1">
    <w:name w:val="WW8Num15z1"/>
    <w:rsid w:val="00E37126"/>
    <w:rPr>
      <w:rFonts w:ascii="Courier New" w:hAnsi="Courier New" w:cs="Courier New"/>
    </w:rPr>
  </w:style>
  <w:style w:type="character" w:customStyle="1" w:styleId="WW8Num15z3">
    <w:name w:val="WW8Num15z3"/>
    <w:rsid w:val="00E37126"/>
    <w:rPr>
      <w:rFonts w:ascii="Symbol" w:hAnsi="Symbol"/>
    </w:rPr>
  </w:style>
  <w:style w:type="character" w:customStyle="1" w:styleId="WW8Num20z0">
    <w:name w:val="WW8Num20z0"/>
    <w:rsid w:val="00E37126"/>
    <w:rPr>
      <w:rFonts w:ascii="Wingdings" w:hAnsi="Wingdings"/>
    </w:rPr>
  </w:style>
  <w:style w:type="character" w:customStyle="1" w:styleId="WW8Num21z0">
    <w:name w:val="WW8Num21z0"/>
    <w:rsid w:val="00E37126"/>
    <w:rPr>
      <w:rFonts w:ascii="Times New Roman" w:eastAsia="Times New Roman" w:hAnsi="Times New Roman"/>
    </w:rPr>
  </w:style>
  <w:style w:type="character" w:customStyle="1" w:styleId="WW8Num22z0">
    <w:name w:val="WW8Num22z0"/>
    <w:rsid w:val="00E37126"/>
    <w:rPr>
      <w:rFonts w:ascii="Wingdings" w:hAnsi="Wingdings"/>
    </w:rPr>
  </w:style>
  <w:style w:type="character" w:customStyle="1" w:styleId="WW8Num23z4">
    <w:name w:val="WW8Num23z4"/>
    <w:rsid w:val="00E37126"/>
    <w:rPr>
      <w:rFonts w:ascii="Wingdings" w:hAnsi="Wingdings"/>
    </w:rPr>
  </w:style>
  <w:style w:type="character" w:customStyle="1" w:styleId="WW8Num24z0">
    <w:name w:val="WW8Num24z0"/>
    <w:rsid w:val="00E37126"/>
    <w:rPr>
      <w:rFonts w:ascii="Wingdings" w:hAnsi="Wingdings"/>
    </w:rPr>
  </w:style>
  <w:style w:type="character" w:customStyle="1" w:styleId="WW8Num26z0">
    <w:name w:val="WW8Num26z0"/>
    <w:rsid w:val="00E37126"/>
    <w:rPr>
      <w:rFonts w:ascii="Wingdings" w:hAnsi="Wingdings"/>
    </w:rPr>
  </w:style>
  <w:style w:type="character" w:customStyle="1" w:styleId="WW8Num27z0">
    <w:name w:val="WW8Num27z0"/>
    <w:rsid w:val="00E37126"/>
    <w:rPr>
      <w:rFonts w:ascii="Wingdings" w:hAnsi="Wingdings"/>
    </w:rPr>
  </w:style>
  <w:style w:type="character" w:customStyle="1" w:styleId="WW8Num28z4">
    <w:name w:val="WW8Num28z4"/>
    <w:rsid w:val="00E37126"/>
    <w:rPr>
      <w:rFonts w:ascii="Wingdings" w:hAnsi="Wingdings"/>
    </w:rPr>
  </w:style>
  <w:style w:type="character" w:customStyle="1" w:styleId="WW8Num29z4">
    <w:name w:val="WW8Num29z4"/>
    <w:rsid w:val="00E37126"/>
    <w:rPr>
      <w:rFonts w:ascii="Wingdings" w:hAnsi="Wingdings"/>
    </w:rPr>
  </w:style>
  <w:style w:type="character" w:customStyle="1" w:styleId="WW8Num30z4">
    <w:name w:val="WW8Num30z4"/>
    <w:rsid w:val="00E37126"/>
    <w:rPr>
      <w:rFonts w:ascii="Wingdings" w:hAnsi="Wingdings"/>
    </w:rPr>
  </w:style>
  <w:style w:type="character" w:customStyle="1" w:styleId="WW8Num31z4">
    <w:name w:val="WW8Num31z4"/>
    <w:rsid w:val="00E37126"/>
    <w:rPr>
      <w:rFonts w:ascii="Wingdings" w:hAnsi="Wingdings"/>
    </w:rPr>
  </w:style>
  <w:style w:type="character" w:customStyle="1" w:styleId="WW8Num32z4">
    <w:name w:val="WW8Num32z4"/>
    <w:rsid w:val="00E37126"/>
    <w:rPr>
      <w:rFonts w:ascii="Wingdings" w:hAnsi="Wingdings"/>
    </w:rPr>
  </w:style>
  <w:style w:type="character" w:customStyle="1" w:styleId="WW8Num33z4">
    <w:name w:val="WW8Num33z4"/>
    <w:rsid w:val="00E37126"/>
    <w:rPr>
      <w:rFonts w:ascii="Wingdings" w:hAnsi="Wingdings"/>
    </w:rPr>
  </w:style>
  <w:style w:type="character" w:customStyle="1" w:styleId="WW8Num34z0">
    <w:name w:val="WW8Num34z0"/>
    <w:rsid w:val="00E37126"/>
    <w:rPr>
      <w:rFonts w:ascii="Wingdings" w:hAnsi="Wingdings"/>
    </w:rPr>
  </w:style>
  <w:style w:type="character" w:customStyle="1" w:styleId="WW8Num34z1">
    <w:name w:val="WW8Num34z1"/>
    <w:rsid w:val="00E37126"/>
    <w:rPr>
      <w:rFonts w:ascii="Courier New" w:hAnsi="Courier New" w:cs="Courier New"/>
    </w:rPr>
  </w:style>
  <w:style w:type="character" w:customStyle="1" w:styleId="WW8Num34z3">
    <w:name w:val="WW8Num34z3"/>
    <w:rsid w:val="00E37126"/>
    <w:rPr>
      <w:rFonts w:ascii="Symbol" w:hAnsi="Symbol"/>
    </w:rPr>
  </w:style>
  <w:style w:type="character" w:customStyle="1" w:styleId="WW8Num35z4">
    <w:name w:val="WW8Num35z4"/>
    <w:rsid w:val="00E37126"/>
    <w:rPr>
      <w:rFonts w:ascii="Wingdings" w:hAnsi="Wingdings"/>
    </w:rPr>
  </w:style>
  <w:style w:type="character" w:customStyle="1" w:styleId="WW8Num36z0">
    <w:name w:val="WW8Num36z0"/>
    <w:rsid w:val="00E37126"/>
    <w:rPr>
      <w:rFonts w:ascii="Wingdings" w:hAnsi="Wingdings"/>
    </w:rPr>
  </w:style>
  <w:style w:type="character" w:customStyle="1" w:styleId="WW8Num36z1">
    <w:name w:val="WW8Num36z1"/>
    <w:rsid w:val="00E37126"/>
    <w:rPr>
      <w:rFonts w:ascii="Courier New" w:hAnsi="Courier New" w:cs="Courier New"/>
    </w:rPr>
  </w:style>
  <w:style w:type="character" w:customStyle="1" w:styleId="WW8Num36z3">
    <w:name w:val="WW8Num36z3"/>
    <w:rsid w:val="00E37126"/>
    <w:rPr>
      <w:rFonts w:ascii="Symbol" w:hAnsi="Symbol"/>
    </w:rPr>
  </w:style>
  <w:style w:type="character" w:customStyle="1" w:styleId="WW8Num37z4">
    <w:name w:val="WW8Num37z4"/>
    <w:rsid w:val="00E37126"/>
    <w:rPr>
      <w:rFonts w:ascii="Wingdings" w:hAnsi="Wingdings"/>
    </w:rPr>
  </w:style>
  <w:style w:type="character" w:customStyle="1" w:styleId="WW8Num38z4">
    <w:name w:val="WW8Num38z4"/>
    <w:rsid w:val="00E37126"/>
    <w:rPr>
      <w:rFonts w:ascii="Wingdings" w:hAnsi="Wingdings"/>
    </w:rPr>
  </w:style>
  <w:style w:type="character" w:customStyle="1" w:styleId="WW8Num39z4">
    <w:name w:val="WW8Num39z4"/>
    <w:rsid w:val="00E37126"/>
    <w:rPr>
      <w:rFonts w:ascii="Wingdings" w:hAnsi="Wingdings"/>
    </w:rPr>
  </w:style>
  <w:style w:type="character" w:customStyle="1" w:styleId="WW8Num40z4">
    <w:name w:val="WW8Num40z4"/>
    <w:rsid w:val="00E37126"/>
    <w:rPr>
      <w:rFonts w:ascii="Wingdings" w:hAnsi="Wingdings"/>
    </w:rPr>
  </w:style>
  <w:style w:type="character" w:customStyle="1" w:styleId="WW8Num41z4">
    <w:name w:val="WW8Num41z4"/>
    <w:rsid w:val="00E37126"/>
    <w:rPr>
      <w:rFonts w:ascii="Wingdings" w:hAnsi="Wingdings"/>
    </w:rPr>
  </w:style>
  <w:style w:type="character" w:customStyle="1" w:styleId="WW8Num42z4">
    <w:name w:val="WW8Num42z4"/>
    <w:rsid w:val="00E37126"/>
    <w:rPr>
      <w:rFonts w:ascii="Wingdings" w:hAnsi="Wingdings"/>
    </w:rPr>
  </w:style>
  <w:style w:type="character" w:customStyle="1" w:styleId="WW8Num43z4">
    <w:name w:val="WW8Num43z4"/>
    <w:rsid w:val="00E37126"/>
    <w:rPr>
      <w:rFonts w:ascii="Wingdings" w:hAnsi="Wingdings"/>
    </w:rPr>
  </w:style>
  <w:style w:type="character" w:customStyle="1" w:styleId="WW8Num44z4">
    <w:name w:val="WW8Num44z4"/>
    <w:rsid w:val="00E37126"/>
    <w:rPr>
      <w:rFonts w:ascii="Wingdings" w:hAnsi="Wingdings"/>
    </w:rPr>
  </w:style>
  <w:style w:type="character" w:customStyle="1" w:styleId="WW8Num45z4">
    <w:name w:val="WW8Num45z4"/>
    <w:rsid w:val="00E37126"/>
    <w:rPr>
      <w:rFonts w:ascii="Wingdings" w:hAnsi="Wingdings"/>
    </w:rPr>
  </w:style>
  <w:style w:type="character" w:customStyle="1" w:styleId="WW8Num46z4">
    <w:name w:val="WW8Num46z4"/>
    <w:rsid w:val="00E37126"/>
    <w:rPr>
      <w:rFonts w:ascii="Wingdings" w:hAnsi="Wingdings"/>
    </w:rPr>
  </w:style>
  <w:style w:type="character" w:customStyle="1" w:styleId="WW8Num47z4">
    <w:name w:val="WW8Num47z4"/>
    <w:rsid w:val="00E37126"/>
    <w:rPr>
      <w:rFonts w:ascii="Wingdings" w:hAnsi="Wingdings"/>
    </w:rPr>
  </w:style>
  <w:style w:type="character" w:customStyle="1" w:styleId="WW8Num48z4">
    <w:name w:val="WW8Num48z4"/>
    <w:rsid w:val="00E37126"/>
    <w:rPr>
      <w:rFonts w:ascii="Wingdings" w:hAnsi="Wingdings"/>
    </w:rPr>
  </w:style>
  <w:style w:type="character" w:customStyle="1" w:styleId="WW8Num49z0">
    <w:name w:val="WW8Num49z0"/>
    <w:rsid w:val="00E37126"/>
    <w:rPr>
      <w:rFonts w:ascii="Wingdings" w:hAnsi="Wingdings"/>
    </w:rPr>
  </w:style>
  <w:style w:type="character" w:customStyle="1" w:styleId="WW8Num50z4">
    <w:name w:val="WW8Num50z4"/>
    <w:rsid w:val="00E37126"/>
    <w:rPr>
      <w:rFonts w:ascii="Wingdings" w:hAnsi="Wingdings"/>
    </w:rPr>
  </w:style>
  <w:style w:type="character" w:customStyle="1" w:styleId="WW8Num51z0">
    <w:name w:val="WW8Num51z0"/>
    <w:rsid w:val="00E37126"/>
    <w:rPr>
      <w:rFonts w:ascii="Wingdings" w:hAnsi="Wingdings"/>
    </w:rPr>
  </w:style>
  <w:style w:type="character" w:customStyle="1" w:styleId="WW8Num51z1">
    <w:name w:val="WW8Num51z1"/>
    <w:rsid w:val="00E37126"/>
    <w:rPr>
      <w:rFonts w:ascii="Courier New" w:hAnsi="Courier New" w:cs="Courier New"/>
    </w:rPr>
  </w:style>
  <w:style w:type="character" w:customStyle="1" w:styleId="WW8Num51z3">
    <w:name w:val="WW8Num51z3"/>
    <w:rsid w:val="00E37126"/>
    <w:rPr>
      <w:rFonts w:ascii="Symbol" w:hAnsi="Symbol"/>
    </w:rPr>
  </w:style>
  <w:style w:type="character" w:customStyle="1" w:styleId="WW8Num52z4">
    <w:name w:val="WW8Num52z4"/>
    <w:rsid w:val="00E37126"/>
    <w:rPr>
      <w:rFonts w:ascii="Wingdings" w:hAnsi="Wingdings"/>
    </w:rPr>
  </w:style>
  <w:style w:type="character" w:customStyle="1" w:styleId="WW8Num53z4">
    <w:name w:val="WW8Num53z4"/>
    <w:rsid w:val="00E37126"/>
    <w:rPr>
      <w:rFonts w:ascii="Wingdings" w:hAnsi="Wingdings"/>
    </w:rPr>
  </w:style>
  <w:style w:type="character" w:customStyle="1" w:styleId="WW8Num54z0">
    <w:name w:val="WW8Num54z0"/>
    <w:rsid w:val="00E37126"/>
    <w:rPr>
      <w:rFonts w:ascii="Wingdings" w:hAnsi="Wingdings"/>
    </w:rPr>
  </w:style>
  <w:style w:type="character" w:customStyle="1" w:styleId="WW8Num54z1">
    <w:name w:val="WW8Num54z1"/>
    <w:rsid w:val="00E37126"/>
    <w:rPr>
      <w:rFonts w:ascii="Courier New" w:hAnsi="Courier New" w:cs="Courier New"/>
    </w:rPr>
  </w:style>
  <w:style w:type="character" w:customStyle="1" w:styleId="WW8Num54z3">
    <w:name w:val="WW8Num54z3"/>
    <w:rsid w:val="00E37126"/>
    <w:rPr>
      <w:rFonts w:ascii="Symbol" w:hAnsi="Symbol"/>
    </w:rPr>
  </w:style>
  <w:style w:type="character" w:customStyle="1" w:styleId="WW8Num55z4">
    <w:name w:val="WW8Num55z4"/>
    <w:rsid w:val="00E37126"/>
    <w:rPr>
      <w:rFonts w:ascii="Wingdings" w:hAnsi="Wingdings"/>
    </w:rPr>
  </w:style>
  <w:style w:type="character" w:customStyle="1" w:styleId="WW8Num56z4">
    <w:name w:val="WW8Num56z4"/>
    <w:rsid w:val="00E37126"/>
    <w:rPr>
      <w:rFonts w:ascii="Wingdings" w:hAnsi="Wingdings"/>
    </w:rPr>
  </w:style>
  <w:style w:type="character" w:customStyle="1" w:styleId="WW8Num58z4">
    <w:name w:val="WW8Num58z4"/>
    <w:rsid w:val="00E37126"/>
    <w:rPr>
      <w:rFonts w:ascii="Wingdings" w:hAnsi="Wingdings"/>
    </w:rPr>
  </w:style>
  <w:style w:type="character" w:customStyle="1" w:styleId="WW8Num59z0">
    <w:name w:val="WW8Num59z0"/>
    <w:rsid w:val="00E37126"/>
    <w:rPr>
      <w:rFonts w:ascii="Wingdings" w:hAnsi="Wingdings"/>
    </w:rPr>
  </w:style>
  <w:style w:type="character" w:customStyle="1" w:styleId="WW8Num59z1">
    <w:name w:val="WW8Num59z1"/>
    <w:rsid w:val="00E37126"/>
    <w:rPr>
      <w:rFonts w:ascii="Courier New" w:hAnsi="Courier New" w:cs="Courier New"/>
    </w:rPr>
  </w:style>
  <w:style w:type="character" w:customStyle="1" w:styleId="WW8Num59z3">
    <w:name w:val="WW8Num59z3"/>
    <w:rsid w:val="00E37126"/>
    <w:rPr>
      <w:rFonts w:ascii="Symbol" w:hAnsi="Symbol"/>
    </w:rPr>
  </w:style>
  <w:style w:type="character" w:customStyle="1" w:styleId="WW8Num60z4">
    <w:name w:val="WW8Num60z4"/>
    <w:rsid w:val="00E37126"/>
    <w:rPr>
      <w:rFonts w:ascii="Wingdings" w:hAnsi="Wingdings"/>
    </w:rPr>
  </w:style>
  <w:style w:type="character" w:customStyle="1" w:styleId="WW8Num61z4">
    <w:name w:val="WW8Num61z4"/>
    <w:rsid w:val="00E37126"/>
    <w:rPr>
      <w:rFonts w:ascii="Wingdings" w:hAnsi="Wingdings"/>
    </w:rPr>
  </w:style>
  <w:style w:type="character" w:customStyle="1" w:styleId="WW8Num62z0">
    <w:name w:val="WW8Num62z0"/>
    <w:rsid w:val="00E37126"/>
    <w:rPr>
      <w:rFonts w:ascii="Wingdings" w:hAnsi="Wingdings"/>
    </w:rPr>
  </w:style>
  <w:style w:type="character" w:customStyle="1" w:styleId="WW8Num62z1">
    <w:name w:val="WW8Num62z1"/>
    <w:rsid w:val="00E37126"/>
    <w:rPr>
      <w:rFonts w:ascii="Courier New" w:hAnsi="Courier New" w:cs="Courier New"/>
    </w:rPr>
  </w:style>
  <w:style w:type="character" w:customStyle="1" w:styleId="WW8Num62z3">
    <w:name w:val="WW8Num62z3"/>
    <w:rsid w:val="00E37126"/>
    <w:rPr>
      <w:rFonts w:ascii="Symbol" w:hAnsi="Symbol"/>
    </w:rPr>
  </w:style>
  <w:style w:type="character" w:customStyle="1" w:styleId="Domylnaczcionkaakapitu5">
    <w:name w:val="Domyślna czcionka akapitu5"/>
    <w:rsid w:val="00E37126"/>
  </w:style>
  <w:style w:type="character" w:customStyle="1" w:styleId="WW8Num1z0">
    <w:name w:val="WW8Num1z0"/>
    <w:rsid w:val="00E37126"/>
    <w:rPr>
      <w:rFonts w:ascii="Symbol" w:hAnsi="Symbol"/>
    </w:rPr>
  </w:style>
  <w:style w:type="character" w:customStyle="1" w:styleId="WW8Num3z4">
    <w:name w:val="WW8Num3z4"/>
    <w:rsid w:val="00E37126"/>
    <w:rPr>
      <w:rFonts w:ascii="Wingdings" w:hAnsi="Wingdings"/>
    </w:rPr>
  </w:style>
  <w:style w:type="character" w:customStyle="1" w:styleId="WW8Num6z4">
    <w:name w:val="WW8Num6z4"/>
    <w:rsid w:val="00E37126"/>
    <w:rPr>
      <w:rFonts w:ascii="Wingdings" w:hAnsi="Wingdings"/>
    </w:rPr>
  </w:style>
  <w:style w:type="character" w:customStyle="1" w:styleId="WW8Num7z4">
    <w:name w:val="WW8Num7z4"/>
    <w:rsid w:val="00E37126"/>
    <w:rPr>
      <w:rFonts w:ascii="Wingdings" w:hAnsi="Wingdings"/>
    </w:rPr>
  </w:style>
  <w:style w:type="character" w:customStyle="1" w:styleId="WW8Num10z0">
    <w:name w:val="WW8Num10z0"/>
    <w:rsid w:val="00E37126"/>
    <w:rPr>
      <w:rFonts w:ascii="Times New Roman" w:hAnsi="Times New Roman"/>
      <w:color w:val="000000"/>
    </w:rPr>
  </w:style>
  <w:style w:type="character" w:customStyle="1" w:styleId="WW8Num13z1">
    <w:name w:val="WW8Num13z1"/>
    <w:rsid w:val="00E37126"/>
    <w:rPr>
      <w:rFonts w:ascii="Courier New" w:hAnsi="Courier New" w:cs="Courier New"/>
    </w:rPr>
  </w:style>
  <w:style w:type="character" w:customStyle="1" w:styleId="WW8Num13z3">
    <w:name w:val="WW8Num13z3"/>
    <w:rsid w:val="00E37126"/>
    <w:rPr>
      <w:rFonts w:ascii="Symbol" w:hAnsi="Symbol"/>
    </w:rPr>
  </w:style>
  <w:style w:type="character" w:customStyle="1" w:styleId="WW8Num21z4">
    <w:name w:val="WW8Num21z4"/>
    <w:rsid w:val="00E37126"/>
    <w:rPr>
      <w:rFonts w:ascii="Wingdings" w:hAnsi="Wingdings"/>
    </w:rPr>
  </w:style>
  <w:style w:type="character" w:customStyle="1" w:styleId="Domylnaczcionkaakapitu4">
    <w:name w:val="Domyślna czcionka akapitu4"/>
    <w:rsid w:val="00E37126"/>
  </w:style>
  <w:style w:type="character" w:customStyle="1" w:styleId="WW8Num6z1">
    <w:name w:val="WW8Num6z1"/>
    <w:rsid w:val="00E37126"/>
    <w:rPr>
      <w:rFonts w:ascii="Courier New" w:hAnsi="Courier New" w:cs="Courier New"/>
    </w:rPr>
  </w:style>
  <w:style w:type="character" w:customStyle="1" w:styleId="WW8Num6z3">
    <w:name w:val="WW8Num6z3"/>
    <w:rsid w:val="00E37126"/>
    <w:rPr>
      <w:rFonts w:ascii="Symbol" w:hAnsi="Symbol"/>
    </w:rPr>
  </w:style>
  <w:style w:type="character" w:customStyle="1" w:styleId="WW8Num18z1">
    <w:name w:val="WW8Num18z1"/>
    <w:rsid w:val="00E37126"/>
    <w:rPr>
      <w:rFonts w:ascii="Courier New" w:hAnsi="Courier New" w:cs="Courier New"/>
    </w:rPr>
  </w:style>
  <w:style w:type="character" w:customStyle="1" w:styleId="WW8Num18z3">
    <w:name w:val="WW8Num18z3"/>
    <w:rsid w:val="00E37126"/>
    <w:rPr>
      <w:rFonts w:ascii="Symbol" w:hAnsi="Symbol"/>
    </w:rPr>
  </w:style>
  <w:style w:type="character" w:customStyle="1" w:styleId="WW8Num19z1">
    <w:name w:val="WW8Num19z1"/>
    <w:rsid w:val="00E37126"/>
    <w:rPr>
      <w:rFonts w:ascii="Courier New" w:hAnsi="Courier New" w:cs="Courier New"/>
    </w:rPr>
  </w:style>
  <w:style w:type="character" w:customStyle="1" w:styleId="WW8Num19z3">
    <w:name w:val="WW8Num19z3"/>
    <w:rsid w:val="00E37126"/>
    <w:rPr>
      <w:rFonts w:ascii="Symbol" w:hAnsi="Symbol"/>
    </w:rPr>
  </w:style>
  <w:style w:type="character" w:customStyle="1" w:styleId="WW8Num20z1">
    <w:name w:val="WW8Num20z1"/>
    <w:rsid w:val="00E37126"/>
    <w:rPr>
      <w:rFonts w:ascii="Courier New" w:hAnsi="Courier New" w:cs="Courier New"/>
    </w:rPr>
  </w:style>
  <w:style w:type="character" w:customStyle="1" w:styleId="WW8Num20z3">
    <w:name w:val="WW8Num20z3"/>
    <w:rsid w:val="00E37126"/>
    <w:rPr>
      <w:rFonts w:ascii="Symbol" w:hAnsi="Symbol"/>
    </w:rPr>
  </w:style>
  <w:style w:type="character" w:customStyle="1" w:styleId="WW8Num21z1">
    <w:name w:val="WW8Num21z1"/>
    <w:rsid w:val="00E37126"/>
    <w:rPr>
      <w:rFonts w:ascii="Courier New" w:hAnsi="Courier New" w:cs="Courier New"/>
    </w:rPr>
  </w:style>
  <w:style w:type="character" w:customStyle="1" w:styleId="WW8Num21z3">
    <w:name w:val="WW8Num21z3"/>
    <w:rsid w:val="00E37126"/>
    <w:rPr>
      <w:rFonts w:ascii="Symbol" w:hAnsi="Symbol" w:cs="Times New Roman"/>
    </w:rPr>
  </w:style>
  <w:style w:type="character" w:customStyle="1" w:styleId="WW8Num22z1">
    <w:name w:val="WW8Num22z1"/>
    <w:rsid w:val="00E37126"/>
    <w:rPr>
      <w:rFonts w:ascii="Courier New" w:hAnsi="Courier New" w:cs="Courier New"/>
    </w:rPr>
  </w:style>
  <w:style w:type="character" w:customStyle="1" w:styleId="WW8Num22z3">
    <w:name w:val="WW8Num22z3"/>
    <w:rsid w:val="00E37126"/>
    <w:rPr>
      <w:rFonts w:ascii="Symbol" w:hAnsi="Symbol"/>
    </w:rPr>
  </w:style>
  <w:style w:type="character" w:customStyle="1" w:styleId="WW8Num24z4">
    <w:name w:val="WW8Num24z4"/>
    <w:rsid w:val="00E37126"/>
    <w:rPr>
      <w:rFonts w:ascii="Wingdings" w:hAnsi="Wingdings"/>
    </w:rPr>
  </w:style>
  <w:style w:type="character" w:customStyle="1" w:styleId="WW8Num25z0">
    <w:name w:val="WW8Num25z0"/>
    <w:rsid w:val="00E37126"/>
    <w:rPr>
      <w:rFonts w:ascii="Wingdings" w:hAnsi="Wingdings"/>
    </w:rPr>
  </w:style>
  <w:style w:type="character" w:customStyle="1" w:styleId="WW8Num25z1">
    <w:name w:val="WW8Num25z1"/>
    <w:rsid w:val="00E37126"/>
    <w:rPr>
      <w:rFonts w:ascii="Courier New" w:hAnsi="Courier New" w:cs="Courier New"/>
    </w:rPr>
  </w:style>
  <w:style w:type="character" w:customStyle="1" w:styleId="WW8Num25z3">
    <w:name w:val="WW8Num25z3"/>
    <w:rsid w:val="00E37126"/>
    <w:rPr>
      <w:rFonts w:ascii="Symbol" w:hAnsi="Symbol"/>
    </w:rPr>
  </w:style>
  <w:style w:type="character" w:customStyle="1" w:styleId="Domylnaczcionkaakapitu3">
    <w:name w:val="Domyślna czcionka akapitu3"/>
    <w:rsid w:val="00E37126"/>
  </w:style>
  <w:style w:type="character" w:customStyle="1" w:styleId="WW-Absatz-Standardschriftart111">
    <w:name w:val="WW-Absatz-Standardschriftart111"/>
    <w:rsid w:val="00E37126"/>
  </w:style>
  <w:style w:type="character" w:customStyle="1" w:styleId="WW-Absatz-Standardschriftart1111">
    <w:name w:val="WW-Absatz-Standardschriftart1111"/>
    <w:rsid w:val="00E37126"/>
  </w:style>
  <w:style w:type="character" w:customStyle="1" w:styleId="WW-Absatz-Standardschriftart11111">
    <w:name w:val="WW-Absatz-Standardschriftart11111"/>
    <w:rsid w:val="00E37126"/>
  </w:style>
  <w:style w:type="character" w:customStyle="1" w:styleId="WW8Num7z1">
    <w:name w:val="WW8Num7z1"/>
    <w:rsid w:val="00E37126"/>
    <w:rPr>
      <w:rFonts w:ascii="Courier New" w:hAnsi="Courier New" w:cs="Courier New"/>
    </w:rPr>
  </w:style>
  <w:style w:type="character" w:customStyle="1" w:styleId="WW8Num7z3">
    <w:name w:val="WW8Num7z3"/>
    <w:rsid w:val="00E37126"/>
    <w:rPr>
      <w:rFonts w:ascii="Symbol" w:hAnsi="Symbol"/>
    </w:rPr>
  </w:style>
  <w:style w:type="character" w:customStyle="1" w:styleId="WW8Num12z1">
    <w:name w:val="WW8Num12z1"/>
    <w:rsid w:val="00E37126"/>
    <w:rPr>
      <w:rFonts w:ascii="Courier New" w:hAnsi="Courier New" w:cs="Courier New"/>
    </w:rPr>
  </w:style>
  <w:style w:type="character" w:customStyle="1" w:styleId="WW8Num12z3">
    <w:name w:val="WW8Num12z3"/>
    <w:rsid w:val="00E37126"/>
    <w:rPr>
      <w:rFonts w:ascii="Symbol" w:hAnsi="Symbol"/>
    </w:rPr>
  </w:style>
  <w:style w:type="character" w:customStyle="1" w:styleId="Domylnaczcionkaakapitu2">
    <w:name w:val="Domyślna czcionka akapitu2"/>
    <w:rsid w:val="00E37126"/>
  </w:style>
  <w:style w:type="character" w:customStyle="1" w:styleId="WW-Absatz-Standardschriftart111111">
    <w:name w:val="WW-Absatz-Standardschriftart111111"/>
    <w:rsid w:val="00E37126"/>
  </w:style>
  <w:style w:type="character" w:customStyle="1" w:styleId="WW-Absatz-Standardschriftart1111111">
    <w:name w:val="WW-Absatz-Standardschriftart1111111"/>
    <w:rsid w:val="00E37126"/>
  </w:style>
  <w:style w:type="character" w:customStyle="1" w:styleId="WW-Absatz-Standardschriftart11111111">
    <w:name w:val="WW-Absatz-Standardschriftart11111111"/>
    <w:rsid w:val="00E37126"/>
  </w:style>
  <w:style w:type="character" w:customStyle="1" w:styleId="WW8Num11z1">
    <w:name w:val="WW8Num11z1"/>
    <w:rsid w:val="00E37126"/>
    <w:rPr>
      <w:rFonts w:ascii="Courier New" w:hAnsi="Courier New" w:cs="Courier New"/>
    </w:rPr>
  </w:style>
  <w:style w:type="character" w:customStyle="1" w:styleId="WW8Num11z3">
    <w:name w:val="WW8Num11z3"/>
    <w:rsid w:val="00E37126"/>
    <w:rPr>
      <w:rFonts w:ascii="Symbol" w:hAnsi="Symbol"/>
    </w:rPr>
  </w:style>
  <w:style w:type="character" w:customStyle="1" w:styleId="WW-Absatz-Standardschriftart111111111">
    <w:name w:val="WW-Absatz-Standardschriftart111111111"/>
    <w:rsid w:val="00E37126"/>
  </w:style>
  <w:style w:type="character" w:customStyle="1" w:styleId="WW8Num3z1">
    <w:name w:val="WW8Num3z1"/>
    <w:rsid w:val="00E37126"/>
    <w:rPr>
      <w:rFonts w:ascii="Courier New" w:hAnsi="Courier New" w:cs="Courier New"/>
    </w:rPr>
  </w:style>
  <w:style w:type="character" w:customStyle="1" w:styleId="WW8Num3z3">
    <w:name w:val="WW8Num3z3"/>
    <w:rsid w:val="00E37126"/>
    <w:rPr>
      <w:rFonts w:ascii="Symbol" w:hAnsi="Symbol"/>
    </w:rPr>
  </w:style>
  <w:style w:type="character" w:customStyle="1" w:styleId="WW-Absatz-Standardschriftart1111111111">
    <w:name w:val="WW-Absatz-Standardschriftart1111111111"/>
    <w:rsid w:val="00E37126"/>
  </w:style>
  <w:style w:type="character" w:customStyle="1" w:styleId="WW-Absatz-Standardschriftart11111111111">
    <w:name w:val="WW-Absatz-Standardschriftart11111111111"/>
    <w:rsid w:val="00E37126"/>
  </w:style>
  <w:style w:type="character" w:customStyle="1" w:styleId="WW-Absatz-Standardschriftart111111111111">
    <w:name w:val="WW-Absatz-Standardschriftart111111111111"/>
    <w:rsid w:val="00E37126"/>
  </w:style>
  <w:style w:type="character" w:customStyle="1" w:styleId="WW-Absatz-Standardschriftart1111111111111">
    <w:name w:val="WW-Absatz-Standardschriftart1111111111111"/>
    <w:rsid w:val="00E37126"/>
  </w:style>
  <w:style w:type="character" w:customStyle="1" w:styleId="WW-Absatz-Standardschriftart11111111111111">
    <w:name w:val="WW-Absatz-Standardschriftart11111111111111"/>
    <w:rsid w:val="00E37126"/>
  </w:style>
  <w:style w:type="character" w:customStyle="1" w:styleId="WW-Absatz-Standardschriftart111111111111111">
    <w:name w:val="WW-Absatz-Standardschriftart111111111111111"/>
    <w:rsid w:val="00E37126"/>
  </w:style>
  <w:style w:type="character" w:customStyle="1" w:styleId="WW8Num4z1">
    <w:name w:val="WW8Num4z1"/>
    <w:rsid w:val="00E37126"/>
    <w:rPr>
      <w:rFonts w:ascii="Courier New" w:hAnsi="Courier New" w:cs="Courier New"/>
    </w:rPr>
  </w:style>
  <w:style w:type="character" w:customStyle="1" w:styleId="WW8Num4z3">
    <w:name w:val="WW8Num4z3"/>
    <w:rsid w:val="00E37126"/>
    <w:rPr>
      <w:rFonts w:ascii="Symbol" w:hAnsi="Symbol"/>
    </w:rPr>
  </w:style>
  <w:style w:type="character" w:customStyle="1" w:styleId="WW8Num9z1">
    <w:name w:val="WW8Num9z1"/>
    <w:rsid w:val="00E37126"/>
    <w:rPr>
      <w:rFonts w:ascii="Courier New" w:hAnsi="Courier New" w:cs="Courier New"/>
    </w:rPr>
  </w:style>
  <w:style w:type="character" w:customStyle="1" w:styleId="WW8Num9z3">
    <w:name w:val="WW8Num9z3"/>
    <w:rsid w:val="00E37126"/>
    <w:rPr>
      <w:rFonts w:ascii="Symbol" w:hAnsi="Symbol"/>
    </w:rPr>
  </w:style>
  <w:style w:type="character" w:customStyle="1" w:styleId="WW8Num14z1">
    <w:name w:val="WW8Num14z1"/>
    <w:rsid w:val="00E37126"/>
    <w:rPr>
      <w:rFonts w:ascii="Courier New" w:hAnsi="Courier New" w:cs="Courier New"/>
    </w:rPr>
  </w:style>
  <w:style w:type="character" w:customStyle="1" w:styleId="WW8Num14z3">
    <w:name w:val="WW8Num14z3"/>
    <w:rsid w:val="00E37126"/>
    <w:rPr>
      <w:rFonts w:ascii="Symbol" w:hAnsi="Symbol"/>
    </w:rPr>
  </w:style>
  <w:style w:type="character" w:customStyle="1" w:styleId="WW8Num16z1">
    <w:name w:val="WW8Num16z1"/>
    <w:rsid w:val="00E37126"/>
    <w:rPr>
      <w:rFonts w:ascii="Courier New" w:hAnsi="Courier New" w:cs="Courier New"/>
    </w:rPr>
  </w:style>
  <w:style w:type="character" w:customStyle="1" w:styleId="WW8Num16z3">
    <w:name w:val="WW8Num16z3"/>
    <w:rsid w:val="00E37126"/>
    <w:rPr>
      <w:rFonts w:ascii="Symbol" w:hAnsi="Symbol"/>
    </w:rPr>
  </w:style>
  <w:style w:type="character" w:customStyle="1" w:styleId="WW8Num17z1">
    <w:name w:val="WW8Num17z1"/>
    <w:rsid w:val="00E37126"/>
    <w:rPr>
      <w:rFonts w:ascii="Courier New" w:hAnsi="Courier New" w:cs="Courier New"/>
    </w:rPr>
  </w:style>
  <w:style w:type="character" w:customStyle="1" w:styleId="WW8Num17z3">
    <w:name w:val="WW8Num17z3"/>
    <w:rsid w:val="00E37126"/>
    <w:rPr>
      <w:rFonts w:ascii="Symbol" w:hAnsi="Symbol"/>
    </w:rPr>
  </w:style>
  <w:style w:type="character" w:customStyle="1" w:styleId="WW8Num19z4">
    <w:name w:val="WW8Num19z4"/>
    <w:rsid w:val="00E37126"/>
    <w:rPr>
      <w:rFonts w:ascii="Wingdings" w:hAnsi="Wingdings"/>
    </w:rPr>
  </w:style>
  <w:style w:type="character" w:customStyle="1" w:styleId="WW8Num20z4">
    <w:name w:val="WW8Num20z4"/>
    <w:rsid w:val="00E37126"/>
    <w:rPr>
      <w:rFonts w:ascii="Wingdings" w:hAnsi="Wingdings"/>
    </w:rPr>
  </w:style>
  <w:style w:type="character" w:customStyle="1" w:styleId="WW8Num21z2">
    <w:name w:val="WW8Num21z2"/>
    <w:rsid w:val="00E37126"/>
    <w:rPr>
      <w:rFonts w:ascii="Wingdings" w:hAnsi="Wingdings" w:cs="Times New Roman"/>
    </w:rPr>
  </w:style>
  <w:style w:type="character" w:customStyle="1" w:styleId="WW8Num22z4">
    <w:name w:val="WW8Num22z4"/>
    <w:rsid w:val="00E37126"/>
    <w:rPr>
      <w:rFonts w:ascii="Wingdings" w:hAnsi="Wingdings"/>
    </w:rPr>
  </w:style>
  <w:style w:type="character" w:customStyle="1" w:styleId="WW8Num23z0">
    <w:name w:val="WW8Num23z0"/>
    <w:rsid w:val="00E37126"/>
    <w:rPr>
      <w:rFonts w:ascii="Wingdings" w:hAnsi="Wingdings"/>
    </w:rPr>
  </w:style>
  <w:style w:type="character" w:customStyle="1" w:styleId="WW8Num23z1">
    <w:name w:val="WW8Num23z1"/>
    <w:rsid w:val="00E37126"/>
    <w:rPr>
      <w:rFonts w:ascii="Courier New" w:hAnsi="Courier New" w:cs="Courier New"/>
    </w:rPr>
  </w:style>
  <w:style w:type="character" w:customStyle="1" w:styleId="WW8Num23z3">
    <w:name w:val="WW8Num23z3"/>
    <w:rsid w:val="00E37126"/>
    <w:rPr>
      <w:rFonts w:ascii="Symbol" w:hAnsi="Symbol"/>
    </w:rPr>
  </w:style>
  <w:style w:type="character" w:customStyle="1" w:styleId="WW8Num25z4">
    <w:name w:val="WW8Num25z4"/>
    <w:rsid w:val="00E37126"/>
    <w:rPr>
      <w:rFonts w:ascii="Wingdings" w:hAnsi="Wingdings"/>
    </w:rPr>
  </w:style>
  <w:style w:type="character" w:customStyle="1" w:styleId="WW8Num26z4">
    <w:name w:val="WW8Num26z4"/>
    <w:rsid w:val="00E37126"/>
    <w:rPr>
      <w:rFonts w:ascii="Wingdings" w:hAnsi="Wingdings"/>
    </w:rPr>
  </w:style>
  <w:style w:type="character" w:customStyle="1" w:styleId="WW8Num27z1">
    <w:name w:val="WW8Num27z1"/>
    <w:rsid w:val="00E37126"/>
    <w:rPr>
      <w:rFonts w:ascii="Courier New" w:hAnsi="Courier New" w:cs="Courier New"/>
    </w:rPr>
  </w:style>
  <w:style w:type="character" w:customStyle="1" w:styleId="WW8Num27z3">
    <w:name w:val="WW8Num27z3"/>
    <w:rsid w:val="00E37126"/>
    <w:rPr>
      <w:rFonts w:ascii="Symbol" w:hAnsi="Symbol"/>
    </w:rPr>
  </w:style>
  <w:style w:type="character" w:customStyle="1" w:styleId="WW8Num28z0">
    <w:name w:val="WW8Num28z0"/>
    <w:rsid w:val="00E37126"/>
    <w:rPr>
      <w:rFonts w:ascii="Wingdings" w:hAnsi="Wingdings"/>
    </w:rPr>
  </w:style>
  <w:style w:type="character" w:customStyle="1" w:styleId="WW8Num28z1">
    <w:name w:val="WW8Num28z1"/>
    <w:rsid w:val="00E37126"/>
    <w:rPr>
      <w:rFonts w:ascii="Courier New" w:hAnsi="Courier New" w:cs="Courier New"/>
    </w:rPr>
  </w:style>
  <w:style w:type="character" w:customStyle="1" w:styleId="WW8Num28z3">
    <w:name w:val="WW8Num28z3"/>
    <w:rsid w:val="00E37126"/>
    <w:rPr>
      <w:rFonts w:ascii="Symbol" w:hAnsi="Symbol"/>
    </w:rPr>
  </w:style>
  <w:style w:type="character" w:customStyle="1" w:styleId="WW8Num29z0">
    <w:name w:val="WW8Num29z0"/>
    <w:rsid w:val="00E37126"/>
    <w:rPr>
      <w:rFonts w:ascii="Wingdings" w:hAnsi="Wingdings"/>
    </w:rPr>
  </w:style>
  <w:style w:type="character" w:customStyle="1" w:styleId="WW8Num29z1">
    <w:name w:val="WW8Num29z1"/>
    <w:rsid w:val="00E37126"/>
    <w:rPr>
      <w:rFonts w:ascii="Courier New" w:hAnsi="Courier New" w:cs="Courier New"/>
    </w:rPr>
  </w:style>
  <w:style w:type="character" w:customStyle="1" w:styleId="WW8Num29z3">
    <w:name w:val="WW8Num29z3"/>
    <w:rsid w:val="00E37126"/>
    <w:rPr>
      <w:rFonts w:ascii="Symbol" w:hAnsi="Symbol"/>
    </w:rPr>
  </w:style>
  <w:style w:type="character" w:customStyle="1" w:styleId="WW8Num30z0">
    <w:name w:val="WW8Num30z0"/>
    <w:rsid w:val="00E37126"/>
    <w:rPr>
      <w:rFonts w:ascii="Wingdings" w:hAnsi="Wingdings"/>
    </w:rPr>
  </w:style>
  <w:style w:type="character" w:customStyle="1" w:styleId="WW8Num30z1">
    <w:name w:val="WW8Num30z1"/>
    <w:rsid w:val="00E37126"/>
    <w:rPr>
      <w:rFonts w:ascii="Courier New" w:hAnsi="Courier New" w:cs="Courier New"/>
    </w:rPr>
  </w:style>
  <w:style w:type="character" w:customStyle="1" w:styleId="WW8Num30z3">
    <w:name w:val="WW8Num30z3"/>
    <w:rsid w:val="00E37126"/>
    <w:rPr>
      <w:rFonts w:ascii="Symbol" w:hAnsi="Symbol"/>
    </w:rPr>
  </w:style>
  <w:style w:type="character" w:customStyle="1" w:styleId="WW8Num32z0">
    <w:name w:val="WW8Num32z0"/>
    <w:rsid w:val="00E37126"/>
    <w:rPr>
      <w:rFonts w:ascii="Wingdings" w:hAnsi="Wingdings"/>
    </w:rPr>
  </w:style>
  <w:style w:type="character" w:customStyle="1" w:styleId="WW8Num32z1">
    <w:name w:val="WW8Num32z1"/>
    <w:rsid w:val="00E37126"/>
    <w:rPr>
      <w:rFonts w:ascii="Courier New" w:hAnsi="Courier New" w:cs="Courier New"/>
    </w:rPr>
  </w:style>
  <w:style w:type="character" w:customStyle="1" w:styleId="WW8Num32z3">
    <w:name w:val="WW8Num32z3"/>
    <w:rsid w:val="00E37126"/>
    <w:rPr>
      <w:rFonts w:ascii="Symbol" w:hAnsi="Symbol"/>
    </w:rPr>
  </w:style>
  <w:style w:type="character" w:customStyle="1" w:styleId="WW8Num33z0">
    <w:name w:val="WW8Num33z0"/>
    <w:rsid w:val="00E37126"/>
    <w:rPr>
      <w:rFonts w:ascii="Wingdings" w:hAnsi="Wingdings"/>
    </w:rPr>
  </w:style>
  <w:style w:type="character" w:customStyle="1" w:styleId="WW8Num33z1">
    <w:name w:val="WW8Num33z1"/>
    <w:rsid w:val="00E37126"/>
    <w:rPr>
      <w:rFonts w:ascii="Courier New" w:hAnsi="Courier New" w:cs="Courier New"/>
    </w:rPr>
  </w:style>
  <w:style w:type="character" w:customStyle="1" w:styleId="WW8Num33z3">
    <w:name w:val="WW8Num33z3"/>
    <w:rsid w:val="00E37126"/>
    <w:rPr>
      <w:rFonts w:ascii="Symbol" w:hAnsi="Symbol"/>
    </w:rPr>
  </w:style>
  <w:style w:type="character" w:customStyle="1" w:styleId="WW8Num34z4">
    <w:name w:val="WW8Num34z4"/>
    <w:rsid w:val="00E37126"/>
    <w:rPr>
      <w:rFonts w:ascii="Wingdings" w:hAnsi="Wingdings"/>
    </w:rPr>
  </w:style>
  <w:style w:type="character" w:customStyle="1" w:styleId="WW8Num35z0">
    <w:name w:val="WW8Num35z0"/>
    <w:rsid w:val="00E37126"/>
    <w:rPr>
      <w:rFonts w:ascii="Wingdings" w:hAnsi="Wingdings"/>
    </w:rPr>
  </w:style>
  <w:style w:type="character" w:customStyle="1" w:styleId="WW8Num35z1">
    <w:name w:val="WW8Num35z1"/>
    <w:rsid w:val="00E37126"/>
    <w:rPr>
      <w:rFonts w:ascii="Courier New" w:hAnsi="Courier New" w:cs="Courier New"/>
    </w:rPr>
  </w:style>
  <w:style w:type="character" w:customStyle="1" w:styleId="WW8Num35z3">
    <w:name w:val="WW8Num35z3"/>
    <w:rsid w:val="00E37126"/>
    <w:rPr>
      <w:rFonts w:ascii="Symbol" w:hAnsi="Symbol"/>
    </w:rPr>
  </w:style>
  <w:style w:type="character" w:customStyle="1" w:styleId="Domylnaczcionkaakapitu1">
    <w:name w:val="Domyślna czcionka akapitu1"/>
    <w:rsid w:val="00E37126"/>
  </w:style>
  <w:style w:type="character" w:customStyle="1" w:styleId="Nagwek1Znak">
    <w:name w:val="Nagłówek 1 Znak"/>
    <w:rsid w:val="00E37126"/>
    <w:rPr>
      <w:rFonts w:ascii="Arial" w:eastAsia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Heading3Znak">
    <w:name w:val="Heading 3 Znak"/>
    <w:rsid w:val="00E37126"/>
    <w:rPr>
      <w:rFonts w:ascii="Arial" w:eastAsia="Arial" w:hAnsi="Arial" w:cs="Arial"/>
      <w:b/>
      <w:caps/>
      <w:sz w:val="24"/>
      <w:szCs w:val="24"/>
      <w:lang w:eastAsia="ar-SA" w:bidi="ar-SA"/>
    </w:rPr>
  </w:style>
  <w:style w:type="character" w:customStyle="1" w:styleId="Heading4Znak">
    <w:name w:val="Heading 4 Znak"/>
    <w:rsid w:val="00E37126"/>
    <w:rPr>
      <w:rFonts w:ascii="Arial" w:eastAsia="Arial" w:hAnsi="Arial" w:cs="Arial"/>
      <w:b/>
      <w:caps/>
      <w:sz w:val="24"/>
      <w:szCs w:val="24"/>
      <w:lang w:val="pl-PL" w:eastAsia="ar-SA" w:bidi="ar-SA"/>
    </w:rPr>
  </w:style>
  <w:style w:type="character" w:customStyle="1" w:styleId="Heading1Znak">
    <w:name w:val="Heading 1 Znak"/>
    <w:rsid w:val="00E37126"/>
    <w:rPr>
      <w:rFonts w:ascii="Arial" w:eastAsia="Arial" w:hAnsi="Arial" w:cs="Arial"/>
      <w:b/>
      <w:caps/>
      <w:sz w:val="28"/>
      <w:szCs w:val="28"/>
      <w:lang w:eastAsia="ar-SA" w:bidi="ar-SA"/>
    </w:rPr>
  </w:style>
  <w:style w:type="character" w:styleId="Hipercze">
    <w:name w:val="Hyperlink"/>
    <w:uiPriority w:val="99"/>
    <w:rsid w:val="00E37126"/>
    <w:rPr>
      <w:color w:val="0000FF"/>
      <w:u w:val="single"/>
    </w:rPr>
  </w:style>
  <w:style w:type="character" w:customStyle="1" w:styleId="Znakinumeracji">
    <w:name w:val="Znaki numeracji"/>
    <w:rsid w:val="00E37126"/>
  </w:style>
  <w:style w:type="character" w:customStyle="1" w:styleId="Znakiprzypiswkocowych">
    <w:name w:val="Znaki przypisów końcowych"/>
    <w:rsid w:val="00E37126"/>
    <w:rPr>
      <w:vertAlign w:val="superscript"/>
    </w:rPr>
  </w:style>
  <w:style w:type="character" w:customStyle="1" w:styleId="Symbolewypunktowania">
    <w:name w:val="Symbole wypunktowania"/>
    <w:rsid w:val="00E37126"/>
    <w:rPr>
      <w:rFonts w:ascii="StarSymbol" w:eastAsia="StarSymbol" w:hAnsi="StarSymbol" w:cs="StarSymbol"/>
      <w:sz w:val="18"/>
      <w:szCs w:val="18"/>
    </w:rPr>
  </w:style>
  <w:style w:type="character" w:customStyle="1" w:styleId="FooterZnak">
    <w:name w:val="Footer Znak"/>
    <w:rsid w:val="00E37126"/>
    <w:rPr>
      <w:rFonts w:ascii="Arial" w:hAnsi="Arial"/>
      <w:color w:val="000000"/>
      <w:sz w:val="24"/>
      <w:lang w:val="pl-PL" w:eastAsia="ar-SA" w:bidi="ar-SA"/>
    </w:rPr>
  </w:style>
  <w:style w:type="character" w:customStyle="1" w:styleId="Tekstpodstawowy2Znak">
    <w:name w:val="Tekst podstawowy 2 Znak"/>
    <w:rsid w:val="00E37126"/>
    <w:rPr>
      <w:i/>
      <w:iCs/>
      <w:sz w:val="22"/>
    </w:rPr>
  </w:style>
  <w:style w:type="character" w:customStyle="1" w:styleId="ZwykytekstZnak">
    <w:name w:val="Zwykły tekst Znak"/>
    <w:rsid w:val="00E37126"/>
    <w:rPr>
      <w:rFonts w:ascii="Courier New" w:hAnsi="Courier New" w:cs="Courier New"/>
    </w:rPr>
  </w:style>
  <w:style w:type="character" w:customStyle="1" w:styleId="Tekstpodstawowy3Znak">
    <w:name w:val="Tekst podstawowy 3 Znak"/>
    <w:rsid w:val="00E37126"/>
    <w:rPr>
      <w:rFonts w:ascii="Arial" w:hAnsi="Arial"/>
      <w:sz w:val="16"/>
      <w:szCs w:val="16"/>
    </w:rPr>
  </w:style>
  <w:style w:type="character" w:customStyle="1" w:styleId="nr1Znak">
    <w:name w:val="nr1 Znak"/>
    <w:rsid w:val="00E37126"/>
    <w:rPr>
      <w:rFonts w:ascii="Arial" w:hAnsi="Arial"/>
      <w:b/>
      <w:sz w:val="22"/>
      <w:szCs w:val="22"/>
      <w:u w:val="single"/>
      <w:lang w:eastAsia="en-US" w:bidi="en-US"/>
    </w:rPr>
  </w:style>
  <w:style w:type="character" w:customStyle="1" w:styleId="listarysZnak">
    <w:name w:val="lista rys. Znak"/>
    <w:rsid w:val="00E37126"/>
    <w:rPr>
      <w:rFonts w:ascii="Arial" w:hAnsi="Arial"/>
      <w:sz w:val="22"/>
      <w:szCs w:val="22"/>
      <w:lang w:eastAsia="en-US" w:bidi="en-US"/>
    </w:rPr>
  </w:style>
  <w:style w:type="character" w:customStyle="1" w:styleId="333Znak">
    <w:name w:val="3.3.3 Znak"/>
    <w:basedOn w:val="Heading4Znak"/>
    <w:rsid w:val="00E37126"/>
    <w:rPr>
      <w:rFonts w:ascii="Arial" w:eastAsia="Arial" w:hAnsi="Arial" w:cs="Arial"/>
      <w:b/>
      <w:caps/>
      <w:sz w:val="24"/>
      <w:szCs w:val="24"/>
      <w:lang w:val="pl-PL" w:eastAsia="ar-SA" w:bidi="ar-SA"/>
    </w:rPr>
  </w:style>
  <w:style w:type="character" w:customStyle="1" w:styleId="luchili">
    <w:name w:val="luc_hili"/>
    <w:basedOn w:val="Domylnaczcionkaakapitu5"/>
    <w:rsid w:val="00E37126"/>
  </w:style>
  <w:style w:type="character" w:customStyle="1" w:styleId="dokument-obowiazujacy">
    <w:name w:val="dokument-obowiazujacy"/>
    <w:basedOn w:val="Domylnaczcionkaakapitu5"/>
    <w:rsid w:val="00E37126"/>
  </w:style>
  <w:style w:type="character" w:customStyle="1" w:styleId="Heading1Znak1">
    <w:name w:val="Heading 1 Znak1"/>
    <w:rsid w:val="00E37126"/>
    <w:rPr>
      <w:rFonts w:ascii="Arial" w:eastAsia="Arial" w:hAnsi="Arial" w:cs="Arial"/>
      <w:b/>
      <w:caps/>
      <w:sz w:val="28"/>
      <w:szCs w:val="28"/>
      <w:lang w:eastAsia="ar-SA" w:bidi="ar-SA"/>
    </w:rPr>
  </w:style>
  <w:style w:type="character" w:customStyle="1" w:styleId="Tekstpodstawowywcity2Znak">
    <w:name w:val="Tekst podstawowy wcięty 2 Znak"/>
    <w:rsid w:val="00E37126"/>
    <w:rPr>
      <w:rFonts w:ascii="Arial" w:hAnsi="Arial"/>
      <w:sz w:val="22"/>
      <w:szCs w:val="24"/>
    </w:rPr>
  </w:style>
  <w:style w:type="paragraph" w:customStyle="1" w:styleId="Nagwek60">
    <w:name w:val="Nagłówek6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styleId="Tekstpodstawowy">
    <w:name w:val="Body Text"/>
    <w:basedOn w:val="Normalny"/>
    <w:semiHidden/>
    <w:rsid w:val="00E37126"/>
    <w:pPr>
      <w:overflowPunct w:val="0"/>
      <w:autoSpaceDE w:val="0"/>
      <w:textAlignment w:val="baseline"/>
    </w:pPr>
    <w:rPr>
      <w:szCs w:val="20"/>
    </w:rPr>
  </w:style>
  <w:style w:type="paragraph" w:styleId="Lista">
    <w:name w:val="List"/>
    <w:basedOn w:val="Tekstpodstawowy"/>
    <w:semiHidden/>
    <w:rsid w:val="00E37126"/>
    <w:rPr>
      <w:rFonts w:cs="Tahoma"/>
    </w:rPr>
  </w:style>
  <w:style w:type="paragraph" w:customStyle="1" w:styleId="Podpis6">
    <w:name w:val="Podpis6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E37126"/>
    <w:pPr>
      <w:suppressLineNumbers/>
    </w:pPr>
    <w:rPr>
      <w:rFonts w:cs="Tahoma"/>
    </w:rPr>
  </w:style>
  <w:style w:type="paragraph" w:customStyle="1" w:styleId="Nagwek50">
    <w:name w:val="Nagłówek5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5">
    <w:name w:val="Podpis5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customStyle="1" w:styleId="Nagwek40">
    <w:name w:val="Nagłówek4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4">
    <w:name w:val="Podpis4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customStyle="1" w:styleId="Nagwek30">
    <w:name w:val="Nagłówek3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3">
    <w:name w:val="Podpis3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customStyle="1" w:styleId="Nagwek20">
    <w:name w:val="Nagłówek2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2">
    <w:name w:val="Podpis2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link w:val="NagwekZnak"/>
    <w:uiPriority w:val="99"/>
    <w:rsid w:val="00E37126"/>
    <w:pPr>
      <w:keepNext/>
      <w:spacing w:before="240"/>
    </w:pPr>
    <w:rPr>
      <w:rFonts w:eastAsia="MS Mincho"/>
      <w:sz w:val="28"/>
      <w:szCs w:val="28"/>
    </w:rPr>
  </w:style>
  <w:style w:type="paragraph" w:customStyle="1" w:styleId="Nagwek10">
    <w:name w:val="Nagłówek1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1">
    <w:name w:val="Podpis1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styleId="Spistreci2">
    <w:name w:val="toc 2"/>
    <w:basedOn w:val="Normalny"/>
    <w:next w:val="Normalny"/>
    <w:uiPriority w:val="39"/>
    <w:rsid w:val="00E37126"/>
    <w:pPr>
      <w:spacing w:line="360" w:lineRule="auto"/>
      <w:ind w:left="238" w:right="567"/>
      <w:jc w:val="left"/>
    </w:pPr>
    <w:rPr>
      <w:szCs w:val="21"/>
      <w:lang w:val="en-US"/>
    </w:rPr>
  </w:style>
  <w:style w:type="paragraph" w:styleId="Spistreci1">
    <w:name w:val="toc 1"/>
    <w:basedOn w:val="Spistreci2"/>
    <w:next w:val="Normalny"/>
    <w:uiPriority w:val="39"/>
    <w:rsid w:val="00E37126"/>
    <w:pPr>
      <w:spacing w:before="120"/>
    </w:pPr>
    <w:rPr>
      <w:b/>
      <w:bCs/>
      <w:smallCaps/>
    </w:rPr>
  </w:style>
  <w:style w:type="paragraph" w:styleId="Spistreci3">
    <w:name w:val="toc 3"/>
    <w:basedOn w:val="Normalny"/>
    <w:next w:val="Normalny"/>
    <w:uiPriority w:val="39"/>
    <w:rsid w:val="00E37126"/>
    <w:pPr>
      <w:ind w:left="482" w:right="567"/>
      <w:jc w:val="left"/>
    </w:pPr>
    <w:rPr>
      <w:i/>
      <w:szCs w:val="21"/>
      <w:lang w:val="en-US"/>
    </w:rPr>
  </w:style>
  <w:style w:type="paragraph" w:customStyle="1" w:styleId="Nagwek31">
    <w:name w:val="Nagłówek 31"/>
    <w:basedOn w:val="Normalny"/>
    <w:next w:val="Normalny"/>
    <w:rsid w:val="00E37126"/>
    <w:pPr>
      <w:numPr>
        <w:numId w:val="1"/>
      </w:numPr>
      <w:spacing w:before="240"/>
    </w:pPr>
    <w:rPr>
      <w:rFonts w:eastAsia="Arial" w:cs="Arial"/>
      <w:b/>
      <w:caps/>
      <w:sz w:val="24"/>
    </w:rPr>
  </w:style>
  <w:style w:type="paragraph" w:customStyle="1" w:styleId="Nagwek41">
    <w:name w:val="Nagłówek 41"/>
    <w:basedOn w:val="Nagwek31"/>
    <w:next w:val="Normalny"/>
    <w:rsid w:val="00E37126"/>
    <w:pPr>
      <w:numPr>
        <w:numId w:val="0"/>
      </w:numPr>
      <w:spacing w:before="480"/>
      <w:jc w:val="left"/>
    </w:pPr>
    <w:rPr>
      <w:b w:val="0"/>
    </w:rPr>
  </w:style>
  <w:style w:type="paragraph" w:styleId="Stopka">
    <w:name w:val="footer"/>
    <w:basedOn w:val="Normalny"/>
    <w:link w:val="StopkaZnak"/>
    <w:uiPriority w:val="99"/>
    <w:rsid w:val="00E37126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E37126"/>
    <w:pPr>
      <w:tabs>
        <w:tab w:val="center" w:pos="4703"/>
        <w:tab w:val="right" w:pos="9406"/>
      </w:tabs>
    </w:pPr>
    <w:rPr>
      <w:rFonts w:ascii="Times New Roman" w:hAnsi="Times New Roman" w:cs="Arial"/>
      <w:b/>
      <w:szCs w:val="20"/>
    </w:rPr>
  </w:style>
  <w:style w:type="paragraph" w:customStyle="1" w:styleId="Tytu1">
    <w:name w:val="Tytuł1"/>
    <w:basedOn w:val="Normalny"/>
    <w:rsid w:val="00E37126"/>
    <w:pPr>
      <w:tabs>
        <w:tab w:val="left" w:pos="426"/>
      </w:tabs>
      <w:jc w:val="center"/>
    </w:pPr>
    <w:rPr>
      <w:rFonts w:ascii="Times New Roman" w:hAnsi="Times New Roman" w:cs="Arial"/>
      <w:b/>
      <w:szCs w:val="20"/>
    </w:rPr>
  </w:style>
  <w:style w:type="paragraph" w:customStyle="1" w:styleId="Nagwek51">
    <w:name w:val="Nagłówek 51"/>
    <w:basedOn w:val="Normalny"/>
    <w:next w:val="Normalny"/>
    <w:rsid w:val="00E37126"/>
    <w:pPr>
      <w:spacing w:before="360"/>
    </w:pPr>
    <w:rPr>
      <w:rFonts w:cs="Arial"/>
      <w:szCs w:val="20"/>
      <w:u w:val="thick"/>
    </w:rPr>
  </w:style>
  <w:style w:type="paragraph" w:customStyle="1" w:styleId="Nagwek11">
    <w:name w:val="Nagłówek 11"/>
    <w:basedOn w:val="Normalny"/>
    <w:next w:val="Normalny"/>
    <w:rsid w:val="00E37126"/>
    <w:pPr>
      <w:pBdr>
        <w:bottom w:val="single" w:sz="8" w:space="1" w:color="000000"/>
      </w:pBdr>
    </w:pPr>
    <w:rPr>
      <w:rFonts w:eastAsia="Arial" w:cs="Arial"/>
      <w:b/>
      <w:caps/>
      <w:sz w:val="28"/>
      <w:szCs w:val="28"/>
    </w:rPr>
  </w:style>
  <w:style w:type="paragraph" w:customStyle="1" w:styleId="Nagwek61">
    <w:name w:val="Nagłówek 61"/>
    <w:basedOn w:val="Normalny"/>
    <w:next w:val="Normalny"/>
    <w:rsid w:val="00E3712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</w:pPr>
    <w:rPr>
      <w:rFonts w:eastAsia="Arial" w:cs="Arial"/>
      <w:b/>
      <w:i/>
      <w:szCs w:val="20"/>
    </w:rPr>
  </w:style>
  <w:style w:type="paragraph" w:styleId="Spistreci5">
    <w:name w:val="toc 5"/>
    <w:basedOn w:val="Normalny"/>
    <w:next w:val="Normalny"/>
    <w:uiPriority w:val="39"/>
    <w:rsid w:val="00E37126"/>
    <w:pPr>
      <w:ind w:left="960"/>
    </w:pPr>
    <w:rPr>
      <w:rFonts w:eastAsia="Arial" w:cs="Arial"/>
      <w:szCs w:val="20"/>
    </w:rPr>
  </w:style>
  <w:style w:type="paragraph" w:styleId="Spistreci4">
    <w:name w:val="toc 4"/>
    <w:basedOn w:val="Normalny"/>
    <w:next w:val="Normalny"/>
    <w:uiPriority w:val="39"/>
    <w:rsid w:val="00E37126"/>
    <w:pPr>
      <w:ind w:left="720"/>
    </w:pPr>
    <w:rPr>
      <w:rFonts w:eastAsia="Arial" w:cs="Arial"/>
      <w:szCs w:val="20"/>
    </w:rPr>
  </w:style>
  <w:style w:type="paragraph" w:customStyle="1" w:styleId="Lista-kontynuacja21">
    <w:name w:val="Lista - kontynuacja 21"/>
    <w:basedOn w:val="Normalny"/>
    <w:rsid w:val="00E37126"/>
    <w:pPr>
      <w:spacing w:line="360" w:lineRule="auto"/>
      <w:ind w:left="566"/>
    </w:pPr>
    <w:rPr>
      <w:rFonts w:ascii="Times New Roman" w:hAnsi="Times New Roman"/>
      <w:szCs w:val="20"/>
    </w:rPr>
  </w:style>
  <w:style w:type="paragraph" w:customStyle="1" w:styleId="Nagwek21">
    <w:name w:val="Nagłówek 21"/>
    <w:basedOn w:val="Normalny"/>
    <w:next w:val="Normalny"/>
    <w:rsid w:val="00E37126"/>
    <w:pPr>
      <w:pBdr>
        <w:bottom w:val="single" w:sz="8" w:space="1" w:color="000000"/>
      </w:pBdr>
      <w:spacing w:before="480" w:after="240"/>
    </w:pPr>
    <w:rPr>
      <w:rFonts w:eastAsia="Arial" w:cs="Arial"/>
      <w:caps/>
      <w:sz w:val="28"/>
      <w:szCs w:val="28"/>
    </w:rPr>
  </w:style>
  <w:style w:type="paragraph" w:customStyle="1" w:styleId="Tekstpodstawowy21">
    <w:name w:val="Tekst podstawowy 21"/>
    <w:basedOn w:val="Normalny"/>
    <w:rsid w:val="00E37126"/>
    <w:rPr>
      <w:rFonts w:ascii="Times New Roman" w:hAnsi="Times New Roman" w:cs="Arial"/>
      <w:b/>
      <w:szCs w:val="20"/>
    </w:rPr>
  </w:style>
  <w:style w:type="paragraph" w:customStyle="1" w:styleId="Tekstpodstawowy1">
    <w:name w:val="Tekst podstawowy1"/>
    <w:basedOn w:val="Normalny"/>
    <w:rsid w:val="00E37126"/>
    <w:rPr>
      <w:rFonts w:ascii="Times New Roman" w:hAnsi="Times New Roman" w:cs="Arial"/>
      <w:b/>
      <w:szCs w:val="20"/>
    </w:rPr>
  </w:style>
  <w:style w:type="paragraph" w:customStyle="1" w:styleId="Nagwek71">
    <w:name w:val="Nagłówek 71"/>
    <w:basedOn w:val="Normalny"/>
    <w:next w:val="Normalny"/>
    <w:rsid w:val="00E37126"/>
    <w:rPr>
      <w:rFonts w:ascii="Times New Roman" w:hAnsi="Times New Roman" w:cs="Arial"/>
      <w:b/>
      <w:szCs w:val="20"/>
    </w:rPr>
  </w:style>
  <w:style w:type="paragraph" w:customStyle="1" w:styleId="Nagwek410">
    <w:name w:val="Nagłówek 41"/>
    <w:basedOn w:val="Normalny"/>
    <w:rsid w:val="00E37126"/>
    <w:rPr>
      <w:rFonts w:ascii="Times New Roman" w:hAnsi="Times New Roman"/>
      <w:szCs w:val="20"/>
    </w:rPr>
  </w:style>
  <w:style w:type="paragraph" w:customStyle="1" w:styleId="Heading4">
    <w:name w:val="Heading4"/>
    <w:basedOn w:val="Nagwek31"/>
    <w:rsid w:val="00E37126"/>
    <w:pPr>
      <w:ind w:left="576"/>
    </w:pPr>
    <w:rPr>
      <w:rFonts w:ascii="Times New Roman" w:eastAsia="Times New Roman" w:hAnsi="Times New Roman"/>
      <w:i/>
    </w:rPr>
  </w:style>
  <w:style w:type="paragraph" w:customStyle="1" w:styleId="Tekstpodstawowywcity31">
    <w:name w:val="Tekst podstawowy wcięty 31"/>
    <w:basedOn w:val="Normalny"/>
    <w:rsid w:val="00E37126"/>
    <w:pPr>
      <w:ind w:firstLine="709"/>
    </w:pPr>
    <w:rPr>
      <w:rFonts w:ascii="Times New Roman" w:hAnsi="Times New Roman" w:cs="Arial"/>
      <w:b/>
      <w:szCs w:val="20"/>
    </w:rPr>
  </w:style>
  <w:style w:type="paragraph" w:customStyle="1" w:styleId="Normal">
    <w:name w:val="[Normal]"/>
    <w:rsid w:val="00E37126"/>
    <w:pPr>
      <w:suppressAutoHyphens/>
    </w:pPr>
    <w:rPr>
      <w:rFonts w:ascii="Arial" w:eastAsia="Arial" w:hAnsi="Arial" w:cs="Arial"/>
      <w:sz w:val="24"/>
      <w:lang w:eastAsia="ar-SA"/>
    </w:rPr>
  </w:style>
  <w:style w:type="paragraph" w:styleId="Tekstpodstawowywcity">
    <w:name w:val="Body Text Indent"/>
    <w:basedOn w:val="Normalny"/>
    <w:semiHidden/>
    <w:rsid w:val="00E37126"/>
    <w:pPr>
      <w:spacing w:line="360" w:lineRule="auto"/>
      <w:ind w:left="1134"/>
    </w:pPr>
    <w:rPr>
      <w:rFonts w:ascii="Times New Roman" w:hAnsi="Times New Roman"/>
      <w:szCs w:val="20"/>
    </w:rPr>
  </w:style>
  <w:style w:type="paragraph" w:customStyle="1" w:styleId="Tekstpodstawowy210">
    <w:name w:val="Tekst podstawowy 21"/>
    <w:basedOn w:val="Normalny"/>
    <w:rsid w:val="00E37126"/>
    <w:pPr>
      <w:spacing w:line="360" w:lineRule="auto"/>
    </w:pPr>
    <w:rPr>
      <w:rFonts w:ascii="Times New Roman" w:hAnsi="Times New Roman"/>
      <w:i/>
      <w:iCs/>
      <w:szCs w:val="20"/>
    </w:rPr>
  </w:style>
  <w:style w:type="paragraph" w:customStyle="1" w:styleId="Legenda1">
    <w:name w:val="Legenda1"/>
    <w:basedOn w:val="Normalny"/>
    <w:next w:val="Normalny"/>
    <w:rsid w:val="00E37126"/>
    <w:pPr>
      <w:spacing w:before="60" w:after="60"/>
      <w:ind w:left="2835" w:hanging="1701"/>
      <w:jc w:val="left"/>
    </w:pPr>
    <w:rPr>
      <w:rFonts w:ascii="Times New Roman" w:hAnsi="Times New Roman"/>
      <w:b/>
      <w:szCs w:val="20"/>
    </w:rPr>
  </w:style>
  <w:style w:type="paragraph" w:styleId="NormalnyWeb">
    <w:name w:val="Normal (Web)"/>
    <w:basedOn w:val="Normalny"/>
    <w:uiPriority w:val="99"/>
    <w:rsid w:val="00E37126"/>
    <w:pPr>
      <w:spacing w:before="280" w:after="280"/>
      <w:jc w:val="left"/>
    </w:pPr>
    <w:rPr>
      <w:rFonts w:ascii="Times New Roman" w:hAnsi="Times New Roman"/>
    </w:rPr>
  </w:style>
  <w:style w:type="paragraph" w:customStyle="1" w:styleId="Tekstfd">
    <w:name w:val="Tekst_fd"/>
    <w:basedOn w:val="Normalny"/>
    <w:rsid w:val="00E37126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pacing w:line="300" w:lineRule="atLeast"/>
      <w:jc w:val="left"/>
    </w:pPr>
    <w:rPr>
      <w:rFonts w:ascii="Times New Roman" w:hAnsi="Times New Roman"/>
      <w:szCs w:val="20"/>
    </w:rPr>
  </w:style>
  <w:style w:type="paragraph" w:customStyle="1" w:styleId="Zwykytekst1">
    <w:name w:val="Zwykły tekst1"/>
    <w:basedOn w:val="Normalny"/>
    <w:rsid w:val="00E37126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styleId="Spistreci9">
    <w:name w:val="toc 9"/>
    <w:basedOn w:val="Normalny"/>
    <w:next w:val="Normalny"/>
    <w:uiPriority w:val="39"/>
    <w:rsid w:val="00E37126"/>
    <w:pPr>
      <w:ind w:left="1760"/>
    </w:pPr>
  </w:style>
  <w:style w:type="paragraph" w:styleId="Spistreci6">
    <w:name w:val="toc 6"/>
    <w:basedOn w:val="Normalny"/>
    <w:next w:val="Normalny"/>
    <w:uiPriority w:val="39"/>
    <w:rsid w:val="00E37126"/>
    <w:pPr>
      <w:spacing w:after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uiPriority w:val="39"/>
    <w:rsid w:val="00E37126"/>
    <w:pPr>
      <w:spacing w:after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uiPriority w:val="39"/>
    <w:rsid w:val="00E37126"/>
    <w:pPr>
      <w:spacing w:after="0"/>
      <w:ind w:left="1680"/>
      <w:jc w:val="left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rsid w:val="00E37126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E37126"/>
    <w:rPr>
      <w:sz w:val="16"/>
      <w:szCs w:val="16"/>
    </w:rPr>
  </w:style>
  <w:style w:type="paragraph" w:customStyle="1" w:styleId="ATYTU">
    <w:name w:val="A_TYTUŁ"/>
    <w:basedOn w:val="Normalny"/>
    <w:rsid w:val="00E37126"/>
    <w:pPr>
      <w:spacing w:before="240"/>
    </w:pPr>
    <w:rPr>
      <w:rFonts w:ascii="Times New Roman" w:hAnsi="Times New Roman"/>
      <w:b/>
      <w:bCs/>
      <w:sz w:val="28"/>
      <w:u w:val="single"/>
    </w:rPr>
  </w:style>
  <w:style w:type="paragraph" w:customStyle="1" w:styleId="Zawartotabeli">
    <w:name w:val="Zawartość tabeli"/>
    <w:basedOn w:val="Normalny"/>
    <w:rsid w:val="00E37126"/>
    <w:pPr>
      <w:suppressLineNumbers/>
    </w:pPr>
  </w:style>
  <w:style w:type="paragraph" w:customStyle="1" w:styleId="Nagwektabeli">
    <w:name w:val="Nagłówek tabeli"/>
    <w:basedOn w:val="Zawartotabeli"/>
    <w:rsid w:val="00E37126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E37126"/>
    <w:pPr>
      <w:tabs>
        <w:tab w:val="right" w:leader="dot" w:pos="9637"/>
      </w:tabs>
      <w:ind w:left="2547"/>
    </w:pPr>
  </w:style>
  <w:style w:type="paragraph" w:customStyle="1" w:styleId="Nagwekzlewej">
    <w:name w:val="Nagłówek z lewej"/>
    <w:basedOn w:val="Normalny"/>
    <w:rsid w:val="00E37126"/>
    <w:pPr>
      <w:suppressLineNumbers/>
      <w:tabs>
        <w:tab w:val="center" w:pos="4676"/>
        <w:tab w:val="right" w:pos="9353"/>
      </w:tabs>
    </w:pPr>
  </w:style>
  <w:style w:type="paragraph" w:styleId="Tekstprzypisukocowego">
    <w:name w:val="endnote text"/>
    <w:basedOn w:val="Normalny"/>
    <w:semiHidden/>
    <w:rsid w:val="00E37126"/>
    <w:rPr>
      <w:sz w:val="20"/>
      <w:szCs w:val="20"/>
    </w:rPr>
  </w:style>
  <w:style w:type="paragraph" w:customStyle="1" w:styleId="Nagwek2Verdana">
    <w:name w:val="Nagłówek 2 + Verdana"/>
    <w:basedOn w:val="Normalny"/>
    <w:rsid w:val="00E37126"/>
    <w:pPr>
      <w:widowControl w:val="0"/>
      <w:overflowPunct w:val="0"/>
      <w:autoSpaceDE w:val="0"/>
      <w:spacing w:after="0"/>
      <w:ind w:left="-284"/>
      <w:textAlignment w:val="baseline"/>
    </w:pPr>
    <w:rPr>
      <w:rFonts w:ascii="Verdana" w:hAnsi="Verdana" w:cs="Arial"/>
      <w:b/>
      <w:sz w:val="24"/>
      <w:u w:val="single"/>
    </w:rPr>
  </w:style>
  <w:style w:type="paragraph" w:customStyle="1" w:styleId="Listanumerowana21">
    <w:name w:val="Lista numerowana 21"/>
    <w:basedOn w:val="Normalny"/>
    <w:rsid w:val="00E37126"/>
    <w:pPr>
      <w:suppressAutoHyphens w:val="0"/>
      <w:spacing w:after="80"/>
      <w:jc w:val="left"/>
    </w:pPr>
    <w:rPr>
      <w:rFonts w:ascii="Times New Roman" w:hAnsi="Times New Roman"/>
      <w:szCs w:val="22"/>
    </w:rPr>
  </w:style>
  <w:style w:type="paragraph" w:customStyle="1" w:styleId="Lista-kontynuacja22">
    <w:name w:val="Lista - kontynuacja 22"/>
    <w:basedOn w:val="Normalny"/>
    <w:rsid w:val="00E37126"/>
    <w:pPr>
      <w:suppressAutoHyphens w:val="0"/>
      <w:spacing w:line="360" w:lineRule="auto"/>
      <w:ind w:left="566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E37126"/>
    <w:pPr>
      <w:suppressAutoHyphens w:val="0"/>
      <w:spacing w:line="360" w:lineRule="auto"/>
    </w:pPr>
    <w:rPr>
      <w:rFonts w:ascii="Times New Roman" w:hAnsi="Times New Roman"/>
      <w:i/>
      <w:iCs/>
      <w:szCs w:val="20"/>
    </w:rPr>
  </w:style>
  <w:style w:type="paragraph" w:customStyle="1" w:styleId="Legenda2">
    <w:name w:val="Legenda2"/>
    <w:basedOn w:val="Normalny"/>
    <w:next w:val="Normalny"/>
    <w:rsid w:val="00E37126"/>
    <w:pPr>
      <w:suppressAutoHyphens w:val="0"/>
      <w:spacing w:before="60" w:after="60"/>
      <w:ind w:left="2835" w:hanging="1701"/>
      <w:jc w:val="left"/>
    </w:pPr>
    <w:rPr>
      <w:rFonts w:ascii="Times New Roman" w:hAnsi="Times New Roman"/>
      <w:b/>
      <w:szCs w:val="20"/>
    </w:rPr>
  </w:style>
  <w:style w:type="paragraph" w:customStyle="1" w:styleId="Zwykytekst2">
    <w:name w:val="Zwykły tekst2"/>
    <w:basedOn w:val="Normalny"/>
    <w:rsid w:val="00E37126"/>
    <w:pPr>
      <w:suppressAutoHyphens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E37126"/>
    <w:pPr>
      <w:suppressAutoHyphens w:val="0"/>
    </w:pPr>
    <w:rPr>
      <w:sz w:val="16"/>
      <w:szCs w:val="16"/>
    </w:rPr>
  </w:style>
  <w:style w:type="paragraph" w:customStyle="1" w:styleId="nr1">
    <w:name w:val="nr1"/>
    <w:basedOn w:val="Tekstpodstawowy22"/>
    <w:rsid w:val="00E37126"/>
    <w:pPr>
      <w:spacing w:after="240" w:line="240" w:lineRule="auto"/>
      <w:ind w:left="323" w:firstLine="386"/>
    </w:pPr>
    <w:rPr>
      <w:rFonts w:ascii="Arial" w:hAnsi="Arial"/>
      <w:b/>
      <w:i w:val="0"/>
      <w:iCs w:val="0"/>
      <w:szCs w:val="22"/>
      <w:u w:val="single"/>
      <w:lang w:eastAsia="en-US" w:bidi="en-US"/>
    </w:rPr>
  </w:style>
  <w:style w:type="paragraph" w:customStyle="1" w:styleId="listarys">
    <w:name w:val="lista rys."/>
    <w:basedOn w:val="Normalny"/>
    <w:rsid w:val="00E37126"/>
    <w:pPr>
      <w:suppressAutoHyphens w:val="0"/>
      <w:spacing w:line="288" w:lineRule="auto"/>
      <w:ind w:left="709"/>
    </w:pPr>
    <w:rPr>
      <w:szCs w:val="22"/>
      <w:lang w:eastAsia="en-US" w:bidi="en-US"/>
    </w:rPr>
  </w:style>
  <w:style w:type="paragraph" w:customStyle="1" w:styleId="333">
    <w:name w:val="3.3.3"/>
    <w:basedOn w:val="Nagwek41"/>
    <w:rsid w:val="00E37126"/>
    <w:pPr>
      <w:suppressAutoHyphens w:val="0"/>
      <w:jc w:val="both"/>
    </w:pPr>
  </w:style>
  <w:style w:type="paragraph" w:styleId="Bezodstpw">
    <w:name w:val="No Spacing"/>
    <w:basedOn w:val="Normalny"/>
    <w:link w:val="BezodstpwZnak"/>
    <w:uiPriority w:val="1"/>
    <w:qFormat/>
    <w:rsid w:val="00E37126"/>
    <w:pPr>
      <w:suppressAutoHyphens w:val="0"/>
      <w:spacing w:after="0"/>
      <w:ind w:left="324"/>
    </w:pPr>
    <w:rPr>
      <w:color w:val="000000"/>
      <w:szCs w:val="22"/>
      <w:lang w:eastAsia="en-US" w:bidi="en-US"/>
    </w:rPr>
  </w:style>
  <w:style w:type="paragraph" w:styleId="Akapitzlist">
    <w:name w:val="List Paragraph"/>
    <w:aliases w:val="Numerowanie"/>
    <w:basedOn w:val="Normalny"/>
    <w:uiPriority w:val="99"/>
    <w:qFormat/>
    <w:rsid w:val="00E37126"/>
    <w:pPr>
      <w:ind w:left="708"/>
    </w:pPr>
  </w:style>
  <w:style w:type="paragraph" w:customStyle="1" w:styleId="Listanumerowana1">
    <w:name w:val="Lista numerowana1"/>
    <w:basedOn w:val="Normalny"/>
    <w:rsid w:val="00E37126"/>
    <w:pPr>
      <w:suppressAutoHyphens w:val="0"/>
      <w:spacing w:after="80"/>
      <w:jc w:val="left"/>
    </w:pPr>
    <w:rPr>
      <w:rFonts w:ascii="Times New Roman" w:hAnsi="Times New Roman"/>
      <w:szCs w:val="22"/>
    </w:rPr>
  </w:style>
  <w:style w:type="paragraph" w:customStyle="1" w:styleId="Tekstpodstawowywcity21">
    <w:name w:val="Tekst podstawowy wcięty 21"/>
    <w:basedOn w:val="Normalny"/>
    <w:rsid w:val="00E37126"/>
    <w:pPr>
      <w:spacing w:line="480" w:lineRule="auto"/>
      <w:ind w:left="283"/>
    </w:pPr>
  </w:style>
  <w:style w:type="paragraph" w:customStyle="1" w:styleId="Tekstblokowy1">
    <w:name w:val="Tekst blokowy1"/>
    <w:basedOn w:val="Normalny"/>
    <w:rsid w:val="00E37126"/>
    <w:pPr>
      <w:spacing w:after="0"/>
      <w:ind w:left="708" w:right="-288"/>
    </w:pPr>
    <w:rPr>
      <w:rFonts w:ascii="Verdana" w:hAnsi="Verdana"/>
      <w:sz w:val="20"/>
    </w:rPr>
  </w:style>
  <w:style w:type="paragraph" w:customStyle="1" w:styleId="Zawartoramki">
    <w:name w:val="Zawartość ramki"/>
    <w:basedOn w:val="Tekstpodstawowy"/>
    <w:rsid w:val="00E37126"/>
  </w:style>
  <w:style w:type="character" w:customStyle="1" w:styleId="bodyd">
    <w:name w:val="body_d"/>
    <w:basedOn w:val="Domylnaczcionkaakapitu"/>
    <w:uiPriority w:val="99"/>
    <w:rsid w:val="0006098C"/>
  </w:style>
  <w:style w:type="character" w:customStyle="1" w:styleId="caps">
    <w:name w:val="caps"/>
    <w:basedOn w:val="Domylnaczcionkaakapitu"/>
    <w:rsid w:val="0006098C"/>
  </w:style>
  <w:style w:type="paragraph" w:customStyle="1" w:styleId="big">
    <w:name w:val="big"/>
    <w:basedOn w:val="Normalny"/>
    <w:rsid w:val="00F4743B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pl-PL"/>
    </w:rPr>
  </w:style>
  <w:style w:type="character" w:customStyle="1" w:styleId="Nagwek1Znak1">
    <w:name w:val="Nagłówek 1 Znak1"/>
    <w:link w:val="Nagwek1"/>
    <w:locked/>
    <w:rsid w:val="00D97C67"/>
    <w:rPr>
      <w:rFonts w:ascii="Roboto" w:eastAsia="Arial" w:hAnsi="Roboto"/>
      <w:b/>
      <w:bCs/>
      <w:kern w:val="1"/>
      <w:sz w:val="28"/>
      <w:szCs w:val="32"/>
      <w:lang w:eastAsia="ar-SA"/>
    </w:rPr>
  </w:style>
  <w:style w:type="paragraph" w:customStyle="1" w:styleId="podstawaopracowania">
    <w:name w:val="podstawa opracowania"/>
    <w:basedOn w:val="Normalny"/>
    <w:link w:val="podstawaopracowaniaZnak"/>
    <w:uiPriority w:val="99"/>
    <w:rsid w:val="00A939EC"/>
    <w:pPr>
      <w:numPr>
        <w:numId w:val="3"/>
      </w:numPr>
      <w:tabs>
        <w:tab w:val="left" w:pos="568"/>
      </w:tabs>
    </w:pPr>
    <w:rPr>
      <w:szCs w:val="22"/>
    </w:rPr>
  </w:style>
  <w:style w:type="character" w:customStyle="1" w:styleId="podstawaopracowaniaZnak">
    <w:name w:val="podstawa opracowania Znak"/>
    <w:link w:val="podstawaopracowania"/>
    <w:uiPriority w:val="99"/>
    <w:locked/>
    <w:rsid w:val="00A939EC"/>
    <w:rPr>
      <w:rFonts w:ascii="Arial" w:hAnsi="Arial"/>
      <w:sz w:val="22"/>
      <w:szCs w:val="22"/>
      <w:lang w:eastAsia="ar-SA"/>
    </w:rPr>
  </w:style>
  <w:style w:type="character" w:customStyle="1" w:styleId="h1">
    <w:name w:val="h1"/>
    <w:uiPriority w:val="99"/>
    <w:rsid w:val="00A939EC"/>
    <w:rPr>
      <w:rFonts w:cs="Times New Roman"/>
    </w:rPr>
  </w:style>
  <w:style w:type="paragraph" w:customStyle="1" w:styleId="Akapitzlist1">
    <w:name w:val="Akapit z listą1"/>
    <w:basedOn w:val="Normalny"/>
    <w:rsid w:val="0062795F"/>
    <w:pPr>
      <w:ind w:left="708"/>
    </w:pPr>
  </w:style>
  <w:style w:type="character" w:customStyle="1" w:styleId="normalna">
    <w:name w:val="normalna"/>
    <w:rsid w:val="004D3530"/>
  </w:style>
  <w:style w:type="character" w:styleId="Uwydatnienie">
    <w:name w:val="Emphasis"/>
    <w:uiPriority w:val="20"/>
    <w:qFormat/>
    <w:rsid w:val="00CE549D"/>
    <w:rPr>
      <w:i/>
      <w:iCs/>
    </w:rPr>
  </w:style>
  <w:style w:type="character" w:customStyle="1" w:styleId="styl21">
    <w:name w:val="styl21"/>
    <w:rsid w:val="0055105D"/>
  </w:style>
  <w:style w:type="paragraph" w:customStyle="1" w:styleId="Nagwek411">
    <w:name w:val="Nagłówek 41"/>
    <w:basedOn w:val="Normalny"/>
    <w:next w:val="Normalny"/>
    <w:rsid w:val="00DE1C4B"/>
    <w:pPr>
      <w:spacing w:before="480"/>
      <w:jc w:val="left"/>
    </w:pPr>
    <w:rPr>
      <w:rFonts w:eastAsia="Arial" w:cs="Arial"/>
      <w:caps/>
      <w:sz w:val="24"/>
    </w:rPr>
  </w:style>
  <w:style w:type="character" w:styleId="Odwoanieprzypisukocowego">
    <w:name w:val="endnote reference"/>
    <w:uiPriority w:val="99"/>
    <w:semiHidden/>
    <w:unhideWhenUsed/>
    <w:rsid w:val="0049385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43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35B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435B9"/>
    <w:rPr>
      <w:rFonts w:ascii="Arial" w:hAnsi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5B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35B9"/>
    <w:rPr>
      <w:rFonts w:ascii="Arial" w:hAnsi="Arial"/>
      <w:b/>
      <w:bCs/>
      <w:lang w:eastAsia="ar-SA"/>
    </w:rPr>
  </w:style>
  <w:style w:type="character" w:customStyle="1" w:styleId="StopkaZnak">
    <w:name w:val="Stopka Znak"/>
    <w:link w:val="Stopka"/>
    <w:uiPriority w:val="99"/>
    <w:rsid w:val="000A1EF0"/>
    <w:rPr>
      <w:rFonts w:ascii="Arial" w:hAnsi="Arial"/>
      <w:sz w:val="22"/>
      <w:szCs w:val="24"/>
      <w:lang w:eastAsia="ar-SA"/>
    </w:rPr>
  </w:style>
  <w:style w:type="paragraph" w:customStyle="1" w:styleId="Tytu10">
    <w:name w:val="Tytuł1"/>
    <w:basedOn w:val="Normalny"/>
    <w:uiPriority w:val="99"/>
    <w:rsid w:val="003160EC"/>
    <w:pPr>
      <w:tabs>
        <w:tab w:val="left" w:pos="426"/>
      </w:tabs>
      <w:jc w:val="center"/>
    </w:pPr>
    <w:rPr>
      <w:rFonts w:cs="Arial"/>
      <w:b/>
      <w:bCs/>
      <w:szCs w:val="22"/>
    </w:rPr>
  </w:style>
  <w:style w:type="character" w:customStyle="1" w:styleId="NagwekZnak">
    <w:name w:val="Nagłówek Znak"/>
    <w:link w:val="Nagwek"/>
    <w:uiPriority w:val="99"/>
    <w:rsid w:val="003160EC"/>
    <w:rPr>
      <w:rFonts w:ascii="Arial" w:eastAsia="MS Mincho" w:hAnsi="Arial" w:cs="Tahoma"/>
      <w:sz w:val="28"/>
      <w:szCs w:val="28"/>
      <w:lang w:eastAsia="ar-SA"/>
    </w:rPr>
  </w:style>
  <w:style w:type="paragraph" w:customStyle="1" w:styleId="Default">
    <w:name w:val="Default"/>
    <w:rsid w:val="004035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66676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27503A"/>
    <w:rPr>
      <w:b/>
      <w:bCs/>
    </w:rPr>
  </w:style>
  <w:style w:type="table" w:customStyle="1" w:styleId="Zwykatabela21">
    <w:name w:val="Zwykła tabela 21"/>
    <w:basedOn w:val="Standardowy"/>
    <w:uiPriority w:val="42"/>
    <w:rsid w:val="00847FE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BezodstpwZnak">
    <w:name w:val="Bez odstępów Znak"/>
    <w:link w:val="Bezodstpw"/>
    <w:uiPriority w:val="1"/>
    <w:rsid w:val="00F7294D"/>
    <w:rPr>
      <w:rFonts w:ascii="Arial" w:hAnsi="Arial"/>
      <w:color w:val="000000"/>
      <w:sz w:val="22"/>
      <w:szCs w:val="2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8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69E65-893B-47F0-986F-00437DFC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1575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projektowa:</vt:lpstr>
    </vt:vector>
  </TitlesOfParts>
  <Company/>
  <LinksUpToDate>false</LinksUpToDate>
  <CharactersWithSpaces>11003</CharactersWithSpaces>
  <SharedDoc>false</SharedDoc>
  <HLinks>
    <vt:vector size="606" baseType="variant">
      <vt:variant>
        <vt:i4>2424836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_Toc5184972</vt:lpwstr>
      </vt:variant>
      <vt:variant>
        <vt:i4>2424836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_Toc5184971</vt:lpwstr>
      </vt:variant>
      <vt:variant>
        <vt:i4>2424836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_Toc5184970</vt:lpwstr>
      </vt:variant>
      <vt:variant>
        <vt:i4>2359300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_Toc5184969</vt:lpwstr>
      </vt:variant>
      <vt:variant>
        <vt:i4>2359300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_Toc5184968</vt:lpwstr>
      </vt:variant>
      <vt:variant>
        <vt:i4>2359300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_Toc5184967</vt:lpwstr>
      </vt:variant>
      <vt:variant>
        <vt:i4>2359300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_Toc5184966</vt:lpwstr>
      </vt:variant>
      <vt:variant>
        <vt:i4>2359300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_Toc5184965</vt:lpwstr>
      </vt:variant>
      <vt:variant>
        <vt:i4>2359300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_Toc5184964</vt:lpwstr>
      </vt:variant>
      <vt:variant>
        <vt:i4>2359300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_Toc5184963</vt:lpwstr>
      </vt:variant>
      <vt:variant>
        <vt:i4>2359300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_Toc5184962</vt:lpwstr>
      </vt:variant>
      <vt:variant>
        <vt:i4>2359300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_Toc5184961</vt:lpwstr>
      </vt:variant>
      <vt:variant>
        <vt:i4>2359300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_Toc5184960</vt:lpwstr>
      </vt:variant>
      <vt:variant>
        <vt:i4>2555908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_Toc5184959</vt:lpwstr>
      </vt:variant>
      <vt:variant>
        <vt:i4>2555908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_Toc5184958</vt:lpwstr>
      </vt:variant>
      <vt:variant>
        <vt:i4>2555908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_Toc5184957</vt:lpwstr>
      </vt:variant>
      <vt:variant>
        <vt:i4>2555908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_Toc5184956</vt:lpwstr>
      </vt:variant>
      <vt:variant>
        <vt:i4>2555908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_Toc5184955</vt:lpwstr>
      </vt:variant>
      <vt:variant>
        <vt:i4>2555908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_Toc5184954</vt:lpwstr>
      </vt:variant>
      <vt:variant>
        <vt:i4>2555908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_Toc5184953</vt:lpwstr>
      </vt:variant>
      <vt:variant>
        <vt:i4>2555908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_Toc5184952</vt:lpwstr>
      </vt:variant>
      <vt:variant>
        <vt:i4>2555908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_Toc5184951</vt:lpwstr>
      </vt:variant>
      <vt:variant>
        <vt:i4>2555908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_Toc5184950</vt:lpwstr>
      </vt:variant>
      <vt:variant>
        <vt:i4>2490372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_Toc5184949</vt:lpwstr>
      </vt:variant>
      <vt:variant>
        <vt:i4>2490372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_Toc5184948</vt:lpwstr>
      </vt:variant>
      <vt:variant>
        <vt:i4>2490372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_Toc5184947</vt:lpwstr>
      </vt:variant>
      <vt:variant>
        <vt:i4>2490372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_Toc5184946</vt:lpwstr>
      </vt:variant>
      <vt:variant>
        <vt:i4>2490372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_Toc5184945</vt:lpwstr>
      </vt:variant>
      <vt:variant>
        <vt:i4>2490372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_Toc5184944</vt:lpwstr>
      </vt:variant>
      <vt:variant>
        <vt:i4>2490372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_Toc5184943</vt:lpwstr>
      </vt:variant>
      <vt:variant>
        <vt:i4>2490372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_Toc5184942</vt:lpwstr>
      </vt:variant>
      <vt:variant>
        <vt:i4>2490372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_Toc5184941</vt:lpwstr>
      </vt:variant>
      <vt:variant>
        <vt:i4>2490372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_Toc5184940</vt:lpwstr>
      </vt:variant>
      <vt:variant>
        <vt:i4>2162692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_Toc5184939</vt:lpwstr>
      </vt:variant>
      <vt:variant>
        <vt:i4>2162692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_Toc5184938</vt:lpwstr>
      </vt:variant>
      <vt:variant>
        <vt:i4>2162692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_Toc5184937</vt:lpwstr>
      </vt:variant>
      <vt:variant>
        <vt:i4>2162692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_Toc5184936</vt:lpwstr>
      </vt:variant>
      <vt:variant>
        <vt:i4>2162692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_Toc5184935</vt:lpwstr>
      </vt:variant>
      <vt:variant>
        <vt:i4>2162692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_Toc5184934</vt:lpwstr>
      </vt:variant>
      <vt:variant>
        <vt:i4>2162692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_Toc5184933</vt:lpwstr>
      </vt:variant>
      <vt:variant>
        <vt:i4>2162692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_Toc5184932</vt:lpwstr>
      </vt:variant>
      <vt:variant>
        <vt:i4>2162692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_Toc5184931</vt:lpwstr>
      </vt:variant>
      <vt:variant>
        <vt:i4>2162692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_Toc5184930</vt:lpwstr>
      </vt:variant>
      <vt:variant>
        <vt:i4>2097156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_Toc5184929</vt:lpwstr>
      </vt:variant>
      <vt:variant>
        <vt:i4>2097156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_Toc5184928</vt:lpwstr>
      </vt:variant>
      <vt:variant>
        <vt:i4>2097156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_Toc5184927</vt:lpwstr>
      </vt:variant>
      <vt:variant>
        <vt:i4>2097156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_Toc5184926</vt:lpwstr>
      </vt:variant>
      <vt:variant>
        <vt:i4>2097156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_Toc5184925</vt:lpwstr>
      </vt:variant>
      <vt:variant>
        <vt:i4>2097156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_Toc5184924</vt:lpwstr>
      </vt:variant>
      <vt:variant>
        <vt:i4>2097156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_Toc5184923</vt:lpwstr>
      </vt:variant>
      <vt:variant>
        <vt:i4>2097156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_Toc5184922</vt:lpwstr>
      </vt:variant>
      <vt:variant>
        <vt:i4>2097156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_Toc5184921</vt:lpwstr>
      </vt:variant>
      <vt:variant>
        <vt:i4>2097156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_Toc5184920</vt:lpwstr>
      </vt:variant>
      <vt:variant>
        <vt:i4>2293764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_Toc5184919</vt:lpwstr>
      </vt:variant>
      <vt:variant>
        <vt:i4>2293764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_Toc5184918</vt:lpwstr>
      </vt:variant>
      <vt:variant>
        <vt:i4>2293764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_Toc5184917</vt:lpwstr>
      </vt:variant>
      <vt:variant>
        <vt:i4>2293764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_Toc5184916</vt:lpwstr>
      </vt:variant>
      <vt:variant>
        <vt:i4>2293764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_Toc5184915</vt:lpwstr>
      </vt:variant>
      <vt:variant>
        <vt:i4>2293764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_Toc5184914</vt:lpwstr>
      </vt:variant>
      <vt:variant>
        <vt:i4>2293764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_Toc5184913</vt:lpwstr>
      </vt:variant>
      <vt:variant>
        <vt:i4>2293764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_Toc5184912</vt:lpwstr>
      </vt:variant>
      <vt:variant>
        <vt:i4>2293764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_Toc5184911</vt:lpwstr>
      </vt:variant>
      <vt:variant>
        <vt:i4>2293764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_Toc5184910</vt:lpwstr>
      </vt:variant>
      <vt:variant>
        <vt:i4>2228228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_Toc5184909</vt:lpwstr>
      </vt:variant>
      <vt:variant>
        <vt:i4>2228228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_Toc5184908</vt:lpwstr>
      </vt:variant>
      <vt:variant>
        <vt:i4>2228228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_Toc5184907</vt:lpwstr>
      </vt:variant>
      <vt:variant>
        <vt:i4>2228228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_Toc5184906</vt:lpwstr>
      </vt:variant>
      <vt:variant>
        <vt:i4>2228228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_Toc5184905</vt:lpwstr>
      </vt:variant>
      <vt:variant>
        <vt:i4>2228228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_Toc5184904</vt:lpwstr>
      </vt:variant>
      <vt:variant>
        <vt:i4>2228228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_Toc5184903</vt:lpwstr>
      </vt:variant>
      <vt:variant>
        <vt:i4>2228228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_Toc5184902</vt:lpwstr>
      </vt:variant>
      <vt:variant>
        <vt:i4>2228228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_Toc5184901</vt:lpwstr>
      </vt:variant>
      <vt:variant>
        <vt:i4>2228228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_Toc5184900</vt:lpwstr>
      </vt:variant>
      <vt:variant>
        <vt:i4>2818053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_Toc5184899</vt:lpwstr>
      </vt:variant>
      <vt:variant>
        <vt:i4>2818053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_Toc5184898</vt:lpwstr>
      </vt:variant>
      <vt:variant>
        <vt:i4>2818053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_Toc5184897</vt:lpwstr>
      </vt:variant>
      <vt:variant>
        <vt:i4>2818053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_Toc5184896</vt:lpwstr>
      </vt:variant>
      <vt:variant>
        <vt:i4>2818053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_Toc5184895</vt:lpwstr>
      </vt:variant>
      <vt:variant>
        <vt:i4>2818053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_Toc5184894</vt:lpwstr>
      </vt:variant>
      <vt:variant>
        <vt:i4>2818053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_Toc5184893</vt:lpwstr>
      </vt:variant>
      <vt:variant>
        <vt:i4>2818053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_Toc5184892</vt:lpwstr>
      </vt:variant>
      <vt:variant>
        <vt:i4>2818053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_Toc5184891</vt:lpwstr>
      </vt:variant>
      <vt:variant>
        <vt:i4>2818053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_Toc5184890</vt:lpwstr>
      </vt:variant>
      <vt:variant>
        <vt:i4>2752517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_Toc5184889</vt:lpwstr>
      </vt:variant>
      <vt:variant>
        <vt:i4>2752517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_Toc5184888</vt:lpwstr>
      </vt:variant>
      <vt:variant>
        <vt:i4>2752517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_Toc5184887</vt:lpwstr>
      </vt:variant>
      <vt:variant>
        <vt:i4>2752517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_Toc5184886</vt:lpwstr>
      </vt:variant>
      <vt:variant>
        <vt:i4>2752517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_Toc5184885</vt:lpwstr>
      </vt:variant>
      <vt:variant>
        <vt:i4>2752517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_Toc5184884</vt:lpwstr>
      </vt:variant>
      <vt:variant>
        <vt:i4>2752517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_Toc5184883</vt:lpwstr>
      </vt:variant>
      <vt:variant>
        <vt:i4>2752517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_Toc5184882</vt:lpwstr>
      </vt:variant>
      <vt:variant>
        <vt:i4>2752517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_Toc5184881</vt:lpwstr>
      </vt:variant>
      <vt:variant>
        <vt:i4>2752517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_Toc5184880</vt:lpwstr>
      </vt:variant>
      <vt:variant>
        <vt:i4>2424837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_Toc5184879</vt:lpwstr>
      </vt:variant>
      <vt:variant>
        <vt:i4>2424837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_Toc5184878</vt:lpwstr>
      </vt:variant>
      <vt:variant>
        <vt:i4>2424837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_Toc5184877</vt:lpwstr>
      </vt:variant>
      <vt:variant>
        <vt:i4>2424837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_Toc5184876</vt:lpwstr>
      </vt:variant>
      <vt:variant>
        <vt:i4>2424837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_Toc5184875</vt:lpwstr>
      </vt:variant>
      <vt:variant>
        <vt:i4>2424837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_Toc5184874</vt:lpwstr>
      </vt:variant>
      <vt:variant>
        <vt:i4>2424837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_Toc5184873</vt:lpwstr>
      </vt:variant>
      <vt:variant>
        <vt:i4>2424837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_Toc5184872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projektowa:</dc:title>
  <dc:creator>Krzysztof</dc:creator>
  <cp:lastModifiedBy>MAW Studio</cp:lastModifiedBy>
  <cp:revision>5</cp:revision>
  <cp:lastPrinted>2022-12-05T17:31:00Z</cp:lastPrinted>
  <dcterms:created xsi:type="dcterms:W3CDTF">2022-11-13T22:13:00Z</dcterms:created>
  <dcterms:modified xsi:type="dcterms:W3CDTF">2022-12-05T17:31:00Z</dcterms:modified>
</cp:coreProperties>
</file>