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C5A3B7" w14:textId="77777777" w:rsidR="00DE6A81" w:rsidRPr="00920098" w:rsidRDefault="00DE6A81" w:rsidP="00DE6A81">
      <w:pPr>
        <w:tabs>
          <w:tab w:val="center" w:pos="5103"/>
        </w:tabs>
        <w:rPr>
          <w:b/>
          <w:sz w:val="22"/>
          <w:szCs w:val="22"/>
        </w:rPr>
      </w:pPr>
    </w:p>
    <w:p w14:paraId="3F267873" w14:textId="77777777" w:rsidR="000947F7" w:rsidRPr="00920098" w:rsidRDefault="000947F7" w:rsidP="00A07174">
      <w:pPr>
        <w:tabs>
          <w:tab w:val="center" w:pos="5103"/>
        </w:tabs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SPECYFIKACJA </w:t>
      </w:r>
    </w:p>
    <w:p w14:paraId="41E7ACDE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WARUNKÓW ZAMÓWIENIA</w:t>
      </w:r>
    </w:p>
    <w:p w14:paraId="6FDF995C" w14:textId="77777777" w:rsidR="009B4738" w:rsidRPr="00920098" w:rsidRDefault="00124635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(S</w:t>
      </w:r>
      <w:r w:rsidR="009B4738" w:rsidRPr="00920098">
        <w:rPr>
          <w:b/>
          <w:sz w:val="22"/>
          <w:szCs w:val="22"/>
        </w:rPr>
        <w:t>WZ)</w:t>
      </w:r>
    </w:p>
    <w:p w14:paraId="700B6105" w14:textId="77777777" w:rsidR="000947F7" w:rsidRPr="00920098" w:rsidRDefault="000947F7" w:rsidP="00A07174">
      <w:pPr>
        <w:jc w:val="center"/>
        <w:rPr>
          <w:b/>
          <w:sz w:val="22"/>
          <w:szCs w:val="22"/>
        </w:rPr>
      </w:pPr>
    </w:p>
    <w:p w14:paraId="7F95EDBB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Nr sprawy</w:t>
      </w:r>
    </w:p>
    <w:p w14:paraId="35CE14F2" w14:textId="6EFBB4E6" w:rsidR="00651440" w:rsidRPr="00920098" w:rsidRDefault="00600AED" w:rsidP="00A07174">
      <w:pPr>
        <w:jc w:val="center"/>
        <w:rPr>
          <w:b/>
          <w:szCs w:val="22"/>
        </w:rPr>
      </w:pPr>
      <w:bookmarkStart w:id="0" w:name="_Hlk73693866"/>
      <w:r w:rsidRPr="00920098">
        <w:rPr>
          <w:b/>
          <w:szCs w:val="22"/>
        </w:rPr>
        <w:t>WIW.DA.272.</w:t>
      </w:r>
      <w:r w:rsidR="00C44C2D">
        <w:rPr>
          <w:b/>
          <w:szCs w:val="22"/>
        </w:rPr>
        <w:t>1</w:t>
      </w:r>
      <w:r w:rsidR="00F90676">
        <w:rPr>
          <w:b/>
          <w:szCs w:val="22"/>
        </w:rPr>
        <w:t>.</w:t>
      </w:r>
      <w:r w:rsidRPr="00920098">
        <w:rPr>
          <w:b/>
          <w:szCs w:val="22"/>
        </w:rPr>
        <w:t>202</w:t>
      </w:r>
      <w:bookmarkEnd w:id="0"/>
      <w:r w:rsidR="001C1AA4">
        <w:rPr>
          <w:b/>
          <w:szCs w:val="22"/>
        </w:rPr>
        <w:t>4</w:t>
      </w:r>
    </w:p>
    <w:p w14:paraId="3E06650D" w14:textId="77777777" w:rsidR="000947F7" w:rsidRPr="00920098" w:rsidRDefault="000947F7" w:rsidP="00A07174">
      <w:pPr>
        <w:tabs>
          <w:tab w:val="center" w:pos="5103"/>
          <w:tab w:val="left" w:pos="9270"/>
        </w:tabs>
        <w:rPr>
          <w:b/>
          <w:sz w:val="22"/>
          <w:szCs w:val="22"/>
        </w:rPr>
      </w:pPr>
    </w:p>
    <w:p w14:paraId="165F7519" w14:textId="77777777" w:rsidR="009475D0" w:rsidRPr="00920098" w:rsidRDefault="009475D0" w:rsidP="00A07174">
      <w:pPr>
        <w:rPr>
          <w:b/>
          <w:sz w:val="22"/>
          <w:szCs w:val="22"/>
        </w:rPr>
      </w:pPr>
    </w:p>
    <w:p w14:paraId="671BFD99" w14:textId="77777777" w:rsidR="000947F7" w:rsidRPr="00920098" w:rsidRDefault="000947F7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t>Zamawiający:</w:t>
      </w:r>
    </w:p>
    <w:p w14:paraId="37DCB54B" w14:textId="77777777" w:rsidR="000947F7" w:rsidRPr="00920098" w:rsidRDefault="007B7F81" w:rsidP="00A07174">
      <w:pPr>
        <w:jc w:val="center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Wojewódzki Inspektorat Weterynarii w Opolu</w:t>
      </w:r>
    </w:p>
    <w:p w14:paraId="2923C880" w14:textId="77777777" w:rsidR="000B51AC" w:rsidRPr="00920098" w:rsidRDefault="000B51AC" w:rsidP="00A07174">
      <w:pPr>
        <w:jc w:val="both"/>
        <w:rPr>
          <w:b/>
          <w:sz w:val="22"/>
          <w:szCs w:val="22"/>
        </w:rPr>
      </w:pPr>
    </w:p>
    <w:p w14:paraId="5CCFB090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26B56AE4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18D279DB" w14:textId="77777777" w:rsidR="00821113" w:rsidRPr="00920098" w:rsidRDefault="00821113" w:rsidP="00A07174">
      <w:pPr>
        <w:jc w:val="both"/>
        <w:rPr>
          <w:b/>
          <w:sz w:val="22"/>
          <w:szCs w:val="22"/>
        </w:rPr>
      </w:pPr>
    </w:p>
    <w:p w14:paraId="5D9995E8" w14:textId="77777777" w:rsidR="000B51AC" w:rsidRPr="00920098" w:rsidRDefault="000B51AC" w:rsidP="00A07174">
      <w:pPr>
        <w:autoSpaceDE w:val="0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prowadzone w trybie: </w:t>
      </w:r>
    </w:p>
    <w:p w14:paraId="6818CCD4" w14:textId="77777777" w:rsidR="00821113" w:rsidRPr="00920098" w:rsidRDefault="00821113" w:rsidP="00A07174">
      <w:pPr>
        <w:shd w:val="clear" w:color="auto" w:fill="FFFFFF"/>
        <w:jc w:val="both"/>
        <w:rPr>
          <w:i/>
          <w:sz w:val="22"/>
          <w:szCs w:val="22"/>
          <w:lang w:bidi="pl-PL"/>
        </w:rPr>
      </w:pPr>
      <w:r w:rsidRPr="00920098">
        <w:rPr>
          <w:i/>
          <w:sz w:val="22"/>
          <w:szCs w:val="22"/>
          <w:lang w:bidi="pl-PL"/>
        </w:rPr>
        <w:t>tryb podstawowy bez negocjacji</w:t>
      </w:r>
    </w:p>
    <w:p w14:paraId="1A76E245" w14:textId="77777777" w:rsidR="000B51AC" w:rsidRPr="00920098" w:rsidRDefault="000B51AC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5DD33134" w14:textId="77777777" w:rsidR="00821113" w:rsidRPr="00920098" w:rsidRDefault="00821113" w:rsidP="00A07174">
      <w:pPr>
        <w:shd w:val="clear" w:color="auto" w:fill="FFFFFF"/>
        <w:jc w:val="both"/>
        <w:rPr>
          <w:b/>
          <w:sz w:val="22"/>
          <w:szCs w:val="22"/>
        </w:rPr>
      </w:pPr>
    </w:p>
    <w:p w14:paraId="0A138451" w14:textId="77777777" w:rsidR="00103551" w:rsidRPr="00920098" w:rsidRDefault="000B51AC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Nazwa zamówienia:</w:t>
      </w:r>
    </w:p>
    <w:p w14:paraId="29C7C489" w14:textId="443DE761" w:rsidR="00235B6E" w:rsidRPr="00920098" w:rsidRDefault="008C6700" w:rsidP="00692C09">
      <w:pPr>
        <w:pBdr>
          <w:top w:val="single" w:sz="4" w:space="1" w:color="auto"/>
          <w:bottom w:val="single" w:sz="4" w:space="0" w:color="auto"/>
        </w:pBdr>
        <w:shd w:val="clear" w:color="auto" w:fill="C5E0B3"/>
        <w:jc w:val="center"/>
        <w:rPr>
          <w:b/>
          <w:sz w:val="22"/>
          <w:szCs w:val="22"/>
        </w:rPr>
      </w:pPr>
      <w:bookmarkStart w:id="1" w:name="_Hlk163201160"/>
      <w:r w:rsidRPr="008C6700">
        <w:rPr>
          <w:b/>
          <w:sz w:val="22"/>
        </w:rPr>
        <w:t>Roboty budowlane w zakresie wykonania instalacji hydrantowej w bud. A, B i C Wojewódzkiego Inspektoratu Weterynarii w Opolu przy ul. Wrocławskiej 170 – w trybie zaprojektuj-wybuduj</w:t>
      </w:r>
      <w:bookmarkEnd w:id="1"/>
    </w:p>
    <w:p w14:paraId="6FCB7C94" w14:textId="77777777" w:rsidR="00981AAD" w:rsidRPr="00920098" w:rsidRDefault="00981AAD" w:rsidP="00A07174">
      <w:pPr>
        <w:rPr>
          <w:rStyle w:val="Styl11pt0"/>
        </w:rPr>
      </w:pPr>
    </w:p>
    <w:p w14:paraId="6C773E89" w14:textId="77777777" w:rsidR="00821113" w:rsidRPr="00920098" w:rsidRDefault="00821113" w:rsidP="00A07174">
      <w:pPr>
        <w:rPr>
          <w:rStyle w:val="Styl11pt0"/>
        </w:rPr>
      </w:pPr>
    </w:p>
    <w:p w14:paraId="35A708E1" w14:textId="77777777" w:rsidR="00821113" w:rsidRPr="00920098" w:rsidRDefault="00821113" w:rsidP="00A07174">
      <w:pPr>
        <w:rPr>
          <w:rStyle w:val="Styl11pt0"/>
        </w:rPr>
      </w:pPr>
    </w:p>
    <w:p w14:paraId="640C63FF" w14:textId="77777777" w:rsidR="000B51AC" w:rsidRPr="00920098" w:rsidRDefault="000B51AC" w:rsidP="00A07174">
      <w:pPr>
        <w:shd w:val="clear" w:color="auto" w:fill="FFFFFF"/>
        <w:rPr>
          <w:rStyle w:val="Styl11pt0"/>
        </w:rPr>
      </w:pPr>
      <w:r w:rsidRPr="00920098">
        <w:rPr>
          <w:rStyle w:val="Styl11pt0"/>
        </w:rPr>
        <w:t>Rodzaj:</w:t>
      </w:r>
    </w:p>
    <w:p w14:paraId="4A6519AF" w14:textId="77777777" w:rsidR="000B51AC" w:rsidRPr="00920098" w:rsidRDefault="00BA0271" w:rsidP="00A07174">
      <w:pPr>
        <w:shd w:val="clear" w:color="auto" w:fill="FFFFFF"/>
        <w:rPr>
          <w:rStyle w:val="Styl11pt0"/>
          <w:b/>
        </w:rPr>
      </w:pPr>
      <w:r>
        <w:rPr>
          <w:rStyle w:val="Styl11pt0"/>
          <w:b/>
        </w:rPr>
        <w:t>Roboty budowlane</w:t>
      </w:r>
    </w:p>
    <w:p w14:paraId="23972591" w14:textId="77777777" w:rsidR="000B51AC" w:rsidRPr="00920098" w:rsidRDefault="000B51AC" w:rsidP="00A07174">
      <w:pPr>
        <w:shd w:val="clear" w:color="auto" w:fill="FFFFFF"/>
        <w:jc w:val="both"/>
        <w:rPr>
          <w:rStyle w:val="Styl11pt0"/>
        </w:rPr>
      </w:pPr>
    </w:p>
    <w:p w14:paraId="78890117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3AFBD241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69BDEE0A" w14:textId="77777777" w:rsidR="00540421" w:rsidRPr="00920098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  <w:u w:val="single"/>
        </w:rPr>
        <w:t>Data publikacji ogłoszenia o zamówieniu</w:t>
      </w:r>
      <w:r w:rsidRPr="00920098">
        <w:rPr>
          <w:sz w:val="22"/>
          <w:szCs w:val="22"/>
        </w:rPr>
        <w:t>:</w:t>
      </w:r>
    </w:p>
    <w:p w14:paraId="3661DB16" w14:textId="05FCC392" w:rsidR="00540421" w:rsidRPr="000407D2" w:rsidRDefault="00540421" w:rsidP="00A07174">
      <w:pPr>
        <w:shd w:val="clear" w:color="auto" w:fill="FFFFFF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Biuletyn </w:t>
      </w:r>
      <w:r w:rsidRPr="000407D2">
        <w:rPr>
          <w:sz w:val="22"/>
          <w:szCs w:val="22"/>
        </w:rPr>
        <w:t xml:space="preserve">Zamówień Publicznych: </w:t>
      </w:r>
      <w:r w:rsidR="0072374D">
        <w:rPr>
          <w:b/>
          <w:sz w:val="22"/>
          <w:szCs w:val="22"/>
        </w:rPr>
        <w:t>11</w:t>
      </w:r>
      <w:r w:rsidR="0059761A">
        <w:rPr>
          <w:b/>
          <w:sz w:val="22"/>
          <w:szCs w:val="22"/>
        </w:rPr>
        <w:t>.</w:t>
      </w:r>
      <w:r w:rsidR="0072374D">
        <w:rPr>
          <w:b/>
          <w:sz w:val="22"/>
          <w:szCs w:val="22"/>
        </w:rPr>
        <w:t>06.</w:t>
      </w:r>
      <w:r w:rsidR="007536C9" w:rsidRPr="00D65484">
        <w:rPr>
          <w:b/>
          <w:sz w:val="22"/>
          <w:szCs w:val="22"/>
        </w:rPr>
        <w:t>202</w:t>
      </w:r>
      <w:r w:rsidR="001C1AA4">
        <w:rPr>
          <w:b/>
          <w:sz w:val="22"/>
          <w:szCs w:val="22"/>
        </w:rPr>
        <w:t>4</w:t>
      </w:r>
      <w:r w:rsidR="007536C9" w:rsidRPr="00D65484">
        <w:rPr>
          <w:b/>
          <w:sz w:val="22"/>
          <w:szCs w:val="22"/>
        </w:rPr>
        <w:t xml:space="preserve"> </w:t>
      </w:r>
      <w:r w:rsidRPr="00D65484">
        <w:rPr>
          <w:b/>
          <w:sz w:val="22"/>
          <w:szCs w:val="22"/>
        </w:rPr>
        <w:t>r</w:t>
      </w:r>
      <w:r w:rsidRPr="000407D2">
        <w:rPr>
          <w:b/>
          <w:sz w:val="22"/>
          <w:szCs w:val="22"/>
        </w:rPr>
        <w:t>.</w:t>
      </w:r>
    </w:p>
    <w:p w14:paraId="631EB295" w14:textId="77777777" w:rsidR="00821113" w:rsidRPr="00920098" w:rsidRDefault="00821113" w:rsidP="00A07174">
      <w:pPr>
        <w:shd w:val="clear" w:color="auto" w:fill="FFFFFF"/>
        <w:jc w:val="both"/>
        <w:rPr>
          <w:rStyle w:val="Styl11pt0"/>
        </w:rPr>
      </w:pPr>
    </w:p>
    <w:p w14:paraId="2BB5E4EF" w14:textId="5C0211AE" w:rsidR="0078707C" w:rsidRPr="00920098" w:rsidRDefault="00821113" w:rsidP="0078707C">
      <w:pPr>
        <w:jc w:val="both"/>
        <w:rPr>
          <w:color w:val="000000"/>
          <w:sz w:val="22"/>
          <w:szCs w:val="22"/>
          <w:lang w:bidi="pl-PL"/>
        </w:rPr>
      </w:pPr>
      <w:r w:rsidRPr="00920098">
        <w:rPr>
          <w:color w:val="000000"/>
          <w:sz w:val="22"/>
          <w:szCs w:val="22"/>
          <w:lang w:bidi="pl-PL"/>
        </w:rPr>
        <w:t>Adres strony internetowej</w:t>
      </w:r>
      <w:r w:rsidR="00540421" w:rsidRPr="00920098">
        <w:rPr>
          <w:color w:val="000000"/>
          <w:sz w:val="22"/>
          <w:szCs w:val="22"/>
          <w:lang w:bidi="pl-PL"/>
        </w:rPr>
        <w:t xml:space="preserve"> prowadzonego postępowania</w:t>
      </w:r>
      <w:r w:rsidRPr="00920098">
        <w:rPr>
          <w:color w:val="000000"/>
          <w:sz w:val="22"/>
          <w:szCs w:val="22"/>
          <w:lang w:bidi="pl-PL"/>
        </w:rPr>
        <w:t xml:space="preserve">, na której </w:t>
      </w:r>
      <w:r w:rsidRPr="00920098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20098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</w:t>
      </w:r>
      <w:r w:rsidR="004B6B6E" w:rsidRPr="00920098">
        <w:rPr>
          <w:color w:val="000000"/>
          <w:sz w:val="22"/>
          <w:szCs w:val="22"/>
          <w:lang w:bidi="pl-PL"/>
        </w:rPr>
        <w:t xml:space="preserve"> oraz </w:t>
      </w:r>
      <w:r w:rsidR="004B6B6E" w:rsidRPr="00920098">
        <w:rPr>
          <w:b/>
          <w:color w:val="000000"/>
          <w:sz w:val="22"/>
          <w:szCs w:val="22"/>
          <w:u w:val="single"/>
          <w:lang w:bidi="pl-PL"/>
        </w:rPr>
        <w:t>za pośrednictwem której odbywa się komunikacja</w:t>
      </w:r>
      <w:r w:rsidR="004B6B6E" w:rsidRPr="00920098">
        <w:rPr>
          <w:color w:val="000000"/>
          <w:sz w:val="22"/>
          <w:szCs w:val="22"/>
          <w:lang w:bidi="pl-PL"/>
        </w:rPr>
        <w:t xml:space="preserve"> pomiędzy Wykonawcą a Zamawiającym</w:t>
      </w:r>
      <w:r w:rsidRPr="0092009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BC6396" w:rsidRPr="001251E8">
          <w:rPr>
            <w:rStyle w:val="Hipercze"/>
            <w:sz w:val="22"/>
            <w:szCs w:val="22"/>
            <w:lang w:bidi="pl-PL"/>
          </w:rPr>
          <w:t>https://platformazakupowa.pl/transakcja/938893</w:t>
        </w:r>
      </w:hyperlink>
      <w:r w:rsidR="00BA0271">
        <w:rPr>
          <w:sz w:val="22"/>
          <w:szCs w:val="22"/>
          <w:lang w:bidi="pl-PL"/>
        </w:rPr>
        <w:t xml:space="preserve"> </w:t>
      </w:r>
      <w:r w:rsidR="0078707C">
        <w:rPr>
          <w:color w:val="000000"/>
          <w:sz w:val="22"/>
          <w:szCs w:val="22"/>
          <w:lang w:bidi="pl-PL"/>
        </w:rPr>
        <w:t>zwana dalej „</w:t>
      </w:r>
      <w:r w:rsidR="001F75CF">
        <w:rPr>
          <w:i/>
          <w:iCs/>
          <w:color w:val="000000"/>
          <w:sz w:val="22"/>
          <w:szCs w:val="22"/>
          <w:lang w:bidi="pl-PL"/>
        </w:rPr>
        <w:t>platformą za</w:t>
      </w:r>
      <w:r w:rsidR="0078707C" w:rsidRPr="00AE05FC">
        <w:rPr>
          <w:i/>
          <w:iCs/>
          <w:color w:val="000000"/>
          <w:sz w:val="22"/>
          <w:szCs w:val="22"/>
          <w:lang w:bidi="pl-PL"/>
        </w:rPr>
        <w:t>kupową</w:t>
      </w:r>
      <w:r w:rsidR="0078707C">
        <w:rPr>
          <w:color w:val="000000"/>
          <w:sz w:val="22"/>
          <w:szCs w:val="22"/>
          <w:lang w:bidi="pl-PL"/>
        </w:rPr>
        <w:t xml:space="preserve">” </w:t>
      </w:r>
    </w:p>
    <w:p w14:paraId="7C1C6064" w14:textId="77777777" w:rsidR="0089177F" w:rsidRPr="00920098" w:rsidRDefault="0089177F" w:rsidP="00A07174">
      <w:pPr>
        <w:jc w:val="both"/>
        <w:rPr>
          <w:color w:val="000000"/>
          <w:sz w:val="22"/>
          <w:szCs w:val="22"/>
          <w:lang w:bidi="pl-PL"/>
        </w:rPr>
      </w:pPr>
    </w:p>
    <w:p w14:paraId="67AAC5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1D6E66AD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2F65B2BF" w14:textId="77777777" w:rsidR="003829F4" w:rsidRPr="00920098" w:rsidRDefault="003829F4" w:rsidP="00A07174">
      <w:pPr>
        <w:rPr>
          <w:b/>
          <w:bCs/>
          <w:sz w:val="22"/>
          <w:szCs w:val="22"/>
        </w:rPr>
      </w:pPr>
    </w:p>
    <w:p w14:paraId="6B871031" w14:textId="77777777" w:rsidR="0089177F" w:rsidRPr="00920098" w:rsidRDefault="0089177F" w:rsidP="00A07174">
      <w:pPr>
        <w:shd w:val="clear" w:color="auto" w:fill="FFFFFF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                              </w:t>
      </w:r>
      <w:r w:rsidR="005A6818" w:rsidRPr="00920098">
        <w:rPr>
          <w:b/>
          <w:bCs/>
          <w:sz w:val="22"/>
          <w:szCs w:val="22"/>
        </w:rPr>
        <w:t xml:space="preserve">    </w:t>
      </w:r>
      <w:r w:rsidRPr="00920098">
        <w:rPr>
          <w:b/>
          <w:bCs/>
          <w:sz w:val="22"/>
          <w:szCs w:val="22"/>
        </w:rPr>
        <w:t xml:space="preserve">  Opracował:</w:t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Pr="00920098">
        <w:rPr>
          <w:b/>
          <w:bCs/>
          <w:sz w:val="22"/>
          <w:szCs w:val="22"/>
        </w:rPr>
        <w:tab/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 </w:t>
      </w:r>
      <w:r w:rsidR="005A6818" w:rsidRPr="00920098">
        <w:rPr>
          <w:b/>
          <w:bCs/>
          <w:sz w:val="22"/>
          <w:szCs w:val="22"/>
        </w:rPr>
        <w:t xml:space="preserve"> </w:t>
      </w:r>
      <w:r w:rsidR="007B7F81" w:rsidRPr="00920098">
        <w:rPr>
          <w:b/>
          <w:bCs/>
          <w:sz w:val="22"/>
          <w:szCs w:val="22"/>
        </w:rPr>
        <w:t xml:space="preserve">   </w:t>
      </w:r>
      <w:r w:rsidRPr="00920098">
        <w:rPr>
          <w:b/>
          <w:bCs/>
          <w:sz w:val="22"/>
          <w:szCs w:val="22"/>
        </w:rPr>
        <w:t xml:space="preserve"> </w:t>
      </w:r>
      <w:r w:rsidR="00920098">
        <w:rPr>
          <w:b/>
          <w:bCs/>
          <w:sz w:val="22"/>
          <w:szCs w:val="22"/>
        </w:rPr>
        <w:t xml:space="preserve"> </w:t>
      </w:r>
      <w:r w:rsidRPr="00920098">
        <w:rPr>
          <w:b/>
          <w:bCs/>
          <w:sz w:val="22"/>
          <w:szCs w:val="22"/>
        </w:rPr>
        <w:t xml:space="preserve">    Zatwierdził: </w:t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89177F" w:rsidRPr="00920098" w14:paraId="098E8172" w14:textId="77777777" w:rsidTr="009B1E13">
        <w:trPr>
          <w:trHeight w:val="992"/>
        </w:trPr>
        <w:tc>
          <w:tcPr>
            <w:tcW w:w="5070" w:type="dxa"/>
          </w:tcPr>
          <w:p w14:paraId="297EB754" w14:textId="77777777" w:rsidR="0089177F" w:rsidRPr="00920098" w:rsidRDefault="0089177F" w:rsidP="007B7F81">
            <w:pPr>
              <w:shd w:val="clear" w:color="auto" w:fill="FFFFFF"/>
              <w:ind w:left="284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  <w:p w14:paraId="5F32D18C" w14:textId="77777777" w:rsidR="0089177F" w:rsidRPr="00920098" w:rsidRDefault="0089177F" w:rsidP="00AD7DAC">
            <w:pPr>
              <w:shd w:val="clear" w:color="auto" w:fill="FFFFFF"/>
              <w:rPr>
                <w:rFonts w:eastAsia="SimSun"/>
                <w:color w:val="FF0000"/>
                <w:sz w:val="22"/>
                <w:szCs w:val="22"/>
              </w:rPr>
            </w:pPr>
          </w:p>
        </w:tc>
        <w:tc>
          <w:tcPr>
            <w:tcW w:w="4677" w:type="dxa"/>
          </w:tcPr>
          <w:p w14:paraId="6168B903" w14:textId="78CB7A04" w:rsidR="00F71DCB" w:rsidRPr="00920098" w:rsidRDefault="00F71DCB" w:rsidP="006A7828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jc w:val="center"/>
              <w:rPr>
                <w:rFonts w:eastAsia="SimSun"/>
                <w:color w:val="FF0000"/>
                <w:sz w:val="22"/>
                <w:szCs w:val="22"/>
              </w:rPr>
            </w:pPr>
          </w:p>
        </w:tc>
      </w:tr>
    </w:tbl>
    <w:p w14:paraId="3B08AA03" w14:textId="77777777" w:rsidR="00287B1C" w:rsidRDefault="00287B1C" w:rsidP="00A07174">
      <w:pPr>
        <w:jc w:val="center"/>
        <w:rPr>
          <w:rFonts w:eastAsia="SimSun"/>
          <w:color w:val="FF0000"/>
          <w:sz w:val="22"/>
          <w:szCs w:val="22"/>
        </w:rPr>
      </w:pPr>
    </w:p>
    <w:p w14:paraId="7C54E0DF" w14:textId="77777777" w:rsidR="00287B1C" w:rsidRPr="00D65484" w:rsidRDefault="00287B1C" w:rsidP="002C2B56">
      <w:pPr>
        <w:rPr>
          <w:rFonts w:eastAsia="SimSun"/>
          <w:sz w:val="22"/>
          <w:szCs w:val="22"/>
        </w:rPr>
      </w:pPr>
    </w:p>
    <w:p w14:paraId="446AE88D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3DAE0A2F" w14:textId="77777777" w:rsidR="009B1E13" w:rsidRDefault="009B1E13" w:rsidP="00A07174">
      <w:pPr>
        <w:jc w:val="center"/>
        <w:rPr>
          <w:rFonts w:eastAsia="SimSun"/>
          <w:sz w:val="22"/>
          <w:szCs w:val="22"/>
        </w:rPr>
      </w:pPr>
    </w:p>
    <w:p w14:paraId="7559CAB7" w14:textId="77777777" w:rsidR="00AD7DAC" w:rsidRDefault="00AD7DAC" w:rsidP="00A07174">
      <w:pPr>
        <w:jc w:val="center"/>
        <w:rPr>
          <w:rFonts w:eastAsia="SimSun"/>
          <w:sz w:val="22"/>
          <w:szCs w:val="22"/>
        </w:rPr>
      </w:pPr>
    </w:p>
    <w:p w14:paraId="5F43D434" w14:textId="2ED9525D" w:rsidR="00D40CB3" w:rsidRDefault="00600F03" w:rsidP="00A07174">
      <w:pPr>
        <w:jc w:val="center"/>
        <w:rPr>
          <w:rStyle w:val="Styl11pt0"/>
          <w:b/>
        </w:rPr>
      </w:pPr>
      <w:r w:rsidRPr="00D65484">
        <w:rPr>
          <w:rFonts w:eastAsia="SimSun"/>
          <w:sz w:val="22"/>
          <w:szCs w:val="22"/>
        </w:rPr>
        <w:t xml:space="preserve">Opole, </w:t>
      </w:r>
      <w:r w:rsidR="0072374D">
        <w:rPr>
          <w:rStyle w:val="Styl11pt0"/>
          <w:b/>
        </w:rPr>
        <w:t>11</w:t>
      </w:r>
      <w:r w:rsidR="0059761A">
        <w:rPr>
          <w:rStyle w:val="Styl11pt0"/>
          <w:b/>
        </w:rPr>
        <w:t>.</w:t>
      </w:r>
      <w:r w:rsidR="001C1AA4">
        <w:rPr>
          <w:rStyle w:val="Styl11pt0"/>
          <w:b/>
        </w:rPr>
        <w:t>0</w:t>
      </w:r>
      <w:r w:rsidR="0072374D">
        <w:rPr>
          <w:rStyle w:val="Styl11pt0"/>
          <w:b/>
        </w:rPr>
        <w:t>6</w:t>
      </w:r>
      <w:r w:rsidR="004A6D98" w:rsidRPr="00D65484">
        <w:rPr>
          <w:rStyle w:val="Styl11pt0"/>
          <w:b/>
        </w:rPr>
        <w:t>.202</w:t>
      </w:r>
      <w:r w:rsidR="001C1AA4">
        <w:rPr>
          <w:rStyle w:val="Styl11pt0"/>
          <w:b/>
        </w:rPr>
        <w:t>4</w:t>
      </w:r>
      <w:r w:rsidR="004A6D98" w:rsidRPr="00D65484">
        <w:rPr>
          <w:rStyle w:val="Styl11pt0"/>
          <w:b/>
        </w:rPr>
        <w:t xml:space="preserve"> r</w:t>
      </w:r>
      <w:r w:rsidR="004A6D98" w:rsidRPr="000407D2">
        <w:rPr>
          <w:rStyle w:val="Styl11pt0"/>
          <w:b/>
        </w:rPr>
        <w:t>.</w:t>
      </w:r>
    </w:p>
    <w:p w14:paraId="4830BF35" w14:textId="77777777" w:rsidR="00945072" w:rsidRPr="00945072" w:rsidRDefault="00945072" w:rsidP="00A07174">
      <w:pPr>
        <w:jc w:val="center"/>
        <w:rPr>
          <w:rStyle w:val="Styl11pt0"/>
          <w:b/>
          <w:color w:val="FF0000"/>
        </w:rPr>
      </w:pPr>
    </w:p>
    <w:p w14:paraId="47E0189B" w14:textId="77777777" w:rsidR="00AC7080" w:rsidRDefault="006F47B5" w:rsidP="00A07174">
      <w:pPr>
        <w:jc w:val="center"/>
        <w:rPr>
          <w:sz w:val="22"/>
          <w:szCs w:val="22"/>
        </w:rPr>
      </w:pPr>
      <w:r w:rsidRPr="00920098">
        <w:rPr>
          <w:sz w:val="22"/>
          <w:szCs w:val="22"/>
        </w:rPr>
        <w:br w:type="page"/>
      </w:r>
    </w:p>
    <w:p w14:paraId="1BDED353" w14:textId="77777777" w:rsidR="00AC7080" w:rsidRDefault="00AC7080" w:rsidP="00A07174">
      <w:pPr>
        <w:jc w:val="center"/>
        <w:rPr>
          <w:sz w:val="22"/>
          <w:szCs w:val="22"/>
        </w:rPr>
      </w:pPr>
    </w:p>
    <w:p w14:paraId="112438D0" w14:textId="7B1CD330" w:rsidR="00AF2B59" w:rsidRPr="00920098" w:rsidRDefault="005574E3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AF2B59" w:rsidRPr="00920098">
        <w:rPr>
          <w:b/>
          <w:bCs/>
          <w:sz w:val="22"/>
          <w:szCs w:val="22"/>
        </w:rPr>
        <w:t xml:space="preserve"> I</w:t>
      </w:r>
    </w:p>
    <w:p w14:paraId="35A42DE6" w14:textId="77777777" w:rsidR="00AF2B59" w:rsidRPr="00920098" w:rsidRDefault="009339DE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>OBLIGATORYJNE POSTANOWIENIA</w:t>
      </w:r>
      <w:r w:rsidR="00AF2B59" w:rsidRPr="00920098">
        <w:rPr>
          <w:b/>
          <w:bCs/>
          <w:sz w:val="22"/>
          <w:szCs w:val="22"/>
          <w:u w:val="single"/>
        </w:rPr>
        <w:t xml:space="preserve">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76819C14" w14:textId="77777777" w:rsidR="00A2427F" w:rsidRPr="00920098" w:rsidRDefault="00A2427F" w:rsidP="00A07174">
      <w:pPr>
        <w:jc w:val="center"/>
        <w:rPr>
          <w:b/>
          <w:bCs/>
          <w:sz w:val="22"/>
          <w:szCs w:val="22"/>
          <w:u w:val="single"/>
        </w:rPr>
      </w:pPr>
    </w:p>
    <w:p w14:paraId="654DAF10" w14:textId="77777777" w:rsidR="00B56886" w:rsidRPr="00920098" w:rsidRDefault="00B56886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7041E621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</w:p>
    <w:p w14:paraId="2B2680B7" w14:textId="77777777" w:rsidR="00DD68D8" w:rsidRPr="00920098" w:rsidRDefault="00DD68D8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Zamawiający: </w:t>
      </w:r>
      <w:bookmarkStart w:id="2" w:name="_Hlk73689401"/>
      <w:r w:rsidRPr="00920098">
        <w:rPr>
          <w:rFonts w:eastAsia="SimSun"/>
          <w:sz w:val="22"/>
          <w:szCs w:val="22"/>
        </w:rPr>
        <w:t>Wojewódzki Inspektorat Weterynarii w Opolu, ul. Wrocławska 170, 45-836 Opole</w:t>
      </w:r>
      <w:bookmarkEnd w:id="2"/>
    </w:p>
    <w:p w14:paraId="7F24C8B7" w14:textId="77777777" w:rsidR="00C069BD" w:rsidRPr="00920098" w:rsidRDefault="00634DAA" w:rsidP="00DD68D8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NIP: </w:t>
      </w:r>
      <w:r w:rsidR="00DD68D8" w:rsidRPr="00920098">
        <w:rPr>
          <w:rFonts w:eastAsia="SimSun"/>
          <w:sz w:val="22"/>
          <w:szCs w:val="22"/>
        </w:rPr>
        <w:t>754-000-70-96</w:t>
      </w:r>
      <w:r w:rsidRPr="00920098">
        <w:rPr>
          <w:rFonts w:eastAsia="SimSun"/>
          <w:sz w:val="22"/>
          <w:szCs w:val="22"/>
        </w:rPr>
        <w:t xml:space="preserve">,  REGON: </w:t>
      </w:r>
      <w:r w:rsidR="00DD68D8" w:rsidRPr="00920098">
        <w:rPr>
          <w:rFonts w:eastAsia="SimSun"/>
          <w:sz w:val="22"/>
          <w:szCs w:val="22"/>
        </w:rPr>
        <w:t>000093131</w:t>
      </w:r>
      <w:r w:rsidR="00C069BD" w:rsidRPr="00920098">
        <w:rPr>
          <w:rFonts w:eastAsia="SimSun"/>
          <w:sz w:val="22"/>
          <w:szCs w:val="22"/>
        </w:rPr>
        <w:br/>
        <w:t xml:space="preserve">Sprawę prowadzi: </w:t>
      </w:r>
    </w:p>
    <w:p w14:paraId="41350553" w14:textId="2EEF0D60" w:rsidR="00C069BD" w:rsidRPr="00920098" w:rsidRDefault="00DD68D8" w:rsidP="00A07174">
      <w:pPr>
        <w:ind w:left="709"/>
        <w:rPr>
          <w:b/>
          <w:bCs/>
          <w:sz w:val="22"/>
          <w:szCs w:val="22"/>
        </w:rPr>
      </w:pPr>
      <w:r w:rsidRPr="00920098">
        <w:rPr>
          <w:rFonts w:eastAsia="SimSun"/>
          <w:sz w:val="22"/>
          <w:szCs w:val="22"/>
        </w:rPr>
        <w:t>Dział Zamówień Publicznych i Administracji</w:t>
      </w:r>
      <w:r w:rsidR="00C069BD" w:rsidRPr="00920098">
        <w:rPr>
          <w:rFonts w:eastAsia="SimSun"/>
          <w:sz w:val="22"/>
          <w:szCs w:val="22"/>
        </w:rPr>
        <w:t xml:space="preserve">, </w:t>
      </w:r>
      <w:r w:rsidRPr="00920098">
        <w:rPr>
          <w:rFonts w:eastAsia="SimSun"/>
          <w:sz w:val="22"/>
          <w:szCs w:val="22"/>
        </w:rPr>
        <w:t>ul. Wrocławska 170, 45-836 Opole</w:t>
      </w:r>
      <w:r w:rsidR="00C069BD" w:rsidRPr="00920098">
        <w:rPr>
          <w:rFonts w:eastAsia="SimSun"/>
          <w:sz w:val="22"/>
          <w:szCs w:val="22"/>
        </w:rPr>
        <w:t xml:space="preserve">, pokój nr </w:t>
      </w:r>
      <w:r w:rsidRPr="00920098">
        <w:rPr>
          <w:rFonts w:eastAsia="SimSun"/>
          <w:sz w:val="22"/>
          <w:szCs w:val="22"/>
        </w:rPr>
        <w:t>207</w:t>
      </w:r>
    </w:p>
    <w:p w14:paraId="2A1A09E9" w14:textId="77777777" w:rsidR="00C069BD" w:rsidRPr="00920098" w:rsidRDefault="00C069BD" w:rsidP="00A07174">
      <w:pPr>
        <w:ind w:left="709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Telefon: 77/ </w:t>
      </w:r>
      <w:r w:rsidR="00DD68D8" w:rsidRPr="00920098">
        <w:rPr>
          <w:rFonts w:eastAsia="SimSun"/>
          <w:sz w:val="22"/>
          <w:szCs w:val="22"/>
        </w:rPr>
        <w:t>541 72 28</w:t>
      </w:r>
    </w:p>
    <w:p w14:paraId="43FAF16F" w14:textId="77777777" w:rsidR="00C069BD" w:rsidRPr="00920098" w:rsidRDefault="00C069BD" w:rsidP="00A07174">
      <w:pPr>
        <w:ind w:left="709"/>
        <w:rPr>
          <w:rFonts w:eastAsia="SimSun"/>
          <w:i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Adres e-mail: </w:t>
      </w:r>
      <w:hyperlink r:id="rId9" w:history="1">
        <w:r w:rsidR="00DD68D8" w:rsidRPr="00920098">
          <w:rPr>
            <w:rStyle w:val="Hipercze"/>
            <w:sz w:val="22"/>
            <w:szCs w:val="22"/>
          </w:rPr>
          <w:t>zamowienia@wiw.opole.pl</w:t>
        </w:r>
      </w:hyperlink>
      <w:r w:rsidR="00DD68D8" w:rsidRPr="00920098">
        <w:rPr>
          <w:sz w:val="22"/>
          <w:szCs w:val="22"/>
        </w:rPr>
        <w:t xml:space="preserve"> </w:t>
      </w:r>
      <w:r w:rsidRPr="00920098">
        <w:rPr>
          <w:rFonts w:eastAsia="SimSun"/>
          <w:sz w:val="22"/>
          <w:szCs w:val="22"/>
        </w:rPr>
        <w:br/>
      </w:r>
      <w:r w:rsidR="00821113" w:rsidRPr="00920098">
        <w:rPr>
          <w:rFonts w:eastAsia="SimSun"/>
          <w:sz w:val="22"/>
          <w:szCs w:val="22"/>
          <w:lang w:bidi="pl-PL"/>
        </w:rPr>
        <w:t xml:space="preserve">Adres </w:t>
      </w:r>
      <w:r w:rsidR="00096E78" w:rsidRPr="00920098">
        <w:rPr>
          <w:rFonts w:eastAsia="SimSun"/>
          <w:bCs/>
          <w:sz w:val="22"/>
          <w:szCs w:val="22"/>
          <w:lang w:bidi="pl-PL"/>
        </w:rPr>
        <w:t>oraz strony internetowej prowadzonego postępowania</w:t>
      </w:r>
      <w:r w:rsidR="00096E78" w:rsidRPr="00920098">
        <w:rPr>
          <w:rFonts w:eastAsia="SimSun"/>
          <w:sz w:val="22"/>
          <w:szCs w:val="22"/>
          <w:lang w:bidi="pl-PL"/>
        </w:rPr>
        <w:t xml:space="preserve">: </w:t>
      </w:r>
      <w:r w:rsidR="00096E78" w:rsidRPr="00920098">
        <w:rPr>
          <w:rFonts w:eastAsia="SimSun"/>
          <w:i/>
          <w:sz w:val="22"/>
          <w:szCs w:val="22"/>
        </w:rPr>
        <w:t>wskazano na stronie tytułowej</w:t>
      </w:r>
    </w:p>
    <w:p w14:paraId="0D0CF53C" w14:textId="77777777" w:rsidR="00821113" w:rsidRPr="00920098" w:rsidRDefault="00821113" w:rsidP="00A07174">
      <w:pPr>
        <w:ind w:left="709"/>
        <w:rPr>
          <w:b/>
          <w:bCs/>
          <w:sz w:val="22"/>
          <w:szCs w:val="22"/>
        </w:rPr>
      </w:pPr>
    </w:p>
    <w:p w14:paraId="4528C455" w14:textId="77777777" w:rsidR="00395B95" w:rsidRPr="00920098" w:rsidRDefault="00AF2B59" w:rsidP="00E655E1">
      <w:pPr>
        <w:numPr>
          <w:ilvl w:val="0"/>
          <w:numId w:val="2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Tryb udzielenia zamówienia</w:t>
      </w:r>
    </w:p>
    <w:p w14:paraId="4800B9EF" w14:textId="649E16F9" w:rsidR="00B56886" w:rsidRPr="00920098" w:rsidRDefault="0082111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Postępowanie o udzielenie zamówienia publicznego prowadzone jest w </w:t>
      </w:r>
      <w:r w:rsidRPr="00920098">
        <w:rPr>
          <w:b/>
          <w:sz w:val="22"/>
          <w:szCs w:val="22"/>
          <w:u w:val="single"/>
        </w:rPr>
        <w:t>trybie podstawowym</w:t>
      </w:r>
      <w:r w:rsidRPr="00920098">
        <w:rPr>
          <w:sz w:val="22"/>
          <w:szCs w:val="22"/>
        </w:rPr>
        <w:t xml:space="preserve">, </w:t>
      </w:r>
      <w:r w:rsidR="0049444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na podstawie art. </w:t>
      </w:r>
      <w:r w:rsidRPr="00920098">
        <w:rPr>
          <w:b/>
          <w:sz w:val="22"/>
          <w:szCs w:val="22"/>
        </w:rPr>
        <w:t>275 pkt 1</w:t>
      </w:r>
      <w:r w:rsidRPr="00920098">
        <w:rPr>
          <w:sz w:val="22"/>
          <w:szCs w:val="22"/>
        </w:rPr>
        <w:t xml:space="preserve"> ustawy z dnia 11 września 2019 r. - Prawo zamówień publicznych (Dz. U. </w:t>
      </w:r>
      <w:r w:rsidR="00B111FD" w:rsidRPr="00920098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z </w:t>
      </w:r>
      <w:r w:rsidR="00AD65A0">
        <w:rPr>
          <w:sz w:val="22"/>
          <w:szCs w:val="22"/>
        </w:rPr>
        <w:t>20</w:t>
      </w:r>
      <w:r w:rsidR="00304F4E">
        <w:rPr>
          <w:sz w:val="22"/>
          <w:szCs w:val="22"/>
        </w:rPr>
        <w:t>23</w:t>
      </w:r>
      <w:r w:rsidRPr="00920098">
        <w:rPr>
          <w:sz w:val="22"/>
          <w:szCs w:val="22"/>
        </w:rPr>
        <w:t xml:space="preserve"> r., poz. </w:t>
      </w:r>
      <w:r w:rsidR="00741E74">
        <w:rPr>
          <w:sz w:val="22"/>
          <w:szCs w:val="22"/>
        </w:rPr>
        <w:t>1</w:t>
      </w:r>
      <w:r w:rsidR="00304F4E">
        <w:rPr>
          <w:sz w:val="22"/>
          <w:szCs w:val="22"/>
        </w:rPr>
        <w:t>605</w:t>
      </w:r>
      <w:r w:rsidRPr="00920098">
        <w:rPr>
          <w:sz w:val="22"/>
          <w:szCs w:val="22"/>
        </w:rPr>
        <w:t xml:space="preserve"> ze zm.), zwanej dalej ustawą.</w:t>
      </w:r>
    </w:p>
    <w:p w14:paraId="5EE9E37C" w14:textId="77777777" w:rsidR="003C5B06" w:rsidRPr="00920098" w:rsidRDefault="00DB0623" w:rsidP="004475BE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wyboru najkorzystniejszej oferty z możliwością prowadzenia negocjacji.</w:t>
      </w:r>
    </w:p>
    <w:p w14:paraId="4DC8E7D5" w14:textId="77777777" w:rsidR="00D16B13" w:rsidRPr="00920098" w:rsidRDefault="00D16B13" w:rsidP="00A07174">
      <w:pPr>
        <w:ind w:left="284"/>
        <w:rPr>
          <w:sz w:val="22"/>
          <w:szCs w:val="22"/>
        </w:rPr>
      </w:pPr>
    </w:p>
    <w:p w14:paraId="2F72C3C7" w14:textId="77777777" w:rsidR="000F6F15" w:rsidRPr="00920098" w:rsidRDefault="000F6F15" w:rsidP="004475BE">
      <w:pPr>
        <w:numPr>
          <w:ilvl w:val="0"/>
          <w:numId w:val="15"/>
        </w:numPr>
        <w:shd w:val="clear" w:color="auto" w:fill="C2D69B" w:themeFill="accent3" w:themeFillTint="99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przedmiotu postępowania i zamówienia</w:t>
      </w:r>
    </w:p>
    <w:p w14:paraId="3D07F511" w14:textId="04E74185" w:rsidR="00F42465" w:rsidRPr="00F42465" w:rsidRDefault="00BC3BAA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920098">
        <w:rPr>
          <w:sz w:val="22"/>
          <w:szCs w:val="22"/>
        </w:rPr>
        <w:t>Przedmiotem zamówienia jest:</w:t>
      </w:r>
      <w:r w:rsidR="00607923" w:rsidRPr="00920098">
        <w:rPr>
          <w:sz w:val="22"/>
        </w:rPr>
        <w:t xml:space="preserve"> </w:t>
      </w:r>
      <w:r w:rsidR="00F42465" w:rsidRPr="00F42465">
        <w:rPr>
          <w:b/>
          <w:sz w:val="22"/>
        </w:rPr>
        <w:t xml:space="preserve">Roboty budowlane w zakresie wykonania instalacji hydrantowej </w:t>
      </w:r>
      <w:r w:rsidR="00091CF8">
        <w:rPr>
          <w:b/>
          <w:sz w:val="22"/>
        </w:rPr>
        <w:br/>
      </w:r>
      <w:r w:rsidR="00F42465" w:rsidRPr="00F42465">
        <w:rPr>
          <w:b/>
          <w:sz w:val="22"/>
        </w:rPr>
        <w:t>w bud. A, B i C Wojewódzkiego Inspektoratu Weterynarii w Opolu przy ul. Wrocławskiej 170 – w trybie zaprojektuj-wybuduj</w:t>
      </w:r>
      <w:r w:rsidR="001C1AA4">
        <w:rPr>
          <w:sz w:val="22"/>
          <w:szCs w:val="22"/>
        </w:rPr>
        <w:t>.</w:t>
      </w:r>
      <w:r w:rsidR="00FE61E1" w:rsidRPr="00920098">
        <w:rPr>
          <w:color w:val="000000"/>
          <w:sz w:val="22"/>
          <w:szCs w:val="22"/>
        </w:rPr>
        <w:t xml:space="preserve"> </w:t>
      </w:r>
    </w:p>
    <w:p w14:paraId="4BCABA14" w14:textId="77777777" w:rsidR="00F42465" w:rsidRDefault="00F42465" w:rsidP="00F42465">
      <w:pPr>
        <w:ind w:left="709" w:right="33"/>
        <w:contextualSpacing/>
        <w:jc w:val="both"/>
        <w:rPr>
          <w:b/>
          <w:color w:val="00B050"/>
          <w:sz w:val="22"/>
          <w:szCs w:val="22"/>
        </w:rPr>
      </w:pPr>
    </w:p>
    <w:p w14:paraId="1DBB5C1F" w14:textId="3B516569" w:rsidR="00F42465" w:rsidRPr="00F42465" w:rsidRDefault="00F42465" w:rsidP="00F42465">
      <w:pPr>
        <w:numPr>
          <w:ilvl w:val="1"/>
          <w:numId w:val="17"/>
        </w:numPr>
        <w:ind w:left="709" w:right="33" w:hanging="709"/>
        <w:contextualSpacing/>
        <w:jc w:val="both"/>
        <w:rPr>
          <w:b/>
          <w:color w:val="00B050"/>
          <w:sz w:val="22"/>
          <w:szCs w:val="22"/>
        </w:rPr>
      </w:pPr>
      <w:r w:rsidRPr="00F42465">
        <w:rPr>
          <w:color w:val="000000"/>
          <w:sz w:val="22"/>
          <w:szCs w:val="22"/>
        </w:rPr>
        <w:t xml:space="preserve">Opis przedmiotu zamówienia ujęto w programie funkcjonalno- użytkowym stanowiącym </w:t>
      </w:r>
      <w:r w:rsidRPr="00F42465">
        <w:rPr>
          <w:b/>
          <w:color w:val="000000"/>
          <w:sz w:val="22"/>
          <w:szCs w:val="22"/>
        </w:rPr>
        <w:t xml:space="preserve">załącznik </w:t>
      </w:r>
      <w:r>
        <w:rPr>
          <w:b/>
          <w:color w:val="000000"/>
          <w:sz w:val="22"/>
          <w:szCs w:val="22"/>
        </w:rPr>
        <w:br/>
      </w:r>
      <w:r w:rsidRPr="00F42465">
        <w:rPr>
          <w:b/>
          <w:color w:val="000000"/>
          <w:sz w:val="22"/>
          <w:szCs w:val="22"/>
        </w:rPr>
        <w:t>nr 1.1 do SWZ</w:t>
      </w:r>
      <w:r w:rsidRPr="00F42465">
        <w:rPr>
          <w:color w:val="000000"/>
          <w:sz w:val="22"/>
          <w:szCs w:val="22"/>
        </w:rPr>
        <w:t>.</w:t>
      </w:r>
    </w:p>
    <w:p w14:paraId="353F181A" w14:textId="77777777" w:rsidR="00E6588C" w:rsidRPr="00F24377" w:rsidRDefault="00E6588C" w:rsidP="00E6588C">
      <w:pPr>
        <w:jc w:val="both"/>
        <w:rPr>
          <w:color w:val="000000"/>
          <w:sz w:val="22"/>
          <w:szCs w:val="22"/>
        </w:rPr>
      </w:pPr>
    </w:p>
    <w:p w14:paraId="508C787C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Gwarancja</w:t>
      </w:r>
    </w:p>
    <w:p w14:paraId="37F6FB1F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Wykonawca udziela Zamawiającemu </w:t>
      </w:r>
      <w:r>
        <w:rPr>
          <w:b/>
          <w:bCs/>
          <w:i/>
          <w:iCs/>
          <w:color w:val="000000"/>
          <w:sz w:val="22"/>
          <w:szCs w:val="22"/>
          <w:u w:val="single"/>
        </w:rPr>
        <w:t>trzydziestu sześciu</w:t>
      </w:r>
      <w:r w:rsidRPr="00E6588C">
        <w:rPr>
          <w:b/>
          <w:bCs/>
          <w:color w:val="000000"/>
          <w:sz w:val="22"/>
          <w:szCs w:val="22"/>
          <w:u w:val="single"/>
        </w:rPr>
        <w:t xml:space="preserve"> [</w:t>
      </w:r>
      <w:r>
        <w:rPr>
          <w:b/>
          <w:bCs/>
          <w:color w:val="000000"/>
          <w:sz w:val="22"/>
          <w:szCs w:val="22"/>
          <w:u w:val="single"/>
        </w:rPr>
        <w:t xml:space="preserve"> 36 </w:t>
      </w:r>
      <w:r w:rsidRPr="00E6588C">
        <w:rPr>
          <w:b/>
          <w:bCs/>
          <w:color w:val="000000"/>
          <w:sz w:val="22"/>
          <w:szCs w:val="22"/>
          <w:u w:val="single"/>
        </w:rPr>
        <w:t>] miesięcy</w:t>
      </w:r>
      <w:r w:rsidRPr="00E6588C">
        <w:rPr>
          <w:color w:val="000000"/>
          <w:sz w:val="22"/>
          <w:szCs w:val="22"/>
        </w:rPr>
        <w:t xml:space="preserve"> gwarancji na wykonane roboty budowlane </w:t>
      </w:r>
      <w:bookmarkStart w:id="3" w:name="_Hlk163058223"/>
      <w:r w:rsidRPr="00E6588C">
        <w:rPr>
          <w:color w:val="000000"/>
          <w:sz w:val="22"/>
          <w:szCs w:val="22"/>
        </w:rPr>
        <w:t>i dostarczone i zamontowane urządzenia oraz osprzęt stanowiące przedmiot zamówienia</w:t>
      </w:r>
      <w:bookmarkEnd w:id="3"/>
      <w:r w:rsidRPr="00E6588C">
        <w:rPr>
          <w:color w:val="000000"/>
          <w:sz w:val="22"/>
          <w:szCs w:val="22"/>
        </w:rPr>
        <w:t>.</w:t>
      </w:r>
    </w:p>
    <w:p w14:paraId="1F81A656" w14:textId="056D8F5C" w:rsidR="003B79AA" w:rsidRPr="003B79AA" w:rsidRDefault="003B79AA" w:rsidP="003B79AA">
      <w:pPr>
        <w:numPr>
          <w:ilvl w:val="2"/>
          <w:numId w:val="17"/>
        </w:numPr>
        <w:ind w:left="1418" w:right="33" w:hanging="709"/>
        <w:contextualSpacing/>
        <w:jc w:val="both"/>
        <w:rPr>
          <w:bCs/>
          <w:color w:val="000000"/>
          <w:sz w:val="22"/>
          <w:szCs w:val="22"/>
        </w:rPr>
      </w:pPr>
      <w:r w:rsidRPr="003B2388">
        <w:rPr>
          <w:i/>
          <w:sz w:val="22"/>
          <w:szCs w:val="22"/>
        </w:rPr>
        <w:t>Okres gwarancji</w:t>
      </w:r>
      <w:r w:rsidRPr="003B2388">
        <w:rPr>
          <w:b/>
          <w:i/>
          <w:sz w:val="22"/>
          <w:szCs w:val="22"/>
        </w:rPr>
        <w:t xml:space="preserve"> </w:t>
      </w:r>
      <w:r w:rsidRPr="003B2388">
        <w:rPr>
          <w:sz w:val="22"/>
          <w:szCs w:val="22"/>
        </w:rPr>
        <w:t>wskazany w</w:t>
      </w:r>
      <w:r>
        <w:rPr>
          <w:sz w:val="22"/>
          <w:szCs w:val="22"/>
        </w:rPr>
        <w:t xml:space="preserve"> </w:t>
      </w:r>
      <w:r w:rsidRPr="003B2388">
        <w:rPr>
          <w:b/>
          <w:sz w:val="22"/>
          <w:szCs w:val="22"/>
        </w:rPr>
        <w:t>pkt. 3.</w:t>
      </w:r>
      <w:r w:rsidR="00D96C7E">
        <w:rPr>
          <w:b/>
          <w:sz w:val="22"/>
          <w:szCs w:val="22"/>
        </w:rPr>
        <w:t>3</w:t>
      </w:r>
      <w:r w:rsidRPr="003B2388">
        <w:rPr>
          <w:b/>
          <w:sz w:val="22"/>
          <w:szCs w:val="22"/>
        </w:rPr>
        <w:t>.1</w:t>
      </w:r>
      <w:r>
        <w:rPr>
          <w:b/>
          <w:sz w:val="22"/>
          <w:szCs w:val="22"/>
        </w:rPr>
        <w:t>.</w:t>
      </w:r>
      <w:r w:rsidRPr="003B2388">
        <w:rPr>
          <w:b/>
          <w:sz w:val="22"/>
          <w:szCs w:val="22"/>
        </w:rPr>
        <w:t xml:space="preserve"> SWZ </w:t>
      </w:r>
      <w:r w:rsidRPr="003B2388">
        <w:rPr>
          <w:bCs/>
          <w:sz w:val="22"/>
          <w:szCs w:val="22"/>
        </w:rPr>
        <w:t>jest</w:t>
      </w:r>
      <w:r>
        <w:rPr>
          <w:bCs/>
          <w:sz w:val="22"/>
          <w:szCs w:val="22"/>
        </w:rPr>
        <w:t xml:space="preserve"> okresem minimalnym. Wykonawca </w:t>
      </w:r>
      <w:r>
        <w:rPr>
          <w:bCs/>
          <w:sz w:val="22"/>
          <w:szCs w:val="22"/>
        </w:rPr>
        <w:br/>
      </w:r>
      <w:r w:rsidRPr="003B2388">
        <w:rPr>
          <w:bCs/>
          <w:sz w:val="22"/>
          <w:szCs w:val="22"/>
        </w:rPr>
        <w:t xml:space="preserve">w </w:t>
      </w:r>
      <w:r>
        <w:rPr>
          <w:bCs/>
          <w:sz w:val="22"/>
          <w:szCs w:val="22"/>
        </w:rPr>
        <w:t>ofercie</w:t>
      </w:r>
      <w:r w:rsidRPr="003B2388">
        <w:rPr>
          <w:bCs/>
          <w:sz w:val="22"/>
          <w:szCs w:val="22"/>
        </w:rPr>
        <w:t xml:space="preserve"> może uwzględnić dłuższy </w:t>
      </w:r>
      <w:r w:rsidRPr="00D85840">
        <w:rPr>
          <w:bCs/>
          <w:sz w:val="22"/>
          <w:szCs w:val="22"/>
        </w:rPr>
        <w:t>okres gwarancji</w:t>
      </w:r>
      <w:r w:rsidRPr="003B2388">
        <w:rPr>
          <w:bCs/>
          <w:i/>
          <w:sz w:val="22"/>
          <w:szCs w:val="22"/>
        </w:rPr>
        <w:t xml:space="preserve"> </w:t>
      </w:r>
      <w:r w:rsidRPr="003B2388">
        <w:rPr>
          <w:bCs/>
          <w:sz w:val="22"/>
          <w:szCs w:val="22"/>
        </w:rPr>
        <w:t>na oferowa</w:t>
      </w:r>
      <w:r>
        <w:rPr>
          <w:bCs/>
          <w:sz w:val="22"/>
          <w:szCs w:val="22"/>
        </w:rPr>
        <w:t xml:space="preserve">ny przedmiot zamówienia, jednak </w:t>
      </w:r>
      <w:r w:rsidRPr="003B2388">
        <w:rPr>
          <w:bCs/>
          <w:sz w:val="22"/>
          <w:szCs w:val="22"/>
        </w:rPr>
        <w:t xml:space="preserve">nie dłuższy niż  </w:t>
      </w:r>
      <w:r>
        <w:rPr>
          <w:b/>
          <w:bCs/>
          <w:i/>
          <w:color w:val="000000"/>
          <w:sz w:val="22"/>
          <w:szCs w:val="22"/>
        </w:rPr>
        <w:t>sześćdziesiąt</w:t>
      </w:r>
      <w:r w:rsidRPr="005C6537">
        <w:rPr>
          <w:b/>
          <w:bCs/>
          <w:i/>
          <w:color w:val="000000"/>
          <w:sz w:val="22"/>
          <w:szCs w:val="22"/>
        </w:rPr>
        <w:t xml:space="preserve"> </w:t>
      </w:r>
      <w:r w:rsidRPr="005C6537">
        <w:rPr>
          <w:b/>
          <w:bCs/>
          <w:color w:val="000000"/>
          <w:sz w:val="22"/>
          <w:szCs w:val="22"/>
        </w:rPr>
        <w:t xml:space="preserve">[ </w:t>
      </w:r>
      <w:r>
        <w:rPr>
          <w:b/>
          <w:bCs/>
          <w:color w:val="000000"/>
          <w:sz w:val="22"/>
          <w:szCs w:val="22"/>
        </w:rPr>
        <w:t>60</w:t>
      </w:r>
      <w:r w:rsidRPr="005C6537">
        <w:rPr>
          <w:b/>
          <w:bCs/>
          <w:color w:val="000000"/>
          <w:sz w:val="22"/>
          <w:szCs w:val="22"/>
        </w:rPr>
        <w:t xml:space="preserve"> ]</w:t>
      </w:r>
      <w:r w:rsidRPr="005C6537">
        <w:rPr>
          <w:bCs/>
          <w:color w:val="000000"/>
          <w:sz w:val="22"/>
          <w:szCs w:val="22"/>
        </w:rPr>
        <w:t xml:space="preserve"> </w:t>
      </w:r>
      <w:r w:rsidRPr="0004198D">
        <w:rPr>
          <w:b/>
          <w:bCs/>
          <w:sz w:val="22"/>
          <w:szCs w:val="22"/>
        </w:rPr>
        <w:t>miesięcy</w:t>
      </w:r>
      <w:r w:rsidRPr="0004198D">
        <w:rPr>
          <w:bCs/>
          <w:sz w:val="22"/>
          <w:szCs w:val="22"/>
        </w:rPr>
        <w:t>; pkt</w:t>
      </w:r>
      <w:r w:rsidRPr="00FD4DCE">
        <w:rPr>
          <w:bCs/>
          <w:sz w:val="22"/>
          <w:szCs w:val="22"/>
        </w:rPr>
        <w:t>. 19.6-19.10 SWZ stosuje się.</w:t>
      </w:r>
    </w:p>
    <w:p w14:paraId="190CB872" w14:textId="77777777" w:rsidR="00955CC9" w:rsidRPr="00955CC9" w:rsidRDefault="00955CC9" w:rsidP="00955CC9">
      <w:pPr>
        <w:jc w:val="both"/>
        <w:rPr>
          <w:color w:val="000000"/>
          <w:sz w:val="22"/>
          <w:szCs w:val="22"/>
        </w:rPr>
      </w:pPr>
    </w:p>
    <w:p w14:paraId="180C9B46" w14:textId="77777777" w:rsidR="00E6588C" w:rsidRPr="00E655E1" w:rsidRDefault="00E6588C" w:rsidP="004475BE">
      <w:pPr>
        <w:numPr>
          <w:ilvl w:val="1"/>
          <w:numId w:val="17"/>
        </w:numPr>
        <w:shd w:val="clear" w:color="auto" w:fill="C2D69B" w:themeFill="accent3" w:themeFillTint="99"/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5E1">
        <w:rPr>
          <w:b/>
          <w:bCs/>
          <w:color w:val="000000"/>
          <w:sz w:val="22"/>
          <w:szCs w:val="22"/>
        </w:rPr>
        <w:t>Wymagania w zakresie zatrudnienia na podstawie stosunku pracy, w okolicznościach, o których mowa w art. 95 ustawy</w:t>
      </w:r>
    </w:p>
    <w:p w14:paraId="36AD8633" w14:textId="5A82D3F3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Na podstawie art. 95 ustawy Zamawiający wymaga zatrudnienia przez Wykonawcę lub Podwykonawcę na podstawie stosunku pracy (w rozumieniu przepisów ustawy z dnia 26 czerwca 1974 r. – Kodeks pracy (Dz.U. 2020 r. poz. 1320 ze zm.)) osób  wykonujących wskazane  w pkt. 3.</w:t>
      </w:r>
      <w:r w:rsidR="00AD65A0">
        <w:rPr>
          <w:color w:val="000000"/>
          <w:sz w:val="22"/>
          <w:szCs w:val="22"/>
        </w:rPr>
        <w:t>4</w:t>
      </w:r>
      <w:r w:rsidRPr="00E6588C">
        <w:rPr>
          <w:color w:val="000000"/>
          <w:sz w:val="22"/>
          <w:szCs w:val="22"/>
        </w:rPr>
        <w:t>.2 SWZ czynności związane z realizacją zamówienia, których wykonanie polega na wykonywaniu pracy.</w:t>
      </w:r>
    </w:p>
    <w:p w14:paraId="3A022E17" w14:textId="77777777" w:rsid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 xml:space="preserve">Rodzaj czynności związanych z realizacją zamówienia, których dotyczą wymagania zatrudnienia na podstawie stosunku pracy przez Wykonawcę lub Podwykonawcę osób wykonujących czynności w trakcie realizacji zamówienia: </w:t>
      </w:r>
    </w:p>
    <w:p w14:paraId="00AF00DA" w14:textId="241F4F0C" w:rsidR="00955CC9" w:rsidRDefault="00F8524D" w:rsidP="00F8524D">
      <w:pPr>
        <w:pStyle w:val="Akapitzlist"/>
        <w:ind w:left="177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 w:rsidR="0059761A" w:rsidRPr="00F8524D">
        <w:rPr>
          <w:i/>
          <w:iCs/>
          <w:color w:val="000000"/>
          <w:sz w:val="22"/>
          <w:szCs w:val="22"/>
        </w:rPr>
        <w:t xml:space="preserve">prace </w:t>
      </w:r>
      <w:r w:rsidR="00F42465">
        <w:rPr>
          <w:i/>
          <w:iCs/>
          <w:color w:val="000000"/>
          <w:sz w:val="22"/>
          <w:szCs w:val="22"/>
        </w:rPr>
        <w:t>instalacyjne.</w:t>
      </w:r>
    </w:p>
    <w:p w14:paraId="7F27BE63" w14:textId="77777777" w:rsidR="00E6588C" w:rsidRPr="00E6588C" w:rsidRDefault="00E6588C" w:rsidP="00E6588C">
      <w:pPr>
        <w:ind w:left="1418"/>
        <w:jc w:val="both"/>
        <w:rPr>
          <w:color w:val="000000"/>
          <w:sz w:val="22"/>
          <w:szCs w:val="22"/>
        </w:rPr>
      </w:pPr>
    </w:p>
    <w:p w14:paraId="32BFDF2A" w14:textId="77777777" w:rsidR="00E6588C" w:rsidRPr="00E6588C" w:rsidRDefault="00E6588C" w:rsidP="004475BE">
      <w:pPr>
        <w:pStyle w:val="Akapitzlist"/>
        <w:numPr>
          <w:ilvl w:val="2"/>
          <w:numId w:val="17"/>
        </w:numPr>
        <w:ind w:left="1418" w:hanging="709"/>
        <w:jc w:val="both"/>
        <w:rPr>
          <w:color w:val="000000"/>
          <w:sz w:val="22"/>
          <w:szCs w:val="22"/>
        </w:rPr>
      </w:pPr>
      <w:r w:rsidRPr="00E6588C">
        <w:rPr>
          <w:color w:val="000000"/>
          <w:sz w:val="22"/>
          <w:szCs w:val="22"/>
        </w:rPr>
        <w:t>Sposób weryfikacji przez Zamawiającego zatrudnienia tych osób oraz uprawnienia Zamawiającego w zakresie kontroli spełniania przez Wykonawcę wymagań związanych z zatrudnianiem tych osób oraz sankcji z tytułu niespełnienia tych wymagań zostały określone przez Zamawiającego  w załączniku nr 3 do SWZ (Projekt umowy).</w:t>
      </w:r>
    </w:p>
    <w:p w14:paraId="05E12A33" w14:textId="77777777" w:rsidR="003632C3" w:rsidRPr="000A50AC" w:rsidRDefault="003632C3" w:rsidP="003632C3">
      <w:pPr>
        <w:tabs>
          <w:tab w:val="left" w:pos="709"/>
        </w:tabs>
        <w:ind w:left="709"/>
        <w:jc w:val="both"/>
        <w:rPr>
          <w:color w:val="000000"/>
          <w:sz w:val="18"/>
          <w:szCs w:val="18"/>
        </w:rPr>
      </w:pPr>
    </w:p>
    <w:p w14:paraId="2A1C9522" w14:textId="77777777" w:rsidR="00FD1A18" w:rsidRPr="00920098" w:rsidRDefault="00FD1A18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Kod CPV (Kod według Wspólnego Słownika Zamówień): </w:t>
      </w:r>
    </w:p>
    <w:p w14:paraId="25921271" w14:textId="36555DBD" w:rsidR="002702B6" w:rsidRDefault="00E6588C" w:rsidP="002702B6">
      <w:pPr>
        <w:pStyle w:val="Akapitzlist"/>
        <w:ind w:right="33" w:firstLine="1"/>
        <w:contextualSpacing/>
        <w:jc w:val="both"/>
        <w:rPr>
          <w:sz w:val="22"/>
          <w:szCs w:val="22"/>
        </w:rPr>
      </w:pPr>
      <w:r w:rsidRPr="00E6588C">
        <w:rPr>
          <w:sz w:val="22"/>
          <w:szCs w:val="22"/>
        </w:rPr>
        <w:t xml:space="preserve">45000000-7 </w:t>
      </w:r>
      <w:r w:rsidR="002E3A0E">
        <w:rPr>
          <w:sz w:val="22"/>
          <w:szCs w:val="22"/>
        </w:rPr>
        <w:t xml:space="preserve">– </w:t>
      </w:r>
      <w:r w:rsidRPr="00E6588C">
        <w:rPr>
          <w:sz w:val="22"/>
          <w:szCs w:val="22"/>
        </w:rPr>
        <w:t>Roboty budowlane</w:t>
      </w:r>
      <w:r w:rsidR="002702B6" w:rsidRPr="00920098">
        <w:rPr>
          <w:sz w:val="22"/>
          <w:szCs w:val="22"/>
        </w:rPr>
        <w:t xml:space="preserve"> </w:t>
      </w:r>
    </w:p>
    <w:p w14:paraId="5EE6A8E3" w14:textId="02053F6B" w:rsidR="00F42465" w:rsidRPr="00F42465" w:rsidRDefault="00F42465" w:rsidP="00F42465">
      <w:pPr>
        <w:pStyle w:val="Akapitzlist"/>
        <w:ind w:firstLine="1"/>
        <w:rPr>
          <w:sz w:val="22"/>
          <w:szCs w:val="22"/>
        </w:rPr>
      </w:pPr>
      <w:r w:rsidRPr="00F42465">
        <w:rPr>
          <w:sz w:val="22"/>
          <w:szCs w:val="22"/>
        </w:rPr>
        <w:t xml:space="preserve">45330000-9 </w:t>
      </w:r>
      <w:r w:rsidR="002E3A0E">
        <w:rPr>
          <w:sz w:val="22"/>
          <w:szCs w:val="22"/>
        </w:rPr>
        <w:t xml:space="preserve">– </w:t>
      </w:r>
      <w:r w:rsidRPr="00F42465">
        <w:rPr>
          <w:sz w:val="22"/>
          <w:szCs w:val="22"/>
        </w:rPr>
        <w:t>Roboty instalacyjne wodno-kanalizacyjne i sanitarne</w:t>
      </w:r>
    </w:p>
    <w:p w14:paraId="51E9E94D" w14:textId="2826E2FE" w:rsidR="00F42465" w:rsidRPr="00F42465" w:rsidRDefault="00F42465" w:rsidP="00F42465">
      <w:pPr>
        <w:pStyle w:val="Akapitzlist"/>
        <w:ind w:firstLine="1"/>
        <w:rPr>
          <w:sz w:val="22"/>
          <w:szCs w:val="22"/>
        </w:rPr>
      </w:pPr>
      <w:r w:rsidRPr="00F42465">
        <w:rPr>
          <w:sz w:val="22"/>
          <w:szCs w:val="22"/>
        </w:rPr>
        <w:t xml:space="preserve">71320000-7 </w:t>
      </w:r>
      <w:r w:rsidR="002E3A0E">
        <w:rPr>
          <w:sz w:val="22"/>
          <w:szCs w:val="22"/>
        </w:rPr>
        <w:t>–</w:t>
      </w:r>
      <w:r w:rsidRPr="00F42465">
        <w:rPr>
          <w:sz w:val="22"/>
          <w:szCs w:val="22"/>
        </w:rPr>
        <w:t xml:space="preserve"> Usługi inżynieryjne w zakresie projektowania</w:t>
      </w:r>
    </w:p>
    <w:p w14:paraId="6FDA51C3" w14:textId="77777777" w:rsidR="00E6588C" w:rsidRPr="00920098" w:rsidRDefault="00E6588C" w:rsidP="002702B6">
      <w:pPr>
        <w:pStyle w:val="Akapitzlist"/>
        <w:ind w:left="709" w:right="33" w:firstLine="1"/>
        <w:contextualSpacing/>
        <w:jc w:val="both"/>
        <w:rPr>
          <w:sz w:val="22"/>
          <w:szCs w:val="22"/>
        </w:rPr>
      </w:pPr>
    </w:p>
    <w:p w14:paraId="257FA871" w14:textId="77777777" w:rsidR="00A2427F" w:rsidRPr="00E6588C" w:rsidRDefault="00A2427F" w:rsidP="004475BE">
      <w:pPr>
        <w:numPr>
          <w:ilvl w:val="1"/>
          <w:numId w:val="17"/>
        </w:numPr>
        <w:tabs>
          <w:tab w:val="left" w:pos="709"/>
        </w:tabs>
        <w:ind w:left="709" w:hanging="709"/>
        <w:jc w:val="both"/>
        <w:rPr>
          <w:b/>
          <w:bCs/>
          <w:color w:val="000000"/>
          <w:sz w:val="22"/>
          <w:szCs w:val="22"/>
        </w:rPr>
      </w:pPr>
      <w:r w:rsidRPr="00E6588C">
        <w:rPr>
          <w:b/>
          <w:bCs/>
          <w:sz w:val="22"/>
          <w:szCs w:val="22"/>
        </w:rPr>
        <w:t>Podwykonawstwo</w:t>
      </w:r>
    </w:p>
    <w:p w14:paraId="2D6DC19B" w14:textId="77777777" w:rsidR="00F815EC" w:rsidRDefault="00A2427F" w:rsidP="003C5B06">
      <w:pPr>
        <w:pStyle w:val="Default"/>
        <w:ind w:left="709"/>
        <w:jc w:val="both"/>
        <w:rPr>
          <w:color w:val="auto"/>
          <w:sz w:val="22"/>
          <w:szCs w:val="22"/>
        </w:rPr>
      </w:pPr>
      <w:r w:rsidRPr="00920098">
        <w:rPr>
          <w:color w:val="auto"/>
          <w:sz w:val="22"/>
          <w:szCs w:val="22"/>
        </w:rPr>
        <w:t>Zamawiający dopuszcza udział Podwykonawcy przy wykonaniu przedmiotu zamówienia.</w:t>
      </w:r>
    </w:p>
    <w:p w14:paraId="322A7CF1" w14:textId="77777777" w:rsidR="006F1B1D" w:rsidRDefault="006F1B1D" w:rsidP="006F1B1D">
      <w:pPr>
        <w:pStyle w:val="Default"/>
        <w:ind w:left="709"/>
        <w:jc w:val="both"/>
        <w:rPr>
          <w:color w:val="auto"/>
          <w:sz w:val="22"/>
          <w:szCs w:val="22"/>
        </w:rPr>
      </w:pPr>
      <w:r w:rsidRPr="004E5F39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</w:p>
    <w:p w14:paraId="2477D614" w14:textId="77777777" w:rsidR="002F3307" w:rsidRPr="00363ADA" w:rsidRDefault="002F3307" w:rsidP="002F3307">
      <w:pPr>
        <w:pStyle w:val="Default"/>
        <w:ind w:left="709"/>
        <w:jc w:val="both"/>
        <w:rPr>
          <w:sz w:val="18"/>
          <w:szCs w:val="22"/>
        </w:rPr>
      </w:pPr>
    </w:p>
    <w:p w14:paraId="20322C48" w14:textId="4299E1CA" w:rsidR="002F3307" w:rsidRPr="002C024D" w:rsidRDefault="002F3307" w:rsidP="002F3307">
      <w:pPr>
        <w:pStyle w:val="Default"/>
        <w:ind w:left="709"/>
        <w:jc w:val="both"/>
        <w:rPr>
          <w:color w:val="auto"/>
          <w:sz w:val="22"/>
          <w:szCs w:val="22"/>
        </w:rPr>
      </w:pPr>
      <w:r w:rsidRPr="00DB4FA8">
        <w:rPr>
          <w:sz w:val="22"/>
          <w:szCs w:val="22"/>
        </w:rPr>
        <w:t>Zgodnie z art. 5k rozporządzenia Rady (UE) nr 833/2014 z dnia 31 lipca 2014 r. dotyczącego środków ograniczających w związku z działaniami Rosji destabilizującymi sytuację na Ukrainie</w:t>
      </w:r>
      <w:r w:rsidRPr="00DB4FA8">
        <w:rPr>
          <w:rStyle w:val="Odwoanieprzypisudolnego"/>
          <w:sz w:val="22"/>
          <w:szCs w:val="22"/>
        </w:rPr>
        <w:footnoteReference w:id="1"/>
      </w:r>
      <w:r w:rsidRPr="00DB4FA8">
        <w:rPr>
          <w:sz w:val="22"/>
          <w:szCs w:val="22"/>
        </w:rPr>
        <w:t xml:space="preserve"> zakazuje się wykonywania zamówienia publicznego z udziałem podwykonawców, dostawców lub podmiotów, na których zdolności polega się w rozumieniu dyrektywy 2014/24/UE, w przypadku gdy przypada na nich ponad 10% wartości zamówienia.</w:t>
      </w:r>
    </w:p>
    <w:p w14:paraId="66A926E1" w14:textId="77777777" w:rsidR="00DA51BC" w:rsidRPr="00363ADA" w:rsidRDefault="00DA51BC" w:rsidP="001502CE">
      <w:pPr>
        <w:pStyle w:val="Default"/>
        <w:jc w:val="both"/>
        <w:rPr>
          <w:color w:val="auto"/>
          <w:sz w:val="18"/>
          <w:szCs w:val="22"/>
        </w:rPr>
      </w:pPr>
    </w:p>
    <w:p w14:paraId="3EF7D1F2" w14:textId="77777777" w:rsidR="006F1B1D" w:rsidRPr="00221E71" w:rsidRDefault="006F1B1D" w:rsidP="006F1B1D">
      <w:pPr>
        <w:numPr>
          <w:ilvl w:val="1"/>
          <w:numId w:val="17"/>
        </w:numPr>
        <w:ind w:left="709" w:right="33" w:hanging="709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sz w:val="22"/>
          <w:szCs w:val="22"/>
          <w:lang w:eastAsia="en-US"/>
        </w:rPr>
        <w:t xml:space="preserve">Na potrzeby odbioru przedmiotu zamówienia Wykonawca zobowiązany będzie do dostarczenia Zamawiającemu kompletu dokumentów pozwalających na ocenę prawidłowego wykonania przedmiotu zamówienia, a w szczególności: </w:t>
      </w:r>
    </w:p>
    <w:p w14:paraId="2BF45F4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dziennik budowy – jeżeli będzie wymagany</w:t>
      </w:r>
    </w:p>
    <w:p w14:paraId="58F83B13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protokoły odbiorów technicznych, </w:t>
      </w:r>
    </w:p>
    <w:p w14:paraId="45FF33A6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>protokoły badań i pomiarów,</w:t>
      </w:r>
    </w:p>
    <w:p w14:paraId="6A6D48C9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instrukcje obsługi, </w:t>
      </w:r>
    </w:p>
    <w:p w14:paraId="7D8E2CEB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świadectwa kontroli jakości, </w:t>
      </w:r>
    </w:p>
    <w:p w14:paraId="525E34C5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certyfikaty i aprobaty techniczne, atesty i certyfikaty jakości, deklaracji zgodności z PN, </w:t>
      </w:r>
    </w:p>
    <w:p w14:paraId="031B5E15" w14:textId="1BD24CCF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dokumentację powykonawczą </w:t>
      </w:r>
      <w:r w:rsidR="003764D9">
        <w:rPr>
          <w:rFonts w:eastAsia="Calibri"/>
          <w:color w:val="000000"/>
          <w:sz w:val="22"/>
          <w:szCs w:val="22"/>
          <w:lang w:eastAsia="en-US"/>
        </w:rPr>
        <w:t xml:space="preserve">(uzgodnioną i zatwierdzoną przez rzeczoznawcę ds. </w:t>
      </w:r>
      <w:r w:rsidR="003764D9" w:rsidRPr="004A6AC4">
        <w:rPr>
          <w:rFonts w:eastAsia="Calibri"/>
          <w:color w:val="000000"/>
          <w:sz w:val="22"/>
          <w:szCs w:val="22"/>
          <w:lang w:eastAsia="en-US"/>
        </w:rPr>
        <w:t>zabezpieczeń przeciwpożarowych</w:t>
      </w:r>
      <w:r w:rsidR="003764D9">
        <w:rPr>
          <w:rFonts w:eastAsia="Calibri"/>
          <w:color w:val="000000"/>
          <w:sz w:val="22"/>
          <w:szCs w:val="22"/>
          <w:lang w:eastAsia="en-US"/>
        </w:rPr>
        <w:t xml:space="preserve">) </w:t>
      </w: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w dwóch [2] egzemplarzach oraz wersji edytowalnej, ze wszystkimi zamianami dokonanymi w toku budowy, </w:t>
      </w:r>
    </w:p>
    <w:p w14:paraId="4BF5106A" w14:textId="77777777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oświadczenie Kierownika budowy o zgodności wykonania robót budowalnych z dokumentacją techniczną i wydanym pozwoleniem na budowę – jeżeli będzie wymagane, </w:t>
      </w:r>
    </w:p>
    <w:p w14:paraId="2FA5BBA0" w14:textId="57A4DDD9" w:rsidR="006F1B1D" w:rsidRPr="006F1B1D" w:rsidRDefault="006F1B1D" w:rsidP="006F1B1D">
      <w:pPr>
        <w:numPr>
          <w:ilvl w:val="0"/>
          <w:numId w:val="39"/>
        </w:numPr>
        <w:ind w:left="1134" w:right="33" w:hanging="425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6F1B1D">
        <w:rPr>
          <w:rFonts w:eastAsia="Calibri"/>
          <w:color w:val="000000"/>
          <w:sz w:val="22"/>
          <w:szCs w:val="22"/>
          <w:lang w:eastAsia="en-US"/>
        </w:rPr>
        <w:t xml:space="preserve">pozwolenie na użytkowanie. </w:t>
      </w:r>
    </w:p>
    <w:p w14:paraId="041BB3CC" w14:textId="77777777" w:rsidR="006F1B1D" w:rsidRDefault="006F1B1D" w:rsidP="006F1B1D">
      <w:pPr>
        <w:ind w:left="709" w:right="33"/>
        <w:contextualSpacing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4D2207">
        <w:rPr>
          <w:rFonts w:eastAsia="Calibri"/>
          <w:color w:val="000000"/>
          <w:sz w:val="22"/>
          <w:szCs w:val="22"/>
          <w:lang w:eastAsia="en-US"/>
        </w:rPr>
        <w:t>Wykonawca robót wraz z kierownictwem budowy przygotowuje i uczestniczy w przekazaniu budynku do użytkowania</w:t>
      </w:r>
      <w:r w:rsidRPr="00714032">
        <w:rPr>
          <w:rFonts w:eastAsia="Calibri"/>
          <w:color w:val="000000"/>
          <w:sz w:val="22"/>
          <w:szCs w:val="22"/>
          <w:lang w:eastAsia="en-US"/>
        </w:rPr>
        <w:t xml:space="preserve">, </w:t>
      </w:r>
    </w:p>
    <w:p w14:paraId="1B929657" w14:textId="77777777" w:rsidR="006F1B1D" w:rsidRPr="00363ADA" w:rsidRDefault="006F1B1D" w:rsidP="006F1B1D">
      <w:pPr>
        <w:ind w:right="33"/>
        <w:jc w:val="both"/>
        <w:rPr>
          <w:b/>
          <w:bCs/>
          <w:sz w:val="18"/>
          <w:szCs w:val="22"/>
        </w:rPr>
      </w:pPr>
    </w:p>
    <w:p w14:paraId="126474E7" w14:textId="0038BC0B" w:rsidR="006F1B1D" w:rsidRPr="0039441F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E0C84">
        <w:rPr>
          <w:bCs/>
          <w:sz w:val="22"/>
          <w:szCs w:val="22"/>
        </w:rPr>
        <w:t xml:space="preserve">Jeżeli w dokumentacji zamówienia znajdują się jakiekolwiek znaki towarowe, patenty czy inne prawa zastrzeżone lub wyłączne, lub też określone jest pochodzenie przedmiotu zamówienia - należy przyjąć, </w:t>
      </w:r>
      <w:r w:rsidRPr="008E0C84">
        <w:rPr>
          <w:bCs/>
          <w:sz w:val="22"/>
          <w:szCs w:val="22"/>
        </w:rPr>
        <w:br/>
        <w:t xml:space="preserve">że Zamawiający, ze względu na specyfikę przedmiotu zamówienia, podał taki opis ze wskazaniem na typ i dopuszcza składanie ofert równoważnych o parametrach techniczno-użytkowych nie gorszych niż te wskazane w dokumentacji postępowania - </w:t>
      </w:r>
      <w:r w:rsidRPr="008E0C84">
        <w:rPr>
          <w:i/>
          <w:color w:val="000000"/>
          <w:sz w:val="22"/>
          <w:szCs w:val="22"/>
        </w:rPr>
        <w:t>Zamawiający dopuszcza zastosowanie rozwiązań równoważnych o parametrach technicznych równych lub lepszych.</w:t>
      </w:r>
      <w:r>
        <w:rPr>
          <w:i/>
          <w:color w:val="000000"/>
          <w:sz w:val="22"/>
          <w:szCs w:val="22"/>
        </w:rPr>
        <w:t xml:space="preserve"> Jako rozwiązania równe lub lepsze Zamawiający uzna rozwiązania, k</w:t>
      </w:r>
      <w:r w:rsidRPr="00B75A8D">
        <w:rPr>
          <w:i/>
          <w:color w:val="000000"/>
          <w:sz w:val="22"/>
          <w:szCs w:val="22"/>
        </w:rPr>
        <w:t>tó</w:t>
      </w:r>
      <w:r w:rsidRPr="00B75A8D">
        <w:rPr>
          <w:bCs/>
          <w:i/>
          <w:sz w:val="22"/>
          <w:szCs w:val="22"/>
        </w:rPr>
        <w:t>r</w:t>
      </w:r>
      <w:r>
        <w:rPr>
          <w:bCs/>
          <w:i/>
          <w:sz w:val="22"/>
          <w:szCs w:val="22"/>
        </w:rPr>
        <w:t xml:space="preserve">ych zastosowanie zapewni Zamawiającemu jakość i funkcjonalność jaką zapewniłoby rozwiązanie przewidziane w dokumentach zamówienia. </w:t>
      </w:r>
    </w:p>
    <w:p w14:paraId="32E57B17" w14:textId="77777777" w:rsidR="006F1B1D" w:rsidRPr="00363ADA" w:rsidRDefault="006F1B1D" w:rsidP="006F1B1D">
      <w:pPr>
        <w:ind w:left="709" w:right="34"/>
        <w:jc w:val="both"/>
        <w:rPr>
          <w:sz w:val="18"/>
          <w:szCs w:val="22"/>
        </w:rPr>
      </w:pPr>
    </w:p>
    <w:p w14:paraId="28AFEB89" w14:textId="77777777" w:rsidR="006F1B1D" w:rsidRDefault="006F1B1D" w:rsidP="006F1B1D">
      <w:pPr>
        <w:numPr>
          <w:ilvl w:val="1"/>
          <w:numId w:val="17"/>
        </w:numPr>
        <w:ind w:left="709" w:right="34" w:hanging="709"/>
        <w:jc w:val="both"/>
        <w:rPr>
          <w:sz w:val="22"/>
          <w:szCs w:val="22"/>
        </w:rPr>
      </w:pPr>
      <w:r w:rsidRPr="008E0C84">
        <w:rPr>
          <w:sz w:val="22"/>
          <w:szCs w:val="22"/>
        </w:rPr>
        <w:t>Przedmiot zamówienia wykonany zostanie na rzecz Zamawiającego na ryzyko Wykonawcy i w ramach wynagrodzenia (określonego w ofercie) przysługującego Wykonawcy.</w:t>
      </w:r>
    </w:p>
    <w:p w14:paraId="7FEBB9DD" w14:textId="77777777" w:rsidR="006F1B1D" w:rsidRPr="00363ADA" w:rsidRDefault="006F1B1D" w:rsidP="006F1B1D">
      <w:pPr>
        <w:ind w:right="34"/>
        <w:jc w:val="both"/>
        <w:rPr>
          <w:sz w:val="18"/>
          <w:szCs w:val="22"/>
        </w:rPr>
      </w:pPr>
    </w:p>
    <w:p w14:paraId="11463DFC" w14:textId="77777777" w:rsidR="006F1B1D" w:rsidRPr="00270331" w:rsidRDefault="006F1B1D" w:rsidP="006F1B1D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W</w:t>
      </w:r>
      <w:r w:rsidRPr="00270331">
        <w:rPr>
          <w:bCs/>
          <w:sz w:val="22"/>
          <w:szCs w:val="22"/>
        </w:rPr>
        <w:t xml:space="preserve"> związku z realizacją przedmiotowego zamówienia nie występuje konieczność uwzględnienia wymogów dostępności dla osób ze szczególnymi potrzebami zgodnie z zasadami wynikającymi z postanowień ustawy z dnia 19 lipca 2019 r. o zapewnieniu dostępności osobom ze szczególnymi potrzebami (Dz.U. z 2022 r., poz. 2240 ze zm.). </w:t>
      </w:r>
    </w:p>
    <w:p w14:paraId="3FA086B0" w14:textId="77777777" w:rsidR="00E655E1" w:rsidRPr="00363ADA" w:rsidRDefault="00E655E1" w:rsidP="001502CE">
      <w:pPr>
        <w:pStyle w:val="Default"/>
        <w:jc w:val="both"/>
        <w:rPr>
          <w:color w:val="auto"/>
          <w:sz w:val="18"/>
          <w:szCs w:val="22"/>
        </w:rPr>
      </w:pPr>
    </w:p>
    <w:p w14:paraId="0C5BF592" w14:textId="079AED32" w:rsidR="00E55E86" w:rsidRPr="00920098" w:rsidRDefault="00AC07C0" w:rsidP="004475BE">
      <w:pPr>
        <w:numPr>
          <w:ilvl w:val="0"/>
          <w:numId w:val="30"/>
        </w:numPr>
        <w:shd w:val="clear" w:color="auto" w:fill="C5E0B3"/>
        <w:ind w:left="709" w:hanging="709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Termin </w:t>
      </w:r>
      <w:r w:rsidR="00E81B99">
        <w:rPr>
          <w:b/>
          <w:bCs/>
          <w:sz w:val="22"/>
          <w:szCs w:val="22"/>
        </w:rPr>
        <w:t>realizacji</w:t>
      </w:r>
      <w:r w:rsidRPr="00920098">
        <w:rPr>
          <w:b/>
          <w:bCs/>
          <w:sz w:val="22"/>
          <w:szCs w:val="22"/>
        </w:rPr>
        <w:t xml:space="preserve"> przedmiotu zamówienia</w:t>
      </w:r>
      <w:r w:rsidR="00206BF6" w:rsidRPr="00920098">
        <w:rPr>
          <w:b/>
          <w:bCs/>
          <w:sz w:val="22"/>
          <w:szCs w:val="22"/>
        </w:rPr>
        <w:t xml:space="preserve"> </w:t>
      </w:r>
    </w:p>
    <w:p w14:paraId="7AA3074C" w14:textId="3CAA3DE5" w:rsidR="00691813" w:rsidRPr="00174CF6" w:rsidRDefault="00830B66" w:rsidP="00174CF6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691813">
        <w:rPr>
          <w:sz w:val="22"/>
          <w:szCs w:val="22"/>
        </w:rPr>
        <w:t xml:space="preserve">Termin </w:t>
      </w:r>
      <w:r w:rsidR="00E81B99">
        <w:rPr>
          <w:sz w:val="22"/>
          <w:szCs w:val="22"/>
        </w:rPr>
        <w:t>realizacji</w:t>
      </w:r>
      <w:r w:rsidRPr="00691813">
        <w:rPr>
          <w:sz w:val="22"/>
          <w:szCs w:val="22"/>
        </w:rPr>
        <w:t xml:space="preserve"> przedmiotu zamówienia</w:t>
      </w:r>
      <w:r w:rsidR="00691813" w:rsidRPr="00691813">
        <w:rPr>
          <w:sz w:val="22"/>
          <w:szCs w:val="22"/>
        </w:rPr>
        <w:t xml:space="preserve"> wynosi </w:t>
      </w:r>
      <w:bookmarkStart w:id="4" w:name="_Hlk163056756"/>
      <w:r w:rsidR="00174CF6" w:rsidRPr="00013064">
        <w:rPr>
          <w:b/>
          <w:sz w:val="22"/>
          <w:szCs w:val="22"/>
        </w:rPr>
        <w:t xml:space="preserve">maksymalnie </w:t>
      </w:r>
      <w:r w:rsidR="00F42465">
        <w:rPr>
          <w:b/>
          <w:sz w:val="22"/>
          <w:szCs w:val="22"/>
        </w:rPr>
        <w:t>1</w:t>
      </w:r>
      <w:r w:rsidR="00FD06F1">
        <w:rPr>
          <w:b/>
          <w:sz w:val="22"/>
          <w:szCs w:val="22"/>
        </w:rPr>
        <w:t>2</w:t>
      </w:r>
      <w:r w:rsidR="00F42465">
        <w:rPr>
          <w:b/>
          <w:sz w:val="22"/>
          <w:szCs w:val="22"/>
        </w:rPr>
        <w:t>0</w:t>
      </w:r>
      <w:r w:rsidR="00174CF6" w:rsidRPr="00013064">
        <w:rPr>
          <w:b/>
          <w:sz w:val="22"/>
          <w:szCs w:val="22"/>
        </w:rPr>
        <w:t xml:space="preserve"> dni kalendarzowych </w:t>
      </w:r>
      <w:r w:rsidR="00174CF6" w:rsidRPr="00013064">
        <w:rPr>
          <w:sz w:val="22"/>
          <w:szCs w:val="22"/>
        </w:rPr>
        <w:t>od dnia zawarcia umowy</w:t>
      </w:r>
      <w:r w:rsidR="00174CF6">
        <w:rPr>
          <w:sz w:val="22"/>
          <w:szCs w:val="22"/>
        </w:rPr>
        <w:t xml:space="preserve">, </w:t>
      </w:r>
      <w:bookmarkStart w:id="5" w:name="_Hlk163058462"/>
      <w:r w:rsidR="00174CF6">
        <w:rPr>
          <w:sz w:val="22"/>
          <w:szCs w:val="22"/>
        </w:rPr>
        <w:t>jednakże nie później, niż do 20.12.2024r</w:t>
      </w:r>
      <w:r w:rsidR="00174CF6">
        <w:rPr>
          <w:sz w:val="22"/>
          <w:szCs w:val="22"/>
          <w:lang w:eastAsia="pl-PL"/>
        </w:rPr>
        <w:t>.</w:t>
      </w:r>
      <w:r w:rsidR="008C7A4B" w:rsidRPr="008C7A4B">
        <w:rPr>
          <w:sz w:val="22"/>
          <w:szCs w:val="22"/>
          <w:lang w:eastAsia="pl-PL"/>
        </w:rPr>
        <w:t xml:space="preserve"> z zastrzeżeniem, że </w:t>
      </w:r>
      <w:r w:rsidR="008C7A4B" w:rsidRPr="008C7A4B">
        <w:rPr>
          <w:b/>
          <w:sz w:val="22"/>
          <w:szCs w:val="22"/>
          <w:lang w:eastAsia="pl-PL"/>
        </w:rPr>
        <w:t>termin opracowania dokumentacji projektowej</w:t>
      </w:r>
      <w:r w:rsidR="008C7A4B" w:rsidRPr="008C7A4B">
        <w:rPr>
          <w:sz w:val="22"/>
          <w:szCs w:val="22"/>
          <w:lang w:eastAsia="pl-PL"/>
        </w:rPr>
        <w:t xml:space="preserve"> (projekt architektoniczno–budowlany oraz projekt techniczny) z uzyskaniem niezbędnych pozwoleń; </w:t>
      </w:r>
      <w:r w:rsidR="008C7A4B" w:rsidRPr="008C7A4B">
        <w:rPr>
          <w:b/>
          <w:sz w:val="22"/>
          <w:szCs w:val="22"/>
          <w:lang w:eastAsia="pl-PL"/>
        </w:rPr>
        <w:t>maksymalnie 35 dni kalendarzowych od dnia zawarcia umowy</w:t>
      </w:r>
      <w:r w:rsidR="008C7A4B" w:rsidRPr="008C7A4B">
        <w:rPr>
          <w:sz w:val="22"/>
          <w:szCs w:val="22"/>
          <w:lang w:eastAsia="pl-PL"/>
        </w:rPr>
        <w:t>.</w:t>
      </w:r>
      <w:r w:rsidR="008C7A4B" w:rsidRPr="008C7A4B">
        <w:rPr>
          <w:b/>
          <w:sz w:val="22"/>
          <w:szCs w:val="22"/>
          <w:lang w:eastAsia="pl-PL"/>
        </w:rPr>
        <w:t xml:space="preserve"> </w:t>
      </w:r>
      <w:r w:rsidR="008C7A4B" w:rsidRPr="008C7A4B">
        <w:rPr>
          <w:sz w:val="22"/>
          <w:szCs w:val="22"/>
          <w:lang w:eastAsia="pl-PL"/>
        </w:rPr>
        <w:lastRenderedPageBreak/>
        <w:t>Oczekiwanie na wydanie pozwolenia na budowę lub zgłoszenie robót nie wpływa na termin realizacji zamówienia</w:t>
      </w:r>
      <w:r w:rsidR="00E03476">
        <w:rPr>
          <w:sz w:val="22"/>
          <w:szCs w:val="22"/>
          <w:lang w:eastAsia="pl-PL"/>
        </w:rPr>
        <w:t>.</w:t>
      </w:r>
    </w:p>
    <w:p w14:paraId="594EE92C" w14:textId="6F21F7B0" w:rsidR="00F90986" w:rsidRPr="00F90986" w:rsidRDefault="00266A3A" w:rsidP="00266A3A">
      <w:pPr>
        <w:ind w:left="709"/>
        <w:jc w:val="both"/>
        <w:rPr>
          <w:color w:val="000000"/>
          <w:sz w:val="22"/>
          <w:szCs w:val="22"/>
        </w:rPr>
      </w:pPr>
      <w:bookmarkStart w:id="6" w:name="_Hlk163056787"/>
      <w:bookmarkStart w:id="7" w:name="_Hlk163058482"/>
      <w:bookmarkEnd w:id="4"/>
      <w:bookmarkEnd w:id="5"/>
      <w:r w:rsidRPr="00266A3A">
        <w:rPr>
          <w:i/>
          <w:iCs/>
          <w:color w:val="000000"/>
          <w:sz w:val="22"/>
          <w:szCs w:val="22"/>
        </w:rPr>
        <w:t>Zamawiający wskazuję datę końcową realizacji przedmiotu zamówienia (20.12.202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i/>
          <w:iCs/>
          <w:color w:val="000000"/>
          <w:sz w:val="22"/>
          <w:szCs w:val="22"/>
        </w:rPr>
        <w:t>r.) z uwagi na fakt, iż środki finansowe, które mają zostać Zamawiającemu przyznane na sfinansowanie zamówienia, muszą zostać wydane do końca roku 202</w:t>
      </w:r>
      <w:r w:rsidR="00174CF6">
        <w:rPr>
          <w:i/>
          <w:iCs/>
          <w:color w:val="000000"/>
          <w:sz w:val="22"/>
          <w:szCs w:val="22"/>
        </w:rPr>
        <w:t>4</w:t>
      </w:r>
      <w:r w:rsidRPr="00266A3A">
        <w:rPr>
          <w:color w:val="000000"/>
          <w:sz w:val="22"/>
          <w:szCs w:val="22"/>
        </w:rPr>
        <w:t>.</w:t>
      </w:r>
      <w:bookmarkEnd w:id="6"/>
    </w:p>
    <w:bookmarkEnd w:id="7"/>
    <w:p w14:paraId="6C890A1C" w14:textId="77777777" w:rsidR="004C7C9B" w:rsidRPr="00363ADA" w:rsidRDefault="004C7C9B" w:rsidP="00C0687A">
      <w:pPr>
        <w:pStyle w:val="Akapitzlist"/>
        <w:ind w:left="709"/>
        <w:jc w:val="both"/>
        <w:rPr>
          <w:sz w:val="18"/>
          <w:szCs w:val="22"/>
        </w:rPr>
      </w:pPr>
    </w:p>
    <w:p w14:paraId="6055C071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Realizacja przedmiotu zamówienia odbywać się będzie w dni robocze. </w:t>
      </w:r>
    </w:p>
    <w:p w14:paraId="54C49B06" w14:textId="77777777" w:rsidR="0052486D" w:rsidRPr="0052486D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 są dni od poniedziałku do piątku w godzinach od </w:t>
      </w:r>
      <w:r>
        <w:rPr>
          <w:color w:val="000000"/>
          <w:sz w:val="22"/>
          <w:szCs w:val="22"/>
        </w:rPr>
        <w:t>siódmej</w:t>
      </w:r>
      <w:r w:rsidRPr="0052486D">
        <w:rPr>
          <w:color w:val="000000"/>
          <w:sz w:val="22"/>
          <w:szCs w:val="22"/>
        </w:rPr>
        <w:t xml:space="preserve"> [</w:t>
      </w:r>
      <w:r>
        <w:rPr>
          <w:color w:val="000000"/>
          <w:sz w:val="22"/>
          <w:szCs w:val="22"/>
        </w:rPr>
        <w:t xml:space="preserve"> 7:</w:t>
      </w:r>
      <w:r w:rsidRPr="0052486D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Pr="0052486D">
        <w:rPr>
          <w:color w:val="000000"/>
          <w:sz w:val="22"/>
          <w:szCs w:val="22"/>
        </w:rPr>
        <w:t xml:space="preserve">] do </w:t>
      </w:r>
      <w:r>
        <w:rPr>
          <w:color w:val="000000"/>
          <w:sz w:val="22"/>
          <w:szCs w:val="22"/>
        </w:rPr>
        <w:t xml:space="preserve">czternastej </w:t>
      </w:r>
      <w:r w:rsidRPr="0052486D">
        <w:rPr>
          <w:color w:val="000000"/>
          <w:sz w:val="22"/>
          <w:szCs w:val="22"/>
        </w:rPr>
        <w:t>[1</w:t>
      </w:r>
      <w:r>
        <w:rPr>
          <w:color w:val="000000"/>
          <w:sz w:val="22"/>
          <w:szCs w:val="22"/>
        </w:rPr>
        <w:t>4:</w:t>
      </w:r>
      <w:r w:rsidRPr="0052486D">
        <w:rPr>
          <w:color w:val="000000"/>
          <w:sz w:val="22"/>
          <w:szCs w:val="22"/>
        </w:rPr>
        <w:t xml:space="preserve">00] </w:t>
      </w:r>
      <w:r w:rsidR="00441B67" w:rsidRPr="00A30A13">
        <w:rPr>
          <w:sz w:val="22"/>
          <w:szCs w:val="22"/>
        </w:rPr>
        <w:t xml:space="preserve">z wyłączeniem dni ustawowo wolnych od pracy. </w:t>
      </w:r>
      <w:r w:rsidR="00441B67" w:rsidRPr="00A30A13">
        <w:rPr>
          <w:bCs/>
          <w:sz w:val="22"/>
          <w:szCs w:val="22"/>
        </w:rPr>
        <w:t>W przypadku, gdy koniecznym stałoby się prowadzenie prac po godzinach wskazanych w zdaniu pierwszym Wykonawca zobowiązany jest w tym celu uzyskać zgodę Zamawiającego</w:t>
      </w:r>
      <w:r w:rsidRPr="0052486D">
        <w:rPr>
          <w:color w:val="000000"/>
          <w:sz w:val="22"/>
          <w:szCs w:val="22"/>
        </w:rPr>
        <w:t xml:space="preserve">.  </w:t>
      </w:r>
    </w:p>
    <w:p w14:paraId="157C0535" w14:textId="77777777" w:rsidR="0052486D" w:rsidRPr="00A33B61" w:rsidRDefault="0052486D" w:rsidP="004475BE">
      <w:pPr>
        <w:pStyle w:val="Akapitzlist"/>
        <w:numPr>
          <w:ilvl w:val="1"/>
          <w:numId w:val="35"/>
        </w:numPr>
        <w:ind w:left="709" w:hanging="709"/>
        <w:jc w:val="both"/>
        <w:rPr>
          <w:color w:val="000000"/>
          <w:sz w:val="22"/>
          <w:szCs w:val="22"/>
        </w:rPr>
      </w:pPr>
      <w:r w:rsidRPr="0052486D">
        <w:rPr>
          <w:color w:val="000000"/>
          <w:sz w:val="22"/>
          <w:szCs w:val="22"/>
        </w:rPr>
        <w:t xml:space="preserve">W przypadku, gdy ostatni dzień terminu wykonania przedmiotu zamówienia przypada w dniu nie będącym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 xml:space="preserve">, wówczas terminem wykonania przedmiotu zamówienia jest następny dzień będący </w:t>
      </w:r>
      <w:r w:rsidRPr="00441B67">
        <w:rPr>
          <w:i/>
          <w:iCs/>
          <w:color w:val="000000"/>
          <w:sz w:val="22"/>
          <w:szCs w:val="22"/>
        </w:rPr>
        <w:t>dniem roboczym</w:t>
      </w:r>
      <w:r w:rsidRPr="0052486D">
        <w:rPr>
          <w:color w:val="000000"/>
          <w:sz w:val="22"/>
          <w:szCs w:val="22"/>
        </w:rPr>
        <w:t>.</w:t>
      </w:r>
    </w:p>
    <w:p w14:paraId="51E0756E" w14:textId="77777777" w:rsidR="00A2427F" w:rsidRPr="00363ADA" w:rsidRDefault="00A2427F" w:rsidP="00A07174">
      <w:pPr>
        <w:jc w:val="both"/>
        <w:rPr>
          <w:color w:val="000000"/>
          <w:sz w:val="18"/>
          <w:szCs w:val="22"/>
        </w:rPr>
      </w:pPr>
    </w:p>
    <w:p w14:paraId="2B05D920" w14:textId="77777777" w:rsidR="00B41856" w:rsidRPr="00920098" w:rsidRDefault="00B41856" w:rsidP="004475BE">
      <w:pPr>
        <w:numPr>
          <w:ilvl w:val="0"/>
          <w:numId w:val="35"/>
        </w:numPr>
        <w:shd w:val="clear" w:color="auto" w:fill="C5E0B3"/>
        <w:ind w:left="709" w:hanging="709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O udzielenie zamówienia mogą ubiegać się wykonawcy</w:t>
      </w:r>
      <w:r w:rsidRPr="00920098">
        <w:rPr>
          <w:sz w:val="22"/>
          <w:szCs w:val="22"/>
          <w:lang w:eastAsia="pl-PL"/>
        </w:rPr>
        <w:t>, którzy:</w:t>
      </w:r>
      <w:bookmarkStart w:id="8" w:name="mip51080248"/>
      <w:bookmarkEnd w:id="8"/>
    </w:p>
    <w:p w14:paraId="1A676423" w14:textId="77777777" w:rsidR="003816E3" w:rsidRPr="00D65484" w:rsidRDefault="005D2D92" w:rsidP="00D65484">
      <w:pPr>
        <w:numPr>
          <w:ilvl w:val="0"/>
          <w:numId w:val="3"/>
        </w:numPr>
        <w:ind w:left="709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N</w:t>
      </w:r>
      <w:r w:rsidR="00B41856" w:rsidRPr="00920098">
        <w:rPr>
          <w:b/>
          <w:sz w:val="22"/>
          <w:szCs w:val="22"/>
          <w:lang w:eastAsia="pl-PL"/>
        </w:rPr>
        <w:t>ie podlegają wykluczeniu</w:t>
      </w:r>
      <w:r w:rsidR="00B41856" w:rsidRPr="00920098">
        <w:rPr>
          <w:rStyle w:val="Odwoanieprzypisudolnego"/>
          <w:sz w:val="22"/>
          <w:szCs w:val="22"/>
          <w:lang w:eastAsia="pl-PL"/>
        </w:rPr>
        <w:footnoteReference w:id="2"/>
      </w:r>
      <w:r w:rsidR="00B41856" w:rsidRPr="00920098">
        <w:rPr>
          <w:b/>
          <w:sz w:val="22"/>
          <w:szCs w:val="22"/>
          <w:lang w:eastAsia="pl-PL"/>
        </w:rPr>
        <w:t xml:space="preserve"> </w:t>
      </w:r>
    </w:p>
    <w:p w14:paraId="1EC1C4FA" w14:textId="77777777" w:rsidR="002F3307" w:rsidRPr="00EF651B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  <w:lang w:eastAsia="pl-PL"/>
        </w:rPr>
        <w:t xml:space="preserve">na podstawie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108 ust. 1 ustawy</w:t>
      </w:r>
      <w:r w:rsidRPr="00920098">
        <w:rPr>
          <w:color w:val="000000"/>
          <w:sz w:val="22"/>
          <w:szCs w:val="22"/>
          <w:lang w:eastAsia="pl-PL"/>
        </w:rPr>
        <w:t xml:space="preserve"> (z zastrzeżeniem art. 110 ust. 2 ustawy), </w:t>
      </w:r>
    </w:p>
    <w:p w14:paraId="0AAE608D" w14:textId="1A2824A6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EF651B">
        <w:rPr>
          <w:sz w:val="22"/>
          <w:szCs w:val="22"/>
        </w:rPr>
        <w:t xml:space="preserve">na podstawie </w:t>
      </w:r>
      <w:r w:rsidRPr="00EF651B">
        <w:rPr>
          <w:b/>
          <w:bCs/>
          <w:sz w:val="22"/>
          <w:szCs w:val="22"/>
        </w:rPr>
        <w:t>art. 7 ust. 1 ustawy z dnia 13 kwietnia 2022 r.</w:t>
      </w:r>
      <w:r w:rsidRPr="00EF651B">
        <w:rPr>
          <w:sz w:val="22"/>
          <w:szCs w:val="22"/>
        </w:rPr>
        <w:t xml:space="preserve"> o szczególnych rozwiązaniach w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zakresie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przeciwdziałania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wspieraniu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agresji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na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Ukrainę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oraz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służących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ochronie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bezpieczeństwa narodowego (Dz. U. z 20</w:t>
      </w:r>
      <w:r>
        <w:rPr>
          <w:sz w:val="22"/>
          <w:szCs w:val="22"/>
        </w:rPr>
        <w:t>23</w:t>
      </w:r>
      <w:r w:rsidRPr="00EF651B">
        <w:rPr>
          <w:sz w:val="22"/>
          <w:szCs w:val="22"/>
        </w:rPr>
        <w:t xml:space="preserve"> poz. </w:t>
      </w:r>
      <w:r>
        <w:rPr>
          <w:sz w:val="22"/>
          <w:szCs w:val="22"/>
        </w:rPr>
        <w:t>1</w:t>
      </w:r>
      <w:r w:rsidR="00FC5810">
        <w:rPr>
          <w:sz w:val="22"/>
          <w:szCs w:val="22"/>
        </w:rPr>
        <w:t>497</w:t>
      </w:r>
      <w:r w:rsidRPr="00EF651B">
        <w:rPr>
          <w:sz w:val="22"/>
          <w:szCs w:val="22"/>
        </w:rPr>
        <w:t>), zwanej dalej ustawą o szczególnych</w:t>
      </w:r>
      <w:r>
        <w:rPr>
          <w:sz w:val="22"/>
          <w:szCs w:val="22"/>
        </w:rPr>
        <w:t xml:space="preserve"> </w:t>
      </w:r>
      <w:r w:rsidRPr="00EF651B">
        <w:rPr>
          <w:sz w:val="22"/>
          <w:szCs w:val="22"/>
        </w:rPr>
        <w:t>rozwiązaniach.</w:t>
      </w:r>
    </w:p>
    <w:p w14:paraId="5EBAAE67" w14:textId="77777777" w:rsidR="002F3307" w:rsidRPr="00920098" w:rsidRDefault="002F3307" w:rsidP="002F3307">
      <w:pPr>
        <w:numPr>
          <w:ilvl w:val="1"/>
          <w:numId w:val="25"/>
        </w:numPr>
        <w:ind w:left="1418" w:hanging="709"/>
        <w:jc w:val="both"/>
        <w:rPr>
          <w:color w:val="000000"/>
          <w:sz w:val="22"/>
          <w:szCs w:val="22"/>
          <w:lang w:eastAsia="pl-PL"/>
        </w:rPr>
      </w:pPr>
      <w:r w:rsidRPr="00920098">
        <w:rPr>
          <w:color w:val="000000"/>
          <w:sz w:val="22"/>
          <w:szCs w:val="22"/>
          <w:lang w:eastAsia="pl-PL"/>
        </w:rPr>
        <w:t xml:space="preserve">Zamawiający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nie przewiduje</w:t>
      </w:r>
      <w:r w:rsidRPr="00920098">
        <w:rPr>
          <w:color w:val="000000"/>
          <w:sz w:val="22"/>
          <w:szCs w:val="22"/>
          <w:lang w:eastAsia="pl-PL"/>
        </w:rPr>
        <w:t xml:space="preserve"> podstaw wykluczenia, o których mowa w </w:t>
      </w:r>
      <w:r w:rsidRPr="00920098">
        <w:rPr>
          <w:b/>
          <w:color w:val="000000"/>
          <w:sz w:val="22"/>
          <w:szCs w:val="22"/>
          <w:u w:val="single"/>
          <w:lang w:eastAsia="pl-PL"/>
        </w:rPr>
        <w:t>art. 109 ust. 1 ustawy</w:t>
      </w:r>
      <w:r w:rsidRPr="00920098">
        <w:rPr>
          <w:color w:val="000000"/>
          <w:sz w:val="22"/>
          <w:szCs w:val="22"/>
          <w:lang w:eastAsia="pl-PL"/>
        </w:rPr>
        <w:t>.</w:t>
      </w:r>
      <w:bookmarkStart w:id="9" w:name="mip51080249"/>
      <w:bookmarkEnd w:id="9"/>
    </w:p>
    <w:p w14:paraId="4C3A76E4" w14:textId="77777777" w:rsidR="003816E3" w:rsidRPr="00363ADA" w:rsidRDefault="003816E3" w:rsidP="003816E3">
      <w:pPr>
        <w:jc w:val="both"/>
        <w:rPr>
          <w:sz w:val="18"/>
          <w:szCs w:val="22"/>
          <w:lang w:eastAsia="pl-PL"/>
        </w:rPr>
      </w:pPr>
    </w:p>
    <w:p w14:paraId="79EFD70D" w14:textId="77777777" w:rsidR="005D2D92" w:rsidRPr="00920098" w:rsidRDefault="005D2D92" w:rsidP="00A07174">
      <w:pPr>
        <w:numPr>
          <w:ilvl w:val="0"/>
          <w:numId w:val="3"/>
        </w:numPr>
        <w:ind w:left="709" w:hanging="709"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>S</w:t>
      </w:r>
      <w:r w:rsidR="00B41856" w:rsidRPr="00920098">
        <w:rPr>
          <w:b/>
          <w:sz w:val="22"/>
          <w:szCs w:val="22"/>
          <w:lang w:eastAsia="pl-PL"/>
        </w:rPr>
        <w:t>pełniają</w:t>
      </w:r>
      <w:r w:rsidR="00B41856" w:rsidRPr="00920098">
        <w:rPr>
          <w:sz w:val="22"/>
          <w:szCs w:val="22"/>
          <w:lang w:eastAsia="pl-PL"/>
        </w:rPr>
        <w:t xml:space="preserve"> </w:t>
      </w:r>
      <w:r w:rsidR="00B41856" w:rsidRPr="00920098">
        <w:rPr>
          <w:b/>
          <w:sz w:val="22"/>
          <w:szCs w:val="22"/>
          <w:lang w:eastAsia="pl-PL"/>
        </w:rPr>
        <w:t>warunki udziału w postępowaniu</w:t>
      </w:r>
      <w:r w:rsidRPr="00920098">
        <w:rPr>
          <w:sz w:val="22"/>
          <w:szCs w:val="22"/>
          <w:lang w:eastAsia="pl-PL"/>
        </w:rPr>
        <w:t xml:space="preserve"> dotyczące:</w:t>
      </w:r>
    </w:p>
    <w:p w14:paraId="0119FFD8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do występowania w obrocie gospodarczym;</w:t>
      </w:r>
    </w:p>
    <w:p w14:paraId="5D78A728" w14:textId="77777777" w:rsidR="00981701" w:rsidRPr="00981701" w:rsidRDefault="00981701" w:rsidP="00981701">
      <w:pPr>
        <w:ind w:left="1440"/>
        <w:jc w:val="both"/>
        <w:rPr>
          <w:i/>
          <w:iCs/>
          <w:sz w:val="22"/>
          <w:szCs w:val="22"/>
          <w:lang w:eastAsia="pl-PL"/>
        </w:rPr>
      </w:pPr>
      <w:r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78B19161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U</w:t>
      </w:r>
      <w:r w:rsidR="005D2D92" w:rsidRPr="00920098">
        <w:rPr>
          <w:sz w:val="22"/>
          <w:szCs w:val="22"/>
          <w:lang w:eastAsia="pl-PL"/>
        </w:rPr>
        <w:t xml:space="preserve">prawnień do prowadzenia określonej działalności gospodarczej lub zawodowej, o ile wynika </w:t>
      </w:r>
      <w:r w:rsidR="00556B5E" w:rsidRPr="00920098">
        <w:rPr>
          <w:sz w:val="22"/>
          <w:szCs w:val="22"/>
          <w:lang w:eastAsia="pl-PL"/>
        </w:rPr>
        <w:br/>
      </w:r>
      <w:r w:rsidR="005D2D92" w:rsidRPr="00920098">
        <w:rPr>
          <w:sz w:val="22"/>
          <w:szCs w:val="22"/>
          <w:lang w:eastAsia="pl-PL"/>
        </w:rPr>
        <w:t>to z odrębnych przepisów;</w:t>
      </w:r>
    </w:p>
    <w:p w14:paraId="4F233877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1539FB62" w14:textId="77777777" w:rsidR="005D2D92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S</w:t>
      </w:r>
      <w:r w:rsidR="005D2D92" w:rsidRPr="00920098">
        <w:rPr>
          <w:sz w:val="22"/>
          <w:szCs w:val="22"/>
          <w:lang w:eastAsia="pl-PL"/>
        </w:rPr>
        <w:t>ytuacji ekonomicznej lub finansowej;</w:t>
      </w:r>
    </w:p>
    <w:p w14:paraId="6C6DA362" w14:textId="77777777" w:rsidR="00981701" w:rsidRPr="00981701" w:rsidRDefault="00981701" w:rsidP="00981701">
      <w:pPr>
        <w:pStyle w:val="Akapitzlist"/>
        <w:ind w:left="1440"/>
        <w:jc w:val="both"/>
        <w:rPr>
          <w:i/>
          <w:iCs/>
          <w:sz w:val="22"/>
          <w:szCs w:val="22"/>
          <w:lang w:eastAsia="pl-PL"/>
        </w:rPr>
      </w:pPr>
      <w:r w:rsidRPr="00981701">
        <w:rPr>
          <w:i/>
          <w:iCs/>
          <w:sz w:val="22"/>
          <w:szCs w:val="22"/>
          <w:lang w:eastAsia="pl-PL"/>
        </w:rPr>
        <w:t>Zamawiający nie określa warunku udziału w postępowaniu w tym zakresie.</w:t>
      </w:r>
    </w:p>
    <w:p w14:paraId="4521DD10" w14:textId="77777777" w:rsidR="008A19A5" w:rsidRDefault="00E826C4" w:rsidP="004475BE">
      <w:pPr>
        <w:numPr>
          <w:ilvl w:val="1"/>
          <w:numId w:val="26"/>
        </w:numPr>
        <w:ind w:hanging="731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Z</w:t>
      </w:r>
      <w:r w:rsidR="005D2D92" w:rsidRPr="00920098">
        <w:rPr>
          <w:sz w:val="22"/>
          <w:szCs w:val="22"/>
          <w:lang w:eastAsia="pl-PL"/>
        </w:rPr>
        <w:t>dolności technicznej lub zawodowej.</w:t>
      </w:r>
    </w:p>
    <w:p w14:paraId="1E52BA67" w14:textId="77777777" w:rsidR="00415A7C" w:rsidRPr="00363ADA" w:rsidRDefault="00415A7C" w:rsidP="00174CF6">
      <w:pPr>
        <w:pStyle w:val="Akapitzlist"/>
        <w:ind w:left="1440"/>
        <w:jc w:val="both"/>
        <w:rPr>
          <w:b/>
          <w:sz w:val="18"/>
          <w:szCs w:val="22"/>
        </w:rPr>
      </w:pPr>
    </w:p>
    <w:p w14:paraId="4FC2F94E" w14:textId="77777777" w:rsidR="00E12A01" w:rsidRDefault="00E12A01" w:rsidP="00E12A01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Warunki będą uznane za spełnione jeżeli:</w:t>
      </w:r>
    </w:p>
    <w:p w14:paraId="05E3179B" w14:textId="77777777" w:rsidR="00E12A01" w:rsidRPr="00363ADA" w:rsidRDefault="00E12A01" w:rsidP="00E12A01">
      <w:pPr>
        <w:ind w:left="1440"/>
        <w:jc w:val="both"/>
        <w:rPr>
          <w:b/>
          <w:sz w:val="18"/>
          <w:szCs w:val="22"/>
        </w:rPr>
      </w:pPr>
    </w:p>
    <w:p w14:paraId="740D48DB" w14:textId="77777777" w:rsidR="00E12A01" w:rsidRDefault="00E12A01" w:rsidP="00E12A01">
      <w:pPr>
        <w:shd w:val="clear" w:color="auto" w:fill="D9D9D9"/>
        <w:ind w:left="144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Wykonawca łącznie </w:t>
      </w:r>
      <w:r>
        <w:rPr>
          <w:b/>
          <w:sz w:val="22"/>
          <w:szCs w:val="22"/>
          <w:u w:val="single"/>
        </w:rPr>
        <w:t>dysponuje i skieruje</w:t>
      </w:r>
      <w:r>
        <w:rPr>
          <w:b/>
          <w:sz w:val="22"/>
          <w:szCs w:val="22"/>
        </w:rPr>
        <w:t xml:space="preserve"> do realizacji zamówienia</w:t>
      </w:r>
      <w:r>
        <w:rPr>
          <w:sz w:val="22"/>
          <w:szCs w:val="22"/>
        </w:rPr>
        <w:t>:</w:t>
      </w:r>
      <w:r>
        <w:rPr>
          <w:rStyle w:val="Odwoanieprzypisudolnego"/>
          <w:rFonts w:eastAsia="Calibri"/>
          <w:sz w:val="22"/>
          <w:szCs w:val="22"/>
          <w:lang w:eastAsia="en-US"/>
        </w:rPr>
        <w:footnoteReference w:id="3"/>
      </w:r>
    </w:p>
    <w:p w14:paraId="3CB0F890" w14:textId="77777777" w:rsidR="00E12A01" w:rsidRPr="00363ADA" w:rsidRDefault="00E12A01" w:rsidP="00E12A01">
      <w:pPr>
        <w:shd w:val="clear" w:color="auto" w:fill="D9D9D9"/>
        <w:ind w:left="1440"/>
        <w:jc w:val="both"/>
        <w:rPr>
          <w:sz w:val="18"/>
          <w:szCs w:val="22"/>
        </w:rPr>
      </w:pPr>
    </w:p>
    <w:p w14:paraId="6C3C81A7" w14:textId="1393AF2D" w:rsidR="00E12A01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color w:val="C00000"/>
          <w:sz w:val="22"/>
          <w:szCs w:val="22"/>
          <w:lang w:eastAsia="en-US"/>
        </w:rPr>
        <w:t xml:space="preserve">KIEROWNIKA BUDOWY </w:t>
      </w:r>
      <w:r>
        <w:rPr>
          <w:rFonts w:eastAsia="Calibri"/>
          <w:sz w:val="22"/>
          <w:szCs w:val="22"/>
          <w:lang w:eastAsia="en-US"/>
        </w:rPr>
        <w:t xml:space="preserve">nadzorującego wykonywane u  Zamawiającego prace, tj.: osobę, która posiada uprawnienia budowlane </w:t>
      </w:r>
      <w:r>
        <w:rPr>
          <w:rFonts w:eastAsia="Calibri"/>
          <w:sz w:val="22"/>
          <w:szCs w:val="22"/>
          <w:u w:val="single"/>
          <w:lang w:eastAsia="en-US"/>
        </w:rPr>
        <w:t>bez ograniczeń</w:t>
      </w:r>
      <w:r>
        <w:rPr>
          <w:rFonts w:eastAsia="Calibri"/>
          <w:sz w:val="22"/>
          <w:szCs w:val="22"/>
          <w:lang w:eastAsia="en-US"/>
        </w:rPr>
        <w:t xml:space="preserve"> do kierowania robotami budowlanymi </w:t>
      </w:r>
      <w:r>
        <w:rPr>
          <w:rFonts w:eastAsia="Calibri"/>
          <w:sz w:val="22"/>
          <w:szCs w:val="22"/>
          <w:lang w:eastAsia="en-US"/>
        </w:rPr>
        <w:br/>
        <w:t xml:space="preserve">w  </w:t>
      </w:r>
      <w:r w:rsidR="005F4733" w:rsidRPr="005F4733">
        <w:rPr>
          <w:rFonts w:eastAsia="Calibri"/>
          <w:b/>
          <w:sz w:val="22"/>
          <w:szCs w:val="22"/>
          <w:lang w:eastAsia="en-US"/>
        </w:rPr>
        <w:t>specjalności instalacyjnej w zakresie sieci, instalacji i urządzeń: cieplnych, wentylacyjnych, gazowych, wodociągow</w:t>
      </w:r>
      <w:r w:rsidR="005F4733">
        <w:rPr>
          <w:rFonts w:eastAsia="Calibri"/>
          <w:b/>
          <w:sz w:val="22"/>
          <w:szCs w:val="22"/>
          <w:lang w:eastAsia="en-US"/>
        </w:rPr>
        <w:t>ych i kanalizacyjnych</w:t>
      </w:r>
      <w:r>
        <w:rPr>
          <w:rFonts w:eastAsia="Calibri"/>
          <w:b/>
          <w:sz w:val="22"/>
          <w:szCs w:val="22"/>
          <w:lang w:eastAsia="en-US"/>
        </w:rPr>
        <w:t xml:space="preserve">* </w:t>
      </w:r>
      <w:r>
        <w:rPr>
          <w:rFonts w:eastAsia="Calibri"/>
          <w:sz w:val="22"/>
          <w:szCs w:val="22"/>
          <w:lang w:eastAsia="en-US"/>
        </w:rPr>
        <w:t>oraz będącą członkiem właściwej izby samorządu zawodowego**,</w:t>
      </w:r>
    </w:p>
    <w:p w14:paraId="6846DF99" w14:textId="77777777" w:rsidR="00E12A01" w:rsidRPr="00363AD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18"/>
          <w:szCs w:val="22"/>
          <w:lang w:eastAsia="en-US"/>
        </w:rPr>
      </w:pPr>
    </w:p>
    <w:p w14:paraId="68D5EFD2" w14:textId="77777777" w:rsidR="00E12A01" w:rsidRPr="00221E71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725E3276" w14:textId="77777777" w:rsidR="00E12A01" w:rsidRPr="00363AD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18"/>
          <w:szCs w:val="22"/>
          <w:lang w:eastAsia="en-US"/>
        </w:rPr>
      </w:pPr>
    </w:p>
    <w:p w14:paraId="22C2DDA4" w14:textId="2657F8FC" w:rsidR="00E12A01" w:rsidRPr="00221E71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Pr="00221E71">
        <w:rPr>
          <w:rFonts w:eastAsia="Calibri"/>
          <w:b/>
          <w:sz w:val="22"/>
          <w:szCs w:val="22"/>
          <w:lang w:eastAsia="en-US"/>
        </w:rPr>
        <w:t>specjalności konstrukcyjno-budowlanej</w:t>
      </w:r>
      <w:r>
        <w:rPr>
          <w:rFonts w:eastAsia="Calibri"/>
          <w:sz w:val="22"/>
          <w:szCs w:val="22"/>
          <w:vertAlign w:val="superscript"/>
          <w:lang w:eastAsia="en-US"/>
        </w:rPr>
        <w:t>*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lang w:eastAsia="en-US"/>
        </w:rPr>
        <w:t>**</w:t>
      </w:r>
      <w:r w:rsidRPr="00221E71">
        <w:rPr>
          <w:rFonts w:eastAsia="Calibri"/>
          <w:sz w:val="22"/>
          <w:szCs w:val="22"/>
          <w:lang w:eastAsia="en-US"/>
        </w:rPr>
        <w:t>,</w:t>
      </w:r>
    </w:p>
    <w:p w14:paraId="28BDB153" w14:textId="77777777" w:rsidR="00E12A01" w:rsidRPr="00363AD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18"/>
          <w:szCs w:val="22"/>
          <w:lang w:eastAsia="en-US"/>
        </w:rPr>
      </w:pPr>
    </w:p>
    <w:p w14:paraId="10488157" w14:textId="77777777" w:rsidR="00E12A01" w:rsidRPr="00221E71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b/>
          <w:sz w:val="22"/>
          <w:szCs w:val="22"/>
          <w:lang w:eastAsia="en-US"/>
        </w:rPr>
      </w:pPr>
      <w:r w:rsidRPr="00221E71">
        <w:rPr>
          <w:rFonts w:eastAsia="Calibri"/>
          <w:b/>
          <w:sz w:val="22"/>
          <w:szCs w:val="22"/>
          <w:lang w:eastAsia="en-US"/>
        </w:rPr>
        <w:t>oraz</w:t>
      </w:r>
    </w:p>
    <w:p w14:paraId="4896A552" w14:textId="77777777" w:rsidR="00E12A01" w:rsidRPr="00363AD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color w:val="C00000"/>
          <w:sz w:val="18"/>
          <w:szCs w:val="22"/>
          <w:lang w:eastAsia="en-US"/>
        </w:rPr>
      </w:pPr>
      <w:bookmarkStart w:id="10" w:name="_GoBack"/>
      <w:bookmarkEnd w:id="10"/>
    </w:p>
    <w:p w14:paraId="565115E7" w14:textId="6904C176" w:rsidR="00E12A01" w:rsidRPr="003D453A" w:rsidRDefault="00E12A01" w:rsidP="00E12A01">
      <w:pPr>
        <w:shd w:val="clear" w:color="auto" w:fill="D9D9D9"/>
        <w:suppressAutoHyphens w:val="0"/>
        <w:ind w:left="1440"/>
        <w:contextualSpacing/>
        <w:jc w:val="both"/>
        <w:rPr>
          <w:rFonts w:eastAsia="Calibri"/>
          <w:sz w:val="22"/>
          <w:szCs w:val="22"/>
          <w:lang w:eastAsia="en-US"/>
        </w:rPr>
      </w:pPr>
      <w:r w:rsidRPr="00221E71">
        <w:rPr>
          <w:rFonts w:eastAsia="Calibri"/>
          <w:color w:val="C00000"/>
          <w:sz w:val="22"/>
          <w:szCs w:val="22"/>
          <w:lang w:eastAsia="en-US"/>
        </w:rPr>
        <w:t>PROJEKTANTA</w:t>
      </w:r>
      <w:r w:rsidRPr="00221E71">
        <w:rPr>
          <w:rFonts w:eastAsia="Calibri"/>
          <w:sz w:val="22"/>
          <w:szCs w:val="22"/>
          <w:lang w:eastAsia="en-US"/>
        </w:rPr>
        <w:t xml:space="preserve">, tj. osobę, która posiada uprawnienia budowlane </w:t>
      </w:r>
      <w:r w:rsidRPr="00221E71">
        <w:rPr>
          <w:rFonts w:eastAsia="Calibri"/>
          <w:sz w:val="22"/>
          <w:szCs w:val="22"/>
          <w:u w:val="single"/>
          <w:lang w:eastAsia="en-US"/>
        </w:rPr>
        <w:t>bez ograniczeń</w:t>
      </w:r>
      <w:r w:rsidRPr="00221E71">
        <w:rPr>
          <w:rFonts w:eastAsia="Calibri"/>
          <w:sz w:val="22"/>
          <w:szCs w:val="22"/>
          <w:lang w:eastAsia="en-US"/>
        </w:rPr>
        <w:t xml:space="preserve"> do projektowania w  </w:t>
      </w:r>
      <w:r w:rsidR="005F4733" w:rsidRPr="005F4733">
        <w:rPr>
          <w:rFonts w:eastAsia="Calibri"/>
          <w:b/>
          <w:sz w:val="22"/>
          <w:szCs w:val="22"/>
          <w:lang w:eastAsia="en-US"/>
        </w:rPr>
        <w:t>specjalności instalacyjnej w zakresie sieci, instalacji i urządzeń: cieplnych, wentylacyjnych, gazowych, wodociągow</w:t>
      </w:r>
      <w:r w:rsidR="005F4733">
        <w:rPr>
          <w:rFonts w:eastAsia="Calibri"/>
          <w:b/>
          <w:sz w:val="22"/>
          <w:szCs w:val="22"/>
          <w:lang w:eastAsia="en-US"/>
        </w:rPr>
        <w:t>ych i kanalizacyjnych</w:t>
      </w:r>
      <w:r>
        <w:rPr>
          <w:rFonts w:eastAsia="Calibri"/>
          <w:b/>
          <w:sz w:val="22"/>
          <w:szCs w:val="22"/>
          <w:lang w:eastAsia="en-US"/>
        </w:rPr>
        <w:t>*</w:t>
      </w:r>
      <w:r w:rsidRPr="00221E71">
        <w:rPr>
          <w:rFonts w:eastAsia="Calibri"/>
          <w:sz w:val="22"/>
          <w:szCs w:val="22"/>
          <w:vertAlign w:val="superscript"/>
          <w:lang w:eastAsia="en-US"/>
        </w:rPr>
        <w:t xml:space="preserve"> </w:t>
      </w:r>
      <w:r w:rsidRPr="00221E71">
        <w:rPr>
          <w:rFonts w:eastAsia="Calibri"/>
          <w:sz w:val="22"/>
          <w:szCs w:val="22"/>
          <w:lang w:eastAsia="en-US"/>
        </w:rPr>
        <w:t>oraz będącą członkiem właściwej izby samorządu zawodowego</w:t>
      </w:r>
      <w:r>
        <w:rPr>
          <w:rFonts w:eastAsia="Calibri"/>
          <w:sz w:val="22"/>
          <w:szCs w:val="22"/>
          <w:lang w:eastAsia="en-US"/>
        </w:rPr>
        <w:t>**.</w:t>
      </w:r>
    </w:p>
    <w:p w14:paraId="7FC213F5" w14:textId="77777777" w:rsidR="00E12A01" w:rsidRPr="003D453A" w:rsidRDefault="00E12A01" w:rsidP="00E12A01">
      <w:pPr>
        <w:jc w:val="both"/>
        <w:rPr>
          <w:b/>
          <w:sz w:val="22"/>
          <w:szCs w:val="22"/>
        </w:rPr>
      </w:pPr>
    </w:p>
    <w:p w14:paraId="72F792AF" w14:textId="77777777" w:rsidR="00415A7C" w:rsidRPr="000D4660" w:rsidRDefault="00415A7C" w:rsidP="00415A7C">
      <w:pPr>
        <w:ind w:left="1418"/>
        <w:jc w:val="both"/>
        <w:rPr>
          <w:sz w:val="22"/>
          <w:szCs w:val="22"/>
          <w:lang w:eastAsia="pl-PL"/>
        </w:rPr>
      </w:pPr>
    </w:p>
    <w:p w14:paraId="1EC34427" w14:textId="77777777" w:rsidR="00415A7C" w:rsidRPr="000D4660" w:rsidRDefault="00415A7C" w:rsidP="00415A7C">
      <w:pPr>
        <w:ind w:left="1418"/>
        <w:jc w:val="both"/>
        <w:rPr>
          <w:i/>
          <w:sz w:val="22"/>
          <w:szCs w:val="22"/>
          <w:lang w:eastAsia="pl-PL"/>
        </w:rPr>
      </w:pPr>
      <w:r w:rsidRPr="000D4660">
        <w:rPr>
          <w:i/>
          <w:sz w:val="22"/>
          <w:szCs w:val="22"/>
          <w:lang w:eastAsia="pl-PL"/>
        </w:rPr>
        <w:t>*Określone przepisami ustawy z dnia 7 lipca 1994 r. – Prawo budowlane (Dz.U z 2023 r. poz. 682) i Rozporządzenia Ministra Inwestycji i Rozwoju z dni</w:t>
      </w:r>
      <w:r>
        <w:rPr>
          <w:i/>
          <w:sz w:val="22"/>
          <w:szCs w:val="22"/>
          <w:lang w:eastAsia="pl-PL"/>
        </w:rPr>
        <w:t xml:space="preserve">a 29 kwietnia 2019 r. w sprawie </w:t>
      </w:r>
      <w:r w:rsidRPr="000D4660">
        <w:rPr>
          <w:i/>
          <w:sz w:val="22"/>
          <w:szCs w:val="22"/>
          <w:lang w:eastAsia="pl-PL"/>
        </w:rPr>
        <w:t>przygotowania zawodowego do wykonywania samo</w:t>
      </w:r>
      <w:r>
        <w:rPr>
          <w:i/>
          <w:sz w:val="22"/>
          <w:szCs w:val="22"/>
          <w:lang w:eastAsia="pl-PL"/>
        </w:rPr>
        <w:t xml:space="preserve">dzielnych funkcji technicznych </w:t>
      </w:r>
      <w:r w:rsidRPr="000D4660">
        <w:rPr>
          <w:i/>
          <w:sz w:val="22"/>
          <w:szCs w:val="22"/>
          <w:lang w:eastAsia="pl-PL"/>
        </w:rPr>
        <w:t>w budownictwie (Dz. U. 2019 r., poz. 831) lub odpowiadające im ważne odpowiadające uprawnienia wydane w świetle wcześniej obowiązujących przepisów prawa.</w:t>
      </w:r>
    </w:p>
    <w:p w14:paraId="441A5A51" w14:textId="77777777" w:rsidR="00415A7C" w:rsidRPr="000D4660" w:rsidRDefault="00415A7C" w:rsidP="00415A7C">
      <w:pPr>
        <w:ind w:left="1418"/>
        <w:jc w:val="both"/>
        <w:rPr>
          <w:i/>
          <w:sz w:val="22"/>
          <w:szCs w:val="22"/>
          <w:lang w:eastAsia="pl-PL"/>
        </w:rPr>
      </w:pPr>
    </w:p>
    <w:p w14:paraId="4207C093" w14:textId="77777777" w:rsidR="00415A7C" w:rsidRPr="000D4660" w:rsidRDefault="00415A7C" w:rsidP="00415A7C">
      <w:pPr>
        <w:ind w:left="1418"/>
        <w:jc w:val="both"/>
        <w:rPr>
          <w:i/>
          <w:sz w:val="22"/>
          <w:szCs w:val="22"/>
          <w:lang w:eastAsia="pl-PL"/>
        </w:rPr>
      </w:pPr>
      <w:r w:rsidRPr="000D4660">
        <w:rPr>
          <w:i/>
          <w:sz w:val="22"/>
          <w:szCs w:val="22"/>
          <w:lang w:eastAsia="pl-PL"/>
        </w:rPr>
        <w:t>**Zgodnie z ustawą z dnia 15 grudnia 2000 r. o samorządach zawodowych architektów oraz inżynierów budownictwa (Dz. U. 2023 r., poz. 551).</w:t>
      </w:r>
    </w:p>
    <w:p w14:paraId="4C2C2AAB" w14:textId="77777777" w:rsidR="00415A7C" w:rsidRDefault="00415A7C" w:rsidP="00174CF6">
      <w:pPr>
        <w:pStyle w:val="Akapitzlist"/>
        <w:ind w:left="1440"/>
        <w:jc w:val="both"/>
        <w:rPr>
          <w:b/>
          <w:sz w:val="22"/>
          <w:szCs w:val="22"/>
        </w:rPr>
      </w:pPr>
    </w:p>
    <w:p w14:paraId="14C45442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Zasady korzystania z zasobów innych podmiotów</w:t>
      </w:r>
    </w:p>
    <w:p w14:paraId="4AE1196E" w14:textId="77777777" w:rsidR="00174CF6" w:rsidRPr="00221E71" w:rsidRDefault="00174CF6" w:rsidP="00174CF6">
      <w:pPr>
        <w:ind w:left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 może w celu potwierdzenia spełniania warunków udziału w postępowaniu, w </w:t>
      </w:r>
      <w:r w:rsidRPr="00221E71">
        <w:rPr>
          <w:bCs/>
          <w:sz w:val="22"/>
          <w:szCs w:val="22"/>
          <w:u w:val="single"/>
          <w:lang w:eastAsia="pl-PL"/>
        </w:rPr>
        <w:t>stosownych sytuacjach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4"/>
      </w:r>
      <w:r w:rsidRPr="00221E71">
        <w:rPr>
          <w:bCs/>
          <w:sz w:val="22"/>
          <w:szCs w:val="22"/>
          <w:lang w:eastAsia="pl-PL"/>
        </w:rPr>
        <w:t xml:space="preserve"> oraz w odniesieniu do </w:t>
      </w:r>
      <w:r w:rsidRPr="00221E71">
        <w:rPr>
          <w:bCs/>
          <w:sz w:val="22"/>
          <w:szCs w:val="22"/>
          <w:u w:val="single"/>
          <w:lang w:eastAsia="pl-PL"/>
        </w:rPr>
        <w:t>konkretnego zamówienia, lub jego części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5"/>
      </w:r>
      <w:r w:rsidRPr="00221E71">
        <w:rPr>
          <w:bCs/>
          <w:sz w:val="22"/>
          <w:szCs w:val="22"/>
          <w:lang w:eastAsia="pl-PL"/>
        </w:rPr>
        <w:t xml:space="preserve">, polegać na </w:t>
      </w:r>
      <w:r w:rsidRPr="00221E71">
        <w:rPr>
          <w:b/>
          <w:bCs/>
          <w:sz w:val="22"/>
          <w:szCs w:val="22"/>
          <w:lang w:eastAsia="pl-PL"/>
        </w:rPr>
        <w:t>zdolnościach</w:t>
      </w:r>
      <w:r w:rsidRPr="00221E71">
        <w:rPr>
          <w:bCs/>
          <w:sz w:val="22"/>
          <w:szCs w:val="22"/>
          <w:vertAlign w:val="superscript"/>
          <w:lang w:eastAsia="pl-PL"/>
        </w:rPr>
        <w:footnoteReference w:id="6"/>
      </w:r>
      <w:r w:rsidRPr="00221E71">
        <w:rPr>
          <w:b/>
          <w:bCs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 xml:space="preserve">podmiotów udostępniających zasoby, niezależnie od charakteru prawnego łączących go z nim stosunków prawnych. </w:t>
      </w:r>
    </w:p>
    <w:p w14:paraId="3899664E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 xml:space="preserve">Wykonawca, który polega na </w:t>
      </w:r>
      <w:r w:rsidRPr="00221E71">
        <w:rPr>
          <w:b/>
          <w:bCs/>
          <w:sz w:val="22"/>
          <w:szCs w:val="22"/>
          <w:lang w:eastAsia="pl-PL"/>
        </w:rPr>
        <w:t xml:space="preserve">zdolnościach </w:t>
      </w:r>
      <w:r w:rsidRPr="00221E71">
        <w:rPr>
          <w:bCs/>
          <w:sz w:val="22"/>
          <w:szCs w:val="22"/>
          <w:lang w:eastAsia="pl-PL"/>
        </w:rPr>
        <w:t xml:space="preserve">podmiotów udostępniających zasoby, składa wraz z ofertą </w:t>
      </w:r>
      <w:r w:rsidRPr="00221E71">
        <w:rPr>
          <w:bCs/>
          <w:i/>
          <w:sz w:val="22"/>
          <w:szCs w:val="22"/>
          <w:lang w:eastAsia="pl-PL"/>
        </w:rPr>
        <w:t>zobowiązanie podmiotu udostępniającego zasoby do oddania mu do dyspozycji niezbędnych zasobów</w:t>
      </w:r>
      <w:r w:rsidRPr="00221E71">
        <w:rPr>
          <w:bCs/>
          <w:sz w:val="22"/>
          <w:szCs w:val="22"/>
          <w:lang w:eastAsia="pl-PL"/>
        </w:rPr>
        <w:t xml:space="preserve"> na potrzeby realizacji danego zamówienia (</w:t>
      </w:r>
      <w:r w:rsidRPr="00221E71">
        <w:rPr>
          <w:sz w:val="22"/>
          <w:szCs w:val="22"/>
          <w:lang w:eastAsia="pl-PL"/>
        </w:rPr>
        <w:t xml:space="preserve">sporządzone zgodnie z </w:t>
      </w:r>
      <w:r w:rsidRPr="00221E71">
        <w:rPr>
          <w:b/>
          <w:sz w:val="22"/>
          <w:szCs w:val="22"/>
          <w:lang w:eastAsia="pl-PL"/>
        </w:rPr>
        <w:t>załącznikiem nr 6 do SWZ</w:t>
      </w:r>
      <w:r w:rsidRPr="00AB6533">
        <w:rPr>
          <w:sz w:val="22"/>
          <w:szCs w:val="22"/>
          <w:lang w:eastAsia="pl-PL"/>
        </w:rPr>
        <w:t>)</w:t>
      </w:r>
      <w:r w:rsidRPr="00221E71">
        <w:rPr>
          <w:b/>
          <w:sz w:val="22"/>
          <w:szCs w:val="22"/>
          <w:lang w:eastAsia="pl-PL"/>
        </w:rPr>
        <w:t xml:space="preserve"> </w:t>
      </w:r>
      <w:r w:rsidRPr="00221E71">
        <w:rPr>
          <w:bCs/>
          <w:sz w:val="22"/>
          <w:szCs w:val="22"/>
          <w:lang w:eastAsia="pl-PL"/>
        </w:rPr>
        <w:t>lub inny podmiotowy środek dowodowy potwierdzający, że Wykonawca realizując zamówienie będzie dysponował niezbędnymi zasobami tych podmiotów.</w:t>
      </w:r>
    </w:p>
    <w:p w14:paraId="6FF693E7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 xml:space="preserve">Zobowiązanie podmiotu udostępniającego zasoby, o którym mowa w pkt. </w:t>
      </w:r>
      <w:r w:rsidRPr="00221E71">
        <w:rPr>
          <w:b/>
          <w:sz w:val="22"/>
          <w:szCs w:val="22"/>
          <w:lang w:eastAsia="pl-PL"/>
        </w:rPr>
        <w:t>5A.1 SWZ</w:t>
      </w:r>
      <w:r w:rsidRPr="00221E71">
        <w:rPr>
          <w:sz w:val="22"/>
          <w:szCs w:val="22"/>
          <w:lang w:eastAsia="pl-PL"/>
        </w:rPr>
        <w:t>, potwierdza, że stosunek łączący Wykonawcę z podmiotami udostępniającymi zasoby gwarantuje rzeczywisty dostęp do tych zasobów oraz określa w szczególności:</w:t>
      </w:r>
    </w:p>
    <w:p w14:paraId="6194EF64" w14:textId="77777777" w:rsidR="00174CF6" w:rsidRPr="00221E71" w:rsidRDefault="00174CF6" w:rsidP="00174CF6">
      <w:pPr>
        <w:suppressAutoHyphens w:val="0"/>
        <w:ind w:left="1418" w:hanging="709"/>
        <w:jc w:val="both"/>
        <w:rPr>
          <w:sz w:val="22"/>
          <w:szCs w:val="22"/>
          <w:lang w:eastAsia="pl-PL"/>
        </w:rPr>
      </w:pPr>
      <w:bookmarkStart w:id="11" w:name="mip51080672"/>
      <w:bookmarkEnd w:id="11"/>
      <w:r w:rsidRPr="00221E71">
        <w:rPr>
          <w:sz w:val="22"/>
          <w:szCs w:val="22"/>
          <w:lang w:eastAsia="pl-PL"/>
        </w:rPr>
        <w:t>5.A.2.1.  Zakres dostępnych wykonawcy zasobów podmiotu udostępniającego zasoby;</w:t>
      </w:r>
    </w:p>
    <w:p w14:paraId="29B0AD84" w14:textId="77777777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2" w:name="mip51080673"/>
      <w:bookmarkEnd w:id="12"/>
      <w:r w:rsidRPr="00221E71">
        <w:rPr>
          <w:sz w:val="22"/>
          <w:szCs w:val="22"/>
          <w:lang w:eastAsia="pl-PL"/>
        </w:rPr>
        <w:t>5.A.2.2. Sposób i okres udostępnienia wykonawcy i wykorzystania przez niego zasobów podmiotu  udostępniającego te zasoby przy wykonywaniu zamówienia;</w:t>
      </w:r>
    </w:p>
    <w:p w14:paraId="79FD60CA" w14:textId="77777777" w:rsidR="00174CF6" w:rsidRPr="00221E71" w:rsidRDefault="00174CF6" w:rsidP="00174CF6">
      <w:pPr>
        <w:suppressAutoHyphens w:val="0"/>
        <w:ind w:left="1560" w:hanging="851"/>
        <w:jc w:val="both"/>
        <w:rPr>
          <w:sz w:val="22"/>
          <w:szCs w:val="22"/>
          <w:lang w:eastAsia="pl-PL"/>
        </w:rPr>
      </w:pPr>
      <w:bookmarkStart w:id="13" w:name="mip51080674"/>
      <w:bookmarkEnd w:id="13"/>
      <w:r w:rsidRPr="00221E71">
        <w:rPr>
          <w:sz w:val="22"/>
          <w:szCs w:val="22"/>
          <w:lang w:eastAsia="pl-PL"/>
        </w:rPr>
        <w:t xml:space="preserve">5.A.2.3. Czy i w jakim zakresie podmiot udostępniający zasoby, na </w:t>
      </w:r>
      <w:r w:rsidRPr="00221E71">
        <w:rPr>
          <w:b/>
          <w:sz w:val="22"/>
          <w:szCs w:val="22"/>
          <w:lang w:eastAsia="pl-PL"/>
        </w:rPr>
        <w:t xml:space="preserve">zdolnościach </w:t>
      </w:r>
      <w:r w:rsidRPr="00221E71">
        <w:rPr>
          <w:sz w:val="22"/>
          <w:szCs w:val="22"/>
          <w:lang w:eastAsia="pl-PL"/>
        </w:rPr>
        <w:t xml:space="preserve">którego wykonawca polega w odniesieniu do warunków udziału w postępowaniu dotyczących wykształcenia, kwalifikacji zawodowych lub doświadczenia, zrealizuje </w:t>
      </w:r>
      <w:r w:rsidRPr="00221E71">
        <w:rPr>
          <w:b/>
          <w:sz w:val="22"/>
          <w:szCs w:val="22"/>
          <w:lang w:eastAsia="pl-PL"/>
        </w:rPr>
        <w:t>roboty budowlane</w:t>
      </w:r>
      <w:r w:rsidRPr="00221E71">
        <w:rPr>
          <w:sz w:val="22"/>
          <w:szCs w:val="22"/>
          <w:lang w:eastAsia="pl-PL"/>
        </w:rPr>
        <w:t>, których wskazane zdolności dotyczą.</w:t>
      </w:r>
    </w:p>
    <w:p w14:paraId="08771C4C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  <w:lang w:eastAsia="pl-PL"/>
        </w:rPr>
        <w:t>Zamawiający</w:t>
      </w:r>
      <w:r w:rsidRPr="00221E71">
        <w:rPr>
          <w:bCs/>
          <w:sz w:val="22"/>
          <w:szCs w:val="22"/>
          <w:lang w:eastAsia="pl-PL"/>
        </w:rPr>
        <w:t xml:space="preserve"> ocenia, czy udostępniane Wykonawcy przez inne podmioty </w:t>
      </w:r>
      <w:r w:rsidRPr="00221E71">
        <w:rPr>
          <w:b/>
          <w:bCs/>
          <w:sz w:val="22"/>
          <w:szCs w:val="22"/>
        </w:rPr>
        <w:t>zdolności</w:t>
      </w:r>
      <w:r w:rsidRPr="00221E71">
        <w:rPr>
          <w:bCs/>
          <w:sz w:val="22"/>
          <w:szCs w:val="22"/>
          <w:lang w:eastAsia="pl-PL"/>
        </w:rPr>
        <w:t xml:space="preserve">, pozwalają na wykazanie przez Wykonawcę spełniania warunków udziału w postępowaniu, o których mowa w art. 112 ust. 2 pkt 3-4 ustawy, a także bada, czy nie zachodzą wobec tego podmiotu podstawy wykluczenia, które zostały przewidziane względem Wykonawcy. </w:t>
      </w:r>
    </w:p>
    <w:p w14:paraId="5C854D46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 xml:space="preserve">Jeżeli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bCs/>
          <w:sz w:val="22"/>
          <w:szCs w:val="22"/>
          <w:lang w:eastAsia="pl-PL"/>
        </w:rPr>
        <w:t xml:space="preserve">podmiotu udostępniającego zasoby nie potwierdzają spełnienia przez Wykonawcę warunków udziału w postępowaniu lub zachodzą wobec tego podmiotów podstawy wykluczenia, Zamawiający żąda, aby Wykonawca w terminie określonym przez Zamawiającego: </w:t>
      </w:r>
    </w:p>
    <w:p w14:paraId="00F26314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Zastąpił ten podmiot innym podmiotem lub podmiotami albo</w:t>
      </w:r>
    </w:p>
    <w:p w14:paraId="6DCFB846" w14:textId="77777777" w:rsidR="00174CF6" w:rsidRPr="00221E71" w:rsidRDefault="00174CF6" w:rsidP="00174CF6">
      <w:pPr>
        <w:numPr>
          <w:ilvl w:val="0"/>
          <w:numId w:val="41"/>
        </w:numPr>
        <w:ind w:left="1418" w:hanging="709"/>
        <w:jc w:val="both"/>
        <w:rPr>
          <w:bCs/>
          <w:sz w:val="22"/>
          <w:szCs w:val="22"/>
          <w:lang w:eastAsia="pl-PL"/>
        </w:rPr>
      </w:pPr>
      <w:r w:rsidRPr="00221E71">
        <w:rPr>
          <w:bCs/>
          <w:sz w:val="22"/>
          <w:szCs w:val="22"/>
          <w:lang w:eastAsia="pl-PL"/>
        </w:rPr>
        <w:t>Wykazał, że samodzielnie spełnia warunki udziału w postępowaniu.</w:t>
      </w:r>
    </w:p>
    <w:p w14:paraId="54DD569B" w14:textId="77777777" w:rsidR="00174CF6" w:rsidRPr="00221E71" w:rsidRDefault="00174CF6" w:rsidP="00174CF6">
      <w:pPr>
        <w:numPr>
          <w:ilvl w:val="0"/>
          <w:numId w:val="42"/>
        </w:numPr>
        <w:ind w:left="709" w:hanging="709"/>
        <w:jc w:val="both"/>
        <w:rPr>
          <w:bCs/>
          <w:sz w:val="22"/>
          <w:szCs w:val="22"/>
          <w:lang w:eastAsia="pl-PL"/>
        </w:rPr>
      </w:pPr>
      <w:r w:rsidRPr="00221E71">
        <w:rPr>
          <w:sz w:val="22"/>
          <w:szCs w:val="22"/>
        </w:rPr>
        <w:t xml:space="preserve">Wykonawca nie może, po upływie terminu składania ofert, powoływać się na </w:t>
      </w:r>
      <w:r w:rsidRPr="00221E71">
        <w:rPr>
          <w:b/>
          <w:bCs/>
          <w:sz w:val="22"/>
          <w:szCs w:val="22"/>
        </w:rPr>
        <w:t xml:space="preserve">zdolności </w:t>
      </w:r>
      <w:r w:rsidRPr="00221E71">
        <w:rPr>
          <w:sz w:val="22"/>
          <w:szCs w:val="22"/>
        </w:rPr>
        <w:t xml:space="preserve">podmiotów udostępniających zasoby, jeżeli na etapie składania ofert nie polegał on w danym zakresie na </w:t>
      </w:r>
      <w:r w:rsidRPr="00221E71">
        <w:rPr>
          <w:b/>
          <w:bCs/>
          <w:sz w:val="22"/>
          <w:szCs w:val="22"/>
        </w:rPr>
        <w:t xml:space="preserve">zdolnościach </w:t>
      </w:r>
      <w:r w:rsidRPr="00221E71">
        <w:rPr>
          <w:sz w:val="22"/>
          <w:szCs w:val="22"/>
        </w:rPr>
        <w:t>podmiotów udostępniających zasoby.</w:t>
      </w:r>
    </w:p>
    <w:p w14:paraId="4A506361" w14:textId="77777777" w:rsidR="00174CF6" w:rsidRPr="00221E71" w:rsidRDefault="00174CF6" w:rsidP="00174CF6">
      <w:pPr>
        <w:jc w:val="both"/>
        <w:rPr>
          <w:color w:val="000000"/>
          <w:sz w:val="22"/>
          <w:szCs w:val="22"/>
        </w:rPr>
      </w:pPr>
    </w:p>
    <w:p w14:paraId="09016FBC" w14:textId="77777777" w:rsidR="00174CF6" w:rsidRPr="00221E71" w:rsidRDefault="00174CF6" w:rsidP="00174CF6">
      <w:pPr>
        <w:numPr>
          <w:ilvl w:val="0"/>
          <w:numId w:val="40"/>
        </w:numPr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221E71">
        <w:rPr>
          <w:b/>
          <w:bCs/>
          <w:sz w:val="22"/>
          <w:szCs w:val="22"/>
          <w:lang w:eastAsia="pl-PL"/>
        </w:rPr>
        <w:t>Wymogi dotyczące Wykonawców wspólnie ubiegających się o udzielenie zamówienia</w:t>
      </w:r>
    </w:p>
    <w:p w14:paraId="17283D91" w14:textId="77777777" w:rsidR="00174CF6" w:rsidRPr="003211E4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sz w:val="22"/>
          <w:szCs w:val="22"/>
        </w:rPr>
        <w:t xml:space="preserve">Zgodnie z art. 117 ust. 3 ustawy Zamawiający określa, że w odniesieniu do warunków dotyczących  wykształcenia, kwalifikacji zawodowych lub doświadczenia, Wykonawcy wspólnie ubiegający się o udzielenie zamówienia mogą polegać na zdolnościach tych z Wykonawców, którzy wykonają </w:t>
      </w:r>
      <w:r w:rsidRPr="00221E71">
        <w:rPr>
          <w:b/>
          <w:sz w:val="22"/>
          <w:szCs w:val="22"/>
        </w:rPr>
        <w:t xml:space="preserve">roboty </w:t>
      </w:r>
      <w:r w:rsidRPr="003211E4">
        <w:rPr>
          <w:b/>
          <w:sz w:val="22"/>
          <w:szCs w:val="22"/>
        </w:rPr>
        <w:t>budowlane</w:t>
      </w:r>
      <w:r w:rsidRPr="003211E4">
        <w:rPr>
          <w:sz w:val="22"/>
          <w:szCs w:val="22"/>
        </w:rPr>
        <w:t>, do realizacji których te zdolności są wymagane.</w:t>
      </w:r>
    </w:p>
    <w:p w14:paraId="7DCE94FA" w14:textId="77777777" w:rsidR="00174CF6" w:rsidRPr="00221E71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3211E4">
        <w:rPr>
          <w:sz w:val="22"/>
          <w:szCs w:val="22"/>
        </w:rPr>
        <w:t xml:space="preserve">Zgodnie z art. 117 ust. 4 ustawy Wykonawcy wspólnie ubiegający się o udzielenie zamówienia dołączają do oferty oświadczenie, z którego wynika, które roboty budowlane </w:t>
      </w:r>
      <w:r w:rsidRPr="00221E71">
        <w:rPr>
          <w:sz w:val="22"/>
          <w:szCs w:val="22"/>
        </w:rPr>
        <w:t xml:space="preserve">wykonają poszczególni Wykonawcy – </w:t>
      </w:r>
      <w:r w:rsidRPr="00221E71">
        <w:rPr>
          <w:b/>
          <w:bCs/>
          <w:sz w:val="22"/>
          <w:szCs w:val="22"/>
        </w:rPr>
        <w:t>załącznik</w:t>
      </w:r>
      <w:r>
        <w:rPr>
          <w:b/>
          <w:bCs/>
          <w:sz w:val="22"/>
          <w:szCs w:val="22"/>
        </w:rPr>
        <w:t xml:space="preserve"> </w:t>
      </w:r>
      <w:r w:rsidRPr="00221E71">
        <w:rPr>
          <w:b/>
          <w:bCs/>
          <w:sz w:val="22"/>
          <w:szCs w:val="22"/>
        </w:rPr>
        <w:t xml:space="preserve"> nr 4 do SWZ</w:t>
      </w:r>
      <w:r w:rsidRPr="00221E71">
        <w:rPr>
          <w:bCs/>
          <w:sz w:val="22"/>
          <w:szCs w:val="22"/>
        </w:rPr>
        <w:t>.</w:t>
      </w:r>
    </w:p>
    <w:p w14:paraId="19DED5FF" w14:textId="4BEBF9FF" w:rsidR="00174CF6" w:rsidRPr="00174CF6" w:rsidRDefault="00174CF6" w:rsidP="00174CF6">
      <w:pPr>
        <w:numPr>
          <w:ilvl w:val="0"/>
          <w:numId w:val="43"/>
        </w:numPr>
        <w:ind w:hanging="720"/>
        <w:jc w:val="both"/>
        <w:rPr>
          <w:sz w:val="22"/>
          <w:szCs w:val="22"/>
        </w:rPr>
      </w:pPr>
      <w:r w:rsidRPr="00221E71">
        <w:rPr>
          <w:bCs/>
          <w:sz w:val="22"/>
          <w:szCs w:val="22"/>
        </w:rPr>
        <w:t>Zamawiający nie definiuje szczególnego sposobu spełniania warunków udziału w postępowaniu przez Wykonawców wspólnie ubiegających się o udzielenie zamówienia.</w:t>
      </w:r>
    </w:p>
    <w:p w14:paraId="4708481D" w14:textId="77777777" w:rsidR="00174CF6" w:rsidRPr="00920098" w:rsidRDefault="00174CF6" w:rsidP="00A07174">
      <w:pPr>
        <w:jc w:val="both"/>
        <w:rPr>
          <w:color w:val="000000"/>
          <w:sz w:val="22"/>
          <w:szCs w:val="22"/>
        </w:rPr>
      </w:pPr>
    </w:p>
    <w:p w14:paraId="51775D27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Opis sposobu dokonywania wstępnej oceny spełniania w/w warunków</w:t>
      </w:r>
      <w:r w:rsidR="001550B9" w:rsidRPr="00920098">
        <w:rPr>
          <w:b/>
          <w:bCs/>
          <w:sz w:val="22"/>
          <w:szCs w:val="22"/>
        </w:rPr>
        <w:t xml:space="preserve"> i niepodleganiu wykluczeniu</w:t>
      </w:r>
      <w:r w:rsidRPr="00920098">
        <w:rPr>
          <w:bCs/>
          <w:sz w:val="22"/>
          <w:szCs w:val="22"/>
        </w:rPr>
        <w:t>:</w:t>
      </w:r>
    </w:p>
    <w:p w14:paraId="20327DC3" w14:textId="77777777" w:rsidR="002F3307" w:rsidRPr="00050F01" w:rsidRDefault="002F3307" w:rsidP="002F3307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żąda, aby Wykonawca </w:t>
      </w:r>
      <w:r w:rsidRPr="00920098">
        <w:rPr>
          <w:b/>
          <w:bCs/>
          <w:sz w:val="22"/>
          <w:szCs w:val="22"/>
          <w:u w:val="single"/>
        </w:rPr>
        <w:t>do oferty</w:t>
      </w:r>
      <w:r w:rsidRPr="00920098">
        <w:rPr>
          <w:bCs/>
          <w:sz w:val="22"/>
          <w:szCs w:val="22"/>
        </w:rPr>
        <w:t xml:space="preserve"> dołączył aktualne na dzień składania ofert </w:t>
      </w:r>
      <w:r w:rsidRPr="00920098">
        <w:rPr>
          <w:b/>
          <w:bCs/>
          <w:sz w:val="22"/>
          <w:szCs w:val="22"/>
        </w:rPr>
        <w:t xml:space="preserve">oświadczenie </w:t>
      </w:r>
      <w:r w:rsidRPr="00920098">
        <w:rPr>
          <w:b/>
          <w:bCs/>
          <w:sz w:val="22"/>
          <w:szCs w:val="22"/>
        </w:rPr>
        <w:br/>
        <w:t xml:space="preserve">o niepodleganiu wykluczeniu, </w:t>
      </w:r>
      <w:r w:rsidRPr="00050F01">
        <w:rPr>
          <w:bCs/>
          <w:sz w:val="22"/>
          <w:szCs w:val="22"/>
        </w:rPr>
        <w:t xml:space="preserve">w zakresie wskazanym przez Zamawiającego – zgodnie z </w:t>
      </w:r>
      <w:r w:rsidRPr="00050F01">
        <w:rPr>
          <w:b/>
          <w:bCs/>
          <w:sz w:val="22"/>
          <w:szCs w:val="22"/>
        </w:rPr>
        <w:t xml:space="preserve">załącznikiem nr 2 do SWZ (sekcja I dotycząca podstaw wykluczenia składane na podstawie art. 125 ust. 1 ustawy </w:t>
      </w:r>
      <w:r w:rsidRPr="00050F01">
        <w:rPr>
          <w:bCs/>
          <w:sz w:val="22"/>
          <w:szCs w:val="22"/>
        </w:rPr>
        <w:t xml:space="preserve">oraz </w:t>
      </w:r>
      <w:r w:rsidRPr="00050F01">
        <w:rPr>
          <w:b/>
          <w:bCs/>
          <w:sz w:val="22"/>
          <w:szCs w:val="22"/>
        </w:rPr>
        <w:t>sekcja II dotycząca podstaw wykluczenia określonych w ustawie o szczególnych rozwiązaniach)</w:t>
      </w:r>
      <w:r w:rsidRPr="00050F01">
        <w:rPr>
          <w:bCs/>
          <w:sz w:val="22"/>
          <w:szCs w:val="22"/>
        </w:rPr>
        <w:t xml:space="preserve">. </w:t>
      </w:r>
    </w:p>
    <w:p w14:paraId="667898A5" w14:textId="77777777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Wykonawca, w przypadku polegania na zdolnościach lub sytuacji podmiotów udostępniających zasoby, przedstawia, wraz z oświadczeniem, o którym mowa w pkt. 6.1 SWZ, także oświadczenie o niepodleganiu wykluczeniu, spełnianiu warunków udziału w postępowaniu podmiotu udostępniającego zasoby, potwierdzające brak podstaw wykluczenia tego podmiotu oraz odpowiednio spełnianie warunków udziału w postępowaniu, w zakresie, w jakim wykonawca powołuje się na jego zasoby.</w:t>
      </w:r>
    </w:p>
    <w:p w14:paraId="3B84E7CE" w14:textId="29C4D87E" w:rsidR="00174CF6" w:rsidRPr="00221E71" w:rsidRDefault="00174CF6" w:rsidP="00174CF6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221E71">
        <w:rPr>
          <w:bCs/>
          <w:sz w:val="22"/>
          <w:szCs w:val="22"/>
        </w:rPr>
        <w:t>W przypadku wspólnego ubiegania się o zamówienie przez Wykonawców, oświadczenie o niepodleganiu wykluczeniu, spełnianiu warunków udziału w postępowaniu, o którym mowa w pkt. 6.1 SWZ, składane zgodnie z załącznikiem nr 2 SWZ, składa każdy z Wykonawców. Oświadczenia te potwierdzają brak podstaw wykluczenia oraz spełnianie warunków udziału w postępowaniu w zakresie, w jakim każdy z Wykonawców wykazuje spełnianie warunków udziału w postępowaniu.</w:t>
      </w:r>
    </w:p>
    <w:p w14:paraId="508CA144" w14:textId="77777777" w:rsidR="00E8476E" w:rsidRPr="00920098" w:rsidRDefault="00E8476E" w:rsidP="00A07174">
      <w:pPr>
        <w:jc w:val="both"/>
        <w:rPr>
          <w:bCs/>
          <w:color w:val="FFFFFF"/>
          <w:sz w:val="22"/>
          <w:szCs w:val="22"/>
        </w:rPr>
      </w:pPr>
    </w:p>
    <w:p w14:paraId="3E137E54" w14:textId="77777777" w:rsidR="00E8476E" w:rsidRPr="00920098" w:rsidRDefault="00E8476E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ZAWARTOŚĆ OFERTY</w:t>
      </w:r>
      <w:r w:rsidRPr="00920098">
        <w:rPr>
          <w:bCs/>
          <w:sz w:val="22"/>
          <w:szCs w:val="22"/>
        </w:rPr>
        <w:t xml:space="preserve">:  </w:t>
      </w:r>
    </w:p>
    <w:p w14:paraId="0CE22114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5A1BB775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7459F05F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396769CB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4F525F32" w14:textId="77777777" w:rsidR="007B561D" w:rsidRPr="007B561D" w:rsidRDefault="007B561D" w:rsidP="004475BE">
      <w:pPr>
        <w:pStyle w:val="Akapitzlist"/>
        <w:numPr>
          <w:ilvl w:val="0"/>
          <w:numId w:val="32"/>
        </w:numPr>
        <w:shd w:val="clear" w:color="auto" w:fill="F2F2F2"/>
        <w:contextualSpacing/>
        <w:jc w:val="both"/>
        <w:rPr>
          <w:b/>
          <w:bCs/>
          <w:vanish/>
          <w:color w:val="1F4E79"/>
          <w:sz w:val="22"/>
          <w:szCs w:val="22"/>
        </w:rPr>
      </w:pPr>
    </w:p>
    <w:p w14:paraId="261AE1D3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Formularz ofertowy</w:t>
      </w:r>
      <w:r w:rsidRPr="004D4BE8">
        <w:rPr>
          <w:bCs/>
          <w:color w:val="1F4E79"/>
          <w:sz w:val="22"/>
          <w:szCs w:val="22"/>
        </w:rPr>
        <w:t xml:space="preserve"> </w:t>
      </w:r>
      <w:r w:rsidRPr="004D4BE8">
        <w:rPr>
          <w:b/>
          <w:bCs/>
          <w:color w:val="A6A6A6"/>
          <w:sz w:val="22"/>
          <w:szCs w:val="22"/>
        </w:rPr>
        <w:t>(załącznik nr 1 do SWZ)</w:t>
      </w:r>
      <w:r w:rsidRPr="004D4BE8">
        <w:rPr>
          <w:bCs/>
          <w:sz w:val="22"/>
          <w:szCs w:val="22"/>
        </w:rPr>
        <w:t>.</w:t>
      </w:r>
    </w:p>
    <w:p w14:paraId="70561B44" w14:textId="3B560367" w:rsidR="007B561D" w:rsidRPr="00987160" w:rsidRDefault="00174CF6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221E71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6.1 SWZ </w:t>
      </w:r>
      <w:r w:rsidR="007B561D" w:rsidRPr="004D4BE8">
        <w:rPr>
          <w:b/>
          <w:bCs/>
          <w:color w:val="A6A6A6"/>
          <w:sz w:val="22"/>
          <w:szCs w:val="22"/>
        </w:rPr>
        <w:t>(załącznik nr 2</w:t>
      </w:r>
      <w:r w:rsidR="007B561D">
        <w:rPr>
          <w:b/>
          <w:bCs/>
          <w:color w:val="A6A6A6"/>
          <w:sz w:val="22"/>
          <w:szCs w:val="22"/>
        </w:rPr>
        <w:t xml:space="preserve"> do SWZ</w:t>
      </w:r>
      <w:r w:rsidR="007B561D" w:rsidRPr="004D4BE8">
        <w:rPr>
          <w:b/>
          <w:bCs/>
          <w:color w:val="A6A6A6"/>
          <w:sz w:val="22"/>
          <w:szCs w:val="22"/>
        </w:rPr>
        <w:t>)</w:t>
      </w:r>
      <w:r w:rsidR="007B561D" w:rsidRPr="004D4BE8">
        <w:rPr>
          <w:bCs/>
          <w:sz w:val="22"/>
          <w:szCs w:val="22"/>
        </w:rPr>
        <w:t>.</w:t>
      </w:r>
    </w:p>
    <w:p w14:paraId="3260E1B6" w14:textId="77777777" w:rsidR="007B561D" w:rsidRPr="00987160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E93AD3">
        <w:rPr>
          <w:b/>
          <w:bCs/>
          <w:color w:val="365F91" w:themeColor="accent1" w:themeShade="BF"/>
          <w:sz w:val="22"/>
          <w:szCs w:val="22"/>
        </w:rPr>
        <w:t>Odpis lub informacja z Krajowego Rejestru Sądowego [KRS], Centralnej Ewidencji i Informacji o Działalności Gospodarczej [CEiDG] lub innego właściwego rejestru</w:t>
      </w:r>
      <w:r w:rsidRPr="001C0BCA">
        <w:rPr>
          <w:rStyle w:val="Odwoanieprzypisudolnego"/>
          <w:b/>
          <w:bCs/>
          <w:color w:val="244061" w:themeColor="accent1" w:themeShade="80"/>
          <w:sz w:val="22"/>
          <w:szCs w:val="22"/>
        </w:rPr>
        <w:footnoteReference w:id="7"/>
      </w:r>
      <w:r w:rsidRPr="001C0BCA">
        <w:rPr>
          <w:b/>
          <w:bCs/>
          <w:color w:val="244061" w:themeColor="accent1" w:themeShade="80"/>
          <w:sz w:val="22"/>
          <w:szCs w:val="22"/>
        </w:rPr>
        <w:t xml:space="preserve"> </w:t>
      </w:r>
      <w:r w:rsidRPr="00987160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49BFCD12" w14:textId="77777777" w:rsidR="007B561D" w:rsidRPr="004D4BE8" w:rsidRDefault="007B561D" w:rsidP="004475BE">
      <w:pPr>
        <w:pStyle w:val="Akapitzlist"/>
        <w:numPr>
          <w:ilvl w:val="1"/>
          <w:numId w:val="32"/>
        </w:numPr>
        <w:shd w:val="clear" w:color="auto" w:fill="F2F2F2"/>
        <w:ind w:left="709" w:hanging="709"/>
        <w:contextualSpacing/>
        <w:jc w:val="both"/>
        <w:rPr>
          <w:b/>
          <w:bCs/>
          <w:color w:val="1F4E79"/>
          <w:sz w:val="22"/>
          <w:szCs w:val="22"/>
        </w:rPr>
      </w:pPr>
      <w:r w:rsidRPr="004D4BE8">
        <w:rPr>
          <w:b/>
          <w:bCs/>
          <w:color w:val="1F4E79"/>
          <w:sz w:val="22"/>
          <w:szCs w:val="22"/>
        </w:rPr>
        <w:t>Pełnomocnictwo* dla osoby/osób podpisującej ofertę i oświadczenia</w:t>
      </w:r>
      <w:r w:rsidRPr="004D4BE8">
        <w:rPr>
          <w:b/>
          <w:bCs/>
          <w:sz w:val="22"/>
          <w:szCs w:val="22"/>
        </w:rPr>
        <w:t xml:space="preserve"> </w:t>
      </w:r>
      <w:r w:rsidRPr="004D4BE8">
        <w:rPr>
          <w:bCs/>
          <w:i/>
          <w:color w:val="000000"/>
          <w:sz w:val="22"/>
          <w:szCs w:val="22"/>
          <w:lang w:bidi="pl-PL"/>
        </w:rPr>
        <w:t xml:space="preserve">- dotyczy </w:t>
      </w:r>
      <w:r w:rsidRPr="004D4BE8">
        <w:rPr>
          <w:bCs/>
          <w:i/>
          <w:sz w:val="22"/>
          <w:szCs w:val="22"/>
        </w:rPr>
        <w:t>sytuacji, gdy ofertę podpisuje osoba, której prawo do reprezentowania Wykonawcy nie wynika z dokumentów załączonych do oferty</w:t>
      </w:r>
      <w:r w:rsidRPr="004D4BE8">
        <w:rPr>
          <w:bCs/>
          <w:sz w:val="22"/>
          <w:szCs w:val="22"/>
        </w:rPr>
        <w:t xml:space="preserve">. </w:t>
      </w:r>
    </w:p>
    <w:p w14:paraId="5E2B1017" w14:textId="77777777" w:rsidR="004A6679" w:rsidRPr="00A33B61" w:rsidRDefault="007B561D" w:rsidP="00A33B61">
      <w:pPr>
        <w:shd w:val="clear" w:color="auto" w:fill="F2F2F2"/>
        <w:tabs>
          <w:tab w:val="left" w:pos="1418"/>
        </w:tabs>
        <w:ind w:left="709" w:hanging="709"/>
        <w:jc w:val="both"/>
        <w:rPr>
          <w:b/>
          <w:bCs/>
          <w:i/>
          <w:color w:val="A6A6A6"/>
          <w:sz w:val="22"/>
          <w:szCs w:val="22"/>
        </w:rPr>
      </w:pPr>
      <w:r>
        <w:rPr>
          <w:b/>
          <w:bCs/>
          <w:i/>
          <w:color w:val="A6A6A6"/>
          <w:sz w:val="22"/>
          <w:szCs w:val="22"/>
        </w:rPr>
        <w:tab/>
      </w:r>
      <w:r w:rsidRPr="00484EB2">
        <w:rPr>
          <w:b/>
          <w:bCs/>
          <w:i/>
          <w:color w:val="A6A6A6"/>
          <w:sz w:val="22"/>
          <w:szCs w:val="22"/>
        </w:rPr>
        <w:t>* Pełnomocnictwo należy złożyć w formie oryginału lub notarialnie poświadczonej kopii.</w:t>
      </w:r>
    </w:p>
    <w:p w14:paraId="3515396B" w14:textId="77777777" w:rsidR="007B561D" w:rsidRPr="00174CF6" w:rsidRDefault="007B561D" w:rsidP="007B561D">
      <w:pPr>
        <w:shd w:val="clear" w:color="auto" w:fill="FFFFFF"/>
        <w:ind w:left="709"/>
        <w:jc w:val="both"/>
        <w:rPr>
          <w:i/>
          <w:sz w:val="18"/>
          <w:szCs w:val="18"/>
        </w:rPr>
      </w:pPr>
    </w:p>
    <w:p w14:paraId="782D4EA7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Wykonawcy korzystający z zasobów podmiotów udostępniających </w:t>
      </w:r>
      <w:r w:rsidRPr="00221E71">
        <w:rPr>
          <w:b/>
          <w:bCs/>
          <w:i/>
          <w:sz w:val="22"/>
          <w:szCs w:val="22"/>
          <w:u w:val="single"/>
          <w:lang w:bidi="pl-PL"/>
        </w:rPr>
        <w:t>dostarczają dodatkowo</w:t>
      </w:r>
      <w:r w:rsidRPr="00221E71">
        <w:rPr>
          <w:bCs/>
          <w:sz w:val="22"/>
          <w:szCs w:val="22"/>
        </w:rPr>
        <w:t>:</w:t>
      </w:r>
    </w:p>
    <w:p w14:paraId="7D2F50BA" w14:textId="664D04A7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6.2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.</w:t>
      </w:r>
    </w:p>
    <w:p w14:paraId="77B6EB1B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Zobowiązanie podmiotu udostępniającego zasoby </w:t>
      </w:r>
      <w:r w:rsidRPr="00036045">
        <w:rPr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6 do SWZ)</w:t>
      </w:r>
      <w:r w:rsidRPr="00036045">
        <w:rPr>
          <w:bCs/>
          <w:color w:val="000000"/>
          <w:sz w:val="22"/>
          <w:szCs w:val="22"/>
        </w:rPr>
        <w:t xml:space="preserve">. </w:t>
      </w:r>
    </w:p>
    <w:p w14:paraId="32502DCE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Odpis lub informacja z KRS, CEiDG lub innego właściwego rejestru</w:t>
      </w:r>
      <w:r w:rsidRPr="00036045">
        <w:rPr>
          <w:b/>
          <w:bCs/>
          <w:color w:val="1F4E79"/>
          <w:sz w:val="22"/>
          <w:szCs w:val="22"/>
          <w:vertAlign w:val="superscript"/>
        </w:rPr>
        <w:t>6</w:t>
      </w:r>
      <w:r w:rsidRPr="00036045">
        <w:rPr>
          <w:b/>
          <w:bCs/>
          <w:color w:val="1F4E79"/>
          <w:sz w:val="22"/>
          <w:szCs w:val="22"/>
        </w:rPr>
        <w:t xml:space="preserve"> </w:t>
      </w:r>
      <w:r w:rsidRPr="00036045">
        <w:rPr>
          <w:bCs/>
          <w:sz w:val="22"/>
          <w:szCs w:val="22"/>
        </w:rPr>
        <w:t>- celem potwierdzenia, że osoba  działająca w imieniu podmiotu udostępniającego jest umocowana do jego reprezentowania.</w:t>
      </w:r>
    </w:p>
    <w:p w14:paraId="2073CCDF" w14:textId="7261F064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sz w:val="22"/>
          <w:szCs w:val="22"/>
        </w:rPr>
        <w:t xml:space="preserve"> dla osoby reprezentującej podmiot udostępniający </w:t>
      </w:r>
      <w:r w:rsidRPr="00036045">
        <w:rPr>
          <w:bCs/>
          <w:sz w:val="22"/>
          <w:szCs w:val="22"/>
        </w:rPr>
        <w:t>(w sytuacji, gdy dokumenty właściwe dla podmiotu udostępniającego podpisuje osoba, której prawo do reprezentowania podmiotu udostępniającego zasoby nie wynika z dokumentów załączonych do oferty).</w:t>
      </w:r>
    </w:p>
    <w:p w14:paraId="15874A13" w14:textId="77777777" w:rsidR="00174CF6" w:rsidRPr="00174CF6" w:rsidRDefault="00174CF6" w:rsidP="00174CF6">
      <w:pPr>
        <w:shd w:val="clear" w:color="auto" w:fill="FFFFFF"/>
        <w:ind w:left="709"/>
        <w:jc w:val="both"/>
        <w:rPr>
          <w:bCs/>
          <w:iCs/>
          <w:sz w:val="18"/>
          <w:szCs w:val="18"/>
        </w:rPr>
      </w:pPr>
    </w:p>
    <w:p w14:paraId="02318430" w14:textId="77777777" w:rsidR="00174CF6" w:rsidRPr="00221E71" w:rsidRDefault="00174CF6" w:rsidP="00174CF6">
      <w:pPr>
        <w:shd w:val="clear" w:color="auto" w:fill="FFFFFF"/>
        <w:ind w:left="709"/>
        <w:jc w:val="both"/>
        <w:rPr>
          <w:bCs/>
          <w:i/>
          <w:sz w:val="22"/>
          <w:szCs w:val="22"/>
        </w:rPr>
      </w:pPr>
      <w:r w:rsidRPr="00221E71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221E71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221E71">
        <w:rPr>
          <w:bCs/>
          <w:color w:val="000000"/>
          <w:sz w:val="22"/>
          <w:szCs w:val="22"/>
        </w:rPr>
        <w:t xml:space="preserve">- </w:t>
      </w:r>
      <w:r w:rsidRPr="00221E71">
        <w:rPr>
          <w:bCs/>
          <w:color w:val="000000"/>
          <w:sz w:val="22"/>
          <w:szCs w:val="22"/>
          <w:u w:val="single"/>
        </w:rPr>
        <w:t>jeżeli dotyczy</w:t>
      </w:r>
      <w:r w:rsidRPr="00221E71">
        <w:rPr>
          <w:bCs/>
          <w:i/>
          <w:sz w:val="22"/>
          <w:szCs w:val="22"/>
        </w:rPr>
        <w:t>:</w:t>
      </w:r>
    </w:p>
    <w:p w14:paraId="116FEEA3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Wykonawców wspólnie ubiegających się o udzielenie zamówienia z art. 117 ust. 4 ustawy </w:t>
      </w:r>
      <w:r w:rsidRPr="00036045">
        <w:rPr>
          <w:bCs/>
          <w:i/>
          <w:color w:val="000000"/>
          <w:sz w:val="22"/>
          <w:szCs w:val="22"/>
          <w:lang w:bidi="pl-PL"/>
        </w:rPr>
        <w:t>- dotyczy ofert składanych przez Wykonawców wspólnie ubiegających się o udzielenie zamówienia</w:t>
      </w:r>
      <w:r w:rsidRPr="00036045">
        <w:rPr>
          <w:bCs/>
          <w:color w:val="000000"/>
          <w:sz w:val="22"/>
          <w:szCs w:val="22"/>
        </w:rPr>
        <w:t xml:space="preserve"> </w:t>
      </w:r>
      <w:r w:rsidRPr="00036045">
        <w:rPr>
          <w:b/>
          <w:bCs/>
          <w:color w:val="1F4E79"/>
          <w:sz w:val="22"/>
          <w:szCs w:val="22"/>
        </w:rPr>
        <w:t xml:space="preserve">– </w:t>
      </w:r>
      <w:r w:rsidRPr="00036045">
        <w:rPr>
          <w:b/>
          <w:bCs/>
          <w:color w:val="A6A6A6"/>
          <w:sz w:val="22"/>
          <w:szCs w:val="22"/>
        </w:rPr>
        <w:t>(załącznik nr 4 do SWZ)</w:t>
      </w:r>
      <w:r w:rsidRPr="00036045">
        <w:rPr>
          <w:bCs/>
          <w:sz w:val="22"/>
          <w:szCs w:val="22"/>
        </w:rPr>
        <w:t>.</w:t>
      </w:r>
      <w:r w:rsidRPr="00036045">
        <w:rPr>
          <w:b/>
          <w:bCs/>
          <w:color w:val="1F4E79"/>
          <w:sz w:val="22"/>
          <w:szCs w:val="22"/>
        </w:rPr>
        <w:t xml:space="preserve"> </w:t>
      </w:r>
    </w:p>
    <w:p w14:paraId="2444AF21" w14:textId="77777777" w:rsidR="00036045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 xml:space="preserve">Oświadczenie o niepodleganiu wykluczeniu, spełnianiu warunków udziału w postępowaniu, o którym mowa w pkt. 6.3 SWZ </w:t>
      </w:r>
      <w:r w:rsidRPr="00036045">
        <w:rPr>
          <w:b/>
          <w:bCs/>
          <w:color w:val="A6A6A6"/>
          <w:sz w:val="22"/>
          <w:szCs w:val="22"/>
        </w:rPr>
        <w:t>(załącznik nr 2 do SWZ)</w:t>
      </w:r>
      <w:r w:rsidRPr="00036045">
        <w:rPr>
          <w:bCs/>
          <w:sz w:val="22"/>
          <w:szCs w:val="22"/>
        </w:rPr>
        <w:t>, składane przez każdego z Wykonawców wspólnie ubiegających się o udzielenie zamówienia.</w:t>
      </w:r>
    </w:p>
    <w:p w14:paraId="45126D81" w14:textId="2983118A" w:rsidR="00174CF6" w:rsidRPr="00036045" w:rsidRDefault="00174CF6" w:rsidP="00036045">
      <w:pPr>
        <w:pStyle w:val="Akapitzlist"/>
        <w:numPr>
          <w:ilvl w:val="1"/>
          <w:numId w:val="32"/>
        </w:numPr>
        <w:shd w:val="clear" w:color="auto" w:fill="F2F2F2"/>
        <w:ind w:left="709" w:hanging="709"/>
        <w:jc w:val="both"/>
        <w:rPr>
          <w:bCs/>
          <w:color w:val="1F4E79"/>
          <w:sz w:val="22"/>
          <w:szCs w:val="22"/>
        </w:rPr>
      </w:pPr>
      <w:r w:rsidRPr="00036045">
        <w:rPr>
          <w:b/>
          <w:bCs/>
          <w:color w:val="1F4E79"/>
          <w:sz w:val="22"/>
          <w:szCs w:val="22"/>
        </w:rPr>
        <w:t>Pełnomocnictwo**</w:t>
      </w:r>
      <w:r w:rsidRPr="00036045">
        <w:rPr>
          <w:b/>
          <w:bCs/>
          <w:color w:val="1F4E79"/>
          <w:sz w:val="22"/>
          <w:szCs w:val="22"/>
          <w:lang w:bidi="pl-PL"/>
        </w:rPr>
        <w:t xml:space="preserve"> dla pełnomocnika do reprezentowania w postępowaniu Wykonawców wspólnie ubiegających się o udzielenie zamówienia </w:t>
      </w:r>
      <w:r w:rsidRPr="00036045">
        <w:rPr>
          <w:bCs/>
          <w:sz w:val="22"/>
          <w:szCs w:val="22"/>
        </w:rPr>
        <w:t xml:space="preserve">Zgodnie z art. 58 ust. 2 ustawy - w przypadku </w:t>
      </w:r>
      <w:r w:rsidRPr="00036045">
        <w:rPr>
          <w:bCs/>
          <w:sz w:val="22"/>
          <w:szCs w:val="22"/>
        </w:rPr>
        <w:lastRenderedPageBreak/>
        <w:t>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 Rozdział I pkt. 7.3 SWZ stosuje się)</w:t>
      </w:r>
      <w:r w:rsidRPr="00036045">
        <w:rPr>
          <w:b/>
          <w:bCs/>
          <w:i/>
          <w:color w:val="A6A6A6"/>
          <w:sz w:val="22"/>
          <w:szCs w:val="22"/>
        </w:rPr>
        <w:t xml:space="preserve">. </w:t>
      </w:r>
    </w:p>
    <w:p w14:paraId="6EFFBB90" w14:textId="77777777" w:rsidR="00174CF6" w:rsidRPr="00174CF6" w:rsidRDefault="00174CF6" w:rsidP="00174CF6">
      <w:pPr>
        <w:shd w:val="clear" w:color="auto" w:fill="F2F2F2"/>
        <w:jc w:val="both"/>
        <w:rPr>
          <w:b/>
          <w:bCs/>
          <w:sz w:val="18"/>
          <w:szCs w:val="18"/>
        </w:rPr>
      </w:pPr>
    </w:p>
    <w:p w14:paraId="63CB6B03" w14:textId="77777777" w:rsidR="00174CF6" w:rsidRPr="00221E71" w:rsidRDefault="00174CF6" w:rsidP="00174CF6">
      <w:pPr>
        <w:shd w:val="clear" w:color="auto" w:fill="F2F2F2"/>
        <w:ind w:left="709"/>
        <w:jc w:val="both"/>
        <w:rPr>
          <w:bCs/>
          <w:color w:val="1F4E79"/>
          <w:sz w:val="22"/>
          <w:szCs w:val="22"/>
        </w:rPr>
      </w:pPr>
      <w:r w:rsidRPr="00221E71">
        <w:rPr>
          <w:b/>
          <w:bCs/>
          <w:i/>
          <w:color w:val="A6A6A6"/>
          <w:sz w:val="22"/>
          <w:szCs w:val="22"/>
        </w:rPr>
        <w:t>**Pełnomocnictwo należy złożyć w formie oryginału lub notarialnie poświadczonej kopii.</w:t>
      </w:r>
    </w:p>
    <w:p w14:paraId="2A61B4E2" w14:textId="77777777" w:rsidR="007B561D" w:rsidRPr="00920098" w:rsidRDefault="007B561D" w:rsidP="00ED3CB8">
      <w:pPr>
        <w:rPr>
          <w:bCs/>
          <w:sz w:val="22"/>
          <w:szCs w:val="22"/>
        </w:rPr>
      </w:pPr>
    </w:p>
    <w:p w14:paraId="0165053E" w14:textId="77777777" w:rsidR="00170999" w:rsidRPr="00920098" w:rsidRDefault="00170999" w:rsidP="004475BE">
      <w:pPr>
        <w:numPr>
          <w:ilvl w:val="0"/>
          <w:numId w:val="35"/>
        </w:numPr>
        <w:shd w:val="clear" w:color="auto" w:fill="C5E0B3"/>
        <w:ind w:left="709" w:hanging="709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Przedmiotowe środki dowodowe</w:t>
      </w:r>
    </w:p>
    <w:p w14:paraId="1B86C569" w14:textId="77777777" w:rsidR="00835E95" w:rsidRPr="00920098" w:rsidRDefault="00A33B61" w:rsidP="00EC2F8E">
      <w:pPr>
        <w:ind w:left="709"/>
        <w:jc w:val="both"/>
        <w:rPr>
          <w:sz w:val="22"/>
          <w:szCs w:val="22"/>
        </w:rPr>
      </w:pPr>
      <w:r w:rsidRPr="00A33B61">
        <w:rPr>
          <w:i/>
          <w:iCs/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1C50153B" w14:textId="77777777" w:rsidR="00170999" w:rsidRPr="00920098" w:rsidRDefault="00170999" w:rsidP="00A07174">
      <w:pPr>
        <w:rPr>
          <w:bCs/>
          <w:color w:val="000000"/>
          <w:sz w:val="22"/>
          <w:szCs w:val="22"/>
        </w:rPr>
      </w:pPr>
    </w:p>
    <w:p w14:paraId="7B22CB72" w14:textId="037F8443" w:rsidR="002F3307" w:rsidRPr="002F3307" w:rsidRDefault="00361FAA" w:rsidP="002F3307">
      <w:pPr>
        <w:numPr>
          <w:ilvl w:val="0"/>
          <w:numId w:val="35"/>
        </w:numPr>
        <w:shd w:val="clear" w:color="auto" w:fill="C5E0B3"/>
        <w:ind w:left="709" w:hanging="709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Podmiotowe środki dowodowe</w:t>
      </w:r>
    </w:p>
    <w:p w14:paraId="3F0631B0" w14:textId="77777777" w:rsidR="00174CF6" w:rsidRPr="00221E71" w:rsidRDefault="00174CF6" w:rsidP="00174CF6">
      <w:pPr>
        <w:ind w:left="709"/>
        <w:jc w:val="both"/>
        <w:rPr>
          <w:bCs/>
          <w:color w:val="000000"/>
          <w:sz w:val="22"/>
          <w:szCs w:val="22"/>
        </w:rPr>
      </w:pPr>
      <w:r w:rsidRPr="00221E71">
        <w:rPr>
          <w:bCs/>
          <w:color w:val="000000"/>
          <w:sz w:val="22"/>
          <w:szCs w:val="22"/>
        </w:rPr>
        <w:t xml:space="preserve">Zamawiający wezwie </w:t>
      </w:r>
      <w:r w:rsidRPr="00221E71">
        <w:rPr>
          <w:b/>
          <w:bCs/>
          <w:color w:val="000000"/>
          <w:sz w:val="22"/>
          <w:szCs w:val="22"/>
        </w:rPr>
        <w:t>Wykonawcę</w:t>
      </w:r>
      <w:r w:rsidRPr="00221E71">
        <w:rPr>
          <w:bCs/>
          <w:color w:val="000000"/>
          <w:sz w:val="22"/>
          <w:szCs w:val="22"/>
        </w:rPr>
        <w:t xml:space="preserve">, </w:t>
      </w:r>
      <w:r w:rsidRPr="00221E71">
        <w:rPr>
          <w:b/>
          <w:bCs/>
          <w:color w:val="000000"/>
          <w:sz w:val="22"/>
          <w:szCs w:val="22"/>
          <w:u w:val="single"/>
        </w:rPr>
        <w:t>którego oferta została najwyżej oceniona</w:t>
      </w:r>
      <w:r w:rsidRPr="00221E71">
        <w:rPr>
          <w:bCs/>
          <w:color w:val="000000"/>
          <w:sz w:val="22"/>
          <w:szCs w:val="22"/>
        </w:rPr>
        <w:t xml:space="preserve">, do złożenia </w:t>
      </w:r>
      <w:r w:rsidRPr="00221E71">
        <w:rPr>
          <w:bCs/>
          <w:color w:val="000000"/>
          <w:sz w:val="22"/>
          <w:szCs w:val="22"/>
        </w:rPr>
        <w:br/>
        <w:t xml:space="preserve">w wyznaczonym, nie krótszym niż </w:t>
      </w:r>
      <w:r w:rsidRPr="00221E71">
        <w:rPr>
          <w:b/>
          <w:bCs/>
          <w:i/>
          <w:color w:val="000000"/>
          <w:sz w:val="22"/>
          <w:szCs w:val="22"/>
        </w:rPr>
        <w:t xml:space="preserve">pięć </w:t>
      </w:r>
      <w:r w:rsidRPr="00221E71">
        <w:rPr>
          <w:b/>
          <w:bCs/>
          <w:color w:val="000000"/>
          <w:sz w:val="22"/>
          <w:szCs w:val="22"/>
        </w:rPr>
        <w:t>[5] dni</w:t>
      </w:r>
      <w:r w:rsidRPr="00221E71">
        <w:rPr>
          <w:bCs/>
          <w:color w:val="000000"/>
          <w:sz w:val="22"/>
          <w:szCs w:val="22"/>
        </w:rPr>
        <w:t>, terminie aktualnych na dzień złożenia podmiotowych środków dowodowych.</w:t>
      </w:r>
    </w:p>
    <w:p w14:paraId="6BAD098C" w14:textId="77777777" w:rsidR="00174CF6" w:rsidRPr="00221E71" w:rsidRDefault="00174CF6" w:rsidP="00174CF6">
      <w:pPr>
        <w:jc w:val="both"/>
        <w:rPr>
          <w:b/>
          <w:color w:val="000000"/>
          <w:sz w:val="22"/>
          <w:szCs w:val="22"/>
        </w:rPr>
      </w:pPr>
    </w:p>
    <w:p w14:paraId="68542D2D" w14:textId="77777777" w:rsidR="00174CF6" w:rsidRPr="00221E71" w:rsidRDefault="00174CF6" w:rsidP="00174CF6">
      <w:pPr>
        <w:shd w:val="clear" w:color="auto" w:fill="F2F2F2"/>
        <w:ind w:left="709"/>
        <w:jc w:val="both"/>
        <w:rPr>
          <w:b/>
          <w:color w:val="000000"/>
          <w:sz w:val="22"/>
          <w:szCs w:val="22"/>
        </w:rPr>
      </w:pPr>
      <w:r w:rsidRPr="00221E71">
        <w:rPr>
          <w:b/>
          <w:color w:val="000000"/>
          <w:sz w:val="22"/>
          <w:szCs w:val="22"/>
        </w:rPr>
        <w:t>W celu potwierdzenia spełniania przez Wykonawcę warunków udziału w postępowaniu dotyczących zdolności technicznej lub zawodowej, Zamawiający będzie żądał dostarczenia</w:t>
      </w:r>
      <w:r w:rsidRPr="00221E71">
        <w:rPr>
          <w:color w:val="000000"/>
          <w:sz w:val="22"/>
          <w:szCs w:val="22"/>
        </w:rPr>
        <w:t>:</w:t>
      </w:r>
    </w:p>
    <w:p w14:paraId="4D1BCFF8" w14:textId="32351400" w:rsidR="00174CF6" w:rsidRPr="00174CF6" w:rsidRDefault="00174CF6" w:rsidP="00174CF6">
      <w:pPr>
        <w:ind w:left="709"/>
        <w:jc w:val="both"/>
        <w:rPr>
          <w:color w:val="000000"/>
          <w:sz w:val="22"/>
          <w:szCs w:val="22"/>
        </w:rPr>
      </w:pPr>
      <w:bookmarkStart w:id="14" w:name="mip57154205"/>
      <w:bookmarkStart w:id="15" w:name="mip57154207"/>
      <w:bookmarkEnd w:id="14"/>
      <w:bookmarkEnd w:id="15"/>
      <w:r w:rsidRPr="00221E71">
        <w:rPr>
          <w:b/>
          <w:color w:val="000000"/>
          <w:sz w:val="22"/>
          <w:szCs w:val="22"/>
        </w:rPr>
        <w:t>Wykazu osób</w:t>
      </w:r>
      <w:r w:rsidRPr="00221E71">
        <w:rPr>
          <w:color w:val="000000"/>
          <w:sz w:val="22"/>
          <w:szCs w:val="22"/>
        </w:rPr>
        <w:t xml:space="preserve">, skierowanych przez Wykonawcę do realizacji zamówienia publicznego, w szczególności odpowiedzialnych za świadczenie usług, kontrolę jakości lub kierowanie robotami budowlanymi, wraz </w:t>
      </w:r>
      <w:r w:rsidRPr="00221E71">
        <w:rPr>
          <w:color w:val="000000"/>
          <w:sz w:val="22"/>
          <w:szCs w:val="22"/>
        </w:rPr>
        <w:br/>
        <w:t xml:space="preserve">z informacjami na temat ich kwalifikacji zawodowych, uprawnień, doświadczenia i wykształcenia niezbędnych do wykonania zamówienia publicznego, a także zakresu wykonywanych przez nie czynności oraz informacją o podstawie do dysponowania tymi osobami, zgodnie z treścią </w:t>
      </w:r>
      <w:r w:rsidRPr="00221E71">
        <w:rPr>
          <w:b/>
          <w:bCs/>
          <w:color w:val="000000"/>
          <w:sz w:val="22"/>
          <w:szCs w:val="22"/>
        </w:rPr>
        <w:t>załącznika nr 5 do SWZ</w:t>
      </w:r>
      <w:r w:rsidRPr="00221E71">
        <w:rPr>
          <w:bCs/>
          <w:color w:val="000000"/>
          <w:sz w:val="22"/>
          <w:szCs w:val="22"/>
        </w:rPr>
        <w:t>.</w:t>
      </w:r>
    </w:p>
    <w:p w14:paraId="2406CE9A" w14:textId="77777777" w:rsidR="00174CF6" w:rsidRPr="00920098" w:rsidRDefault="00174CF6" w:rsidP="00A07174">
      <w:pPr>
        <w:suppressAutoHyphens w:val="0"/>
        <w:rPr>
          <w:sz w:val="22"/>
          <w:szCs w:val="22"/>
          <w:lang w:eastAsia="pl-PL"/>
        </w:rPr>
      </w:pPr>
    </w:p>
    <w:p w14:paraId="0EA8D955" w14:textId="77777777" w:rsidR="00985384" w:rsidRPr="00920098" w:rsidRDefault="00985384" w:rsidP="004475BE">
      <w:pPr>
        <w:numPr>
          <w:ilvl w:val="0"/>
          <w:numId w:val="35"/>
        </w:numPr>
        <w:shd w:val="clear" w:color="auto" w:fill="C5E0B3"/>
        <w:ind w:left="709" w:hanging="709"/>
        <w:rPr>
          <w:bCs/>
          <w:i/>
          <w:sz w:val="22"/>
          <w:szCs w:val="22"/>
        </w:rPr>
      </w:pPr>
      <w:r w:rsidRPr="00920098">
        <w:rPr>
          <w:rFonts w:eastAsia="Calibri"/>
          <w:b/>
          <w:sz w:val="22"/>
          <w:szCs w:val="22"/>
        </w:rPr>
        <w:t>Forma dokumentów</w:t>
      </w:r>
    </w:p>
    <w:p w14:paraId="7EA63910" w14:textId="77777777" w:rsidR="00270D3E" w:rsidRPr="00920098" w:rsidRDefault="00270D3E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92009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920098">
        <w:rPr>
          <w:bCs/>
          <w:color w:val="FFFFFF"/>
          <w:sz w:val="22"/>
          <w:szCs w:val="22"/>
        </w:rPr>
        <w:t xml:space="preserve"> </w:t>
      </w:r>
    </w:p>
    <w:p w14:paraId="2871B6C1" w14:textId="77777777" w:rsidR="00AC7080" w:rsidRPr="00920098" w:rsidRDefault="00AC7080" w:rsidP="00A07174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</w:p>
    <w:p w14:paraId="685E5A67" w14:textId="77777777" w:rsidR="00AC4E7D" w:rsidRPr="00920098" w:rsidRDefault="00AC4E7D" w:rsidP="004475BE">
      <w:pPr>
        <w:numPr>
          <w:ilvl w:val="0"/>
          <w:numId w:val="35"/>
        </w:numPr>
        <w:shd w:val="clear" w:color="auto" w:fill="C5E0B3"/>
        <w:ind w:left="709" w:hanging="709"/>
        <w:rPr>
          <w:rFonts w:eastAsia="Calibri"/>
          <w:b/>
          <w:sz w:val="22"/>
          <w:szCs w:val="22"/>
        </w:rPr>
      </w:pPr>
      <w:r w:rsidRPr="00920098">
        <w:rPr>
          <w:b/>
          <w:bCs/>
          <w:sz w:val="22"/>
          <w:szCs w:val="22"/>
        </w:rPr>
        <w:t>Podmioty</w:t>
      </w:r>
      <w:r w:rsidRPr="00920098">
        <w:rPr>
          <w:rFonts w:eastAsia="Calibri"/>
          <w:b/>
          <w:sz w:val="22"/>
          <w:szCs w:val="22"/>
        </w:rPr>
        <w:t xml:space="preserve"> zagraniczne</w:t>
      </w:r>
    </w:p>
    <w:p w14:paraId="06BF0CDE" w14:textId="77777777" w:rsidR="00056759" w:rsidRPr="00920098" w:rsidRDefault="00331A0C" w:rsidP="00A07174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6A5D6641" w14:textId="77777777" w:rsidR="00A65EB9" w:rsidRPr="00920098" w:rsidRDefault="00315C17" w:rsidP="00A07174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ab/>
      </w:r>
      <w:r w:rsidRPr="00920098">
        <w:rPr>
          <w:sz w:val="22"/>
          <w:szCs w:val="22"/>
        </w:rPr>
        <w:tab/>
      </w:r>
    </w:p>
    <w:p w14:paraId="1C28C201" w14:textId="77777777" w:rsidR="0017522A" w:rsidRPr="00920098" w:rsidRDefault="00096E78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62A7538A" w14:textId="77777777" w:rsidR="00DB0623" w:rsidRPr="00920098" w:rsidRDefault="005E71FC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Komunikacja w postępowaniu o udzielenie zamówienia w tym składanie ofert, wymiana informacji oraz przekazywanie dokumentów lub oświadczeń między Zamawiającym a Wykonawcą, odbywa się przy użyciu środków komunikacji elektronicznej, tj. </w:t>
      </w:r>
      <w:r w:rsidR="00DB0623" w:rsidRPr="00920098">
        <w:rPr>
          <w:sz w:val="22"/>
          <w:szCs w:val="22"/>
        </w:rPr>
        <w:t xml:space="preserve">za pośrednictwem </w:t>
      </w:r>
      <w:r w:rsidR="00861311" w:rsidRPr="00920098">
        <w:rPr>
          <w:sz w:val="22"/>
          <w:szCs w:val="22"/>
        </w:rPr>
        <w:t xml:space="preserve">dedykowanego formularza dostępnego na  </w:t>
      </w:r>
      <w:r w:rsidR="00861311" w:rsidRPr="00920098">
        <w:rPr>
          <w:i/>
          <w:sz w:val="22"/>
          <w:szCs w:val="22"/>
        </w:rPr>
        <w:t>platformie zakupowej</w:t>
      </w:r>
      <w:r w:rsidR="004B6B6E" w:rsidRPr="00920098">
        <w:rPr>
          <w:sz w:val="22"/>
          <w:szCs w:val="22"/>
        </w:rPr>
        <w:t xml:space="preserve"> - wskazanej na stronie tytułowej niniejszej SWZ. </w:t>
      </w:r>
    </w:p>
    <w:p w14:paraId="483CB14B" w14:textId="77777777" w:rsidR="00DB0623" w:rsidRPr="00920098" w:rsidRDefault="00DB0623" w:rsidP="004475BE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(w </w:t>
      </w:r>
      <w:r w:rsidRPr="00920098">
        <w:rPr>
          <w:rFonts w:eastAsia="Calibri"/>
          <w:sz w:val="22"/>
          <w:szCs w:val="22"/>
        </w:rPr>
        <w:t xml:space="preserve">sytuacjach awaryjnych, np. w przypadku niedziałania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) </w:t>
      </w:r>
      <w:r w:rsidRPr="0092009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="00D67C01" w:rsidRPr="00920098">
          <w:rPr>
            <w:rStyle w:val="Hipercze"/>
            <w:sz w:val="22"/>
            <w:szCs w:val="22"/>
          </w:rPr>
          <w:t>zamowienia@wiw.opole.pl</w:t>
        </w:r>
      </w:hyperlink>
      <w:r w:rsidRPr="00920098">
        <w:rPr>
          <w:sz w:val="22"/>
          <w:szCs w:val="22"/>
        </w:rPr>
        <w:t xml:space="preserve"> . </w:t>
      </w:r>
    </w:p>
    <w:p w14:paraId="5B6A741E" w14:textId="77777777" w:rsidR="00DB0623" w:rsidRPr="00920098" w:rsidRDefault="00DB0623" w:rsidP="004475BE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920098">
        <w:rPr>
          <w:sz w:val="22"/>
          <w:szCs w:val="22"/>
        </w:rPr>
        <w:t>Sposób sporządzenia dokumentów elektronicznych</w:t>
      </w:r>
      <w:r w:rsidR="00917D8A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 oświadczeń lub elektronicznych kopii dokumentów lub oświadczeń musi być zgody z wymaganiami określonymi w rozporządzeniu Prezesa Rady Ministrów </w:t>
      </w:r>
      <w:r w:rsidR="00861311" w:rsidRPr="00920098">
        <w:rPr>
          <w:bCs/>
          <w:sz w:val="22"/>
          <w:szCs w:val="22"/>
        </w:rPr>
        <w:t>z dnia 30 grudnia 2020 r. w sprawie sposobu sporządzania i przekazywania informacji oraz wymagań technicznych dla dokumentów elektronicznych oraz środków komunikacji elektronicznej w postępowaniu o udzielenie zamówienia publicznego lub konkursie</w:t>
      </w:r>
      <w:r w:rsidR="00861311" w:rsidRPr="00920098">
        <w:rPr>
          <w:b/>
          <w:bCs/>
          <w:sz w:val="22"/>
          <w:szCs w:val="22"/>
        </w:rPr>
        <w:t xml:space="preserve"> </w:t>
      </w:r>
      <w:r w:rsidR="00861311" w:rsidRPr="00920098">
        <w:rPr>
          <w:sz w:val="22"/>
          <w:szCs w:val="22"/>
        </w:rPr>
        <w:t>(Dz. U. z 2020</w:t>
      </w:r>
      <w:r w:rsidRPr="00920098">
        <w:rPr>
          <w:sz w:val="22"/>
          <w:szCs w:val="22"/>
        </w:rPr>
        <w:t xml:space="preserve"> r. poz. </w:t>
      </w:r>
      <w:r w:rsidR="00861311" w:rsidRPr="00920098">
        <w:rPr>
          <w:sz w:val="22"/>
          <w:szCs w:val="22"/>
        </w:rPr>
        <w:t>2452</w:t>
      </w:r>
      <w:r w:rsidRPr="00920098">
        <w:rPr>
          <w:sz w:val="22"/>
          <w:szCs w:val="22"/>
        </w:rPr>
        <w:t xml:space="preserve">) oraz </w:t>
      </w:r>
      <w:r w:rsidR="00A3328C" w:rsidRPr="00920098">
        <w:rPr>
          <w:sz w:val="22"/>
          <w:szCs w:val="22"/>
        </w:rPr>
        <w:t>Rozporządzeniu Ministra Rozwoju, Pracy i Technologii  z dnia 23 grudnia 2020 r. w sprawie podmiotowych środków dowodowych oraz innych dokumentów lub oświadczeń, jakich może żądać zamawiający od wykonawcy (Dz.U. z 2020 r. poz. 2415).</w:t>
      </w:r>
    </w:p>
    <w:p w14:paraId="1DF595FE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Komunikacja poprzez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umożliwia dodanie do treści wysyłanej wiadomości plików </w:t>
      </w:r>
      <w:r w:rsidRPr="00920098">
        <w:rPr>
          <w:rFonts w:eastAsia="Calibri"/>
          <w:sz w:val="22"/>
          <w:szCs w:val="22"/>
        </w:rPr>
        <w:br/>
        <w:t xml:space="preserve">lub spakowanego katalogu (załączników). Występuje limit objętość plików lub spakowanego katalogu </w:t>
      </w:r>
      <w:r w:rsidRPr="00920098">
        <w:rPr>
          <w:rFonts w:eastAsia="Calibri"/>
          <w:sz w:val="22"/>
          <w:szCs w:val="22"/>
        </w:rPr>
        <w:br/>
        <w:t xml:space="preserve">w zakresie całej wiadomości do 1 GB. </w:t>
      </w:r>
    </w:p>
    <w:p w14:paraId="7187E4BF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920098">
        <w:rPr>
          <w:rFonts w:eastAsia="Calibri"/>
          <w:i/>
          <w:sz w:val="22"/>
          <w:szCs w:val="22"/>
        </w:rPr>
        <w:t>wiadomości publiczne/komunikaty publiczne</w:t>
      </w:r>
      <w:r w:rsidRPr="00920098">
        <w:rPr>
          <w:rFonts w:eastAsia="Calibri"/>
          <w:sz w:val="22"/>
          <w:szCs w:val="22"/>
        </w:rPr>
        <w:t xml:space="preserve"> lub spersonalizowaną wiadomość zwaną </w:t>
      </w:r>
      <w:r w:rsidRPr="00920098">
        <w:rPr>
          <w:rFonts w:eastAsia="Calibri"/>
          <w:i/>
          <w:sz w:val="22"/>
          <w:szCs w:val="22"/>
        </w:rPr>
        <w:t>wiadomością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i/>
          <w:sz w:val="22"/>
          <w:szCs w:val="22"/>
        </w:rPr>
        <w:t>prywatną</w:t>
      </w:r>
      <w:r w:rsidRPr="00920098">
        <w:rPr>
          <w:rFonts w:eastAsia="Calibri"/>
          <w:sz w:val="22"/>
          <w:szCs w:val="22"/>
        </w:rPr>
        <w:t>.</w:t>
      </w:r>
    </w:p>
    <w:p w14:paraId="055F6B6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Warunkiem otrzymania powiadomień systemowych </w:t>
      </w:r>
      <w:r w:rsidRPr="00920098">
        <w:rPr>
          <w:i/>
          <w:sz w:val="22"/>
          <w:szCs w:val="22"/>
        </w:rPr>
        <w:t>platformy zakupowej</w:t>
      </w:r>
      <w:r w:rsidRPr="00920098">
        <w:rPr>
          <w:rFonts w:eastAsia="Calibri"/>
          <w:sz w:val="22"/>
          <w:szCs w:val="22"/>
        </w:rPr>
        <w:t xml:space="preserve">, zgodnie z </w:t>
      </w:r>
      <w:r w:rsidRPr="00920098">
        <w:rPr>
          <w:rFonts w:eastAsia="Calibri"/>
          <w:b/>
          <w:sz w:val="22"/>
          <w:szCs w:val="22"/>
        </w:rPr>
        <w:t>pkt. 12.</w:t>
      </w:r>
      <w:r w:rsidR="00917D8A" w:rsidRPr="00920098">
        <w:rPr>
          <w:rFonts w:eastAsia="Calibri"/>
          <w:b/>
          <w:sz w:val="22"/>
          <w:szCs w:val="22"/>
        </w:rPr>
        <w:t>5 S</w:t>
      </w:r>
      <w:r w:rsidRPr="00920098">
        <w:rPr>
          <w:rFonts w:eastAsia="Calibri"/>
          <w:b/>
          <w:sz w:val="22"/>
          <w:szCs w:val="22"/>
        </w:rPr>
        <w:t>WZ</w:t>
      </w:r>
      <w:r w:rsidRPr="00920098">
        <w:rPr>
          <w:rFonts w:eastAsia="Calibri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lastRenderedPageBreak/>
        <w:t>jest wcześniejsze poinformowanie przez Zamawiającego o postępowaniu, złożenie oferty jak i wystosowanie wiadomości przez Wykonawcę w obrębie postępowania, na którą otrzyma odpowiedź.</w:t>
      </w:r>
    </w:p>
    <w:p w14:paraId="38A8E7C6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920098">
        <w:rPr>
          <w:rFonts w:eastAsia="Calibri"/>
          <w:b/>
          <w:sz w:val="22"/>
          <w:szCs w:val="22"/>
        </w:rPr>
        <w:t>Wyślij wiadomość</w:t>
      </w:r>
      <w:r w:rsidRPr="0092009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42D07317" w14:textId="77777777" w:rsidR="00823AD2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sz w:val="22"/>
          <w:szCs w:val="22"/>
        </w:rPr>
        <w:t xml:space="preserve">Wykonawca może zwracać się do Zamawiającego </w:t>
      </w:r>
      <w:r w:rsidR="00917D8A" w:rsidRPr="00920098">
        <w:rPr>
          <w:sz w:val="22"/>
          <w:szCs w:val="22"/>
        </w:rPr>
        <w:t>z wnioskiem o wyjaśnienie treści SWZ.</w:t>
      </w:r>
      <w:r w:rsidRPr="00920098">
        <w:rPr>
          <w:sz w:val="22"/>
          <w:szCs w:val="22"/>
        </w:rPr>
        <w:t xml:space="preserve"> </w:t>
      </w:r>
    </w:p>
    <w:p w14:paraId="51DC233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920098">
        <w:rPr>
          <w:rFonts w:eastAsia="Calibri"/>
          <w:color w:val="000000"/>
          <w:sz w:val="22"/>
          <w:szCs w:val="22"/>
        </w:rPr>
        <w:t>Jeżeli wniosek o wyjaśni</w:t>
      </w:r>
      <w:r w:rsidR="00917D8A" w:rsidRPr="00920098">
        <w:rPr>
          <w:rFonts w:eastAsia="Calibri"/>
          <w:color w:val="000000"/>
          <w:sz w:val="22"/>
          <w:szCs w:val="22"/>
        </w:rPr>
        <w:t>enie treści S</w:t>
      </w:r>
      <w:r w:rsidRPr="00920098">
        <w:rPr>
          <w:rFonts w:eastAsia="Calibri"/>
          <w:color w:val="000000"/>
          <w:sz w:val="22"/>
          <w:szCs w:val="22"/>
        </w:rPr>
        <w:t xml:space="preserve">WZ, zwany dalej „wnioskiem”, wpłynie do Zamawiającego </w:t>
      </w:r>
      <w:r w:rsidR="00917D8A" w:rsidRPr="00920098">
        <w:rPr>
          <w:rFonts w:eastAsia="Calibri"/>
          <w:color w:val="000000"/>
          <w:sz w:val="22"/>
          <w:szCs w:val="22"/>
        </w:rPr>
        <w:t xml:space="preserve">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cztery </w:t>
      </w:r>
      <w:r w:rsidR="00917D8A" w:rsidRPr="00920098">
        <w:rPr>
          <w:rFonts w:eastAsia="Calibri"/>
          <w:color w:val="000000"/>
          <w:sz w:val="22"/>
          <w:szCs w:val="22"/>
        </w:rPr>
        <w:t xml:space="preserve"> [ 4 ] dni przed upływem terminu składania ofert</w:t>
      </w:r>
      <w:r w:rsidRPr="00920098">
        <w:rPr>
          <w:rFonts w:eastAsia="Calibri"/>
          <w:color w:val="000000"/>
          <w:sz w:val="22"/>
          <w:szCs w:val="22"/>
        </w:rPr>
        <w:t>, Zamawiający udzieli wyjaśnień niezwłocznie</w:t>
      </w:r>
      <w:r w:rsidR="00917D8A" w:rsidRPr="00920098">
        <w:rPr>
          <w:rFonts w:eastAsia="Calibri"/>
          <w:color w:val="000000"/>
          <w:sz w:val="22"/>
          <w:szCs w:val="22"/>
        </w:rPr>
        <w:t xml:space="preserve">, jednak nie później niż na </w:t>
      </w:r>
      <w:r w:rsidR="00917D8A" w:rsidRPr="00920098">
        <w:rPr>
          <w:rFonts w:eastAsia="Calibri"/>
          <w:i/>
          <w:color w:val="000000"/>
          <w:sz w:val="22"/>
          <w:szCs w:val="22"/>
        </w:rPr>
        <w:t xml:space="preserve">dwa </w:t>
      </w:r>
      <w:r w:rsidR="00917D8A" w:rsidRPr="00920098">
        <w:rPr>
          <w:rFonts w:eastAsia="Calibri"/>
          <w:color w:val="000000"/>
          <w:sz w:val="22"/>
          <w:szCs w:val="22"/>
        </w:rPr>
        <w:t>[ 2 ] dni przed upływem terminu składania ofert.</w:t>
      </w:r>
      <w:r w:rsidRPr="00920098">
        <w:rPr>
          <w:rFonts w:eastAsia="Calibri"/>
          <w:color w:val="000000"/>
          <w:sz w:val="22"/>
          <w:szCs w:val="22"/>
        </w:rPr>
        <w:t xml:space="preserve"> Jeżeli</w:t>
      </w:r>
      <w:r w:rsidR="00917D8A" w:rsidRPr="00920098">
        <w:rPr>
          <w:rFonts w:eastAsia="Calibri"/>
          <w:color w:val="000000"/>
          <w:sz w:val="22"/>
          <w:szCs w:val="22"/>
        </w:rPr>
        <w:t xml:space="preserve"> wniosek o wyjaśnienie treści S</w:t>
      </w:r>
      <w:r w:rsidRPr="00920098">
        <w:rPr>
          <w:rFonts w:eastAsia="Calibri"/>
          <w:color w:val="000000"/>
          <w:sz w:val="22"/>
          <w:szCs w:val="22"/>
        </w:rPr>
        <w:t>WZ wpłynie po upływie terminu</w:t>
      </w:r>
      <w:r w:rsidR="00917D8A" w:rsidRPr="00920098">
        <w:rPr>
          <w:rFonts w:eastAsia="Calibri"/>
          <w:color w:val="000000"/>
          <w:sz w:val="22"/>
          <w:szCs w:val="22"/>
        </w:rPr>
        <w:t>, o którym mowa w zdaniu poprzednim,</w:t>
      </w:r>
      <w:r w:rsidRPr="00920098">
        <w:rPr>
          <w:rFonts w:eastAsia="Calibri"/>
          <w:color w:val="000000"/>
          <w:sz w:val="22"/>
          <w:szCs w:val="22"/>
        </w:rPr>
        <w:t xml:space="preserve"> lub dotyczy udzielonych wyjaśnień, Zamawiający może udzielić wyjaśnień albo pozostawić wniosek bez rozpoznania. Zamawiający zamieści </w:t>
      </w:r>
      <w:r w:rsidR="00917D8A" w:rsidRPr="00920098">
        <w:rPr>
          <w:rFonts w:eastAsia="Calibri"/>
          <w:color w:val="000000"/>
          <w:sz w:val="22"/>
          <w:szCs w:val="22"/>
        </w:rPr>
        <w:t xml:space="preserve">treść zapytań </w:t>
      </w:r>
      <w:r w:rsidR="00823AD2" w:rsidRPr="00920098">
        <w:rPr>
          <w:rFonts w:eastAsia="Calibri"/>
          <w:color w:val="000000"/>
          <w:sz w:val="22"/>
          <w:szCs w:val="22"/>
        </w:rPr>
        <w:t xml:space="preserve">(bez ujawnienia źródła zapytania) </w:t>
      </w:r>
      <w:r w:rsidR="00917D8A" w:rsidRPr="00920098">
        <w:rPr>
          <w:rFonts w:eastAsia="Calibri"/>
          <w:color w:val="000000"/>
          <w:sz w:val="22"/>
          <w:szCs w:val="22"/>
        </w:rPr>
        <w:t xml:space="preserve">i </w:t>
      </w:r>
      <w:r w:rsidRPr="00920098">
        <w:rPr>
          <w:rFonts w:eastAsia="Calibri"/>
          <w:color w:val="000000"/>
          <w:sz w:val="22"/>
          <w:szCs w:val="22"/>
        </w:rPr>
        <w:t>wyjaśnie</w:t>
      </w:r>
      <w:r w:rsidR="00917D8A" w:rsidRPr="00920098">
        <w:rPr>
          <w:rFonts w:eastAsia="Calibri"/>
          <w:color w:val="000000"/>
          <w:sz w:val="22"/>
          <w:szCs w:val="22"/>
        </w:rPr>
        <w:t>ń</w:t>
      </w:r>
      <w:r w:rsidRPr="00920098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 xml:space="preserve">na </w:t>
      </w:r>
      <w:r w:rsidRPr="00920098">
        <w:rPr>
          <w:i/>
          <w:sz w:val="22"/>
          <w:szCs w:val="22"/>
        </w:rPr>
        <w:t>platformie zakupowej</w:t>
      </w:r>
      <w:r w:rsidRPr="00920098">
        <w:rPr>
          <w:rFonts w:eastAsia="Calibri"/>
          <w:sz w:val="22"/>
          <w:szCs w:val="22"/>
        </w:rPr>
        <w:t>.</w:t>
      </w:r>
    </w:p>
    <w:p w14:paraId="05405B2A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Przedłużenie terminu składania ofert nie wpływa na bieg terminu składania wniosku, o którym mowa </w:t>
      </w:r>
      <w:r w:rsidRPr="00920098">
        <w:rPr>
          <w:rFonts w:eastAsia="Calibri"/>
          <w:color w:val="000000"/>
          <w:sz w:val="22"/>
          <w:szCs w:val="22"/>
        </w:rPr>
        <w:br/>
        <w:t xml:space="preserve">w </w:t>
      </w:r>
      <w:r w:rsidR="00917D8A" w:rsidRPr="00920098">
        <w:rPr>
          <w:rFonts w:eastAsia="Calibri"/>
          <w:b/>
          <w:color w:val="000000"/>
          <w:sz w:val="22"/>
          <w:szCs w:val="22"/>
        </w:rPr>
        <w:t>pkt. 12.9 S</w:t>
      </w:r>
      <w:r w:rsidRPr="00920098">
        <w:rPr>
          <w:rFonts w:eastAsia="Calibri"/>
          <w:b/>
          <w:color w:val="000000"/>
          <w:sz w:val="22"/>
          <w:szCs w:val="22"/>
        </w:rPr>
        <w:t>WZ</w:t>
      </w:r>
      <w:r w:rsidRPr="00920098">
        <w:rPr>
          <w:rFonts w:eastAsia="Calibri"/>
          <w:color w:val="000000"/>
          <w:sz w:val="22"/>
          <w:szCs w:val="22"/>
        </w:rPr>
        <w:t>.</w:t>
      </w:r>
    </w:p>
    <w:p w14:paraId="10F60DBD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>W przypadku rozbieżnośc</w:t>
      </w:r>
      <w:r w:rsidR="00917D8A" w:rsidRPr="00920098">
        <w:rPr>
          <w:rFonts w:eastAsia="Calibri"/>
          <w:color w:val="000000"/>
          <w:sz w:val="22"/>
          <w:szCs w:val="22"/>
        </w:rPr>
        <w:t>i pomiędzy treścią niniejszej S</w:t>
      </w:r>
      <w:r w:rsidRPr="00920098">
        <w:rPr>
          <w:rFonts w:eastAsia="Calibri"/>
          <w:color w:val="000000"/>
          <w:sz w:val="22"/>
          <w:szCs w:val="22"/>
        </w:rPr>
        <w:t>WZ, a treścią udzielonych odpowiedzi lub innych informacji Zamawiającego, jako obowiązującą należy przyjąć treść pisma zawierającego późniejsze oświadczenie Zamawiającego.</w:t>
      </w:r>
    </w:p>
    <w:p w14:paraId="4A79B6F8" w14:textId="77777777" w:rsidR="00DB0623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>W uzasadnionych przypadkach Zamawiający może przed upływem terminu składani</w:t>
      </w:r>
      <w:r w:rsidR="00823AD2" w:rsidRPr="00920098">
        <w:rPr>
          <w:sz w:val="22"/>
          <w:szCs w:val="22"/>
        </w:rPr>
        <w:t>a ofert, zmienić treść S</w:t>
      </w:r>
      <w:r w:rsidRPr="00920098">
        <w:rPr>
          <w:sz w:val="22"/>
          <w:szCs w:val="22"/>
        </w:rPr>
        <w:t xml:space="preserve">WZ. </w:t>
      </w:r>
    </w:p>
    <w:p w14:paraId="3A6D217C" w14:textId="77777777" w:rsidR="00096E78" w:rsidRPr="00920098" w:rsidRDefault="00DB0623" w:rsidP="004475BE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920098">
        <w:rPr>
          <w:sz w:val="22"/>
          <w:szCs w:val="22"/>
        </w:rPr>
        <w:t xml:space="preserve">Ewentualne informacje, wyjaśnienia uzyskane przez Wykonawcę w sposób inny niż określony w </w:t>
      </w:r>
      <w:r w:rsidRPr="00920098">
        <w:rPr>
          <w:b/>
          <w:sz w:val="22"/>
          <w:szCs w:val="22"/>
        </w:rPr>
        <w:t>pkt.</w:t>
      </w:r>
      <w:r w:rsidRPr="00920098">
        <w:rPr>
          <w:sz w:val="22"/>
          <w:szCs w:val="22"/>
        </w:rPr>
        <w:t xml:space="preserve"> </w:t>
      </w:r>
      <w:r w:rsidR="00823AD2" w:rsidRPr="00920098">
        <w:rPr>
          <w:b/>
          <w:sz w:val="22"/>
          <w:szCs w:val="22"/>
        </w:rPr>
        <w:t>1</w:t>
      </w:r>
      <w:r w:rsidR="00A3328C" w:rsidRPr="00920098">
        <w:rPr>
          <w:b/>
          <w:sz w:val="22"/>
          <w:szCs w:val="22"/>
        </w:rPr>
        <w:t>2</w:t>
      </w:r>
      <w:r w:rsidR="00823AD2" w:rsidRPr="00920098">
        <w:rPr>
          <w:b/>
          <w:sz w:val="22"/>
          <w:szCs w:val="22"/>
        </w:rPr>
        <w:t xml:space="preserve"> S</w:t>
      </w:r>
      <w:r w:rsidRPr="00920098">
        <w:rPr>
          <w:b/>
          <w:sz w:val="22"/>
          <w:szCs w:val="22"/>
        </w:rPr>
        <w:t xml:space="preserve">WZ </w:t>
      </w:r>
      <w:r w:rsidRPr="00920098">
        <w:rPr>
          <w:sz w:val="22"/>
          <w:szCs w:val="22"/>
        </w:rPr>
        <w:t>nie mogą być uznawane za wiążące w przedmiotowym postępowaniu.</w:t>
      </w:r>
    </w:p>
    <w:p w14:paraId="07AA6047" w14:textId="77777777" w:rsidR="008206AE" w:rsidRPr="00920098" w:rsidRDefault="008206AE" w:rsidP="00A07174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2E3C292F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Do bezpośredniego kontaktowania się z Wykonawcami  wyznaczono osoby</w:t>
      </w:r>
      <w:r w:rsidRPr="00920098">
        <w:rPr>
          <w:sz w:val="22"/>
          <w:szCs w:val="22"/>
        </w:rPr>
        <w:t>:</w:t>
      </w:r>
    </w:p>
    <w:p w14:paraId="5504BC0D" w14:textId="77777777" w:rsidR="00540421" w:rsidRPr="00920098" w:rsidRDefault="00D67C0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 w:rsidRPr="00920098">
        <w:rPr>
          <w:rFonts w:eastAsia="SimSun"/>
          <w:sz w:val="22"/>
          <w:szCs w:val="22"/>
        </w:rPr>
        <w:t>Bartosz Komuszyński</w:t>
      </w:r>
      <w:r w:rsidR="00540421" w:rsidRPr="00920098">
        <w:rPr>
          <w:sz w:val="22"/>
          <w:szCs w:val="22"/>
        </w:rPr>
        <w:t xml:space="preserve">, </w:t>
      </w:r>
      <w:r w:rsidR="00540421" w:rsidRPr="00920098">
        <w:rPr>
          <w:rFonts w:eastAsia="SimSun"/>
          <w:sz w:val="22"/>
          <w:szCs w:val="22"/>
        </w:rPr>
        <w:t>tel. 77/</w:t>
      </w:r>
      <w:r w:rsidRPr="00920098">
        <w:rPr>
          <w:rFonts w:eastAsia="SimSun"/>
          <w:sz w:val="22"/>
          <w:szCs w:val="22"/>
        </w:rPr>
        <w:t>541 72 28</w:t>
      </w:r>
      <w:r w:rsidR="00540421" w:rsidRPr="00920098">
        <w:rPr>
          <w:sz w:val="22"/>
          <w:szCs w:val="22"/>
        </w:rPr>
        <w:t>,</w:t>
      </w:r>
      <w:r w:rsidR="00540421" w:rsidRPr="00920098">
        <w:rPr>
          <w:rFonts w:eastAsia="SimSun"/>
          <w:sz w:val="22"/>
          <w:szCs w:val="22"/>
        </w:rPr>
        <w:t xml:space="preserve"> </w:t>
      </w:r>
      <w:r w:rsidR="00540421" w:rsidRPr="00920098">
        <w:rPr>
          <w:sz w:val="22"/>
          <w:szCs w:val="22"/>
        </w:rPr>
        <w:t xml:space="preserve">w dniach od poniedziałku do piątku w godzinach </w:t>
      </w:r>
      <w:r w:rsidRPr="00920098">
        <w:rPr>
          <w:sz w:val="22"/>
          <w:szCs w:val="22"/>
        </w:rPr>
        <w:br/>
      </w:r>
      <w:r w:rsidR="00540421" w:rsidRPr="00920098">
        <w:rPr>
          <w:sz w:val="22"/>
          <w:szCs w:val="22"/>
        </w:rPr>
        <w:t xml:space="preserve">od </w:t>
      </w:r>
      <w:r w:rsidR="00540421" w:rsidRPr="00920098">
        <w:rPr>
          <w:i/>
          <w:sz w:val="22"/>
          <w:szCs w:val="22"/>
        </w:rPr>
        <w:t>ósmej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[ 8:00 ]</w:t>
      </w:r>
      <w:r w:rsidR="00540421" w:rsidRPr="00920098">
        <w:rPr>
          <w:sz w:val="22"/>
          <w:szCs w:val="22"/>
        </w:rPr>
        <w:t xml:space="preserve"> do </w:t>
      </w:r>
      <w:r w:rsidR="00540421" w:rsidRPr="00920098">
        <w:rPr>
          <w:i/>
          <w:sz w:val="22"/>
          <w:szCs w:val="22"/>
        </w:rPr>
        <w:t>piętnastej</w:t>
      </w:r>
      <w:r w:rsidR="00540421" w:rsidRPr="00920098">
        <w:rPr>
          <w:sz w:val="22"/>
          <w:szCs w:val="22"/>
        </w:rPr>
        <w:t xml:space="preserve"> </w:t>
      </w:r>
      <w:r w:rsidR="00540421" w:rsidRPr="00920098">
        <w:rPr>
          <w:b/>
          <w:sz w:val="22"/>
          <w:szCs w:val="22"/>
        </w:rPr>
        <w:t>[ 15:00 ]</w:t>
      </w:r>
      <w:r w:rsidR="00540421" w:rsidRPr="00920098">
        <w:rPr>
          <w:sz w:val="22"/>
          <w:szCs w:val="22"/>
        </w:rPr>
        <w:t>.</w:t>
      </w:r>
    </w:p>
    <w:p w14:paraId="31AF1F9B" w14:textId="77777777" w:rsidR="00540421" w:rsidRPr="00920098" w:rsidRDefault="00540421" w:rsidP="004475BE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Calibri"/>
          <w:color w:val="000000"/>
          <w:sz w:val="22"/>
          <w:szCs w:val="22"/>
        </w:rPr>
        <w:t xml:space="preserve">Jednocześnie Zamawiający informuje, że przepisy ustawy nie pozwalają na jakikolwiek inny kontakt </w:t>
      </w:r>
      <w:r w:rsidRPr="00920098">
        <w:rPr>
          <w:rFonts w:eastAsia="Calibri"/>
          <w:color w:val="000000"/>
          <w:sz w:val="22"/>
          <w:szCs w:val="22"/>
        </w:rPr>
        <w:br/>
        <w:t xml:space="preserve">– zarówno z Zamawiającym jak i osobami uprawnionymi do porozumiewania się z Wykonawcami – niż wskazany w </w:t>
      </w:r>
      <w:r w:rsidR="00823AD2" w:rsidRPr="00920098">
        <w:rPr>
          <w:rFonts w:eastAsia="Calibri"/>
          <w:b/>
          <w:color w:val="000000"/>
          <w:sz w:val="22"/>
          <w:szCs w:val="22"/>
        </w:rPr>
        <w:t>SWZ</w:t>
      </w:r>
      <w:r w:rsidRPr="00920098">
        <w:rPr>
          <w:rFonts w:eastAsia="Calibri"/>
          <w:color w:val="000000"/>
          <w:sz w:val="22"/>
          <w:szCs w:val="22"/>
        </w:rPr>
        <w:t>. Oznacza to, że Zamawiający nie będzie reagował na inne formy kontaktowania się</w:t>
      </w:r>
      <w:r w:rsidR="00FA582E">
        <w:rPr>
          <w:rFonts w:eastAsia="Calibri"/>
          <w:color w:val="000000"/>
          <w:sz w:val="22"/>
          <w:szCs w:val="22"/>
        </w:rPr>
        <w:t xml:space="preserve"> </w:t>
      </w:r>
      <w:r w:rsidRPr="00920098">
        <w:rPr>
          <w:rFonts w:eastAsia="Calibri"/>
          <w:color w:val="000000"/>
          <w:sz w:val="22"/>
          <w:szCs w:val="22"/>
        </w:rPr>
        <w:t>z nim, w szczególności na kontakt osobisty w siedzibie Zamawiającego.</w:t>
      </w:r>
    </w:p>
    <w:p w14:paraId="265C51D4" w14:textId="77777777" w:rsidR="00540421" w:rsidRPr="00920098" w:rsidRDefault="00540421" w:rsidP="004475BE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zakresie pytań technicznych związanych z działaniem systemu </w:t>
      </w:r>
      <w:r w:rsidRPr="00920098">
        <w:rPr>
          <w:i/>
          <w:sz w:val="22"/>
          <w:szCs w:val="22"/>
        </w:rPr>
        <w:t xml:space="preserve">platforma zakupowa </w:t>
      </w:r>
      <w:r w:rsidRPr="00920098">
        <w:rPr>
          <w:sz w:val="22"/>
          <w:szCs w:val="22"/>
        </w:rPr>
        <w:t xml:space="preserve">Zamawiający wnosi o kontakt z Centrum Wsparcia Klienta platformazakupowa.pl pod numerem 22 101 02 02, </w:t>
      </w:r>
      <w:hyperlink r:id="rId11" w:history="1">
        <w:r w:rsidRPr="00920098">
          <w:rPr>
            <w:rStyle w:val="Hipercze"/>
            <w:sz w:val="22"/>
            <w:szCs w:val="22"/>
          </w:rPr>
          <w:t>cwk@platformazakupowa.pl</w:t>
        </w:r>
      </w:hyperlink>
      <w:r w:rsidRPr="00920098">
        <w:rPr>
          <w:sz w:val="22"/>
          <w:szCs w:val="22"/>
        </w:rPr>
        <w:t>.</w:t>
      </w:r>
    </w:p>
    <w:p w14:paraId="3EBC07A9" w14:textId="77777777" w:rsidR="00540421" w:rsidRPr="00920098" w:rsidRDefault="00540421" w:rsidP="00A07174">
      <w:pPr>
        <w:jc w:val="both"/>
        <w:rPr>
          <w:rFonts w:eastAsia="SimSun"/>
          <w:sz w:val="22"/>
          <w:szCs w:val="22"/>
        </w:rPr>
      </w:pPr>
    </w:p>
    <w:p w14:paraId="4E7EA979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sz w:val="22"/>
          <w:szCs w:val="22"/>
        </w:rPr>
      </w:pPr>
      <w:r w:rsidRPr="00920098">
        <w:rPr>
          <w:b/>
          <w:bCs/>
          <w:sz w:val="22"/>
          <w:szCs w:val="22"/>
        </w:rPr>
        <w:t>Wymagania dotyczące wadium</w:t>
      </w:r>
      <w:r w:rsidRPr="00920098">
        <w:rPr>
          <w:bCs/>
          <w:sz w:val="22"/>
          <w:szCs w:val="22"/>
        </w:rPr>
        <w:t>:</w:t>
      </w:r>
      <w:r w:rsidRPr="00920098">
        <w:rPr>
          <w:b/>
          <w:bCs/>
          <w:sz w:val="22"/>
          <w:szCs w:val="22"/>
        </w:rPr>
        <w:t xml:space="preserve"> </w:t>
      </w:r>
    </w:p>
    <w:p w14:paraId="6C3860F2" w14:textId="77777777" w:rsidR="00540421" w:rsidRPr="00920098" w:rsidRDefault="00540421" w:rsidP="00A07174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920098">
        <w:rPr>
          <w:sz w:val="22"/>
          <w:szCs w:val="22"/>
        </w:rPr>
        <w:t>Zamawiający nie wymaga zabezpieczenia oferty wadium.</w:t>
      </w:r>
    </w:p>
    <w:p w14:paraId="49EC0386" w14:textId="77777777" w:rsidR="00540421" w:rsidRPr="00920098" w:rsidRDefault="00540421" w:rsidP="00A07174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7E4FFCD3" w14:textId="29411383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Termin związania ofertą</w:t>
      </w:r>
    </w:p>
    <w:p w14:paraId="5DA31FFD" w14:textId="2A8BEB4A" w:rsidR="0070611A" w:rsidRPr="003F4F84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związany ofertą od dnia upływu terminu składania ofert </w:t>
      </w:r>
      <w:r w:rsidRPr="001502CE">
        <w:rPr>
          <w:sz w:val="22"/>
          <w:szCs w:val="22"/>
        </w:rPr>
        <w:t>do</w:t>
      </w:r>
      <w:r w:rsidRPr="001502CE">
        <w:rPr>
          <w:spacing w:val="-14"/>
          <w:sz w:val="22"/>
          <w:szCs w:val="22"/>
        </w:rPr>
        <w:t xml:space="preserve"> </w:t>
      </w:r>
      <w:r w:rsidRPr="001502CE">
        <w:rPr>
          <w:sz w:val="22"/>
          <w:szCs w:val="22"/>
        </w:rPr>
        <w:t xml:space="preserve">dnia </w:t>
      </w:r>
      <w:r w:rsidR="003764D9">
        <w:rPr>
          <w:b/>
          <w:sz w:val="22"/>
          <w:szCs w:val="22"/>
          <w:u w:val="single"/>
        </w:rPr>
        <w:t>25</w:t>
      </w:r>
      <w:r w:rsidR="0059761A">
        <w:rPr>
          <w:b/>
          <w:sz w:val="22"/>
          <w:szCs w:val="22"/>
          <w:u w:val="single"/>
        </w:rPr>
        <w:t>.</w:t>
      </w:r>
      <w:r w:rsidR="00FA24F5">
        <w:rPr>
          <w:b/>
          <w:sz w:val="22"/>
          <w:szCs w:val="22"/>
          <w:u w:val="single"/>
        </w:rPr>
        <w:t>0</w:t>
      </w:r>
      <w:r w:rsidR="003764D9">
        <w:rPr>
          <w:b/>
          <w:sz w:val="22"/>
          <w:szCs w:val="22"/>
          <w:u w:val="single"/>
        </w:rPr>
        <w:t>7</w:t>
      </w:r>
      <w:r w:rsidRPr="001502CE">
        <w:rPr>
          <w:b/>
          <w:sz w:val="22"/>
          <w:szCs w:val="22"/>
          <w:u w:val="single"/>
        </w:rPr>
        <w:t>.202</w:t>
      </w:r>
      <w:r w:rsidR="00FA24F5">
        <w:rPr>
          <w:b/>
          <w:sz w:val="22"/>
          <w:szCs w:val="22"/>
          <w:u w:val="single"/>
        </w:rPr>
        <w:t>4</w:t>
      </w:r>
      <w:r w:rsidRPr="001502CE">
        <w:rPr>
          <w:b/>
          <w:sz w:val="22"/>
          <w:szCs w:val="22"/>
          <w:u w:val="single"/>
        </w:rPr>
        <w:t xml:space="preserve"> r</w:t>
      </w:r>
      <w:r w:rsidRPr="001502CE">
        <w:rPr>
          <w:sz w:val="22"/>
          <w:szCs w:val="22"/>
        </w:rPr>
        <w:t>.</w:t>
      </w:r>
    </w:p>
    <w:p w14:paraId="560F1822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920098">
        <w:rPr>
          <w:sz w:val="22"/>
          <w:szCs w:val="22"/>
          <w:u w:val="single"/>
        </w:rPr>
        <w:t>zwraca się</w:t>
      </w:r>
      <w:r w:rsidRPr="00920098">
        <w:rPr>
          <w:sz w:val="22"/>
          <w:szCs w:val="22"/>
        </w:rPr>
        <w:t xml:space="preserve"> jednokrotnie do Wykonawców o wyrażenie zgody na 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tego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wskazywany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przez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niego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okres,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dłuższy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niż</w:t>
      </w:r>
      <w:r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spacing w:val="-14"/>
          <w:sz w:val="22"/>
          <w:szCs w:val="22"/>
        </w:rPr>
        <w:t xml:space="preserve"> </w:t>
      </w:r>
      <w:r w:rsidR="00823AD2" w:rsidRPr="00920098">
        <w:rPr>
          <w:i/>
          <w:spacing w:val="-14"/>
          <w:sz w:val="22"/>
          <w:szCs w:val="22"/>
        </w:rPr>
        <w:t xml:space="preserve">trzydzieści </w:t>
      </w:r>
      <w:r w:rsidR="00823AD2" w:rsidRPr="00920098">
        <w:rPr>
          <w:spacing w:val="-14"/>
          <w:sz w:val="22"/>
          <w:szCs w:val="22"/>
        </w:rPr>
        <w:t xml:space="preserve">[ </w:t>
      </w:r>
      <w:r w:rsidRPr="00920098">
        <w:rPr>
          <w:sz w:val="22"/>
          <w:szCs w:val="22"/>
        </w:rPr>
        <w:t>30</w:t>
      </w:r>
      <w:r w:rsidR="00823AD2" w:rsidRPr="00920098">
        <w:rPr>
          <w:sz w:val="22"/>
          <w:szCs w:val="22"/>
        </w:rPr>
        <w:t xml:space="preserve"> ]</w:t>
      </w:r>
      <w:r w:rsidRPr="00920098">
        <w:rPr>
          <w:spacing w:val="-14"/>
          <w:sz w:val="22"/>
          <w:szCs w:val="22"/>
        </w:rPr>
        <w:t xml:space="preserve"> </w:t>
      </w:r>
      <w:r w:rsidRPr="00920098">
        <w:rPr>
          <w:sz w:val="22"/>
          <w:szCs w:val="22"/>
        </w:rPr>
        <w:t>dni.</w:t>
      </w:r>
    </w:p>
    <w:p w14:paraId="1C1DA76C" w14:textId="77777777" w:rsidR="0070611A" w:rsidRPr="00920098" w:rsidRDefault="0070611A" w:rsidP="004475BE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Przedłużenie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terminu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związania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oferta,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o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którym</w:t>
      </w:r>
      <w:r w:rsidRPr="00920098">
        <w:rPr>
          <w:spacing w:val="-13"/>
          <w:sz w:val="22"/>
          <w:szCs w:val="22"/>
        </w:rPr>
        <w:t xml:space="preserve"> </w:t>
      </w:r>
      <w:r w:rsidRPr="00920098">
        <w:rPr>
          <w:sz w:val="22"/>
          <w:szCs w:val="22"/>
        </w:rPr>
        <w:t>mowa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11"/>
          <w:sz w:val="22"/>
          <w:szCs w:val="22"/>
        </w:rPr>
        <w:t xml:space="preserve"> </w:t>
      </w:r>
      <w:r w:rsidRPr="00920098">
        <w:rPr>
          <w:sz w:val="22"/>
          <w:szCs w:val="22"/>
        </w:rPr>
        <w:t>pkt. 1</w:t>
      </w:r>
      <w:r w:rsidR="00391E7A" w:rsidRPr="00920098">
        <w:rPr>
          <w:sz w:val="22"/>
          <w:szCs w:val="22"/>
        </w:rPr>
        <w:t>5</w:t>
      </w:r>
      <w:r w:rsidRPr="00920098">
        <w:rPr>
          <w:sz w:val="22"/>
          <w:szCs w:val="22"/>
        </w:rPr>
        <w:t>.2 SWZ,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wymaga</w:t>
      </w:r>
      <w:r w:rsidRPr="00920098">
        <w:rPr>
          <w:spacing w:val="-12"/>
          <w:sz w:val="22"/>
          <w:szCs w:val="22"/>
        </w:rPr>
        <w:t xml:space="preserve"> </w:t>
      </w:r>
      <w:r w:rsidRPr="00920098">
        <w:rPr>
          <w:sz w:val="22"/>
          <w:szCs w:val="22"/>
        </w:rPr>
        <w:t>złożenia przez Wykonawcę pisemnego</w:t>
      </w:r>
      <w:r w:rsidRPr="00920098">
        <w:rPr>
          <w:rStyle w:val="Odwoanieprzypisudolnego"/>
          <w:sz w:val="22"/>
          <w:szCs w:val="22"/>
        </w:rPr>
        <w:footnoteReference w:id="8"/>
      </w:r>
      <w:r w:rsidRPr="00920098">
        <w:rPr>
          <w:position w:val="8"/>
          <w:sz w:val="22"/>
          <w:szCs w:val="22"/>
        </w:rPr>
        <w:t xml:space="preserve"> </w:t>
      </w:r>
      <w:r w:rsidRPr="00920098">
        <w:rPr>
          <w:sz w:val="22"/>
          <w:szCs w:val="22"/>
        </w:rPr>
        <w:t>oświadczenia o wyrażeniu zgody na przedłużenie terminu związania</w:t>
      </w:r>
      <w:r w:rsidRPr="00920098">
        <w:rPr>
          <w:spacing w:val="-4"/>
          <w:sz w:val="22"/>
          <w:szCs w:val="22"/>
        </w:rPr>
        <w:t xml:space="preserve"> </w:t>
      </w:r>
      <w:r w:rsidRPr="00920098">
        <w:rPr>
          <w:sz w:val="22"/>
          <w:szCs w:val="22"/>
        </w:rPr>
        <w:t>oferta.</w:t>
      </w:r>
    </w:p>
    <w:p w14:paraId="38AC9042" w14:textId="77777777" w:rsidR="00540421" w:rsidRPr="00920098" w:rsidRDefault="00540421" w:rsidP="00A07174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4F270C64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sposobu przygotowywania i złożenia </w:t>
      </w:r>
      <w:r w:rsidRPr="00920098">
        <w:rPr>
          <w:b/>
          <w:bCs/>
          <w:sz w:val="22"/>
          <w:szCs w:val="22"/>
          <w:u w:val="double"/>
        </w:rPr>
        <w:t>oferty</w:t>
      </w:r>
    </w:p>
    <w:p w14:paraId="28133F0E" w14:textId="77777777" w:rsidR="00540421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jest odpowiedzialny za </w:t>
      </w:r>
      <w:r w:rsidRPr="00920098">
        <w:rPr>
          <w:b/>
          <w:sz w:val="22"/>
          <w:szCs w:val="22"/>
        </w:rPr>
        <w:t>przygotowanie oferty</w:t>
      </w:r>
      <w:r w:rsidRPr="00920098">
        <w:rPr>
          <w:sz w:val="22"/>
          <w:szCs w:val="22"/>
        </w:rPr>
        <w:t xml:space="preserve">. </w:t>
      </w:r>
    </w:p>
    <w:p w14:paraId="0566D70E" w14:textId="77777777" w:rsidR="005E71FC" w:rsidRPr="00920098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Oferta musi być </w:t>
      </w:r>
      <w:r w:rsidRPr="00920098">
        <w:rPr>
          <w:rFonts w:eastAsia="Calibri"/>
          <w:sz w:val="22"/>
          <w:szCs w:val="22"/>
        </w:rPr>
        <w:t>sporządzona</w:t>
      </w:r>
      <w:r w:rsidRPr="00920098">
        <w:rPr>
          <w:sz w:val="22"/>
          <w:szCs w:val="22"/>
        </w:rPr>
        <w:t xml:space="preserve"> w języku polskim</w:t>
      </w:r>
      <w:r w:rsidR="005E71FC" w:rsidRPr="00920098">
        <w:rPr>
          <w:sz w:val="22"/>
          <w:szCs w:val="22"/>
        </w:rPr>
        <w:t>.</w:t>
      </w:r>
    </w:p>
    <w:p w14:paraId="5554D4D4" w14:textId="77777777" w:rsidR="00440C25" w:rsidRPr="00920098" w:rsidRDefault="005E71FC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Ofertę</w:t>
      </w:r>
      <w:r w:rsidR="0071592F">
        <w:rPr>
          <w:sz w:val="22"/>
          <w:szCs w:val="22"/>
        </w:rPr>
        <w:t xml:space="preserve">, </w:t>
      </w:r>
      <w:r w:rsidR="006A3EB3" w:rsidRPr="00920098">
        <w:rPr>
          <w:sz w:val="22"/>
          <w:szCs w:val="22"/>
        </w:rPr>
        <w:t xml:space="preserve"> (</w:t>
      </w:r>
      <w:r w:rsidR="006A3EB3" w:rsidRPr="00920098">
        <w:rPr>
          <w:rFonts w:eastAsia="SimSun"/>
          <w:sz w:val="22"/>
          <w:szCs w:val="22"/>
        </w:rPr>
        <w:t xml:space="preserve">dokumenty określone w </w:t>
      </w:r>
      <w:r w:rsidR="006A3EB3" w:rsidRPr="00920098">
        <w:rPr>
          <w:rFonts w:eastAsia="SimSun"/>
          <w:b/>
          <w:sz w:val="22"/>
          <w:szCs w:val="22"/>
        </w:rPr>
        <w:t>pkt. 7 SWZ</w:t>
      </w:r>
      <w:r w:rsidR="006A3EB3" w:rsidRPr="00920098">
        <w:rPr>
          <w:sz w:val="22"/>
          <w:szCs w:val="22"/>
        </w:rPr>
        <w:t>)</w:t>
      </w:r>
      <w:r w:rsidR="00846CEA" w:rsidRPr="00920098">
        <w:rPr>
          <w:sz w:val="22"/>
          <w:szCs w:val="22"/>
        </w:rPr>
        <w:t>, w tym</w:t>
      </w:r>
      <w:r w:rsidRPr="00920098">
        <w:rPr>
          <w:sz w:val="22"/>
          <w:szCs w:val="22"/>
        </w:rPr>
        <w:t xml:space="preserve"> oświadczenie, składa się, pod rygorem nieważności, w formie elektronicznej lub w postaci elektronicznej opatrzonej </w:t>
      </w:r>
      <w:bookmarkStart w:id="16" w:name="highlightHit_0"/>
      <w:bookmarkEnd w:id="16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zaufanym lub </w:t>
      </w:r>
      <w:bookmarkStart w:id="17" w:name="highlightHit_1"/>
      <w:bookmarkEnd w:id="17"/>
      <w:r w:rsidRPr="00920098">
        <w:rPr>
          <w:rStyle w:val="highlight"/>
          <w:sz w:val="22"/>
          <w:szCs w:val="22"/>
        </w:rPr>
        <w:t>podpis</w:t>
      </w:r>
      <w:r w:rsidRPr="00920098">
        <w:rPr>
          <w:sz w:val="22"/>
          <w:szCs w:val="22"/>
        </w:rPr>
        <w:t xml:space="preserve">em osobistym; </w:t>
      </w:r>
      <w:r w:rsidR="00540421" w:rsidRPr="00920098">
        <w:rPr>
          <w:sz w:val="22"/>
          <w:szCs w:val="22"/>
        </w:rPr>
        <w:t>przez osobę upoważnioną do reprezentowania Wykonawcy na zewnątrz.</w:t>
      </w:r>
    </w:p>
    <w:p w14:paraId="3275B151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rFonts w:eastAsia="Calibri"/>
          <w:sz w:val="22"/>
          <w:szCs w:val="22"/>
        </w:rPr>
        <w:t>Rozszerzenia plików wykorzystywanych przez Wykonawców powinny być</w:t>
      </w:r>
      <w:r w:rsidR="0023633E" w:rsidRPr="00920098">
        <w:rPr>
          <w:rFonts w:eastAsia="Calibri"/>
          <w:sz w:val="22"/>
          <w:szCs w:val="22"/>
        </w:rPr>
        <w:t xml:space="preserve"> zgodne z załącznikiem nr 2 do </w:t>
      </w:r>
      <w:r w:rsidRPr="00920098">
        <w:rPr>
          <w:rFonts w:eastAsia="Calibri"/>
          <w:sz w:val="22"/>
          <w:szCs w:val="22"/>
        </w:rPr>
        <w:t>Rozporządzenia Rady Ministrów w sprawie Krajowych Ram Interoperacyjności, minimalnych wymagań dla rejestrów publicznych i wymiany informacji w postaci elektronicznej oraz minimalnych wymagań d</w:t>
      </w:r>
      <w:r w:rsidR="0023633E" w:rsidRPr="00920098">
        <w:rPr>
          <w:rFonts w:eastAsia="Calibri"/>
          <w:sz w:val="22"/>
          <w:szCs w:val="22"/>
        </w:rPr>
        <w:t>la systemów teleinformatycznych</w:t>
      </w:r>
      <w:r w:rsidRPr="00920098">
        <w:rPr>
          <w:rFonts w:eastAsia="Calibri"/>
          <w:sz w:val="22"/>
          <w:szCs w:val="22"/>
        </w:rPr>
        <w:t xml:space="preserve">, </w:t>
      </w:r>
      <w:r w:rsidR="0023633E" w:rsidRPr="00920098">
        <w:rPr>
          <w:rFonts w:eastAsia="Calibri"/>
          <w:sz w:val="22"/>
          <w:szCs w:val="22"/>
        </w:rPr>
        <w:t xml:space="preserve">z dnia 12 kwietnia 2012 r. (Dz. U. z 2017 r. poz. 2247), </w:t>
      </w:r>
      <w:r w:rsidRPr="00920098">
        <w:rPr>
          <w:rFonts w:eastAsia="Calibri"/>
          <w:sz w:val="22"/>
          <w:szCs w:val="22"/>
        </w:rPr>
        <w:lastRenderedPageBreak/>
        <w:t>zwanego dalej Rozporządzeniem KRI.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Do d</w:t>
      </w:r>
      <w:r w:rsidR="00540421" w:rsidRPr="00920098">
        <w:rPr>
          <w:rFonts w:eastAsia="Calibri"/>
          <w:sz w:val="22"/>
          <w:szCs w:val="22"/>
        </w:rPr>
        <w:t>an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zawierając</w:t>
      </w:r>
      <w:r w:rsidRPr="00920098">
        <w:rPr>
          <w:rFonts w:eastAsia="Calibri"/>
          <w:sz w:val="22"/>
          <w:szCs w:val="22"/>
        </w:rPr>
        <w:t>ych</w:t>
      </w:r>
      <w:r w:rsidR="00540421" w:rsidRPr="00920098">
        <w:rPr>
          <w:rFonts w:eastAsia="Calibri"/>
          <w:sz w:val="22"/>
          <w:szCs w:val="22"/>
        </w:rPr>
        <w:t xml:space="preserve"> dokumenty tekstowe, tekstowo-graficzne lub multimedialne stosuje się: .pdf, .doc, .docx, .rtf, .xps, .odt.</w:t>
      </w:r>
      <w:r w:rsidRPr="00920098">
        <w:rPr>
          <w:rFonts w:eastAsia="Calibri"/>
          <w:sz w:val="22"/>
          <w:szCs w:val="22"/>
        </w:rPr>
        <w:t>,</w:t>
      </w:r>
      <w:r w:rsidRPr="00920098">
        <w:rPr>
          <w:sz w:val="22"/>
          <w:szCs w:val="22"/>
        </w:rPr>
        <w:t xml:space="preserve"> </w:t>
      </w:r>
      <w:r w:rsidRPr="00920098">
        <w:rPr>
          <w:rFonts w:eastAsia="Calibri"/>
          <w:sz w:val="22"/>
          <w:szCs w:val="22"/>
        </w:rPr>
        <w:t>.xls, .xlsx, .jpg (.jpeg) ze szczególnym wskazaniem na .pdf</w:t>
      </w:r>
    </w:p>
    <w:p w14:paraId="68204445" w14:textId="77777777" w:rsidR="00440C25" w:rsidRPr="00920098" w:rsidRDefault="00440C2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celu ewentualnej kompresji danych Zamawiający rekomenduje wykorzystanie jednego z rozszerzeń: .zip, .7Z. </w:t>
      </w:r>
    </w:p>
    <w:p w14:paraId="38E7EEB9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może przed upływem terminu do składania ofert zmienić lub wycofać ofertę zgodnie </w:t>
      </w:r>
      <w:r w:rsidRPr="00920098">
        <w:rPr>
          <w:sz w:val="22"/>
          <w:szCs w:val="22"/>
        </w:rPr>
        <w:br/>
        <w:t>z Instrukcją dla Wykonawców. Po upływie terminu do składania ofert nie może skutecznie dokonać zmiany ani wycofać złożonej oferty.</w:t>
      </w:r>
    </w:p>
    <w:p w14:paraId="34BDF903" w14:textId="77777777" w:rsidR="00540421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Wykonawca ma prawo złożyć tylko </w:t>
      </w:r>
      <w:r w:rsidRPr="00855395">
        <w:rPr>
          <w:i/>
          <w:sz w:val="22"/>
          <w:szCs w:val="22"/>
        </w:rPr>
        <w:t xml:space="preserve">jedną </w:t>
      </w:r>
      <w:r w:rsidRPr="00855395">
        <w:rPr>
          <w:sz w:val="22"/>
          <w:szCs w:val="22"/>
        </w:rPr>
        <w:t xml:space="preserve">[ 1 ] ofertę, zawierającą </w:t>
      </w:r>
      <w:r w:rsidRPr="00855395">
        <w:rPr>
          <w:i/>
          <w:sz w:val="22"/>
          <w:szCs w:val="22"/>
        </w:rPr>
        <w:t>jedną</w:t>
      </w:r>
      <w:r w:rsidRPr="00855395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7706BEB4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b/>
          <w:sz w:val="22"/>
          <w:szCs w:val="22"/>
        </w:rPr>
        <w:t>Wykonawca składa ofertę</w:t>
      </w:r>
      <w:r w:rsidRPr="00855395">
        <w:rPr>
          <w:rFonts w:eastAsia="SimSun"/>
          <w:sz w:val="22"/>
          <w:szCs w:val="22"/>
        </w:rPr>
        <w:t xml:space="preserve"> za pośrednictwem </w:t>
      </w:r>
      <w:r w:rsidRPr="00855395">
        <w:rPr>
          <w:rFonts w:eastAsia="SimSun"/>
          <w:b/>
          <w:sz w:val="22"/>
          <w:szCs w:val="22"/>
        </w:rPr>
        <w:t>Formularza składania oferty</w:t>
      </w:r>
      <w:r w:rsidRPr="00855395">
        <w:rPr>
          <w:rFonts w:eastAsia="SimSun"/>
          <w:sz w:val="22"/>
          <w:szCs w:val="22"/>
        </w:rPr>
        <w:t xml:space="preserve"> dostępnego na </w:t>
      </w:r>
      <w:r w:rsidRPr="00855395">
        <w:rPr>
          <w:i/>
          <w:sz w:val="22"/>
          <w:szCs w:val="22"/>
        </w:rPr>
        <w:t>platformie zakupowej</w:t>
      </w:r>
      <w:r w:rsidRPr="00855395">
        <w:rPr>
          <w:rFonts w:eastAsia="SimSun"/>
          <w:sz w:val="22"/>
          <w:szCs w:val="22"/>
        </w:rPr>
        <w:t xml:space="preserve"> w przedmiotowym postępowaniu w sprawie udzielenia zamówienia publicznego.</w:t>
      </w:r>
    </w:p>
    <w:p w14:paraId="58CEFEB1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 xml:space="preserve">Wszelkie </w:t>
      </w:r>
      <w:r w:rsidRPr="00855395">
        <w:rPr>
          <w:rFonts w:eastAsia="SimSun"/>
          <w:b/>
          <w:sz w:val="22"/>
          <w:szCs w:val="22"/>
        </w:rPr>
        <w:t>informacje stanowiące tajemnicę przedsiębiorstwa</w:t>
      </w:r>
      <w:r w:rsidRPr="00920098">
        <w:rPr>
          <w:rStyle w:val="Odwoanieprzypisudolnego"/>
          <w:rFonts w:eastAsia="SimSun"/>
          <w:sz w:val="22"/>
          <w:szCs w:val="22"/>
        </w:rPr>
        <w:footnoteReference w:id="9"/>
      </w:r>
      <w:r w:rsidRPr="00855395">
        <w:rPr>
          <w:rFonts w:eastAsia="SimSun"/>
          <w:sz w:val="22"/>
          <w:szCs w:val="22"/>
        </w:rPr>
        <w:t xml:space="preserve"> w rozumieniu ustawy z dnia 16 kwietnia 1993 r. o zwalczaniu nieuczciwej konkurencji (Dz. U.  z 2019 r. poz. 1010), które Wykonawca zastrzeże jako tajemnicę przedsiębiorstwa, powinny zostać załączone w osobnym miejscu w </w:t>
      </w:r>
      <w:r w:rsidRPr="00855395">
        <w:rPr>
          <w:rFonts w:eastAsia="SimSun"/>
          <w:b/>
          <w:sz w:val="22"/>
          <w:szCs w:val="22"/>
          <w:u w:val="single"/>
        </w:rPr>
        <w:t>kroku 1</w:t>
      </w:r>
      <w:r w:rsidRPr="00855395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180DBD85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rFonts w:eastAsia="SimSun"/>
          <w:sz w:val="22"/>
          <w:szCs w:val="22"/>
        </w:rPr>
        <w:t>Zaleca się, aby każdy dokument zawierający tajemnicę przedsiębiorstwa został zamieszczony w odrębnym pliku.</w:t>
      </w:r>
    </w:p>
    <w:p w14:paraId="622C5C6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Wykonawca może przed upływem terminu</w:t>
      </w:r>
      <w:r w:rsidR="00665E9A" w:rsidRPr="00855395">
        <w:rPr>
          <w:sz w:val="22"/>
          <w:szCs w:val="22"/>
        </w:rPr>
        <w:t xml:space="preserve"> składania ofert wycofać</w:t>
      </w:r>
      <w:r w:rsidRPr="00855395">
        <w:rPr>
          <w:sz w:val="22"/>
          <w:szCs w:val="22"/>
        </w:rPr>
        <w:t xml:space="preserve"> ofertę za pośrednictwem Formularza składania oferty. </w:t>
      </w:r>
    </w:p>
    <w:p w14:paraId="5AE1A106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1CEB5992" w14:textId="77777777" w:rsidR="00855395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0BD7E938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751ABF24" w14:textId="77777777" w:rsidR="00855395" w:rsidRDefault="00855395" w:rsidP="004475BE">
      <w:pPr>
        <w:pStyle w:val="Akapitzlist"/>
        <w:numPr>
          <w:ilvl w:val="2"/>
          <w:numId w:val="31"/>
        </w:numPr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zalogowanie i kliknięcie w przycisk </w:t>
      </w:r>
      <w:r w:rsidRPr="00855395">
        <w:rPr>
          <w:b/>
          <w:sz w:val="22"/>
          <w:szCs w:val="22"/>
        </w:rPr>
        <w:t>Potwierdź ofertę</w:t>
      </w:r>
      <w:r w:rsidRPr="00855395">
        <w:rPr>
          <w:sz w:val="22"/>
          <w:szCs w:val="22"/>
        </w:rPr>
        <w:t>.</w:t>
      </w:r>
    </w:p>
    <w:p w14:paraId="1E23B1F4" w14:textId="77777777" w:rsidR="00540421" w:rsidRDefault="00855395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P</w:t>
      </w:r>
      <w:r w:rsidR="00540421" w:rsidRPr="00855395">
        <w:rPr>
          <w:sz w:val="22"/>
          <w:szCs w:val="22"/>
        </w:rPr>
        <w:t xml:space="preserve">otwierdzeniem wycofania oferty w przypadku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6</w:t>
      </w:r>
      <w:r w:rsidR="00540421" w:rsidRPr="00855395">
        <w:rPr>
          <w:b/>
          <w:sz w:val="22"/>
          <w:szCs w:val="22"/>
        </w:rPr>
        <w:t>.1</w:t>
      </w:r>
      <w:r w:rsidRPr="00855395">
        <w:rPr>
          <w:b/>
          <w:sz w:val="22"/>
          <w:szCs w:val="22"/>
        </w:rPr>
        <w:t>3</w:t>
      </w:r>
      <w:r w:rsidR="00540421" w:rsidRPr="00855395">
        <w:rPr>
          <w:b/>
          <w:sz w:val="22"/>
          <w:szCs w:val="22"/>
        </w:rPr>
        <w:t xml:space="preserve">.1 </w:t>
      </w:r>
      <w:r w:rsidR="00511200" w:rsidRPr="00855395">
        <w:rPr>
          <w:b/>
          <w:sz w:val="22"/>
          <w:szCs w:val="22"/>
        </w:rPr>
        <w:t>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 xml:space="preserve"> jest data potwierdzenia akcji przez kliknięcie w przycisk </w:t>
      </w:r>
      <w:r w:rsidR="00540421" w:rsidRPr="00855395">
        <w:rPr>
          <w:b/>
          <w:sz w:val="22"/>
          <w:szCs w:val="22"/>
        </w:rPr>
        <w:t>Wycofaj ofertę</w:t>
      </w:r>
      <w:r w:rsidR="00540421" w:rsidRPr="00855395">
        <w:rPr>
          <w:sz w:val="22"/>
          <w:szCs w:val="22"/>
        </w:rPr>
        <w:t>.</w:t>
      </w:r>
    </w:p>
    <w:p w14:paraId="5A6EAA71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Złożenie i w</w:t>
      </w:r>
      <w:r w:rsidR="00540421" w:rsidRPr="00855395">
        <w:rPr>
          <w:sz w:val="22"/>
          <w:szCs w:val="22"/>
        </w:rPr>
        <w:t xml:space="preserve">ycofanie oferty możliwe jest </w:t>
      </w:r>
      <w:r w:rsidR="00540421" w:rsidRPr="00855395">
        <w:rPr>
          <w:sz w:val="22"/>
          <w:szCs w:val="22"/>
          <w:u w:val="single"/>
        </w:rPr>
        <w:t>do</w:t>
      </w:r>
      <w:r w:rsidR="00540421" w:rsidRPr="00855395">
        <w:rPr>
          <w:sz w:val="22"/>
          <w:szCs w:val="22"/>
        </w:rPr>
        <w:t xml:space="preserve"> zakończenia terminu składania ofert w postępowaniu.</w:t>
      </w:r>
    </w:p>
    <w:p w14:paraId="628D91DB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Wycofanie złożonej oferty powoduje, że Zamawiający nie będzie miał możliwości zapoznania się z nią </w:t>
      </w:r>
      <w:r w:rsidRPr="00855395">
        <w:rPr>
          <w:sz w:val="22"/>
          <w:szCs w:val="22"/>
        </w:rPr>
        <w:br/>
        <w:t>po upływie terminu zakończenia składania ofert w postępowaniu.</w:t>
      </w:r>
    </w:p>
    <w:p w14:paraId="6C217278" w14:textId="77777777" w:rsidR="00855395" w:rsidRDefault="00511200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Treść oferty Wykonawcy musi być zgodna z wymaganiami Zamawiającego określonymi w dokumentach zamówienia</w:t>
      </w:r>
      <w:r w:rsidR="00540421" w:rsidRPr="00855395">
        <w:rPr>
          <w:sz w:val="22"/>
          <w:szCs w:val="22"/>
        </w:rPr>
        <w:t xml:space="preserve">. Wszelkie niejasności i wątpliwości dotyczące treści zapisów w </w:t>
      </w:r>
      <w:r w:rsidR="006E7EE1" w:rsidRPr="00855395">
        <w:rPr>
          <w:sz w:val="22"/>
          <w:szCs w:val="22"/>
        </w:rPr>
        <w:t>SWZ</w:t>
      </w:r>
      <w:r w:rsidR="00540421" w:rsidRPr="00855395">
        <w:rPr>
          <w:sz w:val="22"/>
          <w:szCs w:val="22"/>
        </w:rPr>
        <w:t xml:space="preserve"> należy zatem wyjaśnić z Zamawiającym przed terminem składania ofert w trybie przewidzianym w </w:t>
      </w:r>
      <w:r w:rsidR="00540421" w:rsidRPr="00855395">
        <w:rPr>
          <w:b/>
          <w:sz w:val="22"/>
          <w:szCs w:val="22"/>
        </w:rPr>
        <w:t>pkt. 1</w:t>
      </w:r>
      <w:r w:rsidR="00A3328C" w:rsidRPr="00855395">
        <w:rPr>
          <w:b/>
          <w:sz w:val="22"/>
          <w:szCs w:val="22"/>
        </w:rPr>
        <w:t>2</w:t>
      </w:r>
      <w:r w:rsidRPr="00855395">
        <w:rPr>
          <w:b/>
          <w:sz w:val="22"/>
          <w:szCs w:val="22"/>
        </w:rPr>
        <w:t xml:space="preserve"> S</w:t>
      </w:r>
      <w:r w:rsidR="00540421" w:rsidRPr="00855395">
        <w:rPr>
          <w:b/>
          <w:sz w:val="22"/>
          <w:szCs w:val="22"/>
        </w:rPr>
        <w:t>WZ</w:t>
      </w:r>
      <w:r w:rsidR="00540421" w:rsidRPr="00855395">
        <w:rPr>
          <w:sz w:val="22"/>
          <w:szCs w:val="22"/>
        </w:rPr>
        <w:t>. Przepisy ustawy nie przewidują negocjacji warunków udzielenia zamówienia, w tym zapisów projektu umowy, po terminie otwarcia ofert.</w:t>
      </w:r>
    </w:p>
    <w:p w14:paraId="5A3165B8" w14:textId="77777777" w:rsid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511200" w:rsidRPr="00855395">
        <w:rPr>
          <w:sz w:val="22"/>
          <w:szCs w:val="22"/>
        </w:rPr>
        <w:t>stanowi o niezgodności oferty z wymaganiami Zamawiającego określonymi w dokumentach zamówienia.</w:t>
      </w:r>
    </w:p>
    <w:p w14:paraId="34183510" w14:textId="77777777" w:rsidR="00540421" w:rsidRPr="00855395" w:rsidRDefault="00540421" w:rsidP="004475BE">
      <w:pPr>
        <w:pStyle w:val="Akapitzlist"/>
        <w:numPr>
          <w:ilvl w:val="0"/>
          <w:numId w:val="4"/>
        </w:numPr>
        <w:ind w:hanging="720"/>
        <w:contextualSpacing/>
        <w:jc w:val="both"/>
        <w:rPr>
          <w:sz w:val="22"/>
          <w:szCs w:val="22"/>
        </w:rPr>
      </w:pPr>
      <w:r w:rsidRPr="00855395">
        <w:rPr>
          <w:sz w:val="22"/>
          <w:szCs w:val="22"/>
        </w:rPr>
        <w:t>Zamawiający nie przewiduje sposobu komunikowania</w:t>
      </w:r>
      <w:r w:rsidR="00511200" w:rsidRPr="00855395">
        <w:rPr>
          <w:sz w:val="22"/>
          <w:szCs w:val="22"/>
        </w:rPr>
        <w:t xml:space="preserve"> się z Wykonaw</w:t>
      </w:r>
      <w:r w:rsidRPr="00855395">
        <w:rPr>
          <w:sz w:val="22"/>
          <w:szCs w:val="22"/>
        </w:rPr>
        <w:t>cami w inny sposób niż przy użyciu środków komunikacji elektronicznej, wskazanych w</w:t>
      </w:r>
      <w:r w:rsidRPr="00855395">
        <w:rPr>
          <w:spacing w:val="-3"/>
          <w:sz w:val="22"/>
          <w:szCs w:val="22"/>
        </w:rPr>
        <w:t xml:space="preserve"> </w:t>
      </w:r>
      <w:r w:rsidRPr="00855395">
        <w:rPr>
          <w:sz w:val="22"/>
          <w:szCs w:val="22"/>
        </w:rPr>
        <w:t>SWZ.</w:t>
      </w:r>
    </w:p>
    <w:p w14:paraId="1FB86BE6" w14:textId="77777777" w:rsidR="00540421" w:rsidRPr="00920098" w:rsidRDefault="00540421" w:rsidP="00A07174">
      <w:pPr>
        <w:tabs>
          <w:tab w:val="left" w:pos="644"/>
          <w:tab w:val="left" w:pos="709"/>
        </w:tabs>
        <w:ind w:left="284"/>
        <w:jc w:val="both"/>
        <w:rPr>
          <w:sz w:val="22"/>
          <w:szCs w:val="22"/>
        </w:rPr>
      </w:pPr>
    </w:p>
    <w:p w14:paraId="01101C2B" w14:textId="77777777" w:rsidR="00540421" w:rsidRPr="00920098" w:rsidRDefault="005404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Miejsce oraz termin składania i otwarcia ofert</w:t>
      </w:r>
    </w:p>
    <w:p w14:paraId="62154748" w14:textId="77777777" w:rsidR="00540421" w:rsidRPr="00920098" w:rsidRDefault="00540421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Składanie ofert</w:t>
      </w:r>
    </w:p>
    <w:p w14:paraId="655C6EB2" w14:textId="357A511F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Oferty należy </w:t>
      </w:r>
      <w:r w:rsidRPr="003F4F84">
        <w:rPr>
          <w:rFonts w:eastAsia="SimSun"/>
          <w:sz w:val="22"/>
          <w:szCs w:val="22"/>
        </w:rPr>
        <w:t xml:space="preserve">składać </w:t>
      </w:r>
      <w:r w:rsidRPr="001502CE">
        <w:rPr>
          <w:rFonts w:eastAsia="SimSun"/>
          <w:b/>
          <w:sz w:val="22"/>
          <w:szCs w:val="22"/>
        </w:rPr>
        <w:t xml:space="preserve">do dnia </w:t>
      </w:r>
      <w:r w:rsidR="003764D9">
        <w:rPr>
          <w:rFonts w:eastAsia="SimSun"/>
          <w:b/>
          <w:sz w:val="22"/>
          <w:szCs w:val="22"/>
          <w:u w:val="single"/>
        </w:rPr>
        <w:t>26</w:t>
      </w:r>
      <w:r w:rsidR="0059761A">
        <w:rPr>
          <w:rFonts w:eastAsia="SimSun"/>
          <w:b/>
          <w:sz w:val="22"/>
          <w:szCs w:val="22"/>
          <w:u w:val="single"/>
        </w:rPr>
        <w:t>.</w:t>
      </w:r>
      <w:r w:rsidR="00FA24F5">
        <w:rPr>
          <w:rFonts w:eastAsia="SimSun"/>
          <w:b/>
          <w:sz w:val="22"/>
          <w:szCs w:val="22"/>
          <w:u w:val="single"/>
        </w:rPr>
        <w:t>0</w:t>
      </w:r>
      <w:r w:rsidR="003764D9">
        <w:rPr>
          <w:rFonts w:eastAsia="SimSun"/>
          <w:b/>
          <w:sz w:val="22"/>
          <w:szCs w:val="22"/>
          <w:u w:val="single"/>
        </w:rPr>
        <w:t>6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FA24F5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Pr="00141ADD">
        <w:rPr>
          <w:b/>
          <w:sz w:val="22"/>
          <w:szCs w:val="22"/>
          <w:u w:val="single"/>
        </w:rPr>
        <w:t>r.</w:t>
      </w:r>
      <w:r w:rsidRPr="00141ADD">
        <w:rPr>
          <w:b/>
          <w:sz w:val="22"/>
          <w:szCs w:val="22"/>
        </w:rPr>
        <w:t xml:space="preserve">, do godz. </w:t>
      </w:r>
      <w:r w:rsidR="00ED6F6D">
        <w:rPr>
          <w:b/>
          <w:sz w:val="22"/>
          <w:szCs w:val="22"/>
        </w:rPr>
        <w:t>09</w:t>
      </w:r>
      <w:r w:rsidRPr="00141ADD">
        <w:rPr>
          <w:b/>
          <w:sz w:val="22"/>
          <w:szCs w:val="22"/>
        </w:rPr>
        <w:t>:00</w:t>
      </w:r>
      <w:r w:rsidRPr="00141ADD">
        <w:rPr>
          <w:sz w:val="22"/>
          <w:szCs w:val="22"/>
        </w:rPr>
        <w:t>,</w:t>
      </w:r>
      <w:r w:rsidRPr="00141ADD">
        <w:rPr>
          <w:b/>
          <w:sz w:val="22"/>
          <w:szCs w:val="22"/>
        </w:rPr>
        <w:t xml:space="preserve"> </w:t>
      </w:r>
      <w:r w:rsidRPr="00141ADD">
        <w:rPr>
          <w:rFonts w:eastAsia="Calibri"/>
          <w:sz w:val="22"/>
          <w:szCs w:val="22"/>
        </w:rPr>
        <w:t xml:space="preserve">z uwzględnieniem zapisów </w:t>
      </w:r>
      <w:r w:rsidRPr="00141ADD">
        <w:rPr>
          <w:rFonts w:eastAsia="Calibri"/>
          <w:b/>
          <w:sz w:val="22"/>
          <w:szCs w:val="22"/>
        </w:rPr>
        <w:t xml:space="preserve">pkt. 16 </w:t>
      </w:r>
      <w:r w:rsidR="006E7EE1" w:rsidRPr="00141ADD">
        <w:rPr>
          <w:rFonts w:eastAsia="Calibri"/>
          <w:b/>
          <w:sz w:val="22"/>
          <w:szCs w:val="22"/>
        </w:rPr>
        <w:t>SWZ</w:t>
      </w:r>
      <w:r w:rsidRPr="00141ADD">
        <w:rPr>
          <w:rFonts w:eastAsia="Calibri"/>
          <w:sz w:val="22"/>
          <w:szCs w:val="22"/>
        </w:rPr>
        <w:t>.</w:t>
      </w:r>
    </w:p>
    <w:p w14:paraId="260F8A4B" w14:textId="77777777" w:rsidR="00540421" w:rsidRPr="003F4F84" w:rsidRDefault="00540421" w:rsidP="004475BE">
      <w:pPr>
        <w:numPr>
          <w:ilvl w:val="0"/>
          <w:numId w:val="6"/>
        </w:numPr>
        <w:ind w:left="1418" w:hanging="709"/>
        <w:jc w:val="both"/>
        <w:rPr>
          <w:rFonts w:eastAsia="SimSun"/>
          <w:sz w:val="22"/>
          <w:szCs w:val="22"/>
        </w:rPr>
      </w:pPr>
      <w:r w:rsidRPr="003F4F84">
        <w:rPr>
          <w:rFonts w:eastAsia="SimSun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3F4F84">
        <w:rPr>
          <w:rFonts w:eastAsia="SimSun"/>
          <w:i/>
          <w:sz w:val="22"/>
          <w:szCs w:val="22"/>
        </w:rPr>
        <w:t>platformy zakupowej</w:t>
      </w:r>
      <w:r w:rsidRPr="003F4F84">
        <w:rPr>
          <w:rFonts w:eastAsia="SimSun"/>
          <w:sz w:val="22"/>
          <w:szCs w:val="22"/>
        </w:rPr>
        <w:t xml:space="preserve">. Za datę przekazania oferty </w:t>
      </w:r>
      <w:r w:rsidRPr="003F4F84">
        <w:rPr>
          <w:rFonts w:eastAsia="SimSun"/>
          <w:sz w:val="22"/>
          <w:szCs w:val="22"/>
        </w:rPr>
        <w:lastRenderedPageBreak/>
        <w:t xml:space="preserve">przyjmuje się datę ich przekazania w systemie wraz z jej wgraniem w </w:t>
      </w:r>
      <w:r w:rsidRPr="003F4F84">
        <w:rPr>
          <w:rFonts w:eastAsia="SimSun"/>
          <w:b/>
          <w:sz w:val="22"/>
          <w:szCs w:val="22"/>
        </w:rPr>
        <w:t>kroku 2</w:t>
      </w:r>
      <w:r w:rsidRPr="003F4F84">
        <w:rPr>
          <w:rFonts w:eastAsia="SimSun"/>
          <w:sz w:val="22"/>
          <w:szCs w:val="22"/>
        </w:rPr>
        <w:t xml:space="preserve"> składania oferty poprzez kliknięcie przycisku </w:t>
      </w:r>
      <w:r w:rsidRPr="003F4F84">
        <w:rPr>
          <w:rFonts w:eastAsia="SimSun"/>
          <w:b/>
          <w:sz w:val="22"/>
          <w:szCs w:val="22"/>
        </w:rPr>
        <w:t>Złóż ofertę</w:t>
      </w:r>
      <w:r w:rsidRPr="003F4F84">
        <w:rPr>
          <w:rFonts w:eastAsia="SimSun"/>
          <w:sz w:val="22"/>
          <w:szCs w:val="22"/>
        </w:rPr>
        <w:t xml:space="preserve"> i wyświetlaniu komunikatu, że oferta została złożona.</w:t>
      </w:r>
    </w:p>
    <w:p w14:paraId="3D391ABD" w14:textId="77777777" w:rsidR="00540421" w:rsidRPr="003F4F84" w:rsidRDefault="00540421" w:rsidP="00A07174">
      <w:pPr>
        <w:ind w:left="1418"/>
        <w:jc w:val="both"/>
        <w:rPr>
          <w:sz w:val="22"/>
          <w:szCs w:val="22"/>
        </w:rPr>
      </w:pPr>
    </w:p>
    <w:p w14:paraId="52C3A70A" w14:textId="2712EBE6" w:rsidR="00540421" w:rsidRPr="003F4F84" w:rsidRDefault="00266A3A" w:rsidP="004475BE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</w:t>
      </w:r>
      <w:r w:rsidR="00540421" w:rsidRPr="003F4F84">
        <w:rPr>
          <w:b/>
          <w:sz w:val="22"/>
          <w:szCs w:val="22"/>
        </w:rPr>
        <w:t>twarcie ofert</w:t>
      </w:r>
    </w:p>
    <w:p w14:paraId="36EC176E" w14:textId="661723CE" w:rsidR="00511200" w:rsidRPr="003F4F84" w:rsidRDefault="00266A3A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>
        <w:rPr>
          <w:sz w:val="22"/>
          <w:szCs w:val="22"/>
        </w:rPr>
        <w:t>O</w:t>
      </w:r>
      <w:r w:rsidR="00540421" w:rsidRPr="003F4F84">
        <w:rPr>
          <w:sz w:val="22"/>
          <w:szCs w:val="22"/>
        </w:rPr>
        <w:t xml:space="preserve">twarcie ofert </w:t>
      </w:r>
      <w:r w:rsidR="00540421" w:rsidRPr="001502CE">
        <w:rPr>
          <w:sz w:val="22"/>
          <w:szCs w:val="22"/>
        </w:rPr>
        <w:t xml:space="preserve">nastąpi </w:t>
      </w:r>
      <w:r w:rsidR="00540421" w:rsidRPr="001502CE">
        <w:rPr>
          <w:rFonts w:eastAsia="SimSun"/>
          <w:b/>
          <w:sz w:val="22"/>
          <w:szCs w:val="22"/>
        </w:rPr>
        <w:t xml:space="preserve">dnia </w:t>
      </w:r>
      <w:r w:rsidR="003764D9">
        <w:rPr>
          <w:rFonts w:eastAsia="SimSun"/>
          <w:b/>
          <w:sz w:val="22"/>
          <w:szCs w:val="22"/>
          <w:u w:val="single"/>
        </w:rPr>
        <w:t>26</w:t>
      </w:r>
      <w:r w:rsidR="00C54CCE">
        <w:rPr>
          <w:rFonts w:eastAsia="SimSun"/>
          <w:b/>
          <w:sz w:val="22"/>
          <w:szCs w:val="22"/>
          <w:u w:val="single"/>
        </w:rPr>
        <w:t>.</w:t>
      </w:r>
      <w:r w:rsidR="003764D9">
        <w:rPr>
          <w:rFonts w:eastAsia="SimSun"/>
          <w:b/>
          <w:sz w:val="22"/>
          <w:szCs w:val="22"/>
          <w:u w:val="single"/>
        </w:rPr>
        <w:t>06</w:t>
      </w:r>
      <w:r w:rsidR="00EA69F8" w:rsidRPr="001502CE">
        <w:rPr>
          <w:rFonts w:eastAsia="SimSun"/>
          <w:b/>
          <w:sz w:val="22"/>
          <w:szCs w:val="22"/>
          <w:u w:val="single"/>
        </w:rPr>
        <w:t>.</w:t>
      </w:r>
      <w:r w:rsidR="007A5071" w:rsidRPr="001502CE">
        <w:rPr>
          <w:rFonts w:eastAsia="SimSun"/>
          <w:b/>
          <w:sz w:val="22"/>
          <w:szCs w:val="22"/>
          <w:u w:val="single"/>
        </w:rPr>
        <w:t>202</w:t>
      </w:r>
      <w:r w:rsidR="00FA24F5">
        <w:rPr>
          <w:rFonts w:eastAsia="SimSun"/>
          <w:b/>
          <w:sz w:val="22"/>
          <w:szCs w:val="22"/>
          <w:u w:val="single"/>
        </w:rPr>
        <w:t>4</w:t>
      </w:r>
      <w:r w:rsidR="007A5071" w:rsidRPr="00141ADD">
        <w:rPr>
          <w:rFonts w:eastAsia="SimSun"/>
          <w:b/>
          <w:sz w:val="22"/>
          <w:szCs w:val="22"/>
          <w:u w:val="single"/>
        </w:rPr>
        <w:t xml:space="preserve"> </w:t>
      </w:r>
      <w:r w:rsidR="00540421" w:rsidRPr="00141ADD">
        <w:rPr>
          <w:b/>
          <w:sz w:val="22"/>
          <w:szCs w:val="22"/>
          <w:u w:val="single"/>
        </w:rPr>
        <w:t>r.</w:t>
      </w:r>
      <w:r w:rsidR="00540421" w:rsidRPr="00141ADD">
        <w:rPr>
          <w:b/>
          <w:sz w:val="22"/>
          <w:szCs w:val="22"/>
        </w:rPr>
        <w:t>, godz</w:t>
      </w:r>
      <w:r w:rsidR="00540421" w:rsidRPr="003F4F84">
        <w:rPr>
          <w:b/>
          <w:sz w:val="22"/>
          <w:szCs w:val="22"/>
        </w:rPr>
        <w:t xml:space="preserve">. </w:t>
      </w:r>
      <w:r w:rsidR="00ED6F6D">
        <w:rPr>
          <w:b/>
          <w:sz w:val="22"/>
          <w:szCs w:val="22"/>
        </w:rPr>
        <w:t>09</w:t>
      </w:r>
      <w:r w:rsidR="00540421" w:rsidRPr="003F4F84">
        <w:rPr>
          <w:b/>
          <w:sz w:val="22"/>
          <w:szCs w:val="22"/>
        </w:rPr>
        <w:t>:30</w:t>
      </w:r>
      <w:r w:rsidR="00511200" w:rsidRPr="003F4F84">
        <w:rPr>
          <w:sz w:val="22"/>
          <w:szCs w:val="22"/>
        </w:rPr>
        <w:t>.</w:t>
      </w:r>
    </w:p>
    <w:p w14:paraId="1A4BA6E9" w14:textId="77777777" w:rsidR="00511200" w:rsidRPr="00A851D0" w:rsidRDefault="00680987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>Zamawiający nie przewiduje publicznego otwarcia ofert.</w:t>
      </w:r>
    </w:p>
    <w:p w14:paraId="634F0B37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A851D0">
        <w:rPr>
          <w:rFonts w:eastAsia="SimSun"/>
          <w:sz w:val="22"/>
          <w:szCs w:val="22"/>
        </w:rPr>
        <w:t xml:space="preserve">Zamawiający, najpóźniej przed otwarciem ofert, udostępni na stronie internetowej prowadzonego </w:t>
      </w:r>
      <w:r w:rsidR="00DA34AB" w:rsidRPr="00A851D0">
        <w:rPr>
          <w:rFonts w:eastAsia="SimSun"/>
          <w:sz w:val="22"/>
          <w:szCs w:val="22"/>
        </w:rPr>
        <w:t>postępowania</w:t>
      </w:r>
      <w:r w:rsidRPr="00A851D0">
        <w:rPr>
          <w:rFonts w:eastAsia="SimSun"/>
          <w:sz w:val="22"/>
          <w:szCs w:val="22"/>
        </w:rPr>
        <w:t xml:space="preserve"> </w:t>
      </w:r>
      <w:r w:rsidR="00DA34AB" w:rsidRPr="00A851D0">
        <w:rPr>
          <w:rFonts w:eastAsia="SimSun"/>
          <w:sz w:val="22"/>
          <w:szCs w:val="22"/>
        </w:rPr>
        <w:t>informacje</w:t>
      </w:r>
      <w:r w:rsidRPr="00A851D0">
        <w:rPr>
          <w:rFonts w:eastAsia="SimSun"/>
          <w:sz w:val="22"/>
          <w:szCs w:val="22"/>
        </w:rPr>
        <w:t xml:space="preserve"> o kwocie, </w:t>
      </w:r>
      <w:r w:rsidR="00DA34AB" w:rsidRPr="00A851D0">
        <w:rPr>
          <w:rFonts w:eastAsia="SimSun"/>
          <w:sz w:val="22"/>
          <w:szCs w:val="22"/>
        </w:rPr>
        <w:t>jaką</w:t>
      </w:r>
      <w:r w:rsidRPr="00A851D0">
        <w:rPr>
          <w:rFonts w:eastAsia="SimSun"/>
          <w:sz w:val="22"/>
          <w:szCs w:val="22"/>
        </w:rPr>
        <w:t xml:space="preserve"> zamierza</w:t>
      </w:r>
      <w:r w:rsidRPr="00920098">
        <w:rPr>
          <w:rFonts w:eastAsia="SimSun"/>
          <w:sz w:val="22"/>
          <w:szCs w:val="22"/>
        </w:rPr>
        <w:t xml:space="preserve"> </w:t>
      </w:r>
      <w:r w:rsidR="00DA34AB" w:rsidRPr="00920098">
        <w:rPr>
          <w:rFonts w:eastAsia="SimSun"/>
          <w:sz w:val="22"/>
          <w:szCs w:val="22"/>
        </w:rPr>
        <w:t>przeznaczyć</w:t>
      </w:r>
      <w:r w:rsidRPr="00920098">
        <w:rPr>
          <w:rFonts w:eastAsia="SimSun"/>
          <w:sz w:val="22"/>
          <w:szCs w:val="22"/>
        </w:rPr>
        <w:t xml:space="preserve"> na sfinansowanie zamówienia.</w:t>
      </w:r>
    </w:p>
    <w:p w14:paraId="6A6E1D43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 xml:space="preserve">Zamawiający, niezwłocznie po otwarciu ofert, udostępni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 xml:space="preserve"> informacje o:</w:t>
      </w:r>
    </w:p>
    <w:p w14:paraId="1D657CD7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5973145A" w14:textId="77777777" w:rsidR="00511200" w:rsidRPr="00920098" w:rsidRDefault="00511200" w:rsidP="004475BE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cenach lub kosztach zawartych w ofertach.</w:t>
      </w:r>
    </w:p>
    <w:p w14:paraId="2EE0AF24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7CABC7E0" w14:textId="77777777" w:rsidR="00511200" w:rsidRPr="00920098" w:rsidRDefault="00511200" w:rsidP="004475BE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920098">
        <w:rPr>
          <w:rFonts w:eastAsia="SimSun"/>
          <w:sz w:val="22"/>
          <w:szCs w:val="22"/>
        </w:rPr>
        <w:t>Zamawiający</w:t>
      </w:r>
      <w:r w:rsidRPr="00920098">
        <w:rPr>
          <w:rFonts w:eastAsia="SimSun"/>
          <w:sz w:val="22"/>
          <w:szCs w:val="22"/>
        </w:rPr>
        <w:tab/>
        <w:t>poinformuje o zmianie terminu</w:t>
      </w:r>
      <w:r w:rsidRPr="00920098">
        <w:rPr>
          <w:rFonts w:eastAsia="SimSun"/>
          <w:sz w:val="22"/>
          <w:szCs w:val="22"/>
        </w:rPr>
        <w:tab/>
        <w:t xml:space="preserve"> otwarcia ofert na stronie internetowej prowadzonego </w:t>
      </w:r>
      <w:r w:rsidR="00DA34AB" w:rsidRPr="00920098">
        <w:rPr>
          <w:rFonts w:eastAsia="SimSun"/>
          <w:sz w:val="22"/>
          <w:szCs w:val="22"/>
        </w:rPr>
        <w:t>postępowania</w:t>
      </w:r>
      <w:r w:rsidRPr="00920098">
        <w:rPr>
          <w:rFonts w:eastAsia="SimSun"/>
          <w:sz w:val="22"/>
          <w:szCs w:val="22"/>
        </w:rPr>
        <w:t>.</w:t>
      </w:r>
    </w:p>
    <w:p w14:paraId="651FC75F" w14:textId="77777777" w:rsidR="007E1717" w:rsidRPr="00920098" w:rsidRDefault="007E1717" w:rsidP="00A07174">
      <w:pPr>
        <w:jc w:val="both"/>
        <w:rPr>
          <w:sz w:val="22"/>
          <w:szCs w:val="22"/>
        </w:rPr>
      </w:pPr>
    </w:p>
    <w:p w14:paraId="0F30700A" w14:textId="1DB5DD5A" w:rsidR="00F10C36" w:rsidRPr="00920098" w:rsidRDefault="00F10C36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Opis sposobu obliczenia</w:t>
      </w:r>
      <w:r w:rsidR="00D33BED" w:rsidRPr="00920098">
        <w:rPr>
          <w:b/>
          <w:sz w:val="22"/>
          <w:szCs w:val="22"/>
        </w:rPr>
        <w:t xml:space="preserve"> ceny</w:t>
      </w:r>
    </w:p>
    <w:p w14:paraId="5046F205" w14:textId="77777777" w:rsidR="002B47FA" w:rsidRPr="00920098" w:rsidRDefault="00CF0F79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Cena – należy przez to rozumieć cenę w rozumieniu art. 3 ust. 1 pkt 1 i ust. 2 ustawy z dnia 9 maja 2014 r. o informowaniu o cenach towarów i usług (Dz. U. 2019 r. poz. 178)</w:t>
      </w:r>
      <w:r w:rsidR="006E7EE1" w:rsidRPr="00920098">
        <w:rPr>
          <w:bCs/>
          <w:sz w:val="22"/>
          <w:szCs w:val="22"/>
        </w:rPr>
        <w:t xml:space="preserve"> nawet jeżeli jest płacona na rzecz osoby niebędącej przedsiębiorcą.</w:t>
      </w:r>
    </w:p>
    <w:p w14:paraId="4CBF811B" w14:textId="36D17526" w:rsidR="002B47FA" w:rsidRPr="00920098" w:rsidRDefault="008A737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 w:rsidRPr="008A7372">
        <w:rPr>
          <w:sz w:val="22"/>
          <w:szCs w:val="22"/>
        </w:rPr>
        <w:t xml:space="preserve">Cenę oferty stanowi suma wartości wszystkich jej elementów, zawierająca wszystkie koszty niezbędne  do wykonania zamówienia. Cenę oferty należy obliczyć jako </w:t>
      </w:r>
      <w:r w:rsidRPr="008A7372">
        <w:rPr>
          <w:b/>
          <w:bCs/>
          <w:sz w:val="22"/>
          <w:szCs w:val="22"/>
        </w:rPr>
        <w:t>ryczałtowe wynagrodzenie złotych brutto</w:t>
      </w:r>
      <w:r w:rsidRPr="008A7372">
        <w:rPr>
          <w:sz w:val="22"/>
          <w:szCs w:val="22"/>
        </w:rPr>
        <w:t xml:space="preserve"> Wykonawcy (brutto, tj.: z podatkiem VAT i innymi należnościami publicznoprawnymi zgodnie  z obowiązującymi przepisami) uwzględniając zakres zamówienia określony w dokumentacji zamówienia  a także wszystkie przewidywane koszty kompletnego wykonania przedmiotu zamówienia (</w:t>
      </w:r>
      <w:bookmarkStart w:id="18" w:name="_Hlk168910723"/>
      <w:r w:rsidR="00FA24F5" w:rsidRPr="00FA24F5">
        <w:rPr>
          <w:sz w:val="22"/>
          <w:szCs w:val="22"/>
        </w:rPr>
        <w:t xml:space="preserve">opracowania </w:t>
      </w:r>
      <w:r w:rsidR="003F0E7B" w:rsidRPr="003F0E7B">
        <w:rPr>
          <w:sz w:val="22"/>
          <w:szCs w:val="22"/>
        </w:rPr>
        <w:t>dokumentacji</w:t>
      </w:r>
      <w:bookmarkEnd w:id="18"/>
      <w:r w:rsidR="003F0E7B">
        <w:rPr>
          <w:sz w:val="22"/>
          <w:szCs w:val="22"/>
        </w:rPr>
        <w:t>,</w:t>
      </w:r>
      <w:r w:rsidR="003F0E7B" w:rsidRPr="003F0E7B">
        <w:rPr>
          <w:sz w:val="22"/>
          <w:szCs w:val="22"/>
        </w:rPr>
        <w:t xml:space="preserve"> </w:t>
      </w:r>
      <w:r w:rsidR="00FA24F5" w:rsidRPr="00FA24F5">
        <w:rPr>
          <w:sz w:val="22"/>
          <w:szCs w:val="22"/>
        </w:rPr>
        <w:t>protokołów badań i pomiarów, uzyskania niezbędnych aprobat technicznych, uzyskania atestów i certyfikatów jakości, uzyskania deklaracji zgodności z PN, usunięcia uszkodzeń powstałych na skutek prowadzonych prac, przygotowania dokumentacji powykonawczej, zakupu mapek i dziennika budowy, zabezpieczania budowy i placu budowy oraz jego właściwego oznakowania, zgodnie z obowiązującymi przepisami</w:t>
      </w:r>
      <w:r w:rsidR="003764D9">
        <w:rPr>
          <w:sz w:val="22"/>
          <w:szCs w:val="22"/>
        </w:rPr>
        <w:t>, zapewnienie nadzoru autorskiego</w:t>
      </w:r>
      <w:r w:rsidRPr="008A7372">
        <w:rPr>
          <w:sz w:val="22"/>
          <w:szCs w:val="22"/>
        </w:rPr>
        <w:t>) wymagania SWZ oraz wszelkie koszty, jakie poniesie Wykonawca z tytułu należytej oraz zgodnej z obowiązującymi przepisami realizacji przedmiotu zamówienia</w:t>
      </w:r>
      <w:r w:rsidR="006A6881" w:rsidRPr="00920098">
        <w:rPr>
          <w:bCs/>
          <w:sz w:val="22"/>
          <w:szCs w:val="22"/>
        </w:rPr>
        <w:t>.</w:t>
      </w:r>
    </w:p>
    <w:p w14:paraId="69C8DA19" w14:textId="77777777" w:rsidR="00BC0593" w:rsidRPr="00920098" w:rsidRDefault="00BC0593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Skutki finansowe jakichkolwiek błędów obciążają Wykonawcę, który musi przewidzieć wszystkie okoliczności mogące mieć wpływ na cenę zamówienia.</w:t>
      </w:r>
    </w:p>
    <w:p w14:paraId="5963E37F" w14:textId="77777777" w:rsidR="006E7EE1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Cenę brutto należy obliczyć poprzez dodanie do ceny netto</w:t>
      </w:r>
      <w:r w:rsidR="00097D01" w:rsidRPr="00920098">
        <w:rPr>
          <w:bCs/>
          <w:sz w:val="22"/>
          <w:szCs w:val="22"/>
        </w:rPr>
        <w:t xml:space="preserve"> stawki</w:t>
      </w:r>
      <w:r w:rsidRPr="00920098">
        <w:rPr>
          <w:bCs/>
          <w:sz w:val="22"/>
          <w:szCs w:val="22"/>
        </w:rPr>
        <w:t xml:space="preserve"> podatku </w:t>
      </w:r>
      <w:r w:rsidR="006E7EE1" w:rsidRPr="00920098">
        <w:rPr>
          <w:bCs/>
          <w:sz w:val="22"/>
          <w:szCs w:val="22"/>
        </w:rPr>
        <w:t>o</w:t>
      </w:r>
      <w:r w:rsidR="00097D01" w:rsidRPr="00920098">
        <w:rPr>
          <w:bCs/>
          <w:sz w:val="22"/>
          <w:szCs w:val="22"/>
        </w:rPr>
        <w:t>d towarów i usług (VAT) właściwej</w:t>
      </w:r>
      <w:r w:rsidR="006E7EE1" w:rsidRPr="00920098">
        <w:rPr>
          <w:bCs/>
          <w:sz w:val="22"/>
          <w:szCs w:val="22"/>
        </w:rPr>
        <w:t xml:space="preserve"> dla prz</w:t>
      </w:r>
      <w:r w:rsidR="00097D01" w:rsidRPr="00920098">
        <w:rPr>
          <w:bCs/>
          <w:sz w:val="22"/>
          <w:szCs w:val="22"/>
        </w:rPr>
        <w:t>edmiotu zamówienia, obowiązującej</w:t>
      </w:r>
      <w:r w:rsidR="006E7EE1" w:rsidRPr="00920098">
        <w:rPr>
          <w:bCs/>
          <w:sz w:val="22"/>
          <w:szCs w:val="22"/>
        </w:rPr>
        <w:t xml:space="preserve"> według stanu prawnego na dzień składania ofert. </w:t>
      </w:r>
    </w:p>
    <w:p w14:paraId="681B66FC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Wykonawca wskaże cenę oferty, według wzoru wskazanego w </w:t>
      </w:r>
      <w:r w:rsidRPr="00920098">
        <w:rPr>
          <w:b/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 xml:space="preserve"> - sporządzonym zgodnie z </w:t>
      </w:r>
      <w:r w:rsidRPr="00920098">
        <w:rPr>
          <w:b/>
          <w:sz w:val="22"/>
          <w:szCs w:val="22"/>
        </w:rPr>
        <w:t>załącznikiem nr 1 do SWZ</w:t>
      </w:r>
      <w:r w:rsidRPr="00920098">
        <w:rPr>
          <w:sz w:val="22"/>
          <w:szCs w:val="22"/>
        </w:rPr>
        <w:t>.</w:t>
      </w:r>
    </w:p>
    <w:p w14:paraId="7E4AC84E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Cena</w:t>
      </w:r>
      <w:r w:rsidRPr="00920098">
        <w:rPr>
          <w:spacing w:val="-7"/>
          <w:sz w:val="22"/>
          <w:szCs w:val="22"/>
        </w:rPr>
        <w:t xml:space="preserve"> oferty </w:t>
      </w:r>
      <w:r w:rsidRPr="00920098">
        <w:rPr>
          <w:sz w:val="22"/>
          <w:szCs w:val="22"/>
        </w:rPr>
        <w:t>musi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być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wyrażona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w</w:t>
      </w:r>
      <w:r w:rsidRPr="00920098">
        <w:rPr>
          <w:spacing w:val="-9"/>
          <w:sz w:val="22"/>
          <w:szCs w:val="22"/>
        </w:rPr>
        <w:t xml:space="preserve"> </w:t>
      </w:r>
      <w:r w:rsidRPr="00920098">
        <w:rPr>
          <w:sz w:val="22"/>
          <w:szCs w:val="22"/>
        </w:rPr>
        <w:t>złotych</w:t>
      </w:r>
      <w:r w:rsidRPr="00920098">
        <w:rPr>
          <w:spacing w:val="-6"/>
          <w:sz w:val="22"/>
          <w:szCs w:val="22"/>
        </w:rPr>
        <w:t xml:space="preserve"> </w:t>
      </w:r>
      <w:r w:rsidRPr="00920098">
        <w:rPr>
          <w:sz w:val="22"/>
          <w:szCs w:val="22"/>
        </w:rPr>
        <w:t>polskich</w:t>
      </w:r>
      <w:r w:rsidRPr="00920098">
        <w:rPr>
          <w:spacing w:val="-5"/>
          <w:sz w:val="22"/>
          <w:szCs w:val="22"/>
        </w:rPr>
        <w:t xml:space="preserve"> </w:t>
      </w:r>
      <w:r w:rsidRPr="00920098">
        <w:rPr>
          <w:sz w:val="22"/>
          <w:szCs w:val="22"/>
        </w:rPr>
        <w:t>(PLN).</w:t>
      </w:r>
    </w:p>
    <w:p w14:paraId="15F354B8" w14:textId="77777777" w:rsidR="001A7EB1" w:rsidRPr="00920098" w:rsidRDefault="001A7EB1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 xml:space="preserve">Wszystkich działań/obliczeń należy dokonywać na liczbach zaokrąglonych do </w:t>
      </w:r>
      <w:r w:rsidRPr="00920098">
        <w:rPr>
          <w:i/>
          <w:sz w:val="22"/>
          <w:szCs w:val="22"/>
        </w:rPr>
        <w:t>dwóch</w:t>
      </w:r>
      <w:r w:rsidRPr="00920098">
        <w:rPr>
          <w:sz w:val="22"/>
          <w:szCs w:val="22"/>
        </w:rPr>
        <w:t xml:space="preserve"> [ 2 ] miejsc po przecinku.</w:t>
      </w:r>
    </w:p>
    <w:p w14:paraId="3305DE67" w14:textId="77777777" w:rsidR="00D356CA" w:rsidRPr="00920098" w:rsidRDefault="002935B2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sz w:val="22"/>
          <w:szCs w:val="22"/>
        </w:rPr>
        <w:t>Podmioty zagraniczne na podstawie odrębnych przepisów dotyczących obrotu</w:t>
      </w:r>
      <w:r w:rsidR="001368FC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wewnątrzwspólnotowego nie są zobowiązane do uiszczenia podatku VAT w kraju odbiorcy (w kraju Zamawiającego),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a sporządzane przez nich oferty muszą zawierać zerową stawkę VAT. Zamawiający dla potrzeb oceny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 xml:space="preserve">i porównania ofert w przypadku oferty Wykonawcy mającego siedzibę poza granicami Polski doliczy do przedstawionych cen podatek od towarów i usług VAT, który ma obowiązek zapłacić zgodnie </w:t>
      </w:r>
      <w:r w:rsidR="008A7372">
        <w:rPr>
          <w:sz w:val="22"/>
          <w:szCs w:val="22"/>
        </w:rPr>
        <w:br/>
      </w:r>
      <w:r w:rsidRPr="00920098">
        <w:rPr>
          <w:sz w:val="22"/>
          <w:szCs w:val="22"/>
        </w:rPr>
        <w:t>z obowiązującymi przepisami.</w:t>
      </w:r>
    </w:p>
    <w:p w14:paraId="0331DACE" w14:textId="77777777" w:rsidR="00D356CA" w:rsidRPr="00920098" w:rsidRDefault="00D356CA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 przypadku rozbieżności pomiędzy ceną oferty podaną cyfrowo a słownie, jako wartość właściwa zostanie przyjęta cena podana cyfrowo.</w:t>
      </w:r>
    </w:p>
    <w:p w14:paraId="2AA3CBF5" w14:textId="77777777" w:rsidR="00C54AF0" w:rsidRPr="00920098" w:rsidRDefault="00C54AF0" w:rsidP="004475BE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Wykonawca zobowią</w:t>
      </w:r>
      <w:r w:rsidR="00E8100F" w:rsidRPr="00920098">
        <w:rPr>
          <w:bCs/>
          <w:sz w:val="22"/>
          <w:szCs w:val="22"/>
        </w:rPr>
        <w:t>zany jest do przestrzegania obowiązków wynikających z art. 225 ustawy.</w:t>
      </w:r>
    </w:p>
    <w:p w14:paraId="68D4358B" w14:textId="77777777" w:rsidR="006921C1" w:rsidRPr="00920098" w:rsidRDefault="006921C1" w:rsidP="00A07174">
      <w:pPr>
        <w:pStyle w:val="Tekstpodstawowy"/>
        <w:shd w:val="clear" w:color="auto" w:fill="FFFFFF"/>
        <w:spacing w:after="0"/>
        <w:jc w:val="both"/>
        <w:rPr>
          <w:bCs/>
          <w:sz w:val="22"/>
          <w:szCs w:val="22"/>
        </w:rPr>
      </w:pPr>
    </w:p>
    <w:p w14:paraId="3017078A" w14:textId="35AFF091" w:rsidR="00967E6D" w:rsidRPr="00920098" w:rsidRDefault="00967E6D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Opis </w:t>
      </w:r>
      <w:r w:rsidR="00D356CA" w:rsidRPr="00920098">
        <w:rPr>
          <w:b/>
          <w:bCs/>
          <w:sz w:val="22"/>
          <w:szCs w:val="22"/>
        </w:rPr>
        <w:t>kryteriów oceny ofert, wraz z podaniem wag tych kryteriów i sposobu oceny ofert</w:t>
      </w:r>
    </w:p>
    <w:p w14:paraId="7E88FE23" w14:textId="77777777" w:rsidR="001A3DEA" w:rsidRPr="00AC7080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AC7080">
        <w:rPr>
          <w:sz w:val="22"/>
          <w:szCs w:val="22"/>
        </w:rPr>
        <w:t xml:space="preserve">Zamawiający wybiera </w:t>
      </w:r>
      <w:r w:rsidR="001F4631" w:rsidRPr="00AC7080">
        <w:rPr>
          <w:sz w:val="22"/>
          <w:szCs w:val="22"/>
        </w:rPr>
        <w:t>najkorzystniejszą</w:t>
      </w:r>
      <w:r w:rsidR="00301DF1" w:rsidRPr="00AC7080">
        <w:rPr>
          <w:sz w:val="22"/>
          <w:szCs w:val="22"/>
        </w:rPr>
        <w:t xml:space="preserve"> ofertę na podstawie kryteriów oceny ofert</w:t>
      </w:r>
      <w:r w:rsidR="003F6553" w:rsidRPr="00AC7080">
        <w:rPr>
          <w:sz w:val="22"/>
          <w:szCs w:val="22"/>
        </w:rPr>
        <w:t>.</w:t>
      </w:r>
    </w:p>
    <w:p w14:paraId="688A9014" w14:textId="77777777" w:rsidR="006970BE" w:rsidRPr="00920098" w:rsidRDefault="006970BE" w:rsidP="004475BE">
      <w:pPr>
        <w:numPr>
          <w:ilvl w:val="0"/>
          <w:numId w:val="8"/>
        </w:numPr>
        <w:tabs>
          <w:tab w:val="left" w:pos="0"/>
        </w:tabs>
        <w:ind w:left="709" w:hanging="709"/>
        <w:rPr>
          <w:b/>
          <w:sz w:val="22"/>
          <w:szCs w:val="22"/>
        </w:rPr>
      </w:pPr>
      <w:r w:rsidRPr="00920098">
        <w:rPr>
          <w:sz w:val="22"/>
          <w:szCs w:val="22"/>
        </w:rPr>
        <w:lastRenderedPageBreak/>
        <w:t>Kryteriami oceny są</w:t>
      </w:r>
      <w:r w:rsidR="00A32C22" w:rsidRPr="00920098">
        <w:rPr>
          <w:bCs/>
          <w:sz w:val="22"/>
          <w:szCs w:val="22"/>
        </w:rPr>
        <w:t>:</w:t>
      </w:r>
    </w:p>
    <w:p w14:paraId="26C649C6" w14:textId="77777777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 xml:space="preserve">„Cena” – waga </w:t>
      </w:r>
      <w:r w:rsidRPr="00920098">
        <w:rPr>
          <w:b/>
          <w:i/>
          <w:sz w:val="22"/>
          <w:szCs w:val="22"/>
        </w:rPr>
        <w:t>sześćdziesiąt</w:t>
      </w:r>
      <w:r w:rsidRPr="00920098">
        <w:rPr>
          <w:b/>
          <w:sz w:val="22"/>
          <w:szCs w:val="22"/>
        </w:rPr>
        <w:t xml:space="preserve"> [ 60 ] punktów</w:t>
      </w:r>
      <w:r w:rsidRPr="00920098">
        <w:rPr>
          <w:sz w:val="22"/>
          <w:szCs w:val="22"/>
        </w:rPr>
        <w:t>.</w:t>
      </w:r>
    </w:p>
    <w:p w14:paraId="20090A19" w14:textId="646BDECF" w:rsidR="00844A0C" w:rsidRPr="00920098" w:rsidRDefault="00844A0C" w:rsidP="004475BE">
      <w:pPr>
        <w:numPr>
          <w:ilvl w:val="0"/>
          <w:numId w:val="29"/>
        </w:numPr>
        <w:shd w:val="clear" w:color="auto" w:fill="FFFFFF"/>
        <w:ind w:left="1276" w:hanging="567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„</w:t>
      </w:r>
      <w:r w:rsidR="00300F99">
        <w:rPr>
          <w:b/>
          <w:sz w:val="22"/>
          <w:szCs w:val="22"/>
        </w:rPr>
        <w:t>Okres gwarancji na przedmiot zamówienia</w:t>
      </w:r>
      <w:r w:rsidRPr="00920098">
        <w:rPr>
          <w:b/>
          <w:sz w:val="22"/>
          <w:szCs w:val="22"/>
        </w:rPr>
        <w:t xml:space="preserve">” – waga </w:t>
      </w:r>
      <w:r w:rsidR="001A7EB1" w:rsidRPr="00920098">
        <w:rPr>
          <w:b/>
          <w:i/>
          <w:sz w:val="22"/>
          <w:szCs w:val="22"/>
        </w:rPr>
        <w:t>czterdzieści</w:t>
      </w:r>
      <w:r w:rsidRPr="00920098">
        <w:rPr>
          <w:b/>
          <w:i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[ </w:t>
      </w:r>
      <w:r w:rsidR="001A7EB1" w:rsidRPr="00920098">
        <w:rPr>
          <w:b/>
          <w:sz w:val="22"/>
          <w:szCs w:val="22"/>
        </w:rPr>
        <w:t>4</w:t>
      </w:r>
      <w:r w:rsidRPr="00920098">
        <w:rPr>
          <w:b/>
          <w:sz w:val="22"/>
          <w:szCs w:val="22"/>
        </w:rPr>
        <w:t>0 ] punktów</w:t>
      </w:r>
      <w:r w:rsidRPr="00920098">
        <w:rPr>
          <w:sz w:val="22"/>
          <w:szCs w:val="22"/>
        </w:rPr>
        <w:t>.</w:t>
      </w:r>
    </w:p>
    <w:p w14:paraId="15D51A68" w14:textId="77777777" w:rsidR="003B072F" w:rsidRPr="00384F39" w:rsidRDefault="003B072F" w:rsidP="00A07174">
      <w:pPr>
        <w:jc w:val="both"/>
        <w:rPr>
          <w:b/>
          <w:sz w:val="18"/>
          <w:szCs w:val="18"/>
        </w:rPr>
      </w:pPr>
    </w:p>
    <w:p w14:paraId="2B62B989" w14:textId="77777777" w:rsidR="006970BE" w:rsidRPr="00920098" w:rsidRDefault="006970BE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6B3C75" w:rsidRPr="00920098">
        <w:rPr>
          <w:b/>
          <w:sz w:val="22"/>
          <w:szCs w:val="22"/>
        </w:rPr>
        <w:t>„Cena”</w:t>
      </w:r>
      <w:r w:rsidR="00246958" w:rsidRPr="00920098">
        <w:rPr>
          <w:spacing w:val="-4"/>
          <w:sz w:val="22"/>
          <w:szCs w:val="22"/>
        </w:rPr>
        <w:t>:</w:t>
      </w:r>
    </w:p>
    <w:p w14:paraId="057487A0" w14:textId="77777777" w:rsidR="006970BE" w:rsidRPr="00384F39" w:rsidRDefault="006970BE" w:rsidP="00A07174">
      <w:pPr>
        <w:tabs>
          <w:tab w:val="left" w:pos="0"/>
        </w:tabs>
        <w:ind w:left="709"/>
        <w:jc w:val="both"/>
        <w:rPr>
          <w:b/>
          <w:sz w:val="18"/>
          <w:szCs w:val="18"/>
        </w:rPr>
      </w:pPr>
    </w:p>
    <w:tbl>
      <w:tblPr>
        <w:tblW w:w="9673" w:type="dxa"/>
        <w:tblInd w:w="675" w:type="dxa"/>
        <w:tblLook w:val="04A0" w:firstRow="1" w:lastRow="0" w:firstColumn="1" w:lastColumn="0" w:noHBand="0" w:noVBand="1"/>
      </w:tblPr>
      <w:tblGrid>
        <w:gridCol w:w="1048"/>
        <w:gridCol w:w="521"/>
        <w:gridCol w:w="4440"/>
        <w:gridCol w:w="396"/>
        <w:gridCol w:w="3268"/>
      </w:tblGrid>
      <w:tr w:rsidR="006970BE" w:rsidRPr="00920098" w14:paraId="556A5E96" w14:textId="77777777" w:rsidTr="007C7314">
        <w:trPr>
          <w:trHeight w:val="646"/>
        </w:trPr>
        <w:tc>
          <w:tcPr>
            <w:tcW w:w="1048" w:type="dxa"/>
            <w:vMerge w:val="restart"/>
            <w:shd w:val="clear" w:color="auto" w:fill="auto"/>
            <w:vAlign w:val="center"/>
          </w:tcPr>
          <w:p w14:paraId="6283CA35" w14:textId="77777777" w:rsidR="006970BE" w:rsidRPr="00920098" w:rsidRDefault="006970BE" w:rsidP="000902D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521" w:type="dxa"/>
            <w:vMerge w:val="restart"/>
            <w:shd w:val="clear" w:color="auto" w:fill="auto"/>
            <w:vAlign w:val="center"/>
          </w:tcPr>
          <w:p w14:paraId="74F13F39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4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136417" w14:textId="40800068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 xml:space="preserve">Najniższa </w:t>
            </w:r>
            <w:r w:rsidRPr="00920098">
              <w:rPr>
                <w:b/>
                <w:bCs/>
                <w:i/>
                <w:sz w:val="22"/>
                <w:szCs w:val="22"/>
              </w:rPr>
              <w:t xml:space="preserve">cena </w:t>
            </w:r>
            <w:r w:rsidRPr="00920098">
              <w:rPr>
                <w:b/>
                <w:bCs/>
                <w:sz w:val="22"/>
                <w:szCs w:val="22"/>
              </w:rPr>
              <w:t xml:space="preserve">brutto                                        </w:t>
            </w:r>
            <w:r w:rsidR="001F4631" w:rsidRPr="00920098">
              <w:rPr>
                <w:b/>
                <w:bCs/>
                <w:sz w:val="22"/>
                <w:szCs w:val="22"/>
              </w:rPr>
              <w:t>spośród złożonych ofert</w:t>
            </w:r>
            <w:r w:rsidR="0067774E" w:rsidRPr="00920098">
              <w:rPr>
                <w:b/>
                <w:bCs/>
                <w:sz w:val="22"/>
                <w:szCs w:val="22"/>
              </w:rPr>
              <w:t xml:space="preserve"> niepodlegających odrzuceniu</w:t>
            </w:r>
          </w:p>
        </w:tc>
        <w:tc>
          <w:tcPr>
            <w:tcW w:w="396" w:type="dxa"/>
            <w:vMerge w:val="restart"/>
            <w:shd w:val="clear" w:color="auto" w:fill="auto"/>
            <w:vAlign w:val="center"/>
          </w:tcPr>
          <w:p w14:paraId="10F3C643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3268" w:type="dxa"/>
            <w:vMerge w:val="restart"/>
            <w:shd w:val="clear" w:color="auto" w:fill="auto"/>
            <w:vAlign w:val="center"/>
          </w:tcPr>
          <w:p w14:paraId="7309AE23" w14:textId="77777777" w:rsidR="006970BE" w:rsidRPr="00920098" w:rsidRDefault="006970BE" w:rsidP="00A07174">
            <w:pPr>
              <w:rPr>
                <w:b/>
                <w:color w:val="C00000"/>
                <w:sz w:val="22"/>
                <w:szCs w:val="22"/>
              </w:rPr>
            </w:pPr>
            <w:r w:rsidRPr="00920098">
              <w:rPr>
                <w:b/>
                <w:i/>
                <w:color w:val="C00000"/>
                <w:sz w:val="22"/>
                <w:szCs w:val="22"/>
              </w:rPr>
              <w:t>sześćdziesiąt</w:t>
            </w:r>
            <w:r w:rsidRPr="00920098">
              <w:rPr>
                <w:b/>
                <w:color w:val="C00000"/>
                <w:sz w:val="22"/>
                <w:szCs w:val="22"/>
              </w:rPr>
              <w:t xml:space="preserve"> [ 60,00  ] </w:t>
            </w:r>
            <w:r w:rsidRPr="00920098">
              <w:rPr>
                <w:b/>
                <w:color w:val="000000"/>
                <w:sz w:val="22"/>
                <w:szCs w:val="22"/>
              </w:rPr>
              <w:t>punktów</w:t>
            </w:r>
          </w:p>
        </w:tc>
      </w:tr>
      <w:tr w:rsidR="006970BE" w:rsidRPr="00920098" w14:paraId="74D361F6" w14:textId="77777777" w:rsidTr="007C7314">
        <w:trPr>
          <w:trHeight w:val="340"/>
        </w:trPr>
        <w:tc>
          <w:tcPr>
            <w:tcW w:w="1048" w:type="dxa"/>
            <w:vMerge/>
            <w:shd w:val="clear" w:color="auto" w:fill="auto"/>
            <w:vAlign w:val="center"/>
          </w:tcPr>
          <w:p w14:paraId="6CBB93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1" w:type="dxa"/>
            <w:vMerge/>
            <w:shd w:val="clear" w:color="auto" w:fill="auto"/>
            <w:vAlign w:val="center"/>
          </w:tcPr>
          <w:p w14:paraId="731C74D6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BB29A8" w14:textId="77777777" w:rsidR="006970BE" w:rsidRPr="00920098" w:rsidRDefault="006970BE" w:rsidP="00A07174">
            <w:pPr>
              <w:jc w:val="center"/>
              <w:rPr>
                <w:b/>
                <w:bCs/>
                <w:sz w:val="22"/>
                <w:szCs w:val="22"/>
              </w:rPr>
            </w:pPr>
            <w:r w:rsidRPr="00920098">
              <w:rPr>
                <w:b/>
                <w:bCs/>
                <w:i/>
                <w:sz w:val="22"/>
                <w:szCs w:val="22"/>
              </w:rPr>
              <w:t>Cena</w:t>
            </w:r>
            <w:r w:rsidRPr="00920098">
              <w:rPr>
                <w:b/>
                <w:bCs/>
                <w:sz w:val="22"/>
                <w:szCs w:val="22"/>
              </w:rPr>
              <w:t xml:space="preserve"> badanej oferty brutto</w:t>
            </w:r>
          </w:p>
        </w:tc>
        <w:tc>
          <w:tcPr>
            <w:tcW w:w="396" w:type="dxa"/>
            <w:vMerge/>
            <w:shd w:val="clear" w:color="auto" w:fill="auto"/>
            <w:vAlign w:val="center"/>
          </w:tcPr>
          <w:p w14:paraId="1839EBDF" w14:textId="77777777" w:rsidR="006970BE" w:rsidRPr="00920098" w:rsidRDefault="006970BE" w:rsidP="00A07174">
            <w:pPr>
              <w:jc w:val="center"/>
              <w:rPr>
                <w:b/>
                <w:sz w:val="22"/>
                <w:szCs w:val="22"/>
                <w:vertAlign w:val="subscript"/>
              </w:rPr>
            </w:pPr>
          </w:p>
        </w:tc>
        <w:tc>
          <w:tcPr>
            <w:tcW w:w="3268" w:type="dxa"/>
            <w:vMerge/>
            <w:shd w:val="clear" w:color="auto" w:fill="auto"/>
            <w:vAlign w:val="center"/>
          </w:tcPr>
          <w:p w14:paraId="011A9BB0" w14:textId="77777777" w:rsidR="006970BE" w:rsidRPr="00920098" w:rsidRDefault="006970BE" w:rsidP="00A07174">
            <w:pPr>
              <w:rPr>
                <w:b/>
                <w:sz w:val="22"/>
                <w:szCs w:val="22"/>
              </w:rPr>
            </w:pPr>
          </w:p>
        </w:tc>
      </w:tr>
    </w:tbl>
    <w:p w14:paraId="6C620EF4" w14:textId="77777777" w:rsidR="006970BE" w:rsidRPr="00384F39" w:rsidRDefault="006970BE" w:rsidP="00A07174">
      <w:pPr>
        <w:ind w:left="709"/>
        <w:jc w:val="both"/>
        <w:rPr>
          <w:bCs/>
          <w:sz w:val="18"/>
          <w:szCs w:val="18"/>
        </w:rPr>
      </w:pPr>
    </w:p>
    <w:p w14:paraId="08E4A44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920098">
        <w:rPr>
          <w:sz w:val="22"/>
          <w:szCs w:val="22"/>
        </w:rPr>
        <w:t xml:space="preserve">Podstawą badania i oceny przez Zamawiającego w kryterium oceny ofert „Cena” będzie wartość wskazana przez Wykonawcę, w </w:t>
      </w:r>
      <w:r w:rsidRPr="00920098">
        <w:rPr>
          <w:i/>
          <w:sz w:val="22"/>
          <w:szCs w:val="22"/>
        </w:rPr>
        <w:t>Formularzu ofertowym</w:t>
      </w:r>
      <w:r w:rsidRPr="00920098">
        <w:rPr>
          <w:sz w:val="22"/>
          <w:szCs w:val="22"/>
        </w:rPr>
        <w:t>, w pozycji:</w:t>
      </w:r>
      <w:r w:rsidR="002106BA" w:rsidRPr="00920098">
        <w:rPr>
          <w:b/>
          <w:bCs/>
          <w:sz w:val="22"/>
          <w:szCs w:val="22"/>
        </w:rPr>
        <w:t xml:space="preserve"> </w:t>
      </w:r>
      <w:r w:rsidR="00C939A6">
        <w:rPr>
          <w:b/>
          <w:bCs/>
          <w:i/>
          <w:sz w:val="22"/>
          <w:szCs w:val="22"/>
        </w:rPr>
        <w:t xml:space="preserve">Ryczałtowe wynagrodzenie za całość przedmiotu zamówienia </w:t>
      </w:r>
      <w:r w:rsidR="002106BA" w:rsidRPr="00920098">
        <w:rPr>
          <w:b/>
          <w:bCs/>
          <w:i/>
          <w:sz w:val="22"/>
          <w:szCs w:val="22"/>
        </w:rPr>
        <w:t>złotych brutto</w:t>
      </w:r>
      <w:r w:rsidR="00B01941" w:rsidRPr="00920098">
        <w:rPr>
          <w:i/>
          <w:sz w:val="22"/>
          <w:szCs w:val="22"/>
        </w:rPr>
        <w:t>.</w:t>
      </w:r>
    </w:p>
    <w:p w14:paraId="467FC29D" w14:textId="77777777" w:rsidR="006970BE" w:rsidRPr="00920098" w:rsidRDefault="006970BE" w:rsidP="004475BE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Maksymalna liczba punktów, jaką Wykonawca może otrzymać w kryterium oceny ofert „Cena” wynosi </w:t>
      </w:r>
      <w:r w:rsidRPr="00920098">
        <w:rPr>
          <w:b/>
          <w:bCs/>
          <w:i/>
          <w:sz w:val="22"/>
          <w:szCs w:val="22"/>
        </w:rPr>
        <w:t xml:space="preserve">sześćdziesiąt </w:t>
      </w:r>
      <w:r w:rsidRPr="00920098">
        <w:rPr>
          <w:b/>
          <w:bCs/>
          <w:sz w:val="22"/>
          <w:szCs w:val="22"/>
        </w:rPr>
        <w:t>[ 60,00 ] punktów</w:t>
      </w:r>
      <w:r w:rsidRPr="00920098">
        <w:rPr>
          <w:bCs/>
          <w:sz w:val="22"/>
          <w:szCs w:val="22"/>
        </w:rPr>
        <w:t>.</w:t>
      </w:r>
    </w:p>
    <w:p w14:paraId="2E59D40F" w14:textId="77777777" w:rsidR="00634883" w:rsidRPr="00384F39" w:rsidRDefault="00634883" w:rsidP="00F06F3D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472900D1" w14:textId="199BB6D5" w:rsidR="00634883" w:rsidRPr="00920098" w:rsidRDefault="00634883" w:rsidP="004475BE">
      <w:pPr>
        <w:numPr>
          <w:ilvl w:val="0"/>
          <w:numId w:val="8"/>
        </w:numPr>
        <w:shd w:val="clear" w:color="auto" w:fill="E7E6E6"/>
        <w:tabs>
          <w:tab w:val="left" w:pos="0"/>
        </w:tabs>
        <w:ind w:hanging="720"/>
        <w:jc w:val="both"/>
        <w:rPr>
          <w:b/>
          <w:spacing w:val="-4"/>
          <w:sz w:val="22"/>
          <w:szCs w:val="22"/>
        </w:rPr>
      </w:pPr>
      <w:r w:rsidRPr="00920098">
        <w:rPr>
          <w:sz w:val="22"/>
          <w:szCs w:val="22"/>
        </w:rPr>
        <w:t xml:space="preserve">Wzór do klasyfikacji ofert w kryterium </w:t>
      </w:r>
      <w:r w:rsidR="00AB7B59" w:rsidRPr="00920098">
        <w:rPr>
          <w:b/>
          <w:spacing w:val="-4"/>
          <w:sz w:val="22"/>
          <w:szCs w:val="22"/>
        </w:rPr>
        <w:t>,,</w:t>
      </w:r>
      <w:r w:rsidR="00300F99">
        <w:rPr>
          <w:b/>
          <w:sz w:val="22"/>
          <w:szCs w:val="22"/>
        </w:rPr>
        <w:t>Okres gwarancji na przedmiot zamówienia</w:t>
      </w:r>
      <w:r w:rsidRPr="00920098">
        <w:rPr>
          <w:b/>
          <w:sz w:val="22"/>
          <w:szCs w:val="22"/>
        </w:rPr>
        <w:t>”</w:t>
      </w:r>
      <w:r w:rsidRPr="00920098">
        <w:rPr>
          <w:spacing w:val="-4"/>
          <w:sz w:val="22"/>
          <w:szCs w:val="22"/>
        </w:rPr>
        <w:t xml:space="preserve">: </w:t>
      </w:r>
    </w:p>
    <w:p w14:paraId="0B1122B4" w14:textId="77777777" w:rsidR="00634883" w:rsidRPr="00384F39" w:rsidRDefault="00634883" w:rsidP="00634883">
      <w:pPr>
        <w:tabs>
          <w:tab w:val="left" w:pos="0"/>
        </w:tabs>
        <w:jc w:val="both"/>
        <w:rPr>
          <w:b/>
          <w:spacing w:val="-4"/>
          <w:sz w:val="18"/>
          <w:szCs w:val="18"/>
        </w:rPr>
      </w:pPr>
    </w:p>
    <w:tbl>
      <w:tblPr>
        <w:tblW w:w="971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1048"/>
        <w:gridCol w:w="460"/>
        <w:gridCol w:w="5087"/>
        <w:gridCol w:w="567"/>
        <w:gridCol w:w="2551"/>
      </w:tblGrid>
      <w:tr w:rsidR="00634883" w:rsidRPr="00920098" w14:paraId="7414BBB2" w14:textId="77777777" w:rsidTr="00CE3C12">
        <w:trPr>
          <w:trHeight w:val="652"/>
        </w:trPr>
        <w:tc>
          <w:tcPr>
            <w:tcW w:w="1048" w:type="dxa"/>
            <w:vMerge w:val="restart"/>
            <w:shd w:val="clear" w:color="auto" w:fill="FFFFFF"/>
            <w:vAlign w:val="center"/>
          </w:tcPr>
          <w:p w14:paraId="2B6CFF86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bCs/>
                <w:sz w:val="22"/>
                <w:szCs w:val="22"/>
              </w:rPr>
              <w:t>Liczba punktów</w:t>
            </w:r>
          </w:p>
        </w:tc>
        <w:tc>
          <w:tcPr>
            <w:tcW w:w="460" w:type="dxa"/>
            <w:vMerge w:val="restart"/>
            <w:shd w:val="clear" w:color="auto" w:fill="FFFFFF"/>
            <w:vAlign w:val="center"/>
          </w:tcPr>
          <w:p w14:paraId="0F9390FF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508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B2E4DE5" w14:textId="50AC8CD1" w:rsidR="00634883" w:rsidRPr="00920098" w:rsidRDefault="00300F99" w:rsidP="00AB7B59">
            <w:pPr>
              <w:jc w:val="center"/>
              <w:rPr>
                <w:b/>
                <w:bCs/>
                <w:sz w:val="22"/>
                <w:szCs w:val="22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  <w:r w:rsidRPr="00DB6B18">
              <w:rPr>
                <w:b/>
                <w:bCs/>
                <w:i/>
                <w:sz w:val="20"/>
                <w:szCs w:val="20"/>
              </w:rPr>
              <w:t>na przedmiot zamówienia</w:t>
            </w:r>
            <w:r w:rsidRPr="00DB6B18">
              <w:rPr>
                <w:b/>
                <w:bCs/>
                <w:sz w:val="20"/>
                <w:szCs w:val="20"/>
              </w:rPr>
              <w:br/>
              <w:t xml:space="preserve"> badanej oferty</w:t>
            </w:r>
          </w:p>
        </w:tc>
        <w:tc>
          <w:tcPr>
            <w:tcW w:w="567" w:type="dxa"/>
            <w:vMerge w:val="restart"/>
            <w:shd w:val="clear" w:color="auto" w:fill="FFFFFF"/>
            <w:vAlign w:val="center"/>
          </w:tcPr>
          <w:p w14:paraId="2A6F1A11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i/>
                <w:sz w:val="22"/>
                <w:szCs w:val="22"/>
                <w:vertAlign w:val="subscript"/>
              </w:rPr>
              <w:t>*</w:t>
            </w:r>
            <w:r w:rsidRPr="00920098">
              <w:rPr>
                <w:b/>
                <w:i/>
                <w:sz w:val="22"/>
                <w:szCs w:val="22"/>
              </w:rPr>
              <w:t xml:space="preserve">     </w:t>
            </w:r>
          </w:p>
        </w:tc>
        <w:tc>
          <w:tcPr>
            <w:tcW w:w="2551" w:type="dxa"/>
            <w:vMerge w:val="restart"/>
            <w:shd w:val="clear" w:color="auto" w:fill="FFFFFF"/>
            <w:vAlign w:val="center"/>
          </w:tcPr>
          <w:p w14:paraId="0347C9C8" w14:textId="77777777" w:rsidR="00634883" w:rsidRPr="00920098" w:rsidRDefault="001A7EB1" w:rsidP="00671681">
            <w:pPr>
              <w:jc w:val="center"/>
              <w:rPr>
                <w:b/>
                <w:i/>
                <w:sz w:val="22"/>
                <w:szCs w:val="22"/>
              </w:rPr>
            </w:pPr>
            <w:r w:rsidRPr="00920098">
              <w:rPr>
                <w:b/>
                <w:bCs/>
                <w:i/>
                <w:color w:val="C00000"/>
                <w:sz w:val="22"/>
                <w:szCs w:val="22"/>
              </w:rPr>
              <w:t>czterdzieści</w:t>
            </w:r>
            <w:r w:rsidR="00AB7B59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bCs/>
                <w:i/>
                <w:color w:val="C00000"/>
                <w:sz w:val="22"/>
                <w:szCs w:val="22"/>
              </w:rPr>
              <w:t xml:space="preserve"> </w:t>
            </w:r>
            <w:r w:rsidR="005B282F" w:rsidRPr="00920098">
              <w:rPr>
                <w:b/>
                <w:bCs/>
                <w:color w:val="C00000"/>
                <w:sz w:val="22"/>
                <w:szCs w:val="22"/>
              </w:rPr>
              <w:t xml:space="preserve">[ </w:t>
            </w:r>
            <w:r w:rsidRPr="00920098">
              <w:rPr>
                <w:b/>
                <w:bCs/>
                <w:color w:val="C00000"/>
                <w:sz w:val="22"/>
                <w:szCs w:val="22"/>
              </w:rPr>
              <w:t>4</w:t>
            </w:r>
            <w:r w:rsidR="00634883" w:rsidRPr="00920098">
              <w:rPr>
                <w:b/>
                <w:bCs/>
                <w:color w:val="C00000"/>
                <w:sz w:val="22"/>
                <w:szCs w:val="22"/>
              </w:rPr>
              <w:t>0,00 ]</w:t>
            </w:r>
            <w:r w:rsidR="00634883" w:rsidRPr="00920098">
              <w:rPr>
                <w:b/>
                <w:bCs/>
                <w:i/>
                <w:sz w:val="22"/>
                <w:szCs w:val="22"/>
              </w:rPr>
              <w:t xml:space="preserve"> </w:t>
            </w:r>
            <w:r w:rsidR="00634883" w:rsidRPr="00920098">
              <w:rPr>
                <w:b/>
                <w:sz w:val="22"/>
                <w:szCs w:val="22"/>
              </w:rPr>
              <w:t>punktów</w:t>
            </w:r>
          </w:p>
        </w:tc>
      </w:tr>
      <w:tr w:rsidR="00634883" w:rsidRPr="00920098" w14:paraId="2DBE10A1" w14:textId="77777777" w:rsidTr="00CE3C12">
        <w:trPr>
          <w:trHeight w:val="456"/>
        </w:trPr>
        <w:tc>
          <w:tcPr>
            <w:tcW w:w="1048" w:type="dxa"/>
            <w:vMerge/>
            <w:shd w:val="clear" w:color="auto" w:fill="FFFFFF"/>
            <w:vAlign w:val="center"/>
          </w:tcPr>
          <w:p w14:paraId="5A7184CA" w14:textId="77777777" w:rsidR="00634883" w:rsidRPr="00920098" w:rsidRDefault="00634883" w:rsidP="00CE3C1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0" w:type="dxa"/>
            <w:vMerge/>
            <w:shd w:val="clear" w:color="auto" w:fill="FFFFFF"/>
            <w:vAlign w:val="center"/>
          </w:tcPr>
          <w:p w14:paraId="50002428" w14:textId="77777777" w:rsidR="00634883" w:rsidRPr="00920098" w:rsidRDefault="00634883" w:rsidP="00CE3C1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08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608BC7" w14:textId="77777777" w:rsidR="00300F99" w:rsidRPr="00DB6B18" w:rsidRDefault="00300F99" w:rsidP="00300F9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sz w:val="20"/>
                <w:szCs w:val="20"/>
              </w:rPr>
              <w:t>Najdłuższy oferowany</w:t>
            </w:r>
          </w:p>
          <w:p w14:paraId="12DF09B8" w14:textId="77777777" w:rsidR="00300F99" w:rsidRPr="00DB6B18" w:rsidRDefault="00300F99" w:rsidP="00300F99">
            <w:pPr>
              <w:jc w:val="center"/>
              <w:rPr>
                <w:b/>
                <w:bCs/>
                <w:sz w:val="20"/>
                <w:szCs w:val="20"/>
              </w:rPr>
            </w:pPr>
            <w:r w:rsidRPr="00DB6B18">
              <w:rPr>
                <w:b/>
                <w:bCs/>
                <w:i/>
                <w:sz w:val="20"/>
                <w:szCs w:val="20"/>
              </w:rPr>
              <w:t>Okres gwarancji na przedmiot zamówienia</w:t>
            </w:r>
            <w:r w:rsidRPr="00DB6B18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077E627" w14:textId="118482B5" w:rsidR="00634883" w:rsidRPr="00920098" w:rsidRDefault="00300F99" w:rsidP="00300F99">
            <w:pPr>
              <w:jc w:val="center"/>
              <w:rPr>
                <w:b/>
                <w:bCs/>
                <w:sz w:val="22"/>
                <w:szCs w:val="22"/>
              </w:rPr>
            </w:pPr>
            <w:r w:rsidRPr="00DB6B18">
              <w:rPr>
                <w:b/>
                <w:bCs/>
                <w:sz w:val="20"/>
                <w:szCs w:val="20"/>
              </w:rPr>
              <w:t>spośród ofert niepodlegających odrzuceniu</w:t>
            </w:r>
          </w:p>
        </w:tc>
        <w:tc>
          <w:tcPr>
            <w:tcW w:w="567" w:type="dxa"/>
            <w:vMerge/>
            <w:shd w:val="clear" w:color="auto" w:fill="FFFFFF"/>
            <w:vAlign w:val="center"/>
          </w:tcPr>
          <w:p w14:paraId="02C534EC" w14:textId="77777777" w:rsidR="00634883" w:rsidRPr="00920098" w:rsidRDefault="00634883" w:rsidP="00CE3C12">
            <w:pPr>
              <w:jc w:val="center"/>
              <w:rPr>
                <w:b/>
                <w:i/>
                <w:sz w:val="22"/>
                <w:szCs w:val="22"/>
                <w:vertAlign w:val="subscript"/>
              </w:rPr>
            </w:pPr>
          </w:p>
        </w:tc>
        <w:tc>
          <w:tcPr>
            <w:tcW w:w="2551" w:type="dxa"/>
            <w:vMerge/>
            <w:shd w:val="clear" w:color="auto" w:fill="FFFFFF"/>
            <w:vAlign w:val="center"/>
          </w:tcPr>
          <w:p w14:paraId="628BF189" w14:textId="77777777" w:rsidR="00634883" w:rsidRPr="00920098" w:rsidRDefault="00634883" w:rsidP="00CE3C12">
            <w:pPr>
              <w:rPr>
                <w:b/>
                <w:i/>
                <w:sz w:val="22"/>
                <w:szCs w:val="22"/>
              </w:rPr>
            </w:pPr>
          </w:p>
        </w:tc>
      </w:tr>
    </w:tbl>
    <w:p w14:paraId="6F90C4A1" w14:textId="77777777" w:rsidR="00634883" w:rsidRPr="00384F39" w:rsidRDefault="00634883" w:rsidP="00634883">
      <w:pPr>
        <w:tabs>
          <w:tab w:val="left" w:pos="0"/>
        </w:tabs>
        <w:ind w:left="709"/>
        <w:jc w:val="both"/>
        <w:rPr>
          <w:bCs/>
          <w:sz w:val="18"/>
          <w:szCs w:val="18"/>
        </w:rPr>
      </w:pPr>
    </w:p>
    <w:p w14:paraId="1FD45405" w14:textId="59C4B72B" w:rsidR="00634883" w:rsidRPr="00920098" w:rsidRDefault="00634883" w:rsidP="004475BE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Maksymalna liczba punktów, jaką Wykonawca może otrzymać w kryterium oceny ofert</w:t>
      </w:r>
      <w:r w:rsidR="00AB7B59" w:rsidRPr="00920098">
        <w:rPr>
          <w:bCs/>
          <w:i/>
          <w:sz w:val="22"/>
          <w:szCs w:val="22"/>
        </w:rPr>
        <w:t xml:space="preserve"> </w:t>
      </w:r>
      <w:r w:rsidR="00300F99" w:rsidRPr="00300F99">
        <w:rPr>
          <w:b/>
          <w:sz w:val="22"/>
          <w:szCs w:val="22"/>
        </w:rPr>
        <w:t xml:space="preserve">Okres gwarancji na przedmiot zamówienia </w:t>
      </w:r>
      <w:r w:rsidRPr="00920098">
        <w:rPr>
          <w:bCs/>
          <w:sz w:val="22"/>
          <w:szCs w:val="22"/>
        </w:rPr>
        <w:t xml:space="preserve">wynosi </w:t>
      </w:r>
      <w:r w:rsidR="001A7EB1" w:rsidRPr="002F3307">
        <w:rPr>
          <w:b/>
          <w:i/>
          <w:sz w:val="22"/>
          <w:szCs w:val="22"/>
        </w:rPr>
        <w:t>czterdzieści</w:t>
      </w:r>
      <w:r w:rsidR="00AB7B59" w:rsidRPr="002F3307">
        <w:rPr>
          <w:b/>
          <w:i/>
          <w:sz w:val="22"/>
          <w:szCs w:val="22"/>
        </w:rPr>
        <w:t xml:space="preserve"> </w:t>
      </w:r>
      <w:r w:rsidRPr="002F3307">
        <w:rPr>
          <w:b/>
          <w:sz w:val="22"/>
          <w:szCs w:val="22"/>
        </w:rPr>
        <w:t xml:space="preserve">[ </w:t>
      </w:r>
      <w:r w:rsidR="001A7EB1" w:rsidRPr="002F3307">
        <w:rPr>
          <w:b/>
          <w:sz w:val="22"/>
          <w:szCs w:val="22"/>
        </w:rPr>
        <w:t>4</w:t>
      </w:r>
      <w:r w:rsidRPr="002F3307">
        <w:rPr>
          <w:b/>
          <w:sz w:val="22"/>
          <w:szCs w:val="22"/>
        </w:rPr>
        <w:t>0,00 ] punktów</w:t>
      </w:r>
      <w:r w:rsidRPr="00920098">
        <w:rPr>
          <w:bCs/>
          <w:sz w:val="22"/>
          <w:szCs w:val="22"/>
        </w:rPr>
        <w:t xml:space="preserve">. </w:t>
      </w:r>
    </w:p>
    <w:p w14:paraId="16D5A60B" w14:textId="629D73A5" w:rsidR="00300F99" w:rsidRDefault="00300F99" w:rsidP="00300F99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>Wykonawca zobowiązany jest wskazać w ofercie</w:t>
      </w:r>
      <w:r>
        <w:rPr>
          <w:bCs/>
          <w:sz w:val="22"/>
          <w:szCs w:val="22"/>
        </w:rPr>
        <w:t xml:space="preserve"> o</w:t>
      </w:r>
      <w:r w:rsidRPr="00DB6B18">
        <w:rPr>
          <w:bCs/>
          <w:i/>
          <w:sz w:val="22"/>
          <w:szCs w:val="22"/>
        </w:rPr>
        <w:t>kres gwarancji na przedmiot zamówienia</w:t>
      </w:r>
      <w:r w:rsidRPr="00DB6B18">
        <w:rPr>
          <w:bCs/>
          <w:sz w:val="22"/>
          <w:szCs w:val="22"/>
        </w:rPr>
        <w:t xml:space="preserve"> określony </w:t>
      </w:r>
      <w:r>
        <w:rPr>
          <w:bCs/>
          <w:sz w:val="22"/>
          <w:szCs w:val="22"/>
        </w:rPr>
        <w:br/>
      </w:r>
      <w:r w:rsidRPr="00DB6B18">
        <w:rPr>
          <w:bCs/>
          <w:sz w:val="22"/>
          <w:szCs w:val="22"/>
        </w:rPr>
        <w:t>w „</w:t>
      </w:r>
      <w:r w:rsidRPr="00DB6B18">
        <w:rPr>
          <w:bCs/>
          <w:sz w:val="22"/>
          <w:szCs w:val="22"/>
          <w:u w:val="double"/>
        </w:rPr>
        <w:t>liczbie</w:t>
      </w:r>
      <w:r w:rsidRPr="00DB6B18">
        <w:rPr>
          <w:bCs/>
          <w:sz w:val="22"/>
          <w:szCs w:val="22"/>
        </w:rPr>
        <w:t xml:space="preserve"> miesięcy”; </w:t>
      </w:r>
      <w:r w:rsidRPr="00DB6B18">
        <w:rPr>
          <w:b/>
          <w:bCs/>
          <w:sz w:val="22"/>
          <w:szCs w:val="22"/>
          <w:u w:val="single"/>
        </w:rPr>
        <w:t>nie krótszy niż</w:t>
      </w:r>
      <w:r w:rsidRPr="00DB6B18">
        <w:rPr>
          <w:bCs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trzydzieści sześć </w:t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36</w:t>
      </w:r>
      <w:r w:rsidRPr="00DB6B18">
        <w:rPr>
          <w:b/>
          <w:sz w:val="22"/>
          <w:szCs w:val="22"/>
        </w:rPr>
        <w:t xml:space="preserve"> ]</w:t>
      </w:r>
      <w:r w:rsidRPr="00DB6B18">
        <w:rPr>
          <w:b/>
          <w:i/>
          <w:sz w:val="22"/>
          <w:szCs w:val="22"/>
        </w:rPr>
        <w:t xml:space="preserve"> </w:t>
      </w:r>
      <w:r w:rsidRPr="00DB6B18">
        <w:rPr>
          <w:b/>
          <w:sz w:val="22"/>
          <w:szCs w:val="22"/>
        </w:rPr>
        <w:t>miesięcy</w:t>
      </w:r>
      <w:r w:rsidRPr="00DB6B18">
        <w:rPr>
          <w:sz w:val="22"/>
          <w:szCs w:val="22"/>
        </w:rPr>
        <w:t xml:space="preserve"> i </w:t>
      </w:r>
      <w:r w:rsidRPr="00DB6B18">
        <w:rPr>
          <w:b/>
          <w:sz w:val="22"/>
          <w:szCs w:val="22"/>
          <w:u w:val="single"/>
        </w:rPr>
        <w:t>nie dłuższy niż</w:t>
      </w:r>
      <w:r w:rsidRPr="00DB6B18">
        <w:rPr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 xml:space="preserve">sześćdziesiąt </w:t>
      </w:r>
      <w:r>
        <w:rPr>
          <w:b/>
          <w:i/>
          <w:sz w:val="22"/>
          <w:szCs w:val="22"/>
        </w:rPr>
        <w:br/>
      </w:r>
      <w:r w:rsidRPr="00DB6B18">
        <w:rPr>
          <w:b/>
          <w:sz w:val="22"/>
          <w:szCs w:val="22"/>
        </w:rPr>
        <w:t xml:space="preserve">[ </w:t>
      </w:r>
      <w:r>
        <w:rPr>
          <w:b/>
          <w:sz w:val="22"/>
          <w:szCs w:val="22"/>
        </w:rPr>
        <w:t>60</w:t>
      </w:r>
      <w:r w:rsidRPr="00DB6B18">
        <w:rPr>
          <w:b/>
          <w:sz w:val="22"/>
          <w:szCs w:val="22"/>
        </w:rPr>
        <w:t xml:space="preserve"> ] miesięcy</w:t>
      </w:r>
      <w:r w:rsidRPr="00DB6B18">
        <w:rPr>
          <w:bCs/>
          <w:sz w:val="22"/>
          <w:szCs w:val="22"/>
        </w:rPr>
        <w:t xml:space="preserve">. </w:t>
      </w:r>
    </w:p>
    <w:p w14:paraId="15BB88E8" w14:textId="77777777" w:rsidR="00300F99" w:rsidRDefault="00300F99" w:rsidP="00300F99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Cs/>
          <w:sz w:val="22"/>
          <w:szCs w:val="22"/>
        </w:rPr>
      </w:pPr>
      <w:r w:rsidRPr="00DB6B18">
        <w:rPr>
          <w:bCs/>
          <w:sz w:val="22"/>
          <w:szCs w:val="22"/>
        </w:rPr>
        <w:t xml:space="preserve">Nie dopuszcza się określenia okresu gwarancji poprzez sformułowania np.: </w:t>
      </w:r>
      <w:r>
        <w:rPr>
          <w:bCs/>
          <w:sz w:val="22"/>
          <w:szCs w:val="22"/>
        </w:rPr>
        <w:t xml:space="preserve">„dożywotnio”, </w:t>
      </w:r>
      <w:r w:rsidRPr="00DB6B18">
        <w:rPr>
          <w:bCs/>
          <w:sz w:val="22"/>
          <w:szCs w:val="22"/>
        </w:rPr>
        <w:t>„bezterminowo”.</w:t>
      </w:r>
    </w:p>
    <w:p w14:paraId="0261AB08" w14:textId="77777777" w:rsidR="00300F99" w:rsidRDefault="00300F99" w:rsidP="00300F99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i/>
          <w:sz w:val="22"/>
          <w:szCs w:val="22"/>
        </w:rPr>
      </w:pPr>
      <w:r w:rsidRPr="00C11458">
        <w:rPr>
          <w:b/>
          <w:sz w:val="22"/>
          <w:szCs w:val="22"/>
          <w:u w:val="single"/>
        </w:rPr>
        <w:t>Uwaga</w:t>
      </w:r>
      <w:r w:rsidRPr="00C11458">
        <w:rPr>
          <w:sz w:val="22"/>
          <w:szCs w:val="22"/>
        </w:rPr>
        <w:t>:</w:t>
      </w:r>
      <w:r w:rsidRPr="00C11458">
        <w:rPr>
          <w:b/>
          <w:bCs/>
          <w:i/>
          <w:sz w:val="22"/>
          <w:szCs w:val="22"/>
        </w:rPr>
        <w:t xml:space="preserve"> </w:t>
      </w:r>
    </w:p>
    <w:p w14:paraId="77EB0D79" w14:textId="74AB62AF" w:rsidR="00300F99" w:rsidRDefault="00300F99" w:rsidP="00300F99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b/>
          <w:sz w:val="16"/>
          <w:szCs w:val="16"/>
          <w:u w:val="single"/>
        </w:rPr>
      </w:pPr>
      <w:r w:rsidRPr="00DB6B18">
        <w:rPr>
          <w:sz w:val="22"/>
          <w:szCs w:val="22"/>
        </w:rPr>
        <w:t xml:space="preserve">Nieokreślenie w ofercie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powodować będzie uznaniem przez Zamawiającego, iż Wykonawca zaoferował minimalny </w:t>
      </w:r>
      <w:r w:rsidRPr="00DB6B18">
        <w:rPr>
          <w:bCs/>
          <w:sz w:val="22"/>
          <w:szCs w:val="22"/>
        </w:rPr>
        <w:t>okres</w:t>
      </w:r>
      <w:r w:rsidRPr="00DB6B18">
        <w:rPr>
          <w:sz w:val="22"/>
          <w:szCs w:val="22"/>
        </w:rPr>
        <w:t xml:space="preserve"> gwarancji na przedmiot zamó</w:t>
      </w:r>
      <w:r>
        <w:rPr>
          <w:sz w:val="22"/>
          <w:szCs w:val="22"/>
        </w:rPr>
        <w:t xml:space="preserve">wienia, </w:t>
      </w:r>
      <w:r>
        <w:rPr>
          <w:sz w:val="22"/>
          <w:szCs w:val="22"/>
        </w:rPr>
        <w:br/>
      </w:r>
      <w:r w:rsidRPr="00DB6B18">
        <w:rPr>
          <w:sz w:val="22"/>
          <w:szCs w:val="22"/>
        </w:rPr>
        <w:t xml:space="preserve">tj.: </w:t>
      </w:r>
      <w:r w:rsidRPr="00300F99">
        <w:rPr>
          <w:i/>
          <w:sz w:val="22"/>
          <w:szCs w:val="22"/>
        </w:rPr>
        <w:t xml:space="preserve">trzydzieści sześć [ 36 ] </w:t>
      </w:r>
      <w:r>
        <w:rPr>
          <w:sz w:val="22"/>
          <w:szCs w:val="22"/>
        </w:rPr>
        <w:t>miesięcy.</w:t>
      </w:r>
    </w:p>
    <w:p w14:paraId="0F70C450" w14:textId="77777777" w:rsidR="00300F99" w:rsidRDefault="00300F99" w:rsidP="00300F99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 przypadku zaoferowania przez Wykonawcę dłuższego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 w:rsidRPr="00DB6B18">
        <w:rPr>
          <w:sz w:val="22"/>
          <w:szCs w:val="22"/>
        </w:rPr>
        <w:t xml:space="preserve"> </w:t>
      </w:r>
      <w:r w:rsidRPr="003D4F37">
        <w:rPr>
          <w:sz w:val="22"/>
          <w:szCs w:val="22"/>
        </w:rPr>
        <w:t xml:space="preserve">niż dopuszczalny </w:t>
      </w:r>
      <w:r>
        <w:rPr>
          <w:sz w:val="22"/>
          <w:szCs w:val="22"/>
        </w:rPr>
        <w:t xml:space="preserve">maksymalny </w:t>
      </w:r>
      <w:r w:rsidRPr="003D4F37">
        <w:rPr>
          <w:sz w:val="22"/>
          <w:szCs w:val="22"/>
        </w:rPr>
        <w:t>przez Zamawiającego</w:t>
      </w:r>
      <w:r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 gwarancji na przedmiot zamówienia</w:t>
      </w:r>
      <w:r w:rsidRPr="003D4F37">
        <w:rPr>
          <w:sz w:val="22"/>
          <w:szCs w:val="22"/>
        </w:rPr>
        <w:t xml:space="preserve">, Zamawiający uzna iż Wykonawca zaoferował maksymalny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</w:t>
      </w:r>
      <w:r>
        <w:rPr>
          <w:bCs/>
          <w:i/>
          <w:sz w:val="22"/>
          <w:szCs w:val="22"/>
        </w:rPr>
        <w:t xml:space="preserve"> </w:t>
      </w:r>
      <w:r w:rsidRPr="00DB6B18">
        <w:rPr>
          <w:bCs/>
          <w:i/>
          <w:sz w:val="22"/>
          <w:szCs w:val="22"/>
        </w:rPr>
        <w:t>gwarancji na przedmiot zamówienia</w:t>
      </w:r>
      <w:r w:rsidRPr="003D4F37">
        <w:rPr>
          <w:sz w:val="22"/>
          <w:szCs w:val="22"/>
        </w:rPr>
        <w:t xml:space="preserve">, tj.: </w:t>
      </w:r>
      <w:r>
        <w:rPr>
          <w:i/>
          <w:sz w:val="22"/>
          <w:szCs w:val="22"/>
        </w:rPr>
        <w:t xml:space="preserve">sześćdziesiąt </w:t>
      </w:r>
      <w:r w:rsidRPr="003D4F37">
        <w:rPr>
          <w:sz w:val="22"/>
          <w:szCs w:val="22"/>
        </w:rPr>
        <w:t xml:space="preserve">[ </w:t>
      </w:r>
      <w:r>
        <w:rPr>
          <w:sz w:val="22"/>
          <w:szCs w:val="22"/>
        </w:rPr>
        <w:t>60</w:t>
      </w:r>
      <w:r w:rsidRPr="003D4F37">
        <w:rPr>
          <w:sz w:val="22"/>
          <w:szCs w:val="22"/>
        </w:rPr>
        <w:t xml:space="preserve"> ] miesięcy</w:t>
      </w:r>
      <w:r>
        <w:rPr>
          <w:sz w:val="22"/>
          <w:szCs w:val="22"/>
        </w:rPr>
        <w:t>.</w:t>
      </w:r>
    </w:p>
    <w:p w14:paraId="4617AD73" w14:textId="499188CA" w:rsidR="006023F7" w:rsidRPr="00300F99" w:rsidRDefault="00300F99" w:rsidP="00300F99">
      <w:pPr>
        <w:numPr>
          <w:ilvl w:val="0"/>
          <w:numId w:val="3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3D4F37">
        <w:rPr>
          <w:sz w:val="22"/>
          <w:szCs w:val="22"/>
        </w:rPr>
        <w:t xml:space="preserve">Wskazanie </w:t>
      </w:r>
      <w:r>
        <w:rPr>
          <w:sz w:val="22"/>
          <w:szCs w:val="22"/>
        </w:rPr>
        <w:t>krótszego</w:t>
      </w:r>
      <w:r w:rsidRPr="003D4F37">
        <w:rPr>
          <w:sz w:val="22"/>
          <w:szCs w:val="22"/>
        </w:rPr>
        <w:t xml:space="preserve"> </w:t>
      </w:r>
      <w:r>
        <w:rPr>
          <w:bCs/>
          <w:i/>
          <w:sz w:val="22"/>
          <w:szCs w:val="22"/>
        </w:rPr>
        <w:t>o</w:t>
      </w:r>
      <w:r w:rsidRPr="00DB6B18">
        <w:rPr>
          <w:bCs/>
          <w:i/>
          <w:sz w:val="22"/>
          <w:szCs w:val="22"/>
        </w:rPr>
        <w:t>kresu gwarancji na przedmiot zamówienia</w:t>
      </w:r>
      <w:r>
        <w:rPr>
          <w:bCs/>
          <w:i/>
          <w:sz w:val="22"/>
          <w:szCs w:val="22"/>
        </w:rPr>
        <w:t xml:space="preserve"> </w:t>
      </w:r>
      <w:r>
        <w:rPr>
          <w:bCs/>
          <w:sz w:val="22"/>
          <w:szCs w:val="22"/>
        </w:rPr>
        <w:t>niż</w:t>
      </w:r>
      <w:r w:rsidRPr="00DB6B18">
        <w:rPr>
          <w:sz w:val="22"/>
          <w:szCs w:val="22"/>
        </w:rPr>
        <w:t xml:space="preserve"> </w:t>
      </w:r>
      <w:r w:rsidRPr="00300F99">
        <w:rPr>
          <w:i/>
          <w:sz w:val="22"/>
          <w:szCs w:val="22"/>
        </w:rPr>
        <w:t xml:space="preserve">trzydzieści sześć [ 36 ] </w:t>
      </w:r>
      <w:r>
        <w:rPr>
          <w:sz w:val="22"/>
          <w:szCs w:val="22"/>
        </w:rPr>
        <w:t>miesięcy</w:t>
      </w:r>
      <w:r w:rsidRPr="003D4F37">
        <w:rPr>
          <w:sz w:val="22"/>
          <w:szCs w:val="22"/>
        </w:rPr>
        <w:t xml:space="preserve"> skutkować będzie odrzuceniem oferty Wykonawcy z przedmiotowego postępowania na podstawie </w:t>
      </w:r>
      <w:r w:rsidRPr="003D4F37">
        <w:rPr>
          <w:bCs/>
          <w:sz w:val="22"/>
          <w:szCs w:val="22"/>
        </w:rPr>
        <w:t xml:space="preserve">art. 226 ust. 1 pkt 5 </w:t>
      </w:r>
      <w:r w:rsidRPr="003D4F37">
        <w:rPr>
          <w:sz w:val="22"/>
          <w:szCs w:val="22"/>
        </w:rPr>
        <w:t>ustawy.</w:t>
      </w:r>
    </w:p>
    <w:p w14:paraId="1565E1F5" w14:textId="77777777" w:rsidR="00E643D0" w:rsidRPr="00384F39" w:rsidRDefault="00E643D0" w:rsidP="00A07174">
      <w:pPr>
        <w:tabs>
          <w:tab w:val="left" w:pos="0"/>
        </w:tabs>
        <w:jc w:val="both"/>
        <w:rPr>
          <w:b/>
          <w:sz w:val="18"/>
          <w:szCs w:val="18"/>
          <w:u w:val="single"/>
        </w:rPr>
      </w:pPr>
    </w:p>
    <w:p w14:paraId="009A2AEE" w14:textId="77777777" w:rsidR="00883889" w:rsidRPr="00920098" w:rsidRDefault="00883889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Punktacja według powyższych kryteriów wyliczana zostanie według równania:</w:t>
      </w:r>
    </w:p>
    <w:p w14:paraId="356DA568" w14:textId="77777777" w:rsidR="00883889" w:rsidRPr="00384F39" w:rsidRDefault="00883889" w:rsidP="00A07174">
      <w:pPr>
        <w:jc w:val="both"/>
        <w:rPr>
          <w:sz w:val="18"/>
          <w:szCs w:val="18"/>
        </w:rPr>
      </w:pPr>
    </w:p>
    <w:tbl>
      <w:tblPr>
        <w:tblW w:w="9549" w:type="dxa"/>
        <w:tblInd w:w="426" w:type="dxa"/>
        <w:shd w:val="clear" w:color="auto" w:fill="C6D9F1"/>
        <w:tblLook w:val="04A0" w:firstRow="1" w:lastRow="0" w:firstColumn="1" w:lastColumn="0" w:noHBand="0" w:noVBand="1"/>
      </w:tblPr>
      <w:tblGrid>
        <w:gridCol w:w="1316"/>
        <w:gridCol w:w="541"/>
        <w:gridCol w:w="3070"/>
        <w:gridCol w:w="709"/>
        <w:gridCol w:w="3913"/>
      </w:tblGrid>
      <w:tr w:rsidR="00027A48" w:rsidRPr="00920098" w14:paraId="5C36296A" w14:textId="77777777" w:rsidTr="00055961">
        <w:trPr>
          <w:trHeight w:val="809"/>
        </w:trPr>
        <w:tc>
          <w:tcPr>
            <w:tcW w:w="1316" w:type="dxa"/>
            <w:shd w:val="clear" w:color="auto" w:fill="C5E0B3"/>
            <w:vAlign w:val="center"/>
          </w:tcPr>
          <w:p w14:paraId="4A6F626B" w14:textId="77777777" w:rsidR="00027A48" w:rsidRPr="00920098" w:rsidRDefault="00027A48" w:rsidP="00377E00">
            <w:pPr>
              <w:ind w:left="391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P</w:t>
            </w:r>
            <w:r w:rsidRPr="00920098">
              <w:rPr>
                <w:b/>
                <w:sz w:val="22"/>
                <w:szCs w:val="22"/>
                <w:vertAlign w:val="subscript"/>
              </w:rPr>
              <w:t>bo</w:t>
            </w:r>
          </w:p>
        </w:tc>
        <w:tc>
          <w:tcPr>
            <w:tcW w:w="541" w:type="dxa"/>
            <w:shd w:val="clear" w:color="auto" w:fill="C5E0B3"/>
            <w:vAlign w:val="center"/>
          </w:tcPr>
          <w:p w14:paraId="2E1F8DCC" w14:textId="77777777" w:rsidR="00027A48" w:rsidRPr="00920098" w:rsidRDefault="00027A48" w:rsidP="00377E00">
            <w:pPr>
              <w:ind w:left="-76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>=</w:t>
            </w:r>
          </w:p>
        </w:tc>
        <w:tc>
          <w:tcPr>
            <w:tcW w:w="3070" w:type="dxa"/>
            <w:shd w:val="clear" w:color="auto" w:fill="C5E0B3"/>
            <w:vAlign w:val="center"/>
          </w:tcPr>
          <w:p w14:paraId="0B8F864E" w14:textId="77777777" w:rsidR="00027A48" w:rsidRPr="00920098" w:rsidRDefault="00027A48" w:rsidP="00377E00">
            <w:pPr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>w kryterium „Cena”</w:t>
            </w:r>
          </w:p>
        </w:tc>
        <w:tc>
          <w:tcPr>
            <w:tcW w:w="709" w:type="dxa"/>
            <w:shd w:val="clear" w:color="auto" w:fill="C5E0B3"/>
            <w:vAlign w:val="center"/>
          </w:tcPr>
          <w:p w14:paraId="1C2024D9" w14:textId="77777777" w:rsidR="00027A48" w:rsidRPr="00920098" w:rsidRDefault="00027A48" w:rsidP="00377E00">
            <w:pPr>
              <w:ind w:hanging="282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       +         </w:t>
            </w:r>
          </w:p>
        </w:tc>
        <w:tc>
          <w:tcPr>
            <w:tcW w:w="3913" w:type="dxa"/>
            <w:shd w:val="clear" w:color="auto" w:fill="C5E0B3"/>
            <w:vAlign w:val="center"/>
          </w:tcPr>
          <w:p w14:paraId="501D8D16" w14:textId="77777777" w:rsidR="00300F99" w:rsidRPr="00300F99" w:rsidRDefault="00027A48" w:rsidP="00300F99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920098">
              <w:rPr>
                <w:b/>
                <w:sz w:val="22"/>
                <w:szCs w:val="22"/>
              </w:rPr>
              <w:t xml:space="preserve">Liczba punktów </w:t>
            </w:r>
            <w:r w:rsidRPr="00920098">
              <w:rPr>
                <w:b/>
                <w:sz w:val="22"/>
                <w:szCs w:val="22"/>
              </w:rPr>
              <w:br/>
              <w:t xml:space="preserve">w kryterium </w:t>
            </w:r>
            <w:r w:rsidRPr="00920098">
              <w:rPr>
                <w:b/>
                <w:sz w:val="22"/>
                <w:szCs w:val="22"/>
              </w:rPr>
              <w:br/>
              <w:t>„</w:t>
            </w:r>
            <w:r w:rsidR="00300F99" w:rsidRPr="00300F99">
              <w:rPr>
                <w:b/>
                <w:sz w:val="22"/>
                <w:szCs w:val="22"/>
              </w:rPr>
              <w:t>Okres gwarancji</w:t>
            </w:r>
          </w:p>
          <w:p w14:paraId="18324963" w14:textId="4100011C" w:rsidR="00027A48" w:rsidRPr="00920098" w:rsidRDefault="00300F99" w:rsidP="00300F99">
            <w:pPr>
              <w:ind w:left="8" w:firstLine="47"/>
              <w:jc w:val="center"/>
              <w:rPr>
                <w:b/>
                <w:sz w:val="22"/>
                <w:szCs w:val="22"/>
              </w:rPr>
            </w:pPr>
            <w:r w:rsidRPr="00300F99">
              <w:rPr>
                <w:b/>
                <w:sz w:val="22"/>
                <w:szCs w:val="22"/>
              </w:rPr>
              <w:t>na przedmiot zamówienia</w:t>
            </w:r>
            <w:r w:rsidR="00027A48" w:rsidRPr="00920098">
              <w:rPr>
                <w:b/>
                <w:sz w:val="22"/>
                <w:szCs w:val="22"/>
              </w:rPr>
              <w:t>”</w:t>
            </w:r>
          </w:p>
        </w:tc>
      </w:tr>
    </w:tbl>
    <w:p w14:paraId="24DFA82B" w14:textId="77777777" w:rsidR="00A52E3A" w:rsidRPr="00384F39" w:rsidRDefault="00A52E3A" w:rsidP="00A07174">
      <w:pPr>
        <w:shd w:val="clear" w:color="auto" w:fill="FFFFFF"/>
        <w:tabs>
          <w:tab w:val="left" w:pos="360"/>
        </w:tabs>
        <w:jc w:val="both"/>
        <w:rPr>
          <w:sz w:val="16"/>
          <w:szCs w:val="16"/>
        </w:rPr>
      </w:pPr>
    </w:p>
    <w:p w14:paraId="3343393C" w14:textId="77777777" w:rsidR="00A85E51" w:rsidRPr="00920098" w:rsidRDefault="00A52E3A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Maksymalna liczba punktów, jaką Wykonawca może otrzymać wynosi </w:t>
      </w:r>
      <w:r w:rsidRPr="00920098">
        <w:rPr>
          <w:b/>
          <w:i/>
          <w:sz w:val="22"/>
          <w:szCs w:val="22"/>
        </w:rPr>
        <w:t>sto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[</w:t>
      </w:r>
      <w:r w:rsidRPr="00920098">
        <w:rPr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>100 ] punktów</w:t>
      </w:r>
      <w:r w:rsidR="003357BE" w:rsidRPr="00920098">
        <w:rPr>
          <w:sz w:val="22"/>
          <w:szCs w:val="22"/>
        </w:rPr>
        <w:t>.</w:t>
      </w:r>
    </w:p>
    <w:p w14:paraId="34F794CE" w14:textId="771A53B6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 </w:t>
      </w:r>
      <w:r w:rsidRPr="00920098">
        <w:rPr>
          <w:b/>
          <w:sz w:val="22"/>
          <w:szCs w:val="22"/>
        </w:rPr>
        <w:t>najwyżej ocenioną</w:t>
      </w:r>
      <w:r w:rsidRPr="00920098">
        <w:rPr>
          <w:sz w:val="22"/>
          <w:szCs w:val="22"/>
        </w:rPr>
        <w:t xml:space="preserve"> zostanie uznana oferta, która otrzyma najwyższą liczbę punktów w wyniku zastosowania </w:t>
      </w:r>
      <w:r w:rsidR="004E3887" w:rsidRPr="00920098">
        <w:rPr>
          <w:sz w:val="22"/>
          <w:szCs w:val="22"/>
        </w:rPr>
        <w:t>równania</w:t>
      </w:r>
      <w:r w:rsidRPr="00920098">
        <w:rPr>
          <w:sz w:val="22"/>
          <w:szCs w:val="22"/>
        </w:rPr>
        <w:t xml:space="preserve"> przedstawionego w </w:t>
      </w:r>
      <w:r w:rsidRPr="00920098">
        <w:rPr>
          <w:b/>
          <w:sz w:val="22"/>
          <w:szCs w:val="22"/>
        </w:rPr>
        <w:t>pkt. 1</w:t>
      </w:r>
      <w:r w:rsidR="0079463D" w:rsidRPr="00920098">
        <w:rPr>
          <w:b/>
          <w:sz w:val="22"/>
          <w:szCs w:val="22"/>
        </w:rPr>
        <w:t>9</w:t>
      </w:r>
      <w:r w:rsidRPr="00920098">
        <w:rPr>
          <w:b/>
          <w:sz w:val="22"/>
          <w:szCs w:val="22"/>
        </w:rPr>
        <w:t>.</w:t>
      </w:r>
      <w:r w:rsidR="00F404A6" w:rsidRPr="00920098">
        <w:rPr>
          <w:b/>
          <w:sz w:val="22"/>
          <w:szCs w:val="22"/>
        </w:rPr>
        <w:t>1</w:t>
      </w:r>
      <w:r w:rsidR="003F0E7B">
        <w:rPr>
          <w:b/>
          <w:sz w:val="22"/>
          <w:szCs w:val="22"/>
        </w:rPr>
        <w:t>1</w:t>
      </w:r>
      <w:r w:rsidR="00FD57E8">
        <w:rPr>
          <w:b/>
          <w:sz w:val="22"/>
          <w:szCs w:val="22"/>
        </w:rPr>
        <w:t>.</w:t>
      </w:r>
      <w:r w:rsidRPr="00920098">
        <w:rPr>
          <w:b/>
          <w:sz w:val="22"/>
          <w:szCs w:val="22"/>
        </w:rPr>
        <w:t xml:space="preserve">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 oraz </w:t>
      </w:r>
      <w:r w:rsidR="00932C0D" w:rsidRPr="00920098">
        <w:rPr>
          <w:sz w:val="22"/>
          <w:szCs w:val="22"/>
        </w:rPr>
        <w:t xml:space="preserve">odpowiadająca okolicznościom, </w:t>
      </w:r>
      <w:r w:rsidR="00932C0D" w:rsidRPr="00920098">
        <w:rPr>
          <w:sz w:val="22"/>
          <w:szCs w:val="22"/>
        </w:rPr>
        <w:br/>
        <w:t xml:space="preserve">o </w:t>
      </w:r>
      <w:r w:rsidRPr="00920098">
        <w:rPr>
          <w:sz w:val="22"/>
          <w:szCs w:val="22"/>
        </w:rPr>
        <w:t xml:space="preserve">których mowa w art. </w:t>
      </w:r>
      <w:r w:rsidR="00102BCD" w:rsidRPr="00920098">
        <w:rPr>
          <w:sz w:val="22"/>
          <w:szCs w:val="22"/>
        </w:rPr>
        <w:t>57</w:t>
      </w:r>
      <w:r w:rsidRPr="00920098">
        <w:rPr>
          <w:sz w:val="22"/>
          <w:szCs w:val="22"/>
        </w:rPr>
        <w:t xml:space="preserve"> ustawy (zweryfikowanych na podstawie wstępnych oświadczeń dostarczonych wraz z ofertą).</w:t>
      </w:r>
    </w:p>
    <w:p w14:paraId="19146CCB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>Wszystkie obliczenia będą dokonywane z dokładnością do dwóch miejsc po przecinku.</w:t>
      </w:r>
    </w:p>
    <w:p w14:paraId="3F9E65F0" w14:textId="77777777" w:rsidR="00967E6D" w:rsidRPr="00920098" w:rsidRDefault="00967E6D" w:rsidP="004475BE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lastRenderedPageBreak/>
        <w:t xml:space="preserve">Za </w:t>
      </w:r>
      <w:r w:rsidRPr="00920098">
        <w:rPr>
          <w:b/>
          <w:sz w:val="22"/>
          <w:szCs w:val="22"/>
        </w:rPr>
        <w:t>najkorzystniejszą ofertę</w:t>
      </w:r>
      <w:r w:rsidRPr="0092009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.</w:t>
      </w:r>
    </w:p>
    <w:p w14:paraId="3AB978E3" w14:textId="77777777" w:rsidR="00A56977" w:rsidRPr="00920098" w:rsidRDefault="00A56977" w:rsidP="00A07174">
      <w:pPr>
        <w:ind w:left="709"/>
        <w:jc w:val="both"/>
        <w:rPr>
          <w:sz w:val="22"/>
          <w:szCs w:val="22"/>
        </w:rPr>
      </w:pPr>
    </w:p>
    <w:p w14:paraId="785F67FD" w14:textId="67C6A047" w:rsidR="005A427F" w:rsidRPr="00920098" w:rsidRDefault="005A427F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3B4E21" w:rsidRPr="00920098">
        <w:rPr>
          <w:b/>
          <w:bCs/>
          <w:sz w:val="22"/>
          <w:szCs w:val="22"/>
        </w:rPr>
        <w:t xml:space="preserve"> sprawie zamówienia publicznego</w:t>
      </w:r>
    </w:p>
    <w:p w14:paraId="7F2558B5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Pr="00920098">
        <w:rPr>
          <w:b/>
          <w:sz w:val="22"/>
          <w:szCs w:val="22"/>
        </w:rPr>
        <w:t>załącznik nr 3</w:t>
      </w:r>
      <w:r w:rsidR="00AC7640" w:rsidRPr="00920098">
        <w:rPr>
          <w:b/>
          <w:sz w:val="22"/>
          <w:szCs w:val="22"/>
        </w:rPr>
        <w:t xml:space="preserve"> </w:t>
      </w:r>
      <w:r w:rsidRPr="00920098">
        <w:rPr>
          <w:b/>
          <w:sz w:val="22"/>
          <w:szCs w:val="22"/>
        </w:rPr>
        <w:t xml:space="preserve">do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b/>
          <w:sz w:val="22"/>
          <w:szCs w:val="22"/>
        </w:rPr>
        <w:t xml:space="preserve"> (Projekt umowy)</w:t>
      </w:r>
      <w:r w:rsidRPr="00920098">
        <w:rPr>
          <w:sz w:val="22"/>
          <w:szCs w:val="22"/>
        </w:rPr>
        <w:t xml:space="preserve"> oraz na warunkach podanych w swojej ofercie, tożsamych z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>, w terminie określonym przez Zamawiającego.</w:t>
      </w:r>
    </w:p>
    <w:p w14:paraId="56C90513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Termin zawarcia umowy zostanie wyznaczony przez Zamawiającego, niezwłocznie po dokonaniu wyboru najkorzystniejszej oferty (zgodnie z art. </w:t>
      </w:r>
      <w:r w:rsidR="0051302A" w:rsidRPr="00920098">
        <w:rPr>
          <w:sz w:val="22"/>
          <w:szCs w:val="22"/>
        </w:rPr>
        <w:t>308 ust. 2-3</w:t>
      </w:r>
      <w:r w:rsidRPr="00920098">
        <w:rPr>
          <w:sz w:val="22"/>
          <w:szCs w:val="22"/>
        </w:rPr>
        <w:t xml:space="preserve"> ustawy). Miejscem zawarcia umowy będzie siedziba Zamawiającego.</w:t>
      </w:r>
    </w:p>
    <w:p w14:paraId="78D48456" w14:textId="77777777" w:rsidR="005A427F" w:rsidRPr="00920098" w:rsidRDefault="00C04E6B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color w:val="000000"/>
          <w:sz w:val="22"/>
          <w:szCs w:val="22"/>
        </w:rPr>
        <w:t xml:space="preserve">W przypadku braku możliwości </w:t>
      </w:r>
      <w:r w:rsidR="005A427F" w:rsidRPr="00920098">
        <w:rPr>
          <w:color w:val="000000"/>
          <w:sz w:val="22"/>
          <w:szCs w:val="22"/>
        </w:rPr>
        <w:t>stawiennictwa Wykonawcy</w:t>
      </w:r>
      <w:r w:rsidR="005A427F" w:rsidRPr="00920098">
        <w:rPr>
          <w:sz w:val="22"/>
          <w:szCs w:val="22"/>
        </w:rPr>
        <w:t>, którego oferta zostanie uznana za najkorzystniejszą,</w:t>
      </w:r>
      <w:r w:rsidRPr="00920098">
        <w:rPr>
          <w:color w:val="000000"/>
          <w:sz w:val="22"/>
          <w:szCs w:val="22"/>
        </w:rPr>
        <w:t xml:space="preserve"> </w:t>
      </w:r>
      <w:r w:rsidR="005A427F" w:rsidRPr="00920098">
        <w:rPr>
          <w:color w:val="000000"/>
          <w:sz w:val="22"/>
          <w:szCs w:val="22"/>
        </w:rPr>
        <w:t>w wyznaczonym przez Zamawiającego terminie i miejscu, na wniosek Wykonawcy umowa (podpisana ze strony Zamawiającego) może zostać przesłana Wykonawcy za poś</w:t>
      </w:r>
      <w:r w:rsidRPr="00920098">
        <w:rPr>
          <w:color w:val="000000"/>
          <w:sz w:val="22"/>
          <w:szCs w:val="22"/>
        </w:rPr>
        <w:t xml:space="preserve">rednictwem poczty tradycyjnej, </w:t>
      </w:r>
      <w:r w:rsidR="005A427F" w:rsidRPr="00920098">
        <w:rPr>
          <w:color w:val="000000"/>
          <w:sz w:val="22"/>
          <w:szCs w:val="22"/>
        </w:rPr>
        <w:t xml:space="preserve">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="005A427F" w:rsidRPr="00920098">
        <w:rPr>
          <w:b/>
          <w:color w:val="000000"/>
          <w:sz w:val="22"/>
          <w:szCs w:val="22"/>
        </w:rPr>
        <w:t xml:space="preserve">pkt. 20.2 </w:t>
      </w:r>
      <w:r w:rsidR="006E7EE1" w:rsidRPr="00920098">
        <w:rPr>
          <w:b/>
          <w:color w:val="000000"/>
          <w:sz w:val="22"/>
          <w:szCs w:val="22"/>
        </w:rPr>
        <w:t>SWZ</w:t>
      </w:r>
      <w:r w:rsidR="005A427F" w:rsidRPr="00920098">
        <w:rPr>
          <w:color w:val="000000"/>
          <w:sz w:val="22"/>
          <w:szCs w:val="22"/>
        </w:rPr>
        <w:t xml:space="preserve">). </w:t>
      </w:r>
    </w:p>
    <w:p w14:paraId="0BE5E0AA" w14:textId="77777777" w:rsidR="005A427F" w:rsidRPr="00920098" w:rsidRDefault="005A427F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  <w:u w:val="double"/>
        </w:rPr>
        <w:t>Uwaga</w:t>
      </w:r>
      <w:r w:rsidRPr="00920098">
        <w:rPr>
          <w:sz w:val="22"/>
          <w:szCs w:val="22"/>
        </w:rPr>
        <w:t xml:space="preserve">: w takim przypadku,  termin określony w </w:t>
      </w:r>
      <w:r w:rsidRPr="00920098">
        <w:rPr>
          <w:b/>
          <w:sz w:val="22"/>
          <w:szCs w:val="22"/>
        </w:rPr>
        <w:t xml:space="preserve">pkt. 4.1 </w:t>
      </w:r>
      <w:r w:rsidR="006E7EE1" w:rsidRPr="00920098">
        <w:rPr>
          <w:b/>
          <w:sz w:val="22"/>
          <w:szCs w:val="22"/>
        </w:rPr>
        <w:t>SWZ</w:t>
      </w:r>
      <w:r w:rsidR="00227CE1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rozpoczyna swój bieg od daty zawarcia umowy wyznaczonej przez Zamawiającego 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. </w:t>
      </w:r>
    </w:p>
    <w:p w14:paraId="0CE89255" w14:textId="77777777" w:rsidR="00526DF3" w:rsidRPr="00920098" w:rsidRDefault="00526DF3" w:rsidP="004475BE">
      <w:pPr>
        <w:pStyle w:val="Akapitzlist"/>
        <w:numPr>
          <w:ilvl w:val="0"/>
          <w:numId w:val="16"/>
        </w:numPr>
        <w:ind w:hanging="720"/>
        <w:contextualSpacing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 przypadku niestawiennictwa Wykonawcy, którego oferta zostanie uznana za najkorzystniejszą, </w:t>
      </w:r>
      <w:r w:rsidRPr="00920098">
        <w:rPr>
          <w:sz w:val="22"/>
          <w:szCs w:val="22"/>
        </w:rPr>
        <w:br/>
        <w:t xml:space="preserve">w wyznaczonym przez Zamawiającego terminie i miejscu (wyznaczonym zgodnie z pkt. 20.2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 </w:t>
      </w:r>
      <w:r w:rsidRPr="00920098">
        <w:rPr>
          <w:sz w:val="22"/>
          <w:szCs w:val="22"/>
        </w:rPr>
        <w:br/>
        <w:t xml:space="preserve">lub w przypadku braku złożenia przez Wykonawcę do Zamawiającego wniosku w sprawie przesłania umowy za pośrednictwem poczty tradycyjnej; w terminie </w:t>
      </w:r>
      <w:r w:rsidRPr="00920098">
        <w:rPr>
          <w:i/>
          <w:sz w:val="22"/>
          <w:szCs w:val="22"/>
        </w:rPr>
        <w:t xml:space="preserve">czterech </w:t>
      </w:r>
      <w:r w:rsidRPr="00920098">
        <w:rPr>
          <w:sz w:val="22"/>
          <w:szCs w:val="22"/>
        </w:rPr>
        <w:t xml:space="preserve">[ 4 ] dni od wyznaczonego (zgodnie z </w:t>
      </w:r>
      <w:r w:rsidRPr="00920098">
        <w:rPr>
          <w:b/>
          <w:sz w:val="22"/>
          <w:szCs w:val="22"/>
        </w:rPr>
        <w:t xml:space="preserve">pkt. 20.2 </w:t>
      </w:r>
      <w:r w:rsidR="006E7EE1" w:rsidRPr="00920098">
        <w:rPr>
          <w:b/>
          <w:sz w:val="22"/>
          <w:szCs w:val="22"/>
        </w:rPr>
        <w:t>SWZ</w:t>
      </w:r>
      <w:r w:rsidRPr="00920098">
        <w:rPr>
          <w:sz w:val="22"/>
          <w:szCs w:val="22"/>
        </w:rPr>
        <w:t xml:space="preserve">) terminu zawarcia umowy, Zamawiający może uznać, że Wykonawca uchyla </w:t>
      </w:r>
      <w:r w:rsidRPr="00920098">
        <w:rPr>
          <w:sz w:val="22"/>
          <w:szCs w:val="22"/>
        </w:rPr>
        <w:br/>
        <w:t>się od zawarcia umowy w sprawie zamówienia publicznego.</w:t>
      </w:r>
    </w:p>
    <w:p w14:paraId="51427FAC" w14:textId="77777777" w:rsidR="005A427F" w:rsidRPr="00920098" w:rsidRDefault="005A427F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Wykonawca zobowiązany jest zwrócić Zamawiającemu umowę (przesłaną zgodnie z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), która została mu przekazana w sposób określony w pkt. 20.3 </w:t>
      </w:r>
      <w:r w:rsidR="006E7EE1" w:rsidRPr="00920098">
        <w:rPr>
          <w:sz w:val="22"/>
          <w:szCs w:val="22"/>
        </w:rPr>
        <w:t>SWZ</w:t>
      </w:r>
      <w:r w:rsidRPr="00920098">
        <w:rPr>
          <w:sz w:val="22"/>
          <w:szCs w:val="22"/>
        </w:rPr>
        <w:t xml:space="preserve">, w terminie </w:t>
      </w:r>
      <w:r w:rsidRPr="00920098">
        <w:rPr>
          <w:i/>
          <w:sz w:val="22"/>
          <w:szCs w:val="22"/>
        </w:rPr>
        <w:t xml:space="preserve">siedmiu </w:t>
      </w:r>
      <w:r w:rsidRPr="00920098">
        <w:rPr>
          <w:sz w:val="22"/>
          <w:szCs w:val="22"/>
        </w:rPr>
        <w:t xml:space="preserve">[ 7 ] dni od daty </w:t>
      </w:r>
      <w:r w:rsidRPr="00920098">
        <w:rPr>
          <w:sz w:val="22"/>
          <w:szCs w:val="22"/>
        </w:rPr>
        <w:br/>
        <w:t>jej odbioru. W przeciwnym wypadku Zamawiający może uznać, że Wykonawca uchyla się od zawarcia umowy w sprawie zamówienia publicznego.</w:t>
      </w:r>
    </w:p>
    <w:p w14:paraId="7F28DD8B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Zamawiający zastrzega </w:t>
      </w:r>
      <w:r w:rsidRPr="00C11458">
        <w:rPr>
          <w:b/>
          <w:bCs/>
          <w:sz w:val="22"/>
          <w:szCs w:val="22"/>
        </w:rPr>
        <w:t>możliwość zawarcia umowy w formie elektronicznej</w:t>
      </w:r>
      <w:r w:rsidRPr="00C11458">
        <w:rPr>
          <w:bCs/>
          <w:sz w:val="22"/>
          <w:szCs w:val="22"/>
        </w:rPr>
        <w:t xml:space="preserve"> w ślad za dyspozycją przepisu art. 78</w:t>
      </w:r>
      <w:r w:rsidRPr="00C11458">
        <w:rPr>
          <w:bCs/>
          <w:sz w:val="22"/>
          <w:szCs w:val="22"/>
          <w:vertAlign w:val="superscript"/>
        </w:rPr>
        <w:t>1</w:t>
      </w:r>
      <w:r w:rsidRPr="00C11458">
        <w:rPr>
          <w:bCs/>
          <w:sz w:val="22"/>
          <w:szCs w:val="22"/>
        </w:rPr>
        <w:t xml:space="preserve"> § 2 ustawy Kodeks Cywilny. W takim przypadku Zamawiający wezwie Wykonawcę do zawarcia umowy i niepodpisanie umowy przez Wykonawcę w wyznaczonym terminie będzie uznane przez Zamawiającego za uchylanie się od zawarcia umowy.</w:t>
      </w:r>
    </w:p>
    <w:p w14:paraId="5DC82B8F" w14:textId="77777777" w:rsidR="005162E2" w:rsidRPr="00C1145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C11458">
        <w:rPr>
          <w:bCs/>
          <w:sz w:val="22"/>
          <w:szCs w:val="22"/>
        </w:rPr>
        <w:t xml:space="preserve">W przypadku, o którym mowa w </w:t>
      </w:r>
      <w:r w:rsidRPr="00C11458">
        <w:rPr>
          <w:b/>
          <w:bCs/>
          <w:sz w:val="22"/>
          <w:szCs w:val="22"/>
        </w:rPr>
        <w:t>pkt. 20.6 SWZ</w:t>
      </w:r>
      <w:r w:rsidRPr="00C11458">
        <w:rPr>
          <w:bCs/>
          <w:sz w:val="22"/>
          <w:szCs w:val="22"/>
        </w:rPr>
        <w:t xml:space="preserve"> d</w:t>
      </w:r>
      <w:r w:rsidRPr="00C11458">
        <w:rPr>
          <w:sz w:val="22"/>
          <w:szCs w:val="22"/>
        </w:rPr>
        <w:t>atę zawarcia umowy stanowi data złożenia podpisu przez stronę składającą podpis w drugiej kolejności.</w:t>
      </w:r>
    </w:p>
    <w:p w14:paraId="633BF5C6" w14:textId="77777777" w:rsidR="005162E2" w:rsidRPr="00C11458" w:rsidRDefault="005162E2" w:rsidP="005162E2">
      <w:pPr>
        <w:ind w:left="709"/>
        <w:jc w:val="both"/>
        <w:rPr>
          <w:sz w:val="22"/>
          <w:szCs w:val="22"/>
        </w:rPr>
      </w:pPr>
    </w:p>
    <w:p w14:paraId="0E508B31" w14:textId="77777777" w:rsidR="005162E2" w:rsidRPr="00D03C0F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D03C0F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D03C0F">
        <w:rPr>
          <w:sz w:val="22"/>
          <w:szCs w:val="22"/>
        </w:rPr>
        <w:t>:</w:t>
      </w:r>
      <w:r w:rsidRPr="00D03C0F">
        <w:rPr>
          <w:color w:val="000000"/>
          <w:sz w:val="22"/>
          <w:szCs w:val="22"/>
        </w:rPr>
        <w:t xml:space="preserve"> </w:t>
      </w:r>
    </w:p>
    <w:p w14:paraId="42F89D9C" w14:textId="77777777" w:rsidR="004C7C9B" w:rsidRPr="004C7C9B" w:rsidRDefault="004C7C9B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4C7C9B">
        <w:rPr>
          <w:sz w:val="22"/>
          <w:szCs w:val="22"/>
        </w:rPr>
        <w:t xml:space="preserve">potwierdzenia wniesienia </w:t>
      </w:r>
      <w:r w:rsidRPr="004C7C9B">
        <w:rPr>
          <w:b/>
          <w:bCs/>
          <w:sz w:val="22"/>
          <w:szCs w:val="22"/>
        </w:rPr>
        <w:t>Zabezpieczenia należytego wykonania umowy</w:t>
      </w:r>
      <w:r>
        <w:rPr>
          <w:rStyle w:val="Odwoanieprzypisudolnego"/>
          <w:b/>
          <w:bCs/>
          <w:sz w:val="22"/>
          <w:szCs w:val="22"/>
        </w:rPr>
        <w:footnoteReference w:id="10"/>
      </w:r>
      <w:r w:rsidRPr="004C7C9B">
        <w:rPr>
          <w:sz w:val="22"/>
          <w:szCs w:val="22"/>
        </w:rPr>
        <w:t xml:space="preserve"> (zgodnie z pkt. 21 SWZ)</w:t>
      </w:r>
    </w:p>
    <w:p w14:paraId="56C33619" w14:textId="77777777" w:rsidR="005162E2" w:rsidRPr="00C11458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</w:rPr>
      </w:pPr>
      <w:r w:rsidRPr="00C11458">
        <w:rPr>
          <w:b/>
          <w:i/>
          <w:sz w:val="22"/>
          <w:szCs w:val="22"/>
        </w:rPr>
        <w:t>Pełnomocnictwa* dla osoby/osób podpisującej umowę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19FF416A" w14:textId="77777777" w:rsidR="004C7C9B" w:rsidRDefault="005162E2" w:rsidP="004475BE">
      <w:pPr>
        <w:numPr>
          <w:ilvl w:val="0"/>
          <w:numId w:val="33"/>
        </w:numPr>
        <w:ind w:left="1418" w:hanging="709"/>
        <w:jc w:val="both"/>
        <w:rPr>
          <w:sz w:val="22"/>
          <w:szCs w:val="22"/>
          <w:lang w:eastAsia="pl-PL"/>
        </w:rPr>
      </w:pPr>
      <w:r w:rsidRPr="00C1145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C11458">
        <w:rPr>
          <w:b/>
          <w:i/>
          <w:sz w:val="22"/>
          <w:szCs w:val="22"/>
        </w:rPr>
        <w:br/>
        <w:t>o udzielenie zamówienia</w:t>
      </w:r>
      <w:r w:rsidRPr="00C11458">
        <w:rPr>
          <w:sz w:val="22"/>
          <w:szCs w:val="22"/>
        </w:rPr>
        <w:t xml:space="preserve"> </w:t>
      </w:r>
      <w:r w:rsidRPr="00C1145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</w:t>
      </w:r>
      <w:r>
        <w:rPr>
          <w:i/>
          <w:sz w:val="22"/>
          <w:szCs w:val="22"/>
        </w:rPr>
        <w:t xml:space="preserve"> takiej umowy</w:t>
      </w:r>
      <w:r w:rsidRPr="00C11458">
        <w:rPr>
          <w:i/>
          <w:sz w:val="22"/>
          <w:szCs w:val="22"/>
        </w:rPr>
        <w:t>)</w:t>
      </w:r>
      <w:r w:rsidRPr="00C11458">
        <w:rPr>
          <w:sz w:val="22"/>
          <w:szCs w:val="22"/>
        </w:rPr>
        <w:t xml:space="preserve">. </w:t>
      </w:r>
    </w:p>
    <w:p w14:paraId="707D3B4C" w14:textId="77777777" w:rsidR="005162E2" w:rsidRDefault="005162E2" w:rsidP="004C7C9B">
      <w:pPr>
        <w:ind w:left="709"/>
        <w:jc w:val="both"/>
        <w:rPr>
          <w:sz w:val="22"/>
          <w:szCs w:val="22"/>
        </w:rPr>
      </w:pPr>
      <w:r w:rsidRPr="00C11458">
        <w:rPr>
          <w:sz w:val="22"/>
          <w:szCs w:val="22"/>
          <w:lang w:eastAsia="pl-PL"/>
        </w:rPr>
        <w:t xml:space="preserve">W przypadku braku przedłożenia dokumentów wymienionych w pkt. </w:t>
      </w:r>
      <w:r w:rsidRPr="00C11458">
        <w:rPr>
          <w:b/>
          <w:sz w:val="22"/>
          <w:szCs w:val="22"/>
          <w:lang w:eastAsia="pl-PL"/>
        </w:rPr>
        <w:t>20.8 SWZ</w:t>
      </w:r>
      <w:r w:rsidRPr="00C11458">
        <w:rPr>
          <w:sz w:val="22"/>
          <w:szCs w:val="22"/>
          <w:lang w:eastAsia="pl-PL"/>
        </w:rPr>
        <w:t xml:space="preserve">, przed zawarciem umowy, lub jeżeli ich treść nie będzie zgodna z dokumentami zamówienia, zostanie to zakwalifikowane </w:t>
      </w:r>
      <w:r w:rsidRPr="00C11458">
        <w:rPr>
          <w:sz w:val="22"/>
          <w:szCs w:val="22"/>
        </w:rPr>
        <w:lastRenderedPageBreak/>
        <w:t>przez Zamawiającego jako odmowa podpisania umowy z winy Wykonawcy (</w:t>
      </w:r>
      <w:r w:rsidRPr="00C11458">
        <w:rPr>
          <w:sz w:val="22"/>
          <w:szCs w:val="22"/>
          <w:lang w:eastAsia="pl-PL"/>
        </w:rPr>
        <w:t>uchylenie się od zawarcia umowy</w:t>
      </w:r>
      <w:r w:rsidRPr="00C11458">
        <w:rPr>
          <w:sz w:val="22"/>
          <w:szCs w:val="22"/>
        </w:rPr>
        <w:t>).</w:t>
      </w:r>
    </w:p>
    <w:p w14:paraId="0F58D0DE" w14:textId="77777777" w:rsidR="00D03C0F" w:rsidRPr="00C11458" w:rsidRDefault="00D03C0F" w:rsidP="00D03C0F">
      <w:pPr>
        <w:jc w:val="both"/>
        <w:rPr>
          <w:sz w:val="22"/>
          <w:szCs w:val="22"/>
          <w:lang w:eastAsia="pl-PL"/>
        </w:rPr>
      </w:pPr>
    </w:p>
    <w:p w14:paraId="5D518AAC" w14:textId="495F7E10" w:rsidR="00D03C0F" w:rsidRPr="00D03C0F" w:rsidRDefault="00D03C0F" w:rsidP="00D03C0F">
      <w:pPr>
        <w:numPr>
          <w:ilvl w:val="0"/>
          <w:numId w:val="16"/>
        </w:numPr>
        <w:ind w:hanging="720"/>
        <w:jc w:val="both"/>
        <w:rPr>
          <w:sz w:val="22"/>
          <w:szCs w:val="22"/>
        </w:rPr>
      </w:pPr>
      <w:r w:rsidRPr="00D03C0F">
        <w:rPr>
          <w:b/>
          <w:bCs/>
          <w:sz w:val="22"/>
          <w:szCs w:val="22"/>
          <w:shd w:val="clear" w:color="auto" w:fill="C6D9F1" w:themeFill="text2" w:themeFillTint="33"/>
        </w:rPr>
        <w:t>Wykonawca, któremu zostanie udzielone zamówienie zobowiązany będzie do dostarczenia Zamawiającemu</w:t>
      </w:r>
      <w:r w:rsidRPr="00D03C0F">
        <w:rPr>
          <w:sz w:val="22"/>
          <w:szCs w:val="22"/>
        </w:rPr>
        <w:t xml:space="preserve"> </w:t>
      </w:r>
      <w:r w:rsidRPr="00D03C0F">
        <w:rPr>
          <w:sz w:val="22"/>
          <w:szCs w:val="22"/>
          <w:u w:val="single"/>
        </w:rPr>
        <w:t>nie później niż w dniu przekazania terenu budowy</w:t>
      </w:r>
      <w:r w:rsidRPr="00D03C0F">
        <w:rPr>
          <w:sz w:val="22"/>
          <w:szCs w:val="22"/>
        </w:rPr>
        <w:t xml:space="preserve"> </w:t>
      </w:r>
      <w:r w:rsidRPr="00D03C0F">
        <w:rPr>
          <w:b/>
          <w:bCs/>
          <w:sz w:val="22"/>
          <w:szCs w:val="22"/>
        </w:rPr>
        <w:t>umowy ubezpieczenia w zakresie odpowiedzialności cywilnej – polisę ubezpieczeniową od odpowiedzialności cywilnej</w:t>
      </w:r>
      <w:r w:rsidRPr="00D03C0F">
        <w:rPr>
          <w:sz w:val="22"/>
          <w:szCs w:val="22"/>
        </w:rPr>
        <w:t xml:space="preserve"> w zakresie wykonywanej działalności gospodarczej, związanej z realizacją </w:t>
      </w:r>
      <w:r>
        <w:rPr>
          <w:sz w:val="22"/>
          <w:szCs w:val="22"/>
        </w:rPr>
        <w:t>przedmiotu zamówienia</w:t>
      </w:r>
      <w:r w:rsidRPr="00D03C0F">
        <w:rPr>
          <w:sz w:val="22"/>
          <w:szCs w:val="22"/>
        </w:rPr>
        <w:t xml:space="preserve">, na kwotę określoną w </w:t>
      </w:r>
      <w:r w:rsidRPr="00D03C0F">
        <w:rPr>
          <w:b/>
          <w:bCs/>
          <w:sz w:val="22"/>
          <w:szCs w:val="22"/>
        </w:rPr>
        <w:t>§</w:t>
      </w:r>
      <w:r w:rsidR="00A502F8">
        <w:rPr>
          <w:b/>
          <w:bCs/>
          <w:sz w:val="22"/>
          <w:szCs w:val="22"/>
        </w:rPr>
        <w:t>21</w:t>
      </w:r>
      <w:r w:rsidRPr="00D03C0F">
        <w:rPr>
          <w:b/>
          <w:bCs/>
          <w:sz w:val="22"/>
          <w:szCs w:val="22"/>
        </w:rPr>
        <w:t xml:space="preserve"> Projektu umowy</w:t>
      </w:r>
      <w:r w:rsidRPr="00D03C0F">
        <w:rPr>
          <w:sz w:val="22"/>
          <w:szCs w:val="22"/>
        </w:rPr>
        <w:t xml:space="preserve"> (załącznik nr 3 do SWZ).</w:t>
      </w:r>
    </w:p>
    <w:p w14:paraId="1C41C0E7" w14:textId="77777777" w:rsidR="005162E2" w:rsidRPr="00920098" w:rsidRDefault="005162E2" w:rsidP="004475BE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920098">
        <w:rPr>
          <w:sz w:val="22"/>
          <w:szCs w:val="22"/>
          <w:lang w:eastAsia="pl-PL"/>
        </w:rPr>
        <w:t xml:space="preserve">Jeżeli wykonawca, którego oferta została wybrana jako najkorzystniejsza, </w:t>
      </w:r>
      <w:bookmarkStart w:id="19" w:name="highlightHit_14"/>
      <w:bookmarkEnd w:id="19"/>
      <w:r w:rsidRPr="00920098">
        <w:rPr>
          <w:sz w:val="22"/>
          <w:szCs w:val="22"/>
          <w:lang w:eastAsia="pl-PL"/>
        </w:rPr>
        <w:t xml:space="preserve">uchyla się od zawarcia umowy w sprawie zamówienia publicznego lub nie wnosi wymaganego zabezpieczenia należytego wykonania umowy, Zamawiający może dokonać ponownego badania i oceny ofert spośród ofert pozostałych w postępowaniu wykonawców oraz wybrać najkorzystniejszą ofertę albo unieważnić postępowanie. </w:t>
      </w:r>
    </w:p>
    <w:p w14:paraId="21921E49" w14:textId="77777777" w:rsidR="00160618" w:rsidRPr="00920098" w:rsidRDefault="00160618" w:rsidP="00A07174">
      <w:pPr>
        <w:ind w:left="709"/>
        <w:jc w:val="both"/>
        <w:rPr>
          <w:sz w:val="22"/>
          <w:szCs w:val="22"/>
        </w:rPr>
      </w:pPr>
    </w:p>
    <w:p w14:paraId="7DA08B1E" w14:textId="4428D2D9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Wymagania dotyczące zabezpieczenia należytego </w:t>
      </w:r>
      <w:r w:rsidRPr="00920098">
        <w:rPr>
          <w:b/>
          <w:bCs/>
          <w:color w:val="000000"/>
          <w:sz w:val="22"/>
          <w:szCs w:val="22"/>
        </w:rPr>
        <w:t>wykonania umowy</w:t>
      </w:r>
    </w:p>
    <w:p w14:paraId="1305EB5F" w14:textId="3B833010" w:rsidR="001D492C" w:rsidRPr="00920098" w:rsidRDefault="00D03C0F" w:rsidP="001D492C">
      <w:pPr>
        <w:ind w:left="709"/>
        <w:jc w:val="both"/>
        <w:rPr>
          <w:i/>
          <w:sz w:val="22"/>
          <w:szCs w:val="22"/>
        </w:rPr>
      </w:pPr>
      <w:r w:rsidRPr="00D03C0F">
        <w:rPr>
          <w:sz w:val="22"/>
          <w:szCs w:val="22"/>
        </w:rPr>
        <w:t xml:space="preserve">Wymagane wniesienie zabezpieczenia należytego wykonania umowy w wysokości </w:t>
      </w:r>
      <w:r w:rsidR="00034D84">
        <w:rPr>
          <w:i/>
          <w:iCs/>
          <w:sz w:val="22"/>
          <w:szCs w:val="22"/>
        </w:rPr>
        <w:t>trzech</w:t>
      </w:r>
      <w:r w:rsidRPr="00D03C0F">
        <w:rPr>
          <w:sz w:val="22"/>
          <w:szCs w:val="22"/>
        </w:rPr>
        <w:t xml:space="preserve"> [ </w:t>
      </w:r>
      <w:r w:rsidR="00034D84">
        <w:rPr>
          <w:sz w:val="22"/>
          <w:szCs w:val="22"/>
        </w:rPr>
        <w:t>3</w:t>
      </w:r>
      <w:r w:rsidRPr="00D03C0F">
        <w:rPr>
          <w:sz w:val="22"/>
          <w:szCs w:val="22"/>
        </w:rPr>
        <w:t xml:space="preserve"> ] procent </w:t>
      </w:r>
      <w:r w:rsidR="007C6A1E">
        <w:rPr>
          <w:sz w:val="22"/>
          <w:szCs w:val="22"/>
        </w:rPr>
        <w:br/>
      </w:r>
      <w:r w:rsidRPr="00D03C0F">
        <w:rPr>
          <w:sz w:val="22"/>
          <w:szCs w:val="22"/>
        </w:rPr>
        <w:t>[ % ] wynagrodzenia określonego w ofercie przez Wykonawcę.</w:t>
      </w:r>
      <w:r w:rsidR="001A7EB1" w:rsidRPr="00920098">
        <w:rPr>
          <w:sz w:val="22"/>
          <w:szCs w:val="22"/>
        </w:rPr>
        <w:t>.</w:t>
      </w:r>
    </w:p>
    <w:p w14:paraId="65235D86" w14:textId="77777777" w:rsidR="00224F4E" w:rsidRPr="00920098" w:rsidRDefault="00224F4E" w:rsidP="00A07174">
      <w:pPr>
        <w:ind w:left="709"/>
        <w:jc w:val="both"/>
        <w:rPr>
          <w:sz w:val="22"/>
          <w:szCs w:val="22"/>
        </w:rPr>
      </w:pPr>
    </w:p>
    <w:p w14:paraId="18C7B87F" w14:textId="77777777" w:rsidR="00D356CA" w:rsidRPr="00920098" w:rsidRDefault="00D356CA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40FD994F" w14:textId="3308617E" w:rsidR="009B5BED" w:rsidRPr="00920098" w:rsidRDefault="001A7EB1" w:rsidP="001A7EB1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Projekt umowy, w tym ewentualne treści dotyczące zmian do umowy, stanowią załącznik nr 3 do SWZ.</w:t>
      </w:r>
    </w:p>
    <w:p w14:paraId="5BEF35E0" w14:textId="77777777" w:rsidR="00A10A21" w:rsidRPr="00920098" w:rsidRDefault="00A10A21" w:rsidP="00A07174">
      <w:pPr>
        <w:jc w:val="both"/>
        <w:rPr>
          <w:sz w:val="22"/>
          <w:szCs w:val="22"/>
        </w:rPr>
      </w:pPr>
    </w:p>
    <w:p w14:paraId="02F2CBD6" w14:textId="77777777" w:rsidR="00A10A21" w:rsidRPr="00920098" w:rsidRDefault="00A10A2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Pouczenie o środkach ochrony prawnej przysługujących </w:t>
      </w:r>
      <w:r w:rsidR="001B1CB8" w:rsidRPr="00920098">
        <w:rPr>
          <w:b/>
          <w:bCs/>
          <w:sz w:val="22"/>
          <w:szCs w:val="22"/>
        </w:rPr>
        <w:t xml:space="preserve">Wykonawcy </w:t>
      </w:r>
    </w:p>
    <w:p w14:paraId="37829514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Środki ochrony prawnej </w:t>
      </w:r>
      <w:r w:rsidR="00DA34AB" w:rsidRPr="00920098">
        <w:rPr>
          <w:rFonts w:eastAsia="Arial Unicode MS"/>
          <w:color w:val="000000"/>
          <w:sz w:val="22"/>
          <w:szCs w:val="22"/>
        </w:rPr>
        <w:t>przysługują</w:t>
      </w:r>
      <w:r w:rsidRPr="00920098">
        <w:rPr>
          <w:rFonts w:eastAsia="Arial Unicode MS"/>
          <w:color w:val="000000"/>
          <w:sz w:val="22"/>
          <w:szCs w:val="22"/>
        </w:rPr>
        <w:t xml:space="preserve"> Wykonawcy, jeżeli ma lub miał interes w uzyskaniu zamówienia oraz poniósł lub może </w:t>
      </w:r>
      <w:r w:rsidR="00DA34AB" w:rsidRPr="00920098">
        <w:rPr>
          <w:rFonts w:eastAsia="Arial Unicode MS"/>
          <w:color w:val="000000"/>
          <w:sz w:val="22"/>
          <w:szCs w:val="22"/>
        </w:rPr>
        <w:t>ponieść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DA34AB" w:rsidRPr="00920098">
        <w:rPr>
          <w:rFonts w:eastAsia="Arial Unicode MS"/>
          <w:color w:val="000000"/>
          <w:sz w:val="22"/>
          <w:szCs w:val="22"/>
        </w:rPr>
        <w:t>szkodę</w:t>
      </w:r>
      <w:r w:rsidRPr="00920098">
        <w:rPr>
          <w:rFonts w:eastAsia="Arial Unicode MS"/>
          <w:color w:val="000000"/>
          <w:sz w:val="22"/>
          <w:szCs w:val="22"/>
        </w:rPr>
        <w:t xml:space="preserve"> w wyniku naruszenia przez Zamawiającego przepisów ustawy.</w:t>
      </w:r>
    </w:p>
    <w:p w14:paraId="279DECE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Odwołanie przysługuje na:</w:t>
      </w:r>
    </w:p>
    <w:p w14:paraId="7096DD3E" w14:textId="77777777" w:rsidR="00830B95" w:rsidRPr="00920098" w:rsidRDefault="00DA34AB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>niezgodną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z przepisami ustawy </w:t>
      </w:r>
      <w:r w:rsidRPr="00920098">
        <w:rPr>
          <w:rFonts w:eastAsia="Arial Unicode MS"/>
          <w:color w:val="000000"/>
          <w:sz w:val="22"/>
          <w:szCs w:val="22"/>
        </w:rPr>
        <w:t>czynność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Zamawiającego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, </w:t>
      </w:r>
      <w:r w:rsidRPr="00920098">
        <w:rPr>
          <w:rFonts w:eastAsia="Arial Unicode MS"/>
          <w:color w:val="000000"/>
          <w:sz w:val="22"/>
          <w:szCs w:val="22"/>
        </w:rPr>
        <w:t>podjętą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w </w:t>
      </w:r>
      <w:r w:rsidRPr="00920098">
        <w:rPr>
          <w:rFonts w:eastAsia="Arial Unicode MS"/>
          <w:color w:val="000000"/>
          <w:sz w:val="22"/>
          <w:szCs w:val="22"/>
        </w:rPr>
        <w:t>postępowaniu</w:t>
      </w:r>
      <w:r w:rsidR="0051302A" w:rsidRPr="00920098">
        <w:rPr>
          <w:rFonts w:eastAsia="Arial Unicode MS"/>
          <w:color w:val="000000"/>
          <w:sz w:val="22"/>
          <w:szCs w:val="22"/>
        </w:rPr>
        <w:t xml:space="preserve"> o udzielenie </w:t>
      </w:r>
      <w:r w:rsidR="00830B95" w:rsidRPr="00920098">
        <w:rPr>
          <w:rFonts w:eastAsia="Arial Unicode MS"/>
          <w:color w:val="000000"/>
          <w:sz w:val="22"/>
          <w:szCs w:val="22"/>
        </w:rPr>
        <w:t>zamówienia</w:t>
      </w:r>
      <w:r w:rsidR="0051302A" w:rsidRPr="00920098">
        <w:rPr>
          <w:rFonts w:eastAsia="Arial Unicode MS"/>
          <w:color w:val="000000"/>
          <w:sz w:val="22"/>
          <w:szCs w:val="22"/>
        </w:rPr>
        <w:t>, w tym na projektowane postanowienie umowy;</w:t>
      </w:r>
    </w:p>
    <w:p w14:paraId="66B2869C" w14:textId="77777777" w:rsidR="0051302A" w:rsidRPr="00920098" w:rsidRDefault="0051302A" w:rsidP="004475BE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zaniechanie </w:t>
      </w:r>
      <w:r w:rsidR="00830B95" w:rsidRPr="00920098">
        <w:rPr>
          <w:rFonts w:eastAsia="Arial Unicode MS"/>
          <w:color w:val="000000"/>
          <w:sz w:val="22"/>
          <w:szCs w:val="22"/>
        </w:rPr>
        <w:t>czynności w postępowaniu o udzielenie zamówienia, do której Zamawiający</w:t>
      </w:r>
      <w:r w:rsidRPr="00920098">
        <w:rPr>
          <w:rFonts w:eastAsia="Arial Unicode MS"/>
          <w:color w:val="000000"/>
          <w:sz w:val="22"/>
          <w:szCs w:val="22"/>
        </w:rPr>
        <w:t xml:space="preserve"> b</w:t>
      </w:r>
      <w:r w:rsidR="00830B95" w:rsidRPr="00920098">
        <w:rPr>
          <w:rFonts w:eastAsia="Arial Unicode MS"/>
          <w:color w:val="000000"/>
          <w:sz w:val="22"/>
          <w:szCs w:val="22"/>
        </w:rPr>
        <w:t>ył zobowiązany</w:t>
      </w:r>
      <w:r w:rsidRPr="00920098">
        <w:rPr>
          <w:rFonts w:eastAsia="Arial Unicode MS"/>
          <w:color w:val="000000"/>
          <w:sz w:val="22"/>
          <w:szCs w:val="22"/>
        </w:rPr>
        <w:t xml:space="preserve"> na podstawie ustawy.</w:t>
      </w:r>
    </w:p>
    <w:p w14:paraId="69E30EDF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Odwołanie wnosi </w:t>
      </w:r>
      <w:r w:rsidR="00DA34AB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Prezesa Krajowej Izby Odwoławczej w formie pisemnej albo w formie elektronicznej albo w postaci elektronicznej opatrzone podpisem zaufanym.</w:t>
      </w:r>
    </w:p>
    <w:p w14:paraId="46BE790C" w14:textId="77777777" w:rsidR="00830B95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Na orzeczenie Krajowej Izby Odwoławczej oraz postanowienie Prezesa Krajowej Izby Odwoławczej, </w:t>
      </w:r>
      <w:r w:rsidR="00830B95" w:rsidRPr="00920098">
        <w:rPr>
          <w:rFonts w:eastAsia="Arial Unicode MS"/>
          <w:color w:val="000000"/>
          <w:sz w:val="22"/>
          <w:szCs w:val="22"/>
        </w:rPr>
        <w:br/>
      </w:r>
      <w:r w:rsidRPr="00920098">
        <w:rPr>
          <w:rFonts w:eastAsia="Arial Unicode MS"/>
          <w:color w:val="000000"/>
          <w:sz w:val="22"/>
          <w:szCs w:val="22"/>
        </w:rPr>
        <w:t xml:space="preserve">o </w:t>
      </w:r>
      <w:r w:rsidR="00830B95" w:rsidRPr="00920098">
        <w:rPr>
          <w:rFonts w:eastAsia="Arial Unicode MS"/>
          <w:color w:val="000000"/>
          <w:sz w:val="22"/>
          <w:szCs w:val="22"/>
        </w:rPr>
        <w:t>którym</w:t>
      </w:r>
      <w:r w:rsidRPr="00920098">
        <w:rPr>
          <w:rFonts w:eastAsia="Arial Unicode MS"/>
          <w:color w:val="000000"/>
          <w:sz w:val="22"/>
          <w:szCs w:val="22"/>
        </w:rPr>
        <w:t xml:space="preserve"> mowa w art. 519 ust</w:t>
      </w:r>
      <w:r w:rsidR="00830B95" w:rsidRPr="00920098">
        <w:rPr>
          <w:rFonts w:eastAsia="Arial Unicode MS"/>
          <w:color w:val="000000"/>
          <w:sz w:val="22"/>
          <w:szCs w:val="22"/>
        </w:rPr>
        <w:t>. 1 ustawy, stronom oraz uczestni</w:t>
      </w:r>
      <w:r w:rsidRPr="00920098">
        <w:rPr>
          <w:rFonts w:eastAsia="Arial Unicode MS"/>
          <w:color w:val="000000"/>
          <w:sz w:val="22"/>
          <w:szCs w:val="22"/>
        </w:rPr>
        <w:t xml:space="preserve">kom </w:t>
      </w:r>
      <w:r w:rsidR="00DA34AB" w:rsidRPr="00920098">
        <w:rPr>
          <w:rFonts w:eastAsia="Arial Unicode MS"/>
          <w:color w:val="000000"/>
          <w:sz w:val="22"/>
          <w:szCs w:val="22"/>
        </w:rPr>
        <w:t>postępowania</w:t>
      </w:r>
      <w:r w:rsidRPr="00920098">
        <w:rPr>
          <w:rFonts w:eastAsia="Arial Unicode MS"/>
          <w:color w:val="000000"/>
          <w:sz w:val="22"/>
          <w:szCs w:val="22"/>
        </w:rPr>
        <w:t xml:space="preserve"> odwoławczego przysługuje skarga do </w:t>
      </w:r>
      <w:r w:rsidR="00830B95" w:rsidRPr="00920098">
        <w:rPr>
          <w:rFonts w:eastAsia="Arial Unicode MS"/>
          <w:color w:val="000000"/>
          <w:sz w:val="22"/>
          <w:szCs w:val="22"/>
        </w:rPr>
        <w:t>sadu</w:t>
      </w:r>
      <w:r w:rsidRPr="00920098">
        <w:rPr>
          <w:rFonts w:eastAsia="Arial Unicode MS"/>
          <w:color w:val="000000"/>
          <w:sz w:val="22"/>
          <w:szCs w:val="22"/>
        </w:rPr>
        <w:t xml:space="preserve">. </w:t>
      </w:r>
      <w:r w:rsidR="00DA34AB" w:rsidRPr="00920098">
        <w:rPr>
          <w:rFonts w:eastAsia="Arial Unicode MS"/>
          <w:color w:val="000000"/>
          <w:sz w:val="22"/>
          <w:szCs w:val="22"/>
        </w:rPr>
        <w:t>Skargę</w:t>
      </w:r>
      <w:r w:rsidRPr="00920098">
        <w:rPr>
          <w:rFonts w:eastAsia="Arial Unicode MS"/>
          <w:color w:val="000000"/>
          <w:sz w:val="22"/>
          <w:szCs w:val="22"/>
        </w:rPr>
        <w:t xml:space="preserve"> wnosi </w:t>
      </w:r>
      <w:r w:rsidR="00DA34AB" w:rsidRPr="00920098">
        <w:rPr>
          <w:rFonts w:eastAsia="Arial Unicode MS"/>
          <w:color w:val="000000"/>
          <w:sz w:val="22"/>
          <w:szCs w:val="22"/>
        </w:rPr>
        <w:t>się</w:t>
      </w:r>
      <w:r w:rsidRPr="00920098">
        <w:rPr>
          <w:rFonts w:eastAsia="Arial Unicode MS"/>
          <w:color w:val="000000"/>
          <w:sz w:val="22"/>
          <w:szCs w:val="22"/>
        </w:rPr>
        <w:t xml:space="preserve"> do </w:t>
      </w:r>
      <w:r w:rsidR="00830B95" w:rsidRPr="00920098">
        <w:rPr>
          <w:rFonts w:eastAsia="Arial Unicode MS"/>
          <w:color w:val="000000"/>
          <w:sz w:val="22"/>
          <w:szCs w:val="22"/>
        </w:rPr>
        <w:t>Sądu</w:t>
      </w:r>
      <w:r w:rsidRPr="00920098">
        <w:rPr>
          <w:rFonts w:eastAsia="Arial Unicode MS"/>
          <w:color w:val="000000"/>
          <w:sz w:val="22"/>
          <w:szCs w:val="22"/>
        </w:rPr>
        <w:t xml:space="preserve"> </w:t>
      </w:r>
      <w:r w:rsidR="00830B95" w:rsidRPr="00920098">
        <w:rPr>
          <w:rFonts w:eastAsia="Arial Unicode MS"/>
          <w:color w:val="000000"/>
          <w:sz w:val="22"/>
          <w:szCs w:val="22"/>
        </w:rPr>
        <w:t>Okręgowego</w:t>
      </w:r>
      <w:r w:rsidRPr="00920098">
        <w:rPr>
          <w:rFonts w:eastAsia="Arial Unicode MS"/>
          <w:color w:val="000000"/>
          <w:sz w:val="22"/>
          <w:szCs w:val="22"/>
        </w:rPr>
        <w:t xml:space="preserve"> w Warszawie za </w:t>
      </w:r>
      <w:r w:rsidR="00830B95" w:rsidRPr="00920098">
        <w:rPr>
          <w:rFonts w:eastAsia="Arial Unicode MS"/>
          <w:color w:val="000000"/>
          <w:sz w:val="22"/>
          <w:szCs w:val="22"/>
        </w:rPr>
        <w:t>pośrednictwem</w:t>
      </w:r>
      <w:r w:rsidRPr="00920098">
        <w:rPr>
          <w:rFonts w:eastAsia="Arial Unicode MS"/>
          <w:color w:val="000000"/>
          <w:sz w:val="22"/>
          <w:szCs w:val="22"/>
        </w:rPr>
        <w:t xml:space="preserve"> Prezesa Krajowej Izby </w:t>
      </w:r>
      <w:r w:rsidR="00830B95" w:rsidRPr="00920098">
        <w:rPr>
          <w:rFonts w:eastAsia="Arial Unicode MS"/>
          <w:color w:val="000000"/>
          <w:sz w:val="22"/>
          <w:szCs w:val="22"/>
        </w:rPr>
        <w:t>Od</w:t>
      </w:r>
      <w:r w:rsidRPr="00920098">
        <w:rPr>
          <w:rFonts w:eastAsia="Arial Unicode MS"/>
          <w:color w:val="000000"/>
          <w:sz w:val="22"/>
          <w:szCs w:val="22"/>
        </w:rPr>
        <w:t>woławczej.</w:t>
      </w:r>
    </w:p>
    <w:p w14:paraId="14369AC0" w14:textId="77777777" w:rsidR="005D71D1" w:rsidRPr="00920098" w:rsidRDefault="0051302A" w:rsidP="004475BE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920098">
        <w:rPr>
          <w:rFonts w:eastAsia="Arial Unicode MS"/>
          <w:color w:val="000000"/>
          <w:sz w:val="22"/>
          <w:szCs w:val="22"/>
        </w:rPr>
        <w:t xml:space="preserve">Szczegółowe informacje dotyczące środków ochrony prawnej określone są w Dziale </w:t>
      </w:r>
      <w:r w:rsidR="00830B95" w:rsidRPr="00920098">
        <w:rPr>
          <w:rFonts w:eastAsia="Arial Unicode MS"/>
          <w:color w:val="000000"/>
          <w:sz w:val="22"/>
          <w:szCs w:val="22"/>
        </w:rPr>
        <w:t>IX „Środki ochrony prawnej” ustawy</w:t>
      </w:r>
      <w:r w:rsidR="004F665B" w:rsidRPr="00920098">
        <w:rPr>
          <w:rFonts w:eastAsia="Arial Unicode MS"/>
          <w:color w:val="000000"/>
          <w:sz w:val="22"/>
          <w:szCs w:val="22"/>
        </w:rPr>
        <w:t>.</w:t>
      </w:r>
    </w:p>
    <w:p w14:paraId="0DDB85FB" w14:textId="77777777" w:rsidR="00563B03" w:rsidRPr="00920098" w:rsidRDefault="00563B03" w:rsidP="00A07174">
      <w:pPr>
        <w:ind w:left="709"/>
        <w:rPr>
          <w:rFonts w:eastAsia="Arial Unicode MS"/>
          <w:color w:val="000000"/>
          <w:sz w:val="22"/>
          <w:szCs w:val="22"/>
        </w:rPr>
      </w:pPr>
    </w:p>
    <w:p w14:paraId="39AF9393" w14:textId="77777777" w:rsidR="005D71D1" w:rsidRPr="00920098" w:rsidRDefault="005D71D1" w:rsidP="004475BE">
      <w:pPr>
        <w:numPr>
          <w:ilvl w:val="0"/>
          <w:numId w:val="35"/>
        </w:numPr>
        <w:shd w:val="clear" w:color="auto" w:fill="C5E0B3"/>
        <w:ind w:left="709" w:hanging="709"/>
        <w:jc w:val="both"/>
        <w:rPr>
          <w:rFonts w:eastAsia="Arial Unicode MS"/>
          <w:sz w:val="22"/>
          <w:szCs w:val="22"/>
        </w:rPr>
      </w:pPr>
      <w:bookmarkStart w:id="20" w:name="_Hlk73691160"/>
      <w:r w:rsidRPr="00920098">
        <w:rPr>
          <w:rFonts w:eastAsia="Arial Unicode MS"/>
          <w:b/>
          <w:sz w:val="22"/>
          <w:szCs w:val="22"/>
        </w:rPr>
        <w:t xml:space="preserve">Klauzula informacyjna z art. 13 RODO do zastosowania przez zamawiających w celu związanym </w:t>
      </w:r>
      <w:r w:rsidRPr="00920098">
        <w:rPr>
          <w:rFonts w:eastAsia="Arial Unicode MS"/>
          <w:b/>
          <w:sz w:val="22"/>
          <w:szCs w:val="22"/>
        </w:rPr>
        <w:br/>
        <w:t>z postępowaniem o udzielenie zamówienia publicznego</w:t>
      </w:r>
    </w:p>
    <w:p w14:paraId="1FBD3A62" w14:textId="77777777" w:rsidR="005012FD" w:rsidRPr="00920098" w:rsidRDefault="005012FD" w:rsidP="005012FD">
      <w:pPr>
        <w:ind w:left="709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13 ust. 1 i 2 </w:t>
      </w:r>
      <w:r w:rsidRPr="00920098">
        <w:rPr>
          <w:sz w:val="22"/>
          <w:szCs w:val="22"/>
        </w:rPr>
        <w:t xml:space="preserve">rozporządzenia Parlamentu Europejskiego i Rady (UE) 2016/679 z dnia </w:t>
      </w:r>
      <w:r w:rsidRPr="00920098">
        <w:rPr>
          <w:sz w:val="22"/>
          <w:szCs w:val="22"/>
        </w:rPr>
        <w:br/>
        <w:t xml:space="preserve">27 kwietnia 2016 r. w sprawie ochrony osób fizycznych w związku z przetwarzaniem danych osobowych </w:t>
      </w:r>
      <w:r w:rsidRPr="00920098">
        <w:rPr>
          <w:sz w:val="22"/>
          <w:szCs w:val="22"/>
        </w:rPr>
        <w:br/>
        <w:t xml:space="preserve">i w sprawie swobodnego przepływu takich danych oraz uchylenia dyrektywy 95/46/WE (ogólne rozporządzenie o ochronie danych) (Dz. Urz. UE L 119 z 04.05.2016, str. 1), </w:t>
      </w:r>
      <w:r w:rsidRPr="00920098">
        <w:rPr>
          <w:sz w:val="22"/>
          <w:szCs w:val="22"/>
          <w:lang w:eastAsia="pl-PL"/>
        </w:rPr>
        <w:t xml:space="preserve">dalej „RODO”, Zamawiający informuje, że: </w:t>
      </w:r>
    </w:p>
    <w:p w14:paraId="39757C1F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Administratorem Państwa danych osobowych jest </w:t>
      </w:r>
      <w:r w:rsidR="002B38BF" w:rsidRPr="00920098">
        <w:rPr>
          <w:rFonts w:eastAsia="SimSun"/>
          <w:i/>
          <w:sz w:val="22"/>
          <w:szCs w:val="22"/>
        </w:rPr>
        <w:t>Wojewódzki Inspektorat Weterynarii w Opolu, ul. Wrocławska 170, 45-836 Opole</w:t>
      </w:r>
      <w:r w:rsidRPr="00920098">
        <w:rPr>
          <w:sz w:val="22"/>
          <w:szCs w:val="22"/>
        </w:rPr>
        <w:t>.</w:t>
      </w:r>
    </w:p>
    <w:p w14:paraId="6B2785C7" w14:textId="77777777" w:rsidR="005012FD" w:rsidRPr="008A73A6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Inspektorem ochrony danych osobowych w </w:t>
      </w:r>
      <w:r w:rsidR="002B38BF" w:rsidRPr="00920098">
        <w:rPr>
          <w:i/>
          <w:sz w:val="22"/>
          <w:szCs w:val="22"/>
          <w:lang w:eastAsia="pl-PL"/>
        </w:rPr>
        <w:t>Wojewódzkim Inspektoracie Weterynarii w Opolu</w:t>
      </w:r>
      <w:r w:rsidRPr="00920098">
        <w:rPr>
          <w:sz w:val="22"/>
          <w:szCs w:val="22"/>
          <w:lang w:eastAsia="pl-PL"/>
        </w:rPr>
        <w:t xml:space="preserve"> jest </w:t>
      </w:r>
      <w:r w:rsidR="008A73A6">
        <w:rPr>
          <w:sz w:val="22"/>
          <w:szCs w:val="22"/>
          <w:lang w:eastAsia="pl-PL"/>
        </w:rPr>
        <w:t xml:space="preserve">p. </w:t>
      </w:r>
      <w:r w:rsidR="008A73A6" w:rsidRPr="00AB59FE">
        <w:rPr>
          <w:i/>
          <w:sz w:val="22"/>
          <w:szCs w:val="22"/>
          <w:lang w:eastAsia="pl-PL"/>
        </w:rPr>
        <w:t>Andrzej Pawłowicz</w:t>
      </w:r>
      <w:r w:rsidR="008A73A6" w:rsidRPr="00920098">
        <w:rPr>
          <w:sz w:val="22"/>
          <w:szCs w:val="22"/>
          <w:lang w:eastAsia="pl-PL"/>
        </w:rPr>
        <w:t xml:space="preserve"> 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>tel.</w:t>
      </w:r>
      <w:r w:rsidR="008A73A6" w:rsidRPr="00920098">
        <w:rPr>
          <w:bCs/>
          <w:i/>
          <w:sz w:val="22"/>
          <w:szCs w:val="22"/>
          <w:lang w:eastAsia="pl-PL"/>
        </w:rPr>
        <w:t xml:space="preserve"> </w:t>
      </w:r>
      <w:r w:rsidR="008A73A6">
        <w:rPr>
          <w:bCs/>
          <w:i/>
          <w:sz w:val="22"/>
          <w:szCs w:val="22"/>
          <w:lang w:eastAsia="pl-PL"/>
        </w:rPr>
        <w:t>782 255 777</w:t>
      </w:r>
      <w:r w:rsidR="008A73A6" w:rsidRPr="00920098">
        <w:rPr>
          <w:bCs/>
          <w:i/>
          <w:sz w:val="22"/>
          <w:szCs w:val="22"/>
          <w:lang w:eastAsia="pl-PL"/>
        </w:rPr>
        <w:t xml:space="preserve">, </w:t>
      </w:r>
      <w:r w:rsidR="008A73A6" w:rsidRPr="00920098">
        <w:rPr>
          <w:bCs/>
          <w:sz w:val="22"/>
          <w:szCs w:val="22"/>
          <w:lang w:eastAsia="pl-PL"/>
        </w:rPr>
        <w:t xml:space="preserve">e-mail: </w:t>
      </w:r>
      <w:hyperlink r:id="rId12" w:history="1">
        <w:r w:rsidR="008A73A6" w:rsidRPr="003B73CA">
          <w:rPr>
            <w:rStyle w:val="Hipercze"/>
            <w:bCs/>
            <w:i/>
            <w:sz w:val="22"/>
            <w:szCs w:val="22"/>
            <w:lang w:eastAsia="pl-PL"/>
          </w:rPr>
          <w:t>iod@wiw.opole.pl</w:t>
        </w:r>
      </w:hyperlink>
      <w:r w:rsidR="008A73A6">
        <w:rPr>
          <w:bCs/>
          <w:i/>
          <w:sz w:val="22"/>
          <w:szCs w:val="22"/>
          <w:lang w:eastAsia="pl-PL"/>
        </w:rPr>
        <w:t xml:space="preserve"> </w:t>
      </w:r>
    </w:p>
    <w:p w14:paraId="66441F4C" w14:textId="414C4953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Państwa dane osobowe przetwarzane będą na podstawie art. 6 ust. 1 lit. c</w:t>
      </w:r>
      <w:r w:rsidRPr="00920098">
        <w:rPr>
          <w:i/>
          <w:sz w:val="22"/>
          <w:szCs w:val="22"/>
          <w:lang w:eastAsia="pl-PL"/>
        </w:rPr>
        <w:t xml:space="preserve"> </w:t>
      </w:r>
      <w:r w:rsidRPr="00920098">
        <w:rPr>
          <w:sz w:val="22"/>
          <w:szCs w:val="22"/>
          <w:lang w:eastAsia="pl-PL"/>
        </w:rPr>
        <w:t xml:space="preserve">RODO – co oznacza, że przetwarzanie jest niezbędne do wypełnienia obowiązku prawnego ciążącego na administratorze, w celu </w:t>
      </w:r>
      <w:r w:rsidRPr="00920098">
        <w:rPr>
          <w:sz w:val="22"/>
          <w:szCs w:val="22"/>
        </w:rPr>
        <w:t xml:space="preserve">związanym z postępowaniem o udzielenie zamówienia publicznego nr </w:t>
      </w:r>
      <w:r w:rsidR="002B38BF" w:rsidRPr="00920098">
        <w:rPr>
          <w:b/>
          <w:sz w:val="22"/>
          <w:szCs w:val="22"/>
        </w:rPr>
        <w:t>WIW.DA.272.</w:t>
      </w:r>
      <w:r w:rsidR="003F0E7B">
        <w:rPr>
          <w:b/>
          <w:sz w:val="22"/>
          <w:szCs w:val="22"/>
        </w:rPr>
        <w:t>1</w:t>
      </w:r>
      <w:r w:rsidR="006B5E13">
        <w:rPr>
          <w:b/>
          <w:sz w:val="22"/>
          <w:szCs w:val="22"/>
        </w:rPr>
        <w:t>.</w:t>
      </w:r>
      <w:r w:rsidR="002B38BF" w:rsidRPr="00920098">
        <w:rPr>
          <w:b/>
          <w:sz w:val="22"/>
          <w:szCs w:val="22"/>
        </w:rPr>
        <w:t>202</w:t>
      </w:r>
      <w:r w:rsidR="006B5E13">
        <w:rPr>
          <w:b/>
          <w:sz w:val="22"/>
          <w:szCs w:val="22"/>
        </w:rPr>
        <w:t>4</w:t>
      </w:r>
      <w:r w:rsidR="002B38BF"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prowadzonym </w:t>
      </w:r>
      <w:r w:rsidRPr="00920098">
        <w:rPr>
          <w:sz w:val="22"/>
          <w:szCs w:val="22"/>
          <w:u w:val="single"/>
        </w:rPr>
        <w:t xml:space="preserve">w trybie wskazanym w </w:t>
      </w:r>
      <w:r w:rsidR="00D829A1" w:rsidRPr="00920098">
        <w:rPr>
          <w:sz w:val="22"/>
          <w:szCs w:val="22"/>
          <w:u w:val="single"/>
        </w:rPr>
        <w:t xml:space="preserve">pkt. 2.1 </w:t>
      </w:r>
      <w:r w:rsidRPr="00920098">
        <w:rPr>
          <w:sz w:val="22"/>
          <w:szCs w:val="22"/>
          <w:u w:val="single"/>
        </w:rPr>
        <w:t>SWZ</w:t>
      </w:r>
      <w:r w:rsidRPr="00920098">
        <w:rPr>
          <w:sz w:val="22"/>
          <w:szCs w:val="22"/>
        </w:rPr>
        <w:t>.</w:t>
      </w:r>
    </w:p>
    <w:p w14:paraId="5E71982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46E5E495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lastRenderedPageBreak/>
        <w:t xml:space="preserve">Państwa dane osobowe będą przechowywane, zgodnie z art. 78 ust. 1 ustawy, przez okres 4 lat </w:t>
      </w:r>
      <w:r w:rsidR="00EF7DB5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od dnia zakończenia postępowania o udzielenie zamówienia, a jeżeli czas trwania umowy przekracza 4 lata, okres przechowywania obejmuje cały czas trwania umowy.</w:t>
      </w:r>
    </w:p>
    <w:p w14:paraId="7C7F039D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związanym z udziałem w postępowaniu o udzielenie zamówienia publicznego; konsekwencje niepodania określonych danych wynikają z ustawy.</w:t>
      </w:r>
    </w:p>
    <w:p w14:paraId="2FBA95EC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24164A30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Posiadają Państwo:</w:t>
      </w:r>
    </w:p>
    <w:p w14:paraId="0628E9E9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6AA23448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16 RODO prawo do sprostowania Państwa danych osobowych</w:t>
      </w:r>
      <w:r w:rsidRPr="00920098">
        <w:rPr>
          <w:rStyle w:val="Odwoanieprzypisudolnego"/>
          <w:sz w:val="22"/>
          <w:szCs w:val="22"/>
        </w:rPr>
        <w:footnoteReference w:id="11"/>
      </w:r>
      <w:r w:rsidRPr="00920098">
        <w:rPr>
          <w:sz w:val="22"/>
          <w:szCs w:val="22"/>
          <w:lang w:eastAsia="pl-PL"/>
        </w:rPr>
        <w:t>;</w:t>
      </w:r>
    </w:p>
    <w:p w14:paraId="6BBCA78A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20098">
        <w:rPr>
          <w:rStyle w:val="Odwoanieprzypisudolnego"/>
          <w:sz w:val="22"/>
          <w:szCs w:val="22"/>
        </w:rPr>
        <w:footnoteReference w:id="12"/>
      </w:r>
      <w:r w:rsidRPr="00920098">
        <w:rPr>
          <w:sz w:val="22"/>
          <w:szCs w:val="22"/>
          <w:lang w:eastAsia="pl-PL"/>
        </w:rPr>
        <w:t xml:space="preserve">;  </w:t>
      </w:r>
    </w:p>
    <w:p w14:paraId="3F743CDD" w14:textId="77777777" w:rsidR="005012FD" w:rsidRPr="00920098" w:rsidRDefault="005012FD" w:rsidP="004475BE">
      <w:pPr>
        <w:pStyle w:val="Akapitzlist"/>
        <w:numPr>
          <w:ilvl w:val="0"/>
          <w:numId w:val="12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694FBB21" w14:textId="77777777" w:rsidR="005012FD" w:rsidRPr="00920098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Nie przysługuje Państwu:</w:t>
      </w:r>
    </w:p>
    <w:p w14:paraId="32CAE0D1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2C1F871F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i/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>prawo do przenoszenia danych osobowych, o którym mowa w art. 20 RODO;</w:t>
      </w:r>
    </w:p>
    <w:p w14:paraId="508F77E4" w14:textId="77777777" w:rsidR="00EB0A60" w:rsidRPr="00EB0A60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920098">
        <w:rPr>
          <w:sz w:val="22"/>
          <w:szCs w:val="22"/>
          <w:lang w:eastAsia="pl-PL"/>
        </w:rPr>
        <w:t xml:space="preserve">RODO. </w:t>
      </w:r>
    </w:p>
    <w:p w14:paraId="2AF7588C" w14:textId="77777777" w:rsidR="005012FD" w:rsidRPr="00EB0A60" w:rsidRDefault="005012FD" w:rsidP="004475BE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bCs/>
          <w:i/>
          <w:sz w:val="22"/>
          <w:szCs w:val="22"/>
          <w:lang w:eastAsia="pl-PL"/>
        </w:rPr>
      </w:pPr>
      <w:r w:rsidRPr="00055961">
        <w:rPr>
          <w:b/>
          <w:bCs/>
          <w:shd w:val="clear" w:color="auto" w:fill="C5E0B3"/>
        </w:rPr>
        <w:t>Informacja o ograniczeniach, o których mowa w art. 19 ust. 2 i 3 ustawy</w:t>
      </w:r>
    </w:p>
    <w:p w14:paraId="6E0CA9DB" w14:textId="77777777" w:rsidR="005012FD" w:rsidRPr="00920098" w:rsidRDefault="005012FD" w:rsidP="005012FD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76DD1CD5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Zgodnie z art. 19 ust. 3 ustawy skorzystanie przez osobę, której dane osobowe dotyczą, </w:t>
      </w:r>
      <w:r w:rsidR="00370B8E" w:rsidRPr="00920098">
        <w:rPr>
          <w:sz w:val="22"/>
          <w:szCs w:val="22"/>
          <w:lang w:eastAsia="pl-PL"/>
        </w:rPr>
        <w:br/>
      </w:r>
      <w:r w:rsidRPr="00920098">
        <w:rPr>
          <w:sz w:val="22"/>
          <w:szCs w:val="22"/>
          <w:lang w:eastAsia="pl-PL"/>
        </w:rPr>
        <w:t>z uprawnienia do sprostowania lub uzupełnienia, o którym mowa w art. 16 RODO, nie może skutkować zmianą wyniku postępowania o udzielenie zamówienia ani zmianą postanowień umowy w sprawie zamówienia publicznego w zakresie niezgodnym z ustawą.</w:t>
      </w:r>
    </w:p>
    <w:p w14:paraId="1BA81556" w14:textId="77777777" w:rsidR="005012FD" w:rsidRPr="00920098" w:rsidRDefault="005012FD" w:rsidP="004475BE">
      <w:pPr>
        <w:pStyle w:val="Akapitzlist"/>
        <w:numPr>
          <w:ilvl w:val="0"/>
          <w:numId w:val="13"/>
        </w:numPr>
        <w:ind w:left="1701" w:hanging="284"/>
        <w:contextualSpacing/>
        <w:jc w:val="both"/>
        <w:rPr>
          <w:sz w:val="22"/>
          <w:szCs w:val="22"/>
          <w:lang w:eastAsia="pl-PL"/>
        </w:rPr>
      </w:pPr>
      <w:r w:rsidRPr="0092009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bookmarkEnd w:id="20"/>
    <w:p w14:paraId="1A4744C2" w14:textId="77777777" w:rsidR="0079463D" w:rsidRPr="00920098" w:rsidRDefault="0079463D" w:rsidP="00A07174">
      <w:pPr>
        <w:pStyle w:val="Akapitzlist1"/>
        <w:ind w:left="1701"/>
        <w:jc w:val="both"/>
        <w:rPr>
          <w:b/>
          <w:i/>
          <w:sz w:val="22"/>
          <w:szCs w:val="22"/>
          <w:lang w:eastAsia="pl-PL"/>
        </w:rPr>
      </w:pPr>
    </w:p>
    <w:p w14:paraId="3B258903" w14:textId="77777777" w:rsidR="00F5255D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Rozdział</w:t>
      </w:r>
      <w:r w:rsidR="00F5255D" w:rsidRPr="00920098">
        <w:rPr>
          <w:b/>
          <w:bCs/>
          <w:sz w:val="22"/>
          <w:szCs w:val="22"/>
        </w:rPr>
        <w:t xml:space="preserve"> II</w:t>
      </w:r>
    </w:p>
    <w:p w14:paraId="2A061D52" w14:textId="77777777" w:rsidR="00F5255D" w:rsidRPr="00920098" w:rsidRDefault="00F5255D" w:rsidP="00A07174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DODATKOWE POSTANOWIENIA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479F957A" w14:textId="77777777" w:rsidR="001B1CB8" w:rsidRPr="00920098" w:rsidRDefault="001B1CB8" w:rsidP="00A07174">
      <w:pPr>
        <w:jc w:val="center"/>
        <w:rPr>
          <w:b/>
          <w:bCs/>
          <w:sz w:val="22"/>
          <w:szCs w:val="22"/>
          <w:u w:val="single"/>
        </w:rPr>
      </w:pPr>
    </w:p>
    <w:p w14:paraId="5036361F" w14:textId="77777777" w:rsidR="00361FAA" w:rsidRPr="00920098" w:rsidRDefault="00361FAA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 xml:space="preserve">Liczba części zamówienia, na którą Wykonawca może złożyć ofertę lub maksymalną liczbę części, </w:t>
      </w:r>
      <w:r w:rsidR="00E60D5B" w:rsidRPr="00920098">
        <w:rPr>
          <w:b/>
          <w:bCs/>
          <w:iCs/>
          <w:sz w:val="22"/>
          <w:szCs w:val="22"/>
        </w:rPr>
        <w:br/>
      </w:r>
      <w:r w:rsidRPr="0092009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4AC72412" w14:textId="0DF7BE95" w:rsidR="00361FAA" w:rsidRPr="00920098" w:rsidRDefault="002B38BF" w:rsidP="002B38BF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="006B5E13" w:rsidRPr="00920098">
        <w:rPr>
          <w:b/>
          <w:sz w:val="22"/>
          <w:szCs w:val="22"/>
          <w:u w:val="single"/>
        </w:rPr>
        <w:t>nie dopuszcza</w:t>
      </w:r>
      <w:r w:rsidR="006B5E13" w:rsidRPr="00920098">
        <w:rPr>
          <w:sz w:val="22"/>
          <w:szCs w:val="22"/>
        </w:rPr>
        <w:t xml:space="preserve"> </w:t>
      </w:r>
      <w:r w:rsidRPr="00920098">
        <w:rPr>
          <w:sz w:val="22"/>
          <w:szCs w:val="22"/>
        </w:rPr>
        <w:t>możliwoś</w:t>
      </w:r>
      <w:r w:rsidR="006B5E13">
        <w:rPr>
          <w:sz w:val="22"/>
          <w:szCs w:val="22"/>
        </w:rPr>
        <w:t>ci</w:t>
      </w:r>
      <w:r w:rsidRPr="00920098">
        <w:rPr>
          <w:sz w:val="22"/>
          <w:szCs w:val="22"/>
        </w:rPr>
        <w:t xml:space="preserve"> składania ofert częściowych.</w:t>
      </w:r>
      <w:r w:rsidR="000C37B2" w:rsidRPr="00920098">
        <w:rPr>
          <w:sz w:val="22"/>
          <w:szCs w:val="22"/>
        </w:rPr>
        <w:t xml:space="preserve"> </w:t>
      </w:r>
    </w:p>
    <w:p w14:paraId="54BF9417" w14:textId="77777777" w:rsidR="007536C9" w:rsidRPr="00920098" w:rsidRDefault="007536C9" w:rsidP="007536C9">
      <w:pPr>
        <w:ind w:left="709"/>
        <w:jc w:val="both"/>
        <w:rPr>
          <w:sz w:val="22"/>
          <w:szCs w:val="22"/>
        </w:rPr>
      </w:pPr>
    </w:p>
    <w:p w14:paraId="54A1101E" w14:textId="1460E090" w:rsidR="00A56977" w:rsidRPr="00920098" w:rsidRDefault="000856D3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</w:t>
      </w:r>
      <w:r w:rsidR="00361FAA" w:rsidRPr="000856D3">
        <w:rPr>
          <w:b/>
          <w:sz w:val="22"/>
          <w:szCs w:val="22"/>
          <w:lang w:eastAsia="pl-PL"/>
        </w:rPr>
        <w:t>nfor</w:t>
      </w:r>
      <w:r w:rsidR="00361FAA" w:rsidRPr="00920098">
        <w:rPr>
          <w:b/>
          <w:sz w:val="22"/>
          <w:szCs w:val="22"/>
          <w:lang w:eastAsia="pl-PL"/>
        </w:rPr>
        <w:t>macje dotyczące ofert wariantowych, w tym informacje o sposobie przedstawiania ofert wariantowych oraz minimalne warunki, jakim muszą odpowiadać oferty wariantowe, jeżeli zamawiający wymaga lub dopuszcza ich składanie</w:t>
      </w:r>
    </w:p>
    <w:p w14:paraId="41F43FF7" w14:textId="77777777" w:rsidR="00A56977" w:rsidRPr="00920098" w:rsidRDefault="00A56977" w:rsidP="00A07174">
      <w:pPr>
        <w:ind w:left="709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dopuszcza</w:t>
      </w:r>
      <w:r w:rsidRPr="00920098">
        <w:rPr>
          <w:sz w:val="22"/>
          <w:szCs w:val="22"/>
        </w:rPr>
        <w:t xml:space="preserve"> składania ofert wariantowych.</w:t>
      </w:r>
    </w:p>
    <w:p w14:paraId="5246C43D" w14:textId="77777777" w:rsidR="00AF2F09" w:rsidRPr="00920098" w:rsidRDefault="00AF2F09" w:rsidP="00A07174">
      <w:pPr>
        <w:ind w:left="709"/>
        <w:rPr>
          <w:b/>
          <w:sz w:val="22"/>
          <w:szCs w:val="22"/>
        </w:rPr>
      </w:pPr>
    </w:p>
    <w:p w14:paraId="7FE34C5F" w14:textId="77777777" w:rsidR="00A56977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Wymagania w zakresie zatrudnienia osób, o których mowa w art. 96 ust. 2 pkt 2 ustawy</w:t>
      </w:r>
    </w:p>
    <w:p w14:paraId="4DF5CE26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wymaga</w:t>
      </w:r>
      <w:r w:rsidRPr="00920098">
        <w:rPr>
          <w:sz w:val="22"/>
          <w:szCs w:val="22"/>
        </w:rPr>
        <w:t xml:space="preserve"> zatrudnienia osób, o których mowa w art. 96 ust. 2 pkt 2 ustawy</w:t>
      </w:r>
      <w:r w:rsidR="00137E11" w:rsidRPr="00920098">
        <w:rPr>
          <w:sz w:val="22"/>
          <w:szCs w:val="22"/>
        </w:rPr>
        <w:t>.</w:t>
      </w:r>
    </w:p>
    <w:p w14:paraId="69F26889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13A13CB8" w14:textId="77777777" w:rsidR="00AF2F09" w:rsidRPr="00920098" w:rsidRDefault="00AF2F09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lastRenderedPageBreak/>
        <w:t>Informacje o zastrzeżeniu możliwości ubiegania się o udzielenie zamówienia wyłącznie przez wykonawców, o których mowa w art. 94 ustawy</w:t>
      </w:r>
    </w:p>
    <w:p w14:paraId="2BA3165E" w14:textId="77777777" w:rsidR="00AF2F09" w:rsidRPr="00920098" w:rsidRDefault="00AF2F09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zastrzega</w:t>
      </w:r>
      <w:r w:rsidRPr="00920098">
        <w:rPr>
          <w:sz w:val="22"/>
          <w:szCs w:val="22"/>
        </w:rPr>
        <w:t xml:space="preserve"> możliwości ubiegania się o udzielenie zamówienia wyłącznie przez Wykonawców, o których mowa w art. 94 ustawy</w:t>
      </w:r>
      <w:r w:rsidR="00137E11" w:rsidRPr="00920098">
        <w:rPr>
          <w:sz w:val="22"/>
          <w:szCs w:val="22"/>
        </w:rPr>
        <w:t>.</w:t>
      </w:r>
    </w:p>
    <w:p w14:paraId="2A9DDE7B" w14:textId="77777777" w:rsidR="00AF2F09" w:rsidRPr="00920098" w:rsidRDefault="00AF2F09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056CCF5B" w14:textId="77777777" w:rsidR="00A477E1" w:rsidRPr="00920098" w:rsidRDefault="00A477E1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 xml:space="preserve">Informacja o przewidywanych  zamówieniach, o których mowa w </w:t>
      </w:r>
      <w:r w:rsidR="00121908" w:rsidRPr="00920098">
        <w:rPr>
          <w:b/>
          <w:bCs/>
          <w:sz w:val="22"/>
          <w:szCs w:val="22"/>
        </w:rPr>
        <w:t>art. 214 ust. 1 pkt 7 i 8</w:t>
      </w:r>
      <w:r w:rsidRPr="00920098">
        <w:rPr>
          <w:b/>
          <w:bCs/>
          <w:sz w:val="22"/>
          <w:szCs w:val="22"/>
        </w:rPr>
        <w:t xml:space="preserve"> ustawy:</w:t>
      </w:r>
    </w:p>
    <w:p w14:paraId="3A5B9227" w14:textId="77777777" w:rsidR="00A477E1" w:rsidRPr="00920098" w:rsidRDefault="00A477E1" w:rsidP="00A07174">
      <w:pPr>
        <w:ind w:firstLine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  <w:u w:val="single"/>
        </w:rPr>
        <w:t>nie przewiduje</w:t>
      </w:r>
      <w:r w:rsidRPr="00920098">
        <w:rPr>
          <w:b/>
          <w:sz w:val="22"/>
          <w:szCs w:val="22"/>
        </w:rPr>
        <w:t xml:space="preserve"> </w:t>
      </w:r>
      <w:r w:rsidRPr="00920098">
        <w:rPr>
          <w:sz w:val="22"/>
          <w:szCs w:val="22"/>
        </w:rPr>
        <w:t xml:space="preserve">udzielania zamówień , o których mowa w </w:t>
      </w:r>
      <w:r w:rsidR="00121908" w:rsidRPr="00920098">
        <w:rPr>
          <w:sz w:val="22"/>
          <w:szCs w:val="22"/>
        </w:rPr>
        <w:t>art. 214 ust. 1 pkt 7 i 8</w:t>
      </w:r>
      <w:r w:rsidRPr="00920098">
        <w:rPr>
          <w:sz w:val="22"/>
          <w:szCs w:val="22"/>
        </w:rPr>
        <w:t xml:space="preserve"> ustawy.</w:t>
      </w:r>
    </w:p>
    <w:p w14:paraId="6602AF91" w14:textId="77777777" w:rsidR="00121908" w:rsidRPr="00920098" w:rsidRDefault="00121908" w:rsidP="00A07174">
      <w:pPr>
        <w:ind w:firstLine="709"/>
        <w:jc w:val="both"/>
        <w:rPr>
          <w:sz w:val="22"/>
          <w:szCs w:val="22"/>
        </w:rPr>
      </w:pPr>
    </w:p>
    <w:p w14:paraId="10163FDF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409CFA98" w14:textId="77777777" w:rsidR="00121908" w:rsidRPr="00920098" w:rsidRDefault="00121908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920098">
        <w:rPr>
          <w:b/>
          <w:sz w:val="22"/>
          <w:szCs w:val="22"/>
        </w:rPr>
        <w:t>nie przewiduje</w:t>
      </w:r>
      <w:r w:rsidRPr="00920098">
        <w:rPr>
          <w:sz w:val="22"/>
          <w:szCs w:val="22"/>
        </w:rPr>
        <w:t xml:space="preserve"> przeprowadzenia przez Wykonawcę </w:t>
      </w:r>
      <w:r w:rsidRPr="00920098">
        <w:rPr>
          <w:b/>
          <w:sz w:val="22"/>
          <w:szCs w:val="22"/>
        </w:rPr>
        <w:t>wizji lokalnej lub sprawdzenia</w:t>
      </w:r>
      <w:r w:rsidRPr="00920098">
        <w:rPr>
          <w:sz w:val="22"/>
          <w:szCs w:val="22"/>
        </w:rPr>
        <w:t xml:space="preserve"> przez niego dokumentów niezbędnych do realizacji zamówienia, o których mowa w art. 131 ust. 2 ustawy.</w:t>
      </w:r>
    </w:p>
    <w:p w14:paraId="614675FA" w14:textId="77777777" w:rsidR="00A477E1" w:rsidRPr="00920098" w:rsidRDefault="00A477E1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6728F313" w14:textId="77777777" w:rsidR="00121908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29021864" w14:textId="77777777" w:rsidR="00121908" w:rsidRPr="00920098" w:rsidRDefault="00121908" w:rsidP="00A07174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Rozliczenia między Zamawiającym a Wykonawcą będą prowadzone w złotych polskich (PLN).</w:t>
      </w:r>
    </w:p>
    <w:p w14:paraId="506E6ACD" w14:textId="77777777" w:rsidR="00121908" w:rsidRPr="00920098" w:rsidRDefault="00121908" w:rsidP="00A07174">
      <w:pPr>
        <w:tabs>
          <w:tab w:val="left" w:pos="426"/>
        </w:tabs>
        <w:jc w:val="both"/>
        <w:rPr>
          <w:sz w:val="22"/>
          <w:szCs w:val="22"/>
        </w:rPr>
      </w:pPr>
    </w:p>
    <w:p w14:paraId="37041656" w14:textId="77777777" w:rsidR="00022518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iCs/>
          <w:sz w:val="22"/>
          <w:szCs w:val="22"/>
        </w:rPr>
      </w:pPr>
      <w:r w:rsidRPr="0092009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32D9AF3E" w14:textId="77777777" w:rsidR="00A56977" w:rsidRPr="00920098" w:rsidRDefault="00E60D5B" w:rsidP="00A07174">
      <w:pPr>
        <w:ind w:left="709"/>
        <w:jc w:val="both"/>
        <w:rPr>
          <w:sz w:val="22"/>
          <w:szCs w:val="22"/>
        </w:rPr>
      </w:pPr>
      <w:r w:rsidRPr="00920098">
        <w:rPr>
          <w:sz w:val="22"/>
          <w:szCs w:val="22"/>
        </w:rPr>
        <w:t xml:space="preserve">Zamawiający </w:t>
      </w:r>
      <w:r w:rsidRPr="0022000D">
        <w:rPr>
          <w:b/>
          <w:bCs/>
          <w:sz w:val="22"/>
          <w:szCs w:val="22"/>
          <w:u w:val="single"/>
        </w:rPr>
        <w:t>nie przewiduje</w:t>
      </w:r>
      <w:r w:rsidRPr="00920098">
        <w:rPr>
          <w:sz w:val="22"/>
          <w:szCs w:val="22"/>
        </w:rPr>
        <w:t xml:space="preserve"> zawarcia umowy ramowej</w:t>
      </w:r>
      <w:r w:rsidR="001B3E1C" w:rsidRPr="00920098">
        <w:rPr>
          <w:sz w:val="22"/>
          <w:szCs w:val="22"/>
        </w:rPr>
        <w:t>.</w:t>
      </w:r>
    </w:p>
    <w:p w14:paraId="6424BABB" w14:textId="77777777" w:rsidR="00E60D5B" w:rsidRPr="00920098" w:rsidRDefault="00E60D5B" w:rsidP="00A07174">
      <w:pPr>
        <w:ind w:left="709"/>
        <w:jc w:val="both"/>
        <w:rPr>
          <w:sz w:val="22"/>
          <w:szCs w:val="22"/>
        </w:rPr>
      </w:pPr>
    </w:p>
    <w:p w14:paraId="701C96A2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13CBCAFA" w14:textId="77777777" w:rsidR="00A56977" w:rsidRPr="00920098" w:rsidRDefault="00E60D5B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aukcji elektronicznej</w:t>
      </w:r>
      <w:r w:rsidR="00A56977" w:rsidRPr="00920098">
        <w:rPr>
          <w:bCs/>
          <w:sz w:val="22"/>
          <w:szCs w:val="22"/>
        </w:rPr>
        <w:t>.</w:t>
      </w:r>
    </w:p>
    <w:p w14:paraId="0C3691B2" w14:textId="77777777" w:rsidR="00A56977" w:rsidRPr="00920098" w:rsidRDefault="00A56977" w:rsidP="00A07174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248007F9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rPr>
          <w:b/>
          <w:sz w:val="22"/>
          <w:szCs w:val="22"/>
        </w:rPr>
      </w:pPr>
      <w:r w:rsidRPr="00920098">
        <w:rPr>
          <w:b/>
          <w:sz w:val="22"/>
          <w:szCs w:val="22"/>
        </w:rPr>
        <w:t>Informacje dotyczące w</w:t>
      </w:r>
      <w:r w:rsidR="00A56977" w:rsidRPr="00920098">
        <w:rPr>
          <w:b/>
          <w:sz w:val="22"/>
          <w:szCs w:val="22"/>
        </w:rPr>
        <w:t>ysokoś</w:t>
      </w:r>
      <w:r w:rsidRPr="00920098">
        <w:rPr>
          <w:b/>
          <w:sz w:val="22"/>
          <w:szCs w:val="22"/>
        </w:rPr>
        <w:t>ci</w:t>
      </w:r>
      <w:r w:rsidR="00A56977" w:rsidRPr="00920098">
        <w:rPr>
          <w:b/>
          <w:sz w:val="22"/>
          <w:szCs w:val="22"/>
        </w:rPr>
        <w:t xml:space="preserve"> zwrotu kosztów </w:t>
      </w:r>
      <w:r w:rsidRPr="00920098">
        <w:rPr>
          <w:b/>
          <w:sz w:val="22"/>
          <w:szCs w:val="22"/>
        </w:rPr>
        <w:t xml:space="preserve">udziału w </w:t>
      </w:r>
      <w:r w:rsidR="00A56977" w:rsidRPr="00920098">
        <w:rPr>
          <w:b/>
          <w:sz w:val="22"/>
          <w:szCs w:val="22"/>
        </w:rPr>
        <w:t>postępowani</w:t>
      </w:r>
      <w:r w:rsidRPr="00920098">
        <w:rPr>
          <w:b/>
          <w:sz w:val="22"/>
          <w:szCs w:val="22"/>
        </w:rPr>
        <w:t>u</w:t>
      </w:r>
    </w:p>
    <w:p w14:paraId="5EBE98AC" w14:textId="77777777" w:rsidR="00A56977" w:rsidRPr="00920098" w:rsidRDefault="00A56977" w:rsidP="00A07174">
      <w:pPr>
        <w:ind w:left="709"/>
        <w:jc w:val="both"/>
        <w:rPr>
          <w:b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zwrotu kosztów</w:t>
      </w:r>
      <w:r w:rsidR="00121908" w:rsidRPr="00920098">
        <w:rPr>
          <w:bCs/>
          <w:sz w:val="22"/>
          <w:szCs w:val="22"/>
        </w:rPr>
        <w:t xml:space="preserve"> udziału w postępowaniu</w:t>
      </w:r>
      <w:r w:rsidRPr="00920098">
        <w:rPr>
          <w:bCs/>
          <w:sz w:val="22"/>
          <w:szCs w:val="22"/>
        </w:rPr>
        <w:t>.</w:t>
      </w:r>
    </w:p>
    <w:p w14:paraId="50F3E7AF" w14:textId="77777777" w:rsidR="00A56977" w:rsidRPr="00920098" w:rsidRDefault="00A56977" w:rsidP="00A07174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380BFF50" w14:textId="77777777" w:rsidR="00A56977" w:rsidRPr="00920098" w:rsidRDefault="00121908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dotyczące o</w:t>
      </w:r>
      <w:r w:rsidR="00A56977" w:rsidRPr="00920098">
        <w:rPr>
          <w:b/>
          <w:bCs/>
          <w:sz w:val="22"/>
          <w:szCs w:val="22"/>
        </w:rPr>
        <w:t>bowiąz</w:t>
      </w:r>
      <w:r w:rsidRPr="00920098">
        <w:rPr>
          <w:b/>
          <w:bCs/>
          <w:sz w:val="22"/>
          <w:szCs w:val="22"/>
        </w:rPr>
        <w:t>ku</w:t>
      </w:r>
      <w:r w:rsidR="00A56977" w:rsidRPr="00920098">
        <w:rPr>
          <w:b/>
          <w:bCs/>
          <w:sz w:val="22"/>
          <w:szCs w:val="22"/>
        </w:rPr>
        <w:t xml:space="preserve"> osobistego wykonania przez Wykonawcę kluczowych </w:t>
      </w:r>
      <w:r w:rsidR="00E60D5B" w:rsidRPr="00920098">
        <w:rPr>
          <w:b/>
          <w:bCs/>
          <w:sz w:val="22"/>
          <w:szCs w:val="22"/>
        </w:rPr>
        <w:t>zadań</w:t>
      </w:r>
      <w:r w:rsidR="00A56977" w:rsidRPr="00920098">
        <w:rPr>
          <w:b/>
          <w:bCs/>
          <w:sz w:val="22"/>
          <w:szCs w:val="22"/>
        </w:rPr>
        <w:t xml:space="preserve"> zamówienia</w:t>
      </w:r>
    </w:p>
    <w:p w14:paraId="3F4E78A1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obowiązku osobistego wykonania przez Wykonawcę kluczowych </w:t>
      </w:r>
      <w:r w:rsidR="00E60D5B" w:rsidRPr="00920098">
        <w:rPr>
          <w:bCs/>
          <w:sz w:val="22"/>
          <w:szCs w:val="22"/>
        </w:rPr>
        <w:t>zadań</w:t>
      </w:r>
      <w:r w:rsidRPr="00920098">
        <w:rPr>
          <w:bCs/>
          <w:sz w:val="22"/>
          <w:szCs w:val="22"/>
        </w:rPr>
        <w:t xml:space="preserve"> zamówienia.</w:t>
      </w:r>
    </w:p>
    <w:p w14:paraId="407686CA" w14:textId="77777777" w:rsidR="00A56977" w:rsidRPr="00920098" w:rsidRDefault="00A56977" w:rsidP="00A07174">
      <w:pPr>
        <w:ind w:left="709"/>
        <w:jc w:val="both"/>
        <w:rPr>
          <w:bCs/>
          <w:sz w:val="22"/>
          <w:szCs w:val="22"/>
        </w:rPr>
      </w:pPr>
    </w:p>
    <w:p w14:paraId="1E1DC61B" w14:textId="77777777" w:rsidR="00A56977" w:rsidRPr="00920098" w:rsidRDefault="00E60D5B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Cs/>
          <w:sz w:val="22"/>
          <w:szCs w:val="22"/>
        </w:rPr>
      </w:pPr>
      <w:r w:rsidRPr="0092009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="007536C9" w:rsidRPr="00920098">
        <w:rPr>
          <w:b/>
          <w:strike/>
          <w:sz w:val="22"/>
          <w:szCs w:val="22"/>
          <w:lang w:eastAsia="pl-PL"/>
        </w:rPr>
        <w:t xml:space="preserve"> </w:t>
      </w:r>
      <w:r w:rsidRPr="00920098">
        <w:rPr>
          <w:b/>
          <w:sz w:val="22"/>
          <w:szCs w:val="22"/>
          <w:lang w:eastAsia="pl-PL"/>
        </w:rPr>
        <w:t xml:space="preserve"> </w:t>
      </w:r>
    </w:p>
    <w:p w14:paraId="7745C1A9" w14:textId="77777777" w:rsidR="00A56977" w:rsidRPr="00920098" w:rsidRDefault="00E60D5B" w:rsidP="00A07174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przewiduje</w:t>
      </w:r>
      <w:r w:rsidRPr="00920098">
        <w:rPr>
          <w:bCs/>
          <w:sz w:val="22"/>
          <w:szCs w:val="22"/>
        </w:rPr>
        <w:t xml:space="preserve"> możliwości złożenia ofert w postaci katalogów elektronicznych lub dołączenia katalogów elektronicznych do oferty</w:t>
      </w:r>
      <w:r w:rsidR="001B3E1C" w:rsidRPr="00920098">
        <w:rPr>
          <w:bCs/>
          <w:sz w:val="22"/>
          <w:szCs w:val="22"/>
        </w:rPr>
        <w:t>.</w:t>
      </w:r>
    </w:p>
    <w:p w14:paraId="4A237804" w14:textId="77777777" w:rsidR="00E60D5B" w:rsidRPr="00920098" w:rsidRDefault="00E60D5B" w:rsidP="00A07174">
      <w:pPr>
        <w:ind w:left="709"/>
        <w:rPr>
          <w:b/>
          <w:bCs/>
          <w:sz w:val="22"/>
          <w:szCs w:val="22"/>
        </w:rPr>
      </w:pPr>
    </w:p>
    <w:p w14:paraId="4DC0029A" w14:textId="77777777" w:rsidR="00A56977" w:rsidRPr="00920098" w:rsidRDefault="00A56977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5A309CEB" w14:textId="77777777" w:rsidR="00DC1061" w:rsidRPr="00920098" w:rsidRDefault="00B50034" w:rsidP="006B105C">
      <w:pPr>
        <w:ind w:left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 xml:space="preserve">Zamawiający </w:t>
      </w:r>
      <w:r w:rsidRPr="0022000D">
        <w:rPr>
          <w:b/>
          <w:sz w:val="22"/>
          <w:szCs w:val="22"/>
          <w:u w:val="single"/>
        </w:rPr>
        <w:t>nie podaje</w:t>
      </w:r>
      <w:r w:rsidRPr="00920098">
        <w:rPr>
          <w:bCs/>
          <w:sz w:val="22"/>
          <w:szCs w:val="22"/>
        </w:rPr>
        <w:t xml:space="preserve"> kwoty środków, jaką zamierza przeznaczyć na sfinansowanie przedmiotowego zamówienia.</w:t>
      </w:r>
      <w:r w:rsidR="006B105C" w:rsidRPr="00920098">
        <w:rPr>
          <w:bCs/>
          <w:sz w:val="22"/>
          <w:szCs w:val="22"/>
        </w:rPr>
        <w:t xml:space="preserve"> </w:t>
      </w:r>
    </w:p>
    <w:p w14:paraId="1600CE72" w14:textId="77777777" w:rsidR="00F1793D" w:rsidRPr="00920098" w:rsidRDefault="00F1793D" w:rsidP="00F1793D">
      <w:pPr>
        <w:pStyle w:val="Akapitzlist"/>
        <w:ind w:left="0"/>
        <w:rPr>
          <w:bCs/>
          <w:sz w:val="22"/>
          <w:szCs w:val="22"/>
        </w:rPr>
      </w:pPr>
    </w:p>
    <w:p w14:paraId="37FCB48B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92009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74A71D1F" w14:textId="2BB6EA1E" w:rsidR="00FC12A0" w:rsidRPr="00920098" w:rsidRDefault="006C632B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Cs/>
          <w:sz w:val="22"/>
          <w:szCs w:val="22"/>
        </w:rPr>
      </w:pPr>
      <w:r w:rsidRPr="006C632B">
        <w:rPr>
          <w:rFonts w:ascii="Times New Roman" w:hAnsi="Times New Roman"/>
          <w:iCs/>
          <w:sz w:val="22"/>
          <w:szCs w:val="22"/>
        </w:rPr>
        <w:t>Niepodzielenie zamówienia na części wynika z przyjętej technologii wykonania zamówienia. Ponadto uwzględniając aspekty techniczne, zakres i charakter zamówienia, a także okres jego realizacji wykluczono możliwość podziału zamówienia na części. Zamówienie obejmuje jednorodny zakres robót i jest przedsięwzięciem o małym stopniu skomplikowania dostępnym dla małych i średnich przedsiębiorstw</w:t>
      </w:r>
      <w:r w:rsidR="002B38BF" w:rsidRPr="00920098">
        <w:rPr>
          <w:rFonts w:ascii="Times New Roman" w:hAnsi="Times New Roman"/>
          <w:iCs/>
          <w:sz w:val="22"/>
          <w:szCs w:val="22"/>
        </w:rPr>
        <w:t>.</w:t>
      </w:r>
    </w:p>
    <w:p w14:paraId="4A152C4A" w14:textId="77777777" w:rsidR="00D86EE4" w:rsidRPr="00920098" w:rsidRDefault="00D86EE4" w:rsidP="00D86EE4">
      <w:pPr>
        <w:pStyle w:val="Zwykytekst"/>
        <w:suppressAutoHyphens w:val="0"/>
        <w:ind w:left="709"/>
        <w:jc w:val="both"/>
        <w:rPr>
          <w:rFonts w:ascii="Times New Roman" w:hAnsi="Times New Roman"/>
          <w:i/>
          <w:sz w:val="22"/>
          <w:szCs w:val="22"/>
        </w:rPr>
      </w:pPr>
    </w:p>
    <w:p w14:paraId="295100CE" w14:textId="77777777" w:rsidR="00F1793D" w:rsidRPr="00920098" w:rsidRDefault="00F1793D" w:rsidP="004475BE">
      <w:pPr>
        <w:numPr>
          <w:ilvl w:val="0"/>
          <w:numId w:val="9"/>
        </w:numPr>
        <w:shd w:val="clear" w:color="auto" w:fill="C5E0B3"/>
        <w:ind w:left="709" w:hanging="709"/>
        <w:jc w:val="both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Informacje dodatkowe</w:t>
      </w:r>
    </w:p>
    <w:p w14:paraId="2398A439" w14:textId="77777777" w:rsidR="00F1793D" w:rsidRPr="00920098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1E0D9D4" w14:textId="77777777" w:rsidR="00F1793D" w:rsidRDefault="00F1793D" w:rsidP="004475BE">
      <w:pPr>
        <w:numPr>
          <w:ilvl w:val="0"/>
          <w:numId w:val="28"/>
        </w:numPr>
        <w:ind w:left="709" w:hanging="709"/>
        <w:jc w:val="both"/>
        <w:rPr>
          <w:bCs/>
          <w:sz w:val="22"/>
          <w:szCs w:val="22"/>
        </w:rPr>
      </w:pPr>
      <w:r w:rsidRPr="00920098">
        <w:rPr>
          <w:bCs/>
          <w:sz w:val="22"/>
          <w:szCs w:val="22"/>
        </w:rPr>
        <w:t>Słowne dookreślenia treści określonych liczbowo w niniejszej SWZ mają charakter pomocniczy.</w:t>
      </w:r>
    </w:p>
    <w:p w14:paraId="1A11598F" w14:textId="77777777" w:rsidR="00F1793D" w:rsidRPr="00920098" w:rsidRDefault="00F1793D" w:rsidP="00A07174">
      <w:pPr>
        <w:jc w:val="center"/>
        <w:rPr>
          <w:b/>
          <w:bCs/>
          <w:sz w:val="22"/>
          <w:szCs w:val="22"/>
        </w:rPr>
      </w:pPr>
    </w:p>
    <w:p w14:paraId="26A577A0" w14:textId="77777777" w:rsidR="006F1AE0" w:rsidRPr="00920098" w:rsidRDefault="00920BD6" w:rsidP="00A07174">
      <w:pPr>
        <w:jc w:val="center"/>
        <w:rPr>
          <w:b/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lastRenderedPageBreak/>
        <w:t xml:space="preserve">Rozdział </w:t>
      </w:r>
      <w:r w:rsidR="00A0791C" w:rsidRPr="00920098">
        <w:rPr>
          <w:b/>
          <w:bCs/>
          <w:sz w:val="22"/>
          <w:szCs w:val="22"/>
        </w:rPr>
        <w:t>I</w:t>
      </w:r>
      <w:r w:rsidR="00313292" w:rsidRPr="00920098">
        <w:rPr>
          <w:b/>
          <w:bCs/>
          <w:sz w:val="22"/>
          <w:szCs w:val="22"/>
        </w:rPr>
        <w:t>II</w:t>
      </w:r>
    </w:p>
    <w:p w14:paraId="34EB0334" w14:textId="77777777" w:rsidR="007D4ACD" w:rsidRPr="00920098" w:rsidRDefault="006F1AE0" w:rsidP="00DA51EF">
      <w:pPr>
        <w:jc w:val="center"/>
        <w:rPr>
          <w:b/>
          <w:bCs/>
          <w:sz w:val="22"/>
          <w:szCs w:val="22"/>
          <w:u w:val="single"/>
        </w:rPr>
      </w:pPr>
      <w:r w:rsidRPr="00920098">
        <w:rPr>
          <w:b/>
          <w:bCs/>
          <w:sz w:val="22"/>
          <w:szCs w:val="22"/>
          <w:u w:val="single"/>
        </w:rPr>
        <w:t xml:space="preserve">ZAŁĄCZNIKI DO </w:t>
      </w:r>
      <w:r w:rsidR="006E7EE1" w:rsidRPr="00920098">
        <w:rPr>
          <w:b/>
          <w:bCs/>
          <w:sz w:val="22"/>
          <w:szCs w:val="22"/>
          <w:u w:val="single"/>
        </w:rPr>
        <w:t>SWZ</w:t>
      </w:r>
    </w:p>
    <w:p w14:paraId="36E69FB5" w14:textId="77777777" w:rsidR="00E67F21" w:rsidRPr="00920098" w:rsidRDefault="00E67F21" w:rsidP="00A07174">
      <w:pPr>
        <w:rPr>
          <w:rStyle w:val="Styl11pt0"/>
        </w:rPr>
      </w:pPr>
      <w:r w:rsidRPr="00920098">
        <w:rPr>
          <w:rStyle w:val="Styl11pt0"/>
          <w:b/>
        </w:rPr>
        <w:t>Załącznik nr 1</w:t>
      </w:r>
      <w:r w:rsidRPr="00920098">
        <w:rPr>
          <w:rStyle w:val="Styl11pt0"/>
        </w:rPr>
        <w:t xml:space="preserve"> – Formularz ofertowy</w:t>
      </w:r>
    </w:p>
    <w:p w14:paraId="4889B6F9" w14:textId="68182DF7" w:rsidR="002B38BF" w:rsidRPr="00134138" w:rsidRDefault="002B38BF" w:rsidP="002B38BF">
      <w:pPr>
        <w:jc w:val="both"/>
        <w:rPr>
          <w:rStyle w:val="Styl11pt0"/>
        </w:rPr>
      </w:pPr>
      <w:r w:rsidRPr="00134138">
        <w:rPr>
          <w:rStyle w:val="Styl11pt0"/>
          <w:b/>
        </w:rPr>
        <w:t>Załącznik nr 1</w:t>
      </w:r>
      <w:r w:rsidR="00E038CB">
        <w:rPr>
          <w:rStyle w:val="Styl11pt0"/>
          <w:b/>
        </w:rPr>
        <w:t>.1</w:t>
      </w:r>
      <w:r w:rsidRPr="00134138">
        <w:rPr>
          <w:rStyle w:val="Styl11pt0"/>
          <w:b/>
        </w:rPr>
        <w:t xml:space="preserve"> - </w:t>
      </w:r>
      <w:r w:rsidRPr="00134138">
        <w:rPr>
          <w:rStyle w:val="Styl11pt0"/>
        </w:rPr>
        <w:t>Opis przedmiotu zamówienia</w:t>
      </w:r>
      <w:r w:rsidR="003F0E7B">
        <w:rPr>
          <w:rStyle w:val="Styl11pt0"/>
        </w:rPr>
        <w:t xml:space="preserve"> – program funkcjonalno-użytkowy</w:t>
      </w:r>
    </w:p>
    <w:p w14:paraId="76212B5C" w14:textId="264F174F" w:rsidR="00966E4E" w:rsidRPr="00920098" w:rsidRDefault="00966E4E" w:rsidP="00DA51BC">
      <w:pPr>
        <w:jc w:val="both"/>
        <w:rPr>
          <w:rStyle w:val="Styl11pt0"/>
        </w:rPr>
      </w:pPr>
      <w:r w:rsidRPr="00920098">
        <w:rPr>
          <w:rStyle w:val="Styl11pt0"/>
          <w:b/>
        </w:rPr>
        <w:t>Załącznik nr 2</w:t>
      </w:r>
      <w:r w:rsidRPr="00920098">
        <w:rPr>
          <w:rStyle w:val="Styl11pt0"/>
        </w:rPr>
        <w:t xml:space="preserve"> – Oświadczenie </w:t>
      </w:r>
      <w:r w:rsidRPr="00920098">
        <w:rPr>
          <w:bCs/>
          <w:sz w:val="22"/>
          <w:szCs w:val="22"/>
        </w:rPr>
        <w:t>o niepodleganiu wykluczeniu</w:t>
      </w:r>
    </w:p>
    <w:p w14:paraId="7189561D" w14:textId="433DF5E2" w:rsidR="00857DDE" w:rsidRDefault="00A56977" w:rsidP="00846CEA">
      <w:pPr>
        <w:jc w:val="both"/>
        <w:rPr>
          <w:bCs/>
          <w:sz w:val="22"/>
          <w:szCs w:val="22"/>
        </w:rPr>
      </w:pPr>
      <w:r w:rsidRPr="00920098">
        <w:rPr>
          <w:b/>
          <w:bCs/>
          <w:sz w:val="22"/>
          <w:szCs w:val="22"/>
        </w:rPr>
        <w:t>Załącznik nr 3</w:t>
      </w:r>
      <w:r w:rsidR="00C04E6B" w:rsidRPr="00920098">
        <w:rPr>
          <w:b/>
          <w:bCs/>
          <w:sz w:val="22"/>
          <w:szCs w:val="22"/>
        </w:rPr>
        <w:t xml:space="preserve"> </w:t>
      </w:r>
      <w:r w:rsidR="00C04E6B" w:rsidRPr="00920098">
        <w:rPr>
          <w:bCs/>
          <w:sz w:val="22"/>
          <w:szCs w:val="22"/>
        </w:rPr>
        <w:t>– Projekt umowy</w:t>
      </w:r>
    </w:p>
    <w:p w14:paraId="39BB7FF5" w14:textId="77777777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4 </w:t>
      </w:r>
      <w:r w:rsidRPr="003211E4">
        <w:rPr>
          <w:bCs/>
          <w:sz w:val="22"/>
          <w:szCs w:val="22"/>
        </w:rPr>
        <w:t>– Oświadczenie Wykonawców wspólnie ubiegających się o udzielenie zamówienia z art. 117 ust. 4 ustawy</w:t>
      </w:r>
    </w:p>
    <w:p w14:paraId="6928B93C" w14:textId="3B0EC42E" w:rsidR="00F52FBB" w:rsidRPr="003211E4" w:rsidRDefault="00F52FBB" w:rsidP="00F52FBB">
      <w:pPr>
        <w:jc w:val="both"/>
        <w:rPr>
          <w:bCs/>
          <w:sz w:val="22"/>
          <w:szCs w:val="22"/>
        </w:rPr>
      </w:pPr>
      <w:r w:rsidRPr="003211E4">
        <w:rPr>
          <w:b/>
          <w:bCs/>
          <w:sz w:val="22"/>
          <w:szCs w:val="22"/>
        </w:rPr>
        <w:t xml:space="preserve">Załącznik nr 5 </w:t>
      </w:r>
      <w:r w:rsidRPr="003211E4">
        <w:rPr>
          <w:bCs/>
          <w:sz w:val="22"/>
          <w:szCs w:val="22"/>
        </w:rPr>
        <w:t>– Wykaz osób</w:t>
      </w:r>
    </w:p>
    <w:p w14:paraId="5A572DD4" w14:textId="77777777" w:rsidR="00F52FBB" w:rsidRPr="00221E71" w:rsidRDefault="00F52FBB" w:rsidP="00F52FBB">
      <w:pPr>
        <w:jc w:val="both"/>
        <w:rPr>
          <w:bCs/>
          <w:color w:val="000000"/>
          <w:sz w:val="22"/>
          <w:szCs w:val="22"/>
        </w:rPr>
      </w:pPr>
      <w:r w:rsidRPr="00221E71">
        <w:rPr>
          <w:b/>
          <w:bCs/>
          <w:color w:val="000000"/>
          <w:sz w:val="22"/>
          <w:szCs w:val="22"/>
        </w:rPr>
        <w:t xml:space="preserve">Załącznik nr 6 </w:t>
      </w:r>
      <w:r w:rsidRPr="00221E71">
        <w:rPr>
          <w:bCs/>
          <w:color w:val="000000"/>
          <w:sz w:val="22"/>
          <w:szCs w:val="22"/>
        </w:rPr>
        <w:t>– Zobowiązanie podmiotu udostępniającego zasoby</w:t>
      </w:r>
    </w:p>
    <w:p w14:paraId="733E57CE" w14:textId="77777777" w:rsidR="00F52FBB" w:rsidRPr="00920098" w:rsidRDefault="00F52FBB" w:rsidP="00846CEA">
      <w:pPr>
        <w:jc w:val="both"/>
        <w:rPr>
          <w:bCs/>
          <w:sz w:val="22"/>
          <w:szCs w:val="22"/>
        </w:rPr>
      </w:pPr>
    </w:p>
    <w:sectPr w:rsidR="00F52FBB" w:rsidRPr="00920098" w:rsidSect="002A01C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notePr>
        <w:pos w:val="beneathText"/>
      </w:footnotePr>
      <w:pgSz w:w="11905" w:h="16837"/>
      <w:pgMar w:top="993" w:right="990" w:bottom="993" w:left="993" w:header="426" w:footer="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C94748" w14:textId="77777777" w:rsidR="0037043D" w:rsidRDefault="0037043D">
      <w:r>
        <w:separator/>
      </w:r>
    </w:p>
  </w:endnote>
  <w:endnote w:type="continuationSeparator" w:id="0">
    <w:p w14:paraId="08BC6F4F" w14:textId="77777777" w:rsidR="0037043D" w:rsidRDefault="00370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044E7" w14:textId="77777777" w:rsidR="008C7A4B" w:rsidRDefault="008C7A4B" w:rsidP="00454B38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10</w:t>
    </w:r>
    <w:r>
      <w:rPr>
        <w:rStyle w:val="Numerstrony"/>
      </w:rPr>
      <w:fldChar w:fldCharType="end"/>
    </w:r>
  </w:p>
  <w:p w14:paraId="4D601FEB" w14:textId="77777777" w:rsidR="008C7A4B" w:rsidRDefault="0037043D" w:rsidP="00454B38">
    <w:pPr>
      <w:pStyle w:val="Stopka"/>
      <w:ind w:right="360" w:firstLine="360"/>
    </w:pPr>
    <w:r>
      <w:rPr>
        <w:noProof/>
      </w:rPr>
      <w:pict w14:anchorId="2D839041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0" type="#_x0000_t202" style="position:absolute;left:0;text-align:left;margin-left:526.5pt;margin-top:.05pt;width:5.95pt;height:13.7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" stroked="f">
          <v:fill opacity="0"/>
          <v:textbox inset="0,0,0,0">
            <w:txbxContent>
              <w:p w14:paraId="3C9790C5" w14:textId="77777777" w:rsidR="008C7A4B" w:rsidRPr="006F383D" w:rsidRDefault="008C7A4B" w:rsidP="00454B38"/>
            </w:txbxContent>
          </v:textbox>
          <w10:wrap type="square" side="largest" anchorx="page"/>
        </v:shape>
      </w:pict>
    </w:r>
    <w:r>
      <w:rPr>
        <w:noProof/>
      </w:rPr>
      <w:pict w14:anchorId="2B41D4CC">
        <v:shape id="Text Box 4" o:spid="_x0000_s2051" type="#_x0000_t202" style="position:absolute;left:0;text-align:left;margin-left:0;margin-top:.05pt;width:5.85pt;height:13.6pt;z-index:251658240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" stroked="f">
          <v:fill opacity="0"/>
          <v:textbox inset="0,0,0,0">
            <w:txbxContent>
              <w:p w14:paraId="2B4FC170" w14:textId="77777777" w:rsidR="008C7A4B" w:rsidRDefault="008C7A4B"/>
            </w:txbxContent>
          </v:textbox>
          <w10:wrap type="square" side="largest" anchorx="margin"/>
        </v:shape>
      </w:pict>
    </w:r>
  </w:p>
  <w:p w14:paraId="7BB55794" w14:textId="77777777" w:rsidR="008C7A4B" w:rsidRDefault="008C7A4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0A266E" w14:textId="77777777" w:rsidR="008C7A4B" w:rsidRPr="00E472B0" w:rsidRDefault="008C7A4B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363ADA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363ADA">
      <w:rPr>
        <w:b/>
        <w:noProof/>
        <w:sz w:val="16"/>
        <w:szCs w:val="16"/>
      </w:rPr>
      <w:t>16</w:t>
    </w:r>
    <w:r w:rsidRPr="00E472B0">
      <w:rPr>
        <w:b/>
        <w:sz w:val="16"/>
        <w:szCs w:val="16"/>
      </w:rPr>
      <w:fldChar w:fldCharType="end"/>
    </w:r>
  </w:p>
  <w:p w14:paraId="6F7109B9" w14:textId="77777777" w:rsidR="008C7A4B" w:rsidRPr="00E472B0" w:rsidRDefault="008C7A4B">
    <w:pPr>
      <w:pStyle w:val="Stopka"/>
      <w:jc w:val="right"/>
      <w:rPr>
        <w:sz w:val="16"/>
        <w:szCs w:val="16"/>
      </w:rPr>
    </w:pPr>
  </w:p>
  <w:p w14:paraId="5E8EEE26" w14:textId="77777777" w:rsidR="008C7A4B" w:rsidRDefault="008C7A4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E22CC0" w14:textId="77777777" w:rsidR="0037043D" w:rsidRDefault="0037043D">
      <w:r>
        <w:separator/>
      </w:r>
    </w:p>
  </w:footnote>
  <w:footnote w:type="continuationSeparator" w:id="0">
    <w:p w14:paraId="4376BB52" w14:textId="77777777" w:rsidR="0037043D" w:rsidRDefault="0037043D">
      <w:r>
        <w:continuationSeparator/>
      </w:r>
    </w:p>
  </w:footnote>
  <w:footnote w:id="1">
    <w:p w14:paraId="3FD98C37" w14:textId="77777777" w:rsidR="008C7A4B" w:rsidRPr="007F1EBC" w:rsidRDefault="008C7A4B" w:rsidP="002F3307">
      <w:pPr>
        <w:pStyle w:val="Tekstprzypisudolnego"/>
        <w:jc w:val="both"/>
      </w:pPr>
      <w:r w:rsidRPr="004B513C">
        <w:rPr>
          <w:rStyle w:val="Odwoanieprzypisudolnego"/>
        </w:rPr>
        <w:footnoteRef/>
      </w:r>
      <w:r w:rsidRPr="004B513C">
        <w:t xml:space="preserve"> Rozporządzenie Rady (UE) nr 833/2014 z dnia 31 lipca 2014 r. dotyczącego środków ograniczających w związku z działaniami </w:t>
      </w:r>
      <w:r w:rsidRPr="007F1EBC">
        <w:t>Rosji destabilizującymi sytuację na Ukrainie (Dz.Urz. UE L 229 z 31.7.2014, s.1 ze zm.)</w:t>
      </w:r>
    </w:p>
  </w:footnote>
  <w:footnote w:id="2">
    <w:p w14:paraId="178D5F04" w14:textId="77777777" w:rsidR="008C7A4B" w:rsidRPr="00A07174" w:rsidRDefault="008C7A4B" w:rsidP="00A07174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A07174">
        <w:rPr>
          <w:sz w:val="18"/>
          <w:lang w:bidi="pl-PL"/>
        </w:rPr>
        <w:t>Wykonawca może zostać wykluczony przez Zamawiającego na każdym etapie postępowania o udzielenie zamówienia.</w:t>
      </w:r>
    </w:p>
  </w:footnote>
  <w:footnote w:id="3">
    <w:p w14:paraId="5384A46D" w14:textId="77777777" w:rsidR="008C7A4B" w:rsidRDefault="008C7A4B" w:rsidP="00E12A0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samodzielnie określa liczbę osób które skieruje do realizacji zamówienia.</w:t>
      </w:r>
    </w:p>
  </w:footnote>
  <w:footnote w:id="4">
    <w:p w14:paraId="2DC006BE" w14:textId="77777777" w:rsidR="008C7A4B" w:rsidRPr="006F3489" w:rsidRDefault="008C7A4B" w:rsidP="00174CF6">
      <w:pPr>
        <w:pStyle w:val="Tekstprzypisudolnego"/>
        <w:jc w:val="both"/>
        <w:rPr>
          <w:color w:val="00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stosowną sytuację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  </w:t>
      </w:r>
    </w:p>
  </w:footnote>
  <w:footnote w:id="5">
    <w:p w14:paraId="3ACF716E" w14:textId="77777777" w:rsidR="008C7A4B" w:rsidRPr="006F3489" w:rsidRDefault="008C7A4B" w:rsidP="00174CF6">
      <w:pPr>
        <w:pStyle w:val="Tekstprzypisudolnego"/>
        <w:jc w:val="both"/>
        <w:rPr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color w:val="000000"/>
          <w:sz w:val="18"/>
          <w:szCs w:val="18"/>
        </w:rPr>
        <w:t xml:space="preserve"> Poprzez </w:t>
      </w:r>
      <w:r w:rsidRPr="006F3489">
        <w:rPr>
          <w:b/>
          <w:color w:val="000000"/>
          <w:sz w:val="18"/>
          <w:szCs w:val="18"/>
        </w:rPr>
        <w:t>konkretne zamówienie lub jego część</w:t>
      </w:r>
      <w:r w:rsidRPr="006F3489">
        <w:rPr>
          <w:color w:val="000000"/>
          <w:sz w:val="18"/>
          <w:szCs w:val="18"/>
        </w:rPr>
        <w:t xml:space="preserve"> należy rozumieć wykładnię pojęć, zastosowanych w art. 63 Dyrektywy 2014/24/UE.</w:t>
      </w:r>
    </w:p>
  </w:footnote>
  <w:footnote w:id="6">
    <w:p w14:paraId="433F4A99" w14:textId="77777777" w:rsidR="008C7A4B" w:rsidRPr="006F3489" w:rsidRDefault="008C7A4B" w:rsidP="00174CF6">
      <w:pPr>
        <w:pStyle w:val="Tekstprzypisudolnego"/>
        <w:jc w:val="both"/>
        <w:rPr>
          <w:color w:val="FF0000"/>
          <w:sz w:val="18"/>
          <w:szCs w:val="18"/>
        </w:rPr>
      </w:pPr>
      <w:r w:rsidRPr="006F3489">
        <w:rPr>
          <w:rStyle w:val="Odwoanieprzypisudolnego"/>
          <w:sz w:val="18"/>
          <w:szCs w:val="18"/>
        </w:rPr>
        <w:footnoteRef/>
      </w:r>
      <w:r w:rsidRPr="006F3489">
        <w:rPr>
          <w:sz w:val="18"/>
          <w:szCs w:val="18"/>
        </w:rPr>
        <w:t xml:space="preserve"> W odniesieniu do warunków dotyczących wykształcenia, kwalifikacji zawodowych lub doświadczenia, Wykonawca może polegać na zdolnościach podmiotów udostępniających zasoby, jeśli </w:t>
      </w:r>
      <w:r w:rsidRPr="006F3489">
        <w:rPr>
          <w:b/>
          <w:sz w:val="18"/>
          <w:szCs w:val="18"/>
        </w:rPr>
        <w:t xml:space="preserve">podmioty te wykonają </w:t>
      </w:r>
      <w:r>
        <w:rPr>
          <w:b/>
          <w:sz w:val="18"/>
          <w:szCs w:val="18"/>
          <w:u w:val="single"/>
        </w:rPr>
        <w:t>roboty budowlane</w:t>
      </w:r>
      <w:r>
        <w:rPr>
          <w:sz w:val="18"/>
          <w:szCs w:val="18"/>
        </w:rPr>
        <w:t xml:space="preserve"> lub </w:t>
      </w:r>
      <w:r>
        <w:rPr>
          <w:b/>
          <w:sz w:val="18"/>
          <w:szCs w:val="18"/>
          <w:u w:val="single"/>
        </w:rPr>
        <w:t>usługi</w:t>
      </w:r>
      <w:r w:rsidRPr="006F3489">
        <w:rPr>
          <w:sz w:val="18"/>
          <w:szCs w:val="18"/>
        </w:rPr>
        <w:t>, do realizacji których te zdolności są wymagane – art. 118 ust. 2 ustawy.</w:t>
      </w:r>
    </w:p>
  </w:footnote>
  <w:footnote w:id="7">
    <w:p w14:paraId="2582EC2E" w14:textId="77777777" w:rsidR="008C7A4B" w:rsidRPr="007B561D" w:rsidRDefault="008C7A4B" w:rsidP="00174CF6">
      <w:pPr>
        <w:jc w:val="both"/>
        <w:rPr>
          <w:bCs/>
          <w:i/>
          <w:sz w:val="18"/>
          <w:szCs w:val="18"/>
        </w:rPr>
      </w:pPr>
      <w:r w:rsidRPr="007B561D">
        <w:rPr>
          <w:rStyle w:val="Odwoanieprzypisudolnego"/>
          <w:sz w:val="18"/>
          <w:szCs w:val="18"/>
        </w:rPr>
        <w:footnoteRef/>
      </w:r>
      <w:r w:rsidRPr="007B561D">
        <w:rPr>
          <w:sz w:val="18"/>
          <w:szCs w:val="18"/>
        </w:rPr>
        <w:t xml:space="preserve"> </w:t>
      </w:r>
      <w:r w:rsidRPr="007B561D">
        <w:rPr>
          <w:bCs/>
          <w:i/>
          <w:sz w:val="18"/>
          <w:szCs w:val="18"/>
        </w:rPr>
        <w:t>Wykonawca nie jest zobowiązany do złożenia odpisu lub informacji z KRS, CEiDG lub innego właściwego rejestru, jeżeli Zamawiający może je uzyskać za pomocą bezpłatnych i ogólnodostępnych baz danych, o ile wykonawca wskazał dane umożliwiające dostęp do tych dokumentów – dotyczy także Wykonawcy wspólnie ubiegającego się o zamówienie, jak również podmiotów udostępniających zasoby.</w:t>
      </w:r>
    </w:p>
    <w:p w14:paraId="2AAB5E61" w14:textId="77777777" w:rsidR="008C7A4B" w:rsidRPr="007B561D" w:rsidRDefault="008C7A4B" w:rsidP="00174CF6">
      <w:pPr>
        <w:jc w:val="both"/>
        <w:rPr>
          <w:bCs/>
          <w:i/>
          <w:sz w:val="18"/>
          <w:szCs w:val="18"/>
        </w:rPr>
      </w:pPr>
      <w:r w:rsidRPr="007B561D">
        <w:rPr>
          <w:bCs/>
          <w:i/>
          <w:sz w:val="18"/>
          <w:szCs w:val="18"/>
        </w:rPr>
        <w:t>W przypadku wskazania przez wykonawcę dostępności odpisu lub informacji z KRS, CEiDG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B507586" w14:textId="77777777" w:rsidR="008C7A4B" w:rsidRPr="00050A7B" w:rsidRDefault="008C7A4B" w:rsidP="007B561D">
      <w:pPr>
        <w:pStyle w:val="Tekstprzypisudolnego"/>
        <w:ind w:hanging="2"/>
      </w:pPr>
    </w:p>
  </w:footnote>
  <w:footnote w:id="8">
    <w:p w14:paraId="6965FC1D" w14:textId="77777777" w:rsidR="008C7A4B" w:rsidRPr="00A07174" w:rsidRDefault="008C7A4B" w:rsidP="003816E3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  <w:szCs w:val="20"/>
        </w:rPr>
        <w:footnoteRef/>
      </w:r>
      <w:r>
        <w:rPr>
          <w:sz w:val="18"/>
          <w:szCs w:val="20"/>
        </w:rPr>
        <w:t xml:space="preserve"> t</w:t>
      </w:r>
      <w:r w:rsidRPr="00A07174">
        <w:rPr>
          <w:sz w:val="18"/>
          <w:szCs w:val="20"/>
        </w:rPr>
        <w:t>j. wyrażonego przy użyciu wyrazów, cyfr lub innych znaków pisarskich, które można odczytać i powielić.</w:t>
      </w:r>
    </w:p>
  </w:footnote>
  <w:footnote w:id="9">
    <w:p w14:paraId="0885C413" w14:textId="77777777" w:rsidR="008C7A4B" w:rsidRPr="00A07174" w:rsidRDefault="008C7A4B" w:rsidP="00A07174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10">
    <w:p w14:paraId="0EBFB0B9" w14:textId="7A1C223E" w:rsidR="008C7A4B" w:rsidRDefault="008C7A4B" w:rsidP="004C7C9B">
      <w:pPr>
        <w:pStyle w:val="Tekstprzypisudolnego"/>
        <w:jc w:val="both"/>
      </w:pPr>
      <w:r w:rsidRPr="00E93D9B">
        <w:rPr>
          <w:rStyle w:val="Odwoanieprzypisudolnego"/>
          <w:sz w:val="18"/>
          <w:szCs w:val="18"/>
        </w:rPr>
        <w:footnoteRef/>
      </w:r>
      <w:r w:rsidRPr="00E93D9B">
        <w:rPr>
          <w:sz w:val="18"/>
          <w:szCs w:val="18"/>
        </w:rPr>
        <w:t xml:space="preserve"> W przypadku wniesienia Zabezpieczenia należytego wykonania umowy w formie pieniądza – kwotę zabezpieczenia należy wnieść na rachunek bankowy Zamawiającego, tj.: Narodowy Bank Polski Oddział Okręgowy w Opolu. Numer konta: 82 1010 1401 0012 4113 9120 0000  z adnotacją: „Zabezpieczenie należytego wykonania umowy – nr sprawy: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  <w:r w:rsidRPr="00E93D9B">
        <w:rPr>
          <w:sz w:val="18"/>
          <w:szCs w:val="18"/>
        </w:rPr>
        <w:t>” W przypadku wniesienia Zabezpieczenia należytego wykonania umowy w innej formie niż w pieniądzu (zgodnie z art. 450  ust. 1 ustawy) zaleca się aby przed faktycznym zabezpieczeniem należytego wykonania umowy Wykonawca dostarczył Zamawiającemu projekt (draft) dokumentu, celem weryfikacji przez Zamawiającego, którego oryginał stanowił będzie Zabezpieczenie należytego wykonania umowy WIW.DA.272.</w:t>
      </w:r>
      <w:r>
        <w:rPr>
          <w:sz w:val="18"/>
          <w:szCs w:val="18"/>
        </w:rPr>
        <w:t>1</w:t>
      </w:r>
      <w:r w:rsidRPr="00E93D9B">
        <w:rPr>
          <w:sz w:val="18"/>
          <w:szCs w:val="18"/>
        </w:rPr>
        <w:t>.202</w:t>
      </w:r>
      <w:r>
        <w:rPr>
          <w:sz w:val="18"/>
          <w:szCs w:val="18"/>
        </w:rPr>
        <w:t>4</w:t>
      </w:r>
    </w:p>
  </w:footnote>
  <w:footnote w:id="11">
    <w:p w14:paraId="6AEB55F0" w14:textId="77777777" w:rsidR="008C7A4B" w:rsidRPr="00A07174" w:rsidRDefault="008C7A4B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12">
    <w:p w14:paraId="614CC2E2" w14:textId="77777777" w:rsidR="008C7A4B" w:rsidRPr="00A07174" w:rsidRDefault="008C7A4B" w:rsidP="005012FD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D3A5AC" w14:textId="77777777" w:rsidR="008C7A4B" w:rsidRDefault="008C7A4B">
    <w:pPr>
      <w:pStyle w:val="Nagwek10"/>
      <w:rPr>
        <w:sz w:val="22"/>
      </w:rPr>
    </w:pPr>
    <w:r>
      <w:rPr>
        <w:sz w:val="22"/>
      </w:rPr>
      <w:t>KPA 9/2008</w:t>
    </w:r>
  </w:p>
  <w:p w14:paraId="69875CA6" w14:textId="77777777" w:rsidR="008C7A4B" w:rsidRPr="002439B6" w:rsidRDefault="008C7A4B" w:rsidP="002439B6">
    <w:pPr>
      <w:pStyle w:val="Tekstpodstawowy"/>
    </w:pPr>
  </w:p>
  <w:p w14:paraId="08FA40BD" w14:textId="77777777" w:rsidR="008C7A4B" w:rsidRDefault="008C7A4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DBC6ED" w14:textId="7507F3F2" w:rsidR="008C7A4B" w:rsidRPr="004F34D2" w:rsidRDefault="008C7A4B" w:rsidP="004F34D2">
    <w:pPr>
      <w:pStyle w:val="Nagwek10"/>
      <w:rPr>
        <w:b/>
        <w:sz w:val="20"/>
        <w:szCs w:val="22"/>
      </w:rPr>
    </w:pPr>
    <w:r w:rsidRPr="009652CC">
      <w:rPr>
        <w:b/>
        <w:sz w:val="20"/>
        <w:szCs w:val="22"/>
      </w:rPr>
      <w:t xml:space="preserve">Sygnatura </w:t>
    </w:r>
    <w:r w:rsidRPr="00665562">
      <w:rPr>
        <w:b/>
        <w:sz w:val="20"/>
        <w:szCs w:val="22"/>
      </w:rPr>
      <w:t xml:space="preserve">postępowania: </w:t>
    </w:r>
    <w:r>
      <w:rPr>
        <w:b/>
        <w:sz w:val="20"/>
        <w:szCs w:val="22"/>
      </w:rPr>
      <w:t>WIW.DA.272.1.</w:t>
    </w:r>
    <w:r w:rsidRPr="00DD68D8">
      <w:rPr>
        <w:b/>
        <w:sz w:val="20"/>
        <w:szCs w:val="22"/>
      </w:rPr>
      <w:t>202</w:t>
    </w:r>
    <w:r>
      <w:rPr>
        <w:b/>
        <w:sz w:val="20"/>
        <w:szCs w:val="22"/>
      </w:rPr>
      <w:t>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ACFC9" w14:textId="77777777" w:rsidR="008C7A4B" w:rsidRDefault="008C7A4B" w:rsidP="00287B1C">
    <w:pPr>
      <w:tabs>
        <w:tab w:val="center" w:pos="4140"/>
      </w:tabs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7896987E"/>
    <w:name w:val="WW8Num2"/>
    <w:lvl w:ilvl="0">
      <w:start w:val="2"/>
      <w:numFmt w:val="decimal"/>
      <w:lvlText w:val="%1."/>
      <w:lvlJc w:val="left"/>
      <w:pPr>
        <w:tabs>
          <w:tab w:val="num" w:pos="1277"/>
        </w:tabs>
        <w:ind w:left="1277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900"/>
        </w:tabs>
        <w:ind w:left="1900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1639"/>
        </w:tabs>
        <w:ind w:left="1639" w:hanging="504"/>
      </w:pPr>
      <w:rPr>
        <w:rFonts w:ascii="Times New Roman" w:hAnsi="Times New Roman"/>
        <w:b w:val="0"/>
        <w:i w:val="0"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721"/>
        </w:tabs>
        <w:ind w:left="2721" w:hanging="648"/>
      </w:pPr>
    </w:lvl>
    <w:lvl w:ilvl="4">
      <w:start w:val="1"/>
      <w:numFmt w:val="decimal"/>
      <w:lvlText w:val="%1.%2.%3.%4.%5."/>
      <w:lvlJc w:val="left"/>
      <w:pPr>
        <w:tabs>
          <w:tab w:val="num" w:pos="3225"/>
        </w:tabs>
        <w:ind w:left="3225" w:hanging="792"/>
      </w:pPr>
    </w:lvl>
    <w:lvl w:ilvl="5">
      <w:start w:val="1"/>
      <w:numFmt w:val="decimal"/>
      <w:lvlText w:val="%1.%2.%3.%4.%5.%6."/>
      <w:lvlJc w:val="left"/>
      <w:pPr>
        <w:tabs>
          <w:tab w:val="num" w:pos="3729"/>
        </w:tabs>
        <w:ind w:left="3729" w:hanging="936"/>
      </w:pPr>
    </w:lvl>
    <w:lvl w:ilvl="6">
      <w:start w:val="1"/>
      <w:numFmt w:val="decimal"/>
      <w:lvlText w:val="%1.%2.%3.%4.%5.%6.%7."/>
      <w:lvlJc w:val="left"/>
      <w:pPr>
        <w:tabs>
          <w:tab w:val="num" w:pos="4233"/>
        </w:tabs>
        <w:ind w:left="423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737"/>
        </w:tabs>
        <w:ind w:left="473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313"/>
        </w:tabs>
        <w:ind w:left="5313" w:hanging="1440"/>
      </w:pPr>
    </w:lvl>
  </w:abstractNum>
  <w:abstractNum w:abstractNumId="1" w15:restartNumberingAfterBreak="0">
    <w:nsid w:val="00000003"/>
    <w:multiLevelType w:val="singleLevel"/>
    <w:tmpl w:val="6FD23CDA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/>
      </w:r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/>
        <w:b w:val="0"/>
        <w:i w:val="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cs="Times New Roman"/>
        <w:i w:val="0"/>
      </w:rPr>
    </w:lvl>
  </w:abstractNum>
  <w:abstractNum w:abstractNumId="4" w15:restartNumberingAfterBreak="0">
    <w:nsid w:val="00000008"/>
    <w:multiLevelType w:val="multilevel"/>
    <w:tmpl w:val="00000008"/>
    <w:name w:val="WW8Num10"/>
    <w:lvl w:ilvl="0">
      <w:start w:val="14"/>
      <w:numFmt w:val="decimal"/>
      <w:lvlText w:val="%1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color w:val="00000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/>
        <w:color w:val="auto"/>
      </w:rPr>
    </w:lvl>
  </w:abstractNum>
  <w:abstractNum w:abstractNumId="6" w15:restartNumberingAfterBreak="0">
    <w:nsid w:val="0000000D"/>
    <w:multiLevelType w:val="multilevel"/>
    <w:tmpl w:val="687E485C"/>
    <w:name w:val="WW8Num13"/>
    <w:lvl w:ilvl="0">
      <w:start w:val="18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0000000F"/>
    <w:multiLevelType w:val="multilevel"/>
    <w:tmpl w:val="880CC6B0"/>
    <w:name w:val="WW8Num15"/>
    <w:lvl w:ilvl="0">
      <w:start w:val="1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12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00000010"/>
    <w:multiLevelType w:val="multilevel"/>
    <w:tmpl w:val="9C88A41C"/>
    <w:name w:val="WW8Num16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9" w15:restartNumberingAfterBreak="0">
    <w:nsid w:val="00000011"/>
    <w:multiLevelType w:val="multilevel"/>
    <w:tmpl w:val="236A1B52"/>
    <w:name w:val="WW8Num17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4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00000012"/>
    <w:multiLevelType w:val="multilevel"/>
    <w:tmpl w:val="2070ED42"/>
    <w:name w:val="WW8Num18"/>
    <w:lvl w:ilvl="0">
      <w:start w:val="1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617"/>
        </w:tabs>
        <w:ind w:left="161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00000013"/>
    <w:multiLevelType w:val="multilevel"/>
    <w:tmpl w:val="00000013"/>
    <w:name w:val="WW8Num19"/>
    <w:lvl w:ilvl="0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2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eastAsia="Times New Roman" w:hAnsi="Times New Roman"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2" w15:restartNumberingAfterBreak="0">
    <w:nsid w:val="00000014"/>
    <w:multiLevelType w:val="multilevel"/>
    <w:tmpl w:val="5A26BBF6"/>
    <w:name w:val="WW8Num20"/>
    <w:lvl w:ilvl="0">
      <w:start w:val="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75"/>
        </w:tabs>
        <w:ind w:left="1475" w:hanging="907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2620"/>
        </w:tabs>
        <w:ind w:left="26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2347"/>
        </w:tabs>
        <w:ind w:left="2347" w:hanging="360"/>
      </w:pPr>
      <w:rPr>
        <w:rFonts w:ascii="Symbol" w:hAnsi="Symbol" w:cs="Times New Roman"/>
      </w:rPr>
    </w:lvl>
    <w:lvl w:ilvl="2">
      <w:start w:val="1"/>
      <w:numFmt w:val="bullet"/>
      <w:lvlText w:val=""/>
      <w:lvlJc w:val="left"/>
      <w:pPr>
        <w:tabs>
          <w:tab w:val="num" w:pos="3067"/>
        </w:tabs>
        <w:ind w:left="30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7"/>
        </w:tabs>
        <w:ind w:left="3787" w:hanging="36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4507"/>
        </w:tabs>
        <w:ind w:left="450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227"/>
        </w:tabs>
        <w:ind w:left="52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7"/>
        </w:tabs>
        <w:ind w:left="5947" w:hanging="36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6667"/>
        </w:tabs>
        <w:ind w:left="666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387"/>
        </w:tabs>
        <w:ind w:left="7387" w:hanging="360"/>
      </w:pPr>
      <w:rPr>
        <w:rFonts w:ascii="Wingdings" w:hAnsi="Wingdings"/>
      </w:rPr>
    </w:lvl>
  </w:abstractNum>
  <w:abstractNum w:abstractNumId="14" w15:restartNumberingAfterBreak="0">
    <w:nsid w:val="00000017"/>
    <w:multiLevelType w:val="multilevel"/>
    <w:tmpl w:val="8154D0A0"/>
    <w:name w:val="WW8Num23"/>
    <w:lvl w:ilvl="0">
      <w:start w:val="6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5" w15:restartNumberingAfterBreak="0">
    <w:nsid w:val="0000001B"/>
    <w:multiLevelType w:val="multilevel"/>
    <w:tmpl w:val="28D4C8A8"/>
    <w:name w:val="WW8Num27"/>
    <w:lvl w:ilvl="0">
      <w:start w:val="10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9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4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6" w15:restartNumberingAfterBreak="0">
    <w:nsid w:val="0000001C"/>
    <w:multiLevelType w:val="multilevel"/>
    <w:tmpl w:val="762C0030"/>
    <w:name w:val="WW8Num28"/>
    <w:lvl w:ilvl="0">
      <w:start w:val="7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Times New Roman" w:hAnsi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7" w15:restartNumberingAfterBreak="0">
    <w:nsid w:val="0000001D"/>
    <w:multiLevelType w:val="multilevel"/>
    <w:tmpl w:val="5CDAA3C4"/>
    <w:name w:val="WW8Num29"/>
    <w:lvl w:ilvl="0">
      <w:start w:val="1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10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eastAsia="Times New Roman" w:hAnsi="Times New Roman" w:cs="Times New Roman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0000001E"/>
    <w:multiLevelType w:val="multilevel"/>
    <w:tmpl w:val="C4101B52"/>
    <w:name w:val="WW8Num30"/>
    <w:lvl w:ilvl="0">
      <w:start w:val="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907"/>
      </w:pPr>
      <w:rPr>
        <w:rFonts w:ascii="Times New Roman" w:hAnsi="Times New Roman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Wingdings" w:hAnsi="Wingdings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9" w15:restartNumberingAfterBreak="0">
    <w:nsid w:val="0000001F"/>
    <w:multiLevelType w:val="singleLevel"/>
    <w:tmpl w:val="0000001F"/>
    <w:name w:val="WW8Num31"/>
    <w:lvl w:ilvl="0">
      <w:start w:val="7"/>
      <w:numFmt w:val="none"/>
      <w:suff w:val="nothing"/>
      <w:lvlText w:val="5.1.1.2."/>
      <w:lvlJc w:val="left"/>
      <w:pPr>
        <w:tabs>
          <w:tab w:val="num" w:pos="2685"/>
        </w:tabs>
        <w:ind w:left="2685" w:hanging="705"/>
      </w:pPr>
      <w:rPr>
        <w:rFonts w:ascii="Times New Roman" w:hAnsi="Times New Roman" w:cs="Times New Roman"/>
      </w:rPr>
    </w:lvl>
  </w:abstractNum>
  <w:abstractNum w:abstractNumId="20" w15:restartNumberingAfterBreak="0">
    <w:nsid w:val="00000020"/>
    <w:multiLevelType w:val="multilevel"/>
    <w:tmpl w:val="88747212"/>
    <w:name w:val="WW8Num32"/>
    <w:lvl w:ilvl="0">
      <w:start w:val="15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</w:rPr>
    </w:lvl>
    <w:lvl w:ilvl="1">
      <w:start w:val="1"/>
      <w:numFmt w:val="decimal"/>
      <w:lvlText w:val="14.%2."/>
      <w:lvlJc w:val="left"/>
      <w:pPr>
        <w:tabs>
          <w:tab w:val="num" w:pos="907"/>
        </w:tabs>
        <w:ind w:left="907" w:hanging="907"/>
      </w:pPr>
      <w:rPr>
        <w:rFonts w:ascii="Times New Roman" w:hAnsi="Times New Roman" w:hint="default"/>
        <w:b/>
        <w:i w:val="0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tabs>
          <w:tab w:val="num" w:pos="646"/>
        </w:tabs>
        <w:ind w:left="646" w:hanging="50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1" w15:restartNumberingAfterBreak="0">
    <w:nsid w:val="00000023"/>
    <w:multiLevelType w:val="multilevel"/>
    <w:tmpl w:val="2E144206"/>
    <w:name w:val="WW8Num35"/>
    <w:lvl w:ilvl="0">
      <w:start w:val="6"/>
      <w:numFmt w:val="decimal"/>
      <w:lvlText w:val="%1.3.1."/>
      <w:lvlJc w:val="left"/>
      <w:pPr>
        <w:tabs>
          <w:tab w:val="num" w:pos="555"/>
        </w:tabs>
        <w:ind w:left="555" w:hanging="555"/>
      </w:pPr>
      <w:rPr>
        <w:b/>
        <w:i w:val="0"/>
        <w:sz w:val="22"/>
        <w:szCs w:val="22"/>
      </w:r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2"/>
      <w:numFmt w:val="decimal"/>
      <w:lvlText w:val="6.1.%3."/>
      <w:lvlJc w:val="left"/>
      <w:pPr>
        <w:tabs>
          <w:tab w:val="num" w:pos="1570"/>
        </w:tabs>
        <w:ind w:left="1570" w:hanging="720"/>
      </w:pPr>
    </w:lvl>
    <w:lvl w:ilvl="3">
      <w:start w:val="2"/>
      <w:numFmt w:val="decimal"/>
      <w:lvlText w:val="6.1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2" w15:restartNumberingAfterBreak="0">
    <w:nsid w:val="00000027"/>
    <w:multiLevelType w:val="multilevel"/>
    <w:tmpl w:val="00000027"/>
    <w:name w:val="WW8Num39"/>
    <w:lvl w:ilvl="0">
      <w:start w:val="8"/>
      <w:numFmt w:val="decimal"/>
      <w:lvlText w:val="%1.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6.%2."/>
      <w:lvlJc w:val="left"/>
      <w:pPr>
        <w:tabs>
          <w:tab w:val="num" w:pos="980"/>
        </w:tabs>
        <w:ind w:left="980" w:hanging="555"/>
      </w:pPr>
    </w:lvl>
    <w:lvl w:ilvl="2">
      <w:start w:val="1"/>
      <w:numFmt w:val="decimal"/>
      <w:lvlText w:val="6.%3."/>
      <w:lvlJc w:val="left"/>
      <w:pPr>
        <w:tabs>
          <w:tab w:val="num" w:pos="1570"/>
        </w:tabs>
        <w:ind w:left="1570" w:hanging="720"/>
      </w:pPr>
      <w:rPr>
        <w:b w:val="0"/>
        <w:sz w:val="22"/>
        <w:szCs w:val="22"/>
      </w:rPr>
    </w:lvl>
    <w:lvl w:ilvl="3">
      <w:start w:val="1"/>
      <w:numFmt w:val="decimal"/>
      <w:lvlText w:val="6.%2.%3.%4."/>
      <w:lvlJc w:val="left"/>
      <w:pPr>
        <w:tabs>
          <w:tab w:val="num" w:pos="1995"/>
        </w:tabs>
        <w:ind w:left="1995" w:hanging="720"/>
      </w:p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</w:lvl>
  </w:abstractNum>
  <w:abstractNum w:abstractNumId="23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19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4" w15:restartNumberingAfterBreak="0">
    <w:nsid w:val="00E87078"/>
    <w:multiLevelType w:val="hybridMultilevel"/>
    <w:tmpl w:val="E3F278BA"/>
    <w:lvl w:ilvl="0" w:tplc="4AF2AE28">
      <w:start w:val="1"/>
      <w:numFmt w:val="decimal"/>
      <w:lvlText w:val="19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40B1BD5"/>
    <w:multiLevelType w:val="hybridMultilevel"/>
    <w:tmpl w:val="2676D214"/>
    <w:lvl w:ilvl="0" w:tplc="FCB0A8B2">
      <w:start w:val="1"/>
      <w:numFmt w:val="decimal"/>
      <w:lvlText w:val="3.1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48E3D6C"/>
    <w:multiLevelType w:val="hybridMultilevel"/>
    <w:tmpl w:val="4A7CD906"/>
    <w:lvl w:ilvl="0" w:tplc="DD0E1ACA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31" w15:restartNumberingAfterBreak="0">
    <w:nsid w:val="1A67122D"/>
    <w:multiLevelType w:val="hybridMultilevel"/>
    <w:tmpl w:val="FD2AE99C"/>
    <w:lvl w:ilvl="0" w:tplc="8F02C1F4">
      <w:start w:val="1"/>
      <w:numFmt w:val="decimal"/>
      <w:lvlText w:val="5.B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1CE20B4"/>
    <w:multiLevelType w:val="hybridMultilevel"/>
    <w:tmpl w:val="ACA851E2"/>
    <w:lvl w:ilvl="0" w:tplc="467ED17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34" w15:restartNumberingAfterBreak="0">
    <w:nsid w:val="2C270F03"/>
    <w:multiLevelType w:val="hybridMultilevel"/>
    <w:tmpl w:val="E18A0E90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1F926C7E">
      <w:start w:val="1"/>
      <w:numFmt w:val="decimal"/>
      <w:lvlText w:val="5.1.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DAF40AF"/>
    <w:multiLevelType w:val="hybridMultilevel"/>
    <w:tmpl w:val="A4641126"/>
    <w:lvl w:ilvl="0" w:tplc="47CA6702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E246387"/>
    <w:multiLevelType w:val="multilevel"/>
    <w:tmpl w:val="00447E6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1178" w:hanging="540"/>
      </w:pPr>
      <w:rPr>
        <w:rFonts w:hint="default"/>
        <w:b w:val="0"/>
        <w:bCs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37" w15:restartNumberingAfterBreak="0">
    <w:nsid w:val="32A5197C"/>
    <w:multiLevelType w:val="multilevel"/>
    <w:tmpl w:val="83B058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384F5CFB"/>
    <w:multiLevelType w:val="hybridMultilevel"/>
    <w:tmpl w:val="F5D485D0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8636693"/>
    <w:multiLevelType w:val="multilevel"/>
    <w:tmpl w:val="A5C4FFAE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119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7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1" w15:restartNumberingAfterBreak="0">
    <w:nsid w:val="39E260DB"/>
    <w:multiLevelType w:val="hybridMultilevel"/>
    <w:tmpl w:val="DFC876DE"/>
    <w:lvl w:ilvl="0" w:tplc="7DA8082C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2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3F0B3E27"/>
    <w:multiLevelType w:val="hybridMultilevel"/>
    <w:tmpl w:val="02747948"/>
    <w:lvl w:ilvl="0" w:tplc="F466A448">
      <w:start w:val="1"/>
      <w:numFmt w:val="decimal"/>
      <w:lvlText w:val="20.8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F4275E5"/>
    <w:multiLevelType w:val="hybridMultilevel"/>
    <w:tmpl w:val="3B4C43FE"/>
    <w:lvl w:ilvl="0" w:tplc="9F621B58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46" w15:restartNumberingAfterBreak="0">
    <w:nsid w:val="4B786D64"/>
    <w:multiLevelType w:val="hybridMultilevel"/>
    <w:tmpl w:val="FEE43606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D34EEB06">
      <w:start w:val="1"/>
      <w:numFmt w:val="decimal"/>
      <w:lvlText w:val="5.2.%2."/>
      <w:lvlJc w:val="left"/>
      <w:pPr>
        <w:ind w:left="1440" w:hanging="360"/>
      </w:pPr>
      <w:rPr>
        <w:rFonts w:hint="default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4E3308"/>
    <w:multiLevelType w:val="hybridMultilevel"/>
    <w:tmpl w:val="D432009C"/>
    <w:lvl w:ilvl="0" w:tplc="931AEA62">
      <w:start w:val="1"/>
      <w:numFmt w:val="decimal"/>
      <w:lvlText w:val="5.A.%1."/>
      <w:lvlJc w:val="left"/>
      <w:pPr>
        <w:ind w:left="72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02650FE"/>
    <w:multiLevelType w:val="hybridMultilevel"/>
    <w:tmpl w:val="EB5AA148"/>
    <w:lvl w:ilvl="0" w:tplc="DAC0A152">
      <w:start w:val="1"/>
      <w:numFmt w:val="upperLetter"/>
      <w:lvlText w:val="5.%1."/>
      <w:lvlJc w:val="left"/>
      <w:pPr>
        <w:ind w:left="3763" w:hanging="360"/>
      </w:pPr>
      <w:rPr>
        <w:rFonts w:hint="default"/>
        <w:b w:val="0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3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4764235"/>
    <w:multiLevelType w:val="hybridMultilevel"/>
    <w:tmpl w:val="50263A24"/>
    <w:lvl w:ilvl="0" w:tplc="DE6A32FC">
      <w:start w:val="1"/>
      <w:numFmt w:val="decimal"/>
      <w:lvlText w:val="9.%1."/>
      <w:lvlJc w:val="left"/>
      <w:pPr>
        <w:ind w:left="1800" w:hanging="360"/>
      </w:pPr>
      <w:rPr>
        <w:rFonts w:hint="default"/>
        <w:b w:val="0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5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644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67E50FA7"/>
    <w:multiLevelType w:val="multilevel"/>
    <w:tmpl w:val="75CEF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69C171ED"/>
    <w:multiLevelType w:val="hybridMultilevel"/>
    <w:tmpl w:val="633EC770"/>
    <w:lvl w:ilvl="0" w:tplc="69881E14">
      <w:start w:val="1"/>
      <w:numFmt w:val="decimal"/>
      <w:lvlText w:val="5.A.4.%1."/>
      <w:lvlJc w:val="left"/>
      <w:pPr>
        <w:ind w:left="1778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59" w15:restartNumberingAfterBreak="0">
    <w:nsid w:val="6A5F1C2C"/>
    <w:multiLevelType w:val="hybridMultilevel"/>
    <w:tmpl w:val="5796AEFE"/>
    <w:lvl w:ilvl="0" w:tplc="DA9AFAFC">
      <w:start w:val="1"/>
      <w:numFmt w:val="decimal"/>
      <w:lvlText w:val="24.%1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D1E5F22"/>
    <w:multiLevelType w:val="multilevel"/>
    <w:tmpl w:val="2A5A1C3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61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2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252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04" w:hanging="360"/>
      </w:pPr>
    </w:lvl>
    <w:lvl w:ilvl="2" w:tplc="0415001B" w:tentative="1">
      <w:start w:val="1"/>
      <w:numFmt w:val="lowerRoman"/>
      <w:lvlText w:val="%3."/>
      <w:lvlJc w:val="right"/>
      <w:pPr>
        <w:ind w:left="2024" w:hanging="180"/>
      </w:pPr>
    </w:lvl>
    <w:lvl w:ilvl="3" w:tplc="0415000F" w:tentative="1">
      <w:start w:val="1"/>
      <w:numFmt w:val="decimal"/>
      <w:lvlText w:val="%4."/>
      <w:lvlJc w:val="left"/>
      <w:pPr>
        <w:ind w:left="2744" w:hanging="360"/>
      </w:pPr>
    </w:lvl>
    <w:lvl w:ilvl="4" w:tplc="04150019" w:tentative="1">
      <w:start w:val="1"/>
      <w:numFmt w:val="lowerLetter"/>
      <w:lvlText w:val="%5."/>
      <w:lvlJc w:val="left"/>
      <w:pPr>
        <w:ind w:left="3464" w:hanging="360"/>
      </w:pPr>
    </w:lvl>
    <w:lvl w:ilvl="5" w:tplc="0415001B" w:tentative="1">
      <w:start w:val="1"/>
      <w:numFmt w:val="lowerRoman"/>
      <w:lvlText w:val="%6."/>
      <w:lvlJc w:val="right"/>
      <w:pPr>
        <w:ind w:left="4184" w:hanging="180"/>
      </w:pPr>
    </w:lvl>
    <w:lvl w:ilvl="6" w:tplc="0415000F" w:tentative="1">
      <w:start w:val="1"/>
      <w:numFmt w:val="decimal"/>
      <w:lvlText w:val="%7."/>
      <w:lvlJc w:val="left"/>
      <w:pPr>
        <w:ind w:left="4904" w:hanging="360"/>
      </w:pPr>
    </w:lvl>
    <w:lvl w:ilvl="7" w:tplc="04150019" w:tentative="1">
      <w:start w:val="1"/>
      <w:numFmt w:val="lowerLetter"/>
      <w:lvlText w:val="%8."/>
      <w:lvlJc w:val="left"/>
      <w:pPr>
        <w:ind w:left="5624" w:hanging="360"/>
      </w:pPr>
    </w:lvl>
    <w:lvl w:ilvl="8" w:tplc="0415001B" w:tentative="1">
      <w:start w:val="1"/>
      <w:numFmt w:val="lowerRoman"/>
      <w:lvlText w:val="%9."/>
      <w:lvlJc w:val="right"/>
      <w:pPr>
        <w:ind w:left="6344" w:hanging="180"/>
      </w:pPr>
    </w:lvl>
  </w:abstractNum>
  <w:abstractNum w:abstractNumId="64" w15:restartNumberingAfterBreak="0">
    <w:nsid w:val="76F976AF"/>
    <w:multiLevelType w:val="multilevel"/>
    <w:tmpl w:val="3EEA1D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bCs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5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3"/>
  </w:num>
  <w:num w:numId="3">
    <w:abstractNumId w:val="62"/>
  </w:num>
  <w:num w:numId="4">
    <w:abstractNumId w:val="51"/>
  </w:num>
  <w:num w:numId="5">
    <w:abstractNumId w:val="25"/>
  </w:num>
  <w:num w:numId="6">
    <w:abstractNumId w:val="53"/>
  </w:num>
  <w:num w:numId="7">
    <w:abstractNumId w:val="27"/>
  </w:num>
  <w:num w:numId="8">
    <w:abstractNumId w:val="39"/>
  </w:num>
  <w:num w:numId="9">
    <w:abstractNumId w:val="23"/>
  </w:num>
  <w:num w:numId="10">
    <w:abstractNumId w:val="47"/>
  </w:num>
  <w:num w:numId="11">
    <w:abstractNumId w:val="56"/>
  </w:num>
  <w:num w:numId="12">
    <w:abstractNumId w:val="30"/>
  </w:num>
  <w:num w:numId="13">
    <w:abstractNumId w:val="38"/>
  </w:num>
  <w:num w:numId="14">
    <w:abstractNumId w:val="59"/>
  </w:num>
  <w:num w:numId="15">
    <w:abstractNumId w:val="45"/>
  </w:num>
  <w:num w:numId="16">
    <w:abstractNumId w:val="49"/>
  </w:num>
  <w:num w:numId="17">
    <w:abstractNumId w:val="64"/>
  </w:num>
  <w:num w:numId="18">
    <w:abstractNumId w:val="48"/>
  </w:num>
  <w:num w:numId="19">
    <w:abstractNumId w:val="55"/>
  </w:num>
  <w:num w:numId="20">
    <w:abstractNumId w:val="63"/>
  </w:num>
  <w:num w:numId="21">
    <w:abstractNumId w:val="26"/>
  </w:num>
  <w:num w:numId="22">
    <w:abstractNumId w:val="44"/>
  </w:num>
  <w:num w:numId="23">
    <w:abstractNumId w:val="65"/>
  </w:num>
  <w:num w:numId="24">
    <w:abstractNumId w:val="61"/>
  </w:num>
  <w:num w:numId="25">
    <w:abstractNumId w:val="34"/>
  </w:num>
  <w:num w:numId="26">
    <w:abstractNumId w:val="46"/>
  </w:num>
  <w:num w:numId="27">
    <w:abstractNumId w:val="28"/>
  </w:num>
  <w:num w:numId="28">
    <w:abstractNumId w:val="66"/>
  </w:num>
  <w:num w:numId="29">
    <w:abstractNumId w:val="24"/>
  </w:num>
  <w:num w:numId="30">
    <w:abstractNumId w:val="36"/>
  </w:num>
  <w:num w:numId="31">
    <w:abstractNumId w:val="40"/>
  </w:num>
  <w:num w:numId="32">
    <w:abstractNumId w:val="37"/>
  </w:num>
  <w:num w:numId="33">
    <w:abstractNumId w:val="43"/>
  </w:num>
  <w:num w:numId="34">
    <w:abstractNumId w:val="41"/>
  </w:num>
  <w:num w:numId="35">
    <w:abstractNumId w:val="60"/>
  </w:num>
  <w:num w:numId="36">
    <w:abstractNumId w:val="54"/>
  </w:num>
  <w:num w:numId="37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</w:num>
  <w:num w:numId="39">
    <w:abstractNumId w:val="32"/>
  </w:num>
  <w:num w:numId="40">
    <w:abstractNumId w:val="52"/>
  </w:num>
  <w:num w:numId="41">
    <w:abstractNumId w:val="58"/>
  </w:num>
  <w:num w:numId="42">
    <w:abstractNumId w:val="50"/>
  </w:num>
  <w:num w:numId="43">
    <w:abstractNumId w:val="31"/>
  </w:num>
  <w:num w:numId="44">
    <w:abstractNumId w:val="35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E4E"/>
    <w:rsid w:val="00000B86"/>
    <w:rsid w:val="00000DE5"/>
    <w:rsid w:val="00001103"/>
    <w:rsid w:val="00001885"/>
    <w:rsid w:val="00002DF1"/>
    <w:rsid w:val="00003CF4"/>
    <w:rsid w:val="0000458F"/>
    <w:rsid w:val="000046B8"/>
    <w:rsid w:val="000048DD"/>
    <w:rsid w:val="000056F9"/>
    <w:rsid w:val="00005A4C"/>
    <w:rsid w:val="000065F2"/>
    <w:rsid w:val="00007028"/>
    <w:rsid w:val="0001268C"/>
    <w:rsid w:val="000126A1"/>
    <w:rsid w:val="00013342"/>
    <w:rsid w:val="00013F2E"/>
    <w:rsid w:val="00015E82"/>
    <w:rsid w:val="000167A2"/>
    <w:rsid w:val="00017045"/>
    <w:rsid w:val="0001715F"/>
    <w:rsid w:val="00017206"/>
    <w:rsid w:val="00017A6C"/>
    <w:rsid w:val="000203B7"/>
    <w:rsid w:val="0002093B"/>
    <w:rsid w:val="000224E6"/>
    <w:rsid w:val="00022518"/>
    <w:rsid w:val="00023117"/>
    <w:rsid w:val="00023B49"/>
    <w:rsid w:val="00023CD2"/>
    <w:rsid w:val="0002415A"/>
    <w:rsid w:val="00024AE7"/>
    <w:rsid w:val="00025E8E"/>
    <w:rsid w:val="000261C0"/>
    <w:rsid w:val="00026BA7"/>
    <w:rsid w:val="00027A48"/>
    <w:rsid w:val="00030145"/>
    <w:rsid w:val="00030281"/>
    <w:rsid w:val="00031474"/>
    <w:rsid w:val="00031BB6"/>
    <w:rsid w:val="00032531"/>
    <w:rsid w:val="0003368B"/>
    <w:rsid w:val="00033734"/>
    <w:rsid w:val="00033CE6"/>
    <w:rsid w:val="000345D5"/>
    <w:rsid w:val="000348AE"/>
    <w:rsid w:val="00034D84"/>
    <w:rsid w:val="00035B49"/>
    <w:rsid w:val="00035B6F"/>
    <w:rsid w:val="00036045"/>
    <w:rsid w:val="00036888"/>
    <w:rsid w:val="00036BD4"/>
    <w:rsid w:val="00036F04"/>
    <w:rsid w:val="000378BF"/>
    <w:rsid w:val="00037C01"/>
    <w:rsid w:val="00040485"/>
    <w:rsid w:val="000407D2"/>
    <w:rsid w:val="00040994"/>
    <w:rsid w:val="000409A7"/>
    <w:rsid w:val="00040C34"/>
    <w:rsid w:val="00041756"/>
    <w:rsid w:val="000417ED"/>
    <w:rsid w:val="00041A91"/>
    <w:rsid w:val="00043344"/>
    <w:rsid w:val="00044141"/>
    <w:rsid w:val="00044D65"/>
    <w:rsid w:val="00047C54"/>
    <w:rsid w:val="00050132"/>
    <w:rsid w:val="00050357"/>
    <w:rsid w:val="0005069A"/>
    <w:rsid w:val="00050AF1"/>
    <w:rsid w:val="00051027"/>
    <w:rsid w:val="000516E6"/>
    <w:rsid w:val="00052BA8"/>
    <w:rsid w:val="000531A1"/>
    <w:rsid w:val="00053AF8"/>
    <w:rsid w:val="00053B5F"/>
    <w:rsid w:val="00055961"/>
    <w:rsid w:val="00055D9A"/>
    <w:rsid w:val="000565B5"/>
    <w:rsid w:val="00056759"/>
    <w:rsid w:val="0005677F"/>
    <w:rsid w:val="00057844"/>
    <w:rsid w:val="000601A0"/>
    <w:rsid w:val="00060D69"/>
    <w:rsid w:val="00061B6D"/>
    <w:rsid w:val="00061BF6"/>
    <w:rsid w:val="0006311E"/>
    <w:rsid w:val="000635D7"/>
    <w:rsid w:val="00063A40"/>
    <w:rsid w:val="00063F3E"/>
    <w:rsid w:val="00064C84"/>
    <w:rsid w:val="00064FDE"/>
    <w:rsid w:val="0006534D"/>
    <w:rsid w:val="0006595B"/>
    <w:rsid w:val="00065BBA"/>
    <w:rsid w:val="00065E06"/>
    <w:rsid w:val="00066778"/>
    <w:rsid w:val="00066B09"/>
    <w:rsid w:val="00066D38"/>
    <w:rsid w:val="00070F29"/>
    <w:rsid w:val="00071E02"/>
    <w:rsid w:val="00072365"/>
    <w:rsid w:val="000724D7"/>
    <w:rsid w:val="00072549"/>
    <w:rsid w:val="0007346A"/>
    <w:rsid w:val="00073B02"/>
    <w:rsid w:val="00073BBE"/>
    <w:rsid w:val="0007487E"/>
    <w:rsid w:val="00074BE1"/>
    <w:rsid w:val="00075022"/>
    <w:rsid w:val="00075147"/>
    <w:rsid w:val="000753A5"/>
    <w:rsid w:val="000767B5"/>
    <w:rsid w:val="00077688"/>
    <w:rsid w:val="00080205"/>
    <w:rsid w:val="00080E58"/>
    <w:rsid w:val="00080E86"/>
    <w:rsid w:val="00081835"/>
    <w:rsid w:val="00082123"/>
    <w:rsid w:val="00082364"/>
    <w:rsid w:val="00083220"/>
    <w:rsid w:val="0008362A"/>
    <w:rsid w:val="00083D72"/>
    <w:rsid w:val="00083E26"/>
    <w:rsid w:val="00084111"/>
    <w:rsid w:val="0008472F"/>
    <w:rsid w:val="00085596"/>
    <w:rsid w:val="000856D3"/>
    <w:rsid w:val="0008672D"/>
    <w:rsid w:val="00086D18"/>
    <w:rsid w:val="00087246"/>
    <w:rsid w:val="000902D2"/>
    <w:rsid w:val="00090368"/>
    <w:rsid w:val="00090450"/>
    <w:rsid w:val="00090AD5"/>
    <w:rsid w:val="0009137F"/>
    <w:rsid w:val="000915DB"/>
    <w:rsid w:val="00091CF8"/>
    <w:rsid w:val="00091F65"/>
    <w:rsid w:val="0009252D"/>
    <w:rsid w:val="00092954"/>
    <w:rsid w:val="000936EC"/>
    <w:rsid w:val="00093FC4"/>
    <w:rsid w:val="000940B6"/>
    <w:rsid w:val="0009454F"/>
    <w:rsid w:val="00094653"/>
    <w:rsid w:val="000947F7"/>
    <w:rsid w:val="00094C71"/>
    <w:rsid w:val="000950DA"/>
    <w:rsid w:val="00095A2D"/>
    <w:rsid w:val="00096421"/>
    <w:rsid w:val="00096DE8"/>
    <w:rsid w:val="00096E76"/>
    <w:rsid w:val="00096E78"/>
    <w:rsid w:val="0009775F"/>
    <w:rsid w:val="000979B1"/>
    <w:rsid w:val="00097D01"/>
    <w:rsid w:val="000A035E"/>
    <w:rsid w:val="000A149B"/>
    <w:rsid w:val="000A25B9"/>
    <w:rsid w:val="000A3095"/>
    <w:rsid w:val="000A426C"/>
    <w:rsid w:val="000A44C3"/>
    <w:rsid w:val="000A46C8"/>
    <w:rsid w:val="000A50AC"/>
    <w:rsid w:val="000A51AC"/>
    <w:rsid w:val="000A5B40"/>
    <w:rsid w:val="000A5E2F"/>
    <w:rsid w:val="000A5F83"/>
    <w:rsid w:val="000A6D0B"/>
    <w:rsid w:val="000A6EA7"/>
    <w:rsid w:val="000A6EF3"/>
    <w:rsid w:val="000A6EF7"/>
    <w:rsid w:val="000A6F48"/>
    <w:rsid w:val="000A7B40"/>
    <w:rsid w:val="000A7B95"/>
    <w:rsid w:val="000B058D"/>
    <w:rsid w:val="000B0D4E"/>
    <w:rsid w:val="000B146F"/>
    <w:rsid w:val="000B155F"/>
    <w:rsid w:val="000B1F64"/>
    <w:rsid w:val="000B24E9"/>
    <w:rsid w:val="000B260C"/>
    <w:rsid w:val="000B2D67"/>
    <w:rsid w:val="000B2F7D"/>
    <w:rsid w:val="000B2FA3"/>
    <w:rsid w:val="000B3D48"/>
    <w:rsid w:val="000B3F3F"/>
    <w:rsid w:val="000B4BDA"/>
    <w:rsid w:val="000B51AC"/>
    <w:rsid w:val="000B5399"/>
    <w:rsid w:val="000B6A4C"/>
    <w:rsid w:val="000B72BF"/>
    <w:rsid w:val="000B78B6"/>
    <w:rsid w:val="000B796B"/>
    <w:rsid w:val="000C00CD"/>
    <w:rsid w:val="000C0372"/>
    <w:rsid w:val="000C0E06"/>
    <w:rsid w:val="000C1FFE"/>
    <w:rsid w:val="000C2112"/>
    <w:rsid w:val="000C24C6"/>
    <w:rsid w:val="000C266D"/>
    <w:rsid w:val="000C2738"/>
    <w:rsid w:val="000C2E2E"/>
    <w:rsid w:val="000C37B2"/>
    <w:rsid w:val="000C39C9"/>
    <w:rsid w:val="000C3AD7"/>
    <w:rsid w:val="000C43CB"/>
    <w:rsid w:val="000C57D1"/>
    <w:rsid w:val="000C6287"/>
    <w:rsid w:val="000C661E"/>
    <w:rsid w:val="000C665A"/>
    <w:rsid w:val="000C7199"/>
    <w:rsid w:val="000C7489"/>
    <w:rsid w:val="000C74DD"/>
    <w:rsid w:val="000D0EF6"/>
    <w:rsid w:val="000D2D52"/>
    <w:rsid w:val="000D3151"/>
    <w:rsid w:val="000D33D9"/>
    <w:rsid w:val="000D35AE"/>
    <w:rsid w:val="000D373A"/>
    <w:rsid w:val="000D39E6"/>
    <w:rsid w:val="000D4704"/>
    <w:rsid w:val="000D493F"/>
    <w:rsid w:val="000D4DBA"/>
    <w:rsid w:val="000D5A40"/>
    <w:rsid w:val="000D5B94"/>
    <w:rsid w:val="000D672C"/>
    <w:rsid w:val="000D6802"/>
    <w:rsid w:val="000D6845"/>
    <w:rsid w:val="000D7B73"/>
    <w:rsid w:val="000E028C"/>
    <w:rsid w:val="000E0343"/>
    <w:rsid w:val="000E03DD"/>
    <w:rsid w:val="000E0A40"/>
    <w:rsid w:val="000E0BBF"/>
    <w:rsid w:val="000E0E8F"/>
    <w:rsid w:val="000E1AC5"/>
    <w:rsid w:val="000E362A"/>
    <w:rsid w:val="000E39A6"/>
    <w:rsid w:val="000E5EE6"/>
    <w:rsid w:val="000E680C"/>
    <w:rsid w:val="000E754F"/>
    <w:rsid w:val="000E77DB"/>
    <w:rsid w:val="000E7874"/>
    <w:rsid w:val="000E7998"/>
    <w:rsid w:val="000F0BA8"/>
    <w:rsid w:val="000F1FDE"/>
    <w:rsid w:val="000F243D"/>
    <w:rsid w:val="000F2872"/>
    <w:rsid w:val="000F2899"/>
    <w:rsid w:val="000F2D41"/>
    <w:rsid w:val="000F326D"/>
    <w:rsid w:val="000F5091"/>
    <w:rsid w:val="000F51F4"/>
    <w:rsid w:val="000F5589"/>
    <w:rsid w:val="000F644B"/>
    <w:rsid w:val="000F6F15"/>
    <w:rsid w:val="000F744E"/>
    <w:rsid w:val="001007C0"/>
    <w:rsid w:val="00100E22"/>
    <w:rsid w:val="00102008"/>
    <w:rsid w:val="00102038"/>
    <w:rsid w:val="0010262B"/>
    <w:rsid w:val="001029F1"/>
    <w:rsid w:val="00102BCD"/>
    <w:rsid w:val="00102ECF"/>
    <w:rsid w:val="00102F00"/>
    <w:rsid w:val="00103197"/>
    <w:rsid w:val="00103551"/>
    <w:rsid w:val="001037B9"/>
    <w:rsid w:val="00104412"/>
    <w:rsid w:val="00104A02"/>
    <w:rsid w:val="00104AF5"/>
    <w:rsid w:val="00104C0C"/>
    <w:rsid w:val="00104D2C"/>
    <w:rsid w:val="00105029"/>
    <w:rsid w:val="00105289"/>
    <w:rsid w:val="001052F4"/>
    <w:rsid w:val="0010570A"/>
    <w:rsid w:val="00106521"/>
    <w:rsid w:val="00106E87"/>
    <w:rsid w:val="00107D72"/>
    <w:rsid w:val="0011042B"/>
    <w:rsid w:val="001108AF"/>
    <w:rsid w:val="00110F55"/>
    <w:rsid w:val="00112C1E"/>
    <w:rsid w:val="00112FDF"/>
    <w:rsid w:val="00115437"/>
    <w:rsid w:val="00115878"/>
    <w:rsid w:val="001163CA"/>
    <w:rsid w:val="001164C3"/>
    <w:rsid w:val="0011665D"/>
    <w:rsid w:val="00116C68"/>
    <w:rsid w:val="00116E9C"/>
    <w:rsid w:val="00117044"/>
    <w:rsid w:val="001173D1"/>
    <w:rsid w:val="001179F5"/>
    <w:rsid w:val="0012011E"/>
    <w:rsid w:val="001201C0"/>
    <w:rsid w:val="00120542"/>
    <w:rsid w:val="001208CB"/>
    <w:rsid w:val="00120BF4"/>
    <w:rsid w:val="00121908"/>
    <w:rsid w:val="00121B96"/>
    <w:rsid w:val="00121FB9"/>
    <w:rsid w:val="00122008"/>
    <w:rsid w:val="00122070"/>
    <w:rsid w:val="001227F1"/>
    <w:rsid w:val="00123443"/>
    <w:rsid w:val="00123F3C"/>
    <w:rsid w:val="00124635"/>
    <w:rsid w:val="0012573D"/>
    <w:rsid w:val="00126E4B"/>
    <w:rsid w:val="00127631"/>
    <w:rsid w:val="00127E05"/>
    <w:rsid w:val="00130148"/>
    <w:rsid w:val="001314F9"/>
    <w:rsid w:val="00131FC3"/>
    <w:rsid w:val="00132317"/>
    <w:rsid w:val="00132DF1"/>
    <w:rsid w:val="0013380F"/>
    <w:rsid w:val="00133D1F"/>
    <w:rsid w:val="00134138"/>
    <w:rsid w:val="00134D12"/>
    <w:rsid w:val="001362A3"/>
    <w:rsid w:val="001368FC"/>
    <w:rsid w:val="00136953"/>
    <w:rsid w:val="001374B2"/>
    <w:rsid w:val="00137E11"/>
    <w:rsid w:val="001405E3"/>
    <w:rsid w:val="00140AFE"/>
    <w:rsid w:val="00141139"/>
    <w:rsid w:val="00141ADD"/>
    <w:rsid w:val="0014289F"/>
    <w:rsid w:val="00142B5E"/>
    <w:rsid w:val="00142D33"/>
    <w:rsid w:val="0014301F"/>
    <w:rsid w:val="00144650"/>
    <w:rsid w:val="00144723"/>
    <w:rsid w:val="00144E3A"/>
    <w:rsid w:val="001451A3"/>
    <w:rsid w:val="00145247"/>
    <w:rsid w:val="001455F4"/>
    <w:rsid w:val="00145ACD"/>
    <w:rsid w:val="0014612A"/>
    <w:rsid w:val="00146297"/>
    <w:rsid w:val="001468A6"/>
    <w:rsid w:val="00146DD4"/>
    <w:rsid w:val="00147161"/>
    <w:rsid w:val="001474A7"/>
    <w:rsid w:val="001502CE"/>
    <w:rsid w:val="001509D5"/>
    <w:rsid w:val="00150B64"/>
    <w:rsid w:val="00151009"/>
    <w:rsid w:val="00151288"/>
    <w:rsid w:val="00151360"/>
    <w:rsid w:val="00151EC6"/>
    <w:rsid w:val="00152015"/>
    <w:rsid w:val="00152F95"/>
    <w:rsid w:val="0015348B"/>
    <w:rsid w:val="001536F3"/>
    <w:rsid w:val="0015423D"/>
    <w:rsid w:val="001550B9"/>
    <w:rsid w:val="0015516A"/>
    <w:rsid w:val="00155C69"/>
    <w:rsid w:val="00155E8B"/>
    <w:rsid w:val="001570AF"/>
    <w:rsid w:val="00157D9E"/>
    <w:rsid w:val="00157DCF"/>
    <w:rsid w:val="00160618"/>
    <w:rsid w:val="00160BC2"/>
    <w:rsid w:val="00160F40"/>
    <w:rsid w:val="00161A1F"/>
    <w:rsid w:val="00162C41"/>
    <w:rsid w:val="00163A8A"/>
    <w:rsid w:val="00163AA9"/>
    <w:rsid w:val="00163F5A"/>
    <w:rsid w:val="001649C5"/>
    <w:rsid w:val="00165279"/>
    <w:rsid w:val="00165434"/>
    <w:rsid w:val="00165786"/>
    <w:rsid w:val="001662BD"/>
    <w:rsid w:val="0016690F"/>
    <w:rsid w:val="00166CA5"/>
    <w:rsid w:val="00166DA9"/>
    <w:rsid w:val="00167052"/>
    <w:rsid w:val="001673E8"/>
    <w:rsid w:val="00167897"/>
    <w:rsid w:val="00170120"/>
    <w:rsid w:val="0017023E"/>
    <w:rsid w:val="00170269"/>
    <w:rsid w:val="00170999"/>
    <w:rsid w:val="00170F48"/>
    <w:rsid w:val="00171ECC"/>
    <w:rsid w:val="00171F80"/>
    <w:rsid w:val="00172699"/>
    <w:rsid w:val="0017375E"/>
    <w:rsid w:val="00173777"/>
    <w:rsid w:val="00173C56"/>
    <w:rsid w:val="0017458C"/>
    <w:rsid w:val="00174CF6"/>
    <w:rsid w:val="0017522A"/>
    <w:rsid w:val="00175779"/>
    <w:rsid w:val="001766C0"/>
    <w:rsid w:val="0017680C"/>
    <w:rsid w:val="00177146"/>
    <w:rsid w:val="00177C5E"/>
    <w:rsid w:val="00177F6B"/>
    <w:rsid w:val="00180793"/>
    <w:rsid w:val="0018153C"/>
    <w:rsid w:val="00181E98"/>
    <w:rsid w:val="00182CF5"/>
    <w:rsid w:val="0018394A"/>
    <w:rsid w:val="001839DD"/>
    <w:rsid w:val="00183E03"/>
    <w:rsid w:val="00183F82"/>
    <w:rsid w:val="001843F1"/>
    <w:rsid w:val="0018496D"/>
    <w:rsid w:val="001851A5"/>
    <w:rsid w:val="001857C4"/>
    <w:rsid w:val="00185A57"/>
    <w:rsid w:val="00185F50"/>
    <w:rsid w:val="001868C7"/>
    <w:rsid w:val="001868E6"/>
    <w:rsid w:val="0018716C"/>
    <w:rsid w:val="001903AF"/>
    <w:rsid w:val="001907A7"/>
    <w:rsid w:val="001908EE"/>
    <w:rsid w:val="00190AF7"/>
    <w:rsid w:val="001921C1"/>
    <w:rsid w:val="00192915"/>
    <w:rsid w:val="00192E18"/>
    <w:rsid w:val="0019343A"/>
    <w:rsid w:val="00193517"/>
    <w:rsid w:val="00193DA4"/>
    <w:rsid w:val="001940A9"/>
    <w:rsid w:val="00194A41"/>
    <w:rsid w:val="0019679C"/>
    <w:rsid w:val="001967AB"/>
    <w:rsid w:val="0019692D"/>
    <w:rsid w:val="00196A1B"/>
    <w:rsid w:val="00197B15"/>
    <w:rsid w:val="00197D19"/>
    <w:rsid w:val="001A0F1E"/>
    <w:rsid w:val="001A1375"/>
    <w:rsid w:val="001A176A"/>
    <w:rsid w:val="001A1C9A"/>
    <w:rsid w:val="001A23C7"/>
    <w:rsid w:val="001A2955"/>
    <w:rsid w:val="001A2B41"/>
    <w:rsid w:val="001A3B81"/>
    <w:rsid w:val="001A3DEA"/>
    <w:rsid w:val="001A42C6"/>
    <w:rsid w:val="001A48D1"/>
    <w:rsid w:val="001A4B67"/>
    <w:rsid w:val="001A5B77"/>
    <w:rsid w:val="001A5D77"/>
    <w:rsid w:val="001A657E"/>
    <w:rsid w:val="001A69DC"/>
    <w:rsid w:val="001A6E0E"/>
    <w:rsid w:val="001A7136"/>
    <w:rsid w:val="001A7EB1"/>
    <w:rsid w:val="001B01FB"/>
    <w:rsid w:val="001B0A2D"/>
    <w:rsid w:val="001B1BA2"/>
    <w:rsid w:val="001B1CB8"/>
    <w:rsid w:val="001B1F7E"/>
    <w:rsid w:val="001B2C76"/>
    <w:rsid w:val="001B2D11"/>
    <w:rsid w:val="001B3577"/>
    <w:rsid w:val="001B38EA"/>
    <w:rsid w:val="001B3CC4"/>
    <w:rsid w:val="001B3E1C"/>
    <w:rsid w:val="001B4D0E"/>
    <w:rsid w:val="001B54B0"/>
    <w:rsid w:val="001B590E"/>
    <w:rsid w:val="001B5A55"/>
    <w:rsid w:val="001B7631"/>
    <w:rsid w:val="001B7AFD"/>
    <w:rsid w:val="001B7B7A"/>
    <w:rsid w:val="001C00E3"/>
    <w:rsid w:val="001C022D"/>
    <w:rsid w:val="001C0F95"/>
    <w:rsid w:val="001C1975"/>
    <w:rsid w:val="001C1994"/>
    <w:rsid w:val="001C19F2"/>
    <w:rsid w:val="001C1AA4"/>
    <w:rsid w:val="001C231B"/>
    <w:rsid w:val="001C25F9"/>
    <w:rsid w:val="001C275B"/>
    <w:rsid w:val="001C3634"/>
    <w:rsid w:val="001C3A73"/>
    <w:rsid w:val="001C3CFD"/>
    <w:rsid w:val="001C6A1C"/>
    <w:rsid w:val="001C78A9"/>
    <w:rsid w:val="001D04D9"/>
    <w:rsid w:val="001D1138"/>
    <w:rsid w:val="001D17AE"/>
    <w:rsid w:val="001D1F6C"/>
    <w:rsid w:val="001D2689"/>
    <w:rsid w:val="001D2C83"/>
    <w:rsid w:val="001D3299"/>
    <w:rsid w:val="001D426E"/>
    <w:rsid w:val="001D492C"/>
    <w:rsid w:val="001D503B"/>
    <w:rsid w:val="001D61FE"/>
    <w:rsid w:val="001D637E"/>
    <w:rsid w:val="001D64A9"/>
    <w:rsid w:val="001D749E"/>
    <w:rsid w:val="001E084C"/>
    <w:rsid w:val="001E08A9"/>
    <w:rsid w:val="001E1243"/>
    <w:rsid w:val="001E1774"/>
    <w:rsid w:val="001E2163"/>
    <w:rsid w:val="001E3312"/>
    <w:rsid w:val="001E339C"/>
    <w:rsid w:val="001E3D02"/>
    <w:rsid w:val="001E40D2"/>
    <w:rsid w:val="001E41BC"/>
    <w:rsid w:val="001E42C8"/>
    <w:rsid w:val="001E4A02"/>
    <w:rsid w:val="001E5B29"/>
    <w:rsid w:val="001E5B6F"/>
    <w:rsid w:val="001E62A4"/>
    <w:rsid w:val="001E62C0"/>
    <w:rsid w:val="001E6E48"/>
    <w:rsid w:val="001E6F0A"/>
    <w:rsid w:val="001E6F3E"/>
    <w:rsid w:val="001E7668"/>
    <w:rsid w:val="001E783D"/>
    <w:rsid w:val="001E794A"/>
    <w:rsid w:val="001E7D4B"/>
    <w:rsid w:val="001F0E3E"/>
    <w:rsid w:val="001F2A54"/>
    <w:rsid w:val="001F4631"/>
    <w:rsid w:val="001F51DB"/>
    <w:rsid w:val="001F52C6"/>
    <w:rsid w:val="001F5C10"/>
    <w:rsid w:val="001F5ECC"/>
    <w:rsid w:val="001F72AC"/>
    <w:rsid w:val="001F7481"/>
    <w:rsid w:val="001F75C7"/>
    <w:rsid w:val="001F75CF"/>
    <w:rsid w:val="001F7934"/>
    <w:rsid w:val="001F7A27"/>
    <w:rsid w:val="00200620"/>
    <w:rsid w:val="00200E4B"/>
    <w:rsid w:val="002019A5"/>
    <w:rsid w:val="00201D15"/>
    <w:rsid w:val="00202017"/>
    <w:rsid w:val="002022CE"/>
    <w:rsid w:val="00202558"/>
    <w:rsid w:val="00202694"/>
    <w:rsid w:val="0020272A"/>
    <w:rsid w:val="00202769"/>
    <w:rsid w:val="00202EC3"/>
    <w:rsid w:val="00203BD3"/>
    <w:rsid w:val="00203DA7"/>
    <w:rsid w:val="00204274"/>
    <w:rsid w:val="00204506"/>
    <w:rsid w:val="002046C3"/>
    <w:rsid w:val="00204A4A"/>
    <w:rsid w:val="00204AF8"/>
    <w:rsid w:val="00204C43"/>
    <w:rsid w:val="00204C44"/>
    <w:rsid w:val="00205A56"/>
    <w:rsid w:val="00205F41"/>
    <w:rsid w:val="002063AE"/>
    <w:rsid w:val="00206889"/>
    <w:rsid w:val="00206BF6"/>
    <w:rsid w:val="00206F5D"/>
    <w:rsid w:val="00207552"/>
    <w:rsid w:val="002079EA"/>
    <w:rsid w:val="00207AB3"/>
    <w:rsid w:val="00207AFC"/>
    <w:rsid w:val="00210490"/>
    <w:rsid w:val="002106BA"/>
    <w:rsid w:val="00210B4B"/>
    <w:rsid w:val="00211067"/>
    <w:rsid w:val="00212185"/>
    <w:rsid w:val="00212224"/>
    <w:rsid w:val="002125C7"/>
    <w:rsid w:val="00213413"/>
    <w:rsid w:val="0021342C"/>
    <w:rsid w:val="00213B2D"/>
    <w:rsid w:val="00213D25"/>
    <w:rsid w:val="00213E77"/>
    <w:rsid w:val="00214F0F"/>
    <w:rsid w:val="0021503F"/>
    <w:rsid w:val="0021548B"/>
    <w:rsid w:val="00215D1F"/>
    <w:rsid w:val="00215EAC"/>
    <w:rsid w:val="00216D98"/>
    <w:rsid w:val="00217774"/>
    <w:rsid w:val="00217B3F"/>
    <w:rsid w:val="0022000D"/>
    <w:rsid w:val="00220DF8"/>
    <w:rsid w:val="002210D1"/>
    <w:rsid w:val="00221388"/>
    <w:rsid w:val="0022185C"/>
    <w:rsid w:val="002231DE"/>
    <w:rsid w:val="002235FD"/>
    <w:rsid w:val="00224399"/>
    <w:rsid w:val="002243F3"/>
    <w:rsid w:val="00224F4E"/>
    <w:rsid w:val="00225188"/>
    <w:rsid w:val="002251F5"/>
    <w:rsid w:val="00225298"/>
    <w:rsid w:val="002256CF"/>
    <w:rsid w:val="00225DFD"/>
    <w:rsid w:val="0022608C"/>
    <w:rsid w:val="00226533"/>
    <w:rsid w:val="002274A7"/>
    <w:rsid w:val="00227CE1"/>
    <w:rsid w:val="0023068B"/>
    <w:rsid w:val="00230868"/>
    <w:rsid w:val="00230C68"/>
    <w:rsid w:val="00230F22"/>
    <w:rsid w:val="00231087"/>
    <w:rsid w:val="00231898"/>
    <w:rsid w:val="00231B6A"/>
    <w:rsid w:val="00232286"/>
    <w:rsid w:val="0023243E"/>
    <w:rsid w:val="002326B1"/>
    <w:rsid w:val="00232904"/>
    <w:rsid w:val="002330F3"/>
    <w:rsid w:val="0023331B"/>
    <w:rsid w:val="00233CB4"/>
    <w:rsid w:val="002344BE"/>
    <w:rsid w:val="002347E0"/>
    <w:rsid w:val="00234F27"/>
    <w:rsid w:val="002358B0"/>
    <w:rsid w:val="00235917"/>
    <w:rsid w:val="00235B6E"/>
    <w:rsid w:val="00235E07"/>
    <w:rsid w:val="002361AB"/>
    <w:rsid w:val="0023633E"/>
    <w:rsid w:val="0023678F"/>
    <w:rsid w:val="00236F6A"/>
    <w:rsid w:val="00237068"/>
    <w:rsid w:val="00237C98"/>
    <w:rsid w:val="0024057B"/>
    <w:rsid w:val="00241EE6"/>
    <w:rsid w:val="0024231A"/>
    <w:rsid w:val="0024237C"/>
    <w:rsid w:val="00242553"/>
    <w:rsid w:val="00243201"/>
    <w:rsid w:val="002439B6"/>
    <w:rsid w:val="00244419"/>
    <w:rsid w:val="00245DE7"/>
    <w:rsid w:val="00246958"/>
    <w:rsid w:val="00246B3D"/>
    <w:rsid w:val="00246C13"/>
    <w:rsid w:val="002479AB"/>
    <w:rsid w:val="002505DB"/>
    <w:rsid w:val="00250A84"/>
    <w:rsid w:val="0025277A"/>
    <w:rsid w:val="00252A7C"/>
    <w:rsid w:val="002532C8"/>
    <w:rsid w:val="00253482"/>
    <w:rsid w:val="00253543"/>
    <w:rsid w:val="0025464C"/>
    <w:rsid w:val="00254F01"/>
    <w:rsid w:val="00255969"/>
    <w:rsid w:val="00255CFD"/>
    <w:rsid w:val="0025680D"/>
    <w:rsid w:val="00256977"/>
    <w:rsid w:val="002569D9"/>
    <w:rsid w:val="002570FE"/>
    <w:rsid w:val="00257368"/>
    <w:rsid w:val="00260274"/>
    <w:rsid w:val="002602EB"/>
    <w:rsid w:val="00260499"/>
    <w:rsid w:val="002616A7"/>
    <w:rsid w:val="00261D08"/>
    <w:rsid w:val="00261FAB"/>
    <w:rsid w:val="002621E3"/>
    <w:rsid w:val="00262A5E"/>
    <w:rsid w:val="00262A99"/>
    <w:rsid w:val="00263D0D"/>
    <w:rsid w:val="00263F83"/>
    <w:rsid w:val="0026415D"/>
    <w:rsid w:val="00265C9E"/>
    <w:rsid w:val="00266A3A"/>
    <w:rsid w:val="00267C09"/>
    <w:rsid w:val="00267CC3"/>
    <w:rsid w:val="00267F6F"/>
    <w:rsid w:val="0027019F"/>
    <w:rsid w:val="002702B6"/>
    <w:rsid w:val="002703EC"/>
    <w:rsid w:val="00270479"/>
    <w:rsid w:val="002709B5"/>
    <w:rsid w:val="00270D3E"/>
    <w:rsid w:val="00271137"/>
    <w:rsid w:val="00272024"/>
    <w:rsid w:val="002721B3"/>
    <w:rsid w:val="00272678"/>
    <w:rsid w:val="00272934"/>
    <w:rsid w:val="0027331D"/>
    <w:rsid w:val="0027382F"/>
    <w:rsid w:val="00273D47"/>
    <w:rsid w:val="002744D9"/>
    <w:rsid w:val="00275116"/>
    <w:rsid w:val="00275DC9"/>
    <w:rsid w:val="00276D2C"/>
    <w:rsid w:val="002824AE"/>
    <w:rsid w:val="00284216"/>
    <w:rsid w:val="002842A8"/>
    <w:rsid w:val="00284FBF"/>
    <w:rsid w:val="00285154"/>
    <w:rsid w:val="00285342"/>
    <w:rsid w:val="00285491"/>
    <w:rsid w:val="0028556B"/>
    <w:rsid w:val="00286009"/>
    <w:rsid w:val="00286729"/>
    <w:rsid w:val="00286BB5"/>
    <w:rsid w:val="00287A3F"/>
    <w:rsid w:val="00287B1C"/>
    <w:rsid w:val="00287C8D"/>
    <w:rsid w:val="00287EB3"/>
    <w:rsid w:val="00290729"/>
    <w:rsid w:val="00290960"/>
    <w:rsid w:val="00291B44"/>
    <w:rsid w:val="00291E94"/>
    <w:rsid w:val="00291FB9"/>
    <w:rsid w:val="00292287"/>
    <w:rsid w:val="002935B2"/>
    <w:rsid w:val="002936CC"/>
    <w:rsid w:val="00293CCB"/>
    <w:rsid w:val="00294126"/>
    <w:rsid w:val="00295543"/>
    <w:rsid w:val="00295856"/>
    <w:rsid w:val="00295C2A"/>
    <w:rsid w:val="0029645E"/>
    <w:rsid w:val="002966E4"/>
    <w:rsid w:val="00296898"/>
    <w:rsid w:val="0029690A"/>
    <w:rsid w:val="0029745F"/>
    <w:rsid w:val="002977FD"/>
    <w:rsid w:val="00297D86"/>
    <w:rsid w:val="00297E70"/>
    <w:rsid w:val="002A0095"/>
    <w:rsid w:val="002A00D6"/>
    <w:rsid w:val="002A01C3"/>
    <w:rsid w:val="002A13FD"/>
    <w:rsid w:val="002A1A9E"/>
    <w:rsid w:val="002A1B2E"/>
    <w:rsid w:val="002A28D7"/>
    <w:rsid w:val="002A2D5B"/>
    <w:rsid w:val="002A39A3"/>
    <w:rsid w:val="002A5CEE"/>
    <w:rsid w:val="002A6553"/>
    <w:rsid w:val="002A69CA"/>
    <w:rsid w:val="002A6D9F"/>
    <w:rsid w:val="002A7100"/>
    <w:rsid w:val="002A7B12"/>
    <w:rsid w:val="002B0FA7"/>
    <w:rsid w:val="002B1BC2"/>
    <w:rsid w:val="002B36E2"/>
    <w:rsid w:val="002B38BF"/>
    <w:rsid w:val="002B3A9F"/>
    <w:rsid w:val="002B3C49"/>
    <w:rsid w:val="002B3C76"/>
    <w:rsid w:val="002B46DE"/>
    <w:rsid w:val="002B47FA"/>
    <w:rsid w:val="002B50BD"/>
    <w:rsid w:val="002B5730"/>
    <w:rsid w:val="002B6A0B"/>
    <w:rsid w:val="002B6E37"/>
    <w:rsid w:val="002B7686"/>
    <w:rsid w:val="002C0030"/>
    <w:rsid w:val="002C1053"/>
    <w:rsid w:val="002C2712"/>
    <w:rsid w:val="002C2B56"/>
    <w:rsid w:val="002C3FC4"/>
    <w:rsid w:val="002C46E3"/>
    <w:rsid w:val="002C49BA"/>
    <w:rsid w:val="002C4EB5"/>
    <w:rsid w:val="002C54F0"/>
    <w:rsid w:val="002C5A66"/>
    <w:rsid w:val="002C6A20"/>
    <w:rsid w:val="002C6ED3"/>
    <w:rsid w:val="002C7296"/>
    <w:rsid w:val="002C7522"/>
    <w:rsid w:val="002C7CF0"/>
    <w:rsid w:val="002C7F94"/>
    <w:rsid w:val="002D096C"/>
    <w:rsid w:val="002D10E3"/>
    <w:rsid w:val="002D1F38"/>
    <w:rsid w:val="002D2A4B"/>
    <w:rsid w:val="002D36E5"/>
    <w:rsid w:val="002D3768"/>
    <w:rsid w:val="002D42A8"/>
    <w:rsid w:val="002D42B9"/>
    <w:rsid w:val="002D4B3A"/>
    <w:rsid w:val="002D57D5"/>
    <w:rsid w:val="002D60E5"/>
    <w:rsid w:val="002D62CD"/>
    <w:rsid w:val="002D64DC"/>
    <w:rsid w:val="002D6872"/>
    <w:rsid w:val="002D6E14"/>
    <w:rsid w:val="002D7027"/>
    <w:rsid w:val="002D7B6A"/>
    <w:rsid w:val="002D7B91"/>
    <w:rsid w:val="002E019E"/>
    <w:rsid w:val="002E0BC0"/>
    <w:rsid w:val="002E0F54"/>
    <w:rsid w:val="002E17AE"/>
    <w:rsid w:val="002E1A1B"/>
    <w:rsid w:val="002E2360"/>
    <w:rsid w:val="002E2BBE"/>
    <w:rsid w:val="002E3A0E"/>
    <w:rsid w:val="002E4119"/>
    <w:rsid w:val="002E4E3B"/>
    <w:rsid w:val="002E53CA"/>
    <w:rsid w:val="002E574F"/>
    <w:rsid w:val="002E5876"/>
    <w:rsid w:val="002E5898"/>
    <w:rsid w:val="002E67E0"/>
    <w:rsid w:val="002E6A7A"/>
    <w:rsid w:val="002E7520"/>
    <w:rsid w:val="002E797F"/>
    <w:rsid w:val="002E7B9F"/>
    <w:rsid w:val="002F03F2"/>
    <w:rsid w:val="002F1140"/>
    <w:rsid w:val="002F3307"/>
    <w:rsid w:val="002F3AE4"/>
    <w:rsid w:val="002F3BB4"/>
    <w:rsid w:val="002F43E8"/>
    <w:rsid w:val="002F4424"/>
    <w:rsid w:val="002F44CD"/>
    <w:rsid w:val="002F4B40"/>
    <w:rsid w:val="002F561C"/>
    <w:rsid w:val="002F5C6B"/>
    <w:rsid w:val="002F5E4A"/>
    <w:rsid w:val="002F63FC"/>
    <w:rsid w:val="002F64A6"/>
    <w:rsid w:val="002F64DA"/>
    <w:rsid w:val="002F66BD"/>
    <w:rsid w:val="002F7119"/>
    <w:rsid w:val="002F76FD"/>
    <w:rsid w:val="002F7B74"/>
    <w:rsid w:val="002F7CF4"/>
    <w:rsid w:val="00300BB9"/>
    <w:rsid w:val="00300F99"/>
    <w:rsid w:val="00301AD3"/>
    <w:rsid w:val="00301DF1"/>
    <w:rsid w:val="00302657"/>
    <w:rsid w:val="00302744"/>
    <w:rsid w:val="003030E8"/>
    <w:rsid w:val="003036ED"/>
    <w:rsid w:val="0030378A"/>
    <w:rsid w:val="00303A8A"/>
    <w:rsid w:val="00304471"/>
    <w:rsid w:val="00304AD6"/>
    <w:rsid w:val="00304F4E"/>
    <w:rsid w:val="003054F5"/>
    <w:rsid w:val="00305B15"/>
    <w:rsid w:val="00306355"/>
    <w:rsid w:val="00306698"/>
    <w:rsid w:val="00306CE7"/>
    <w:rsid w:val="00306F44"/>
    <w:rsid w:val="0030759F"/>
    <w:rsid w:val="00307C2F"/>
    <w:rsid w:val="00307CFD"/>
    <w:rsid w:val="00311333"/>
    <w:rsid w:val="003119D5"/>
    <w:rsid w:val="00312169"/>
    <w:rsid w:val="003122CF"/>
    <w:rsid w:val="00312DD5"/>
    <w:rsid w:val="00312F74"/>
    <w:rsid w:val="003131C2"/>
    <w:rsid w:val="00313292"/>
    <w:rsid w:val="00313372"/>
    <w:rsid w:val="00313445"/>
    <w:rsid w:val="00313CA7"/>
    <w:rsid w:val="00313D70"/>
    <w:rsid w:val="00313E16"/>
    <w:rsid w:val="003147C8"/>
    <w:rsid w:val="00314D46"/>
    <w:rsid w:val="00314F04"/>
    <w:rsid w:val="0031502D"/>
    <w:rsid w:val="00315039"/>
    <w:rsid w:val="0031556A"/>
    <w:rsid w:val="00315C17"/>
    <w:rsid w:val="0031602E"/>
    <w:rsid w:val="0031705D"/>
    <w:rsid w:val="00320351"/>
    <w:rsid w:val="00320411"/>
    <w:rsid w:val="00320578"/>
    <w:rsid w:val="0032067B"/>
    <w:rsid w:val="00320FFA"/>
    <w:rsid w:val="003213A9"/>
    <w:rsid w:val="0032151C"/>
    <w:rsid w:val="00321A53"/>
    <w:rsid w:val="0032273A"/>
    <w:rsid w:val="0032477C"/>
    <w:rsid w:val="00324A8D"/>
    <w:rsid w:val="00325605"/>
    <w:rsid w:val="00325ECD"/>
    <w:rsid w:val="00326865"/>
    <w:rsid w:val="00326B2F"/>
    <w:rsid w:val="00326F44"/>
    <w:rsid w:val="00327227"/>
    <w:rsid w:val="003277C4"/>
    <w:rsid w:val="003305C9"/>
    <w:rsid w:val="003309DB"/>
    <w:rsid w:val="00331828"/>
    <w:rsid w:val="00331A0C"/>
    <w:rsid w:val="0033286B"/>
    <w:rsid w:val="00332BF1"/>
    <w:rsid w:val="00332BF2"/>
    <w:rsid w:val="00332F69"/>
    <w:rsid w:val="003333B7"/>
    <w:rsid w:val="003336D6"/>
    <w:rsid w:val="00333FC3"/>
    <w:rsid w:val="00334F10"/>
    <w:rsid w:val="00334F2D"/>
    <w:rsid w:val="00335574"/>
    <w:rsid w:val="003357BE"/>
    <w:rsid w:val="00335806"/>
    <w:rsid w:val="003361C7"/>
    <w:rsid w:val="00337BAA"/>
    <w:rsid w:val="00340576"/>
    <w:rsid w:val="003407F3"/>
    <w:rsid w:val="00340B61"/>
    <w:rsid w:val="00340DBB"/>
    <w:rsid w:val="003411A6"/>
    <w:rsid w:val="003419F9"/>
    <w:rsid w:val="00342565"/>
    <w:rsid w:val="0034269A"/>
    <w:rsid w:val="00344456"/>
    <w:rsid w:val="00346C49"/>
    <w:rsid w:val="003477E3"/>
    <w:rsid w:val="00350186"/>
    <w:rsid w:val="003510A6"/>
    <w:rsid w:val="00351641"/>
    <w:rsid w:val="003522BF"/>
    <w:rsid w:val="0035256A"/>
    <w:rsid w:val="003525CF"/>
    <w:rsid w:val="003525F5"/>
    <w:rsid w:val="003529D0"/>
    <w:rsid w:val="00352E4C"/>
    <w:rsid w:val="00352F6B"/>
    <w:rsid w:val="00353123"/>
    <w:rsid w:val="00353AC7"/>
    <w:rsid w:val="00353D9D"/>
    <w:rsid w:val="003544D3"/>
    <w:rsid w:val="0035570C"/>
    <w:rsid w:val="00355B7E"/>
    <w:rsid w:val="0035617C"/>
    <w:rsid w:val="00356204"/>
    <w:rsid w:val="00356509"/>
    <w:rsid w:val="003573C6"/>
    <w:rsid w:val="00357F96"/>
    <w:rsid w:val="00360223"/>
    <w:rsid w:val="0036083B"/>
    <w:rsid w:val="00360DE7"/>
    <w:rsid w:val="00360E64"/>
    <w:rsid w:val="00360F80"/>
    <w:rsid w:val="003614F8"/>
    <w:rsid w:val="00361FAA"/>
    <w:rsid w:val="0036222B"/>
    <w:rsid w:val="00362698"/>
    <w:rsid w:val="00362E08"/>
    <w:rsid w:val="003632C3"/>
    <w:rsid w:val="00363418"/>
    <w:rsid w:val="00363ADA"/>
    <w:rsid w:val="00363BFE"/>
    <w:rsid w:val="00363E6E"/>
    <w:rsid w:val="003641C5"/>
    <w:rsid w:val="003643DC"/>
    <w:rsid w:val="00364E14"/>
    <w:rsid w:val="00365E92"/>
    <w:rsid w:val="00366021"/>
    <w:rsid w:val="00366B2D"/>
    <w:rsid w:val="00367092"/>
    <w:rsid w:val="003676D8"/>
    <w:rsid w:val="00367778"/>
    <w:rsid w:val="003677B2"/>
    <w:rsid w:val="003678EE"/>
    <w:rsid w:val="00367A7C"/>
    <w:rsid w:val="0037043D"/>
    <w:rsid w:val="00370B8E"/>
    <w:rsid w:val="00371C60"/>
    <w:rsid w:val="00372F19"/>
    <w:rsid w:val="0037312A"/>
    <w:rsid w:val="003731B5"/>
    <w:rsid w:val="0037331F"/>
    <w:rsid w:val="00373DBB"/>
    <w:rsid w:val="0037411B"/>
    <w:rsid w:val="00374159"/>
    <w:rsid w:val="00374964"/>
    <w:rsid w:val="003752EB"/>
    <w:rsid w:val="00375A79"/>
    <w:rsid w:val="00375BB2"/>
    <w:rsid w:val="00375BB6"/>
    <w:rsid w:val="0037604C"/>
    <w:rsid w:val="00376401"/>
    <w:rsid w:val="003764D9"/>
    <w:rsid w:val="00376F23"/>
    <w:rsid w:val="0037715B"/>
    <w:rsid w:val="00377CB0"/>
    <w:rsid w:val="00377E00"/>
    <w:rsid w:val="00377E0A"/>
    <w:rsid w:val="0038006D"/>
    <w:rsid w:val="00380175"/>
    <w:rsid w:val="0038161C"/>
    <w:rsid w:val="003816E3"/>
    <w:rsid w:val="00381B2F"/>
    <w:rsid w:val="00381BF3"/>
    <w:rsid w:val="0038214E"/>
    <w:rsid w:val="00382393"/>
    <w:rsid w:val="00382732"/>
    <w:rsid w:val="003827AC"/>
    <w:rsid w:val="003829F4"/>
    <w:rsid w:val="00382C7F"/>
    <w:rsid w:val="00383057"/>
    <w:rsid w:val="00383FD7"/>
    <w:rsid w:val="00384633"/>
    <w:rsid w:val="0038485A"/>
    <w:rsid w:val="00384E72"/>
    <w:rsid w:val="00384F39"/>
    <w:rsid w:val="0038569D"/>
    <w:rsid w:val="00385EED"/>
    <w:rsid w:val="00386A3C"/>
    <w:rsid w:val="00387AD0"/>
    <w:rsid w:val="00387CA7"/>
    <w:rsid w:val="00387D81"/>
    <w:rsid w:val="00387F04"/>
    <w:rsid w:val="00390435"/>
    <w:rsid w:val="00390AED"/>
    <w:rsid w:val="00391117"/>
    <w:rsid w:val="00391743"/>
    <w:rsid w:val="00391D13"/>
    <w:rsid w:val="00391D6A"/>
    <w:rsid w:val="00391E7A"/>
    <w:rsid w:val="0039205F"/>
    <w:rsid w:val="003920F4"/>
    <w:rsid w:val="0039260F"/>
    <w:rsid w:val="00393792"/>
    <w:rsid w:val="0039459D"/>
    <w:rsid w:val="003948CE"/>
    <w:rsid w:val="00395098"/>
    <w:rsid w:val="00395B6C"/>
    <w:rsid w:val="00395B95"/>
    <w:rsid w:val="003967FA"/>
    <w:rsid w:val="00396EAB"/>
    <w:rsid w:val="00397332"/>
    <w:rsid w:val="0039795B"/>
    <w:rsid w:val="003A102B"/>
    <w:rsid w:val="003A13BD"/>
    <w:rsid w:val="003A151B"/>
    <w:rsid w:val="003A16F8"/>
    <w:rsid w:val="003A1E68"/>
    <w:rsid w:val="003A1FA2"/>
    <w:rsid w:val="003A39FA"/>
    <w:rsid w:val="003A3CBD"/>
    <w:rsid w:val="003A4C6E"/>
    <w:rsid w:val="003A4CDD"/>
    <w:rsid w:val="003A583F"/>
    <w:rsid w:val="003A5E13"/>
    <w:rsid w:val="003A6DB4"/>
    <w:rsid w:val="003A73F1"/>
    <w:rsid w:val="003A7B78"/>
    <w:rsid w:val="003B0162"/>
    <w:rsid w:val="003B01B5"/>
    <w:rsid w:val="003B072F"/>
    <w:rsid w:val="003B12E9"/>
    <w:rsid w:val="003B1CA6"/>
    <w:rsid w:val="003B2B15"/>
    <w:rsid w:val="003B2D45"/>
    <w:rsid w:val="003B2E21"/>
    <w:rsid w:val="003B3952"/>
    <w:rsid w:val="003B4279"/>
    <w:rsid w:val="003B4369"/>
    <w:rsid w:val="003B4583"/>
    <w:rsid w:val="003B4650"/>
    <w:rsid w:val="003B4A46"/>
    <w:rsid w:val="003B4DFC"/>
    <w:rsid w:val="003B4E21"/>
    <w:rsid w:val="003B52D2"/>
    <w:rsid w:val="003B55DB"/>
    <w:rsid w:val="003B5741"/>
    <w:rsid w:val="003B58BC"/>
    <w:rsid w:val="003B5CE3"/>
    <w:rsid w:val="003B6AA0"/>
    <w:rsid w:val="003B7236"/>
    <w:rsid w:val="003B78A8"/>
    <w:rsid w:val="003B79AA"/>
    <w:rsid w:val="003B7FC4"/>
    <w:rsid w:val="003C2335"/>
    <w:rsid w:val="003C267E"/>
    <w:rsid w:val="003C27EA"/>
    <w:rsid w:val="003C285F"/>
    <w:rsid w:val="003C28BA"/>
    <w:rsid w:val="003C2C33"/>
    <w:rsid w:val="003C35B3"/>
    <w:rsid w:val="003C36A9"/>
    <w:rsid w:val="003C45FF"/>
    <w:rsid w:val="003C49D0"/>
    <w:rsid w:val="003C53C4"/>
    <w:rsid w:val="003C56BF"/>
    <w:rsid w:val="003C5B06"/>
    <w:rsid w:val="003C624F"/>
    <w:rsid w:val="003C6612"/>
    <w:rsid w:val="003C6722"/>
    <w:rsid w:val="003C6A25"/>
    <w:rsid w:val="003C71CE"/>
    <w:rsid w:val="003C75E1"/>
    <w:rsid w:val="003C7C19"/>
    <w:rsid w:val="003C7C9D"/>
    <w:rsid w:val="003D0108"/>
    <w:rsid w:val="003D03A0"/>
    <w:rsid w:val="003D0EF3"/>
    <w:rsid w:val="003D0F27"/>
    <w:rsid w:val="003D14D3"/>
    <w:rsid w:val="003D1EEE"/>
    <w:rsid w:val="003D1FD2"/>
    <w:rsid w:val="003D3AE2"/>
    <w:rsid w:val="003D3B5F"/>
    <w:rsid w:val="003D48F7"/>
    <w:rsid w:val="003D4E35"/>
    <w:rsid w:val="003D5A1E"/>
    <w:rsid w:val="003D5C2F"/>
    <w:rsid w:val="003E031C"/>
    <w:rsid w:val="003E07D0"/>
    <w:rsid w:val="003E2363"/>
    <w:rsid w:val="003E2A07"/>
    <w:rsid w:val="003E3377"/>
    <w:rsid w:val="003E33E8"/>
    <w:rsid w:val="003E3AD7"/>
    <w:rsid w:val="003E4154"/>
    <w:rsid w:val="003E4846"/>
    <w:rsid w:val="003E5C1C"/>
    <w:rsid w:val="003E5D60"/>
    <w:rsid w:val="003E601A"/>
    <w:rsid w:val="003E6BD2"/>
    <w:rsid w:val="003E6E56"/>
    <w:rsid w:val="003E73DE"/>
    <w:rsid w:val="003E7507"/>
    <w:rsid w:val="003E7804"/>
    <w:rsid w:val="003F04DA"/>
    <w:rsid w:val="003F088F"/>
    <w:rsid w:val="003F0943"/>
    <w:rsid w:val="003F0E7B"/>
    <w:rsid w:val="003F279E"/>
    <w:rsid w:val="003F29E4"/>
    <w:rsid w:val="003F371E"/>
    <w:rsid w:val="003F425E"/>
    <w:rsid w:val="003F4C06"/>
    <w:rsid w:val="003F4F84"/>
    <w:rsid w:val="003F60E6"/>
    <w:rsid w:val="003F6553"/>
    <w:rsid w:val="003F6C14"/>
    <w:rsid w:val="00400836"/>
    <w:rsid w:val="00400986"/>
    <w:rsid w:val="004009AB"/>
    <w:rsid w:val="004011DB"/>
    <w:rsid w:val="00401B0F"/>
    <w:rsid w:val="00402099"/>
    <w:rsid w:val="00402B63"/>
    <w:rsid w:val="00402D53"/>
    <w:rsid w:val="0040346C"/>
    <w:rsid w:val="00403583"/>
    <w:rsid w:val="00404288"/>
    <w:rsid w:val="004043ED"/>
    <w:rsid w:val="004048DE"/>
    <w:rsid w:val="00404B73"/>
    <w:rsid w:val="004064E2"/>
    <w:rsid w:val="00406689"/>
    <w:rsid w:val="0040672A"/>
    <w:rsid w:val="00406A2E"/>
    <w:rsid w:val="00406BD5"/>
    <w:rsid w:val="004070F9"/>
    <w:rsid w:val="00407407"/>
    <w:rsid w:val="00410437"/>
    <w:rsid w:val="004105D3"/>
    <w:rsid w:val="004108D3"/>
    <w:rsid w:val="00410EB4"/>
    <w:rsid w:val="00411915"/>
    <w:rsid w:val="00411DA9"/>
    <w:rsid w:val="00411E43"/>
    <w:rsid w:val="00412735"/>
    <w:rsid w:val="0041287A"/>
    <w:rsid w:val="004128AF"/>
    <w:rsid w:val="0041372F"/>
    <w:rsid w:val="004147C8"/>
    <w:rsid w:val="004147D3"/>
    <w:rsid w:val="00414E26"/>
    <w:rsid w:val="00414ED8"/>
    <w:rsid w:val="00415A7C"/>
    <w:rsid w:val="00415F9C"/>
    <w:rsid w:val="0041603E"/>
    <w:rsid w:val="00416B3F"/>
    <w:rsid w:val="00417CCA"/>
    <w:rsid w:val="00417DB9"/>
    <w:rsid w:val="004216B7"/>
    <w:rsid w:val="00421828"/>
    <w:rsid w:val="00423642"/>
    <w:rsid w:val="00424A50"/>
    <w:rsid w:val="00425064"/>
    <w:rsid w:val="004251DF"/>
    <w:rsid w:val="004254BB"/>
    <w:rsid w:val="004255B2"/>
    <w:rsid w:val="004261EF"/>
    <w:rsid w:val="00426241"/>
    <w:rsid w:val="0042725C"/>
    <w:rsid w:val="0042748D"/>
    <w:rsid w:val="004274FD"/>
    <w:rsid w:val="00430396"/>
    <w:rsid w:val="00430402"/>
    <w:rsid w:val="00431269"/>
    <w:rsid w:val="00431785"/>
    <w:rsid w:val="00431946"/>
    <w:rsid w:val="00432772"/>
    <w:rsid w:val="004340BA"/>
    <w:rsid w:val="00434B43"/>
    <w:rsid w:val="00437ADD"/>
    <w:rsid w:val="004408A1"/>
    <w:rsid w:val="00440AE8"/>
    <w:rsid w:val="00440C25"/>
    <w:rsid w:val="00440F28"/>
    <w:rsid w:val="0044146C"/>
    <w:rsid w:val="004418A4"/>
    <w:rsid w:val="00441B67"/>
    <w:rsid w:val="00442076"/>
    <w:rsid w:val="00442F17"/>
    <w:rsid w:val="00443280"/>
    <w:rsid w:val="00444158"/>
    <w:rsid w:val="00444277"/>
    <w:rsid w:val="00445732"/>
    <w:rsid w:val="00445BD7"/>
    <w:rsid w:val="004469B9"/>
    <w:rsid w:val="00446CAE"/>
    <w:rsid w:val="00446F6C"/>
    <w:rsid w:val="004475BE"/>
    <w:rsid w:val="00450491"/>
    <w:rsid w:val="004508B7"/>
    <w:rsid w:val="004514B7"/>
    <w:rsid w:val="004515A1"/>
    <w:rsid w:val="00451E01"/>
    <w:rsid w:val="004537FF"/>
    <w:rsid w:val="00454143"/>
    <w:rsid w:val="00454466"/>
    <w:rsid w:val="00454B38"/>
    <w:rsid w:val="00454BB6"/>
    <w:rsid w:val="004558DC"/>
    <w:rsid w:val="00456B2A"/>
    <w:rsid w:val="00456BAE"/>
    <w:rsid w:val="00456FB0"/>
    <w:rsid w:val="0046025B"/>
    <w:rsid w:val="0046076D"/>
    <w:rsid w:val="00463052"/>
    <w:rsid w:val="00465037"/>
    <w:rsid w:val="00465059"/>
    <w:rsid w:val="004653A0"/>
    <w:rsid w:val="004660D8"/>
    <w:rsid w:val="00467126"/>
    <w:rsid w:val="00467505"/>
    <w:rsid w:val="00467B45"/>
    <w:rsid w:val="00467BD4"/>
    <w:rsid w:val="00467FF4"/>
    <w:rsid w:val="004702DF"/>
    <w:rsid w:val="00470912"/>
    <w:rsid w:val="0047110D"/>
    <w:rsid w:val="004723DA"/>
    <w:rsid w:val="0047245B"/>
    <w:rsid w:val="0047359E"/>
    <w:rsid w:val="00473616"/>
    <w:rsid w:val="00473E04"/>
    <w:rsid w:val="004752AE"/>
    <w:rsid w:val="00475932"/>
    <w:rsid w:val="00475BC9"/>
    <w:rsid w:val="00475DF5"/>
    <w:rsid w:val="0047605E"/>
    <w:rsid w:val="00476120"/>
    <w:rsid w:val="00476E7F"/>
    <w:rsid w:val="004775A5"/>
    <w:rsid w:val="00480216"/>
    <w:rsid w:val="004804B3"/>
    <w:rsid w:val="00480872"/>
    <w:rsid w:val="00481DA4"/>
    <w:rsid w:val="00481E66"/>
    <w:rsid w:val="00482387"/>
    <w:rsid w:val="004836B2"/>
    <w:rsid w:val="00483719"/>
    <w:rsid w:val="0048403E"/>
    <w:rsid w:val="004842EE"/>
    <w:rsid w:val="00484533"/>
    <w:rsid w:val="00484A27"/>
    <w:rsid w:val="00484DE8"/>
    <w:rsid w:val="00485131"/>
    <w:rsid w:val="00485BAE"/>
    <w:rsid w:val="00485D56"/>
    <w:rsid w:val="004865FC"/>
    <w:rsid w:val="004871F2"/>
    <w:rsid w:val="00487909"/>
    <w:rsid w:val="004909F5"/>
    <w:rsid w:val="0049205C"/>
    <w:rsid w:val="004921E0"/>
    <w:rsid w:val="00494301"/>
    <w:rsid w:val="0049444D"/>
    <w:rsid w:val="0049459B"/>
    <w:rsid w:val="00495495"/>
    <w:rsid w:val="00496ADD"/>
    <w:rsid w:val="00497265"/>
    <w:rsid w:val="004975A7"/>
    <w:rsid w:val="00497929"/>
    <w:rsid w:val="004A01B7"/>
    <w:rsid w:val="004A0969"/>
    <w:rsid w:val="004A0A36"/>
    <w:rsid w:val="004A527A"/>
    <w:rsid w:val="004A6310"/>
    <w:rsid w:val="004A6393"/>
    <w:rsid w:val="004A6679"/>
    <w:rsid w:val="004A6AC2"/>
    <w:rsid w:val="004A6AC4"/>
    <w:rsid w:val="004A6C0F"/>
    <w:rsid w:val="004A6D98"/>
    <w:rsid w:val="004A7511"/>
    <w:rsid w:val="004B08EE"/>
    <w:rsid w:val="004B0C47"/>
    <w:rsid w:val="004B2D03"/>
    <w:rsid w:val="004B3073"/>
    <w:rsid w:val="004B3263"/>
    <w:rsid w:val="004B3980"/>
    <w:rsid w:val="004B3A36"/>
    <w:rsid w:val="004B4159"/>
    <w:rsid w:val="004B463D"/>
    <w:rsid w:val="004B6B6E"/>
    <w:rsid w:val="004B7B9B"/>
    <w:rsid w:val="004B7D73"/>
    <w:rsid w:val="004B7E69"/>
    <w:rsid w:val="004B7F02"/>
    <w:rsid w:val="004C086F"/>
    <w:rsid w:val="004C09C7"/>
    <w:rsid w:val="004C170E"/>
    <w:rsid w:val="004C1FF1"/>
    <w:rsid w:val="004C2396"/>
    <w:rsid w:val="004C243C"/>
    <w:rsid w:val="004C3A8C"/>
    <w:rsid w:val="004C3E32"/>
    <w:rsid w:val="004C3ED2"/>
    <w:rsid w:val="004C41AA"/>
    <w:rsid w:val="004C425F"/>
    <w:rsid w:val="004C45B8"/>
    <w:rsid w:val="004C4854"/>
    <w:rsid w:val="004C4D75"/>
    <w:rsid w:val="004C7C9B"/>
    <w:rsid w:val="004C7FD1"/>
    <w:rsid w:val="004D0220"/>
    <w:rsid w:val="004D24D4"/>
    <w:rsid w:val="004D5CA9"/>
    <w:rsid w:val="004D62A6"/>
    <w:rsid w:val="004D7072"/>
    <w:rsid w:val="004D708F"/>
    <w:rsid w:val="004D75E5"/>
    <w:rsid w:val="004E0D3B"/>
    <w:rsid w:val="004E0D46"/>
    <w:rsid w:val="004E0EE5"/>
    <w:rsid w:val="004E1153"/>
    <w:rsid w:val="004E1268"/>
    <w:rsid w:val="004E168A"/>
    <w:rsid w:val="004E17A4"/>
    <w:rsid w:val="004E19E2"/>
    <w:rsid w:val="004E1CE5"/>
    <w:rsid w:val="004E27D9"/>
    <w:rsid w:val="004E29C7"/>
    <w:rsid w:val="004E2A24"/>
    <w:rsid w:val="004E2DF9"/>
    <w:rsid w:val="004E30D2"/>
    <w:rsid w:val="004E3254"/>
    <w:rsid w:val="004E338F"/>
    <w:rsid w:val="004E3400"/>
    <w:rsid w:val="004E3887"/>
    <w:rsid w:val="004E3A93"/>
    <w:rsid w:val="004E3F17"/>
    <w:rsid w:val="004E53F5"/>
    <w:rsid w:val="004E5B39"/>
    <w:rsid w:val="004E5E43"/>
    <w:rsid w:val="004E620A"/>
    <w:rsid w:val="004E6BE9"/>
    <w:rsid w:val="004E72EC"/>
    <w:rsid w:val="004E76F0"/>
    <w:rsid w:val="004E7CEA"/>
    <w:rsid w:val="004F029B"/>
    <w:rsid w:val="004F14DE"/>
    <w:rsid w:val="004F188E"/>
    <w:rsid w:val="004F257B"/>
    <w:rsid w:val="004F2859"/>
    <w:rsid w:val="004F3159"/>
    <w:rsid w:val="004F34D2"/>
    <w:rsid w:val="004F3766"/>
    <w:rsid w:val="004F4D94"/>
    <w:rsid w:val="004F4E78"/>
    <w:rsid w:val="004F502F"/>
    <w:rsid w:val="004F5602"/>
    <w:rsid w:val="004F5713"/>
    <w:rsid w:val="004F5984"/>
    <w:rsid w:val="004F5D05"/>
    <w:rsid w:val="004F627C"/>
    <w:rsid w:val="004F665B"/>
    <w:rsid w:val="004F685A"/>
    <w:rsid w:val="004F7253"/>
    <w:rsid w:val="004F7668"/>
    <w:rsid w:val="00500916"/>
    <w:rsid w:val="005012FD"/>
    <w:rsid w:val="00501323"/>
    <w:rsid w:val="00501F87"/>
    <w:rsid w:val="00502930"/>
    <w:rsid w:val="00502F0A"/>
    <w:rsid w:val="005031D9"/>
    <w:rsid w:val="0050354A"/>
    <w:rsid w:val="005035FD"/>
    <w:rsid w:val="005037FF"/>
    <w:rsid w:val="00503E08"/>
    <w:rsid w:val="00503F45"/>
    <w:rsid w:val="00504629"/>
    <w:rsid w:val="0050487D"/>
    <w:rsid w:val="00505086"/>
    <w:rsid w:val="0050696C"/>
    <w:rsid w:val="005104C6"/>
    <w:rsid w:val="00510725"/>
    <w:rsid w:val="00510D84"/>
    <w:rsid w:val="00511200"/>
    <w:rsid w:val="00511C8C"/>
    <w:rsid w:val="00511C9A"/>
    <w:rsid w:val="00511D49"/>
    <w:rsid w:val="00511FFD"/>
    <w:rsid w:val="005127B1"/>
    <w:rsid w:val="0051302A"/>
    <w:rsid w:val="005132A4"/>
    <w:rsid w:val="005136B5"/>
    <w:rsid w:val="0051377E"/>
    <w:rsid w:val="00513DAF"/>
    <w:rsid w:val="00513F07"/>
    <w:rsid w:val="005141C3"/>
    <w:rsid w:val="00514238"/>
    <w:rsid w:val="00514D2D"/>
    <w:rsid w:val="005155FE"/>
    <w:rsid w:val="00515B0A"/>
    <w:rsid w:val="00515DC3"/>
    <w:rsid w:val="005162E2"/>
    <w:rsid w:val="00516B83"/>
    <w:rsid w:val="00517434"/>
    <w:rsid w:val="0051749D"/>
    <w:rsid w:val="005174F5"/>
    <w:rsid w:val="00517B2D"/>
    <w:rsid w:val="00517EFE"/>
    <w:rsid w:val="00520D2D"/>
    <w:rsid w:val="00520EF5"/>
    <w:rsid w:val="00521C7F"/>
    <w:rsid w:val="00521DFE"/>
    <w:rsid w:val="0052217B"/>
    <w:rsid w:val="00522495"/>
    <w:rsid w:val="00522554"/>
    <w:rsid w:val="005229CF"/>
    <w:rsid w:val="00522C83"/>
    <w:rsid w:val="005232A9"/>
    <w:rsid w:val="0052486D"/>
    <w:rsid w:val="00524C8C"/>
    <w:rsid w:val="00525078"/>
    <w:rsid w:val="005251A3"/>
    <w:rsid w:val="005252D5"/>
    <w:rsid w:val="00525687"/>
    <w:rsid w:val="005256B6"/>
    <w:rsid w:val="00525F3A"/>
    <w:rsid w:val="005266B5"/>
    <w:rsid w:val="00526DF3"/>
    <w:rsid w:val="00527084"/>
    <w:rsid w:val="0052726F"/>
    <w:rsid w:val="00527989"/>
    <w:rsid w:val="00527BD5"/>
    <w:rsid w:val="0053093E"/>
    <w:rsid w:val="00530D29"/>
    <w:rsid w:val="005324CB"/>
    <w:rsid w:val="005333C6"/>
    <w:rsid w:val="005338A6"/>
    <w:rsid w:val="005339FE"/>
    <w:rsid w:val="00533C91"/>
    <w:rsid w:val="0053443B"/>
    <w:rsid w:val="0053680D"/>
    <w:rsid w:val="0053710B"/>
    <w:rsid w:val="00537A3F"/>
    <w:rsid w:val="00540110"/>
    <w:rsid w:val="00540421"/>
    <w:rsid w:val="0054054C"/>
    <w:rsid w:val="00540997"/>
    <w:rsid w:val="00540D0B"/>
    <w:rsid w:val="00541605"/>
    <w:rsid w:val="005416A8"/>
    <w:rsid w:val="005419F5"/>
    <w:rsid w:val="00541D86"/>
    <w:rsid w:val="0054319B"/>
    <w:rsid w:val="00543389"/>
    <w:rsid w:val="00543A4F"/>
    <w:rsid w:val="00543DC9"/>
    <w:rsid w:val="005440A4"/>
    <w:rsid w:val="0054510E"/>
    <w:rsid w:val="00545577"/>
    <w:rsid w:val="00545905"/>
    <w:rsid w:val="00545C7A"/>
    <w:rsid w:val="00545E7E"/>
    <w:rsid w:val="005467EE"/>
    <w:rsid w:val="00546EE8"/>
    <w:rsid w:val="005471E8"/>
    <w:rsid w:val="005479AC"/>
    <w:rsid w:val="00547AC1"/>
    <w:rsid w:val="00550A7B"/>
    <w:rsid w:val="005517F8"/>
    <w:rsid w:val="00551CE0"/>
    <w:rsid w:val="00552040"/>
    <w:rsid w:val="00552633"/>
    <w:rsid w:val="005528FF"/>
    <w:rsid w:val="00552FF4"/>
    <w:rsid w:val="00553245"/>
    <w:rsid w:val="00553D7F"/>
    <w:rsid w:val="0055424B"/>
    <w:rsid w:val="00554AE5"/>
    <w:rsid w:val="00555455"/>
    <w:rsid w:val="00555A74"/>
    <w:rsid w:val="00555F4C"/>
    <w:rsid w:val="00556B5E"/>
    <w:rsid w:val="00556BB8"/>
    <w:rsid w:val="00556D76"/>
    <w:rsid w:val="00556E0A"/>
    <w:rsid w:val="0055701D"/>
    <w:rsid w:val="005574E3"/>
    <w:rsid w:val="00557516"/>
    <w:rsid w:val="00557CF7"/>
    <w:rsid w:val="00557E4E"/>
    <w:rsid w:val="00557F74"/>
    <w:rsid w:val="00557FBD"/>
    <w:rsid w:val="00560D00"/>
    <w:rsid w:val="00560F69"/>
    <w:rsid w:val="00561709"/>
    <w:rsid w:val="005623B6"/>
    <w:rsid w:val="00562B2C"/>
    <w:rsid w:val="00563392"/>
    <w:rsid w:val="005638FA"/>
    <w:rsid w:val="00563B03"/>
    <w:rsid w:val="0056475D"/>
    <w:rsid w:val="00564788"/>
    <w:rsid w:val="00564C34"/>
    <w:rsid w:val="00565442"/>
    <w:rsid w:val="00566652"/>
    <w:rsid w:val="00566657"/>
    <w:rsid w:val="00567BC4"/>
    <w:rsid w:val="005701C9"/>
    <w:rsid w:val="0057026F"/>
    <w:rsid w:val="005707C8"/>
    <w:rsid w:val="00570AA0"/>
    <w:rsid w:val="00570D17"/>
    <w:rsid w:val="00571EF8"/>
    <w:rsid w:val="00572293"/>
    <w:rsid w:val="00572433"/>
    <w:rsid w:val="0057336F"/>
    <w:rsid w:val="00574073"/>
    <w:rsid w:val="0057563B"/>
    <w:rsid w:val="00575B8A"/>
    <w:rsid w:val="005768CD"/>
    <w:rsid w:val="0057719E"/>
    <w:rsid w:val="005779D0"/>
    <w:rsid w:val="00580022"/>
    <w:rsid w:val="00580074"/>
    <w:rsid w:val="00580610"/>
    <w:rsid w:val="00580735"/>
    <w:rsid w:val="00581F77"/>
    <w:rsid w:val="0058292F"/>
    <w:rsid w:val="00582C03"/>
    <w:rsid w:val="0058329B"/>
    <w:rsid w:val="00583A7B"/>
    <w:rsid w:val="0058488F"/>
    <w:rsid w:val="0058521C"/>
    <w:rsid w:val="005854A6"/>
    <w:rsid w:val="00585EB2"/>
    <w:rsid w:val="0058615D"/>
    <w:rsid w:val="00586EA1"/>
    <w:rsid w:val="00587B8A"/>
    <w:rsid w:val="00590797"/>
    <w:rsid w:val="005911C5"/>
    <w:rsid w:val="005917EF"/>
    <w:rsid w:val="00591DD6"/>
    <w:rsid w:val="00594420"/>
    <w:rsid w:val="005950D8"/>
    <w:rsid w:val="00595963"/>
    <w:rsid w:val="0059620D"/>
    <w:rsid w:val="0059761A"/>
    <w:rsid w:val="00597E7C"/>
    <w:rsid w:val="00597F14"/>
    <w:rsid w:val="005A0A3F"/>
    <w:rsid w:val="005A0A48"/>
    <w:rsid w:val="005A0FD9"/>
    <w:rsid w:val="005A1CCF"/>
    <w:rsid w:val="005A2665"/>
    <w:rsid w:val="005A2A08"/>
    <w:rsid w:val="005A2E70"/>
    <w:rsid w:val="005A31E0"/>
    <w:rsid w:val="005A35E9"/>
    <w:rsid w:val="005A3C3E"/>
    <w:rsid w:val="005A427F"/>
    <w:rsid w:val="005A505C"/>
    <w:rsid w:val="005A6217"/>
    <w:rsid w:val="005A6818"/>
    <w:rsid w:val="005B0DE8"/>
    <w:rsid w:val="005B20DF"/>
    <w:rsid w:val="005B250C"/>
    <w:rsid w:val="005B282F"/>
    <w:rsid w:val="005B3765"/>
    <w:rsid w:val="005B3986"/>
    <w:rsid w:val="005B3E2F"/>
    <w:rsid w:val="005B4050"/>
    <w:rsid w:val="005B5C7E"/>
    <w:rsid w:val="005B5EBD"/>
    <w:rsid w:val="005B5F2D"/>
    <w:rsid w:val="005B60DF"/>
    <w:rsid w:val="005B65DC"/>
    <w:rsid w:val="005B70B7"/>
    <w:rsid w:val="005B76C0"/>
    <w:rsid w:val="005B7860"/>
    <w:rsid w:val="005C0296"/>
    <w:rsid w:val="005C0364"/>
    <w:rsid w:val="005C1130"/>
    <w:rsid w:val="005C136E"/>
    <w:rsid w:val="005C16B9"/>
    <w:rsid w:val="005C1F2C"/>
    <w:rsid w:val="005C31FA"/>
    <w:rsid w:val="005C391F"/>
    <w:rsid w:val="005C3D71"/>
    <w:rsid w:val="005C3E04"/>
    <w:rsid w:val="005C3E4E"/>
    <w:rsid w:val="005C4375"/>
    <w:rsid w:val="005C54AD"/>
    <w:rsid w:val="005C580C"/>
    <w:rsid w:val="005C5C7C"/>
    <w:rsid w:val="005C755A"/>
    <w:rsid w:val="005C7CD7"/>
    <w:rsid w:val="005D008C"/>
    <w:rsid w:val="005D06EF"/>
    <w:rsid w:val="005D0E43"/>
    <w:rsid w:val="005D1810"/>
    <w:rsid w:val="005D1C0E"/>
    <w:rsid w:val="005D279E"/>
    <w:rsid w:val="005D2D92"/>
    <w:rsid w:val="005D30F2"/>
    <w:rsid w:val="005D3826"/>
    <w:rsid w:val="005D3F1B"/>
    <w:rsid w:val="005D48BE"/>
    <w:rsid w:val="005D5618"/>
    <w:rsid w:val="005D6137"/>
    <w:rsid w:val="005D6DF5"/>
    <w:rsid w:val="005D71D1"/>
    <w:rsid w:val="005D76E1"/>
    <w:rsid w:val="005E048E"/>
    <w:rsid w:val="005E0B3E"/>
    <w:rsid w:val="005E1374"/>
    <w:rsid w:val="005E139C"/>
    <w:rsid w:val="005E15A0"/>
    <w:rsid w:val="005E192A"/>
    <w:rsid w:val="005E230E"/>
    <w:rsid w:val="005E2479"/>
    <w:rsid w:val="005E281F"/>
    <w:rsid w:val="005E29DD"/>
    <w:rsid w:val="005E388C"/>
    <w:rsid w:val="005E4776"/>
    <w:rsid w:val="005E499D"/>
    <w:rsid w:val="005E5103"/>
    <w:rsid w:val="005E61D3"/>
    <w:rsid w:val="005E6246"/>
    <w:rsid w:val="005E64A6"/>
    <w:rsid w:val="005E6F94"/>
    <w:rsid w:val="005E71FC"/>
    <w:rsid w:val="005E7C1E"/>
    <w:rsid w:val="005F085A"/>
    <w:rsid w:val="005F0F7F"/>
    <w:rsid w:val="005F136E"/>
    <w:rsid w:val="005F1E6E"/>
    <w:rsid w:val="005F3248"/>
    <w:rsid w:val="005F326D"/>
    <w:rsid w:val="005F3346"/>
    <w:rsid w:val="005F34DE"/>
    <w:rsid w:val="005F4733"/>
    <w:rsid w:val="005F484D"/>
    <w:rsid w:val="005F4BB5"/>
    <w:rsid w:val="005F69AC"/>
    <w:rsid w:val="005F781B"/>
    <w:rsid w:val="005F7B6F"/>
    <w:rsid w:val="00600587"/>
    <w:rsid w:val="00600AED"/>
    <w:rsid w:val="00600CF6"/>
    <w:rsid w:val="00600F03"/>
    <w:rsid w:val="00600F9C"/>
    <w:rsid w:val="0060110C"/>
    <w:rsid w:val="00601677"/>
    <w:rsid w:val="0060182C"/>
    <w:rsid w:val="006019B4"/>
    <w:rsid w:val="0060222F"/>
    <w:rsid w:val="006023F7"/>
    <w:rsid w:val="006028B6"/>
    <w:rsid w:val="00602BAA"/>
    <w:rsid w:val="006030C6"/>
    <w:rsid w:val="00603389"/>
    <w:rsid w:val="0060380F"/>
    <w:rsid w:val="006038B9"/>
    <w:rsid w:val="00603A48"/>
    <w:rsid w:val="0060430C"/>
    <w:rsid w:val="006043A0"/>
    <w:rsid w:val="006051C2"/>
    <w:rsid w:val="006057ED"/>
    <w:rsid w:val="00605C11"/>
    <w:rsid w:val="00605ED2"/>
    <w:rsid w:val="00606078"/>
    <w:rsid w:val="00606311"/>
    <w:rsid w:val="006065DB"/>
    <w:rsid w:val="00607114"/>
    <w:rsid w:val="006071AA"/>
    <w:rsid w:val="00607255"/>
    <w:rsid w:val="00607923"/>
    <w:rsid w:val="00607E87"/>
    <w:rsid w:val="00610A1D"/>
    <w:rsid w:val="00610BA5"/>
    <w:rsid w:val="00610E92"/>
    <w:rsid w:val="0061203D"/>
    <w:rsid w:val="0061237D"/>
    <w:rsid w:val="00612A62"/>
    <w:rsid w:val="00612B5B"/>
    <w:rsid w:val="00612F9B"/>
    <w:rsid w:val="00613CD8"/>
    <w:rsid w:val="006146E1"/>
    <w:rsid w:val="006147AA"/>
    <w:rsid w:val="00614986"/>
    <w:rsid w:val="00614CFF"/>
    <w:rsid w:val="006154C0"/>
    <w:rsid w:val="006156AF"/>
    <w:rsid w:val="006158D2"/>
    <w:rsid w:val="00617833"/>
    <w:rsid w:val="006178A4"/>
    <w:rsid w:val="0061797D"/>
    <w:rsid w:val="00620536"/>
    <w:rsid w:val="006207A2"/>
    <w:rsid w:val="00620B94"/>
    <w:rsid w:val="00620BE8"/>
    <w:rsid w:val="00621CDE"/>
    <w:rsid w:val="00622268"/>
    <w:rsid w:val="006223BD"/>
    <w:rsid w:val="0062293B"/>
    <w:rsid w:val="00622940"/>
    <w:rsid w:val="00622F33"/>
    <w:rsid w:val="00623FBC"/>
    <w:rsid w:val="006245DE"/>
    <w:rsid w:val="00624A38"/>
    <w:rsid w:val="00624D2D"/>
    <w:rsid w:val="006252CC"/>
    <w:rsid w:val="00625A59"/>
    <w:rsid w:val="006262E8"/>
    <w:rsid w:val="00626776"/>
    <w:rsid w:val="006268CF"/>
    <w:rsid w:val="00627A0E"/>
    <w:rsid w:val="00630B46"/>
    <w:rsid w:val="00630BCA"/>
    <w:rsid w:val="00630D49"/>
    <w:rsid w:val="00630EF8"/>
    <w:rsid w:val="0063105E"/>
    <w:rsid w:val="006313C0"/>
    <w:rsid w:val="00631475"/>
    <w:rsid w:val="00632751"/>
    <w:rsid w:val="00632B63"/>
    <w:rsid w:val="00632C0A"/>
    <w:rsid w:val="00634057"/>
    <w:rsid w:val="0063430C"/>
    <w:rsid w:val="00634883"/>
    <w:rsid w:val="00634DAA"/>
    <w:rsid w:val="00634F47"/>
    <w:rsid w:val="006355DD"/>
    <w:rsid w:val="00635CBC"/>
    <w:rsid w:val="0063629C"/>
    <w:rsid w:val="00636EEF"/>
    <w:rsid w:val="006376D7"/>
    <w:rsid w:val="0063782B"/>
    <w:rsid w:val="00637E8C"/>
    <w:rsid w:val="006409D9"/>
    <w:rsid w:val="00640B87"/>
    <w:rsid w:val="0064338A"/>
    <w:rsid w:val="0064344D"/>
    <w:rsid w:val="00644A72"/>
    <w:rsid w:val="00644F24"/>
    <w:rsid w:val="0064500A"/>
    <w:rsid w:val="006452A0"/>
    <w:rsid w:val="00645352"/>
    <w:rsid w:val="00647D2A"/>
    <w:rsid w:val="00647DFA"/>
    <w:rsid w:val="00650040"/>
    <w:rsid w:val="00651440"/>
    <w:rsid w:val="0065198C"/>
    <w:rsid w:val="00651D3B"/>
    <w:rsid w:val="00651F6A"/>
    <w:rsid w:val="006527C6"/>
    <w:rsid w:val="00652C89"/>
    <w:rsid w:val="00653062"/>
    <w:rsid w:val="006535A2"/>
    <w:rsid w:val="00653CA5"/>
    <w:rsid w:val="00653E3B"/>
    <w:rsid w:val="006544C1"/>
    <w:rsid w:val="0065457B"/>
    <w:rsid w:val="00656863"/>
    <w:rsid w:val="00656CE5"/>
    <w:rsid w:val="00656E41"/>
    <w:rsid w:val="00660155"/>
    <w:rsid w:val="00661161"/>
    <w:rsid w:val="0066156A"/>
    <w:rsid w:val="00661831"/>
    <w:rsid w:val="00661D7A"/>
    <w:rsid w:val="00662C1A"/>
    <w:rsid w:val="0066300D"/>
    <w:rsid w:val="00663EE0"/>
    <w:rsid w:val="006646F0"/>
    <w:rsid w:val="00664A10"/>
    <w:rsid w:val="00664AC1"/>
    <w:rsid w:val="00665248"/>
    <w:rsid w:val="00665562"/>
    <w:rsid w:val="0066598C"/>
    <w:rsid w:val="00665BBA"/>
    <w:rsid w:val="00665E9A"/>
    <w:rsid w:val="00666263"/>
    <w:rsid w:val="00666BD3"/>
    <w:rsid w:val="006673E6"/>
    <w:rsid w:val="0066750D"/>
    <w:rsid w:val="00667767"/>
    <w:rsid w:val="00667BF9"/>
    <w:rsid w:val="00670070"/>
    <w:rsid w:val="00670779"/>
    <w:rsid w:val="006710E8"/>
    <w:rsid w:val="00671498"/>
    <w:rsid w:val="00671681"/>
    <w:rsid w:val="00671A85"/>
    <w:rsid w:val="00671D26"/>
    <w:rsid w:val="00671D47"/>
    <w:rsid w:val="00672745"/>
    <w:rsid w:val="00672F85"/>
    <w:rsid w:val="00673BF0"/>
    <w:rsid w:val="006741BA"/>
    <w:rsid w:val="0067672A"/>
    <w:rsid w:val="006767EE"/>
    <w:rsid w:val="00676F30"/>
    <w:rsid w:val="00676FF6"/>
    <w:rsid w:val="00677650"/>
    <w:rsid w:val="0067770F"/>
    <w:rsid w:val="0067774E"/>
    <w:rsid w:val="006779DE"/>
    <w:rsid w:val="0068001C"/>
    <w:rsid w:val="00680987"/>
    <w:rsid w:val="00681164"/>
    <w:rsid w:val="0068137E"/>
    <w:rsid w:val="006822D4"/>
    <w:rsid w:val="00682A8F"/>
    <w:rsid w:val="006843FE"/>
    <w:rsid w:val="00685332"/>
    <w:rsid w:val="006865CD"/>
    <w:rsid w:val="0068680F"/>
    <w:rsid w:val="00686DDA"/>
    <w:rsid w:val="00686FA1"/>
    <w:rsid w:val="006871AF"/>
    <w:rsid w:val="00687504"/>
    <w:rsid w:val="0068781E"/>
    <w:rsid w:val="00687E38"/>
    <w:rsid w:val="00691321"/>
    <w:rsid w:val="00691813"/>
    <w:rsid w:val="006921C1"/>
    <w:rsid w:val="006926F8"/>
    <w:rsid w:val="0069270B"/>
    <w:rsid w:val="00692770"/>
    <w:rsid w:val="006927E1"/>
    <w:rsid w:val="00692808"/>
    <w:rsid w:val="00692C09"/>
    <w:rsid w:val="00692E07"/>
    <w:rsid w:val="006934F0"/>
    <w:rsid w:val="006936AE"/>
    <w:rsid w:val="00694341"/>
    <w:rsid w:val="00694530"/>
    <w:rsid w:val="00694BE2"/>
    <w:rsid w:val="00695146"/>
    <w:rsid w:val="00695FC9"/>
    <w:rsid w:val="00696A84"/>
    <w:rsid w:val="00696AB9"/>
    <w:rsid w:val="00696F0C"/>
    <w:rsid w:val="006970BE"/>
    <w:rsid w:val="00697D9D"/>
    <w:rsid w:val="006A0F98"/>
    <w:rsid w:val="006A18B1"/>
    <w:rsid w:val="006A2150"/>
    <w:rsid w:val="006A2CFC"/>
    <w:rsid w:val="006A390D"/>
    <w:rsid w:val="006A3EB3"/>
    <w:rsid w:val="006A5F3A"/>
    <w:rsid w:val="006A6881"/>
    <w:rsid w:val="006A69C3"/>
    <w:rsid w:val="006A6A28"/>
    <w:rsid w:val="006A6F0F"/>
    <w:rsid w:val="006A6F9E"/>
    <w:rsid w:val="006A7014"/>
    <w:rsid w:val="006A7828"/>
    <w:rsid w:val="006A7AC6"/>
    <w:rsid w:val="006A7B53"/>
    <w:rsid w:val="006B0995"/>
    <w:rsid w:val="006B105C"/>
    <w:rsid w:val="006B1451"/>
    <w:rsid w:val="006B1559"/>
    <w:rsid w:val="006B2059"/>
    <w:rsid w:val="006B3540"/>
    <w:rsid w:val="006B3C75"/>
    <w:rsid w:val="006B48C0"/>
    <w:rsid w:val="006B4F21"/>
    <w:rsid w:val="006B5E13"/>
    <w:rsid w:val="006B6DF3"/>
    <w:rsid w:val="006B6DF6"/>
    <w:rsid w:val="006B7D24"/>
    <w:rsid w:val="006B7D9A"/>
    <w:rsid w:val="006C0634"/>
    <w:rsid w:val="006C1674"/>
    <w:rsid w:val="006C2181"/>
    <w:rsid w:val="006C2645"/>
    <w:rsid w:val="006C26DA"/>
    <w:rsid w:val="006C276E"/>
    <w:rsid w:val="006C2CA6"/>
    <w:rsid w:val="006C3C49"/>
    <w:rsid w:val="006C3E83"/>
    <w:rsid w:val="006C3F3A"/>
    <w:rsid w:val="006C41B4"/>
    <w:rsid w:val="006C50A1"/>
    <w:rsid w:val="006C5731"/>
    <w:rsid w:val="006C632B"/>
    <w:rsid w:val="006C65B1"/>
    <w:rsid w:val="006C7270"/>
    <w:rsid w:val="006C7490"/>
    <w:rsid w:val="006C7F9C"/>
    <w:rsid w:val="006D08B7"/>
    <w:rsid w:val="006D1CE0"/>
    <w:rsid w:val="006D2085"/>
    <w:rsid w:val="006D20EB"/>
    <w:rsid w:val="006D2999"/>
    <w:rsid w:val="006D2F3B"/>
    <w:rsid w:val="006D35EC"/>
    <w:rsid w:val="006D405B"/>
    <w:rsid w:val="006D4E05"/>
    <w:rsid w:val="006D4F77"/>
    <w:rsid w:val="006D5250"/>
    <w:rsid w:val="006D5820"/>
    <w:rsid w:val="006D620E"/>
    <w:rsid w:val="006D6746"/>
    <w:rsid w:val="006D6ECE"/>
    <w:rsid w:val="006E0B0C"/>
    <w:rsid w:val="006E0E2A"/>
    <w:rsid w:val="006E1BDC"/>
    <w:rsid w:val="006E3590"/>
    <w:rsid w:val="006E483C"/>
    <w:rsid w:val="006E5AEC"/>
    <w:rsid w:val="006E659B"/>
    <w:rsid w:val="006E6FB3"/>
    <w:rsid w:val="006E70AC"/>
    <w:rsid w:val="006E7A43"/>
    <w:rsid w:val="006E7EE1"/>
    <w:rsid w:val="006F1213"/>
    <w:rsid w:val="006F1AE0"/>
    <w:rsid w:val="006F1B1D"/>
    <w:rsid w:val="006F1EA5"/>
    <w:rsid w:val="006F2377"/>
    <w:rsid w:val="006F270D"/>
    <w:rsid w:val="006F2D34"/>
    <w:rsid w:val="006F2E91"/>
    <w:rsid w:val="006F3867"/>
    <w:rsid w:val="006F3B04"/>
    <w:rsid w:val="006F3F41"/>
    <w:rsid w:val="006F3FE6"/>
    <w:rsid w:val="006F47B5"/>
    <w:rsid w:val="006F4B0C"/>
    <w:rsid w:val="006F4D9D"/>
    <w:rsid w:val="006F5141"/>
    <w:rsid w:val="006F5E53"/>
    <w:rsid w:val="006F5FD0"/>
    <w:rsid w:val="006F7976"/>
    <w:rsid w:val="00700703"/>
    <w:rsid w:val="00700941"/>
    <w:rsid w:val="00702255"/>
    <w:rsid w:val="007025A3"/>
    <w:rsid w:val="007027EF"/>
    <w:rsid w:val="00703FC0"/>
    <w:rsid w:val="00704496"/>
    <w:rsid w:val="007050C4"/>
    <w:rsid w:val="0070551D"/>
    <w:rsid w:val="00705782"/>
    <w:rsid w:val="007060F9"/>
    <w:rsid w:val="0070611A"/>
    <w:rsid w:val="007061B8"/>
    <w:rsid w:val="00706324"/>
    <w:rsid w:val="007068CB"/>
    <w:rsid w:val="00706B63"/>
    <w:rsid w:val="00706C88"/>
    <w:rsid w:val="00707573"/>
    <w:rsid w:val="007077C1"/>
    <w:rsid w:val="00707B38"/>
    <w:rsid w:val="00707CC5"/>
    <w:rsid w:val="00707D79"/>
    <w:rsid w:val="00707E62"/>
    <w:rsid w:val="00707F6B"/>
    <w:rsid w:val="00707FEC"/>
    <w:rsid w:val="00710DBA"/>
    <w:rsid w:val="00711DBC"/>
    <w:rsid w:val="00712038"/>
    <w:rsid w:val="00712DE9"/>
    <w:rsid w:val="0071352E"/>
    <w:rsid w:val="00713BFB"/>
    <w:rsid w:val="00714899"/>
    <w:rsid w:val="007158B1"/>
    <w:rsid w:val="0071592F"/>
    <w:rsid w:val="0071783E"/>
    <w:rsid w:val="00720808"/>
    <w:rsid w:val="00720C8E"/>
    <w:rsid w:val="00720EC2"/>
    <w:rsid w:val="00720FEA"/>
    <w:rsid w:val="00721259"/>
    <w:rsid w:val="00721548"/>
    <w:rsid w:val="0072327E"/>
    <w:rsid w:val="0072374D"/>
    <w:rsid w:val="0072431B"/>
    <w:rsid w:val="00724972"/>
    <w:rsid w:val="00725D60"/>
    <w:rsid w:val="00725FAA"/>
    <w:rsid w:val="00727FCA"/>
    <w:rsid w:val="00730478"/>
    <w:rsid w:val="00730B3B"/>
    <w:rsid w:val="00732229"/>
    <w:rsid w:val="007327EC"/>
    <w:rsid w:val="00732B9F"/>
    <w:rsid w:val="00732DE7"/>
    <w:rsid w:val="00733741"/>
    <w:rsid w:val="00734489"/>
    <w:rsid w:val="00734BD0"/>
    <w:rsid w:val="00734F7B"/>
    <w:rsid w:val="00735120"/>
    <w:rsid w:val="0073549A"/>
    <w:rsid w:val="00735849"/>
    <w:rsid w:val="00736A29"/>
    <w:rsid w:val="0073750A"/>
    <w:rsid w:val="007377A5"/>
    <w:rsid w:val="007401C8"/>
    <w:rsid w:val="00740575"/>
    <w:rsid w:val="007405AB"/>
    <w:rsid w:val="00740F84"/>
    <w:rsid w:val="00741188"/>
    <w:rsid w:val="007413D4"/>
    <w:rsid w:val="007414EC"/>
    <w:rsid w:val="00741DF3"/>
    <w:rsid w:val="00741E74"/>
    <w:rsid w:val="007420AE"/>
    <w:rsid w:val="00742143"/>
    <w:rsid w:val="00742E5B"/>
    <w:rsid w:val="007438E4"/>
    <w:rsid w:val="00743CA3"/>
    <w:rsid w:val="007444B5"/>
    <w:rsid w:val="00744FCC"/>
    <w:rsid w:val="00745147"/>
    <w:rsid w:val="00745551"/>
    <w:rsid w:val="0074579C"/>
    <w:rsid w:val="00745815"/>
    <w:rsid w:val="007459C2"/>
    <w:rsid w:val="007464BF"/>
    <w:rsid w:val="00746B32"/>
    <w:rsid w:val="007472E7"/>
    <w:rsid w:val="007474A8"/>
    <w:rsid w:val="00747C45"/>
    <w:rsid w:val="00750198"/>
    <w:rsid w:val="007504BB"/>
    <w:rsid w:val="007507EB"/>
    <w:rsid w:val="00751692"/>
    <w:rsid w:val="007519AF"/>
    <w:rsid w:val="00752265"/>
    <w:rsid w:val="007523C4"/>
    <w:rsid w:val="00752D90"/>
    <w:rsid w:val="00752F5D"/>
    <w:rsid w:val="007531B9"/>
    <w:rsid w:val="007536C9"/>
    <w:rsid w:val="00753736"/>
    <w:rsid w:val="007537D5"/>
    <w:rsid w:val="0075485F"/>
    <w:rsid w:val="00754C03"/>
    <w:rsid w:val="00755468"/>
    <w:rsid w:val="007556AC"/>
    <w:rsid w:val="0075597F"/>
    <w:rsid w:val="00755991"/>
    <w:rsid w:val="00755F83"/>
    <w:rsid w:val="00756A8D"/>
    <w:rsid w:val="00756B37"/>
    <w:rsid w:val="00756E64"/>
    <w:rsid w:val="00757536"/>
    <w:rsid w:val="0075774E"/>
    <w:rsid w:val="00760663"/>
    <w:rsid w:val="00760A29"/>
    <w:rsid w:val="00760A4B"/>
    <w:rsid w:val="007613F9"/>
    <w:rsid w:val="007618E8"/>
    <w:rsid w:val="00761E82"/>
    <w:rsid w:val="00761FE3"/>
    <w:rsid w:val="00762312"/>
    <w:rsid w:val="007623AE"/>
    <w:rsid w:val="0076245B"/>
    <w:rsid w:val="007626BC"/>
    <w:rsid w:val="00762888"/>
    <w:rsid w:val="00762D28"/>
    <w:rsid w:val="007632B3"/>
    <w:rsid w:val="007634A9"/>
    <w:rsid w:val="00763B62"/>
    <w:rsid w:val="007658D4"/>
    <w:rsid w:val="00765A0D"/>
    <w:rsid w:val="00765B35"/>
    <w:rsid w:val="00766157"/>
    <w:rsid w:val="0076695E"/>
    <w:rsid w:val="007669EE"/>
    <w:rsid w:val="00766A4E"/>
    <w:rsid w:val="00766DEE"/>
    <w:rsid w:val="00770022"/>
    <w:rsid w:val="00771105"/>
    <w:rsid w:val="00771D98"/>
    <w:rsid w:val="007720E7"/>
    <w:rsid w:val="00772B32"/>
    <w:rsid w:val="00773031"/>
    <w:rsid w:val="007740B2"/>
    <w:rsid w:val="00774572"/>
    <w:rsid w:val="00774A4A"/>
    <w:rsid w:val="00775236"/>
    <w:rsid w:val="0077554B"/>
    <w:rsid w:val="00775BFD"/>
    <w:rsid w:val="007763F2"/>
    <w:rsid w:val="00777AD3"/>
    <w:rsid w:val="00780299"/>
    <w:rsid w:val="007806FD"/>
    <w:rsid w:val="00780ED4"/>
    <w:rsid w:val="00781972"/>
    <w:rsid w:val="00781B8A"/>
    <w:rsid w:val="00781ECD"/>
    <w:rsid w:val="00782129"/>
    <w:rsid w:val="007832A2"/>
    <w:rsid w:val="00783647"/>
    <w:rsid w:val="0078365D"/>
    <w:rsid w:val="00783ABA"/>
    <w:rsid w:val="00785CFE"/>
    <w:rsid w:val="00785F74"/>
    <w:rsid w:val="00786410"/>
    <w:rsid w:val="007865C2"/>
    <w:rsid w:val="0078707C"/>
    <w:rsid w:val="0078724D"/>
    <w:rsid w:val="00787284"/>
    <w:rsid w:val="00787343"/>
    <w:rsid w:val="0079279F"/>
    <w:rsid w:val="00792991"/>
    <w:rsid w:val="00792F7E"/>
    <w:rsid w:val="0079463D"/>
    <w:rsid w:val="0079480F"/>
    <w:rsid w:val="00795231"/>
    <w:rsid w:val="00795503"/>
    <w:rsid w:val="00795D72"/>
    <w:rsid w:val="00795F4A"/>
    <w:rsid w:val="0079683A"/>
    <w:rsid w:val="00796B1D"/>
    <w:rsid w:val="007A0706"/>
    <w:rsid w:val="007A07AD"/>
    <w:rsid w:val="007A0DAD"/>
    <w:rsid w:val="007A1095"/>
    <w:rsid w:val="007A1268"/>
    <w:rsid w:val="007A14A1"/>
    <w:rsid w:val="007A14B9"/>
    <w:rsid w:val="007A158E"/>
    <w:rsid w:val="007A24C9"/>
    <w:rsid w:val="007A252D"/>
    <w:rsid w:val="007A307E"/>
    <w:rsid w:val="007A4701"/>
    <w:rsid w:val="007A5071"/>
    <w:rsid w:val="007A566E"/>
    <w:rsid w:val="007A62E2"/>
    <w:rsid w:val="007A6B46"/>
    <w:rsid w:val="007A7388"/>
    <w:rsid w:val="007A7423"/>
    <w:rsid w:val="007A7C38"/>
    <w:rsid w:val="007B00CA"/>
    <w:rsid w:val="007B11A2"/>
    <w:rsid w:val="007B1772"/>
    <w:rsid w:val="007B35B4"/>
    <w:rsid w:val="007B4148"/>
    <w:rsid w:val="007B458B"/>
    <w:rsid w:val="007B4CCA"/>
    <w:rsid w:val="007B561D"/>
    <w:rsid w:val="007B652F"/>
    <w:rsid w:val="007B6B4B"/>
    <w:rsid w:val="007B7F81"/>
    <w:rsid w:val="007C19C2"/>
    <w:rsid w:val="007C1E5A"/>
    <w:rsid w:val="007C2736"/>
    <w:rsid w:val="007C2768"/>
    <w:rsid w:val="007C3A81"/>
    <w:rsid w:val="007C3C07"/>
    <w:rsid w:val="007C3DD9"/>
    <w:rsid w:val="007C3E1F"/>
    <w:rsid w:val="007C446D"/>
    <w:rsid w:val="007C468C"/>
    <w:rsid w:val="007C47AD"/>
    <w:rsid w:val="007C589F"/>
    <w:rsid w:val="007C5B44"/>
    <w:rsid w:val="007C609D"/>
    <w:rsid w:val="007C6A1E"/>
    <w:rsid w:val="007C7308"/>
    <w:rsid w:val="007C7314"/>
    <w:rsid w:val="007C74A9"/>
    <w:rsid w:val="007D057A"/>
    <w:rsid w:val="007D0DA0"/>
    <w:rsid w:val="007D0E9B"/>
    <w:rsid w:val="007D1F29"/>
    <w:rsid w:val="007D20F8"/>
    <w:rsid w:val="007D21F5"/>
    <w:rsid w:val="007D2538"/>
    <w:rsid w:val="007D2D0F"/>
    <w:rsid w:val="007D2DAF"/>
    <w:rsid w:val="007D34D6"/>
    <w:rsid w:val="007D353C"/>
    <w:rsid w:val="007D376F"/>
    <w:rsid w:val="007D3CE1"/>
    <w:rsid w:val="007D4ACD"/>
    <w:rsid w:val="007D5375"/>
    <w:rsid w:val="007D573B"/>
    <w:rsid w:val="007D5CA0"/>
    <w:rsid w:val="007D6364"/>
    <w:rsid w:val="007D678C"/>
    <w:rsid w:val="007D6F05"/>
    <w:rsid w:val="007D70CB"/>
    <w:rsid w:val="007D7703"/>
    <w:rsid w:val="007D7F7D"/>
    <w:rsid w:val="007E0050"/>
    <w:rsid w:val="007E0430"/>
    <w:rsid w:val="007E0895"/>
    <w:rsid w:val="007E12B7"/>
    <w:rsid w:val="007E1717"/>
    <w:rsid w:val="007E1736"/>
    <w:rsid w:val="007E2154"/>
    <w:rsid w:val="007E21D5"/>
    <w:rsid w:val="007E30FF"/>
    <w:rsid w:val="007E31EE"/>
    <w:rsid w:val="007E407A"/>
    <w:rsid w:val="007E46FE"/>
    <w:rsid w:val="007E4BA6"/>
    <w:rsid w:val="007E5456"/>
    <w:rsid w:val="007E5489"/>
    <w:rsid w:val="007E5D02"/>
    <w:rsid w:val="007E6B9D"/>
    <w:rsid w:val="007E701B"/>
    <w:rsid w:val="007E708B"/>
    <w:rsid w:val="007E7537"/>
    <w:rsid w:val="007E7EDE"/>
    <w:rsid w:val="007F11AB"/>
    <w:rsid w:val="007F211F"/>
    <w:rsid w:val="007F262B"/>
    <w:rsid w:val="007F277D"/>
    <w:rsid w:val="007F304B"/>
    <w:rsid w:val="007F31F6"/>
    <w:rsid w:val="007F46E1"/>
    <w:rsid w:val="007F5944"/>
    <w:rsid w:val="007F606F"/>
    <w:rsid w:val="007F656C"/>
    <w:rsid w:val="007F78FF"/>
    <w:rsid w:val="008001F9"/>
    <w:rsid w:val="00800DBC"/>
    <w:rsid w:val="00801E1F"/>
    <w:rsid w:val="0080235A"/>
    <w:rsid w:val="00803C5F"/>
    <w:rsid w:val="008042FB"/>
    <w:rsid w:val="00804A13"/>
    <w:rsid w:val="008058A3"/>
    <w:rsid w:val="00805BF2"/>
    <w:rsid w:val="00806FCE"/>
    <w:rsid w:val="0080721A"/>
    <w:rsid w:val="00807752"/>
    <w:rsid w:val="00807DF3"/>
    <w:rsid w:val="008105C3"/>
    <w:rsid w:val="0081144C"/>
    <w:rsid w:val="00812156"/>
    <w:rsid w:val="008121F0"/>
    <w:rsid w:val="008123EE"/>
    <w:rsid w:val="0081257A"/>
    <w:rsid w:val="00812DB4"/>
    <w:rsid w:val="00812E26"/>
    <w:rsid w:val="00813381"/>
    <w:rsid w:val="00813C2A"/>
    <w:rsid w:val="008142B7"/>
    <w:rsid w:val="0081441C"/>
    <w:rsid w:val="008148FE"/>
    <w:rsid w:val="00815016"/>
    <w:rsid w:val="008175A4"/>
    <w:rsid w:val="00817C8A"/>
    <w:rsid w:val="00817D82"/>
    <w:rsid w:val="00817D88"/>
    <w:rsid w:val="008206AE"/>
    <w:rsid w:val="008207DF"/>
    <w:rsid w:val="00821113"/>
    <w:rsid w:val="00821382"/>
    <w:rsid w:val="00821624"/>
    <w:rsid w:val="00821F95"/>
    <w:rsid w:val="008220E1"/>
    <w:rsid w:val="0082296D"/>
    <w:rsid w:val="00822E9F"/>
    <w:rsid w:val="00823AD2"/>
    <w:rsid w:val="00823F7E"/>
    <w:rsid w:val="008241DE"/>
    <w:rsid w:val="00825F36"/>
    <w:rsid w:val="008266A9"/>
    <w:rsid w:val="00826EAC"/>
    <w:rsid w:val="00827276"/>
    <w:rsid w:val="008278EA"/>
    <w:rsid w:val="008303E8"/>
    <w:rsid w:val="00830846"/>
    <w:rsid w:val="00830B66"/>
    <w:rsid w:val="00830B95"/>
    <w:rsid w:val="008314C8"/>
    <w:rsid w:val="008318BF"/>
    <w:rsid w:val="00831B4A"/>
    <w:rsid w:val="00831D24"/>
    <w:rsid w:val="00831FA8"/>
    <w:rsid w:val="00832144"/>
    <w:rsid w:val="008328A7"/>
    <w:rsid w:val="00832A8B"/>
    <w:rsid w:val="00832CAC"/>
    <w:rsid w:val="008349FC"/>
    <w:rsid w:val="00834F34"/>
    <w:rsid w:val="008353BF"/>
    <w:rsid w:val="00835854"/>
    <w:rsid w:val="00835E95"/>
    <w:rsid w:val="008367A8"/>
    <w:rsid w:val="00836C58"/>
    <w:rsid w:val="00836E3F"/>
    <w:rsid w:val="00840048"/>
    <w:rsid w:val="00840658"/>
    <w:rsid w:val="0084098C"/>
    <w:rsid w:val="00840EC6"/>
    <w:rsid w:val="008411FD"/>
    <w:rsid w:val="0084121E"/>
    <w:rsid w:val="00841587"/>
    <w:rsid w:val="008421BF"/>
    <w:rsid w:val="00843C9B"/>
    <w:rsid w:val="00843F2E"/>
    <w:rsid w:val="00844231"/>
    <w:rsid w:val="00844945"/>
    <w:rsid w:val="00844A0C"/>
    <w:rsid w:val="008454E8"/>
    <w:rsid w:val="00845CA8"/>
    <w:rsid w:val="00845D0D"/>
    <w:rsid w:val="00845DAF"/>
    <w:rsid w:val="00846CEA"/>
    <w:rsid w:val="00846F38"/>
    <w:rsid w:val="00847ABB"/>
    <w:rsid w:val="00850319"/>
    <w:rsid w:val="0085042C"/>
    <w:rsid w:val="008509D3"/>
    <w:rsid w:val="00851C58"/>
    <w:rsid w:val="00852234"/>
    <w:rsid w:val="00852769"/>
    <w:rsid w:val="008531A6"/>
    <w:rsid w:val="008534DA"/>
    <w:rsid w:val="008540FF"/>
    <w:rsid w:val="00854555"/>
    <w:rsid w:val="0085478B"/>
    <w:rsid w:val="00855395"/>
    <w:rsid w:val="00855B66"/>
    <w:rsid w:val="00855E4B"/>
    <w:rsid w:val="0085642B"/>
    <w:rsid w:val="00856930"/>
    <w:rsid w:val="00856E54"/>
    <w:rsid w:val="00857699"/>
    <w:rsid w:val="00857DDE"/>
    <w:rsid w:val="00861311"/>
    <w:rsid w:val="00861F5B"/>
    <w:rsid w:val="008626D9"/>
    <w:rsid w:val="00862781"/>
    <w:rsid w:val="00862954"/>
    <w:rsid w:val="00862DBB"/>
    <w:rsid w:val="0086318E"/>
    <w:rsid w:val="008636DE"/>
    <w:rsid w:val="008638CE"/>
    <w:rsid w:val="00864B98"/>
    <w:rsid w:val="008659BF"/>
    <w:rsid w:val="00866D03"/>
    <w:rsid w:val="00870214"/>
    <w:rsid w:val="008710E1"/>
    <w:rsid w:val="0087182D"/>
    <w:rsid w:val="00871895"/>
    <w:rsid w:val="00871A60"/>
    <w:rsid w:val="00871E9C"/>
    <w:rsid w:val="00872C6A"/>
    <w:rsid w:val="00872CEC"/>
    <w:rsid w:val="00872D4F"/>
    <w:rsid w:val="008730B5"/>
    <w:rsid w:val="008730D3"/>
    <w:rsid w:val="0087324C"/>
    <w:rsid w:val="0087337D"/>
    <w:rsid w:val="008738E0"/>
    <w:rsid w:val="00873A1D"/>
    <w:rsid w:val="008740DA"/>
    <w:rsid w:val="0087425E"/>
    <w:rsid w:val="00874A5D"/>
    <w:rsid w:val="00874F60"/>
    <w:rsid w:val="008768F2"/>
    <w:rsid w:val="00876C03"/>
    <w:rsid w:val="00876C05"/>
    <w:rsid w:val="0087784F"/>
    <w:rsid w:val="008778A4"/>
    <w:rsid w:val="00877D48"/>
    <w:rsid w:val="00880999"/>
    <w:rsid w:val="00880B2A"/>
    <w:rsid w:val="0088101B"/>
    <w:rsid w:val="008810CB"/>
    <w:rsid w:val="0088138D"/>
    <w:rsid w:val="00881536"/>
    <w:rsid w:val="00883244"/>
    <w:rsid w:val="0088337E"/>
    <w:rsid w:val="00883889"/>
    <w:rsid w:val="00883993"/>
    <w:rsid w:val="00883D71"/>
    <w:rsid w:val="00885656"/>
    <w:rsid w:val="00885C1D"/>
    <w:rsid w:val="00885EC9"/>
    <w:rsid w:val="008861F8"/>
    <w:rsid w:val="00886525"/>
    <w:rsid w:val="00886915"/>
    <w:rsid w:val="00887D1C"/>
    <w:rsid w:val="00890487"/>
    <w:rsid w:val="0089079B"/>
    <w:rsid w:val="00891562"/>
    <w:rsid w:val="0089177F"/>
    <w:rsid w:val="00891F4C"/>
    <w:rsid w:val="008928D4"/>
    <w:rsid w:val="00892C4C"/>
    <w:rsid w:val="00893838"/>
    <w:rsid w:val="0089566F"/>
    <w:rsid w:val="00896A94"/>
    <w:rsid w:val="008977ED"/>
    <w:rsid w:val="008A0DAF"/>
    <w:rsid w:val="008A0FEC"/>
    <w:rsid w:val="008A10BA"/>
    <w:rsid w:val="008A141C"/>
    <w:rsid w:val="008A16E8"/>
    <w:rsid w:val="008A19A5"/>
    <w:rsid w:val="008A1A1C"/>
    <w:rsid w:val="008A2E02"/>
    <w:rsid w:val="008A404D"/>
    <w:rsid w:val="008A40E1"/>
    <w:rsid w:val="008A4E06"/>
    <w:rsid w:val="008A4FD0"/>
    <w:rsid w:val="008A5259"/>
    <w:rsid w:val="008A5F44"/>
    <w:rsid w:val="008A5FF7"/>
    <w:rsid w:val="008A7372"/>
    <w:rsid w:val="008A73A6"/>
    <w:rsid w:val="008A75C8"/>
    <w:rsid w:val="008B0F42"/>
    <w:rsid w:val="008B126E"/>
    <w:rsid w:val="008B13DB"/>
    <w:rsid w:val="008B2BFA"/>
    <w:rsid w:val="008B2D51"/>
    <w:rsid w:val="008B3895"/>
    <w:rsid w:val="008B3FFA"/>
    <w:rsid w:val="008B4867"/>
    <w:rsid w:val="008B4F54"/>
    <w:rsid w:val="008B56C6"/>
    <w:rsid w:val="008B5991"/>
    <w:rsid w:val="008B5D2D"/>
    <w:rsid w:val="008B6152"/>
    <w:rsid w:val="008B6F40"/>
    <w:rsid w:val="008B7190"/>
    <w:rsid w:val="008C0650"/>
    <w:rsid w:val="008C10E4"/>
    <w:rsid w:val="008C1A41"/>
    <w:rsid w:val="008C31DF"/>
    <w:rsid w:val="008C4190"/>
    <w:rsid w:val="008C4457"/>
    <w:rsid w:val="008C4741"/>
    <w:rsid w:val="008C550A"/>
    <w:rsid w:val="008C5DB6"/>
    <w:rsid w:val="008C6700"/>
    <w:rsid w:val="008C6E95"/>
    <w:rsid w:val="008C7A02"/>
    <w:rsid w:val="008C7A4B"/>
    <w:rsid w:val="008C7F25"/>
    <w:rsid w:val="008D03E3"/>
    <w:rsid w:val="008D05C3"/>
    <w:rsid w:val="008D0F4D"/>
    <w:rsid w:val="008D1B03"/>
    <w:rsid w:val="008D2496"/>
    <w:rsid w:val="008D407C"/>
    <w:rsid w:val="008D413F"/>
    <w:rsid w:val="008D4FBC"/>
    <w:rsid w:val="008D5230"/>
    <w:rsid w:val="008D6161"/>
    <w:rsid w:val="008D618F"/>
    <w:rsid w:val="008D6A17"/>
    <w:rsid w:val="008D6B61"/>
    <w:rsid w:val="008D6DF9"/>
    <w:rsid w:val="008D717A"/>
    <w:rsid w:val="008D7D38"/>
    <w:rsid w:val="008D7F51"/>
    <w:rsid w:val="008E002F"/>
    <w:rsid w:val="008E02D6"/>
    <w:rsid w:val="008E166E"/>
    <w:rsid w:val="008E172A"/>
    <w:rsid w:val="008E1877"/>
    <w:rsid w:val="008E1C2A"/>
    <w:rsid w:val="008E1E91"/>
    <w:rsid w:val="008E221A"/>
    <w:rsid w:val="008E246E"/>
    <w:rsid w:val="008E29C9"/>
    <w:rsid w:val="008E2FB0"/>
    <w:rsid w:val="008E3636"/>
    <w:rsid w:val="008E3BBB"/>
    <w:rsid w:val="008E4039"/>
    <w:rsid w:val="008E4468"/>
    <w:rsid w:val="008E4796"/>
    <w:rsid w:val="008E5500"/>
    <w:rsid w:val="008E5602"/>
    <w:rsid w:val="008E5881"/>
    <w:rsid w:val="008E5B03"/>
    <w:rsid w:val="008E669A"/>
    <w:rsid w:val="008E781D"/>
    <w:rsid w:val="008E7A38"/>
    <w:rsid w:val="008F0366"/>
    <w:rsid w:val="008F0496"/>
    <w:rsid w:val="008F0AD7"/>
    <w:rsid w:val="008F0C74"/>
    <w:rsid w:val="008F1366"/>
    <w:rsid w:val="008F171E"/>
    <w:rsid w:val="008F17A8"/>
    <w:rsid w:val="008F17B0"/>
    <w:rsid w:val="008F1F0B"/>
    <w:rsid w:val="008F2A17"/>
    <w:rsid w:val="008F374D"/>
    <w:rsid w:val="008F38FA"/>
    <w:rsid w:val="008F47B1"/>
    <w:rsid w:val="008F4B6B"/>
    <w:rsid w:val="008F5B96"/>
    <w:rsid w:val="008F6438"/>
    <w:rsid w:val="008F67AF"/>
    <w:rsid w:val="008F69F9"/>
    <w:rsid w:val="008F743D"/>
    <w:rsid w:val="009002C0"/>
    <w:rsid w:val="009021DC"/>
    <w:rsid w:val="009028D1"/>
    <w:rsid w:val="00903AB0"/>
    <w:rsid w:val="00904D1B"/>
    <w:rsid w:val="00905703"/>
    <w:rsid w:val="00906010"/>
    <w:rsid w:val="00907644"/>
    <w:rsid w:val="0090799A"/>
    <w:rsid w:val="00910484"/>
    <w:rsid w:val="00910596"/>
    <w:rsid w:val="00910628"/>
    <w:rsid w:val="0091064A"/>
    <w:rsid w:val="00910763"/>
    <w:rsid w:val="00910F4A"/>
    <w:rsid w:val="0091115D"/>
    <w:rsid w:val="00911514"/>
    <w:rsid w:val="00911E66"/>
    <w:rsid w:val="00912FB0"/>
    <w:rsid w:val="00913F47"/>
    <w:rsid w:val="00914AAE"/>
    <w:rsid w:val="00914DE4"/>
    <w:rsid w:val="00914EB3"/>
    <w:rsid w:val="009164C1"/>
    <w:rsid w:val="00916673"/>
    <w:rsid w:val="00917C43"/>
    <w:rsid w:val="00917D4B"/>
    <w:rsid w:val="00917D8A"/>
    <w:rsid w:val="00920098"/>
    <w:rsid w:val="00920A3A"/>
    <w:rsid w:val="00920BD6"/>
    <w:rsid w:val="00921AAE"/>
    <w:rsid w:val="0092205D"/>
    <w:rsid w:val="009224D9"/>
    <w:rsid w:val="00922CE1"/>
    <w:rsid w:val="0092339A"/>
    <w:rsid w:val="009233B4"/>
    <w:rsid w:val="00923C35"/>
    <w:rsid w:val="0092434A"/>
    <w:rsid w:val="0092466F"/>
    <w:rsid w:val="00924A18"/>
    <w:rsid w:val="00924F7C"/>
    <w:rsid w:val="00925817"/>
    <w:rsid w:val="00925B75"/>
    <w:rsid w:val="00926195"/>
    <w:rsid w:val="00927120"/>
    <w:rsid w:val="0092793D"/>
    <w:rsid w:val="0093065A"/>
    <w:rsid w:val="0093196D"/>
    <w:rsid w:val="00931B8B"/>
    <w:rsid w:val="00932143"/>
    <w:rsid w:val="00932BDC"/>
    <w:rsid w:val="00932C0D"/>
    <w:rsid w:val="00932D89"/>
    <w:rsid w:val="00933164"/>
    <w:rsid w:val="009339DE"/>
    <w:rsid w:val="00933FC1"/>
    <w:rsid w:val="0093458A"/>
    <w:rsid w:val="00934EE3"/>
    <w:rsid w:val="009356F5"/>
    <w:rsid w:val="00935D5C"/>
    <w:rsid w:val="009362F8"/>
    <w:rsid w:val="0093695D"/>
    <w:rsid w:val="00937665"/>
    <w:rsid w:val="00941F72"/>
    <w:rsid w:val="00943531"/>
    <w:rsid w:val="009444E6"/>
    <w:rsid w:val="00944697"/>
    <w:rsid w:val="00945072"/>
    <w:rsid w:val="0094529F"/>
    <w:rsid w:val="0094533C"/>
    <w:rsid w:val="00945999"/>
    <w:rsid w:val="00945C8C"/>
    <w:rsid w:val="00945D72"/>
    <w:rsid w:val="00946046"/>
    <w:rsid w:val="009475D0"/>
    <w:rsid w:val="009476B1"/>
    <w:rsid w:val="00947C0B"/>
    <w:rsid w:val="009500DD"/>
    <w:rsid w:val="00950346"/>
    <w:rsid w:val="009505AE"/>
    <w:rsid w:val="009509AD"/>
    <w:rsid w:val="00950F57"/>
    <w:rsid w:val="00951394"/>
    <w:rsid w:val="00952F1E"/>
    <w:rsid w:val="00953BF0"/>
    <w:rsid w:val="009540C2"/>
    <w:rsid w:val="00954BDF"/>
    <w:rsid w:val="00955CC9"/>
    <w:rsid w:val="00956B31"/>
    <w:rsid w:val="00956B47"/>
    <w:rsid w:val="009572AA"/>
    <w:rsid w:val="0095733E"/>
    <w:rsid w:val="0095774F"/>
    <w:rsid w:val="0096017F"/>
    <w:rsid w:val="0096018F"/>
    <w:rsid w:val="009606F7"/>
    <w:rsid w:val="00961859"/>
    <w:rsid w:val="0096271C"/>
    <w:rsid w:val="009629DB"/>
    <w:rsid w:val="0096344F"/>
    <w:rsid w:val="00963667"/>
    <w:rsid w:val="0096429E"/>
    <w:rsid w:val="0096450A"/>
    <w:rsid w:val="00964FC5"/>
    <w:rsid w:val="0096517F"/>
    <w:rsid w:val="009652CC"/>
    <w:rsid w:val="009654E8"/>
    <w:rsid w:val="00965928"/>
    <w:rsid w:val="00965B5F"/>
    <w:rsid w:val="0096683D"/>
    <w:rsid w:val="00966AD3"/>
    <w:rsid w:val="00966C23"/>
    <w:rsid w:val="00966E4E"/>
    <w:rsid w:val="00967BC1"/>
    <w:rsid w:val="00967E6D"/>
    <w:rsid w:val="00967EB0"/>
    <w:rsid w:val="0097016D"/>
    <w:rsid w:val="00971D64"/>
    <w:rsid w:val="009737B2"/>
    <w:rsid w:val="00974255"/>
    <w:rsid w:val="00974318"/>
    <w:rsid w:val="00975786"/>
    <w:rsid w:val="0097777E"/>
    <w:rsid w:val="0097784A"/>
    <w:rsid w:val="00977BBD"/>
    <w:rsid w:val="009800DF"/>
    <w:rsid w:val="00980AA5"/>
    <w:rsid w:val="00980CBF"/>
    <w:rsid w:val="00980EC8"/>
    <w:rsid w:val="00981701"/>
    <w:rsid w:val="00981AAD"/>
    <w:rsid w:val="00981C05"/>
    <w:rsid w:val="009822CD"/>
    <w:rsid w:val="009824FF"/>
    <w:rsid w:val="00982605"/>
    <w:rsid w:val="00985384"/>
    <w:rsid w:val="009854FB"/>
    <w:rsid w:val="00986095"/>
    <w:rsid w:val="00986169"/>
    <w:rsid w:val="00986679"/>
    <w:rsid w:val="00987B54"/>
    <w:rsid w:val="0099011E"/>
    <w:rsid w:val="009901B8"/>
    <w:rsid w:val="009902F5"/>
    <w:rsid w:val="009909B9"/>
    <w:rsid w:val="00991A74"/>
    <w:rsid w:val="00991F4D"/>
    <w:rsid w:val="0099298D"/>
    <w:rsid w:val="00992B3D"/>
    <w:rsid w:val="00993425"/>
    <w:rsid w:val="00993A93"/>
    <w:rsid w:val="00993EFA"/>
    <w:rsid w:val="0099438C"/>
    <w:rsid w:val="009949A5"/>
    <w:rsid w:val="0099544E"/>
    <w:rsid w:val="00996086"/>
    <w:rsid w:val="00997373"/>
    <w:rsid w:val="0099742A"/>
    <w:rsid w:val="0099751A"/>
    <w:rsid w:val="00997832"/>
    <w:rsid w:val="009A05AA"/>
    <w:rsid w:val="009A24CB"/>
    <w:rsid w:val="009A286B"/>
    <w:rsid w:val="009A30D8"/>
    <w:rsid w:val="009A4553"/>
    <w:rsid w:val="009A4766"/>
    <w:rsid w:val="009A48A3"/>
    <w:rsid w:val="009A538C"/>
    <w:rsid w:val="009A60B0"/>
    <w:rsid w:val="009A6F55"/>
    <w:rsid w:val="009A709C"/>
    <w:rsid w:val="009B0886"/>
    <w:rsid w:val="009B16BA"/>
    <w:rsid w:val="009B1E13"/>
    <w:rsid w:val="009B3AEE"/>
    <w:rsid w:val="009B3E41"/>
    <w:rsid w:val="009B43DA"/>
    <w:rsid w:val="009B471A"/>
    <w:rsid w:val="009B4738"/>
    <w:rsid w:val="009B475F"/>
    <w:rsid w:val="009B4E0D"/>
    <w:rsid w:val="009B5BED"/>
    <w:rsid w:val="009B61CD"/>
    <w:rsid w:val="009B6564"/>
    <w:rsid w:val="009B786B"/>
    <w:rsid w:val="009B78FA"/>
    <w:rsid w:val="009B7C20"/>
    <w:rsid w:val="009B7FCF"/>
    <w:rsid w:val="009C0F9F"/>
    <w:rsid w:val="009C12FA"/>
    <w:rsid w:val="009C2369"/>
    <w:rsid w:val="009C254E"/>
    <w:rsid w:val="009C2883"/>
    <w:rsid w:val="009C2CE0"/>
    <w:rsid w:val="009C2D38"/>
    <w:rsid w:val="009C34EF"/>
    <w:rsid w:val="009C3EA1"/>
    <w:rsid w:val="009C46C1"/>
    <w:rsid w:val="009C485C"/>
    <w:rsid w:val="009C5BBB"/>
    <w:rsid w:val="009C61E6"/>
    <w:rsid w:val="009C62CB"/>
    <w:rsid w:val="009C631B"/>
    <w:rsid w:val="009C6D29"/>
    <w:rsid w:val="009C7329"/>
    <w:rsid w:val="009C7891"/>
    <w:rsid w:val="009C78C0"/>
    <w:rsid w:val="009D030E"/>
    <w:rsid w:val="009D181C"/>
    <w:rsid w:val="009D2D8B"/>
    <w:rsid w:val="009D3289"/>
    <w:rsid w:val="009D3517"/>
    <w:rsid w:val="009D3C90"/>
    <w:rsid w:val="009D41E4"/>
    <w:rsid w:val="009D539F"/>
    <w:rsid w:val="009D556D"/>
    <w:rsid w:val="009D5582"/>
    <w:rsid w:val="009D58F8"/>
    <w:rsid w:val="009D5947"/>
    <w:rsid w:val="009D5FEE"/>
    <w:rsid w:val="009D6017"/>
    <w:rsid w:val="009D68D8"/>
    <w:rsid w:val="009D77C3"/>
    <w:rsid w:val="009D7807"/>
    <w:rsid w:val="009D783B"/>
    <w:rsid w:val="009D7F46"/>
    <w:rsid w:val="009E0897"/>
    <w:rsid w:val="009E25E9"/>
    <w:rsid w:val="009E295C"/>
    <w:rsid w:val="009E2C40"/>
    <w:rsid w:val="009E2EC2"/>
    <w:rsid w:val="009E303E"/>
    <w:rsid w:val="009E3107"/>
    <w:rsid w:val="009E3DA0"/>
    <w:rsid w:val="009E3E0F"/>
    <w:rsid w:val="009E3EB7"/>
    <w:rsid w:val="009E40AF"/>
    <w:rsid w:val="009E410C"/>
    <w:rsid w:val="009E4241"/>
    <w:rsid w:val="009E4554"/>
    <w:rsid w:val="009E45A6"/>
    <w:rsid w:val="009E494B"/>
    <w:rsid w:val="009E4B05"/>
    <w:rsid w:val="009E4EAD"/>
    <w:rsid w:val="009E5E56"/>
    <w:rsid w:val="009E664A"/>
    <w:rsid w:val="009E6789"/>
    <w:rsid w:val="009E7C03"/>
    <w:rsid w:val="009F0014"/>
    <w:rsid w:val="009F04A5"/>
    <w:rsid w:val="009F10DD"/>
    <w:rsid w:val="009F1290"/>
    <w:rsid w:val="009F1772"/>
    <w:rsid w:val="009F2903"/>
    <w:rsid w:val="009F37B3"/>
    <w:rsid w:val="009F4E8C"/>
    <w:rsid w:val="009F5056"/>
    <w:rsid w:val="009F6154"/>
    <w:rsid w:val="009F6E5D"/>
    <w:rsid w:val="009F6FFD"/>
    <w:rsid w:val="009F7ECF"/>
    <w:rsid w:val="00A00524"/>
    <w:rsid w:val="00A0052C"/>
    <w:rsid w:val="00A012BC"/>
    <w:rsid w:val="00A016C9"/>
    <w:rsid w:val="00A0198D"/>
    <w:rsid w:val="00A02D0F"/>
    <w:rsid w:val="00A03070"/>
    <w:rsid w:val="00A03AB9"/>
    <w:rsid w:val="00A03CD4"/>
    <w:rsid w:val="00A04711"/>
    <w:rsid w:val="00A048C3"/>
    <w:rsid w:val="00A04CFC"/>
    <w:rsid w:val="00A05EAE"/>
    <w:rsid w:val="00A05FC3"/>
    <w:rsid w:val="00A06368"/>
    <w:rsid w:val="00A065E2"/>
    <w:rsid w:val="00A06736"/>
    <w:rsid w:val="00A07174"/>
    <w:rsid w:val="00A07272"/>
    <w:rsid w:val="00A07411"/>
    <w:rsid w:val="00A076B6"/>
    <w:rsid w:val="00A0791C"/>
    <w:rsid w:val="00A0793F"/>
    <w:rsid w:val="00A07ADC"/>
    <w:rsid w:val="00A07B84"/>
    <w:rsid w:val="00A108CC"/>
    <w:rsid w:val="00A1096D"/>
    <w:rsid w:val="00A10A21"/>
    <w:rsid w:val="00A10A80"/>
    <w:rsid w:val="00A10EA1"/>
    <w:rsid w:val="00A10F66"/>
    <w:rsid w:val="00A11056"/>
    <w:rsid w:val="00A11274"/>
    <w:rsid w:val="00A1162A"/>
    <w:rsid w:val="00A1223F"/>
    <w:rsid w:val="00A129A6"/>
    <w:rsid w:val="00A13933"/>
    <w:rsid w:val="00A13A63"/>
    <w:rsid w:val="00A145DE"/>
    <w:rsid w:val="00A146E0"/>
    <w:rsid w:val="00A14720"/>
    <w:rsid w:val="00A155EF"/>
    <w:rsid w:val="00A158AE"/>
    <w:rsid w:val="00A160B3"/>
    <w:rsid w:val="00A16228"/>
    <w:rsid w:val="00A163F7"/>
    <w:rsid w:val="00A16680"/>
    <w:rsid w:val="00A1758C"/>
    <w:rsid w:val="00A1787A"/>
    <w:rsid w:val="00A17D1A"/>
    <w:rsid w:val="00A20996"/>
    <w:rsid w:val="00A20D46"/>
    <w:rsid w:val="00A21392"/>
    <w:rsid w:val="00A21DE0"/>
    <w:rsid w:val="00A233E4"/>
    <w:rsid w:val="00A23C7B"/>
    <w:rsid w:val="00A23E34"/>
    <w:rsid w:val="00A2427F"/>
    <w:rsid w:val="00A25CF2"/>
    <w:rsid w:val="00A26B76"/>
    <w:rsid w:val="00A272D0"/>
    <w:rsid w:val="00A276E1"/>
    <w:rsid w:val="00A27DC6"/>
    <w:rsid w:val="00A27E63"/>
    <w:rsid w:val="00A3072B"/>
    <w:rsid w:val="00A32644"/>
    <w:rsid w:val="00A32B13"/>
    <w:rsid w:val="00A32C22"/>
    <w:rsid w:val="00A32D6F"/>
    <w:rsid w:val="00A3328C"/>
    <w:rsid w:val="00A33B61"/>
    <w:rsid w:val="00A34CE4"/>
    <w:rsid w:val="00A35240"/>
    <w:rsid w:val="00A360AE"/>
    <w:rsid w:val="00A36E03"/>
    <w:rsid w:val="00A37318"/>
    <w:rsid w:val="00A37ACA"/>
    <w:rsid w:val="00A400B3"/>
    <w:rsid w:val="00A40F74"/>
    <w:rsid w:val="00A40F8A"/>
    <w:rsid w:val="00A4137D"/>
    <w:rsid w:val="00A41436"/>
    <w:rsid w:val="00A41562"/>
    <w:rsid w:val="00A41623"/>
    <w:rsid w:val="00A41F0C"/>
    <w:rsid w:val="00A4232E"/>
    <w:rsid w:val="00A431B4"/>
    <w:rsid w:val="00A43AE8"/>
    <w:rsid w:val="00A43FB9"/>
    <w:rsid w:val="00A44007"/>
    <w:rsid w:val="00A44859"/>
    <w:rsid w:val="00A44D9C"/>
    <w:rsid w:val="00A457E0"/>
    <w:rsid w:val="00A45850"/>
    <w:rsid w:val="00A46CF2"/>
    <w:rsid w:val="00A46D6B"/>
    <w:rsid w:val="00A46E30"/>
    <w:rsid w:val="00A46E9A"/>
    <w:rsid w:val="00A46F3D"/>
    <w:rsid w:val="00A475A6"/>
    <w:rsid w:val="00A477E1"/>
    <w:rsid w:val="00A47ABE"/>
    <w:rsid w:val="00A47BE4"/>
    <w:rsid w:val="00A502F8"/>
    <w:rsid w:val="00A50656"/>
    <w:rsid w:val="00A512B4"/>
    <w:rsid w:val="00A518AC"/>
    <w:rsid w:val="00A52128"/>
    <w:rsid w:val="00A52CCF"/>
    <w:rsid w:val="00A52E3A"/>
    <w:rsid w:val="00A52F34"/>
    <w:rsid w:val="00A53053"/>
    <w:rsid w:val="00A53ABE"/>
    <w:rsid w:val="00A53D6F"/>
    <w:rsid w:val="00A54202"/>
    <w:rsid w:val="00A54EB4"/>
    <w:rsid w:val="00A5597B"/>
    <w:rsid w:val="00A55DBE"/>
    <w:rsid w:val="00A560FF"/>
    <w:rsid w:val="00A56977"/>
    <w:rsid w:val="00A574DD"/>
    <w:rsid w:val="00A57FFE"/>
    <w:rsid w:val="00A60617"/>
    <w:rsid w:val="00A61F60"/>
    <w:rsid w:val="00A62F59"/>
    <w:rsid w:val="00A6301B"/>
    <w:rsid w:val="00A63511"/>
    <w:rsid w:val="00A64EE9"/>
    <w:rsid w:val="00A65EB9"/>
    <w:rsid w:val="00A65F77"/>
    <w:rsid w:val="00A666F3"/>
    <w:rsid w:val="00A6698D"/>
    <w:rsid w:val="00A66BAE"/>
    <w:rsid w:val="00A66BFC"/>
    <w:rsid w:val="00A67101"/>
    <w:rsid w:val="00A67211"/>
    <w:rsid w:val="00A67B03"/>
    <w:rsid w:val="00A70702"/>
    <w:rsid w:val="00A70ACE"/>
    <w:rsid w:val="00A70E28"/>
    <w:rsid w:val="00A717BB"/>
    <w:rsid w:val="00A71AE4"/>
    <w:rsid w:val="00A72C17"/>
    <w:rsid w:val="00A73718"/>
    <w:rsid w:val="00A737B5"/>
    <w:rsid w:val="00A74A12"/>
    <w:rsid w:val="00A74D15"/>
    <w:rsid w:val="00A756C5"/>
    <w:rsid w:val="00A762F9"/>
    <w:rsid w:val="00A81206"/>
    <w:rsid w:val="00A820B2"/>
    <w:rsid w:val="00A824E8"/>
    <w:rsid w:val="00A82D93"/>
    <w:rsid w:val="00A82DA3"/>
    <w:rsid w:val="00A83129"/>
    <w:rsid w:val="00A83130"/>
    <w:rsid w:val="00A8320D"/>
    <w:rsid w:val="00A84093"/>
    <w:rsid w:val="00A848FF"/>
    <w:rsid w:val="00A84D79"/>
    <w:rsid w:val="00A84F27"/>
    <w:rsid w:val="00A851D0"/>
    <w:rsid w:val="00A85D65"/>
    <w:rsid w:val="00A85E51"/>
    <w:rsid w:val="00A85F94"/>
    <w:rsid w:val="00A863C6"/>
    <w:rsid w:val="00A86751"/>
    <w:rsid w:val="00A87006"/>
    <w:rsid w:val="00A87821"/>
    <w:rsid w:val="00A87C5F"/>
    <w:rsid w:val="00A9056B"/>
    <w:rsid w:val="00A90781"/>
    <w:rsid w:val="00A9110A"/>
    <w:rsid w:val="00A91607"/>
    <w:rsid w:val="00A920ED"/>
    <w:rsid w:val="00A93898"/>
    <w:rsid w:val="00A93F77"/>
    <w:rsid w:val="00A94893"/>
    <w:rsid w:val="00A94CFF"/>
    <w:rsid w:val="00A94DF9"/>
    <w:rsid w:val="00A952A5"/>
    <w:rsid w:val="00A95AF0"/>
    <w:rsid w:val="00A964A2"/>
    <w:rsid w:val="00A964C4"/>
    <w:rsid w:val="00A96AA7"/>
    <w:rsid w:val="00A97116"/>
    <w:rsid w:val="00A97D4E"/>
    <w:rsid w:val="00AA0003"/>
    <w:rsid w:val="00AA0B9E"/>
    <w:rsid w:val="00AA10A9"/>
    <w:rsid w:val="00AA1A10"/>
    <w:rsid w:val="00AA1D16"/>
    <w:rsid w:val="00AA1E46"/>
    <w:rsid w:val="00AA21E6"/>
    <w:rsid w:val="00AA2B4F"/>
    <w:rsid w:val="00AA3597"/>
    <w:rsid w:val="00AA41BA"/>
    <w:rsid w:val="00AA49F3"/>
    <w:rsid w:val="00AA4F68"/>
    <w:rsid w:val="00AA5066"/>
    <w:rsid w:val="00AA5930"/>
    <w:rsid w:val="00AA5A9D"/>
    <w:rsid w:val="00AA65D6"/>
    <w:rsid w:val="00AA6CCF"/>
    <w:rsid w:val="00AA71A8"/>
    <w:rsid w:val="00AA7D7C"/>
    <w:rsid w:val="00AB02F0"/>
    <w:rsid w:val="00AB08C1"/>
    <w:rsid w:val="00AB0BEB"/>
    <w:rsid w:val="00AB0C14"/>
    <w:rsid w:val="00AB258C"/>
    <w:rsid w:val="00AB2737"/>
    <w:rsid w:val="00AB3989"/>
    <w:rsid w:val="00AB3BAF"/>
    <w:rsid w:val="00AB4091"/>
    <w:rsid w:val="00AB41FA"/>
    <w:rsid w:val="00AB57FF"/>
    <w:rsid w:val="00AB5904"/>
    <w:rsid w:val="00AB6212"/>
    <w:rsid w:val="00AB6C18"/>
    <w:rsid w:val="00AB6EDE"/>
    <w:rsid w:val="00AB76F4"/>
    <w:rsid w:val="00AB7B59"/>
    <w:rsid w:val="00AC07C0"/>
    <w:rsid w:val="00AC0DD9"/>
    <w:rsid w:val="00AC0F5C"/>
    <w:rsid w:val="00AC1AD9"/>
    <w:rsid w:val="00AC321D"/>
    <w:rsid w:val="00AC367E"/>
    <w:rsid w:val="00AC3851"/>
    <w:rsid w:val="00AC3940"/>
    <w:rsid w:val="00AC3953"/>
    <w:rsid w:val="00AC3A15"/>
    <w:rsid w:val="00AC3F82"/>
    <w:rsid w:val="00AC446B"/>
    <w:rsid w:val="00AC44C4"/>
    <w:rsid w:val="00AC4B5D"/>
    <w:rsid w:val="00AC4E7D"/>
    <w:rsid w:val="00AC5F98"/>
    <w:rsid w:val="00AC609D"/>
    <w:rsid w:val="00AC6150"/>
    <w:rsid w:val="00AC6286"/>
    <w:rsid w:val="00AC64D1"/>
    <w:rsid w:val="00AC7080"/>
    <w:rsid w:val="00AC73A1"/>
    <w:rsid w:val="00AC7640"/>
    <w:rsid w:val="00AC77D3"/>
    <w:rsid w:val="00AC7A5E"/>
    <w:rsid w:val="00AD096D"/>
    <w:rsid w:val="00AD0B28"/>
    <w:rsid w:val="00AD0F82"/>
    <w:rsid w:val="00AD1A81"/>
    <w:rsid w:val="00AD1BF5"/>
    <w:rsid w:val="00AD2D1A"/>
    <w:rsid w:val="00AD2F0D"/>
    <w:rsid w:val="00AD32B0"/>
    <w:rsid w:val="00AD3C8F"/>
    <w:rsid w:val="00AD3DA5"/>
    <w:rsid w:val="00AD456C"/>
    <w:rsid w:val="00AD4606"/>
    <w:rsid w:val="00AD4892"/>
    <w:rsid w:val="00AD4CAA"/>
    <w:rsid w:val="00AD5958"/>
    <w:rsid w:val="00AD5FA4"/>
    <w:rsid w:val="00AD64E9"/>
    <w:rsid w:val="00AD652F"/>
    <w:rsid w:val="00AD65A0"/>
    <w:rsid w:val="00AD7048"/>
    <w:rsid w:val="00AD796A"/>
    <w:rsid w:val="00AD79E9"/>
    <w:rsid w:val="00AD7BBE"/>
    <w:rsid w:val="00AD7C09"/>
    <w:rsid w:val="00AD7CAA"/>
    <w:rsid w:val="00AD7DAC"/>
    <w:rsid w:val="00AD7F6C"/>
    <w:rsid w:val="00AE0A6D"/>
    <w:rsid w:val="00AE1B52"/>
    <w:rsid w:val="00AE20B5"/>
    <w:rsid w:val="00AE2767"/>
    <w:rsid w:val="00AE2971"/>
    <w:rsid w:val="00AE2FF1"/>
    <w:rsid w:val="00AE30B1"/>
    <w:rsid w:val="00AE3496"/>
    <w:rsid w:val="00AE36DB"/>
    <w:rsid w:val="00AE38E3"/>
    <w:rsid w:val="00AE3957"/>
    <w:rsid w:val="00AE39CF"/>
    <w:rsid w:val="00AE3D58"/>
    <w:rsid w:val="00AE47D2"/>
    <w:rsid w:val="00AE4919"/>
    <w:rsid w:val="00AE4F81"/>
    <w:rsid w:val="00AE6047"/>
    <w:rsid w:val="00AE6EF4"/>
    <w:rsid w:val="00AE726C"/>
    <w:rsid w:val="00AE7444"/>
    <w:rsid w:val="00AE7494"/>
    <w:rsid w:val="00AE7524"/>
    <w:rsid w:val="00AE75EA"/>
    <w:rsid w:val="00AF10A9"/>
    <w:rsid w:val="00AF1335"/>
    <w:rsid w:val="00AF2186"/>
    <w:rsid w:val="00AF2956"/>
    <w:rsid w:val="00AF2B59"/>
    <w:rsid w:val="00AF2F09"/>
    <w:rsid w:val="00AF344C"/>
    <w:rsid w:val="00AF3A31"/>
    <w:rsid w:val="00AF46AB"/>
    <w:rsid w:val="00AF4972"/>
    <w:rsid w:val="00AF4B06"/>
    <w:rsid w:val="00AF4B84"/>
    <w:rsid w:val="00AF502D"/>
    <w:rsid w:val="00AF513E"/>
    <w:rsid w:val="00AF5166"/>
    <w:rsid w:val="00AF53B1"/>
    <w:rsid w:val="00AF58F8"/>
    <w:rsid w:val="00AF5CA5"/>
    <w:rsid w:val="00AF7220"/>
    <w:rsid w:val="00B0181C"/>
    <w:rsid w:val="00B01908"/>
    <w:rsid w:val="00B01941"/>
    <w:rsid w:val="00B01D59"/>
    <w:rsid w:val="00B0290B"/>
    <w:rsid w:val="00B02DD5"/>
    <w:rsid w:val="00B03750"/>
    <w:rsid w:val="00B03CEB"/>
    <w:rsid w:val="00B05244"/>
    <w:rsid w:val="00B05BDE"/>
    <w:rsid w:val="00B06751"/>
    <w:rsid w:val="00B06999"/>
    <w:rsid w:val="00B06FCC"/>
    <w:rsid w:val="00B0779B"/>
    <w:rsid w:val="00B07881"/>
    <w:rsid w:val="00B10451"/>
    <w:rsid w:val="00B10C67"/>
    <w:rsid w:val="00B111FD"/>
    <w:rsid w:val="00B113A3"/>
    <w:rsid w:val="00B119C0"/>
    <w:rsid w:val="00B11A4D"/>
    <w:rsid w:val="00B1224F"/>
    <w:rsid w:val="00B124CE"/>
    <w:rsid w:val="00B12859"/>
    <w:rsid w:val="00B129C3"/>
    <w:rsid w:val="00B1304B"/>
    <w:rsid w:val="00B130D1"/>
    <w:rsid w:val="00B14FF0"/>
    <w:rsid w:val="00B152D9"/>
    <w:rsid w:val="00B15A4B"/>
    <w:rsid w:val="00B15E0C"/>
    <w:rsid w:val="00B15E42"/>
    <w:rsid w:val="00B1710E"/>
    <w:rsid w:val="00B17B4F"/>
    <w:rsid w:val="00B17E2D"/>
    <w:rsid w:val="00B205F3"/>
    <w:rsid w:val="00B207F0"/>
    <w:rsid w:val="00B20C01"/>
    <w:rsid w:val="00B210BA"/>
    <w:rsid w:val="00B212F3"/>
    <w:rsid w:val="00B21544"/>
    <w:rsid w:val="00B2295A"/>
    <w:rsid w:val="00B22D36"/>
    <w:rsid w:val="00B23151"/>
    <w:rsid w:val="00B235BE"/>
    <w:rsid w:val="00B2381E"/>
    <w:rsid w:val="00B23C45"/>
    <w:rsid w:val="00B2403F"/>
    <w:rsid w:val="00B24048"/>
    <w:rsid w:val="00B2405F"/>
    <w:rsid w:val="00B24B4B"/>
    <w:rsid w:val="00B25DFC"/>
    <w:rsid w:val="00B26FD8"/>
    <w:rsid w:val="00B27F1B"/>
    <w:rsid w:val="00B30691"/>
    <w:rsid w:val="00B31ED5"/>
    <w:rsid w:val="00B32452"/>
    <w:rsid w:val="00B327CC"/>
    <w:rsid w:val="00B32827"/>
    <w:rsid w:val="00B32851"/>
    <w:rsid w:val="00B32E02"/>
    <w:rsid w:val="00B332E7"/>
    <w:rsid w:val="00B33EA0"/>
    <w:rsid w:val="00B354EA"/>
    <w:rsid w:val="00B36937"/>
    <w:rsid w:val="00B375F4"/>
    <w:rsid w:val="00B3770D"/>
    <w:rsid w:val="00B37900"/>
    <w:rsid w:val="00B4036F"/>
    <w:rsid w:val="00B4151B"/>
    <w:rsid w:val="00B41856"/>
    <w:rsid w:val="00B41CBA"/>
    <w:rsid w:val="00B431C6"/>
    <w:rsid w:val="00B43579"/>
    <w:rsid w:val="00B43889"/>
    <w:rsid w:val="00B447A3"/>
    <w:rsid w:val="00B45BA8"/>
    <w:rsid w:val="00B469C1"/>
    <w:rsid w:val="00B470B0"/>
    <w:rsid w:val="00B4778D"/>
    <w:rsid w:val="00B50034"/>
    <w:rsid w:val="00B5041A"/>
    <w:rsid w:val="00B504B3"/>
    <w:rsid w:val="00B50E93"/>
    <w:rsid w:val="00B50FBB"/>
    <w:rsid w:val="00B52004"/>
    <w:rsid w:val="00B5201C"/>
    <w:rsid w:val="00B52988"/>
    <w:rsid w:val="00B533F0"/>
    <w:rsid w:val="00B54556"/>
    <w:rsid w:val="00B54740"/>
    <w:rsid w:val="00B54CC3"/>
    <w:rsid w:val="00B55B77"/>
    <w:rsid w:val="00B560D8"/>
    <w:rsid w:val="00B56365"/>
    <w:rsid w:val="00B56886"/>
    <w:rsid w:val="00B57085"/>
    <w:rsid w:val="00B57D0F"/>
    <w:rsid w:val="00B60650"/>
    <w:rsid w:val="00B6080E"/>
    <w:rsid w:val="00B60A91"/>
    <w:rsid w:val="00B6108D"/>
    <w:rsid w:val="00B61628"/>
    <w:rsid w:val="00B616DE"/>
    <w:rsid w:val="00B61E0D"/>
    <w:rsid w:val="00B6265B"/>
    <w:rsid w:val="00B628DB"/>
    <w:rsid w:val="00B63819"/>
    <w:rsid w:val="00B63D54"/>
    <w:rsid w:val="00B64BA8"/>
    <w:rsid w:val="00B6509C"/>
    <w:rsid w:val="00B652FA"/>
    <w:rsid w:val="00B654DE"/>
    <w:rsid w:val="00B656E9"/>
    <w:rsid w:val="00B65AFB"/>
    <w:rsid w:val="00B66680"/>
    <w:rsid w:val="00B67356"/>
    <w:rsid w:val="00B67B55"/>
    <w:rsid w:val="00B67FA4"/>
    <w:rsid w:val="00B704B3"/>
    <w:rsid w:val="00B706E5"/>
    <w:rsid w:val="00B70945"/>
    <w:rsid w:val="00B70E44"/>
    <w:rsid w:val="00B70F2A"/>
    <w:rsid w:val="00B716A1"/>
    <w:rsid w:val="00B722BF"/>
    <w:rsid w:val="00B72F58"/>
    <w:rsid w:val="00B7326D"/>
    <w:rsid w:val="00B73551"/>
    <w:rsid w:val="00B746F0"/>
    <w:rsid w:val="00B748FE"/>
    <w:rsid w:val="00B74EB5"/>
    <w:rsid w:val="00B758DF"/>
    <w:rsid w:val="00B761FD"/>
    <w:rsid w:val="00B76B2A"/>
    <w:rsid w:val="00B76BF2"/>
    <w:rsid w:val="00B76C14"/>
    <w:rsid w:val="00B773B0"/>
    <w:rsid w:val="00B80691"/>
    <w:rsid w:val="00B81EB0"/>
    <w:rsid w:val="00B821FE"/>
    <w:rsid w:val="00B83477"/>
    <w:rsid w:val="00B839C5"/>
    <w:rsid w:val="00B83A2C"/>
    <w:rsid w:val="00B83CFD"/>
    <w:rsid w:val="00B83DE2"/>
    <w:rsid w:val="00B84230"/>
    <w:rsid w:val="00B848C9"/>
    <w:rsid w:val="00B8566F"/>
    <w:rsid w:val="00B85E42"/>
    <w:rsid w:val="00B8659B"/>
    <w:rsid w:val="00B866F4"/>
    <w:rsid w:val="00B86ABD"/>
    <w:rsid w:val="00B86D16"/>
    <w:rsid w:val="00B87220"/>
    <w:rsid w:val="00B87B24"/>
    <w:rsid w:val="00B87F24"/>
    <w:rsid w:val="00B912FD"/>
    <w:rsid w:val="00B91344"/>
    <w:rsid w:val="00B91B2A"/>
    <w:rsid w:val="00B921A7"/>
    <w:rsid w:val="00B922D5"/>
    <w:rsid w:val="00B929D9"/>
    <w:rsid w:val="00B929E4"/>
    <w:rsid w:val="00B92CF7"/>
    <w:rsid w:val="00B94905"/>
    <w:rsid w:val="00B95C33"/>
    <w:rsid w:val="00B960C5"/>
    <w:rsid w:val="00B979A4"/>
    <w:rsid w:val="00B97C08"/>
    <w:rsid w:val="00BA012C"/>
    <w:rsid w:val="00BA0271"/>
    <w:rsid w:val="00BA098D"/>
    <w:rsid w:val="00BA15EF"/>
    <w:rsid w:val="00BA207F"/>
    <w:rsid w:val="00BA3032"/>
    <w:rsid w:val="00BA3442"/>
    <w:rsid w:val="00BA3D91"/>
    <w:rsid w:val="00BA3D9D"/>
    <w:rsid w:val="00BA3FE3"/>
    <w:rsid w:val="00BA434B"/>
    <w:rsid w:val="00BA469C"/>
    <w:rsid w:val="00BA478E"/>
    <w:rsid w:val="00BA4D73"/>
    <w:rsid w:val="00BA5514"/>
    <w:rsid w:val="00BA5FB3"/>
    <w:rsid w:val="00BA69F9"/>
    <w:rsid w:val="00BA71F0"/>
    <w:rsid w:val="00BA7C3C"/>
    <w:rsid w:val="00BB0C11"/>
    <w:rsid w:val="00BB0DD1"/>
    <w:rsid w:val="00BB1373"/>
    <w:rsid w:val="00BB1433"/>
    <w:rsid w:val="00BB1492"/>
    <w:rsid w:val="00BB15B6"/>
    <w:rsid w:val="00BB1A6C"/>
    <w:rsid w:val="00BB25CF"/>
    <w:rsid w:val="00BB2C57"/>
    <w:rsid w:val="00BB3B43"/>
    <w:rsid w:val="00BB42F4"/>
    <w:rsid w:val="00BB5DC9"/>
    <w:rsid w:val="00BB5F04"/>
    <w:rsid w:val="00BB619B"/>
    <w:rsid w:val="00BB6247"/>
    <w:rsid w:val="00BB6E67"/>
    <w:rsid w:val="00BB7313"/>
    <w:rsid w:val="00BB7626"/>
    <w:rsid w:val="00BB7D39"/>
    <w:rsid w:val="00BC0093"/>
    <w:rsid w:val="00BC0593"/>
    <w:rsid w:val="00BC07FA"/>
    <w:rsid w:val="00BC1756"/>
    <w:rsid w:val="00BC1BDA"/>
    <w:rsid w:val="00BC1FEE"/>
    <w:rsid w:val="00BC27BF"/>
    <w:rsid w:val="00BC2D64"/>
    <w:rsid w:val="00BC3577"/>
    <w:rsid w:val="00BC3BA7"/>
    <w:rsid w:val="00BC3BAA"/>
    <w:rsid w:val="00BC3E7C"/>
    <w:rsid w:val="00BC4425"/>
    <w:rsid w:val="00BC4BC6"/>
    <w:rsid w:val="00BC4CA1"/>
    <w:rsid w:val="00BC51B2"/>
    <w:rsid w:val="00BC5A74"/>
    <w:rsid w:val="00BC6396"/>
    <w:rsid w:val="00BC66E8"/>
    <w:rsid w:val="00BC6816"/>
    <w:rsid w:val="00BD025B"/>
    <w:rsid w:val="00BD1DE3"/>
    <w:rsid w:val="00BD241B"/>
    <w:rsid w:val="00BD2752"/>
    <w:rsid w:val="00BD2EA9"/>
    <w:rsid w:val="00BD310B"/>
    <w:rsid w:val="00BD3DF3"/>
    <w:rsid w:val="00BD5C98"/>
    <w:rsid w:val="00BD66AE"/>
    <w:rsid w:val="00BD7056"/>
    <w:rsid w:val="00BD71A1"/>
    <w:rsid w:val="00BD7750"/>
    <w:rsid w:val="00BD7E85"/>
    <w:rsid w:val="00BE0A58"/>
    <w:rsid w:val="00BE211A"/>
    <w:rsid w:val="00BE2AE4"/>
    <w:rsid w:val="00BE2F4D"/>
    <w:rsid w:val="00BE3F0D"/>
    <w:rsid w:val="00BE501D"/>
    <w:rsid w:val="00BE5257"/>
    <w:rsid w:val="00BE5821"/>
    <w:rsid w:val="00BE5872"/>
    <w:rsid w:val="00BE63C0"/>
    <w:rsid w:val="00BE659C"/>
    <w:rsid w:val="00BE6B5A"/>
    <w:rsid w:val="00BE6FF9"/>
    <w:rsid w:val="00BE704A"/>
    <w:rsid w:val="00BE7635"/>
    <w:rsid w:val="00BE77E0"/>
    <w:rsid w:val="00BE7F73"/>
    <w:rsid w:val="00BF0B8D"/>
    <w:rsid w:val="00BF300E"/>
    <w:rsid w:val="00BF321F"/>
    <w:rsid w:val="00BF3725"/>
    <w:rsid w:val="00BF4E64"/>
    <w:rsid w:val="00BF5DC9"/>
    <w:rsid w:val="00BF6573"/>
    <w:rsid w:val="00BF6868"/>
    <w:rsid w:val="00BF6AAF"/>
    <w:rsid w:val="00BF719C"/>
    <w:rsid w:val="00BF7453"/>
    <w:rsid w:val="00BF788A"/>
    <w:rsid w:val="00C00616"/>
    <w:rsid w:val="00C00B76"/>
    <w:rsid w:val="00C016A3"/>
    <w:rsid w:val="00C01D5C"/>
    <w:rsid w:val="00C0230C"/>
    <w:rsid w:val="00C02F30"/>
    <w:rsid w:val="00C02F4E"/>
    <w:rsid w:val="00C03795"/>
    <w:rsid w:val="00C03A98"/>
    <w:rsid w:val="00C03F41"/>
    <w:rsid w:val="00C0401D"/>
    <w:rsid w:val="00C04DC3"/>
    <w:rsid w:val="00C04E6B"/>
    <w:rsid w:val="00C06616"/>
    <w:rsid w:val="00C0687A"/>
    <w:rsid w:val="00C069BD"/>
    <w:rsid w:val="00C0775A"/>
    <w:rsid w:val="00C10FE8"/>
    <w:rsid w:val="00C128CE"/>
    <w:rsid w:val="00C129E0"/>
    <w:rsid w:val="00C1306F"/>
    <w:rsid w:val="00C13BFF"/>
    <w:rsid w:val="00C14098"/>
    <w:rsid w:val="00C14582"/>
    <w:rsid w:val="00C152C4"/>
    <w:rsid w:val="00C15871"/>
    <w:rsid w:val="00C15CE6"/>
    <w:rsid w:val="00C16166"/>
    <w:rsid w:val="00C16287"/>
    <w:rsid w:val="00C1745A"/>
    <w:rsid w:val="00C17A67"/>
    <w:rsid w:val="00C2047A"/>
    <w:rsid w:val="00C20E1E"/>
    <w:rsid w:val="00C20FC6"/>
    <w:rsid w:val="00C22389"/>
    <w:rsid w:val="00C22D10"/>
    <w:rsid w:val="00C240BC"/>
    <w:rsid w:val="00C24688"/>
    <w:rsid w:val="00C24B61"/>
    <w:rsid w:val="00C24C64"/>
    <w:rsid w:val="00C250B8"/>
    <w:rsid w:val="00C25AAB"/>
    <w:rsid w:val="00C260F7"/>
    <w:rsid w:val="00C27DFA"/>
    <w:rsid w:val="00C303FE"/>
    <w:rsid w:val="00C30ADC"/>
    <w:rsid w:val="00C30FA5"/>
    <w:rsid w:val="00C31519"/>
    <w:rsid w:val="00C318EA"/>
    <w:rsid w:val="00C31F48"/>
    <w:rsid w:val="00C31FF1"/>
    <w:rsid w:val="00C32483"/>
    <w:rsid w:val="00C339AD"/>
    <w:rsid w:val="00C34BF8"/>
    <w:rsid w:val="00C374ED"/>
    <w:rsid w:val="00C3774A"/>
    <w:rsid w:val="00C37B29"/>
    <w:rsid w:val="00C37BA8"/>
    <w:rsid w:val="00C37BE0"/>
    <w:rsid w:val="00C40298"/>
    <w:rsid w:val="00C4083C"/>
    <w:rsid w:val="00C40ED2"/>
    <w:rsid w:val="00C41413"/>
    <w:rsid w:val="00C41DFB"/>
    <w:rsid w:val="00C42AB7"/>
    <w:rsid w:val="00C445E4"/>
    <w:rsid w:val="00C44C2D"/>
    <w:rsid w:val="00C44E90"/>
    <w:rsid w:val="00C44FBC"/>
    <w:rsid w:val="00C45A90"/>
    <w:rsid w:val="00C461FE"/>
    <w:rsid w:val="00C46F2E"/>
    <w:rsid w:val="00C47534"/>
    <w:rsid w:val="00C47B56"/>
    <w:rsid w:val="00C47C65"/>
    <w:rsid w:val="00C50090"/>
    <w:rsid w:val="00C502E4"/>
    <w:rsid w:val="00C50B74"/>
    <w:rsid w:val="00C50EC3"/>
    <w:rsid w:val="00C512EC"/>
    <w:rsid w:val="00C51591"/>
    <w:rsid w:val="00C517B8"/>
    <w:rsid w:val="00C51C8F"/>
    <w:rsid w:val="00C529F6"/>
    <w:rsid w:val="00C52DE7"/>
    <w:rsid w:val="00C5314D"/>
    <w:rsid w:val="00C54A1C"/>
    <w:rsid w:val="00C54AF0"/>
    <w:rsid w:val="00C54B56"/>
    <w:rsid w:val="00C54CCE"/>
    <w:rsid w:val="00C5566B"/>
    <w:rsid w:val="00C55B2D"/>
    <w:rsid w:val="00C566B4"/>
    <w:rsid w:val="00C5681A"/>
    <w:rsid w:val="00C5710F"/>
    <w:rsid w:val="00C60982"/>
    <w:rsid w:val="00C60E58"/>
    <w:rsid w:val="00C61FC6"/>
    <w:rsid w:val="00C633D5"/>
    <w:rsid w:val="00C63727"/>
    <w:rsid w:val="00C63868"/>
    <w:rsid w:val="00C63EBF"/>
    <w:rsid w:val="00C6449F"/>
    <w:rsid w:val="00C64726"/>
    <w:rsid w:val="00C64767"/>
    <w:rsid w:val="00C66291"/>
    <w:rsid w:val="00C66CBB"/>
    <w:rsid w:val="00C701DD"/>
    <w:rsid w:val="00C70B3D"/>
    <w:rsid w:val="00C70F1B"/>
    <w:rsid w:val="00C72175"/>
    <w:rsid w:val="00C72854"/>
    <w:rsid w:val="00C72DCB"/>
    <w:rsid w:val="00C72FBF"/>
    <w:rsid w:val="00C734EB"/>
    <w:rsid w:val="00C736D5"/>
    <w:rsid w:val="00C75A16"/>
    <w:rsid w:val="00C76CAF"/>
    <w:rsid w:val="00C76D29"/>
    <w:rsid w:val="00C7730A"/>
    <w:rsid w:val="00C80D6F"/>
    <w:rsid w:val="00C81030"/>
    <w:rsid w:val="00C81204"/>
    <w:rsid w:val="00C81212"/>
    <w:rsid w:val="00C82BD3"/>
    <w:rsid w:val="00C82C0C"/>
    <w:rsid w:val="00C83136"/>
    <w:rsid w:val="00C84CA7"/>
    <w:rsid w:val="00C85B68"/>
    <w:rsid w:val="00C868ED"/>
    <w:rsid w:val="00C86995"/>
    <w:rsid w:val="00C86A91"/>
    <w:rsid w:val="00C86B31"/>
    <w:rsid w:val="00C8718E"/>
    <w:rsid w:val="00C872E1"/>
    <w:rsid w:val="00C90584"/>
    <w:rsid w:val="00C90DEC"/>
    <w:rsid w:val="00C91750"/>
    <w:rsid w:val="00C9250B"/>
    <w:rsid w:val="00C925EB"/>
    <w:rsid w:val="00C92ADC"/>
    <w:rsid w:val="00C93228"/>
    <w:rsid w:val="00C939A6"/>
    <w:rsid w:val="00C93C1B"/>
    <w:rsid w:val="00C93ED5"/>
    <w:rsid w:val="00C9499D"/>
    <w:rsid w:val="00C961F3"/>
    <w:rsid w:val="00C96362"/>
    <w:rsid w:val="00C96F5E"/>
    <w:rsid w:val="00C97249"/>
    <w:rsid w:val="00C97602"/>
    <w:rsid w:val="00CA0600"/>
    <w:rsid w:val="00CA2945"/>
    <w:rsid w:val="00CA2AC7"/>
    <w:rsid w:val="00CA33E7"/>
    <w:rsid w:val="00CA3626"/>
    <w:rsid w:val="00CA3627"/>
    <w:rsid w:val="00CA3BAE"/>
    <w:rsid w:val="00CA3F5A"/>
    <w:rsid w:val="00CA427A"/>
    <w:rsid w:val="00CA459C"/>
    <w:rsid w:val="00CA5820"/>
    <w:rsid w:val="00CA671E"/>
    <w:rsid w:val="00CA6DA0"/>
    <w:rsid w:val="00CA729C"/>
    <w:rsid w:val="00CB0457"/>
    <w:rsid w:val="00CB08C2"/>
    <w:rsid w:val="00CB0929"/>
    <w:rsid w:val="00CB15BA"/>
    <w:rsid w:val="00CB1F45"/>
    <w:rsid w:val="00CB1FA6"/>
    <w:rsid w:val="00CB25BD"/>
    <w:rsid w:val="00CB295B"/>
    <w:rsid w:val="00CB396C"/>
    <w:rsid w:val="00CB4D5F"/>
    <w:rsid w:val="00CB52D5"/>
    <w:rsid w:val="00CB566C"/>
    <w:rsid w:val="00CB585A"/>
    <w:rsid w:val="00CB61DD"/>
    <w:rsid w:val="00CB668F"/>
    <w:rsid w:val="00CB6DC6"/>
    <w:rsid w:val="00CB6EBC"/>
    <w:rsid w:val="00CB71EC"/>
    <w:rsid w:val="00CC0326"/>
    <w:rsid w:val="00CC0ADA"/>
    <w:rsid w:val="00CC0CBC"/>
    <w:rsid w:val="00CC0F4B"/>
    <w:rsid w:val="00CC1270"/>
    <w:rsid w:val="00CC2029"/>
    <w:rsid w:val="00CC20AC"/>
    <w:rsid w:val="00CC21B5"/>
    <w:rsid w:val="00CC2748"/>
    <w:rsid w:val="00CC291D"/>
    <w:rsid w:val="00CC3078"/>
    <w:rsid w:val="00CC3610"/>
    <w:rsid w:val="00CC407E"/>
    <w:rsid w:val="00CC45EE"/>
    <w:rsid w:val="00CC4DE4"/>
    <w:rsid w:val="00CC6D41"/>
    <w:rsid w:val="00CC6E60"/>
    <w:rsid w:val="00CC706B"/>
    <w:rsid w:val="00CC71B5"/>
    <w:rsid w:val="00CC7AB7"/>
    <w:rsid w:val="00CD0152"/>
    <w:rsid w:val="00CD1809"/>
    <w:rsid w:val="00CD2E2E"/>
    <w:rsid w:val="00CD2FB9"/>
    <w:rsid w:val="00CD3358"/>
    <w:rsid w:val="00CD4D64"/>
    <w:rsid w:val="00CD514B"/>
    <w:rsid w:val="00CD5849"/>
    <w:rsid w:val="00CD5EAD"/>
    <w:rsid w:val="00CD6076"/>
    <w:rsid w:val="00CD60E8"/>
    <w:rsid w:val="00CD649A"/>
    <w:rsid w:val="00CD6A5A"/>
    <w:rsid w:val="00CD7AF7"/>
    <w:rsid w:val="00CE1361"/>
    <w:rsid w:val="00CE1933"/>
    <w:rsid w:val="00CE20DA"/>
    <w:rsid w:val="00CE2994"/>
    <w:rsid w:val="00CE382D"/>
    <w:rsid w:val="00CE3C12"/>
    <w:rsid w:val="00CE4C9A"/>
    <w:rsid w:val="00CE61E5"/>
    <w:rsid w:val="00CE6399"/>
    <w:rsid w:val="00CE7643"/>
    <w:rsid w:val="00CE78BE"/>
    <w:rsid w:val="00CE7974"/>
    <w:rsid w:val="00CF0F79"/>
    <w:rsid w:val="00CF1221"/>
    <w:rsid w:val="00CF1A30"/>
    <w:rsid w:val="00CF1E83"/>
    <w:rsid w:val="00CF2252"/>
    <w:rsid w:val="00CF2459"/>
    <w:rsid w:val="00CF2AA6"/>
    <w:rsid w:val="00CF334F"/>
    <w:rsid w:val="00CF3BC0"/>
    <w:rsid w:val="00CF4C93"/>
    <w:rsid w:val="00CF4CA8"/>
    <w:rsid w:val="00CF5401"/>
    <w:rsid w:val="00CF5464"/>
    <w:rsid w:val="00CF547A"/>
    <w:rsid w:val="00CF58D9"/>
    <w:rsid w:val="00CF63B1"/>
    <w:rsid w:val="00CF6FFE"/>
    <w:rsid w:val="00CF7DF3"/>
    <w:rsid w:val="00D01419"/>
    <w:rsid w:val="00D03C0F"/>
    <w:rsid w:val="00D04227"/>
    <w:rsid w:val="00D0431C"/>
    <w:rsid w:val="00D04978"/>
    <w:rsid w:val="00D055E8"/>
    <w:rsid w:val="00D06134"/>
    <w:rsid w:val="00D06940"/>
    <w:rsid w:val="00D07A9B"/>
    <w:rsid w:val="00D07D74"/>
    <w:rsid w:val="00D1036A"/>
    <w:rsid w:val="00D10709"/>
    <w:rsid w:val="00D10849"/>
    <w:rsid w:val="00D11A44"/>
    <w:rsid w:val="00D12212"/>
    <w:rsid w:val="00D1294C"/>
    <w:rsid w:val="00D12972"/>
    <w:rsid w:val="00D134F8"/>
    <w:rsid w:val="00D13AC4"/>
    <w:rsid w:val="00D141E5"/>
    <w:rsid w:val="00D1440B"/>
    <w:rsid w:val="00D14D98"/>
    <w:rsid w:val="00D16B13"/>
    <w:rsid w:val="00D16B45"/>
    <w:rsid w:val="00D17211"/>
    <w:rsid w:val="00D1752F"/>
    <w:rsid w:val="00D17F4C"/>
    <w:rsid w:val="00D20DAB"/>
    <w:rsid w:val="00D216B2"/>
    <w:rsid w:val="00D22794"/>
    <w:rsid w:val="00D22B78"/>
    <w:rsid w:val="00D22D14"/>
    <w:rsid w:val="00D23294"/>
    <w:rsid w:val="00D23B93"/>
    <w:rsid w:val="00D23DDD"/>
    <w:rsid w:val="00D24890"/>
    <w:rsid w:val="00D24BFF"/>
    <w:rsid w:val="00D251CC"/>
    <w:rsid w:val="00D26097"/>
    <w:rsid w:val="00D262CC"/>
    <w:rsid w:val="00D26FB2"/>
    <w:rsid w:val="00D27293"/>
    <w:rsid w:val="00D272AD"/>
    <w:rsid w:val="00D300F6"/>
    <w:rsid w:val="00D30679"/>
    <w:rsid w:val="00D30B32"/>
    <w:rsid w:val="00D30ED4"/>
    <w:rsid w:val="00D31213"/>
    <w:rsid w:val="00D3123C"/>
    <w:rsid w:val="00D31624"/>
    <w:rsid w:val="00D31D52"/>
    <w:rsid w:val="00D32558"/>
    <w:rsid w:val="00D3275D"/>
    <w:rsid w:val="00D32F99"/>
    <w:rsid w:val="00D334EE"/>
    <w:rsid w:val="00D33BED"/>
    <w:rsid w:val="00D341AF"/>
    <w:rsid w:val="00D34794"/>
    <w:rsid w:val="00D355CC"/>
    <w:rsid w:val="00D3567C"/>
    <w:rsid w:val="00D356CA"/>
    <w:rsid w:val="00D35B0E"/>
    <w:rsid w:val="00D36C9E"/>
    <w:rsid w:val="00D36D4C"/>
    <w:rsid w:val="00D37C6E"/>
    <w:rsid w:val="00D37FFC"/>
    <w:rsid w:val="00D40CB3"/>
    <w:rsid w:val="00D40ED3"/>
    <w:rsid w:val="00D40FE7"/>
    <w:rsid w:val="00D41ECB"/>
    <w:rsid w:val="00D420E9"/>
    <w:rsid w:val="00D448B3"/>
    <w:rsid w:val="00D44F71"/>
    <w:rsid w:val="00D44FC4"/>
    <w:rsid w:val="00D453D5"/>
    <w:rsid w:val="00D458AE"/>
    <w:rsid w:val="00D462E4"/>
    <w:rsid w:val="00D46EA5"/>
    <w:rsid w:val="00D476B7"/>
    <w:rsid w:val="00D478DA"/>
    <w:rsid w:val="00D47E12"/>
    <w:rsid w:val="00D47E1E"/>
    <w:rsid w:val="00D47F6F"/>
    <w:rsid w:val="00D502A6"/>
    <w:rsid w:val="00D50440"/>
    <w:rsid w:val="00D50AA3"/>
    <w:rsid w:val="00D51BCA"/>
    <w:rsid w:val="00D52088"/>
    <w:rsid w:val="00D521C7"/>
    <w:rsid w:val="00D52255"/>
    <w:rsid w:val="00D53C9C"/>
    <w:rsid w:val="00D53D76"/>
    <w:rsid w:val="00D5451F"/>
    <w:rsid w:val="00D54772"/>
    <w:rsid w:val="00D547A0"/>
    <w:rsid w:val="00D54EA3"/>
    <w:rsid w:val="00D55871"/>
    <w:rsid w:val="00D55CC0"/>
    <w:rsid w:val="00D5629D"/>
    <w:rsid w:val="00D563FA"/>
    <w:rsid w:val="00D56AC7"/>
    <w:rsid w:val="00D574E0"/>
    <w:rsid w:val="00D575FB"/>
    <w:rsid w:val="00D602BD"/>
    <w:rsid w:val="00D603A4"/>
    <w:rsid w:val="00D61144"/>
    <w:rsid w:val="00D61327"/>
    <w:rsid w:val="00D617C6"/>
    <w:rsid w:val="00D62D9E"/>
    <w:rsid w:val="00D63487"/>
    <w:rsid w:val="00D63EEF"/>
    <w:rsid w:val="00D644BE"/>
    <w:rsid w:val="00D64949"/>
    <w:rsid w:val="00D64FB4"/>
    <w:rsid w:val="00D6533D"/>
    <w:rsid w:val="00D65484"/>
    <w:rsid w:val="00D655DE"/>
    <w:rsid w:val="00D6660A"/>
    <w:rsid w:val="00D66BE7"/>
    <w:rsid w:val="00D67754"/>
    <w:rsid w:val="00D67983"/>
    <w:rsid w:val="00D67A0C"/>
    <w:rsid w:val="00D67C01"/>
    <w:rsid w:val="00D67EDC"/>
    <w:rsid w:val="00D70034"/>
    <w:rsid w:val="00D70540"/>
    <w:rsid w:val="00D71034"/>
    <w:rsid w:val="00D714B6"/>
    <w:rsid w:val="00D714C9"/>
    <w:rsid w:val="00D71872"/>
    <w:rsid w:val="00D71F2D"/>
    <w:rsid w:val="00D72398"/>
    <w:rsid w:val="00D725D8"/>
    <w:rsid w:val="00D73B7F"/>
    <w:rsid w:val="00D73D98"/>
    <w:rsid w:val="00D74275"/>
    <w:rsid w:val="00D748A9"/>
    <w:rsid w:val="00D759A7"/>
    <w:rsid w:val="00D75C80"/>
    <w:rsid w:val="00D76483"/>
    <w:rsid w:val="00D76C36"/>
    <w:rsid w:val="00D77B72"/>
    <w:rsid w:val="00D80AB7"/>
    <w:rsid w:val="00D81237"/>
    <w:rsid w:val="00D829A1"/>
    <w:rsid w:val="00D839E9"/>
    <w:rsid w:val="00D8404E"/>
    <w:rsid w:val="00D84843"/>
    <w:rsid w:val="00D8502D"/>
    <w:rsid w:val="00D85DB2"/>
    <w:rsid w:val="00D85DE9"/>
    <w:rsid w:val="00D864EB"/>
    <w:rsid w:val="00D866A8"/>
    <w:rsid w:val="00D86EE4"/>
    <w:rsid w:val="00D870E0"/>
    <w:rsid w:val="00D876FD"/>
    <w:rsid w:val="00D87929"/>
    <w:rsid w:val="00D87B44"/>
    <w:rsid w:val="00D87CAB"/>
    <w:rsid w:val="00D87E1D"/>
    <w:rsid w:val="00D90947"/>
    <w:rsid w:val="00D918CE"/>
    <w:rsid w:val="00D91AE9"/>
    <w:rsid w:val="00D91AEB"/>
    <w:rsid w:val="00D91FB6"/>
    <w:rsid w:val="00D923AB"/>
    <w:rsid w:val="00D923C9"/>
    <w:rsid w:val="00D924A4"/>
    <w:rsid w:val="00D9334F"/>
    <w:rsid w:val="00D935EA"/>
    <w:rsid w:val="00D93652"/>
    <w:rsid w:val="00D9393C"/>
    <w:rsid w:val="00D93EAC"/>
    <w:rsid w:val="00D93F18"/>
    <w:rsid w:val="00D93FE0"/>
    <w:rsid w:val="00D94E54"/>
    <w:rsid w:val="00D95F93"/>
    <w:rsid w:val="00D965CB"/>
    <w:rsid w:val="00D96C7E"/>
    <w:rsid w:val="00D97A19"/>
    <w:rsid w:val="00D97FEF"/>
    <w:rsid w:val="00DA05CA"/>
    <w:rsid w:val="00DA0E06"/>
    <w:rsid w:val="00DA0FAB"/>
    <w:rsid w:val="00DA1FDC"/>
    <w:rsid w:val="00DA326E"/>
    <w:rsid w:val="00DA34AB"/>
    <w:rsid w:val="00DA3C87"/>
    <w:rsid w:val="00DA512D"/>
    <w:rsid w:val="00DA51BC"/>
    <w:rsid w:val="00DA51EF"/>
    <w:rsid w:val="00DA5346"/>
    <w:rsid w:val="00DA5F66"/>
    <w:rsid w:val="00DA5F82"/>
    <w:rsid w:val="00DA653A"/>
    <w:rsid w:val="00DA6CE5"/>
    <w:rsid w:val="00DA7EE8"/>
    <w:rsid w:val="00DB0623"/>
    <w:rsid w:val="00DB0632"/>
    <w:rsid w:val="00DB0FA9"/>
    <w:rsid w:val="00DB18D0"/>
    <w:rsid w:val="00DB2438"/>
    <w:rsid w:val="00DB3759"/>
    <w:rsid w:val="00DB38F2"/>
    <w:rsid w:val="00DB3E67"/>
    <w:rsid w:val="00DB3ED6"/>
    <w:rsid w:val="00DB4319"/>
    <w:rsid w:val="00DB4D50"/>
    <w:rsid w:val="00DB4E0D"/>
    <w:rsid w:val="00DB54A6"/>
    <w:rsid w:val="00DB5B92"/>
    <w:rsid w:val="00DB761F"/>
    <w:rsid w:val="00DB7682"/>
    <w:rsid w:val="00DB7ED3"/>
    <w:rsid w:val="00DC06AA"/>
    <w:rsid w:val="00DC1061"/>
    <w:rsid w:val="00DC145A"/>
    <w:rsid w:val="00DC15CC"/>
    <w:rsid w:val="00DC16A7"/>
    <w:rsid w:val="00DC1B56"/>
    <w:rsid w:val="00DC1F6B"/>
    <w:rsid w:val="00DC3ACA"/>
    <w:rsid w:val="00DC420A"/>
    <w:rsid w:val="00DC42C4"/>
    <w:rsid w:val="00DC49E9"/>
    <w:rsid w:val="00DC5BCF"/>
    <w:rsid w:val="00DC6335"/>
    <w:rsid w:val="00DC6608"/>
    <w:rsid w:val="00DC7296"/>
    <w:rsid w:val="00DC73D2"/>
    <w:rsid w:val="00DC7C81"/>
    <w:rsid w:val="00DD02F9"/>
    <w:rsid w:val="00DD0DD8"/>
    <w:rsid w:val="00DD12AB"/>
    <w:rsid w:val="00DD1312"/>
    <w:rsid w:val="00DD17AC"/>
    <w:rsid w:val="00DD1CFC"/>
    <w:rsid w:val="00DD30C1"/>
    <w:rsid w:val="00DD4EB0"/>
    <w:rsid w:val="00DD4ECF"/>
    <w:rsid w:val="00DD5784"/>
    <w:rsid w:val="00DD603B"/>
    <w:rsid w:val="00DD6247"/>
    <w:rsid w:val="00DD64B8"/>
    <w:rsid w:val="00DD68D8"/>
    <w:rsid w:val="00DD7990"/>
    <w:rsid w:val="00DE003B"/>
    <w:rsid w:val="00DE06F4"/>
    <w:rsid w:val="00DE09EA"/>
    <w:rsid w:val="00DE12B0"/>
    <w:rsid w:val="00DE12B9"/>
    <w:rsid w:val="00DE1C5C"/>
    <w:rsid w:val="00DE38B5"/>
    <w:rsid w:val="00DE3AEC"/>
    <w:rsid w:val="00DE3AF9"/>
    <w:rsid w:val="00DE44E0"/>
    <w:rsid w:val="00DE488C"/>
    <w:rsid w:val="00DE4DD6"/>
    <w:rsid w:val="00DE4EC6"/>
    <w:rsid w:val="00DE51B9"/>
    <w:rsid w:val="00DE5EAA"/>
    <w:rsid w:val="00DE6A81"/>
    <w:rsid w:val="00DE735C"/>
    <w:rsid w:val="00DE7492"/>
    <w:rsid w:val="00DE7A9F"/>
    <w:rsid w:val="00DE7B50"/>
    <w:rsid w:val="00DF00A8"/>
    <w:rsid w:val="00DF033E"/>
    <w:rsid w:val="00DF0792"/>
    <w:rsid w:val="00DF0A64"/>
    <w:rsid w:val="00DF0EF6"/>
    <w:rsid w:val="00DF187C"/>
    <w:rsid w:val="00DF1ABF"/>
    <w:rsid w:val="00DF1C44"/>
    <w:rsid w:val="00DF2AEA"/>
    <w:rsid w:val="00DF39D9"/>
    <w:rsid w:val="00DF39EA"/>
    <w:rsid w:val="00DF3B4D"/>
    <w:rsid w:val="00DF3D7C"/>
    <w:rsid w:val="00DF4F8D"/>
    <w:rsid w:val="00DF5BAE"/>
    <w:rsid w:val="00DF5E1C"/>
    <w:rsid w:val="00DF607C"/>
    <w:rsid w:val="00DF63A6"/>
    <w:rsid w:val="00DF691A"/>
    <w:rsid w:val="00DF7027"/>
    <w:rsid w:val="00DF788E"/>
    <w:rsid w:val="00DF78DF"/>
    <w:rsid w:val="00DF7D70"/>
    <w:rsid w:val="00DF7E17"/>
    <w:rsid w:val="00E002D1"/>
    <w:rsid w:val="00E00A88"/>
    <w:rsid w:val="00E00C05"/>
    <w:rsid w:val="00E011C6"/>
    <w:rsid w:val="00E01562"/>
    <w:rsid w:val="00E01961"/>
    <w:rsid w:val="00E01E4C"/>
    <w:rsid w:val="00E0283A"/>
    <w:rsid w:val="00E03476"/>
    <w:rsid w:val="00E038CB"/>
    <w:rsid w:val="00E03D25"/>
    <w:rsid w:val="00E03E90"/>
    <w:rsid w:val="00E0404B"/>
    <w:rsid w:val="00E042D6"/>
    <w:rsid w:val="00E0430C"/>
    <w:rsid w:val="00E04516"/>
    <w:rsid w:val="00E048E7"/>
    <w:rsid w:val="00E051C5"/>
    <w:rsid w:val="00E054B3"/>
    <w:rsid w:val="00E05657"/>
    <w:rsid w:val="00E06E63"/>
    <w:rsid w:val="00E07415"/>
    <w:rsid w:val="00E07702"/>
    <w:rsid w:val="00E10010"/>
    <w:rsid w:val="00E10ACD"/>
    <w:rsid w:val="00E11041"/>
    <w:rsid w:val="00E11D05"/>
    <w:rsid w:val="00E11D1B"/>
    <w:rsid w:val="00E12869"/>
    <w:rsid w:val="00E12A01"/>
    <w:rsid w:val="00E13242"/>
    <w:rsid w:val="00E1358B"/>
    <w:rsid w:val="00E13FE0"/>
    <w:rsid w:val="00E1420A"/>
    <w:rsid w:val="00E14668"/>
    <w:rsid w:val="00E14D32"/>
    <w:rsid w:val="00E152A6"/>
    <w:rsid w:val="00E16693"/>
    <w:rsid w:val="00E16DF1"/>
    <w:rsid w:val="00E172A4"/>
    <w:rsid w:val="00E174A4"/>
    <w:rsid w:val="00E1761F"/>
    <w:rsid w:val="00E17EFB"/>
    <w:rsid w:val="00E20488"/>
    <w:rsid w:val="00E217E4"/>
    <w:rsid w:val="00E21B7A"/>
    <w:rsid w:val="00E22C86"/>
    <w:rsid w:val="00E2307B"/>
    <w:rsid w:val="00E2512E"/>
    <w:rsid w:val="00E2641C"/>
    <w:rsid w:val="00E26584"/>
    <w:rsid w:val="00E26CA5"/>
    <w:rsid w:val="00E26D3F"/>
    <w:rsid w:val="00E26E4F"/>
    <w:rsid w:val="00E2725B"/>
    <w:rsid w:val="00E27D50"/>
    <w:rsid w:val="00E30508"/>
    <w:rsid w:val="00E30E26"/>
    <w:rsid w:val="00E3227D"/>
    <w:rsid w:val="00E32826"/>
    <w:rsid w:val="00E32F3B"/>
    <w:rsid w:val="00E3358D"/>
    <w:rsid w:val="00E33D6E"/>
    <w:rsid w:val="00E346D5"/>
    <w:rsid w:val="00E3494A"/>
    <w:rsid w:val="00E3539A"/>
    <w:rsid w:val="00E35544"/>
    <w:rsid w:val="00E35951"/>
    <w:rsid w:val="00E35D58"/>
    <w:rsid w:val="00E3635D"/>
    <w:rsid w:val="00E36EF6"/>
    <w:rsid w:val="00E37684"/>
    <w:rsid w:val="00E37A3C"/>
    <w:rsid w:val="00E409FC"/>
    <w:rsid w:val="00E40ABF"/>
    <w:rsid w:val="00E40EEA"/>
    <w:rsid w:val="00E41A45"/>
    <w:rsid w:val="00E41B9B"/>
    <w:rsid w:val="00E41FD4"/>
    <w:rsid w:val="00E42251"/>
    <w:rsid w:val="00E42AF5"/>
    <w:rsid w:val="00E42D9E"/>
    <w:rsid w:val="00E42F7F"/>
    <w:rsid w:val="00E43126"/>
    <w:rsid w:val="00E43259"/>
    <w:rsid w:val="00E43888"/>
    <w:rsid w:val="00E442A5"/>
    <w:rsid w:val="00E44402"/>
    <w:rsid w:val="00E44809"/>
    <w:rsid w:val="00E450CC"/>
    <w:rsid w:val="00E45122"/>
    <w:rsid w:val="00E451FA"/>
    <w:rsid w:val="00E45DA3"/>
    <w:rsid w:val="00E45F65"/>
    <w:rsid w:val="00E466F6"/>
    <w:rsid w:val="00E46E23"/>
    <w:rsid w:val="00E472B0"/>
    <w:rsid w:val="00E479D8"/>
    <w:rsid w:val="00E47CAC"/>
    <w:rsid w:val="00E47EF9"/>
    <w:rsid w:val="00E47FF7"/>
    <w:rsid w:val="00E50062"/>
    <w:rsid w:val="00E50599"/>
    <w:rsid w:val="00E50B3E"/>
    <w:rsid w:val="00E50C6E"/>
    <w:rsid w:val="00E5160D"/>
    <w:rsid w:val="00E52115"/>
    <w:rsid w:val="00E5278B"/>
    <w:rsid w:val="00E5403D"/>
    <w:rsid w:val="00E54DBA"/>
    <w:rsid w:val="00E5515E"/>
    <w:rsid w:val="00E556CF"/>
    <w:rsid w:val="00E558F5"/>
    <w:rsid w:val="00E55E86"/>
    <w:rsid w:val="00E56976"/>
    <w:rsid w:val="00E57062"/>
    <w:rsid w:val="00E570EE"/>
    <w:rsid w:val="00E57574"/>
    <w:rsid w:val="00E575BF"/>
    <w:rsid w:val="00E57F23"/>
    <w:rsid w:val="00E60484"/>
    <w:rsid w:val="00E604DC"/>
    <w:rsid w:val="00E605F1"/>
    <w:rsid w:val="00E60D5B"/>
    <w:rsid w:val="00E60D5C"/>
    <w:rsid w:val="00E61C54"/>
    <w:rsid w:val="00E630C6"/>
    <w:rsid w:val="00E63332"/>
    <w:rsid w:val="00E643D0"/>
    <w:rsid w:val="00E64531"/>
    <w:rsid w:val="00E649ED"/>
    <w:rsid w:val="00E64BCD"/>
    <w:rsid w:val="00E64D26"/>
    <w:rsid w:val="00E655E1"/>
    <w:rsid w:val="00E6588C"/>
    <w:rsid w:val="00E65897"/>
    <w:rsid w:val="00E664EA"/>
    <w:rsid w:val="00E6785E"/>
    <w:rsid w:val="00E67F21"/>
    <w:rsid w:val="00E67FF9"/>
    <w:rsid w:val="00E70582"/>
    <w:rsid w:val="00E70F8C"/>
    <w:rsid w:val="00E70FF1"/>
    <w:rsid w:val="00E717C3"/>
    <w:rsid w:val="00E71D64"/>
    <w:rsid w:val="00E720A0"/>
    <w:rsid w:val="00E72FCE"/>
    <w:rsid w:val="00E73003"/>
    <w:rsid w:val="00E73298"/>
    <w:rsid w:val="00E73EBD"/>
    <w:rsid w:val="00E74692"/>
    <w:rsid w:val="00E74A05"/>
    <w:rsid w:val="00E75281"/>
    <w:rsid w:val="00E75ADE"/>
    <w:rsid w:val="00E76315"/>
    <w:rsid w:val="00E76C43"/>
    <w:rsid w:val="00E773C4"/>
    <w:rsid w:val="00E77AEF"/>
    <w:rsid w:val="00E77D4B"/>
    <w:rsid w:val="00E800E0"/>
    <w:rsid w:val="00E80453"/>
    <w:rsid w:val="00E80BB3"/>
    <w:rsid w:val="00E8100F"/>
    <w:rsid w:val="00E8131E"/>
    <w:rsid w:val="00E81B99"/>
    <w:rsid w:val="00E826C4"/>
    <w:rsid w:val="00E836CF"/>
    <w:rsid w:val="00E83780"/>
    <w:rsid w:val="00E84212"/>
    <w:rsid w:val="00E8476E"/>
    <w:rsid w:val="00E84B08"/>
    <w:rsid w:val="00E8563C"/>
    <w:rsid w:val="00E857F3"/>
    <w:rsid w:val="00E85E64"/>
    <w:rsid w:val="00E867C8"/>
    <w:rsid w:val="00E86B14"/>
    <w:rsid w:val="00E87711"/>
    <w:rsid w:val="00E87AF9"/>
    <w:rsid w:val="00E87E2E"/>
    <w:rsid w:val="00E87F8A"/>
    <w:rsid w:val="00E90526"/>
    <w:rsid w:val="00E91310"/>
    <w:rsid w:val="00E91563"/>
    <w:rsid w:val="00E9170E"/>
    <w:rsid w:val="00E9171C"/>
    <w:rsid w:val="00E92D6A"/>
    <w:rsid w:val="00E936DF"/>
    <w:rsid w:val="00E93AD3"/>
    <w:rsid w:val="00E93D34"/>
    <w:rsid w:val="00E93D9B"/>
    <w:rsid w:val="00E94019"/>
    <w:rsid w:val="00E94198"/>
    <w:rsid w:val="00E94C1F"/>
    <w:rsid w:val="00E94C23"/>
    <w:rsid w:val="00E95AA1"/>
    <w:rsid w:val="00E96AC6"/>
    <w:rsid w:val="00E96B5A"/>
    <w:rsid w:val="00E96D55"/>
    <w:rsid w:val="00E96E6E"/>
    <w:rsid w:val="00E97AD2"/>
    <w:rsid w:val="00EA06EE"/>
    <w:rsid w:val="00EA0CEA"/>
    <w:rsid w:val="00EA11A2"/>
    <w:rsid w:val="00EA22F8"/>
    <w:rsid w:val="00EA238F"/>
    <w:rsid w:val="00EA2530"/>
    <w:rsid w:val="00EA2A79"/>
    <w:rsid w:val="00EA2CB4"/>
    <w:rsid w:val="00EA39A9"/>
    <w:rsid w:val="00EA404D"/>
    <w:rsid w:val="00EA4231"/>
    <w:rsid w:val="00EA4E90"/>
    <w:rsid w:val="00EA5A0E"/>
    <w:rsid w:val="00EA60BF"/>
    <w:rsid w:val="00EA69F8"/>
    <w:rsid w:val="00EA6E8A"/>
    <w:rsid w:val="00EA7639"/>
    <w:rsid w:val="00EA7BBF"/>
    <w:rsid w:val="00EA7F52"/>
    <w:rsid w:val="00EA7FD4"/>
    <w:rsid w:val="00EB07F1"/>
    <w:rsid w:val="00EB0A60"/>
    <w:rsid w:val="00EB13A2"/>
    <w:rsid w:val="00EB2EFE"/>
    <w:rsid w:val="00EB2FA5"/>
    <w:rsid w:val="00EB42CC"/>
    <w:rsid w:val="00EB4A00"/>
    <w:rsid w:val="00EB4F04"/>
    <w:rsid w:val="00EC006F"/>
    <w:rsid w:val="00EC00F0"/>
    <w:rsid w:val="00EC02E5"/>
    <w:rsid w:val="00EC1633"/>
    <w:rsid w:val="00EC1C0A"/>
    <w:rsid w:val="00EC1EA5"/>
    <w:rsid w:val="00EC2AA8"/>
    <w:rsid w:val="00EC2F8E"/>
    <w:rsid w:val="00EC39D6"/>
    <w:rsid w:val="00EC3A05"/>
    <w:rsid w:val="00EC468E"/>
    <w:rsid w:val="00EC483F"/>
    <w:rsid w:val="00EC4B61"/>
    <w:rsid w:val="00EC4E2F"/>
    <w:rsid w:val="00EC4EC5"/>
    <w:rsid w:val="00EC4FA5"/>
    <w:rsid w:val="00EC57BB"/>
    <w:rsid w:val="00EC5863"/>
    <w:rsid w:val="00EC7BC9"/>
    <w:rsid w:val="00ED1BDF"/>
    <w:rsid w:val="00ED1F45"/>
    <w:rsid w:val="00ED2798"/>
    <w:rsid w:val="00ED309E"/>
    <w:rsid w:val="00ED38F2"/>
    <w:rsid w:val="00ED3CB8"/>
    <w:rsid w:val="00ED483C"/>
    <w:rsid w:val="00ED4D2F"/>
    <w:rsid w:val="00ED5484"/>
    <w:rsid w:val="00ED5D0F"/>
    <w:rsid w:val="00ED6F6D"/>
    <w:rsid w:val="00ED75B2"/>
    <w:rsid w:val="00ED78C7"/>
    <w:rsid w:val="00EE053F"/>
    <w:rsid w:val="00EE0E91"/>
    <w:rsid w:val="00EE1166"/>
    <w:rsid w:val="00EE1268"/>
    <w:rsid w:val="00EE1A21"/>
    <w:rsid w:val="00EE1A97"/>
    <w:rsid w:val="00EE1C07"/>
    <w:rsid w:val="00EE1EC0"/>
    <w:rsid w:val="00EE2180"/>
    <w:rsid w:val="00EE2232"/>
    <w:rsid w:val="00EE2913"/>
    <w:rsid w:val="00EE5EE9"/>
    <w:rsid w:val="00EE6563"/>
    <w:rsid w:val="00EE65EE"/>
    <w:rsid w:val="00EE7072"/>
    <w:rsid w:val="00EE77C4"/>
    <w:rsid w:val="00EF0CB2"/>
    <w:rsid w:val="00EF0FFF"/>
    <w:rsid w:val="00EF16BD"/>
    <w:rsid w:val="00EF1A7F"/>
    <w:rsid w:val="00EF33F4"/>
    <w:rsid w:val="00EF3814"/>
    <w:rsid w:val="00EF3A23"/>
    <w:rsid w:val="00EF4992"/>
    <w:rsid w:val="00EF4BDB"/>
    <w:rsid w:val="00EF4E17"/>
    <w:rsid w:val="00EF51CE"/>
    <w:rsid w:val="00EF54DC"/>
    <w:rsid w:val="00EF565D"/>
    <w:rsid w:val="00EF6370"/>
    <w:rsid w:val="00EF66F6"/>
    <w:rsid w:val="00EF721C"/>
    <w:rsid w:val="00EF7825"/>
    <w:rsid w:val="00EF790E"/>
    <w:rsid w:val="00EF7CE9"/>
    <w:rsid w:val="00EF7DB5"/>
    <w:rsid w:val="00F00D28"/>
    <w:rsid w:val="00F013C9"/>
    <w:rsid w:val="00F0146A"/>
    <w:rsid w:val="00F01A96"/>
    <w:rsid w:val="00F0205B"/>
    <w:rsid w:val="00F02A60"/>
    <w:rsid w:val="00F03CC4"/>
    <w:rsid w:val="00F0453E"/>
    <w:rsid w:val="00F04662"/>
    <w:rsid w:val="00F046C3"/>
    <w:rsid w:val="00F06F3D"/>
    <w:rsid w:val="00F1007C"/>
    <w:rsid w:val="00F10C36"/>
    <w:rsid w:val="00F13560"/>
    <w:rsid w:val="00F13708"/>
    <w:rsid w:val="00F137A1"/>
    <w:rsid w:val="00F1492C"/>
    <w:rsid w:val="00F14F7D"/>
    <w:rsid w:val="00F154B0"/>
    <w:rsid w:val="00F157FF"/>
    <w:rsid w:val="00F16371"/>
    <w:rsid w:val="00F1648D"/>
    <w:rsid w:val="00F17011"/>
    <w:rsid w:val="00F170CE"/>
    <w:rsid w:val="00F176EF"/>
    <w:rsid w:val="00F1793D"/>
    <w:rsid w:val="00F2025B"/>
    <w:rsid w:val="00F20EF9"/>
    <w:rsid w:val="00F21032"/>
    <w:rsid w:val="00F213A6"/>
    <w:rsid w:val="00F21475"/>
    <w:rsid w:val="00F21FD2"/>
    <w:rsid w:val="00F225E5"/>
    <w:rsid w:val="00F22D49"/>
    <w:rsid w:val="00F23132"/>
    <w:rsid w:val="00F24377"/>
    <w:rsid w:val="00F246B7"/>
    <w:rsid w:val="00F24A21"/>
    <w:rsid w:val="00F24A83"/>
    <w:rsid w:val="00F24F7E"/>
    <w:rsid w:val="00F24FA3"/>
    <w:rsid w:val="00F25C98"/>
    <w:rsid w:val="00F25EE3"/>
    <w:rsid w:val="00F267B2"/>
    <w:rsid w:val="00F268B4"/>
    <w:rsid w:val="00F27A9C"/>
    <w:rsid w:val="00F27F8E"/>
    <w:rsid w:val="00F302D3"/>
    <w:rsid w:val="00F30423"/>
    <w:rsid w:val="00F313B5"/>
    <w:rsid w:val="00F313DF"/>
    <w:rsid w:val="00F315E8"/>
    <w:rsid w:val="00F3232C"/>
    <w:rsid w:val="00F32B2E"/>
    <w:rsid w:val="00F33004"/>
    <w:rsid w:val="00F332E7"/>
    <w:rsid w:val="00F33401"/>
    <w:rsid w:val="00F3382E"/>
    <w:rsid w:val="00F343D5"/>
    <w:rsid w:val="00F344D3"/>
    <w:rsid w:val="00F345F5"/>
    <w:rsid w:val="00F349BA"/>
    <w:rsid w:val="00F34E02"/>
    <w:rsid w:val="00F35BD6"/>
    <w:rsid w:val="00F35EAB"/>
    <w:rsid w:val="00F3607E"/>
    <w:rsid w:val="00F366CE"/>
    <w:rsid w:val="00F37928"/>
    <w:rsid w:val="00F404A6"/>
    <w:rsid w:val="00F41482"/>
    <w:rsid w:val="00F421D2"/>
    <w:rsid w:val="00F422C7"/>
    <w:rsid w:val="00F42465"/>
    <w:rsid w:val="00F4305B"/>
    <w:rsid w:val="00F43521"/>
    <w:rsid w:val="00F436DB"/>
    <w:rsid w:val="00F437AD"/>
    <w:rsid w:val="00F445D9"/>
    <w:rsid w:val="00F44D06"/>
    <w:rsid w:val="00F44ED9"/>
    <w:rsid w:val="00F45135"/>
    <w:rsid w:val="00F4538F"/>
    <w:rsid w:val="00F45715"/>
    <w:rsid w:val="00F4598B"/>
    <w:rsid w:val="00F45A0F"/>
    <w:rsid w:val="00F45D6E"/>
    <w:rsid w:val="00F460E0"/>
    <w:rsid w:val="00F469C6"/>
    <w:rsid w:val="00F47563"/>
    <w:rsid w:val="00F475D3"/>
    <w:rsid w:val="00F47724"/>
    <w:rsid w:val="00F51401"/>
    <w:rsid w:val="00F5198D"/>
    <w:rsid w:val="00F5255D"/>
    <w:rsid w:val="00F52FBB"/>
    <w:rsid w:val="00F53AD5"/>
    <w:rsid w:val="00F544D9"/>
    <w:rsid w:val="00F55A59"/>
    <w:rsid w:val="00F568D5"/>
    <w:rsid w:val="00F573F1"/>
    <w:rsid w:val="00F579C5"/>
    <w:rsid w:val="00F57DA6"/>
    <w:rsid w:val="00F6043F"/>
    <w:rsid w:val="00F615DF"/>
    <w:rsid w:val="00F61F4B"/>
    <w:rsid w:val="00F620ED"/>
    <w:rsid w:val="00F622EE"/>
    <w:rsid w:val="00F630BC"/>
    <w:rsid w:val="00F63123"/>
    <w:rsid w:val="00F632AE"/>
    <w:rsid w:val="00F6398E"/>
    <w:rsid w:val="00F64384"/>
    <w:rsid w:val="00F659BB"/>
    <w:rsid w:val="00F65ACE"/>
    <w:rsid w:val="00F6691C"/>
    <w:rsid w:val="00F6751A"/>
    <w:rsid w:val="00F6760B"/>
    <w:rsid w:val="00F7047F"/>
    <w:rsid w:val="00F7089E"/>
    <w:rsid w:val="00F708BC"/>
    <w:rsid w:val="00F709F1"/>
    <w:rsid w:val="00F71DCB"/>
    <w:rsid w:val="00F734EF"/>
    <w:rsid w:val="00F73A02"/>
    <w:rsid w:val="00F74DA2"/>
    <w:rsid w:val="00F753EB"/>
    <w:rsid w:val="00F75E36"/>
    <w:rsid w:val="00F7607B"/>
    <w:rsid w:val="00F7617A"/>
    <w:rsid w:val="00F773D2"/>
    <w:rsid w:val="00F77954"/>
    <w:rsid w:val="00F779A5"/>
    <w:rsid w:val="00F809F3"/>
    <w:rsid w:val="00F80A5E"/>
    <w:rsid w:val="00F80CA2"/>
    <w:rsid w:val="00F80DDD"/>
    <w:rsid w:val="00F815EC"/>
    <w:rsid w:val="00F82142"/>
    <w:rsid w:val="00F82263"/>
    <w:rsid w:val="00F83E70"/>
    <w:rsid w:val="00F84430"/>
    <w:rsid w:val="00F846D0"/>
    <w:rsid w:val="00F84D40"/>
    <w:rsid w:val="00F8524D"/>
    <w:rsid w:val="00F85A35"/>
    <w:rsid w:val="00F85ED7"/>
    <w:rsid w:val="00F8615B"/>
    <w:rsid w:val="00F86E29"/>
    <w:rsid w:val="00F9027F"/>
    <w:rsid w:val="00F90676"/>
    <w:rsid w:val="00F90966"/>
    <w:rsid w:val="00F90986"/>
    <w:rsid w:val="00F90A86"/>
    <w:rsid w:val="00F90F63"/>
    <w:rsid w:val="00F91116"/>
    <w:rsid w:val="00F919FD"/>
    <w:rsid w:val="00F91AE4"/>
    <w:rsid w:val="00F92055"/>
    <w:rsid w:val="00F92688"/>
    <w:rsid w:val="00F92AD8"/>
    <w:rsid w:val="00F92CEE"/>
    <w:rsid w:val="00F92DD7"/>
    <w:rsid w:val="00F93001"/>
    <w:rsid w:val="00F93578"/>
    <w:rsid w:val="00F9380C"/>
    <w:rsid w:val="00F93F3C"/>
    <w:rsid w:val="00F94CCE"/>
    <w:rsid w:val="00F94F7F"/>
    <w:rsid w:val="00F95D9E"/>
    <w:rsid w:val="00F95F27"/>
    <w:rsid w:val="00F96712"/>
    <w:rsid w:val="00F96E27"/>
    <w:rsid w:val="00FA025C"/>
    <w:rsid w:val="00FA0314"/>
    <w:rsid w:val="00FA0EF9"/>
    <w:rsid w:val="00FA1415"/>
    <w:rsid w:val="00FA1DD6"/>
    <w:rsid w:val="00FA24F5"/>
    <w:rsid w:val="00FA2972"/>
    <w:rsid w:val="00FA3013"/>
    <w:rsid w:val="00FA34D4"/>
    <w:rsid w:val="00FA352C"/>
    <w:rsid w:val="00FA3821"/>
    <w:rsid w:val="00FA41DC"/>
    <w:rsid w:val="00FA4AE3"/>
    <w:rsid w:val="00FA51A2"/>
    <w:rsid w:val="00FA582E"/>
    <w:rsid w:val="00FA715B"/>
    <w:rsid w:val="00FB0530"/>
    <w:rsid w:val="00FB0B77"/>
    <w:rsid w:val="00FB15B8"/>
    <w:rsid w:val="00FB172B"/>
    <w:rsid w:val="00FB1927"/>
    <w:rsid w:val="00FB1DB2"/>
    <w:rsid w:val="00FB38A3"/>
    <w:rsid w:val="00FB3B04"/>
    <w:rsid w:val="00FB58AC"/>
    <w:rsid w:val="00FB5E62"/>
    <w:rsid w:val="00FB6072"/>
    <w:rsid w:val="00FB6761"/>
    <w:rsid w:val="00FB7884"/>
    <w:rsid w:val="00FC0645"/>
    <w:rsid w:val="00FC12A0"/>
    <w:rsid w:val="00FC1E0F"/>
    <w:rsid w:val="00FC2512"/>
    <w:rsid w:val="00FC2B72"/>
    <w:rsid w:val="00FC2C76"/>
    <w:rsid w:val="00FC2CA7"/>
    <w:rsid w:val="00FC30C5"/>
    <w:rsid w:val="00FC35E6"/>
    <w:rsid w:val="00FC3C6B"/>
    <w:rsid w:val="00FC46B8"/>
    <w:rsid w:val="00FC4E10"/>
    <w:rsid w:val="00FC506C"/>
    <w:rsid w:val="00FC528B"/>
    <w:rsid w:val="00FC54F0"/>
    <w:rsid w:val="00FC5810"/>
    <w:rsid w:val="00FC65BB"/>
    <w:rsid w:val="00FC6F74"/>
    <w:rsid w:val="00FC73C4"/>
    <w:rsid w:val="00FD0036"/>
    <w:rsid w:val="00FD06F1"/>
    <w:rsid w:val="00FD0AD7"/>
    <w:rsid w:val="00FD1A18"/>
    <w:rsid w:val="00FD2302"/>
    <w:rsid w:val="00FD3FEC"/>
    <w:rsid w:val="00FD4DCE"/>
    <w:rsid w:val="00FD55A0"/>
    <w:rsid w:val="00FD57E8"/>
    <w:rsid w:val="00FD5837"/>
    <w:rsid w:val="00FD5CAA"/>
    <w:rsid w:val="00FD6A8F"/>
    <w:rsid w:val="00FD7D5C"/>
    <w:rsid w:val="00FE0391"/>
    <w:rsid w:val="00FE048A"/>
    <w:rsid w:val="00FE1176"/>
    <w:rsid w:val="00FE1361"/>
    <w:rsid w:val="00FE1559"/>
    <w:rsid w:val="00FE17F7"/>
    <w:rsid w:val="00FE206B"/>
    <w:rsid w:val="00FE248F"/>
    <w:rsid w:val="00FE253F"/>
    <w:rsid w:val="00FE2FF5"/>
    <w:rsid w:val="00FE30DF"/>
    <w:rsid w:val="00FE3741"/>
    <w:rsid w:val="00FE397F"/>
    <w:rsid w:val="00FE3F34"/>
    <w:rsid w:val="00FE438A"/>
    <w:rsid w:val="00FE5380"/>
    <w:rsid w:val="00FE5680"/>
    <w:rsid w:val="00FE5B3C"/>
    <w:rsid w:val="00FE5D5F"/>
    <w:rsid w:val="00FE61E1"/>
    <w:rsid w:val="00FE6A14"/>
    <w:rsid w:val="00FE74BB"/>
    <w:rsid w:val="00FE7566"/>
    <w:rsid w:val="00FF0170"/>
    <w:rsid w:val="00FF08D4"/>
    <w:rsid w:val="00FF1102"/>
    <w:rsid w:val="00FF1937"/>
    <w:rsid w:val="00FF1A7F"/>
    <w:rsid w:val="00FF28CD"/>
    <w:rsid w:val="00FF2C67"/>
    <w:rsid w:val="00FF2FFA"/>
    <w:rsid w:val="00FF3D0C"/>
    <w:rsid w:val="00FF43C1"/>
    <w:rsid w:val="00FF4440"/>
    <w:rsid w:val="00FF452E"/>
    <w:rsid w:val="00FF502A"/>
    <w:rsid w:val="00FF5A59"/>
    <w:rsid w:val="00FF6CD1"/>
    <w:rsid w:val="00FF6E28"/>
    <w:rsid w:val="00FF6EB7"/>
    <w:rsid w:val="00FF6EC0"/>
    <w:rsid w:val="00FF6FF7"/>
    <w:rsid w:val="00FF7375"/>
    <w:rsid w:val="00FF7863"/>
    <w:rsid w:val="00FF7ABA"/>
    <w:rsid w:val="00FF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C919B56"/>
  <w15:docId w15:val="{EA9423C3-7BFC-4C31-B441-F9B9109E8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5CC9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3E4E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qFormat/>
    <w:rsid w:val="005C3E4E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6695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47BE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5C3E4E"/>
  </w:style>
  <w:style w:type="character" w:styleId="Hipercze">
    <w:name w:val="Hyperlink"/>
    <w:uiPriority w:val="99"/>
    <w:rsid w:val="005C3E4E"/>
    <w:rPr>
      <w:color w:val="0000FF"/>
      <w:u w:val="single"/>
    </w:rPr>
  </w:style>
  <w:style w:type="character" w:styleId="Pogrubienie">
    <w:name w:val="Strong"/>
    <w:uiPriority w:val="22"/>
    <w:qFormat/>
    <w:rsid w:val="005C3E4E"/>
    <w:rPr>
      <w:b/>
    </w:rPr>
  </w:style>
  <w:style w:type="paragraph" w:styleId="Tekstpodstawowy">
    <w:name w:val="Body Text"/>
    <w:basedOn w:val="Normalny"/>
    <w:link w:val="TekstpodstawowyZnak"/>
    <w:uiPriority w:val="99"/>
    <w:rsid w:val="005C3E4E"/>
    <w:pPr>
      <w:spacing w:after="120"/>
    </w:pPr>
  </w:style>
  <w:style w:type="paragraph" w:customStyle="1" w:styleId="Nagwek10">
    <w:name w:val="Nagłówek1"/>
    <w:basedOn w:val="Normalny"/>
    <w:next w:val="Tekstpodstawowy"/>
    <w:uiPriority w:val="99"/>
    <w:rsid w:val="005C3E4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3E4E"/>
    <w:pPr>
      <w:tabs>
        <w:tab w:val="center" w:pos="4536"/>
        <w:tab w:val="right" w:pos="9072"/>
      </w:tabs>
    </w:pPr>
  </w:style>
  <w:style w:type="paragraph" w:customStyle="1" w:styleId="Tekstpodstawowywcity21">
    <w:name w:val="Tekst podstawowy wcięty 21"/>
    <w:basedOn w:val="Normalny"/>
    <w:rsid w:val="005C3E4E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5C3E4E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rsid w:val="005C3E4E"/>
    <w:pPr>
      <w:ind w:left="709"/>
    </w:pPr>
  </w:style>
  <w:style w:type="paragraph" w:customStyle="1" w:styleId="Tekstpodstawowy21">
    <w:name w:val="Tekst podstawowy 21"/>
    <w:basedOn w:val="Normalny"/>
    <w:rsid w:val="005C3E4E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086D18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13F47"/>
    <w:pPr>
      <w:suppressAutoHyphens w:val="0"/>
    </w:pPr>
    <w:rPr>
      <w:lang w:eastAsia="pl-PL"/>
    </w:rPr>
  </w:style>
  <w:style w:type="paragraph" w:customStyle="1" w:styleId="Default">
    <w:name w:val="Default"/>
    <w:rsid w:val="002479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273D47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273D47"/>
    <w:rPr>
      <w:rFonts w:ascii="Tahoma" w:hAnsi="Tahoma" w:cs="Tahoma"/>
      <w:sz w:val="16"/>
      <w:szCs w:val="16"/>
      <w:lang w:eastAsia="ar-SA"/>
    </w:rPr>
  </w:style>
  <w:style w:type="character" w:customStyle="1" w:styleId="tw4winTerm">
    <w:name w:val="tw4winTerm"/>
    <w:rsid w:val="00066D38"/>
    <w:rPr>
      <w:color w:val="0000FF"/>
    </w:rPr>
  </w:style>
  <w:style w:type="character" w:customStyle="1" w:styleId="FontStyle54">
    <w:name w:val="Font Style54"/>
    <w:rsid w:val="00F96712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"/>
    <w:basedOn w:val="Normalny"/>
    <w:link w:val="AkapitzlistZnak"/>
    <w:uiPriority w:val="34"/>
    <w:qFormat/>
    <w:rsid w:val="0011665D"/>
    <w:pPr>
      <w:ind w:left="720"/>
      <w:contextualSpacing/>
    </w:pPr>
  </w:style>
  <w:style w:type="character" w:customStyle="1" w:styleId="StopkaZnak">
    <w:name w:val="Stopka Znak"/>
    <w:link w:val="Stopka"/>
    <w:uiPriority w:val="99"/>
    <w:rsid w:val="00E83780"/>
    <w:rPr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B5041A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509AD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509AD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4F3766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4F3766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rsid w:val="00A10A2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link w:val="Nagwek"/>
    <w:uiPriority w:val="99"/>
    <w:rsid w:val="00A10A21"/>
    <w:rPr>
      <w:lang w:eastAsia="ar-SA"/>
    </w:rPr>
  </w:style>
  <w:style w:type="character" w:customStyle="1" w:styleId="FontStyle60">
    <w:name w:val="Font Style60"/>
    <w:rsid w:val="00383FD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383FD7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B7C20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339DE"/>
  </w:style>
  <w:style w:type="character" w:customStyle="1" w:styleId="styl11pt">
    <w:name w:val="styl11pt"/>
    <w:basedOn w:val="Domylnaczcionkaakapitu"/>
    <w:rsid w:val="00203DA7"/>
  </w:style>
  <w:style w:type="numbering" w:styleId="111111">
    <w:name w:val="Outline List 2"/>
    <w:aliases w:val="3 / 3.1 / 3.1.1"/>
    <w:basedOn w:val="Bezlisty"/>
    <w:rsid w:val="00C52DE7"/>
    <w:pPr>
      <w:numPr>
        <w:numId w:val="1"/>
      </w:numPr>
    </w:pPr>
  </w:style>
  <w:style w:type="character" w:customStyle="1" w:styleId="text2">
    <w:name w:val="text2"/>
    <w:basedOn w:val="Domylnaczcionkaakapitu"/>
    <w:rsid w:val="00412735"/>
  </w:style>
  <w:style w:type="character" w:customStyle="1" w:styleId="TekstpodstawowyZnak">
    <w:name w:val="Tekst podstawowy Znak"/>
    <w:link w:val="Tekstpodstawowy"/>
    <w:uiPriority w:val="99"/>
    <w:rsid w:val="00651D3B"/>
    <w:rPr>
      <w:sz w:val="24"/>
      <w:szCs w:val="24"/>
      <w:lang w:eastAsia="ar-SA"/>
    </w:rPr>
  </w:style>
  <w:style w:type="character" w:customStyle="1" w:styleId="Styl11pt0">
    <w:name w:val="Styl 11 pt"/>
    <w:uiPriority w:val="99"/>
    <w:rsid w:val="00BB6247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B458B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</w:rPr>
  </w:style>
  <w:style w:type="character" w:customStyle="1" w:styleId="CytatintensywnyZnak">
    <w:name w:val="Cytat intensywny Znak"/>
    <w:link w:val="Cytatintensywny"/>
    <w:uiPriority w:val="30"/>
    <w:rsid w:val="007B458B"/>
    <w:rPr>
      <w:i/>
      <w:iCs/>
      <w:color w:val="5B9BD5"/>
      <w:sz w:val="24"/>
      <w:szCs w:val="24"/>
      <w:lang w:eastAsia="ar-SA"/>
    </w:rPr>
  </w:style>
  <w:style w:type="table" w:styleId="Tabela-Siatka">
    <w:name w:val="Table Grid"/>
    <w:basedOn w:val="Standardowy"/>
    <w:rsid w:val="005D6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1C19F2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66AD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966AD3"/>
    <w:rPr>
      <w:lang w:eastAsia="ar-SA"/>
    </w:rPr>
  </w:style>
  <w:style w:type="character" w:styleId="Odwoanieprzypisukocowego">
    <w:name w:val="endnote reference"/>
    <w:rsid w:val="00966AD3"/>
    <w:rPr>
      <w:vertAlign w:val="superscript"/>
    </w:rPr>
  </w:style>
  <w:style w:type="character" w:styleId="Odwoaniedokomentarza">
    <w:name w:val="annotation reference"/>
    <w:uiPriority w:val="99"/>
    <w:rsid w:val="004630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6305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46305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463052"/>
    <w:rPr>
      <w:b/>
      <w:bCs/>
    </w:rPr>
  </w:style>
  <w:style w:type="character" w:customStyle="1" w:styleId="TematkomentarzaZnak">
    <w:name w:val="Temat komentarza Znak"/>
    <w:link w:val="Tematkomentarza"/>
    <w:rsid w:val="00463052"/>
    <w:rPr>
      <w:b/>
      <w:bCs/>
      <w:lang w:eastAsia="ar-SA"/>
    </w:rPr>
  </w:style>
  <w:style w:type="paragraph" w:styleId="Poprawka">
    <w:name w:val="Revision"/>
    <w:hidden/>
    <w:uiPriority w:val="99"/>
    <w:semiHidden/>
    <w:rsid w:val="001868C7"/>
    <w:rPr>
      <w:sz w:val="24"/>
      <w:szCs w:val="24"/>
      <w:lang w:eastAsia="ar-SA"/>
    </w:rPr>
  </w:style>
  <w:style w:type="paragraph" w:customStyle="1" w:styleId="BodyText21">
    <w:name w:val="Body Text 21"/>
    <w:basedOn w:val="Normalny"/>
    <w:rsid w:val="004E27D9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80775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07752"/>
    <w:rPr>
      <w:lang w:eastAsia="ar-SA"/>
    </w:rPr>
  </w:style>
  <w:style w:type="character" w:styleId="Odwoanieprzypisudolnego">
    <w:name w:val="footnote reference"/>
    <w:rsid w:val="00807752"/>
    <w:rPr>
      <w:vertAlign w:val="superscript"/>
    </w:rPr>
  </w:style>
  <w:style w:type="character" w:styleId="UyteHipercze">
    <w:name w:val="FollowedHyperlink"/>
    <w:rsid w:val="00C14582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link w:val="Akapitzlist1"/>
    <w:uiPriority w:val="34"/>
    <w:locked/>
    <w:rsid w:val="00D30679"/>
    <w:rPr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uiPriority w:val="99"/>
    <w:rsid w:val="001A657E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rsid w:val="001A657E"/>
    <w:rPr>
      <w:rFonts w:ascii="Courier New" w:hAnsi="Courier New" w:cs="Courier New"/>
      <w:lang w:eastAsia="ar-SA"/>
    </w:rPr>
  </w:style>
  <w:style w:type="character" w:customStyle="1" w:styleId="Nagwek3Znak">
    <w:name w:val="Nagłówek 3 Znak"/>
    <w:link w:val="Nagwek3"/>
    <w:semiHidden/>
    <w:rsid w:val="0076695E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paragraph" w:styleId="Akapitzlist">
    <w:name w:val="List Paragraph"/>
    <w:basedOn w:val="Normalny"/>
    <w:uiPriority w:val="34"/>
    <w:qFormat/>
    <w:rsid w:val="00883244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FA025C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442076"/>
    <w:rPr>
      <w:i/>
      <w:iCs/>
    </w:rPr>
  </w:style>
  <w:style w:type="character" w:customStyle="1" w:styleId="highlight">
    <w:name w:val="highlight"/>
    <w:rsid w:val="005E71FC"/>
  </w:style>
  <w:style w:type="character" w:customStyle="1" w:styleId="footnote">
    <w:name w:val="footnote"/>
    <w:rsid w:val="00932143"/>
  </w:style>
  <w:style w:type="character" w:customStyle="1" w:styleId="articletitle">
    <w:name w:val="articletitle"/>
    <w:rsid w:val="00115878"/>
  </w:style>
  <w:style w:type="character" w:customStyle="1" w:styleId="Nagwek4Znak">
    <w:name w:val="Nagłówek 4 Znak"/>
    <w:link w:val="Nagwek4"/>
    <w:semiHidden/>
    <w:rsid w:val="00A47BE4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Znak1">
    <w:name w:val="Nagłówek Znak1"/>
    <w:aliases w:val="Znak + Wyjustowany Znak1,Przed:  3 pt Znak1,Po:  7 Znak1,2 pt Znak1,Interlinia:  Wi... Znak Znak Znak Znak Znak1,Interlinia:  Wi... Znak1, Znak Znak1"/>
    <w:rsid w:val="00DE6A81"/>
    <w:rPr>
      <w:rFonts w:ascii="Times New Roman" w:eastAsia="Times New Roman" w:hAnsi="Times New Roman" w:cs="Times New Roman"/>
      <w:sz w:val="28"/>
      <w:lang w:eastAsia="zh-C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A59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0271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7312A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9B1E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6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5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97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9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738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66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0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151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090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8557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531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5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3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6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7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99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6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11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0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13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57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303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58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7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6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48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8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56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52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8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7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51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1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8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2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10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145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8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8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34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80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1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2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95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7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3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8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8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35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4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83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16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7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63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80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979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33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0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8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3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2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3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7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7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0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4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79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49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8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957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6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02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0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1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31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330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73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799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94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4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9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7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5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8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06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92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8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43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6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1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2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6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4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9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70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57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07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2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44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06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66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7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8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53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1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90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1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92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8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333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4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43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864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24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72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160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5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52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24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3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11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440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150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60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23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8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66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6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37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9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16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046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380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78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89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9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101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99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9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6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874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10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938893" TargetMode="Externa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@wiw.opole.pl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zamowienia@wiw.opole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zamowienia@wiw.opole.pl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61D6B-004E-4298-994C-F6B3F2BD4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16</Pages>
  <Words>7312</Words>
  <Characters>43873</Characters>
  <Application>Microsoft Office Word</Application>
  <DocSecurity>0</DocSecurity>
  <Lines>365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51083</CharactersWithSpaces>
  <SharedDoc>false</SharedDoc>
  <HLinks>
    <vt:vector size="24" baseType="variant">
      <vt:variant>
        <vt:i4>6553695</vt:i4>
      </vt:variant>
      <vt:variant>
        <vt:i4>9</vt:i4>
      </vt:variant>
      <vt:variant>
        <vt:i4>0</vt:i4>
      </vt:variant>
      <vt:variant>
        <vt:i4>5</vt:i4>
      </vt:variant>
      <vt:variant>
        <vt:lpwstr>mailto:cwk@platformazakupowa.pl</vt:lpwstr>
      </vt:variant>
      <vt:variant>
        <vt:lpwstr/>
      </vt:variant>
      <vt:variant>
        <vt:i4>5701687</vt:i4>
      </vt:variant>
      <vt:variant>
        <vt:i4>6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5701687</vt:i4>
      </vt:variant>
      <vt:variant>
        <vt:i4>3</vt:i4>
      </vt:variant>
      <vt:variant>
        <vt:i4>0</vt:i4>
      </vt:variant>
      <vt:variant>
        <vt:i4>5</vt:i4>
      </vt:variant>
      <vt:variant>
        <vt:lpwstr>mailto:zamowienia@wiw.opole.pl</vt:lpwstr>
      </vt:variant>
      <vt:variant>
        <vt:lpwstr/>
      </vt:variant>
      <vt:variant>
        <vt:i4>7274598</vt:i4>
      </vt:variant>
      <vt:variant>
        <vt:i4>0</vt:i4>
      </vt:variant>
      <vt:variant>
        <vt:i4>0</vt:i4>
      </vt:variant>
      <vt:variant>
        <vt:i4>5</vt:i4>
      </vt:variant>
      <vt:variant>
        <vt:lpwstr>https://platformazakupowa.pl/transakcja/XXXXXX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Konto Microsoft</cp:lastModifiedBy>
  <cp:revision>92</cp:revision>
  <cp:lastPrinted>2023-10-05T19:57:00Z</cp:lastPrinted>
  <dcterms:created xsi:type="dcterms:W3CDTF">2022-07-06T17:48:00Z</dcterms:created>
  <dcterms:modified xsi:type="dcterms:W3CDTF">2024-06-10T18:31:00Z</dcterms:modified>
</cp:coreProperties>
</file>