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C8B4" w14:textId="77777777" w:rsidR="00000000" w:rsidRPr="00C377F2" w:rsidRDefault="00000000">
      <w:pPr>
        <w:pStyle w:val="Nagwek7"/>
        <w:numPr>
          <w:ilvl w:val="0"/>
          <w:numId w:val="0"/>
        </w:numPr>
        <w:spacing w:line="276" w:lineRule="auto"/>
        <w:jc w:val="both"/>
        <w:rPr>
          <w:rFonts w:ascii="Cambria" w:hAnsi="Cambria"/>
        </w:rPr>
      </w:pPr>
      <w:r w:rsidRPr="00C377F2">
        <w:rPr>
          <w:rFonts w:ascii="Cambria" w:hAnsi="Cambria" w:cs="Cambria"/>
        </w:rPr>
        <w:t xml:space="preserve">Załącznik Nr </w:t>
      </w:r>
      <w:r w:rsidR="00C11A17">
        <w:rPr>
          <w:rFonts w:ascii="Cambria" w:hAnsi="Cambria" w:cs="Cambria"/>
        </w:rPr>
        <w:t>4</w:t>
      </w:r>
      <w:r w:rsidRPr="00C377F2">
        <w:rPr>
          <w:rFonts w:ascii="Cambria" w:hAnsi="Cambria" w:cs="Cambria"/>
        </w:rPr>
        <w:t xml:space="preserve"> do SWZ</w:t>
      </w:r>
    </w:p>
    <w:p w14:paraId="6B0A8D36" w14:textId="77777777" w:rsidR="00000000" w:rsidRPr="00C377F2" w:rsidRDefault="00000000">
      <w:pPr>
        <w:rPr>
          <w:rFonts w:ascii="Cambria" w:hAnsi="Cambria"/>
          <w:b/>
          <w:sz w:val="22"/>
          <w:szCs w:val="22"/>
        </w:rPr>
      </w:pPr>
    </w:p>
    <w:p w14:paraId="0ED83912" w14:textId="77777777" w:rsidR="00A116C4" w:rsidRDefault="00000000" w:rsidP="00A116C4">
      <w:pPr>
        <w:ind w:left="6372"/>
        <w:rPr>
          <w:rFonts w:ascii="Cambria" w:hAnsi="Cambria"/>
          <w:iCs/>
          <w:sz w:val="22"/>
          <w:szCs w:val="22"/>
        </w:rPr>
      </w:pPr>
      <w:r w:rsidRPr="00C377F2">
        <w:rPr>
          <w:rFonts w:ascii="Cambria" w:hAnsi="Cambria"/>
          <w:iCs/>
          <w:sz w:val="22"/>
          <w:szCs w:val="22"/>
        </w:rPr>
        <w:t>Samodzielny Publiczny Zakład Opieki Zdrowotnej</w:t>
      </w:r>
      <w:r w:rsidR="00A116C4">
        <w:rPr>
          <w:rFonts w:ascii="Cambria" w:hAnsi="Cambria"/>
        </w:rPr>
        <w:t xml:space="preserve"> </w:t>
      </w:r>
      <w:r w:rsidRPr="00C377F2">
        <w:rPr>
          <w:rFonts w:ascii="Cambria" w:hAnsi="Cambria"/>
          <w:iCs/>
          <w:sz w:val="22"/>
          <w:szCs w:val="22"/>
        </w:rPr>
        <w:t>Nr 1 w Bełżycach</w:t>
      </w:r>
      <w:r w:rsidRPr="00C377F2">
        <w:rPr>
          <w:rFonts w:ascii="Cambria" w:hAnsi="Cambria"/>
          <w:iCs/>
          <w:sz w:val="22"/>
          <w:szCs w:val="22"/>
        </w:rPr>
        <w:tab/>
      </w:r>
    </w:p>
    <w:p w14:paraId="1812231C" w14:textId="77777777" w:rsidR="00A116C4" w:rsidRDefault="00000000" w:rsidP="00A116C4">
      <w:pPr>
        <w:ind w:left="6372"/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iCs/>
          <w:sz w:val="22"/>
          <w:szCs w:val="22"/>
        </w:rPr>
        <w:t>ul. Przemysłowa 44</w:t>
      </w:r>
      <w:r w:rsidR="00A116C4">
        <w:rPr>
          <w:rFonts w:ascii="Cambria" w:hAnsi="Cambria"/>
          <w:iCs/>
          <w:sz w:val="22"/>
          <w:szCs w:val="22"/>
        </w:rPr>
        <w:t>,</w:t>
      </w:r>
    </w:p>
    <w:p w14:paraId="0AD9AC29" w14:textId="77777777" w:rsidR="00000000" w:rsidRPr="00C377F2" w:rsidRDefault="00000000" w:rsidP="00A116C4">
      <w:pPr>
        <w:ind w:left="6372"/>
        <w:rPr>
          <w:rFonts w:ascii="Cambria" w:hAnsi="Cambria"/>
        </w:rPr>
      </w:pPr>
      <w:r w:rsidRPr="00C377F2">
        <w:rPr>
          <w:rFonts w:ascii="Cambria" w:hAnsi="Cambria"/>
          <w:iCs/>
          <w:sz w:val="22"/>
          <w:szCs w:val="22"/>
        </w:rPr>
        <w:t>24-200 Bełżyce</w:t>
      </w:r>
    </w:p>
    <w:p w14:paraId="5BAE6334" w14:textId="77777777" w:rsidR="00000000" w:rsidRPr="00C377F2" w:rsidRDefault="00000000">
      <w:pPr>
        <w:rPr>
          <w:rFonts w:ascii="Cambria" w:hAnsi="Cambria"/>
          <w:b/>
          <w:sz w:val="22"/>
          <w:szCs w:val="22"/>
        </w:rPr>
      </w:pPr>
    </w:p>
    <w:p w14:paraId="4C20B894" w14:textId="77777777" w:rsidR="00000000" w:rsidRPr="00C377F2" w:rsidRDefault="00000000">
      <w:pPr>
        <w:rPr>
          <w:rFonts w:ascii="Cambria" w:hAnsi="Cambria"/>
          <w:b/>
          <w:sz w:val="22"/>
          <w:szCs w:val="22"/>
        </w:rPr>
      </w:pPr>
    </w:p>
    <w:p w14:paraId="1E55D4D1" w14:textId="77777777" w:rsidR="00000000" w:rsidRPr="00C377F2" w:rsidRDefault="00000000">
      <w:pPr>
        <w:rPr>
          <w:rFonts w:ascii="Cambria" w:hAnsi="Cambria"/>
          <w:b/>
          <w:sz w:val="22"/>
          <w:szCs w:val="22"/>
        </w:rPr>
      </w:pPr>
    </w:p>
    <w:p w14:paraId="5DD2219A" w14:textId="77777777" w:rsidR="00000000" w:rsidRPr="00C377F2" w:rsidRDefault="00000000">
      <w:pPr>
        <w:jc w:val="center"/>
        <w:rPr>
          <w:rFonts w:ascii="Cambria" w:hAnsi="Cambria"/>
          <w:b/>
          <w:sz w:val="22"/>
          <w:szCs w:val="22"/>
        </w:rPr>
      </w:pPr>
    </w:p>
    <w:p w14:paraId="615FFC51" w14:textId="77777777" w:rsidR="00000000" w:rsidRPr="00C377F2" w:rsidRDefault="00000000">
      <w:pPr>
        <w:jc w:val="center"/>
        <w:rPr>
          <w:rFonts w:ascii="Cambria" w:hAnsi="Cambria"/>
        </w:rPr>
      </w:pPr>
      <w:r w:rsidRPr="00C377F2">
        <w:rPr>
          <w:rFonts w:ascii="Cambria" w:hAnsi="Cambria"/>
          <w:b/>
          <w:sz w:val="22"/>
          <w:szCs w:val="22"/>
        </w:rPr>
        <w:t>FORMULARZ OFERTOWY</w:t>
      </w:r>
    </w:p>
    <w:p w14:paraId="3A5F946E" w14:textId="77777777" w:rsidR="00000000" w:rsidRPr="00C377F2" w:rsidRDefault="00000000">
      <w:pPr>
        <w:jc w:val="both"/>
        <w:rPr>
          <w:rFonts w:ascii="Cambria" w:hAnsi="Cambria"/>
          <w:b/>
          <w:sz w:val="22"/>
          <w:szCs w:val="22"/>
        </w:rPr>
      </w:pPr>
    </w:p>
    <w:p w14:paraId="7FCE141A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Ja/my* niżej podpisani:</w:t>
      </w:r>
    </w:p>
    <w:p w14:paraId="1FE628FA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5BBEB84A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</w:p>
    <w:p w14:paraId="3EB0D4F0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14:paraId="20E5BDCD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*) niepotrzebne skreślić</w:t>
      </w:r>
    </w:p>
    <w:p w14:paraId="28AF274F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6283C043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działając w imieniu na rzecz:</w:t>
      </w:r>
    </w:p>
    <w:p w14:paraId="7373BDE0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3A483E06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</w:t>
      </w:r>
    </w:p>
    <w:p w14:paraId="00804B91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</w:p>
    <w:p w14:paraId="54DFB5EB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i/>
          <w:sz w:val="22"/>
          <w:szCs w:val="22"/>
        </w:rPr>
        <w:t>(pełna nazwa Wykonawcy/ Wykonawców w przypadku wykonawców wspólnie ubiegających się o udzielenie zamówienia)</w:t>
      </w:r>
    </w:p>
    <w:p w14:paraId="2552D3B6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7590BC2A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Adres: ………………………………………………………………………………………………</w:t>
      </w:r>
    </w:p>
    <w:p w14:paraId="4C8F894C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39931422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Kraj: ……………………………………………..</w:t>
      </w:r>
    </w:p>
    <w:p w14:paraId="5A7828ED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4EC6FE5D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REGON: …………………………………………</w:t>
      </w:r>
    </w:p>
    <w:p w14:paraId="43190FB3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337C1EAB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NIP: ………………………………………………</w:t>
      </w:r>
    </w:p>
    <w:p w14:paraId="3BB15B64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1E0BD9EE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Tel.: ………………………………………………</w:t>
      </w:r>
    </w:p>
    <w:p w14:paraId="47B447B1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6A2F2F09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Adres e-mail: ………………………………………….</w:t>
      </w:r>
    </w:p>
    <w:p w14:paraId="2F2C4F07" w14:textId="77777777" w:rsidR="00000000" w:rsidRPr="00C377F2" w:rsidRDefault="00000000">
      <w:pPr>
        <w:jc w:val="both"/>
        <w:rPr>
          <w:rFonts w:ascii="Cambria" w:hAnsi="Cambria"/>
          <w:i/>
          <w:sz w:val="22"/>
          <w:szCs w:val="22"/>
        </w:rPr>
      </w:pPr>
    </w:p>
    <w:p w14:paraId="51E08274" w14:textId="77777777" w:rsidR="00000000" w:rsidRPr="00C377F2" w:rsidRDefault="00000000">
      <w:pPr>
        <w:spacing w:before="240" w:after="60"/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Nr konta bankowego: ………………………………………………………………….</w:t>
      </w:r>
    </w:p>
    <w:p w14:paraId="2CF97DD9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Wykonawca jest:</w:t>
      </w:r>
    </w:p>
    <w:p w14:paraId="7A5DC246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mikroprzedsiębiorstwem,</w:t>
      </w:r>
    </w:p>
    <w:p w14:paraId="79F2EC77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małym przedsiębiorstwem,</w:t>
      </w:r>
    </w:p>
    <w:p w14:paraId="776686F1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średnim przedsiębiorstwem,</w:t>
      </w:r>
    </w:p>
    <w:p w14:paraId="3353B32D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osobą prowadzącą jednoosobową działalność gospodarczą,</w:t>
      </w:r>
    </w:p>
    <w:p w14:paraId="2D0DA748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osobą fizyczną nieprowadzącą działalności gospodarczej,</w:t>
      </w:r>
    </w:p>
    <w:p w14:paraId="7FD73823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sz w:val="22"/>
          <w:szCs w:val="22"/>
          <w:lang w:eastAsia="pl-PL"/>
        </w:rPr>
        <w:t>- inny rodzaj podmiotu*</w:t>
      </w:r>
    </w:p>
    <w:p w14:paraId="7E91A5C0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eastAsia="Times New Roman" w:hAnsi="Cambria"/>
          <w:i/>
          <w:sz w:val="22"/>
          <w:szCs w:val="22"/>
          <w:lang w:eastAsia="pl-PL"/>
        </w:rPr>
        <w:t>*) niepotrzebne skreślić</w:t>
      </w:r>
    </w:p>
    <w:p w14:paraId="3490AD83" w14:textId="77777777" w:rsidR="00000000" w:rsidRPr="00C377F2" w:rsidRDefault="00000000">
      <w:pPr>
        <w:jc w:val="both"/>
        <w:rPr>
          <w:rFonts w:ascii="Cambria" w:eastAsia="Times New Roman" w:hAnsi="Cambria"/>
          <w:sz w:val="22"/>
          <w:szCs w:val="22"/>
          <w:lang w:eastAsia="pl-PL"/>
        </w:rPr>
      </w:pPr>
    </w:p>
    <w:p w14:paraId="2D5D50AF" w14:textId="77777777" w:rsidR="00000000" w:rsidRPr="00C377F2" w:rsidRDefault="00000000">
      <w:pPr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br/>
      </w:r>
    </w:p>
    <w:p w14:paraId="6FED1819" w14:textId="77777777" w:rsidR="00F710F3" w:rsidRPr="00C377F2" w:rsidRDefault="00F710F3">
      <w:pPr>
        <w:jc w:val="both"/>
        <w:rPr>
          <w:rFonts w:ascii="Cambria" w:hAnsi="Cambria"/>
          <w:b/>
          <w:bCs/>
          <w:sz w:val="22"/>
          <w:szCs w:val="22"/>
        </w:rPr>
      </w:pPr>
      <w:r w:rsidRPr="00C377F2">
        <w:rPr>
          <w:rFonts w:ascii="Cambria" w:hAnsi="Cambria" w:cs="Cambria"/>
          <w:sz w:val="22"/>
          <w:szCs w:val="22"/>
          <w:lang/>
        </w:rPr>
        <w:lastRenderedPageBreak/>
        <w:t>Ubiegając się o udzielenie zamówienia publicznego na</w:t>
      </w:r>
      <w:r w:rsidR="00000000" w:rsidRPr="00C377F2">
        <w:rPr>
          <w:rFonts w:ascii="Cambria" w:eastAsia="Calibri" w:hAnsi="Cambria"/>
          <w:b/>
          <w:sz w:val="22"/>
          <w:szCs w:val="22"/>
        </w:rPr>
        <w:t xml:space="preserve"> </w:t>
      </w:r>
      <w:r w:rsidRPr="00C377F2">
        <w:rPr>
          <w:rFonts w:ascii="Cambria" w:eastAsia="Calibri" w:hAnsi="Cambria"/>
          <w:b/>
          <w:sz w:val="22"/>
          <w:szCs w:val="22"/>
        </w:rPr>
        <w:t>„</w:t>
      </w:r>
      <w:r w:rsidR="00A86DCC">
        <w:rPr>
          <w:rFonts w:ascii="Cambria" w:hAnsi="Cambria" w:cs="Arial"/>
          <w:b/>
          <w:i/>
          <w:sz w:val="21"/>
          <w:szCs w:val="21"/>
        </w:rPr>
        <w:t>Dostawa sprzętu medycznego jednorazowego użytku, materiałów diagnostycznych, medycznych oraz odzieży ochronnej, bielizny i pościeli jednorazowej”</w:t>
      </w:r>
      <w:r w:rsidR="00087F8E" w:rsidRPr="00C377F2">
        <w:rPr>
          <w:rFonts w:ascii="Cambria" w:eastAsia="Calibri" w:hAnsi="Cambria"/>
          <w:b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,</w:t>
      </w:r>
      <w:r w:rsidR="00000000" w:rsidRPr="00C377F2">
        <w:rPr>
          <w:rFonts w:ascii="Cambria" w:hAnsi="Cambria"/>
          <w:sz w:val="22"/>
          <w:szCs w:val="22"/>
        </w:rPr>
        <w:t xml:space="preserve"> </w:t>
      </w:r>
      <w:r w:rsidR="00000000" w:rsidRPr="00C377F2">
        <w:rPr>
          <w:rFonts w:ascii="Cambria" w:hAnsi="Cambria"/>
          <w:b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znak postępowania:</w:t>
      </w:r>
      <w:r w:rsidR="00000000" w:rsidRPr="00C377F2">
        <w:rPr>
          <w:rFonts w:ascii="Cambria" w:hAnsi="Cambria"/>
          <w:b/>
          <w:bCs/>
          <w:sz w:val="22"/>
          <w:szCs w:val="22"/>
        </w:rPr>
        <w:t xml:space="preserve"> </w:t>
      </w:r>
      <w:r w:rsidR="00A86DCC">
        <w:rPr>
          <w:rFonts w:ascii="Cambria" w:hAnsi="Cambria" w:cs="Arial"/>
          <w:b/>
          <w:i/>
          <w:sz w:val="21"/>
          <w:szCs w:val="21"/>
        </w:rPr>
        <w:t>ZP/D-SJ/17/2023.</w:t>
      </w:r>
    </w:p>
    <w:p w14:paraId="75C25EB4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3CB827B0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25703483" w14:textId="7505E547" w:rsidR="00937AE2" w:rsidRPr="00937AE2" w:rsidRDefault="00937AE2" w:rsidP="00937AE2">
      <w:pPr>
        <w:numPr>
          <w:ilvl w:val="0"/>
          <w:numId w:val="5"/>
        </w:numPr>
        <w:jc w:val="both"/>
        <w:rPr>
          <w:rFonts w:ascii="Cambria" w:hAnsi="Cambria"/>
        </w:rPr>
      </w:pPr>
      <w:r w:rsidRPr="00937AE2">
        <w:rPr>
          <w:rFonts w:ascii="Cambria" w:hAnsi="Cambria"/>
          <w:b/>
          <w:sz w:val="22"/>
          <w:szCs w:val="22"/>
        </w:rPr>
        <w:t>SKŁADAMY OFERTĘ</w:t>
      </w:r>
      <w:r w:rsidRPr="00937AE2">
        <w:rPr>
          <w:rFonts w:ascii="Cambria" w:hAnsi="Cambria"/>
          <w:sz w:val="22"/>
          <w:szCs w:val="22"/>
        </w:rPr>
        <w:t xml:space="preserve"> na realizację przedmiotu zamówienia w zakresie:</w:t>
      </w:r>
    </w:p>
    <w:p w14:paraId="5C9B3B76" w14:textId="77777777" w:rsidR="00937AE2" w:rsidRDefault="00937AE2" w:rsidP="00937AE2">
      <w:pPr>
        <w:jc w:val="both"/>
        <w:rPr>
          <w:rFonts w:ascii="Cambria" w:hAnsi="Cambria"/>
          <w:sz w:val="22"/>
          <w:szCs w:val="22"/>
        </w:rPr>
      </w:pPr>
    </w:p>
    <w:p w14:paraId="4A450EB5" w14:textId="7E39DC7C" w:rsidR="00937AE2" w:rsidRPr="00B96BDE" w:rsidRDefault="00937AE2" w:rsidP="00937AE2">
      <w:pPr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65224B9" w14:textId="159310FC" w:rsidR="00937AE2" w:rsidRPr="00CA6F70" w:rsidRDefault="00937AE2" w:rsidP="00937AE2">
      <w:pPr>
        <w:ind w:left="36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           </w:t>
      </w:r>
      <w:r w:rsidRPr="00B96BDE">
        <w:rPr>
          <w:rFonts w:ascii="Cambria" w:hAnsi="Cambria"/>
          <w:i/>
          <w:sz w:val="18"/>
          <w:szCs w:val="18"/>
        </w:rPr>
        <w:t xml:space="preserve">(należy wpisać nazwę i numer </w:t>
      </w:r>
      <w:r>
        <w:rPr>
          <w:rFonts w:ascii="Cambria" w:hAnsi="Cambria"/>
          <w:i/>
          <w:sz w:val="18"/>
          <w:szCs w:val="18"/>
        </w:rPr>
        <w:t>Zadania</w:t>
      </w:r>
      <w:r w:rsidRPr="00B96BDE">
        <w:rPr>
          <w:rFonts w:ascii="Cambria" w:hAnsi="Cambria"/>
          <w:i/>
          <w:sz w:val="18"/>
          <w:szCs w:val="18"/>
        </w:rPr>
        <w:t>, na któr</w:t>
      </w:r>
      <w:r>
        <w:rPr>
          <w:rFonts w:ascii="Cambria" w:hAnsi="Cambria"/>
          <w:i/>
          <w:sz w:val="18"/>
          <w:szCs w:val="18"/>
        </w:rPr>
        <w:t>e</w:t>
      </w:r>
      <w:r w:rsidRPr="00B96BDE">
        <w:rPr>
          <w:rFonts w:ascii="Cambria" w:hAnsi="Cambria"/>
          <w:i/>
          <w:sz w:val="18"/>
          <w:szCs w:val="18"/>
        </w:rPr>
        <w:t xml:space="preserve"> Wykonawca składa ofertę)</w:t>
      </w:r>
    </w:p>
    <w:p w14:paraId="35C01847" w14:textId="77777777" w:rsidR="00937AE2" w:rsidRPr="00C377F2" w:rsidRDefault="00937AE2" w:rsidP="00937AE2">
      <w:pPr>
        <w:ind w:left="360"/>
        <w:jc w:val="both"/>
        <w:rPr>
          <w:rFonts w:ascii="Cambria" w:hAnsi="Cambria"/>
        </w:rPr>
      </w:pPr>
    </w:p>
    <w:p w14:paraId="01D81F49" w14:textId="77777777" w:rsidR="00000000" w:rsidRPr="00C377F2" w:rsidRDefault="00000000" w:rsidP="00F710F3">
      <w:pPr>
        <w:rPr>
          <w:rFonts w:ascii="Cambria" w:hAnsi="Cambria"/>
          <w:i/>
          <w:sz w:val="22"/>
          <w:szCs w:val="22"/>
        </w:rPr>
      </w:pPr>
    </w:p>
    <w:p w14:paraId="5B34D982" w14:textId="77777777" w:rsidR="00F710F3" w:rsidRPr="00C377F2" w:rsidRDefault="00F710F3" w:rsidP="00F710F3">
      <w:pPr>
        <w:tabs>
          <w:tab w:val="left" w:pos="426"/>
        </w:tabs>
        <w:suppressAutoHyphens w:val="0"/>
        <w:jc w:val="both"/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b/>
          <w:bCs/>
          <w:sz w:val="22"/>
          <w:szCs w:val="22"/>
        </w:rPr>
        <w:t>za cenę</w:t>
      </w:r>
      <w:r w:rsidR="00000000" w:rsidRPr="00C377F2">
        <w:rPr>
          <w:rFonts w:ascii="Cambria" w:hAnsi="Cambria"/>
          <w:sz w:val="22"/>
          <w:szCs w:val="22"/>
        </w:rPr>
        <w:t xml:space="preserve"> </w:t>
      </w:r>
      <w:r w:rsidR="00000000" w:rsidRPr="00C377F2">
        <w:rPr>
          <w:rFonts w:ascii="Cambria" w:hAnsi="Cambria"/>
          <w:b/>
          <w:bCs/>
          <w:sz w:val="22"/>
          <w:szCs w:val="22"/>
        </w:rPr>
        <w:t>netto</w:t>
      </w:r>
      <w:r w:rsidR="00000000" w:rsidRPr="00C377F2">
        <w:rPr>
          <w:rFonts w:ascii="Cambria" w:hAnsi="Cambria"/>
          <w:sz w:val="22"/>
          <w:szCs w:val="22"/>
        </w:rPr>
        <w:t xml:space="preserve"> ………….. zł (słownie: …………………………………………złotych),</w:t>
      </w:r>
    </w:p>
    <w:p w14:paraId="15892D98" w14:textId="77777777" w:rsidR="00000000" w:rsidRPr="00C377F2" w:rsidRDefault="00000000" w:rsidP="00F710F3">
      <w:pPr>
        <w:tabs>
          <w:tab w:val="left" w:pos="426"/>
        </w:tabs>
        <w:suppressAutoHyphens w:val="0"/>
        <w:jc w:val="both"/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b/>
          <w:bCs/>
          <w:sz w:val="22"/>
          <w:szCs w:val="22"/>
        </w:rPr>
        <w:t>brutto</w:t>
      </w:r>
      <w:r w:rsidRPr="00C377F2">
        <w:rPr>
          <w:rFonts w:ascii="Cambria" w:hAnsi="Cambria"/>
          <w:sz w:val="22"/>
          <w:szCs w:val="22"/>
        </w:rPr>
        <w:t xml:space="preserve"> ……………………………zł. </w:t>
      </w:r>
      <w:r w:rsidRPr="00C377F2">
        <w:rPr>
          <w:rFonts w:ascii="Cambria" w:hAnsi="Cambria"/>
          <w:i/>
          <w:sz w:val="22"/>
          <w:szCs w:val="22"/>
        </w:rPr>
        <w:t>(</w:t>
      </w:r>
      <w:r w:rsidRPr="00C377F2">
        <w:rPr>
          <w:rFonts w:ascii="Cambria" w:hAnsi="Cambria"/>
          <w:sz w:val="22"/>
          <w:szCs w:val="22"/>
        </w:rPr>
        <w:t>słownie: ……………………………………… złotych), w tym podatek od towarów i usług (VAT) w ………..zł , wg stawki: …….%</w:t>
      </w:r>
    </w:p>
    <w:p w14:paraId="4AA6D0C6" w14:textId="7AC54E68" w:rsidR="00176A61" w:rsidRPr="00C377F2" w:rsidRDefault="00937AE2" w:rsidP="00A86DCC">
      <w:pPr>
        <w:tabs>
          <w:tab w:val="left" w:pos="426"/>
        </w:tabs>
        <w:rPr>
          <w:rFonts w:ascii="Cambria" w:hAnsi="Cambria"/>
          <w:sz w:val="22"/>
          <w:szCs w:val="22"/>
        </w:rPr>
      </w:pPr>
      <w:r w:rsidRPr="00E5558A">
        <w:rPr>
          <w:rFonts w:ascii="Cambria" w:hAnsi="Cambria"/>
          <w:b/>
          <w:i/>
          <w:sz w:val="22"/>
          <w:szCs w:val="22"/>
        </w:rPr>
        <w:t xml:space="preserve">Wykonawca wypełnia odrębnie dla każdego </w:t>
      </w:r>
      <w:r>
        <w:rPr>
          <w:rFonts w:ascii="Cambria" w:hAnsi="Cambria"/>
          <w:b/>
          <w:i/>
          <w:sz w:val="22"/>
          <w:szCs w:val="22"/>
        </w:rPr>
        <w:t>Zadania</w:t>
      </w:r>
      <w:r w:rsidRPr="00E5558A">
        <w:rPr>
          <w:rFonts w:ascii="Cambria" w:hAnsi="Cambria"/>
          <w:b/>
          <w:i/>
          <w:sz w:val="22"/>
          <w:szCs w:val="22"/>
        </w:rPr>
        <w:t>, na któr</w:t>
      </w:r>
      <w:r>
        <w:rPr>
          <w:rFonts w:ascii="Cambria" w:hAnsi="Cambria"/>
          <w:b/>
          <w:i/>
          <w:sz w:val="22"/>
          <w:szCs w:val="22"/>
        </w:rPr>
        <w:t>e</w:t>
      </w:r>
      <w:r w:rsidRPr="00E5558A">
        <w:rPr>
          <w:rFonts w:ascii="Cambria" w:hAnsi="Cambria"/>
          <w:b/>
          <w:i/>
          <w:sz w:val="22"/>
          <w:szCs w:val="22"/>
        </w:rPr>
        <w:t xml:space="preserve"> składa ofertę</w:t>
      </w:r>
      <w:r>
        <w:rPr>
          <w:rFonts w:ascii="Cambria" w:hAnsi="Cambria"/>
          <w:b/>
          <w:i/>
          <w:sz w:val="22"/>
          <w:szCs w:val="22"/>
        </w:rPr>
        <w:t>.</w:t>
      </w:r>
    </w:p>
    <w:p w14:paraId="7CA40A60" w14:textId="77777777" w:rsidR="00176A61" w:rsidRPr="00C377F2" w:rsidRDefault="00176A61" w:rsidP="00176A61">
      <w:pPr>
        <w:tabs>
          <w:tab w:val="left" w:pos="426"/>
        </w:tabs>
        <w:ind w:left="360"/>
        <w:rPr>
          <w:rFonts w:ascii="Cambria" w:hAnsi="Cambria"/>
          <w:sz w:val="22"/>
          <w:szCs w:val="22"/>
        </w:rPr>
      </w:pPr>
    </w:p>
    <w:p w14:paraId="3C2F0BE5" w14:textId="77777777"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OŚWIADCZAM/Y, </w:t>
      </w:r>
      <w:r w:rsidRPr="00C377F2"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 w:rsidRPr="00C377F2">
        <w:rPr>
          <w:rFonts w:ascii="Cambria" w:hAnsi="Cambria" w:cs="Cambria"/>
          <w:spacing w:val="-1"/>
          <w:sz w:val="22"/>
          <w:szCs w:val="22"/>
          <w:lang/>
        </w:rPr>
        <w:t xml:space="preserve"> wybór przedmiotowej oferty*:</w:t>
      </w:r>
    </w:p>
    <w:p w14:paraId="73E83651" w14:textId="77777777" w:rsidR="00176A61" w:rsidRPr="00C377F2" w:rsidRDefault="00176A61" w:rsidP="00C377F2">
      <w:pPr>
        <w:numPr>
          <w:ilvl w:val="0"/>
          <w:numId w:val="2"/>
        </w:numPr>
        <w:shd w:val="clear" w:color="auto" w:fill="FFFFFF"/>
        <w:tabs>
          <w:tab w:val="clear" w:pos="0"/>
          <w:tab w:val="num" w:pos="360"/>
        </w:tabs>
        <w:suppressAutoHyphens w:val="0"/>
        <w:ind w:left="720"/>
        <w:jc w:val="both"/>
        <w:rPr>
          <w:rFonts w:ascii="Cambria" w:hAnsi="Cambria" w:cs="Cambria"/>
          <w:b/>
          <w:spacing w:val="-1"/>
          <w:sz w:val="22"/>
          <w:szCs w:val="22"/>
          <w:lang/>
        </w:rPr>
      </w:pPr>
      <w:r w:rsidRPr="00C377F2">
        <w:rPr>
          <w:rFonts w:ascii="Cambria" w:hAnsi="Cambria" w:cs="Cambria"/>
          <w:b/>
          <w:spacing w:val="-1"/>
          <w:sz w:val="22"/>
          <w:szCs w:val="22"/>
          <w:lang/>
        </w:rPr>
        <w:t>nie będzie</w:t>
      </w:r>
      <w:r w:rsidRPr="00C377F2">
        <w:rPr>
          <w:rFonts w:ascii="Cambria" w:hAnsi="Cambria" w:cs="Cambria"/>
          <w:spacing w:val="-1"/>
          <w:sz w:val="22"/>
          <w:szCs w:val="22"/>
          <w:lang/>
        </w:rPr>
        <w:t xml:space="preserve"> prowadzić do powstania u Zamawiającego obowiązku podatkowego,</w:t>
      </w:r>
    </w:p>
    <w:p w14:paraId="2E78B15F" w14:textId="77777777" w:rsidR="00176A61" w:rsidRPr="00C377F2" w:rsidRDefault="00176A61" w:rsidP="00C377F2">
      <w:pPr>
        <w:numPr>
          <w:ilvl w:val="0"/>
          <w:numId w:val="2"/>
        </w:numPr>
        <w:shd w:val="clear" w:color="auto" w:fill="FFFFFF"/>
        <w:tabs>
          <w:tab w:val="clear" w:pos="0"/>
          <w:tab w:val="num" w:pos="360"/>
        </w:tabs>
        <w:suppressAutoHyphens w:val="0"/>
        <w:ind w:left="720"/>
        <w:jc w:val="both"/>
        <w:rPr>
          <w:rFonts w:ascii="Cambria" w:hAnsi="Cambria" w:cs="Cambria"/>
          <w:spacing w:val="-1"/>
          <w:sz w:val="22"/>
          <w:szCs w:val="22"/>
          <w:lang/>
        </w:rPr>
      </w:pPr>
      <w:r w:rsidRPr="00C377F2">
        <w:rPr>
          <w:rFonts w:ascii="Cambria" w:hAnsi="Cambria" w:cs="Cambria"/>
          <w:b/>
          <w:spacing w:val="-1"/>
          <w:sz w:val="22"/>
          <w:szCs w:val="22"/>
          <w:lang/>
        </w:rPr>
        <w:t>będzie</w:t>
      </w:r>
      <w:r w:rsidRPr="00C377F2">
        <w:rPr>
          <w:rFonts w:ascii="Cambria" w:hAnsi="Cambria" w:cs="Cambria"/>
          <w:spacing w:val="-1"/>
          <w:sz w:val="22"/>
          <w:szCs w:val="22"/>
          <w:lang/>
        </w:rPr>
        <w:t xml:space="preserve"> prowadzić do powstania u Zamawiającego obowiązku podatkowego, w zakresie i wartości:</w:t>
      </w:r>
    </w:p>
    <w:p w14:paraId="67394B5F" w14:textId="77777777" w:rsidR="00176A61" w:rsidRPr="00C377F2" w:rsidRDefault="00176A61" w:rsidP="00176A61">
      <w:pPr>
        <w:jc w:val="both"/>
        <w:rPr>
          <w:rFonts w:ascii="Cambria" w:hAnsi="Cambria" w:cs="Cambria"/>
          <w:i/>
          <w:spacing w:val="-1"/>
          <w:sz w:val="16"/>
          <w:szCs w:val="16"/>
          <w:lang/>
        </w:rPr>
      </w:pPr>
      <w:r w:rsidRPr="00C377F2">
        <w:rPr>
          <w:rFonts w:ascii="Cambria" w:hAnsi="Cambria" w:cs="Cambria"/>
          <w:spacing w:val="-1"/>
          <w:sz w:val="22"/>
          <w:szCs w:val="22"/>
          <w:lang/>
        </w:rPr>
        <w:t>……………………………………………………………………………………………………………………………………</w:t>
      </w:r>
    </w:p>
    <w:p w14:paraId="1C0D6EC1" w14:textId="77777777" w:rsidR="00176A61" w:rsidRPr="00C377F2" w:rsidRDefault="00176A61" w:rsidP="00176A61">
      <w:pPr>
        <w:shd w:val="clear" w:color="auto" w:fill="FFFFFF"/>
        <w:jc w:val="both"/>
        <w:rPr>
          <w:rFonts w:ascii="Cambria" w:hAnsi="Cambria" w:cs="Cambria"/>
          <w:spacing w:val="-1"/>
          <w:sz w:val="22"/>
          <w:szCs w:val="22"/>
          <w:lang/>
        </w:rPr>
      </w:pPr>
      <w:r w:rsidRPr="00C377F2">
        <w:rPr>
          <w:rFonts w:ascii="Cambria" w:hAnsi="Cambria" w:cs="Cambria"/>
          <w:i/>
          <w:spacing w:val="-1"/>
          <w:sz w:val="16"/>
          <w:szCs w:val="16"/>
          <w:lang/>
        </w:rPr>
        <w:t>(należy wskazać nazwę (rodzaj) towaru/usługi, których dostawa/świadczenie będzie prowadzić do jego powstania oraz ich wartość bez kwoty podatku od towarów i usług)</w:t>
      </w:r>
    </w:p>
    <w:p w14:paraId="4A5EA386" w14:textId="77777777" w:rsidR="00176A61" w:rsidRPr="00C377F2" w:rsidRDefault="00176A61" w:rsidP="00176A61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  <w:lang/>
        </w:rPr>
      </w:pPr>
    </w:p>
    <w:p w14:paraId="2BB43B79" w14:textId="77777777" w:rsidR="00176A61" w:rsidRPr="00C377F2" w:rsidRDefault="00176A61" w:rsidP="00176A61">
      <w:pPr>
        <w:shd w:val="clear" w:color="auto" w:fill="FFFFFF"/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  <w:lang/>
        </w:rPr>
      </w:pPr>
      <w:r w:rsidRPr="00C377F2">
        <w:rPr>
          <w:rFonts w:ascii="Cambria" w:hAnsi="Cambria" w:cs="Cambria"/>
          <w:i/>
          <w:spacing w:val="-1"/>
          <w:sz w:val="16"/>
          <w:szCs w:val="16"/>
          <w:lang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3C5A6B19" w14:textId="77777777" w:rsidR="00176A61" w:rsidRPr="00C377F2" w:rsidRDefault="00176A61" w:rsidP="00176A61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  <w:lang/>
        </w:rPr>
      </w:pPr>
    </w:p>
    <w:p w14:paraId="73CB6543" w14:textId="77777777"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 w:rsidRPr="00C377F2">
        <w:rPr>
          <w:rFonts w:ascii="Cambria" w:hAnsi="Cambria" w:cs="Cambria"/>
          <w:sz w:val="22"/>
          <w:szCs w:val="22"/>
          <w:lang/>
        </w:rPr>
        <w:t>że zapoznaliśmy się ze Specyfikacją Warunków Zamówienia i akceptujemy wszystkie warunki w niej zawarte.</w:t>
      </w:r>
    </w:p>
    <w:p w14:paraId="5CF8AA9B" w14:textId="77777777"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 w:rsidRPr="00C377F2">
        <w:rPr>
          <w:rFonts w:ascii="Cambria" w:hAnsi="Cambria" w:cs="Cambria"/>
          <w:sz w:val="22"/>
          <w:szCs w:val="22"/>
          <w:lang/>
        </w:rPr>
        <w:t>że uzyskaliśmy wszelkie informacje niezbędne do prawidłowego przygotowania i złożenia niniejszej oferty</w:t>
      </w:r>
      <w:r w:rsidRPr="00C377F2">
        <w:rPr>
          <w:rFonts w:ascii="Cambria" w:hAnsi="Cambria" w:cs="Cambria"/>
          <w:sz w:val="22"/>
          <w:szCs w:val="22"/>
        </w:rPr>
        <w:t>.</w:t>
      </w:r>
    </w:p>
    <w:p w14:paraId="4AB5F278" w14:textId="77777777" w:rsidR="00176A61" w:rsidRPr="00C377F2" w:rsidRDefault="00176A61" w:rsidP="00176A61">
      <w:pPr>
        <w:numPr>
          <w:ilvl w:val="0"/>
          <w:numId w:val="5"/>
        </w:numPr>
        <w:jc w:val="both"/>
        <w:rPr>
          <w:rFonts w:ascii="Cambria" w:hAnsi="Cambria" w:cs="Cambria"/>
          <w:sz w:val="22"/>
          <w:szCs w:val="22"/>
          <w:lang/>
        </w:rPr>
      </w:pPr>
      <w:r w:rsidRPr="00C377F2"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 w:rsidRPr="00C377F2">
        <w:rPr>
          <w:rFonts w:ascii="Cambria" w:hAnsi="Cambria" w:cs="Cambria"/>
          <w:sz w:val="22"/>
          <w:szCs w:val="22"/>
          <w:lang/>
        </w:rPr>
        <w:t xml:space="preserve">że uważamy się za zwiazanych niniejszą ofertą przez okres wskazany </w:t>
      </w:r>
      <w:r w:rsidRPr="00C377F2">
        <w:rPr>
          <w:rFonts w:ascii="Cambria" w:hAnsi="Cambria" w:cs="Cambria"/>
          <w:sz w:val="22"/>
          <w:szCs w:val="22"/>
          <w:lang/>
        </w:rPr>
        <w:br/>
        <w:t>w SWZ.</w:t>
      </w:r>
    </w:p>
    <w:p w14:paraId="4123D097" w14:textId="77777777" w:rsidR="00176A61" w:rsidRPr="00C377F2" w:rsidRDefault="00176A61" w:rsidP="00176A61">
      <w:pPr>
        <w:pStyle w:val="NormalnyWeb"/>
        <w:numPr>
          <w:ilvl w:val="0"/>
          <w:numId w:val="5"/>
        </w:numPr>
        <w:jc w:val="both"/>
        <w:rPr>
          <w:rFonts w:ascii="Cambria" w:hAnsi="Cambria" w:cs="Cambria"/>
          <w:i/>
          <w:color w:val="000000"/>
          <w:sz w:val="16"/>
          <w:szCs w:val="16"/>
          <w:lang/>
        </w:rPr>
      </w:pPr>
      <w:r w:rsidRPr="00C377F2">
        <w:rPr>
          <w:rFonts w:ascii="Cambria" w:hAnsi="Cambria" w:cs="Cambria"/>
          <w:b/>
          <w:bCs/>
          <w:color w:val="000000"/>
          <w:sz w:val="22"/>
          <w:szCs w:val="22"/>
          <w:lang/>
        </w:rPr>
        <w:t>Oświadczam/y</w:t>
      </w:r>
      <w:r w:rsidRPr="00C377F2">
        <w:rPr>
          <w:rFonts w:ascii="Cambria" w:hAnsi="Cambria" w:cs="Cambria"/>
          <w:color w:val="000000"/>
          <w:sz w:val="22"/>
          <w:szCs w:val="22"/>
          <w:lang/>
        </w:rPr>
        <w:t>, że wypełniliśmy obowiązki informacyjne przewidziane w art. 13 lub art. 14 RODO</w:t>
      </w:r>
      <w:r w:rsidRPr="00C377F2">
        <w:rPr>
          <w:rFonts w:ascii="Cambria" w:hAnsi="Cambria" w:cs="Cambria"/>
          <w:color w:val="000000"/>
          <w:sz w:val="22"/>
          <w:szCs w:val="22"/>
          <w:vertAlign w:val="superscript"/>
          <w:lang/>
        </w:rPr>
        <w:t xml:space="preserve"> </w:t>
      </w:r>
      <w:r w:rsidRPr="00C377F2">
        <w:rPr>
          <w:rFonts w:ascii="Cambria" w:hAnsi="Cambria" w:cs="Cambria"/>
          <w:color w:val="000000"/>
          <w:sz w:val="22"/>
          <w:szCs w:val="22"/>
          <w:lang/>
        </w:rPr>
        <w:t xml:space="preserve">wobec osób fizycznych, </w:t>
      </w:r>
      <w:r w:rsidRPr="00C377F2">
        <w:rPr>
          <w:rFonts w:ascii="Cambria" w:hAnsi="Cambria" w:cs="Cambria"/>
          <w:sz w:val="22"/>
          <w:szCs w:val="22"/>
          <w:lang/>
        </w:rPr>
        <w:t>od których dane osobowe bezpośrednio lub pośrednio pozyskaliśmy</w:t>
      </w:r>
      <w:r w:rsidRPr="00C377F2">
        <w:rPr>
          <w:rFonts w:ascii="Cambria" w:hAnsi="Cambria" w:cs="Cambria"/>
          <w:color w:val="000000"/>
          <w:sz w:val="22"/>
          <w:szCs w:val="22"/>
          <w:lang/>
        </w:rPr>
        <w:t xml:space="preserve"> w celu ubiegania się o udzielenie zamówienia publicznego w niniejszym postępowaniu</w:t>
      </w:r>
      <w:r w:rsidRPr="00C377F2">
        <w:rPr>
          <w:rFonts w:ascii="Cambria" w:hAnsi="Cambria" w:cs="Cambria"/>
          <w:sz w:val="22"/>
          <w:szCs w:val="22"/>
          <w:lang/>
        </w:rPr>
        <w:t>.*</w:t>
      </w:r>
    </w:p>
    <w:p w14:paraId="16061962" w14:textId="77777777" w:rsidR="00176A61" w:rsidRPr="00C377F2" w:rsidRDefault="00176A61" w:rsidP="00176A61">
      <w:pPr>
        <w:pStyle w:val="NormalnyWeb"/>
        <w:spacing w:line="276" w:lineRule="auto"/>
        <w:ind w:left="360"/>
        <w:jc w:val="both"/>
        <w:rPr>
          <w:rFonts w:ascii="Cambria" w:hAnsi="Cambria" w:cs="Cambria"/>
          <w:sz w:val="22"/>
          <w:szCs w:val="22"/>
          <w:lang/>
        </w:rPr>
      </w:pPr>
      <w:r w:rsidRPr="00C377F2">
        <w:rPr>
          <w:rFonts w:ascii="Cambria" w:hAnsi="Cambria" w:cs="Cambria"/>
          <w:i/>
          <w:color w:val="000000"/>
          <w:sz w:val="16"/>
          <w:szCs w:val="16"/>
          <w:lang/>
        </w:rPr>
        <w:t xml:space="preserve">* W przypadku gdy Wykonawca </w:t>
      </w:r>
      <w:r w:rsidRPr="00C377F2">
        <w:rPr>
          <w:rFonts w:ascii="Cambria" w:hAnsi="Cambria" w:cs="Cambria"/>
          <w:i/>
          <w:sz w:val="16"/>
          <w:szCs w:val="16"/>
          <w:lang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0886FE" w14:textId="77777777" w:rsidR="00176A61" w:rsidRPr="00C377F2" w:rsidRDefault="00000000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/>
          <w:b/>
          <w:bCs/>
          <w:sz w:val="22"/>
          <w:szCs w:val="22"/>
        </w:rPr>
        <w:t>Oświadczam</w:t>
      </w:r>
      <w:r w:rsidR="00176A61" w:rsidRPr="00C377F2">
        <w:rPr>
          <w:rFonts w:ascii="Cambria" w:hAnsi="Cambria"/>
          <w:b/>
          <w:bCs/>
          <w:sz w:val="22"/>
          <w:szCs w:val="22"/>
        </w:rPr>
        <w:t>/</w:t>
      </w:r>
      <w:r w:rsidRPr="00C377F2">
        <w:rPr>
          <w:rFonts w:ascii="Cambria" w:hAnsi="Cambria"/>
          <w:b/>
          <w:bCs/>
          <w:sz w:val="22"/>
          <w:szCs w:val="22"/>
        </w:rPr>
        <w:t>y</w:t>
      </w:r>
      <w:r w:rsidRPr="00C377F2">
        <w:rPr>
          <w:rFonts w:ascii="Cambria" w:hAnsi="Cambria"/>
          <w:sz w:val="22"/>
          <w:szCs w:val="22"/>
        </w:rPr>
        <w:t xml:space="preserve">, </w:t>
      </w:r>
      <w:r w:rsidR="00176A61" w:rsidRPr="00C377F2">
        <w:rPr>
          <w:rFonts w:ascii="Cambria" w:hAnsi="Cambria"/>
          <w:sz w:val="22"/>
          <w:szCs w:val="22"/>
        </w:rPr>
        <w:t>że</w:t>
      </w:r>
      <w:r w:rsidRPr="00C377F2">
        <w:rPr>
          <w:rFonts w:ascii="Cambria" w:hAnsi="Cambria"/>
          <w:sz w:val="22"/>
          <w:szCs w:val="22"/>
        </w:rPr>
        <w:t xml:space="preserve"> oferowany przez nas przedmiot zamówienia jest kompletny, gotowy do</w:t>
      </w:r>
      <w:r w:rsidR="00176A61" w:rsidRPr="00C377F2">
        <w:rPr>
          <w:rFonts w:ascii="Cambria" w:hAnsi="Cambria"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użytkowania, pozbawiony wad technicznych i prawnych posiadający deklaracje, atesty lub</w:t>
      </w:r>
      <w:r w:rsidR="00176A61" w:rsidRPr="00C377F2">
        <w:rPr>
          <w:rFonts w:ascii="Cambria" w:hAnsi="Cambria"/>
          <w:sz w:val="22"/>
          <w:szCs w:val="22"/>
        </w:rPr>
        <w:t xml:space="preserve"> </w:t>
      </w:r>
      <w:r w:rsidRPr="00C377F2">
        <w:rPr>
          <w:rFonts w:ascii="Cambria" w:hAnsi="Cambria"/>
          <w:sz w:val="22"/>
          <w:szCs w:val="22"/>
        </w:rPr>
        <w:t>certyfikaty.</w:t>
      </w:r>
    </w:p>
    <w:p w14:paraId="792F6F33" w14:textId="77777777" w:rsidR="00176A61" w:rsidRPr="00C377F2" w:rsidRDefault="00176A61" w:rsidP="00176A61">
      <w:pPr>
        <w:numPr>
          <w:ilvl w:val="0"/>
          <w:numId w:val="5"/>
        </w:numPr>
        <w:tabs>
          <w:tab w:val="left" w:pos="426"/>
        </w:tabs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b/>
          <w:sz w:val="22"/>
          <w:szCs w:val="22"/>
          <w:u w:val="single"/>
          <w:lang/>
        </w:rPr>
        <w:t>Oświadczenie o powierzeniu części zamówienia podwykonawcy *:</w:t>
      </w:r>
    </w:p>
    <w:p w14:paraId="2BC9E8D3" w14:textId="77777777" w:rsidR="00176A61" w:rsidRPr="00C377F2" w:rsidRDefault="00176A61" w:rsidP="00176A61">
      <w:pPr>
        <w:tabs>
          <w:tab w:val="left" w:pos="426"/>
        </w:tabs>
        <w:ind w:left="360"/>
        <w:rPr>
          <w:rFonts w:ascii="Cambria" w:hAnsi="Cambria"/>
          <w:sz w:val="22"/>
          <w:szCs w:val="22"/>
        </w:rPr>
      </w:pPr>
      <w:r w:rsidRPr="00C377F2">
        <w:rPr>
          <w:rFonts w:ascii="Cambria" w:hAnsi="Cambria" w:cs="Cambria"/>
          <w:sz w:val="22"/>
          <w:szCs w:val="22"/>
          <w:lang/>
        </w:rPr>
        <w:t>Oświadczam/y, że:</w:t>
      </w:r>
    </w:p>
    <w:p w14:paraId="7BF5A36A" w14:textId="77777777" w:rsidR="00176A61" w:rsidRPr="00C377F2" w:rsidRDefault="00176A61" w:rsidP="00176A61">
      <w:pPr>
        <w:numPr>
          <w:ilvl w:val="0"/>
          <w:numId w:val="8"/>
        </w:numPr>
        <w:suppressAutoHyphens w:val="0"/>
        <w:jc w:val="both"/>
        <w:rPr>
          <w:rFonts w:ascii="Cambria" w:hAnsi="Cambria" w:cs="Cambria"/>
          <w:b/>
          <w:sz w:val="22"/>
          <w:szCs w:val="22"/>
          <w:lang/>
        </w:rPr>
      </w:pPr>
      <w:r w:rsidRPr="00C377F2">
        <w:rPr>
          <w:rFonts w:ascii="Cambria" w:hAnsi="Cambria" w:cs="Cambria"/>
          <w:b/>
          <w:sz w:val="22"/>
          <w:szCs w:val="22"/>
          <w:lang/>
        </w:rPr>
        <w:t>przedmiot zamówienia wykonamy samodzielnie,</w:t>
      </w:r>
    </w:p>
    <w:p w14:paraId="198B25A0" w14:textId="77777777" w:rsidR="00176A61" w:rsidRPr="00C377F2" w:rsidRDefault="00176A61" w:rsidP="00176A61">
      <w:pPr>
        <w:numPr>
          <w:ilvl w:val="0"/>
          <w:numId w:val="8"/>
        </w:numPr>
        <w:suppressAutoHyphens w:val="0"/>
        <w:jc w:val="both"/>
        <w:rPr>
          <w:rFonts w:ascii="Cambria" w:hAnsi="Cambria" w:cs="Cambria"/>
          <w:sz w:val="22"/>
          <w:szCs w:val="22"/>
          <w:lang/>
        </w:rPr>
      </w:pPr>
      <w:r w:rsidRPr="00C377F2">
        <w:rPr>
          <w:rFonts w:ascii="Cambria" w:hAnsi="Cambria" w:cs="Cambria"/>
          <w:b/>
          <w:sz w:val="22"/>
          <w:szCs w:val="22"/>
          <w:lang/>
        </w:rPr>
        <w:t>zamierzamy powierzyć wykonanie:</w:t>
      </w:r>
    </w:p>
    <w:p w14:paraId="0A2F3861" w14:textId="77777777" w:rsidR="00176A61" w:rsidRPr="00C377F2" w:rsidRDefault="00176A61" w:rsidP="00176A61">
      <w:pPr>
        <w:numPr>
          <w:ilvl w:val="0"/>
          <w:numId w:val="7"/>
        </w:numPr>
        <w:tabs>
          <w:tab w:val="clear" w:pos="720"/>
          <w:tab w:val="num" w:pos="1068"/>
        </w:tabs>
        <w:suppressAutoHyphens w:val="0"/>
        <w:ind w:left="1068"/>
        <w:jc w:val="both"/>
        <w:rPr>
          <w:rFonts w:ascii="Cambria" w:hAnsi="Cambria" w:cs="Cambria"/>
          <w:sz w:val="22"/>
          <w:szCs w:val="22"/>
          <w:lang/>
        </w:rPr>
      </w:pPr>
      <w:r w:rsidRPr="00C377F2">
        <w:rPr>
          <w:rFonts w:ascii="Cambria" w:hAnsi="Cambria" w:cs="Cambria"/>
          <w:sz w:val="22"/>
          <w:szCs w:val="22"/>
          <w:lang/>
        </w:rPr>
        <w:t>części zamówienia: ………………………………………………………………………………………...</w:t>
      </w:r>
    </w:p>
    <w:p w14:paraId="50929F21" w14:textId="77777777" w:rsidR="00176A61" w:rsidRPr="00C377F2" w:rsidRDefault="00176A61" w:rsidP="00176A61">
      <w:pPr>
        <w:numPr>
          <w:ilvl w:val="0"/>
          <w:numId w:val="7"/>
        </w:numPr>
        <w:tabs>
          <w:tab w:val="clear" w:pos="720"/>
          <w:tab w:val="num" w:pos="1068"/>
        </w:tabs>
        <w:suppressAutoHyphens w:val="0"/>
        <w:ind w:left="1068"/>
        <w:jc w:val="both"/>
        <w:rPr>
          <w:rFonts w:ascii="Cambria" w:hAnsi="Cambria" w:cs="Cambria"/>
          <w:b/>
          <w:sz w:val="22"/>
          <w:szCs w:val="22"/>
          <w:lang/>
        </w:rPr>
      </w:pPr>
      <w:r w:rsidRPr="00C377F2">
        <w:rPr>
          <w:rFonts w:ascii="Cambria" w:hAnsi="Cambria" w:cs="Cambria"/>
          <w:sz w:val="22"/>
          <w:szCs w:val="22"/>
          <w:lang/>
        </w:rPr>
        <w:t>podwykonawcom (nazwy/firmy): …………………………………………………………………</w:t>
      </w:r>
    </w:p>
    <w:p w14:paraId="23EF902E" w14:textId="77777777" w:rsidR="00176A61" w:rsidRPr="00C377F2" w:rsidRDefault="00176A61" w:rsidP="00176A61">
      <w:pPr>
        <w:jc w:val="both"/>
        <w:rPr>
          <w:rFonts w:ascii="Cambria" w:hAnsi="Cambria" w:cs="Cambria"/>
          <w:b/>
          <w:sz w:val="22"/>
          <w:szCs w:val="22"/>
          <w:lang/>
        </w:rPr>
      </w:pPr>
    </w:p>
    <w:p w14:paraId="387AEA5C" w14:textId="77777777" w:rsidR="00176A61" w:rsidRPr="00C377F2" w:rsidRDefault="00176A61" w:rsidP="00176A61">
      <w:pPr>
        <w:jc w:val="both"/>
        <w:rPr>
          <w:rFonts w:ascii="Cambria" w:hAnsi="Cambria" w:cs="Cambria"/>
          <w:i/>
          <w:sz w:val="20"/>
          <w:szCs w:val="20"/>
          <w:lang/>
        </w:rPr>
      </w:pPr>
      <w:r w:rsidRPr="00C377F2">
        <w:rPr>
          <w:rFonts w:ascii="Cambria" w:hAnsi="Cambria" w:cs="Cambria"/>
          <w:b/>
          <w:sz w:val="20"/>
          <w:szCs w:val="20"/>
          <w:lang/>
        </w:rPr>
        <w:t xml:space="preserve">* </w:t>
      </w:r>
      <w:r w:rsidRPr="00C377F2">
        <w:rPr>
          <w:rFonts w:ascii="Cambria" w:hAnsi="Cambria" w:cs="Cambria"/>
          <w:i/>
          <w:sz w:val="20"/>
          <w:szCs w:val="20"/>
          <w:lang/>
        </w:rPr>
        <w:t>niepotrzebne skreślić. W przypadku nie wykreślenia którejś z pozycji i nie wypełnienia w pozycji a) i b), Zamawiający uzna, że Wykonawca nie zamierza powierzyć wykonania żadnej części zamówienia podwykonawcom.</w:t>
      </w:r>
    </w:p>
    <w:p w14:paraId="5E7DA75B" w14:textId="77777777" w:rsidR="00C377F2" w:rsidRPr="00C377F2" w:rsidRDefault="00C377F2" w:rsidP="00176A61">
      <w:pPr>
        <w:jc w:val="both"/>
        <w:rPr>
          <w:rFonts w:ascii="Cambria" w:hAnsi="Cambria" w:cs="Cambria"/>
          <w:i/>
          <w:sz w:val="22"/>
          <w:szCs w:val="22"/>
          <w:lang/>
        </w:rPr>
      </w:pPr>
    </w:p>
    <w:p w14:paraId="158A4965" w14:textId="77777777" w:rsidR="00422ED1" w:rsidRPr="00C377F2" w:rsidRDefault="00422ED1" w:rsidP="00422ED1">
      <w:pPr>
        <w:numPr>
          <w:ilvl w:val="0"/>
          <w:numId w:val="5"/>
        </w:numPr>
        <w:spacing w:before="20" w:after="20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b/>
          <w:color w:val="000000"/>
          <w:sz w:val="22"/>
          <w:szCs w:val="22"/>
          <w:lang/>
        </w:rPr>
        <w:lastRenderedPageBreak/>
        <w:t>Z</w:t>
      </w:r>
      <w:r w:rsidRPr="00C377F2">
        <w:rPr>
          <w:rFonts w:ascii="Cambria" w:hAnsi="Cambria" w:cs="Cambria"/>
          <w:b/>
          <w:bCs/>
          <w:iCs/>
          <w:color w:val="000000"/>
          <w:sz w:val="22"/>
          <w:szCs w:val="22"/>
          <w:lang/>
        </w:rPr>
        <w:t>OBOWIĄZANIE W PRZYPADKU PRZYZNANIA ZAMÓWIENIA.</w:t>
      </w:r>
    </w:p>
    <w:p w14:paraId="752E5A6A" w14:textId="77777777" w:rsidR="00C377F2" w:rsidRPr="00C377F2" w:rsidRDefault="00C377F2" w:rsidP="00C377F2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0E4F9397" w14:textId="77777777" w:rsidR="00C377F2" w:rsidRPr="00C377F2" w:rsidRDefault="00C377F2" w:rsidP="00C377F2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iCs/>
          <w:sz w:val="22"/>
          <w:szCs w:val="22"/>
        </w:rPr>
        <w:t xml:space="preserve">Osobami uprawnionymi do koordynacji dostawy ze strony Wykonawcy jest: </w:t>
      </w:r>
      <w:r w:rsidRPr="00C377F2">
        <w:rPr>
          <w:rFonts w:ascii="Cambria" w:hAnsi="Cambria"/>
          <w:i/>
          <w:iCs/>
          <w:sz w:val="22"/>
          <w:szCs w:val="22"/>
        </w:rPr>
        <w:t xml:space="preserve">(imię i nazwisko, tel., e-mail): </w:t>
      </w:r>
      <w:r w:rsidRPr="00C377F2">
        <w:rPr>
          <w:rFonts w:ascii="Cambria" w:hAnsi="Cambria"/>
          <w:sz w:val="22"/>
          <w:szCs w:val="22"/>
        </w:rPr>
        <w:t>………………………………………</w:t>
      </w:r>
    </w:p>
    <w:p w14:paraId="1DDDBDBB" w14:textId="77777777" w:rsidR="00087F8E" w:rsidRPr="00A86DCC" w:rsidRDefault="00C377F2" w:rsidP="00A86DCC">
      <w:pPr>
        <w:widowControl w:val="0"/>
        <w:numPr>
          <w:ilvl w:val="0"/>
          <w:numId w:val="11"/>
        </w:numPr>
        <w:spacing w:line="276" w:lineRule="auto"/>
        <w:jc w:val="both"/>
        <w:rPr>
          <w:rFonts w:ascii="Cambria" w:hAnsi="Cambria" w:cs="Cambria"/>
          <w:iCs/>
          <w:sz w:val="22"/>
          <w:szCs w:val="22"/>
        </w:rPr>
      </w:pPr>
      <w:r w:rsidRPr="00C377F2">
        <w:rPr>
          <w:rFonts w:ascii="Cambria" w:hAnsi="Cambria" w:cs="Cambria"/>
          <w:bCs/>
          <w:color w:val="000000"/>
          <w:sz w:val="22"/>
          <w:szCs w:val="22"/>
          <w:lang/>
        </w:rPr>
        <w:t>Dane  potrzebne do zawarcia umowy:</w:t>
      </w:r>
      <w:r w:rsidRPr="00C377F2">
        <w:rPr>
          <w:rFonts w:ascii="Cambria" w:eastAsia="Cambria" w:hAnsi="Cambria" w:cs="Cambria"/>
          <w:sz w:val="22"/>
          <w:szCs w:val="22"/>
          <w:lang/>
        </w:rPr>
        <w:t xml:space="preserve"> nazwa</w:t>
      </w:r>
      <w:r w:rsidR="00EE057E">
        <w:rPr>
          <w:rFonts w:ascii="Cambria" w:eastAsia="Cambria" w:hAnsi="Cambria" w:cs="Cambria"/>
          <w:sz w:val="22"/>
          <w:szCs w:val="22"/>
        </w:rPr>
        <w:t xml:space="preserve"> Wykonawcy</w:t>
      </w:r>
      <w:r w:rsidRPr="00C377F2">
        <w:rPr>
          <w:rFonts w:ascii="Cambria" w:eastAsia="Cambria" w:hAnsi="Cambria" w:cs="Cambria"/>
          <w:sz w:val="22"/>
          <w:szCs w:val="22"/>
          <w:lang/>
        </w:rPr>
        <w:t xml:space="preserve">: </w:t>
      </w:r>
      <w:r w:rsidRPr="00C377F2">
        <w:rPr>
          <w:rFonts w:ascii="Cambria" w:hAnsi="Cambria" w:cs="Cambria"/>
          <w:sz w:val="22"/>
          <w:szCs w:val="22"/>
          <w:lang/>
        </w:rPr>
        <w:t>„..............................................................................................................” z siedzibą  w ...............................przy ul. .............................................. województwo …………….. ..........................................................działającą zgodnie z wpisem do…..……………………………….. prowadzonego   przez …………pod numerem ………………..   NIP ………………. REGON ………….……….</w:t>
      </w:r>
      <w:r>
        <w:rPr>
          <w:rFonts w:ascii="Cambria" w:hAnsi="Cambria" w:cs="Cambria"/>
          <w:sz w:val="22"/>
          <w:szCs w:val="22"/>
        </w:rPr>
        <w:t xml:space="preserve"> r</w:t>
      </w:r>
      <w:r w:rsidRPr="00C377F2">
        <w:rPr>
          <w:rFonts w:ascii="Cambria" w:hAnsi="Cambria" w:cs="Cambria"/>
          <w:sz w:val="22"/>
          <w:szCs w:val="22"/>
          <w:lang/>
        </w:rPr>
        <w:t>eprezentowa</w:t>
      </w:r>
      <w:proofErr w:type="spellStart"/>
      <w:r>
        <w:rPr>
          <w:rFonts w:ascii="Cambria" w:hAnsi="Cambria" w:cs="Cambria"/>
          <w:sz w:val="22"/>
          <w:szCs w:val="22"/>
        </w:rPr>
        <w:t>ną</w:t>
      </w:r>
      <w:proofErr w:type="spellEnd"/>
      <w:r w:rsidRPr="00C377F2">
        <w:rPr>
          <w:rFonts w:ascii="Cambria" w:hAnsi="Cambria" w:cs="Cambria"/>
          <w:sz w:val="22"/>
          <w:szCs w:val="22"/>
          <w:lang/>
        </w:rPr>
        <w:t xml:space="preserve"> przez  …………………</w:t>
      </w:r>
      <w:r w:rsidRPr="00C377F2">
        <w:rPr>
          <w:rFonts w:ascii="Cambria" w:hAnsi="Cambria" w:cs="Cambria"/>
          <w:sz w:val="22"/>
          <w:szCs w:val="22"/>
        </w:rPr>
        <w:t>Stanowisko:</w:t>
      </w:r>
      <w:r w:rsidRPr="00C377F2">
        <w:rPr>
          <w:rFonts w:ascii="Cambria" w:hAnsi="Cambria" w:cs="Cambria"/>
          <w:sz w:val="22"/>
          <w:szCs w:val="22"/>
          <w:lang/>
        </w:rPr>
        <w:t>……………………………</w:t>
      </w:r>
      <w:r w:rsidRPr="00C377F2">
        <w:rPr>
          <w:rFonts w:ascii="Cambria" w:eastAsia="Cambria" w:hAnsi="Cambria" w:cs="Cambria"/>
          <w:sz w:val="22"/>
          <w:szCs w:val="22"/>
          <w:lang/>
        </w:rPr>
        <w:t>t</w:t>
      </w:r>
      <w:r w:rsidRPr="00C377F2">
        <w:rPr>
          <w:rFonts w:ascii="Cambria" w:hAnsi="Cambria" w:cs="Cambria"/>
          <w:sz w:val="22"/>
          <w:szCs w:val="22"/>
          <w:lang/>
        </w:rPr>
        <w:t>el: ………………… e-mail: …………………………..</w:t>
      </w:r>
    </w:p>
    <w:p w14:paraId="5EC47969" w14:textId="77777777" w:rsidR="00000000" w:rsidRPr="00C377F2" w:rsidRDefault="00000000">
      <w:pPr>
        <w:jc w:val="both"/>
        <w:rPr>
          <w:rFonts w:ascii="Cambria" w:hAnsi="Cambria"/>
          <w:sz w:val="22"/>
          <w:szCs w:val="22"/>
        </w:rPr>
      </w:pPr>
    </w:p>
    <w:p w14:paraId="3272A01D" w14:textId="77777777" w:rsidR="00000000" w:rsidRPr="00C377F2" w:rsidRDefault="00000000" w:rsidP="00C377F2">
      <w:pPr>
        <w:spacing w:before="20" w:after="20"/>
        <w:jc w:val="both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Oferta została złożona elektronicznie i opatrzona podpisami elektronicznymi.</w:t>
      </w:r>
    </w:p>
    <w:p w14:paraId="727552BF" w14:textId="77777777" w:rsidR="00C377F2" w:rsidRPr="00C377F2" w:rsidRDefault="00C377F2" w:rsidP="00C377F2">
      <w:pPr>
        <w:widowControl w:val="0"/>
        <w:autoSpaceDE w:val="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C377F2">
        <w:rPr>
          <w:rFonts w:ascii="Cambria" w:hAnsi="Cambria"/>
          <w:b/>
          <w:bCs/>
          <w:color w:val="000000"/>
          <w:sz w:val="22"/>
          <w:szCs w:val="22"/>
        </w:rPr>
        <w:t>Wraz z ofertą SKŁADAMY następujące oświadczenia i dokumenty:</w:t>
      </w:r>
    </w:p>
    <w:p w14:paraId="19F45DE7" w14:textId="77777777" w:rsidR="00C377F2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C377F2">
        <w:rPr>
          <w:rFonts w:ascii="Cambria" w:hAnsi="Cambria"/>
          <w:b/>
          <w:bCs/>
          <w:color w:val="000000"/>
          <w:sz w:val="22"/>
          <w:szCs w:val="22"/>
        </w:rPr>
        <w:tab/>
      </w:r>
      <w:r w:rsidRPr="00333B3B">
        <w:rPr>
          <w:rFonts w:ascii="Cambria" w:hAnsi="Cambria"/>
          <w:color w:val="000000"/>
          <w:sz w:val="22"/>
          <w:szCs w:val="22"/>
        </w:rPr>
        <w:t>1. ………………………</w:t>
      </w:r>
    </w:p>
    <w:p w14:paraId="4EC32BC7" w14:textId="77777777" w:rsidR="00C377F2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333B3B">
        <w:rPr>
          <w:rFonts w:ascii="Cambria" w:hAnsi="Cambria"/>
          <w:color w:val="000000"/>
          <w:sz w:val="22"/>
          <w:szCs w:val="22"/>
        </w:rPr>
        <w:tab/>
        <w:t>2. ………………………</w:t>
      </w:r>
    </w:p>
    <w:p w14:paraId="3073485C" w14:textId="77777777" w:rsidR="00000000" w:rsidRPr="00333B3B" w:rsidRDefault="00C377F2" w:rsidP="00C377F2">
      <w:pPr>
        <w:widowControl w:val="0"/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333B3B">
        <w:rPr>
          <w:rFonts w:ascii="Cambria" w:hAnsi="Cambria"/>
          <w:color w:val="000000"/>
          <w:sz w:val="22"/>
          <w:szCs w:val="22"/>
        </w:rPr>
        <w:tab/>
        <w:t>3. ………………………</w:t>
      </w:r>
    </w:p>
    <w:p w14:paraId="51ABCDCF" w14:textId="77777777" w:rsidR="00000000" w:rsidRPr="00C377F2" w:rsidRDefault="00000000">
      <w:pPr>
        <w:pStyle w:val="Tekstpodstawowy"/>
        <w:spacing w:after="0"/>
        <w:rPr>
          <w:rFonts w:ascii="Cambria" w:hAnsi="Cambria"/>
          <w:sz w:val="22"/>
          <w:szCs w:val="22"/>
        </w:rPr>
      </w:pPr>
    </w:p>
    <w:p w14:paraId="4703569D" w14:textId="77777777" w:rsidR="00000000" w:rsidRPr="00C377F2" w:rsidRDefault="00000000">
      <w:pPr>
        <w:pStyle w:val="Tekstpodstawowy"/>
        <w:spacing w:after="0"/>
        <w:rPr>
          <w:rFonts w:ascii="Cambria" w:hAnsi="Cambria"/>
          <w:b/>
          <w:bCs/>
        </w:rPr>
      </w:pPr>
      <w:r w:rsidRPr="00C377F2">
        <w:rPr>
          <w:rFonts w:ascii="Cambria" w:hAnsi="Cambria"/>
          <w:b/>
          <w:bCs/>
          <w:sz w:val="22"/>
          <w:szCs w:val="22"/>
          <w:u w:val="single"/>
        </w:rPr>
        <w:t>Informacja dla Wykonawcy:</w:t>
      </w:r>
    </w:p>
    <w:p w14:paraId="661EABC3" w14:textId="77777777" w:rsidR="00000000" w:rsidRPr="00C377F2" w:rsidRDefault="00000000">
      <w:pPr>
        <w:pStyle w:val="Tekstpodstawowy"/>
        <w:spacing w:after="0"/>
        <w:rPr>
          <w:rFonts w:ascii="Cambria" w:hAnsi="Cambria"/>
        </w:rPr>
      </w:pPr>
      <w:r w:rsidRPr="00C377F2">
        <w:rPr>
          <w:rFonts w:ascii="Cambria" w:hAnsi="Cambria"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C377F2">
        <w:rPr>
          <w:rFonts w:ascii="Cambria" w:hAnsi="Cambria"/>
          <w:sz w:val="22"/>
          <w:szCs w:val="22"/>
        </w:rPr>
        <w:t>ami</w:t>
      </w:r>
      <w:proofErr w:type="spellEnd"/>
      <w:r w:rsidRPr="00C377F2">
        <w:rPr>
          <w:rFonts w:ascii="Cambria" w:hAnsi="Cambria"/>
          <w:sz w:val="22"/>
          <w:szCs w:val="22"/>
        </w:rPr>
        <w:t>) potwierdzającymi prawo do reprezentacji Wykonawcy przez osobę podpisującą ofert.</w:t>
      </w:r>
    </w:p>
    <w:p w14:paraId="41B032CE" w14:textId="77777777" w:rsidR="00F36677" w:rsidRDefault="00F36677">
      <w:pPr>
        <w:jc w:val="both"/>
      </w:pPr>
    </w:p>
    <w:sectPr w:rsidR="00F3667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4BD4C" w14:textId="77777777" w:rsidR="0073236B" w:rsidRDefault="0073236B">
      <w:r>
        <w:separator/>
      </w:r>
    </w:p>
  </w:endnote>
  <w:endnote w:type="continuationSeparator" w:id="0">
    <w:p w14:paraId="2BABD15D" w14:textId="77777777" w:rsidR="0073236B" w:rsidRDefault="0073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24AC" w14:textId="77777777"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3576CC74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99D6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E1B8" w14:textId="77777777" w:rsidR="0073236B" w:rsidRDefault="0073236B">
      <w:r>
        <w:separator/>
      </w:r>
    </w:p>
  </w:footnote>
  <w:footnote w:type="continuationSeparator" w:id="0">
    <w:p w14:paraId="5FBDEE02" w14:textId="77777777" w:rsidR="0073236B" w:rsidRDefault="00732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  <w:i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51E125E"/>
    <w:multiLevelType w:val="hybridMultilevel"/>
    <w:tmpl w:val="9BDCD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E2CDF"/>
    <w:multiLevelType w:val="hybridMultilevel"/>
    <w:tmpl w:val="5BFAE3F6"/>
    <w:lvl w:ilvl="0" w:tplc="E620F55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FF5644"/>
    <w:multiLevelType w:val="hybridMultilevel"/>
    <w:tmpl w:val="DBCA6D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1578F5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44676"/>
    <w:multiLevelType w:val="hybridMultilevel"/>
    <w:tmpl w:val="DDCC6A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4516A0"/>
    <w:multiLevelType w:val="hybridMultilevel"/>
    <w:tmpl w:val="0DFA9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613F9"/>
    <w:multiLevelType w:val="hybridMultilevel"/>
    <w:tmpl w:val="D054BBB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82788132">
    <w:abstractNumId w:val="0"/>
  </w:num>
  <w:num w:numId="2" w16cid:durableId="856381586">
    <w:abstractNumId w:val="1"/>
  </w:num>
  <w:num w:numId="3" w16cid:durableId="330522091">
    <w:abstractNumId w:val="7"/>
  </w:num>
  <w:num w:numId="4" w16cid:durableId="1158955224">
    <w:abstractNumId w:val="10"/>
  </w:num>
  <w:num w:numId="5" w16cid:durableId="1611860568">
    <w:abstractNumId w:val="6"/>
  </w:num>
  <w:num w:numId="6" w16cid:durableId="142938781">
    <w:abstractNumId w:val="8"/>
  </w:num>
  <w:num w:numId="7" w16cid:durableId="1373532616">
    <w:abstractNumId w:val="2"/>
  </w:num>
  <w:num w:numId="8" w16cid:durableId="1670212637">
    <w:abstractNumId w:val="3"/>
  </w:num>
  <w:num w:numId="9" w16cid:durableId="1569726985">
    <w:abstractNumId w:val="5"/>
  </w:num>
  <w:num w:numId="10" w16cid:durableId="1892301904">
    <w:abstractNumId w:val="4"/>
  </w:num>
  <w:num w:numId="11" w16cid:durableId="2278074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8E"/>
    <w:rsid w:val="00061B15"/>
    <w:rsid w:val="00087F8E"/>
    <w:rsid w:val="001151F2"/>
    <w:rsid w:val="00176A61"/>
    <w:rsid w:val="0018556C"/>
    <w:rsid w:val="00203471"/>
    <w:rsid w:val="00333B3B"/>
    <w:rsid w:val="00422ED1"/>
    <w:rsid w:val="004A7CB8"/>
    <w:rsid w:val="004F26DE"/>
    <w:rsid w:val="006C6EDD"/>
    <w:rsid w:val="0073236B"/>
    <w:rsid w:val="007A49A6"/>
    <w:rsid w:val="008662A1"/>
    <w:rsid w:val="009111DF"/>
    <w:rsid w:val="00937AE2"/>
    <w:rsid w:val="00A116C4"/>
    <w:rsid w:val="00A86DCC"/>
    <w:rsid w:val="00C11A17"/>
    <w:rsid w:val="00C377F2"/>
    <w:rsid w:val="00EE057E"/>
    <w:rsid w:val="00F36677"/>
    <w:rsid w:val="00F7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26C615"/>
  <w15:chartTrackingRefBased/>
  <w15:docId w15:val="{DD0DAEF7-1922-4B43-BC07-8FFAA8FE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kern w:val="2"/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/>
      <w:sz w:val="22"/>
      <w:szCs w:val="22"/>
    </w:rPr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  <w:rPr>
      <w:b/>
      <w:i w:val="0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3Znak">
    <w:name w:val="Nagłówek 3 Znak"/>
    <w:rPr>
      <w:rFonts w:ascii="Arial" w:eastAsia="SimSun" w:hAnsi="Arial" w:cs="Arial"/>
      <w:b/>
      <w:bCs/>
      <w:kern w:val="2"/>
      <w:sz w:val="26"/>
      <w:szCs w:val="26"/>
      <w:lang w:eastAsia="zh-CN"/>
    </w:rPr>
  </w:style>
  <w:style w:type="character" w:customStyle="1" w:styleId="Nagwek7Znak">
    <w:name w:val="Nagłówek 7 Znak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Znak">
    <w:name w:val="Nagłówek Znak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rFonts w:eastAsia="Times New Roma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istParagraph">
    <w:name w:val="List Paragraph"/>
    <w:basedOn w:val="Normalny"/>
    <w:pPr>
      <w:ind w:left="720"/>
    </w:pPr>
    <w:rPr>
      <w:rFonts w:eastAsia="Calibri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Kolorowa lista — akcent 11,Akapit z listą5,Odstavec,Podsis rysunku,sw tekst,normalny tekst,1_literowka,Literowanie,Akapit z listą;1_literowka,Akapit normalny,lp1"/>
    <w:basedOn w:val="Normalny"/>
    <w:link w:val="AkapitzlistZnak"/>
    <w:uiPriority w:val="34"/>
    <w:qFormat/>
    <w:rsid w:val="00087F8E"/>
    <w:pPr>
      <w:suppressAutoHyphens w:val="0"/>
      <w:ind w:left="720"/>
      <w:contextualSpacing/>
    </w:pPr>
    <w:rPr>
      <w:rFonts w:eastAsia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L1 Znak,Kolorowa lista — akcent 11 Znak,Akapit z listą5 Znak,Odstavec Znak,Podsis rysunku Znak,sw tekst Znak,normalny tekst Znak,1_literowka Znak,Literowanie Znak,Akapit z listą;1_literowka Znak"/>
    <w:link w:val="Akapitzlist"/>
    <w:uiPriority w:val="34"/>
    <w:locked/>
    <w:rsid w:val="00087F8E"/>
  </w:style>
  <w:style w:type="character" w:customStyle="1" w:styleId="Znakiprzypiswdolnych">
    <w:name w:val="Znaki przypisów dolnych"/>
    <w:rsid w:val="00F710F3"/>
  </w:style>
  <w:style w:type="character" w:styleId="Odwoanieprzypisudolnego">
    <w:name w:val="footnote reference"/>
    <w:rsid w:val="00F710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10F3"/>
    <w:pPr>
      <w:suppressLineNumbers/>
      <w:suppressAutoHyphens w:val="0"/>
      <w:ind w:left="340" w:hanging="34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710F3"/>
    <w:rPr>
      <w:lang w:eastAsia="zh-CN"/>
    </w:rPr>
  </w:style>
  <w:style w:type="paragraph" w:styleId="NormalnyWeb">
    <w:name w:val="Normal (Web)"/>
    <w:basedOn w:val="Normalny"/>
    <w:rsid w:val="00176A61"/>
    <w:pPr>
      <w:suppressAutoHyphens w:val="0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Pietras</dc:creator>
  <cp:keywords/>
  <cp:lastModifiedBy>Magda Pietras</cp:lastModifiedBy>
  <cp:revision>2</cp:revision>
  <cp:lastPrinted>2023-04-04T10:23:00Z</cp:lastPrinted>
  <dcterms:created xsi:type="dcterms:W3CDTF">2023-04-12T12:41:00Z</dcterms:created>
  <dcterms:modified xsi:type="dcterms:W3CDTF">2023-04-12T12:41:00Z</dcterms:modified>
</cp:coreProperties>
</file>