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7FAEFF91" w14:textId="77777777" w:rsidR="005878CD" w:rsidRPr="00BF57EE" w:rsidRDefault="005878CD" w:rsidP="005878CD">
      <w:pPr>
        <w:pStyle w:val="Tekstpodstawowy"/>
        <w:rPr>
          <w:rFonts w:eastAsia="Calibri"/>
          <w:b/>
          <w:sz w:val="32"/>
          <w:szCs w:val="32"/>
        </w:rPr>
      </w:pPr>
      <w:r w:rsidRPr="00BF57EE">
        <w:rPr>
          <w:rFonts w:eastAsia="Calibri"/>
          <w:b/>
          <w:sz w:val="32"/>
          <w:szCs w:val="32"/>
        </w:rPr>
        <w:t>ZP/12</w:t>
      </w:r>
      <w:r>
        <w:rPr>
          <w:rFonts w:eastAsia="Calibri"/>
          <w:b/>
          <w:sz w:val="32"/>
          <w:szCs w:val="32"/>
        </w:rPr>
        <w:t>0</w:t>
      </w:r>
      <w:r w:rsidRPr="00BF57EE">
        <w:rPr>
          <w:rFonts w:eastAsia="Calibri"/>
          <w:b/>
          <w:sz w:val="32"/>
          <w:szCs w:val="32"/>
        </w:rPr>
        <w:t>/2024</w:t>
      </w:r>
    </w:p>
    <w:p w14:paraId="778F4A5B" w14:textId="77777777" w:rsidR="005878CD" w:rsidRPr="00BF57EE" w:rsidRDefault="005878CD" w:rsidP="005878CD">
      <w:pPr>
        <w:pStyle w:val="Tekstpodstawowy"/>
        <w:rPr>
          <w:rFonts w:eastAsia="Calibri"/>
          <w:b/>
          <w:sz w:val="32"/>
          <w:szCs w:val="32"/>
        </w:rPr>
      </w:pPr>
      <w:r w:rsidRPr="00BF57EE">
        <w:rPr>
          <w:rFonts w:eastAsia="Calibri"/>
          <w:b/>
          <w:sz w:val="32"/>
          <w:szCs w:val="32"/>
        </w:rPr>
        <w:t>Załącznik Nr 3 do SWZ</w:t>
      </w:r>
    </w:p>
    <w:p w14:paraId="3D9519C5" w14:textId="77777777" w:rsidR="00E9456A" w:rsidRDefault="00E9456A" w:rsidP="003543E4">
      <w:pPr>
        <w:pStyle w:val="Tekstpodstawowy"/>
        <w:jc w:val="center"/>
        <w:rPr>
          <w:rFonts w:asciiTheme="minorHAnsi" w:eastAsia="Calibri" w:hAnsiTheme="minorHAnsi" w:cstheme="minorHAnsi"/>
          <w:b/>
          <w:sz w:val="28"/>
          <w:szCs w:val="28"/>
        </w:rPr>
      </w:pPr>
    </w:p>
    <w:p w14:paraId="387E064C" w14:textId="5EAC9D37" w:rsidR="00E1646A" w:rsidRPr="00FE17A0" w:rsidRDefault="00E9456A" w:rsidP="003543E4">
      <w:pPr>
        <w:pStyle w:val="Tekstpodstawowy"/>
        <w:jc w:val="center"/>
        <w:rPr>
          <w:rFonts w:eastAsia="Calibri"/>
          <w:b/>
          <w:sz w:val="28"/>
          <w:szCs w:val="28"/>
        </w:rPr>
      </w:pPr>
      <w:r w:rsidRPr="00FE17A0">
        <w:rPr>
          <w:rFonts w:eastAsia="Calibri"/>
          <w:b/>
          <w:sz w:val="28"/>
          <w:szCs w:val="28"/>
          <w:highlight w:val="green"/>
        </w:rPr>
        <w:t>AKTUALIZACJA</w:t>
      </w:r>
      <w:r w:rsidR="00FE17A0" w:rsidRPr="00FE17A0">
        <w:rPr>
          <w:rFonts w:eastAsia="Calibri"/>
          <w:b/>
          <w:sz w:val="28"/>
          <w:szCs w:val="28"/>
          <w:highlight w:val="green"/>
        </w:rPr>
        <w:t xml:space="preserve"> - II</w:t>
      </w:r>
    </w:p>
    <w:p w14:paraId="0DAB30FC" w14:textId="75A4DDA5" w:rsidR="00D31AF9" w:rsidRDefault="00D31AF9" w:rsidP="003543E4">
      <w:pPr>
        <w:pStyle w:val="Tekstpodstawowy"/>
        <w:jc w:val="center"/>
        <w:rPr>
          <w:rFonts w:asciiTheme="minorHAnsi" w:eastAsia="Calibri" w:hAnsiTheme="minorHAnsi" w:cstheme="minorHAnsi"/>
          <w:b/>
          <w:sz w:val="96"/>
          <w:szCs w:val="20"/>
        </w:rPr>
      </w:pPr>
    </w:p>
    <w:p w14:paraId="50D803AB" w14:textId="77777777" w:rsidR="00D31AF9" w:rsidRPr="00D31AF9" w:rsidRDefault="00D31AF9" w:rsidP="003543E4">
      <w:pPr>
        <w:pStyle w:val="Tekstpodstawowy"/>
        <w:jc w:val="center"/>
        <w:rPr>
          <w:rFonts w:asciiTheme="minorHAnsi" w:eastAsia="Calibri" w:hAnsiTheme="minorHAnsi" w:cstheme="minorHAnsi"/>
          <w:b/>
          <w:sz w:val="32"/>
          <w:szCs w:val="32"/>
        </w:rPr>
      </w:pPr>
    </w:p>
    <w:p w14:paraId="2167FCD3" w14:textId="77777777" w:rsidR="00D31AF9" w:rsidRPr="00D31AF9" w:rsidRDefault="00D31AF9" w:rsidP="00D31AF9">
      <w:pPr>
        <w:pStyle w:val="Tekstpodstawowy"/>
        <w:spacing w:line="276" w:lineRule="auto"/>
        <w:jc w:val="center"/>
        <w:rPr>
          <w:b/>
          <w:sz w:val="32"/>
          <w:szCs w:val="32"/>
        </w:rPr>
      </w:pPr>
      <w:bookmarkStart w:id="0" w:name="_Hlk119065276"/>
      <w:r w:rsidRPr="00D31AF9">
        <w:rPr>
          <w:b/>
          <w:sz w:val="32"/>
          <w:szCs w:val="32"/>
        </w:rPr>
        <w:t>„Świadczenie kompleksowej usługi konserwacji i dzierżawy bielizny szpitalnej oraz dzierżawy wraz ze sprzętem systemów do jej identyfikacji i zliczania we wszystkich obiektach CSK UM w Łodzi”</w:t>
      </w:r>
    </w:p>
    <w:bookmarkEnd w:id="0"/>
    <w:p w14:paraId="70451C9A" w14:textId="77777777" w:rsidR="00B43EF1" w:rsidRPr="00E52435" w:rsidRDefault="00B43EF1" w:rsidP="00B64940">
      <w:pPr>
        <w:pStyle w:val="Tekstpodstawowy"/>
        <w:jc w:val="center"/>
        <w:rPr>
          <w:b/>
          <w:sz w:val="20"/>
          <w:szCs w:val="20"/>
        </w:rPr>
      </w:pPr>
    </w:p>
    <w:p w14:paraId="266739B5" w14:textId="77777777" w:rsidR="00826C2C" w:rsidRPr="00E52435" w:rsidRDefault="00826C2C" w:rsidP="00B64940">
      <w:pPr>
        <w:jc w:val="center"/>
        <w:rPr>
          <w:sz w:val="20"/>
          <w:szCs w:val="20"/>
        </w:rPr>
      </w:pPr>
    </w:p>
    <w:p w14:paraId="611D8EAC" w14:textId="77777777" w:rsidR="00826C2C" w:rsidRPr="00E52435" w:rsidRDefault="00826C2C" w:rsidP="00B64940">
      <w:pPr>
        <w:rPr>
          <w:b/>
          <w:sz w:val="20"/>
          <w:szCs w:val="20"/>
          <w:u w:val="single"/>
        </w:rPr>
      </w:pPr>
    </w:p>
    <w:p w14:paraId="450DD218" w14:textId="77777777" w:rsidR="009D4A8C" w:rsidRPr="00E52435" w:rsidRDefault="009D4A8C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3E41BD4F" w14:textId="77777777" w:rsidR="009D4A8C" w:rsidRPr="00E52435" w:rsidRDefault="009D4A8C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7B084A53" w14:textId="77777777" w:rsidR="009D4A8C" w:rsidRPr="00E52435" w:rsidRDefault="009D4A8C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08184F10" w14:textId="77777777" w:rsidR="009D4A8C" w:rsidRPr="00E52435" w:rsidRDefault="009D4A8C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279DC47F" w14:textId="77777777" w:rsidR="007D7CEE" w:rsidRPr="00E52435" w:rsidRDefault="007D7CEE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6A881201" w14:textId="77777777" w:rsidR="00AE406F" w:rsidRPr="00E52435" w:rsidRDefault="00AE406F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0127905A" w14:textId="77777777" w:rsidR="00AE406F" w:rsidRPr="00E52435" w:rsidRDefault="00AE406F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65D973F5" w14:textId="77777777" w:rsidR="00BA3273" w:rsidRPr="00E52435" w:rsidRDefault="00BA3273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62425EBC" w14:textId="77777777" w:rsidR="003C45A3" w:rsidRPr="00E52435" w:rsidRDefault="003C45A3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27394AB5" w14:textId="77777777" w:rsidR="003543E4" w:rsidRPr="00E52435" w:rsidRDefault="003543E4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5BF3D79F" w14:textId="77777777" w:rsidR="009D4A8C" w:rsidRPr="00E52435" w:rsidRDefault="009D4A8C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7E2E5E4D" w14:textId="62A42B8A" w:rsidR="00D17792" w:rsidRPr="00E52435" w:rsidRDefault="00283109" w:rsidP="00725744">
      <w:pPr>
        <w:suppressAutoHyphens w:val="0"/>
        <w:rPr>
          <w:sz w:val="20"/>
          <w:szCs w:val="20"/>
        </w:rPr>
      </w:pPr>
      <w:r w:rsidRPr="00E52435">
        <w:rPr>
          <w:sz w:val="20"/>
          <w:szCs w:val="20"/>
        </w:rPr>
        <w:br w:type="page"/>
      </w:r>
    </w:p>
    <w:p w14:paraId="50D29A30" w14:textId="27007AB8" w:rsidR="00E9456A" w:rsidRDefault="00E9456A" w:rsidP="00E76B5D">
      <w:pPr>
        <w:jc w:val="center"/>
        <w:rPr>
          <w:b/>
          <w:sz w:val="20"/>
          <w:szCs w:val="20"/>
          <w:u w:val="single"/>
        </w:rPr>
      </w:pPr>
      <w:bookmarkStart w:id="1" w:name="_Hlk132885674"/>
      <w:r w:rsidRPr="00400640">
        <w:rPr>
          <w:b/>
          <w:sz w:val="20"/>
          <w:szCs w:val="20"/>
          <w:highlight w:val="green"/>
          <w:u w:val="single"/>
        </w:rPr>
        <w:lastRenderedPageBreak/>
        <w:t xml:space="preserve">AKTUALIZACJA  </w:t>
      </w:r>
      <w:r w:rsidR="00400640" w:rsidRPr="00400640">
        <w:rPr>
          <w:b/>
          <w:sz w:val="20"/>
          <w:szCs w:val="20"/>
          <w:highlight w:val="green"/>
          <w:u w:val="single"/>
        </w:rPr>
        <w:t>- II</w:t>
      </w:r>
    </w:p>
    <w:p w14:paraId="0687A8D5" w14:textId="586C6103" w:rsidR="00E76B5D" w:rsidRPr="00FB082D" w:rsidRDefault="00E76B5D" w:rsidP="00E76B5D">
      <w:pPr>
        <w:jc w:val="center"/>
        <w:rPr>
          <w:b/>
          <w:sz w:val="20"/>
          <w:szCs w:val="20"/>
          <w:u w:val="single"/>
        </w:rPr>
      </w:pPr>
      <w:r w:rsidRPr="00FB082D">
        <w:rPr>
          <w:b/>
          <w:sz w:val="20"/>
          <w:szCs w:val="20"/>
          <w:u w:val="single"/>
        </w:rPr>
        <w:t>OPIS PRZEDMIOTU ZAMÓWIENIA</w:t>
      </w:r>
    </w:p>
    <w:p w14:paraId="018C9108" w14:textId="6B0891BA" w:rsidR="00064459" w:rsidRPr="00FB082D" w:rsidRDefault="00064459" w:rsidP="00E76B5D">
      <w:pPr>
        <w:jc w:val="center"/>
        <w:rPr>
          <w:b/>
          <w:sz w:val="20"/>
          <w:szCs w:val="20"/>
          <w:u w:val="single"/>
        </w:rPr>
      </w:pPr>
    </w:p>
    <w:p w14:paraId="476A511E" w14:textId="77777777" w:rsidR="00064459" w:rsidRDefault="00064459" w:rsidP="00064459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eastAsia="Tahoma"/>
          <w:b/>
          <w:color w:val="000000"/>
        </w:rPr>
      </w:pPr>
    </w:p>
    <w:p w14:paraId="7C0405E6" w14:textId="77777777" w:rsidR="00064459" w:rsidRDefault="00064459" w:rsidP="00064459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eastAsia="Tahoma"/>
          <w:b/>
          <w:color w:val="000000"/>
        </w:rPr>
      </w:pPr>
    </w:p>
    <w:p w14:paraId="66F8795E" w14:textId="164BFBB5" w:rsidR="00064459" w:rsidRPr="009F4868" w:rsidRDefault="00064459" w:rsidP="00064459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eastAsia="Tahoma"/>
          <w:b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>SŁOWNIK:</w:t>
      </w:r>
    </w:p>
    <w:p w14:paraId="6554E91B" w14:textId="77777777" w:rsidR="00064459" w:rsidRPr="009F4868" w:rsidRDefault="00064459" w:rsidP="00064459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eastAsia="Tahoma"/>
          <w:b/>
          <w:color w:val="000000"/>
          <w:sz w:val="22"/>
          <w:szCs w:val="22"/>
        </w:rPr>
      </w:pPr>
    </w:p>
    <w:p w14:paraId="057FA879" w14:textId="36C358FD" w:rsidR="00064459" w:rsidRPr="009F4868" w:rsidRDefault="00064459" w:rsidP="00064459">
      <w:pPr>
        <w:pStyle w:val="Tekstpodstawowy"/>
        <w:numPr>
          <w:ilvl w:val="0"/>
          <w:numId w:val="32"/>
        </w:numPr>
        <w:rPr>
          <w:rFonts w:eastAsia="Tahoma"/>
          <w:b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 xml:space="preserve">kompleksowa usługa konserwacji bielizny szpitalnej </w:t>
      </w:r>
      <w:r w:rsidRPr="009F4868">
        <w:rPr>
          <w:rFonts w:eastAsia="Tahoma"/>
          <w:color w:val="000000"/>
          <w:sz w:val="22"/>
          <w:szCs w:val="22"/>
        </w:rPr>
        <w:t xml:space="preserve">- usługa obejmująca w szczególności wszystkie elementy wymienione w </w:t>
      </w:r>
      <w:r w:rsidRPr="00F704BC">
        <w:rPr>
          <w:rFonts w:eastAsia="Tahoma"/>
          <w:color w:val="000000"/>
          <w:sz w:val="22"/>
          <w:szCs w:val="22"/>
        </w:rPr>
        <w:t xml:space="preserve">punkcie </w:t>
      </w:r>
      <w:r w:rsidRPr="00F704BC">
        <w:rPr>
          <w:rFonts w:eastAsia="Tahoma"/>
          <w:b/>
          <w:color w:val="000000"/>
          <w:sz w:val="22"/>
          <w:szCs w:val="22"/>
        </w:rPr>
        <w:t xml:space="preserve">I </w:t>
      </w:r>
      <w:proofErr w:type="spellStart"/>
      <w:r w:rsidRPr="00F704BC">
        <w:rPr>
          <w:rFonts w:eastAsia="Tahoma"/>
          <w:b/>
          <w:color w:val="000000"/>
          <w:sz w:val="22"/>
          <w:szCs w:val="22"/>
        </w:rPr>
        <w:t>i</w:t>
      </w:r>
      <w:proofErr w:type="spellEnd"/>
      <w:r w:rsidRPr="00F704BC">
        <w:rPr>
          <w:rFonts w:eastAsia="Tahoma"/>
          <w:b/>
          <w:color w:val="000000"/>
          <w:sz w:val="22"/>
          <w:szCs w:val="22"/>
        </w:rPr>
        <w:t xml:space="preserve"> II</w:t>
      </w:r>
      <w:r w:rsidRPr="00F704BC">
        <w:rPr>
          <w:rFonts w:eastAsia="Tahoma"/>
          <w:color w:val="000000"/>
          <w:sz w:val="22"/>
          <w:szCs w:val="22"/>
        </w:rPr>
        <w:t>;</w:t>
      </w:r>
    </w:p>
    <w:p w14:paraId="0D6EE082" w14:textId="77777777" w:rsidR="00064459" w:rsidRPr="009F4868" w:rsidRDefault="00064459" w:rsidP="00064459">
      <w:pPr>
        <w:pStyle w:val="Tekstpodstawowy"/>
        <w:numPr>
          <w:ilvl w:val="0"/>
          <w:numId w:val="32"/>
        </w:numPr>
        <w:rPr>
          <w:rFonts w:eastAsia="Tahoma"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 xml:space="preserve">magazyn bielizny czystej – </w:t>
      </w:r>
      <w:r w:rsidRPr="009F4868">
        <w:rPr>
          <w:rFonts w:eastAsia="Tahoma"/>
          <w:color w:val="000000"/>
          <w:sz w:val="22"/>
          <w:szCs w:val="22"/>
        </w:rPr>
        <w:t>wydzielone na terenie szpitala oddzielne pomieszczenie, przeznaczone do przechowywania bielizny czystej;</w:t>
      </w:r>
    </w:p>
    <w:p w14:paraId="71A797B1" w14:textId="77777777" w:rsidR="00064459" w:rsidRPr="009F4868" w:rsidRDefault="00064459" w:rsidP="00064459">
      <w:pPr>
        <w:pStyle w:val="Tekstpodstawowy"/>
        <w:numPr>
          <w:ilvl w:val="0"/>
          <w:numId w:val="32"/>
        </w:numPr>
        <w:rPr>
          <w:rFonts w:eastAsia="Tahoma"/>
          <w:b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>magazyn bielizny brudnej -</w:t>
      </w:r>
      <w:r w:rsidRPr="009F4868">
        <w:rPr>
          <w:rFonts w:eastAsia="Tahoma"/>
          <w:color w:val="000000"/>
          <w:sz w:val="22"/>
          <w:szCs w:val="22"/>
        </w:rPr>
        <w:t xml:space="preserve"> wydzielone na terenie szpitala oddzielne pomieszczenie, przeznaczone do czasowego składowania brudnej bielizny szpitalnej; </w:t>
      </w:r>
    </w:p>
    <w:p w14:paraId="4573518B" w14:textId="77777777" w:rsidR="00064459" w:rsidRPr="009F4868" w:rsidRDefault="00064459" w:rsidP="00064459">
      <w:pPr>
        <w:pStyle w:val="Tekstpodstawowy"/>
        <w:numPr>
          <w:ilvl w:val="0"/>
          <w:numId w:val="32"/>
        </w:numPr>
        <w:rPr>
          <w:rFonts w:eastAsia="Tahoma"/>
          <w:b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>bielizna szpitalna</w:t>
      </w:r>
      <w:r w:rsidRPr="009F4868">
        <w:rPr>
          <w:rFonts w:eastAsia="Tahoma"/>
          <w:color w:val="000000"/>
          <w:sz w:val="22"/>
          <w:szCs w:val="22"/>
        </w:rPr>
        <w:t xml:space="preserve"> – bielizna znajdująca się w obrocie między Zamawiającym a Wykonawcą, będąca własnością Zamawiającego, jak i dzierżawiona od Wykonawcy;</w:t>
      </w:r>
    </w:p>
    <w:p w14:paraId="740C1F3B" w14:textId="77777777" w:rsidR="00064459" w:rsidRPr="009F4868" w:rsidRDefault="00064459" w:rsidP="00064459">
      <w:pPr>
        <w:pStyle w:val="Tekstpodstawowy"/>
        <w:numPr>
          <w:ilvl w:val="0"/>
          <w:numId w:val="32"/>
        </w:numPr>
        <w:rPr>
          <w:rFonts w:eastAsia="Tahoma"/>
          <w:b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>bielizna czysta –</w:t>
      </w:r>
      <w:r w:rsidRPr="009F4868">
        <w:rPr>
          <w:rFonts w:eastAsia="Tahoma"/>
          <w:color w:val="000000"/>
          <w:sz w:val="22"/>
          <w:szCs w:val="22"/>
        </w:rPr>
        <w:t xml:space="preserve"> bielizna po procesie kompleksowej usługi konserwacji;</w:t>
      </w:r>
    </w:p>
    <w:p w14:paraId="1016FD31" w14:textId="77777777" w:rsidR="00064459" w:rsidRPr="009F4868" w:rsidRDefault="00064459" w:rsidP="00064459">
      <w:pPr>
        <w:pStyle w:val="Tekstpodstawowy"/>
        <w:numPr>
          <w:ilvl w:val="0"/>
          <w:numId w:val="32"/>
        </w:numPr>
        <w:rPr>
          <w:rFonts w:eastAsia="Tahoma"/>
          <w:b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 xml:space="preserve">bielizna brudna – </w:t>
      </w:r>
      <w:r w:rsidRPr="009F4868">
        <w:rPr>
          <w:rFonts w:eastAsia="Tahoma"/>
          <w:color w:val="000000"/>
          <w:sz w:val="22"/>
          <w:szCs w:val="22"/>
        </w:rPr>
        <w:t>bielizna wskazana do kompleksowej usługi konserwacji, inna niż skażona i zakaźna;</w:t>
      </w:r>
    </w:p>
    <w:p w14:paraId="5CFC03DC" w14:textId="77777777" w:rsidR="00064459" w:rsidRPr="009F4868" w:rsidRDefault="00064459" w:rsidP="00064459">
      <w:pPr>
        <w:pStyle w:val="Tekstpodstawowy"/>
        <w:numPr>
          <w:ilvl w:val="0"/>
          <w:numId w:val="32"/>
        </w:numPr>
        <w:rPr>
          <w:rFonts w:eastAsia="Tahoma"/>
          <w:b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 xml:space="preserve">bielizna skażona – </w:t>
      </w:r>
      <w:r w:rsidRPr="009F4868">
        <w:rPr>
          <w:rFonts w:eastAsia="Tahoma"/>
          <w:color w:val="000000"/>
          <w:sz w:val="22"/>
          <w:szCs w:val="22"/>
        </w:rPr>
        <w:t>bielizna zanieczyszczona materiałem biologicznym (krew, wydaliny, wydzieliny), bielizna operacyjna, obuwie operacyjne oraz bielizna pochodząca od chorych leczonych cytostatykami;</w:t>
      </w:r>
    </w:p>
    <w:p w14:paraId="4B2CFE91" w14:textId="77777777" w:rsidR="00064459" w:rsidRPr="009F4868" w:rsidRDefault="00064459" w:rsidP="00064459">
      <w:pPr>
        <w:pStyle w:val="Tekstpodstawowy"/>
        <w:numPr>
          <w:ilvl w:val="0"/>
          <w:numId w:val="32"/>
        </w:numPr>
        <w:rPr>
          <w:rFonts w:eastAsia="Tahoma"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 xml:space="preserve">bielizna zakaźna – </w:t>
      </w:r>
      <w:r w:rsidRPr="009F4868">
        <w:rPr>
          <w:rFonts w:eastAsia="Tahoma"/>
          <w:color w:val="000000"/>
          <w:sz w:val="22"/>
          <w:szCs w:val="22"/>
        </w:rPr>
        <w:t>bielizna używana przez pacjentów z rozpoznaniem lub</w:t>
      </w:r>
      <w:r w:rsidRPr="009F4868">
        <w:rPr>
          <w:rFonts w:eastAsia="Tahoma"/>
          <w:b/>
          <w:color w:val="000000"/>
          <w:sz w:val="22"/>
          <w:szCs w:val="22"/>
        </w:rPr>
        <w:t xml:space="preserve"> </w:t>
      </w:r>
      <w:r w:rsidRPr="009F4868">
        <w:rPr>
          <w:rFonts w:eastAsia="Tahoma"/>
          <w:color w:val="000000"/>
          <w:sz w:val="22"/>
          <w:szCs w:val="22"/>
        </w:rPr>
        <w:t>podejrzeniem choroby zakaźnej oraz zakażeniem wywołanym czynnikiem alarmowym (izolacja pacjentów);</w:t>
      </w:r>
    </w:p>
    <w:p w14:paraId="182ECCE1" w14:textId="77777777" w:rsidR="00064459" w:rsidRPr="009F4868" w:rsidRDefault="00064459" w:rsidP="00064459">
      <w:pPr>
        <w:pStyle w:val="Tekstpodstawowy"/>
        <w:numPr>
          <w:ilvl w:val="0"/>
          <w:numId w:val="32"/>
        </w:numPr>
        <w:rPr>
          <w:rFonts w:eastAsia="Tahoma"/>
          <w:b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>system automatycznej identyfikacji i zliczania bielizny –</w:t>
      </w:r>
      <w:r w:rsidRPr="009F4868">
        <w:rPr>
          <w:rFonts w:eastAsia="Tahoma"/>
          <w:color w:val="000000"/>
          <w:sz w:val="22"/>
          <w:szCs w:val="22"/>
        </w:rPr>
        <w:t xml:space="preserve"> urządzenia, oprogramowanie, technologia służące do automatycznej identyfikacji bielizny szpitalnej.</w:t>
      </w:r>
    </w:p>
    <w:p w14:paraId="42CB6BCE" w14:textId="77777777" w:rsidR="00064459" w:rsidRDefault="00064459" w:rsidP="00E76B5D">
      <w:pPr>
        <w:jc w:val="center"/>
        <w:rPr>
          <w:b/>
          <w:sz w:val="20"/>
          <w:szCs w:val="20"/>
        </w:rPr>
      </w:pPr>
    </w:p>
    <w:p w14:paraId="14FCD941" w14:textId="11D0AF3D" w:rsidR="006A174C" w:rsidRPr="00E52435" w:rsidRDefault="006A174C" w:rsidP="00BB3F5C">
      <w:pPr>
        <w:rPr>
          <w:b/>
        </w:rPr>
      </w:pPr>
    </w:p>
    <w:p w14:paraId="76E9554E" w14:textId="4F800CA0" w:rsidR="00A951E2" w:rsidRDefault="006A174C" w:rsidP="00A951E2">
      <w:pPr>
        <w:pStyle w:val="Nagwek1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52435">
        <w:rPr>
          <w:rFonts w:ascii="Times New Roman" w:hAnsi="Times New Roman" w:cs="Times New Roman"/>
          <w:sz w:val="24"/>
          <w:szCs w:val="24"/>
        </w:rPr>
        <w:t xml:space="preserve">Na przedmiot zamówienia składa się w szczególności: </w:t>
      </w:r>
    </w:p>
    <w:p w14:paraId="7E7145FD" w14:textId="77777777" w:rsidR="00A951E2" w:rsidRPr="00A951E2" w:rsidRDefault="00A951E2" w:rsidP="00A951E2">
      <w:pPr>
        <w:pStyle w:val="Tekstpodstawowy"/>
      </w:pPr>
    </w:p>
    <w:p w14:paraId="1842997A" w14:textId="7DB980DA" w:rsidR="005341AE" w:rsidRPr="009F4868" w:rsidRDefault="00B12963" w:rsidP="005341AE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E52435">
        <w:rPr>
          <w:b/>
          <w:bCs/>
          <w:color w:val="000000"/>
        </w:rPr>
        <w:t>I</w:t>
      </w:r>
      <w:r w:rsidRPr="009F4868">
        <w:rPr>
          <w:b/>
          <w:bCs/>
          <w:color w:val="000000"/>
          <w:sz w:val="22"/>
          <w:szCs w:val="22"/>
        </w:rPr>
        <w:t xml:space="preserve">. </w:t>
      </w:r>
      <w:r w:rsidR="005341AE" w:rsidRPr="009F4868">
        <w:rPr>
          <w:b/>
          <w:bCs/>
          <w:color w:val="000000"/>
          <w:sz w:val="22"/>
          <w:szCs w:val="22"/>
        </w:rPr>
        <w:t xml:space="preserve">   </w:t>
      </w:r>
      <w:r w:rsidRPr="009F4868">
        <w:rPr>
          <w:b/>
          <w:bCs/>
          <w:color w:val="000000"/>
          <w:sz w:val="22"/>
          <w:szCs w:val="22"/>
        </w:rPr>
        <w:t>Kompleksowa u</w:t>
      </w:r>
      <w:r w:rsidR="002F61DB" w:rsidRPr="009F4868">
        <w:rPr>
          <w:b/>
          <w:bCs/>
          <w:color w:val="000000"/>
          <w:sz w:val="22"/>
          <w:szCs w:val="22"/>
        </w:rPr>
        <w:t>sługa konserwacji bielizny szpitalnej</w:t>
      </w:r>
      <w:r w:rsidR="00FB0513" w:rsidRPr="009F4868">
        <w:rPr>
          <w:bCs/>
          <w:color w:val="000000"/>
          <w:sz w:val="22"/>
          <w:szCs w:val="22"/>
        </w:rPr>
        <w:t>,</w:t>
      </w:r>
    </w:p>
    <w:p w14:paraId="1B4D9350" w14:textId="3E94A83D" w:rsidR="00064459" w:rsidRPr="009F4868" w:rsidRDefault="00C83E3D" w:rsidP="00A951E2">
      <w:pPr>
        <w:autoSpaceDE w:val="0"/>
        <w:autoSpaceDN w:val="0"/>
        <w:adjustRightInd w:val="0"/>
        <w:ind w:firstLine="36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która obejmuj</w:t>
      </w:r>
      <w:r w:rsidR="002F61DB" w:rsidRPr="009F4868">
        <w:rPr>
          <w:bCs/>
          <w:color w:val="000000"/>
          <w:sz w:val="22"/>
          <w:szCs w:val="22"/>
        </w:rPr>
        <w:t>e</w:t>
      </w:r>
      <w:r w:rsidR="00B12963" w:rsidRPr="009F4868">
        <w:rPr>
          <w:bCs/>
          <w:color w:val="000000"/>
          <w:sz w:val="22"/>
          <w:szCs w:val="22"/>
        </w:rPr>
        <w:t xml:space="preserve"> między innymi</w:t>
      </w:r>
      <w:r w:rsidR="002F61DB" w:rsidRPr="009F4868">
        <w:rPr>
          <w:bCs/>
          <w:color w:val="000000"/>
          <w:sz w:val="22"/>
          <w:szCs w:val="22"/>
        </w:rPr>
        <w:t>:</w:t>
      </w:r>
    </w:p>
    <w:p w14:paraId="6B904FF2" w14:textId="77777777" w:rsidR="005341AE" w:rsidRPr="009F4868" w:rsidRDefault="005341AE" w:rsidP="005341AE">
      <w:pPr>
        <w:autoSpaceDE w:val="0"/>
        <w:autoSpaceDN w:val="0"/>
        <w:adjustRightInd w:val="0"/>
        <w:ind w:firstLine="360"/>
        <w:rPr>
          <w:b/>
          <w:bCs/>
          <w:color w:val="000000"/>
          <w:sz w:val="22"/>
          <w:szCs w:val="22"/>
        </w:rPr>
      </w:pPr>
    </w:p>
    <w:p w14:paraId="0715AC29" w14:textId="2D2BC1D9" w:rsidR="00A5382D" w:rsidRPr="009F4868" w:rsidRDefault="002F61DB" w:rsidP="00A5382D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b/>
          <w:bCs/>
          <w:color w:val="000000"/>
          <w:sz w:val="22"/>
          <w:szCs w:val="22"/>
        </w:rPr>
      </w:pPr>
      <w:r w:rsidRPr="009F4868">
        <w:rPr>
          <w:color w:val="000000"/>
          <w:sz w:val="22"/>
          <w:szCs w:val="22"/>
        </w:rPr>
        <w:t xml:space="preserve">pranie, dezynfekcję, </w:t>
      </w:r>
      <w:r w:rsidR="00C83E3D">
        <w:rPr>
          <w:color w:val="000000"/>
          <w:sz w:val="22"/>
          <w:szCs w:val="22"/>
        </w:rPr>
        <w:t xml:space="preserve">cerowanie, </w:t>
      </w:r>
      <w:r w:rsidR="00B12963" w:rsidRPr="009F4868">
        <w:rPr>
          <w:color w:val="000000"/>
          <w:sz w:val="22"/>
          <w:szCs w:val="22"/>
        </w:rPr>
        <w:t>przyszywanie uszkodzonych kieszeni, guzików, pasków, troków, wymianę uszkodzonych zamków błyskawicznych, zszywanie uszkodzonej bielizny, naprawę innych uszkodzeń</w:t>
      </w:r>
      <w:r w:rsidR="00D44360" w:rsidRPr="009F4868">
        <w:rPr>
          <w:color w:val="000000"/>
          <w:sz w:val="22"/>
          <w:szCs w:val="22"/>
        </w:rPr>
        <w:t xml:space="preserve">, </w:t>
      </w:r>
      <w:r w:rsidRPr="009F4868">
        <w:rPr>
          <w:color w:val="000000"/>
          <w:sz w:val="22"/>
          <w:szCs w:val="22"/>
        </w:rPr>
        <w:t>suszenie, maglowanie, prasowanie</w:t>
      </w:r>
      <w:r w:rsidR="003D0D24" w:rsidRPr="009F4868">
        <w:rPr>
          <w:color w:val="000000"/>
          <w:sz w:val="22"/>
          <w:szCs w:val="22"/>
        </w:rPr>
        <w:t>, sterylizację</w:t>
      </w:r>
      <w:r w:rsidR="00D44360" w:rsidRPr="009F4868">
        <w:rPr>
          <w:color w:val="000000"/>
          <w:sz w:val="22"/>
          <w:szCs w:val="22"/>
        </w:rPr>
        <w:t>,</w:t>
      </w:r>
    </w:p>
    <w:p w14:paraId="7CB387CE" w14:textId="4AB87F8A" w:rsidR="002F61DB" w:rsidRPr="009F4868" w:rsidRDefault="00D44360" w:rsidP="003E1D7D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b/>
          <w:bCs/>
          <w:color w:val="000000"/>
          <w:sz w:val="22"/>
          <w:szCs w:val="22"/>
        </w:rPr>
      </w:pPr>
      <w:r w:rsidRPr="009F4868">
        <w:rPr>
          <w:color w:val="000000"/>
          <w:sz w:val="22"/>
          <w:szCs w:val="22"/>
        </w:rPr>
        <w:t>segregację i pakowanie</w:t>
      </w:r>
      <w:r w:rsidR="002F61DB" w:rsidRPr="009F4868">
        <w:rPr>
          <w:color w:val="000000"/>
          <w:sz w:val="22"/>
          <w:szCs w:val="22"/>
        </w:rPr>
        <w:t xml:space="preserve"> </w:t>
      </w:r>
    </w:p>
    <w:p w14:paraId="52A68EFD" w14:textId="10758781" w:rsidR="002F61DB" w:rsidRPr="009F4868" w:rsidRDefault="002F61DB" w:rsidP="00FB0513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b/>
          <w:bCs/>
          <w:color w:val="000000"/>
          <w:sz w:val="22"/>
          <w:szCs w:val="22"/>
        </w:rPr>
      </w:pPr>
      <w:r w:rsidRPr="009F4868">
        <w:rPr>
          <w:color w:val="000000"/>
          <w:sz w:val="22"/>
          <w:szCs w:val="22"/>
        </w:rPr>
        <w:t>prowadzenie bieżącej selekcji bielizny</w:t>
      </w:r>
      <w:r w:rsidR="00F93E97" w:rsidRPr="009F4868">
        <w:rPr>
          <w:color w:val="000000"/>
          <w:sz w:val="22"/>
          <w:szCs w:val="22"/>
        </w:rPr>
        <w:t>,</w:t>
      </w:r>
      <w:r w:rsidRPr="009F4868">
        <w:rPr>
          <w:color w:val="000000"/>
          <w:sz w:val="22"/>
          <w:szCs w:val="22"/>
        </w:rPr>
        <w:t xml:space="preserve"> na bieliznę nadając</w:t>
      </w:r>
      <w:r w:rsidR="005D43C1">
        <w:rPr>
          <w:color w:val="000000"/>
          <w:sz w:val="22"/>
          <w:szCs w:val="22"/>
        </w:rPr>
        <w:t>ą się do: użytkowania, naprawy lub</w:t>
      </w:r>
      <w:r w:rsidR="003D0D24" w:rsidRPr="009F4868">
        <w:rPr>
          <w:color w:val="000000"/>
          <w:sz w:val="22"/>
          <w:szCs w:val="22"/>
        </w:rPr>
        <w:t xml:space="preserve"> </w:t>
      </w:r>
      <w:r w:rsidRPr="009F4868">
        <w:rPr>
          <w:color w:val="000000"/>
          <w:sz w:val="22"/>
          <w:szCs w:val="22"/>
        </w:rPr>
        <w:t>kasacji</w:t>
      </w:r>
      <w:r w:rsidR="00795D6E" w:rsidRPr="009F4868">
        <w:rPr>
          <w:color w:val="000000"/>
          <w:sz w:val="22"/>
          <w:szCs w:val="22"/>
        </w:rPr>
        <w:t>,</w:t>
      </w:r>
    </w:p>
    <w:p w14:paraId="7C13036B" w14:textId="080F48EF" w:rsidR="00A5382D" w:rsidRPr="009F4868" w:rsidRDefault="00A5382D" w:rsidP="00A5382D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b/>
          <w:bCs/>
          <w:sz w:val="22"/>
          <w:szCs w:val="22"/>
        </w:rPr>
      </w:pPr>
      <w:r w:rsidRPr="009F4868">
        <w:rPr>
          <w:sz w:val="22"/>
          <w:szCs w:val="22"/>
        </w:rPr>
        <w:t>transpor</w:t>
      </w:r>
      <w:r w:rsidR="00BB3F5C" w:rsidRPr="009F4868">
        <w:rPr>
          <w:sz w:val="22"/>
          <w:szCs w:val="22"/>
        </w:rPr>
        <w:t>t rozumiany jako odbiór</w:t>
      </w:r>
      <w:r w:rsidRPr="009F4868">
        <w:rPr>
          <w:sz w:val="22"/>
          <w:szCs w:val="22"/>
        </w:rPr>
        <w:t xml:space="preserve"> brudnej i dostawę czystej</w:t>
      </w:r>
      <w:r w:rsidR="00BB3F5C" w:rsidRPr="009F4868">
        <w:rPr>
          <w:sz w:val="22"/>
          <w:szCs w:val="22"/>
        </w:rPr>
        <w:t xml:space="preserve"> bielizny</w:t>
      </w:r>
      <w:r w:rsidRPr="009F4868">
        <w:rPr>
          <w:sz w:val="22"/>
          <w:szCs w:val="22"/>
        </w:rPr>
        <w:t>,</w:t>
      </w:r>
    </w:p>
    <w:p w14:paraId="556BE85B" w14:textId="62057FD7" w:rsidR="00347DB9" w:rsidRPr="009F4868" w:rsidRDefault="002F61DB" w:rsidP="00347DB9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b/>
          <w:bCs/>
          <w:color w:val="000000"/>
          <w:sz w:val="22"/>
          <w:szCs w:val="22"/>
        </w:rPr>
      </w:pPr>
      <w:r w:rsidRPr="009F4868">
        <w:rPr>
          <w:color w:val="000000"/>
          <w:sz w:val="22"/>
          <w:szCs w:val="22"/>
        </w:rPr>
        <w:t>oznakowanie bielizny Szpitala w celu jej identyfikacji,</w:t>
      </w:r>
    </w:p>
    <w:p w14:paraId="54F99778" w14:textId="30728243" w:rsidR="002F61DB" w:rsidRPr="009F4868" w:rsidRDefault="002F61DB" w:rsidP="003E1D7D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b/>
          <w:bCs/>
          <w:color w:val="000000"/>
          <w:sz w:val="22"/>
          <w:szCs w:val="22"/>
        </w:rPr>
      </w:pPr>
      <w:r w:rsidRPr="009F4868">
        <w:rPr>
          <w:color w:val="000000"/>
          <w:sz w:val="22"/>
          <w:szCs w:val="22"/>
        </w:rPr>
        <w:t xml:space="preserve">zabezpieczenie Szpitala w system identyfikacji i zliczania bielizny </w:t>
      </w:r>
      <w:r w:rsidR="005D43C1">
        <w:rPr>
          <w:color w:val="000000"/>
          <w:sz w:val="22"/>
          <w:szCs w:val="22"/>
        </w:rPr>
        <w:t>(</w:t>
      </w:r>
      <w:r w:rsidRPr="009F4868">
        <w:rPr>
          <w:color w:val="000000"/>
          <w:sz w:val="22"/>
          <w:szCs w:val="22"/>
        </w:rPr>
        <w:t>wraz z oprogramowaniem i sprzętem</w:t>
      </w:r>
      <w:r w:rsidR="005D43C1">
        <w:rPr>
          <w:color w:val="000000"/>
          <w:sz w:val="22"/>
          <w:szCs w:val="22"/>
        </w:rPr>
        <w:t>)</w:t>
      </w:r>
      <w:r w:rsidRPr="009F4868">
        <w:rPr>
          <w:color w:val="000000"/>
          <w:sz w:val="22"/>
          <w:szCs w:val="22"/>
        </w:rPr>
        <w:t>, umożliwiający prawidłowe wykonanie usługi w okresie trwania umowy, mo</w:t>
      </w:r>
      <w:r w:rsidR="00795D6E" w:rsidRPr="009F4868">
        <w:rPr>
          <w:color w:val="000000"/>
          <w:sz w:val="22"/>
          <w:szCs w:val="22"/>
        </w:rPr>
        <w:t xml:space="preserve">ntaż </w:t>
      </w:r>
      <w:r w:rsidR="00D44360" w:rsidRPr="009F4868">
        <w:rPr>
          <w:color w:val="000000"/>
          <w:sz w:val="22"/>
          <w:szCs w:val="22"/>
        </w:rPr>
        <w:t xml:space="preserve">urządzeń </w:t>
      </w:r>
      <w:r w:rsidR="00795D6E" w:rsidRPr="009F4868">
        <w:rPr>
          <w:color w:val="000000"/>
          <w:sz w:val="22"/>
          <w:szCs w:val="22"/>
        </w:rPr>
        <w:t>w pomieszczeniach Szpitala,</w:t>
      </w:r>
    </w:p>
    <w:p w14:paraId="6764BD88" w14:textId="432B3057" w:rsidR="00795D6E" w:rsidRPr="009F4868" w:rsidRDefault="00D44360" w:rsidP="003E1D7D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b/>
          <w:bCs/>
          <w:color w:val="000000"/>
          <w:sz w:val="22"/>
          <w:szCs w:val="22"/>
        </w:rPr>
      </w:pPr>
      <w:r w:rsidRPr="009F4868">
        <w:rPr>
          <w:color w:val="000000"/>
          <w:sz w:val="22"/>
          <w:szCs w:val="22"/>
        </w:rPr>
        <w:t>prze</w:t>
      </w:r>
      <w:r w:rsidR="005341AE" w:rsidRPr="009F4868">
        <w:rPr>
          <w:color w:val="000000"/>
          <w:sz w:val="22"/>
          <w:szCs w:val="22"/>
        </w:rPr>
        <w:t>prowadze</w:t>
      </w:r>
      <w:r w:rsidR="00795D6E" w:rsidRPr="009F4868">
        <w:rPr>
          <w:color w:val="000000"/>
          <w:sz w:val="22"/>
          <w:szCs w:val="22"/>
        </w:rPr>
        <w:t>nie przez Wykonawcę</w:t>
      </w:r>
      <w:r w:rsidR="00AC67B8" w:rsidRPr="009F4868">
        <w:rPr>
          <w:color w:val="000000"/>
          <w:sz w:val="22"/>
          <w:szCs w:val="22"/>
        </w:rPr>
        <w:t xml:space="preserve"> w siedzibie Zamawiającego,</w:t>
      </w:r>
      <w:r w:rsidR="00795D6E" w:rsidRPr="009F4868">
        <w:rPr>
          <w:color w:val="000000"/>
          <w:sz w:val="22"/>
          <w:szCs w:val="22"/>
        </w:rPr>
        <w:t xml:space="preserve"> szkoleń pracowników obsługujących magazyny bielizny czystej i brudnej</w:t>
      </w:r>
      <w:r w:rsidR="003D0D24" w:rsidRPr="009F4868">
        <w:rPr>
          <w:color w:val="000000"/>
          <w:sz w:val="22"/>
          <w:szCs w:val="22"/>
        </w:rPr>
        <w:t>,</w:t>
      </w:r>
      <w:r w:rsidR="007701AF" w:rsidRPr="009F4868">
        <w:rPr>
          <w:color w:val="000000"/>
          <w:sz w:val="22"/>
          <w:szCs w:val="22"/>
        </w:rPr>
        <w:t xml:space="preserve"> </w:t>
      </w:r>
      <w:r w:rsidR="00795D6E" w:rsidRPr="009F4868">
        <w:rPr>
          <w:color w:val="000000"/>
          <w:sz w:val="22"/>
          <w:szCs w:val="22"/>
        </w:rPr>
        <w:t xml:space="preserve">we wszystkich </w:t>
      </w:r>
      <w:r w:rsidR="00565240">
        <w:rPr>
          <w:color w:val="000000"/>
          <w:sz w:val="22"/>
          <w:szCs w:val="22"/>
        </w:rPr>
        <w:t>obiektach</w:t>
      </w:r>
      <w:r w:rsidR="007701AF" w:rsidRPr="009F4868">
        <w:rPr>
          <w:color w:val="000000"/>
          <w:sz w:val="22"/>
          <w:szCs w:val="22"/>
        </w:rPr>
        <w:t xml:space="preserve"> z których odbierana </w:t>
      </w:r>
      <w:r w:rsidRPr="009F4868">
        <w:rPr>
          <w:color w:val="000000"/>
          <w:sz w:val="22"/>
          <w:szCs w:val="22"/>
        </w:rPr>
        <w:t>będzie</w:t>
      </w:r>
      <w:r w:rsidR="007701AF" w:rsidRPr="009F4868">
        <w:rPr>
          <w:color w:val="000000"/>
          <w:sz w:val="22"/>
          <w:szCs w:val="22"/>
        </w:rPr>
        <w:t xml:space="preserve"> bielizna</w:t>
      </w:r>
      <w:r w:rsidR="003D0D24" w:rsidRPr="009F4868">
        <w:rPr>
          <w:color w:val="000000"/>
          <w:sz w:val="22"/>
          <w:szCs w:val="22"/>
        </w:rPr>
        <w:t>, w zakresie</w:t>
      </w:r>
      <w:r w:rsidR="00C6044A" w:rsidRPr="009F4868">
        <w:rPr>
          <w:color w:val="000000"/>
          <w:sz w:val="22"/>
          <w:szCs w:val="22"/>
        </w:rPr>
        <w:t xml:space="preserve"> obsługi dostarczonych w ramach umowy urządzeń</w:t>
      </w:r>
      <w:r w:rsidRPr="009F4868">
        <w:rPr>
          <w:color w:val="000000"/>
          <w:sz w:val="22"/>
          <w:szCs w:val="22"/>
        </w:rPr>
        <w:t xml:space="preserve"> i systemów</w:t>
      </w:r>
      <w:r w:rsidR="007701AF" w:rsidRPr="009F4868">
        <w:rPr>
          <w:color w:val="000000"/>
          <w:sz w:val="22"/>
          <w:szCs w:val="22"/>
        </w:rPr>
        <w:t>.</w:t>
      </w:r>
      <w:r w:rsidR="008B1AC6" w:rsidRPr="009F4868">
        <w:rPr>
          <w:color w:val="000000"/>
          <w:sz w:val="22"/>
          <w:szCs w:val="22"/>
        </w:rPr>
        <w:t xml:space="preserve"> Dodatkowe szkolenia, przeprowadzane sukcesywnie w przypadku nowo zatrudnionych pracowników.</w:t>
      </w:r>
    </w:p>
    <w:p w14:paraId="53A0C33D" w14:textId="44C8B3A2" w:rsidR="00064459" w:rsidRPr="009F4868" w:rsidRDefault="00064459" w:rsidP="00064459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  <w:sz w:val="22"/>
          <w:szCs w:val="22"/>
        </w:rPr>
      </w:pPr>
    </w:p>
    <w:p w14:paraId="162398C6" w14:textId="4200853B" w:rsidR="001378F7" w:rsidRDefault="001378F7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2903EF3E" w14:textId="536A64AE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33A541CD" w14:textId="5A4C50E5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3CC852A2" w14:textId="678A190D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37EFF6EB" w14:textId="3486EE6A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3775296E" w14:textId="7FC4CCE5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3BF557AA" w14:textId="1777DB86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6C2D7400" w14:textId="0B93C1A8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3E790440" w14:textId="4B0570BF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2AC31E70" w14:textId="290C9763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6318785F" w14:textId="77777777" w:rsidR="00F222BB" w:rsidRDefault="00F222BB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79B80103" w14:textId="77777777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2D5E15B4" w14:textId="0045F062" w:rsidR="00D163F6" w:rsidRDefault="005E0944" w:rsidP="00D163F6">
      <w:pPr>
        <w:autoSpaceDE w:val="0"/>
        <w:autoSpaceDN w:val="0"/>
        <w:adjustRightInd w:val="0"/>
        <w:contextualSpacing/>
        <w:jc w:val="both"/>
        <w:rPr>
          <w:bCs/>
          <w:color w:val="000000"/>
        </w:rPr>
      </w:pPr>
      <w:r w:rsidRPr="00E52435">
        <w:rPr>
          <w:b/>
          <w:bCs/>
          <w:color w:val="000000"/>
        </w:rPr>
        <w:t>I</w:t>
      </w:r>
      <w:r w:rsidR="00D163F6" w:rsidRPr="00E52435">
        <w:rPr>
          <w:b/>
          <w:bCs/>
          <w:color w:val="000000"/>
        </w:rPr>
        <w:t>I.   Usługa dzierżawy bielizny szpitalnej</w:t>
      </w:r>
      <w:r w:rsidR="00D163F6" w:rsidRPr="00E52435">
        <w:rPr>
          <w:bCs/>
          <w:color w:val="000000"/>
        </w:rPr>
        <w:t>, która</w:t>
      </w:r>
      <w:r w:rsidR="00FB0513" w:rsidRPr="00E52435">
        <w:rPr>
          <w:bCs/>
          <w:color w:val="000000"/>
        </w:rPr>
        <w:t xml:space="preserve"> </w:t>
      </w:r>
      <w:r w:rsidR="00D163F6" w:rsidRPr="00E52435">
        <w:rPr>
          <w:bCs/>
          <w:color w:val="000000"/>
        </w:rPr>
        <w:t>obejmie między innymi</w:t>
      </w:r>
      <w:r w:rsidR="00064459">
        <w:rPr>
          <w:bCs/>
          <w:color w:val="000000"/>
        </w:rPr>
        <w:t>:</w:t>
      </w:r>
      <w:r w:rsidR="00482939" w:rsidRPr="00E52435">
        <w:rPr>
          <w:bCs/>
          <w:color w:val="000000"/>
        </w:rPr>
        <w:t xml:space="preserve"> (tabela nr 1 i 2</w:t>
      </w:r>
      <w:r w:rsidR="00312C07" w:rsidRPr="00E52435">
        <w:rPr>
          <w:bCs/>
          <w:color w:val="000000"/>
        </w:rPr>
        <w:t>)</w:t>
      </w:r>
      <w:r w:rsidR="00D163F6" w:rsidRPr="00E52435">
        <w:rPr>
          <w:bCs/>
          <w:color w:val="000000"/>
        </w:rPr>
        <w:t>:</w:t>
      </w:r>
    </w:p>
    <w:p w14:paraId="3A0C9042" w14:textId="39EC0025" w:rsidR="005341AE" w:rsidRDefault="005341AE" w:rsidP="005341AE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1110"/>
        <w:gridCol w:w="1350"/>
        <w:gridCol w:w="1507"/>
        <w:gridCol w:w="2703"/>
        <w:gridCol w:w="1984"/>
        <w:gridCol w:w="851"/>
      </w:tblGrid>
      <w:tr w:rsidR="000F388B" w14:paraId="718723C0" w14:textId="77777777" w:rsidTr="000F388B">
        <w:trPr>
          <w:gridAfter w:val="3"/>
          <w:wAfter w:w="5538" w:type="dxa"/>
          <w:trHeight w:val="735"/>
        </w:trPr>
        <w:tc>
          <w:tcPr>
            <w:tcW w:w="438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10E8136" w14:textId="77777777" w:rsidR="000F388B" w:rsidRPr="000F388B" w:rsidRDefault="000F388B" w:rsidP="000F388B">
            <w:pPr>
              <w:autoSpaceDE w:val="0"/>
              <w:autoSpaceDN w:val="0"/>
              <w:adjustRightInd w:val="0"/>
              <w:ind w:left="-15"/>
              <w:contextualSpacing/>
              <w:jc w:val="both"/>
              <w:rPr>
                <w:b/>
                <w:bCs/>
                <w:color w:val="000000"/>
                <w:u w:val="single"/>
              </w:rPr>
            </w:pPr>
            <w:r w:rsidRPr="000F388B">
              <w:rPr>
                <w:b/>
                <w:bCs/>
                <w:color w:val="000000"/>
                <w:u w:val="single"/>
              </w:rPr>
              <w:t>Tabela nr 1:</w:t>
            </w:r>
          </w:p>
          <w:p w14:paraId="418DA1DB" w14:textId="77777777" w:rsidR="000F388B" w:rsidRDefault="000F388B" w:rsidP="000F388B">
            <w:pPr>
              <w:autoSpaceDE w:val="0"/>
              <w:autoSpaceDN w:val="0"/>
              <w:adjustRightInd w:val="0"/>
              <w:ind w:left="-15"/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3B5E87" w:rsidRPr="00E52435" w14:paraId="4E4BFAF9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20"/>
        </w:trPr>
        <w:tc>
          <w:tcPr>
            <w:tcW w:w="43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3CC439EF" w14:textId="33B39BF7" w:rsidR="003B5E87" w:rsidRDefault="000F388B" w:rsidP="000F388B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Zestawienie ilości bielizny będącej własnością Zamawiającego</w:t>
            </w:r>
          </w:p>
        </w:tc>
        <w:tc>
          <w:tcPr>
            <w:tcW w:w="5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9EAD3" w:themeFill="accent3" w:themeFillTint="33"/>
            <w:vAlign w:val="center"/>
          </w:tcPr>
          <w:p w14:paraId="72129787" w14:textId="3CA9560A" w:rsidR="003B5E87" w:rsidRPr="003B5E87" w:rsidRDefault="003B5E87" w:rsidP="00D435F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3B5E87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Zestawienie ilości bielizny planowanej do dzierżawy od Wykonawcy w okresie trwania umowy </w:t>
            </w: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(</w:t>
            </w:r>
            <w:r w:rsidRPr="003B5E87">
              <w:rPr>
                <w:b/>
                <w:bCs/>
                <w:color w:val="000000"/>
                <w:sz w:val="22"/>
                <w:szCs w:val="22"/>
                <w:lang w:eastAsia="pl-PL"/>
              </w:rPr>
              <w:t>48 miesięcy)</w:t>
            </w:r>
          </w:p>
        </w:tc>
      </w:tr>
      <w:tr w:rsidR="00BB376A" w:rsidRPr="00E52435" w14:paraId="511335A0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29"/>
        </w:trPr>
        <w:tc>
          <w:tcPr>
            <w:tcW w:w="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63AF" w14:textId="0A76E12D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11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70FB3" w14:textId="77777777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>Asortyment</w:t>
            </w:r>
          </w:p>
        </w:tc>
        <w:tc>
          <w:tcPr>
            <w:tcW w:w="13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8720890" w14:textId="77777777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>Rozmiar będący własnością Zamawiającego (użytkowany obecnie)</w:t>
            </w:r>
          </w:p>
        </w:tc>
        <w:tc>
          <w:tcPr>
            <w:tcW w:w="1507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5822749A" w14:textId="77777777" w:rsidR="00BB376A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</w:p>
          <w:p w14:paraId="7B8E2638" w14:textId="51FC53AA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18"/>
                <w:szCs w:val="20"/>
                <w:lang w:eastAsia="pl-PL"/>
              </w:rPr>
              <w:t>Ilość bielizny Zamawiającego będąca na stanie klinik/oddziałów</w:t>
            </w:r>
          </w:p>
        </w:tc>
        <w:tc>
          <w:tcPr>
            <w:tcW w:w="27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59BF618A" w14:textId="6586B301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>Rozmiar proponowany do dzierżawy</w:t>
            </w: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</w:tcPr>
          <w:p w14:paraId="0D0178F9" w14:textId="77777777" w:rsidR="002C57CD" w:rsidRDefault="002C57CD" w:rsidP="00D435F3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pl-PL"/>
              </w:rPr>
            </w:pPr>
          </w:p>
          <w:p w14:paraId="1391DBE1" w14:textId="1075A9D8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sz w:val="18"/>
                <w:szCs w:val="20"/>
                <w:lang w:eastAsia="pl-PL"/>
              </w:rPr>
              <w:t xml:space="preserve">Ilość </w:t>
            </w:r>
            <w:r>
              <w:rPr>
                <w:b/>
                <w:bCs/>
                <w:sz w:val="18"/>
                <w:szCs w:val="20"/>
                <w:lang w:eastAsia="pl-PL"/>
              </w:rPr>
              <w:t xml:space="preserve">i rozmiar </w:t>
            </w:r>
            <w:r w:rsidRPr="00E52435">
              <w:rPr>
                <w:b/>
                <w:bCs/>
                <w:sz w:val="18"/>
                <w:szCs w:val="20"/>
                <w:lang w:eastAsia="pl-PL"/>
              </w:rPr>
              <w:t>bielizny dzierżawionej od Wykonawcy</w:t>
            </w:r>
            <w:r>
              <w:rPr>
                <w:b/>
                <w:bCs/>
                <w:sz w:val="18"/>
                <w:szCs w:val="20"/>
                <w:lang w:eastAsia="pl-PL"/>
              </w:rPr>
              <w:t xml:space="preserve">                    </w:t>
            </w:r>
            <w:r w:rsidRPr="00E52435">
              <w:rPr>
                <w:b/>
                <w:bCs/>
                <w:sz w:val="18"/>
                <w:szCs w:val="20"/>
                <w:lang w:eastAsia="pl-PL"/>
              </w:rPr>
              <w:t xml:space="preserve"> w okresie 48 miesięcy trwania umowy 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5DAD012E" w14:textId="445813E6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 xml:space="preserve">Stan łóżek </w:t>
            </w:r>
            <w:r>
              <w:rPr>
                <w:b/>
                <w:bCs/>
                <w:color w:val="000000"/>
                <w:sz w:val="18"/>
                <w:szCs w:val="20"/>
                <w:lang w:eastAsia="pl-PL"/>
              </w:rPr>
              <w:t>(łącznie z CKD 2)</w:t>
            </w:r>
          </w:p>
        </w:tc>
      </w:tr>
      <w:tr w:rsidR="00BB376A" w:rsidRPr="00E52435" w14:paraId="2C284587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7"/>
        </w:trPr>
        <w:tc>
          <w:tcPr>
            <w:tcW w:w="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14E3" w14:textId="77777777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73988" w14:textId="77777777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 xml:space="preserve">b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606F3EB" w14:textId="77777777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>c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6D54D76F" w14:textId="4FB1F3ED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18"/>
                <w:szCs w:val="20"/>
                <w:lang w:eastAsia="pl-PL"/>
              </w:rPr>
              <w:t>d</w:t>
            </w: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73C84C38" w14:textId="7CE5F5AB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19897EEB" w14:textId="4A1302B9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18"/>
                <w:szCs w:val="20"/>
                <w:lang w:eastAsia="pl-P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4AD6C3F4" w14:textId="77777777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>h</w:t>
            </w:r>
          </w:p>
        </w:tc>
      </w:tr>
      <w:tr w:rsidR="00BB376A" w:rsidRPr="00E52435" w14:paraId="76F733DC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001660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671B8B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 xml:space="preserve">Poszewka na poduszkę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49885F4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70x80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79BFAEDE" w14:textId="77777777" w:rsidR="00BB376A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4E23AE42" w14:textId="77777777" w:rsidR="000F388B" w:rsidRDefault="000F388B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3CCA6711" w14:textId="730CD3BB" w:rsidR="00BB376A" w:rsidRPr="00581851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3139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3A57AF0B" w14:textId="143FB521" w:rsidR="00BB376A" w:rsidRPr="00E52435" w:rsidRDefault="00613B7E" w:rsidP="003B5E87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sz w:val="18"/>
                <w:szCs w:val="20"/>
                <w:lang w:eastAsia="pl-PL"/>
              </w:rPr>
              <w:t xml:space="preserve">minimum </w:t>
            </w:r>
            <w:r w:rsidR="003B5E87">
              <w:rPr>
                <w:b/>
                <w:color w:val="000000"/>
                <w:sz w:val="18"/>
                <w:szCs w:val="20"/>
                <w:lang w:eastAsia="pl-PL"/>
              </w:rPr>
              <w:t xml:space="preserve">70x80 </w:t>
            </w:r>
            <w:r w:rsidR="002C57CD">
              <w:rPr>
                <w:color w:val="000000"/>
                <w:sz w:val="18"/>
                <w:szCs w:val="20"/>
                <w:lang w:eastAsia="pl-PL"/>
              </w:rPr>
              <w:t>kompatybilna z pozycją 6</w:t>
            </w:r>
            <w:r w:rsidR="00BB376A" w:rsidRPr="00E52435">
              <w:rPr>
                <w:color w:val="000000"/>
                <w:sz w:val="18"/>
                <w:szCs w:val="20"/>
                <w:lang w:eastAsia="pl-PL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303CE599" w14:textId="0C8953B2" w:rsidR="00BB376A" w:rsidRPr="0092490D" w:rsidRDefault="00BB376A" w:rsidP="00D435F3">
            <w:pPr>
              <w:suppressAutoHyphens w:val="0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2900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  <w:hideMark/>
          </w:tcPr>
          <w:p w14:paraId="2B40FB58" w14:textId="61C46952" w:rsidR="00BB376A" w:rsidRPr="0092490D" w:rsidRDefault="00BB376A" w:rsidP="00D435F3">
            <w:pPr>
              <w:suppressAutoHyphens w:val="0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1349</w:t>
            </w:r>
          </w:p>
        </w:tc>
      </w:tr>
      <w:tr w:rsidR="00BB376A" w:rsidRPr="00E52435" w14:paraId="520AA20B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8D7769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2AAD9E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7A536242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40x40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38AE6FEC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6BED7256" w14:textId="3BE0C33B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64541A36" w14:textId="7A0C46FA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97E6C3A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72841368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F769F1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A83C9C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32A0277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50x60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3C4ECB5F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5DAD683E" w14:textId="55F22BDA" w:rsidR="00BB376A" w:rsidRPr="00E52435" w:rsidRDefault="00613B7E" w:rsidP="003B5E87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sz w:val="18"/>
                <w:szCs w:val="20"/>
                <w:lang w:eastAsia="pl-PL"/>
              </w:rPr>
              <w:t xml:space="preserve">minimum </w:t>
            </w:r>
            <w:r w:rsidR="003B5E87" w:rsidRPr="003B5E87">
              <w:rPr>
                <w:b/>
                <w:color w:val="000000"/>
                <w:sz w:val="18"/>
                <w:szCs w:val="20"/>
                <w:lang w:eastAsia="pl-PL"/>
              </w:rPr>
              <w:t>50x60</w:t>
            </w:r>
            <w:r w:rsidR="003B5E87" w:rsidRPr="00E52435">
              <w:rPr>
                <w:color w:val="000000"/>
                <w:sz w:val="18"/>
                <w:szCs w:val="20"/>
                <w:lang w:eastAsia="pl-PL"/>
              </w:rPr>
              <w:t xml:space="preserve"> </w:t>
            </w:r>
            <w:r w:rsidR="002C57CD">
              <w:rPr>
                <w:color w:val="000000"/>
                <w:sz w:val="18"/>
                <w:szCs w:val="20"/>
                <w:lang w:eastAsia="pl-PL"/>
              </w:rPr>
              <w:t>kompatybilna z pozycją 6</w:t>
            </w:r>
            <w:r w:rsidR="00BB376A" w:rsidRPr="00E52435">
              <w:rPr>
                <w:color w:val="000000"/>
                <w:sz w:val="18"/>
                <w:szCs w:val="20"/>
                <w:lang w:eastAsia="pl-PL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6AF5C935" w14:textId="15F0D947" w:rsidR="00BB376A" w:rsidRPr="0092490D" w:rsidRDefault="00BB376A" w:rsidP="00D435F3">
            <w:pPr>
              <w:suppressAutoHyphens w:val="0"/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500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234E6B8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544D9AB7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9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72A5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FF324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F7F85B2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40x60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71344EEC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4A38BA6E" w14:textId="35DCC312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3F168095" w14:textId="5E6B9AF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D4FAA85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35C132CB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35359F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56F81E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Poszwa na kołdrę lub koc</w:t>
            </w:r>
            <w:r w:rsidRPr="00E52435">
              <w:rPr>
                <w:color w:val="FF0000"/>
                <w:sz w:val="18"/>
                <w:szCs w:val="20"/>
                <w:lang w:eastAsia="pl-PL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7796B32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160x200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nil"/>
              <w:right w:val="double" w:sz="4" w:space="0" w:color="auto"/>
            </w:tcBorders>
            <w:shd w:val="clear" w:color="auto" w:fill="85CAD1"/>
          </w:tcPr>
          <w:p w14:paraId="6782966C" w14:textId="77777777" w:rsidR="00BB376A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495B6AB2" w14:textId="77777777" w:rsidR="00BB376A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569D44F5" w14:textId="37ECF9D5" w:rsidR="00BB376A" w:rsidRPr="00E52435" w:rsidRDefault="00BB376A" w:rsidP="00581851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3235</w:t>
            </w: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78121DE6" w14:textId="57F1CC28" w:rsidR="00BB376A" w:rsidRPr="00E52435" w:rsidRDefault="00613B7E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sz w:val="18"/>
                <w:szCs w:val="20"/>
                <w:lang w:eastAsia="pl-PL"/>
              </w:rPr>
              <w:t xml:space="preserve">minimum </w:t>
            </w:r>
            <w:r w:rsidR="00BB376A" w:rsidRPr="003B5E87">
              <w:rPr>
                <w:b/>
                <w:color w:val="000000"/>
                <w:sz w:val="18"/>
                <w:szCs w:val="20"/>
                <w:lang w:eastAsia="pl-PL"/>
              </w:rPr>
              <w:t>160x200</w:t>
            </w:r>
            <w:r w:rsidR="00BB376A" w:rsidRPr="00E52435">
              <w:rPr>
                <w:color w:val="000000"/>
                <w:sz w:val="18"/>
                <w:szCs w:val="20"/>
                <w:lang w:eastAsia="pl-PL"/>
              </w:rPr>
              <w:t xml:space="preserve"> kompatybilny z pozycją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4F57E85C" w14:textId="5DE83271" w:rsidR="00BB376A" w:rsidRPr="0092490D" w:rsidRDefault="00BB376A" w:rsidP="00D435F3">
            <w:pPr>
              <w:suppressAutoHyphens w:val="0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2900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A7A028F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3A24B193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65F8D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7AD8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7911630B" w14:textId="0CE8F12E" w:rsidR="00BB376A" w:rsidRPr="00E52435" w:rsidRDefault="00BB376A" w:rsidP="003B5E87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color w:val="000000"/>
                <w:sz w:val="18"/>
                <w:szCs w:val="20"/>
                <w:lang w:eastAsia="pl-PL"/>
              </w:rPr>
              <w:t>90</w:t>
            </w:r>
            <w:r w:rsidRPr="00E52435">
              <w:rPr>
                <w:color w:val="000000"/>
                <w:sz w:val="18"/>
                <w:szCs w:val="20"/>
                <w:lang w:eastAsia="pl-PL"/>
              </w:rPr>
              <w:t>0x150</w:t>
            </w:r>
          </w:p>
        </w:tc>
        <w:tc>
          <w:tcPr>
            <w:tcW w:w="1507" w:type="dxa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317915EA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2B118E24" w14:textId="660E92F3" w:rsidR="00BB376A" w:rsidRPr="00E52435" w:rsidRDefault="00613B7E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sz w:val="18"/>
                <w:szCs w:val="20"/>
                <w:lang w:eastAsia="pl-PL"/>
              </w:rPr>
              <w:t xml:space="preserve">minimum </w:t>
            </w:r>
            <w:r w:rsidR="00BB376A" w:rsidRPr="003B5E87">
              <w:rPr>
                <w:b/>
                <w:color w:val="000000"/>
                <w:sz w:val="18"/>
                <w:szCs w:val="20"/>
                <w:lang w:eastAsia="pl-PL"/>
              </w:rPr>
              <w:t>90x150</w:t>
            </w:r>
            <w:r>
              <w:rPr>
                <w:color w:val="000000"/>
                <w:sz w:val="18"/>
                <w:szCs w:val="20"/>
                <w:lang w:eastAsia="pl-PL"/>
              </w:rPr>
              <w:t xml:space="preserve"> </w:t>
            </w:r>
            <w:r w:rsidR="00BB376A" w:rsidRPr="00E52435">
              <w:rPr>
                <w:color w:val="000000"/>
                <w:sz w:val="18"/>
                <w:szCs w:val="20"/>
                <w:lang w:eastAsia="pl-PL"/>
              </w:rPr>
              <w:t>kompatybilny z pozycją 5</w:t>
            </w:r>
            <w:r w:rsidR="00AB40D7">
              <w:rPr>
                <w:color w:val="000000"/>
                <w:sz w:val="18"/>
                <w:szCs w:val="20"/>
                <w:lang w:eastAsia="pl-PL"/>
              </w:rPr>
              <w:t xml:space="preserve"> i 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733BE948" w14:textId="770C9BA9" w:rsidR="00BB376A" w:rsidRPr="0092490D" w:rsidRDefault="00BB376A" w:rsidP="003B5E87">
            <w:pPr>
              <w:suppressAutoHyphens w:val="0"/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700</w:t>
            </w:r>
          </w:p>
          <w:p w14:paraId="5A813CA2" w14:textId="2ADCC9F1" w:rsidR="00BB376A" w:rsidRPr="0092490D" w:rsidRDefault="00BB376A" w:rsidP="00D435F3">
            <w:pPr>
              <w:suppressAutoHyphens w:val="0"/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B0000A0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5736F5" w:rsidRPr="00E52435" w14:paraId="03FC4D15" w14:textId="77777777" w:rsidTr="000E3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BD17C4" w14:textId="77777777" w:rsidR="005736F5" w:rsidRPr="00E52435" w:rsidRDefault="005736F5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4578FE" w14:textId="77777777" w:rsidR="005736F5" w:rsidRPr="00E52435" w:rsidRDefault="005736F5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Prześcieradło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D3F8A5B" w14:textId="77777777" w:rsidR="005736F5" w:rsidRPr="00E52435" w:rsidRDefault="005736F5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160x200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7471166B" w14:textId="77777777" w:rsidR="005736F5" w:rsidRDefault="005736F5" w:rsidP="00581851">
            <w:pPr>
              <w:suppressAutoHyphens w:val="0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21755370" w14:textId="77777777" w:rsidR="005736F5" w:rsidRDefault="005736F5" w:rsidP="00581851">
            <w:pPr>
              <w:suppressAutoHyphens w:val="0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5F53F3BF" w14:textId="77777777" w:rsidR="005736F5" w:rsidRDefault="005736F5" w:rsidP="00581851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00E0CA21" w14:textId="31B3F1E7" w:rsidR="005736F5" w:rsidRPr="00581851" w:rsidRDefault="005736F5" w:rsidP="00581851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3105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449E5BE0" w14:textId="77777777" w:rsidR="005736F5" w:rsidRDefault="005736F5" w:rsidP="005736F5">
            <w:pPr>
              <w:suppressAutoHyphens w:val="0"/>
              <w:jc w:val="center"/>
              <w:rPr>
                <w:color w:val="000000" w:themeColor="text1"/>
                <w:sz w:val="18"/>
                <w:szCs w:val="20"/>
                <w:lang w:eastAsia="pl-PL"/>
              </w:rPr>
            </w:pPr>
          </w:p>
          <w:p w14:paraId="2B485BAE" w14:textId="11A6BC9C" w:rsidR="005736F5" w:rsidRPr="00613B7E" w:rsidRDefault="005736F5" w:rsidP="005736F5">
            <w:pPr>
              <w:suppressAutoHyphens w:val="0"/>
              <w:jc w:val="center"/>
              <w:rPr>
                <w:color w:val="FF0000"/>
                <w:sz w:val="18"/>
                <w:szCs w:val="20"/>
                <w:lang w:eastAsia="pl-PL"/>
              </w:rPr>
            </w:pPr>
            <w:r w:rsidRPr="0092490D">
              <w:rPr>
                <w:color w:val="000000" w:themeColor="text1"/>
                <w:sz w:val="18"/>
                <w:szCs w:val="20"/>
                <w:lang w:eastAsia="pl-PL"/>
              </w:rPr>
              <w:t>minimum</w:t>
            </w:r>
            <w:r w:rsidRPr="0092490D">
              <w:rPr>
                <w:b/>
                <w:color w:val="000000" w:themeColor="text1"/>
                <w:sz w:val="18"/>
                <w:szCs w:val="20"/>
                <w:lang w:eastAsia="pl-PL"/>
              </w:rPr>
              <w:t xml:space="preserve"> 160x280 </w:t>
            </w:r>
          </w:p>
          <w:p w14:paraId="29AB960F" w14:textId="67156AF7" w:rsidR="005736F5" w:rsidRPr="00613B7E" w:rsidRDefault="005736F5" w:rsidP="003B5E87">
            <w:pPr>
              <w:jc w:val="center"/>
              <w:rPr>
                <w:color w:val="FF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79094E5C" w14:textId="7DFB7AD0" w:rsidR="005736F5" w:rsidRPr="0092490D" w:rsidRDefault="005736F5" w:rsidP="005736F5">
            <w:pPr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3600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5100E2A" w14:textId="77777777" w:rsidR="005736F5" w:rsidRPr="0092490D" w:rsidRDefault="005736F5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5736F5" w:rsidRPr="00E52435" w14:paraId="2E2C1E97" w14:textId="77777777" w:rsidTr="000E3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25E0CB" w14:textId="77777777" w:rsidR="005736F5" w:rsidRPr="00E52435" w:rsidRDefault="005736F5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2D8E22" w14:textId="77777777" w:rsidR="005736F5" w:rsidRPr="00E52435" w:rsidRDefault="005736F5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FB285A5" w14:textId="77777777" w:rsidR="005736F5" w:rsidRPr="00E52435" w:rsidRDefault="005736F5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100x200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67FA10AE" w14:textId="77777777" w:rsidR="005736F5" w:rsidRPr="00581851" w:rsidRDefault="005736F5" w:rsidP="00581851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5EBDE15F" w14:textId="1C2DFCCF" w:rsidR="005736F5" w:rsidRPr="00613B7E" w:rsidRDefault="005736F5" w:rsidP="003B5E87">
            <w:pPr>
              <w:jc w:val="center"/>
              <w:rPr>
                <w:color w:val="FF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6A8793F1" w14:textId="19536F58" w:rsidR="005736F5" w:rsidRPr="0092490D" w:rsidRDefault="005736F5" w:rsidP="00D435F3">
            <w:pPr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E437D55" w14:textId="77777777" w:rsidR="005736F5" w:rsidRPr="0092490D" w:rsidRDefault="005736F5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5736F5" w:rsidRPr="00E52435" w14:paraId="5E70B5F4" w14:textId="77777777" w:rsidTr="000E3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7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9E524E" w14:textId="77777777" w:rsidR="005736F5" w:rsidRPr="00E52435" w:rsidRDefault="005736F5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C8772A" w14:textId="77777777" w:rsidR="005736F5" w:rsidRPr="00E52435" w:rsidRDefault="005736F5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E9077C6" w14:textId="77777777" w:rsidR="005736F5" w:rsidRPr="00E52435" w:rsidRDefault="005736F5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100x160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756F94E0" w14:textId="77777777" w:rsidR="005736F5" w:rsidRPr="00E52435" w:rsidRDefault="005736F5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474FC7F6" w14:textId="431CED4E" w:rsidR="005736F5" w:rsidRPr="00613B7E" w:rsidRDefault="005736F5" w:rsidP="003B5E87">
            <w:pPr>
              <w:jc w:val="center"/>
              <w:rPr>
                <w:color w:val="FF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3B270E0E" w14:textId="6EBEE7BD" w:rsidR="005736F5" w:rsidRPr="0092490D" w:rsidRDefault="005736F5" w:rsidP="00D435F3">
            <w:pPr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452FAE9" w14:textId="77777777" w:rsidR="005736F5" w:rsidRPr="0092490D" w:rsidRDefault="005736F5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5736F5" w:rsidRPr="00E52435" w14:paraId="1F570B80" w14:textId="77777777" w:rsidTr="000E3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012E67" w14:textId="77777777" w:rsidR="005736F5" w:rsidRPr="00E52435" w:rsidRDefault="005736F5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5DFA50" w14:textId="77777777" w:rsidR="005736F5" w:rsidRPr="00E52435" w:rsidRDefault="005736F5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558A12F" w14:textId="77777777" w:rsidR="005736F5" w:rsidRPr="00E52435" w:rsidRDefault="005736F5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160x240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65B7DD68" w14:textId="77777777" w:rsidR="005736F5" w:rsidRDefault="005736F5" w:rsidP="00D435F3">
            <w:pPr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142C64EA" w14:textId="12BB59B1" w:rsidR="005736F5" w:rsidRPr="00613B7E" w:rsidRDefault="005736F5" w:rsidP="003B5E87">
            <w:pPr>
              <w:jc w:val="center"/>
              <w:rPr>
                <w:b/>
                <w:color w:val="FF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4B8DBB3A" w14:textId="4BA1D9B8" w:rsidR="005736F5" w:rsidRPr="0092490D" w:rsidRDefault="005736F5" w:rsidP="00D435F3">
            <w:pPr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7547D49" w14:textId="77777777" w:rsidR="005736F5" w:rsidRPr="0092490D" w:rsidRDefault="005736F5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5736F5" w:rsidRPr="00E52435" w14:paraId="152624D7" w14:textId="77777777" w:rsidTr="000E3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0E6E5" w14:textId="77777777" w:rsidR="005736F5" w:rsidRPr="00E52435" w:rsidRDefault="005736F5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6BE47" w14:textId="77777777" w:rsidR="005736F5" w:rsidRPr="00E52435" w:rsidRDefault="005736F5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D3E7086" w14:textId="77777777" w:rsidR="005736F5" w:rsidRPr="00E52435" w:rsidRDefault="005736F5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200x220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2EDF7640" w14:textId="77777777" w:rsidR="005736F5" w:rsidRPr="00E52435" w:rsidRDefault="005736F5" w:rsidP="00D435F3">
            <w:pPr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3F6FB080" w14:textId="59B5CF53" w:rsidR="005736F5" w:rsidRPr="00E52435" w:rsidRDefault="005736F5" w:rsidP="00D435F3">
            <w:pPr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4CBE7A0F" w14:textId="6A90523A" w:rsidR="005736F5" w:rsidRPr="0092490D" w:rsidRDefault="005736F5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25D6CDD" w14:textId="77777777" w:rsidR="005736F5" w:rsidRPr="0092490D" w:rsidRDefault="005736F5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548BB0B3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50"/>
        </w:trPr>
        <w:tc>
          <w:tcPr>
            <w:tcW w:w="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601BAD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12B84E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Podkład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E3556EF" w14:textId="219DE3DE" w:rsidR="00BB376A" w:rsidRPr="00E52435" w:rsidRDefault="00613B7E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color w:val="000000"/>
                <w:sz w:val="18"/>
                <w:szCs w:val="20"/>
                <w:lang w:eastAsia="pl-PL"/>
              </w:rPr>
              <w:t>9</w:t>
            </w:r>
            <w:r w:rsidR="00BB376A" w:rsidRPr="00E52435">
              <w:rPr>
                <w:color w:val="000000"/>
                <w:sz w:val="18"/>
                <w:szCs w:val="20"/>
                <w:lang w:eastAsia="pl-PL"/>
              </w:rPr>
              <w:t>0x160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52C539D5" w14:textId="77777777" w:rsidR="002C57CD" w:rsidRDefault="002C57CD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1555FC26" w14:textId="4A2D9BF7" w:rsidR="00BB376A" w:rsidRPr="00581851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1249</w:t>
            </w: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0F54FD6C" w14:textId="2EF6848D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 xml:space="preserve">minimum </w:t>
            </w:r>
            <w:r w:rsidR="00613B7E">
              <w:rPr>
                <w:b/>
                <w:color w:val="000000"/>
                <w:sz w:val="18"/>
                <w:szCs w:val="20"/>
                <w:lang w:eastAsia="pl-PL"/>
              </w:rPr>
              <w:t>9</w:t>
            </w:r>
            <w:r w:rsidRPr="003B5E87">
              <w:rPr>
                <w:b/>
                <w:color w:val="000000"/>
                <w:sz w:val="18"/>
                <w:szCs w:val="20"/>
                <w:lang w:eastAsia="pl-PL"/>
              </w:rPr>
              <w:t xml:space="preserve">0x160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4A4B5010" w14:textId="0EFC6AE8" w:rsidR="00BB376A" w:rsidRPr="0092490D" w:rsidRDefault="00BB376A" w:rsidP="00D435F3">
            <w:pPr>
              <w:suppressAutoHyphens w:val="0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1000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64B5F16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6B7AEB27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4"/>
        </w:trPr>
        <w:tc>
          <w:tcPr>
            <w:tcW w:w="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06977A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EDCBA2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 xml:space="preserve">Kołdra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6A9D50E" w14:textId="7E2CB893" w:rsidR="00BB376A" w:rsidRPr="00E52435" w:rsidRDefault="00BB376A" w:rsidP="00581851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color w:val="000000"/>
                <w:sz w:val="18"/>
                <w:szCs w:val="20"/>
                <w:lang w:eastAsia="pl-PL"/>
              </w:rPr>
              <w:t>160x200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nil"/>
              <w:right w:val="double" w:sz="4" w:space="0" w:color="auto"/>
            </w:tcBorders>
            <w:shd w:val="clear" w:color="auto" w:fill="85CAD1"/>
          </w:tcPr>
          <w:p w14:paraId="42EA98CD" w14:textId="77777777" w:rsidR="00BB376A" w:rsidRDefault="00BB376A" w:rsidP="00581851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050DE597" w14:textId="77777777" w:rsidR="00BB376A" w:rsidRDefault="00BB376A" w:rsidP="00581851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6A47D4DA" w14:textId="3E8BD3E9" w:rsidR="00BB376A" w:rsidRPr="00581851" w:rsidRDefault="00BB376A" w:rsidP="000F388B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664</w:t>
            </w: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0C5F2D57" w14:textId="1EB6EA51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 xml:space="preserve">minimum </w:t>
            </w:r>
            <w:r w:rsidRPr="003B5E87">
              <w:rPr>
                <w:b/>
                <w:color w:val="000000"/>
                <w:sz w:val="18"/>
                <w:szCs w:val="20"/>
                <w:lang w:eastAsia="pl-PL"/>
              </w:rPr>
              <w:t xml:space="preserve">160x200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54CF6543" w14:textId="0FCFE14D" w:rsidR="00BB376A" w:rsidRPr="0092490D" w:rsidRDefault="00B45E0C" w:rsidP="00D435F3">
            <w:pPr>
              <w:suppressAutoHyphens w:val="0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8</w:t>
            </w:r>
            <w:r w:rsidR="00C61EA9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00</w:t>
            </w:r>
            <w:r w:rsidR="00BB376A"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 xml:space="preserve"> (wymiana większości koców na kołdry)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36CAECE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2EE866E2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9C1A99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B53AEC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3A23352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100x150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67DF0F26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7097A47B" w14:textId="60BDAE92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 xml:space="preserve">minimum </w:t>
            </w:r>
            <w:r w:rsidRPr="003B5E87">
              <w:rPr>
                <w:b/>
                <w:color w:val="000000"/>
                <w:sz w:val="18"/>
                <w:szCs w:val="20"/>
                <w:lang w:eastAsia="pl-PL"/>
              </w:rPr>
              <w:t xml:space="preserve">90x150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56737740" w14:textId="6242BC3C" w:rsidR="00BB376A" w:rsidRPr="0092490D" w:rsidRDefault="00B45E0C" w:rsidP="00D435F3">
            <w:pPr>
              <w:suppressAutoHyphens w:val="0"/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1</w:t>
            </w:r>
            <w:r w:rsidR="00AA6EF9"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00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6B2A81F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5591FEE9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5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B9BB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F54D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728377EA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90x150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1FB3E65D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389C5042" w14:textId="73550529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59F7773D" w14:textId="625004C2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5A63D80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3CA41633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ED1F50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D724C5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Poduszka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BAA51D6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70x80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10B9CBAA" w14:textId="77777777" w:rsidR="00BB376A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069E88B2" w14:textId="77777777" w:rsidR="00BB376A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3AB83E56" w14:textId="7325A7AD" w:rsidR="00BB376A" w:rsidRPr="00581851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1267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60126864" w14:textId="539949FD" w:rsidR="00BB376A" w:rsidRPr="003B5E87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3B5E87">
              <w:rPr>
                <w:b/>
                <w:color w:val="000000"/>
                <w:sz w:val="18"/>
                <w:szCs w:val="20"/>
                <w:lang w:eastAsia="pl-PL"/>
              </w:rPr>
              <w:t xml:space="preserve">70x80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33D661CB" w14:textId="2FCB3E46" w:rsidR="00BB376A" w:rsidRPr="0092490D" w:rsidRDefault="00AA6EF9" w:rsidP="00D435F3">
            <w:pPr>
              <w:suppressAutoHyphens w:val="0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8</w:t>
            </w:r>
            <w:r w:rsidR="00BB376A"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00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272794B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320C1CF8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8834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A1F63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A32F367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40x40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253FECD3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3FB09979" w14:textId="493C3166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19096B40" w14:textId="115B8D68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96425D5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44A59BC6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5"/>
        </w:trPr>
        <w:tc>
          <w:tcPr>
            <w:tcW w:w="41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01F9A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911B1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378765C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50x60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14B80329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4F619710" w14:textId="206D1B2B" w:rsidR="00BB376A" w:rsidRPr="003B5E87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3B5E87">
              <w:rPr>
                <w:b/>
                <w:color w:val="000000"/>
                <w:sz w:val="18"/>
                <w:szCs w:val="20"/>
                <w:lang w:eastAsia="pl-PL"/>
              </w:rPr>
              <w:t xml:space="preserve">50x60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3FD8DFAA" w14:textId="15A067F3" w:rsidR="00BB376A" w:rsidRPr="0092490D" w:rsidRDefault="00BB376A" w:rsidP="00D435F3">
            <w:pPr>
              <w:suppressAutoHyphens w:val="0"/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300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E0944E9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07EA4F09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5E1F5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A447B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7FB1D94E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40x60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1A69CD87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64EA6F22" w14:textId="725DFAC2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3E469AEB" w14:textId="06599383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5B1FAAB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3473BB" w:rsidRPr="00E52435" w14:paraId="202C319C" w14:textId="77777777" w:rsidTr="00E13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8"/>
        </w:trPr>
        <w:tc>
          <w:tcPr>
            <w:tcW w:w="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E6C8BD" w14:textId="77777777" w:rsidR="003473BB" w:rsidRPr="00E52435" w:rsidRDefault="003473BB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FC48B" w14:textId="77777777" w:rsidR="003473BB" w:rsidRPr="00E52435" w:rsidRDefault="003473BB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Koc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413BFB8" w14:textId="7097EE44" w:rsidR="003473BB" w:rsidRPr="00E52435" w:rsidRDefault="003473BB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160x200</w:t>
            </w:r>
            <w:r>
              <w:rPr>
                <w:color w:val="000000"/>
                <w:sz w:val="18"/>
                <w:szCs w:val="20"/>
                <w:lang w:eastAsia="pl-PL"/>
              </w:rPr>
              <w:t xml:space="preserve"> (w dzierżawie wymiana na kołdry)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nil"/>
              <w:right w:val="double" w:sz="4" w:space="0" w:color="auto"/>
            </w:tcBorders>
            <w:shd w:val="clear" w:color="auto" w:fill="85CAD1"/>
          </w:tcPr>
          <w:p w14:paraId="14489EF7" w14:textId="77777777" w:rsidR="003473BB" w:rsidRDefault="003473BB" w:rsidP="00D435F3">
            <w:pPr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7F1F7D9A" w14:textId="77777777" w:rsidR="00E13854" w:rsidRDefault="00E13854" w:rsidP="003473BB">
            <w:pPr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29A77F05" w14:textId="63C7B2B4" w:rsidR="003473BB" w:rsidRPr="00581851" w:rsidRDefault="003473BB" w:rsidP="003473BB">
            <w:pPr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1301</w:t>
            </w: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74AECAA9" w14:textId="23DF4576" w:rsidR="003473BB" w:rsidRPr="00E13854" w:rsidRDefault="003473BB" w:rsidP="00E13854">
            <w:pPr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 xml:space="preserve">minimum </w:t>
            </w:r>
            <w:r>
              <w:rPr>
                <w:b/>
                <w:color w:val="000000"/>
                <w:sz w:val="18"/>
                <w:szCs w:val="20"/>
                <w:lang w:eastAsia="pl-PL"/>
              </w:rPr>
              <w:t>90x150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048D19AE" w14:textId="4457B14D" w:rsidR="003473BB" w:rsidRPr="0092490D" w:rsidRDefault="00E13854" w:rsidP="003473BB">
            <w:pPr>
              <w:suppressAutoHyphens w:val="0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100</w:t>
            </w:r>
            <w:r w:rsidR="003473BB"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 xml:space="preserve"> </w:t>
            </w: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(koce dziecięce)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41EE461" w14:textId="77777777" w:rsidR="003473BB" w:rsidRPr="0092490D" w:rsidRDefault="003473BB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3473BB" w:rsidRPr="00E52435" w14:paraId="17C8C0C4" w14:textId="77777777" w:rsidTr="003473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418" w:type="dxa"/>
            <w:vMerge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7F561" w14:textId="77777777" w:rsidR="003473BB" w:rsidRPr="00E52435" w:rsidRDefault="003473BB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5D8F" w14:textId="77777777" w:rsidR="003473BB" w:rsidRPr="00E52435" w:rsidRDefault="003473BB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6CB1030" w14:textId="77777777" w:rsidR="003473BB" w:rsidRPr="00E52435" w:rsidRDefault="003473BB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90x150</w:t>
            </w:r>
          </w:p>
        </w:tc>
        <w:tc>
          <w:tcPr>
            <w:tcW w:w="1507" w:type="dxa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0EFEAE24" w14:textId="77777777" w:rsidR="003473BB" w:rsidRPr="00E52435" w:rsidRDefault="003473BB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1738E818" w14:textId="6ABDCA9D" w:rsidR="003473BB" w:rsidRPr="00E52435" w:rsidRDefault="00E13854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color w:val="000000"/>
                <w:sz w:val="18"/>
                <w:szCs w:val="20"/>
                <w:lang w:eastAsia="pl-PL"/>
              </w:rPr>
              <w:t>m</w:t>
            </w:r>
            <w:r w:rsidR="003473BB">
              <w:rPr>
                <w:color w:val="000000"/>
                <w:sz w:val="18"/>
                <w:szCs w:val="20"/>
                <w:lang w:eastAsia="pl-PL"/>
              </w:rPr>
              <w:t xml:space="preserve">inimum </w:t>
            </w:r>
            <w:r w:rsidR="003473BB" w:rsidRPr="003473BB">
              <w:rPr>
                <w:b/>
                <w:color w:val="000000"/>
                <w:sz w:val="18"/>
                <w:szCs w:val="20"/>
                <w:lang w:eastAsia="pl-PL"/>
              </w:rPr>
              <w:t>80x100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315DDDED" w14:textId="209BDBDB" w:rsidR="003473BB" w:rsidRPr="0092490D" w:rsidRDefault="00AA6EF9" w:rsidP="003473BB">
            <w:pPr>
              <w:suppressAutoHyphens w:val="0"/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20"/>
                <w:highlight w:val="yellow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4</w:t>
            </w:r>
            <w:r w:rsidR="00E13854"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0 (koce dla niemowląt)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9178EA8" w14:textId="77777777" w:rsidR="003473BB" w:rsidRPr="0092490D" w:rsidRDefault="003473BB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5E0FA76B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97CAE4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4F3C55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Pokrowiec na poduszkę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FCA68DD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70x80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nil"/>
              <w:right w:val="double" w:sz="4" w:space="0" w:color="auto"/>
            </w:tcBorders>
            <w:shd w:val="clear" w:color="auto" w:fill="85CAD1"/>
          </w:tcPr>
          <w:p w14:paraId="35C4DF15" w14:textId="77777777" w:rsidR="00BB376A" w:rsidRDefault="00BB376A" w:rsidP="00581851">
            <w:pPr>
              <w:tabs>
                <w:tab w:val="left" w:pos="495"/>
                <w:tab w:val="center" w:pos="688"/>
              </w:tabs>
              <w:suppressAutoHyphens w:val="0"/>
              <w:rPr>
                <w:b/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sz w:val="18"/>
                <w:szCs w:val="20"/>
                <w:lang w:eastAsia="pl-PL"/>
              </w:rPr>
              <w:tab/>
            </w:r>
          </w:p>
          <w:p w14:paraId="411E5353" w14:textId="5EF2D668" w:rsidR="00BB376A" w:rsidRPr="00581851" w:rsidRDefault="00BB376A" w:rsidP="000F388B">
            <w:pPr>
              <w:tabs>
                <w:tab w:val="left" w:pos="495"/>
                <w:tab w:val="center" w:pos="688"/>
              </w:tabs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562</w:t>
            </w: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2325B3EA" w14:textId="33C66B67" w:rsidR="00BB376A" w:rsidRPr="00E52435" w:rsidRDefault="00613B7E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sz w:val="18"/>
                <w:szCs w:val="20"/>
                <w:lang w:eastAsia="pl-PL"/>
              </w:rPr>
              <w:t xml:space="preserve">minimum </w:t>
            </w:r>
            <w:r w:rsidR="00BB376A" w:rsidRPr="003B5E87">
              <w:rPr>
                <w:b/>
                <w:color w:val="000000"/>
                <w:sz w:val="18"/>
                <w:szCs w:val="20"/>
                <w:lang w:eastAsia="pl-PL"/>
              </w:rPr>
              <w:t xml:space="preserve">70x80 </w:t>
            </w:r>
            <w:r w:rsidR="002C57CD">
              <w:rPr>
                <w:color w:val="000000"/>
                <w:sz w:val="18"/>
                <w:szCs w:val="20"/>
                <w:lang w:eastAsia="pl-PL"/>
              </w:rPr>
              <w:t xml:space="preserve"> kompatybilny z pozycją 6</w:t>
            </w:r>
            <w:r w:rsidR="00BB376A" w:rsidRPr="00E52435">
              <w:rPr>
                <w:color w:val="000000"/>
                <w:sz w:val="18"/>
                <w:szCs w:val="20"/>
                <w:lang w:eastAsia="pl-PL"/>
              </w:rPr>
              <w:t xml:space="preserve">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</w:tcPr>
          <w:p w14:paraId="0E5A99D3" w14:textId="27311FF6" w:rsidR="00BB376A" w:rsidRPr="0092490D" w:rsidRDefault="00B45E0C" w:rsidP="00D435F3">
            <w:pPr>
              <w:suppressAutoHyphens w:val="0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5</w:t>
            </w:r>
            <w:r w:rsidR="00BB376A"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00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4CBEB53" w14:textId="77777777" w:rsidR="00BB376A" w:rsidRPr="00E52435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</w:tr>
      <w:tr w:rsidR="00BB376A" w:rsidRPr="00E52435" w14:paraId="4F298269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68CAA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129A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499644D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50x60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2412602C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1BA9CD52" w14:textId="6D61E1EC" w:rsidR="00BB376A" w:rsidRPr="00E52435" w:rsidRDefault="00613B7E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sz w:val="18"/>
                <w:szCs w:val="20"/>
                <w:lang w:eastAsia="pl-PL"/>
              </w:rPr>
              <w:t xml:space="preserve">minimum </w:t>
            </w:r>
            <w:r w:rsidR="00BB376A" w:rsidRPr="003B5E87">
              <w:rPr>
                <w:b/>
                <w:color w:val="000000"/>
                <w:sz w:val="18"/>
                <w:szCs w:val="20"/>
                <w:lang w:eastAsia="pl-PL"/>
              </w:rPr>
              <w:t>50x60</w:t>
            </w:r>
            <w:r w:rsidR="002C57CD">
              <w:rPr>
                <w:color w:val="000000"/>
                <w:sz w:val="18"/>
                <w:szCs w:val="20"/>
                <w:lang w:eastAsia="pl-PL"/>
              </w:rPr>
              <w:t xml:space="preserve"> kompatybilny z pozycją 6</w:t>
            </w:r>
            <w:r w:rsidR="00BB376A" w:rsidRPr="00E52435">
              <w:rPr>
                <w:color w:val="000000"/>
                <w:sz w:val="18"/>
                <w:szCs w:val="20"/>
                <w:lang w:eastAsia="pl-PL"/>
              </w:rPr>
              <w:t xml:space="preserve">             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</w:tcPr>
          <w:p w14:paraId="2FEB25CF" w14:textId="1E02BC42" w:rsidR="00BB376A" w:rsidRPr="0092490D" w:rsidRDefault="00BB376A" w:rsidP="00D435F3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80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B163CDB" w14:textId="77777777" w:rsidR="00BB376A" w:rsidRPr="00E52435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</w:tr>
      <w:tr w:rsidR="00BB376A" w:rsidRPr="00E52435" w14:paraId="6A51A87E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7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E2DF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27A2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9B5222E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40x60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56306A41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74ED1E9E" w14:textId="70004A54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27A29644" w14:textId="281B8EE1" w:rsidR="00BB376A" w:rsidRPr="00E52435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36B66C0" w14:textId="77777777" w:rsidR="00BB376A" w:rsidRPr="00E52435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</w:tr>
      <w:tr w:rsidR="00BB376A" w:rsidRPr="00E52435" w14:paraId="7EEC3C49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B9D452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1332DE" w14:textId="565087F3" w:rsidR="00BB376A" w:rsidRPr="00E52435" w:rsidRDefault="0092490D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color w:val="000000"/>
                <w:sz w:val="18"/>
                <w:szCs w:val="20"/>
                <w:lang w:eastAsia="pl-PL"/>
              </w:rPr>
              <w:t>Pokrowiec na materac 80</w:t>
            </w:r>
            <w:r w:rsidR="00BB376A" w:rsidRPr="00E52435">
              <w:rPr>
                <w:color w:val="000000"/>
                <w:sz w:val="18"/>
                <w:szCs w:val="20"/>
                <w:lang w:eastAsia="pl-PL"/>
              </w:rPr>
              <w:t>x200x10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09349C4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zgodny z materacem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555960C7" w14:textId="77777777" w:rsidR="00BB376A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513B182F" w14:textId="11C5339A" w:rsidR="00BB376A" w:rsidRPr="00581851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512</w:t>
            </w: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2D8192E3" w14:textId="60E36950" w:rsidR="00BB376A" w:rsidRPr="0092490D" w:rsidRDefault="0092490D" w:rsidP="00613B7E">
            <w:pPr>
              <w:suppressAutoHyphens w:val="0"/>
              <w:jc w:val="center"/>
              <w:rPr>
                <w:b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color w:val="000000" w:themeColor="text1"/>
                <w:sz w:val="18"/>
                <w:szCs w:val="20"/>
                <w:lang w:eastAsia="pl-PL"/>
              </w:rPr>
              <w:t>80</w:t>
            </w:r>
            <w:r w:rsidR="00BB376A" w:rsidRPr="0092490D">
              <w:rPr>
                <w:b/>
                <w:color w:val="000000" w:themeColor="text1"/>
                <w:sz w:val="18"/>
                <w:szCs w:val="20"/>
                <w:lang w:eastAsia="pl-PL"/>
              </w:rPr>
              <w:t>x200x10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3CC7ACFE" w14:textId="10104AA5" w:rsidR="00BB376A" w:rsidRPr="0092490D" w:rsidRDefault="00B45E0C" w:rsidP="00D435F3">
            <w:pPr>
              <w:suppressAutoHyphens w:val="0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3</w:t>
            </w:r>
            <w:r w:rsidR="00BB376A"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00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3445135" w14:textId="77777777" w:rsidR="00BB376A" w:rsidRPr="00E52435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</w:tr>
      <w:tr w:rsidR="00BB376A" w:rsidRPr="00E52435" w14:paraId="460E60B5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D1BB26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0579BE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Poszewka na becik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711C5F2A" w14:textId="35E56CF7" w:rsidR="00BB376A" w:rsidRPr="00E52435" w:rsidRDefault="00B45E0C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color w:val="000000"/>
                <w:sz w:val="18"/>
                <w:szCs w:val="20"/>
                <w:lang w:eastAsia="pl-PL"/>
              </w:rPr>
              <w:t>75x75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0192C47A" w14:textId="77777777" w:rsidR="00BB376A" w:rsidRDefault="00BB376A" w:rsidP="00581851">
            <w:pPr>
              <w:tabs>
                <w:tab w:val="left" w:pos="510"/>
                <w:tab w:val="center" w:pos="688"/>
              </w:tabs>
              <w:suppressAutoHyphens w:val="0"/>
              <w:rPr>
                <w:b/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sz w:val="18"/>
                <w:szCs w:val="20"/>
                <w:lang w:eastAsia="pl-PL"/>
              </w:rPr>
              <w:tab/>
            </w:r>
          </w:p>
          <w:p w14:paraId="7DACA8EE" w14:textId="03662B2B" w:rsidR="00BB376A" w:rsidRPr="00581851" w:rsidRDefault="00BB376A" w:rsidP="00581851">
            <w:pPr>
              <w:tabs>
                <w:tab w:val="left" w:pos="510"/>
                <w:tab w:val="center" w:pos="688"/>
              </w:tabs>
              <w:suppressAutoHyphens w:val="0"/>
              <w:rPr>
                <w:b/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sz w:val="18"/>
                <w:szCs w:val="20"/>
                <w:lang w:eastAsia="pl-PL"/>
              </w:rPr>
              <w:tab/>
            </w: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100</w:t>
            </w:r>
          </w:p>
          <w:p w14:paraId="38CF271B" w14:textId="1DF290E0" w:rsidR="00BB376A" w:rsidRPr="00581851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687BB2BC" w14:textId="403C933F" w:rsidR="00BB376A" w:rsidRPr="00581851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 xml:space="preserve">minimum 75x75  kompatybilny </w:t>
            </w:r>
            <w:r w:rsidR="002C57CD">
              <w:rPr>
                <w:b/>
                <w:color w:val="000000"/>
                <w:sz w:val="18"/>
                <w:szCs w:val="20"/>
                <w:lang w:eastAsia="pl-PL"/>
              </w:rPr>
              <w:t xml:space="preserve">    </w:t>
            </w: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z becikiem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3CBE99D9" w14:textId="56A42B2F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>70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720F2C5" w14:textId="77777777" w:rsidR="00BB376A" w:rsidRPr="00E52435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</w:tr>
      <w:tr w:rsidR="00BB376A" w:rsidRPr="00E52435" w14:paraId="571933CD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0A0E462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665B45" w14:textId="1D088B85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Becik</w:t>
            </w:r>
            <w:r w:rsidR="005E1C9F">
              <w:rPr>
                <w:color w:val="000000"/>
                <w:sz w:val="18"/>
                <w:szCs w:val="20"/>
                <w:lang w:eastAsia="pl-PL"/>
              </w:rPr>
              <w:t>/rożek</w:t>
            </w: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CC82D7A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85CAD1"/>
          </w:tcPr>
          <w:p w14:paraId="57BADE1A" w14:textId="2D857605" w:rsidR="00BB376A" w:rsidRPr="00581851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60</w:t>
            </w:r>
          </w:p>
          <w:p w14:paraId="1663FA38" w14:textId="033307B2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468558C4" w14:textId="7E1C1524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minimum</w:t>
            </w:r>
            <w:r w:rsidRPr="003B5E87">
              <w:rPr>
                <w:b/>
                <w:color w:val="000000"/>
                <w:sz w:val="18"/>
                <w:szCs w:val="20"/>
                <w:lang w:eastAsia="pl-PL"/>
              </w:rPr>
              <w:t xml:space="preserve"> 75x75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38E6A940" w14:textId="39198950" w:rsidR="00BB376A" w:rsidRPr="00AB40D7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AB40D7">
              <w:rPr>
                <w:b/>
                <w:color w:val="000000"/>
                <w:sz w:val="18"/>
                <w:szCs w:val="20"/>
                <w:lang w:eastAsia="pl-PL"/>
              </w:rPr>
              <w:t>50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3F7DE56" w14:textId="77777777" w:rsidR="00BB376A" w:rsidRPr="00E52435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</w:tr>
    </w:tbl>
    <w:p w14:paraId="24DC23DC" w14:textId="5CF7856C" w:rsidR="00E52F61" w:rsidRPr="00E52435" w:rsidRDefault="00E52F61" w:rsidP="00E52F61">
      <w:pPr>
        <w:suppressAutoHyphens w:val="0"/>
        <w:spacing w:after="160" w:line="259" w:lineRule="auto"/>
        <w:ind w:right="9"/>
        <w:jc w:val="both"/>
        <w:rPr>
          <w:rFonts w:eastAsia="Calibri"/>
          <w:sz w:val="20"/>
          <w:szCs w:val="20"/>
          <w:lang w:eastAsia="en-US"/>
        </w:rPr>
      </w:pPr>
    </w:p>
    <w:tbl>
      <w:tblPr>
        <w:tblW w:w="10490" w:type="dxa"/>
        <w:tblInd w:w="-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"/>
        <w:gridCol w:w="1354"/>
        <w:gridCol w:w="8793"/>
      </w:tblGrid>
      <w:tr w:rsidR="00147DBB" w:rsidRPr="00E52435" w14:paraId="7D20E7C3" w14:textId="77777777" w:rsidTr="00692EA9">
        <w:trPr>
          <w:trHeight w:val="416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7380" w14:textId="3B30AB09" w:rsidR="00147DBB" w:rsidRPr="00E52435" w:rsidRDefault="00482939" w:rsidP="00147DBB">
            <w:pPr>
              <w:rPr>
                <w:b/>
                <w:bCs/>
                <w:color w:val="000000"/>
              </w:rPr>
            </w:pPr>
            <w:r w:rsidRPr="00E52435">
              <w:rPr>
                <w:b/>
                <w:bCs/>
                <w:color w:val="000000"/>
                <w:u w:val="single"/>
              </w:rPr>
              <w:t>Tabela nr 2</w:t>
            </w:r>
            <w:r w:rsidR="00147DBB" w:rsidRPr="00E52435">
              <w:rPr>
                <w:b/>
                <w:bCs/>
                <w:color w:val="000000"/>
              </w:rPr>
              <w:t>:  Wymagania dotyczące bielizny planowanej do dzierżawy od Wykonawcy</w:t>
            </w:r>
          </w:p>
        </w:tc>
      </w:tr>
      <w:tr w:rsidR="00F92A99" w:rsidRPr="00E52435" w14:paraId="15B0627B" w14:textId="77777777" w:rsidTr="001A1A7D">
        <w:tblPrEx>
          <w:tblLook w:val="04A0" w:firstRow="1" w:lastRow="0" w:firstColumn="1" w:lastColumn="0" w:noHBand="0" w:noVBand="1"/>
        </w:tblPrEx>
        <w:trPr>
          <w:trHeight w:val="993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BE55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2F5329B1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37EA82F7" w14:textId="59F62FB2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241D" w14:textId="01E48C64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Prześcieradło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6B8A" w14:textId="02341B7F" w:rsidR="00F92A99" w:rsidRPr="00E52435" w:rsidRDefault="004321CD" w:rsidP="00D6104B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50% bawełny (+/-5</w:t>
            </w:r>
            <w:r w:rsidR="00F92A99" w:rsidRPr="00E52435">
              <w:rPr>
                <w:sz w:val="20"/>
                <w:szCs w:val="20"/>
                <w:lang w:eastAsia="pl-PL"/>
              </w:rPr>
              <w:t>%), 50% poliestru (+/-3%). Gramatura tkaniny 140 g/m² (tole</w:t>
            </w:r>
            <w:r w:rsidR="00E63625" w:rsidRPr="00E52435">
              <w:rPr>
                <w:sz w:val="20"/>
                <w:szCs w:val="20"/>
                <w:lang w:eastAsia="pl-PL"/>
              </w:rPr>
              <w:t xml:space="preserve">rancja +/-5g/m²). Kolor biały, </w:t>
            </w:r>
            <w:r w:rsidR="00F92A99" w:rsidRPr="00E52435">
              <w:rPr>
                <w:sz w:val="20"/>
                <w:szCs w:val="20"/>
                <w:lang w:eastAsia="pl-PL"/>
              </w:rPr>
              <w:t>biel min. 75%</w:t>
            </w:r>
            <w:r w:rsidR="00F92A99" w:rsidRPr="00E52435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="00F92A99" w:rsidRPr="00E52435">
              <w:rPr>
                <w:sz w:val="20"/>
                <w:szCs w:val="20"/>
                <w:lang w:eastAsia="pl-PL"/>
              </w:rPr>
              <w:t xml:space="preserve">Krawędzie prześcieradła nie wykończone krajką (fabrycznie), mają być podwinięte i przeszyte wzdłuż podwinięcia. Tkanina odporna na </w:t>
            </w:r>
            <w:proofErr w:type="spellStart"/>
            <w:r w:rsidR="00F92A99" w:rsidRPr="00E52435">
              <w:rPr>
                <w:sz w:val="20"/>
                <w:szCs w:val="20"/>
                <w:lang w:eastAsia="pl-PL"/>
              </w:rPr>
              <w:t>piling</w:t>
            </w:r>
            <w:proofErr w:type="spellEnd"/>
            <w:r w:rsidR="00F92A99" w:rsidRPr="00E52435">
              <w:rPr>
                <w:sz w:val="20"/>
                <w:szCs w:val="20"/>
                <w:lang w:eastAsia="pl-PL"/>
              </w:rPr>
              <w:t xml:space="preserve">, ścieranie i środki dezynfekcyjne. Temperatura prania 95°C. Kurczliwość do 5%. </w:t>
            </w:r>
          </w:p>
        </w:tc>
      </w:tr>
      <w:tr w:rsidR="00F92A99" w:rsidRPr="00E52435" w14:paraId="5869FA4C" w14:textId="77777777" w:rsidTr="001A1A7D">
        <w:tblPrEx>
          <w:tblLook w:val="04A0" w:firstRow="1" w:lastRow="0" w:firstColumn="1" w:lastColumn="0" w:noHBand="0" w:noVBand="1"/>
        </w:tblPrEx>
        <w:trPr>
          <w:trHeight w:val="978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48D1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314749BD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6670AF85" w14:textId="47E8E0CA" w:rsidR="00F92A99" w:rsidRPr="00E52435" w:rsidRDefault="001D2E0D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EB7E4" w14:textId="3AAEFEC5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Podkład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69EF" w14:textId="70EB33C9" w:rsidR="00F92A99" w:rsidRPr="00E52435" w:rsidRDefault="004321CD" w:rsidP="00D6104B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50% bawełny (+/-5</w:t>
            </w:r>
            <w:r w:rsidR="00F92A99" w:rsidRPr="00E52435">
              <w:rPr>
                <w:sz w:val="20"/>
                <w:szCs w:val="20"/>
                <w:lang w:eastAsia="pl-PL"/>
              </w:rPr>
              <w:t>%), 50% poliestru (+/-3%). Gramatura tkaniny 140 g/m² (tole</w:t>
            </w:r>
            <w:r w:rsidR="00E63625" w:rsidRPr="00E52435">
              <w:rPr>
                <w:sz w:val="20"/>
                <w:szCs w:val="20"/>
                <w:lang w:eastAsia="pl-PL"/>
              </w:rPr>
              <w:t xml:space="preserve">rancja +/-5g/m²). Kolor biały, </w:t>
            </w:r>
            <w:r w:rsidR="00F92A99" w:rsidRPr="00E52435">
              <w:rPr>
                <w:sz w:val="20"/>
                <w:szCs w:val="20"/>
                <w:lang w:eastAsia="pl-PL"/>
              </w:rPr>
              <w:t>biel min. 75%</w:t>
            </w:r>
            <w:r w:rsidR="00F92A99" w:rsidRPr="00E52435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="00F92A99" w:rsidRPr="00E52435">
              <w:rPr>
                <w:sz w:val="20"/>
                <w:szCs w:val="20"/>
                <w:lang w:eastAsia="pl-PL"/>
              </w:rPr>
              <w:t xml:space="preserve"> Krawędzie podkładu nie wykończone krajką (fabrycznie), mają być podwinięte i przeszyte wzdłuż podwinięcia. Tkanina odporna na </w:t>
            </w:r>
            <w:proofErr w:type="spellStart"/>
            <w:r w:rsidR="00F92A99" w:rsidRPr="00E52435">
              <w:rPr>
                <w:sz w:val="20"/>
                <w:szCs w:val="20"/>
                <w:lang w:eastAsia="pl-PL"/>
              </w:rPr>
              <w:t>piling</w:t>
            </w:r>
            <w:proofErr w:type="spellEnd"/>
            <w:r w:rsidR="00F92A99" w:rsidRPr="00E52435">
              <w:rPr>
                <w:sz w:val="20"/>
                <w:szCs w:val="20"/>
                <w:lang w:eastAsia="pl-PL"/>
              </w:rPr>
              <w:t xml:space="preserve">, ścieranie i środki dezynfekcyjne. Temperatura prania 95°C. Kurczliwość do 5%. </w:t>
            </w:r>
          </w:p>
        </w:tc>
      </w:tr>
      <w:tr w:rsidR="00F92A99" w:rsidRPr="00E52435" w14:paraId="30375D72" w14:textId="77777777" w:rsidTr="001A1A7D">
        <w:tblPrEx>
          <w:tblLook w:val="04A0" w:firstRow="1" w:lastRow="0" w:firstColumn="1" w:lastColumn="0" w:noHBand="0" w:noVBand="1"/>
        </w:tblPrEx>
        <w:trPr>
          <w:trHeight w:val="694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E6D9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0704DA54" w14:textId="67BEB63B" w:rsidR="001D2E0D" w:rsidRPr="00E52435" w:rsidRDefault="001D2E0D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</w:t>
            </w:r>
          </w:p>
          <w:p w14:paraId="061E0AC6" w14:textId="1046CBCB" w:rsidR="001D2E0D" w:rsidRPr="00E52435" w:rsidRDefault="001D2E0D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14D7" w14:textId="0C0A66FF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Poszwa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7723" w14:textId="19155601" w:rsidR="00F92A99" w:rsidRPr="00E52435" w:rsidRDefault="004321CD" w:rsidP="00D6104B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50% bawełny (+/-5</w:t>
            </w:r>
            <w:r w:rsidR="00F92A99" w:rsidRPr="00E52435">
              <w:rPr>
                <w:sz w:val="20"/>
                <w:szCs w:val="20"/>
                <w:lang w:eastAsia="pl-PL"/>
              </w:rPr>
              <w:t>%), 50% poliestru (+/-3%). Gramatura tkaniny 140 g/m² (tole</w:t>
            </w:r>
            <w:r w:rsidR="00E63625" w:rsidRPr="00E52435">
              <w:rPr>
                <w:sz w:val="20"/>
                <w:szCs w:val="20"/>
                <w:lang w:eastAsia="pl-PL"/>
              </w:rPr>
              <w:t xml:space="preserve">rancja +/-5g/m²). Kolor biały, </w:t>
            </w:r>
            <w:r w:rsidR="00F92A99" w:rsidRPr="00E52435">
              <w:rPr>
                <w:sz w:val="20"/>
                <w:szCs w:val="20"/>
                <w:lang w:eastAsia="pl-PL"/>
              </w:rPr>
              <w:t>biel min. 75%</w:t>
            </w:r>
            <w:r w:rsidR="00F92A99" w:rsidRPr="00E52435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="00F92A99" w:rsidRPr="00E52435">
              <w:rPr>
                <w:sz w:val="20"/>
                <w:szCs w:val="20"/>
                <w:lang w:eastAsia="pl-PL"/>
              </w:rPr>
              <w:t xml:space="preserve">Tkanina odporna na </w:t>
            </w:r>
            <w:proofErr w:type="spellStart"/>
            <w:r w:rsidR="00F92A99" w:rsidRPr="00E52435">
              <w:rPr>
                <w:sz w:val="20"/>
                <w:szCs w:val="20"/>
                <w:lang w:eastAsia="pl-PL"/>
              </w:rPr>
              <w:t>piling</w:t>
            </w:r>
            <w:proofErr w:type="spellEnd"/>
            <w:r w:rsidR="00F92A99" w:rsidRPr="00E52435">
              <w:rPr>
                <w:sz w:val="20"/>
                <w:szCs w:val="20"/>
                <w:lang w:eastAsia="pl-PL"/>
              </w:rPr>
              <w:t xml:space="preserve">, ścieranie i środki dezynfekcyjne. Temperatura prania 95°C. Kurczliwość do 5%. </w:t>
            </w:r>
          </w:p>
        </w:tc>
      </w:tr>
      <w:tr w:rsidR="00F92A99" w:rsidRPr="00E52435" w14:paraId="39EC2824" w14:textId="77777777" w:rsidTr="001A1A7D">
        <w:tblPrEx>
          <w:tblLook w:val="04A0" w:firstRow="1" w:lastRow="0" w:firstColumn="1" w:lastColumn="0" w:noHBand="0" w:noVBand="1"/>
        </w:tblPrEx>
        <w:trPr>
          <w:trHeight w:val="858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3EF7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34A9C36B" w14:textId="2D81FE19" w:rsidR="001D2E0D" w:rsidRPr="00E52435" w:rsidRDefault="001D2E0D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AF30" w14:textId="49900201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Poszewka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96F0" w14:textId="7011D44C" w:rsidR="00F92A99" w:rsidRPr="00E52435" w:rsidRDefault="004321CD" w:rsidP="00D6104B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50% bawełny (+/-5</w:t>
            </w:r>
            <w:r w:rsidR="00F92A99" w:rsidRPr="00E52435">
              <w:rPr>
                <w:sz w:val="20"/>
                <w:szCs w:val="20"/>
                <w:lang w:eastAsia="pl-PL"/>
              </w:rPr>
              <w:t>%), 50% poliestru (+/-3%). Gramatura tkaniny 140 g/m² (tole</w:t>
            </w:r>
            <w:r w:rsidR="00E63625" w:rsidRPr="00E52435">
              <w:rPr>
                <w:sz w:val="20"/>
                <w:szCs w:val="20"/>
                <w:lang w:eastAsia="pl-PL"/>
              </w:rPr>
              <w:t xml:space="preserve">rancja +/-5g/m²). Kolor biały, </w:t>
            </w:r>
            <w:r w:rsidR="00F92A99" w:rsidRPr="00E52435">
              <w:rPr>
                <w:sz w:val="20"/>
                <w:szCs w:val="20"/>
                <w:lang w:eastAsia="pl-PL"/>
              </w:rPr>
              <w:t xml:space="preserve">biel min. 75%. Tkanina odporna na </w:t>
            </w:r>
            <w:proofErr w:type="spellStart"/>
            <w:r w:rsidR="00F92A99" w:rsidRPr="00E52435">
              <w:rPr>
                <w:sz w:val="20"/>
                <w:szCs w:val="20"/>
                <w:lang w:eastAsia="pl-PL"/>
              </w:rPr>
              <w:t>piling</w:t>
            </w:r>
            <w:proofErr w:type="spellEnd"/>
            <w:r w:rsidR="00F92A99" w:rsidRPr="00E52435">
              <w:rPr>
                <w:sz w:val="20"/>
                <w:szCs w:val="20"/>
                <w:lang w:eastAsia="pl-PL"/>
              </w:rPr>
              <w:t xml:space="preserve">, ścieranie i środki dezynfekcyjne. Temperatura prania 95°C. Kurczliwość do 5%. </w:t>
            </w:r>
          </w:p>
        </w:tc>
      </w:tr>
      <w:tr w:rsidR="00F92A99" w:rsidRPr="00E52435" w14:paraId="321ECC4B" w14:textId="77777777" w:rsidTr="001A1A7D">
        <w:tblPrEx>
          <w:tblLook w:val="04A0" w:firstRow="1" w:lastRow="0" w:firstColumn="1" w:lastColumn="0" w:noHBand="0" w:noVBand="1"/>
        </w:tblPrEx>
        <w:trPr>
          <w:trHeight w:val="970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F46F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6A310440" w14:textId="274E5615" w:rsidR="001D2E0D" w:rsidRPr="00E52435" w:rsidRDefault="001D2E0D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B457" w14:textId="6FBABEA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Poduszka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2E1E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Wykonana z wytrzymałych surowców, zapewniających neutralność alergiczną. Tkanina zewnętrzna – mikrofaza 100% poliester o gramaturze 80 g/m2, kolor biały, tkanina pikowana.</w:t>
            </w:r>
          </w:p>
          <w:p w14:paraId="60091DCC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Wypełnienie – poliestrowe kulki el-</w:t>
            </w:r>
            <w:proofErr w:type="spellStart"/>
            <w:r w:rsidRPr="00E52435">
              <w:rPr>
                <w:sz w:val="20"/>
                <w:szCs w:val="20"/>
                <w:lang w:eastAsia="pl-PL"/>
              </w:rPr>
              <w:t>ball</w:t>
            </w:r>
            <w:proofErr w:type="spellEnd"/>
            <w:r w:rsidRPr="00E52435">
              <w:rPr>
                <w:sz w:val="20"/>
                <w:szCs w:val="20"/>
                <w:lang w:eastAsia="pl-PL"/>
              </w:rPr>
              <w:t xml:space="preserve"> – sztuczny puch. </w:t>
            </w:r>
          </w:p>
          <w:p w14:paraId="58C90056" w14:textId="05BF1025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 xml:space="preserve">Maksymalna temperatura prania 60°C. </w:t>
            </w:r>
          </w:p>
        </w:tc>
      </w:tr>
      <w:tr w:rsidR="00F92A99" w:rsidRPr="00E52435" w14:paraId="4651EE2C" w14:textId="77777777" w:rsidTr="001A1A7D">
        <w:tblPrEx>
          <w:tblLook w:val="04A0" w:firstRow="1" w:lastRow="0" w:firstColumn="1" w:lastColumn="0" w:noHBand="0" w:noVBand="1"/>
        </w:tblPrEx>
        <w:trPr>
          <w:trHeight w:val="856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5527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5897B989" w14:textId="60F90E39" w:rsidR="001D2E0D" w:rsidRPr="00E52435" w:rsidRDefault="001D2E0D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0260C" w14:textId="757D078E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Kołdra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7B2B" w14:textId="0DDB0495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 xml:space="preserve">Wykonana z wytrzymałych surowców, zapewniających neutralność alergiczną. Tkanina zewnętrzna – mikrofaza 100% poliester o gramaturze 80 g/m2, kolor biały, tkanina pikowana. Wypełnienie – włóknina termicznie scalana z włókien poliestrowych </w:t>
            </w:r>
            <w:proofErr w:type="spellStart"/>
            <w:r w:rsidRPr="00E52435">
              <w:rPr>
                <w:sz w:val="20"/>
                <w:szCs w:val="20"/>
                <w:lang w:eastAsia="pl-PL"/>
              </w:rPr>
              <w:t>silikonowanych</w:t>
            </w:r>
            <w:proofErr w:type="spellEnd"/>
            <w:r w:rsidRPr="00E52435">
              <w:rPr>
                <w:sz w:val="20"/>
                <w:szCs w:val="20"/>
                <w:lang w:eastAsia="pl-PL"/>
              </w:rPr>
              <w:t xml:space="preserve">.  Maksymalna temperatura prania 60°C.  </w:t>
            </w:r>
          </w:p>
        </w:tc>
      </w:tr>
      <w:tr w:rsidR="00F92A99" w:rsidRPr="00E52435" w14:paraId="1BD1EEA7" w14:textId="77777777" w:rsidTr="001A1A7D">
        <w:tblPrEx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596B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07B28A11" w14:textId="6B75C442" w:rsidR="001D2E0D" w:rsidRPr="00E52435" w:rsidRDefault="001D2E0D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E7BF" w14:textId="4FB5ACC9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Becik/rożek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7B75" w14:textId="16E06C00" w:rsidR="00F92A99" w:rsidRPr="00E52435" w:rsidRDefault="00E13854" w:rsidP="004321CD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 Rożek (becik</w:t>
            </w:r>
            <w:r w:rsidR="00F92A99" w:rsidRPr="00E52435">
              <w:rPr>
                <w:sz w:val="20"/>
                <w:szCs w:val="20"/>
                <w:lang w:eastAsia="pl-PL"/>
              </w:rPr>
              <w:t>) dziecięc</w:t>
            </w:r>
            <w:r>
              <w:rPr>
                <w:sz w:val="20"/>
                <w:szCs w:val="20"/>
                <w:lang w:eastAsia="pl-PL"/>
              </w:rPr>
              <w:t>y/niemowlęcy</w:t>
            </w:r>
            <w:r w:rsidR="00F92A99" w:rsidRPr="00E52435">
              <w:rPr>
                <w:sz w:val="20"/>
                <w:szCs w:val="20"/>
                <w:lang w:eastAsia="pl-PL"/>
              </w:rPr>
              <w:t xml:space="preserve"> o gramaturze tkaniny bawełnianej 150 g/m2 (</w:t>
            </w:r>
            <w:r w:rsidR="004321CD" w:rsidRPr="00E52435">
              <w:rPr>
                <w:sz w:val="20"/>
                <w:szCs w:val="20"/>
                <w:lang w:eastAsia="pl-PL"/>
              </w:rPr>
              <w:t>±</w:t>
            </w:r>
            <w:r w:rsidR="00F92A99" w:rsidRPr="00E52435">
              <w:rPr>
                <w:sz w:val="20"/>
                <w:szCs w:val="20"/>
                <w:lang w:eastAsia="pl-PL"/>
              </w:rPr>
              <w:t xml:space="preserve">10 g/m2) i gramaturze poliestrowego wsadu 83 g/m2 (± 13 g/m2). Maksymalna temperatura prania 40°C. </w:t>
            </w:r>
          </w:p>
        </w:tc>
      </w:tr>
      <w:tr w:rsidR="00F92A99" w:rsidRPr="00E52435" w14:paraId="7357446F" w14:textId="77777777" w:rsidTr="001A1A7D">
        <w:tblPrEx>
          <w:tblLook w:val="04A0" w:firstRow="1" w:lastRow="0" w:firstColumn="1" w:lastColumn="0" w:noHBand="0" w:noVBand="1"/>
        </w:tblPrEx>
        <w:trPr>
          <w:trHeight w:val="569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3CA3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0533C8AB" w14:textId="0E288942" w:rsidR="001D2E0D" w:rsidRPr="00E52435" w:rsidRDefault="001D2E0D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D4A84" w14:textId="32F3566E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Koc</w:t>
            </w:r>
            <w:r w:rsidR="00E13854">
              <w:rPr>
                <w:sz w:val="20"/>
                <w:szCs w:val="20"/>
                <w:lang w:eastAsia="pl-PL"/>
              </w:rPr>
              <w:t xml:space="preserve"> dziecięcy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9F96" w14:textId="42597300" w:rsidR="00F92A99" w:rsidRPr="00E52435" w:rsidRDefault="003473BB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Koc o gramaturze 450</w:t>
            </w:r>
            <w:r w:rsidR="00F92A99" w:rsidRPr="00E52435">
              <w:rPr>
                <w:sz w:val="20"/>
                <w:szCs w:val="20"/>
                <w:lang w:eastAsia="pl-PL"/>
              </w:rPr>
              <w:t xml:space="preserve"> g/m2 (± 10 g/m2) o składzie 30% bawełny, 70% akrylu. Obszyty dwustronnie lamówką o szerokości 2 cm (± 0,5 cm). Temperatura prania: max. 40°C. </w:t>
            </w:r>
          </w:p>
        </w:tc>
      </w:tr>
      <w:tr w:rsidR="00F92A99" w:rsidRPr="00E52435" w14:paraId="07E7FC2A" w14:textId="77777777" w:rsidTr="001A1A7D">
        <w:tblPrEx>
          <w:tblLook w:val="04A0" w:firstRow="1" w:lastRow="0" w:firstColumn="1" w:lastColumn="0" w:noHBand="0" w:noVBand="1"/>
        </w:tblPrEx>
        <w:trPr>
          <w:trHeight w:val="691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F9E9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33584FBC" w14:textId="531A888A" w:rsidR="001D2E0D" w:rsidRPr="00E52435" w:rsidRDefault="001D2E0D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5BC5" w14:textId="29C8F631" w:rsidR="00F92A99" w:rsidRPr="00E52435" w:rsidRDefault="00F92A99" w:rsidP="001E6D88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Koc dla niemowląt</w:t>
            </w:r>
            <w:r w:rsidR="001E6D88">
              <w:rPr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81BD" w14:textId="4C29A494" w:rsidR="00F92A99" w:rsidRPr="00E52435" w:rsidRDefault="00F92A99" w:rsidP="001E6D88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 xml:space="preserve">Koc </w:t>
            </w:r>
            <w:r w:rsidR="001E6D88">
              <w:rPr>
                <w:sz w:val="20"/>
                <w:szCs w:val="20"/>
                <w:lang w:eastAsia="pl-PL"/>
              </w:rPr>
              <w:t>z polaru gramaturze 320</w:t>
            </w:r>
            <w:r w:rsidRPr="00E52435">
              <w:rPr>
                <w:sz w:val="20"/>
                <w:szCs w:val="20"/>
                <w:lang w:eastAsia="pl-PL"/>
              </w:rPr>
              <w:t xml:space="preserve"> g/m2 (± 10 g/m2).</w:t>
            </w:r>
            <w:r w:rsidR="001E6D88">
              <w:rPr>
                <w:sz w:val="20"/>
                <w:szCs w:val="20"/>
                <w:lang w:eastAsia="pl-PL"/>
              </w:rPr>
              <w:t xml:space="preserve"> Wykończenie </w:t>
            </w:r>
            <w:proofErr w:type="spellStart"/>
            <w:r w:rsidR="001E6D88">
              <w:rPr>
                <w:sz w:val="20"/>
                <w:szCs w:val="20"/>
                <w:lang w:eastAsia="pl-PL"/>
              </w:rPr>
              <w:t>antypilingowe</w:t>
            </w:r>
            <w:proofErr w:type="spellEnd"/>
            <w:r w:rsidR="001E6D88">
              <w:rPr>
                <w:sz w:val="20"/>
                <w:szCs w:val="20"/>
                <w:lang w:eastAsia="pl-PL"/>
              </w:rPr>
              <w:t>.</w:t>
            </w:r>
            <w:r w:rsidRPr="00E52435">
              <w:rPr>
                <w:sz w:val="20"/>
                <w:szCs w:val="20"/>
                <w:lang w:eastAsia="pl-PL"/>
              </w:rPr>
              <w:t xml:space="preserve"> Koc w dziecięce wzory</w:t>
            </w:r>
            <w:r w:rsidR="001E6D88">
              <w:rPr>
                <w:sz w:val="20"/>
                <w:szCs w:val="20"/>
                <w:lang w:eastAsia="pl-PL"/>
              </w:rPr>
              <w:t>,</w:t>
            </w:r>
            <w:r w:rsidRPr="00E52435">
              <w:rPr>
                <w:sz w:val="20"/>
                <w:szCs w:val="20"/>
                <w:lang w:eastAsia="pl-PL"/>
              </w:rPr>
              <w:t xml:space="preserve"> obszyty dwustronnie lamówką o szerokości 1 cm (± 0,5 cm). Temperatura prania: max. 40°C. </w:t>
            </w:r>
          </w:p>
        </w:tc>
      </w:tr>
      <w:tr w:rsidR="00F92A99" w:rsidRPr="00E52435" w14:paraId="4E91A702" w14:textId="77777777" w:rsidTr="001A1A7D">
        <w:tblPrEx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7A90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</w:rPr>
            </w:pPr>
          </w:p>
          <w:p w14:paraId="55D063D1" w14:textId="77777777" w:rsidR="001D2E0D" w:rsidRPr="00E52435" w:rsidRDefault="001D2E0D" w:rsidP="00A17593">
            <w:pPr>
              <w:suppressAutoHyphens w:val="0"/>
              <w:jc w:val="center"/>
              <w:rPr>
                <w:sz w:val="20"/>
              </w:rPr>
            </w:pPr>
          </w:p>
          <w:p w14:paraId="6CCE5859" w14:textId="77777777" w:rsidR="001D2E0D" w:rsidRPr="00E52435" w:rsidRDefault="001D2E0D" w:rsidP="00A17593">
            <w:pPr>
              <w:suppressAutoHyphens w:val="0"/>
              <w:jc w:val="center"/>
              <w:rPr>
                <w:sz w:val="20"/>
              </w:rPr>
            </w:pPr>
          </w:p>
          <w:p w14:paraId="016F9D72" w14:textId="396ECCB0" w:rsidR="001D2E0D" w:rsidRPr="00E52435" w:rsidRDefault="001D2E0D" w:rsidP="00A17593">
            <w:pPr>
              <w:suppressAutoHyphens w:val="0"/>
              <w:jc w:val="center"/>
              <w:rPr>
                <w:sz w:val="20"/>
              </w:rPr>
            </w:pPr>
            <w:r w:rsidRPr="00E52435">
              <w:rPr>
                <w:sz w:val="20"/>
              </w:rPr>
              <w:t>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19C31" w14:textId="5DF7AB33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</w:rPr>
              <w:t>Pokrowiec na materac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1E1D6" w14:textId="264B70E4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</w:rPr>
              <w:t xml:space="preserve">Przeznaczony do stosowania w służbie zdrowia. Wodoszczelny, nieprzemakalny, wykonany z poliestru z wodoszczelną, paroprzepuszczalną i antyalergiczną powłoką poliuretanową o właściwościach antybakteryjnych i przeciwgrzybiczych. Odporny na wielokrotne pranie w temperaturze 95°C. Suszenie, wielokrotne zginanie i działanie środków dezynfekcyjnych w temperaturze co najmniej 110°C. Zapinany wokół materaca na zamek błyskawiczny przynajmniej z dwóch stron, zabezpieczony listwą, co umożliwia łatwe zdejmowanie do prania. Kolor biały lub </w:t>
            </w:r>
            <w:proofErr w:type="spellStart"/>
            <w:r w:rsidRPr="00E52435">
              <w:rPr>
                <w:sz w:val="20"/>
              </w:rPr>
              <w:t>ecru</w:t>
            </w:r>
            <w:proofErr w:type="spellEnd"/>
            <w:r w:rsidRPr="00E52435">
              <w:rPr>
                <w:sz w:val="20"/>
              </w:rPr>
              <w:t xml:space="preserve">. Wyrób ma posiadać atest niepalności. </w:t>
            </w:r>
          </w:p>
        </w:tc>
      </w:tr>
      <w:tr w:rsidR="00F92A99" w:rsidRPr="00E52435" w14:paraId="54465A40" w14:textId="77777777" w:rsidTr="00151E18">
        <w:tblPrEx>
          <w:tblLook w:val="04A0" w:firstRow="1" w:lastRow="0" w:firstColumn="1" w:lastColumn="0" w:noHBand="0" w:noVBand="1"/>
        </w:tblPrEx>
        <w:trPr>
          <w:trHeight w:val="1002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2E5D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</w:rPr>
            </w:pPr>
          </w:p>
          <w:p w14:paraId="74478A4E" w14:textId="77777777" w:rsidR="001D2E0D" w:rsidRPr="00E52435" w:rsidRDefault="001D2E0D" w:rsidP="00A17593">
            <w:pPr>
              <w:suppressAutoHyphens w:val="0"/>
              <w:jc w:val="center"/>
              <w:rPr>
                <w:sz w:val="20"/>
              </w:rPr>
            </w:pPr>
          </w:p>
          <w:p w14:paraId="0B0DEB93" w14:textId="36C2F3AF" w:rsidR="001D2E0D" w:rsidRPr="00E52435" w:rsidRDefault="001D2E0D" w:rsidP="00A17593">
            <w:pPr>
              <w:suppressAutoHyphens w:val="0"/>
              <w:jc w:val="center"/>
              <w:rPr>
                <w:sz w:val="20"/>
              </w:rPr>
            </w:pPr>
            <w:r w:rsidRPr="00E52435">
              <w:rPr>
                <w:sz w:val="20"/>
              </w:rPr>
              <w:t>11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0D084" w14:textId="31F7D0B1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</w:rPr>
              <w:t>Pokrowiec na poduszkę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C3B29" w14:textId="3736AD7A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</w:rPr>
              <w:t xml:space="preserve">Wykonany z tkaniny o gramaturze max 140g/m². Odporny na wielokrotne pranie w temperaturze 95°C. Suszenie, wielokrotne zginanie i działanie środków dezynfekcyjnych w temperaturze co najmniej 110°C. Zapinany wokół poduszki na zamek błyskawiczny przynajmniej z dwóch stron, zabezpieczony listwą, co umożliwia łatwe zdejmowanie do prania. Kolor biały lub </w:t>
            </w:r>
            <w:proofErr w:type="spellStart"/>
            <w:r w:rsidRPr="00E52435">
              <w:rPr>
                <w:sz w:val="20"/>
              </w:rPr>
              <w:t>ecru</w:t>
            </w:r>
            <w:proofErr w:type="spellEnd"/>
            <w:r w:rsidRPr="00E52435">
              <w:rPr>
                <w:sz w:val="20"/>
              </w:rPr>
              <w:t xml:space="preserve">. Wyrób ma posiadać atest PZH. </w:t>
            </w:r>
          </w:p>
        </w:tc>
      </w:tr>
    </w:tbl>
    <w:p w14:paraId="019E8BD4" w14:textId="77777777" w:rsidR="00D163F6" w:rsidRPr="00E52435" w:rsidRDefault="00D163F6" w:rsidP="00D163F6">
      <w:pPr>
        <w:suppressAutoHyphens w:val="0"/>
        <w:rPr>
          <w:b/>
          <w:bCs/>
          <w:sz w:val="20"/>
          <w:szCs w:val="20"/>
          <w:lang w:eastAsia="pl-PL"/>
        </w:rPr>
      </w:pPr>
    </w:p>
    <w:p w14:paraId="07464CC0" w14:textId="0942E065" w:rsidR="00A95C31" w:rsidRPr="00657054" w:rsidRDefault="00A95C31" w:rsidP="00A95C31">
      <w:pPr>
        <w:suppressAutoHyphens w:val="0"/>
        <w:jc w:val="both"/>
        <w:rPr>
          <w:sz w:val="22"/>
          <w:szCs w:val="22"/>
          <w:u w:val="single"/>
          <w:lang w:eastAsia="pl-PL"/>
        </w:rPr>
      </w:pPr>
      <w:r w:rsidRPr="00657054">
        <w:rPr>
          <w:sz w:val="22"/>
          <w:szCs w:val="22"/>
          <w:lang w:eastAsia="pl-PL"/>
        </w:rPr>
        <w:t xml:space="preserve">Wyroby z tkanin bawełnianych winny posiadać właściwości bakteriostatyczne zgodnie z normą PN-EN ISO 20743:2021 i posiadać certyfikat </w:t>
      </w:r>
      <w:proofErr w:type="spellStart"/>
      <w:r w:rsidRPr="00657054">
        <w:rPr>
          <w:sz w:val="22"/>
          <w:szCs w:val="22"/>
          <w:lang w:eastAsia="pl-PL"/>
        </w:rPr>
        <w:t>Oeko</w:t>
      </w:r>
      <w:proofErr w:type="spellEnd"/>
      <w:r w:rsidRPr="00657054">
        <w:rPr>
          <w:sz w:val="22"/>
          <w:szCs w:val="22"/>
          <w:lang w:eastAsia="pl-PL"/>
        </w:rPr>
        <w:t xml:space="preserve">-Tex Standard 100 </w:t>
      </w:r>
      <w:r w:rsidR="005E1C9F">
        <w:rPr>
          <w:rFonts w:eastAsia="Tahoma"/>
          <w:b/>
          <w:color w:val="000000"/>
          <w:sz w:val="22"/>
          <w:szCs w:val="22"/>
          <w:u w:val="single"/>
        </w:rPr>
        <w:t>z wyłączeniem koców, becików/</w:t>
      </w:r>
      <w:r w:rsidR="00424BEC" w:rsidRPr="00657054">
        <w:rPr>
          <w:rFonts w:eastAsia="Tahoma"/>
          <w:b/>
          <w:color w:val="000000"/>
          <w:sz w:val="22"/>
          <w:szCs w:val="22"/>
          <w:u w:val="single"/>
        </w:rPr>
        <w:t>rożków (pozycja 7, 8 i 9 w tabeli nr 2)</w:t>
      </w:r>
      <w:r w:rsidR="00094451" w:rsidRPr="00657054">
        <w:rPr>
          <w:sz w:val="22"/>
          <w:szCs w:val="22"/>
          <w:u w:val="single"/>
          <w:lang w:eastAsia="pl-PL"/>
        </w:rPr>
        <w:t xml:space="preserve">. </w:t>
      </w:r>
    </w:p>
    <w:p w14:paraId="2EFB2842" w14:textId="77777777" w:rsidR="00A95C31" w:rsidRPr="00657054" w:rsidRDefault="00A95C31" w:rsidP="00A95C31">
      <w:pPr>
        <w:suppressAutoHyphens w:val="0"/>
        <w:jc w:val="both"/>
        <w:rPr>
          <w:b/>
          <w:sz w:val="22"/>
          <w:szCs w:val="22"/>
          <w:lang w:eastAsia="pl-PL"/>
        </w:rPr>
      </w:pPr>
    </w:p>
    <w:p w14:paraId="7022841D" w14:textId="375D02CC" w:rsidR="00424BEC" w:rsidRPr="00657054" w:rsidRDefault="00094451" w:rsidP="00657054">
      <w:pPr>
        <w:suppressAutoHyphens w:val="0"/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657054">
        <w:rPr>
          <w:rFonts w:eastAsia="Calibri"/>
          <w:sz w:val="22"/>
          <w:szCs w:val="22"/>
          <w:lang w:eastAsia="en-US"/>
        </w:rPr>
        <w:t xml:space="preserve">Ponadto pozycje wymienione </w:t>
      </w:r>
      <w:r w:rsidR="006B4410" w:rsidRPr="00657054">
        <w:rPr>
          <w:rFonts w:eastAsia="Calibri"/>
          <w:sz w:val="22"/>
          <w:szCs w:val="22"/>
          <w:lang w:eastAsia="en-US"/>
        </w:rPr>
        <w:t>w tabeli nr 2</w:t>
      </w:r>
      <w:r w:rsidR="00477997" w:rsidRPr="00657054">
        <w:rPr>
          <w:rFonts w:eastAsia="Calibri"/>
          <w:sz w:val="22"/>
          <w:szCs w:val="22"/>
          <w:lang w:eastAsia="en-US"/>
        </w:rPr>
        <w:t xml:space="preserve">, </w:t>
      </w:r>
      <w:r w:rsidRPr="00657054">
        <w:rPr>
          <w:rFonts w:eastAsia="Calibri"/>
          <w:sz w:val="22"/>
          <w:szCs w:val="22"/>
          <w:lang w:eastAsia="en-US"/>
        </w:rPr>
        <w:t>w</w:t>
      </w:r>
      <w:r w:rsidR="00477997" w:rsidRPr="00657054">
        <w:rPr>
          <w:rFonts w:eastAsia="Calibri"/>
          <w:sz w:val="22"/>
          <w:szCs w:val="22"/>
          <w:lang w:eastAsia="en-US"/>
        </w:rPr>
        <w:t xml:space="preserve"> wierszach od 1 do 4</w:t>
      </w:r>
      <w:r w:rsidRPr="00657054">
        <w:rPr>
          <w:rFonts w:eastAsia="Calibri"/>
          <w:sz w:val="22"/>
          <w:szCs w:val="22"/>
          <w:lang w:eastAsia="en-US"/>
        </w:rPr>
        <w:t xml:space="preserve">, winny posiadać wszelkie niezbędne dopuszczenia do stosowania w szpitalnictwie, zgodnie z normą CEN/TS 14237, która specyfikuje </w:t>
      </w:r>
      <w:r w:rsidR="006B4410" w:rsidRPr="00657054">
        <w:rPr>
          <w:rFonts w:eastAsia="Calibri"/>
          <w:sz w:val="22"/>
          <w:szCs w:val="22"/>
          <w:lang w:eastAsia="en-US"/>
        </w:rPr>
        <w:t>wymagania dla</w:t>
      </w:r>
      <w:r w:rsidRPr="00657054">
        <w:rPr>
          <w:rFonts w:eastAsia="Calibri"/>
          <w:sz w:val="22"/>
          <w:szCs w:val="22"/>
          <w:lang w:eastAsia="en-US"/>
        </w:rPr>
        <w:t xml:space="preserve"> grup wyrobów, mogących mieć zastosowanie </w:t>
      </w:r>
      <w:r w:rsidR="00424BEC" w:rsidRPr="00657054">
        <w:rPr>
          <w:rFonts w:eastAsia="Calibri"/>
          <w:sz w:val="22"/>
          <w:szCs w:val="22"/>
          <w:lang w:eastAsia="en-US"/>
        </w:rPr>
        <w:t>w placówkach opieki zdrowotnej:</w:t>
      </w:r>
    </w:p>
    <w:p w14:paraId="79799CF8" w14:textId="74322097" w:rsidR="00424BEC" w:rsidRPr="00657054" w:rsidRDefault="00064459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Odporność</w:t>
      </w:r>
      <w:r w:rsidR="00424BEC" w:rsidRPr="00657054">
        <w:rPr>
          <w:rFonts w:eastAsia="Tahoma"/>
          <w:color w:val="000000"/>
          <w:sz w:val="22"/>
          <w:szCs w:val="22"/>
        </w:rPr>
        <w:t xml:space="preserve"> wybarwień na pot alkaiczny</w:t>
      </w:r>
    </w:p>
    <w:p w14:paraId="4987C1D7" w14:textId="2905F784" w:rsidR="00424BEC" w:rsidRPr="00657054" w:rsidRDefault="00064459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Odporność</w:t>
      </w:r>
      <w:r w:rsidR="00424BEC" w:rsidRPr="00657054">
        <w:rPr>
          <w:rFonts w:eastAsia="Tahoma"/>
          <w:color w:val="000000"/>
          <w:sz w:val="22"/>
          <w:szCs w:val="22"/>
        </w:rPr>
        <w:t xml:space="preserve"> wybarwień na pot kwaśny</w:t>
      </w:r>
    </w:p>
    <w:p w14:paraId="782436BC" w14:textId="44A6BA92" w:rsidR="00424BEC" w:rsidRPr="00657054" w:rsidRDefault="00064459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Odporność</w:t>
      </w:r>
      <w:r w:rsidR="00424BEC" w:rsidRPr="00657054">
        <w:rPr>
          <w:rFonts w:eastAsia="Tahoma"/>
          <w:color w:val="000000"/>
          <w:sz w:val="22"/>
          <w:szCs w:val="22"/>
        </w:rPr>
        <w:t xml:space="preserve"> wybarwień na tarcie suche</w:t>
      </w:r>
    </w:p>
    <w:p w14:paraId="2054BE23" w14:textId="022BBC3D" w:rsidR="00424BEC" w:rsidRPr="00657054" w:rsidRDefault="00064459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Odporność</w:t>
      </w:r>
      <w:r w:rsidR="00424BEC" w:rsidRPr="00657054">
        <w:rPr>
          <w:rFonts w:eastAsia="Tahoma"/>
          <w:color w:val="000000"/>
          <w:sz w:val="22"/>
          <w:szCs w:val="22"/>
        </w:rPr>
        <w:t xml:space="preserve"> wybarwień na tarcie mokre</w:t>
      </w:r>
    </w:p>
    <w:p w14:paraId="6E0F17A8" w14:textId="1B3E84A9" w:rsidR="00424BEC" w:rsidRPr="00657054" w:rsidRDefault="00064459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Odporność</w:t>
      </w:r>
      <w:r w:rsidR="00424BEC" w:rsidRPr="00657054">
        <w:rPr>
          <w:rFonts w:eastAsia="Tahoma"/>
          <w:color w:val="000000"/>
          <w:sz w:val="22"/>
          <w:szCs w:val="22"/>
        </w:rPr>
        <w:t xml:space="preserve"> wybarwień na światło</w:t>
      </w:r>
    </w:p>
    <w:p w14:paraId="540B8B28" w14:textId="285233C7" w:rsidR="00424BEC" w:rsidRPr="00657054" w:rsidRDefault="00064459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Odporność</w:t>
      </w:r>
      <w:r w:rsidR="00424BEC" w:rsidRPr="00657054">
        <w:rPr>
          <w:rFonts w:eastAsia="Tahoma"/>
          <w:color w:val="000000"/>
          <w:sz w:val="22"/>
          <w:szCs w:val="22"/>
        </w:rPr>
        <w:t xml:space="preserve"> wybarwień na pranie w 95°C</w:t>
      </w:r>
    </w:p>
    <w:p w14:paraId="59E65293" w14:textId="7B66C8BD" w:rsidR="00424BEC" w:rsidRPr="00657054" w:rsidRDefault="00064459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lastRenderedPageBreak/>
        <w:t>Odporność</w:t>
      </w:r>
      <w:r w:rsidR="00424BEC" w:rsidRPr="00657054">
        <w:rPr>
          <w:rFonts w:eastAsia="Tahoma"/>
          <w:color w:val="000000"/>
          <w:sz w:val="22"/>
          <w:szCs w:val="22"/>
        </w:rPr>
        <w:t xml:space="preserve"> wybarwień na nadtlenek wodoru</w:t>
      </w:r>
    </w:p>
    <w:p w14:paraId="73FAB175" w14:textId="0C9C82B2" w:rsidR="00424BEC" w:rsidRPr="00657054" w:rsidRDefault="00064459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Odporność</w:t>
      </w:r>
      <w:r w:rsidR="00424BEC" w:rsidRPr="00657054">
        <w:rPr>
          <w:rFonts w:eastAsia="Tahoma"/>
          <w:color w:val="000000"/>
          <w:sz w:val="22"/>
          <w:szCs w:val="22"/>
        </w:rPr>
        <w:t xml:space="preserve"> wybarwień na suchą obróbkę termiczną</w:t>
      </w:r>
    </w:p>
    <w:p w14:paraId="7376D075" w14:textId="1F83EB71" w:rsidR="00424BEC" w:rsidRPr="00657054" w:rsidRDefault="00064459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Odporność</w:t>
      </w:r>
      <w:r w:rsidR="00424BEC" w:rsidRPr="00657054">
        <w:rPr>
          <w:rFonts w:eastAsia="Tahoma"/>
          <w:color w:val="000000"/>
          <w:sz w:val="22"/>
          <w:szCs w:val="22"/>
        </w:rPr>
        <w:t xml:space="preserve"> na </w:t>
      </w:r>
      <w:proofErr w:type="spellStart"/>
      <w:r w:rsidR="00424BEC" w:rsidRPr="00657054">
        <w:rPr>
          <w:rFonts w:eastAsia="Tahoma"/>
          <w:color w:val="000000"/>
          <w:sz w:val="22"/>
          <w:szCs w:val="22"/>
        </w:rPr>
        <w:t>pilling</w:t>
      </w:r>
      <w:proofErr w:type="spellEnd"/>
    </w:p>
    <w:p w14:paraId="30281B8E" w14:textId="33C1D49A" w:rsidR="00424BEC" w:rsidRPr="00657054" w:rsidRDefault="00424BEC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Zmiana wymiarów po pierwszym i po piątym praniu</w:t>
      </w:r>
    </w:p>
    <w:p w14:paraId="2E05DC82" w14:textId="77777777" w:rsidR="00424BEC" w:rsidRPr="00657054" w:rsidRDefault="00424BEC" w:rsidP="00424BEC">
      <w:pPr>
        <w:pStyle w:val="Tekstpodstawowy"/>
        <w:ind w:left="720"/>
        <w:rPr>
          <w:rFonts w:eastAsia="Tahoma"/>
          <w:color w:val="000000"/>
          <w:sz w:val="22"/>
          <w:szCs w:val="22"/>
        </w:rPr>
      </w:pPr>
    </w:p>
    <w:p w14:paraId="7DB226D7" w14:textId="27BF161A" w:rsidR="00424BEC" w:rsidRPr="00657054" w:rsidRDefault="00424BEC" w:rsidP="002555C0">
      <w:pPr>
        <w:pBdr>
          <w:top w:val="nil"/>
          <w:left w:val="nil"/>
          <w:bottom w:val="nil"/>
          <w:right w:val="nil"/>
          <w:between w:val="nil"/>
        </w:pBdr>
        <w:spacing w:after="160"/>
        <w:ind w:hanging="2"/>
        <w:jc w:val="both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Wykonawca będzie zobowiązany dostarczyć na wezwa</w:t>
      </w:r>
      <w:r w:rsidR="002555C0" w:rsidRPr="00657054">
        <w:rPr>
          <w:rFonts w:eastAsia="Tahoma"/>
          <w:color w:val="000000"/>
          <w:sz w:val="22"/>
          <w:szCs w:val="22"/>
        </w:rPr>
        <w:t xml:space="preserve">nie Zamawiającego, </w:t>
      </w:r>
      <w:r w:rsidRPr="00657054">
        <w:rPr>
          <w:rFonts w:eastAsia="Tahoma"/>
          <w:color w:val="000000"/>
          <w:sz w:val="22"/>
          <w:szCs w:val="22"/>
        </w:rPr>
        <w:t xml:space="preserve">wymagane przez Zamawiającego lub przepisy prawa deklaracje lub/i certyfikaty  dla </w:t>
      </w:r>
      <w:r w:rsidR="005736F5">
        <w:rPr>
          <w:rFonts w:eastAsia="Tahoma"/>
          <w:color w:val="000000"/>
          <w:sz w:val="22"/>
          <w:szCs w:val="22"/>
        </w:rPr>
        <w:t xml:space="preserve">pozycji </w:t>
      </w:r>
      <w:r w:rsidR="00AB40D7">
        <w:rPr>
          <w:rFonts w:eastAsia="Tahoma"/>
          <w:color w:val="000000"/>
          <w:sz w:val="22"/>
          <w:szCs w:val="22"/>
        </w:rPr>
        <w:t>wymienionych w tabeli nr 2 w wierszach od 1 do 4</w:t>
      </w:r>
      <w:r w:rsidRPr="00657054">
        <w:rPr>
          <w:rFonts w:eastAsia="Tahoma"/>
          <w:color w:val="000000"/>
          <w:sz w:val="22"/>
          <w:szCs w:val="22"/>
        </w:rPr>
        <w:t>.</w:t>
      </w:r>
    </w:p>
    <w:p w14:paraId="65B92FDB" w14:textId="127E7E91" w:rsidR="00064459" w:rsidRPr="00657054" w:rsidRDefault="00FB082D" w:rsidP="00064459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Zamawiający</w:t>
      </w:r>
      <w:r w:rsidR="00064459" w:rsidRPr="00657054">
        <w:rPr>
          <w:rFonts w:eastAsia="Tahoma"/>
          <w:color w:val="000000"/>
          <w:sz w:val="22"/>
          <w:szCs w:val="22"/>
        </w:rPr>
        <w:t xml:space="preserve"> </w:t>
      </w:r>
      <w:r w:rsidRPr="00657054">
        <w:rPr>
          <w:rFonts w:eastAsia="Tahoma"/>
          <w:color w:val="000000"/>
          <w:sz w:val="22"/>
          <w:szCs w:val="22"/>
        </w:rPr>
        <w:t xml:space="preserve"> będzie przekazywał Wykonawcy bieliznę brudną pakowaną</w:t>
      </w:r>
      <w:r w:rsidR="005E1C9F">
        <w:rPr>
          <w:rFonts w:eastAsia="Tahoma"/>
          <w:color w:val="000000"/>
          <w:sz w:val="22"/>
          <w:szCs w:val="22"/>
        </w:rPr>
        <w:t xml:space="preserve"> w </w:t>
      </w:r>
      <w:r w:rsidR="005E1C9F" w:rsidRPr="00E13854">
        <w:rPr>
          <w:rFonts w:eastAsia="Tahoma"/>
          <w:color w:val="000000"/>
          <w:sz w:val="22"/>
          <w:szCs w:val="22"/>
        </w:rPr>
        <w:t>worki Zamawiającego</w:t>
      </w:r>
      <w:r w:rsidR="00064459" w:rsidRPr="00657054">
        <w:rPr>
          <w:rFonts w:eastAsia="Tahoma"/>
          <w:color w:val="000000"/>
          <w:sz w:val="22"/>
          <w:szCs w:val="22"/>
        </w:rPr>
        <w:t xml:space="preserve"> w następujący sposób:</w:t>
      </w:r>
    </w:p>
    <w:p w14:paraId="648ED4E0" w14:textId="77777777" w:rsidR="00FB082D" w:rsidRPr="00657054" w:rsidRDefault="00FB082D" w:rsidP="00064459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eastAsia="Tahoma"/>
          <w:color w:val="000000"/>
          <w:sz w:val="22"/>
          <w:szCs w:val="22"/>
        </w:rPr>
      </w:pPr>
    </w:p>
    <w:p w14:paraId="0C6DCA77" w14:textId="77777777" w:rsidR="00064459" w:rsidRPr="00657054" w:rsidRDefault="00064459" w:rsidP="00064459">
      <w:pPr>
        <w:pStyle w:val="Tekstpodstawowy"/>
        <w:numPr>
          <w:ilvl w:val="0"/>
          <w:numId w:val="38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bielizna zakaźna - w workach rozpuszczalnych i dodatkowo w workach foliowych, fioletowych;</w:t>
      </w:r>
    </w:p>
    <w:p w14:paraId="6AFCEBE7" w14:textId="77777777" w:rsidR="00064459" w:rsidRPr="00657054" w:rsidRDefault="00064459" w:rsidP="00064459">
      <w:pPr>
        <w:pStyle w:val="Tekstpodstawowy"/>
        <w:numPr>
          <w:ilvl w:val="0"/>
          <w:numId w:val="38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bielizna skażona - w workach fioletowych;</w:t>
      </w:r>
    </w:p>
    <w:p w14:paraId="03F2F15C" w14:textId="77777777" w:rsidR="00064459" w:rsidRPr="00657054" w:rsidRDefault="00064459" w:rsidP="00064459">
      <w:pPr>
        <w:pStyle w:val="Tekstpodstawowy"/>
        <w:numPr>
          <w:ilvl w:val="0"/>
          <w:numId w:val="38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bielizna brudna - w workach foliowych, szarych.</w:t>
      </w:r>
    </w:p>
    <w:p w14:paraId="1A221464" w14:textId="77777777" w:rsidR="00064459" w:rsidRPr="00657054" w:rsidRDefault="00064459" w:rsidP="0006445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hanging="2"/>
        <w:rPr>
          <w:rFonts w:eastAsia="Tahoma"/>
          <w:color w:val="000000"/>
          <w:sz w:val="22"/>
          <w:szCs w:val="22"/>
        </w:rPr>
      </w:pPr>
    </w:p>
    <w:p w14:paraId="2874FC1F" w14:textId="77777777" w:rsidR="00064459" w:rsidRPr="00657054" w:rsidRDefault="00064459" w:rsidP="0006445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hanging="2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Zamawiający wymaga, aby Wykonawca dostarczał czystą bieliznę w opakowaniach, zgodnie z opisem poniżej:</w:t>
      </w:r>
    </w:p>
    <w:p w14:paraId="2AF90927" w14:textId="77777777" w:rsidR="00064459" w:rsidRPr="00657054" w:rsidRDefault="00064459" w:rsidP="0006445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hanging="2"/>
        <w:rPr>
          <w:rFonts w:eastAsia="Tahoma"/>
          <w:color w:val="000000"/>
          <w:sz w:val="22"/>
          <w:szCs w:val="22"/>
        </w:rPr>
      </w:pPr>
    </w:p>
    <w:p w14:paraId="2EE0F97B" w14:textId="095C277C" w:rsidR="00064459" w:rsidRPr="00657054" w:rsidRDefault="00064459" w:rsidP="00064459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 xml:space="preserve">Asortyment musi być oznakowany </w:t>
      </w:r>
      <w:proofErr w:type="spellStart"/>
      <w:r w:rsidRPr="00657054">
        <w:rPr>
          <w:rFonts w:eastAsia="Tahoma"/>
          <w:color w:val="000000"/>
          <w:sz w:val="22"/>
          <w:szCs w:val="22"/>
        </w:rPr>
        <w:t>tagami</w:t>
      </w:r>
      <w:proofErr w:type="spellEnd"/>
      <w:r w:rsidRPr="00657054">
        <w:rPr>
          <w:rFonts w:eastAsia="Tahoma"/>
          <w:color w:val="000000"/>
          <w:sz w:val="22"/>
          <w:szCs w:val="22"/>
        </w:rPr>
        <w:t>, poskładany i zapakowany rodzajowo w bezbarwn</w:t>
      </w:r>
      <w:r w:rsidR="00A951E2" w:rsidRPr="00657054">
        <w:rPr>
          <w:rFonts w:eastAsia="Tahoma"/>
          <w:color w:val="000000"/>
          <w:sz w:val="22"/>
          <w:szCs w:val="22"/>
        </w:rPr>
        <w:t>e worki foliowe</w:t>
      </w:r>
      <w:r w:rsidRPr="00657054">
        <w:rPr>
          <w:rFonts w:eastAsia="Tahoma"/>
          <w:color w:val="000000"/>
          <w:sz w:val="22"/>
          <w:szCs w:val="22"/>
        </w:rPr>
        <w:t xml:space="preserve">: </w:t>
      </w:r>
    </w:p>
    <w:p w14:paraId="54B2CF0C" w14:textId="77777777" w:rsidR="00FB082D" w:rsidRPr="00657054" w:rsidRDefault="00FB082D" w:rsidP="00064459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eastAsia="Tahoma"/>
          <w:color w:val="000000"/>
          <w:sz w:val="22"/>
          <w:szCs w:val="22"/>
        </w:rPr>
      </w:pPr>
    </w:p>
    <w:p w14:paraId="07CFB522" w14:textId="4B1FDA65" w:rsidR="00064459" w:rsidRPr="00657054" w:rsidRDefault="00FB082D" w:rsidP="00064459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 xml:space="preserve">poszwy - maksymalnie </w:t>
      </w:r>
      <w:r w:rsidR="00064459" w:rsidRPr="00657054">
        <w:rPr>
          <w:rFonts w:eastAsia="Tahoma"/>
          <w:color w:val="000000"/>
          <w:sz w:val="22"/>
          <w:szCs w:val="22"/>
        </w:rPr>
        <w:t>5 sztuk</w:t>
      </w:r>
      <w:r w:rsidRPr="00657054">
        <w:rPr>
          <w:rFonts w:eastAsia="Tahoma"/>
          <w:color w:val="000000"/>
          <w:sz w:val="22"/>
          <w:szCs w:val="22"/>
        </w:rPr>
        <w:t xml:space="preserve"> w worku</w:t>
      </w:r>
      <w:r w:rsidR="00064459" w:rsidRPr="00657054">
        <w:rPr>
          <w:rFonts w:eastAsia="Tahoma"/>
          <w:color w:val="000000"/>
          <w:sz w:val="22"/>
          <w:szCs w:val="22"/>
        </w:rPr>
        <w:t xml:space="preserve">, </w:t>
      </w:r>
    </w:p>
    <w:p w14:paraId="46649DD6" w14:textId="64C5FA49" w:rsidR="00064459" w:rsidRPr="00657054" w:rsidRDefault="00064459" w:rsidP="00064459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 xml:space="preserve">prześcieradła </w:t>
      </w:r>
      <w:r w:rsidR="00FB082D" w:rsidRPr="00657054">
        <w:rPr>
          <w:rFonts w:eastAsia="Tahoma"/>
          <w:color w:val="000000"/>
          <w:sz w:val="22"/>
          <w:szCs w:val="22"/>
        </w:rPr>
        <w:t>- maksymalnie</w:t>
      </w:r>
      <w:r w:rsidRPr="00657054">
        <w:rPr>
          <w:rFonts w:eastAsia="Tahoma"/>
          <w:color w:val="000000"/>
          <w:sz w:val="22"/>
          <w:szCs w:val="22"/>
        </w:rPr>
        <w:t xml:space="preserve"> 10 sztuk</w:t>
      </w:r>
      <w:r w:rsidR="00FB082D" w:rsidRPr="00657054">
        <w:rPr>
          <w:rFonts w:eastAsia="Tahoma"/>
          <w:color w:val="000000"/>
          <w:sz w:val="22"/>
          <w:szCs w:val="22"/>
        </w:rPr>
        <w:t xml:space="preserve"> w worku</w:t>
      </w:r>
      <w:r w:rsidRPr="00657054">
        <w:rPr>
          <w:rFonts w:eastAsia="Tahoma"/>
          <w:color w:val="000000"/>
          <w:sz w:val="22"/>
          <w:szCs w:val="22"/>
        </w:rPr>
        <w:t xml:space="preserve">, </w:t>
      </w:r>
    </w:p>
    <w:p w14:paraId="1D07F555" w14:textId="5ED1B860" w:rsidR="00064459" w:rsidRPr="00657054" w:rsidRDefault="00064459" w:rsidP="00064459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poszewki i podkłady</w:t>
      </w:r>
      <w:r w:rsidR="00151E18" w:rsidRPr="00657054">
        <w:rPr>
          <w:rFonts w:eastAsia="Tahoma"/>
          <w:color w:val="000000"/>
          <w:sz w:val="22"/>
          <w:szCs w:val="22"/>
        </w:rPr>
        <w:t xml:space="preserve"> -</w:t>
      </w:r>
      <w:r w:rsidRPr="00657054">
        <w:rPr>
          <w:rFonts w:eastAsia="Tahoma"/>
          <w:color w:val="000000"/>
          <w:sz w:val="22"/>
          <w:szCs w:val="22"/>
        </w:rPr>
        <w:t xml:space="preserve"> </w:t>
      </w:r>
      <w:r w:rsidR="00FB082D" w:rsidRPr="00657054">
        <w:rPr>
          <w:rFonts w:eastAsia="Tahoma"/>
          <w:color w:val="000000"/>
          <w:sz w:val="22"/>
          <w:szCs w:val="22"/>
        </w:rPr>
        <w:t xml:space="preserve">maksymalnie </w:t>
      </w:r>
      <w:r w:rsidRPr="00657054">
        <w:rPr>
          <w:rFonts w:eastAsia="Tahoma"/>
          <w:color w:val="000000"/>
          <w:sz w:val="22"/>
          <w:szCs w:val="22"/>
        </w:rPr>
        <w:t>20 sztuk</w:t>
      </w:r>
      <w:r w:rsidR="00FB082D" w:rsidRPr="00657054">
        <w:rPr>
          <w:rFonts w:eastAsia="Tahoma"/>
          <w:color w:val="000000"/>
          <w:sz w:val="22"/>
          <w:szCs w:val="22"/>
        </w:rPr>
        <w:t xml:space="preserve"> w worku</w:t>
      </w:r>
      <w:r w:rsidRPr="00657054">
        <w:rPr>
          <w:rFonts w:eastAsia="Tahoma"/>
          <w:color w:val="000000"/>
          <w:sz w:val="22"/>
          <w:szCs w:val="22"/>
        </w:rPr>
        <w:t xml:space="preserve">, </w:t>
      </w:r>
    </w:p>
    <w:p w14:paraId="555B8882" w14:textId="35AC99BC" w:rsidR="00064459" w:rsidRPr="00657054" w:rsidRDefault="00064459" w:rsidP="00064459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 xml:space="preserve">odzież operacyjna - bluzy osobno, spodnie osobno – </w:t>
      </w:r>
      <w:r w:rsidR="00FB082D" w:rsidRPr="00657054">
        <w:rPr>
          <w:rFonts w:eastAsia="Tahoma"/>
          <w:color w:val="000000"/>
          <w:sz w:val="22"/>
          <w:szCs w:val="22"/>
        </w:rPr>
        <w:t>maksymalnie</w:t>
      </w:r>
      <w:r w:rsidRPr="00657054">
        <w:rPr>
          <w:rFonts w:eastAsia="Tahoma"/>
          <w:color w:val="000000"/>
          <w:sz w:val="22"/>
          <w:szCs w:val="22"/>
        </w:rPr>
        <w:t xml:space="preserve"> 10 sztuk </w:t>
      </w:r>
      <w:r w:rsidR="00FB082D" w:rsidRPr="00657054">
        <w:rPr>
          <w:rFonts w:eastAsia="Tahoma"/>
          <w:color w:val="000000"/>
          <w:sz w:val="22"/>
          <w:szCs w:val="22"/>
        </w:rPr>
        <w:t>w worku (</w:t>
      </w:r>
      <w:r w:rsidRPr="00657054">
        <w:rPr>
          <w:rFonts w:eastAsia="Tahoma"/>
          <w:color w:val="000000"/>
          <w:sz w:val="22"/>
          <w:szCs w:val="22"/>
        </w:rPr>
        <w:t>w zależności od rozmiaru</w:t>
      </w:r>
      <w:r w:rsidR="00FB082D" w:rsidRPr="00657054">
        <w:rPr>
          <w:rFonts w:eastAsia="Tahoma"/>
          <w:color w:val="000000"/>
          <w:sz w:val="22"/>
          <w:szCs w:val="22"/>
        </w:rPr>
        <w:t>)</w:t>
      </w:r>
      <w:r w:rsidRPr="00657054">
        <w:rPr>
          <w:rFonts w:eastAsia="Tahoma"/>
          <w:color w:val="000000"/>
          <w:sz w:val="22"/>
          <w:szCs w:val="22"/>
        </w:rPr>
        <w:t>,</w:t>
      </w:r>
    </w:p>
    <w:p w14:paraId="3390B9C5" w14:textId="3C617D83" w:rsidR="00064459" w:rsidRPr="00657054" w:rsidRDefault="00064459" w:rsidP="00064459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odzież personelu – bluzy osobno, spodnie osobno, pakowane po 1 sztuce na wi</w:t>
      </w:r>
      <w:r w:rsidR="00FB082D" w:rsidRPr="00657054">
        <w:rPr>
          <w:rFonts w:eastAsia="Tahoma"/>
          <w:color w:val="000000"/>
          <w:sz w:val="22"/>
          <w:szCs w:val="22"/>
        </w:rPr>
        <w:t>eszaku w workach zbiorczych</w:t>
      </w:r>
      <w:r w:rsidR="00151E18" w:rsidRPr="00657054">
        <w:rPr>
          <w:rFonts w:eastAsia="Tahoma"/>
          <w:color w:val="000000"/>
          <w:sz w:val="22"/>
          <w:szCs w:val="22"/>
        </w:rPr>
        <w:t xml:space="preserve"> -</w:t>
      </w:r>
      <w:r w:rsidR="00FB082D" w:rsidRPr="00657054">
        <w:rPr>
          <w:rFonts w:eastAsia="Tahoma"/>
          <w:color w:val="000000"/>
          <w:sz w:val="22"/>
          <w:szCs w:val="22"/>
        </w:rPr>
        <w:t xml:space="preserve"> maksymalnie</w:t>
      </w:r>
      <w:r w:rsidRPr="00657054">
        <w:rPr>
          <w:rFonts w:eastAsia="Tahoma"/>
          <w:color w:val="000000"/>
          <w:sz w:val="22"/>
          <w:szCs w:val="22"/>
        </w:rPr>
        <w:t xml:space="preserve"> 5 sztuk</w:t>
      </w:r>
      <w:r w:rsidR="00151E18" w:rsidRPr="00657054">
        <w:rPr>
          <w:rFonts w:eastAsia="Tahoma"/>
          <w:color w:val="000000"/>
          <w:sz w:val="22"/>
          <w:szCs w:val="22"/>
        </w:rPr>
        <w:t xml:space="preserve"> w worku,</w:t>
      </w:r>
    </w:p>
    <w:p w14:paraId="52338C8A" w14:textId="6E776DC7" w:rsidR="00064459" w:rsidRPr="00657054" w:rsidRDefault="00064459" w:rsidP="00064459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ahoma"/>
          <w:color w:val="000000"/>
          <w:sz w:val="22"/>
          <w:szCs w:val="22"/>
        </w:rPr>
      </w:pPr>
      <w:proofErr w:type="spellStart"/>
      <w:r w:rsidRPr="00657054">
        <w:rPr>
          <w:rFonts w:eastAsia="Tahoma"/>
          <w:color w:val="000000"/>
          <w:sz w:val="22"/>
          <w:szCs w:val="22"/>
        </w:rPr>
        <w:t>mopy</w:t>
      </w:r>
      <w:proofErr w:type="spellEnd"/>
      <w:r w:rsidRPr="00657054">
        <w:rPr>
          <w:rFonts w:eastAsia="Tahoma"/>
          <w:color w:val="000000"/>
          <w:sz w:val="22"/>
          <w:szCs w:val="22"/>
        </w:rPr>
        <w:t xml:space="preserve"> </w:t>
      </w:r>
      <w:r w:rsidR="00151E18" w:rsidRPr="00657054">
        <w:rPr>
          <w:rFonts w:eastAsia="Tahoma"/>
          <w:color w:val="000000"/>
          <w:sz w:val="22"/>
          <w:szCs w:val="22"/>
        </w:rPr>
        <w:t xml:space="preserve">- </w:t>
      </w:r>
      <w:r w:rsidR="00FB082D" w:rsidRPr="00657054">
        <w:rPr>
          <w:rFonts w:eastAsia="Tahoma"/>
          <w:color w:val="000000"/>
          <w:sz w:val="22"/>
          <w:szCs w:val="22"/>
        </w:rPr>
        <w:t xml:space="preserve">maksymalnie </w:t>
      </w:r>
      <w:r w:rsidRPr="00657054">
        <w:rPr>
          <w:rFonts w:eastAsia="Tahoma"/>
          <w:color w:val="000000"/>
          <w:sz w:val="22"/>
          <w:szCs w:val="22"/>
        </w:rPr>
        <w:t>50 sztuk</w:t>
      </w:r>
      <w:r w:rsidR="00FB082D" w:rsidRPr="00657054">
        <w:rPr>
          <w:rFonts w:eastAsia="Tahoma"/>
          <w:color w:val="000000"/>
          <w:sz w:val="22"/>
          <w:szCs w:val="22"/>
        </w:rPr>
        <w:t xml:space="preserve"> w worku</w:t>
      </w:r>
      <w:r w:rsidRPr="00657054">
        <w:rPr>
          <w:rFonts w:eastAsia="Tahoma"/>
          <w:color w:val="000000"/>
          <w:sz w:val="22"/>
          <w:szCs w:val="22"/>
        </w:rPr>
        <w:t xml:space="preserve">, </w:t>
      </w:r>
    </w:p>
    <w:p w14:paraId="1EA35909" w14:textId="5EE4C6E1" w:rsidR="00064459" w:rsidRPr="00657054" w:rsidRDefault="00064459" w:rsidP="00064459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 xml:space="preserve">ścierki </w:t>
      </w:r>
      <w:r w:rsidR="00151E18" w:rsidRPr="00657054">
        <w:rPr>
          <w:rFonts w:eastAsia="Tahoma"/>
          <w:color w:val="000000"/>
          <w:sz w:val="22"/>
          <w:szCs w:val="22"/>
        </w:rPr>
        <w:t xml:space="preserve">- </w:t>
      </w:r>
      <w:r w:rsidR="00FB082D" w:rsidRPr="00657054">
        <w:rPr>
          <w:rFonts w:eastAsia="Tahoma"/>
          <w:color w:val="000000"/>
          <w:sz w:val="22"/>
          <w:szCs w:val="22"/>
        </w:rPr>
        <w:t>maksymalnie</w:t>
      </w:r>
      <w:r w:rsidRPr="00657054">
        <w:rPr>
          <w:rFonts w:eastAsia="Tahoma"/>
          <w:color w:val="000000"/>
          <w:sz w:val="22"/>
          <w:szCs w:val="22"/>
        </w:rPr>
        <w:t xml:space="preserve"> 100 sztuk</w:t>
      </w:r>
      <w:r w:rsidR="00FB082D" w:rsidRPr="00657054">
        <w:rPr>
          <w:rFonts w:eastAsia="Tahoma"/>
          <w:color w:val="000000"/>
          <w:sz w:val="22"/>
          <w:szCs w:val="22"/>
        </w:rPr>
        <w:t xml:space="preserve"> w worku</w:t>
      </w:r>
      <w:r w:rsidRPr="00657054">
        <w:rPr>
          <w:rFonts w:eastAsia="Tahoma"/>
          <w:color w:val="000000"/>
          <w:sz w:val="22"/>
          <w:szCs w:val="22"/>
        </w:rPr>
        <w:t xml:space="preserve">.  </w:t>
      </w:r>
    </w:p>
    <w:p w14:paraId="7B9B6C02" w14:textId="77777777" w:rsidR="00064459" w:rsidRPr="00657054" w:rsidRDefault="00064459" w:rsidP="00064459">
      <w:pPr>
        <w:pBdr>
          <w:top w:val="nil"/>
          <w:left w:val="nil"/>
          <w:bottom w:val="nil"/>
          <w:right w:val="nil"/>
          <w:between w:val="nil"/>
        </w:pBdr>
        <w:rPr>
          <w:rFonts w:eastAsia="Tahoma"/>
          <w:color w:val="000000"/>
          <w:sz w:val="22"/>
          <w:szCs w:val="22"/>
        </w:rPr>
      </w:pPr>
    </w:p>
    <w:p w14:paraId="148B7C58" w14:textId="77777777" w:rsidR="00064459" w:rsidRPr="00657054" w:rsidRDefault="00064459" w:rsidP="0006445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hanging="2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Zamawiający dopuszcza zmianę w zakresie pakowania po pisemnych uzgodnieniach Stron.</w:t>
      </w:r>
    </w:p>
    <w:p w14:paraId="54BC1222" w14:textId="77777777" w:rsidR="00064459" w:rsidRPr="00657054" w:rsidRDefault="00064459" w:rsidP="00064459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eastAsia="Tahoma"/>
          <w:color w:val="000000"/>
          <w:sz w:val="22"/>
          <w:szCs w:val="22"/>
        </w:rPr>
      </w:pPr>
    </w:p>
    <w:p w14:paraId="7BA4A284" w14:textId="0FEDA86C" w:rsidR="006B4410" w:rsidRPr="00657054" w:rsidRDefault="00064459" w:rsidP="00A951E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Po zakończeniu umowy Wykonawca zobowiązany będzie do  odebrania od Zamawiającego na własny koszt dzierżawionej bielizny, w uzgodnionym przez Strony terminie, nie krótszym  niż 14 dni roboczych. Odbiór bielizny n</w:t>
      </w:r>
      <w:r w:rsidR="00A951E2" w:rsidRPr="00657054">
        <w:rPr>
          <w:rFonts w:eastAsia="Tahoma"/>
          <w:color w:val="000000"/>
          <w:sz w:val="22"/>
          <w:szCs w:val="22"/>
        </w:rPr>
        <w:t>ie może zakłócić pracy Szpitala</w:t>
      </w:r>
    </w:p>
    <w:p w14:paraId="0231DE08" w14:textId="77777777" w:rsidR="00A951E2" w:rsidRDefault="00A951E2" w:rsidP="005341AE">
      <w:pPr>
        <w:suppressAutoHyphens w:val="0"/>
        <w:spacing w:after="160" w:line="259" w:lineRule="auto"/>
        <w:contextualSpacing/>
        <w:rPr>
          <w:rFonts w:eastAsia="Tahoma"/>
          <w:color w:val="000000"/>
        </w:rPr>
      </w:pPr>
    </w:p>
    <w:p w14:paraId="7817DDF8" w14:textId="7EB81128" w:rsidR="00E76B5D" w:rsidRPr="00E52435" w:rsidRDefault="005341AE" w:rsidP="005341AE">
      <w:pPr>
        <w:suppressAutoHyphens w:val="0"/>
        <w:spacing w:after="160" w:line="259" w:lineRule="auto"/>
        <w:contextualSpacing/>
        <w:rPr>
          <w:bCs/>
          <w:color w:val="000000"/>
        </w:rPr>
      </w:pPr>
      <w:r w:rsidRPr="00E52435">
        <w:rPr>
          <w:b/>
          <w:bCs/>
          <w:color w:val="000000"/>
        </w:rPr>
        <w:t>I</w:t>
      </w:r>
      <w:r w:rsidR="00D163F6" w:rsidRPr="00E52435">
        <w:rPr>
          <w:b/>
          <w:bCs/>
          <w:color w:val="000000"/>
        </w:rPr>
        <w:t>I</w:t>
      </w:r>
      <w:r w:rsidRPr="00E52435">
        <w:rPr>
          <w:b/>
          <w:bCs/>
          <w:color w:val="000000"/>
        </w:rPr>
        <w:t xml:space="preserve">I.   </w:t>
      </w:r>
      <w:r w:rsidR="00E76B5D" w:rsidRPr="00E52435">
        <w:rPr>
          <w:b/>
          <w:bCs/>
          <w:color w:val="000000"/>
        </w:rPr>
        <w:t>Wymagania dotyczące pralni</w:t>
      </w:r>
      <w:r w:rsidR="002B2CC5" w:rsidRPr="00E52435">
        <w:rPr>
          <w:b/>
          <w:bCs/>
          <w:color w:val="000000"/>
        </w:rPr>
        <w:t xml:space="preserve"> </w:t>
      </w:r>
      <w:r w:rsidR="00A95C31" w:rsidRPr="00E52435">
        <w:rPr>
          <w:bCs/>
          <w:color w:val="000000"/>
        </w:rPr>
        <w:t xml:space="preserve">(tabela nr </w:t>
      </w:r>
      <w:r w:rsidR="00D239D1">
        <w:rPr>
          <w:bCs/>
          <w:color w:val="000000"/>
        </w:rPr>
        <w:t>3</w:t>
      </w:r>
      <w:r w:rsidR="00A95C31" w:rsidRPr="00E52435">
        <w:rPr>
          <w:bCs/>
          <w:color w:val="000000"/>
        </w:rPr>
        <w:t>)</w:t>
      </w:r>
    </w:p>
    <w:p w14:paraId="3C6ED689" w14:textId="77777777" w:rsidR="008B1AC6" w:rsidRPr="00E52435" w:rsidRDefault="008B1AC6" w:rsidP="008B1AC6">
      <w:pPr>
        <w:suppressAutoHyphens w:val="0"/>
        <w:spacing w:after="160" w:line="259" w:lineRule="auto"/>
        <w:ind w:left="142"/>
        <w:contextualSpacing/>
        <w:rPr>
          <w:rFonts w:eastAsia="Calibri"/>
          <w:b/>
          <w:sz w:val="20"/>
          <w:szCs w:val="20"/>
          <w:lang w:eastAsia="en-US"/>
        </w:rPr>
      </w:pPr>
    </w:p>
    <w:p w14:paraId="46AB685B" w14:textId="3A99B274" w:rsidR="00E76B5D" w:rsidRPr="00F704BC" w:rsidRDefault="00E76B5D" w:rsidP="00E76B5D">
      <w:pPr>
        <w:suppressAutoHyphens w:val="0"/>
        <w:spacing w:after="160" w:line="259" w:lineRule="auto"/>
        <w:jc w:val="both"/>
        <w:rPr>
          <w:rFonts w:eastAsia="Calibri"/>
          <w:sz w:val="20"/>
          <w:szCs w:val="20"/>
          <w:u w:val="single"/>
          <w:lang w:eastAsia="en-US"/>
        </w:rPr>
      </w:pPr>
      <w:r w:rsidRPr="00F704BC">
        <w:rPr>
          <w:rFonts w:eastAsia="Calibri"/>
          <w:sz w:val="20"/>
          <w:szCs w:val="20"/>
          <w:u w:val="single"/>
          <w:lang w:eastAsia="en-US"/>
        </w:rPr>
        <w:t xml:space="preserve">Pralnia musi </w:t>
      </w:r>
      <w:r w:rsidR="00312C07" w:rsidRPr="00F704BC">
        <w:rPr>
          <w:rFonts w:eastAsia="Calibri"/>
          <w:sz w:val="20"/>
          <w:szCs w:val="20"/>
          <w:u w:val="single"/>
          <w:lang w:eastAsia="en-US"/>
        </w:rPr>
        <w:t xml:space="preserve">spełniać </w:t>
      </w:r>
      <w:r w:rsidR="007701AF" w:rsidRPr="00F704BC">
        <w:rPr>
          <w:rFonts w:eastAsia="Calibri"/>
          <w:sz w:val="20"/>
          <w:szCs w:val="20"/>
          <w:u w:val="single"/>
          <w:lang w:eastAsia="en-US"/>
        </w:rPr>
        <w:t xml:space="preserve">co najmniej </w:t>
      </w:r>
      <w:r w:rsidRPr="00F704BC">
        <w:rPr>
          <w:rFonts w:eastAsia="Calibri"/>
          <w:sz w:val="20"/>
          <w:szCs w:val="20"/>
          <w:u w:val="single"/>
          <w:lang w:eastAsia="en-US"/>
        </w:rPr>
        <w:t>wymagania podane w: Wytycznych Ministra Zdrowia w zakresie wymogów prawidłowego funkcjonowania pralni dla podmiotów świadczących usługi pralnicze na rzecz podmiotów świadczących usługi lecznicze (szpitali) z dnia 9 listopada 2022 r. oraz warunki wskazane w dokumentach zamówienia.</w:t>
      </w:r>
    </w:p>
    <w:p w14:paraId="1476AF10" w14:textId="12726157" w:rsidR="00725744" w:rsidRPr="00E52435" w:rsidRDefault="00E76B5D" w:rsidP="00E76B5D">
      <w:pPr>
        <w:suppressAutoHyphens w:val="0"/>
        <w:spacing w:after="160" w:line="259" w:lineRule="auto"/>
        <w:jc w:val="both"/>
        <w:rPr>
          <w:rFonts w:eastAsia="Calibri"/>
          <w:sz w:val="20"/>
          <w:szCs w:val="20"/>
          <w:lang w:eastAsia="en-US"/>
        </w:rPr>
      </w:pPr>
      <w:r w:rsidRPr="00E52435">
        <w:rPr>
          <w:rFonts w:eastAsia="Calibri"/>
          <w:sz w:val="20"/>
          <w:szCs w:val="20"/>
          <w:lang w:eastAsia="en-US"/>
        </w:rPr>
        <w:t>Zamawiający wymaga złożeni</w:t>
      </w:r>
      <w:r w:rsidR="00DE4088" w:rsidRPr="00E52435">
        <w:rPr>
          <w:rFonts w:eastAsia="Calibri"/>
          <w:sz w:val="20"/>
          <w:szCs w:val="20"/>
          <w:lang w:eastAsia="en-US"/>
        </w:rPr>
        <w:t xml:space="preserve">a </w:t>
      </w:r>
      <w:r w:rsidR="00DE4088" w:rsidRPr="00F9177C">
        <w:rPr>
          <w:rFonts w:eastAsia="Calibri"/>
          <w:b/>
          <w:sz w:val="20"/>
          <w:szCs w:val="20"/>
          <w:u w:val="single"/>
          <w:lang w:eastAsia="en-US"/>
        </w:rPr>
        <w:t>na żądanie</w:t>
      </w:r>
      <w:r w:rsidR="006A0DA7" w:rsidRPr="00F9177C">
        <w:rPr>
          <w:rFonts w:eastAsia="Calibri"/>
          <w:b/>
          <w:sz w:val="20"/>
          <w:szCs w:val="20"/>
          <w:u w:val="single"/>
          <w:lang w:eastAsia="en-US"/>
        </w:rPr>
        <w:t xml:space="preserve"> Zamawiającego</w:t>
      </w:r>
      <w:r w:rsidR="00DE4088" w:rsidRPr="00E52435">
        <w:rPr>
          <w:rFonts w:eastAsia="Calibri"/>
          <w:sz w:val="20"/>
          <w:szCs w:val="20"/>
          <w:lang w:eastAsia="en-US"/>
        </w:rPr>
        <w:t xml:space="preserve">, </w:t>
      </w:r>
      <w:r w:rsidRPr="00E52435">
        <w:rPr>
          <w:rFonts w:eastAsia="Calibri"/>
          <w:sz w:val="20"/>
          <w:szCs w:val="20"/>
          <w:lang w:eastAsia="en-US"/>
        </w:rPr>
        <w:t>certyfikatów</w:t>
      </w:r>
      <w:r w:rsidR="00350DEB" w:rsidRPr="00E52435">
        <w:rPr>
          <w:rFonts w:eastAsia="Calibri"/>
          <w:sz w:val="20"/>
          <w:szCs w:val="20"/>
          <w:lang w:eastAsia="en-US"/>
        </w:rPr>
        <w:t xml:space="preserve"> </w:t>
      </w:r>
      <w:r w:rsidR="00DE4088" w:rsidRPr="00E52435">
        <w:rPr>
          <w:rFonts w:eastAsia="Calibri"/>
          <w:sz w:val="20"/>
          <w:szCs w:val="20"/>
          <w:lang w:eastAsia="en-US"/>
        </w:rPr>
        <w:t xml:space="preserve">lub deklaracji Wykonawcy, </w:t>
      </w:r>
      <w:r w:rsidRPr="00E52435">
        <w:rPr>
          <w:rFonts w:eastAsia="Calibri"/>
          <w:sz w:val="20"/>
          <w:szCs w:val="20"/>
          <w:lang w:eastAsia="en-US"/>
        </w:rPr>
        <w:t>potwierdzających spełnianie poszczególnych wymo</w:t>
      </w:r>
      <w:r w:rsidR="007701AF" w:rsidRPr="00E52435">
        <w:rPr>
          <w:rFonts w:eastAsia="Calibri"/>
          <w:sz w:val="20"/>
          <w:szCs w:val="20"/>
          <w:lang w:eastAsia="en-US"/>
        </w:rPr>
        <w:t>gów wytycznych Ministra Zdrowia.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9"/>
        <w:gridCol w:w="8664"/>
      </w:tblGrid>
      <w:tr w:rsidR="00A630F3" w:rsidRPr="00E52435" w14:paraId="7C2E1F7B" w14:textId="77777777" w:rsidTr="00A630F3">
        <w:trPr>
          <w:trHeight w:val="330"/>
        </w:trPr>
        <w:tc>
          <w:tcPr>
            <w:tcW w:w="9781" w:type="dxa"/>
            <w:gridSpan w:val="2"/>
          </w:tcPr>
          <w:p w14:paraId="3E8E826B" w14:textId="7622C08D" w:rsidR="00A630F3" w:rsidRPr="00E52435" w:rsidRDefault="00482939" w:rsidP="00A630F3">
            <w:pPr>
              <w:spacing w:after="66" w:line="259" w:lineRule="auto"/>
              <w:ind w:right="9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Tabela nr 3</w:t>
            </w:r>
            <w:r w:rsidR="00A630F3" w:rsidRPr="00E52435">
              <w:rPr>
                <w:rFonts w:eastAsia="Calibri"/>
                <w:b/>
                <w:sz w:val="20"/>
                <w:szCs w:val="20"/>
                <w:lang w:eastAsia="en-US"/>
              </w:rPr>
              <w:t>: Pralnia winna w szczególności:</w:t>
            </w:r>
          </w:p>
        </w:tc>
      </w:tr>
      <w:tr w:rsidR="00045E5D" w:rsidRPr="00E52435" w14:paraId="453E879E" w14:textId="77777777" w:rsidTr="00A630F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98" w:type="dxa"/>
            <w:shd w:val="clear" w:color="auto" w:fill="auto"/>
          </w:tcPr>
          <w:p w14:paraId="7A93E90A" w14:textId="77777777" w:rsidR="00045E5D" w:rsidRPr="00E52435" w:rsidRDefault="00045E5D" w:rsidP="003E1D7D">
            <w:pPr>
              <w:numPr>
                <w:ilvl w:val="0"/>
                <w:numId w:val="8"/>
              </w:numPr>
              <w:suppressAutoHyphens w:val="0"/>
              <w:spacing w:after="66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983" w:type="dxa"/>
            <w:shd w:val="clear" w:color="auto" w:fill="auto"/>
          </w:tcPr>
          <w:p w14:paraId="17602C7B" w14:textId="26CF13B4" w:rsidR="00045E5D" w:rsidRPr="00E52435" w:rsidRDefault="00045E5D" w:rsidP="00D239D1">
            <w:pPr>
              <w:suppressAutoHyphens w:val="0"/>
              <w:spacing w:after="66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posiadać barierę higieniczną z wydzielonymi </w:t>
            </w:r>
            <w:bookmarkStart w:id="2" w:name="_Hlk130894484"/>
            <w:r w:rsidRPr="00E52435">
              <w:rPr>
                <w:rFonts w:eastAsia="Calibri"/>
                <w:sz w:val="20"/>
                <w:szCs w:val="20"/>
                <w:lang w:eastAsia="en-US"/>
              </w:rPr>
              <w:t>strefami czystą i brudną</w:t>
            </w:r>
            <w:bookmarkEnd w:id="2"/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oraz powinna spełniać wymogi sanitarno-epidemiologiczne</w:t>
            </w:r>
            <w:r w:rsidR="008B1AC6" w:rsidRPr="00E52435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obowiązujące w pralniach świadczących usługi na rzecz jednostek ochrony zdrowia, opisane w SWZ</w:t>
            </w:r>
          </w:p>
        </w:tc>
      </w:tr>
      <w:tr w:rsidR="00045E5D" w:rsidRPr="00E52435" w14:paraId="7690004D" w14:textId="77777777" w:rsidTr="00A630F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98" w:type="dxa"/>
            <w:shd w:val="clear" w:color="auto" w:fill="auto"/>
          </w:tcPr>
          <w:p w14:paraId="78EC98CB" w14:textId="77777777" w:rsidR="00045E5D" w:rsidRPr="00E52435" w:rsidRDefault="00045E5D" w:rsidP="003E1D7D">
            <w:pPr>
              <w:numPr>
                <w:ilvl w:val="0"/>
                <w:numId w:val="8"/>
              </w:numPr>
              <w:suppressAutoHyphens w:val="0"/>
              <w:spacing w:after="66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983" w:type="dxa"/>
            <w:shd w:val="clear" w:color="auto" w:fill="auto"/>
          </w:tcPr>
          <w:p w14:paraId="27AE9E08" w14:textId="041BC872" w:rsidR="00045E5D" w:rsidRPr="00E52435" w:rsidRDefault="00045E5D" w:rsidP="00E76B5D">
            <w:pPr>
              <w:suppressAutoHyphens w:val="0"/>
              <w:spacing w:after="66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posiadać system i sprzęt oraz oprogramo</w:t>
            </w:r>
            <w:r w:rsidR="008B1AC6" w:rsidRPr="00E52435">
              <w:rPr>
                <w:rFonts w:eastAsia="Calibri"/>
                <w:sz w:val="20"/>
                <w:szCs w:val="20"/>
                <w:lang w:eastAsia="en-US"/>
              </w:rPr>
              <w:t>wanie do identyfikacji bielizny</w:t>
            </w:r>
          </w:p>
        </w:tc>
      </w:tr>
      <w:tr w:rsidR="005F7B73" w:rsidRPr="00E52435" w14:paraId="4A7C9AB0" w14:textId="77777777" w:rsidTr="00D239D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98" w:type="dxa"/>
            <w:shd w:val="clear" w:color="auto" w:fill="auto"/>
          </w:tcPr>
          <w:p w14:paraId="2F541521" w14:textId="12D919DE" w:rsidR="005F7B73" w:rsidRPr="00D239D1" w:rsidRDefault="005F7B73" w:rsidP="00D239D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lang w:eastAsia="en-US"/>
              </w:rPr>
            </w:pPr>
          </w:p>
        </w:tc>
        <w:tc>
          <w:tcPr>
            <w:tcW w:w="8983" w:type="dxa"/>
            <w:shd w:val="clear" w:color="auto" w:fill="auto"/>
          </w:tcPr>
          <w:p w14:paraId="47BB51DA" w14:textId="257EBBB5" w:rsidR="005F7B73" w:rsidRPr="00E52435" w:rsidRDefault="00E63625" w:rsidP="00631286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</w:rPr>
              <w:t>d</w:t>
            </w:r>
            <w:r w:rsidR="00D239D1">
              <w:rPr>
                <w:rFonts w:eastAsia="Calibri"/>
                <w:sz w:val="20"/>
                <w:szCs w:val="20"/>
              </w:rPr>
              <w:t>ysponować</w:t>
            </w:r>
            <w:r w:rsidR="005F7B73" w:rsidRPr="00E52435">
              <w:rPr>
                <w:rFonts w:eastAsia="Calibri"/>
                <w:sz w:val="20"/>
                <w:szCs w:val="20"/>
              </w:rPr>
              <w:t xml:space="preserve"> </w:t>
            </w:r>
            <w:r w:rsidR="005F7B73" w:rsidRPr="00E52435">
              <w:rPr>
                <w:rFonts w:eastAsia="Calibri"/>
                <w:sz w:val="20"/>
                <w:szCs w:val="20"/>
                <w:lang w:eastAsia="en-US"/>
              </w:rPr>
              <w:t>urządzeniami niezbędnymi do realizacji zamówienia:</w:t>
            </w:r>
          </w:p>
        </w:tc>
      </w:tr>
      <w:tr w:rsidR="005F7B73" w:rsidRPr="00E52435" w14:paraId="5DCF018C" w14:textId="77777777" w:rsidTr="00D239D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98" w:type="dxa"/>
            <w:shd w:val="clear" w:color="auto" w:fill="auto"/>
          </w:tcPr>
          <w:p w14:paraId="294732D2" w14:textId="0E65C923" w:rsidR="005F7B73" w:rsidRPr="00E52435" w:rsidRDefault="00D239D1" w:rsidP="000F388B">
            <w:pPr>
              <w:pStyle w:val="Akapitzlist"/>
              <w:ind w:left="792"/>
              <w:contextualSpacing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3.1.</w:t>
            </w:r>
          </w:p>
        </w:tc>
        <w:tc>
          <w:tcPr>
            <w:tcW w:w="8983" w:type="dxa"/>
            <w:shd w:val="clear" w:color="auto" w:fill="auto"/>
          </w:tcPr>
          <w:p w14:paraId="2B7576CF" w14:textId="59BFDC12" w:rsidR="005F7B73" w:rsidRPr="00E52435" w:rsidRDefault="005F7B73" w:rsidP="00444BCF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minimum 1 pralnicę tunelową zakończoną wirówką do prania wodnego dla bielizny fasonowej (w tym odzieży barierowej)</w:t>
            </w:r>
            <w:r w:rsidR="00F9177C">
              <w:rPr>
                <w:rFonts w:eastAsia="Calibri"/>
                <w:sz w:val="20"/>
                <w:szCs w:val="20"/>
                <w:lang w:eastAsia="en-US"/>
              </w:rPr>
              <w:t xml:space="preserve"> i</w:t>
            </w:r>
            <w:r w:rsidR="007E5D3D" w:rsidRPr="00E52435">
              <w:rPr>
                <w:rFonts w:eastAsia="Calibri"/>
                <w:sz w:val="20"/>
                <w:szCs w:val="20"/>
                <w:lang w:eastAsia="en-US"/>
              </w:rPr>
              <w:t xml:space="preserve"> minimum jedną pralnic</w:t>
            </w:r>
            <w:r w:rsidR="00444BCF" w:rsidRPr="00E52435">
              <w:rPr>
                <w:rFonts w:eastAsia="Calibri"/>
                <w:sz w:val="20"/>
                <w:szCs w:val="20"/>
                <w:lang w:eastAsia="en-US"/>
              </w:rPr>
              <w:t>ą</w:t>
            </w:r>
            <w:r w:rsidR="007E5D3D" w:rsidRPr="00E52435">
              <w:rPr>
                <w:rFonts w:eastAsia="Calibri"/>
                <w:sz w:val="20"/>
                <w:szCs w:val="20"/>
                <w:lang w:eastAsia="en-US"/>
              </w:rPr>
              <w:t xml:space="preserve"> tunelową zakończoną prasą do prania wodnego dla bielizny płaskiej,</w:t>
            </w:r>
          </w:p>
        </w:tc>
      </w:tr>
      <w:tr w:rsidR="005F7B73" w:rsidRPr="00E52435" w14:paraId="2000D7F0" w14:textId="77777777" w:rsidTr="00D239D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798" w:type="dxa"/>
            <w:shd w:val="clear" w:color="auto" w:fill="auto"/>
          </w:tcPr>
          <w:p w14:paraId="34089593" w14:textId="7B2D75F6" w:rsidR="005F7B73" w:rsidRPr="00D239D1" w:rsidRDefault="00D239D1" w:rsidP="00D239D1">
            <w:pPr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D239D1">
              <w:rPr>
                <w:rFonts w:eastAsia="Calibri"/>
                <w:sz w:val="20"/>
                <w:szCs w:val="20"/>
                <w:lang w:eastAsia="en-US"/>
              </w:rPr>
              <w:t>3.2.</w:t>
            </w:r>
          </w:p>
        </w:tc>
        <w:tc>
          <w:tcPr>
            <w:tcW w:w="8983" w:type="dxa"/>
            <w:shd w:val="clear" w:color="auto" w:fill="auto"/>
          </w:tcPr>
          <w:p w14:paraId="485EF188" w14:textId="45F0843F" w:rsidR="005F7B73" w:rsidRPr="00E52435" w:rsidRDefault="005F7B73" w:rsidP="00444BCF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minimum 1 pralnico-wirówk</w:t>
            </w:r>
            <w:r w:rsidR="00444BCF" w:rsidRPr="00E52435">
              <w:rPr>
                <w:rFonts w:eastAsia="Calibri"/>
                <w:sz w:val="20"/>
                <w:szCs w:val="20"/>
                <w:lang w:eastAsia="en-US"/>
              </w:rPr>
              <w:t>ą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do prania wodnego bielizny noworodkowej i dzieci młodszych,</w:t>
            </w:r>
          </w:p>
        </w:tc>
      </w:tr>
    </w:tbl>
    <w:p w14:paraId="563BDA23" w14:textId="4B8ED5BE" w:rsidR="002555C0" w:rsidRDefault="002555C0" w:rsidP="00CF1DC6">
      <w:pPr>
        <w:suppressAutoHyphens w:val="0"/>
        <w:spacing w:after="160" w:line="259" w:lineRule="auto"/>
        <w:contextualSpacing/>
        <w:rPr>
          <w:b/>
          <w:bCs/>
          <w:color w:val="000000"/>
        </w:rPr>
      </w:pPr>
    </w:p>
    <w:p w14:paraId="78927BAA" w14:textId="77777777" w:rsidR="000F388B" w:rsidRDefault="000F388B" w:rsidP="00CF1DC6">
      <w:pPr>
        <w:suppressAutoHyphens w:val="0"/>
        <w:spacing w:after="160" w:line="259" w:lineRule="auto"/>
        <w:contextualSpacing/>
        <w:rPr>
          <w:b/>
          <w:bCs/>
          <w:color w:val="000000"/>
        </w:rPr>
      </w:pPr>
    </w:p>
    <w:p w14:paraId="4D2AD9FF" w14:textId="77777777" w:rsidR="000F388B" w:rsidRDefault="000F388B" w:rsidP="00CF1DC6">
      <w:pPr>
        <w:suppressAutoHyphens w:val="0"/>
        <w:spacing w:after="160" w:line="259" w:lineRule="auto"/>
        <w:contextualSpacing/>
        <w:rPr>
          <w:b/>
          <w:bCs/>
          <w:color w:val="000000"/>
        </w:rPr>
      </w:pPr>
    </w:p>
    <w:p w14:paraId="273C4AB4" w14:textId="73638D26" w:rsidR="00CF1DC6" w:rsidRPr="00E52435" w:rsidRDefault="00CF1DC6" w:rsidP="00CF1DC6">
      <w:pPr>
        <w:suppressAutoHyphens w:val="0"/>
        <w:spacing w:after="160" w:line="259" w:lineRule="auto"/>
        <w:contextualSpacing/>
        <w:rPr>
          <w:bCs/>
          <w:color w:val="000000"/>
        </w:rPr>
      </w:pPr>
      <w:r w:rsidRPr="00E52435">
        <w:rPr>
          <w:b/>
          <w:bCs/>
          <w:color w:val="000000"/>
        </w:rPr>
        <w:t>IV. Wymagania dotyczące systemu i urządzeń do znakowania posiadanej przez Zamawiającego bielizny i identyfikacji dzierżawionej bielizny</w:t>
      </w:r>
      <w:r w:rsidR="003353B6" w:rsidRPr="00E52435">
        <w:rPr>
          <w:b/>
          <w:bCs/>
          <w:color w:val="000000"/>
        </w:rPr>
        <w:t>:</w:t>
      </w:r>
      <w:r w:rsidRPr="00E52435">
        <w:rPr>
          <w:b/>
          <w:bCs/>
          <w:color w:val="000000"/>
        </w:rPr>
        <w:t xml:space="preserve"> </w:t>
      </w:r>
      <w:r w:rsidRPr="00E52435">
        <w:rPr>
          <w:bCs/>
          <w:color w:val="000000"/>
        </w:rPr>
        <w:t>(tabela</w:t>
      </w:r>
      <w:r w:rsidR="00A662A6" w:rsidRPr="00E52435">
        <w:rPr>
          <w:bCs/>
          <w:color w:val="000000"/>
        </w:rPr>
        <w:t xml:space="preserve"> nr</w:t>
      </w:r>
      <w:r w:rsidRPr="00E52435">
        <w:rPr>
          <w:bCs/>
          <w:color w:val="000000"/>
        </w:rPr>
        <w:t xml:space="preserve"> </w:t>
      </w:r>
      <w:r w:rsidR="00D239D1">
        <w:rPr>
          <w:bCs/>
          <w:color w:val="000000"/>
        </w:rPr>
        <w:t>4</w:t>
      </w:r>
      <w:r w:rsidRPr="00E52435">
        <w:rPr>
          <w:bCs/>
          <w:color w:val="000000"/>
        </w:rPr>
        <w:t>)</w:t>
      </w:r>
    </w:p>
    <w:p w14:paraId="0477F750" w14:textId="77777777" w:rsidR="00CF1DC6" w:rsidRPr="00E52435" w:rsidRDefault="00CF1DC6" w:rsidP="00CF1DC6">
      <w:pPr>
        <w:suppressAutoHyphens w:val="0"/>
        <w:spacing w:after="160" w:line="259" w:lineRule="auto"/>
        <w:contextualSpacing/>
        <w:rPr>
          <w:bCs/>
          <w:color w:val="00000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"/>
        <w:gridCol w:w="2002"/>
        <w:gridCol w:w="6798"/>
      </w:tblGrid>
      <w:tr w:rsidR="00CF1DC6" w:rsidRPr="00E52435" w14:paraId="4AC353BB" w14:textId="77777777" w:rsidTr="00CF1DC6">
        <w:trPr>
          <w:gridAfter w:val="1"/>
          <w:wAfter w:w="6798" w:type="dxa"/>
          <w:trHeight w:val="345"/>
        </w:trPr>
        <w:tc>
          <w:tcPr>
            <w:tcW w:w="2700" w:type="dxa"/>
            <w:gridSpan w:val="2"/>
          </w:tcPr>
          <w:p w14:paraId="0465A6F9" w14:textId="23C7C185" w:rsidR="00CF1DC6" w:rsidRPr="00E52435" w:rsidRDefault="00D239D1" w:rsidP="00CF1DC6">
            <w:pPr>
              <w:tabs>
                <w:tab w:val="left" w:pos="330"/>
              </w:tabs>
              <w:spacing w:after="432"/>
              <w:contextualSpacing/>
              <w:rPr>
                <w:rFonts w:eastAsia="Calibri"/>
                <w:b/>
                <w:u w:val="single"/>
                <w:lang w:eastAsia="en-US"/>
              </w:rPr>
            </w:pPr>
            <w:r>
              <w:rPr>
                <w:rFonts w:eastAsia="Calibri"/>
                <w:b/>
                <w:u w:val="single"/>
                <w:lang w:eastAsia="en-US"/>
              </w:rPr>
              <w:t>Tabela nr 4</w:t>
            </w:r>
          </w:p>
        </w:tc>
      </w:tr>
      <w:tr w:rsidR="00CF1DC6" w:rsidRPr="00E52435" w14:paraId="1F66D49A" w14:textId="77777777" w:rsidTr="00CF1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8" w:type="dxa"/>
            <w:shd w:val="clear" w:color="auto" w:fill="auto"/>
          </w:tcPr>
          <w:p w14:paraId="4F0AAEC9" w14:textId="77777777" w:rsidR="00CF1DC6" w:rsidRPr="00E52435" w:rsidRDefault="00CF1DC6" w:rsidP="00CF1DC6">
            <w:pPr>
              <w:pStyle w:val="Akapitzlist"/>
              <w:numPr>
                <w:ilvl w:val="0"/>
                <w:numId w:val="23"/>
              </w:numPr>
              <w:tabs>
                <w:tab w:val="left" w:pos="330"/>
              </w:tabs>
              <w:spacing w:after="432"/>
              <w:contextualSpacing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8800" w:type="dxa"/>
            <w:gridSpan w:val="2"/>
            <w:shd w:val="clear" w:color="auto" w:fill="auto"/>
          </w:tcPr>
          <w:p w14:paraId="67E0353A" w14:textId="219D2925" w:rsidR="00CF1DC6" w:rsidRPr="00E52435" w:rsidRDefault="00CF1DC6" w:rsidP="00CF1DC6">
            <w:pPr>
              <w:suppressAutoHyphens w:val="0"/>
              <w:spacing w:after="163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Wykonawca zobowiązany jest posiadać lub dysponować systemem opartym na falach radiowych do rejestrowania i odczytu bielizny, pozwalającymi na odczyt jednocześnie min. 300 szt. bielizny w odległości minimum 5 </w:t>
            </w:r>
            <w:proofErr w:type="spellStart"/>
            <w:r w:rsidRPr="00E52435">
              <w:rPr>
                <w:rFonts w:eastAsia="Calibri"/>
                <w:sz w:val="20"/>
                <w:szCs w:val="20"/>
                <w:lang w:eastAsia="en-US"/>
              </w:rPr>
              <w:t>mb</w:t>
            </w:r>
            <w:proofErr w:type="spellEnd"/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w przypadku bramek i min. 100 szt. bielizny w przypadku skanerów ręcznych  oraz posiadać lub dysponować urządzeniami do znakowania bielizny.</w:t>
            </w:r>
          </w:p>
        </w:tc>
      </w:tr>
      <w:tr w:rsidR="00CF1DC6" w:rsidRPr="00E52435" w14:paraId="3E1C96AC" w14:textId="77777777" w:rsidTr="00CF1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8" w:type="dxa"/>
            <w:shd w:val="clear" w:color="auto" w:fill="auto"/>
          </w:tcPr>
          <w:p w14:paraId="46F6EC51" w14:textId="77777777" w:rsidR="00CF1DC6" w:rsidRPr="00E52435" w:rsidRDefault="00CF1DC6" w:rsidP="00CF1DC6">
            <w:pPr>
              <w:pStyle w:val="Akapitzlist"/>
              <w:numPr>
                <w:ilvl w:val="0"/>
                <w:numId w:val="23"/>
              </w:numPr>
              <w:tabs>
                <w:tab w:val="left" w:pos="330"/>
              </w:tabs>
              <w:spacing w:after="432"/>
              <w:contextualSpacing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8800" w:type="dxa"/>
            <w:gridSpan w:val="2"/>
            <w:shd w:val="clear" w:color="auto" w:fill="auto"/>
          </w:tcPr>
          <w:p w14:paraId="09D4A723" w14:textId="42486D92" w:rsidR="00CF1DC6" w:rsidRPr="00E52435" w:rsidRDefault="00CF1DC6" w:rsidP="00CF1DC6">
            <w:pPr>
              <w:suppressAutoHyphens w:val="0"/>
              <w:spacing w:after="161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Wykonawca zobowiązany jest posiadać system automatycznej identyfikacji i zliczania bielizny w celu rejestrowania między innymi ilości cykli prania, ilości dostarczanych i odbieranych sztuk bielizny</w:t>
            </w:r>
            <w:r w:rsidR="006B4410" w:rsidRPr="00E52435">
              <w:rPr>
                <w:rFonts w:eastAsia="Calibri"/>
                <w:sz w:val="20"/>
                <w:szCs w:val="20"/>
                <w:lang w:eastAsia="en-US"/>
              </w:rPr>
              <w:t xml:space="preserve"> z podziałem na rodzaj asortymentu i miejsce odbioru brudnej i dostarczania czystej bielizny (4 lokalizacje)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CF1DC6" w:rsidRPr="00E52435" w14:paraId="23FE53EB" w14:textId="77777777" w:rsidTr="00CF1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8" w:type="dxa"/>
            <w:shd w:val="clear" w:color="auto" w:fill="auto"/>
          </w:tcPr>
          <w:p w14:paraId="69CD1DB9" w14:textId="77777777" w:rsidR="00CF1DC6" w:rsidRPr="00E52435" w:rsidRDefault="00CF1DC6" w:rsidP="00CF1DC6">
            <w:pPr>
              <w:pStyle w:val="Akapitzlist"/>
              <w:numPr>
                <w:ilvl w:val="0"/>
                <w:numId w:val="23"/>
              </w:numPr>
              <w:tabs>
                <w:tab w:val="left" w:pos="330"/>
              </w:tabs>
              <w:spacing w:after="432"/>
              <w:contextualSpacing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8800" w:type="dxa"/>
            <w:gridSpan w:val="2"/>
            <w:shd w:val="clear" w:color="auto" w:fill="auto"/>
          </w:tcPr>
          <w:p w14:paraId="7CFA28DB" w14:textId="77777777" w:rsidR="00CF1DC6" w:rsidRPr="00E52435" w:rsidRDefault="00CF1DC6" w:rsidP="00CF1DC6">
            <w:pPr>
              <w:suppressAutoHyphens w:val="0"/>
              <w:spacing w:after="158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Wykonawca zobowiązany jest posiadać system online monitoringu zamawiania, rozliczeń, prowadzenia statystyk, analiz w zakresie obrotu bielizną posiadaną i dzierżawioną, między Zamawiającym a Wykonawcą.</w:t>
            </w:r>
          </w:p>
        </w:tc>
      </w:tr>
      <w:tr w:rsidR="00CF1DC6" w:rsidRPr="00E52435" w14:paraId="4D044E7C" w14:textId="77777777" w:rsidTr="00CF1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8" w:type="dxa"/>
            <w:shd w:val="clear" w:color="auto" w:fill="auto"/>
          </w:tcPr>
          <w:p w14:paraId="6EE629AC" w14:textId="77777777" w:rsidR="00CF1DC6" w:rsidRPr="00E52435" w:rsidRDefault="00CF1DC6" w:rsidP="00CF1DC6">
            <w:pPr>
              <w:pStyle w:val="Akapitzlist"/>
              <w:numPr>
                <w:ilvl w:val="0"/>
                <w:numId w:val="23"/>
              </w:numPr>
              <w:tabs>
                <w:tab w:val="left" w:pos="330"/>
              </w:tabs>
              <w:spacing w:after="432"/>
              <w:contextualSpacing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8800" w:type="dxa"/>
            <w:gridSpan w:val="2"/>
            <w:shd w:val="clear" w:color="auto" w:fill="auto"/>
          </w:tcPr>
          <w:p w14:paraId="0ED99A62" w14:textId="6F948E41" w:rsidR="00CF1DC6" w:rsidRPr="00E52435" w:rsidRDefault="00CF1DC6" w:rsidP="00CF1DC6">
            <w:pPr>
              <w:suppressAutoHyphens w:val="0"/>
              <w:spacing w:after="158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Wykonawca dokona na własny koszt zamontowania i zainstalowania urządzeń odczytujących dane z systemu automatycznej identyfikacji i zliczania bielizny w magazynach brudnych i czystych szpitala w miejscach wskazanych przez Zamawiającego oraz sprzęt komputerowy niezbędny do realizacji umowy.</w:t>
            </w:r>
          </w:p>
        </w:tc>
      </w:tr>
      <w:tr w:rsidR="00CF1DC6" w:rsidRPr="00E52435" w14:paraId="26FAF326" w14:textId="77777777" w:rsidTr="00CF1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8" w:type="dxa"/>
            <w:shd w:val="clear" w:color="auto" w:fill="auto"/>
          </w:tcPr>
          <w:p w14:paraId="3943BD52" w14:textId="77777777" w:rsidR="00CF1DC6" w:rsidRPr="00E52435" w:rsidRDefault="00CF1DC6" w:rsidP="00CF1DC6">
            <w:pPr>
              <w:pStyle w:val="Akapitzlist"/>
              <w:numPr>
                <w:ilvl w:val="0"/>
                <w:numId w:val="23"/>
              </w:numPr>
              <w:tabs>
                <w:tab w:val="left" w:pos="330"/>
              </w:tabs>
              <w:spacing w:after="432"/>
              <w:contextualSpacing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8800" w:type="dxa"/>
            <w:gridSpan w:val="2"/>
            <w:shd w:val="clear" w:color="auto" w:fill="auto"/>
          </w:tcPr>
          <w:p w14:paraId="76C2B732" w14:textId="77777777" w:rsidR="00CF1DC6" w:rsidRPr="00E52435" w:rsidRDefault="00CF1DC6" w:rsidP="00CF1DC6">
            <w:pPr>
              <w:suppressAutoHyphens w:val="0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System informatyczny Wykonawcy musi posiadać funkcję generowania i drukowania dokumentu określającego rodzaj i ilość poszczególnego asortymentu przyjmowanego i wydawanego z magazynów oraz nazwę komórki organizacyjnej, zdającej lub pobierającej bieliznę.</w:t>
            </w:r>
          </w:p>
        </w:tc>
      </w:tr>
      <w:tr w:rsidR="00CF1DC6" w:rsidRPr="00E52435" w14:paraId="0AA1899C" w14:textId="77777777" w:rsidTr="00CF1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8" w:type="dxa"/>
            <w:shd w:val="clear" w:color="auto" w:fill="auto"/>
          </w:tcPr>
          <w:p w14:paraId="044EC78F" w14:textId="77777777" w:rsidR="00CF1DC6" w:rsidRPr="00E52435" w:rsidRDefault="00CF1DC6" w:rsidP="00CF1DC6">
            <w:pPr>
              <w:pStyle w:val="Akapitzlist"/>
              <w:numPr>
                <w:ilvl w:val="0"/>
                <w:numId w:val="23"/>
              </w:numPr>
              <w:tabs>
                <w:tab w:val="left" w:pos="330"/>
              </w:tabs>
              <w:spacing w:after="432"/>
              <w:contextualSpacing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8800" w:type="dxa"/>
            <w:gridSpan w:val="2"/>
            <w:shd w:val="clear" w:color="auto" w:fill="auto"/>
          </w:tcPr>
          <w:p w14:paraId="5D4A68C1" w14:textId="7C8B464B" w:rsidR="00CF1DC6" w:rsidRPr="00E52435" w:rsidRDefault="00CF1DC6" w:rsidP="00CF1DC6">
            <w:pPr>
              <w:suppressAutoHyphens w:val="0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Wykonawca musi posia</w:t>
            </w:r>
            <w:r w:rsidR="006B4410" w:rsidRPr="00E52435">
              <w:rPr>
                <w:rFonts w:eastAsia="Calibri"/>
                <w:sz w:val="20"/>
                <w:szCs w:val="20"/>
                <w:lang w:eastAsia="en-US"/>
              </w:rPr>
              <w:t>dać możliwość wykonania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raportów</w:t>
            </w:r>
            <w:r w:rsidR="00DE4088" w:rsidRPr="00E52435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określających ilość zdanej bielizny brudnej przez poszczególne komórki organizacyjne. Na podstawie wydrukowanych raportów magazyn bielizny czystej będzie wydawał bieliznę czystą. Wykonawca i Zamawiający za pośrednictwem systemu informatycznego ma posiadać stały wgląd a także możliwość dokonywania wydruków, aktualnych jak i archiwalnych danych dotyczących obrotu bielizną. System informatyczny automatycznej ide</w:t>
            </w:r>
            <w:r w:rsidR="00DE4088" w:rsidRPr="00E52435">
              <w:rPr>
                <w:rFonts w:eastAsia="Calibri"/>
                <w:sz w:val="20"/>
                <w:szCs w:val="20"/>
                <w:lang w:eastAsia="en-US"/>
              </w:rPr>
              <w:t xml:space="preserve">ntyfikacji i zliczania bielizny, 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musi mieć funkcję zapisywania w pamięci ilości cykli prań danej sztuki bielizny.</w:t>
            </w:r>
          </w:p>
        </w:tc>
      </w:tr>
      <w:tr w:rsidR="00CF1DC6" w:rsidRPr="00E52435" w14:paraId="730D75AD" w14:textId="77777777" w:rsidTr="000F38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81"/>
        </w:trPr>
        <w:tc>
          <w:tcPr>
            <w:tcW w:w="698" w:type="dxa"/>
            <w:shd w:val="clear" w:color="auto" w:fill="auto"/>
          </w:tcPr>
          <w:p w14:paraId="7228E2D0" w14:textId="77777777" w:rsidR="00CF1DC6" w:rsidRPr="00E52435" w:rsidRDefault="00CF1DC6" w:rsidP="00CF1DC6">
            <w:pPr>
              <w:pStyle w:val="Akapitzlist"/>
              <w:numPr>
                <w:ilvl w:val="0"/>
                <w:numId w:val="23"/>
              </w:numPr>
              <w:tabs>
                <w:tab w:val="left" w:pos="330"/>
              </w:tabs>
              <w:spacing w:after="432"/>
              <w:contextualSpacing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8800" w:type="dxa"/>
            <w:gridSpan w:val="2"/>
            <w:shd w:val="clear" w:color="auto" w:fill="auto"/>
          </w:tcPr>
          <w:p w14:paraId="259227CC" w14:textId="05097261" w:rsidR="00CF1DC6" w:rsidRPr="00E52435" w:rsidRDefault="00CF1DC6" w:rsidP="00CF1DC6">
            <w:pPr>
              <w:suppressAutoHyphens w:val="0"/>
              <w:spacing w:after="263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Wykonawca zobowiązany jest do prowadzenia ewidencji wykonanych usług</w:t>
            </w:r>
            <w:r w:rsidR="00DE4088" w:rsidRPr="00E52435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w celu ilościowego jej rozliczenia z Zamawiającym. Ewidencja ta musi odbywać się za pomocą programu dostępnego przez witrynę internetową dla m</w:t>
            </w:r>
            <w:r w:rsidR="00DE4088" w:rsidRPr="00E52435">
              <w:rPr>
                <w:rFonts w:eastAsia="Calibri"/>
                <w:sz w:val="20"/>
                <w:szCs w:val="20"/>
                <w:lang w:eastAsia="en-US"/>
              </w:rPr>
              <w:t>agazynów bielizny Zamawiającego. D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odatkowo Wykonawca udostępni w trybie online, możliwość monitorowania stanu magazynowego. Wykonawca zobowiązany jest utworzyć magazyn online dla każdej komórki organizacyjnej</w:t>
            </w:r>
            <w:r w:rsidR="006B4410" w:rsidRPr="00E52435">
              <w:rPr>
                <w:rFonts w:eastAsia="Calibri"/>
                <w:sz w:val="20"/>
                <w:szCs w:val="20"/>
                <w:lang w:eastAsia="en-US"/>
              </w:rPr>
              <w:t xml:space="preserve"> (4 lokalizacje)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i zapewnić generowanie danych o przekazywanej do magazynów bieliźnie, zgodnie z zamówieniem generowanym online. </w:t>
            </w:r>
          </w:p>
        </w:tc>
      </w:tr>
    </w:tbl>
    <w:p w14:paraId="7ACB6710" w14:textId="77777777" w:rsidR="000F388B" w:rsidRDefault="000F388B" w:rsidP="00AC67B8">
      <w:pPr>
        <w:suppressAutoHyphens w:val="0"/>
        <w:spacing w:after="160" w:line="259" w:lineRule="auto"/>
        <w:jc w:val="both"/>
        <w:rPr>
          <w:b/>
          <w:bCs/>
          <w:color w:val="000000"/>
        </w:rPr>
      </w:pPr>
    </w:p>
    <w:p w14:paraId="5F5B14CF" w14:textId="0E29F5E7" w:rsidR="00AC67B8" w:rsidRPr="00E52435" w:rsidRDefault="00AC67B8" w:rsidP="00AC67B8">
      <w:pPr>
        <w:suppressAutoHyphens w:val="0"/>
        <w:spacing w:after="160" w:line="259" w:lineRule="auto"/>
        <w:jc w:val="both"/>
        <w:rPr>
          <w:b/>
          <w:bCs/>
          <w:color w:val="000000"/>
        </w:rPr>
      </w:pPr>
      <w:r w:rsidRPr="00E52435">
        <w:rPr>
          <w:b/>
          <w:bCs/>
          <w:color w:val="000000"/>
        </w:rPr>
        <w:t xml:space="preserve">V. Wymagania dotyczące </w:t>
      </w:r>
      <w:r w:rsidR="00094451" w:rsidRPr="00E52435">
        <w:rPr>
          <w:b/>
          <w:bCs/>
          <w:color w:val="000000"/>
        </w:rPr>
        <w:t>udostępnienia Zamawiającemu na czas trwanie umowy</w:t>
      </w:r>
      <w:r w:rsidRPr="00E52435">
        <w:rPr>
          <w:b/>
          <w:bCs/>
          <w:color w:val="000000"/>
        </w:rPr>
        <w:t xml:space="preserve">, bramek i skanerów do identyfikacji brudnej i czystej </w:t>
      </w:r>
    </w:p>
    <w:p w14:paraId="443A328C" w14:textId="14FD15A7" w:rsidR="00AC67B8" w:rsidRPr="00E52435" w:rsidRDefault="00565240" w:rsidP="00AC67B8">
      <w:pPr>
        <w:suppressAutoHyphens w:val="0"/>
        <w:jc w:val="both"/>
        <w:rPr>
          <w:rFonts w:eastAsia="Calibri"/>
          <w:color w:val="FF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Wykonawca wyposaży</w:t>
      </w:r>
      <w:r w:rsidR="00AC67B8" w:rsidRPr="00E52435">
        <w:rPr>
          <w:rFonts w:eastAsia="Calibri"/>
          <w:sz w:val="20"/>
          <w:szCs w:val="20"/>
          <w:lang w:eastAsia="en-US"/>
        </w:rPr>
        <w:t xml:space="preserve"> Zamawiającego na czas trwania umowy w mobilne urządzenia do skanowania bielizny</w:t>
      </w:r>
      <w:r w:rsidR="00DE4088" w:rsidRPr="00E52435">
        <w:rPr>
          <w:rFonts w:eastAsia="Calibri"/>
          <w:sz w:val="20"/>
          <w:szCs w:val="20"/>
          <w:lang w:eastAsia="en-US"/>
        </w:rPr>
        <w:t>,</w:t>
      </w:r>
      <w:r w:rsidR="00AC67B8" w:rsidRPr="00E52435">
        <w:rPr>
          <w:rFonts w:eastAsia="Calibri"/>
          <w:sz w:val="20"/>
          <w:szCs w:val="20"/>
          <w:lang w:eastAsia="en-US"/>
        </w:rPr>
        <w:t xml:space="preserve"> działające bezprzewodowo – w ciągu maksymalnie </w:t>
      </w:r>
      <w:r w:rsidR="00094451" w:rsidRPr="00E52435">
        <w:rPr>
          <w:rFonts w:eastAsia="Calibri"/>
          <w:sz w:val="20"/>
          <w:szCs w:val="20"/>
          <w:lang w:eastAsia="en-US"/>
        </w:rPr>
        <w:t>45</w:t>
      </w:r>
      <w:r w:rsidR="00AC67B8" w:rsidRPr="00E52435">
        <w:rPr>
          <w:rFonts w:eastAsia="Calibri"/>
          <w:sz w:val="20"/>
          <w:szCs w:val="20"/>
          <w:lang w:eastAsia="en-US"/>
        </w:rPr>
        <w:t xml:space="preserve"> dni od dnia podpisania umowy.</w:t>
      </w:r>
    </w:p>
    <w:p w14:paraId="07B20D8A" w14:textId="47254283" w:rsidR="00AC67B8" w:rsidRPr="00E52435" w:rsidRDefault="00AC67B8" w:rsidP="00AC67B8">
      <w:pPr>
        <w:suppressAutoHyphens w:val="0"/>
        <w:jc w:val="both"/>
        <w:rPr>
          <w:rFonts w:eastAsia="Calibri"/>
          <w:sz w:val="20"/>
          <w:szCs w:val="20"/>
          <w:lang w:eastAsia="en-US"/>
        </w:rPr>
      </w:pPr>
      <w:r w:rsidRPr="00E52435">
        <w:rPr>
          <w:rFonts w:eastAsia="Calibri"/>
          <w:sz w:val="20"/>
          <w:szCs w:val="20"/>
          <w:lang w:eastAsia="en-US"/>
        </w:rPr>
        <w:t xml:space="preserve">W czterech wymienionych </w:t>
      </w:r>
      <w:r w:rsidR="00094451" w:rsidRPr="00E52435">
        <w:rPr>
          <w:rFonts w:eastAsia="Calibri"/>
          <w:sz w:val="20"/>
          <w:szCs w:val="20"/>
          <w:lang w:eastAsia="en-US"/>
        </w:rPr>
        <w:t>magazynach</w:t>
      </w:r>
      <w:r w:rsidRPr="00E52435">
        <w:rPr>
          <w:rFonts w:eastAsia="Calibri"/>
          <w:sz w:val="20"/>
          <w:szCs w:val="20"/>
          <w:lang w:eastAsia="en-US"/>
        </w:rPr>
        <w:t xml:space="preserve"> odbioru brudnej i przyjmowania czystej bielizny, Zamawiający wymaga dostarczenia oraz instalacji:</w:t>
      </w:r>
    </w:p>
    <w:p w14:paraId="54BE1117" w14:textId="6FF8056F" w:rsidR="00AC67B8" w:rsidRPr="00E52435" w:rsidRDefault="00AC67B8" w:rsidP="00AC67B8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sz w:val="20"/>
          <w:szCs w:val="20"/>
          <w:lang w:eastAsia="en-US"/>
        </w:rPr>
      </w:pPr>
      <w:r w:rsidRPr="00E52435">
        <w:rPr>
          <w:rFonts w:eastAsia="Calibri"/>
          <w:sz w:val="20"/>
          <w:szCs w:val="20"/>
          <w:lang w:eastAsia="en-US"/>
        </w:rPr>
        <w:t>4 sztuk bramek, w tym</w:t>
      </w:r>
      <w:r w:rsidR="00C93313" w:rsidRPr="00E52435">
        <w:rPr>
          <w:rFonts w:eastAsia="Calibri"/>
          <w:sz w:val="20"/>
          <w:szCs w:val="20"/>
          <w:lang w:eastAsia="en-US"/>
        </w:rPr>
        <w:t>:</w:t>
      </w:r>
      <w:r w:rsidRPr="00E52435">
        <w:rPr>
          <w:rFonts w:eastAsia="Calibri"/>
          <w:sz w:val="20"/>
          <w:szCs w:val="20"/>
          <w:lang w:eastAsia="en-US"/>
        </w:rPr>
        <w:t xml:space="preserve"> po 1 szt</w:t>
      </w:r>
      <w:r w:rsidR="00094451" w:rsidRPr="00E52435">
        <w:rPr>
          <w:rFonts w:eastAsia="Calibri"/>
          <w:sz w:val="20"/>
          <w:szCs w:val="20"/>
          <w:lang w:eastAsia="en-US"/>
        </w:rPr>
        <w:t>uce</w:t>
      </w:r>
      <w:r w:rsidRPr="00E52435">
        <w:rPr>
          <w:rFonts w:eastAsia="Calibri"/>
          <w:sz w:val="20"/>
          <w:szCs w:val="20"/>
          <w:lang w:eastAsia="en-US"/>
        </w:rPr>
        <w:t xml:space="preserve"> do</w:t>
      </w:r>
      <w:r w:rsidR="00094451" w:rsidRPr="00E52435">
        <w:rPr>
          <w:rFonts w:eastAsia="Calibri"/>
          <w:sz w:val="20"/>
          <w:szCs w:val="20"/>
          <w:lang w:eastAsia="en-US"/>
        </w:rPr>
        <w:t xml:space="preserve"> magazynu</w:t>
      </w:r>
      <w:r w:rsidRPr="00E52435">
        <w:rPr>
          <w:rFonts w:eastAsia="Calibri"/>
          <w:sz w:val="20"/>
          <w:szCs w:val="20"/>
          <w:lang w:eastAsia="en-US"/>
        </w:rPr>
        <w:t xml:space="preserve"> bielizny czystej i </w:t>
      </w:r>
      <w:r w:rsidR="00094451" w:rsidRPr="00E52435">
        <w:rPr>
          <w:rFonts w:eastAsia="Calibri"/>
          <w:sz w:val="20"/>
          <w:szCs w:val="20"/>
          <w:lang w:eastAsia="en-US"/>
        </w:rPr>
        <w:t>1 sztuce</w:t>
      </w:r>
      <w:r w:rsidRPr="00E52435">
        <w:rPr>
          <w:rFonts w:eastAsia="Calibri"/>
          <w:sz w:val="20"/>
          <w:szCs w:val="20"/>
          <w:lang w:eastAsia="en-US"/>
        </w:rPr>
        <w:t xml:space="preserve"> do</w:t>
      </w:r>
      <w:r w:rsidR="00094451" w:rsidRPr="00E52435">
        <w:rPr>
          <w:rFonts w:eastAsia="Calibri"/>
          <w:sz w:val="20"/>
          <w:szCs w:val="20"/>
          <w:lang w:eastAsia="en-US"/>
        </w:rPr>
        <w:t xml:space="preserve"> magazynu bielizny</w:t>
      </w:r>
      <w:r w:rsidRPr="00E52435">
        <w:rPr>
          <w:rFonts w:eastAsia="Calibri"/>
          <w:sz w:val="20"/>
          <w:szCs w:val="20"/>
          <w:lang w:eastAsia="en-US"/>
        </w:rPr>
        <w:t xml:space="preserve"> brudnej dla CKD</w:t>
      </w:r>
      <w:r w:rsidR="00DE4088" w:rsidRPr="00E52435">
        <w:rPr>
          <w:rFonts w:eastAsia="Calibri"/>
          <w:sz w:val="20"/>
          <w:szCs w:val="20"/>
          <w:lang w:eastAsia="en-US"/>
        </w:rPr>
        <w:t>,</w:t>
      </w:r>
      <w:r w:rsidRPr="00E52435">
        <w:rPr>
          <w:rFonts w:eastAsia="Calibri"/>
          <w:sz w:val="20"/>
          <w:szCs w:val="20"/>
          <w:lang w:eastAsia="en-US"/>
        </w:rPr>
        <w:t xml:space="preserve"> ul. Pomorska 251 i </w:t>
      </w:r>
      <w:r w:rsidR="00094451" w:rsidRPr="00E52435">
        <w:rPr>
          <w:rFonts w:eastAsia="Calibri"/>
          <w:sz w:val="20"/>
          <w:szCs w:val="20"/>
          <w:lang w:eastAsia="en-US"/>
        </w:rPr>
        <w:t xml:space="preserve">po 1 sztuce do magazynu bielizny czystej i 1 sztuce do magazynu bielizny brudnej </w:t>
      </w:r>
      <w:r w:rsidRPr="00E52435">
        <w:rPr>
          <w:rFonts w:eastAsia="Calibri"/>
          <w:sz w:val="20"/>
          <w:szCs w:val="20"/>
          <w:lang w:eastAsia="en-US"/>
        </w:rPr>
        <w:t>dla UCP</w:t>
      </w:r>
      <w:r w:rsidR="00DE4088" w:rsidRPr="00E52435">
        <w:rPr>
          <w:rFonts w:eastAsia="Calibri"/>
          <w:sz w:val="20"/>
          <w:szCs w:val="20"/>
          <w:lang w:eastAsia="en-US"/>
        </w:rPr>
        <w:t>,</w:t>
      </w:r>
      <w:r w:rsidRPr="00E52435">
        <w:rPr>
          <w:rFonts w:eastAsia="Calibri"/>
          <w:sz w:val="20"/>
          <w:szCs w:val="20"/>
          <w:lang w:eastAsia="en-US"/>
        </w:rPr>
        <w:t xml:space="preserve"> </w:t>
      </w:r>
      <w:r w:rsidR="00DE4088" w:rsidRPr="00E52435">
        <w:rPr>
          <w:rFonts w:eastAsia="Calibri"/>
          <w:sz w:val="20"/>
          <w:szCs w:val="20"/>
          <w:lang w:eastAsia="en-US"/>
        </w:rPr>
        <w:t xml:space="preserve">                      </w:t>
      </w:r>
      <w:r w:rsidRPr="00E52435">
        <w:rPr>
          <w:rFonts w:eastAsia="Calibri"/>
          <w:sz w:val="20"/>
          <w:szCs w:val="20"/>
          <w:lang w:eastAsia="en-US"/>
        </w:rPr>
        <w:t>ul. Pankiewicza 16,</w:t>
      </w:r>
    </w:p>
    <w:p w14:paraId="1AA294C5" w14:textId="0AE991B6" w:rsidR="00AC67B8" w:rsidRPr="00E52435" w:rsidRDefault="00AC67B8" w:rsidP="00AC67B8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sz w:val="20"/>
          <w:szCs w:val="20"/>
          <w:lang w:eastAsia="en-US"/>
        </w:rPr>
      </w:pPr>
      <w:r w:rsidRPr="00E52435">
        <w:rPr>
          <w:rFonts w:eastAsia="Calibri"/>
          <w:sz w:val="20"/>
          <w:szCs w:val="20"/>
          <w:lang w:eastAsia="en-US"/>
        </w:rPr>
        <w:t xml:space="preserve">4 sztuk skanerów, </w:t>
      </w:r>
      <w:r w:rsidR="00C93313" w:rsidRPr="00E52435">
        <w:rPr>
          <w:rFonts w:eastAsia="Calibri"/>
          <w:sz w:val="20"/>
          <w:szCs w:val="20"/>
          <w:lang w:eastAsia="en-US"/>
        </w:rPr>
        <w:t xml:space="preserve">w tym: </w:t>
      </w:r>
      <w:r w:rsidRPr="00E52435">
        <w:rPr>
          <w:rFonts w:eastAsia="Calibri"/>
          <w:sz w:val="20"/>
          <w:szCs w:val="20"/>
          <w:lang w:eastAsia="en-US"/>
        </w:rPr>
        <w:t xml:space="preserve">po </w:t>
      </w:r>
      <w:r w:rsidR="00094451" w:rsidRPr="00E52435">
        <w:rPr>
          <w:rFonts w:eastAsia="Calibri"/>
          <w:sz w:val="20"/>
          <w:szCs w:val="20"/>
          <w:lang w:eastAsia="en-US"/>
        </w:rPr>
        <w:t>1 sztuce do magazynu</w:t>
      </w:r>
      <w:r w:rsidR="00C93313" w:rsidRPr="00E52435">
        <w:rPr>
          <w:rFonts w:eastAsia="Calibri"/>
          <w:sz w:val="20"/>
          <w:szCs w:val="20"/>
          <w:lang w:eastAsia="en-US"/>
        </w:rPr>
        <w:t xml:space="preserve"> bielizny czystej i </w:t>
      </w:r>
      <w:r w:rsidR="00094451" w:rsidRPr="00E52435">
        <w:rPr>
          <w:rFonts w:eastAsia="Calibri"/>
          <w:sz w:val="20"/>
          <w:szCs w:val="20"/>
          <w:lang w:eastAsia="en-US"/>
        </w:rPr>
        <w:t>1</w:t>
      </w:r>
      <w:r w:rsidR="00C93313" w:rsidRPr="00E52435">
        <w:rPr>
          <w:rFonts w:eastAsia="Calibri"/>
          <w:sz w:val="20"/>
          <w:szCs w:val="20"/>
          <w:lang w:eastAsia="en-US"/>
        </w:rPr>
        <w:t xml:space="preserve"> sztuce do magazynu bielizny brudnej </w:t>
      </w:r>
      <w:r w:rsidRPr="00E52435">
        <w:rPr>
          <w:rFonts w:eastAsia="Calibri"/>
          <w:sz w:val="20"/>
          <w:szCs w:val="20"/>
          <w:lang w:eastAsia="en-US"/>
        </w:rPr>
        <w:t>dla Szpitala Psychiatrycznego</w:t>
      </w:r>
      <w:r w:rsidR="00C93313" w:rsidRPr="00E52435">
        <w:rPr>
          <w:rFonts w:eastAsia="Calibri"/>
          <w:sz w:val="20"/>
          <w:szCs w:val="20"/>
          <w:lang w:eastAsia="en-US"/>
        </w:rPr>
        <w:t>, przy ul. Czechosłowackiej 8/10</w:t>
      </w:r>
      <w:r w:rsidRPr="00E52435">
        <w:rPr>
          <w:rFonts w:eastAsia="Calibri"/>
          <w:sz w:val="20"/>
          <w:szCs w:val="20"/>
          <w:lang w:eastAsia="en-US"/>
        </w:rPr>
        <w:t xml:space="preserve"> i</w:t>
      </w:r>
      <w:r w:rsidR="00C93313" w:rsidRPr="00E52435">
        <w:rPr>
          <w:rFonts w:eastAsia="Calibri"/>
          <w:sz w:val="20"/>
          <w:szCs w:val="20"/>
          <w:lang w:eastAsia="en-US"/>
        </w:rPr>
        <w:t xml:space="preserve"> po 1 sztuce do magazynu bielizny czystej i 1 sztuce do magazynu bielizny brudne</w:t>
      </w:r>
      <w:r w:rsidR="00DE4088" w:rsidRPr="00E52435">
        <w:rPr>
          <w:rFonts w:eastAsia="Calibri"/>
          <w:sz w:val="20"/>
          <w:szCs w:val="20"/>
          <w:lang w:eastAsia="en-US"/>
        </w:rPr>
        <w:t>j</w:t>
      </w:r>
      <w:r w:rsidRPr="00E52435">
        <w:rPr>
          <w:rFonts w:eastAsia="Calibri"/>
          <w:sz w:val="20"/>
          <w:szCs w:val="20"/>
          <w:lang w:eastAsia="en-US"/>
        </w:rPr>
        <w:t xml:space="preserve"> dla </w:t>
      </w:r>
      <w:r w:rsidR="00487A97" w:rsidRPr="00E52435">
        <w:rPr>
          <w:rFonts w:eastAsia="Calibri"/>
          <w:sz w:val="20"/>
          <w:szCs w:val="20"/>
          <w:lang w:eastAsia="en-US"/>
        </w:rPr>
        <w:t>Szpitala</w:t>
      </w:r>
      <w:r w:rsidRPr="00E52435">
        <w:rPr>
          <w:rFonts w:eastAsia="Calibri"/>
          <w:sz w:val="20"/>
          <w:szCs w:val="20"/>
          <w:lang w:eastAsia="en-US"/>
        </w:rPr>
        <w:t>,</w:t>
      </w:r>
      <w:r w:rsidR="00487A97" w:rsidRPr="00E52435">
        <w:rPr>
          <w:rFonts w:eastAsia="Calibri"/>
          <w:sz w:val="20"/>
          <w:szCs w:val="20"/>
          <w:lang w:eastAsia="en-US"/>
        </w:rPr>
        <w:t xml:space="preserve"> przy</w:t>
      </w:r>
      <w:r w:rsidR="00C93313" w:rsidRPr="00E52435">
        <w:rPr>
          <w:rFonts w:eastAsia="Calibri"/>
          <w:sz w:val="20"/>
          <w:szCs w:val="20"/>
          <w:lang w:eastAsia="en-US"/>
        </w:rPr>
        <w:t xml:space="preserve"> ul. Sterlinga 13,</w:t>
      </w:r>
    </w:p>
    <w:p w14:paraId="16590F0F" w14:textId="6E8AB21C" w:rsidR="00F222BB" w:rsidRPr="00D239D1" w:rsidRDefault="00AC67B8" w:rsidP="00D239D1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sz w:val="20"/>
          <w:szCs w:val="20"/>
          <w:lang w:eastAsia="en-US"/>
        </w:rPr>
      </w:pPr>
      <w:r w:rsidRPr="00E52435">
        <w:rPr>
          <w:rFonts w:eastAsia="Calibri"/>
          <w:sz w:val="20"/>
          <w:szCs w:val="20"/>
          <w:lang w:eastAsia="en-US"/>
        </w:rPr>
        <w:t>oraz 2</w:t>
      </w:r>
      <w:r w:rsidR="00C93313" w:rsidRPr="00E52435">
        <w:rPr>
          <w:rFonts w:eastAsia="Calibri"/>
          <w:sz w:val="20"/>
          <w:szCs w:val="20"/>
          <w:lang w:eastAsia="en-US"/>
        </w:rPr>
        <w:t xml:space="preserve"> sztuki</w:t>
      </w:r>
      <w:r w:rsidRPr="00E52435">
        <w:rPr>
          <w:rFonts w:eastAsia="Calibri"/>
          <w:sz w:val="20"/>
          <w:szCs w:val="20"/>
          <w:lang w:eastAsia="en-US"/>
        </w:rPr>
        <w:t xml:space="preserve"> dodatkowych skanerów z możliwością natychmiastowego wykorzystania na wypadek awarii systemu</w:t>
      </w:r>
      <w:r w:rsidR="00C93313" w:rsidRPr="00E52435">
        <w:rPr>
          <w:rFonts w:eastAsia="Calibri"/>
          <w:sz w:val="20"/>
          <w:szCs w:val="20"/>
          <w:lang w:eastAsia="en-US"/>
        </w:rPr>
        <w:t>/bramek/</w:t>
      </w:r>
      <w:r w:rsidRPr="00E52435">
        <w:rPr>
          <w:rFonts w:eastAsia="Calibri"/>
          <w:sz w:val="20"/>
          <w:szCs w:val="20"/>
          <w:lang w:eastAsia="en-US"/>
        </w:rPr>
        <w:t>skanerów.</w:t>
      </w:r>
    </w:p>
    <w:p w14:paraId="03F27F70" w14:textId="77777777" w:rsidR="00F222BB" w:rsidRPr="00E52435" w:rsidRDefault="00F222BB" w:rsidP="00AC67B8">
      <w:pPr>
        <w:suppressAutoHyphens w:val="0"/>
        <w:ind w:left="743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77CE2CAE" w14:textId="633DFB89" w:rsidR="00477997" w:rsidRPr="000F388B" w:rsidRDefault="00AC67B8" w:rsidP="00AC67B8">
      <w:pPr>
        <w:suppressAutoHyphens w:val="0"/>
        <w:contextualSpacing/>
        <w:jc w:val="both"/>
        <w:rPr>
          <w:rFonts w:eastAsia="Calibri"/>
          <w:b/>
          <w:sz w:val="20"/>
          <w:szCs w:val="20"/>
          <w:lang w:eastAsia="en-US"/>
        </w:rPr>
      </w:pPr>
      <w:r w:rsidRPr="000F388B">
        <w:rPr>
          <w:rFonts w:eastAsia="Calibri"/>
          <w:b/>
          <w:sz w:val="20"/>
          <w:szCs w:val="20"/>
          <w:lang w:eastAsia="en-US"/>
        </w:rPr>
        <w:t>Specyfikacja cz</w:t>
      </w:r>
      <w:r w:rsidR="00477997" w:rsidRPr="000F388B">
        <w:rPr>
          <w:rFonts w:eastAsia="Calibri"/>
          <w:b/>
          <w:sz w:val="20"/>
          <w:szCs w:val="20"/>
          <w:lang w:eastAsia="en-US"/>
        </w:rPr>
        <w:t>ytnika ręcznego:</w:t>
      </w:r>
    </w:p>
    <w:tbl>
      <w:tblPr>
        <w:tblW w:w="98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9153"/>
      </w:tblGrid>
      <w:tr w:rsidR="00AC67B8" w:rsidRPr="00E52435" w14:paraId="2E332049" w14:textId="77777777" w:rsidTr="00477997">
        <w:trPr>
          <w:trHeight w:val="207"/>
        </w:trPr>
        <w:tc>
          <w:tcPr>
            <w:tcW w:w="701" w:type="dxa"/>
            <w:shd w:val="clear" w:color="auto" w:fill="auto"/>
          </w:tcPr>
          <w:p w14:paraId="7BC30DDC" w14:textId="77777777" w:rsidR="00AC67B8" w:rsidRPr="00E52435" w:rsidRDefault="00AC67B8" w:rsidP="00477997">
            <w:pPr>
              <w:numPr>
                <w:ilvl w:val="0"/>
                <w:numId w:val="13"/>
              </w:numPr>
              <w:tabs>
                <w:tab w:val="left" w:pos="330"/>
              </w:tabs>
              <w:suppressAutoHyphens w:val="0"/>
              <w:spacing w:after="43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53" w:type="dxa"/>
            <w:shd w:val="clear" w:color="auto" w:fill="auto"/>
          </w:tcPr>
          <w:p w14:paraId="04F7B6F9" w14:textId="06149ABE" w:rsidR="00AC67B8" w:rsidRPr="00E52435" w:rsidRDefault="00AC67B8" w:rsidP="00A662A6">
            <w:pPr>
              <w:suppressAutoHyphens w:val="0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ekran min. 4 max. 7 (cali)</w:t>
            </w:r>
          </w:p>
        </w:tc>
      </w:tr>
      <w:tr w:rsidR="00AC67B8" w:rsidRPr="00E52435" w14:paraId="131DB8E3" w14:textId="77777777" w:rsidTr="00477997">
        <w:trPr>
          <w:trHeight w:val="220"/>
        </w:trPr>
        <w:tc>
          <w:tcPr>
            <w:tcW w:w="701" w:type="dxa"/>
            <w:shd w:val="clear" w:color="auto" w:fill="auto"/>
          </w:tcPr>
          <w:p w14:paraId="7A6A6257" w14:textId="77777777" w:rsidR="00AC67B8" w:rsidRPr="00E52435" w:rsidRDefault="00AC67B8" w:rsidP="00477997">
            <w:pPr>
              <w:numPr>
                <w:ilvl w:val="0"/>
                <w:numId w:val="13"/>
              </w:numPr>
              <w:tabs>
                <w:tab w:val="left" w:pos="330"/>
              </w:tabs>
              <w:suppressAutoHyphens w:val="0"/>
              <w:spacing w:after="43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53" w:type="dxa"/>
            <w:shd w:val="clear" w:color="auto" w:fill="auto"/>
          </w:tcPr>
          <w:p w14:paraId="5E4B8AEE" w14:textId="77777777" w:rsidR="00AC67B8" w:rsidRPr="00E52435" w:rsidRDefault="00AC67B8" w:rsidP="00A662A6">
            <w:pPr>
              <w:suppressAutoHyphens w:val="0"/>
              <w:spacing w:after="5" w:line="247" w:lineRule="auto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rozdzielczość min. 800x480</w:t>
            </w:r>
          </w:p>
        </w:tc>
      </w:tr>
      <w:tr w:rsidR="00AC67B8" w:rsidRPr="00E52435" w14:paraId="3F125577" w14:textId="77777777" w:rsidTr="00477997">
        <w:trPr>
          <w:trHeight w:val="220"/>
        </w:trPr>
        <w:tc>
          <w:tcPr>
            <w:tcW w:w="701" w:type="dxa"/>
            <w:shd w:val="clear" w:color="auto" w:fill="auto"/>
          </w:tcPr>
          <w:p w14:paraId="764A8992" w14:textId="77777777" w:rsidR="00AC67B8" w:rsidRPr="00E52435" w:rsidRDefault="00AC67B8" w:rsidP="00477997">
            <w:pPr>
              <w:numPr>
                <w:ilvl w:val="0"/>
                <w:numId w:val="13"/>
              </w:numPr>
              <w:tabs>
                <w:tab w:val="left" w:pos="330"/>
              </w:tabs>
              <w:suppressAutoHyphens w:val="0"/>
              <w:spacing w:after="43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53" w:type="dxa"/>
            <w:shd w:val="clear" w:color="auto" w:fill="auto"/>
          </w:tcPr>
          <w:p w14:paraId="248C8D38" w14:textId="77777777" w:rsidR="00AC67B8" w:rsidRPr="00E52435" w:rsidRDefault="00AC67B8" w:rsidP="00A662A6">
            <w:pPr>
              <w:suppressAutoHyphens w:val="0"/>
              <w:spacing w:after="5" w:line="247" w:lineRule="auto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Łączność 3G/4G lub WIFI (do wyboru przez Zamawiającego w zależności od położenia pomieszczeń)</w:t>
            </w:r>
          </w:p>
        </w:tc>
      </w:tr>
      <w:tr w:rsidR="00AC67B8" w:rsidRPr="00E52435" w14:paraId="223E4C46" w14:textId="77777777" w:rsidTr="00477997">
        <w:trPr>
          <w:trHeight w:val="207"/>
        </w:trPr>
        <w:tc>
          <w:tcPr>
            <w:tcW w:w="701" w:type="dxa"/>
            <w:shd w:val="clear" w:color="auto" w:fill="auto"/>
          </w:tcPr>
          <w:p w14:paraId="3D6591F1" w14:textId="77777777" w:rsidR="00AC67B8" w:rsidRPr="00E52435" w:rsidRDefault="00AC67B8" w:rsidP="00477997">
            <w:pPr>
              <w:numPr>
                <w:ilvl w:val="0"/>
                <w:numId w:val="13"/>
              </w:numPr>
              <w:tabs>
                <w:tab w:val="left" w:pos="330"/>
              </w:tabs>
              <w:suppressAutoHyphens w:val="0"/>
              <w:spacing w:after="43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53" w:type="dxa"/>
            <w:shd w:val="clear" w:color="auto" w:fill="auto"/>
          </w:tcPr>
          <w:p w14:paraId="7C9CB0F9" w14:textId="77777777" w:rsidR="00AC67B8" w:rsidRPr="00E52435" w:rsidRDefault="00AC67B8" w:rsidP="00A662A6">
            <w:pPr>
              <w:suppressAutoHyphens w:val="0"/>
              <w:spacing w:after="5" w:line="247" w:lineRule="auto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Akumulator o pojemności min. 3300 </w:t>
            </w:r>
            <w:proofErr w:type="spellStart"/>
            <w:r w:rsidRPr="00E52435">
              <w:rPr>
                <w:rFonts w:eastAsia="Calibri"/>
                <w:sz w:val="20"/>
                <w:szCs w:val="20"/>
                <w:lang w:eastAsia="en-US"/>
              </w:rPr>
              <w:t>mAh</w:t>
            </w:r>
            <w:proofErr w:type="spellEnd"/>
          </w:p>
        </w:tc>
      </w:tr>
      <w:tr w:rsidR="00AC67B8" w:rsidRPr="00E52435" w14:paraId="36F4EA1D" w14:textId="77777777" w:rsidTr="00477997">
        <w:trPr>
          <w:trHeight w:val="220"/>
        </w:trPr>
        <w:tc>
          <w:tcPr>
            <w:tcW w:w="701" w:type="dxa"/>
            <w:shd w:val="clear" w:color="auto" w:fill="auto"/>
          </w:tcPr>
          <w:p w14:paraId="4B00F12C" w14:textId="77777777" w:rsidR="00AC67B8" w:rsidRPr="00E52435" w:rsidRDefault="00AC67B8" w:rsidP="00477997">
            <w:pPr>
              <w:numPr>
                <w:ilvl w:val="0"/>
                <w:numId w:val="13"/>
              </w:numPr>
              <w:tabs>
                <w:tab w:val="left" w:pos="330"/>
              </w:tabs>
              <w:suppressAutoHyphens w:val="0"/>
              <w:spacing w:after="43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53" w:type="dxa"/>
            <w:shd w:val="clear" w:color="auto" w:fill="auto"/>
          </w:tcPr>
          <w:p w14:paraId="7E30F35B" w14:textId="77777777" w:rsidR="00AC67B8" w:rsidRPr="00E52435" w:rsidRDefault="00AC67B8" w:rsidP="00A662A6">
            <w:pPr>
              <w:suppressAutoHyphens w:val="0"/>
              <w:spacing w:after="5" w:line="247" w:lineRule="auto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waga max. 800 g</w:t>
            </w:r>
          </w:p>
        </w:tc>
      </w:tr>
      <w:tr w:rsidR="00AC67B8" w:rsidRPr="00E52435" w14:paraId="60E0F064" w14:textId="77777777" w:rsidTr="00477997">
        <w:trPr>
          <w:trHeight w:val="220"/>
        </w:trPr>
        <w:tc>
          <w:tcPr>
            <w:tcW w:w="701" w:type="dxa"/>
            <w:shd w:val="clear" w:color="auto" w:fill="auto"/>
          </w:tcPr>
          <w:p w14:paraId="6CC61E58" w14:textId="77777777" w:rsidR="00AC67B8" w:rsidRPr="00E52435" w:rsidRDefault="00AC67B8" w:rsidP="00477997">
            <w:pPr>
              <w:numPr>
                <w:ilvl w:val="0"/>
                <w:numId w:val="13"/>
              </w:numPr>
              <w:tabs>
                <w:tab w:val="left" w:pos="330"/>
              </w:tabs>
              <w:suppressAutoHyphens w:val="0"/>
              <w:spacing w:after="43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53" w:type="dxa"/>
            <w:shd w:val="clear" w:color="auto" w:fill="auto"/>
          </w:tcPr>
          <w:p w14:paraId="0786FE93" w14:textId="77777777" w:rsidR="00AC67B8" w:rsidRPr="00E52435" w:rsidRDefault="00AC67B8" w:rsidP="00A662A6">
            <w:pPr>
              <w:suppressAutoHyphens w:val="0"/>
              <w:spacing w:after="5" w:line="247" w:lineRule="auto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Moduł o regulowanym zasięgu odczytu od 1 m do min. 5m</w:t>
            </w:r>
          </w:p>
        </w:tc>
      </w:tr>
      <w:tr w:rsidR="00AC67B8" w:rsidRPr="00E52435" w14:paraId="31C77836" w14:textId="77777777" w:rsidTr="00477997">
        <w:trPr>
          <w:trHeight w:val="167"/>
        </w:trPr>
        <w:tc>
          <w:tcPr>
            <w:tcW w:w="701" w:type="dxa"/>
            <w:shd w:val="clear" w:color="auto" w:fill="auto"/>
          </w:tcPr>
          <w:p w14:paraId="307325DD" w14:textId="77777777" w:rsidR="00AC67B8" w:rsidRPr="00E52435" w:rsidRDefault="00AC67B8" w:rsidP="00477997">
            <w:pPr>
              <w:numPr>
                <w:ilvl w:val="0"/>
                <w:numId w:val="13"/>
              </w:numPr>
              <w:tabs>
                <w:tab w:val="left" w:pos="330"/>
              </w:tabs>
              <w:suppressAutoHyphens w:val="0"/>
              <w:spacing w:after="43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53" w:type="dxa"/>
            <w:shd w:val="clear" w:color="auto" w:fill="auto"/>
          </w:tcPr>
          <w:p w14:paraId="73201B62" w14:textId="4F9F0729" w:rsidR="00AC67B8" w:rsidRPr="00E52435" w:rsidRDefault="00AC67B8" w:rsidP="00477997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Ilość jednocześnie o</w:t>
            </w:r>
            <w:r w:rsidR="00477997" w:rsidRPr="00E52435">
              <w:rPr>
                <w:rFonts w:eastAsia="Calibri"/>
                <w:sz w:val="20"/>
                <w:szCs w:val="20"/>
                <w:lang w:eastAsia="en-US"/>
              </w:rPr>
              <w:t>dczytywanych sztuk: minimum 100</w:t>
            </w:r>
          </w:p>
        </w:tc>
      </w:tr>
    </w:tbl>
    <w:p w14:paraId="4C5B81F7" w14:textId="77777777" w:rsidR="00AC67B8" w:rsidRPr="00E52435" w:rsidRDefault="00AC67B8" w:rsidP="00AC67B8">
      <w:pPr>
        <w:suppressAutoHyphens w:val="0"/>
        <w:rPr>
          <w:rFonts w:eastAsia="Calibri"/>
          <w:sz w:val="20"/>
          <w:szCs w:val="20"/>
          <w:lang w:eastAsia="en-US"/>
        </w:rPr>
      </w:pPr>
    </w:p>
    <w:p w14:paraId="6D95AC1B" w14:textId="77777777" w:rsidR="00AC67B8" w:rsidRPr="00E52435" w:rsidRDefault="00AC67B8" w:rsidP="00AC67B8">
      <w:pPr>
        <w:suppressAutoHyphens w:val="0"/>
        <w:rPr>
          <w:rFonts w:eastAsia="Calibri"/>
          <w:sz w:val="20"/>
          <w:szCs w:val="20"/>
          <w:lang w:eastAsia="en-US"/>
        </w:rPr>
      </w:pPr>
      <w:r w:rsidRPr="00E52435">
        <w:rPr>
          <w:rFonts w:eastAsia="Calibri"/>
          <w:sz w:val="20"/>
          <w:szCs w:val="20"/>
          <w:lang w:eastAsia="en-US"/>
        </w:rPr>
        <w:t>Wymagania dotyczące bramek:</w:t>
      </w:r>
    </w:p>
    <w:p w14:paraId="21F87DAC" w14:textId="77777777" w:rsidR="00AC67B8" w:rsidRPr="00E52435" w:rsidRDefault="00AC67B8" w:rsidP="00AC67B8">
      <w:pPr>
        <w:suppressAutoHyphens w:val="0"/>
        <w:rPr>
          <w:rFonts w:eastAsia="Calibri"/>
          <w:sz w:val="20"/>
          <w:szCs w:val="20"/>
          <w:lang w:eastAsia="en-US"/>
        </w:rPr>
      </w:pPr>
    </w:p>
    <w:tbl>
      <w:tblPr>
        <w:tblStyle w:val="Tabela-Siatka"/>
        <w:tblW w:w="9781" w:type="dxa"/>
        <w:tblLook w:val="04A0" w:firstRow="1" w:lastRow="0" w:firstColumn="1" w:lastColumn="0" w:noHBand="0" w:noVBand="1"/>
      </w:tblPr>
      <w:tblGrid>
        <w:gridCol w:w="699"/>
        <w:gridCol w:w="9082"/>
      </w:tblGrid>
      <w:tr w:rsidR="00AC67B8" w:rsidRPr="00E52435" w14:paraId="0FE66992" w14:textId="77777777" w:rsidTr="006F70CF">
        <w:tc>
          <w:tcPr>
            <w:tcW w:w="699" w:type="dxa"/>
          </w:tcPr>
          <w:p w14:paraId="54F9FEAF" w14:textId="77777777" w:rsidR="00AC67B8" w:rsidRPr="00E52435" w:rsidRDefault="00AC67B8" w:rsidP="00A662A6">
            <w:pPr>
              <w:numPr>
                <w:ilvl w:val="0"/>
                <w:numId w:val="14"/>
              </w:numPr>
              <w:tabs>
                <w:tab w:val="left" w:pos="330"/>
              </w:tabs>
              <w:suppressAutoHyphens w:val="0"/>
              <w:spacing w:after="432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082" w:type="dxa"/>
          </w:tcPr>
          <w:p w14:paraId="15AC5931" w14:textId="4939E6E5" w:rsidR="00AC67B8" w:rsidRPr="00E52435" w:rsidRDefault="00E52435" w:rsidP="00C93313">
            <w:pPr>
              <w:suppressAutoHyphens w:val="0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M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>ożliwość jednoczesnego, bezprzewodowego skanowania na wózku</w:t>
            </w:r>
            <w:r w:rsidR="00C93313" w:rsidRPr="00E52435">
              <w:rPr>
                <w:rFonts w:eastAsia="Calibri"/>
                <w:sz w:val="20"/>
                <w:szCs w:val="20"/>
                <w:lang w:eastAsia="en-US"/>
              </w:rPr>
              <w:t>, wszystkich worków z bielizną, zawierających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 xml:space="preserve"> minimum 300 szt. bielizny</w:t>
            </w:r>
            <w:r w:rsidR="005A516C" w:rsidRPr="00E52435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 xml:space="preserve">w odległości minimum 5 </w:t>
            </w:r>
            <w:proofErr w:type="spellStart"/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>mb</w:t>
            </w:r>
            <w:proofErr w:type="spellEnd"/>
          </w:p>
        </w:tc>
      </w:tr>
      <w:tr w:rsidR="00AC67B8" w:rsidRPr="00E52435" w14:paraId="68606E21" w14:textId="77777777" w:rsidTr="006F70CF">
        <w:tc>
          <w:tcPr>
            <w:tcW w:w="699" w:type="dxa"/>
          </w:tcPr>
          <w:p w14:paraId="156CC56E" w14:textId="77777777" w:rsidR="00AC67B8" w:rsidRPr="00E52435" w:rsidRDefault="00AC67B8" w:rsidP="00A662A6">
            <w:pPr>
              <w:numPr>
                <w:ilvl w:val="0"/>
                <w:numId w:val="14"/>
              </w:numPr>
              <w:tabs>
                <w:tab w:val="left" w:pos="330"/>
              </w:tabs>
              <w:suppressAutoHyphens w:val="0"/>
              <w:spacing w:after="432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082" w:type="dxa"/>
          </w:tcPr>
          <w:p w14:paraId="08DEDA11" w14:textId="35FC8BE0" w:rsidR="006F70CF" w:rsidRPr="00E52435" w:rsidRDefault="00E52435" w:rsidP="00E52435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Tahoma"/>
                <w:color w:val="000000"/>
                <w:sz w:val="20"/>
                <w:szCs w:val="20"/>
              </w:rPr>
              <w:t>Maksymal</w:t>
            </w:r>
            <w:r w:rsidR="00565240">
              <w:rPr>
                <w:rFonts w:eastAsia="Tahoma"/>
                <w:color w:val="000000"/>
                <w:sz w:val="20"/>
                <w:szCs w:val="20"/>
              </w:rPr>
              <w:t>ne wymagane wymiary zewnętrzne 4</w:t>
            </w:r>
            <w:r w:rsidRPr="00E52435">
              <w:rPr>
                <w:rFonts w:eastAsia="Tahoma"/>
                <w:color w:val="000000"/>
                <w:sz w:val="20"/>
                <w:szCs w:val="20"/>
              </w:rPr>
              <w:t xml:space="preserve"> sztuk bramek kabinowych (wys. x szer. x głęb.) 225 cm x 145 cm x 120 cm, waga do 400 kg. </w:t>
            </w:r>
          </w:p>
        </w:tc>
      </w:tr>
      <w:tr w:rsidR="006F70CF" w:rsidRPr="00E52435" w14:paraId="591B41C7" w14:textId="77777777" w:rsidTr="006F70CF">
        <w:trPr>
          <w:trHeight w:val="489"/>
        </w:trPr>
        <w:tc>
          <w:tcPr>
            <w:tcW w:w="699" w:type="dxa"/>
          </w:tcPr>
          <w:p w14:paraId="1B7AFF81" w14:textId="04BF650D" w:rsidR="006F70CF" w:rsidRPr="00E52435" w:rsidRDefault="006F70CF" w:rsidP="006F70CF">
            <w:pPr>
              <w:numPr>
                <w:ilvl w:val="0"/>
                <w:numId w:val="14"/>
              </w:numPr>
              <w:tabs>
                <w:tab w:val="left" w:pos="330"/>
              </w:tabs>
              <w:suppressAutoHyphens w:val="0"/>
              <w:spacing w:after="43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082" w:type="dxa"/>
          </w:tcPr>
          <w:p w14:paraId="58A8A6FE" w14:textId="6BBFF93E" w:rsidR="006F70CF" w:rsidRPr="00E52435" w:rsidRDefault="006F70CF" w:rsidP="006F70CF">
            <w:pPr>
              <w:tabs>
                <w:tab w:val="left" w:pos="330"/>
              </w:tabs>
              <w:suppressAutoHyphens w:val="0"/>
              <w:spacing w:after="43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Urządzenia działające w oparciu o system RFID UHF/HF</w:t>
            </w:r>
          </w:p>
        </w:tc>
      </w:tr>
    </w:tbl>
    <w:p w14:paraId="566DCB6B" w14:textId="77777777" w:rsidR="00AC67B8" w:rsidRPr="00E52435" w:rsidRDefault="00AC67B8" w:rsidP="00AC67B8">
      <w:pPr>
        <w:suppressAutoHyphens w:val="0"/>
        <w:ind w:right="9"/>
        <w:jc w:val="both"/>
        <w:rPr>
          <w:rFonts w:eastAsia="Calibri"/>
          <w:sz w:val="20"/>
          <w:szCs w:val="20"/>
          <w:highlight w:val="yellow"/>
          <w:lang w:eastAsia="en-US"/>
        </w:rPr>
      </w:pPr>
    </w:p>
    <w:p w14:paraId="3597F5F4" w14:textId="6AA1B6EC" w:rsidR="00AC67B8" w:rsidRPr="00E52435" w:rsidRDefault="00AC67B8" w:rsidP="00AC67B8">
      <w:pPr>
        <w:suppressAutoHyphens w:val="0"/>
        <w:spacing w:after="160" w:line="259" w:lineRule="auto"/>
        <w:jc w:val="both"/>
        <w:rPr>
          <w:bCs/>
          <w:color w:val="000000"/>
        </w:rPr>
      </w:pPr>
      <w:bookmarkStart w:id="3" w:name="_GoBack"/>
      <w:bookmarkEnd w:id="3"/>
      <w:r w:rsidRPr="00E52435">
        <w:rPr>
          <w:b/>
          <w:bCs/>
          <w:color w:val="000000"/>
        </w:rPr>
        <w:t>VI. Zakres czynności Wykonawcy związanych z wdrożeniem sytemu automatycznej identyfikacji i zliczania bielizny</w:t>
      </w:r>
      <w:r w:rsidR="00DE4088" w:rsidRPr="00E52435">
        <w:rPr>
          <w:b/>
          <w:bCs/>
          <w:color w:val="000000"/>
        </w:rPr>
        <w:t xml:space="preserve"> </w:t>
      </w:r>
      <w:r w:rsidR="00482939" w:rsidRPr="00E52435">
        <w:rPr>
          <w:bCs/>
          <w:color w:val="000000"/>
        </w:rPr>
        <w:t xml:space="preserve">(tabela nr </w:t>
      </w:r>
      <w:r w:rsidR="00D239D1">
        <w:rPr>
          <w:bCs/>
          <w:color w:val="000000"/>
        </w:rPr>
        <w:t>5</w:t>
      </w:r>
      <w:r w:rsidR="00DE4088" w:rsidRPr="00E52435">
        <w:rPr>
          <w:bCs/>
          <w:color w:val="000000"/>
        </w:rPr>
        <w:t>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"/>
        <w:gridCol w:w="2216"/>
        <w:gridCol w:w="7121"/>
      </w:tblGrid>
      <w:tr w:rsidR="00DE4088" w:rsidRPr="00E52435" w14:paraId="2D12998E" w14:textId="77777777" w:rsidTr="00DE4088">
        <w:trPr>
          <w:gridAfter w:val="1"/>
          <w:wAfter w:w="7121" w:type="dxa"/>
          <w:trHeight w:val="429"/>
        </w:trPr>
        <w:tc>
          <w:tcPr>
            <w:tcW w:w="2655" w:type="dxa"/>
            <w:gridSpan w:val="2"/>
          </w:tcPr>
          <w:p w14:paraId="44849345" w14:textId="0AC9B79C" w:rsidR="00DE4088" w:rsidRPr="00E52435" w:rsidRDefault="00D239D1" w:rsidP="00DE4088">
            <w:pPr>
              <w:tabs>
                <w:tab w:val="left" w:pos="330"/>
              </w:tabs>
              <w:spacing w:after="432"/>
              <w:contextualSpacing/>
              <w:rPr>
                <w:rFonts w:eastAsia="Arial Unicode MS"/>
                <w:sz w:val="20"/>
                <w:szCs w:val="20"/>
                <w:u w:val="single"/>
                <w:lang w:eastAsia="en-US"/>
              </w:rPr>
            </w:pPr>
            <w:r>
              <w:rPr>
                <w:rFonts w:eastAsia="Calibri"/>
                <w:b/>
                <w:u w:val="single"/>
                <w:lang w:eastAsia="en-US"/>
              </w:rPr>
              <w:t>Tabela nr 5</w:t>
            </w:r>
          </w:p>
        </w:tc>
      </w:tr>
      <w:tr w:rsidR="00AC67B8" w:rsidRPr="00E52435" w14:paraId="3A308794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5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1C370E0" w14:textId="77777777" w:rsidR="00AC67B8" w:rsidRPr="00E52435" w:rsidRDefault="00AC67B8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E160B" w14:textId="40A9F970" w:rsidR="00AC67B8" w:rsidRPr="00E52435" w:rsidRDefault="003E1357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Wykonawca wdroży system służący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 xml:space="preserve"> do automatycznej identyfik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acji, wydawania i odbierania 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>bielizny z możliwością automatycznego rozdziału bielizny na poszczególne oddziały/komórki organizacyjne.</w:t>
            </w:r>
          </w:p>
        </w:tc>
      </w:tr>
      <w:tr w:rsidR="00AC67B8" w:rsidRPr="00E52435" w14:paraId="47919B37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3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2CDFB99" w14:textId="77777777" w:rsidR="00AC67B8" w:rsidRPr="00E52435" w:rsidRDefault="00AC67B8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1DAF" w14:textId="153EEA5A" w:rsidR="00AC67B8" w:rsidRPr="00E52435" w:rsidRDefault="00AC67B8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Wszystkie urządzenia i systemy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 xml:space="preserve"> niezbędne do realizacji usługi, należeć będą do Wykonawcy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przez cały okres obowiązywania umowy i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po jej zakończeniu zostaną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 xml:space="preserve"> przez Wykonawcę zabrane w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stanie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 xml:space="preserve"> wynikającym z 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użytkowania przez okres trwania umowy.</w:t>
            </w:r>
          </w:p>
        </w:tc>
      </w:tr>
      <w:tr w:rsidR="00AC67B8" w:rsidRPr="00E52435" w14:paraId="2CD1166D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78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7FC6240" w14:textId="77777777" w:rsidR="00AC67B8" w:rsidRPr="00E52435" w:rsidRDefault="00AC67B8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FFD9" w14:textId="19A259E2" w:rsidR="00AC67B8" w:rsidRPr="00E52435" w:rsidRDefault="003E1357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Zamawiający zapewni Wykonawcy 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 xml:space="preserve">dostęp do energii elektrycznej i 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łącza internetowego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>. Koszty energii elektrycznej i łącza internetowego ponosi Zamawiający.</w:t>
            </w:r>
          </w:p>
        </w:tc>
      </w:tr>
      <w:tr w:rsidR="00AC67B8" w:rsidRPr="00E52435" w14:paraId="01E76C48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C563155" w14:textId="17B292B3" w:rsidR="00AC67B8" w:rsidRPr="00E52435" w:rsidRDefault="00AF6EB4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F6CA2" w14:textId="09D16196" w:rsidR="00AC67B8" w:rsidRPr="00E52435" w:rsidRDefault="00AC67B8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>konawca wyposaży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Zamawiającego na czas trwania umowy w mobilne urządzenia do skanowania bielizny działając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>e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w systemie automatycznej identyfikacji i 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 xml:space="preserve">systemie automatycznego 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zliczania bielizny. </w:t>
            </w:r>
          </w:p>
        </w:tc>
      </w:tr>
      <w:tr w:rsidR="00AC67B8" w:rsidRPr="00E52435" w14:paraId="0000943D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71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631A913" w14:textId="3CE5A9EB" w:rsidR="00AC67B8" w:rsidRPr="00E52435" w:rsidRDefault="00AF6EB4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00A1B" w14:textId="2E7D104D" w:rsidR="00AC67B8" w:rsidRPr="00E52435" w:rsidRDefault="003E1357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>Wykonawca wyposaży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="00AC67B8" w:rsidRPr="00E52435">
              <w:rPr>
                <w:rFonts w:eastAsia="TrebuchetMS"/>
                <w:sz w:val="20"/>
                <w:szCs w:val="20"/>
                <w:lang w:eastAsia="en-US"/>
              </w:rPr>
              <w:t>Zamawiającego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na czas trwania umowy w system umożliwiający rejestrowanie między innymi: rodzaju oraz ilości bielizny a także cykli prania bielizny.</w:t>
            </w:r>
          </w:p>
        </w:tc>
      </w:tr>
      <w:tr w:rsidR="00AC67B8" w:rsidRPr="00E52435" w14:paraId="001041B3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3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143A740" w14:textId="5D426CAF" w:rsidR="00AC67B8" w:rsidRPr="00E52435" w:rsidRDefault="00AF6EB4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419D9" w14:textId="0DD5BC83" w:rsidR="00AC67B8" w:rsidRPr="00E52435" w:rsidRDefault="003E1357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>Wykonawca zamontuje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w magazynach bielizny brudnej i czystej we wskazanych lokalizacjach Zamawiającego, odpowiednich urządzeń umożliwiających</w:t>
            </w: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bezdotykowe ewidencjonowanie bielizny w 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 xml:space="preserve">systemie automatycznej identyfikacji i 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systemie automatycznego zliczania bielizny.</w:t>
            </w:r>
          </w:p>
        </w:tc>
      </w:tr>
      <w:tr w:rsidR="00AC67B8" w:rsidRPr="00E52435" w14:paraId="7FCCF45E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41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AB5156C" w14:textId="2AADE6A8" w:rsidR="00AC67B8" w:rsidRPr="00E52435" w:rsidRDefault="00AF6EB4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375D9" w14:textId="3457F95D" w:rsidR="00AC67B8" w:rsidRPr="00E52435" w:rsidRDefault="00AC67B8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>konawca wyposaży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Zamawiającego na czas trwania umowy w system monitoringu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>, umożliwiający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>dokonywanie rozliczeń, prowadzenie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statystyk, analiz w zakresie obrotu bielizną 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 xml:space="preserve">brudną i czystą 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online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między Zamawiającym a Wykonawcą. </w:t>
            </w:r>
          </w:p>
        </w:tc>
      </w:tr>
      <w:tr w:rsidR="00AC67B8" w:rsidRPr="00E52435" w14:paraId="00B0DEC3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41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4C7AF69" w14:textId="2A57F7E7" w:rsidR="00AC67B8" w:rsidRPr="00E52435" w:rsidRDefault="00AF6EB4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13353" w14:textId="77777777" w:rsidR="00AC67B8" w:rsidRPr="00E52435" w:rsidRDefault="00AC67B8" w:rsidP="00477997">
            <w:pPr>
              <w:suppressAutoHyphens w:val="0"/>
              <w:spacing w:after="160" w:line="276" w:lineRule="auto"/>
              <w:ind w:right="162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Wykonawca zapewni system śledzenia ruchu bielizny pomiędzy Wykonawcą a Zamawiającym. System musi umożliwiać m. in.: </w:t>
            </w:r>
          </w:p>
          <w:p w14:paraId="623ACB72" w14:textId="27CC0051" w:rsidR="00AC67B8" w:rsidRPr="00F222BB" w:rsidRDefault="00AC67B8" w:rsidP="00F222BB">
            <w:pPr>
              <w:pStyle w:val="Akapitzlist"/>
              <w:numPr>
                <w:ilvl w:val="0"/>
                <w:numId w:val="39"/>
              </w:numPr>
              <w:spacing w:after="160" w:line="276" w:lineRule="auto"/>
              <w:ind w:left="410" w:right="162" w:hanging="284"/>
              <w:jc w:val="both"/>
              <w:rPr>
                <w:rFonts w:eastAsia="Calibri"/>
                <w:bCs/>
                <w:lang w:eastAsia="en-US"/>
              </w:rPr>
            </w:pPr>
            <w:r w:rsidRPr="00F222BB">
              <w:rPr>
                <w:rFonts w:eastAsia="Calibri"/>
                <w:bCs/>
                <w:lang w:eastAsia="en-US"/>
              </w:rPr>
              <w:t xml:space="preserve">codzienną automatyczną rejestrację rodzaju i ilości brudnej bielizny przyjętej z oddziałów szpitala do magazynów bielizny brudnej Zamawiającego </w:t>
            </w:r>
          </w:p>
          <w:p w14:paraId="0D21D564" w14:textId="68820E45" w:rsidR="00256619" w:rsidRPr="00F222BB" w:rsidRDefault="00256619" w:rsidP="00F222BB">
            <w:pPr>
              <w:pStyle w:val="Akapitzlist"/>
              <w:numPr>
                <w:ilvl w:val="0"/>
                <w:numId w:val="39"/>
              </w:numPr>
              <w:spacing w:after="160" w:line="276" w:lineRule="auto"/>
              <w:ind w:left="410" w:right="162" w:hanging="284"/>
              <w:jc w:val="both"/>
              <w:rPr>
                <w:rFonts w:eastAsia="Calibri"/>
                <w:bCs/>
                <w:lang w:eastAsia="en-US"/>
              </w:rPr>
            </w:pPr>
            <w:r w:rsidRPr="00F222BB">
              <w:rPr>
                <w:rFonts w:eastAsia="Calibri"/>
                <w:bCs/>
                <w:lang w:eastAsia="en-US"/>
              </w:rPr>
              <w:t xml:space="preserve">codzienną automatyczną rejestrację rodzaju i ilości brudnej bielizny przekazanej z </w:t>
            </w:r>
            <w:r w:rsidR="00477997" w:rsidRPr="00F222BB">
              <w:rPr>
                <w:rFonts w:eastAsia="Calibri"/>
                <w:bCs/>
                <w:lang w:eastAsia="en-US"/>
              </w:rPr>
              <w:t>magaz</w:t>
            </w:r>
            <w:r w:rsidRPr="00F222BB">
              <w:rPr>
                <w:rFonts w:eastAsia="Calibri"/>
                <w:bCs/>
                <w:lang w:eastAsia="en-US"/>
              </w:rPr>
              <w:t xml:space="preserve">ynów bielizny brudnej Zamawiającego do pralni  </w:t>
            </w:r>
          </w:p>
          <w:p w14:paraId="049BBB85" w14:textId="7C5E7B34" w:rsidR="00AC67B8" w:rsidRPr="00F222BB" w:rsidRDefault="00AC67B8" w:rsidP="00F222BB">
            <w:pPr>
              <w:pStyle w:val="Akapitzlist"/>
              <w:numPr>
                <w:ilvl w:val="0"/>
                <w:numId w:val="39"/>
              </w:numPr>
              <w:spacing w:after="160" w:line="276" w:lineRule="auto"/>
              <w:ind w:left="410" w:right="162" w:hanging="284"/>
              <w:jc w:val="both"/>
              <w:rPr>
                <w:rFonts w:eastAsia="Calibri"/>
                <w:bCs/>
                <w:lang w:eastAsia="en-US"/>
              </w:rPr>
            </w:pPr>
            <w:r w:rsidRPr="00F222BB">
              <w:rPr>
                <w:rFonts w:eastAsia="Calibri"/>
                <w:bCs/>
                <w:lang w:eastAsia="en-US"/>
              </w:rPr>
              <w:t xml:space="preserve">codzienną automatyczną rejestrację rodzaju i ilości czystej bielizny przekazanej do magazynów bielizny czystej Zamawiającego </w:t>
            </w:r>
          </w:p>
          <w:p w14:paraId="673D8997" w14:textId="6F785CA2" w:rsidR="00256619" w:rsidRPr="00F222BB" w:rsidRDefault="00256619" w:rsidP="00F222BB">
            <w:pPr>
              <w:pStyle w:val="Akapitzlist"/>
              <w:numPr>
                <w:ilvl w:val="0"/>
                <w:numId w:val="39"/>
              </w:numPr>
              <w:spacing w:after="160" w:line="276" w:lineRule="auto"/>
              <w:ind w:left="410" w:right="162" w:hanging="284"/>
              <w:jc w:val="both"/>
              <w:rPr>
                <w:rFonts w:eastAsia="Calibri"/>
                <w:bCs/>
                <w:lang w:eastAsia="en-US"/>
              </w:rPr>
            </w:pPr>
            <w:r w:rsidRPr="00F222BB">
              <w:rPr>
                <w:rFonts w:eastAsia="Calibri"/>
                <w:bCs/>
                <w:lang w:eastAsia="en-US"/>
              </w:rPr>
              <w:t xml:space="preserve">codzienną automatyczną rejestrację rodzaju i ilości czystej bielizny przekazanej z magazynów bielizny czystej Zamawiającego do pralni  </w:t>
            </w:r>
          </w:p>
          <w:p w14:paraId="65758E64" w14:textId="4FA6B5B3" w:rsidR="00AC67B8" w:rsidRPr="00F222BB" w:rsidRDefault="00256619" w:rsidP="00F222BB">
            <w:pPr>
              <w:pStyle w:val="Akapitzlist"/>
              <w:numPr>
                <w:ilvl w:val="0"/>
                <w:numId w:val="39"/>
              </w:numPr>
              <w:spacing w:after="160" w:line="276" w:lineRule="auto"/>
              <w:ind w:left="410" w:right="162" w:hanging="284"/>
              <w:jc w:val="both"/>
              <w:rPr>
                <w:rFonts w:eastAsia="Calibri"/>
                <w:bCs/>
                <w:lang w:eastAsia="en-US"/>
              </w:rPr>
            </w:pPr>
            <w:r w:rsidRPr="00F222BB">
              <w:rPr>
                <w:rFonts w:eastAsia="Calibri"/>
                <w:bCs/>
                <w:lang w:eastAsia="en-US"/>
              </w:rPr>
              <w:t>generowanie</w:t>
            </w:r>
            <w:r w:rsidR="00AC67B8" w:rsidRPr="00F222BB">
              <w:rPr>
                <w:rFonts w:eastAsia="Calibri"/>
                <w:bCs/>
                <w:lang w:eastAsia="en-US"/>
              </w:rPr>
              <w:t xml:space="preserve"> comiesięcznego raportu zawierającego szczegółowy ruch bielizny pomiędzy oddziałami Zamawiającego oraz </w:t>
            </w:r>
            <w:r w:rsidRPr="00F222BB">
              <w:rPr>
                <w:rFonts w:eastAsia="Calibri"/>
                <w:bCs/>
                <w:lang w:eastAsia="en-US"/>
              </w:rPr>
              <w:t>pomiędzy magazynami bielizny brudnej i czystej a pralnią. F</w:t>
            </w:r>
            <w:r w:rsidR="00AC67B8" w:rsidRPr="00F222BB">
              <w:rPr>
                <w:rFonts w:eastAsia="Calibri"/>
                <w:bCs/>
                <w:lang w:eastAsia="en-US"/>
              </w:rPr>
              <w:t>ormat raportu zostanie doprecyzowany z Wykonawcą,</w:t>
            </w:r>
            <w:r w:rsidRPr="00F222BB">
              <w:rPr>
                <w:rFonts w:eastAsia="Calibri"/>
                <w:bCs/>
                <w:lang w:eastAsia="en-US"/>
              </w:rPr>
              <w:t xml:space="preserve"> po podpisaniu umowy.</w:t>
            </w:r>
            <w:r w:rsidR="00AC67B8" w:rsidRPr="00F222BB">
              <w:rPr>
                <w:rFonts w:eastAsia="Calibri"/>
                <w:bCs/>
                <w:lang w:eastAsia="en-US"/>
              </w:rPr>
              <w:t xml:space="preserve"> </w:t>
            </w:r>
          </w:p>
          <w:p w14:paraId="69E4918E" w14:textId="1C13C313" w:rsidR="00AC67B8" w:rsidRPr="00F222BB" w:rsidRDefault="00256619" w:rsidP="00F222BB">
            <w:pPr>
              <w:pStyle w:val="Akapitzlist"/>
              <w:numPr>
                <w:ilvl w:val="0"/>
                <w:numId w:val="39"/>
              </w:numPr>
              <w:spacing w:after="160" w:line="276" w:lineRule="auto"/>
              <w:ind w:left="410" w:right="162" w:hanging="284"/>
              <w:jc w:val="both"/>
              <w:rPr>
                <w:rFonts w:eastAsia="Calibri"/>
                <w:lang w:eastAsia="en-US"/>
              </w:rPr>
            </w:pPr>
            <w:r w:rsidRPr="00F222BB">
              <w:rPr>
                <w:rFonts w:eastAsia="Calibri"/>
                <w:bCs/>
                <w:lang w:eastAsia="en-US"/>
              </w:rPr>
              <w:t>codziennego uwzględni</w:t>
            </w:r>
            <w:r w:rsidR="00AC67B8" w:rsidRPr="00F222BB">
              <w:rPr>
                <w:rFonts w:eastAsia="Calibri"/>
                <w:bCs/>
                <w:lang w:eastAsia="en-US"/>
              </w:rPr>
              <w:t>ania</w:t>
            </w:r>
            <w:r w:rsidRPr="00F222BB">
              <w:rPr>
                <w:rFonts w:eastAsia="Calibri"/>
                <w:bCs/>
                <w:lang w:eastAsia="en-US"/>
              </w:rPr>
              <w:t xml:space="preserve"> w raportach</w:t>
            </w:r>
            <w:r w:rsidR="00AC67B8" w:rsidRPr="00F222BB">
              <w:rPr>
                <w:rFonts w:eastAsia="Calibri"/>
                <w:bCs/>
                <w:lang w:eastAsia="en-US"/>
              </w:rPr>
              <w:t xml:space="preserve"> asortymentu </w:t>
            </w:r>
            <w:proofErr w:type="spellStart"/>
            <w:r w:rsidR="00AC67B8" w:rsidRPr="00F222BB">
              <w:rPr>
                <w:rFonts w:eastAsia="Calibri"/>
                <w:bCs/>
                <w:lang w:eastAsia="en-US"/>
              </w:rPr>
              <w:t>niechipowanego</w:t>
            </w:r>
            <w:proofErr w:type="spellEnd"/>
            <w:r w:rsidR="00AC67B8" w:rsidRPr="00F222BB">
              <w:rPr>
                <w:rFonts w:eastAsia="Calibri"/>
                <w:bCs/>
                <w:lang w:eastAsia="en-US"/>
              </w:rPr>
              <w:t>.</w:t>
            </w:r>
          </w:p>
        </w:tc>
      </w:tr>
      <w:tr w:rsidR="00AC67B8" w:rsidRPr="00E52435" w14:paraId="368B5350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91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C5EA114" w14:textId="6D68D4DC" w:rsidR="00AC67B8" w:rsidRPr="00E52435" w:rsidRDefault="00AF6EB4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lastRenderedPageBreak/>
              <w:t>9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6459E" w14:textId="53876FD0" w:rsidR="00AC67B8" w:rsidRPr="00E52435" w:rsidRDefault="00256619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>Wykonawca wyposaży Zamawiającego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na czas trwania umowy w sprzęt niezbędny do obsługi systemu automatycznej identyfikacji i zliczania bielizny</w:t>
            </w: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14:paraId="09B9C370" w14:textId="4FE94DDE" w:rsidR="007A63BF" w:rsidRPr="00E52435" w:rsidRDefault="00256619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>Wykonawca zabezpieczy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na czas trwania umowy niezbędne materiały eksploatacyjne do ww. urządzeń.</w:t>
            </w:r>
          </w:p>
        </w:tc>
      </w:tr>
      <w:tr w:rsidR="00AC67B8" w:rsidRPr="00E52435" w14:paraId="4A154BD3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6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A0803AC" w14:textId="3D8E28FA" w:rsidR="00AC67B8" w:rsidRPr="00E52435" w:rsidRDefault="00AF6EB4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1AEA2" w14:textId="082B70C4" w:rsidR="00AC67B8" w:rsidRPr="00E52435" w:rsidRDefault="00AF6EB4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 ramach zawartej umowy</w:t>
            </w:r>
            <w:r w:rsidR="00F72AB0" w:rsidRPr="00E52435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256619" w:rsidRPr="00E52435">
              <w:rPr>
                <w:rFonts w:eastAsia="Calibri"/>
                <w:sz w:val="20"/>
                <w:szCs w:val="20"/>
                <w:lang w:eastAsia="en-US"/>
              </w:rPr>
              <w:t xml:space="preserve">Wykonawca przeprowadzi 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>szkolenie pracowników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, korzystających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 xml:space="preserve"> z </w:t>
            </w:r>
            <w:r w:rsidR="00256619" w:rsidRPr="00E52435">
              <w:rPr>
                <w:rFonts w:eastAsia="Calibri"/>
                <w:sz w:val="20"/>
                <w:szCs w:val="20"/>
                <w:lang w:eastAsia="en-US"/>
              </w:rPr>
              <w:t>system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u służącego</w:t>
            </w:r>
            <w:r w:rsidR="00256619" w:rsidRPr="00E52435">
              <w:rPr>
                <w:rFonts w:eastAsia="Calibri"/>
                <w:sz w:val="20"/>
                <w:szCs w:val="20"/>
                <w:lang w:eastAsia="en-US"/>
              </w:rPr>
              <w:t xml:space="preserve"> do automatycznej identyfik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acji i automatycznego zliczania bielizny.</w:t>
            </w:r>
          </w:p>
        </w:tc>
      </w:tr>
      <w:tr w:rsidR="00AC67B8" w:rsidRPr="00E52435" w14:paraId="55FBC7A8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0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E0AC8BA" w14:textId="2EECB023" w:rsidR="00AC67B8" w:rsidRPr="00E52435" w:rsidRDefault="00AF6EB4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350B3" w14:textId="3B88AAAE" w:rsidR="00AC67B8" w:rsidRPr="00E52435" w:rsidRDefault="00AF6EB4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W ramach zawartej umowy, Wykonawca zapewni sprawne działanie 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całego wdrożonego systemu, </w:t>
            </w: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dokonywanie koniecznych 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>napraw</w:t>
            </w: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oraz serwis wszystkich udostępnionych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>urządzeń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AC67B8" w:rsidRPr="00E52435" w14:paraId="0BD2E307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9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7274FC6" w14:textId="2D72F1A3" w:rsidR="00AC67B8" w:rsidRPr="00E52435" w:rsidRDefault="00AF6EB4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C2D4D" w14:textId="5223C9AD" w:rsidR="00AC67B8" w:rsidRPr="00E52435" w:rsidRDefault="00AF6EB4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>Wykonawca zapewni pełną dostępność i ciągłość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świadczenia usługi</w:t>
            </w: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niezależnie od przeszkód technicznych i awarii, które mogą wystąpić w trakcie obowiązywania umowy.</w:t>
            </w:r>
          </w:p>
        </w:tc>
      </w:tr>
    </w:tbl>
    <w:p w14:paraId="0574F8AB" w14:textId="77777777" w:rsidR="00A951E2" w:rsidRDefault="00A951E2" w:rsidP="00CF1DC6">
      <w:pPr>
        <w:suppressAutoHyphens w:val="0"/>
        <w:spacing w:line="264" w:lineRule="auto"/>
        <w:jc w:val="both"/>
        <w:rPr>
          <w:rFonts w:eastAsia="Calibri"/>
          <w:b/>
          <w:lang w:eastAsia="en-US"/>
        </w:rPr>
      </w:pPr>
    </w:p>
    <w:p w14:paraId="501ED15D" w14:textId="2F23FB19" w:rsidR="00CF1DC6" w:rsidRPr="00E52435" w:rsidRDefault="00CF1DC6" w:rsidP="00CF1DC6">
      <w:pPr>
        <w:suppressAutoHyphens w:val="0"/>
        <w:spacing w:line="264" w:lineRule="auto"/>
        <w:jc w:val="both"/>
        <w:rPr>
          <w:rFonts w:eastAsia="Calibri"/>
          <w:lang w:eastAsia="en-US"/>
        </w:rPr>
      </w:pPr>
      <w:r w:rsidRPr="00E52435">
        <w:rPr>
          <w:rFonts w:eastAsia="Calibri"/>
          <w:b/>
          <w:lang w:eastAsia="en-US"/>
        </w:rPr>
        <w:t xml:space="preserve">VII. Wymagania dotyczące oznakowania bielizny </w:t>
      </w:r>
      <w:proofErr w:type="spellStart"/>
      <w:r w:rsidRPr="00E52435">
        <w:rPr>
          <w:rFonts w:eastAsia="Calibri"/>
          <w:b/>
          <w:lang w:eastAsia="en-US"/>
        </w:rPr>
        <w:t>tagami</w:t>
      </w:r>
      <w:proofErr w:type="spellEnd"/>
      <w:r w:rsidRPr="00E52435">
        <w:rPr>
          <w:rFonts w:eastAsia="Calibri"/>
          <w:b/>
          <w:lang w:eastAsia="en-US"/>
        </w:rPr>
        <w:t>/chipami</w:t>
      </w:r>
      <w:r w:rsidR="003353B6" w:rsidRPr="00E52435">
        <w:rPr>
          <w:rFonts w:eastAsia="Calibri"/>
          <w:b/>
          <w:lang w:eastAsia="en-US"/>
        </w:rPr>
        <w:t>:</w:t>
      </w:r>
      <w:r w:rsidRPr="00E52435">
        <w:rPr>
          <w:rFonts w:eastAsia="Calibri"/>
          <w:b/>
          <w:lang w:eastAsia="en-US"/>
        </w:rPr>
        <w:t xml:space="preserve"> </w:t>
      </w:r>
      <w:r w:rsidRPr="00E52435">
        <w:rPr>
          <w:rFonts w:eastAsia="Calibri"/>
          <w:lang w:eastAsia="en-US"/>
        </w:rPr>
        <w:t xml:space="preserve">(tabela </w:t>
      </w:r>
      <w:r w:rsidR="00D239D1">
        <w:rPr>
          <w:rFonts w:eastAsia="Calibri"/>
          <w:lang w:eastAsia="en-US"/>
        </w:rPr>
        <w:t>nr 6</w:t>
      </w:r>
      <w:r w:rsidRPr="00E52435">
        <w:rPr>
          <w:rFonts w:eastAsia="Calibri"/>
          <w:lang w:eastAsia="en-US"/>
        </w:rPr>
        <w:t>)</w:t>
      </w:r>
    </w:p>
    <w:p w14:paraId="635DC7CF" w14:textId="77777777" w:rsidR="003353B6" w:rsidRPr="00E52435" w:rsidRDefault="003353B6" w:rsidP="00CF1DC6">
      <w:pPr>
        <w:suppressAutoHyphens w:val="0"/>
        <w:spacing w:line="264" w:lineRule="auto"/>
        <w:jc w:val="both"/>
        <w:rPr>
          <w:rFonts w:eastAsia="Calibri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7"/>
        <w:gridCol w:w="863"/>
        <w:gridCol w:w="7938"/>
      </w:tblGrid>
      <w:tr w:rsidR="00CF1DC6" w:rsidRPr="00E52435" w14:paraId="0EF43428" w14:textId="77777777" w:rsidTr="00A662A6">
        <w:trPr>
          <w:gridAfter w:val="1"/>
          <w:wAfter w:w="7938" w:type="dxa"/>
          <w:trHeight w:val="439"/>
        </w:trPr>
        <w:tc>
          <w:tcPr>
            <w:tcW w:w="1560" w:type="dxa"/>
            <w:gridSpan w:val="2"/>
          </w:tcPr>
          <w:p w14:paraId="094DF672" w14:textId="72229A4C" w:rsidR="00CF1DC6" w:rsidRPr="00E52435" w:rsidRDefault="00CF1DC6" w:rsidP="00A662A6">
            <w:pPr>
              <w:spacing w:line="264" w:lineRule="auto"/>
              <w:jc w:val="both"/>
              <w:rPr>
                <w:rFonts w:eastAsia="Calibri"/>
                <w:b/>
                <w:u w:val="single"/>
                <w:lang w:eastAsia="en-US"/>
              </w:rPr>
            </w:pPr>
            <w:r w:rsidRPr="00E52435">
              <w:rPr>
                <w:rFonts w:eastAsia="Calibri"/>
                <w:b/>
                <w:u w:val="single"/>
                <w:lang w:eastAsia="en-US"/>
              </w:rPr>
              <w:t xml:space="preserve">Tabela nr </w:t>
            </w:r>
            <w:r w:rsidR="00D239D1">
              <w:rPr>
                <w:rFonts w:eastAsia="Calibri"/>
                <w:b/>
                <w:u w:val="single"/>
                <w:lang w:eastAsia="en-US"/>
              </w:rPr>
              <w:t>6</w:t>
            </w:r>
          </w:p>
        </w:tc>
      </w:tr>
      <w:tr w:rsidR="00CF1DC6" w:rsidRPr="00E52435" w14:paraId="184FA023" w14:textId="77777777" w:rsidTr="00CF1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7" w:type="dxa"/>
            <w:shd w:val="clear" w:color="auto" w:fill="auto"/>
          </w:tcPr>
          <w:p w14:paraId="4952AC0F" w14:textId="77777777" w:rsidR="00CF1DC6" w:rsidRPr="00E52435" w:rsidRDefault="00CF1DC6" w:rsidP="00A17593">
            <w:pPr>
              <w:numPr>
                <w:ilvl w:val="0"/>
                <w:numId w:val="12"/>
              </w:numPr>
              <w:tabs>
                <w:tab w:val="left" w:pos="330"/>
              </w:tabs>
              <w:suppressAutoHyphens w:val="0"/>
              <w:spacing w:after="432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01" w:type="dxa"/>
            <w:gridSpan w:val="2"/>
            <w:shd w:val="clear" w:color="auto" w:fill="auto"/>
          </w:tcPr>
          <w:p w14:paraId="1D31BDEB" w14:textId="483A0B2E" w:rsidR="00CF1DC6" w:rsidRPr="00E52435" w:rsidRDefault="00CF1DC6" w:rsidP="00912399">
            <w:pPr>
              <w:suppressAutoHyphens w:val="0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 celu zapewnienia maksymalnej dokładności i precyzji w rozliczeniu ewidencji znajdującej się w obrocie bielizny, Wykonawca usługi zobowiązany jest o</w:t>
            </w:r>
            <w:r w:rsidR="00F72AB0" w:rsidRPr="00E52435">
              <w:rPr>
                <w:rFonts w:eastAsia="Calibri"/>
                <w:sz w:val="20"/>
                <w:szCs w:val="20"/>
                <w:lang w:eastAsia="en-US"/>
              </w:rPr>
              <w:t xml:space="preserve">znakować bieliznę Zamawiającego, 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przy pomocy technologii radiowych </w:t>
            </w:r>
            <w:proofErr w:type="spellStart"/>
            <w:r w:rsidRPr="00E52435">
              <w:rPr>
                <w:rFonts w:eastAsia="Calibri"/>
                <w:sz w:val="20"/>
                <w:szCs w:val="20"/>
                <w:lang w:eastAsia="en-US"/>
              </w:rPr>
              <w:t>tagów</w:t>
            </w:r>
            <w:proofErr w:type="spellEnd"/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systemu automatycznej identyfikacji i zliczania bielizny, które będą służyły do rozliczania się z Zamawiającym oraz prowadzenia pełnej identyfikacji dla każdej sztuki bielizny w systemie. </w:t>
            </w:r>
          </w:p>
        </w:tc>
      </w:tr>
      <w:tr w:rsidR="00CF1DC6" w:rsidRPr="00E52435" w14:paraId="2AA7CC57" w14:textId="77777777" w:rsidTr="00CF1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7" w:type="dxa"/>
            <w:shd w:val="clear" w:color="auto" w:fill="auto"/>
          </w:tcPr>
          <w:p w14:paraId="41BF284B" w14:textId="77777777" w:rsidR="00CF1DC6" w:rsidRPr="00E52435" w:rsidRDefault="00CF1DC6" w:rsidP="00A17593">
            <w:pPr>
              <w:numPr>
                <w:ilvl w:val="0"/>
                <w:numId w:val="12"/>
              </w:numPr>
              <w:tabs>
                <w:tab w:val="left" w:pos="330"/>
              </w:tabs>
              <w:suppressAutoHyphens w:val="0"/>
              <w:spacing w:after="432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01" w:type="dxa"/>
            <w:gridSpan w:val="2"/>
            <w:shd w:val="clear" w:color="auto" w:fill="auto"/>
          </w:tcPr>
          <w:p w14:paraId="5D79AD52" w14:textId="77777777" w:rsidR="00CF1DC6" w:rsidRPr="00E52435" w:rsidRDefault="00CF1DC6" w:rsidP="00A17593">
            <w:pPr>
              <w:suppressAutoHyphens w:val="0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E52435">
              <w:rPr>
                <w:rFonts w:eastAsia="Calibri"/>
                <w:sz w:val="20"/>
                <w:szCs w:val="20"/>
                <w:lang w:eastAsia="en-US"/>
              </w:rPr>
              <w:t>Tagi</w:t>
            </w:r>
            <w:proofErr w:type="spellEnd"/>
            <w:r w:rsidRPr="00E52435">
              <w:rPr>
                <w:rFonts w:eastAsia="Calibri"/>
                <w:sz w:val="20"/>
                <w:szCs w:val="20"/>
                <w:lang w:eastAsia="en-US"/>
              </w:rPr>
              <w:t>/ chipy muszą być:</w:t>
            </w:r>
          </w:p>
          <w:p w14:paraId="1FFB0818" w14:textId="77777777" w:rsidR="00CF1DC6" w:rsidRPr="00E52435" w:rsidRDefault="00CF1DC6" w:rsidP="00A17593">
            <w:pPr>
              <w:numPr>
                <w:ilvl w:val="0"/>
                <w:numId w:val="10"/>
              </w:numPr>
              <w:suppressAutoHyphens w:val="0"/>
              <w:spacing w:line="256" w:lineRule="auto"/>
              <w:ind w:left="469" w:right="9" w:hanging="28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pasywne, nie posiadać własnego źródła zasilania</w:t>
            </w:r>
          </w:p>
          <w:p w14:paraId="7C724A5F" w14:textId="7015B294" w:rsidR="00CF1DC6" w:rsidRPr="008C07EA" w:rsidRDefault="00CF1DC6" w:rsidP="00A17593">
            <w:pPr>
              <w:numPr>
                <w:ilvl w:val="0"/>
                <w:numId w:val="10"/>
              </w:numPr>
              <w:suppressAutoHyphens w:val="0"/>
              <w:spacing w:after="5" w:line="247" w:lineRule="auto"/>
              <w:ind w:left="469" w:right="9" w:hanging="28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C07EA">
              <w:rPr>
                <w:rFonts w:eastAsia="Calibri"/>
                <w:sz w:val="20"/>
                <w:szCs w:val="20"/>
                <w:lang w:eastAsia="en-US"/>
              </w:rPr>
              <w:t>zgodne z normą ISO/IEC 18000-6C</w:t>
            </w:r>
          </w:p>
          <w:p w14:paraId="0B70D400" w14:textId="02D8391A" w:rsidR="00CA528F" w:rsidRPr="008C07EA" w:rsidRDefault="00CA528F" w:rsidP="00A17593">
            <w:pPr>
              <w:numPr>
                <w:ilvl w:val="0"/>
                <w:numId w:val="10"/>
              </w:numPr>
              <w:suppressAutoHyphens w:val="0"/>
              <w:spacing w:after="5" w:line="247" w:lineRule="auto"/>
              <w:ind w:left="469" w:right="9" w:hanging="28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C07EA">
              <w:rPr>
                <w:rFonts w:eastAsia="Calibri"/>
                <w:sz w:val="20"/>
                <w:szCs w:val="20"/>
                <w:lang w:eastAsia="en-US"/>
              </w:rPr>
              <w:t>mają działać w paśmie UHF/HF (pasmo ma być spójne dla wszystkich urządzeń)</w:t>
            </w:r>
          </w:p>
          <w:p w14:paraId="479C0D8E" w14:textId="77777777" w:rsidR="00CF1DC6" w:rsidRPr="00E52435" w:rsidRDefault="00CF1DC6" w:rsidP="00A17593">
            <w:pPr>
              <w:numPr>
                <w:ilvl w:val="0"/>
                <w:numId w:val="10"/>
              </w:numPr>
              <w:suppressAutoHyphens w:val="0"/>
              <w:spacing w:after="5" w:line="247" w:lineRule="auto"/>
              <w:ind w:left="469" w:right="9" w:hanging="28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wytrzymujące min 200 cykli prania, suszenia, prasowania i sterylizacji</w:t>
            </w:r>
          </w:p>
          <w:p w14:paraId="48C0E1EB" w14:textId="77777777" w:rsidR="00CF1DC6" w:rsidRPr="00E52435" w:rsidRDefault="00CF1DC6" w:rsidP="00A17593">
            <w:pPr>
              <w:numPr>
                <w:ilvl w:val="0"/>
                <w:numId w:val="10"/>
              </w:numPr>
              <w:suppressAutoHyphens w:val="0"/>
              <w:spacing w:after="5" w:line="247" w:lineRule="auto"/>
              <w:ind w:left="469" w:right="9" w:hanging="28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E52435">
              <w:rPr>
                <w:rFonts w:eastAsia="Calibri"/>
                <w:sz w:val="20"/>
                <w:szCs w:val="20"/>
                <w:lang w:eastAsia="en-US"/>
              </w:rPr>
              <w:t>tagi</w:t>
            </w:r>
            <w:proofErr w:type="spellEnd"/>
            <w:r w:rsidRPr="00E52435">
              <w:rPr>
                <w:rFonts w:eastAsia="Calibri"/>
                <w:sz w:val="20"/>
                <w:szCs w:val="20"/>
                <w:lang w:eastAsia="en-US"/>
              </w:rPr>
              <w:t>/ chipy muszą posiadać badania potwierdzające brak ich wpływów na rezonans magnetyczny, jak i rezonansu magnetycznego na nie, gwarantującego bezpieczeństwo zastosowania chipów dla ludzi i sprzętu elektronicznego, jak rozruszniki serca, defibrylatory itd.</w:t>
            </w:r>
          </w:p>
        </w:tc>
      </w:tr>
    </w:tbl>
    <w:p w14:paraId="577F42E3" w14:textId="775A5E9B" w:rsidR="003353B6" w:rsidRPr="00E52435" w:rsidRDefault="003353B6" w:rsidP="003353B6">
      <w:pPr>
        <w:suppressAutoHyphens w:val="0"/>
        <w:spacing w:line="264" w:lineRule="auto"/>
        <w:jc w:val="both"/>
        <w:rPr>
          <w:rFonts w:eastAsia="Calibri"/>
          <w:b/>
          <w:lang w:eastAsia="en-US"/>
        </w:rPr>
      </w:pPr>
    </w:p>
    <w:p w14:paraId="0343D92B" w14:textId="3E377E62" w:rsidR="003353B6" w:rsidRPr="00E52435" w:rsidRDefault="003353B6" w:rsidP="003353B6">
      <w:pPr>
        <w:suppressAutoHyphens w:val="0"/>
        <w:spacing w:line="264" w:lineRule="auto"/>
        <w:jc w:val="both"/>
        <w:rPr>
          <w:rFonts w:eastAsia="Calibri"/>
          <w:lang w:eastAsia="en-US"/>
        </w:rPr>
      </w:pPr>
      <w:r w:rsidRPr="00E52435">
        <w:rPr>
          <w:rFonts w:eastAsia="Calibri"/>
          <w:b/>
          <w:lang w:eastAsia="en-US"/>
        </w:rPr>
        <w:t xml:space="preserve">VIII. Wymagania dotyczące transportu: </w:t>
      </w:r>
      <w:r w:rsidRPr="00E52435">
        <w:rPr>
          <w:rFonts w:eastAsia="Calibri"/>
          <w:lang w:eastAsia="en-US"/>
        </w:rPr>
        <w:t xml:space="preserve">(tabela </w:t>
      </w:r>
      <w:r w:rsidR="00D239D1">
        <w:rPr>
          <w:rFonts w:eastAsia="Calibri"/>
          <w:lang w:eastAsia="en-US"/>
        </w:rPr>
        <w:t>7 i 8</w:t>
      </w:r>
      <w:r w:rsidRPr="00E52435">
        <w:rPr>
          <w:rFonts w:eastAsia="Calibri"/>
          <w:lang w:eastAsia="en-US"/>
        </w:rPr>
        <w:t>)</w:t>
      </w:r>
    </w:p>
    <w:p w14:paraId="205A19FF" w14:textId="77777777" w:rsidR="00A630F3" w:rsidRPr="00E52435" w:rsidRDefault="00A630F3" w:rsidP="003353B6">
      <w:pPr>
        <w:suppressAutoHyphens w:val="0"/>
        <w:spacing w:line="264" w:lineRule="auto"/>
        <w:jc w:val="both"/>
        <w:rPr>
          <w:rFonts w:eastAsia="Calibri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"/>
        <w:gridCol w:w="720"/>
        <w:gridCol w:w="8080"/>
      </w:tblGrid>
      <w:tr w:rsidR="003353B6" w:rsidRPr="00E52435" w14:paraId="17F3BD66" w14:textId="77777777" w:rsidTr="00A662A6">
        <w:trPr>
          <w:gridAfter w:val="1"/>
          <w:wAfter w:w="8080" w:type="dxa"/>
          <w:trHeight w:val="345"/>
        </w:trPr>
        <w:tc>
          <w:tcPr>
            <w:tcW w:w="1418" w:type="dxa"/>
            <w:gridSpan w:val="2"/>
          </w:tcPr>
          <w:p w14:paraId="3C72B76E" w14:textId="5265BB8E" w:rsidR="003353B6" w:rsidRPr="00E52435" w:rsidRDefault="00D239D1" w:rsidP="003353B6">
            <w:pPr>
              <w:spacing w:line="264" w:lineRule="auto"/>
              <w:jc w:val="both"/>
              <w:rPr>
                <w:rFonts w:eastAsia="Calibri"/>
                <w:b/>
                <w:u w:val="single"/>
                <w:lang w:eastAsia="en-US"/>
              </w:rPr>
            </w:pPr>
            <w:r>
              <w:rPr>
                <w:rFonts w:eastAsia="Calibri"/>
                <w:b/>
                <w:u w:val="single"/>
                <w:lang w:eastAsia="en-US"/>
              </w:rPr>
              <w:t>Tabela nr 7</w:t>
            </w:r>
          </w:p>
        </w:tc>
      </w:tr>
      <w:tr w:rsidR="003353B6" w:rsidRPr="00E52435" w14:paraId="3381F6B3" w14:textId="77777777" w:rsidTr="00A630F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EFD2B" w14:textId="77777777" w:rsidR="003353B6" w:rsidRPr="00E52435" w:rsidRDefault="003353B6" w:rsidP="00A17593">
            <w:pPr>
              <w:numPr>
                <w:ilvl w:val="0"/>
                <w:numId w:val="19"/>
              </w:numPr>
              <w:tabs>
                <w:tab w:val="left" w:pos="330"/>
              </w:tabs>
              <w:suppressAutoHyphens w:val="0"/>
              <w:spacing w:after="432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33D74" w14:textId="07D133CE" w:rsidR="003353B6" w:rsidRPr="008C07EA" w:rsidRDefault="003353B6" w:rsidP="00A17593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C07EA">
              <w:rPr>
                <w:rFonts w:eastAsia="Calibri"/>
                <w:sz w:val="20"/>
                <w:szCs w:val="20"/>
                <w:lang w:eastAsia="en-US"/>
              </w:rPr>
              <w:t xml:space="preserve">Wykonawca musi dysponować pojazdami do codziennego transportu bielizny </w:t>
            </w:r>
            <w:r w:rsidR="00E77BCC" w:rsidRPr="008C07EA">
              <w:rPr>
                <w:rFonts w:eastAsia="Calibri"/>
                <w:sz w:val="20"/>
                <w:szCs w:val="20"/>
                <w:lang w:eastAsia="en-US"/>
              </w:rPr>
              <w:t>zgodnie z wymaganiami określonymi w SWZ</w:t>
            </w:r>
            <w:r w:rsidRPr="008C07EA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14:paraId="7B096C05" w14:textId="38334F24" w:rsidR="003353B6" w:rsidRPr="00E52435" w:rsidRDefault="003353B6" w:rsidP="00BE40ED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C07EA">
              <w:rPr>
                <w:rFonts w:eastAsia="Calibri"/>
                <w:sz w:val="20"/>
                <w:szCs w:val="20"/>
                <w:lang w:eastAsia="en-US"/>
              </w:rPr>
              <w:t>Środek transportu</w:t>
            </w:r>
            <w:r w:rsidR="005F3115" w:rsidRPr="008C07EA">
              <w:rPr>
                <w:rFonts w:eastAsia="Calibri"/>
                <w:sz w:val="20"/>
                <w:szCs w:val="20"/>
                <w:lang w:eastAsia="en-US"/>
              </w:rPr>
              <w:t>, o którym mowa w zdaniu pierwszym</w:t>
            </w:r>
            <w:r w:rsidR="009366A2" w:rsidRPr="008C07EA">
              <w:rPr>
                <w:rFonts w:eastAsia="Calibri"/>
                <w:sz w:val="20"/>
                <w:szCs w:val="20"/>
                <w:lang w:eastAsia="en-US"/>
              </w:rPr>
              <w:t xml:space="preserve"> musi</w:t>
            </w:r>
            <w:r w:rsidRPr="008C07E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366A2" w:rsidRPr="008C07EA">
              <w:rPr>
                <w:rFonts w:eastAsia="Calibri"/>
                <w:sz w:val="20"/>
                <w:szCs w:val="20"/>
                <w:lang w:eastAsia="en-US"/>
              </w:rPr>
              <w:t xml:space="preserve">spełniać </w:t>
            </w:r>
            <w:r w:rsidRPr="008C07EA">
              <w:rPr>
                <w:rFonts w:eastAsia="Calibri"/>
                <w:sz w:val="20"/>
                <w:szCs w:val="20"/>
                <w:lang w:eastAsia="en-US"/>
              </w:rPr>
              <w:t>wymagania</w:t>
            </w:r>
            <w:r w:rsidR="009366A2" w:rsidRPr="008C07EA">
              <w:rPr>
                <w:rFonts w:eastAsia="Calibri"/>
                <w:sz w:val="20"/>
                <w:szCs w:val="20"/>
                <w:lang w:eastAsia="en-US"/>
              </w:rPr>
              <w:t xml:space="preserve"> zgodne z  Rozporządzeniem</w:t>
            </w:r>
            <w:r w:rsidRPr="008C07EA">
              <w:rPr>
                <w:rFonts w:eastAsia="Calibri"/>
                <w:sz w:val="20"/>
                <w:szCs w:val="20"/>
                <w:lang w:eastAsia="en-US"/>
              </w:rPr>
              <w:t xml:space="preserve"> Ministra Zdrowia z dnia </w:t>
            </w:r>
            <w:r w:rsidR="009366A2" w:rsidRPr="008C07EA">
              <w:rPr>
                <w:rFonts w:eastAsia="Calibri"/>
                <w:sz w:val="20"/>
                <w:szCs w:val="20"/>
                <w:lang w:eastAsia="en-US"/>
              </w:rPr>
              <w:t>09 listopada 2022</w:t>
            </w:r>
            <w:r w:rsidR="00010E09" w:rsidRPr="008C07E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C07EA">
              <w:rPr>
                <w:rFonts w:eastAsia="Calibri"/>
                <w:sz w:val="20"/>
                <w:szCs w:val="20"/>
                <w:lang w:eastAsia="en-US"/>
              </w:rPr>
              <w:t xml:space="preserve">r. w </w:t>
            </w:r>
            <w:r w:rsidR="009366A2" w:rsidRPr="008C07EA">
              <w:rPr>
                <w:rFonts w:eastAsia="Calibri"/>
                <w:sz w:val="20"/>
                <w:szCs w:val="20"/>
                <w:lang w:eastAsia="en-US"/>
              </w:rPr>
              <w:t>zakresie</w:t>
            </w:r>
            <w:r w:rsidRPr="008C07E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BE40ED" w:rsidRPr="008C07EA">
              <w:rPr>
                <w:rFonts w:eastAsia="Calibri"/>
                <w:sz w:val="20"/>
                <w:szCs w:val="20"/>
                <w:lang w:eastAsia="en-US"/>
              </w:rPr>
              <w:t>wymogów prawidłowego funkcjonowania pralni dla podmiotów świadczących usługi pralnicze na rzecz podmiotów świadczących usługi lecznicze.</w:t>
            </w:r>
            <w:r w:rsidR="00BB3F5C" w:rsidRPr="008C07E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353B6" w:rsidRPr="00E52435" w14:paraId="6E8FD14D" w14:textId="77777777" w:rsidTr="003353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22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206AC" w14:textId="77777777" w:rsidR="003353B6" w:rsidRPr="00E52435" w:rsidRDefault="003353B6" w:rsidP="00A17593">
            <w:pPr>
              <w:numPr>
                <w:ilvl w:val="0"/>
                <w:numId w:val="19"/>
              </w:numPr>
              <w:tabs>
                <w:tab w:val="left" w:pos="330"/>
              </w:tabs>
              <w:suppressAutoHyphens w:val="0"/>
              <w:spacing w:after="432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6BF90" w14:textId="77777777" w:rsidR="003353B6" w:rsidRPr="00E52435" w:rsidRDefault="003353B6" w:rsidP="00A17593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Zamawiający dopuszcza, aby dostawa czystego i odbiór brudnego asortymentu odbywały się jednym środkiem transportu, pod warunkiem, że Wykonawca najpierw tym środkiem transportu rozwiezie czystą bieliznę po obiektach, a następnie po rozwiezieniu czystej (kilka lokalizacji Magazynów Czystej Bielizny) odbierze brudną bieliznę. Samochód po transporcie brudnej bielizny powinien zostać poddany procesowi mycia i dezynfekcji. </w:t>
            </w:r>
          </w:p>
        </w:tc>
      </w:tr>
      <w:tr w:rsidR="003353B6" w:rsidRPr="00E52435" w14:paraId="182069C5" w14:textId="77777777" w:rsidTr="00A630F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D5695" w14:textId="77777777" w:rsidR="003353B6" w:rsidRPr="00E52435" w:rsidRDefault="003353B6" w:rsidP="00A17593">
            <w:pPr>
              <w:numPr>
                <w:ilvl w:val="0"/>
                <w:numId w:val="19"/>
              </w:numPr>
              <w:tabs>
                <w:tab w:val="left" w:pos="330"/>
              </w:tabs>
              <w:suppressAutoHyphens w:val="0"/>
              <w:spacing w:after="432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F6346" w14:textId="7C5B0385" w:rsidR="003353B6" w:rsidRPr="00E52435" w:rsidRDefault="003353B6" w:rsidP="00A17593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Wykonawca  zobowiązuje się na własny koszt do transportu fartuchów operacyjnych z</w:t>
            </w:r>
            <w:r w:rsidR="001D2E0D" w:rsidRPr="00E52435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i do magazynów bielizny </w:t>
            </w:r>
            <w:r w:rsidR="001D2E0D" w:rsidRPr="00E52435">
              <w:rPr>
                <w:rFonts w:eastAsia="Calibri"/>
                <w:sz w:val="20"/>
                <w:szCs w:val="20"/>
                <w:lang w:eastAsia="en-US"/>
              </w:rPr>
              <w:t xml:space="preserve">Wykonawcy 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w opakowaniach zapobiegającym mikro uszkodzeniom.</w:t>
            </w:r>
          </w:p>
        </w:tc>
      </w:tr>
      <w:tr w:rsidR="003353B6" w:rsidRPr="00E52435" w14:paraId="61C77925" w14:textId="77777777" w:rsidTr="00A630F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22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66F6D" w14:textId="77777777" w:rsidR="003353B6" w:rsidRPr="00E52435" w:rsidRDefault="003353B6" w:rsidP="00A17593">
            <w:pPr>
              <w:numPr>
                <w:ilvl w:val="0"/>
                <w:numId w:val="19"/>
              </w:numPr>
              <w:tabs>
                <w:tab w:val="left" w:pos="330"/>
              </w:tabs>
              <w:suppressAutoHyphens w:val="0"/>
              <w:spacing w:after="432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D7FA9" w14:textId="2A2968F1" w:rsidR="003353B6" w:rsidRPr="00E52435" w:rsidRDefault="003353B6" w:rsidP="00A17593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Obowiązkiem Wykonawcy</w:t>
            </w:r>
            <w:r w:rsidR="001D2E0D" w:rsidRPr="00E52435">
              <w:rPr>
                <w:rFonts w:eastAsia="Calibri"/>
                <w:sz w:val="20"/>
                <w:szCs w:val="20"/>
                <w:lang w:eastAsia="en-US"/>
              </w:rPr>
              <w:t>, realizowanym na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jego koszt jest rozładunek bielizny czystej z samochodu do pomieszczeń magazynów bielizny czystej Zamawiającego oraz załadunek bielizny brudnej z pomieszczeń magazynów bielizny brudnej Zamawiającego do samochodu</w:t>
            </w:r>
            <w:r w:rsidR="007A63BF" w:rsidRPr="00E52435">
              <w:rPr>
                <w:rFonts w:eastAsia="Calibri"/>
                <w:sz w:val="20"/>
                <w:szCs w:val="20"/>
                <w:lang w:eastAsia="en-US"/>
              </w:rPr>
              <w:t>, sprzętem i wózkami Wykonawcy, które Wykonawca na czas trwania umowy udostępni Zamawiającemu.</w:t>
            </w:r>
          </w:p>
        </w:tc>
      </w:tr>
      <w:tr w:rsidR="003353B6" w:rsidRPr="00E52435" w14:paraId="5E3E255F" w14:textId="77777777" w:rsidTr="00A630F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F58EF" w14:textId="77777777" w:rsidR="003353B6" w:rsidRPr="00E52435" w:rsidRDefault="003353B6" w:rsidP="00A17593">
            <w:pPr>
              <w:numPr>
                <w:ilvl w:val="0"/>
                <w:numId w:val="19"/>
              </w:numPr>
              <w:tabs>
                <w:tab w:val="left" w:pos="330"/>
              </w:tabs>
              <w:suppressAutoHyphens w:val="0"/>
              <w:spacing w:after="432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9027" w14:textId="77777777" w:rsidR="003353B6" w:rsidRPr="00E52435" w:rsidRDefault="003353B6" w:rsidP="00A17593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 pralni Wykonawca winien używać automatycznego urządzenia do dezynfekcji wózków.</w:t>
            </w:r>
          </w:p>
        </w:tc>
      </w:tr>
    </w:tbl>
    <w:p w14:paraId="7D390B4A" w14:textId="312F3F7F" w:rsidR="00800324" w:rsidRPr="00E52435" w:rsidRDefault="00800324" w:rsidP="00800324">
      <w:pPr>
        <w:suppressAutoHyphens w:val="0"/>
        <w:spacing w:after="160" w:line="259" w:lineRule="auto"/>
        <w:rPr>
          <w:rFonts w:eastAsia="Calibri"/>
          <w:b/>
          <w:sz w:val="20"/>
          <w:szCs w:val="20"/>
          <w:lang w:eastAsia="en-US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8085"/>
      </w:tblGrid>
      <w:tr w:rsidR="00800324" w:rsidRPr="00E52435" w14:paraId="1DD0FC0C" w14:textId="77777777" w:rsidTr="00546782">
        <w:trPr>
          <w:gridAfter w:val="1"/>
          <w:wAfter w:w="8085" w:type="dxa"/>
          <w:trHeight w:val="395"/>
          <w:jc w:val="center"/>
        </w:trPr>
        <w:tc>
          <w:tcPr>
            <w:tcW w:w="1838" w:type="dxa"/>
          </w:tcPr>
          <w:p w14:paraId="4913F5FE" w14:textId="070D5478" w:rsidR="00800324" w:rsidRPr="00E52435" w:rsidRDefault="00800324" w:rsidP="00A662A6">
            <w:pPr>
              <w:suppressAutoHyphens w:val="0"/>
              <w:rPr>
                <w:b/>
                <w:bCs/>
                <w:u w:val="single"/>
                <w:lang w:eastAsia="pl-PL"/>
              </w:rPr>
            </w:pPr>
            <w:r w:rsidRPr="00E52435">
              <w:rPr>
                <w:b/>
                <w:bCs/>
                <w:u w:val="single"/>
                <w:lang w:eastAsia="pl-PL"/>
              </w:rPr>
              <w:t xml:space="preserve">Tabela nr </w:t>
            </w:r>
            <w:r w:rsidR="00D239D1">
              <w:rPr>
                <w:b/>
                <w:bCs/>
                <w:u w:val="single"/>
                <w:lang w:eastAsia="pl-PL"/>
              </w:rPr>
              <w:t>8</w:t>
            </w:r>
          </w:p>
        </w:tc>
      </w:tr>
      <w:tr w:rsidR="00800324" w:rsidRPr="00E52435" w14:paraId="3DC6BF48" w14:textId="77777777" w:rsidTr="00546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7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08FA" w14:textId="77777777" w:rsidR="00800324" w:rsidRPr="00E52435" w:rsidRDefault="00800324" w:rsidP="00800324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E52435">
              <w:rPr>
                <w:b/>
                <w:bCs/>
                <w:lang w:eastAsia="pl-PL"/>
              </w:rPr>
              <w:lastRenderedPageBreak/>
              <w:t xml:space="preserve">Lp. </w:t>
            </w:r>
          </w:p>
        </w:tc>
        <w:tc>
          <w:tcPr>
            <w:tcW w:w="8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124C" w14:textId="0DBB520B" w:rsidR="00800324" w:rsidRPr="00E52435" w:rsidRDefault="00800324" w:rsidP="00800324">
            <w:pPr>
              <w:suppressAutoHyphens w:val="0"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E52435">
              <w:rPr>
                <w:rFonts w:eastAsia="Calibri"/>
                <w:b/>
                <w:lang w:eastAsia="en-US"/>
              </w:rPr>
              <w:t xml:space="preserve">Miejsce odbioru brudnej i dostarczania czystej bielizny w obiektach </w:t>
            </w:r>
            <w:r w:rsidR="00A662A6" w:rsidRPr="00E52435">
              <w:rPr>
                <w:rFonts w:eastAsia="Calibri"/>
                <w:b/>
                <w:lang w:eastAsia="en-US"/>
              </w:rPr>
              <w:t xml:space="preserve">                                 </w:t>
            </w:r>
            <w:r w:rsidRPr="00E52435">
              <w:rPr>
                <w:rFonts w:eastAsia="Calibri"/>
                <w:b/>
                <w:lang w:eastAsia="en-US"/>
              </w:rPr>
              <w:t>CSK UM w Łodzi</w:t>
            </w:r>
          </w:p>
        </w:tc>
      </w:tr>
      <w:tr w:rsidR="00800324" w:rsidRPr="00E52435" w14:paraId="372BD2BF" w14:textId="77777777" w:rsidTr="00546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4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068D" w14:textId="77777777" w:rsidR="00800324" w:rsidRPr="00E52435" w:rsidRDefault="00800324" w:rsidP="00800324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F716" w14:textId="77777777" w:rsidR="00800324" w:rsidRPr="00E52435" w:rsidRDefault="00800324" w:rsidP="00800324">
            <w:pPr>
              <w:suppressAutoHyphens w:val="0"/>
              <w:jc w:val="both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 xml:space="preserve">Centrum Kliniczno-Dydaktyczne (CKD) w Łodzi, przy ul. Pomorskiej 251 </w:t>
            </w:r>
          </w:p>
        </w:tc>
      </w:tr>
      <w:tr w:rsidR="00800324" w:rsidRPr="00E52435" w14:paraId="113321A5" w14:textId="77777777" w:rsidTr="00546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4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B55E" w14:textId="77777777" w:rsidR="00800324" w:rsidRPr="00E52435" w:rsidRDefault="00800324" w:rsidP="00800324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A91AA" w14:textId="77777777" w:rsidR="00800324" w:rsidRPr="00E52435" w:rsidRDefault="00800324" w:rsidP="00800324">
            <w:pPr>
              <w:suppressAutoHyphens w:val="0"/>
              <w:jc w:val="both"/>
              <w:rPr>
                <w:strike/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Uniwersyteckie Centrum Pediatryczne (UCP) w Łodzi, przy ul. Pankiewicza 16</w:t>
            </w:r>
          </w:p>
        </w:tc>
      </w:tr>
      <w:tr w:rsidR="00800324" w:rsidRPr="00E52435" w14:paraId="5D34F028" w14:textId="77777777" w:rsidTr="00546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6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E6638" w14:textId="77777777" w:rsidR="00800324" w:rsidRPr="00E52435" w:rsidRDefault="00800324" w:rsidP="00800324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63C9" w14:textId="77777777" w:rsidR="00800324" w:rsidRPr="00E52435" w:rsidRDefault="00800324" w:rsidP="00800324">
            <w:pPr>
              <w:suppressAutoHyphens w:val="0"/>
              <w:jc w:val="both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 xml:space="preserve">Szpital Psychiatryczny w Łodzi, przy ul. Czechosłowackiej 8/10 </w:t>
            </w:r>
          </w:p>
        </w:tc>
      </w:tr>
      <w:tr w:rsidR="00800324" w:rsidRPr="00E52435" w14:paraId="131F0BB6" w14:textId="77777777" w:rsidTr="00546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1C13" w14:textId="77777777" w:rsidR="00800324" w:rsidRPr="00E52435" w:rsidRDefault="00800324" w:rsidP="00800324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F42D" w14:textId="177181B5" w:rsidR="00800324" w:rsidRPr="00E52435" w:rsidRDefault="007A63BF" w:rsidP="00800324">
            <w:pPr>
              <w:suppressAutoHyphens w:val="0"/>
              <w:jc w:val="both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C</w:t>
            </w:r>
            <w:r w:rsidR="00C93ADC" w:rsidRPr="00E52435">
              <w:rPr>
                <w:sz w:val="20"/>
                <w:szCs w:val="20"/>
                <w:lang w:eastAsia="pl-PL"/>
              </w:rPr>
              <w:t xml:space="preserve">entralny </w:t>
            </w:r>
            <w:r w:rsidRPr="00E52435">
              <w:rPr>
                <w:sz w:val="20"/>
                <w:szCs w:val="20"/>
                <w:lang w:eastAsia="pl-PL"/>
              </w:rPr>
              <w:t>S</w:t>
            </w:r>
            <w:r w:rsidR="00C93ADC" w:rsidRPr="00E52435">
              <w:rPr>
                <w:sz w:val="20"/>
                <w:szCs w:val="20"/>
                <w:lang w:eastAsia="pl-PL"/>
              </w:rPr>
              <w:t xml:space="preserve">zpital </w:t>
            </w:r>
            <w:r w:rsidRPr="00E52435">
              <w:rPr>
                <w:sz w:val="20"/>
                <w:szCs w:val="20"/>
                <w:lang w:eastAsia="pl-PL"/>
              </w:rPr>
              <w:t>K</w:t>
            </w:r>
            <w:r w:rsidR="00C93ADC" w:rsidRPr="00E52435">
              <w:rPr>
                <w:sz w:val="20"/>
                <w:szCs w:val="20"/>
                <w:lang w:eastAsia="pl-PL"/>
              </w:rPr>
              <w:t>liniczny</w:t>
            </w:r>
            <w:r w:rsidR="00800324" w:rsidRPr="00E52435">
              <w:rPr>
                <w:sz w:val="20"/>
                <w:szCs w:val="20"/>
                <w:lang w:eastAsia="pl-PL"/>
              </w:rPr>
              <w:t xml:space="preserve"> w Łodzi, przy ul. Sterlinga 13</w:t>
            </w:r>
          </w:p>
        </w:tc>
      </w:tr>
    </w:tbl>
    <w:p w14:paraId="3DBB1CCC" w14:textId="2EEE0547" w:rsidR="00A951E2" w:rsidRPr="00E52435" w:rsidRDefault="00A951E2" w:rsidP="00E76B5D">
      <w:pPr>
        <w:suppressAutoHyphens w:val="0"/>
        <w:spacing w:after="160" w:line="259" w:lineRule="auto"/>
        <w:ind w:right="9"/>
        <w:jc w:val="both"/>
        <w:rPr>
          <w:rFonts w:eastAsia="Calibri"/>
          <w:sz w:val="20"/>
          <w:szCs w:val="20"/>
          <w:lang w:eastAsia="en-US"/>
        </w:rPr>
      </w:pPr>
    </w:p>
    <w:p w14:paraId="023C7163" w14:textId="2747A307" w:rsidR="00E76B5D" w:rsidRPr="00E52435" w:rsidRDefault="00323E6F" w:rsidP="00323E6F">
      <w:pPr>
        <w:spacing w:after="160" w:line="259" w:lineRule="auto"/>
        <w:ind w:right="9"/>
        <w:jc w:val="both"/>
        <w:rPr>
          <w:rFonts w:eastAsia="Calibri"/>
          <w:b/>
          <w:lang w:eastAsia="en-US"/>
        </w:rPr>
      </w:pPr>
      <w:r w:rsidRPr="00E52435">
        <w:rPr>
          <w:b/>
          <w:bCs/>
          <w:color w:val="000000"/>
        </w:rPr>
        <w:t>I</w:t>
      </w:r>
      <w:r w:rsidR="00800324" w:rsidRPr="00E52435">
        <w:rPr>
          <w:b/>
          <w:bCs/>
          <w:color w:val="000000"/>
        </w:rPr>
        <w:t>X</w:t>
      </w:r>
      <w:r w:rsidRPr="00E52435">
        <w:rPr>
          <w:b/>
          <w:bCs/>
          <w:color w:val="000000"/>
        </w:rPr>
        <w:t>.   Wymagania</w:t>
      </w:r>
      <w:r w:rsidRPr="00E52435">
        <w:rPr>
          <w:rFonts w:eastAsia="Calibri"/>
          <w:b/>
          <w:lang w:eastAsia="en-US"/>
        </w:rPr>
        <w:t xml:space="preserve"> dotyczące środków piorąco - </w:t>
      </w:r>
      <w:r w:rsidR="00E76B5D" w:rsidRPr="00E52435">
        <w:rPr>
          <w:rFonts w:eastAsia="Calibri"/>
          <w:b/>
          <w:lang w:eastAsia="en-US"/>
        </w:rPr>
        <w:t>dezynfekujących:</w:t>
      </w:r>
      <w:r w:rsidR="008130D3" w:rsidRPr="00E52435">
        <w:rPr>
          <w:rFonts w:eastAsia="Calibri"/>
          <w:b/>
          <w:lang w:eastAsia="en-US"/>
        </w:rPr>
        <w:t xml:space="preserve"> </w:t>
      </w:r>
    </w:p>
    <w:p w14:paraId="63D69012" w14:textId="25F0B0BA" w:rsidR="00E76B5D" w:rsidRPr="00E52435" w:rsidRDefault="00E76B5D" w:rsidP="00B1523D">
      <w:pPr>
        <w:keepLines/>
        <w:numPr>
          <w:ilvl w:val="0"/>
          <w:numId w:val="40"/>
        </w:numPr>
        <w:tabs>
          <w:tab w:val="clear" w:pos="720"/>
          <w:tab w:val="num" w:pos="709"/>
        </w:tabs>
        <w:suppressAutoHyphens w:val="0"/>
        <w:spacing w:after="160" w:line="259" w:lineRule="auto"/>
        <w:ind w:hanging="436"/>
        <w:jc w:val="both"/>
        <w:rPr>
          <w:bCs/>
          <w:sz w:val="20"/>
          <w:szCs w:val="20"/>
          <w:lang w:eastAsia="pl-PL"/>
        </w:rPr>
      </w:pPr>
      <w:r w:rsidRPr="00E52435">
        <w:rPr>
          <w:bCs/>
          <w:sz w:val="20"/>
          <w:szCs w:val="20"/>
          <w:lang w:eastAsia="pl-PL"/>
        </w:rPr>
        <w:t xml:space="preserve">Zamawiający wymaga, by środki używane podczas prania wodnego i dezynfekcji spełniały wymogi dopuszczenia do obrotu i użytkowania zgodnie z obowiązującymi przepisami prawa w tym zakresie: muszą </w:t>
      </w:r>
      <w:r w:rsidR="00487A97" w:rsidRPr="00E52435">
        <w:rPr>
          <w:bCs/>
          <w:sz w:val="20"/>
          <w:szCs w:val="20"/>
          <w:lang w:eastAsia="pl-PL"/>
        </w:rPr>
        <w:t>być zgodne</w:t>
      </w:r>
      <w:r w:rsidRPr="00E52435">
        <w:rPr>
          <w:bCs/>
          <w:sz w:val="20"/>
          <w:szCs w:val="20"/>
          <w:lang w:eastAsia="pl-PL"/>
        </w:rPr>
        <w:t xml:space="preserve"> wymogami Ministerstwa Zdrowia, w szczególności muszą być oznakowane oznaczeniem CE,</w:t>
      </w:r>
    </w:p>
    <w:p w14:paraId="3961E9B8" w14:textId="2E7FEB33" w:rsidR="00E76B5D" w:rsidRPr="00E52435" w:rsidRDefault="00E76B5D" w:rsidP="00B1523D">
      <w:pPr>
        <w:keepLines/>
        <w:numPr>
          <w:ilvl w:val="0"/>
          <w:numId w:val="40"/>
        </w:numPr>
        <w:tabs>
          <w:tab w:val="clear" w:pos="720"/>
          <w:tab w:val="num" w:pos="709"/>
        </w:tabs>
        <w:suppressAutoHyphens w:val="0"/>
        <w:spacing w:after="160" w:line="259" w:lineRule="auto"/>
        <w:ind w:hanging="436"/>
        <w:jc w:val="both"/>
        <w:rPr>
          <w:rFonts w:eastAsia="Calibri"/>
          <w:bCs/>
          <w:sz w:val="20"/>
          <w:szCs w:val="20"/>
          <w:lang w:eastAsia="en-US"/>
        </w:rPr>
      </w:pPr>
      <w:r w:rsidRPr="00E52435">
        <w:rPr>
          <w:rFonts w:eastAsia="Calibri"/>
          <w:bCs/>
          <w:sz w:val="20"/>
          <w:szCs w:val="20"/>
          <w:lang w:eastAsia="en-US"/>
        </w:rPr>
        <w:t>Zamawiający wymaga, by środki używane podczas prania wodnego, dezynfekcji będące produktami biobójczymi, spełniały wymogi prawa w tym zakresie</w:t>
      </w:r>
      <w:r w:rsidR="005F7B73" w:rsidRPr="00E52435">
        <w:rPr>
          <w:rFonts w:eastAsia="Calibri"/>
          <w:bCs/>
          <w:sz w:val="20"/>
          <w:szCs w:val="20"/>
          <w:lang w:eastAsia="en-US"/>
        </w:rPr>
        <w:t>,</w:t>
      </w:r>
    </w:p>
    <w:p w14:paraId="7C5006E4" w14:textId="77777777" w:rsidR="00E76B5D" w:rsidRPr="00E52435" w:rsidRDefault="00E76B5D" w:rsidP="00B1523D">
      <w:pPr>
        <w:keepLines/>
        <w:numPr>
          <w:ilvl w:val="0"/>
          <w:numId w:val="40"/>
        </w:numPr>
        <w:tabs>
          <w:tab w:val="clear" w:pos="720"/>
          <w:tab w:val="num" w:pos="709"/>
        </w:tabs>
        <w:suppressAutoHyphens w:val="0"/>
        <w:spacing w:after="160" w:line="259" w:lineRule="auto"/>
        <w:ind w:hanging="436"/>
        <w:jc w:val="both"/>
        <w:rPr>
          <w:rFonts w:eastAsia="Calibri"/>
          <w:bCs/>
          <w:sz w:val="20"/>
          <w:szCs w:val="20"/>
          <w:lang w:eastAsia="en-US"/>
        </w:rPr>
      </w:pPr>
      <w:r w:rsidRPr="00E52435">
        <w:rPr>
          <w:rFonts w:eastAsia="Calibri"/>
          <w:bCs/>
          <w:sz w:val="20"/>
          <w:szCs w:val="20"/>
          <w:lang w:eastAsia="en-US"/>
        </w:rPr>
        <w:t>środki do prania wodnego nie mogą zwierać w swoim składzie chemicznym chloru,</w:t>
      </w:r>
    </w:p>
    <w:p w14:paraId="25254ADF" w14:textId="2E59D545" w:rsidR="00E76B5D" w:rsidRPr="00E52435" w:rsidRDefault="00E76B5D" w:rsidP="00B1523D">
      <w:pPr>
        <w:keepLines/>
        <w:numPr>
          <w:ilvl w:val="0"/>
          <w:numId w:val="40"/>
        </w:numPr>
        <w:tabs>
          <w:tab w:val="clear" w:pos="720"/>
          <w:tab w:val="num" w:pos="709"/>
        </w:tabs>
        <w:suppressAutoHyphens w:val="0"/>
        <w:spacing w:after="160" w:line="259" w:lineRule="auto"/>
        <w:ind w:hanging="436"/>
        <w:jc w:val="both"/>
        <w:rPr>
          <w:rFonts w:eastAsia="Calibri"/>
          <w:bCs/>
          <w:sz w:val="20"/>
          <w:szCs w:val="20"/>
          <w:lang w:eastAsia="en-US"/>
        </w:rPr>
      </w:pPr>
      <w:r w:rsidRPr="00E52435">
        <w:rPr>
          <w:rFonts w:eastAsia="Calibri"/>
          <w:bCs/>
          <w:sz w:val="20"/>
          <w:szCs w:val="20"/>
          <w:lang w:eastAsia="en-US"/>
        </w:rPr>
        <w:t>zastosowane technologie prania wodnego</w:t>
      </w:r>
      <w:r w:rsidR="00323E6F" w:rsidRPr="00E52435">
        <w:rPr>
          <w:rFonts w:eastAsia="Calibri"/>
          <w:bCs/>
          <w:sz w:val="20"/>
          <w:szCs w:val="20"/>
          <w:lang w:eastAsia="en-US"/>
        </w:rPr>
        <w:t xml:space="preserve"> winny gwarantować</w:t>
      </w:r>
      <w:r w:rsidRPr="00E52435">
        <w:rPr>
          <w:rFonts w:eastAsia="Calibri"/>
          <w:bCs/>
          <w:sz w:val="20"/>
          <w:szCs w:val="20"/>
          <w:lang w:eastAsia="en-US"/>
        </w:rPr>
        <w:t xml:space="preserve"> skuteczną dezynfekcję,</w:t>
      </w:r>
    </w:p>
    <w:p w14:paraId="6A20721A" w14:textId="30521AFE" w:rsidR="00E52435" w:rsidRPr="00A951E2" w:rsidRDefault="005F7B73" w:rsidP="00B1523D">
      <w:pPr>
        <w:keepLines/>
        <w:numPr>
          <w:ilvl w:val="0"/>
          <w:numId w:val="40"/>
        </w:numPr>
        <w:tabs>
          <w:tab w:val="clear" w:pos="720"/>
          <w:tab w:val="num" w:pos="709"/>
        </w:tabs>
        <w:suppressAutoHyphens w:val="0"/>
        <w:spacing w:after="160" w:line="259" w:lineRule="auto"/>
        <w:ind w:hanging="436"/>
        <w:jc w:val="both"/>
        <w:rPr>
          <w:bCs/>
          <w:sz w:val="20"/>
          <w:szCs w:val="20"/>
          <w:lang w:eastAsia="pl-PL"/>
        </w:rPr>
      </w:pPr>
      <w:r w:rsidRPr="00E52435">
        <w:rPr>
          <w:bCs/>
          <w:sz w:val="20"/>
          <w:szCs w:val="20"/>
          <w:lang w:eastAsia="pl-PL"/>
        </w:rPr>
        <w:t>ś</w:t>
      </w:r>
      <w:r w:rsidR="00E76B5D" w:rsidRPr="00E52435">
        <w:rPr>
          <w:bCs/>
          <w:sz w:val="20"/>
          <w:szCs w:val="20"/>
          <w:lang w:eastAsia="pl-PL"/>
        </w:rPr>
        <w:t xml:space="preserve">rodki piorąco –dezynfekujące jako środki o przydatności do prania bielizny szpitalnej muszą działać na wirusy, bakterie, prątki , grzyby i spory w tym na </w:t>
      </w:r>
      <w:proofErr w:type="spellStart"/>
      <w:r w:rsidR="00E76B5D" w:rsidRPr="00E52435">
        <w:rPr>
          <w:bCs/>
          <w:sz w:val="20"/>
          <w:szCs w:val="20"/>
          <w:lang w:eastAsia="pl-PL"/>
        </w:rPr>
        <w:t>clostridioides</w:t>
      </w:r>
      <w:proofErr w:type="spellEnd"/>
      <w:r w:rsidR="00E76B5D" w:rsidRPr="00E52435">
        <w:rPr>
          <w:bCs/>
          <w:sz w:val="20"/>
          <w:szCs w:val="20"/>
          <w:lang w:eastAsia="pl-PL"/>
        </w:rPr>
        <w:t xml:space="preserve"> </w:t>
      </w:r>
      <w:proofErr w:type="spellStart"/>
      <w:r w:rsidR="00E76B5D" w:rsidRPr="00E52435">
        <w:rPr>
          <w:bCs/>
          <w:sz w:val="20"/>
          <w:szCs w:val="20"/>
          <w:lang w:eastAsia="pl-PL"/>
        </w:rPr>
        <w:t>difficile</w:t>
      </w:r>
      <w:proofErr w:type="spellEnd"/>
      <w:r w:rsidR="00E76B5D" w:rsidRPr="00E52435">
        <w:rPr>
          <w:bCs/>
          <w:sz w:val="20"/>
          <w:szCs w:val="20"/>
          <w:lang w:eastAsia="pl-PL"/>
        </w:rPr>
        <w:t>.</w:t>
      </w:r>
    </w:p>
    <w:p w14:paraId="53838AD5" w14:textId="7DD8EE02" w:rsidR="00E76B5D" w:rsidRPr="008C07EA" w:rsidRDefault="00800324" w:rsidP="00E76B5D">
      <w:pPr>
        <w:suppressAutoHyphens w:val="0"/>
        <w:spacing w:after="273" w:line="259" w:lineRule="auto"/>
        <w:ind w:right="9"/>
        <w:rPr>
          <w:b/>
          <w:bCs/>
          <w:color w:val="000000"/>
        </w:rPr>
      </w:pPr>
      <w:r w:rsidRPr="008C07EA">
        <w:rPr>
          <w:b/>
          <w:bCs/>
          <w:color w:val="000000"/>
        </w:rPr>
        <w:t>X</w:t>
      </w:r>
      <w:r w:rsidR="00156440" w:rsidRPr="008C07EA">
        <w:rPr>
          <w:b/>
          <w:bCs/>
          <w:color w:val="000000"/>
        </w:rPr>
        <w:t>.</w:t>
      </w:r>
      <w:r w:rsidRPr="008C07EA">
        <w:rPr>
          <w:b/>
          <w:bCs/>
          <w:color w:val="000000"/>
        </w:rPr>
        <w:t xml:space="preserve">   </w:t>
      </w:r>
      <w:r w:rsidR="00E76B5D" w:rsidRPr="008C07EA">
        <w:rPr>
          <w:b/>
          <w:bCs/>
          <w:color w:val="000000"/>
        </w:rPr>
        <w:t xml:space="preserve"> Wymagania dotyczące badań mikrobiologicznych:</w:t>
      </w:r>
      <w:r w:rsidR="002B2CC5" w:rsidRPr="008C07EA">
        <w:rPr>
          <w:b/>
          <w:bCs/>
          <w:color w:val="000000"/>
        </w:rPr>
        <w:t xml:space="preserve"> </w:t>
      </w:r>
    </w:p>
    <w:p w14:paraId="48120B29" w14:textId="77777777" w:rsidR="00F704BC" w:rsidRDefault="00E76B5D" w:rsidP="00800324">
      <w:pPr>
        <w:suppressAutoHyphens w:val="0"/>
        <w:spacing w:after="160" w:line="259" w:lineRule="auto"/>
        <w:ind w:right="9"/>
        <w:jc w:val="both"/>
        <w:rPr>
          <w:rFonts w:eastAsia="Calibri"/>
          <w:lang w:eastAsia="en-US"/>
        </w:rPr>
      </w:pPr>
      <w:r w:rsidRPr="00F704BC">
        <w:rPr>
          <w:rFonts w:eastAsia="Calibri"/>
          <w:lang w:eastAsia="en-US"/>
        </w:rPr>
        <w:t>Badania mikrobiologiczne</w:t>
      </w:r>
      <w:r w:rsidR="00F704BC">
        <w:rPr>
          <w:rFonts w:eastAsia="Calibri"/>
          <w:lang w:eastAsia="en-US"/>
        </w:rPr>
        <w:t>, które</w:t>
      </w:r>
      <w:r w:rsidRPr="00F704BC">
        <w:rPr>
          <w:rFonts w:eastAsia="Calibri"/>
          <w:lang w:eastAsia="en-US"/>
        </w:rPr>
        <w:t xml:space="preserve"> wykon</w:t>
      </w:r>
      <w:r w:rsidR="00F704BC">
        <w:rPr>
          <w:rFonts w:eastAsia="Calibri"/>
          <w:lang w:eastAsia="en-US"/>
        </w:rPr>
        <w:t>yw</w:t>
      </w:r>
      <w:r w:rsidRPr="00F704BC">
        <w:rPr>
          <w:rFonts w:eastAsia="Calibri"/>
          <w:lang w:eastAsia="en-US"/>
        </w:rPr>
        <w:t>ane</w:t>
      </w:r>
      <w:r w:rsidR="00F704BC">
        <w:rPr>
          <w:rFonts w:eastAsia="Calibri"/>
          <w:lang w:eastAsia="en-US"/>
        </w:rPr>
        <w:t xml:space="preserve"> są</w:t>
      </w:r>
      <w:r w:rsidRPr="00F704BC">
        <w:rPr>
          <w:rFonts w:eastAsia="Calibri"/>
          <w:lang w:eastAsia="en-US"/>
        </w:rPr>
        <w:t xml:space="preserve"> w pralni Wykonawcy celem potwierdzenia skuteczności w procesie prania wodnego  bielizny, badania rąk pracowników, powierzchni płaskich, powietrza po stronie czystej pralni, w której będzie reali</w:t>
      </w:r>
      <w:r w:rsidR="000F388B" w:rsidRPr="00F704BC">
        <w:rPr>
          <w:rFonts w:eastAsia="Calibri"/>
          <w:lang w:eastAsia="en-US"/>
        </w:rPr>
        <w:t>zowana usługa, potwierdzone</w:t>
      </w:r>
      <w:r w:rsidR="00F704BC">
        <w:rPr>
          <w:rFonts w:eastAsia="Calibri"/>
          <w:lang w:eastAsia="en-US"/>
        </w:rPr>
        <w:t xml:space="preserve"> mają być</w:t>
      </w:r>
      <w:r w:rsidRPr="00F704BC">
        <w:rPr>
          <w:rFonts w:eastAsia="Calibri"/>
          <w:lang w:eastAsia="en-US"/>
        </w:rPr>
        <w:t xml:space="preserve"> </w:t>
      </w:r>
      <w:r w:rsidR="00A278AA" w:rsidRPr="00F704BC">
        <w:rPr>
          <w:rFonts w:eastAsia="Calibri"/>
          <w:lang w:eastAsia="en-US"/>
        </w:rPr>
        <w:t>przez właściwą Stację Sanitarno-</w:t>
      </w:r>
      <w:r w:rsidRPr="00F704BC">
        <w:rPr>
          <w:rFonts w:eastAsia="Calibri"/>
          <w:lang w:eastAsia="en-US"/>
        </w:rPr>
        <w:t>Ep</w:t>
      </w:r>
      <w:r w:rsidR="00F704BC">
        <w:rPr>
          <w:rFonts w:eastAsia="Calibri"/>
          <w:lang w:eastAsia="en-US"/>
        </w:rPr>
        <w:t xml:space="preserve">idemiologiczną lub </w:t>
      </w:r>
      <w:r w:rsidRPr="00F704BC">
        <w:rPr>
          <w:rFonts w:eastAsia="Calibri"/>
          <w:lang w:eastAsia="en-US"/>
        </w:rPr>
        <w:t xml:space="preserve">laboratorium </w:t>
      </w:r>
      <w:r w:rsidR="00F704BC">
        <w:rPr>
          <w:rFonts w:eastAsia="Calibri"/>
          <w:lang w:eastAsia="en-US"/>
        </w:rPr>
        <w:t xml:space="preserve">akredytowane </w:t>
      </w:r>
      <w:r w:rsidRPr="00F704BC">
        <w:rPr>
          <w:rFonts w:eastAsia="Calibri"/>
          <w:lang w:eastAsia="en-US"/>
        </w:rPr>
        <w:t>przez Polskie Centrum Akredytacji i wpisane na jego</w:t>
      </w:r>
      <w:r w:rsidR="00F704BC">
        <w:rPr>
          <w:rFonts w:eastAsia="Calibri"/>
          <w:lang w:eastAsia="en-US"/>
        </w:rPr>
        <w:t xml:space="preserve"> listę laboratoriów badawczych. </w:t>
      </w:r>
    </w:p>
    <w:p w14:paraId="4410D45E" w14:textId="1849C0AE" w:rsidR="00E76B5D" w:rsidRPr="00F704BC" w:rsidRDefault="00F132E9" w:rsidP="00800324">
      <w:pPr>
        <w:suppressAutoHyphens w:val="0"/>
        <w:spacing w:after="160" w:line="259" w:lineRule="auto"/>
        <w:ind w:right="9"/>
        <w:jc w:val="both"/>
        <w:rPr>
          <w:rFonts w:eastAsia="Calibri"/>
          <w:lang w:eastAsia="en-US"/>
        </w:rPr>
      </w:pPr>
      <w:r w:rsidRPr="00F704BC">
        <w:rPr>
          <w:rFonts w:eastAsia="Calibri"/>
          <w:lang w:eastAsia="en-US"/>
        </w:rPr>
        <w:t xml:space="preserve">Wykonawca zobowiązany jest dostarczyć wyniki w/w badań, na </w:t>
      </w:r>
      <w:r w:rsidR="00F704BC">
        <w:rPr>
          <w:rFonts w:eastAsia="Calibri"/>
          <w:lang w:eastAsia="en-US"/>
        </w:rPr>
        <w:t xml:space="preserve">każdorazowe, </w:t>
      </w:r>
      <w:r w:rsidRPr="00F704BC">
        <w:rPr>
          <w:rFonts w:eastAsia="Calibri"/>
          <w:lang w:eastAsia="en-US"/>
        </w:rPr>
        <w:t>pisemne wezwanie Z</w:t>
      </w:r>
      <w:r w:rsidR="00F704BC">
        <w:rPr>
          <w:rFonts w:eastAsia="Calibri"/>
          <w:lang w:eastAsia="en-US"/>
        </w:rPr>
        <w:t>a</w:t>
      </w:r>
      <w:r w:rsidRPr="00F704BC">
        <w:rPr>
          <w:rFonts w:eastAsia="Calibri"/>
          <w:lang w:eastAsia="en-US"/>
        </w:rPr>
        <w:t xml:space="preserve">mawiającego, w ciągu 7 dni od dnia otrzymania wezwania. </w:t>
      </w:r>
      <w:r w:rsidR="00641D1A" w:rsidRPr="00F704BC">
        <w:rPr>
          <w:rFonts w:eastAsia="Calibri"/>
          <w:lang w:eastAsia="en-US"/>
        </w:rPr>
        <w:t>Pozostałe wymagania w zakresie badań określono we wzorze umowy – Załączniku Nr 12 do SWZ.</w:t>
      </w:r>
    </w:p>
    <w:p w14:paraId="45D9FFE4" w14:textId="500ADF6F" w:rsidR="00800324" w:rsidRPr="00E52435" w:rsidRDefault="00800324" w:rsidP="00800324">
      <w:pPr>
        <w:suppressAutoHyphens w:val="0"/>
        <w:spacing w:after="273" w:line="259" w:lineRule="auto"/>
        <w:ind w:right="9"/>
        <w:rPr>
          <w:b/>
          <w:bCs/>
          <w:color w:val="000000"/>
        </w:rPr>
      </w:pPr>
      <w:r w:rsidRPr="00E52435">
        <w:rPr>
          <w:b/>
          <w:bCs/>
          <w:color w:val="000000"/>
        </w:rPr>
        <w:t>XI.    Uprawnienia Zamawiającego i nadzór nad umową</w:t>
      </w:r>
    </w:p>
    <w:p w14:paraId="7F1E6C56" w14:textId="45FFE26C" w:rsidR="00E76B5D" w:rsidRPr="00E52435" w:rsidRDefault="00800324" w:rsidP="00A278AA">
      <w:pPr>
        <w:suppressAutoHyphens w:val="0"/>
        <w:spacing w:line="276" w:lineRule="auto"/>
        <w:jc w:val="both"/>
        <w:rPr>
          <w:rFonts w:eastAsia="Arial Unicode MS"/>
          <w:sz w:val="20"/>
          <w:szCs w:val="20"/>
          <w:lang w:eastAsia="pl-PL"/>
        </w:rPr>
      </w:pPr>
      <w:r w:rsidRPr="00E52435">
        <w:rPr>
          <w:sz w:val="20"/>
          <w:szCs w:val="20"/>
          <w:lang w:eastAsia="pl-PL"/>
        </w:rPr>
        <w:t>Zamawiający ma prawo do prowadzenia</w:t>
      </w:r>
      <w:r w:rsidR="00E76B5D" w:rsidRPr="00E52435">
        <w:rPr>
          <w:sz w:val="20"/>
          <w:szCs w:val="20"/>
          <w:lang w:eastAsia="pl-PL"/>
        </w:rPr>
        <w:t xml:space="preserve"> kontroli wypran</w:t>
      </w:r>
      <w:r w:rsidRPr="00E52435">
        <w:rPr>
          <w:sz w:val="20"/>
          <w:szCs w:val="20"/>
          <w:lang w:eastAsia="pl-PL"/>
        </w:rPr>
        <w:t>ej bielizny</w:t>
      </w:r>
      <w:r w:rsidR="00546782" w:rsidRPr="00E52435">
        <w:rPr>
          <w:sz w:val="20"/>
          <w:szCs w:val="20"/>
          <w:lang w:eastAsia="pl-PL"/>
        </w:rPr>
        <w:t>,</w:t>
      </w:r>
      <w:r w:rsidRPr="00E52435">
        <w:rPr>
          <w:sz w:val="20"/>
          <w:szCs w:val="20"/>
          <w:lang w:eastAsia="pl-PL"/>
        </w:rPr>
        <w:t xml:space="preserve"> </w:t>
      </w:r>
      <w:r w:rsidR="00A278AA" w:rsidRPr="00E52435">
        <w:rPr>
          <w:sz w:val="20"/>
          <w:szCs w:val="20"/>
          <w:lang w:eastAsia="pl-PL"/>
        </w:rPr>
        <w:t>pod względem sanitarno-</w:t>
      </w:r>
      <w:r w:rsidR="00E76B5D" w:rsidRPr="00E52435">
        <w:rPr>
          <w:sz w:val="20"/>
          <w:szCs w:val="20"/>
          <w:lang w:eastAsia="pl-PL"/>
        </w:rPr>
        <w:t xml:space="preserve">epidemiologicznym </w:t>
      </w:r>
      <w:r w:rsidR="00546782" w:rsidRPr="00E52435">
        <w:rPr>
          <w:sz w:val="20"/>
          <w:szCs w:val="20"/>
          <w:lang w:eastAsia="pl-PL"/>
        </w:rPr>
        <w:t xml:space="preserve">                                   </w:t>
      </w:r>
      <w:r w:rsidR="00E76B5D" w:rsidRPr="00E52435">
        <w:rPr>
          <w:sz w:val="20"/>
          <w:szCs w:val="20"/>
          <w:lang w:eastAsia="pl-PL"/>
        </w:rPr>
        <w:t>i porządkowym w trakcie trwania umowy. Zamawiający ma prawo badać:</w:t>
      </w:r>
    </w:p>
    <w:p w14:paraId="4D2F0CB6" w14:textId="77777777" w:rsidR="00E76B5D" w:rsidRPr="00E52435" w:rsidRDefault="00E76B5D" w:rsidP="00A278AA">
      <w:pPr>
        <w:suppressAutoHyphens w:val="0"/>
        <w:spacing w:line="276" w:lineRule="auto"/>
        <w:jc w:val="both"/>
        <w:rPr>
          <w:sz w:val="20"/>
          <w:szCs w:val="20"/>
          <w:lang w:eastAsia="pl-PL"/>
        </w:rPr>
      </w:pPr>
      <w:r w:rsidRPr="00E52435">
        <w:rPr>
          <w:sz w:val="20"/>
          <w:szCs w:val="20"/>
          <w:lang w:eastAsia="pl-PL"/>
        </w:rPr>
        <w:t>a)  czystość mikrobiologiczną</w:t>
      </w:r>
    </w:p>
    <w:p w14:paraId="21078A7F" w14:textId="77777777" w:rsidR="00E76B5D" w:rsidRPr="00E52435" w:rsidRDefault="00E76B5D" w:rsidP="00A278AA">
      <w:pPr>
        <w:suppressAutoHyphens w:val="0"/>
        <w:spacing w:line="276" w:lineRule="auto"/>
        <w:jc w:val="both"/>
        <w:rPr>
          <w:rFonts w:eastAsia="Arial Unicode MS"/>
          <w:sz w:val="20"/>
          <w:szCs w:val="20"/>
          <w:lang w:eastAsia="pl-PL"/>
        </w:rPr>
      </w:pPr>
      <w:r w:rsidRPr="00E52435">
        <w:rPr>
          <w:sz w:val="20"/>
          <w:szCs w:val="20"/>
          <w:lang w:eastAsia="pl-PL"/>
        </w:rPr>
        <w:t>b)  czystość  bielizny</w:t>
      </w:r>
    </w:p>
    <w:p w14:paraId="3958DE96" w14:textId="77777777" w:rsidR="00E76B5D" w:rsidRPr="00400640" w:rsidRDefault="00E76B5D" w:rsidP="00A278AA">
      <w:pPr>
        <w:suppressAutoHyphens w:val="0"/>
        <w:spacing w:line="276" w:lineRule="auto"/>
        <w:jc w:val="both"/>
        <w:rPr>
          <w:strike/>
          <w:sz w:val="20"/>
          <w:szCs w:val="20"/>
          <w:lang w:eastAsia="pl-PL"/>
        </w:rPr>
      </w:pPr>
      <w:r w:rsidRPr="00400640">
        <w:rPr>
          <w:strike/>
          <w:sz w:val="20"/>
          <w:szCs w:val="20"/>
          <w:lang w:eastAsia="pl-PL"/>
        </w:rPr>
        <w:t xml:space="preserve">c)  </w:t>
      </w:r>
      <w:r w:rsidRPr="00400640">
        <w:rPr>
          <w:strike/>
          <w:sz w:val="20"/>
          <w:szCs w:val="20"/>
          <w:highlight w:val="green"/>
          <w:lang w:eastAsia="pl-PL"/>
        </w:rPr>
        <w:t>stopień usztywnienia i pylenia wykrochmalonej bielizny</w:t>
      </w:r>
    </w:p>
    <w:p w14:paraId="21600007" w14:textId="77777777" w:rsidR="00E76B5D" w:rsidRPr="00E52435" w:rsidRDefault="00E76B5D" w:rsidP="00A278AA">
      <w:pPr>
        <w:numPr>
          <w:ilvl w:val="0"/>
          <w:numId w:val="20"/>
        </w:numPr>
        <w:tabs>
          <w:tab w:val="clear" w:pos="720"/>
          <w:tab w:val="num" w:pos="284"/>
        </w:tabs>
        <w:suppressAutoHyphens w:val="0"/>
        <w:spacing w:line="276" w:lineRule="auto"/>
        <w:ind w:hanging="720"/>
        <w:jc w:val="both"/>
        <w:rPr>
          <w:rFonts w:eastAsia="Arial Unicode MS"/>
          <w:sz w:val="20"/>
          <w:szCs w:val="20"/>
          <w:lang w:eastAsia="pl-PL"/>
        </w:rPr>
      </w:pPr>
      <w:r w:rsidRPr="00E52435">
        <w:rPr>
          <w:sz w:val="20"/>
          <w:szCs w:val="20"/>
          <w:lang w:eastAsia="pl-PL"/>
        </w:rPr>
        <w:t>jakość prasowania</w:t>
      </w:r>
    </w:p>
    <w:p w14:paraId="7AEDD6B8" w14:textId="77777777" w:rsidR="00E76B5D" w:rsidRPr="00E52435" w:rsidRDefault="00E76B5D" w:rsidP="00A278AA">
      <w:pPr>
        <w:numPr>
          <w:ilvl w:val="0"/>
          <w:numId w:val="20"/>
        </w:numPr>
        <w:tabs>
          <w:tab w:val="clear" w:pos="720"/>
          <w:tab w:val="num" w:pos="284"/>
        </w:tabs>
        <w:suppressAutoHyphens w:val="0"/>
        <w:spacing w:line="276" w:lineRule="auto"/>
        <w:ind w:left="708" w:hanging="720"/>
        <w:jc w:val="both"/>
        <w:rPr>
          <w:sz w:val="20"/>
          <w:szCs w:val="20"/>
          <w:lang w:eastAsia="pl-PL"/>
        </w:rPr>
      </w:pPr>
      <w:r w:rsidRPr="00E52435">
        <w:rPr>
          <w:sz w:val="20"/>
          <w:szCs w:val="20"/>
          <w:lang w:eastAsia="pl-PL"/>
        </w:rPr>
        <w:t>sposób naprawy bielizny</w:t>
      </w:r>
    </w:p>
    <w:p w14:paraId="0375C244" w14:textId="1CDACBD6" w:rsidR="002B2CC5" w:rsidRPr="00E52435" w:rsidRDefault="00156440" w:rsidP="00A278AA">
      <w:pPr>
        <w:suppressAutoHyphens w:val="0"/>
        <w:spacing w:after="160" w:line="276" w:lineRule="auto"/>
        <w:rPr>
          <w:sz w:val="20"/>
          <w:szCs w:val="20"/>
          <w:lang w:eastAsia="pl-PL"/>
        </w:rPr>
      </w:pPr>
      <w:r w:rsidRPr="00E52435">
        <w:rPr>
          <w:sz w:val="20"/>
          <w:szCs w:val="20"/>
          <w:lang w:eastAsia="pl-PL"/>
        </w:rPr>
        <w:t xml:space="preserve">f) </w:t>
      </w:r>
      <w:r w:rsidR="00E76B5D" w:rsidRPr="00E52435">
        <w:rPr>
          <w:sz w:val="20"/>
          <w:szCs w:val="20"/>
          <w:lang w:eastAsia="pl-PL"/>
        </w:rPr>
        <w:t>wydruk z automatycznego dozowania środków piorących i dezynfekujących zgodnych z wykazem i technologiami potwierdzającymi zużycie danego środka  z wyszczególnieniem urządzenia piorącego</w:t>
      </w:r>
      <w:r w:rsidR="00E76B5D" w:rsidRPr="00E52435">
        <w:rPr>
          <w:sz w:val="20"/>
          <w:szCs w:val="20"/>
          <w:lang w:eastAsia="pl-PL"/>
        </w:rPr>
        <w:br/>
      </w:r>
      <w:r w:rsidRPr="00E52435">
        <w:rPr>
          <w:sz w:val="20"/>
          <w:szCs w:val="20"/>
          <w:lang w:eastAsia="pl-PL"/>
        </w:rPr>
        <w:t>g</w:t>
      </w:r>
      <w:r w:rsidR="00A278AA" w:rsidRPr="00E52435">
        <w:rPr>
          <w:sz w:val="20"/>
          <w:szCs w:val="20"/>
          <w:lang w:eastAsia="pl-PL"/>
        </w:rPr>
        <w:t xml:space="preserve">) wykonując wizytacje w zakładzie pralniczym </w:t>
      </w:r>
      <w:r w:rsidR="00E76B5D" w:rsidRPr="00E52435">
        <w:rPr>
          <w:sz w:val="20"/>
          <w:szCs w:val="20"/>
          <w:lang w:eastAsia="pl-PL"/>
        </w:rPr>
        <w:t>prze</w:t>
      </w:r>
      <w:r w:rsidR="008130D3" w:rsidRPr="00E52435">
        <w:rPr>
          <w:sz w:val="20"/>
          <w:szCs w:val="20"/>
          <w:lang w:eastAsia="pl-PL"/>
        </w:rPr>
        <w:t>z</w:t>
      </w:r>
      <w:r w:rsidR="00A278AA" w:rsidRPr="00E52435">
        <w:rPr>
          <w:sz w:val="20"/>
          <w:szCs w:val="20"/>
          <w:lang w:eastAsia="pl-PL"/>
        </w:rPr>
        <w:t xml:space="preserve"> cały okres trwania umowy, p</w:t>
      </w:r>
      <w:r w:rsidR="00E76B5D" w:rsidRPr="00E52435">
        <w:rPr>
          <w:sz w:val="20"/>
          <w:szCs w:val="20"/>
          <w:lang w:eastAsia="pl-PL"/>
        </w:rPr>
        <w:t>aramet</w:t>
      </w:r>
      <w:r w:rsidR="00A278AA" w:rsidRPr="00E52435">
        <w:rPr>
          <w:sz w:val="20"/>
          <w:szCs w:val="20"/>
          <w:lang w:eastAsia="pl-PL"/>
        </w:rPr>
        <w:t xml:space="preserve">ry procesu prania z dezynfekcją, które </w:t>
      </w:r>
      <w:r w:rsidR="00E76B5D" w:rsidRPr="00E52435">
        <w:rPr>
          <w:sz w:val="20"/>
          <w:szCs w:val="20"/>
          <w:lang w:eastAsia="pl-PL"/>
        </w:rPr>
        <w:t xml:space="preserve">powinny być udokumentowane dla każdego cyklu </w:t>
      </w:r>
      <w:r w:rsidR="00A278AA" w:rsidRPr="00E52435">
        <w:rPr>
          <w:sz w:val="20"/>
          <w:szCs w:val="20"/>
          <w:lang w:eastAsia="pl-PL"/>
        </w:rPr>
        <w:t xml:space="preserve">i być </w:t>
      </w:r>
      <w:r w:rsidR="00E76B5D" w:rsidRPr="00E52435">
        <w:rPr>
          <w:sz w:val="20"/>
          <w:szCs w:val="20"/>
          <w:lang w:eastAsia="pl-PL"/>
        </w:rPr>
        <w:t>dostępne na życzenie lu</w:t>
      </w:r>
      <w:r w:rsidR="00A278AA" w:rsidRPr="00E52435">
        <w:rPr>
          <w:sz w:val="20"/>
          <w:szCs w:val="20"/>
          <w:lang w:eastAsia="pl-PL"/>
        </w:rPr>
        <w:t xml:space="preserve">b podczas wizji lokalnej Pralni                          </w:t>
      </w:r>
      <w:r w:rsidRPr="00E52435">
        <w:rPr>
          <w:rFonts w:eastAsia="Calibri"/>
          <w:bCs/>
          <w:sz w:val="20"/>
          <w:szCs w:val="20"/>
          <w:lang w:eastAsia="en-US"/>
        </w:rPr>
        <w:t xml:space="preserve">h) </w:t>
      </w:r>
      <w:r w:rsidR="007701AF" w:rsidRPr="00E52435">
        <w:rPr>
          <w:rFonts w:eastAsia="Calibri"/>
          <w:bCs/>
          <w:sz w:val="20"/>
          <w:szCs w:val="20"/>
          <w:lang w:eastAsia="en-US"/>
        </w:rPr>
        <w:t>czy</w:t>
      </w:r>
      <w:r w:rsidR="00E76B5D" w:rsidRPr="00E52435">
        <w:rPr>
          <w:rFonts w:eastAsia="Calibri"/>
          <w:bCs/>
          <w:sz w:val="20"/>
          <w:szCs w:val="20"/>
          <w:lang w:eastAsia="en-US"/>
        </w:rPr>
        <w:t xml:space="preserve"> </w:t>
      </w:r>
      <w:r w:rsidR="002B2CC5" w:rsidRPr="00E52435">
        <w:rPr>
          <w:rFonts w:eastAsia="Calibri"/>
          <w:bCs/>
          <w:sz w:val="20"/>
          <w:szCs w:val="20"/>
          <w:lang w:eastAsia="en-US"/>
        </w:rPr>
        <w:t>Wykonawca przestrzega</w:t>
      </w:r>
      <w:r w:rsidR="00E76B5D" w:rsidRPr="00E52435">
        <w:rPr>
          <w:rFonts w:eastAsia="Calibri"/>
          <w:bCs/>
          <w:sz w:val="20"/>
          <w:szCs w:val="20"/>
          <w:lang w:eastAsia="en-US"/>
        </w:rPr>
        <w:t xml:space="preserve"> pr</w:t>
      </w:r>
      <w:r w:rsidR="00A278AA" w:rsidRPr="00E52435">
        <w:rPr>
          <w:rFonts w:eastAsia="Calibri"/>
          <w:bCs/>
          <w:sz w:val="20"/>
          <w:szCs w:val="20"/>
          <w:lang w:eastAsia="en-US"/>
        </w:rPr>
        <w:t xml:space="preserve">ocedur obowiązujących w szpitalu                                                                                                                                                    </w:t>
      </w:r>
      <w:r w:rsidRPr="00E52435">
        <w:rPr>
          <w:sz w:val="20"/>
          <w:szCs w:val="20"/>
          <w:lang w:eastAsia="pl-PL"/>
        </w:rPr>
        <w:t xml:space="preserve">i) </w:t>
      </w:r>
      <w:r w:rsidR="007701AF" w:rsidRPr="00E52435">
        <w:rPr>
          <w:sz w:val="20"/>
          <w:szCs w:val="20"/>
          <w:lang w:eastAsia="pl-PL"/>
        </w:rPr>
        <w:t xml:space="preserve">czy </w:t>
      </w:r>
      <w:r w:rsidRPr="00E52435">
        <w:rPr>
          <w:rFonts w:eastAsia="Calibri"/>
          <w:sz w:val="20"/>
          <w:szCs w:val="20"/>
          <w:lang w:eastAsia="en-US"/>
        </w:rPr>
        <w:t>u</w:t>
      </w:r>
      <w:r w:rsidR="00E76B5D" w:rsidRPr="00E52435">
        <w:rPr>
          <w:rFonts w:eastAsia="Calibri"/>
          <w:sz w:val="20"/>
          <w:szCs w:val="20"/>
          <w:lang w:eastAsia="en-US"/>
        </w:rPr>
        <w:t xml:space="preserve">sługa </w:t>
      </w:r>
      <w:r w:rsidR="002B2CC5" w:rsidRPr="00E52435">
        <w:rPr>
          <w:rFonts w:eastAsia="Calibri"/>
          <w:sz w:val="20"/>
          <w:szCs w:val="20"/>
          <w:lang w:eastAsia="en-US"/>
        </w:rPr>
        <w:t>jest</w:t>
      </w:r>
      <w:r w:rsidR="00E76B5D" w:rsidRPr="00E52435">
        <w:rPr>
          <w:rFonts w:eastAsia="Calibri"/>
          <w:sz w:val="20"/>
          <w:szCs w:val="20"/>
          <w:lang w:eastAsia="en-US"/>
        </w:rPr>
        <w:t xml:space="preserve"> wykonywana zgodnie z zaleceniami Głównego Inspektora Sanitarnego </w:t>
      </w:r>
      <w:r w:rsidR="00E76B5D" w:rsidRPr="00E52435">
        <w:rPr>
          <w:rFonts w:eastAsia="Calibri"/>
          <w:sz w:val="20"/>
          <w:szCs w:val="20"/>
          <w:lang w:eastAsia="en-US"/>
        </w:rPr>
        <w:br/>
        <w:t>i Państwowego Zakładu Higieny.</w:t>
      </w:r>
    </w:p>
    <w:p w14:paraId="6DBACC76" w14:textId="46618669" w:rsidR="00E52435" w:rsidRDefault="00C37891" w:rsidP="00AC67B8">
      <w:pPr>
        <w:suppressAutoHyphens w:val="0"/>
        <w:spacing w:after="160" w:line="259" w:lineRule="auto"/>
        <w:jc w:val="both"/>
        <w:rPr>
          <w:rFonts w:eastAsia="Calibri"/>
          <w:sz w:val="20"/>
          <w:szCs w:val="20"/>
          <w:lang w:eastAsia="en-US"/>
        </w:rPr>
      </w:pPr>
      <w:r w:rsidRPr="008C07EA">
        <w:rPr>
          <w:rFonts w:eastAsia="Calibri"/>
          <w:sz w:val="20"/>
          <w:szCs w:val="20"/>
          <w:lang w:eastAsia="en-US"/>
        </w:rPr>
        <w:t>Wykonawca na własny koszt będzie przeprowadzał kontrolę mikrobiologiczną czystej, wysuszonej, przygotowanej do pakowania bielizny</w:t>
      </w:r>
      <w:r w:rsidR="00546782" w:rsidRPr="008C07EA">
        <w:rPr>
          <w:rFonts w:eastAsia="Calibri"/>
          <w:sz w:val="20"/>
          <w:szCs w:val="20"/>
          <w:lang w:eastAsia="en-US"/>
        </w:rPr>
        <w:t>:</w:t>
      </w:r>
      <w:r w:rsidRPr="008C07EA">
        <w:rPr>
          <w:rFonts w:eastAsia="Calibri"/>
          <w:sz w:val="20"/>
          <w:szCs w:val="20"/>
          <w:lang w:eastAsia="en-US"/>
        </w:rPr>
        <w:t xml:space="preserve"> </w:t>
      </w:r>
      <w:r w:rsidRPr="00F704BC">
        <w:rPr>
          <w:rFonts w:eastAsia="Calibri"/>
          <w:b/>
          <w:sz w:val="20"/>
          <w:szCs w:val="20"/>
          <w:u w:val="single"/>
          <w:lang w:eastAsia="en-US"/>
        </w:rPr>
        <w:t>1 x</w:t>
      </w:r>
      <w:r w:rsidR="00F704BC">
        <w:rPr>
          <w:rFonts w:eastAsia="Calibri"/>
          <w:b/>
          <w:sz w:val="20"/>
          <w:szCs w:val="20"/>
          <w:u w:val="single"/>
          <w:lang w:eastAsia="en-US"/>
        </w:rPr>
        <w:t xml:space="preserve"> na</w:t>
      </w:r>
      <w:r w:rsidRPr="00F704BC">
        <w:rPr>
          <w:rFonts w:eastAsia="Calibri"/>
          <w:b/>
          <w:sz w:val="20"/>
          <w:szCs w:val="20"/>
          <w:u w:val="single"/>
          <w:lang w:eastAsia="en-US"/>
        </w:rPr>
        <w:t xml:space="preserve"> </w:t>
      </w:r>
      <w:r w:rsidR="008C07EA" w:rsidRPr="00F704BC">
        <w:rPr>
          <w:rFonts w:eastAsia="Calibri"/>
          <w:b/>
          <w:sz w:val="20"/>
          <w:szCs w:val="20"/>
          <w:u w:val="single"/>
          <w:lang w:eastAsia="en-US"/>
        </w:rPr>
        <w:t>6 miesięcy</w:t>
      </w:r>
      <w:r w:rsidRPr="00F704BC">
        <w:rPr>
          <w:rFonts w:eastAsia="Calibri"/>
          <w:sz w:val="20"/>
          <w:szCs w:val="20"/>
          <w:lang w:eastAsia="en-US"/>
        </w:rPr>
        <w:t xml:space="preserve"> </w:t>
      </w:r>
      <w:r w:rsidRPr="008C07EA">
        <w:rPr>
          <w:rFonts w:eastAsia="Calibri"/>
          <w:sz w:val="20"/>
          <w:szCs w:val="20"/>
          <w:lang w:eastAsia="en-US"/>
        </w:rPr>
        <w:t xml:space="preserve">w ilości minimum </w:t>
      </w:r>
      <w:r w:rsidR="00153C02">
        <w:rPr>
          <w:rFonts w:eastAsia="Calibri"/>
          <w:sz w:val="20"/>
          <w:szCs w:val="20"/>
          <w:lang w:eastAsia="en-US"/>
        </w:rPr>
        <w:t>2</w:t>
      </w:r>
      <w:r w:rsidRPr="008C07EA">
        <w:rPr>
          <w:rFonts w:eastAsia="Calibri"/>
          <w:sz w:val="20"/>
          <w:szCs w:val="20"/>
          <w:lang w:eastAsia="en-US"/>
        </w:rPr>
        <w:t xml:space="preserve"> badania oraz kontrolę mikrobiologicz</w:t>
      </w:r>
      <w:r w:rsidR="00546782" w:rsidRPr="008C07EA">
        <w:rPr>
          <w:rFonts w:eastAsia="Calibri"/>
          <w:sz w:val="20"/>
          <w:szCs w:val="20"/>
          <w:lang w:eastAsia="en-US"/>
        </w:rPr>
        <w:t xml:space="preserve">ną z powierzchni magla, </w:t>
      </w:r>
      <w:r w:rsidR="00546782" w:rsidRPr="008C07EA">
        <w:rPr>
          <w:rFonts w:eastAsia="Calibri"/>
          <w:sz w:val="20"/>
          <w:szCs w:val="20"/>
          <w:lang w:eastAsia="en-US"/>
        </w:rPr>
        <w:lastRenderedPageBreak/>
        <w:t xml:space="preserve">regałów i </w:t>
      </w:r>
      <w:r w:rsidRPr="008C07EA">
        <w:rPr>
          <w:rFonts w:eastAsia="Calibri"/>
          <w:sz w:val="20"/>
          <w:szCs w:val="20"/>
          <w:lang w:eastAsia="en-US"/>
        </w:rPr>
        <w:t>wózków do czystej bielizny, rąk personelu</w:t>
      </w:r>
      <w:r w:rsidR="00546782" w:rsidRPr="008C07EA">
        <w:rPr>
          <w:rFonts w:eastAsia="Calibri"/>
          <w:sz w:val="20"/>
          <w:szCs w:val="20"/>
          <w:lang w:eastAsia="en-US"/>
        </w:rPr>
        <w:t>:</w:t>
      </w:r>
      <w:r w:rsidRPr="008C07EA">
        <w:rPr>
          <w:rFonts w:eastAsia="Calibri"/>
          <w:sz w:val="20"/>
          <w:szCs w:val="20"/>
          <w:lang w:eastAsia="en-US"/>
        </w:rPr>
        <w:t xml:space="preserve"> </w:t>
      </w:r>
      <w:r w:rsidRPr="00F704BC">
        <w:rPr>
          <w:rFonts w:eastAsia="Calibri"/>
          <w:b/>
          <w:sz w:val="20"/>
          <w:szCs w:val="20"/>
          <w:u w:val="single"/>
          <w:lang w:eastAsia="en-US"/>
        </w:rPr>
        <w:t xml:space="preserve">1 x na </w:t>
      </w:r>
      <w:r w:rsidR="008C07EA" w:rsidRPr="00F704BC">
        <w:rPr>
          <w:rFonts w:eastAsia="Calibri"/>
          <w:b/>
          <w:sz w:val="20"/>
          <w:szCs w:val="20"/>
          <w:u w:val="single"/>
          <w:lang w:eastAsia="en-US"/>
        </w:rPr>
        <w:t>6 miesięcy</w:t>
      </w:r>
      <w:r w:rsidR="00F704BC" w:rsidRPr="00F704BC">
        <w:rPr>
          <w:rFonts w:eastAsia="Calibri"/>
          <w:sz w:val="20"/>
          <w:szCs w:val="20"/>
          <w:lang w:eastAsia="en-US"/>
        </w:rPr>
        <w:t xml:space="preserve"> w ilości minimum 2 badania</w:t>
      </w:r>
      <w:r w:rsidRPr="008C07EA">
        <w:rPr>
          <w:rFonts w:eastAsia="Calibri"/>
          <w:sz w:val="20"/>
          <w:szCs w:val="20"/>
          <w:lang w:eastAsia="en-US"/>
        </w:rPr>
        <w:t xml:space="preserve">. Badania powinny być wykonane w akredytowanym laboratorium. Kopie wyników należy </w:t>
      </w:r>
      <w:r w:rsidR="00F704BC">
        <w:rPr>
          <w:rFonts w:eastAsia="Calibri"/>
          <w:sz w:val="20"/>
          <w:szCs w:val="20"/>
          <w:lang w:eastAsia="en-US"/>
        </w:rPr>
        <w:t xml:space="preserve">każdorazowo </w:t>
      </w:r>
      <w:r w:rsidRPr="008C07EA">
        <w:rPr>
          <w:rFonts w:eastAsia="Calibri"/>
          <w:sz w:val="20"/>
          <w:szCs w:val="20"/>
          <w:lang w:eastAsia="en-US"/>
        </w:rPr>
        <w:t>przesyłać do Pielęgniarki Epidemiologicznej w danej lokalizacji</w:t>
      </w:r>
      <w:r w:rsidR="00F704BC">
        <w:rPr>
          <w:rFonts w:eastAsia="Calibri"/>
          <w:sz w:val="20"/>
          <w:szCs w:val="20"/>
          <w:lang w:eastAsia="en-US"/>
        </w:rPr>
        <w:t>,</w:t>
      </w:r>
      <w:r w:rsidRPr="008C07EA">
        <w:rPr>
          <w:rFonts w:eastAsia="Calibri"/>
          <w:sz w:val="20"/>
          <w:szCs w:val="20"/>
          <w:lang w:eastAsia="en-US"/>
        </w:rPr>
        <w:t xml:space="preserve"> do </w:t>
      </w:r>
      <w:r w:rsidRPr="00F704BC">
        <w:rPr>
          <w:rFonts w:eastAsia="Calibri"/>
          <w:b/>
          <w:sz w:val="20"/>
          <w:szCs w:val="20"/>
          <w:u w:val="single"/>
          <w:lang w:eastAsia="en-US"/>
        </w:rPr>
        <w:t xml:space="preserve">10-go dnia </w:t>
      </w:r>
      <w:r w:rsidR="008C07EA" w:rsidRPr="00F704BC">
        <w:rPr>
          <w:rFonts w:eastAsia="Calibri"/>
          <w:b/>
          <w:sz w:val="20"/>
          <w:szCs w:val="20"/>
          <w:u w:val="single"/>
          <w:lang w:eastAsia="en-US"/>
        </w:rPr>
        <w:t>miesią</w:t>
      </w:r>
      <w:r w:rsidR="00F704BC">
        <w:rPr>
          <w:rFonts w:eastAsia="Calibri"/>
          <w:b/>
          <w:sz w:val="20"/>
          <w:szCs w:val="20"/>
          <w:u w:val="single"/>
          <w:lang w:eastAsia="en-US"/>
        </w:rPr>
        <w:t xml:space="preserve">ca, </w:t>
      </w:r>
      <w:r w:rsidR="008C07EA" w:rsidRPr="00F704BC">
        <w:rPr>
          <w:rFonts w:eastAsia="Calibri"/>
          <w:b/>
          <w:sz w:val="20"/>
          <w:szCs w:val="20"/>
          <w:u w:val="single"/>
          <w:lang w:eastAsia="en-US"/>
        </w:rPr>
        <w:t>następującego po miesiącu w którym wykonane były badania</w:t>
      </w:r>
      <w:r w:rsidRPr="008C07EA">
        <w:rPr>
          <w:rFonts w:eastAsia="Calibri"/>
          <w:sz w:val="20"/>
          <w:szCs w:val="20"/>
          <w:lang w:eastAsia="en-US"/>
        </w:rPr>
        <w:t>. W przypadku dodatniego wyniku (szczep alarmowy) Wykonawca zobowiązany jest niezwłocznie przeprowadzić ponowne badania oraz powiadomić o uzyskanych wynikach Pielęgniarkę Epidemiologiczną w danej lokalizacji. Zamawiający zastrzega sobie prawo do przeprowadzenia okresowej kontroli mikrobiologicznej.</w:t>
      </w:r>
      <w:r w:rsidR="00CC191F" w:rsidRPr="00E52435">
        <w:rPr>
          <w:rFonts w:eastAsia="Calibri"/>
          <w:sz w:val="20"/>
          <w:szCs w:val="20"/>
          <w:lang w:eastAsia="en-US"/>
        </w:rPr>
        <w:t xml:space="preserve"> </w:t>
      </w:r>
    </w:p>
    <w:p w14:paraId="5B80FB04" w14:textId="170C9EF9" w:rsidR="008214C9" w:rsidRPr="00E52435" w:rsidRDefault="00A278AA" w:rsidP="00A278AA">
      <w:pPr>
        <w:suppressAutoHyphens w:val="0"/>
        <w:spacing w:after="273" w:line="259" w:lineRule="auto"/>
        <w:ind w:right="9"/>
        <w:rPr>
          <w:b/>
          <w:bCs/>
          <w:color w:val="000000"/>
        </w:rPr>
      </w:pPr>
      <w:r w:rsidRPr="00E52435">
        <w:rPr>
          <w:b/>
          <w:bCs/>
          <w:color w:val="000000"/>
        </w:rPr>
        <w:t xml:space="preserve">XII. </w:t>
      </w:r>
      <w:r w:rsidR="008214C9" w:rsidRPr="00E52435">
        <w:rPr>
          <w:b/>
          <w:bCs/>
          <w:color w:val="000000"/>
        </w:rPr>
        <w:t>Miejsce oraz terminy wykonania zamówienia</w:t>
      </w:r>
      <w:r w:rsidR="00A662A6" w:rsidRPr="00E52435">
        <w:rPr>
          <w:b/>
          <w:bCs/>
          <w:color w:val="000000"/>
        </w:rPr>
        <w:t xml:space="preserve"> </w:t>
      </w:r>
      <w:r w:rsidR="00482939" w:rsidRPr="00E52435">
        <w:rPr>
          <w:bCs/>
          <w:color w:val="000000"/>
        </w:rPr>
        <w:t xml:space="preserve">(tabela nr </w:t>
      </w:r>
      <w:r w:rsidR="00D239D1">
        <w:rPr>
          <w:bCs/>
          <w:color w:val="000000"/>
        </w:rPr>
        <w:t>9 i 10</w:t>
      </w:r>
      <w:r w:rsidR="00A662A6" w:rsidRPr="00E52435">
        <w:rPr>
          <w:bCs/>
          <w:color w:val="000000"/>
        </w:rPr>
        <w:t>)</w:t>
      </w:r>
    </w:p>
    <w:p w14:paraId="14A9D911" w14:textId="4EC7BEB0" w:rsidR="00FE1C95" w:rsidRPr="00E52435" w:rsidRDefault="008272DD" w:rsidP="003E1D7D">
      <w:pPr>
        <w:numPr>
          <w:ilvl w:val="0"/>
          <w:numId w:val="15"/>
        </w:numPr>
        <w:suppressAutoHyphens w:val="0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E52435">
        <w:rPr>
          <w:rFonts w:eastAsia="Calibri"/>
          <w:sz w:val="20"/>
          <w:szCs w:val="20"/>
          <w:lang w:eastAsia="en-US"/>
        </w:rPr>
        <w:t>b</w:t>
      </w:r>
      <w:r w:rsidR="00FE1C95" w:rsidRPr="00E52435">
        <w:rPr>
          <w:rFonts w:eastAsia="Calibri"/>
          <w:sz w:val="20"/>
          <w:szCs w:val="20"/>
          <w:lang w:eastAsia="en-US"/>
        </w:rPr>
        <w:t>ieliz</w:t>
      </w:r>
      <w:r w:rsidR="00A278AA" w:rsidRPr="00E52435">
        <w:rPr>
          <w:rFonts w:eastAsia="Calibri"/>
          <w:sz w:val="20"/>
          <w:szCs w:val="20"/>
          <w:lang w:eastAsia="en-US"/>
        </w:rPr>
        <w:t>na będzie przyjmowana i wydawan</w:t>
      </w:r>
      <w:r w:rsidR="00FE1C95" w:rsidRPr="00E52435">
        <w:rPr>
          <w:rFonts w:eastAsia="Calibri"/>
          <w:sz w:val="20"/>
          <w:szCs w:val="20"/>
          <w:lang w:eastAsia="en-US"/>
        </w:rPr>
        <w:t xml:space="preserve">a przez Wykonawcę z czterech </w:t>
      </w:r>
      <w:r w:rsidR="00A630F3" w:rsidRPr="00E52435">
        <w:rPr>
          <w:rFonts w:eastAsia="Calibri"/>
          <w:sz w:val="20"/>
          <w:szCs w:val="20"/>
          <w:lang w:eastAsia="en-US"/>
        </w:rPr>
        <w:t>magazynów bielizny</w:t>
      </w:r>
    </w:p>
    <w:p w14:paraId="52F926EF" w14:textId="54C51A02" w:rsidR="00FE1C95" w:rsidRPr="00E52435" w:rsidRDefault="00FE1C95" w:rsidP="003E1D7D">
      <w:pPr>
        <w:numPr>
          <w:ilvl w:val="0"/>
          <w:numId w:val="15"/>
        </w:numPr>
        <w:suppressAutoHyphens w:val="0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E52435">
        <w:rPr>
          <w:rFonts w:eastAsia="Calibri"/>
          <w:sz w:val="20"/>
          <w:szCs w:val="20"/>
          <w:lang w:eastAsia="en-US"/>
        </w:rPr>
        <w:t>pracownic</w:t>
      </w:r>
      <w:r w:rsidR="00A278AA" w:rsidRPr="00E52435">
        <w:rPr>
          <w:rFonts w:eastAsia="Calibri"/>
          <w:sz w:val="20"/>
          <w:szCs w:val="20"/>
          <w:lang w:eastAsia="en-US"/>
        </w:rPr>
        <w:t xml:space="preserve">y </w:t>
      </w:r>
      <w:r w:rsidR="00A630F3" w:rsidRPr="00E52435">
        <w:rPr>
          <w:rFonts w:eastAsia="Calibri"/>
          <w:sz w:val="20"/>
          <w:szCs w:val="20"/>
          <w:lang w:eastAsia="en-US"/>
        </w:rPr>
        <w:t>magazynów</w:t>
      </w:r>
      <w:r w:rsidRPr="00E52435">
        <w:rPr>
          <w:rFonts w:eastAsia="Calibri"/>
          <w:sz w:val="20"/>
          <w:szCs w:val="20"/>
          <w:lang w:eastAsia="en-US"/>
        </w:rPr>
        <w:t xml:space="preserve"> bielizny stanowić będą personel Zamawiającego</w:t>
      </w:r>
    </w:p>
    <w:p w14:paraId="0E4E2F47" w14:textId="2C8F3359" w:rsidR="00A662A6" w:rsidRPr="00E52435" w:rsidRDefault="00A630F3" w:rsidP="00E52435">
      <w:pPr>
        <w:numPr>
          <w:ilvl w:val="0"/>
          <w:numId w:val="15"/>
        </w:numPr>
        <w:suppressAutoHyphens w:val="0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E52435">
        <w:rPr>
          <w:rFonts w:eastAsia="Calibri"/>
          <w:sz w:val="20"/>
          <w:szCs w:val="20"/>
          <w:lang w:eastAsia="en-US"/>
        </w:rPr>
        <w:t xml:space="preserve">w magazynach bielizny </w:t>
      </w:r>
      <w:r w:rsidR="00FE1C95" w:rsidRPr="00E52435">
        <w:rPr>
          <w:rFonts w:eastAsia="Calibri"/>
          <w:sz w:val="20"/>
          <w:szCs w:val="20"/>
          <w:lang w:eastAsia="en-US"/>
        </w:rPr>
        <w:t>Wykonawca</w:t>
      </w:r>
      <w:r w:rsidR="00A278AA" w:rsidRPr="00E52435">
        <w:rPr>
          <w:rFonts w:eastAsia="Calibri"/>
          <w:sz w:val="20"/>
          <w:szCs w:val="20"/>
          <w:lang w:eastAsia="en-US"/>
        </w:rPr>
        <w:t xml:space="preserve"> na życzenie Zamawiającego,</w:t>
      </w:r>
      <w:r w:rsidR="00FE1C95" w:rsidRPr="00E52435">
        <w:rPr>
          <w:rFonts w:eastAsia="Calibri"/>
          <w:sz w:val="20"/>
          <w:szCs w:val="20"/>
          <w:lang w:eastAsia="en-US"/>
        </w:rPr>
        <w:t xml:space="preserve"> zainstaluje wagi elektroniczne, umożliwiające Zamawiającemu kontrolę wagi wypranej bielizny i odzieży,</w:t>
      </w:r>
    </w:p>
    <w:p w14:paraId="56CF5D96" w14:textId="77777777" w:rsidR="00A662A6" w:rsidRPr="00E52435" w:rsidRDefault="00A662A6" w:rsidP="00A662A6">
      <w:pPr>
        <w:suppressAutoHyphens w:val="0"/>
        <w:ind w:left="284"/>
        <w:contextualSpacing/>
        <w:jc w:val="both"/>
        <w:rPr>
          <w:rFonts w:eastAsia="Calibri"/>
          <w:sz w:val="20"/>
          <w:szCs w:val="20"/>
          <w:lang w:eastAsia="en-US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4820"/>
      </w:tblGrid>
      <w:tr w:rsidR="00A662A6" w:rsidRPr="00E52435" w14:paraId="187CDFD5" w14:textId="77777777" w:rsidTr="00A662A6">
        <w:trPr>
          <w:gridAfter w:val="2"/>
          <w:wAfter w:w="8505" w:type="dxa"/>
          <w:trHeight w:val="495"/>
        </w:trPr>
        <w:tc>
          <w:tcPr>
            <w:tcW w:w="1702" w:type="dxa"/>
          </w:tcPr>
          <w:p w14:paraId="74F5E5C6" w14:textId="7923DB4A" w:rsidR="00A662A6" w:rsidRPr="00E52435" w:rsidRDefault="00482939" w:rsidP="00A662A6">
            <w:pPr>
              <w:spacing w:line="264" w:lineRule="auto"/>
              <w:jc w:val="both"/>
              <w:rPr>
                <w:rFonts w:eastAsia="Calibri"/>
                <w:b/>
                <w:u w:val="single"/>
                <w:lang w:eastAsia="en-US"/>
              </w:rPr>
            </w:pPr>
            <w:r w:rsidRPr="00E52435">
              <w:rPr>
                <w:rFonts w:eastAsia="Calibri"/>
                <w:b/>
                <w:u w:val="single"/>
                <w:lang w:eastAsia="en-US"/>
              </w:rPr>
              <w:t>Ta</w:t>
            </w:r>
            <w:r w:rsidR="00D239D1">
              <w:rPr>
                <w:rFonts w:eastAsia="Calibri"/>
                <w:b/>
                <w:u w:val="single"/>
                <w:lang w:eastAsia="en-US"/>
              </w:rPr>
              <w:t>bela nr 9</w:t>
            </w:r>
          </w:p>
        </w:tc>
      </w:tr>
      <w:tr w:rsidR="008214C9" w:rsidRPr="00E52435" w14:paraId="6D9DE594" w14:textId="77777777" w:rsidTr="00A66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53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2AB399" w14:textId="77777777" w:rsidR="008214C9" w:rsidRPr="00E52435" w:rsidRDefault="008214C9" w:rsidP="008214C9">
            <w:pPr>
              <w:suppressAutoHyphens w:val="0"/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  <w:lang w:eastAsia="pl-PL"/>
              </w:rPr>
            </w:pPr>
            <w:bookmarkStart w:id="4" w:name="_Hlk111724538"/>
            <w:r w:rsidRPr="00F704BC">
              <w:rPr>
                <w:b/>
                <w:bCs/>
                <w:sz w:val="20"/>
                <w:szCs w:val="20"/>
                <w:lang w:eastAsia="pl-PL"/>
              </w:rPr>
              <w:t>Miejsce wykonania usługi</w:t>
            </w:r>
            <w:bookmarkEnd w:id="4"/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8EB0B" w14:textId="2FD4EC6A" w:rsidR="008214C9" w:rsidRPr="00E52435" w:rsidRDefault="008214C9" w:rsidP="008214C9">
            <w:pPr>
              <w:suppressAutoHyphens w:val="0"/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color w:val="333333"/>
                <w:sz w:val="20"/>
                <w:szCs w:val="20"/>
                <w:lang w:eastAsia="pl-PL"/>
              </w:rPr>
              <w:t>Terminy wykon</w:t>
            </w:r>
            <w:r w:rsidR="00FE1C95" w:rsidRPr="00E52435">
              <w:rPr>
                <w:b/>
                <w:bCs/>
                <w:color w:val="333333"/>
                <w:sz w:val="20"/>
                <w:szCs w:val="20"/>
                <w:lang w:eastAsia="pl-PL"/>
              </w:rPr>
              <w:t>yw</w:t>
            </w:r>
            <w:r w:rsidRPr="00E52435">
              <w:rPr>
                <w:b/>
                <w:bCs/>
                <w:color w:val="333333"/>
                <w:sz w:val="20"/>
                <w:szCs w:val="20"/>
                <w:lang w:eastAsia="pl-PL"/>
              </w:rPr>
              <w:t>ania usługi</w:t>
            </w:r>
          </w:p>
        </w:tc>
      </w:tr>
      <w:tr w:rsidR="008214C9" w:rsidRPr="00E52435" w14:paraId="3E061D2A" w14:textId="77777777" w:rsidTr="00A66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238"/>
        </w:trPr>
        <w:tc>
          <w:tcPr>
            <w:tcW w:w="53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D3DC6" w14:textId="24802954" w:rsidR="008214C9" w:rsidRPr="00E52435" w:rsidRDefault="0068568B" w:rsidP="003E1D7D">
            <w:pPr>
              <w:pStyle w:val="Akapitzlist"/>
              <w:numPr>
                <w:ilvl w:val="0"/>
                <w:numId w:val="24"/>
              </w:numPr>
              <w:ind w:left="175" w:hanging="175"/>
              <w:rPr>
                <w:color w:val="333333"/>
              </w:rPr>
            </w:pPr>
            <w:r w:rsidRPr="00E52435">
              <w:rPr>
                <w:color w:val="333333"/>
              </w:rPr>
              <w:t>Uniwersyteckie Centrum Pediatrii</w:t>
            </w:r>
            <w:r w:rsidR="009A65AC" w:rsidRPr="00E52435">
              <w:rPr>
                <w:color w:val="333333"/>
              </w:rPr>
              <w:t xml:space="preserve"> </w:t>
            </w:r>
            <w:r w:rsidRPr="00E52435">
              <w:rPr>
                <w:color w:val="333333"/>
              </w:rPr>
              <w:t>im. Marii</w:t>
            </w:r>
            <w:r w:rsidR="000F0C2B" w:rsidRPr="00E52435">
              <w:rPr>
                <w:color w:val="333333"/>
              </w:rPr>
              <w:t xml:space="preserve"> </w:t>
            </w:r>
            <w:r w:rsidRPr="00E52435">
              <w:rPr>
                <w:color w:val="333333"/>
              </w:rPr>
              <w:t>Konopnickiej</w:t>
            </w:r>
            <w:r w:rsidR="00FE1C95" w:rsidRPr="00E52435">
              <w:rPr>
                <w:color w:val="333333"/>
              </w:rPr>
              <w:t xml:space="preserve"> (budynek A)</w:t>
            </w:r>
            <w:r w:rsidR="000F0C2B" w:rsidRPr="00E52435">
              <w:rPr>
                <w:color w:val="333333"/>
              </w:rPr>
              <w:t xml:space="preserve"> </w:t>
            </w:r>
            <w:r w:rsidRPr="00E52435">
              <w:rPr>
                <w:color w:val="333333"/>
              </w:rPr>
              <w:t>- Łódź, ul. Pankiewicza 16 </w:t>
            </w:r>
          </w:p>
          <w:p w14:paraId="2B8FF808" w14:textId="55EABDC8" w:rsidR="008214C9" w:rsidRPr="00E52435" w:rsidRDefault="00FE1C95" w:rsidP="003E1D7D">
            <w:pPr>
              <w:pStyle w:val="Akapitzlist"/>
              <w:numPr>
                <w:ilvl w:val="0"/>
                <w:numId w:val="24"/>
              </w:numPr>
              <w:ind w:left="175" w:hanging="175"/>
              <w:rPr>
                <w:color w:val="333333"/>
              </w:rPr>
            </w:pPr>
            <w:r w:rsidRPr="00E52435">
              <w:rPr>
                <w:color w:val="333333"/>
              </w:rPr>
              <w:t xml:space="preserve">Szpital Psychiatryczny (budynek B1)                                                  - </w:t>
            </w:r>
            <w:r w:rsidR="00F31B8F" w:rsidRPr="00E52435">
              <w:rPr>
                <w:color w:val="333333"/>
              </w:rPr>
              <w:t>Ł</w:t>
            </w:r>
            <w:r w:rsidR="0068568B" w:rsidRPr="00E52435">
              <w:rPr>
                <w:color w:val="333333"/>
              </w:rPr>
              <w:t>ódź, ul. Czechosłowacka 8/10</w:t>
            </w:r>
          </w:p>
          <w:p w14:paraId="4D2B0C9E" w14:textId="6DC3EF92" w:rsidR="008214C9" w:rsidRPr="00E52435" w:rsidRDefault="0068568B" w:rsidP="003E1D7D">
            <w:pPr>
              <w:pStyle w:val="Akapitzlist"/>
              <w:numPr>
                <w:ilvl w:val="0"/>
                <w:numId w:val="24"/>
              </w:numPr>
              <w:ind w:left="175" w:hanging="175"/>
              <w:rPr>
                <w:color w:val="333333"/>
              </w:rPr>
            </w:pPr>
            <w:r w:rsidRPr="00E52435">
              <w:rPr>
                <w:color w:val="333333"/>
              </w:rPr>
              <w:t>Centrum Kliniczno</w:t>
            </w:r>
            <w:r w:rsidR="00FE1C95" w:rsidRPr="00E52435">
              <w:rPr>
                <w:color w:val="333333"/>
              </w:rPr>
              <w:t>-Dydaktyczne (</w:t>
            </w:r>
            <w:r w:rsidR="00B076BE" w:rsidRPr="00E52435">
              <w:rPr>
                <w:color w:val="333333"/>
              </w:rPr>
              <w:t>budynek A</w:t>
            </w:r>
            <w:r w:rsidR="00FE1C95" w:rsidRPr="00E52435">
              <w:rPr>
                <w:color w:val="333333"/>
              </w:rPr>
              <w:t>1)</w:t>
            </w:r>
            <w:r w:rsidRPr="00E52435">
              <w:rPr>
                <w:color w:val="333333"/>
              </w:rPr>
              <w:t xml:space="preserve"> </w:t>
            </w:r>
            <w:r w:rsidR="00FE1C95" w:rsidRPr="00E52435">
              <w:rPr>
                <w:color w:val="333333"/>
              </w:rPr>
              <w:t xml:space="preserve">                             - </w:t>
            </w:r>
            <w:r w:rsidRPr="00E52435">
              <w:rPr>
                <w:color w:val="333333"/>
              </w:rPr>
              <w:t>Łódź, ul. Pomorska 251</w:t>
            </w:r>
          </w:p>
          <w:p w14:paraId="37C5390C" w14:textId="7A41DC08" w:rsidR="008214C9" w:rsidRPr="00E52435" w:rsidRDefault="00C93ADC" w:rsidP="003E1D7D">
            <w:pPr>
              <w:pStyle w:val="Akapitzlist"/>
              <w:numPr>
                <w:ilvl w:val="0"/>
                <w:numId w:val="24"/>
              </w:numPr>
              <w:ind w:left="175" w:hanging="175"/>
              <w:rPr>
                <w:color w:val="333333"/>
              </w:rPr>
            </w:pPr>
            <w:r w:rsidRPr="00E52435">
              <w:rPr>
                <w:color w:val="222222"/>
                <w:shd w:val="clear" w:color="auto" w:fill="FFFFFF"/>
              </w:rPr>
              <w:t xml:space="preserve">Centralny Szpital Kliniczny - </w:t>
            </w:r>
            <w:r w:rsidR="009C0A63" w:rsidRPr="00E52435">
              <w:rPr>
                <w:color w:val="222222"/>
                <w:shd w:val="clear" w:color="auto" w:fill="FFFFFF"/>
              </w:rPr>
              <w:t>Ł</w:t>
            </w:r>
            <w:r w:rsidR="0068568B" w:rsidRPr="00E52435">
              <w:rPr>
                <w:color w:val="222222"/>
                <w:shd w:val="clear" w:color="auto" w:fill="FFFFFF"/>
              </w:rPr>
              <w:t>ódź ul. S</w:t>
            </w:r>
            <w:r w:rsidR="0068568B" w:rsidRPr="00E52435">
              <w:rPr>
                <w:color w:val="202124"/>
                <w:shd w:val="clear" w:color="auto" w:fill="FFFFFF"/>
              </w:rPr>
              <w:t>terlinga 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7B15F4" w14:textId="28B3C2D4" w:rsidR="008214C9" w:rsidRPr="00E52435" w:rsidRDefault="00FE1C95" w:rsidP="00FE1C95">
            <w:pPr>
              <w:suppressAutoHyphens w:val="0"/>
              <w:spacing w:before="100" w:beforeAutospacing="1" w:after="60"/>
              <w:jc w:val="both"/>
              <w:rPr>
                <w:color w:val="333333"/>
                <w:sz w:val="20"/>
                <w:szCs w:val="20"/>
                <w:lang w:eastAsia="pl-PL"/>
              </w:rPr>
            </w:pPr>
            <w:r w:rsidRPr="00E52435">
              <w:rPr>
                <w:bCs/>
                <w:color w:val="333333"/>
                <w:sz w:val="20"/>
                <w:szCs w:val="20"/>
                <w:lang w:eastAsia="pl-PL"/>
              </w:rPr>
              <w:t xml:space="preserve">dla wszystkich lokalizacji szpitala: </w:t>
            </w:r>
            <w:r w:rsidR="00755162" w:rsidRPr="00E52435">
              <w:rPr>
                <w:bCs/>
                <w:color w:val="333333"/>
                <w:sz w:val="20"/>
                <w:szCs w:val="20"/>
                <w:lang w:eastAsia="pl-PL"/>
              </w:rPr>
              <w:t>codzienni</w:t>
            </w:r>
            <w:r w:rsidRPr="00E52435">
              <w:rPr>
                <w:bCs/>
                <w:color w:val="333333"/>
                <w:sz w:val="20"/>
                <w:szCs w:val="20"/>
                <w:lang w:eastAsia="pl-PL"/>
              </w:rPr>
              <w:t>e w dni robocze w godzinach</w:t>
            </w:r>
            <w:r w:rsidR="00755162" w:rsidRPr="00E52435">
              <w:rPr>
                <w:bCs/>
                <w:color w:val="333333"/>
                <w:sz w:val="20"/>
                <w:szCs w:val="20"/>
                <w:lang w:eastAsia="pl-PL"/>
              </w:rPr>
              <w:t xml:space="preserve"> 7:30 – 9:30 </w:t>
            </w:r>
            <w:r w:rsidR="008214C9" w:rsidRPr="00E52435">
              <w:rPr>
                <w:bCs/>
                <w:color w:val="333333"/>
                <w:sz w:val="20"/>
                <w:szCs w:val="20"/>
                <w:lang w:eastAsia="pl-PL"/>
              </w:rPr>
              <w:t>odbiór bielizny brudnej i przyw</w:t>
            </w:r>
            <w:r w:rsidR="00356B13" w:rsidRPr="00E52435">
              <w:rPr>
                <w:bCs/>
                <w:color w:val="333333"/>
                <w:sz w:val="20"/>
                <w:szCs w:val="20"/>
                <w:lang w:eastAsia="pl-PL"/>
              </w:rPr>
              <w:t>óz</w:t>
            </w:r>
            <w:r w:rsidR="00153C02">
              <w:rPr>
                <w:bCs/>
                <w:color w:val="333333"/>
                <w:sz w:val="20"/>
                <w:szCs w:val="20"/>
                <w:lang w:eastAsia="pl-PL"/>
              </w:rPr>
              <w:t xml:space="preserve"> bielizny czystej, </w:t>
            </w:r>
            <w:r w:rsidR="008214C9" w:rsidRPr="00E52435">
              <w:rPr>
                <w:bCs/>
                <w:color w:val="333333"/>
                <w:sz w:val="20"/>
                <w:szCs w:val="20"/>
                <w:lang w:eastAsia="pl-PL"/>
              </w:rPr>
              <w:t xml:space="preserve">zabranej w dniu poprzednim </w:t>
            </w:r>
          </w:p>
        </w:tc>
      </w:tr>
      <w:tr w:rsidR="008214C9" w:rsidRPr="00E52435" w14:paraId="09FE7CDC" w14:textId="77777777" w:rsidTr="00A66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393"/>
        </w:trPr>
        <w:tc>
          <w:tcPr>
            <w:tcW w:w="102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9A0D7" w14:textId="04E664FE" w:rsidR="008214C9" w:rsidRPr="00E52435" w:rsidRDefault="008214C9" w:rsidP="008214C9">
            <w:pPr>
              <w:suppressAutoHyphens w:val="0"/>
              <w:spacing w:before="100" w:beforeAutospacing="1" w:after="100" w:afterAutospacing="1"/>
              <w:jc w:val="both"/>
              <w:rPr>
                <w:color w:val="333333"/>
                <w:sz w:val="20"/>
                <w:szCs w:val="20"/>
                <w:lang w:eastAsia="pl-PL"/>
              </w:rPr>
            </w:pPr>
            <w:r w:rsidRPr="00E52435">
              <w:rPr>
                <w:color w:val="333333"/>
                <w:sz w:val="20"/>
                <w:szCs w:val="20"/>
                <w:lang w:eastAsia="pl-PL"/>
              </w:rPr>
              <w:t xml:space="preserve">Usługa </w:t>
            </w:r>
            <w:r w:rsidR="003F525F" w:rsidRPr="00E52435">
              <w:rPr>
                <w:color w:val="333333"/>
                <w:sz w:val="20"/>
                <w:szCs w:val="20"/>
                <w:lang w:eastAsia="pl-PL"/>
              </w:rPr>
              <w:t>konserwacji i dzierżawy bielizny</w:t>
            </w:r>
            <w:r w:rsidRPr="00E52435">
              <w:rPr>
                <w:color w:val="333333"/>
                <w:sz w:val="20"/>
                <w:szCs w:val="20"/>
                <w:lang w:eastAsia="pl-PL"/>
              </w:rPr>
              <w:t xml:space="preserve"> wykonywana </w:t>
            </w:r>
            <w:r w:rsidR="00A278AA" w:rsidRPr="00E52435">
              <w:rPr>
                <w:color w:val="333333"/>
                <w:sz w:val="20"/>
                <w:szCs w:val="20"/>
                <w:lang w:eastAsia="pl-PL"/>
              </w:rPr>
              <w:t>będzie</w:t>
            </w:r>
            <w:r w:rsidR="00F35D51" w:rsidRPr="00E52435">
              <w:rPr>
                <w:color w:val="333333"/>
                <w:sz w:val="20"/>
                <w:szCs w:val="20"/>
                <w:lang w:eastAsia="pl-PL"/>
              </w:rPr>
              <w:t xml:space="preserve"> </w:t>
            </w:r>
            <w:r w:rsidRPr="00E52435">
              <w:rPr>
                <w:color w:val="333333"/>
                <w:sz w:val="20"/>
                <w:szCs w:val="20"/>
                <w:lang w:eastAsia="pl-PL"/>
              </w:rPr>
              <w:t>w dniach od poniedziałku do piątku z wyjątkiem dni ustawowo wolnych od pracy.</w:t>
            </w:r>
          </w:p>
          <w:p w14:paraId="1FBBFDA6" w14:textId="20397718" w:rsidR="008214C9" w:rsidRPr="00E52435" w:rsidRDefault="008214C9" w:rsidP="008214C9">
            <w:pPr>
              <w:suppressAutoHyphens w:val="0"/>
              <w:spacing w:before="100" w:beforeAutospacing="1" w:after="100" w:afterAutospacing="1"/>
              <w:jc w:val="both"/>
              <w:rPr>
                <w:color w:val="333333"/>
                <w:sz w:val="20"/>
                <w:szCs w:val="20"/>
                <w:lang w:eastAsia="pl-PL"/>
              </w:rPr>
            </w:pPr>
            <w:r w:rsidRPr="00E52435">
              <w:rPr>
                <w:color w:val="333333"/>
                <w:sz w:val="20"/>
                <w:szCs w:val="20"/>
                <w:lang w:eastAsia="pl-PL"/>
              </w:rPr>
              <w:t>W przypadku wydłużonego okresu świątecznego (powyżej 2</w:t>
            </w:r>
            <w:r w:rsidR="003F525F" w:rsidRPr="00E52435">
              <w:rPr>
                <w:color w:val="333333"/>
                <w:sz w:val="20"/>
                <w:szCs w:val="20"/>
                <w:lang w:eastAsia="pl-PL"/>
              </w:rPr>
              <w:t xml:space="preserve"> dni ustawowo wolnych od pracy), </w:t>
            </w:r>
            <w:r w:rsidRPr="00E52435">
              <w:rPr>
                <w:color w:val="333333"/>
                <w:sz w:val="20"/>
                <w:szCs w:val="20"/>
                <w:lang w:eastAsia="pl-PL"/>
              </w:rPr>
              <w:t>wymagane jest uzgodnienie z  Zamawiającym dodatkowego dnia odbioru brudnej bielizny i przywozu czystej bielizny.</w:t>
            </w:r>
          </w:p>
        </w:tc>
      </w:tr>
    </w:tbl>
    <w:p w14:paraId="4123A3E1" w14:textId="1ED529BD" w:rsidR="00A662A6" w:rsidRDefault="00A662A6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72AEE7FC" w14:textId="3C72FD4A" w:rsidR="00C80547" w:rsidRDefault="00C80547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2369F2D" w14:textId="3D43240C" w:rsidR="00C80547" w:rsidRDefault="00C80547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53CAA42B" w14:textId="5BA6A2AA" w:rsidR="00153C02" w:rsidRDefault="00153C02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22BB3E75" w14:textId="6D3CA554" w:rsidR="00153C02" w:rsidRDefault="00153C02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4A9F7D61" w14:textId="63BE7E51" w:rsidR="00C83E3D" w:rsidRDefault="00C83E3D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E00CFDB" w14:textId="4B3113C0" w:rsidR="00C83E3D" w:rsidRDefault="00C83E3D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34CF9CB2" w14:textId="3B2D47E6" w:rsidR="00C83E3D" w:rsidRDefault="00C83E3D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532C17AC" w14:textId="3DFFFB9E" w:rsidR="00C83E3D" w:rsidRDefault="00C83E3D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2064B651" w14:textId="4ABA176A" w:rsidR="00C83E3D" w:rsidRDefault="00C83E3D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60210A3C" w14:textId="4E7098E1" w:rsidR="00C83E3D" w:rsidRDefault="00C83E3D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50A5D318" w14:textId="14298E1C" w:rsidR="00C83E3D" w:rsidRDefault="00C83E3D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93D8803" w14:textId="7688213B" w:rsidR="00C83E3D" w:rsidRDefault="00C83E3D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5F6FD143" w14:textId="77777777" w:rsidR="00C83E3D" w:rsidRDefault="00C83E3D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450A9BB5" w14:textId="5F273340" w:rsidR="00153C02" w:rsidRDefault="00153C02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7DE61382" w14:textId="0FFAA36E" w:rsidR="00153C02" w:rsidRDefault="00153C02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D5C664A" w14:textId="77777777" w:rsidR="00153C02" w:rsidRPr="00E52435" w:rsidRDefault="00153C02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1072"/>
        <w:gridCol w:w="5935"/>
        <w:gridCol w:w="2830"/>
      </w:tblGrid>
      <w:tr w:rsidR="00A662A6" w:rsidRPr="00E52435" w14:paraId="3B2DF5D7" w14:textId="77777777" w:rsidTr="006C7F9B">
        <w:trPr>
          <w:gridAfter w:val="2"/>
          <w:wAfter w:w="8788" w:type="dxa"/>
          <w:trHeight w:val="435"/>
        </w:trPr>
        <w:tc>
          <w:tcPr>
            <w:tcW w:w="1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2AB2818" w14:textId="555B9A8F" w:rsidR="00A662A6" w:rsidRPr="00E52435" w:rsidRDefault="00D239D1" w:rsidP="00A662A6">
            <w:pPr>
              <w:spacing w:line="264" w:lineRule="auto"/>
              <w:jc w:val="both"/>
              <w:rPr>
                <w:rFonts w:eastAsia="Calibri"/>
                <w:sz w:val="20"/>
                <w:szCs w:val="20"/>
                <w:u w:val="single"/>
                <w:lang w:eastAsia="en-US"/>
              </w:rPr>
            </w:pPr>
            <w:r>
              <w:rPr>
                <w:rFonts w:eastAsia="Calibri"/>
                <w:b/>
                <w:u w:val="single"/>
                <w:lang w:eastAsia="en-US"/>
              </w:rPr>
              <w:t>Tabela nr 10</w:t>
            </w:r>
          </w:p>
        </w:tc>
      </w:tr>
      <w:tr w:rsidR="00427C61" w:rsidRPr="00E52435" w14:paraId="102491A6" w14:textId="77777777" w:rsidTr="000A20A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5"/>
        </w:trPr>
        <w:tc>
          <w:tcPr>
            <w:tcW w:w="4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2DC6A9E8" w14:textId="77777777" w:rsidR="00F704BC" w:rsidRDefault="00F704BC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bookmarkStart w:id="5" w:name="_Hlk134703891"/>
          </w:p>
          <w:p w14:paraId="023DACB9" w14:textId="1ECCB19E" w:rsidR="00E76B5D" w:rsidRPr="00E52435" w:rsidRDefault="00E76B5D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702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F0A7968" w14:textId="77777777" w:rsidR="00A662A6" w:rsidRPr="00E52435" w:rsidRDefault="00A662A6" w:rsidP="00E76B5D">
            <w:pPr>
              <w:suppressAutoHyphens w:val="0"/>
              <w:contextualSpacing/>
              <w:jc w:val="center"/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</w:pPr>
          </w:p>
          <w:p w14:paraId="1317D74D" w14:textId="65EBB84E" w:rsidR="00E76B5D" w:rsidRPr="00E52435" w:rsidRDefault="00E76B5D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704BC">
              <w:rPr>
                <w:rFonts w:eastAsia="Calibri"/>
                <w:b/>
                <w:sz w:val="20"/>
                <w:szCs w:val="20"/>
                <w:lang w:eastAsia="en-US"/>
              </w:rPr>
              <w:t>Punkt Odbioru brudnej i przyjmowania czystej bielizny szpitalnej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C398DAD" w14:textId="77777777" w:rsidR="00A662A6" w:rsidRPr="00E52435" w:rsidRDefault="00A662A6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14AB7141" w14:textId="7665D8C2" w:rsidR="00E76B5D" w:rsidRPr="00E52435" w:rsidRDefault="00E76B5D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Wymiar pomieszczenia w m²</w:t>
            </w:r>
          </w:p>
        </w:tc>
      </w:tr>
      <w:tr w:rsidR="00427C61" w:rsidRPr="00E52435" w14:paraId="76A1CAE0" w14:textId="77777777" w:rsidTr="000A20A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40"/>
        </w:trPr>
        <w:tc>
          <w:tcPr>
            <w:tcW w:w="486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9F2D9" w:themeFill="background2" w:themeFillTint="33"/>
          </w:tcPr>
          <w:p w14:paraId="65F44845" w14:textId="77777777" w:rsidR="00E76B5D" w:rsidRPr="00E52435" w:rsidRDefault="00E76B5D" w:rsidP="00E76B5D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2DAF1845" w14:textId="77777777" w:rsidR="00503C27" w:rsidRPr="00E52435" w:rsidRDefault="00503C27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41B90C68" w14:textId="77777777" w:rsidR="00503C27" w:rsidRPr="00E52435" w:rsidRDefault="00503C27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35A03B38" w14:textId="77777777" w:rsidR="003F525F" w:rsidRPr="00E52435" w:rsidRDefault="00503C27" w:rsidP="00503C27">
            <w:pPr>
              <w:suppressAutoHyphens w:val="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  <w:p w14:paraId="67857D65" w14:textId="4F4C1A78" w:rsidR="00E76B5D" w:rsidRPr="00E52435" w:rsidRDefault="00E76B5D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27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9F2D9" w:themeFill="background2" w:themeFillTint="33"/>
          </w:tcPr>
          <w:p w14:paraId="07286EFA" w14:textId="5EA349B0" w:rsidR="00E76B5D" w:rsidRPr="00E52435" w:rsidRDefault="00E76B5D" w:rsidP="00E830F3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pl-PL"/>
              </w:rPr>
              <w:t>Centrum Kliniczno-Dydaktyczne (CKD) w Łodzi, przy</w:t>
            </w:r>
            <w:r w:rsidR="00B076BE" w:rsidRPr="00E52435">
              <w:rPr>
                <w:rFonts w:eastAsia="Calibri"/>
                <w:sz w:val="20"/>
                <w:szCs w:val="20"/>
                <w:lang w:eastAsia="pl-PL"/>
              </w:rPr>
              <w:t xml:space="preserve"> ul. Pomorskiej 251, Magazyn bielizny brudnej, mieszczący się w </w:t>
            </w:r>
            <w:r w:rsidR="00B076BE" w:rsidRPr="00E52435">
              <w:rPr>
                <w:sz w:val="20"/>
                <w:szCs w:val="20"/>
                <w:lang w:eastAsia="pl-PL"/>
              </w:rPr>
              <w:t>budynku</w:t>
            </w:r>
            <w:r w:rsidR="001330C6" w:rsidRPr="00E52435">
              <w:rPr>
                <w:sz w:val="20"/>
                <w:szCs w:val="20"/>
                <w:lang w:eastAsia="pl-PL"/>
              </w:rPr>
              <w:t xml:space="preserve"> A1</w:t>
            </w:r>
            <w:r w:rsidR="00B076BE" w:rsidRPr="00E52435">
              <w:rPr>
                <w:sz w:val="20"/>
                <w:szCs w:val="20"/>
                <w:lang w:eastAsia="pl-PL"/>
              </w:rPr>
              <w:t>, wjazd przez budynek C-8 tzw. wózkownię</w:t>
            </w:r>
            <w:r w:rsidR="001330C6" w:rsidRPr="00E52435">
              <w:rPr>
                <w:sz w:val="20"/>
                <w:szCs w:val="20"/>
                <w:lang w:eastAsia="pl-PL"/>
              </w:rPr>
              <w:t xml:space="preserve">, następnie transport windą na poziom -1, </w:t>
            </w:r>
            <w:r w:rsidR="00503C27" w:rsidRPr="00E52435">
              <w:rPr>
                <w:sz w:val="20"/>
                <w:szCs w:val="20"/>
                <w:lang w:eastAsia="pl-PL"/>
              </w:rPr>
              <w:t>korytarz w którym znajdują się</w:t>
            </w:r>
            <w:r w:rsidR="001330C6" w:rsidRPr="00E52435">
              <w:rPr>
                <w:sz w:val="20"/>
                <w:szCs w:val="20"/>
                <w:lang w:eastAsia="pl-PL"/>
              </w:rPr>
              <w:t xml:space="preserve"> pom</w:t>
            </w:r>
            <w:r w:rsidR="00B076BE" w:rsidRPr="00E52435">
              <w:rPr>
                <w:sz w:val="20"/>
                <w:szCs w:val="20"/>
                <w:lang w:eastAsia="pl-PL"/>
              </w:rPr>
              <w:t>ieszczenia magazynowe strony</w:t>
            </w:r>
            <w:r w:rsidR="001330C6" w:rsidRPr="00E52435">
              <w:rPr>
                <w:sz w:val="20"/>
                <w:szCs w:val="20"/>
                <w:lang w:eastAsia="pl-PL"/>
              </w:rPr>
              <w:t xml:space="preserve"> brudnej 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9F2D9" w:themeFill="background2" w:themeFillTint="33"/>
          </w:tcPr>
          <w:p w14:paraId="351F2B30" w14:textId="77777777" w:rsidR="003F525F" w:rsidRPr="00E52435" w:rsidRDefault="003F525F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39D7DD6D" w14:textId="77777777" w:rsidR="003F525F" w:rsidRPr="00E52435" w:rsidRDefault="003F525F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353613C9" w14:textId="13DA5411" w:rsidR="00E76B5D" w:rsidRPr="00E52435" w:rsidRDefault="00E76B5D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strona brudna:</w:t>
            </w:r>
            <w:r w:rsidR="003B6ACE" w:rsidRPr="00E524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18 m</w:t>
            </w:r>
            <w:r w:rsidRPr="00E52435">
              <w:rPr>
                <w:rFonts w:eastAsia="Calibri"/>
                <w:b/>
                <w:sz w:val="20"/>
                <w:szCs w:val="20"/>
                <w:vertAlign w:val="superscript"/>
                <w:lang w:eastAsia="en-US"/>
              </w:rPr>
              <w:t>2</w:t>
            </w:r>
          </w:p>
        </w:tc>
      </w:tr>
      <w:tr w:rsidR="00427C61" w:rsidRPr="00E52435" w14:paraId="41AED9C5" w14:textId="77777777" w:rsidTr="000A20A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1"/>
        </w:trPr>
        <w:tc>
          <w:tcPr>
            <w:tcW w:w="486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9F2D9" w:themeFill="background2" w:themeFillTint="33"/>
          </w:tcPr>
          <w:p w14:paraId="37F0F0CE" w14:textId="77777777" w:rsidR="00E76B5D" w:rsidRPr="00E52435" w:rsidRDefault="00E76B5D" w:rsidP="00E76B5D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27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9F2D9" w:themeFill="background2" w:themeFillTint="33"/>
          </w:tcPr>
          <w:p w14:paraId="3152EB60" w14:textId="54CB5131" w:rsidR="00E76B5D" w:rsidRPr="00E52435" w:rsidRDefault="00B076BE" w:rsidP="00503C27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pl-PL"/>
              </w:rPr>
              <w:t xml:space="preserve">Centrum Kliniczno-Dydaktyczne (CKD) w Łodzi, przy ul. Pomorskiej 251, Magazyn bielizny czystej, mieszczący się w </w:t>
            </w:r>
            <w:r w:rsidRPr="00E52435">
              <w:rPr>
                <w:sz w:val="20"/>
                <w:szCs w:val="20"/>
                <w:lang w:eastAsia="pl-PL"/>
              </w:rPr>
              <w:t xml:space="preserve">budynku A1, wjazd przez budynek C-8 tzw. wózkownię, następnie transport windą na poziom -1, </w:t>
            </w:r>
            <w:r w:rsidR="00503C27" w:rsidRPr="00E52435">
              <w:rPr>
                <w:sz w:val="20"/>
                <w:szCs w:val="20"/>
                <w:lang w:eastAsia="pl-PL"/>
              </w:rPr>
              <w:t>korytarz w którym</w:t>
            </w:r>
            <w:r w:rsidRPr="00E52435">
              <w:rPr>
                <w:sz w:val="20"/>
                <w:szCs w:val="20"/>
                <w:lang w:eastAsia="pl-PL"/>
              </w:rPr>
              <w:t xml:space="preserve"> znajdują się pomieszczenia magazynowe strony czystej </w:t>
            </w:r>
          </w:p>
        </w:tc>
        <w:tc>
          <w:tcPr>
            <w:tcW w:w="2835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9F2D9" w:themeFill="background2" w:themeFillTint="33"/>
          </w:tcPr>
          <w:p w14:paraId="0CC7E3F2" w14:textId="77777777" w:rsidR="003F525F" w:rsidRPr="00E52435" w:rsidRDefault="003F525F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551C81DD" w14:textId="7A778810" w:rsidR="00E76B5D" w:rsidRPr="00E52435" w:rsidRDefault="00E76B5D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strona czysta: 40 m</w:t>
            </w:r>
            <w:r w:rsidRPr="00E52435">
              <w:rPr>
                <w:rFonts w:eastAsia="Calibri"/>
                <w:b/>
                <w:sz w:val="20"/>
                <w:szCs w:val="20"/>
                <w:vertAlign w:val="superscript"/>
                <w:lang w:eastAsia="en-US"/>
              </w:rPr>
              <w:t>2</w:t>
            </w:r>
          </w:p>
        </w:tc>
      </w:tr>
      <w:tr w:rsidR="00427C61" w:rsidRPr="00E52435" w14:paraId="038561B9" w14:textId="77777777" w:rsidTr="000A20A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3"/>
        </w:trPr>
        <w:tc>
          <w:tcPr>
            <w:tcW w:w="486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6BE53647" w14:textId="77777777" w:rsidR="00E76B5D" w:rsidRPr="00E52435" w:rsidRDefault="00E76B5D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5948AF65" w14:textId="77777777" w:rsidR="003F525F" w:rsidRPr="00E52435" w:rsidRDefault="003F525F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53602838" w14:textId="6DB87AB7" w:rsidR="00E76B5D" w:rsidRPr="00E52435" w:rsidRDefault="00E76B5D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27" w:type="dxa"/>
            <w:gridSpan w:val="2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</w:tcPr>
          <w:p w14:paraId="2AF3D1E0" w14:textId="2FABE573" w:rsidR="00E76B5D" w:rsidRPr="00E52435" w:rsidRDefault="00E76B5D" w:rsidP="001768F6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pl-PL"/>
              </w:rPr>
              <w:t>Uniwersyteckie Centrum Pediatryczne w</w:t>
            </w:r>
            <w:r w:rsidR="001768F6" w:rsidRPr="00E52435">
              <w:rPr>
                <w:rFonts w:eastAsia="Calibri"/>
                <w:sz w:val="20"/>
                <w:szCs w:val="20"/>
                <w:lang w:eastAsia="pl-PL"/>
              </w:rPr>
              <w:t xml:space="preserve"> Łodzi, przy ul. Pankiewicza 16, Magazyn bielizny brudnej, mieszczący się w budynku A, po stronie brudnej</w:t>
            </w:r>
          </w:p>
        </w:tc>
        <w:tc>
          <w:tcPr>
            <w:tcW w:w="2835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42545F2A" w14:textId="77777777" w:rsidR="003F525F" w:rsidRPr="00E52435" w:rsidRDefault="003F525F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66C73692" w14:textId="1DAAF3B6" w:rsidR="00E76B5D" w:rsidRPr="00E52435" w:rsidRDefault="00E76B5D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strona brudna: 18 m</w:t>
            </w:r>
            <w:r w:rsidRPr="00E52435">
              <w:rPr>
                <w:rFonts w:eastAsia="Calibri"/>
                <w:b/>
                <w:sz w:val="20"/>
                <w:szCs w:val="20"/>
                <w:vertAlign w:val="superscript"/>
                <w:lang w:eastAsia="en-US"/>
              </w:rPr>
              <w:t>2</w:t>
            </w:r>
          </w:p>
        </w:tc>
      </w:tr>
      <w:tr w:rsidR="00427C61" w:rsidRPr="00E52435" w14:paraId="59B7AAEE" w14:textId="77777777" w:rsidTr="000A20A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8"/>
        </w:trPr>
        <w:tc>
          <w:tcPr>
            <w:tcW w:w="486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F02B227" w14:textId="77777777" w:rsidR="00E76B5D" w:rsidRPr="00E52435" w:rsidRDefault="00E76B5D" w:rsidP="00E76B5D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27" w:type="dxa"/>
            <w:gridSpan w:val="2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</w:tcPr>
          <w:p w14:paraId="157941A3" w14:textId="575B1B8A" w:rsidR="00E76B5D" w:rsidRPr="00E52435" w:rsidRDefault="00E76B5D" w:rsidP="001768F6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pl-PL"/>
              </w:rPr>
              <w:t>Uniwersyteckie Centrum Pediatryczne w</w:t>
            </w:r>
            <w:r w:rsidR="001768F6" w:rsidRPr="00E52435">
              <w:rPr>
                <w:rFonts w:eastAsia="Calibri"/>
                <w:sz w:val="20"/>
                <w:szCs w:val="20"/>
                <w:lang w:eastAsia="pl-PL"/>
              </w:rPr>
              <w:t xml:space="preserve"> Łodzi, przy ul. Pankiewicza 16, Magazyn bielizny czystej, mieszczący się w budynku A, po stronie czystej</w:t>
            </w:r>
          </w:p>
        </w:tc>
        <w:tc>
          <w:tcPr>
            <w:tcW w:w="283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2A302B1" w14:textId="77777777" w:rsidR="003F525F" w:rsidRPr="00E52435" w:rsidRDefault="003F525F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67D7B7EB" w14:textId="6EE99917" w:rsidR="00E76B5D" w:rsidRPr="00E52435" w:rsidRDefault="00E76B5D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 xml:space="preserve">strona czysta: </w:t>
            </w:r>
            <w:r w:rsidR="003822B0" w:rsidRPr="00E52435">
              <w:rPr>
                <w:rFonts w:eastAsia="Calibri"/>
                <w:b/>
                <w:sz w:val="20"/>
                <w:szCs w:val="20"/>
                <w:lang w:eastAsia="en-US"/>
              </w:rPr>
              <w:t>25</w:t>
            </w: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m</w:t>
            </w:r>
            <w:r w:rsidRPr="00E52435">
              <w:rPr>
                <w:rFonts w:eastAsia="Calibri"/>
                <w:b/>
                <w:sz w:val="20"/>
                <w:szCs w:val="20"/>
                <w:vertAlign w:val="superscript"/>
                <w:lang w:eastAsia="en-US"/>
              </w:rPr>
              <w:t>2</w:t>
            </w:r>
          </w:p>
        </w:tc>
      </w:tr>
      <w:tr w:rsidR="00427C61" w:rsidRPr="00E52435" w14:paraId="1C01FC88" w14:textId="77777777" w:rsidTr="000A20A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54"/>
        </w:trPr>
        <w:tc>
          <w:tcPr>
            <w:tcW w:w="48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9F2D9" w:themeFill="background2" w:themeFillTint="33"/>
          </w:tcPr>
          <w:p w14:paraId="76255043" w14:textId="77777777" w:rsidR="00E76B5D" w:rsidRPr="00E52435" w:rsidRDefault="00E76B5D" w:rsidP="00E76B5D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7E8465A9" w14:textId="77777777" w:rsidR="002C35FA" w:rsidRPr="00E52435" w:rsidRDefault="002C35FA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6D2429B9" w14:textId="77777777" w:rsidR="003F525F" w:rsidRPr="00E52435" w:rsidRDefault="003F525F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10851873" w14:textId="044F3155" w:rsidR="00E76B5D" w:rsidRPr="00E52435" w:rsidRDefault="00E76B5D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27" w:type="dxa"/>
            <w:gridSpan w:val="2"/>
            <w:tcBorders>
              <w:top w:val="double" w:sz="4" w:space="0" w:color="auto"/>
            </w:tcBorders>
            <w:shd w:val="clear" w:color="auto" w:fill="F9F2D9" w:themeFill="background2" w:themeFillTint="33"/>
            <w:vAlign w:val="center"/>
          </w:tcPr>
          <w:p w14:paraId="5D079BDD" w14:textId="0F7B5C61" w:rsidR="00E76B5D" w:rsidRPr="00E52435" w:rsidRDefault="00E76B5D" w:rsidP="00E76B5D">
            <w:pPr>
              <w:suppressAutoHyphens w:val="0"/>
              <w:rPr>
                <w:rFonts w:eastAsia="Calibri"/>
                <w:sz w:val="20"/>
                <w:szCs w:val="20"/>
                <w:lang w:eastAsia="pl-PL"/>
              </w:rPr>
            </w:pPr>
            <w:r w:rsidRPr="00E52435">
              <w:rPr>
                <w:rFonts w:eastAsia="Calibri"/>
                <w:sz w:val="20"/>
                <w:szCs w:val="20"/>
                <w:lang w:eastAsia="pl-PL"/>
              </w:rPr>
              <w:t>Szpital Psychiatryczny w Łodzi, przy ul. Czechosłowackiej 8/10</w:t>
            </w:r>
            <w:r w:rsidR="001768F6" w:rsidRPr="00E52435">
              <w:rPr>
                <w:rFonts w:eastAsia="Calibri"/>
                <w:sz w:val="20"/>
                <w:szCs w:val="20"/>
                <w:lang w:eastAsia="pl-PL"/>
              </w:rPr>
              <w:t>,</w:t>
            </w:r>
            <w:r w:rsidR="001330C6" w:rsidRPr="00E52435">
              <w:rPr>
                <w:rFonts w:eastAsia="Calibri"/>
                <w:sz w:val="20"/>
                <w:szCs w:val="20"/>
                <w:lang w:eastAsia="pl-PL"/>
              </w:rPr>
              <w:t xml:space="preserve"> </w:t>
            </w:r>
            <w:r w:rsidR="00B076BE" w:rsidRPr="00E52435">
              <w:rPr>
                <w:sz w:val="20"/>
                <w:szCs w:val="20"/>
                <w:lang w:eastAsia="pl-PL"/>
              </w:rPr>
              <w:t>Magazyn b</w:t>
            </w:r>
            <w:r w:rsidR="001330C6" w:rsidRPr="00E52435">
              <w:rPr>
                <w:sz w:val="20"/>
                <w:szCs w:val="20"/>
                <w:lang w:eastAsia="pl-PL"/>
              </w:rPr>
              <w:t>ielizny</w:t>
            </w:r>
            <w:r w:rsidR="00B076BE" w:rsidRPr="00E52435">
              <w:rPr>
                <w:sz w:val="20"/>
                <w:szCs w:val="20"/>
                <w:lang w:eastAsia="pl-PL"/>
              </w:rPr>
              <w:t xml:space="preserve"> brudnej</w:t>
            </w:r>
            <w:r w:rsidR="001330C6" w:rsidRPr="00E52435">
              <w:rPr>
                <w:sz w:val="20"/>
                <w:szCs w:val="20"/>
                <w:lang w:eastAsia="pl-PL"/>
              </w:rPr>
              <w:t xml:space="preserve">, budynek B-1, transport windą na poziom -1, korytarz w którym </w:t>
            </w:r>
            <w:r w:rsidR="00503C27" w:rsidRPr="00E52435">
              <w:rPr>
                <w:sz w:val="20"/>
                <w:szCs w:val="20"/>
                <w:lang w:eastAsia="pl-PL"/>
              </w:rPr>
              <w:t>znajdują się pomieszczenia magazynowe strony brudnej</w:t>
            </w:r>
          </w:p>
        </w:tc>
        <w:tc>
          <w:tcPr>
            <w:tcW w:w="2835" w:type="dxa"/>
            <w:tcBorders>
              <w:top w:val="double" w:sz="4" w:space="0" w:color="auto"/>
              <w:right w:val="double" w:sz="4" w:space="0" w:color="auto"/>
            </w:tcBorders>
            <w:shd w:val="clear" w:color="auto" w:fill="F9F2D9" w:themeFill="background2" w:themeFillTint="33"/>
          </w:tcPr>
          <w:p w14:paraId="69671C34" w14:textId="77777777" w:rsidR="003F525F" w:rsidRPr="00E52435" w:rsidRDefault="003F525F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67CBC683" w14:textId="77777777" w:rsidR="003F525F" w:rsidRPr="00E52435" w:rsidRDefault="003F525F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07F34DF2" w14:textId="0BC0355C" w:rsidR="00E76B5D" w:rsidRPr="00E52435" w:rsidRDefault="00E76B5D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strona brudna: 5,6 m</w:t>
            </w:r>
            <w:r w:rsidRPr="00E52435">
              <w:rPr>
                <w:rFonts w:eastAsia="Calibri"/>
                <w:b/>
                <w:sz w:val="20"/>
                <w:szCs w:val="20"/>
                <w:vertAlign w:val="superscript"/>
                <w:lang w:eastAsia="en-US"/>
              </w:rPr>
              <w:t>2</w:t>
            </w:r>
          </w:p>
        </w:tc>
      </w:tr>
      <w:tr w:rsidR="00427C61" w:rsidRPr="00E52435" w14:paraId="15EA161E" w14:textId="77777777" w:rsidTr="000A20A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48"/>
        </w:trPr>
        <w:tc>
          <w:tcPr>
            <w:tcW w:w="48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9F2D9" w:themeFill="background2" w:themeFillTint="33"/>
          </w:tcPr>
          <w:p w14:paraId="1341A90D" w14:textId="77777777" w:rsidR="00E76B5D" w:rsidRPr="00E52435" w:rsidRDefault="00E76B5D" w:rsidP="00E76B5D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27" w:type="dxa"/>
            <w:gridSpan w:val="2"/>
            <w:tcBorders>
              <w:bottom w:val="double" w:sz="4" w:space="0" w:color="auto"/>
            </w:tcBorders>
            <w:shd w:val="clear" w:color="auto" w:fill="F9F2D9" w:themeFill="background2" w:themeFillTint="33"/>
            <w:vAlign w:val="center"/>
          </w:tcPr>
          <w:p w14:paraId="58FF21AD" w14:textId="61627C1F" w:rsidR="00E76B5D" w:rsidRPr="00E52435" w:rsidRDefault="00B076BE" w:rsidP="00E76B5D">
            <w:pPr>
              <w:suppressAutoHyphens w:val="0"/>
              <w:rPr>
                <w:rFonts w:eastAsia="Calibri"/>
                <w:sz w:val="20"/>
                <w:szCs w:val="20"/>
                <w:lang w:eastAsia="pl-PL"/>
              </w:rPr>
            </w:pPr>
            <w:r w:rsidRPr="00E52435">
              <w:rPr>
                <w:rFonts w:eastAsia="Calibri"/>
                <w:sz w:val="20"/>
                <w:szCs w:val="20"/>
                <w:lang w:eastAsia="pl-PL"/>
              </w:rPr>
              <w:t>Szpital Psychiatryczny w Łodzi, przy ul. Czechosłowackiej 8/10</w:t>
            </w:r>
            <w:r w:rsidR="001768F6" w:rsidRPr="00E52435">
              <w:rPr>
                <w:rFonts w:eastAsia="Calibri"/>
                <w:sz w:val="20"/>
                <w:szCs w:val="20"/>
                <w:lang w:eastAsia="pl-PL"/>
              </w:rPr>
              <w:t>,</w:t>
            </w:r>
            <w:r w:rsidRPr="00E52435">
              <w:rPr>
                <w:rFonts w:eastAsia="Calibri"/>
                <w:sz w:val="20"/>
                <w:szCs w:val="20"/>
                <w:lang w:eastAsia="pl-PL"/>
              </w:rPr>
              <w:t xml:space="preserve"> </w:t>
            </w:r>
            <w:r w:rsidRPr="00E52435">
              <w:rPr>
                <w:sz w:val="20"/>
                <w:szCs w:val="20"/>
                <w:lang w:eastAsia="pl-PL"/>
              </w:rPr>
              <w:t xml:space="preserve">Magazyn bielizny czystej, budynek B-1, transport windą na poziom -1, </w:t>
            </w:r>
            <w:r w:rsidR="00503C27" w:rsidRPr="00E52435">
              <w:rPr>
                <w:sz w:val="20"/>
                <w:szCs w:val="20"/>
                <w:lang w:eastAsia="pl-PL"/>
              </w:rPr>
              <w:t>korytarz w którym znajdują się pomieszczenia magazynowe strony czystej</w:t>
            </w:r>
          </w:p>
        </w:tc>
        <w:tc>
          <w:tcPr>
            <w:tcW w:w="283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9F2D9" w:themeFill="background2" w:themeFillTint="33"/>
          </w:tcPr>
          <w:p w14:paraId="0E26D7AE" w14:textId="77777777" w:rsidR="003F525F" w:rsidRPr="00E52435" w:rsidRDefault="003F525F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4EBBCE67" w14:textId="4AF40313" w:rsidR="00E76B5D" w:rsidRPr="00E52435" w:rsidRDefault="00E76B5D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strona czysta: 15</w:t>
            </w:r>
            <w:r w:rsidR="003B6ACE" w:rsidRPr="00E524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m</w:t>
            </w:r>
            <w:r w:rsidRPr="00E52435">
              <w:rPr>
                <w:rFonts w:eastAsia="Calibri"/>
                <w:b/>
                <w:sz w:val="20"/>
                <w:szCs w:val="20"/>
                <w:vertAlign w:val="superscript"/>
                <w:lang w:eastAsia="en-US"/>
              </w:rPr>
              <w:t>2</w:t>
            </w:r>
          </w:p>
        </w:tc>
      </w:tr>
      <w:tr w:rsidR="00427C61" w:rsidRPr="00E52435" w14:paraId="16353A57" w14:textId="77777777" w:rsidTr="000A20A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49"/>
        </w:trPr>
        <w:tc>
          <w:tcPr>
            <w:tcW w:w="48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05F486D" w14:textId="77777777" w:rsidR="00E76B5D" w:rsidRPr="00E52435" w:rsidRDefault="00E76B5D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4F8D24E2" w14:textId="77777777" w:rsidR="003F525F" w:rsidRPr="00E52435" w:rsidRDefault="003F525F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726A5B08" w14:textId="474F7D77" w:rsidR="00E76B5D" w:rsidRPr="00E52435" w:rsidRDefault="00E76B5D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27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5332F26" w14:textId="5FDC6282" w:rsidR="00E76B5D" w:rsidRPr="00E52435" w:rsidRDefault="007A63BF" w:rsidP="00777146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pl-PL"/>
              </w:rPr>
            </w:pPr>
            <w:r w:rsidRPr="00E52435">
              <w:rPr>
                <w:rFonts w:eastAsia="Calibri"/>
                <w:sz w:val="20"/>
                <w:szCs w:val="20"/>
                <w:lang w:eastAsia="pl-PL"/>
              </w:rPr>
              <w:t>Centralny Szpital Kliniczny</w:t>
            </w:r>
            <w:r w:rsidR="00E76B5D" w:rsidRPr="00E52435">
              <w:rPr>
                <w:rFonts w:eastAsia="Calibri"/>
                <w:sz w:val="20"/>
                <w:szCs w:val="20"/>
                <w:lang w:eastAsia="pl-PL"/>
              </w:rPr>
              <w:t xml:space="preserve"> w Łodzi, przy ul. Sterlinga 13</w:t>
            </w:r>
            <w:r w:rsidR="001330C6" w:rsidRPr="00E52435">
              <w:rPr>
                <w:sz w:val="20"/>
                <w:szCs w:val="20"/>
                <w:lang w:eastAsia="pl-PL"/>
              </w:rPr>
              <w:t>, transport pod wiatę z wjazdem dla karetek, znajdującą się przy Szpitalu</w:t>
            </w:r>
          </w:p>
        </w:tc>
        <w:tc>
          <w:tcPr>
            <w:tcW w:w="2835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17E49150" w14:textId="77777777" w:rsidR="003F525F" w:rsidRPr="00E52435" w:rsidRDefault="003F525F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47A4BEB6" w14:textId="441294D5" w:rsidR="00E76B5D" w:rsidRPr="00E52435" w:rsidRDefault="00E76B5D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strona brudna:</w:t>
            </w:r>
            <w:r w:rsidR="00427C61" w:rsidRPr="00E524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2 m</w:t>
            </w:r>
            <w:r w:rsidR="00427C61" w:rsidRPr="00E52435">
              <w:rPr>
                <w:rFonts w:eastAsia="Calibri"/>
                <w:b/>
                <w:sz w:val="20"/>
                <w:szCs w:val="20"/>
                <w:vertAlign w:val="superscript"/>
                <w:lang w:eastAsia="en-US"/>
              </w:rPr>
              <w:t>2</w:t>
            </w:r>
          </w:p>
        </w:tc>
      </w:tr>
      <w:tr w:rsidR="00B076BE" w:rsidRPr="00E52435" w14:paraId="6002B315" w14:textId="77777777" w:rsidTr="000A20A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3"/>
        </w:trPr>
        <w:tc>
          <w:tcPr>
            <w:tcW w:w="48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30BD681" w14:textId="77777777" w:rsidR="00B076BE" w:rsidRPr="00E52435" w:rsidRDefault="00B076BE" w:rsidP="00B076BE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27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830BD7F" w14:textId="6D658EE6" w:rsidR="00B076BE" w:rsidRPr="00E52435" w:rsidRDefault="00C93ADC" w:rsidP="00777146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pl-PL"/>
              </w:rPr>
            </w:pPr>
            <w:r w:rsidRPr="00E52435">
              <w:rPr>
                <w:rFonts w:eastAsia="Calibri"/>
                <w:sz w:val="20"/>
                <w:szCs w:val="20"/>
                <w:lang w:eastAsia="pl-PL"/>
              </w:rPr>
              <w:t>Centralny Szpital Kliniczny</w:t>
            </w:r>
            <w:r w:rsidR="00B076BE" w:rsidRPr="00E52435">
              <w:rPr>
                <w:rFonts w:eastAsia="Calibri"/>
                <w:sz w:val="20"/>
                <w:szCs w:val="20"/>
                <w:lang w:eastAsia="pl-PL"/>
              </w:rPr>
              <w:t xml:space="preserve"> w Łodzi, przy ul. Sterlinga 13</w:t>
            </w:r>
            <w:r w:rsidR="00777146">
              <w:rPr>
                <w:rFonts w:eastAsia="Calibri"/>
                <w:sz w:val="20"/>
                <w:szCs w:val="20"/>
                <w:lang w:eastAsia="pl-PL"/>
              </w:rPr>
              <w:t>,</w:t>
            </w:r>
            <w:r w:rsidR="00B076BE" w:rsidRPr="00E52435">
              <w:rPr>
                <w:rFonts w:eastAsia="Calibri"/>
                <w:sz w:val="20"/>
                <w:szCs w:val="20"/>
                <w:lang w:eastAsia="pl-PL"/>
              </w:rPr>
              <w:t xml:space="preserve"> </w:t>
            </w:r>
            <w:r w:rsidR="00B076BE" w:rsidRPr="00E52435">
              <w:rPr>
                <w:sz w:val="20"/>
                <w:szCs w:val="20"/>
                <w:lang w:eastAsia="pl-PL"/>
              </w:rPr>
              <w:t>transport pod wiatę z wjazdem dla karetek, znajdującą się przy Szpitalu</w:t>
            </w:r>
          </w:p>
        </w:tc>
        <w:tc>
          <w:tcPr>
            <w:tcW w:w="283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58BB3D0" w14:textId="77777777" w:rsidR="008C07EA" w:rsidRDefault="008C07EA" w:rsidP="008C07EA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10E2988A" w14:textId="6519B042" w:rsidR="00B076BE" w:rsidRPr="00E52435" w:rsidRDefault="00B076BE" w:rsidP="008C07EA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strona czysta: 2 m</w:t>
            </w:r>
            <w:r w:rsidRPr="00E52435">
              <w:rPr>
                <w:rFonts w:eastAsia="Calibri"/>
                <w:b/>
                <w:sz w:val="20"/>
                <w:szCs w:val="20"/>
                <w:vertAlign w:val="superscript"/>
                <w:lang w:eastAsia="en-US"/>
              </w:rPr>
              <w:t>2</w:t>
            </w:r>
          </w:p>
        </w:tc>
      </w:tr>
      <w:bookmarkEnd w:id="1"/>
      <w:bookmarkEnd w:id="5"/>
    </w:tbl>
    <w:p w14:paraId="05E5A994" w14:textId="3B73CF6D" w:rsidR="003A27E0" w:rsidRDefault="003A27E0" w:rsidP="00E52435">
      <w:pPr>
        <w:rPr>
          <w:rFonts w:eastAsia="Calibri"/>
          <w:sz w:val="20"/>
          <w:szCs w:val="20"/>
          <w:lang w:eastAsia="en-US"/>
        </w:rPr>
      </w:pPr>
    </w:p>
    <w:p w14:paraId="64E951A7" w14:textId="77777777" w:rsidR="003A27E0" w:rsidRDefault="003A27E0" w:rsidP="00E52435">
      <w:pPr>
        <w:rPr>
          <w:rFonts w:eastAsia="Calibri"/>
          <w:sz w:val="20"/>
          <w:szCs w:val="20"/>
          <w:lang w:eastAsia="en-US"/>
        </w:rPr>
      </w:pPr>
    </w:p>
    <w:p w14:paraId="0A11D917" w14:textId="3DC6DCA3" w:rsidR="0008107C" w:rsidRPr="00E52435" w:rsidRDefault="00D51A5E" w:rsidP="00E52435">
      <w:pPr>
        <w:rPr>
          <w:sz w:val="20"/>
          <w:szCs w:val="20"/>
        </w:rPr>
      </w:pPr>
      <w:r w:rsidRPr="00E52435">
        <w:rPr>
          <w:b/>
          <w:sz w:val="40"/>
          <w:szCs w:val="20"/>
          <w:lang w:eastAsia="pl-PL"/>
        </w:rPr>
        <w:t>Dane do</w:t>
      </w:r>
      <w:r w:rsidR="00AF6EB4" w:rsidRPr="00E52435">
        <w:rPr>
          <w:b/>
          <w:sz w:val="40"/>
          <w:szCs w:val="20"/>
          <w:lang w:eastAsia="pl-PL"/>
        </w:rPr>
        <w:t>datkowe</w:t>
      </w:r>
      <w:r w:rsidRPr="00E52435">
        <w:rPr>
          <w:b/>
          <w:sz w:val="40"/>
          <w:szCs w:val="20"/>
          <w:lang w:eastAsia="pl-PL"/>
        </w:rPr>
        <w:t>:</w:t>
      </w:r>
      <w:r w:rsidR="003F525F" w:rsidRPr="00E52435">
        <w:rPr>
          <w:b/>
          <w:sz w:val="40"/>
          <w:szCs w:val="20"/>
          <w:lang w:eastAsia="pl-PL"/>
        </w:rPr>
        <w:t xml:space="preserve"> </w:t>
      </w:r>
      <w:r w:rsidR="003F525F" w:rsidRPr="00E52435">
        <w:rPr>
          <w:bCs/>
          <w:color w:val="000000"/>
        </w:rPr>
        <w:t xml:space="preserve">(tabela </w:t>
      </w:r>
      <w:r w:rsidR="00D239D1">
        <w:rPr>
          <w:bCs/>
          <w:color w:val="000000"/>
        </w:rPr>
        <w:t>nr 11, 12 i 13</w:t>
      </w:r>
      <w:r w:rsidR="003F525F" w:rsidRPr="00E52435">
        <w:rPr>
          <w:bCs/>
          <w:color w:val="000000"/>
        </w:rPr>
        <w:t>)</w:t>
      </w:r>
    </w:p>
    <w:p w14:paraId="3EF351F4" w14:textId="77777777" w:rsidR="00920CC0" w:rsidRPr="003A27E0" w:rsidRDefault="00920CC0" w:rsidP="0008107C">
      <w:pPr>
        <w:suppressAutoHyphens w:val="0"/>
        <w:jc w:val="center"/>
        <w:rPr>
          <w:b/>
          <w:sz w:val="18"/>
          <w:szCs w:val="18"/>
          <w:lang w:eastAsia="pl-PL"/>
        </w:rPr>
      </w:pPr>
    </w:p>
    <w:tbl>
      <w:tblPr>
        <w:tblW w:w="1010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4296"/>
        <w:gridCol w:w="1598"/>
        <w:gridCol w:w="3687"/>
      </w:tblGrid>
      <w:tr w:rsidR="00D51A5E" w:rsidRPr="00E52435" w14:paraId="370B1D83" w14:textId="77777777" w:rsidTr="00C83E3D">
        <w:trPr>
          <w:trHeight w:val="531"/>
          <w:jc w:val="center"/>
        </w:trPr>
        <w:tc>
          <w:tcPr>
            <w:tcW w:w="10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D647" w14:textId="16F06F7E" w:rsidR="00D51A5E" w:rsidRPr="00E52435" w:rsidRDefault="00A94FA7" w:rsidP="003F525F">
            <w:pPr>
              <w:suppressAutoHyphens w:val="0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u w:val="single"/>
                <w:lang w:eastAsia="pl-PL"/>
              </w:rPr>
              <w:t>Tabela nr 1</w:t>
            </w:r>
            <w:r w:rsidR="00D239D1">
              <w:rPr>
                <w:b/>
                <w:bCs/>
                <w:sz w:val="20"/>
                <w:szCs w:val="20"/>
                <w:u w:val="single"/>
                <w:lang w:eastAsia="pl-PL"/>
              </w:rPr>
              <w:t>1</w:t>
            </w:r>
            <w:r w:rsidRPr="00E52435">
              <w:rPr>
                <w:b/>
                <w:bCs/>
                <w:sz w:val="20"/>
                <w:szCs w:val="20"/>
                <w:lang w:eastAsia="pl-PL"/>
              </w:rPr>
              <w:t xml:space="preserve">: </w:t>
            </w:r>
            <w:r w:rsidR="00D51A5E" w:rsidRPr="00E52435">
              <w:rPr>
                <w:b/>
                <w:bCs/>
                <w:sz w:val="20"/>
                <w:szCs w:val="20"/>
                <w:lang w:eastAsia="pl-PL"/>
              </w:rPr>
              <w:t>Zestawienie</w:t>
            </w:r>
            <w:r w:rsidR="00D239D1">
              <w:rPr>
                <w:b/>
                <w:bCs/>
                <w:sz w:val="20"/>
                <w:szCs w:val="20"/>
                <w:lang w:eastAsia="pl-PL"/>
              </w:rPr>
              <w:t xml:space="preserve"> szacunkowej </w:t>
            </w:r>
            <w:r w:rsidR="00D51A5E" w:rsidRPr="00E52435">
              <w:rPr>
                <w:b/>
                <w:bCs/>
                <w:sz w:val="20"/>
                <w:szCs w:val="20"/>
                <w:lang w:eastAsia="pl-PL"/>
              </w:rPr>
              <w:t>ilości bielizny przekazywanej do pralni  w ramach</w:t>
            </w:r>
            <w:r w:rsidR="00AF6EB4" w:rsidRPr="00E52435">
              <w:rPr>
                <w:b/>
                <w:bCs/>
                <w:sz w:val="20"/>
                <w:szCs w:val="20"/>
                <w:lang w:eastAsia="pl-PL"/>
              </w:rPr>
              <w:t xml:space="preserve"> obecnie obowiązującej</w:t>
            </w:r>
            <w:r w:rsidR="00D51A5E" w:rsidRPr="00E52435">
              <w:rPr>
                <w:b/>
                <w:bCs/>
                <w:sz w:val="20"/>
                <w:szCs w:val="20"/>
                <w:lang w:eastAsia="pl-PL"/>
              </w:rPr>
              <w:t xml:space="preserve"> umowy na świadczenie usług pralniczych, we wszys</w:t>
            </w:r>
            <w:r w:rsidR="00C83E3D">
              <w:rPr>
                <w:b/>
                <w:bCs/>
                <w:sz w:val="20"/>
                <w:szCs w:val="20"/>
                <w:lang w:eastAsia="pl-PL"/>
              </w:rPr>
              <w:t xml:space="preserve">tkich obiektach CSK UM w Łodzi </w:t>
            </w:r>
          </w:p>
        </w:tc>
      </w:tr>
      <w:tr w:rsidR="00D51A5E" w:rsidRPr="00E52435" w14:paraId="0C141198" w14:textId="77777777" w:rsidTr="00C83E3D">
        <w:trPr>
          <w:trHeight w:val="1249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7FB83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B106" w14:textId="282F05F8" w:rsidR="00D51A5E" w:rsidRPr="00E52435" w:rsidRDefault="00D51A5E" w:rsidP="003F525F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 xml:space="preserve">Nazwa obiektu </w:t>
            </w:r>
            <w:r w:rsidR="003B6F14" w:rsidRPr="00E52435">
              <w:rPr>
                <w:b/>
                <w:bCs/>
                <w:sz w:val="20"/>
                <w:szCs w:val="20"/>
                <w:lang w:eastAsia="pl-PL"/>
              </w:rPr>
              <w:t>z którego oddawana</w:t>
            </w:r>
            <w:r w:rsidR="007B4C26" w:rsidRPr="00E52435">
              <w:rPr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F525F" w:rsidRPr="00E52435">
              <w:rPr>
                <w:b/>
                <w:bCs/>
                <w:sz w:val="20"/>
                <w:szCs w:val="20"/>
                <w:lang w:eastAsia="pl-PL"/>
              </w:rPr>
              <w:t>jest bielizna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C0441" w14:textId="5A957963" w:rsidR="00D51A5E" w:rsidRPr="00E52435" w:rsidRDefault="00D51A5E" w:rsidP="00795D6E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Średnia miesięczna ilość</w:t>
            </w:r>
            <w:r w:rsidR="00AF6EB4" w:rsidRPr="00E52435">
              <w:rPr>
                <w:b/>
                <w:bCs/>
                <w:sz w:val="20"/>
                <w:szCs w:val="20"/>
                <w:lang w:eastAsia="pl-PL"/>
              </w:rPr>
              <w:t xml:space="preserve"> bielizny</w:t>
            </w:r>
            <w:r w:rsidRPr="00E52435">
              <w:rPr>
                <w:b/>
                <w:bCs/>
                <w:sz w:val="20"/>
                <w:szCs w:val="20"/>
                <w:lang w:eastAsia="pl-PL"/>
              </w:rPr>
              <w:t xml:space="preserve"> oddawana do pralni w kg 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2BF99F" w14:textId="58FBACAF" w:rsidR="00D51A5E" w:rsidRPr="00E52435" w:rsidRDefault="00D51A5E" w:rsidP="00795D6E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 xml:space="preserve">Szacunkowa ilość prania                                </w:t>
            </w:r>
            <w:r w:rsidR="003F525F" w:rsidRPr="00E52435">
              <w:rPr>
                <w:b/>
                <w:bCs/>
                <w:sz w:val="20"/>
                <w:szCs w:val="20"/>
                <w:lang w:eastAsia="pl-PL"/>
              </w:rPr>
              <w:t xml:space="preserve">w </w:t>
            </w:r>
            <w:r w:rsidRPr="00E52435">
              <w:rPr>
                <w:b/>
                <w:bCs/>
                <w:sz w:val="20"/>
                <w:szCs w:val="20"/>
                <w:lang w:eastAsia="pl-PL"/>
              </w:rPr>
              <w:t>kg/12 miesięcy</w:t>
            </w:r>
          </w:p>
        </w:tc>
      </w:tr>
      <w:tr w:rsidR="00D51A5E" w:rsidRPr="00E52435" w14:paraId="28F1F522" w14:textId="77777777" w:rsidTr="001F2E4F">
        <w:trPr>
          <w:trHeight w:val="250"/>
          <w:jc w:val="center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BCF9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849C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Centrum Kliniczno-Dydaktyczne (CKD) w Łodzi, przy ul. Pomorskiej 251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1ABB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 xml:space="preserve">14100             </w:t>
            </w:r>
          </w:p>
        </w:tc>
        <w:tc>
          <w:tcPr>
            <w:tcW w:w="36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9F2D9" w:themeFill="background2" w:themeFillTint="33"/>
          </w:tcPr>
          <w:p w14:paraId="46574B67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1DF49599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4B1BC6A1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039FE33C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27DD38FC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6CDFDA42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62C51773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E52435">
              <w:rPr>
                <w:b/>
                <w:sz w:val="20"/>
                <w:szCs w:val="20"/>
                <w:lang w:eastAsia="pl-PL"/>
              </w:rPr>
              <w:t>293 000</w:t>
            </w:r>
          </w:p>
          <w:p w14:paraId="3E21922F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D51A5E" w:rsidRPr="00E52435" w14:paraId="36FDACDF" w14:textId="77777777" w:rsidTr="001F2E4F">
        <w:trPr>
          <w:trHeight w:val="241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EDF2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3987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Uniwersyteckie Centrum Pediatryczne w Łodzi, przy ul. Pankiewicza 16 (dawna Sporna)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B701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6600</w:t>
            </w:r>
          </w:p>
        </w:tc>
        <w:tc>
          <w:tcPr>
            <w:tcW w:w="368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9F2D9" w:themeFill="background2" w:themeFillTint="33"/>
          </w:tcPr>
          <w:p w14:paraId="4D5E555D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D51A5E" w:rsidRPr="00E52435" w14:paraId="243C4253" w14:textId="77777777" w:rsidTr="001F2E4F">
        <w:trPr>
          <w:trHeight w:val="257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C9EB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0D39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Szpital Psychiatryczny w Łodzi, przy ul. Czechosłowackiej 8/10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F6D0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2300</w:t>
            </w:r>
          </w:p>
        </w:tc>
        <w:tc>
          <w:tcPr>
            <w:tcW w:w="3683" w:type="dxa"/>
            <w:vMerge/>
            <w:tcBorders>
              <w:left w:val="nil"/>
              <w:right w:val="single" w:sz="4" w:space="0" w:color="auto"/>
            </w:tcBorders>
            <w:shd w:val="clear" w:color="auto" w:fill="F9F2D9" w:themeFill="background2" w:themeFillTint="33"/>
          </w:tcPr>
          <w:p w14:paraId="7FEC3864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D51A5E" w:rsidRPr="00E52435" w14:paraId="7AA894A4" w14:textId="77777777" w:rsidTr="001F2E4F">
        <w:trPr>
          <w:trHeight w:val="236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3681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D039" w14:textId="716E1DF4" w:rsidR="00D51A5E" w:rsidRPr="00E52435" w:rsidRDefault="00C93ADC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Centralny Szpital Kliniczny</w:t>
            </w:r>
            <w:r w:rsidR="00D51A5E" w:rsidRPr="00E52435">
              <w:rPr>
                <w:sz w:val="20"/>
                <w:szCs w:val="20"/>
                <w:lang w:eastAsia="pl-PL"/>
              </w:rPr>
              <w:t xml:space="preserve"> w Łodzi, przy ul. Sterlinga 13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00FD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1390</w:t>
            </w:r>
          </w:p>
        </w:tc>
        <w:tc>
          <w:tcPr>
            <w:tcW w:w="3683" w:type="dxa"/>
            <w:vMerge/>
            <w:tcBorders>
              <w:left w:val="nil"/>
              <w:right w:val="single" w:sz="4" w:space="0" w:color="auto"/>
            </w:tcBorders>
            <w:shd w:val="clear" w:color="auto" w:fill="F9F2D9" w:themeFill="background2" w:themeFillTint="33"/>
          </w:tcPr>
          <w:p w14:paraId="45EB9B10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D51A5E" w:rsidRPr="00E52435" w14:paraId="54861756" w14:textId="77777777" w:rsidTr="001F2E4F">
        <w:trPr>
          <w:trHeight w:val="472"/>
          <w:jc w:val="center"/>
        </w:trPr>
        <w:tc>
          <w:tcPr>
            <w:tcW w:w="4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2D9" w:themeFill="background2" w:themeFillTint="33"/>
            <w:noWrap/>
            <w:vAlign w:val="center"/>
          </w:tcPr>
          <w:p w14:paraId="305B63FF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E52435">
              <w:rPr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2D9" w:themeFill="background2" w:themeFillTint="33"/>
            <w:noWrap/>
            <w:vAlign w:val="center"/>
          </w:tcPr>
          <w:p w14:paraId="3D17F066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E52435">
              <w:rPr>
                <w:b/>
                <w:sz w:val="20"/>
                <w:szCs w:val="20"/>
                <w:lang w:eastAsia="pl-PL"/>
              </w:rPr>
              <w:t>24 390</w:t>
            </w:r>
          </w:p>
        </w:tc>
        <w:tc>
          <w:tcPr>
            <w:tcW w:w="3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9F2D9" w:themeFill="background2" w:themeFillTint="33"/>
          </w:tcPr>
          <w:p w14:paraId="5A6E4CD3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</w:tbl>
    <w:p w14:paraId="373A3288" w14:textId="77777777" w:rsidR="00D51A5E" w:rsidRPr="00E52435" w:rsidRDefault="00D51A5E" w:rsidP="00D51A5E">
      <w:pPr>
        <w:spacing w:after="60"/>
        <w:ind w:left="357"/>
        <w:jc w:val="center"/>
        <w:rPr>
          <w:sz w:val="20"/>
          <w:szCs w:val="20"/>
        </w:rPr>
      </w:pPr>
    </w:p>
    <w:p w14:paraId="4EB161A6" w14:textId="7383AE19" w:rsidR="00D51A5E" w:rsidRDefault="00D51A5E" w:rsidP="003F525F">
      <w:pPr>
        <w:spacing w:after="60"/>
        <w:rPr>
          <w:sz w:val="20"/>
          <w:szCs w:val="20"/>
        </w:rPr>
      </w:pPr>
      <w:r w:rsidRPr="00E52435">
        <w:rPr>
          <w:sz w:val="20"/>
          <w:szCs w:val="20"/>
        </w:rPr>
        <w:t xml:space="preserve">Faktyczna ilość </w:t>
      </w:r>
      <w:r w:rsidR="00C83E3D">
        <w:rPr>
          <w:sz w:val="20"/>
          <w:szCs w:val="20"/>
        </w:rPr>
        <w:t xml:space="preserve">kilogramów bielizny </w:t>
      </w:r>
      <w:r w:rsidR="00A94FA7" w:rsidRPr="00E52435">
        <w:rPr>
          <w:sz w:val="20"/>
          <w:szCs w:val="20"/>
        </w:rPr>
        <w:t>wykazana w tabeli nr 1</w:t>
      </w:r>
      <w:r w:rsidR="00C83E3D">
        <w:rPr>
          <w:sz w:val="20"/>
          <w:szCs w:val="20"/>
        </w:rPr>
        <w:t>1</w:t>
      </w:r>
      <w:r w:rsidR="00A94FA7" w:rsidRPr="00E52435">
        <w:rPr>
          <w:sz w:val="20"/>
          <w:szCs w:val="20"/>
        </w:rPr>
        <w:t>, oddawana</w:t>
      </w:r>
      <w:r w:rsidRPr="00E52435">
        <w:rPr>
          <w:sz w:val="20"/>
          <w:szCs w:val="20"/>
        </w:rPr>
        <w:t xml:space="preserve"> do prania w ramach</w:t>
      </w:r>
      <w:r w:rsidR="007B4C26" w:rsidRPr="00E52435">
        <w:rPr>
          <w:sz w:val="20"/>
          <w:szCs w:val="20"/>
        </w:rPr>
        <w:t xml:space="preserve"> obecnie obowiązującej</w:t>
      </w:r>
      <w:r w:rsidRPr="00E52435">
        <w:rPr>
          <w:sz w:val="20"/>
          <w:szCs w:val="20"/>
        </w:rPr>
        <w:t xml:space="preserve"> umowy,</w:t>
      </w:r>
      <w:r w:rsidR="00C83E3D">
        <w:rPr>
          <w:sz w:val="20"/>
          <w:szCs w:val="20"/>
        </w:rPr>
        <w:t xml:space="preserve"> oraz umów następnych,</w:t>
      </w:r>
      <w:r w:rsidR="003F525F" w:rsidRPr="00E52435">
        <w:rPr>
          <w:sz w:val="20"/>
          <w:szCs w:val="20"/>
        </w:rPr>
        <w:t xml:space="preserve"> </w:t>
      </w:r>
      <w:r w:rsidRPr="00E52435">
        <w:rPr>
          <w:sz w:val="20"/>
          <w:szCs w:val="20"/>
        </w:rPr>
        <w:t xml:space="preserve">jest ściśle uwarunkowana liczbą hospitalizowanych pacjentów. </w:t>
      </w:r>
    </w:p>
    <w:p w14:paraId="179FADC1" w14:textId="77777777" w:rsidR="00A94FA7" w:rsidRPr="00E52435" w:rsidRDefault="00A94FA7" w:rsidP="003F525F">
      <w:pPr>
        <w:spacing w:after="60"/>
        <w:rPr>
          <w:sz w:val="20"/>
          <w:szCs w:val="20"/>
        </w:rPr>
      </w:pPr>
    </w:p>
    <w:tbl>
      <w:tblPr>
        <w:tblW w:w="9346" w:type="dxa"/>
        <w:tblInd w:w="5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5959"/>
        <w:gridCol w:w="2977"/>
      </w:tblGrid>
      <w:tr w:rsidR="00A94FA7" w:rsidRPr="00E52435" w14:paraId="7B73A472" w14:textId="77777777" w:rsidTr="00A94FA7">
        <w:trPr>
          <w:trHeight w:val="618"/>
        </w:trPr>
        <w:tc>
          <w:tcPr>
            <w:tcW w:w="934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8EC472E" w14:textId="1A50310C" w:rsidR="00A94FA7" w:rsidRPr="00E52435" w:rsidRDefault="00D239D1" w:rsidP="00546782">
            <w:pPr>
              <w:jc w:val="both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u w:val="single"/>
                <w:lang w:eastAsia="pl-PL"/>
              </w:rPr>
              <w:t>Tabela nr 12</w:t>
            </w:r>
            <w:r w:rsidR="00A94FA7" w:rsidRPr="00E52435">
              <w:rPr>
                <w:b/>
                <w:bCs/>
                <w:sz w:val="20"/>
                <w:szCs w:val="20"/>
                <w:lang w:eastAsia="pl-PL"/>
              </w:rPr>
              <w:t xml:space="preserve">: </w:t>
            </w:r>
            <w:r w:rsidR="00546782" w:rsidRPr="00E52435">
              <w:rPr>
                <w:b/>
                <w:bCs/>
                <w:sz w:val="20"/>
                <w:szCs w:val="20"/>
                <w:lang w:eastAsia="pl-PL"/>
              </w:rPr>
              <w:t>Przykładowy a</w:t>
            </w:r>
            <w:r w:rsidR="00A94FA7" w:rsidRPr="00E52435">
              <w:rPr>
                <w:b/>
                <w:bCs/>
                <w:sz w:val="20"/>
                <w:szCs w:val="20"/>
                <w:lang w:eastAsia="pl-PL"/>
              </w:rPr>
              <w:t xml:space="preserve">sortyment będący własnością Zamawiającego, wymieniony w poniższej tabeli, zwany w dokumentach zamówienia bielizną  </w:t>
            </w:r>
          </w:p>
        </w:tc>
      </w:tr>
      <w:tr w:rsidR="007A706F" w:rsidRPr="00E52435" w14:paraId="153E84A8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483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D80A9" w14:textId="77777777" w:rsidR="007A706F" w:rsidRPr="00E52435" w:rsidRDefault="007A706F" w:rsidP="007B4C26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E52435">
              <w:rPr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D8C91" w14:textId="77777777" w:rsidR="007A706F" w:rsidRPr="00E52435" w:rsidRDefault="007A706F" w:rsidP="007B4C26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E52435">
              <w:rPr>
                <w:b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60DB" w14:textId="77777777" w:rsidR="007A706F" w:rsidRPr="00E52435" w:rsidRDefault="007A706F" w:rsidP="007B4C26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E52435">
              <w:rPr>
                <w:b/>
                <w:sz w:val="20"/>
                <w:szCs w:val="20"/>
                <w:lang w:eastAsia="pl-PL"/>
              </w:rPr>
              <w:t>Rozmiar</w:t>
            </w:r>
          </w:p>
        </w:tc>
      </w:tr>
      <w:tr w:rsidR="007A706F" w:rsidRPr="00E52435" w14:paraId="7DAE6FE8" w14:textId="77777777" w:rsidTr="00153C0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E55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13C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Becik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725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80 cm x 80cm</w:t>
            </w:r>
          </w:p>
        </w:tc>
      </w:tr>
      <w:tr w:rsidR="007A706F" w:rsidRPr="00E52435" w14:paraId="399A384A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249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CB3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Becik frotte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ABD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80cm x 80cm</w:t>
            </w:r>
          </w:p>
        </w:tc>
      </w:tr>
      <w:tr w:rsidR="007A706F" w:rsidRPr="00E52435" w14:paraId="01BCF44E" w14:textId="77777777" w:rsidTr="0054678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E38E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A2E2A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Bluza operacyjna z krótkim rękawem kolor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9F445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32DA7029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03C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4F38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Bluza piżamy damskiej z długim rękawem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001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36087E22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ADC3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D5A7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Bluza piżamy dziecięcej z długim rękawem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29E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2C755087" w14:textId="77777777" w:rsidTr="00C83E3D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B886" w14:textId="33572A2E" w:rsidR="00C83E3D" w:rsidRPr="00E52435" w:rsidRDefault="00C83E3D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F0DA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Bluza piżamy męskiej z długim rękawem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C4EA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5C2232E8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F06EA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8F78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Buty operacyjne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E80E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64E1C0C7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D59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87A7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Czepek chirurga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0489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487B96A0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774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672C0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Fartuch operacyjny kolor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2F4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2BE9DE7A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5E2D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FCD5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Firana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AEFD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0366C133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C6F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109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Koc (anilana, bawełna, polipropylen)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90CC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160x200 cm</w:t>
            </w:r>
          </w:p>
        </w:tc>
      </w:tr>
      <w:tr w:rsidR="007A706F" w:rsidRPr="00E52435" w14:paraId="4CAD6910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61E6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7A03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Koc (anilana, bawełna, polipropylen)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AD8A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90x150 cm</w:t>
            </w:r>
          </w:p>
        </w:tc>
      </w:tr>
      <w:tr w:rsidR="007A706F" w:rsidRPr="00E52435" w14:paraId="3B5F84D6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4742A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9319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Koc (polar)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7E5D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160x200 cm</w:t>
            </w:r>
          </w:p>
        </w:tc>
      </w:tr>
      <w:tr w:rsidR="007A706F" w:rsidRPr="00E52435" w14:paraId="15A8CB31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7D16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E13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Koc dla niemowląt (polar)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EC87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80x100 cm</w:t>
            </w:r>
          </w:p>
        </w:tc>
      </w:tr>
      <w:tr w:rsidR="007A706F" w:rsidRPr="00E52435" w14:paraId="00B1D52B" w14:textId="77777777" w:rsidTr="00C83E3D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C99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F8A0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Kołdra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109A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160x200 cm</w:t>
            </w:r>
          </w:p>
        </w:tc>
      </w:tr>
      <w:tr w:rsidR="007A706F" w:rsidRPr="00E52435" w14:paraId="4376B657" w14:textId="77777777" w:rsidTr="00A951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716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AE27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Kołdra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2D26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90x150 cm</w:t>
            </w:r>
          </w:p>
        </w:tc>
      </w:tr>
      <w:tr w:rsidR="007A706F" w:rsidRPr="00E52435" w14:paraId="27AC6ECD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DEF8A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B5A00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Kołdra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75CF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100x150 cm</w:t>
            </w:r>
          </w:p>
        </w:tc>
      </w:tr>
      <w:tr w:rsidR="007A706F" w:rsidRPr="00E52435" w14:paraId="6EB878A0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377D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D32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Koszula damska z długim rękawem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A3BD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23A6025A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92C7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B17D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Koszula operacyjna kolor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CD00B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57EEE7FD" w14:textId="77777777" w:rsidTr="003F525F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EDB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8593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Materac z pianki poliuretanowej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5649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84x200x10 cm</w:t>
            </w:r>
          </w:p>
        </w:tc>
      </w:tr>
      <w:tr w:rsidR="007A706F" w:rsidRPr="00E52435" w14:paraId="40EBCD68" w14:textId="77777777" w:rsidTr="0054678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BAF7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5857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proofErr w:type="spellStart"/>
            <w:r w:rsidRPr="00E52435">
              <w:rPr>
                <w:sz w:val="20"/>
                <w:szCs w:val="20"/>
                <w:lang w:eastAsia="pl-PL"/>
              </w:rPr>
              <w:t>Mop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EDCD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531FC44F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D30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12A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Nogawice operacyjne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D7433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3CD8C998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AE73D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5CF27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Nosidełko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8C34A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56FFD3F5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B2A5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4966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Obrus - serweta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07F47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5247E8CB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3FF0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89D2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Pielucha flanela biała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89AA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01DD3531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89C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3EBC3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Pielucha flanela kolor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85D3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658E6A21" w14:textId="77777777" w:rsidTr="0054678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586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BC8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Pielucha tetra biała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F4EA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54F4020D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6BE0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93BD5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Pielucha tetra kolor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90A7C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63DADA1C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7FB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7FC0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Podkład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DFE3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160x100 cm</w:t>
            </w:r>
          </w:p>
        </w:tc>
      </w:tr>
      <w:tr w:rsidR="007A706F" w:rsidRPr="00E52435" w14:paraId="5B1BDDF4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4B6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539D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Poduszka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7EA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70x80 cm</w:t>
            </w:r>
          </w:p>
        </w:tc>
      </w:tr>
      <w:tr w:rsidR="007A706F" w:rsidRPr="00E52435" w14:paraId="0C1419E4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BB3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5A0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Poduszka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E230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50x60 cm</w:t>
            </w:r>
          </w:p>
        </w:tc>
      </w:tr>
      <w:tr w:rsidR="007A706F" w:rsidRPr="00E52435" w14:paraId="1CA94E73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FA1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5D3D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Poduszka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CF3D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60x40 cm</w:t>
            </w:r>
          </w:p>
        </w:tc>
      </w:tr>
      <w:tr w:rsidR="007A706F" w:rsidRPr="00E52435" w14:paraId="6616EFB6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4BD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94E8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Poduszka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504B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40x40 cm</w:t>
            </w:r>
          </w:p>
        </w:tc>
      </w:tr>
      <w:tr w:rsidR="007A706F" w:rsidRPr="00E52435" w14:paraId="25675BF9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083D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CDF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Pokrowiec frotte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A930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180F8CBE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0288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F073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Pokrowiec na inkubator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5FE0A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18CCDD3D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716F6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AF36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Pokrowiec na materac z poliestru z powłoką poliuretanową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8E45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0BC4BE11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1D6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4473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Pokrowiec na poduszkę z poliestru z powłoką poliuretanową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BA8E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70x80 cm</w:t>
            </w:r>
          </w:p>
        </w:tc>
      </w:tr>
      <w:tr w:rsidR="007A706F" w:rsidRPr="00E52435" w14:paraId="6CBF6C5C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5BF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82C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Pokrowiec na poduszkę z poliestru z powłoką poliuretanową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CB69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50x60 cm</w:t>
            </w:r>
          </w:p>
        </w:tc>
      </w:tr>
      <w:tr w:rsidR="007A706F" w:rsidRPr="00E52435" w14:paraId="26D349A7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CF0F3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44091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Pokrowiec operacyjny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CD8C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490C54E9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D64B0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5F53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Poszewka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AD25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60x40 cm</w:t>
            </w:r>
          </w:p>
        </w:tc>
      </w:tr>
      <w:tr w:rsidR="007A706F" w:rsidRPr="00E52435" w14:paraId="2F2310CA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3AC5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8663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Poszewka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15050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40x40 cm</w:t>
            </w:r>
          </w:p>
        </w:tc>
      </w:tr>
      <w:tr w:rsidR="007A706F" w:rsidRPr="00E52435" w14:paraId="1EEE69B5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D57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5BD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Poszewka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2B64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50x60 cm</w:t>
            </w:r>
          </w:p>
        </w:tc>
      </w:tr>
      <w:tr w:rsidR="007A706F" w:rsidRPr="00E52435" w14:paraId="1EE58C59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F815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F015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Poszewka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2E6A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70x80 cm</w:t>
            </w:r>
          </w:p>
        </w:tc>
      </w:tr>
      <w:tr w:rsidR="007A706F" w:rsidRPr="00E52435" w14:paraId="764C6565" w14:textId="77777777" w:rsidTr="003A27E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0520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F91D1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Poszewka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B5B4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50x60 cm</w:t>
            </w:r>
          </w:p>
        </w:tc>
      </w:tr>
      <w:tr w:rsidR="007A706F" w:rsidRPr="00E52435" w14:paraId="70F88C01" w14:textId="77777777" w:rsidTr="003A27E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DDE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F89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Poszwa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49F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100x150 cm</w:t>
            </w:r>
          </w:p>
        </w:tc>
      </w:tr>
      <w:tr w:rsidR="007A706F" w:rsidRPr="00E52435" w14:paraId="55BD2AD6" w14:textId="77777777" w:rsidTr="003A27E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E533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791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Poszwa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5874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90x150 cm</w:t>
            </w:r>
          </w:p>
        </w:tc>
      </w:tr>
      <w:tr w:rsidR="007A706F" w:rsidRPr="00E52435" w14:paraId="1BEF18C0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45A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354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Poszwa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1EC3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160x200 cm</w:t>
            </w:r>
          </w:p>
        </w:tc>
      </w:tr>
      <w:tr w:rsidR="007A706F" w:rsidRPr="00E52435" w14:paraId="662368AE" w14:textId="77777777" w:rsidTr="00153C0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4588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4CB1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Prześcieradło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01DC9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160x240 cm</w:t>
            </w:r>
          </w:p>
        </w:tc>
      </w:tr>
      <w:tr w:rsidR="007A706F" w:rsidRPr="00E52435" w14:paraId="62F90B32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3D20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F35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Prześcieradło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60D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160x200 cm</w:t>
            </w:r>
          </w:p>
        </w:tc>
      </w:tr>
      <w:tr w:rsidR="007A706F" w:rsidRPr="00E52435" w14:paraId="37E5B69F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570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lastRenderedPageBreak/>
              <w:t>50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930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Prześcieradło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99A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200x220 cm</w:t>
            </w:r>
          </w:p>
        </w:tc>
      </w:tr>
      <w:tr w:rsidR="007A706F" w:rsidRPr="00E52435" w14:paraId="362BB67E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BD85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3CEF" w14:textId="3306DDD3" w:rsidR="007A706F" w:rsidRPr="00E52435" w:rsidRDefault="007A706F" w:rsidP="008A1292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 xml:space="preserve">Prześcieradło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5758" w14:textId="67A172A9" w:rsidR="007A706F" w:rsidRPr="00E52435" w:rsidRDefault="008A1292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220x240 cm</w:t>
            </w:r>
          </w:p>
        </w:tc>
      </w:tr>
      <w:tr w:rsidR="007A706F" w:rsidRPr="00E52435" w14:paraId="6EEBAFC6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CC5A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649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Prześcieradło operacyjne zielone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01B80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01B3BED5" w14:textId="77777777" w:rsidTr="00C83E3D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33A8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750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Ręcznik frotte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9BCFC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50x100 cm</w:t>
            </w:r>
          </w:p>
        </w:tc>
      </w:tr>
      <w:tr w:rsidR="007A706F" w:rsidRPr="00E52435" w14:paraId="5B914C3A" w14:textId="77777777" w:rsidTr="00C83E3D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9617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F0B5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Ręcznik frotte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465E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70x140 cm</w:t>
            </w:r>
          </w:p>
        </w:tc>
      </w:tr>
      <w:tr w:rsidR="007A706F" w:rsidRPr="00E52435" w14:paraId="320B72CC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433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196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Serweta operacyjna duża zielona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797C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7456FA99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D38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A117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Serweta operacyjna mała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B351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3FD00981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8A70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BE71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Serweta operacyjna mała zielona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E6A5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7046C76C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9713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B655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Serweta operacyjna średnia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A2D0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29F2C07E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6D7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DA2E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Spodnie operacyjne kolor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8F7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7CF56D34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69B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069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Spodnie piżamy damskiej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5A846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31FB3389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B53A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3AB7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Spodnie piżamy dziecięcej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45BD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02A02020" w14:textId="77777777" w:rsidTr="00A951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DA60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52E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Spodnie piżamy męskiej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C423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159F871D" w14:textId="77777777" w:rsidTr="00A951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D21F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3535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Spódnica operacyjna kolor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F923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0842A80C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1D6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6F4C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Sukienka operacyjna kolor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8FDF0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6D3D253D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8F4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819D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Szlafrok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2513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707D95F9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7F1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290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 xml:space="preserve">Ściereczka </w:t>
            </w:r>
            <w:proofErr w:type="spellStart"/>
            <w:r w:rsidRPr="00E52435">
              <w:rPr>
                <w:sz w:val="20"/>
                <w:szCs w:val="20"/>
                <w:lang w:eastAsia="pl-PL"/>
              </w:rPr>
              <w:t>mikrofibra</w:t>
            </w:r>
            <w:proofErr w:type="spellEnd"/>
            <w:r w:rsidRPr="00E52435">
              <w:rPr>
                <w:sz w:val="20"/>
                <w:szCs w:val="20"/>
                <w:lang w:eastAsia="pl-PL"/>
              </w:rPr>
              <w:t xml:space="preserve"> kolor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621B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04200330" w14:textId="77777777" w:rsidTr="003F525F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6E71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C97A1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Ścierka bawełniana do naczyń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C644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70x50 cm</w:t>
            </w:r>
          </w:p>
        </w:tc>
      </w:tr>
      <w:tr w:rsidR="007A706F" w:rsidRPr="00E52435" w14:paraId="67859BB9" w14:textId="77777777" w:rsidTr="003F525F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EBCD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0D7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Śpioszki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2B1C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4DF781DF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FE26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A78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Ubrania pacjentów (Szpital Psychiatryczny)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014B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3869BA8E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29D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0C08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Ubranka dziecięce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5557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4908810F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AC28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75AD1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Worki na bieliznę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C710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50x100 cm</w:t>
            </w:r>
          </w:p>
        </w:tc>
      </w:tr>
      <w:tr w:rsidR="007A706F" w:rsidRPr="00E52435" w14:paraId="300B02CF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C0AE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C2F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Zasłona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4EE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5002F954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78196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32EC8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Zasłona parawanu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69FF4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29CF644C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3F35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C2D8D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Inny asortyment nie wymieniony powyżej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C29E1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</w:tbl>
    <w:p w14:paraId="34297DA6" w14:textId="77777777" w:rsidR="00546782" w:rsidRPr="00E52435" w:rsidRDefault="00546782" w:rsidP="007A706F">
      <w:pPr>
        <w:suppressAutoHyphens w:val="0"/>
        <w:spacing w:after="160" w:line="259" w:lineRule="auto"/>
        <w:jc w:val="both"/>
        <w:rPr>
          <w:rFonts w:eastAsia="Calibri"/>
          <w:sz w:val="20"/>
          <w:szCs w:val="20"/>
          <w:lang w:eastAsia="en-US"/>
        </w:rPr>
      </w:pPr>
    </w:p>
    <w:p w14:paraId="459B36A2" w14:textId="4614C4DA" w:rsidR="00546782" w:rsidRPr="003A27E0" w:rsidRDefault="007A706F" w:rsidP="003A27E0">
      <w:pPr>
        <w:suppressAutoHyphens w:val="0"/>
        <w:spacing w:after="160" w:line="259" w:lineRule="auto"/>
        <w:rPr>
          <w:rFonts w:eastAsia="Calibri"/>
          <w:sz w:val="22"/>
          <w:szCs w:val="22"/>
          <w:u w:val="single"/>
          <w:lang w:eastAsia="en-US"/>
        </w:rPr>
      </w:pPr>
      <w:r w:rsidRPr="00E52435">
        <w:rPr>
          <w:rFonts w:eastAsia="Calibri"/>
          <w:sz w:val="22"/>
          <w:szCs w:val="22"/>
          <w:lang w:eastAsia="en-US"/>
        </w:rPr>
        <w:t xml:space="preserve">Podane w tabeli </w:t>
      </w:r>
      <w:r w:rsidR="00D239D1">
        <w:rPr>
          <w:rFonts w:eastAsia="Calibri"/>
          <w:sz w:val="22"/>
          <w:szCs w:val="22"/>
          <w:lang w:eastAsia="en-US"/>
        </w:rPr>
        <w:t>nr 12</w:t>
      </w:r>
      <w:r w:rsidRPr="00E52435">
        <w:rPr>
          <w:rFonts w:eastAsia="Calibri"/>
          <w:sz w:val="22"/>
          <w:szCs w:val="22"/>
          <w:lang w:eastAsia="en-US"/>
        </w:rPr>
        <w:t xml:space="preserve"> rozmiary</w:t>
      </w:r>
      <w:r w:rsidR="00546782" w:rsidRPr="00E52435">
        <w:rPr>
          <w:rFonts w:eastAsia="Calibri"/>
          <w:sz w:val="22"/>
          <w:szCs w:val="22"/>
          <w:lang w:eastAsia="en-US"/>
        </w:rPr>
        <w:t>,</w:t>
      </w:r>
      <w:r w:rsidR="00477997" w:rsidRPr="00E52435">
        <w:rPr>
          <w:rFonts w:eastAsia="Calibri"/>
          <w:sz w:val="22"/>
          <w:szCs w:val="22"/>
          <w:lang w:eastAsia="en-US"/>
        </w:rPr>
        <w:t xml:space="preserve"> dotyczą asortymentu Zamawiającego.                                                                                                            P</w:t>
      </w:r>
      <w:r w:rsidRPr="00E52435">
        <w:rPr>
          <w:rFonts w:eastAsia="Calibri"/>
          <w:sz w:val="22"/>
          <w:szCs w:val="22"/>
          <w:lang w:eastAsia="en-US"/>
        </w:rPr>
        <w:t>rzy dzierżawie bielizny</w:t>
      </w:r>
      <w:r w:rsidR="00477997" w:rsidRPr="00E52435">
        <w:rPr>
          <w:rFonts w:eastAsia="Calibri"/>
          <w:sz w:val="22"/>
          <w:szCs w:val="22"/>
          <w:lang w:eastAsia="en-US"/>
        </w:rPr>
        <w:t>,</w:t>
      </w:r>
      <w:r w:rsidRPr="00E52435">
        <w:rPr>
          <w:rFonts w:eastAsia="Calibri"/>
          <w:sz w:val="22"/>
          <w:szCs w:val="22"/>
          <w:lang w:eastAsia="en-US"/>
        </w:rPr>
        <w:t xml:space="preserve"> będą obowiązywały rozmiary podane </w:t>
      </w:r>
      <w:r w:rsidRPr="00E52435">
        <w:rPr>
          <w:rFonts w:eastAsia="Calibri"/>
          <w:b/>
          <w:sz w:val="22"/>
          <w:szCs w:val="22"/>
          <w:lang w:eastAsia="en-US"/>
        </w:rPr>
        <w:t xml:space="preserve">w </w:t>
      </w:r>
      <w:r w:rsidR="00546782" w:rsidRPr="00E52435">
        <w:rPr>
          <w:rFonts w:eastAsia="Calibri"/>
          <w:b/>
          <w:sz w:val="22"/>
          <w:szCs w:val="22"/>
          <w:lang w:eastAsia="en-US"/>
        </w:rPr>
        <w:t xml:space="preserve">pkt. II w </w:t>
      </w:r>
      <w:r w:rsidRPr="00E52435">
        <w:rPr>
          <w:rFonts w:eastAsia="Calibri"/>
          <w:b/>
          <w:sz w:val="22"/>
          <w:szCs w:val="22"/>
          <w:lang w:eastAsia="en-US"/>
        </w:rPr>
        <w:t>tabeli</w:t>
      </w:r>
      <w:r w:rsidR="00546782" w:rsidRPr="00E52435">
        <w:rPr>
          <w:rFonts w:eastAsia="Calibri"/>
          <w:b/>
          <w:sz w:val="22"/>
          <w:szCs w:val="22"/>
          <w:lang w:eastAsia="en-US"/>
        </w:rPr>
        <w:t xml:space="preserve"> nr 1</w:t>
      </w:r>
      <w:r w:rsidR="00477997" w:rsidRPr="00E52435">
        <w:rPr>
          <w:rFonts w:eastAsia="Calibri"/>
          <w:b/>
          <w:sz w:val="22"/>
          <w:szCs w:val="22"/>
          <w:lang w:eastAsia="en-US"/>
        </w:rPr>
        <w:t xml:space="preserve">                                   </w:t>
      </w:r>
      <w:r w:rsidRPr="00E52435">
        <w:rPr>
          <w:rFonts w:eastAsia="Calibri"/>
          <w:sz w:val="22"/>
          <w:szCs w:val="22"/>
          <w:lang w:eastAsia="en-US"/>
        </w:rPr>
        <w:t xml:space="preserve"> </w:t>
      </w:r>
      <w:r w:rsidR="00A951E2">
        <w:rPr>
          <w:rFonts w:eastAsia="Calibri"/>
          <w:sz w:val="22"/>
          <w:szCs w:val="22"/>
          <w:lang w:eastAsia="en-US"/>
        </w:rPr>
        <w:t>„</w:t>
      </w:r>
      <w:r w:rsidRPr="00E52435">
        <w:rPr>
          <w:bCs/>
          <w:color w:val="000000"/>
          <w:sz w:val="22"/>
          <w:szCs w:val="22"/>
          <w:lang w:eastAsia="pl-PL"/>
        </w:rPr>
        <w:t>Zestawienie ilości bielizny p</w:t>
      </w:r>
      <w:r w:rsidR="00477997" w:rsidRPr="00E52435">
        <w:rPr>
          <w:bCs/>
          <w:color w:val="000000"/>
          <w:sz w:val="22"/>
          <w:szCs w:val="22"/>
          <w:lang w:eastAsia="pl-PL"/>
        </w:rPr>
        <w:t>lanowan</w:t>
      </w:r>
      <w:r w:rsidRPr="00E52435">
        <w:rPr>
          <w:bCs/>
          <w:color w:val="000000"/>
          <w:sz w:val="22"/>
          <w:szCs w:val="22"/>
          <w:lang w:eastAsia="pl-PL"/>
        </w:rPr>
        <w:t xml:space="preserve">ej </w:t>
      </w:r>
      <w:r w:rsidR="00477997" w:rsidRPr="00E52435">
        <w:rPr>
          <w:bCs/>
          <w:color w:val="000000"/>
          <w:sz w:val="22"/>
          <w:szCs w:val="22"/>
          <w:lang w:eastAsia="pl-PL"/>
        </w:rPr>
        <w:t>do dzierżawy od Wykonawcy</w:t>
      </w:r>
      <w:r w:rsidR="00A951E2">
        <w:rPr>
          <w:bCs/>
          <w:color w:val="000000"/>
          <w:sz w:val="22"/>
          <w:szCs w:val="22"/>
          <w:lang w:eastAsia="pl-PL"/>
        </w:rPr>
        <w:t>”</w:t>
      </w: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633"/>
        <w:gridCol w:w="1134"/>
        <w:gridCol w:w="3544"/>
      </w:tblGrid>
      <w:tr w:rsidR="007B4C26" w:rsidRPr="00E52435" w14:paraId="080B1B01" w14:textId="77777777" w:rsidTr="007B4C26">
        <w:trPr>
          <w:trHeight w:val="1170"/>
        </w:trPr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1C4A" w14:textId="167C90D2" w:rsidR="007B4C26" w:rsidRPr="00E52435" w:rsidRDefault="007B4C26" w:rsidP="007B4C2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  <w:t xml:space="preserve">Tabela nr </w:t>
            </w:r>
            <w:r w:rsidR="00D239D1">
              <w:rPr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  <w:t>13</w:t>
            </w:r>
            <w:r w:rsidR="00A94FA7"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:</w:t>
            </w: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Przykładowe wagi niestandardowych elementów bielizny</w:t>
            </w:r>
            <w:r w:rsidR="00477997"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,</w:t>
            </w: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 będących własnością Zamawiającego</w:t>
            </w:r>
          </w:p>
        </w:tc>
      </w:tr>
      <w:tr w:rsidR="007B4C26" w:rsidRPr="00E52435" w14:paraId="764E454B" w14:textId="77777777" w:rsidTr="007B4C26">
        <w:trPr>
          <w:trHeight w:val="7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99DB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2BA4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Nazwa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1E8D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jm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D752" w14:textId="3BF3A80A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Waga 1 sztuki</w:t>
            </w:r>
          </w:p>
        </w:tc>
      </w:tr>
      <w:tr w:rsidR="007B4C26" w:rsidRPr="00E52435" w14:paraId="7B11BEEE" w14:textId="77777777" w:rsidTr="007B4C26">
        <w:trPr>
          <w:trHeight w:val="4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4CA7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A66A1" w14:textId="77777777" w:rsidR="007B4C26" w:rsidRPr="00E52435" w:rsidRDefault="007B4C26" w:rsidP="007B4C2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Spodnie piżamy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FFEAA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dkg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80DF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120</w:t>
            </w:r>
          </w:p>
        </w:tc>
      </w:tr>
      <w:tr w:rsidR="007B4C26" w:rsidRPr="00E52435" w14:paraId="198F5F50" w14:textId="77777777" w:rsidTr="007B4C26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9B15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860C0" w14:textId="77777777" w:rsidR="007B4C26" w:rsidRPr="00E52435" w:rsidRDefault="007B4C26" w:rsidP="007B4C2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Bluza piżamy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83CA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dkg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8E4A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194</w:t>
            </w:r>
          </w:p>
        </w:tc>
      </w:tr>
      <w:tr w:rsidR="007B4C26" w:rsidRPr="00E52435" w14:paraId="36CC117D" w14:textId="77777777" w:rsidTr="007B4C26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3CE8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56A3" w14:textId="77777777" w:rsidR="007B4C26" w:rsidRPr="00E52435" w:rsidRDefault="007B4C26" w:rsidP="007B4C2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Worek bawełniany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9A8E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dkg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36A5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124</w:t>
            </w:r>
          </w:p>
        </w:tc>
      </w:tr>
      <w:tr w:rsidR="007B4C26" w:rsidRPr="00E52435" w14:paraId="46BA51F3" w14:textId="77777777" w:rsidTr="003A27E0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AF11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0409" w14:textId="77777777" w:rsidR="007B4C26" w:rsidRPr="00E52435" w:rsidRDefault="007B4C26" w:rsidP="007B4C2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Nosidełko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6D1D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dkg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5D2F2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78</w:t>
            </w:r>
          </w:p>
        </w:tc>
      </w:tr>
      <w:tr w:rsidR="007B4C26" w:rsidRPr="00E52435" w14:paraId="529C84B0" w14:textId="77777777" w:rsidTr="003A27E0">
        <w:trPr>
          <w:trHeight w:val="4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AE6B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223A" w14:textId="77777777" w:rsidR="007B4C26" w:rsidRPr="00E52435" w:rsidRDefault="007B4C26" w:rsidP="007B4C2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Pokrowiec frotte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DF84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dkg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99A1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325</w:t>
            </w:r>
          </w:p>
        </w:tc>
      </w:tr>
      <w:tr w:rsidR="007B4C26" w:rsidRPr="00E52435" w14:paraId="67ED390E" w14:textId="77777777" w:rsidTr="003A27E0">
        <w:trPr>
          <w:trHeight w:val="4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2D8D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5D5B" w14:textId="77777777" w:rsidR="007B4C26" w:rsidRPr="00E52435" w:rsidRDefault="007B4C26" w:rsidP="007B4C2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Pokrowiec na inkubator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D2B74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dkg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A7E1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100</w:t>
            </w:r>
          </w:p>
        </w:tc>
      </w:tr>
      <w:tr w:rsidR="007B4C26" w:rsidRPr="00E52435" w14:paraId="3871E89E" w14:textId="77777777" w:rsidTr="00153C02">
        <w:trPr>
          <w:trHeight w:val="4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BCFC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BC6D" w14:textId="77777777" w:rsidR="007B4C26" w:rsidRPr="00E52435" w:rsidRDefault="007B4C26" w:rsidP="007B4C2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Pokrowiec na wagę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9A3B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dkg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B45B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162</w:t>
            </w:r>
          </w:p>
        </w:tc>
      </w:tr>
      <w:tr w:rsidR="007B4C26" w:rsidRPr="00E52435" w14:paraId="236AFD4D" w14:textId="77777777" w:rsidTr="007B4C26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BBE9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8A32" w14:textId="77777777" w:rsidR="007B4C26" w:rsidRPr="00E52435" w:rsidRDefault="007B4C26" w:rsidP="007B4C2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Pokrowiec na kanapę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94FA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dkg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1B7A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100</w:t>
            </w:r>
          </w:p>
        </w:tc>
      </w:tr>
      <w:tr w:rsidR="007B4C26" w:rsidRPr="00E52435" w14:paraId="540BAACE" w14:textId="77777777" w:rsidTr="007B4C26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2E9D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lastRenderedPageBreak/>
              <w:t>9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D2D5B" w14:textId="77777777" w:rsidR="007B4C26" w:rsidRPr="00E52435" w:rsidRDefault="007B4C26" w:rsidP="007B4C2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Zabawka pluszowa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BA3F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dkg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F9F2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120</w:t>
            </w:r>
          </w:p>
        </w:tc>
      </w:tr>
    </w:tbl>
    <w:p w14:paraId="14477CFF" w14:textId="5CDDC9C3" w:rsidR="007A706F" w:rsidRPr="00E52435" w:rsidRDefault="007A706F" w:rsidP="007A706F">
      <w:pPr>
        <w:suppressAutoHyphens w:val="0"/>
        <w:spacing w:after="160" w:line="259" w:lineRule="auto"/>
        <w:jc w:val="both"/>
        <w:rPr>
          <w:rFonts w:eastAsia="Calibri"/>
          <w:sz w:val="20"/>
          <w:szCs w:val="20"/>
          <w:lang w:eastAsia="en-US"/>
        </w:rPr>
      </w:pPr>
    </w:p>
    <w:p w14:paraId="491307E0" w14:textId="05A0E55E" w:rsidR="0008107C" w:rsidRPr="00E52435" w:rsidRDefault="0008107C">
      <w:pPr>
        <w:suppressAutoHyphens w:val="0"/>
        <w:rPr>
          <w:sz w:val="20"/>
          <w:szCs w:val="20"/>
          <w:lang w:eastAsia="pl-PL"/>
        </w:rPr>
      </w:pPr>
    </w:p>
    <w:p w14:paraId="088C06FE" w14:textId="77777777" w:rsidR="0008107C" w:rsidRPr="00E52435" w:rsidRDefault="0008107C">
      <w:pPr>
        <w:suppressAutoHyphens w:val="0"/>
        <w:rPr>
          <w:sz w:val="20"/>
          <w:szCs w:val="20"/>
          <w:lang w:eastAsia="pl-PL"/>
        </w:rPr>
      </w:pPr>
    </w:p>
    <w:sectPr w:rsidR="0008107C" w:rsidRPr="00E52435" w:rsidSect="009E253B">
      <w:footerReference w:type="default" r:id="rId8"/>
      <w:pgSz w:w="11906" w:h="16838"/>
      <w:pgMar w:top="765" w:right="794" w:bottom="1191" w:left="1134" w:header="709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668C0" w14:textId="77777777" w:rsidR="008D04CE" w:rsidRDefault="008D04CE">
      <w:r>
        <w:separator/>
      </w:r>
    </w:p>
  </w:endnote>
  <w:endnote w:type="continuationSeparator" w:id="0">
    <w:p w14:paraId="0AE555FD" w14:textId="77777777" w:rsidR="008D04CE" w:rsidRDefault="008D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-Bold">
    <w:altName w:val="Arial"/>
    <w:charset w:val="00"/>
    <w:family w:val="swiss"/>
    <w:pitch w:val="default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Ottawa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-Oblique">
    <w:altName w:val="Courier New"/>
    <w:charset w:val="00"/>
    <w:family w:val="swiss"/>
    <w:pitch w:val="default"/>
  </w:font>
  <w:font w:name="UniversalMath1 BT">
    <w:charset w:val="02"/>
    <w:family w:val="swiss"/>
    <w:pitch w:val="variable"/>
  </w:font>
  <w:font w:name="Goudy Old Style CE ATT">
    <w:altName w:val="Times New Roman"/>
    <w:charset w:val="EE"/>
    <w:family w:val="roman"/>
    <w:pitch w:val="variable"/>
  </w:font>
  <w:font w:name="Nimbus Roman No9 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DejaVu Sans Mono">
    <w:charset w:val="EE"/>
    <w:family w:val="modern"/>
    <w:pitch w:val="fixed"/>
    <w:sig w:usb0="E70026FF" w:usb1="D200F9FB" w:usb2="02000028" w:usb3="00000000" w:csb0="000001DF" w:csb1="00000000"/>
  </w:font>
  <w:font w:name="FreeSans">
    <w:altName w:val="MS Mincho"/>
    <w:charset w:val="80"/>
    <w:family w:val="modern"/>
    <w:pitch w:val="default"/>
  </w:font>
  <w:font w:name="Humnst777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88503" w14:textId="37F78E63" w:rsidR="00C61EA9" w:rsidRPr="003A0F9D" w:rsidRDefault="00C61EA9" w:rsidP="00670A12">
    <w:pPr>
      <w:pStyle w:val="Stopka"/>
      <w:framePr w:wrap="around" w:vAnchor="text" w:hAnchor="page" w:x="15265" w:y="34"/>
      <w:jc w:val="center"/>
      <w:rPr>
        <w:rStyle w:val="Numerstrony"/>
        <w:rFonts w:ascii="Tahoma" w:hAnsi="Tahoma" w:cs="Tahoma"/>
        <w:sz w:val="16"/>
        <w:szCs w:val="16"/>
      </w:rPr>
    </w:pPr>
    <w:r w:rsidRPr="003A0F9D">
      <w:rPr>
        <w:rStyle w:val="Numerstrony"/>
        <w:rFonts w:ascii="Tahoma" w:hAnsi="Tahoma" w:cs="Tahoma"/>
        <w:sz w:val="16"/>
        <w:szCs w:val="16"/>
      </w:rPr>
      <w:fldChar w:fldCharType="begin"/>
    </w:r>
    <w:r w:rsidRPr="003A0F9D">
      <w:rPr>
        <w:rStyle w:val="Numerstrony"/>
        <w:rFonts w:ascii="Tahoma" w:hAnsi="Tahoma" w:cs="Tahoma"/>
        <w:sz w:val="16"/>
        <w:szCs w:val="16"/>
      </w:rPr>
      <w:instrText xml:space="preserve">PAGE  </w:instrText>
    </w:r>
    <w:r w:rsidRPr="003A0F9D">
      <w:rPr>
        <w:rStyle w:val="Numerstrony"/>
        <w:rFonts w:ascii="Tahoma" w:hAnsi="Tahoma" w:cs="Tahoma"/>
        <w:sz w:val="16"/>
        <w:szCs w:val="16"/>
      </w:rPr>
      <w:fldChar w:fldCharType="separate"/>
    </w:r>
    <w:r w:rsidR="003C3213">
      <w:rPr>
        <w:rStyle w:val="Numerstrony"/>
        <w:rFonts w:ascii="Tahoma" w:hAnsi="Tahoma" w:cs="Tahoma"/>
        <w:noProof/>
        <w:sz w:val="16"/>
        <w:szCs w:val="16"/>
      </w:rPr>
      <w:t>13</w:t>
    </w:r>
    <w:r w:rsidRPr="003A0F9D">
      <w:rPr>
        <w:rStyle w:val="Numerstrony"/>
        <w:rFonts w:ascii="Tahoma" w:hAnsi="Tahoma" w:cs="Tahoma"/>
        <w:sz w:val="16"/>
        <w:szCs w:val="16"/>
      </w:rPr>
      <w:fldChar w:fldCharType="end"/>
    </w:r>
    <w:r>
      <w:rPr>
        <w:rStyle w:val="Numerstrony"/>
        <w:rFonts w:ascii="Tahoma" w:hAnsi="Tahoma" w:cs="Tahoma"/>
        <w:sz w:val="16"/>
        <w:szCs w:val="16"/>
      </w:rPr>
      <w:t>/1-</w:t>
    </w:r>
    <w:r>
      <w:rPr>
        <w:rFonts w:ascii="Tahoma" w:hAnsi="Tahoma" w:cs="Tahoma"/>
        <w:sz w:val="16"/>
        <w:szCs w:val="16"/>
      </w:rPr>
      <w:t>Zal_3</w:t>
    </w:r>
    <w:r>
      <w:rPr>
        <w:rStyle w:val="Numerstrony"/>
        <w:rFonts w:ascii="Tahoma" w:hAnsi="Tahoma" w:cs="Tahoma"/>
        <w:sz w:val="16"/>
        <w:szCs w:val="16"/>
      </w:rPr>
      <w:t xml:space="preserve">  </w:t>
    </w:r>
  </w:p>
  <w:p w14:paraId="208371CC" w14:textId="521BEE7E" w:rsidR="00C61EA9" w:rsidRPr="00A57BA7" w:rsidRDefault="00C61EA9" w:rsidP="00670A12">
    <w:pPr>
      <w:pStyle w:val="Stopka"/>
      <w:pBdr>
        <w:top w:val="single" w:sz="4" w:space="1" w:color="auto"/>
      </w:pBdr>
      <w:tabs>
        <w:tab w:val="clear" w:pos="4536"/>
        <w:tab w:val="clear" w:pos="9072"/>
        <w:tab w:val="left" w:pos="8748"/>
        <w:tab w:val="right" w:pos="9900"/>
      </w:tabs>
      <w:rPr>
        <w:rFonts w:ascii="Tahoma" w:hAnsi="Tahoma" w:cs="Tahoma"/>
        <w:sz w:val="16"/>
        <w:szCs w:val="16"/>
      </w:rPr>
    </w:pPr>
    <w:r w:rsidRPr="00A57BA7">
      <w:rPr>
        <w:rFonts w:ascii="Tahoma" w:hAnsi="Tahoma" w:cs="Tahoma"/>
        <w:sz w:val="16"/>
        <w:szCs w:val="16"/>
      </w:rPr>
      <w:t>ZP/</w:t>
    </w:r>
    <w:r w:rsidR="005878CD">
      <w:rPr>
        <w:rFonts w:ascii="Tahoma" w:hAnsi="Tahoma" w:cs="Tahoma"/>
        <w:sz w:val="16"/>
        <w:szCs w:val="16"/>
      </w:rPr>
      <w:t>1</w:t>
    </w:r>
    <w:r>
      <w:rPr>
        <w:rFonts w:ascii="Tahoma" w:hAnsi="Tahoma" w:cs="Tahoma"/>
        <w:sz w:val="16"/>
        <w:szCs w:val="16"/>
      </w:rPr>
      <w:t>2</w:t>
    </w:r>
    <w:r w:rsidR="005878CD">
      <w:rPr>
        <w:rFonts w:ascii="Tahoma" w:hAnsi="Tahoma" w:cs="Tahoma"/>
        <w:sz w:val="16"/>
        <w:szCs w:val="16"/>
      </w:rPr>
      <w:t>0</w:t>
    </w:r>
    <w:r w:rsidRPr="00A57BA7">
      <w:rPr>
        <w:rFonts w:ascii="Tahoma" w:hAnsi="Tahoma" w:cs="Tahoma"/>
        <w:sz w:val="16"/>
        <w:szCs w:val="16"/>
      </w:rPr>
      <w:t>/20</w:t>
    </w:r>
    <w:r>
      <w:rPr>
        <w:rFonts w:ascii="Tahoma" w:hAnsi="Tahoma" w:cs="Tahoma"/>
        <w:sz w:val="16"/>
        <w:szCs w:val="16"/>
      </w:rPr>
      <w:t>24</w:t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Style w:val="Numerstrony"/>
        <w:rFonts w:ascii="Tahoma" w:hAnsi="Tahoma" w:cs="Tahoma"/>
        <w:sz w:val="16"/>
        <w:szCs w:val="16"/>
      </w:rPr>
      <w:t xml:space="preserve"> </w:t>
    </w:r>
  </w:p>
  <w:p w14:paraId="6DB1714E" w14:textId="77777777" w:rsidR="00C61EA9" w:rsidRDefault="00C61EA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45826" w14:textId="77777777" w:rsidR="008D04CE" w:rsidRDefault="008D04CE">
      <w:r>
        <w:separator/>
      </w:r>
    </w:p>
  </w:footnote>
  <w:footnote w:type="continuationSeparator" w:id="0">
    <w:p w14:paraId="02761FB4" w14:textId="77777777" w:rsidR="008D04CE" w:rsidRDefault="008D0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03AD77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9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  <w:sz w:val="22"/>
        <w:szCs w:val="22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."/>
      <w:lvlJc w:val="left"/>
      <w:pPr>
        <w:tabs>
          <w:tab w:val="num" w:pos="0"/>
        </w:tabs>
        <w:ind w:left="198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multilevel"/>
    <w:tmpl w:val="6B6A5D3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ahoma" w:eastAsia="Calibri" w:hAnsi="Tahoma" w:cs="Tahoma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0000000C"/>
    <w:multiLevelType w:val="multilevel"/>
    <w:tmpl w:val="2D06B4A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0000000D"/>
    <w:multiLevelType w:val="singleLevel"/>
    <w:tmpl w:val="9B6278A6"/>
    <w:name w:val="WW8Num13"/>
    <w:lvl w:ilvl="0">
      <w:start w:val="6"/>
      <w:numFmt w:val="none"/>
      <w:suff w:val="nothing"/>
      <w:lvlText w:val="1."/>
      <w:lvlJc w:val="left"/>
      <w:pPr>
        <w:tabs>
          <w:tab w:val="num" w:pos="0"/>
        </w:tabs>
        <w:ind w:left="360" w:hanging="360"/>
      </w:pPr>
      <w:rPr>
        <w:b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pStyle w:val="StandardowyArial1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F"/>
    <w:multiLevelType w:val="singleLevel"/>
    <w:tmpl w:val="FF3C34EE"/>
    <w:lvl w:ilvl="0">
      <w:start w:val="1"/>
      <w:numFmt w:val="decimal"/>
      <w:pStyle w:val="Listapunktowana21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8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</w:abstractNum>
  <w:abstractNum w:abstractNumId="16" w15:restartNumberingAfterBreak="0">
    <w:nsid w:val="00000013"/>
    <w:multiLevelType w:val="multilevel"/>
    <w:tmpl w:val="D26E43B8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54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15"/>
    <w:multiLevelType w:val="multilevel"/>
    <w:tmpl w:val="AB94D544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0000001B"/>
    <w:multiLevelType w:val="multilevel"/>
    <w:tmpl w:val="1AF22E48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9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ahoma"/>
        <w:sz w:val="22"/>
        <w:szCs w:val="22"/>
      </w:rPr>
    </w:lvl>
  </w:abstractNum>
  <w:abstractNum w:abstractNumId="24" w15:restartNumberingAfterBreak="0">
    <w:nsid w:val="0000001D"/>
    <w:multiLevelType w:val="multilevel"/>
    <w:tmpl w:val="BD7EFF88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8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–"/>
      <w:lvlJc w:val="left"/>
      <w:pPr>
        <w:tabs>
          <w:tab w:val="num" w:pos="0"/>
        </w:tabs>
        <w:ind w:left="953" w:hanging="850"/>
      </w:pPr>
      <w:rPr>
        <w:rFonts w:ascii="Times New Roman" w:hAnsi="Times New Roman" w:cs="Times New Roman" w:hint="default"/>
        <w:spacing w:val="-4"/>
        <w:w w:val="100"/>
        <w:sz w:val="24"/>
        <w:szCs w:val="24"/>
      </w:rPr>
    </w:lvl>
  </w:abstractNum>
  <w:abstractNum w:abstractNumId="27" w15:restartNumberingAfterBreak="0">
    <w:nsid w:val="00000021"/>
    <w:multiLevelType w:val="multilevel"/>
    <w:tmpl w:val="00000021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i w:val="0"/>
      </w:rPr>
    </w:lvl>
  </w:abstractNum>
  <w:abstractNum w:abstractNumId="28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hint="default"/>
      </w:rPr>
    </w:lvl>
  </w:abstractNum>
  <w:abstractNum w:abstractNumId="29" w15:restartNumberingAfterBreak="0">
    <w:nsid w:val="00000028"/>
    <w:multiLevelType w:val="single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Tahoma" w:hAnsi="Tahoma" w:cs="Tahoma" w:hint="default"/>
      </w:rPr>
    </w:lvl>
  </w:abstractNum>
  <w:abstractNum w:abstractNumId="3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Cs/>
        <w:i/>
        <w:iCs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ascii="Tahoma" w:hAnsi="Tahoma" w:cs="Tahoma" w:hint="default"/>
        <w:bCs/>
        <w:i/>
        <w:iCs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ahoma" w:hAnsi="Tahoma" w:cs="Tahoma" w:hint="default"/>
        <w:bCs/>
        <w:i/>
        <w:iCs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ascii="Tahoma" w:hAnsi="Tahoma" w:cs="Tahoma" w:hint="default"/>
        <w:bCs/>
        <w:i/>
        <w:iCs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ascii="Tahoma" w:hAnsi="Tahoma" w:cs="Tahoma" w:hint="default"/>
        <w:bCs/>
        <w:i/>
        <w:iCs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  <w:rPr>
        <w:rFonts w:ascii="Tahoma" w:hAnsi="Tahoma" w:cs="Tahoma" w:hint="default"/>
        <w:bCs/>
        <w:i/>
        <w:iCs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ascii="Tahoma" w:hAnsi="Tahoma" w:cs="Tahoma" w:hint="default"/>
        <w:bCs/>
        <w:i/>
        <w:iCs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Tahoma" w:hAnsi="Tahoma" w:cs="Tahoma" w:hint="default"/>
        <w:bCs/>
        <w:i/>
        <w:iCs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Tahoma" w:hAnsi="Tahoma" w:cs="Tahoma" w:hint="default"/>
        <w:bCs/>
        <w:i/>
        <w:iCs/>
      </w:rPr>
    </w:lvl>
  </w:abstractNum>
  <w:abstractNum w:abstractNumId="31" w15:restartNumberingAfterBreak="0">
    <w:nsid w:val="0000002B"/>
    <w:multiLevelType w:val="singleLevel"/>
    <w:tmpl w:val="0000002B"/>
    <w:name w:val="WW8Num43"/>
    <w:lvl w:ilvl="0">
      <w:numFmt w:val="bullet"/>
      <w:lvlText w:val="–"/>
      <w:lvlJc w:val="left"/>
      <w:pPr>
        <w:tabs>
          <w:tab w:val="num" w:pos="0"/>
        </w:tabs>
        <w:ind w:left="463" w:hanging="360"/>
      </w:pPr>
      <w:rPr>
        <w:rFonts w:ascii="Century Gothic" w:hAnsi="Century Gothic" w:cs="Arial" w:hint="default"/>
      </w:rPr>
    </w:lvl>
  </w:abstractNum>
  <w:abstractNum w:abstractNumId="32" w15:restartNumberingAfterBreak="0">
    <w:nsid w:val="0000002E"/>
    <w:multiLevelType w:val="singleLevel"/>
    <w:tmpl w:val="0000002E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Tahoma" w:hAnsi="Tahoma" w:cs="Tahoma" w:hint="default"/>
      </w:rPr>
    </w:lvl>
  </w:abstractNum>
  <w:abstractNum w:abstractNumId="33" w15:restartNumberingAfterBreak="0">
    <w:nsid w:val="00000030"/>
    <w:multiLevelType w:val="singleLevel"/>
    <w:tmpl w:val="00000030"/>
    <w:name w:val="WW8Num49"/>
    <w:lvl w:ilvl="0">
      <w:start w:val="2"/>
      <w:numFmt w:val="lowerLetter"/>
      <w:lvlText w:val="%1)"/>
      <w:lvlJc w:val="left"/>
      <w:pPr>
        <w:tabs>
          <w:tab w:val="num" w:pos="708"/>
        </w:tabs>
        <w:ind w:left="103" w:hanging="24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/>
      </w:rPr>
    </w:lvl>
  </w:abstractNum>
  <w:abstractNum w:abstractNumId="34" w15:restartNumberingAfterBreak="0">
    <w:nsid w:val="00000032"/>
    <w:multiLevelType w:val="multilevel"/>
    <w:tmpl w:val="498837DE"/>
    <w:name w:val="WW8Num8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5" w15:restartNumberingAfterBreak="0">
    <w:nsid w:val="00000036"/>
    <w:multiLevelType w:val="singleLevel"/>
    <w:tmpl w:val="00000036"/>
    <w:name w:val="WW8Num55"/>
    <w:lvl w:ilvl="0">
      <w:start w:val="1"/>
      <w:numFmt w:val="lowerLetter"/>
      <w:lvlText w:val="%1)"/>
      <w:lvlJc w:val="left"/>
      <w:pPr>
        <w:tabs>
          <w:tab w:val="num" w:pos="708"/>
        </w:tabs>
        <w:ind w:left="118" w:hanging="231"/>
      </w:pPr>
      <w:rPr>
        <w:rFonts w:ascii="Calibri" w:eastAsia="Calibri" w:hAnsi="Calibri" w:cs="Calibri" w:hint="default"/>
        <w:i/>
        <w:spacing w:val="-1"/>
        <w:w w:val="100"/>
        <w:sz w:val="22"/>
        <w:szCs w:val="22"/>
      </w:rPr>
    </w:lvl>
  </w:abstractNum>
  <w:abstractNum w:abstractNumId="36" w15:restartNumberingAfterBreak="0">
    <w:nsid w:val="0000003F"/>
    <w:multiLevelType w:val="singleLevel"/>
    <w:tmpl w:val="0000003F"/>
    <w:name w:val="WW8Num64"/>
    <w:lvl w:ilvl="0">
      <w:start w:val="5"/>
      <w:numFmt w:val="lowerLetter"/>
      <w:lvlText w:val="%1)"/>
      <w:lvlJc w:val="left"/>
      <w:pPr>
        <w:tabs>
          <w:tab w:val="num" w:pos="708"/>
        </w:tabs>
        <w:ind w:left="328" w:hanging="226"/>
      </w:pPr>
      <w:rPr>
        <w:rFonts w:ascii="Calibri" w:eastAsia="Times New Roman" w:hAnsi="Calibri" w:cs="Times New Roman" w:hint="default"/>
        <w:w w:val="100"/>
        <w:sz w:val="20"/>
        <w:szCs w:val="22"/>
        <w:lang w:val="pl-PL"/>
      </w:rPr>
    </w:lvl>
  </w:abstractNum>
  <w:abstractNum w:abstractNumId="37" w15:restartNumberingAfterBreak="0">
    <w:nsid w:val="00000042"/>
    <w:multiLevelType w:val="multilevel"/>
    <w:tmpl w:val="00000042"/>
    <w:name w:val="WW8Num6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>
      <w:start w:val="1"/>
      <w:numFmt w:val="decimal"/>
      <w:lvlText w:val="6.%2"/>
      <w:lvlJc w:val="left"/>
      <w:pPr>
        <w:tabs>
          <w:tab w:val="num" w:pos="390"/>
        </w:tabs>
        <w:ind w:left="390" w:hanging="390"/>
      </w:pPr>
      <w:rPr>
        <w:rFonts w:ascii="Tahoma" w:hAnsi="Tahoma" w:cs="Tahoma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ahoma" w:hAnsi="Tahoma" w:cs="Tahoma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ahoma" w:hAnsi="Tahoma" w:cs="Tahoma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ahoma" w:hAnsi="Tahoma" w:cs="Tahoma" w:hint="default"/>
        <w:b w:val="0"/>
      </w:rPr>
    </w:lvl>
  </w:abstractNum>
  <w:abstractNum w:abstractNumId="38" w15:restartNumberingAfterBreak="0">
    <w:nsid w:val="00000048"/>
    <w:multiLevelType w:val="multilevel"/>
    <w:tmpl w:val="F9EA52FE"/>
    <w:name w:val="WW8Num73"/>
    <w:lvl w:ilvl="0">
      <w:start w:val="1"/>
      <w:numFmt w:val="upperRoman"/>
      <w:lvlText w:val="%1."/>
      <w:lvlJc w:val="left"/>
      <w:pPr>
        <w:tabs>
          <w:tab w:val="num" w:pos="0"/>
        </w:tabs>
        <w:ind w:left="0" w:hanging="360"/>
      </w:pPr>
      <w:rPr>
        <w:rFonts w:ascii="Arial" w:eastAsia="Arial" w:hAnsi="Arial" w:cs="Arial" w:hint="default"/>
        <w:b/>
        <w:bCs/>
        <w:spacing w:val="1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ascii="Calibri" w:eastAsia="Arial" w:hAnsi="Calibri" w:cs="Calibri" w:hint="default"/>
        <w:b w:val="0"/>
        <w:spacing w:val="-1"/>
        <w:sz w:val="22"/>
        <w:szCs w:val="22"/>
      </w:rPr>
    </w:lvl>
    <w:lvl w:ilvl="2">
      <w:start w:val="1"/>
      <w:numFmt w:val="bullet"/>
      <w:lvlText w:val="–"/>
      <w:lvlJc w:val="left"/>
      <w:pPr>
        <w:tabs>
          <w:tab w:val="num" w:pos="0"/>
        </w:tabs>
        <w:ind w:left="0" w:hanging="360"/>
      </w:pPr>
      <w:rPr>
        <w:rFonts w:ascii="Symbol" w:hAnsi="Symbol" w:cs="Symbol" w:hint="default"/>
        <w:w w:val="91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Liberation Serif" w:hAnsi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Liberation Serif" w:hAnsi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Liberation Serif" w:hAnsi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Liberation Serif" w:hAnsi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Liberation Serif" w:hAnsi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Liberation Serif" w:hAnsi="Liberation Serif" w:hint="default"/>
      </w:rPr>
    </w:lvl>
  </w:abstractNum>
  <w:abstractNum w:abstractNumId="39" w15:restartNumberingAfterBreak="0">
    <w:nsid w:val="0E6265C4"/>
    <w:multiLevelType w:val="hybridMultilevel"/>
    <w:tmpl w:val="B65A3F54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40" w15:restartNumberingAfterBreak="0">
    <w:nsid w:val="107C2795"/>
    <w:multiLevelType w:val="hybridMultilevel"/>
    <w:tmpl w:val="8F44A3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3387C1F"/>
    <w:multiLevelType w:val="hybridMultilevel"/>
    <w:tmpl w:val="0444241A"/>
    <w:lvl w:ilvl="0" w:tplc="E24869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582729"/>
    <w:multiLevelType w:val="hybridMultilevel"/>
    <w:tmpl w:val="2F309D4A"/>
    <w:styleLink w:val="Numery"/>
    <w:lvl w:ilvl="0" w:tplc="95A0AD96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0015BE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B4C0A94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4C8D48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9C8D1AE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42C67C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560726A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0141F12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E4CDD6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1EA025A7"/>
    <w:multiLevelType w:val="hybridMultilevel"/>
    <w:tmpl w:val="EC843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54210A9"/>
    <w:multiLevelType w:val="hybridMultilevel"/>
    <w:tmpl w:val="0A9418F2"/>
    <w:lvl w:ilvl="0" w:tplc="777C2FEC">
      <w:start w:val="1"/>
      <w:numFmt w:val="lowerLetter"/>
      <w:lvlText w:val="%1)"/>
      <w:lvlJc w:val="left"/>
      <w:pPr>
        <w:ind w:left="720" w:firstLine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6BCA3CE">
      <w:start w:val="1"/>
      <w:numFmt w:val="lowerLetter"/>
      <w:lvlText w:val="%2"/>
      <w:lvlJc w:val="left"/>
      <w:pPr>
        <w:ind w:left="14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B6087F6">
      <w:start w:val="1"/>
      <w:numFmt w:val="lowerRoman"/>
      <w:lvlText w:val="%3"/>
      <w:lvlJc w:val="left"/>
      <w:pPr>
        <w:ind w:left="21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F502728">
      <w:start w:val="1"/>
      <w:numFmt w:val="decimal"/>
      <w:lvlText w:val="%4"/>
      <w:lvlJc w:val="left"/>
      <w:pPr>
        <w:ind w:left="28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DE40E52">
      <w:start w:val="1"/>
      <w:numFmt w:val="lowerLetter"/>
      <w:lvlText w:val="%5"/>
      <w:lvlJc w:val="left"/>
      <w:pPr>
        <w:ind w:left="35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C5807F6">
      <w:start w:val="1"/>
      <w:numFmt w:val="lowerRoman"/>
      <w:lvlText w:val="%6"/>
      <w:lvlJc w:val="left"/>
      <w:pPr>
        <w:ind w:left="43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E523586">
      <w:start w:val="1"/>
      <w:numFmt w:val="decimal"/>
      <w:lvlText w:val="%7"/>
      <w:lvlJc w:val="left"/>
      <w:pPr>
        <w:ind w:left="50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47E0994">
      <w:start w:val="1"/>
      <w:numFmt w:val="lowerLetter"/>
      <w:lvlText w:val="%8"/>
      <w:lvlJc w:val="left"/>
      <w:pPr>
        <w:ind w:left="57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923626">
      <w:start w:val="1"/>
      <w:numFmt w:val="lowerRoman"/>
      <w:lvlText w:val="%9"/>
      <w:lvlJc w:val="left"/>
      <w:pPr>
        <w:ind w:left="64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5" w15:restartNumberingAfterBreak="0">
    <w:nsid w:val="26624490"/>
    <w:multiLevelType w:val="hybridMultilevel"/>
    <w:tmpl w:val="075C9D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6" w15:restartNumberingAfterBreak="0">
    <w:nsid w:val="2966587D"/>
    <w:multiLevelType w:val="hybridMultilevel"/>
    <w:tmpl w:val="DBC6D1F8"/>
    <w:name w:val="WW8Num1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6756F0"/>
    <w:multiLevelType w:val="hybridMultilevel"/>
    <w:tmpl w:val="195ADBF6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48" w15:restartNumberingAfterBreak="0">
    <w:nsid w:val="2D3A4699"/>
    <w:multiLevelType w:val="multilevel"/>
    <w:tmpl w:val="5EAAF262"/>
    <w:lvl w:ilvl="0">
      <w:start w:val="1"/>
      <w:numFmt w:val="upperRoman"/>
      <w:lvlText w:val="%1."/>
      <w:lvlJc w:val="righ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9" w15:restartNumberingAfterBreak="0">
    <w:nsid w:val="3094556A"/>
    <w:multiLevelType w:val="multilevel"/>
    <w:tmpl w:val="357E93C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50" w15:restartNumberingAfterBreak="0">
    <w:nsid w:val="32CE4BB4"/>
    <w:multiLevelType w:val="hybridMultilevel"/>
    <w:tmpl w:val="127A3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3AE67B9"/>
    <w:multiLevelType w:val="hybridMultilevel"/>
    <w:tmpl w:val="5C7A4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98F6B2D"/>
    <w:multiLevelType w:val="hybridMultilevel"/>
    <w:tmpl w:val="D9566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E516BF2"/>
    <w:multiLevelType w:val="hybridMultilevel"/>
    <w:tmpl w:val="C62873DA"/>
    <w:name w:val="WW8Num42"/>
    <w:lvl w:ilvl="0" w:tplc="1B0E6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03E88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11F0012"/>
    <w:multiLevelType w:val="hybridMultilevel"/>
    <w:tmpl w:val="759ECE88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5" w15:restartNumberingAfterBreak="0">
    <w:nsid w:val="41743F48"/>
    <w:multiLevelType w:val="hybridMultilevel"/>
    <w:tmpl w:val="94A29C5A"/>
    <w:lvl w:ilvl="0" w:tplc="9D900F62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E8709F"/>
    <w:multiLevelType w:val="hybridMultilevel"/>
    <w:tmpl w:val="A7E0D04E"/>
    <w:lvl w:ilvl="0" w:tplc="0DDA9F7A">
      <w:start w:val="1"/>
      <w:numFmt w:val="upperLetter"/>
      <w:lvlText w:val="%1."/>
      <w:lvlJc w:val="left"/>
      <w:pPr>
        <w:ind w:left="35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7" w15:restartNumberingAfterBreak="0">
    <w:nsid w:val="442623FB"/>
    <w:multiLevelType w:val="hybridMultilevel"/>
    <w:tmpl w:val="C18CCDD0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8" w15:restartNumberingAfterBreak="0">
    <w:nsid w:val="478F6D02"/>
    <w:multiLevelType w:val="hybridMultilevel"/>
    <w:tmpl w:val="0156B2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8425E17"/>
    <w:multiLevelType w:val="multilevel"/>
    <w:tmpl w:val="0AAA6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6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4"/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Letter"/>
      <w:lvlText w:val="%9)"/>
      <w:lvlJc w:val="left"/>
      <w:pPr>
        <w:tabs>
          <w:tab w:val="num" w:pos="5940"/>
        </w:tabs>
        <w:ind w:left="5940" w:hanging="360"/>
      </w:pPr>
      <w:rPr>
        <w:b w:val="0"/>
      </w:rPr>
    </w:lvl>
  </w:abstractNum>
  <w:abstractNum w:abstractNumId="60" w15:restartNumberingAfterBreak="0">
    <w:nsid w:val="49824A37"/>
    <w:multiLevelType w:val="hybridMultilevel"/>
    <w:tmpl w:val="0EF666E0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61" w15:restartNumberingAfterBreak="0">
    <w:nsid w:val="4EB00259"/>
    <w:multiLevelType w:val="hybridMultilevel"/>
    <w:tmpl w:val="2B8AB200"/>
    <w:lvl w:ilvl="0" w:tplc="7172AE5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2" w15:restartNumberingAfterBreak="0">
    <w:nsid w:val="4FB51CC0"/>
    <w:multiLevelType w:val="multilevel"/>
    <w:tmpl w:val="3CBC5F7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vertAlign w:val="baseline"/>
      </w:rPr>
    </w:lvl>
    <w:lvl w:ilvl="3">
      <w:start w:val="1"/>
      <w:numFmt w:val="lowerLetter"/>
      <w:lvlText w:val="%4)"/>
      <w:lvlJc w:val="left"/>
      <w:pPr>
        <w:ind w:left="21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vertAlign w:val="baseline"/>
      </w:rPr>
    </w:lvl>
    <w:lvl w:ilvl="5">
      <w:start w:val="4"/>
      <w:numFmt w:val="bullet"/>
      <w:lvlText w:val="-"/>
      <w:lvlJc w:val="left"/>
      <w:pPr>
        <w:ind w:left="3780" w:hanging="360"/>
      </w:pPr>
      <w:rPr>
        <w:rFonts w:ascii="Times New Roman" w:eastAsia="Times New Roman" w:hAnsi="Times New Roman" w:cs="Times New Roman"/>
        <w:vertAlign w:val="baseline"/>
      </w:rPr>
    </w:lvl>
    <w:lvl w:ilvl="6">
      <w:start w:val="1"/>
      <w:numFmt w:val="decimal"/>
      <w:lvlText w:val="%7."/>
      <w:lvlJc w:val="left"/>
      <w:pPr>
        <w:ind w:left="43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940" w:hanging="360"/>
      </w:pPr>
      <w:rPr>
        <w:b w:val="0"/>
        <w:vertAlign w:val="baseline"/>
      </w:rPr>
    </w:lvl>
  </w:abstractNum>
  <w:abstractNum w:abstractNumId="63" w15:restartNumberingAfterBreak="0">
    <w:nsid w:val="544B164A"/>
    <w:multiLevelType w:val="hybridMultilevel"/>
    <w:tmpl w:val="900CBE0C"/>
    <w:lvl w:ilvl="0" w:tplc="AC305D0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7035AD3"/>
    <w:multiLevelType w:val="hybridMultilevel"/>
    <w:tmpl w:val="3C5E2DE6"/>
    <w:name w:val="WW8Num113"/>
    <w:lvl w:ilvl="0" w:tplc="78AE42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ED84FC3"/>
    <w:multiLevelType w:val="hybridMultilevel"/>
    <w:tmpl w:val="195ADBF6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66" w15:restartNumberingAfterBreak="0">
    <w:nsid w:val="600141DA"/>
    <w:multiLevelType w:val="hybridMultilevel"/>
    <w:tmpl w:val="37029432"/>
    <w:lvl w:ilvl="0" w:tplc="E248694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7" w15:restartNumberingAfterBreak="0">
    <w:nsid w:val="632F5111"/>
    <w:multiLevelType w:val="multilevel"/>
    <w:tmpl w:val="C01A414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8" w15:restartNumberingAfterBreak="0">
    <w:nsid w:val="6332352C"/>
    <w:multiLevelType w:val="hybridMultilevel"/>
    <w:tmpl w:val="CBAAD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6D6666"/>
    <w:multiLevelType w:val="hybridMultilevel"/>
    <w:tmpl w:val="2EBA255A"/>
    <w:lvl w:ilvl="0" w:tplc="041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70" w15:restartNumberingAfterBreak="0">
    <w:nsid w:val="659B2E8D"/>
    <w:multiLevelType w:val="hybridMultilevel"/>
    <w:tmpl w:val="D5942B42"/>
    <w:lvl w:ilvl="0" w:tplc="CBBA288E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6982B74"/>
    <w:multiLevelType w:val="hybridMultilevel"/>
    <w:tmpl w:val="6ED44432"/>
    <w:lvl w:ilvl="0" w:tplc="AC305D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AD07F1C"/>
    <w:multiLevelType w:val="hybridMultilevel"/>
    <w:tmpl w:val="4774A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846592"/>
    <w:multiLevelType w:val="hybridMultilevel"/>
    <w:tmpl w:val="CE763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B97BF1"/>
    <w:multiLevelType w:val="hybridMultilevel"/>
    <w:tmpl w:val="865636A2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75" w15:restartNumberingAfterBreak="0">
    <w:nsid w:val="75576E87"/>
    <w:multiLevelType w:val="hybridMultilevel"/>
    <w:tmpl w:val="DDE4F4E4"/>
    <w:lvl w:ilvl="0" w:tplc="04150013">
      <w:start w:val="1"/>
      <w:numFmt w:val="upperRoman"/>
      <w:lvlText w:val="%1."/>
      <w:lvlJc w:val="righ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6" w15:restartNumberingAfterBreak="0">
    <w:nsid w:val="76A43E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77F71A3C"/>
    <w:multiLevelType w:val="hybridMultilevel"/>
    <w:tmpl w:val="0E3444EA"/>
    <w:name w:val="WW8Num11322"/>
    <w:lvl w:ilvl="0" w:tplc="78AE42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8" w15:restartNumberingAfterBreak="0">
    <w:nsid w:val="7B430C72"/>
    <w:multiLevelType w:val="multilevel"/>
    <w:tmpl w:val="2CE2370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42"/>
  </w:num>
  <w:num w:numId="5">
    <w:abstractNumId w:val="48"/>
  </w:num>
  <w:num w:numId="6">
    <w:abstractNumId w:val="59"/>
  </w:num>
  <w:num w:numId="7">
    <w:abstractNumId w:val="49"/>
  </w:num>
  <w:num w:numId="8">
    <w:abstractNumId w:val="39"/>
  </w:num>
  <w:num w:numId="9">
    <w:abstractNumId w:val="76"/>
  </w:num>
  <w:num w:numId="1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7"/>
  </w:num>
  <w:num w:numId="12">
    <w:abstractNumId w:val="47"/>
  </w:num>
  <w:num w:numId="13">
    <w:abstractNumId w:val="65"/>
  </w:num>
  <w:num w:numId="14">
    <w:abstractNumId w:val="57"/>
  </w:num>
  <w:num w:numId="15">
    <w:abstractNumId w:val="51"/>
  </w:num>
  <w:num w:numId="16">
    <w:abstractNumId w:val="52"/>
  </w:num>
  <w:num w:numId="17">
    <w:abstractNumId w:val="73"/>
  </w:num>
  <w:num w:numId="18">
    <w:abstractNumId w:val="41"/>
  </w:num>
  <w:num w:numId="19">
    <w:abstractNumId w:val="60"/>
  </w:num>
  <w:num w:numId="20">
    <w:abstractNumId w:val="7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9"/>
  </w:num>
  <w:num w:numId="22">
    <w:abstractNumId w:val="66"/>
  </w:num>
  <w:num w:numId="23">
    <w:abstractNumId w:val="74"/>
  </w:num>
  <w:num w:numId="24">
    <w:abstractNumId w:val="58"/>
  </w:num>
  <w:num w:numId="25">
    <w:abstractNumId w:val="43"/>
  </w:num>
  <w:num w:numId="26">
    <w:abstractNumId w:val="55"/>
  </w:num>
  <w:num w:numId="27">
    <w:abstractNumId w:val="46"/>
  </w:num>
  <w:num w:numId="28">
    <w:abstractNumId w:val="75"/>
  </w:num>
  <w:num w:numId="29">
    <w:abstractNumId w:val="72"/>
  </w:num>
  <w:num w:numId="30">
    <w:abstractNumId w:val="61"/>
  </w:num>
  <w:num w:numId="31">
    <w:abstractNumId w:val="56"/>
  </w:num>
  <w:num w:numId="32">
    <w:abstractNumId w:val="40"/>
  </w:num>
  <w:num w:numId="33">
    <w:abstractNumId w:val="78"/>
  </w:num>
  <w:num w:numId="34">
    <w:abstractNumId w:val="50"/>
  </w:num>
  <w:num w:numId="35">
    <w:abstractNumId w:val="62"/>
  </w:num>
  <w:num w:numId="36">
    <w:abstractNumId w:val="45"/>
  </w:num>
  <w:num w:numId="37">
    <w:abstractNumId w:val="54"/>
  </w:num>
  <w:num w:numId="38">
    <w:abstractNumId w:val="68"/>
  </w:num>
  <w:num w:numId="39">
    <w:abstractNumId w:val="71"/>
  </w:num>
  <w:num w:numId="40">
    <w:abstractNumId w:val="6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6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2C"/>
    <w:rsid w:val="00000D1E"/>
    <w:rsid w:val="00001133"/>
    <w:rsid w:val="00001673"/>
    <w:rsid w:val="00001909"/>
    <w:rsid w:val="00002BFB"/>
    <w:rsid w:val="00003442"/>
    <w:rsid w:val="00003A47"/>
    <w:rsid w:val="000041AD"/>
    <w:rsid w:val="0000499A"/>
    <w:rsid w:val="00005636"/>
    <w:rsid w:val="00005ADD"/>
    <w:rsid w:val="0000638C"/>
    <w:rsid w:val="00006946"/>
    <w:rsid w:val="000069CB"/>
    <w:rsid w:val="00006D48"/>
    <w:rsid w:val="00006E88"/>
    <w:rsid w:val="00006F64"/>
    <w:rsid w:val="00007541"/>
    <w:rsid w:val="0001003A"/>
    <w:rsid w:val="000102EB"/>
    <w:rsid w:val="00010AEF"/>
    <w:rsid w:val="00010B5E"/>
    <w:rsid w:val="00010E09"/>
    <w:rsid w:val="00010F79"/>
    <w:rsid w:val="00011003"/>
    <w:rsid w:val="000111EE"/>
    <w:rsid w:val="00011B46"/>
    <w:rsid w:val="0001245E"/>
    <w:rsid w:val="00012EE0"/>
    <w:rsid w:val="00013B33"/>
    <w:rsid w:val="00015035"/>
    <w:rsid w:val="00015146"/>
    <w:rsid w:val="00015E91"/>
    <w:rsid w:val="00016854"/>
    <w:rsid w:val="00016BE3"/>
    <w:rsid w:val="00016FEA"/>
    <w:rsid w:val="00017080"/>
    <w:rsid w:val="0002018D"/>
    <w:rsid w:val="000203C5"/>
    <w:rsid w:val="000206E3"/>
    <w:rsid w:val="00020835"/>
    <w:rsid w:val="00021EB6"/>
    <w:rsid w:val="00022484"/>
    <w:rsid w:val="00022B37"/>
    <w:rsid w:val="00022E57"/>
    <w:rsid w:val="00022F6F"/>
    <w:rsid w:val="0002383D"/>
    <w:rsid w:val="00023D43"/>
    <w:rsid w:val="00023DF3"/>
    <w:rsid w:val="00023E2E"/>
    <w:rsid w:val="0002484E"/>
    <w:rsid w:val="000251AA"/>
    <w:rsid w:val="000251D2"/>
    <w:rsid w:val="000266AC"/>
    <w:rsid w:val="0002693C"/>
    <w:rsid w:val="000301F0"/>
    <w:rsid w:val="00031E9D"/>
    <w:rsid w:val="000321E0"/>
    <w:rsid w:val="0003293B"/>
    <w:rsid w:val="00032AEE"/>
    <w:rsid w:val="00032E7C"/>
    <w:rsid w:val="00033DA1"/>
    <w:rsid w:val="00034D18"/>
    <w:rsid w:val="00034EF4"/>
    <w:rsid w:val="0003595D"/>
    <w:rsid w:val="000359D0"/>
    <w:rsid w:val="0003689B"/>
    <w:rsid w:val="000369D2"/>
    <w:rsid w:val="000374E8"/>
    <w:rsid w:val="000375CB"/>
    <w:rsid w:val="00037774"/>
    <w:rsid w:val="000378F2"/>
    <w:rsid w:val="00037F09"/>
    <w:rsid w:val="00040766"/>
    <w:rsid w:val="00040B7D"/>
    <w:rsid w:val="00040EF3"/>
    <w:rsid w:val="00041369"/>
    <w:rsid w:val="000417ED"/>
    <w:rsid w:val="00041FDE"/>
    <w:rsid w:val="00042275"/>
    <w:rsid w:val="000429C6"/>
    <w:rsid w:val="00042F9D"/>
    <w:rsid w:val="0004317A"/>
    <w:rsid w:val="0004356B"/>
    <w:rsid w:val="0004411D"/>
    <w:rsid w:val="000444AF"/>
    <w:rsid w:val="000445AF"/>
    <w:rsid w:val="00044B54"/>
    <w:rsid w:val="00044FB0"/>
    <w:rsid w:val="0004579C"/>
    <w:rsid w:val="00045BE4"/>
    <w:rsid w:val="00045CA2"/>
    <w:rsid w:val="00045D15"/>
    <w:rsid w:val="00045E5D"/>
    <w:rsid w:val="00046B2A"/>
    <w:rsid w:val="00047623"/>
    <w:rsid w:val="00047E24"/>
    <w:rsid w:val="00050D76"/>
    <w:rsid w:val="00050D7E"/>
    <w:rsid w:val="000510FE"/>
    <w:rsid w:val="000513FF"/>
    <w:rsid w:val="00051731"/>
    <w:rsid w:val="00051BB4"/>
    <w:rsid w:val="000521E1"/>
    <w:rsid w:val="0005323D"/>
    <w:rsid w:val="000535D7"/>
    <w:rsid w:val="000549BE"/>
    <w:rsid w:val="00054F66"/>
    <w:rsid w:val="00055254"/>
    <w:rsid w:val="000554B2"/>
    <w:rsid w:val="000562E1"/>
    <w:rsid w:val="00056449"/>
    <w:rsid w:val="0005661C"/>
    <w:rsid w:val="00057769"/>
    <w:rsid w:val="00057AF0"/>
    <w:rsid w:val="000604F2"/>
    <w:rsid w:val="00060600"/>
    <w:rsid w:val="000609D8"/>
    <w:rsid w:val="00060DE7"/>
    <w:rsid w:val="000612FB"/>
    <w:rsid w:val="00061569"/>
    <w:rsid w:val="00062174"/>
    <w:rsid w:val="0006237B"/>
    <w:rsid w:val="000623C6"/>
    <w:rsid w:val="0006257D"/>
    <w:rsid w:val="00062CF1"/>
    <w:rsid w:val="00062D3E"/>
    <w:rsid w:val="00064459"/>
    <w:rsid w:val="00065231"/>
    <w:rsid w:val="000653DA"/>
    <w:rsid w:val="000654AD"/>
    <w:rsid w:val="000656E6"/>
    <w:rsid w:val="00065A14"/>
    <w:rsid w:val="00065D94"/>
    <w:rsid w:val="00066407"/>
    <w:rsid w:val="000664BE"/>
    <w:rsid w:val="00066E9B"/>
    <w:rsid w:val="00066ED5"/>
    <w:rsid w:val="00066FAB"/>
    <w:rsid w:val="000671B7"/>
    <w:rsid w:val="0006742C"/>
    <w:rsid w:val="000676E1"/>
    <w:rsid w:val="000701A3"/>
    <w:rsid w:val="0007058D"/>
    <w:rsid w:val="00070CC4"/>
    <w:rsid w:val="000711DE"/>
    <w:rsid w:val="00071287"/>
    <w:rsid w:val="00071525"/>
    <w:rsid w:val="00071732"/>
    <w:rsid w:val="00071B13"/>
    <w:rsid w:val="00072783"/>
    <w:rsid w:val="000727CC"/>
    <w:rsid w:val="00073735"/>
    <w:rsid w:val="00073EC9"/>
    <w:rsid w:val="000740C8"/>
    <w:rsid w:val="000740E2"/>
    <w:rsid w:val="000745C2"/>
    <w:rsid w:val="00074B20"/>
    <w:rsid w:val="00075062"/>
    <w:rsid w:val="00075417"/>
    <w:rsid w:val="00077958"/>
    <w:rsid w:val="00080714"/>
    <w:rsid w:val="000809E8"/>
    <w:rsid w:val="00080BF2"/>
    <w:rsid w:val="00080D92"/>
    <w:rsid w:val="0008107C"/>
    <w:rsid w:val="00081C11"/>
    <w:rsid w:val="00081C51"/>
    <w:rsid w:val="00081E53"/>
    <w:rsid w:val="00081FD8"/>
    <w:rsid w:val="0008299F"/>
    <w:rsid w:val="00082CF1"/>
    <w:rsid w:val="00082F0D"/>
    <w:rsid w:val="00082F3E"/>
    <w:rsid w:val="00083E30"/>
    <w:rsid w:val="00083E37"/>
    <w:rsid w:val="00084EF5"/>
    <w:rsid w:val="0008543E"/>
    <w:rsid w:val="00085C76"/>
    <w:rsid w:val="000865BD"/>
    <w:rsid w:val="000906F0"/>
    <w:rsid w:val="0009080C"/>
    <w:rsid w:val="0009081B"/>
    <w:rsid w:val="00091A3E"/>
    <w:rsid w:val="00091C24"/>
    <w:rsid w:val="00092188"/>
    <w:rsid w:val="00092EF9"/>
    <w:rsid w:val="00093734"/>
    <w:rsid w:val="00093FEF"/>
    <w:rsid w:val="000943CC"/>
    <w:rsid w:val="00094451"/>
    <w:rsid w:val="000945B7"/>
    <w:rsid w:val="00094EF8"/>
    <w:rsid w:val="00095244"/>
    <w:rsid w:val="00095336"/>
    <w:rsid w:val="0009546A"/>
    <w:rsid w:val="00095704"/>
    <w:rsid w:val="0009581B"/>
    <w:rsid w:val="00095E50"/>
    <w:rsid w:val="00095E6D"/>
    <w:rsid w:val="000A01FF"/>
    <w:rsid w:val="000A0338"/>
    <w:rsid w:val="000A073D"/>
    <w:rsid w:val="000A0784"/>
    <w:rsid w:val="000A08DE"/>
    <w:rsid w:val="000A0D38"/>
    <w:rsid w:val="000A1074"/>
    <w:rsid w:val="000A157D"/>
    <w:rsid w:val="000A1D1B"/>
    <w:rsid w:val="000A1D58"/>
    <w:rsid w:val="000A20AB"/>
    <w:rsid w:val="000A220C"/>
    <w:rsid w:val="000A22A8"/>
    <w:rsid w:val="000A24FC"/>
    <w:rsid w:val="000A2CB6"/>
    <w:rsid w:val="000A2D7E"/>
    <w:rsid w:val="000A30FB"/>
    <w:rsid w:val="000A398B"/>
    <w:rsid w:val="000A3A7A"/>
    <w:rsid w:val="000A3CDB"/>
    <w:rsid w:val="000A43EF"/>
    <w:rsid w:val="000A48DC"/>
    <w:rsid w:val="000A4D9D"/>
    <w:rsid w:val="000A5AA0"/>
    <w:rsid w:val="000A5AE7"/>
    <w:rsid w:val="000A5CC5"/>
    <w:rsid w:val="000A69B3"/>
    <w:rsid w:val="000A6A6D"/>
    <w:rsid w:val="000A6C9E"/>
    <w:rsid w:val="000A7036"/>
    <w:rsid w:val="000A70BE"/>
    <w:rsid w:val="000A7D51"/>
    <w:rsid w:val="000B0073"/>
    <w:rsid w:val="000B016F"/>
    <w:rsid w:val="000B03C2"/>
    <w:rsid w:val="000B05C8"/>
    <w:rsid w:val="000B0852"/>
    <w:rsid w:val="000B0D5E"/>
    <w:rsid w:val="000B17FB"/>
    <w:rsid w:val="000B1A16"/>
    <w:rsid w:val="000B20A3"/>
    <w:rsid w:val="000B3047"/>
    <w:rsid w:val="000B4238"/>
    <w:rsid w:val="000B45EB"/>
    <w:rsid w:val="000B47E6"/>
    <w:rsid w:val="000B495C"/>
    <w:rsid w:val="000B4B30"/>
    <w:rsid w:val="000B64AC"/>
    <w:rsid w:val="000B66AE"/>
    <w:rsid w:val="000B6E71"/>
    <w:rsid w:val="000B72CC"/>
    <w:rsid w:val="000B7ADA"/>
    <w:rsid w:val="000B7CFF"/>
    <w:rsid w:val="000C054F"/>
    <w:rsid w:val="000C0621"/>
    <w:rsid w:val="000C0D0A"/>
    <w:rsid w:val="000C1372"/>
    <w:rsid w:val="000C1CFE"/>
    <w:rsid w:val="000C1D40"/>
    <w:rsid w:val="000C238A"/>
    <w:rsid w:val="000C2465"/>
    <w:rsid w:val="000C2897"/>
    <w:rsid w:val="000C31D9"/>
    <w:rsid w:val="000C35F6"/>
    <w:rsid w:val="000C3C89"/>
    <w:rsid w:val="000C44CB"/>
    <w:rsid w:val="000C58F1"/>
    <w:rsid w:val="000C5CDB"/>
    <w:rsid w:val="000C61A4"/>
    <w:rsid w:val="000C704D"/>
    <w:rsid w:val="000C70BF"/>
    <w:rsid w:val="000D02EF"/>
    <w:rsid w:val="000D0E25"/>
    <w:rsid w:val="000D18B9"/>
    <w:rsid w:val="000D1DEC"/>
    <w:rsid w:val="000D2679"/>
    <w:rsid w:val="000D2C19"/>
    <w:rsid w:val="000D3322"/>
    <w:rsid w:val="000D3B21"/>
    <w:rsid w:val="000D3C23"/>
    <w:rsid w:val="000D3DAF"/>
    <w:rsid w:val="000D464D"/>
    <w:rsid w:val="000D4BBB"/>
    <w:rsid w:val="000D6AE6"/>
    <w:rsid w:val="000D74FD"/>
    <w:rsid w:val="000E003F"/>
    <w:rsid w:val="000E016C"/>
    <w:rsid w:val="000E0BBE"/>
    <w:rsid w:val="000E0C20"/>
    <w:rsid w:val="000E229F"/>
    <w:rsid w:val="000E2799"/>
    <w:rsid w:val="000E32DB"/>
    <w:rsid w:val="000E50EB"/>
    <w:rsid w:val="000E52C4"/>
    <w:rsid w:val="000E5E6D"/>
    <w:rsid w:val="000E5EC0"/>
    <w:rsid w:val="000E63F0"/>
    <w:rsid w:val="000E6688"/>
    <w:rsid w:val="000E7B95"/>
    <w:rsid w:val="000E7F2B"/>
    <w:rsid w:val="000F0341"/>
    <w:rsid w:val="000F0488"/>
    <w:rsid w:val="000F0ACD"/>
    <w:rsid w:val="000F0C2B"/>
    <w:rsid w:val="000F106A"/>
    <w:rsid w:val="000F1D47"/>
    <w:rsid w:val="000F1F71"/>
    <w:rsid w:val="000F1F82"/>
    <w:rsid w:val="000F2FEF"/>
    <w:rsid w:val="000F31F3"/>
    <w:rsid w:val="000F33BA"/>
    <w:rsid w:val="000F35CB"/>
    <w:rsid w:val="000F388B"/>
    <w:rsid w:val="000F3B17"/>
    <w:rsid w:val="000F3B6E"/>
    <w:rsid w:val="000F4D29"/>
    <w:rsid w:val="000F5941"/>
    <w:rsid w:val="000F5C50"/>
    <w:rsid w:val="000F68DA"/>
    <w:rsid w:val="000F7099"/>
    <w:rsid w:val="000F714B"/>
    <w:rsid w:val="000F7745"/>
    <w:rsid w:val="000F779D"/>
    <w:rsid w:val="001003B7"/>
    <w:rsid w:val="00100453"/>
    <w:rsid w:val="00100927"/>
    <w:rsid w:val="00100F36"/>
    <w:rsid w:val="001010F5"/>
    <w:rsid w:val="00101530"/>
    <w:rsid w:val="0010169C"/>
    <w:rsid w:val="001017B9"/>
    <w:rsid w:val="00101D35"/>
    <w:rsid w:val="00101DAF"/>
    <w:rsid w:val="0010399F"/>
    <w:rsid w:val="0010407D"/>
    <w:rsid w:val="00104E23"/>
    <w:rsid w:val="00104E4C"/>
    <w:rsid w:val="00104EF8"/>
    <w:rsid w:val="001054AB"/>
    <w:rsid w:val="00105662"/>
    <w:rsid w:val="00105BBD"/>
    <w:rsid w:val="00106584"/>
    <w:rsid w:val="00106827"/>
    <w:rsid w:val="00107854"/>
    <w:rsid w:val="00110096"/>
    <w:rsid w:val="00110A7A"/>
    <w:rsid w:val="00110D61"/>
    <w:rsid w:val="00111197"/>
    <w:rsid w:val="00111C5A"/>
    <w:rsid w:val="00112663"/>
    <w:rsid w:val="001129C1"/>
    <w:rsid w:val="00113E1F"/>
    <w:rsid w:val="001147B8"/>
    <w:rsid w:val="001151DA"/>
    <w:rsid w:val="001154D7"/>
    <w:rsid w:val="001155A0"/>
    <w:rsid w:val="00115C2C"/>
    <w:rsid w:val="00115D97"/>
    <w:rsid w:val="001165F7"/>
    <w:rsid w:val="0011667E"/>
    <w:rsid w:val="00116A05"/>
    <w:rsid w:val="00116CBF"/>
    <w:rsid w:val="00117216"/>
    <w:rsid w:val="00117AA7"/>
    <w:rsid w:val="001202F0"/>
    <w:rsid w:val="001205D0"/>
    <w:rsid w:val="00120E1D"/>
    <w:rsid w:val="00121381"/>
    <w:rsid w:val="0012169D"/>
    <w:rsid w:val="00121A5C"/>
    <w:rsid w:val="0012272A"/>
    <w:rsid w:val="0012277C"/>
    <w:rsid w:val="00122885"/>
    <w:rsid w:val="001234CA"/>
    <w:rsid w:val="001242C3"/>
    <w:rsid w:val="00124E65"/>
    <w:rsid w:val="00124EC4"/>
    <w:rsid w:val="00125864"/>
    <w:rsid w:val="00125A10"/>
    <w:rsid w:val="001263FB"/>
    <w:rsid w:val="00126899"/>
    <w:rsid w:val="00126915"/>
    <w:rsid w:val="00126F43"/>
    <w:rsid w:val="00127089"/>
    <w:rsid w:val="00127A71"/>
    <w:rsid w:val="00127FA2"/>
    <w:rsid w:val="00130536"/>
    <w:rsid w:val="00131102"/>
    <w:rsid w:val="00131523"/>
    <w:rsid w:val="00131C6A"/>
    <w:rsid w:val="00132097"/>
    <w:rsid w:val="00132BB2"/>
    <w:rsid w:val="00132D9C"/>
    <w:rsid w:val="00132FA2"/>
    <w:rsid w:val="0013301F"/>
    <w:rsid w:val="001330C6"/>
    <w:rsid w:val="0013399A"/>
    <w:rsid w:val="001345EA"/>
    <w:rsid w:val="00134A5D"/>
    <w:rsid w:val="00135042"/>
    <w:rsid w:val="0013519D"/>
    <w:rsid w:val="00135615"/>
    <w:rsid w:val="001359C0"/>
    <w:rsid w:val="00135AEA"/>
    <w:rsid w:val="0013614B"/>
    <w:rsid w:val="00136E71"/>
    <w:rsid w:val="001377A6"/>
    <w:rsid w:val="001378A8"/>
    <w:rsid w:val="001378F7"/>
    <w:rsid w:val="00140445"/>
    <w:rsid w:val="00140C33"/>
    <w:rsid w:val="00141645"/>
    <w:rsid w:val="00141841"/>
    <w:rsid w:val="00141D68"/>
    <w:rsid w:val="00142251"/>
    <w:rsid w:val="001422EA"/>
    <w:rsid w:val="001423B4"/>
    <w:rsid w:val="001431FE"/>
    <w:rsid w:val="00143630"/>
    <w:rsid w:val="00144AE1"/>
    <w:rsid w:val="001455A4"/>
    <w:rsid w:val="00146E87"/>
    <w:rsid w:val="00146EF9"/>
    <w:rsid w:val="001472A3"/>
    <w:rsid w:val="00147DBB"/>
    <w:rsid w:val="00150831"/>
    <w:rsid w:val="00151545"/>
    <w:rsid w:val="00151AE4"/>
    <w:rsid w:val="00151E18"/>
    <w:rsid w:val="0015201E"/>
    <w:rsid w:val="00152822"/>
    <w:rsid w:val="001534B5"/>
    <w:rsid w:val="0015360B"/>
    <w:rsid w:val="001536BE"/>
    <w:rsid w:val="00153C02"/>
    <w:rsid w:val="001554BC"/>
    <w:rsid w:val="0015563C"/>
    <w:rsid w:val="00155E38"/>
    <w:rsid w:val="0015643A"/>
    <w:rsid w:val="00156440"/>
    <w:rsid w:val="001565B0"/>
    <w:rsid w:val="0015698A"/>
    <w:rsid w:val="001569FF"/>
    <w:rsid w:val="001571AC"/>
    <w:rsid w:val="001574C9"/>
    <w:rsid w:val="00157E6F"/>
    <w:rsid w:val="00160051"/>
    <w:rsid w:val="001604A9"/>
    <w:rsid w:val="001604D5"/>
    <w:rsid w:val="0016174E"/>
    <w:rsid w:val="00161B22"/>
    <w:rsid w:val="00161D51"/>
    <w:rsid w:val="00162156"/>
    <w:rsid w:val="0016266A"/>
    <w:rsid w:val="0016272E"/>
    <w:rsid w:val="00163742"/>
    <w:rsid w:val="00163A30"/>
    <w:rsid w:val="00164620"/>
    <w:rsid w:val="00164F54"/>
    <w:rsid w:val="0016532A"/>
    <w:rsid w:val="00165745"/>
    <w:rsid w:val="00165D9F"/>
    <w:rsid w:val="0016655E"/>
    <w:rsid w:val="00166946"/>
    <w:rsid w:val="00166BD3"/>
    <w:rsid w:val="00166D92"/>
    <w:rsid w:val="00166E78"/>
    <w:rsid w:val="00167614"/>
    <w:rsid w:val="00167D3F"/>
    <w:rsid w:val="001702D4"/>
    <w:rsid w:val="00170CE4"/>
    <w:rsid w:val="00171331"/>
    <w:rsid w:val="00171619"/>
    <w:rsid w:val="0017255E"/>
    <w:rsid w:val="00172591"/>
    <w:rsid w:val="001725DC"/>
    <w:rsid w:val="001725E8"/>
    <w:rsid w:val="00173730"/>
    <w:rsid w:val="00173A84"/>
    <w:rsid w:val="001746C9"/>
    <w:rsid w:val="0017479B"/>
    <w:rsid w:val="00174BA8"/>
    <w:rsid w:val="00174FF1"/>
    <w:rsid w:val="001751B2"/>
    <w:rsid w:val="001753FD"/>
    <w:rsid w:val="001768F6"/>
    <w:rsid w:val="00177056"/>
    <w:rsid w:val="00177273"/>
    <w:rsid w:val="00177B07"/>
    <w:rsid w:val="00180EC9"/>
    <w:rsid w:val="00182366"/>
    <w:rsid w:val="001831E6"/>
    <w:rsid w:val="00183F48"/>
    <w:rsid w:val="001841B0"/>
    <w:rsid w:val="001843B7"/>
    <w:rsid w:val="0018496D"/>
    <w:rsid w:val="001849F6"/>
    <w:rsid w:val="00184BA8"/>
    <w:rsid w:val="00184ED6"/>
    <w:rsid w:val="001858FE"/>
    <w:rsid w:val="00186C7C"/>
    <w:rsid w:val="00186F70"/>
    <w:rsid w:val="0018776B"/>
    <w:rsid w:val="00187B9C"/>
    <w:rsid w:val="001911A6"/>
    <w:rsid w:val="0019129A"/>
    <w:rsid w:val="00191EC2"/>
    <w:rsid w:val="00192369"/>
    <w:rsid w:val="00193611"/>
    <w:rsid w:val="00193A91"/>
    <w:rsid w:val="00193D79"/>
    <w:rsid w:val="00193DAD"/>
    <w:rsid w:val="001944E4"/>
    <w:rsid w:val="00194ADF"/>
    <w:rsid w:val="00195545"/>
    <w:rsid w:val="001A0248"/>
    <w:rsid w:val="001A0323"/>
    <w:rsid w:val="001A0655"/>
    <w:rsid w:val="001A0F08"/>
    <w:rsid w:val="001A0F6D"/>
    <w:rsid w:val="001A18BD"/>
    <w:rsid w:val="001A19A1"/>
    <w:rsid w:val="001A1A7D"/>
    <w:rsid w:val="001A1B5A"/>
    <w:rsid w:val="001A291D"/>
    <w:rsid w:val="001A2962"/>
    <w:rsid w:val="001A2C84"/>
    <w:rsid w:val="001A3B79"/>
    <w:rsid w:val="001A3E40"/>
    <w:rsid w:val="001A4DC5"/>
    <w:rsid w:val="001A4DD1"/>
    <w:rsid w:val="001A4FD8"/>
    <w:rsid w:val="001A5019"/>
    <w:rsid w:val="001A5231"/>
    <w:rsid w:val="001A52C9"/>
    <w:rsid w:val="001A6076"/>
    <w:rsid w:val="001A679A"/>
    <w:rsid w:val="001A6FFB"/>
    <w:rsid w:val="001A792B"/>
    <w:rsid w:val="001B0231"/>
    <w:rsid w:val="001B0626"/>
    <w:rsid w:val="001B0A4D"/>
    <w:rsid w:val="001B0BBB"/>
    <w:rsid w:val="001B154E"/>
    <w:rsid w:val="001B198C"/>
    <w:rsid w:val="001B1A90"/>
    <w:rsid w:val="001B22FA"/>
    <w:rsid w:val="001B234A"/>
    <w:rsid w:val="001B29FC"/>
    <w:rsid w:val="001B325A"/>
    <w:rsid w:val="001B3B87"/>
    <w:rsid w:val="001B3DCB"/>
    <w:rsid w:val="001B4445"/>
    <w:rsid w:val="001B488C"/>
    <w:rsid w:val="001B4B27"/>
    <w:rsid w:val="001B5BD9"/>
    <w:rsid w:val="001B6160"/>
    <w:rsid w:val="001B6762"/>
    <w:rsid w:val="001B6764"/>
    <w:rsid w:val="001B69D7"/>
    <w:rsid w:val="001B74D4"/>
    <w:rsid w:val="001B79CF"/>
    <w:rsid w:val="001C0599"/>
    <w:rsid w:val="001C12F2"/>
    <w:rsid w:val="001C3096"/>
    <w:rsid w:val="001C3751"/>
    <w:rsid w:val="001C3983"/>
    <w:rsid w:val="001C3FA8"/>
    <w:rsid w:val="001C49ED"/>
    <w:rsid w:val="001C4C14"/>
    <w:rsid w:val="001C4E01"/>
    <w:rsid w:val="001C4F13"/>
    <w:rsid w:val="001C5E5C"/>
    <w:rsid w:val="001C68DC"/>
    <w:rsid w:val="001C69E7"/>
    <w:rsid w:val="001C6C37"/>
    <w:rsid w:val="001C724F"/>
    <w:rsid w:val="001C7D60"/>
    <w:rsid w:val="001D0036"/>
    <w:rsid w:val="001D0601"/>
    <w:rsid w:val="001D25E9"/>
    <w:rsid w:val="001D28FB"/>
    <w:rsid w:val="001D2943"/>
    <w:rsid w:val="001D2E0D"/>
    <w:rsid w:val="001D3973"/>
    <w:rsid w:val="001D3ACA"/>
    <w:rsid w:val="001D3AE6"/>
    <w:rsid w:val="001D3C49"/>
    <w:rsid w:val="001D3ED8"/>
    <w:rsid w:val="001D4318"/>
    <w:rsid w:val="001D453F"/>
    <w:rsid w:val="001D4607"/>
    <w:rsid w:val="001D48CC"/>
    <w:rsid w:val="001D4F7C"/>
    <w:rsid w:val="001D67D7"/>
    <w:rsid w:val="001D6948"/>
    <w:rsid w:val="001D699B"/>
    <w:rsid w:val="001D7965"/>
    <w:rsid w:val="001D7B7B"/>
    <w:rsid w:val="001E16E0"/>
    <w:rsid w:val="001E172C"/>
    <w:rsid w:val="001E1AAA"/>
    <w:rsid w:val="001E1CE7"/>
    <w:rsid w:val="001E2914"/>
    <w:rsid w:val="001E2AB3"/>
    <w:rsid w:val="001E2ACD"/>
    <w:rsid w:val="001E2E27"/>
    <w:rsid w:val="001E4963"/>
    <w:rsid w:val="001E51D9"/>
    <w:rsid w:val="001E52DA"/>
    <w:rsid w:val="001E66D0"/>
    <w:rsid w:val="001E6894"/>
    <w:rsid w:val="001E6D88"/>
    <w:rsid w:val="001E6F18"/>
    <w:rsid w:val="001E6F55"/>
    <w:rsid w:val="001E7470"/>
    <w:rsid w:val="001E7C43"/>
    <w:rsid w:val="001E7C4C"/>
    <w:rsid w:val="001E7DEA"/>
    <w:rsid w:val="001E7EC5"/>
    <w:rsid w:val="001F01B1"/>
    <w:rsid w:val="001F1044"/>
    <w:rsid w:val="001F195A"/>
    <w:rsid w:val="001F22FA"/>
    <w:rsid w:val="001F2E4F"/>
    <w:rsid w:val="001F3067"/>
    <w:rsid w:val="001F344D"/>
    <w:rsid w:val="001F37C2"/>
    <w:rsid w:val="001F3823"/>
    <w:rsid w:val="001F3885"/>
    <w:rsid w:val="001F3BD9"/>
    <w:rsid w:val="001F4033"/>
    <w:rsid w:val="001F44A2"/>
    <w:rsid w:val="001F48AE"/>
    <w:rsid w:val="001F49FF"/>
    <w:rsid w:val="001F51D5"/>
    <w:rsid w:val="001F5239"/>
    <w:rsid w:val="001F52BC"/>
    <w:rsid w:val="001F69CE"/>
    <w:rsid w:val="001F6D7D"/>
    <w:rsid w:val="001F72F2"/>
    <w:rsid w:val="0020024D"/>
    <w:rsid w:val="00200EA5"/>
    <w:rsid w:val="0020147B"/>
    <w:rsid w:val="00201632"/>
    <w:rsid w:val="00201FEE"/>
    <w:rsid w:val="00202521"/>
    <w:rsid w:val="002025A7"/>
    <w:rsid w:val="00202641"/>
    <w:rsid w:val="002027DE"/>
    <w:rsid w:val="00202ADB"/>
    <w:rsid w:val="002031E1"/>
    <w:rsid w:val="00203506"/>
    <w:rsid w:val="002037D8"/>
    <w:rsid w:val="00203858"/>
    <w:rsid w:val="002038AD"/>
    <w:rsid w:val="002038B8"/>
    <w:rsid w:val="00203B31"/>
    <w:rsid w:val="0020407E"/>
    <w:rsid w:val="0020446D"/>
    <w:rsid w:val="00204475"/>
    <w:rsid w:val="00204702"/>
    <w:rsid w:val="00204C41"/>
    <w:rsid w:val="002050DB"/>
    <w:rsid w:val="002052DA"/>
    <w:rsid w:val="00205568"/>
    <w:rsid w:val="00205802"/>
    <w:rsid w:val="00205BCB"/>
    <w:rsid w:val="00205E19"/>
    <w:rsid w:val="002069AF"/>
    <w:rsid w:val="00207839"/>
    <w:rsid w:val="002078C0"/>
    <w:rsid w:val="002078F2"/>
    <w:rsid w:val="00207DD5"/>
    <w:rsid w:val="0021000D"/>
    <w:rsid w:val="00210670"/>
    <w:rsid w:val="00210952"/>
    <w:rsid w:val="00211298"/>
    <w:rsid w:val="002116F7"/>
    <w:rsid w:val="00211839"/>
    <w:rsid w:val="00211874"/>
    <w:rsid w:val="00211C5F"/>
    <w:rsid w:val="00211E70"/>
    <w:rsid w:val="002121BF"/>
    <w:rsid w:val="00212392"/>
    <w:rsid w:val="00212E5B"/>
    <w:rsid w:val="00212EBF"/>
    <w:rsid w:val="00213258"/>
    <w:rsid w:val="002139D1"/>
    <w:rsid w:val="00213C45"/>
    <w:rsid w:val="0021524E"/>
    <w:rsid w:val="002159D4"/>
    <w:rsid w:val="00215D73"/>
    <w:rsid w:val="002161C9"/>
    <w:rsid w:val="00217ABF"/>
    <w:rsid w:val="0022155A"/>
    <w:rsid w:val="00221630"/>
    <w:rsid w:val="00221F4D"/>
    <w:rsid w:val="002222A8"/>
    <w:rsid w:val="0022264D"/>
    <w:rsid w:val="0022284D"/>
    <w:rsid w:val="00222BC7"/>
    <w:rsid w:val="00222FE6"/>
    <w:rsid w:val="00223049"/>
    <w:rsid w:val="00223A3A"/>
    <w:rsid w:val="0022477C"/>
    <w:rsid w:val="00224A81"/>
    <w:rsid w:val="00224D26"/>
    <w:rsid w:val="0022503C"/>
    <w:rsid w:val="002257E5"/>
    <w:rsid w:val="00225DB1"/>
    <w:rsid w:val="00226371"/>
    <w:rsid w:val="002263A7"/>
    <w:rsid w:val="00226454"/>
    <w:rsid w:val="00226C1E"/>
    <w:rsid w:val="00227187"/>
    <w:rsid w:val="002274F7"/>
    <w:rsid w:val="00227B35"/>
    <w:rsid w:val="002303E0"/>
    <w:rsid w:val="002304F1"/>
    <w:rsid w:val="00230FFE"/>
    <w:rsid w:val="0023144D"/>
    <w:rsid w:val="002314D7"/>
    <w:rsid w:val="002315CA"/>
    <w:rsid w:val="002323EA"/>
    <w:rsid w:val="00232BD1"/>
    <w:rsid w:val="00232FAE"/>
    <w:rsid w:val="00233016"/>
    <w:rsid w:val="002330FA"/>
    <w:rsid w:val="0023329D"/>
    <w:rsid w:val="002332A8"/>
    <w:rsid w:val="002333BE"/>
    <w:rsid w:val="00233921"/>
    <w:rsid w:val="00233B15"/>
    <w:rsid w:val="00233ED6"/>
    <w:rsid w:val="0023442D"/>
    <w:rsid w:val="0023625C"/>
    <w:rsid w:val="00236C8C"/>
    <w:rsid w:val="00237149"/>
    <w:rsid w:val="0023720F"/>
    <w:rsid w:val="00237DC5"/>
    <w:rsid w:val="00240409"/>
    <w:rsid w:val="0024068D"/>
    <w:rsid w:val="002406D4"/>
    <w:rsid w:val="002413D6"/>
    <w:rsid w:val="0024172F"/>
    <w:rsid w:val="00241AC8"/>
    <w:rsid w:val="002426E9"/>
    <w:rsid w:val="00242DCA"/>
    <w:rsid w:val="00243C64"/>
    <w:rsid w:val="00243E5B"/>
    <w:rsid w:val="00244FBC"/>
    <w:rsid w:val="002457A2"/>
    <w:rsid w:val="002468EE"/>
    <w:rsid w:val="00246A42"/>
    <w:rsid w:val="00246A93"/>
    <w:rsid w:val="00246DF6"/>
    <w:rsid w:val="002475C9"/>
    <w:rsid w:val="002477A0"/>
    <w:rsid w:val="00247A25"/>
    <w:rsid w:val="00247DA3"/>
    <w:rsid w:val="00250A22"/>
    <w:rsid w:val="00250EE0"/>
    <w:rsid w:val="00251825"/>
    <w:rsid w:val="002518D7"/>
    <w:rsid w:val="00252156"/>
    <w:rsid w:val="0025218A"/>
    <w:rsid w:val="002528BD"/>
    <w:rsid w:val="0025394F"/>
    <w:rsid w:val="002543A5"/>
    <w:rsid w:val="002546D6"/>
    <w:rsid w:val="002555C0"/>
    <w:rsid w:val="00255964"/>
    <w:rsid w:val="00255D1A"/>
    <w:rsid w:val="00256619"/>
    <w:rsid w:val="0025662B"/>
    <w:rsid w:val="00256689"/>
    <w:rsid w:val="00256989"/>
    <w:rsid w:val="002569DD"/>
    <w:rsid w:val="00256C74"/>
    <w:rsid w:val="00257344"/>
    <w:rsid w:val="002573C1"/>
    <w:rsid w:val="002576A6"/>
    <w:rsid w:val="002576BA"/>
    <w:rsid w:val="00257727"/>
    <w:rsid w:val="00257878"/>
    <w:rsid w:val="002602D9"/>
    <w:rsid w:val="002607FB"/>
    <w:rsid w:val="00260DD0"/>
    <w:rsid w:val="0026122A"/>
    <w:rsid w:val="0026128E"/>
    <w:rsid w:val="002627C0"/>
    <w:rsid w:val="00262CF8"/>
    <w:rsid w:val="002635F2"/>
    <w:rsid w:val="0026361F"/>
    <w:rsid w:val="00263641"/>
    <w:rsid w:val="00263C2A"/>
    <w:rsid w:val="00263D96"/>
    <w:rsid w:val="00263E6A"/>
    <w:rsid w:val="002643B7"/>
    <w:rsid w:val="00264402"/>
    <w:rsid w:val="00264F31"/>
    <w:rsid w:val="002664BA"/>
    <w:rsid w:val="00266A6C"/>
    <w:rsid w:val="002670D6"/>
    <w:rsid w:val="0027076D"/>
    <w:rsid w:val="00270FE4"/>
    <w:rsid w:val="00271239"/>
    <w:rsid w:val="0027157C"/>
    <w:rsid w:val="00271C47"/>
    <w:rsid w:val="00271E49"/>
    <w:rsid w:val="002722A8"/>
    <w:rsid w:val="002725A4"/>
    <w:rsid w:val="00273B16"/>
    <w:rsid w:val="00273D1D"/>
    <w:rsid w:val="00273E3A"/>
    <w:rsid w:val="00274636"/>
    <w:rsid w:val="0027496B"/>
    <w:rsid w:val="00274E02"/>
    <w:rsid w:val="00274FE5"/>
    <w:rsid w:val="002759D5"/>
    <w:rsid w:val="00275B0E"/>
    <w:rsid w:val="00275B8A"/>
    <w:rsid w:val="00276F6E"/>
    <w:rsid w:val="00277135"/>
    <w:rsid w:val="002779C2"/>
    <w:rsid w:val="00277A2F"/>
    <w:rsid w:val="0028006F"/>
    <w:rsid w:val="00280E17"/>
    <w:rsid w:val="00282255"/>
    <w:rsid w:val="00282D69"/>
    <w:rsid w:val="00283109"/>
    <w:rsid w:val="00283A2A"/>
    <w:rsid w:val="0028420A"/>
    <w:rsid w:val="00284251"/>
    <w:rsid w:val="00284AC8"/>
    <w:rsid w:val="00285870"/>
    <w:rsid w:val="00285962"/>
    <w:rsid w:val="0028662C"/>
    <w:rsid w:val="00286B35"/>
    <w:rsid w:val="00286D9A"/>
    <w:rsid w:val="00287A24"/>
    <w:rsid w:val="00287E12"/>
    <w:rsid w:val="00290361"/>
    <w:rsid w:val="0029048B"/>
    <w:rsid w:val="00291098"/>
    <w:rsid w:val="00291A0E"/>
    <w:rsid w:val="00292227"/>
    <w:rsid w:val="00292A08"/>
    <w:rsid w:val="00292B7D"/>
    <w:rsid w:val="002930CD"/>
    <w:rsid w:val="00293C64"/>
    <w:rsid w:val="00293E95"/>
    <w:rsid w:val="00293F9D"/>
    <w:rsid w:val="00294183"/>
    <w:rsid w:val="002942FB"/>
    <w:rsid w:val="002943F0"/>
    <w:rsid w:val="002947E7"/>
    <w:rsid w:val="00295465"/>
    <w:rsid w:val="002960D3"/>
    <w:rsid w:val="00296694"/>
    <w:rsid w:val="00296CF6"/>
    <w:rsid w:val="00296D98"/>
    <w:rsid w:val="0029782D"/>
    <w:rsid w:val="00297A80"/>
    <w:rsid w:val="00297CFB"/>
    <w:rsid w:val="002A004C"/>
    <w:rsid w:val="002A014B"/>
    <w:rsid w:val="002A0D7C"/>
    <w:rsid w:val="002A1853"/>
    <w:rsid w:val="002A1B95"/>
    <w:rsid w:val="002A1C6C"/>
    <w:rsid w:val="002A20E7"/>
    <w:rsid w:val="002A2974"/>
    <w:rsid w:val="002A2EF4"/>
    <w:rsid w:val="002A3AE2"/>
    <w:rsid w:val="002A3C30"/>
    <w:rsid w:val="002A4245"/>
    <w:rsid w:val="002A470F"/>
    <w:rsid w:val="002A484D"/>
    <w:rsid w:val="002A4896"/>
    <w:rsid w:val="002A4997"/>
    <w:rsid w:val="002A4C4C"/>
    <w:rsid w:val="002A4E6B"/>
    <w:rsid w:val="002A4FA9"/>
    <w:rsid w:val="002A5067"/>
    <w:rsid w:val="002A5BF7"/>
    <w:rsid w:val="002A627C"/>
    <w:rsid w:val="002A6437"/>
    <w:rsid w:val="002A69E1"/>
    <w:rsid w:val="002A7398"/>
    <w:rsid w:val="002A7526"/>
    <w:rsid w:val="002A7557"/>
    <w:rsid w:val="002A7614"/>
    <w:rsid w:val="002B05FC"/>
    <w:rsid w:val="002B08E0"/>
    <w:rsid w:val="002B0AE8"/>
    <w:rsid w:val="002B0DFB"/>
    <w:rsid w:val="002B10EF"/>
    <w:rsid w:val="002B1530"/>
    <w:rsid w:val="002B167F"/>
    <w:rsid w:val="002B1740"/>
    <w:rsid w:val="002B1A8A"/>
    <w:rsid w:val="002B239F"/>
    <w:rsid w:val="002B267B"/>
    <w:rsid w:val="002B2CC5"/>
    <w:rsid w:val="002B342C"/>
    <w:rsid w:val="002B45DD"/>
    <w:rsid w:val="002B4819"/>
    <w:rsid w:val="002B4ABF"/>
    <w:rsid w:val="002B4C1A"/>
    <w:rsid w:val="002B4D5E"/>
    <w:rsid w:val="002B52EC"/>
    <w:rsid w:val="002B5301"/>
    <w:rsid w:val="002B5720"/>
    <w:rsid w:val="002B6138"/>
    <w:rsid w:val="002B61D6"/>
    <w:rsid w:val="002B665B"/>
    <w:rsid w:val="002B6F52"/>
    <w:rsid w:val="002B7BE6"/>
    <w:rsid w:val="002C03AC"/>
    <w:rsid w:val="002C076B"/>
    <w:rsid w:val="002C089B"/>
    <w:rsid w:val="002C0CB2"/>
    <w:rsid w:val="002C1161"/>
    <w:rsid w:val="002C1EFB"/>
    <w:rsid w:val="002C2EC8"/>
    <w:rsid w:val="002C35FA"/>
    <w:rsid w:val="002C447B"/>
    <w:rsid w:val="002C49D1"/>
    <w:rsid w:val="002C57CD"/>
    <w:rsid w:val="002C5F59"/>
    <w:rsid w:val="002C5FFF"/>
    <w:rsid w:val="002C6ED6"/>
    <w:rsid w:val="002C733B"/>
    <w:rsid w:val="002C7401"/>
    <w:rsid w:val="002C75DF"/>
    <w:rsid w:val="002C7C37"/>
    <w:rsid w:val="002D0936"/>
    <w:rsid w:val="002D20AB"/>
    <w:rsid w:val="002D32D3"/>
    <w:rsid w:val="002D3672"/>
    <w:rsid w:val="002D36E9"/>
    <w:rsid w:val="002D3815"/>
    <w:rsid w:val="002D3832"/>
    <w:rsid w:val="002D3FAF"/>
    <w:rsid w:val="002D4549"/>
    <w:rsid w:val="002D456D"/>
    <w:rsid w:val="002D4A48"/>
    <w:rsid w:val="002D4B47"/>
    <w:rsid w:val="002D4D8F"/>
    <w:rsid w:val="002D53CD"/>
    <w:rsid w:val="002D55D6"/>
    <w:rsid w:val="002D5F5F"/>
    <w:rsid w:val="002D69AA"/>
    <w:rsid w:val="002D6F4F"/>
    <w:rsid w:val="002E057B"/>
    <w:rsid w:val="002E0F71"/>
    <w:rsid w:val="002E0FAB"/>
    <w:rsid w:val="002E10EB"/>
    <w:rsid w:val="002E11C8"/>
    <w:rsid w:val="002E165B"/>
    <w:rsid w:val="002E1676"/>
    <w:rsid w:val="002E18E2"/>
    <w:rsid w:val="002E1EE6"/>
    <w:rsid w:val="002E302A"/>
    <w:rsid w:val="002E32AD"/>
    <w:rsid w:val="002E346F"/>
    <w:rsid w:val="002E3AED"/>
    <w:rsid w:val="002E3BE6"/>
    <w:rsid w:val="002E41D9"/>
    <w:rsid w:val="002E41EC"/>
    <w:rsid w:val="002E50BF"/>
    <w:rsid w:val="002E515B"/>
    <w:rsid w:val="002E537C"/>
    <w:rsid w:val="002E5B7E"/>
    <w:rsid w:val="002E5FBB"/>
    <w:rsid w:val="002E6000"/>
    <w:rsid w:val="002E68FD"/>
    <w:rsid w:val="002E70A8"/>
    <w:rsid w:val="002F06A4"/>
    <w:rsid w:val="002F0A4F"/>
    <w:rsid w:val="002F0AE4"/>
    <w:rsid w:val="002F0DC8"/>
    <w:rsid w:val="002F0DEA"/>
    <w:rsid w:val="002F1D84"/>
    <w:rsid w:val="002F258B"/>
    <w:rsid w:val="002F2742"/>
    <w:rsid w:val="002F2BA7"/>
    <w:rsid w:val="002F33D0"/>
    <w:rsid w:val="002F3E5B"/>
    <w:rsid w:val="002F4615"/>
    <w:rsid w:val="002F4ED7"/>
    <w:rsid w:val="002F54BE"/>
    <w:rsid w:val="002F5550"/>
    <w:rsid w:val="002F5575"/>
    <w:rsid w:val="002F61DB"/>
    <w:rsid w:val="002F622D"/>
    <w:rsid w:val="002F67E4"/>
    <w:rsid w:val="002F69D1"/>
    <w:rsid w:val="002F7031"/>
    <w:rsid w:val="002F74A4"/>
    <w:rsid w:val="002F794D"/>
    <w:rsid w:val="0030073E"/>
    <w:rsid w:val="0030106B"/>
    <w:rsid w:val="0030116F"/>
    <w:rsid w:val="00301491"/>
    <w:rsid w:val="0030185D"/>
    <w:rsid w:val="00302151"/>
    <w:rsid w:val="00302E1E"/>
    <w:rsid w:val="003047D7"/>
    <w:rsid w:val="00304DA7"/>
    <w:rsid w:val="003055D4"/>
    <w:rsid w:val="003061E3"/>
    <w:rsid w:val="0030721F"/>
    <w:rsid w:val="003077FC"/>
    <w:rsid w:val="00307AB2"/>
    <w:rsid w:val="003100FA"/>
    <w:rsid w:val="00310810"/>
    <w:rsid w:val="00310CF2"/>
    <w:rsid w:val="00310D63"/>
    <w:rsid w:val="0031131F"/>
    <w:rsid w:val="00311650"/>
    <w:rsid w:val="0031205B"/>
    <w:rsid w:val="00312175"/>
    <w:rsid w:val="00312351"/>
    <w:rsid w:val="003128E3"/>
    <w:rsid w:val="00312C07"/>
    <w:rsid w:val="00313485"/>
    <w:rsid w:val="00313B70"/>
    <w:rsid w:val="00313E75"/>
    <w:rsid w:val="00313FF2"/>
    <w:rsid w:val="003143CF"/>
    <w:rsid w:val="00314BCE"/>
    <w:rsid w:val="003156C3"/>
    <w:rsid w:val="00315863"/>
    <w:rsid w:val="00315D48"/>
    <w:rsid w:val="00316020"/>
    <w:rsid w:val="0032002F"/>
    <w:rsid w:val="00320C75"/>
    <w:rsid w:val="00320E23"/>
    <w:rsid w:val="00321CFB"/>
    <w:rsid w:val="00322688"/>
    <w:rsid w:val="00322E6D"/>
    <w:rsid w:val="00323013"/>
    <w:rsid w:val="00323352"/>
    <w:rsid w:val="00323D3D"/>
    <w:rsid w:val="00323E6F"/>
    <w:rsid w:val="00324060"/>
    <w:rsid w:val="00324E0E"/>
    <w:rsid w:val="003252F6"/>
    <w:rsid w:val="00325BF7"/>
    <w:rsid w:val="00326579"/>
    <w:rsid w:val="00327AE1"/>
    <w:rsid w:val="0033028C"/>
    <w:rsid w:val="003303C3"/>
    <w:rsid w:val="003303FC"/>
    <w:rsid w:val="00330A3F"/>
    <w:rsid w:val="00330A78"/>
    <w:rsid w:val="00330EC5"/>
    <w:rsid w:val="00331028"/>
    <w:rsid w:val="003314C4"/>
    <w:rsid w:val="00331730"/>
    <w:rsid w:val="00332FDF"/>
    <w:rsid w:val="003331DA"/>
    <w:rsid w:val="00334531"/>
    <w:rsid w:val="00334DB0"/>
    <w:rsid w:val="003353B6"/>
    <w:rsid w:val="00335678"/>
    <w:rsid w:val="00335E1E"/>
    <w:rsid w:val="003360C2"/>
    <w:rsid w:val="00336223"/>
    <w:rsid w:val="00336A44"/>
    <w:rsid w:val="0033754B"/>
    <w:rsid w:val="003375DA"/>
    <w:rsid w:val="00337CB8"/>
    <w:rsid w:val="00337DE9"/>
    <w:rsid w:val="003406D7"/>
    <w:rsid w:val="00340D26"/>
    <w:rsid w:val="003416AB"/>
    <w:rsid w:val="0034194D"/>
    <w:rsid w:val="003422FD"/>
    <w:rsid w:val="003425C8"/>
    <w:rsid w:val="00342CDA"/>
    <w:rsid w:val="00343124"/>
    <w:rsid w:val="0034337D"/>
    <w:rsid w:val="003436AA"/>
    <w:rsid w:val="0034374A"/>
    <w:rsid w:val="00343C5E"/>
    <w:rsid w:val="00343CE8"/>
    <w:rsid w:val="00343EBD"/>
    <w:rsid w:val="003441BA"/>
    <w:rsid w:val="003442F4"/>
    <w:rsid w:val="00344BC7"/>
    <w:rsid w:val="003458EA"/>
    <w:rsid w:val="0034628B"/>
    <w:rsid w:val="003466F7"/>
    <w:rsid w:val="00346F90"/>
    <w:rsid w:val="00347212"/>
    <w:rsid w:val="003473BB"/>
    <w:rsid w:val="00347841"/>
    <w:rsid w:val="003479B5"/>
    <w:rsid w:val="00347DB9"/>
    <w:rsid w:val="00347F6D"/>
    <w:rsid w:val="003501F1"/>
    <w:rsid w:val="00350607"/>
    <w:rsid w:val="00350D67"/>
    <w:rsid w:val="00350DEB"/>
    <w:rsid w:val="00350F70"/>
    <w:rsid w:val="00351131"/>
    <w:rsid w:val="00351334"/>
    <w:rsid w:val="00351513"/>
    <w:rsid w:val="003524E1"/>
    <w:rsid w:val="00352EC9"/>
    <w:rsid w:val="00353183"/>
    <w:rsid w:val="00353FB9"/>
    <w:rsid w:val="003543E4"/>
    <w:rsid w:val="003547DC"/>
    <w:rsid w:val="0035487C"/>
    <w:rsid w:val="00354F60"/>
    <w:rsid w:val="00355AB3"/>
    <w:rsid w:val="00355EC1"/>
    <w:rsid w:val="00356B13"/>
    <w:rsid w:val="003579ED"/>
    <w:rsid w:val="00360BD0"/>
    <w:rsid w:val="00360C63"/>
    <w:rsid w:val="00360DD3"/>
    <w:rsid w:val="00360EB5"/>
    <w:rsid w:val="00360ECC"/>
    <w:rsid w:val="00360EE5"/>
    <w:rsid w:val="00361AAA"/>
    <w:rsid w:val="00361D2D"/>
    <w:rsid w:val="00361DD8"/>
    <w:rsid w:val="00361F66"/>
    <w:rsid w:val="00363157"/>
    <w:rsid w:val="00363B7E"/>
    <w:rsid w:val="00363D88"/>
    <w:rsid w:val="00364C23"/>
    <w:rsid w:val="003652F1"/>
    <w:rsid w:val="00366647"/>
    <w:rsid w:val="0036695B"/>
    <w:rsid w:val="00366EB3"/>
    <w:rsid w:val="00367FB3"/>
    <w:rsid w:val="00367FC0"/>
    <w:rsid w:val="00370099"/>
    <w:rsid w:val="00370BEB"/>
    <w:rsid w:val="00370D34"/>
    <w:rsid w:val="00370FFA"/>
    <w:rsid w:val="0037197A"/>
    <w:rsid w:val="00372129"/>
    <w:rsid w:val="003728AB"/>
    <w:rsid w:val="00374C00"/>
    <w:rsid w:val="00374EAB"/>
    <w:rsid w:val="00375094"/>
    <w:rsid w:val="003750D6"/>
    <w:rsid w:val="003753F9"/>
    <w:rsid w:val="00375B73"/>
    <w:rsid w:val="003766CD"/>
    <w:rsid w:val="00376D35"/>
    <w:rsid w:val="00376D44"/>
    <w:rsid w:val="00377688"/>
    <w:rsid w:val="003777A9"/>
    <w:rsid w:val="00380344"/>
    <w:rsid w:val="00380359"/>
    <w:rsid w:val="003803AD"/>
    <w:rsid w:val="003805CC"/>
    <w:rsid w:val="003808F9"/>
    <w:rsid w:val="003816D8"/>
    <w:rsid w:val="00381C66"/>
    <w:rsid w:val="003822B0"/>
    <w:rsid w:val="0038257B"/>
    <w:rsid w:val="0038298C"/>
    <w:rsid w:val="003832D7"/>
    <w:rsid w:val="0038332A"/>
    <w:rsid w:val="00383340"/>
    <w:rsid w:val="003837A6"/>
    <w:rsid w:val="00383DA6"/>
    <w:rsid w:val="00383E39"/>
    <w:rsid w:val="0038475C"/>
    <w:rsid w:val="003858DD"/>
    <w:rsid w:val="00385D59"/>
    <w:rsid w:val="00386ACA"/>
    <w:rsid w:val="00386ACD"/>
    <w:rsid w:val="003871DB"/>
    <w:rsid w:val="00387AA9"/>
    <w:rsid w:val="00390153"/>
    <w:rsid w:val="0039038E"/>
    <w:rsid w:val="00390F37"/>
    <w:rsid w:val="003918A7"/>
    <w:rsid w:val="00391C04"/>
    <w:rsid w:val="00391CCC"/>
    <w:rsid w:val="00393846"/>
    <w:rsid w:val="00393D78"/>
    <w:rsid w:val="0039547A"/>
    <w:rsid w:val="00395DB3"/>
    <w:rsid w:val="00396EF7"/>
    <w:rsid w:val="00396F2D"/>
    <w:rsid w:val="00396F47"/>
    <w:rsid w:val="00397758"/>
    <w:rsid w:val="003977FE"/>
    <w:rsid w:val="003A0F9D"/>
    <w:rsid w:val="003A1590"/>
    <w:rsid w:val="003A2571"/>
    <w:rsid w:val="003A27E0"/>
    <w:rsid w:val="003A373B"/>
    <w:rsid w:val="003A3A49"/>
    <w:rsid w:val="003A42F3"/>
    <w:rsid w:val="003A51FC"/>
    <w:rsid w:val="003A5721"/>
    <w:rsid w:val="003A68FE"/>
    <w:rsid w:val="003A690A"/>
    <w:rsid w:val="003A6E43"/>
    <w:rsid w:val="003A768A"/>
    <w:rsid w:val="003A7A01"/>
    <w:rsid w:val="003A7E9E"/>
    <w:rsid w:val="003A7FA0"/>
    <w:rsid w:val="003B03F8"/>
    <w:rsid w:val="003B06CA"/>
    <w:rsid w:val="003B08DF"/>
    <w:rsid w:val="003B0EAF"/>
    <w:rsid w:val="003B1151"/>
    <w:rsid w:val="003B1934"/>
    <w:rsid w:val="003B1E28"/>
    <w:rsid w:val="003B1ECD"/>
    <w:rsid w:val="003B2022"/>
    <w:rsid w:val="003B36B8"/>
    <w:rsid w:val="003B3FD7"/>
    <w:rsid w:val="003B4002"/>
    <w:rsid w:val="003B4BDF"/>
    <w:rsid w:val="003B4C42"/>
    <w:rsid w:val="003B5089"/>
    <w:rsid w:val="003B5170"/>
    <w:rsid w:val="003B517C"/>
    <w:rsid w:val="003B5849"/>
    <w:rsid w:val="003B5ABA"/>
    <w:rsid w:val="003B5E87"/>
    <w:rsid w:val="003B6ACE"/>
    <w:rsid w:val="003B6CED"/>
    <w:rsid w:val="003B6F14"/>
    <w:rsid w:val="003B7044"/>
    <w:rsid w:val="003B79DA"/>
    <w:rsid w:val="003B7F64"/>
    <w:rsid w:val="003C004C"/>
    <w:rsid w:val="003C0646"/>
    <w:rsid w:val="003C0F15"/>
    <w:rsid w:val="003C0F16"/>
    <w:rsid w:val="003C16AC"/>
    <w:rsid w:val="003C1EEC"/>
    <w:rsid w:val="003C1FBF"/>
    <w:rsid w:val="003C2580"/>
    <w:rsid w:val="003C2E79"/>
    <w:rsid w:val="003C30F7"/>
    <w:rsid w:val="003C3213"/>
    <w:rsid w:val="003C3454"/>
    <w:rsid w:val="003C356F"/>
    <w:rsid w:val="003C3593"/>
    <w:rsid w:val="003C367C"/>
    <w:rsid w:val="003C4234"/>
    <w:rsid w:val="003C45A3"/>
    <w:rsid w:val="003C498A"/>
    <w:rsid w:val="003C4CEE"/>
    <w:rsid w:val="003C5541"/>
    <w:rsid w:val="003C5D0C"/>
    <w:rsid w:val="003C6A6C"/>
    <w:rsid w:val="003C6C4F"/>
    <w:rsid w:val="003C6CC8"/>
    <w:rsid w:val="003D0C60"/>
    <w:rsid w:val="003D0D24"/>
    <w:rsid w:val="003D15F7"/>
    <w:rsid w:val="003D1ED4"/>
    <w:rsid w:val="003D22FD"/>
    <w:rsid w:val="003D26E9"/>
    <w:rsid w:val="003D28C8"/>
    <w:rsid w:val="003D2CF8"/>
    <w:rsid w:val="003D3190"/>
    <w:rsid w:val="003D3770"/>
    <w:rsid w:val="003D3AD3"/>
    <w:rsid w:val="003D4001"/>
    <w:rsid w:val="003D4475"/>
    <w:rsid w:val="003D44D5"/>
    <w:rsid w:val="003D498F"/>
    <w:rsid w:val="003D53BA"/>
    <w:rsid w:val="003D64FD"/>
    <w:rsid w:val="003D67B8"/>
    <w:rsid w:val="003D6ED9"/>
    <w:rsid w:val="003D70F7"/>
    <w:rsid w:val="003E070B"/>
    <w:rsid w:val="003E0D0B"/>
    <w:rsid w:val="003E1357"/>
    <w:rsid w:val="003E1501"/>
    <w:rsid w:val="003E189F"/>
    <w:rsid w:val="003E1A76"/>
    <w:rsid w:val="003E1B31"/>
    <w:rsid w:val="003E1D7D"/>
    <w:rsid w:val="003E2227"/>
    <w:rsid w:val="003E34AA"/>
    <w:rsid w:val="003E3538"/>
    <w:rsid w:val="003E3887"/>
    <w:rsid w:val="003E3A66"/>
    <w:rsid w:val="003E3E12"/>
    <w:rsid w:val="003E4FE8"/>
    <w:rsid w:val="003E5232"/>
    <w:rsid w:val="003E578E"/>
    <w:rsid w:val="003E5E58"/>
    <w:rsid w:val="003E638D"/>
    <w:rsid w:val="003E6410"/>
    <w:rsid w:val="003E69B4"/>
    <w:rsid w:val="003E6AD9"/>
    <w:rsid w:val="003E6C6C"/>
    <w:rsid w:val="003E70E2"/>
    <w:rsid w:val="003E727F"/>
    <w:rsid w:val="003E7BA6"/>
    <w:rsid w:val="003E7FCA"/>
    <w:rsid w:val="003F0147"/>
    <w:rsid w:val="003F0F81"/>
    <w:rsid w:val="003F1201"/>
    <w:rsid w:val="003F14E0"/>
    <w:rsid w:val="003F18A3"/>
    <w:rsid w:val="003F1A28"/>
    <w:rsid w:val="003F1E0F"/>
    <w:rsid w:val="003F1E14"/>
    <w:rsid w:val="003F1EB5"/>
    <w:rsid w:val="003F2336"/>
    <w:rsid w:val="003F2EF8"/>
    <w:rsid w:val="003F3104"/>
    <w:rsid w:val="003F33A8"/>
    <w:rsid w:val="003F34B0"/>
    <w:rsid w:val="003F35B2"/>
    <w:rsid w:val="003F3AFB"/>
    <w:rsid w:val="003F40AE"/>
    <w:rsid w:val="003F41F1"/>
    <w:rsid w:val="003F4AD7"/>
    <w:rsid w:val="003F525F"/>
    <w:rsid w:val="003F5389"/>
    <w:rsid w:val="003F5C3A"/>
    <w:rsid w:val="003F6382"/>
    <w:rsid w:val="003F6397"/>
    <w:rsid w:val="003F6BF5"/>
    <w:rsid w:val="00400640"/>
    <w:rsid w:val="004006D9"/>
    <w:rsid w:val="0040081A"/>
    <w:rsid w:val="00400D69"/>
    <w:rsid w:val="00401070"/>
    <w:rsid w:val="0040141D"/>
    <w:rsid w:val="00401A0C"/>
    <w:rsid w:val="00402051"/>
    <w:rsid w:val="00402914"/>
    <w:rsid w:val="00402E14"/>
    <w:rsid w:val="00403DC4"/>
    <w:rsid w:val="00403E29"/>
    <w:rsid w:val="00403F8B"/>
    <w:rsid w:val="0040415A"/>
    <w:rsid w:val="00404342"/>
    <w:rsid w:val="00404636"/>
    <w:rsid w:val="004050CF"/>
    <w:rsid w:val="004051BC"/>
    <w:rsid w:val="004052CB"/>
    <w:rsid w:val="004053F4"/>
    <w:rsid w:val="00406005"/>
    <w:rsid w:val="00406599"/>
    <w:rsid w:val="004065CC"/>
    <w:rsid w:val="00407293"/>
    <w:rsid w:val="004101B4"/>
    <w:rsid w:val="004102D1"/>
    <w:rsid w:val="00410712"/>
    <w:rsid w:val="004108F2"/>
    <w:rsid w:val="004109E1"/>
    <w:rsid w:val="00411601"/>
    <w:rsid w:val="0041188D"/>
    <w:rsid w:val="00411E42"/>
    <w:rsid w:val="00412040"/>
    <w:rsid w:val="00412D79"/>
    <w:rsid w:val="00413D24"/>
    <w:rsid w:val="004151B9"/>
    <w:rsid w:val="00416002"/>
    <w:rsid w:val="004164AC"/>
    <w:rsid w:val="004165F4"/>
    <w:rsid w:val="00416C8B"/>
    <w:rsid w:val="00416D5C"/>
    <w:rsid w:val="00417278"/>
    <w:rsid w:val="00417625"/>
    <w:rsid w:val="00420450"/>
    <w:rsid w:val="00420897"/>
    <w:rsid w:val="00420EB7"/>
    <w:rsid w:val="004215D7"/>
    <w:rsid w:val="00421653"/>
    <w:rsid w:val="004225A8"/>
    <w:rsid w:val="00422B28"/>
    <w:rsid w:val="00422EBD"/>
    <w:rsid w:val="00424136"/>
    <w:rsid w:val="00424331"/>
    <w:rsid w:val="004244C5"/>
    <w:rsid w:val="00424BEC"/>
    <w:rsid w:val="0042509D"/>
    <w:rsid w:val="004254C5"/>
    <w:rsid w:val="00425677"/>
    <w:rsid w:val="00425E7E"/>
    <w:rsid w:val="0042674E"/>
    <w:rsid w:val="004268BB"/>
    <w:rsid w:val="00426DDB"/>
    <w:rsid w:val="00426E48"/>
    <w:rsid w:val="00427542"/>
    <w:rsid w:val="00427679"/>
    <w:rsid w:val="004276C0"/>
    <w:rsid w:val="00427B88"/>
    <w:rsid w:val="00427BC7"/>
    <w:rsid w:val="00427C61"/>
    <w:rsid w:val="00427D13"/>
    <w:rsid w:val="00427F6B"/>
    <w:rsid w:val="0043083B"/>
    <w:rsid w:val="0043133E"/>
    <w:rsid w:val="004321CD"/>
    <w:rsid w:val="0043236E"/>
    <w:rsid w:val="004338E5"/>
    <w:rsid w:val="004338EA"/>
    <w:rsid w:val="00434A36"/>
    <w:rsid w:val="00434E4E"/>
    <w:rsid w:val="0043506E"/>
    <w:rsid w:val="004356E5"/>
    <w:rsid w:val="004356FC"/>
    <w:rsid w:val="00435C9D"/>
    <w:rsid w:val="0043630E"/>
    <w:rsid w:val="00436552"/>
    <w:rsid w:val="00436CD6"/>
    <w:rsid w:val="00437120"/>
    <w:rsid w:val="0043730D"/>
    <w:rsid w:val="0043756D"/>
    <w:rsid w:val="004400C7"/>
    <w:rsid w:val="0044185B"/>
    <w:rsid w:val="004418F6"/>
    <w:rsid w:val="00441BC4"/>
    <w:rsid w:val="00441CFB"/>
    <w:rsid w:val="004420BF"/>
    <w:rsid w:val="004422C2"/>
    <w:rsid w:val="004429ED"/>
    <w:rsid w:val="00442B5F"/>
    <w:rsid w:val="00442BC2"/>
    <w:rsid w:val="00442C2E"/>
    <w:rsid w:val="0044493B"/>
    <w:rsid w:val="00444BCF"/>
    <w:rsid w:val="00444D63"/>
    <w:rsid w:val="00445016"/>
    <w:rsid w:val="00445A3B"/>
    <w:rsid w:val="00446382"/>
    <w:rsid w:val="0044681E"/>
    <w:rsid w:val="00446D94"/>
    <w:rsid w:val="00446F6C"/>
    <w:rsid w:val="0044718C"/>
    <w:rsid w:val="00447555"/>
    <w:rsid w:val="0044776F"/>
    <w:rsid w:val="00447BFC"/>
    <w:rsid w:val="00447C1C"/>
    <w:rsid w:val="004503C3"/>
    <w:rsid w:val="00450414"/>
    <w:rsid w:val="00450669"/>
    <w:rsid w:val="004513F8"/>
    <w:rsid w:val="0045213A"/>
    <w:rsid w:val="0045216D"/>
    <w:rsid w:val="0045223C"/>
    <w:rsid w:val="00452AB3"/>
    <w:rsid w:val="0045353A"/>
    <w:rsid w:val="004538EC"/>
    <w:rsid w:val="0045390B"/>
    <w:rsid w:val="00454391"/>
    <w:rsid w:val="00454B73"/>
    <w:rsid w:val="00454E40"/>
    <w:rsid w:val="004563A3"/>
    <w:rsid w:val="004565C9"/>
    <w:rsid w:val="0045756F"/>
    <w:rsid w:val="0045763E"/>
    <w:rsid w:val="00457B06"/>
    <w:rsid w:val="004606CA"/>
    <w:rsid w:val="00460A5D"/>
    <w:rsid w:val="00460C3B"/>
    <w:rsid w:val="004624FB"/>
    <w:rsid w:val="00462598"/>
    <w:rsid w:val="004626AF"/>
    <w:rsid w:val="00462963"/>
    <w:rsid w:val="00462F2B"/>
    <w:rsid w:val="004631FD"/>
    <w:rsid w:val="00463812"/>
    <w:rsid w:val="00463D3E"/>
    <w:rsid w:val="004646FA"/>
    <w:rsid w:val="00464E76"/>
    <w:rsid w:val="00465175"/>
    <w:rsid w:val="00465A47"/>
    <w:rsid w:val="00465A64"/>
    <w:rsid w:val="00465A76"/>
    <w:rsid w:val="004661F6"/>
    <w:rsid w:val="00466538"/>
    <w:rsid w:val="00466A0A"/>
    <w:rsid w:val="004671BE"/>
    <w:rsid w:val="00467B84"/>
    <w:rsid w:val="004700DD"/>
    <w:rsid w:val="0047019C"/>
    <w:rsid w:val="004703FD"/>
    <w:rsid w:val="0047062D"/>
    <w:rsid w:val="004709DC"/>
    <w:rsid w:val="00470B67"/>
    <w:rsid w:val="00470DF2"/>
    <w:rsid w:val="00472917"/>
    <w:rsid w:val="00472B5F"/>
    <w:rsid w:val="00473177"/>
    <w:rsid w:val="00473500"/>
    <w:rsid w:val="00473A0B"/>
    <w:rsid w:val="00473E36"/>
    <w:rsid w:val="00473FE8"/>
    <w:rsid w:val="00474469"/>
    <w:rsid w:val="00474588"/>
    <w:rsid w:val="004749F7"/>
    <w:rsid w:val="00474CA7"/>
    <w:rsid w:val="004751FD"/>
    <w:rsid w:val="00475472"/>
    <w:rsid w:val="00475BCC"/>
    <w:rsid w:val="004762F9"/>
    <w:rsid w:val="00477152"/>
    <w:rsid w:val="00477997"/>
    <w:rsid w:val="00477C2E"/>
    <w:rsid w:val="00477DDE"/>
    <w:rsid w:val="00477E76"/>
    <w:rsid w:val="00480EB2"/>
    <w:rsid w:val="00481063"/>
    <w:rsid w:val="004819D0"/>
    <w:rsid w:val="00481B6F"/>
    <w:rsid w:val="00481FC2"/>
    <w:rsid w:val="0048275E"/>
    <w:rsid w:val="00482939"/>
    <w:rsid w:val="00482F25"/>
    <w:rsid w:val="00483F54"/>
    <w:rsid w:val="00483FB8"/>
    <w:rsid w:val="00484224"/>
    <w:rsid w:val="00484F5F"/>
    <w:rsid w:val="004855C4"/>
    <w:rsid w:val="0048649D"/>
    <w:rsid w:val="00486EC2"/>
    <w:rsid w:val="00486F5C"/>
    <w:rsid w:val="0048780F"/>
    <w:rsid w:val="00487A97"/>
    <w:rsid w:val="00487B0E"/>
    <w:rsid w:val="00490755"/>
    <w:rsid w:val="0049075B"/>
    <w:rsid w:val="00490ACF"/>
    <w:rsid w:val="004911B5"/>
    <w:rsid w:val="00491D5B"/>
    <w:rsid w:val="00491DDD"/>
    <w:rsid w:val="00492182"/>
    <w:rsid w:val="00492B04"/>
    <w:rsid w:val="00493B85"/>
    <w:rsid w:val="00494006"/>
    <w:rsid w:val="00494F34"/>
    <w:rsid w:val="004952F1"/>
    <w:rsid w:val="00495655"/>
    <w:rsid w:val="00495927"/>
    <w:rsid w:val="00495A2B"/>
    <w:rsid w:val="00495E46"/>
    <w:rsid w:val="00496E27"/>
    <w:rsid w:val="0049701B"/>
    <w:rsid w:val="004971D2"/>
    <w:rsid w:val="004A12B0"/>
    <w:rsid w:val="004A1715"/>
    <w:rsid w:val="004A1A64"/>
    <w:rsid w:val="004A1C59"/>
    <w:rsid w:val="004A2195"/>
    <w:rsid w:val="004A2713"/>
    <w:rsid w:val="004A3645"/>
    <w:rsid w:val="004A38BE"/>
    <w:rsid w:val="004A3A32"/>
    <w:rsid w:val="004A3B48"/>
    <w:rsid w:val="004A42B7"/>
    <w:rsid w:val="004A458D"/>
    <w:rsid w:val="004A4799"/>
    <w:rsid w:val="004A47C6"/>
    <w:rsid w:val="004A504E"/>
    <w:rsid w:val="004A5708"/>
    <w:rsid w:val="004A5C04"/>
    <w:rsid w:val="004A5D15"/>
    <w:rsid w:val="004A5E60"/>
    <w:rsid w:val="004A6414"/>
    <w:rsid w:val="004A6606"/>
    <w:rsid w:val="004A682E"/>
    <w:rsid w:val="004A6BE2"/>
    <w:rsid w:val="004A6F0B"/>
    <w:rsid w:val="004A72FB"/>
    <w:rsid w:val="004A7BB9"/>
    <w:rsid w:val="004B05AE"/>
    <w:rsid w:val="004B190F"/>
    <w:rsid w:val="004B1CF9"/>
    <w:rsid w:val="004B2AF3"/>
    <w:rsid w:val="004B2CE1"/>
    <w:rsid w:val="004B2F25"/>
    <w:rsid w:val="004B4B01"/>
    <w:rsid w:val="004B4DA9"/>
    <w:rsid w:val="004B4E8A"/>
    <w:rsid w:val="004B536B"/>
    <w:rsid w:val="004B5F8A"/>
    <w:rsid w:val="004B6E86"/>
    <w:rsid w:val="004B721F"/>
    <w:rsid w:val="004B730B"/>
    <w:rsid w:val="004B79F4"/>
    <w:rsid w:val="004B7B36"/>
    <w:rsid w:val="004B7DB6"/>
    <w:rsid w:val="004C06FA"/>
    <w:rsid w:val="004C0E83"/>
    <w:rsid w:val="004C1825"/>
    <w:rsid w:val="004C1CFD"/>
    <w:rsid w:val="004C22AB"/>
    <w:rsid w:val="004C262F"/>
    <w:rsid w:val="004C26F9"/>
    <w:rsid w:val="004C3181"/>
    <w:rsid w:val="004C32D0"/>
    <w:rsid w:val="004C35D9"/>
    <w:rsid w:val="004C3C77"/>
    <w:rsid w:val="004C4831"/>
    <w:rsid w:val="004C4FB1"/>
    <w:rsid w:val="004C57D9"/>
    <w:rsid w:val="004C611B"/>
    <w:rsid w:val="004C6A31"/>
    <w:rsid w:val="004C6B33"/>
    <w:rsid w:val="004C6C43"/>
    <w:rsid w:val="004D06D2"/>
    <w:rsid w:val="004D0A31"/>
    <w:rsid w:val="004D0AC6"/>
    <w:rsid w:val="004D0E20"/>
    <w:rsid w:val="004D1236"/>
    <w:rsid w:val="004D13CD"/>
    <w:rsid w:val="004D164A"/>
    <w:rsid w:val="004D1A32"/>
    <w:rsid w:val="004D1AD1"/>
    <w:rsid w:val="004D2AFC"/>
    <w:rsid w:val="004D2CEA"/>
    <w:rsid w:val="004D2D6D"/>
    <w:rsid w:val="004D2F3F"/>
    <w:rsid w:val="004D381F"/>
    <w:rsid w:val="004D38F9"/>
    <w:rsid w:val="004D5A6F"/>
    <w:rsid w:val="004D5EA7"/>
    <w:rsid w:val="004D60BD"/>
    <w:rsid w:val="004D6166"/>
    <w:rsid w:val="004D6AA1"/>
    <w:rsid w:val="004D7470"/>
    <w:rsid w:val="004D7879"/>
    <w:rsid w:val="004D7EC1"/>
    <w:rsid w:val="004D7F50"/>
    <w:rsid w:val="004E0537"/>
    <w:rsid w:val="004E0CB8"/>
    <w:rsid w:val="004E18AA"/>
    <w:rsid w:val="004E204F"/>
    <w:rsid w:val="004E20AC"/>
    <w:rsid w:val="004E25FD"/>
    <w:rsid w:val="004E26EC"/>
    <w:rsid w:val="004E2971"/>
    <w:rsid w:val="004E372D"/>
    <w:rsid w:val="004E4CDA"/>
    <w:rsid w:val="004E5860"/>
    <w:rsid w:val="004E5C84"/>
    <w:rsid w:val="004E60EB"/>
    <w:rsid w:val="004E6130"/>
    <w:rsid w:val="004E62F9"/>
    <w:rsid w:val="004E703B"/>
    <w:rsid w:val="004E7626"/>
    <w:rsid w:val="004E7B04"/>
    <w:rsid w:val="004E7C3F"/>
    <w:rsid w:val="004F0CB3"/>
    <w:rsid w:val="004F122F"/>
    <w:rsid w:val="004F137B"/>
    <w:rsid w:val="004F17CD"/>
    <w:rsid w:val="004F1915"/>
    <w:rsid w:val="004F1C2D"/>
    <w:rsid w:val="004F1D9C"/>
    <w:rsid w:val="004F2719"/>
    <w:rsid w:val="004F2BE9"/>
    <w:rsid w:val="004F39B7"/>
    <w:rsid w:val="004F43C2"/>
    <w:rsid w:val="004F4F94"/>
    <w:rsid w:val="004F5206"/>
    <w:rsid w:val="004F5488"/>
    <w:rsid w:val="004F6684"/>
    <w:rsid w:val="004F6A71"/>
    <w:rsid w:val="004F77CB"/>
    <w:rsid w:val="004F7FAE"/>
    <w:rsid w:val="00500625"/>
    <w:rsid w:val="0050164E"/>
    <w:rsid w:val="00501D90"/>
    <w:rsid w:val="00503219"/>
    <w:rsid w:val="0050389B"/>
    <w:rsid w:val="00503C27"/>
    <w:rsid w:val="0050416F"/>
    <w:rsid w:val="00504CCA"/>
    <w:rsid w:val="00505663"/>
    <w:rsid w:val="00505781"/>
    <w:rsid w:val="005058ED"/>
    <w:rsid w:val="005063C5"/>
    <w:rsid w:val="005064E6"/>
    <w:rsid w:val="00506503"/>
    <w:rsid w:val="00506D57"/>
    <w:rsid w:val="00506EF3"/>
    <w:rsid w:val="00507BC0"/>
    <w:rsid w:val="00510027"/>
    <w:rsid w:val="0051028C"/>
    <w:rsid w:val="00510604"/>
    <w:rsid w:val="00510654"/>
    <w:rsid w:val="005107F3"/>
    <w:rsid w:val="0051083B"/>
    <w:rsid w:val="00510F3D"/>
    <w:rsid w:val="00512370"/>
    <w:rsid w:val="005123C8"/>
    <w:rsid w:val="00513132"/>
    <w:rsid w:val="00513208"/>
    <w:rsid w:val="005137A5"/>
    <w:rsid w:val="00514024"/>
    <w:rsid w:val="00514270"/>
    <w:rsid w:val="0051495D"/>
    <w:rsid w:val="00514BBE"/>
    <w:rsid w:val="0051503A"/>
    <w:rsid w:val="0051660C"/>
    <w:rsid w:val="00516FED"/>
    <w:rsid w:val="00517093"/>
    <w:rsid w:val="005174D4"/>
    <w:rsid w:val="00520981"/>
    <w:rsid w:val="00520E47"/>
    <w:rsid w:val="00520EEF"/>
    <w:rsid w:val="0052165F"/>
    <w:rsid w:val="005221C0"/>
    <w:rsid w:val="00522A03"/>
    <w:rsid w:val="00522EE5"/>
    <w:rsid w:val="005230F5"/>
    <w:rsid w:val="00523B61"/>
    <w:rsid w:val="00523D72"/>
    <w:rsid w:val="00523E2D"/>
    <w:rsid w:val="005244F0"/>
    <w:rsid w:val="00524BAA"/>
    <w:rsid w:val="00525C1E"/>
    <w:rsid w:val="00525DB9"/>
    <w:rsid w:val="005262E8"/>
    <w:rsid w:val="005271E0"/>
    <w:rsid w:val="0052723D"/>
    <w:rsid w:val="00527832"/>
    <w:rsid w:val="00530525"/>
    <w:rsid w:val="0053124C"/>
    <w:rsid w:val="005325C6"/>
    <w:rsid w:val="005327D5"/>
    <w:rsid w:val="005329D2"/>
    <w:rsid w:val="00532FE7"/>
    <w:rsid w:val="00533159"/>
    <w:rsid w:val="0053372D"/>
    <w:rsid w:val="005341AE"/>
    <w:rsid w:val="00534303"/>
    <w:rsid w:val="005348A0"/>
    <w:rsid w:val="005351A9"/>
    <w:rsid w:val="00535BB6"/>
    <w:rsid w:val="00537294"/>
    <w:rsid w:val="00537447"/>
    <w:rsid w:val="005378E1"/>
    <w:rsid w:val="00537C55"/>
    <w:rsid w:val="0054049E"/>
    <w:rsid w:val="00540B58"/>
    <w:rsid w:val="00540F45"/>
    <w:rsid w:val="00540FD6"/>
    <w:rsid w:val="0054135E"/>
    <w:rsid w:val="00541C59"/>
    <w:rsid w:val="00541ECE"/>
    <w:rsid w:val="0054216D"/>
    <w:rsid w:val="00542B35"/>
    <w:rsid w:val="00542D33"/>
    <w:rsid w:val="005432D7"/>
    <w:rsid w:val="00543BB3"/>
    <w:rsid w:val="00544B03"/>
    <w:rsid w:val="00544B49"/>
    <w:rsid w:val="005450C7"/>
    <w:rsid w:val="005451BB"/>
    <w:rsid w:val="0054583B"/>
    <w:rsid w:val="00545F85"/>
    <w:rsid w:val="0054636F"/>
    <w:rsid w:val="00546782"/>
    <w:rsid w:val="00546B5B"/>
    <w:rsid w:val="00547F70"/>
    <w:rsid w:val="00547FD7"/>
    <w:rsid w:val="005500BE"/>
    <w:rsid w:val="00550324"/>
    <w:rsid w:val="00550CA6"/>
    <w:rsid w:val="00550D5F"/>
    <w:rsid w:val="00550F13"/>
    <w:rsid w:val="00551770"/>
    <w:rsid w:val="00552A91"/>
    <w:rsid w:val="00552ECF"/>
    <w:rsid w:val="00553DC5"/>
    <w:rsid w:val="00554687"/>
    <w:rsid w:val="005557DD"/>
    <w:rsid w:val="00555B8A"/>
    <w:rsid w:val="00555CD0"/>
    <w:rsid w:val="00555E02"/>
    <w:rsid w:val="00556751"/>
    <w:rsid w:val="00556787"/>
    <w:rsid w:val="00556BB8"/>
    <w:rsid w:val="00556CBE"/>
    <w:rsid w:val="005573C7"/>
    <w:rsid w:val="0055757C"/>
    <w:rsid w:val="005609CB"/>
    <w:rsid w:val="005619D2"/>
    <w:rsid w:val="00561BFE"/>
    <w:rsid w:val="00561D9F"/>
    <w:rsid w:val="00562377"/>
    <w:rsid w:val="00562380"/>
    <w:rsid w:val="00562ADE"/>
    <w:rsid w:val="0056353C"/>
    <w:rsid w:val="00564509"/>
    <w:rsid w:val="00565240"/>
    <w:rsid w:val="005654D2"/>
    <w:rsid w:val="00565769"/>
    <w:rsid w:val="00565ECD"/>
    <w:rsid w:val="00566A51"/>
    <w:rsid w:val="005676D1"/>
    <w:rsid w:val="00567F8C"/>
    <w:rsid w:val="00567FA3"/>
    <w:rsid w:val="005704AB"/>
    <w:rsid w:val="00570837"/>
    <w:rsid w:val="00570A48"/>
    <w:rsid w:val="00571FCB"/>
    <w:rsid w:val="0057236D"/>
    <w:rsid w:val="0057299B"/>
    <w:rsid w:val="00572D35"/>
    <w:rsid w:val="00572D53"/>
    <w:rsid w:val="00573097"/>
    <w:rsid w:val="005731F4"/>
    <w:rsid w:val="0057348E"/>
    <w:rsid w:val="005736F5"/>
    <w:rsid w:val="005737BE"/>
    <w:rsid w:val="00573BD2"/>
    <w:rsid w:val="00573D6D"/>
    <w:rsid w:val="00573DA8"/>
    <w:rsid w:val="00573DB0"/>
    <w:rsid w:val="00574463"/>
    <w:rsid w:val="00574705"/>
    <w:rsid w:val="0057481A"/>
    <w:rsid w:val="0057514A"/>
    <w:rsid w:val="005754F2"/>
    <w:rsid w:val="00575570"/>
    <w:rsid w:val="005757F6"/>
    <w:rsid w:val="005763A4"/>
    <w:rsid w:val="005763FF"/>
    <w:rsid w:val="00576B66"/>
    <w:rsid w:val="0057721A"/>
    <w:rsid w:val="0057749E"/>
    <w:rsid w:val="00577AE0"/>
    <w:rsid w:val="00577EA0"/>
    <w:rsid w:val="0058021B"/>
    <w:rsid w:val="00580657"/>
    <w:rsid w:val="00580895"/>
    <w:rsid w:val="00580DF0"/>
    <w:rsid w:val="005817C9"/>
    <w:rsid w:val="00581851"/>
    <w:rsid w:val="005818B2"/>
    <w:rsid w:val="0058202C"/>
    <w:rsid w:val="0058281F"/>
    <w:rsid w:val="00582E46"/>
    <w:rsid w:val="005836F8"/>
    <w:rsid w:val="00583A1D"/>
    <w:rsid w:val="00584AE1"/>
    <w:rsid w:val="00584D0C"/>
    <w:rsid w:val="00585337"/>
    <w:rsid w:val="00586545"/>
    <w:rsid w:val="00586A55"/>
    <w:rsid w:val="00587208"/>
    <w:rsid w:val="005878CD"/>
    <w:rsid w:val="00590E68"/>
    <w:rsid w:val="0059164A"/>
    <w:rsid w:val="00591E5C"/>
    <w:rsid w:val="00591EA6"/>
    <w:rsid w:val="00592B0B"/>
    <w:rsid w:val="00593025"/>
    <w:rsid w:val="00593084"/>
    <w:rsid w:val="0059315E"/>
    <w:rsid w:val="0059368B"/>
    <w:rsid w:val="00593764"/>
    <w:rsid w:val="005943E7"/>
    <w:rsid w:val="0059451A"/>
    <w:rsid w:val="005946CC"/>
    <w:rsid w:val="005951F5"/>
    <w:rsid w:val="00595569"/>
    <w:rsid w:val="00596A92"/>
    <w:rsid w:val="00596B1A"/>
    <w:rsid w:val="00597481"/>
    <w:rsid w:val="0059787F"/>
    <w:rsid w:val="005A04AB"/>
    <w:rsid w:val="005A07DC"/>
    <w:rsid w:val="005A0D93"/>
    <w:rsid w:val="005A107C"/>
    <w:rsid w:val="005A1A91"/>
    <w:rsid w:val="005A25EE"/>
    <w:rsid w:val="005A30E7"/>
    <w:rsid w:val="005A3B24"/>
    <w:rsid w:val="005A3F68"/>
    <w:rsid w:val="005A41BC"/>
    <w:rsid w:val="005A4472"/>
    <w:rsid w:val="005A4ACD"/>
    <w:rsid w:val="005A4E45"/>
    <w:rsid w:val="005A516C"/>
    <w:rsid w:val="005A5866"/>
    <w:rsid w:val="005A5876"/>
    <w:rsid w:val="005A59B9"/>
    <w:rsid w:val="005A6033"/>
    <w:rsid w:val="005A6474"/>
    <w:rsid w:val="005A6917"/>
    <w:rsid w:val="005A6A35"/>
    <w:rsid w:val="005B07A4"/>
    <w:rsid w:val="005B0A2E"/>
    <w:rsid w:val="005B0BC9"/>
    <w:rsid w:val="005B0CFC"/>
    <w:rsid w:val="005B1837"/>
    <w:rsid w:val="005B1BFF"/>
    <w:rsid w:val="005B1CE1"/>
    <w:rsid w:val="005B1DA2"/>
    <w:rsid w:val="005B2B1D"/>
    <w:rsid w:val="005B2FBE"/>
    <w:rsid w:val="005B3224"/>
    <w:rsid w:val="005B36C0"/>
    <w:rsid w:val="005B4C48"/>
    <w:rsid w:val="005B4C8B"/>
    <w:rsid w:val="005B5964"/>
    <w:rsid w:val="005B6069"/>
    <w:rsid w:val="005B6858"/>
    <w:rsid w:val="005B693A"/>
    <w:rsid w:val="005B6EB0"/>
    <w:rsid w:val="005B701F"/>
    <w:rsid w:val="005B715A"/>
    <w:rsid w:val="005B750D"/>
    <w:rsid w:val="005B78FC"/>
    <w:rsid w:val="005B7CDF"/>
    <w:rsid w:val="005B7CEE"/>
    <w:rsid w:val="005C0FE6"/>
    <w:rsid w:val="005C10ED"/>
    <w:rsid w:val="005C1794"/>
    <w:rsid w:val="005C1974"/>
    <w:rsid w:val="005C1E67"/>
    <w:rsid w:val="005C281F"/>
    <w:rsid w:val="005C2DB2"/>
    <w:rsid w:val="005C3937"/>
    <w:rsid w:val="005C3B68"/>
    <w:rsid w:val="005C3CE8"/>
    <w:rsid w:val="005C48AB"/>
    <w:rsid w:val="005C4DDF"/>
    <w:rsid w:val="005C4EA6"/>
    <w:rsid w:val="005C6823"/>
    <w:rsid w:val="005C6C21"/>
    <w:rsid w:val="005C7B90"/>
    <w:rsid w:val="005C7CD9"/>
    <w:rsid w:val="005D039B"/>
    <w:rsid w:val="005D04B2"/>
    <w:rsid w:val="005D075B"/>
    <w:rsid w:val="005D0B11"/>
    <w:rsid w:val="005D0ECF"/>
    <w:rsid w:val="005D118E"/>
    <w:rsid w:val="005D1724"/>
    <w:rsid w:val="005D19BE"/>
    <w:rsid w:val="005D1AE4"/>
    <w:rsid w:val="005D26AA"/>
    <w:rsid w:val="005D2FA2"/>
    <w:rsid w:val="005D2FD9"/>
    <w:rsid w:val="005D3589"/>
    <w:rsid w:val="005D38B8"/>
    <w:rsid w:val="005D3D0B"/>
    <w:rsid w:val="005D3D42"/>
    <w:rsid w:val="005D43C1"/>
    <w:rsid w:val="005D45FD"/>
    <w:rsid w:val="005D4F3A"/>
    <w:rsid w:val="005D5E56"/>
    <w:rsid w:val="005D60F2"/>
    <w:rsid w:val="005D62D6"/>
    <w:rsid w:val="005D670B"/>
    <w:rsid w:val="005D6B2A"/>
    <w:rsid w:val="005D7570"/>
    <w:rsid w:val="005D7653"/>
    <w:rsid w:val="005D7C67"/>
    <w:rsid w:val="005D7E9A"/>
    <w:rsid w:val="005E031C"/>
    <w:rsid w:val="005E0328"/>
    <w:rsid w:val="005E0944"/>
    <w:rsid w:val="005E181C"/>
    <w:rsid w:val="005E1C9F"/>
    <w:rsid w:val="005E1DC6"/>
    <w:rsid w:val="005E2113"/>
    <w:rsid w:val="005E2834"/>
    <w:rsid w:val="005E3AE9"/>
    <w:rsid w:val="005E3C80"/>
    <w:rsid w:val="005E4823"/>
    <w:rsid w:val="005E5A0F"/>
    <w:rsid w:val="005E5AFF"/>
    <w:rsid w:val="005E5E44"/>
    <w:rsid w:val="005E6AC3"/>
    <w:rsid w:val="005E6D65"/>
    <w:rsid w:val="005E70F6"/>
    <w:rsid w:val="005E762C"/>
    <w:rsid w:val="005E7AE9"/>
    <w:rsid w:val="005E7E1A"/>
    <w:rsid w:val="005F017B"/>
    <w:rsid w:val="005F056C"/>
    <w:rsid w:val="005F0C1F"/>
    <w:rsid w:val="005F0F5A"/>
    <w:rsid w:val="005F10C2"/>
    <w:rsid w:val="005F1284"/>
    <w:rsid w:val="005F13E2"/>
    <w:rsid w:val="005F17E4"/>
    <w:rsid w:val="005F1AD8"/>
    <w:rsid w:val="005F1BD3"/>
    <w:rsid w:val="005F24F9"/>
    <w:rsid w:val="005F24FC"/>
    <w:rsid w:val="005F261A"/>
    <w:rsid w:val="005F2D24"/>
    <w:rsid w:val="005F2EB1"/>
    <w:rsid w:val="005F3115"/>
    <w:rsid w:val="005F3956"/>
    <w:rsid w:val="005F3A7B"/>
    <w:rsid w:val="005F3C55"/>
    <w:rsid w:val="005F44CC"/>
    <w:rsid w:val="005F4880"/>
    <w:rsid w:val="005F5E8A"/>
    <w:rsid w:val="005F76B5"/>
    <w:rsid w:val="005F78F5"/>
    <w:rsid w:val="005F7B73"/>
    <w:rsid w:val="005F7FFA"/>
    <w:rsid w:val="00600C24"/>
    <w:rsid w:val="00600E50"/>
    <w:rsid w:val="00601089"/>
    <w:rsid w:val="00602649"/>
    <w:rsid w:val="00603A66"/>
    <w:rsid w:val="00603BC8"/>
    <w:rsid w:val="00604B4E"/>
    <w:rsid w:val="0060535E"/>
    <w:rsid w:val="0060540E"/>
    <w:rsid w:val="00605704"/>
    <w:rsid w:val="006068D3"/>
    <w:rsid w:val="00607309"/>
    <w:rsid w:val="006103A4"/>
    <w:rsid w:val="006109F7"/>
    <w:rsid w:val="006113FF"/>
    <w:rsid w:val="0061148B"/>
    <w:rsid w:val="00611A0B"/>
    <w:rsid w:val="00611CCD"/>
    <w:rsid w:val="006124CF"/>
    <w:rsid w:val="00612629"/>
    <w:rsid w:val="0061284B"/>
    <w:rsid w:val="00612D7B"/>
    <w:rsid w:val="006131BE"/>
    <w:rsid w:val="0061358B"/>
    <w:rsid w:val="00613B7E"/>
    <w:rsid w:val="0061468B"/>
    <w:rsid w:val="00614D53"/>
    <w:rsid w:val="006164E9"/>
    <w:rsid w:val="0061663F"/>
    <w:rsid w:val="00616733"/>
    <w:rsid w:val="0061680C"/>
    <w:rsid w:val="0061682E"/>
    <w:rsid w:val="00616987"/>
    <w:rsid w:val="00617470"/>
    <w:rsid w:val="00617BCF"/>
    <w:rsid w:val="00617FCA"/>
    <w:rsid w:val="006208B2"/>
    <w:rsid w:val="00620997"/>
    <w:rsid w:val="00620AC1"/>
    <w:rsid w:val="006210C6"/>
    <w:rsid w:val="00621352"/>
    <w:rsid w:val="006215D8"/>
    <w:rsid w:val="0062177C"/>
    <w:rsid w:val="00621DD3"/>
    <w:rsid w:val="00622079"/>
    <w:rsid w:val="00622AC6"/>
    <w:rsid w:val="00622DF8"/>
    <w:rsid w:val="0062329F"/>
    <w:rsid w:val="00623629"/>
    <w:rsid w:val="006236C3"/>
    <w:rsid w:val="00623DDE"/>
    <w:rsid w:val="006240CC"/>
    <w:rsid w:val="006243EF"/>
    <w:rsid w:val="006245BC"/>
    <w:rsid w:val="006245C6"/>
    <w:rsid w:val="00624941"/>
    <w:rsid w:val="006249F2"/>
    <w:rsid w:val="006251CE"/>
    <w:rsid w:val="0062584F"/>
    <w:rsid w:val="00625AB1"/>
    <w:rsid w:val="00625AFB"/>
    <w:rsid w:val="00625C75"/>
    <w:rsid w:val="00626620"/>
    <w:rsid w:val="00626769"/>
    <w:rsid w:val="0062695D"/>
    <w:rsid w:val="0062753C"/>
    <w:rsid w:val="00630466"/>
    <w:rsid w:val="00631286"/>
    <w:rsid w:val="00631B25"/>
    <w:rsid w:val="00633DF4"/>
    <w:rsid w:val="00633E0F"/>
    <w:rsid w:val="00633E45"/>
    <w:rsid w:val="006347FF"/>
    <w:rsid w:val="00635807"/>
    <w:rsid w:val="0063583E"/>
    <w:rsid w:val="00636061"/>
    <w:rsid w:val="00637AF1"/>
    <w:rsid w:val="00637D9B"/>
    <w:rsid w:val="00637F0A"/>
    <w:rsid w:val="006402B6"/>
    <w:rsid w:val="00640E66"/>
    <w:rsid w:val="00641D1A"/>
    <w:rsid w:val="0064205A"/>
    <w:rsid w:val="0064313E"/>
    <w:rsid w:val="006442DA"/>
    <w:rsid w:val="00644A3B"/>
    <w:rsid w:val="006450F6"/>
    <w:rsid w:val="00646113"/>
    <w:rsid w:val="00646B28"/>
    <w:rsid w:val="00647795"/>
    <w:rsid w:val="00647B6B"/>
    <w:rsid w:val="00647DCE"/>
    <w:rsid w:val="00647FED"/>
    <w:rsid w:val="0065002E"/>
    <w:rsid w:val="006503C6"/>
    <w:rsid w:val="00650400"/>
    <w:rsid w:val="0065081F"/>
    <w:rsid w:val="00650BB1"/>
    <w:rsid w:val="00650CB0"/>
    <w:rsid w:val="00650D1F"/>
    <w:rsid w:val="00651E36"/>
    <w:rsid w:val="006526EA"/>
    <w:rsid w:val="0065293E"/>
    <w:rsid w:val="00653327"/>
    <w:rsid w:val="00653BEC"/>
    <w:rsid w:val="006542B6"/>
    <w:rsid w:val="006544D1"/>
    <w:rsid w:val="00654AB7"/>
    <w:rsid w:val="00654C02"/>
    <w:rsid w:val="00654E7D"/>
    <w:rsid w:val="00655051"/>
    <w:rsid w:val="0065596F"/>
    <w:rsid w:val="0065602F"/>
    <w:rsid w:val="00656EA0"/>
    <w:rsid w:val="00657054"/>
    <w:rsid w:val="006570D9"/>
    <w:rsid w:val="00657A2D"/>
    <w:rsid w:val="00657DEE"/>
    <w:rsid w:val="00657E14"/>
    <w:rsid w:val="00660B3B"/>
    <w:rsid w:val="00660F8A"/>
    <w:rsid w:val="0066136F"/>
    <w:rsid w:val="00661F3F"/>
    <w:rsid w:val="00662950"/>
    <w:rsid w:val="00662C11"/>
    <w:rsid w:val="006634B9"/>
    <w:rsid w:val="006636D3"/>
    <w:rsid w:val="0066509F"/>
    <w:rsid w:val="00665C54"/>
    <w:rsid w:val="00666DD6"/>
    <w:rsid w:val="00666F14"/>
    <w:rsid w:val="00667740"/>
    <w:rsid w:val="00667F16"/>
    <w:rsid w:val="00670370"/>
    <w:rsid w:val="00670685"/>
    <w:rsid w:val="00670A12"/>
    <w:rsid w:val="00670AD4"/>
    <w:rsid w:val="0067105A"/>
    <w:rsid w:val="006714E9"/>
    <w:rsid w:val="006718AE"/>
    <w:rsid w:val="006724C0"/>
    <w:rsid w:val="00673A4E"/>
    <w:rsid w:val="00673CE1"/>
    <w:rsid w:val="00673DFD"/>
    <w:rsid w:val="00674243"/>
    <w:rsid w:val="006743F7"/>
    <w:rsid w:val="0067441A"/>
    <w:rsid w:val="0067570D"/>
    <w:rsid w:val="006758F6"/>
    <w:rsid w:val="00675DAA"/>
    <w:rsid w:val="0067634A"/>
    <w:rsid w:val="00676A19"/>
    <w:rsid w:val="00676FA9"/>
    <w:rsid w:val="006774B8"/>
    <w:rsid w:val="00677B3F"/>
    <w:rsid w:val="00677C93"/>
    <w:rsid w:val="00677EBD"/>
    <w:rsid w:val="0068120E"/>
    <w:rsid w:val="00681627"/>
    <w:rsid w:val="006816BC"/>
    <w:rsid w:val="00682E2B"/>
    <w:rsid w:val="00684512"/>
    <w:rsid w:val="00685664"/>
    <w:rsid w:val="0068568B"/>
    <w:rsid w:val="00685E7E"/>
    <w:rsid w:val="00685E9F"/>
    <w:rsid w:val="00686236"/>
    <w:rsid w:val="006863DE"/>
    <w:rsid w:val="00686F9C"/>
    <w:rsid w:val="00687583"/>
    <w:rsid w:val="006878F9"/>
    <w:rsid w:val="00687D68"/>
    <w:rsid w:val="006912D2"/>
    <w:rsid w:val="00692EA9"/>
    <w:rsid w:val="0069357B"/>
    <w:rsid w:val="006935B5"/>
    <w:rsid w:val="00693615"/>
    <w:rsid w:val="0069373C"/>
    <w:rsid w:val="00693B06"/>
    <w:rsid w:val="00694128"/>
    <w:rsid w:val="00694878"/>
    <w:rsid w:val="00694C07"/>
    <w:rsid w:val="00694EDF"/>
    <w:rsid w:val="00695315"/>
    <w:rsid w:val="00695719"/>
    <w:rsid w:val="00695D78"/>
    <w:rsid w:val="006972AE"/>
    <w:rsid w:val="00697650"/>
    <w:rsid w:val="00697AE7"/>
    <w:rsid w:val="006A02F9"/>
    <w:rsid w:val="006A072C"/>
    <w:rsid w:val="006A0BE1"/>
    <w:rsid w:val="006A0DA7"/>
    <w:rsid w:val="006A0DBE"/>
    <w:rsid w:val="006A174C"/>
    <w:rsid w:val="006A185E"/>
    <w:rsid w:val="006A1DC3"/>
    <w:rsid w:val="006A2372"/>
    <w:rsid w:val="006A2762"/>
    <w:rsid w:val="006A2863"/>
    <w:rsid w:val="006A2951"/>
    <w:rsid w:val="006A2F04"/>
    <w:rsid w:val="006A34E5"/>
    <w:rsid w:val="006A3604"/>
    <w:rsid w:val="006A3F16"/>
    <w:rsid w:val="006A4DFF"/>
    <w:rsid w:val="006A50D6"/>
    <w:rsid w:val="006A5447"/>
    <w:rsid w:val="006A551D"/>
    <w:rsid w:val="006A5657"/>
    <w:rsid w:val="006A5CE8"/>
    <w:rsid w:val="006A644B"/>
    <w:rsid w:val="006A6C21"/>
    <w:rsid w:val="006B057D"/>
    <w:rsid w:val="006B095C"/>
    <w:rsid w:val="006B17B2"/>
    <w:rsid w:val="006B18B4"/>
    <w:rsid w:val="006B2101"/>
    <w:rsid w:val="006B2B72"/>
    <w:rsid w:val="006B2C01"/>
    <w:rsid w:val="006B3384"/>
    <w:rsid w:val="006B338A"/>
    <w:rsid w:val="006B3476"/>
    <w:rsid w:val="006B3677"/>
    <w:rsid w:val="006B3CA8"/>
    <w:rsid w:val="006B3DE5"/>
    <w:rsid w:val="006B3F45"/>
    <w:rsid w:val="006B426F"/>
    <w:rsid w:val="006B4410"/>
    <w:rsid w:val="006B4893"/>
    <w:rsid w:val="006B4DCD"/>
    <w:rsid w:val="006B54C7"/>
    <w:rsid w:val="006B692F"/>
    <w:rsid w:val="006B6BD9"/>
    <w:rsid w:val="006B6EA9"/>
    <w:rsid w:val="006B7267"/>
    <w:rsid w:val="006B785A"/>
    <w:rsid w:val="006B7C80"/>
    <w:rsid w:val="006B7F6B"/>
    <w:rsid w:val="006C038B"/>
    <w:rsid w:val="006C1366"/>
    <w:rsid w:val="006C1A69"/>
    <w:rsid w:val="006C20DB"/>
    <w:rsid w:val="006C2BAD"/>
    <w:rsid w:val="006C3E5B"/>
    <w:rsid w:val="006C4118"/>
    <w:rsid w:val="006C53F1"/>
    <w:rsid w:val="006C589D"/>
    <w:rsid w:val="006C5A6D"/>
    <w:rsid w:val="006C61CF"/>
    <w:rsid w:val="006C6578"/>
    <w:rsid w:val="006C6F37"/>
    <w:rsid w:val="006C7438"/>
    <w:rsid w:val="006C7967"/>
    <w:rsid w:val="006C7AD1"/>
    <w:rsid w:val="006C7F9B"/>
    <w:rsid w:val="006D0236"/>
    <w:rsid w:val="006D0BCE"/>
    <w:rsid w:val="006D146C"/>
    <w:rsid w:val="006D192C"/>
    <w:rsid w:val="006D1AD6"/>
    <w:rsid w:val="006D26A4"/>
    <w:rsid w:val="006D29AC"/>
    <w:rsid w:val="006D32A3"/>
    <w:rsid w:val="006D38EB"/>
    <w:rsid w:val="006D39EB"/>
    <w:rsid w:val="006D4552"/>
    <w:rsid w:val="006D46FA"/>
    <w:rsid w:val="006D4824"/>
    <w:rsid w:val="006D58CF"/>
    <w:rsid w:val="006D5A79"/>
    <w:rsid w:val="006D5C98"/>
    <w:rsid w:val="006D6515"/>
    <w:rsid w:val="006D6582"/>
    <w:rsid w:val="006D7137"/>
    <w:rsid w:val="006D7555"/>
    <w:rsid w:val="006D795C"/>
    <w:rsid w:val="006E0556"/>
    <w:rsid w:val="006E0667"/>
    <w:rsid w:val="006E0867"/>
    <w:rsid w:val="006E0A68"/>
    <w:rsid w:val="006E0EB8"/>
    <w:rsid w:val="006E1246"/>
    <w:rsid w:val="006E1330"/>
    <w:rsid w:val="006E15CF"/>
    <w:rsid w:val="006E193A"/>
    <w:rsid w:val="006E19F6"/>
    <w:rsid w:val="006E20E5"/>
    <w:rsid w:val="006E2215"/>
    <w:rsid w:val="006E2445"/>
    <w:rsid w:val="006E2591"/>
    <w:rsid w:val="006E2678"/>
    <w:rsid w:val="006E295A"/>
    <w:rsid w:val="006E2A0E"/>
    <w:rsid w:val="006E4485"/>
    <w:rsid w:val="006E4711"/>
    <w:rsid w:val="006E4A34"/>
    <w:rsid w:val="006E4AE6"/>
    <w:rsid w:val="006E4F64"/>
    <w:rsid w:val="006E5545"/>
    <w:rsid w:val="006E556D"/>
    <w:rsid w:val="006E58B6"/>
    <w:rsid w:val="006E633E"/>
    <w:rsid w:val="006E64CF"/>
    <w:rsid w:val="006E67F6"/>
    <w:rsid w:val="006E682A"/>
    <w:rsid w:val="006E6B9D"/>
    <w:rsid w:val="006E7BE3"/>
    <w:rsid w:val="006E7CE9"/>
    <w:rsid w:val="006F0A83"/>
    <w:rsid w:val="006F0D7E"/>
    <w:rsid w:val="006F179C"/>
    <w:rsid w:val="006F1A11"/>
    <w:rsid w:val="006F1BB6"/>
    <w:rsid w:val="006F1FFB"/>
    <w:rsid w:val="006F24D3"/>
    <w:rsid w:val="006F261E"/>
    <w:rsid w:val="006F28E3"/>
    <w:rsid w:val="006F2AE4"/>
    <w:rsid w:val="006F2D51"/>
    <w:rsid w:val="006F3026"/>
    <w:rsid w:val="006F3643"/>
    <w:rsid w:val="006F3F70"/>
    <w:rsid w:val="006F412D"/>
    <w:rsid w:val="006F4410"/>
    <w:rsid w:val="006F44EC"/>
    <w:rsid w:val="006F50B3"/>
    <w:rsid w:val="006F563A"/>
    <w:rsid w:val="006F63E7"/>
    <w:rsid w:val="006F6B32"/>
    <w:rsid w:val="006F70CF"/>
    <w:rsid w:val="006F7B82"/>
    <w:rsid w:val="00700A24"/>
    <w:rsid w:val="00701119"/>
    <w:rsid w:val="0070144F"/>
    <w:rsid w:val="00701AF2"/>
    <w:rsid w:val="00701E67"/>
    <w:rsid w:val="00702949"/>
    <w:rsid w:val="00702C44"/>
    <w:rsid w:val="00702D5D"/>
    <w:rsid w:val="007030F4"/>
    <w:rsid w:val="0070324F"/>
    <w:rsid w:val="007036E8"/>
    <w:rsid w:val="00703830"/>
    <w:rsid w:val="00703F73"/>
    <w:rsid w:val="0070478C"/>
    <w:rsid w:val="00705086"/>
    <w:rsid w:val="007051B8"/>
    <w:rsid w:val="007068BD"/>
    <w:rsid w:val="00706BCF"/>
    <w:rsid w:val="00707981"/>
    <w:rsid w:val="00710401"/>
    <w:rsid w:val="00710FC8"/>
    <w:rsid w:val="007114F3"/>
    <w:rsid w:val="0071159E"/>
    <w:rsid w:val="00711764"/>
    <w:rsid w:val="007126F1"/>
    <w:rsid w:val="0071293F"/>
    <w:rsid w:val="007138F5"/>
    <w:rsid w:val="00715A63"/>
    <w:rsid w:val="007160EA"/>
    <w:rsid w:val="00716323"/>
    <w:rsid w:val="00716711"/>
    <w:rsid w:val="007168AC"/>
    <w:rsid w:val="007178EA"/>
    <w:rsid w:val="00717C62"/>
    <w:rsid w:val="0072059D"/>
    <w:rsid w:val="007206F0"/>
    <w:rsid w:val="00720B23"/>
    <w:rsid w:val="007212A3"/>
    <w:rsid w:val="007213CE"/>
    <w:rsid w:val="007221B1"/>
    <w:rsid w:val="00723266"/>
    <w:rsid w:val="0072388F"/>
    <w:rsid w:val="00723B82"/>
    <w:rsid w:val="0072453D"/>
    <w:rsid w:val="00724576"/>
    <w:rsid w:val="007248C3"/>
    <w:rsid w:val="00724ED3"/>
    <w:rsid w:val="00725192"/>
    <w:rsid w:val="00725744"/>
    <w:rsid w:val="0072599F"/>
    <w:rsid w:val="00727D56"/>
    <w:rsid w:val="007300D1"/>
    <w:rsid w:val="00730261"/>
    <w:rsid w:val="00730F10"/>
    <w:rsid w:val="00731092"/>
    <w:rsid w:val="0073168B"/>
    <w:rsid w:val="00731C1C"/>
    <w:rsid w:val="00731CA2"/>
    <w:rsid w:val="00731E3D"/>
    <w:rsid w:val="00732140"/>
    <w:rsid w:val="00732188"/>
    <w:rsid w:val="00732CE8"/>
    <w:rsid w:val="00733044"/>
    <w:rsid w:val="007330C4"/>
    <w:rsid w:val="00733838"/>
    <w:rsid w:val="00733852"/>
    <w:rsid w:val="007339C6"/>
    <w:rsid w:val="00733B1C"/>
    <w:rsid w:val="00733EF5"/>
    <w:rsid w:val="00734626"/>
    <w:rsid w:val="00734E41"/>
    <w:rsid w:val="00735B48"/>
    <w:rsid w:val="00735C37"/>
    <w:rsid w:val="00735FAD"/>
    <w:rsid w:val="00736ECF"/>
    <w:rsid w:val="00736EE5"/>
    <w:rsid w:val="0073739F"/>
    <w:rsid w:val="007401AE"/>
    <w:rsid w:val="00740365"/>
    <w:rsid w:val="00740E4B"/>
    <w:rsid w:val="007410C5"/>
    <w:rsid w:val="007413A4"/>
    <w:rsid w:val="00741DF0"/>
    <w:rsid w:val="00741F88"/>
    <w:rsid w:val="007437B2"/>
    <w:rsid w:val="00743BD3"/>
    <w:rsid w:val="00744237"/>
    <w:rsid w:val="00744274"/>
    <w:rsid w:val="007452FA"/>
    <w:rsid w:val="00745F05"/>
    <w:rsid w:val="00745FD7"/>
    <w:rsid w:val="0074677C"/>
    <w:rsid w:val="00746926"/>
    <w:rsid w:val="00746F68"/>
    <w:rsid w:val="00746F88"/>
    <w:rsid w:val="007478F0"/>
    <w:rsid w:val="007478F5"/>
    <w:rsid w:val="00750814"/>
    <w:rsid w:val="0075162A"/>
    <w:rsid w:val="00751A40"/>
    <w:rsid w:val="0075207B"/>
    <w:rsid w:val="007522B1"/>
    <w:rsid w:val="00752DB8"/>
    <w:rsid w:val="007530A9"/>
    <w:rsid w:val="00753B79"/>
    <w:rsid w:val="00754E0F"/>
    <w:rsid w:val="00755162"/>
    <w:rsid w:val="00755B44"/>
    <w:rsid w:val="0075642B"/>
    <w:rsid w:val="00756592"/>
    <w:rsid w:val="00757435"/>
    <w:rsid w:val="00760D4C"/>
    <w:rsid w:val="0076183C"/>
    <w:rsid w:val="0076205F"/>
    <w:rsid w:val="00762B7C"/>
    <w:rsid w:val="0076366D"/>
    <w:rsid w:val="00763A0A"/>
    <w:rsid w:val="00763ACC"/>
    <w:rsid w:val="00763C87"/>
    <w:rsid w:val="007641A6"/>
    <w:rsid w:val="007642B5"/>
    <w:rsid w:val="00764483"/>
    <w:rsid w:val="00765175"/>
    <w:rsid w:val="00765254"/>
    <w:rsid w:val="007652CA"/>
    <w:rsid w:val="00765931"/>
    <w:rsid w:val="00765D1F"/>
    <w:rsid w:val="00765EF5"/>
    <w:rsid w:val="00766490"/>
    <w:rsid w:val="0076656E"/>
    <w:rsid w:val="0076670A"/>
    <w:rsid w:val="007673C0"/>
    <w:rsid w:val="00767F27"/>
    <w:rsid w:val="007701AF"/>
    <w:rsid w:val="00770BEB"/>
    <w:rsid w:val="00770C00"/>
    <w:rsid w:val="00770C56"/>
    <w:rsid w:val="00770FEB"/>
    <w:rsid w:val="00771A40"/>
    <w:rsid w:val="0077232C"/>
    <w:rsid w:val="00772534"/>
    <w:rsid w:val="00772A65"/>
    <w:rsid w:val="00772CA4"/>
    <w:rsid w:val="007735FE"/>
    <w:rsid w:val="00774185"/>
    <w:rsid w:val="007746E7"/>
    <w:rsid w:val="00774AA9"/>
    <w:rsid w:val="00774AAD"/>
    <w:rsid w:val="00774ABD"/>
    <w:rsid w:val="00774C14"/>
    <w:rsid w:val="00774D0C"/>
    <w:rsid w:val="00775A8D"/>
    <w:rsid w:val="0077671D"/>
    <w:rsid w:val="00776F5C"/>
    <w:rsid w:val="00777146"/>
    <w:rsid w:val="00777443"/>
    <w:rsid w:val="007774A3"/>
    <w:rsid w:val="00777744"/>
    <w:rsid w:val="0078005F"/>
    <w:rsid w:val="00780EEC"/>
    <w:rsid w:val="0078166E"/>
    <w:rsid w:val="00781E61"/>
    <w:rsid w:val="007826A1"/>
    <w:rsid w:val="00782A86"/>
    <w:rsid w:val="00782B48"/>
    <w:rsid w:val="00782E5D"/>
    <w:rsid w:val="007833E3"/>
    <w:rsid w:val="00783EF7"/>
    <w:rsid w:val="00784CCC"/>
    <w:rsid w:val="00785267"/>
    <w:rsid w:val="007858A5"/>
    <w:rsid w:val="00785BB4"/>
    <w:rsid w:val="00786361"/>
    <w:rsid w:val="007865C5"/>
    <w:rsid w:val="00786750"/>
    <w:rsid w:val="00786C38"/>
    <w:rsid w:val="00787279"/>
    <w:rsid w:val="00787E4F"/>
    <w:rsid w:val="00790865"/>
    <w:rsid w:val="00791A59"/>
    <w:rsid w:val="0079200A"/>
    <w:rsid w:val="00792147"/>
    <w:rsid w:val="0079308E"/>
    <w:rsid w:val="00793B76"/>
    <w:rsid w:val="0079451E"/>
    <w:rsid w:val="00795D6E"/>
    <w:rsid w:val="00796337"/>
    <w:rsid w:val="0079674D"/>
    <w:rsid w:val="00796A40"/>
    <w:rsid w:val="00796F9A"/>
    <w:rsid w:val="00796FB9"/>
    <w:rsid w:val="00797BF6"/>
    <w:rsid w:val="007A0B0B"/>
    <w:rsid w:val="007A0E4B"/>
    <w:rsid w:val="007A15B4"/>
    <w:rsid w:val="007A1969"/>
    <w:rsid w:val="007A1C02"/>
    <w:rsid w:val="007A1FD3"/>
    <w:rsid w:val="007A2511"/>
    <w:rsid w:val="007A2A7A"/>
    <w:rsid w:val="007A2E36"/>
    <w:rsid w:val="007A3A23"/>
    <w:rsid w:val="007A4ED6"/>
    <w:rsid w:val="007A5019"/>
    <w:rsid w:val="007A5430"/>
    <w:rsid w:val="007A6179"/>
    <w:rsid w:val="007A63BF"/>
    <w:rsid w:val="007A67F6"/>
    <w:rsid w:val="007A706F"/>
    <w:rsid w:val="007A724A"/>
    <w:rsid w:val="007A7A81"/>
    <w:rsid w:val="007A7C07"/>
    <w:rsid w:val="007B0096"/>
    <w:rsid w:val="007B03E6"/>
    <w:rsid w:val="007B0A65"/>
    <w:rsid w:val="007B109C"/>
    <w:rsid w:val="007B14C5"/>
    <w:rsid w:val="007B216D"/>
    <w:rsid w:val="007B22CD"/>
    <w:rsid w:val="007B4780"/>
    <w:rsid w:val="007B4C26"/>
    <w:rsid w:val="007B5451"/>
    <w:rsid w:val="007B54FA"/>
    <w:rsid w:val="007B59FE"/>
    <w:rsid w:val="007B5C54"/>
    <w:rsid w:val="007B5C76"/>
    <w:rsid w:val="007B7376"/>
    <w:rsid w:val="007B74F4"/>
    <w:rsid w:val="007B74FA"/>
    <w:rsid w:val="007B7C62"/>
    <w:rsid w:val="007C028E"/>
    <w:rsid w:val="007C0F97"/>
    <w:rsid w:val="007C18F1"/>
    <w:rsid w:val="007C1A70"/>
    <w:rsid w:val="007C286A"/>
    <w:rsid w:val="007C2CC4"/>
    <w:rsid w:val="007C309D"/>
    <w:rsid w:val="007C3261"/>
    <w:rsid w:val="007C342E"/>
    <w:rsid w:val="007C3A53"/>
    <w:rsid w:val="007C3FA9"/>
    <w:rsid w:val="007C4C4A"/>
    <w:rsid w:val="007C504F"/>
    <w:rsid w:val="007C565D"/>
    <w:rsid w:val="007C57DC"/>
    <w:rsid w:val="007C583D"/>
    <w:rsid w:val="007C5B27"/>
    <w:rsid w:val="007C5B2F"/>
    <w:rsid w:val="007C5E07"/>
    <w:rsid w:val="007C662E"/>
    <w:rsid w:val="007C6809"/>
    <w:rsid w:val="007C6DBA"/>
    <w:rsid w:val="007C7311"/>
    <w:rsid w:val="007C749B"/>
    <w:rsid w:val="007D05BB"/>
    <w:rsid w:val="007D0AD7"/>
    <w:rsid w:val="007D1518"/>
    <w:rsid w:val="007D1798"/>
    <w:rsid w:val="007D275C"/>
    <w:rsid w:val="007D2795"/>
    <w:rsid w:val="007D2DDA"/>
    <w:rsid w:val="007D2FCE"/>
    <w:rsid w:val="007D32CC"/>
    <w:rsid w:val="007D3B60"/>
    <w:rsid w:val="007D4EAC"/>
    <w:rsid w:val="007D5117"/>
    <w:rsid w:val="007D53F2"/>
    <w:rsid w:val="007D5A8B"/>
    <w:rsid w:val="007D6229"/>
    <w:rsid w:val="007D6916"/>
    <w:rsid w:val="007D6E9E"/>
    <w:rsid w:val="007D70B4"/>
    <w:rsid w:val="007D7536"/>
    <w:rsid w:val="007D7CEE"/>
    <w:rsid w:val="007D7F94"/>
    <w:rsid w:val="007E004C"/>
    <w:rsid w:val="007E00C9"/>
    <w:rsid w:val="007E0416"/>
    <w:rsid w:val="007E105C"/>
    <w:rsid w:val="007E1B29"/>
    <w:rsid w:val="007E1D3B"/>
    <w:rsid w:val="007E21D1"/>
    <w:rsid w:val="007E2A14"/>
    <w:rsid w:val="007E2AA1"/>
    <w:rsid w:val="007E3925"/>
    <w:rsid w:val="007E39C0"/>
    <w:rsid w:val="007E412E"/>
    <w:rsid w:val="007E441F"/>
    <w:rsid w:val="007E5113"/>
    <w:rsid w:val="007E536F"/>
    <w:rsid w:val="007E5464"/>
    <w:rsid w:val="007E59D1"/>
    <w:rsid w:val="007E5D3D"/>
    <w:rsid w:val="007E5E60"/>
    <w:rsid w:val="007E5FA9"/>
    <w:rsid w:val="007E62EA"/>
    <w:rsid w:val="007E68F4"/>
    <w:rsid w:val="007E6946"/>
    <w:rsid w:val="007E6A08"/>
    <w:rsid w:val="007E700A"/>
    <w:rsid w:val="007E7094"/>
    <w:rsid w:val="007F064B"/>
    <w:rsid w:val="007F0F5D"/>
    <w:rsid w:val="007F1519"/>
    <w:rsid w:val="007F181D"/>
    <w:rsid w:val="007F1B63"/>
    <w:rsid w:val="007F1EE7"/>
    <w:rsid w:val="007F2C8C"/>
    <w:rsid w:val="007F2DB0"/>
    <w:rsid w:val="007F2E1B"/>
    <w:rsid w:val="007F41C1"/>
    <w:rsid w:val="007F4906"/>
    <w:rsid w:val="007F59E8"/>
    <w:rsid w:val="007F5D22"/>
    <w:rsid w:val="007F6488"/>
    <w:rsid w:val="007F6986"/>
    <w:rsid w:val="007F6FDF"/>
    <w:rsid w:val="007F78FF"/>
    <w:rsid w:val="0080022E"/>
    <w:rsid w:val="00800324"/>
    <w:rsid w:val="00800735"/>
    <w:rsid w:val="00801448"/>
    <w:rsid w:val="00803D65"/>
    <w:rsid w:val="00804822"/>
    <w:rsid w:val="0080548B"/>
    <w:rsid w:val="00805681"/>
    <w:rsid w:val="00805E00"/>
    <w:rsid w:val="00805EAE"/>
    <w:rsid w:val="00806509"/>
    <w:rsid w:val="008066BC"/>
    <w:rsid w:val="0080676A"/>
    <w:rsid w:val="00807742"/>
    <w:rsid w:val="0081005C"/>
    <w:rsid w:val="0081086D"/>
    <w:rsid w:val="008113F8"/>
    <w:rsid w:val="008122C0"/>
    <w:rsid w:val="00812333"/>
    <w:rsid w:val="0081245D"/>
    <w:rsid w:val="00812A05"/>
    <w:rsid w:val="00812B19"/>
    <w:rsid w:val="00812DED"/>
    <w:rsid w:val="00813082"/>
    <w:rsid w:val="008130D3"/>
    <w:rsid w:val="008133B9"/>
    <w:rsid w:val="00814050"/>
    <w:rsid w:val="0081431C"/>
    <w:rsid w:val="00814B34"/>
    <w:rsid w:val="00815F01"/>
    <w:rsid w:val="00816031"/>
    <w:rsid w:val="008173C7"/>
    <w:rsid w:val="00817A7D"/>
    <w:rsid w:val="00817C36"/>
    <w:rsid w:val="00817F93"/>
    <w:rsid w:val="0082025B"/>
    <w:rsid w:val="0082055A"/>
    <w:rsid w:val="00820B58"/>
    <w:rsid w:val="00820ECF"/>
    <w:rsid w:val="008214C9"/>
    <w:rsid w:val="00821AA5"/>
    <w:rsid w:val="00821E96"/>
    <w:rsid w:val="00821FBB"/>
    <w:rsid w:val="00822009"/>
    <w:rsid w:val="00822831"/>
    <w:rsid w:val="0082291B"/>
    <w:rsid w:val="00822DFA"/>
    <w:rsid w:val="00823616"/>
    <w:rsid w:val="0082397A"/>
    <w:rsid w:val="008249EA"/>
    <w:rsid w:val="00824C76"/>
    <w:rsid w:val="008255E4"/>
    <w:rsid w:val="0082560D"/>
    <w:rsid w:val="00825C2A"/>
    <w:rsid w:val="00825C65"/>
    <w:rsid w:val="00826082"/>
    <w:rsid w:val="00826896"/>
    <w:rsid w:val="00826C2C"/>
    <w:rsid w:val="00826F1E"/>
    <w:rsid w:val="0082711C"/>
    <w:rsid w:val="008272C6"/>
    <w:rsid w:val="008272DD"/>
    <w:rsid w:val="00827EED"/>
    <w:rsid w:val="00827F18"/>
    <w:rsid w:val="008304C2"/>
    <w:rsid w:val="0083074C"/>
    <w:rsid w:val="008315B6"/>
    <w:rsid w:val="0083175B"/>
    <w:rsid w:val="0083302E"/>
    <w:rsid w:val="008347C1"/>
    <w:rsid w:val="00834856"/>
    <w:rsid w:val="00834D87"/>
    <w:rsid w:val="0083536E"/>
    <w:rsid w:val="00835861"/>
    <w:rsid w:val="00836026"/>
    <w:rsid w:val="0083604D"/>
    <w:rsid w:val="0083631C"/>
    <w:rsid w:val="008371F5"/>
    <w:rsid w:val="0084085F"/>
    <w:rsid w:val="00840AFD"/>
    <w:rsid w:val="00840DB0"/>
    <w:rsid w:val="00841051"/>
    <w:rsid w:val="00841307"/>
    <w:rsid w:val="008414BE"/>
    <w:rsid w:val="0084156F"/>
    <w:rsid w:val="00841B58"/>
    <w:rsid w:val="00841BB7"/>
    <w:rsid w:val="008424E6"/>
    <w:rsid w:val="00842AD5"/>
    <w:rsid w:val="00843447"/>
    <w:rsid w:val="00843E42"/>
    <w:rsid w:val="008440AB"/>
    <w:rsid w:val="00845139"/>
    <w:rsid w:val="00845D80"/>
    <w:rsid w:val="00846068"/>
    <w:rsid w:val="00846103"/>
    <w:rsid w:val="0084615C"/>
    <w:rsid w:val="00846188"/>
    <w:rsid w:val="008465EE"/>
    <w:rsid w:val="008469EB"/>
    <w:rsid w:val="008473D2"/>
    <w:rsid w:val="00847BE8"/>
    <w:rsid w:val="008500D2"/>
    <w:rsid w:val="00850403"/>
    <w:rsid w:val="00850E79"/>
    <w:rsid w:val="008519D9"/>
    <w:rsid w:val="00851DBD"/>
    <w:rsid w:val="008524A5"/>
    <w:rsid w:val="00853537"/>
    <w:rsid w:val="00853C10"/>
    <w:rsid w:val="00854607"/>
    <w:rsid w:val="00854D94"/>
    <w:rsid w:val="008553B3"/>
    <w:rsid w:val="00856316"/>
    <w:rsid w:val="00856714"/>
    <w:rsid w:val="0085695D"/>
    <w:rsid w:val="00857369"/>
    <w:rsid w:val="00860200"/>
    <w:rsid w:val="0086105C"/>
    <w:rsid w:val="008618D1"/>
    <w:rsid w:val="00862283"/>
    <w:rsid w:val="00862C70"/>
    <w:rsid w:val="00863D57"/>
    <w:rsid w:val="00863DCD"/>
    <w:rsid w:val="00863E31"/>
    <w:rsid w:val="008646B3"/>
    <w:rsid w:val="00865558"/>
    <w:rsid w:val="00865641"/>
    <w:rsid w:val="0086584D"/>
    <w:rsid w:val="00865D0F"/>
    <w:rsid w:val="0086646F"/>
    <w:rsid w:val="00866CB0"/>
    <w:rsid w:val="008702DE"/>
    <w:rsid w:val="008709F1"/>
    <w:rsid w:val="00871BF9"/>
    <w:rsid w:val="008725F4"/>
    <w:rsid w:val="00873500"/>
    <w:rsid w:val="00873C1E"/>
    <w:rsid w:val="00873FA7"/>
    <w:rsid w:val="00875364"/>
    <w:rsid w:val="00875CF7"/>
    <w:rsid w:val="00876015"/>
    <w:rsid w:val="00876C7E"/>
    <w:rsid w:val="00877735"/>
    <w:rsid w:val="00877A84"/>
    <w:rsid w:val="00877D3F"/>
    <w:rsid w:val="00880C52"/>
    <w:rsid w:val="00881649"/>
    <w:rsid w:val="00882EFE"/>
    <w:rsid w:val="00884195"/>
    <w:rsid w:val="00884332"/>
    <w:rsid w:val="0088480E"/>
    <w:rsid w:val="00884936"/>
    <w:rsid w:val="0088493C"/>
    <w:rsid w:val="008851DD"/>
    <w:rsid w:val="008853BD"/>
    <w:rsid w:val="00885CFA"/>
    <w:rsid w:val="00885DCE"/>
    <w:rsid w:val="00885EDB"/>
    <w:rsid w:val="008869F6"/>
    <w:rsid w:val="0088742D"/>
    <w:rsid w:val="008876DF"/>
    <w:rsid w:val="008879A6"/>
    <w:rsid w:val="00887A6F"/>
    <w:rsid w:val="00887B02"/>
    <w:rsid w:val="00887F9B"/>
    <w:rsid w:val="00890732"/>
    <w:rsid w:val="00890C32"/>
    <w:rsid w:val="0089139F"/>
    <w:rsid w:val="0089175D"/>
    <w:rsid w:val="00891A2F"/>
    <w:rsid w:val="00891D95"/>
    <w:rsid w:val="0089298C"/>
    <w:rsid w:val="008936F0"/>
    <w:rsid w:val="00893AAB"/>
    <w:rsid w:val="008946DF"/>
    <w:rsid w:val="00894A7A"/>
    <w:rsid w:val="00895ABA"/>
    <w:rsid w:val="00895FAB"/>
    <w:rsid w:val="008964A0"/>
    <w:rsid w:val="008968F1"/>
    <w:rsid w:val="0089732C"/>
    <w:rsid w:val="008A05C1"/>
    <w:rsid w:val="008A085F"/>
    <w:rsid w:val="008A1292"/>
    <w:rsid w:val="008A1829"/>
    <w:rsid w:val="008A1B9B"/>
    <w:rsid w:val="008A1C50"/>
    <w:rsid w:val="008A206A"/>
    <w:rsid w:val="008A211E"/>
    <w:rsid w:val="008A220D"/>
    <w:rsid w:val="008A2697"/>
    <w:rsid w:val="008A2850"/>
    <w:rsid w:val="008A3296"/>
    <w:rsid w:val="008A3961"/>
    <w:rsid w:val="008A3D66"/>
    <w:rsid w:val="008A4208"/>
    <w:rsid w:val="008A4EF1"/>
    <w:rsid w:val="008A5DB2"/>
    <w:rsid w:val="008A5E12"/>
    <w:rsid w:val="008A6A86"/>
    <w:rsid w:val="008A78CE"/>
    <w:rsid w:val="008A7C57"/>
    <w:rsid w:val="008A7E67"/>
    <w:rsid w:val="008B009E"/>
    <w:rsid w:val="008B113F"/>
    <w:rsid w:val="008B1480"/>
    <w:rsid w:val="008B19E5"/>
    <w:rsid w:val="008B1AC6"/>
    <w:rsid w:val="008B2940"/>
    <w:rsid w:val="008B3295"/>
    <w:rsid w:val="008B39CF"/>
    <w:rsid w:val="008B3A29"/>
    <w:rsid w:val="008B3B2A"/>
    <w:rsid w:val="008B3C38"/>
    <w:rsid w:val="008B3F74"/>
    <w:rsid w:val="008B50C1"/>
    <w:rsid w:val="008B5980"/>
    <w:rsid w:val="008B5B24"/>
    <w:rsid w:val="008B5C08"/>
    <w:rsid w:val="008B5C62"/>
    <w:rsid w:val="008B5C6F"/>
    <w:rsid w:val="008B5F94"/>
    <w:rsid w:val="008B6030"/>
    <w:rsid w:val="008B650A"/>
    <w:rsid w:val="008B6ABD"/>
    <w:rsid w:val="008B755F"/>
    <w:rsid w:val="008B7E1B"/>
    <w:rsid w:val="008C0343"/>
    <w:rsid w:val="008C07EA"/>
    <w:rsid w:val="008C0A47"/>
    <w:rsid w:val="008C12E1"/>
    <w:rsid w:val="008C21B3"/>
    <w:rsid w:val="008C240A"/>
    <w:rsid w:val="008C298A"/>
    <w:rsid w:val="008C2B2C"/>
    <w:rsid w:val="008C421A"/>
    <w:rsid w:val="008C508A"/>
    <w:rsid w:val="008C5A9B"/>
    <w:rsid w:val="008C5CF5"/>
    <w:rsid w:val="008C60F0"/>
    <w:rsid w:val="008C6B1E"/>
    <w:rsid w:val="008C73B6"/>
    <w:rsid w:val="008C7A9F"/>
    <w:rsid w:val="008D0037"/>
    <w:rsid w:val="008D00A1"/>
    <w:rsid w:val="008D0315"/>
    <w:rsid w:val="008D03C5"/>
    <w:rsid w:val="008D04CE"/>
    <w:rsid w:val="008D09F2"/>
    <w:rsid w:val="008D1248"/>
    <w:rsid w:val="008D12F9"/>
    <w:rsid w:val="008D13FB"/>
    <w:rsid w:val="008D15A3"/>
    <w:rsid w:val="008D168B"/>
    <w:rsid w:val="008D16AE"/>
    <w:rsid w:val="008D198F"/>
    <w:rsid w:val="008D1BAF"/>
    <w:rsid w:val="008D1DA9"/>
    <w:rsid w:val="008D24CA"/>
    <w:rsid w:val="008D2B7B"/>
    <w:rsid w:val="008D35B9"/>
    <w:rsid w:val="008D3745"/>
    <w:rsid w:val="008D376A"/>
    <w:rsid w:val="008D4006"/>
    <w:rsid w:val="008D4365"/>
    <w:rsid w:val="008D506B"/>
    <w:rsid w:val="008D571A"/>
    <w:rsid w:val="008D6EBE"/>
    <w:rsid w:val="008D72B0"/>
    <w:rsid w:val="008D7714"/>
    <w:rsid w:val="008D7FE8"/>
    <w:rsid w:val="008E00AA"/>
    <w:rsid w:val="008E01A4"/>
    <w:rsid w:val="008E02AD"/>
    <w:rsid w:val="008E09B7"/>
    <w:rsid w:val="008E0E66"/>
    <w:rsid w:val="008E120F"/>
    <w:rsid w:val="008E1DF9"/>
    <w:rsid w:val="008E202B"/>
    <w:rsid w:val="008E233F"/>
    <w:rsid w:val="008E2407"/>
    <w:rsid w:val="008E240E"/>
    <w:rsid w:val="008E24D1"/>
    <w:rsid w:val="008E2E8C"/>
    <w:rsid w:val="008E4209"/>
    <w:rsid w:val="008E47EE"/>
    <w:rsid w:val="008E4CDF"/>
    <w:rsid w:val="008E4E54"/>
    <w:rsid w:val="008E5A62"/>
    <w:rsid w:val="008E5C80"/>
    <w:rsid w:val="008E685C"/>
    <w:rsid w:val="008E74C3"/>
    <w:rsid w:val="008E7920"/>
    <w:rsid w:val="008E7BB8"/>
    <w:rsid w:val="008E7BEE"/>
    <w:rsid w:val="008E7DBD"/>
    <w:rsid w:val="008F0129"/>
    <w:rsid w:val="008F0461"/>
    <w:rsid w:val="008F0651"/>
    <w:rsid w:val="008F072F"/>
    <w:rsid w:val="008F0926"/>
    <w:rsid w:val="008F12F3"/>
    <w:rsid w:val="008F188D"/>
    <w:rsid w:val="008F18CA"/>
    <w:rsid w:val="008F1975"/>
    <w:rsid w:val="008F28DA"/>
    <w:rsid w:val="008F2E3A"/>
    <w:rsid w:val="008F301C"/>
    <w:rsid w:val="008F3C79"/>
    <w:rsid w:val="008F3E5D"/>
    <w:rsid w:val="008F46A1"/>
    <w:rsid w:val="008F48A3"/>
    <w:rsid w:val="008F509C"/>
    <w:rsid w:val="008F5430"/>
    <w:rsid w:val="008F5942"/>
    <w:rsid w:val="008F610B"/>
    <w:rsid w:val="008F62A4"/>
    <w:rsid w:val="008F6469"/>
    <w:rsid w:val="008F69B7"/>
    <w:rsid w:val="008F6A32"/>
    <w:rsid w:val="008F6BE1"/>
    <w:rsid w:val="008F78EA"/>
    <w:rsid w:val="009012A3"/>
    <w:rsid w:val="00901AFE"/>
    <w:rsid w:val="00904F88"/>
    <w:rsid w:val="0090522E"/>
    <w:rsid w:val="00905C99"/>
    <w:rsid w:val="00906230"/>
    <w:rsid w:val="00906A3A"/>
    <w:rsid w:val="00906A82"/>
    <w:rsid w:val="00906C6A"/>
    <w:rsid w:val="00907259"/>
    <w:rsid w:val="0090789D"/>
    <w:rsid w:val="0091002C"/>
    <w:rsid w:val="0091083F"/>
    <w:rsid w:val="00910E7D"/>
    <w:rsid w:val="00910EAC"/>
    <w:rsid w:val="009116BD"/>
    <w:rsid w:val="00911D0E"/>
    <w:rsid w:val="00911FBF"/>
    <w:rsid w:val="00912399"/>
    <w:rsid w:val="00912B1C"/>
    <w:rsid w:val="00912C69"/>
    <w:rsid w:val="00912E43"/>
    <w:rsid w:val="009133BB"/>
    <w:rsid w:val="00913461"/>
    <w:rsid w:val="00913B1D"/>
    <w:rsid w:val="009140F1"/>
    <w:rsid w:val="00915508"/>
    <w:rsid w:val="0091594F"/>
    <w:rsid w:val="00915A8B"/>
    <w:rsid w:val="009174B7"/>
    <w:rsid w:val="00917595"/>
    <w:rsid w:val="00920046"/>
    <w:rsid w:val="009205AE"/>
    <w:rsid w:val="009208E2"/>
    <w:rsid w:val="00920CC0"/>
    <w:rsid w:val="00920FF8"/>
    <w:rsid w:val="00921664"/>
    <w:rsid w:val="00921A37"/>
    <w:rsid w:val="009222E6"/>
    <w:rsid w:val="00922D36"/>
    <w:rsid w:val="00922DCC"/>
    <w:rsid w:val="00922ECB"/>
    <w:rsid w:val="00923099"/>
    <w:rsid w:val="00923F95"/>
    <w:rsid w:val="00924905"/>
    <w:rsid w:val="0092490D"/>
    <w:rsid w:val="00925108"/>
    <w:rsid w:val="00925668"/>
    <w:rsid w:val="009258AF"/>
    <w:rsid w:val="009261BD"/>
    <w:rsid w:val="00926329"/>
    <w:rsid w:val="00926A54"/>
    <w:rsid w:val="00926E42"/>
    <w:rsid w:val="00927246"/>
    <w:rsid w:val="00927D50"/>
    <w:rsid w:val="00927EF7"/>
    <w:rsid w:val="00930C45"/>
    <w:rsid w:val="00931600"/>
    <w:rsid w:val="009316C4"/>
    <w:rsid w:val="00931B36"/>
    <w:rsid w:val="00931E3C"/>
    <w:rsid w:val="00931FAA"/>
    <w:rsid w:val="00932A17"/>
    <w:rsid w:val="00932D0F"/>
    <w:rsid w:val="009330D0"/>
    <w:rsid w:val="00933790"/>
    <w:rsid w:val="0093381F"/>
    <w:rsid w:val="00933E02"/>
    <w:rsid w:val="0093420B"/>
    <w:rsid w:val="00934A05"/>
    <w:rsid w:val="00934A74"/>
    <w:rsid w:val="00934EB3"/>
    <w:rsid w:val="00935007"/>
    <w:rsid w:val="00935047"/>
    <w:rsid w:val="00935D85"/>
    <w:rsid w:val="00935E38"/>
    <w:rsid w:val="00935F15"/>
    <w:rsid w:val="009366A2"/>
    <w:rsid w:val="00936AC3"/>
    <w:rsid w:val="00940A16"/>
    <w:rsid w:val="00940BF4"/>
    <w:rsid w:val="0094103E"/>
    <w:rsid w:val="00941A0F"/>
    <w:rsid w:val="00941D43"/>
    <w:rsid w:val="00943776"/>
    <w:rsid w:val="00943853"/>
    <w:rsid w:val="009438A4"/>
    <w:rsid w:val="00943F94"/>
    <w:rsid w:val="0094429F"/>
    <w:rsid w:val="009443C9"/>
    <w:rsid w:val="009449A1"/>
    <w:rsid w:val="00944F0D"/>
    <w:rsid w:val="009455C8"/>
    <w:rsid w:val="00945ABC"/>
    <w:rsid w:val="00945EFC"/>
    <w:rsid w:val="00946A72"/>
    <w:rsid w:val="00947F18"/>
    <w:rsid w:val="00950096"/>
    <w:rsid w:val="009502E3"/>
    <w:rsid w:val="0095031A"/>
    <w:rsid w:val="009506CB"/>
    <w:rsid w:val="00950794"/>
    <w:rsid w:val="00950CDA"/>
    <w:rsid w:val="00950EEB"/>
    <w:rsid w:val="00951B0F"/>
    <w:rsid w:val="00951BA2"/>
    <w:rsid w:val="009524C2"/>
    <w:rsid w:val="00952A8F"/>
    <w:rsid w:val="00952E3E"/>
    <w:rsid w:val="009536B2"/>
    <w:rsid w:val="0095384E"/>
    <w:rsid w:val="009547ED"/>
    <w:rsid w:val="00954A0C"/>
    <w:rsid w:val="00954B55"/>
    <w:rsid w:val="00954EB0"/>
    <w:rsid w:val="0095536B"/>
    <w:rsid w:val="009563E3"/>
    <w:rsid w:val="009563EC"/>
    <w:rsid w:val="00956D2B"/>
    <w:rsid w:val="0095708A"/>
    <w:rsid w:val="0095717F"/>
    <w:rsid w:val="00957513"/>
    <w:rsid w:val="00957E0D"/>
    <w:rsid w:val="00960046"/>
    <w:rsid w:val="009602D3"/>
    <w:rsid w:val="00960CF6"/>
    <w:rsid w:val="0096122A"/>
    <w:rsid w:val="00961297"/>
    <w:rsid w:val="00961B57"/>
    <w:rsid w:val="00961E17"/>
    <w:rsid w:val="009626B4"/>
    <w:rsid w:val="00962DB1"/>
    <w:rsid w:val="00962DCB"/>
    <w:rsid w:val="00963159"/>
    <w:rsid w:val="009632AE"/>
    <w:rsid w:val="00963978"/>
    <w:rsid w:val="00963DF5"/>
    <w:rsid w:val="00963E1B"/>
    <w:rsid w:val="00963F12"/>
    <w:rsid w:val="009641A7"/>
    <w:rsid w:val="00964359"/>
    <w:rsid w:val="00964752"/>
    <w:rsid w:val="0096480B"/>
    <w:rsid w:val="00964D0F"/>
    <w:rsid w:val="00964DB8"/>
    <w:rsid w:val="009654E6"/>
    <w:rsid w:val="00965944"/>
    <w:rsid w:val="009661CF"/>
    <w:rsid w:val="009668B4"/>
    <w:rsid w:val="009675E8"/>
    <w:rsid w:val="009703D2"/>
    <w:rsid w:val="00971427"/>
    <w:rsid w:val="0097158F"/>
    <w:rsid w:val="00971A1A"/>
    <w:rsid w:val="00971D25"/>
    <w:rsid w:val="009723CD"/>
    <w:rsid w:val="0097271C"/>
    <w:rsid w:val="00972AEC"/>
    <w:rsid w:val="00972EC1"/>
    <w:rsid w:val="0097320F"/>
    <w:rsid w:val="00973BD9"/>
    <w:rsid w:val="00973C79"/>
    <w:rsid w:val="00973D93"/>
    <w:rsid w:val="00974FB9"/>
    <w:rsid w:val="0097550D"/>
    <w:rsid w:val="009764A4"/>
    <w:rsid w:val="00976D5B"/>
    <w:rsid w:val="00977001"/>
    <w:rsid w:val="0097700D"/>
    <w:rsid w:val="00977313"/>
    <w:rsid w:val="009778A4"/>
    <w:rsid w:val="00977AE5"/>
    <w:rsid w:val="009801D9"/>
    <w:rsid w:val="00980253"/>
    <w:rsid w:val="00980262"/>
    <w:rsid w:val="00980A52"/>
    <w:rsid w:val="00980F88"/>
    <w:rsid w:val="009814A5"/>
    <w:rsid w:val="0098167B"/>
    <w:rsid w:val="00982E6E"/>
    <w:rsid w:val="00983AB4"/>
    <w:rsid w:val="00983D61"/>
    <w:rsid w:val="009840BB"/>
    <w:rsid w:val="00984387"/>
    <w:rsid w:val="009846FB"/>
    <w:rsid w:val="009854EC"/>
    <w:rsid w:val="0098581D"/>
    <w:rsid w:val="0098616B"/>
    <w:rsid w:val="00987318"/>
    <w:rsid w:val="00987AD2"/>
    <w:rsid w:val="0099039C"/>
    <w:rsid w:val="009918C9"/>
    <w:rsid w:val="00991D9C"/>
    <w:rsid w:val="0099298D"/>
    <w:rsid w:val="00992CD6"/>
    <w:rsid w:val="00993DEF"/>
    <w:rsid w:val="00993ECA"/>
    <w:rsid w:val="00994394"/>
    <w:rsid w:val="00994437"/>
    <w:rsid w:val="00994AAC"/>
    <w:rsid w:val="00994FE9"/>
    <w:rsid w:val="009955F2"/>
    <w:rsid w:val="00995C0E"/>
    <w:rsid w:val="00995D9A"/>
    <w:rsid w:val="00996058"/>
    <w:rsid w:val="00996570"/>
    <w:rsid w:val="00996F26"/>
    <w:rsid w:val="0099716A"/>
    <w:rsid w:val="009978F6"/>
    <w:rsid w:val="009979A1"/>
    <w:rsid w:val="009A01C5"/>
    <w:rsid w:val="009A025E"/>
    <w:rsid w:val="009A0A9E"/>
    <w:rsid w:val="009A0B1A"/>
    <w:rsid w:val="009A1181"/>
    <w:rsid w:val="009A138D"/>
    <w:rsid w:val="009A1529"/>
    <w:rsid w:val="009A1870"/>
    <w:rsid w:val="009A1E5D"/>
    <w:rsid w:val="009A200E"/>
    <w:rsid w:val="009A23B9"/>
    <w:rsid w:val="009A3856"/>
    <w:rsid w:val="009A38B7"/>
    <w:rsid w:val="009A42BD"/>
    <w:rsid w:val="009A45E2"/>
    <w:rsid w:val="009A469F"/>
    <w:rsid w:val="009A47BD"/>
    <w:rsid w:val="009A4F26"/>
    <w:rsid w:val="009A551A"/>
    <w:rsid w:val="009A55FD"/>
    <w:rsid w:val="009A5AC5"/>
    <w:rsid w:val="009A5C3C"/>
    <w:rsid w:val="009A5C73"/>
    <w:rsid w:val="009A6529"/>
    <w:rsid w:val="009A65AC"/>
    <w:rsid w:val="009A79D9"/>
    <w:rsid w:val="009A7AF0"/>
    <w:rsid w:val="009A7E5C"/>
    <w:rsid w:val="009B075F"/>
    <w:rsid w:val="009B0821"/>
    <w:rsid w:val="009B0968"/>
    <w:rsid w:val="009B0BE0"/>
    <w:rsid w:val="009B144D"/>
    <w:rsid w:val="009B181C"/>
    <w:rsid w:val="009B2127"/>
    <w:rsid w:val="009B21A2"/>
    <w:rsid w:val="009B2BA5"/>
    <w:rsid w:val="009B44C8"/>
    <w:rsid w:val="009B4C50"/>
    <w:rsid w:val="009B4EA3"/>
    <w:rsid w:val="009B5246"/>
    <w:rsid w:val="009B633C"/>
    <w:rsid w:val="009B6374"/>
    <w:rsid w:val="009B6464"/>
    <w:rsid w:val="009B6708"/>
    <w:rsid w:val="009B6AD2"/>
    <w:rsid w:val="009B6D03"/>
    <w:rsid w:val="009B6F01"/>
    <w:rsid w:val="009B72E1"/>
    <w:rsid w:val="009B795F"/>
    <w:rsid w:val="009B7F0F"/>
    <w:rsid w:val="009C004B"/>
    <w:rsid w:val="009C007A"/>
    <w:rsid w:val="009C059C"/>
    <w:rsid w:val="009C0A63"/>
    <w:rsid w:val="009C0F67"/>
    <w:rsid w:val="009C1251"/>
    <w:rsid w:val="009C1D2C"/>
    <w:rsid w:val="009C2354"/>
    <w:rsid w:val="009C2597"/>
    <w:rsid w:val="009C26FD"/>
    <w:rsid w:val="009C29AE"/>
    <w:rsid w:val="009C350E"/>
    <w:rsid w:val="009C358E"/>
    <w:rsid w:val="009C4900"/>
    <w:rsid w:val="009C4C72"/>
    <w:rsid w:val="009C4F5D"/>
    <w:rsid w:val="009C4FC6"/>
    <w:rsid w:val="009C581F"/>
    <w:rsid w:val="009C5AD8"/>
    <w:rsid w:val="009C633C"/>
    <w:rsid w:val="009C7097"/>
    <w:rsid w:val="009C71AA"/>
    <w:rsid w:val="009C78E0"/>
    <w:rsid w:val="009C7A64"/>
    <w:rsid w:val="009C7BF0"/>
    <w:rsid w:val="009D0286"/>
    <w:rsid w:val="009D05A8"/>
    <w:rsid w:val="009D0D16"/>
    <w:rsid w:val="009D107F"/>
    <w:rsid w:val="009D17DC"/>
    <w:rsid w:val="009D187C"/>
    <w:rsid w:val="009D18C0"/>
    <w:rsid w:val="009D1950"/>
    <w:rsid w:val="009D1984"/>
    <w:rsid w:val="009D1B9D"/>
    <w:rsid w:val="009D28B4"/>
    <w:rsid w:val="009D2CAB"/>
    <w:rsid w:val="009D2FDA"/>
    <w:rsid w:val="009D31FD"/>
    <w:rsid w:val="009D323C"/>
    <w:rsid w:val="009D4844"/>
    <w:rsid w:val="009D4A8C"/>
    <w:rsid w:val="009D4EA6"/>
    <w:rsid w:val="009D4FDA"/>
    <w:rsid w:val="009D53B2"/>
    <w:rsid w:val="009D56AE"/>
    <w:rsid w:val="009D57B3"/>
    <w:rsid w:val="009D5814"/>
    <w:rsid w:val="009D5A73"/>
    <w:rsid w:val="009D7502"/>
    <w:rsid w:val="009E008A"/>
    <w:rsid w:val="009E1380"/>
    <w:rsid w:val="009E13CF"/>
    <w:rsid w:val="009E1A91"/>
    <w:rsid w:val="009E1CC6"/>
    <w:rsid w:val="009E253B"/>
    <w:rsid w:val="009E26D7"/>
    <w:rsid w:val="009E2818"/>
    <w:rsid w:val="009E28B2"/>
    <w:rsid w:val="009E33C2"/>
    <w:rsid w:val="009E44AB"/>
    <w:rsid w:val="009E4CC8"/>
    <w:rsid w:val="009E4FD9"/>
    <w:rsid w:val="009E5309"/>
    <w:rsid w:val="009E6191"/>
    <w:rsid w:val="009E6E0C"/>
    <w:rsid w:val="009E6FD0"/>
    <w:rsid w:val="009E72E8"/>
    <w:rsid w:val="009E7FC5"/>
    <w:rsid w:val="009F0417"/>
    <w:rsid w:val="009F0509"/>
    <w:rsid w:val="009F0549"/>
    <w:rsid w:val="009F05F3"/>
    <w:rsid w:val="009F0D11"/>
    <w:rsid w:val="009F105A"/>
    <w:rsid w:val="009F1081"/>
    <w:rsid w:val="009F2092"/>
    <w:rsid w:val="009F34B4"/>
    <w:rsid w:val="009F36F4"/>
    <w:rsid w:val="009F444A"/>
    <w:rsid w:val="009F4868"/>
    <w:rsid w:val="009F498E"/>
    <w:rsid w:val="009F4AA8"/>
    <w:rsid w:val="009F4D70"/>
    <w:rsid w:val="009F4DC2"/>
    <w:rsid w:val="009F4E98"/>
    <w:rsid w:val="009F5388"/>
    <w:rsid w:val="009F5785"/>
    <w:rsid w:val="009F5887"/>
    <w:rsid w:val="009F5B93"/>
    <w:rsid w:val="009F6FBD"/>
    <w:rsid w:val="009F7922"/>
    <w:rsid w:val="009F79F3"/>
    <w:rsid w:val="009F7A15"/>
    <w:rsid w:val="009F7B57"/>
    <w:rsid w:val="00A007F6"/>
    <w:rsid w:val="00A00BA2"/>
    <w:rsid w:val="00A00DCE"/>
    <w:rsid w:val="00A00E46"/>
    <w:rsid w:val="00A0122D"/>
    <w:rsid w:val="00A01AC9"/>
    <w:rsid w:val="00A01BBE"/>
    <w:rsid w:val="00A01C30"/>
    <w:rsid w:val="00A0246C"/>
    <w:rsid w:val="00A02A19"/>
    <w:rsid w:val="00A03E09"/>
    <w:rsid w:val="00A03E88"/>
    <w:rsid w:val="00A03FF3"/>
    <w:rsid w:val="00A042BB"/>
    <w:rsid w:val="00A045E8"/>
    <w:rsid w:val="00A04830"/>
    <w:rsid w:val="00A04C70"/>
    <w:rsid w:val="00A04C93"/>
    <w:rsid w:val="00A0517E"/>
    <w:rsid w:val="00A05EBB"/>
    <w:rsid w:val="00A06473"/>
    <w:rsid w:val="00A064DF"/>
    <w:rsid w:val="00A06500"/>
    <w:rsid w:val="00A07473"/>
    <w:rsid w:val="00A075B0"/>
    <w:rsid w:val="00A075EC"/>
    <w:rsid w:val="00A0794F"/>
    <w:rsid w:val="00A10AE8"/>
    <w:rsid w:val="00A110FD"/>
    <w:rsid w:val="00A116C3"/>
    <w:rsid w:val="00A11C41"/>
    <w:rsid w:val="00A12BF5"/>
    <w:rsid w:val="00A131B0"/>
    <w:rsid w:val="00A13518"/>
    <w:rsid w:val="00A138C9"/>
    <w:rsid w:val="00A13924"/>
    <w:rsid w:val="00A14555"/>
    <w:rsid w:val="00A1530F"/>
    <w:rsid w:val="00A15310"/>
    <w:rsid w:val="00A15CF9"/>
    <w:rsid w:val="00A1611F"/>
    <w:rsid w:val="00A1675F"/>
    <w:rsid w:val="00A1711A"/>
    <w:rsid w:val="00A17593"/>
    <w:rsid w:val="00A17BAF"/>
    <w:rsid w:val="00A20167"/>
    <w:rsid w:val="00A202A8"/>
    <w:rsid w:val="00A2039B"/>
    <w:rsid w:val="00A20474"/>
    <w:rsid w:val="00A20706"/>
    <w:rsid w:val="00A20E8E"/>
    <w:rsid w:val="00A2103C"/>
    <w:rsid w:val="00A213BE"/>
    <w:rsid w:val="00A22A39"/>
    <w:rsid w:val="00A22E18"/>
    <w:rsid w:val="00A23687"/>
    <w:rsid w:val="00A2389E"/>
    <w:rsid w:val="00A23AE6"/>
    <w:rsid w:val="00A23B4E"/>
    <w:rsid w:val="00A23F3C"/>
    <w:rsid w:val="00A24EC4"/>
    <w:rsid w:val="00A25517"/>
    <w:rsid w:val="00A255D4"/>
    <w:rsid w:val="00A25ECF"/>
    <w:rsid w:val="00A26713"/>
    <w:rsid w:val="00A26D0F"/>
    <w:rsid w:val="00A26E10"/>
    <w:rsid w:val="00A26E14"/>
    <w:rsid w:val="00A2738D"/>
    <w:rsid w:val="00A2774E"/>
    <w:rsid w:val="00A27898"/>
    <w:rsid w:val="00A278AA"/>
    <w:rsid w:val="00A27AE4"/>
    <w:rsid w:val="00A30808"/>
    <w:rsid w:val="00A30A0F"/>
    <w:rsid w:val="00A32316"/>
    <w:rsid w:val="00A32557"/>
    <w:rsid w:val="00A32DF1"/>
    <w:rsid w:val="00A334C8"/>
    <w:rsid w:val="00A35121"/>
    <w:rsid w:val="00A35497"/>
    <w:rsid w:val="00A35AC7"/>
    <w:rsid w:val="00A35F4C"/>
    <w:rsid w:val="00A36493"/>
    <w:rsid w:val="00A36718"/>
    <w:rsid w:val="00A36902"/>
    <w:rsid w:val="00A36D0C"/>
    <w:rsid w:val="00A374D1"/>
    <w:rsid w:val="00A37C5E"/>
    <w:rsid w:val="00A37DB7"/>
    <w:rsid w:val="00A40206"/>
    <w:rsid w:val="00A40745"/>
    <w:rsid w:val="00A407E6"/>
    <w:rsid w:val="00A41274"/>
    <w:rsid w:val="00A41416"/>
    <w:rsid w:val="00A4196E"/>
    <w:rsid w:val="00A42699"/>
    <w:rsid w:val="00A42C40"/>
    <w:rsid w:val="00A43BA2"/>
    <w:rsid w:val="00A43DCF"/>
    <w:rsid w:val="00A44DF6"/>
    <w:rsid w:val="00A44FCD"/>
    <w:rsid w:val="00A45D01"/>
    <w:rsid w:val="00A4600F"/>
    <w:rsid w:val="00A47293"/>
    <w:rsid w:val="00A47530"/>
    <w:rsid w:val="00A47603"/>
    <w:rsid w:val="00A47C93"/>
    <w:rsid w:val="00A50924"/>
    <w:rsid w:val="00A50A71"/>
    <w:rsid w:val="00A50F82"/>
    <w:rsid w:val="00A514C3"/>
    <w:rsid w:val="00A5382D"/>
    <w:rsid w:val="00A5418D"/>
    <w:rsid w:val="00A54D7A"/>
    <w:rsid w:val="00A5573D"/>
    <w:rsid w:val="00A55932"/>
    <w:rsid w:val="00A55943"/>
    <w:rsid w:val="00A55BCF"/>
    <w:rsid w:val="00A55FFE"/>
    <w:rsid w:val="00A562CC"/>
    <w:rsid w:val="00A56AA6"/>
    <w:rsid w:val="00A56D37"/>
    <w:rsid w:val="00A56DCF"/>
    <w:rsid w:val="00A56F3B"/>
    <w:rsid w:val="00A57137"/>
    <w:rsid w:val="00A578A3"/>
    <w:rsid w:val="00A57BA7"/>
    <w:rsid w:val="00A57E43"/>
    <w:rsid w:val="00A60C07"/>
    <w:rsid w:val="00A60DFD"/>
    <w:rsid w:val="00A6246E"/>
    <w:rsid w:val="00A62581"/>
    <w:rsid w:val="00A62622"/>
    <w:rsid w:val="00A6271F"/>
    <w:rsid w:val="00A630F3"/>
    <w:rsid w:val="00A631E3"/>
    <w:rsid w:val="00A632BE"/>
    <w:rsid w:val="00A6455F"/>
    <w:rsid w:val="00A646D3"/>
    <w:rsid w:val="00A64740"/>
    <w:rsid w:val="00A650B3"/>
    <w:rsid w:val="00A6620B"/>
    <w:rsid w:val="00A662A6"/>
    <w:rsid w:val="00A6697D"/>
    <w:rsid w:val="00A66FC1"/>
    <w:rsid w:val="00A677C8"/>
    <w:rsid w:val="00A67F08"/>
    <w:rsid w:val="00A70747"/>
    <w:rsid w:val="00A70904"/>
    <w:rsid w:val="00A70A37"/>
    <w:rsid w:val="00A70E1C"/>
    <w:rsid w:val="00A71069"/>
    <w:rsid w:val="00A71F72"/>
    <w:rsid w:val="00A721C6"/>
    <w:rsid w:val="00A723FD"/>
    <w:rsid w:val="00A72FA2"/>
    <w:rsid w:val="00A730B4"/>
    <w:rsid w:val="00A73C29"/>
    <w:rsid w:val="00A740BA"/>
    <w:rsid w:val="00A740CA"/>
    <w:rsid w:val="00A74203"/>
    <w:rsid w:val="00A74886"/>
    <w:rsid w:val="00A7494F"/>
    <w:rsid w:val="00A749F7"/>
    <w:rsid w:val="00A751E7"/>
    <w:rsid w:val="00A75231"/>
    <w:rsid w:val="00A7527E"/>
    <w:rsid w:val="00A761DA"/>
    <w:rsid w:val="00A77030"/>
    <w:rsid w:val="00A772FE"/>
    <w:rsid w:val="00A77643"/>
    <w:rsid w:val="00A8003B"/>
    <w:rsid w:val="00A80306"/>
    <w:rsid w:val="00A803F3"/>
    <w:rsid w:val="00A805AB"/>
    <w:rsid w:val="00A8066F"/>
    <w:rsid w:val="00A817C4"/>
    <w:rsid w:val="00A81E55"/>
    <w:rsid w:val="00A823F6"/>
    <w:rsid w:val="00A8259B"/>
    <w:rsid w:val="00A826B7"/>
    <w:rsid w:val="00A82A85"/>
    <w:rsid w:val="00A82D43"/>
    <w:rsid w:val="00A833B5"/>
    <w:rsid w:val="00A837FA"/>
    <w:rsid w:val="00A8384E"/>
    <w:rsid w:val="00A83B91"/>
    <w:rsid w:val="00A83CBE"/>
    <w:rsid w:val="00A84012"/>
    <w:rsid w:val="00A8562E"/>
    <w:rsid w:val="00A85814"/>
    <w:rsid w:val="00A85D03"/>
    <w:rsid w:val="00A863A1"/>
    <w:rsid w:val="00A86F2C"/>
    <w:rsid w:val="00A87C68"/>
    <w:rsid w:val="00A904C8"/>
    <w:rsid w:val="00A90B95"/>
    <w:rsid w:val="00A91A37"/>
    <w:rsid w:val="00A920E0"/>
    <w:rsid w:val="00A9258D"/>
    <w:rsid w:val="00A926A6"/>
    <w:rsid w:val="00A9309D"/>
    <w:rsid w:val="00A931BF"/>
    <w:rsid w:val="00A9371B"/>
    <w:rsid w:val="00A93897"/>
    <w:rsid w:val="00A93B44"/>
    <w:rsid w:val="00A9456D"/>
    <w:rsid w:val="00A9466E"/>
    <w:rsid w:val="00A94753"/>
    <w:rsid w:val="00A94FA7"/>
    <w:rsid w:val="00A951E2"/>
    <w:rsid w:val="00A9527E"/>
    <w:rsid w:val="00A955BF"/>
    <w:rsid w:val="00A95704"/>
    <w:rsid w:val="00A957F3"/>
    <w:rsid w:val="00A95862"/>
    <w:rsid w:val="00A95B44"/>
    <w:rsid w:val="00A95C31"/>
    <w:rsid w:val="00A95D2E"/>
    <w:rsid w:val="00A965BC"/>
    <w:rsid w:val="00A96971"/>
    <w:rsid w:val="00A96F3E"/>
    <w:rsid w:val="00A973B3"/>
    <w:rsid w:val="00A97657"/>
    <w:rsid w:val="00A97891"/>
    <w:rsid w:val="00AA04D6"/>
    <w:rsid w:val="00AA0621"/>
    <w:rsid w:val="00AA07F9"/>
    <w:rsid w:val="00AA0E66"/>
    <w:rsid w:val="00AA1413"/>
    <w:rsid w:val="00AA319F"/>
    <w:rsid w:val="00AA42C4"/>
    <w:rsid w:val="00AA4FC7"/>
    <w:rsid w:val="00AA5C7E"/>
    <w:rsid w:val="00AA5CF2"/>
    <w:rsid w:val="00AA60EB"/>
    <w:rsid w:val="00AA6EF9"/>
    <w:rsid w:val="00AA77ED"/>
    <w:rsid w:val="00AA7BE4"/>
    <w:rsid w:val="00AB08A2"/>
    <w:rsid w:val="00AB10E9"/>
    <w:rsid w:val="00AB1401"/>
    <w:rsid w:val="00AB14D8"/>
    <w:rsid w:val="00AB1786"/>
    <w:rsid w:val="00AB1AF2"/>
    <w:rsid w:val="00AB20A1"/>
    <w:rsid w:val="00AB20ED"/>
    <w:rsid w:val="00AB212F"/>
    <w:rsid w:val="00AB27A2"/>
    <w:rsid w:val="00AB2A31"/>
    <w:rsid w:val="00AB2B3D"/>
    <w:rsid w:val="00AB356B"/>
    <w:rsid w:val="00AB40D7"/>
    <w:rsid w:val="00AB4A1E"/>
    <w:rsid w:val="00AB51BA"/>
    <w:rsid w:val="00AB6649"/>
    <w:rsid w:val="00AB759C"/>
    <w:rsid w:val="00AB7CC5"/>
    <w:rsid w:val="00AB7DC9"/>
    <w:rsid w:val="00AC0223"/>
    <w:rsid w:val="00AC03B6"/>
    <w:rsid w:val="00AC0787"/>
    <w:rsid w:val="00AC080C"/>
    <w:rsid w:val="00AC1D65"/>
    <w:rsid w:val="00AC38A3"/>
    <w:rsid w:val="00AC3D24"/>
    <w:rsid w:val="00AC44E8"/>
    <w:rsid w:val="00AC471C"/>
    <w:rsid w:val="00AC49E7"/>
    <w:rsid w:val="00AC57B5"/>
    <w:rsid w:val="00AC5AE4"/>
    <w:rsid w:val="00AC6008"/>
    <w:rsid w:val="00AC6536"/>
    <w:rsid w:val="00AC67B8"/>
    <w:rsid w:val="00AC69AB"/>
    <w:rsid w:val="00AC7C52"/>
    <w:rsid w:val="00AD0A87"/>
    <w:rsid w:val="00AD0DBA"/>
    <w:rsid w:val="00AD1740"/>
    <w:rsid w:val="00AD23AF"/>
    <w:rsid w:val="00AD2498"/>
    <w:rsid w:val="00AD271D"/>
    <w:rsid w:val="00AD2891"/>
    <w:rsid w:val="00AD478D"/>
    <w:rsid w:val="00AD52B8"/>
    <w:rsid w:val="00AD587E"/>
    <w:rsid w:val="00AD5A36"/>
    <w:rsid w:val="00AD60C1"/>
    <w:rsid w:val="00AD61CE"/>
    <w:rsid w:val="00AD7C67"/>
    <w:rsid w:val="00AD7E51"/>
    <w:rsid w:val="00AE01DB"/>
    <w:rsid w:val="00AE0573"/>
    <w:rsid w:val="00AE07CC"/>
    <w:rsid w:val="00AE0F84"/>
    <w:rsid w:val="00AE1C8E"/>
    <w:rsid w:val="00AE2000"/>
    <w:rsid w:val="00AE2228"/>
    <w:rsid w:val="00AE23DE"/>
    <w:rsid w:val="00AE253B"/>
    <w:rsid w:val="00AE2988"/>
    <w:rsid w:val="00AE2CFD"/>
    <w:rsid w:val="00AE2D00"/>
    <w:rsid w:val="00AE3B9D"/>
    <w:rsid w:val="00AE406F"/>
    <w:rsid w:val="00AE46F4"/>
    <w:rsid w:val="00AE493F"/>
    <w:rsid w:val="00AE4CFA"/>
    <w:rsid w:val="00AE5707"/>
    <w:rsid w:val="00AE5D05"/>
    <w:rsid w:val="00AE7290"/>
    <w:rsid w:val="00AE7425"/>
    <w:rsid w:val="00AE767D"/>
    <w:rsid w:val="00AF02BD"/>
    <w:rsid w:val="00AF0D7F"/>
    <w:rsid w:val="00AF0E42"/>
    <w:rsid w:val="00AF15D4"/>
    <w:rsid w:val="00AF26B6"/>
    <w:rsid w:val="00AF29AA"/>
    <w:rsid w:val="00AF2AA3"/>
    <w:rsid w:val="00AF3070"/>
    <w:rsid w:val="00AF360D"/>
    <w:rsid w:val="00AF43F4"/>
    <w:rsid w:val="00AF4DF7"/>
    <w:rsid w:val="00AF5457"/>
    <w:rsid w:val="00AF5753"/>
    <w:rsid w:val="00AF6B10"/>
    <w:rsid w:val="00AF6EB4"/>
    <w:rsid w:val="00AF7547"/>
    <w:rsid w:val="00AF7946"/>
    <w:rsid w:val="00B002F5"/>
    <w:rsid w:val="00B003E2"/>
    <w:rsid w:val="00B00CA2"/>
    <w:rsid w:val="00B00F08"/>
    <w:rsid w:val="00B010C2"/>
    <w:rsid w:val="00B0153B"/>
    <w:rsid w:val="00B0191D"/>
    <w:rsid w:val="00B024C7"/>
    <w:rsid w:val="00B026BD"/>
    <w:rsid w:val="00B02DB8"/>
    <w:rsid w:val="00B02E1A"/>
    <w:rsid w:val="00B03670"/>
    <w:rsid w:val="00B037F1"/>
    <w:rsid w:val="00B04462"/>
    <w:rsid w:val="00B0456A"/>
    <w:rsid w:val="00B04A2F"/>
    <w:rsid w:val="00B05533"/>
    <w:rsid w:val="00B06503"/>
    <w:rsid w:val="00B06B24"/>
    <w:rsid w:val="00B06C93"/>
    <w:rsid w:val="00B070AF"/>
    <w:rsid w:val="00B073A4"/>
    <w:rsid w:val="00B076BE"/>
    <w:rsid w:val="00B07714"/>
    <w:rsid w:val="00B104A2"/>
    <w:rsid w:val="00B10E52"/>
    <w:rsid w:val="00B1133D"/>
    <w:rsid w:val="00B11659"/>
    <w:rsid w:val="00B11950"/>
    <w:rsid w:val="00B11D6E"/>
    <w:rsid w:val="00B11E80"/>
    <w:rsid w:val="00B12094"/>
    <w:rsid w:val="00B12158"/>
    <w:rsid w:val="00B1248A"/>
    <w:rsid w:val="00B1295E"/>
    <w:rsid w:val="00B12963"/>
    <w:rsid w:val="00B12AFB"/>
    <w:rsid w:val="00B12E82"/>
    <w:rsid w:val="00B12EE9"/>
    <w:rsid w:val="00B137E2"/>
    <w:rsid w:val="00B139DA"/>
    <w:rsid w:val="00B14C7A"/>
    <w:rsid w:val="00B1523D"/>
    <w:rsid w:val="00B15681"/>
    <w:rsid w:val="00B156AA"/>
    <w:rsid w:val="00B161B3"/>
    <w:rsid w:val="00B17164"/>
    <w:rsid w:val="00B172BD"/>
    <w:rsid w:val="00B17E38"/>
    <w:rsid w:val="00B20C7A"/>
    <w:rsid w:val="00B21889"/>
    <w:rsid w:val="00B2206A"/>
    <w:rsid w:val="00B22279"/>
    <w:rsid w:val="00B2241B"/>
    <w:rsid w:val="00B2279B"/>
    <w:rsid w:val="00B2291E"/>
    <w:rsid w:val="00B22C9C"/>
    <w:rsid w:val="00B22E6C"/>
    <w:rsid w:val="00B231EA"/>
    <w:rsid w:val="00B23BB7"/>
    <w:rsid w:val="00B24823"/>
    <w:rsid w:val="00B2538C"/>
    <w:rsid w:val="00B25D72"/>
    <w:rsid w:val="00B25DFC"/>
    <w:rsid w:val="00B2648B"/>
    <w:rsid w:val="00B2711E"/>
    <w:rsid w:val="00B27D49"/>
    <w:rsid w:val="00B300B7"/>
    <w:rsid w:val="00B3037F"/>
    <w:rsid w:val="00B3074C"/>
    <w:rsid w:val="00B31F0E"/>
    <w:rsid w:val="00B33E5A"/>
    <w:rsid w:val="00B34018"/>
    <w:rsid w:val="00B34B30"/>
    <w:rsid w:val="00B34C99"/>
    <w:rsid w:val="00B3586A"/>
    <w:rsid w:val="00B35A7C"/>
    <w:rsid w:val="00B35B35"/>
    <w:rsid w:val="00B36584"/>
    <w:rsid w:val="00B36635"/>
    <w:rsid w:val="00B367C1"/>
    <w:rsid w:val="00B376DB"/>
    <w:rsid w:val="00B378ED"/>
    <w:rsid w:val="00B37C8D"/>
    <w:rsid w:val="00B37EB3"/>
    <w:rsid w:val="00B4160F"/>
    <w:rsid w:val="00B417AB"/>
    <w:rsid w:val="00B4216E"/>
    <w:rsid w:val="00B4358C"/>
    <w:rsid w:val="00B43EF1"/>
    <w:rsid w:val="00B446E8"/>
    <w:rsid w:val="00B44E24"/>
    <w:rsid w:val="00B45E0C"/>
    <w:rsid w:val="00B46CDD"/>
    <w:rsid w:val="00B4708F"/>
    <w:rsid w:val="00B472E7"/>
    <w:rsid w:val="00B47322"/>
    <w:rsid w:val="00B47AF8"/>
    <w:rsid w:val="00B47DA1"/>
    <w:rsid w:val="00B47FD4"/>
    <w:rsid w:val="00B501A3"/>
    <w:rsid w:val="00B5069E"/>
    <w:rsid w:val="00B509C3"/>
    <w:rsid w:val="00B50A35"/>
    <w:rsid w:val="00B50B5E"/>
    <w:rsid w:val="00B519DE"/>
    <w:rsid w:val="00B5276C"/>
    <w:rsid w:val="00B5318B"/>
    <w:rsid w:val="00B532AB"/>
    <w:rsid w:val="00B535BB"/>
    <w:rsid w:val="00B53BD0"/>
    <w:rsid w:val="00B53C79"/>
    <w:rsid w:val="00B53EA4"/>
    <w:rsid w:val="00B53FE4"/>
    <w:rsid w:val="00B543BF"/>
    <w:rsid w:val="00B544F2"/>
    <w:rsid w:val="00B54ED1"/>
    <w:rsid w:val="00B54F4C"/>
    <w:rsid w:val="00B550C0"/>
    <w:rsid w:val="00B5625A"/>
    <w:rsid w:val="00B57120"/>
    <w:rsid w:val="00B57308"/>
    <w:rsid w:val="00B57F8C"/>
    <w:rsid w:val="00B60A24"/>
    <w:rsid w:val="00B61DBC"/>
    <w:rsid w:val="00B61EDC"/>
    <w:rsid w:val="00B61F3E"/>
    <w:rsid w:val="00B62134"/>
    <w:rsid w:val="00B621BD"/>
    <w:rsid w:val="00B639AF"/>
    <w:rsid w:val="00B63CE8"/>
    <w:rsid w:val="00B63D36"/>
    <w:rsid w:val="00B64490"/>
    <w:rsid w:val="00B64940"/>
    <w:rsid w:val="00B64EE9"/>
    <w:rsid w:val="00B65E01"/>
    <w:rsid w:val="00B65FE1"/>
    <w:rsid w:val="00B66841"/>
    <w:rsid w:val="00B6694B"/>
    <w:rsid w:val="00B670F0"/>
    <w:rsid w:val="00B67D7B"/>
    <w:rsid w:val="00B70208"/>
    <w:rsid w:val="00B703A7"/>
    <w:rsid w:val="00B716A8"/>
    <w:rsid w:val="00B71804"/>
    <w:rsid w:val="00B71AAF"/>
    <w:rsid w:val="00B71FF3"/>
    <w:rsid w:val="00B731F8"/>
    <w:rsid w:val="00B734DC"/>
    <w:rsid w:val="00B74E5E"/>
    <w:rsid w:val="00B74EB8"/>
    <w:rsid w:val="00B75FC7"/>
    <w:rsid w:val="00B766D2"/>
    <w:rsid w:val="00B769DD"/>
    <w:rsid w:val="00B7757D"/>
    <w:rsid w:val="00B77CE6"/>
    <w:rsid w:val="00B77E20"/>
    <w:rsid w:val="00B80475"/>
    <w:rsid w:val="00B8053E"/>
    <w:rsid w:val="00B80665"/>
    <w:rsid w:val="00B80767"/>
    <w:rsid w:val="00B80F69"/>
    <w:rsid w:val="00B80F80"/>
    <w:rsid w:val="00B81BDD"/>
    <w:rsid w:val="00B82C5E"/>
    <w:rsid w:val="00B82CB7"/>
    <w:rsid w:val="00B82D3B"/>
    <w:rsid w:val="00B83069"/>
    <w:rsid w:val="00B835CB"/>
    <w:rsid w:val="00B83699"/>
    <w:rsid w:val="00B8386F"/>
    <w:rsid w:val="00B83BF3"/>
    <w:rsid w:val="00B83CFC"/>
    <w:rsid w:val="00B84193"/>
    <w:rsid w:val="00B8434F"/>
    <w:rsid w:val="00B87BEE"/>
    <w:rsid w:val="00B91003"/>
    <w:rsid w:val="00B9108E"/>
    <w:rsid w:val="00B918A0"/>
    <w:rsid w:val="00B91BC7"/>
    <w:rsid w:val="00B91F58"/>
    <w:rsid w:val="00B921F4"/>
    <w:rsid w:val="00B92582"/>
    <w:rsid w:val="00B93053"/>
    <w:rsid w:val="00B9329B"/>
    <w:rsid w:val="00B93B5D"/>
    <w:rsid w:val="00B9452C"/>
    <w:rsid w:val="00B946A7"/>
    <w:rsid w:val="00B9476D"/>
    <w:rsid w:val="00B94931"/>
    <w:rsid w:val="00B9498E"/>
    <w:rsid w:val="00B94A44"/>
    <w:rsid w:val="00B94A52"/>
    <w:rsid w:val="00B958C3"/>
    <w:rsid w:val="00B96CF7"/>
    <w:rsid w:val="00B96DEF"/>
    <w:rsid w:val="00B96FE5"/>
    <w:rsid w:val="00B97101"/>
    <w:rsid w:val="00B97756"/>
    <w:rsid w:val="00BA067E"/>
    <w:rsid w:val="00BA06DA"/>
    <w:rsid w:val="00BA07E2"/>
    <w:rsid w:val="00BA0836"/>
    <w:rsid w:val="00BA08D2"/>
    <w:rsid w:val="00BA1939"/>
    <w:rsid w:val="00BA19B4"/>
    <w:rsid w:val="00BA20E5"/>
    <w:rsid w:val="00BA230A"/>
    <w:rsid w:val="00BA270D"/>
    <w:rsid w:val="00BA284D"/>
    <w:rsid w:val="00BA2B59"/>
    <w:rsid w:val="00BA3128"/>
    <w:rsid w:val="00BA3273"/>
    <w:rsid w:val="00BA334D"/>
    <w:rsid w:val="00BA38C6"/>
    <w:rsid w:val="00BA42A9"/>
    <w:rsid w:val="00BA4D9E"/>
    <w:rsid w:val="00BA51D7"/>
    <w:rsid w:val="00BA66DF"/>
    <w:rsid w:val="00BA6DA2"/>
    <w:rsid w:val="00BA6EFC"/>
    <w:rsid w:val="00BA73E9"/>
    <w:rsid w:val="00BA7542"/>
    <w:rsid w:val="00BA7B0C"/>
    <w:rsid w:val="00BA7F1B"/>
    <w:rsid w:val="00BB08FE"/>
    <w:rsid w:val="00BB0D49"/>
    <w:rsid w:val="00BB10A8"/>
    <w:rsid w:val="00BB117D"/>
    <w:rsid w:val="00BB14A4"/>
    <w:rsid w:val="00BB15EF"/>
    <w:rsid w:val="00BB1731"/>
    <w:rsid w:val="00BB1CB2"/>
    <w:rsid w:val="00BB1E72"/>
    <w:rsid w:val="00BB235A"/>
    <w:rsid w:val="00BB2E12"/>
    <w:rsid w:val="00BB35E6"/>
    <w:rsid w:val="00BB376A"/>
    <w:rsid w:val="00BB3C75"/>
    <w:rsid w:val="00BB3F5C"/>
    <w:rsid w:val="00BB42ED"/>
    <w:rsid w:val="00BB4701"/>
    <w:rsid w:val="00BB4F57"/>
    <w:rsid w:val="00BB5214"/>
    <w:rsid w:val="00BB5917"/>
    <w:rsid w:val="00BB6B02"/>
    <w:rsid w:val="00BB7724"/>
    <w:rsid w:val="00BC0B62"/>
    <w:rsid w:val="00BC0BE9"/>
    <w:rsid w:val="00BC166C"/>
    <w:rsid w:val="00BC1A7A"/>
    <w:rsid w:val="00BC1F77"/>
    <w:rsid w:val="00BC2109"/>
    <w:rsid w:val="00BC2112"/>
    <w:rsid w:val="00BC235A"/>
    <w:rsid w:val="00BC2860"/>
    <w:rsid w:val="00BC2B0C"/>
    <w:rsid w:val="00BC2E0D"/>
    <w:rsid w:val="00BC3157"/>
    <w:rsid w:val="00BC38D0"/>
    <w:rsid w:val="00BC3AA9"/>
    <w:rsid w:val="00BC461A"/>
    <w:rsid w:val="00BC4678"/>
    <w:rsid w:val="00BC46AD"/>
    <w:rsid w:val="00BC4E6F"/>
    <w:rsid w:val="00BC56ED"/>
    <w:rsid w:val="00BC5EBA"/>
    <w:rsid w:val="00BC5F43"/>
    <w:rsid w:val="00BC6C85"/>
    <w:rsid w:val="00BC6D53"/>
    <w:rsid w:val="00BC6DAB"/>
    <w:rsid w:val="00BC6DEE"/>
    <w:rsid w:val="00BC6E31"/>
    <w:rsid w:val="00BC75DD"/>
    <w:rsid w:val="00BC7971"/>
    <w:rsid w:val="00BD03B0"/>
    <w:rsid w:val="00BD108C"/>
    <w:rsid w:val="00BD10FC"/>
    <w:rsid w:val="00BD195C"/>
    <w:rsid w:val="00BD1D5D"/>
    <w:rsid w:val="00BD2BDB"/>
    <w:rsid w:val="00BD2DE7"/>
    <w:rsid w:val="00BD338F"/>
    <w:rsid w:val="00BD3974"/>
    <w:rsid w:val="00BD3E97"/>
    <w:rsid w:val="00BD5117"/>
    <w:rsid w:val="00BD5BC9"/>
    <w:rsid w:val="00BD60A0"/>
    <w:rsid w:val="00BD6C4C"/>
    <w:rsid w:val="00BD73CB"/>
    <w:rsid w:val="00BD74CF"/>
    <w:rsid w:val="00BD7764"/>
    <w:rsid w:val="00BD7782"/>
    <w:rsid w:val="00BD785F"/>
    <w:rsid w:val="00BD7A3D"/>
    <w:rsid w:val="00BE0011"/>
    <w:rsid w:val="00BE05F9"/>
    <w:rsid w:val="00BE0EFD"/>
    <w:rsid w:val="00BE14E9"/>
    <w:rsid w:val="00BE24C3"/>
    <w:rsid w:val="00BE2582"/>
    <w:rsid w:val="00BE2E01"/>
    <w:rsid w:val="00BE301A"/>
    <w:rsid w:val="00BE3493"/>
    <w:rsid w:val="00BE37E4"/>
    <w:rsid w:val="00BE381E"/>
    <w:rsid w:val="00BE38D2"/>
    <w:rsid w:val="00BE40ED"/>
    <w:rsid w:val="00BE4A74"/>
    <w:rsid w:val="00BE4C4F"/>
    <w:rsid w:val="00BE4E03"/>
    <w:rsid w:val="00BE57B7"/>
    <w:rsid w:val="00BE5D17"/>
    <w:rsid w:val="00BE6067"/>
    <w:rsid w:val="00BE61F7"/>
    <w:rsid w:val="00BE6B4C"/>
    <w:rsid w:val="00BE6CCA"/>
    <w:rsid w:val="00BE7663"/>
    <w:rsid w:val="00BE7CDC"/>
    <w:rsid w:val="00BF052F"/>
    <w:rsid w:val="00BF0988"/>
    <w:rsid w:val="00BF0B1F"/>
    <w:rsid w:val="00BF1040"/>
    <w:rsid w:val="00BF1495"/>
    <w:rsid w:val="00BF1545"/>
    <w:rsid w:val="00BF2093"/>
    <w:rsid w:val="00BF21FF"/>
    <w:rsid w:val="00BF2CD5"/>
    <w:rsid w:val="00BF2DF5"/>
    <w:rsid w:val="00BF3616"/>
    <w:rsid w:val="00BF365E"/>
    <w:rsid w:val="00BF382F"/>
    <w:rsid w:val="00BF3CE5"/>
    <w:rsid w:val="00BF3F34"/>
    <w:rsid w:val="00BF3F85"/>
    <w:rsid w:val="00BF4133"/>
    <w:rsid w:val="00BF48F0"/>
    <w:rsid w:val="00BF4C4F"/>
    <w:rsid w:val="00BF4D10"/>
    <w:rsid w:val="00BF57BC"/>
    <w:rsid w:val="00BF69CF"/>
    <w:rsid w:val="00BF6BF5"/>
    <w:rsid w:val="00C0026D"/>
    <w:rsid w:val="00C002B9"/>
    <w:rsid w:val="00C0066A"/>
    <w:rsid w:val="00C008B8"/>
    <w:rsid w:val="00C00BBB"/>
    <w:rsid w:val="00C01BEE"/>
    <w:rsid w:val="00C020A4"/>
    <w:rsid w:val="00C0223E"/>
    <w:rsid w:val="00C02B5A"/>
    <w:rsid w:val="00C03134"/>
    <w:rsid w:val="00C036C8"/>
    <w:rsid w:val="00C036DD"/>
    <w:rsid w:val="00C03E1A"/>
    <w:rsid w:val="00C03F65"/>
    <w:rsid w:val="00C04520"/>
    <w:rsid w:val="00C046B5"/>
    <w:rsid w:val="00C04C82"/>
    <w:rsid w:val="00C04E75"/>
    <w:rsid w:val="00C053CF"/>
    <w:rsid w:val="00C0546F"/>
    <w:rsid w:val="00C054FB"/>
    <w:rsid w:val="00C055E0"/>
    <w:rsid w:val="00C05647"/>
    <w:rsid w:val="00C05BDD"/>
    <w:rsid w:val="00C05FB4"/>
    <w:rsid w:val="00C06739"/>
    <w:rsid w:val="00C076A3"/>
    <w:rsid w:val="00C10B96"/>
    <w:rsid w:val="00C110B7"/>
    <w:rsid w:val="00C1177A"/>
    <w:rsid w:val="00C122BA"/>
    <w:rsid w:val="00C12D84"/>
    <w:rsid w:val="00C1387B"/>
    <w:rsid w:val="00C139BE"/>
    <w:rsid w:val="00C14CC5"/>
    <w:rsid w:val="00C154B0"/>
    <w:rsid w:val="00C15C7D"/>
    <w:rsid w:val="00C15E23"/>
    <w:rsid w:val="00C15E70"/>
    <w:rsid w:val="00C1653B"/>
    <w:rsid w:val="00C16FC8"/>
    <w:rsid w:val="00C17E40"/>
    <w:rsid w:val="00C17E87"/>
    <w:rsid w:val="00C2045A"/>
    <w:rsid w:val="00C207DF"/>
    <w:rsid w:val="00C20DA3"/>
    <w:rsid w:val="00C20F47"/>
    <w:rsid w:val="00C211B1"/>
    <w:rsid w:val="00C21387"/>
    <w:rsid w:val="00C21938"/>
    <w:rsid w:val="00C21D39"/>
    <w:rsid w:val="00C23965"/>
    <w:rsid w:val="00C23B30"/>
    <w:rsid w:val="00C244C2"/>
    <w:rsid w:val="00C2462E"/>
    <w:rsid w:val="00C249BA"/>
    <w:rsid w:val="00C24EE2"/>
    <w:rsid w:val="00C2500B"/>
    <w:rsid w:val="00C250D5"/>
    <w:rsid w:val="00C2570D"/>
    <w:rsid w:val="00C25759"/>
    <w:rsid w:val="00C25A8A"/>
    <w:rsid w:val="00C2651B"/>
    <w:rsid w:val="00C26936"/>
    <w:rsid w:val="00C27248"/>
    <w:rsid w:val="00C27423"/>
    <w:rsid w:val="00C276CB"/>
    <w:rsid w:val="00C30696"/>
    <w:rsid w:val="00C30E5B"/>
    <w:rsid w:val="00C30E67"/>
    <w:rsid w:val="00C31790"/>
    <w:rsid w:val="00C32173"/>
    <w:rsid w:val="00C33A1B"/>
    <w:rsid w:val="00C33AAC"/>
    <w:rsid w:val="00C33FD7"/>
    <w:rsid w:val="00C3404D"/>
    <w:rsid w:val="00C3445F"/>
    <w:rsid w:val="00C34A22"/>
    <w:rsid w:val="00C34D11"/>
    <w:rsid w:val="00C3517B"/>
    <w:rsid w:val="00C35F4F"/>
    <w:rsid w:val="00C3618B"/>
    <w:rsid w:val="00C367A4"/>
    <w:rsid w:val="00C37891"/>
    <w:rsid w:val="00C37990"/>
    <w:rsid w:val="00C37AFF"/>
    <w:rsid w:val="00C40418"/>
    <w:rsid w:val="00C4054C"/>
    <w:rsid w:val="00C40794"/>
    <w:rsid w:val="00C409B7"/>
    <w:rsid w:val="00C40DB7"/>
    <w:rsid w:val="00C40E4F"/>
    <w:rsid w:val="00C40EFF"/>
    <w:rsid w:val="00C41678"/>
    <w:rsid w:val="00C41F8D"/>
    <w:rsid w:val="00C4283F"/>
    <w:rsid w:val="00C4285A"/>
    <w:rsid w:val="00C43340"/>
    <w:rsid w:val="00C438BB"/>
    <w:rsid w:val="00C43D91"/>
    <w:rsid w:val="00C43E80"/>
    <w:rsid w:val="00C43F8A"/>
    <w:rsid w:val="00C443A5"/>
    <w:rsid w:val="00C44B15"/>
    <w:rsid w:val="00C44D3D"/>
    <w:rsid w:val="00C45162"/>
    <w:rsid w:val="00C46517"/>
    <w:rsid w:val="00C46A58"/>
    <w:rsid w:val="00C47348"/>
    <w:rsid w:val="00C4750C"/>
    <w:rsid w:val="00C47A67"/>
    <w:rsid w:val="00C47D44"/>
    <w:rsid w:val="00C47DFA"/>
    <w:rsid w:val="00C50AF9"/>
    <w:rsid w:val="00C50BFB"/>
    <w:rsid w:val="00C50C21"/>
    <w:rsid w:val="00C5155E"/>
    <w:rsid w:val="00C5164B"/>
    <w:rsid w:val="00C51886"/>
    <w:rsid w:val="00C51E20"/>
    <w:rsid w:val="00C520F6"/>
    <w:rsid w:val="00C533FF"/>
    <w:rsid w:val="00C53460"/>
    <w:rsid w:val="00C535A3"/>
    <w:rsid w:val="00C536B0"/>
    <w:rsid w:val="00C54931"/>
    <w:rsid w:val="00C55366"/>
    <w:rsid w:val="00C55742"/>
    <w:rsid w:val="00C55A65"/>
    <w:rsid w:val="00C56063"/>
    <w:rsid w:val="00C56518"/>
    <w:rsid w:val="00C56C75"/>
    <w:rsid w:val="00C57030"/>
    <w:rsid w:val="00C57BA5"/>
    <w:rsid w:val="00C6042E"/>
    <w:rsid w:val="00C6044A"/>
    <w:rsid w:val="00C607D7"/>
    <w:rsid w:val="00C60F70"/>
    <w:rsid w:val="00C61B75"/>
    <w:rsid w:val="00C61CE1"/>
    <w:rsid w:val="00C61EA9"/>
    <w:rsid w:val="00C62A18"/>
    <w:rsid w:val="00C62A1C"/>
    <w:rsid w:val="00C6317C"/>
    <w:rsid w:val="00C6366B"/>
    <w:rsid w:val="00C6372C"/>
    <w:rsid w:val="00C638CA"/>
    <w:rsid w:val="00C639B2"/>
    <w:rsid w:val="00C63A01"/>
    <w:rsid w:val="00C63B5A"/>
    <w:rsid w:val="00C63C37"/>
    <w:rsid w:val="00C63CE7"/>
    <w:rsid w:val="00C6421C"/>
    <w:rsid w:val="00C64836"/>
    <w:rsid w:val="00C65300"/>
    <w:rsid w:val="00C6540E"/>
    <w:rsid w:val="00C65615"/>
    <w:rsid w:val="00C65DA5"/>
    <w:rsid w:val="00C66059"/>
    <w:rsid w:val="00C6676A"/>
    <w:rsid w:val="00C668F9"/>
    <w:rsid w:val="00C66908"/>
    <w:rsid w:val="00C66D79"/>
    <w:rsid w:val="00C67D41"/>
    <w:rsid w:val="00C67D46"/>
    <w:rsid w:val="00C67DA1"/>
    <w:rsid w:val="00C70071"/>
    <w:rsid w:val="00C70842"/>
    <w:rsid w:val="00C70DE2"/>
    <w:rsid w:val="00C70EEA"/>
    <w:rsid w:val="00C71EEF"/>
    <w:rsid w:val="00C72CB6"/>
    <w:rsid w:val="00C7338C"/>
    <w:rsid w:val="00C73ABB"/>
    <w:rsid w:val="00C741CD"/>
    <w:rsid w:val="00C74E82"/>
    <w:rsid w:val="00C75369"/>
    <w:rsid w:val="00C7645E"/>
    <w:rsid w:val="00C76823"/>
    <w:rsid w:val="00C77106"/>
    <w:rsid w:val="00C7736F"/>
    <w:rsid w:val="00C77E4D"/>
    <w:rsid w:val="00C8030E"/>
    <w:rsid w:val="00C8039B"/>
    <w:rsid w:val="00C80547"/>
    <w:rsid w:val="00C8057A"/>
    <w:rsid w:val="00C8084A"/>
    <w:rsid w:val="00C80A46"/>
    <w:rsid w:val="00C81A04"/>
    <w:rsid w:val="00C81BC2"/>
    <w:rsid w:val="00C82070"/>
    <w:rsid w:val="00C82795"/>
    <w:rsid w:val="00C82B6E"/>
    <w:rsid w:val="00C82E1F"/>
    <w:rsid w:val="00C82FD3"/>
    <w:rsid w:val="00C834EA"/>
    <w:rsid w:val="00C83D48"/>
    <w:rsid w:val="00C83E3C"/>
    <w:rsid w:val="00C83E3D"/>
    <w:rsid w:val="00C84155"/>
    <w:rsid w:val="00C84601"/>
    <w:rsid w:val="00C84C18"/>
    <w:rsid w:val="00C84C6A"/>
    <w:rsid w:val="00C85196"/>
    <w:rsid w:val="00C851BF"/>
    <w:rsid w:val="00C862C9"/>
    <w:rsid w:val="00C86979"/>
    <w:rsid w:val="00C875BA"/>
    <w:rsid w:val="00C876F8"/>
    <w:rsid w:val="00C879AA"/>
    <w:rsid w:val="00C87AD4"/>
    <w:rsid w:val="00C90464"/>
    <w:rsid w:val="00C90AEA"/>
    <w:rsid w:val="00C90FF8"/>
    <w:rsid w:val="00C9104C"/>
    <w:rsid w:val="00C910A7"/>
    <w:rsid w:val="00C9160B"/>
    <w:rsid w:val="00C91C75"/>
    <w:rsid w:val="00C91FCE"/>
    <w:rsid w:val="00C92440"/>
    <w:rsid w:val="00C9264D"/>
    <w:rsid w:val="00C9285C"/>
    <w:rsid w:val="00C93313"/>
    <w:rsid w:val="00C93A19"/>
    <w:rsid w:val="00C93ADC"/>
    <w:rsid w:val="00C93BDA"/>
    <w:rsid w:val="00C9417B"/>
    <w:rsid w:val="00C941A1"/>
    <w:rsid w:val="00C94306"/>
    <w:rsid w:val="00C94B04"/>
    <w:rsid w:val="00C94C91"/>
    <w:rsid w:val="00C94DAA"/>
    <w:rsid w:val="00C94E0D"/>
    <w:rsid w:val="00C954D6"/>
    <w:rsid w:val="00C95A48"/>
    <w:rsid w:val="00C97245"/>
    <w:rsid w:val="00C9727A"/>
    <w:rsid w:val="00C97335"/>
    <w:rsid w:val="00C9769B"/>
    <w:rsid w:val="00C97A14"/>
    <w:rsid w:val="00C97DAD"/>
    <w:rsid w:val="00CA09E1"/>
    <w:rsid w:val="00CA128A"/>
    <w:rsid w:val="00CA20BE"/>
    <w:rsid w:val="00CA21C8"/>
    <w:rsid w:val="00CA2605"/>
    <w:rsid w:val="00CA2AE1"/>
    <w:rsid w:val="00CA343B"/>
    <w:rsid w:val="00CA3463"/>
    <w:rsid w:val="00CA3C25"/>
    <w:rsid w:val="00CA528F"/>
    <w:rsid w:val="00CA5B9A"/>
    <w:rsid w:val="00CA5D0B"/>
    <w:rsid w:val="00CA5D69"/>
    <w:rsid w:val="00CA65CA"/>
    <w:rsid w:val="00CA6A6F"/>
    <w:rsid w:val="00CA6B21"/>
    <w:rsid w:val="00CA6FAB"/>
    <w:rsid w:val="00CA73F4"/>
    <w:rsid w:val="00CB0573"/>
    <w:rsid w:val="00CB05B7"/>
    <w:rsid w:val="00CB1893"/>
    <w:rsid w:val="00CB19EB"/>
    <w:rsid w:val="00CB219D"/>
    <w:rsid w:val="00CB2ABC"/>
    <w:rsid w:val="00CB2CE5"/>
    <w:rsid w:val="00CB3AA1"/>
    <w:rsid w:val="00CB449D"/>
    <w:rsid w:val="00CB55B4"/>
    <w:rsid w:val="00CB58F1"/>
    <w:rsid w:val="00CB633E"/>
    <w:rsid w:val="00CB6687"/>
    <w:rsid w:val="00CB6AEF"/>
    <w:rsid w:val="00CB71E1"/>
    <w:rsid w:val="00CB75AB"/>
    <w:rsid w:val="00CC0087"/>
    <w:rsid w:val="00CC068C"/>
    <w:rsid w:val="00CC191F"/>
    <w:rsid w:val="00CC193D"/>
    <w:rsid w:val="00CC1BC5"/>
    <w:rsid w:val="00CC201F"/>
    <w:rsid w:val="00CC2B73"/>
    <w:rsid w:val="00CC2E59"/>
    <w:rsid w:val="00CC3863"/>
    <w:rsid w:val="00CC4292"/>
    <w:rsid w:val="00CC46B2"/>
    <w:rsid w:val="00CC49EB"/>
    <w:rsid w:val="00CC4D45"/>
    <w:rsid w:val="00CC5C0D"/>
    <w:rsid w:val="00CC633C"/>
    <w:rsid w:val="00CC7EAC"/>
    <w:rsid w:val="00CD0213"/>
    <w:rsid w:val="00CD0222"/>
    <w:rsid w:val="00CD02C0"/>
    <w:rsid w:val="00CD0A2B"/>
    <w:rsid w:val="00CD0C1F"/>
    <w:rsid w:val="00CD1188"/>
    <w:rsid w:val="00CD18AF"/>
    <w:rsid w:val="00CD2473"/>
    <w:rsid w:val="00CD2A3A"/>
    <w:rsid w:val="00CD2AF2"/>
    <w:rsid w:val="00CD34A5"/>
    <w:rsid w:val="00CD40DD"/>
    <w:rsid w:val="00CD4370"/>
    <w:rsid w:val="00CD56F3"/>
    <w:rsid w:val="00CD65AC"/>
    <w:rsid w:val="00CD6B6D"/>
    <w:rsid w:val="00CD781C"/>
    <w:rsid w:val="00CE036A"/>
    <w:rsid w:val="00CE04E6"/>
    <w:rsid w:val="00CE06C4"/>
    <w:rsid w:val="00CE083F"/>
    <w:rsid w:val="00CE1101"/>
    <w:rsid w:val="00CE130F"/>
    <w:rsid w:val="00CE1398"/>
    <w:rsid w:val="00CE16C8"/>
    <w:rsid w:val="00CE1F67"/>
    <w:rsid w:val="00CE2456"/>
    <w:rsid w:val="00CE257E"/>
    <w:rsid w:val="00CE2671"/>
    <w:rsid w:val="00CE2F38"/>
    <w:rsid w:val="00CE31F9"/>
    <w:rsid w:val="00CE3614"/>
    <w:rsid w:val="00CE58E1"/>
    <w:rsid w:val="00CE5C71"/>
    <w:rsid w:val="00CE6103"/>
    <w:rsid w:val="00CE6799"/>
    <w:rsid w:val="00CE74E7"/>
    <w:rsid w:val="00CE7DCB"/>
    <w:rsid w:val="00CE7EBD"/>
    <w:rsid w:val="00CF096A"/>
    <w:rsid w:val="00CF098E"/>
    <w:rsid w:val="00CF0EF0"/>
    <w:rsid w:val="00CF1992"/>
    <w:rsid w:val="00CF1DC6"/>
    <w:rsid w:val="00CF20C0"/>
    <w:rsid w:val="00CF235D"/>
    <w:rsid w:val="00CF2906"/>
    <w:rsid w:val="00CF2960"/>
    <w:rsid w:val="00CF2D15"/>
    <w:rsid w:val="00CF3E6A"/>
    <w:rsid w:val="00CF43F9"/>
    <w:rsid w:val="00CF46CE"/>
    <w:rsid w:val="00CF5618"/>
    <w:rsid w:val="00CF61DB"/>
    <w:rsid w:val="00CF70A8"/>
    <w:rsid w:val="00CF7328"/>
    <w:rsid w:val="00CF7F2B"/>
    <w:rsid w:val="00D002A2"/>
    <w:rsid w:val="00D009E7"/>
    <w:rsid w:val="00D017DC"/>
    <w:rsid w:val="00D018C7"/>
    <w:rsid w:val="00D02821"/>
    <w:rsid w:val="00D02B87"/>
    <w:rsid w:val="00D02D52"/>
    <w:rsid w:val="00D02FF3"/>
    <w:rsid w:val="00D03704"/>
    <w:rsid w:val="00D03982"/>
    <w:rsid w:val="00D03A5D"/>
    <w:rsid w:val="00D03E4C"/>
    <w:rsid w:val="00D040B6"/>
    <w:rsid w:val="00D041AC"/>
    <w:rsid w:val="00D046C8"/>
    <w:rsid w:val="00D05344"/>
    <w:rsid w:val="00D056CD"/>
    <w:rsid w:val="00D05B59"/>
    <w:rsid w:val="00D05BAD"/>
    <w:rsid w:val="00D05E48"/>
    <w:rsid w:val="00D05E86"/>
    <w:rsid w:val="00D06308"/>
    <w:rsid w:val="00D06909"/>
    <w:rsid w:val="00D06971"/>
    <w:rsid w:val="00D0798E"/>
    <w:rsid w:val="00D1080E"/>
    <w:rsid w:val="00D10F13"/>
    <w:rsid w:val="00D113A1"/>
    <w:rsid w:val="00D11FA5"/>
    <w:rsid w:val="00D12318"/>
    <w:rsid w:val="00D12615"/>
    <w:rsid w:val="00D12637"/>
    <w:rsid w:val="00D12C18"/>
    <w:rsid w:val="00D13110"/>
    <w:rsid w:val="00D1328D"/>
    <w:rsid w:val="00D1387C"/>
    <w:rsid w:val="00D13D35"/>
    <w:rsid w:val="00D13F0D"/>
    <w:rsid w:val="00D14008"/>
    <w:rsid w:val="00D144D3"/>
    <w:rsid w:val="00D1497D"/>
    <w:rsid w:val="00D14A43"/>
    <w:rsid w:val="00D150D6"/>
    <w:rsid w:val="00D15AE4"/>
    <w:rsid w:val="00D15CF7"/>
    <w:rsid w:val="00D163F6"/>
    <w:rsid w:val="00D172B4"/>
    <w:rsid w:val="00D17792"/>
    <w:rsid w:val="00D17984"/>
    <w:rsid w:val="00D20023"/>
    <w:rsid w:val="00D20086"/>
    <w:rsid w:val="00D203BC"/>
    <w:rsid w:val="00D20E4A"/>
    <w:rsid w:val="00D20F42"/>
    <w:rsid w:val="00D20F96"/>
    <w:rsid w:val="00D21308"/>
    <w:rsid w:val="00D217AB"/>
    <w:rsid w:val="00D21EAD"/>
    <w:rsid w:val="00D221DF"/>
    <w:rsid w:val="00D2223D"/>
    <w:rsid w:val="00D222F7"/>
    <w:rsid w:val="00D228BB"/>
    <w:rsid w:val="00D22FBA"/>
    <w:rsid w:val="00D235B5"/>
    <w:rsid w:val="00D239D1"/>
    <w:rsid w:val="00D23A7C"/>
    <w:rsid w:val="00D23E23"/>
    <w:rsid w:val="00D23F69"/>
    <w:rsid w:val="00D23FC7"/>
    <w:rsid w:val="00D24173"/>
    <w:rsid w:val="00D24DD9"/>
    <w:rsid w:val="00D25C2E"/>
    <w:rsid w:val="00D262B5"/>
    <w:rsid w:val="00D2634A"/>
    <w:rsid w:val="00D27B27"/>
    <w:rsid w:val="00D27C69"/>
    <w:rsid w:val="00D300A6"/>
    <w:rsid w:val="00D30BF5"/>
    <w:rsid w:val="00D3159D"/>
    <w:rsid w:val="00D3173A"/>
    <w:rsid w:val="00D31943"/>
    <w:rsid w:val="00D31AF9"/>
    <w:rsid w:val="00D31DAE"/>
    <w:rsid w:val="00D31E6B"/>
    <w:rsid w:val="00D3267A"/>
    <w:rsid w:val="00D3411C"/>
    <w:rsid w:val="00D34D78"/>
    <w:rsid w:val="00D36210"/>
    <w:rsid w:val="00D37248"/>
    <w:rsid w:val="00D37FFD"/>
    <w:rsid w:val="00D40CA0"/>
    <w:rsid w:val="00D4153A"/>
    <w:rsid w:val="00D41635"/>
    <w:rsid w:val="00D42AE9"/>
    <w:rsid w:val="00D42AFB"/>
    <w:rsid w:val="00D4320E"/>
    <w:rsid w:val="00D435BB"/>
    <w:rsid w:val="00D435F3"/>
    <w:rsid w:val="00D44360"/>
    <w:rsid w:val="00D44D5B"/>
    <w:rsid w:val="00D45958"/>
    <w:rsid w:val="00D46F5C"/>
    <w:rsid w:val="00D47776"/>
    <w:rsid w:val="00D50239"/>
    <w:rsid w:val="00D50351"/>
    <w:rsid w:val="00D50B2E"/>
    <w:rsid w:val="00D5108E"/>
    <w:rsid w:val="00D5144B"/>
    <w:rsid w:val="00D517AA"/>
    <w:rsid w:val="00D51922"/>
    <w:rsid w:val="00D51A5E"/>
    <w:rsid w:val="00D526D8"/>
    <w:rsid w:val="00D52958"/>
    <w:rsid w:val="00D529F4"/>
    <w:rsid w:val="00D53690"/>
    <w:rsid w:val="00D53C49"/>
    <w:rsid w:val="00D540AC"/>
    <w:rsid w:val="00D54BC0"/>
    <w:rsid w:val="00D55685"/>
    <w:rsid w:val="00D56046"/>
    <w:rsid w:val="00D5613C"/>
    <w:rsid w:val="00D5680F"/>
    <w:rsid w:val="00D56820"/>
    <w:rsid w:val="00D56D64"/>
    <w:rsid w:val="00D57306"/>
    <w:rsid w:val="00D576C1"/>
    <w:rsid w:val="00D57709"/>
    <w:rsid w:val="00D6104B"/>
    <w:rsid w:val="00D616A3"/>
    <w:rsid w:val="00D616F0"/>
    <w:rsid w:val="00D624F8"/>
    <w:rsid w:val="00D62850"/>
    <w:rsid w:val="00D62C4C"/>
    <w:rsid w:val="00D6336A"/>
    <w:rsid w:val="00D63B96"/>
    <w:rsid w:val="00D63BCA"/>
    <w:rsid w:val="00D63FFD"/>
    <w:rsid w:val="00D64419"/>
    <w:rsid w:val="00D64875"/>
    <w:rsid w:val="00D64C49"/>
    <w:rsid w:val="00D65820"/>
    <w:rsid w:val="00D65A0E"/>
    <w:rsid w:val="00D65F92"/>
    <w:rsid w:val="00D6636B"/>
    <w:rsid w:val="00D665FD"/>
    <w:rsid w:val="00D6703B"/>
    <w:rsid w:val="00D67632"/>
    <w:rsid w:val="00D67C26"/>
    <w:rsid w:val="00D67D2D"/>
    <w:rsid w:val="00D67F24"/>
    <w:rsid w:val="00D707C6"/>
    <w:rsid w:val="00D71456"/>
    <w:rsid w:val="00D71466"/>
    <w:rsid w:val="00D716BE"/>
    <w:rsid w:val="00D7186B"/>
    <w:rsid w:val="00D71ABA"/>
    <w:rsid w:val="00D71B53"/>
    <w:rsid w:val="00D71C67"/>
    <w:rsid w:val="00D7293F"/>
    <w:rsid w:val="00D7452F"/>
    <w:rsid w:val="00D7487D"/>
    <w:rsid w:val="00D74B75"/>
    <w:rsid w:val="00D74FAE"/>
    <w:rsid w:val="00D7523F"/>
    <w:rsid w:val="00D75552"/>
    <w:rsid w:val="00D75851"/>
    <w:rsid w:val="00D76A52"/>
    <w:rsid w:val="00D76CF5"/>
    <w:rsid w:val="00D76D56"/>
    <w:rsid w:val="00D76F85"/>
    <w:rsid w:val="00D77727"/>
    <w:rsid w:val="00D77BDF"/>
    <w:rsid w:val="00D77E18"/>
    <w:rsid w:val="00D77E94"/>
    <w:rsid w:val="00D80EBA"/>
    <w:rsid w:val="00D8112F"/>
    <w:rsid w:val="00D81DD9"/>
    <w:rsid w:val="00D81FE8"/>
    <w:rsid w:val="00D8243C"/>
    <w:rsid w:val="00D834C3"/>
    <w:rsid w:val="00D8393A"/>
    <w:rsid w:val="00D83A44"/>
    <w:rsid w:val="00D83AE8"/>
    <w:rsid w:val="00D843BA"/>
    <w:rsid w:val="00D843CB"/>
    <w:rsid w:val="00D8490A"/>
    <w:rsid w:val="00D84D1F"/>
    <w:rsid w:val="00D85DAC"/>
    <w:rsid w:val="00D85F42"/>
    <w:rsid w:val="00D862D4"/>
    <w:rsid w:val="00D86D8C"/>
    <w:rsid w:val="00D87FCB"/>
    <w:rsid w:val="00D90CF1"/>
    <w:rsid w:val="00D9113D"/>
    <w:rsid w:val="00D911D0"/>
    <w:rsid w:val="00D91415"/>
    <w:rsid w:val="00D91677"/>
    <w:rsid w:val="00D91A53"/>
    <w:rsid w:val="00D928E3"/>
    <w:rsid w:val="00D92FCA"/>
    <w:rsid w:val="00D9325A"/>
    <w:rsid w:val="00D93986"/>
    <w:rsid w:val="00D93B84"/>
    <w:rsid w:val="00D94038"/>
    <w:rsid w:val="00D9407A"/>
    <w:rsid w:val="00D9461C"/>
    <w:rsid w:val="00D94655"/>
    <w:rsid w:val="00D946AB"/>
    <w:rsid w:val="00D9486C"/>
    <w:rsid w:val="00D94FB3"/>
    <w:rsid w:val="00D95DB5"/>
    <w:rsid w:val="00D96374"/>
    <w:rsid w:val="00D96502"/>
    <w:rsid w:val="00D965F6"/>
    <w:rsid w:val="00D966C7"/>
    <w:rsid w:val="00D96734"/>
    <w:rsid w:val="00D96826"/>
    <w:rsid w:val="00D96C27"/>
    <w:rsid w:val="00D97831"/>
    <w:rsid w:val="00DA12F3"/>
    <w:rsid w:val="00DA1BE6"/>
    <w:rsid w:val="00DA238E"/>
    <w:rsid w:val="00DA2723"/>
    <w:rsid w:val="00DA3182"/>
    <w:rsid w:val="00DA326C"/>
    <w:rsid w:val="00DA39A2"/>
    <w:rsid w:val="00DA3E2D"/>
    <w:rsid w:val="00DA41A6"/>
    <w:rsid w:val="00DA4D66"/>
    <w:rsid w:val="00DA5041"/>
    <w:rsid w:val="00DA5062"/>
    <w:rsid w:val="00DA5325"/>
    <w:rsid w:val="00DA5481"/>
    <w:rsid w:val="00DA605E"/>
    <w:rsid w:val="00DA612D"/>
    <w:rsid w:val="00DA650C"/>
    <w:rsid w:val="00DA67AC"/>
    <w:rsid w:val="00DA7A7F"/>
    <w:rsid w:val="00DA7CB9"/>
    <w:rsid w:val="00DB0A66"/>
    <w:rsid w:val="00DB0E27"/>
    <w:rsid w:val="00DB119B"/>
    <w:rsid w:val="00DB1A75"/>
    <w:rsid w:val="00DB1C9E"/>
    <w:rsid w:val="00DB30A0"/>
    <w:rsid w:val="00DB3AFF"/>
    <w:rsid w:val="00DB4B0A"/>
    <w:rsid w:val="00DB5607"/>
    <w:rsid w:val="00DB5867"/>
    <w:rsid w:val="00DB5D3B"/>
    <w:rsid w:val="00DB5D3F"/>
    <w:rsid w:val="00DB68DF"/>
    <w:rsid w:val="00DB722C"/>
    <w:rsid w:val="00DC0562"/>
    <w:rsid w:val="00DC0FBD"/>
    <w:rsid w:val="00DC106F"/>
    <w:rsid w:val="00DC1FBD"/>
    <w:rsid w:val="00DC215B"/>
    <w:rsid w:val="00DC27CC"/>
    <w:rsid w:val="00DC298E"/>
    <w:rsid w:val="00DC320F"/>
    <w:rsid w:val="00DC387A"/>
    <w:rsid w:val="00DC3A7C"/>
    <w:rsid w:val="00DC3C56"/>
    <w:rsid w:val="00DC3FA4"/>
    <w:rsid w:val="00DC4138"/>
    <w:rsid w:val="00DC4D10"/>
    <w:rsid w:val="00DC583F"/>
    <w:rsid w:val="00DC5A47"/>
    <w:rsid w:val="00DC5F5F"/>
    <w:rsid w:val="00DC60D0"/>
    <w:rsid w:val="00DC6973"/>
    <w:rsid w:val="00DC6D4E"/>
    <w:rsid w:val="00DC6EF8"/>
    <w:rsid w:val="00DC76CC"/>
    <w:rsid w:val="00DC76EF"/>
    <w:rsid w:val="00DC7ECC"/>
    <w:rsid w:val="00DD0464"/>
    <w:rsid w:val="00DD09FE"/>
    <w:rsid w:val="00DD0DCD"/>
    <w:rsid w:val="00DD1216"/>
    <w:rsid w:val="00DD12C1"/>
    <w:rsid w:val="00DD1429"/>
    <w:rsid w:val="00DD177F"/>
    <w:rsid w:val="00DD18C7"/>
    <w:rsid w:val="00DD1AB9"/>
    <w:rsid w:val="00DD2272"/>
    <w:rsid w:val="00DD2507"/>
    <w:rsid w:val="00DD2698"/>
    <w:rsid w:val="00DD2757"/>
    <w:rsid w:val="00DD28C7"/>
    <w:rsid w:val="00DD2F44"/>
    <w:rsid w:val="00DD2F64"/>
    <w:rsid w:val="00DD31A4"/>
    <w:rsid w:val="00DD32E7"/>
    <w:rsid w:val="00DD39CB"/>
    <w:rsid w:val="00DD4148"/>
    <w:rsid w:val="00DD4273"/>
    <w:rsid w:val="00DD493F"/>
    <w:rsid w:val="00DD4995"/>
    <w:rsid w:val="00DD4A42"/>
    <w:rsid w:val="00DD4C19"/>
    <w:rsid w:val="00DD4E65"/>
    <w:rsid w:val="00DD5AAD"/>
    <w:rsid w:val="00DD5F53"/>
    <w:rsid w:val="00DD606E"/>
    <w:rsid w:val="00DD646B"/>
    <w:rsid w:val="00DD659C"/>
    <w:rsid w:val="00DD6DCE"/>
    <w:rsid w:val="00DD7034"/>
    <w:rsid w:val="00DD780E"/>
    <w:rsid w:val="00DD7895"/>
    <w:rsid w:val="00DE0827"/>
    <w:rsid w:val="00DE0922"/>
    <w:rsid w:val="00DE1E81"/>
    <w:rsid w:val="00DE2594"/>
    <w:rsid w:val="00DE2B3E"/>
    <w:rsid w:val="00DE35B1"/>
    <w:rsid w:val="00DE3C5C"/>
    <w:rsid w:val="00DE3CEE"/>
    <w:rsid w:val="00DE3D05"/>
    <w:rsid w:val="00DE4088"/>
    <w:rsid w:val="00DE46B6"/>
    <w:rsid w:val="00DE4B52"/>
    <w:rsid w:val="00DE5151"/>
    <w:rsid w:val="00DE533A"/>
    <w:rsid w:val="00DE597D"/>
    <w:rsid w:val="00DE5BA3"/>
    <w:rsid w:val="00DE5BF9"/>
    <w:rsid w:val="00DE606A"/>
    <w:rsid w:val="00DE6A69"/>
    <w:rsid w:val="00DE6C0D"/>
    <w:rsid w:val="00DE7DBE"/>
    <w:rsid w:val="00DE7EF0"/>
    <w:rsid w:val="00DF0013"/>
    <w:rsid w:val="00DF0110"/>
    <w:rsid w:val="00DF0D71"/>
    <w:rsid w:val="00DF0FAD"/>
    <w:rsid w:val="00DF305D"/>
    <w:rsid w:val="00DF3274"/>
    <w:rsid w:val="00DF4090"/>
    <w:rsid w:val="00DF4325"/>
    <w:rsid w:val="00DF4D40"/>
    <w:rsid w:val="00DF4DB8"/>
    <w:rsid w:val="00DF4EB8"/>
    <w:rsid w:val="00DF5C4B"/>
    <w:rsid w:val="00DF66D3"/>
    <w:rsid w:val="00DF6E0E"/>
    <w:rsid w:val="00E004AD"/>
    <w:rsid w:val="00E00873"/>
    <w:rsid w:val="00E00DAB"/>
    <w:rsid w:val="00E016C7"/>
    <w:rsid w:val="00E01DB7"/>
    <w:rsid w:val="00E02B51"/>
    <w:rsid w:val="00E032DA"/>
    <w:rsid w:val="00E0342E"/>
    <w:rsid w:val="00E0456B"/>
    <w:rsid w:val="00E054AD"/>
    <w:rsid w:val="00E062F6"/>
    <w:rsid w:val="00E069AF"/>
    <w:rsid w:val="00E072D6"/>
    <w:rsid w:val="00E10635"/>
    <w:rsid w:val="00E11846"/>
    <w:rsid w:val="00E12081"/>
    <w:rsid w:val="00E12243"/>
    <w:rsid w:val="00E122C1"/>
    <w:rsid w:val="00E127C0"/>
    <w:rsid w:val="00E127FC"/>
    <w:rsid w:val="00E12AFB"/>
    <w:rsid w:val="00E12F29"/>
    <w:rsid w:val="00E132E7"/>
    <w:rsid w:val="00E13854"/>
    <w:rsid w:val="00E13B43"/>
    <w:rsid w:val="00E13CEF"/>
    <w:rsid w:val="00E14576"/>
    <w:rsid w:val="00E15150"/>
    <w:rsid w:val="00E15234"/>
    <w:rsid w:val="00E153BB"/>
    <w:rsid w:val="00E15CF1"/>
    <w:rsid w:val="00E15FCB"/>
    <w:rsid w:val="00E1646A"/>
    <w:rsid w:val="00E168F4"/>
    <w:rsid w:val="00E16996"/>
    <w:rsid w:val="00E16DDE"/>
    <w:rsid w:val="00E17BCE"/>
    <w:rsid w:val="00E17C80"/>
    <w:rsid w:val="00E2066F"/>
    <w:rsid w:val="00E2193F"/>
    <w:rsid w:val="00E22285"/>
    <w:rsid w:val="00E229FC"/>
    <w:rsid w:val="00E22F34"/>
    <w:rsid w:val="00E234E5"/>
    <w:rsid w:val="00E23D18"/>
    <w:rsid w:val="00E23DEC"/>
    <w:rsid w:val="00E242CF"/>
    <w:rsid w:val="00E24F1D"/>
    <w:rsid w:val="00E25760"/>
    <w:rsid w:val="00E2584D"/>
    <w:rsid w:val="00E2599E"/>
    <w:rsid w:val="00E25E5F"/>
    <w:rsid w:val="00E26768"/>
    <w:rsid w:val="00E26887"/>
    <w:rsid w:val="00E27189"/>
    <w:rsid w:val="00E271EB"/>
    <w:rsid w:val="00E30A04"/>
    <w:rsid w:val="00E30D4F"/>
    <w:rsid w:val="00E30D7A"/>
    <w:rsid w:val="00E31050"/>
    <w:rsid w:val="00E3109F"/>
    <w:rsid w:val="00E312ED"/>
    <w:rsid w:val="00E33BE4"/>
    <w:rsid w:val="00E3455E"/>
    <w:rsid w:val="00E34604"/>
    <w:rsid w:val="00E34938"/>
    <w:rsid w:val="00E3629C"/>
    <w:rsid w:val="00E36956"/>
    <w:rsid w:val="00E372D7"/>
    <w:rsid w:val="00E37B07"/>
    <w:rsid w:val="00E37C23"/>
    <w:rsid w:val="00E37EEC"/>
    <w:rsid w:val="00E401C7"/>
    <w:rsid w:val="00E40389"/>
    <w:rsid w:val="00E408DB"/>
    <w:rsid w:val="00E41198"/>
    <w:rsid w:val="00E418D6"/>
    <w:rsid w:val="00E41F98"/>
    <w:rsid w:val="00E4211A"/>
    <w:rsid w:val="00E426C0"/>
    <w:rsid w:val="00E429CB"/>
    <w:rsid w:val="00E42EC7"/>
    <w:rsid w:val="00E43C1F"/>
    <w:rsid w:val="00E43C8F"/>
    <w:rsid w:val="00E44805"/>
    <w:rsid w:val="00E44B1E"/>
    <w:rsid w:val="00E44D5B"/>
    <w:rsid w:val="00E450DD"/>
    <w:rsid w:val="00E45A99"/>
    <w:rsid w:val="00E45D73"/>
    <w:rsid w:val="00E45D99"/>
    <w:rsid w:val="00E46CF4"/>
    <w:rsid w:val="00E46E13"/>
    <w:rsid w:val="00E4702A"/>
    <w:rsid w:val="00E502E4"/>
    <w:rsid w:val="00E5049A"/>
    <w:rsid w:val="00E50F96"/>
    <w:rsid w:val="00E51276"/>
    <w:rsid w:val="00E518FA"/>
    <w:rsid w:val="00E51B56"/>
    <w:rsid w:val="00E51CEC"/>
    <w:rsid w:val="00E52435"/>
    <w:rsid w:val="00E525DF"/>
    <w:rsid w:val="00E527C7"/>
    <w:rsid w:val="00E52F61"/>
    <w:rsid w:val="00E532BB"/>
    <w:rsid w:val="00E533CE"/>
    <w:rsid w:val="00E534D0"/>
    <w:rsid w:val="00E53ADD"/>
    <w:rsid w:val="00E53C8F"/>
    <w:rsid w:val="00E53D40"/>
    <w:rsid w:val="00E54869"/>
    <w:rsid w:val="00E554AD"/>
    <w:rsid w:val="00E56D1F"/>
    <w:rsid w:val="00E578CC"/>
    <w:rsid w:val="00E578F7"/>
    <w:rsid w:val="00E57C2E"/>
    <w:rsid w:val="00E601EA"/>
    <w:rsid w:val="00E60A90"/>
    <w:rsid w:val="00E6105B"/>
    <w:rsid w:val="00E61855"/>
    <w:rsid w:val="00E619D1"/>
    <w:rsid w:val="00E623E4"/>
    <w:rsid w:val="00E62615"/>
    <w:rsid w:val="00E62AA2"/>
    <w:rsid w:val="00E62FE2"/>
    <w:rsid w:val="00E63625"/>
    <w:rsid w:val="00E63CCB"/>
    <w:rsid w:val="00E648CD"/>
    <w:rsid w:val="00E64D6B"/>
    <w:rsid w:val="00E653DD"/>
    <w:rsid w:val="00E654DB"/>
    <w:rsid w:val="00E65581"/>
    <w:rsid w:val="00E655A6"/>
    <w:rsid w:val="00E656B3"/>
    <w:rsid w:val="00E65845"/>
    <w:rsid w:val="00E667A2"/>
    <w:rsid w:val="00E667B9"/>
    <w:rsid w:val="00E66950"/>
    <w:rsid w:val="00E67A84"/>
    <w:rsid w:val="00E704A3"/>
    <w:rsid w:val="00E70D39"/>
    <w:rsid w:val="00E71FDD"/>
    <w:rsid w:val="00E7254E"/>
    <w:rsid w:val="00E72603"/>
    <w:rsid w:val="00E72C6A"/>
    <w:rsid w:val="00E73886"/>
    <w:rsid w:val="00E7391C"/>
    <w:rsid w:val="00E73D6A"/>
    <w:rsid w:val="00E75688"/>
    <w:rsid w:val="00E75D9E"/>
    <w:rsid w:val="00E75E43"/>
    <w:rsid w:val="00E76484"/>
    <w:rsid w:val="00E769F3"/>
    <w:rsid w:val="00E76B5D"/>
    <w:rsid w:val="00E76FE6"/>
    <w:rsid w:val="00E7720D"/>
    <w:rsid w:val="00E77314"/>
    <w:rsid w:val="00E77BCC"/>
    <w:rsid w:val="00E77C99"/>
    <w:rsid w:val="00E77D8C"/>
    <w:rsid w:val="00E77F20"/>
    <w:rsid w:val="00E77F54"/>
    <w:rsid w:val="00E77F7E"/>
    <w:rsid w:val="00E80746"/>
    <w:rsid w:val="00E82143"/>
    <w:rsid w:val="00E823CF"/>
    <w:rsid w:val="00E82691"/>
    <w:rsid w:val="00E82D66"/>
    <w:rsid w:val="00E82F03"/>
    <w:rsid w:val="00E830F3"/>
    <w:rsid w:val="00E83632"/>
    <w:rsid w:val="00E83994"/>
    <w:rsid w:val="00E84998"/>
    <w:rsid w:val="00E84A35"/>
    <w:rsid w:val="00E84F0D"/>
    <w:rsid w:val="00E85217"/>
    <w:rsid w:val="00E859B6"/>
    <w:rsid w:val="00E86B36"/>
    <w:rsid w:val="00E87003"/>
    <w:rsid w:val="00E87B15"/>
    <w:rsid w:val="00E87C82"/>
    <w:rsid w:val="00E87F28"/>
    <w:rsid w:val="00E906FA"/>
    <w:rsid w:val="00E93149"/>
    <w:rsid w:val="00E934BB"/>
    <w:rsid w:val="00E93AAD"/>
    <w:rsid w:val="00E943A4"/>
    <w:rsid w:val="00E9456A"/>
    <w:rsid w:val="00E949F6"/>
    <w:rsid w:val="00E95042"/>
    <w:rsid w:val="00E96473"/>
    <w:rsid w:val="00E96522"/>
    <w:rsid w:val="00E96B41"/>
    <w:rsid w:val="00E96EA2"/>
    <w:rsid w:val="00E972FD"/>
    <w:rsid w:val="00E97426"/>
    <w:rsid w:val="00E977F1"/>
    <w:rsid w:val="00EA00C0"/>
    <w:rsid w:val="00EA0906"/>
    <w:rsid w:val="00EA0D0E"/>
    <w:rsid w:val="00EA100E"/>
    <w:rsid w:val="00EA192E"/>
    <w:rsid w:val="00EA1FD6"/>
    <w:rsid w:val="00EA240B"/>
    <w:rsid w:val="00EA2FBA"/>
    <w:rsid w:val="00EA35E3"/>
    <w:rsid w:val="00EA4387"/>
    <w:rsid w:val="00EA4A98"/>
    <w:rsid w:val="00EA504A"/>
    <w:rsid w:val="00EA55DC"/>
    <w:rsid w:val="00EA5D68"/>
    <w:rsid w:val="00EA6094"/>
    <w:rsid w:val="00EA62EA"/>
    <w:rsid w:val="00EA6720"/>
    <w:rsid w:val="00EA6AA3"/>
    <w:rsid w:val="00EA6F25"/>
    <w:rsid w:val="00EA7142"/>
    <w:rsid w:val="00EA76AD"/>
    <w:rsid w:val="00EA7B1A"/>
    <w:rsid w:val="00EA7C2F"/>
    <w:rsid w:val="00EB04B2"/>
    <w:rsid w:val="00EB0652"/>
    <w:rsid w:val="00EB0B26"/>
    <w:rsid w:val="00EB0F6C"/>
    <w:rsid w:val="00EB10EA"/>
    <w:rsid w:val="00EB1198"/>
    <w:rsid w:val="00EB11FB"/>
    <w:rsid w:val="00EB1B91"/>
    <w:rsid w:val="00EB1CD5"/>
    <w:rsid w:val="00EB28B3"/>
    <w:rsid w:val="00EB292D"/>
    <w:rsid w:val="00EB29EB"/>
    <w:rsid w:val="00EB348F"/>
    <w:rsid w:val="00EB37B8"/>
    <w:rsid w:val="00EB4014"/>
    <w:rsid w:val="00EB4445"/>
    <w:rsid w:val="00EB4ABD"/>
    <w:rsid w:val="00EB4C22"/>
    <w:rsid w:val="00EB4DD2"/>
    <w:rsid w:val="00EB5494"/>
    <w:rsid w:val="00EB54C5"/>
    <w:rsid w:val="00EB5A0F"/>
    <w:rsid w:val="00EB5A37"/>
    <w:rsid w:val="00EB5F3E"/>
    <w:rsid w:val="00EB6864"/>
    <w:rsid w:val="00EB730E"/>
    <w:rsid w:val="00EB76E4"/>
    <w:rsid w:val="00EC02D3"/>
    <w:rsid w:val="00EC071D"/>
    <w:rsid w:val="00EC08C6"/>
    <w:rsid w:val="00EC18B4"/>
    <w:rsid w:val="00EC1DBC"/>
    <w:rsid w:val="00EC1EA1"/>
    <w:rsid w:val="00EC2314"/>
    <w:rsid w:val="00EC2977"/>
    <w:rsid w:val="00EC2EEE"/>
    <w:rsid w:val="00EC325E"/>
    <w:rsid w:val="00EC34C3"/>
    <w:rsid w:val="00EC36A0"/>
    <w:rsid w:val="00EC3F70"/>
    <w:rsid w:val="00EC4578"/>
    <w:rsid w:val="00EC4DDB"/>
    <w:rsid w:val="00EC5025"/>
    <w:rsid w:val="00EC52CC"/>
    <w:rsid w:val="00EC56F6"/>
    <w:rsid w:val="00EC5BA8"/>
    <w:rsid w:val="00EC676F"/>
    <w:rsid w:val="00EC68D0"/>
    <w:rsid w:val="00EC6951"/>
    <w:rsid w:val="00EC6C8A"/>
    <w:rsid w:val="00EC6C96"/>
    <w:rsid w:val="00EC70F9"/>
    <w:rsid w:val="00EC7CCF"/>
    <w:rsid w:val="00EC7E0C"/>
    <w:rsid w:val="00ED010D"/>
    <w:rsid w:val="00ED0680"/>
    <w:rsid w:val="00ED1057"/>
    <w:rsid w:val="00ED127D"/>
    <w:rsid w:val="00ED1563"/>
    <w:rsid w:val="00ED1E99"/>
    <w:rsid w:val="00ED2087"/>
    <w:rsid w:val="00ED20DE"/>
    <w:rsid w:val="00ED23DA"/>
    <w:rsid w:val="00ED4F71"/>
    <w:rsid w:val="00ED64D4"/>
    <w:rsid w:val="00EE0A9A"/>
    <w:rsid w:val="00EE11F9"/>
    <w:rsid w:val="00EE27C3"/>
    <w:rsid w:val="00EE2821"/>
    <w:rsid w:val="00EE2C3E"/>
    <w:rsid w:val="00EE2F53"/>
    <w:rsid w:val="00EE34AF"/>
    <w:rsid w:val="00EE3B60"/>
    <w:rsid w:val="00EE3C1B"/>
    <w:rsid w:val="00EE4222"/>
    <w:rsid w:val="00EE45CF"/>
    <w:rsid w:val="00EE584A"/>
    <w:rsid w:val="00EE5BF8"/>
    <w:rsid w:val="00EE5EFB"/>
    <w:rsid w:val="00EE69C8"/>
    <w:rsid w:val="00EE6C30"/>
    <w:rsid w:val="00EE7BBE"/>
    <w:rsid w:val="00EE7C41"/>
    <w:rsid w:val="00EF2000"/>
    <w:rsid w:val="00EF284E"/>
    <w:rsid w:val="00EF33ED"/>
    <w:rsid w:val="00EF34CB"/>
    <w:rsid w:val="00EF3B07"/>
    <w:rsid w:val="00EF3F78"/>
    <w:rsid w:val="00EF45E0"/>
    <w:rsid w:val="00EF4FFA"/>
    <w:rsid w:val="00EF5D46"/>
    <w:rsid w:val="00EF63C9"/>
    <w:rsid w:val="00EF6CE0"/>
    <w:rsid w:val="00EF7D81"/>
    <w:rsid w:val="00F003A1"/>
    <w:rsid w:val="00F004E5"/>
    <w:rsid w:val="00F00643"/>
    <w:rsid w:val="00F00690"/>
    <w:rsid w:val="00F00E59"/>
    <w:rsid w:val="00F01144"/>
    <w:rsid w:val="00F011B6"/>
    <w:rsid w:val="00F0150B"/>
    <w:rsid w:val="00F01A5D"/>
    <w:rsid w:val="00F01B5E"/>
    <w:rsid w:val="00F01CAF"/>
    <w:rsid w:val="00F0214C"/>
    <w:rsid w:val="00F021E5"/>
    <w:rsid w:val="00F02B73"/>
    <w:rsid w:val="00F03550"/>
    <w:rsid w:val="00F0359F"/>
    <w:rsid w:val="00F038FF"/>
    <w:rsid w:val="00F03A38"/>
    <w:rsid w:val="00F04307"/>
    <w:rsid w:val="00F0432A"/>
    <w:rsid w:val="00F05866"/>
    <w:rsid w:val="00F06CE8"/>
    <w:rsid w:val="00F06F9F"/>
    <w:rsid w:val="00F07B09"/>
    <w:rsid w:val="00F07FAA"/>
    <w:rsid w:val="00F10005"/>
    <w:rsid w:val="00F101CE"/>
    <w:rsid w:val="00F105EB"/>
    <w:rsid w:val="00F1076C"/>
    <w:rsid w:val="00F109B3"/>
    <w:rsid w:val="00F10D56"/>
    <w:rsid w:val="00F1109F"/>
    <w:rsid w:val="00F114BB"/>
    <w:rsid w:val="00F118A1"/>
    <w:rsid w:val="00F11BEE"/>
    <w:rsid w:val="00F123AA"/>
    <w:rsid w:val="00F123B3"/>
    <w:rsid w:val="00F132E9"/>
    <w:rsid w:val="00F13716"/>
    <w:rsid w:val="00F13917"/>
    <w:rsid w:val="00F15005"/>
    <w:rsid w:val="00F15C25"/>
    <w:rsid w:val="00F15D10"/>
    <w:rsid w:val="00F15F60"/>
    <w:rsid w:val="00F16395"/>
    <w:rsid w:val="00F16548"/>
    <w:rsid w:val="00F16A28"/>
    <w:rsid w:val="00F16EB4"/>
    <w:rsid w:val="00F171F1"/>
    <w:rsid w:val="00F1736E"/>
    <w:rsid w:val="00F1757A"/>
    <w:rsid w:val="00F17B17"/>
    <w:rsid w:val="00F17B9D"/>
    <w:rsid w:val="00F200B4"/>
    <w:rsid w:val="00F20457"/>
    <w:rsid w:val="00F220D7"/>
    <w:rsid w:val="00F222BB"/>
    <w:rsid w:val="00F24115"/>
    <w:rsid w:val="00F2418E"/>
    <w:rsid w:val="00F24206"/>
    <w:rsid w:val="00F244B2"/>
    <w:rsid w:val="00F24BA8"/>
    <w:rsid w:val="00F24DF4"/>
    <w:rsid w:val="00F25626"/>
    <w:rsid w:val="00F25BB1"/>
    <w:rsid w:val="00F25E51"/>
    <w:rsid w:val="00F26163"/>
    <w:rsid w:val="00F263E4"/>
    <w:rsid w:val="00F26806"/>
    <w:rsid w:val="00F26D1E"/>
    <w:rsid w:val="00F27B02"/>
    <w:rsid w:val="00F27D48"/>
    <w:rsid w:val="00F30ABF"/>
    <w:rsid w:val="00F30DBB"/>
    <w:rsid w:val="00F31B8F"/>
    <w:rsid w:val="00F32668"/>
    <w:rsid w:val="00F32939"/>
    <w:rsid w:val="00F32B1C"/>
    <w:rsid w:val="00F32C2D"/>
    <w:rsid w:val="00F32F93"/>
    <w:rsid w:val="00F33172"/>
    <w:rsid w:val="00F338E0"/>
    <w:rsid w:val="00F33900"/>
    <w:rsid w:val="00F33C25"/>
    <w:rsid w:val="00F34B29"/>
    <w:rsid w:val="00F34C04"/>
    <w:rsid w:val="00F35566"/>
    <w:rsid w:val="00F35B88"/>
    <w:rsid w:val="00F35D51"/>
    <w:rsid w:val="00F35F84"/>
    <w:rsid w:val="00F36317"/>
    <w:rsid w:val="00F364B4"/>
    <w:rsid w:val="00F36C75"/>
    <w:rsid w:val="00F36CA7"/>
    <w:rsid w:val="00F36F1A"/>
    <w:rsid w:val="00F3774E"/>
    <w:rsid w:val="00F40B6F"/>
    <w:rsid w:val="00F40DF0"/>
    <w:rsid w:val="00F414B6"/>
    <w:rsid w:val="00F419CC"/>
    <w:rsid w:val="00F41A8F"/>
    <w:rsid w:val="00F4263D"/>
    <w:rsid w:val="00F42DE6"/>
    <w:rsid w:val="00F42F9F"/>
    <w:rsid w:val="00F43A02"/>
    <w:rsid w:val="00F43CBB"/>
    <w:rsid w:val="00F44418"/>
    <w:rsid w:val="00F4530E"/>
    <w:rsid w:val="00F45989"/>
    <w:rsid w:val="00F45FF3"/>
    <w:rsid w:val="00F47178"/>
    <w:rsid w:val="00F478D3"/>
    <w:rsid w:val="00F47B22"/>
    <w:rsid w:val="00F5056F"/>
    <w:rsid w:val="00F50DD7"/>
    <w:rsid w:val="00F50F85"/>
    <w:rsid w:val="00F5160D"/>
    <w:rsid w:val="00F518F3"/>
    <w:rsid w:val="00F518FE"/>
    <w:rsid w:val="00F51DB7"/>
    <w:rsid w:val="00F52510"/>
    <w:rsid w:val="00F53440"/>
    <w:rsid w:val="00F534C8"/>
    <w:rsid w:val="00F53717"/>
    <w:rsid w:val="00F53B3C"/>
    <w:rsid w:val="00F54934"/>
    <w:rsid w:val="00F54EB0"/>
    <w:rsid w:val="00F55355"/>
    <w:rsid w:val="00F553DD"/>
    <w:rsid w:val="00F56041"/>
    <w:rsid w:val="00F56471"/>
    <w:rsid w:val="00F573D7"/>
    <w:rsid w:val="00F57B1C"/>
    <w:rsid w:val="00F603E5"/>
    <w:rsid w:val="00F61747"/>
    <w:rsid w:val="00F622AB"/>
    <w:rsid w:val="00F636AE"/>
    <w:rsid w:val="00F63C11"/>
    <w:rsid w:val="00F63E28"/>
    <w:rsid w:val="00F6504D"/>
    <w:rsid w:val="00F65419"/>
    <w:rsid w:val="00F658BE"/>
    <w:rsid w:val="00F6590F"/>
    <w:rsid w:val="00F65B42"/>
    <w:rsid w:val="00F65E44"/>
    <w:rsid w:val="00F661D0"/>
    <w:rsid w:val="00F66316"/>
    <w:rsid w:val="00F664F7"/>
    <w:rsid w:val="00F666E2"/>
    <w:rsid w:val="00F669A7"/>
    <w:rsid w:val="00F67B67"/>
    <w:rsid w:val="00F704BC"/>
    <w:rsid w:val="00F70741"/>
    <w:rsid w:val="00F70752"/>
    <w:rsid w:val="00F70935"/>
    <w:rsid w:val="00F70C38"/>
    <w:rsid w:val="00F71C8F"/>
    <w:rsid w:val="00F7239C"/>
    <w:rsid w:val="00F723E5"/>
    <w:rsid w:val="00F72A3E"/>
    <w:rsid w:val="00F72AB0"/>
    <w:rsid w:val="00F72BE0"/>
    <w:rsid w:val="00F737CF"/>
    <w:rsid w:val="00F73C06"/>
    <w:rsid w:val="00F74304"/>
    <w:rsid w:val="00F74547"/>
    <w:rsid w:val="00F75647"/>
    <w:rsid w:val="00F75742"/>
    <w:rsid w:val="00F75D58"/>
    <w:rsid w:val="00F765DA"/>
    <w:rsid w:val="00F76BCC"/>
    <w:rsid w:val="00F76FF5"/>
    <w:rsid w:val="00F7790E"/>
    <w:rsid w:val="00F801AB"/>
    <w:rsid w:val="00F80474"/>
    <w:rsid w:val="00F8064B"/>
    <w:rsid w:val="00F810AC"/>
    <w:rsid w:val="00F81444"/>
    <w:rsid w:val="00F81F31"/>
    <w:rsid w:val="00F8246F"/>
    <w:rsid w:val="00F8266A"/>
    <w:rsid w:val="00F83648"/>
    <w:rsid w:val="00F83787"/>
    <w:rsid w:val="00F83817"/>
    <w:rsid w:val="00F838F6"/>
    <w:rsid w:val="00F840DE"/>
    <w:rsid w:val="00F8446F"/>
    <w:rsid w:val="00F84910"/>
    <w:rsid w:val="00F84A29"/>
    <w:rsid w:val="00F84ABC"/>
    <w:rsid w:val="00F854D7"/>
    <w:rsid w:val="00F86007"/>
    <w:rsid w:val="00F8609B"/>
    <w:rsid w:val="00F865CF"/>
    <w:rsid w:val="00F868DB"/>
    <w:rsid w:val="00F86B1C"/>
    <w:rsid w:val="00F8783E"/>
    <w:rsid w:val="00F87990"/>
    <w:rsid w:val="00F87B90"/>
    <w:rsid w:val="00F903E7"/>
    <w:rsid w:val="00F91210"/>
    <w:rsid w:val="00F91284"/>
    <w:rsid w:val="00F9177C"/>
    <w:rsid w:val="00F91E79"/>
    <w:rsid w:val="00F9216A"/>
    <w:rsid w:val="00F921A0"/>
    <w:rsid w:val="00F92779"/>
    <w:rsid w:val="00F92A99"/>
    <w:rsid w:val="00F932AA"/>
    <w:rsid w:val="00F93E97"/>
    <w:rsid w:val="00F94BA7"/>
    <w:rsid w:val="00F9536A"/>
    <w:rsid w:val="00F95621"/>
    <w:rsid w:val="00F95A7A"/>
    <w:rsid w:val="00F960D3"/>
    <w:rsid w:val="00F969BF"/>
    <w:rsid w:val="00F96D37"/>
    <w:rsid w:val="00F97000"/>
    <w:rsid w:val="00F97CCC"/>
    <w:rsid w:val="00F97EB1"/>
    <w:rsid w:val="00FA0133"/>
    <w:rsid w:val="00FA01C9"/>
    <w:rsid w:val="00FA0BE2"/>
    <w:rsid w:val="00FA0C1A"/>
    <w:rsid w:val="00FA15E5"/>
    <w:rsid w:val="00FA16E7"/>
    <w:rsid w:val="00FA21C6"/>
    <w:rsid w:val="00FA240A"/>
    <w:rsid w:val="00FA2790"/>
    <w:rsid w:val="00FA2A48"/>
    <w:rsid w:val="00FA2AD3"/>
    <w:rsid w:val="00FA2C9D"/>
    <w:rsid w:val="00FA3CDE"/>
    <w:rsid w:val="00FA5979"/>
    <w:rsid w:val="00FA63B4"/>
    <w:rsid w:val="00FA6FD9"/>
    <w:rsid w:val="00FB046E"/>
    <w:rsid w:val="00FB0513"/>
    <w:rsid w:val="00FB082D"/>
    <w:rsid w:val="00FB152C"/>
    <w:rsid w:val="00FB1BF5"/>
    <w:rsid w:val="00FB1F3F"/>
    <w:rsid w:val="00FB306D"/>
    <w:rsid w:val="00FB3348"/>
    <w:rsid w:val="00FB3770"/>
    <w:rsid w:val="00FB3ABC"/>
    <w:rsid w:val="00FB3B66"/>
    <w:rsid w:val="00FB3F34"/>
    <w:rsid w:val="00FB4EAB"/>
    <w:rsid w:val="00FB502F"/>
    <w:rsid w:val="00FB51BE"/>
    <w:rsid w:val="00FB59C6"/>
    <w:rsid w:val="00FB6BA4"/>
    <w:rsid w:val="00FB732C"/>
    <w:rsid w:val="00FB7DB6"/>
    <w:rsid w:val="00FB7FF6"/>
    <w:rsid w:val="00FC079A"/>
    <w:rsid w:val="00FC0B5E"/>
    <w:rsid w:val="00FC0ED0"/>
    <w:rsid w:val="00FC1176"/>
    <w:rsid w:val="00FC1411"/>
    <w:rsid w:val="00FC1A0C"/>
    <w:rsid w:val="00FC1B53"/>
    <w:rsid w:val="00FC1BEF"/>
    <w:rsid w:val="00FC2440"/>
    <w:rsid w:val="00FC3279"/>
    <w:rsid w:val="00FC38FF"/>
    <w:rsid w:val="00FC3C47"/>
    <w:rsid w:val="00FC410C"/>
    <w:rsid w:val="00FC45BE"/>
    <w:rsid w:val="00FC5238"/>
    <w:rsid w:val="00FC52F6"/>
    <w:rsid w:val="00FC543F"/>
    <w:rsid w:val="00FC58C4"/>
    <w:rsid w:val="00FC5911"/>
    <w:rsid w:val="00FC5CF1"/>
    <w:rsid w:val="00FC6382"/>
    <w:rsid w:val="00FC6B69"/>
    <w:rsid w:val="00FC6DC7"/>
    <w:rsid w:val="00FC7339"/>
    <w:rsid w:val="00FC7644"/>
    <w:rsid w:val="00FC7991"/>
    <w:rsid w:val="00FC7BBF"/>
    <w:rsid w:val="00FD071B"/>
    <w:rsid w:val="00FD0962"/>
    <w:rsid w:val="00FD12E5"/>
    <w:rsid w:val="00FD1724"/>
    <w:rsid w:val="00FD1EC9"/>
    <w:rsid w:val="00FD1F4B"/>
    <w:rsid w:val="00FD214A"/>
    <w:rsid w:val="00FD4001"/>
    <w:rsid w:val="00FD483A"/>
    <w:rsid w:val="00FD4F92"/>
    <w:rsid w:val="00FD56B6"/>
    <w:rsid w:val="00FD60AC"/>
    <w:rsid w:val="00FD67D6"/>
    <w:rsid w:val="00FD6A12"/>
    <w:rsid w:val="00FD6BC5"/>
    <w:rsid w:val="00FD79A2"/>
    <w:rsid w:val="00FD7D98"/>
    <w:rsid w:val="00FE0B13"/>
    <w:rsid w:val="00FE0BB2"/>
    <w:rsid w:val="00FE15D6"/>
    <w:rsid w:val="00FE17A0"/>
    <w:rsid w:val="00FE17A3"/>
    <w:rsid w:val="00FE1C95"/>
    <w:rsid w:val="00FE3627"/>
    <w:rsid w:val="00FE427F"/>
    <w:rsid w:val="00FE4380"/>
    <w:rsid w:val="00FE4CEF"/>
    <w:rsid w:val="00FE525D"/>
    <w:rsid w:val="00FE53B2"/>
    <w:rsid w:val="00FE5C0D"/>
    <w:rsid w:val="00FE6FA7"/>
    <w:rsid w:val="00FE726A"/>
    <w:rsid w:val="00FE74B8"/>
    <w:rsid w:val="00FF030C"/>
    <w:rsid w:val="00FF0590"/>
    <w:rsid w:val="00FF0954"/>
    <w:rsid w:val="00FF1247"/>
    <w:rsid w:val="00FF12CA"/>
    <w:rsid w:val="00FF2445"/>
    <w:rsid w:val="00FF24BD"/>
    <w:rsid w:val="00FF33F7"/>
    <w:rsid w:val="00FF3416"/>
    <w:rsid w:val="00FF34DE"/>
    <w:rsid w:val="00FF485B"/>
    <w:rsid w:val="00FF4EE5"/>
    <w:rsid w:val="00FF513A"/>
    <w:rsid w:val="00FF53F0"/>
    <w:rsid w:val="00FF544E"/>
    <w:rsid w:val="00FF55B4"/>
    <w:rsid w:val="00FF6D34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6D2C4DDE"/>
  <w15:chartTrackingRefBased/>
  <w15:docId w15:val="{540D45A1-0B6C-4820-AF48-676C26B3E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footer" w:uiPriority="99"/>
    <w:lsdException w:name="caption" w:qFormat="1"/>
    <w:lsdException w:name="Title" w:qFormat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Top of Form" w:uiPriority="99"/>
    <w:lsdException w:name="HTML Preformatted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CE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agwek2"/>
    <w:next w:val="Tekstpodstawowy"/>
    <w:uiPriority w:val="1"/>
    <w:qFormat/>
    <w:pPr>
      <w:outlineLvl w:val="0"/>
    </w:pPr>
    <w:rPr>
      <w:b/>
      <w:bCs/>
      <w:sz w:val="32"/>
      <w:szCs w:val="32"/>
    </w:rPr>
  </w:style>
  <w:style w:type="paragraph" w:styleId="Nagwek20">
    <w:name w:val="heading 2"/>
    <w:basedOn w:val="Normalny"/>
    <w:next w:val="Normalny"/>
    <w:link w:val="Nagwek2Znak"/>
    <w:qFormat/>
    <w:rsid w:val="00A721C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377A6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BE4C4F"/>
    <w:pPr>
      <w:keepNext/>
      <w:numPr>
        <w:ilvl w:val="6"/>
        <w:numId w:val="1"/>
      </w:numPr>
      <w:jc w:val="center"/>
      <w:outlineLvl w:val="6"/>
    </w:pPr>
    <w:rPr>
      <w:b/>
      <w:i/>
      <w:smallCaps/>
      <w:sz w:val="32"/>
      <w:szCs w:val="20"/>
      <w:lang w:val="x-none" w:eastAsia="zh-CN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ind w:left="0" w:firstLine="540"/>
      <w:outlineLvl w:val="7"/>
    </w:pPr>
    <w:rPr>
      <w:b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b w:val="0"/>
      <w:sz w:val="22"/>
      <w:szCs w:val="22"/>
    </w:rPr>
  </w:style>
  <w:style w:type="character" w:customStyle="1" w:styleId="WW8Num4z0">
    <w:name w:val="WW8Num4z0"/>
    <w:rPr>
      <w:rFonts w:ascii="Tahoma" w:hAnsi="Tahoma" w:cs="Tahoma"/>
      <w:b w:val="0"/>
      <w:sz w:val="22"/>
      <w:szCs w:val="22"/>
    </w:rPr>
  </w:style>
  <w:style w:type="character" w:customStyle="1" w:styleId="WW8Num5z0">
    <w:name w:val="WW8Num5z0"/>
    <w:rPr>
      <w:b w:val="0"/>
    </w:rPr>
  </w:style>
  <w:style w:type="character" w:customStyle="1" w:styleId="WW8Num5z5">
    <w:name w:val="WW8Num5z5"/>
    <w:rPr>
      <w:rFonts w:ascii="Times New Roman" w:eastAsia="Times New Roman" w:hAnsi="Times New Roman" w:cs="Times New Roman"/>
    </w:rPr>
  </w:style>
  <w:style w:type="character" w:customStyle="1" w:styleId="WW8Num8z0">
    <w:name w:val="WW8Num8z0"/>
    <w:rPr>
      <w:sz w:val="22"/>
      <w:szCs w:val="22"/>
    </w:rPr>
  </w:style>
  <w:style w:type="character" w:customStyle="1" w:styleId="WW8Num11z0">
    <w:name w:val="WW8Num11z0"/>
    <w:rPr>
      <w:b w:val="0"/>
      <w:sz w:val="20"/>
      <w:szCs w:val="20"/>
    </w:rPr>
  </w:style>
  <w:style w:type="character" w:customStyle="1" w:styleId="WW8Num13z0">
    <w:name w:val="WW8Num13z0"/>
    <w:rPr>
      <w:b w:val="0"/>
    </w:rPr>
  </w:style>
  <w:style w:type="character" w:customStyle="1" w:styleId="WW8Num16z0">
    <w:name w:val="WW8Num16z0"/>
    <w:rPr>
      <w:b w:val="0"/>
      <w:sz w:val="22"/>
      <w:szCs w:val="22"/>
    </w:rPr>
  </w:style>
  <w:style w:type="character" w:customStyle="1" w:styleId="WW8Num16z2">
    <w:name w:val="WW8Num16z2"/>
    <w:rPr>
      <w:b/>
    </w:rPr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9z0">
    <w:name w:val="WW8Num19z0"/>
    <w:rPr>
      <w:b w:val="0"/>
    </w:rPr>
  </w:style>
  <w:style w:type="character" w:customStyle="1" w:styleId="WW8Num20z2">
    <w:name w:val="WW8Num20z2"/>
    <w:rPr>
      <w:b/>
    </w:rPr>
  </w:style>
  <w:style w:type="character" w:customStyle="1" w:styleId="WW8Num28z0">
    <w:name w:val="WW8Num28z0"/>
    <w:rPr>
      <w:rFonts w:ascii="Tahoma" w:hAnsi="Tahoma" w:cs="Tahoma"/>
      <w:sz w:val="22"/>
      <w:szCs w:val="22"/>
    </w:rPr>
  </w:style>
  <w:style w:type="character" w:customStyle="1" w:styleId="WW8Num29z2">
    <w:name w:val="WW8Num29z2"/>
    <w:rPr>
      <w:b/>
    </w:rPr>
  </w:style>
  <w:style w:type="character" w:customStyle="1" w:styleId="WW8Num9z0">
    <w:name w:val="WW8Num9z0"/>
    <w:rPr>
      <w:sz w:val="22"/>
      <w:szCs w:val="22"/>
    </w:rPr>
  </w:style>
  <w:style w:type="character" w:customStyle="1" w:styleId="WW8Num12z0">
    <w:name w:val="WW8Num12z0"/>
    <w:rPr>
      <w:b w:val="0"/>
      <w:sz w:val="20"/>
      <w:szCs w:val="20"/>
    </w:rPr>
  </w:style>
  <w:style w:type="character" w:customStyle="1" w:styleId="WW8Num13z1">
    <w:name w:val="WW8Num13z1"/>
    <w:rPr>
      <w:sz w:val="20"/>
      <w:szCs w:val="20"/>
    </w:rPr>
  </w:style>
  <w:style w:type="character" w:customStyle="1" w:styleId="WW8Num14z0">
    <w:name w:val="WW8Num14z0"/>
    <w:rPr>
      <w:b w:val="0"/>
      <w:sz w:val="20"/>
      <w:szCs w:val="20"/>
    </w:rPr>
  </w:style>
  <w:style w:type="character" w:customStyle="1" w:styleId="WW8Num17z0">
    <w:name w:val="WW8Num17z0"/>
    <w:rPr>
      <w:b w:val="0"/>
    </w:rPr>
  </w:style>
  <w:style w:type="character" w:customStyle="1" w:styleId="WW8Num20z0">
    <w:name w:val="WW8Num20z0"/>
    <w:rPr>
      <w:b w:val="0"/>
    </w:rPr>
  </w:style>
  <w:style w:type="character" w:customStyle="1" w:styleId="WW8Num21z0">
    <w:name w:val="WW8Num21z0"/>
    <w:rPr>
      <w:sz w:val="24"/>
      <w:szCs w:val="24"/>
    </w:rPr>
  </w:style>
  <w:style w:type="character" w:customStyle="1" w:styleId="WW8Num24z0">
    <w:name w:val="WW8Num24z0"/>
    <w:rPr>
      <w:rFonts w:ascii="Tahoma" w:hAnsi="Tahoma" w:cs="Tahoma"/>
      <w:sz w:val="22"/>
      <w:szCs w:val="22"/>
    </w:rPr>
  </w:style>
  <w:style w:type="character" w:customStyle="1" w:styleId="WW8Num24z2">
    <w:name w:val="WW8Num24z2"/>
    <w:rPr>
      <w:b/>
    </w:rPr>
  </w:style>
  <w:style w:type="character" w:customStyle="1" w:styleId="WW8Num25z0">
    <w:name w:val="WW8Num25z0"/>
    <w:rPr>
      <w:sz w:val="20"/>
      <w:szCs w:val="20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9z0">
    <w:name w:val="WW8Num29z0"/>
    <w:rPr>
      <w:sz w:val="20"/>
      <w:szCs w:val="20"/>
    </w:rPr>
  </w:style>
  <w:style w:type="character" w:customStyle="1" w:styleId="WW8Num30z2">
    <w:name w:val="WW8Num30z2"/>
    <w:rPr>
      <w:b/>
    </w:rPr>
  </w:style>
  <w:style w:type="character" w:customStyle="1" w:styleId="WW8Num38z1">
    <w:name w:val="WW8Num38z1"/>
    <w:rPr>
      <w:rFonts w:ascii="Symbol" w:hAnsi="Symbol" w:cs="Symbol"/>
    </w:rPr>
  </w:style>
  <w:style w:type="character" w:customStyle="1" w:styleId="WW8Num42z2">
    <w:name w:val="WW8Num42z2"/>
    <w:rPr>
      <w:b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6z0">
    <w:name w:val="WW8Num6z0"/>
    <w:rPr>
      <w:b w:val="0"/>
    </w:rPr>
  </w:style>
  <w:style w:type="character" w:customStyle="1" w:styleId="WW8Num6z5">
    <w:name w:val="WW8Num6z5"/>
    <w:rPr>
      <w:rFonts w:ascii="Times New Roman" w:hAnsi="Times New Roman" w:cs="Times New Roman"/>
    </w:rPr>
  </w:style>
  <w:style w:type="character" w:customStyle="1" w:styleId="WW8Num10z0">
    <w:name w:val="WW8Num10z0"/>
    <w:rPr>
      <w:rFonts w:ascii="OpenSymbol" w:hAnsi="OpenSymbol" w:cs="OpenSymbol"/>
    </w:rPr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  <w:rPr>
      <w:sz w:val="20"/>
      <w:szCs w:val="20"/>
    </w:rPr>
  </w:style>
  <w:style w:type="character" w:customStyle="1" w:styleId="WW8Num22z0">
    <w:name w:val="WW8Num22z0"/>
    <w:rPr>
      <w:sz w:val="24"/>
      <w:szCs w:val="24"/>
    </w:rPr>
  </w:style>
  <w:style w:type="character" w:customStyle="1" w:styleId="WW8Num23z0">
    <w:name w:val="WW8Num23z0"/>
    <w:rPr>
      <w:rFonts w:ascii="OpenSymbol" w:hAnsi="OpenSymbol" w:cs="OpenSymbol"/>
    </w:rPr>
  </w:style>
  <w:style w:type="character" w:customStyle="1" w:styleId="WW8Num26z0">
    <w:name w:val="WW8Num26z0"/>
    <w:rPr>
      <w:sz w:val="20"/>
      <w:szCs w:val="20"/>
    </w:rPr>
  </w:style>
  <w:style w:type="character" w:customStyle="1" w:styleId="WW8Num26z2">
    <w:name w:val="WW8Num26z2"/>
    <w:rPr>
      <w:b/>
    </w:rPr>
  </w:style>
  <w:style w:type="character" w:customStyle="1" w:styleId="WW8Num30z0">
    <w:name w:val="WW8Num30z0"/>
    <w:rPr>
      <w:b w:val="0"/>
      <w:sz w:val="22"/>
      <w:szCs w:val="22"/>
    </w:rPr>
  </w:style>
  <w:style w:type="character" w:customStyle="1" w:styleId="WW8Num31z0">
    <w:name w:val="WW8Num31z0"/>
    <w:rPr>
      <w:rFonts w:ascii="Tahoma" w:hAnsi="Tahoma" w:cs="Tahoma"/>
      <w:sz w:val="22"/>
      <w:szCs w:val="22"/>
    </w:rPr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  <w:rPr>
      <w:sz w:val="20"/>
      <w:szCs w:val="20"/>
    </w:rPr>
  </w:style>
  <w:style w:type="character" w:customStyle="1" w:styleId="WW8Num36z0">
    <w:name w:val="WW8Num36z0"/>
    <w:rPr>
      <w:sz w:val="20"/>
      <w:szCs w:val="20"/>
    </w:rPr>
  </w:style>
  <w:style w:type="character" w:customStyle="1" w:styleId="WW8Num38z0">
    <w:name w:val="WW8Num38z0"/>
    <w:rPr>
      <w:sz w:val="20"/>
      <w:szCs w:val="20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b w:val="0"/>
    </w:rPr>
  </w:style>
  <w:style w:type="character" w:customStyle="1" w:styleId="WW8Num6z3">
    <w:name w:val="WW8Num6z3"/>
    <w:rPr>
      <w:rFonts w:ascii="Times New Roman" w:eastAsia="Times New Roman" w:hAnsi="Times New Roman" w:cs="Times New Roman"/>
    </w:rPr>
  </w:style>
  <w:style w:type="character" w:customStyle="1" w:styleId="WW8Num6z4">
    <w:name w:val="WW8Num6z4"/>
    <w:rPr>
      <w:b w:val="0"/>
    </w:rPr>
  </w:style>
  <w:style w:type="character" w:customStyle="1" w:styleId="WW8Num20z1">
    <w:name w:val="WW8Num20z1"/>
    <w:rPr>
      <w:rFonts w:ascii="Symbol" w:hAnsi="Symbol" w:cs="Symbol"/>
    </w:rPr>
  </w:style>
  <w:style w:type="character" w:customStyle="1" w:styleId="WW8Num25z2">
    <w:name w:val="WW8Num25z2"/>
    <w:rPr>
      <w:b/>
    </w:rPr>
  </w:style>
  <w:style w:type="character" w:customStyle="1" w:styleId="WW8Num27z1">
    <w:name w:val="WW8Num27z1"/>
    <w:rPr>
      <w:rFonts w:ascii="Symbol" w:eastAsia="Times New Roman" w:hAnsi="Symbol" w:cs="Tahoma"/>
    </w:rPr>
  </w:style>
  <w:style w:type="character" w:customStyle="1" w:styleId="WW8Num29z1">
    <w:name w:val="WW8Num29z1"/>
    <w:rPr>
      <w:b w:val="0"/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symbol">
    <w:name w:val="symbol"/>
    <w:basedOn w:val="Domylnaczcionkaakapitu1"/>
  </w:style>
  <w:style w:type="character" w:customStyle="1" w:styleId="Znakinumeracji">
    <w:name w:val="Znaki numeracji"/>
    <w:rPr>
      <w:rFonts w:ascii="Tahoma" w:hAnsi="Tahoma" w:cs="Tahoma"/>
      <w:b/>
      <w:bCs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highlightselected">
    <w:name w:val="highlight selected"/>
    <w:basedOn w:val="Domylnaczcionkaakapitu3"/>
  </w:style>
  <w:style w:type="character" w:customStyle="1" w:styleId="st">
    <w:name w:val="st"/>
    <w:basedOn w:val="Domylnaczcionkaakapitu3"/>
  </w:style>
  <w:style w:type="character" w:styleId="Uwydatnienie">
    <w:name w:val="Emphasis"/>
    <w:qFormat/>
    <w:rPr>
      <w:i/>
      <w:iCs/>
    </w:rPr>
  </w:style>
  <w:style w:type="character" w:customStyle="1" w:styleId="WW8Num58z2">
    <w:name w:val="WW8Num58z2"/>
    <w:rPr>
      <w:b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qFormat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Adresnakopercie">
    <w:name w:val="envelope address"/>
    <w:basedOn w:val="Normalny"/>
    <w:pPr>
      <w:ind w:left="2880"/>
    </w:pPr>
    <w:rPr>
      <w:rFonts w:cs="Arial"/>
      <w:sz w:val="28"/>
    </w:rPr>
  </w:style>
  <w:style w:type="paragraph" w:styleId="Adreszwrotnynakopercie">
    <w:name w:val="envelope return"/>
    <w:basedOn w:val="Normalny"/>
    <w:rPr>
      <w:rFonts w:cs="Arial"/>
      <w:szCs w:val="2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280"/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Tahoma-Bold" w:hAnsi="Tahoma-Bold" w:cs="Tahoma-Bold"/>
      <w:lang w:eastAsia="ar-SA"/>
    </w:rPr>
  </w:style>
  <w:style w:type="paragraph" w:customStyle="1" w:styleId="Zawartoramki">
    <w:name w:val="Zawartość ramki"/>
    <w:basedOn w:val="Tekstpodstawowy"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Tabelapozycja">
    <w:name w:val="Tabela pozycja"/>
    <w:basedOn w:val="Normalny"/>
    <w:rPr>
      <w:rFonts w:ascii="Arial" w:eastAsia="MS Outlook" w:hAnsi="Arial" w:cs="Arial"/>
      <w:sz w:val="22"/>
      <w:szCs w:val="20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paragraph" w:customStyle="1" w:styleId="StandardowyArial11">
    <w:name w:val="Standardowy + Arial 11"/>
    <w:basedOn w:val="Normalny"/>
    <w:pPr>
      <w:numPr>
        <w:numId w:val="2"/>
      </w:numPr>
      <w:autoSpaceDE w:val="0"/>
      <w:spacing w:before="60" w:after="60"/>
      <w:jc w:val="both"/>
    </w:pPr>
    <w:rPr>
      <w:rFonts w:ascii="Arial" w:hAnsi="Arial" w:cs="Arial"/>
      <w:sz w:val="22"/>
      <w:szCs w:val="22"/>
    </w:rPr>
  </w:style>
  <w:style w:type="paragraph" w:customStyle="1" w:styleId="NormalnyWyjustowan">
    <w:name w:val="Normalny + Wyjustowan"/>
    <w:basedOn w:val="StandardowyArial11"/>
    <w:rPr>
      <w:rFonts w:ascii="Times New Roman" w:hAnsi="Times New Roman" w:cs="Times New Roman"/>
      <w:sz w:val="24"/>
      <w:szCs w:val="24"/>
    </w:rPr>
  </w:style>
  <w:style w:type="paragraph" w:customStyle="1" w:styleId="Legenda1">
    <w:name w:val="Legenda1"/>
    <w:basedOn w:val="Normalny"/>
    <w:next w:val="Normalny"/>
    <w:rPr>
      <w:b/>
      <w:bCs/>
      <w:sz w:val="20"/>
    </w:rPr>
  </w:style>
  <w:style w:type="paragraph" w:customStyle="1" w:styleId="StylPunktowaniePrzedAutomatycznaPoAutomatyczna">
    <w:name w:val="Styl Punktowanie + Przed:  Automatyczna Po:  Automatyczna"/>
    <w:basedOn w:val="Normalny"/>
    <w:pPr>
      <w:spacing w:before="280" w:after="280"/>
      <w:jc w:val="both"/>
    </w:pPr>
    <w:rPr>
      <w:rFonts w:ascii="Arial" w:hAnsi="Arial" w:cs="Arial"/>
      <w:sz w:val="20"/>
      <w:szCs w:val="22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ytu">
    <w:name w:val="Title"/>
    <w:basedOn w:val="Normalny"/>
    <w:next w:val="Podtytu"/>
    <w:qFormat/>
    <w:pPr>
      <w:spacing w:line="360" w:lineRule="auto"/>
      <w:jc w:val="center"/>
    </w:pPr>
    <w:rPr>
      <w:rFonts w:ascii="Ottawa" w:hAnsi="Ottawa" w:cs="Ottawa"/>
      <w:b/>
      <w:sz w:val="40"/>
      <w:szCs w:val="20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rFonts w:ascii="Arial" w:hAnsi="Arial"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pPr>
      <w:spacing w:after="120" w:line="480" w:lineRule="auto"/>
    </w:pPr>
  </w:style>
  <w:style w:type="paragraph" w:customStyle="1" w:styleId="Tekstpodstawowy32">
    <w:name w:val="Tekst podstawowy 32"/>
    <w:basedOn w:val="Normalny"/>
    <w:pPr>
      <w:suppressAutoHyphens w:val="0"/>
      <w:spacing w:after="120"/>
    </w:pPr>
    <w:rPr>
      <w:sz w:val="16"/>
      <w:szCs w:val="16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,L1,x."/>
    <w:basedOn w:val="Normalny"/>
    <w:link w:val="AkapitzlistZnak"/>
    <w:uiPriority w:val="34"/>
    <w:qFormat/>
    <w:rsid w:val="00457B06"/>
    <w:pPr>
      <w:suppressAutoHyphens w:val="0"/>
      <w:ind w:left="708"/>
    </w:pPr>
    <w:rPr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33EF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733EF5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2578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257878"/>
    <w:rPr>
      <w:lang w:eastAsia="ar-SA"/>
    </w:rPr>
  </w:style>
  <w:style w:type="character" w:customStyle="1" w:styleId="cpvvoccodes">
    <w:name w:val="cpvvoccodes"/>
    <w:rsid w:val="006912D2"/>
  </w:style>
  <w:style w:type="paragraph" w:customStyle="1" w:styleId="Znak3">
    <w:name w:val="Znak3"/>
    <w:basedOn w:val="Normalny"/>
    <w:rsid w:val="00212EBF"/>
    <w:pPr>
      <w:suppressAutoHyphens w:val="0"/>
    </w:pPr>
    <w:rPr>
      <w:rFonts w:ascii="Arial" w:hAnsi="Arial" w:cs="Arial"/>
      <w:lang w:eastAsia="pl-PL"/>
    </w:rPr>
  </w:style>
  <w:style w:type="character" w:customStyle="1" w:styleId="Nagwek2Znak">
    <w:name w:val="Nagłówek 2 Znak"/>
    <w:link w:val="Nagwek20"/>
    <w:rsid w:val="00A721C6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styleId="Tekstpodstawowywcity3">
    <w:name w:val="Body Text Indent 3"/>
    <w:basedOn w:val="Normalny"/>
    <w:link w:val="Tekstpodstawowywcity3Znak"/>
    <w:rsid w:val="00F2411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F24115"/>
    <w:rPr>
      <w:sz w:val="16"/>
      <w:szCs w:val="16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F2411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qFormat/>
    <w:rsid w:val="00F24115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NagwekZnak">
    <w:name w:val="Nagłówek Znak"/>
    <w:link w:val="Nagwek"/>
    <w:rsid w:val="00F24115"/>
    <w:rPr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rsid w:val="00F24115"/>
    <w:rPr>
      <w:sz w:val="24"/>
      <w:szCs w:val="24"/>
      <w:lang w:eastAsia="ar-SA"/>
    </w:rPr>
  </w:style>
  <w:style w:type="character" w:customStyle="1" w:styleId="TekstdymkaZnak">
    <w:name w:val="Tekst dymka Znak"/>
    <w:link w:val="Tekstdymka"/>
    <w:uiPriority w:val="99"/>
    <w:rsid w:val="00F24115"/>
    <w:rPr>
      <w:rFonts w:ascii="Tahoma" w:hAnsi="Tahoma" w:cs="Tahoma"/>
      <w:sz w:val="16"/>
      <w:szCs w:val="16"/>
      <w:lang w:eastAsia="ar-SA"/>
    </w:rPr>
  </w:style>
  <w:style w:type="character" w:customStyle="1" w:styleId="Nagwek5Znak">
    <w:name w:val="Nagłówek 5 Znak"/>
    <w:link w:val="Nagwek5"/>
    <w:rsid w:val="001377A6"/>
    <w:rPr>
      <w:rFonts w:ascii="Calibri" w:hAnsi="Calibri"/>
      <w:b/>
      <w:bCs/>
      <w:i/>
      <w:iCs/>
      <w:sz w:val="26"/>
      <w:szCs w:val="26"/>
    </w:rPr>
  </w:style>
  <w:style w:type="character" w:customStyle="1" w:styleId="h1">
    <w:name w:val="h1"/>
    <w:rsid w:val="001377A6"/>
  </w:style>
  <w:style w:type="paragraph" w:styleId="Tekstpodstawowy3">
    <w:name w:val="Body Text 3"/>
    <w:basedOn w:val="Normalny"/>
    <w:link w:val="Tekstpodstawowy3Znak"/>
    <w:rsid w:val="00723B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23B82"/>
    <w:rPr>
      <w:sz w:val="16"/>
      <w:szCs w:val="16"/>
      <w:lang w:eastAsia="ar-SA"/>
    </w:rPr>
  </w:style>
  <w:style w:type="paragraph" w:customStyle="1" w:styleId="paragraf">
    <w:name w:val="paragraf"/>
    <w:basedOn w:val="Normalny"/>
    <w:next w:val="Normalny"/>
    <w:rsid w:val="0034194D"/>
    <w:pPr>
      <w:suppressAutoHyphens w:val="0"/>
      <w:jc w:val="center"/>
    </w:pPr>
    <w:rPr>
      <w:szCs w:val="20"/>
      <w:lang w:eastAsia="pl-PL"/>
    </w:rPr>
  </w:style>
  <w:style w:type="paragraph" w:customStyle="1" w:styleId="Styl">
    <w:name w:val="Styl"/>
    <w:rsid w:val="0034194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ecertis-link-header">
    <w:name w:val="ecertis-link-header"/>
    <w:rsid w:val="004A1C59"/>
  </w:style>
  <w:style w:type="character" w:customStyle="1" w:styleId="TekstpodstawowyZnak">
    <w:name w:val="Tekst podstawowy Znak"/>
    <w:link w:val="Tekstpodstawowy"/>
    <w:rsid w:val="004A1C59"/>
    <w:rPr>
      <w:sz w:val="24"/>
      <w:szCs w:val="24"/>
      <w:lang w:eastAsia="ar-SA"/>
    </w:rPr>
  </w:style>
  <w:style w:type="character" w:customStyle="1" w:styleId="small">
    <w:name w:val="small"/>
    <w:rsid w:val="004A1C59"/>
  </w:style>
  <w:style w:type="paragraph" w:customStyle="1" w:styleId="Akapitzlist1">
    <w:name w:val="Akapit z listą1"/>
    <w:basedOn w:val="Normalny"/>
    <w:rsid w:val="00BD195C"/>
    <w:pPr>
      <w:widowControl w:val="0"/>
      <w:ind w:left="720"/>
    </w:pPr>
    <w:rPr>
      <w:rFonts w:eastAsia="SimSun" w:cs="Mangal"/>
      <w:kern w:val="1"/>
      <w:lang w:eastAsia="zh-CN" w:bidi="hi-IN"/>
    </w:rPr>
  </w:style>
  <w:style w:type="paragraph" w:customStyle="1" w:styleId="ZnakZnak1ZnakZnakZnakZnakZnakZnakZnakZnakZnakZnak">
    <w:name w:val="Znak Znak1 Znak Znak Znak Znak Znak Znak Znak Znak Znak Znak"/>
    <w:basedOn w:val="Normalny"/>
    <w:rsid w:val="00EC1DBC"/>
    <w:pPr>
      <w:suppressAutoHyphens w:val="0"/>
    </w:pPr>
    <w:rPr>
      <w:rFonts w:ascii="Arial" w:hAnsi="Arial" w:cs="Arial"/>
      <w:lang w:eastAsia="pl-PL"/>
    </w:rPr>
  </w:style>
  <w:style w:type="character" w:customStyle="1" w:styleId="Nagwek7Znak">
    <w:name w:val="Nagłówek 7 Znak"/>
    <w:link w:val="Nagwek7"/>
    <w:rsid w:val="00BE4C4F"/>
    <w:rPr>
      <w:b/>
      <w:i/>
      <w:smallCaps/>
      <w:sz w:val="32"/>
      <w:lang w:val="x-none" w:eastAsia="zh-CN"/>
    </w:rPr>
  </w:style>
  <w:style w:type="character" w:customStyle="1" w:styleId="WW8Num1z0">
    <w:name w:val="WW8Num1z0"/>
    <w:rsid w:val="00BE4C4F"/>
    <w:rPr>
      <w:rFonts w:cs="Times New Roman"/>
    </w:rPr>
  </w:style>
  <w:style w:type="character" w:customStyle="1" w:styleId="WW8Num1z1">
    <w:name w:val="WW8Num1z1"/>
    <w:rsid w:val="00BE4C4F"/>
  </w:style>
  <w:style w:type="character" w:customStyle="1" w:styleId="WW8Num1z2">
    <w:name w:val="WW8Num1z2"/>
    <w:rsid w:val="00BE4C4F"/>
  </w:style>
  <w:style w:type="character" w:customStyle="1" w:styleId="WW8Num1z3">
    <w:name w:val="WW8Num1z3"/>
    <w:rsid w:val="00BE4C4F"/>
  </w:style>
  <w:style w:type="character" w:customStyle="1" w:styleId="WW8Num1z4">
    <w:name w:val="WW8Num1z4"/>
    <w:rsid w:val="00BE4C4F"/>
  </w:style>
  <w:style w:type="character" w:customStyle="1" w:styleId="WW8Num1z5">
    <w:name w:val="WW8Num1z5"/>
    <w:rsid w:val="00BE4C4F"/>
  </w:style>
  <w:style w:type="character" w:customStyle="1" w:styleId="WW8Num1z6">
    <w:name w:val="WW8Num1z6"/>
    <w:rsid w:val="00BE4C4F"/>
  </w:style>
  <w:style w:type="character" w:customStyle="1" w:styleId="WW8Num1z7">
    <w:name w:val="WW8Num1z7"/>
    <w:rsid w:val="00BE4C4F"/>
  </w:style>
  <w:style w:type="character" w:customStyle="1" w:styleId="WW8Num1z8">
    <w:name w:val="WW8Num1z8"/>
    <w:rsid w:val="00BE4C4F"/>
  </w:style>
  <w:style w:type="character" w:customStyle="1" w:styleId="WW8Num3z1">
    <w:name w:val="WW8Num3z1"/>
    <w:rsid w:val="00BE4C4F"/>
    <w:rPr>
      <w:rFonts w:ascii="Symbol" w:hAnsi="Symbol" w:cs="Symbol" w:hint="default"/>
      <w:color w:val="auto"/>
      <w:sz w:val="18"/>
      <w:szCs w:val="18"/>
    </w:rPr>
  </w:style>
  <w:style w:type="character" w:customStyle="1" w:styleId="WW8Num3z2">
    <w:name w:val="WW8Num3z2"/>
    <w:rsid w:val="00BE4C4F"/>
  </w:style>
  <w:style w:type="character" w:customStyle="1" w:styleId="WW8Num3z3">
    <w:name w:val="WW8Num3z3"/>
    <w:rsid w:val="00BE4C4F"/>
  </w:style>
  <w:style w:type="character" w:customStyle="1" w:styleId="WW8Num3z4">
    <w:name w:val="WW8Num3z4"/>
    <w:rsid w:val="00BE4C4F"/>
  </w:style>
  <w:style w:type="character" w:customStyle="1" w:styleId="WW8Num3z5">
    <w:name w:val="WW8Num3z5"/>
    <w:rsid w:val="00BE4C4F"/>
  </w:style>
  <w:style w:type="character" w:customStyle="1" w:styleId="WW8Num3z6">
    <w:name w:val="WW8Num3z6"/>
    <w:rsid w:val="00BE4C4F"/>
  </w:style>
  <w:style w:type="character" w:customStyle="1" w:styleId="WW8Num3z7">
    <w:name w:val="WW8Num3z7"/>
    <w:rsid w:val="00BE4C4F"/>
  </w:style>
  <w:style w:type="character" w:customStyle="1" w:styleId="WW8Num3z8">
    <w:name w:val="WW8Num3z8"/>
    <w:rsid w:val="00BE4C4F"/>
  </w:style>
  <w:style w:type="character" w:customStyle="1" w:styleId="WW8Num6z1">
    <w:name w:val="WW8Num6z1"/>
    <w:rsid w:val="00BE4C4F"/>
    <w:rPr>
      <w:rFonts w:ascii="Courier New" w:hAnsi="Courier New" w:cs="Courier New" w:hint="default"/>
    </w:rPr>
  </w:style>
  <w:style w:type="character" w:customStyle="1" w:styleId="WW8Num6z2">
    <w:name w:val="WW8Num6z2"/>
    <w:rsid w:val="00BE4C4F"/>
    <w:rPr>
      <w:rFonts w:ascii="Wingdings" w:hAnsi="Wingdings" w:cs="Wingdings" w:hint="default"/>
      <w:color w:val="000000"/>
      <w:sz w:val="18"/>
      <w:szCs w:val="18"/>
      <w:lang w:eastAsia="en-US"/>
    </w:rPr>
  </w:style>
  <w:style w:type="character" w:customStyle="1" w:styleId="WW8Num7z0">
    <w:name w:val="WW8Num7z0"/>
    <w:rsid w:val="00BE4C4F"/>
    <w:rPr>
      <w:rFonts w:ascii="Symbol" w:hAnsi="Symbol" w:cs="Symbol" w:hint="default"/>
      <w:sz w:val="18"/>
      <w:szCs w:val="18"/>
    </w:rPr>
  </w:style>
  <w:style w:type="character" w:customStyle="1" w:styleId="WW8Num8z1">
    <w:name w:val="WW8Num8z1"/>
    <w:rsid w:val="00BE4C4F"/>
  </w:style>
  <w:style w:type="character" w:customStyle="1" w:styleId="WW8Num8z2">
    <w:name w:val="WW8Num8z2"/>
    <w:rsid w:val="00BE4C4F"/>
    <w:rPr>
      <w:rFonts w:ascii="Times New Roman" w:hAnsi="Times New Roman" w:cs="Times New Roman"/>
    </w:rPr>
  </w:style>
  <w:style w:type="character" w:customStyle="1" w:styleId="WW8Num8z3">
    <w:name w:val="WW8Num8z3"/>
    <w:rsid w:val="00BE4C4F"/>
  </w:style>
  <w:style w:type="character" w:customStyle="1" w:styleId="WW8Num8z4">
    <w:name w:val="WW8Num8z4"/>
    <w:rsid w:val="00BE4C4F"/>
  </w:style>
  <w:style w:type="character" w:customStyle="1" w:styleId="WW8Num8z5">
    <w:name w:val="WW8Num8z5"/>
    <w:rsid w:val="00BE4C4F"/>
  </w:style>
  <w:style w:type="character" w:customStyle="1" w:styleId="WW8Num8z6">
    <w:name w:val="WW8Num8z6"/>
    <w:rsid w:val="00BE4C4F"/>
  </w:style>
  <w:style w:type="character" w:customStyle="1" w:styleId="WW8Num8z7">
    <w:name w:val="WW8Num8z7"/>
    <w:rsid w:val="00BE4C4F"/>
  </w:style>
  <w:style w:type="character" w:customStyle="1" w:styleId="WW8Num8z8">
    <w:name w:val="WW8Num8z8"/>
    <w:rsid w:val="00BE4C4F"/>
  </w:style>
  <w:style w:type="character" w:customStyle="1" w:styleId="WW8Num13z2">
    <w:name w:val="WW8Num13z2"/>
    <w:rsid w:val="00BE4C4F"/>
  </w:style>
  <w:style w:type="character" w:customStyle="1" w:styleId="WW8Num13z3">
    <w:name w:val="WW8Num13z3"/>
    <w:rsid w:val="00BE4C4F"/>
  </w:style>
  <w:style w:type="character" w:customStyle="1" w:styleId="WW8Num13z4">
    <w:name w:val="WW8Num13z4"/>
    <w:rsid w:val="00BE4C4F"/>
  </w:style>
  <w:style w:type="character" w:customStyle="1" w:styleId="WW8Num13z5">
    <w:name w:val="WW8Num13z5"/>
    <w:rsid w:val="00BE4C4F"/>
  </w:style>
  <w:style w:type="character" w:customStyle="1" w:styleId="WW8Num13z6">
    <w:name w:val="WW8Num13z6"/>
    <w:rsid w:val="00BE4C4F"/>
  </w:style>
  <w:style w:type="character" w:customStyle="1" w:styleId="WW8Num13z7">
    <w:name w:val="WW8Num13z7"/>
    <w:rsid w:val="00BE4C4F"/>
  </w:style>
  <w:style w:type="character" w:customStyle="1" w:styleId="WW8Num13z8">
    <w:name w:val="WW8Num13z8"/>
    <w:rsid w:val="00BE4C4F"/>
  </w:style>
  <w:style w:type="character" w:customStyle="1" w:styleId="WW8Num16z1">
    <w:name w:val="WW8Num16z1"/>
    <w:rsid w:val="00BE4C4F"/>
  </w:style>
  <w:style w:type="character" w:customStyle="1" w:styleId="WW8Num16z3">
    <w:name w:val="WW8Num16z3"/>
    <w:rsid w:val="00BE4C4F"/>
  </w:style>
  <w:style w:type="character" w:customStyle="1" w:styleId="WW8Num16z4">
    <w:name w:val="WW8Num16z4"/>
    <w:rsid w:val="00BE4C4F"/>
  </w:style>
  <w:style w:type="character" w:customStyle="1" w:styleId="WW8Num16z5">
    <w:name w:val="WW8Num16z5"/>
    <w:rsid w:val="00BE4C4F"/>
  </w:style>
  <w:style w:type="character" w:customStyle="1" w:styleId="WW8Num16z6">
    <w:name w:val="WW8Num16z6"/>
    <w:rsid w:val="00BE4C4F"/>
  </w:style>
  <w:style w:type="character" w:customStyle="1" w:styleId="WW8Num16z7">
    <w:name w:val="WW8Num16z7"/>
    <w:rsid w:val="00BE4C4F"/>
  </w:style>
  <w:style w:type="character" w:customStyle="1" w:styleId="WW8Num16z8">
    <w:name w:val="WW8Num16z8"/>
    <w:rsid w:val="00BE4C4F"/>
  </w:style>
  <w:style w:type="character" w:customStyle="1" w:styleId="WW8Num17z1">
    <w:name w:val="WW8Num17z1"/>
    <w:rsid w:val="00BE4C4F"/>
    <w:rPr>
      <w:rFonts w:ascii="Courier New" w:hAnsi="Courier New" w:cs="Courier New" w:hint="default"/>
    </w:rPr>
  </w:style>
  <w:style w:type="character" w:customStyle="1" w:styleId="WW8Num17z3">
    <w:name w:val="WW8Num17z3"/>
    <w:rsid w:val="00BE4C4F"/>
    <w:rPr>
      <w:rFonts w:ascii="Symbol" w:hAnsi="Symbol" w:cs="Symbol" w:hint="default"/>
    </w:rPr>
  </w:style>
  <w:style w:type="character" w:customStyle="1" w:styleId="WW8Num20z3">
    <w:name w:val="WW8Num20z3"/>
    <w:rsid w:val="00BE4C4F"/>
  </w:style>
  <w:style w:type="character" w:customStyle="1" w:styleId="WW8Num20z4">
    <w:name w:val="WW8Num20z4"/>
    <w:rsid w:val="00BE4C4F"/>
  </w:style>
  <w:style w:type="character" w:customStyle="1" w:styleId="WW8Num20z5">
    <w:name w:val="WW8Num20z5"/>
    <w:rsid w:val="00BE4C4F"/>
  </w:style>
  <w:style w:type="character" w:customStyle="1" w:styleId="WW8Num20z6">
    <w:name w:val="WW8Num20z6"/>
    <w:rsid w:val="00BE4C4F"/>
  </w:style>
  <w:style w:type="character" w:customStyle="1" w:styleId="WW8Num20z7">
    <w:name w:val="WW8Num20z7"/>
    <w:rsid w:val="00BE4C4F"/>
  </w:style>
  <w:style w:type="character" w:customStyle="1" w:styleId="WW8Num20z8">
    <w:name w:val="WW8Num20z8"/>
    <w:rsid w:val="00BE4C4F"/>
  </w:style>
  <w:style w:type="character" w:customStyle="1" w:styleId="WW8Num21z1">
    <w:name w:val="WW8Num21z1"/>
    <w:rsid w:val="00BE4C4F"/>
    <w:rPr>
      <w:rFonts w:hint="default"/>
    </w:rPr>
  </w:style>
  <w:style w:type="character" w:customStyle="1" w:styleId="WW8Num22z1">
    <w:name w:val="WW8Num22z1"/>
    <w:rsid w:val="00BE4C4F"/>
  </w:style>
  <w:style w:type="character" w:customStyle="1" w:styleId="WW8Num22z2">
    <w:name w:val="WW8Num22z2"/>
    <w:rsid w:val="00BE4C4F"/>
  </w:style>
  <w:style w:type="character" w:customStyle="1" w:styleId="WW8Num22z3">
    <w:name w:val="WW8Num22z3"/>
    <w:rsid w:val="00BE4C4F"/>
  </w:style>
  <w:style w:type="character" w:customStyle="1" w:styleId="WW8Num22z4">
    <w:name w:val="WW8Num22z4"/>
    <w:rsid w:val="00BE4C4F"/>
  </w:style>
  <w:style w:type="character" w:customStyle="1" w:styleId="WW8Num22z5">
    <w:name w:val="WW8Num22z5"/>
    <w:rsid w:val="00BE4C4F"/>
  </w:style>
  <w:style w:type="character" w:customStyle="1" w:styleId="WW8Num22z6">
    <w:name w:val="WW8Num22z6"/>
    <w:rsid w:val="00BE4C4F"/>
  </w:style>
  <w:style w:type="character" w:customStyle="1" w:styleId="WW8Num22z7">
    <w:name w:val="WW8Num22z7"/>
    <w:rsid w:val="00BE4C4F"/>
  </w:style>
  <w:style w:type="character" w:customStyle="1" w:styleId="WW8Num22z8">
    <w:name w:val="WW8Num22z8"/>
    <w:rsid w:val="00BE4C4F"/>
  </w:style>
  <w:style w:type="character" w:customStyle="1" w:styleId="WW8Num23z1">
    <w:name w:val="WW8Num23z1"/>
    <w:rsid w:val="00BE4C4F"/>
  </w:style>
  <w:style w:type="character" w:customStyle="1" w:styleId="WW8Num23z2">
    <w:name w:val="WW8Num23z2"/>
    <w:rsid w:val="00BE4C4F"/>
    <w:rPr>
      <w:rFonts w:ascii="Times New Roman" w:hAnsi="Times New Roman" w:cs="Times New Roman"/>
    </w:rPr>
  </w:style>
  <w:style w:type="character" w:customStyle="1" w:styleId="WW8Num23z3">
    <w:name w:val="WW8Num23z3"/>
    <w:rsid w:val="00BE4C4F"/>
    <w:rPr>
      <w:rFonts w:ascii="Tahoma" w:hAnsi="Tahoma" w:cs="Tahoma"/>
    </w:rPr>
  </w:style>
  <w:style w:type="character" w:customStyle="1" w:styleId="WW8Num23z4">
    <w:name w:val="WW8Num23z4"/>
    <w:rsid w:val="00BE4C4F"/>
  </w:style>
  <w:style w:type="character" w:customStyle="1" w:styleId="WW8Num23z5">
    <w:name w:val="WW8Num23z5"/>
    <w:rsid w:val="00BE4C4F"/>
  </w:style>
  <w:style w:type="character" w:customStyle="1" w:styleId="WW8Num23z6">
    <w:name w:val="WW8Num23z6"/>
    <w:rsid w:val="00BE4C4F"/>
  </w:style>
  <w:style w:type="character" w:customStyle="1" w:styleId="WW8Num23z7">
    <w:name w:val="WW8Num23z7"/>
    <w:rsid w:val="00BE4C4F"/>
  </w:style>
  <w:style w:type="character" w:customStyle="1" w:styleId="WW8Num23z8">
    <w:name w:val="WW8Num23z8"/>
    <w:rsid w:val="00BE4C4F"/>
  </w:style>
  <w:style w:type="character" w:customStyle="1" w:styleId="WW8Num24z1">
    <w:name w:val="WW8Num24z1"/>
    <w:rsid w:val="00BE4C4F"/>
  </w:style>
  <w:style w:type="character" w:customStyle="1" w:styleId="WW8Num24z3">
    <w:name w:val="WW8Num24z3"/>
    <w:rsid w:val="00BE4C4F"/>
  </w:style>
  <w:style w:type="character" w:customStyle="1" w:styleId="WW8Num24z4">
    <w:name w:val="WW8Num24z4"/>
    <w:rsid w:val="00BE4C4F"/>
  </w:style>
  <w:style w:type="character" w:customStyle="1" w:styleId="WW8Num24z5">
    <w:name w:val="WW8Num24z5"/>
    <w:rsid w:val="00BE4C4F"/>
  </w:style>
  <w:style w:type="character" w:customStyle="1" w:styleId="WW8Num24z6">
    <w:name w:val="WW8Num24z6"/>
    <w:rsid w:val="00BE4C4F"/>
  </w:style>
  <w:style w:type="character" w:customStyle="1" w:styleId="WW8Num24z7">
    <w:name w:val="WW8Num24z7"/>
    <w:rsid w:val="00BE4C4F"/>
  </w:style>
  <w:style w:type="character" w:customStyle="1" w:styleId="WW8Num24z8">
    <w:name w:val="WW8Num24z8"/>
    <w:rsid w:val="00BE4C4F"/>
  </w:style>
  <w:style w:type="character" w:customStyle="1" w:styleId="WW8Num25z1">
    <w:name w:val="WW8Num25z1"/>
    <w:rsid w:val="00BE4C4F"/>
  </w:style>
  <w:style w:type="character" w:customStyle="1" w:styleId="WW8Num25z3">
    <w:name w:val="WW8Num25z3"/>
    <w:rsid w:val="00BE4C4F"/>
  </w:style>
  <w:style w:type="character" w:customStyle="1" w:styleId="WW8Num25z4">
    <w:name w:val="WW8Num25z4"/>
    <w:rsid w:val="00BE4C4F"/>
  </w:style>
  <w:style w:type="character" w:customStyle="1" w:styleId="WW8Num25z5">
    <w:name w:val="WW8Num25z5"/>
    <w:rsid w:val="00BE4C4F"/>
  </w:style>
  <w:style w:type="character" w:customStyle="1" w:styleId="WW8Num25z6">
    <w:name w:val="WW8Num25z6"/>
    <w:rsid w:val="00BE4C4F"/>
  </w:style>
  <w:style w:type="character" w:customStyle="1" w:styleId="WW8Num25z7">
    <w:name w:val="WW8Num25z7"/>
    <w:rsid w:val="00BE4C4F"/>
  </w:style>
  <w:style w:type="character" w:customStyle="1" w:styleId="WW8Num25z8">
    <w:name w:val="WW8Num25z8"/>
    <w:rsid w:val="00BE4C4F"/>
  </w:style>
  <w:style w:type="character" w:customStyle="1" w:styleId="WW8Num26z1">
    <w:name w:val="WW8Num26z1"/>
    <w:rsid w:val="00BE4C4F"/>
    <w:rPr>
      <w:rFonts w:ascii="Courier New" w:hAnsi="Courier New" w:cs="Courier New" w:hint="default"/>
    </w:rPr>
  </w:style>
  <w:style w:type="character" w:customStyle="1" w:styleId="WW8Num26z3">
    <w:name w:val="WW8Num26z3"/>
    <w:rsid w:val="00BE4C4F"/>
    <w:rPr>
      <w:rFonts w:ascii="Symbol" w:hAnsi="Symbol" w:cs="Symbol" w:hint="default"/>
    </w:rPr>
  </w:style>
  <w:style w:type="character" w:customStyle="1" w:styleId="WW8Num27z2">
    <w:name w:val="WW8Num27z2"/>
    <w:rsid w:val="00BE4C4F"/>
  </w:style>
  <w:style w:type="character" w:customStyle="1" w:styleId="WW8Num27z3">
    <w:name w:val="WW8Num27z3"/>
    <w:rsid w:val="00BE4C4F"/>
  </w:style>
  <w:style w:type="character" w:customStyle="1" w:styleId="WW8Num27z4">
    <w:name w:val="WW8Num27z4"/>
    <w:rsid w:val="00BE4C4F"/>
  </w:style>
  <w:style w:type="character" w:customStyle="1" w:styleId="WW8Num27z5">
    <w:name w:val="WW8Num27z5"/>
    <w:rsid w:val="00BE4C4F"/>
  </w:style>
  <w:style w:type="character" w:customStyle="1" w:styleId="WW8Num27z6">
    <w:name w:val="WW8Num27z6"/>
    <w:rsid w:val="00BE4C4F"/>
  </w:style>
  <w:style w:type="character" w:customStyle="1" w:styleId="WW8Num27z7">
    <w:name w:val="WW8Num27z7"/>
    <w:rsid w:val="00BE4C4F"/>
  </w:style>
  <w:style w:type="character" w:customStyle="1" w:styleId="WW8Num27z8">
    <w:name w:val="WW8Num27z8"/>
    <w:rsid w:val="00BE4C4F"/>
  </w:style>
  <w:style w:type="character" w:customStyle="1" w:styleId="WW8Num28z1">
    <w:name w:val="WW8Num28z1"/>
    <w:rsid w:val="00BE4C4F"/>
    <w:rPr>
      <w:rFonts w:ascii="Calibri" w:eastAsia="Calibri" w:hAnsi="Calibri" w:cs="Calibri" w:hint="default"/>
      <w:w w:val="100"/>
      <w:sz w:val="20"/>
      <w:szCs w:val="22"/>
      <w:lang w:val="pl-PL"/>
    </w:rPr>
  </w:style>
  <w:style w:type="character" w:customStyle="1" w:styleId="WW8Num28z2">
    <w:name w:val="WW8Num28z2"/>
    <w:rsid w:val="00BE4C4F"/>
    <w:rPr>
      <w:rFonts w:ascii="Times New Roman" w:eastAsia="Times New Roman" w:hAnsi="Times New Roman" w:cs="Times New Roman" w:hint="default"/>
      <w:spacing w:val="-7"/>
      <w:w w:val="100"/>
      <w:sz w:val="24"/>
      <w:szCs w:val="24"/>
      <w:lang w:val="pl-PL"/>
    </w:rPr>
  </w:style>
  <w:style w:type="character" w:customStyle="1" w:styleId="WW8Num28z3">
    <w:name w:val="WW8Num28z3"/>
    <w:rsid w:val="00BE4C4F"/>
    <w:rPr>
      <w:rFonts w:hint="default"/>
    </w:rPr>
  </w:style>
  <w:style w:type="character" w:customStyle="1" w:styleId="WW8Num29z3">
    <w:name w:val="WW8Num29z3"/>
    <w:rsid w:val="00BE4C4F"/>
  </w:style>
  <w:style w:type="character" w:customStyle="1" w:styleId="WW8Num29z4">
    <w:name w:val="WW8Num29z4"/>
    <w:rsid w:val="00BE4C4F"/>
  </w:style>
  <w:style w:type="character" w:customStyle="1" w:styleId="WW8Num29z5">
    <w:name w:val="WW8Num29z5"/>
    <w:rsid w:val="00BE4C4F"/>
  </w:style>
  <w:style w:type="character" w:customStyle="1" w:styleId="WW8Num29z6">
    <w:name w:val="WW8Num29z6"/>
    <w:rsid w:val="00BE4C4F"/>
  </w:style>
  <w:style w:type="character" w:customStyle="1" w:styleId="WW8Num29z7">
    <w:name w:val="WW8Num29z7"/>
    <w:rsid w:val="00BE4C4F"/>
  </w:style>
  <w:style w:type="character" w:customStyle="1" w:styleId="WW8Num29z8">
    <w:name w:val="WW8Num29z8"/>
    <w:rsid w:val="00BE4C4F"/>
  </w:style>
  <w:style w:type="character" w:customStyle="1" w:styleId="WW8Num31z1">
    <w:name w:val="WW8Num31z1"/>
    <w:rsid w:val="00BE4C4F"/>
    <w:rPr>
      <w:rFonts w:hint="default"/>
    </w:rPr>
  </w:style>
  <w:style w:type="character" w:customStyle="1" w:styleId="WW8Num32z0">
    <w:name w:val="WW8Num32z0"/>
    <w:rsid w:val="00BE4C4F"/>
    <w:rPr>
      <w:rFonts w:ascii="Tahoma" w:hAnsi="Tahoma" w:cs="Tahoma" w:hint="default"/>
      <w:b/>
      <w:kern w:val="1"/>
    </w:rPr>
  </w:style>
  <w:style w:type="character" w:customStyle="1" w:styleId="WW8Num32z1">
    <w:name w:val="WW8Num32z1"/>
    <w:rsid w:val="00BE4C4F"/>
  </w:style>
  <w:style w:type="character" w:customStyle="1" w:styleId="WW8Num32z2">
    <w:name w:val="WW8Num32z2"/>
    <w:rsid w:val="00BE4C4F"/>
  </w:style>
  <w:style w:type="character" w:customStyle="1" w:styleId="WW8Num32z3">
    <w:name w:val="WW8Num32z3"/>
    <w:rsid w:val="00BE4C4F"/>
  </w:style>
  <w:style w:type="character" w:customStyle="1" w:styleId="WW8Num32z4">
    <w:name w:val="WW8Num32z4"/>
    <w:rsid w:val="00BE4C4F"/>
  </w:style>
  <w:style w:type="character" w:customStyle="1" w:styleId="WW8Num32z5">
    <w:name w:val="WW8Num32z5"/>
    <w:rsid w:val="00BE4C4F"/>
  </w:style>
  <w:style w:type="character" w:customStyle="1" w:styleId="WW8Num32z6">
    <w:name w:val="WW8Num32z6"/>
    <w:rsid w:val="00BE4C4F"/>
  </w:style>
  <w:style w:type="character" w:customStyle="1" w:styleId="WW8Num32z7">
    <w:name w:val="WW8Num32z7"/>
    <w:rsid w:val="00BE4C4F"/>
  </w:style>
  <w:style w:type="character" w:customStyle="1" w:styleId="WW8Num32z8">
    <w:name w:val="WW8Num32z8"/>
    <w:rsid w:val="00BE4C4F"/>
  </w:style>
  <w:style w:type="character" w:customStyle="1" w:styleId="WW8Num33z1">
    <w:name w:val="WW8Num33z1"/>
    <w:rsid w:val="00BE4C4F"/>
    <w:rPr>
      <w:rFonts w:ascii="Wingdings" w:hAnsi="Wingdings" w:cs="Wingdings" w:hint="default"/>
    </w:rPr>
  </w:style>
  <w:style w:type="character" w:customStyle="1" w:styleId="WW8Num33z2">
    <w:name w:val="WW8Num33z2"/>
    <w:rsid w:val="00BE4C4F"/>
  </w:style>
  <w:style w:type="character" w:customStyle="1" w:styleId="WW8Num33z3">
    <w:name w:val="WW8Num33z3"/>
    <w:rsid w:val="00BE4C4F"/>
  </w:style>
  <w:style w:type="character" w:customStyle="1" w:styleId="WW8Num33z4">
    <w:name w:val="WW8Num33z4"/>
    <w:rsid w:val="00BE4C4F"/>
  </w:style>
  <w:style w:type="character" w:customStyle="1" w:styleId="WW8Num33z5">
    <w:name w:val="WW8Num33z5"/>
    <w:rsid w:val="00BE4C4F"/>
  </w:style>
  <w:style w:type="character" w:customStyle="1" w:styleId="WW8Num33z6">
    <w:name w:val="WW8Num33z6"/>
    <w:rsid w:val="00BE4C4F"/>
  </w:style>
  <w:style w:type="character" w:customStyle="1" w:styleId="WW8Num33z7">
    <w:name w:val="WW8Num33z7"/>
    <w:rsid w:val="00BE4C4F"/>
  </w:style>
  <w:style w:type="character" w:customStyle="1" w:styleId="WW8Num33z8">
    <w:name w:val="WW8Num33z8"/>
    <w:rsid w:val="00BE4C4F"/>
  </w:style>
  <w:style w:type="character" w:customStyle="1" w:styleId="WW8Num34z1">
    <w:name w:val="WW8Num34z1"/>
    <w:rsid w:val="00BE4C4F"/>
    <w:rPr>
      <w:rFonts w:hint="default"/>
    </w:rPr>
  </w:style>
  <w:style w:type="character" w:customStyle="1" w:styleId="WW8Num34z2">
    <w:name w:val="WW8Num34z2"/>
    <w:rsid w:val="00BE4C4F"/>
  </w:style>
  <w:style w:type="character" w:customStyle="1" w:styleId="WW8Num34z3">
    <w:name w:val="WW8Num34z3"/>
    <w:rsid w:val="00BE4C4F"/>
  </w:style>
  <w:style w:type="character" w:customStyle="1" w:styleId="WW8Num34z4">
    <w:name w:val="WW8Num34z4"/>
    <w:rsid w:val="00BE4C4F"/>
  </w:style>
  <w:style w:type="character" w:customStyle="1" w:styleId="WW8Num34z5">
    <w:name w:val="WW8Num34z5"/>
    <w:rsid w:val="00BE4C4F"/>
  </w:style>
  <w:style w:type="character" w:customStyle="1" w:styleId="WW8Num34z6">
    <w:name w:val="WW8Num34z6"/>
    <w:rsid w:val="00BE4C4F"/>
  </w:style>
  <w:style w:type="character" w:customStyle="1" w:styleId="WW8Num34z7">
    <w:name w:val="WW8Num34z7"/>
    <w:rsid w:val="00BE4C4F"/>
  </w:style>
  <w:style w:type="character" w:customStyle="1" w:styleId="WW8Num34z8">
    <w:name w:val="WW8Num34z8"/>
    <w:rsid w:val="00BE4C4F"/>
  </w:style>
  <w:style w:type="character" w:customStyle="1" w:styleId="WW8Num35z0">
    <w:name w:val="WW8Num35z0"/>
    <w:rsid w:val="00BE4C4F"/>
    <w:rPr>
      <w:rFonts w:hint="default"/>
    </w:rPr>
  </w:style>
  <w:style w:type="character" w:customStyle="1" w:styleId="WW8Num35z1">
    <w:name w:val="WW8Num35z1"/>
    <w:rsid w:val="00BE4C4F"/>
  </w:style>
  <w:style w:type="character" w:customStyle="1" w:styleId="WW8Num35z2">
    <w:name w:val="WW8Num35z2"/>
    <w:rsid w:val="00BE4C4F"/>
  </w:style>
  <w:style w:type="character" w:customStyle="1" w:styleId="WW8Num35z3">
    <w:name w:val="WW8Num35z3"/>
    <w:rsid w:val="00BE4C4F"/>
  </w:style>
  <w:style w:type="character" w:customStyle="1" w:styleId="WW8Num35z4">
    <w:name w:val="WW8Num35z4"/>
    <w:rsid w:val="00BE4C4F"/>
  </w:style>
  <w:style w:type="character" w:customStyle="1" w:styleId="WW8Num35z5">
    <w:name w:val="WW8Num35z5"/>
    <w:rsid w:val="00BE4C4F"/>
  </w:style>
  <w:style w:type="character" w:customStyle="1" w:styleId="WW8Num35z6">
    <w:name w:val="WW8Num35z6"/>
    <w:rsid w:val="00BE4C4F"/>
  </w:style>
  <w:style w:type="character" w:customStyle="1" w:styleId="WW8Num35z7">
    <w:name w:val="WW8Num35z7"/>
    <w:rsid w:val="00BE4C4F"/>
  </w:style>
  <w:style w:type="character" w:customStyle="1" w:styleId="WW8Num35z8">
    <w:name w:val="WW8Num35z8"/>
    <w:rsid w:val="00BE4C4F"/>
  </w:style>
  <w:style w:type="character" w:customStyle="1" w:styleId="WW8Num36z1">
    <w:name w:val="WW8Num36z1"/>
    <w:rsid w:val="00BE4C4F"/>
    <w:rPr>
      <w:rFonts w:ascii="Courier New" w:hAnsi="Courier New" w:cs="Courier New" w:hint="default"/>
    </w:rPr>
  </w:style>
  <w:style w:type="character" w:customStyle="1" w:styleId="WW8Num36z2">
    <w:name w:val="WW8Num36z2"/>
    <w:rsid w:val="00BE4C4F"/>
    <w:rPr>
      <w:rFonts w:ascii="Wingdings" w:hAnsi="Wingdings" w:cs="Wingdings" w:hint="default"/>
    </w:rPr>
  </w:style>
  <w:style w:type="character" w:customStyle="1" w:styleId="WW8Num36z3">
    <w:name w:val="WW8Num36z3"/>
    <w:rsid w:val="00BE4C4F"/>
    <w:rPr>
      <w:rFonts w:ascii="Symbol" w:hAnsi="Symbol" w:cs="Symbol" w:hint="default"/>
    </w:rPr>
  </w:style>
  <w:style w:type="character" w:customStyle="1" w:styleId="WW8Num37z0">
    <w:name w:val="WW8Num37z0"/>
    <w:rsid w:val="00BE4C4F"/>
    <w:rPr>
      <w:rFonts w:ascii="Tahoma" w:hAnsi="Tahoma" w:cs="Tahoma" w:hint="default"/>
      <w:i w:val="0"/>
    </w:rPr>
  </w:style>
  <w:style w:type="character" w:customStyle="1" w:styleId="WW8Num37z2">
    <w:name w:val="WW8Num37z2"/>
    <w:rsid w:val="00BE4C4F"/>
  </w:style>
  <w:style w:type="character" w:customStyle="1" w:styleId="WW8Num37z3">
    <w:name w:val="WW8Num37z3"/>
    <w:rsid w:val="00BE4C4F"/>
  </w:style>
  <w:style w:type="character" w:customStyle="1" w:styleId="WW8Num37z4">
    <w:name w:val="WW8Num37z4"/>
    <w:rsid w:val="00BE4C4F"/>
  </w:style>
  <w:style w:type="character" w:customStyle="1" w:styleId="WW8Num37z5">
    <w:name w:val="WW8Num37z5"/>
    <w:rsid w:val="00BE4C4F"/>
  </w:style>
  <w:style w:type="character" w:customStyle="1" w:styleId="WW8Num37z6">
    <w:name w:val="WW8Num37z6"/>
    <w:rsid w:val="00BE4C4F"/>
  </w:style>
  <w:style w:type="character" w:customStyle="1" w:styleId="WW8Num37z7">
    <w:name w:val="WW8Num37z7"/>
    <w:rsid w:val="00BE4C4F"/>
  </w:style>
  <w:style w:type="character" w:customStyle="1" w:styleId="WW8Num37z8">
    <w:name w:val="WW8Num37z8"/>
    <w:rsid w:val="00BE4C4F"/>
  </w:style>
  <w:style w:type="character" w:customStyle="1" w:styleId="WW8Num38z2">
    <w:name w:val="WW8Num38z2"/>
    <w:rsid w:val="00BE4C4F"/>
  </w:style>
  <w:style w:type="character" w:customStyle="1" w:styleId="WW8Num38z3">
    <w:name w:val="WW8Num38z3"/>
    <w:rsid w:val="00BE4C4F"/>
  </w:style>
  <w:style w:type="character" w:customStyle="1" w:styleId="WW8Num38z4">
    <w:name w:val="WW8Num38z4"/>
    <w:rsid w:val="00BE4C4F"/>
  </w:style>
  <w:style w:type="character" w:customStyle="1" w:styleId="WW8Num38z5">
    <w:name w:val="WW8Num38z5"/>
    <w:rsid w:val="00BE4C4F"/>
  </w:style>
  <w:style w:type="character" w:customStyle="1" w:styleId="WW8Num38z6">
    <w:name w:val="WW8Num38z6"/>
    <w:rsid w:val="00BE4C4F"/>
  </w:style>
  <w:style w:type="character" w:customStyle="1" w:styleId="WW8Num38z7">
    <w:name w:val="WW8Num38z7"/>
    <w:rsid w:val="00BE4C4F"/>
  </w:style>
  <w:style w:type="character" w:customStyle="1" w:styleId="WW8Num38z8">
    <w:name w:val="WW8Num38z8"/>
    <w:rsid w:val="00BE4C4F"/>
  </w:style>
  <w:style w:type="character" w:customStyle="1" w:styleId="WW8Num39z0">
    <w:name w:val="WW8Num39z0"/>
    <w:rsid w:val="00BE4C4F"/>
    <w:rPr>
      <w:rFonts w:ascii="Tahoma" w:hAnsi="Tahoma" w:cs="Tahoma"/>
      <w:sz w:val="20"/>
      <w:szCs w:val="20"/>
    </w:rPr>
  </w:style>
  <w:style w:type="character" w:customStyle="1" w:styleId="WW8Num39z1">
    <w:name w:val="WW8Num39z1"/>
    <w:rsid w:val="00BE4C4F"/>
  </w:style>
  <w:style w:type="character" w:customStyle="1" w:styleId="WW8Num39z2">
    <w:name w:val="WW8Num39z2"/>
    <w:rsid w:val="00BE4C4F"/>
  </w:style>
  <w:style w:type="character" w:customStyle="1" w:styleId="WW8Num39z3">
    <w:name w:val="WW8Num39z3"/>
    <w:rsid w:val="00BE4C4F"/>
  </w:style>
  <w:style w:type="character" w:customStyle="1" w:styleId="WW8Num39z4">
    <w:name w:val="WW8Num39z4"/>
    <w:rsid w:val="00BE4C4F"/>
  </w:style>
  <w:style w:type="character" w:customStyle="1" w:styleId="WW8Num39z5">
    <w:name w:val="WW8Num39z5"/>
    <w:rsid w:val="00BE4C4F"/>
  </w:style>
  <w:style w:type="character" w:customStyle="1" w:styleId="WW8Num39z6">
    <w:name w:val="WW8Num39z6"/>
    <w:rsid w:val="00BE4C4F"/>
  </w:style>
  <w:style w:type="character" w:customStyle="1" w:styleId="WW8Num39z7">
    <w:name w:val="WW8Num39z7"/>
    <w:rsid w:val="00BE4C4F"/>
  </w:style>
  <w:style w:type="character" w:customStyle="1" w:styleId="WW8Num39z8">
    <w:name w:val="WW8Num39z8"/>
    <w:rsid w:val="00BE4C4F"/>
  </w:style>
  <w:style w:type="character" w:customStyle="1" w:styleId="WW8Num40z0">
    <w:name w:val="WW8Num40z0"/>
    <w:rsid w:val="00BE4C4F"/>
    <w:rPr>
      <w:rFonts w:ascii="Tahoma" w:hAnsi="Tahoma" w:cs="Tahoma" w:hint="default"/>
    </w:rPr>
  </w:style>
  <w:style w:type="character" w:customStyle="1" w:styleId="WW8Num40z1">
    <w:name w:val="WW8Num40z1"/>
    <w:rsid w:val="00BE4C4F"/>
  </w:style>
  <w:style w:type="character" w:customStyle="1" w:styleId="WW8Num40z2">
    <w:name w:val="WW8Num40z2"/>
    <w:rsid w:val="00BE4C4F"/>
  </w:style>
  <w:style w:type="character" w:customStyle="1" w:styleId="WW8Num40z3">
    <w:name w:val="WW8Num40z3"/>
    <w:rsid w:val="00BE4C4F"/>
  </w:style>
  <w:style w:type="character" w:customStyle="1" w:styleId="WW8Num40z4">
    <w:name w:val="WW8Num40z4"/>
    <w:rsid w:val="00BE4C4F"/>
  </w:style>
  <w:style w:type="character" w:customStyle="1" w:styleId="WW8Num40z5">
    <w:name w:val="WW8Num40z5"/>
    <w:rsid w:val="00BE4C4F"/>
  </w:style>
  <w:style w:type="character" w:customStyle="1" w:styleId="WW8Num40z6">
    <w:name w:val="WW8Num40z6"/>
    <w:rsid w:val="00BE4C4F"/>
  </w:style>
  <w:style w:type="character" w:customStyle="1" w:styleId="WW8Num40z7">
    <w:name w:val="WW8Num40z7"/>
    <w:rsid w:val="00BE4C4F"/>
  </w:style>
  <w:style w:type="character" w:customStyle="1" w:styleId="WW8Num40z8">
    <w:name w:val="WW8Num40z8"/>
    <w:rsid w:val="00BE4C4F"/>
  </w:style>
  <w:style w:type="character" w:customStyle="1" w:styleId="WW8Num41z0">
    <w:name w:val="WW8Num41z0"/>
    <w:rsid w:val="00BE4C4F"/>
    <w:rPr>
      <w:rFonts w:ascii="Tahoma" w:hAnsi="Tahoma" w:cs="Tahoma" w:hint="default"/>
      <w:bCs/>
      <w:i/>
      <w:iCs/>
    </w:rPr>
  </w:style>
  <w:style w:type="character" w:customStyle="1" w:styleId="WW8Num42z0">
    <w:name w:val="WW8Num42z0"/>
    <w:rsid w:val="00BE4C4F"/>
    <w:rPr>
      <w:rFonts w:ascii="Tahoma" w:hAnsi="Tahoma" w:cs="Tahoma" w:hint="default"/>
      <w:sz w:val="20"/>
    </w:rPr>
  </w:style>
  <w:style w:type="character" w:customStyle="1" w:styleId="WW8Num42z1">
    <w:name w:val="WW8Num42z1"/>
    <w:rsid w:val="00BE4C4F"/>
  </w:style>
  <w:style w:type="character" w:customStyle="1" w:styleId="WW8Num42z3">
    <w:name w:val="WW8Num42z3"/>
    <w:rsid w:val="00BE4C4F"/>
    <w:rPr>
      <w:rFonts w:ascii="Tahoma" w:hAnsi="Tahoma" w:cs="Tahoma"/>
    </w:rPr>
  </w:style>
  <w:style w:type="character" w:customStyle="1" w:styleId="WW8Num42z4">
    <w:name w:val="WW8Num42z4"/>
    <w:rsid w:val="00BE4C4F"/>
  </w:style>
  <w:style w:type="character" w:customStyle="1" w:styleId="WW8Num42z5">
    <w:name w:val="WW8Num42z5"/>
    <w:rsid w:val="00BE4C4F"/>
  </w:style>
  <w:style w:type="character" w:customStyle="1" w:styleId="WW8Num42z6">
    <w:name w:val="WW8Num42z6"/>
    <w:rsid w:val="00BE4C4F"/>
    <w:rPr>
      <w:rFonts w:ascii="Tahoma" w:hAnsi="Tahoma" w:cs="Tahoma"/>
      <w:bCs/>
    </w:rPr>
  </w:style>
  <w:style w:type="character" w:customStyle="1" w:styleId="WW8Num42z7">
    <w:name w:val="WW8Num42z7"/>
    <w:rsid w:val="00BE4C4F"/>
  </w:style>
  <w:style w:type="character" w:customStyle="1" w:styleId="WW8Num42z8">
    <w:name w:val="WW8Num42z8"/>
    <w:rsid w:val="00BE4C4F"/>
  </w:style>
  <w:style w:type="character" w:customStyle="1" w:styleId="WW8Num43z0">
    <w:name w:val="WW8Num43z0"/>
    <w:rsid w:val="00BE4C4F"/>
    <w:rPr>
      <w:rFonts w:ascii="Century Gothic" w:eastAsia="Arial" w:hAnsi="Century Gothic" w:cs="Arial" w:hint="default"/>
    </w:rPr>
  </w:style>
  <w:style w:type="character" w:customStyle="1" w:styleId="WW8Num43z1">
    <w:name w:val="WW8Num43z1"/>
    <w:rsid w:val="00BE4C4F"/>
    <w:rPr>
      <w:rFonts w:ascii="Courier New" w:hAnsi="Courier New" w:cs="Courier New" w:hint="default"/>
    </w:rPr>
  </w:style>
  <w:style w:type="character" w:customStyle="1" w:styleId="WW8Num43z2">
    <w:name w:val="WW8Num43z2"/>
    <w:rsid w:val="00BE4C4F"/>
    <w:rPr>
      <w:rFonts w:ascii="Wingdings" w:hAnsi="Wingdings" w:cs="Wingdings" w:hint="default"/>
    </w:rPr>
  </w:style>
  <w:style w:type="character" w:customStyle="1" w:styleId="WW8Num43z3">
    <w:name w:val="WW8Num43z3"/>
    <w:rsid w:val="00BE4C4F"/>
    <w:rPr>
      <w:rFonts w:ascii="Symbol" w:hAnsi="Symbol" w:cs="Symbol" w:hint="default"/>
    </w:rPr>
  </w:style>
  <w:style w:type="character" w:customStyle="1" w:styleId="WW8Num44z0">
    <w:name w:val="WW8Num44z0"/>
    <w:rsid w:val="00BE4C4F"/>
    <w:rPr>
      <w:rFonts w:ascii="Tahoma" w:hAnsi="Tahoma" w:cs="Tahoma" w:hint="default"/>
      <w:b w:val="0"/>
      <w:sz w:val="20"/>
    </w:rPr>
  </w:style>
  <w:style w:type="character" w:customStyle="1" w:styleId="WW8Num44z2">
    <w:name w:val="WW8Num44z2"/>
    <w:rsid w:val="00BE4C4F"/>
  </w:style>
  <w:style w:type="character" w:customStyle="1" w:styleId="WW8Num44z3">
    <w:name w:val="WW8Num44z3"/>
    <w:rsid w:val="00BE4C4F"/>
  </w:style>
  <w:style w:type="character" w:customStyle="1" w:styleId="WW8Num44z4">
    <w:name w:val="WW8Num44z4"/>
    <w:rsid w:val="00BE4C4F"/>
  </w:style>
  <w:style w:type="character" w:customStyle="1" w:styleId="WW8Num44z5">
    <w:name w:val="WW8Num44z5"/>
    <w:rsid w:val="00BE4C4F"/>
  </w:style>
  <w:style w:type="character" w:customStyle="1" w:styleId="WW8Num44z6">
    <w:name w:val="WW8Num44z6"/>
    <w:rsid w:val="00BE4C4F"/>
  </w:style>
  <w:style w:type="character" w:customStyle="1" w:styleId="WW8Num44z7">
    <w:name w:val="WW8Num44z7"/>
    <w:rsid w:val="00BE4C4F"/>
  </w:style>
  <w:style w:type="character" w:customStyle="1" w:styleId="WW8Num44z8">
    <w:name w:val="WW8Num44z8"/>
    <w:rsid w:val="00BE4C4F"/>
  </w:style>
  <w:style w:type="character" w:customStyle="1" w:styleId="WW8Num45z0">
    <w:name w:val="WW8Num45z0"/>
    <w:rsid w:val="00BE4C4F"/>
    <w:rPr>
      <w:rFonts w:ascii="Wingdings" w:hAnsi="Wingdings" w:cs="Wingdings" w:hint="default"/>
    </w:rPr>
  </w:style>
  <w:style w:type="character" w:customStyle="1" w:styleId="WW8Num45z1">
    <w:name w:val="WW8Num45z1"/>
    <w:rsid w:val="00BE4C4F"/>
    <w:rPr>
      <w:rFonts w:ascii="Courier New" w:hAnsi="Courier New" w:cs="Courier New" w:hint="default"/>
    </w:rPr>
  </w:style>
  <w:style w:type="character" w:customStyle="1" w:styleId="WW8Num45z3">
    <w:name w:val="WW8Num45z3"/>
    <w:rsid w:val="00BE4C4F"/>
    <w:rPr>
      <w:rFonts w:ascii="Symbol" w:hAnsi="Symbol" w:cs="Symbol" w:hint="default"/>
    </w:rPr>
  </w:style>
  <w:style w:type="character" w:customStyle="1" w:styleId="WW8Num46z0">
    <w:name w:val="WW8Num46z0"/>
    <w:rsid w:val="00BE4C4F"/>
    <w:rPr>
      <w:rFonts w:ascii="Tahoma" w:hAnsi="Tahoma" w:cs="Tahoma"/>
      <w:b/>
      <w:bCs/>
    </w:rPr>
  </w:style>
  <w:style w:type="character" w:customStyle="1" w:styleId="WW8Num46z1">
    <w:name w:val="WW8Num46z1"/>
    <w:rsid w:val="00BE4C4F"/>
  </w:style>
  <w:style w:type="character" w:customStyle="1" w:styleId="WW8Num46z2">
    <w:name w:val="WW8Num46z2"/>
    <w:rsid w:val="00BE4C4F"/>
  </w:style>
  <w:style w:type="character" w:customStyle="1" w:styleId="WW8Num46z3">
    <w:name w:val="WW8Num46z3"/>
    <w:rsid w:val="00BE4C4F"/>
  </w:style>
  <w:style w:type="character" w:customStyle="1" w:styleId="WW8Num46z4">
    <w:name w:val="WW8Num46z4"/>
    <w:rsid w:val="00BE4C4F"/>
  </w:style>
  <w:style w:type="character" w:customStyle="1" w:styleId="WW8Num46z5">
    <w:name w:val="WW8Num46z5"/>
    <w:rsid w:val="00BE4C4F"/>
  </w:style>
  <w:style w:type="character" w:customStyle="1" w:styleId="WW8Num46z6">
    <w:name w:val="WW8Num46z6"/>
    <w:rsid w:val="00BE4C4F"/>
  </w:style>
  <w:style w:type="character" w:customStyle="1" w:styleId="WW8Num46z7">
    <w:name w:val="WW8Num46z7"/>
    <w:rsid w:val="00BE4C4F"/>
  </w:style>
  <w:style w:type="character" w:customStyle="1" w:styleId="WW8Num46z8">
    <w:name w:val="WW8Num46z8"/>
    <w:rsid w:val="00BE4C4F"/>
  </w:style>
  <w:style w:type="character" w:customStyle="1" w:styleId="WW8Num47z0">
    <w:name w:val="WW8Num47z0"/>
    <w:rsid w:val="00BE4C4F"/>
    <w:rPr>
      <w:rFonts w:ascii="Tahoma" w:hAnsi="Tahoma" w:cs="Tahoma" w:hint="default"/>
    </w:rPr>
  </w:style>
  <w:style w:type="character" w:customStyle="1" w:styleId="WW8Num47z1">
    <w:name w:val="WW8Num47z1"/>
    <w:rsid w:val="00BE4C4F"/>
  </w:style>
  <w:style w:type="character" w:customStyle="1" w:styleId="WW8Num47z2">
    <w:name w:val="WW8Num47z2"/>
    <w:rsid w:val="00BE4C4F"/>
  </w:style>
  <w:style w:type="character" w:customStyle="1" w:styleId="WW8Num47z3">
    <w:name w:val="WW8Num47z3"/>
    <w:rsid w:val="00BE4C4F"/>
  </w:style>
  <w:style w:type="character" w:customStyle="1" w:styleId="WW8Num47z4">
    <w:name w:val="WW8Num47z4"/>
    <w:rsid w:val="00BE4C4F"/>
  </w:style>
  <w:style w:type="character" w:customStyle="1" w:styleId="WW8Num47z5">
    <w:name w:val="WW8Num47z5"/>
    <w:rsid w:val="00BE4C4F"/>
  </w:style>
  <w:style w:type="character" w:customStyle="1" w:styleId="WW8Num47z6">
    <w:name w:val="WW8Num47z6"/>
    <w:rsid w:val="00BE4C4F"/>
  </w:style>
  <w:style w:type="character" w:customStyle="1" w:styleId="WW8Num47z7">
    <w:name w:val="WW8Num47z7"/>
    <w:rsid w:val="00BE4C4F"/>
  </w:style>
  <w:style w:type="character" w:customStyle="1" w:styleId="WW8Num47z8">
    <w:name w:val="WW8Num47z8"/>
    <w:rsid w:val="00BE4C4F"/>
  </w:style>
  <w:style w:type="character" w:customStyle="1" w:styleId="WW8Num48z0">
    <w:name w:val="WW8Num48z0"/>
    <w:rsid w:val="00BE4C4F"/>
    <w:rPr>
      <w:rFonts w:ascii="Wingdings" w:hAnsi="Wingdings" w:cs="Wingdings" w:hint="default"/>
    </w:rPr>
  </w:style>
  <w:style w:type="character" w:customStyle="1" w:styleId="WW8Num48z1">
    <w:name w:val="WW8Num48z1"/>
    <w:rsid w:val="00BE4C4F"/>
    <w:rPr>
      <w:rFonts w:ascii="Courier New" w:hAnsi="Courier New" w:cs="Courier New" w:hint="default"/>
    </w:rPr>
  </w:style>
  <w:style w:type="character" w:customStyle="1" w:styleId="WW8Num48z3">
    <w:name w:val="WW8Num48z3"/>
    <w:rsid w:val="00BE4C4F"/>
    <w:rPr>
      <w:rFonts w:ascii="Symbol" w:hAnsi="Symbol" w:cs="Symbol" w:hint="default"/>
    </w:rPr>
  </w:style>
  <w:style w:type="character" w:customStyle="1" w:styleId="WW8Num49z0">
    <w:name w:val="WW8Num49z0"/>
    <w:rsid w:val="00BE4C4F"/>
    <w:rPr>
      <w:rFonts w:ascii="Times New Roman" w:eastAsia="Times New Roman" w:hAnsi="Times New Roman" w:cs="Times New Roman" w:hint="default"/>
      <w:w w:val="100"/>
      <w:sz w:val="22"/>
      <w:szCs w:val="22"/>
      <w:lang w:val="pl-PL"/>
    </w:rPr>
  </w:style>
  <w:style w:type="character" w:customStyle="1" w:styleId="WW8Num49z1">
    <w:name w:val="WW8Num49z1"/>
    <w:rsid w:val="00BE4C4F"/>
    <w:rPr>
      <w:rFonts w:hint="default"/>
    </w:rPr>
  </w:style>
  <w:style w:type="character" w:customStyle="1" w:styleId="WW8Num50z0">
    <w:name w:val="WW8Num50z0"/>
    <w:rsid w:val="00BE4C4F"/>
    <w:rPr>
      <w:rFonts w:ascii="Wingdings" w:eastAsia="Helvetica-Oblique" w:hAnsi="Wingdings" w:cs="Wingdings" w:hint="default"/>
      <w:color w:val="000000"/>
      <w:sz w:val="20"/>
      <w:szCs w:val="20"/>
      <w:highlight w:val="yellow"/>
    </w:rPr>
  </w:style>
  <w:style w:type="character" w:customStyle="1" w:styleId="WW8Num50z1">
    <w:name w:val="WW8Num50z1"/>
    <w:rsid w:val="00BE4C4F"/>
    <w:rPr>
      <w:rFonts w:ascii="Courier New" w:hAnsi="Courier New" w:cs="Courier New" w:hint="default"/>
    </w:rPr>
  </w:style>
  <w:style w:type="character" w:customStyle="1" w:styleId="WW8Num50z2">
    <w:name w:val="WW8Num50z2"/>
    <w:rsid w:val="00BE4C4F"/>
    <w:rPr>
      <w:rFonts w:ascii="Wingdings" w:hAnsi="Wingdings" w:cs="Wingdings" w:hint="default"/>
    </w:rPr>
  </w:style>
  <w:style w:type="character" w:customStyle="1" w:styleId="WW8Num50z3">
    <w:name w:val="WW8Num50z3"/>
    <w:rsid w:val="00BE4C4F"/>
    <w:rPr>
      <w:rFonts w:ascii="Symbol" w:hAnsi="Symbol" w:cs="Symbol" w:hint="default"/>
    </w:rPr>
  </w:style>
  <w:style w:type="character" w:customStyle="1" w:styleId="WW8Num51z0">
    <w:name w:val="WW8Num51z0"/>
    <w:rsid w:val="00BE4C4F"/>
    <w:rPr>
      <w:rFonts w:ascii="Wingdings" w:hAnsi="Wingdings" w:cs="Wingdings" w:hint="default"/>
      <w:sz w:val="20"/>
      <w:szCs w:val="20"/>
    </w:rPr>
  </w:style>
  <w:style w:type="character" w:customStyle="1" w:styleId="WW8Num51z1">
    <w:name w:val="WW8Num51z1"/>
    <w:rsid w:val="00BE4C4F"/>
    <w:rPr>
      <w:rFonts w:ascii="Courier New" w:hAnsi="Courier New" w:cs="Courier New" w:hint="default"/>
    </w:rPr>
  </w:style>
  <w:style w:type="character" w:customStyle="1" w:styleId="WW8Num51z2">
    <w:name w:val="WW8Num51z2"/>
    <w:rsid w:val="00BE4C4F"/>
    <w:rPr>
      <w:rFonts w:ascii="Wingdings" w:hAnsi="Wingdings" w:cs="Wingdings" w:hint="default"/>
    </w:rPr>
  </w:style>
  <w:style w:type="character" w:customStyle="1" w:styleId="WW8Num51z3">
    <w:name w:val="WW8Num51z3"/>
    <w:rsid w:val="00BE4C4F"/>
    <w:rPr>
      <w:rFonts w:ascii="Symbol" w:hAnsi="Symbol" w:cs="Symbol" w:hint="default"/>
    </w:rPr>
  </w:style>
  <w:style w:type="character" w:customStyle="1" w:styleId="WW8Num52z0">
    <w:name w:val="WW8Num52z0"/>
    <w:rsid w:val="00BE4C4F"/>
    <w:rPr>
      <w:rFonts w:ascii="Tahoma" w:hAnsi="Tahoma" w:cs="Tahoma" w:hint="default"/>
      <w:bCs/>
      <w:sz w:val="20"/>
    </w:rPr>
  </w:style>
  <w:style w:type="character" w:customStyle="1" w:styleId="WW8Num52z1">
    <w:name w:val="WW8Num52z1"/>
    <w:rsid w:val="00BE4C4F"/>
  </w:style>
  <w:style w:type="character" w:customStyle="1" w:styleId="WW8Num52z2">
    <w:name w:val="WW8Num52z2"/>
    <w:rsid w:val="00BE4C4F"/>
  </w:style>
  <w:style w:type="character" w:customStyle="1" w:styleId="WW8Num52z3">
    <w:name w:val="WW8Num52z3"/>
    <w:rsid w:val="00BE4C4F"/>
  </w:style>
  <w:style w:type="character" w:customStyle="1" w:styleId="WW8Num52z4">
    <w:name w:val="WW8Num52z4"/>
    <w:rsid w:val="00BE4C4F"/>
  </w:style>
  <w:style w:type="character" w:customStyle="1" w:styleId="WW8Num52z5">
    <w:name w:val="WW8Num52z5"/>
    <w:rsid w:val="00BE4C4F"/>
  </w:style>
  <w:style w:type="character" w:customStyle="1" w:styleId="WW8Num52z6">
    <w:name w:val="WW8Num52z6"/>
    <w:rsid w:val="00BE4C4F"/>
  </w:style>
  <w:style w:type="character" w:customStyle="1" w:styleId="WW8Num52z7">
    <w:name w:val="WW8Num52z7"/>
    <w:rsid w:val="00BE4C4F"/>
  </w:style>
  <w:style w:type="character" w:customStyle="1" w:styleId="WW8Num52z8">
    <w:name w:val="WW8Num52z8"/>
    <w:rsid w:val="00BE4C4F"/>
  </w:style>
  <w:style w:type="character" w:customStyle="1" w:styleId="WW8Num53z0">
    <w:name w:val="WW8Num53z0"/>
    <w:rsid w:val="00BE4C4F"/>
    <w:rPr>
      <w:rFonts w:ascii="Tahoma" w:hAnsi="Tahoma" w:cs="Tahoma"/>
    </w:rPr>
  </w:style>
  <w:style w:type="character" w:customStyle="1" w:styleId="WW8Num53z1">
    <w:name w:val="WW8Num53z1"/>
    <w:rsid w:val="00BE4C4F"/>
  </w:style>
  <w:style w:type="character" w:customStyle="1" w:styleId="WW8Num53z2">
    <w:name w:val="WW8Num53z2"/>
    <w:rsid w:val="00BE4C4F"/>
  </w:style>
  <w:style w:type="character" w:customStyle="1" w:styleId="WW8Num53z3">
    <w:name w:val="WW8Num53z3"/>
    <w:rsid w:val="00BE4C4F"/>
  </w:style>
  <w:style w:type="character" w:customStyle="1" w:styleId="WW8Num53z4">
    <w:name w:val="WW8Num53z4"/>
    <w:rsid w:val="00BE4C4F"/>
  </w:style>
  <w:style w:type="character" w:customStyle="1" w:styleId="WW8Num53z5">
    <w:name w:val="WW8Num53z5"/>
    <w:rsid w:val="00BE4C4F"/>
  </w:style>
  <w:style w:type="character" w:customStyle="1" w:styleId="WW8Num53z6">
    <w:name w:val="WW8Num53z6"/>
    <w:rsid w:val="00BE4C4F"/>
  </w:style>
  <w:style w:type="character" w:customStyle="1" w:styleId="WW8Num53z7">
    <w:name w:val="WW8Num53z7"/>
    <w:rsid w:val="00BE4C4F"/>
  </w:style>
  <w:style w:type="character" w:customStyle="1" w:styleId="WW8Num53z8">
    <w:name w:val="WW8Num53z8"/>
    <w:rsid w:val="00BE4C4F"/>
  </w:style>
  <w:style w:type="character" w:customStyle="1" w:styleId="WW8Num54z0">
    <w:name w:val="WW8Num54z0"/>
    <w:rsid w:val="00BE4C4F"/>
    <w:rPr>
      <w:rFonts w:ascii="Tahoma" w:hAnsi="Tahoma" w:cs="Tahoma" w:hint="default"/>
      <w:sz w:val="16"/>
      <w:szCs w:val="16"/>
    </w:rPr>
  </w:style>
  <w:style w:type="character" w:customStyle="1" w:styleId="WW8Num54z2">
    <w:name w:val="WW8Num54z2"/>
    <w:rsid w:val="00BE4C4F"/>
  </w:style>
  <w:style w:type="character" w:customStyle="1" w:styleId="WW8Num54z3">
    <w:name w:val="WW8Num54z3"/>
    <w:rsid w:val="00BE4C4F"/>
  </w:style>
  <w:style w:type="character" w:customStyle="1" w:styleId="WW8Num54z4">
    <w:name w:val="WW8Num54z4"/>
    <w:rsid w:val="00BE4C4F"/>
  </w:style>
  <w:style w:type="character" w:customStyle="1" w:styleId="WW8Num54z5">
    <w:name w:val="WW8Num54z5"/>
    <w:rsid w:val="00BE4C4F"/>
  </w:style>
  <w:style w:type="character" w:customStyle="1" w:styleId="WW8Num54z6">
    <w:name w:val="WW8Num54z6"/>
    <w:rsid w:val="00BE4C4F"/>
  </w:style>
  <w:style w:type="character" w:customStyle="1" w:styleId="WW8Num54z7">
    <w:name w:val="WW8Num54z7"/>
    <w:rsid w:val="00BE4C4F"/>
  </w:style>
  <w:style w:type="character" w:customStyle="1" w:styleId="WW8Num54z8">
    <w:name w:val="WW8Num54z8"/>
    <w:rsid w:val="00BE4C4F"/>
  </w:style>
  <w:style w:type="character" w:customStyle="1" w:styleId="WW8Num55z0">
    <w:name w:val="WW8Num55z0"/>
    <w:rsid w:val="00BE4C4F"/>
    <w:rPr>
      <w:rFonts w:ascii="Calibri" w:eastAsia="Calibri" w:hAnsi="Calibri" w:cs="Calibri" w:hint="default"/>
      <w:i/>
      <w:spacing w:val="-1"/>
      <w:w w:val="100"/>
      <w:sz w:val="22"/>
      <w:szCs w:val="22"/>
    </w:rPr>
  </w:style>
  <w:style w:type="character" w:customStyle="1" w:styleId="WW8Num55z1">
    <w:name w:val="WW8Num55z1"/>
    <w:rsid w:val="00BE4C4F"/>
    <w:rPr>
      <w:rFonts w:hint="default"/>
    </w:rPr>
  </w:style>
  <w:style w:type="character" w:customStyle="1" w:styleId="WW8Num56z0">
    <w:name w:val="WW8Num56z0"/>
    <w:rsid w:val="00BE4C4F"/>
    <w:rPr>
      <w:rFonts w:hint="default"/>
    </w:rPr>
  </w:style>
  <w:style w:type="character" w:customStyle="1" w:styleId="WW8Num56z1">
    <w:name w:val="WW8Num56z1"/>
    <w:rsid w:val="00BE4C4F"/>
  </w:style>
  <w:style w:type="character" w:customStyle="1" w:styleId="WW8Num56z2">
    <w:name w:val="WW8Num56z2"/>
    <w:rsid w:val="00BE4C4F"/>
  </w:style>
  <w:style w:type="character" w:customStyle="1" w:styleId="WW8Num56z3">
    <w:name w:val="WW8Num56z3"/>
    <w:rsid w:val="00BE4C4F"/>
  </w:style>
  <w:style w:type="character" w:customStyle="1" w:styleId="WW8Num56z4">
    <w:name w:val="WW8Num56z4"/>
    <w:rsid w:val="00BE4C4F"/>
  </w:style>
  <w:style w:type="character" w:customStyle="1" w:styleId="WW8Num56z5">
    <w:name w:val="WW8Num56z5"/>
    <w:rsid w:val="00BE4C4F"/>
  </w:style>
  <w:style w:type="character" w:customStyle="1" w:styleId="WW8Num56z6">
    <w:name w:val="WW8Num56z6"/>
    <w:rsid w:val="00BE4C4F"/>
  </w:style>
  <w:style w:type="character" w:customStyle="1" w:styleId="WW8Num56z7">
    <w:name w:val="WW8Num56z7"/>
    <w:rsid w:val="00BE4C4F"/>
  </w:style>
  <w:style w:type="character" w:customStyle="1" w:styleId="WW8Num56z8">
    <w:name w:val="WW8Num56z8"/>
    <w:rsid w:val="00BE4C4F"/>
  </w:style>
  <w:style w:type="character" w:customStyle="1" w:styleId="WW8Num57z0">
    <w:name w:val="WW8Num57z0"/>
    <w:rsid w:val="00BE4C4F"/>
    <w:rPr>
      <w:rFonts w:ascii="Tahoma" w:hAnsi="Tahoma" w:cs="Tahoma" w:hint="default"/>
    </w:rPr>
  </w:style>
  <w:style w:type="character" w:customStyle="1" w:styleId="WW8Num58z0">
    <w:name w:val="WW8Num58z0"/>
    <w:rsid w:val="00BE4C4F"/>
    <w:rPr>
      <w:rFonts w:hint="default"/>
      <w:strike w:val="0"/>
      <w:dstrike w:val="0"/>
      <w:color w:val="auto"/>
    </w:rPr>
  </w:style>
  <w:style w:type="character" w:customStyle="1" w:styleId="WW8Num58z1">
    <w:name w:val="WW8Num58z1"/>
    <w:rsid w:val="00BE4C4F"/>
  </w:style>
  <w:style w:type="character" w:customStyle="1" w:styleId="WW8Num58z3">
    <w:name w:val="WW8Num58z3"/>
    <w:rsid w:val="00BE4C4F"/>
  </w:style>
  <w:style w:type="character" w:customStyle="1" w:styleId="WW8Num58z4">
    <w:name w:val="WW8Num58z4"/>
    <w:rsid w:val="00BE4C4F"/>
  </w:style>
  <w:style w:type="character" w:customStyle="1" w:styleId="WW8Num58z5">
    <w:name w:val="WW8Num58z5"/>
    <w:rsid w:val="00BE4C4F"/>
  </w:style>
  <w:style w:type="character" w:customStyle="1" w:styleId="WW8Num58z6">
    <w:name w:val="WW8Num58z6"/>
    <w:rsid w:val="00BE4C4F"/>
  </w:style>
  <w:style w:type="character" w:customStyle="1" w:styleId="WW8Num58z7">
    <w:name w:val="WW8Num58z7"/>
    <w:rsid w:val="00BE4C4F"/>
  </w:style>
  <w:style w:type="character" w:customStyle="1" w:styleId="WW8Num58z8">
    <w:name w:val="WW8Num58z8"/>
    <w:rsid w:val="00BE4C4F"/>
  </w:style>
  <w:style w:type="character" w:customStyle="1" w:styleId="WW8Num59z0">
    <w:name w:val="WW8Num59z0"/>
    <w:rsid w:val="00BE4C4F"/>
    <w:rPr>
      <w:rFonts w:ascii="Tahoma" w:hAnsi="Tahoma" w:cs="Tahoma" w:hint="default"/>
      <w:sz w:val="20"/>
      <w:szCs w:val="20"/>
    </w:rPr>
  </w:style>
  <w:style w:type="character" w:customStyle="1" w:styleId="WW8Num59z1">
    <w:name w:val="WW8Num59z1"/>
    <w:rsid w:val="00BE4C4F"/>
  </w:style>
  <w:style w:type="character" w:customStyle="1" w:styleId="WW8Num59z2">
    <w:name w:val="WW8Num59z2"/>
    <w:rsid w:val="00BE4C4F"/>
  </w:style>
  <w:style w:type="character" w:customStyle="1" w:styleId="WW8Num59z3">
    <w:name w:val="WW8Num59z3"/>
    <w:rsid w:val="00BE4C4F"/>
  </w:style>
  <w:style w:type="character" w:customStyle="1" w:styleId="WW8Num59z4">
    <w:name w:val="WW8Num59z4"/>
    <w:rsid w:val="00BE4C4F"/>
  </w:style>
  <w:style w:type="character" w:customStyle="1" w:styleId="WW8Num59z5">
    <w:name w:val="WW8Num59z5"/>
    <w:rsid w:val="00BE4C4F"/>
  </w:style>
  <w:style w:type="character" w:customStyle="1" w:styleId="WW8Num59z6">
    <w:name w:val="WW8Num59z6"/>
    <w:rsid w:val="00BE4C4F"/>
  </w:style>
  <w:style w:type="character" w:customStyle="1" w:styleId="WW8Num59z7">
    <w:name w:val="WW8Num59z7"/>
    <w:rsid w:val="00BE4C4F"/>
  </w:style>
  <w:style w:type="character" w:customStyle="1" w:styleId="WW8Num59z8">
    <w:name w:val="WW8Num59z8"/>
    <w:rsid w:val="00BE4C4F"/>
  </w:style>
  <w:style w:type="character" w:customStyle="1" w:styleId="WW8Num60z0">
    <w:name w:val="WW8Num60z0"/>
    <w:rsid w:val="00BE4C4F"/>
    <w:rPr>
      <w:rFonts w:ascii="Tahoma" w:hAnsi="Tahoma" w:cs="Tahoma" w:hint="default"/>
      <w:i/>
    </w:rPr>
  </w:style>
  <w:style w:type="character" w:customStyle="1" w:styleId="WW8Num61z0">
    <w:name w:val="WW8Num61z0"/>
    <w:rsid w:val="00BE4C4F"/>
    <w:rPr>
      <w:rFonts w:ascii="Tahoma" w:hAnsi="Tahoma" w:cs="Tahoma" w:hint="default"/>
      <w:b w:val="0"/>
    </w:rPr>
  </w:style>
  <w:style w:type="character" w:customStyle="1" w:styleId="WW8Num61z1">
    <w:name w:val="WW8Num61z1"/>
    <w:rsid w:val="00BE4C4F"/>
    <w:rPr>
      <w:rFonts w:hint="default"/>
    </w:rPr>
  </w:style>
  <w:style w:type="character" w:customStyle="1" w:styleId="WW8Num62z0">
    <w:name w:val="WW8Num62z0"/>
    <w:rsid w:val="00BE4C4F"/>
    <w:rPr>
      <w:rFonts w:ascii="Wingdings" w:hAnsi="Wingdings" w:cs="Wingdings" w:hint="default"/>
      <w:sz w:val="20"/>
      <w:szCs w:val="20"/>
    </w:rPr>
  </w:style>
  <w:style w:type="character" w:customStyle="1" w:styleId="WW8Num62z1">
    <w:name w:val="WW8Num62z1"/>
    <w:rsid w:val="00BE4C4F"/>
    <w:rPr>
      <w:rFonts w:ascii="Courier New" w:hAnsi="Courier New" w:cs="Courier New" w:hint="default"/>
    </w:rPr>
  </w:style>
  <w:style w:type="character" w:customStyle="1" w:styleId="WW8Num62z2">
    <w:name w:val="WW8Num62z2"/>
    <w:rsid w:val="00BE4C4F"/>
    <w:rPr>
      <w:rFonts w:ascii="Wingdings" w:hAnsi="Wingdings" w:cs="Wingdings" w:hint="default"/>
    </w:rPr>
  </w:style>
  <w:style w:type="character" w:customStyle="1" w:styleId="WW8Num62z3">
    <w:name w:val="WW8Num62z3"/>
    <w:rsid w:val="00BE4C4F"/>
    <w:rPr>
      <w:rFonts w:ascii="Symbol" w:hAnsi="Symbol" w:cs="Symbol" w:hint="default"/>
    </w:rPr>
  </w:style>
  <w:style w:type="character" w:customStyle="1" w:styleId="WW8Num63z0">
    <w:name w:val="WW8Num63z0"/>
    <w:rsid w:val="00BE4C4F"/>
    <w:rPr>
      <w:rFonts w:ascii="Times New Roman" w:hAnsi="Times New Roman" w:cs="Times New Roman" w:hint="default"/>
    </w:rPr>
  </w:style>
  <w:style w:type="character" w:customStyle="1" w:styleId="WW8Num63z1">
    <w:name w:val="WW8Num63z1"/>
    <w:rsid w:val="00BE4C4F"/>
  </w:style>
  <w:style w:type="character" w:customStyle="1" w:styleId="WW8Num63z2">
    <w:name w:val="WW8Num63z2"/>
    <w:rsid w:val="00BE4C4F"/>
    <w:rPr>
      <w:rFonts w:ascii="Tahoma" w:hAnsi="Tahoma" w:cs="Tahoma" w:hint="default"/>
    </w:rPr>
  </w:style>
  <w:style w:type="character" w:customStyle="1" w:styleId="WW8Num63z3">
    <w:name w:val="WW8Num63z3"/>
    <w:rsid w:val="00BE4C4F"/>
  </w:style>
  <w:style w:type="character" w:customStyle="1" w:styleId="WW8Num63z4">
    <w:name w:val="WW8Num63z4"/>
    <w:rsid w:val="00BE4C4F"/>
  </w:style>
  <w:style w:type="character" w:customStyle="1" w:styleId="WW8Num63z5">
    <w:name w:val="WW8Num63z5"/>
    <w:rsid w:val="00BE4C4F"/>
  </w:style>
  <w:style w:type="character" w:customStyle="1" w:styleId="WW8Num63z6">
    <w:name w:val="WW8Num63z6"/>
    <w:rsid w:val="00BE4C4F"/>
  </w:style>
  <w:style w:type="character" w:customStyle="1" w:styleId="WW8Num63z7">
    <w:name w:val="WW8Num63z7"/>
    <w:rsid w:val="00BE4C4F"/>
  </w:style>
  <w:style w:type="character" w:customStyle="1" w:styleId="WW8Num63z8">
    <w:name w:val="WW8Num63z8"/>
    <w:rsid w:val="00BE4C4F"/>
  </w:style>
  <w:style w:type="character" w:customStyle="1" w:styleId="WW8Num64z0">
    <w:name w:val="WW8Num64z0"/>
    <w:rsid w:val="00BE4C4F"/>
    <w:rPr>
      <w:rFonts w:ascii="Calibri" w:eastAsia="Times New Roman" w:hAnsi="Calibri" w:cs="Times New Roman" w:hint="default"/>
      <w:w w:val="100"/>
      <w:sz w:val="20"/>
      <w:szCs w:val="22"/>
      <w:lang w:val="pl-PL"/>
    </w:rPr>
  </w:style>
  <w:style w:type="character" w:customStyle="1" w:styleId="WW8Num64z1">
    <w:name w:val="WW8Num64z1"/>
    <w:rsid w:val="00BE4C4F"/>
    <w:rPr>
      <w:rFonts w:hint="default"/>
    </w:rPr>
  </w:style>
  <w:style w:type="character" w:customStyle="1" w:styleId="WW8Num65z0">
    <w:name w:val="WW8Num65z0"/>
    <w:rsid w:val="00BE4C4F"/>
    <w:rPr>
      <w:rFonts w:hint="default"/>
    </w:rPr>
  </w:style>
  <w:style w:type="character" w:customStyle="1" w:styleId="WW8Num65z1">
    <w:name w:val="WW8Num65z1"/>
    <w:rsid w:val="00BE4C4F"/>
  </w:style>
  <w:style w:type="character" w:customStyle="1" w:styleId="WW8Num65z2">
    <w:name w:val="WW8Num65z2"/>
    <w:rsid w:val="00BE4C4F"/>
  </w:style>
  <w:style w:type="character" w:customStyle="1" w:styleId="WW8Num65z3">
    <w:name w:val="WW8Num65z3"/>
    <w:rsid w:val="00BE4C4F"/>
  </w:style>
  <w:style w:type="character" w:customStyle="1" w:styleId="WW8Num65z4">
    <w:name w:val="WW8Num65z4"/>
    <w:rsid w:val="00BE4C4F"/>
  </w:style>
  <w:style w:type="character" w:customStyle="1" w:styleId="WW8Num65z5">
    <w:name w:val="WW8Num65z5"/>
    <w:rsid w:val="00BE4C4F"/>
  </w:style>
  <w:style w:type="character" w:customStyle="1" w:styleId="WW8Num65z6">
    <w:name w:val="WW8Num65z6"/>
    <w:rsid w:val="00BE4C4F"/>
  </w:style>
  <w:style w:type="character" w:customStyle="1" w:styleId="WW8Num65z7">
    <w:name w:val="WW8Num65z7"/>
    <w:rsid w:val="00BE4C4F"/>
  </w:style>
  <w:style w:type="character" w:customStyle="1" w:styleId="WW8Num65z8">
    <w:name w:val="WW8Num65z8"/>
    <w:rsid w:val="00BE4C4F"/>
  </w:style>
  <w:style w:type="character" w:customStyle="1" w:styleId="WW8Num66z0">
    <w:name w:val="WW8Num66z0"/>
    <w:rsid w:val="00BE4C4F"/>
    <w:rPr>
      <w:rFonts w:ascii="Wingdings" w:hAnsi="Wingdings" w:cs="Wingdings" w:hint="default"/>
      <w:strike w:val="0"/>
      <w:dstrike w:val="0"/>
      <w:sz w:val="20"/>
      <w:szCs w:val="20"/>
    </w:rPr>
  </w:style>
  <w:style w:type="character" w:customStyle="1" w:styleId="WW8Num66z1">
    <w:name w:val="WW8Num66z1"/>
    <w:rsid w:val="00BE4C4F"/>
  </w:style>
  <w:style w:type="character" w:customStyle="1" w:styleId="WW8Num66z2">
    <w:name w:val="WW8Num66z2"/>
    <w:rsid w:val="00BE4C4F"/>
  </w:style>
  <w:style w:type="character" w:customStyle="1" w:styleId="WW8Num66z3">
    <w:name w:val="WW8Num66z3"/>
    <w:rsid w:val="00BE4C4F"/>
  </w:style>
  <w:style w:type="character" w:customStyle="1" w:styleId="WW8Num66z4">
    <w:name w:val="WW8Num66z4"/>
    <w:rsid w:val="00BE4C4F"/>
  </w:style>
  <w:style w:type="character" w:customStyle="1" w:styleId="WW8Num66z5">
    <w:name w:val="WW8Num66z5"/>
    <w:rsid w:val="00BE4C4F"/>
  </w:style>
  <w:style w:type="character" w:customStyle="1" w:styleId="WW8Num66z6">
    <w:name w:val="WW8Num66z6"/>
    <w:rsid w:val="00BE4C4F"/>
  </w:style>
  <w:style w:type="character" w:customStyle="1" w:styleId="WW8Num66z7">
    <w:name w:val="WW8Num66z7"/>
    <w:rsid w:val="00BE4C4F"/>
  </w:style>
  <w:style w:type="character" w:customStyle="1" w:styleId="WW8Num66z8">
    <w:name w:val="WW8Num66z8"/>
    <w:rsid w:val="00BE4C4F"/>
  </w:style>
  <w:style w:type="character" w:customStyle="1" w:styleId="WW8Num67z0">
    <w:name w:val="WW8Num67z0"/>
    <w:rsid w:val="00BE4C4F"/>
    <w:rPr>
      <w:rFonts w:ascii="Tahoma" w:hAnsi="Tahoma" w:cs="Tahoma" w:hint="default"/>
      <w:b w:val="0"/>
    </w:rPr>
  </w:style>
  <w:style w:type="character" w:customStyle="1" w:styleId="WW8Num68z0">
    <w:name w:val="WW8Num68z0"/>
    <w:rsid w:val="00BE4C4F"/>
    <w:rPr>
      <w:rFonts w:ascii="Tahoma" w:hAnsi="Tahoma" w:cs="Tahoma"/>
      <w:b/>
      <w:bCs/>
      <w:lang w:val="de-DE"/>
    </w:rPr>
  </w:style>
  <w:style w:type="character" w:customStyle="1" w:styleId="WW8Num68z1">
    <w:name w:val="WW8Num68z1"/>
    <w:rsid w:val="00BE4C4F"/>
  </w:style>
  <w:style w:type="character" w:customStyle="1" w:styleId="WW8Num68z2">
    <w:name w:val="WW8Num68z2"/>
    <w:rsid w:val="00BE4C4F"/>
  </w:style>
  <w:style w:type="character" w:customStyle="1" w:styleId="WW8Num68z3">
    <w:name w:val="WW8Num68z3"/>
    <w:rsid w:val="00BE4C4F"/>
  </w:style>
  <w:style w:type="character" w:customStyle="1" w:styleId="WW8Num68z4">
    <w:name w:val="WW8Num68z4"/>
    <w:rsid w:val="00BE4C4F"/>
  </w:style>
  <w:style w:type="character" w:customStyle="1" w:styleId="WW8Num68z5">
    <w:name w:val="WW8Num68z5"/>
    <w:rsid w:val="00BE4C4F"/>
  </w:style>
  <w:style w:type="character" w:customStyle="1" w:styleId="WW8Num68z6">
    <w:name w:val="WW8Num68z6"/>
    <w:rsid w:val="00BE4C4F"/>
  </w:style>
  <w:style w:type="character" w:customStyle="1" w:styleId="WW8Num68z7">
    <w:name w:val="WW8Num68z7"/>
    <w:rsid w:val="00BE4C4F"/>
  </w:style>
  <w:style w:type="character" w:customStyle="1" w:styleId="WW8Num68z8">
    <w:name w:val="WW8Num68z8"/>
    <w:rsid w:val="00BE4C4F"/>
  </w:style>
  <w:style w:type="character" w:customStyle="1" w:styleId="WW8Num69z0">
    <w:name w:val="WW8Num69z0"/>
    <w:rsid w:val="00BE4C4F"/>
    <w:rPr>
      <w:rFonts w:hint="default"/>
    </w:rPr>
  </w:style>
  <w:style w:type="character" w:customStyle="1" w:styleId="WW8Num69z1">
    <w:name w:val="WW8Num69z1"/>
    <w:rsid w:val="00BE4C4F"/>
  </w:style>
  <w:style w:type="character" w:customStyle="1" w:styleId="WW8Num69z2">
    <w:name w:val="WW8Num69z2"/>
    <w:rsid w:val="00BE4C4F"/>
  </w:style>
  <w:style w:type="character" w:customStyle="1" w:styleId="WW8Num69z3">
    <w:name w:val="WW8Num69z3"/>
    <w:rsid w:val="00BE4C4F"/>
  </w:style>
  <w:style w:type="character" w:customStyle="1" w:styleId="WW8Num69z4">
    <w:name w:val="WW8Num69z4"/>
    <w:rsid w:val="00BE4C4F"/>
  </w:style>
  <w:style w:type="character" w:customStyle="1" w:styleId="WW8Num69z5">
    <w:name w:val="WW8Num69z5"/>
    <w:rsid w:val="00BE4C4F"/>
  </w:style>
  <w:style w:type="character" w:customStyle="1" w:styleId="WW8Num69z6">
    <w:name w:val="WW8Num69z6"/>
    <w:rsid w:val="00BE4C4F"/>
  </w:style>
  <w:style w:type="character" w:customStyle="1" w:styleId="WW8Num69z7">
    <w:name w:val="WW8Num69z7"/>
    <w:rsid w:val="00BE4C4F"/>
  </w:style>
  <w:style w:type="character" w:customStyle="1" w:styleId="WW8Num69z8">
    <w:name w:val="WW8Num69z8"/>
    <w:rsid w:val="00BE4C4F"/>
  </w:style>
  <w:style w:type="character" w:customStyle="1" w:styleId="WW8Num70z0">
    <w:name w:val="WW8Num70z0"/>
    <w:rsid w:val="00BE4C4F"/>
    <w:rPr>
      <w:rFonts w:ascii="Tahoma" w:hAnsi="Tahoma" w:cs="Tahoma" w:hint="default"/>
      <w:kern w:val="1"/>
    </w:rPr>
  </w:style>
  <w:style w:type="character" w:customStyle="1" w:styleId="WW8Num70z2">
    <w:name w:val="WW8Num70z2"/>
    <w:rsid w:val="00BE4C4F"/>
  </w:style>
  <w:style w:type="character" w:customStyle="1" w:styleId="WW8Num70z3">
    <w:name w:val="WW8Num70z3"/>
    <w:rsid w:val="00BE4C4F"/>
  </w:style>
  <w:style w:type="character" w:customStyle="1" w:styleId="WW8Num70z4">
    <w:name w:val="WW8Num70z4"/>
    <w:rsid w:val="00BE4C4F"/>
  </w:style>
  <w:style w:type="character" w:customStyle="1" w:styleId="WW8Num70z5">
    <w:name w:val="WW8Num70z5"/>
    <w:rsid w:val="00BE4C4F"/>
  </w:style>
  <w:style w:type="character" w:customStyle="1" w:styleId="WW8Num70z6">
    <w:name w:val="WW8Num70z6"/>
    <w:rsid w:val="00BE4C4F"/>
  </w:style>
  <w:style w:type="character" w:customStyle="1" w:styleId="WW8Num70z7">
    <w:name w:val="WW8Num70z7"/>
    <w:rsid w:val="00BE4C4F"/>
  </w:style>
  <w:style w:type="character" w:customStyle="1" w:styleId="WW8Num70z8">
    <w:name w:val="WW8Num70z8"/>
    <w:rsid w:val="00BE4C4F"/>
  </w:style>
  <w:style w:type="character" w:customStyle="1" w:styleId="WW8Num71z0">
    <w:name w:val="WW8Num71z0"/>
    <w:rsid w:val="00BE4C4F"/>
    <w:rPr>
      <w:rFonts w:ascii="Tahoma" w:eastAsia="Times New Roman" w:hAnsi="Tahoma" w:cs="Tahoma" w:hint="default"/>
      <w:sz w:val="20"/>
      <w:szCs w:val="20"/>
    </w:rPr>
  </w:style>
  <w:style w:type="character" w:customStyle="1" w:styleId="WW8Num71z1">
    <w:name w:val="WW8Num71z1"/>
    <w:rsid w:val="00BE4C4F"/>
  </w:style>
  <w:style w:type="character" w:customStyle="1" w:styleId="WW8Num71z2">
    <w:name w:val="WW8Num71z2"/>
    <w:rsid w:val="00BE4C4F"/>
  </w:style>
  <w:style w:type="character" w:customStyle="1" w:styleId="WW8Num71z3">
    <w:name w:val="WW8Num71z3"/>
    <w:rsid w:val="00BE4C4F"/>
  </w:style>
  <w:style w:type="character" w:customStyle="1" w:styleId="WW8Num71z4">
    <w:name w:val="WW8Num71z4"/>
    <w:rsid w:val="00BE4C4F"/>
  </w:style>
  <w:style w:type="character" w:customStyle="1" w:styleId="WW8Num71z5">
    <w:name w:val="WW8Num71z5"/>
    <w:rsid w:val="00BE4C4F"/>
  </w:style>
  <w:style w:type="character" w:customStyle="1" w:styleId="WW8Num71z6">
    <w:name w:val="WW8Num71z6"/>
    <w:rsid w:val="00BE4C4F"/>
  </w:style>
  <w:style w:type="character" w:customStyle="1" w:styleId="WW8Num71z7">
    <w:name w:val="WW8Num71z7"/>
    <w:rsid w:val="00BE4C4F"/>
  </w:style>
  <w:style w:type="character" w:customStyle="1" w:styleId="WW8Num71z8">
    <w:name w:val="WW8Num71z8"/>
    <w:rsid w:val="00BE4C4F"/>
  </w:style>
  <w:style w:type="character" w:customStyle="1" w:styleId="WW8Num72z0">
    <w:name w:val="WW8Num72z0"/>
    <w:rsid w:val="00BE4C4F"/>
    <w:rPr>
      <w:rFonts w:ascii="Tahoma" w:hAnsi="Tahoma" w:cs="Tahoma" w:hint="default"/>
      <w:lang w:val="x-none"/>
    </w:rPr>
  </w:style>
  <w:style w:type="character" w:customStyle="1" w:styleId="WW8Num73z0">
    <w:name w:val="WW8Num73z0"/>
    <w:rsid w:val="00BE4C4F"/>
    <w:rPr>
      <w:rFonts w:ascii="Arial" w:eastAsia="Arial" w:hAnsi="Arial" w:cs="Arial" w:hint="default"/>
      <w:b/>
      <w:bCs/>
      <w:spacing w:val="1"/>
      <w:sz w:val="22"/>
      <w:szCs w:val="22"/>
    </w:rPr>
  </w:style>
  <w:style w:type="character" w:customStyle="1" w:styleId="WW8Num73z1">
    <w:name w:val="WW8Num73z1"/>
    <w:rsid w:val="00BE4C4F"/>
    <w:rPr>
      <w:rFonts w:ascii="Calibri" w:eastAsia="Arial" w:hAnsi="Calibri" w:cs="Calibri" w:hint="default"/>
      <w:spacing w:val="-1"/>
      <w:sz w:val="22"/>
      <w:szCs w:val="22"/>
    </w:rPr>
  </w:style>
  <w:style w:type="character" w:customStyle="1" w:styleId="WW8Num73z2">
    <w:name w:val="WW8Num73z2"/>
    <w:rsid w:val="00BE4C4F"/>
    <w:rPr>
      <w:rFonts w:ascii="Symbol" w:eastAsia="Symbol" w:hAnsi="Symbol" w:cs="Symbol" w:hint="default"/>
      <w:w w:val="91"/>
      <w:sz w:val="22"/>
      <w:szCs w:val="22"/>
    </w:rPr>
  </w:style>
  <w:style w:type="character" w:customStyle="1" w:styleId="WW8Num73z3">
    <w:name w:val="WW8Num73z3"/>
    <w:rsid w:val="00BE4C4F"/>
    <w:rPr>
      <w:rFonts w:hint="default"/>
    </w:rPr>
  </w:style>
  <w:style w:type="character" w:customStyle="1" w:styleId="WW8Num74z0">
    <w:name w:val="WW8Num74z0"/>
    <w:rsid w:val="00BE4C4F"/>
  </w:style>
  <w:style w:type="character" w:customStyle="1" w:styleId="WW8Num74z1">
    <w:name w:val="WW8Num74z1"/>
    <w:rsid w:val="00BE4C4F"/>
  </w:style>
  <w:style w:type="character" w:customStyle="1" w:styleId="WW8Num74z2">
    <w:name w:val="WW8Num74z2"/>
    <w:rsid w:val="00BE4C4F"/>
    <w:rPr>
      <w:rFonts w:ascii="Times New Roman" w:hAnsi="Times New Roman" w:cs="Times New Roman"/>
    </w:rPr>
  </w:style>
  <w:style w:type="character" w:customStyle="1" w:styleId="WW8Num74z3">
    <w:name w:val="WW8Num74z3"/>
    <w:rsid w:val="00BE4C4F"/>
  </w:style>
  <w:style w:type="character" w:customStyle="1" w:styleId="WW8Num74z4">
    <w:name w:val="WW8Num74z4"/>
    <w:rsid w:val="00BE4C4F"/>
  </w:style>
  <w:style w:type="character" w:customStyle="1" w:styleId="WW8Num74z5">
    <w:name w:val="WW8Num74z5"/>
    <w:rsid w:val="00BE4C4F"/>
  </w:style>
  <w:style w:type="character" w:customStyle="1" w:styleId="WW8Num74z6">
    <w:name w:val="WW8Num74z6"/>
    <w:rsid w:val="00BE4C4F"/>
  </w:style>
  <w:style w:type="character" w:customStyle="1" w:styleId="WW8Num74z7">
    <w:name w:val="WW8Num74z7"/>
    <w:rsid w:val="00BE4C4F"/>
  </w:style>
  <w:style w:type="character" w:customStyle="1" w:styleId="WW8Num74z8">
    <w:name w:val="WW8Num74z8"/>
    <w:rsid w:val="00BE4C4F"/>
  </w:style>
  <w:style w:type="character" w:customStyle="1" w:styleId="WW8Num75z0">
    <w:name w:val="WW8Num75z0"/>
    <w:rsid w:val="00BE4C4F"/>
    <w:rPr>
      <w:rFonts w:ascii="Tahoma" w:hAnsi="Tahoma" w:cs="Tahoma" w:hint="default"/>
      <w:sz w:val="20"/>
    </w:rPr>
  </w:style>
  <w:style w:type="character" w:customStyle="1" w:styleId="WW8Num75z1">
    <w:name w:val="WW8Num75z1"/>
    <w:rsid w:val="00BE4C4F"/>
  </w:style>
  <w:style w:type="character" w:customStyle="1" w:styleId="WW8Num75z2">
    <w:name w:val="WW8Num75z2"/>
    <w:rsid w:val="00BE4C4F"/>
  </w:style>
  <w:style w:type="character" w:customStyle="1" w:styleId="WW8Num75z3">
    <w:name w:val="WW8Num75z3"/>
    <w:rsid w:val="00BE4C4F"/>
  </w:style>
  <w:style w:type="character" w:customStyle="1" w:styleId="WW8Num75z4">
    <w:name w:val="WW8Num75z4"/>
    <w:rsid w:val="00BE4C4F"/>
  </w:style>
  <w:style w:type="character" w:customStyle="1" w:styleId="WW8Num75z5">
    <w:name w:val="WW8Num75z5"/>
    <w:rsid w:val="00BE4C4F"/>
  </w:style>
  <w:style w:type="character" w:customStyle="1" w:styleId="WW8Num75z6">
    <w:name w:val="WW8Num75z6"/>
    <w:rsid w:val="00BE4C4F"/>
  </w:style>
  <w:style w:type="character" w:customStyle="1" w:styleId="WW8Num75z7">
    <w:name w:val="WW8Num75z7"/>
    <w:rsid w:val="00BE4C4F"/>
  </w:style>
  <w:style w:type="character" w:customStyle="1" w:styleId="WW8Num75z8">
    <w:name w:val="WW8Num75z8"/>
    <w:rsid w:val="00BE4C4F"/>
  </w:style>
  <w:style w:type="character" w:customStyle="1" w:styleId="WW8Num76z0">
    <w:name w:val="WW8Num76z0"/>
    <w:rsid w:val="00BE4C4F"/>
    <w:rPr>
      <w:rFonts w:ascii="Tahoma" w:hAnsi="Tahoma" w:cs="Tahoma" w:hint="default"/>
      <w:b/>
      <w:i w:val="0"/>
      <w:lang w:eastAsia="ar-SA"/>
    </w:rPr>
  </w:style>
  <w:style w:type="character" w:customStyle="1" w:styleId="WW8Num76z1">
    <w:name w:val="WW8Num76z1"/>
    <w:rsid w:val="00BE4C4F"/>
  </w:style>
  <w:style w:type="character" w:customStyle="1" w:styleId="WW8Num76z2">
    <w:name w:val="WW8Num76z2"/>
    <w:rsid w:val="00BE4C4F"/>
    <w:rPr>
      <w:rFonts w:ascii="UniversalMath1 BT" w:hAnsi="UniversalMath1 BT" w:cs="UniversalMath1 BT"/>
    </w:rPr>
  </w:style>
  <w:style w:type="character" w:customStyle="1" w:styleId="WW8Num76z3">
    <w:name w:val="WW8Num76z3"/>
    <w:rsid w:val="00BE4C4F"/>
    <w:rPr>
      <w:rFonts w:ascii="Tahoma" w:hAnsi="Tahoma" w:cs="Tahoma"/>
      <w:bCs/>
      <w:iCs/>
    </w:rPr>
  </w:style>
  <w:style w:type="character" w:customStyle="1" w:styleId="WW8Num76z4">
    <w:name w:val="WW8Num76z4"/>
    <w:rsid w:val="00BE4C4F"/>
  </w:style>
  <w:style w:type="character" w:customStyle="1" w:styleId="WW8Num76z5">
    <w:name w:val="WW8Num76z5"/>
    <w:rsid w:val="00BE4C4F"/>
  </w:style>
  <w:style w:type="character" w:customStyle="1" w:styleId="WW8Num76z6">
    <w:name w:val="WW8Num76z6"/>
    <w:rsid w:val="00BE4C4F"/>
    <w:rPr>
      <w:rFonts w:ascii="Tahoma" w:hAnsi="Tahoma" w:cs="Tahoma"/>
    </w:rPr>
  </w:style>
  <w:style w:type="character" w:customStyle="1" w:styleId="WW8Num76z7">
    <w:name w:val="WW8Num76z7"/>
    <w:rsid w:val="00BE4C4F"/>
  </w:style>
  <w:style w:type="character" w:customStyle="1" w:styleId="WW8Num76z8">
    <w:name w:val="WW8Num76z8"/>
    <w:rsid w:val="00BE4C4F"/>
  </w:style>
  <w:style w:type="character" w:customStyle="1" w:styleId="WW8Num77z0">
    <w:name w:val="WW8Num77z0"/>
    <w:rsid w:val="00BE4C4F"/>
    <w:rPr>
      <w:rFonts w:ascii="Tahoma" w:hAnsi="Tahoma" w:cs="Tahoma" w:hint="default"/>
      <w:b w:val="0"/>
      <w:i w:val="0"/>
      <w:sz w:val="20"/>
      <w:szCs w:val="20"/>
    </w:rPr>
  </w:style>
  <w:style w:type="character" w:customStyle="1" w:styleId="WW8Num77z1">
    <w:name w:val="WW8Num77z1"/>
    <w:rsid w:val="00BE4C4F"/>
    <w:rPr>
      <w:rFonts w:ascii="Wingdings" w:hAnsi="Wingdings" w:cs="Wingdings" w:hint="default"/>
    </w:rPr>
  </w:style>
  <w:style w:type="character" w:customStyle="1" w:styleId="WW8Num77z3">
    <w:name w:val="WW8Num77z3"/>
    <w:rsid w:val="00BE4C4F"/>
    <w:rPr>
      <w:rFonts w:ascii="Symbol" w:hAnsi="Symbol" w:cs="Symbol" w:hint="default"/>
    </w:rPr>
  </w:style>
  <w:style w:type="character" w:customStyle="1" w:styleId="WW8Num77z4">
    <w:name w:val="WW8Num77z4"/>
    <w:rsid w:val="00BE4C4F"/>
    <w:rPr>
      <w:rFonts w:ascii="Courier New" w:hAnsi="Courier New" w:cs="Courier New" w:hint="default"/>
    </w:rPr>
  </w:style>
  <w:style w:type="character" w:customStyle="1" w:styleId="WW8Num78z0">
    <w:name w:val="WW8Num78z0"/>
    <w:rsid w:val="00BE4C4F"/>
    <w:rPr>
      <w:rFonts w:ascii="Tahoma" w:hAnsi="Tahoma" w:cs="Tahoma" w:hint="default"/>
      <w:b/>
    </w:rPr>
  </w:style>
  <w:style w:type="character" w:customStyle="1" w:styleId="WW8Num78z2">
    <w:name w:val="WW8Num78z2"/>
    <w:rsid w:val="00BE4C4F"/>
  </w:style>
  <w:style w:type="character" w:customStyle="1" w:styleId="WW8Num78z3">
    <w:name w:val="WW8Num78z3"/>
    <w:rsid w:val="00BE4C4F"/>
  </w:style>
  <w:style w:type="character" w:customStyle="1" w:styleId="WW8Num78z4">
    <w:name w:val="WW8Num78z4"/>
    <w:rsid w:val="00BE4C4F"/>
  </w:style>
  <w:style w:type="character" w:customStyle="1" w:styleId="WW8Num78z5">
    <w:name w:val="WW8Num78z5"/>
    <w:rsid w:val="00BE4C4F"/>
  </w:style>
  <w:style w:type="character" w:customStyle="1" w:styleId="WW8Num78z6">
    <w:name w:val="WW8Num78z6"/>
    <w:rsid w:val="00BE4C4F"/>
  </w:style>
  <w:style w:type="character" w:customStyle="1" w:styleId="WW8Num78z7">
    <w:name w:val="WW8Num78z7"/>
    <w:rsid w:val="00BE4C4F"/>
  </w:style>
  <w:style w:type="character" w:customStyle="1" w:styleId="WW8Num78z8">
    <w:name w:val="WW8Num78z8"/>
    <w:rsid w:val="00BE4C4F"/>
  </w:style>
  <w:style w:type="character" w:customStyle="1" w:styleId="WW8Num79z0">
    <w:name w:val="WW8Num79z0"/>
    <w:rsid w:val="00BE4C4F"/>
  </w:style>
  <w:style w:type="character" w:customStyle="1" w:styleId="WW8Num79z1">
    <w:name w:val="WW8Num79z1"/>
    <w:rsid w:val="00BE4C4F"/>
  </w:style>
  <w:style w:type="character" w:customStyle="1" w:styleId="WW8Num79z2">
    <w:name w:val="WW8Num79z2"/>
    <w:rsid w:val="00BE4C4F"/>
  </w:style>
  <w:style w:type="character" w:customStyle="1" w:styleId="WW8Num79z3">
    <w:name w:val="WW8Num79z3"/>
    <w:rsid w:val="00BE4C4F"/>
  </w:style>
  <w:style w:type="character" w:customStyle="1" w:styleId="WW8Num79z4">
    <w:name w:val="WW8Num79z4"/>
    <w:rsid w:val="00BE4C4F"/>
  </w:style>
  <w:style w:type="character" w:customStyle="1" w:styleId="WW8Num79z5">
    <w:name w:val="WW8Num79z5"/>
    <w:rsid w:val="00BE4C4F"/>
  </w:style>
  <w:style w:type="character" w:customStyle="1" w:styleId="WW8Num79z6">
    <w:name w:val="WW8Num79z6"/>
    <w:rsid w:val="00BE4C4F"/>
  </w:style>
  <w:style w:type="character" w:customStyle="1" w:styleId="WW8Num79z7">
    <w:name w:val="WW8Num79z7"/>
    <w:rsid w:val="00BE4C4F"/>
  </w:style>
  <w:style w:type="character" w:customStyle="1" w:styleId="WW8Num79z8">
    <w:name w:val="WW8Num79z8"/>
    <w:rsid w:val="00BE4C4F"/>
  </w:style>
  <w:style w:type="character" w:customStyle="1" w:styleId="WW8Num80z0">
    <w:name w:val="WW8Num80z0"/>
    <w:rsid w:val="00BE4C4F"/>
    <w:rPr>
      <w:rFonts w:hint="default"/>
    </w:rPr>
  </w:style>
  <w:style w:type="character" w:customStyle="1" w:styleId="WW8Num80z1">
    <w:name w:val="WW8Num80z1"/>
    <w:rsid w:val="00BE4C4F"/>
    <w:rPr>
      <w:rFonts w:ascii="Courier New" w:hAnsi="Courier New" w:cs="Courier New" w:hint="default"/>
    </w:rPr>
  </w:style>
  <w:style w:type="character" w:customStyle="1" w:styleId="WW8Num80z2">
    <w:name w:val="WW8Num80z2"/>
    <w:rsid w:val="00BE4C4F"/>
    <w:rPr>
      <w:rFonts w:ascii="Wingdings" w:hAnsi="Wingdings" w:cs="Wingdings" w:hint="default"/>
    </w:rPr>
  </w:style>
  <w:style w:type="character" w:customStyle="1" w:styleId="WW8Num80z3">
    <w:name w:val="WW8Num80z3"/>
    <w:rsid w:val="00BE4C4F"/>
    <w:rPr>
      <w:rFonts w:ascii="Symbol" w:hAnsi="Symbol" w:cs="Symbol" w:hint="default"/>
    </w:rPr>
  </w:style>
  <w:style w:type="character" w:customStyle="1" w:styleId="WW8Num81z0">
    <w:name w:val="WW8Num81z0"/>
    <w:rsid w:val="00BE4C4F"/>
    <w:rPr>
      <w:rFonts w:hint="default"/>
    </w:rPr>
  </w:style>
  <w:style w:type="character" w:customStyle="1" w:styleId="WW8Num81z1">
    <w:name w:val="WW8Num81z1"/>
    <w:rsid w:val="00BE4C4F"/>
    <w:rPr>
      <w:rFonts w:ascii="Wingdings" w:hAnsi="Wingdings" w:cs="Wingdings" w:hint="default"/>
      <w:strike w:val="0"/>
      <w:dstrike w:val="0"/>
    </w:rPr>
  </w:style>
  <w:style w:type="character" w:customStyle="1" w:styleId="WW8Num81z2">
    <w:name w:val="WW8Num81z2"/>
    <w:rsid w:val="00BE4C4F"/>
  </w:style>
  <w:style w:type="character" w:customStyle="1" w:styleId="WW8Num81z3">
    <w:name w:val="WW8Num81z3"/>
    <w:rsid w:val="00BE4C4F"/>
  </w:style>
  <w:style w:type="character" w:customStyle="1" w:styleId="WW8Num81z4">
    <w:name w:val="WW8Num81z4"/>
    <w:rsid w:val="00BE4C4F"/>
  </w:style>
  <w:style w:type="character" w:customStyle="1" w:styleId="WW8Num81z5">
    <w:name w:val="WW8Num81z5"/>
    <w:rsid w:val="00BE4C4F"/>
  </w:style>
  <w:style w:type="character" w:customStyle="1" w:styleId="WW8Num81z6">
    <w:name w:val="WW8Num81z6"/>
    <w:rsid w:val="00BE4C4F"/>
  </w:style>
  <w:style w:type="character" w:customStyle="1" w:styleId="WW8Num81z7">
    <w:name w:val="WW8Num81z7"/>
    <w:rsid w:val="00BE4C4F"/>
  </w:style>
  <w:style w:type="character" w:customStyle="1" w:styleId="WW8Num81z8">
    <w:name w:val="WW8Num81z8"/>
    <w:rsid w:val="00BE4C4F"/>
  </w:style>
  <w:style w:type="character" w:customStyle="1" w:styleId="Nagwek1Znak">
    <w:name w:val="Nagłówek 1 Znak"/>
    <w:uiPriority w:val="1"/>
    <w:rsid w:val="00BE4C4F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3Znak">
    <w:name w:val="Nagłówek 3 Znak"/>
    <w:rsid w:val="00BE4C4F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rsid w:val="00BE4C4F"/>
    <w:rPr>
      <w:rFonts w:ascii="Arial" w:eastAsia="Times New Roman" w:hAnsi="Arial" w:cs="Times New Roman"/>
      <w:b/>
      <w:sz w:val="20"/>
      <w:szCs w:val="20"/>
    </w:rPr>
  </w:style>
  <w:style w:type="character" w:customStyle="1" w:styleId="Nagwek6Znak">
    <w:name w:val="Nagłówek 6 Znak"/>
    <w:rsid w:val="00BE4C4F"/>
    <w:rPr>
      <w:rFonts w:ascii="Arial" w:eastAsia="Times New Roman" w:hAnsi="Arial" w:cs="Times New Roman"/>
      <w:b/>
      <w:sz w:val="20"/>
      <w:szCs w:val="20"/>
    </w:rPr>
  </w:style>
  <w:style w:type="character" w:customStyle="1" w:styleId="Nagwek9Znak">
    <w:name w:val="Nagłówek 9 Znak"/>
    <w:rsid w:val="00BE4C4F"/>
    <w:rPr>
      <w:rFonts w:ascii="Times New Roman" w:eastAsia="Times New Roman" w:hAnsi="Times New Roman" w:cs="Times New Roman"/>
      <w:b/>
      <w:smallCaps/>
      <w:sz w:val="32"/>
      <w:szCs w:val="20"/>
    </w:rPr>
  </w:style>
  <w:style w:type="character" w:customStyle="1" w:styleId="Tekstpodstawowywcity2Znak">
    <w:name w:val="Tekst podstawowy wcięty 2 Znak"/>
    <w:rsid w:val="00BE4C4F"/>
    <w:rPr>
      <w:rFonts w:ascii="Arial" w:eastAsia="Times New Roman" w:hAnsi="Arial" w:cs="Times New Roman"/>
      <w:i/>
      <w:sz w:val="20"/>
      <w:szCs w:val="20"/>
    </w:rPr>
  </w:style>
  <w:style w:type="character" w:customStyle="1" w:styleId="TekstpodstawowywcityZnak">
    <w:name w:val="Tekst podstawowy wcięty Znak"/>
    <w:rsid w:val="00BE4C4F"/>
    <w:rPr>
      <w:rFonts w:ascii="Arial" w:eastAsia="Times New Roman" w:hAnsi="Arial" w:cs="Times New Roman"/>
      <w:sz w:val="24"/>
      <w:szCs w:val="20"/>
    </w:rPr>
  </w:style>
  <w:style w:type="character" w:customStyle="1" w:styleId="TekstprzypisudolnegoZnak">
    <w:name w:val="Tekst przypisu dolnego Znak"/>
    <w:rsid w:val="00BE4C4F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wciciem2Znak">
    <w:name w:val="Tekst podstawowy z wcięciem 2 Znak"/>
    <w:rsid w:val="00BE4C4F"/>
    <w:rPr>
      <w:rFonts w:ascii="Times New Roman" w:eastAsia="Times New Roman" w:hAnsi="Times New Roman" w:cs="Times New Roman"/>
      <w:sz w:val="24"/>
      <w:szCs w:val="24"/>
    </w:rPr>
  </w:style>
  <w:style w:type="character" w:customStyle="1" w:styleId="Odwoaniedokomentarza1">
    <w:name w:val="Odwołanie do komentarza1"/>
    <w:rsid w:val="00BE4C4F"/>
    <w:rPr>
      <w:sz w:val="16"/>
      <w:szCs w:val="16"/>
    </w:rPr>
  </w:style>
  <w:style w:type="character" w:customStyle="1" w:styleId="TematkomentarzaZnak">
    <w:name w:val="Temat komentarza Znak"/>
    <w:rsid w:val="00BE4C4F"/>
    <w:rPr>
      <w:rFonts w:ascii="Times New Roman" w:eastAsia="Times New Roman" w:hAnsi="Times New Roman" w:cs="Times New Roman"/>
      <w:b/>
      <w:bCs/>
    </w:rPr>
  </w:style>
  <w:style w:type="character" w:customStyle="1" w:styleId="TekstprzypisukocowegoZnak">
    <w:name w:val="Tekst przypisu końcowego Znak"/>
    <w:rsid w:val="00BE4C4F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BE4C4F"/>
    <w:rPr>
      <w:vertAlign w:val="superscript"/>
    </w:rPr>
  </w:style>
  <w:style w:type="character" w:customStyle="1" w:styleId="h2">
    <w:name w:val="h2"/>
    <w:rsid w:val="00BE4C4F"/>
  </w:style>
  <w:style w:type="character" w:customStyle="1" w:styleId="postal-code">
    <w:name w:val="postal-code"/>
    <w:rsid w:val="00BE4C4F"/>
  </w:style>
  <w:style w:type="paragraph" w:styleId="Legenda">
    <w:name w:val="caption"/>
    <w:basedOn w:val="Normalny"/>
    <w:qFormat/>
    <w:rsid w:val="00BE4C4F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Standardowy1">
    <w:name w:val="Standardowy1"/>
    <w:rsid w:val="00BE4C4F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Tekstprzypisudolnego">
    <w:name w:val="footnote text"/>
    <w:basedOn w:val="Normalny"/>
    <w:link w:val="TekstprzypisudolnegoZnak1"/>
    <w:rsid w:val="00BE4C4F"/>
    <w:rPr>
      <w:sz w:val="20"/>
      <w:szCs w:val="20"/>
      <w:lang w:val="x-none" w:eastAsia="zh-CN"/>
    </w:rPr>
  </w:style>
  <w:style w:type="character" w:customStyle="1" w:styleId="TekstprzypisudolnegoZnak1">
    <w:name w:val="Tekst przypisu dolnego Znak1"/>
    <w:link w:val="Tekstprzypisudolnego"/>
    <w:rsid w:val="00BE4C4F"/>
    <w:rPr>
      <w:lang w:val="x-none" w:eastAsia="zh-CN"/>
    </w:rPr>
  </w:style>
  <w:style w:type="paragraph" w:customStyle="1" w:styleId="WW-Nagwekwykazurde">
    <w:name w:val="WW-Nagłówek wykazu źródeł"/>
    <w:basedOn w:val="Normalny"/>
    <w:next w:val="Normalny"/>
    <w:rsid w:val="00BE4C4F"/>
    <w:pPr>
      <w:tabs>
        <w:tab w:val="left" w:pos="9000"/>
        <w:tab w:val="right" w:pos="9360"/>
      </w:tabs>
      <w:jc w:val="both"/>
    </w:pPr>
    <w:rPr>
      <w:szCs w:val="20"/>
      <w:lang w:val="en-US" w:eastAsia="zh-CN"/>
    </w:rPr>
  </w:style>
  <w:style w:type="paragraph" w:customStyle="1" w:styleId="Document1">
    <w:name w:val="Document 1"/>
    <w:rsid w:val="00BE4C4F"/>
    <w:pPr>
      <w:keepNext/>
      <w:keepLines/>
      <w:suppressAutoHyphens/>
    </w:pPr>
    <w:rPr>
      <w:lang w:val="en-US" w:eastAsia="zh-CN"/>
    </w:rPr>
  </w:style>
  <w:style w:type="paragraph" w:customStyle="1" w:styleId="WW-Tekstpodstawowywcity3">
    <w:name w:val="WW-Tekst podstawowy wcięty 3"/>
    <w:basedOn w:val="Normalny"/>
    <w:rsid w:val="00BE4C4F"/>
    <w:pPr>
      <w:spacing w:before="120"/>
      <w:ind w:left="708"/>
      <w:jc w:val="both"/>
    </w:pPr>
    <w:rPr>
      <w:lang w:eastAsia="zh-CN"/>
    </w:rPr>
  </w:style>
  <w:style w:type="paragraph" w:customStyle="1" w:styleId="WW-Tekstpodstawowy2">
    <w:name w:val="WW-Tekst podstawowy 2"/>
    <w:basedOn w:val="Normalny"/>
    <w:rsid w:val="00BE4C4F"/>
    <w:pPr>
      <w:spacing w:line="360" w:lineRule="auto"/>
      <w:jc w:val="both"/>
    </w:pPr>
    <w:rPr>
      <w:lang w:eastAsia="zh-CN"/>
    </w:rPr>
  </w:style>
  <w:style w:type="paragraph" w:customStyle="1" w:styleId="Standardowy0">
    <w:name w:val="Standardowy.+"/>
    <w:rsid w:val="00BE4C4F"/>
    <w:pPr>
      <w:suppressAutoHyphens/>
      <w:autoSpaceDE w:val="0"/>
    </w:pPr>
    <w:rPr>
      <w:rFonts w:ascii="Arial" w:hAnsi="Arial" w:cs="Arial"/>
      <w:szCs w:val="24"/>
      <w:lang w:eastAsia="zh-CN"/>
    </w:rPr>
  </w:style>
  <w:style w:type="paragraph" w:customStyle="1" w:styleId="Tekstpodstawowywcity23">
    <w:name w:val="Tekst podstawowy wcięty 23"/>
    <w:basedOn w:val="Normalny"/>
    <w:rsid w:val="00BE4C4F"/>
    <w:pPr>
      <w:spacing w:line="360" w:lineRule="auto"/>
      <w:ind w:left="567"/>
    </w:pPr>
    <w:rPr>
      <w:szCs w:val="20"/>
      <w:lang w:eastAsia="zh-CN"/>
    </w:rPr>
  </w:style>
  <w:style w:type="paragraph" w:customStyle="1" w:styleId="Listapunktowana21">
    <w:name w:val="Lista punktowana 21"/>
    <w:basedOn w:val="Normalny"/>
    <w:rsid w:val="00BE4C4F"/>
    <w:pPr>
      <w:numPr>
        <w:numId w:val="3"/>
      </w:numPr>
    </w:pPr>
    <w:rPr>
      <w:rFonts w:ascii="Tahoma" w:hAnsi="Tahoma" w:cs="Tahoma"/>
      <w:sz w:val="20"/>
      <w:szCs w:val="20"/>
      <w:lang w:eastAsia="zh-CN"/>
    </w:rPr>
  </w:style>
  <w:style w:type="paragraph" w:customStyle="1" w:styleId="ZnakZnakZnak">
    <w:name w:val="Znak Znak Znak"/>
    <w:basedOn w:val="Normalny"/>
    <w:rsid w:val="00BE4C4F"/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BE4C4F"/>
    <w:pPr>
      <w:ind w:firstLine="210"/>
    </w:pPr>
    <w:rPr>
      <w:lang w:val="x-none" w:eastAsia="zh-CN"/>
    </w:rPr>
  </w:style>
  <w:style w:type="paragraph" w:styleId="Listapunktowana2">
    <w:name w:val="List Bullet 2"/>
    <w:basedOn w:val="Normalny"/>
    <w:rsid w:val="00BE4C4F"/>
    <w:pPr>
      <w:ind w:left="566" w:hanging="283"/>
      <w:contextualSpacing/>
    </w:pPr>
    <w:rPr>
      <w:lang w:eastAsia="zh-CN"/>
    </w:rPr>
  </w:style>
  <w:style w:type="paragraph" w:customStyle="1" w:styleId="ZnakZnak1ZnakZnakZnakZnakZnakZnak">
    <w:name w:val="Znak Znak1 Znak Znak Znak Znak Znak Znak"/>
    <w:basedOn w:val="Normalny"/>
    <w:rsid w:val="00BE4C4F"/>
    <w:rPr>
      <w:rFonts w:ascii="Arial" w:hAnsi="Arial" w:cs="Arial"/>
      <w:lang w:eastAsia="zh-CN"/>
    </w:rPr>
  </w:style>
  <w:style w:type="paragraph" w:customStyle="1" w:styleId="ZnakZnakZnak1">
    <w:name w:val="Znak Znak Znak1"/>
    <w:basedOn w:val="Normalny"/>
    <w:rsid w:val="00BE4C4F"/>
    <w:rPr>
      <w:rFonts w:ascii="Arial" w:hAnsi="Arial" w:cs="Arial"/>
      <w:lang w:eastAsia="zh-CN"/>
    </w:rPr>
  </w:style>
  <w:style w:type="paragraph" w:customStyle="1" w:styleId="ZnakZnak1ZnakZnakZnakZnakZnakZnakZnakZnakZnak">
    <w:name w:val="Znak Znak1 Znak Znak Znak Znak Znak Znak Znak Znak Znak"/>
    <w:basedOn w:val="Normalny"/>
    <w:rsid w:val="00BE4C4F"/>
    <w:rPr>
      <w:rFonts w:ascii="Arial" w:hAnsi="Arial" w:cs="Arial"/>
      <w:lang w:eastAsia="zh-CN"/>
    </w:rPr>
  </w:style>
  <w:style w:type="paragraph" w:styleId="Tematkomentarza">
    <w:name w:val="annotation subject"/>
    <w:basedOn w:val="Tekstkomentarza2"/>
    <w:next w:val="Tekstkomentarza2"/>
    <w:link w:val="TematkomentarzaZnak1"/>
    <w:rsid w:val="00BE4C4F"/>
    <w:rPr>
      <w:b/>
      <w:bCs/>
      <w:lang w:val="x-none" w:eastAsia="zh-CN"/>
    </w:rPr>
  </w:style>
  <w:style w:type="character" w:customStyle="1" w:styleId="TematkomentarzaZnak1">
    <w:name w:val="Temat komentarza Znak1"/>
    <w:link w:val="Tematkomentarza"/>
    <w:rsid w:val="00BE4C4F"/>
    <w:rPr>
      <w:b/>
      <w:bCs/>
      <w:lang w:val="x-none" w:eastAsia="zh-CN"/>
    </w:rPr>
  </w:style>
  <w:style w:type="paragraph" w:styleId="Tekstprzypisukocowego">
    <w:name w:val="endnote text"/>
    <w:basedOn w:val="Normalny"/>
    <w:link w:val="TekstprzypisukocowegoZnak1"/>
    <w:rsid w:val="00BE4C4F"/>
    <w:rPr>
      <w:sz w:val="20"/>
      <w:szCs w:val="20"/>
      <w:lang w:val="x-none" w:eastAsia="zh-CN"/>
    </w:rPr>
  </w:style>
  <w:style w:type="character" w:customStyle="1" w:styleId="TekstprzypisukocowegoZnak1">
    <w:name w:val="Tekst przypisu końcowego Znak1"/>
    <w:link w:val="Tekstprzypisukocowego"/>
    <w:rsid w:val="00BE4C4F"/>
    <w:rPr>
      <w:lang w:val="x-none" w:eastAsia="zh-CN"/>
    </w:rPr>
  </w:style>
  <w:style w:type="paragraph" w:customStyle="1" w:styleId="Znak">
    <w:name w:val="Znak"/>
    <w:basedOn w:val="Normalny"/>
    <w:rsid w:val="00BE4C4F"/>
    <w:rPr>
      <w:rFonts w:ascii="Arial" w:hAnsi="Arial" w:cs="Arial"/>
      <w:lang w:eastAsia="zh-CN"/>
    </w:rPr>
  </w:style>
  <w:style w:type="paragraph" w:customStyle="1" w:styleId="ZnakZnak1">
    <w:name w:val="Znak Znak1"/>
    <w:basedOn w:val="Normalny"/>
    <w:rsid w:val="00BE4C4F"/>
    <w:rPr>
      <w:rFonts w:ascii="Arial" w:hAnsi="Arial" w:cs="Arial"/>
      <w:lang w:eastAsia="zh-CN"/>
    </w:rPr>
  </w:style>
  <w:style w:type="paragraph" w:customStyle="1" w:styleId="TYTU0">
    <w:name w:val="TYTUŁ"/>
    <w:basedOn w:val="Normalny"/>
    <w:rsid w:val="00BE4C4F"/>
    <w:pPr>
      <w:pBdr>
        <w:top w:val="single" w:sz="4" w:space="7" w:color="000000"/>
        <w:left w:val="none" w:sz="0" w:space="0" w:color="000000"/>
        <w:bottom w:val="single" w:sz="4" w:space="7" w:color="000000"/>
        <w:right w:val="none" w:sz="0" w:space="0" w:color="000000"/>
      </w:pBdr>
      <w:jc w:val="center"/>
    </w:pPr>
    <w:rPr>
      <w:rFonts w:ascii="Goudy Old Style CE ATT" w:hAnsi="Goudy Old Style CE ATT" w:cs="Goudy Old Style CE ATT"/>
      <w:b/>
      <w:sz w:val="36"/>
      <w:szCs w:val="20"/>
      <w:lang w:eastAsia="zh-CN"/>
    </w:rPr>
  </w:style>
  <w:style w:type="paragraph" w:customStyle="1" w:styleId="Tekstdomylny">
    <w:name w:val="Tekst domyślny"/>
    <w:basedOn w:val="Normalny"/>
    <w:rsid w:val="00BE4C4F"/>
    <w:rPr>
      <w:sz w:val="32"/>
      <w:szCs w:val="20"/>
      <w:lang w:eastAsia="zh-CN"/>
    </w:rPr>
  </w:style>
  <w:style w:type="paragraph" w:customStyle="1" w:styleId="PreformattedText">
    <w:name w:val="Preformatted Text"/>
    <w:basedOn w:val="Normalny"/>
    <w:rsid w:val="00BE4C4F"/>
    <w:pPr>
      <w:widowControl w:val="0"/>
    </w:pPr>
    <w:rPr>
      <w:rFonts w:ascii="Nimbus Roman No9 L" w:eastAsia="DejaVu Sans Mono" w:hAnsi="Nimbus Roman No9 L" w:cs="FreeSans"/>
      <w:sz w:val="20"/>
      <w:szCs w:val="20"/>
      <w:lang w:eastAsia="zh-CN" w:bidi="hi-IN"/>
    </w:rPr>
  </w:style>
  <w:style w:type="paragraph" w:styleId="Bezodstpw">
    <w:name w:val="No Spacing"/>
    <w:uiPriority w:val="1"/>
    <w:qFormat/>
    <w:rsid w:val="00BE4C4F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Cytaty">
    <w:name w:val="Cytaty"/>
    <w:basedOn w:val="Normalny"/>
    <w:rsid w:val="00BE4C4F"/>
    <w:pPr>
      <w:spacing w:after="283"/>
      <w:ind w:left="567" w:right="567"/>
    </w:pPr>
    <w:rPr>
      <w:sz w:val="20"/>
      <w:szCs w:val="20"/>
      <w:lang w:eastAsia="zh-CN"/>
    </w:rPr>
  </w:style>
  <w:style w:type="paragraph" w:styleId="Nagwekspisutreci">
    <w:name w:val="TOC Heading"/>
    <w:basedOn w:val="Nagwek1"/>
    <w:next w:val="Normalny"/>
    <w:uiPriority w:val="39"/>
    <w:qFormat/>
    <w:rsid w:val="00CB6AEF"/>
    <w:pPr>
      <w:keepLines/>
      <w:suppressAutoHyphens w:val="0"/>
      <w:spacing w:after="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CB6AEF"/>
    <w:pPr>
      <w:ind w:left="480"/>
    </w:pPr>
    <w:rPr>
      <w:i/>
      <w:i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343C5E"/>
    <w:pPr>
      <w:tabs>
        <w:tab w:val="left" w:pos="480"/>
        <w:tab w:val="right" w:leader="dot" w:pos="9059"/>
      </w:tabs>
      <w:spacing w:before="120" w:after="120"/>
      <w:ind w:left="697" w:hanging="697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A36718"/>
    <w:pPr>
      <w:ind w:left="240"/>
    </w:pPr>
    <w:rPr>
      <w:smallCap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A36718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A36718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A36718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A36718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A36718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A36718"/>
    <w:pPr>
      <w:ind w:left="1920"/>
    </w:pPr>
    <w:rPr>
      <w:sz w:val="18"/>
      <w:szCs w:val="18"/>
    </w:rPr>
  </w:style>
  <w:style w:type="paragraph" w:customStyle="1" w:styleId="ZnakZnak5ZnakZnakZnak">
    <w:name w:val="Znak Znak5 Znak Znak Znak"/>
    <w:basedOn w:val="Normalny"/>
    <w:rsid w:val="00537294"/>
    <w:pPr>
      <w:suppressAutoHyphens w:val="0"/>
    </w:pPr>
    <w:rPr>
      <w:rFonts w:ascii="Arial" w:hAnsi="Arial" w:cs="Arial"/>
      <w:lang w:eastAsia="pl-PL"/>
    </w:rPr>
  </w:style>
  <w:style w:type="character" w:styleId="UyteHipercze">
    <w:name w:val="FollowedHyperlink"/>
    <w:rsid w:val="00374EAB"/>
    <w:rPr>
      <w:color w:val="954F72"/>
      <w:u w:val="single"/>
    </w:rPr>
  </w:style>
  <w:style w:type="character" w:styleId="Odwoaniedokomentarza">
    <w:name w:val="annotation reference"/>
    <w:rsid w:val="00EC68D0"/>
    <w:rPr>
      <w:sz w:val="16"/>
      <w:szCs w:val="16"/>
    </w:rPr>
  </w:style>
  <w:style w:type="paragraph" w:customStyle="1" w:styleId="ZnakZnak5Znak">
    <w:name w:val="Znak Znak5 Znak"/>
    <w:basedOn w:val="Normalny"/>
    <w:rsid w:val="00A07473"/>
    <w:pPr>
      <w:suppressAutoHyphens w:val="0"/>
    </w:pPr>
    <w:rPr>
      <w:rFonts w:ascii="Arial" w:hAnsi="Arial" w:cs="Arial"/>
      <w:lang w:eastAsia="pl-PL"/>
    </w:rPr>
  </w:style>
  <w:style w:type="character" w:styleId="Tekstzastpczy">
    <w:name w:val="Placeholder Text"/>
    <w:uiPriority w:val="99"/>
    <w:semiHidden/>
    <w:rsid w:val="00062174"/>
    <w:rPr>
      <w:color w:val="808080"/>
    </w:rPr>
  </w:style>
  <w:style w:type="table" w:styleId="Tabela-Siatka">
    <w:name w:val="Table Grid"/>
    <w:basedOn w:val="Standardowy"/>
    <w:rsid w:val="00977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nhideWhenUsed/>
    <w:rsid w:val="00273E3A"/>
    <w:rPr>
      <w:vertAlign w:val="superscript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,L1 Znak"/>
    <w:link w:val="Akapitzlist"/>
    <w:qFormat/>
    <w:rsid w:val="007E2A14"/>
  </w:style>
  <w:style w:type="paragraph" w:styleId="Zwykytekst">
    <w:name w:val="Plain Text"/>
    <w:basedOn w:val="Normalny"/>
    <w:link w:val="ZwykytekstZnak"/>
    <w:uiPriority w:val="99"/>
    <w:rsid w:val="007E2A14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7E2A14"/>
    <w:rPr>
      <w:rFonts w:ascii="Courier New" w:hAnsi="Courier New"/>
      <w:w w:val="89"/>
      <w:sz w:val="25"/>
      <w:lang w:val="x-none" w:eastAsia="x-none"/>
    </w:rPr>
  </w:style>
  <w:style w:type="paragraph" w:customStyle="1" w:styleId="Standard">
    <w:name w:val="Standard"/>
    <w:rsid w:val="007C57DC"/>
  </w:style>
  <w:style w:type="character" w:customStyle="1" w:styleId="ebooks-italic">
    <w:name w:val="ebooks-italic"/>
    <w:rsid w:val="00264F31"/>
  </w:style>
  <w:style w:type="character" w:customStyle="1" w:styleId="Brak">
    <w:name w:val="Brak"/>
    <w:rsid w:val="00D8112F"/>
  </w:style>
  <w:style w:type="numbering" w:customStyle="1" w:styleId="Numery">
    <w:name w:val="Numery"/>
    <w:rsid w:val="00D8112F"/>
    <w:pPr>
      <w:numPr>
        <w:numId w:val="4"/>
      </w:numPr>
    </w:pPr>
  </w:style>
  <w:style w:type="character" w:customStyle="1" w:styleId="alb">
    <w:name w:val="a_lb"/>
    <w:rsid w:val="002543A5"/>
  </w:style>
  <w:style w:type="character" w:customStyle="1" w:styleId="alb-s">
    <w:name w:val="a_lb-s"/>
    <w:rsid w:val="002543A5"/>
  </w:style>
  <w:style w:type="paragraph" w:customStyle="1" w:styleId="msonormalcxspdrugie">
    <w:name w:val="msonormalcxspdrugie"/>
    <w:basedOn w:val="Normalny"/>
    <w:rsid w:val="00DC0FBD"/>
    <w:pPr>
      <w:suppressAutoHyphens w:val="0"/>
      <w:spacing w:before="100" w:beforeAutospacing="1" w:after="100" w:afterAutospacing="1"/>
    </w:pPr>
    <w:rPr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rsid w:val="00246A42"/>
    <w:pPr>
      <w:pBdr>
        <w:bottom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rsid w:val="00246A42"/>
    <w:rPr>
      <w:rFonts w:ascii="Arial" w:hAnsi="Arial" w:cs="Arial"/>
      <w:vanish/>
      <w:sz w:val="16"/>
      <w:szCs w:val="16"/>
    </w:rPr>
  </w:style>
  <w:style w:type="character" w:styleId="Odwoanieprzypisukocowego">
    <w:name w:val="endnote reference"/>
    <w:rsid w:val="0038298C"/>
    <w:rPr>
      <w:vertAlign w:val="superscript"/>
    </w:rPr>
  </w:style>
  <w:style w:type="paragraph" w:customStyle="1" w:styleId="Znak31">
    <w:name w:val="Znak31"/>
    <w:basedOn w:val="Normalny"/>
    <w:rsid w:val="0038298C"/>
    <w:pPr>
      <w:suppressAutoHyphens w:val="0"/>
    </w:pPr>
    <w:rPr>
      <w:rFonts w:ascii="Arial" w:hAnsi="Arial" w:cs="Arial"/>
      <w:lang w:eastAsia="pl-PL"/>
    </w:rPr>
  </w:style>
  <w:style w:type="paragraph" w:customStyle="1" w:styleId="ZnakZnak1ZnakZnakZnakZnakZnakZnakZnakZnakZnakZnak1">
    <w:name w:val="Znak Znak1 Znak Znak Znak Znak Znak Znak Znak Znak Znak Znak1"/>
    <w:basedOn w:val="Normalny"/>
    <w:rsid w:val="0038298C"/>
    <w:pPr>
      <w:suppressAutoHyphens w:val="0"/>
    </w:pPr>
    <w:rPr>
      <w:rFonts w:ascii="Arial" w:hAnsi="Arial" w:cs="Arial"/>
      <w:lang w:eastAsia="pl-PL"/>
    </w:rPr>
  </w:style>
  <w:style w:type="paragraph" w:customStyle="1" w:styleId="Standardowy11">
    <w:name w:val="Standardowy11"/>
    <w:rsid w:val="0038298C"/>
    <w:pPr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Tekstpodstawowywcity231">
    <w:name w:val="Tekst podstawowy wcięty 231"/>
    <w:basedOn w:val="Normalny"/>
    <w:rsid w:val="0038298C"/>
    <w:pPr>
      <w:spacing w:line="360" w:lineRule="auto"/>
      <w:ind w:left="567"/>
    </w:pPr>
    <w:rPr>
      <w:szCs w:val="20"/>
      <w:lang w:eastAsia="zh-CN"/>
    </w:rPr>
  </w:style>
  <w:style w:type="paragraph" w:customStyle="1" w:styleId="ZnakZnakZnak2">
    <w:name w:val="Znak Znak Znak2"/>
    <w:basedOn w:val="Normalny"/>
    <w:rsid w:val="0038298C"/>
    <w:rPr>
      <w:rFonts w:ascii="Arial" w:hAnsi="Arial" w:cs="Arial"/>
      <w:lang w:eastAsia="zh-CN"/>
    </w:rPr>
  </w:style>
  <w:style w:type="paragraph" w:customStyle="1" w:styleId="ZnakZnak1ZnakZnakZnakZnakZnakZnak1">
    <w:name w:val="Znak Znak1 Znak Znak Znak Znak Znak Znak1"/>
    <w:basedOn w:val="Normalny"/>
    <w:rsid w:val="0038298C"/>
    <w:rPr>
      <w:rFonts w:ascii="Arial" w:hAnsi="Arial" w:cs="Arial"/>
      <w:lang w:eastAsia="zh-CN"/>
    </w:rPr>
  </w:style>
  <w:style w:type="paragraph" w:customStyle="1" w:styleId="ZnakZnakZnak11">
    <w:name w:val="Znak Znak Znak11"/>
    <w:basedOn w:val="Normalny"/>
    <w:rsid w:val="0038298C"/>
    <w:rPr>
      <w:rFonts w:ascii="Arial" w:hAnsi="Arial" w:cs="Arial"/>
      <w:lang w:eastAsia="zh-CN"/>
    </w:rPr>
  </w:style>
  <w:style w:type="paragraph" w:customStyle="1" w:styleId="ZnakZnak1ZnakZnakZnakZnakZnakZnakZnakZnakZnak1">
    <w:name w:val="Znak Znak1 Znak Znak Znak Znak Znak Znak Znak Znak Znak1"/>
    <w:basedOn w:val="Normalny"/>
    <w:rsid w:val="0038298C"/>
    <w:rPr>
      <w:rFonts w:ascii="Arial" w:hAnsi="Arial" w:cs="Arial"/>
      <w:lang w:eastAsia="zh-CN"/>
    </w:rPr>
  </w:style>
  <w:style w:type="paragraph" w:customStyle="1" w:styleId="Znak1">
    <w:name w:val="Znak1"/>
    <w:basedOn w:val="Normalny"/>
    <w:rsid w:val="0038298C"/>
    <w:rPr>
      <w:rFonts w:ascii="Arial" w:hAnsi="Arial" w:cs="Arial"/>
      <w:lang w:eastAsia="zh-CN"/>
    </w:rPr>
  </w:style>
  <w:style w:type="paragraph" w:customStyle="1" w:styleId="ZnakZnak5ZnakZnakZnak1">
    <w:name w:val="Znak Znak5 Znak Znak Znak1"/>
    <w:basedOn w:val="Normalny"/>
    <w:rsid w:val="0038298C"/>
    <w:pPr>
      <w:suppressAutoHyphens w:val="0"/>
    </w:pPr>
    <w:rPr>
      <w:rFonts w:ascii="Arial" w:hAnsi="Arial" w:cs="Arial"/>
      <w:lang w:eastAsia="pl-PL"/>
    </w:rPr>
  </w:style>
  <w:style w:type="paragraph" w:customStyle="1" w:styleId="ZnakZnak5Znak1">
    <w:name w:val="Znak Znak5 Znak1"/>
    <w:basedOn w:val="Normalny"/>
    <w:rsid w:val="0038298C"/>
    <w:pPr>
      <w:suppressAutoHyphens w:val="0"/>
    </w:pPr>
    <w:rPr>
      <w:rFonts w:ascii="Arial" w:hAnsi="Arial" w:cs="Arial"/>
      <w:lang w:eastAsia="pl-PL"/>
    </w:rPr>
  </w:style>
  <w:style w:type="paragraph" w:customStyle="1" w:styleId="Akapitzlist2">
    <w:name w:val="Akapit z listą2"/>
    <w:basedOn w:val="Normalny"/>
    <w:rsid w:val="0038298C"/>
    <w:pPr>
      <w:spacing w:after="200" w:line="276" w:lineRule="auto"/>
      <w:ind w:left="720"/>
    </w:pPr>
    <w:rPr>
      <w:rFonts w:ascii="Calibri" w:hAnsi="Calibri"/>
      <w:sz w:val="22"/>
      <w:szCs w:val="22"/>
      <w:lang w:eastAsia="zh-CN"/>
    </w:rPr>
  </w:style>
  <w:style w:type="paragraph" w:customStyle="1" w:styleId="Kolorowalistaakcent11">
    <w:name w:val="Kolorowa lista — akcent 11"/>
    <w:basedOn w:val="Normalny"/>
    <w:qFormat/>
    <w:rsid w:val="0038298C"/>
    <w:pPr>
      <w:spacing w:after="200" w:line="276" w:lineRule="auto"/>
      <w:ind w:left="720"/>
    </w:pPr>
    <w:rPr>
      <w:rFonts w:ascii="Calibri" w:hAnsi="Calibri"/>
      <w:sz w:val="22"/>
      <w:szCs w:val="22"/>
      <w:lang w:eastAsia="zh-CN"/>
    </w:rPr>
  </w:style>
  <w:style w:type="paragraph" w:styleId="HTML-wstpniesformatowany">
    <w:name w:val="HTML Preformatted"/>
    <w:basedOn w:val="Normalny"/>
    <w:link w:val="HTML-wstpniesformatowanyZnak"/>
    <w:uiPriority w:val="99"/>
    <w:rsid w:val="003829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sid w:val="0038298C"/>
    <w:rPr>
      <w:rFonts w:ascii="Courier New" w:hAnsi="Courier New" w:cs="Courier New"/>
    </w:rPr>
  </w:style>
  <w:style w:type="paragraph" w:customStyle="1" w:styleId="Pa16">
    <w:name w:val="Pa16"/>
    <w:basedOn w:val="Normalny"/>
    <w:next w:val="Normalny"/>
    <w:uiPriority w:val="99"/>
    <w:rsid w:val="0038298C"/>
    <w:pPr>
      <w:suppressAutoHyphens w:val="0"/>
      <w:autoSpaceDE w:val="0"/>
      <w:autoSpaceDN w:val="0"/>
      <w:adjustRightInd w:val="0"/>
      <w:spacing w:line="151" w:lineRule="atLeast"/>
    </w:pPr>
    <w:rPr>
      <w:rFonts w:ascii="Humnst777EU" w:hAnsi="Humnst777EU"/>
      <w:lang w:eastAsia="pl-PL"/>
    </w:rPr>
  </w:style>
  <w:style w:type="paragraph" w:customStyle="1" w:styleId="Pa92">
    <w:name w:val="Pa92"/>
    <w:basedOn w:val="Normalny"/>
    <w:next w:val="Normalny"/>
    <w:uiPriority w:val="99"/>
    <w:rsid w:val="0038298C"/>
    <w:pPr>
      <w:suppressAutoHyphens w:val="0"/>
      <w:autoSpaceDE w:val="0"/>
      <w:autoSpaceDN w:val="0"/>
      <w:adjustRightInd w:val="0"/>
      <w:spacing w:line="151" w:lineRule="atLeast"/>
    </w:pPr>
    <w:rPr>
      <w:rFonts w:ascii="Humnst777EU" w:hAnsi="Humnst777EU"/>
      <w:lang w:eastAsia="pl-PL"/>
    </w:rPr>
  </w:style>
  <w:style w:type="paragraph" w:customStyle="1" w:styleId="Pa96">
    <w:name w:val="Pa96"/>
    <w:basedOn w:val="Normalny"/>
    <w:next w:val="Normalny"/>
    <w:uiPriority w:val="99"/>
    <w:rsid w:val="0038298C"/>
    <w:pPr>
      <w:suppressAutoHyphens w:val="0"/>
      <w:autoSpaceDE w:val="0"/>
      <w:autoSpaceDN w:val="0"/>
      <w:adjustRightInd w:val="0"/>
      <w:spacing w:line="151" w:lineRule="atLeast"/>
    </w:pPr>
    <w:rPr>
      <w:rFonts w:ascii="Humnst777EU" w:hAnsi="Humnst777EU"/>
      <w:lang w:eastAsia="pl-PL"/>
    </w:rPr>
  </w:style>
  <w:style w:type="character" w:customStyle="1" w:styleId="font">
    <w:name w:val="font"/>
    <w:rsid w:val="00D52958"/>
  </w:style>
  <w:style w:type="table" w:customStyle="1" w:styleId="Tabela-Siatka1">
    <w:name w:val="Tabela - Siatka1"/>
    <w:basedOn w:val="Standardowy"/>
    <w:next w:val="Tabela-Siatka"/>
    <w:uiPriority w:val="39"/>
    <w:rsid w:val="00EB37B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rsid w:val="00952A8F"/>
    <w:rPr>
      <w:szCs w:val="22"/>
      <w:lang w:eastAsia="en-US"/>
    </w:rPr>
    <w:tblPr>
      <w:tblInd w:w="0" w:type="nil"/>
      <w:tblBorders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character" w:customStyle="1" w:styleId="Nierozpoznanawzmianka1">
    <w:name w:val="Nierozpoznana wzmianka1"/>
    <w:uiPriority w:val="99"/>
    <w:semiHidden/>
    <w:unhideWhenUsed/>
    <w:rsid w:val="00071732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CB71E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76B5D"/>
  </w:style>
  <w:style w:type="table" w:customStyle="1" w:styleId="Tabela-Siatka4">
    <w:name w:val="Tabela - Siatka4"/>
    <w:basedOn w:val="Standardowy"/>
    <w:next w:val="Tabela-Siatka"/>
    <w:uiPriority w:val="39"/>
    <w:rsid w:val="00E76B5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rsid w:val="00E76B5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57B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2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3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5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CSK%20IS%20Papier%20firmowy\CSK_IS_firmowy_bw.dot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5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F9CEC2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DC7CA-C5ED-4678-BDBD-202F43EF1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CSK_IS_firmowy_bw</Template>
  <TotalTime>403</TotalTime>
  <Pages>14</Pages>
  <Words>4792</Words>
  <Characters>28753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</vt:lpstr>
    </vt:vector>
  </TitlesOfParts>
  <Company>Centralny Szpital Kliniczny UM</Company>
  <LinksUpToDate>false</LinksUpToDate>
  <CharactersWithSpaces>33479</CharactersWithSpaces>
  <SharedDoc>false</SharedDoc>
  <HLinks>
    <vt:vector size="630" baseType="variant">
      <vt:variant>
        <vt:i4>2752530</vt:i4>
      </vt:variant>
      <vt:variant>
        <vt:i4>438</vt:i4>
      </vt:variant>
      <vt:variant>
        <vt:i4>0</vt:i4>
      </vt:variant>
      <vt:variant>
        <vt:i4>5</vt:i4>
      </vt:variant>
      <vt:variant>
        <vt:lpwstr>mailto:k.szymanska@csk.umed.pl</vt:lpwstr>
      </vt:variant>
      <vt:variant>
        <vt:lpwstr/>
      </vt:variant>
      <vt:variant>
        <vt:i4>524308</vt:i4>
      </vt:variant>
      <vt:variant>
        <vt:i4>435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/document/16888361?unitId=art(6(b))ust(5)pkt(2)&amp;cm=DOCUMENT</vt:lpwstr>
      </vt:variant>
      <vt:variant>
        <vt:i4>589913</vt:i4>
      </vt:variant>
      <vt:variant>
        <vt:i4>432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/document/16901353?cm=DOCUMENT</vt:lpwstr>
      </vt:variant>
      <vt:variant>
        <vt:i4>327763</vt:i4>
      </vt:variant>
      <vt:variant>
        <vt:i4>429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/document/16798683?cm=DOCUMENT</vt:lpwstr>
      </vt:variant>
      <vt:variant>
        <vt:i4>327763</vt:i4>
      </vt:variant>
      <vt:variant>
        <vt:i4>426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/document/16798683?cm=DOCUMENT</vt:lpwstr>
      </vt:variant>
      <vt:variant>
        <vt:i4>4390926</vt:i4>
      </vt:variant>
      <vt:variant>
        <vt:i4>423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2424855</vt:i4>
      </vt:variant>
      <vt:variant>
        <vt:i4>420</vt:i4>
      </vt:variant>
      <vt:variant>
        <vt:i4>0</vt:i4>
      </vt:variant>
      <vt:variant>
        <vt:i4>5</vt:i4>
      </vt:variant>
      <vt:variant>
        <vt:lpwstr>https://platformazakupowa.pl/pn/csk_umed</vt:lpwstr>
      </vt:variant>
      <vt:variant>
        <vt:lpwstr/>
      </vt:variant>
      <vt:variant>
        <vt:i4>6225998</vt:i4>
      </vt:variant>
      <vt:variant>
        <vt:i4>417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2818126</vt:i4>
      </vt:variant>
      <vt:variant>
        <vt:i4>414</vt:i4>
      </vt:variant>
      <vt:variant>
        <vt:i4>0</vt:i4>
      </vt:variant>
      <vt:variant>
        <vt:i4>5</vt:i4>
      </vt:variant>
      <vt:variant>
        <vt:lpwstr>mailto:k.dopierala@csk.umed.lodz.pl</vt:lpwstr>
      </vt:variant>
      <vt:variant>
        <vt:lpwstr/>
      </vt:variant>
      <vt:variant>
        <vt:i4>6225998</vt:i4>
      </vt:variant>
      <vt:variant>
        <vt:i4>411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2228248</vt:i4>
      </vt:variant>
      <vt:variant>
        <vt:i4>408</vt:i4>
      </vt:variant>
      <vt:variant>
        <vt:i4>0</vt:i4>
      </vt:variant>
      <vt:variant>
        <vt:i4>5</vt:i4>
      </vt:variant>
      <vt:variant>
        <vt:lpwstr>mailto:k.dopierala@csk.umed.pl</vt:lpwstr>
      </vt:variant>
      <vt:variant>
        <vt:lpwstr/>
      </vt:variant>
      <vt:variant>
        <vt:i4>6225998</vt:i4>
      </vt:variant>
      <vt:variant>
        <vt:i4>405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402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4390926</vt:i4>
      </vt:variant>
      <vt:variant>
        <vt:i4>399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396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393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3276833</vt:i4>
      </vt:variant>
      <vt:variant>
        <vt:i4>390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387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384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381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378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375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372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369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366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363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360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357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354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351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348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345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342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339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336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333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330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327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324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321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318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315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312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309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306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303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300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297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294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291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393298</vt:i4>
      </vt:variant>
      <vt:variant>
        <vt:i4>288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285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282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279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276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7077997</vt:i4>
      </vt:variant>
      <vt:variant>
        <vt:i4>273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270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267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3407920</vt:i4>
      </vt:variant>
      <vt:variant>
        <vt:i4>264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261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  <vt:variant>
        <vt:i4>327772</vt:i4>
      </vt:variant>
      <vt:variant>
        <vt:i4>258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/document/67798400?cm=DOCUMENT</vt:lpwstr>
      </vt:variant>
      <vt:variant>
        <vt:i4>2949239</vt:i4>
      </vt:variant>
      <vt:variant>
        <vt:i4>255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2424855</vt:i4>
      </vt:variant>
      <vt:variant>
        <vt:i4>252</vt:i4>
      </vt:variant>
      <vt:variant>
        <vt:i4>0</vt:i4>
      </vt:variant>
      <vt:variant>
        <vt:i4>5</vt:i4>
      </vt:variant>
      <vt:variant>
        <vt:lpwstr>https://platformazakupowa.pl/pn/csk_umed</vt:lpwstr>
      </vt:variant>
      <vt:variant>
        <vt:lpwstr/>
      </vt:variant>
      <vt:variant>
        <vt:i4>196650</vt:i4>
      </vt:variant>
      <vt:variant>
        <vt:i4>249</vt:i4>
      </vt:variant>
      <vt:variant>
        <vt:i4>0</vt:i4>
      </vt:variant>
      <vt:variant>
        <vt:i4>5</vt:i4>
      </vt:variant>
      <vt:variant>
        <vt:lpwstr>mailto:zam.publ@csk.umed.pl</vt:lpwstr>
      </vt:variant>
      <vt:variant>
        <vt:lpwstr/>
      </vt:variant>
      <vt:variant>
        <vt:i4>2031679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_Toc132954968</vt:lpwstr>
      </vt:variant>
      <vt:variant>
        <vt:i4>2031679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_Toc132954967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_Toc132954966</vt:lpwstr>
      </vt:variant>
      <vt:variant>
        <vt:i4>2031679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_Toc132954965</vt:lpwstr>
      </vt:variant>
      <vt:variant>
        <vt:i4>2031679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_Toc132954964</vt:lpwstr>
      </vt:variant>
      <vt:variant>
        <vt:i4>2031679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_Toc132954963</vt:lpwstr>
      </vt:variant>
      <vt:variant>
        <vt:i4>2031679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_Toc132954962</vt:lpwstr>
      </vt:variant>
      <vt:variant>
        <vt:i4>2031679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_Toc132954961</vt:lpwstr>
      </vt:variant>
      <vt:variant>
        <vt:i4>2031679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_Toc132954960</vt:lpwstr>
      </vt:variant>
      <vt:variant>
        <vt:i4>1835071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_Toc132954959</vt:lpwstr>
      </vt:variant>
      <vt:variant>
        <vt:i4>1835071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_Toc132954958</vt:lpwstr>
      </vt:variant>
      <vt:variant>
        <vt:i4>1835071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_Toc132954957</vt:lpwstr>
      </vt:variant>
      <vt:variant>
        <vt:i4>1835071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_Toc132954956</vt:lpwstr>
      </vt:variant>
      <vt:variant>
        <vt:i4>1835071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_Toc132954955</vt:lpwstr>
      </vt:variant>
      <vt:variant>
        <vt:i4>1835071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_Toc132954954</vt:lpwstr>
      </vt:variant>
      <vt:variant>
        <vt:i4>1835071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_Toc132954953</vt:lpwstr>
      </vt:variant>
      <vt:variant>
        <vt:i4>1835071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_Toc132954952</vt:lpwstr>
      </vt:variant>
      <vt:variant>
        <vt:i4>1835071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_Toc132954951</vt:lpwstr>
      </vt:variant>
      <vt:variant>
        <vt:i4>1835071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_Toc132954950</vt:lpwstr>
      </vt:variant>
      <vt:variant>
        <vt:i4>1900607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_Toc132954949</vt:lpwstr>
      </vt:variant>
      <vt:variant>
        <vt:i4>1900607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_Toc132954948</vt:lpwstr>
      </vt:variant>
      <vt:variant>
        <vt:i4>1900607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_Toc132954947</vt:lpwstr>
      </vt:variant>
      <vt:variant>
        <vt:i4>1900607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_Toc132954946</vt:lpwstr>
      </vt:variant>
      <vt:variant>
        <vt:i4>1900607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_Toc132954945</vt:lpwstr>
      </vt:variant>
      <vt:variant>
        <vt:i4>1900607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_Toc132954944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_Toc132954943</vt:lpwstr>
      </vt:variant>
      <vt:variant>
        <vt:i4>1900607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_Toc132954942</vt:lpwstr>
      </vt:variant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_Toc132954941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_Toc132954940</vt:lpwstr>
      </vt:variant>
      <vt:variant>
        <vt:i4>1703999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_Toc132954939</vt:lpwstr>
      </vt:variant>
      <vt:variant>
        <vt:i4>1703999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_Toc132954938</vt:lpwstr>
      </vt:variant>
      <vt:variant>
        <vt:i4>1703999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_Toc132954937</vt:lpwstr>
      </vt:variant>
      <vt:variant>
        <vt:i4>1703999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_Toc132954936</vt:lpwstr>
      </vt:variant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_Toc132954935</vt:lpwstr>
      </vt:variant>
      <vt:variant>
        <vt:i4>1703999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_Toc132954934</vt:lpwstr>
      </vt:variant>
      <vt:variant>
        <vt:i4>1703999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_Toc132954933</vt:lpwstr>
      </vt:variant>
      <vt:variant>
        <vt:i4>1703999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_Toc132954932</vt:lpwstr>
      </vt:variant>
      <vt:variant>
        <vt:i4>1703999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_Toc132954931</vt:lpwstr>
      </vt:variant>
      <vt:variant>
        <vt:i4>1703999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_Toc132954930</vt:lpwstr>
      </vt:variant>
      <vt:variant>
        <vt:i4>1769535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_Toc132954929</vt:lpwstr>
      </vt:variant>
      <vt:variant>
        <vt:i4>1769535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_Toc132954928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</dc:title>
  <dc:subject/>
  <dc:creator>akot</dc:creator>
  <cp:keywords/>
  <dc:description/>
  <cp:lastModifiedBy>Kinga Miśkiewicz</cp:lastModifiedBy>
  <cp:revision>44</cp:revision>
  <cp:lastPrinted>2024-08-16T05:26:00Z</cp:lastPrinted>
  <dcterms:created xsi:type="dcterms:W3CDTF">2024-07-08T12:02:00Z</dcterms:created>
  <dcterms:modified xsi:type="dcterms:W3CDTF">2024-09-16T11:53:00Z</dcterms:modified>
</cp:coreProperties>
</file>