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CB43E6" w:rsidRPr="00941718">
        <w:rPr>
          <w:rFonts w:eastAsia="Calibri" w:cstheme="minorHAnsi"/>
          <w:b/>
          <w:kern w:val="2"/>
          <w:lang w:eastAsia="zh-CN"/>
        </w:rPr>
        <w:t>AK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6D2C9F">
        <w:rPr>
          <w:rFonts w:eastAsia="Calibri" w:cstheme="minorHAnsi"/>
          <w:b/>
          <w:kern w:val="2"/>
          <w:lang w:eastAsia="zh-CN"/>
        </w:rPr>
        <w:t>107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AD7F1C" w:rsidRPr="00941718">
        <w:rPr>
          <w:rFonts w:eastAsia="Calibri" w:cstheme="minorHAnsi"/>
          <w:b/>
          <w:kern w:val="2"/>
          <w:lang w:eastAsia="zh-CN"/>
        </w:rPr>
        <w:t>4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:rsidR="00DB7EB4" w:rsidRPr="00941718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1A2F86" w:rsidRPr="00941718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941718">
        <w:rPr>
          <w:rFonts w:asciiTheme="minorHAnsi" w:hAnsiTheme="minorHAnsi" w:cstheme="minorHAnsi"/>
          <w:sz w:val="22"/>
          <w:szCs w:val="22"/>
        </w:rPr>
        <w:tab/>
      </w:r>
      <w:r w:rsidRPr="00941718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941718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KRS</w:t>
      </w:r>
      <w:r w:rsidR="001F15C4" w:rsidRPr="00941718">
        <w:rPr>
          <w:rFonts w:asciiTheme="minorHAnsi" w:hAnsiTheme="minorHAnsi" w:cstheme="minorHAnsi"/>
          <w:sz w:val="22"/>
          <w:szCs w:val="22"/>
        </w:rPr>
        <w:t>/CEIDG</w:t>
      </w:r>
      <w:r w:rsidR="005E5A29" w:rsidRPr="00941718">
        <w:rPr>
          <w:rFonts w:asciiTheme="minorHAnsi" w:hAnsiTheme="minorHAnsi" w:cstheme="minorHAnsi"/>
          <w:sz w:val="22"/>
          <w:szCs w:val="22"/>
        </w:rPr>
        <w:t>………………</w:t>
      </w:r>
      <w:r w:rsidR="00941718">
        <w:rPr>
          <w:rFonts w:asciiTheme="minorHAnsi" w:hAnsiTheme="minorHAnsi" w:cstheme="minorHAnsi"/>
          <w:sz w:val="22"/>
          <w:szCs w:val="22"/>
        </w:rPr>
        <w:t>…..</w:t>
      </w:r>
      <w:r w:rsidR="005E5A29" w:rsidRPr="00941718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:rsidR="00EF4A33" w:rsidRPr="00941718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41718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przetargu nieograniczonego na.:</w:t>
      </w:r>
    </w:p>
    <w:p w:rsidR="00082E51" w:rsidRPr="00941718" w:rsidRDefault="00082E51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941718" w:rsidRDefault="006D2C9F" w:rsidP="00CB43E6">
      <w:pPr>
        <w:suppressAutoHyphens/>
        <w:autoSpaceDN w:val="0"/>
        <w:spacing w:after="0" w:line="240" w:lineRule="auto"/>
        <w:ind w:left="284"/>
        <w:jc w:val="center"/>
        <w:rPr>
          <w:rFonts w:cstheme="minorHAnsi"/>
          <w:b/>
          <w:bCs/>
          <w:lang w:eastAsia="zh-CN"/>
        </w:rPr>
      </w:pPr>
      <w:r w:rsidRPr="006D2C9F">
        <w:rPr>
          <w:rFonts w:cstheme="minorHAnsi"/>
          <w:b/>
          <w:bCs/>
          <w:lang w:eastAsia="zh-CN"/>
        </w:rPr>
        <w:t>Dostawa systemu do mapowania ciała, videodermatoskopu i dermatoskopów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leczenia Pacjentów onkologicznych.”</w:t>
      </w:r>
    </w:p>
    <w:p w:rsidR="006D2C9F" w:rsidRDefault="006D2C9F" w:rsidP="00CB43E6">
      <w:pPr>
        <w:suppressAutoHyphens/>
        <w:autoSpaceDN w:val="0"/>
        <w:spacing w:after="0" w:line="240" w:lineRule="auto"/>
        <w:ind w:left="284"/>
        <w:jc w:val="center"/>
        <w:rPr>
          <w:rFonts w:cstheme="minorHAnsi"/>
          <w:b/>
          <w:bCs/>
          <w:lang w:eastAsia="zh-CN"/>
        </w:rPr>
      </w:pPr>
    </w:p>
    <w:p w:rsidR="00192697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>COZL/</w:t>
      </w:r>
      <w:r w:rsidR="00192697" w:rsidRPr="00941718">
        <w:rPr>
          <w:rFonts w:eastAsia="Times New Roman" w:cstheme="minorHAnsi"/>
          <w:b/>
          <w:lang w:eastAsia="zh-CN"/>
        </w:rPr>
        <w:t>DZP/AK/3411/PN-</w:t>
      </w:r>
      <w:r w:rsidR="006D2C9F">
        <w:rPr>
          <w:rFonts w:eastAsia="Times New Roman" w:cstheme="minorHAnsi"/>
          <w:b/>
          <w:lang w:eastAsia="zh-CN"/>
        </w:rPr>
        <w:t>107</w:t>
      </w:r>
      <w:r w:rsidR="00192697" w:rsidRPr="00941718">
        <w:rPr>
          <w:rFonts w:eastAsia="Times New Roman" w:cstheme="minorHAnsi"/>
          <w:b/>
          <w:lang w:eastAsia="zh-CN"/>
        </w:rPr>
        <w:t>/2</w:t>
      </w:r>
      <w:r w:rsidR="00AD7F1C" w:rsidRPr="00941718">
        <w:rPr>
          <w:rFonts w:eastAsia="Times New Roman" w:cstheme="minorHAnsi"/>
          <w:b/>
          <w:lang w:eastAsia="zh-CN"/>
        </w:rPr>
        <w:t>4</w:t>
      </w:r>
    </w:p>
    <w:p w:rsidR="00941718" w:rsidRPr="00941718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:rsidR="00EF4A33" w:rsidRPr="00941718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 xml:space="preserve"> </w:t>
      </w:r>
      <w:r w:rsidR="00EF4A33" w:rsidRPr="00941718">
        <w:rPr>
          <w:rFonts w:eastAsia="Times New Roman" w:cstheme="minorHAnsi"/>
          <w:b/>
          <w:lang w:eastAsia="zh-CN"/>
        </w:rPr>
        <w:t>(</w:t>
      </w:r>
      <w:r w:rsidR="00EF4A33" w:rsidRPr="00941718">
        <w:rPr>
          <w:rFonts w:eastAsia="Times New Roman" w:cstheme="minorHAnsi"/>
          <w:i/>
          <w:lang w:eastAsia="zh-CN"/>
        </w:rPr>
        <w:t>tytuł postępowania przetargowego</w:t>
      </w:r>
      <w:r w:rsidR="001F15C4" w:rsidRPr="00941718">
        <w:rPr>
          <w:rFonts w:eastAsia="Times New Roman" w:cstheme="minorHAnsi"/>
          <w:i/>
          <w:lang w:eastAsia="zh-CN"/>
        </w:rPr>
        <w:t xml:space="preserve"> oraz sygnatura</w:t>
      </w:r>
      <w:r w:rsidR="00EF4A33" w:rsidRPr="00941718">
        <w:rPr>
          <w:rFonts w:eastAsia="Times New Roman" w:cstheme="minorHAnsi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941718" w:rsidRDefault="00941718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941718" w:rsidRDefault="00941718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941718" w:rsidRDefault="00941718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941718" w:rsidRPr="00941718" w:rsidRDefault="00941718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A956E0" w:rsidRPr="00941718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>Składam/y niniejszą ofertę na wykonanie zamówienia i: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Oświadczam/y</w:t>
      </w:r>
      <w:r w:rsidR="00EF4A33" w:rsidRPr="00941718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941718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941718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Oferuję/oferujemy</w:t>
      </w:r>
      <w:r w:rsidR="00EF4A33" w:rsidRPr="00941718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183ABB" w:rsidRPr="00941718" w:rsidRDefault="00183ABB" w:rsidP="006D2C9F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941718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6EF9" w:rsidRPr="00941718" w:rsidRDefault="00EF4A33" w:rsidP="006D2C9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1D4754" w:rsidRPr="00941718">
        <w:rPr>
          <w:rFonts w:eastAsia="Times New Roman" w:cstheme="minorHAnsi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do SWZ.</w:t>
      </w:r>
    </w:p>
    <w:p w:rsidR="00254876" w:rsidRPr="00941718" w:rsidRDefault="0025487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3A285D" w:rsidRPr="00941718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  <w:r w:rsidR="00D63CB1">
        <w:rPr>
          <w:rFonts w:eastAsia="Times New Roman" w:cstheme="minorHAnsi"/>
          <w:kern w:val="2"/>
          <w:lang w:eastAsia="zh-CN"/>
        </w:rPr>
        <w:t xml:space="preserve"> W przypadku, gdy urządzenie nie jest urządzeniem medycznym – inne dokumenty wymagane prawem dla tego typu urządzeń.</w:t>
      </w:r>
    </w:p>
    <w:p w:rsidR="00904A33" w:rsidRPr="00941718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 xml:space="preserve"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</w:t>
      </w:r>
      <w:r w:rsidRPr="00941718">
        <w:rPr>
          <w:rFonts w:eastAsia="Times New Roman" w:cstheme="minorHAnsi"/>
          <w:color w:val="000000"/>
          <w:kern w:val="2"/>
          <w:lang w:eastAsia="pl-PL"/>
        </w:rPr>
        <w:lastRenderedPageBreak/>
        <w:t>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6D2C9F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6D2C9F" w:rsidRDefault="006D2C9F" w:rsidP="006D2C9F">
      <w:pPr>
        <w:tabs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iCs/>
          <w:kern w:val="2"/>
          <w:u w:val="single"/>
          <w:lang w:eastAsia="zh-CN"/>
        </w:rPr>
      </w:pPr>
    </w:p>
    <w:p w:rsidR="006D2C9F" w:rsidRPr="00941718" w:rsidRDefault="006D2C9F" w:rsidP="006D2C9F">
      <w:pPr>
        <w:tabs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750CC9" w:rsidRPr="00941718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FE35BC" w:rsidRPr="00941718" w:rsidRDefault="00FE35BC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941718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941718">
        <w:rPr>
          <w:rFonts w:eastAsia="Times New Roman" w:cstheme="minorHAnsi"/>
          <w:kern w:val="2"/>
          <w:lang w:eastAsia="zh-CN"/>
        </w:rPr>
        <w:t>…….</w:t>
      </w:r>
    </w:p>
    <w:p w:rsidR="00823C2C" w:rsidRPr="00941718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941718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1A6F07" w:rsidRPr="00D63CB1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  <w:bookmarkStart w:id="0" w:name="_GoBack"/>
      <w:bookmarkEnd w:id="0"/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>……………………..………………………………………………………………………………</w:t>
      </w:r>
    </w:p>
    <w:p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941718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941718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941718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53773">
        <w:rPr>
          <w:rFonts w:eastAsia="Times New Roman" w:cstheme="minorHAnsi"/>
          <w:kern w:val="2"/>
          <w:lang w:eastAsia="zh-CN"/>
        </w:rPr>
      </w:r>
      <w:r w:rsidR="00953773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Mikroprzedsiębiorca;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53773">
        <w:rPr>
          <w:rFonts w:eastAsia="Times New Roman" w:cstheme="minorHAnsi"/>
          <w:kern w:val="2"/>
          <w:lang w:eastAsia="zh-CN"/>
        </w:rPr>
      </w:r>
      <w:r w:rsidR="00953773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53773">
        <w:rPr>
          <w:rFonts w:eastAsia="Times New Roman" w:cstheme="minorHAnsi"/>
          <w:kern w:val="2"/>
          <w:lang w:eastAsia="zh-CN"/>
        </w:rPr>
      </w:r>
      <w:r w:rsidR="00953773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53773">
        <w:rPr>
          <w:rFonts w:eastAsia="Times New Roman" w:cstheme="minorHAnsi"/>
          <w:kern w:val="2"/>
          <w:lang w:eastAsia="zh-CN"/>
        </w:rPr>
      </w:r>
      <w:r w:rsidR="00953773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53773">
        <w:rPr>
          <w:rFonts w:eastAsia="Times New Roman" w:cstheme="minorHAnsi"/>
          <w:kern w:val="2"/>
          <w:lang w:eastAsia="zh-CN"/>
        </w:rPr>
      </w:r>
      <w:r w:rsidR="00953773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53773">
        <w:rPr>
          <w:rFonts w:eastAsia="Times New Roman" w:cstheme="minorHAnsi"/>
          <w:kern w:val="2"/>
          <w:lang w:eastAsia="zh-CN"/>
        </w:rPr>
      </w:r>
      <w:r w:rsidR="00953773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DB7EB4" w:rsidRPr="00941718" w:rsidRDefault="00DB7EB4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941718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941718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:rsidR="00EF4A33" w:rsidRPr="00941718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B7EB4" w:rsidRPr="00941718" w:rsidRDefault="00DB7EB4" w:rsidP="00823C2C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B7EB4" w:rsidRPr="00941718" w:rsidRDefault="00DB7EB4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:rsidR="00EF4A33" w:rsidRPr="00941718" w:rsidRDefault="00EF4A33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AF5A35" w:rsidRPr="00941718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773" w:rsidRDefault="00953773" w:rsidP="00EF4A33">
      <w:pPr>
        <w:spacing w:after="0" w:line="240" w:lineRule="auto"/>
      </w:pPr>
      <w:r>
        <w:separator/>
      </w:r>
    </w:p>
  </w:endnote>
  <w:endnote w:type="continuationSeparator" w:id="0">
    <w:p w:rsidR="00953773" w:rsidRDefault="00953773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bookmarkStart w:id="1" w:name="_Hlk168646104" w:displacedByCustomXml="prev"/>
      <w:p w:rsidR="00A116DD" w:rsidRDefault="00941718">
        <w:pPr>
          <w:pStyle w:val="Stopka"/>
          <w:jc w:val="center"/>
        </w:pPr>
        <w:r w:rsidRPr="00941718">
          <w:object w:dxaOrig="28080" w:dyaOrig="28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6.5pt;height:48pt" o:ole="">
              <v:imagedata r:id="rId1" o:title=""/>
            </v:shape>
            <o:OLEObject Type="Embed" ProgID="Unknown" ShapeID="_x0000_i1025" DrawAspect="Content" ObjectID="_1783500818" r:id="rId2"/>
          </w:object>
        </w:r>
        <w:bookmarkEnd w:id="1"/>
        <w:r w:rsidR="00A116DD">
          <w:fldChar w:fldCharType="begin"/>
        </w:r>
        <w:r w:rsidR="00A116DD">
          <w:instrText>PAGE   \* MERGEFORMAT</w:instrText>
        </w:r>
        <w:r w:rsidR="00A116DD">
          <w:fldChar w:fldCharType="separate"/>
        </w:r>
        <w:r w:rsidR="00D63CB1">
          <w:rPr>
            <w:noProof/>
          </w:rPr>
          <w:t>3</w:t>
        </w:r>
        <w:r w:rsidR="00A116DD">
          <w:fldChar w:fldCharType="end"/>
        </w:r>
      </w:p>
    </w:sdtContent>
  </w:sdt>
  <w:p w:rsidR="00A116DD" w:rsidRDefault="00A11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773" w:rsidRDefault="00953773" w:rsidP="00EF4A33">
      <w:pPr>
        <w:spacing w:after="0" w:line="240" w:lineRule="auto"/>
      </w:pPr>
      <w:r>
        <w:separator/>
      </w:r>
    </w:p>
  </w:footnote>
  <w:footnote w:type="continuationSeparator" w:id="0">
    <w:p w:rsidR="00953773" w:rsidRDefault="00953773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129D2"/>
    <w:rsid w:val="00027F2F"/>
    <w:rsid w:val="000344CF"/>
    <w:rsid w:val="00043A64"/>
    <w:rsid w:val="00054BFE"/>
    <w:rsid w:val="00082E51"/>
    <w:rsid w:val="000B7BE1"/>
    <w:rsid w:val="0015332A"/>
    <w:rsid w:val="00177A66"/>
    <w:rsid w:val="00183ABB"/>
    <w:rsid w:val="00190EA0"/>
    <w:rsid w:val="00192697"/>
    <w:rsid w:val="001A2F86"/>
    <w:rsid w:val="001A6F07"/>
    <w:rsid w:val="001D4754"/>
    <w:rsid w:val="001F15C4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3FA1"/>
    <w:rsid w:val="003957BA"/>
    <w:rsid w:val="003A285D"/>
    <w:rsid w:val="003C476C"/>
    <w:rsid w:val="003C650D"/>
    <w:rsid w:val="003D34AA"/>
    <w:rsid w:val="003D54EE"/>
    <w:rsid w:val="003E5C98"/>
    <w:rsid w:val="00423644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923FD"/>
    <w:rsid w:val="005A4B48"/>
    <w:rsid w:val="005B6A60"/>
    <w:rsid w:val="005C78A7"/>
    <w:rsid w:val="005E5A29"/>
    <w:rsid w:val="006119ED"/>
    <w:rsid w:val="00631142"/>
    <w:rsid w:val="006330C9"/>
    <w:rsid w:val="006A15FA"/>
    <w:rsid w:val="006A673E"/>
    <w:rsid w:val="006D2C9F"/>
    <w:rsid w:val="006F3667"/>
    <w:rsid w:val="00717475"/>
    <w:rsid w:val="007476EC"/>
    <w:rsid w:val="00750CC9"/>
    <w:rsid w:val="00790E40"/>
    <w:rsid w:val="00795E5D"/>
    <w:rsid w:val="007A0B78"/>
    <w:rsid w:val="007D2820"/>
    <w:rsid w:val="007E4174"/>
    <w:rsid w:val="00804CDD"/>
    <w:rsid w:val="008100EE"/>
    <w:rsid w:val="0081689E"/>
    <w:rsid w:val="00823C2C"/>
    <w:rsid w:val="008274BB"/>
    <w:rsid w:val="008301F6"/>
    <w:rsid w:val="00830B19"/>
    <w:rsid w:val="008A159A"/>
    <w:rsid w:val="008C4AE2"/>
    <w:rsid w:val="008C6C49"/>
    <w:rsid w:val="008E05F5"/>
    <w:rsid w:val="008E4A49"/>
    <w:rsid w:val="008E791F"/>
    <w:rsid w:val="00904A33"/>
    <w:rsid w:val="00941718"/>
    <w:rsid w:val="00953773"/>
    <w:rsid w:val="009606D8"/>
    <w:rsid w:val="00980101"/>
    <w:rsid w:val="00986157"/>
    <w:rsid w:val="00987E1E"/>
    <w:rsid w:val="009C3FF5"/>
    <w:rsid w:val="009C5D21"/>
    <w:rsid w:val="00A016F0"/>
    <w:rsid w:val="00A031E3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5A3B"/>
    <w:rsid w:val="00C51492"/>
    <w:rsid w:val="00C61C97"/>
    <w:rsid w:val="00CA1C03"/>
    <w:rsid w:val="00CA64F2"/>
    <w:rsid w:val="00CB43E6"/>
    <w:rsid w:val="00D06D4E"/>
    <w:rsid w:val="00D63CB1"/>
    <w:rsid w:val="00D7054A"/>
    <w:rsid w:val="00D77EA7"/>
    <w:rsid w:val="00DB7EB4"/>
    <w:rsid w:val="00DD218D"/>
    <w:rsid w:val="00DD50BD"/>
    <w:rsid w:val="00DF0C5A"/>
    <w:rsid w:val="00E2695B"/>
    <w:rsid w:val="00E35AB3"/>
    <w:rsid w:val="00E53088"/>
    <w:rsid w:val="00E73F9C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68CA"/>
    <w:rsid w:val="00F472C3"/>
    <w:rsid w:val="00F47F64"/>
    <w:rsid w:val="00F523B7"/>
    <w:rsid w:val="00F576AA"/>
    <w:rsid w:val="00F57A4C"/>
    <w:rsid w:val="00F748C7"/>
    <w:rsid w:val="00F76F9C"/>
    <w:rsid w:val="00F8035D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1063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74</cp:revision>
  <cp:lastPrinted>2024-07-26T10:07:00Z</cp:lastPrinted>
  <dcterms:created xsi:type="dcterms:W3CDTF">2021-01-30T18:42:00Z</dcterms:created>
  <dcterms:modified xsi:type="dcterms:W3CDTF">2024-07-26T10:07:00Z</dcterms:modified>
</cp:coreProperties>
</file>