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84625" w14:textId="31FEFA7A" w:rsidR="009200A9" w:rsidRPr="009200A9" w:rsidRDefault="009D2012" w:rsidP="009200A9">
      <w:pPr>
        <w:pStyle w:val="Nagwek2"/>
        <w:rPr>
          <w:rFonts w:ascii="Arial" w:hAnsi="Arial" w:cs="Arial"/>
          <w:sz w:val="16"/>
          <w:szCs w:val="16"/>
        </w:rPr>
      </w:pPr>
      <w:r>
        <w:rPr>
          <w:noProof/>
        </w:rPr>
        <w:drawing>
          <wp:inline distT="0" distB="0" distL="0" distR="0" wp14:anchorId="225B7F0F" wp14:editId="2B2615DA">
            <wp:extent cx="5733415" cy="593697"/>
            <wp:effectExtent l="0" t="0" r="635" b="0"/>
            <wp:docPr id="82629369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93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7B72E" w14:textId="77777777" w:rsidR="009200A9" w:rsidRDefault="009200A9"/>
    <w:p w14:paraId="332B5354" w14:textId="77777777" w:rsidR="00D67F68" w:rsidRDefault="00D67F6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20287B7C" w14:textId="77777777" w:rsidR="00B4121A" w:rsidRDefault="00B4121A" w:rsidP="00B4121A">
      <w:pPr>
        <w:rPr>
          <w:rFonts w:ascii="Arial" w:hAnsi="Arial" w:cs="Arial"/>
        </w:rPr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C15FFD7" w14:textId="77777777" w:rsidR="00B4121A" w:rsidRDefault="00B4121A" w:rsidP="00B4121A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304B300" w14:textId="77777777" w:rsidR="00B4121A" w:rsidRDefault="00B4121A" w:rsidP="00B4121A">
      <w:pPr>
        <w:rPr>
          <w:rFonts w:ascii="Arial" w:hAnsi="Arial" w:cs="Arial"/>
        </w:rPr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6C3AEB46" w14:textId="77777777" w:rsidR="004E1196" w:rsidRDefault="004E1196" w:rsidP="00B4121A">
      <w:pPr>
        <w:rPr>
          <w:rFonts w:ascii="Arial" w:hAnsi="Arial" w:cs="Arial"/>
          <w:lang w:val="en-US"/>
        </w:rPr>
      </w:pPr>
    </w:p>
    <w:p w14:paraId="6653BCF2" w14:textId="77C56EDC" w:rsidR="00B4121A" w:rsidRDefault="004E1196" w:rsidP="00B4121A">
      <w:pPr>
        <w:rPr>
          <w:rFonts w:ascii="Arial" w:hAnsi="Arial" w:cs="Arial"/>
        </w:rPr>
      </w:pPr>
      <w:r w:rsidRPr="00F142C7">
        <w:rPr>
          <w:rFonts w:ascii="Arial" w:hAnsi="Arial" w:cs="Arial"/>
          <w:lang w:val="en-US"/>
        </w:rPr>
        <w:t>NIP: .............................................</w:t>
      </w:r>
      <w:r w:rsidRPr="00AB010F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Pr="00F142C7">
        <w:rPr>
          <w:rFonts w:ascii="Arial" w:hAnsi="Arial" w:cs="Arial"/>
          <w:lang w:val="en-US"/>
        </w:rPr>
        <w:t>REGON: ...............................................</w:t>
      </w:r>
    </w:p>
    <w:p w14:paraId="44299A27" w14:textId="77777777" w:rsidR="004E1196" w:rsidRDefault="004E1196" w:rsidP="00B4121A">
      <w:pPr>
        <w:rPr>
          <w:rFonts w:ascii="Arial" w:hAnsi="Arial" w:cs="Arial"/>
        </w:rPr>
      </w:pPr>
    </w:p>
    <w:p w14:paraId="358487BA" w14:textId="6304A48D" w:rsidR="00B4121A" w:rsidRPr="00F142C7" w:rsidRDefault="00B4121A" w:rsidP="00B4121A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Tel: ...................................</w:t>
      </w:r>
      <w:r w:rsidR="00480761">
        <w:rPr>
          <w:rFonts w:ascii="Arial" w:hAnsi="Arial" w:cs="Arial"/>
        </w:rPr>
        <w:tab/>
      </w:r>
      <w:r w:rsidR="00480761" w:rsidRPr="00F142C7">
        <w:rPr>
          <w:rFonts w:ascii="Arial" w:hAnsi="Arial" w:cs="Arial"/>
          <w:lang w:val="en-US"/>
        </w:rPr>
        <w:tab/>
      </w:r>
      <w:r w:rsidR="006E22B1">
        <w:rPr>
          <w:rFonts w:ascii="Arial" w:hAnsi="Arial" w:cs="Arial"/>
          <w:lang w:val="en-US"/>
        </w:rPr>
        <w:tab/>
      </w:r>
      <w:r w:rsidR="00480761" w:rsidRPr="00F142C7">
        <w:rPr>
          <w:rFonts w:ascii="Arial" w:hAnsi="Arial" w:cs="Arial"/>
          <w:lang w:val="en-US"/>
        </w:rPr>
        <w:t>E-mail: .........................................................</w:t>
      </w:r>
    </w:p>
    <w:p w14:paraId="702361E8" w14:textId="77777777" w:rsidR="00B4121A" w:rsidRPr="00F142C7" w:rsidRDefault="00B4121A" w:rsidP="00B4121A">
      <w:pPr>
        <w:rPr>
          <w:rFonts w:ascii="Arial" w:hAnsi="Arial" w:cs="Arial"/>
          <w:sz w:val="16"/>
          <w:szCs w:val="16"/>
          <w:lang w:val="en-US"/>
        </w:rPr>
      </w:pPr>
    </w:p>
    <w:p w14:paraId="186FFE1D" w14:textId="77777777" w:rsidR="00B4121A" w:rsidRPr="00F142C7" w:rsidRDefault="00B4121A" w:rsidP="00B4121A">
      <w:pPr>
        <w:rPr>
          <w:rFonts w:ascii="Arial" w:hAnsi="Arial" w:cs="Arial"/>
          <w:lang w:val="en-US"/>
        </w:rPr>
      </w:pPr>
    </w:p>
    <w:p w14:paraId="1B7469B1" w14:textId="2B60D84A" w:rsidR="00B4121A" w:rsidRPr="00792267" w:rsidRDefault="00B4121A" w:rsidP="006A2DDB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" w:hAnsi="Arial" w:cs="Arial"/>
        </w:rPr>
      </w:pPr>
      <w:r w:rsidRPr="00792267">
        <w:rPr>
          <w:rFonts w:ascii="Arial" w:hAnsi="Arial" w:cs="Arial"/>
        </w:rPr>
        <w:t xml:space="preserve">Wykonawca </w:t>
      </w:r>
      <w:r w:rsidRPr="002F47A6">
        <w:rPr>
          <w:rFonts w:ascii="Arial" w:hAnsi="Arial" w:cs="Arial"/>
        </w:rPr>
        <w:t>jest*</w:t>
      </w:r>
      <w:r w:rsidR="00F947D5" w:rsidRPr="002F47A6">
        <w:rPr>
          <w:rFonts w:ascii="Arial" w:hAnsi="Arial" w:cs="Arial"/>
          <w:vertAlign w:val="superscript"/>
        </w:rPr>
        <w:t>)</w:t>
      </w:r>
      <w:r w:rsidRPr="002F47A6">
        <w:rPr>
          <w:rFonts w:ascii="Arial" w:hAnsi="Arial" w:cs="Arial"/>
        </w:rPr>
        <w:t xml:space="preserve"> / nie jest*</w:t>
      </w:r>
      <w:r w:rsidR="00F947D5" w:rsidRPr="002F47A6">
        <w:rPr>
          <w:rFonts w:ascii="Arial" w:hAnsi="Arial" w:cs="Arial"/>
          <w:vertAlign w:val="superscript"/>
        </w:rPr>
        <w:t>)</w:t>
      </w:r>
      <w:r w:rsidR="004E1196">
        <w:rPr>
          <w:rFonts w:ascii="Arial" w:hAnsi="Arial" w:cs="Arial"/>
        </w:rPr>
        <w:t xml:space="preserve"> </w:t>
      </w:r>
      <w:r w:rsidRPr="00792267">
        <w:rPr>
          <w:rFonts w:ascii="Arial" w:hAnsi="Arial" w:cs="Arial"/>
        </w:rPr>
        <w:t>płatnikiem podatku VAT</w:t>
      </w:r>
    </w:p>
    <w:p w14:paraId="5C0765E5" w14:textId="4CEA2686" w:rsidR="00B4121A" w:rsidRPr="00792267" w:rsidRDefault="004E1196" w:rsidP="006A2DDB">
      <w:pPr>
        <w:pStyle w:val="Akapitzlist"/>
        <w:numPr>
          <w:ilvl w:val="0"/>
          <w:numId w:val="16"/>
        </w:numPr>
        <w:spacing w:before="60"/>
        <w:ind w:left="284" w:hanging="284"/>
        <w:contextualSpacing w:val="0"/>
        <w:jc w:val="both"/>
        <w:rPr>
          <w:rFonts w:ascii="Arial" w:hAnsi="Arial" w:cs="Arial"/>
        </w:rPr>
      </w:pPr>
      <w:r w:rsidRPr="00BD213D">
        <w:rPr>
          <w:rFonts w:ascii="Arial" w:hAnsi="Arial" w:cs="Arial"/>
        </w:rPr>
        <w:t>Wykonawca jest*</w:t>
      </w:r>
      <w:r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/ nie jest*</w:t>
      </w:r>
      <w:r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mikroprzedsiębiorcą</w:t>
      </w:r>
      <w:r>
        <w:rPr>
          <w:rFonts w:ascii="Arial" w:hAnsi="Arial" w:cs="Arial"/>
        </w:rPr>
        <w:t xml:space="preserve"> </w:t>
      </w:r>
      <w:r w:rsidRPr="00BD213D">
        <w:rPr>
          <w:rFonts w:ascii="Arial" w:hAnsi="Arial" w:cs="Arial"/>
        </w:rPr>
        <w:t>/małym przedsiębiorcą</w:t>
      </w:r>
      <w:r>
        <w:rPr>
          <w:rFonts w:ascii="Arial" w:hAnsi="Arial" w:cs="Arial"/>
        </w:rPr>
        <w:t xml:space="preserve"> </w:t>
      </w:r>
      <w:r w:rsidRPr="00BD213D">
        <w:rPr>
          <w:rFonts w:ascii="Arial" w:hAnsi="Arial" w:cs="Arial"/>
        </w:rPr>
        <w:t>/średnim przedsiębiorcą*</w:t>
      </w:r>
      <w:r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>,</w:t>
      </w:r>
      <w:r w:rsidRPr="00792267">
        <w:rPr>
          <w:rFonts w:ascii="Arial" w:hAnsi="Arial" w:cs="Arial"/>
        </w:rPr>
        <w:t xml:space="preserve"> w rozumieniu </w:t>
      </w:r>
      <w:r>
        <w:rPr>
          <w:rFonts w:ascii="Arial" w:hAnsi="Arial" w:cs="Arial"/>
        </w:rPr>
        <w:t xml:space="preserve">art. 7 ust. 1 </w:t>
      </w:r>
      <w:r w:rsidRPr="00792267">
        <w:rPr>
          <w:rFonts w:ascii="Arial" w:hAnsi="Arial" w:cs="Arial"/>
        </w:rPr>
        <w:t>ustawy z dn. 0</w:t>
      </w:r>
      <w:r>
        <w:rPr>
          <w:rFonts w:ascii="Arial" w:hAnsi="Arial" w:cs="Arial"/>
        </w:rPr>
        <w:t xml:space="preserve">6 marca </w:t>
      </w:r>
      <w:r w:rsidRPr="00792267">
        <w:rPr>
          <w:rFonts w:ascii="Arial" w:hAnsi="Arial" w:cs="Arial"/>
        </w:rPr>
        <w:t>20</w:t>
      </w:r>
      <w:r>
        <w:rPr>
          <w:rFonts w:ascii="Arial" w:hAnsi="Arial" w:cs="Arial"/>
        </w:rPr>
        <w:t>18</w:t>
      </w:r>
      <w:r w:rsidRPr="00792267">
        <w:rPr>
          <w:rFonts w:ascii="Arial" w:hAnsi="Arial" w:cs="Arial"/>
        </w:rPr>
        <w:t>r.</w:t>
      </w:r>
      <w:r>
        <w:rPr>
          <w:rFonts w:ascii="Arial" w:hAnsi="Arial" w:cs="Arial"/>
        </w:rPr>
        <w:t xml:space="preserve"> -</w:t>
      </w:r>
      <w:r w:rsidRPr="007922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Prawo przedsiębiorców</w:t>
      </w:r>
      <w:r w:rsidRPr="00792267">
        <w:rPr>
          <w:rFonts w:ascii="Arial" w:hAnsi="Arial" w:cs="Arial"/>
        </w:rPr>
        <w:t xml:space="preserve"> (Dz.U. z </w:t>
      </w:r>
      <w:r w:rsidR="0014758C" w:rsidRPr="0014758C">
        <w:rPr>
          <w:rFonts w:ascii="Arial" w:hAnsi="Arial" w:cs="Arial"/>
        </w:rPr>
        <w:t>2023r. poz. 221</w:t>
      </w:r>
      <w:r w:rsidRPr="00792267">
        <w:rPr>
          <w:rFonts w:ascii="Arial" w:hAnsi="Arial" w:cs="Arial"/>
        </w:rPr>
        <w:t xml:space="preserve"> ze zm</w:t>
      </w:r>
      <w:r>
        <w:rPr>
          <w:rFonts w:ascii="Arial" w:hAnsi="Arial" w:cs="Arial"/>
        </w:rPr>
        <w:t>.</w:t>
      </w:r>
      <w:r w:rsidRPr="00792267">
        <w:rPr>
          <w:rFonts w:ascii="Arial" w:hAnsi="Arial" w:cs="Arial"/>
        </w:rPr>
        <w:t>)</w:t>
      </w:r>
    </w:p>
    <w:p w14:paraId="22DCDDAE" w14:textId="198F1629" w:rsidR="00D02FBE" w:rsidRPr="00D02FBE" w:rsidRDefault="00D02FBE" w:rsidP="00D02FBE">
      <w:pPr>
        <w:tabs>
          <w:tab w:val="left" w:pos="720"/>
        </w:tabs>
        <w:spacing w:before="57" w:line="276" w:lineRule="auto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D02FBE">
        <w:rPr>
          <w:rFonts w:ascii="Arial" w:hAnsi="Arial" w:cs="Arial"/>
        </w:rPr>
        <w:t>*</w:t>
      </w:r>
      <w:r w:rsidRPr="00D02FBE">
        <w:rPr>
          <w:rFonts w:ascii="Arial" w:hAnsi="Arial" w:cs="Arial"/>
          <w:vertAlign w:val="superscript"/>
        </w:rPr>
        <w:t>)</w:t>
      </w:r>
      <w:r w:rsidR="004E1196">
        <w:rPr>
          <w:rFonts w:ascii="Arial" w:hAnsi="Arial" w:cs="Arial"/>
          <w:vertAlign w:val="superscript"/>
        </w:rPr>
        <w:t xml:space="preserve"> </w:t>
      </w:r>
      <w:r w:rsidRPr="00D02FBE">
        <w:rPr>
          <w:rFonts w:ascii="Arial" w:hAnsi="Arial" w:cs="Arial"/>
          <w:i/>
          <w:sz w:val="18"/>
          <w:szCs w:val="18"/>
        </w:rPr>
        <w:t>– niepotrzebne skreślić</w:t>
      </w:r>
    </w:p>
    <w:p w14:paraId="0E312DBC" w14:textId="77777777" w:rsidR="00CE0D36" w:rsidRDefault="00CE0D36" w:rsidP="00B4121A">
      <w:pPr>
        <w:ind w:left="4933"/>
        <w:rPr>
          <w:rFonts w:ascii="Arial" w:eastAsia="Arial Unicode MS" w:hAnsi="Arial" w:cs="Arial"/>
          <w:b/>
          <w:bCs/>
        </w:rPr>
      </w:pPr>
    </w:p>
    <w:p w14:paraId="015415EB" w14:textId="77777777" w:rsidR="005B218F" w:rsidRPr="00513B07" w:rsidRDefault="005B218F" w:rsidP="00B4121A">
      <w:pPr>
        <w:ind w:left="4933"/>
        <w:rPr>
          <w:rFonts w:ascii="Arial" w:eastAsia="Arial Unicode MS" w:hAnsi="Arial" w:cs="Arial"/>
          <w:b/>
          <w:bCs/>
        </w:rPr>
      </w:pPr>
    </w:p>
    <w:p w14:paraId="0FB450C1" w14:textId="77777777" w:rsidR="00B4121A" w:rsidRPr="001C645E" w:rsidRDefault="0069549D" w:rsidP="0069549D">
      <w:pPr>
        <w:spacing w:line="276" w:lineRule="auto"/>
        <w:ind w:left="5812"/>
        <w:rPr>
          <w:rFonts w:ascii="Arial" w:hAnsi="Arial" w:cs="Arial"/>
          <w:b/>
          <w:sz w:val="22"/>
          <w:szCs w:val="22"/>
        </w:rPr>
      </w:pPr>
      <w:r w:rsidRPr="0069549D">
        <w:rPr>
          <w:rFonts w:ascii="Arial" w:eastAsia="Arial Unicode MS" w:hAnsi="Arial" w:cs="Arial"/>
          <w:b/>
          <w:bCs/>
          <w:sz w:val="22"/>
          <w:szCs w:val="22"/>
        </w:rPr>
        <w:t>Gmina Dzierzgoń</w:t>
      </w:r>
    </w:p>
    <w:p w14:paraId="138AAC38" w14:textId="77777777" w:rsidR="00B4121A" w:rsidRPr="001C645E" w:rsidRDefault="00B4121A" w:rsidP="0069549D">
      <w:pPr>
        <w:spacing w:line="276" w:lineRule="auto"/>
        <w:ind w:left="5812"/>
        <w:rPr>
          <w:rFonts w:ascii="Arial" w:hAnsi="Arial" w:cs="Arial"/>
          <w:b/>
          <w:sz w:val="22"/>
          <w:szCs w:val="22"/>
        </w:rPr>
      </w:pPr>
      <w:r w:rsidRPr="001C645E">
        <w:rPr>
          <w:rFonts w:ascii="Arial" w:hAnsi="Arial" w:cs="Arial"/>
          <w:b/>
          <w:sz w:val="22"/>
          <w:szCs w:val="22"/>
        </w:rPr>
        <w:t>ul. P</w:t>
      </w:r>
      <w:r w:rsidR="009200A9" w:rsidRPr="001C645E">
        <w:rPr>
          <w:rFonts w:ascii="Arial" w:hAnsi="Arial" w:cs="Arial"/>
          <w:b/>
          <w:sz w:val="22"/>
          <w:szCs w:val="22"/>
        </w:rPr>
        <w:t>l</w:t>
      </w:r>
      <w:r w:rsidRPr="001C645E">
        <w:rPr>
          <w:rFonts w:ascii="Arial" w:hAnsi="Arial" w:cs="Arial"/>
          <w:b/>
          <w:sz w:val="22"/>
          <w:szCs w:val="22"/>
        </w:rPr>
        <w:t>ac Wolności 1</w:t>
      </w:r>
    </w:p>
    <w:p w14:paraId="49FDAB59" w14:textId="77777777" w:rsidR="00B4121A" w:rsidRDefault="00B4121A" w:rsidP="0069549D">
      <w:pPr>
        <w:spacing w:line="276" w:lineRule="auto"/>
        <w:ind w:left="5812"/>
        <w:rPr>
          <w:rFonts w:ascii="Arial" w:hAnsi="Arial" w:cs="Arial"/>
          <w:b/>
          <w:sz w:val="22"/>
          <w:szCs w:val="22"/>
        </w:rPr>
      </w:pPr>
      <w:r w:rsidRPr="001C645E">
        <w:rPr>
          <w:rFonts w:ascii="Arial" w:hAnsi="Arial" w:cs="Arial"/>
          <w:b/>
          <w:sz w:val="22"/>
          <w:szCs w:val="22"/>
        </w:rPr>
        <w:t>82-440 Dzierzgoń</w:t>
      </w:r>
    </w:p>
    <w:p w14:paraId="600AEA32" w14:textId="77777777" w:rsidR="005B218F" w:rsidRPr="001C645E" w:rsidRDefault="005B218F" w:rsidP="0069549D">
      <w:pPr>
        <w:spacing w:line="276" w:lineRule="auto"/>
        <w:ind w:left="5812"/>
        <w:rPr>
          <w:rFonts w:ascii="Arial" w:hAnsi="Arial" w:cs="Arial"/>
          <w:b/>
          <w:sz w:val="22"/>
          <w:szCs w:val="22"/>
        </w:rPr>
      </w:pPr>
    </w:p>
    <w:p w14:paraId="4A1B886D" w14:textId="77777777" w:rsidR="00D67F68" w:rsidRDefault="00D67F6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3"/>
      </w:tblGrid>
      <w:tr w:rsidR="00EB6822" w14:paraId="435BA502" w14:textId="77777777" w:rsidTr="00EB6822">
        <w:tc>
          <w:tcPr>
            <w:tcW w:w="9103" w:type="dxa"/>
          </w:tcPr>
          <w:p w14:paraId="1D4D8E5F" w14:textId="77777777" w:rsidR="00EB6822" w:rsidRPr="00EB6822" w:rsidRDefault="00EB6822" w:rsidP="00EB6822">
            <w:pPr>
              <w:jc w:val="center"/>
              <w:rPr>
                <w:rFonts w:ascii="Arial" w:hAnsi="Arial" w:cs="Arial"/>
                <w:b/>
              </w:rPr>
            </w:pPr>
            <w:r w:rsidRPr="00EB6822"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2DD6170B" w14:textId="77777777" w:rsidR="00EB6822" w:rsidRPr="00D02FBE" w:rsidRDefault="00EB6822" w:rsidP="00EB6822">
      <w:pPr>
        <w:jc w:val="center"/>
        <w:rPr>
          <w:rFonts w:ascii="Arial" w:hAnsi="Arial" w:cs="Arial"/>
          <w:b/>
          <w:sz w:val="8"/>
          <w:szCs w:val="8"/>
        </w:rPr>
      </w:pPr>
    </w:p>
    <w:p w14:paraId="093EC842" w14:textId="24DBF5AE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Nawiązując do ogłoszenia o zamówienie publiczne w trybie </w:t>
      </w:r>
      <w:r w:rsidR="001C645E" w:rsidRPr="001C645E">
        <w:rPr>
          <w:rFonts w:ascii="Arial" w:hAnsi="Arial" w:cs="Arial"/>
        </w:rPr>
        <w:t xml:space="preserve">podstawowym </w:t>
      </w:r>
      <w:r w:rsidR="00875C9C">
        <w:rPr>
          <w:rFonts w:ascii="Arial" w:hAnsi="Arial" w:cs="Arial"/>
        </w:rPr>
        <w:t>z fakultatywnymi negocjacjami</w:t>
      </w:r>
      <w:r>
        <w:rPr>
          <w:rFonts w:ascii="Arial" w:hAnsi="Arial" w:cs="Arial"/>
        </w:rPr>
        <w:t xml:space="preserve">, opublikowanego w BZP - Nr ogłoszenia </w:t>
      </w:r>
      <w:r w:rsidR="00880B76" w:rsidRPr="00880B76">
        <w:rPr>
          <w:rFonts w:ascii="Arial" w:hAnsi="Arial" w:cs="Arial"/>
          <w:b/>
          <w:color w:val="000000"/>
        </w:rPr>
        <w:t>2024/BZP 00507375</w:t>
      </w:r>
      <w:r w:rsidR="00880B76" w:rsidRPr="00880B76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</w:rPr>
        <w:t>z dn</w:t>
      </w:r>
      <w:r w:rsidR="00D704C3">
        <w:rPr>
          <w:rFonts w:ascii="Arial" w:hAnsi="Arial" w:cs="Arial"/>
        </w:rPr>
        <w:t>.</w:t>
      </w:r>
      <w:r w:rsidR="00875C9C">
        <w:rPr>
          <w:rFonts w:ascii="Arial" w:hAnsi="Arial" w:cs="Arial"/>
        </w:rPr>
        <w:t xml:space="preserve"> </w:t>
      </w:r>
      <w:r w:rsidR="007527A9">
        <w:rPr>
          <w:rFonts w:ascii="Arial" w:hAnsi="Arial" w:cs="Calibri"/>
          <w:b/>
          <w:bCs/>
          <w:kern w:val="1"/>
        </w:rPr>
        <w:t>19</w:t>
      </w:r>
      <w:r w:rsidR="00875C9C">
        <w:rPr>
          <w:rFonts w:ascii="Arial" w:hAnsi="Arial" w:cs="Calibri"/>
          <w:b/>
          <w:bCs/>
          <w:kern w:val="1"/>
        </w:rPr>
        <w:t xml:space="preserve"> </w:t>
      </w:r>
      <w:r w:rsidR="00831BAA">
        <w:rPr>
          <w:rFonts w:ascii="Arial" w:hAnsi="Arial" w:cs="Calibri"/>
          <w:b/>
          <w:bCs/>
          <w:kern w:val="1"/>
        </w:rPr>
        <w:t>września</w:t>
      </w:r>
      <w:r w:rsidR="00875C9C">
        <w:rPr>
          <w:rFonts w:ascii="Arial" w:hAnsi="Arial" w:cs="Calibri"/>
          <w:b/>
          <w:bCs/>
          <w:kern w:val="1"/>
        </w:rPr>
        <w:t xml:space="preserve"> 202</w:t>
      </w:r>
      <w:r w:rsidR="00831BAA">
        <w:rPr>
          <w:rFonts w:ascii="Arial" w:hAnsi="Arial" w:cs="Calibri"/>
          <w:b/>
          <w:bCs/>
          <w:kern w:val="1"/>
        </w:rPr>
        <w:t>4</w:t>
      </w:r>
      <w:r w:rsidR="00875C9C">
        <w:rPr>
          <w:rFonts w:ascii="Arial" w:hAnsi="Arial" w:cs="Calibri"/>
          <w:b/>
          <w:bCs/>
          <w:kern w:val="1"/>
        </w:rPr>
        <w:t>r</w:t>
      </w:r>
      <w:r w:rsidRPr="00DC21C2">
        <w:rPr>
          <w:rFonts w:ascii="Arial" w:hAnsi="Arial" w:cs="Arial"/>
          <w:bCs/>
        </w:rPr>
        <w:t>.</w:t>
      </w:r>
      <w:r w:rsidR="001623D0">
        <w:rPr>
          <w:rFonts w:ascii="Arial" w:hAnsi="Arial" w:cs="Arial"/>
          <w:bCs/>
        </w:rPr>
        <w:t>,</w:t>
      </w:r>
      <w:r>
        <w:rPr>
          <w:rFonts w:ascii="Arial" w:hAnsi="Arial" w:cs="Arial"/>
        </w:rPr>
        <w:t xml:space="preserve"> na wykonanie </w:t>
      </w:r>
      <w:r w:rsidR="006A2DDB">
        <w:rPr>
          <w:rFonts w:ascii="Arial" w:hAnsi="Arial" w:cs="Arial"/>
        </w:rPr>
        <w:t>zadania</w:t>
      </w:r>
      <w:r w:rsidR="00875C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pn. </w:t>
      </w:r>
    </w:p>
    <w:p w14:paraId="53D2FF7E" w14:textId="4FEE3F42" w:rsidR="00D3541A" w:rsidRPr="005E4D3A" w:rsidRDefault="00A21FAD" w:rsidP="00AB010F">
      <w:pPr>
        <w:pStyle w:val="Tytu"/>
        <w:spacing w:before="120" w:after="120"/>
        <w:rPr>
          <w:rFonts w:eastAsia="Times New Roman" w:cs="Arial"/>
          <w:color w:val="000000"/>
          <w:kern w:val="1"/>
          <w:sz w:val="20"/>
          <w:u w:val="none"/>
          <w:lang w:eastAsia="en-US" w:bidi="en-US"/>
        </w:rPr>
      </w:pPr>
      <w:r w:rsidRPr="00A21FAD">
        <w:rPr>
          <w:rFonts w:cs="Arial"/>
          <w:sz w:val="20"/>
          <w:u w:val="none"/>
        </w:rPr>
        <w:t>Nowe systemy cyberbezpieczeństwa w Gminie Dzierzgoń</w:t>
      </w:r>
    </w:p>
    <w:p w14:paraId="60A06DE5" w14:textId="77777777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- oferujemy:</w:t>
      </w:r>
    </w:p>
    <w:p w14:paraId="05A4E454" w14:textId="2E16BCFB" w:rsidR="00980954" w:rsidRDefault="001813E8" w:rsidP="0032638E">
      <w:pPr>
        <w:numPr>
          <w:ilvl w:val="0"/>
          <w:numId w:val="2"/>
        </w:numPr>
        <w:tabs>
          <w:tab w:val="left" w:pos="360"/>
        </w:tabs>
        <w:spacing w:before="57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przedmiotu zamówienia, zgodnie z wytycznymi SWZ </w:t>
      </w:r>
      <w:r w:rsidR="00980954" w:rsidRPr="00980954">
        <w:rPr>
          <w:rFonts w:ascii="Arial" w:hAnsi="Arial" w:cs="Arial"/>
        </w:rPr>
        <w:t>wg następujących warunków</w:t>
      </w:r>
      <w:r w:rsidR="00B72DCE" w:rsidRPr="00B72DCE">
        <w:rPr>
          <w:rFonts w:ascii="Arial" w:hAnsi="Arial" w:cs="Arial"/>
        </w:rPr>
        <w:t xml:space="preserve"> </w:t>
      </w:r>
      <w:r w:rsidR="00B72DCE" w:rsidRPr="009118B3">
        <w:rPr>
          <w:rFonts w:ascii="Arial" w:hAnsi="Arial" w:cs="Arial"/>
        </w:rPr>
        <w:t>cenowych</w:t>
      </w:r>
      <w:r w:rsidR="009118B3">
        <w:rPr>
          <w:rFonts w:ascii="Arial" w:hAnsi="Arial" w:cs="Arial"/>
        </w:rPr>
        <w:t xml:space="preserve">, </w:t>
      </w:r>
      <w:r w:rsidR="00B72DCE">
        <w:rPr>
          <w:rFonts w:ascii="Arial" w:hAnsi="Arial" w:cs="Arial"/>
        </w:rPr>
        <w:t>wynikających ze</w:t>
      </w:r>
      <w:r w:rsidR="009118B3">
        <w:rPr>
          <w:rFonts w:ascii="Arial" w:hAnsi="Arial" w:cs="Arial"/>
        </w:rPr>
        <w:t xml:space="preserve"> s</w:t>
      </w:r>
      <w:r w:rsidR="009118B3" w:rsidRPr="009118B3">
        <w:rPr>
          <w:rFonts w:ascii="Arial" w:hAnsi="Arial" w:cs="Arial"/>
        </w:rPr>
        <w:t>pecyfikacj</w:t>
      </w:r>
      <w:r w:rsidR="009118B3">
        <w:rPr>
          <w:rFonts w:ascii="Arial" w:hAnsi="Arial" w:cs="Arial"/>
        </w:rPr>
        <w:t>i</w:t>
      </w:r>
      <w:r w:rsidR="009118B3" w:rsidRPr="009118B3">
        <w:rPr>
          <w:rFonts w:ascii="Arial" w:hAnsi="Arial" w:cs="Arial"/>
        </w:rPr>
        <w:t xml:space="preserve"> elementów cenowych</w:t>
      </w:r>
      <w:r w:rsidR="00B72DCE">
        <w:rPr>
          <w:rFonts w:ascii="Arial" w:hAnsi="Arial" w:cs="Arial"/>
        </w:rPr>
        <w:t>, zawartych w pkt. 2 oferty</w:t>
      </w:r>
      <w:r w:rsidR="00980954" w:rsidRPr="00980954">
        <w:rPr>
          <w:rFonts w:ascii="Arial" w:hAnsi="Arial" w:cs="Arial"/>
        </w:rPr>
        <w:t>:</w:t>
      </w:r>
    </w:p>
    <w:p w14:paraId="3701D015" w14:textId="77777777" w:rsidR="005B218F" w:rsidRDefault="005B218F" w:rsidP="005B218F">
      <w:pPr>
        <w:pStyle w:val="Akapitzlist"/>
        <w:numPr>
          <w:ilvl w:val="0"/>
          <w:numId w:val="22"/>
        </w:numPr>
        <w:tabs>
          <w:tab w:val="left" w:pos="709"/>
        </w:tabs>
        <w:spacing w:before="57" w:line="360" w:lineRule="auto"/>
        <w:ind w:left="709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cena netto </w:t>
      </w:r>
      <w:r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………………</w:t>
      </w:r>
      <w:r w:rsidRPr="00DB19A9">
        <w:rPr>
          <w:rFonts w:ascii="Arial" w:hAnsi="Arial" w:cs="Arial"/>
          <w:b/>
        </w:rPr>
        <w:t xml:space="preserve"> PLN </w:t>
      </w:r>
    </w:p>
    <w:p w14:paraId="5B9898AF" w14:textId="77777777" w:rsidR="005B218F" w:rsidRDefault="005B218F" w:rsidP="005B218F">
      <w:pPr>
        <w:pStyle w:val="Akapitzlist"/>
        <w:numPr>
          <w:ilvl w:val="0"/>
          <w:numId w:val="22"/>
        </w:numPr>
        <w:tabs>
          <w:tab w:val="left" w:pos="709"/>
        </w:tabs>
        <w:spacing w:before="57" w:line="360" w:lineRule="auto"/>
        <w:ind w:left="709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podatek VAT </w:t>
      </w:r>
      <w:r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</w:t>
      </w:r>
      <w:r>
        <w:rPr>
          <w:rFonts w:ascii="Arial" w:hAnsi="Arial" w:cs="Arial"/>
        </w:rPr>
        <w:t>…</w:t>
      </w:r>
      <w:r w:rsidRPr="00DB19A9">
        <w:rPr>
          <w:rFonts w:ascii="Arial" w:hAnsi="Arial" w:cs="Arial"/>
        </w:rPr>
        <w:t>…....</w:t>
      </w:r>
      <w:r w:rsidRPr="00DB19A9">
        <w:rPr>
          <w:rFonts w:ascii="Arial" w:hAnsi="Arial" w:cs="Arial"/>
          <w:b/>
        </w:rPr>
        <w:t xml:space="preserve"> PLN </w:t>
      </w:r>
    </w:p>
    <w:p w14:paraId="0826505D" w14:textId="77777777" w:rsidR="005B218F" w:rsidRDefault="005B218F" w:rsidP="005B218F">
      <w:pPr>
        <w:pStyle w:val="Akapitzlist"/>
        <w:numPr>
          <w:ilvl w:val="0"/>
          <w:numId w:val="22"/>
        </w:numPr>
        <w:tabs>
          <w:tab w:val="left" w:pos="709"/>
        </w:tabs>
        <w:spacing w:before="57" w:line="360" w:lineRule="auto"/>
        <w:ind w:left="709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cena </w:t>
      </w:r>
      <w:r>
        <w:rPr>
          <w:rFonts w:ascii="Arial" w:hAnsi="Arial" w:cs="Arial"/>
          <w:b/>
        </w:rPr>
        <w:t>bru</w:t>
      </w:r>
      <w:r w:rsidRPr="00DB19A9">
        <w:rPr>
          <w:rFonts w:ascii="Arial" w:hAnsi="Arial" w:cs="Arial"/>
          <w:b/>
        </w:rPr>
        <w:t xml:space="preserve">tto </w:t>
      </w:r>
      <w:r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………………</w:t>
      </w:r>
      <w:r w:rsidRPr="00DB19A9">
        <w:rPr>
          <w:rFonts w:ascii="Arial" w:hAnsi="Arial" w:cs="Arial"/>
          <w:b/>
        </w:rPr>
        <w:t xml:space="preserve"> PLN</w:t>
      </w:r>
    </w:p>
    <w:p w14:paraId="3B595708" w14:textId="6918BEFB" w:rsidR="00C04820" w:rsidRDefault="00BD00EA" w:rsidP="005B218F">
      <w:pPr>
        <w:tabs>
          <w:tab w:val="left" w:pos="709"/>
        </w:tabs>
        <w:spacing w:before="120" w:line="276" w:lineRule="auto"/>
        <w:ind w:left="284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  <w:iCs/>
        </w:rPr>
        <w:t>P</w:t>
      </w:r>
      <w:r w:rsidR="00C04820" w:rsidRPr="00BD00EA">
        <w:rPr>
          <w:rFonts w:ascii="Arial" w:hAnsi="Arial" w:cs="Arial"/>
          <w:iCs/>
        </w:rPr>
        <w:t xml:space="preserve">roducent macierzy oferuje możliwość zainstalowania wirtualnej instancji systemu operacyjnego macierzy na jednym z dostępnych systemów wirtualizacyjnych na rynku jak: Vmware, MS HyperV, XEN, KVM:  macierz  z  licencją na tiering oraz replikację zimnych danych na dowolny zasób S3 (Chmura AWS/Azure/Google/ALibaba, lub dowolną macierz obiektową) – </w:t>
      </w:r>
      <w:r w:rsidR="00C04820" w:rsidRPr="00BD00EA">
        <w:rPr>
          <w:rFonts w:ascii="Arial" w:hAnsi="Arial" w:cs="Arial"/>
          <w:b/>
          <w:bCs/>
          <w:iCs/>
        </w:rPr>
        <w:t>TAK / NIE</w:t>
      </w:r>
      <w:r w:rsidR="00C04820" w:rsidRPr="00BD00EA">
        <w:rPr>
          <w:rFonts w:ascii="Arial" w:hAnsi="Arial" w:cs="Arial"/>
          <w:iCs/>
        </w:rPr>
        <w:t xml:space="preserve"> </w:t>
      </w:r>
      <w:r w:rsidRPr="00D02FBE">
        <w:rPr>
          <w:rFonts w:ascii="Arial" w:hAnsi="Arial" w:cs="Arial"/>
        </w:rPr>
        <w:t>**</w:t>
      </w:r>
      <w:r w:rsidRPr="003579F4">
        <w:rPr>
          <w:rFonts w:ascii="Arial" w:hAnsi="Arial" w:cs="Arial"/>
          <w:vertAlign w:val="superscript"/>
        </w:rPr>
        <w:t>)</w:t>
      </w:r>
    </w:p>
    <w:p w14:paraId="61F1C112" w14:textId="5B15A99C" w:rsidR="00BD00EA" w:rsidRPr="002745ED" w:rsidRDefault="00BD00EA" w:rsidP="005B218F">
      <w:pPr>
        <w:tabs>
          <w:tab w:val="left" w:pos="720"/>
        </w:tabs>
        <w:spacing w:before="57" w:line="276" w:lineRule="auto"/>
        <w:ind w:left="284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D02FBE">
        <w:rPr>
          <w:rFonts w:ascii="Arial" w:hAnsi="Arial" w:cs="Arial"/>
        </w:rPr>
        <w:t>*</w:t>
      </w:r>
      <w:r w:rsidRPr="002745ED">
        <w:rPr>
          <w:rFonts w:ascii="Arial" w:hAnsi="Arial" w:cs="Arial"/>
        </w:rPr>
        <w:t>*</w:t>
      </w:r>
      <w:r w:rsidRPr="002745ED">
        <w:rPr>
          <w:rFonts w:ascii="Arial" w:hAnsi="Arial" w:cs="Arial"/>
          <w:vertAlign w:val="superscript"/>
        </w:rPr>
        <w:t>)</w:t>
      </w:r>
      <w:r w:rsidRPr="002745ED">
        <w:rPr>
          <w:rFonts w:ascii="Arial" w:hAnsi="Arial" w:cs="Arial"/>
        </w:rPr>
        <w:t xml:space="preserve"> </w:t>
      </w:r>
      <w:r w:rsidRPr="00513B07">
        <w:rPr>
          <w:rFonts w:ascii="Arial" w:hAnsi="Arial" w:cs="Arial"/>
          <w:i/>
          <w:sz w:val="18"/>
          <w:szCs w:val="18"/>
        </w:rPr>
        <w:t>–</w:t>
      </w:r>
      <w:r w:rsidR="005B218F">
        <w:rPr>
          <w:rFonts w:ascii="Arial" w:hAnsi="Arial" w:cs="Arial"/>
          <w:i/>
          <w:sz w:val="18"/>
          <w:szCs w:val="18"/>
        </w:rPr>
        <w:t xml:space="preserve"> </w:t>
      </w:r>
      <w:r w:rsidRPr="00513B07">
        <w:rPr>
          <w:rFonts w:ascii="Arial" w:hAnsi="Arial" w:cs="Arial"/>
          <w:i/>
          <w:sz w:val="18"/>
          <w:szCs w:val="18"/>
        </w:rPr>
        <w:t>niepotrzebne skreślić</w:t>
      </w:r>
    </w:p>
    <w:p w14:paraId="5E1AD31E" w14:textId="77777777" w:rsidR="00BD00EA" w:rsidRPr="00513B07" w:rsidRDefault="00BD00EA" w:rsidP="00513B07">
      <w:pPr>
        <w:tabs>
          <w:tab w:val="left" w:pos="709"/>
        </w:tabs>
        <w:jc w:val="both"/>
        <w:rPr>
          <w:rFonts w:ascii="Arial" w:hAnsi="Arial" w:cs="Arial"/>
          <w:iCs/>
          <w:sz w:val="16"/>
          <w:szCs w:val="16"/>
        </w:rPr>
      </w:pPr>
    </w:p>
    <w:p w14:paraId="06909A96" w14:textId="74871CF8" w:rsidR="005B218F" w:rsidRPr="005B218F" w:rsidRDefault="00D02FBE" w:rsidP="005B218F">
      <w:pPr>
        <w:pStyle w:val="Tekstpodstawowywcity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pacing w:before="60" w:after="60"/>
        <w:ind w:left="284" w:right="6"/>
        <w:jc w:val="center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>Oferowana cena obejmuje wszystkie nakłady</w:t>
      </w:r>
      <w:r w:rsidR="00525EEA">
        <w:rPr>
          <w:rFonts w:ascii="Arial" w:hAnsi="Arial" w:cs="Arial"/>
          <w:bCs/>
          <w:iCs/>
          <w:sz w:val="20"/>
        </w:rPr>
        <w:t xml:space="preserve"> wynikające z wymogów</w:t>
      </w:r>
      <w:r>
        <w:rPr>
          <w:rFonts w:ascii="Arial" w:hAnsi="Arial" w:cs="Arial"/>
          <w:bCs/>
          <w:iCs/>
          <w:sz w:val="20"/>
        </w:rPr>
        <w:t xml:space="preserve"> określon</w:t>
      </w:r>
      <w:r w:rsidR="00525EEA">
        <w:rPr>
          <w:rFonts w:ascii="Arial" w:hAnsi="Arial" w:cs="Arial"/>
          <w:bCs/>
          <w:iCs/>
          <w:sz w:val="20"/>
        </w:rPr>
        <w:t>ych</w:t>
      </w:r>
      <w:r>
        <w:rPr>
          <w:rFonts w:ascii="Arial" w:hAnsi="Arial" w:cs="Arial"/>
          <w:bCs/>
          <w:iCs/>
          <w:sz w:val="20"/>
        </w:rPr>
        <w:t xml:space="preserve"> w SWZ</w:t>
      </w:r>
    </w:p>
    <w:p w14:paraId="0D8E331F" w14:textId="77777777" w:rsidR="005B218F" w:rsidRDefault="005B218F" w:rsidP="005B218F">
      <w:pPr>
        <w:pStyle w:val="Nagwek4"/>
        <w:tabs>
          <w:tab w:val="left" w:pos="426"/>
        </w:tabs>
        <w:spacing w:before="120"/>
        <w:ind w:left="357"/>
        <w:jc w:val="both"/>
        <w:rPr>
          <w:rFonts w:ascii="Arial" w:hAnsi="Arial" w:cs="Arial"/>
          <w:b w:val="0"/>
          <w:sz w:val="20"/>
        </w:rPr>
      </w:pPr>
    </w:p>
    <w:p w14:paraId="4EAC3437" w14:textId="7E6F43EF" w:rsidR="00C43D5A" w:rsidRDefault="009118B3" w:rsidP="00526060">
      <w:pPr>
        <w:pStyle w:val="Nagwek4"/>
        <w:numPr>
          <w:ilvl w:val="0"/>
          <w:numId w:val="4"/>
        </w:numPr>
        <w:tabs>
          <w:tab w:val="left" w:pos="426"/>
        </w:tabs>
        <w:spacing w:before="120" w:after="120"/>
        <w:ind w:left="357" w:hanging="357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Specyfikacja elementów cenowych:</w:t>
      </w:r>
    </w:p>
    <w:tbl>
      <w:tblPr>
        <w:tblStyle w:val="Tabela-Siatka"/>
        <w:tblW w:w="8794" w:type="dxa"/>
        <w:tblInd w:w="534" w:type="dxa"/>
        <w:tblLook w:val="04A0" w:firstRow="1" w:lastRow="0" w:firstColumn="1" w:lastColumn="0" w:noHBand="0" w:noVBand="1"/>
      </w:tblPr>
      <w:tblGrid>
        <w:gridCol w:w="495"/>
        <w:gridCol w:w="3474"/>
        <w:gridCol w:w="1559"/>
        <w:gridCol w:w="567"/>
        <w:gridCol w:w="1175"/>
        <w:gridCol w:w="1524"/>
      </w:tblGrid>
      <w:tr w:rsidR="006C6BF5" w14:paraId="12B47E78" w14:textId="77777777" w:rsidTr="00842C80">
        <w:trPr>
          <w:trHeight w:val="283"/>
        </w:trPr>
        <w:tc>
          <w:tcPr>
            <w:tcW w:w="495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7A7772AC" w14:textId="41DC2615" w:rsidR="006C6BF5" w:rsidRDefault="006C6BF5" w:rsidP="003837A6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3474" w:type="dxa"/>
            <w:vMerge w:val="restart"/>
            <w:tcBorders>
              <w:top w:val="single" w:sz="12" w:space="0" w:color="000000" w:themeColor="text1"/>
              <w:bottom w:val="nil"/>
            </w:tcBorders>
            <w:vAlign w:val="center"/>
          </w:tcPr>
          <w:p w14:paraId="53772B5E" w14:textId="12A2195A" w:rsidR="006C6BF5" w:rsidRDefault="006C6BF5" w:rsidP="003837A6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</w:rPr>
            </w:pPr>
            <w:r w:rsidRPr="003837A6">
              <w:rPr>
                <w:rFonts w:ascii="Arial" w:hAnsi="Arial" w:cs="Arial"/>
              </w:rPr>
              <w:t>Pozycja kosztowa</w:t>
            </w:r>
          </w:p>
        </w:tc>
        <w:tc>
          <w:tcPr>
            <w:tcW w:w="1559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0B2458D4" w14:textId="46CDC6A0" w:rsidR="006C6BF5" w:rsidRDefault="006C6BF5" w:rsidP="003837A6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netto</w:t>
            </w:r>
          </w:p>
        </w:tc>
        <w:tc>
          <w:tcPr>
            <w:tcW w:w="1742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509E2330" w14:textId="6A9D1AC1" w:rsidR="006C6BF5" w:rsidRDefault="006C6BF5" w:rsidP="003837A6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VAT</w:t>
            </w:r>
          </w:p>
        </w:tc>
        <w:tc>
          <w:tcPr>
            <w:tcW w:w="1524" w:type="dxa"/>
            <w:tcBorders>
              <w:top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5DB8B995" w14:textId="76DC89DE" w:rsidR="006C6BF5" w:rsidRDefault="006C6BF5" w:rsidP="003837A6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brutto</w:t>
            </w:r>
          </w:p>
        </w:tc>
      </w:tr>
      <w:tr w:rsidR="006C6BF5" w14:paraId="49048991" w14:textId="77777777" w:rsidTr="00842C80">
        <w:trPr>
          <w:trHeight w:val="283"/>
        </w:trPr>
        <w:tc>
          <w:tcPr>
            <w:tcW w:w="495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3164864E" w14:textId="77777777" w:rsidR="006C6BF5" w:rsidRDefault="006C6BF5" w:rsidP="003837A6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474" w:type="dxa"/>
            <w:vMerge/>
            <w:tcBorders>
              <w:bottom w:val="single" w:sz="12" w:space="0" w:color="000000" w:themeColor="text1"/>
            </w:tcBorders>
            <w:vAlign w:val="center"/>
          </w:tcPr>
          <w:p w14:paraId="78812776" w14:textId="77777777" w:rsidR="006C6BF5" w:rsidRDefault="006C6BF5" w:rsidP="003837A6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bottom w:val="single" w:sz="12" w:space="0" w:color="000000" w:themeColor="text1"/>
            </w:tcBorders>
            <w:vAlign w:val="center"/>
          </w:tcPr>
          <w:p w14:paraId="14FFA3AA" w14:textId="2DEEBF4C" w:rsidR="006C6BF5" w:rsidRPr="00AB255D" w:rsidRDefault="006C6BF5" w:rsidP="003837A6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255D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vAlign w:val="center"/>
          </w:tcPr>
          <w:p w14:paraId="2E367F22" w14:textId="05A1F600" w:rsidR="006C6BF5" w:rsidRPr="00AB255D" w:rsidRDefault="006C6BF5" w:rsidP="003837A6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255D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175" w:type="dxa"/>
            <w:tcBorders>
              <w:bottom w:val="single" w:sz="12" w:space="0" w:color="000000" w:themeColor="text1"/>
            </w:tcBorders>
            <w:vAlign w:val="center"/>
          </w:tcPr>
          <w:p w14:paraId="7BB8150A" w14:textId="6E4E0D31" w:rsidR="006C6BF5" w:rsidRPr="00AB255D" w:rsidRDefault="006C6BF5" w:rsidP="003837A6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255D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524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600C0ABB" w14:textId="5808D76A" w:rsidR="006C6BF5" w:rsidRPr="00AB255D" w:rsidRDefault="006C6BF5" w:rsidP="003837A6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255D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526060" w14:paraId="39859FB9" w14:textId="77777777" w:rsidTr="00842C80">
        <w:trPr>
          <w:trHeight w:val="397"/>
        </w:trPr>
        <w:tc>
          <w:tcPr>
            <w:tcW w:w="8794" w:type="dxa"/>
            <w:gridSpan w:val="6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0F0309C" w14:textId="2EAD27DE" w:rsidR="00526060" w:rsidRPr="00C42BC5" w:rsidRDefault="00526060" w:rsidP="00526060">
            <w:pPr>
              <w:pStyle w:val="Akapitzlist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C42BC5">
              <w:rPr>
                <w:rFonts w:ascii="Arial" w:hAnsi="Arial" w:cs="Arial"/>
                <w:b/>
                <w:bCs/>
              </w:rPr>
              <w:t>Element 1 zamówienia</w:t>
            </w:r>
          </w:p>
        </w:tc>
      </w:tr>
      <w:tr w:rsidR="006C6BF5" w14:paraId="24F2CCED" w14:textId="77777777" w:rsidTr="00842C80">
        <w:trPr>
          <w:trHeight w:val="397"/>
        </w:trPr>
        <w:tc>
          <w:tcPr>
            <w:tcW w:w="495" w:type="dxa"/>
            <w:tcBorders>
              <w:left w:val="single" w:sz="12" w:space="0" w:color="000000" w:themeColor="text1"/>
            </w:tcBorders>
            <w:vAlign w:val="center"/>
          </w:tcPr>
          <w:p w14:paraId="4E1E4D27" w14:textId="77777777" w:rsidR="006C6BF5" w:rsidRDefault="006C6BF5" w:rsidP="003837A6">
            <w:pPr>
              <w:pStyle w:val="Akapitzlist"/>
              <w:numPr>
                <w:ilvl w:val="0"/>
                <w:numId w:val="18"/>
              </w:numPr>
              <w:ind w:left="414" w:hanging="357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74" w:type="dxa"/>
            <w:vAlign w:val="center"/>
          </w:tcPr>
          <w:p w14:paraId="7B82A3F6" w14:textId="4F0CFF2B" w:rsidR="006C6BF5" w:rsidRDefault="006C6BF5" w:rsidP="003837A6">
            <w:pPr>
              <w:pStyle w:val="Akapitzlist"/>
              <w:ind w:left="0"/>
              <w:contextualSpacing w:val="0"/>
              <w:rPr>
                <w:rFonts w:ascii="Arial" w:hAnsi="Arial" w:cs="Arial"/>
              </w:rPr>
            </w:pPr>
            <w:r w:rsidRPr="000B371C">
              <w:rPr>
                <w:rFonts w:ascii="Arial" w:hAnsi="Arial" w:cs="Arial"/>
              </w:rPr>
              <w:t>Macierz</w:t>
            </w:r>
            <w:r>
              <w:rPr>
                <w:rFonts w:ascii="Arial" w:hAnsi="Arial" w:cs="Arial"/>
              </w:rPr>
              <w:t xml:space="preserve"> – 2 szt.</w:t>
            </w:r>
          </w:p>
        </w:tc>
        <w:tc>
          <w:tcPr>
            <w:tcW w:w="1559" w:type="dxa"/>
            <w:vAlign w:val="center"/>
          </w:tcPr>
          <w:p w14:paraId="6A5069B8" w14:textId="77777777" w:rsidR="006C6BF5" w:rsidRDefault="006C6BF5" w:rsidP="003837A6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9F4AF95" w14:textId="77777777" w:rsidR="006C6BF5" w:rsidRDefault="006C6BF5" w:rsidP="003837A6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  <w:vAlign w:val="center"/>
          </w:tcPr>
          <w:p w14:paraId="2B00A4A6" w14:textId="77777777" w:rsidR="006C6BF5" w:rsidRDefault="006C6BF5" w:rsidP="003837A6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524" w:type="dxa"/>
            <w:tcBorders>
              <w:right w:val="single" w:sz="12" w:space="0" w:color="000000" w:themeColor="text1"/>
            </w:tcBorders>
            <w:vAlign w:val="center"/>
          </w:tcPr>
          <w:p w14:paraId="52B92CA6" w14:textId="77777777" w:rsidR="006C6BF5" w:rsidRDefault="006C6BF5" w:rsidP="003837A6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</w:rPr>
            </w:pPr>
          </w:p>
        </w:tc>
      </w:tr>
      <w:tr w:rsidR="006C6BF5" w14:paraId="33DE7C2E" w14:textId="77777777" w:rsidTr="00842C80">
        <w:trPr>
          <w:trHeight w:val="397"/>
        </w:trPr>
        <w:tc>
          <w:tcPr>
            <w:tcW w:w="495" w:type="dxa"/>
            <w:tcBorders>
              <w:left w:val="single" w:sz="12" w:space="0" w:color="000000" w:themeColor="text1"/>
            </w:tcBorders>
            <w:vAlign w:val="center"/>
          </w:tcPr>
          <w:p w14:paraId="11AC53CD" w14:textId="77777777" w:rsidR="006C6BF5" w:rsidRDefault="006C6BF5" w:rsidP="003837A6">
            <w:pPr>
              <w:pStyle w:val="Akapitzlist"/>
              <w:numPr>
                <w:ilvl w:val="0"/>
                <w:numId w:val="18"/>
              </w:numPr>
              <w:ind w:left="414" w:hanging="357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74" w:type="dxa"/>
            <w:vAlign w:val="center"/>
          </w:tcPr>
          <w:p w14:paraId="1B179FB0" w14:textId="2265A2EF" w:rsidR="006C6BF5" w:rsidRDefault="006C6BF5" w:rsidP="006C6BF5">
            <w:pPr>
              <w:pStyle w:val="Akapitzlist"/>
              <w:ind w:left="0" w:right="-105"/>
              <w:contextualSpacing w:val="0"/>
              <w:rPr>
                <w:rFonts w:ascii="Arial" w:hAnsi="Arial" w:cs="Arial"/>
              </w:rPr>
            </w:pPr>
            <w:r w:rsidRPr="000B371C">
              <w:rPr>
                <w:rFonts w:ascii="Arial" w:hAnsi="Arial" w:cs="Arial"/>
              </w:rPr>
              <w:t>Oprogramowanie do backupu</w:t>
            </w:r>
            <w:r>
              <w:rPr>
                <w:rFonts w:ascii="Arial" w:hAnsi="Arial" w:cs="Arial"/>
              </w:rPr>
              <w:t xml:space="preserve"> – 1 kpl</w:t>
            </w:r>
          </w:p>
        </w:tc>
        <w:tc>
          <w:tcPr>
            <w:tcW w:w="1559" w:type="dxa"/>
            <w:vAlign w:val="center"/>
          </w:tcPr>
          <w:p w14:paraId="1FE3A615" w14:textId="77777777" w:rsidR="006C6BF5" w:rsidRDefault="006C6BF5" w:rsidP="003837A6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B6734E3" w14:textId="77777777" w:rsidR="006C6BF5" w:rsidRDefault="006C6BF5" w:rsidP="003837A6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  <w:vAlign w:val="center"/>
          </w:tcPr>
          <w:p w14:paraId="4164F0AF" w14:textId="77777777" w:rsidR="006C6BF5" w:rsidRDefault="006C6BF5" w:rsidP="003837A6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524" w:type="dxa"/>
            <w:tcBorders>
              <w:right w:val="single" w:sz="12" w:space="0" w:color="000000" w:themeColor="text1"/>
            </w:tcBorders>
            <w:vAlign w:val="center"/>
          </w:tcPr>
          <w:p w14:paraId="58724C1B" w14:textId="77777777" w:rsidR="006C6BF5" w:rsidRDefault="006C6BF5" w:rsidP="003837A6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</w:rPr>
            </w:pPr>
          </w:p>
        </w:tc>
      </w:tr>
      <w:tr w:rsidR="006C6BF5" w14:paraId="0496D696" w14:textId="77777777" w:rsidTr="00842C80">
        <w:trPr>
          <w:trHeight w:val="397"/>
        </w:trPr>
        <w:tc>
          <w:tcPr>
            <w:tcW w:w="495" w:type="dxa"/>
            <w:tcBorders>
              <w:left w:val="single" w:sz="12" w:space="0" w:color="000000" w:themeColor="text1"/>
            </w:tcBorders>
            <w:vAlign w:val="center"/>
          </w:tcPr>
          <w:p w14:paraId="794EB86A" w14:textId="77777777" w:rsidR="006C6BF5" w:rsidRDefault="006C6BF5" w:rsidP="003837A6">
            <w:pPr>
              <w:pStyle w:val="Akapitzlist"/>
              <w:numPr>
                <w:ilvl w:val="0"/>
                <w:numId w:val="18"/>
              </w:numPr>
              <w:ind w:left="414" w:hanging="357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74" w:type="dxa"/>
            <w:vAlign w:val="center"/>
          </w:tcPr>
          <w:p w14:paraId="5C05B431" w14:textId="4D569C7D" w:rsidR="006C6BF5" w:rsidRDefault="006C6BF5" w:rsidP="003837A6">
            <w:pPr>
              <w:pStyle w:val="Akapitzlist"/>
              <w:ind w:left="0"/>
              <w:contextualSpacing w:val="0"/>
              <w:rPr>
                <w:rFonts w:ascii="Arial" w:hAnsi="Arial" w:cs="Arial"/>
              </w:rPr>
            </w:pPr>
            <w:r w:rsidRPr="000B371C">
              <w:rPr>
                <w:rFonts w:ascii="Arial" w:hAnsi="Arial" w:cs="Arial"/>
              </w:rPr>
              <w:t>Serwer do oprogramowania do backupu</w:t>
            </w:r>
            <w:r w:rsidRPr="006C6BF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</w:rPr>
              <w:t>1</w:t>
            </w:r>
            <w:r w:rsidRPr="006C6BF5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559" w:type="dxa"/>
            <w:vAlign w:val="center"/>
          </w:tcPr>
          <w:p w14:paraId="33088749" w14:textId="77777777" w:rsidR="006C6BF5" w:rsidRDefault="006C6BF5" w:rsidP="003837A6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93ACF83" w14:textId="77777777" w:rsidR="006C6BF5" w:rsidRDefault="006C6BF5" w:rsidP="003837A6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  <w:vAlign w:val="center"/>
          </w:tcPr>
          <w:p w14:paraId="1037C62F" w14:textId="77777777" w:rsidR="006C6BF5" w:rsidRDefault="006C6BF5" w:rsidP="003837A6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524" w:type="dxa"/>
            <w:tcBorders>
              <w:right w:val="single" w:sz="12" w:space="0" w:color="000000" w:themeColor="text1"/>
            </w:tcBorders>
            <w:vAlign w:val="center"/>
          </w:tcPr>
          <w:p w14:paraId="46BABAA3" w14:textId="77777777" w:rsidR="006C6BF5" w:rsidRDefault="006C6BF5" w:rsidP="003837A6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</w:rPr>
            </w:pPr>
          </w:p>
        </w:tc>
      </w:tr>
      <w:tr w:rsidR="006C6BF5" w14:paraId="1BF176E7" w14:textId="77777777" w:rsidTr="00842C80">
        <w:trPr>
          <w:trHeight w:val="397"/>
        </w:trPr>
        <w:tc>
          <w:tcPr>
            <w:tcW w:w="495" w:type="dxa"/>
            <w:tcBorders>
              <w:left w:val="single" w:sz="12" w:space="0" w:color="000000" w:themeColor="text1"/>
            </w:tcBorders>
            <w:vAlign w:val="center"/>
          </w:tcPr>
          <w:p w14:paraId="29B2E407" w14:textId="77777777" w:rsidR="006C6BF5" w:rsidRDefault="006C6BF5" w:rsidP="003837A6">
            <w:pPr>
              <w:pStyle w:val="Akapitzlist"/>
              <w:numPr>
                <w:ilvl w:val="0"/>
                <w:numId w:val="18"/>
              </w:numPr>
              <w:ind w:left="414" w:hanging="357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74" w:type="dxa"/>
            <w:vAlign w:val="center"/>
          </w:tcPr>
          <w:p w14:paraId="4EE2A879" w14:textId="50DD6436" w:rsidR="006C6BF5" w:rsidRDefault="006C6BF5" w:rsidP="003837A6">
            <w:pPr>
              <w:pStyle w:val="Akapitzlist"/>
              <w:ind w:left="0"/>
              <w:contextualSpacing w:val="0"/>
              <w:rPr>
                <w:rFonts w:ascii="Arial" w:hAnsi="Arial" w:cs="Arial"/>
              </w:rPr>
            </w:pPr>
            <w:r w:rsidRPr="000B371C">
              <w:rPr>
                <w:rFonts w:ascii="Arial" w:hAnsi="Arial" w:cs="Arial"/>
              </w:rPr>
              <w:t>Oprogramowanie systemowe do serwera backupu</w:t>
            </w:r>
            <w:r w:rsidRPr="006C6BF5">
              <w:rPr>
                <w:rFonts w:ascii="Arial" w:hAnsi="Arial" w:cs="Arial"/>
              </w:rPr>
              <w:t xml:space="preserve"> – 1 kpl</w:t>
            </w:r>
          </w:p>
        </w:tc>
        <w:tc>
          <w:tcPr>
            <w:tcW w:w="1559" w:type="dxa"/>
            <w:vAlign w:val="center"/>
          </w:tcPr>
          <w:p w14:paraId="2ED461F4" w14:textId="77777777" w:rsidR="006C6BF5" w:rsidRDefault="006C6BF5" w:rsidP="003837A6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4BE8F0E" w14:textId="77777777" w:rsidR="006C6BF5" w:rsidRDefault="006C6BF5" w:rsidP="003837A6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  <w:vAlign w:val="center"/>
          </w:tcPr>
          <w:p w14:paraId="3D82D584" w14:textId="77777777" w:rsidR="006C6BF5" w:rsidRDefault="006C6BF5" w:rsidP="003837A6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524" w:type="dxa"/>
            <w:tcBorders>
              <w:right w:val="single" w:sz="12" w:space="0" w:color="000000" w:themeColor="text1"/>
            </w:tcBorders>
            <w:vAlign w:val="center"/>
          </w:tcPr>
          <w:p w14:paraId="5F460317" w14:textId="77777777" w:rsidR="006C6BF5" w:rsidRDefault="006C6BF5" w:rsidP="003837A6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</w:rPr>
            </w:pPr>
          </w:p>
        </w:tc>
      </w:tr>
      <w:tr w:rsidR="006C6BF5" w14:paraId="44FCCBD8" w14:textId="77777777" w:rsidTr="00842C80">
        <w:trPr>
          <w:trHeight w:val="397"/>
        </w:trPr>
        <w:tc>
          <w:tcPr>
            <w:tcW w:w="495" w:type="dxa"/>
            <w:tcBorders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196B44D3" w14:textId="77777777" w:rsidR="006C6BF5" w:rsidRDefault="006C6BF5" w:rsidP="003837A6">
            <w:pPr>
              <w:pStyle w:val="Akapitzlist"/>
              <w:numPr>
                <w:ilvl w:val="0"/>
                <w:numId w:val="18"/>
              </w:numPr>
              <w:ind w:left="414" w:hanging="357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74" w:type="dxa"/>
            <w:tcBorders>
              <w:bottom w:val="single" w:sz="4" w:space="0" w:color="000000" w:themeColor="text1"/>
            </w:tcBorders>
            <w:vAlign w:val="center"/>
          </w:tcPr>
          <w:p w14:paraId="433C2260" w14:textId="03B4F089" w:rsidR="006C6BF5" w:rsidRDefault="006C6BF5" w:rsidP="003837A6">
            <w:pPr>
              <w:pStyle w:val="Akapitzlist"/>
              <w:ind w:left="0"/>
              <w:contextualSpacing w:val="0"/>
              <w:rPr>
                <w:rFonts w:ascii="Arial" w:hAnsi="Arial" w:cs="Arial"/>
              </w:rPr>
            </w:pPr>
            <w:r w:rsidRPr="000B371C">
              <w:rPr>
                <w:rFonts w:ascii="Arial" w:hAnsi="Arial" w:cs="Arial"/>
              </w:rPr>
              <w:t>Przełącznik zarządzalny</w:t>
            </w:r>
            <w:r w:rsidRPr="006C6BF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</w:rPr>
              <w:t>1</w:t>
            </w:r>
            <w:r w:rsidRPr="006C6BF5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14:paraId="0DCCAA91" w14:textId="77777777" w:rsidR="006C6BF5" w:rsidRDefault="006C6BF5" w:rsidP="003837A6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vAlign w:val="center"/>
          </w:tcPr>
          <w:p w14:paraId="7FB83ED5" w14:textId="77777777" w:rsidR="006C6BF5" w:rsidRDefault="006C6BF5" w:rsidP="003837A6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  <w:tcBorders>
              <w:bottom w:val="single" w:sz="4" w:space="0" w:color="000000" w:themeColor="text1"/>
            </w:tcBorders>
            <w:vAlign w:val="center"/>
          </w:tcPr>
          <w:p w14:paraId="5A4F807E" w14:textId="77777777" w:rsidR="006C6BF5" w:rsidRDefault="006C6BF5" w:rsidP="003837A6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524" w:type="dxa"/>
            <w:tcBorders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37013937" w14:textId="77777777" w:rsidR="006C6BF5" w:rsidRDefault="006C6BF5" w:rsidP="003837A6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</w:rPr>
            </w:pPr>
          </w:p>
        </w:tc>
      </w:tr>
      <w:tr w:rsidR="006C6BF5" w14:paraId="60ACD300" w14:textId="77777777" w:rsidTr="00842C80">
        <w:trPr>
          <w:trHeight w:val="397"/>
        </w:trPr>
        <w:tc>
          <w:tcPr>
            <w:tcW w:w="3969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052AB4BA" w14:textId="31EA70F3" w:rsidR="006C6BF5" w:rsidRPr="00C42BC5" w:rsidRDefault="006C6BF5" w:rsidP="006C6BF5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  <w:b/>
                <w:bCs/>
              </w:rPr>
            </w:pPr>
            <w:r w:rsidRPr="00C42BC5">
              <w:rPr>
                <w:rFonts w:ascii="Arial" w:hAnsi="Arial" w:cs="Arial"/>
                <w:b/>
                <w:bCs/>
              </w:rPr>
              <w:t>Razem</w:t>
            </w:r>
            <w:r w:rsidR="00526060" w:rsidRPr="00C42BC5">
              <w:rPr>
                <w:rFonts w:ascii="Arial" w:hAnsi="Arial" w:cs="Arial"/>
                <w:b/>
                <w:bCs/>
              </w:rPr>
              <w:t xml:space="preserve"> element 1</w:t>
            </w:r>
            <w:r w:rsidRPr="00C42BC5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559" w:type="dxa"/>
            <w:tcBorders>
              <w:bottom w:val="single" w:sz="12" w:space="0" w:color="000000" w:themeColor="text1"/>
            </w:tcBorders>
            <w:vAlign w:val="center"/>
          </w:tcPr>
          <w:p w14:paraId="5263ED9B" w14:textId="77777777" w:rsidR="006C6BF5" w:rsidRPr="00C42BC5" w:rsidRDefault="006C6BF5" w:rsidP="003837A6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vAlign w:val="center"/>
          </w:tcPr>
          <w:p w14:paraId="5E9F2953" w14:textId="08C1B7F9" w:rsidR="006C6BF5" w:rsidRPr="00C42BC5" w:rsidRDefault="006C6BF5" w:rsidP="003837A6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b/>
                <w:bCs/>
              </w:rPr>
            </w:pPr>
            <w:r w:rsidRPr="00C42BC5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175" w:type="dxa"/>
            <w:tcBorders>
              <w:bottom w:val="single" w:sz="12" w:space="0" w:color="000000" w:themeColor="text1"/>
            </w:tcBorders>
            <w:vAlign w:val="center"/>
          </w:tcPr>
          <w:p w14:paraId="1B014313" w14:textId="77777777" w:rsidR="006C6BF5" w:rsidRPr="00C42BC5" w:rsidRDefault="006C6BF5" w:rsidP="003837A6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24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A76F54A" w14:textId="77777777" w:rsidR="006C6BF5" w:rsidRPr="00C42BC5" w:rsidRDefault="006C6BF5" w:rsidP="003837A6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526060" w14:paraId="63C3C569" w14:textId="77777777" w:rsidTr="00842C80">
        <w:trPr>
          <w:trHeight w:val="397"/>
        </w:trPr>
        <w:tc>
          <w:tcPr>
            <w:tcW w:w="8794" w:type="dxa"/>
            <w:gridSpan w:val="6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3712B558" w14:textId="7B5FD2F4" w:rsidR="00526060" w:rsidRPr="00C42BC5" w:rsidRDefault="00526060" w:rsidP="00526060">
            <w:pPr>
              <w:pStyle w:val="Akapitzlist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C42BC5">
              <w:rPr>
                <w:rFonts w:ascii="Arial" w:hAnsi="Arial" w:cs="Arial"/>
                <w:b/>
                <w:bCs/>
              </w:rPr>
              <w:t>Element 2 zamówienia</w:t>
            </w:r>
          </w:p>
        </w:tc>
      </w:tr>
      <w:tr w:rsidR="000B371C" w14:paraId="533F2E30" w14:textId="77777777" w:rsidTr="00842C80">
        <w:trPr>
          <w:trHeight w:val="397"/>
        </w:trPr>
        <w:tc>
          <w:tcPr>
            <w:tcW w:w="495" w:type="dxa"/>
            <w:tcBorders>
              <w:left w:val="single" w:sz="12" w:space="0" w:color="000000" w:themeColor="text1"/>
            </w:tcBorders>
            <w:vAlign w:val="center"/>
          </w:tcPr>
          <w:p w14:paraId="09941C28" w14:textId="77777777" w:rsidR="000B371C" w:rsidRDefault="000B371C" w:rsidP="000B371C">
            <w:pPr>
              <w:pStyle w:val="Akapitzlist"/>
              <w:numPr>
                <w:ilvl w:val="0"/>
                <w:numId w:val="21"/>
              </w:numPr>
              <w:ind w:left="414" w:hanging="357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74" w:type="dxa"/>
            <w:vAlign w:val="center"/>
          </w:tcPr>
          <w:p w14:paraId="1208EC65" w14:textId="685669CE" w:rsidR="000B371C" w:rsidRDefault="008F0F88" w:rsidP="00C85820">
            <w:pPr>
              <w:pStyle w:val="Akapitzlist"/>
              <w:ind w:left="0"/>
              <w:contextualSpacing w:val="0"/>
              <w:rPr>
                <w:rFonts w:ascii="Arial" w:hAnsi="Arial" w:cs="Arial"/>
              </w:rPr>
            </w:pPr>
            <w:r w:rsidRPr="008F0F88">
              <w:rPr>
                <w:rFonts w:ascii="Arial" w:hAnsi="Arial" w:cs="Arial"/>
              </w:rPr>
              <w:t>Przygotowanie dokumentacji</w:t>
            </w:r>
            <w:r>
              <w:rPr>
                <w:rFonts w:ascii="Arial" w:hAnsi="Arial" w:cs="Arial"/>
              </w:rPr>
              <w:t xml:space="preserve"> </w:t>
            </w:r>
            <w:r w:rsidRPr="008F0F88">
              <w:rPr>
                <w:rFonts w:ascii="Arial" w:hAnsi="Arial" w:cs="Arial"/>
              </w:rPr>
              <w:t>SZBI</w:t>
            </w:r>
          </w:p>
        </w:tc>
        <w:tc>
          <w:tcPr>
            <w:tcW w:w="1559" w:type="dxa"/>
            <w:vAlign w:val="center"/>
          </w:tcPr>
          <w:p w14:paraId="6CFFC173" w14:textId="77777777" w:rsidR="000B371C" w:rsidRDefault="000B371C" w:rsidP="00C85820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AAD48A6" w14:textId="77777777" w:rsidR="000B371C" w:rsidRDefault="000B371C" w:rsidP="00C85820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  <w:vAlign w:val="center"/>
          </w:tcPr>
          <w:p w14:paraId="54C8C31F" w14:textId="77777777" w:rsidR="000B371C" w:rsidRDefault="000B371C" w:rsidP="00C85820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524" w:type="dxa"/>
            <w:tcBorders>
              <w:right w:val="single" w:sz="12" w:space="0" w:color="000000" w:themeColor="text1"/>
            </w:tcBorders>
            <w:vAlign w:val="center"/>
          </w:tcPr>
          <w:p w14:paraId="34F26CA8" w14:textId="77777777" w:rsidR="000B371C" w:rsidRDefault="000B371C" w:rsidP="00C85820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</w:rPr>
            </w:pPr>
          </w:p>
        </w:tc>
      </w:tr>
      <w:tr w:rsidR="000B371C" w14:paraId="259F3A79" w14:textId="77777777" w:rsidTr="00842C80">
        <w:trPr>
          <w:trHeight w:val="397"/>
        </w:trPr>
        <w:tc>
          <w:tcPr>
            <w:tcW w:w="495" w:type="dxa"/>
            <w:tcBorders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39DBDA61" w14:textId="77777777" w:rsidR="000B371C" w:rsidRDefault="000B371C" w:rsidP="000B371C">
            <w:pPr>
              <w:pStyle w:val="Akapitzlist"/>
              <w:numPr>
                <w:ilvl w:val="0"/>
                <w:numId w:val="21"/>
              </w:numPr>
              <w:ind w:left="414" w:hanging="357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474" w:type="dxa"/>
            <w:tcBorders>
              <w:bottom w:val="single" w:sz="4" w:space="0" w:color="000000" w:themeColor="text1"/>
            </w:tcBorders>
            <w:vAlign w:val="center"/>
          </w:tcPr>
          <w:p w14:paraId="42558724" w14:textId="7E735834" w:rsidR="000B371C" w:rsidRDefault="008F0F88" w:rsidP="00C85820">
            <w:pPr>
              <w:pStyle w:val="Akapitzlist"/>
              <w:ind w:left="0"/>
              <w:contextualSpacing w:val="0"/>
              <w:rPr>
                <w:rFonts w:ascii="Arial" w:hAnsi="Arial" w:cs="Arial"/>
              </w:rPr>
            </w:pPr>
            <w:r w:rsidRPr="008F0F88">
              <w:rPr>
                <w:rFonts w:ascii="Arial" w:hAnsi="Arial" w:cs="Arial"/>
              </w:rPr>
              <w:t xml:space="preserve">Doradztwo i utrzymanie dokumentacji w zakresie ustawy o </w:t>
            </w:r>
            <w:r>
              <w:rPr>
                <w:rFonts w:ascii="Arial" w:hAnsi="Arial" w:cs="Arial"/>
              </w:rPr>
              <w:t>KSC,</w:t>
            </w:r>
            <w:r w:rsidRPr="008F0F88">
              <w:rPr>
                <w:rFonts w:ascii="Arial" w:hAnsi="Arial" w:cs="Arial"/>
              </w:rPr>
              <w:t xml:space="preserve"> outsourcing usług związanych z pełnieniem funkcji Koordynatora ds. KSC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14:paraId="18D96DEB" w14:textId="77777777" w:rsidR="000B371C" w:rsidRDefault="000B371C" w:rsidP="00C85820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vAlign w:val="center"/>
          </w:tcPr>
          <w:p w14:paraId="685A7F46" w14:textId="77777777" w:rsidR="000B371C" w:rsidRDefault="000B371C" w:rsidP="00C85820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  <w:tcBorders>
              <w:bottom w:val="single" w:sz="4" w:space="0" w:color="000000" w:themeColor="text1"/>
            </w:tcBorders>
            <w:vAlign w:val="center"/>
          </w:tcPr>
          <w:p w14:paraId="72D19564" w14:textId="77777777" w:rsidR="000B371C" w:rsidRDefault="000B371C" w:rsidP="00C85820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524" w:type="dxa"/>
            <w:tcBorders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6D5D0BEB" w14:textId="77777777" w:rsidR="000B371C" w:rsidRDefault="000B371C" w:rsidP="00C85820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</w:rPr>
            </w:pPr>
          </w:p>
        </w:tc>
      </w:tr>
      <w:tr w:rsidR="006C6BF5" w14:paraId="3085B876" w14:textId="77777777" w:rsidTr="00842C80">
        <w:trPr>
          <w:trHeight w:val="397"/>
        </w:trPr>
        <w:tc>
          <w:tcPr>
            <w:tcW w:w="3969" w:type="dxa"/>
            <w:gridSpan w:val="2"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79EFE243" w14:textId="035C83CE" w:rsidR="006C6BF5" w:rsidRPr="00C42BC5" w:rsidRDefault="006C6BF5" w:rsidP="006C6BF5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  <w:b/>
                <w:bCs/>
              </w:rPr>
            </w:pPr>
            <w:r w:rsidRPr="00C42BC5">
              <w:rPr>
                <w:rFonts w:ascii="Arial" w:hAnsi="Arial" w:cs="Arial"/>
                <w:b/>
                <w:bCs/>
              </w:rPr>
              <w:t>Razem</w:t>
            </w:r>
            <w:r w:rsidR="00526060" w:rsidRPr="00C42BC5">
              <w:rPr>
                <w:rFonts w:ascii="Arial" w:hAnsi="Arial" w:cs="Arial"/>
                <w:b/>
                <w:bCs/>
              </w:rPr>
              <w:t xml:space="preserve"> element 2</w:t>
            </w:r>
            <w:r w:rsidRPr="00C42BC5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559" w:type="dxa"/>
            <w:tcBorders>
              <w:bottom w:val="single" w:sz="12" w:space="0" w:color="000000" w:themeColor="text1"/>
            </w:tcBorders>
            <w:vAlign w:val="center"/>
          </w:tcPr>
          <w:p w14:paraId="02C82B5D" w14:textId="77777777" w:rsidR="006C6BF5" w:rsidRPr="00C42BC5" w:rsidRDefault="006C6BF5" w:rsidP="00C85820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bottom w:val="single" w:sz="12" w:space="0" w:color="000000" w:themeColor="text1"/>
            </w:tcBorders>
            <w:vAlign w:val="center"/>
          </w:tcPr>
          <w:p w14:paraId="54344E8C" w14:textId="1AE20CC3" w:rsidR="006C6BF5" w:rsidRPr="00C42BC5" w:rsidRDefault="006C6BF5" w:rsidP="00C85820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b/>
                <w:bCs/>
              </w:rPr>
            </w:pPr>
            <w:r w:rsidRPr="00C42BC5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175" w:type="dxa"/>
            <w:tcBorders>
              <w:bottom w:val="single" w:sz="12" w:space="0" w:color="000000" w:themeColor="text1"/>
            </w:tcBorders>
            <w:vAlign w:val="center"/>
          </w:tcPr>
          <w:p w14:paraId="75B640CD" w14:textId="77777777" w:rsidR="006C6BF5" w:rsidRPr="00C42BC5" w:rsidRDefault="006C6BF5" w:rsidP="00C85820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24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6BE0F78C" w14:textId="77777777" w:rsidR="006C6BF5" w:rsidRPr="00C42BC5" w:rsidRDefault="006C6BF5" w:rsidP="00C85820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526060" w14:paraId="75112FE9" w14:textId="77777777" w:rsidTr="00842C80">
        <w:trPr>
          <w:trHeight w:val="397"/>
        </w:trPr>
        <w:tc>
          <w:tcPr>
            <w:tcW w:w="39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69C6F2B2" w14:textId="312DD1B8" w:rsidR="00526060" w:rsidRPr="00C42BC5" w:rsidRDefault="00526060" w:rsidP="006C6BF5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  <w:b/>
                <w:bCs/>
              </w:rPr>
            </w:pPr>
            <w:r w:rsidRPr="00C42BC5">
              <w:rPr>
                <w:rFonts w:ascii="Arial" w:hAnsi="Arial" w:cs="Arial"/>
                <w:b/>
                <w:bCs/>
              </w:rPr>
              <w:t>Ogółem</w:t>
            </w:r>
            <w:r w:rsidR="00C42BC5">
              <w:t xml:space="preserve"> </w:t>
            </w:r>
            <w:r w:rsidR="00C42BC5" w:rsidRPr="00C42BC5">
              <w:rPr>
                <w:rFonts w:ascii="Arial" w:hAnsi="Arial" w:cs="Arial"/>
                <w:b/>
                <w:bCs/>
              </w:rPr>
              <w:t>element</w:t>
            </w:r>
            <w:r w:rsidR="00C42BC5">
              <w:rPr>
                <w:rFonts w:ascii="Arial" w:hAnsi="Arial" w:cs="Arial"/>
                <w:b/>
                <w:bCs/>
              </w:rPr>
              <w:t>y 1 i</w:t>
            </w:r>
            <w:r w:rsidR="00C42BC5" w:rsidRPr="00C42BC5">
              <w:rPr>
                <w:rFonts w:ascii="Arial" w:hAnsi="Arial" w:cs="Arial"/>
                <w:b/>
                <w:bCs/>
              </w:rPr>
              <w:t xml:space="preserve"> 2</w:t>
            </w:r>
            <w:r w:rsidRPr="00C42BC5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559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10597800" w14:textId="77777777" w:rsidR="00526060" w:rsidRPr="00C42BC5" w:rsidRDefault="00526060" w:rsidP="00C85820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535D499A" w14:textId="77777777" w:rsidR="00526060" w:rsidRPr="00C42BC5" w:rsidRDefault="00526060" w:rsidP="00C85820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75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3CDD7C3A" w14:textId="77777777" w:rsidR="00526060" w:rsidRPr="00C42BC5" w:rsidRDefault="00526060" w:rsidP="00C85820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24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7F38A66" w14:textId="77777777" w:rsidR="00526060" w:rsidRPr="00C42BC5" w:rsidRDefault="00526060" w:rsidP="00C85820">
            <w:pPr>
              <w:pStyle w:val="Akapitzlist"/>
              <w:ind w:left="0"/>
              <w:contextualSpacing w:val="0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0BEA6FB1" w14:textId="062780F1" w:rsidR="00677F1B" w:rsidRPr="00677F1B" w:rsidRDefault="00677F1B" w:rsidP="00832624">
      <w:pPr>
        <w:pStyle w:val="Nagwek4"/>
        <w:numPr>
          <w:ilvl w:val="0"/>
          <w:numId w:val="4"/>
        </w:numPr>
        <w:tabs>
          <w:tab w:val="left" w:pos="426"/>
        </w:tabs>
        <w:spacing w:before="120"/>
        <w:ind w:left="357" w:hanging="357"/>
        <w:jc w:val="both"/>
        <w:rPr>
          <w:rFonts w:ascii="Arial" w:hAnsi="Arial" w:cs="Arial"/>
          <w:b w:val="0"/>
          <w:bCs/>
          <w:sz w:val="20"/>
        </w:rPr>
      </w:pPr>
      <w:r w:rsidRPr="00677F1B">
        <w:rPr>
          <w:rFonts w:ascii="Arial" w:hAnsi="Arial" w:cs="Arial"/>
          <w:b w:val="0"/>
          <w:bCs/>
          <w:sz w:val="20"/>
        </w:rPr>
        <w:t xml:space="preserve">Udzielamy </w:t>
      </w:r>
      <w:r w:rsidRPr="00677F1B">
        <w:rPr>
          <w:rFonts w:ascii="Arial" w:hAnsi="Arial" w:cs="Arial"/>
          <w:sz w:val="20"/>
        </w:rPr>
        <w:t>……</w:t>
      </w:r>
      <w:r w:rsidRPr="00677F1B">
        <w:rPr>
          <w:rFonts w:ascii="Arial" w:hAnsi="Arial" w:cs="Arial"/>
          <w:b w:val="0"/>
          <w:bCs/>
          <w:sz w:val="20"/>
        </w:rPr>
        <w:t xml:space="preserve"> </w:t>
      </w:r>
      <w:r w:rsidRPr="00677F1B">
        <w:rPr>
          <w:rFonts w:ascii="Arial" w:hAnsi="Arial" w:cs="Arial"/>
          <w:sz w:val="20"/>
        </w:rPr>
        <w:t>miesięcy gwarancji</w:t>
      </w:r>
      <w:r w:rsidRPr="00677F1B">
        <w:rPr>
          <w:rFonts w:ascii="Arial" w:hAnsi="Arial" w:cs="Arial"/>
          <w:b w:val="0"/>
          <w:bCs/>
          <w:i/>
          <w:iCs/>
          <w:sz w:val="20"/>
        </w:rPr>
        <w:t xml:space="preserve"> </w:t>
      </w:r>
      <w:r w:rsidRPr="00677F1B">
        <w:rPr>
          <w:rFonts w:ascii="Arial" w:hAnsi="Arial" w:cs="Arial"/>
          <w:b w:val="0"/>
          <w:bCs/>
          <w:i/>
          <w:iCs/>
          <w:sz w:val="16"/>
          <w:szCs w:val="16"/>
        </w:rPr>
        <w:t>(wymagane minimum 36 miesięcy)</w:t>
      </w:r>
      <w:r w:rsidRPr="00677F1B">
        <w:rPr>
          <w:rFonts w:ascii="Arial" w:hAnsi="Arial" w:cs="Arial"/>
          <w:b w:val="0"/>
          <w:bCs/>
          <w:sz w:val="20"/>
        </w:rPr>
        <w:t>, na dostarczone kompletne produkty i urządzenia/zespoły urządzeń, z uwzględnieniem przypadków gdzie dla urządzeń, na które ich producenci udzielają dłuższego okresu gwarancji - według gwarancji producenta.</w:t>
      </w:r>
    </w:p>
    <w:p w14:paraId="7D8684D5" w14:textId="3673E25D" w:rsidR="005138E1" w:rsidRDefault="00264045" w:rsidP="00832624">
      <w:pPr>
        <w:pStyle w:val="Nagwek4"/>
        <w:numPr>
          <w:ilvl w:val="0"/>
          <w:numId w:val="4"/>
        </w:numPr>
        <w:tabs>
          <w:tab w:val="left" w:pos="426"/>
        </w:tabs>
        <w:spacing w:before="120"/>
        <w:ind w:left="357" w:hanging="357"/>
        <w:jc w:val="both"/>
        <w:rPr>
          <w:rFonts w:ascii="Arial" w:hAnsi="Arial" w:cs="Arial"/>
          <w:b w:val="0"/>
          <w:sz w:val="20"/>
        </w:rPr>
      </w:pPr>
      <w:r w:rsidRPr="00264045">
        <w:rPr>
          <w:rFonts w:ascii="Arial" w:hAnsi="Arial" w:cs="Arial"/>
          <w:b w:val="0"/>
          <w:sz w:val="20"/>
        </w:rPr>
        <w:t>Integralną część oferty stanowią załączone dokumenty, zgodne z wykazem określonym w Rozdziale XIV pkt. 3 SWZ</w:t>
      </w:r>
      <w:r>
        <w:rPr>
          <w:rFonts w:ascii="Arial" w:hAnsi="Arial" w:cs="Arial"/>
          <w:b w:val="0"/>
          <w:sz w:val="20"/>
        </w:rPr>
        <w:t xml:space="preserve">, w tym </w:t>
      </w:r>
      <w:r w:rsidR="00C13CD2" w:rsidRPr="00C13CD2">
        <w:rPr>
          <w:rFonts w:ascii="Arial" w:hAnsi="Arial" w:cs="Arial"/>
          <w:b w:val="0"/>
          <w:sz w:val="20"/>
        </w:rPr>
        <w:t>Kart</w:t>
      </w:r>
      <w:r w:rsidR="00C13CD2">
        <w:rPr>
          <w:rFonts w:ascii="Arial" w:hAnsi="Arial" w:cs="Arial"/>
          <w:b w:val="0"/>
          <w:sz w:val="20"/>
        </w:rPr>
        <w:t>a</w:t>
      </w:r>
      <w:r w:rsidR="00C13CD2" w:rsidRPr="00C13CD2">
        <w:rPr>
          <w:rFonts w:ascii="Arial" w:hAnsi="Arial" w:cs="Arial"/>
          <w:b w:val="0"/>
          <w:sz w:val="20"/>
        </w:rPr>
        <w:t xml:space="preserve"> oferowanego sprzętu, </w:t>
      </w:r>
      <w:r w:rsidR="00C13CD2">
        <w:rPr>
          <w:rFonts w:ascii="Arial" w:hAnsi="Arial" w:cs="Arial"/>
          <w:b w:val="0"/>
          <w:sz w:val="20"/>
        </w:rPr>
        <w:t>zgodna ze</w:t>
      </w:r>
      <w:r w:rsidR="00C13CD2" w:rsidRPr="00C13CD2">
        <w:rPr>
          <w:rFonts w:ascii="Arial" w:hAnsi="Arial" w:cs="Arial"/>
          <w:b w:val="0"/>
          <w:sz w:val="20"/>
        </w:rPr>
        <w:t xml:space="preserve"> wz</w:t>
      </w:r>
      <w:r w:rsidR="00C13CD2">
        <w:rPr>
          <w:rFonts w:ascii="Arial" w:hAnsi="Arial" w:cs="Arial"/>
          <w:b w:val="0"/>
          <w:sz w:val="20"/>
        </w:rPr>
        <w:t>orem</w:t>
      </w:r>
      <w:r w:rsidR="00C13CD2" w:rsidRPr="00C13CD2">
        <w:rPr>
          <w:rFonts w:ascii="Arial" w:hAnsi="Arial" w:cs="Arial"/>
          <w:b w:val="0"/>
          <w:sz w:val="20"/>
        </w:rPr>
        <w:t xml:space="preserve"> stanowi</w:t>
      </w:r>
      <w:r w:rsidR="00C13CD2">
        <w:rPr>
          <w:rFonts w:ascii="Arial" w:hAnsi="Arial" w:cs="Arial"/>
          <w:b w:val="0"/>
          <w:sz w:val="20"/>
        </w:rPr>
        <w:t>ącym</w:t>
      </w:r>
      <w:r w:rsidR="00C13CD2" w:rsidRPr="00C13CD2">
        <w:rPr>
          <w:rFonts w:ascii="Arial" w:hAnsi="Arial" w:cs="Arial"/>
          <w:b w:val="0"/>
          <w:sz w:val="20"/>
        </w:rPr>
        <w:t xml:space="preserve"> Załącznik nr 2A do SWZ</w:t>
      </w:r>
      <w:r w:rsidR="00EB04FC">
        <w:rPr>
          <w:rFonts w:ascii="Arial" w:hAnsi="Arial" w:cs="Arial"/>
          <w:i/>
          <w:iCs/>
          <w:sz w:val="16"/>
          <w:szCs w:val="16"/>
        </w:rPr>
        <w:t xml:space="preserve"> </w:t>
      </w:r>
      <w:r w:rsidR="00831BAA">
        <w:rPr>
          <w:rFonts w:ascii="Arial" w:hAnsi="Arial" w:cs="Arial"/>
          <w:b w:val="0"/>
          <w:sz w:val="20"/>
        </w:rPr>
        <w:t>-</w:t>
      </w:r>
      <w:r w:rsidR="00831BAA" w:rsidRPr="00831BAA">
        <w:rPr>
          <w:rFonts w:ascii="Arial" w:hAnsi="Arial" w:cs="Arial"/>
          <w:b w:val="0"/>
          <w:sz w:val="20"/>
        </w:rPr>
        <w:t xml:space="preserve"> </w:t>
      </w:r>
      <w:r w:rsidR="00831BAA" w:rsidRPr="00264045">
        <w:rPr>
          <w:rFonts w:ascii="Arial" w:hAnsi="Arial" w:cs="Arial"/>
          <w:b w:val="0"/>
          <w:sz w:val="20"/>
        </w:rPr>
        <w:t>jako przedmiotow</w:t>
      </w:r>
      <w:r w:rsidR="00831BAA">
        <w:rPr>
          <w:rFonts w:ascii="Arial" w:hAnsi="Arial" w:cs="Arial"/>
          <w:b w:val="0"/>
          <w:sz w:val="20"/>
        </w:rPr>
        <w:t>y</w:t>
      </w:r>
      <w:r w:rsidR="00831BAA" w:rsidRPr="00264045">
        <w:rPr>
          <w:rFonts w:ascii="Arial" w:hAnsi="Arial" w:cs="Arial"/>
          <w:b w:val="0"/>
          <w:sz w:val="20"/>
        </w:rPr>
        <w:t xml:space="preserve"> środ</w:t>
      </w:r>
      <w:r w:rsidR="00831BAA">
        <w:rPr>
          <w:rFonts w:ascii="Arial" w:hAnsi="Arial" w:cs="Arial"/>
          <w:b w:val="0"/>
          <w:sz w:val="20"/>
        </w:rPr>
        <w:t>e</w:t>
      </w:r>
      <w:r w:rsidR="00831BAA" w:rsidRPr="00264045">
        <w:rPr>
          <w:rFonts w:ascii="Arial" w:hAnsi="Arial" w:cs="Arial"/>
          <w:b w:val="0"/>
          <w:sz w:val="20"/>
        </w:rPr>
        <w:t>k dowodow</w:t>
      </w:r>
      <w:r w:rsidR="00831BAA">
        <w:rPr>
          <w:rFonts w:ascii="Arial" w:hAnsi="Arial" w:cs="Arial"/>
          <w:b w:val="0"/>
          <w:sz w:val="20"/>
        </w:rPr>
        <w:t>y</w:t>
      </w:r>
      <w:r w:rsidR="007F03ED">
        <w:rPr>
          <w:rFonts w:ascii="Arial" w:hAnsi="Arial" w:cs="Arial"/>
          <w:b w:val="0"/>
          <w:sz w:val="20"/>
        </w:rPr>
        <w:t>.</w:t>
      </w:r>
    </w:p>
    <w:p w14:paraId="54BE2475" w14:textId="3B1A5DA0" w:rsidR="00D67F68" w:rsidRDefault="00D67F68" w:rsidP="00832624">
      <w:pPr>
        <w:pStyle w:val="Nagwek4"/>
        <w:numPr>
          <w:ilvl w:val="0"/>
          <w:numId w:val="4"/>
        </w:numPr>
        <w:tabs>
          <w:tab w:val="left" w:pos="426"/>
        </w:tabs>
        <w:spacing w:before="120"/>
        <w:ind w:left="357" w:hanging="357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1D897B5E" w14:textId="77777777" w:rsid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3E4E76FA" w14:textId="77777777" w:rsidR="000F0BA0" w:rsidRPr="008118F0" w:rsidRDefault="000F0BA0" w:rsidP="000F0BA0">
      <w:pPr>
        <w:ind w:left="425"/>
        <w:jc w:val="center"/>
        <w:rPr>
          <w:rFonts w:ascii="Arial" w:hAnsi="Arial" w:cs="Arial"/>
          <w:i/>
          <w:sz w:val="16"/>
          <w:szCs w:val="16"/>
        </w:rPr>
      </w:pPr>
      <w:r w:rsidRPr="008118F0">
        <w:rPr>
          <w:rFonts w:ascii="Arial" w:hAnsi="Arial" w:cs="Arial"/>
          <w:i/>
          <w:sz w:val="16"/>
          <w:szCs w:val="16"/>
        </w:rPr>
        <w:t>(Nazwa części zamówienia oraz nazwa firmy podwykonawcy)</w:t>
      </w:r>
    </w:p>
    <w:p w14:paraId="633726A4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55D248E7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7F43B243" w14:textId="77777777" w:rsidR="00D67F68" w:rsidRDefault="00D67F68" w:rsidP="00677F1B">
      <w:pPr>
        <w:spacing w:before="57"/>
        <w:ind w:left="42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631AA734" w14:textId="4A64A674" w:rsidR="00D67F68" w:rsidRDefault="00D67F68" w:rsidP="00CD309D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zapoznaliśmy się ze specyfikacją warunków zamówienia (SWZ)</w:t>
      </w:r>
      <w:r w:rsidR="00FF2D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nie wnosimy </w:t>
      </w:r>
      <w:r w:rsidR="00FF2D40">
        <w:rPr>
          <w:rFonts w:ascii="Arial" w:hAnsi="Arial" w:cs="Arial"/>
        </w:rPr>
        <w:t xml:space="preserve">z tego tytułu żadnych </w:t>
      </w:r>
      <w:r>
        <w:rPr>
          <w:rFonts w:ascii="Arial" w:hAnsi="Arial" w:cs="Arial"/>
        </w:rPr>
        <w:t>zastrzeżeń.</w:t>
      </w:r>
    </w:p>
    <w:p w14:paraId="1AD92C59" w14:textId="77777777" w:rsidR="00EA34E8" w:rsidRDefault="00EA34E8" w:rsidP="00F12306">
      <w:pPr>
        <w:numPr>
          <w:ilvl w:val="0"/>
          <w:numId w:val="4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>wypełniliśmy</w:t>
      </w:r>
      <w:r w:rsidRPr="007D1391">
        <w:rPr>
          <w:rFonts w:ascii="Arial" w:hAnsi="Arial" w:cs="Arial"/>
          <w:color w:val="000000"/>
        </w:rPr>
        <w:t xml:space="preserve"> obowiązki informacyjne przewidziane w art. 13 lub art. 14 RODO wobec osób fizycznych, </w:t>
      </w:r>
      <w:r w:rsidRPr="007D1391">
        <w:rPr>
          <w:rFonts w:ascii="Arial" w:hAnsi="Arial" w:cs="Arial"/>
        </w:rPr>
        <w:t>od których dane osobowe bezpośrednio lub pośrednio</w:t>
      </w:r>
      <w:r>
        <w:rPr>
          <w:rFonts w:ascii="Arial" w:hAnsi="Arial" w:cs="Arial"/>
        </w:rPr>
        <w:t>, zostały pozyskane</w:t>
      </w:r>
      <w:r w:rsidR="002A6326">
        <w:rPr>
          <w:rFonts w:ascii="Arial" w:hAnsi="Arial" w:cs="Arial"/>
        </w:rPr>
        <w:t xml:space="preserve"> </w:t>
      </w:r>
      <w:r w:rsidRPr="007D1391">
        <w:rPr>
          <w:rFonts w:ascii="Arial" w:hAnsi="Arial" w:cs="Arial"/>
          <w:color w:val="000000"/>
        </w:rPr>
        <w:t>w celu ubiegania się o udzielenie zamówienia publicznego w niniejszym postępowaniu</w:t>
      </w:r>
      <w:r w:rsidRPr="007D1391">
        <w:rPr>
          <w:rFonts w:ascii="Arial" w:hAnsi="Arial" w:cs="Arial"/>
        </w:rPr>
        <w:t>.</w:t>
      </w:r>
    </w:p>
    <w:p w14:paraId="7133CD0B" w14:textId="1C5CF3AA" w:rsidR="00677F1B" w:rsidRPr="00677F1B" w:rsidRDefault="00D67F68" w:rsidP="00677F1B">
      <w:pPr>
        <w:numPr>
          <w:ilvl w:val="0"/>
          <w:numId w:val="4"/>
        </w:numPr>
        <w:spacing w:before="57"/>
        <w:jc w:val="both"/>
        <w:rPr>
          <w:rFonts w:ascii="Arial" w:hAnsi="Arial" w:cs="Arial"/>
        </w:rPr>
      </w:pPr>
      <w:r w:rsidRPr="00C13CD2">
        <w:rPr>
          <w:rFonts w:ascii="Arial" w:hAnsi="Arial" w:cs="Arial"/>
        </w:rPr>
        <w:t xml:space="preserve">Oświadczamy, że uważamy się za związanych ofertą na czas wskazany w </w:t>
      </w:r>
      <w:r w:rsidR="00430292">
        <w:rPr>
          <w:rFonts w:ascii="Arial" w:hAnsi="Arial" w:cs="Arial"/>
        </w:rPr>
        <w:t>SWZ</w:t>
      </w:r>
      <w:r w:rsidRPr="00C13CD2">
        <w:rPr>
          <w:rFonts w:ascii="Arial" w:hAnsi="Arial" w:cs="Arial"/>
        </w:rPr>
        <w:t>.</w:t>
      </w:r>
    </w:p>
    <w:p w14:paraId="0E1C31B4" w14:textId="610F2436" w:rsidR="00820CD7" w:rsidRDefault="00820CD7" w:rsidP="00F12306">
      <w:pPr>
        <w:numPr>
          <w:ilvl w:val="0"/>
          <w:numId w:val="4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Wyrażamy zgodę na płatność należności z tytułu rozliczenia</w:t>
      </w:r>
      <w:r w:rsidR="002826A5">
        <w:rPr>
          <w:rFonts w:ascii="Arial" w:hAnsi="Arial" w:cs="Arial"/>
        </w:rPr>
        <w:t xml:space="preserve"> -</w:t>
      </w:r>
      <w:r w:rsidR="00865794">
        <w:rPr>
          <w:rFonts w:ascii="Arial" w:hAnsi="Arial" w:cs="Arial"/>
        </w:rPr>
        <w:t xml:space="preserve"> </w:t>
      </w:r>
      <w:r w:rsidRPr="00F6044A">
        <w:rPr>
          <w:rFonts w:ascii="Arial" w:hAnsi="Arial" w:cs="Arial"/>
        </w:rPr>
        <w:t xml:space="preserve">do </w:t>
      </w:r>
      <w:r w:rsidR="00051CC0">
        <w:rPr>
          <w:rFonts w:ascii="Arial" w:hAnsi="Arial" w:cs="Arial"/>
          <w:b/>
        </w:rPr>
        <w:t>21</w:t>
      </w:r>
      <w:r w:rsidRPr="00820CD7">
        <w:rPr>
          <w:rFonts w:ascii="Arial" w:hAnsi="Arial" w:cs="Arial"/>
          <w:b/>
        </w:rPr>
        <w:t xml:space="preserve"> dni</w:t>
      </w:r>
      <w:r>
        <w:rPr>
          <w:rFonts w:ascii="Arial" w:hAnsi="Arial" w:cs="Arial"/>
        </w:rPr>
        <w:t>, licząc od dnia potwierdzonego przyjęcia faktury przez Zamawiającego.</w:t>
      </w:r>
    </w:p>
    <w:p w14:paraId="6AAB7FB5" w14:textId="45E67B95" w:rsidR="00D67F68" w:rsidRDefault="00D67F68" w:rsidP="00F12306">
      <w:pPr>
        <w:numPr>
          <w:ilvl w:val="0"/>
          <w:numId w:val="4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 przypadku przyznania nam zamówienia, Zobowiązujemy się do podpisania umowy na warunkach określonych we wzorze umowy stanowiącym </w:t>
      </w:r>
      <w:r w:rsidR="00EA5FD1" w:rsidRPr="00EA5FD1">
        <w:rPr>
          <w:rFonts w:ascii="Arial" w:hAnsi="Arial" w:cs="Arial"/>
        </w:rPr>
        <w:t>Załącznik nr 7 do SWZ</w:t>
      </w:r>
      <w:r>
        <w:rPr>
          <w:rFonts w:ascii="Arial" w:hAnsi="Arial" w:cs="Arial"/>
        </w:rPr>
        <w:t>, w miejscu i czasie w</w:t>
      </w:r>
      <w:r w:rsidR="00902D8D">
        <w:rPr>
          <w:rFonts w:ascii="Arial" w:hAnsi="Arial" w:cs="Arial"/>
        </w:rPr>
        <w:t>yznaczonym przez Zamawiającego.</w:t>
      </w:r>
    </w:p>
    <w:p w14:paraId="504F413B" w14:textId="77777777" w:rsidR="00D67F68" w:rsidRDefault="00D67F68" w:rsidP="00F12306">
      <w:pPr>
        <w:numPr>
          <w:ilvl w:val="0"/>
          <w:numId w:val="4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0B8665A7" w14:textId="12529EF6" w:rsidR="00B61E21" w:rsidRDefault="00B61E21" w:rsidP="00F12306">
      <w:pPr>
        <w:numPr>
          <w:ilvl w:val="0"/>
          <w:numId w:val="4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wykonania zamówienia oświadczamy, że w przypadku wygrania przetargu i realizacji </w:t>
      </w:r>
      <w:r w:rsidR="00832624">
        <w:rPr>
          <w:rFonts w:ascii="Arial" w:hAnsi="Arial" w:cs="Arial"/>
        </w:rPr>
        <w:t>dostawy</w:t>
      </w:r>
      <w:r>
        <w:rPr>
          <w:rFonts w:ascii="Arial" w:hAnsi="Arial" w:cs="Arial"/>
        </w:rPr>
        <w:t xml:space="preserve"> przy udziale podwykonawców, zobowiązujemy się </w:t>
      </w:r>
      <w:r w:rsidR="00BC6700" w:rsidRPr="00BC6700">
        <w:rPr>
          <w:rFonts w:ascii="Arial" w:hAnsi="Arial" w:cs="Arial"/>
        </w:rPr>
        <w:t>do zawarcia i realizacji umów z podwykonawcami, zgodnie z postanowieniami art. 463 ustawy PZP</w:t>
      </w:r>
      <w:r>
        <w:rPr>
          <w:rFonts w:ascii="Arial" w:hAnsi="Arial" w:cs="Arial"/>
        </w:rPr>
        <w:t>.</w:t>
      </w:r>
    </w:p>
    <w:p w14:paraId="06A90FA6" w14:textId="500680EF" w:rsidR="00264045" w:rsidRDefault="00264045" w:rsidP="00F12306">
      <w:pPr>
        <w:numPr>
          <w:ilvl w:val="0"/>
          <w:numId w:val="4"/>
        </w:numPr>
        <w:spacing w:before="57"/>
        <w:jc w:val="both"/>
        <w:rPr>
          <w:rFonts w:ascii="Arial" w:hAnsi="Arial" w:cs="Arial"/>
        </w:rPr>
      </w:pPr>
      <w:r w:rsidRPr="00BF57FF"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3DF67CC1" w14:textId="77777777" w:rsidR="00B61E21" w:rsidRDefault="00B61E21" w:rsidP="00F12306">
      <w:pPr>
        <w:numPr>
          <w:ilvl w:val="0"/>
          <w:numId w:val="4"/>
        </w:num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</w:t>
      </w:r>
      <w:r w:rsidR="00BC6700">
        <w:rPr>
          <w:rFonts w:ascii="Arial" w:hAnsi="Arial" w:cs="Arial"/>
        </w:rPr>
        <w:t xml:space="preserve">będące załącznikami do oferty </w:t>
      </w:r>
      <w:r>
        <w:rPr>
          <w:rFonts w:ascii="Arial" w:hAnsi="Arial" w:cs="Arial"/>
        </w:rPr>
        <w:t>dokumenty</w:t>
      </w:r>
      <w:r w:rsidR="00BC6700">
        <w:rPr>
          <w:rFonts w:ascii="Arial" w:hAnsi="Arial" w:cs="Arial"/>
        </w:rPr>
        <w:t xml:space="preserve"> oznaczone</w:t>
      </w:r>
      <w:r>
        <w:rPr>
          <w:rFonts w:ascii="Arial" w:hAnsi="Arial" w:cs="Arial"/>
        </w:rPr>
        <w:t>: ......................................  stanowią tajemnicę naszego przedsiębiorstwa w rozumieniu przepisów o zwalczaniu nieuczciwej konkurencji i nie wyrażamy zgody na ich udostępnianie innym uczestnikom postępowania.</w:t>
      </w:r>
    </w:p>
    <w:p w14:paraId="341CBDB9" w14:textId="77777777" w:rsidR="00D67F68" w:rsidRDefault="00D67F68">
      <w:pPr>
        <w:spacing w:before="57"/>
        <w:rPr>
          <w:rFonts w:ascii="Arial" w:hAnsi="Arial" w:cs="Arial"/>
          <w:b/>
          <w:u w:val="single"/>
        </w:rPr>
      </w:pPr>
    </w:p>
    <w:p w14:paraId="4DA7323B" w14:textId="77777777" w:rsidR="00B61E21" w:rsidRDefault="00B61E21">
      <w:pPr>
        <w:spacing w:before="57"/>
        <w:rPr>
          <w:rFonts w:ascii="Arial" w:hAnsi="Arial" w:cs="Arial"/>
        </w:rPr>
      </w:pPr>
    </w:p>
    <w:p w14:paraId="223EDAFA" w14:textId="77777777" w:rsidR="00D67F68" w:rsidRPr="002A7EC1" w:rsidRDefault="00D67F68">
      <w:pPr>
        <w:spacing w:before="57"/>
        <w:rPr>
          <w:rFonts w:ascii="Arial" w:hAnsi="Arial" w:cs="Arial"/>
        </w:rPr>
      </w:pPr>
      <w:r w:rsidRPr="002A7EC1">
        <w:rPr>
          <w:rFonts w:ascii="Arial" w:hAnsi="Arial" w:cs="Arial"/>
        </w:rPr>
        <w:t>Załączniki do oferty:</w:t>
      </w:r>
    </w:p>
    <w:p w14:paraId="60635E9E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5F31BD45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1236F329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611B1F5E" w14:textId="77777777" w:rsidR="00D67F68" w:rsidRDefault="00D67F68">
      <w:pPr>
        <w:spacing w:before="57"/>
        <w:rPr>
          <w:rFonts w:ascii="Arial" w:hAnsi="Arial" w:cs="Arial"/>
        </w:rPr>
      </w:pPr>
    </w:p>
    <w:p w14:paraId="688F512E" w14:textId="77777777" w:rsidR="00D67F68" w:rsidRDefault="00D67F68">
      <w:pPr>
        <w:spacing w:before="57"/>
        <w:rPr>
          <w:rFonts w:ascii="Arial" w:hAnsi="Arial" w:cs="Arial"/>
        </w:rPr>
      </w:pPr>
    </w:p>
    <w:p w14:paraId="5D2A5176" w14:textId="77777777" w:rsidR="00D67F68" w:rsidRDefault="00D67F68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3B841075" w14:textId="77777777" w:rsidR="00D67F68" w:rsidRPr="00D006B5" w:rsidRDefault="00AF3F21" w:rsidP="00AF3F21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67F68">
        <w:rPr>
          <w:rFonts w:ascii="Arial" w:hAnsi="Arial" w:cs="Arial"/>
        </w:rPr>
        <w:t>ata</w:t>
      </w:r>
    </w:p>
    <w:p w14:paraId="54782441" w14:textId="77777777" w:rsidR="00D67F68" w:rsidRPr="00D93A0A" w:rsidRDefault="00D93A0A" w:rsidP="00D93A0A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2013C3F5" w14:textId="77777777" w:rsidR="00D67F68" w:rsidRPr="001C645E" w:rsidRDefault="00D93A0A" w:rsidP="001C645E">
      <w:pPr>
        <w:spacing w:before="57"/>
        <w:ind w:left="3828"/>
        <w:jc w:val="both"/>
        <w:rPr>
          <w:rFonts w:ascii="Arial" w:hAnsi="Arial" w:cs="Arial"/>
        </w:rPr>
      </w:pPr>
      <w:r w:rsidRPr="00D93A0A">
        <w:rPr>
          <w:rFonts w:ascii="Arial" w:hAnsi="Arial" w:cs="Arial"/>
          <w:sz w:val="18"/>
          <w:szCs w:val="18"/>
        </w:rPr>
        <w:t xml:space="preserve">Przygotowany dokument należy podpisać kwalifikowanym podpisem elektronicznym lub </w:t>
      </w:r>
      <w:r w:rsidR="00FF0FD5" w:rsidRPr="00D93A0A">
        <w:rPr>
          <w:rFonts w:ascii="Arial" w:hAnsi="Arial" w:cs="Arial"/>
          <w:sz w:val="18"/>
          <w:szCs w:val="18"/>
        </w:rPr>
        <w:t xml:space="preserve">elektronicznym </w:t>
      </w:r>
      <w:r w:rsidRPr="00D93A0A">
        <w:rPr>
          <w:rFonts w:ascii="Arial" w:hAnsi="Arial" w:cs="Arial"/>
          <w:sz w:val="18"/>
          <w:szCs w:val="18"/>
        </w:rPr>
        <w:t xml:space="preserve">podpisem zaufanym lub </w:t>
      </w:r>
      <w:r w:rsidR="00FF0FD5" w:rsidRPr="00D93A0A">
        <w:rPr>
          <w:rFonts w:ascii="Arial" w:hAnsi="Arial" w:cs="Arial"/>
          <w:sz w:val="18"/>
          <w:szCs w:val="18"/>
        </w:rPr>
        <w:t xml:space="preserve">elektronicznym </w:t>
      </w:r>
      <w:r w:rsidRPr="00D93A0A">
        <w:rPr>
          <w:rFonts w:ascii="Arial" w:hAnsi="Arial" w:cs="Arial"/>
          <w:sz w:val="18"/>
          <w:szCs w:val="18"/>
        </w:rPr>
        <w:t>podpisem osobistym przez osobę/osoby upoważnioną/upoważnione</w:t>
      </w:r>
    </w:p>
    <w:sectPr w:rsidR="00D67F68" w:rsidRPr="001C645E" w:rsidSect="005B218F">
      <w:headerReference w:type="default" r:id="rId8"/>
      <w:footerReference w:type="default" r:id="rId9"/>
      <w:footnotePr>
        <w:pos w:val="beneathText"/>
      </w:footnotePr>
      <w:pgSz w:w="11905" w:h="16837"/>
      <w:pgMar w:top="1985" w:right="1417" w:bottom="1560" w:left="1417" w:header="574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2EFB0" w14:textId="77777777" w:rsidR="00972C35" w:rsidRDefault="00972C35">
      <w:r>
        <w:separator/>
      </w:r>
    </w:p>
  </w:endnote>
  <w:endnote w:type="continuationSeparator" w:id="0">
    <w:p w14:paraId="7A946883" w14:textId="77777777" w:rsidR="00972C35" w:rsidRDefault="0097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Segoe UI Symbol"/>
    <w:charset w:val="02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15024" w14:textId="77777777" w:rsidR="00875C9C" w:rsidRDefault="0046013F" w:rsidP="00875C9C">
    <w:pPr>
      <w:pStyle w:val="Stopka"/>
      <w:tabs>
        <w:tab w:val="clear" w:pos="4536"/>
        <w:tab w:val="clear" w:pos="9072"/>
        <w:tab w:val="center" w:leader="underscore" w:pos="9498"/>
      </w:tabs>
      <w:rPr>
        <w:sz w:val="16"/>
        <w:szCs w:val="16"/>
      </w:rPr>
    </w:pPr>
    <w:bookmarkStart w:id="0" w:name="_Hlk64016615"/>
    <w:bookmarkStart w:id="1" w:name="_Hlk64016591"/>
    <w:r w:rsidRPr="00EC7037">
      <w:rPr>
        <w:sz w:val="16"/>
        <w:szCs w:val="16"/>
      </w:rPr>
      <w:tab/>
    </w:r>
    <w:bookmarkEnd w:id="0"/>
    <w:bookmarkEnd w:id="1"/>
    <w:r w:rsidR="00875C9C" w:rsidRPr="00EC7037">
      <w:rPr>
        <w:sz w:val="16"/>
        <w:szCs w:val="16"/>
      </w:rPr>
      <w:tab/>
    </w:r>
  </w:p>
  <w:p w14:paraId="2EE8DF03" w14:textId="77777777" w:rsidR="0053019D" w:rsidRPr="0053019D" w:rsidRDefault="0053019D" w:rsidP="0053019D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53019D">
      <w:rPr>
        <w:rFonts w:ascii="Arial" w:hAnsi="Arial" w:cs="Arial"/>
        <w:sz w:val="18"/>
        <w:szCs w:val="18"/>
      </w:rPr>
      <w:t xml:space="preserve">Projekt finansowany ze środków Funduszy Europejskich na Rozwój Cyfrowy 2021-2027 (FERC) </w:t>
    </w:r>
  </w:p>
  <w:p w14:paraId="21BC5C7B" w14:textId="36C036E7" w:rsidR="00875C9C" w:rsidRPr="004E1196" w:rsidRDefault="0053019D" w:rsidP="0053019D">
    <w:pPr>
      <w:pStyle w:val="Stopka"/>
      <w:tabs>
        <w:tab w:val="center" w:leader="underscore" w:pos="4536"/>
      </w:tabs>
      <w:jc w:val="center"/>
      <w:rPr>
        <w:rFonts w:ascii="Arial" w:hAnsi="Arial" w:cs="Arial"/>
        <w:sz w:val="18"/>
        <w:szCs w:val="18"/>
      </w:rPr>
    </w:pPr>
    <w:r w:rsidRPr="0053019D">
      <w:rPr>
        <w:rFonts w:ascii="Arial" w:hAnsi="Arial" w:cs="Arial"/>
        <w:sz w:val="18"/>
        <w:szCs w:val="18"/>
      </w:rPr>
      <w:t>Priorytet II - Zaawansowane usługi cyfrowe; Działanie 2.2. - Wzmocnienie krajowego systemu cyberbezpieczeństwa – w ramach Projektu grantowego „Cyberbezpieczny Samorząd”</w:t>
    </w:r>
  </w:p>
  <w:p w14:paraId="5234A7A2" w14:textId="3586F870" w:rsidR="00D67F68" w:rsidRPr="003817F3" w:rsidRDefault="003817F3">
    <w:pPr>
      <w:pStyle w:val="Stopka"/>
      <w:jc w:val="right"/>
      <w:rPr>
        <w:rFonts w:ascii="Arial" w:hAnsi="Arial"/>
        <w:sz w:val="16"/>
        <w:szCs w:val="16"/>
      </w:rPr>
    </w:pPr>
    <w:r w:rsidRPr="003817F3">
      <w:rPr>
        <w:rFonts w:ascii="Arial" w:hAnsi="Arial"/>
        <w:sz w:val="16"/>
        <w:szCs w:val="16"/>
      </w:rPr>
      <w:t>s</w:t>
    </w:r>
    <w:r w:rsidR="00D67F68" w:rsidRPr="003817F3">
      <w:rPr>
        <w:rFonts w:ascii="Arial" w:hAnsi="Arial"/>
        <w:sz w:val="16"/>
        <w:szCs w:val="16"/>
      </w:rPr>
      <w:t>tr</w:t>
    </w:r>
    <w:r w:rsidRPr="003817F3">
      <w:rPr>
        <w:rFonts w:ascii="Arial" w:hAnsi="Arial"/>
        <w:sz w:val="16"/>
        <w:szCs w:val="16"/>
      </w:rPr>
      <w:t>.</w:t>
    </w:r>
    <w:r w:rsidR="006700EA" w:rsidRPr="003817F3">
      <w:rPr>
        <w:rFonts w:ascii="Arial" w:hAnsi="Arial"/>
        <w:sz w:val="16"/>
        <w:szCs w:val="16"/>
      </w:rPr>
      <w:fldChar w:fldCharType="begin"/>
    </w:r>
    <w:r w:rsidR="00D67F68" w:rsidRPr="003817F3">
      <w:rPr>
        <w:rFonts w:ascii="Arial" w:hAnsi="Arial"/>
        <w:sz w:val="16"/>
        <w:szCs w:val="16"/>
      </w:rPr>
      <w:instrText xml:space="preserve"> PAGE </w:instrText>
    </w:r>
    <w:r w:rsidR="006700EA" w:rsidRPr="003817F3">
      <w:rPr>
        <w:rFonts w:ascii="Arial" w:hAnsi="Arial"/>
        <w:sz w:val="16"/>
        <w:szCs w:val="16"/>
      </w:rPr>
      <w:fldChar w:fldCharType="separate"/>
    </w:r>
    <w:r w:rsidR="00D94CBB">
      <w:rPr>
        <w:rFonts w:ascii="Arial" w:hAnsi="Arial"/>
        <w:noProof/>
        <w:sz w:val="16"/>
        <w:szCs w:val="16"/>
      </w:rPr>
      <w:t>1</w:t>
    </w:r>
    <w:r w:rsidR="006700EA" w:rsidRPr="003817F3">
      <w:rPr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92C09" w14:textId="77777777" w:rsidR="00972C35" w:rsidRDefault="00972C35">
      <w:r>
        <w:separator/>
      </w:r>
    </w:p>
  </w:footnote>
  <w:footnote w:type="continuationSeparator" w:id="0">
    <w:p w14:paraId="7C2E38ED" w14:textId="77777777" w:rsidR="00972C35" w:rsidRDefault="0097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475BB" w14:textId="77777777" w:rsidR="00D67F68" w:rsidRDefault="00D67F68">
    <w:pPr>
      <w:jc w:val="center"/>
      <w:rPr>
        <w:rFonts w:ascii="Arial" w:hAnsi="Arial" w:cs="Arial"/>
        <w:b/>
        <w:sz w:val="4"/>
        <w:szCs w:val="4"/>
      </w:rPr>
    </w:pPr>
  </w:p>
  <w:p w14:paraId="252580D8" w14:textId="29C0C8B7" w:rsidR="006E22B1" w:rsidRDefault="006E22B1" w:rsidP="006E22B1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53019D" w:rsidRPr="0053019D">
      <w:rPr>
        <w:rFonts w:cs="Arial"/>
        <w:bCs/>
        <w:sz w:val="18"/>
        <w:szCs w:val="18"/>
      </w:rPr>
      <w:t>TI.271.163.2024</w:t>
    </w:r>
  </w:p>
  <w:p w14:paraId="2ACCA654" w14:textId="77777777" w:rsidR="00D67F68" w:rsidRDefault="006E22B1" w:rsidP="006E22B1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 w:rsidR="0046013F">
      <w:rPr>
        <w:b/>
        <w:bCs/>
        <w:sz w:val="20"/>
        <w:szCs w:val="20"/>
      </w:rPr>
      <w:t>2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F6A47B10"/>
    <w:name w:val="WW8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8EF25C80"/>
    <w:name w:val="WW8Num3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F15257AE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Arial" w:hAnsi="Arial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E78546E"/>
    <w:multiLevelType w:val="hybridMultilevel"/>
    <w:tmpl w:val="36608C82"/>
    <w:lvl w:ilvl="0" w:tplc="13D89A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DB1BC2"/>
    <w:multiLevelType w:val="hybridMultilevel"/>
    <w:tmpl w:val="2B84EAB4"/>
    <w:lvl w:ilvl="0" w:tplc="9E36055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46432A"/>
    <w:multiLevelType w:val="hybridMultilevel"/>
    <w:tmpl w:val="AD869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C5058C"/>
    <w:multiLevelType w:val="hybridMultilevel"/>
    <w:tmpl w:val="E7DA2638"/>
    <w:lvl w:ilvl="0" w:tplc="5B12149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A3B33"/>
    <w:multiLevelType w:val="hybridMultilevel"/>
    <w:tmpl w:val="2976E5E8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947E9"/>
    <w:multiLevelType w:val="hybridMultilevel"/>
    <w:tmpl w:val="03A2AD3C"/>
    <w:name w:val="WW8Num1102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F660C48"/>
    <w:multiLevelType w:val="multilevel"/>
    <w:tmpl w:val="CAE6781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 3" w:hAnsi="Wingdings 3"/>
        <w:b w:val="0"/>
        <w:i w:val="0"/>
        <w:sz w:val="18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 3" w:hAnsi="Wingdings 3"/>
        <w:b w:val="0"/>
        <w:i w:val="0"/>
        <w:sz w:val="18"/>
        <w:u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3" w:hAnsi="Wingdings 3"/>
        <w:b w:val="0"/>
        <w:i w:val="0"/>
        <w:sz w:val="18"/>
        <w:u w:val="no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 3" w:hAnsi="Wingdings 3"/>
        <w:b w:val="0"/>
        <w:i w:val="0"/>
        <w:sz w:val="18"/>
        <w:u w:val="no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 3" w:hAnsi="Wingdings 3"/>
        <w:b w:val="0"/>
        <w:i w:val="0"/>
        <w:sz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 3" w:hAnsi="Wingdings 3"/>
        <w:b w:val="0"/>
        <w:i w:val="0"/>
        <w:sz w:val="18"/>
        <w:u w:val="no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 3" w:hAnsi="Wingdings 3"/>
        <w:b w:val="0"/>
        <w:i w:val="0"/>
        <w:sz w:val="18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 3" w:hAnsi="Wingdings 3"/>
        <w:b w:val="0"/>
        <w:i w:val="0"/>
        <w:sz w:val="18"/>
        <w:u w:val="none"/>
      </w:rPr>
    </w:lvl>
  </w:abstractNum>
  <w:abstractNum w:abstractNumId="15" w15:restartNumberingAfterBreak="0">
    <w:nsid w:val="3D28710B"/>
    <w:multiLevelType w:val="hybridMultilevel"/>
    <w:tmpl w:val="2976E5E8"/>
    <w:lvl w:ilvl="0" w:tplc="7E12F3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D33C72"/>
    <w:multiLevelType w:val="hybridMultilevel"/>
    <w:tmpl w:val="62666CFA"/>
    <w:name w:val="WW8Num29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E0CAD"/>
    <w:multiLevelType w:val="hybridMultilevel"/>
    <w:tmpl w:val="E88E15D8"/>
    <w:name w:val="WW8Num12"/>
    <w:lvl w:ilvl="0" w:tplc="07BE84B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5943DE"/>
    <w:multiLevelType w:val="hybridMultilevel"/>
    <w:tmpl w:val="BDCE213C"/>
    <w:lvl w:ilvl="0" w:tplc="5B12149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00572DD"/>
    <w:multiLevelType w:val="hybridMultilevel"/>
    <w:tmpl w:val="CA68B4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F05A1"/>
    <w:multiLevelType w:val="hybridMultilevel"/>
    <w:tmpl w:val="E40E7F6A"/>
    <w:lvl w:ilvl="0" w:tplc="7E12F3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DA5C03"/>
    <w:multiLevelType w:val="hybridMultilevel"/>
    <w:tmpl w:val="369ED04C"/>
    <w:lvl w:ilvl="0" w:tplc="7E12F3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327876">
    <w:abstractNumId w:val="0"/>
  </w:num>
  <w:num w:numId="2" w16cid:durableId="598954710">
    <w:abstractNumId w:val="1"/>
  </w:num>
  <w:num w:numId="3" w16cid:durableId="1634481411">
    <w:abstractNumId w:val="2"/>
  </w:num>
  <w:num w:numId="4" w16cid:durableId="433331453">
    <w:abstractNumId w:val="3"/>
  </w:num>
  <w:num w:numId="5" w16cid:durableId="145632067">
    <w:abstractNumId w:val="4"/>
  </w:num>
  <w:num w:numId="6" w16cid:durableId="853347500">
    <w:abstractNumId w:val="5"/>
  </w:num>
  <w:num w:numId="7" w16cid:durableId="136991913">
    <w:abstractNumId w:val="6"/>
  </w:num>
  <w:num w:numId="8" w16cid:durableId="1337533412">
    <w:abstractNumId w:val="7"/>
  </w:num>
  <w:num w:numId="9" w16cid:durableId="1934317567">
    <w:abstractNumId w:val="16"/>
  </w:num>
  <w:num w:numId="10" w16cid:durableId="813985809">
    <w:abstractNumId w:val="19"/>
  </w:num>
  <w:num w:numId="11" w16cid:durableId="391125856">
    <w:abstractNumId w:val="13"/>
  </w:num>
  <w:num w:numId="12" w16cid:durableId="1992518648">
    <w:abstractNumId w:val="18"/>
  </w:num>
  <w:num w:numId="13" w16cid:durableId="1836190150">
    <w:abstractNumId w:val="14"/>
  </w:num>
  <w:num w:numId="14" w16cid:durableId="2071228388">
    <w:abstractNumId w:val="11"/>
  </w:num>
  <w:num w:numId="15" w16cid:durableId="1344549777">
    <w:abstractNumId w:val="17"/>
  </w:num>
  <w:num w:numId="16" w16cid:durableId="1964799921">
    <w:abstractNumId w:val="10"/>
  </w:num>
  <w:num w:numId="17" w16cid:durableId="1848248183">
    <w:abstractNumId w:val="8"/>
  </w:num>
  <w:num w:numId="18" w16cid:durableId="265355371">
    <w:abstractNumId w:val="15"/>
  </w:num>
  <w:num w:numId="19" w16cid:durableId="1488865424">
    <w:abstractNumId w:val="12"/>
  </w:num>
  <w:num w:numId="20" w16cid:durableId="321011351">
    <w:abstractNumId w:val="20"/>
  </w:num>
  <w:num w:numId="21" w16cid:durableId="381057259">
    <w:abstractNumId w:val="21"/>
  </w:num>
  <w:num w:numId="22" w16cid:durableId="14376761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21A"/>
    <w:rsid w:val="0000116B"/>
    <w:rsid w:val="00002BB0"/>
    <w:rsid w:val="00006536"/>
    <w:rsid w:val="00012509"/>
    <w:rsid w:val="0001630E"/>
    <w:rsid w:val="00017ACA"/>
    <w:rsid w:val="0002526E"/>
    <w:rsid w:val="00036497"/>
    <w:rsid w:val="00036AE5"/>
    <w:rsid w:val="00044449"/>
    <w:rsid w:val="0004669A"/>
    <w:rsid w:val="00050F74"/>
    <w:rsid w:val="00051CC0"/>
    <w:rsid w:val="00054307"/>
    <w:rsid w:val="00055350"/>
    <w:rsid w:val="000577A3"/>
    <w:rsid w:val="00060810"/>
    <w:rsid w:val="00064838"/>
    <w:rsid w:val="000706A5"/>
    <w:rsid w:val="00072C98"/>
    <w:rsid w:val="00077A86"/>
    <w:rsid w:val="00077CEE"/>
    <w:rsid w:val="00082074"/>
    <w:rsid w:val="00091041"/>
    <w:rsid w:val="00092D37"/>
    <w:rsid w:val="000A7EC1"/>
    <w:rsid w:val="000B23D5"/>
    <w:rsid w:val="000B371C"/>
    <w:rsid w:val="000B3934"/>
    <w:rsid w:val="000B5395"/>
    <w:rsid w:val="000C183A"/>
    <w:rsid w:val="000C4D48"/>
    <w:rsid w:val="000C5928"/>
    <w:rsid w:val="000D6957"/>
    <w:rsid w:val="000E6D74"/>
    <w:rsid w:val="000F0BA0"/>
    <w:rsid w:val="000F46CB"/>
    <w:rsid w:val="00105328"/>
    <w:rsid w:val="001112ED"/>
    <w:rsid w:val="0011664B"/>
    <w:rsid w:val="001201B3"/>
    <w:rsid w:val="00131BA6"/>
    <w:rsid w:val="0013334E"/>
    <w:rsid w:val="00134C09"/>
    <w:rsid w:val="0013771E"/>
    <w:rsid w:val="00137A76"/>
    <w:rsid w:val="001458C3"/>
    <w:rsid w:val="0014758C"/>
    <w:rsid w:val="00156222"/>
    <w:rsid w:val="001568FE"/>
    <w:rsid w:val="00157B5B"/>
    <w:rsid w:val="001623D0"/>
    <w:rsid w:val="0017763F"/>
    <w:rsid w:val="00177F98"/>
    <w:rsid w:val="001813E8"/>
    <w:rsid w:val="00186364"/>
    <w:rsid w:val="00194833"/>
    <w:rsid w:val="001A1D3B"/>
    <w:rsid w:val="001A67B7"/>
    <w:rsid w:val="001A759D"/>
    <w:rsid w:val="001B3502"/>
    <w:rsid w:val="001C10DB"/>
    <w:rsid w:val="001C11C8"/>
    <w:rsid w:val="001C1521"/>
    <w:rsid w:val="001C645E"/>
    <w:rsid w:val="001D2570"/>
    <w:rsid w:val="001E57C3"/>
    <w:rsid w:val="001E68DF"/>
    <w:rsid w:val="001F04FC"/>
    <w:rsid w:val="002052C8"/>
    <w:rsid w:val="00206B09"/>
    <w:rsid w:val="00207727"/>
    <w:rsid w:val="00211106"/>
    <w:rsid w:val="0021454B"/>
    <w:rsid w:val="002257B3"/>
    <w:rsid w:val="00225911"/>
    <w:rsid w:val="00231449"/>
    <w:rsid w:val="00234E25"/>
    <w:rsid w:val="002350D0"/>
    <w:rsid w:val="002403D2"/>
    <w:rsid w:val="0025785E"/>
    <w:rsid w:val="00257EF2"/>
    <w:rsid w:val="002626EA"/>
    <w:rsid w:val="00264045"/>
    <w:rsid w:val="00264803"/>
    <w:rsid w:val="00275AB0"/>
    <w:rsid w:val="0027665C"/>
    <w:rsid w:val="002826A5"/>
    <w:rsid w:val="00286903"/>
    <w:rsid w:val="00292814"/>
    <w:rsid w:val="002A440A"/>
    <w:rsid w:val="002A584F"/>
    <w:rsid w:val="002A6326"/>
    <w:rsid w:val="002A69E3"/>
    <w:rsid w:val="002A7EC1"/>
    <w:rsid w:val="002B3045"/>
    <w:rsid w:val="002B50AE"/>
    <w:rsid w:val="002B597C"/>
    <w:rsid w:val="002B6BDE"/>
    <w:rsid w:val="002B7FF9"/>
    <w:rsid w:val="002C1463"/>
    <w:rsid w:val="002C44FF"/>
    <w:rsid w:val="002D340E"/>
    <w:rsid w:val="002D3EE3"/>
    <w:rsid w:val="002D68DC"/>
    <w:rsid w:val="002D7BC5"/>
    <w:rsid w:val="002E1931"/>
    <w:rsid w:val="002F243C"/>
    <w:rsid w:val="002F4795"/>
    <w:rsid w:val="002F47A6"/>
    <w:rsid w:val="00305188"/>
    <w:rsid w:val="00323FB2"/>
    <w:rsid w:val="0032638E"/>
    <w:rsid w:val="00327621"/>
    <w:rsid w:val="00347DEB"/>
    <w:rsid w:val="00354B2B"/>
    <w:rsid w:val="003579F4"/>
    <w:rsid w:val="00360F7F"/>
    <w:rsid w:val="00372E8E"/>
    <w:rsid w:val="003817F3"/>
    <w:rsid w:val="00381FE5"/>
    <w:rsid w:val="003837A6"/>
    <w:rsid w:val="003845DD"/>
    <w:rsid w:val="00397559"/>
    <w:rsid w:val="003A3891"/>
    <w:rsid w:val="003B1E51"/>
    <w:rsid w:val="003B21BE"/>
    <w:rsid w:val="003B3DF1"/>
    <w:rsid w:val="003D64CC"/>
    <w:rsid w:val="003E1297"/>
    <w:rsid w:val="003E590C"/>
    <w:rsid w:val="003E5F72"/>
    <w:rsid w:val="003F6AFB"/>
    <w:rsid w:val="00401DF5"/>
    <w:rsid w:val="00402E8D"/>
    <w:rsid w:val="00404C62"/>
    <w:rsid w:val="00410261"/>
    <w:rsid w:val="0042341F"/>
    <w:rsid w:val="004256FA"/>
    <w:rsid w:val="004265C3"/>
    <w:rsid w:val="00430292"/>
    <w:rsid w:val="004316EA"/>
    <w:rsid w:val="0043627F"/>
    <w:rsid w:val="0043755B"/>
    <w:rsid w:val="00440DF0"/>
    <w:rsid w:val="0045081B"/>
    <w:rsid w:val="0045337A"/>
    <w:rsid w:val="0046013F"/>
    <w:rsid w:val="00465B02"/>
    <w:rsid w:val="004758DB"/>
    <w:rsid w:val="00475CA2"/>
    <w:rsid w:val="00480761"/>
    <w:rsid w:val="0048171F"/>
    <w:rsid w:val="00482897"/>
    <w:rsid w:val="00490CF9"/>
    <w:rsid w:val="00491ECC"/>
    <w:rsid w:val="0049634E"/>
    <w:rsid w:val="004A5441"/>
    <w:rsid w:val="004B2140"/>
    <w:rsid w:val="004B2165"/>
    <w:rsid w:val="004C477C"/>
    <w:rsid w:val="004C63C4"/>
    <w:rsid w:val="004D0A1B"/>
    <w:rsid w:val="004E1196"/>
    <w:rsid w:val="004E46E8"/>
    <w:rsid w:val="0051325E"/>
    <w:rsid w:val="005138E1"/>
    <w:rsid w:val="00513B07"/>
    <w:rsid w:val="005201E0"/>
    <w:rsid w:val="00520FF7"/>
    <w:rsid w:val="00521A80"/>
    <w:rsid w:val="00522668"/>
    <w:rsid w:val="00525EEA"/>
    <w:rsid w:val="00526060"/>
    <w:rsid w:val="0053019D"/>
    <w:rsid w:val="00530994"/>
    <w:rsid w:val="0053496A"/>
    <w:rsid w:val="00540C73"/>
    <w:rsid w:val="00546828"/>
    <w:rsid w:val="00546B1E"/>
    <w:rsid w:val="00551249"/>
    <w:rsid w:val="0056517B"/>
    <w:rsid w:val="00576D95"/>
    <w:rsid w:val="00580C87"/>
    <w:rsid w:val="00582709"/>
    <w:rsid w:val="00586DC6"/>
    <w:rsid w:val="00592802"/>
    <w:rsid w:val="005A5351"/>
    <w:rsid w:val="005B218F"/>
    <w:rsid w:val="005C26DF"/>
    <w:rsid w:val="005C41CC"/>
    <w:rsid w:val="005D2877"/>
    <w:rsid w:val="005D6B46"/>
    <w:rsid w:val="005E4D3A"/>
    <w:rsid w:val="005F08DF"/>
    <w:rsid w:val="0061109E"/>
    <w:rsid w:val="006326BA"/>
    <w:rsid w:val="006328C2"/>
    <w:rsid w:val="00632A27"/>
    <w:rsid w:val="00640916"/>
    <w:rsid w:val="0064161C"/>
    <w:rsid w:val="006700EA"/>
    <w:rsid w:val="00677F1B"/>
    <w:rsid w:val="006819C8"/>
    <w:rsid w:val="006939B4"/>
    <w:rsid w:val="0069549D"/>
    <w:rsid w:val="006A1804"/>
    <w:rsid w:val="006A1CE7"/>
    <w:rsid w:val="006A2DDB"/>
    <w:rsid w:val="006A5524"/>
    <w:rsid w:val="006B106F"/>
    <w:rsid w:val="006B1A62"/>
    <w:rsid w:val="006B7482"/>
    <w:rsid w:val="006C0114"/>
    <w:rsid w:val="006C6BF5"/>
    <w:rsid w:val="006D2552"/>
    <w:rsid w:val="006D2BAE"/>
    <w:rsid w:val="006D2BD3"/>
    <w:rsid w:val="006E22B1"/>
    <w:rsid w:val="006E4C95"/>
    <w:rsid w:val="006E665D"/>
    <w:rsid w:val="006F1F04"/>
    <w:rsid w:val="006F734E"/>
    <w:rsid w:val="0070073E"/>
    <w:rsid w:val="00703DB0"/>
    <w:rsid w:val="007067FB"/>
    <w:rsid w:val="007114E1"/>
    <w:rsid w:val="00711A55"/>
    <w:rsid w:val="0072008C"/>
    <w:rsid w:val="00726175"/>
    <w:rsid w:val="007354D1"/>
    <w:rsid w:val="007427E8"/>
    <w:rsid w:val="00745384"/>
    <w:rsid w:val="00746679"/>
    <w:rsid w:val="0074744E"/>
    <w:rsid w:val="007527A9"/>
    <w:rsid w:val="00752802"/>
    <w:rsid w:val="00752F34"/>
    <w:rsid w:val="0076039B"/>
    <w:rsid w:val="00780030"/>
    <w:rsid w:val="007822C4"/>
    <w:rsid w:val="007870EC"/>
    <w:rsid w:val="00792267"/>
    <w:rsid w:val="007942DB"/>
    <w:rsid w:val="007A63CF"/>
    <w:rsid w:val="007B1BC7"/>
    <w:rsid w:val="007B4620"/>
    <w:rsid w:val="007B7012"/>
    <w:rsid w:val="007C4248"/>
    <w:rsid w:val="007C51BD"/>
    <w:rsid w:val="007D60A9"/>
    <w:rsid w:val="007F03ED"/>
    <w:rsid w:val="008118F0"/>
    <w:rsid w:val="008145E7"/>
    <w:rsid w:val="008203EA"/>
    <w:rsid w:val="00820CD7"/>
    <w:rsid w:val="008238F6"/>
    <w:rsid w:val="008246EE"/>
    <w:rsid w:val="00830BD6"/>
    <w:rsid w:val="00831BAA"/>
    <w:rsid w:val="00832624"/>
    <w:rsid w:val="00842C80"/>
    <w:rsid w:val="00845BEE"/>
    <w:rsid w:val="008538F2"/>
    <w:rsid w:val="00853C27"/>
    <w:rsid w:val="00865794"/>
    <w:rsid w:val="008726B3"/>
    <w:rsid w:val="008756CA"/>
    <w:rsid w:val="00875C9C"/>
    <w:rsid w:val="00880B76"/>
    <w:rsid w:val="008820DD"/>
    <w:rsid w:val="008900F3"/>
    <w:rsid w:val="00893C75"/>
    <w:rsid w:val="008A1667"/>
    <w:rsid w:val="008B0FD2"/>
    <w:rsid w:val="008B2803"/>
    <w:rsid w:val="008B41FC"/>
    <w:rsid w:val="008B6FB4"/>
    <w:rsid w:val="008C1869"/>
    <w:rsid w:val="008C2713"/>
    <w:rsid w:val="008E5938"/>
    <w:rsid w:val="008F0F88"/>
    <w:rsid w:val="008F48F4"/>
    <w:rsid w:val="00900B65"/>
    <w:rsid w:val="00902D8D"/>
    <w:rsid w:val="009118B3"/>
    <w:rsid w:val="009125F2"/>
    <w:rsid w:val="009200A9"/>
    <w:rsid w:val="009218F4"/>
    <w:rsid w:val="00922798"/>
    <w:rsid w:val="00925ED4"/>
    <w:rsid w:val="00935307"/>
    <w:rsid w:val="009403F0"/>
    <w:rsid w:val="00957C02"/>
    <w:rsid w:val="00962FAA"/>
    <w:rsid w:val="00965A30"/>
    <w:rsid w:val="00972C35"/>
    <w:rsid w:val="00980954"/>
    <w:rsid w:val="00987130"/>
    <w:rsid w:val="0099467D"/>
    <w:rsid w:val="009B2B83"/>
    <w:rsid w:val="009B4A38"/>
    <w:rsid w:val="009B5A62"/>
    <w:rsid w:val="009D08B2"/>
    <w:rsid w:val="009D0AFE"/>
    <w:rsid w:val="009D2012"/>
    <w:rsid w:val="009D72CA"/>
    <w:rsid w:val="009E0F10"/>
    <w:rsid w:val="009E194E"/>
    <w:rsid w:val="009E3E69"/>
    <w:rsid w:val="009F2114"/>
    <w:rsid w:val="009F4F7E"/>
    <w:rsid w:val="00A012D2"/>
    <w:rsid w:val="00A015B4"/>
    <w:rsid w:val="00A21FAD"/>
    <w:rsid w:val="00A22A7D"/>
    <w:rsid w:val="00A463A5"/>
    <w:rsid w:val="00A46AB7"/>
    <w:rsid w:val="00A553B9"/>
    <w:rsid w:val="00A55BCC"/>
    <w:rsid w:val="00A73423"/>
    <w:rsid w:val="00A8110D"/>
    <w:rsid w:val="00A824F8"/>
    <w:rsid w:val="00A82E63"/>
    <w:rsid w:val="00A8588E"/>
    <w:rsid w:val="00A92125"/>
    <w:rsid w:val="00A92704"/>
    <w:rsid w:val="00AB0033"/>
    <w:rsid w:val="00AB010F"/>
    <w:rsid w:val="00AB255D"/>
    <w:rsid w:val="00AC2F56"/>
    <w:rsid w:val="00AC6656"/>
    <w:rsid w:val="00AC7CDA"/>
    <w:rsid w:val="00AD09C1"/>
    <w:rsid w:val="00AD2112"/>
    <w:rsid w:val="00AD48B5"/>
    <w:rsid w:val="00AD4DB9"/>
    <w:rsid w:val="00AD5926"/>
    <w:rsid w:val="00AD5E57"/>
    <w:rsid w:val="00AF3F21"/>
    <w:rsid w:val="00AF4A71"/>
    <w:rsid w:val="00B01013"/>
    <w:rsid w:val="00B042B5"/>
    <w:rsid w:val="00B06AAC"/>
    <w:rsid w:val="00B1393B"/>
    <w:rsid w:val="00B1411A"/>
    <w:rsid w:val="00B15D63"/>
    <w:rsid w:val="00B17C33"/>
    <w:rsid w:val="00B33EE3"/>
    <w:rsid w:val="00B36786"/>
    <w:rsid w:val="00B40119"/>
    <w:rsid w:val="00B4121A"/>
    <w:rsid w:val="00B4474C"/>
    <w:rsid w:val="00B61E21"/>
    <w:rsid w:val="00B67551"/>
    <w:rsid w:val="00B72A2C"/>
    <w:rsid w:val="00B72DCE"/>
    <w:rsid w:val="00B80A2B"/>
    <w:rsid w:val="00B8189E"/>
    <w:rsid w:val="00B8378C"/>
    <w:rsid w:val="00B85080"/>
    <w:rsid w:val="00B85594"/>
    <w:rsid w:val="00B85DE0"/>
    <w:rsid w:val="00B944F8"/>
    <w:rsid w:val="00B94E5F"/>
    <w:rsid w:val="00B957F2"/>
    <w:rsid w:val="00BA1EEF"/>
    <w:rsid w:val="00BA550A"/>
    <w:rsid w:val="00BB093D"/>
    <w:rsid w:val="00BB21CE"/>
    <w:rsid w:val="00BB48F5"/>
    <w:rsid w:val="00BB6EDD"/>
    <w:rsid w:val="00BC1F22"/>
    <w:rsid w:val="00BC6700"/>
    <w:rsid w:val="00BC746E"/>
    <w:rsid w:val="00BD00EA"/>
    <w:rsid w:val="00BD438C"/>
    <w:rsid w:val="00BD7927"/>
    <w:rsid w:val="00BE02B4"/>
    <w:rsid w:val="00BE2735"/>
    <w:rsid w:val="00BE42E9"/>
    <w:rsid w:val="00C04820"/>
    <w:rsid w:val="00C11559"/>
    <w:rsid w:val="00C13CD2"/>
    <w:rsid w:val="00C16C02"/>
    <w:rsid w:val="00C26247"/>
    <w:rsid w:val="00C30EF7"/>
    <w:rsid w:val="00C32122"/>
    <w:rsid w:val="00C3441F"/>
    <w:rsid w:val="00C35238"/>
    <w:rsid w:val="00C42BC5"/>
    <w:rsid w:val="00C43D5A"/>
    <w:rsid w:val="00C45F5F"/>
    <w:rsid w:val="00C5218F"/>
    <w:rsid w:val="00C5509C"/>
    <w:rsid w:val="00C64907"/>
    <w:rsid w:val="00C71835"/>
    <w:rsid w:val="00C72818"/>
    <w:rsid w:val="00C75137"/>
    <w:rsid w:val="00C803C5"/>
    <w:rsid w:val="00C92D08"/>
    <w:rsid w:val="00C968A9"/>
    <w:rsid w:val="00CA1324"/>
    <w:rsid w:val="00CA2774"/>
    <w:rsid w:val="00CA35DD"/>
    <w:rsid w:val="00CA6E8D"/>
    <w:rsid w:val="00CC5217"/>
    <w:rsid w:val="00CC642A"/>
    <w:rsid w:val="00CD0974"/>
    <w:rsid w:val="00CD309D"/>
    <w:rsid w:val="00CD62C3"/>
    <w:rsid w:val="00CD6797"/>
    <w:rsid w:val="00CE075C"/>
    <w:rsid w:val="00CE0D36"/>
    <w:rsid w:val="00CE2C82"/>
    <w:rsid w:val="00CF17B9"/>
    <w:rsid w:val="00CF4E41"/>
    <w:rsid w:val="00CF6129"/>
    <w:rsid w:val="00CF63DB"/>
    <w:rsid w:val="00D006B5"/>
    <w:rsid w:val="00D02FBE"/>
    <w:rsid w:val="00D12F49"/>
    <w:rsid w:val="00D16726"/>
    <w:rsid w:val="00D16C9F"/>
    <w:rsid w:val="00D21BBA"/>
    <w:rsid w:val="00D26D04"/>
    <w:rsid w:val="00D3541A"/>
    <w:rsid w:val="00D37CD5"/>
    <w:rsid w:val="00D52B28"/>
    <w:rsid w:val="00D564C3"/>
    <w:rsid w:val="00D5705B"/>
    <w:rsid w:val="00D67C41"/>
    <w:rsid w:val="00D67F68"/>
    <w:rsid w:val="00D704C3"/>
    <w:rsid w:val="00D7124C"/>
    <w:rsid w:val="00D84871"/>
    <w:rsid w:val="00D85704"/>
    <w:rsid w:val="00D91BD8"/>
    <w:rsid w:val="00D93A0A"/>
    <w:rsid w:val="00D94CBB"/>
    <w:rsid w:val="00DB064D"/>
    <w:rsid w:val="00DB19A9"/>
    <w:rsid w:val="00DC21C2"/>
    <w:rsid w:val="00DC4C6A"/>
    <w:rsid w:val="00DC7EBA"/>
    <w:rsid w:val="00DE1E14"/>
    <w:rsid w:val="00DE757C"/>
    <w:rsid w:val="00DF4782"/>
    <w:rsid w:val="00E0451B"/>
    <w:rsid w:val="00E0536C"/>
    <w:rsid w:val="00E06C91"/>
    <w:rsid w:val="00E13A5D"/>
    <w:rsid w:val="00E367D9"/>
    <w:rsid w:val="00E410D0"/>
    <w:rsid w:val="00E45C23"/>
    <w:rsid w:val="00E55E7E"/>
    <w:rsid w:val="00E5761F"/>
    <w:rsid w:val="00E602B2"/>
    <w:rsid w:val="00E62DD7"/>
    <w:rsid w:val="00E727BB"/>
    <w:rsid w:val="00E80CB4"/>
    <w:rsid w:val="00E80DAF"/>
    <w:rsid w:val="00E82290"/>
    <w:rsid w:val="00E849FC"/>
    <w:rsid w:val="00EA1185"/>
    <w:rsid w:val="00EA1969"/>
    <w:rsid w:val="00EA1DD0"/>
    <w:rsid w:val="00EA34E8"/>
    <w:rsid w:val="00EA5FD1"/>
    <w:rsid w:val="00EA6AB7"/>
    <w:rsid w:val="00EB04FC"/>
    <w:rsid w:val="00EB1E92"/>
    <w:rsid w:val="00EB6822"/>
    <w:rsid w:val="00EC24B2"/>
    <w:rsid w:val="00EC3EA6"/>
    <w:rsid w:val="00ED226F"/>
    <w:rsid w:val="00ED7385"/>
    <w:rsid w:val="00EE5F50"/>
    <w:rsid w:val="00EF0208"/>
    <w:rsid w:val="00F01400"/>
    <w:rsid w:val="00F1183C"/>
    <w:rsid w:val="00F12306"/>
    <w:rsid w:val="00F142C7"/>
    <w:rsid w:val="00F24174"/>
    <w:rsid w:val="00F2547D"/>
    <w:rsid w:val="00F25955"/>
    <w:rsid w:val="00F32BC3"/>
    <w:rsid w:val="00F332FE"/>
    <w:rsid w:val="00F36559"/>
    <w:rsid w:val="00F41739"/>
    <w:rsid w:val="00F4303F"/>
    <w:rsid w:val="00F43904"/>
    <w:rsid w:val="00F5403F"/>
    <w:rsid w:val="00F66538"/>
    <w:rsid w:val="00F6655A"/>
    <w:rsid w:val="00F73AB8"/>
    <w:rsid w:val="00F74C12"/>
    <w:rsid w:val="00F75D6A"/>
    <w:rsid w:val="00F824CD"/>
    <w:rsid w:val="00F947D5"/>
    <w:rsid w:val="00F97A87"/>
    <w:rsid w:val="00FA0312"/>
    <w:rsid w:val="00FB438A"/>
    <w:rsid w:val="00FC0E7F"/>
    <w:rsid w:val="00FC143B"/>
    <w:rsid w:val="00FC437B"/>
    <w:rsid w:val="00FE162C"/>
    <w:rsid w:val="00FE17C4"/>
    <w:rsid w:val="00FE25E9"/>
    <w:rsid w:val="00FE69FE"/>
    <w:rsid w:val="00FF0FD5"/>
    <w:rsid w:val="00FF2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ACE6A1"/>
  <w15:docId w15:val="{82AA334A-1B82-48C3-8FA6-A61DAB19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5B4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A015B4"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qFormat/>
    <w:rsid w:val="00A015B4"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Normalny"/>
    <w:next w:val="Normalny"/>
    <w:qFormat/>
    <w:rsid w:val="00A015B4"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A015B4"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A015B4"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A015B4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sid w:val="00A015B4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A015B4"/>
  </w:style>
  <w:style w:type="character" w:customStyle="1" w:styleId="WW-Absatz-Standardschriftart">
    <w:name w:val="WW-Absatz-Standardschriftart"/>
    <w:rsid w:val="00A015B4"/>
  </w:style>
  <w:style w:type="character" w:customStyle="1" w:styleId="WW-Absatz-Standardschriftart1">
    <w:name w:val="WW-Absatz-Standardschriftart1"/>
    <w:rsid w:val="00A015B4"/>
  </w:style>
  <w:style w:type="character" w:customStyle="1" w:styleId="WW8Num2z0">
    <w:name w:val="WW8Num2z0"/>
    <w:rsid w:val="00A015B4"/>
    <w:rPr>
      <w:rFonts w:ascii="Times New Roman" w:hAnsi="Times New Roman"/>
      <w:sz w:val="20"/>
      <w:szCs w:val="20"/>
    </w:rPr>
  </w:style>
  <w:style w:type="character" w:customStyle="1" w:styleId="WW8Num5z0">
    <w:name w:val="WW8Num5z0"/>
    <w:rsid w:val="00A015B4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sid w:val="00A015B4"/>
    <w:rPr>
      <w:sz w:val="20"/>
      <w:szCs w:val="20"/>
    </w:rPr>
  </w:style>
  <w:style w:type="character" w:customStyle="1" w:styleId="WW-Absatz-Standardschriftart11">
    <w:name w:val="WW-Absatz-Standardschriftart11"/>
    <w:rsid w:val="00A015B4"/>
  </w:style>
  <w:style w:type="character" w:customStyle="1" w:styleId="WW-Absatz-Standardschriftart111">
    <w:name w:val="WW-Absatz-Standardschriftart111"/>
    <w:rsid w:val="00A015B4"/>
  </w:style>
  <w:style w:type="character" w:customStyle="1" w:styleId="WW-Absatz-Standardschriftart1111">
    <w:name w:val="WW-Absatz-Standardschriftart1111"/>
    <w:rsid w:val="00A015B4"/>
  </w:style>
  <w:style w:type="character" w:customStyle="1" w:styleId="WW-Absatz-Standardschriftart11111">
    <w:name w:val="WW-Absatz-Standardschriftart11111"/>
    <w:rsid w:val="00A015B4"/>
  </w:style>
  <w:style w:type="character" w:customStyle="1" w:styleId="WW-Absatz-Standardschriftart111111">
    <w:name w:val="WW-Absatz-Standardschriftart111111"/>
    <w:rsid w:val="00A015B4"/>
  </w:style>
  <w:style w:type="character" w:customStyle="1" w:styleId="WW-Absatz-Standardschriftart1111111">
    <w:name w:val="WW-Absatz-Standardschriftart1111111"/>
    <w:rsid w:val="00A015B4"/>
  </w:style>
  <w:style w:type="character" w:customStyle="1" w:styleId="WW-Absatz-Standardschriftart11111111">
    <w:name w:val="WW-Absatz-Standardschriftart11111111"/>
    <w:rsid w:val="00A015B4"/>
  </w:style>
  <w:style w:type="character" w:customStyle="1" w:styleId="WW-Absatz-Standardschriftart111111111">
    <w:name w:val="WW-Absatz-Standardschriftart111111111"/>
    <w:rsid w:val="00A015B4"/>
  </w:style>
  <w:style w:type="character" w:customStyle="1" w:styleId="WW8Num2z1">
    <w:name w:val="WW8Num2z1"/>
    <w:rsid w:val="00A015B4"/>
    <w:rPr>
      <w:sz w:val="20"/>
      <w:szCs w:val="20"/>
    </w:rPr>
  </w:style>
  <w:style w:type="character" w:customStyle="1" w:styleId="WW8Num4z1">
    <w:name w:val="WW8Num4z1"/>
    <w:rsid w:val="00A015B4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sid w:val="00A015B4"/>
    <w:rPr>
      <w:rFonts w:ascii="Courier New" w:hAnsi="Courier New" w:cs="Courier New"/>
    </w:rPr>
  </w:style>
  <w:style w:type="character" w:customStyle="1" w:styleId="WW8Num5z2">
    <w:name w:val="WW8Num5z2"/>
    <w:rsid w:val="00A015B4"/>
    <w:rPr>
      <w:rFonts w:ascii="Wingdings" w:hAnsi="Wingdings"/>
    </w:rPr>
  </w:style>
  <w:style w:type="character" w:customStyle="1" w:styleId="WW8Num5z3">
    <w:name w:val="WW8Num5z3"/>
    <w:rsid w:val="00A015B4"/>
    <w:rPr>
      <w:rFonts w:ascii="Symbol" w:hAnsi="Symbol"/>
    </w:rPr>
  </w:style>
  <w:style w:type="character" w:customStyle="1" w:styleId="WW8Num7z1">
    <w:name w:val="WW8Num7z1"/>
    <w:rsid w:val="00A015B4"/>
    <w:rPr>
      <w:rFonts w:ascii="Courier New" w:hAnsi="Courier New" w:cs="Courier New"/>
    </w:rPr>
  </w:style>
  <w:style w:type="character" w:customStyle="1" w:styleId="WW8Num7z2">
    <w:name w:val="WW8Num7z2"/>
    <w:rsid w:val="00A015B4"/>
    <w:rPr>
      <w:rFonts w:ascii="Wingdings" w:hAnsi="Wingdings"/>
    </w:rPr>
  </w:style>
  <w:style w:type="character" w:customStyle="1" w:styleId="WW8Num7z3">
    <w:name w:val="WW8Num7z3"/>
    <w:rsid w:val="00A015B4"/>
    <w:rPr>
      <w:rFonts w:ascii="Symbol" w:hAnsi="Symbol"/>
    </w:rPr>
  </w:style>
  <w:style w:type="character" w:customStyle="1" w:styleId="WW8Num8z0">
    <w:name w:val="WW8Num8z0"/>
    <w:rsid w:val="00A015B4"/>
    <w:rPr>
      <w:sz w:val="20"/>
      <w:szCs w:val="20"/>
    </w:rPr>
  </w:style>
  <w:style w:type="character" w:customStyle="1" w:styleId="WW8Num8z1">
    <w:name w:val="WW8Num8z1"/>
    <w:rsid w:val="00A015B4"/>
    <w:rPr>
      <w:rFonts w:ascii="Courier New" w:hAnsi="Courier New" w:cs="Courier New"/>
    </w:rPr>
  </w:style>
  <w:style w:type="character" w:customStyle="1" w:styleId="WW8Num8z2">
    <w:name w:val="WW8Num8z2"/>
    <w:rsid w:val="00A015B4"/>
    <w:rPr>
      <w:rFonts w:ascii="Wingdings" w:hAnsi="Wingdings"/>
    </w:rPr>
  </w:style>
  <w:style w:type="character" w:customStyle="1" w:styleId="WW8Num8z3">
    <w:name w:val="WW8Num8z3"/>
    <w:rsid w:val="00A015B4"/>
    <w:rPr>
      <w:rFonts w:ascii="Symbol" w:hAnsi="Symbol"/>
    </w:rPr>
  </w:style>
  <w:style w:type="character" w:customStyle="1" w:styleId="WW8Num9z1">
    <w:name w:val="WW8Num9z1"/>
    <w:rsid w:val="00A015B4"/>
    <w:rPr>
      <w:rFonts w:ascii="Times New Roman" w:eastAsia="Times New Roman" w:hAnsi="Times New Roman" w:cs="Times New Roman"/>
    </w:rPr>
  </w:style>
  <w:style w:type="character" w:customStyle="1" w:styleId="WW8Num9z2">
    <w:name w:val="WW8Num9z2"/>
    <w:rsid w:val="00A015B4"/>
    <w:rPr>
      <w:rFonts w:ascii="Wingdings" w:hAnsi="Wingdings"/>
    </w:rPr>
  </w:style>
  <w:style w:type="character" w:customStyle="1" w:styleId="WW8Num9z3">
    <w:name w:val="WW8Num9z3"/>
    <w:rsid w:val="00A015B4"/>
    <w:rPr>
      <w:rFonts w:ascii="Symbol" w:hAnsi="Symbol"/>
    </w:rPr>
  </w:style>
  <w:style w:type="character" w:customStyle="1" w:styleId="WW8Num9z4">
    <w:name w:val="WW8Num9z4"/>
    <w:rsid w:val="00A015B4"/>
    <w:rPr>
      <w:rFonts w:ascii="Courier New" w:hAnsi="Courier New" w:cs="Georgia"/>
    </w:rPr>
  </w:style>
  <w:style w:type="character" w:customStyle="1" w:styleId="WW8Num11z1">
    <w:name w:val="WW8Num11z1"/>
    <w:rsid w:val="00A015B4"/>
    <w:rPr>
      <w:rFonts w:ascii="Symbol" w:hAnsi="Symbol"/>
      <w:color w:val="auto"/>
    </w:rPr>
  </w:style>
  <w:style w:type="character" w:customStyle="1" w:styleId="WW8Num12z0">
    <w:name w:val="WW8Num12z0"/>
    <w:rsid w:val="00A015B4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sid w:val="00A015B4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sid w:val="00A015B4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sid w:val="00A015B4"/>
    <w:rPr>
      <w:rFonts w:ascii="Symbol" w:hAnsi="Symbol"/>
      <w:color w:val="auto"/>
    </w:rPr>
  </w:style>
  <w:style w:type="character" w:customStyle="1" w:styleId="WW8Num20z0">
    <w:name w:val="WW8Num20z0"/>
    <w:rsid w:val="00A015B4"/>
    <w:rPr>
      <w:rFonts w:ascii="Symbol" w:hAnsi="Symbol"/>
    </w:rPr>
  </w:style>
  <w:style w:type="character" w:customStyle="1" w:styleId="WW8Num22z0">
    <w:name w:val="WW8Num22z0"/>
    <w:rsid w:val="00A015B4"/>
    <w:rPr>
      <w:rFonts w:ascii="Symbol" w:hAnsi="Symbol"/>
    </w:rPr>
  </w:style>
  <w:style w:type="character" w:customStyle="1" w:styleId="Domylnaczcionkaakapitu1">
    <w:name w:val="Domyślna czcionka akapitu1"/>
    <w:rsid w:val="00A015B4"/>
  </w:style>
  <w:style w:type="paragraph" w:styleId="Tekstpodstawowy">
    <w:name w:val="Body Text"/>
    <w:basedOn w:val="Normalny"/>
    <w:semiHidden/>
    <w:rsid w:val="00A015B4"/>
    <w:pPr>
      <w:spacing w:after="120"/>
    </w:pPr>
  </w:style>
  <w:style w:type="paragraph" w:styleId="Lista">
    <w:name w:val="List"/>
    <w:basedOn w:val="Tekstpodstawowy"/>
    <w:semiHidden/>
    <w:rsid w:val="00A015B4"/>
    <w:rPr>
      <w:rFonts w:cs="Tahoma"/>
    </w:rPr>
  </w:style>
  <w:style w:type="paragraph" w:customStyle="1" w:styleId="Podpis1">
    <w:name w:val="Podpis1"/>
    <w:basedOn w:val="Normalny"/>
    <w:rsid w:val="00A015B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015B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015B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rsid w:val="00A015B4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A015B4"/>
    <w:pPr>
      <w:ind w:left="360"/>
    </w:pPr>
    <w:rPr>
      <w:b/>
      <w:sz w:val="24"/>
    </w:rPr>
  </w:style>
  <w:style w:type="paragraph" w:styleId="Nagwek">
    <w:name w:val="header"/>
    <w:basedOn w:val="Normalny"/>
    <w:semiHidden/>
    <w:rsid w:val="00A015B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015B4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A015B4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rsid w:val="00A015B4"/>
    <w:pPr>
      <w:suppressLineNumbers/>
    </w:pPr>
  </w:style>
  <w:style w:type="paragraph" w:customStyle="1" w:styleId="Nagwektabeli">
    <w:name w:val="Nagłówek tabeli"/>
    <w:basedOn w:val="Zawartotabeli"/>
    <w:rsid w:val="00A015B4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D3541A"/>
    <w:pPr>
      <w:widowControl w:val="0"/>
      <w:jc w:val="center"/>
    </w:pPr>
    <w:rPr>
      <w:rFonts w:ascii="Arial" w:eastAsia="Lucida Sans Unicode" w:hAnsi="Arial"/>
      <w:b/>
      <w:sz w:val="32"/>
      <w:u w:val="single"/>
    </w:rPr>
  </w:style>
  <w:style w:type="character" w:customStyle="1" w:styleId="TytuZnak">
    <w:name w:val="Tytuł Znak"/>
    <w:basedOn w:val="Domylnaczcionkaakapitu"/>
    <w:link w:val="Tytu"/>
    <w:rsid w:val="00D3541A"/>
    <w:rPr>
      <w:rFonts w:ascii="Arial" w:eastAsia="Lucida Sans Unicode" w:hAnsi="Arial"/>
      <w:b/>
      <w:sz w:val="32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41A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3541A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sid w:val="007C51BD"/>
    <w:rPr>
      <w:rFonts w:ascii="Symbol" w:hAnsi="Symbol" w:cs="StarSymbol"/>
      <w:sz w:val="18"/>
      <w:szCs w:val="18"/>
    </w:rPr>
  </w:style>
  <w:style w:type="paragraph" w:styleId="Akapitzlist">
    <w:name w:val="List Paragraph"/>
    <w:basedOn w:val="Normalny"/>
    <w:uiPriority w:val="34"/>
    <w:qFormat/>
    <w:rsid w:val="00DB19A9"/>
    <w:pPr>
      <w:ind w:left="720"/>
      <w:contextualSpacing/>
    </w:pPr>
  </w:style>
  <w:style w:type="character" w:customStyle="1" w:styleId="WW8Num3z0">
    <w:name w:val="WW8Num3z0"/>
    <w:rsid w:val="00F66538"/>
    <w:rPr>
      <w:sz w:val="20"/>
      <w:szCs w:val="20"/>
    </w:rPr>
  </w:style>
  <w:style w:type="table" w:styleId="Tabela-Siatka">
    <w:name w:val="Table Grid"/>
    <w:basedOn w:val="Standardowy"/>
    <w:uiPriority w:val="59"/>
    <w:rsid w:val="00EB68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W8Num55z0">
    <w:name w:val="WW8Num55z0"/>
    <w:rsid w:val="003817F3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817F3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43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37B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sid w:val="00FC437B"/>
    <w:rPr>
      <w:b/>
      <w:color w:val="auto"/>
      <w:sz w:val="22"/>
      <w:szCs w:val="22"/>
    </w:rPr>
  </w:style>
  <w:style w:type="paragraph" w:customStyle="1" w:styleId="Standard">
    <w:name w:val="Standard"/>
    <w:rsid w:val="0014758C"/>
    <w:pPr>
      <w:suppressAutoHyphens/>
      <w:autoSpaceDN w:val="0"/>
      <w:textAlignment w:val="baseline"/>
    </w:pPr>
    <w:rPr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801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>JerzyS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subject/>
  <dc:creator>Rubinowski Dariusz</dc:creator>
  <cp:keywords/>
  <dc:description/>
  <cp:lastModifiedBy>Gmina Dzierzgoń</cp:lastModifiedBy>
  <cp:revision>59</cp:revision>
  <cp:lastPrinted>2019-04-19T10:02:00Z</cp:lastPrinted>
  <dcterms:created xsi:type="dcterms:W3CDTF">2021-04-08T12:24:00Z</dcterms:created>
  <dcterms:modified xsi:type="dcterms:W3CDTF">2024-09-19T10:31:00Z</dcterms:modified>
</cp:coreProperties>
</file>