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25240" w14:textId="64A187AE" w:rsidR="000C266C" w:rsidRPr="005B7FE7" w:rsidRDefault="000C266C" w:rsidP="000C266C">
      <w:pPr>
        <w:keepNext/>
        <w:numPr>
          <w:ilvl w:val="0"/>
          <w:numId w:val="1"/>
        </w:numPr>
        <w:tabs>
          <w:tab w:val="clear" w:pos="0"/>
          <w:tab w:val="left" w:pos="60"/>
        </w:tabs>
        <w:snapToGrid w:val="0"/>
        <w:ind w:left="20" w:right="5"/>
        <w:jc w:val="center"/>
        <w:outlineLvl w:val="0"/>
        <w:rPr>
          <w:rFonts w:ascii="Arial" w:hAnsi="Arial" w:cs="Arial"/>
          <w:sz w:val="28"/>
          <w:szCs w:val="28"/>
        </w:rPr>
      </w:pPr>
      <w:r w:rsidRPr="005B7FE7">
        <w:rPr>
          <w:rFonts w:ascii="Arial" w:hAnsi="Arial" w:cs="Arial"/>
          <w:sz w:val="28"/>
          <w:szCs w:val="28"/>
        </w:rPr>
        <w:t>„UTWO</w:t>
      </w:r>
      <w:r w:rsidR="005B7FE7" w:rsidRPr="005B7FE7">
        <w:rPr>
          <w:rFonts w:ascii="Arial" w:hAnsi="Arial" w:cs="Arial"/>
          <w:sz w:val="28"/>
          <w:szCs w:val="28"/>
        </w:rPr>
        <w:t>RZ</w:t>
      </w:r>
      <w:r w:rsidRPr="005B7FE7">
        <w:rPr>
          <w:rFonts w:ascii="Arial" w:hAnsi="Arial" w:cs="Arial"/>
          <w:sz w:val="28"/>
          <w:szCs w:val="28"/>
        </w:rPr>
        <w:t>ENIE CENTRUM AKTYWNOŚCI SPOŁECZNEJ WRAZ Z ZAGOSPODAROWANIEM TERENU”</w:t>
      </w:r>
    </w:p>
    <w:p w14:paraId="52FA2A74" w14:textId="77777777" w:rsidR="000C266C" w:rsidRPr="00C46FD1" w:rsidRDefault="000C266C" w:rsidP="000C266C"/>
    <w:p w14:paraId="623B8FBC" w14:textId="77777777" w:rsidR="000C266C" w:rsidRPr="00C46FD1" w:rsidRDefault="000C266C" w:rsidP="000C266C"/>
    <w:p w14:paraId="22061935" w14:textId="77777777" w:rsidR="000C266C" w:rsidRPr="00C46FD1" w:rsidRDefault="000C266C" w:rsidP="000C266C"/>
    <w:p w14:paraId="5F01CE09" w14:textId="77777777" w:rsidR="000C266C" w:rsidRPr="00C46FD1" w:rsidRDefault="000C266C" w:rsidP="000C266C"/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3686"/>
        <w:gridCol w:w="3260"/>
      </w:tblGrid>
      <w:tr w:rsidR="000C266C" w:rsidRPr="00C46FD1" w14:paraId="72B50EC5" w14:textId="77777777" w:rsidTr="002B0BDD">
        <w:tc>
          <w:tcPr>
            <w:tcW w:w="2410" w:type="dxa"/>
            <w:shd w:val="clear" w:color="auto" w:fill="auto"/>
          </w:tcPr>
          <w:p w14:paraId="634A098E" w14:textId="77777777" w:rsidR="000C266C" w:rsidRPr="00C46FD1" w:rsidRDefault="000C266C" w:rsidP="000C266C">
            <w:pPr>
              <w:rPr>
                <w:rFonts w:ascii="Arial Narrow" w:hAnsi="Arial Narrow"/>
              </w:rPr>
            </w:pPr>
            <w:r w:rsidRPr="00C46FD1">
              <w:rPr>
                <w:rFonts w:ascii="Arial Narrow" w:hAnsi="Arial Narrow"/>
              </w:rPr>
              <w:t>OBIEKT:</w:t>
            </w:r>
          </w:p>
          <w:p w14:paraId="582812B9" w14:textId="77777777" w:rsidR="000A2E65" w:rsidRDefault="000A2E65" w:rsidP="000C266C">
            <w:pPr>
              <w:rPr>
                <w:rFonts w:ascii="Arial Narrow" w:hAnsi="Arial Narrow"/>
              </w:rPr>
            </w:pPr>
          </w:p>
          <w:p w14:paraId="2A5D8812" w14:textId="14631B7A" w:rsidR="000C266C" w:rsidRPr="00C46FD1" w:rsidRDefault="000C266C" w:rsidP="000C266C">
            <w:pPr>
              <w:rPr>
                <w:rFonts w:ascii="Arial Narrow" w:hAnsi="Arial Narrow"/>
              </w:rPr>
            </w:pPr>
            <w:r w:rsidRPr="00C46FD1">
              <w:rPr>
                <w:rFonts w:ascii="Arial Narrow" w:hAnsi="Arial Narrow"/>
              </w:rPr>
              <w:t>KATEGORIA OBIEKTU:</w:t>
            </w:r>
          </w:p>
        </w:tc>
        <w:tc>
          <w:tcPr>
            <w:tcW w:w="6946" w:type="dxa"/>
            <w:gridSpan w:val="2"/>
            <w:shd w:val="clear" w:color="auto" w:fill="auto"/>
          </w:tcPr>
          <w:p w14:paraId="6139DB33" w14:textId="2CE44069" w:rsidR="000C266C" w:rsidRPr="00C46FD1" w:rsidRDefault="000A2E65" w:rsidP="000C266C">
            <w:pPr>
              <w:rPr>
                <w:rFonts w:ascii="Arial Narrow" w:hAnsi="Arial Narrow"/>
              </w:rPr>
            </w:pPr>
            <w:r w:rsidRPr="00C46FD1">
              <w:rPr>
                <w:rFonts w:ascii="Arial Narrow" w:hAnsi="Arial Narrow"/>
              </w:rPr>
              <w:t xml:space="preserve">BUDYNEK </w:t>
            </w:r>
            <w:r>
              <w:rPr>
                <w:rFonts w:ascii="Arial Narrow" w:hAnsi="Arial Narrow"/>
              </w:rPr>
              <w:t>KULTURY, NAUKI, OŚWIATY (</w:t>
            </w:r>
            <w:r w:rsidRPr="000A2E65">
              <w:rPr>
                <w:rFonts w:ascii="Arial Narrow" w:hAnsi="Arial Narrow"/>
              </w:rPr>
              <w:t>BUDYNEK GMINNEGO OŚRODKA KULTURY Z BIBLIOTEKĄ</w:t>
            </w:r>
            <w:r>
              <w:rPr>
                <w:rFonts w:ascii="Arial Narrow" w:hAnsi="Arial Narrow"/>
              </w:rPr>
              <w:t>)</w:t>
            </w:r>
          </w:p>
          <w:p w14:paraId="039B2A5E" w14:textId="301E504A" w:rsidR="000C266C" w:rsidRPr="00C46FD1" w:rsidRDefault="000A2E65" w:rsidP="000C266C">
            <w:pPr>
              <w:rPr>
                <w:rFonts w:ascii="Arial Narrow" w:hAnsi="Arial Narrow"/>
              </w:rPr>
            </w:pPr>
            <w:r w:rsidRPr="00C46FD1">
              <w:rPr>
                <w:rFonts w:ascii="Arial Narrow" w:hAnsi="Arial Narrow"/>
              </w:rPr>
              <w:t>IX</w:t>
            </w:r>
          </w:p>
        </w:tc>
      </w:tr>
      <w:tr w:rsidR="000C266C" w:rsidRPr="00C46FD1" w14:paraId="24309E3E" w14:textId="77777777" w:rsidTr="002B0BDD">
        <w:tc>
          <w:tcPr>
            <w:tcW w:w="2410" w:type="dxa"/>
            <w:shd w:val="clear" w:color="auto" w:fill="auto"/>
          </w:tcPr>
          <w:p w14:paraId="2704855E" w14:textId="77777777" w:rsidR="000C266C" w:rsidRPr="00C46FD1" w:rsidRDefault="000C266C" w:rsidP="000C266C">
            <w:pPr>
              <w:rPr>
                <w:rFonts w:ascii="Arial Narrow" w:hAnsi="Arial Narrow"/>
              </w:rPr>
            </w:pPr>
            <w:r w:rsidRPr="00C46FD1">
              <w:rPr>
                <w:rFonts w:ascii="Arial Narrow" w:hAnsi="Arial Narrow"/>
              </w:rPr>
              <w:t>ADRES INWESTYCJI:</w:t>
            </w:r>
          </w:p>
        </w:tc>
        <w:tc>
          <w:tcPr>
            <w:tcW w:w="6946" w:type="dxa"/>
            <w:gridSpan w:val="2"/>
            <w:shd w:val="clear" w:color="auto" w:fill="auto"/>
          </w:tcPr>
          <w:p w14:paraId="737D2CE7" w14:textId="7F95A6CA" w:rsidR="000C266C" w:rsidRPr="00C46FD1" w:rsidRDefault="000C266C" w:rsidP="000C266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HALASY</w:t>
            </w:r>
            <w:r w:rsidRPr="00C46FD1">
              <w:rPr>
                <w:rFonts w:ascii="Arial Narrow" w:hAnsi="Arial Narrow"/>
              </w:rPr>
              <w:t xml:space="preserve">, </w:t>
            </w:r>
            <w:r>
              <w:rPr>
                <w:rFonts w:ascii="Arial Narrow" w:hAnsi="Arial Narrow"/>
              </w:rPr>
              <w:t>gm. MI</w:t>
            </w:r>
            <w:r w:rsidRPr="00C46FD1">
              <w:rPr>
                <w:rFonts w:ascii="Lucida Grande" w:hAnsi="Lucida Grande" w:cs="Lucida Grande"/>
              </w:rPr>
              <w:t>Ę</w:t>
            </w:r>
            <w:r>
              <w:rPr>
                <w:rFonts w:ascii="Arial Narrow" w:hAnsi="Arial Narrow"/>
              </w:rPr>
              <w:t xml:space="preserve">DZYRZEC PODLASKI, </w:t>
            </w:r>
            <w:r w:rsidRPr="00C46FD1">
              <w:rPr>
                <w:rFonts w:ascii="Arial Narrow" w:hAnsi="Arial Narrow"/>
              </w:rPr>
              <w:t>21-560 MI</w:t>
            </w:r>
            <w:r w:rsidRPr="00C46FD1">
              <w:rPr>
                <w:rFonts w:ascii="Lucida Grande" w:hAnsi="Lucida Grande" w:cs="Lucida Grande"/>
              </w:rPr>
              <w:t>Ę</w:t>
            </w:r>
            <w:r w:rsidRPr="00C46FD1">
              <w:rPr>
                <w:rFonts w:ascii="Arial Narrow" w:hAnsi="Arial Narrow"/>
              </w:rPr>
              <w:t>DZYRZEC PODLASKI</w:t>
            </w:r>
          </w:p>
        </w:tc>
      </w:tr>
      <w:tr w:rsidR="000C266C" w:rsidRPr="00C46FD1" w14:paraId="1107854B" w14:textId="77777777" w:rsidTr="002B0BDD">
        <w:tc>
          <w:tcPr>
            <w:tcW w:w="2410" w:type="dxa"/>
            <w:shd w:val="clear" w:color="auto" w:fill="auto"/>
          </w:tcPr>
          <w:p w14:paraId="783381F8" w14:textId="77777777" w:rsidR="000C266C" w:rsidRPr="00C46FD1" w:rsidRDefault="000C266C" w:rsidP="000C266C">
            <w:pPr>
              <w:rPr>
                <w:rFonts w:ascii="Arial Narrow" w:hAnsi="Arial Narrow"/>
              </w:rPr>
            </w:pPr>
            <w:r w:rsidRPr="00C46FD1">
              <w:rPr>
                <w:rFonts w:ascii="Arial Narrow" w:hAnsi="Arial Narrow"/>
              </w:rPr>
              <w:t>DZIA</w:t>
            </w:r>
            <w:r w:rsidRPr="00C46FD1">
              <w:rPr>
                <w:rFonts w:ascii="Arial Narrow" w:hAnsi="Arial Narrow" w:cs="Lucida Grande"/>
              </w:rPr>
              <w:t>Ł</w:t>
            </w:r>
            <w:r w:rsidRPr="00C46FD1">
              <w:rPr>
                <w:rFonts w:ascii="Arial Narrow" w:hAnsi="Arial Narrow"/>
              </w:rPr>
              <w:t>KA NR EWID.:</w:t>
            </w:r>
          </w:p>
        </w:tc>
        <w:tc>
          <w:tcPr>
            <w:tcW w:w="6946" w:type="dxa"/>
            <w:gridSpan w:val="2"/>
            <w:shd w:val="clear" w:color="auto" w:fill="auto"/>
          </w:tcPr>
          <w:p w14:paraId="6B0DF1F0" w14:textId="239DB6E8" w:rsidR="000C266C" w:rsidRPr="00C46FD1" w:rsidRDefault="00EE723D" w:rsidP="000C266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214/1</w:t>
            </w:r>
          </w:p>
        </w:tc>
      </w:tr>
      <w:tr w:rsidR="000C266C" w:rsidRPr="00C46FD1" w14:paraId="6F071DE0" w14:textId="77777777" w:rsidTr="002B0BDD">
        <w:tc>
          <w:tcPr>
            <w:tcW w:w="2410" w:type="dxa"/>
            <w:shd w:val="clear" w:color="auto" w:fill="auto"/>
          </w:tcPr>
          <w:p w14:paraId="68914085" w14:textId="77777777" w:rsidR="000C266C" w:rsidRPr="00C46FD1" w:rsidRDefault="000C266C" w:rsidP="000C266C">
            <w:pPr>
              <w:rPr>
                <w:rFonts w:ascii="Arial Narrow" w:hAnsi="Arial Narrow"/>
              </w:rPr>
            </w:pPr>
            <w:r w:rsidRPr="00C46FD1">
              <w:rPr>
                <w:rFonts w:ascii="Arial Narrow" w:hAnsi="Arial Narrow"/>
              </w:rPr>
              <w:t>OBR</w:t>
            </w:r>
            <w:r w:rsidRPr="00C46FD1">
              <w:rPr>
                <w:rFonts w:ascii="Arial Narrow" w:hAnsi="Arial Narrow" w:cs="Lucida Grande"/>
              </w:rPr>
              <w:t>Ę</w:t>
            </w:r>
            <w:r w:rsidRPr="00C46FD1">
              <w:rPr>
                <w:rFonts w:ascii="Arial Narrow" w:hAnsi="Arial Narrow"/>
              </w:rPr>
              <w:t>B:</w:t>
            </w:r>
          </w:p>
        </w:tc>
        <w:tc>
          <w:tcPr>
            <w:tcW w:w="6946" w:type="dxa"/>
            <w:gridSpan w:val="2"/>
            <w:shd w:val="clear" w:color="auto" w:fill="auto"/>
          </w:tcPr>
          <w:p w14:paraId="276529F3" w14:textId="77777777" w:rsidR="000C266C" w:rsidRPr="00C46FD1" w:rsidRDefault="000C266C" w:rsidP="000C266C">
            <w:pPr>
              <w:rPr>
                <w:rFonts w:ascii="Arial Narrow" w:hAnsi="Arial Narrow"/>
              </w:rPr>
            </w:pPr>
            <w:r w:rsidRPr="00C46FD1">
              <w:rPr>
                <w:rFonts w:ascii="Arial Narrow" w:hAnsi="Arial Narrow"/>
              </w:rPr>
              <w:t>000</w:t>
            </w:r>
            <w:r>
              <w:rPr>
                <w:rFonts w:ascii="Arial Narrow" w:hAnsi="Arial Narrow"/>
              </w:rPr>
              <w:t>3</w:t>
            </w:r>
            <w:r w:rsidRPr="00C46FD1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HALASY</w:t>
            </w:r>
          </w:p>
        </w:tc>
      </w:tr>
      <w:tr w:rsidR="000C266C" w:rsidRPr="00C46FD1" w14:paraId="76737AD8" w14:textId="77777777" w:rsidTr="002B0BDD">
        <w:tc>
          <w:tcPr>
            <w:tcW w:w="2410" w:type="dxa"/>
            <w:shd w:val="clear" w:color="auto" w:fill="auto"/>
          </w:tcPr>
          <w:p w14:paraId="7F1208F7" w14:textId="77777777" w:rsidR="000C266C" w:rsidRPr="00C46FD1" w:rsidRDefault="000C266C" w:rsidP="000C266C">
            <w:pPr>
              <w:rPr>
                <w:rFonts w:ascii="Arial Narrow" w:hAnsi="Arial Narrow"/>
              </w:rPr>
            </w:pPr>
            <w:r w:rsidRPr="00C46FD1">
              <w:rPr>
                <w:rFonts w:ascii="Arial Narrow" w:hAnsi="Arial Narrow"/>
              </w:rPr>
              <w:t>JEDNOSTKA EWID.:</w:t>
            </w:r>
          </w:p>
        </w:tc>
        <w:tc>
          <w:tcPr>
            <w:tcW w:w="6946" w:type="dxa"/>
            <w:gridSpan w:val="2"/>
            <w:shd w:val="clear" w:color="auto" w:fill="auto"/>
          </w:tcPr>
          <w:p w14:paraId="71EEEFD4" w14:textId="3E656B99" w:rsidR="000C266C" w:rsidRPr="00C46FD1" w:rsidRDefault="000C266C" w:rsidP="000C266C">
            <w:pPr>
              <w:rPr>
                <w:rFonts w:ascii="Arial Narrow" w:hAnsi="Arial Narrow"/>
              </w:rPr>
            </w:pPr>
            <w:r w:rsidRPr="00C46FD1">
              <w:rPr>
                <w:rFonts w:ascii="Arial Narrow" w:hAnsi="Arial Narrow"/>
              </w:rPr>
              <w:t>060110_2 m. MI</w:t>
            </w:r>
            <w:r w:rsidRPr="00C46FD1">
              <w:rPr>
                <w:rFonts w:ascii="Lucida Grande" w:hAnsi="Lucida Grande" w:cs="Lucida Grande"/>
              </w:rPr>
              <w:t>Ę</w:t>
            </w:r>
            <w:r w:rsidRPr="00C46FD1">
              <w:rPr>
                <w:rFonts w:ascii="Arial Narrow" w:hAnsi="Arial Narrow"/>
              </w:rPr>
              <w:t>DZYRZEC PODLSKI</w:t>
            </w:r>
            <w:r>
              <w:rPr>
                <w:rFonts w:ascii="Arial Narrow" w:hAnsi="Arial Narrow"/>
              </w:rPr>
              <w:t xml:space="preserve"> - GMINA</w:t>
            </w:r>
          </w:p>
        </w:tc>
      </w:tr>
      <w:tr w:rsidR="000C266C" w:rsidRPr="00C46FD1" w14:paraId="6CF16EF8" w14:textId="77777777" w:rsidTr="002B0BDD">
        <w:tc>
          <w:tcPr>
            <w:tcW w:w="2410" w:type="dxa"/>
            <w:shd w:val="clear" w:color="auto" w:fill="auto"/>
          </w:tcPr>
          <w:p w14:paraId="473CA0C9" w14:textId="77777777" w:rsidR="000C266C" w:rsidRPr="00C46FD1" w:rsidRDefault="000C266C" w:rsidP="000C266C">
            <w:pPr>
              <w:rPr>
                <w:rFonts w:ascii="Arial Narrow" w:hAnsi="Arial Narrow"/>
              </w:rPr>
            </w:pPr>
            <w:r w:rsidRPr="00C46FD1">
              <w:rPr>
                <w:rFonts w:ascii="Arial Narrow" w:hAnsi="Arial Narrow"/>
              </w:rPr>
              <w:t>INWESTOR:</w:t>
            </w:r>
          </w:p>
        </w:tc>
        <w:tc>
          <w:tcPr>
            <w:tcW w:w="6946" w:type="dxa"/>
            <w:gridSpan w:val="2"/>
            <w:shd w:val="clear" w:color="auto" w:fill="auto"/>
          </w:tcPr>
          <w:p w14:paraId="7BF123A5" w14:textId="78B0D5A1" w:rsidR="000C266C" w:rsidRPr="00C46FD1" w:rsidRDefault="000C266C" w:rsidP="000C266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GMINA MI</w:t>
            </w:r>
            <w:r w:rsidRPr="00C46FD1">
              <w:rPr>
                <w:rFonts w:ascii="Lucida Grande" w:hAnsi="Lucida Grande" w:cs="Lucida Grande"/>
              </w:rPr>
              <w:t>Ę</w:t>
            </w:r>
            <w:r>
              <w:rPr>
                <w:rFonts w:ascii="Arial Narrow" w:hAnsi="Arial Narrow"/>
              </w:rPr>
              <w:t>DZYRZEC PODLASKI</w:t>
            </w:r>
          </w:p>
        </w:tc>
      </w:tr>
      <w:tr w:rsidR="000C266C" w:rsidRPr="00C46FD1" w14:paraId="11B2F719" w14:textId="77777777" w:rsidTr="002B0BDD">
        <w:tc>
          <w:tcPr>
            <w:tcW w:w="2410" w:type="dxa"/>
            <w:shd w:val="clear" w:color="auto" w:fill="auto"/>
          </w:tcPr>
          <w:p w14:paraId="053B0E04" w14:textId="77777777" w:rsidR="000C266C" w:rsidRPr="00C46FD1" w:rsidRDefault="000C266C" w:rsidP="000C266C">
            <w:pPr>
              <w:suppressAutoHyphens w:val="0"/>
              <w:autoSpaceDE w:val="0"/>
              <w:autoSpaceDN w:val="0"/>
              <w:adjustRightInd w:val="0"/>
              <w:spacing w:line="300" w:lineRule="auto"/>
              <w:rPr>
                <w:rFonts w:ascii="Arial Narrow" w:hAnsi="Arial Narrow"/>
              </w:rPr>
            </w:pPr>
            <w:r w:rsidRPr="00C46FD1">
              <w:rPr>
                <w:rFonts w:ascii="Arial Narrow" w:hAnsi="Arial Narrow"/>
              </w:rPr>
              <w:t>ADRES:</w:t>
            </w:r>
          </w:p>
        </w:tc>
        <w:tc>
          <w:tcPr>
            <w:tcW w:w="6946" w:type="dxa"/>
            <w:gridSpan w:val="2"/>
            <w:shd w:val="clear" w:color="auto" w:fill="auto"/>
          </w:tcPr>
          <w:p w14:paraId="459574E9" w14:textId="660E08D5" w:rsidR="000C266C" w:rsidRPr="00C46FD1" w:rsidRDefault="000C266C" w:rsidP="000C266C">
            <w:pPr>
              <w:tabs>
                <w:tab w:val="left" w:pos="0"/>
              </w:tabs>
              <w:rPr>
                <w:rFonts w:ascii="Arial Narrow" w:hAnsi="Arial Narrow"/>
              </w:rPr>
            </w:pPr>
            <w:r w:rsidRPr="00C46FD1">
              <w:rPr>
                <w:rFonts w:ascii="Arial Narrow" w:hAnsi="Arial Narrow"/>
              </w:rPr>
              <w:t xml:space="preserve">UL. </w:t>
            </w:r>
            <w:r>
              <w:rPr>
                <w:rFonts w:ascii="Arial Narrow" w:hAnsi="Arial Narrow"/>
              </w:rPr>
              <w:t>WARSZAWSKA 20</w:t>
            </w:r>
            <w:r w:rsidRPr="00C46FD1">
              <w:rPr>
                <w:rFonts w:ascii="Arial Narrow" w:hAnsi="Arial Narrow"/>
              </w:rPr>
              <w:t>, 21-560 MI</w:t>
            </w:r>
            <w:r w:rsidR="00EE723D" w:rsidRPr="00C46FD1">
              <w:rPr>
                <w:rFonts w:ascii="Lucida Grande" w:hAnsi="Lucida Grande" w:cs="Lucida Grande"/>
              </w:rPr>
              <w:t>Ę</w:t>
            </w:r>
            <w:r w:rsidRPr="00C46FD1">
              <w:rPr>
                <w:rFonts w:ascii="Arial Narrow" w:hAnsi="Arial Narrow"/>
              </w:rPr>
              <w:t>DZYRZEC PODL.</w:t>
            </w:r>
          </w:p>
        </w:tc>
      </w:tr>
      <w:tr w:rsidR="002B0BDD" w:rsidRPr="007A30B8" w14:paraId="35D8C347" w14:textId="77777777" w:rsidTr="002B0B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4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9CBD34" w14:textId="77777777" w:rsidR="002B0BDD" w:rsidRPr="007A30B8" w:rsidRDefault="002B0BDD" w:rsidP="00DA5ED8">
            <w:pPr>
              <w:pStyle w:val="Nagwek10"/>
              <w:rPr>
                <w:rFonts w:ascii="Arial Narrow" w:hAnsi="Arial Narrow"/>
                <w:lang w:eastAsia="ar-SA"/>
              </w:rPr>
            </w:pPr>
            <w:r w:rsidRPr="007A30B8">
              <w:rPr>
                <w:rFonts w:ascii="Arial Narrow" w:hAnsi="Arial Narrow"/>
                <w:lang w:eastAsia="ar-SA"/>
              </w:rPr>
              <w:t>PROJEKTANT</w:t>
            </w:r>
          </w:p>
          <w:p w14:paraId="1413384E" w14:textId="77777777" w:rsidR="002B0BDD" w:rsidRPr="007A30B8" w:rsidRDefault="002B0BDD" w:rsidP="00DA5ED8">
            <w:pPr>
              <w:pStyle w:val="Nagwek10"/>
              <w:rPr>
                <w:rFonts w:ascii="Arial Narrow" w:hAnsi="Arial Narrow"/>
                <w:lang w:eastAsia="ar-SA"/>
              </w:rPr>
            </w:pPr>
            <w:r w:rsidRPr="007A30B8">
              <w:rPr>
                <w:rFonts w:ascii="Arial Narrow" w:hAnsi="Arial Narrow"/>
                <w:lang w:eastAsia="ar-SA"/>
              </w:rPr>
              <w:t>BRAN</w:t>
            </w:r>
            <w:r w:rsidRPr="007A30B8">
              <w:rPr>
                <w:rFonts w:ascii="Lucida Grande" w:hAnsi="Lucida Grande" w:cs="Lucida Grande"/>
                <w:lang w:eastAsia="ar-SA"/>
              </w:rPr>
              <w:t>Ż</w:t>
            </w:r>
            <w:r w:rsidRPr="007A30B8">
              <w:rPr>
                <w:rFonts w:ascii="Arial Narrow" w:hAnsi="Arial Narrow"/>
                <w:lang w:eastAsia="ar-SA"/>
              </w:rPr>
              <w:t>A</w:t>
            </w:r>
          </w:p>
          <w:p w14:paraId="4063B598" w14:textId="77777777" w:rsidR="002B0BDD" w:rsidRPr="007A30B8" w:rsidRDefault="002B0BDD" w:rsidP="00DA5ED8">
            <w:pPr>
              <w:pStyle w:val="Nagwek10"/>
              <w:rPr>
                <w:rFonts w:ascii="Arial Narrow" w:hAnsi="Arial Narrow"/>
                <w:lang w:eastAsia="ar-SA"/>
              </w:rPr>
            </w:pPr>
            <w:r w:rsidRPr="007A30B8">
              <w:rPr>
                <w:rFonts w:ascii="Arial Narrow" w:hAnsi="Arial Narrow"/>
                <w:lang w:eastAsia="ar-SA"/>
              </w:rPr>
              <w:t>ARCHITEKTONICZNA: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3A56F8" w14:textId="77777777" w:rsidR="002B0BDD" w:rsidRDefault="002B0BDD" w:rsidP="00DA5ED8">
            <w:pPr>
              <w:rPr>
                <w:rFonts w:ascii="Arial Narrow" w:hAnsi="Arial Narrow"/>
                <w:lang w:eastAsia="ar-SA"/>
              </w:rPr>
            </w:pPr>
          </w:p>
          <w:p w14:paraId="75273E42" w14:textId="77777777" w:rsidR="002B0BDD" w:rsidRPr="007A30B8" w:rsidRDefault="002B0BDD" w:rsidP="00DA5ED8">
            <w:pPr>
              <w:rPr>
                <w:rFonts w:ascii="Arial Narrow" w:hAnsi="Arial Narrow"/>
                <w:lang w:eastAsia="ar-SA"/>
              </w:rPr>
            </w:pPr>
            <w:r w:rsidRPr="007A30B8">
              <w:rPr>
                <w:rFonts w:ascii="Arial Narrow" w:hAnsi="Arial Narrow"/>
                <w:lang w:eastAsia="ar-SA"/>
              </w:rPr>
              <w:t>mgr in</w:t>
            </w:r>
            <w:r w:rsidRPr="007A30B8">
              <w:rPr>
                <w:rFonts w:ascii="Lucida Grande" w:hAnsi="Lucida Grande" w:cs="Lucida Grande"/>
                <w:lang w:eastAsia="ar-SA"/>
              </w:rPr>
              <w:t>ż</w:t>
            </w:r>
            <w:r w:rsidRPr="007A30B8">
              <w:rPr>
                <w:rFonts w:ascii="Arial Narrow" w:hAnsi="Arial Narrow"/>
                <w:lang w:eastAsia="ar-SA"/>
              </w:rPr>
              <w:t>. arch. Andrzej Filipiuk</w:t>
            </w:r>
          </w:p>
          <w:p w14:paraId="7D8C65D4" w14:textId="77777777" w:rsidR="002B0BDD" w:rsidRPr="007A30B8" w:rsidRDefault="002B0BDD" w:rsidP="00DA5ED8">
            <w:pPr>
              <w:rPr>
                <w:rFonts w:ascii="Arial Narrow" w:hAnsi="Arial Narrow"/>
                <w:lang w:eastAsia="ar-SA"/>
              </w:rPr>
            </w:pPr>
            <w:r w:rsidRPr="007A30B8"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 w:rsidRPr="007A30B8">
              <w:rPr>
                <w:rFonts w:ascii="Arial Narrow" w:hAnsi="Arial Narrow"/>
                <w:lang w:eastAsia="ar-SA"/>
              </w:rPr>
              <w:t>upr</w:t>
            </w:r>
            <w:proofErr w:type="spellEnd"/>
            <w:r w:rsidRPr="007A30B8">
              <w:rPr>
                <w:rFonts w:ascii="Arial Narrow" w:hAnsi="Arial Narrow"/>
                <w:lang w:eastAsia="ar-SA"/>
              </w:rPr>
              <w:t>. nr: 52/LOIA/09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B7FF6" w14:textId="77777777" w:rsidR="002B0BDD" w:rsidRPr="007A30B8" w:rsidRDefault="002B0BDD" w:rsidP="00DA5ED8">
            <w:pPr>
              <w:snapToGrid w:val="0"/>
              <w:spacing w:before="100"/>
              <w:rPr>
                <w:rFonts w:ascii="Arial Narrow" w:hAnsi="Arial Narrow"/>
                <w:lang w:eastAsia="ar-SA"/>
              </w:rPr>
            </w:pPr>
          </w:p>
        </w:tc>
      </w:tr>
      <w:tr w:rsidR="002B0BDD" w:rsidRPr="007A30B8" w14:paraId="0ED3BC4A" w14:textId="77777777" w:rsidTr="002B0B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86"/>
        </w:trPr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57C85C80" w14:textId="77777777" w:rsidR="002B0BDD" w:rsidRPr="007A30B8" w:rsidRDefault="002B0BDD" w:rsidP="00DA5ED8">
            <w:pPr>
              <w:pStyle w:val="Nagwek10"/>
              <w:rPr>
                <w:rFonts w:ascii="Arial Narrow" w:hAnsi="Arial Narrow"/>
                <w:lang w:eastAsia="ar-SA"/>
              </w:rPr>
            </w:pPr>
            <w:r w:rsidRPr="007A30B8">
              <w:rPr>
                <w:rFonts w:ascii="Arial Narrow" w:hAnsi="Arial Narrow"/>
                <w:lang w:eastAsia="ar-SA"/>
              </w:rPr>
              <w:t>PROJEKTANT SPRAWDZAJ</w:t>
            </w:r>
            <w:r w:rsidRPr="007A30B8">
              <w:rPr>
                <w:rFonts w:ascii="Lucida Grande" w:hAnsi="Lucida Grande" w:cs="Lucida Grande"/>
                <w:lang w:eastAsia="ar-SA"/>
              </w:rPr>
              <w:t>Ą</w:t>
            </w:r>
            <w:r w:rsidRPr="007A30B8">
              <w:rPr>
                <w:rFonts w:ascii="Arial Narrow" w:hAnsi="Arial Narrow"/>
                <w:lang w:eastAsia="ar-SA"/>
              </w:rPr>
              <w:t>CY</w:t>
            </w:r>
          </w:p>
          <w:p w14:paraId="3C916EF2" w14:textId="77777777" w:rsidR="002B0BDD" w:rsidRPr="007A30B8" w:rsidRDefault="002B0BDD" w:rsidP="00DA5ED8">
            <w:pPr>
              <w:pStyle w:val="Nagwek10"/>
              <w:rPr>
                <w:rFonts w:ascii="Arial Narrow" w:hAnsi="Arial Narrow"/>
                <w:lang w:eastAsia="ar-SA"/>
              </w:rPr>
            </w:pPr>
            <w:r w:rsidRPr="007A30B8">
              <w:rPr>
                <w:rFonts w:ascii="Arial Narrow" w:hAnsi="Arial Narrow"/>
                <w:lang w:eastAsia="ar-SA"/>
              </w:rPr>
              <w:t>BRAN</w:t>
            </w:r>
            <w:r w:rsidRPr="007A30B8">
              <w:rPr>
                <w:rFonts w:ascii="Lucida Grande" w:hAnsi="Lucida Grande" w:cs="Lucida Grande"/>
                <w:lang w:eastAsia="ar-SA"/>
              </w:rPr>
              <w:t>Ż</w:t>
            </w:r>
            <w:r w:rsidRPr="007A30B8">
              <w:rPr>
                <w:rFonts w:ascii="Arial Narrow" w:hAnsi="Arial Narrow"/>
                <w:lang w:eastAsia="ar-SA"/>
              </w:rPr>
              <w:t>A</w:t>
            </w:r>
          </w:p>
          <w:p w14:paraId="325A0897" w14:textId="77777777" w:rsidR="002B0BDD" w:rsidRPr="007A30B8" w:rsidRDefault="002B0BDD" w:rsidP="00DA5ED8">
            <w:pPr>
              <w:pStyle w:val="Nagwek10"/>
              <w:rPr>
                <w:rFonts w:ascii="Arial Narrow" w:hAnsi="Arial Narrow"/>
                <w:lang w:eastAsia="ar-SA"/>
              </w:rPr>
            </w:pPr>
            <w:r w:rsidRPr="007A30B8">
              <w:rPr>
                <w:rFonts w:ascii="Arial Narrow" w:hAnsi="Arial Narrow"/>
                <w:lang w:eastAsia="ar-SA"/>
              </w:rPr>
              <w:t>ARCHITEKTONICZNA: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308580E" w14:textId="77777777" w:rsidR="002B0BDD" w:rsidRPr="007A30B8" w:rsidRDefault="002B0BDD" w:rsidP="00DA5ED8">
            <w:pPr>
              <w:tabs>
                <w:tab w:val="left" w:pos="8647"/>
                <w:tab w:val="left" w:pos="8931"/>
              </w:tabs>
              <w:snapToGrid w:val="0"/>
              <w:rPr>
                <w:rFonts w:ascii="Arial Narrow" w:hAnsi="Arial Narrow"/>
              </w:rPr>
            </w:pPr>
            <w:r w:rsidRPr="007A30B8">
              <w:rPr>
                <w:rFonts w:ascii="Arial Narrow" w:hAnsi="Arial Narrow"/>
              </w:rPr>
              <w:t>mgr in</w:t>
            </w:r>
            <w:r w:rsidRPr="007A30B8">
              <w:rPr>
                <w:rFonts w:ascii="Lucida Grande" w:hAnsi="Lucida Grande" w:cs="Lucida Grande"/>
              </w:rPr>
              <w:t>ż</w:t>
            </w:r>
            <w:r w:rsidRPr="007A30B8">
              <w:rPr>
                <w:rFonts w:ascii="Arial Narrow" w:hAnsi="Arial Narrow"/>
              </w:rPr>
              <w:t xml:space="preserve">. arch. Krzysztof </w:t>
            </w:r>
            <w:proofErr w:type="spellStart"/>
            <w:r w:rsidRPr="007A30B8">
              <w:rPr>
                <w:rFonts w:ascii="Arial Narrow" w:hAnsi="Arial Narrow"/>
              </w:rPr>
              <w:t>Czarnomysy</w:t>
            </w:r>
            <w:proofErr w:type="spellEnd"/>
          </w:p>
          <w:p w14:paraId="3226EAB4" w14:textId="77777777" w:rsidR="002B0BDD" w:rsidRPr="007A30B8" w:rsidRDefault="002B0BDD" w:rsidP="00DA5ED8">
            <w:pPr>
              <w:rPr>
                <w:rFonts w:ascii="Arial Narrow" w:hAnsi="Arial Narrow"/>
                <w:lang w:eastAsia="ar-SA"/>
              </w:rPr>
            </w:pPr>
            <w:proofErr w:type="spellStart"/>
            <w:r w:rsidRPr="007A30B8">
              <w:rPr>
                <w:rFonts w:ascii="Arial Narrow" w:hAnsi="Arial Narrow"/>
              </w:rPr>
              <w:t>upr</w:t>
            </w:r>
            <w:proofErr w:type="spellEnd"/>
            <w:r w:rsidRPr="007A30B8">
              <w:rPr>
                <w:rFonts w:ascii="Arial Narrow" w:hAnsi="Arial Narrow"/>
              </w:rPr>
              <w:t>. nr: B</w:t>
            </w:r>
            <w:r w:rsidRPr="007A30B8">
              <w:rPr>
                <w:rFonts w:ascii="Lucida Grande" w:hAnsi="Lucida Grande" w:cs="Lucida Grande"/>
              </w:rPr>
              <w:t>Ł</w:t>
            </w:r>
            <w:r w:rsidRPr="007A30B8">
              <w:rPr>
                <w:rFonts w:ascii="Arial Narrow" w:hAnsi="Arial Narrow"/>
              </w:rPr>
              <w:t>-</w:t>
            </w:r>
            <w:proofErr w:type="spellStart"/>
            <w:r w:rsidRPr="007A30B8">
              <w:rPr>
                <w:rFonts w:ascii="Arial Narrow" w:hAnsi="Arial Narrow"/>
              </w:rPr>
              <w:t>PdOKK</w:t>
            </w:r>
            <w:proofErr w:type="spellEnd"/>
            <w:r w:rsidRPr="007A30B8">
              <w:rPr>
                <w:rFonts w:ascii="Arial Narrow" w:hAnsi="Arial Narrow"/>
              </w:rPr>
              <w:t>/18/2004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6B829" w14:textId="77777777" w:rsidR="002B0BDD" w:rsidRPr="007A30B8" w:rsidRDefault="002B0BDD" w:rsidP="00DA5ED8">
            <w:pPr>
              <w:snapToGrid w:val="0"/>
              <w:spacing w:before="100"/>
              <w:rPr>
                <w:rFonts w:ascii="Arial Narrow" w:hAnsi="Arial Narrow"/>
                <w:lang w:eastAsia="ar-SA"/>
              </w:rPr>
            </w:pPr>
          </w:p>
        </w:tc>
      </w:tr>
      <w:tr w:rsidR="002B0BDD" w:rsidRPr="007A30B8" w14:paraId="51B69206" w14:textId="77777777" w:rsidTr="002B0B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86"/>
        </w:trPr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BEB099E" w14:textId="77777777" w:rsidR="002B0BDD" w:rsidRPr="007A30B8" w:rsidRDefault="002B0BDD" w:rsidP="00DA5ED8">
            <w:pPr>
              <w:pStyle w:val="Nagwek10"/>
              <w:rPr>
                <w:rFonts w:ascii="Arial Narrow" w:hAnsi="Arial Narrow"/>
                <w:lang w:eastAsia="ar-SA"/>
              </w:rPr>
            </w:pPr>
            <w:r w:rsidRPr="007A30B8">
              <w:rPr>
                <w:rFonts w:ascii="Arial Narrow" w:hAnsi="Arial Narrow"/>
                <w:lang w:eastAsia="ar-SA"/>
              </w:rPr>
              <w:t xml:space="preserve">PROJEKTANT </w:t>
            </w:r>
          </w:p>
          <w:p w14:paraId="32DCEF15" w14:textId="77777777" w:rsidR="002B0BDD" w:rsidRPr="007A30B8" w:rsidRDefault="002B0BDD" w:rsidP="00DA5ED8">
            <w:pPr>
              <w:pStyle w:val="Nagwek10"/>
              <w:rPr>
                <w:rFonts w:ascii="Arial Narrow" w:hAnsi="Arial Narrow"/>
                <w:lang w:eastAsia="ar-SA"/>
              </w:rPr>
            </w:pPr>
            <w:r w:rsidRPr="007A30B8">
              <w:rPr>
                <w:rFonts w:ascii="Arial Narrow" w:hAnsi="Arial Narrow"/>
                <w:lang w:eastAsia="ar-SA"/>
              </w:rPr>
              <w:t>BRAN</w:t>
            </w:r>
            <w:r w:rsidRPr="00EE034D">
              <w:rPr>
                <w:rFonts w:ascii="Arial Narrow" w:hAnsi="Arial Narrow"/>
                <w:lang w:eastAsia="ar-SA"/>
              </w:rPr>
              <w:t>Ż</w:t>
            </w:r>
            <w:r w:rsidRPr="007A30B8">
              <w:rPr>
                <w:rFonts w:ascii="Arial Narrow" w:hAnsi="Arial Narrow"/>
                <w:lang w:eastAsia="ar-SA"/>
              </w:rPr>
              <w:t>A</w:t>
            </w:r>
          </w:p>
          <w:p w14:paraId="60CCB5B2" w14:textId="77777777" w:rsidR="002B0BDD" w:rsidRPr="007A30B8" w:rsidRDefault="002B0BDD" w:rsidP="00DA5ED8">
            <w:pPr>
              <w:pStyle w:val="Nagwek10"/>
              <w:rPr>
                <w:rFonts w:ascii="Arial Narrow" w:hAnsi="Arial Narrow"/>
                <w:lang w:eastAsia="ar-SA"/>
              </w:rPr>
            </w:pPr>
            <w:r>
              <w:rPr>
                <w:rFonts w:ascii="Arial Narrow" w:hAnsi="Arial Narrow"/>
                <w:lang w:eastAsia="ar-SA"/>
              </w:rPr>
              <w:t>KONSTRUKCYJNA</w:t>
            </w:r>
            <w:r w:rsidRPr="007A30B8">
              <w:rPr>
                <w:rFonts w:ascii="Arial Narrow" w:hAnsi="Arial Narrow"/>
                <w:lang w:eastAsia="ar-SA"/>
              </w:rPr>
              <w:t>: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86348EE" w14:textId="77777777" w:rsidR="002B0BDD" w:rsidRPr="00EE034D" w:rsidRDefault="002B0BDD" w:rsidP="00DA5ED8">
            <w:pPr>
              <w:tabs>
                <w:tab w:val="left" w:pos="8640"/>
                <w:tab w:val="left" w:pos="8931"/>
              </w:tabs>
              <w:snapToGrid w:val="0"/>
              <w:rPr>
                <w:rFonts w:ascii="Arial Narrow" w:hAnsi="Arial Narrow"/>
              </w:rPr>
            </w:pPr>
          </w:p>
          <w:p w14:paraId="03F18F15" w14:textId="77777777" w:rsidR="002B0BDD" w:rsidRPr="00EE034D" w:rsidRDefault="002B0BDD" w:rsidP="00DA5ED8">
            <w:pPr>
              <w:tabs>
                <w:tab w:val="left" w:pos="8640"/>
                <w:tab w:val="left" w:pos="8931"/>
              </w:tabs>
              <w:snapToGrid w:val="0"/>
              <w:rPr>
                <w:rFonts w:ascii="Arial Narrow" w:hAnsi="Arial Narrow"/>
              </w:rPr>
            </w:pPr>
            <w:r w:rsidRPr="00EE034D">
              <w:rPr>
                <w:rFonts w:ascii="Arial Narrow" w:hAnsi="Arial Narrow"/>
              </w:rPr>
              <w:t xml:space="preserve">mgr inż. Maciej </w:t>
            </w:r>
            <w:proofErr w:type="spellStart"/>
            <w:r w:rsidRPr="00EE034D">
              <w:rPr>
                <w:rFonts w:ascii="Arial Narrow" w:hAnsi="Arial Narrow"/>
              </w:rPr>
              <w:t>Bobruk</w:t>
            </w:r>
            <w:proofErr w:type="spellEnd"/>
            <w:r w:rsidRPr="00EE034D">
              <w:rPr>
                <w:rFonts w:ascii="Arial Narrow" w:hAnsi="Arial Narrow"/>
              </w:rPr>
              <w:t xml:space="preserve"> </w:t>
            </w:r>
          </w:p>
          <w:p w14:paraId="650ACA14" w14:textId="77777777" w:rsidR="002B0BDD" w:rsidRPr="007A30B8" w:rsidRDefault="002B0BDD" w:rsidP="00DA5ED8">
            <w:pPr>
              <w:tabs>
                <w:tab w:val="left" w:pos="8647"/>
                <w:tab w:val="left" w:pos="8931"/>
              </w:tabs>
              <w:snapToGrid w:val="0"/>
              <w:rPr>
                <w:rFonts w:ascii="Arial Narrow" w:hAnsi="Arial Narrow"/>
              </w:rPr>
            </w:pPr>
            <w:proofErr w:type="spellStart"/>
            <w:r w:rsidRPr="00EE034D">
              <w:rPr>
                <w:rFonts w:ascii="Arial Narrow" w:hAnsi="Arial Narrow"/>
              </w:rPr>
              <w:t>upr</w:t>
            </w:r>
            <w:proofErr w:type="spellEnd"/>
            <w:r w:rsidRPr="00EE034D">
              <w:rPr>
                <w:rFonts w:ascii="Arial Narrow" w:hAnsi="Arial Narrow"/>
              </w:rPr>
              <w:t>. nr LUB/0091/P</w:t>
            </w:r>
            <w:r>
              <w:rPr>
                <w:rFonts w:ascii="Arial Narrow" w:hAnsi="Arial Narrow"/>
              </w:rPr>
              <w:t>W</w:t>
            </w:r>
            <w:r w:rsidRPr="00EE034D">
              <w:rPr>
                <w:rFonts w:ascii="Arial Narrow" w:hAnsi="Arial Narrow"/>
              </w:rPr>
              <w:t>B</w:t>
            </w:r>
            <w:r>
              <w:rPr>
                <w:rFonts w:ascii="Arial Narrow" w:hAnsi="Arial Narrow"/>
              </w:rPr>
              <w:t>S</w:t>
            </w:r>
            <w:r w:rsidRPr="00EE034D">
              <w:rPr>
                <w:rFonts w:ascii="Arial Narrow" w:hAnsi="Arial Narrow"/>
              </w:rPr>
              <w:t>/</w:t>
            </w:r>
            <w:r>
              <w:rPr>
                <w:rFonts w:ascii="Arial Narrow" w:hAnsi="Arial Narrow"/>
              </w:rPr>
              <w:t>22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75CF8" w14:textId="77777777" w:rsidR="002B0BDD" w:rsidRPr="007A30B8" w:rsidRDefault="002B0BDD" w:rsidP="00DA5ED8">
            <w:pPr>
              <w:snapToGrid w:val="0"/>
              <w:spacing w:before="100"/>
              <w:rPr>
                <w:rFonts w:ascii="Arial Narrow" w:hAnsi="Arial Narrow"/>
                <w:lang w:eastAsia="ar-SA"/>
              </w:rPr>
            </w:pPr>
          </w:p>
        </w:tc>
      </w:tr>
      <w:tr w:rsidR="002B0BDD" w:rsidRPr="007A30B8" w14:paraId="01CE7507" w14:textId="77777777" w:rsidTr="002B0B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86"/>
        </w:trPr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40CDAA7" w14:textId="77777777" w:rsidR="002B0BDD" w:rsidRPr="007A30B8" w:rsidRDefault="002B0BDD" w:rsidP="00DA5ED8">
            <w:pPr>
              <w:pStyle w:val="Nagwek10"/>
              <w:rPr>
                <w:rFonts w:ascii="Arial Narrow" w:hAnsi="Arial Narrow"/>
                <w:lang w:eastAsia="ar-SA"/>
              </w:rPr>
            </w:pPr>
            <w:r w:rsidRPr="007A30B8">
              <w:rPr>
                <w:rFonts w:ascii="Arial Narrow" w:hAnsi="Arial Narrow"/>
                <w:lang w:eastAsia="ar-SA"/>
              </w:rPr>
              <w:t>PROJEKTANT</w:t>
            </w:r>
          </w:p>
          <w:p w14:paraId="5C2D16C7" w14:textId="77777777" w:rsidR="002B0BDD" w:rsidRPr="007A30B8" w:rsidRDefault="002B0BDD" w:rsidP="00DA5ED8">
            <w:pPr>
              <w:pStyle w:val="Nagwek10"/>
              <w:rPr>
                <w:rFonts w:ascii="Arial Narrow" w:hAnsi="Arial Narrow"/>
                <w:lang w:eastAsia="ar-SA"/>
              </w:rPr>
            </w:pPr>
            <w:r w:rsidRPr="007A30B8">
              <w:rPr>
                <w:rFonts w:ascii="Arial Narrow" w:hAnsi="Arial Narrow"/>
                <w:lang w:eastAsia="ar-SA"/>
              </w:rPr>
              <w:t>BRAN</w:t>
            </w:r>
            <w:r w:rsidRPr="00EE034D">
              <w:rPr>
                <w:rFonts w:ascii="Arial Narrow" w:hAnsi="Arial Narrow"/>
                <w:lang w:eastAsia="ar-SA"/>
              </w:rPr>
              <w:t>Ż</w:t>
            </w:r>
            <w:r w:rsidRPr="007A30B8">
              <w:rPr>
                <w:rFonts w:ascii="Arial Narrow" w:hAnsi="Arial Narrow"/>
                <w:lang w:eastAsia="ar-SA"/>
              </w:rPr>
              <w:t>A</w:t>
            </w:r>
          </w:p>
          <w:p w14:paraId="48CFAF87" w14:textId="77777777" w:rsidR="002B0BDD" w:rsidRPr="007A30B8" w:rsidRDefault="002B0BDD" w:rsidP="00DA5ED8">
            <w:pPr>
              <w:pStyle w:val="Nagwek10"/>
              <w:rPr>
                <w:rFonts w:ascii="Arial Narrow" w:hAnsi="Arial Narrow"/>
                <w:lang w:eastAsia="ar-SA"/>
              </w:rPr>
            </w:pPr>
            <w:r>
              <w:rPr>
                <w:rFonts w:ascii="Arial Narrow" w:hAnsi="Arial Narrow"/>
                <w:lang w:eastAsia="ar-SA"/>
              </w:rPr>
              <w:t>WOD.-KAN.</w:t>
            </w:r>
            <w:r w:rsidRPr="007A30B8">
              <w:rPr>
                <w:rFonts w:ascii="Arial Narrow" w:hAnsi="Arial Narrow"/>
                <w:lang w:eastAsia="ar-SA"/>
              </w:rPr>
              <w:t>: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28DA2B6" w14:textId="77777777" w:rsidR="002B0BDD" w:rsidRPr="007A30B8" w:rsidRDefault="002B0BDD" w:rsidP="00DA5ED8">
            <w:pPr>
              <w:tabs>
                <w:tab w:val="left" w:pos="8647"/>
                <w:tab w:val="left" w:pos="8931"/>
              </w:tabs>
              <w:snapToGrid w:val="0"/>
              <w:rPr>
                <w:rFonts w:ascii="Arial Narrow" w:hAnsi="Arial Narrow"/>
              </w:rPr>
            </w:pPr>
            <w:r w:rsidRPr="007A30B8">
              <w:rPr>
                <w:rFonts w:ascii="Arial Narrow" w:hAnsi="Arial Narrow"/>
              </w:rPr>
              <w:t>mgr in</w:t>
            </w:r>
            <w:r w:rsidRPr="00EE034D">
              <w:rPr>
                <w:rFonts w:ascii="Arial Narrow" w:hAnsi="Arial Narrow"/>
              </w:rPr>
              <w:t>ż</w:t>
            </w:r>
            <w:r w:rsidRPr="007A30B8">
              <w:rPr>
                <w:rFonts w:ascii="Arial Narrow" w:hAnsi="Arial Narrow"/>
              </w:rPr>
              <w:t xml:space="preserve">. </w:t>
            </w:r>
            <w:r>
              <w:rPr>
                <w:rFonts w:ascii="Arial Narrow" w:hAnsi="Arial Narrow"/>
              </w:rPr>
              <w:t>Jarosław Domański</w:t>
            </w:r>
          </w:p>
          <w:p w14:paraId="6EA803B2" w14:textId="77777777" w:rsidR="002B0BDD" w:rsidRPr="007A30B8" w:rsidRDefault="002B0BDD" w:rsidP="00DA5ED8">
            <w:pPr>
              <w:tabs>
                <w:tab w:val="left" w:pos="8647"/>
                <w:tab w:val="left" w:pos="8931"/>
              </w:tabs>
              <w:snapToGrid w:val="0"/>
              <w:rPr>
                <w:rFonts w:ascii="Arial Narrow" w:hAnsi="Arial Narrow"/>
              </w:rPr>
            </w:pPr>
            <w:r w:rsidRPr="007A30B8">
              <w:rPr>
                <w:rFonts w:ascii="Arial Narrow" w:hAnsi="Arial Narrow"/>
              </w:rPr>
              <w:t xml:space="preserve"> </w:t>
            </w:r>
            <w:proofErr w:type="spellStart"/>
            <w:r w:rsidRPr="007A30B8">
              <w:rPr>
                <w:rFonts w:ascii="Arial Narrow" w:hAnsi="Arial Narrow"/>
              </w:rPr>
              <w:t>upr</w:t>
            </w:r>
            <w:proofErr w:type="spellEnd"/>
            <w:r w:rsidRPr="007A30B8">
              <w:rPr>
                <w:rFonts w:ascii="Arial Narrow" w:hAnsi="Arial Narrow"/>
              </w:rPr>
              <w:t xml:space="preserve">. nr: </w:t>
            </w:r>
            <w:r w:rsidRPr="00EE034D">
              <w:rPr>
                <w:rFonts w:ascii="Arial Narrow" w:hAnsi="Arial Narrow"/>
              </w:rPr>
              <w:t>LUB/0</w:t>
            </w:r>
            <w:r>
              <w:rPr>
                <w:rFonts w:ascii="Arial Narrow" w:hAnsi="Arial Narrow"/>
              </w:rPr>
              <w:t>155</w:t>
            </w:r>
            <w:r w:rsidRPr="00EE034D">
              <w:rPr>
                <w:rFonts w:ascii="Arial Narrow" w:hAnsi="Arial Narrow"/>
              </w:rPr>
              <w:t>/</w:t>
            </w:r>
            <w:proofErr w:type="spellStart"/>
            <w:r w:rsidRPr="00EE034D">
              <w:rPr>
                <w:rFonts w:ascii="Arial Narrow" w:hAnsi="Arial Narrow"/>
              </w:rPr>
              <w:t>PBKb</w:t>
            </w:r>
            <w:proofErr w:type="spellEnd"/>
            <w:r w:rsidRPr="00EE034D">
              <w:rPr>
                <w:rFonts w:ascii="Arial Narrow" w:hAnsi="Arial Narrow"/>
              </w:rPr>
              <w:t>/19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2ACDD" w14:textId="77777777" w:rsidR="002B0BDD" w:rsidRPr="007A30B8" w:rsidRDefault="002B0BDD" w:rsidP="00DA5ED8">
            <w:pPr>
              <w:snapToGrid w:val="0"/>
              <w:spacing w:before="100"/>
              <w:rPr>
                <w:rFonts w:ascii="Arial Narrow" w:hAnsi="Arial Narrow"/>
                <w:lang w:eastAsia="ar-SA"/>
              </w:rPr>
            </w:pPr>
          </w:p>
        </w:tc>
      </w:tr>
      <w:tr w:rsidR="002B0BDD" w:rsidRPr="007A30B8" w14:paraId="5D53F563" w14:textId="77777777" w:rsidTr="002B0B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86"/>
        </w:trPr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86C3FBE" w14:textId="77777777" w:rsidR="002B0BDD" w:rsidRPr="007A30B8" w:rsidRDefault="002B0BDD" w:rsidP="00DA5ED8">
            <w:pPr>
              <w:pStyle w:val="Nagwek10"/>
              <w:rPr>
                <w:rFonts w:ascii="Arial Narrow" w:hAnsi="Arial Narrow"/>
                <w:lang w:eastAsia="ar-SA"/>
              </w:rPr>
            </w:pPr>
            <w:r w:rsidRPr="007A30B8">
              <w:rPr>
                <w:rFonts w:ascii="Arial Narrow" w:hAnsi="Arial Narrow"/>
                <w:lang w:eastAsia="ar-SA"/>
              </w:rPr>
              <w:t xml:space="preserve">PROJEKTANT </w:t>
            </w:r>
          </w:p>
          <w:p w14:paraId="1BD650B1" w14:textId="77777777" w:rsidR="002B0BDD" w:rsidRPr="007A30B8" w:rsidRDefault="002B0BDD" w:rsidP="00DA5ED8">
            <w:pPr>
              <w:pStyle w:val="Nagwek10"/>
              <w:rPr>
                <w:rFonts w:ascii="Arial Narrow" w:hAnsi="Arial Narrow"/>
                <w:lang w:eastAsia="ar-SA"/>
              </w:rPr>
            </w:pPr>
            <w:r w:rsidRPr="007A30B8">
              <w:rPr>
                <w:rFonts w:ascii="Arial Narrow" w:hAnsi="Arial Narrow"/>
                <w:lang w:eastAsia="ar-SA"/>
              </w:rPr>
              <w:t>BRAN</w:t>
            </w:r>
            <w:r w:rsidRPr="00EE034D">
              <w:rPr>
                <w:rFonts w:ascii="Arial Narrow" w:hAnsi="Arial Narrow"/>
                <w:lang w:eastAsia="ar-SA"/>
              </w:rPr>
              <w:t>Ż</w:t>
            </w:r>
            <w:r w:rsidRPr="007A30B8">
              <w:rPr>
                <w:rFonts w:ascii="Arial Narrow" w:hAnsi="Arial Narrow"/>
                <w:lang w:eastAsia="ar-SA"/>
              </w:rPr>
              <w:t>A</w:t>
            </w:r>
          </w:p>
          <w:p w14:paraId="07E259AA" w14:textId="77777777" w:rsidR="002B0BDD" w:rsidRPr="007A30B8" w:rsidRDefault="002B0BDD" w:rsidP="00DA5ED8">
            <w:pPr>
              <w:pStyle w:val="Nagwek10"/>
              <w:rPr>
                <w:rFonts w:ascii="Arial Narrow" w:hAnsi="Arial Narrow"/>
                <w:lang w:eastAsia="ar-SA"/>
              </w:rPr>
            </w:pPr>
            <w:r>
              <w:rPr>
                <w:rFonts w:ascii="Arial Narrow" w:hAnsi="Arial Narrow"/>
                <w:lang w:eastAsia="ar-SA"/>
              </w:rPr>
              <w:t>ELEKTRYCZNA</w:t>
            </w:r>
            <w:r w:rsidRPr="007A30B8">
              <w:rPr>
                <w:rFonts w:ascii="Arial Narrow" w:hAnsi="Arial Narrow"/>
                <w:lang w:eastAsia="ar-SA"/>
              </w:rPr>
              <w:t>: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1968D8D" w14:textId="77777777" w:rsidR="002B0BDD" w:rsidRPr="00472A79" w:rsidRDefault="002B0BDD" w:rsidP="00DA5ED8">
            <w:pPr>
              <w:rPr>
                <w:rFonts w:ascii="Arial Narrow" w:hAnsi="Arial Narrow"/>
              </w:rPr>
            </w:pPr>
            <w:r w:rsidRPr="00472A79">
              <w:rPr>
                <w:rFonts w:ascii="Arial Narrow" w:hAnsi="Arial Narrow"/>
              </w:rPr>
              <w:t>mgr inż. Robert Kleczkowski</w:t>
            </w:r>
          </w:p>
          <w:p w14:paraId="57C115F0" w14:textId="77777777" w:rsidR="002B0BDD" w:rsidRPr="007A30B8" w:rsidRDefault="002B0BDD" w:rsidP="00DA5ED8">
            <w:pPr>
              <w:tabs>
                <w:tab w:val="left" w:pos="8647"/>
                <w:tab w:val="left" w:pos="8931"/>
              </w:tabs>
              <w:snapToGrid w:val="0"/>
              <w:rPr>
                <w:rFonts w:ascii="Arial Narrow" w:hAnsi="Arial Narrow"/>
              </w:rPr>
            </w:pPr>
            <w:proofErr w:type="spellStart"/>
            <w:r w:rsidRPr="00472A79">
              <w:rPr>
                <w:rFonts w:ascii="Arial Narrow" w:hAnsi="Arial Narrow"/>
              </w:rPr>
              <w:t>upr</w:t>
            </w:r>
            <w:proofErr w:type="spellEnd"/>
            <w:r w:rsidRPr="00472A79">
              <w:rPr>
                <w:rFonts w:ascii="Arial Narrow" w:hAnsi="Arial Narrow"/>
              </w:rPr>
              <w:t>. nr: MAZ/0207/PWOE/09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38F7A" w14:textId="77777777" w:rsidR="002B0BDD" w:rsidRPr="007A30B8" w:rsidRDefault="002B0BDD" w:rsidP="00DA5ED8">
            <w:pPr>
              <w:snapToGrid w:val="0"/>
              <w:spacing w:before="100"/>
              <w:rPr>
                <w:rFonts w:ascii="Arial Narrow" w:hAnsi="Arial Narrow"/>
                <w:lang w:eastAsia="ar-SA"/>
              </w:rPr>
            </w:pPr>
          </w:p>
        </w:tc>
      </w:tr>
    </w:tbl>
    <w:p w14:paraId="39848801" w14:textId="77777777" w:rsidR="000C266C" w:rsidRDefault="000C266C" w:rsidP="00805F2E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3D2DF055" w14:textId="77777777" w:rsidR="000C266C" w:rsidRDefault="000C266C" w:rsidP="00805F2E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2669CAEB" w14:textId="77777777" w:rsidR="000C266C" w:rsidRDefault="000C266C" w:rsidP="00805F2E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439A6247" w14:textId="77777777" w:rsidR="000C266C" w:rsidRDefault="000C266C" w:rsidP="00805F2E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14B90D85" w14:textId="77777777" w:rsidR="000C266C" w:rsidRDefault="000C266C" w:rsidP="00805F2E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1A4864FC" w14:textId="77777777" w:rsidR="000C266C" w:rsidRDefault="000C266C" w:rsidP="00805F2E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6656DDD4" w14:textId="77777777" w:rsidR="000C266C" w:rsidRDefault="000C266C" w:rsidP="00805F2E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2D88F664" w14:textId="77777777" w:rsidR="000C266C" w:rsidRDefault="000C266C" w:rsidP="00805F2E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7A613523" w14:textId="77777777" w:rsidR="000C266C" w:rsidRDefault="000C266C" w:rsidP="00805F2E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7E40859C" w14:textId="77777777" w:rsidR="000C266C" w:rsidRDefault="000C266C" w:rsidP="00805F2E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0C52A24B" w14:textId="77777777" w:rsidR="000C266C" w:rsidRDefault="000C266C" w:rsidP="00805F2E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5928CB05" w14:textId="77777777" w:rsidR="000C266C" w:rsidRDefault="000C266C" w:rsidP="00805F2E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0D016C5D" w14:textId="77777777" w:rsidR="000C266C" w:rsidRDefault="000C266C" w:rsidP="00805F2E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0AA6F4B2" w14:textId="77777777" w:rsidR="000C266C" w:rsidRDefault="000C266C" w:rsidP="00805F2E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4205FA06" w14:textId="77777777" w:rsidR="000C266C" w:rsidRDefault="000C266C" w:rsidP="00805F2E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7A559C35" w14:textId="77777777" w:rsidR="000C266C" w:rsidRDefault="000C266C" w:rsidP="00805F2E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415689E6" w14:textId="77777777" w:rsidR="000C266C" w:rsidRDefault="000C266C" w:rsidP="00805F2E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2FF52515" w14:textId="77777777" w:rsidR="000C266C" w:rsidRDefault="000C266C" w:rsidP="00805F2E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6A9C5903" w14:textId="77777777" w:rsidR="000C266C" w:rsidRDefault="000C266C" w:rsidP="00805F2E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0B0FC5C0" w14:textId="77777777" w:rsidR="000C266C" w:rsidRDefault="000C266C" w:rsidP="00805F2E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6DB31E7A" w14:textId="77777777" w:rsidR="000C266C" w:rsidRDefault="000C266C" w:rsidP="00805F2E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5CE0AE59" w14:textId="77777777" w:rsidR="005B7FE7" w:rsidRDefault="005B7FE7" w:rsidP="00805F2E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481E0253" w14:textId="77777777" w:rsidR="003662E8" w:rsidRDefault="003662E8" w:rsidP="00805F2E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7B0264C4" w14:textId="77777777" w:rsidR="003662E8" w:rsidRDefault="003662E8" w:rsidP="00805F2E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39A29F45" w14:textId="77777777" w:rsidR="003662E8" w:rsidRDefault="003662E8" w:rsidP="00805F2E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51E55E73" w14:textId="77777777" w:rsidR="003662E8" w:rsidRDefault="003662E8" w:rsidP="00805F2E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30961A9E" w14:textId="77777777" w:rsidR="003662E8" w:rsidRDefault="003662E8" w:rsidP="00805F2E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3D0A7205" w14:textId="77777777" w:rsidR="003662E8" w:rsidRDefault="003662E8" w:rsidP="00805F2E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2280D45B" w14:textId="77777777" w:rsidR="003662E8" w:rsidRDefault="003662E8" w:rsidP="00805F2E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3EB34DD3" w14:textId="77777777" w:rsidR="003662E8" w:rsidRDefault="003662E8" w:rsidP="00805F2E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23F3C6B6" w14:textId="77777777" w:rsidR="003662E8" w:rsidRDefault="003662E8" w:rsidP="00805F2E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58BA1B48" w14:textId="77777777" w:rsidR="003662E8" w:rsidRDefault="003662E8" w:rsidP="00805F2E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2B84E13D" w14:textId="77777777" w:rsidR="003662E8" w:rsidRDefault="003662E8" w:rsidP="00805F2E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591BCD16" w14:textId="77777777" w:rsidR="003662E8" w:rsidRDefault="003662E8" w:rsidP="00805F2E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476FCF22" w14:textId="77777777" w:rsidR="003662E8" w:rsidRDefault="003662E8" w:rsidP="00805F2E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30B0FCFD" w14:textId="77777777" w:rsidR="003662E8" w:rsidRDefault="003662E8" w:rsidP="00805F2E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6BA8ABC9" w14:textId="77777777" w:rsidR="003662E8" w:rsidRDefault="003662E8" w:rsidP="00805F2E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0151F61E" w14:textId="77777777" w:rsidR="003662E8" w:rsidRDefault="003662E8" w:rsidP="00805F2E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10DBC5CA" w14:textId="77777777" w:rsidR="003662E8" w:rsidRDefault="003662E8" w:rsidP="00805F2E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51FD5594" w14:textId="77777777" w:rsidR="003662E8" w:rsidRDefault="003662E8" w:rsidP="00805F2E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7B59E1F2" w14:textId="77777777" w:rsidR="003662E8" w:rsidRDefault="003662E8" w:rsidP="00805F2E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5D67C88B" w14:textId="77777777" w:rsidR="003662E8" w:rsidRDefault="003662E8" w:rsidP="00805F2E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2641F0E7" w14:textId="77777777" w:rsidR="003662E8" w:rsidRDefault="003662E8" w:rsidP="00805F2E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4D86607A" w14:textId="77777777" w:rsidR="003662E8" w:rsidRDefault="003662E8" w:rsidP="00805F2E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4A031738" w14:textId="77777777" w:rsidR="003662E8" w:rsidRDefault="003662E8" w:rsidP="00805F2E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2605B625" w14:textId="77777777" w:rsidR="003662E8" w:rsidRDefault="003662E8" w:rsidP="00805F2E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058D4AA1" w14:textId="77777777" w:rsidR="003662E8" w:rsidRDefault="003662E8" w:rsidP="00805F2E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4F0B66B2" w14:textId="77777777" w:rsidR="003662E8" w:rsidRDefault="003662E8" w:rsidP="00805F2E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6DA347E0" w14:textId="77777777" w:rsidR="003662E8" w:rsidRDefault="003662E8" w:rsidP="00805F2E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7996E088" w14:textId="77777777" w:rsidR="003662E8" w:rsidRDefault="003662E8" w:rsidP="00805F2E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66B9A13F" w14:textId="77777777" w:rsidR="003662E8" w:rsidRDefault="003662E8" w:rsidP="00805F2E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157509C0" w14:textId="77777777" w:rsidR="003662E8" w:rsidRDefault="003662E8" w:rsidP="00805F2E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1C431F1A" w14:textId="77777777" w:rsidR="003662E8" w:rsidRDefault="003662E8" w:rsidP="00805F2E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48A82406" w14:textId="77777777" w:rsidR="003662E8" w:rsidRDefault="003662E8" w:rsidP="00805F2E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0491D094" w14:textId="77777777" w:rsidR="003662E8" w:rsidRDefault="003662E8" w:rsidP="00805F2E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10AA2F68" w14:textId="77777777" w:rsidR="003662E8" w:rsidRDefault="003662E8" w:rsidP="00805F2E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2CCDF462" w14:textId="77777777" w:rsidR="003662E8" w:rsidRDefault="003662E8" w:rsidP="00805F2E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25F6776E" w14:textId="455A1B16" w:rsidR="00AE3C07" w:rsidRPr="00805F2E" w:rsidRDefault="007F485E" w:rsidP="00805F2E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lang w:eastAsia="ar-SA"/>
        </w:rPr>
      </w:pPr>
      <w:r w:rsidRPr="00384E5B">
        <w:rPr>
          <w:rFonts w:ascii="Arial Narrow" w:hAnsi="Arial Narrow"/>
          <w:sz w:val="28"/>
          <w:szCs w:val="28"/>
          <w:highlight w:val="lightGray"/>
          <w:lang w:eastAsia="ar-SA"/>
        </w:rPr>
        <w:lastRenderedPageBreak/>
        <w:t>I. SPIS ZAWARTO</w:t>
      </w:r>
      <w:r w:rsidR="000C266C">
        <w:rPr>
          <w:rFonts w:ascii="Lucida Grande" w:hAnsi="Lucida Grande" w:cs="Lucida Grande"/>
          <w:sz w:val="28"/>
          <w:szCs w:val="28"/>
          <w:highlight w:val="lightGray"/>
          <w:lang w:eastAsia="ar-SA"/>
        </w:rPr>
        <w:t>Ś</w:t>
      </w:r>
      <w:r w:rsidRPr="00384E5B">
        <w:rPr>
          <w:rFonts w:ascii="Arial Narrow" w:hAnsi="Arial Narrow"/>
          <w:sz w:val="28"/>
          <w:szCs w:val="28"/>
          <w:highlight w:val="lightGray"/>
          <w:lang w:eastAsia="ar-SA"/>
        </w:rPr>
        <w:t>CI OPRACOWANIA:</w:t>
      </w:r>
      <w:r w:rsidR="009B691A" w:rsidRPr="00384E5B">
        <w:rPr>
          <w:rFonts w:ascii="Arial Narrow" w:hAnsi="Arial Narrow"/>
          <w:sz w:val="22"/>
          <w:szCs w:val="22"/>
          <w:lang w:eastAsia="ar-SA"/>
        </w:rPr>
        <w:tab/>
      </w:r>
    </w:p>
    <w:p w14:paraId="7B507479" w14:textId="77777777" w:rsidR="007F485E" w:rsidRPr="007A30B8" w:rsidRDefault="007F485E" w:rsidP="009B691A">
      <w:pPr>
        <w:pStyle w:val="Zwykytekst1"/>
        <w:tabs>
          <w:tab w:val="left" w:pos="425"/>
          <w:tab w:val="left" w:pos="851"/>
        </w:tabs>
        <w:rPr>
          <w:rFonts w:ascii="Arial Narrow" w:hAnsi="Arial Narrow" w:cs="Lucida Grande"/>
          <w:lang w:eastAsia="ar-SA"/>
        </w:rPr>
      </w:pPr>
      <w:r w:rsidRPr="007A30B8">
        <w:rPr>
          <w:rFonts w:ascii="Arial Narrow" w:hAnsi="Arial Narrow" w:cs="Lucida Grande"/>
          <w:lang w:eastAsia="ar-SA"/>
        </w:rPr>
        <w:t>Strona tytu</w:t>
      </w:r>
      <w:r w:rsidRPr="007A30B8">
        <w:rPr>
          <w:rFonts w:ascii="Lucida Grande" w:hAnsi="Lucida Grande" w:cs="Lucida Grande"/>
          <w:lang w:eastAsia="ar-SA"/>
        </w:rPr>
        <w:t>ł</w:t>
      </w:r>
      <w:r w:rsidRPr="007A30B8">
        <w:rPr>
          <w:rFonts w:ascii="Arial Narrow" w:hAnsi="Arial Narrow" w:cs="Lucida Grande"/>
          <w:lang w:eastAsia="ar-SA"/>
        </w:rPr>
        <w:t>owa</w:t>
      </w:r>
    </w:p>
    <w:p w14:paraId="58914B07" w14:textId="77777777" w:rsidR="00AE3C07" w:rsidRPr="007A30B8" w:rsidRDefault="007F485E" w:rsidP="00AE3C07">
      <w:pPr>
        <w:pStyle w:val="Zwykytekst1"/>
        <w:numPr>
          <w:ilvl w:val="0"/>
          <w:numId w:val="3"/>
        </w:numPr>
        <w:tabs>
          <w:tab w:val="left" w:pos="397"/>
          <w:tab w:val="left" w:pos="794"/>
        </w:tabs>
        <w:rPr>
          <w:rFonts w:ascii="Arial Narrow" w:hAnsi="Arial Narrow"/>
          <w:lang w:eastAsia="ar-SA"/>
        </w:rPr>
      </w:pPr>
      <w:r w:rsidRPr="007A30B8">
        <w:rPr>
          <w:rFonts w:ascii="Arial Narrow" w:hAnsi="Arial Narrow"/>
          <w:lang w:eastAsia="ar-SA"/>
        </w:rPr>
        <w:t>Spis zawarto</w:t>
      </w:r>
      <w:r w:rsidRPr="007A30B8">
        <w:rPr>
          <w:rFonts w:ascii="Lucida Grande" w:hAnsi="Lucida Grande" w:cs="Lucida Grande"/>
          <w:lang w:eastAsia="ar-SA"/>
        </w:rPr>
        <w:t>ś</w:t>
      </w:r>
      <w:r w:rsidRPr="007A30B8">
        <w:rPr>
          <w:rFonts w:ascii="Arial Narrow" w:hAnsi="Arial Narrow"/>
          <w:lang w:eastAsia="ar-SA"/>
        </w:rPr>
        <w:t>ci opracowania</w:t>
      </w:r>
      <w:r w:rsidR="00AE3C07" w:rsidRPr="007A30B8">
        <w:rPr>
          <w:rFonts w:ascii="Arial Narrow" w:hAnsi="Arial Narrow"/>
          <w:lang w:eastAsia="ar-SA"/>
        </w:rPr>
        <w:t xml:space="preserve"> </w:t>
      </w:r>
    </w:p>
    <w:p w14:paraId="58F83C29" w14:textId="77777777" w:rsidR="00AE3C07" w:rsidRPr="007A30B8" w:rsidRDefault="00AE3C07" w:rsidP="00AE3C07">
      <w:pPr>
        <w:pStyle w:val="Zwykytekst1"/>
        <w:numPr>
          <w:ilvl w:val="0"/>
          <w:numId w:val="3"/>
        </w:numPr>
        <w:tabs>
          <w:tab w:val="left" w:pos="397"/>
          <w:tab w:val="left" w:pos="794"/>
        </w:tabs>
        <w:rPr>
          <w:rFonts w:ascii="Arial Narrow" w:hAnsi="Arial Narrow"/>
          <w:lang w:eastAsia="ar-SA"/>
        </w:rPr>
      </w:pPr>
      <w:r w:rsidRPr="007A30B8">
        <w:rPr>
          <w:rFonts w:ascii="Arial Narrow" w:hAnsi="Arial Narrow"/>
          <w:lang w:eastAsia="ar-SA"/>
        </w:rPr>
        <w:t>Analiza obszaru oddzia</w:t>
      </w:r>
      <w:r w:rsidRPr="007A30B8">
        <w:rPr>
          <w:rFonts w:ascii="Lucida Grande" w:hAnsi="Lucida Grande" w:cs="Lucida Grande"/>
          <w:lang w:eastAsia="ar-SA"/>
        </w:rPr>
        <w:t>ł</w:t>
      </w:r>
      <w:r w:rsidRPr="007A30B8">
        <w:rPr>
          <w:rFonts w:ascii="Arial Narrow" w:hAnsi="Arial Narrow"/>
          <w:lang w:eastAsia="ar-SA"/>
        </w:rPr>
        <w:t>ywania obiektu</w:t>
      </w:r>
    </w:p>
    <w:p w14:paraId="429FC428" w14:textId="2A8F2ADD" w:rsidR="00AE3C07" w:rsidRPr="007A30B8" w:rsidRDefault="00AE3C07" w:rsidP="00805F2E">
      <w:pPr>
        <w:pStyle w:val="Zwykytekst1"/>
        <w:numPr>
          <w:ilvl w:val="0"/>
          <w:numId w:val="3"/>
        </w:numPr>
        <w:tabs>
          <w:tab w:val="left" w:pos="397"/>
          <w:tab w:val="left" w:pos="794"/>
        </w:tabs>
        <w:rPr>
          <w:rFonts w:ascii="Arial Narrow" w:hAnsi="Arial Narrow"/>
          <w:lang w:eastAsia="ar-SA"/>
        </w:rPr>
      </w:pPr>
      <w:r w:rsidRPr="007A30B8">
        <w:rPr>
          <w:rFonts w:ascii="Arial Narrow" w:hAnsi="Arial Narrow"/>
          <w:lang w:eastAsia="ar-SA"/>
        </w:rPr>
        <w:t>Opinia geotechniczna</w:t>
      </w:r>
    </w:p>
    <w:p w14:paraId="516C296A" w14:textId="2D629849" w:rsidR="00805F2E" w:rsidRPr="007A30B8" w:rsidRDefault="00805F2E" w:rsidP="00805F2E">
      <w:pPr>
        <w:pStyle w:val="Zwykytekst1"/>
        <w:widowControl w:val="0"/>
        <w:numPr>
          <w:ilvl w:val="0"/>
          <w:numId w:val="3"/>
        </w:numPr>
        <w:tabs>
          <w:tab w:val="left" w:pos="397"/>
          <w:tab w:val="left" w:pos="851"/>
        </w:tabs>
        <w:rPr>
          <w:rFonts w:ascii="Arial Narrow" w:hAnsi="Arial Narrow"/>
          <w:lang w:eastAsia="ar-SA"/>
        </w:rPr>
      </w:pPr>
      <w:r w:rsidRPr="007A30B8">
        <w:rPr>
          <w:rFonts w:ascii="Arial Narrow" w:hAnsi="Arial Narrow"/>
          <w:lang w:eastAsia="ar-SA"/>
        </w:rPr>
        <w:t>Charakterystyka en</w:t>
      </w:r>
      <w:r w:rsidRPr="007A30B8">
        <w:rPr>
          <w:rFonts w:ascii="Arial Narrow" w:hAnsi="Arial Narrow" w:cs="Lucida Grande"/>
          <w:lang w:eastAsia="ar-SA"/>
        </w:rPr>
        <w:t>er</w:t>
      </w:r>
      <w:r w:rsidRPr="007A30B8">
        <w:rPr>
          <w:rFonts w:ascii="Arial Narrow" w:hAnsi="Arial Narrow"/>
          <w:lang w:eastAsia="ar-SA"/>
        </w:rPr>
        <w:t>getyczna</w:t>
      </w:r>
    </w:p>
    <w:p w14:paraId="063501E2" w14:textId="77777777" w:rsidR="00AE3C07" w:rsidRPr="007A30B8" w:rsidRDefault="00AE3C07" w:rsidP="00AE3C07">
      <w:pPr>
        <w:pStyle w:val="Zwykytekst1"/>
        <w:numPr>
          <w:ilvl w:val="0"/>
          <w:numId w:val="3"/>
        </w:numPr>
        <w:tabs>
          <w:tab w:val="left" w:pos="397"/>
          <w:tab w:val="left" w:pos="794"/>
        </w:tabs>
        <w:rPr>
          <w:rFonts w:ascii="Arial Narrow" w:hAnsi="Arial Narrow"/>
          <w:lang w:eastAsia="ar-SA"/>
        </w:rPr>
      </w:pPr>
      <w:r w:rsidRPr="007A30B8">
        <w:rPr>
          <w:rFonts w:ascii="Arial Narrow" w:hAnsi="Arial Narrow"/>
          <w:lang w:eastAsia="ar-SA"/>
        </w:rPr>
        <w:t>Informacja BIOZ</w:t>
      </w:r>
    </w:p>
    <w:p w14:paraId="3A95FC4A" w14:textId="2691EE0F" w:rsidR="00AE3C07" w:rsidRPr="007A30B8" w:rsidRDefault="00AE3C07" w:rsidP="00AE3C07">
      <w:pPr>
        <w:pStyle w:val="Zwykytekst1"/>
        <w:numPr>
          <w:ilvl w:val="0"/>
          <w:numId w:val="3"/>
        </w:numPr>
        <w:tabs>
          <w:tab w:val="left" w:pos="397"/>
          <w:tab w:val="left" w:pos="794"/>
        </w:tabs>
        <w:rPr>
          <w:rFonts w:ascii="Arial Narrow" w:hAnsi="Arial Narrow"/>
          <w:lang w:eastAsia="ar-SA"/>
        </w:rPr>
      </w:pPr>
      <w:r w:rsidRPr="007A30B8">
        <w:rPr>
          <w:rFonts w:ascii="Arial Narrow" w:hAnsi="Arial Narrow"/>
          <w:lang w:eastAsia="ar-SA"/>
        </w:rPr>
        <w:t>O</w:t>
      </w:r>
      <w:r w:rsidRPr="007A30B8">
        <w:rPr>
          <w:rFonts w:ascii="Lucida Grande" w:hAnsi="Lucida Grande" w:cs="Lucida Grande"/>
          <w:lang w:eastAsia="ar-SA"/>
        </w:rPr>
        <w:t>ś</w:t>
      </w:r>
      <w:r w:rsidRPr="007A30B8">
        <w:rPr>
          <w:rFonts w:ascii="Arial Narrow" w:hAnsi="Arial Narrow"/>
          <w:lang w:eastAsia="ar-SA"/>
        </w:rPr>
        <w:t>wiadczenie</w:t>
      </w:r>
      <w:r w:rsidR="009C4AD5" w:rsidRPr="007A30B8">
        <w:rPr>
          <w:rFonts w:ascii="Arial Narrow" w:hAnsi="Arial Narrow"/>
          <w:lang w:eastAsia="ar-SA"/>
        </w:rPr>
        <w:t>,</w:t>
      </w:r>
      <w:r w:rsidRPr="007A30B8">
        <w:rPr>
          <w:rFonts w:ascii="Arial Narrow" w:hAnsi="Arial Narrow"/>
          <w:lang w:eastAsia="ar-SA"/>
        </w:rPr>
        <w:t xml:space="preserve"> za</w:t>
      </w:r>
      <w:r w:rsidRPr="007A30B8">
        <w:rPr>
          <w:rFonts w:ascii="Lucida Grande" w:hAnsi="Lucida Grande" w:cs="Lucida Grande"/>
          <w:lang w:eastAsia="ar-SA"/>
        </w:rPr>
        <w:t>ś</w:t>
      </w:r>
      <w:r w:rsidRPr="007A30B8">
        <w:rPr>
          <w:rFonts w:ascii="Arial Narrow" w:hAnsi="Arial Narrow"/>
          <w:lang w:eastAsia="ar-SA"/>
        </w:rPr>
        <w:t>wiadczenia</w:t>
      </w:r>
      <w:r w:rsidR="009C4AD5" w:rsidRPr="007A30B8">
        <w:rPr>
          <w:rFonts w:ascii="Arial Narrow" w:hAnsi="Arial Narrow"/>
          <w:lang w:eastAsia="ar-SA"/>
        </w:rPr>
        <w:t xml:space="preserve">, </w:t>
      </w:r>
      <w:r w:rsidRPr="007A30B8">
        <w:rPr>
          <w:rFonts w:ascii="Arial Narrow" w:hAnsi="Arial Narrow"/>
          <w:lang w:eastAsia="ar-SA"/>
        </w:rPr>
        <w:t xml:space="preserve"> uprawnienia projektantów</w:t>
      </w:r>
    </w:p>
    <w:p w14:paraId="47667D01" w14:textId="740AA52F" w:rsidR="00434AEA" w:rsidRPr="007A30B8" w:rsidRDefault="00434AEA" w:rsidP="00AE3C07">
      <w:pPr>
        <w:pStyle w:val="Zwykytekst1"/>
        <w:numPr>
          <w:ilvl w:val="0"/>
          <w:numId w:val="3"/>
        </w:numPr>
        <w:tabs>
          <w:tab w:val="left" w:pos="397"/>
          <w:tab w:val="left" w:pos="794"/>
        </w:tabs>
        <w:rPr>
          <w:rFonts w:ascii="Arial Narrow" w:hAnsi="Arial Narrow"/>
          <w:lang w:eastAsia="ar-SA"/>
        </w:rPr>
      </w:pPr>
      <w:r w:rsidRPr="007A30B8">
        <w:rPr>
          <w:rFonts w:ascii="Arial Narrow" w:hAnsi="Arial Narrow"/>
          <w:lang w:eastAsia="ar-SA"/>
        </w:rPr>
        <w:t>Za</w:t>
      </w:r>
      <w:r w:rsidRPr="007A30B8">
        <w:rPr>
          <w:rFonts w:ascii="Lucida Grande" w:hAnsi="Lucida Grande" w:cs="Lucida Grande"/>
          <w:lang w:eastAsia="ar-SA"/>
        </w:rPr>
        <w:t>łą</w:t>
      </w:r>
      <w:r w:rsidRPr="007A30B8">
        <w:rPr>
          <w:rFonts w:ascii="Arial Narrow" w:hAnsi="Arial Narrow"/>
          <w:lang w:eastAsia="ar-SA"/>
        </w:rPr>
        <w:t xml:space="preserve">czniki do </w:t>
      </w:r>
      <w:r w:rsidR="000A2E65">
        <w:rPr>
          <w:rFonts w:ascii="Arial Narrow" w:hAnsi="Arial Narrow"/>
          <w:lang w:eastAsia="ar-SA"/>
        </w:rPr>
        <w:t xml:space="preserve">zamiennego </w:t>
      </w:r>
      <w:r w:rsidRPr="007A30B8">
        <w:rPr>
          <w:rFonts w:ascii="Arial Narrow" w:hAnsi="Arial Narrow"/>
          <w:lang w:eastAsia="ar-SA"/>
        </w:rPr>
        <w:t>projektu arch.-bud.</w:t>
      </w:r>
    </w:p>
    <w:p w14:paraId="696F58C9" w14:textId="77777777" w:rsidR="007F485E" w:rsidRPr="007A30B8" w:rsidRDefault="007F485E" w:rsidP="00B913BF">
      <w:pPr>
        <w:pStyle w:val="Zwykytekst1"/>
        <w:numPr>
          <w:ilvl w:val="0"/>
          <w:numId w:val="3"/>
        </w:numPr>
        <w:tabs>
          <w:tab w:val="left" w:pos="0"/>
          <w:tab w:val="left" w:pos="397"/>
        </w:tabs>
        <w:rPr>
          <w:rFonts w:ascii="Arial Narrow" w:hAnsi="Arial Narrow" w:cs="Arial"/>
          <w:lang w:eastAsia="ar-SA"/>
        </w:rPr>
      </w:pPr>
      <w:r w:rsidRPr="007A30B8">
        <w:rPr>
          <w:rFonts w:ascii="Arial Narrow" w:hAnsi="Arial Narrow" w:cs="Arial"/>
          <w:lang w:eastAsia="ar-SA"/>
        </w:rPr>
        <w:t>Dane ogólne</w:t>
      </w:r>
    </w:p>
    <w:p w14:paraId="6FAE0EF1" w14:textId="77777777" w:rsidR="007F485E" w:rsidRPr="007A30B8" w:rsidRDefault="007F485E" w:rsidP="00B913BF">
      <w:pPr>
        <w:pStyle w:val="Zwykytekst1"/>
        <w:numPr>
          <w:ilvl w:val="0"/>
          <w:numId w:val="4"/>
        </w:numPr>
        <w:tabs>
          <w:tab w:val="left" w:pos="397"/>
          <w:tab w:val="left" w:pos="794"/>
        </w:tabs>
        <w:ind w:left="397"/>
        <w:rPr>
          <w:rFonts w:ascii="Arial Narrow" w:hAnsi="Arial Narrow"/>
          <w:lang w:eastAsia="ar-SA"/>
        </w:rPr>
      </w:pPr>
      <w:r w:rsidRPr="007A30B8">
        <w:rPr>
          <w:rFonts w:ascii="Arial Narrow" w:hAnsi="Arial Narrow"/>
          <w:lang w:eastAsia="ar-SA"/>
        </w:rPr>
        <w:t>Charakterystyka budynku</w:t>
      </w:r>
    </w:p>
    <w:p w14:paraId="038015B6" w14:textId="77777777" w:rsidR="007F485E" w:rsidRPr="007A30B8" w:rsidRDefault="007F485E" w:rsidP="00B913BF">
      <w:pPr>
        <w:pStyle w:val="Zwykytekst1"/>
        <w:numPr>
          <w:ilvl w:val="0"/>
          <w:numId w:val="4"/>
        </w:numPr>
        <w:tabs>
          <w:tab w:val="left" w:pos="397"/>
          <w:tab w:val="left" w:pos="794"/>
        </w:tabs>
        <w:ind w:left="397"/>
        <w:rPr>
          <w:rFonts w:ascii="Arial Narrow" w:hAnsi="Arial Narrow"/>
          <w:lang w:eastAsia="ar-SA"/>
        </w:rPr>
      </w:pPr>
      <w:r w:rsidRPr="007A30B8">
        <w:rPr>
          <w:rFonts w:ascii="Arial Narrow" w:hAnsi="Arial Narrow"/>
          <w:lang w:eastAsia="ar-SA"/>
        </w:rPr>
        <w:t>Podstawa opracowania</w:t>
      </w:r>
    </w:p>
    <w:p w14:paraId="63CD98CB" w14:textId="77777777" w:rsidR="007F485E" w:rsidRPr="007A30B8" w:rsidRDefault="00CA04D4" w:rsidP="00B913BF">
      <w:pPr>
        <w:pStyle w:val="Zwykytekst1"/>
        <w:numPr>
          <w:ilvl w:val="0"/>
          <w:numId w:val="4"/>
        </w:numPr>
        <w:tabs>
          <w:tab w:val="left" w:pos="397"/>
          <w:tab w:val="left" w:pos="794"/>
        </w:tabs>
        <w:ind w:left="397"/>
        <w:rPr>
          <w:rFonts w:ascii="Arial Narrow" w:hAnsi="Arial Narrow"/>
          <w:lang w:eastAsia="ar-SA"/>
        </w:rPr>
      </w:pPr>
      <w:r w:rsidRPr="007A30B8">
        <w:rPr>
          <w:rFonts w:ascii="Arial Narrow" w:hAnsi="Arial Narrow"/>
          <w:lang w:eastAsia="ar-SA"/>
        </w:rPr>
        <w:t>Przedmiot i c</w:t>
      </w:r>
      <w:r w:rsidR="007F485E" w:rsidRPr="007A30B8">
        <w:rPr>
          <w:rFonts w:ascii="Arial Narrow" w:hAnsi="Arial Narrow"/>
          <w:lang w:eastAsia="ar-SA"/>
        </w:rPr>
        <w:t>el opracowania</w:t>
      </w:r>
    </w:p>
    <w:p w14:paraId="616B8DFE" w14:textId="77777777" w:rsidR="007F485E" w:rsidRDefault="007F485E" w:rsidP="00B913BF">
      <w:pPr>
        <w:pStyle w:val="Zwykytekst1"/>
        <w:numPr>
          <w:ilvl w:val="0"/>
          <w:numId w:val="4"/>
        </w:numPr>
        <w:tabs>
          <w:tab w:val="left" w:pos="397"/>
          <w:tab w:val="left" w:pos="794"/>
        </w:tabs>
        <w:ind w:left="397"/>
        <w:rPr>
          <w:rFonts w:ascii="Arial Narrow" w:hAnsi="Arial Narrow"/>
          <w:lang w:eastAsia="ar-SA"/>
        </w:rPr>
      </w:pPr>
      <w:r w:rsidRPr="007A30B8">
        <w:rPr>
          <w:rFonts w:ascii="Arial Narrow" w:hAnsi="Arial Narrow"/>
          <w:lang w:eastAsia="ar-SA"/>
        </w:rPr>
        <w:t>Zakres opracowania</w:t>
      </w:r>
    </w:p>
    <w:p w14:paraId="7C4EBDAD" w14:textId="64DE0A08" w:rsidR="000A2E65" w:rsidRPr="007A30B8" w:rsidRDefault="000A2E65" w:rsidP="00B913BF">
      <w:pPr>
        <w:pStyle w:val="Zwykytekst1"/>
        <w:numPr>
          <w:ilvl w:val="0"/>
          <w:numId w:val="4"/>
        </w:numPr>
        <w:tabs>
          <w:tab w:val="left" w:pos="397"/>
          <w:tab w:val="left" w:pos="794"/>
        </w:tabs>
        <w:ind w:left="397"/>
        <w:rPr>
          <w:rFonts w:ascii="Arial Narrow" w:hAnsi="Arial Narrow"/>
          <w:lang w:eastAsia="ar-SA"/>
        </w:rPr>
      </w:pPr>
      <w:r>
        <w:rPr>
          <w:rFonts w:ascii="Arial Narrow" w:hAnsi="Arial Narrow"/>
          <w:lang w:eastAsia="ar-SA"/>
        </w:rPr>
        <w:t>Wykaz zmian w projekcie</w:t>
      </w:r>
      <w:r w:rsidR="00FA18D8">
        <w:rPr>
          <w:rFonts w:ascii="Arial Narrow" w:hAnsi="Arial Narrow"/>
          <w:lang w:eastAsia="ar-SA"/>
        </w:rPr>
        <w:t xml:space="preserve"> zamiennym</w:t>
      </w:r>
    </w:p>
    <w:p w14:paraId="763338D7" w14:textId="596867C2" w:rsidR="007F485E" w:rsidRPr="007A30B8" w:rsidRDefault="007F485E" w:rsidP="00B913BF">
      <w:pPr>
        <w:pStyle w:val="Zwykytekst1"/>
        <w:numPr>
          <w:ilvl w:val="0"/>
          <w:numId w:val="3"/>
        </w:numPr>
        <w:tabs>
          <w:tab w:val="left" w:pos="0"/>
          <w:tab w:val="left" w:pos="397"/>
        </w:tabs>
        <w:rPr>
          <w:rFonts w:ascii="Arial Narrow" w:hAnsi="Arial Narrow"/>
          <w:lang w:eastAsia="ar-SA"/>
        </w:rPr>
      </w:pPr>
      <w:r w:rsidRPr="007A30B8">
        <w:rPr>
          <w:rFonts w:ascii="Arial Narrow" w:hAnsi="Arial Narrow"/>
          <w:lang w:eastAsia="ar-SA"/>
        </w:rPr>
        <w:t xml:space="preserve">Opis do </w:t>
      </w:r>
      <w:r w:rsidR="000A2E65">
        <w:rPr>
          <w:rFonts w:ascii="Arial Narrow" w:hAnsi="Arial Narrow"/>
          <w:lang w:eastAsia="ar-SA"/>
        </w:rPr>
        <w:t xml:space="preserve">zamiennego </w:t>
      </w:r>
      <w:r w:rsidRPr="007A30B8">
        <w:rPr>
          <w:rFonts w:ascii="Arial Narrow" w:hAnsi="Arial Narrow"/>
          <w:lang w:eastAsia="ar-SA"/>
        </w:rPr>
        <w:t>projektu zagospodarowania terenu</w:t>
      </w:r>
    </w:p>
    <w:p w14:paraId="26187BB4" w14:textId="77777777" w:rsidR="007F485E" w:rsidRPr="007A30B8" w:rsidRDefault="007F485E" w:rsidP="00B913BF">
      <w:pPr>
        <w:pStyle w:val="Zwykytekst1"/>
        <w:numPr>
          <w:ilvl w:val="0"/>
          <w:numId w:val="5"/>
        </w:numPr>
        <w:tabs>
          <w:tab w:val="left" w:pos="397"/>
          <w:tab w:val="left" w:pos="794"/>
        </w:tabs>
        <w:ind w:left="397"/>
        <w:rPr>
          <w:rFonts w:ascii="Arial Narrow" w:hAnsi="Arial Narrow"/>
          <w:lang w:eastAsia="ar-SA"/>
        </w:rPr>
      </w:pPr>
      <w:r w:rsidRPr="007A30B8">
        <w:rPr>
          <w:rFonts w:ascii="Arial Narrow" w:hAnsi="Arial Narrow"/>
          <w:lang w:eastAsia="ar-SA"/>
        </w:rPr>
        <w:t>Przedmiot inwestycji</w:t>
      </w:r>
    </w:p>
    <w:p w14:paraId="144E7BF0" w14:textId="77777777" w:rsidR="007F485E" w:rsidRPr="007A30B8" w:rsidRDefault="007F485E" w:rsidP="00B913BF">
      <w:pPr>
        <w:pStyle w:val="Zwykytekst1"/>
        <w:numPr>
          <w:ilvl w:val="0"/>
          <w:numId w:val="5"/>
        </w:numPr>
        <w:tabs>
          <w:tab w:val="left" w:pos="397"/>
          <w:tab w:val="left" w:pos="794"/>
        </w:tabs>
        <w:ind w:left="397"/>
        <w:rPr>
          <w:rFonts w:ascii="Arial Narrow" w:hAnsi="Arial Narrow"/>
          <w:lang w:eastAsia="ar-SA"/>
        </w:rPr>
      </w:pPr>
      <w:r w:rsidRPr="007A30B8">
        <w:rPr>
          <w:rFonts w:ascii="Arial Narrow" w:hAnsi="Arial Narrow"/>
          <w:lang w:eastAsia="ar-SA"/>
        </w:rPr>
        <w:t>Istniej</w:t>
      </w:r>
      <w:r w:rsidR="00BB7E13" w:rsidRPr="007A30B8">
        <w:rPr>
          <w:rFonts w:ascii="Lucida Grande" w:hAnsi="Lucida Grande" w:cs="Lucida Grande"/>
          <w:lang w:eastAsia="ar-SA"/>
        </w:rPr>
        <w:t>ą</w:t>
      </w:r>
      <w:r w:rsidRPr="007A30B8">
        <w:rPr>
          <w:rFonts w:ascii="Arial Narrow" w:hAnsi="Arial Narrow"/>
          <w:lang w:eastAsia="ar-SA"/>
        </w:rPr>
        <w:t>cy stan zagospodarowania</w:t>
      </w:r>
    </w:p>
    <w:p w14:paraId="21F56DF9" w14:textId="77777777" w:rsidR="007F485E" w:rsidRPr="007A30B8" w:rsidRDefault="007F485E" w:rsidP="00B913BF">
      <w:pPr>
        <w:pStyle w:val="Zwykytekst1"/>
        <w:numPr>
          <w:ilvl w:val="0"/>
          <w:numId w:val="5"/>
        </w:numPr>
        <w:tabs>
          <w:tab w:val="left" w:pos="397"/>
          <w:tab w:val="left" w:pos="794"/>
        </w:tabs>
        <w:ind w:left="397"/>
        <w:rPr>
          <w:rFonts w:ascii="Arial Narrow" w:hAnsi="Arial Narrow"/>
          <w:lang w:eastAsia="ar-SA"/>
        </w:rPr>
      </w:pPr>
      <w:r w:rsidRPr="007A30B8">
        <w:rPr>
          <w:rFonts w:ascii="Arial Narrow" w:hAnsi="Arial Narrow"/>
          <w:lang w:eastAsia="ar-SA"/>
        </w:rPr>
        <w:t>Projektowane zagospodarowanie dzia</w:t>
      </w:r>
      <w:r w:rsidRPr="007A30B8">
        <w:rPr>
          <w:rFonts w:ascii="Lucida Grande" w:hAnsi="Lucida Grande" w:cs="Lucida Grande"/>
          <w:lang w:eastAsia="ar-SA"/>
        </w:rPr>
        <w:t>ł</w:t>
      </w:r>
      <w:r w:rsidRPr="007A30B8">
        <w:rPr>
          <w:rFonts w:ascii="Arial Narrow" w:hAnsi="Arial Narrow"/>
          <w:lang w:eastAsia="ar-SA"/>
        </w:rPr>
        <w:t>ki</w:t>
      </w:r>
    </w:p>
    <w:p w14:paraId="5F889D61" w14:textId="77777777" w:rsidR="007F485E" w:rsidRPr="007A30B8" w:rsidRDefault="007F485E" w:rsidP="00B913BF">
      <w:pPr>
        <w:pStyle w:val="Zwykytekst1"/>
        <w:numPr>
          <w:ilvl w:val="0"/>
          <w:numId w:val="5"/>
        </w:numPr>
        <w:tabs>
          <w:tab w:val="left" w:pos="397"/>
          <w:tab w:val="left" w:pos="794"/>
        </w:tabs>
        <w:ind w:left="397"/>
        <w:rPr>
          <w:rFonts w:ascii="Arial Narrow" w:hAnsi="Arial Narrow"/>
          <w:lang w:eastAsia="ar-SA"/>
        </w:rPr>
      </w:pPr>
      <w:r w:rsidRPr="007A30B8">
        <w:rPr>
          <w:rFonts w:ascii="Arial Narrow" w:hAnsi="Arial Narrow"/>
          <w:lang w:eastAsia="ar-SA"/>
        </w:rPr>
        <w:t>Bilans terenu</w:t>
      </w:r>
    </w:p>
    <w:p w14:paraId="170A8DB9" w14:textId="77777777" w:rsidR="007F485E" w:rsidRPr="007A30B8" w:rsidRDefault="007F485E" w:rsidP="00B913BF">
      <w:pPr>
        <w:pStyle w:val="Zwykytekst1"/>
        <w:numPr>
          <w:ilvl w:val="0"/>
          <w:numId w:val="5"/>
        </w:numPr>
        <w:tabs>
          <w:tab w:val="left" w:pos="397"/>
          <w:tab w:val="left" w:pos="794"/>
        </w:tabs>
        <w:ind w:left="397"/>
        <w:rPr>
          <w:rFonts w:ascii="Arial Narrow" w:hAnsi="Arial Narrow"/>
          <w:lang w:eastAsia="ar-SA"/>
        </w:rPr>
      </w:pPr>
      <w:r w:rsidRPr="007A30B8">
        <w:rPr>
          <w:rFonts w:ascii="Arial Narrow" w:hAnsi="Arial Narrow"/>
          <w:lang w:eastAsia="ar-SA"/>
        </w:rPr>
        <w:t>Urz</w:t>
      </w:r>
      <w:r w:rsidR="00BB7E13" w:rsidRPr="007A30B8">
        <w:rPr>
          <w:rFonts w:ascii="Lucida Grande" w:hAnsi="Lucida Grande" w:cs="Lucida Grande"/>
          <w:lang w:eastAsia="ar-SA"/>
        </w:rPr>
        <w:t>ą</w:t>
      </w:r>
      <w:r w:rsidRPr="007A30B8">
        <w:rPr>
          <w:rFonts w:ascii="Arial Narrow" w:hAnsi="Arial Narrow"/>
          <w:lang w:eastAsia="ar-SA"/>
        </w:rPr>
        <w:t>dzenia terenowe i uzbrojenie podziemne</w:t>
      </w:r>
    </w:p>
    <w:p w14:paraId="0AEBB2E0" w14:textId="77777777" w:rsidR="007F485E" w:rsidRPr="007A30B8" w:rsidRDefault="007F485E" w:rsidP="00B913BF">
      <w:pPr>
        <w:pStyle w:val="Zwykytekst1"/>
        <w:numPr>
          <w:ilvl w:val="0"/>
          <w:numId w:val="5"/>
        </w:numPr>
        <w:tabs>
          <w:tab w:val="left" w:pos="397"/>
          <w:tab w:val="left" w:pos="794"/>
        </w:tabs>
        <w:ind w:left="397"/>
        <w:rPr>
          <w:rFonts w:ascii="Arial Narrow" w:hAnsi="Arial Narrow"/>
          <w:lang w:eastAsia="ar-SA"/>
        </w:rPr>
      </w:pPr>
      <w:r w:rsidRPr="007A30B8">
        <w:rPr>
          <w:rFonts w:ascii="Arial Narrow" w:hAnsi="Arial Narrow"/>
          <w:lang w:eastAsia="ar-SA"/>
        </w:rPr>
        <w:t>Uwarunkowania konserwatorskie</w:t>
      </w:r>
    </w:p>
    <w:p w14:paraId="0F39E57D" w14:textId="77777777" w:rsidR="007F485E" w:rsidRPr="007A30B8" w:rsidRDefault="007F485E" w:rsidP="00B913BF">
      <w:pPr>
        <w:pStyle w:val="Zwykytekst1"/>
        <w:numPr>
          <w:ilvl w:val="0"/>
          <w:numId w:val="5"/>
        </w:numPr>
        <w:tabs>
          <w:tab w:val="left" w:pos="397"/>
          <w:tab w:val="left" w:pos="794"/>
        </w:tabs>
        <w:ind w:left="397"/>
        <w:rPr>
          <w:rFonts w:ascii="Arial Narrow" w:hAnsi="Arial Narrow"/>
          <w:lang w:eastAsia="ar-SA"/>
        </w:rPr>
      </w:pPr>
      <w:r w:rsidRPr="007A30B8">
        <w:rPr>
          <w:rFonts w:ascii="Arial Narrow" w:hAnsi="Arial Narrow"/>
          <w:lang w:eastAsia="ar-SA"/>
        </w:rPr>
        <w:t>Wp</w:t>
      </w:r>
      <w:r w:rsidR="00BB7E13" w:rsidRPr="007A30B8">
        <w:rPr>
          <w:rFonts w:ascii="Lucida Grande" w:hAnsi="Lucida Grande" w:cs="Lucida Grande"/>
          <w:lang w:eastAsia="ar-SA"/>
        </w:rPr>
        <w:t>ł</w:t>
      </w:r>
      <w:r w:rsidRPr="007A30B8">
        <w:rPr>
          <w:rFonts w:ascii="Arial Narrow" w:hAnsi="Arial Narrow"/>
          <w:lang w:eastAsia="ar-SA"/>
        </w:rPr>
        <w:t>yw eksploatacji górniczej</w:t>
      </w:r>
    </w:p>
    <w:p w14:paraId="3B25A309" w14:textId="77777777" w:rsidR="007F485E" w:rsidRPr="007A30B8" w:rsidRDefault="007F485E" w:rsidP="00B913BF">
      <w:pPr>
        <w:pStyle w:val="Zwykytekst1"/>
        <w:numPr>
          <w:ilvl w:val="0"/>
          <w:numId w:val="5"/>
        </w:numPr>
        <w:tabs>
          <w:tab w:val="left" w:pos="397"/>
          <w:tab w:val="left" w:pos="794"/>
        </w:tabs>
        <w:ind w:left="397"/>
        <w:rPr>
          <w:rFonts w:ascii="Arial Narrow" w:hAnsi="Arial Narrow"/>
          <w:lang w:eastAsia="ar-SA"/>
        </w:rPr>
      </w:pPr>
      <w:r w:rsidRPr="007A30B8">
        <w:rPr>
          <w:rFonts w:ascii="Arial Narrow" w:hAnsi="Arial Narrow"/>
          <w:lang w:eastAsia="ar-SA"/>
        </w:rPr>
        <w:t>Zagro</w:t>
      </w:r>
      <w:r w:rsidR="00BB7E13" w:rsidRPr="007A30B8">
        <w:rPr>
          <w:rFonts w:ascii="Lucida Grande" w:hAnsi="Lucida Grande" w:cs="Lucida Grande"/>
          <w:lang w:eastAsia="ar-SA"/>
        </w:rPr>
        <w:t>ż</w:t>
      </w:r>
      <w:r w:rsidRPr="007A30B8">
        <w:rPr>
          <w:rFonts w:ascii="Arial Narrow" w:hAnsi="Arial Narrow"/>
          <w:lang w:eastAsia="ar-SA"/>
        </w:rPr>
        <w:t xml:space="preserve">enia dla </w:t>
      </w:r>
      <w:r w:rsidR="00BB7E13" w:rsidRPr="007A30B8">
        <w:rPr>
          <w:rFonts w:ascii="Lucida Grande" w:hAnsi="Lucida Grande" w:cs="Lucida Grande"/>
          <w:lang w:eastAsia="ar-SA"/>
        </w:rPr>
        <w:t>ś</w:t>
      </w:r>
      <w:r w:rsidRPr="007A30B8">
        <w:rPr>
          <w:rFonts w:ascii="Arial Narrow" w:hAnsi="Arial Narrow"/>
          <w:lang w:eastAsia="ar-SA"/>
        </w:rPr>
        <w:t>rodowiska</w:t>
      </w:r>
    </w:p>
    <w:p w14:paraId="2DEC53B5" w14:textId="77777777" w:rsidR="007F485E" w:rsidRDefault="007F485E" w:rsidP="00B913BF">
      <w:pPr>
        <w:pStyle w:val="Zwykytekst1"/>
        <w:numPr>
          <w:ilvl w:val="0"/>
          <w:numId w:val="5"/>
        </w:numPr>
        <w:tabs>
          <w:tab w:val="left" w:pos="397"/>
          <w:tab w:val="left" w:pos="794"/>
        </w:tabs>
        <w:ind w:left="397"/>
        <w:rPr>
          <w:rFonts w:ascii="Arial Narrow" w:hAnsi="Arial Narrow"/>
          <w:lang w:eastAsia="ar-SA"/>
        </w:rPr>
      </w:pPr>
      <w:r w:rsidRPr="007A30B8">
        <w:rPr>
          <w:rFonts w:ascii="Arial Narrow" w:hAnsi="Arial Narrow"/>
          <w:lang w:eastAsia="ar-SA"/>
        </w:rPr>
        <w:t>Obs</w:t>
      </w:r>
      <w:r w:rsidRPr="007A30B8">
        <w:rPr>
          <w:rFonts w:ascii="Lucida Grande" w:hAnsi="Lucida Grande" w:cs="Lucida Grande"/>
          <w:lang w:eastAsia="ar-SA"/>
        </w:rPr>
        <w:t>ł</w:t>
      </w:r>
      <w:r w:rsidRPr="007A30B8">
        <w:rPr>
          <w:rFonts w:ascii="Arial Narrow" w:hAnsi="Arial Narrow"/>
          <w:lang w:eastAsia="ar-SA"/>
        </w:rPr>
        <w:t>uga komunikacyjna</w:t>
      </w:r>
    </w:p>
    <w:p w14:paraId="1E2A9FE0" w14:textId="6B3E0264" w:rsidR="00FA18D8" w:rsidRPr="007A30B8" w:rsidRDefault="00FA18D8" w:rsidP="00B913BF">
      <w:pPr>
        <w:pStyle w:val="Zwykytekst1"/>
        <w:numPr>
          <w:ilvl w:val="0"/>
          <w:numId w:val="5"/>
        </w:numPr>
        <w:tabs>
          <w:tab w:val="left" w:pos="397"/>
          <w:tab w:val="left" w:pos="794"/>
        </w:tabs>
        <w:ind w:left="397"/>
        <w:rPr>
          <w:rFonts w:ascii="Arial Narrow" w:hAnsi="Arial Narrow"/>
          <w:lang w:eastAsia="ar-SA"/>
        </w:rPr>
      </w:pPr>
      <w:r>
        <w:rPr>
          <w:rFonts w:ascii="Arial Narrow" w:hAnsi="Arial Narrow"/>
          <w:lang w:eastAsia="ar-SA"/>
        </w:rPr>
        <w:t>Ochrona przeciwpożarowa</w:t>
      </w:r>
    </w:p>
    <w:p w14:paraId="5E540C83" w14:textId="777E84B5" w:rsidR="005A005F" w:rsidRDefault="00C75F01" w:rsidP="00C75F01">
      <w:pPr>
        <w:pStyle w:val="Zwykytekst1"/>
        <w:tabs>
          <w:tab w:val="left" w:pos="397"/>
          <w:tab w:val="left" w:pos="794"/>
        </w:tabs>
        <w:ind w:left="397"/>
        <w:rPr>
          <w:rFonts w:ascii="Arial Narrow" w:hAnsi="Arial Narrow"/>
          <w:lang w:eastAsia="ar-SA"/>
        </w:rPr>
      </w:pPr>
      <w:r w:rsidRPr="007A30B8">
        <w:rPr>
          <w:rFonts w:ascii="Arial Narrow" w:hAnsi="Arial Narrow"/>
          <w:lang w:eastAsia="ar-SA"/>
        </w:rPr>
        <w:t>R</w:t>
      </w:r>
      <w:r w:rsidR="009B691A" w:rsidRPr="007A30B8">
        <w:rPr>
          <w:rFonts w:ascii="Arial Narrow" w:hAnsi="Arial Narrow"/>
          <w:lang w:eastAsia="ar-SA"/>
        </w:rPr>
        <w:t xml:space="preserve">ysunki do </w:t>
      </w:r>
      <w:r w:rsidR="000A2E65">
        <w:rPr>
          <w:rFonts w:ascii="Arial Narrow" w:hAnsi="Arial Narrow"/>
          <w:lang w:eastAsia="ar-SA"/>
        </w:rPr>
        <w:t xml:space="preserve">zamiennego </w:t>
      </w:r>
      <w:r w:rsidR="009B691A" w:rsidRPr="007A30B8">
        <w:rPr>
          <w:rFonts w:ascii="Arial Narrow" w:hAnsi="Arial Narrow"/>
          <w:lang w:eastAsia="ar-SA"/>
        </w:rPr>
        <w:t>projektu zagospodarowania</w:t>
      </w:r>
      <w:r w:rsidR="00D37774" w:rsidRPr="007A30B8">
        <w:rPr>
          <w:rFonts w:ascii="Arial Narrow" w:hAnsi="Arial Narrow"/>
          <w:lang w:eastAsia="ar-SA"/>
        </w:rPr>
        <w:t>:</w:t>
      </w:r>
    </w:p>
    <w:p w14:paraId="6B054C68" w14:textId="45C3E5F5" w:rsidR="005B7FE7" w:rsidRDefault="005B7FE7" w:rsidP="005B7FE7">
      <w:pPr>
        <w:pStyle w:val="Zwykytekst1"/>
        <w:tabs>
          <w:tab w:val="left" w:pos="397"/>
          <w:tab w:val="left" w:pos="794"/>
        </w:tabs>
        <w:rPr>
          <w:rFonts w:ascii="Arial Narrow" w:hAnsi="Arial Narrow"/>
          <w:lang w:eastAsia="ar-SA"/>
        </w:rPr>
      </w:pPr>
      <w:r>
        <w:rPr>
          <w:rFonts w:ascii="Arial Narrow" w:hAnsi="Arial Narrow"/>
          <w:lang w:eastAsia="ar-SA"/>
        </w:rPr>
        <w:tab/>
        <w:t>Z1. Orientacja</w:t>
      </w:r>
      <w:r w:rsidRPr="005B7FE7">
        <w:rPr>
          <w:rFonts w:ascii="Arial Narrow" w:hAnsi="Arial Narrow"/>
          <w:lang w:eastAsia="ar-SA"/>
        </w:rPr>
        <w:t xml:space="preserve"> </w:t>
      </w:r>
      <w:r>
        <w:rPr>
          <w:rFonts w:ascii="Arial Narrow" w:hAnsi="Arial Narrow"/>
          <w:lang w:eastAsia="ar-SA"/>
        </w:rPr>
        <w:tab/>
      </w:r>
      <w:r>
        <w:rPr>
          <w:rFonts w:ascii="Arial Narrow" w:hAnsi="Arial Narrow"/>
          <w:lang w:eastAsia="ar-SA"/>
        </w:rPr>
        <w:tab/>
      </w:r>
      <w:r>
        <w:rPr>
          <w:rFonts w:ascii="Arial Narrow" w:hAnsi="Arial Narrow"/>
          <w:lang w:eastAsia="ar-SA"/>
        </w:rPr>
        <w:tab/>
      </w:r>
      <w:r>
        <w:rPr>
          <w:rFonts w:ascii="Arial Narrow" w:hAnsi="Arial Narrow"/>
          <w:lang w:eastAsia="ar-SA"/>
        </w:rPr>
        <w:tab/>
      </w:r>
      <w:r>
        <w:rPr>
          <w:rFonts w:ascii="Arial Narrow" w:hAnsi="Arial Narrow"/>
          <w:lang w:eastAsia="ar-SA"/>
        </w:rPr>
        <w:tab/>
      </w:r>
      <w:r>
        <w:rPr>
          <w:rFonts w:ascii="Arial Narrow" w:hAnsi="Arial Narrow"/>
          <w:lang w:eastAsia="ar-SA"/>
        </w:rPr>
        <w:tab/>
      </w:r>
      <w:r>
        <w:rPr>
          <w:rFonts w:ascii="Arial Narrow" w:hAnsi="Arial Narrow"/>
          <w:lang w:eastAsia="ar-SA"/>
        </w:rPr>
        <w:tab/>
      </w:r>
      <w:r>
        <w:rPr>
          <w:rFonts w:ascii="Arial Narrow" w:hAnsi="Arial Narrow"/>
          <w:lang w:eastAsia="ar-SA"/>
        </w:rPr>
        <w:tab/>
      </w:r>
      <w:r w:rsidRPr="007A30B8">
        <w:rPr>
          <w:rFonts w:ascii="Arial Narrow" w:hAnsi="Arial Narrow"/>
          <w:lang w:eastAsia="ar-SA"/>
        </w:rPr>
        <w:t>Skala: 1:500</w:t>
      </w:r>
    </w:p>
    <w:p w14:paraId="1B87DA06" w14:textId="5F939FE8" w:rsidR="005B7FE7" w:rsidRDefault="005B7FE7" w:rsidP="005B7FE7">
      <w:pPr>
        <w:pStyle w:val="Zwykytekst1"/>
        <w:tabs>
          <w:tab w:val="left" w:pos="397"/>
          <w:tab w:val="left" w:pos="794"/>
        </w:tabs>
        <w:rPr>
          <w:rFonts w:ascii="Arial Narrow" w:hAnsi="Arial Narrow"/>
          <w:lang w:eastAsia="ar-SA"/>
        </w:rPr>
      </w:pPr>
      <w:r>
        <w:rPr>
          <w:rFonts w:ascii="Arial Narrow" w:hAnsi="Arial Narrow"/>
          <w:lang w:eastAsia="ar-SA"/>
        </w:rPr>
        <w:tab/>
      </w:r>
      <w:r w:rsidR="0088427F" w:rsidRPr="007A30B8">
        <w:rPr>
          <w:rFonts w:ascii="Arial Narrow" w:hAnsi="Arial Narrow"/>
          <w:lang w:eastAsia="ar-SA"/>
        </w:rPr>
        <w:t>Z</w:t>
      </w:r>
      <w:r>
        <w:rPr>
          <w:rFonts w:ascii="Arial Narrow" w:hAnsi="Arial Narrow"/>
          <w:lang w:eastAsia="ar-SA"/>
        </w:rPr>
        <w:t>2</w:t>
      </w:r>
      <w:r w:rsidR="0088427F" w:rsidRPr="007A30B8">
        <w:rPr>
          <w:rFonts w:ascii="Arial Narrow" w:hAnsi="Arial Narrow"/>
          <w:lang w:eastAsia="ar-SA"/>
        </w:rPr>
        <w:t xml:space="preserve">. </w:t>
      </w:r>
      <w:r w:rsidR="00022576" w:rsidRPr="007A30B8">
        <w:rPr>
          <w:rFonts w:ascii="Arial Narrow" w:hAnsi="Arial Narrow"/>
          <w:lang w:eastAsia="ar-SA"/>
        </w:rPr>
        <w:t>Mapa zainwestowania terenu</w:t>
      </w:r>
      <w:r w:rsidR="00022576" w:rsidRPr="007A30B8">
        <w:rPr>
          <w:rFonts w:ascii="Arial Narrow" w:hAnsi="Arial Narrow"/>
          <w:lang w:eastAsia="ar-SA"/>
        </w:rPr>
        <w:tab/>
      </w:r>
      <w:r w:rsidR="00022576" w:rsidRPr="007A30B8">
        <w:rPr>
          <w:rFonts w:ascii="Arial Narrow" w:hAnsi="Arial Narrow"/>
          <w:lang w:eastAsia="ar-SA"/>
        </w:rPr>
        <w:tab/>
      </w:r>
      <w:r w:rsidR="00022576" w:rsidRPr="007A30B8">
        <w:rPr>
          <w:rFonts w:ascii="Arial Narrow" w:hAnsi="Arial Narrow"/>
          <w:lang w:eastAsia="ar-SA"/>
        </w:rPr>
        <w:tab/>
      </w:r>
      <w:r w:rsidR="00022576" w:rsidRPr="007A30B8">
        <w:rPr>
          <w:rFonts w:ascii="Arial Narrow" w:hAnsi="Arial Narrow"/>
          <w:lang w:eastAsia="ar-SA"/>
        </w:rPr>
        <w:tab/>
      </w:r>
      <w:r w:rsidR="00022576" w:rsidRPr="007A30B8">
        <w:rPr>
          <w:rFonts w:ascii="Arial Narrow" w:hAnsi="Arial Narrow"/>
          <w:lang w:eastAsia="ar-SA"/>
        </w:rPr>
        <w:tab/>
      </w:r>
      <w:r w:rsidR="00022576" w:rsidRPr="007A30B8">
        <w:rPr>
          <w:rFonts w:ascii="Arial Narrow" w:hAnsi="Arial Narrow"/>
          <w:lang w:eastAsia="ar-SA"/>
        </w:rPr>
        <w:tab/>
      </w:r>
      <w:r>
        <w:rPr>
          <w:rFonts w:ascii="Arial Narrow" w:hAnsi="Arial Narrow"/>
          <w:lang w:eastAsia="ar-SA"/>
        </w:rPr>
        <w:tab/>
      </w:r>
      <w:r w:rsidR="00022576" w:rsidRPr="007A30B8">
        <w:rPr>
          <w:rFonts w:ascii="Arial Narrow" w:hAnsi="Arial Narrow"/>
          <w:lang w:eastAsia="ar-SA"/>
        </w:rPr>
        <w:t>Skala: 1:500</w:t>
      </w:r>
    </w:p>
    <w:p w14:paraId="70ACA83A" w14:textId="3D6A65EB" w:rsidR="00C75F01" w:rsidRPr="007A30B8" w:rsidRDefault="005B7FE7" w:rsidP="005B7FE7">
      <w:pPr>
        <w:pStyle w:val="Zwykytekst1"/>
        <w:tabs>
          <w:tab w:val="left" w:pos="397"/>
          <w:tab w:val="left" w:pos="794"/>
        </w:tabs>
        <w:rPr>
          <w:rFonts w:ascii="Arial Narrow" w:hAnsi="Arial Narrow"/>
          <w:lang w:eastAsia="ar-SA"/>
        </w:rPr>
      </w:pPr>
      <w:r>
        <w:rPr>
          <w:rFonts w:ascii="Arial Narrow" w:hAnsi="Arial Narrow"/>
          <w:lang w:eastAsia="ar-SA"/>
        </w:rPr>
        <w:tab/>
      </w:r>
      <w:r w:rsidR="00C75F01" w:rsidRPr="007A30B8">
        <w:rPr>
          <w:rFonts w:ascii="Arial Narrow" w:hAnsi="Arial Narrow"/>
          <w:lang w:eastAsia="ar-SA"/>
        </w:rPr>
        <w:t>Z</w:t>
      </w:r>
      <w:r>
        <w:rPr>
          <w:rFonts w:ascii="Arial Narrow" w:hAnsi="Arial Narrow"/>
          <w:lang w:eastAsia="ar-SA"/>
        </w:rPr>
        <w:t>3</w:t>
      </w:r>
      <w:r w:rsidR="00C75F01" w:rsidRPr="007A30B8">
        <w:rPr>
          <w:rFonts w:ascii="Arial Narrow" w:hAnsi="Arial Narrow"/>
          <w:lang w:eastAsia="ar-SA"/>
        </w:rPr>
        <w:t xml:space="preserve">. </w:t>
      </w:r>
      <w:r w:rsidR="00022576" w:rsidRPr="007A30B8">
        <w:rPr>
          <w:rFonts w:ascii="Arial Narrow" w:hAnsi="Arial Narrow"/>
          <w:lang w:eastAsia="ar-SA"/>
        </w:rPr>
        <w:t>Projekt zagospodarowania terenu</w:t>
      </w:r>
      <w:r w:rsidR="00022576" w:rsidRPr="007A30B8">
        <w:rPr>
          <w:rFonts w:ascii="Arial Narrow" w:hAnsi="Arial Narrow"/>
          <w:lang w:eastAsia="ar-SA"/>
        </w:rPr>
        <w:tab/>
      </w:r>
      <w:r w:rsidR="00022576" w:rsidRPr="007A30B8">
        <w:rPr>
          <w:rFonts w:ascii="Arial Narrow" w:hAnsi="Arial Narrow"/>
          <w:lang w:eastAsia="ar-SA"/>
        </w:rPr>
        <w:tab/>
      </w:r>
      <w:r w:rsidR="00022576" w:rsidRPr="007A30B8">
        <w:rPr>
          <w:rFonts w:ascii="Arial Narrow" w:hAnsi="Arial Narrow"/>
          <w:lang w:eastAsia="ar-SA"/>
        </w:rPr>
        <w:tab/>
      </w:r>
      <w:r w:rsidR="00022576" w:rsidRPr="007A30B8">
        <w:rPr>
          <w:rFonts w:ascii="Arial Narrow" w:hAnsi="Arial Narrow"/>
          <w:lang w:eastAsia="ar-SA"/>
        </w:rPr>
        <w:tab/>
      </w:r>
      <w:r w:rsidR="00022576" w:rsidRPr="007A30B8">
        <w:rPr>
          <w:rFonts w:ascii="Arial Narrow" w:hAnsi="Arial Narrow"/>
          <w:lang w:eastAsia="ar-SA"/>
        </w:rPr>
        <w:tab/>
      </w:r>
      <w:r w:rsidR="00022576" w:rsidRPr="007A30B8">
        <w:rPr>
          <w:rFonts w:ascii="Arial Narrow" w:hAnsi="Arial Narrow"/>
          <w:lang w:eastAsia="ar-SA"/>
        </w:rPr>
        <w:tab/>
        <w:t>Skala:</w:t>
      </w:r>
      <w:r w:rsidR="00E32F94" w:rsidRPr="007A30B8">
        <w:rPr>
          <w:rFonts w:ascii="Arial Narrow" w:hAnsi="Arial Narrow"/>
          <w:lang w:eastAsia="ar-SA"/>
        </w:rPr>
        <w:t xml:space="preserve"> </w:t>
      </w:r>
      <w:r w:rsidR="00022576" w:rsidRPr="007A30B8">
        <w:rPr>
          <w:rFonts w:ascii="Arial Narrow" w:hAnsi="Arial Narrow"/>
          <w:lang w:eastAsia="ar-SA"/>
        </w:rPr>
        <w:t>1:500</w:t>
      </w:r>
    </w:p>
    <w:p w14:paraId="2ABE9BE7" w14:textId="6C8B803D" w:rsidR="007F485E" w:rsidRPr="007A30B8" w:rsidRDefault="007F485E" w:rsidP="008A00DF">
      <w:pPr>
        <w:pStyle w:val="Zwykytekst1"/>
        <w:numPr>
          <w:ilvl w:val="0"/>
          <w:numId w:val="3"/>
        </w:numPr>
        <w:tabs>
          <w:tab w:val="left" w:pos="397"/>
        </w:tabs>
        <w:rPr>
          <w:rFonts w:ascii="Arial Narrow" w:hAnsi="Arial Narrow"/>
          <w:lang w:eastAsia="ar-SA"/>
        </w:rPr>
      </w:pPr>
      <w:r w:rsidRPr="007A30B8">
        <w:rPr>
          <w:rFonts w:ascii="Arial Narrow" w:hAnsi="Arial Narrow"/>
          <w:lang w:eastAsia="ar-SA"/>
        </w:rPr>
        <w:t xml:space="preserve">Opis do </w:t>
      </w:r>
      <w:r w:rsidR="000A2E65">
        <w:rPr>
          <w:rFonts w:ascii="Arial Narrow" w:hAnsi="Arial Narrow"/>
          <w:lang w:eastAsia="ar-SA"/>
        </w:rPr>
        <w:t xml:space="preserve">zamiennego </w:t>
      </w:r>
      <w:r w:rsidRPr="007A30B8">
        <w:rPr>
          <w:rFonts w:ascii="Arial Narrow" w:hAnsi="Arial Narrow"/>
          <w:lang w:eastAsia="ar-SA"/>
        </w:rPr>
        <w:t>projektu architektoniczno-budowlanego</w:t>
      </w:r>
    </w:p>
    <w:p w14:paraId="6D6FB6DF" w14:textId="7CA44687" w:rsidR="008224BC" w:rsidRPr="007A30B8" w:rsidRDefault="007F485E" w:rsidP="008224BC">
      <w:pPr>
        <w:pStyle w:val="Zwykytekst1"/>
        <w:numPr>
          <w:ilvl w:val="0"/>
          <w:numId w:val="6"/>
        </w:numPr>
        <w:tabs>
          <w:tab w:val="left" w:pos="397"/>
          <w:tab w:val="left" w:pos="851"/>
        </w:tabs>
        <w:ind w:left="397"/>
        <w:rPr>
          <w:rFonts w:ascii="Arial Narrow" w:hAnsi="Arial Narrow"/>
          <w:lang w:eastAsia="ar-SA"/>
        </w:rPr>
      </w:pPr>
      <w:r w:rsidRPr="007A30B8">
        <w:rPr>
          <w:rFonts w:ascii="Arial Narrow" w:hAnsi="Arial Narrow"/>
          <w:lang w:eastAsia="ar-SA"/>
        </w:rPr>
        <w:t>Dane ogólne</w:t>
      </w:r>
    </w:p>
    <w:p w14:paraId="59C3A631" w14:textId="7CA90EA8" w:rsidR="003C63DD" w:rsidRPr="007A30B8" w:rsidRDefault="003C63DD" w:rsidP="008224BC">
      <w:pPr>
        <w:pStyle w:val="Zwykytekst1"/>
        <w:numPr>
          <w:ilvl w:val="0"/>
          <w:numId w:val="6"/>
        </w:numPr>
        <w:tabs>
          <w:tab w:val="left" w:pos="397"/>
          <w:tab w:val="left" w:pos="851"/>
        </w:tabs>
        <w:ind w:left="397"/>
        <w:rPr>
          <w:rFonts w:ascii="Arial Narrow" w:hAnsi="Arial Narrow"/>
          <w:lang w:eastAsia="ar-SA"/>
        </w:rPr>
      </w:pPr>
      <w:r w:rsidRPr="007A30B8">
        <w:rPr>
          <w:rFonts w:ascii="Arial Narrow" w:hAnsi="Arial Narrow"/>
          <w:lang w:eastAsia="ar-SA"/>
        </w:rPr>
        <w:t>Program u</w:t>
      </w:r>
      <w:r w:rsidRPr="007A30B8">
        <w:rPr>
          <w:rFonts w:ascii="Lucida Grande" w:hAnsi="Lucida Grande" w:cs="Lucida Grande"/>
          <w:lang w:eastAsia="ar-SA"/>
        </w:rPr>
        <w:t>ż</w:t>
      </w:r>
      <w:r w:rsidRPr="007A30B8">
        <w:rPr>
          <w:rFonts w:ascii="Arial Narrow" w:hAnsi="Arial Narrow"/>
          <w:lang w:eastAsia="ar-SA"/>
        </w:rPr>
        <w:t>ytkowy</w:t>
      </w:r>
    </w:p>
    <w:p w14:paraId="71C76D90" w14:textId="77777777" w:rsidR="008224BC" w:rsidRPr="007A30B8" w:rsidRDefault="008224BC" w:rsidP="008224BC">
      <w:pPr>
        <w:pStyle w:val="Zwykytekst1"/>
        <w:numPr>
          <w:ilvl w:val="0"/>
          <w:numId w:val="6"/>
        </w:numPr>
        <w:tabs>
          <w:tab w:val="left" w:pos="397"/>
          <w:tab w:val="left" w:pos="851"/>
        </w:tabs>
        <w:ind w:left="397"/>
        <w:rPr>
          <w:rFonts w:ascii="Arial Narrow" w:hAnsi="Arial Narrow"/>
          <w:lang w:eastAsia="ar-SA"/>
        </w:rPr>
      </w:pPr>
      <w:r w:rsidRPr="007A30B8">
        <w:rPr>
          <w:rFonts w:ascii="Arial Narrow" w:hAnsi="Arial Narrow"/>
          <w:lang w:eastAsia="ar-SA"/>
        </w:rPr>
        <w:t xml:space="preserve">Dane </w:t>
      </w:r>
      <w:proofErr w:type="spellStart"/>
      <w:r w:rsidRPr="007A30B8">
        <w:rPr>
          <w:rFonts w:ascii="Arial Narrow" w:hAnsi="Arial Narrow"/>
          <w:lang w:eastAsia="ar-SA"/>
        </w:rPr>
        <w:t>konstrukcyjno</w:t>
      </w:r>
      <w:proofErr w:type="spellEnd"/>
      <w:r w:rsidRPr="007A30B8">
        <w:rPr>
          <w:rFonts w:ascii="Arial Narrow" w:hAnsi="Arial Narrow"/>
          <w:lang w:eastAsia="ar-SA"/>
        </w:rPr>
        <w:t xml:space="preserve"> – materia</w:t>
      </w:r>
      <w:r w:rsidRPr="007A30B8">
        <w:rPr>
          <w:rFonts w:ascii="Lucida Grande" w:hAnsi="Lucida Grande" w:cs="Lucida Grande"/>
          <w:lang w:eastAsia="ar-SA"/>
        </w:rPr>
        <w:t>ł</w:t>
      </w:r>
      <w:r w:rsidRPr="007A30B8">
        <w:rPr>
          <w:rFonts w:ascii="Arial Narrow" w:hAnsi="Arial Narrow"/>
          <w:lang w:eastAsia="ar-SA"/>
        </w:rPr>
        <w:t>owe</w:t>
      </w:r>
    </w:p>
    <w:p w14:paraId="0AC32487" w14:textId="77777777" w:rsidR="008224BC" w:rsidRPr="007A30B8" w:rsidRDefault="00EA5875" w:rsidP="008224BC">
      <w:pPr>
        <w:pStyle w:val="Zwykytekst1"/>
        <w:numPr>
          <w:ilvl w:val="0"/>
          <w:numId w:val="6"/>
        </w:numPr>
        <w:tabs>
          <w:tab w:val="left" w:pos="397"/>
          <w:tab w:val="left" w:pos="851"/>
        </w:tabs>
        <w:ind w:left="397"/>
        <w:rPr>
          <w:rFonts w:ascii="Arial Narrow" w:hAnsi="Arial Narrow"/>
          <w:lang w:eastAsia="ar-SA"/>
        </w:rPr>
      </w:pPr>
      <w:r w:rsidRPr="007A30B8">
        <w:rPr>
          <w:rFonts w:ascii="Arial Narrow" w:hAnsi="Arial Narrow"/>
          <w:lang w:eastAsia="ar-SA"/>
        </w:rPr>
        <w:t>Elewacje</w:t>
      </w:r>
    </w:p>
    <w:p w14:paraId="7B5D0237" w14:textId="77777777" w:rsidR="00EA5875" w:rsidRPr="007A30B8" w:rsidRDefault="00EA5875" w:rsidP="008224BC">
      <w:pPr>
        <w:pStyle w:val="Zwykytekst1"/>
        <w:numPr>
          <w:ilvl w:val="0"/>
          <w:numId w:val="6"/>
        </w:numPr>
        <w:tabs>
          <w:tab w:val="left" w:pos="397"/>
          <w:tab w:val="left" w:pos="851"/>
        </w:tabs>
        <w:ind w:left="397"/>
        <w:rPr>
          <w:rFonts w:ascii="Arial Narrow" w:hAnsi="Arial Narrow"/>
          <w:lang w:eastAsia="ar-SA"/>
        </w:rPr>
      </w:pPr>
      <w:r w:rsidRPr="007A30B8">
        <w:rPr>
          <w:rFonts w:ascii="Arial Narrow" w:hAnsi="Arial Narrow"/>
          <w:lang w:eastAsia="ar-SA"/>
        </w:rPr>
        <w:t>Instalacje</w:t>
      </w:r>
    </w:p>
    <w:p w14:paraId="0A504574" w14:textId="77777777" w:rsidR="00FA18D8" w:rsidRPr="007A30B8" w:rsidRDefault="00FA18D8" w:rsidP="00FA18D8">
      <w:pPr>
        <w:pStyle w:val="Zwykytekst1"/>
        <w:numPr>
          <w:ilvl w:val="0"/>
          <w:numId w:val="6"/>
        </w:numPr>
        <w:tabs>
          <w:tab w:val="left" w:pos="397"/>
          <w:tab w:val="left" w:pos="851"/>
        </w:tabs>
        <w:ind w:left="397"/>
        <w:rPr>
          <w:rFonts w:ascii="Arial Narrow" w:hAnsi="Arial Narrow"/>
          <w:lang w:eastAsia="ar-SA"/>
        </w:rPr>
      </w:pPr>
      <w:r w:rsidRPr="007A30B8">
        <w:rPr>
          <w:rFonts w:ascii="Arial Narrow" w:hAnsi="Arial Narrow"/>
          <w:lang w:eastAsia="ar-SA"/>
        </w:rPr>
        <w:t>Charakterystyka ekologiczna</w:t>
      </w:r>
    </w:p>
    <w:p w14:paraId="3A2AFA82" w14:textId="77777777" w:rsidR="008224BC" w:rsidRPr="007A30B8" w:rsidRDefault="008224BC" w:rsidP="008224BC">
      <w:pPr>
        <w:pStyle w:val="Zwykytekst1"/>
        <w:numPr>
          <w:ilvl w:val="0"/>
          <w:numId w:val="6"/>
        </w:numPr>
        <w:tabs>
          <w:tab w:val="left" w:pos="397"/>
          <w:tab w:val="left" w:pos="851"/>
        </w:tabs>
        <w:ind w:left="397"/>
        <w:rPr>
          <w:rFonts w:ascii="Arial Narrow" w:hAnsi="Arial Narrow"/>
          <w:lang w:eastAsia="ar-SA"/>
        </w:rPr>
      </w:pPr>
      <w:r w:rsidRPr="007A30B8">
        <w:rPr>
          <w:rFonts w:ascii="Arial Narrow" w:hAnsi="Arial Narrow"/>
          <w:lang w:eastAsia="ar-SA"/>
        </w:rPr>
        <w:t>Ochrona przeciwpo</w:t>
      </w:r>
      <w:r w:rsidRPr="007A30B8">
        <w:rPr>
          <w:rFonts w:ascii="Lucida Grande" w:hAnsi="Lucida Grande" w:cs="Lucida Grande"/>
          <w:lang w:eastAsia="ar-SA"/>
        </w:rPr>
        <w:t>ż</w:t>
      </w:r>
      <w:r w:rsidRPr="007A30B8">
        <w:rPr>
          <w:rFonts w:ascii="Arial Narrow" w:hAnsi="Arial Narrow"/>
          <w:lang w:eastAsia="ar-SA"/>
        </w:rPr>
        <w:t>arowa</w:t>
      </w:r>
    </w:p>
    <w:p w14:paraId="2B69AF21" w14:textId="7D62595C" w:rsidR="00066D81" w:rsidRPr="007A30B8" w:rsidRDefault="00066D81" w:rsidP="00943A40">
      <w:pPr>
        <w:pStyle w:val="Zwyk3fytekst"/>
        <w:tabs>
          <w:tab w:val="left" w:pos="1020"/>
        </w:tabs>
        <w:ind w:left="426"/>
        <w:jc w:val="both"/>
        <w:rPr>
          <w:rFonts w:ascii="Arial Narrow" w:hAnsi="Arial Narrow"/>
          <w:lang w:eastAsia="ar-SA"/>
        </w:rPr>
      </w:pPr>
      <w:r w:rsidRPr="007A30B8">
        <w:rPr>
          <w:rFonts w:ascii="Arial Narrow" w:hAnsi="Arial Narrow"/>
          <w:lang w:eastAsia="ar-SA"/>
        </w:rPr>
        <w:t>R</w:t>
      </w:r>
      <w:r w:rsidR="0024756E" w:rsidRPr="007A30B8">
        <w:rPr>
          <w:rFonts w:ascii="Arial Narrow" w:hAnsi="Arial Narrow"/>
          <w:lang w:eastAsia="ar-SA"/>
        </w:rPr>
        <w:t xml:space="preserve">ysunki do </w:t>
      </w:r>
      <w:r w:rsidR="000A2E65">
        <w:rPr>
          <w:rFonts w:ascii="Arial Narrow" w:hAnsi="Arial Narrow"/>
          <w:lang w:eastAsia="ar-SA"/>
        </w:rPr>
        <w:t xml:space="preserve">zamiennego </w:t>
      </w:r>
      <w:r w:rsidR="0024756E" w:rsidRPr="007A30B8">
        <w:rPr>
          <w:rFonts w:ascii="Arial Narrow" w:hAnsi="Arial Narrow"/>
          <w:lang w:eastAsia="ar-SA"/>
        </w:rPr>
        <w:t>projektu architektoniczno-budowlanego</w:t>
      </w:r>
      <w:r w:rsidRPr="007A30B8">
        <w:rPr>
          <w:rFonts w:ascii="Arial Narrow" w:hAnsi="Arial Narrow"/>
          <w:lang w:eastAsia="ar-SA"/>
        </w:rPr>
        <w:t>:</w:t>
      </w:r>
    </w:p>
    <w:p w14:paraId="6F46141E" w14:textId="6CB61043" w:rsidR="00D53F67" w:rsidRPr="007A30B8" w:rsidRDefault="00D53F67" w:rsidP="00D53F67">
      <w:pPr>
        <w:pStyle w:val="Zwyk3fytekst"/>
        <w:tabs>
          <w:tab w:val="left" w:pos="1020"/>
        </w:tabs>
        <w:ind w:left="426"/>
        <w:jc w:val="both"/>
        <w:rPr>
          <w:rFonts w:ascii="Arial Narrow" w:hAnsi="Arial Narrow"/>
          <w:lang w:eastAsia="ar-SA"/>
        </w:rPr>
      </w:pPr>
      <w:r w:rsidRPr="007A30B8">
        <w:rPr>
          <w:rFonts w:ascii="Arial Narrow" w:hAnsi="Arial Narrow"/>
          <w:lang w:eastAsia="ar-SA"/>
        </w:rPr>
        <w:t>A1. R</w:t>
      </w:r>
      <w:r w:rsidR="00E84059" w:rsidRPr="007A30B8">
        <w:rPr>
          <w:rFonts w:ascii="Arial Narrow" w:hAnsi="Arial Narrow"/>
          <w:lang w:eastAsia="ar-SA"/>
        </w:rPr>
        <w:t xml:space="preserve">zut </w:t>
      </w:r>
      <w:r w:rsidR="00E32F94" w:rsidRPr="007A30B8">
        <w:rPr>
          <w:rFonts w:ascii="Lucida Grande" w:hAnsi="Lucida Grande" w:cs="Lucida Grande"/>
          <w:lang w:eastAsia="ar-SA"/>
        </w:rPr>
        <w:t>ś</w:t>
      </w:r>
      <w:r w:rsidR="00E32F94" w:rsidRPr="007A30B8">
        <w:rPr>
          <w:rFonts w:ascii="Arial Narrow" w:hAnsi="Arial Narrow"/>
          <w:lang w:eastAsia="ar-SA"/>
        </w:rPr>
        <w:t xml:space="preserve">cian </w:t>
      </w:r>
      <w:r w:rsidR="00E84059" w:rsidRPr="007A30B8">
        <w:rPr>
          <w:rFonts w:ascii="Arial Narrow" w:hAnsi="Arial Narrow"/>
          <w:lang w:eastAsia="ar-SA"/>
        </w:rPr>
        <w:t>fundament</w:t>
      </w:r>
      <w:r w:rsidR="00E32F94" w:rsidRPr="007A30B8">
        <w:rPr>
          <w:rFonts w:ascii="Arial Narrow" w:hAnsi="Arial Narrow"/>
          <w:lang w:eastAsia="ar-SA"/>
        </w:rPr>
        <w:t>owych</w:t>
      </w:r>
      <w:r w:rsidRPr="007A30B8">
        <w:rPr>
          <w:rFonts w:ascii="Arial Narrow" w:hAnsi="Arial Narrow"/>
          <w:lang w:eastAsia="ar-SA"/>
        </w:rPr>
        <w:tab/>
        <w:t xml:space="preserve"> </w:t>
      </w:r>
      <w:r w:rsidRPr="007A30B8">
        <w:rPr>
          <w:rFonts w:ascii="Arial Narrow" w:hAnsi="Arial Narrow"/>
          <w:lang w:eastAsia="ar-SA"/>
        </w:rPr>
        <w:tab/>
      </w:r>
      <w:r w:rsidRPr="007A30B8">
        <w:rPr>
          <w:rFonts w:ascii="Arial Narrow" w:hAnsi="Arial Narrow"/>
          <w:lang w:eastAsia="ar-SA"/>
        </w:rPr>
        <w:tab/>
      </w:r>
      <w:r w:rsidRPr="007A30B8">
        <w:rPr>
          <w:rFonts w:ascii="Arial Narrow" w:hAnsi="Arial Narrow"/>
          <w:lang w:eastAsia="ar-SA"/>
        </w:rPr>
        <w:tab/>
      </w:r>
      <w:r w:rsidRPr="007A30B8">
        <w:rPr>
          <w:rFonts w:ascii="Arial Narrow" w:hAnsi="Arial Narrow"/>
          <w:lang w:eastAsia="ar-SA"/>
        </w:rPr>
        <w:tab/>
      </w:r>
      <w:r w:rsidRPr="007A30B8">
        <w:rPr>
          <w:rFonts w:ascii="Arial Narrow" w:hAnsi="Arial Narrow"/>
          <w:lang w:eastAsia="ar-SA"/>
        </w:rPr>
        <w:tab/>
      </w:r>
      <w:r w:rsidR="00093816">
        <w:rPr>
          <w:rFonts w:ascii="Arial Narrow" w:hAnsi="Arial Narrow"/>
          <w:lang w:eastAsia="ar-SA"/>
        </w:rPr>
        <w:tab/>
      </w:r>
      <w:r w:rsidR="00FA79FC" w:rsidRPr="007A30B8">
        <w:rPr>
          <w:rFonts w:ascii="Arial Narrow" w:hAnsi="Arial Narrow"/>
          <w:lang w:eastAsia="ar-SA"/>
        </w:rPr>
        <w:t>Skala:</w:t>
      </w:r>
      <w:r w:rsidRPr="007A30B8">
        <w:rPr>
          <w:rFonts w:ascii="Arial Narrow" w:hAnsi="Arial Narrow"/>
          <w:lang w:eastAsia="ar-SA"/>
        </w:rPr>
        <w:tab/>
        <w:t>1:100</w:t>
      </w:r>
    </w:p>
    <w:p w14:paraId="6E7EB04B" w14:textId="1FF671E3" w:rsidR="00D53F67" w:rsidRPr="007A30B8" w:rsidRDefault="00D53F67" w:rsidP="00D53F67">
      <w:pPr>
        <w:pStyle w:val="Zwyk3fytekst"/>
        <w:tabs>
          <w:tab w:val="left" w:pos="1020"/>
        </w:tabs>
        <w:ind w:left="426"/>
        <w:jc w:val="both"/>
        <w:rPr>
          <w:rFonts w:ascii="Arial Narrow" w:hAnsi="Arial Narrow"/>
          <w:lang w:eastAsia="ar-SA"/>
        </w:rPr>
      </w:pPr>
      <w:r w:rsidRPr="007A30B8">
        <w:rPr>
          <w:rFonts w:ascii="Arial Narrow" w:hAnsi="Arial Narrow"/>
          <w:lang w:eastAsia="ar-SA"/>
        </w:rPr>
        <w:t>A2.</w:t>
      </w:r>
      <w:r w:rsidR="00872A40" w:rsidRPr="00872A40">
        <w:rPr>
          <w:rFonts w:ascii="Arial Narrow" w:hAnsi="Arial Narrow"/>
          <w:lang w:eastAsia="ar-SA"/>
        </w:rPr>
        <w:t xml:space="preserve"> </w:t>
      </w:r>
      <w:r w:rsidR="00872A40" w:rsidRPr="007A30B8">
        <w:rPr>
          <w:rFonts w:ascii="Arial Narrow" w:hAnsi="Arial Narrow"/>
          <w:lang w:eastAsia="ar-SA"/>
        </w:rPr>
        <w:t>Rzut parteru</w:t>
      </w:r>
      <w:r w:rsidRPr="007A30B8">
        <w:rPr>
          <w:rFonts w:ascii="Arial Narrow" w:hAnsi="Arial Narrow"/>
          <w:lang w:eastAsia="ar-SA"/>
        </w:rPr>
        <w:tab/>
      </w:r>
      <w:r w:rsidRPr="007A30B8">
        <w:rPr>
          <w:rFonts w:ascii="Arial Narrow" w:hAnsi="Arial Narrow"/>
          <w:lang w:eastAsia="ar-SA"/>
        </w:rPr>
        <w:tab/>
      </w:r>
      <w:r w:rsidRPr="007A30B8">
        <w:rPr>
          <w:rFonts w:ascii="Arial Narrow" w:hAnsi="Arial Narrow"/>
          <w:lang w:eastAsia="ar-SA"/>
        </w:rPr>
        <w:tab/>
      </w:r>
      <w:r w:rsidRPr="007A30B8">
        <w:rPr>
          <w:rFonts w:ascii="Arial Narrow" w:hAnsi="Arial Narrow"/>
          <w:lang w:eastAsia="ar-SA"/>
        </w:rPr>
        <w:tab/>
      </w:r>
      <w:r w:rsidRPr="007A30B8">
        <w:rPr>
          <w:rFonts w:ascii="Arial Narrow" w:hAnsi="Arial Narrow"/>
          <w:lang w:eastAsia="ar-SA"/>
        </w:rPr>
        <w:tab/>
      </w:r>
      <w:r w:rsidRPr="007A30B8">
        <w:rPr>
          <w:rFonts w:ascii="Arial Narrow" w:hAnsi="Arial Narrow"/>
          <w:lang w:eastAsia="ar-SA"/>
        </w:rPr>
        <w:tab/>
      </w:r>
      <w:r w:rsidR="00E32F94" w:rsidRPr="007A30B8">
        <w:rPr>
          <w:rFonts w:ascii="Arial Narrow" w:hAnsi="Arial Narrow"/>
          <w:lang w:eastAsia="ar-SA"/>
        </w:rPr>
        <w:tab/>
      </w:r>
      <w:r w:rsidR="00E32F94" w:rsidRPr="007A30B8">
        <w:rPr>
          <w:rFonts w:ascii="Arial Narrow" w:hAnsi="Arial Narrow"/>
          <w:lang w:eastAsia="ar-SA"/>
        </w:rPr>
        <w:tab/>
      </w:r>
      <w:r w:rsidR="00FA79FC" w:rsidRPr="007A30B8">
        <w:rPr>
          <w:rFonts w:ascii="Arial Narrow" w:hAnsi="Arial Narrow"/>
          <w:lang w:eastAsia="ar-SA"/>
        </w:rPr>
        <w:t>Skala:</w:t>
      </w:r>
      <w:r w:rsidRPr="007A30B8">
        <w:rPr>
          <w:rFonts w:ascii="Arial Narrow" w:hAnsi="Arial Narrow"/>
          <w:lang w:eastAsia="ar-SA"/>
        </w:rPr>
        <w:tab/>
        <w:t>1:100</w:t>
      </w:r>
    </w:p>
    <w:p w14:paraId="0D3E0E95" w14:textId="602FB1AB" w:rsidR="00D53F67" w:rsidRPr="007A30B8" w:rsidRDefault="00D53F67" w:rsidP="00D53F67">
      <w:pPr>
        <w:pStyle w:val="Zwyk3fytekst"/>
        <w:tabs>
          <w:tab w:val="left" w:pos="1020"/>
        </w:tabs>
        <w:ind w:left="426"/>
        <w:jc w:val="both"/>
        <w:rPr>
          <w:rFonts w:ascii="Arial Narrow" w:hAnsi="Arial Narrow"/>
          <w:lang w:eastAsia="ar-SA"/>
        </w:rPr>
      </w:pPr>
      <w:r w:rsidRPr="007A30B8">
        <w:rPr>
          <w:rFonts w:ascii="Arial Narrow" w:hAnsi="Arial Narrow"/>
          <w:lang w:eastAsia="ar-SA"/>
        </w:rPr>
        <w:t>A3.</w:t>
      </w:r>
      <w:r w:rsidR="00872A40" w:rsidRPr="00872A40">
        <w:rPr>
          <w:rFonts w:ascii="Arial Narrow" w:hAnsi="Arial Narrow"/>
          <w:lang w:eastAsia="ar-SA"/>
        </w:rPr>
        <w:t xml:space="preserve"> </w:t>
      </w:r>
      <w:r w:rsidR="00872A40" w:rsidRPr="007A30B8">
        <w:rPr>
          <w:rFonts w:ascii="Arial Narrow" w:hAnsi="Arial Narrow"/>
          <w:lang w:eastAsia="ar-SA"/>
        </w:rPr>
        <w:t>Rzut pi</w:t>
      </w:r>
      <w:r w:rsidR="00872A40" w:rsidRPr="007A30B8">
        <w:rPr>
          <w:rFonts w:ascii="Lucida Grande" w:hAnsi="Lucida Grande" w:cs="Lucida Grande"/>
          <w:lang w:eastAsia="ar-SA"/>
        </w:rPr>
        <w:t>ę</w:t>
      </w:r>
      <w:r w:rsidR="00872A40" w:rsidRPr="007A30B8">
        <w:rPr>
          <w:rFonts w:ascii="Arial Narrow" w:hAnsi="Arial Narrow"/>
          <w:lang w:eastAsia="ar-SA"/>
        </w:rPr>
        <w:t>tra</w:t>
      </w:r>
      <w:r w:rsidR="00E84059" w:rsidRPr="007A30B8">
        <w:rPr>
          <w:rFonts w:ascii="Arial Narrow" w:hAnsi="Arial Narrow"/>
          <w:lang w:eastAsia="ar-SA"/>
        </w:rPr>
        <w:tab/>
      </w:r>
      <w:r w:rsidRPr="007A30B8">
        <w:rPr>
          <w:rFonts w:ascii="Arial Narrow" w:hAnsi="Arial Narrow"/>
          <w:lang w:eastAsia="ar-SA"/>
        </w:rPr>
        <w:tab/>
      </w:r>
      <w:r w:rsidRPr="007A30B8">
        <w:rPr>
          <w:rFonts w:ascii="Arial Narrow" w:hAnsi="Arial Narrow"/>
          <w:lang w:eastAsia="ar-SA"/>
        </w:rPr>
        <w:tab/>
      </w:r>
      <w:r w:rsidRPr="007A30B8">
        <w:rPr>
          <w:rFonts w:ascii="Arial Narrow" w:hAnsi="Arial Narrow"/>
          <w:lang w:eastAsia="ar-SA"/>
        </w:rPr>
        <w:tab/>
      </w:r>
      <w:r w:rsidRPr="007A30B8">
        <w:rPr>
          <w:rFonts w:ascii="Arial Narrow" w:hAnsi="Arial Narrow"/>
          <w:lang w:eastAsia="ar-SA"/>
        </w:rPr>
        <w:tab/>
      </w:r>
      <w:r w:rsidRPr="007A30B8">
        <w:rPr>
          <w:rFonts w:ascii="Arial Narrow" w:hAnsi="Arial Narrow"/>
          <w:lang w:eastAsia="ar-SA"/>
        </w:rPr>
        <w:tab/>
      </w:r>
      <w:r w:rsidRPr="007A30B8">
        <w:rPr>
          <w:rFonts w:ascii="Arial Narrow" w:hAnsi="Arial Narrow"/>
          <w:lang w:eastAsia="ar-SA"/>
        </w:rPr>
        <w:tab/>
      </w:r>
      <w:r w:rsidR="00E32F94" w:rsidRPr="007A30B8">
        <w:rPr>
          <w:rFonts w:ascii="Arial Narrow" w:hAnsi="Arial Narrow"/>
          <w:lang w:eastAsia="ar-SA"/>
        </w:rPr>
        <w:tab/>
      </w:r>
      <w:r w:rsidR="00FA79FC" w:rsidRPr="007A30B8">
        <w:rPr>
          <w:rFonts w:ascii="Arial Narrow" w:hAnsi="Arial Narrow"/>
          <w:lang w:eastAsia="ar-SA"/>
        </w:rPr>
        <w:t>Skala:</w:t>
      </w:r>
      <w:r w:rsidRPr="007A30B8">
        <w:rPr>
          <w:rFonts w:ascii="Arial Narrow" w:hAnsi="Arial Narrow"/>
          <w:lang w:eastAsia="ar-SA"/>
        </w:rPr>
        <w:tab/>
        <w:t>1:</w:t>
      </w:r>
      <w:r w:rsidR="00E32F94" w:rsidRPr="007A30B8">
        <w:rPr>
          <w:rFonts w:ascii="Arial Narrow" w:hAnsi="Arial Narrow"/>
          <w:lang w:eastAsia="ar-SA"/>
        </w:rPr>
        <w:t>100</w:t>
      </w:r>
    </w:p>
    <w:p w14:paraId="20C21BCF" w14:textId="4BE1F23F" w:rsidR="00D53F67" w:rsidRPr="007A30B8" w:rsidRDefault="00D53F67" w:rsidP="00D53F67">
      <w:pPr>
        <w:pStyle w:val="Zwyk3fytekst"/>
        <w:tabs>
          <w:tab w:val="left" w:pos="1020"/>
        </w:tabs>
        <w:ind w:left="426"/>
        <w:jc w:val="both"/>
        <w:rPr>
          <w:rFonts w:ascii="Arial Narrow" w:hAnsi="Arial Narrow"/>
          <w:lang w:eastAsia="ar-SA"/>
        </w:rPr>
      </w:pPr>
      <w:r w:rsidRPr="007A30B8">
        <w:rPr>
          <w:rFonts w:ascii="Arial Narrow" w:hAnsi="Arial Narrow"/>
          <w:lang w:eastAsia="ar-SA"/>
        </w:rPr>
        <w:t>A4.</w:t>
      </w:r>
      <w:r w:rsidR="00872A40" w:rsidRPr="00872A40">
        <w:rPr>
          <w:rFonts w:ascii="Arial Narrow" w:hAnsi="Arial Narrow"/>
          <w:lang w:eastAsia="ar-SA"/>
        </w:rPr>
        <w:t xml:space="preserve"> </w:t>
      </w:r>
      <w:r w:rsidR="00872A40" w:rsidRPr="007A30B8">
        <w:rPr>
          <w:rFonts w:ascii="Arial Narrow" w:hAnsi="Arial Narrow"/>
          <w:lang w:eastAsia="ar-SA"/>
        </w:rPr>
        <w:t>Rzut dachu</w:t>
      </w:r>
      <w:r w:rsidR="00E84059" w:rsidRPr="007A30B8">
        <w:rPr>
          <w:rFonts w:ascii="Arial Narrow" w:hAnsi="Arial Narrow"/>
          <w:lang w:eastAsia="ar-SA"/>
        </w:rPr>
        <w:tab/>
      </w:r>
      <w:r w:rsidRPr="007A30B8">
        <w:rPr>
          <w:rFonts w:ascii="Arial Narrow" w:hAnsi="Arial Narrow"/>
          <w:lang w:eastAsia="ar-SA"/>
        </w:rPr>
        <w:tab/>
      </w:r>
      <w:r w:rsidRPr="007A30B8">
        <w:rPr>
          <w:rFonts w:ascii="Arial Narrow" w:hAnsi="Arial Narrow"/>
          <w:lang w:eastAsia="ar-SA"/>
        </w:rPr>
        <w:tab/>
      </w:r>
      <w:r w:rsidRPr="007A30B8">
        <w:rPr>
          <w:rFonts w:ascii="Arial Narrow" w:hAnsi="Arial Narrow"/>
          <w:lang w:eastAsia="ar-SA"/>
        </w:rPr>
        <w:tab/>
      </w:r>
      <w:r w:rsidRPr="007A30B8">
        <w:rPr>
          <w:rFonts w:ascii="Arial Narrow" w:hAnsi="Arial Narrow"/>
          <w:lang w:eastAsia="ar-SA"/>
        </w:rPr>
        <w:tab/>
      </w:r>
      <w:r w:rsidRPr="007A30B8">
        <w:rPr>
          <w:rFonts w:ascii="Arial Narrow" w:hAnsi="Arial Narrow"/>
          <w:lang w:eastAsia="ar-SA"/>
        </w:rPr>
        <w:tab/>
      </w:r>
      <w:r w:rsidR="00E32F94" w:rsidRPr="007A30B8">
        <w:rPr>
          <w:rFonts w:ascii="Arial Narrow" w:hAnsi="Arial Narrow"/>
          <w:lang w:eastAsia="ar-SA"/>
        </w:rPr>
        <w:tab/>
      </w:r>
      <w:r w:rsidR="00E32F94" w:rsidRPr="007A30B8">
        <w:rPr>
          <w:rFonts w:ascii="Arial Narrow" w:hAnsi="Arial Narrow"/>
          <w:lang w:eastAsia="ar-SA"/>
        </w:rPr>
        <w:tab/>
      </w:r>
      <w:r w:rsidR="00FA79FC" w:rsidRPr="007A30B8">
        <w:rPr>
          <w:rFonts w:ascii="Arial Narrow" w:hAnsi="Arial Narrow"/>
          <w:lang w:eastAsia="ar-SA"/>
        </w:rPr>
        <w:t>Skala:</w:t>
      </w:r>
      <w:r w:rsidRPr="007A30B8">
        <w:rPr>
          <w:rFonts w:ascii="Arial Narrow" w:hAnsi="Arial Narrow"/>
          <w:lang w:eastAsia="ar-SA"/>
        </w:rPr>
        <w:tab/>
        <w:t>1:</w:t>
      </w:r>
      <w:r w:rsidR="00E32F94" w:rsidRPr="007A30B8">
        <w:rPr>
          <w:rFonts w:ascii="Arial Narrow" w:hAnsi="Arial Narrow"/>
          <w:lang w:eastAsia="ar-SA"/>
        </w:rPr>
        <w:t>100</w:t>
      </w:r>
    </w:p>
    <w:p w14:paraId="51B19815" w14:textId="12052427" w:rsidR="00D53F67" w:rsidRPr="007A30B8" w:rsidRDefault="00D53F67" w:rsidP="00E32F94">
      <w:pPr>
        <w:pStyle w:val="Zwyk3fytekst"/>
        <w:tabs>
          <w:tab w:val="left" w:pos="1020"/>
        </w:tabs>
        <w:ind w:left="426"/>
        <w:jc w:val="both"/>
        <w:rPr>
          <w:rFonts w:ascii="Arial Narrow" w:hAnsi="Arial Narrow"/>
          <w:lang w:eastAsia="ar-SA"/>
        </w:rPr>
      </w:pPr>
      <w:r w:rsidRPr="007A30B8">
        <w:rPr>
          <w:rFonts w:ascii="Arial Narrow" w:hAnsi="Arial Narrow"/>
          <w:lang w:eastAsia="ar-SA"/>
        </w:rPr>
        <w:t>A5.</w:t>
      </w:r>
      <w:r w:rsidR="00872A40" w:rsidRPr="00872A40">
        <w:rPr>
          <w:rFonts w:ascii="Arial Narrow" w:hAnsi="Arial Narrow"/>
          <w:lang w:eastAsia="ar-SA"/>
        </w:rPr>
        <w:t xml:space="preserve"> </w:t>
      </w:r>
      <w:r w:rsidR="00872A40" w:rsidRPr="007A30B8">
        <w:rPr>
          <w:rFonts w:ascii="Arial Narrow" w:hAnsi="Arial Narrow"/>
          <w:lang w:eastAsia="ar-SA"/>
        </w:rPr>
        <w:t xml:space="preserve">Elewacja </w:t>
      </w:r>
      <w:bookmarkStart w:id="0" w:name="_Hlk516732326"/>
      <w:r w:rsidR="00872A40" w:rsidRPr="007A30B8">
        <w:rPr>
          <w:rFonts w:ascii="Arial Narrow" w:hAnsi="Arial Narrow"/>
          <w:lang w:eastAsia="ar-SA"/>
        </w:rPr>
        <w:t>Pó</w:t>
      </w:r>
      <w:r w:rsidR="00872A40" w:rsidRPr="007A30B8">
        <w:rPr>
          <w:rFonts w:ascii="Lucida Grande" w:hAnsi="Lucida Grande" w:cs="Lucida Grande"/>
          <w:lang w:eastAsia="ar-SA"/>
        </w:rPr>
        <w:t>ł</w:t>
      </w:r>
      <w:r w:rsidR="00872A40" w:rsidRPr="007A30B8">
        <w:rPr>
          <w:rFonts w:ascii="Arial Narrow" w:hAnsi="Arial Narrow"/>
          <w:lang w:eastAsia="ar-SA"/>
        </w:rPr>
        <w:t>noc</w:t>
      </w:r>
      <w:bookmarkEnd w:id="0"/>
      <w:r w:rsidR="00872A40">
        <w:rPr>
          <w:rFonts w:ascii="Arial Narrow" w:hAnsi="Arial Narrow"/>
          <w:lang w:eastAsia="ar-SA"/>
        </w:rPr>
        <w:t>na</w:t>
      </w:r>
      <w:r w:rsidRPr="007A30B8">
        <w:rPr>
          <w:rFonts w:ascii="Arial Narrow" w:hAnsi="Arial Narrow"/>
          <w:lang w:eastAsia="ar-SA"/>
        </w:rPr>
        <w:tab/>
      </w:r>
      <w:r w:rsidRPr="007A30B8">
        <w:rPr>
          <w:rFonts w:ascii="Arial Narrow" w:hAnsi="Arial Narrow"/>
          <w:lang w:eastAsia="ar-SA"/>
        </w:rPr>
        <w:tab/>
      </w:r>
      <w:r w:rsidRPr="007A30B8">
        <w:rPr>
          <w:rFonts w:ascii="Arial Narrow" w:hAnsi="Arial Narrow"/>
          <w:lang w:eastAsia="ar-SA"/>
        </w:rPr>
        <w:tab/>
      </w:r>
      <w:r w:rsidRPr="007A30B8">
        <w:rPr>
          <w:rFonts w:ascii="Arial Narrow" w:hAnsi="Arial Narrow"/>
          <w:lang w:eastAsia="ar-SA"/>
        </w:rPr>
        <w:tab/>
      </w:r>
      <w:r w:rsidRPr="007A30B8">
        <w:rPr>
          <w:rFonts w:ascii="Arial Narrow" w:hAnsi="Arial Narrow"/>
          <w:lang w:eastAsia="ar-SA"/>
        </w:rPr>
        <w:tab/>
      </w:r>
      <w:r w:rsidRPr="007A30B8">
        <w:rPr>
          <w:rFonts w:ascii="Arial Narrow" w:hAnsi="Arial Narrow"/>
          <w:lang w:eastAsia="ar-SA"/>
        </w:rPr>
        <w:tab/>
      </w:r>
      <w:r w:rsidR="00384E5B" w:rsidRPr="007A30B8">
        <w:rPr>
          <w:rFonts w:ascii="Arial Narrow" w:hAnsi="Arial Narrow"/>
          <w:lang w:eastAsia="ar-SA"/>
        </w:rPr>
        <w:tab/>
      </w:r>
      <w:r w:rsidR="00FA79FC" w:rsidRPr="007A30B8">
        <w:rPr>
          <w:rFonts w:ascii="Arial Narrow" w:hAnsi="Arial Narrow"/>
          <w:lang w:eastAsia="ar-SA"/>
        </w:rPr>
        <w:t>Skala:</w:t>
      </w:r>
      <w:r w:rsidR="00E84059" w:rsidRPr="007A30B8">
        <w:rPr>
          <w:rFonts w:ascii="Arial Narrow" w:hAnsi="Arial Narrow"/>
          <w:lang w:eastAsia="ar-SA"/>
        </w:rPr>
        <w:tab/>
      </w:r>
      <w:r w:rsidRPr="007A30B8">
        <w:rPr>
          <w:rFonts w:ascii="Arial Narrow" w:hAnsi="Arial Narrow"/>
          <w:lang w:eastAsia="ar-SA"/>
        </w:rPr>
        <w:t>1:100</w:t>
      </w:r>
    </w:p>
    <w:p w14:paraId="25244D33" w14:textId="03A71C3A" w:rsidR="00D53F67" w:rsidRPr="007A30B8" w:rsidRDefault="00D53F67" w:rsidP="00D53F67">
      <w:pPr>
        <w:pStyle w:val="Zwyk3fytekst"/>
        <w:tabs>
          <w:tab w:val="left" w:pos="1020"/>
        </w:tabs>
        <w:ind w:left="426"/>
        <w:jc w:val="both"/>
        <w:rPr>
          <w:rFonts w:ascii="Arial Narrow" w:hAnsi="Arial Narrow"/>
          <w:lang w:eastAsia="ar-SA"/>
        </w:rPr>
      </w:pPr>
      <w:r w:rsidRPr="007A30B8">
        <w:rPr>
          <w:rFonts w:ascii="Arial Narrow" w:hAnsi="Arial Narrow"/>
          <w:lang w:eastAsia="ar-SA"/>
        </w:rPr>
        <w:t>A6.</w:t>
      </w:r>
      <w:bookmarkStart w:id="1" w:name="_Hlk516732273"/>
      <w:r w:rsidR="00872A40" w:rsidRPr="00872A40">
        <w:rPr>
          <w:rFonts w:ascii="Arial Narrow" w:hAnsi="Arial Narrow"/>
          <w:lang w:eastAsia="ar-SA"/>
        </w:rPr>
        <w:t xml:space="preserve"> </w:t>
      </w:r>
      <w:r w:rsidR="00872A40" w:rsidRPr="007A30B8">
        <w:rPr>
          <w:rFonts w:ascii="Arial Narrow" w:hAnsi="Arial Narrow"/>
          <w:lang w:eastAsia="ar-SA"/>
        </w:rPr>
        <w:t>Elewacje</w:t>
      </w:r>
      <w:bookmarkEnd w:id="1"/>
      <w:r w:rsidR="00872A40" w:rsidRPr="007A30B8">
        <w:rPr>
          <w:rFonts w:ascii="Arial Narrow" w:hAnsi="Arial Narrow"/>
          <w:lang w:eastAsia="ar-SA"/>
        </w:rPr>
        <w:t xml:space="preserve"> Po</w:t>
      </w:r>
      <w:r w:rsidR="00872A40" w:rsidRPr="007A30B8">
        <w:rPr>
          <w:rFonts w:ascii="Lucida Grande" w:hAnsi="Lucida Grande" w:cs="Lucida Grande"/>
          <w:lang w:eastAsia="ar-SA"/>
        </w:rPr>
        <w:t>ł</w:t>
      </w:r>
      <w:r w:rsidR="00872A40" w:rsidRPr="007A30B8">
        <w:rPr>
          <w:rFonts w:ascii="Arial Narrow" w:hAnsi="Arial Narrow"/>
          <w:lang w:eastAsia="ar-SA"/>
        </w:rPr>
        <w:t>udniow</w:t>
      </w:r>
      <w:r w:rsidR="00872A40">
        <w:rPr>
          <w:rFonts w:ascii="Arial Narrow" w:hAnsi="Arial Narrow"/>
          <w:lang w:eastAsia="ar-SA"/>
        </w:rPr>
        <w:t>a</w:t>
      </w:r>
      <w:r w:rsidR="00093816">
        <w:rPr>
          <w:rFonts w:ascii="Arial Narrow" w:hAnsi="Arial Narrow"/>
          <w:lang w:eastAsia="ar-SA"/>
        </w:rPr>
        <w:tab/>
      </w:r>
      <w:r w:rsidR="00E84059" w:rsidRPr="007A30B8">
        <w:rPr>
          <w:rFonts w:ascii="Arial Narrow" w:hAnsi="Arial Narrow"/>
          <w:lang w:eastAsia="ar-SA"/>
        </w:rPr>
        <w:tab/>
      </w:r>
      <w:r w:rsidRPr="007A30B8">
        <w:rPr>
          <w:rFonts w:ascii="Arial Narrow" w:hAnsi="Arial Narrow"/>
          <w:lang w:eastAsia="ar-SA"/>
        </w:rPr>
        <w:tab/>
      </w:r>
      <w:r w:rsidRPr="007A30B8">
        <w:rPr>
          <w:rFonts w:ascii="Arial Narrow" w:hAnsi="Arial Narrow"/>
          <w:lang w:eastAsia="ar-SA"/>
        </w:rPr>
        <w:tab/>
      </w:r>
      <w:r w:rsidRPr="007A30B8">
        <w:rPr>
          <w:rFonts w:ascii="Arial Narrow" w:hAnsi="Arial Narrow"/>
          <w:lang w:eastAsia="ar-SA"/>
        </w:rPr>
        <w:tab/>
      </w:r>
      <w:r w:rsidRPr="007A30B8">
        <w:rPr>
          <w:rFonts w:ascii="Arial Narrow" w:hAnsi="Arial Narrow"/>
          <w:lang w:eastAsia="ar-SA"/>
        </w:rPr>
        <w:tab/>
      </w:r>
      <w:r w:rsidRPr="007A30B8">
        <w:rPr>
          <w:rFonts w:ascii="Arial Narrow" w:hAnsi="Arial Narrow"/>
          <w:lang w:eastAsia="ar-SA"/>
        </w:rPr>
        <w:tab/>
      </w:r>
      <w:r w:rsidR="00FA79FC" w:rsidRPr="007A30B8">
        <w:rPr>
          <w:rFonts w:ascii="Arial Narrow" w:hAnsi="Arial Narrow"/>
          <w:lang w:eastAsia="ar-SA"/>
        </w:rPr>
        <w:t>Skala:</w:t>
      </w:r>
      <w:r w:rsidRPr="007A30B8">
        <w:rPr>
          <w:rFonts w:ascii="Arial Narrow" w:hAnsi="Arial Narrow"/>
          <w:lang w:eastAsia="ar-SA"/>
        </w:rPr>
        <w:tab/>
      </w:r>
      <w:r w:rsidR="00E32F94" w:rsidRPr="007A30B8">
        <w:rPr>
          <w:rFonts w:ascii="Arial Narrow" w:hAnsi="Arial Narrow"/>
          <w:lang w:eastAsia="ar-SA"/>
        </w:rPr>
        <w:t>1:50</w:t>
      </w:r>
    </w:p>
    <w:p w14:paraId="7CB262C2" w14:textId="62C7B882" w:rsidR="00D53F67" w:rsidRPr="007A30B8" w:rsidRDefault="00D53F67" w:rsidP="00D53F67">
      <w:pPr>
        <w:pStyle w:val="Zwyk3fytekst"/>
        <w:tabs>
          <w:tab w:val="left" w:pos="1020"/>
        </w:tabs>
        <w:ind w:left="426"/>
        <w:jc w:val="both"/>
        <w:rPr>
          <w:rFonts w:ascii="Arial Narrow" w:hAnsi="Arial Narrow"/>
          <w:lang w:eastAsia="ar-SA"/>
        </w:rPr>
      </w:pPr>
      <w:r w:rsidRPr="007A30B8">
        <w:rPr>
          <w:rFonts w:ascii="Arial Narrow" w:hAnsi="Arial Narrow"/>
          <w:lang w:eastAsia="ar-SA"/>
        </w:rPr>
        <w:t>A7.</w:t>
      </w:r>
      <w:r w:rsidR="00872A40" w:rsidRPr="00872A40">
        <w:rPr>
          <w:rFonts w:ascii="Arial Narrow" w:hAnsi="Arial Narrow"/>
          <w:lang w:eastAsia="ar-SA"/>
        </w:rPr>
        <w:t xml:space="preserve"> </w:t>
      </w:r>
      <w:r w:rsidR="00872A40" w:rsidRPr="007A30B8">
        <w:rPr>
          <w:rFonts w:ascii="Arial Narrow" w:hAnsi="Arial Narrow"/>
          <w:lang w:eastAsia="ar-SA"/>
        </w:rPr>
        <w:t>Elewacje Zachodnia</w:t>
      </w:r>
      <w:r w:rsidR="00093816">
        <w:rPr>
          <w:rFonts w:ascii="Arial Narrow" w:hAnsi="Arial Narrow"/>
          <w:lang w:eastAsia="ar-SA"/>
        </w:rPr>
        <w:tab/>
      </w:r>
      <w:r w:rsidR="00093816">
        <w:rPr>
          <w:rFonts w:ascii="Arial Narrow" w:hAnsi="Arial Narrow"/>
          <w:lang w:eastAsia="ar-SA"/>
        </w:rPr>
        <w:tab/>
      </w:r>
      <w:r w:rsidRPr="007A30B8">
        <w:rPr>
          <w:rFonts w:ascii="Arial Narrow" w:hAnsi="Arial Narrow"/>
          <w:lang w:eastAsia="ar-SA"/>
        </w:rPr>
        <w:tab/>
      </w:r>
      <w:r w:rsidRPr="007A30B8">
        <w:rPr>
          <w:rFonts w:ascii="Arial Narrow" w:hAnsi="Arial Narrow"/>
          <w:lang w:eastAsia="ar-SA"/>
        </w:rPr>
        <w:tab/>
      </w:r>
      <w:r w:rsidRPr="007A30B8">
        <w:rPr>
          <w:rFonts w:ascii="Arial Narrow" w:hAnsi="Arial Narrow"/>
          <w:lang w:eastAsia="ar-SA"/>
        </w:rPr>
        <w:tab/>
      </w:r>
      <w:r w:rsidRPr="007A30B8">
        <w:rPr>
          <w:rFonts w:ascii="Arial Narrow" w:hAnsi="Arial Narrow"/>
          <w:lang w:eastAsia="ar-SA"/>
        </w:rPr>
        <w:tab/>
      </w:r>
      <w:r w:rsidRPr="007A30B8">
        <w:rPr>
          <w:rFonts w:ascii="Arial Narrow" w:hAnsi="Arial Narrow"/>
          <w:lang w:eastAsia="ar-SA"/>
        </w:rPr>
        <w:tab/>
      </w:r>
      <w:r w:rsidR="00FA79FC" w:rsidRPr="007A30B8">
        <w:rPr>
          <w:rFonts w:ascii="Arial Narrow" w:hAnsi="Arial Narrow"/>
          <w:lang w:eastAsia="ar-SA"/>
        </w:rPr>
        <w:t>Skala:</w:t>
      </w:r>
      <w:r w:rsidR="00E84059" w:rsidRPr="007A30B8">
        <w:rPr>
          <w:rFonts w:ascii="Arial Narrow" w:hAnsi="Arial Narrow"/>
          <w:lang w:eastAsia="ar-SA"/>
        </w:rPr>
        <w:tab/>
      </w:r>
      <w:r w:rsidR="00E32F94" w:rsidRPr="007A30B8">
        <w:rPr>
          <w:rFonts w:ascii="Arial Narrow" w:hAnsi="Arial Narrow"/>
          <w:lang w:eastAsia="ar-SA"/>
        </w:rPr>
        <w:t>1:50</w:t>
      </w:r>
    </w:p>
    <w:p w14:paraId="6283A662" w14:textId="27768D9D" w:rsidR="00D53F67" w:rsidRPr="007A30B8" w:rsidRDefault="00D53F67" w:rsidP="00D53F67">
      <w:pPr>
        <w:pStyle w:val="Zwyk3fytekst"/>
        <w:tabs>
          <w:tab w:val="left" w:pos="1020"/>
        </w:tabs>
        <w:ind w:left="426"/>
        <w:jc w:val="both"/>
        <w:rPr>
          <w:rFonts w:ascii="Arial Narrow" w:hAnsi="Arial Narrow"/>
          <w:lang w:eastAsia="ar-SA"/>
        </w:rPr>
      </w:pPr>
      <w:r w:rsidRPr="007A30B8">
        <w:rPr>
          <w:rFonts w:ascii="Arial Narrow" w:hAnsi="Arial Narrow"/>
          <w:lang w:eastAsia="ar-SA"/>
        </w:rPr>
        <w:t>A8.</w:t>
      </w:r>
      <w:r w:rsidR="00872A40">
        <w:rPr>
          <w:rFonts w:ascii="Arial Narrow" w:hAnsi="Arial Narrow"/>
          <w:lang w:eastAsia="ar-SA"/>
        </w:rPr>
        <w:t xml:space="preserve"> </w:t>
      </w:r>
      <w:r w:rsidR="00872A40" w:rsidRPr="007A30B8">
        <w:rPr>
          <w:rFonts w:ascii="Arial Narrow" w:hAnsi="Arial Narrow"/>
          <w:lang w:eastAsia="ar-SA"/>
        </w:rPr>
        <w:t>Elewacja Wschodnia</w:t>
      </w:r>
      <w:r w:rsidRPr="007A30B8">
        <w:rPr>
          <w:rFonts w:ascii="Arial Narrow" w:hAnsi="Arial Narrow"/>
          <w:lang w:eastAsia="ar-SA"/>
        </w:rPr>
        <w:tab/>
      </w:r>
      <w:r w:rsidRPr="007A30B8">
        <w:rPr>
          <w:rFonts w:ascii="Arial Narrow" w:hAnsi="Arial Narrow"/>
          <w:lang w:eastAsia="ar-SA"/>
        </w:rPr>
        <w:tab/>
      </w:r>
      <w:r w:rsidRPr="007A30B8">
        <w:rPr>
          <w:rFonts w:ascii="Arial Narrow" w:hAnsi="Arial Narrow"/>
          <w:lang w:eastAsia="ar-SA"/>
        </w:rPr>
        <w:tab/>
      </w:r>
      <w:r w:rsidRPr="007A30B8">
        <w:rPr>
          <w:rFonts w:ascii="Arial Narrow" w:hAnsi="Arial Narrow"/>
          <w:lang w:eastAsia="ar-SA"/>
        </w:rPr>
        <w:tab/>
      </w:r>
      <w:r w:rsidRPr="007A30B8">
        <w:rPr>
          <w:rFonts w:ascii="Arial Narrow" w:hAnsi="Arial Narrow"/>
          <w:lang w:eastAsia="ar-SA"/>
        </w:rPr>
        <w:tab/>
      </w:r>
      <w:r w:rsidR="00872A40">
        <w:rPr>
          <w:rFonts w:ascii="Arial Narrow" w:hAnsi="Arial Narrow"/>
          <w:lang w:eastAsia="ar-SA"/>
        </w:rPr>
        <w:tab/>
      </w:r>
      <w:r w:rsidR="00872A40">
        <w:rPr>
          <w:rFonts w:ascii="Arial Narrow" w:hAnsi="Arial Narrow"/>
          <w:lang w:eastAsia="ar-SA"/>
        </w:rPr>
        <w:tab/>
      </w:r>
      <w:r w:rsidR="00FA79FC" w:rsidRPr="007A30B8">
        <w:rPr>
          <w:rFonts w:ascii="Arial Narrow" w:hAnsi="Arial Narrow"/>
          <w:lang w:eastAsia="ar-SA"/>
        </w:rPr>
        <w:t>Skala:</w:t>
      </w:r>
      <w:r w:rsidR="00E84059" w:rsidRPr="007A30B8">
        <w:rPr>
          <w:rFonts w:ascii="Arial Narrow" w:hAnsi="Arial Narrow"/>
          <w:lang w:eastAsia="ar-SA"/>
        </w:rPr>
        <w:tab/>
      </w:r>
      <w:r w:rsidR="00E32F94" w:rsidRPr="007A30B8">
        <w:rPr>
          <w:rFonts w:ascii="Arial Narrow" w:hAnsi="Arial Narrow"/>
          <w:lang w:eastAsia="ar-SA"/>
        </w:rPr>
        <w:t>1:50</w:t>
      </w:r>
    </w:p>
    <w:p w14:paraId="6F92EBD2" w14:textId="0E04C668" w:rsidR="00D53F67" w:rsidRPr="007A30B8" w:rsidRDefault="00D53F67" w:rsidP="00D53F67">
      <w:pPr>
        <w:pStyle w:val="Zwyk3fytekst"/>
        <w:tabs>
          <w:tab w:val="left" w:pos="1020"/>
        </w:tabs>
        <w:ind w:left="426"/>
        <w:jc w:val="both"/>
        <w:rPr>
          <w:rFonts w:ascii="Arial Narrow" w:hAnsi="Arial Narrow"/>
          <w:lang w:eastAsia="ar-SA"/>
        </w:rPr>
      </w:pPr>
      <w:r w:rsidRPr="007A30B8">
        <w:rPr>
          <w:rFonts w:ascii="Arial Narrow" w:hAnsi="Arial Narrow"/>
          <w:lang w:eastAsia="ar-SA"/>
        </w:rPr>
        <w:t>A9.</w:t>
      </w:r>
      <w:r w:rsidR="00872A40">
        <w:rPr>
          <w:rFonts w:ascii="Arial Narrow" w:hAnsi="Arial Narrow"/>
          <w:lang w:eastAsia="ar-SA"/>
        </w:rPr>
        <w:t xml:space="preserve"> </w:t>
      </w:r>
      <w:r w:rsidR="00872A40" w:rsidRPr="007A30B8">
        <w:rPr>
          <w:rFonts w:ascii="Arial Narrow" w:hAnsi="Arial Narrow"/>
          <w:lang w:eastAsia="ar-SA"/>
        </w:rPr>
        <w:t>Przekrój A-A</w:t>
      </w:r>
      <w:r w:rsidRPr="007A30B8">
        <w:rPr>
          <w:rFonts w:ascii="Arial Narrow" w:hAnsi="Arial Narrow"/>
          <w:lang w:eastAsia="ar-SA"/>
        </w:rPr>
        <w:tab/>
      </w:r>
      <w:r w:rsidRPr="007A30B8">
        <w:rPr>
          <w:rFonts w:ascii="Arial Narrow" w:hAnsi="Arial Narrow"/>
          <w:lang w:eastAsia="ar-SA"/>
        </w:rPr>
        <w:tab/>
      </w:r>
      <w:r w:rsidRPr="007A30B8">
        <w:rPr>
          <w:rFonts w:ascii="Arial Narrow" w:hAnsi="Arial Narrow"/>
          <w:lang w:eastAsia="ar-SA"/>
        </w:rPr>
        <w:tab/>
      </w:r>
      <w:r w:rsidRPr="007A30B8">
        <w:rPr>
          <w:rFonts w:ascii="Arial Narrow" w:hAnsi="Arial Narrow"/>
          <w:lang w:eastAsia="ar-SA"/>
        </w:rPr>
        <w:tab/>
      </w:r>
      <w:r w:rsidRPr="007A30B8">
        <w:rPr>
          <w:rFonts w:ascii="Arial Narrow" w:hAnsi="Arial Narrow"/>
          <w:lang w:eastAsia="ar-SA"/>
        </w:rPr>
        <w:tab/>
      </w:r>
      <w:r w:rsidR="00093816">
        <w:rPr>
          <w:rFonts w:ascii="Arial Narrow" w:hAnsi="Arial Narrow"/>
          <w:lang w:eastAsia="ar-SA"/>
        </w:rPr>
        <w:tab/>
      </w:r>
      <w:r w:rsidR="00872A40">
        <w:rPr>
          <w:rFonts w:ascii="Arial Narrow" w:hAnsi="Arial Narrow"/>
          <w:lang w:eastAsia="ar-SA"/>
        </w:rPr>
        <w:tab/>
      </w:r>
      <w:r w:rsidR="00872A40">
        <w:rPr>
          <w:rFonts w:ascii="Arial Narrow" w:hAnsi="Arial Narrow"/>
          <w:lang w:eastAsia="ar-SA"/>
        </w:rPr>
        <w:tab/>
      </w:r>
      <w:r w:rsidR="00FA79FC" w:rsidRPr="007A30B8">
        <w:rPr>
          <w:rFonts w:ascii="Arial Narrow" w:hAnsi="Arial Narrow"/>
          <w:lang w:eastAsia="ar-SA"/>
        </w:rPr>
        <w:t>Skala:</w:t>
      </w:r>
      <w:r w:rsidRPr="007A30B8">
        <w:rPr>
          <w:rFonts w:ascii="Arial Narrow" w:hAnsi="Arial Narrow"/>
          <w:lang w:eastAsia="ar-SA"/>
        </w:rPr>
        <w:tab/>
      </w:r>
      <w:r w:rsidR="00E32F94" w:rsidRPr="007A30B8">
        <w:rPr>
          <w:rFonts w:ascii="Arial Narrow" w:hAnsi="Arial Narrow"/>
          <w:lang w:eastAsia="ar-SA"/>
        </w:rPr>
        <w:t>1:50</w:t>
      </w:r>
    </w:p>
    <w:p w14:paraId="726DB88B" w14:textId="683C2CD7" w:rsidR="00D53F67" w:rsidRPr="007A30B8" w:rsidRDefault="00D53F67" w:rsidP="00D53F67">
      <w:pPr>
        <w:pStyle w:val="Zwyk3fytekst"/>
        <w:tabs>
          <w:tab w:val="left" w:pos="1020"/>
        </w:tabs>
        <w:ind w:left="426"/>
        <w:jc w:val="both"/>
        <w:rPr>
          <w:rFonts w:ascii="Arial Narrow" w:hAnsi="Arial Narrow"/>
          <w:lang w:eastAsia="ar-SA"/>
        </w:rPr>
      </w:pPr>
      <w:r w:rsidRPr="007A30B8">
        <w:rPr>
          <w:rFonts w:ascii="Arial Narrow" w:hAnsi="Arial Narrow"/>
          <w:lang w:eastAsia="ar-SA"/>
        </w:rPr>
        <w:t>A10.</w:t>
      </w:r>
      <w:r w:rsidR="00872A40">
        <w:rPr>
          <w:rFonts w:ascii="Arial Narrow" w:hAnsi="Arial Narrow"/>
          <w:lang w:eastAsia="ar-SA"/>
        </w:rPr>
        <w:t xml:space="preserve"> </w:t>
      </w:r>
      <w:r w:rsidR="00872A40" w:rsidRPr="007A30B8">
        <w:rPr>
          <w:rFonts w:ascii="Arial Narrow" w:hAnsi="Arial Narrow"/>
          <w:lang w:eastAsia="ar-SA"/>
        </w:rPr>
        <w:t>Przekrój B-B</w:t>
      </w:r>
      <w:r w:rsidRPr="007A30B8">
        <w:rPr>
          <w:rFonts w:ascii="Arial Narrow" w:hAnsi="Arial Narrow"/>
          <w:lang w:eastAsia="ar-SA"/>
        </w:rPr>
        <w:tab/>
      </w:r>
      <w:r w:rsidRPr="007A30B8">
        <w:rPr>
          <w:rFonts w:ascii="Arial Narrow" w:hAnsi="Arial Narrow"/>
          <w:lang w:eastAsia="ar-SA"/>
        </w:rPr>
        <w:tab/>
      </w:r>
      <w:r w:rsidRPr="007A30B8">
        <w:rPr>
          <w:rFonts w:ascii="Arial Narrow" w:hAnsi="Arial Narrow"/>
          <w:lang w:eastAsia="ar-SA"/>
        </w:rPr>
        <w:tab/>
      </w:r>
      <w:r w:rsidRPr="007A30B8">
        <w:rPr>
          <w:rFonts w:ascii="Arial Narrow" w:hAnsi="Arial Narrow"/>
          <w:lang w:eastAsia="ar-SA"/>
        </w:rPr>
        <w:tab/>
      </w:r>
      <w:r w:rsidRPr="007A30B8">
        <w:rPr>
          <w:rFonts w:ascii="Arial Narrow" w:hAnsi="Arial Narrow"/>
          <w:lang w:eastAsia="ar-SA"/>
        </w:rPr>
        <w:tab/>
      </w:r>
      <w:r w:rsidR="00E32F94" w:rsidRPr="007A30B8">
        <w:rPr>
          <w:rFonts w:ascii="Arial Narrow" w:hAnsi="Arial Narrow"/>
          <w:lang w:eastAsia="ar-SA"/>
        </w:rPr>
        <w:tab/>
      </w:r>
      <w:r w:rsidR="00E32F94" w:rsidRPr="007A30B8">
        <w:rPr>
          <w:rFonts w:ascii="Arial Narrow" w:hAnsi="Arial Narrow"/>
          <w:lang w:eastAsia="ar-SA"/>
        </w:rPr>
        <w:tab/>
      </w:r>
      <w:r w:rsidR="00872A40">
        <w:rPr>
          <w:rFonts w:ascii="Arial Narrow" w:hAnsi="Arial Narrow"/>
          <w:lang w:eastAsia="ar-SA"/>
        </w:rPr>
        <w:tab/>
      </w:r>
      <w:r w:rsidR="00FA79FC" w:rsidRPr="007A30B8">
        <w:rPr>
          <w:rFonts w:ascii="Arial Narrow" w:hAnsi="Arial Narrow"/>
          <w:lang w:eastAsia="ar-SA"/>
        </w:rPr>
        <w:t>Skala:</w:t>
      </w:r>
      <w:r w:rsidRPr="007A30B8">
        <w:rPr>
          <w:rFonts w:ascii="Arial Narrow" w:hAnsi="Arial Narrow"/>
          <w:lang w:eastAsia="ar-SA"/>
        </w:rPr>
        <w:tab/>
      </w:r>
      <w:r w:rsidR="00E32F94" w:rsidRPr="007A30B8">
        <w:rPr>
          <w:rFonts w:ascii="Arial Narrow" w:hAnsi="Arial Narrow"/>
          <w:lang w:eastAsia="ar-SA"/>
        </w:rPr>
        <w:t>1:50</w:t>
      </w:r>
    </w:p>
    <w:p w14:paraId="764DA401" w14:textId="455D5365" w:rsidR="00D53F67" w:rsidRPr="007A30B8" w:rsidRDefault="00D53F67" w:rsidP="00D53F67">
      <w:pPr>
        <w:pStyle w:val="Zwyk3fytekst"/>
        <w:tabs>
          <w:tab w:val="left" w:pos="1020"/>
        </w:tabs>
        <w:ind w:left="426"/>
        <w:jc w:val="both"/>
        <w:rPr>
          <w:rFonts w:ascii="Arial Narrow" w:hAnsi="Arial Narrow"/>
          <w:lang w:eastAsia="ar-SA"/>
        </w:rPr>
      </w:pPr>
      <w:r w:rsidRPr="007A30B8">
        <w:rPr>
          <w:rFonts w:ascii="Arial Narrow" w:hAnsi="Arial Narrow"/>
          <w:lang w:eastAsia="ar-SA"/>
        </w:rPr>
        <w:t>A11.</w:t>
      </w:r>
      <w:r w:rsidR="000A2E65" w:rsidRPr="000A2E65">
        <w:rPr>
          <w:rFonts w:ascii="Arial Narrow" w:hAnsi="Arial Narrow"/>
          <w:lang w:eastAsia="ar-SA"/>
        </w:rPr>
        <w:t xml:space="preserve"> </w:t>
      </w:r>
      <w:r w:rsidR="000A2E65" w:rsidRPr="007A30B8">
        <w:rPr>
          <w:rFonts w:ascii="Arial Narrow" w:hAnsi="Arial Narrow"/>
          <w:lang w:eastAsia="ar-SA"/>
        </w:rPr>
        <w:t xml:space="preserve">Wykaz </w:t>
      </w:r>
      <w:r w:rsidR="000A2E65" w:rsidRPr="007A30B8">
        <w:rPr>
          <w:rFonts w:ascii="Lucida Grande" w:hAnsi="Lucida Grande" w:cs="Lucida Grande"/>
          <w:lang w:eastAsia="ar-SA"/>
        </w:rPr>
        <w:t>ś</w:t>
      </w:r>
      <w:r w:rsidR="000A2E65" w:rsidRPr="007A30B8">
        <w:rPr>
          <w:rFonts w:ascii="Arial Narrow" w:hAnsi="Arial Narrow"/>
          <w:lang w:eastAsia="ar-SA"/>
        </w:rPr>
        <w:t>lusarki okiennej zewn</w:t>
      </w:r>
      <w:r w:rsidR="000A2E65" w:rsidRPr="007A30B8">
        <w:rPr>
          <w:rFonts w:ascii="Lucida Grande" w:hAnsi="Lucida Grande" w:cs="Lucida Grande"/>
          <w:lang w:eastAsia="ar-SA"/>
        </w:rPr>
        <w:t>ę</w:t>
      </w:r>
      <w:r w:rsidR="000A2E65" w:rsidRPr="007A30B8">
        <w:rPr>
          <w:rFonts w:ascii="Arial Narrow" w:hAnsi="Arial Narrow"/>
          <w:lang w:eastAsia="ar-SA"/>
        </w:rPr>
        <w:t xml:space="preserve">trznej     </w:t>
      </w:r>
      <w:r w:rsidRPr="007A30B8">
        <w:rPr>
          <w:rFonts w:ascii="Arial Narrow" w:hAnsi="Arial Narrow"/>
          <w:lang w:eastAsia="ar-SA"/>
        </w:rPr>
        <w:tab/>
        <w:t xml:space="preserve"> </w:t>
      </w:r>
      <w:r w:rsidRPr="007A30B8">
        <w:rPr>
          <w:rFonts w:ascii="Arial Narrow" w:hAnsi="Arial Narrow"/>
          <w:lang w:eastAsia="ar-SA"/>
        </w:rPr>
        <w:tab/>
      </w:r>
      <w:r w:rsidRPr="007A30B8">
        <w:rPr>
          <w:rFonts w:ascii="Arial Narrow" w:hAnsi="Arial Narrow"/>
          <w:lang w:eastAsia="ar-SA"/>
        </w:rPr>
        <w:tab/>
      </w:r>
      <w:r w:rsidRPr="007A30B8">
        <w:rPr>
          <w:rFonts w:ascii="Arial Narrow" w:hAnsi="Arial Narrow"/>
          <w:lang w:eastAsia="ar-SA"/>
        </w:rPr>
        <w:tab/>
      </w:r>
      <w:r w:rsidRPr="007A30B8">
        <w:rPr>
          <w:rFonts w:ascii="Arial Narrow" w:hAnsi="Arial Narrow"/>
          <w:lang w:eastAsia="ar-SA"/>
        </w:rPr>
        <w:tab/>
      </w:r>
      <w:r w:rsidR="00FA79FC" w:rsidRPr="007A30B8">
        <w:rPr>
          <w:rFonts w:ascii="Arial Narrow" w:hAnsi="Arial Narrow"/>
          <w:lang w:eastAsia="ar-SA"/>
        </w:rPr>
        <w:t>Skala:</w:t>
      </w:r>
      <w:r w:rsidRPr="007A30B8">
        <w:rPr>
          <w:rFonts w:ascii="Arial Narrow" w:hAnsi="Arial Narrow"/>
          <w:lang w:eastAsia="ar-SA"/>
        </w:rPr>
        <w:tab/>
      </w:r>
      <w:r w:rsidR="000A2E65">
        <w:rPr>
          <w:rFonts w:ascii="Arial Narrow" w:hAnsi="Arial Narrow"/>
          <w:lang w:eastAsia="ar-SA"/>
        </w:rPr>
        <w:t>------</w:t>
      </w:r>
    </w:p>
    <w:p w14:paraId="4B1758AA" w14:textId="6B59E6D0" w:rsidR="00E32F94" w:rsidRPr="007A30B8" w:rsidRDefault="00E32F94" w:rsidP="00E32F94">
      <w:pPr>
        <w:pStyle w:val="Zwyk3fytekst"/>
        <w:tabs>
          <w:tab w:val="left" w:pos="1020"/>
        </w:tabs>
        <w:ind w:left="426"/>
        <w:jc w:val="both"/>
        <w:rPr>
          <w:rFonts w:ascii="Arial Narrow" w:hAnsi="Arial Narrow"/>
          <w:lang w:eastAsia="ar-SA"/>
        </w:rPr>
      </w:pPr>
      <w:r w:rsidRPr="007A30B8">
        <w:rPr>
          <w:rFonts w:ascii="Arial Narrow" w:hAnsi="Arial Narrow"/>
          <w:lang w:eastAsia="ar-SA"/>
        </w:rPr>
        <w:t>A12.</w:t>
      </w:r>
      <w:r w:rsidR="000A2E65">
        <w:rPr>
          <w:rFonts w:ascii="Arial Narrow" w:hAnsi="Arial Narrow"/>
          <w:lang w:eastAsia="ar-SA"/>
        </w:rPr>
        <w:t xml:space="preserve"> </w:t>
      </w:r>
      <w:r w:rsidR="000A2E65" w:rsidRPr="007A30B8">
        <w:rPr>
          <w:rFonts w:ascii="Arial Narrow" w:hAnsi="Arial Narrow"/>
          <w:lang w:eastAsia="ar-SA"/>
        </w:rPr>
        <w:t xml:space="preserve">Wykaz </w:t>
      </w:r>
      <w:r w:rsidR="000A2E65" w:rsidRPr="007A30B8">
        <w:rPr>
          <w:rFonts w:ascii="Lucida Grande" w:hAnsi="Lucida Grande" w:cs="Lucida Grande"/>
          <w:lang w:eastAsia="ar-SA"/>
        </w:rPr>
        <w:t>ś</w:t>
      </w:r>
      <w:r w:rsidR="000A2E65" w:rsidRPr="007A30B8">
        <w:rPr>
          <w:rFonts w:ascii="Arial Narrow" w:hAnsi="Arial Narrow"/>
          <w:lang w:eastAsia="ar-SA"/>
        </w:rPr>
        <w:t xml:space="preserve">lusarki okiennej </w:t>
      </w:r>
      <w:r w:rsidR="000A2E65">
        <w:rPr>
          <w:rFonts w:ascii="Arial Narrow" w:hAnsi="Arial Narrow"/>
          <w:lang w:eastAsia="ar-SA"/>
        </w:rPr>
        <w:t>w</w:t>
      </w:r>
      <w:r w:rsidR="000A2E65" w:rsidRPr="007A30B8">
        <w:rPr>
          <w:rFonts w:ascii="Arial Narrow" w:hAnsi="Arial Narrow"/>
          <w:lang w:eastAsia="ar-SA"/>
        </w:rPr>
        <w:t>ewn</w:t>
      </w:r>
      <w:r w:rsidR="000A2E65" w:rsidRPr="007A30B8">
        <w:rPr>
          <w:rFonts w:ascii="Lucida Grande" w:hAnsi="Lucida Grande" w:cs="Lucida Grande"/>
          <w:lang w:eastAsia="ar-SA"/>
        </w:rPr>
        <w:t>ę</w:t>
      </w:r>
      <w:r w:rsidR="000A2E65" w:rsidRPr="007A30B8">
        <w:rPr>
          <w:rFonts w:ascii="Arial Narrow" w:hAnsi="Arial Narrow"/>
          <w:lang w:eastAsia="ar-SA"/>
        </w:rPr>
        <w:t xml:space="preserve">trznej     </w:t>
      </w:r>
      <w:r w:rsidRPr="007A30B8">
        <w:rPr>
          <w:rFonts w:ascii="Arial Narrow" w:hAnsi="Arial Narrow"/>
          <w:lang w:eastAsia="ar-SA"/>
        </w:rPr>
        <w:tab/>
        <w:t xml:space="preserve"> </w:t>
      </w:r>
      <w:r w:rsidRPr="007A30B8">
        <w:rPr>
          <w:rFonts w:ascii="Arial Narrow" w:hAnsi="Arial Narrow"/>
          <w:lang w:eastAsia="ar-SA"/>
        </w:rPr>
        <w:tab/>
      </w:r>
      <w:r w:rsidRPr="007A30B8">
        <w:rPr>
          <w:rFonts w:ascii="Arial Narrow" w:hAnsi="Arial Narrow"/>
          <w:lang w:eastAsia="ar-SA"/>
        </w:rPr>
        <w:tab/>
      </w:r>
      <w:r w:rsidR="00093816">
        <w:rPr>
          <w:rFonts w:ascii="Arial Narrow" w:hAnsi="Arial Narrow"/>
          <w:lang w:eastAsia="ar-SA"/>
        </w:rPr>
        <w:tab/>
      </w:r>
      <w:r w:rsidR="000A2E65">
        <w:rPr>
          <w:rFonts w:ascii="Arial Narrow" w:hAnsi="Arial Narrow"/>
          <w:lang w:eastAsia="ar-SA"/>
        </w:rPr>
        <w:tab/>
      </w:r>
      <w:r w:rsidRPr="007A30B8">
        <w:rPr>
          <w:rFonts w:ascii="Arial Narrow" w:hAnsi="Arial Narrow"/>
          <w:lang w:eastAsia="ar-SA"/>
        </w:rPr>
        <w:t>Skala:</w:t>
      </w:r>
      <w:r w:rsidRPr="007A30B8">
        <w:rPr>
          <w:rFonts w:ascii="Arial Narrow" w:hAnsi="Arial Narrow"/>
          <w:lang w:eastAsia="ar-SA"/>
        </w:rPr>
        <w:tab/>
        <w:t>------</w:t>
      </w:r>
    </w:p>
    <w:p w14:paraId="03644CC0" w14:textId="251706F7" w:rsidR="00E32F94" w:rsidRPr="007A30B8" w:rsidRDefault="00E32F94" w:rsidP="00E32F94">
      <w:pPr>
        <w:pStyle w:val="Zwyk3fytekst"/>
        <w:tabs>
          <w:tab w:val="left" w:pos="1020"/>
        </w:tabs>
        <w:ind w:left="426"/>
        <w:jc w:val="both"/>
        <w:rPr>
          <w:rFonts w:ascii="Arial Narrow" w:hAnsi="Arial Narrow"/>
          <w:lang w:eastAsia="ar-SA"/>
        </w:rPr>
      </w:pPr>
      <w:r w:rsidRPr="007A30B8">
        <w:rPr>
          <w:rFonts w:ascii="Arial Narrow" w:hAnsi="Arial Narrow"/>
          <w:lang w:eastAsia="ar-SA"/>
        </w:rPr>
        <w:t xml:space="preserve">A13. Wykaz </w:t>
      </w:r>
      <w:r w:rsidRPr="007A30B8">
        <w:rPr>
          <w:rFonts w:ascii="Lucida Grande" w:hAnsi="Lucida Grande" w:cs="Lucida Grande"/>
          <w:lang w:eastAsia="ar-SA"/>
        </w:rPr>
        <w:t>ś</w:t>
      </w:r>
      <w:r w:rsidRPr="007A30B8">
        <w:rPr>
          <w:rFonts w:ascii="Arial Narrow" w:hAnsi="Arial Narrow"/>
          <w:lang w:eastAsia="ar-SA"/>
        </w:rPr>
        <w:t xml:space="preserve">lusarki drzwiowej </w:t>
      </w:r>
      <w:r w:rsidR="000A2E65">
        <w:rPr>
          <w:rFonts w:ascii="Arial Narrow" w:hAnsi="Arial Narrow"/>
          <w:lang w:eastAsia="ar-SA"/>
        </w:rPr>
        <w:t>z</w:t>
      </w:r>
      <w:r w:rsidRPr="007A30B8">
        <w:rPr>
          <w:rFonts w:ascii="Arial Narrow" w:hAnsi="Arial Narrow"/>
          <w:lang w:eastAsia="ar-SA"/>
        </w:rPr>
        <w:t>ewn</w:t>
      </w:r>
      <w:r w:rsidRPr="007A30B8">
        <w:rPr>
          <w:rFonts w:ascii="Lucida Grande" w:hAnsi="Lucida Grande" w:cs="Lucida Grande"/>
          <w:lang w:eastAsia="ar-SA"/>
        </w:rPr>
        <w:t>ę</w:t>
      </w:r>
      <w:r w:rsidRPr="007A30B8">
        <w:rPr>
          <w:rFonts w:ascii="Arial Narrow" w:hAnsi="Arial Narrow"/>
          <w:lang w:eastAsia="ar-SA"/>
        </w:rPr>
        <w:t xml:space="preserve">trznej     </w:t>
      </w:r>
      <w:r w:rsidRPr="007A30B8">
        <w:rPr>
          <w:rFonts w:ascii="Arial Narrow" w:hAnsi="Arial Narrow"/>
          <w:lang w:eastAsia="ar-SA"/>
        </w:rPr>
        <w:tab/>
        <w:t xml:space="preserve"> </w:t>
      </w:r>
      <w:r w:rsidRPr="007A30B8">
        <w:rPr>
          <w:rFonts w:ascii="Arial Narrow" w:hAnsi="Arial Narrow"/>
          <w:lang w:eastAsia="ar-SA"/>
        </w:rPr>
        <w:tab/>
      </w:r>
      <w:r w:rsidR="00093816">
        <w:rPr>
          <w:rFonts w:ascii="Arial Narrow" w:hAnsi="Arial Narrow"/>
          <w:lang w:eastAsia="ar-SA"/>
        </w:rPr>
        <w:tab/>
      </w:r>
      <w:r w:rsidR="000A2E65">
        <w:rPr>
          <w:rFonts w:ascii="Arial Narrow" w:hAnsi="Arial Narrow"/>
          <w:lang w:eastAsia="ar-SA"/>
        </w:rPr>
        <w:tab/>
      </w:r>
      <w:r w:rsidR="000A2E65">
        <w:rPr>
          <w:rFonts w:ascii="Arial Narrow" w:hAnsi="Arial Narrow"/>
          <w:lang w:eastAsia="ar-SA"/>
        </w:rPr>
        <w:tab/>
      </w:r>
      <w:r w:rsidRPr="007A30B8">
        <w:rPr>
          <w:rFonts w:ascii="Arial Narrow" w:hAnsi="Arial Narrow"/>
          <w:lang w:eastAsia="ar-SA"/>
        </w:rPr>
        <w:t>Skala:</w:t>
      </w:r>
      <w:r w:rsidRPr="007A30B8">
        <w:rPr>
          <w:rFonts w:ascii="Arial Narrow" w:hAnsi="Arial Narrow"/>
          <w:lang w:eastAsia="ar-SA"/>
        </w:rPr>
        <w:tab/>
        <w:t>------</w:t>
      </w:r>
    </w:p>
    <w:p w14:paraId="746BEF06" w14:textId="2B88F842" w:rsidR="000A2E65" w:rsidRPr="007A30B8" w:rsidRDefault="000A2E65" w:rsidP="000A2E65">
      <w:pPr>
        <w:pStyle w:val="Zwyk3fytekst"/>
        <w:tabs>
          <w:tab w:val="left" w:pos="1020"/>
        </w:tabs>
        <w:ind w:left="426"/>
        <w:jc w:val="both"/>
        <w:rPr>
          <w:rFonts w:ascii="Arial Narrow" w:hAnsi="Arial Narrow"/>
          <w:lang w:eastAsia="ar-SA"/>
        </w:rPr>
      </w:pPr>
      <w:r w:rsidRPr="007A30B8">
        <w:rPr>
          <w:rFonts w:ascii="Arial Narrow" w:hAnsi="Arial Narrow"/>
          <w:lang w:eastAsia="ar-SA"/>
        </w:rPr>
        <w:t>A1</w:t>
      </w:r>
      <w:r>
        <w:rPr>
          <w:rFonts w:ascii="Arial Narrow" w:hAnsi="Arial Narrow"/>
          <w:lang w:eastAsia="ar-SA"/>
        </w:rPr>
        <w:t>4</w:t>
      </w:r>
      <w:r w:rsidRPr="007A30B8">
        <w:rPr>
          <w:rFonts w:ascii="Arial Narrow" w:hAnsi="Arial Narrow"/>
          <w:lang w:eastAsia="ar-SA"/>
        </w:rPr>
        <w:t xml:space="preserve">. Wykaz </w:t>
      </w:r>
      <w:r w:rsidRPr="007A30B8">
        <w:rPr>
          <w:rFonts w:ascii="Lucida Grande" w:hAnsi="Lucida Grande" w:cs="Lucida Grande"/>
          <w:lang w:eastAsia="ar-SA"/>
        </w:rPr>
        <w:t>ś</w:t>
      </w:r>
      <w:r w:rsidRPr="007A30B8">
        <w:rPr>
          <w:rFonts w:ascii="Arial Narrow" w:hAnsi="Arial Narrow"/>
          <w:lang w:eastAsia="ar-SA"/>
        </w:rPr>
        <w:t xml:space="preserve">lusarki drzwiowej </w:t>
      </w:r>
      <w:r>
        <w:rPr>
          <w:rFonts w:ascii="Arial Narrow" w:hAnsi="Arial Narrow"/>
          <w:lang w:eastAsia="ar-SA"/>
        </w:rPr>
        <w:t>w</w:t>
      </w:r>
      <w:r w:rsidRPr="007A30B8">
        <w:rPr>
          <w:rFonts w:ascii="Arial Narrow" w:hAnsi="Arial Narrow"/>
          <w:lang w:eastAsia="ar-SA"/>
        </w:rPr>
        <w:t>ewn</w:t>
      </w:r>
      <w:r w:rsidRPr="007A30B8">
        <w:rPr>
          <w:rFonts w:ascii="Lucida Grande" w:hAnsi="Lucida Grande" w:cs="Lucida Grande"/>
          <w:lang w:eastAsia="ar-SA"/>
        </w:rPr>
        <w:t>ę</w:t>
      </w:r>
      <w:r w:rsidRPr="007A30B8">
        <w:rPr>
          <w:rFonts w:ascii="Arial Narrow" w:hAnsi="Arial Narrow"/>
          <w:lang w:eastAsia="ar-SA"/>
        </w:rPr>
        <w:t xml:space="preserve">trznej     </w:t>
      </w:r>
      <w:r w:rsidRPr="007A30B8">
        <w:rPr>
          <w:rFonts w:ascii="Arial Narrow" w:hAnsi="Arial Narrow"/>
          <w:lang w:eastAsia="ar-SA"/>
        </w:rPr>
        <w:tab/>
        <w:t xml:space="preserve"> </w:t>
      </w:r>
      <w:r w:rsidRPr="007A30B8">
        <w:rPr>
          <w:rFonts w:ascii="Arial Narrow" w:hAnsi="Arial Narrow"/>
          <w:lang w:eastAsia="ar-SA"/>
        </w:rPr>
        <w:tab/>
      </w:r>
      <w:r>
        <w:rPr>
          <w:rFonts w:ascii="Arial Narrow" w:hAnsi="Arial Narrow"/>
          <w:lang w:eastAsia="ar-SA"/>
        </w:rPr>
        <w:tab/>
      </w:r>
      <w:r>
        <w:rPr>
          <w:rFonts w:ascii="Arial Narrow" w:hAnsi="Arial Narrow"/>
          <w:lang w:eastAsia="ar-SA"/>
        </w:rPr>
        <w:tab/>
      </w:r>
      <w:r>
        <w:rPr>
          <w:rFonts w:ascii="Arial Narrow" w:hAnsi="Arial Narrow"/>
          <w:lang w:eastAsia="ar-SA"/>
        </w:rPr>
        <w:tab/>
      </w:r>
      <w:r w:rsidRPr="007A30B8">
        <w:rPr>
          <w:rFonts w:ascii="Arial Narrow" w:hAnsi="Arial Narrow"/>
          <w:lang w:eastAsia="ar-SA"/>
        </w:rPr>
        <w:t>Skala:</w:t>
      </w:r>
      <w:r w:rsidRPr="007A30B8">
        <w:rPr>
          <w:rFonts w:ascii="Arial Narrow" w:hAnsi="Arial Narrow"/>
          <w:lang w:eastAsia="ar-SA"/>
        </w:rPr>
        <w:tab/>
        <w:t>------</w:t>
      </w:r>
    </w:p>
    <w:p w14:paraId="26705800" w14:textId="4F588232" w:rsidR="000A2E65" w:rsidRPr="007A30B8" w:rsidRDefault="000A2E65" w:rsidP="000A2E65">
      <w:pPr>
        <w:pStyle w:val="Zwyk3fytekst"/>
        <w:tabs>
          <w:tab w:val="left" w:pos="1020"/>
        </w:tabs>
        <w:ind w:left="426"/>
        <w:jc w:val="both"/>
        <w:rPr>
          <w:rFonts w:ascii="Arial Narrow" w:hAnsi="Arial Narrow"/>
          <w:lang w:eastAsia="ar-SA"/>
        </w:rPr>
      </w:pPr>
      <w:r w:rsidRPr="007A30B8">
        <w:rPr>
          <w:rFonts w:ascii="Arial Narrow" w:hAnsi="Arial Narrow"/>
          <w:lang w:eastAsia="ar-SA"/>
        </w:rPr>
        <w:t>A1</w:t>
      </w:r>
      <w:r>
        <w:rPr>
          <w:rFonts w:ascii="Arial Narrow" w:hAnsi="Arial Narrow"/>
          <w:lang w:eastAsia="ar-SA"/>
        </w:rPr>
        <w:t>5</w:t>
      </w:r>
      <w:r w:rsidRPr="007A30B8">
        <w:rPr>
          <w:rFonts w:ascii="Arial Narrow" w:hAnsi="Arial Narrow"/>
          <w:lang w:eastAsia="ar-SA"/>
        </w:rPr>
        <w:t xml:space="preserve">. Wykaz </w:t>
      </w:r>
      <w:r w:rsidRPr="000A2E65">
        <w:rPr>
          <w:rFonts w:ascii="Arial Narrow" w:hAnsi="Arial Narrow"/>
          <w:lang w:eastAsia="ar-SA"/>
        </w:rPr>
        <w:t>stolarki</w:t>
      </w:r>
      <w:r w:rsidRPr="007A30B8">
        <w:rPr>
          <w:rFonts w:ascii="Arial Narrow" w:hAnsi="Arial Narrow"/>
          <w:lang w:eastAsia="ar-SA"/>
        </w:rPr>
        <w:t xml:space="preserve"> drzwiowej </w:t>
      </w:r>
      <w:r>
        <w:rPr>
          <w:rFonts w:ascii="Arial Narrow" w:hAnsi="Arial Narrow"/>
          <w:lang w:eastAsia="ar-SA"/>
        </w:rPr>
        <w:t>w</w:t>
      </w:r>
      <w:r w:rsidRPr="007A30B8">
        <w:rPr>
          <w:rFonts w:ascii="Arial Narrow" w:hAnsi="Arial Narrow"/>
          <w:lang w:eastAsia="ar-SA"/>
        </w:rPr>
        <w:t>ewn</w:t>
      </w:r>
      <w:r w:rsidRPr="000A2E65">
        <w:rPr>
          <w:rFonts w:ascii="Arial Narrow" w:hAnsi="Arial Narrow"/>
          <w:lang w:eastAsia="ar-SA"/>
        </w:rPr>
        <w:t>ę</w:t>
      </w:r>
      <w:r w:rsidRPr="007A30B8">
        <w:rPr>
          <w:rFonts w:ascii="Arial Narrow" w:hAnsi="Arial Narrow"/>
          <w:lang w:eastAsia="ar-SA"/>
        </w:rPr>
        <w:t xml:space="preserve">trznej     </w:t>
      </w:r>
      <w:r w:rsidRPr="007A30B8">
        <w:rPr>
          <w:rFonts w:ascii="Arial Narrow" w:hAnsi="Arial Narrow"/>
          <w:lang w:eastAsia="ar-SA"/>
        </w:rPr>
        <w:tab/>
        <w:t xml:space="preserve"> </w:t>
      </w:r>
      <w:r w:rsidRPr="007A30B8">
        <w:rPr>
          <w:rFonts w:ascii="Arial Narrow" w:hAnsi="Arial Narrow"/>
          <w:lang w:eastAsia="ar-SA"/>
        </w:rPr>
        <w:tab/>
      </w:r>
      <w:r>
        <w:rPr>
          <w:rFonts w:ascii="Arial Narrow" w:hAnsi="Arial Narrow"/>
          <w:lang w:eastAsia="ar-SA"/>
        </w:rPr>
        <w:tab/>
      </w:r>
      <w:r>
        <w:rPr>
          <w:rFonts w:ascii="Arial Narrow" w:hAnsi="Arial Narrow"/>
          <w:lang w:eastAsia="ar-SA"/>
        </w:rPr>
        <w:tab/>
      </w:r>
      <w:r>
        <w:rPr>
          <w:rFonts w:ascii="Arial Narrow" w:hAnsi="Arial Narrow"/>
          <w:lang w:eastAsia="ar-SA"/>
        </w:rPr>
        <w:tab/>
      </w:r>
      <w:r w:rsidRPr="007A30B8">
        <w:rPr>
          <w:rFonts w:ascii="Arial Narrow" w:hAnsi="Arial Narrow"/>
          <w:lang w:eastAsia="ar-SA"/>
        </w:rPr>
        <w:t>Skala:</w:t>
      </w:r>
      <w:r w:rsidRPr="007A30B8">
        <w:rPr>
          <w:rFonts w:ascii="Arial Narrow" w:hAnsi="Arial Narrow"/>
          <w:lang w:eastAsia="ar-SA"/>
        </w:rPr>
        <w:tab/>
        <w:t>------</w:t>
      </w:r>
    </w:p>
    <w:p w14:paraId="66054D5B" w14:textId="35D4ABA8" w:rsidR="005117BF" w:rsidRPr="007A30B8" w:rsidRDefault="005117BF" w:rsidP="003C63DD">
      <w:pPr>
        <w:pStyle w:val="Zwyk3fytekst"/>
        <w:tabs>
          <w:tab w:val="left" w:pos="1020"/>
        </w:tabs>
        <w:ind w:left="426"/>
        <w:jc w:val="both"/>
        <w:rPr>
          <w:rFonts w:ascii="Arial Narrow" w:hAnsi="Arial Narrow"/>
          <w:sz w:val="22"/>
          <w:szCs w:val="22"/>
          <w:lang w:eastAsia="ar-SA"/>
        </w:rPr>
      </w:pPr>
    </w:p>
    <w:p w14:paraId="67046060" w14:textId="77777777" w:rsidR="00CD2443" w:rsidRDefault="00CD2443" w:rsidP="00B913BF">
      <w:pPr>
        <w:pStyle w:val="Tekstpodstawowy"/>
        <w:rPr>
          <w:rFonts w:ascii="Arial Narrow" w:hAnsi="Arial Narrow"/>
          <w:sz w:val="13"/>
          <w:szCs w:val="13"/>
          <w:lang w:eastAsia="ar-SA"/>
        </w:rPr>
      </w:pPr>
    </w:p>
    <w:p w14:paraId="3D6C7CD5" w14:textId="77777777" w:rsidR="00CD2443" w:rsidRDefault="00CD2443" w:rsidP="00B913BF">
      <w:pPr>
        <w:pStyle w:val="Tekstpodstawowy"/>
        <w:rPr>
          <w:rFonts w:ascii="Arial Narrow" w:hAnsi="Arial Narrow"/>
          <w:sz w:val="13"/>
          <w:szCs w:val="13"/>
          <w:lang w:eastAsia="ar-SA"/>
        </w:rPr>
      </w:pPr>
    </w:p>
    <w:p w14:paraId="74E0080E" w14:textId="77777777" w:rsidR="00CD2443" w:rsidRDefault="00CD2443" w:rsidP="00B913BF">
      <w:pPr>
        <w:pStyle w:val="Tekstpodstawowy"/>
        <w:rPr>
          <w:rFonts w:ascii="Arial Narrow" w:hAnsi="Arial Narrow"/>
          <w:sz w:val="13"/>
          <w:szCs w:val="13"/>
          <w:lang w:eastAsia="ar-SA"/>
        </w:rPr>
      </w:pPr>
    </w:p>
    <w:p w14:paraId="501DD9EF" w14:textId="77777777" w:rsidR="00CD2443" w:rsidRDefault="00CD2443" w:rsidP="00B913BF">
      <w:pPr>
        <w:pStyle w:val="Tekstpodstawowy"/>
        <w:rPr>
          <w:rFonts w:ascii="Arial Narrow" w:hAnsi="Arial Narrow"/>
          <w:sz w:val="13"/>
          <w:szCs w:val="13"/>
          <w:lang w:eastAsia="ar-SA"/>
        </w:rPr>
      </w:pPr>
    </w:p>
    <w:p w14:paraId="74757C43" w14:textId="51A2081B" w:rsidR="007F485E" w:rsidRPr="005B7FE7" w:rsidRDefault="007F485E" w:rsidP="00B913BF">
      <w:pPr>
        <w:pStyle w:val="Tekstpodstawowy"/>
        <w:rPr>
          <w:rFonts w:ascii="Arial Narrow" w:hAnsi="Arial Narrow"/>
          <w:sz w:val="13"/>
          <w:szCs w:val="13"/>
          <w:lang w:eastAsia="ar-SA"/>
        </w:rPr>
      </w:pPr>
      <w:r w:rsidRPr="005B7FE7">
        <w:rPr>
          <w:rFonts w:ascii="Arial Narrow" w:hAnsi="Arial Narrow"/>
          <w:sz w:val="13"/>
          <w:szCs w:val="13"/>
          <w:lang w:eastAsia="ar-SA"/>
        </w:rPr>
        <w:lastRenderedPageBreak/>
        <w:t>OCHRONA PRAW AUTORSKICH</w:t>
      </w:r>
    </w:p>
    <w:p w14:paraId="5A2D1F3C" w14:textId="77777777" w:rsidR="007F485E" w:rsidRPr="005B7FE7" w:rsidRDefault="007F485E" w:rsidP="00B913BF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  <w:r w:rsidRPr="005B7FE7">
        <w:rPr>
          <w:rFonts w:ascii="Arial Narrow" w:hAnsi="Arial Narrow"/>
          <w:sz w:val="13"/>
          <w:szCs w:val="13"/>
          <w:lang w:eastAsia="ar-SA"/>
        </w:rPr>
        <w:t>Dokumentacja projektowa wykonana na indywidualne zamówienie chroniona jest przepisami ustawy o prawie autorskim. Wszelkie zmiany w dokumentacji oraz w realizacji obiektu na podstawie niniejszej dokumentacji, mog</w:t>
      </w:r>
      <w:r w:rsidRPr="005B7FE7">
        <w:rPr>
          <w:rFonts w:ascii="Lucida Grande" w:hAnsi="Lucida Grande" w:cs="Lucida Grande"/>
          <w:sz w:val="13"/>
          <w:szCs w:val="13"/>
          <w:lang w:eastAsia="ar-SA"/>
        </w:rPr>
        <w:t>ą</w:t>
      </w:r>
      <w:r w:rsidRPr="005B7FE7">
        <w:rPr>
          <w:rFonts w:ascii="Arial Narrow" w:hAnsi="Arial Narrow"/>
          <w:sz w:val="13"/>
          <w:szCs w:val="13"/>
          <w:lang w:eastAsia="ar-SA"/>
        </w:rPr>
        <w:t xml:space="preserve"> odbywa</w:t>
      </w:r>
      <w:r w:rsidRPr="005B7FE7">
        <w:rPr>
          <w:rFonts w:ascii="Lucida Grande" w:hAnsi="Lucida Grande" w:cs="Lucida Grande"/>
          <w:sz w:val="13"/>
          <w:szCs w:val="13"/>
          <w:lang w:eastAsia="ar-SA"/>
        </w:rPr>
        <w:t>ć</w:t>
      </w:r>
      <w:r w:rsidRPr="005B7FE7">
        <w:rPr>
          <w:rFonts w:ascii="Arial Narrow" w:hAnsi="Arial Narrow"/>
          <w:sz w:val="13"/>
          <w:szCs w:val="13"/>
          <w:lang w:eastAsia="ar-SA"/>
        </w:rPr>
        <w:t xml:space="preserve"> si</w:t>
      </w:r>
      <w:r w:rsidRPr="005B7FE7">
        <w:rPr>
          <w:rFonts w:ascii="Lucida Grande" w:hAnsi="Lucida Grande" w:cs="Lucida Grande"/>
          <w:sz w:val="13"/>
          <w:szCs w:val="13"/>
          <w:lang w:eastAsia="ar-SA"/>
        </w:rPr>
        <w:t>ę</w:t>
      </w:r>
      <w:r w:rsidRPr="005B7FE7">
        <w:rPr>
          <w:rFonts w:ascii="Arial Narrow" w:hAnsi="Arial Narrow"/>
          <w:sz w:val="13"/>
          <w:szCs w:val="13"/>
          <w:lang w:eastAsia="ar-SA"/>
        </w:rPr>
        <w:t xml:space="preserve"> wy</w:t>
      </w:r>
      <w:r w:rsidRPr="005B7FE7">
        <w:rPr>
          <w:rFonts w:ascii="Lucida Grande" w:hAnsi="Lucida Grande" w:cs="Lucida Grande"/>
          <w:sz w:val="13"/>
          <w:szCs w:val="13"/>
          <w:lang w:eastAsia="ar-SA"/>
        </w:rPr>
        <w:t>łą</w:t>
      </w:r>
      <w:r w:rsidRPr="005B7FE7">
        <w:rPr>
          <w:rFonts w:ascii="Arial Narrow" w:hAnsi="Arial Narrow"/>
          <w:sz w:val="13"/>
          <w:szCs w:val="13"/>
          <w:lang w:eastAsia="ar-SA"/>
        </w:rPr>
        <w:t>cznie za zgod</w:t>
      </w:r>
      <w:r w:rsidRPr="005B7FE7">
        <w:rPr>
          <w:rFonts w:ascii="Lucida Grande" w:hAnsi="Lucida Grande" w:cs="Lucida Grande"/>
          <w:sz w:val="13"/>
          <w:szCs w:val="13"/>
          <w:lang w:eastAsia="ar-SA"/>
        </w:rPr>
        <w:t>ą</w:t>
      </w:r>
      <w:r w:rsidRPr="005B7FE7">
        <w:rPr>
          <w:rFonts w:ascii="Arial Narrow" w:hAnsi="Arial Narrow"/>
          <w:sz w:val="13"/>
          <w:szCs w:val="13"/>
          <w:lang w:eastAsia="ar-SA"/>
        </w:rPr>
        <w:t xml:space="preserve"> autorów.</w:t>
      </w:r>
    </w:p>
    <w:p w14:paraId="260E1A90" w14:textId="410B0BE4" w:rsidR="00406F83" w:rsidRDefault="007F485E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  <w:r w:rsidRPr="005B7FE7">
        <w:rPr>
          <w:rFonts w:ascii="Arial Narrow" w:hAnsi="Arial Narrow"/>
          <w:sz w:val="13"/>
          <w:szCs w:val="13"/>
          <w:lang w:eastAsia="ar-SA"/>
        </w:rPr>
        <w:t>Ca</w:t>
      </w:r>
      <w:r w:rsidRPr="005B7FE7">
        <w:rPr>
          <w:rFonts w:ascii="Lucida Grande" w:hAnsi="Lucida Grande" w:cs="Lucida Grande"/>
          <w:sz w:val="13"/>
          <w:szCs w:val="13"/>
          <w:lang w:eastAsia="ar-SA"/>
        </w:rPr>
        <w:t>ł</w:t>
      </w:r>
      <w:r w:rsidRPr="005B7FE7">
        <w:rPr>
          <w:rFonts w:ascii="Arial Narrow" w:hAnsi="Arial Narrow"/>
          <w:sz w:val="13"/>
          <w:szCs w:val="13"/>
          <w:lang w:eastAsia="ar-SA"/>
        </w:rPr>
        <w:t>o</w:t>
      </w:r>
      <w:r w:rsidRPr="005B7FE7">
        <w:rPr>
          <w:rFonts w:ascii="Lucida Grande" w:hAnsi="Lucida Grande" w:cs="Lucida Grande"/>
          <w:sz w:val="13"/>
          <w:szCs w:val="13"/>
          <w:lang w:eastAsia="ar-SA"/>
        </w:rPr>
        <w:t>ść</w:t>
      </w:r>
      <w:r w:rsidRPr="005B7FE7">
        <w:rPr>
          <w:rFonts w:ascii="Arial Narrow" w:hAnsi="Arial Narrow"/>
          <w:sz w:val="13"/>
          <w:szCs w:val="13"/>
          <w:lang w:eastAsia="ar-SA"/>
        </w:rPr>
        <w:t xml:space="preserve"> ani </w:t>
      </w:r>
      <w:r w:rsidRPr="005B7FE7">
        <w:rPr>
          <w:rFonts w:ascii="Lucida Grande" w:hAnsi="Lucida Grande" w:cs="Lucida Grande"/>
          <w:sz w:val="13"/>
          <w:szCs w:val="13"/>
          <w:lang w:eastAsia="ar-SA"/>
        </w:rPr>
        <w:t>ż</w:t>
      </w:r>
      <w:r w:rsidRPr="005B7FE7">
        <w:rPr>
          <w:rFonts w:ascii="Arial Narrow" w:hAnsi="Arial Narrow"/>
          <w:sz w:val="13"/>
          <w:szCs w:val="13"/>
          <w:lang w:eastAsia="ar-SA"/>
        </w:rPr>
        <w:t>adna cz</w:t>
      </w:r>
      <w:r w:rsidRPr="005B7FE7">
        <w:rPr>
          <w:rFonts w:ascii="Lucida Grande" w:hAnsi="Lucida Grande" w:cs="Lucida Grande"/>
          <w:sz w:val="13"/>
          <w:szCs w:val="13"/>
          <w:lang w:eastAsia="ar-SA"/>
        </w:rPr>
        <w:t>ęść</w:t>
      </w:r>
      <w:r w:rsidRPr="005B7FE7">
        <w:rPr>
          <w:rFonts w:ascii="Arial Narrow" w:hAnsi="Arial Narrow"/>
          <w:sz w:val="13"/>
          <w:szCs w:val="13"/>
          <w:lang w:eastAsia="ar-SA"/>
        </w:rPr>
        <w:t xml:space="preserve"> niniejszej dokumentacji nie mo</w:t>
      </w:r>
      <w:r w:rsidRPr="005B7FE7">
        <w:rPr>
          <w:rFonts w:ascii="Lucida Grande" w:hAnsi="Lucida Grande" w:cs="Lucida Grande"/>
          <w:sz w:val="13"/>
          <w:szCs w:val="13"/>
          <w:lang w:eastAsia="ar-SA"/>
        </w:rPr>
        <w:t>ż</w:t>
      </w:r>
      <w:r w:rsidRPr="005B7FE7">
        <w:rPr>
          <w:rFonts w:ascii="Arial Narrow" w:hAnsi="Arial Narrow"/>
          <w:sz w:val="13"/>
          <w:szCs w:val="13"/>
          <w:lang w:eastAsia="ar-SA"/>
        </w:rPr>
        <w:t>e by</w:t>
      </w:r>
      <w:r w:rsidRPr="005B7FE7">
        <w:rPr>
          <w:rFonts w:ascii="Lucida Grande" w:hAnsi="Lucida Grande" w:cs="Lucida Grande"/>
          <w:sz w:val="13"/>
          <w:szCs w:val="13"/>
          <w:lang w:eastAsia="ar-SA"/>
        </w:rPr>
        <w:t>ć</w:t>
      </w:r>
      <w:r w:rsidRPr="005B7FE7">
        <w:rPr>
          <w:rFonts w:ascii="Arial Narrow" w:hAnsi="Arial Narrow"/>
          <w:sz w:val="13"/>
          <w:szCs w:val="13"/>
          <w:lang w:eastAsia="ar-SA"/>
        </w:rPr>
        <w:t xml:space="preserve"> powielana, kopiowana, przechowywana w pami</w:t>
      </w:r>
      <w:r w:rsidRPr="005B7FE7">
        <w:rPr>
          <w:rFonts w:ascii="Lucida Grande" w:hAnsi="Lucida Grande" w:cs="Lucida Grande"/>
          <w:sz w:val="13"/>
          <w:szCs w:val="13"/>
          <w:lang w:eastAsia="ar-SA"/>
        </w:rPr>
        <w:t>ę</w:t>
      </w:r>
      <w:r w:rsidRPr="005B7FE7">
        <w:rPr>
          <w:rFonts w:ascii="Arial Narrow" w:hAnsi="Arial Narrow"/>
          <w:sz w:val="13"/>
          <w:szCs w:val="13"/>
          <w:lang w:eastAsia="ar-SA"/>
        </w:rPr>
        <w:t>ci lub transmitowana za pomoc</w:t>
      </w:r>
      <w:r w:rsidRPr="005B7FE7">
        <w:rPr>
          <w:rFonts w:ascii="Lucida Grande" w:hAnsi="Lucida Grande" w:cs="Lucida Grande"/>
          <w:sz w:val="13"/>
          <w:szCs w:val="13"/>
          <w:lang w:eastAsia="ar-SA"/>
        </w:rPr>
        <w:t>ą</w:t>
      </w:r>
      <w:r w:rsidRPr="005B7FE7">
        <w:rPr>
          <w:rFonts w:ascii="Arial Narrow" w:hAnsi="Arial Narrow"/>
          <w:sz w:val="13"/>
          <w:szCs w:val="13"/>
          <w:lang w:eastAsia="ar-SA"/>
        </w:rPr>
        <w:t xml:space="preserve"> metod mechanicznych, fotograficznych, elektronicznych i innych bez zgody autorów dokumentacji projektowej.</w:t>
      </w:r>
    </w:p>
    <w:p w14:paraId="4F8F8DC4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6758B73F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71D0E7D1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7D0222AA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4313F6B4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548B0633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798EB28F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2CB55266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43390E75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4E0E7974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34034370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1833B37E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5F69098A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1F9ADAB2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1D579C06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12852FE4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6293E9C3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288D1C86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3D41E745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7E6F94A8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315C80C2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3A2982E4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3FA1031E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15031904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5A66FFA7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6203CD31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2A3DE2E9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09DFB9C9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4728CF8B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667A9840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28E97859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569EEB35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31D21A3B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486D485F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3FC8963C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44FDC29A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0F44AB87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20CD73E0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16335165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57B22748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70C9313E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682E2335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04FDF449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69AC117F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639C3E6B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11A488C6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0D6E3B40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350DD296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3D56CB0E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57B737FA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233D7BFA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4695DCC2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66742175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4611EF6E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641B3992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5B2FB621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31B2EF04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5BE4209C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4D4BBB1A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0ADDFA44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466E6786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007E67F5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602700B5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358F4C21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1F0E1C97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680FB890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2E4567BB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74CE9DCA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4644C462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3471A8E4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6362B5F0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3249562B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14F9CC36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201B6E48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7770BA38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632EE63A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3F7584ED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3C770848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45AC3A94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4AEA815E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279DC2E4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45C504FC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70593CB4" w14:textId="77777777" w:rsidR="003662E8" w:rsidRDefault="003662E8" w:rsidP="000A2E65">
      <w:pPr>
        <w:pStyle w:val="Tekstpodstawowy"/>
        <w:ind w:left="-15"/>
        <w:rPr>
          <w:rFonts w:ascii="Arial Narrow" w:hAnsi="Arial Narrow"/>
          <w:sz w:val="13"/>
          <w:szCs w:val="13"/>
          <w:lang w:eastAsia="ar-SA"/>
        </w:rPr>
      </w:pPr>
    </w:p>
    <w:p w14:paraId="276A7539" w14:textId="77777777" w:rsidR="003662E8" w:rsidRPr="005B7FE7" w:rsidRDefault="003662E8" w:rsidP="00FA18D8">
      <w:pPr>
        <w:pStyle w:val="Tekstpodstawowy"/>
        <w:rPr>
          <w:rFonts w:ascii="Arial Narrow" w:hAnsi="Arial Narrow"/>
          <w:sz w:val="13"/>
          <w:szCs w:val="13"/>
          <w:lang w:eastAsia="ar-SA"/>
        </w:rPr>
      </w:pPr>
    </w:p>
    <w:p w14:paraId="1F96058C" w14:textId="77777777" w:rsidR="004465A1" w:rsidRPr="007A30B8" w:rsidRDefault="004465A1" w:rsidP="004465A1">
      <w:pPr>
        <w:pStyle w:val="Zwykytekst1"/>
        <w:numPr>
          <w:ilvl w:val="0"/>
          <w:numId w:val="40"/>
        </w:numPr>
        <w:tabs>
          <w:tab w:val="left" w:pos="0"/>
          <w:tab w:val="left" w:pos="397"/>
        </w:tabs>
        <w:ind w:left="709"/>
        <w:rPr>
          <w:rFonts w:ascii="Arial Narrow" w:hAnsi="Arial Narrow"/>
          <w:sz w:val="28"/>
          <w:szCs w:val="28"/>
          <w:highlight w:val="lightGray"/>
          <w:lang w:eastAsia="ar-SA"/>
        </w:rPr>
      </w:pPr>
      <w:r w:rsidRPr="007A30B8">
        <w:rPr>
          <w:rFonts w:ascii="Arial Narrow" w:hAnsi="Arial Narrow"/>
          <w:sz w:val="28"/>
          <w:szCs w:val="28"/>
          <w:highlight w:val="lightGray"/>
          <w:lang w:eastAsia="ar-SA"/>
        </w:rPr>
        <w:lastRenderedPageBreak/>
        <w:t>A</w:t>
      </w:r>
      <w:r w:rsidR="00D76AA6" w:rsidRPr="007A30B8">
        <w:rPr>
          <w:rFonts w:ascii="Arial Narrow" w:hAnsi="Arial Narrow"/>
          <w:sz w:val="28"/>
          <w:szCs w:val="28"/>
          <w:highlight w:val="lightGray"/>
          <w:lang w:eastAsia="ar-SA"/>
        </w:rPr>
        <w:t>NALIZA OBSZARU ODDZIA</w:t>
      </w:r>
      <w:r w:rsidR="00D76AA6" w:rsidRPr="007A30B8">
        <w:rPr>
          <w:rFonts w:ascii="Lucida Grande" w:hAnsi="Lucida Grande" w:cs="Lucida Grande"/>
          <w:sz w:val="28"/>
          <w:szCs w:val="28"/>
          <w:highlight w:val="lightGray"/>
          <w:lang w:eastAsia="ar-SA"/>
        </w:rPr>
        <w:t>Ł</w:t>
      </w:r>
      <w:r w:rsidR="00D76AA6" w:rsidRPr="007A30B8">
        <w:rPr>
          <w:rFonts w:ascii="Arial Narrow" w:hAnsi="Arial Narrow"/>
          <w:sz w:val="28"/>
          <w:szCs w:val="28"/>
          <w:highlight w:val="lightGray"/>
          <w:lang w:eastAsia="ar-SA"/>
        </w:rPr>
        <w:t>YWANIA OBIEKTU.</w:t>
      </w:r>
    </w:p>
    <w:p w14:paraId="595F973C" w14:textId="77777777" w:rsidR="00EE3E37" w:rsidRPr="007A30B8" w:rsidRDefault="00EE3E37" w:rsidP="000A1C0D">
      <w:pPr>
        <w:snapToGrid w:val="0"/>
        <w:rPr>
          <w:rFonts w:ascii="Arial Narrow" w:hAnsi="Arial Narrow"/>
          <w:sz w:val="22"/>
          <w:szCs w:val="22"/>
          <w:lang w:eastAsia="ar-SA"/>
        </w:rPr>
      </w:pPr>
    </w:p>
    <w:p w14:paraId="4339CEA9" w14:textId="77777777" w:rsidR="00CF7B66" w:rsidRPr="007A30B8" w:rsidRDefault="00AE5AB9" w:rsidP="00AE5AB9">
      <w:pPr>
        <w:pStyle w:val="Nagwek10"/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>1.</w:t>
      </w:r>
      <w:r w:rsidR="00CF7B66" w:rsidRPr="007A30B8">
        <w:rPr>
          <w:rFonts w:ascii="Arial Narrow" w:hAnsi="Arial Narrow"/>
          <w:sz w:val="22"/>
          <w:szCs w:val="22"/>
          <w:lang w:eastAsia="ar-SA"/>
        </w:rPr>
        <w:t>Podstawa prawna:</w:t>
      </w:r>
    </w:p>
    <w:p w14:paraId="1BB9F885" w14:textId="77777777" w:rsidR="00CF7B66" w:rsidRPr="00FA18D8" w:rsidRDefault="00B40C62" w:rsidP="00AE5AB9">
      <w:pPr>
        <w:pStyle w:val="Nagwek10"/>
        <w:rPr>
          <w:rFonts w:ascii="Arial Narrow" w:hAnsi="Arial Narrow"/>
          <w:color w:val="000000" w:themeColor="text1"/>
          <w:sz w:val="22"/>
          <w:szCs w:val="22"/>
          <w:lang w:eastAsia="ar-SA"/>
        </w:rPr>
      </w:pPr>
      <w:r w:rsidRPr="00FA18D8">
        <w:rPr>
          <w:rFonts w:ascii="Arial Narrow" w:hAnsi="Arial Narrow"/>
          <w:color w:val="000000" w:themeColor="text1"/>
          <w:sz w:val="22"/>
          <w:szCs w:val="22"/>
          <w:lang w:eastAsia="ar-SA"/>
        </w:rPr>
        <w:t xml:space="preserve">- </w:t>
      </w:r>
      <w:r w:rsidR="000E03E4" w:rsidRPr="00FA18D8">
        <w:rPr>
          <w:rFonts w:ascii="Arial Narrow" w:hAnsi="Arial Narrow"/>
          <w:color w:val="000000" w:themeColor="text1"/>
          <w:sz w:val="22"/>
          <w:szCs w:val="22"/>
          <w:lang w:eastAsia="ar-SA"/>
        </w:rPr>
        <w:t>U</w:t>
      </w:r>
      <w:r w:rsidR="00CF7B66" w:rsidRPr="00FA18D8">
        <w:rPr>
          <w:rFonts w:ascii="Arial Narrow" w:hAnsi="Arial Narrow"/>
          <w:color w:val="000000" w:themeColor="text1"/>
          <w:sz w:val="22"/>
          <w:szCs w:val="22"/>
          <w:lang w:eastAsia="ar-SA"/>
        </w:rPr>
        <w:t>staw</w:t>
      </w:r>
      <w:r w:rsidR="000E03E4" w:rsidRPr="00FA18D8">
        <w:rPr>
          <w:rFonts w:ascii="Arial Narrow" w:hAnsi="Arial Narrow"/>
          <w:color w:val="000000" w:themeColor="text1"/>
          <w:sz w:val="22"/>
          <w:szCs w:val="22"/>
          <w:lang w:eastAsia="ar-SA"/>
        </w:rPr>
        <w:t>a</w:t>
      </w:r>
      <w:r w:rsidR="00CF7B66" w:rsidRPr="00FA18D8">
        <w:rPr>
          <w:rFonts w:ascii="Arial Narrow" w:hAnsi="Arial Narrow"/>
          <w:color w:val="000000" w:themeColor="text1"/>
          <w:sz w:val="22"/>
          <w:szCs w:val="22"/>
          <w:lang w:eastAsia="ar-SA"/>
        </w:rPr>
        <w:t xml:space="preserve"> z dnia 7 lipca 1994 r. – Prawo budowlane (Dz. U. z 2017 r. poz. 1332 i 1529) </w:t>
      </w:r>
    </w:p>
    <w:p w14:paraId="487FD8F6" w14:textId="4D8D4DE0" w:rsidR="000E03E4" w:rsidRPr="00FA18D8" w:rsidRDefault="00B40C62" w:rsidP="00AE5AB9">
      <w:pPr>
        <w:pStyle w:val="Nagwek10"/>
        <w:rPr>
          <w:rFonts w:ascii="Arial Narrow" w:hAnsi="Arial Narrow"/>
          <w:color w:val="000000" w:themeColor="text1"/>
          <w:sz w:val="22"/>
          <w:szCs w:val="22"/>
          <w:lang w:eastAsia="ar-SA"/>
        </w:rPr>
      </w:pPr>
      <w:r w:rsidRPr="00FA18D8">
        <w:rPr>
          <w:rFonts w:ascii="Arial Narrow" w:hAnsi="Arial Narrow"/>
          <w:color w:val="000000" w:themeColor="text1"/>
          <w:sz w:val="22"/>
          <w:szCs w:val="22"/>
          <w:lang w:eastAsia="ar-SA"/>
        </w:rPr>
        <w:t xml:space="preserve">- </w:t>
      </w:r>
      <w:r w:rsidR="000E03E4" w:rsidRPr="00FA18D8">
        <w:rPr>
          <w:rFonts w:ascii="Arial Narrow" w:hAnsi="Arial Narrow"/>
          <w:color w:val="000000" w:themeColor="text1"/>
          <w:sz w:val="22"/>
          <w:szCs w:val="22"/>
          <w:lang w:eastAsia="ar-SA"/>
        </w:rPr>
        <w:t>R</w:t>
      </w:r>
      <w:r w:rsidR="00AE5AB9" w:rsidRPr="00FA18D8">
        <w:rPr>
          <w:rFonts w:ascii="Arial Narrow" w:hAnsi="Arial Narrow"/>
          <w:color w:val="000000" w:themeColor="text1"/>
          <w:sz w:val="22"/>
          <w:szCs w:val="22"/>
          <w:lang w:eastAsia="ar-SA"/>
        </w:rPr>
        <w:t>ozporz</w:t>
      </w:r>
      <w:r w:rsidR="00CF653E" w:rsidRPr="00FA18D8">
        <w:rPr>
          <w:rFonts w:ascii="Lucida Grande" w:hAnsi="Lucida Grande" w:cs="Lucida Grande"/>
          <w:color w:val="000000" w:themeColor="text1"/>
          <w:sz w:val="22"/>
          <w:szCs w:val="22"/>
          <w:lang w:eastAsia="ar-SA"/>
        </w:rPr>
        <w:t>ą</w:t>
      </w:r>
      <w:r w:rsidR="00AE5AB9" w:rsidRPr="00FA18D8">
        <w:rPr>
          <w:rFonts w:ascii="Arial Narrow" w:hAnsi="Arial Narrow"/>
          <w:color w:val="000000" w:themeColor="text1"/>
          <w:sz w:val="22"/>
          <w:szCs w:val="22"/>
          <w:lang w:eastAsia="ar-SA"/>
        </w:rPr>
        <w:t xml:space="preserve">dzenie </w:t>
      </w:r>
      <w:r w:rsidR="000E03E4" w:rsidRPr="00FA18D8">
        <w:rPr>
          <w:rFonts w:ascii="Arial Narrow" w:hAnsi="Arial Narrow"/>
          <w:color w:val="000000" w:themeColor="text1"/>
          <w:sz w:val="22"/>
          <w:szCs w:val="22"/>
          <w:lang w:eastAsia="ar-SA"/>
        </w:rPr>
        <w:t>M</w:t>
      </w:r>
      <w:r w:rsidR="00AE5AB9" w:rsidRPr="00FA18D8">
        <w:rPr>
          <w:rFonts w:ascii="Arial Narrow" w:hAnsi="Arial Narrow"/>
          <w:color w:val="000000" w:themeColor="text1"/>
          <w:sz w:val="22"/>
          <w:szCs w:val="22"/>
          <w:lang w:eastAsia="ar-SA"/>
        </w:rPr>
        <w:t>inistra</w:t>
      </w:r>
      <w:r w:rsidR="000E03E4" w:rsidRPr="00FA18D8">
        <w:rPr>
          <w:rFonts w:ascii="Arial Narrow" w:hAnsi="Arial Narrow"/>
          <w:color w:val="000000" w:themeColor="text1"/>
          <w:sz w:val="22"/>
          <w:szCs w:val="22"/>
          <w:lang w:eastAsia="ar-SA"/>
        </w:rPr>
        <w:t xml:space="preserve"> I</w:t>
      </w:r>
      <w:r w:rsidR="00AE5AB9" w:rsidRPr="00FA18D8">
        <w:rPr>
          <w:rFonts w:ascii="Arial Narrow" w:hAnsi="Arial Narrow"/>
          <w:color w:val="000000" w:themeColor="text1"/>
          <w:sz w:val="22"/>
          <w:szCs w:val="22"/>
          <w:lang w:eastAsia="ar-SA"/>
        </w:rPr>
        <w:t xml:space="preserve">nfrastruktury </w:t>
      </w:r>
      <w:r w:rsidR="000E03E4" w:rsidRPr="00FA18D8">
        <w:rPr>
          <w:rFonts w:ascii="Arial Narrow" w:hAnsi="Arial Narrow"/>
          <w:color w:val="000000" w:themeColor="text1"/>
          <w:sz w:val="22"/>
          <w:szCs w:val="22"/>
          <w:lang w:eastAsia="ar-SA"/>
        </w:rPr>
        <w:t>z dnia 12 kwietnia 2002 r. w sprawie warunk</w:t>
      </w:r>
      <w:r w:rsidR="00384E5B" w:rsidRPr="00FA18D8">
        <w:rPr>
          <w:rFonts w:ascii="Arial Narrow" w:hAnsi="Arial Narrow"/>
          <w:color w:val="000000" w:themeColor="text1"/>
          <w:sz w:val="22"/>
          <w:szCs w:val="22"/>
          <w:lang w:eastAsia="ar-SA"/>
        </w:rPr>
        <w:t>ó</w:t>
      </w:r>
      <w:r w:rsidR="00AE5AB9" w:rsidRPr="00FA18D8">
        <w:rPr>
          <w:rFonts w:ascii="Arial Narrow" w:hAnsi="Arial Narrow"/>
          <w:color w:val="000000" w:themeColor="text1"/>
          <w:sz w:val="22"/>
          <w:szCs w:val="22"/>
          <w:lang w:eastAsia="ar-SA"/>
        </w:rPr>
        <w:t xml:space="preserve">w technicznych, jakim powinny </w:t>
      </w:r>
      <w:r w:rsidR="000E03E4" w:rsidRPr="00FA18D8">
        <w:rPr>
          <w:rFonts w:ascii="Arial Narrow" w:hAnsi="Arial Narrow"/>
          <w:color w:val="000000" w:themeColor="text1"/>
          <w:sz w:val="22"/>
          <w:szCs w:val="22"/>
          <w:lang w:eastAsia="ar-SA"/>
        </w:rPr>
        <w:t>odpowiada</w:t>
      </w:r>
      <w:r w:rsidR="00384E5B" w:rsidRPr="00FA18D8">
        <w:rPr>
          <w:rFonts w:ascii="Lucida Grande" w:hAnsi="Lucida Grande" w:cs="Lucida Grande"/>
          <w:color w:val="000000" w:themeColor="text1"/>
          <w:sz w:val="22"/>
          <w:szCs w:val="22"/>
          <w:lang w:eastAsia="ar-SA"/>
        </w:rPr>
        <w:t>ć</w:t>
      </w:r>
      <w:r w:rsidR="000E03E4" w:rsidRPr="00FA18D8">
        <w:rPr>
          <w:rFonts w:ascii="Arial Narrow" w:hAnsi="Arial Narrow"/>
          <w:color w:val="000000" w:themeColor="text1"/>
          <w:sz w:val="22"/>
          <w:szCs w:val="22"/>
          <w:lang w:eastAsia="ar-SA"/>
        </w:rPr>
        <w:t xml:space="preserve"> budynki i ich usytuowanie</w:t>
      </w:r>
      <w:r w:rsidR="00AE5AB9" w:rsidRPr="00FA18D8">
        <w:rPr>
          <w:rFonts w:ascii="Arial Narrow" w:hAnsi="Arial Narrow"/>
          <w:color w:val="000000" w:themeColor="text1"/>
          <w:sz w:val="22"/>
          <w:szCs w:val="22"/>
          <w:lang w:eastAsia="ar-SA"/>
        </w:rPr>
        <w:t>.</w:t>
      </w:r>
      <w:r w:rsidR="000E03E4" w:rsidRPr="00FA18D8">
        <w:rPr>
          <w:rFonts w:ascii="Arial Narrow" w:hAnsi="Arial Narrow"/>
          <w:color w:val="000000" w:themeColor="text1"/>
          <w:sz w:val="22"/>
          <w:szCs w:val="22"/>
          <w:lang w:eastAsia="ar-SA"/>
        </w:rPr>
        <w:t xml:space="preserve"> </w:t>
      </w:r>
    </w:p>
    <w:p w14:paraId="6BB33C9E" w14:textId="77777777" w:rsidR="00CF7B66" w:rsidRPr="007A30B8" w:rsidRDefault="00CF7B66" w:rsidP="00AE5AB9">
      <w:pPr>
        <w:pStyle w:val="Nagwek10"/>
        <w:rPr>
          <w:rFonts w:ascii="Arial Narrow" w:hAnsi="Arial Narrow"/>
          <w:sz w:val="22"/>
          <w:szCs w:val="22"/>
          <w:lang w:eastAsia="ar-SA"/>
        </w:rPr>
      </w:pPr>
    </w:p>
    <w:p w14:paraId="56295EC7" w14:textId="207E0447" w:rsidR="00B40C62" w:rsidRPr="007A30B8" w:rsidRDefault="00B40C62" w:rsidP="00F8567C">
      <w:pPr>
        <w:pStyle w:val="Nagwek10"/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 xml:space="preserve">2. </w:t>
      </w:r>
      <w:r w:rsidR="00766B57" w:rsidRPr="007A30B8">
        <w:rPr>
          <w:rFonts w:ascii="Arial Narrow" w:hAnsi="Arial Narrow"/>
          <w:sz w:val="22"/>
          <w:szCs w:val="22"/>
          <w:lang w:eastAsia="ar-SA"/>
        </w:rPr>
        <w:t>O</w:t>
      </w:r>
      <w:r w:rsidR="00DD4E93" w:rsidRPr="007A30B8">
        <w:rPr>
          <w:rFonts w:ascii="Arial Narrow" w:hAnsi="Arial Narrow"/>
          <w:sz w:val="22"/>
          <w:szCs w:val="22"/>
          <w:lang w:eastAsia="ar-SA"/>
        </w:rPr>
        <w:t>kre</w:t>
      </w:r>
      <w:r w:rsidR="00384E5B" w:rsidRPr="007A30B8">
        <w:rPr>
          <w:rFonts w:ascii="Lucida Grande" w:hAnsi="Lucida Grande" w:cs="Lucida Grande"/>
          <w:sz w:val="22"/>
          <w:szCs w:val="22"/>
          <w:lang w:eastAsia="ar-SA"/>
        </w:rPr>
        <w:t>ś</w:t>
      </w:r>
      <w:r w:rsidR="00DD4E93" w:rsidRPr="007A30B8">
        <w:rPr>
          <w:rFonts w:ascii="Arial Narrow" w:hAnsi="Arial Narrow"/>
          <w:sz w:val="22"/>
          <w:szCs w:val="22"/>
          <w:lang w:eastAsia="ar-SA"/>
        </w:rPr>
        <w:t>lanie obszaru oddzia</w:t>
      </w:r>
      <w:r w:rsidR="00DD4E93" w:rsidRPr="007A30B8">
        <w:rPr>
          <w:rFonts w:ascii="Lucida Grande" w:hAnsi="Lucida Grande" w:cs="Lucida Grande"/>
          <w:sz w:val="22"/>
          <w:szCs w:val="22"/>
          <w:lang w:eastAsia="ar-SA"/>
        </w:rPr>
        <w:t>ł</w:t>
      </w:r>
      <w:r w:rsidR="00DD4E93" w:rsidRPr="007A30B8">
        <w:rPr>
          <w:rFonts w:ascii="Arial Narrow" w:hAnsi="Arial Narrow"/>
          <w:sz w:val="22"/>
          <w:szCs w:val="22"/>
          <w:lang w:eastAsia="ar-SA"/>
        </w:rPr>
        <w:t xml:space="preserve">ywania obiektu. </w:t>
      </w:r>
    </w:p>
    <w:p w14:paraId="0C25C8FF" w14:textId="77777777" w:rsidR="00B40C62" w:rsidRPr="007A30B8" w:rsidRDefault="00B40C62" w:rsidP="00B40C62">
      <w:pPr>
        <w:pStyle w:val="Zwykytekst1"/>
        <w:jc w:val="both"/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>Analiza projektowanego obiektu kubaturowego i niekubaturowego oraz analiza innych uwarunkowa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ń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formalno-prawnych mog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sz w:val="22"/>
          <w:szCs w:val="22"/>
          <w:lang w:eastAsia="ar-SA"/>
        </w:rPr>
        <w:t>cych mie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ć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wp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z w:val="22"/>
          <w:szCs w:val="22"/>
          <w:lang w:eastAsia="ar-SA"/>
        </w:rPr>
        <w:t>yw na okre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ś</w:t>
      </w:r>
      <w:r w:rsidRPr="007A30B8">
        <w:rPr>
          <w:rFonts w:ascii="Arial Narrow" w:hAnsi="Arial Narrow"/>
          <w:sz w:val="22"/>
          <w:szCs w:val="22"/>
          <w:lang w:eastAsia="ar-SA"/>
        </w:rPr>
        <w:t>lenie obszaru oddzia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z w:val="22"/>
          <w:szCs w:val="22"/>
          <w:lang w:eastAsia="ar-SA"/>
        </w:rPr>
        <w:t>ywania.</w:t>
      </w:r>
    </w:p>
    <w:p w14:paraId="4C9F67B6" w14:textId="7641C15B" w:rsidR="0012196B" w:rsidRPr="007A30B8" w:rsidRDefault="0012196B" w:rsidP="0012196B">
      <w:pPr>
        <w:pStyle w:val="Zwykytekst1"/>
        <w:jc w:val="both"/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>Wyznacza si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ę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obszar oddzia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z w:val="22"/>
          <w:szCs w:val="22"/>
          <w:lang w:eastAsia="ar-SA"/>
        </w:rPr>
        <w:t>ywania który zamyka si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ę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w obszarze budowy </w:t>
      </w:r>
      <w:r w:rsidR="008E789B" w:rsidRPr="007A30B8">
        <w:rPr>
          <w:rFonts w:ascii="Arial Narrow" w:hAnsi="Arial Narrow" w:cs="Arial Narrow"/>
          <w:spacing w:val="-4"/>
          <w:sz w:val="22"/>
          <w:szCs w:val="22"/>
        </w:rPr>
        <w:t>budynku Centrum Aktywno</w:t>
      </w:r>
      <w:r w:rsidR="008E789B" w:rsidRPr="007A30B8">
        <w:rPr>
          <w:rFonts w:ascii="Lucida Grande" w:hAnsi="Lucida Grande" w:cs="Lucida Grande"/>
          <w:spacing w:val="-4"/>
          <w:sz w:val="22"/>
          <w:szCs w:val="22"/>
        </w:rPr>
        <w:t>ś</w:t>
      </w:r>
      <w:r w:rsidR="008E789B" w:rsidRPr="007A30B8">
        <w:rPr>
          <w:rFonts w:ascii="Arial Narrow" w:hAnsi="Arial Narrow" w:cs="Arial Narrow"/>
          <w:spacing w:val="-4"/>
          <w:sz w:val="22"/>
          <w:szCs w:val="22"/>
        </w:rPr>
        <w:t>ci Spo</w:t>
      </w:r>
      <w:r w:rsidR="008E789B" w:rsidRPr="007A30B8">
        <w:rPr>
          <w:rFonts w:ascii="Lucida Grande" w:hAnsi="Lucida Grande" w:cs="Lucida Grande"/>
          <w:spacing w:val="-4"/>
          <w:sz w:val="22"/>
          <w:szCs w:val="22"/>
        </w:rPr>
        <w:t>ł</w:t>
      </w:r>
      <w:r w:rsidR="008E789B" w:rsidRPr="007A30B8">
        <w:rPr>
          <w:rFonts w:ascii="Arial Narrow" w:hAnsi="Arial Narrow" w:cs="Arial Narrow"/>
          <w:spacing w:val="-4"/>
          <w:sz w:val="22"/>
          <w:szCs w:val="22"/>
        </w:rPr>
        <w:t>ecznej (budynek Gminnego O</w:t>
      </w:r>
      <w:r w:rsidR="008E789B" w:rsidRPr="007A30B8">
        <w:rPr>
          <w:rFonts w:ascii="Lucida Grande" w:hAnsi="Lucida Grande" w:cs="Lucida Grande"/>
          <w:spacing w:val="-4"/>
          <w:sz w:val="22"/>
          <w:szCs w:val="22"/>
        </w:rPr>
        <w:t>ś</w:t>
      </w:r>
      <w:r w:rsidR="008E789B" w:rsidRPr="007A30B8">
        <w:rPr>
          <w:rFonts w:ascii="Arial Narrow" w:hAnsi="Arial Narrow" w:cs="Arial Narrow"/>
          <w:spacing w:val="-4"/>
          <w:sz w:val="22"/>
          <w:szCs w:val="22"/>
        </w:rPr>
        <w:t>rodka Kultury z bibliotek</w:t>
      </w:r>
      <w:r w:rsidR="008E789B" w:rsidRPr="007A30B8">
        <w:rPr>
          <w:rFonts w:ascii="Lucida Grande" w:hAnsi="Lucida Grande" w:cs="Lucida Grande"/>
          <w:spacing w:val="-4"/>
          <w:sz w:val="22"/>
          <w:szCs w:val="22"/>
        </w:rPr>
        <w:t>ą</w:t>
      </w:r>
      <w:r w:rsidR="008E789B" w:rsidRPr="007A30B8">
        <w:rPr>
          <w:rFonts w:ascii="Arial Narrow" w:hAnsi="Arial Narrow" w:cs="Arial Narrow"/>
          <w:spacing w:val="-4"/>
          <w:sz w:val="22"/>
          <w:szCs w:val="22"/>
        </w:rPr>
        <w:t xml:space="preserve">) </w:t>
      </w:r>
      <w:r w:rsidRPr="007A30B8">
        <w:rPr>
          <w:rFonts w:ascii="Arial Narrow" w:hAnsi="Arial Narrow"/>
          <w:sz w:val="22"/>
          <w:szCs w:val="22"/>
          <w:lang w:eastAsia="ar-SA"/>
        </w:rPr>
        <w:t>wraz z zagospodarowaniem dzia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ki o nr </w:t>
      </w:r>
      <w:proofErr w:type="spellStart"/>
      <w:r w:rsidRPr="007A30B8">
        <w:rPr>
          <w:rFonts w:ascii="Arial Narrow" w:hAnsi="Arial Narrow"/>
          <w:sz w:val="22"/>
          <w:szCs w:val="22"/>
          <w:lang w:eastAsia="ar-SA"/>
        </w:rPr>
        <w:t>ewid</w:t>
      </w:r>
      <w:proofErr w:type="spellEnd"/>
      <w:r w:rsidRPr="007A30B8">
        <w:rPr>
          <w:rFonts w:ascii="Arial Narrow" w:hAnsi="Arial Narrow"/>
          <w:sz w:val="22"/>
          <w:szCs w:val="22"/>
          <w:lang w:eastAsia="ar-SA"/>
        </w:rPr>
        <w:t xml:space="preserve">.: </w:t>
      </w:r>
      <w:r w:rsidR="00C27FC5" w:rsidRPr="007A30B8">
        <w:rPr>
          <w:rFonts w:ascii="Arial Narrow" w:hAnsi="Arial Narrow"/>
          <w:sz w:val="22"/>
          <w:szCs w:val="22"/>
          <w:lang w:eastAsia="ar-SA"/>
        </w:rPr>
        <w:t xml:space="preserve">214/1 </w:t>
      </w:r>
      <w:r w:rsidRPr="007A30B8">
        <w:rPr>
          <w:rFonts w:ascii="Arial Narrow" w:hAnsi="Arial Narrow"/>
          <w:sz w:val="22"/>
          <w:szCs w:val="22"/>
          <w:lang w:eastAsia="ar-SA"/>
        </w:rPr>
        <w:t>zaznaczonej na projekcie zagospodarowania terenu (rys Z</w:t>
      </w:r>
      <w:r w:rsidR="00C27FC5" w:rsidRPr="007A30B8">
        <w:rPr>
          <w:rFonts w:ascii="Arial Narrow" w:hAnsi="Arial Narrow"/>
          <w:sz w:val="22"/>
          <w:szCs w:val="22"/>
          <w:lang w:eastAsia="ar-SA"/>
        </w:rPr>
        <w:t>2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) literami od A do </w:t>
      </w:r>
      <w:r w:rsidR="00C27FC5" w:rsidRPr="007A30B8">
        <w:rPr>
          <w:rFonts w:ascii="Arial Narrow" w:hAnsi="Arial Narrow"/>
          <w:sz w:val="22"/>
          <w:szCs w:val="22"/>
          <w:lang w:eastAsia="ar-SA"/>
        </w:rPr>
        <w:t>D</w:t>
      </w:r>
      <w:r w:rsidRPr="007A30B8">
        <w:rPr>
          <w:rFonts w:ascii="Arial Narrow" w:hAnsi="Arial Narrow"/>
          <w:sz w:val="22"/>
          <w:szCs w:val="22"/>
          <w:lang w:eastAsia="ar-SA"/>
        </w:rPr>
        <w:t>.</w:t>
      </w:r>
    </w:p>
    <w:p w14:paraId="2F792CE9" w14:textId="77777777" w:rsidR="00B40C62" w:rsidRPr="007A30B8" w:rsidRDefault="00B40C62" w:rsidP="00B40C62">
      <w:pPr>
        <w:pStyle w:val="Zwykytekst1"/>
        <w:jc w:val="both"/>
        <w:rPr>
          <w:rFonts w:ascii="Arial Narrow" w:hAnsi="Arial Narrow"/>
          <w:sz w:val="22"/>
          <w:szCs w:val="22"/>
          <w:lang w:eastAsia="ar-SA"/>
        </w:rPr>
      </w:pPr>
    </w:p>
    <w:p w14:paraId="56BCAD87" w14:textId="77777777" w:rsidR="00B40C62" w:rsidRPr="007A30B8" w:rsidRDefault="00F8567C" w:rsidP="00B40C62">
      <w:pPr>
        <w:pStyle w:val="Zwykytekst1"/>
        <w:jc w:val="both"/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>2</w:t>
      </w:r>
      <w:r w:rsidR="00B40C62" w:rsidRPr="007A30B8">
        <w:rPr>
          <w:rFonts w:ascii="Arial Narrow" w:hAnsi="Arial Narrow"/>
          <w:sz w:val="22"/>
          <w:szCs w:val="22"/>
          <w:lang w:eastAsia="ar-SA"/>
        </w:rPr>
        <w:t>.1.Oddzia</w:t>
      </w:r>
      <w:r w:rsidR="00B40C62" w:rsidRPr="007A30B8">
        <w:rPr>
          <w:rFonts w:ascii="Lucida Grande" w:hAnsi="Lucida Grande" w:cs="Lucida Grande"/>
          <w:sz w:val="22"/>
          <w:szCs w:val="22"/>
          <w:lang w:eastAsia="ar-SA"/>
        </w:rPr>
        <w:t>ł</w:t>
      </w:r>
      <w:r w:rsidR="00B40C62" w:rsidRPr="007A30B8">
        <w:rPr>
          <w:rFonts w:ascii="Arial Narrow" w:hAnsi="Arial Narrow"/>
          <w:sz w:val="22"/>
          <w:szCs w:val="22"/>
          <w:lang w:eastAsia="ar-SA"/>
        </w:rPr>
        <w:t>ywanie obiektu kubaturowego w zakresie bry</w:t>
      </w:r>
      <w:r w:rsidR="00B40C62" w:rsidRPr="007A30B8">
        <w:rPr>
          <w:rFonts w:ascii="Lucida Grande" w:hAnsi="Lucida Grande" w:cs="Lucida Grande"/>
          <w:sz w:val="22"/>
          <w:szCs w:val="22"/>
          <w:lang w:eastAsia="ar-SA"/>
        </w:rPr>
        <w:t>ł</w:t>
      </w:r>
      <w:r w:rsidR="00B40C62" w:rsidRPr="007A30B8">
        <w:rPr>
          <w:rFonts w:ascii="Arial Narrow" w:hAnsi="Arial Narrow"/>
          <w:sz w:val="22"/>
          <w:szCs w:val="22"/>
          <w:lang w:eastAsia="ar-SA"/>
        </w:rPr>
        <w:t>y (formy), które dotyczy: przes</w:t>
      </w:r>
      <w:r w:rsidR="00B40C62" w:rsidRPr="007A30B8">
        <w:rPr>
          <w:rFonts w:ascii="Lucida Grande" w:hAnsi="Lucida Grande" w:cs="Lucida Grande"/>
          <w:sz w:val="22"/>
          <w:szCs w:val="22"/>
          <w:lang w:eastAsia="ar-SA"/>
        </w:rPr>
        <w:t>ł</w:t>
      </w:r>
      <w:r w:rsidR="00B40C62" w:rsidRPr="007A30B8">
        <w:rPr>
          <w:rFonts w:ascii="Arial Narrow" w:hAnsi="Arial Narrow"/>
          <w:sz w:val="22"/>
          <w:szCs w:val="22"/>
          <w:lang w:eastAsia="ar-SA"/>
        </w:rPr>
        <w:t xml:space="preserve">aniania. </w:t>
      </w:r>
    </w:p>
    <w:p w14:paraId="1F59E771" w14:textId="77777777" w:rsidR="00B40C62" w:rsidRPr="007A30B8" w:rsidRDefault="00B40C62" w:rsidP="00B40C62">
      <w:pPr>
        <w:pStyle w:val="Zwykytekst1"/>
        <w:jc w:val="both"/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>Zjawisko przes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z w:val="22"/>
          <w:szCs w:val="22"/>
          <w:lang w:eastAsia="ar-SA"/>
        </w:rPr>
        <w:t>aniania na podstawie §13.1. rozporz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sz w:val="22"/>
          <w:szCs w:val="22"/>
          <w:lang w:eastAsia="ar-SA"/>
        </w:rPr>
        <w:t>dzenia w sprawie warunków technicznych, jakim powinny odpowiada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ć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budynki i ich usytuowanie:</w:t>
      </w:r>
    </w:p>
    <w:p w14:paraId="571093E5" w14:textId="03CE5645" w:rsidR="00B40C62" w:rsidRPr="007A30B8" w:rsidRDefault="00B40C62" w:rsidP="00B40C62">
      <w:pPr>
        <w:pStyle w:val="Zwykytekst1"/>
        <w:jc w:val="both"/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>- Analiza spe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z w:val="22"/>
          <w:szCs w:val="22"/>
          <w:lang w:eastAsia="ar-SA"/>
        </w:rPr>
        <w:t>nienia minimaln</w:t>
      </w:r>
      <w:r w:rsidR="0062021B" w:rsidRPr="007A30B8">
        <w:rPr>
          <w:rFonts w:ascii="Arial Narrow" w:hAnsi="Arial Narrow"/>
          <w:sz w:val="22"/>
          <w:szCs w:val="22"/>
          <w:lang w:eastAsia="ar-SA"/>
        </w:rPr>
        <w:t>e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wymaga</w:t>
      </w:r>
      <w:r w:rsidR="0062021B" w:rsidRPr="007A30B8">
        <w:rPr>
          <w:rFonts w:ascii="Arial Narrow" w:hAnsi="Arial Narrow"/>
          <w:sz w:val="22"/>
          <w:szCs w:val="22"/>
          <w:lang w:eastAsia="ar-SA"/>
        </w:rPr>
        <w:t>nia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w zakresie przes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aniania – </w:t>
      </w:r>
      <w:r w:rsidR="00852C90" w:rsidRPr="007A30B8">
        <w:rPr>
          <w:rFonts w:ascii="Arial Narrow" w:hAnsi="Arial Narrow"/>
          <w:sz w:val="22"/>
          <w:szCs w:val="22"/>
          <w:lang w:eastAsia="ar-SA"/>
        </w:rPr>
        <w:t>warunek spe</w:t>
      </w:r>
      <w:r w:rsidR="00852C90" w:rsidRPr="007A30B8">
        <w:rPr>
          <w:rFonts w:ascii="Lucida Grande" w:hAnsi="Lucida Grande" w:cs="Lucida Grande"/>
          <w:sz w:val="22"/>
          <w:szCs w:val="22"/>
          <w:lang w:eastAsia="ar-SA"/>
        </w:rPr>
        <w:t>ł</w:t>
      </w:r>
      <w:r w:rsidR="00852C90" w:rsidRPr="007A30B8">
        <w:rPr>
          <w:rFonts w:ascii="Arial Narrow" w:hAnsi="Arial Narrow"/>
          <w:sz w:val="22"/>
          <w:szCs w:val="22"/>
          <w:lang w:eastAsia="ar-SA"/>
        </w:rPr>
        <w:t>niony</w:t>
      </w:r>
      <w:r w:rsidRPr="007A30B8">
        <w:rPr>
          <w:rFonts w:ascii="Arial Narrow" w:hAnsi="Arial Narrow"/>
          <w:sz w:val="22"/>
          <w:szCs w:val="22"/>
          <w:lang w:eastAsia="ar-SA"/>
        </w:rPr>
        <w:t>,</w:t>
      </w:r>
    </w:p>
    <w:p w14:paraId="32069AB9" w14:textId="77777777" w:rsidR="00B40C62" w:rsidRPr="007A30B8" w:rsidRDefault="00B40C62" w:rsidP="00B40C62">
      <w:pPr>
        <w:pStyle w:val="Zwykytekst1"/>
        <w:jc w:val="both"/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>Zjawisko zacieniania reguluje §60 oraz §40 rozporz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sz w:val="22"/>
          <w:szCs w:val="22"/>
          <w:lang w:eastAsia="ar-SA"/>
        </w:rPr>
        <w:t>dzenia w sprawie warunków technicznych, jakim powinny odpowiada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ć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budynki i ich usytuowanie: </w:t>
      </w:r>
    </w:p>
    <w:p w14:paraId="426A7F94" w14:textId="78E9A60E" w:rsidR="00B40C62" w:rsidRPr="007A30B8" w:rsidRDefault="00B40C62" w:rsidP="00593832">
      <w:pPr>
        <w:pStyle w:val="Zwykytekst1"/>
        <w:jc w:val="both"/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>- Analiza spe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z w:val="22"/>
          <w:szCs w:val="22"/>
          <w:lang w:eastAsia="ar-SA"/>
        </w:rPr>
        <w:t>nienia minimaln</w:t>
      </w:r>
      <w:r w:rsidR="00A6366E" w:rsidRPr="007A30B8">
        <w:rPr>
          <w:rFonts w:ascii="Arial Narrow" w:hAnsi="Arial Narrow"/>
          <w:sz w:val="22"/>
          <w:szCs w:val="22"/>
          <w:lang w:eastAsia="ar-SA"/>
        </w:rPr>
        <w:t>e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wymaga</w:t>
      </w:r>
      <w:r w:rsidR="00A6366E" w:rsidRPr="007A30B8">
        <w:rPr>
          <w:rFonts w:ascii="Arial Narrow" w:hAnsi="Arial Narrow"/>
          <w:sz w:val="22"/>
          <w:szCs w:val="22"/>
          <w:lang w:eastAsia="ar-SA"/>
        </w:rPr>
        <w:t>nia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w zakresie zacieniania  w odniesieniu do terenów zabudowanych </w:t>
      </w:r>
      <w:r w:rsidR="00593832" w:rsidRPr="007A30B8">
        <w:rPr>
          <w:rFonts w:ascii="Arial Narrow" w:hAnsi="Arial Narrow"/>
          <w:sz w:val="22"/>
          <w:szCs w:val="22"/>
          <w:lang w:eastAsia="ar-SA"/>
        </w:rPr>
        <w:t>oraz niezabudowanych</w:t>
      </w:r>
      <w:r w:rsidR="00852C90" w:rsidRPr="007A30B8">
        <w:rPr>
          <w:rFonts w:ascii="Arial Narrow" w:hAnsi="Arial Narrow"/>
          <w:sz w:val="22"/>
          <w:szCs w:val="22"/>
          <w:lang w:eastAsia="ar-SA"/>
        </w:rPr>
        <w:t xml:space="preserve"> 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- </w:t>
      </w:r>
      <w:r w:rsidR="00852C90" w:rsidRPr="007A30B8">
        <w:rPr>
          <w:rFonts w:ascii="Arial Narrow" w:hAnsi="Arial Narrow"/>
          <w:sz w:val="22"/>
          <w:szCs w:val="22"/>
          <w:lang w:eastAsia="ar-SA"/>
        </w:rPr>
        <w:t>warunek spe</w:t>
      </w:r>
      <w:r w:rsidR="00852C90" w:rsidRPr="007A30B8">
        <w:rPr>
          <w:rFonts w:ascii="Lucida Grande" w:hAnsi="Lucida Grande" w:cs="Lucida Grande"/>
          <w:sz w:val="22"/>
          <w:szCs w:val="22"/>
          <w:lang w:eastAsia="ar-SA"/>
        </w:rPr>
        <w:t>ł</w:t>
      </w:r>
      <w:r w:rsidR="00852C90" w:rsidRPr="007A30B8">
        <w:rPr>
          <w:rFonts w:ascii="Arial Narrow" w:hAnsi="Arial Narrow"/>
          <w:sz w:val="22"/>
          <w:szCs w:val="22"/>
          <w:lang w:eastAsia="ar-SA"/>
        </w:rPr>
        <w:t>niony</w:t>
      </w:r>
      <w:r w:rsidR="00593832" w:rsidRPr="007A30B8">
        <w:rPr>
          <w:rFonts w:ascii="Arial Narrow" w:hAnsi="Arial Narrow"/>
          <w:sz w:val="22"/>
          <w:szCs w:val="22"/>
          <w:lang w:eastAsia="ar-SA"/>
        </w:rPr>
        <w:t>.</w:t>
      </w:r>
    </w:p>
    <w:p w14:paraId="00380BF8" w14:textId="3E079152" w:rsidR="00852C90" w:rsidRPr="007A30B8" w:rsidRDefault="00852C90" w:rsidP="00852C90">
      <w:pPr>
        <w:pStyle w:val="Zwykytekst1"/>
        <w:jc w:val="both"/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>Odleg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z w:val="22"/>
          <w:szCs w:val="22"/>
          <w:lang w:eastAsia="ar-SA"/>
        </w:rPr>
        <w:t>o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ść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placów zabaw dla dzieci, boisk dla dzieci i m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z w:val="22"/>
          <w:szCs w:val="22"/>
          <w:lang w:eastAsia="ar-SA"/>
        </w:rPr>
        <w:t>odzie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ż</w:t>
      </w:r>
      <w:r w:rsidRPr="007A30B8">
        <w:rPr>
          <w:rFonts w:ascii="Arial Narrow" w:hAnsi="Arial Narrow"/>
          <w:sz w:val="22"/>
          <w:szCs w:val="22"/>
          <w:lang w:eastAsia="ar-SA"/>
        </w:rPr>
        <w:t>y oraz miejsc rekreacyjnych od linii rozgraniczaj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sz w:val="22"/>
          <w:szCs w:val="22"/>
          <w:lang w:eastAsia="ar-SA"/>
        </w:rPr>
        <w:t>cych ulic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ę</w:t>
      </w:r>
      <w:r w:rsidRPr="007A30B8">
        <w:rPr>
          <w:rFonts w:ascii="Arial Narrow" w:hAnsi="Arial Narrow"/>
          <w:sz w:val="22"/>
          <w:szCs w:val="22"/>
          <w:lang w:eastAsia="ar-SA"/>
        </w:rPr>
        <w:t>, od okien pomieszcze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ń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przeznaczonych na pobyt ludzi oraz od miejsc gromadzenia odpadów powinna wynosi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ć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co najmniej 10 m</w:t>
      </w:r>
      <w:r w:rsidR="008A11ED" w:rsidRPr="007A30B8">
        <w:rPr>
          <w:rFonts w:ascii="Arial Narrow" w:hAnsi="Arial Narrow"/>
          <w:sz w:val="22"/>
          <w:szCs w:val="22"/>
          <w:lang w:eastAsia="ar-SA"/>
        </w:rPr>
        <w:t xml:space="preserve"> z zachowaniem§19</w:t>
      </w:r>
      <w:r w:rsidRPr="007A30B8">
        <w:rPr>
          <w:rFonts w:ascii="Arial Narrow" w:hAnsi="Arial Narrow"/>
          <w:sz w:val="22"/>
          <w:szCs w:val="22"/>
          <w:lang w:eastAsia="ar-SA"/>
        </w:rPr>
        <w:t>, §40 rozporz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sz w:val="22"/>
          <w:szCs w:val="22"/>
          <w:lang w:eastAsia="ar-SA"/>
        </w:rPr>
        <w:t>dzenia w sprawie warunków technicznych, jakim powinny odpowiada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ć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budynki i ich usytuowanie.</w:t>
      </w:r>
    </w:p>
    <w:p w14:paraId="5AAB567C" w14:textId="52081CD5" w:rsidR="00852C90" w:rsidRPr="007A30B8" w:rsidRDefault="00852C90" w:rsidP="00852C90">
      <w:pPr>
        <w:pStyle w:val="Zwykytekst1"/>
        <w:jc w:val="both"/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>- Analiza spe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z w:val="22"/>
          <w:szCs w:val="22"/>
          <w:lang w:eastAsia="ar-SA"/>
        </w:rPr>
        <w:t>nienia minimalnych odleg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z w:val="22"/>
          <w:szCs w:val="22"/>
          <w:lang w:eastAsia="ar-SA"/>
        </w:rPr>
        <w:t>o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ś</w:t>
      </w:r>
      <w:r w:rsidRPr="007A30B8">
        <w:rPr>
          <w:rFonts w:ascii="Arial Narrow" w:hAnsi="Arial Narrow"/>
          <w:sz w:val="22"/>
          <w:szCs w:val="22"/>
          <w:lang w:eastAsia="ar-SA"/>
        </w:rPr>
        <w:t>ci placu zabaw do linii rozgraniczaj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sz w:val="22"/>
          <w:szCs w:val="22"/>
          <w:lang w:eastAsia="ar-SA"/>
        </w:rPr>
        <w:t>cych ulic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ę</w:t>
      </w:r>
      <w:r w:rsidRPr="007A30B8">
        <w:rPr>
          <w:rFonts w:ascii="Arial Narrow" w:hAnsi="Arial Narrow"/>
          <w:sz w:val="22"/>
          <w:szCs w:val="22"/>
          <w:lang w:eastAsia="ar-SA"/>
        </w:rPr>
        <w:t>, od okien pomieszcze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ń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przeznaczonych na pobyt ludzi oraz od miejsc gromadzenia odpadów - </w:t>
      </w:r>
      <w:bookmarkStart w:id="2" w:name="_Hlk516121155"/>
      <w:r w:rsidRPr="007A30B8">
        <w:rPr>
          <w:rFonts w:ascii="Arial Narrow" w:hAnsi="Arial Narrow"/>
          <w:sz w:val="22"/>
          <w:szCs w:val="22"/>
          <w:lang w:eastAsia="ar-SA"/>
        </w:rPr>
        <w:t>warunek spe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z w:val="22"/>
          <w:szCs w:val="22"/>
          <w:lang w:eastAsia="ar-SA"/>
        </w:rPr>
        <w:t>niony.</w:t>
      </w:r>
      <w:bookmarkEnd w:id="2"/>
      <w:r w:rsidR="008A11ED" w:rsidRPr="007A30B8">
        <w:rPr>
          <w:rFonts w:ascii="Arial Narrow" w:hAnsi="Arial Narrow"/>
          <w:sz w:val="22"/>
          <w:szCs w:val="22"/>
          <w:lang w:eastAsia="ar-SA"/>
        </w:rPr>
        <w:t xml:space="preserve"> Odleg</w:t>
      </w:r>
      <w:r w:rsidR="008A11ED" w:rsidRPr="007A30B8">
        <w:rPr>
          <w:rFonts w:ascii="Lucida Grande" w:hAnsi="Lucida Grande" w:cs="Lucida Grande"/>
          <w:sz w:val="22"/>
          <w:szCs w:val="22"/>
          <w:lang w:eastAsia="ar-SA"/>
        </w:rPr>
        <w:t>ł</w:t>
      </w:r>
      <w:r w:rsidR="008A11ED" w:rsidRPr="007A30B8">
        <w:rPr>
          <w:rFonts w:ascii="Arial Narrow" w:hAnsi="Arial Narrow"/>
          <w:sz w:val="22"/>
          <w:szCs w:val="22"/>
          <w:lang w:eastAsia="ar-SA"/>
        </w:rPr>
        <w:t>o</w:t>
      </w:r>
      <w:r w:rsidR="008A11ED" w:rsidRPr="007A30B8">
        <w:rPr>
          <w:rFonts w:ascii="Lucida Grande" w:hAnsi="Lucida Grande" w:cs="Lucida Grande"/>
          <w:sz w:val="22"/>
          <w:szCs w:val="22"/>
          <w:lang w:eastAsia="ar-SA"/>
        </w:rPr>
        <w:t>ść</w:t>
      </w:r>
      <w:r w:rsidR="008A11ED" w:rsidRPr="007A30B8">
        <w:rPr>
          <w:rFonts w:ascii="Arial Narrow" w:hAnsi="Arial Narrow"/>
          <w:sz w:val="22"/>
          <w:szCs w:val="22"/>
          <w:lang w:eastAsia="ar-SA"/>
        </w:rPr>
        <w:t xml:space="preserve"> placu zabaw od wjazdu do projektowanego gara</w:t>
      </w:r>
      <w:r w:rsidR="008A11ED" w:rsidRPr="007A30B8">
        <w:rPr>
          <w:rFonts w:ascii="Lucida Grande" w:hAnsi="Lucida Grande" w:cs="Lucida Grande"/>
          <w:sz w:val="22"/>
          <w:szCs w:val="22"/>
          <w:lang w:eastAsia="ar-SA"/>
        </w:rPr>
        <w:t>ż</w:t>
      </w:r>
      <w:r w:rsidR="008A11ED" w:rsidRPr="007A30B8">
        <w:rPr>
          <w:rFonts w:ascii="Arial Narrow" w:hAnsi="Arial Narrow"/>
          <w:sz w:val="22"/>
          <w:szCs w:val="22"/>
          <w:lang w:eastAsia="ar-SA"/>
        </w:rPr>
        <w:t>u powy</w:t>
      </w:r>
      <w:r w:rsidR="008A11ED" w:rsidRPr="007A30B8">
        <w:rPr>
          <w:rFonts w:ascii="Lucida Grande" w:hAnsi="Lucida Grande" w:cs="Lucida Grande"/>
          <w:sz w:val="22"/>
          <w:szCs w:val="22"/>
          <w:lang w:eastAsia="ar-SA"/>
        </w:rPr>
        <w:t>ż</w:t>
      </w:r>
      <w:r w:rsidR="008A11ED" w:rsidRPr="007A30B8">
        <w:rPr>
          <w:rFonts w:ascii="Arial Narrow" w:hAnsi="Arial Narrow"/>
          <w:sz w:val="22"/>
          <w:szCs w:val="22"/>
          <w:lang w:eastAsia="ar-SA"/>
        </w:rPr>
        <w:t>ej 10m, odleg</w:t>
      </w:r>
      <w:r w:rsidR="008A11ED" w:rsidRPr="007A30B8">
        <w:rPr>
          <w:rFonts w:ascii="Lucida Grande" w:hAnsi="Lucida Grande" w:cs="Lucida Grande"/>
          <w:sz w:val="22"/>
          <w:szCs w:val="22"/>
          <w:lang w:eastAsia="ar-SA"/>
        </w:rPr>
        <w:t>ł</w:t>
      </w:r>
      <w:r w:rsidR="008A11ED" w:rsidRPr="007A30B8">
        <w:rPr>
          <w:rFonts w:ascii="Arial Narrow" w:hAnsi="Arial Narrow"/>
          <w:sz w:val="22"/>
          <w:szCs w:val="22"/>
          <w:lang w:eastAsia="ar-SA"/>
        </w:rPr>
        <w:t>o</w:t>
      </w:r>
      <w:r w:rsidR="008A11ED" w:rsidRPr="007A30B8">
        <w:rPr>
          <w:rFonts w:ascii="Lucida Grande" w:hAnsi="Lucida Grande" w:cs="Lucida Grande"/>
          <w:sz w:val="22"/>
          <w:szCs w:val="22"/>
          <w:lang w:eastAsia="ar-SA"/>
        </w:rPr>
        <w:t>ść</w:t>
      </w:r>
      <w:r w:rsidR="008A11ED" w:rsidRPr="007A30B8">
        <w:rPr>
          <w:rFonts w:ascii="Arial Narrow" w:hAnsi="Arial Narrow"/>
          <w:sz w:val="22"/>
          <w:szCs w:val="22"/>
          <w:lang w:eastAsia="ar-SA"/>
        </w:rPr>
        <w:t xml:space="preserve"> budynków gara</w:t>
      </w:r>
      <w:r w:rsidR="008A11ED" w:rsidRPr="007A30B8">
        <w:rPr>
          <w:rFonts w:ascii="Lucida Grande" w:hAnsi="Lucida Grande" w:cs="Lucida Grande"/>
          <w:sz w:val="22"/>
          <w:szCs w:val="22"/>
          <w:lang w:eastAsia="ar-SA"/>
        </w:rPr>
        <w:t>ż</w:t>
      </w:r>
      <w:r w:rsidR="008A11ED" w:rsidRPr="007A30B8">
        <w:rPr>
          <w:rFonts w:ascii="Arial Narrow" w:hAnsi="Arial Narrow"/>
          <w:sz w:val="22"/>
          <w:szCs w:val="22"/>
          <w:lang w:eastAsia="ar-SA"/>
        </w:rPr>
        <w:t>owych do budynków wielorodzinnych powy</w:t>
      </w:r>
      <w:r w:rsidR="008A11ED" w:rsidRPr="007A30B8">
        <w:rPr>
          <w:rFonts w:ascii="Lucida Grande" w:hAnsi="Lucida Grande" w:cs="Lucida Grande"/>
          <w:sz w:val="22"/>
          <w:szCs w:val="22"/>
          <w:lang w:eastAsia="ar-SA"/>
        </w:rPr>
        <w:t>ż</w:t>
      </w:r>
      <w:r w:rsidR="008A11ED" w:rsidRPr="007A30B8">
        <w:rPr>
          <w:rFonts w:ascii="Arial Narrow" w:hAnsi="Arial Narrow"/>
          <w:sz w:val="22"/>
          <w:szCs w:val="22"/>
          <w:lang w:eastAsia="ar-SA"/>
        </w:rPr>
        <w:t xml:space="preserve">ej 10m – </w:t>
      </w:r>
      <w:r w:rsidR="00805F2E" w:rsidRPr="007A30B8">
        <w:rPr>
          <w:rFonts w:ascii="Arial Narrow" w:hAnsi="Arial Narrow"/>
          <w:sz w:val="22"/>
          <w:szCs w:val="22"/>
          <w:lang w:eastAsia="ar-SA"/>
        </w:rPr>
        <w:t>nie dotyczy</w:t>
      </w:r>
      <w:r w:rsidR="008A11ED" w:rsidRPr="007A30B8">
        <w:rPr>
          <w:rFonts w:ascii="Arial Narrow" w:hAnsi="Arial Narrow"/>
          <w:sz w:val="22"/>
          <w:szCs w:val="22"/>
          <w:lang w:eastAsia="ar-SA"/>
        </w:rPr>
        <w:t>.</w:t>
      </w:r>
    </w:p>
    <w:p w14:paraId="0AAD187A" w14:textId="77777777" w:rsidR="00B40C62" w:rsidRPr="007A30B8" w:rsidRDefault="00B40C62" w:rsidP="00B40C62">
      <w:pPr>
        <w:pStyle w:val="Zwykytekst1"/>
        <w:jc w:val="both"/>
        <w:rPr>
          <w:rFonts w:ascii="Arial Narrow" w:hAnsi="Arial Narrow"/>
          <w:sz w:val="22"/>
          <w:szCs w:val="22"/>
          <w:lang w:eastAsia="ar-SA"/>
        </w:rPr>
      </w:pPr>
    </w:p>
    <w:p w14:paraId="2D90AD47" w14:textId="77777777" w:rsidR="00B40C62" w:rsidRPr="007A30B8" w:rsidRDefault="00F8567C" w:rsidP="00B40C62">
      <w:pPr>
        <w:pStyle w:val="Zwykytekst1"/>
        <w:jc w:val="both"/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>2</w:t>
      </w:r>
      <w:r w:rsidR="00B40C62" w:rsidRPr="007A30B8">
        <w:rPr>
          <w:rFonts w:ascii="Arial Narrow" w:hAnsi="Arial Narrow"/>
          <w:sz w:val="22"/>
          <w:szCs w:val="22"/>
          <w:lang w:eastAsia="ar-SA"/>
        </w:rPr>
        <w:t>.2.Zabudowa i zagospodarowanie dzia</w:t>
      </w:r>
      <w:r w:rsidR="00B40C62" w:rsidRPr="007A30B8">
        <w:rPr>
          <w:rFonts w:ascii="Lucida Grande" w:hAnsi="Lucida Grande" w:cs="Lucida Grande"/>
          <w:sz w:val="22"/>
          <w:szCs w:val="22"/>
          <w:lang w:eastAsia="ar-SA"/>
        </w:rPr>
        <w:t>ł</w:t>
      </w:r>
      <w:r w:rsidR="00B40C62" w:rsidRPr="007A30B8">
        <w:rPr>
          <w:rFonts w:ascii="Arial Narrow" w:hAnsi="Arial Narrow"/>
          <w:sz w:val="22"/>
          <w:szCs w:val="22"/>
          <w:lang w:eastAsia="ar-SA"/>
        </w:rPr>
        <w:t>ki.</w:t>
      </w:r>
    </w:p>
    <w:p w14:paraId="22545609" w14:textId="2BC0BA24" w:rsidR="00B40C62" w:rsidRPr="007A30B8" w:rsidRDefault="00B40C62" w:rsidP="00B40C62">
      <w:pPr>
        <w:pStyle w:val="Zwykytekst1"/>
        <w:jc w:val="both"/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 xml:space="preserve">- Miejsca postojowe dla samochodów osobowych §18, 19 </w:t>
      </w:r>
      <w:r w:rsidR="009436F1" w:rsidRPr="007A30B8">
        <w:rPr>
          <w:rFonts w:ascii="Arial Narrow" w:hAnsi="Arial Narrow"/>
          <w:sz w:val="22"/>
          <w:szCs w:val="22"/>
          <w:lang w:eastAsia="ar-SA"/>
        </w:rPr>
        <w:t>rozporz</w:t>
      </w:r>
      <w:r w:rsidR="009436F1" w:rsidRPr="007A30B8">
        <w:rPr>
          <w:rFonts w:ascii="Lucida Grande" w:hAnsi="Lucida Grande" w:cs="Lucida Grande"/>
          <w:sz w:val="22"/>
          <w:szCs w:val="22"/>
          <w:lang w:eastAsia="ar-SA"/>
        </w:rPr>
        <w:t>ą</w:t>
      </w:r>
      <w:r w:rsidR="009436F1" w:rsidRPr="007A30B8">
        <w:rPr>
          <w:rFonts w:ascii="Arial Narrow" w:hAnsi="Arial Narrow"/>
          <w:sz w:val="22"/>
          <w:szCs w:val="22"/>
          <w:lang w:eastAsia="ar-SA"/>
        </w:rPr>
        <w:t>dzenia w sprawie warunków technicznych, jakim powinny odpowiada</w:t>
      </w:r>
      <w:r w:rsidR="009436F1" w:rsidRPr="007A30B8">
        <w:rPr>
          <w:rFonts w:ascii="Lucida Grande" w:hAnsi="Lucida Grande" w:cs="Lucida Grande"/>
          <w:sz w:val="22"/>
          <w:szCs w:val="22"/>
          <w:lang w:eastAsia="ar-SA"/>
        </w:rPr>
        <w:t>ć</w:t>
      </w:r>
      <w:r w:rsidR="009436F1" w:rsidRPr="007A30B8">
        <w:rPr>
          <w:rFonts w:ascii="Arial Narrow" w:hAnsi="Arial Narrow"/>
          <w:sz w:val="22"/>
          <w:szCs w:val="22"/>
          <w:lang w:eastAsia="ar-SA"/>
        </w:rPr>
        <w:t xml:space="preserve"> budynki i ich usytuowanie 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– </w:t>
      </w:r>
      <w:r w:rsidR="00852C90" w:rsidRPr="007A30B8">
        <w:rPr>
          <w:rFonts w:ascii="Arial Narrow" w:hAnsi="Arial Narrow"/>
          <w:sz w:val="22"/>
          <w:szCs w:val="22"/>
          <w:lang w:eastAsia="ar-SA"/>
        </w:rPr>
        <w:t>warunek spe</w:t>
      </w:r>
      <w:r w:rsidR="00852C90" w:rsidRPr="007A30B8">
        <w:rPr>
          <w:rFonts w:ascii="Lucida Grande" w:hAnsi="Lucida Grande" w:cs="Lucida Grande"/>
          <w:sz w:val="22"/>
          <w:szCs w:val="22"/>
          <w:lang w:eastAsia="ar-SA"/>
        </w:rPr>
        <w:t>ł</w:t>
      </w:r>
      <w:r w:rsidR="00852C90" w:rsidRPr="007A30B8">
        <w:rPr>
          <w:rFonts w:ascii="Arial Narrow" w:hAnsi="Arial Narrow"/>
          <w:sz w:val="22"/>
          <w:szCs w:val="22"/>
          <w:lang w:eastAsia="ar-SA"/>
        </w:rPr>
        <w:t>niony.</w:t>
      </w:r>
    </w:p>
    <w:p w14:paraId="18755790" w14:textId="77777777" w:rsidR="00B40C62" w:rsidRPr="007A30B8" w:rsidRDefault="00B40C62" w:rsidP="00B40C62">
      <w:pPr>
        <w:pStyle w:val="Zwykytekst1"/>
        <w:jc w:val="both"/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>- Miejsca gromadzenia odpadów sta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ych § 23.1. </w:t>
      </w:r>
      <w:r w:rsidR="009436F1" w:rsidRPr="007A30B8">
        <w:rPr>
          <w:rFonts w:ascii="Arial Narrow" w:hAnsi="Arial Narrow"/>
          <w:sz w:val="22"/>
          <w:szCs w:val="22"/>
          <w:lang w:eastAsia="ar-SA"/>
        </w:rPr>
        <w:t>rozporz</w:t>
      </w:r>
      <w:r w:rsidR="009436F1" w:rsidRPr="007A30B8">
        <w:rPr>
          <w:rFonts w:ascii="Lucida Grande" w:hAnsi="Lucida Grande" w:cs="Lucida Grande"/>
          <w:sz w:val="22"/>
          <w:szCs w:val="22"/>
          <w:lang w:eastAsia="ar-SA"/>
        </w:rPr>
        <w:t>ą</w:t>
      </w:r>
      <w:r w:rsidR="009436F1" w:rsidRPr="007A30B8">
        <w:rPr>
          <w:rFonts w:ascii="Arial Narrow" w:hAnsi="Arial Narrow"/>
          <w:sz w:val="22"/>
          <w:szCs w:val="22"/>
          <w:lang w:eastAsia="ar-SA"/>
        </w:rPr>
        <w:t>dzenia w sprawie warunków technicznych, jakim powinny odpowiada</w:t>
      </w:r>
      <w:r w:rsidR="009436F1" w:rsidRPr="007A30B8">
        <w:rPr>
          <w:rFonts w:ascii="Lucida Grande" w:hAnsi="Lucida Grande" w:cs="Lucida Grande"/>
          <w:sz w:val="22"/>
          <w:szCs w:val="22"/>
          <w:lang w:eastAsia="ar-SA"/>
        </w:rPr>
        <w:t>ć</w:t>
      </w:r>
      <w:r w:rsidR="009436F1" w:rsidRPr="007A30B8">
        <w:rPr>
          <w:rFonts w:ascii="Arial Narrow" w:hAnsi="Arial Narrow"/>
          <w:sz w:val="22"/>
          <w:szCs w:val="22"/>
          <w:lang w:eastAsia="ar-SA"/>
        </w:rPr>
        <w:t xml:space="preserve"> budynki i ich usytuowanie. </w:t>
      </w:r>
      <w:r w:rsidR="00227C93" w:rsidRPr="007A30B8">
        <w:rPr>
          <w:rFonts w:ascii="Arial Narrow" w:hAnsi="Arial Narrow"/>
          <w:sz w:val="22"/>
          <w:szCs w:val="22"/>
          <w:lang w:eastAsia="ar-SA"/>
        </w:rPr>
        <w:t>Usy</w:t>
      </w:r>
      <w:r w:rsidRPr="007A30B8">
        <w:rPr>
          <w:rFonts w:ascii="Arial Narrow" w:hAnsi="Arial Narrow"/>
          <w:sz w:val="22"/>
          <w:szCs w:val="22"/>
          <w:lang w:eastAsia="ar-SA"/>
        </w:rPr>
        <w:t>tuowanie kontenerów na odpady zgodne z WT czyli 3 m od granicy z s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sz w:val="22"/>
          <w:szCs w:val="22"/>
          <w:lang w:eastAsia="ar-SA"/>
        </w:rPr>
        <w:t>siedni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dzia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z w:val="22"/>
          <w:szCs w:val="22"/>
          <w:lang w:eastAsia="ar-SA"/>
        </w:rPr>
        <w:t>k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przy jednoczesnym warunku odleg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z w:val="22"/>
          <w:szCs w:val="22"/>
          <w:lang w:eastAsia="ar-SA"/>
        </w:rPr>
        <w:t>o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ś</w:t>
      </w:r>
      <w:r w:rsidRPr="007A30B8">
        <w:rPr>
          <w:rFonts w:ascii="Arial Narrow" w:hAnsi="Arial Narrow"/>
          <w:sz w:val="22"/>
          <w:szCs w:val="22"/>
          <w:lang w:eastAsia="ar-SA"/>
        </w:rPr>
        <w:t>ci 10 m od okien i drzwi pomieszcze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ń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przeznaczonych na pobyt ludzi mo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ż</w:t>
      </w:r>
      <w:r w:rsidRPr="007A30B8">
        <w:rPr>
          <w:rFonts w:ascii="Arial Narrow" w:hAnsi="Arial Narrow"/>
          <w:sz w:val="22"/>
          <w:szCs w:val="22"/>
          <w:lang w:eastAsia="ar-SA"/>
        </w:rPr>
        <w:t>e powodowa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ć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ograniczenie mo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ż</w:t>
      </w:r>
      <w:r w:rsidRPr="007A30B8">
        <w:rPr>
          <w:rFonts w:ascii="Arial Narrow" w:hAnsi="Arial Narrow"/>
          <w:sz w:val="22"/>
          <w:szCs w:val="22"/>
          <w:lang w:eastAsia="ar-SA"/>
        </w:rPr>
        <w:t>liwo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ś</w:t>
      </w:r>
      <w:r w:rsidRPr="007A30B8">
        <w:rPr>
          <w:rFonts w:ascii="Arial Narrow" w:hAnsi="Arial Narrow"/>
          <w:sz w:val="22"/>
          <w:szCs w:val="22"/>
          <w:lang w:eastAsia="ar-SA"/>
        </w:rPr>
        <w:t>ci zabudowy s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sz w:val="22"/>
          <w:szCs w:val="22"/>
          <w:lang w:eastAsia="ar-SA"/>
        </w:rPr>
        <w:t>siedniej dzia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ki </w:t>
      </w:r>
      <w:r w:rsidR="009436F1" w:rsidRPr="007A30B8">
        <w:rPr>
          <w:rFonts w:ascii="Arial Narrow" w:hAnsi="Arial Narrow"/>
          <w:sz w:val="22"/>
          <w:szCs w:val="22"/>
          <w:lang w:eastAsia="ar-SA"/>
        </w:rPr>
        <w:t>–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spe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z w:val="22"/>
          <w:szCs w:val="22"/>
          <w:lang w:eastAsia="ar-SA"/>
        </w:rPr>
        <w:t>ni</w:t>
      </w:r>
      <w:r w:rsidR="009436F1" w:rsidRPr="007A30B8">
        <w:rPr>
          <w:rFonts w:ascii="Arial Narrow" w:hAnsi="Arial Narrow"/>
          <w:sz w:val="22"/>
          <w:szCs w:val="22"/>
          <w:lang w:eastAsia="ar-SA"/>
        </w:rPr>
        <w:t xml:space="preserve">one, </w:t>
      </w:r>
      <w:r w:rsidR="00B662A2" w:rsidRPr="007A30B8">
        <w:rPr>
          <w:rFonts w:ascii="Arial Narrow" w:hAnsi="Arial Narrow"/>
          <w:sz w:val="22"/>
          <w:szCs w:val="22"/>
          <w:lang w:eastAsia="ar-SA"/>
        </w:rPr>
        <w:t>pomieszczenie gromadzenia odpadów sta</w:t>
      </w:r>
      <w:r w:rsidR="00B662A2" w:rsidRPr="007A30B8">
        <w:rPr>
          <w:rFonts w:ascii="Lucida Grande" w:hAnsi="Lucida Grande" w:cs="Lucida Grande"/>
          <w:sz w:val="22"/>
          <w:szCs w:val="22"/>
          <w:lang w:eastAsia="ar-SA"/>
        </w:rPr>
        <w:t>ł</w:t>
      </w:r>
      <w:r w:rsidR="00B662A2" w:rsidRPr="007A30B8">
        <w:rPr>
          <w:rFonts w:ascii="Arial Narrow" w:hAnsi="Arial Narrow"/>
          <w:sz w:val="22"/>
          <w:szCs w:val="22"/>
          <w:lang w:eastAsia="ar-SA"/>
        </w:rPr>
        <w:t>ych zaprojektowane w budynku</w:t>
      </w:r>
      <w:r w:rsidRPr="007A30B8">
        <w:rPr>
          <w:rFonts w:ascii="Arial Narrow" w:hAnsi="Arial Narrow"/>
          <w:sz w:val="22"/>
          <w:szCs w:val="22"/>
          <w:lang w:eastAsia="ar-SA"/>
        </w:rPr>
        <w:t>,</w:t>
      </w:r>
    </w:p>
    <w:p w14:paraId="68ACDCF1" w14:textId="6969F9F6" w:rsidR="00B40C62" w:rsidRPr="007A30B8" w:rsidRDefault="00B40C62" w:rsidP="00B40C62">
      <w:pPr>
        <w:pStyle w:val="Zwykytekst1"/>
        <w:jc w:val="both"/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>- Studnie § 31</w:t>
      </w:r>
      <w:r w:rsidR="009436F1" w:rsidRPr="007A30B8">
        <w:rPr>
          <w:rFonts w:ascii="Arial Narrow" w:hAnsi="Arial Narrow"/>
          <w:sz w:val="22"/>
          <w:szCs w:val="22"/>
          <w:lang w:eastAsia="ar-SA"/>
        </w:rPr>
        <w:t xml:space="preserve"> rozporz</w:t>
      </w:r>
      <w:r w:rsidR="009436F1" w:rsidRPr="007A30B8">
        <w:rPr>
          <w:rFonts w:ascii="Lucida Grande" w:hAnsi="Lucida Grande" w:cs="Lucida Grande"/>
          <w:sz w:val="22"/>
          <w:szCs w:val="22"/>
          <w:lang w:eastAsia="ar-SA"/>
        </w:rPr>
        <w:t>ą</w:t>
      </w:r>
      <w:r w:rsidR="009436F1" w:rsidRPr="007A30B8">
        <w:rPr>
          <w:rFonts w:ascii="Arial Narrow" w:hAnsi="Arial Narrow"/>
          <w:sz w:val="22"/>
          <w:szCs w:val="22"/>
          <w:lang w:eastAsia="ar-SA"/>
        </w:rPr>
        <w:t>dzenia w sprawie warunków technicznych, jakim powinny odpowiada</w:t>
      </w:r>
      <w:r w:rsidR="009436F1" w:rsidRPr="007A30B8">
        <w:rPr>
          <w:rFonts w:ascii="Lucida Grande" w:hAnsi="Lucida Grande" w:cs="Lucida Grande"/>
          <w:sz w:val="22"/>
          <w:szCs w:val="22"/>
          <w:lang w:eastAsia="ar-SA"/>
        </w:rPr>
        <w:t>ć</w:t>
      </w:r>
      <w:r w:rsidR="009436F1" w:rsidRPr="007A30B8">
        <w:rPr>
          <w:rFonts w:ascii="Arial Narrow" w:hAnsi="Arial Narrow"/>
          <w:sz w:val="22"/>
          <w:szCs w:val="22"/>
          <w:lang w:eastAsia="ar-SA"/>
        </w:rPr>
        <w:t xml:space="preserve"> budynki i ich usytuowanie</w:t>
      </w:r>
      <w:r w:rsidRPr="007A30B8">
        <w:rPr>
          <w:rFonts w:ascii="Arial Narrow" w:hAnsi="Arial Narrow"/>
          <w:sz w:val="22"/>
          <w:szCs w:val="22"/>
          <w:lang w:eastAsia="ar-SA"/>
        </w:rPr>
        <w:t>. Usytuowanie studni zgodne z WT czyli 5 m od granicy dzia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z w:val="22"/>
          <w:szCs w:val="22"/>
          <w:lang w:eastAsia="ar-SA"/>
        </w:rPr>
        <w:t>ki (co do zasady – z zastrze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ż</w:t>
      </w:r>
      <w:r w:rsidRPr="007A30B8">
        <w:rPr>
          <w:rFonts w:ascii="Arial Narrow" w:hAnsi="Arial Narrow"/>
          <w:sz w:val="22"/>
          <w:szCs w:val="22"/>
          <w:lang w:eastAsia="ar-SA"/>
        </w:rPr>
        <w:t>eniem § 31 ust. 2) przy jednoczesnych warunkach odleg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z w:val="22"/>
          <w:szCs w:val="22"/>
          <w:lang w:eastAsia="ar-SA"/>
        </w:rPr>
        <w:t>o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ś</w:t>
      </w:r>
      <w:r w:rsidRPr="007A30B8">
        <w:rPr>
          <w:rFonts w:ascii="Arial Narrow" w:hAnsi="Arial Narrow"/>
          <w:sz w:val="22"/>
          <w:szCs w:val="22"/>
          <w:lang w:eastAsia="ar-SA"/>
        </w:rPr>
        <w:t>ci studni od: a) osi rowu przydro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ż</w:t>
      </w:r>
      <w:r w:rsidRPr="007A30B8">
        <w:rPr>
          <w:rFonts w:ascii="Arial Narrow" w:hAnsi="Arial Narrow"/>
          <w:sz w:val="22"/>
          <w:szCs w:val="22"/>
          <w:lang w:eastAsia="ar-SA"/>
        </w:rPr>
        <w:t>nego – 7.5 m, b) budynków inwentarskich, silosów, zbiorników szczelnych itd. - 15 m, c) do najbli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ż</w:t>
      </w:r>
      <w:r w:rsidRPr="007A30B8">
        <w:rPr>
          <w:rFonts w:ascii="Arial Narrow" w:hAnsi="Arial Narrow"/>
          <w:sz w:val="22"/>
          <w:szCs w:val="22"/>
          <w:lang w:eastAsia="ar-SA"/>
        </w:rPr>
        <w:t>szego przewodu kanalizacji rozs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sz w:val="22"/>
          <w:szCs w:val="22"/>
          <w:lang w:eastAsia="ar-SA"/>
        </w:rPr>
        <w:t>czaj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cej dla 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ś</w:t>
      </w:r>
      <w:r w:rsidRPr="007A30B8">
        <w:rPr>
          <w:rFonts w:ascii="Arial Narrow" w:hAnsi="Arial Narrow"/>
          <w:sz w:val="22"/>
          <w:szCs w:val="22"/>
          <w:lang w:eastAsia="ar-SA"/>
        </w:rPr>
        <w:t>cieków wst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ę</w:t>
      </w:r>
      <w:r w:rsidRPr="007A30B8">
        <w:rPr>
          <w:rFonts w:ascii="Arial Narrow" w:hAnsi="Arial Narrow"/>
          <w:sz w:val="22"/>
          <w:szCs w:val="22"/>
          <w:lang w:eastAsia="ar-SA"/>
        </w:rPr>
        <w:t>pnie oczyszczonych biologicznie – 30 m, d) do nieutwardzonych wybiegów dla zwierz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sz w:val="22"/>
          <w:szCs w:val="22"/>
          <w:lang w:eastAsia="ar-SA"/>
        </w:rPr>
        <w:t>t hodowlanych, do najbli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ż</w:t>
      </w:r>
      <w:r w:rsidRPr="007A30B8">
        <w:rPr>
          <w:rFonts w:ascii="Arial Narrow" w:hAnsi="Arial Narrow"/>
          <w:sz w:val="22"/>
          <w:szCs w:val="22"/>
          <w:lang w:eastAsia="ar-SA"/>
        </w:rPr>
        <w:t>szego przewodu kanalizacji rozs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sz w:val="22"/>
          <w:szCs w:val="22"/>
          <w:lang w:eastAsia="ar-SA"/>
        </w:rPr>
        <w:t>czaj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cej dla 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ś</w:t>
      </w:r>
      <w:r w:rsidRPr="007A30B8">
        <w:rPr>
          <w:rFonts w:ascii="Arial Narrow" w:hAnsi="Arial Narrow"/>
          <w:sz w:val="22"/>
          <w:szCs w:val="22"/>
          <w:lang w:eastAsia="ar-SA"/>
        </w:rPr>
        <w:t>cieków bez biologicznego oczyszczania, do granicy pola filtracyjnego – 70 m, powoduje ograniczenie mo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ż</w:t>
      </w:r>
      <w:r w:rsidRPr="007A30B8">
        <w:rPr>
          <w:rFonts w:ascii="Arial Narrow" w:hAnsi="Arial Narrow"/>
          <w:sz w:val="22"/>
          <w:szCs w:val="22"/>
          <w:lang w:eastAsia="ar-SA"/>
        </w:rPr>
        <w:t>liwo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ś</w:t>
      </w:r>
      <w:r w:rsidRPr="007A30B8">
        <w:rPr>
          <w:rFonts w:ascii="Arial Narrow" w:hAnsi="Arial Narrow"/>
          <w:sz w:val="22"/>
          <w:szCs w:val="22"/>
          <w:lang w:eastAsia="ar-SA"/>
        </w:rPr>
        <w:t>ci zabudowy s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sz w:val="22"/>
          <w:szCs w:val="22"/>
          <w:lang w:eastAsia="ar-SA"/>
        </w:rPr>
        <w:t>siedniej dzia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z w:val="22"/>
          <w:szCs w:val="22"/>
          <w:lang w:eastAsia="ar-SA"/>
        </w:rPr>
        <w:t>ki jak równie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ż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sytuowanie na dzia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z w:val="22"/>
          <w:szCs w:val="22"/>
          <w:lang w:eastAsia="ar-SA"/>
        </w:rPr>
        <w:t>ce obiektów budowlanych jak budynki inwentarskie, silosy, zbiorniki szczelne, kanalizacja rozs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sz w:val="22"/>
          <w:szCs w:val="22"/>
          <w:lang w:eastAsia="ar-SA"/>
        </w:rPr>
        <w:t>czaj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sz w:val="22"/>
          <w:szCs w:val="22"/>
          <w:lang w:eastAsia="ar-SA"/>
        </w:rPr>
        <w:t>ca itd. jak wy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ż</w:t>
      </w:r>
      <w:r w:rsidRPr="007A30B8">
        <w:rPr>
          <w:rFonts w:ascii="Arial Narrow" w:hAnsi="Arial Narrow"/>
          <w:sz w:val="22"/>
          <w:szCs w:val="22"/>
          <w:lang w:eastAsia="ar-SA"/>
        </w:rPr>
        <w:t>ej – limituje odleg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z w:val="22"/>
          <w:szCs w:val="22"/>
          <w:lang w:eastAsia="ar-SA"/>
        </w:rPr>
        <w:t>o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ść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studni na s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sz w:val="22"/>
          <w:szCs w:val="22"/>
          <w:lang w:eastAsia="ar-SA"/>
        </w:rPr>
        <w:t>siedniej dzia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ce - </w:t>
      </w:r>
      <w:r w:rsidR="00805F2E" w:rsidRPr="007A30B8">
        <w:rPr>
          <w:rFonts w:ascii="Arial Narrow" w:hAnsi="Arial Narrow"/>
          <w:sz w:val="22"/>
          <w:szCs w:val="22"/>
          <w:lang w:eastAsia="ar-SA"/>
        </w:rPr>
        <w:t>nie dotyczy</w:t>
      </w:r>
      <w:r w:rsidRPr="007A30B8">
        <w:rPr>
          <w:rFonts w:ascii="Arial Narrow" w:hAnsi="Arial Narrow"/>
          <w:sz w:val="22"/>
          <w:szCs w:val="22"/>
          <w:lang w:eastAsia="ar-SA"/>
        </w:rPr>
        <w:t>,</w:t>
      </w:r>
    </w:p>
    <w:p w14:paraId="4AA4FB24" w14:textId="485D3E8F" w:rsidR="00B40C62" w:rsidRPr="007A30B8" w:rsidRDefault="00B40C62" w:rsidP="00B40C62">
      <w:pPr>
        <w:pStyle w:val="Zwykytekst1"/>
        <w:jc w:val="both"/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>- Zbiorniki bezodp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z w:val="22"/>
          <w:szCs w:val="22"/>
          <w:lang w:eastAsia="ar-SA"/>
        </w:rPr>
        <w:t>ywowe na nieczysto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ś</w:t>
      </w:r>
      <w:r w:rsidRPr="007A30B8">
        <w:rPr>
          <w:rFonts w:ascii="Arial Narrow" w:hAnsi="Arial Narrow"/>
          <w:sz w:val="22"/>
          <w:szCs w:val="22"/>
          <w:lang w:eastAsia="ar-SA"/>
        </w:rPr>
        <w:t>ci ciek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z w:val="22"/>
          <w:szCs w:val="22"/>
          <w:lang w:eastAsia="ar-SA"/>
        </w:rPr>
        <w:t>e, § 36.1.</w:t>
      </w:r>
      <w:r w:rsidR="00227C93" w:rsidRPr="007A30B8">
        <w:rPr>
          <w:rFonts w:ascii="Arial Narrow" w:hAnsi="Arial Narrow"/>
          <w:sz w:val="22"/>
          <w:szCs w:val="22"/>
          <w:lang w:eastAsia="ar-SA"/>
        </w:rPr>
        <w:t xml:space="preserve"> rozporz</w:t>
      </w:r>
      <w:r w:rsidR="00227C93" w:rsidRPr="007A30B8">
        <w:rPr>
          <w:rFonts w:ascii="Lucida Grande" w:hAnsi="Lucida Grande" w:cs="Lucida Grande"/>
          <w:sz w:val="22"/>
          <w:szCs w:val="22"/>
          <w:lang w:eastAsia="ar-SA"/>
        </w:rPr>
        <w:t>ą</w:t>
      </w:r>
      <w:r w:rsidR="00227C93" w:rsidRPr="007A30B8">
        <w:rPr>
          <w:rFonts w:ascii="Arial Narrow" w:hAnsi="Arial Narrow"/>
          <w:sz w:val="22"/>
          <w:szCs w:val="22"/>
          <w:lang w:eastAsia="ar-SA"/>
        </w:rPr>
        <w:t>dzenia w sprawie warunków technicznych, jakim powinny odpowiada</w:t>
      </w:r>
      <w:r w:rsidR="00227C93" w:rsidRPr="007A30B8">
        <w:rPr>
          <w:rFonts w:ascii="Lucida Grande" w:hAnsi="Lucida Grande" w:cs="Lucida Grande"/>
          <w:sz w:val="22"/>
          <w:szCs w:val="22"/>
          <w:lang w:eastAsia="ar-SA"/>
        </w:rPr>
        <w:t>ć</w:t>
      </w:r>
      <w:r w:rsidR="00227C93" w:rsidRPr="007A30B8">
        <w:rPr>
          <w:rFonts w:ascii="Arial Narrow" w:hAnsi="Arial Narrow"/>
          <w:sz w:val="22"/>
          <w:szCs w:val="22"/>
          <w:lang w:eastAsia="ar-SA"/>
        </w:rPr>
        <w:t xml:space="preserve"> budynki i ich usytuowanie.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Odleg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z w:val="22"/>
          <w:szCs w:val="22"/>
          <w:lang w:eastAsia="ar-SA"/>
        </w:rPr>
        <w:t>o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ść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pokryw i wylotów wentylacji ze zbiorników bezodp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z w:val="22"/>
          <w:szCs w:val="22"/>
          <w:lang w:eastAsia="ar-SA"/>
        </w:rPr>
        <w:t>ywowych na nieczysto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ś</w:t>
      </w:r>
      <w:r w:rsidRPr="007A30B8">
        <w:rPr>
          <w:rFonts w:ascii="Arial Narrow" w:hAnsi="Arial Narrow"/>
          <w:sz w:val="22"/>
          <w:szCs w:val="22"/>
          <w:lang w:eastAsia="ar-SA"/>
        </w:rPr>
        <w:t>ci ciek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z w:val="22"/>
          <w:szCs w:val="22"/>
          <w:lang w:eastAsia="ar-SA"/>
        </w:rPr>
        <w:t>e, do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z w:val="22"/>
          <w:szCs w:val="22"/>
          <w:lang w:eastAsia="ar-SA"/>
        </w:rPr>
        <w:t>ów ust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ę</w:t>
      </w:r>
      <w:r w:rsidRPr="007A30B8">
        <w:rPr>
          <w:rFonts w:ascii="Arial Narrow" w:hAnsi="Arial Narrow"/>
          <w:sz w:val="22"/>
          <w:szCs w:val="22"/>
          <w:lang w:eastAsia="ar-SA"/>
        </w:rPr>
        <w:t>pów nieskanalizowanych o liczbie miejsc nie wi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ę</w:t>
      </w:r>
      <w:r w:rsidRPr="007A30B8">
        <w:rPr>
          <w:rFonts w:ascii="Arial Narrow" w:hAnsi="Arial Narrow"/>
          <w:sz w:val="22"/>
          <w:szCs w:val="22"/>
          <w:lang w:eastAsia="ar-SA"/>
        </w:rPr>
        <w:t>kszej ni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ż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4 i podobnych urz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sz w:val="22"/>
          <w:szCs w:val="22"/>
          <w:lang w:eastAsia="ar-SA"/>
        </w:rPr>
        <w:t>dze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ń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sanitarno-gospodarczych o pojemno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ś</w:t>
      </w:r>
      <w:r w:rsidRPr="007A30B8">
        <w:rPr>
          <w:rFonts w:ascii="Arial Narrow" w:hAnsi="Arial Narrow"/>
          <w:sz w:val="22"/>
          <w:szCs w:val="22"/>
          <w:lang w:eastAsia="ar-SA"/>
        </w:rPr>
        <w:t>ci do 10 m</w:t>
      </w:r>
      <w:r w:rsidRPr="007A30B8">
        <w:rPr>
          <w:rFonts w:ascii="Arial Narrow" w:hAnsi="Arial Narrow"/>
          <w:sz w:val="22"/>
          <w:szCs w:val="22"/>
          <w:vertAlign w:val="superscript"/>
          <w:lang w:eastAsia="ar-SA"/>
        </w:rPr>
        <w:t>3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zgodnie z WT czyli 7,5 m od granicy </w:t>
      </w:r>
      <w:r w:rsidRPr="007A30B8">
        <w:rPr>
          <w:rFonts w:ascii="Arial Narrow" w:hAnsi="Arial Narrow"/>
          <w:sz w:val="22"/>
          <w:szCs w:val="22"/>
          <w:lang w:eastAsia="ar-SA"/>
        </w:rPr>
        <w:lastRenderedPageBreak/>
        <w:t>dzia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z w:val="22"/>
          <w:szCs w:val="22"/>
          <w:lang w:eastAsia="ar-SA"/>
        </w:rPr>
        <w:t>ki s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sz w:val="22"/>
          <w:szCs w:val="22"/>
          <w:lang w:eastAsia="ar-SA"/>
        </w:rPr>
        <w:t>siedniej przy jednoczesnym warunku odleg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z w:val="22"/>
          <w:szCs w:val="22"/>
          <w:lang w:eastAsia="ar-SA"/>
        </w:rPr>
        <w:t>o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ś</w:t>
      </w:r>
      <w:r w:rsidRPr="007A30B8">
        <w:rPr>
          <w:rFonts w:ascii="Arial Narrow" w:hAnsi="Arial Narrow"/>
          <w:sz w:val="22"/>
          <w:szCs w:val="22"/>
          <w:lang w:eastAsia="ar-SA"/>
        </w:rPr>
        <w:t>ci od okien i drzwi zewn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ę</w:t>
      </w:r>
      <w:r w:rsidRPr="007A30B8">
        <w:rPr>
          <w:rFonts w:ascii="Arial Narrow" w:hAnsi="Arial Narrow"/>
          <w:sz w:val="22"/>
          <w:szCs w:val="22"/>
          <w:lang w:eastAsia="ar-SA"/>
        </w:rPr>
        <w:t>trznych do pomieszcze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ń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przeznaczonych na pobyt ludzi oraz do magazynów produktów spo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ż</w:t>
      </w:r>
      <w:r w:rsidRPr="007A30B8">
        <w:rPr>
          <w:rFonts w:ascii="Arial Narrow" w:hAnsi="Arial Narrow"/>
          <w:sz w:val="22"/>
          <w:szCs w:val="22"/>
          <w:lang w:eastAsia="ar-SA"/>
        </w:rPr>
        <w:t>ywczych - 15 metrów , powoduje ograniczenie mo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ż</w:t>
      </w:r>
      <w:r w:rsidRPr="007A30B8">
        <w:rPr>
          <w:rFonts w:ascii="Arial Narrow" w:hAnsi="Arial Narrow"/>
          <w:sz w:val="22"/>
          <w:szCs w:val="22"/>
          <w:lang w:eastAsia="ar-SA"/>
        </w:rPr>
        <w:t>liwo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ś</w:t>
      </w:r>
      <w:r w:rsidRPr="007A30B8">
        <w:rPr>
          <w:rFonts w:ascii="Arial Narrow" w:hAnsi="Arial Narrow"/>
          <w:sz w:val="22"/>
          <w:szCs w:val="22"/>
          <w:lang w:eastAsia="ar-SA"/>
        </w:rPr>
        <w:t>ci zabudowy s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sz w:val="22"/>
          <w:szCs w:val="22"/>
          <w:lang w:eastAsia="ar-SA"/>
        </w:rPr>
        <w:t>siedniej dzia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z w:val="22"/>
          <w:szCs w:val="22"/>
          <w:lang w:eastAsia="ar-SA"/>
        </w:rPr>
        <w:t>ki. Stref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ę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oddzia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z w:val="22"/>
          <w:szCs w:val="22"/>
          <w:lang w:eastAsia="ar-SA"/>
        </w:rPr>
        <w:t>ywania w odleg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z w:val="22"/>
          <w:szCs w:val="22"/>
          <w:lang w:eastAsia="ar-SA"/>
        </w:rPr>
        <w:t>o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ś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ci 15 metrów od zbiornika - </w:t>
      </w:r>
      <w:r w:rsidR="00805F2E" w:rsidRPr="007A30B8">
        <w:rPr>
          <w:rFonts w:ascii="Arial Narrow" w:hAnsi="Arial Narrow"/>
          <w:sz w:val="22"/>
          <w:szCs w:val="22"/>
          <w:lang w:eastAsia="ar-SA"/>
        </w:rPr>
        <w:t>nie dotyczy</w:t>
      </w:r>
      <w:r w:rsidRPr="007A30B8">
        <w:rPr>
          <w:rFonts w:ascii="Arial Narrow" w:hAnsi="Arial Narrow"/>
          <w:sz w:val="22"/>
          <w:szCs w:val="22"/>
          <w:lang w:eastAsia="ar-SA"/>
        </w:rPr>
        <w:t>,</w:t>
      </w:r>
    </w:p>
    <w:p w14:paraId="36437C01" w14:textId="790A5A32" w:rsidR="00B40C62" w:rsidRPr="007A30B8" w:rsidRDefault="00B40C62" w:rsidP="00B40C62">
      <w:pPr>
        <w:pStyle w:val="Zwykytekst1"/>
        <w:jc w:val="both"/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>- W zabudowie jednorodzinnej, zagrodowej i rekreacji indywidualnej odleg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z w:val="22"/>
          <w:szCs w:val="22"/>
          <w:lang w:eastAsia="ar-SA"/>
        </w:rPr>
        <w:t>o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ść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pokryw i wylotów wentylacji ze zbiorników bezodp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z w:val="22"/>
          <w:szCs w:val="22"/>
          <w:lang w:eastAsia="ar-SA"/>
        </w:rPr>
        <w:t>ywowych na nieczysto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ś</w:t>
      </w:r>
      <w:r w:rsidRPr="007A30B8">
        <w:rPr>
          <w:rFonts w:ascii="Arial Narrow" w:hAnsi="Arial Narrow"/>
          <w:sz w:val="22"/>
          <w:szCs w:val="22"/>
          <w:lang w:eastAsia="ar-SA"/>
        </w:rPr>
        <w:t>ci ciek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z w:val="22"/>
          <w:szCs w:val="22"/>
          <w:lang w:eastAsia="ar-SA"/>
        </w:rPr>
        <w:t>e o pojemno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ś</w:t>
      </w:r>
      <w:r w:rsidRPr="007A30B8">
        <w:rPr>
          <w:rFonts w:ascii="Arial Narrow" w:hAnsi="Arial Narrow"/>
          <w:sz w:val="22"/>
          <w:szCs w:val="22"/>
          <w:lang w:eastAsia="ar-SA"/>
        </w:rPr>
        <w:t>ci do 10 m</w:t>
      </w:r>
      <w:r w:rsidRPr="007A30B8">
        <w:rPr>
          <w:rFonts w:ascii="Arial Narrow" w:hAnsi="Arial Narrow"/>
          <w:sz w:val="22"/>
          <w:szCs w:val="22"/>
          <w:vertAlign w:val="superscript"/>
          <w:lang w:eastAsia="ar-SA"/>
        </w:rPr>
        <w:t xml:space="preserve">3 </w:t>
      </w:r>
      <w:r w:rsidRPr="007A30B8">
        <w:rPr>
          <w:rFonts w:ascii="Arial Narrow" w:hAnsi="Arial Narrow"/>
          <w:sz w:val="22"/>
          <w:szCs w:val="22"/>
          <w:lang w:eastAsia="ar-SA"/>
        </w:rPr>
        <w:t>od okien i drzwi zewn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ę</w:t>
      </w:r>
      <w:r w:rsidRPr="007A30B8">
        <w:rPr>
          <w:rFonts w:ascii="Arial Narrow" w:hAnsi="Arial Narrow"/>
          <w:sz w:val="22"/>
          <w:szCs w:val="22"/>
          <w:lang w:eastAsia="ar-SA"/>
        </w:rPr>
        <w:t>trznych do pomieszcze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ń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przeznaczonych na pobyt ludzi wynosi 5 metrów, przy jednoczesnym warunku odleg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z w:val="22"/>
          <w:szCs w:val="22"/>
          <w:lang w:eastAsia="ar-SA"/>
        </w:rPr>
        <w:t>o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ś</w:t>
      </w:r>
      <w:r w:rsidRPr="007A30B8">
        <w:rPr>
          <w:rFonts w:ascii="Arial Narrow" w:hAnsi="Arial Narrow"/>
          <w:sz w:val="22"/>
          <w:szCs w:val="22"/>
          <w:lang w:eastAsia="ar-SA"/>
        </w:rPr>
        <w:t>ci takich urz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sz w:val="22"/>
          <w:szCs w:val="22"/>
          <w:lang w:eastAsia="ar-SA"/>
        </w:rPr>
        <w:t>dze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ń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sanitarno-gospodarczych 2 metry od granicy dzia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z w:val="22"/>
          <w:szCs w:val="22"/>
          <w:lang w:eastAsia="ar-SA"/>
        </w:rPr>
        <w:t>ki s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siedniej. Z analizy tego zapisu wynika, 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ż</w:t>
      </w:r>
      <w:r w:rsidRPr="007A30B8">
        <w:rPr>
          <w:rFonts w:ascii="Arial Narrow" w:hAnsi="Arial Narrow"/>
          <w:sz w:val="22"/>
          <w:szCs w:val="22"/>
          <w:lang w:eastAsia="ar-SA"/>
        </w:rPr>
        <w:t>e usytuowanie zgodne z WT zbiornika bezodp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z w:val="22"/>
          <w:szCs w:val="22"/>
          <w:lang w:eastAsia="ar-SA"/>
        </w:rPr>
        <w:t>ywowego do 10 m</w:t>
      </w:r>
      <w:r w:rsidRPr="007A30B8">
        <w:rPr>
          <w:rFonts w:ascii="Arial Narrow" w:hAnsi="Arial Narrow"/>
          <w:sz w:val="22"/>
          <w:szCs w:val="22"/>
          <w:vertAlign w:val="superscript"/>
          <w:lang w:eastAsia="ar-SA"/>
        </w:rPr>
        <w:t>3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na nieczysto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ś</w:t>
      </w:r>
      <w:r w:rsidRPr="007A30B8">
        <w:rPr>
          <w:rFonts w:ascii="Arial Narrow" w:hAnsi="Arial Narrow"/>
          <w:sz w:val="22"/>
          <w:szCs w:val="22"/>
          <w:lang w:eastAsia="ar-SA"/>
        </w:rPr>
        <w:t>ci ciek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z w:val="22"/>
          <w:szCs w:val="22"/>
          <w:lang w:eastAsia="ar-SA"/>
        </w:rPr>
        <w:t>e w zabudowie jednorodzinnej nie ogranicza mo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ż</w:t>
      </w:r>
      <w:r w:rsidRPr="007A30B8">
        <w:rPr>
          <w:rFonts w:ascii="Arial Narrow" w:hAnsi="Arial Narrow"/>
          <w:sz w:val="22"/>
          <w:szCs w:val="22"/>
          <w:lang w:eastAsia="ar-SA"/>
        </w:rPr>
        <w:t>liwo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ś</w:t>
      </w:r>
      <w:r w:rsidRPr="007A30B8">
        <w:rPr>
          <w:rFonts w:ascii="Arial Narrow" w:hAnsi="Arial Narrow"/>
          <w:sz w:val="22"/>
          <w:szCs w:val="22"/>
          <w:lang w:eastAsia="ar-SA"/>
        </w:rPr>
        <w:t>ci zabudowy dzia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z w:val="22"/>
          <w:szCs w:val="22"/>
          <w:lang w:eastAsia="ar-SA"/>
        </w:rPr>
        <w:t>ki s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sz w:val="22"/>
          <w:szCs w:val="22"/>
          <w:lang w:eastAsia="ar-SA"/>
        </w:rPr>
        <w:t>siedniej. Ograniczenie takie wprowadzi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ć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mo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ż</w:t>
      </w:r>
      <w:r w:rsidRPr="007A30B8">
        <w:rPr>
          <w:rFonts w:ascii="Arial Narrow" w:hAnsi="Arial Narrow"/>
          <w:sz w:val="22"/>
          <w:szCs w:val="22"/>
          <w:lang w:eastAsia="ar-SA"/>
        </w:rPr>
        <w:t>e okre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ś</w:t>
      </w:r>
      <w:r w:rsidRPr="007A30B8">
        <w:rPr>
          <w:rFonts w:ascii="Arial Narrow" w:hAnsi="Arial Narrow"/>
          <w:sz w:val="22"/>
          <w:szCs w:val="22"/>
          <w:lang w:eastAsia="ar-SA"/>
        </w:rPr>
        <w:t>lona w § 36.4. mo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ż</w:t>
      </w:r>
      <w:r w:rsidRPr="007A30B8">
        <w:rPr>
          <w:rFonts w:ascii="Arial Narrow" w:hAnsi="Arial Narrow"/>
          <w:sz w:val="22"/>
          <w:szCs w:val="22"/>
          <w:lang w:eastAsia="ar-SA"/>
        </w:rPr>
        <w:t>liwo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ść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zmniejszenia tych odleg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z w:val="22"/>
          <w:szCs w:val="22"/>
          <w:lang w:eastAsia="ar-SA"/>
        </w:rPr>
        <w:t>o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ś</w:t>
      </w:r>
      <w:r w:rsidRPr="007A30B8">
        <w:rPr>
          <w:rFonts w:ascii="Arial Narrow" w:hAnsi="Arial Narrow"/>
          <w:sz w:val="22"/>
          <w:szCs w:val="22"/>
          <w:lang w:eastAsia="ar-SA"/>
        </w:rPr>
        <w:t>ci w porozumieniu z pa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ń</w:t>
      </w:r>
      <w:r w:rsidRPr="007A30B8">
        <w:rPr>
          <w:rFonts w:ascii="Arial Narrow" w:hAnsi="Arial Narrow"/>
          <w:sz w:val="22"/>
          <w:szCs w:val="22"/>
          <w:lang w:eastAsia="ar-SA"/>
        </w:rPr>
        <w:t>stwowym wojewódzkim inspektorem sanitarnym. Przy ilo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ś</w:t>
      </w:r>
      <w:r w:rsidRPr="007A30B8">
        <w:rPr>
          <w:rFonts w:ascii="Arial Narrow" w:hAnsi="Arial Narrow"/>
          <w:sz w:val="22"/>
          <w:szCs w:val="22"/>
          <w:lang w:eastAsia="ar-SA"/>
        </w:rPr>
        <w:t>ci pokryw i wylotów wi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ę</w:t>
      </w:r>
      <w:r w:rsidRPr="007A30B8">
        <w:rPr>
          <w:rFonts w:ascii="Arial Narrow" w:hAnsi="Arial Narrow"/>
          <w:sz w:val="22"/>
          <w:szCs w:val="22"/>
          <w:lang w:eastAsia="ar-SA"/>
        </w:rPr>
        <w:t>kszej ni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ż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4 oraz zbiorników bezodp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z w:val="22"/>
          <w:szCs w:val="22"/>
          <w:lang w:eastAsia="ar-SA"/>
        </w:rPr>
        <w:t>ywowych na nieczysto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ś</w:t>
      </w:r>
      <w:r w:rsidRPr="007A30B8">
        <w:rPr>
          <w:rFonts w:ascii="Arial Narrow" w:hAnsi="Arial Narrow"/>
          <w:sz w:val="22"/>
          <w:szCs w:val="22"/>
          <w:lang w:eastAsia="ar-SA"/>
        </w:rPr>
        <w:t>ci ciek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z w:val="22"/>
          <w:szCs w:val="22"/>
          <w:lang w:eastAsia="ar-SA"/>
        </w:rPr>
        <w:t>e i kompostowników o pojemno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ś</w:t>
      </w:r>
      <w:r w:rsidRPr="007A30B8">
        <w:rPr>
          <w:rFonts w:ascii="Arial Narrow" w:hAnsi="Arial Narrow"/>
          <w:sz w:val="22"/>
          <w:szCs w:val="22"/>
          <w:lang w:eastAsia="ar-SA"/>
        </w:rPr>
        <w:t>ci powy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ż</w:t>
      </w:r>
      <w:r w:rsidRPr="007A30B8">
        <w:rPr>
          <w:rFonts w:ascii="Arial Narrow" w:hAnsi="Arial Narrow"/>
          <w:sz w:val="22"/>
          <w:szCs w:val="22"/>
          <w:lang w:eastAsia="ar-SA"/>
        </w:rPr>
        <w:t>ej 10m</w:t>
      </w:r>
      <w:r w:rsidRPr="007A30B8">
        <w:rPr>
          <w:rFonts w:ascii="Arial Narrow" w:hAnsi="Arial Narrow"/>
          <w:sz w:val="22"/>
          <w:szCs w:val="22"/>
          <w:vertAlign w:val="superscript"/>
          <w:lang w:eastAsia="ar-SA"/>
        </w:rPr>
        <w:t>3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do 50m</w:t>
      </w:r>
      <w:r w:rsidRPr="007A30B8">
        <w:rPr>
          <w:rFonts w:ascii="Arial Narrow" w:hAnsi="Arial Narrow"/>
          <w:sz w:val="22"/>
          <w:szCs w:val="22"/>
          <w:vertAlign w:val="superscript"/>
          <w:lang w:eastAsia="ar-SA"/>
        </w:rPr>
        <w:t>3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strefa oddzia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ywania wynosi 30 metrów - </w:t>
      </w:r>
      <w:r w:rsidR="00805F2E" w:rsidRPr="007A30B8">
        <w:rPr>
          <w:rFonts w:ascii="Arial Narrow" w:hAnsi="Arial Narrow"/>
          <w:sz w:val="22"/>
          <w:szCs w:val="22"/>
          <w:lang w:eastAsia="ar-SA"/>
        </w:rPr>
        <w:t>nie dotyczy</w:t>
      </w:r>
      <w:r w:rsidRPr="007A30B8">
        <w:rPr>
          <w:rFonts w:ascii="Arial Narrow" w:hAnsi="Arial Narrow"/>
          <w:sz w:val="22"/>
          <w:szCs w:val="22"/>
          <w:lang w:eastAsia="ar-SA"/>
        </w:rPr>
        <w:t>,</w:t>
      </w:r>
    </w:p>
    <w:p w14:paraId="55F909BB" w14:textId="6FA6CFFB" w:rsidR="00B40C62" w:rsidRPr="007A30B8" w:rsidRDefault="00B40C62" w:rsidP="00B40C62">
      <w:pPr>
        <w:pStyle w:val="Zwykytekst1"/>
        <w:jc w:val="both"/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>- Zbiorniki bezodp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z w:val="22"/>
          <w:szCs w:val="22"/>
          <w:lang w:eastAsia="ar-SA"/>
        </w:rPr>
        <w:t>ywowe na nieczysto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ś</w:t>
      </w:r>
      <w:r w:rsidRPr="007A30B8">
        <w:rPr>
          <w:rFonts w:ascii="Arial Narrow" w:hAnsi="Arial Narrow"/>
          <w:sz w:val="22"/>
          <w:szCs w:val="22"/>
          <w:lang w:eastAsia="ar-SA"/>
        </w:rPr>
        <w:t>ci ciek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e, §38 </w:t>
      </w:r>
      <w:r w:rsidR="00227C93" w:rsidRPr="007A30B8">
        <w:rPr>
          <w:rFonts w:ascii="Arial Narrow" w:hAnsi="Arial Narrow"/>
          <w:sz w:val="22"/>
          <w:szCs w:val="22"/>
          <w:lang w:eastAsia="ar-SA"/>
        </w:rPr>
        <w:t>rozporz</w:t>
      </w:r>
      <w:r w:rsidR="00227C93" w:rsidRPr="007A30B8">
        <w:rPr>
          <w:rFonts w:ascii="Lucida Grande" w:hAnsi="Lucida Grande" w:cs="Lucida Grande"/>
          <w:sz w:val="22"/>
          <w:szCs w:val="22"/>
          <w:lang w:eastAsia="ar-SA"/>
        </w:rPr>
        <w:t>ą</w:t>
      </w:r>
      <w:r w:rsidR="00227C93" w:rsidRPr="007A30B8">
        <w:rPr>
          <w:rFonts w:ascii="Arial Narrow" w:hAnsi="Arial Narrow"/>
          <w:sz w:val="22"/>
          <w:szCs w:val="22"/>
          <w:lang w:eastAsia="ar-SA"/>
        </w:rPr>
        <w:t>dzenia w sprawie warunków technicznych, jakim powinny odpowiada</w:t>
      </w:r>
      <w:r w:rsidR="00227C93" w:rsidRPr="007A30B8">
        <w:rPr>
          <w:rFonts w:ascii="Lucida Grande" w:hAnsi="Lucida Grande" w:cs="Lucida Grande"/>
          <w:sz w:val="22"/>
          <w:szCs w:val="22"/>
          <w:lang w:eastAsia="ar-SA"/>
        </w:rPr>
        <w:t>ć</w:t>
      </w:r>
      <w:r w:rsidR="00227C93" w:rsidRPr="007A30B8">
        <w:rPr>
          <w:rFonts w:ascii="Arial Narrow" w:hAnsi="Arial Narrow"/>
          <w:sz w:val="22"/>
          <w:szCs w:val="22"/>
          <w:lang w:eastAsia="ar-SA"/>
        </w:rPr>
        <w:t xml:space="preserve"> budynki i ich usytuowanie</w:t>
      </w:r>
      <w:r w:rsidR="00805F2E" w:rsidRPr="007A30B8">
        <w:rPr>
          <w:rFonts w:ascii="Arial Narrow" w:hAnsi="Arial Narrow"/>
          <w:sz w:val="22"/>
          <w:szCs w:val="22"/>
          <w:lang w:eastAsia="ar-SA"/>
        </w:rPr>
        <w:t xml:space="preserve"> 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- </w:t>
      </w:r>
      <w:r w:rsidR="00805F2E" w:rsidRPr="007A30B8">
        <w:rPr>
          <w:rFonts w:ascii="Arial Narrow" w:hAnsi="Arial Narrow"/>
          <w:sz w:val="22"/>
          <w:szCs w:val="22"/>
          <w:lang w:eastAsia="ar-SA"/>
        </w:rPr>
        <w:t>nie dotyczy</w:t>
      </w:r>
      <w:r w:rsidRPr="007A30B8">
        <w:rPr>
          <w:rFonts w:ascii="Arial Narrow" w:hAnsi="Arial Narrow"/>
          <w:sz w:val="22"/>
          <w:szCs w:val="22"/>
          <w:lang w:eastAsia="ar-SA"/>
        </w:rPr>
        <w:t>,</w:t>
      </w:r>
    </w:p>
    <w:p w14:paraId="4DF71CD4" w14:textId="3E763BB8" w:rsidR="00B40C62" w:rsidRPr="007A30B8" w:rsidRDefault="00B40C62" w:rsidP="00B40C62">
      <w:pPr>
        <w:pStyle w:val="Zwykytekst1"/>
        <w:jc w:val="both"/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>- Ziele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ń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i urz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sz w:val="22"/>
          <w:szCs w:val="22"/>
          <w:lang w:eastAsia="ar-SA"/>
        </w:rPr>
        <w:t>dzenie rekreacyjne, §40</w:t>
      </w:r>
      <w:r w:rsidR="00227C93" w:rsidRPr="007A30B8">
        <w:rPr>
          <w:rFonts w:ascii="Arial Narrow" w:hAnsi="Arial Narrow"/>
          <w:sz w:val="22"/>
          <w:szCs w:val="22"/>
          <w:lang w:eastAsia="ar-SA"/>
        </w:rPr>
        <w:t xml:space="preserve"> rozporz</w:t>
      </w:r>
      <w:r w:rsidR="00227C93" w:rsidRPr="007A30B8">
        <w:rPr>
          <w:rFonts w:ascii="Lucida Grande" w:hAnsi="Lucida Grande" w:cs="Lucida Grande"/>
          <w:sz w:val="22"/>
          <w:szCs w:val="22"/>
          <w:lang w:eastAsia="ar-SA"/>
        </w:rPr>
        <w:t>ą</w:t>
      </w:r>
      <w:r w:rsidR="00227C93" w:rsidRPr="007A30B8">
        <w:rPr>
          <w:rFonts w:ascii="Arial Narrow" w:hAnsi="Arial Narrow"/>
          <w:sz w:val="22"/>
          <w:szCs w:val="22"/>
          <w:lang w:eastAsia="ar-SA"/>
        </w:rPr>
        <w:t>dzenia w sprawie warunków technicznych, jakim powinny odpowiada</w:t>
      </w:r>
      <w:r w:rsidR="00227C93" w:rsidRPr="007A30B8">
        <w:rPr>
          <w:rFonts w:ascii="Lucida Grande" w:hAnsi="Lucida Grande" w:cs="Lucida Grande"/>
          <w:sz w:val="22"/>
          <w:szCs w:val="22"/>
          <w:lang w:eastAsia="ar-SA"/>
        </w:rPr>
        <w:t>ć</w:t>
      </w:r>
      <w:r w:rsidR="00227C93" w:rsidRPr="007A30B8">
        <w:rPr>
          <w:rFonts w:ascii="Arial Narrow" w:hAnsi="Arial Narrow"/>
          <w:sz w:val="22"/>
          <w:szCs w:val="22"/>
          <w:lang w:eastAsia="ar-SA"/>
        </w:rPr>
        <w:t xml:space="preserve"> budynki i ich usytuowanie</w:t>
      </w:r>
      <w:r w:rsidRPr="007A30B8">
        <w:rPr>
          <w:rFonts w:ascii="Arial Narrow" w:hAnsi="Arial Narrow"/>
          <w:sz w:val="22"/>
          <w:szCs w:val="22"/>
          <w:lang w:eastAsia="ar-SA"/>
        </w:rPr>
        <w:t>. Usytuowanie placu zabaw dla dzieci zgodne z WT czyli co najmniej 10 m od okien pomieszcze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ń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przeznaczonych na pobyt ludzi oraz od miejsc gromadzenia odpadów przy braku warunku odno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ś</w:t>
      </w:r>
      <w:r w:rsidRPr="007A30B8">
        <w:rPr>
          <w:rFonts w:ascii="Arial Narrow" w:hAnsi="Arial Narrow"/>
          <w:sz w:val="22"/>
          <w:szCs w:val="22"/>
          <w:lang w:eastAsia="ar-SA"/>
        </w:rPr>
        <w:t>nie odleg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z w:val="22"/>
          <w:szCs w:val="22"/>
          <w:lang w:eastAsia="ar-SA"/>
        </w:rPr>
        <w:t>o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ś</w:t>
      </w:r>
      <w:r w:rsidRPr="007A30B8">
        <w:rPr>
          <w:rFonts w:ascii="Arial Narrow" w:hAnsi="Arial Narrow"/>
          <w:sz w:val="22"/>
          <w:szCs w:val="22"/>
          <w:lang w:eastAsia="ar-SA"/>
        </w:rPr>
        <w:t>ci od granicy dzia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z w:val="22"/>
          <w:szCs w:val="22"/>
          <w:lang w:eastAsia="ar-SA"/>
        </w:rPr>
        <w:t>ki mo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ż</w:t>
      </w:r>
      <w:r w:rsidRPr="007A30B8">
        <w:rPr>
          <w:rFonts w:ascii="Arial Narrow" w:hAnsi="Arial Narrow"/>
          <w:sz w:val="22"/>
          <w:szCs w:val="22"/>
          <w:lang w:eastAsia="ar-SA"/>
        </w:rPr>
        <w:t>e powodowa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ć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ograniczenia w zakresie zabudowy s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sz w:val="22"/>
          <w:szCs w:val="22"/>
          <w:lang w:eastAsia="ar-SA"/>
        </w:rPr>
        <w:t>siedniej dzia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ki – </w:t>
      </w:r>
      <w:r w:rsidR="00805F2E" w:rsidRPr="007A30B8">
        <w:rPr>
          <w:rFonts w:ascii="Arial Narrow" w:hAnsi="Arial Narrow"/>
          <w:sz w:val="22"/>
          <w:szCs w:val="22"/>
          <w:lang w:eastAsia="ar-SA"/>
        </w:rPr>
        <w:t>nie dotyczy</w:t>
      </w:r>
      <w:r w:rsidRPr="007A30B8">
        <w:rPr>
          <w:rFonts w:ascii="Arial Narrow" w:hAnsi="Arial Narrow"/>
          <w:sz w:val="22"/>
          <w:szCs w:val="22"/>
          <w:lang w:eastAsia="ar-SA"/>
        </w:rPr>
        <w:t>,</w:t>
      </w:r>
    </w:p>
    <w:p w14:paraId="1C19DF50" w14:textId="37824DF4" w:rsidR="00B40C62" w:rsidRPr="007A30B8" w:rsidRDefault="00B40C62" w:rsidP="00B40C62">
      <w:pPr>
        <w:pStyle w:val="Zwykytekst1"/>
        <w:jc w:val="both"/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>- O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ś</w:t>
      </w:r>
      <w:r w:rsidRPr="007A30B8">
        <w:rPr>
          <w:rFonts w:ascii="Arial Narrow" w:hAnsi="Arial Narrow"/>
          <w:sz w:val="22"/>
          <w:szCs w:val="22"/>
          <w:lang w:eastAsia="ar-SA"/>
        </w:rPr>
        <w:t>wietlenie i nas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onecznienie §60 </w:t>
      </w:r>
      <w:r w:rsidR="002B6387" w:rsidRPr="007A30B8">
        <w:rPr>
          <w:rFonts w:ascii="Arial Narrow" w:hAnsi="Arial Narrow"/>
          <w:sz w:val="22"/>
          <w:szCs w:val="22"/>
          <w:lang w:eastAsia="ar-SA"/>
        </w:rPr>
        <w:t>rozporz</w:t>
      </w:r>
      <w:r w:rsidR="002B6387" w:rsidRPr="007A30B8">
        <w:rPr>
          <w:rFonts w:ascii="Lucida Grande" w:hAnsi="Lucida Grande" w:cs="Lucida Grande"/>
          <w:sz w:val="22"/>
          <w:szCs w:val="22"/>
          <w:lang w:eastAsia="ar-SA"/>
        </w:rPr>
        <w:t>ą</w:t>
      </w:r>
      <w:r w:rsidR="002B6387" w:rsidRPr="007A30B8">
        <w:rPr>
          <w:rFonts w:ascii="Arial Narrow" w:hAnsi="Arial Narrow"/>
          <w:sz w:val="22"/>
          <w:szCs w:val="22"/>
          <w:lang w:eastAsia="ar-SA"/>
        </w:rPr>
        <w:t>dzenia w sprawie warunków technicznych, jakim powinny odpowiada</w:t>
      </w:r>
      <w:r w:rsidR="002B6387" w:rsidRPr="007A30B8">
        <w:rPr>
          <w:rFonts w:ascii="Lucida Grande" w:hAnsi="Lucida Grande" w:cs="Lucida Grande"/>
          <w:sz w:val="22"/>
          <w:szCs w:val="22"/>
          <w:lang w:eastAsia="ar-SA"/>
        </w:rPr>
        <w:t>ć</w:t>
      </w:r>
      <w:r w:rsidR="002B6387" w:rsidRPr="007A30B8">
        <w:rPr>
          <w:rFonts w:ascii="Arial Narrow" w:hAnsi="Arial Narrow"/>
          <w:sz w:val="22"/>
          <w:szCs w:val="22"/>
          <w:lang w:eastAsia="ar-SA"/>
        </w:rPr>
        <w:t xml:space="preserve"> budynki i ich usytuowanie</w:t>
      </w:r>
      <w:r w:rsidR="0012196B" w:rsidRPr="007A30B8">
        <w:rPr>
          <w:rFonts w:ascii="Arial Narrow" w:hAnsi="Arial Narrow"/>
          <w:sz w:val="22"/>
          <w:szCs w:val="22"/>
          <w:lang w:eastAsia="ar-SA"/>
        </w:rPr>
        <w:t xml:space="preserve"> 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- </w:t>
      </w:r>
      <w:r w:rsidR="0012196B" w:rsidRPr="007A30B8">
        <w:rPr>
          <w:rFonts w:ascii="Arial Narrow" w:hAnsi="Arial Narrow"/>
          <w:sz w:val="22"/>
          <w:szCs w:val="22"/>
          <w:lang w:eastAsia="ar-SA"/>
        </w:rPr>
        <w:t>warunek spe</w:t>
      </w:r>
      <w:r w:rsidR="0012196B" w:rsidRPr="007A30B8">
        <w:rPr>
          <w:rFonts w:ascii="Lucida Grande" w:hAnsi="Lucida Grande" w:cs="Lucida Grande"/>
          <w:sz w:val="22"/>
          <w:szCs w:val="22"/>
          <w:lang w:eastAsia="ar-SA"/>
        </w:rPr>
        <w:t>ł</w:t>
      </w:r>
      <w:r w:rsidR="0012196B" w:rsidRPr="007A30B8">
        <w:rPr>
          <w:rFonts w:ascii="Arial Narrow" w:hAnsi="Arial Narrow"/>
          <w:sz w:val="22"/>
          <w:szCs w:val="22"/>
          <w:lang w:eastAsia="ar-SA"/>
        </w:rPr>
        <w:t>niony</w:t>
      </w:r>
      <w:r w:rsidRPr="007A30B8">
        <w:rPr>
          <w:rFonts w:ascii="Arial Narrow" w:hAnsi="Arial Narrow"/>
          <w:sz w:val="22"/>
          <w:szCs w:val="22"/>
          <w:lang w:eastAsia="ar-SA"/>
        </w:rPr>
        <w:t>.</w:t>
      </w:r>
    </w:p>
    <w:p w14:paraId="2798C1ED" w14:textId="77777777" w:rsidR="00B40C62" w:rsidRPr="007A30B8" w:rsidRDefault="00B40C62" w:rsidP="00B40C62">
      <w:pPr>
        <w:pStyle w:val="Zwykytekst1"/>
        <w:jc w:val="both"/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 xml:space="preserve"> </w:t>
      </w:r>
    </w:p>
    <w:p w14:paraId="2A546DFA" w14:textId="77777777" w:rsidR="00B40C62" w:rsidRPr="007A30B8" w:rsidRDefault="00F8567C" w:rsidP="00B40C62">
      <w:pPr>
        <w:pStyle w:val="Zwykytekst1"/>
        <w:jc w:val="both"/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>2</w:t>
      </w:r>
      <w:r w:rsidR="00B40C62" w:rsidRPr="007A30B8">
        <w:rPr>
          <w:rFonts w:ascii="Arial Narrow" w:hAnsi="Arial Narrow"/>
          <w:sz w:val="22"/>
          <w:szCs w:val="22"/>
          <w:lang w:eastAsia="ar-SA"/>
        </w:rPr>
        <w:t>.3.Bezpiecze</w:t>
      </w:r>
      <w:r w:rsidR="00B40C62" w:rsidRPr="007A30B8">
        <w:rPr>
          <w:rFonts w:ascii="Lucida Grande" w:hAnsi="Lucida Grande" w:cs="Lucida Grande"/>
          <w:sz w:val="22"/>
          <w:szCs w:val="22"/>
          <w:lang w:eastAsia="ar-SA"/>
        </w:rPr>
        <w:t>ń</w:t>
      </w:r>
      <w:r w:rsidR="00B40C62" w:rsidRPr="007A30B8">
        <w:rPr>
          <w:rFonts w:ascii="Arial Narrow" w:hAnsi="Arial Narrow"/>
          <w:sz w:val="22"/>
          <w:szCs w:val="22"/>
          <w:lang w:eastAsia="ar-SA"/>
        </w:rPr>
        <w:t>stwo po</w:t>
      </w:r>
      <w:r w:rsidR="00B40C62" w:rsidRPr="007A30B8">
        <w:rPr>
          <w:rFonts w:ascii="Lucida Grande" w:hAnsi="Lucida Grande" w:cs="Lucida Grande"/>
          <w:sz w:val="22"/>
          <w:szCs w:val="22"/>
          <w:lang w:eastAsia="ar-SA"/>
        </w:rPr>
        <w:t>ż</w:t>
      </w:r>
      <w:r w:rsidR="00B40C62" w:rsidRPr="007A30B8">
        <w:rPr>
          <w:rFonts w:ascii="Arial Narrow" w:hAnsi="Arial Narrow"/>
          <w:sz w:val="22"/>
          <w:szCs w:val="22"/>
          <w:lang w:eastAsia="ar-SA"/>
        </w:rPr>
        <w:t>arowe.</w:t>
      </w:r>
    </w:p>
    <w:p w14:paraId="040BD13D" w14:textId="1EB1E218" w:rsidR="00B40C62" w:rsidRPr="007A30B8" w:rsidRDefault="00B40C62" w:rsidP="00B40C62">
      <w:pPr>
        <w:pStyle w:val="Zwykytekst1"/>
        <w:jc w:val="both"/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>Usytuowanie budynków z uwagi na bezpiecze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ń</w:t>
      </w:r>
      <w:r w:rsidRPr="007A30B8">
        <w:rPr>
          <w:rFonts w:ascii="Arial Narrow" w:hAnsi="Arial Narrow"/>
          <w:sz w:val="22"/>
          <w:szCs w:val="22"/>
          <w:lang w:eastAsia="ar-SA"/>
        </w:rPr>
        <w:t>stwo po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ż</w:t>
      </w:r>
      <w:r w:rsidRPr="007A30B8">
        <w:rPr>
          <w:rFonts w:ascii="Arial Narrow" w:hAnsi="Arial Narrow"/>
          <w:sz w:val="22"/>
          <w:szCs w:val="22"/>
          <w:lang w:eastAsia="ar-SA"/>
        </w:rPr>
        <w:t>arowe, §271</w:t>
      </w:r>
      <w:r w:rsidR="002B6387" w:rsidRPr="007A30B8">
        <w:rPr>
          <w:rFonts w:ascii="Arial Narrow" w:hAnsi="Arial Narrow"/>
          <w:sz w:val="22"/>
          <w:szCs w:val="22"/>
          <w:lang w:eastAsia="ar-SA"/>
        </w:rPr>
        <w:t xml:space="preserve"> rozporz</w:t>
      </w:r>
      <w:r w:rsidR="002B6387" w:rsidRPr="007A30B8">
        <w:rPr>
          <w:rFonts w:ascii="Lucida Grande" w:hAnsi="Lucida Grande" w:cs="Lucida Grande"/>
          <w:sz w:val="22"/>
          <w:szCs w:val="22"/>
          <w:lang w:eastAsia="ar-SA"/>
        </w:rPr>
        <w:t>ą</w:t>
      </w:r>
      <w:r w:rsidR="002B6387" w:rsidRPr="007A30B8">
        <w:rPr>
          <w:rFonts w:ascii="Arial Narrow" w:hAnsi="Arial Narrow"/>
          <w:sz w:val="22"/>
          <w:szCs w:val="22"/>
          <w:lang w:eastAsia="ar-SA"/>
        </w:rPr>
        <w:t>dzenia w sprawie warunków technicznych, jakim powinny odpowiada</w:t>
      </w:r>
      <w:r w:rsidR="002B6387" w:rsidRPr="007A30B8">
        <w:rPr>
          <w:rFonts w:ascii="Lucida Grande" w:hAnsi="Lucida Grande" w:cs="Lucida Grande"/>
          <w:sz w:val="22"/>
          <w:szCs w:val="22"/>
          <w:lang w:eastAsia="ar-SA"/>
        </w:rPr>
        <w:t>ć</w:t>
      </w:r>
      <w:r w:rsidR="002B6387" w:rsidRPr="007A30B8">
        <w:rPr>
          <w:rFonts w:ascii="Arial Narrow" w:hAnsi="Arial Narrow"/>
          <w:sz w:val="22"/>
          <w:szCs w:val="22"/>
          <w:lang w:eastAsia="ar-SA"/>
        </w:rPr>
        <w:t xml:space="preserve"> budynki i ich usytuowanie</w:t>
      </w:r>
      <w:r w:rsidRPr="007A30B8">
        <w:rPr>
          <w:rFonts w:ascii="Arial Narrow" w:hAnsi="Arial Narrow"/>
          <w:sz w:val="22"/>
          <w:szCs w:val="22"/>
          <w:lang w:eastAsia="ar-SA"/>
        </w:rPr>
        <w:t>. Rodzaj projektowanego budynku oraz dla budynku PM maksymalna g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ę</w:t>
      </w:r>
      <w:r w:rsidRPr="007A30B8">
        <w:rPr>
          <w:rFonts w:ascii="Arial Narrow" w:hAnsi="Arial Narrow"/>
          <w:sz w:val="22"/>
          <w:szCs w:val="22"/>
          <w:lang w:eastAsia="ar-SA"/>
        </w:rPr>
        <w:t>sto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ść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obci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ąż</w:t>
      </w:r>
      <w:r w:rsidRPr="007A30B8">
        <w:rPr>
          <w:rFonts w:ascii="Arial Narrow" w:hAnsi="Arial Narrow"/>
          <w:sz w:val="22"/>
          <w:szCs w:val="22"/>
          <w:lang w:eastAsia="ar-SA"/>
        </w:rPr>
        <w:t>enia ogniowego strefy po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ż</w:t>
      </w:r>
      <w:r w:rsidRPr="007A30B8">
        <w:rPr>
          <w:rFonts w:ascii="Arial Narrow" w:hAnsi="Arial Narrow"/>
          <w:sz w:val="22"/>
          <w:szCs w:val="22"/>
          <w:lang w:eastAsia="ar-SA"/>
        </w:rPr>
        <w:t>arowej PM przy usytuowaniu w s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sz w:val="22"/>
          <w:szCs w:val="22"/>
          <w:lang w:eastAsia="ar-SA"/>
        </w:rPr>
        <w:t>siedztwie dzia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z w:val="22"/>
          <w:szCs w:val="22"/>
          <w:lang w:eastAsia="ar-SA"/>
        </w:rPr>
        <w:t>ek niezabudowanych mo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ż</w:t>
      </w:r>
      <w:r w:rsidRPr="007A30B8">
        <w:rPr>
          <w:rFonts w:ascii="Arial Narrow" w:hAnsi="Arial Narrow"/>
          <w:sz w:val="22"/>
          <w:szCs w:val="22"/>
          <w:lang w:eastAsia="ar-SA"/>
        </w:rPr>
        <w:t>e powodowa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ć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ograniczenie zabudowy s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sz w:val="22"/>
          <w:szCs w:val="22"/>
          <w:lang w:eastAsia="ar-SA"/>
        </w:rPr>
        <w:t>siedniej dzia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ki  §271 </w:t>
      </w:r>
      <w:r w:rsidR="002B6387" w:rsidRPr="007A30B8">
        <w:rPr>
          <w:rFonts w:ascii="Arial Narrow" w:hAnsi="Arial Narrow"/>
          <w:sz w:val="22"/>
          <w:szCs w:val="22"/>
          <w:lang w:eastAsia="ar-SA"/>
        </w:rPr>
        <w:t>rozporz</w:t>
      </w:r>
      <w:r w:rsidR="002B6387" w:rsidRPr="007A30B8">
        <w:rPr>
          <w:rFonts w:ascii="Lucida Grande" w:hAnsi="Lucida Grande" w:cs="Lucida Grande"/>
          <w:sz w:val="22"/>
          <w:szCs w:val="22"/>
          <w:lang w:eastAsia="ar-SA"/>
        </w:rPr>
        <w:t>ą</w:t>
      </w:r>
      <w:r w:rsidR="002B6387" w:rsidRPr="007A30B8">
        <w:rPr>
          <w:rFonts w:ascii="Arial Narrow" w:hAnsi="Arial Narrow"/>
          <w:sz w:val="22"/>
          <w:szCs w:val="22"/>
          <w:lang w:eastAsia="ar-SA"/>
        </w:rPr>
        <w:t>dzenia w sprawie warunków technicznych, jakim powinny odpowiada</w:t>
      </w:r>
      <w:r w:rsidR="002B6387" w:rsidRPr="007A30B8">
        <w:rPr>
          <w:rFonts w:ascii="Lucida Grande" w:hAnsi="Lucida Grande" w:cs="Lucida Grande"/>
          <w:sz w:val="22"/>
          <w:szCs w:val="22"/>
          <w:lang w:eastAsia="ar-SA"/>
        </w:rPr>
        <w:t>ć</w:t>
      </w:r>
      <w:r w:rsidR="002B6387" w:rsidRPr="007A30B8">
        <w:rPr>
          <w:rFonts w:ascii="Arial Narrow" w:hAnsi="Arial Narrow"/>
          <w:sz w:val="22"/>
          <w:szCs w:val="22"/>
          <w:lang w:eastAsia="ar-SA"/>
        </w:rPr>
        <w:t xml:space="preserve"> budynki i ich usytuowanie </w:t>
      </w:r>
      <w:r w:rsidRPr="007A30B8">
        <w:rPr>
          <w:rFonts w:ascii="Arial Narrow" w:hAnsi="Arial Narrow"/>
          <w:sz w:val="22"/>
          <w:szCs w:val="22"/>
          <w:lang w:eastAsia="ar-SA"/>
        </w:rPr>
        <w:t>oraz §272 i §273</w:t>
      </w:r>
      <w:r w:rsidR="00050947" w:rsidRPr="007A30B8">
        <w:rPr>
          <w:rFonts w:ascii="Arial Narrow" w:hAnsi="Arial Narrow"/>
          <w:sz w:val="22"/>
          <w:szCs w:val="22"/>
          <w:lang w:eastAsia="ar-SA"/>
        </w:rPr>
        <w:t xml:space="preserve"> </w:t>
      </w:r>
      <w:r w:rsidR="000E5B1E" w:rsidRPr="007A30B8">
        <w:rPr>
          <w:rFonts w:ascii="Arial Narrow" w:hAnsi="Arial Narrow"/>
          <w:sz w:val="22"/>
          <w:szCs w:val="22"/>
          <w:lang w:eastAsia="ar-SA"/>
        </w:rPr>
        <w:t>- warunek spe</w:t>
      </w:r>
      <w:r w:rsidR="000E5B1E" w:rsidRPr="007A30B8">
        <w:rPr>
          <w:rFonts w:ascii="Lucida Grande" w:hAnsi="Lucida Grande" w:cs="Lucida Grande"/>
          <w:sz w:val="22"/>
          <w:szCs w:val="22"/>
          <w:lang w:eastAsia="ar-SA"/>
        </w:rPr>
        <w:t>ł</w:t>
      </w:r>
      <w:r w:rsidR="000E5B1E" w:rsidRPr="007A30B8">
        <w:rPr>
          <w:rFonts w:ascii="Arial Narrow" w:hAnsi="Arial Narrow"/>
          <w:sz w:val="22"/>
          <w:szCs w:val="22"/>
          <w:lang w:eastAsia="ar-SA"/>
        </w:rPr>
        <w:t>niony</w:t>
      </w:r>
      <w:r w:rsidRPr="007A30B8">
        <w:rPr>
          <w:rFonts w:ascii="Arial Narrow" w:hAnsi="Arial Narrow"/>
          <w:sz w:val="22"/>
          <w:szCs w:val="22"/>
          <w:lang w:eastAsia="ar-SA"/>
        </w:rPr>
        <w:t>.</w:t>
      </w:r>
    </w:p>
    <w:p w14:paraId="63A045F4" w14:textId="25EC3E60" w:rsidR="00812B67" w:rsidRPr="007A30B8" w:rsidRDefault="000E5B1E" w:rsidP="007541A1">
      <w:pPr>
        <w:pStyle w:val="Zwykytekst1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7A30B8">
        <w:rPr>
          <w:rFonts w:ascii="Arial Narrow" w:hAnsi="Arial Narrow" w:cs="Arial Narrow"/>
          <w:spacing w:val="-4"/>
          <w:sz w:val="22"/>
          <w:szCs w:val="22"/>
        </w:rPr>
        <w:t xml:space="preserve">Planowana budowa </w:t>
      </w:r>
      <w:r w:rsidR="004916C3" w:rsidRPr="007A30B8">
        <w:rPr>
          <w:rFonts w:ascii="Arial Narrow" w:hAnsi="Arial Narrow" w:cs="Arial Narrow"/>
          <w:spacing w:val="-4"/>
          <w:sz w:val="22"/>
          <w:szCs w:val="22"/>
        </w:rPr>
        <w:t xml:space="preserve">budynku Centrum </w:t>
      </w:r>
      <w:bookmarkStart w:id="3" w:name="_Hlk516814764"/>
      <w:r w:rsidR="004916C3" w:rsidRPr="007A30B8">
        <w:rPr>
          <w:rFonts w:ascii="Arial Narrow" w:hAnsi="Arial Narrow" w:cs="Arial Narrow"/>
          <w:spacing w:val="-4"/>
          <w:sz w:val="22"/>
          <w:szCs w:val="22"/>
        </w:rPr>
        <w:t>Aktywno</w:t>
      </w:r>
      <w:r w:rsidR="004916C3" w:rsidRPr="007A30B8">
        <w:rPr>
          <w:rFonts w:ascii="Lucida Grande" w:hAnsi="Lucida Grande" w:cs="Lucida Grande"/>
          <w:spacing w:val="-4"/>
          <w:sz w:val="22"/>
          <w:szCs w:val="22"/>
        </w:rPr>
        <w:t>ś</w:t>
      </w:r>
      <w:r w:rsidR="004916C3" w:rsidRPr="007A30B8">
        <w:rPr>
          <w:rFonts w:ascii="Arial Narrow" w:hAnsi="Arial Narrow" w:cs="Arial Narrow"/>
          <w:spacing w:val="-4"/>
          <w:sz w:val="22"/>
          <w:szCs w:val="22"/>
        </w:rPr>
        <w:t>ci Spo</w:t>
      </w:r>
      <w:r w:rsidR="004916C3" w:rsidRPr="007A30B8">
        <w:rPr>
          <w:rFonts w:ascii="Lucida Grande" w:hAnsi="Lucida Grande" w:cs="Lucida Grande"/>
          <w:spacing w:val="-4"/>
          <w:sz w:val="22"/>
          <w:szCs w:val="22"/>
        </w:rPr>
        <w:t>ł</w:t>
      </w:r>
      <w:r w:rsidR="004916C3" w:rsidRPr="007A30B8">
        <w:rPr>
          <w:rFonts w:ascii="Arial Narrow" w:hAnsi="Arial Narrow" w:cs="Arial Narrow"/>
          <w:spacing w:val="-4"/>
          <w:sz w:val="22"/>
          <w:szCs w:val="22"/>
        </w:rPr>
        <w:t xml:space="preserve">ecznej </w:t>
      </w:r>
      <w:bookmarkEnd w:id="3"/>
      <w:r w:rsidR="004916C3" w:rsidRPr="007A30B8">
        <w:rPr>
          <w:rFonts w:ascii="Arial Narrow" w:hAnsi="Arial Narrow" w:cs="Arial Narrow"/>
          <w:spacing w:val="-4"/>
          <w:sz w:val="22"/>
          <w:szCs w:val="22"/>
        </w:rPr>
        <w:t>(budynek Gminnego O</w:t>
      </w:r>
      <w:r w:rsidR="004916C3" w:rsidRPr="007A30B8">
        <w:rPr>
          <w:rFonts w:ascii="Lucida Grande" w:hAnsi="Lucida Grande" w:cs="Lucida Grande"/>
          <w:spacing w:val="-4"/>
          <w:sz w:val="22"/>
          <w:szCs w:val="22"/>
        </w:rPr>
        <w:t>ś</w:t>
      </w:r>
      <w:r w:rsidR="004916C3" w:rsidRPr="007A30B8">
        <w:rPr>
          <w:rFonts w:ascii="Arial Narrow" w:hAnsi="Arial Narrow" w:cs="Arial Narrow"/>
          <w:spacing w:val="-4"/>
          <w:sz w:val="22"/>
          <w:szCs w:val="22"/>
        </w:rPr>
        <w:t>rodka Kultury z bibliotek</w:t>
      </w:r>
      <w:r w:rsidR="004916C3" w:rsidRPr="007A30B8">
        <w:rPr>
          <w:rFonts w:ascii="Lucida Grande" w:hAnsi="Lucida Grande" w:cs="Lucida Grande"/>
          <w:spacing w:val="-4"/>
          <w:sz w:val="22"/>
          <w:szCs w:val="22"/>
        </w:rPr>
        <w:t>ą</w:t>
      </w:r>
      <w:r w:rsidR="004916C3" w:rsidRPr="007A30B8">
        <w:rPr>
          <w:rFonts w:ascii="Arial Narrow" w:hAnsi="Arial Narrow" w:cs="Arial Narrow"/>
          <w:spacing w:val="-4"/>
          <w:sz w:val="22"/>
          <w:szCs w:val="22"/>
        </w:rPr>
        <w:t>) z zagospodarowaniem terenu dzia</w:t>
      </w:r>
      <w:r w:rsidR="004916C3" w:rsidRPr="007A30B8">
        <w:rPr>
          <w:rFonts w:ascii="Lucida Grande" w:hAnsi="Lucida Grande" w:cs="Lucida Grande"/>
          <w:spacing w:val="-4"/>
          <w:sz w:val="22"/>
          <w:szCs w:val="22"/>
        </w:rPr>
        <w:t>ł</w:t>
      </w:r>
      <w:r w:rsidR="004916C3" w:rsidRPr="007A30B8">
        <w:rPr>
          <w:rFonts w:ascii="Arial Narrow" w:hAnsi="Arial Narrow" w:cs="Arial Narrow"/>
          <w:spacing w:val="-4"/>
          <w:sz w:val="22"/>
          <w:szCs w:val="22"/>
        </w:rPr>
        <w:t xml:space="preserve">ki budowlanej nr </w:t>
      </w:r>
      <w:proofErr w:type="spellStart"/>
      <w:r w:rsidR="004916C3" w:rsidRPr="007A30B8">
        <w:rPr>
          <w:rFonts w:ascii="Arial Narrow" w:hAnsi="Arial Narrow" w:cs="Arial Narrow"/>
          <w:spacing w:val="-4"/>
          <w:sz w:val="22"/>
          <w:szCs w:val="22"/>
        </w:rPr>
        <w:t>ewid</w:t>
      </w:r>
      <w:proofErr w:type="spellEnd"/>
      <w:r w:rsidR="004916C3" w:rsidRPr="007A30B8">
        <w:rPr>
          <w:rFonts w:ascii="Arial Narrow" w:hAnsi="Arial Narrow" w:cs="Arial Narrow"/>
          <w:spacing w:val="-4"/>
          <w:sz w:val="22"/>
          <w:szCs w:val="22"/>
        </w:rPr>
        <w:t>.</w:t>
      </w:r>
      <w:r w:rsidR="00680585" w:rsidRPr="007A30B8">
        <w:rPr>
          <w:rFonts w:ascii="Arial Narrow" w:hAnsi="Arial Narrow" w:cs="Arial Narrow"/>
          <w:spacing w:val="-4"/>
          <w:sz w:val="22"/>
          <w:szCs w:val="22"/>
        </w:rPr>
        <w:t>:</w:t>
      </w:r>
      <w:r w:rsidR="004916C3" w:rsidRPr="007A30B8">
        <w:rPr>
          <w:rFonts w:ascii="Arial Narrow" w:hAnsi="Arial Narrow" w:cs="Arial Narrow"/>
          <w:spacing w:val="-4"/>
          <w:sz w:val="22"/>
          <w:szCs w:val="22"/>
        </w:rPr>
        <w:t xml:space="preserve"> 214/1 w m. Halasy, 21-560 Mi</w:t>
      </w:r>
      <w:r w:rsidR="004916C3" w:rsidRPr="007A30B8">
        <w:rPr>
          <w:rFonts w:ascii="Lucida Grande" w:hAnsi="Lucida Grande" w:cs="Lucida Grande"/>
          <w:spacing w:val="-4"/>
          <w:sz w:val="22"/>
          <w:szCs w:val="22"/>
        </w:rPr>
        <w:t>ę</w:t>
      </w:r>
      <w:r w:rsidR="004916C3" w:rsidRPr="007A30B8">
        <w:rPr>
          <w:rFonts w:ascii="Arial Narrow" w:hAnsi="Arial Narrow" w:cs="Arial Narrow"/>
          <w:spacing w:val="-4"/>
          <w:sz w:val="22"/>
          <w:szCs w:val="22"/>
        </w:rPr>
        <w:t>dzyrzec Podlaski.</w:t>
      </w:r>
      <w:r w:rsidR="00680585" w:rsidRPr="007A30B8">
        <w:rPr>
          <w:rFonts w:ascii="Arial Narrow" w:hAnsi="Arial Narrow" w:cs="Arial Narrow"/>
          <w:spacing w:val="-4"/>
          <w:sz w:val="22"/>
          <w:szCs w:val="22"/>
        </w:rPr>
        <w:t xml:space="preserve"> 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W obszarze oddzia</w:t>
      </w:r>
      <w:r w:rsidRPr="007A30B8">
        <w:rPr>
          <w:rFonts w:ascii="Lucida Grande" w:hAnsi="Lucida Grande" w:cs="Lucida Grande"/>
          <w:spacing w:val="-4"/>
          <w:sz w:val="22"/>
          <w:szCs w:val="22"/>
        </w:rPr>
        <w:t>ł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ywania planowanej inwestycji znajdowa</w:t>
      </w:r>
      <w:r w:rsidRPr="007A30B8">
        <w:rPr>
          <w:rFonts w:ascii="Lucida Grande" w:hAnsi="Lucida Grande" w:cs="Lucida Grande"/>
          <w:spacing w:val="-4"/>
          <w:sz w:val="22"/>
          <w:szCs w:val="22"/>
        </w:rPr>
        <w:t>ć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 xml:space="preserve"> si</w:t>
      </w:r>
      <w:r w:rsidR="00CF653E" w:rsidRPr="007A30B8">
        <w:rPr>
          <w:rFonts w:ascii="Lucida Grande" w:hAnsi="Lucida Grande" w:cs="Lucida Grande"/>
          <w:spacing w:val="-4"/>
          <w:sz w:val="22"/>
          <w:szCs w:val="22"/>
        </w:rPr>
        <w:t>ę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 xml:space="preserve"> b</w:t>
      </w:r>
      <w:r w:rsidRPr="007A30B8">
        <w:rPr>
          <w:rFonts w:ascii="Lucida Grande" w:hAnsi="Lucida Grande" w:cs="Lucida Grande"/>
          <w:spacing w:val="-4"/>
          <w:sz w:val="22"/>
          <w:szCs w:val="22"/>
        </w:rPr>
        <w:t>ę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d</w:t>
      </w:r>
      <w:r w:rsidRPr="007A30B8">
        <w:rPr>
          <w:rFonts w:ascii="Lucida Grande" w:hAnsi="Lucida Grande" w:cs="Lucida Grande"/>
          <w:spacing w:val="-4"/>
          <w:sz w:val="22"/>
          <w:szCs w:val="22"/>
        </w:rPr>
        <w:t>ą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 xml:space="preserve"> przede wszystkim obiekty zlokalizowane na przedmiotowej dzia</w:t>
      </w:r>
      <w:r w:rsidRPr="007A30B8">
        <w:rPr>
          <w:rFonts w:ascii="Lucida Grande" w:hAnsi="Lucida Grande" w:cs="Lucida Grande"/>
          <w:spacing w:val="-4"/>
          <w:sz w:val="22"/>
          <w:szCs w:val="22"/>
        </w:rPr>
        <w:t>ł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ce.  Po wykonaniu w/w analizy nie wyst</w:t>
      </w:r>
      <w:r w:rsidRPr="007A30B8">
        <w:rPr>
          <w:rFonts w:ascii="Lucida Grande" w:hAnsi="Lucida Grande" w:cs="Lucida Grande"/>
          <w:spacing w:val="-4"/>
          <w:sz w:val="22"/>
          <w:szCs w:val="22"/>
        </w:rPr>
        <w:t>ę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puje oddzia</w:t>
      </w:r>
      <w:r w:rsidRPr="007A30B8">
        <w:rPr>
          <w:rFonts w:ascii="Lucida Grande" w:hAnsi="Lucida Grande" w:cs="Lucida Grande"/>
          <w:spacing w:val="-4"/>
          <w:sz w:val="22"/>
          <w:szCs w:val="22"/>
        </w:rPr>
        <w:t>ł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ywanie projektowanego obiektu zlokalizowanego na dzia</w:t>
      </w:r>
      <w:r w:rsidRPr="007A30B8">
        <w:rPr>
          <w:rFonts w:ascii="Lucida Grande" w:hAnsi="Lucida Grande" w:cs="Lucida Grande"/>
          <w:spacing w:val="-4"/>
          <w:sz w:val="22"/>
          <w:szCs w:val="22"/>
        </w:rPr>
        <w:t>ł</w:t>
      </w:r>
      <w:r w:rsidR="004916C3" w:rsidRPr="007A30B8">
        <w:rPr>
          <w:rFonts w:ascii="Arial Narrow" w:hAnsi="Arial Narrow" w:cs="Arial Narrow"/>
          <w:spacing w:val="-4"/>
          <w:sz w:val="22"/>
          <w:szCs w:val="22"/>
        </w:rPr>
        <w:t>ce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 xml:space="preserve"> o nr </w:t>
      </w:r>
      <w:proofErr w:type="spellStart"/>
      <w:r w:rsidRPr="007A30B8">
        <w:rPr>
          <w:rFonts w:ascii="Arial Narrow" w:hAnsi="Arial Narrow" w:cs="Arial Narrow"/>
          <w:spacing w:val="-4"/>
          <w:sz w:val="22"/>
          <w:szCs w:val="22"/>
        </w:rPr>
        <w:t>ewid</w:t>
      </w:r>
      <w:proofErr w:type="spellEnd"/>
      <w:r w:rsidRPr="007A30B8">
        <w:rPr>
          <w:rFonts w:ascii="Arial Narrow" w:hAnsi="Arial Narrow" w:cs="Arial Narrow"/>
          <w:spacing w:val="-4"/>
          <w:sz w:val="22"/>
          <w:szCs w:val="22"/>
        </w:rPr>
        <w:t>.:</w:t>
      </w:r>
      <w:r w:rsidR="00680585" w:rsidRPr="007A30B8">
        <w:rPr>
          <w:rFonts w:ascii="Arial Narrow" w:hAnsi="Arial Narrow" w:cs="Arial Narrow"/>
          <w:spacing w:val="-4"/>
          <w:sz w:val="22"/>
          <w:szCs w:val="22"/>
        </w:rPr>
        <w:t xml:space="preserve"> </w:t>
      </w:r>
      <w:r w:rsidR="004916C3" w:rsidRPr="007A30B8">
        <w:rPr>
          <w:rFonts w:ascii="Arial Narrow" w:hAnsi="Arial Narrow" w:cs="Arial Narrow"/>
          <w:spacing w:val="-4"/>
          <w:sz w:val="22"/>
          <w:szCs w:val="22"/>
        </w:rPr>
        <w:t>214/1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 xml:space="preserve"> zaznaczonej w projekcie zagospodarowania terenu (rysunek Z</w:t>
      </w:r>
      <w:r w:rsidR="004916C3" w:rsidRPr="007A30B8">
        <w:rPr>
          <w:rFonts w:ascii="Arial Narrow" w:hAnsi="Arial Narrow" w:cs="Arial Narrow"/>
          <w:spacing w:val="-4"/>
          <w:sz w:val="22"/>
          <w:szCs w:val="22"/>
        </w:rPr>
        <w:t>2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 xml:space="preserve">) literami od A do </w:t>
      </w:r>
      <w:r w:rsidR="004916C3" w:rsidRPr="007A30B8">
        <w:rPr>
          <w:rFonts w:ascii="Arial Narrow" w:hAnsi="Arial Narrow" w:cs="Arial Narrow"/>
          <w:spacing w:val="-4"/>
          <w:sz w:val="22"/>
          <w:szCs w:val="22"/>
        </w:rPr>
        <w:t xml:space="preserve">D 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na dzia</w:t>
      </w:r>
      <w:r w:rsidRPr="007A30B8">
        <w:rPr>
          <w:rFonts w:ascii="Lucida Grande" w:hAnsi="Lucida Grande" w:cs="Lucida Grande"/>
          <w:spacing w:val="-4"/>
          <w:sz w:val="22"/>
          <w:szCs w:val="22"/>
        </w:rPr>
        <w:t>ł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ki s</w:t>
      </w:r>
      <w:r w:rsidRPr="007A30B8">
        <w:rPr>
          <w:rFonts w:ascii="Lucida Grande" w:hAnsi="Lucida Grande" w:cs="Lucida Grande"/>
          <w:spacing w:val="-4"/>
          <w:sz w:val="22"/>
          <w:szCs w:val="22"/>
        </w:rPr>
        <w:t>ą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siednie.</w:t>
      </w:r>
    </w:p>
    <w:p w14:paraId="7134F992" w14:textId="77777777" w:rsidR="00CF653E" w:rsidRPr="007A30B8" w:rsidRDefault="00CF653E" w:rsidP="00CF653E">
      <w:pPr>
        <w:pStyle w:val="Zwykytekst1"/>
        <w:tabs>
          <w:tab w:val="left" w:pos="6379"/>
        </w:tabs>
        <w:rPr>
          <w:rFonts w:ascii="Arial Narrow" w:hAnsi="Arial Narrow" w:cs="Arial"/>
          <w:spacing w:val="78"/>
          <w:sz w:val="22"/>
          <w:szCs w:val="22"/>
          <w:lang w:eastAsia="ar-SA"/>
        </w:rPr>
      </w:pPr>
    </w:p>
    <w:p w14:paraId="4D0F218A" w14:textId="3EF251B2" w:rsidR="00CF653E" w:rsidRPr="007A30B8" w:rsidRDefault="00CF653E" w:rsidP="00CF653E">
      <w:pPr>
        <w:pStyle w:val="Zwykytekst1"/>
        <w:tabs>
          <w:tab w:val="left" w:pos="6379"/>
        </w:tabs>
        <w:rPr>
          <w:rFonts w:ascii="Arial Narrow" w:hAnsi="Arial Narrow" w:cs="Arial"/>
          <w:spacing w:val="78"/>
          <w:sz w:val="22"/>
          <w:szCs w:val="22"/>
          <w:lang w:eastAsia="ar-SA"/>
        </w:rPr>
      </w:pPr>
      <w:r w:rsidRPr="007A30B8">
        <w:rPr>
          <w:rFonts w:ascii="Arial Narrow" w:hAnsi="Arial Narrow" w:cs="Arial"/>
          <w:spacing w:val="78"/>
          <w:sz w:val="22"/>
          <w:szCs w:val="22"/>
          <w:lang w:eastAsia="ar-SA"/>
        </w:rPr>
        <w:t>OPRACOWA</w:t>
      </w:r>
      <w:r w:rsidRPr="007A30B8">
        <w:rPr>
          <w:rFonts w:ascii="Lucida Grande" w:hAnsi="Lucida Grande" w:cs="Lucida Grande"/>
          <w:spacing w:val="78"/>
          <w:sz w:val="22"/>
          <w:szCs w:val="22"/>
          <w:lang w:eastAsia="ar-SA"/>
        </w:rPr>
        <w:t>Ł</w:t>
      </w:r>
      <w:r w:rsidRPr="007A30B8">
        <w:rPr>
          <w:rFonts w:ascii="Arial Narrow" w:hAnsi="Arial Narrow" w:cs="Arial"/>
          <w:spacing w:val="78"/>
          <w:sz w:val="22"/>
          <w:szCs w:val="22"/>
          <w:lang w:eastAsia="ar-SA"/>
        </w:rPr>
        <w:t>:</w:t>
      </w:r>
    </w:p>
    <w:p w14:paraId="58869947" w14:textId="77777777" w:rsidR="00CF653E" w:rsidRPr="007A30B8" w:rsidRDefault="00CF653E" w:rsidP="00CF653E">
      <w:pPr>
        <w:rPr>
          <w:rFonts w:ascii="Arial Narrow" w:hAnsi="Arial Narrow"/>
        </w:rPr>
      </w:pPr>
    </w:p>
    <w:tbl>
      <w:tblPr>
        <w:tblW w:w="88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3148"/>
      </w:tblGrid>
      <w:tr w:rsidR="00CF653E" w:rsidRPr="007A30B8" w14:paraId="64AF94F4" w14:textId="77777777" w:rsidTr="00805F2E">
        <w:trPr>
          <w:trHeight w:val="1046"/>
        </w:trPr>
        <w:tc>
          <w:tcPr>
            <w:tcW w:w="2835" w:type="dxa"/>
            <w:shd w:val="clear" w:color="auto" w:fill="auto"/>
            <w:vAlign w:val="center"/>
          </w:tcPr>
          <w:p w14:paraId="3EB31315" w14:textId="77777777" w:rsidR="00CF653E" w:rsidRPr="007A30B8" w:rsidRDefault="00CF653E" w:rsidP="00050947">
            <w:pPr>
              <w:pStyle w:val="Tekstpodstawowy21"/>
              <w:snapToGrid w:val="0"/>
              <w:jc w:val="left"/>
              <w:rPr>
                <w:rFonts w:ascii="Arial Narrow" w:hAnsi="Arial Narrow"/>
              </w:rPr>
            </w:pPr>
            <w:r w:rsidRPr="007A30B8">
              <w:rPr>
                <w:rFonts w:ascii="Arial Narrow" w:hAnsi="Arial Narrow"/>
              </w:rPr>
              <w:t>PROJEKTANT</w:t>
            </w:r>
          </w:p>
          <w:p w14:paraId="28099FE4" w14:textId="77777777" w:rsidR="00805F2E" w:rsidRPr="007A30B8" w:rsidRDefault="00CF653E" w:rsidP="00050947">
            <w:pPr>
              <w:rPr>
                <w:rFonts w:ascii="Arial Narrow" w:hAnsi="Arial Narrow"/>
              </w:rPr>
            </w:pPr>
            <w:r w:rsidRPr="007A30B8">
              <w:rPr>
                <w:rFonts w:ascii="Arial Narrow" w:hAnsi="Arial Narrow"/>
              </w:rPr>
              <w:t>BRAN</w:t>
            </w:r>
            <w:r w:rsidRPr="007A30B8">
              <w:rPr>
                <w:rFonts w:ascii="Lucida Grande" w:hAnsi="Lucida Grande" w:cs="Lucida Grande"/>
              </w:rPr>
              <w:t>Ż</w:t>
            </w:r>
            <w:r w:rsidRPr="007A30B8">
              <w:rPr>
                <w:rFonts w:ascii="Arial Narrow" w:hAnsi="Arial Narrow"/>
              </w:rPr>
              <w:t xml:space="preserve">A </w:t>
            </w:r>
          </w:p>
          <w:p w14:paraId="7D8B0A0D" w14:textId="1447A940" w:rsidR="00CF653E" w:rsidRPr="007A30B8" w:rsidRDefault="00CF653E" w:rsidP="00050947">
            <w:pPr>
              <w:rPr>
                <w:rFonts w:ascii="Arial Narrow" w:hAnsi="Arial Narrow"/>
              </w:rPr>
            </w:pPr>
            <w:r w:rsidRPr="007A30B8">
              <w:rPr>
                <w:rFonts w:ascii="Arial Narrow" w:hAnsi="Arial Narrow"/>
              </w:rPr>
              <w:t>ARCHITEKTONICZNA: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A0D9F1D" w14:textId="77777777" w:rsidR="00CF653E" w:rsidRPr="007A30B8" w:rsidRDefault="00CF653E" w:rsidP="00050947">
            <w:pPr>
              <w:pStyle w:val="Tekstpodstawowy21"/>
              <w:snapToGrid w:val="0"/>
              <w:jc w:val="left"/>
              <w:rPr>
                <w:rFonts w:ascii="Arial Narrow" w:hAnsi="Arial Narrow"/>
              </w:rPr>
            </w:pPr>
            <w:r w:rsidRPr="007A30B8">
              <w:rPr>
                <w:rFonts w:ascii="Arial Narrow" w:hAnsi="Arial Narrow"/>
              </w:rPr>
              <w:t>mgr in</w:t>
            </w:r>
            <w:r w:rsidRPr="007A30B8">
              <w:rPr>
                <w:rFonts w:ascii="Lucida Grande" w:hAnsi="Lucida Grande" w:cs="Lucida Grande"/>
              </w:rPr>
              <w:t>ż</w:t>
            </w:r>
            <w:r w:rsidRPr="007A30B8">
              <w:rPr>
                <w:rFonts w:ascii="Arial Narrow" w:hAnsi="Arial Narrow"/>
              </w:rPr>
              <w:t xml:space="preserve">. arch. Andrzej Filipiuk </w:t>
            </w:r>
            <w:proofErr w:type="spellStart"/>
            <w:r w:rsidRPr="007A30B8">
              <w:rPr>
                <w:rFonts w:ascii="Arial Narrow" w:hAnsi="Arial Narrow"/>
              </w:rPr>
              <w:t>upr</w:t>
            </w:r>
            <w:proofErr w:type="spellEnd"/>
            <w:r w:rsidRPr="007A30B8">
              <w:rPr>
                <w:rFonts w:ascii="Arial Narrow" w:hAnsi="Arial Narrow"/>
              </w:rPr>
              <w:t>. nr: 52/LOIA/09</w:t>
            </w:r>
          </w:p>
        </w:tc>
        <w:tc>
          <w:tcPr>
            <w:tcW w:w="3148" w:type="dxa"/>
            <w:shd w:val="clear" w:color="auto" w:fill="auto"/>
            <w:vAlign w:val="center"/>
          </w:tcPr>
          <w:p w14:paraId="579E0841" w14:textId="77777777" w:rsidR="00CF653E" w:rsidRPr="007A30B8" w:rsidRDefault="00CF653E" w:rsidP="00050947">
            <w:pPr>
              <w:pStyle w:val="Tekstpodstawowy21"/>
              <w:snapToGrid w:val="0"/>
              <w:jc w:val="left"/>
              <w:rPr>
                <w:rFonts w:ascii="Arial Narrow" w:hAnsi="Arial Narrow"/>
              </w:rPr>
            </w:pPr>
          </w:p>
        </w:tc>
      </w:tr>
    </w:tbl>
    <w:p w14:paraId="16A893B9" w14:textId="77777777" w:rsidR="00EF288B" w:rsidRPr="007A30B8" w:rsidRDefault="00EF288B" w:rsidP="003C1753">
      <w:pPr>
        <w:pStyle w:val="NormalnyWeb"/>
        <w:rPr>
          <w:rFonts w:ascii="Arial Narrow" w:hAnsi="Arial Narrow"/>
          <w:sz w:val="22"/>
          <w:szCs w:val="22"/>
        </w:rPr>
      </w:pPr>
    </w:p>
    <w:p w14:paraId="5C37D58E" w14:textId="77777777" w:rsidR="00EF288B" w:rsidRPr="007A30B8" w:rsidRDefault="00EF288B" w:rsidP="003C1753">
      <w:pPr>
        <w:pStyle w:val="NormalnyWeb"/>
        <w:rPr>
          <w:rFonts w:ascii="Arial Narrow" w:hAnsi="Arial Narrow"/>
          <w:sz w:val="22"/>
          <w:szCs w:val="22"/>
        </w:rPr>
      </w:pPr>
    </w:p>
    <w:p w14:paraId="25A1E95F" w14:textId="77777777" w:rsidR="00415C30" w:rsidRPr="007A30B8" w:rsidRDefault="00415C30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3B9DFDE2" w14:textId="77777777" w:rsidR="00050947" w:rsidRPr="007A30B8" w:rsidRDefault="00050947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4F82B714" w14:textId="31921932" w:rsidR="000901CA" w:rsidRPr="007A30B8" w:rsidRDefault="006C28C7" w:rsidP="00AA17C5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  <w:r w:rsidRPr="007A30B8">
        <w:rPr>
          <w:rFonts w:ascii="Arial Narrow" w:hAnsi="Arial Narrow"/>
          <w:sz w:val="28"/>
          <w:szCs w:val="28"/>
          <w:highlight w:val="lightGray"/>
          <w:lang w:eastAsia="ar-SA"/>
        </w:rPr>
        <w:lastRenderedPageBreak/>
        <w:t>III.</w:t>
      </w:r>
      <w:r w:rsidR="000901CA" w:rsidRPr="007A30B8">
        <w:rPr>
          <w:rFonts w:ascii="Arial Narrow" w:hAnsi="Arial Narrow"/>
          <w:sz w:val="28"/>
          <w:szCs w:val="28"/>
          <w:highlight w:val="lightGray"/>
          <w:lang w:eastAsia="ar-SA"/>
        </w:rPr>
        <w:t>OPINIA GEOTECHNICZNA.</w:t>
      </w:r>
    </w:p>
    <w:p w14:paraId="3DA109BA" w14:textId="77777777" w:rsidR="00406F83" w:rsidRPr="007A30B8" w:rsidRDefault="00406F83" w:rsidP="00384E5B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</w:p>
    <w:p w14:paraId="5B4F0067" w14:textId="061DBB24" w:rsidR="00AA17C5" w:rsidRPr="007A30B8" w:rsidRDefault="00AA17C5" w:rsidP="00384E5B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Zgodnie z rozporz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dzeniem Ministra Transportu, Budownictwa i Gospodarki Morskiej z dnia 25 kwietnia 2012 r. w sprawie ustalania geotechnicznych warunków posadowienia obiektów budowlanych  /Dz. U. z 2012 r. Nr 0 poz. 463/</w:t>
      </w:r>
    </w:p>
    <w:p w14:paraId="7CD7B18B" w14:textId="5F499D19" w:rsidR="00384E5B" w:rsidRPr="007A30B8" w:rsidRDefault="00384E5B" w:rsidP="00384E5B">
      <w:pPr>
        <w:pStyle w:val="Zwykytekst1"/>
        <w:jc w:val="both"/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Opinia geotechniczna i analiza bada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ń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 pod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o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ż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a gruntowego pod </w:t>
      </w:r>
      <w:r w:rsidR="004916C3" w:rsidRPr="007A30B8">
        <w:rPr>
          <w:rFonts w:ascii="Arial Narrow" w:hAnsi="Arial Narrow" w:cs="Arial Narrow"/>
          <w:spacing w:val="-4"/>
          <w:sz w:val="22"/>
          <w:szCs w:val="22"/>
        </w:rPr>
        <w:t>budow</w:t>
      </w:r>
      <w:r w:rsidR="004916C3" w:rsidRPr="007A30B8">
        <w:rPr>
          <w:rFonts w:ascii="Lucida Grande" w:hAnsi="Lucida Grande" w:cs="Lucida Grande"/>
          <w:spacing w:val="-4"/>
          <w:sz w:val="22"/>
          <w:szCs w:val="22"/>
        </w:rPr>
        <w:t>ę</w:t>
      </w:r>
      <w:r w:rsidR="004916C3" w:rsidRPr="007A30B8">
        <w:rPr>
          <w:rFonts w:ascii="Arial Narrow" w:hAnsi="Arial Narrow" w:cs="Arial Narrow"/>
          <w:spacing w:val="-4"/>
          <w:sz w:val="22"/>
          <w:szCs w:val="22"/>
        </w:rPr>
        <w:t xml:space="preserve"> budynku Centrum Aktywno</w:t>
      </w:r>
      <w:r w:rsidR="004916C3" w:rsidRPr="007A30B8">
        <w:rPr>
          <w:rFonts w:ascii="Lucida Grande" w:hAnsi="Lucida Grande" w:cs="Lucida Grande"/>
          <w:spacing w:val="-4"/>
          <w:sz w:val="22"/>
          <w:szCs w:val="22"/>
        </w:rPr>
        <w:t>ś</w:t>
      </w:r>
      <w:r w:rsidR="004916C3" w:rsidRPr="007A30B8">
        <w:rPr>
          <w:rFonts w:ascii="Arial Narrow" w:hAnsi="Arial Narrow" w:cs="Arial Narrow"/>
          <w:spacing w:val="-4"/>
          <w:sz w:val="22"/>
          <w:szCs w:val="22"/>
        </w:rPr>
        <w:t>ci Spo</w:t>
      </w:r>
      <w:r w:rsidR="004916C3" w:rsidRPr="007A30B8">
        <w:rPr>
          <w:rFonts w:ascii="Lucida Grande" w:hAnsi="Lucida Grande" w:cs="Lucida Grande"/>
          <w:spacing w:val="-4"/>
          <w:sz w:val="22"/>
          <w:szCs w:val="22"/>
        </w:rPr>
        <w:t>ł</w:t>
      </w:r>
      <w:r w:rsidR="004916C3" w:rsidRPr="007A30B8">
        <w:rPr>
          <w:rFonts w:ascii="Arial Narrow" w:hAnsi="Arial Narrow" w:cs="Arial Narrow"/>
          <w:spacing w:val="-4"/>
          <w:sz w:val="22"/>
          <w:szCs w:val="22"/>
        </w:rPr>
        <w:t>ecznej (budynek Gminnego O</w:t>
      </w:r>
      <w:r w:rsidR="004916C3" w:rsidRPr="007A30B8">
        <w:rPr>
          <w:rFonts w:ascii="Lucida Grande" w:hAnsi="Lucida Grande" w:cs="Lucida Grande"/>
          <w:spacing w:val="-4"/>
          <w:sz w:val="22"/>
          <w:szCs w:val="22"/>
        </w:rPr>
        <w:t>ś</w:t>
      </w:r>
      <w:r w:rsidR="004916C3" w:rsidRPr="007A30B8">
        <w:rPr>
          <w:rFonts w:ascii="Arial Narrow" w:hAnsi="Arial Narrow" w:cs="Arial Narrow"/>
          <w:spacing w:val="-4"/>
          <w:sz w:val="22"/>
          <w:szCs w:val="22"/>
        </w:rPr>
        <w:t>rodka Kultury z bibliotek</w:t>
      </w:r>
      <w:r w:rsidR="004916C3" w:rsidRPr="007A30B8">
        <w:rPr>
          <w:rFonts w:ascii="Lucida Grande" w:hAnsi="Lucida Grande" w:cs="Lucida Grande"/>
          <w:spacing w:val="-4"/>
          <w:sz w:val="22"/>
          <w:szCs w:val="22"/>
        </w:rPr>
        <w:t>ą</w:t>
      </w:r>
      <w:r w:rsidR="004916C3" w:rsidRPr="007A30B8">
        <w:rPr>
          <w:rFonts w:ascii="Arial Narrow" w:hAnsi="Arial Narrow" w:cs="Arial Narrow"/>
          <w:spacing w:val="-4"/>
          <w:sz w:val="22"/>
          <w:szCs w:val="22"/>
        </w:rPr>
        <w:t>) z zagospodarowaniem terenu dzia</w:t>
      </w:r>
      <w:r w:rsidR="004916C3" w:rsidRPr="007A30B8">
        <w:rPr>
          <w:rFonts w:ascii="Lucida Grande" w:hAnsi="Lucida Grande" w:cs="Lucida Grande"/>
          <w:spacing w:val="-4"/>
          <w:sz w:val="22"/>
          <w:szCs w:val="22"/>
        </w:rPr>
        <w:t>ł</w:t>
      </w:r>
      <w:r w:rsidR="004916C3" w:rsidRPr="007A30B8">
        <w:rPr>
          <w:rFonts w:ascii="Arial Narrow" w:hAnsi="Arial Narrow" w:cs="Arial Narrow"/>
          <w:spacing w:val="-4"/>
          <w:sz w:val="22"/>
          <w:szCs w:val="22"/>
        </w:rPr>
        <w:t xml:space="preserve">ki budowlanej nr </w:t>
      </w:r>
      <w:proofErr w:type="spellStart"/>
      <w:r w:rsidR="004916C3" w:rsidRPr="007A30B8">
        <w:rPr>
          <w:rFonts w:ascii="Arial Narrow" w:hAnsi="Arial Narrow" w:cs="Arial Narrow"/>
          <w:spacing w:val="-4"/>
          <w:sz w:val="22"/>
          <w:szCs w:val="22"/>
        </w:rPr>
        <w:t>ewid</w:t>
      </w:r>
      <w:proofErr w:type="spellEnd"/>
      <w:r w:rsidR="004916C3" w:rsidRPr="007A30B8">
        <w:rPr>
          <w:rFonts w:ascii="Arial Narrow" w:hAnsi="Arial Narrow" w:cs="Arial Narrow"/>
          <w:spacing w:val="-4"/>
          <w:sz w:val="22"/>
          <w:szCs w:val="22"/>
        </w:rPr>
        <w:t>.: 214/1 w m. Halasy, 21-560 Mi</w:t>
      </w:r>
      <w:r w:rsidR="004916C3" w:rsidRPr="007A30B8">
        <w:rPr>
          <w:rFonts w:ascii="Lucida Grande" w:hAnsi="Lucida Grande" w:cs="Lucida Grande"/>
          <w:spacing w:val="-4"/>
          <w:sz w:val="22"/>
          <w:szCs w:val="22"/>
        </w:rPr>
        <w:t>ę</w:t>
      </w:r>
      <w:r w:rsidR="004916C3" w:rsidRPr="007A30B8">
        <w:rPr>
          <w:rFonts w:ascii="Arial Narrow" w:hAnsi="Arial Narrow" w:cs="Arial Narrow"/>
          <w:spacing w:val="-4"/>
          <w:sz w:val="22"/>
          <w:szCs w:val="22"/>
        </w:rPr>
        <w:t>dzyrzec Podlaski.</w:t>
      </w:r>
    </w:p>
    <w:p w14:paraId="79C31662" w14:textId="77777777" w:rsidR="00384E5B" w:rsidRPr="007A30B8" w:rsidRDefault="00384E5B" w:rsidP="00384E5B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</w:p>
    <w:p w14:paraId="4C3E953A" w14:textId="77777777" w:rsidR="00384E5B" w:rsidRPr="007A30B8" w:rsidRDefault="00384E5B" w:rsidP="00384E5B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  <w:bookmarkStart w:id="4" w:name="bookmark5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1.Budowa geologiczna, morfologia.</w:t>
      </w:r>
      <w:bookmarkEnd w:id="4"/>
    </w:p>
    <w:p w14:paraId="17EFB401" w14:textId="60FE554A" w:rsidR="00384E5B" w:rsidRPr="007A30B8" w:rsidRDefault="00384E5B" w:rsidP="00384E5B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Wg mapy </w:t>
      </w:r>
      <w:proofErr w:type="spellStart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morfoilitogenetycznej</w:t>
      </w:r>
      <w:proofErr w:type="spellEnd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 teren bada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ń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 le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ż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y w obr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ę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bie wodnolodowcowych poziomów akumulacyjnych. S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 to piaski o zmiennej granulacji i zró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ż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nicowanej mi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ąż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szo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ś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ci z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o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ż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one przez wody wodnolodowcowe na ró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ż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nych poziomach akumulacyjnych. Wg arkusza mapy geologicznej teren bada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ń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 le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ż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y w obr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ę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bie gliny zwa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owej (lub jej rezyduum) stadia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u mazowiecko-podlaskiego zlodowacenia 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ś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rodkowopolskiego.</w:t>
      </w:r>
    </w:p>
    <w:p w14:paraId="61D94D59" w14:textId="77777777" w:rsidR="00384E5B" w:rsidRPr="007A30B8" w:rsidRDefault="00384E5B" w:rsidP="00384E5B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  <w:bookmarkStart w:id="5" w:name="bookmark6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2.Warunki wodne.</w:t>
      </w:r>
      <w:bookmarkEnd w:id="5"/>
    </w:p>
    <w:p w14:paraId="68793801" w14:textId="220F62E0" w:rsidR="00384E5B" w:rsidRPr="007A30B8" w:rsidRDefault="00384E5B" w:rsidP="00384E5B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Wody gruntowe o zwierciadle swobodnym na g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łę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boko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ś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ci : 2,2 i 2,35m </w:t>
      </w:r>
      <w:proofErr w:type="spellStart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ppt</w:t>
      </w:r>
      <w:proofErr w:type="spellEnd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., o zwierciadle piezometrycznym (PPW) na g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łę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boko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ś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ci 2,1 tj. na rz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ę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dnej ok. +148,8m n.p.m. Szacuj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ę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 na podstawie aktualnych warunków pogodowych (niewielkie opady deszczu lub 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ś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niegu) i danych hydrogeologicznych, i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ż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 stwierdzony poziom wody gruntowej jest w dolnym zakresie stanów 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ś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rednich swojej rocznej amplitudy waha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ń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 lustra. Prognozuj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ę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, i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ż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 w skrajnie niekorzystnych warunkach pogodowych, jak: nag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e roztopy 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ś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niegu, czy deszcze nawalne, lustro wód gruntowych mo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ż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e by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ć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 wy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ż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ej max o 1m w odniesieniu do stanu obecnego, lub woda mo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ż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e okresowo stagnowa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ć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 na powierzchni terenu.</w:t>
      </w:r>
    </w:p>
    <w:p w14:paraId="0D66750E" w14:textId="77777777" w:rsidR="00384E5B" w:rsidRPr="007A30B8" w:rsidRDefault="00384E5B" w:rsidP="00384E5B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</w:p>
    <w:p w14:paraId="2EA542C6" w14:textId="77777777" w:rsidR="00384E5B" w:rsidRPr="007A30B8" w:rsidRDefault="00384E5B" w:rsidP="00384E5B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3.Charaktcrystyka geotechniczna terenu bada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ń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.</w:t>
      </w:r>
    </w:p>
    <w:p w14:paraId="14FF719C" w14:textId="4350E3A5" w:rsidR="00384E5B" w:rsidRPr="007A30B8" w:rsidRDefault="00384E5B" w:rsidP="00384E5B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Pod 30cm warstw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 gleby, wyst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ę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puj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 grunty rodzime mineralne, s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 to: warstwa I -grunty niespoiste: piasek drobny, piasek 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ś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redni, piasek gruby. Piaski powy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ż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sze s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 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ś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rednio</w:t>
      </w:r>
      <w:r w:rsidR="00CF653E"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 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zag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ę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szczone i zag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ę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szczone o - ID = 0,48 i 0,60. Z zale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ż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no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ś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ci korelacyjnych wynika, i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ż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 wyst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ę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puj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ce piaski maj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 wysokie warto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ś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ci k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tów tarcia wewn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ę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trznego </w:t>
      </w:r>
      <w:proofErr w:type="spellStart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Ou</w:t>
      </w:r>
      <w:proofErr w:type="spellEnd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, co skutkuje du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ż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ymi wielko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ś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ciami wspó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czynników no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ś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no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ś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ci: </w:t>
      </w:r>
      <w:proofErr w:type="spellStart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Nc</w:t>
      </w:r>
      <w:proofErr w:type="spellEnd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, Nd, Nb. - warstwa III -grunty spoiste: piasek gliniasty, wyst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ę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puje 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ś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ladowo pod gleb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, glina z przewarstwieniami piasku gliniastego, glina piaszczysta i glina o zró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ż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nicowanej konsystencji -twardoplastycznej przy zaleganiu w strefie aeracji (nad wod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) i plastycznej na styku z wodami gruntowymi, glina zwi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ę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z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a, konsystencji </w:t>
      </w:r>
      <w:proofErr w:type="spellStart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tpl</w:t>
      </w:r>
      <w:proofErr w:type="spellEnd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.</w:t>
      </w:r>
    </w:p>
    <w:p w14:paraId="26B632AF" w14:textId="000F319D" w:rsidR="00384E5B" w:rsidRPr="007A30B8" w:rsidRDefault="00384E5B" w:rsidP="00384E5B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Uwaga. Przy posad</w:t>
      </w:r>
      <w:r w:rsidR="00CF653E" w:rsidRPr="007A30B8">
        <w:rPr>
          <w:rFonts w:ascii="Arial Narrow" w:hAnsi="Arial Narrow"/>
          <w:spacing w:val="-4"/>
          <w:sz w:val="22"/>
          <w:szCs w:val="22"/>
          <w:lang w:eastAsia="ar-SA"/>
        </w:rPr>
        <w:t>o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wi</w:t>
      </w:r>
      <w:r w:rsidR="00CF653E" w:rsidRPr="007A30B8">
        <w:rPr>
          <w:rFonts w:ascii="Arial Narrow" w:hAnsi="Arial Narrow"/>
          <w:spacing w:val="-4"/>
          <w:sz w:val="22"/>
          <w:szCs w:val="22"/>
          <w:lang w:eastAsia="ar-SA"/>
        </w:rPr>
        <w:t>e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niu budynku i wykonywaniu nawierzchni utwardzonych - nale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ż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y uwzgl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ę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dni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ć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 </w:t>
      </w:r>
      <w:proofErr w:type="spellStart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wysad</w:t>
      </w:r>
      <w:r w:rsidR="00CF653E" w:rsidRPr="007A30B8">
        <w:rPr>
          <w:rFonts w:ascii="Arial Narrow" w:hAnsi="Arial Narrow"/>
          <w:spacing w:val="-4"/>
          <w:sz w:val="22"/>
          <w:szCs w:val="22"/>
          <w:lang w:eastAsia="ar-SA"/>
        </w:rPr>
        <w:t>z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inowo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ść</w:t>
      </w:r>
      <w:proofErr w:type="spellEnd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 gruntów gliniastych, które gdy ulegn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 zawilgoceniu i przemar</w:t>
      </w:r>
      <w:r w:rsidR="00CF653E" w:rsidRPr="007A30B8">
        <w:rPr>
          <w:rFonts w:ascii="Arial Narrow" w:hAnsi="Arial Narrow"/>
          <w:spacing w:val="-4"/>
          <w:sz w:val="22"/>
          <w:szCs w:val="22"/>
          <w:lang w:eastAsia="ar-SA"/>
        </w:rPr>
        <w:t>z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ni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ę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ciu mog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 spowodowa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ć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 wysadziny.</w:t>
      </w:r>
    </w:p>
    <w:p w14:paraId="36C32237" w14:textId="77777777" w:rsidR="00384E5B" w:rsidRPr="007A30B8" w:rsidRDefault="00384E5B" w:rsidP="00384E5B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4.Wnioski i zalecenia :</w:t>
      </w:r>
    </w:p>
    <w:p w14:paraId="77046C1F" w14:textId="77777777" w:rsidR="00384E5B" w:rsidRPr="007A30B8" w:rsidRDefault="00384E5B" w:rsidP="00384E5B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4.1.G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łę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boko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ść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 przemarzania gruntów wynosi 1 m (na podst. normy : PN-81/B-03020 Grunty budowlane).</w:t>
      </w:r>
    </w:p>
    <w:p w14:paraId="7FB4E0C9" w14:textId="77777777" w:rsidR="00384E5B" w:rsidRPr="007A30B8" w:rsidRDefault="00384E5B" w:rsidP="00384E5B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4.2.W badanym pod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o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ż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u pod gleb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, wyst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ę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puj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 grunty rodzime mineralne, s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 to :</w:t>
      </w:r>
    </w:p>
    <w:p w14:paraId="59208537" w14:textId="6D7323CF" w:rsidR="00384E5B" w:rsidRPr="007A30B8" w:rsidRDefault="00384E5B" w:rsidP="00384E5B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-grunty niespoiste: piaski drobne, p. 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ś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rednie, p. grube, b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ę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d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ce w stanie co najmniej 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ś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rednio</w:t>
      </w:r>
      <w:r w:rsidR="00CF653E"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 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zag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ę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szczonym, s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 to grunty no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ś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ne,</w:t>
      </w:r>
    </w:p>
    <w:p w14:paraId="4FA3751B" w14:textId="77777777" w:rsidR="00384E5B" w:rsidRPr="007A30B8" w:rsidRDefault="00384E5B" w:rsidP="00384E5B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-grunty spoiste: piasek gliniasty, glina piaszczysta, glina i glina zwi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ę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z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a, konsystencji co najmniej plastycznej, s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 to grunty no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ś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ne.</w:t>
      </w:r>
    </w:p>
    <w:p w14:paraId="4CD07CC0" w14:textId="113A1A98" w:rsidR="00384E5B" w:rsidRPr="007A30B8" w:rsidRDefault="00384E5B" w:rsidP="00384E5B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4.3.W obszarze bada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ń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 wyst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ę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puj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ę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 woda gruntowa o zwierciadle swobodnym (lub piezometrycznym</w:t>
      </w:r>
      <w:r w:rsidR="00CF653E"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 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-</w:t>
      </w:r>
      <w:r w:rsidR="00CF653E"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 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PPW) na g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łę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boko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ś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ci 2,1-2,35, tj. na rz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ę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dnej + 148,83(6)m n.p.m.</w:t>
      </w:r>
    </w:p>
    <w:p w14:paraId="754EB9D3" w14:textId="77777777" w:rsidR="00384E5B" w:rsidRPr="007A30B8" w:rsidRDefault="00384E5B" w:rsidP="00384E5B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4.4.W obszarze bada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ń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 wyst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ę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puj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 proste warunki gruntowe, gdy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ż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 pod gleb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, wyst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ę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puj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 warstwy gruntu mineralnego, które s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 jednorodne genetycznie i litologicznie, zalegaj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ce poziomo, nieobejmuj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ce mineralnych gruntów s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abono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ś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nych, gruntów organicznych i nasypów niekontrolowanych, przy zwierciadle wody okresowo si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ę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gaj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cym projektowanego poziomu posadowienia oraz braku wyst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ę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powania niekorzystnych zjawisk geologicznych.</w:t>
      </w:r>
    </w:p>
    <w:p w14:paraId="683BB8F4" w14:textId="7D1AF109" w:rsidR="00384E5B" w:rsidRPr="007A30B8" w:rsidRDefault="00384E5B" w:rsidP="00384E5B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4.5.Kategori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ę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 geotechniczn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 ca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ego obiektu budowlanego lub jego poszczególnych cz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ęś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ci okre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ś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la projektant obiektu budowlanego - zgodnie z zapisem §4 ust.4 Rozporz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dzenia Ministra Transportu, Budownictwa i Gospodarki Morskiej z dnia 25 kwietnia 2012r. w sprawie ustalania geotechnicznych warunków posadowienia obiektów budowlanych. (Dz.U. z 2012, poz. 463).</w:t>
      </w:r>
    </w:p>
    <w:p w14:paraId="563358A8" w14:textId="77777777" w:rsidR="00384E5B" w:rsidRPr="007A30B8" w:rsidRDefault="00384E5B" w:rsidP="00384E5B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5.Sugerowana kategoria geotechniczna : II. 6.Podsumowanie:</w:t>
      </w:r>
    </w:p>
    <w:p w14:paraId="0ADD1414" w14:textId="77777777" w:rsidR="00384E5B" w:rsidRPr="007A30B8" w:rsidRDefault="00384E5B" w:rsidP="00384E5B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6.1.W/w pod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o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ż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e jest korzystne do bezpo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ś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redniego posadowienia w gruncie planowanego budynku mieszkalnego wielorodzinnego.</w:t>
      </w:r>
    </w:p>
    <w:p w14:paraId="5E57FE15" w14:textId="77777777" w:rsidR="00384E5B" w:rsidRPr="007A30B8" w:rsidRDefault="00384E5B" w:rsidP="00384E5B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lastRenderedPageBreak/>
        <w:t>6.2.Wykonanie podpiwnicze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ń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 wymaga stosowania specjalnych zabezpiecze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ń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 pionowych i poziomych przed wodami </w:t>
      </w:r>
      <w:proofErr w:type="spellStart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wsi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kowymi</w:t>
      </w:r>
      <w:proofErr w:type="spellEnd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 i wodami gruntowymi.</w:t>
      </w:r>
    </w:p>
    <w:p w14:paraId="70BB5C05" w14:textId="77777777" w:rsidR="00384E5B" w:rsidRPr="007A30B8" w:rsidRDefault="00384E5B" w:rsidP="00384E5B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6.3.Wykonywanie nawierzchni utwardzonych w obr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ę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bie gruntów gliniastych wymaga doprowadzenia pod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o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ż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a do grupy no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ś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no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ś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ci </w:t>
      </w:r>
      <w:proofErr w:type="spellStart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Gl</w:t>
      </w:r>
      <w:proofErr w:type="spellEnd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.</w:t>
      </w:r>
    </w:p>
    <w:p w14:paraId="5EC61756" w14:textId="383BF592" w:rsidR="00384E5B" w:rsidRPr="007A30B8" w:rsidRDefault="00384E5B" w:rsidP="00384E5B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Rz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ę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dna terenu : +150,93m n.p.m.</w:t>
      </w:r>
    </w:p>
    <w:p w14:paraId="707A3141" w14:textId="77777777" w:rsidR="00384E5B" w:rsidRPr="007A30B8" w:rsidRDefault="00384E5B" w:rsidP="00384E5B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0,0 - 0,4 m gleba br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zowo-szara;</w:t>
      </w:r>
    </w:p>
    <w:p w14:paraId="1AC083DA" w14:textId="77777777" w:rsidR="00384E5B" w:rsidRPr="007A30B8" w:rsidRDefault="00384E5B" w:rsidP="00384E5B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0,4 - 0,8 m piasek gliniasty, 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ż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ó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to-szary, </w:t>
      </w:r>
      <w:proofErr w:type="spellStart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tpl</w:t>
      </w:r>
      <w:proofErr w:type="spellEnd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 - IL =0,05 (</w:t>
      </w:r>
      <w:proofErr w:type="spellStart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wa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eczkuje</w:t>
      </w:r>
      <w:proofErr w:type="spellEnd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 si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ę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 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ś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ladowo); </w:t>
      </w:r>
    </w:p>
    <w:p w14:paraId="668EF1C6" w14:textId="6E8D08A0" w:rsidR="00384E5B" w:rsidRPr="007A30B8" w:rsidRDefault="00384E5B" w:rsidP="00384E5B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0,8 - 1,8 m glina piaszczysta z przewarstwieniami piasku gliniastego, j. szara,</w:t>
      </w:r>
    </w:p>
    <w:p w14:paraId="14DE1FE2" w14:textId="41319F53" w:rsidR="00384E5B" w:rsidRPr="007A30B8" w:rsidRDefault="00384E5B" w:rsidP="00384E5B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  <w:proofErr w:type="spellStart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tpl</w:t>
      </w:r>
      <w:proofErr w:type="spellEnd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 - IL =0,2 (2x1x2 -</w:t>
      </w:r>
      <w:proofErr w:type="spellStart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wa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eczk</w:t>
      </w:r>
      <w:proofErr w:type="spellEnd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); </w:t>
      </w:r>
    </w:p>
    <w:p w14:paraId="2879EA9C" w14:textId="3D9CBDFE" w:rsidR="00384E5B" w:rsidRPr="007A30B8" w:rsidRDefault="00384E5B" w:rsidP="00384E5B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1,8 - 3,5 m glina szaro-zielona, </w:t>
      </w:r>
      <w:proofErr w:type="spellStart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pl</w:t>
      </w:r>
      <w:proofErr w:type="spellEnd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 - IL =0,3 (3x2x3 -</w:t>
      </w:r>
      <w:proofErr w:type="spellStart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wa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eczk</w:t>
      </w:r>
      <w:proofErr w:type="spellEnd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); </w:t>
      </w:r>
    </w:p>
    <w:p w14:paraId="682A1D6A" w14:textId="5382023D" w:rsidR="00384E5B" w:rsidRPr="007A30B8" w:rsidRDefault="00384E5B" w:rsidP="00384E5B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3,5 - 4,5 m glina piaszczysta, szaro-zielona, </w:t>
      </w:r>
      <w:proofErr w:type="spellStart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pl</w:t>
      </w:r>
      <w:proofErr w:type="spellEnd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 - IL =0,4 (3x4x3 -</w:t>
      </w:r>
      <w:proofErr w:type="spellStart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wa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eczk</w:t>
      </w:r>
      <w:proofErr w:type="spellEnd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); </w:t>
      </w:r>
    </w:p>
    <w:p w14:paraId="32B754EF" w14:textId="3390E2B4" w:rsidR="00384E5B" w:rsidRPr="007A30B8" w:rsidRDefault="00384E5B" w:rsidP="00384E5B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4,5 - 5,5 m glina j. szara, </w:t>
      </w:r>
      <w:proofErr w:type="spellStart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tpl</w:t>
      </w:r>
      <w:proofErr w:type="spellEnd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 - IL =0,2 (2x1x2 -</w:t>
      </w:r>
      <w:proofErr w:type="spellStart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wa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eczk</w:t>
      </w:r>
      <w:proofErr w:type="spellEnd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.); </w:t>
      </w:r>
    </w:p>
    <w:p w14:paraId="3E421E1B" w14:textId="6F48B62E" w:rsidR="00384E5B" w:rsidRPr="007A30B8" w:rsidRDefault="00384E5B" w:rsidP="00384E5B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5,5 - 6,0 m glina zwi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ę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z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a szara, </w:t>
      </w:r>
      <w:proofErr w:type="spellStart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tpl</w:t>
      </w:r>
      <w:proofErr w:type="spellEnd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 - IL =0,1 (2 x 1 x 2 -</w:t>
      </w:r>
      <w:proofErr w:type="spellStart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wa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eczk</w:t>
      </w:r>
      <w:proofErr w:type="spellEnd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).</w:t>
      </w:r>
    </w:p>
    <w:p w14:paraId="0989BE04" w14:textId="39794F41" w:rsidR="00384E5B" w:rsidRPr="007A30B8" w:rsidRDefault="00384E5B" w:rsidP="00384E5B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S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czenie wody do otworu w interwale gliny piaszczystej, po 2 godzinach poziom wody w otworze ustabilizowa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 si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ę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 na g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łę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boko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ś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ci 2,1 m </w:t>
      </w:r>
      <w:proofErr w:type="spellStart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ppt</w:t>
      </w:r>
      <w:proofErr w:type="spellEnd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., tj. na rz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ę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dnej +148,83m n.p.m.</w:t>
      </w:r>
    </w:p>
    <w:p w14:paraId="044B4885" w14:textId="77777777" w:rsidR="00384E5B" w:rsidRPr="007A30B8" w:rsidRDefault="00384E5B" w:rsidP="00384E5B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  <w:bookmarkStart w:id="6" w:name="bookmark8"/>
    </w:p>
    <w:p w14:paraId="5729B81C" w14:textId="7E9F16D5" w:rsidR="00384E5B" w:rsidRPr="007A30B8" w:rsidRDefault="00384E5B" w:rsidP="00384E5B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Rz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ę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dna terenu : +151,06m n.p.m..</w:t>
      </w:r>
      <w:bookmarkEnd w:id="6"/>
    </w:p>
    <w:p w14:paraId="7688E0F0" w14:textId="77777777" w:rsidR="00384E5B" w:rsidRPr="007A30B8" w:rsidRDefault="00384E5B" w:rsidP="00384E5B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0,0 - 0,4 m gleba br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zowo-szara;</w:t>
      </w:r>
    </w:p>
    <w:p w14:paraId="7C2A3E10" w14:textId="49CBF28D" w:rsidR="00384E5B" w:rsidRPr="007A30B8" w:rsidRDefault="00384E5B" w:rsidP="00384E5B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0,4 - 0,6 m piasek gliniasty, c. 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ż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ó</w:t>
      </w:r>
      <w:r w:rsidR="00CF653E"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ty, </w:t>
      </w:r>
      <w:proofErr w:type="spellStart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tpl</w:t>
      </w:r>
      <w:proofErr w:type="spellEnd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 - IL =0,05 (</w:t>
      </w:r>
      <w:proofErr w:type="spellStart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wa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eczkuje</w:t>
      </w:r>
      <w:proofErr w:type="spellEnd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 si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ę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 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ś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ladowo); 0,6 - 2,5 m piasek drobny, 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ż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ó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ty; 2,5 - 3,5 m piasek gruby, 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ż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ó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ty;</w:t>
      </w:r>
    </w:p>
    <w:p w14:paraId="7B9BD4C9" w14:textId="27BA1C21" w:rsidR="00384E5B" w:rsidRPr="007A30B8" w:rsidRDefault="00384E5B" w:rsidP="00384E5B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3,5 - 4,5 m glina szaro-zielona, -w stropie warstwy -</w:t>
      </w:r>
      <w:proofErr w:type="spellStart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pl</w:t>
      </w:r>
      <w:proofErr w:type="spellEnd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 : IL =0,4 (3x4x3 -</w:t>
      </w:r>
      <w:proofErr w:type="spellStart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wa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eczk</w:t>
      </w:r>
      <w:proofErr w:type="spellEnd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),</w:t>
      </w:r>
    </w:p>
    <w:p w14:paraId="243F0F4B" w14:textId="29D5E3D3" w:rsidR="00384E5B" w:rsidRPr="007A30B8" w:rsidRDefault="00384E5B" w:rsidP="00384E5B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w sp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gu warstwy - mniej plastyczna : IL =0,3 (3x2x3 -</w:t>
      </w:r>
      <w:proofErr w:type="spellStart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wa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eczk</w:t>
      </w:r>
      <w:proofErr w:type="spellEnd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); </w:t>
      </w:r>
    </w:p>
    <w:p w14:paraId="223A75DB" w14:textId="0D91D439" w:rsidR="00384E5B" w:rsidRPr="007A30B8" w:rsidRDefault="00384E5B" w:rsidP="00384E5B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4,5 - 5,0 m glina j. szara, </w:t>
      </w:r>
      <w:proofErr w:type="spellStart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tpl</w:t>
      </w:r>
      <w:proofErr w:type="spellEnd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 - IL =0,2 (2x1x2 -</w:t>
      </w:r>
      <w:proofErr w:type="spellStart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wa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eczk</w:t>
      </w:r>
      <w:proofErr w:type="spellEnd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); </w:t>
      </w:r>
    </w:p>
    <w:p w14:paraId="37C82295" w14:textId="2E873585" w:rsidR="00384E5B" w:rsidRPr="007A30B8" w:rsidRDefault="00384E5B" w:rsidP="00384E5B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5,0 - 6,0 m glina zwi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ę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z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a szara, </w:t>
      </w:r>
      <w:proofErr w:type="spellStart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tpl</w:t>
      </w:r>
      <w:proofErr w:type="spellEnd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 - IL =0,1 (2x1x2 -</w:t>
      </w:r>
      <w:proofErr w:type="spellStart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wa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eczk</w:t>
      </w:r>
      <w:proofErr w:type="spellEnd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).</w:t>
      </w:r>
    </w:p>
    <w:p w14:paraId="13E387AC" w14:textId="141D0C9B" w:rsidR="00384E5B" w:rsidRPr="007A30B8" w:rsidRDefault="00384E5B" w:rsidP="00384E5B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Poziom wody gruntowej o zwierciadle swobodnym wyst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pi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 na g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łę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boko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ś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ci 2,2 m </w:t>
      </w:r>
      <w:proofErr w:type="spellStart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ppt</w:t>
      </w:r>
      <w:proofErr w:type="spellEnd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., tj. na rz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ę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dnej +148,86m n.p.m..</w:t>
      </w:r>
      <w:bookmarkStart w:id="7" w:name="bookmark9"/>
    </w:p>
    <w:p w14:paraId="1AD88749" w14:textId="77777777" w:rsidR="00384E5B" w:rsidRPr="007A30B8" w:rsidRDefault="00384E5B" w:rsidP="00384E5B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</w:p>
    <w:p w14:paraId="7FCABF07" w14:textId="7DE24C3F" w:rsidR="00384E5B" w:rsidRPr="007A30B8" w:rsidRDefault="00384E5B" w:rsidP="00384E5B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Rz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ę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dna terenu : +151,21 m n.p.m.</w:t>
      </w:r>
      <w:bookmarkEnd w:id="7"/>
    </w:p>
    <w:p w14:paraId="200F62A3" w14:textId="77777777" w:rsidR="00384E5B" w:rsidRPr="007A30B8" w:rsidRDefault="00384E5B" w:rsidP="00384E5B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0,0 - 0,4 m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ab/>
        <w:t>gleba br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zowo-szara;</w:t>
      </w:r>
    </w:p>
    <w:p w14:paraId="0947BAB2" w14:textId="148CD842" w:rsidR="00384E5B" w:rsidRPr="007A30B8" w:rsidRDefault="00384E5B" w:rsidP="00384E5B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0,4 - 0,6 m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ab/>
        <w:t xml:space="preserve">piasek gliniasty, c. 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ż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ó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ty, </w:t>
      </w:r>
      <w:proofErr w:type="spellStart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tpl</w:t>
      </w:r>
      <w:proofErr w:type="spellEnd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 - IL =0,05 (</w:t>
      </w:r>
      <w:proofErr w:type="spellStart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wa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eczkuje</w:t>
      </w:r>
      <w:proofErr w:type="spellEnd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 si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ę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 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ś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ladowo);</w:t>
      </w:r>
    </w:p>
    <w:p w14:paraId="1FD1E9FA" w14:textId="77777777" w:rsidR="00384E5B" w:rsidRPr="007A30B8" w:rsidRDefault="00384E5B" w:rsidP="00384E5B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0,6 - 2,0 m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ab/>
        <w:t xml:space="preserve">piasek drobny, 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ż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ó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ty;</w:t>
      </w:r>
    </w:p>
    <w:p w14:paraId="5309CED8" w14:textId="77777777" w:rsidR="00384E5B" w:rsidRPr="007A30B8" w:rsidRDefault="00384E5B" w:rsidP="00384E5B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2,0 - 2,4 m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ab/>
        <w:t xml:space="preserve">piasek 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ś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redni, 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ż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ó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ty;</w:t>
      </w:r>
    </w:p>
    <w:p w14:paraId="3A51290F" w14:textId="63D56272" w:rsidR="00384E5B" w:rsidRPr="007A30B8" w:rsidRDefault="00384E5B" w:rsidP="00384E5B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2,4 - 2,8 m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ab/>
        <w:t xml:space="preserve">glina szaro-piaszczysta, szaro-zielona, </w:t>
      </w:r>
      <w:proofErr w:type="spellStart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pl</w:t>
      </w:r>
      <w:proofErr w:type="spellEnd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 - IL =0,4 (3x4x3 -</w:t>
      </w:r>
      <w:proofErr w:type="spellStart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wa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eczk</w:t>
      </w:r>
      <w:proofErr w:type="spellEnd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);</w:t>
      </w:r>
    </w:p>
    <w:p w14:paraId="56A0F033" w14:textId="562BA7E8" w:rsidR="00384E5B" w:rsidRPr="007A30B8" w:rsidRDefault="00384E5B" w:rsidP="00384E5B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2,8 - 4,0 m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ab/>
        <w:t xml:space="preserve">glina szaro-zielona, </w:t>
      </w:r>
      <w:proofErr w:type="spellStart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pl</w:t>
      </w:r>
      <w:proofErr w:type="spellEnd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 - II =0,3 (3x2x3 -</w:t>
      </w:r>
      <w:proofErr w:type="spellStart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wa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eczk</w:t>
      </w:r>
      <w:proofErr w:type="spellEnd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);</w:t>
      </w:r>
    </w:p>
    <w:p w14:paraId="772BC6DD" w14:textId="328C948D" w:rsidR="00384E5B" w:rsidRPr="007A30B8" w:rsidRDefault="00384E5B" w:rsidP="00384E5B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4,0 - 5,0 in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ab/>
        <w:t xml:space="preserve">glina j. szara, </w:t>
      </w:r>
      <w:proofErr w:type="spellStart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tpl</w:t>
      </w:r>
      <w:proofErr w:type="spellEnd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 - IL =0,2 (2x1x2 -</w:t>
      </w:r>
      <w:proofErr w:type="spellStart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wa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eczk</w:t>
      </w:r>
      <w:proofErr w:type="spellEnd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);</w:t>
      </w:r>
    </w:p>
    <w:p w14:paraId="65791387" w14:textId="649E937A" w:rsidR="00384E5B" w:rsidRPr="007A30B8" w:rsidRDefault="00384E5B" w:rsidP="00384E5B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5,0 - 6,0 m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ab/>
        <w:t>glina zwi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ę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z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a szara, </w:t>
      </w:r>
      <w:proofErr w:type="spellStart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tpl</w:t>
      </w:r>
      <w:proofErr w:type="spellEnd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 - IL =0,1 (2 x 1 x 2 -</w:t>
      </w:r>
      <w:proofErr w:type="spellStart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wa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eczk</w:t>
      </w:r>
      <w:proofErr w:type="spellEnd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).</w:t>
      </w:r>
    </w:p>
    <w:p w14:paraId="70EF1CFF" w14:textId="77777777" w:rsidR="00384E5B" w:rsidRPr="007A30B8" w:rsidRDefault="00384E5B" w:rsidP="00384E5B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Poziom wody gruntowej o zwierciadle swobodnym wyst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pi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 na g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łę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boko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ś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 xml:space="preserve">ci 2,35 m </w:t>
      </w:r>
      <w:proofErr w:type="spellStart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ppt</w:t>
      </w:r>
      <w:proofErr w:type="spellEnd"/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.,</w:t>
      </w:r>
    </w:p>
    <w:p w14:paraId="2038659D" w14:textId="6D9412B5" w:rsidR="00384E5B" w:rsidRPr="007A30B8" w:rsidRDefault="00384E5B" w:rsidP="00384E5B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tj. na rz</w:t>
      </w:r>
      <w:r w:rsidRPr="007A30B8">
        <w:rPr>
          <w:rFonts w:ascii="Lucida Grande" w:hAnsi="Lucida Grande" w:cs="Lucida Grande"/>
          <w:spacing w:val="-4"/>
          <w:sz w:val="22"/>
          <w:szCs w:val="22"/>
          <w:lang w:eastAsia="ar-SA"/>
        </w:rPr>
        <w:t>ę</w:t>
      </w:r>
      <w:r w:rsidRPr="007A30B8">
        <w:rPr>
          <w:rFonts w:ascii="Arial Narrow" w:hAnsi="Arial Narrow"/>
          <w:spacing w:val="-4"/>
          <w:sz w:val="22"/>
          <w:szCs w:val="22"/>
          <w:lang w:eastAsia="ar-SA"/>
        </w:rPr>
        <w:t>dnej +148,86m n.p.m.</w:t>
      </w:r>
    </w:p>
    <w:p w14:paraId="64B664BD" w14:textId="77777777" w:rsidR="00415C30" w:rsidRPr="007A30B8" w:rsidRDefault="00415C30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044EEE62" w14:textId="77777777" w:rsidR="00CF653E" w:rsidRPr="007A30B8" w:rsidRDefault="00CF653E" w:rsidP="00CF653E">
      <w:pPr>
        <w:pStyle w:val="Zwykytekst1"/>
        <w:tabs>
          <w:tab w:val="left" w:pos="6379"/>
        </w:tabs>
        <w:rPr>
          <w:rFonts w:ascii="Arial Narrow" w:hAnsi="Arial Narrow" w:cs="Arial"/>
          <w:spacing w:val="78"/>
          <w:sz w:val="22"/>
          <w:szCs w:val="22"/>
          <w:lang w:eastAsia="ar-SA"/>
        </w:rPr>
      </w:pPr>
      <w:r w:rsidRPr="007A30B8">
        <w:rPr>
          <w:rFonts w:ascii="Arial Narrow" w:hAnsi="Arial Narrow" w:cs="Arial"/>
          <w:spacing w:val="78"/>
          <w:sz w:val="22"/>
          <w:szCs w:val="22"/>
          <w:lang w:eastAsia="ar-SA"/>
        </w:rPr>
        <w:t>OPRACOWA</w:t>
      </w:r>
      <w:r w:rsidRPr="007A30B8">
        <w:rPr>
          <w:rFonts w:ascii="Lucida Grande" w:hAnsi="Lucida Grande" w:cs="Lucida Grande"/>
          <w:spacing w:val="78"/>
          <w:sz w:val="22"/>
          <w:szCs w:val="22"/>
          <w:lang w:eastAsia="ar-SA"/>
        </w:rPr>
        <w:t>Ł</w:t>
      </w:r>
      <w:r w:rsidRPr="007A30B8">
        <w:rPr>
          <w:rFonts w:ascii="Arial Narrow" w:hAnsi="Arial Narrow" w:cs="Arial"/>
          <w:spacing w:val="78"/>
          <w:sz w:val="22"/>
          <w:szCs w:val="22"/>
          <w:lang w:eastAsia="ar-SA"/>
        </w:rPr>
        <w:t>:</w:t>
      </w:r>
    </w:p>
    <w:p w14:paraId="631BCD63" w14:textId="77777777" w:rsidR="00CF653E" w:rsidRPr="007A30B8" w:rsidRDefault="00CF653E" w:rsidP="00CF653E">
      <w:pPr>
        <w:rPr>
          <w:rFonts w:ascii="Arial Narrow" w:hAnsi="Arial Narrow"/>
        </w:rPr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119"/>
        <w:gridCol w:w="2977"/>
      </w:tblGrid>
      <w:tr w:rsidR="00CF653E" w:rsidRPr="007A30B8" w14:paraId="13A8C80C" w14:textId="77777777" w:rsidTr="00CF653E">
        <w:trPr>
          <w:trHeight w:val="1046"/>
        </w:trPr>
        <w:tc>
          <w:tcPr>
            <w:tcW w:w="2835" w:type="dxa"/>
            <w:shd w:val="clear" w:color="auto" w:fill="auto"/>
            <w:vAlign w:val="center"/>
          </w:tcPr>
          <w:p w14:paraId="3CA33A1D" w14:textId="77777777" w:rsidR="00CF653E" w:rsidRPr="007A30B8" w:rsidRDefault="00CF653E" w:rsidP="00050947">
            <w:pPr>
              <w:pStyle w:val="Tekstpodstawowy21"/>
              <w:snapToGrid w:val="0"/>
              <w:jc w:val="left"/>
              <w:rPr>
                <w:rFonts w:ascii="Arial Narrow" w:hAnsi="Arial Narrow"/>
              </w:rPr>
            </w:pPr>
            <w:r w:rsidRPr="007A30B8">
              <w:rPr>
                <w:rFonts w:ascii="Arial Narrow" w:hAnsi="Arial Narrow"/>
              </w:rPr>
              <w:t>PROJEKTANT</w:t>
            </w:r>
          </w:p>
          <w:p w14:paraId="600E8E7D" w14:textId="77777777" w:rsidR="00805F2E" w:rsidRPr="007A30B8" w:rsidRDefault="00CF653E" w:rsidP="00050947">
            <w:pPr>
              <w:rPr>
                <w:rFonts w:ascii="Arial Narrow" w:hAnsi="Arial Narrow"/>
              </w:rPr>
            </w:pPr>
            <w:r w:rsidRPr="007A30B8">
              <w:rPr>
                <w:rFonts w:ascii="Arial Narrow" w:hAnsi="Arial Narrow"/>
              </w:rPr>
              <w:t>BRAN</w:t>
            </w:r>
            <w:r w:rsidRPr="007A30B8">
              <w:rPr>
                <w:rFonts w:ascii="Lucida Grande" w:hAnsi="Lucida Grande" w:cs="Lucida Grande"/>
              </w:rPr>
              <w:t>Ż</w:t>
            </w:r>
            <w:r w:rsidRPr="007A30B8">
              <w:rPr>
                <w:rFonts w:ascii="Arial Narrow" w:hAnsi="Arial Narrow"/>
              </w:rPr>
              <w:t xml:space="preserve">A </w:t>
            </w:r>
          </w:p>
          <w:p w14:paraId="40E45676" w14:textId="1A65E315" w:rsidR="00CF653E" w:rsidRPr="007A30B8" w:rsidRDefault="000A2E65" w:rsidP="0005094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KONSTRUKCYJNA</w:t>
            </w:r>
            <w:r w:rsidR="00CF653E" w:rsidRPr="007A30B8">
              <w:rPr>
                <w:rFonts w:ascii="Arial Narrow" w:hAnsi="Arial Narrow"/>
              </w:rPr>
              <w:t>: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C12D90F" w14:textId="77777777" w:rsidR="00FA18D8" w:rsidRPr="00EE034D" w:rsidRDefault="00FA18D8" w:rsidP="00FA18D8">
            <w:pPr>
              <w:tabs>
                <w:tab w:val="left" w:pos="8640"/>
                <w:tab w:val="left" w:pos="8931"/>
              </w:tabs>
              <w:snapToGrid w:val="0"/>
              <w:rPr>
                <w:rFonts w:ascii="Arial Narrow" w:hAnsi="Arial Narrow"/>
              </w:rPr>
            </w:pPr>
            <w:r w:rsidRPr="00EE034D">
              <w:rPr>
                <w:rFonts w:ascii="Arial Narrow" w:hAnsi="Arial Narrow"/>
              </w:rPr>
              <w:t xml:space="preserve">mgr inż. Maciej </w:t>
            </w:r>
            <w:proofErr w:type="spellStart"/>
            <w:r w:rsidRPr="00EE034D">
              <w:rPr>
                <w:rFonts w:ascii="Arial Narrow" w:hAnsi="Arial Narrow"/>
              </w:rPr>
              <w:t>Bobruk</w:t>
            </w:r>
            <w:proofErr w:type="spellEnd"/>
            <w:r w:rsidRPr="00EE034D">
              <w:rPr>
                <w:rFonts w:ascii="Arial Narrow" w:hAnsi="Arial Narrow"/>
              </w:rPr>
              <w:t xml:space="preserve"> </w:t>
            </w:r>
          </w:p>
          <w:p w14:paraId="12D5D71E" w14:textId="4A1DCCDF" w:rsidR="00CF653E" w:rsidRPr="007A30B8" w:rsidRDefault="00FA18D8" w:rsidP="00FA18D8">
            <w:pPr>
              <w:pStyle w:val="Tekstpodstawowy21"/>
              <w:snapToGrid w:val="0"/>
              <w:jc w:val="left"/>
              <w:rPr>
                <w:rFonts w:ascii="Arial Narrow" w:hAnsi="Arial Narrow"/>
              </w:rPr>
            </w:pPr>
            <w:proofErr w:type="spellStart"/>
            <w:r w:rsidRPr="00EE034D">
              <w:rPr>
                <w:rFonts w:ascii="Arial Narrow" w:hAnsi="Arial Narrow"/>
              </w:rPr>
              <w:t>upr</w:t>
            </w:r>
            <w:proofErr w:type="spellEnd"/>
            <w:r w:rsidRPr="00EE034D">
              <w:rPr>
                <w:rFonts w:ascii="Arial Narrow" w:hAnsi="Arial Narrow"/>
              </w:rPr>
              <w:t>. nr LUB/0091/P</w:t>
            </w:r>
            <w:r>
              <w:rPr>
                <w:rFonts w:ascii="Arial Narrow" w:hAnsi="Arial Narrow"/>
              </w:rPr>
              <w:t>W</w:t>
            </w:r>
            <w:r w:rsidRPr="00EE034D">
              <w:rPr>
                <w:rFonts w:ascii="Arial Narrow" w:hAnsi="Arial Narrow"/>
              </w:rPr>
              <w:t>B</w:t>
            </w:r>
            <w:r>
              <w:rPr>
                <w:rFonts w:ascii="Arial Narrow" w:hAnsi="Arial Narrow"/>
              </w:rPr>
              <w:t>S</w:t>
            </w:r>
            <w:r w:rsidRPr="00EE034D">
              <w:rPr>
                <w:rFonts w:ascii="Arial Narrow" w:hAnsi="Arial Narrow"/>
              </w:rPr>
              <w:t>/</w:t>
            </w:r>
            <w:r>
              <w:rPr>
                <w:rFonts w:ascii="Arial Narrow" w:hAnsi="Arial Narrow"/>
              </w:rPr>
              <w:t>22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0AA631B" w14:textId="77777777" w:rsidR="00CF653E" w:rsidRPr="007A30B8" w:rsidRDefault="00CF653E" w:rsidP="00050947">
            <w:pPr>
              <w:pStyle w:val="Tekstpodstawowy21"/>
              <w:snapToGrid w:val="0"/>
              <w:jc w:val="left"/>
              <w:rPr>
                <w:rFonts w:ascii="Arial Narrow" w:hAnsi="Arial Narrow"/>
              </w:rPr>
            </w:pPr>
          </w:p>
        </w:tc>
      </w:tr>
    </w:tbl>
    <w:p w14:paraId="444384C5" w14:textId="77777777" w:rsidR="00415C30" w:rsidRPr="007A30B8" w:rsidRDefault="00415C30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0E080049" w14:textId="77777777" w:rsidR="008E789B" w:rsidRPr="007A30B8" w:rsidRDefault="008E789B" w:rsidP="008E789B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646AFAF7" w14:textId="77777777" w:rsidR="008E789B" w:rsidRPr="007A30B8" w:rsidRDefault="008E789B" w:rsidP="008E789B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403BB08F" w14:textId="77777777" w:rsidR="008E789B" w:rsidRPr="007A30B8" w:rsidRDefault="008E789B" w:rsidP="008E789B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5C0A5CA8" w14:textId="77777777" w:rsidR="008E789B" w:rsidRPr="007A30B8" w:rsidRDefault="008E789B" w:rsidP="008E789B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2F8571EC" w14:textId="77777777" w:rsidR="008E789B" w:rsidRPr="007A30B8" w:rsidRDefault="008E789B" w:rsidP="008E789B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18D25988" w14:textId="20BE1733" w:rsidR="008E789B" w:rsidRPr="007A30B8" w:rsidRDefault="008E789B" w:rsidP="0026026D">
      <w:pPr>
        <w:suppressAutoHyphens w:val="0"/>
        <w:autoSpaceDE w:val="0"/>
        <w:autoSpaceDN w:val="0"/>
        <w:adjustRightInd w:val="0"/>
        <w:rPr>
          <w:rFonts w:ascii="Arial Narrow" w:hAnsi="Arial Narrow"/>
          <w:sz w:val="28"/>
          <w:szCs w:val="28"/>
          <w:highlight w:val="lightGray"/>
          <w:lang w:eastAsia="ar-SA"/>
        </w:rPr>
      </w:pPr>
      <w:r w:rsidRPr="007A30B8">
        <w:rPr>
          <w:rFonts w:ascii="Arial Narrow" w:hAnsi="Arial Narrow"/>
          <w:sz w:val="28"/>
          <w:szCs w:val="28"/>
          <w:highlight w:val="lightGray"/>
          <w:lang w:eastAsia="ar-SA"/>
        </w:rPr>
        <w:lastRenderedPageBreak/>
        <w:t xml:space="preserve">IV. </w:t>
      </w:r>
      <w:r w:rsidR="00805F2E" w:rsidRPr="007A30B8">
        <w:rPr>
          <w:rFonts w:ascii="Arial Narrow" w:hAnsi="Arial Narrow"/>
          <w:sz w:val="28"/>
          <w:szCs w:val="28"/>
          <w:highlight w:val="lightGray"/>
          <w:lang w:eastAsia="ar-SA"/>
        </w:rPr>
        <w:t xml:space="preserve">CHARAKTERYSTYKA ENERGETYCZNA I </w:t>
      </w:r>
      <w:r w:rsidR="0026026D" w:rsidRPr="007A30B8">
        <w:rPr>
          <w:rFonts w:ascii="Arial Narrow" w:hAnsi="Arial Narrow"/>
          <w:sz w:val="28"/>
          <w:szCs w:val="28"/>
          <w:highlight w:val="lightGray"/>
          <w:lang w:eastAsia="ar-SA"/>
        </w:rPr>
        <w:t xml:space="preserve">ANALIZA WYKORZYSTANIA ALTERNATYWNYCH </w:t>
      </w:r>
      <w:r w:rsidR="0026026D" w:rsidRPr="007A30B8">
        <w:rPr>
          <w:rFonts w:ascii="Lucida Grande" w:hAnsi="Lucida Grande" w:cs="Lucida Grande"/>
          <w:sz w:val="28"/>
          <w:szCs w:val="28"/>
          <w:highlight w:val="lightGray"/>
          <w:lang w:eastAsia="ar-SA"/>
        </w:rPr>
        <w:t>Ź</w:t>
      </w:r>
      <w:r w:rsidR="0026026D" w:rsidRPr="007A30B8">
        <w:rPr>
          <w:rFonts w:ascii="Arial Narrow" w:hAnsi="Arial Narrow"/>
          <w:sz w:val="28"/>
          <w:szCs w:val="28"/>
          <w:highlight w:val="lightGray"/>
          <w:lang w:eastAsia="ar-SA"/>
        </w:rPr>
        <w:t>RÓDE</w:t>
      </w:r>
      <w:r w:rsidR="0026026D" w:rsidRPr="007A30B8">
        <w:rPr>
          <w:rFonts w:ascii="Lucida Grande" w:hAnsi="Lucida Grande" w:cs="Lucida Grande"/>
          <w:sz w:val="28"/>
          <w:szCs w:val="28"/>
          <w:highlight w:val="lightGray"/>
          <w:lang w:eastAsia="ar-SA"/>
        </w:rPr>
        <w:t>Ł</w:t>
      </w:r>
      <w:r w:rsidR="0026026D" w:rsidRPr="007A30B8">
        <w:rPr>
          <w:rFonts w:ascii="Arial Narrow" w:hAnsi="Arial Narrow"/>
          <w:sz w:val="28"/>
          <w:szCs w:val="28"/>
          <w:highlight w:val="lightGray"/>
          <w:lang w:eastAsia="ar-SA"/>
        </w:rPr>
        <w:t xml:space="preserve"> ENERGII</w:t>
      </w:r>
      <w:r w:rsidR="00807243">
        <w:rPr>
          <w:rFonts w:ascii="Arial Narrow" w:hAnsi="Arial Narrow"/>
          <w:sz w:val="28"/>
          <w:szCs w:val="28"/>
          <w:highlight w:val="lightGray"/>
          <w:lang w:eastAsia="ar-SA"/>
        </w:rPr>
        <w:t>.</w:t>
      </w:r>
      <w:r w:rsidR="0026026D" w:rsidRPr="007A30B8">
        <w:rPr>
          <w:rFonts w:ascii="Arial Narrow" w:hAnsi="Arial Narrow"/>
          <w:sz w:val="28"/>
          <w:szCs w:val="28"/>
          <w:highlight w:val="lightGray"/>
          <w:lang w:eastAsia="ar-SA"/>
        </w:rPr>
        <w:t xml:space="preserve">                                                        </w:t>
      </w:r>
    </w:p>
    <w:p w14:paraId="6D4958CC" w14:textId="77777777" w:rsidR="00135A3E" w:rsidRPr="007A30B8" w:rsidRDefault="00135A3E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31E08525" w14:textId="77777777" w:rsidR="00135A3E" w:rsidRPr="007A30B8" w:rsidRDefault="00135A3E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0D6099D0" w14:textId="77777777" w:rsidR="00135A3E" w:rsidRPr="007A30B8" w:rsidRDefault="00135A3E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4DF96AF9" w14:textId="77777777" w:rsidR="00135A3E" w:rsidRPr="007A30B8" w:rsidRDefault="00135A3E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7489A4F3" w14:textId="77777777" w:rsidR="00135A3E" w:rsidRPr="007A30B8" w:rsidRDefault="00135A3E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5F89FDF4" w14:textId="77777777" w:rsidR="00135A3E" w:rsidRPr="007A30B8" w:rsidRDefault="00135A3E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4BE06743" w14:textId="77777777" w:rsidR="00135A3E" w:rsidRPr="007A30B8" w:rsidRDefault="00135A3E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7AE64536" w14:textId="77777777" w:rsidR="00135A3E" w:rsidRDefault="00135A3E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6FDF1545" w14:textId="77777777" w:rsidR="003662E8" w:rsidRDefault="003662E8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190B1018" w14:textId="77777777" w:rsidR="003662E8" w:rsidRDefault="003662E8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230076B9" w14:textId="77777777" w:rsidR="003662E8" w:rsidRDefault="003662E8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5641C2C5" w14:textId="77777777" w:rsidR="003662E8" w:rsidRDefault="003662E8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491CC971" w14:textId="77777777" w:rsidR="003662E8" w:rsidRDefault="003662E8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00D1C871" w14:textId="77777777" w:rsidR="003662E8" w:rsidRDefault="003662E8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191DE568" w14:textId="77777777" w:rsidR="003662E8" w:rsidRDefault="003662E8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4FEBF2FC" w14:textId="77777777" w:rsidR="003662E8" w:rsidRDefault="003662E8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7FEA0068" w14:textId="77777777" w:rsidR="003662E8" w:rsidRDefault="003662E8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6491E91A" w14:textId="77777777" w:rsidR="003662E8" w:rsidRDefault="003662E8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74556818" w14:textId="77777777" w:rsidR="003662E8" w:rsidRDefault="003662E8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5F795F47" w14:textId="77777777" w:rsidR="003662E8" w:rsidRDefault="003662E8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619BB92B" w14:textId="77777777" w:rsidR="003662E8" w:rsidRDefault="003662E8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73213DBF" w14:textId="77777777" w:rsidR="003662E8" w:rsidRDefault="003662E8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1985349A" w14:textId="77777777" w:rsidR="003662E8" w:rsidRDefault="003662E8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755DABDC" w14:textId="77777777" w:rsidR="003662E8" w:rsidRDefault="003662E8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2C908424" w14:textId="77777777" w:rsidR="003662E8" w:rsidRDefault="003662E8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4D837A7D" w14:textId="77777777" w:rsidR="003662E8" w:rsidRDefault="003662E8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178D4459" w14:textId="77777777" w:rsidR="003662E8" w:rsidRDefault="003662E8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59B5F619" w14:textId="77777777" w:rsidR="003662E8" w:rsidRDefault="003662E8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38EFDA23" w14:textId="77777777" w:rsidR="003662E8" w:rsidRDefault="003662E8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0E6F1C6D" w14:textId="77777777" w:rsidR="003662E8" w:rsidRDefault="003662E8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0498CE8D" w14:textId="77777777" w:rsidR="003662E8" w:rsidRDefault="003662E8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1C9CE84F" w14:textId="77777777" w:rsidR="003662E8" w:rsidRDefault="003662E8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023DE89F" w14:textId="77777777" w:rsidR="003662E8" w:rsidRDefault="003662E8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72032BEF" w14:textId="77777777" w:rsidR="003662E8" w:rsidRDefault="003662E8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2BFFE339" w14:textId="77777777" w:rsidR="003662E8" w:rsidRDefault="003662E8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717064D7" w14:textId="77777777" w:rsidR="003662E8" w:rsidRDefault="003662E8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565056CF" w14:textId="77777777" w:rsidR="003662E8" w:rsidRDefault="003662E8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3E1C7E1D" w14:textId="77777777" w:rsidR="003662E8" w:rsidRDefault="003662E8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4AB2E900" w14:textId="77777777" w:rsidR="003662E8" w:rsidRDefault="003662E8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685E28DD" w14:textId="77777777" w:rsidR="003662E8" w:rsidRDefault="003662E8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1FCCE677" w14:textId="77777777" w:rsidR="003662E8" w:rsidRDefault="003662E8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57AD51F0" w14:textId="77777777" w:rsidR="003662E8" w:rsidRDefault="003662E8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788B835D" w14:textId="77777777" w:rsidR="003662E8" w:rsidRDefault="003662E8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54017D50" w14:textId="77777777" w:rsidR="003662E8" w:rsidRDefault="003662E8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774A519C" w14:textId="77777777" w:rsidR="003662E8" w:rsidRDefault="003662E8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5178D6D1" w14:textId="77777777" w:rsidR="003662E8" w:rsidRDefault="003662E8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61C346DF" w14:textId="77777777" w:rsidR="003662E8" w:rsidRDefault="003662E8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031C43F4" w14:textId="77777777" w:rsidR="003662E8" w:rsidRDefault="003662E8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179FA09C" w14:textId="77777777" w:rsidR="003662E8" w:rsidRDefault="003662E8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1A2F89BC" w14:textId="77777777" w:rsidR="003662E8" w:rsidRDefault="003662E8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6A32FEFA" w14:textId="77777777" w:rsidR="003662E8" w:rsidRDefault="003662E8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00D940AB" w14:textId="77777777" w:rsidR="003662E8" w:rsidRDefault="003662E8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79968AD6" w14:textId="77777777" w:rsidR="003662E8" w:rsidRDefault="003662E8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39604CD6" w14:textId="77777777" w:rsidR="003662E8" w:rsidRDefault="003662E8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7DCC13C6" w14:textId="77777777" w:rsidR="003662E8" w:rsidRDefault="003662E8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684014FF" w14:textId="77777777" w:rsidR="003662E8" w:rsidRDefault="003662E8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26BDB6E2" w14:textId="77777777" w:rsidR="003662E8" w:rsidRDefault="003662E8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295E4D02" w14:textId="77777777" w:rsidR="003662E8" w:rsidRDefault="003662E8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6C6E7201" w14:textId="77777777" w:rsidR="003662E8" w:rsidRDefault="003662E8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1C272B2B" w14:textId="77777777" w:rsidR="003662E8" w:rsidRDefault="003662E8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65670935" w14:textId="77777777" w:rsidR="003662E8" w:rsidRDefault="003662E8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6EE95346" w14:textId="77777777" w:rsidR="003662E8" w:rsidRPr="007A30B8" w:rsidRDefault="003662E8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6EFA1A95" w14:textId="77777777" w:rsidR="00135A3E" w:rsidRPr="007A30B8" w:rsidRDefault="00135A3E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0BDAAA9C" w14:textId="581514A7" w:rsidR="00135A3E" w:rsidRPr="007A30B8" w:rsidRDefault="00135A3E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3BC62D0D" w14:textId="3CBB1228" w:rsidR="00805F2E" w:rsidRPr="007A30B8" w:rsidRDefault="00805F2E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6FB4587A" w14:textId="74B33940" w:rsidR="00805F2E" w:rsidRPr="007A30B8" w:rsidRDefault="00805F2E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1AA8530C" w14:textId="4686C482" w:rsidR="00805F2E" w:rsidRPr="007A30B8" w:rsidRDefault="00805F2E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3B2D7E34" w14:textId="5B4F5599" w:rsidR="00805F2E" w:rsidRPr="007A30B8" w:rsidRDefault="00805F2E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0D93BE14" w14:textId="77EFC387" w:rsidR="00805F2E" w:rsidRPr="007A30B8" w:rsidRDefault="00805F2E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442D1013" w14:textId="0FCE7076" w:rsidR="00805F2E" w:rsidRPr="007A30B8" w:rsidRDefault="00805F2E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7DBD243F" w14:textId="5C248CBB" w:rsidR="00805F2E" w:rsidRPr="007A30B8" w:rsidRDefault="00805F2E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0137C7EA" w14:textId="53FD17A6" w:rsidR="00805F2E" w:rsidRPr="007A30B8" w:rsidRDefault="00805F2E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2F812BA0" w14:textId="097362C8" w:rsidR="00805F2E" w:rsidRPr="007A30B8" w:rsidRDefault="00805F2E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2AA15B57" w14:textId="0B39D36D" w:rsidR="00805F2E" w:rsidRPr="007A30B8" w:rsidRDefault="00805F2E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4470C6A0" w14:textId="3580D3A6" w:rsidR="00805F2E" w:rsidRPr="007A30B8" w:rsidRDefault="00805F2E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2A4453E2" w14:textId="1A52D102" w:rsidR="00805F2E" w:rsidRPr="007A30B8" w:rsidRDefault="00805F2E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7628ED46" w14:textId="1B239570" w:rsidR="00805F2E" w:rsidRPr="007A30B8" w:rsidRDefault="00805F2E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3F2898AB" w14:textId="1375ADB1" w:rsidR="00805F2E" w:rsidRPr="007A30B8" w:rsidRDefault="00805F2E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2495236A" w14:textId="087C5142" w:rsidR="00805F2E" w:rsidRPr="007A30B8" w:rsidRDefault="00805F2E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244609D9" w14:textId="2DF49E81" w:rsidR="00805F2E" w:rsidRPr="007A30B8" w:rsidRDefault="00805F2E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1C717815" w14:textId="48188077" w:rsidR="00805F2E" w:rsidRPr="007A30B8" w:rsidRDefault="00805F2E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6F052FF7" w14:textId="350E15A9" w:rsidR="00805F2E" w:rsidRPr="007A30B8" w:rsidRDefault="00805F2E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7861C2D7" w14:textId="597CB920" w:rsidR="00805F2E" w:rsidRPr="007A30B8" w:rsidRDefault="00805F2E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20D6E6C1" w14:textId="6F5F43B1" w:rsidR="00805F2E" w:rsidRPr="007A30B8" w:rsidRDefault="00805F2E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34B4C561" w14:textId="1604D942" w:rsidR="00805F2E" w:rsidRPr="007A30B8" w:rsidRDefault="00805F2E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530F633C" w14:textId="105EDFB9" w:rsidR="00805F2E" w:rsidRPr="007A30B8" w:rsidRDefault="00805F2E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22B97767" w14:textId="402670ED" w:rsidR="00805F2E" w:rsidRPr="007A30B8" w:rsidRDefault="00805F2E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1DC70B04" w14:textId="77FE66E6" w:rsidR="00805F2E" w:rsidRPr="007A30B8" w:rsidRDefault="00805F2E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75BE8C93" w14:textId="2A23C988" w:rsidR="00805F2E" w:rsidRPr="007A30B8" w:rsidRDefault="00805F2E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39F73010" w14:textId="5AFB9E7E" w:rsidR="00805F2E" w:rsidRPr="007A30B8" w:rsidRDefault="00805F2E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01FC28F6" w14:textId="41BC0909" w:rsidR="00805F2E" w:rsidRPr="007A30B8" w:rsidRDefault="00805F2E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65B3636E" w14:textId="2DFA568B" w:rsidR="00805F2E" w:rsidRPr="007A30B8" w:rsidRDefault="00805F2E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77D6D554" w14:textId="07C2F89F" w:rsidR="00805F2E" w:rsidRPr="007A30B8" w:rsidRDefault="00805F2E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5DC89E0A" w14:textId="7463BAE6" w:rsidR="00805F2E" w:rsidRPr="007A30B8" w:rsidRDefault="00805F2E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3105FE85" w14:textId="4E01FC9F" w:rsidR="00805F2E" w:rsidRPr="007A30B8" w:rsidRDefault="00805F2E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3D454477" w14:textId="256067DE" w:rsidR="00805F2E" w:rsidRPr="007A30B8" w:rsidRDefault="00805F2E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7E7D72EE" w14:textId="2DAF1903" w:rsidR="00805F2E" w:rsidRPr="007A30B8" w:rsidRDefault="00805F2E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315F4801" w14:textId="2F5A25E2" w:rsidR="00805F2E" w:rsidRPr="007A30B8" w:rsidRDefault="00805F2E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306C0893" w14:textId="3B91AF18" w:rsidR="00805F2E" w:rsidRPr="007A30B8" w:rsidRDefault="00805F2E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5EF6EE54" w14:textId="4221F8B6" w:rsidR="00805F2E" w:rsidRPr="007A30B8" w:rsidRDefault="00805F2E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2C4F430C" w14:textId="77CBF088" w:rsidR="00805F2E" w:rsidRPr="007A30B8" w:rsidRDefault="00805F2E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1316C687" w14:textId="65FF0081" w:rsidR="00805F2E" w:rsidRPr="007A30B8" w:rsidRDefault="00805F2E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02C35033" w14:textId="19E86742" w:rsidR="00406F83" w:rsidRPr="007A30B8" w:rsidRDefault="00406F83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03CE0156" w14:textId="77777777" w:rsidR="00406F83" w:rsidRPr="007A30B8" w:rsidRDefault="00406F83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01FB9093" w14:textId="6706A419" w:rsidR="00135A3E" w:rsidRPr="007A30B8" w:rsidRDefault="008E789B" w:rsidP="009C4AD5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  <w:r w:rsidRPr="007A30B8">
        <w:rPr>
          <w:rFonts w:ascii="Arial Narrow" w:hAnsi="Arial Narrow"/>
          <w:sz w:val="28"/>
          <w:szCs w:val="28"/>
          <w:highlight w:val="lightGray"/>
          <w:lang w:eastAsia="ar-SA"/>
        </w:rPr>
        <w:lastRenderedPageBreak/>
        <w:t>V</w:t>
      </w:r>
      <w:r w:rsidR="00135A3E" w:rsidRPr="007A30B8">
        <w:rPr>
          <w:rFonts w:ascii="Arial Narrow" w:hAnsi="Arial Narrow"/>
          <w:sz w:val="28"/>
          <w:szCs w:val="28"/>
          <w:highlight w:val="lightGray"/>
          <w:lang w:eastAsia="ar-SA"/>
        </w:rPr>
        <w:t>.</w:t>
      </w:r>
      <w:r w:rsidR="007C0C1F" w:rsidRPr="007A30B8">
        <w:rPr>
          <w:rFonts w:ascii="Arial Narrow" w:hAnsi="Arial Narrow"/>
          <w:sz w:val="28"/>
          <w:szCs w:val="28"/>
          <w:highlight w:val="lightGray"/>
          <w:lang w:eastAsia="ar-SA"/>
        </w:rPr>
        <w:t xml:space="preserve"> </w:t>
      </w:r>
      <w:r w:rsidR="00135A3E" w:rsidRPr="007A30B8">
        <w:rPr>
          <w:rFonts w:ascii="Arial Narrow" w:hAnsi="Arial Narrow"/>
          <w:sz w:val="28"/>
          <w:szCs w:val="28"/>
          <w:highlight w:val="lightGray"/>
          <w:lang w:eastAsia="ar-SA"/>
        </w:rPr>
        <w:t>INFORMACJA DOTYCZ</w:t>
      </w:r>
      <w:r w:rsidR="00135A3E" w:rsidRPr="007A30B8">
        <w:rPr>
          <w:rFonts w:ascii="Lucida Grande" w:hAnsi="Lucida Grande" w:cs="Lucida Grande"/>
          <w:sz w:val="28"/>
          <w:szCs w:val="28"/>
          <w:highlight w:val="lightGray"/>
          <w:lang w:eastAsia="ar-SA"/>
        </w:rPr>
        <w:t>Ą</w:t>
      </w:r>
      <w:r w:rsidR="00135A3E" w:rsidRPr="007A30B8">
        <w:rPr>
          <w:rFonts w:ascii="Arial Narrow" w:hAnsi="Arial Narrow"/>
          <w:sz w:val="28"/>
          <w:szCs w:val="28"/>
          <w:highlight w:val="lightGray"/>
          <w:lang w:eastAsia="ar-SA"/>
        </w:rPr>
        <w:t>CA BEZPIECZE</w:t>
      </w:r>
      <w:r w:rsidR="00135A3E" w:rsidRPr="007A30B8">
        <w:rPr>
          <w:rFonts w:ascii="Lucida Grande" w:hAnsi="Lucida Grande" w:cs="Lucida Grande"/>
          <w:sz w:val="28"/>
          <w:szCs w:val="28"/>
          <w:highlight w:val="lightGray"/>
          <w:lang w:eastAsia="ar-SA"/>
        </w:rPr>
        <w:t>Ń</w:t>
      </w:r>
      <w:r w:rsidR="00135A3E" w:rsidRPr="007A30B8">
        <w:rPr>
          <w:rFonts w:ascii="Arial Narrow" w:hAnsi="Arial Narrow"/>
          <w:sz w:val="28"/>
          <w:szCs w:val="28"/>
          <w:highlight w:val="lightGray"/>
          <w:lang w:eastAsia="ar-SA"/>
        </w:rPr>
        <w:t xml:space="preserve">STWA </w:t>
      </w:r>
      <w:r w:rsidR="00C232B1" w:rsidRPr="007A30B8">
        <w:rPr>
          <w:rFonts w:ascii="Arial Narrow" w:hAnsi="Arial Narrow"/>
          <w:sz w:val="28"/>
          <w:szCs w:val="28"/>
          <w:highlight w:val="lightGray"/>
          <w:lang w:eastAsia="ar-SA"/>
        </w:rPr>
        <w:t xml:space="preserve">I </w:t>
      </w:r>
      <w:r w:rsidR="00135A3E" w:rsidRPr="007A30B8">
        <w:rPr>
          <w:rFonts w:ascii="Arial Narrow" w:hAnsi="Arial Narrow"/>
          <w:sz w:val="28"/>
          <w:szCs w:val="28"/>
          <w:highlight w:val="lightGray"/>
          <w:lang w:eastAsia="ar-SA"/>
        </w:rPr>
        <w:t>OCHRONY ZDROWIA</w:t>
      </w:r>
      <w:r w:rsidR="00CF653E" w:rsidRPr="007A30B8">
        <w:rPr>
          <w:rFonts w:ascii="Arial Narrow" w:hAnsi="Arial Narrow"/>
          <w:sz w:val="28"/>
          <w:szCs w:val="28"/>
          <w:highlight w:val="lightGray"/>
          <w:lang w:eastAsia="ar-SA"/>
        </w:rPr>
        <w:tab/>
      </w:r>
    </w:p>
    <w:tbl>
      <w:tblPr>
        <w:tblpPr w:leftFromText="141" w:rightFromText="141" w:vertAnchor="text" w:horzAnchor="margin" w:tblpX="105" w:tblpY="11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1"/>
        <w:gridCol w:w="2717"/>
        <w:gridCol w:w="3231"/>
      </w:tblGrid>
      <w:tr w:rsidR="008E789B" w:rsidRPr="007A30B8" w14:paraId="7B868E70" w14:textId="77777777" w:rsidTr="008C308C">
        <w:tc>
          <w:tcPr>
            <w:tcW w:w="2521" w:type="dxa"/>
            <w:shd w:val="clear" w:color="auto" w:fill="auto"/>
          </w:tcPr>
          <w:p w14:paraId="2AE5FB5F" w14:textId="77777777" w:rsidR="008E789B" w:rsidRPr="007A30B8" w:rsidRDefault="008E789B" w:rsidP="008C308C">
            <w:pPr>
              <w:pStyle w:val="Zwykytekst1"/>
              <w:jc w:val="both"/>
              <w:rPr>
                <w:rFonts w:ascii="Arial Narrow" w:hAnsi="Arial Narrow"/>
                <w:lang w:eastAsia="ar-SA"/>
              </w:rPr>
            </w:pPr>
            <w:r w:rsidRPr="007A30B8">
              <w:rPr>
                <w:rFonts w:ascii="Arial Narrow" w:hAnsi="Arial Narrow"/>
                <w:lang w:eastAsia="ar-SA"/>
              </w:rPr>
              <w:t>OBIEKT:</w:t>
            </w:r>
          </w:p>
          <w:p w14:paraId="6F095EBE" w14:textId="77777777" w:rsidR="000A2E65" w:rsidRDefault="000A2E65" w:rsidP="008C308C">
            <w:pPr>
              <w:pStyle w:val="Zwykytekst1"/>
              <w:jc w:val="both"/>
              <w:rPr>
                <w:rFonts w:ascii="Arial Narrow" w:hAnsi="Arial Narrow"/>
                <w:lang w:eastAsia="ar-SA"/>
              </w:rPr>
            </w:pPr>
          </w:p>
          <w:p w14:paraId="53E9262F" w14:textId="19D72DEB" w:rsidR="008E789B" w:rsidRPr="007A30B8" w:rsidRDefault="008E789B" w:rsidP="008C308C">
            <w:pPr>
              <w:pStyle w:val="Zwykytekst1"/>
              <w:jc w:val="both"/>
              <w:rPr>
                <w:rFonts w:ascii="Arial Narrow" w:hAnsi="Arial Narrow"/>
                <w:lang w:eastAsia="ar-SA"/>
              </w:rPr>
            </w:pPr>
            <w:r w:rsidRPr="007A30B8">
              <w:rPr>
                <w:rFonts w:ascii="Arial Narrow" w:hAnsi="Arial Narrow"/>
                <w:lang w:eastAsia="ar-SA"/>
              </w:rPr>
              <w:t>KATEGORIA OBIEKTU:</w:t>
            </w:r>
          </w:p>
        </w:tc>
        <w:tc>
          <w:tcPr>
            <w:tcW w:w="5948" w:type="dxa"/>
            <w:gridSpan w:val="2"/>
            <w:shd w:val="clear" w:color="auto" w:fill="auto"/>
          </w:tcPr>
          <w:p w14:paraId="2A995D20" w14:textId="77777777" w:rsidR="000A2E65" w:rsidRPr="00C46FD1" w:rsidRDefault="000A2E65" w:rsidP="000A2E65">
            <w:pPr>
              <w:rPr>
                <w:rFonts w:ascii="Arial Narrow" w:hAnsi="Arial Narrow"/>
              </w:rPr>
            </w:pPr>
            <w:r w:rsidRPr="00C46FD1">
              <w:rPr>
                <w:rFonts w:ascii="Arial Narrow" w:hAnsi="Arial Narrow"/>
              </w:rPr>
              <w:t xml:space="preserve">BUDYNEK </w:t>
            </w:r>
            <w:r>
              <w:rPr>
                <w:rFonts w:ascii="Arial Narrow" w:hAnsi="Arial Narrow"/>
              </w:rPr>
              <w:t>KULTURY, NAUKI, OŚWIATY (</w:t>
            </w:r>
            <w:r w:rsidRPr="000A2E65">
              <w:rPr>
                <w:rFonts w:ascii="Arial Narrow" w:hAnsi="Arial Narrow"/>
              </w:rPr>
              <w:t>BUDYNEK GMINNEGO OŚRODKA KULTURY Z BIBLIOTEKĄ</w:t>
            </w:r>
            <w:r>
              <w:rPr>
                <w:rFonts w:ascii="Arial Narrow" w:hAnsi="Arial Narrow"/>
              </w:rPr>
              <w:t>)</w:t>
            </w:r>
          </w:p>
          <w:p w14:paraId="415BD852" w14:textId="58965211" w:rsidR="008E789B" w:rsidRPr="007A30B8" w:rsidRDefault="000A2E65" w:rsidP="000A2E65">
            <w:pPr>
              <w:pStyle w:val="Zwykytekst1"/>
              <w:jc w:val="both"/>
              <w:rPr>
                <w:rFonts w:ascii="Arial Narrow" w:hAnsi="Arial Narrow"/>
                <w:lang w:eastAsia="ar-SA"/>
              </w:rPr>
            </w:pPr>
            <w:r w:rsidRPr="00C46FD1">
              <w:rPr>
                <w:rFonts w:ascii="Arial Narrow" w:hAnsi="Arial Narrow"/>
              </w:rPr>
              <w:t>IX</w:t>
            </w:r>
          </w:p>
        </w:tc>
      </w:tr>
      <w:tr w:rsidR="008E789B" w:rsidRPr="007A30B8" w14:paraId="76A5A9DF" w14:textId="77777777" w:rsidTr="008C308C">
        <w:tc>
          <w:tcPr>
            <w:tcW w:w="2521" w:type="dxa"/>
            <w:shd w:val="clear" w:color="auto" w:fill="auto"/>
          </w:tcPr>
          <w:p w14:paraId="741357EB" w14:textId="77777777" w:rsidR="008E789B" w:rsidRPr="007A30B8" w:rsidRDefault="008E789B" w:rsidP="008C308C">
            <w:pPr>
              <w:pStyle w:val="Zwykytekst1"/>
              <w:jc w:val="both"/>
              <w:rPr>
                <w:rFonts w:ascii="Arial Narrow" w:hAnsi="Arial Narrow"/>
                <w:lang w:eastAsia="ar-SA"/>
              </w:rPr>
            </w:pPr>
            <w:r w:rsidRPr="007A30B8">
              <w:rPr>
                <w:rFonts w:ascii="Arial Narrow" w:hAnsi="Arial Narrow"/>
                <w:lang w:eastAsia="ar-SA"/>
              </w:rPr>
              <w:t>ADRES INWESTYCJI:</w:t>
            </w:r>
          </w:p>
        </w:tc>
        <w:tc>
          <w:tcPr>
            <w:tcW w:w="5948" w:type="dxa"/>
            <w:gridSpan w:val="2"/>
            <w:shd w:val="clear" w:color="auto" w:fill="auto"/>
          </w:tcPr>
          <w:p w14:paraId="2520CEAE" w14:textId="4BF77AB0" w:rsidR="008E789B" w:rsidRPr="007A30B8" w:rsidRDefault="008E789B" w:rsidP="008C308C">
            <w:pPr>
              <w:pStyle w:val="Zwykytekst1"/>
              <w:jc w:val="both"/>
              <w:rPr>
                <w:rFonts w:ascii="Arial Narrow" w:hAnsi="Arial Narrow"/>
                <w:lang w:eastAsia="ar-SA"/>
              </w:rPr>
            </w:pPr>
            <w:r w:rsidRPr="007A30B8">
              <w:rPr>
                <w:rFonts w:ascii="Arial Narrow" w:hAnsi="Arial Narrow"/>
              </w:rPr>
              <w:t>HALASY, gm. MI</w:t>
            </w:r>
            <w:r w:rsidRPr="007A30B8">
              <w:rPr>
                <w:rFonts w:ascii="Lucida Grande" w:hAnsi="Lucida Grande" w:cs="Lucida Grande"/>
              </w:rPr>
              <w:t>Ę</w:t>
            </w:r>
            <w:r w:rsidRPr="007A30B8">
              <w:rPr>
                <w:rFonts w:ascii="Arial Narrow" w:hAnsi="Arial Narrow"/>
              </w:rPr>
              <w:t>DZYRZEC PODLASKI, 21-560 MI</w:t>
            </w:r>
            <w:r w:rsidRPr="007A30B8">
              <w:rPr>
                <w:rFonts w:ascii="Lucida Grande" w:hAnsi="Lucida Grande" w:cs="Lucida Grande"/>
              </w:rPr>
              <w:t>Ę</w:t>
            </w:r>
            <w:r w:rsidRPr="007A30B8">
              <w:rPr>
                <w:rFonts w:ascii="Arial Narrow" w:hAnsi="Arial Narrow"/>
              </w:rPr>
              <w:t>DZYRZEC PODLASKI</w:t>
            </w:r>
          </w:p>
        </w:tc>
      </w:tr>
      <w:tr w:rsidR="008E789B" w:rsidRPr="007A30B8" w14:paraId="335FAE78" w14:textId="77777777" w:rsidTr="008C308C">
        <w:tc>
          <w:tcPr>
            <w:tcW w:w="2521" w:type="dxa"/>
            <w:shd w:val="clear" w:color="auto" w:fill="auto"/>
          </w:tcPr>
          <w:p w14:paraId="4C72C6D9" w14:textId="77777777" w:rsidR="008E789B" w:rsidRPr="007A30B8" w:rsidRDefault="008E789B" w:rsidP="008C308C">
            <w:pPr>
              <w:pStyle w:val="Zwykytekst1"/>
              <w:jc w:val="both"/>
              <w:rPr>
                <w:rFonts w:ascii="Arial Narrow" w:hAnsi="Arial Narrow"/>
                <w:lang w:eastAsia="ar-SA"/>
              </w:rPr>
            </w:pPr>
            <w:r w:rsidRPr="007A30B8">
              <w:rPr>
                <w:rFonts w:ascii="Arial Narrow" w:hAnsi="Arial Narrow"/>
                <w:lang w:eastAsia="ar-SA"/>
              </w:rPr>
              <w:t>DZIA</w:t>
            </w:r>
            <w:r w:rsidRPr="007A30B8">
              <w:rPr>
                <w:rFonts w:ascii="Lucida Grande" w:hAnsi="Lucida Grande" w:cs="Lucida Grande"/>
                <w:lang w:eastAsia="ar-SA"/>
              </w:rPr>
              <w:t>Ł</w:t>
            </w:r>
            <w:r w:rsidRPr="007A30B8">
              <w:rPr>
                <w:rFonts w:ascii="Arial Narrow" w:hAnsi="Arial Narrow"/>
                <w:lang w:eastAsia="ar-SA"/>
              </w:rPr>
              <w:t>KA NR EWID.:</w:t>
            </w:r>
          </w:p>
        </w:tc>
        <w:tc>
          <w:tcPr>
            <w:tcW w:w="5948" w:type="dxa"/>
            <w:gridSpan w:val="2"/>
            <w:shd w:val="clear" w:color="auto" w:fill="auto"/>
          </w:tcPr>
          <w:p w14:paraId="6A434FF7" w14:textId="2B35BA7D" w:rsidR="008E789B" w:rsidRPr="007A30B8" w:rsidRDefault="008E789B" w:rsidP="008C308C">
            <w:pPr>
              <w:pStyle w:val="Zwykytekst1"/>
              <w:jc w:val="both"/>
              <w:rPr>
                <w:rFonts w:ascii="Arial Narrow" w:hAnsi="Arial Narrow"/>
                <w:lang w:eastAsia="ar-SA"/>
              </w:rPr>
            </w:pPr>
            <w:r w:rsidRPr="007A30B8">
              <w:rPr>
                <w:rFonts w:ascii="Arial Narrow" w:hAnsi="Arial Narrow"/>
              </w:rPr>
              <w:t>214/1</w:t>
            </w:r>
          </w:p>
        </w:tc>
      </w:tr>
      <w:tr w:rsidR="008E789B" w:rsidRPr="007A30B8" w14:paraId="24441F5C" w14:textId="77777777" w:rsidTr="008C308C">
        <w:tc>
          <w:tcPr>
            <w:tcW w:w="2521" w:type="dxa"/>
            <w:shd w:val="clear" w:color="auto" w:fill="auto"/>
          </w:tcPr>
          <w:p w14:paraId="78B4EF1B" w14:textId="77777777" w:rsidR="008E789B" w:rsidRPr="007A30B8" w:rsidRDefault="008E789B" w:rsidP="008C308C">
            <w:pPr>
              <w:pStyle w:val="Zwykytekst1"/>
              <w:jc w:val="both"/>
              <w:rPr>
                <w:rFonts w:ascii="Arial Narrow" w:hAnsi="Arial Narrow"/>
                <w:lang w:eastAsia="ar-SA"/>
              </w:rPr>
            </w:pPr>
            <w:r w:rsidRPr="007A30B8">
              <w:rPr>
                <w:rFonts w:ascii="Arial Narrow" w:hAnsi="Arial Narrow"/>
                <w:lang w:eastAsia="ar-SA"/>
              </w:rPr>
              <w:t>OBR</w:t>
            </w:r>
            <w:r w:rsidRPr="007A30B8">
              <w:rPr>
                <w:rFonts w:ascii="Lucida Grande" w:hAnsi="Lucida Grande" w:cs="Lucida Grande"/>
                <w:lang w:eastAsia="ar-SA"/>
              </w:rPr>
              <w:t>Ę</w:t>
            </w:r>
            <w:r w:rsidRPr="007A30B8">
              <w:rPr>
                <w:rFonts w:ascii="Arial Narrow" w:hAnsi="Arial Narrow"/>
                <w:lang w:eastAsia="ar-SA"/>
              </w:rPr>
              <w:t>B:</w:t>
            </w:r>
          </w:p>
        </w:tc>
        <w:tc>
          <w:tcPr>
            <w:tcW w:w="5948" w:type="dxa"/>
            <w:gridSpan w:val="2"/>
            <w:shd w:val="clear" w:color="auto" w:fill="auto"/>
          </w:tcPr>
          <w:p w14:paraId="5045E3E1" w14:textId="7E7D09FA" w:rsidR="008E789B" w:rsidRPr="007A30B8" w:rsidRDefault="008E789B" w:rsidP="008C308C">
            <w:pPr>
              <w:pStyle w:val="Zwykytekst1"/>
              <w:jc w:val="both"/>
              <w:rPr>
                <w:rFonts w:ascii="Arial Narrow" w:hAnsi="Arial Narrow"/>
                <w:lang w:eastAsia="ar-SA"/>
              </w:rPr>
            </w:pPr>
            <w:r w:rsidRPr="007A30B8">
              <w:rPr>
                <w:rFonts w:ascii="Arial Narrow" w:hAnsi="Arial Narrow"/>
              </w:rPr>
              <w:t>0003 HALASY</w:t>
            </w:r>
          </w:p>
        </w:tc>
      </w:tr>
      <w:tr w:rsidR="008E789B" w:rsidRPr="007A30B8" w14:paraId="1ED04422" w14:textId="77777777" w:rsidTr="008C308C">
        <w:tc>
          <w:tcPr>
            <w:tcW w:w="2521" w:type="dxa"/>
            <w:shd w:val="clear" w:color="auto" w:fill="auto"/>
          </w:tcPr>
          <w:p w14:paraId="6473C01F" w14:textId="77777777" w:rsidR="008E789B" w:rsidRPr="007A30B8" w:rsidRDefault="008E789B" w:rsidP="008C308C">
            <w:pPr>
              <w:pStyle w:val="Zwykytekst1"/>
              <w:jc w:val="both"/>
              <w:rPr>
                <w:rFonts w:ascii="Arial Narrow" w:hAnsi="Arial Narrow"/>
                <w:lang w:eastAsia="ar-SA"/>
              </w:rPr>
            </w:pPr>
            <w:r w:rsidRPr="007A30B8">
              <w:rPr>
                <w:rFonts w:ascii="Arial Narrow" w:hAnsi="Arial Narrow"/>
                <w:lang w:eastAsia="ar-SA"/>
              </w:rPr>
              <w:t>JEDNOSTKA EWID.:</w:t>
            </w:r>
          </w:p>
        </w:tc>
        <w:tc>
          <w:tcPr>
            <w:tcW w:w="5948" w:type="dxa"/>
            <w:gridSpan w:val="2"/>
            <w:shd w:val="clear" w:color="auto" w:fill="auto"/>
          </w:tcPr>
          <w:p w14:paraId="479E4BD7" w14:textId="503D0B2B" w:rsidR="008E789B" w:rsidRPr="007A30B8" w:rsidRDefault="008E789B" w:rsidP="008C308C">
            <w:pPr>
              <w:pStyle w:val="Zwykytekst1"/>
              <w:jc w:val="both"/>
              <w:rPr>
                <w:rFonts w:ascii="Arial Narrow" w:hAnsi="Arial Narrow"/>
                <w:lang w:eastAsia="ar-SA"/>
              </w:rPr>
            </w:pPr>
            <w:r w:rsidRPr="007A30B8">
              <w:rPr>
                <w:rFonts w:ascii="Arial Narrow" w:hAnsi="Arial Narrow"/>
              </w:rPr>
              <w:t>060110_2 m. MI</w:t>
            </w:r>
            <w:r w:rsidRPr="007A30B8">
              <w:rPr>
                <w:rFonts w:ascii="Lucida Grande" w:hAnsi="Lucida Grande" w:cs="Lucida Grande"/>
              </w:rPr>
              <w:t>Ę</w:t>
            </w:r>
            <w:r w:rsidRPr="007A30B8">
              <w:rPr>
                <w:rFonts w:ascii="Arial Narrow" w:hAnsi="Arial Narrow"/>
              </w:rPr>
              <w:t>DZYRZEC PODLSKI - GMINA</w:t>
            </w:r>
          </w:p>
        </w:tc>
      </w:tr>
      <w:tr w:rsidR="008E789B" w:rsidRPr="007A30B8" w14:paraId="0AF84DA8" w14:textId="77777777" w:rsidTr="008C308C">
        <w:tc>
          <w:tcPr>
            <w:tcW w:w="2521" w:type="dxa"/>
            <w:shd w:val="clear" w:color="auto" w:fill="auto"/>
          </w:tcPr>
          <w:p w14:paraId="36D29BB4" w14:textId="77777777" w:rsidR="008E789B" w:rsidRPr="007A30B8" w:rsidRDefault="008E789B" w:rsidP="008C308C">
            <w:pPr>
              <w:pStyle w:val="Zwykytekst1"/>
              <w:jc w:val="both"/>
              <w:rPr>
                <w:rFonts w:ascii="Arial Narrow" w:hAnsi="Arial Narrow"/>
                <w:lang w:eastAsia="ar-SA"/>
              </w:rPr>
            </w:pPr>
            <w:r w:rsidRPr="007A30B8">
              <w:rPr>
                <w:rFonts w:ascii="Arial Narrow" w:hAnsi="Arial Narrow"/>
                <w:lang w:eastAsia="ar-SA"/>
              </w:rPr>
              <w:t>INWESTOR:</w:t>
            </w:r>
          </w:p>
        </w:tc>
        <w:tc>
          <w:tcPr>
            <w:tcW w:w="5948" w:type="dxa"/>
            <w:gridSpan w:val="2"/>
            <w:shd w:val="clear" w:color="auto" w:fill="auto"/>
          </w:tcPr>
          <w:p w14:paraId="48AC0994" w14:textId="15607642" w:rsidR="008E789B" w:rsidRPr="007A30B8" w:rsidRDefault="008E789B" w:rsidP="008C308C">
            <w:pPr>
              <w:pStyle w:val="Zwykytekst1"/>
              <w:jc w:val="both"/>
              <w:rPr>
                <w:rFonts w:ascii="Arial Narrow" w:hAnsi="Arial Narrow"/>
                <w:lang w:eastAsia="ar-SA"/>
              </w:rPr>
            </w:pPr>
            <w:r w:rsidRPr="007A30B8">
              <w:rPr>
                <w:rFonts w:ascii="Arial Narrow" w:hAnsi="Arial Narrow"/>
              </w:rPr>
              <w:t>GMINA MI</w:t>
            </w:r>
            <w:r w:rsidRPr="007A30B8">
              <w:rPr>
                <w:rFonts w:ascii="Lucida Grande" w:hAnsi="Lucida Grande" w:cs="Lucida Grande"/>
              </w:rPr>
              <w:t>Ę</w:t>
            </w:r>
            <w:r w:rsidRPr="007A30B8">
              <w:rPr>
                <w:rFonts w:ascii="Arial Narrow" w:hAnsi="Arial Narrow"/>
              </w:rPr>
              <w:t>DZYRZEC PODLASKI</w:t>
            </w:r>
          </w:p>
        </w:tc>
      </w:tr>
      <w:tr w:rsidR="008E789B" w:rsidRPr="007A30B8" w14:paraId="1ECD358B" w14:textId="77777777" w:rsidTr="008C308C">
        <w:tc>
          <w:tcPr>
            <w:tcW w:w="2521" w:type="dxa"/>
            <w:shd w:val="clear" w:color="auto" w:fill="auto"/>
          </w:tcPr>
          <w:p w14:paraId="72C7E62B" w14:textId="77777777" w:rsidR="008E789B" w:rsidRPr="007A30B8" w:rsidRDefault="008E789B" w:rsidP="008C308C">
            <w:pPr>
              <w:pStyle w:val="Zwykytekst1"/>
              <w:jc w:val="both"/>
              <w:rPr>
                <w:rFonts w:ascii="Arial Narrow" w:hAnsi="Arial Narrow"/>
                <w:lang w:eastAsia="ar-SA"/>
              </w:rPr>
            </w:pPr>
            <w:r w:rsidRPr="007A30B8">
              <w:rPr>
                <w:rFonts w:ascii="Arial Narrow" w:hAnsi="Arial Narrow"/>
                <w:lang w:eastAsia="ar-SA"/>
              </w:rPr>
              <w:t>ADRES:</w:t>
            </w:r>
          </w:p>
        </w:tc>
        <w:tc>
          <w:tcPr>
            <w:tcW w:w="5948" w:type="dxa"/>
            <w:gridSpan w:val="2"/>
            <w:shd w:val="clear" w:color="auto" w:fill="auto"/>
          </w:tcPr>
          <w:p w14:paraId="79D5EC0A" w14:textId="5558A32B" w:rsidR="008E789B" w:rsidRPr="007A30B8" w:rsidRDefault="008E789B" w:rsidP="008C308C">
            <w:pPr>
              <w:pStyle w:val="Zwykytekst1"/>
              <w:jc w:val="both"/>
              <w:rPr>
                <w:rFonts w:ascii="Arial Narrow" w:hAnsi="Arial Narrow"/>
                <w:lang w:eastAsia="ar-SA"/>
              </w:rPr>
            </w:pPr>
            <w:r w:rsidRPr="007A30B8">
              <w:rPr>
                <w:rFonts w:ascii="Arial Narrow" w:hAnsi="Arial Narrow"/>
              </w:rPr>
              <w:t>UL. WARSZAWSKA 20, 21-560 MI</w:t>
            </w:r>
            <w:r w:rsidRPr="007A30B8">
              <w:rPr>
                <w:rFonts w:ascii="Lucida Grande" w:hAnsi="Lucida Grande" w:cs="Lucida Grande"/>
              </w:rPr>
              <w:t>Ę</w:t>
            </w:r>
            <w:r w:rsidRPr="007A30B8">
              <w:rPr>
                <w:rFonts w:ascii="Arial Narrow" w:hAnsi="Arial Narrow"/>
              </w:rPr>
              <w:t>DZYRZEC PODL.</w:t>
            </w:r>
          </w:p>
        </w:tc>
      </w:tr>
      <w:tr w:rsidR="00135A3E" w:rsidRPr="007A30B8" w14:paraId="412D2293" w14:textId="77777777" w:rsidTr="008C308C">
        <w:tblPrEx>
          <w:tblBorders>
            <w:insideH w:val="single" w:sz="4" w:space="0" w:color="auto"/>
          </w:tblBorders>
        </w:tblPrEx>
        <w:trPr>
          <w:trHeight w:val="930"/>
        </w:trPr>
        <w:tc>
          <w:tcPr>
            <w:tcW w:w="2521" w:type="dxa"/>
            <w:shd w:val="clear" w:color="auto" w:fill="auto"/>
            <w:vAlign w:val="center"/>
          </w:tcPr>
          <w:p w14:paraId="418BDD5A" w14:textId="77777777" w:rsidR="00135A3E" w:rsidRPr="007A30B8" w:rsidRDefault="00135A3E" w:rsidP="008C308C">
            <w:pPr>
              <w:pStyle w:val="Zwykytekst1"/>
              <w:jc w:val="both"/>
              <w:rPr>
                <w:rFonts w:ascii="Arial Narrow" w:hAnsi="Arial Narrow"/>
                <w:lang w:eastAsia="ar-SA"/>
              </w:rPr>
            </w:pPr>
            <w:r w:rsidRPr="007A30B8">
              <w:rPr>
                <w:rFonts w:ascii="Arial Narrow" w:hAnsi="Arial Narrow"/>
                <w:lang w:eastAsia="ar-SA"/>
              </w:rPr>
              <w:t>PROJEKTANT</w:t>
            </w:r>
          </w:p>
          <w:p w14:paraId="04A4354B" w14:textId="77777777" w:rsidR="008E789B" w:rsidRPr="007A30B8" w:rsidRDefault="00135A3E" w:rsidP="008C308C">
            <w:pPr>
              <w:pStyle w:val="Zwykytekst1"/>
              <w:jc w:val="both"/>
              <w:rPr>
                <w:rFonts w:ascii="Arial Narrow" w:hAnsi="Arial Narrow"/>
                <w:lang w:eastAsia="ar-SA"/>
              </w:rPr>
            </w:pPr>
            <w:r w:rsidRPr="007A30B8">
              <w:rPr>
                <w:rFonts w:ascii="Arial Narrow" w:hAnsi="Arial Narrow"/>
                <w:lang w:eastAsia="ar-SA"/>
              </w:rPr>
              <w:t>BRAN</w:t>
            </w:r>
            <w:r w:rsidRPr="007A30B8">
              <w:rPr>
                <w:rFonts w:ascii="Lucida Grande" w:hAnsi="Lucida Grande" w:cs="Lucida Grande"/>
                <w:lang w:eastAsia="ar-SA"/>
              </w:rPr>
              <w:t>Ż</w:t>
            </w:r>
            <w:r w:rsidRPr="007A30B8">
              <w:rPr>
                <w:rFonts w:ascii="Arial Narrow" w:hAnsi="Arial Narrow"/>
                <w:lang w:eastAsia="ar-SA"/>
              </w:rPr>
              <w:t xml:space="preserve">A </w:t>
            </w:r>
          </w:p>
          <w:p w14:paraId="253AE79E" w14:textId="2A9D2FDA" w:rsidR="00135A3E" w:rsidRPr="007A30B8" w:rsidRDefault="00135A3E" w:rsidP="008C308C">
            <w:pPr>
              <w:pStyle w:val="Zwykytekst1"/>
              <w:jc w:val="both"/>
              <w:rPr>
                <w:rFonts w:ascii="Arial Narrow" w:hAnsi="Arial Narrow"/>
                <w:lang w:eastAsia="ar-SA"/>
              </w:rPr>
            </w:pPr>
            <w:r w:rsidRPr="007A30B8">
              <w:rPr>
                <w:rFonts w:ascii="Arial Narrow" w:hAnsi="Arial Narrow"/>
                <w:lang w:eastAsia="ar-SA"/>
              </w:rPr>
              <w:t>ARCHITEKTONICZNA:</w:t>
            </w:r>
          </w:p>
        </w:tc>
        <w:tc>
          <w:tcPr>
            <w:tcW w:w="2717" w:type="dxa"/>
            <w:shd w:val="clear" w:color="auto" w:fill="auto"/>
            <w:vAlign w:val="center"/>
          </w:tcPr>
          <w:p w14:paraId="5FD46559" w14:textId="77777777" w:rsidR="00135A3E" w:rsidRPr="007A30B8" w:rsidRDefault="00135A3E" w:rsidP="008C308C">
            <w:pPr>
              <w:pStyle w:val="Zwykytekst1"/>
              <w:jc w:val="both"/>
              <w:rPr>
                <w:rFonts w:ascii="Arial Narrow" w:hAnsi="Arial Narrow"/>
                <w:lang w:eastAsia="ar-SA"/>
              </w:rPr>
            </w:pPr>
            <w:r w:rsidRPr="007A30B8">
              <w:rPr>
                <w:rFonts w:ascii="Arial Narrow" w:hAnsi="Arial Narrow"/>
                <w:lang w:eastAsia="ar-SA"/>
              </w:rPr>
              <w:t>mgr in</w:t>
            </w:r>
            <w:r w:rsidRPr="007A30B8">
              <w:rPr>
                <w:rFonts w:ascii="Lucida Grande" w:hAnsi="Lucida Grande" w:cs="Lucida Grande"/>
                <w:lang w:eastAsia="ar-SA"/>
              </w:rPr>
              <w:t>ż</w:t>
            </w:r>
            <w:r w:rsidRPr="007A30B8">
              <w:rPr>
                <w:rFonts w:ascii="Arial Narrow" w:hAnsi="Arial Narrow"/>
                <w:lang w:eastAsia="ar-SA"/>
              </w:rPr>
              <w:t xml:space="preserve">. arch. Andrzej Filipiuk </w:t>
            </w:r>
            <w:proofErr w:type="spellStart"/>
            <w:r w:rsidRPr="007A30B8">
              <w:rPr>
                <w:rFonts w:ascii="Arial Narrow" w:hAnsi="Arial Narrow"/>
                <w:lang w:eastAsia="ar-SA"/>
              </w:rPr>
              <w:t>upr</w:t>
            </w:r>
            <w:proofErr w:type="spellEnd"/>
            <w:r w:rsidRPr="007A30B8">
              <w:rPr>
                <w:rFonts w:ascii="Arial Narrow" w:hAnsi="Arial Narrow"/>
                <w:lang w:eastAsia="ar-SA"/>
              </w:rPr>
              <w:t>. nr: 52/LOIA/09</w:t>
            </w:r>
          </w:p>
        </w:tc>
        <w:tc>
          <w:tcPr>
            <w:tcW w:w="3231" w:type="dxa"/>
            <w:shd w:val="clear" w:color="auto" w:fill="auto"/>
            <w:vAlign w:val="center"/>
          </w:tcPr>
          <w:p w14:paraId="7240F613" w14:textId="77777777" w:rsidR="00135A3E" w:rsidRPr="007A30B8" w:rsidRDefault="00135A3E" w:rsidP="008C308C">
            <w:pPr>
              <w:pStyle w:val="Zwykytekst1"/>
              <w:jc w:val="both"/>
              <w:rPr>
                <w:rFonts w:ascii="Arial Narrow" w:hAnsi="Arial Narrow"/>
                <w:sz w:val="22"/>
                <w:szCs w:val="22"/>
                <w:lang w:eastAsia="ar-SA"/>
              </w:rPr>
            </w:pPr>
          </w:p>
        </w:tc>
      </w:tr>
    </w:tbl>
    <w:p w14:paraId="7B943BFD" w14:textId="77777777" w:rsidR="00135A3E" w:rsidRPr="007A30B8" w:rsidRDefault="00135A3E" w:rsidP="00135A3E">
      <w:pPr>
        <w:rPr>
          <w:rFonts w:ascii="Arial Narrow" w:hAnsi="Arial Narrow"/>
        </w:rPr>
      </w:pPr>
    </w:p>
    <w:p w14:paraId="00CE49E8" w14:textId="77777777" w:rsidR="00135A3E" w:rsidRPr="007A30B8" w:rsidRDefault="00135A3E" w:rsidP="00135A3E">
      <w:pPr>
        <w:rPr>
          <w:rFonts w:ascii="Arial Narrow" w:hAnsi="Arial Narrow"/>
        </w:rPr>
      </w:pPr>
    </w:p>
    <w:p w14:paraId="04F5F977" w14:textId="77777777" w:rsidR="00135A3E" w:rsidRPr="007A30B8" w:rsidRDefault="00135A3E" w:rsidP="00135A3E">
      <w:pPr>
        <w:rPr>
          <w:rFonts w:ascii="Arial Narrow" w:hAnsi="Arial Narrow"/>
        </w:rPr>
      </w:pPr>
    </w:p>
    <w:p w14:paraId="6B6FF5D6" w14:textId="77777777" w:rsidR="00135A3E" w:rsidRPr="007A30B8" w:rsidRDefault="00135A3E" w:rsidP="00135A3E">
      <w:pPr>
        <w:rPr>
          <w:rFonts w:ascii="Arial Narrow" w:hAnsi="Arial Narrow"/>
        </w:rPr>
      </w:pPr>
    </w:p>
    <w:p w14:paraId="41371381" w14:textId="77777777" w:rsidR="00135A3E" w:rsidRPr="007A30B8" w:rsidRDefault="00135A3E" w:rsidP="00135A3E">
      <w:pPr>
        <w:rPr>
          <w:rFonts w:ascii="Arial Narrow" w:hAnsi="Arial Narrow"/>
        </w:rPr>
      </w:pPr>
    </w:p>
    <w:p w14:paraId="78F400B8" w14:textId="77777777" w:rsidR="00135A3E" w:rsidRPr="007A30B8" w:rsidRDefault="00135A3E" w:rsidP="00135A3E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</w:p>
    <w:p w14:paraId="43CC9046" w14:textId="77777777" w:rsidR="00135A3E" w:rsidRPr="007A30B8" w:rsidRDefault="00135A3E" w:rsidP="00135A3E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</w:p>
    <w:p w14:paraId="19C7A9F8" w14:textId="77777777" w:rsidR="00135A3E" w:rsidRPr="007A30B8" w:rsidRDefault="00135A3E" w:rsidP="00135A3E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</w:p>
    <w:p w14:paraId="1BD04F16" w14:textId="77777777" w:rsidR="00135A3E" w:rsidRPr="007A30B8" w:rsidRDefault="00135A3E" w:rsidP="00135A3E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</w:p>
    <w:p w14:paraId="2176B71E" w14:textId="77777777" w:rsidR="00135A3E" w:rsidRPr="007A30B8" w:rsidRDefault="00135A3E" w:rsidP="00135A3E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</w:p>
    <w:p w14:paraId="625BAF3F" w14:textId="77777777" w:rsidR="00135A3E" w:rsidRPr="007A30B8" w:rsidRDefault="00135A3E" w:rsidP="00135A3E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</w:p>
    <w:p w14:paraId="725EEA50" w14:textId="77777777" w:rsidR="00135A3E" w:rsidRPr="007A30B8" w:rsidRDefault="00135A3E" w:rsidP="00135A3E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</w:p>
    <w:p w14:paraId="3E4FE484" w14:textId="77777777" w:rsidR="00135A3E" w:rsidRPr="007A30B8" w:rsidRDefault="00135A3E" w:rsidP="00135A3E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</w:p>
    <w:p w14:paraId="19FE73B2" w14:textId="77777777" w:rsidR="00135A3E" w:rsidRPr="007A30B8" w:rsidRDefault="00135A3E" w:rsidP="00135A3E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</w:p>
    <w:p w14:paraId="51A9420A" w14:textId="77777777" w:rsidR="00135A3E" w:rsidRPr="007A30B8" w:rsidRDefault="00135A3E" w:rsidP="00135A3E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</w:p>
    <w:p w14:paraId="65575352" w14:textId="77777777" w:rsidR="00135A3E" w:rsidRPr="007A30B8" w:rsidRDefault="00135A3E" w:rsidP="00135A3E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</w:p>
    <w:p w14:paraId="62245AE3" w14:textId="77777777" w:rsidR="00135A3E" w:rsidRPr="007A30B8" w:rsidRDefault="00135A3E" w:rsidP="00135A3E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</w:p>
    <w:p w14:paraId="27BF9819" w14:textId="77777777" w:rsidR="00135A3E" w:rsidRPr="007A30B8" w:rsidRDefault="00135A3E" w:rsidP="00135A3E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</w:p>
    <w:p w14:paraId="7C3AC48E" w14:textId="77777777" w:rsidR="00135A3E" w:rsidRPr="007A30B8" w:rsidRDefault="00135A3E" w:rsidP="00135A3E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</w:p>
    <w:p w14:paraId="759374BE" w14:textId="77777777" w:rsidR="00135A3E" w:rsidRPr="007A30B8" w:rsidRDefault="00135A3E" w:rsidP="00135A3E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</w:p>
    <w:p w14:paraId="34F2924A" w14:textId="77777777" w:rsidR="00135A3E" w:rsidRPr="007A30B8" w:rsidRDefault="00135A3E" w:rsidP="00135A3E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</w:p>
    <w:p w14:paraId="58E2DEB3" w14:textId="77777777" w:rsidR="00135A3E" w:rsidRPr="007A30B8" w:rsidRDefault="00135A3E" w:rsidP="00135A3E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</w:p>
    <w:p w14:paraId="12864D40" w14:textId="77777777" w:rsidR="00135A3E" w:rsidRPr="007A30B8" w:rsidRDefault="00135A3E" w:rsidP="00135A3E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</w:p>
    <w:p w14:paraId="454E4A05" w14:textId="77777777" w:rsidR="00135A3E" w:rsidRPr="007A30B8" w:rsidRDefault="00135A3E" w:rsidP="00135A3E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</w:p>
    <w:p w14:paraId="677A7D60" w14:textId="77777777" w:rsidR="00135A3E" w:rsidRPr="007A30B8" w:rsidRDefault="00135A3E" w:rsidP="00135A3E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</w:p>
    <w:p w14:paraId="6128CABA" w14:textId="77777777" w:rsidR="00135A3E" w:rsidRPr="007A30B8" w:rsidRDefault="00135A3E" w:rsidP="00135A3E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</w:p>
    <w:p w14:paraId="74F62F43" w14:textId="77777777" w:rsidR="00135A3E" w:rsidRPr="007A30B8" w:rsidRDefault="00135A3E" w:rsidP="00135A3E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</w:p>
    <w:p w14:paraId="23801A8C" w14:textId="77777777" w:rsidR="00135A3E" w:rsidRPr="007A30B8" w:rsidRDefault="00135A3E" w:rsidP="00135A3E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</w:p>
    <w:p w14:paraId="0487346B" w14:textId="77777777" w:rsidR="00135A3E" w:rsidRPr="007A30B8" w:rsidRDefault="00135A3E" w:rsidP="00135A3E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</w:p>
    <w:p w14:paraId="51F2B241" w14:textId="77777777" w:rsidR="00135A3E" w:rsidRPr="007A30B8" w:rsidRDefault="00135A3E" w:rsidP="00135A3E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</w:p>
    <w:p w14:paraId="66AD4918" w14:textId="77777777" w:rsidR="00C232B1" w:rsidRPr="007A30B8" w:rsidRDefault="00C232B1" w:rsidP="00135A3E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</w:p>
    <w:p w14:paraId="20DA03A0" w14:textId="77777777" w:rsidR="0078365D" w:rsidRPr="007A30B8" w:rsidRDefault="0078365D" w:rsidP="00135A3E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</w:p>
    <w:p w14:paraId="17F1970D" w14:textId="77777777" w:rsidR="00384E5B" w:rsidRPr="007A30B8" w:rsidRDefault="00384E5B" w:rsidP="00135A3E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</w:p>
    <w:p w14:paraId="6DDF1714" w14:textId="77777777" w:rsidR="00384E5B" w:rsidRPr="007A30B8" w:rsidRDefault="00384E5B" w:rsidP="00135A3E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</w:p>
    <w:p w14:paraId="6C633396" w14:textId="77777777" w:rsidR="00384E5B" w:rsidRPr="007A30B8" w:rsidRDefault="00384E5B" w:rsidP="00135A3E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</w:p>
    <w:p w14:paraId="1C359812" w14:textId="77777777" w:rsidR="00384E5B" w:rsidRPr="007A30B8" w:rsidRDefault="00384E5B" w:rsidP="00135A3E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</w:p>
    <w:p w14:paraId="589CEB0C" w14:textId="72756F0E" w:rsidR="00384E5B" w:rsidRPr="007A30B8" w:rsidRDefault="00384E5B" w:rsidP="00135A3E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</w:p>
    <w:p w14:paraId="1E325836" w14:textId="0C6EC74B" w:rsidR="00384E5B" w:rsidRDefault="00384E5B" w:rsidP="00135A3E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</w:p>
    <w:p w14:paraId="47D30121" w14:textId="77777777" w:rsidR="005B7FE7" w:rsidRPr="007A30B8" w:rsidRDefault="005B7FE7" w:rsidP="00135A3E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</w:p>
    <w:p w14:paraId="10E03A27" w14:textId="77777777" w:rsidR="00384E5B" w:rsidRPr="007A30B8" w:rsidRDefault="00384E5B" w:rsidP="00135A3E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</w:p>
    <w:p w14:paraId="342A8739" w14:textId="77777777" w:rsidR="003662E8" w:rsidRDefault="003662E8" w:rsidP="005B7FE7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</w:p>
    <w:p w14:paraId="3069DB14" w14:textId="77777777" w:rsidR="003662E8" w:rsidRDefault="003662E8" w:rsidP="005B7FE7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</w:p>
    <w:p w14:paraId="58140E25" w14:textId="77777777" w:rsidR="003662E8" w:rsidRDefault="003662E8" w:rsidP="005B7FE7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</w:p>
    <w:p w14:paraId="14EA5E8C" w14:textId="77777777" w:rsidR="003662E8" w:rsidRDefault="003662E8" w:rsidP="005B7FE7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</w:p>
    <w:p w14:paraId="0A54A746" w14:textId="77777777" w:rsidR="003662E8" w:rsidRDefault="003662E8" w:rsidP="005B7FE7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</w:p>
    <w:p w14:paraId="17FFAAA5" w14:textId="77777777" w:rsidR="003662E8" w:rsidRDefault="003662E8" w:rsidP="005B7FE7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</w:p>
    <w:p w14:paraId="7843BDF3" w14:textId="77777777" w:rsidR="003662E8" w:rsidRDefault="003662E8" w:rsidP="005B7FE7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</w:p>
    <w:p w14:paraId="41680B62" w14:textId="77777777" w:rsidR="003662E8" w:rsidRDefault="003662E8" w:rsidP="005B7FE7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</w:p>
    <w:p w14:paraId="6A750686" w14:textId="77777777" w:rsidR="003662E8" w:rsidRDefault="003662E8" w:rsidP="005B7FE7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</w:p>
    <w:p w14:paraId="4FA98141" w14:textId="77777777" w:rsidR="003662E8" w:rsidRDefault="003662E8" w:rsidP="005B7FE7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</w:p>
    <w:p w14:paraId="3C7AB307" w14:textId="77777777" w:rsidR="003662E8" w:rsidRDefault="003662E8" w:rsidP="005B7FE7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</w:p>
    <w:p w14:paraId="1EDDB95F" w14:textId="77777777" w:rsidR="003662E8" w:rsidRDefault="003662E8" w:rsidP="005B7FE7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</w:p>
    <w:p w14:paraId="697C9FEE" w14:textId="77777777" w:rsidR="003662E8" w:rsidRDefault="003662E8" w:rsidP="005B7FE7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</w:p>
    <w:p w14:paraId="2A3D8514" w14:textId="77777777" w:rsidR="003662E8" w:rsidRDefault="003662E8" w:rsidP="005B7FE7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</w:p>
    <w:p w14:paraId="17CF7EC8" w14:textId="77777777" w:rsidR="003662E8" w:rsidRDefault="003662E8" w:rsidP="005B7FE7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</w:p>
    <w:p w14:paraId="32F3550F" w14:textId="77777777" w:rsidR="003662E8" w:rsidRDefault="003662E8" w:rsidP="005B7FE7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</w:p>
    <w:p w14:paraId="3E3884A4" w14:textId="77777777" w:rsidR="003662E8" w:rsidRDefault="003662E8" w:rsidP="005B7FE7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</w:p>
    <w:p w14:paraId="17D37F3C" w14:textId="77777777" w:rsidR="003662E8" w:rsidRDefault="003662E8" w:rsidP="005B7FE7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</w:p>
    <w:p w14:paraId="43DFA0CF" w14:textId="77777777" w:rsidR="003662E8" w:rsidRDefault="003662E8" w:rsidP="005B7FE7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</w:p>
    <w:p w14:paraId="42F4DB79" w14:textId="77777777" w:rsidR="003662E8" w:rsidRDefault="003662E8" w:rsidP="005B7FE7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</w:p>
    <w:p w14:paraId="4DB9ED78" w14:textId="77777777" w:rsidR="003662E8" w:rsidRDefault="003662E8" w:rsidP="005B7FE7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</w:p>
    <w:p w14:paraId="25B237B5" w14:textId="77777777" w:rsidR="003662E8" w:rsidRDefault="003662E8" w:rsidP="005B7FE7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</w:p>
    <w:p w14:paraId="188F6647" w14:textId="77777777" w:rsidR="003662E8" w:rsidRDefault="003662E8" w:rsidP="005B7FE7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</w:p>
    <w:p w14:paraId="2C7781AF" w14:textId="77777777" w:rsidR="003662E8" w:rsidRDefault="003662E8" w:rsidP="005B7FE7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</w:p>
    <w:p w14:paraId="283D63AA" w14:textId="77777777" w:rsidR="003662E8" w:rsidRDefault="003662E8" w:rsidP="005B7FE7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</w:p>
    <w:p w14:paraId="6D27BE38" w14:textId="77777777" w:rsidR="003662E8" w:rsidRDefault="003662E8" w:rsidP="005B7FE7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</w:p>
    <w:p w14:paraId="6C840B3E" w14:textId="77777777" w:rsidR="003662E8" w:rsidRDefault="003662E8" w:rsidP="005B7FE7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</w:p>
    <w:p w14:paraId="22743F80" w14:textId="77777777" w:rsidR="003662E8" w:rsidRDefault="003662E8" w:rsidP="005B7FE7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</w:p>
    <w:p w14:paraId="136E0B8E" w14:textId="77777777" w:rsidR="003662E8" w:rsidRDefault="003662E8" w:rsidP="005B7FE7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</w:p>
    <w:p w14:paraId="35B36F0C" w14:textId="77777777" w:rsidR="003662E8" w:rsidRDefault="003662E8" w:rsidP="005B7FE7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</w:p>
    <w:p w14:paraId="0DA10511" w14:textId="77777777" w:rsidR="003662E8" w:rsidRDefault="003662E8" w:rsidP="005B7FE7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</w:p>
    <w:p w14:paraId="04DF490C" w14:textId="77777777" w:rsidR="003662E8" w:rsidRDefault="003662E8" w:rsidP="005B7FE7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</w:p>
    <w:p w14:paraId="3974D7EF" w14:textId="77777777" w:rsidR="003662E8" w:rsidRDefault="003662E8" w:rsidP="005B7FE7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</w:p>
    <w:p w14:paraId="7A2F42F7" w14:textId="77777777" w:rsidR="003662E8" w:rsidRDefault="003662E8" w:rsidP="005B7FE7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</w:p>
    <w:p w14:paraId="79A28B91" w14:textId="77777777" w:rsidR="003662E8" w:rsidRDefault="003662E8" w:rsidP="005B7FE7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</w:p>
    <w:p w14:paraId="55A06A3C" w14:textId="77777777" w:rsidR="003662E8" w:rsidRDefault="003662E8" w:rsidP="005B7FE7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</w:p>
    <w:p w14:paraId="7297ACD4" w14:textId="77777777" w:rsidR="003662E8" w:rsidRDefault="003662E8" w:rsidP="005B7FE7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</w:p>
    <w:p w14:paraId="640DF118" w14:textId="77777777" w:rsidR="003662E8" w:rsidRDefault="003662E8" w:rsidP="005B7FE7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</w:p>
    <w:p w14:paraId="0A6DFC8C" w14:textId="77777777" w:rsidR="003662E8" w:rsidRDefault="003662E8" w:rsidP="005B7FE7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</w:p>
    <w:p w14:paraId="5D37AAEC" w14:textId="77777777" w:rsidR="003662E8" w:rsidRDefault="003662E8" w:rsidP="005B7FE7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</w:p>
    <w:p w14:paraId="44DBD8FE" w14:textId="77777777" w:rsidR="003662E8" w:rsidRDefault="003662E8" w:rsidP="005B7FE7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</w:p>
    <w:p w14:paraId="15210486" w14:textId="77777777" w:rsidR="003662E8" w:rsidRDefault="003662E8" w:rsidP="005B7FE7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</w:p>
    <w:p w14:paraId="4A658FD8" w14:textId="77777777" w:rsidR="003662E8" w:rsidRDefault="003662E8" w:rsidP="005B7FE7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</w:p>
    <w:p w14:paraId="46F81DEE" w14:textId="77777777" w:rsidR="003662E8" w:rsidRDefault="003662E8" w:rsidP="005B7FE7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</w:p>
    <w:p w14:paraId="395FAAF2" w14:textId="77777777" w:rsidR="003662E8" w:rsidRDefault="003662E8" w:rsidP="005B7FE7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</w:p>
    <w:p w14:paraId="48892550" w14:textId="77777777" w:rsidR="003662E8" w:rsidRDefault="003662E8" w:rsidP="005B7FE7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</w:p>
    <w:p w14:paraId="70856B45" w14:textId="77777777" w:rsidR="003662E8" w:rsidRDefault="003662E8" w:rsidP="005B7FE7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</w:p>
    <w:p w14:paraId="1658B0F5" w14:textId="77777777" w:rsidR="003662E8" w:rsidRDefault="003662E8" w:rsidP="005B7FE7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</w:p>
    <w:p w14:paraId="2A1B72EE" w14:textId="77777777" w:rsidR="003662E8" w:rsidRDefault="003662E8" w:rsidP="005B7FE7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</w:p>
    <w:p w14:paraId="0F5D3947" w14:textId="77777777" w:rsidR="003662E8" w:rsidRDefault="003662E8" w:rsidP="005B7FE7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</w:p>
    <w:p w14:paraId="55A56F03" w14:textId="77777777" w:rsidR="003662E8" w:rsidRDefault="003662E8" w:rsidP="005B7FE7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</w:p>
    <w:p w14:paraId="1ACE0304" w14:textId="77777777" w:rsidR="003662E8" w:rsidRDefault="003662E8" w:rsidP="005B7FE7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</w:p>
    <w:p w14:paraId="4A7AE52A" w14:textId="77777777" w:rsidR="003662E8" w:rsidRDefault="003662E8" w:rsidP="005B7FE7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</w:p>
    <w:p w14:paraId="66C9C5CC" w14:textId="67B66515" w:rsidR="00135A3E" w:rsidRPr="005B7FE7" w:rsidRDefault="00135A3E" w:rsidP="005B7FE7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5B7FE7">
        <w:rPr>
          <w:rFonts w:ascii="Arial Narrow" w:hAnsi="Arial Narrow" w:cs="Arial Narrow"/>
          <w:spacing w:val="-4"/>
          <w:sz w:val="22"/>
          <w:szCs w:val="22"/>
        </w:rPr>
        <w:lastRenderedPageBreak/>
        <w:t>I</w:t>
      </w:r>
      <w:r w:rsidR="0078365D" w:rsidRPr="005B7FE7">
        <w:rPr>
          <w:rFonts w:ascii="Arial Narrow" w:hAnsi="Arial Narrow" w:cs="Arial Narrow"/>
          <w:spacing w:val="-4"/>
          <w:sz w:val="22"/>
          <w:szCs w:val="22"/>
        </w:rPr>
        <w:t>nformacja</w:t>
      </w:r>
      <w:r w:rsidRPr="005B7FE7">
        <w:rPr>
          <w:rFonts w:ascii="Arial Narrow" w:hAnsi="Arial Narrow" w:cs="Arial Narrow"/>
          <w:spacing w:val="-4"/>
          <w:sz w:val="22"/>
          <w:szCs w:val="22"/>
        </w:rPr>
        <w:t xml:space="preserve"> D</w:t>
      </w:r>
      <w:r w:rsidR="0078365D" w:rsidRPr="005B7FE7">
        <w:rPr>
          <w:rFonts w:ascii="Arial Narrow" w:hAnsi="Arial Narrow" w:cs="Arial Narrow"/>
          <w:spacing w:val="-4"/>
          <w:sz w:val="22"/>
          <w:szCs w:val="22"/>
        </w:rPr>
        <w:t>otycząca</w:t>
      </w:r>
      <w:r w:rsidRPr="005B7FE7">
        <w:rPr>
          <w:rFonts w:ascii="Arial Narrow" w:hAnsi="Arial Narrow" w:cs="Arial Narrow"/>
          <w:spacing w:val="-4"/>
          <w:sz w:val="22"/>
          <w:szCs w:val="22"/>
        </w:rPr>
        <w:t xml:space="preserve"> B</w:t>
      </w:r>
      <w:r w:rsidR="0078365D" w:rsidRPr="005B7FE7">
        <w:rPr>
          <w:rFonts w:ascii="Arial Narrow" w:hAnsi="Arial Narrow" w:cs="Arial Narrow"/>
          <w:spacing w:val="-4"/>
          <w:sz w:val="22"/>
          <w:szCs w:val="22"/>
        </w:rPr>
        <w:t>ezpieczeństwa</w:t>
      </w:r>
      <w:r w:rsidRPr="005B7FE7">
        <w:rPr>
          <w:rFonts w:ascii="Arial Narrow" w:hAnsi="Arial Narrow" w:cs="Arial Narrow"/>
          <w:spacing w:val="-4"/>
          <w:sz w:val="22"/>
          <w:szCs w:val="22"/>
        </w:rPr>
        <w:t xml:space="preserve"> i O</w:t>
      </w:r>
      <w:r w:rsidR="0078365D" w:rsidRPr="005B7FE7">
        <w:rPr>
          <w:rFonts w:ascii="Arial Narrow" w:hAnsi="Arial Narrow" w:cs="Arial Narrow"/>
          <w:spacing w:val="-4"/>
          <w:sz w:val="22"/>
          <w:szCs w:val="22"/>
        </w:rPr>
        <w:t>chrony</w:t>
      </w:r>
      <w:r w:rsidRPr="005B7FE7">
        <w:rPr>
          <w:rFonts w:ascii="Arial Narrow" w:hAnsi="Arial Narrow" w:cs="Arial Narrow"/>
          <w:spacing w:val="-4"/>
          <w:sz w:val="22"/>
          <w:szCs w:val="22"/>
        </w:rPr>
        <w:t xml:space="preserve"> Z</w:t>
      </w:r>
      <w:r w:rsidR="0078365D" w:rsidRPr="005B7FE7">
        <w:rPr>
          <w:rFonts w:ascii="Arial Narrow" w:hAnsi="Arial Narrow" w:cs="Arial Narrow"/>
          <w:spacing w:val="-4"/>
          <w:sz w:val="22"/>
          <w:szCs w:val="22"/>
        </w:rPr>
        <w:t xml:space="preserve">drowia </w:t>
      </w:r>
      <w:r w:rsidRPr="005B7FE7">
        <w:rPr>
          <w:rFonts w:ascii="Arial Narrow" w:hAnsi="Arial Narrow" w:cs="Arial Narrow"/>
          <w:spacing w:val="-4"/>
          <w:sz w:val="22"/>
          <w:szCs w:val="22"/>
        </w:rPr>
        <w:t>sporządzona na podstawie Rozporządzenia Ministra Infrastruktury z dnia 23 czerwca 2003 r. w sprawie informacji dotyczącej bezpieczeństwa i ochrony zdrowia oraz planu bezpieczeństwa i ochrony zdrowia.</w:t>
      </w:r>
    </w:p>
    <w:p w14:paraId="65B6178C" w14:textId="77777777" w:rsidR="00135A3E" w:rsidRPr="005B7FE7" w:rsidRDefault="00135A3E" w:rsidP="005B7FE7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</w:p>
    <w:p w14:paraId="15B23A0B" w14:textId="77777777" w:rsidR="00135A3E" w:rsidRPr="005B7FE7" w:rsidRDefault="00135A3E" w:rsidP="005B7FE7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5B7FE7">
        <w:rPr>
          <w:rFonts w:ascii="Arial Narrow" w:hAnsi="Arial Narrow" w:cs="Arial Narrow"/>
          <w:spacing w:val="-4"/>
          <w:sz w:val="22"/>
          <w:szCs w:val="22"/>
        </w:rPr>
        <w:t>1.ZAKRES ROBÓT DLA CAŁEGO ZAMIERZENIA BUDOWLANEGO ORAZ KOLEJNOŚĆ REALIZACJI POSZCZEGÓLNYCH OBIEKTÓW.</w:t>
      </w:r>
    </w:p>
    <w:p w14:paraId="6B5E78F7" w14:textId="7720494A" w:rsidR="0078079D" w:rsidRPr="000A2E65" w:rsidRDefault="00422855" w:rsidP="000A2E65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7A30B8">
        <w:rPr>
          <w:rFonts w:ascii="Arial Narrow" w:hAnsi="Arial Narrow" w:cs="Arial Narrow"/>
          <w:spacing w:val="-4"/>
          <w:sz w:val="22"/>
          <w:szCs w:val="22"/>
        </w:rPr>
        <w:t>Przedmiotem opracowania projekt</w:t>
      </w:r>
      <w:r w:rsidR="00B07574" w:rsidRPr="007A30B8">
        <w:rPr>
          <w:rFonts w:ascii="Arial Narrow" w:hAnsi="Arial Narrow" w:cs="Arial Narrow"/>
          <w:spacing w:val="-4"/>
          <w:sz w:val="22"/>
          <w:szCs w:val="22"/>
        </w:rPr>
        <w:t>u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 xml:space="preserve"> architektoniczno-budowlan</w:t>
      </w:r>
      <w:r w:rsidR="00B07574" w:rsidRPr="007A30B8">
        <w:rPr>
          <w:rFonts w:ascii="Arial Narrow" w:hAnsi="Arial Narrow" w:cs="Arial Narrow"/>
          <w:spacing w:val="-4"/>
          <w:sz w:val="22"/>
          <w:szCs w:val="22"/>
        </w:rPr>
        <w:t>ego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 xml:space="preserve"> </w:t>
      </w:r>
      <w:r w:rsidR="00B07574" w:rsidRPr="007A30B8">
        <w:rPr>
          <w:rFonts w:ascii="Arial Narrow" w:hAnsi="Arial Narrow" w:cs="Arial Narrow"/>
          <w:spacing w:val="-4"/>
          <w:sz w:val="22"/>
          <w:szCs w:val="22"/>
        </w:rPr>
        <w:t xml:space="preserve">jest 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budow</w:t>
      </w:r>
      <w:r w:rsidR="00B07574" w:rsidRPr="007A30B8">
        <w:rPr>
          <w:rFonts w:ascii="Arial Narrow" w:hAnsi="Arial Narrow" w:cs="Arial Narrow"/>
          <w:spacing w:val="-4"/>
          <w:sz w:val="22"/>
          <w:szCs w:val="22"/>
        </w:rPr>
        <w:t>a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 xml:space="preserve"> </w:t>
      </w:r>
      <w:r w:rsidR="004916C3" w:rsidRPr="007A30B8">
        <w:rPr>
          <w:rFonts w:ascii="Arial Narrow" w:hAnsi="Arial Narrow" w:cs="Arial Narrow"/>
          <w:spacing w:val="-4"/>
          <w:sz w:val="22"/>
          <w:szCs w:val="22"/>
        </w:rPr>
        <w:t>budynku Centrum Aktywno</w:t>
      </w:r>
      <w:r w:rsidR="004916C3" w:rsidRPr="000A2E65">
        <w:rPr>
          <w:rFonts w:ascii="Arial Narrow" w:hAnsi="Arial Narrow" w:cs="Arial Narrow"/>
          <w:spacing w:val="-4"/>
          <w:sz w:val="22"/>
          <w:szCs w:val="22"/>
        </w:rPr>
        <w:t>ś</w:t>
      </w:r>
      <w:r w:rsidR="004916C3" w:rsidRPr="007A30B8">
        <w:rPr>
          <w:rFonts w:ascii="Arial Narrow" w:hAnsi="Arial Narrow" w:cs="Arial Narrow"/>
          <w:spacing w:val="-4"/>
          <w:sz w:val="22"/>
          <w:szCs w:val="22"/>
        </w:rPr>
        <w:t>ci Spo</w:t>
      </w:r>
      <w:r w:rsidR="004916C3" w:rsidRPr="000A2E65">
        <w:rPr>
          <w:rFonts w:ascii="Arial Narrow" w:hAnsi="Arial Narrow" w:cs="Arial Narrow"/>
          <w:spacing w:val="-4"/>
          <w:sz w:val="22"/>
          <w:szCs w:val="22"/>
        </w:rPr>
        <w:t>ł</w:t>
      </w:r>
      <w:r w:rsidR="004916C3" w:rsidRPr="007A30B8">
        <w:rPr>
          <w:rFonts w:ascii="Arial Narrow" w:hAnsi="Arial Narrow" w:cs="Arial Narrow"/>
          <w:spacing w:val="-4"/>
          <w:sz w:val="22"/>
          <w:szCs w:val="22"/>
        </w:rPr>
        <w:t>ecznej (budynek Gminnego O</w:t>
      </w:r>
      <w:r w:rsidR="004916C3" w:rsidRPr="000A2E65">
        <w:rPr>
          <w:rFonts w:ascii="Arial Narrow" w:hAnsi="Arial Narrow" w:cs="Arial Narrow"/>
          <w:spacing w:val="-4"/>
          <w:sz w:val="22"/>
          <w:szCs w:val="22"/>
        </w:rPr>
        <w:t>ś</w:t>
      </w:r>
      <w:r w:rsidR="004916C3" w:rsidRPr="007A30B8">
        <w:rPr>
          <w:rFonts w:ascii="Arial Narrow" w:hAnsi="Arial Narrow" w:cs="Arial Narrow"/>
          <w:spacing w:val="-4"/>
          <w:sz w:val="22"/>
          <w:szCs w:val="22"/>
        </w:rPr>
        <w:t>rodka Kultury z bibliotek</w:t>
      </w:r>
      <w:r w:rsidR="004916C3" w:rsidRPr="000A2E65">
        <w:rPr>
          <w:rFonts w:ascii="Arial Narrow" w:hAnsi="Arial Narrow" w:cs="Arial Narrow"/>
          <w:spacing w:val="-4"/>
          <w:sz w:val="22"/>
          <w:szCs w:val="22"/>
        </w:rPr>
        <w:t>ą</w:t>
      </w:r>
      <w:r w:rsidR="004916C3" w:rsidRPr="007A30B8">
        <w:rPr>
          <w:rFonts w:ascii="Arial Narrow" w:hAnsi="Arial Narrow" w:cs="Arial Narrow"/>
          <w:spacing w:val="-4"/>
          <w:sz w:val="22"/>
          <w:szCs w:val="22"/>
        </w:rPr>
        <w:t>) z zagospodarowaniem terenu dzia</w:t>
      </w:r>
      <w:r w:rsidR="004916C3" w:rsidRPr="000A2E65">
        <w:rPr>
          <w:rFonts w:ascii="Arial Narrow" w:hAnsi="Arial Narrow" w:cs="Arial Narrow"/>
          <w:spacing w:val="-4"/>
          <w:sz w:val="22"/>
          <w:szCs w:val="22"/>
        </w:rPr>
        <w:t>ł</w:t>
      </w:r>
      <w:r w:rsidR="004916C3" w:rsidRPr="007A30B8">
        <w:rPr>
          <w:rFonts w:ascii="Arial Narrow" w:hAnsi="Arial Narrow" w:cs="Arial Narrow"/>
          <w:spacing w:val="-4"/>
          <w:sz w:val="22"/>
          <w:szCs w:val="22"/>
        </w:rPr>
        <w:t xml:space="preserve">ki budowlanej nr </w:t>
      </w:r>
      <w:proofErr w:type="spellStart"/>
      <w:r w:rsidR="004916C3" w:rsidRPr="007A30B8">
        <w:rPr>
          <w:rFonts w:ascii="Arial Narrow" w:hAnsi="Arial Narrow" w:cs="Arial Narrow"/>
          <w:spacing w:val="-4"/>
          <w:sz w:val="22"/>
          <w:szCs w:val="22"/>
        </w:rPr>
        <w:t>ewid</w:t>
      </w:r>
      <w:proofErr w:type="spellEnd"/>
      <w:r w:rsidR="004916C3" w:rsidRPr="007A30B8">
        <w:rPr>
          <w:rFonts w:ascii="Arial Narrow" w:hAnsi="Arial Narrow" w:cs="Arial Narrow"/>
          <w:spacing w:val="-4"/>
          <w:sz w:val="22"/>
          <w:szCs w:val="22"/>
        </w:rPr>
        <w:t>. 214/1 w m. Halasy, 21-560 Mi</w:t>
      </w:r>
      <w:r w:rsidR="004916C3" w:rsidRPr="000A2E65">
        <w:rPr>
          <w:rFonts w:ascii="Arial Narrow" w:hAnsi="Arial Narrow" w:cs="Arial Narrow"/>
          <w:spacing w:val="-4"/>
          <w:sz w:val="22"/>
          <w:szCs w:val="22"/>
        </w:rPr>
        <w:t>ę</w:t>
      </w:r>
      <w:r w:rsidR="004916C3" w:rsidRPr="007A30B8">
        <w:rPr>
          <w:rFonts w:ascii="Arial Narrow" w:hAnsi="Arial Narrow" w:cs="Arial Narrow"/>
          <w:spacing w:val="-4"/>
          <w:sz w:val="22"/>
          <w:szCs w:val="22"/>
        </w:rPr>
        <w:t>dzyrzec Podlaski.</w:t>
      </w:r>
    </w:p>
    <w:p w14:paraId="5DB15167" w14:textId="77777777" w:rsidR="00B07574" w:rsidRPr="005B7FE7" w:rsidRDefault="00B07574" w:rsidP="005B7FE7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</w:p>
    <w:p w14:paraId="2253871B" w14:textId="77777777" w:rsidR="0078079D" w:rsidRPr="000A2E65" w:rsidRDefault="0078079D" w:rsidP="000A2E65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0A2E65">
        <w:rPr>
          <w:rFonts w:ascii="Arial Narrow" w:hAnsi="Arial Narrow" w:cs="Arial Narrow"/>
          <w:spacing w:val="-4"/>
          <w:sz w:val="22"/>
          <w:szCs w:val="22"/>
        </w:rPr>
        <w:t>W ramach przedsięwzięcia inwestycyjnego projektuje się:</w:t>
      </w:r>
    </w:p>
    <w:p w14:paraId="50A60BA8" w14:textId="77777777" w:rsidR="00B1338C" w:rsidRPr="007A30B8" w:rsidRDefault="00B1338C" w:rsidP="00B1338C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7A30B8">
        <w:rPr>
          <w:rFonts w:ascii="Arial Narrow" w:hAnsi="Arial Narrow" w:cs="Arial Narrow"/>
          <w:spacing w:val="-4"/>
          <w:sz w:val="22"/>
          <w:szCs w:val="22"/>
        </w:rPr>
        <w:t>- budow</w:t>
      </w:r>
      <w:r w:rsidRPr="000A2E65">
        <w:rPr>
          <w:rFonts w:ascii="Arial Narrow" w:hAnsi="Arial Narrow" w:cs="Arial Narrow"/>
          <w:spacing w:val="-4"/>
          <w:sz w:val="22"/>
          <w:szCs w:val="22"/>
        </w:rPr>
        <w:t>ę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 xml:space="preserve"> budynku Centrum Aktywno</w:t>
      </w:r>
      <w:r w:rsidRPr="000A2E65">
        <w:rPr>
          <w:rFonts w:ascii="Arial Narrow" w:hAnsi="Arial Narrow" w:cs="Arial Narrow"/>
          <w:spacing w:val="-4"/>
          <w:sz w:val="22"/>
          <w:szCs w:val="22"/>
        </w:rPr>
        <w:t>ś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ci Spo</w:t>
      </w:r>
      <w:r w:rsidRPr="000A2E65">
        <w:rPr>
          <w:rFonts w:ascii="Arial Narrow" w:hAnsi="Arial Narrow" w:cs="Arial Narrow"/>
          <w:spacing w:val="-4"/>
          <w:sz w:val="22"/>
          <w:szCs w:val="22"/>
        </w:rPr>
        <w:t>ł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ecznej (budynek Gminnego O</w:t>
      </w:r>
      <w:r w:rsidRPr="000A2E65">
        <w:rPr>
          <w:rFonts w:ascii="Arial Narrow" w:hAnsi="Arial Narrow" w:cs="Arial Narrow"/>
          <w:spacing w:val="-4"/>
          <w:sz w:val="22"/>
          <w:szCs w:val="22"/>
        </w:rPr>
        <w:t>ś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rodka Kultury z bibliotek</w:t>
      </w:r>
      <w:r w:rsidRPr="000A2E65">
        <w:rPr>
          <w:rFonts w:ascii="Arial Narrow" w:hAnsi="Arial Narrow" w:cs="Arial Narrow"/>
          <w:spacing w:val="-4"/>
          <w:sz w:val="22"/>
          <w:szCs w:val="22"/>
        </w:rPr>
        <w:t>ą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),</w:t>
      </w:r>
    </w:p>
    <w:p w14:paraId="0D19FFF4" w14:textId="77777777" w:rsidR="00B1338C" w:rsidRPr="007A30B8" w:rsidRDefault="00B1338C" w:rsidP="00B1338C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7A30B8">
        <w:rPr>
          <w:rFonts w:ascii="Arial Narrow" w:hAnsi="Arial Narrow" w:cs="Arial Narrow"/>
          <w:spacing w:val="-4"/>
          <w:sz w:val="22"/>
          <w:szCs w:val="22"/>
        </w:rPr>
        <w:t>- wykonanie drogi dojazdowej oraz miejsc postojowych z kostki betonowej gr. 8cm,</w:t>
      </w:r>
    </w:p>
    <w:p w14:paraId="397CF7E7" w14:textId="77777777" w:rsidR="00B1338C" w:rsidRPr="007A30B8" w:rsidRDefault="00B1338C" w:rsidP="00B1338C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7A30B8">
        <w:rPr>
          <w:rFonts w:ascii="Arial Narrow" w:hAnsi="Arial Narrow" w:cs="Arial Narrow"/>
          <w:spacing w:val="-4"/>
          <w:sz w:val="22"/>
          <w:szCs w:val="22"/>
        </w:rPr>
        <w:t>- wykonanie chodników z kostki betonowej gr. 6cm,</w:t>
      </w:r>
    </w:p>
    <w:p w14:paraId="0A3F1E9B" w14:textId="5ECB68A6" w:rsidR="00B1338C" w:rsidRPr="007A30B8" w:rsidRDefault="00B1338C" w:rsidP="00B1338C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7A30B8">
        <w:rPr>
          <w:rFonts w:ascii="Arial Narrow" w:hAnsi="Arial Narrow" w:cs="Arial Narrow"/>
          <w:spacing w:val="-4"/>
          <w:sz w:val="22"/>
          <w:szCs w:val="22"/>
        </w:rPr>
        <w:t>- wykonanie ogrodzenia dzia</w:t>
      </w:r>
      <w:r w:rsidRPr="000A2E65">
        <w:rPr>
          <w:rFonts w:ascii="Arial Narrow" w:hAnsi="Arial Narrow" w:cs="Arial Narrow"/>
          <w:spacing w:val="-4"/>
          <w:sz w:val="22"/>
          <w:szCs w:val="22"/>
        </w:rPr>
        <w:t>ł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ki</w:t>
      </w:r>
      <w:r w:rsidR="003662E8">
        <w:rPr>
          <w:rFonts w:ascii="Arial Narrow" w:hAnsi="Arial Narrow" w:cs="Arial Narrow"/>
          <w:spacing w:val="-4"/>
          <w:sz w:val="22"/>
          <w:szCs w:val="22"/>
        </w:rPr>
        <w:t>,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 xml:space="preserve"> </w:t>
      </w:r>
    </w:p>
    <w:p w14:paraId="3285D0F0" w14:textId="77777777" w:rsidR="00B1338C" w:rsidRPr="007A30B8" w:rsidRDefault="00B1338C" w:rsidP="00B1338C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7A30B8">
        <w:rPr>
          <w:rFonts w:ascii="Arial Narrow" w:hAnsi="Arial Narrow" w:cs="Arial Narrow"/>
          <w:spacing w:val="-4"/>
          <w:sz w:val="22"/>
          <w:szCs w:val="22"/>
        </w:rPr>
        <w:t>- uporz</w:t>
      </w:r>
      <w:r w:rsidRPr="000A2E65">
        <w:rPr>
          <w:rFonts w:ascii="Arial Narrow" w:hAnsi="Arial Narrow" w:cs="Arial Narrow"/>
          <w:spacing w:val="-4"/>
          <w:sz w:val="22"/>
          <w:szCs w:val="22"/>
        </w:rPr>
        <w:t>ą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dkowanie zieleni na terenie dzia</w:t>
      </w:r>
      <w:r w:rsidRPr="000A2E65">
        <w:rPr>
          <w:rFonts w:ascii="Arial Narrow" w:hAnsi="Arial Narrow" w:cs="Arial Narrow"/>
          <w:spacing w:val="-4"/>
          <w:sz w:val="22"/>
          <w:szCs w:val="22"/>
        </w:rPr>
        <w:t>ł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ki,</w:t>
      </w:r>
    </w:p>
    <w:p w14:paraId="52AD5C9B" w14:textId="43B498A5" w:rsidR="00B1338C" w:rsidRPr="007A30B8" w:rsidRDefault="00B1338C" w:rsidP="00B1338C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7A30B8">
        <w:rPr>
          <w:rFonts w:ascii="Arial Narrow" w:hAnsi="Arial Narrow" w:cs="Arial Narrow"/>
          <w:spacing w:val="-4"/>
          <w:sz w:val="22"/>
          <w:szCs w:val="22"/>
        </w:rPr>
        <w:t>- aran</w:t>
      </w:r>
      <w:r w:rsidRPr="000A2E65">
        <w:rPr>
          <w:rFonts w:ascii="Arial Narrow" w:hAnsi="Arial Narrow" w:cs="Arial Narrow"/>
          <w:spacing w:val="-4"/>
          <w:sz w:val="22"/>
          <w:szCs w:val="22"/>
        </w:rPr>
        <w:t>ż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acja ma</w:t>
      </w:r>
      <w:r w:rsidRPr="000A2E65">
        <w:rPr>
          <w:rFonts w:ascii="Arial Narrow" w:hAnsi="Arial Narrow" w:cs="Arial Narrow"/>
          <w:spacing w:val="-4"/>
          <w:sz w:val="22"/>
          <w:szCs w:val="22"/>
        </w:rPr>
        <w:t>ł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ej architektury,</w:t>
      </w:r>
    </w:p>
    <w:p w14:paraId="5FC682D8" w14:textId="42832CA6" w:rsidR="00B1338C" w:rsidRPr="007A30B8" w:rsidRDefault="00B1338C" w:rsidP="00B1338C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7A30B8">
        <w:rPr>
          <w:rFonts w:ascii="Arial Narrow" w:hAnsi="Arial Narrow" w:cs="Arial Narrow"/>
          <w:spacing w:val="-4"/>
          <w:sz w:val="22"/>
          <w:szCs w:val="22"/>
        </w:rPr>
        <w:t>- budowa przy</w:t>
      </w:r>
      <w:r w:rsidRPr="000A2E65">
        <w:rPr>
          <w:rFonts w:ascii="Arial Narrow" w:hAnsi="Arial Narrow" w:cs="Arial Narrow"/>
          <w:spacing w:val="-4"/>
          <w:sz w:val="22"/>
          <w:szCs w:val="22"/>
        </w:rPr>
        <w:t>łą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cz</w:t>
      </w:r>
      <w:r w:rsidR="006E3201" w:rsidRPr="007A30B8">
        <w:rPr>
          <w:rFonts w:ascii="Arial Narrow" w:hAnsi="Arial Narrow" w:cs="Arial Narrow"/>
          <w:spacing w:val="-4"/>
          <w:sz w:val="22"/>
          <w:szCs w:val="22"/>
        </w:rPr>
        <w:t>a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 xml:space="preserve"> wod</w:t>
      </w:r>
      <w:r w:rsidR="006E3201" w:rsidRPr="007A30B8">
        <w:rPr>
          <w:rFonts w:ascii="Arial Narrow" w:hAnsi="Arial Narrow" w:cs="Arial Narrow"/>
          <w:spacing w:val="-4"/>
          <w:sz w:val="22"/>
          <w:szCs w:val="22"/>
        </w:rPr>
        <w:t>oci</w:t>
      </w:r>
      <w:r w:rsidR="006E3201" w:rsidRPr="000A2E65">
        <w:rPr>
          <w:rFonts w:ascii="Arial Narrow" w:hAnsi="Arial Narrow" w:cs="Arial Narrow"/>
          <w:spacing w:val="-4"/>
          <w:sz w:val="22"/>
          <w:szCs w:val="22"/>
        </w:rPr>
        <w:t>ą</w:t>
      </w:r>
      <w:r w:rsidR="006E3201" w:rsidRPr="007A30B8">
        <w:rPr>
          <w:rFonts w:ascii="Arial Narrow" w:hAnsi="Arial Narrow" w:cs="Arial Narrow"/>
          <w:spacing w:val="-4"/>
          <w:sz w:val="22"/>
          <w:szCs w:val="22"/>
        </w:rPr>
        <w:t>gowego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 xml:space="preserve"> </w:t>
      </w:r>
      <w:r w:rsidR="00CA08BB" w:rsidRPr="007A30B8">
        <w:rPr>
          <w:rFonts w:ascii="Arial Narrow" w:hAnsi="Arial Narrow" w:cs="Arial Narrow"/>
          <w:spacing w:val="-4"/>
          <w:sz w:val="22"/>
          <w:szCs w:val="22"/>
        </w:rPr>
        <w:t>(</w:t>
      </w:r>
      <w:r w:rsidR="00CA08BB">
        <w:rPr>
          <w:rFonts w:ascii="Arial Narrow" w:hAnsi="Arial Narrow" w:cs="Arial Narrow"/>
          <w:spacing w:val="-4"/>
          <w:sz w:val="22"/>
          <w:szCs w:val="22"/>
        </w:rPr>
        <w:t>w granicach działki</w:t>
      </w:r>
      <w:r w:rsidR="00CA08BB" w:rsidRPr="007A30B8">
        <w:rPr>
          <w:rFonts w:ascii="Arial Narrow" w:hAnsi="Arial Narrow" w:cs="Arial Narrow"/>
          <w:spacing w:val="-4"/>
          <w:sz w:val="22"/>
          <w:szCs w:val="22"/>
        </w:rPr>
        <w:t>),</w:t>
      </w:r>
    </w:p>
    <w:p w14:paraId="2D5E7BC5" w14:textId="6D433362" w:rsidR="006E3201" w:rsidRPr="007A30B8" w:rsidRDefault="006E3201" w:rsidP="006E3201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7A30B8">
        <w:rPr>
          <w:rFonts w:ascii="Arial Narrow" w:hAnsi="Arial Narrow" w:cs="Arial Narrow"/>
          <w:spacing w:val="-4"/>
          <w:sz w:val="22"/>
          <w:szCs w:val="22"/>
        </w:rPr>
        <w:t>- budowa przy</w:t>
      </w:r>
      <w:r w:rsidRPr="000A2E65">
        <w:rPr>
          <w:rFonts w:ascii="Arial Narrow" w:hAnsi="Arial Narrow" w:cs="Arial Narrow"/>
          <w:spacing w:val="-4"/>
          <w:sz w:val="22"/>
          <w:szCs w:val="22"/>
        </w:rPr>
        <w:t>łą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 xml:space="preserve">cza kanalizacyjnego </w:t>
      </w:r>
      <w:r w:rsidR="00D44D6F">
        <w:rPr>
          <w:rFonts w:ascii="Arial Narrow" w:hAnsi="Arial Narrow" w:cs="Arial Narrow"/>
          <w:spacing w:val="-4"/>
          <w:sz w:val="22"/>
          <w:szCs w:val="22"/>
        </w:rPr>
        <w:t>z prz</w:t>
      </w:r>
      <w:r w:rsidR="003B3B93">
        <w:rPr>
          <w:rFonts w:ascii="Arial Narrow" w:hAnsi="Arial Narrow" w:cs="Arial Narrow"/>
          <w:spacing w:val="-4"/>
          <w:sz w:val="22"/>
          <w:szCs w:val="22"/>
        </w:rPr>
        <w:t>epompowni</w:t>
      </w:r>
      <w:r w:rsidR="003662E8">
        <w:rPr>
          <w:rFonts w:ascii="Arial Narrow" w:hAnsi="Arial Narrow" w:cs="Arial Narrow"/>
          <w:spacing w:val="-4"/>
          <w:sz w:val="22"/>
          <w:szCs w:val="22"/>
        </w:rPr>
        <w:t>ą</w:t>
      </w:r>
      <w:r w:rsidR="003B3B93">
        <w:rPr>
          <w:rFonts w:ascii="Arial Narrow" w:hAnsi="Arial Narrow" w:cs="Arial Narrow"/>
          <w:spacing w:val="-4"/>
          <w:sz w:val="22"/>
          <w:szCs w:val="22"/>
        </w:rPr>
        <w:t xml:space="preserve"> 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(</w:t>
      </w:r>
      <w:r w:rsidR="003B3B93">
        <w:rPr>
          <w:rFonts w:ascii="Arial Narrow" w:hAnsi="Arial Narrow" w:cs="Arial Narrow"/>
          <w:spacing w:val="-4"/>
          <w:sz w:val="22"/>
          <w:szCs w:val="22"/>
        </w:rPr>
        <w:t>w granicach dzi</w:t>
      </w:r>
      <w:r w:rsidR="00CA08BB">
        <w:rPr>
          <w:rFonts w:ascii="Arial Narrow" w:hAnsi="Arial Narrow" w:cs="Arial Narrow"/>
          <w:spacing w:val="-4"/>
          <w:sz w:val="22"/>
          <w:szCs w:val="22"/>
        </w:rPr>
        <w:t>a</w:t>
      </w:r>
      <w:r w:rsidR="003B3B93">
        <w:rPr>
          <w:rFonts w:ascii="Arial Narrow" w:hAnsi="Arial Narrow" w:cs="Arial Narrow"/>
          <w:spacing w:val="-4"/>
          <w:sz w:val="22"/>
          <w:szCs w:val="22"/>
        </w:rPr>
        <w:t>ł</w:t>
      </w:r>
      <w:r w:rsidR="00CA08BB">
        <w:rPr>
          <w:rFonts w:ascii="Arial Narrow" w:hAnsi="Arial Narrow" w:cs="Arial Narrow"/>
          <w:spacing w:val="-4"/>
          <w:sz w:val="22"/>
          <w:szCs w:val="22"/>
        </w:rPr>
        <w:t>ki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),</w:t>
      </w:r>
    </w:p>
    <w:p w14:paraId="5D967ED2" w14:textId="1F3D6357" w:rsidR="00B1338C" w:rsidRDefault="00B1338C" w:rsidP="00B1338C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7A30B8">
        <w:rPr>
          <w:rFonts w:ascii="Arial Narrow" w:hAnsi="Arial Narrow" w:cs="Arial Narrow"/>
          <w:spacing w:val="-4"/>
          <w:sz w:val="22"/>
          <w:szCs w:val="22"/>
        </w:rPr>
        <w:t>- budowa przy</w:t>
      </w:r>
      <w:r w:rsidRPr="000A2E65">
        <w:rPr>
          <w:rFonts w:ascii="Arial Narrow" w:hAnsi="Arial Narrow" w:cs="Arial Narrow"/>
          <w:spacing w:val="-4"/>
          <w:sz w:val="22"/>
          <w:szCs w:val="22"/>
        </w:rPr>
        <w:t>łą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cza energetycznego (odr</w:t>
      </w:r>
      <w:r w:rsidRPr="000A2E65">
        <w:rPr>
          <w:rFonts w:ascii="Arial Narrow" w:hAnsi="Arial Narrow" w:cs="Arial Narrow"/>
          <w:spacing w:val="-4"/>
          <w:sz w:val="22"/>
          <w:szCs w:val="22"/>
        </w:rPr>
        <w:t>ę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bne opracowanie),</w:t>
      </w:r>
    </w:p>
    <w:p w14:paraId="7DEF0235" w14:textId="181F24A9" w:rsidR="005B7FE7" w:rsidRDefault="005B7FE7" w:rsidP="00B1338C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>
        <w:rPr>
          <w:rFonts w:ascii="Arial Narrow" w:hAnsi="Arial Narrow" w:cs="Arial Narrow"/>
          <w:spacing w:val="-4"/>
          <w:sz w:val="22"/>
          <w:szCs w:val="22"/>
        </w:rPr>
        <w:t>- montaż i budowa podziemnego zbiornika na gaz poj. V=6700 L na płycie prefabrykowanej</w:t>
      </w:r>
      <w:r w:rsidR="002B0BDD">
        <w:rPr>
          <w:rFonts w:ascii="Arial Narrow" w:hAnsi="Arial Narrow" w:cs="Arial Narrow"/>
          <w:spacing w:val="-4"/>
          <w:sz w:val="22"/>
          <w:szCs w:val="22"/>
        </w:rPr>
        <w:t xml:space="preserve">, </w:t>
      </w:r>
      <w:r w:rsidR="002B0BDD" w:rsidRPr="007A30B8">
        <w:rPr>
          <w:rFonts w:ascii="Arial Narrow" w:hAnsi="Arial Narrow" w:cs="Arial Narrow"/>
          <w:spacing w:val="-4"/>
          <w:sz w:val="22"/>
          <w:szCs w:val="22"/>
        </w:rPr>
        <w:t>(odr</w:t>
      </w:r>
      <w:r w:rsidR="002B0BDD" w:rsidRPr="000A2E65">
        <w:rPr>
          <w:rFonts w:ascii="Arial Narrow" w:hAnsi="Arial Narrow" w:cs="Arial Narrow"/>
          <w:spacing w:val="-4"/>
          <w:sz w:val="22"/>
          <w:szCs w:val="22"/>
        </w:rPr>
        <w:t>ę</w:t>
      </w:r>
      <w:r w:rsidR="002B0BDD" w:rsidRPr="007A30B8">
        <w:rPr>
          <w:rFonts w:ascii="Arial Narrow" w:hAnsi="Arial Narrow" w:cs="Arial Narrow"/>
          <w:spacing w:val="-4"/>
          <w:sz w:val="22"/>
          <w:szCs w:val="22"/>
        </w:rPr>
        <w:t>bne opracowanie)</w:t>
      </w:r>
      <w:r>
        <w:rPr>
          <w:rFonts w:ascii="Arial Narrow" w:hAnsi="Arial Narrow" w:cs="Arial Narrow"/>
          <w:spacing w:val="-4"/>
          <w:sz w:val="22"/>
          <w:szCs w:val="22"/>
        </w:rPr>
        <w:t>,</w:t>
      </w:r>
    </w:p>
    <w:p w14:paraId="7CEF116D" w14:textId="7985E1CF" w:rsidR="005B7FE7" w:rsidRPr="007A30B8" w:rsidRDefault="005B7FE7" w:rsidP="00B1338C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>
        <w:rPr>
          <w:rFonts w:ascii="Arial Narrow" w:hAnsi="Arial Narrow" w:cs="Arial Narrow"/>
          <w:spacing w:val="-4"/>
          <w:sz w:val="22"/>
          <w:szCs w:val="22"/>
        </w:rPr>
        <w:t>-</w:t>
      </w:r>
      <w:r w:rsidR="00D44D6F">
        <w:rPr>
          <w:rFonts w:ascii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hAnsi="Arial Narrow" w:cs="Arial Narrow"/>
          <w:spacing w:val="-4"/>
          <w:sz w:val="22"/>
          <w:szCs w:val="22"/>
        </w:rPr>
        <w:t>budowa przyłącza gazowego</w:t>
      </w:r>
      <w:r w:rsidR="002B0BDD">
        <w:rPr>
          <w:rFonts w:ascii="Arial Narrow" w:hAnsi="Arial Narrow" w:cs="Arial Narrow"/>
          <w:spacing w:val="-4"/>
          <w:sz w:val="22"/>
          <w:szCs w:val="22"/>
        </w:rPr>
        <w:t xml:space="preserve">, </w:t>
      </w:r>
      <w:r w:rsidR="002B0BDD" w:rsidRPr="007A30B8">
        <w:rPr>
          <w:rFonts w:ascii="Arial Narrow" w:hAnsi="Arial Narrow" w:cs="Arial Narrow"/>
          <w:spacing w:val="-4"/>
          <w:sz w:val="22"/>
          <w:szCs w:val="22"/>
        </w:rPr>
        <w:t>(odr</w:t>
      </w:r>
      <w:r w:rsidR="002B0BDD" w:rsidRPr="000A2E65">
        <w:rPr>
          <w:rFonts w:ascii="Arial Narrow" w:hAnsi="Arial Narrow" w:cs="Arial Narrow"/>
          <w:spacing w:val="-4"/>
          <w:sz w:val="22"/>
          <w:szCs w:val="22"/>
        </w:rPr>
        <w:t>ę</w:t>
      </w:r>
      <w:r w:rsidR="002B0BDD" w:rsidRPr="007A30B8">
        <w:rPr>
          <w:rFonts w:ascii="Arial Narrow" w:hAnsi="Arial Narrow" w:cs="Arial Narrow"/>
          <w:spacing w:val="-4"/>
          <w:sz w:val="22"/>
          <w:szCs w:val="22"/>
        </w:rPr>
        <w:t>bne opracowanie)</w:t>
      </w:r>
      <w:r>
        <w:rPr>
          <w:rFonts w:ascii="Arial Narrow" w:hAnsi="Arial Narrow" w:cs="Arial Narrow"/>
          <w:spacing w:val="-4"/>
          <w:sz w:val="22"/>
          <w:szCs w:val="22"/>
        </w:rPr>
        <w:t>,</w:t>
      </w:r>
    </w:p>
    <w:p w14:paraId="718C1CC5" w14:textId="0D696466" w:rsidR="00B1338C" w:rsidRPr="007A30B8" w:rsidRDefault="00B1338C" w:rsidP="00B1338C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7A30B8">
        <w:rPr>
          <w:rFonts w:ascii="Arial Narrow" w:hAnsi="Arial Narrow" w:cs="Arial Narrow"/>
          <w:spacing w:val="-4"/>
          <w:sz w:val="22"/>
          <w:szCs w:val="22"/>
        </w:rPr>
        <w:t>- budowa wjazdu na przedmiotow</w:t>
      </w:r>
      <w:r w:rsidRPr="000A2E65">
        <w:rPr>
          <w:rFonts w:ascii="Arial Narrow" w:hAnsi="Arial Narrow" w:cs="Arial Narrow"/>
          <w:spacing w:val="-4"/>
          <w:sz w:val="22"/>
          <w:szCs w:val="22"/>
        </w:rPr>
        <w:t>ą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 xml:space="preserve"> dzia</w:t>
      </w:r>
      <w:r w:rsidRPr="000A2E65">
        <w:rPr>
          <w:rFonts w:ascii="Arial Narrow" w:hAnsi="Arial Narrow" w:cs="Arial Narrow"/>
          <w:spacing w:val="-4"/>
          <w:sz w:val="22"/>
          <w:szCs w:val="22"/>
        </w:rPr>
        <w:t>ł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k</w:t>
      </w:r>
      <w:r w:rsidRPr="000A2E65">
        <w:rPr>
          <w:rFonts w:ascii="Arial Narrow" w:hAnsi="Arial Narrow" w:cs="Arial Narrow"/>
          <w:spacing w:val="-4"/>
          <w:sz w:val="22"/>
          <w:szCs w:val="22"/>
        </w:rPr>
        <w:t>ę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 xml:space="preserve"> z drogi gminnej - dost</w:t>
      </w:r>
      <w:r w:rsidRPr="000A2E65">
        <w:rPr>
          <w:rFonts w:ascii="Arial Narrow" w:hAnsi="Arial Narrow" w:cs="Arial Narrow"/>
          <w:spacing w:val="-4"/>
          <w:sz w:val="22"/>
          <w:szCs w:val="22"/>
        </w:rPr>
        <w:t>ę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p do drogi publicznej</w:t>
      </w:r>
      <w:r w:rsidR="005B7FE7">
        <w:rPr>
          <w:rFonts w:ascii="Arial Narrow" w:hAnsi="Arial Narrow" w:cs="Arial Narrow"/>
          <w:spacing w:val="-4"/>
          <w:sz w:val="22"/>
          <w:szCs w:val="22"/>
        </w:rPr>
        <w:t>,</w:t>
      </w:r>
    </w:p>
    <w:p w14:paraId="2738B3A5" w14:textId="77777777" w:rsidR="00B1338C" w:rsidRPr="007A30B8" w:rsidRDefault="00B1338C" w:rsidP="00B1338C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7A30B8">
        <w:rPr>
          <w:rFonts w:ascii="Arial Narrow" w:hAnsi="Arial Narrow" w:cs="Arial Narrow"/>
          <w:spacing w:val="-4"/>
          <w:sz w:val="22"/>
          <w:szCs w:val="22"/>
        </w:rPr>
        <w:t>- monta</w:t>
      </w:r>
      <w:r w:rsidRPr="000A2E65">
        <w:rPr>
          <w:rFonts w:ascii="Arial Narrow" w:hAnsi="Arial Narrow" w:cs="Arial Narrow"/>
          <w:spacing w:val="-4"/>
          <w:sz w:val="22"/>
          <w:szCs w:val="22"/>
        </w:rPr>
        <w:t>ż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 xml:space="preserve"> paneli solarnych (odr</w:t>
      </w:r>
      <w:r w:rsidRPr="000A2E65">
        <w:rPr>
          <w:rFonts w:ascii="Arial Narrow" w:hAnsi="Arial Narrow" w:cs="Arial Narrow"/>
          <w:spacing w:val="-4"/>
          <w:sz w:val="22"/>
          <w:szCs w:val="22"/>
        </w:rPr>
        <w:t>ę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bne opracowanie).</w:t>
      </w:r>
    </w:p>
    <w:p w14:paraId="723384F9" w14:textId="77777777" w:rsidR="006E3201" w:rsidRPr="005B7FE7" w:rsidRDefault="006E3201" w:rsidP="005B7FE7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</w:p>
    <w:p w14:paraId="2E7C906A" w14:textId="74D388C9" w:rsidR="0078079D" w:rsidRPr="005B7FE7" w:rsidRDefault="006E3201" w:rsidP="005B7FE7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5B7FE7">
        <w:rPr>
          <w:rFonts w:ascii="Arial Narrow" w:hAnsi="Arial Narrow" w:cs="Arial Narrow"/>
          <w:spacing w:val="-4"/>
          <w:sz w:val="22"/>
          <w:szCs w:val="22"/>
        </w:rPr>
        <w:t>Bilans terenu:</w:t>
      </w:r>
    </w:p>
    <w:p w14:paraId="629680BC" w14:textId="513DF5D1" w:rsidR="005B7FE7" w:rsidRPr="005B7FE7" w:rsidRDefault="00D44D6F" w:rsidP="005B7FE7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5B7FE7">
        <w:rPr>
          <w:rFonts w:ascii="Arial Narrow" w:hAnsi="Arial Narrow" w:cs="Arial Narrow"/>
          <w:spacing w:val="-4"/>
          <w:sz w:val="22"/>
          <w:szCs w:val="22"/>
        </w:rPr>
        <w:t>budynek</w:t>
      </w:r>
      <w:r w:rsidR="005B7FE7" w:rsidRPr="005B7FE7">
        <w:rPr>
          <w:rFonts w:ascii="Arial Narrow" w:hAnsi="Arial Narrow" w:cs="Arial Narrow"/>
          <w:spacing w:val="-4"/>
          <w:sz w:val="22"/>
          <w:szCs w:val="22"/>
        </w:rPr>
        <w:t xml:space="preserve"> GOK </w:t>
      </w:r>
      <w:r w:rsidRPr="005B7FE7">
        <w:rPr>
          <w:rFonts w:ascii="Arial Narrow" w:hAnsi="Arial Narrow" w:cs="Arial Narrow"/>
          <w:spacing w:val="-4"/>
          <w:sz w:val="22"/>
          <w:szCs w:val="22"/>
        </w:rPr>
        <w:t xml:space="preserve">z biblioteką </w:t>
      </w:r>
      <w:r w:rsidR="005B7FE7" w:rsidRPr="005B7FE7">
        <w:rPr>
          <w:rFonts w:ascii="Arial Narrow" w:hAnsi="Arial Narrow" w:cs="Arial Narrow"/>
          <w:spacing w:val="-4"/>
          <w:sz w:val="22"/>
          <w:szCs w:val="22"/>
        </w:rPr>
        <w:t>- 571,6 m</w:t>
      </w:r>
      <w:r w:rsidR="005B7FE7" w:rsidRPr="005B7FE7">
        <w:rPr>
          <w:rFonts w:ascii="Arial Narrow" w:hAnsi="Arial Narrow" w:cs="Arial Narrow"/>
          <w:spacing w:val="-4"/>
          <w:sz w:val="22"/>
          <w:szCs w:val="22"/>
          <w:vertAlign w:val="superscript"/>
        </w:rPr>
        <w:t>2</w:t>
      </w:r>
      <w:r w:rsidR="005B7FE7">
        <w:rPr>
          <w:rFonts w:ascii="Arial Narrow" w:hAnsi="Arial Narrow" w:cs="Arial Narrow"/>
          <w:spacing w:val="-4"/>
          <w:sz w:val="22"/>
          <w:szCs w:val="22"/>
        </w:rPr>
        <w:t>,</w:t>
      </w:r>
    </w:p>
    <w:p w14:paraId="42D585E9" w14:textId="47C62735" w:rsidR="005B7FE7" w:rsidRPr="005B7FE7" w:rsidRDefault="00D44D6F" w:rsidP="005B7FE7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5B7FE7">
        <w:rPr>
          <w:rFonts w:ascii="Arial Narrow" w:hAnsi="Arial Narrow" w:cs="Arial Narrow"/>
          <w:spacing w:val="-4"/>
          <w:sz w:val="22"/>
          <w:szCs w:val="22"/>
        </w:rPr>
        <w:t xml:space="preserve">ciągi piesze z kostki betonowej gr. </w:t>
      </w:r>
      <w:r w:rsidR="005B7FE7" w:rsidRPr="005B7FE7">
        <w:rPr>
          <w:rFonts w:ascii="Arial Narrow" w:hAnsi="Arial Narrow" w:cs="Arial Narrow"/>
          <w:spacing w:val="-4"/>
          <w:sz w:val="22"/>
          <w:szCs w:val="22"/>
        </w:rPr>
        <w:t>6 cm - 508,5 m</w:t>
      </w:r>
      <w:r w:rsidR="005B7FE7" w:rsidRPr="005B7FE7">
        <w:rPr>
          <w:rFonts w:ascii="Arial Narrow" w:hAnsi="Arial Narrow" w:cs="Arial Narrow"/>
          <w:spacing w:val="-4"/>
          <w:sz w:val="22"/>
          <w:szCs w:val="22"/>
          <w:vertAlign w:val="superscript"/>
        </w:rPr>
        <w:t>2</w:t>
      </w:r>
      <w:r w:rsidR="005B7FE7">
        <w:rPr>
          <w:rFonts w:ascii="Arial Narrow" w:hAnsi="Arial Narrow" w:cs="Arial Narrow"/>
          <w:spacing w:val="-4"/>
          <w:sz w:val="22"/>
          <w:szCs w:val="22"/>
        </w:rPr>
        <w:t>,</w:t>
      </w:r>
    </w:p>
    <w:p w14:paraId="147F1EC7" w14:textId="467324A4" w:rsidR="005B7FE7" w:rsidRPr="005B7FE7" w:rsidRDefault="00D44D6F" w:rsidP="005B7FE7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5B7FE7">
        <w:rPr>
          <w:rFonts w:ascii="Arial Narrow" w:hAnsi="Arial Narrow" w:cs="Arial Narrow"/>
          <w:spacing w:val="-4"/>
          <w:sz w:val="22"/>
          <w:szCs w:val="22"/>
        </w:rPr>
        <w:t>droga wewnętrza z kostki betonowej gr</w:t>
      </w:r>
      <w:r w:rsidR="005B7FE7" w:rsidRPr="005B7FE7">
        <w:rPr>
          <w:rFonts w:ascii="Arial Narrow" w:hAnsi="Arial Narrow" w:cs="Arial Narrow"/>
          <w:spacing w:val="-4"/>
          <w:sz w:val="22"/>
          <w:szCs w:val="22"/>
        </w:rPr>
        <w:t>.8 cm - 493,7 m</w:t>
      </w:r>
      <w:r w:rsidR="005B7FE7" w:rsidRPr="005B7FE7">
        <w:rPr>
          <w:rFonts w:ascii="Arial Narrow" w:hAnsi="Arial Narrow" w:cs="Arial Narrow"/>
          <w:spacing w:val="-4"/>
          <w:sz w:val="22"/>
          <w:szCs w:val="22"/>
          <w:vertAlign w:val="superscript"/>
        </w:rPr>
        <w:t>2</w:t>
      </w:r>
      <w:r w:rsidR="005B7FE7">
        <w:rPr>
          <w:rFonts w:ascii="Arial Narrow" w:hAnsi="Arial Narrow" w:cs="Arial Narrow"/>
          <w:spacing w:val="-4"/>
          <w:sz w:val="22"/>
          <w:szCs w:val="22"/>
        </w:rPr>
        <w:t>,</w:t>
      </w:r>
    </w:p>
    <w:p w14:paraId="6BCC77AE" w14:textId="3323DFF3" w:rsidR="005B7FE7" w:rsidRPr="005B7FE7" w:rsidRDefault="00D44D6F" w:rsidP="005B7FE7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5B7FE7">
        <w:rPr>
          <w:rFonts w:ascii="Arial Narrow" w:hAnsi="Arial Narrow" w:cs="Arial Narrow"/>
          <w:spacing w:val="-4"/>
          <w:sz w:val="22"/>
          <w:szCs w:val="22"/>
        </w:rPr>
        <w:t>miejsca postojowe z kostki betonowej gr.</w:t>
      </w:r>
      <w:r w:rsidR="005B7FE7" w:rsidRPr="005B7FE7">
        <w:rPr>
          <w:rFonts w:ascii="Arial Narrow" w:hAnsi="Arial Narrow" w:cs="Arial Narrow"/>
          <w:spacing w:val="-4"/>
          <w:sz w:val="22"/>
          <w:szCs w:val="22"/>
        </w:rPr>
        <w:t>8 cm - 336,0 m</w:t>
      </w:r>
      <w:r w:rsidR="005B7FE7" w:rsidRPr="005B7FE7">
        <w:rPr>
          <w:rFonts w:ascii="Arial Narrow" w:hAnsi="Arial Narrow" w:cs="Arial Narrow"/>
          <w:spacing w:val="-4"/>
          <w:sz w:val="22"/>
          <w:szCs w:val="22"/>
          <w:vertAlign w:val="superscript"/>
        </w:rPr>
        <w:t>2</w:t>
      </w:r>
      <w:r w:rsidR="005B7FE7">
        <w:rPr>
          <w:rFonts w:ascii="Arial Narrow" w:hAnsi="Arial Narrow" w:cs="Arial Narrow"/>
          <w:spacing w:val="-4"/>
          <w:sz w:val="22"/>
          <w:szCs w:val="22"/>
        </w:rPr>
        <w:t>,</w:t>
      </w:r>
    </w:p>
    <w:p w14:paraId="1E1841AE" w14:textId="4FB0FD82" w:rsidR="005B7FE7" w:rsidRPr="005B7FE7" w:rsidRDefault="00D44D6F" w:rsidP="005B7FE7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5B7FE7">
        <w:rPr>
          <w:rFonts w:ascii="Arial Narrow" w:hAnsi="Arial Narrow" w:cs="Arial Narrow"/>
          <w:spacing w:val="-4"/>
          <w:sz w:val="22"/>
          <w:szCs w:val="22"/>
        </w:rPr>
        <w:t xml:space="preserve">zieleń </w:t>
      </w:r>
      <w:r w:rsidR="005B7FE7" w:rsidRPr="005B7FE7">
        <w:rPr>
          <w:rFonts w:ascii="Arial Narrow" w:hAnsi="Arial Narrow" w:cs="Arial Narrow"/>
          <w:spacing w:val="-4"/>
          <w:sz w:val="22"/>
          <w:szCs w:val="22"/>
        </w:rPr>
        <w:t>- 589,2 m</w:t>
      </w:r>
      <w:r w:rsidR="005B7FE7" w:rsidRPr="005B7FE7">
        <w:rPr>
          <w:rFonts w:ascii="Arial Narrow" w:hAnsi="Arial Narrow" w:cs="Arial Narrow"/>
          <w:spacing w:val="-4"/>
          <w:sz w:val="22"/>
          <w:szCs w:val="22"/>
          <w:vertAlign w:val="superscript"/>
        </w:rPr>
        <w:t>2</w:t>
      </w:r>
      <w:r w:rsidR="005B7FE7">
        <w:rPr>
          <w:rFonts w:ascii="Arial Narrow" w:hAnsi="Arial Narrow" w:cs="Arial Narrow"/>
          <w:spacing w:val="-4"/>
          <w:sz w:val="22"/>
          <w:szCs w:val="22"/>
        </w:rPr>
        <w:t>,</w:t>
      </w:r>
    </w:p>
    <w:p w14:paraId="239C603E" w14:textId="5B72D5A5" w:rsidR="005B7FE7" w:rsidRPr="005B7FE7" w:rsidRDefault="00D44D6F" w:rsidP="005B7FE7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5B7FE7">
        <w:rPr>
          <w:rFonts w:ascii="Arial Narrow" w:hAnsi="Arial Narrow" w:cs="Arial Narrow"/>
          <w:spacing w:val="-4"/>
          <w:sz w:val="22"/>
          <w:szCs w:val="22"/>
        </w:rPr>
        <w:t>suma powierzchni działki budowlanej o nr</w:t>
      </w:r>
      <w:r w:rsidR="005B7FE7" w:rsidRPr="005B7FE7">
        <w:rPr>
          <w:rFonts w:ascii="Arial Narrow" w:hAnsi="Arial Narrow" w:cs="Arial Narrow"/>
          <w:spacing w:val="-4"/>
          <w:sz w:val="22"/>
          <w:szCs w:val="22"/>
        </w:rPr>
        <w:t xml:space="preserve"> </w:t>
      </w:r>
      <w:proofErr w:type="spellStart"/>
      <w:r>
        <w:rPr>
          <w:rFonts w:ascii="Arial Narrow" w:hAnsi="Arial Narrow" w:cs="Arial Narrow"/>
          <w:spacing w:val="-4"/>
          <w:sz w:val="22"/>
          <w:szCs w:val="22"/>
        </w:rPr>
        <w:t>ewid</w:t>
      </w:r>
      <w:proofErr w:type="spellEnd"/>
      <w:r>
        <w:rPr>
          <w:rFonts w:ascii="Arial Narrow" w:hAnsi="Arial Narrow" w:cs="Arial Narrow"/>
          <w:spacing w:val="-4"/>
          <w:sz w:val="22"/>
          <w:szCs w:val="22"/>
        </w:rPr>
        <w:t xml:space="preserve">.: </w:t>
      </w:r>
      <w:r w:rsidR="005B7FE7" w:rsidRPr="005B7FE7">
        <w:rPr>
          <w:rFonts w:ascii="Arial Narrow" w:hAnsi="Arial Narrow" w:cs="Arial Narrow"/>
          <w:spacing w:val="-4"/>
          <w:sz w:val="22"/>
          <w:szCs w:val="22"/>
        </w:rPr>
        <w:t>214/1 - 2499,0 m</w:t>
      </w:r>
      <w:r w:rsidR="005B7FE7" w:rsidRPr="005B7FE7">
        <w:rPr>
          <w:rFonts w:ascii="Arial Narrow" w:hAnsi="Arial Narrow" w:cs="Arial Narrow"/>
          <w:spacing w:val="-4"/>
          <w:sz w:val="22"/>
          <w:szCs w:val="22"/>
          <w:vertAlign w:val="superscript"/>
        </w:rPr>
        <w:t>2</w:t>
      </w:r>
      <w:r w:rsidR="005B7FE7">
        <w:rPr>
          <w:rFonts w:ascii="Arial Narrow" w:hAnsi="Arial Narrow" w:cs="Arial Narrow"/>
          <w:spacing w:val="-4"/>
          <w:sz w:val="22"/>
          <w:szCs w:val="22"/>
        </w:rPr>
        <w:t>.</w:t>
      </w:r>
    </w:p>
    <w:p w14:paraId="4124EE8F" w14:textId="77777777" w:rsidR="005B7FE7" w:rsidRPr="005B7FE7" w:rsidRDefault="005B7FE7" w:rsidP="005B7FE7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</w:p>
    <w:p w14:paraId="40E0BB17" w14:textId="58F7E253" w:rsidR="005B7FE7" w:rsidRPr="005B7FE7" w:rsidRDefault="005B7FE7" w:rsidP="005B7FE7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5B7FE7">
        <w:rPr>
          <w:rFonts w:ascii="Arial Narrow" w:hAnsi="Arial Narrow" w:cs="Arial Narrow"/>
          <w:spacing w:val="-4"/>
          <w:sz w:val="22"/>
          <w:szCs w:val="22"/>
        </w:rPr>
        <w:t>P</w:t>
      </w:r>
      <w:r w:rsidR="00D44D6F" w:rsidRPr="005B7FE7">
        <w:rPr>
          <w:rFonts w:ascii="Arial Narrow" w:hAnsi="Arial Narrow" w:cs="Arial Narrow"/>
          <w:spacing w:val="-4"/>
          <w:sz w:val="22"/>
          <w:szCs w:val="22"/>
        </w:rPr>
        <w:t>rocentowy udział terenu</w:t>
      </w:r>
      <w:r w:rsidR="00D44D6F">
        <w:rPr>
          <w:rFonts w:ascii="Arial Narrow" w:hAnsi="Arial Narrow" w:cs="Arial Narrow"/>
          <w:spacing w:val="-4"/>
          <w:sz w:val="22"/>
          <w:szCs w:val="22"/>
        </w:rPr>
        <w:t>:</w:t>
      </w:r>
    </w:p>
    <w:p w14:paraId="087644B7" w14:textId="3BFED3E6" w:rsidR="005B7FE7" w:rsidRPr="005B7FE7" w:rsidRDefault="00D44D6F" w:rsidP="005B7FE7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5B7FE7">
        <w:rPr>
          <w:rFonts w:ascii="Arial Narrow" w:hAnsi="Arial Narrow" w:cs="Arial Narrow"/>
          <w:spacing w:val="-4"/>
          <w:sz w:val="22"/>
          <w:szCs w:val="22"/>
        </w:rPr>
        <w:t>budynek</w:t>
      </w:r>
      <w:r w:rsidR="005B7FE7" w:rsidRPr="005B7FE7">
        <w:rPr>
          <w:rFonts w:ascii="Arial Narrow" w:hAnsi="Arial Narrow" w:cs="Arial Narrow"/>
          <w:spacing w:val="-4"/>
          <w:sz w:val="22"/>
          <w:szCs w:val="22"/>
        </w:rPr>
        <w:t xml:space="preserve"> GOK </w:t>
      </w:r>
      <w:r w:rsidRPr="005B7FE7">
        <w:rPr>
          <w:rFonts w:ascii="Arial Narrow" w:hAnsi="Arial Narrow" w:cs="Arial Narrow"/>
          <w:spacing w:val="-4"/>
          <w:sz w:val="22"/>
          <w:szCs w:val="22"/>
        </w:rPr>
        <w:t xml:space="preserve">z biblioteką </w:t>
      </w:r>
      <w:r w:rsidR="005B7FE7" w:rsidRPr="005B7FE7">
        <w:rPr>
          <w:rFonts w:ascii="Arial Narrow" w:hAnsi="Arial Narrow" w:cs="Arial Narrow"/>
          <w:spacing w:val="-4"/>
          <w:sz w:val="22"/>
          <w:szCs w:val="22"/>
        </w:rPr>
        <w:t>- 22,9%</w:t>
      </w:r>
      <w:r w:rsidR="005B7FE7">
        <w:rPr>
          <w:rFonts w:ascii="Arial Narrow" w:hAnsi="Arial Narrow" w:cs="Arial Narrow"/>
          <w:spacing w:val="-4"/>
          <w:sz w:val="22"/>
          <w:szCs w:val="22"/>
        </w:rPr>
        <w:t>,</w:t>
      </w:r>
    </w:p>
    <w:p w14:paraId="3C36CE69" w14:textId="29726048" w:rsidR="005B7FE7" w:rsidRPr="005B7FE7" w:rsidRDefault="00D44D6F" w:rsidP="005B7FE7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5B7FE7">
        <w:rPr>
          <w:rFonts w:ascii="Arial Narrow" w:hAnsi="Arial Narrow" w:cs="Arial Narrow"/>
          <w:spacing w:val="-4"/>
          <w:sz w:val="22"/>
          <w:szCs w:val="22"/>
        </w:rPr>
        <w:t xml:space="preserve">ciągi piesze z kostki betonowej gr. 6 cm </w:t>
      </w:r>
      <w:r w:rsidR="005B7FE7" w:rsidRPr="005B7FE7">
        <w:rPr>
          <w:rFonts w:ascii="Arial Narrow" w:hAnsi="Arial Narrow" w:cs="Arial Narrow"/>
          <w:spacing w:val="-4"/>
          <w:sz w:val="22"/>
          <w:szCs w:val="22"/>
        </w:rPr>
        <w:t>- 20,3%</w:t>
      </w:r>
      <w:r w:rsidR="005B7FE7">
        <w:rPr>
          <w:rFonts w:ascii="Arial Narrow" w:hAnsi="Arial Narrow" w:cs="Arial Narrow"/>
          <w:spacing w:val="-4"/>
          <w:sz w:val="22"/>
          <w:szCs w:val="22"/>
        </w:rPr>
        <w:t>,</w:t>
      </w:r>
    </w:p>
    <w:p w14:paraId="1D997940" w14:textId="0DF6BE5A" w:rsidR="005B7FE7" w:rsidRPr="005B7FE7" w:rsidRDefault="00D44D6F" w:rsidP="005B7FE7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5B7FE7">
        <w:rPr>
          <w:rFonts w:ascii="Arial Narrow" w:hAnsi="Arial Narrow" w:cs="Arial Narrow"/>
          <w:spacing w:val="-4"/>
          <w:sz w:val="22"/>
          <w:szCs w:val="22"/>
        </w:rPr>
        <w:t>droga wewnętrza z kostki betonowej gr</w:t>
      </w:r>
      <w:r w:rsidR="005B7FE7" w:rsidRPr="005B7FE7">
        <w:rPr>
          <w:rFonts w:ascii="Arial Narrow" w:hAnsi="Arial Narrow" w:cs="Arial Narrow"/>
          <w:spacing w:val="-4"/>
          <w:sz w:val="22"/>
          <w:szCs w:val="22"/>
        </w:rPr>
        <w:t>.8 cm - 19,7%</w:t>
      </w:r>
      <w:r w:rsidR="005B7FE7">
        <w:rPr>
          <w:rFonts w:ascii="Arial Narrow" w:hAnsi="Arial Narrow" w:cs="Arial Narrow"/>
          <w:spacing w:val="-4"/>
          <w:sz w:val="22"/>
          <w:szCs w:val="22"/>
        </w:rPr>
        <w:t>,</w:t>
      </w:r>
    </w:p>
    <w:p w14:paraId="23CD3D55" w14:textId="3864D6EB" w:rsidR="005B7FE7" w:rsidRPr="005B7FE7" w:rsidRDefault="00D44D6F" w:rsidP="005B7FE7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5B7FE7">
        <w:rPr>
          <w:rFonts w:ascii="Arial Narrow" w:hAnsi="Arial Narrow" w:cs="Arial Narrow"/>
          <w:spacing w:val="-4"/>
          <w:sz w:val="22"/>
          <w:szCs w:val="22"/>
        </w:rPr>
        <w:t>miejsca postojowe z kostki betonowej gr.</w:t>
      </w:r>
      <w:r w:rsidR="005B7FE7" w:rsidRPr="005B7FE7">
        <w:rPr>
          <w:rFonts w:ascii="Arial Narrow" w:hAnsi="Arial Narrow" w:cs="Arial Narrow"/>
          <w:spacing w:val="-4"/>
          <w:sz w:val="22"/>
          <w:szCs w:val="22"/>
        </w:rPr>
        <w:t>8 cm - 13,4%</w:t>
      </w:r>
      <w:r w:rsidR="005B7FE7">
        <w:rPr>
          <w:rFonts w:ascii="Arial Narrow" w:hAnsi="Arial Narrow" w:cs="Arial Narrow"/>
          <w:spacing w:val="-4"/>
          <w:sz w:val="22"/>
          <w:szCs w:val="22"/>
        </w:rPr>
        <w:t>,</w:t>
      </w:r>
    </w:p>
    <w:p w14:paraId="13B69862" w14:textId="7D6AD9D4" w:rsidR="005B7FE7" w:rsidRPr="005B7FE7" w:rsidRDefault="00D44D6F" w:rsidP="005B7FE7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5B7FE7">
        <w:rPr>
          <w:rFonts w:ascii="Arial Narrow" w:hAnsi="Arial Narrow" w:cs="Arial Narrow"/>
          <w:spacing w:val="-4"/>
          <w:sz w:val="22"/>
          <w:szCs w:val="22"/>
        </w:rPr>
        <w:t>zieleń - 23,7%</w:t>
      </w:r>
      <w:r>
        <w:rPr>
          <w:rFonts w:ascii="Arial Narrow" w:hAnsi="Arial Narrow" w:cs="Arial Narrow"/>
          <w:spacing w:val="-4"/>
          <w:sz w:val="22"/>
          <w:szCs w:val="22"/>
        </w:rPr>
        <w:t>,</w:t>
      </w:r>
    </w:p>
    <w:p w14:paraId="5F00AB69" w14:textId="1E18D380" w:rsidR="005B7FE7" w:rsidRPr="005B7FE7" w:rsidRDefault="00D44D6F" w:rsidP="005B7FE7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5B7FE7">
        <w:rPr>
          <w:rFonts w:ascii="Arial Narrow" w:hAnsi="Arial Narrow" w:cs="Arial Narrow"/>
          <w:spacing w:val="-4"/>
          <w:sz w:val="22"/>
          <w:szCs w:val="22"/>
        </w:rPr>
        <w:t xml:space="preserve">suma powierzchni działki budowlanej o nr </w:t>
      </w:r>
      <w:proofErr w:type="spellStart"/>
      <w:r>
        <w:rPr>
          <w:rFonts w:ascii="Arial Narrow" w:hAnsi="Arial Narrow" w:cs="Arial Narrow"/>
          <w:spacing w:val="-4"/>
          <w:sz w:val="22"/>
          <w:szCs w:val="22"/>
        </w:rPr>
        <w:t>ewid</w:t>
      </w:r>
      <w:proofErr w:type="spellEnd"/>
      <w:r>
        <w:rPr>
          <w:rFonts w:ascii="Arial Narrow" w:hAnsi="Arial Narrow" w:cs="Arial Narrow"/>
          <w:spacing w:val="-4"/>
          <w:sz w:val="22"/>
          <w:szCs w:val="22"/>
        </w:rPr>
        <w:t xml:space="preserve">.: </w:t>
      </w:r>
      <w:r w:rsidR="005B7FE7" w:rsidRPr="005B7FE7">
        <w:rPr>
          <w:rFonts w:ascii="Arial Narrow" w:hAnsi="Arial Narrow" w:cs="Arial Narrow"/>
          <w:spacing w:val="-4"/>
          <w:sz w:val="22"/>
          <w:szCs w:val="22"/>
        </w:rPr>
        <w:t>214/1 - 100%</w:t>
      </w:r>
      <w:r w:rsidR="005B7FE7">
        <w:rPr>
          <w:rFonts w:ascii="Arial Narrow" w:hAnsi="Arial Narrow" w:cs="Arial Narrow"/>
          <w:spacing w:val="-4"/>
          <w:sz w:val="22"/>
          <w:szCs w:val="22"/>
        </w:rPr>
        <w:t>.</w:t>
      </w:r>
    </w:p>
    <w:p w14:paraId="37BCC3BF" w14:textId="77777777" w:rsidR="005B7FE7" w:rsidRPr="005B7FE7" w:rsidRDefault="005B7FE7" w:rsidP="005B7FE7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</w:p>
    <w:p w14:paraId="5FAE3FBD" w14:textId="148B63D2" w:rsidR="005B7FE7" w:rsidRPr="005B7FE7" w:rsidRDefault="00D44D6F" w:rsidP="005B7FE7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5B7FE7">
        <w:rPr>
          <w:rFonts w:ascii="Arial Narrow" w:hAnsi="Arial Narrow" w:cs="Arial Narrow"/>
          <w:spacing w:val="-4"/>
          <w:sz w:val="22"/>
          <w:szCs w:val="22"/>
        </w:rPr>
        <w:t>ogrodzenie</w:t>
      </w:r>
      <w:r w:rsidR="005B7FE7" w:rsidRPr="005B7FE7">
        <w:rPr>
          <w:rFonts w:ascii="Arial Narrow" w:hAnsi="Arial Narrow" w:cs="Arial Narrow"/>
          <w:spacing w:val="-4"/>
          <w:sz w:val="22"/>
          <w:szCs w:val="22"/>
        </w:rPr>
        <w:t xml:space="preserve"> - 168 </w:t>
      </w:r>
      <w:proofErr w:type="spellStart"/>
      <w:r w:rsidR="005B7FE7" w:rsidRPr="005B7FE7">
        <w:rPr>
          <w:rFonts w:ascii="Arial Narrow" w:hAnsi="Arial Narrow" w:cs="Arial Narrow"/>
          <w:spacing w:val="-4"/>
          <w:sz w:val="22"/>
          <w:szCs w:val="22"/>
        </w:rPr>
        <w:t>mb</w:t>
      </w:r>
      <w:proofErr w:type="spellEnd"/>
      <w:r w:rsidR="005B7FE7">
        <w:rPr>
          <w:rFonts w:ascii="Arial Narrow" w:hAnsi="Arial Narrow" w:cs="Arial Narrow"/>
          <w:spacing w:val="-4"/>
          <w:sz w:val="22"/>
          <w:szCs w:val="22"/>
        </w:rPr>
        <w:t>,</w:t>
      </w:r>
    </w:p>
    <w:p w14:paraId="3AD02F32" w14:textId="71C5EC5A" w:rsidR="005B7FE7" w:rsidRPr="005B7FE7" w:rsidRDefault="00D44D6F" w:rsidP="005B7FE7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5B7FE7">
        <w:rPr>
          <w:rFonts w:ascii="Arial Narrow" w:hAnsi="Arial Narrow" w:cs="Arial Narrow"/>
          <w:spacing w:val="-4"/>
          <w:sz w:val="22"/>
          <w:szCs w:val="22"/>
        </w:rPr>
        <w:t xml:space="preserve">powierzchnia zabudowy </w:t>
      </w:r>
      <w:r w:rsidR="005B7FE7" w:rsidRPr="005B7FE7">
        <w:rPr>
          <w:rFonts w:ascii="Arial Narrow" w:hAnsi="Arial Narrow" w:cs="Arial Narrow"/>
          <w:spacing w:val="-4"/>
          <w:sz w:val="22"/>
          <w:szCs w:val="22"/>
        </w:rPr>
        <w:t>- 22,9%</w:t>
      </w:r>
      <w:r w:rsidR="005B7FE7">
        <w:rPr>
          <w:rFonts w:ascii="Arial Narrow" w:hAnsi="Arial Narrow" w:cs="Arial Narrow"/>
          <w:spacing w:val="-4"/>
          <w:sz w:val="22"/>
          <w:szCs w:val="22"/>
        </w:rPr>
        <w:t>,</w:t>
      </w:r>
    </w:p>
    <w:p w14:paraId="5FAF5C77" w14:textId="67C1F95B" w:rsidR="005B7FE7" w:rsidRPr="005B7FE7" w:rsidRDefault="00D44D6F" w:rsidP="005B7FE7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5B7FE7">
        <w:rPr>
          <w:rFonts w:ascii="Arial Narrow" w:hAnsi="Arial Narrow" w:cs="Arial Narrow"/>
          <w:spacing w:val="-4"/>
          <w:sz w:val="22"/>
          <w:szCs w:val="22"/>
        </w:rPr>
        <w:t xml:space="preserve">powierzchnia biologicznie czynna </w:t>
      </w:r>
      <w:r w:rsidR="005B7FE7" w:rsidRPr="005B7FE7">
        <w:rPr>
          <w:rFonts w:ascii="Arial Narrow" w:hAnsi="Arial Narrow" w:cs="Arial Narrow"/>
          <w:spacing w:val="-4"/>
          <w:sz w:val="22"/>
          <w:szCs w:val="22"/>
        </w:rPr>
        <w:t>- 23,7%</w:t>
      </w:r>
      <w:r w:rsidR="005B7FE7">
        <w:rPr>
          <w:rFonts w:ascii="Arial Narrow" w:hAnsi="Arial Narrow" w:cs="Arial Narrow"/>
          <w:spacing w:val="-4"/>
          <w:sz w:val="22"/>
          <w:szCs w:val="22"/>
        </w:rPr>
        <w:t>,</w:t>
      </w:r>
    </w:p>
    <w:p w14:paraId="657B301F" w14:textId="56352C44" w:rsidR="005B7FE7" w:rsidRPr="005B7FE7" w:rsidRDefault="00D44D6F" w:rsidP="005B7FE7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5B7FE7">
        <w:rPr>
          <w:rFonts w:ascii="Arial Narrow" w:hAnsi="Arial Narrow" w:cs="Arial Narrow"/>
          <w:spacing w:val="-4"/>
          <w:sz w:val="22"/>
          <w:szCs w:val="22"/>
        </w:rPr>
        <w:t xml:space="preserve">współczynnik intensywności zabudowy netto </w:t>
      </w:r>
      <w:r w:rsidR="005B7FE7" w:rsidRPr="005B7FE7">
        <w:rPr>
          <w:rFonts w:ascii="Arial Narrow" w:hAnsi="Arial Narrow" w:cs="Arial Narrow"/>
          <w:spacing w:val="-4"/>
          <w:sz w:val="22"/>
          <w:szCs w:val="22"/>
        </w:rPr>
        <w:t>- 0,2</w:t>
      </w:r>
      <w:r w:rsidR="005B7FE7">
        <w:rPr>
          <w:rFonts w:ascii="Arial Narrow" w:hAnsi="Arial Narrow" w:cs="Arial Narrow"/>
          <w:spacing w:val="-4"/>
          <w:sz w:val="22"/>
          <w:szCs w:val="22"/>
        </w:rPr>
        <w:t>,</w:t>
      </w:r>
    </w:p>
    <w:p w14:paraId="41F20EDF" w14:textId="12F1EEBC" w:rsidR="005B7FE7" w:rsidRPr="005B7FE7" w:rsidRDefault="00D44D6F" w:rsidP="005B7FE7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5B7FE7">
        <w:rPr>
          <w:rFonts w:ascii="Arial Narrow" w:hAnsi="Arial Narrow" w:cs="Arial Narrow"/>
          <w:spacing w:val="-4"/>
          <w:sz w:val="22"/>
          <w:szCs w:val="22"/>
        </w:rPr>
        <w:t>miejsca postojowe - 24 szt.</w:t>
      </w:r>
      <w:r>
        <w:rPr>
          <w:rFonts w:ascii="Arial Narrow" w:hAnsi="Arial Narrow" w:cs="Arial Narrow"/>
          <w:spacing w:val="-4"/>
          <w:sz w:val="22"/>
          <w:szCs w:val="22"/>
        </w:rPr>
        <w:t>,</w:t>
      </w:r>
    </w:p>
    <w:p w14:paraId="1F3ECCEA" w14:textId="339E8297" w:rsidR="006E3201" w:rsidRPr="005B7FE7" w:rsidRDefault="00D44D6F" w:rsidP="005B7FE7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5B7FE7">
        <w:rPr>
          <w:rFonts w:ascii="Arial Narrow" w:hAnsi="Arial Narrow" w:cs="Arial Narrow"/>
          <w:spacing w:val="-4"/>
          <w:sz w:val="22"/>
          <w:szCs w:val="22"/>
        </w:rPr>
        <w:t xml:space="preserve">miejsca postojowe dla </w:t>
      </w:r>
      <w:r>
        <w:rPr>
          <w:rFonts w:ascii="Arial Narrow" w:hAnsi="Arial Narrow" w:cs="Arial Narrow"/>
          <w:spacing w:val="-4"/>
          <w:sz w:val="22"/>
          <w:szCs w:val="22"/>
        </w:rPr>
        <w:t>N</w:t>
      </w:r>
      <w:r w:rsidRPr="005B7FE7">
        <w:rPr>
          <w:rFonts w:ascii="Arial Narrow" w:hAnsi="Arial Narrow" w:cs="Arial Narrow"/>
          <w:spacing w:val="-4"/>
          <w:sz w:val="22"/>
          <w:szCs w:val="22"/>
        </w:rPr>
        <w:t xml:space="preserve"> - 2 szt.</w:t>
      </w:r>
    </w:p>
    <w:p w14:paraId="2E1ACB43" w14:textId="77777777" w:rsidR="005B7FE7" w:rsidRDefault="005B7FE7" w:rsidP="005B7FE7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</w:p>
    <w:p w14:paraId="033BFB84" w14:textId="2CAAC380" w:rsidR="005B7FE7" w:rsidRPr="000A2E65" w:rsidRDefault="00135A3E" w:rsidP="005B7FE7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0A2E65">
        <w:rPr>
          <w:rFonts w:ascii="Arial Narrow" w:hAnsi="Arial Narrow" w:cs="Arial Narrow"/>
          <w:spacing w:val="-4"/>
          <w:sz w:val="22"/>
          <w:szCs w:val="22"/>
        </w:rPr>
        <w:t>2.WYKAZ ISTNIEJĄCYCH OBIEKTÓW BUDOWLANYCH.</w:t>
      </w:r>
    </w:p>
    <w:p w14:paraId="7AC96C66" w14:textId="77777777" w:rsidR="003845E2" w:rsidRPr="007A30B8" w:rsidRDefault="003845E2" w:rsidP="003845E2">
      <w:pPr>
        <w:pStyle w:val="Zwykytekst1"/>
        <w:tabs>
          <w:tab w:val="left" w:pos="6270"/>
          <w:tab w:val="left" w:pos="6553"/>
          <w:tab w:val="left" w:pos="6554"/>
        </w:tabs>
        <w:jc w:val="both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Przedmiotowa dzia</w:t>
      </w:r>
      <w:r w:rsidRPr="007A30B8">
        <w:rPr>
          <w:rFonts w:ascii="Lucida Grande" w:hAnsi="Lucida Grande" w:cs="Lucida Grande"/>
          <w:sz w:val="22"/>
          <w:szCs w:val="22"/>
        </w:rPr>
        <w:t>ł</w:t>
      </w:r>
      <w:r w:rsidRPr="007A30B8">
        <w:rPr>
          <w:rFonts w:ascii="Arial Narrow" w:hAnsi="Arial Narrow" w:cs="Arial Narrow"/>
          <w:sz w:val="22"/>
          <w:szCs w:val="22"/>
        </w:rPr>
        <w:t xml:space="preserve">ka nr </w:t>
      </w:r>
      <w:proofErr w:type="spellStart"/>
      <w:r w:rsidRPr="007A30B8">
        <w:rPr>
          <w:rFonts w:ascii="Arial Narrow" w:hAnsi="Arial Narrow" w:cs="Arial Narrow"/>
          <w:sz w:val="22"/>
          <w:szCs w:val="22"/>
        </w:rPr>
        <w:t>ewid</w:t>
      </w:r>
      <w:proofErr w:type="spellEnd"/>
      <w:r w:rsidRPr="007A30B8">
        <w:rPr>
          <w:rFonts w:ascii="Arial Narrow" w:hAnsi="Arial Narrow" w:cs="Arial Narrow"/>
          <w:sz w:val="22"/>
          <w:szCs w:val="22"/>
        </w:rPr>
        <w:t xml:space="preserve">.: 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214/1</w:t>
      </w:r>
      <w:r w:rsidRPr="007A30B8">
        <w:rPr>
          <w:rFonts w:ascii="Arial Narrow" w:hAnsi="Arial Narrow" w:cs="Arial"/>
          <w:sz w:val="22"/>
          <w:szCs w:val="22"/>
        </w:rPr>
        <w:t xml:space="preserve"> </w:t>
      </w:r>
      <w:r w:rsidRPr="007A30B8">
        <w:rPr>
          <w:rFonts w:ascii="Arial Narrow" w:hAnsi="Arial Narrow" w:cs="Arial Narrow"/>
          <w:sz w:val="22"/>
          <w:szCs w:val="22"/>
        </w:rPr>
        <w:t>stanowi</w:t>
      </w:r>
      <w:r w:rsidRPr="007A30B8">
        <w:rPr>
          <w:rFonts w:ascii="Lucida Grande" w:hAnsi="Lucida Grande" w:cs="Lucida Grande"/>
          <w:sz w:val="22"/>
          <w:szCs w:val="22"/>
        </w:rPr>
        <w:t>ą</w:t>
      </w:r>
      <w:r w:rsidRPr="007A30B8">
        <w:rPr>
          <w:rFonts w:ascii="Arial Narrow" w:hAnsi="Arial Narrow" w:cs="Arial Narrow"/>
          <w:sz w:val="22"/>
          <w:szCs w:val="22"/>
        </w:rPr>
        <w:t>ca przedmiot niniejszego opracowania jest nieutwardzona oraz nie posiada zagospodarowania w postaci zabudowy obiektami kubaturowymi.</w:t>
      </w:r>
    </w:p>
    <w:p w14:paraId="1C508602" w14:textId="77777777" w:rsidR="003845E2" w:rsidRPr="007A30B8" w:rsidRDefault="003845E2" w:rsidP="003845E2">
      <w:pPr>
        <w:pStyle w:val="Zwykytekst1"/>
        <w:tabs>
          <w:tab w:val="left" w:pos="6270"/>
          <w:tab w:val="left" w:pos="6553"/>
          <w:tab w:val="left" w:pos="6554"/>
        </w:tabs>
        <w:jc w:val="both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Dzia</w:t>
      </w:r>
      <w:r w:rsidRPr="007A30B8">
        <w:rPr>
          <w:rFonts w:ascii="Lucida Grande" w:hAnsi="Lucida Grande" w:cs="Lucida Grande"/>
          <w:sz w:val="22"/>
          <w:szCs w:val="22"/>
        </w:rPr>
        <w:t>ł</w:t>
      </w:r>
      <w:r w:rsidRPr="007A30B8">
        <w:rPr>
          <w:rFonts w:ascii="Arial Narrow" w:hAnsi="Arial Narrow" w:cs="Arial Narrow"/>
          <w:sz w:val="22"/>
          <w:szCs w:val="22"/>
        </w:rPr>
        <w:t>ka usytuowana jest w m. Halasy w s</w:t>
      </w:r>
      <w:r w:rsidRPr="007A30B8">
        <w:rPr>
          <w:rFonts w:ascii="Lucida Grande" w:hAnsi="Lucida Grande" w:cs="Lucida Grande"/>
          <w:sz w:val="22"/>
          <w:szCs w:val="22"/>
        </w:rPr>
        <w:t>ą</w:t>
      </w:r>
      <w:r w:rsidRPr="007A30B8">
        <w:rPr>
          <w:rFonts w:ascii="Arial Narrow" w:hAnsi="Arial Narrow" w:cs="Arial Narrow"/>
          <w:sz w:val="22"/>
          <w:szCs w:val="22"/>
        </w:rPr>
        <w:t>siedztwie dzia</w:t>
      </w:r>
      <w:r w:rsidRPr="007A30B8">
        <w:rPr>
          <w:rFonts w:ascii="Lucida Grande" w:hAnsi="Lucida Grande" w:cs="Lucida Grande"/>
          <w:sz w:val="22"/>
          <w:szCs w:val="22"/>
        </w:rPr>
        <w:t>ł</w:t>
      </w:r>
      <w:r w:rsidRPr="007A30B8">
        <w:rPr>
          <w:rFonts w:ascii="Arial Narrow" w:hAnsi="Arial Narrow" w:cs="Arial Narrow"/>
          <w:sz w:val="22"/>
          <w:szCs w:val="22"/>
        </w:rPr>
        <w:t>ek przeznaczonych pod dzia</w:t>
      </w:r>
      <w:r w:rsidRPr="007A30B8">
        <w:rPr>
          <w:rFonts w:ascii="Lucida Grande" w:hAnsi="Lucida Grande" w:cs="Lucida Grande"/>
          <w:sz w:val="22"/>
          <w:szCs w:val="22"/>
        </w:rPr>
        <w:t>ł</w:t>
      </w:r>
      <w:r w:rsidRPr="007A30B8">
        <w:rPr>
          <w:rFonts w:ascii="Arial Narrow" w:hAnsi="Arial Narrow" w:cs="Arial Narrow"/>
          <w:sz w:val="22"/>
          <w:szCs w:val="22"/>
        </w:rPr>
        <w:t>alno</w:t>
      </w:r>
      <w:r w:rsidRPr="007A30B8">
        <w:rPr>
          <w:rFonts w:ascii="Lucida Grande" w:hAnsi="Lucida Grande" w:cs="Lucida Grande"/>
          <w:sz w:val="22"/>
          <w:szCs w:val="22"/>
        </w:rPr>
        <w:t>ść</w:t>
      </w:r>
      <w:r w:rsidRPr="007A30B8">
        <w:rPr>
          <w:rFonts w:ascii="Arial Narrow" w:hAnsi="Arial Narrow" w:cs="Arial Narrow"/>
          <w:sz w:val="22"/>
          <w:szCs w:val="22"/>
        </w:rPr>
        <w:t xml:space="preserve"> rolnicz</w:t>
      </w:r>
      <w:r w:rsidRPr="007A30B8">
        <w:rPr>
          <w:rFonts w:ascii="Lucida Grande" w:hAnsi="Lucida Grande" w:cs="Lucida Grande"/>
          <w:sz w:val="22"/>
          <w:szCs w:val="22"/>
        </w:rPr>
        <w:t>ą</w:t>
      </w:r>
      <w:r w:rsidRPr="007A30B8">
        <w:rPr>
          <w:rFonts w:ascii="Arial Narrow" w:hAnsi="Arial Narrow" w:cs="Arial Narrow"/>
          <w:sz w:val="22"/>
          <w:szCs w:val="22"/>
        </w:rPr>
        <w:t>. Dzia</w:t>
      </w:r>
      <w:r w:rsidRPr="007A30B8">
        <w:rPr>
          <w:rFonts w:ascii="Lucida Grande" w:hAnsi="Lucida Grande" w:cs="Lucida Grande"/>
          <w:sz w:val="22"/>
          <w:szCs w:val="22"/>
        </w:rPr>
        <w:t>ł</w:t>
      </w:r>
      <w:r w:rsidRPr="007A30B8">
        <w:rPr>
          <w:rFonts w:ascii="Arial Narrow" w:hAnsi="Arial Narrow" w:cs="Arial Narrow"/>
          <w:sz w:val="22"/>
          <w:szCs w:val="22"/>
        </w:rPr>
        <w:t>ka posiada infrastruktur</w:t>
      </w:r>
      <w:r w:rsidRPr="007A30B8">
        <w:rPr>
          <w:rFonts w:ascii="Lucida Grande" w:hAnsi="Lucida Grande" w:cs="Lucida Grande"/>
          <w:sz w:val="22"/>
          <w:szCs w:val="22"/>
        </w:rPr>
        <w:t>ę</w:t>
      </w:r>
      <w:r w:rsidRPr="007A30B8">
        <w:rPr>
          <w:rFonts w:ascii="Arial Narrow" w:hAnsi="Arial Narrow" w:cs="Arial Narrow"/>
          <w:sz w:val="22"/>
          <w:szCs w:val="22"/>
        </w:rPr>
        <w:t xml:space="preserve"> techniczn</w:t>
      </w:r>
      <w:r w:rsidRPr="007A30B8">
        <w:rPr>
          <w:rFonts w:ascii="Lucida Grande" w:hAnsi="Lucida Grande" w:cs="Lucida Grande"/>
          <w:sz w:val="22"/>
          <w:szCs w:val="22"/>
        </w:rPr>
        <w:t>ą</w:t>
      </w:r>
      <w:r w:rsidRPr="007A30B8">
        <w:rPr>
          <w:rFonts w:ascii="Arial Narrow" w:hAnsi="Arial Narrow" w:cs="Arial Narrow"/>
          <w:sz w:val="22"/>
          <w:szCs w:val="22"/>
        </w:rPr>
        <w:t xml:space="preserve"> w postaci: napowietrznej sieci </w:t>
      </w:r>
      <w:proofErr w:type="spellStart"/>
      <w:r w:rsidRPr="007A30B8">
        <w:rPr>
          <w:rFonts w:ascii="Arial Narrow" w:hAnsi="Arial Narrow" w:cs="Arial Narrow"/>
          <w:sz w:val="22"/>
          <w:szCs w:val="22"/>
        </w:rPr>
        <w:t>eN</w:t>
      </w:r>
      <w:proofErr w:type="spellEnd"/>
      <w:r w:rsidRPr="007A30B8">
        <w:rPr>
          <w:rFonts w:ascii="Arial Narrow" w:hAnsi="Arial Narrow" w:cs="Arial Narrow"/>
          <w:sz w:val="22"/>
          <w:szCs w:val="22"/>
        </w:rPr>
        <w:t xml:space="preserve"> oraz sieci telekomunikacyjnej.</w:t>
      </w:r>
    </w:p>
    <w:p w14:paraId="5831C56E" w14:textId="5FEB5BDB" w:rsidR="003845E2" w:rsidRPr="007A30B8" w:rsidRDefault="003845E2" w:rsidP="003845E2">
      <w:pPr>
        <w:pStyle w:val="Zwykytekst1"/>
        <w:tabs>
          <w:tab w:val="left" w:pos="6270"/>
          <w:tab w:val="left" w:pos="6553"/>
          <w:tab w:val="left" w:pos="6554"/>
        </w:tabs>
        <w:jc w:val="both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lastRenderedPageBreak/>
        <w:t xml:space="preserve">Droga gminna o nr </w:t>
      </w:r>
      <w:proofErr w:type="spellStart"/>
      <w:r w:rsidRPr="007A30B8">
        <w:rPr>
          <w:rFonts w:ascii="Arial Narrow" w:hAnsi="Arial Narrow" w:cs="Arial Narrow"/>
          <w:sz w:val="22"/>
          <w:szCs w:val="22"/>
        </w:rPr>
        <w:t>ewid</w:t>
      </w:r>
      <w:proofErr w:type="spellEnd"/>
      <w:r w:rsidRPr="007A30B8">
        <w:rPr>
          <w:rFonts w:ascii="Arial Narrow" w:hAnsi="Arial Narrow" w:cs="Arial Narrow"/>
          <w:sz w:val="22"/>
          <w:szCs w:val="22"/>
        </w:rPr>
        <w:t xml:space="preserve">.: </w:t>
      </w:r>
      <w:r w:rsidRPr="007A30B8">
        <w:rPr>
          <w:rFonts w:ascii="Arial Narrow" w:hAnsi="Arial Narrow" w:cs="Arial"/>
          <w:sz w:val="22"/>
          <w:szCs w:val="22"/>
        </w:rPr>
        <w:t xml:space="preserve">412 </w:t>
      </w:r>
      <w:r w:rsidRPr="007A30B8">
        <w:rPr>
          <w:rFonts w:ascii="Arial Narrow" w:hAnsi="Arial Narrow" w:cs="Arial Narrow"/>
          <w:sz w:val="22"/>
          <w:szCs w:val="22"/>
        </w:rPr>
        <w:t>posiada infrastruktur</w:t>
      </w:r>
      <w:r w:rsidRPr="007A30B8">
        <w:rPr>
          <w:rFonts w:ascii="Lucida Grande" w:hAnsi="Lucida Grande" w:cs="Lucida Grande"/>
          <w:sz w:val="22"/>
          <w:szCs w:val="22"/>
        </w:rPr>
        <w:t>ę</w:t>
      </w:r>
      <w:r w:rsidRPr="007A30B8">
        <w:rPr>
          <w:rFonts w:ascii="Arial Narrow" w:hAnsi="Arial Narrow" w:cs="Arial Narrow"/>
          <w:sz w:val="22"/>
          <w:szCs w:val="22"/>
        </w:rPr>
        <w:t xml:space="preserve"> techniczn</w:t>
      </w:r>
      <w:r w:rsidRPr="007A30B8">
        <w:rPr>
          <w:rFonts w:ascii="Lucida Grande" w:hAnsi="Lucida Grande" w:cs="Lucida Grande"/>
          <w:sz w:val="22"/>
          <w:szCs w:val="22"/>
        </w:rPr>
        <w:t>ą</w:t>
      </w:r>
      <w:r w:rsidRPr="007A30B8">
        <w:rPr>
          <w:rFonts w:ascii="Arial Narrow" w:hAnsi="Arial Narrow" w:cs="Arial Narrow"/>
          <w:sz w:val="22"/>
          <w:szCs w:val="22"/>
        </w:rPr>
        <w:t xml:space="preserve"> w postaci: napowietrznej sieci </w:t>
      </w:r>
      <w:proofErr w:type="spellStart"/>
      <w:r w:rsidRPr="007A30B8">
        <w:rPr>
          <w:rFonts w:ascii="Arial Narrow" w:hAnsi="Arial Narrow" w:cs="Arial Narrow"/>
          <w:sz w:val="22"/>
          <w:szCs w:val="22"/>
        </w:rPr>
        <w:t>eN</w:t>
      </w:r>
      <w:proofErr w:type="spellEnd"/>
      <w:r w:rsidRPr="007A30B8">
        <w:rPr>
          <w:rFonts w:ascii="Arial Narrow" w:hAnsi="Arial Narrow" w:cs="Arial Narrow"/>
          <w:sz w:val="22"/>
          <w:szCs w:val="22"/>
        </w:rPr>
        <w:t>, gminnej sieci wodoci</w:t>
      </w:r>
      <w:r w:rsidRPr="007A30B8">
        <w:rPr>
          <w:rFonts w:ascii="Lucida Grande" w:hAnsi="Lucida Grande" w:cs="Lucida Grande"/>
          <w:sz w:val="22"/>
          <w:szCs w:val="22"/>
        </w:rPr>
        <w:t>ą</w:t>
      </w:r>
      <w:r w:rsidRPr="007A30B8">
        <w:rPr>
          <w:rFonts w:ascii="Arial Narrow" w:hAnsi="Arial Narrow" w:cs="Arial Narrow"/>
          <w:sz w:val="22"/>
          <w:szCs w:val="22"/>
        </w:rPr>
        <w:t>gowej, sieci ciep</w:t>
      </w:r>
      <w:r w:rsidRPr="007A30B8">
        <w:rPr>
          <w:rFonts w:ascii="Lucida Grande" w:hAnsi="Lucida Grande" w:cs="Lucida Grande"/>
          <w:sz w:val="22"/>
          <w:szCs w:val="22"/>
        </w:rPr>
        <w:t>ł</w:t>
      </w:r>
      <w:r w:rsidRPr="007A30B8">
        <w:rPr>
          <w:rFonts w:ascii="Arial Narrow" w:hAnsi="Arial Narrow" w:cs="Arial Narrow"/>
          <w:sz w:val="22"/>
          <w:szCs w:val="22"/>
        </w:rPr>
        <w:t>owniczej, sieci telefonicznej, gminnej sieci kanalizacji sanitarnej.</w:t>
      </w:r>
    </w:p>
    <w:p w14:paraId="79E0EA21" w14:textId="77777777" w:rsidR="00135A3E" w:rsidRPr="000A2E65" w:rsidRDefault="00135A3E" w:rsidP="000A2E65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</w:p>
    <w:p w14:paraId="4482F697" w14:textId="77777777" w:rsidR="00135A3E" w:rsidRPr="000A2E65" w:rsidRDefault="00135A3E" w:rsidP="000A2E65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0A2E65">
        <w:rPr>
          <w:rFonts w:ascii="Arial Narrow" w:hAnsi="Arial Narrow" w:cs="Arial Narrow"/>
          <w:spacing w:val="-4"/>
          <w:sz w:val="22"/>
          <w:szCs w:val="22"/>
        </w:rPr>
        <w:t>3.ELEMENTY ZAGOSPODAROWANIA TERENU, KTÓRE MOGĄ STWARZAĆ ZAGROŻENIE BEZPIECZEŃSTWA LUDZI I ZDROWIA.</w:t>
      </w:r>
    </w:p>
    <w:p w14:paraId="6F3AC968" w14:textId="77777777" w:rsidR="00135A3E" w:rsidRPr="000A2E65" w:rsidRDefault="00135A3E" w:rsidP="000A2E65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0A2E65">
        <w:rPr>
          <w:rFonts w:ascii="Arial Narrow" w:hAnsi="Arial Narrow" w:cs="Arial Narrow"/>
          <w:spacing w:val="-4"/>
          <w:sz w:val="22"/>
          <w:szCs w:val="22"/>
        </w:rPr>
        <w:t>Na obszarze inwestycji nie występują elementy które mogą stwarzać zagrożenie bezpieczeństwa ludzi i zdrowia.</w:t>
      </w:r>
    </w:p>
    <w:p w14:paraId="3D4D90B8" w14:textId="77777777" w:rsidR="00135A3E" w:rsidRPr="000A2E65" w:rsidRDefault="00135A3E" w:rsidP="000A2E65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</w:p>
    <w:p w14:paraId="63B5B916" w14:textId="77777777" w:rsidR="00135A3E" w:rsidRPr="000A2E65" w:rsidRDefault="00135A3E" w:rsidP="000A2E65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0A2E65">
        <w:rPr>
          <w:rFonts w:ascii="Arial Narrow" w:hAnsi="Arial Narrow" w:cs="Arial Narrow"/>
          <w:spacing w:val="-4"/>
          <w:sz w:val="22"/>
          <w:szCs w:val="22"/>
        </w:rPr>
        <w:t>4.PRZEWIDYWANE ZAGROŻENIA WYSTĘPUJĄCE PODCZAS REALIZACJI ROBÓT BUDOWLANYCH.</w:t>
      </w:r>
    </w:p>
    <w:p w14:paraId="4D8A5D74" w14:textId="77777777" w:rsidR="00135A3E" w:rsidRPr="000A2E65" w:rsidRDefault="00135A3E" w:rsidP="000A2E65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0A2E65">
        <w:rPr>
          <w:rFonts w:ascii="Arial Narrow" w:hAnsi="Arial Narrow" w:cs="Arial Narrow"/>
          <w:spacing w:val="-4"/>
          <w:sz w:val="22"/>
          <w:szCs w:val="22"/>
        </w:rPr>
        <w:t xml:space="preserve">Podczas realizacji inwestycji przewiduje się realizację następujących robót budowlanych, o których mowa w art. 21a ust 2 ustawy z dnia 7 lipca 1994 r. Prawo Budowlane (Dz.U.1994.89.414 z </w:t>
      </w:r>
      <w:proofErr w:type="spellStart"/>
      <w:r w:rsidRPr="000A2E65">
        <w:rPr>
          <w:rFonts w:ascii="Arial Narrow" w:hAnsi="Arial Narrow" w:cs="Arial Narrow"/>
          <w:spacing w:val="-4"/>
          <w:sz w:val="22"/>
          <w:szCs w:val="22"/>
        </w:rPr>
        <w:t>późn</w:t>
      </w:r>
      <w:proofErr w:type="spellEnd"/>
      <w:r w:rsidRPr="000A2E65">
        <w:rPr>
          <w:rFonts w:ascii="Arial Narrow" w:hAnsi="Arial Narrow" w:cs="Arial Narrow"/>
          <w:spacing w:val="-4"/>
          <w:sz w:val="22"/>
          <w:szCs w:val="22"/>
        </w:rPr>
        <w:t>. zm.) oraz w par. 6 Rozporządzenia Ministra Infrastruktury z dnia 23 czerwca 2003 r. w sprawie informacji dotyczącej bezpieczeństwa i ochrony zdrowia oraz planu bezpieczeństwa i ochrony zdrowia:</w:t>
      </w:r>
    </w:p>
    <w:p w14:paraId="50300A86" w14:textId="77777777" w:rsidR="00135A3E" w:rsidRPr="000A2E65" w:rsidRDefault="00135A3E" w:rsidP="000A2E65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0A2E65">
        <w:rPr>
          <w:rFonts w:ascii="Arial Narrow" w:hAnsi="Arial Narrow" w:cs="Arial Narrow"/>
          <w:spacing w:val="-4"/>
          <w:sz w:val="22"/>
          <w:szCs w:val="22"/>
        </w:rPr>
        <w:t>Roboty budowlane, których charakter, organizacja lub miejsce prowadzenia stwarza szczególnie wysokie ryzyko powstania zagrożenia bezpieczeństwa i zdrowia ludzi, a w szczególności przysypania ziemią lub upadku z wysokości:</w:t>
      </w:r>
    </w:p>
    <w:p w14:paraId="5E109949" w14:textId="77777777" w:rsidR="00135A3E" w:rsidRPr="000A2E65" w:rsidRDefault="00135A3E" w:rsidP="000A2E65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0A2E65">
        <w:rPr>
          <w:rFonts w:ascii="Arial Narrow" w:hAnsi="Arial Narrow" w:cs="Arial Narrow"/>
          <w:spacing w:val="-4"/>
          <w:sz w:val="22"/>
          <w:szCs w:val="22"/>
        </w:rPr>
        <w:t>a) wykonywanie wykopów o ścianach pionowych bez rozparcia o głębokości większej niż 1,5 m oraz wykopów o bezpiecznym nachyleniu ścian o głębokości większej niż 3,0 m,</w:t>
      </w:r>
    </w:p>
    <w:p w14:paraId="3DD560DC" w14:textId="77777777" w:rsidR="00135A3E" w:rsidRPr="000A2E65" w:rsidRDefault="00135A3E" w:rsidP="000A2E65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0A2E65">
        <w:rPr>
          <w:rFonts w:ascii="Arial Narrow" w:hAnsi="Arial Narrow" w:cs="Arial Narrow"/>
          <w:spacing w:val="-4"/>
          <w:sz w:val="22"/>
          <w:szCs w:val="22"/>
        </w:rPr>
        <w:t>b) roboty, przy których wykonywaniu występuje ryzyko upadku z wysokości ponad 5,0 m.</w:t>
      </w:r>
    </w:p>
    <w:p w14:paraId="3DF19B82" w14:textId="77777777" w:rsidR="00135A3E" w:rsidRPr="000A2E65" w:rsidRDefault="00135A3E" w:rsidP="000A2E65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</w:p>
    <w:p w14:paraId="78E79DEB" w14:textId="77777777" w:rsidR="00135A3E" w:rsidRPr="000A2E65" w:rsidRDefault="00135A3E" w:rsidP="000A2E65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0A2E65">
        <w:rPr>
          <w:rFonts w:ascii="Arial Narrow" w:hAnsi="Arial Narrow" w:cs="Arial Narrow"/>
          <w:spacing w:val="-4"/>
          <w:sz w:val="22"/>
          <w:szCs w:val="22"/>
        </w:rPr>
        <w:t>5.SPOSÓB PROWADZENIA INSTRUKTAŻU PRACOWNIKÓW PRZED PRZYSTĄPIENIEM DO REALIZACJI ROBÓT SZCZEGÓLNIE NIEBEZPIECZNYCH.</w:t>
      </w:r>
    </w:p>
    <w:p w14:paraId="68A23C73" w14:textId="77777777" w:rsidR="00135A3E" w:rsidRPr="000A2E65" w:rsidRDefault="00135A3E" w:rsidP="000A2E65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0A2E65">
        <w:rPr>
          <w:rFonts w:ascii="Arial Narrow" w:hAnsi="Arial Narrow" w:cs="Arial Narrow"/>
          <w:spacing w:val="-4"/>
          <w:sz w:val="22"/>
          <w:szCs w:val="22"/>
        </w:rPr>
        <w:t>Pracownicy realizujący roboty budowlane muszą posiadać kwalifikacje przewidziane odrębnymi przepisami dla danego stanowiska, uzyskane orzeczenie lekarskie o dopuszczeniu do określonej pracy, odbyte instruktaże stanowiskowe oraz przeszkolenia w sprawie ogólnych przepisów bezpieczeństwa i higieny pracy oraz bezpieczeństwa i higieny pracy podczas wykonywania robót budowlanych.</w:t>
      </w:r>
    </w:p>
    <w:p w14:paraId="32F60030" w14:textId="77777777" w:rsidR="00135A3E" w:rsidRPr="000A2E65" w:rsidRDefault="00135A3E" w:rsidP="000A2E65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0A2E65">
        <w:rPr>
          <w:rFonts w:ascii="Arial Narrow" w:hAnsi="Arial Narrow" w:cs="Arial Narrow"/>
          <w:spacing w:val="-4"/>
          <w:sz w:val="22"/>
          <w:szCs w:val="22"/>
        </w:rPr>
        <w:t>W razie konieczności pracodawca zobowiązany jest zapewnić przeprowadzenie instruktażu pracowników przed przystąpieniem do realizacji robót szczególnie niebezpiecznych</w:t>
      </w:r>
    </w:p>
    <w:p w14:paraId="2272074F" w14:textId="77777777" w:rsidR="00135A3E" w:rsidRPr="000A2E65" w:rsidRDefault="00135A3E" w:rsidP="000A2E65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</w:p>
    <w:p w14:paraId="0B8F1B53" w14:textId="77777777" w:rsidR="00135A3E" w:rsidRPr="000A2E65" w:rsidRDefault="00135A3E" w:rsidP="000A2E65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0A2E65">
        <w:rPr>
          <w:rFonts w:ascii="Arial Narrow" w:hAnsi="Arial Narrow" w:cs="Arial Narrow"/>
          <w:spacing w:val="-4"/>
          <w:sz w:val="22"/>
          <w:szCs w:val="22"/>
        </w:rPr>
        <w:t>6.ŚRODKI TECHNICZNE I ORGANIZACYJNE, ZAPOBIEGAJĄCE NIEBEZPIECZEŃSTWOM WYNIKAJĄCYM Z WYKONYWANIA ROBÓT BUDOWLANYCH W STREFACH SZCZEGÓLNEGO ZAGROŻENIA ZDROWIA LUB W ICH SĄSIEDZTWIE.</w:t>
      </w:r>
    </w:p>
    <w:p w14:paraId="0C17E66B" w14:textId="77777777" w:rsidR="00135A3E" w:rsidRPr="000A2E65" w:rsidRDefault="00135A3E" w:rsidP="000A2E65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0A2E65">
        <w:rPr>
          <w:rFonts w:ascii="Arial Narrow" w:hAnsi="Arial Narrow" w:cs="Arial Narrow"/>
          <w:spacing w:val="-4"/>
          <w:sz w:val="22"/>
          <w:szCs w:val="22"/>
        </w:rPr>
        <w:t>Wykonawca obowiązany jest do pełnienia nadzoru nad przestrzeganiem na placu budowy przepisów bezpieczeństwa i higieny pracy oraz egzekwowania od pracowników przestrzegania przepisów prawa budowlanego i innych rozporządzeń w tym zakresie.</w:t>
      </w:r>
    </w:p>
    <w:p w14:paraId="0BEF513E" w14:textId="77777777" w:rsidR="00135A3E" w:rsidRPr="000A2E65" w:rsidRDefault="00135A3E" w:rsidP="000A2E65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0A2E65">
        <w:rPr>
          <w:rFonts w:ascii="Arial Narrow" w:hAnsi="Arial Narrow" w:cs="Arial Narrow"/>
          <w:spacing w:val="-4"/>
          <w:sz w:val="22"/>
          <w:szCs w:val="22"/>
        </w:rPr>
        <w:t>Wykonawca obowiązany jest do wykonania zagospodarowanie placu budowy przed rozpoczęciem robót budowlanych, obejmującego w szczególności:</w:t>
      </w:r>
    </w:p>
    <w:p w14:paraId="770C7E1A" w14:textId="77777777" w:rsidR="00135A3E" w:rsidRPr="000A2E65" w:rsidRDefault="00135A3E" w:rsidP="000A2E65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0A2E65">
        <w:rPr>
          <w:rFonts w:ascii="Arial Narrow" w:hAnsi="Arial Narrow" w:cs="Arial Narrow"/>
          <w:spacing w:val="-4"/>
          <w:sz w:val="22"/>
          <w:szCs w:val="22"/>
        </w:rPr>
        <w:t>-ogrodzenie terenu,</w:t>
      </w:r>
    </w:p>
    <w:p w14:paraId="354EAFB2" w14:textId="77777777" w:rsidR="00135A3E" w:rsidRPr="000A2E65" w:rsidRDefault="00135A3E" w:rsidP="000A2E65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0A2E65">
        <w:rPr>
          <w:rFonts w:ascii="Arial Narrow" w:hAnsi="Arial Narrow" w:cs="Arial Narrow"/>
          <w:spacing w:val="-4"/>
          <w:sz w:val="22"/>
          <w:szCs w:val="22"/>
        </w:rPr>
        <w:t>-urządzenie i oznakowanie dróg i przejść dla ruchu pieszego,</w:t>
      </w:r>
    </w:p>
    <w:p w14:paraId="26B70A12" w14:textId="77777777" w:rsidR="00135A3E" w:rsidRPr="000A2E65" w:rsidRDefault="00135A3E" w:rsidP="000A2E65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0A2E65">
        <w:rPr>
          <w:rFonts w:ascii="Arial Narrow" w:hAnsi="Arial Narrow" w:cs="Arial Narrow"/>
          <w:spacing w:val="-4"/>
          <w:sz w:val="22"/>
          <w:szCs w:val="22"/>
        </w:rPr>
        <w:t>-oznakowanie miejsc niebezpiecznych tablicami ostrzegawczymi,</w:t>
      </w:r>
    </w:p>
    <w:p w14:paraId="570A162D" w14:textId="77777777" w:rsidR="00135A3E" w:rsidRPr="000A2E65" w:rsidRDefault="00135A3E" w:rsidP="000A2E65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0A2E65">
        <w:rPr>
          <w:rFonts w:ascii="Arial Narrow" w:hAnsi="Arial Narrow" w:cs="Arial Narrow"/>
          <w:spacing w:val="-4"/>
          <w:sz w:val="22"/>
          <w:szCs w:val="22"/>
        </w:rPr>
        <w:t>-umieszczenie tablic informacyjnych, ogłoszenia zawierającego dane dotyczące bezpieczeństwa pracy i ochrony zdrowia,</w:t>
      </w:r>
    </w:p>
    <w:p w14:paraId="39019AAF" w14:textId="77777777" w:rsidR="00135A3E" w:rsidRPr="000A2E65" w:rsidRDefault="00135A3E" w:rsidP="000A2E65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0A2E65">
        <w:rPr>
          <w:rFonts w:ascii="Arial Narrow" w:hAnsi="Arial Narrow" w:cs="Arial Narrow"/>
          <w:spacing w:val="-4"/>
          <w:sz w:val="22"/>
          <w:szCs w:val="22"/>
        </w:rPr>
        <w:t>-zapewnienie instrukcji oraz sprzętu przeciwpożarowego,</w:t>
      </w:r>
    </w:p>
    <w:p w14:paraId="0D97F95A" w14:textId="77777777" w:rsidR="00135A3E" w:rsidRPr="000A2E65" w:rsidRDefault="00135A3E" w:rsidP="000A2E65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0A2E65">
        <w:rPr>
          <w:rFonts w:ascii="Arial Narrow" w:hAnsi="Arial Narrow" w:cs="Arial Narrow"/>
          <w:spacing w:val="-4"/>
          <w:sz w:val="22"/>
          <w:szCs w:val="22"/>
        </w:rPr>
        <w:t>-zapewnienie oznakowanych wydzielonych składowisk materiałów budowlanych i terenów produkcji pomocniczej budowy,</w:t>
      </w:r>
    </w:p>
    <w:p w14:paraId="1A45BA01" w14:textId="77777777" w:rsidR="00135A3E" w:rsidRPr="000A2E65" w:rsidRDefault="00135A3E" w:rsidP="000A2E65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0A2E65">
        <w:rPr>
          <w:rFonts w:ascii="Arial Narrow" w:hAnsi="Arial Narrow" w:cs="Arial Narrow"/>
          <w:spacing w:val="-4"/>
          <w:sz w:val="22"/>
          <w:szCs w:val="22"/>
        </w:rPr>
        <w:t>-właściwe wykonanie przewodów elektrycznych do zasilenia urządzeń na placu budowy.</w:t>
      </w:r>
    </w:p>
    <w:p w14:paraId="7FFD76B3" w14:textId="77777777" w:rsidR="00135A3E" w:rsidRPr="000A2E65" w:rsidRDefault="00135A3E" w:rsidP="000A2E65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0A2E65">
        <w:rPr>
          <w:rFonts w:ascii="Arial Narrow" w:hAnsi="Arial Narrow" w:cs="Arial Narrow"/>
          <w:spacing w:val="-4"/>
          <w:sz w:val="22"/>
          <w:szCs w:val="22"/>
        </w:rPr>
        <w:t>Ze względu na prowadzenie robót na użytkowanym budynku należy zwrócić szczególną uwagę na zapewnienie bezpieczeństwa i ochrony użytkowników podczas prowadzenia robót mogących spowodować ich bezpośrednie zagrożenie, a także na zabezpieczenie lokali przed skutkami prowadzonych robót budowlanych.</w:t>
      </w:r>
    </w:p>
    <w:p w14:paraId="39BFB607" w14:textId="77777777" w:rsidR="00135A3E" w:rsidRPr="000A2E65" w:rsidRDefault="00135A3E" w:rsidP="000A2E65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</w:p>
    <w:p w14:paraId="0AB6EDE8" w14:textId="77777777" w:rsidR="00135A3E" w:rsidRPr="000A2E65" w:rsidRDefault="00135A3E" w:rsidP="000A2E65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</w:p>
    <w:p w14:paraId="26D19C13" w14:textId="77777777" w:rsidR="00C50DE8" w:rsidRPr="000A2E65" w:rsidRDefault="00C50DE8" w:rsidP="000A2E65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</w:p>
    <w:p w14:paraId="525D409F" w14:textId="77777777" w:rsidR="00C50DE8" w:rsidRPr="000A2E65" w:rsidRDefault="00C50DE8" w:rsidP="000A2E65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</w:p>
    <w:p w14:paraId="2B45EE02" w14:textId="16F202E1" w:rsidR="00C50DE8" w:rsidRPr="007A30B8" w:rsidRDefault="00C50DE8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2F23D4AE" w14:textId="77777777" w:rsidR="000A2E65" w:rsidRPr="007A30B8" w:rsidRDefault="000A2E65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7EDD5BF1" w14:textId="5C9BFD93" w:rsidR="000D13ED" w:rsidRPr="007A30B8" w:rsidRDefault="000D13ED" w:rsidP="000D13ED">
      <w:pPr>
        <w:pStyle w:val="Zwykytekst1"/>
        <w:tabs>
          <w:tab w:val="left" w:pos="397"/>
          <w:tab w:val="left" w:pos="794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  <w:r w:rsidRPr="007A30B8">
        <w:rPr>
          <w:rFonts w:ascii="Arial Narrow" w:hAnsi="Arial Narrow"/>
          <w:sz w:val="28"/>
          <w:szCs w:val="28"/>
          <w:highlight w:val="lightGray"/>
          <w:lang w:eastAsia="ar-SA"/>
        </w:rPr>
        <w:lastRenderedPageBreak/>
        <w:t>V</w:t>
      </w:r>
      <w:r w:rsidR="008E789B" w:rsidRPr="007A30B8">
        <w:rPr>
          <w:rFonts w:ascii="Arial Narrow" w:hAnsi="Arial Narrow"/>
          <w:sz w:val="28"/>
          <w:szCs w:val="28"/>
          <w:highlight w:val="lightGray"/>
          <w:lang w:eastAsia="ar-SA"/>
        </w:rPr>
        <w:t>I</w:t>
      </w:r>
      <w:r w:rsidRPr="007A30B8">
        <w:rPr>
          <w:rFonts w:ascii="Arial Narrow" w:hAnsi="Arial Narrow"/>
          <w:sz w:val="28"/>
          <w:szCs w:val="28"/>
          <w:highlight w:val="lightGray"/>
          <w:lang w:eastAsia="ar-SA"/>
        </w:rPr>
        <w:t>. O</w:t>
      </w:r>
      <w:r w:rsidRPr="007A30B8">
        <w:rPr>
          <w:rFonts w:ascii="Lucida Grande" w:hAnsi="Lucida Grande" w:cs="Lucida Grande"/>
          <w:sz w:val="28"/>
          <w:szCs w:val="28"/>
          <w:highlight w:val="lightGray"/>
          <w:lang w:eastAsia="ar-SA"/>
        </w:rPr>
        <w:t>Ś</w:t>
      </w:r>
      <w:r w:rsidRPr="007A30B8">
        <w:rPr>
          <w:rFonts w:ascii="Arial Narrow" w:hAnsi="Arial Narrow"/>
          <w:sz w:val="28"/>
          <w:szCs w:val="28"/>
          <w:highlight w:val="lightGray"/>
          <w:lang w:eastAsia="ar-SA"/>
        </w:rPr>
        <w:t>WIADCZENIE, ZA</w:t>
      </w:r>
      <w:r w:rsidRPr="007A30B8">
        <w:rPr>
          <w:rFonts w:ascii="Lucida Grande" w:hAnsi="Lucida Grande" w:cs="Lucida Grande"/>
          <w:sz w:val="28"/>
          <w:szCs w:val="28"/>
          <w:highlight w:val="lightGray"/>
          <w:lang w:eastAsia="ar-SA"/>
        </w:rPr>
        <w:t>Ś</w:t>
      </w:r>
      <w:r w:rsidRPr="007A30B8">
        <w:rPr>
          <w:rFonts w:ascii="Arial Narrow" w:hAnsi="Arial Narrow"/>
          <w:sz w:val="28"/>
          <w:szCs w:val="28"/>
          <w:highlight w:val="lightGray"/>
          <w:lang w:eastAsia="ar-SA"/>
        </w:rPr>
        <w:t>WIADCZENIA, UPRAWNIENIA PROJEKTANTÓW.</w:t>
      </w:r>
      <w:r w:rsidR="003E7DCB" w:rsidRPr="007A30B8">
        <w:rPr>
          <w:rFonts w:ascii="Arial Narrow" w:hAnsi="Arial Narrow"/>
          <w:sz w:val="28"/>
          <w:szCs w:val="28"/>
          <w:highlight w:val="lightGray"/>
          <w:lang w:eastAsia="ar-SA"/>
        </w:rPr>
        <w:tab/>
      </w:r>
    </w:p>
    <w:p w14:paraId="547624A1" w14:textId="77777777" w:rsidR="003E7DCB" w:rsidRPr="007A30B8" w:rsidRDefault="003E7DCB" w:rsidP="001A2BE8">
      <w:pPr>
        <w:pStyle w:val="Zwykytekst1"/>
        <w:jc w:val="both"/>
        <w:rPr>
          <w:rFonts w:ascii="Arial Narrow" w:hAnsi="Arial Narrow"/>
          <w:sz w:val="22"/>
          <w:szCs w:val="22"/>
        </w:rPr>
      </w:pPr>
    </w:p>
    <w:p w14:paraId="25469937" w14:textId="1CCD832D" w:rsidR="001A2BE8" w:rsidRPr="007A30B8" w:rsidRDefault="001A2BE8" w:rsidP="001A2BE8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</w:rPr>
        <w:t>Mi</w:t>
      </w:r>
      <w:r w:rsidRPr="007A30B8">
        <w:rPr>
          <w:rFonts w:ascii="Lucida Grande" w:hAnsi="Lucida Grande" w:cs="Lucida Grande"/>
          <w:sz w:val="22"/>
          <w:szCs w:val="22"/>
        </w:rPr>
        <w:t>ę</w:t>
      </w:r>
      <w:r w:rsidRPr="007A30B8">
        <w:rPr>
          <w:rFonts w:ascii="Arial Narrow" w:hAnsi="Arial Narrow"/>
          <w:sz w:val="22"/>
          <w:szCs w:val="22"/>
        </w:rPr>
        <w:t>dzyrzec Podlaski</w:t>
      </w:r>
      <w:r w:rsidRPr="007A30B8">
        <w:rPr>
          <w:rFonts w:ascii="Arial Narrow" w:hAnsi="Arial Narrow"/>
          <w:sz w:val="22"/>
          <w:szCs w:val="22"/>
        </w:rPr>
        <w:tab/>
      </w:r>
      <w:r w:rsidRPr="007A30B8">
        <w:rPr>
          <w:rFonts w:ascii="Arial Narrow" w:hAnsi="Arial Narrow"/>
          <w:sz w:val="22"/>
          <w:szCs w:val="22"/>
        </w:rPr>
        <w:tab/>
      </w:r>
      <w:r w:rsidRPr="007A30B8">
        <w:rPr>
          <w:rFonts w:ascii="Arial Narrow" w:hAnsi="Arial Narrow"/>
          <w:sz w:val="22"/>
          <w:szCs w:val="22"/>
        </w:rPr>
        <w:tab/>
      </w:r>
      <w:r w:rsidRPr="007A30B8">
        <w:rPr>
          <w:rFonts w:ascii="Arial Narrow" w:hAnsi="Arial Narrow"/>
          <w:sz w:val="22"/>
          <w:szCs w:val="22"/>
        </w:rPr>
        <w:tab/>
      </w:r>
      <w:r w:rsidRPr="007A30B8">
        <w:rPr>
          <w:rFonts w:ascii="Arial Narrow" w:hAnsi="Arial Narrow"/>
          <w:sz w:val="22"/>
          <w:szCs w:val="22"/>
        </w:rPr>
        <w:tab/>
      </w:r>
      <w:r w:rsidRPr="007A30B8">
        <w:rPr>
          <w:rFonts w:ascii="Arial Narrow" w:hAnsi="Arial Narrow"/>
          <w:sz w:val="22"/>
          <w:szCs w:val="22"/>
        </w:rPr>
        <w:tab/>
      </w:r>
      <w:r w:rsidRPr="007A30B8">
        <w:rPr>
          <w:rFonts w:ascii="Arial Narrow" w:hAnsi="Arial Narrow"/>
          <w:sz w:val="22"/>
          <w:szCs w:val="22"/>
        </w:rPr>
        <w:tab/>
        <w:t>dn.</w:t>
      </w:r>
      <w:r w:rsidR="000A2E65">
        <w:rPr>
          <w:rFonts w:ascii="Arial Narrow" w:hAnsi="Arial Narrow"/>
          <w:sz w:val="22"/>
          <w:szCs w:val="22"/>
        </w:rPr>
        <w:t>31</w:t>
      </w:r>
      <w:r w:rsidRPr="007A30B8">
        <w:rPr>
          <w:rFonts w:ascii="Arial Narrow" w:hAnsi="Arial Narrow"/>
          <w:sz w:val="22"/>
          <w:szCs w:val="22"/>
        </w:rPr>
        <w:t xml:space="preserve"> </w:t>
      </w:r>
      <w:r w:rsidR="000A2E65">
        <w:rPr>
          <w:rFonts w:ascii="Arial Narrow" w:hAnsi="Arial Narrow"/>
          <w:sz w:val="22"/>
          <w:szCs w:val="22"/>
        </w:rPr>
        <w:t>stycznia</w:t>
      </w:r>
      <w:r w:rsidRPr="007A30B8">
        <w:rPr>
          <w:rFonts w:ascii="Arial Narrow" w:hAnsi="Arial Narrow"/>
          <w:sz w:val="22"/>
          <w:szCs w:val="22"/>
        </w:rPr>
        <w:t xml:space="preserve"> 20</w:t>
      </w:r>
      <w:r w:rsidR="000A2E65">
        <w:rPr>
          <w:rFonts w:ascii="Arial Narrow" w:hAnsi="Arial Narrow"/>
          <w:sz w:val="22"/>
          <w:szCs w:val="22"/>
        </w:rPr>
        <w:t>24</w:t>
      </w:r>
      <w:r w:rsidRPr="007A30B8">
        <w:rPr>
          <w:rFonts w:ascii="Arial Narrow" w:hAnsi="Arial Narrow"/>
          <w:sz w:val="22"/>
          <w:szCs w:val="22"/>
        </w:rPr>
        <w:t>r.</w:t>
      </w:r>
    </w:p>
    <w:p w14:paraId="20708EC7" w14:textId="77777777" w:rsidR="001A2BE8" w:rsidRPr="007A30B8" w:rsidRDefault="001A2BE8" w:rsidP="001A2BE8">
      <w:pPr>
        <w:pStyle w:val="Zwykytekst1"/>
        <w:jc w:val="both"/>
        <w:rPr>
          <w:rFonts w:ascii="Arial Narrow" w:hAnsi="Arial Narrow"/>
          <w:spacing w:val="-4"/>
          <w:lang w:eastAsia="ar-SA"/>
        </w:rPr>
      </w:pPr>
    </w:p>
    <w:p w14:paraId="192219D3" w14:textId="77777777" w:rsidR="001A2BE8" w:rsidRPr="007A30B8" w:rsidRDefault="001A2BE8" w:rsidP="001A2BE8">
      <w:pPr>
        <w:rPr>
          <w:rFonts w:ascii="Arial Narrow" w:hAnsi="Arial Narrow"/>
          <w:sz w:val="22"/>
          <w:szCs w:val="22"/>
        </w:rPr>
      </w:pPr>
    </w:p>
    <w:p w14:paraId="4C45699A" w14:textId="77777777" w:rsidR="001A2BE8" w:rsidRPr="007A30B8" w:rsidRDefault="001A2BE8" w:rsidP="001A2BE8">
      <w:pPr>
        <w:pStyle w:val="Zwykytekst1"/>
        <w:jc w:val="center"/>
        <w:rPr>
          <w:rFonts w:ascii="Arial Narrow" w:hAnsi="Arial Narrow"/>
          <w:b/>
          <w:spacing w:val="-4"/>
          <w:sz w:val="22"/>
          <w:szCs w:val="22"/>
          <w:lang w:eastAsia="ar-SA"/>
        </w:rPr>
      </w:pPr>
      <w:r w:rsidRPr="007A30B8">
        <w:rPr>
          <w:rFonts w:ascii="Arial Narrow" w:hAnsi="Arial Narrow"/>
          <w:b/>
          <w:spacing w:val="-4"/>
          <w:sz w:val="22"/>
          <w:szCs w:val="22"/>
          <w:lang w:eastAsia="ar-SA"/>
        </w:rPr>
        <w:t>OŚWIADCZENIE</w:t>
      </w:r>
    </w:p>
    <w:p w14:paraId="1DF10A65" w14:textId="77777777" w:rsidR="001A2BE8" w:rsidRPr="007A30B8" w:rsidRDefault="001A2BE8" w:rsidP="001A2BE8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</w:p>
    <w:p w14:paraId="4328892D" w14:textId="77777777" w:rsidR="001A2BE8" w:rsidRPr="007A30B8" w:rsidRDefault="001A2BE8" w:rsidP="001A2BE8">
      <w:pPr>
        <w:pStyle w:val="Zwykytekst1"/>
        <w:spacing w:line="360" w:lineRule="auto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</w:p>
    <w:p w14:paraId="05235DF1" w14:textId="7F675108" w:rsidR="001A2BE8" w:rsidRPr="00892D99" w:rsidRDefault="001A2BE8" w:rsidP="00892D99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892D99">
        <w:rPr>
          <w:rFonts w:ascii="Arial Narrow" w:hAnsi="Arial Narrow" w:cs="Arial Narrow"/>
          <w:spacing w:val="-4"/>
          <w:sz w:val="22"/>
          <w:szCs w:val="22"/>
        </w:rPr>
        <w:t xml:space="preserve">Działając zgodnie z art. </w:t>
      </w:r>
      <w:r w:rsidR="00892D99">
        <w:rPr>
          <w:rFonts w:ascii="Arial Narrow" w:hAnsi="Arial Narrow" w:cs="Arial Narrow"/>
          <w:spacing w:val="-4"/>
          <w:sz w:val="22"/>
          <w:szCs w:val="22"/>
        </w:rPr>
        <w:t>34</w:t>
      </w:r>
      <w:r w:rsidRPr="00892D99">
        <w:rPr>
          <w:rFonts w:ascii="Arial Narrow" w:hAnsi="Arial Narrow" w:cs="Arial Narrow"/>
          <w:spacing w:val="-4"/>
          <w:sz w:val="22"/>
          <w:szCs w:val="22"/>
        </w:rPr>
        <w:t xml:space="preserve"> ust. </w:t>
      </w:r>
      <w:r w:rsidR="00892D99">
        <w:rPr>
          <w:rFonts w:ascii="Arial Narrow" w:hAnsi="Arial Narrow" w:cs="Arial Narrow"/>
          <w:spacing w:val="-4"/>
          <w:sz w:val="22"/>
          <w:szCs w:val="22"/>
        </w:rPr>
        <w:t>3d</w:t>
      </w:r>
      <w:r w:rsidRPr="00892D99">
        <w:rPr>
          <w:rFonts w:ascii="Arial Narrow" w:hAnsi="Arial Narrow" w:cs="Arial Narrow"/>
          <w:spacing w:val="-4"/>
          <w:sz w:val="22"/>
          <w:szCs w:val="22"/>
        </w:rPr>
        <w:t xml:space="preserve"> </w:t>
      </w:r>
      <w:r w:rsidR="00892D99">
        <w:rPr>
          <w:rFonts w:ascii="Arial Narrow" w:hAnsi="Arial Narrow" w:cs="Arial Narrow"/>
          <w:spacing w:val="-4"/>
          <w:sz w:val="22"/>
          <w:szCs w:val="22"/>
        </w:rPr>
        <w:t xml:space="preserve">pkt. 3 </w:t>
      </w:r>
      <w:r w:rsidRPr="00892D99">
        <w:rPr>
          <w:rFonts w:ascii="Arial Narrow" w:hAnsi="Arial Narrow" w:cs="Arial Narrow"/>
          <w:spacing w:val="-4"/>
          <w:sz w:val="22"/>
          <w:szCs w:val="22"/>
        </w:rPr>
        <w:t>ustawy z dnia 7 lipca 1994 r. – Prawo</w:t>
      </w:r>
      <w:r w:rsidR="00892D99">
        <w:rPr>
          <w:rFonts w:ascii="Arial Narrow" w:hAnsi="Arial Narrow" w:cs="Arial Narrow"/>
          <w:spacing w:val="-4"/>
          <w:sz w:val="22"/>
          <w:szCs w:val="22"/>
        </w:rPr>
        <w:t xml:space="preserve"> B</w:t>
      </w:r>
      <w:r w:rsidRPr="00892D99">
        <w:rPr>
          <w:rFonts w:ascii="Arial Narrow" w:hAnsi="Arial Narrow" w:cs="Arial Narrow"/>
          <w:spacing w:val="-4"/>
          <w:sz w:val="22"/>
          <w:szCs w:val="22"/>
        </w:rPr>
        <w:t>udowlane (</w:t>
      </w:r>
      <w:proofErr w:type="spellStart"/>
      <w:r w:rsidR="00892D99" w:rsidRPr="00892D99">
        <w:rPr>
          <w:rFonts w:ascii="Arial Narrow" w:hAnsi="Arial Narrow" w:cs="Arial Narrow"/>
          <w:spacing w:val="-4"/>
          <w:sz w:val="22"/>
          <w:szCs w:val="22"/>
        </w:rPr>
        <w:t>t.j</w:t>
      </w:r>
      <w:proofErr w:type="spellEnd"/>
      <w:r w:rsidR="00892D99" w:rsidRPr="00892D99">
        <w:rPr>
          <w:rFonts w:ascii="Arial Narrow" w:hAnsi="Arial Narrow" w:cs="Arial Narrow"/>
          <w:spacing w:val="-4"/>
          <w:sz w:val="22"/>
          <w:szCs w:val="22"/>
        </w:rPr>
        <w:t xml:space="preserve">. Dz. U. z 2023 r. poz. 682 z </w:t>
      </w:r>
      <w:proofErr w:type="spellStart"/>
      <w:r w:rsidR="00892D99" w:rsidRPr="00892D99">
        <w:rPr>
          <w:rFonts w:ascii="Arial Narrow" w:hAnsi="Arial Narrow" w:cs="Arial Narrow"/>
          <w:spacing w:val="-4"/>
          <w:sz w:val="22"/>
          <w:szCs w:val="22"/>
        </w:rPr>
        <w:t>późn</w:t>
      </w:r>
      <w:proofErr w:type="spellEnd"/>
      <w:r w:rsidR="00892D99" w:rsidRPr="00892D99">
        <w:rPr>
          <w:rFonts w:ascii="Arial Narrow" w:hAnsi="Arial Narrow" w:cs="Arial Narrow"/>
          <w:spacing w:val="-4"/>
          <w:sz w:val="22"/>
          <w:szCs w:val="22"/>
        </w:rPr>
        <w:t>. zm.)</w:t>
      </w:r>
      <w:r w:rsidRPr="00892D99">
        <w:rPr>
          <w:rFonts w:ascii="Arial Narrow" w:hAnsi="Arial Narrow" w:cs="Arial Narrow"/>
          <w:spacing w:val="-4"/>
          <w:sz w:val="22"/>
          <w:szCs w:val="22"/>
        </w:rPr>
        <w:t xml:space="preserve"> oświadczam</w:t>
      </w:r>
      <w:r w:rsidR="00892D99">
        <w:rPr>
          <w:rFonts w:ascii="Arial Narrow" w:hAnsi="Arial Narrow" w:cs="Arial Narrow"/>
          <w:spacing w:val="-4"/>
          <w:sz w:val="22"/>
          <w:szCs w:val="22"/>
        </w:rPr>
        <w:t>,</w:t>
      </w:r>
      <w:r w:rsidRPr="00892D99">
        <w:rPr>
          <w:rFonts w:ascii="Arial Narrow" w:hAnsi="Arial Narrow" w:cs="Arial Narrow"/>
          <w:spacing w:val="-4"/>
          <w:sz w:val="22"/>
          <w:szCs w:val="22"/>
        </w:rPr>
        <w:t xml:space="preserve"> iż:</w:t>
      </w:r>
    </w:p>
    <w:p w14:paraId="38D78AD1" w14:textId="41CF1378" w:rsidR="001A2BE8" w:rsidRPr="00892D99" w:rsidRDefault="001A2BE8" w:rsidP="00892D99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892D99">
        <w:rPr>
          <w:rFonts w:ascii="Arial Narrow" w:hAnsi="Arial Narrow" w:cs="Arial Narrow"/>
          <w:spacing w:val="-4"/>
          <w:sz w:val="22"/>
          <w:szCs w:val="22"/>
        </w:rPr>
        <w:t>Projekt</w:t>
      </w:r>
      <w:r w:rsidR="003E7DCB" w:rsidRPr="00892D99">
        <w:rPr>
          <w:rFonts w:ascii="Arial Narrow" w:hAnsi="Arial Narrow" w:cs="Arial Narrow"/>
          <w:spacing w:val="-4"/>
          <w:sz w:val="22"/>
          <w:szCs w:val="22"/>
        </w:rPr>
        <w:t xml:space="preserve"> </w:t>
      </w:r>
      <w:r w:rsidR="000A2E65" w:rsidRPr="00892D99">
        <w:rPr>
          <w:rFonts w:ascii="Arial Narrow" w:hAnsi="Arial Narrow" w:cs="Arial Narrow"/>
          <w:spacing w:val="-4"/>
          <w:sz w:val="22"/>
          <w:szCs w:val="22"/>
        </w:rPr>
        <w:t xml:space="preserve">zamienny </w:t>
      </w:r>
      <w:r w:rsidR="003E7DCB" w:rsidRPr="00892D99">
        <w:rPr>
          <w:rFonts w:ascii="Arial Narrow" w:hAnsi="Arial Narrow" w:cs="Arial Narrow"/>
          <w:spacing w:val="-4"/>
          <w:sz w:val="22"/>
          <w:szCs w:val="22"/>
        </w:rPr>
        <w:t xml:space="preserve">architektoniczno-budowlany budowy </w:t>
      </w:r>
      <w:r w:rsidR="004916C3" w:rsidRPr="007A30B8">
        <w:rPr>
          <w:rFonts w:ascii="Arial Narrow" w:hAnsi="Arial Narrow" w:cs="Arial Narrow"/>
          <w:spacing w:val="-4"/>
          <w:sz w:val="22"/>
          <w:szCs w:val="22"/>
        </w:rPr>
        <w:t>budynku Centrum Aktywno</w:t>
      </w:r>
      <w:r w:rsidR="004916C3" w:rsidRPr="00892D99">
        <w:rPr>
          <w:rFonts w:ascii="Arial Narrow" w:hAnsi="Arial Narrow" w:cs="Arial Narrow"/>
          <w:spacing w:val="-4"/>
          <w:sz w:val="22"/>
          <w:szCs w:val="22"/>
        </w:rPr>
        <w:t>ś</w:t>
      </w:r>
      <w:r w:rsidR="004916C3" w:rsidRPr="007A30B8">
        <w:rPr>
          <w:rFonts w:ascii="Arial Narrow" w:hAnsi="Arial Narrow" w:cs="Arial Narrow"/>
          <w:spacing w:val="-4"/>
          <w:sz w:val="22"/>
          <w:szCs w:val="22"/>
        </w:rPr>
        <w:t>ci Spo</w:t>
      </w:r>
      <w:r w:rsidR="004916C3" w:rsidRPr="00892D99">
        <w:rPr>
          <w:rFonts w:ascii="Arial Narrow" w:hAnsi="Arial Narrow" w:cs="Arial Narrow"/>
          <w:spacing w:val="-4"/>
          <w:sz w:val="22"/>
          <w:szCs w:val="22"/>
        </w:rPr>
        <w:t>ł</w:t>
      </w:r>
      <w:r w:rsidR="004916C3" w:rsidRPr="007A30B8">
        <w:rPr>
          <w:rFonts w:ascii="Arial Narrow" w:hAnsi="Arial Narrow" w:cs="Arial Narrow"/>
          <w:spacing w:val="-4"/>
          <w:sz w:val="22"/>
          <w:szCs w:val="22"/>
        </w:rPr>
        <w:t>ecznej (budynek Gminnego O</w:t>
      </w:r>
      <w:r w:rsidR="004916C3" w:rsidRPr="00892D99">
        <w:rPr>
          <w:rFonts w:ascii="Arial Narrow" w:hAnsi="Arial Narrow" w:cs="Arial Narrow"/>
          <w:spacing w:val="-4"/>
          <w:sz w:val="22"/>
          <w:szCs w:val="22"/>
        </w:rPr>
        <w:t>ś</w:t>
      </w:r>
      <w:r w:rsidR="004916C3" w:rsidRPr="007A30B8">
        <w:rPr>
          <w:rFonts w:ascii="Arial Narrow" w:hAnsi="Arial Narrow" w:cs="Arial Narrow"/>
          <w:spacing w:val="-4"/>
          <w:sz w:val="22"/>
          <w:szCs w:val="22"/>
        </w:rPr>
        <w:t>rodka Kultury z bibliotek</w:t>
      </w:r>
      <w:r w:rsidR="004916C3" w:rsidRPr="00892D99">
        <w:rPr>
          <w:rFonts w:ascii="Arial Narrow" w:hAnsi="Arial Narrow" w:cs="Arial Narrow"/>
          <w:spacing w:val="-4"/>
          <w:sz w:val="22"/>
          <w:szCs w:val="22"/>
        </w:rPr>
        <w:t>ą</w:t>
      </w:r>
      <w:r w:rsidR="004916C3" w:rsidRPr="007A30B8">
        <w:rPr>
          <w:rFonts w:ascii="Arial Narrow" w:hAnsi="Arial Narrow" w:cs="Arial Narrow"/>
          <w:spacing w:val="-4"/>
          <w:sz w:val="22"/>
          <w:szCs w:val="22"/>
        </w:rPr>
        <w:t xml:space="preserve">) </w:t>
      </w:r>
      <w:r w:rsidR="008E789B" w:rsidRPr="007A30B8">
        <w:rPr>
          <w:rFonts w:ascii="Arial Narrow" w:hAnsi="Arial Narrow" w:cs="Arial Narrow"/>
          <w:spacing w:val="-4"/>
          <w:sz w:val="22"/>
          <w:szCs w:val="22"/>
        </w:rPr>
        <w:t xml:space="preserve">wraz </w:t>
      </w:r>
      <w:r w:rsidR="004916C3" w:rsidRPr="007A30B8">
        <w:rPr>
          <w:rFonts w:ascii="Arial Narrow" w:hAnsi="Arial Narrow" w:cs="Arial Narrow"/>
          <w:spacing w:val="-4"/>
          <w:sz w:val="22"/>
          <w:szCs w:val="22"/>
        </w:rPr>
        <w:t>z zagospodarowaniem terenu dzia</w:t>
      </w:r>
      <w:r w:rsidR="004916C3" w:rsidRPr="00892D99">
        <w:rPr>
          <w:rFonts w:ascii="Arial Narrow" w:hAnsi="Arial Narrow" w:cs="Arial Narrow"/>
          <w:spacing w:val="-4"/>
          <w:sz w:val="22"/>
          <w:szCs w:val="22"/>
        </w:rPr>
        <w:t>ł</w:t>
      </w:r>
      <w:r w:rsidR="004916C3" w:rsidRPr="007A30B8">
        <w:rPr>
          <w:rFonts w:ascii="Arial Narrow" w:hAnsi="Arial Narrow" w:cs="Arial Narrow"/>
          <w:spacing w:val="-4"/>
          <w:sz w:val="22"/>
          <w:szCs w:val="22"/>
        </w:rPr>
        <w:t xml:space="preserve">ki budowlanej nr </w:t>
      </w:r>
      <w:proofErr w:type="spellStart"/>
      <w:r w:rsidR="004916C3" w:rsidRPr="007A30B8">
        <w:rPr>
          <w:rFonts w:ascii="Arial Narrow" w:hAnsi="Arial Narrow" w:cs="Arial Narrow"/>
          <w:spacing w:val="-4"/>
          <w:sz w:val="22"/>
          <w:szCs w:val="22"/>
        </w:rPr>
        <w:t>ewid</w:t>
      </w:r>
      <w:proofErr w:type="spellEnd"/>
      <w:r w:rsidR="004916C3" w:rsidRPr="007A30B8">
        <w:rPr>
          <w:rFonts w:ascii="Arial Narrow" w:hAnsi="Arial Narrow" w:cs="Arial Narrow"/>
          <w:spacing w:val="-4"/>
          <w:sz w:val="22"/>
          <w:szCs w:val="22"/>
        </w:rPr>
        <w:t>.</w:t>
      </w:r>
      <w:r w:rsidR="008E789B" w:rsidRPr="007A30B8">
        <w:rPr>
          <w:rFonts w:ascii="Arial Narrow" w:hAnsi="Arial Narrow" w:cs="Arial Narrow"/>
          <w:spacing w:val="-4"/>
          <w:sz w:val="22"/>
          <w:szCs w:val="22"/>
        </w:rPr>
        <w:t>:</w:t>
      </w:r>
      <w:r w:rsidR="004916C3" w:rsidRPr="007A30B8">
        <w:rPr>
          <w:rFonts w:ascii="Arial Narrow" w:hAnsi="Arial Narrow" w:cs="Arial Narrow"/>
          <w:spacing w:val="-4"/>
          <w:sz w:val="22"/>
          <w:szCs w:val="22"/>
        </w:rPr>
        <w:t xml:space="preserve"> 214/1 w m. Halasy, 21-560 Mi</w:t>
      </w:r>
      <w:r w:rsidR="004916C3" w:rsidRPr="00892D99">
        <w:rPr>
          <w:rFonts w:ascii="Arial Narrow" w:hAnsi="Arial Narrow" w:cs="Arial Narrow"/>
          <w:spacing w:val="-4"/>
          <w:sz w:val="22"/>
          <w:szCs w:val="22"/>
        </w:rPr>
        <w:t>ę</w:t>
      </w:r>
      <w:r w:rsidR="004916C3" w:rsidRPr="007A30B8">
        <w:rPr>
          <w:rFonts w:ascii="Arial Narrow" w:hAnsi="Arial Narrow" w:cs="Arial Narrow"/>
          <w:spacing w:val="-4"/>
          <w:sz w:val="22"/>
          <w:szCs w:val="22"/>
        </w:rPr>
        <w:t xml:space="preserve">dzyrzec Podlaski </w:t>
      </w:r>
      <w:r w:rsidRPr="00892D99">
        <w:rPr>
          <w:rFonts w:ascii="Arial Narrow" w:hAnsi="Arial Narrow" w:cs="Arial Narrow"/>
          <w:spacing w:val="-4"/>
          <w:sz w:val="22"/>
          <w:szCs w:val="22"/>
        </w:rPr>
        <w:t xml:space="preserve">dla </w:t>
      </w:r>
      <w:r w:rsidR="008E789B" w:rsidRPr="00892D99">
        <w:rPr>
          <w:rFonts w:ascii="Arial Narrow" w:hAnsi="Arial Narrow" w:cs="Arial Narrow"/>
          <w:spacing w:val="-4"/>
          <w:sz w:val="22"/>
          <w:szCs w:val="22"/>
        </w:rPr>
        <w:t xml:space="preserve">Gminy Międzyrzec Podlaski, 21-560 Międzyrzec Podlaski, ul. Warszawska 20, </w:t>
      </w:r>
      <w:r w:rsidRPr="00892D99">
        <w:rPr>
          <w:rFonts w:ascii="Arial Narrow" w:hAnsi="Arial Narrow" w:cs="Arial Narrow"/>
          <w:spacing w:val="-4"/>
          <w:sz w:val="22"/>
          <w:szCs w:val="22"/>
        </w:rPr>
        <w:t>został sporządzony zgodnie z obowiązującymi przepisami oraz zasadami wiedzy technicznej.</w:t>
      </w:r>
    </w:p>
    <w:p w14:paraId="4F3522F4" w14:textId="77777777" w:rsidR="003E7DCB" w:rsidRPr="007A30B8" w:rsidRDefault="003E7DCB" w:rsidP="001A2BE8">
      <w:pPr>
        <w:pStyle w:val="Zwykytekst1"/>
        <w:jc w:val="both"/>
        <w:rPr>
          <w:rFonts w:ascii="Arial Narrow" w:hAnsi="Arial Narrow"/>
          <w:spacing w:val="-4"/>
          <w:sz w:val="22"/>
          <w:szCs w:val="22"/>
          <w:lang w:eastAsia="ar-SA"/>
        </w:rPr>
      </w:pPr>
    </w:p>
    <w:tbl>
      <w:tblPr>
        <w:tblW w:w="893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9"/>
        <w:gridCol w:w="3043"/>
        <w:gridCol w:w="3119"/>
      </w:tblGrid>
      <w:tr w:rsidR="001A2BE8" w:rsidRPr="007A30B8" w14:paraId="663563A6" w14:textId="77777777" w:rsidTr="004B467C">
        <w:trPr>
          <w:trHeight w:val="944"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F54A78" w14:textId="44B516CF" w:rsidR="001A2BE8" w:rsidRPr="007A30B8" w:rsidRDefault="001A2BE8" w:rsidP="00050947">
            <w:pPr>
              <w:pStyle w:val="Nagwek10"/>
              <w:rPr>
                <w:rFonts w:ascii="Arial Narrow" w:hAnsi="Arial Narrow"/>
                <w:lang w:eastAsia="ar-SA"/>
              </w:rPr>
            </w:pPr>
            <w:r w:rsidRPr="007A30B8">
              <w:rPr>
                <w:rFonts w:ascii="Arial Narrow" w:hAnsi="Arial Narrow"/>
                <w:lang w:eastAsia="ar-SA"/>
              </w:rPr>
              <w:t>PROJEKTANT</w:t>
            </w:r>
          </w:p>
          <w:p w14:paraId="2856FDA9" w14:textId="77777777" w:rsidR="008E789B" w:rsidRPr="007A30B8" w:rsidRDefault="001A2BE8" w:rsidP="00050947">
            <w:pPr>
              <w:pStyle w:val="Nagwek10"/>
              <w:rPr>
                <w:rFonts w:ascii="Arial Narrow" w:hAnsi="Arial Narrow"/>
                <w:lang w:eastAsia="ar-SA"/>
              </w:rPr>
            </w:pPr>
            <w:r w:rsidRPr="007A30B8">
              <w:rPr>
                <w:rFonts w:ascii="Arial Narrow" w:hAnsi="Arial Narrow"/>
                <w:lang w:eastAsia="ar-SA"/>
              </w:rPr>
              <w:t>BRAN</w:t>
            </w:r>
            <w:r w:rsidRPr="007A30B8">
              <w:rPr>
                <w:rFonts w:ascii="Lucida Grande" w:hAnsi="Lucida Grande" w:cs="Lucida Grande"/>
                <w:lang w:eastAsia="ar-SA"/>
              </w:rPr>
              <w:t>Ż</w:t>
            </w:r>
            <w:r w:rsidRPr="007A30B8">
              <w:rPr>
                <w:rFonts w:ascii="Arial Narrow" w:hAnsi="Arial Narrow"/>
                <w:lang w:eastAsia="ar-SA"/>
              </w:rPr>
              <w:t>A</w:t>
            </w:r>
          </w:p>
          <w:p w14:paraId="4036AF91" w14:textId="2C4E01B4" w:rsidR="001A2BE8" w:rsidRPr="007A30B8" w:rsidRDefault="001A2BE8" w:rsidP="00050947">
            <w:pPr>
              <w:pStyle w:val="Nagwek10"/>
              <w:rPr>
                <w:rFonts w:ascii="Arial Narrow" w:hAnsi="Arial Narrow"/>
                <w:lang w:eastAsia="ar-SA"/>
              </w:rPr>
            </w:pPr>
            <w:r w:rsidRPr="007A30B8">
              <w:rPr>
                <w:rFonts w:ascii="Arial Narrow" w:hAnsi="Arial Narrow"/>
                <w:lang w:eastAsia="ar-SA"/>
              </w:rPr>
              <w:t>ARCHITEKTONICZNA:</w:t>
            </w: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BFB2D5" w14:textId="77777777" w:rsidR="00472A79" w:rsidRDefault="00472A79" w:rsidP="00050947">
            <w:pPr>
              <w:rPr>
                <w:rFonts w:ascii="Arial Narrow" w:hAnsi="Arial Narrow"/>
                <w:lang w:eastAsia="ar-SA"/>
              </w:rPr>
            </w:pPr>
          </w:p>
          <w:p w14:paraId="0CFA1C94" w14:textId="1DFF572A" w:rsidR="001A2BE8" w:rsidRPr="007A30B8" w:rsidRDefault="001A2BE8" w:rsidP="00050947">
            <w:pPr>
              <w:rPr>
                <w:rFonts w:ascii="Arial Narrow" w:hAnsi="Arial Narrow"/>
                <w:lang w:eastAsia="ar-SA"/>
              </w:rPr>
            </w:pPr>
            <w:r w:rsidRPr="007A30B8">
              <w:rPr>
                <w:rFonts w:ascii="Arial Narrow" w:hAnsi="Arial Narrow"/>
                <w:lang w:eastAsia="ar-SA"/>
              </w:rPr>
              <w:t>mgr in</w:t>
            </w:r>
            <w:r w:rsidRPr="007A30B8">
              <w:rPr>
                <w:rFonts w:ascii="Lucida Grande" w:hAnsi="Lucida Grande" w:cs="Lucida Grande"/>
                <w:lang w:eastAsia="ar-SA"/>
              </w:rPr>
              <w:t>ż</w:t>
            </w:r>
            <w:r w:rsidRPr="007A30B8">
              <w:rPr>
                <w:rFonts w:ascii="Arial Narrow" w:hAnsi="Arial Narrow"/>
                <w:lang w:eastAsia="ar-SA"/>
              </w:rPr>
              <w:t>. arch.</w:t>
            </w:r>
            <w:r w:rsidR="003E7DCB" w:rsidRPr="007A30B8">
              <w:rPr>
                <w:rFonts w:ascii="Arial Narrow" w:hAnsi="Arial Narrow"/>
                <w:lang w:eastAsia="ar-SA"/>
              </w:rPr>
              <w:t xml:space="preserve"> </w:t>
            </w:r>
            <w:r w:rsidRPr="007A30B8">
              <w:rPr>
                <w:rFonts w:ascii="Arial Narrow" w:hAnsi="Arial Narrow"/>
                <w:lang w:eastAsia="ar-SA"/>
              </w:rPr>
              <w:t>Andrzej Filipiuk</w:t>
            </w:r>
          </w:p>
          <w:p w14:paraId="72271781" w14:textId="77777777" w:rsidR="001A2BE8" w:rsidRPr="007A30B8" w:rsidRDefault="001A2BE8" w:rsidP="00050947">
            <w:pPr>
              <w:rPr>
                <w:rFonts w:ascii="Arial Narrow" w:hAnsi="Arial Narrow"/>
                <w:lang w:eastAsia="ar-SA"/>
              </w:rPr>
            </w:pPr>
            <w:r w:rsidRPr="007A30B8">
              <w:rPr>
                <w:rFonts w:ascii="Arial Narrow" w:hAnsi="Arial Narrow"/>
                <w:lang w:eastAsia="ar-SA"/>
              </w:rPr>
              <w:t xml:space="preserve"> </w:t>
            </w:r>
            <w:proofErr w:type="spellStart"/>
            <w:r w:rsidRPr="007A30B8">
              <w:rPr>
                <w:rFonts w:ascii="Arial Narrow" w:hAnsi="Arial Narrow"/>
                <w:lang w:eastAsia="ar-SA"/>
              </w:rPr>
              <w:t>upr</w:t>
            </w:r>
            <w:proofErr w:type="spellEnd"/>
            <w:r w:rsidRPr="007A30B8">
              <w:rPr>
                <w:rFonts w:ascii="Arial Narrow" w:hAnsi="Arial Narrow"/>
                <w:lang w:eastAsia="ar-SA"/>
              </w:rPr>
              <w:t>. nr: 52/LOIA/09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DA37A" w14:textId="77777777" w:rsidR="001A2BE8" w:rsidRPr="007A30B8" w:rsidRDefault="001A2BE8" w:rsidP="00050947">
            <w:pPr>
              <w:snapToGrid w:val="0"/>
              <w:spacing w:before="100"/>
              <w:rPr>
                <w:rFonts w:ascii="Arial Narrow" w:hAnsi="Arial Narrow"/>
                <w:lang w:eastAsia="ar-SA"/>
              </w:rPr>
            </w:pPr>
          </w:p>
        </w:tc>
      </w:tr>
      <w:tr w:rsidR="008E789B" w:rsidRPr="007A30B8" w14:paraId="552C7333" w14:textId="77777777" w:rsidTr="004B467C">
        <w:trPr>
          <w:trHeight w:val="986"/>
        </w:trPr>
        <w:tc>
          <w:tcPr>
            <w:tcW w:w="2769" w:type="dxa"/>
            <w:tcBorders>
              <w:left w:val="single" w:sz="4" w:space="0" w:color="000000"/>
              <w:bottom w:val="single" w:sz="4" w:space="0" w:color="000000"/>
            </w:tcBorders>
          </w:tcPr>
          <w:p w14:paraId="6278880A" w14:textId="56FE54D0" w:rsidR="008E789B" w:rsidRPr="007A30B8" w:rsidRDefault="008E789B" w:rsidP="008E789B">
            <w:pPr>
              <w:pStyle w:val="Nagwek10"/>
              <w:rPr>
                <w:rFonts w:ascii="Arial Narrow" w:hAnsi="Arial Narrow"/>
                <w:lang w:eastAsia="ar-SA"/>
              </w:rPr>
            </w:pPr>
            <w:r w:rsidRPr="007A30B8">
              <w:rPr>
                <w:rFonts w:ascii="Arial Narrow" w:hAnsi="Arial Narrow"/>
                <w:lang w:eastAsia="ar-SA"/>
              </w:rPr>
              <w:t>PROJEKTANT SPRAWDZAJ</w:t>
            </w:r>
            <w:r w:rsidRPr="007A30B8">
              <w:rPr>
                <w:rFonts w:ascii="Lucida Grande" w:hAnsi="Lucida Grande" w:cs="Lucida Grande"/>
                <w:lang w:eastAsia="ar-SA"/>
              </w:rPr>
              <w:t>Ą</w:t>
            </w:r>
            <w:r w:rsidRPr="007A30B8">
              <w:rPr>
                <w:rFonts w:ascii="Arial Narrow" w:hAnsi="Arial Narrow"/>
                <w:lang w:eastAsia="ar-SA"/>
              </w:rPr>
              <w:t>CY</w:t>
            </w:r>
          </w:p>
          <w:p w14:paraId="24601695" w14:textId="77777777" w:rsidR="008E789B" w:rsidRPr="007A30B8" w:rsidRDefault="008E789B" w:rsidP="008E789B">
            <w:pPr>
              <w:pStyle w:val="Nagwek10"/>
              <w:rPr>
                <w:rFonts w:ascii="Arial Narrow" w:hAnsi="Arial Narrow"/>
                <w:lang w:eastAsia="ar-SA"/>
              </w:rPr>
            </w:pPr>
            <w:r w:rsidRPr="007A30B8">
              <w:rPr>
                <w:rFonts w:ascii="Arial Narrow" w:hAnsi="Arial Narrow"/>
                <w:lang w:eastAsia="ar-SA"/>
              </w:rPr>
              <w:t>BRAN</w:t>
            </w:r>
            <w:r w:rsidRPr="007A30B8">
              <w:rPr>
                <w:rFonts w:ascii="Lucida Grande" w:hAnsi="Lucida Grande" w:cs="Lucida Grande"/>
                <w:lang w:eastAsia="ar-SA"/>
              </w:rPr>
              <w:t>Ż</w:t>
            </w:r>
            <w:r w:rsidRPr="007A30B8">
              <w:rPr>
                <w:rFonts w:ascii="Arial Narrow" w:hAnsi="Arial Narrow"/>
                <w:lang w:eastAsia="ar-SA"/>
              </w:rPr>
              <w:t>A</w:t>
            </w:r>
          </w:p>
          <w:p w14:paraId="775CB9B5" w14:textId="154F09A7" w:rsidR="008E789B" w:rsidRPr="007A30B8" w:rsidRDefault="008E789B" w:rsidP="008E789B">
            <w:pPr>
              <w:pStyle w:val="Nagwek10"/>
              <w:rPr>
                <w:rFonts w:ascii="Arial Narrow" w:hAnsi="Arial Narrow"/>
                <w:lang w:eastAsia="ar-SA"/>
              </w:rPr>
            </w:pPr>
            <w:r w:rsidRPr="007A30B8">
              <w:rPr>
                <w:rFonts w:ascii="Arial Narrow" w:hAnsi="Arial Narrow"/>
                <w:lang w:eastAsia="ar-SA"/>
              </w:rPr>
              <w:t>ARCHITEKTONICZNA:</w:t>
            </w:r>
          </w:p>
        </w:tc>
        <w:tc>
          <w:tcPr>
            <w:tcW w:w="30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AB39744" w14:textId="77777777" w:rsidR="008E789B" w:rsidRPr="007A30B8" w:rsidRDefault="008E789B" w:rsidP="008E789B">
            <w:pPr>
              <w:tabs>
                <w:tab w:val="left" w:pos="8647"/>
                <w:tab w:val="left" w:pos="8931"/>
              </w:tabs>
              <w:snapToGrid w:val="0"/>
              <w:rPr>
                <w:rFonts w:ascii="Arial Narrow" w:hAnsi="Arial Narrow"/>
              </w:rPr>
            </w:pPr>
            <w:r w:rsidRPr="007A30B8">
              <w:rPr>
                <w:rFonts w:ascii="Arial Narrow" w:hAnsi="Arial Narrow"/>
              </w:rPr>
              <w:t>mgr in</w:t>
            </w:r>
            <w:r w:rsidRPr="007A30B8">
              <w:rPr>
                <w:rFonts w:ascii="Lucida Grande" w:hAnsi="Lucida Grande" w:cs="Lucida Grande"/>
              </w:rPr>
              <w:t>ż</w:t>
            </w:r>
            <w:r w:rsidRPr="007A30B8">
              <w:rPr>
                <w:rFonts w:ascii="Arial Narrow" w:hAnsi="Arial Narrow"/>
              </w:rPr>
              <w:t xml:space="preserve">. arch. Krzysztof </w:t>
            </w:r>
            <w:proofErr w:type="spellStart"/>
            <w:r w:rsidRPr="007A30B8">
              <w:rPr>
                <w:rFonts w:ascii="Arial Narrow" w:hAnsi="Arial Narrow"/>
              </w:rPr>
              <w:t>Czarnomysy</w:t>
            </w:r>
            <w:proofErr w:type="spellEnd"/>
          </w:p>
          <w:p w14:paraId="29B17384" w14:textId="56BEFBA5" w:rsidR="008E789B" w:rsidRPr="007A30B8" w:rsidRDefault="008E789B" w:rsidP="008E789B">
            <w:pPr>
              <w:rPr>
                <w:rFonts w:ascii="Arial Narrow" w:hAnsi="Arial Narrow"/>
                <w:lang w:eastAsia="ar-SA"/>
              </w:rPr>
            </w:pPr>
            <w:proofErr w:type="spellStart"/>
            <w:r w:rsidRPr="007A30B8">
              <w:rPr>
                <w:rFonts w:ascii="Arial Narrow" w:hAnsi="Arial Narrow"/>
              </w:rPr>
              <w:t>upr</w:t>
            </w:r>
            <w:proofErr w:type="spellEnd"/>
            <w:r w:rsidRPr="007A30B8">
              <w:rPr>
                <w:rFonts w:ascii="Arial Narrow" w:hAnsi="Arial Narrow"/>
              </w:rPr>
              <w:t>. nr: B</w:t>
            </w:r>
            <w:r w:rsidRPr="007A30B8">
              <w:rPr>
                <w:rFonts w:ascii="Lucida Grande" w:hAnsi="Lucida Grande" w:cs="Lucida Grande"/>
              </w:rPr>
              <w:t>Ł</w:t>
            </w:r>
            <w:r w:rsidRPr="007A30B8">
              <w:rPr>
                <w:rFonts w:ascii="Arial Narrow" w:hAnsi="Arial Narrow"/>
              </w:rPr>
              <w:t>-</w:t>
            </w:r>
            <w:proofErr w:type="spellStart"/>
            <w:r w:rsidRPr="007A30B8">
              <w:rPr>
                <w:rFonts w:ascii="Arial Narrow" w:hAnsi="Arial Narrow"/>
              </w:rPr>
              <w:t>PdOKK</w:t>
            </w:r>
            <w:proofErr w:type="spellEnd"/>
            <w:r w:rsidRPr="007A30B8">
              <w:rPr>
                <w:rFonts w:ascii="Arial Narrow" w:hAnsi="Arial Narrow"/>
              </w:rPr>
              <w:t>/18/2004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94E45" w14:textId="77777777" w:rsidR="008E789B" w:rsidRPr="007A30B8" w:rsidRDefault="008E789B" w:rsidP="008E789B">
            <w:pPr>
              <w:snapToGrid w:val="0"/>
              <w:spacing w:before="100"/>
              <w:rPr>
                <w:rFonts w:ascii="Arial Narrow" w:hAnsi="Arial Narrow"/>
                <w:lang w:eastAsia="ar-SA"/>
              </w:rPr>
            </w:pPr>
          </w:p>
        </w:tc>
      </w:tr>
      <w:tr w:rsidR="00EE034D" w:rsidRPr="007A30B8" w14:paraId="26F4FB36" w14:textId="77777777" w:rsidTr="00EE034D">
        <w:trPr>
          <w:trHeight w:val="986"/>
        </w:trPr>
        <w:tc>
          <w:tcPr>
            <w:tcW w:w="2769" w:type="dxa"/>
            <w:tcBorders>
              <w:left w:val="single" w:sz="4" w:space="0" w:color="000000"/>
              <w:bottom w:val="single" w:sz="4" w:space="0" w:color="000000"/>
            </w:tcBorders>
          </w:tcPr>
          <w:p w14:paraId="7CED60A7" w14:textId="4984EAC4" w:rsidR="00EE034D" w:rsidRPr="007A30B8" w:rsidRDefault="00EE034D" w:rsidP="005F6502">
            <w:pPr>
              <w:pStyle w:val="Nagwek10"/>
              <w:rPr>
                <w:rFonts w:ascii="Arial Narrow" w:hAnsi="Arial Narrow"/>
                <w:lang w:eastAsia="ar-SA"/>
              </w:rPr>
            </w:pPr>
            <w:r w:rsidRPr="007A30B8">
              <w:rPr>
                <w:rFonts w:ascii="Arial Narrow" w:hAnsi="Arial Narrow"/>
                <w:lang w:eastAsia="ar-SA"/>
              </w:rPr>
              <w:t xml:space="preserve">PROJEKTANT </w:t>
            </w:r>
          </w:p>
          <w:p w14:paraId="39A1EB5E" w14:textId="77777777" w:rsidR="00EE034D" w:rsidRPr="007A30B8" w:rsidRDefault="00EE034D" w:rsidP="005F6502">
            <w:pPr>
              <w:pStyle w:val="Nagwek10"/>
              <w:rPr>
                <w:rFonts w:ascii="Arial Narrow" w:hAnsi="Arial Narrow"/>
                <w:lang w:eastAsia="ar-SA"/>
              </w:rPr>
            </w:pPr>
            <w:r w:rsidRPr="007A30B8">
              <w:rPr>
                <w:rFonts w:ascii="Arial Narrow" w:hAnsi="Arial Narrow"/>
                <w:lang w:eastAsia="ar-SA"/>
              </w:rPr>
              <w:t>BRAN</w:t>
            </w:r>
            <w:r w:rsidRPr="00EE034D">
              <w:rPr>
                <w:rFonts w:ascii="Arial Narrow" w:hAnsi="Arial Narrow"/>
                <w:lang w:eastAsia="ar-SA"/>
              </w:rPr>
              <w:t>Ż</w:t>
            </w:r>
            <w:r w:rsidRPr="007A30B8">
              <w:rPr>
                <w:rFonts w:ascii="Arial Narrow" w:hAnsi="Arial Narrow"/>
                <w:lang w:eastAsia="ar-SA"/>
              </w:rPr>
              <w:t>A</w:t>
            </w:r>
          </w:p>
          <w:p w14:paraId="13CF4301" w14:textId="183BF6D8" w:rsidR="00EE034D" w:rsidRPr="007A30B8" w:rsidRDefault="00EE034D" w:rsidP="005F6502">
            <w:pPr>
              <w:pStyle w:val="Nagwek10"/>
              <w:rPr>
                <w:rFonts w:ascii="Arial Narrow" w:hAnsi="Arial Narrow"/>
                <w:lang w:eastAsia="ar-SA"/>
              </w:rPr>
            </w:pPr>
            <w:r>
              <w:rPr>
                <w:rFonts w:ascii="Arial Narrow" w:hAnsi="Arial Narrow"/>
                <w:lang w:eastAsia="ar-SA"/>
              </w:rPr>
              <w:t>KONSTRUKCYJNA</w:t>
            </w:r>
            <w:r w:rsidRPr="007A30B8">
              <w:rPr>
                <w:rFonts w:ascii="Arial Narrow" w:hAnsi="Arial Narrow"/>
                <w:lang w:eastAsia="ar-SA"/>
              </w:rPr>
              <w:t>:</w:t>
            </w:r>
          </w:p>
        </w:tc>
        <w:tc>
          <w:tcPr>
            <w:tcW w:w="30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AA2D024" w14:textId="3969E37F" w:rsidR="00EE034D" w:rsidRPr="00EE034D" w:rsidRDefault="00EE034D" w:rsidP="00EE034D">
            <w:pPr>
              <w:tabs>
                <w:tab w:val="left" w:pos="8640"/>
                <w:tab w:val="left" w:pos="8931"/>
              </w:tabs>
              <w:snapToGrid w:val="0"/>
              <w:rPr>
                <w:rFonts w:ascii="Arial Narrow" w:hAnsi="Arial Narrow"/>
              </w:rPr>
            </w:pPr>
          </w:p>
          <w:p w14:paraId="7317C1BA" w14:textId="77777777" w:rsidR="00EE034D" w:rsidRPr="00EE034D" w:rsidRDefault="00EE034D" w:rsidP="00EE034D">
            <w:pPr>
              <w:tabs>
                <w:tab w:val="left" w:pos="8640"/>
                <w:tab w:val="left" w:pos="8931"/>
              </w:tabs>
              <w:snapToGrid w:val="0"/>
              <w:rPr>
                <w:rFonts w:ascii="Arial Narrow" w:hAnsi="Arial Narrow"/>
              </w:rPr>
            </w:pPr>
            <w:r w:rsidRPr="00EE034D">
              <w:rPr>
                <w:rFonts w:ascii="Arial Narrow" w:hAnsi="Arial Narrow"/>
              </w:rPr>
              <w:t xml:space="preserve">mgr inż. Maciej </w:t>
            </w:r>
            <w:proofErr w:type="spellStart"/>
            <w:r w:rsidRPr="00EE034D">
              <w:rPr>
                <w:rFonts w:ascii="Arial Narrow" w:hAnsi="Arial Narrow"/>
              </w:rPr>
              <w:t>Bobruk</w:t>
            </w:r>
            <w:proofErr w:type="spellEnd"/>
            <w:r w:rsidRPr="00EE034D">
              <w:rPr>
                <w:rFonts w:ascii="Arial Narrow" w:hAnsi="Arial Narrow"/>
              </w:rPr>
              <w:t xml:space="preserve"> </w:t>
            </w:r>
          </w:p>
          <w:p w14:paraId="64AB2C03" w14:textId="41867429" w:rsidR="00EE034D" w:rsidRPr="007A30B8" w:rsidRDefault="00EE034D" w:rsidP="00EE034D">
            <w:pPr>
              <w:tabs>
                <w:tab w:val="left" w:pos="8647"/>
                <w:tab w:val="left" w:pos="8931"/>
              </w:tabs>
              <w:snapToGrid w:val="0"/>
              <w:rPr>
                <w:rFonts w:ascii="Arial Narrow" w:hAnsi="Arial Narrow"/>
              </w:rPr>
            </w:pPr>
            <w:proofErr w:type="spellStart"/>
            <w:r w:rsidRPr="00EE034D">
              <w:rPr>
                <w:rFonts w:ascii="Arial Narrow" w:hAnsi="Arial Narrow"/>
              </w:rPr>
              <w:t>upr</w:t>
            </w:r>
            <w:proofErr w:type="spellEnd"/>
            <w:r w:rsidRPr="00EE034D">
              <w:rPr>
                <w:rFonts w:ascii="Arial Narrow" w:hAnsi="Arial Narrow"/>
              </w:rPr>
              <w:t>. nr LUB/0091/P</w:t>
            </w:r>
            <w:r w:rsidR="00472A79">
              <w:rPr>
                <w:rFonts w:ascii="Arial Narrow" w:hAnsi="Arial Narrow"/>
              </w:rPr>
              <w:t>W</w:t>
            </w:r>
            <w:r w:rsidRPr="00EE034D">
              <w:rPr>
                <w:rFonts w:ascii="Arial Narrow" w:hAnsi="Arial Narrow"/>
              </w:rPr>
              <w:t>B</w:t>
            </w:r>
            <w:r w:rsidR="00472A79">
              <w:rPr>
                <w:rFonts w:ascii="Arial Narrow" w:hAnsi="Arial Narrow"/>
              </w:rPr>
              <w:t>S</w:t>
            </w:r>
            <w:r w:rsidRPr="00EE034D">
              <w:rPr>
                <w:rFonts w:ascii="Arial Narrow" w:hAnsi="Arial Narrow"/>
              </w:rPr>
              <w:t>/</w:t>
            </w:r>
            <w:r w:rsidR="00472A79">
              <w:rPr>
                <w:rFonts w:ascii="Arial Narrow" w:hAnsi="Arial Narrow"/>
              </w:rPr>
              <w:t>22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44E1A" w14:textId="77777777" w:rsidR="00EE034D" w:rsidRPr="007A30B8" w:rsidRDefault="00EE034D" w:rsidP="005F6502">
            <w:pPr>
              <w:snapToGrid w:val="0"/>
              <w:spacing w:before="100"/>
              <w:rPr>
                <w:rFonts w:ascii="Arial Narrow" w:hAnsi="Arial Narrow"/>
                <w:lang w:eastAsia="ar-SA"/>
              </w:rPr>
            </w:pPr>
          </w:p>
        </w:tc>
      </w:tr>
      <w:tr w:rsidR="00EE034D" w:rsidRPr="007A30B8" w14:paraId="79CD623A" w14:textId="77777777" w:rsidTr="00EE034D">
        <w:trPr>
          <w:trHeight w:val="986"/>
        </w:trPr>
        <w:tc>
          <w:tcPr>
            <w:tcW w:w="2769" w:type="dxa"/>
            <w:tcBorders>
              <w:left w:val="single" w:sz="4" w:space="0" w:color="000000"/>
              <w:bottom w:val="single" w:sz="4" w:space="0" w:color="000000"/>
            </w:tcBorders>
          </w:tcPr>
          <w:p w14:paraId="1F561033" w14:textId="77777777" w:rsidR="00EE034D" w:rsidRPr="007A30B8" w:rsidRDefault="00EE034D" w:rsidP="005F6502">
            <w:pPr>
              <w:pStyle w:val="Nagwek10"/>
              <w:rPr>
                <w:rFonts w:ascii="Arial Narrow" w:hAnsi="Arial Narrow"/>
                <w:lang w:eastAsia="ar-SA"/>
              </w:rPr>
            </w:pPr>
            <w:r w:rsidRPr="007A30B8">
              <w:rPr>
                <w:rFonts w:ascii="Arial Narrow" w:hAnsi="Arial Narrow"/>
                <w:lang w:eastAsia="ar-SA"/>
              </w:rPr>
              <w:t>PROJEKTANT</w:t>
            </w:r>
          </w:p>
          <w:p w14:paraId="43B8363D" w14:textId="77777777" w:rsidR="00EE034D" w:rsidRPr="007A30B8" w:rsidRDefault="00EE034D" w:rsidP="005F6502">
            <w:pPr>
              <w:pStyle w:val="Nagwek10"/>
              <w:rPr>
                <w:rFonts w:ascii="Arial Narrow" w:hAnsi="Arial Narrow"/>
                <w:lang w:eastAsia="ar-SA"/>
              </w:rPr>
            </w:pPr>
            <w:r w:rsidRPr="007A30B8">
              <w:rPr>
                <w:rFonts w:ascii="Arial Narrow" w:hAnsi="Arial Narrow"/>
                <w:lang w:eastAsia="ar-SA"/>
              </w:rPr>
              <w:t>BRAN</w:t>
            </w:r>
            <w:r w:rsidRPr="00EE034D">
              <w:rPr>
                <w:rFonts w:ascii="Arial Narrow" w:hAnsi="Arial Narrow"/>
                <w:lang w:eastAsia="ar-SA"/>
              </w:rPr>
              <w:t>Ż</w:t>
            </w:r>
            <w:r w:rsidRPr="007A30B8">
              <w:rPr>
                <w:rFonts w:ascii="Arial Narrow" w:hAnsi="Arial Narrow"/>
                <w:lang w:eastAsia="ar-SA"/>
              </w:rPr>
              <w:t>A</w:t>
            </w:r>
          </w:p>
          <w:p w14:paraId="0D05A777" w14:textId="32FE2ACB" w:rsidR="00EE034D" w:rsidRPr="007A30B8" w:rsidRDefault="00EE034D" w:rsidP="005F6502">
            <w:pPr>
              <w:pStyle w:val="Nagwek10"/>
              <w:rPr>
                <w:rFonts w:ascii="Arial Narrow" w:hAnsi="Arial Narrow"/>
                <w:lang w:eastAsia="ar-SA"/>
              </w:rPr>
            </w:pPr>
            <w:r>
              <w:rPr>
                <w:rFonts w:ascii="Arial Narrow" w:hAnsi="Arial Narrow"/>
                <w:lang w:eastAsia="ar-SA"/>
              </w:rPr>
              <w:t>WOD.-KAN.</w:t>
            </w:r>
            <w:r w:rsidRPr="007A30B8">
              <w:rPr>
                <w:rFonts w:ascii="Arial Narrow" w:hAnsi="Arial Narrow"/>
                <w:lang w:eastAsia="ar-SA"/>
              </w:rPr>
              <w:t>:</w:t>
            </w:r>
          </w:p>
        </w:tc>
        <w:tc>
          <w:tcPr>
            <w:tcW w:w="30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CF649E3" w14:textId="6029151A" w:rsidR="00EE034D" w:rsidRPr="007A30B8" w:rsidRDefault="00EE034D" w:rsidP="00EE034D">
            <w:pPr>
              <w:tabs>
                <w:tab w:val="left" w:pos="8647"/>
                <w:tab w:val="left" w:pos="8931"/>
              </w:tabs>
              <w:snapToGrid w:val="0"/>
              <w:rPr>
                <w:rFonts w:ascii="Arial Narrow" w:hAnsi="Arial Narrow"/>
              </w:rPr>
            </w:pPr>
            <w:r w:rsidRPr="007A30B8">
              <w:rPr>
                <w:rFonts w:ascii="Arial Narrow" w:hAnsi="Arial Narrow"/>
              </w:rPr>
              <w:t>mgr in</w:t>
            </w:r>
            <w:r w:rsidRPr="00EE034D">
              <w:rPr>
                <w:rFonts w:ascii="Arial Narrow" w:hAnsi="Arial Narrow"/>
              </w:rPr>
              <w:t>ż</w:t>
            </w:r>
            <w:r w:rsidRPr="007A30B8">
              <w:rPr>
                <w:rFonts w:ascii="Arial Narrow" w:hAnsi="Arial Narrow"/>
              </w:rPr>
              <w:t xml:space="preserve">. </w:t>
            </w:r>
            <w:r w:rsidR="00472A79">
              <w:rPr>
                <w:rFonts w:ascii="Arial Narrow" w:hAnsi="Arial Narrow"/>
              </w:rPr>
              <w:t>Jarosław Domański</w:t>
            </w:r>
          </w:p>
          <w:p w14:paraId="7F7D5224" w14:textId="48A025D2" w:rsidR="00EE034D" w:rsidRPr="007A30B8" w:rsidRDefault="00EE034D" w:rsidP="00EE034D">
            <w:pPr>
              <w:tabs>
                <w:tab w:val="left" w:pos="8647"/>
                <w:tab w:val="left" w:pos="8931"/>
              </w:tabs>
              <w:snapToGrid w:val="0"/>
              <w:rPr>
                <w:rFonts w:ascii="Arial Narrow" w:hAnsi="Arial Narrow"/>
              </w:rPr>
            </w:pPr>
            <w:r w:rsidRPr="007A30B8">
              <w:rPr>
                <w:rFonts w:ascii="Arial Narrow" w:hAnsi="Arial Narrow"/>
              </w:rPr>
              <w:t xml:space="preserve"> </w:t>
            </w:r>
            <w:proofErr w:type="spellStart"/>
            <w:r w:rsidRPr="007A30B8">
              <w:rPr>
                <w:rFonts w:ascii="Arial Narrow" w:hAnsi="Arial Narrow"/>
              </w:rPr>
              <w:t>upr</w:t>
            </w:r>
            <w:proofErr w:type="spellEnd"/>
            <w:r w:rsidRPr="007A30B8">
              <w:rPr>
                <w:rFonts w:ascii="Arial Narrow" w:hAnsi="Arial Narrow"/>
              </w:rPr>
              <w:t xml:space="preserve">. nr: </w:t>
            </w:r>
            <w:r w:rsidR="00472A79" w:rsidRPr="00EE034D">
              <w:rPr>
                <w:rFonts w:ascii="Arial Narrow" w:hAnsi="Arial Narrow"/>
              </w:rPr>
              <w:t>LUB/0</w:t>
            </w:r>
            <w:r w:rsidR="00472A79">
              <w:rPr>
                <w:rFonts w:ascii="Arial Narrow" w:hAnsi="Arial Narrow"/>
              </w:rPr>
              <w:t>155</w:t>
            </w:r>
            <w:r w:rsidR="00472A79" w:rsidRPr="00EE034D">
              <w:rPr>
                <w:rFonts w:ascii="Arial Narrow" w:hAnsi="Arial Narrow"/>
              </w:rPr>
              <w:t>/</w:t>
            </w:r>
            <w:proofErr w:type="spellStart"/>
            <w:r w:rsidR="00472A79" w:rsidRPr="00EE034D">
              <w:rPr>
                <w:rFonts w:ascii="Arial Narrow" w:hAnsi="Arial Narrow"/>
              </w:rPr>
              <w:t>PBKb</w:t>
            </w:r>
            <w:proofErr w:type="spellEnd"/>
            <w:r w:rsidR="00472A79" w:rsidRPr="00EE034D">
              <w:rPr>
                <w:rFonts w:ascii="Arial Narrow" w:hAnsi="Arial Narrow"/>
              </w:rPr>
              <w:t>/19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536A1" w14:textId="77777777" w:rsidR="00EE034D" w:rsidRPr="007A30B8" w:rsidRDefault="00EE034D" w:rsidP="005F6502">
            <w:pPr>
              <w:snapToGrid w:val="0"/>
              <w:spacing w:before="100"/>
              <w:rPr>
                <w:rFonts w:ascii="Arial Narrow" w:hAnsi="Arial Narrow"/>
                <w:lang w:eastAsia="ar-SA"/>
              </w:rPr>
            </w:pPr>
          </w:p>
        </w:tc>
      </w:tr>
      <w:tr w:rsidR="00EE034D" w:rsidRPr="007A30B8" w14:paraId="3599E5D1" w14:textId="77777777" w:rsidTr="00EE034D">
        <w:trPr>
          <w:trHeight w:val="986"/>
        </w:trPr>
        <w:tc>
          <w:tcPr>
            <w:tcW w:w="2769" w:type="dxa"/>
            <w:tcBorders>
              <w:left w:val="single" w:sz="4" w:space="0" w:color="000000"/>
              <w:bottom w:val="single" w:sz="4" w:space="0" w:color="000000"/>
            </w:tcBorders>
          </w:tcPr>
          <w:p w14:paraId="573E3D8F" w14:textId="5BBC729B" w:rsidR="00EE034D" w:rsidRPr="007A30B8" w:rsidRDefault="00EE034D" w:rsidP="005F6502">
            <w:pPr>
              <w:pStyle w:val="Nagwek10"/>
              <w:rPr>
                <w:rFonts w:ascii="Arial Narrow" w:hAnsi="Arial Narrow"/>
                <w:lang w:eastAsia="ar-SA"/>
              </w:rPr>
            </w:pPr>
            <w:r w:rsidRPr="007A30B8">
              <w:rPr>
                <w:rFonts w:ascii="Arial Narrow" w:hAnsi="Arial Narrow"/>
                <w:lang w:eastAsia="ar-SA"/>
              </w:rPr>
              <w:t xml:space="preserve">PROJEKTANT </w:t>
            </w:r>
          </w:p>
          <w:p w14:paraId="09CC85C6" w14:textId="77777777" w:rsidR="00EE034D" w:rsidRPr="007A30B8" w:rsidRDefault="00EE034D" w:rsidP="005F6502">
            <w:pPr>
              <w:pStyle w:val="Nagwek10"/>
              <w:rPr>
                <w:rFonts w:ascii="Arial Narrow" w:hAnsi="Arial Narrow"/>
                <w:lang w:eastAsia="ar-SA"/>
              </w:rPr>
            </w:pPr>
            <w:r w:rsidRPr="007A30B8">
              <w:rPr>
                <w:rFonts w:ascii="Arial Narrow" w:hAnsi="Arial Narrow"/>
                <w:lang w:eastAsia="ar-SA"/>
              </w:rPr>
              <w:t>BRAN</w:t>
            </w:r>
            <w:r w:rsidRPr="00EE034D">
              <w:rPr>
                <w:rFonts w:ascii="Arial Narrow" w:hAnsi="Arial Narrow"/>
                <w:lang w:eastAsia="ar-SA"/>
              </w:rPr>
              <w:t>Ż</w:t>
            </w:r>
            <w:r w:rsidRPr="007A30B8">
              <w:rPr>
                <w:rFonts w:ascii="Arial Narrow" w:hAnsi="Arial Narrow"/>
                <w:lang w:eastAsia="ar-SA"/>
              </w:rPr>
              <w:t>A</w:t>
            </w:r>
          </w:p>
          <w:p w14:paraId="0634A2D9" w14:textId="58FC9BE0" w:rsidR="00EE034D" w:rsidRPr="007A30B8" w:rsidRDefault="00EE034D" w:rsidP="005F6502">
            <w:pPr>
              <w:pStyle w:val="Nagwek10"/>
              <w:rPr>
                <w:rFonts w:ascii="Arial Narrow" w:hAnsi="Arial Narrow"/>
                <w:lang w:eastAsia="ar-SA"/>
              </w:rPr>
            </w:pPr>
            <w:r>
              <w:rPr>
                <w:rFonts w:ascii="Arial Narrow" w:hAnsi="Arial Narrow"/>
                <w:lang w:eastAsia="ar-SA"/>
              </w:rPr>
              <w:t>ELEKTRYCZNA</w:t>
            </w:r>
            <w:r w:rsidRPr="007A30B8">
              <w:rPr>
                <w:rFonts w:ascii="Arial Narrow" w:hAnsi="Arial Narrow"/>
                <w:lang w:eastAsia="ar-SA"/>
              </w:rPr>
              <w:t>:</w:t>
            </w:r>
          </w:p>
        </w:tc>
        <w:tc>
          <w:tcPr>
            <w:tcW w:w="30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CB8C3E5" w14:textId="2DC2D1B6" w:rsidR="00472A79" w:rsidRPr="00472A79" w:rsidRDefault="00472A79" w:rsidP="00472A79">
            <w:pPr>
              <w:rPr>
                <w:rFonts w:ascii="Arial Narrow" w:hAnsi="Arial Narrow"/>
              </w:rPr>
            </w:pPr>
            <w:r w:rsidRPr="00472A79">
              <w:rPr>
                <w:rFonts w:ascii="Arial Narrow" w:hAnsi="Arial Narrow"/>
              </w:rPr>
              <w:t>mgr inż. Robert Kleczkowski</w:t>
            </w:r>
          </w:p>
          <w:p w14:paraId="493EF852" w14:textId="273FE0FD" w:rsidR="00EE034D" w:rsidRPr="007A30B8" w:rsidRDefault="00472A79" w:rsidP="00472A79">
            <w:pPr>
              <w:tabs>
                <w:tab w:val="left" w:pos="8647"/>
                <w:tab w:val="left" w:pos="8931"/>
              </w:tabs>
              <w:snapToGrid w:val="0"/>
              <w:rPr>
                <w:rFonts w:ascii="Arial Narrow" w:hAnsi="Arial Narrow"/>
              </w:rPr>
            </w:pPr>
            <w:proofErr w:type="spellStart"/>
            <w:r w:rsidRPr="00472A79">
              <w:rPr>
                <w:rFonts w:ascii="Arial Narrow" w:hAnsi="Arial Narrow"/>
              </w:rPr>
              <w:t>upr</w:t>
            </w:r>
            <w:proofErr w:type="spellEnd"/>
            <w:r w:rsidRPr="00472A79">
              <w:rPr>
                <w:rFonts w:ascii="Arial Narrow" w:hAnsi="Arial Narrow"/>
              </w:rPr>
              <w:t>. nr: MAZ/0207/PWOE/09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938EF" w14:textId="77777777" w:rsidR="00EE034D" w:rsidRPr="007A30B8" w:rsidRDefault="00EE034D" w:rsidP="005F6502">
            <w:pPr>
              <w:snapToGrid w:val="0"/>
              <w:spacing w:before="100"/>
              <w:rPr>
                <w:rFonts w:ascii="Arial Narrow" w:hAnsi="Arial Narrow"/>
                <w:lang w:eastAsia="ar-SA"/>
              </w:rPr>
            </w:pPr>
          </w:p>
        </w:tc>
      </w:tr>
    </w:tbl>
    <w:p w14:paraId="34C893CD" w14:textId="77777777" w:rsidR="002070FF" w:rsidRPr="007A30B8" w:rsidRDefault="002070FF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48E7DFA5" w14:textId="77777777" w:rsidR="00881365" w:rsidRPr="007A30B8" w:rsidRDefault="00881365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027BA0D3" w14:textId="77777777" w:rsidR="00881365" w:rsidRPr="007A30B8" w:rsidRDefault="00881365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5BD576FF" w14:textId="77777777" w:rsidR="00D76AA6" w:rsidRPr="007A30B8" w:rsidRDefault="00D76AA6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27430542" w14:textId="77777777" w:rsidR="00D76AA6" w:rsidRPr="007A30B8" w:rsidRDefault="00D76AA6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512D7FAE" w14:textId="77777777" w:rsidR="00D76AA6" w:rsidRPr="007A30B8" w:rsidRDefault="00D76AA6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598813B8" w14:textId="77777777" w:rsidR="00D76AA6" w:rsidRPr="007A30B8" w:rsidRDefault="00D76AA6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54696E0E" w14:textId="77777777" w:rsidR="00D76AA6" w:rsidRPr="007A30B8" w:rsidRDefault="00D76AA6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6BB004B9" w14:textId="77777777" w:rsidR="00D76AA6" w:rsidRPr="007A30B8" w:rsidRDefault="00D76AA6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5AB20DCA" w14:textId="77777777" w:rsidR="00D76AA6" w:rsidRPr="007A30B8" w:rsidRDefault="00D76AA6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7BC7DD77" w14:textId="77777777" w:rsidR="00D76AA6" w:rsidRPr="007A30B8" w:rsidRDefault="00D76AA6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3D880B54" w14:textId="77777777" w:rsidR="00D76AA6" w:rsidRPr="007A30B8" w:rsidRDefault="00D76AA6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27275AFA" w14:textId="77777777" w:rsidR="00D76AA6" w:rsidRPr="007A30B8" w:rsidRDefault="00D76AA6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2BD9EAE9" w14:textId="77777777" w:rsidR="00D76AA6" w:rsidRPr="007A30B8" w:rsidRDefault="00D76AA6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6215A810" w14:textId="77777777" w:rsidR="00D76AA6" w:rsidRPr="007A30B8" w:rsidRDefault="00D76AA6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73DD4939" w14:textId="77777777" w:rsidR="00D76AA6" w:rsidRPr="007A30B8" w:rsidRDefault="00D76AA6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0B4F00A1" w14:textId="77777777" w:rsidR="00D76AA6" w:rsidRPr="007A30B8" w:rsidRDefault="00D76AA6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3BD8CEF5" w14:textId="77777777" w:rsidR="00406F83" w:rsidRPr="007A30B8" w:rsidRDefault="00406F83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063A1AA5" w14:textId="77777777" w:rsidR="003662E8" w:rsidRDefault="003662E8" w:rsidP="00434AEA">
      <w:pPr>
        <w:pStyle w:val="Zwykytekst1"/>
        <w:tabs>
          <w:tab w:val="left" w:pos="397"/>
          <w:tab w:val="left" w:pos="794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36464B70" w14:textId="77777777" w:rsidR="003662E8" w:rsidRDefault="003662E8" w:rsidP="00434AEA">
      <w:pPr>
        <w:pStyle w:val="Zwykytekst1"/>
        <w:tabs>
          <w:tab w:val="left" w:pos="397"/>
          <w:tab w:val="left" w:pos="794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523BCCD1" w14:textId="77777777" w:rsidR="003662E8" w:rsidRDefault="003662E8" w:rsidP="00434AEA">
      <w:pPr>
        <w:pStyle w:val="Zwykytekst1"/>
        <w:tabs>
          <w:tab w:val="left" w:pos="397"/>
          <w:tab w:val="left" w:pos="794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7668965E" w14:textId="77777777" w:rsidR="003662E8" w:rsidRDefault="003662E8" w:rsidP="00434AEA">
      <w:pPr>
        <w:pStyle w:val="Zwykytekst1"/>
        <w:tabs>
          <w:tab w:val="left" w:pos="397"/>
          <w:tab w:val="left" w:pos="794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111F9D4F" w14:textId="77777777" w:rsidR="003662E8" w:rsidRDefault="003662E8" w:rsidP="00434AEA">
      <w:pPr>
        <w:pStyle w:val="Zwykytekst1"/>
        <w:tabs>
          <w:tab w:val="left" w:pos="397"/>
          <w:tab w:val="left" w:pos="794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04518A38" w14:textId="77777777" w:rsidR="003662E8" w:rsidRDefault="003662E8" w:rsidP="00434AEA">
      <w:pPr>
        <w:pStyle w:val="Zwykytekst1"/>
        <w:tabs>
          <w:tab w:val="left" w:pos="397"/>
          <w:tab w:val="left" w:pos="794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222F478E" w14:textId="77777777" w:rsidR="003662E8" w:rsidRDefault="003662E8" w:rsidP="00434AEA">
      <w:pPr>
        <w:pStyle w:val="Zwykytekst1"/>
        <w:tabs>
          <w:tab w:val="left" w:pos="397"/>
          <w:tab w:val="left" w:pos="794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3C552167" w14:textId="77777777" w:rsidR="003662E8" w:rsidRDefault="003662E8" w:rsidP="00434AEA">
      <w:pPr>
        <w:pStyle w:val="Zwykytekst1"/>
        <w:tabs>
          <w:tab w:val="left" w:pos="397"/>
          <w:tab w:val="left" w:pos="794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7E81027B" w14:textId="77777777" w:rsidR="003662E8" w:rsidRDefault="003662E8" w:rsidP="00434AEA">
      <w:pPr>
        <w:pStyle w:val="Zwykytekst1"/>
        <w:tabs>
          <w:tab w:val="left" w:pos="397"/>
          <w:tab w:val="left" w:pos="794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2FD1FCDE" w14:textId="77777777" w:rsidR="003662E8" w:rsidRDefault="003662E8" w:rsidP="00434AEA">
      <w:pPr>
        <w:pStyle w:val="Zwykytekst1"/>
        <w:tabs>
          <w:tab w:val="left" w:pos="397"/>
          <w:tab w:val="left" w:pos="794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6579A60B" w14:textId="77777777" w:rsidR="003662E8" w:rsidRDefault="003662E8" w:rsidP="00434AEA">
      <w:pPr>
        <w:pStyle w:val="Zwykytekst1"/>
        <w:tabs>
          <w:tab w:val="left" w:pos="397"/>
          <w:tab w:val="left" w:pos="794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700E11DD" w14:textId="77777777" w:rsidR="003662E8" w:rsidRDefault="003662E8" w:rsidP="00434AEA">
      <w:pPr>
        <w:pStyle w:val="Zwykytekst1"/>
        <w:tabs>
          <w:tab w:val="left" w:pos="397"/>
          <w:tab w:val="left" w:pos="794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5DE483A3" w14:textId="77777777" w:rsidR="003662E8" w:rsidRDefault="003662E8" w:rsidP="00434AEA">
      <w:pPr>
        <w:pStyle w:val="Zwykytekst1"/>
        <w:tabs>
          <w:tab w:val="left" w:pos="397"/>
          <w:tab w:val="left" w:pos="794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2ED77C20" w14:textId="77777777" w:rsidR="003662E8" w:rsidRDefault="003662E8" w:rsidP="00434AEA">
      <w:pPr>
        <w:pStyle w:val="Zwykytekst1"/>
        <w:tabs>
          <w:tab w:val="left" w:pos="397"/>
          <w:tab w:val="left" w:pos="794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6C8C0466" w14:textId="77777777" w:rsidR="003662E8" w:rsidRDefault="003662E8" w:rsidP="00434AEA">
      <w:pPr>
        <w:pStyle w:val="Zwykytekst1"/>
        <w:tabs>
          <w:tab w:val="left" w:pos="397"/>
          <w:tab w:val="left" w:pos="794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37E62F0A" w14:textId="77777777" w:rsidR="003662E8" w:rsidRDefault="003662E8" w:rsidP="00434AEA">
      <w:pPr>
        <w:pStyle w:val="Zwykytekst1"/>
        <w:tabs>
          <w:tab w:val="left" w:pos="397"/>
          <w:tab w:val="left" w:pos="794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72A37609" w14:textId="77777777" w:rsidR="003662E8" w:rsidRDefault="003662E8" w:rsidP="00434AEA">
      <w:pPr>
        <w:pStyle w:val="Zwykytekst1"/>
        <w:tabs>
          <w:tab w:val="left" w:pos="397"/>
          <w:tab w:val="left" w:pos="794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4A62D5BE" w14:textId="77777777" w:rsidR="003662E8" w:rsidRDefault="003662E8" w:rsidP="00434AEA">
      <w:pPr>
        <w:pStyle w:val="Zwykytekst1"/>
        <w:tabs>
          <w:tab w:val="left" w:pos="397"/>
          <w:tab w:val="left" w:pos="794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649E9DCF" w14:textId="77777777" w:rsidR="003662E8" w:rsidRDefault="003662E8" w:rsidP="00434AEA">
      <w:pPr>
        <w:pStyle w:val="Zwykytekst1"/>
        <w:tabs>
          <w:tab w:val="left" w:pos="397"/>
          <w:tab w:val="left" w:pos="794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3E75CC2C" w14:textId="77777777" w:rsidR="003662E8" w:rsidRDefault="003662E8" w:rsidP="00434AEA">
      <w:pPr>
        <w:pStyle w:val="Zwykytekst1"/>
        <w:tabs>
          <w:tab w:val="left" w:pos="397"/>
          <w:tab w:val="left" w:pos="794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0738EA91" w14:textId="77777777" w:rsidR="003662E8" w:rsidRDefault="003662E8" w:rsidP="00434AEA">
      <w:pPr>
        <w:pStyle w:val="Zwykytekst1"/>
        <w:tabs>
          <w:tab w:val="left" w:pos="397"/>
          <w:tab w:val="left" w:pos="794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5707549C" w14:textId="77777777" w:rsidR="003662E8" w:rsidRDefault="003662E8" w:rsidP="00434AEA">
      <w:pPr>
        <w:pStyle w:val="Zwykytekst1"/>
        <w:tabs>
          <w:tab w:val="left" w:pos="397"/>
          <w:tab w:val="left" w:pos="794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42F50A64" w14:textId="77777777" w:rsidR="003662E8" w:rsidRDefault="003662E8" w:rsidP="00434AEA">
      <w:pPr>
        <w:pStyle w:val="Zwykytekst1"/>
        <w:tabs>
          <w:tab w:val="left" w:pos="397"/>
          <w:tab w:val="left" w:pos="794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04A1537B" w14:textId="77777777" w:rsidR="003662E8" w:rsidRDefault="003662E8" w:rsidP="00434AEA">
      <w:pPr>
        <w:pStyle w:val="Zwykytekst1"/>
        <w:tabs>
          <w:tab w:val="left" w:pos="397"/>
          <w:tab w:val="left" w:pos="794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3ECF9686" w14:textId="77777777" w:rsidR="003662E8" w:rsidRDefault="003662E8" w:rsidP="00434AEA">
      <w:pPr>
        <w:pStyle w:val="Zwykytekst1"/>
        <w:tabs>
          <w:tab w:val="left" w:pos="397"/>
          <w:tab w:val="left" w:pos="794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54FDE94F" w14:textId="77777777" w:rsidR="003662E8" w:rsidRDefault="003662E8" w:rsidP="00434AEA">
      <w:pPr>
        <w:pStyle w:val="Zwykytekst1"/>
        <w:tabs>
          <w:tab w:val="left" w:pos="397"/>
          <w:tab w:val="left" w:pos="794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24E7FD51" w14:textId="77777777" w:rsidR="003662E8" w:rsidRDefault="003662E8" w:rsidP="00434AEA">
      <w:pPr>
        <w:pStyle w:val="Zwykytekst1"/>
        <w:tabs>
          <w:tab w:val="left" w:pos="397"/>
          <w:tab w:val="left" w:pos="794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26692CC6" w14:textId="77777777" w:rsidR="003662E8" w:rsidRDefault="003662E8" w:rsidP="00434AEA">
      <w:pPr>
        <w:pStyle w:val="Zwykytekst1"/>
        <w:tabs>
          <w:tab w:val="left" w:pos="397"/>
          <w:tab w:val="left" w:pos="794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66906C1B" w14:textId="77777777" w:rsidR="003662E8" w:rsidRDefault="003662E8" w:rsidP="00434AEA">
      <w:pPr>
        <w:pStyle w:val="Zwykytekst1"/>
        <w:tabs>
          <w:tab w:val="left" w:pos="397"/>
          <w:tab w:val="left" w:pos="794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2FAC54DB" w14:textId="77777777" w:rsidR="003662E8" w:rsidRDefault="003662E8" w:rsidP="00434AEA">
      <w:pPr>
        <w:pStyle w:val="Zwykytekst1"/>
        <w:tabs>
          <w:tab w:val="left" w:pos="397"/>
          <w:tab w:val="left" w:pos="794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1250DCCE" w14:textId="77777777" w:rsidR="003662E8" w:rsidRDefault="003662E8" w:rsidP="00434AEA">
      <w:pPr>
        <w:pStyle w:val="Zwykytekst1"/>
        <w:tabs>
          <w:tab w:val="left" w:pos="397"/>
          <w:tab w:val="left" w:pos="794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2A05DA4A" w14:textId="77777777" w:rsidR="003662E8" w:rsidRDefault="003662E8" w:rsidP="00434AEA">
      <w:pPr>
        <w:pStyle w:val="Zwykytekst1"/>
        <w:tabs>
          <w:tab w:val="left" w:pos="397"/>
          <w:tab w:val="left" w:pos="794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73BAAAC5" w14:textId="77777777" w:rsidR="003662E8" w:rsidRDefault="003662E8" w:rsidP="00434AEA">
      <w:pPr>
        <w:pStyle w:val="Zwykytekst1"/>
        <w:tabs>
          <w:tab w:val="left" w:pos="397"/>
          <w:tab w:val="left" w:pos="794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4955A5CD" w14:textId="77777777" w:rsidR="003662E8" w:rsidRDefault="003662E8" w:rsidP="00434AEA">
      <w:pPr>
        <w:pStyle w:val="Zwykytekst1"/>
        <w:tabs>
          <w:tab w:val="left" w:pos="397"/>
          <w:tab w:val="left" w:pos="794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5EB362AF" w14:textId="77777777" w:rsidR="003662E8" w:rsidRDefault="003662E8" w:rsidP="00434AEA">
      <w:pPr>
        <w:pStyle w:val="Zwykytekst1"/>
        <w:tabs>
          <w:tab w:val="left" w:pos="397"/>
          <w:tab w:val="left" w:pos="794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326012FC" w14:textId="77777777" w:rsidR="003662E8" w:rsidRDefault="003662E8" w:rsidP="00434AEA">
      <w:pPr>
        <w:pStyle w:val="Zwykytekst1"/>
        <w:tabs>
          <w:tab w:val="left" w:pos="397"/>
          <w:tab w:val="left" w:pos="794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667F69EA" w14:textId="77777777" w:rsidR="003662E8" w:rsidRDefault="003662E8" w:rsidP="00434AEA">
      <w:pPr>
        <w:pStyle w:val="Zwykytekst1"/>
        <w:tabs>
          <w:tab w:val="left" w:pos="397"/>
          <w:tab w:val="left" w:pos="794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7BBCF408" w14:textId="77777777" w:rsidR="003662E8" w:rsidRDefault="003662E8" w:rsidP="00434AEA">
      <w:pPr>
        <w:pStyle w:val="Zwykytekst1"/>
        <w:tabs>
          <w:tab w:val="left" w:pos="397"/>
          <w:tab w:val="left" w:pos="794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3F311493" w14:textId="77777777" w:rsidR="003662E8" w:rsidRDefault="003662E8" w:rsidP="00434AEA">
      <w:pPr>
        <w:pStyle w:val="Zwykytekst1"/>
        <w:tabs>
          <w:tab w:val="left" w:pos="397"/>
          <w:tab w:val="left" w:pos="794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6704C942" w14:textId="77777777" w:rsidR="003662E8" w:rsidRDefault="003662E8" w:rsidP="00434AEA">
      <w:pPr>
        <w:pStyle w:val="Zwykytekst1"/>
        <w:tabs>
          <w:tab w:val="left" w:pos="397"/>
          <w:tab w:val="left" w:pos="794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365B69D0" w14:textId="77777777" w:rsidR="003662E8" w:rsidRDefault="003662E8" w:rsidP="00434AEA">
      <w:pPr>
        <w:pStyle w:val="Zwykytekst1"/>
        <w:tabs>
          <w:tab w:val="left" w:pos="397"/>
          <w:tab w:val="left" w:pos="794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019040B6" w14:textId="77777777" w:rsidR="003662E8" w:rsidRDefault="003662E8" w:rsidP="00434AEA">
      <w:pPr>
        <w:pStyle w:val="Zwykytekst1"/>
        <w:tabs>
          <w:tab w:val="left" w:pos="397"/>
          <w:tab w:val="left" w:pos="794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53EF0F8B" w14:textId="6BF7193E" w:rsidR="00434AEA" w:rsidRPr="007A30B8" w:rsidRDefault="00434AEA" w:rsidP="00434AEA">
      <w:pPr>
        <w:pStyle w:val="Zwykytekst1"/>
        <w:tabs>
          <w:tab w:val="left" w:pos="397"/>
          <w:tab w:val="left" w:pos="794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  <w:r w:rsidRPr="007A30B8">
        <w:rPr>
          <w:rFonts w:ascii="Arial Narrow" w:hAnsi="Arial Narrow"/>
          <w:sz w:val="28"/>
          <w:szCs w:val="28"/>
          <w:highlight w:val="lightGray"/>
          <w:lang w:eastAsia="ar-SA"/>
        </w:rPr>
        <w:lastRenderedPageBreak/>
        <w:t>VII.</w:t>
      </w:r>
      <w:r w:rsidR="00406F83" w:rsidRPr="007A30B8">
        <w:rPr>
          <w:rFonts w:ascii="Arial Narrow" w:hAnsi="Arial Narrow"/>
          <w:sz w:val="28"/>
          <w:szCs w:val="28"/>
          <w:highlight w:val="lightGray"/>
          <w:lang w:eastAsia="ar-SA"/>
        </w:rPr>
        <w:t>ZA</w:t>
      </w:r>
      <w:r w:rsidR="00406F83" w:rsidRPr="007A30B8">
        <w:rPr>
          <w:rFonts w:ascii="Lucida Grande" w:hAnsi="Lucida Grande" w:cs="Lucida Grande"/>
          <w:sz w:val="28"/>
          <w:szCs w:val="28"/>
          <w:highlight w:val="lightGray"/>
          <w:lang w:eastAsia="ar-SA"/>
        </w:rPr>
        <w:t>ŁĄ</w:t>
      </w:r>
      <w:r w:rsidR="00406F83" w:rsidRPr="007A30B8">
        <w:rPr>
          <w:rFonts w:ascii="Arial Narrow" w:hAnsi="Arial Narrow"/>
          <w:sz w:val="28"/>
          <w:szCs w:val="28"/>
          <w:highlight w:val="lightGray"/>
          <w:lang w:eastAsia="ar-SA"/>
        </w:rPr>
        <w:t>CZNIKI</w:t>
      </w:r>
      <w:r w:rsidRPr="007A30B8">
        <w:rPr>
          <w:rFonts w:ascii="Arial Narrow" w:hAnsi="Arial Narrow"/>
          <w:sz w:val="28"/>
          <w:szCs w:val="28"/>
          <w:highlight w:val="lightGray"/>
          <w:lang w:eastAsia="ar-SA"/>
        </w:rPr>
        <w:t>.</w:t>
      </w:r>
      <w:r w:rsidRPr="007A30B8">
        <w:rPr>
          <w:rFonts w:ascii="Arial Narrow" w:hAnsi="Arial Narrow"/>
          <w:sz w:val="28"/>
          <w:szCs w:val="28"/>
          <w:highlight w:val="lightGray"/>
          <w:lang w:eastAsia="ar-SA"/>
        </w:rPr>
        <w:tab/>
      </w:r>
    </w:p>
    <w:p w14:paraId="4C7A12C7" w14:textId="77777777" w:rsidR="00114080" w:rsidRPr="007A30B8" w:rsidRDefault="00114080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022F2ABF" w14:textId="77777777" w:rsidR="00114080" w:rsidRPr="007A30B8" w:rsidRDefault="00114080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1D4B70D3" w14:textId="6A8D78ED" w:rsidR="00384E5B" w:rsidRPr="007A30B8" w:rsidRDefault="00384E5B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5064FF95" w14:textId="4DADE13A" w:rsidR="00406F83" w:rsidRPr="007A30B8" w:rsidRDefault="00406F83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22A64FB4" w14:textId="614C79DD" w:rsidR="00406F83" w:rsidRPr="007A30B8" w:rsidRDefault="00406F83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4DEC0C72" w14:textId="73A6403C" w:rsidR="00406F83" w:rsidRPr="007A30B8" w:rsidRDefault="00406F83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4BFB414C" w14:textId="0104D210" w:rsidR="00406F83" w:rsidRPr="007A30B8" w:rsidRDefault="00406F83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30FB4DEF" w14:textId="33E9A46A" w:rsidR="00406F83" w:rsidRPr="007A30B8" w:rsidRDefault="00406F83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25554CA4" w14:textId="5469EE68" w:rsidR="00406F83" w:rsidRPr="007A30B8" w:rsidRDefault="00406F83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7EEBDE29" w14:textId="39B6D344" w:rsidR="00406F83" w:rsidRPr="007A30B8" w:rsidRDefault="00406F83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35D3A1A9" w14:textId="12ED8E97" w:rsidR="00406F83" w:rsidRPr="007A30B8" w:rsidRDefault="00406F83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3E83E131" w14:textId="6462E054" w:rsidR="00406F83" w:rsidRPr="007A30B8" w:rsidRDefault="00406F83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4044D3F4" w14:textId="2B83FE86" w:rsidR="00406F83" w:rsidRPr="007A30B8" w:rsidRDefault="00406F83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01C82E14" w14:textId="779C6F1B" w:rsidR="00406F83" w:rsidRPr="007A30B8" w:rsidRDefault="00406F83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475F67B4" w14:textId="321A4FC4" w:rsidR="00406F83" w:rsidRPr="007A30B8" w:rsidRDefault="00406F83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3672D0D8" w14:textId="6DC2C29C" w:rsidR="00406F83" w:rsidRPr="007A30B8" w:rsidRDefault="00406F83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63B0DA33" w14:textId="12AFB65D" w:rsidR="00406F83" w:rsidRPr="007A30B8" w:rsidRDefault="00406F83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79F3CD79" w14:textId="191E83EF" w:rsidR="00406F83" w:rsidRPr="007A30B8" w:rsidRDefault="00406F83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42B82DBC" w14:textId="2EBF4AD5" w:rsidR="00406F83" w:rsidRPr="007A30B8" w:rsidRDefault="00406F83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7BA6966E" w14:textId="40E5FDFC" w:rsidR="00406F83" w:rsidRPr="007A30B8" w:rsidRDefault="00406F83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524D887C" w14:textId="0379D205" w:rsidR="00406F83" w:rsidRPr="007A30B8" w:rsidRDefault="00406F83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737ABC8A" w14:textId="469FF936" w:rsidR="00406F83" w:rsidRPr="007A30B8" w:rsidRDefault="00406F83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022868DC" w14:textId="634B6409" w:rsidR="00406F83" w:rsidRPr="007A30B8" w:rsidRDefault="00406F83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5E499C3D" w14:textId="48FBC160" w:rsidR="00406F83" w:rsidRPr="007A30B8" w:rsidRDefault="00406F83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7D366B52" w14:textId="2BC014C3" w:rsidR="00406F83" w:rsidRPr="007A30B8" w:rsidRDefault="00406F83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02E94CF1" w14:textId="4B3973B2" w:rsidR="00406F83" w:rsidRPr="007A30B8" w:rsidRDefault="00406F83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76184BB4" w14:textId="1D1D39A5" w:rsidR="00406F83" w:rsidRPr="007A30B8" w:rsidRDefault="00406F83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05392F29" w14:textId="7DD2DE8E" w:rsidR="00406F83" w:rsidRPr="007A30B8" w:rsidRDefault="00406F83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1DB0E34D" w14:textId="260CC23D" w:rsidR="00406F83" w:rsidRPr="007A30B8" w:rsidRDefault="00406F83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528459A7" w14:textId="3A703E0D" w:rsidR="00406F83" w:rsidRPr="007A30B8" w:rsidRDefault="00406F83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7F093F27" w14:textId="20C8B17B" w:rsidR="00406F83" w:rsidRPr="007A30B8" w:rsidRDefault="00406F83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4E4D8E54" w14:textId="105A13C5" w:rsidR="00406F83" w:rsidRPr="007A30B8" w:rsidRDefault="00406F83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6AB52B94" w14:textId="4355C3C0" w:rsidR="00406F83" w:rsidRPr="007A30B8" w:rsidRDefault="00406F83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4C4387AC" w14:textId="55B8B30A" w:rsidR="00406F83" w:rsidRPr="007A30B8" w:rsidRDefault="00406F83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29B97381" w14:textId="4A90F2C8" w:rsidR="00406F83" w:rsidRPr="007A30B8" w:rsidRDefault="00406F83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35BEB11B" w14:textId="6F9D3977" w:rsidR="00406F83" w:rsidRPr="007A30B8" w:rsidRDefault="00406F83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7DB27034" w14:textId="41878356" w:rsidR="00406F83" w:rsidRPr="007A30B8" w:rsidRDefault="00406F83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06C64B3E" w14:textId="00414A91" w:rsidR="00406F83" w:rsidRPr="007A30B8" w:rsidRDefault="00406F83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63D64343" w14:textId="2DDF5016" w:rsidR="00406F83" w:rsidRPr="007A30B8" w:rsidRDefault="00406F83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6B102FAF" w14:textId="670248A7" w:rsidR="00406F83" w:rsidRPr="007A30B8" w:rsidRDefault="00406F83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5DAA2714" w14:textId="63AA0022" w:rsidR="00406F83" w:rsidRPr="007A30B8" w:rsidRDefault="00406F83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0BD3F857" w14:textId="5DEAC8DE" w:rsidR="00406F83" w:rsidRPr="007A30B8" w:rsidRDefault="00406F83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1328CD62" w14:textId="1F5BEF30" w:rsidR="00406F83" w:rsidRPr="007A30B8" w:rsidRDefault="00406F83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24F3BBF6" w14:textId="357E96B2" w:rsidR="00406F83" w:rsidRPr="007A30B8" w:rsidRDefault="00406F83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54680BB2" w14:textId="36958E1F" w:rsidR="00406F83" w:rsidRPr="007A30B8" w:rsidRDefault="00406F83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227A08AA" w14:textId="3EAB2D96" w:rsidR="00406F83" w:rsidRPr="007A30B8" w:rsidRDefault="00406F83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4800A670" w14:textId="5BFDF373" w:rsidR="00406F83" w:rsidRPr="007A30B8" w:rsidRDefault="00406F83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387157AC" w14:textId="6F3D339A" w:rsidR="00406F83" w:rsidRPr="007A30B8" w:rsidRDefault="00406F83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19F19E26" w14:textId="654CCD60" w:rsidR="00406F83" w:rsidRPr="007A30B8" w:rsidRDefault="00406F83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4E6FD735" w14:textId="339FE558" w:rsidR="00406F83" w:rsidRPr="007A30B8" w:rsidRDefault="00406F83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182E39B0" w14:textId="4067CAD0" w:rsidR="00406F83" w:rsidRPr="007A30B8" w:rsidRDefault="00406F83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6372B424" w14:textId="77777777" w:rsidR="00406F83" w:rsidRPr="007A30B8" w:rsidRDefault="00406F83" w:rsidP="007F485E">
      <w:pPr>
        <w:pStyle w:val="Zwykytekst1"/>
        <w:tabs>
          <w:tab w:val="left" w:pos="0"/>
          <w:tab w:val="left" w:pos="567"/>
          <w:tab w:val="left" w:pos="720"/>
        </w:tabs>
        <w:rPr>
          <w:rFonts w:ascii="Arial Narrow" w:hAnsi="Arial Narrow"/>
          <w:sz w:val="22"/>
          <w:szCs w:val="22"/>
          <w:lang w:eastAsia="ar-SA"/>
        </w:rPr>
      </w:pPr>
    </w:p>
    <w:p w14:paraId="5EC5A90C" w14:textId="77777777" w:rsidR="003662E8" w:rsidRDefault="003662E8" w:rsidP="009526BA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0EDF8D2D" w14:textId="77777777" w:rsidR="003662E8" w:rsidRDefault="003662E8" w:rsidP="009526BA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42925071" w14:textId="77777777" w:rsidR="003662E8" w:rsidRDefault="003662E8" w:rsidP="009526BA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59BB7ED8" w14:textId="77777777" w:rsidR="003662E8" w:rsidRDefault="003662E8" w:rsidP="009526BA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166A9ED6" w14:textId="77777777" w:rsidR="003662E8" w:rsidRDefault="003662E8" w:rsidP="009526BA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56344400" w14:textId="77777777" w:rsidR="003662E8" w:rsidRDefault="003662E8" w:rsidP="009526BA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59E0908B" w14:textId="77777777" w:rsidR="003662E8" w:rsidRDefault="003662E8" w:rsidP="009526BA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40E22564" w14:textId="77777777" w:rsidR="003662E8" w:rsidRDefault="003662E8" w:rsidP="009526BA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160B02DC" w14:textId="77777777" w:rsidR="003662E8" w:rsidRDefault="003662E8" w:rsidP="009526BA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2F986734" w14:textId="77777777" w:rsidR="003662E8" w:rsidRDefault="003662E8" w:rsidP="009526BA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3944DDB1" w14:textId="77777777" w:rsidR="003662E8" w:rsidRDefault="003662E8" w:rsidP="009526BA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7E84E228" w14:textId="77777777" w:rsidR="003662E8" w:rsidRDefault="003662E8" w:rsidP="009526BA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51549D15" w14:textId="77777777" w:rsidR="003662E8" w:rsidRDefault="003662E8" w:rsidP="009526BA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45885C1F" w14:textId="77777777" w:rsidR="003662E8" w:rsidRDefault="003662E8" w:rsidP="009526BA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6F6D8B32" w14:textId="77777777" w:rsidR="003662E8" w:rsidRDefault="003662E8" w:rsidP="009526BA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0AFF1236" w14:textId="77777777" w:rsidR="003662E8" w:rsidRDefault="003662E8" w:rsidP="009526BA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6812EE1B" w14:textId="77777777" w:rsidR="003662E8" w:rsidRDefault="003662E8" w:rsidP="009526BA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3643F0AF" w14:textId="77777777" w:rsidR="003662E8" w:rsidRDefault="003662E8" w:rsidP="009526BA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15832F65" w14:textId="77777777" w:rsidR="003662E8" w:rsidRDefault="003662E8" w:rsidP="009526BA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6508A3E5" w14:textId="77777777" w:rsidR="003662E8" w:rsidRDefault="003662E8" w:rsidP="009526BA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4EA00855" w14:textId="77777777" w:rsidR="003662E8" w:rsidRDefault="003662E8" w:rsidP="009526BA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1C3748A2" w14:textId="77777777" w:rsidR="003662E8" w:rsidRDefault="003662E8" w:rsidP="009526BA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290D8A52" w14:textId="77777777" w:rsidR="003662E8" w:rsidRDefault="003662E8" w:rsidP="009526BA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5C94DED6" w14:textId="77777777" w:rsidR="003662E8" w:rsidRDefault="003662E8" w:rsidP="009526BA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5FFC545A" w14:textId="77777777" w:rsidR="003662E8" w:rsidRDefault="003662E8" w:rsidP="009526BA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3130B914" w14:textId="77777777" w:rsidR="003662E8" w:rsidRDefault="003662E8" w:rsidP="009526BA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67580511" w14:textId="77777777" w:rsidR="003662E8" w:rsidRDefault="003662E8" w:rsidP="009526BA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1705FE8E" w14:textId="77777777" w:rsidR="003662E8" w:rsidRDefault="003662E8" w:rsidP="009526BA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04904CBB" w14:textId="77777777" w:rsidR="003662E8" w:rsidRDefault="003662E8" w:rsidP="009526BA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5324CD14" w14:textId="77777777" w:rsidR="003662E8" w:rsidRDefault="003662E8" w:rsidP="009526BA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30FE9F34" w14:textId="77777777" w:rsidR="003662E8" w:rsidRDefault="003662E8" w:rsidP="009526BA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16F4FB1B" w14:textId="77777777" w:rsidR="003662E8" w:rsidRDefault="003662E8" w:rsidP="009526BA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198A8604" w14:textId="77777777" w:rsidR="003662E8" w:rsidRDefault="003662E8" w:rsidP="009526BA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36C479B3" w14:textId="77777777" w:rsidR="003662E8" w:rsidRDefault="003662E8" w:rsidP="009526BA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30CE9249" w14:textId="77777777" w:rsidR="003662E8" w:rsidRDefault="003662E8" w:rsidP="009526BA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3D73568F" w14:textId="77777777" w:rsidR="003662E8" w:rsidRDefault="003662E8" w:rsidP="009526BA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1C9FEEC8" w14:textId="77777777" w:rsidR="003662E8" w:rsidRDefault="003662E8" w:rsidP="009526BA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70AF5E00" w14:textId="77777777" w:rsidR="003662E8" w:rsidRDefault="003662E8" w:rsidP="009526BA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6D7A91F3" w14:textId="77777777" w:rsidR="003662E8" w:rsidRDefault="003662E8" w:rsidP="009526BA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7217C703" w14:textId="77777777" w:rsidR="003662E8" w:rsidRDefault="003662E8" w:rsidP="009526BA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0921BAE4" w14:textId="77777777" w:rsidR="003662E8" w:rsidRDefault="003662E8" w:rsidP="009526BA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48F145B9" w14:textId="77777777" w:rsidR="003662E8" w:rsidRDefault="003662E8" w:rsidP="009526BA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2F8A7E51" w14:textId="5DC3398A" w:rsidR="007F485E" w:rsidRPr="007A30B8" w:rsidRDefault="009526BA" w:rsidP="009526BA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  <w:r w:rsidRPr="007A30B8">
        <w:rPr>
          <w:rFonts w:ascii="Arial Narrow" w:hAnsi="Arial Narrow"/>
          <w:sz w:val="28"/>
          <w:szCs w:val="28"/>
          <w:highlight w:val="lightGray"/>
          <w:lang w:eastAsia="ar-SA"/>
        </w:rPr>
        <w:lastRenderedPageBreak/>
        <w:t>VI</w:t>
      </w:r>
      <w:r w:rsidR="008E789B" w:rsidRPr="007A30B8">
        <w:rPr>
          <w:rFonts w:ascii="Arial Narrow" w:hAnsi="Arial Narrow"/>
          <w:sz w:val="28"/>
          <w:szCs w:val="28"/>
          <w:highlight w:val="lightGray"/>
          <w:lang w:eastAsia="ar-SA"/>
        </w:rPr>
        <w:t>I</w:t>
      </w:r>
      <w:r w:rsidR="00434AEA" w:rsidRPr="007A30B8">
        <w:rPr>
          <w:rFonts w:ascii="Arial Narrow" w:hAnsi="Arial Narrow"/>
          <w:sz w:val="28"/>
          <w:szCs w:val="28"/>
          <w:highlight w:val="lightGray"/>
          <w:lang w:eastAsia="ar-SA"/>
        </w:rPr>
        <w:t>I</w:t>
      </w:r>
      <w:r w:rsidRPr="007A30B8">
        <w:rPr>
          <w:rFonts w:ascii="Arial Narrow" w:hAnsi="Arial Narrow"/>
          <w:sz w:val="28"/>
          <w:szCs w:val="28"/>
          <w:highlight w:val="lightGray"/>
          <w:lang w:eastAsia="ar-SA"/>
        </w:rPr>
        <w:t>.</w:t>
      </w:r>
      <w:r w:rsidR="00C30C71" w:rsidRPr="007A30B8">
        <w:rPr>
          <w:rFonts w:ascii="Arial Narrow" w:hAnsi="Arial Narrow"/>
          <w:sz w:val="28"/>
          <w:szCs w:val="28"/>
          <w:highlight w:val="lightGray"/>
          <w:lang w:eastAsia="ar-SA"/>
        </w:rPr>
        <w:t>DANE OGÓLNE.</w:t>
      </w:r>
    </w:p>
    <w:p w14:paraId="6F1CAC69" w14:textId="77777777" w:rsidR="007F485E" w:rsidRPr="007A30B8" w:rsidRDefault="007F485E" w:rsidP="007F485E">
      <w:pPr>
        <w:ind w:left="567"/>
        <w:jc w:val="both"/>
        <w:rPr>
          <w:rFonts w:ascii="Arial Narrow" w:hAnsi="Arial Narrow"/>
          <w:sz w:val="22"/>
          <w:szCs w:val="22"/>
          <w:u w:val="single"/>
          <w:lang w:eastAsia="ar-SA"/>
        </w:rPr>
      </w:pPr>
    </w:p>
    <w:p w14:paraId="2550EEE4" w14:textId="77777777" w:rsidR="00935550" w:rsidRPr="00892D99" w:rsidRDefault="00935550" w:rsidP="00892D99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892D99">
        <w:rPr>
          <w:rFonts w:ascii="Arial Narrow" w:hAnsi="Arial Narrow" w:cs="Arial Narrow"/>
          <w:spacing w:val="-4"/>
          <w:sz w:val="22"/>
          <w:szCs w:val="22"/>
        </w:rPr>
        <w:t>1.CHARAKTERYSTYKA OBIEKTU OBJĘTEGO OPRACOWANIEM.</w:t>
      </w:r>
    </w:p>
    <w:p w14:paraId="47E520EC" w14:textId="77777777" w:rsidR="00935550" w:rsidRPr="00892D99" w:rsidRDefault="00935550" w:rsidP="00892D99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</w:p>
    <w:p w14:paraId="3D561B13" w14:textId="2A7E8AFC" w:rsidR="00C27FC5" w:rsidRPr="00892D99" w:rsidRDefault="00C27FC5" w:rsidP="00892D99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892D99">
        <w:rPr>
          <w:rFonts w:ascii="Arial Narrow" w:hAnsi="Arial Narrow" w:cs="Arial Narrow"/>
          <w:spacing w:val="-4"/>
          <w:sz w:val="22"/>
          <w:szCs w:val="22"/>
        </w:rPr>
        <w:t>Powierzchnia zabudowy PZ:</w:t>
      </w:r>
      <w:r w:rsidRPr="00892D99">
        <w:rPr>
          <w:rFonts w:ascii="Arial Narrow" w:hAnsi="Arial Narrow" w:cs="Arial Narrow"/>
          <w:spacing w:val="-4"/>
          <w:sz w:val="22"/>
          <w:szCs w:val="22"/>
        </w:rPr>
        <w:tab/>
      </w:r>
      <w:r w:rsidR="004C3419">
        <w:rPr>
          <w:rFonts w:ascii="Arial Narrow" w:hAnsi="Arial Narrow" w:cs="Arial Narrow"/>
          <w:spacing w:val="-4"/>
          <w:sz w:val="22"/>
          <w:szCs w:val="22"/>
        </w:rPr>
        <w:t>571</w:t>
      </w:r>
      <w:r w:rsidRPr="00892D99">
        <w:rPr>
          <w:rFonts w:ascii="Arial Narrow" w:hAnsi="Arial Narrow" w:cs="Arial Narrow"/>
          <w:spacing w:val="-4"/>
          <w:sz w:val="22"/>
          <w:szCs w:val="22"/>
        </w:rPr>
        <w:t>,</w:t>
      </w:r>
      <w:r w:rsidR="004C3419">
        <w:rPr>
          <w:rFonts w:ascii="Arial Narrow" w:hAnsi="Arial Narrow" w:cs="Arial Narrow"/>
          <w:spacing w:val="-4"/>
          <w:sz w:val="22"/>
          <w:szCs w:val="22"/>
        </w:rPr>
        <w:t>60</w:t>
      </w:r>
      <w:r w:rsidRPr="00892D99">
        <w:rPr>
          <w:rFonts w:ascii="Arial Narrow" w:hAnsi="Arial Narrow" w:cs="Arial Narrow"/>
          <w:spacing w:val="-4"/>
          <w:sz w:val="22"/>
          <w:szCs w:val="22"/>
        </w:rPr>
        <w:t>m</w:t>
      </w:r>
      <w:r w:rsidRPr="00892D99">
        <w:rPr>
          <w:rFonts w:ascii="Arial Narrow" w:hAnsi="Arial Narrow" w:cs="Arial Narrow"/>
          <w:spacing w:val="-4"/>
          <w:sz w:val="22"/>
          <w:szCs w:val="22"/>
          <w:vertAlign w:val="superscript"/>
        </w:rPr>
        <w:t>2</w:t>
      </w:r>
    </w:p>
    <w:p w14:paraId="2B597FB8" w14:textId="36FFE80B" w:rsidR="00C27FC5" w:rsidRPr="00892D99" w:rsidRDefault="00C27FC5" w:rsidP="00892D99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892D99">
        <w:rPr>
          <w:rFonts w:ascii="Arial Narrow" w:hAnsi="Arial Narrow" w:cs="Arial Narrow"/>
          <w:spacing w:val="-4"/>
          <w:sz w:val="22"/>
          <w:szCs w:val="22"/>
        </w:rPr>
        <w:t>Powierzchnia całkowita PC:</w:t>
      </w:r>
      <w:r w:rsidRPr="00892D99">
        <w:rPr>
          <w:rFonts w:ascii="Arial Narrow" w:hAnsi="Arial Narrow" w:cs="Arial Narrow"/>
          <w:spacing w:val="-4"/>
          <w:sz w:val="22"/>
          <w:szCs w:val="22"/>
        </w:rPr>
        <w:tab/>
      </w:r>
      <w:r w:rsidR="004C3419">
        <w:rPr>
          <w:rFonts w:ascii="Arial Narrow" w:hAnsi="Arial Narrow" w:cs="Arial Narrow"/>
          <w:spacing w:val="-4"/>
          <w:sz w:val="22"/>
          <w:szCs w:val="22"/>
        </w:rPr>
        <w:t>1143</w:t>
      </w:r>
      <w:r w:rsidRPr="00892D99">
        <w:rPr>
          <w:rFonts w:ascii="Arial Narrow" w:hAnsi="Arial Narrow" w:cs="Arial Narrow"/>
          <w:spacing w:val="-4"/>
          <w:sz w:val="22"/>
          <w:szCs w:val="22"/>
        </w:rPr>
        <w:t>,</w:t>
      </w:r>
      <w:r w:rsidR="004C3419">
        <w:rPr>
          <w:rFonts w:ascii="Arial Narrow" w:hAnsi="Arial Narrow" w:cs="Arial Narrow"/>
          <w:spacing w:val="-4"/>
          <w:sz w:val="22"/>
          <w:szCs w:val="22"/>
        </w:rPr>
        <w:t>2</w:t>
      </w:r>
      <w:r w:rsidRPr="00892D99">
        <w:rPr>
          <w:rFonts w:ascii="Arial Narrow" w:hAnsi="Arial Narrow" w:cs="Arial Narrow"/>
          <w:spacing w:val="-4"/>
          <w:sz w:val="22"/>
          <w:szCs w:val="22"/>
        </w:rPr>
        <w:t>0m</w:t>
      </w:r>
      <w:r w:rsidRPr="00892D99">
        <w:rPr>
          <w:rFonts w:ascii="Arial Narrow" w:hAnsi="Arial Narrow" w:cs="Arial Narrow"/>
          <w:spacing w:val="-4"/>
          <w:sz w:val="22"/>
          <w:szCs w:val="22"/>
          <w:vertAlign w:val="superscript"/>
        </w:rPr>
        <w:t>2</w:t>
      </w:r>
    </w:p>
    <w:p w14:paraId="23858B30" w14:textId="0993ED0A" w:rsidR="00C27FC5" w:rsidRPr="00892D99" w:rsidRDefault="00C27FC5" w:rsidP="00892D99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892D99">
        <w:rPr>
          <w:rFonts w:ascii="Arial Narrow" w:hAnsi="Arial Narrow" w:cs="Arial Narrow"/>
          <w:spacing w:val="-4"/>
          <w:sz w:val="22"/>
          <w:szCs w:val="22"/>
        </w:rPr>
        <w:t>Powierzchnia użytkowa PU:</w:t>
      </w:r>
      <w:r w:rsidRPr="00892D99">
        <w:rPr>
          <w:rFonts w:ascii="Arial Narrow" w:hAnsi="Arial Narrow" w:cs="Arial Narrow"/>
          <w:spacing w:val="-4"/>
          <w:sz w:val="22"/>
          <w:szCs w:val="22"/>
        </w:rPr>
        <w:tab/>
      </w:r>
      <w:r w:rsidR="0026060E">
        <w:rPr>
          <w:rFonts w:ascii="Arial Narrow" w:hAnsi="Arial Narrow" w:cs="Arial Narrow"/>
          <w:sz w:val="22"/>
        </w:rPr>
        <w:t>963</w:t>
      </w:r>
      <w:r w:rsidR="0026060E" w:rsidRPr="007A30B8">
        <w:rPr>
          <w:rFonts w:ascii="Arial Narrow" w:hAnsi="Arial Narrow" w:cs="Arial Narrow"/>
          <w:sz w:val="22"/>
        </w:rPr>
        <w:t>,</w:t>
      </w:r>
      <w:r w:rsidR="0026060E">
        <w:rPr>
          <w:rFonts w:ascii="Arial Narrow" w:hAnsi="Arial Narrow" w:cs="Arial Narrow"/>
          <w:sz w:val="22"/>
        </w:rPr>
        <w:t>5</w:t>
      </w:r>
      <w:r w:rsidR="00925D6B">
        <w:rPr>
          <w:rFonts w:ascii="Arial Narrow" w:hAnsi="Arial Narrow" w:cs="Arial Narrow"/>
          <w:sz w:val="22"/>
        </w:rPr>
        <w:t>0</w:t>
      </w:r>
      <w:r w:rsidRPr="00892D99">
        <w:rPr>
          <w:rFonts w:ascii="Arial Narrow" w:hAnsi="Arial Narrow" w:cs="Arial Narrow"/>
          <w:spacing w:val="-4"/>
          <w:sz w:val="22"/>
          <w:szCs w:val="22"/>
        </w:rPr>
        <w:t>m</w:t>
      </w:r>
      <w:r w:rsidRPr="00892D99">
        <w:rPr>
          <w:rFonts w:ascii="Arial Narrow" w:hAnsi="Arial Narrow" w:cs="Arial Narrow"/>
          <w:spacing w:val="-4"/>
          <w:sz w:val="22"/>
          <w:szCs w:val="22"/>
          <w:vertAlign w:val="superscript"/>
        </w:rPr>
        <w:t>2</w:t>
      </w:r>
    </w:p>
    <w:p w14:paraId="55398601" w14:textId="0AF95B3F" w:rsidR="00C27FC5" w:rsidRPr="00892D99" w:rsidRDefault="00C27FC5" w:rsidP="00892D99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892D99">
        <w:rPr>
          <w:rFonts w:ascii="Arial Narrow" w:hAnsi="Arial Narrow" w:cs="Arial Narrow"/>
          <w:spacing w:val="-4"/>
          <w:sz w:val="22"/>
          <w:szCs w:val="22"/>
        </w:rPr>
        <w:t>Kubatura:</w:t>
      </w:r>
      <w:r w:rsidRPr="00892D99">
        <w:rPr>
          <w:rFonts w:ascii="Arial Narrow" w:hAnsi="Arial Narrow" w:cs="Arial Narrow"/>
          <w:spacing w:val="-4"/>
          <w:sz w:val="22"/>
          <w:szCs w:val="22"/>
        </w:rPr>
        <w:tab/>
      </w:r>
      <w:r w:rsidR="00925D6B">
        <w:rPr>
          <w:rFonts w:ascii="Arial Narrow" w:hAnsi="Arial Narrow" w:cs="Arial Narrow"/>
          <w:spacing w:val="-4"/>
          <w:sz w:val="22"/>
          <w:szCs w:val="22"/>
        </w:rPr>
        <w:t>4687</w:t>
      </w:r>
      <w:r w:rsidRPr="00892D99">
        <w:rPr>
          <w:rFonts w:ascii="Arial Narrow" w:hAnsi="Arial Narrow" w:cs="Arial Narrow"/>
          <w:spacing w:val="-4"/>
          <w:sz w:val="22"/>
          <w:szCs w:val="22"/>
        </w:rPr>
        <w:t>,</w:t>
      </w:r>
      <w:r w:rsidR="00925D6B">
        <w:rPr>
          <w:rFonts w:ascii="Arial Narrow" w:hAnsi="Arial Narrow" w:cs="Arial Narrow"/>
          <w:spacing w:val="-4"/>
          <w:sz w:val="22"/>
          <w:szCs w:val="22"/>
        </w:rPr>
        <w:t>12</w:t>
      </w:r>
      <w:r w:rsidRPr="00892D99">
        <w:rPr>
          <w:rFonts w:ascii="Arial Narrow" w:hAnsi="Arial Narrow" w:cs="Arial Narrow"/>
          <w:spacing w:val="-4"/>
          <w:sz w:val="22"/>
          <w:szCs w:val="22"/>
        </w:rPr>
        <w:t>m</w:t>
      </w:r>
      <w:r w:rsidRPr="00892D99">
        <w:rPr>
          <w:rFonts w:ascii="Arial Narrow" w:hAnsi="Arial Narrow" w:cs="Arial Narrow"/>
          <w:spacing w:val="-4"/>
          <w:sz w:val="22"/>
          <w:szCs w:val="22"/>
          <w:vertAlign w:val="superscript"/>
        </w:rPr>
        <w:t>3</w:t>
      </w:r>
    </w:p>
    <w:p w14:paraId="1AD6BED7" w14:textId="34262758" w:rsidR="00C27FC5" w:rsidRPr="00892D99" w:rsidRDefault="00C27FC5" w:rsidP="00892D99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892D99">
        <w:rPr>
          <w:rFonts w:ascii="Arial Narrow" w:hAnsi="Arial Narrow" w:cs="Arial Narrow"/>
          <w:spacing w:val="-4"/>
          <w:sz w:val="22"/>
          <w:szCs w:val="22"/>
        </w:rPr>
        <w:t xml:space="preserve">Ilość kondygnacji: </w:t>
      </w:r>
      <w:r w:rsidR="004C3419">
        <w:rPr>
          <w:rFonts w:ascii="Arial Narrow" w:hAnsi="Arial Narrow" w:cs="Arial Narrow"/>
          <w:spacing w:val="-4"/>
          <w:sz w:val="22"/>
          <w:szCs w:val="22"/>
        </w:rPr>
        <w:tab/>
      </w:r>
      <w:r w:rsidRPr="00892D99">
        <w:rPr>
          <w:rFonts w:ascii="Arial Narrow" w:hAnsi="Arial Narrow" w:cs="Arial Narrow"/>
          <w:spacing w:val="-4"/>
          <w:sz w:val="22"/>
          <w:szCs w:val="22"/>
        </w:rPr>
        <w:t>2 kondygnacje nadziemne</w:t>
      </w:r>
    </w:p>
    <w:p w14:paraId="3C6C3A64" w14:textId="523576D6" w:rsidR="005B489E" w:rsidRPr="00892D99" w:rsidRDefault="005B489E" w:rsidP="00892D99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892D99">
        <w:rPr>
          <w:rFonts w:ascii="Arial Narrow" w:hAnsi="Arial Narrow" w:cs="Arial Narrow"/>
          <w:spacing w:val="-4"/>
          <w:sz w:val="22"/>
          <w:szCs w:val="22"/>
        </w:rPr>
        <w:t>Wymiary zewnętrzne:</w:t>
      </w:r>
      <w:r w:rsidR="004C3419">
        <w:rPr>
          <w:rFonts w:ascii="Arial Narrow" w:hAnsi="Arial Narrow" w:cs="Arial Narrow"/>
          <w:spacing w:val="-4"/>
          <w:sz w:val="22"/>
          <w:szCs w:val="22"/>
        </w:rPr>
        <w:tab/>
      </w:r>
      <w:r w:rsidR="00EE034D" w:rsidRPr="00EE034D">
        <w:rPr>
          <w:rFonts w:ascii="Arial Narrow" w:hAnsi="Arial Narrow" w:cs="Arial Narrow"/>
          <w:color w:val="000000" w:themeColor="text1"/>
          <w:spacing w:val="-4"/>
          <w:sz w:val="22"/>
          <w:szCs w:val="22"/>
        </w:rPr>
        <w:t>19</w:t>
      </w:r>
      <w:r w:rsidRPr="00EE034D">
        <w:rPr>
          <w:rFonts w:ascii="Arial Narrow" w:hAnsi="Arial Narrow" w:cs="Arial Narrow"/>
          <w:color w:val="000000" w:themeColor="text1"/>
          <w:spacing w:val="-4"/>
          <w:sz w:val="22"/>
          <w:szCs w:val="22"/>
        </w:rPr>
        <w:t>,</w:t>
      </w:r>
      <w:r w:rsidR="00EE034D" w:rsidRPr="00EE034D">
        <w:rPr>
          <w:rFonts w:ascii="Arial Narrow" w:hAnsi="Arial Narrow" w:cs="Arial Narrow"/>
          <w:color w:val="000000" w:themeColor="text1"/>
          <w:spacing w:val="-4"/>
          <w:sz w:val="22"/>
          <w:szCs w:val="22"/>
        </w:rPr>
        <w:t>32</w:t>
      </w:r>
      <w:r w:rsidRPr="00EE034D">
        <w:rPr>
          <w:rFonts w:ascii="Arial Narrow" w:hAnsi="Arial Narrow" w:cs="Arial Narrow"/>
          <w:color w:val="000000" w:themeColor="text1"/>
          <w:spacing w:val="-4"/>
          <w:sz w:val="22"/>
          <w:szCs w:val="22"/>
        </w:rPr>
        <w:t xml:space="preserve">m </w:t>
      </w:r>
      <w:r w:rsidR="00EE034D" w:rsidRPr="00EE034D">
        <w:rPr>
          <w:rFonts w:ascii="Arial Narrow" w:hAnsi="Arial Narrow" w:cs="Arial Narrow"/>
          <w:color w:val="000000" w:themeColor="text1"/>
          <w:spacing w:val="-4"/>
          <w:sz w:val="22"/>
          <w:szCs w:val="22"/>
        </w:rPr>
        <w:t xml:space="preserve">(21,10m) </w:t>
      </w:r>
      <w:r w:rsidRPr="00EE034D">
        <w:rPr>
          <w:rFonts w:ascii="Arial Narrow" w:hAnsi="Arial Narrow" w:cs="Arial Narrow"/>
          <w:color w:val="000000" w:themeColor="text1"/>
          <w:spacing w:val="-4"/>
          <w:sz w:val="22"/>
          <w:szCs w:val="22"/>
        </w:rPr>
        <w:t xml:space="preserve">x </w:t>
      </w:r>
      <w:r w:rsidR="00EE034D" w:rsidRPr="00EE034D">
        <w:rPr>
          <w:rFonts w:ascii="Arial Narrow" w:hAnsi="Arial Narrow" w:cs="Arial Narrow"/>
          <w:color w:val="000000" w:themeColor="text1"/>
          <w:spacing w:val="-4"/>
          <w:sz w:val="22"/>
          <w:szCs w:val="22"/>
        </w:rPr>
        <w:t>29</w:t>
      </w:r>
      <w:r w:rsidRPr="00EE034D">
        <w:rPr>
          <w:rFonts w:ascii="Arial Narrow" w:hAnsi="Arial Narrow" w:cs="Arial Narrow"/>
          <w:color w:val="000000" w:themeColor="text1"/>
          <w:spacing w:val="-4"/>
          <w:sz w:val="22"/>
          <w:szCs w:val="22"/>
        </w:rPr>
        <w:t>,</w:t>
      </w:r>
      <w:r w:rsidR="00C27FC5" w:rsidRPr="00EE034D">
        <w:rPr>
          <w:rFonts w:ascii="Arial Narrow" w:hAnsi="Arial Narrow" w:cs="Arial Narrow"/>
          <w:color w:val="000000" w:themeColor="text1"/>
          <w:spacing w:val="-4"/>
          <w:sz w:val="22"/>
          <w:szCs w:val="22"/>
        </w:rPr>
        <w:t>52</w:t>
      </w:r>
      <w:r w:rsidRPr="00EE034D">
        <w:rPr>
          <w:rFonts w:ascii="Arial Narrow" w:hAnsi="Arial Narrow" w:cs="Arial Narrow"/>
          <w:color w:val="000000" w:themeColor="text1"/>
          <w:spacing w:val="-4"/>
          <w:sz w:val="22"/>
          <w:szCs w:val="22"/>
        </w:rPr>
        <w:t xml:space="preserve">m, </w:t>
      </w:r>
    </w:p>
    <w:p w14:paraId="1EA9091F" w14:textId="49A759EA" w:rsidR="005B489E" w:rsidRPr="00892D99" w:rsidRDefault="005B489E" w:rsidP="00892D99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892D99">
        <w:rPr>
          <w:rFonts w:ascii="Arial Narrow" w:hAnsi="Arial Narrow" w:cs="Arial Narrow"/>
          <w:spacing w:val="-4"/>
          <w:sz w:val="22"/>
          <w:szCs w:val="22"/>
        </w:rPr>
        <w:t>Wysokość budynków do ściany attykowej</w:t>
      </w:r>
      <w:r w:rsidR="004C3419">
        <w:rPr>
          <w:rFonts w:ascii="Arial Narrow" w:hAnsi="Arial Narrow" w:cs="Arial Narrow"/>
          <w:spacing w:val="-4"/>
          <w:sz w:val="22"/>
          <w:szCs w:val="22"/>
        </w:rPr>
        <w:t>:</w:t>
      </w:r>
      <w:r w:rsidR="004C3419">
        <w:rPr>
          <w:rFonts w:ascii="Arial Narrow" w:hAnsi="Arial Narrow" w:cs="Arial Narrow"/>
          <w:spacing w:val="-4"/>
          <w:sz w:val="22"/>
          <w:szCs w:val="22"/>
        </w:rPr>
        <w:tab/>
      </w:r>
      <w:r w:rsidR="00C27FC5" w:rsidRPr="00892D99">
        <w:rPr>
          <w:rFonts w:ascii="Arial Narrow" w:hAnsi="Arial Narrow" w:cs="Arial Narrow"/>
          <w:spacing w:val="-4"/>
          <w:sz w:val="22"/>
          <w:szCs w:val="22"/>
        </w:rPr>
        <w:t>8</w:t>
      </w:r>
      <w:r w:rsidRPr="00892D99">
        <w:rPr>
          <w:rFonts w:ascii="Arial Narrow" w:hAnsi="Arial Narrow" w:cs="Arial Narrow"/>
          <w:spacing w:val="-4"/>
          <w:sz w:val="22"/>
          <w:szCs w:val="22"/>
        </w:rPr>
        <w:t>,</w:t>
      </w:r>
      <w:r w:rsidR="00892D99" w:rsidRPr="00892D99">
        <w:rPr>
          <w:rFonts w:ascii="Arial Narrow" w:hAnsi="Arial Narrow" w:cs="Arial Narrow"/>
          <w:spacing w:val="-4"/>
          <w:sz w:val="22"/>
          <w:szCs w:val="22"/>
        </w:rPr>
        <w:t>5</w:t>
      </w:r>
      <w:r w:rsidRPr="00892D99">
        <w:rPr>
          <w:rFonts w:ascii="Arial Narrow" w:hAnsi="Arial Narrow" w:cs="Arial Narrow"/>
          <w:spacing w:val="-4"/>
          <w:sz w:val="22"/>
          <w:szCs w:val="22"/>
        </w:rPr>
        <w:t>0m.</w:t>
      </w:r>
    </w:p>
    <w:p w14:paraId="3511CDAB" w14:textId="77777777" w:rsidR="00D7153F" w:rsidRPr="00892D99" w:rsidRDefault="00D7153F" w:rsidP="00892D99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</w:p>
    <w:p w14:paraId="3C2CD2DA" w14:textId="77777777" w:rsidR="00935550" w:rsidRPr="00892D99" w:rsidRDefault="00935550" w:rsidP="00892D99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892D99">
        <w:rPr>
          <w:rFonts w:ascii="Arial Narrow" w:hAnsi="Arial Narrow" w:cs="Arial Narrow"/>
          <w:spacing w:val="-4"/>
          <w:sz w:val="22"/>
          <w:szCs w:val="22"/>
        </w:rPr>
        <w:t>2.PODSTAWA OPRACOWANIA.</w:t>
      </w:r>
    </w:p>
    <w:p w14:paraId="1EA1DC39" w14:textId="77777777" w:rsidR="00935550" w:rsidRPr="00892D99" w:rsidRDefault="00935550" w:rsidP="00892D99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</w:p>
    <w:p w14:paraId="428A472E" w14:textId="77777777" w:rsidR="00935550" w:rsidRPr="00892D99" w:rsidRDefault="00935550" w:rsidP="00892D99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892D99">
        <w:rPr>
          <w:rFonts w:ascii="Arial Narrow" w:hAnsi="Arial Narrow" w:cs="Arial Narrow"/>
          <w:spacing w:val="-4"/>
          <w:sz w:val="22"/>
          <w:szCs w:val="22"/>
        </w:rPr>
        <w:t>-Zlecenie inwestora.</w:t>
      </w:r>
    </w:p>
    <w:p w14:paraId="4DD98CB2" w14:textId="77777777" w:rsidR="00935550" w:rsidRPr="00892D99" w:rsidRDefault="00935550" w:rsidP="00892D99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892D99">
        <w:rPr>
          <w:rFonts w:ascii="Arial Narrow" w:hAnsi="Arial Narrow" w:cs="Arial Narrow"/>
          <w:spacing w:val="-4"/>
          <w:sz w:val="22"/>
          <w:szCs w:val="22"/>
        </w:rPr>
        <w:t>-Informacje określające program i zakres zamiaru inwestycyjnego.</w:t>
      </w:r>
    </w:p>
    <w:p w14:paraId="2DF77277" w14:textId="426FE4C9" w:rsidR="00935550" w:rsidRPr="00892D99" w:rsidRDefault="00935550" w:rsidP="00892D99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892D99">
        <w:rPr>
          <w:rFonts w:ascii="Arial Narrow" w:hAnsi="Arial Narrow" w:cs="Arial Narrow"/>
          <w:spacing w:val="-4"/>
          <w:sz w:val="22"/>
          <w:szCs w:val="22"/>
        </w:rPr>
        <w:t>-</w:t>
      </w:r>
      <w:r w:rsidR="001219FF" w:rsidRPr="00892D99">
        <w:rPr>
          <w:rFonts w:ascii="Arial Narrow" w:hAnsi="Arial Narrow" w:cs="Arial Narrow"/>
          <w:spacing w:val="-4"/>
          <w:sz w:val="22"/>
          <w:szCs w:val="22"/>
        </w:rPr>
        <w:t>Decyzja o warunkach zabudowy</w:t>
      </w:r>
      <w:r w:rsidRPr="00892D99">
        <w:rPr>
          <w:rFonts w:ascii="Arial Narrow" w:hAnsi="Arial Narrow" w:cs="Arial Narrow"/>
          <w:spacing w:val="-4"/>
          <w:sz w:val="22"/>
          <w:szCs w:val="22"/>
        </w:rPr>
        <w:t xml:space="preserve">. </w:t>
      </w:r>
    </w:p>
    <w:p w14:paraId="08EF04FE" w14:textId="77777777" w:rsidR="00935550" w:rsidRPr="00892D99" w:rsidRDefault="00935550" w:rsidP="00892D99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892D99">
        <w:rPr>
          <w:rFonts w:ascii="Arial Narrow" w:hAnsi="Arial Narrow" w:cs="Arial Narrow"/>
          <w:spacing w:val="-4"/>
          <w:sz w:val="22"/>
          <w:szCs w:val="22"/>
        </w:rPr>
        <w:t>-Mapa do celów projektowych w skali 1:500.</w:t>
      </w:r>
    </w:p>
    <w:p w14:paraId="549F3BDF" w14:textId="77777777" w:rsidR="00935550" w:rsidRPr="00892D99" w:rsidRDefault="00935550" w:rsidP="00892D99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892D99">
        <w:rPr>
          <w:rFonts w:ascii="Arial Narrow" w:hAnsi="Arial Narrow" w:cs="Arial Narrow"/>
          <w:spacing w:val="-4"/>
          <w:sz w:val="22"/>
          <w:szCs w:val="22"/>
        </w:rPr>
        <w:t>-Uzgodnienia z inwestorem.</w:t>
      </w:r>
    </w:p>
    <w:p w14:paraId="7BC8AB4E" w14:textId="77777777" w:rsidR="00935550" w:rsidRPr="00892D99" w:rsidRDefault="00935550" w:rsidP="00892D99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</w:p>
    <w:p w14:paraId="5C60D29C" w14:textId="77777777" w:rsidR="00935550" w:rsidRPr="00892D99" w:rsidRDefault="00935550" w:rsidP="00892D99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892D99">
        <w:rPr>
          <w:rFonts w:ascii="Arial Narrow" w:hAnsi="Arial Narrow" w:cs="Arial Narrow"/>
          <w:spacing w:val="-4"/>
          <w:sz w:val="22"/>
          <w:szCs w:val="22"/>
        </w:rPr>
        <w:t>3.PRZEDMIOT I CEL OPRACOWANIA.</w:t>
      </w:r>
    </w:p>
    <w:p w14:paraId="097C8D82" w14:textId="77777777" w:rsidR="00935550" w:rsidRPr="00892D99" w:rsidRDefault="00935550" w:rsidP="00892D99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</w:p>
    <w:p w14:paraId="0AC632B4" w14:textId="77777777" w:rsidR="00C27FC5" w:rsidRPr="007A30B8" w:rsidRDefault="00C27FC5" w:rsidP="00892D99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7A30B8">
        <w:rPr>
          <w:rFonts w:ascii="Arial Narrow" w:hAnsi="Arial Narrow" w:cs="Arial Narrow"/>
          <w:spacing w:val="-4"/>
          <w:sz w:val="22"/>
          <w:szCs w:val="22"/>
        </w:rPr>
        <w:t>-Uzyskanie pozwolenia na budow</w:t>
      </w:r>
      <w:r w:rsidRPr="00892D99">
        <w:rPr>
          <w:rFonts w:ascii="Arial Narrow" w:hAnsi="Arial Narrow" w:cs="Arial Narrow"/>
          <w:spacing w:val="-4"/>
          <w:sz w:val="22"/>
          <w:szCs w:val="22"/>
        </w:rPr>
        <w:t>ę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 xml:space="preserve">, </w:t>
      </w:r>
    </w:p>
    <w:p w14:paraId="7093D06B" w14:textId="77777777" w:rsidR="00C27FC5" w:rsidRPr="007A30B8" w:rsidRDefault="00C27FC5" w:rsidP="00892D99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7A30B8">
        <w:rPr>
          <w:rFonts w:ascii="Arial Narrow" w:hAnsi="Arial Narrow" w:cs="Arial Narrow"/>
          <w:spacing w:val="-4"/>
          <w:sz w:val="22"/>
          <w:szCs w:val="22"/>
        </w:rPr>
        <w:t>-Element ubiegania si</w:t>
      </w:r>
      <w:r w:rsidRPr="00892D99">
        <w:rPr>
          <w:rFonts w:ascii="Arial Narrow" w:hAnsi="Arial Narrow" w:cs="Arial Narrow"/>
          <w:spacing w:val="-4"/>
          <w:sz w:val="22"/>
          <w:szCs w:val="22"/>
        </w:rPr>
        <w:t>ę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 xml:space="preserve"> o finansowe </w:t>
      </w:r>
      <w:r w:rsidRPr="00892D99">
        <w:rPr>
          <w:rFonts w:ascii="Arial Narrow" w:hAnsi="Arial Narrow" w:cs="Arial Narrow"/>
          <w:spacing w:val="-4"/>
          <w:sz w:val="22"/>
          <w:szCs w:val="22"/>
        </w:rPr>
        <w:t>ś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rodki zewn</w:t>
      </w:r>
      <w:r w:rsidRPr="00892D99">
        <w:rPr>
          <w:rFonts w:ascii="Arial Narrow" w:hAnsi="Arial Narrow" w:cs="Arial Narrow"/>
          <w:spacing w:val="-4"/>
          <w:sz w:val="22"/>
          <w:szCs w:val="22"/>
        </w:rPr>
        <w:t>ę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trzne,</w:t>
      </w:r>
    </w:p>
    <w:p w14:paraId="71AF9F71" w14:textId="77777777" w:rsidR="00C27FC5" w:rsidRPr="007A30B8" w:rsidRDefault="00C27FC5" w:rsidP="00892D99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7A30B8">
        <w:rPr>
          <w:rFonts w:ascii="Arial Narrow" w:hAnsi="Arial Narrow" w:cs="Arial Narrow"/>
          <w:spacing w:val="-4"/>
          <w:sz w:val="22"/>
          <w:szCs w:val="22"/>
        </w:rPr>
        <w:t>-Uzyskanie parametrów budynku pasywnego,</w:t>
      </w:r>
    </w:p>
    <w:p w14:paraId="79849494" w14:textId="11A8564D" w:rsidR="00C27FC5" w:rsidRPr="007A30B8" w:rsidRDefault="00C27FC5" w:rsidP="00892D99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7A30B8">
        <w:rPr>
          <w:rFonts w:ascii="Arial Narrow" w:hAnsi="Arial Narrow" w:cs="Arial Narrow"/>
          <w:spacing w:val="-4"/>
          <w:sz w:val="22"/>
          <w:szCs w:val="22"/>
        </w:rPr>
        <w:t>-Wykonanie prac polegaj</w:t>
      </w:r>
      <w:r w:rsidRPr="00892D99">
        <w:rPr>
          <w:rFonts w:ascii="Arial Narrow" w:hAnsi="Arial Narrow" w:cs="Arial Narrow"/>
          <w:spacing w:val="-4"/>
          <w:sz w:val="22"/>
          <w:szCs w:val="22"/>
        </w:rPr>
        <w:t>ą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 xml:space="preserve">cych oraz budowie </w:t>
      </w:r>
      <w:bookmarkStart w:id="8" w:name="_Hlk498067331"/>
      <w:r w:rsidRPr="007A30B8">
        <w:rPr>
          <w:rFonts w:ascii="Arial Narrow" w:hAnsi="Arial Narrow" w:cs="Arial Narrow"/>
          <w:spacing w:val="-4"/>
          <w:sz w:val="22"/>
          <w:szCs w:val="22"/>
        </w:rPr>
        <w:t>budynku Centrum Aktywno</w:t>
      </w:r>
      <w:r w:rsidRPr="00892D99">
        <w:rPr>
          <w:rFonts w:ascii="Arial Narrow" w:hAnsi="Arial Narrow" w:cs="Arial Narrow"/>
          <w:spacing w:val="-4"/>
          <w:sz w:val="22"/>
          <w:szCs w:val="22"/>
        </w:rPr>
        <w:t>ś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ci Spo</w:t>
      </w:r>
      <w:r w:rsidRPr="00892D99">
        <w:rPr>
          <w:rFonts w:ascii="Arial Narrow" w:hAnsi="Arial Narrow" w:cs="Arial Narrow"/>
          <w:spacing w:val="-4"/>
          <w:sz w:val="22"/>
          <w:szCs w:val="22"/>
        </w:rPr>
        <w:t>ł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ecznej (budynek Gminnego O</w:t>
      </w:r>
      <w:r w:rsidRPr="00892D99">
        <w:rPr>
          <w:rFonts w:ascii="Arial Narrow" w:hAnsi="Arial Narrow" w:cs="Arial Narrow"/>
          <w:spacing w:val="-4"/>
          <w:sz w:val="22"/>
          <w:szCs w:val="22"/>
        </w:rPr>
        <w:t>ś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rodka Kultury z bibliotek</w:t>
      </w:r>
      <w:r w:rsidRPr="00892D99">
        <w:rPr>
          <w:rFonts w:ascii="Arial Narrow" w:hAnsi="Arial Narrow" w:cs="Arial Narrow"/>
          <w:spacing w:val="-4"/>
          <w:sz w:val="22"/>
          <w:szCs w:val="22"/>
        </w:rPr>
        <w:t>ą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 xml:space="preserve">) </w:t>
      </w:r>
      <w:bookmarkEnd w:id="8"/>
      <w:r w:rsidR="001219FF" w:rsidRPr="007A30B8">
        <w:rPr>
          <w:rFonts w:ascii="Arial Narrow" w:hAnsi="Arial Narrow" w:cs="Arial Narrow"/>
          <w:spacing w:val="-4"/>
          <w:sz w:val="22"/>
          <w:szCs w:val="22"/>
        </w:rPr>
        <w:t>z zagospodarowaniem terenu dzia</w:t>
      </w:r>
      <w:r w:rsidR="001219FF" w:rsidRPr="00892D99">
        <w:rPr>
          <w:rFonts w:ascii="Arial Narrow" w:hAnsi="Arial Narrow" w:cs="Arial Narrow"/>
          <w:spacing w:val="-4"/>
          <w:sz w:val="22"/>
          <w:szCs w:val="22"/>
        </w:rPr>
        <w:t>ł</w:t>
      </w:r>
      <w:r w:rsidR="001219FF" w:rsidRPr="007A30B8">
        <w:rPr>
          <w:rFonts w:ascii="Arial Narrow" w:hAnsi="Arial Narrow" w:cs="Arial Narrow"/>
          <w:spacing w:val="-4"/>
          <w:sz w:val="22"/>
          <w:szCs w:val="22"/>
        </w:rPr>
        <w:t xml:space="preserve">ki budowlanej nr </w:t>
      </w:r>
      <w:proofErr w:type="spellStart"/>
      <w:r w:rsidR="001219FF" w:rsidRPr="007A30B8">
        <w:rPr>
          <w:rFonts w:ascii="Arial Narrow" w:hAnsi="Arial Narrow" w:cs="Arial Narrow"/>
          <w:spacing w:val="-4"/>
          <w:sz w:val="22"/>
          <w:szCs w:val="22"/>
        </w:rPr>
        <w:t>ewid</w:t>
      </w:r>
      <w:proofErr w:type="spellEnd"/>
      <w:r w:rsidR="001219FF" w:rsidRPr="007A30B8">
        <w:rPr>
          <w:rFonts w:ascii="Arial Narrow" w:hAnsi="Arial Narrow" w:cs="Arial Narrow"/>
          <w:spacing w:val="-4"/>
          <w:sz w:val="22"/>
          <w:szCs w:val="22"/>
        </w:rPr>
        <w:t>.</w:t>
      </w:r>
      <w:r w:rsidR="008E789B" w:rsidRPr="007A30B8">
        <w:rPr>
          <w:rFonts w:ascii="Arial Narrow" w:hAnsi="Arial Narrow" w:cs="Arial Narrow"/>
          <w:spacing w:val="-4"/>
          <w:sz w:val="22"/>
          <w:szCs w:val="22"/>
        </w:rPr>
        <w:t>:</w:t>
      </w:r>
      <w:r w:rsidR="001219FF" w:rsidRPr="007A30B8">
        <w:rPr>
          <w:rFonts w:ascii="Arial Narrow" w:hAnsi="Arial Narrow" w:cs="Arial Narrow"/>
          <w:spacing w:val="-4"/>
          <w:sz w:val="22"/>
          <w:szCs w:val="22"/>
        </w:rPr>
        <w:t xml:space="preserve"> </w:t>
      </w:r>
      <w:bookmarkStart w:id="9" w:name="_Hlk516650220"/>
      <w:r w:rsidR="001219FF" w:rsidRPr="007A30B8">
        <w:rPr>
          <w:rFonts w:ascii="Arial Narrow" w:hAnsi="Arial Narrow" w:cs="Arial Narrow"/>
          <w:spacing w:val="-4"/>
          <w:sz w:val="22"/>
          <w:szCs w:val="22"/>
        </w:rPr>
        <w:t xml:space="preserve">214/1 </w:t>
      </w:r>
      <w:bookmarkEnd w:id="9"/>
      <w:r w:rsidRPr="007A30B8">
        <w:rPr>
          <w:rFonts w:ascii="Arial Narrow" w:hAnsi="Arial Narrow" w:cs="Arial Narrow"/>
          <w:spacing w:val="-4"/>
          <w:sz w:val="22"/>
          <w:szCs w:val="22"/>
        </w:rPr>
        <w:t>w m. Halasy, 21-560 Mi</w:t>
      </w:r>
      <w:r w:rsidRPr="00892D99">
        <w:rPr>
          <w:rFonts w:ascii="Arial Narrow" w:hAnsi="Arial Narrow" w:cs="Arial Narrow"/>
          <w:spacing w:val="-4"/>
          <w:sz w:val="22"/>
          <w:szCs w:val="22"/>
        </w:rPr>
        <w:t>ę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dzyrzec Podlaski</w:t>
      </w:r>
      <w:r w:rsidR="001219FF" w:rsidRPr="007A30B8">
        <w:rPr>
          <w:rFonts w:ascii="Arial Narrow" w:hAnsi="Arial Narrow" w:cs="Arial Narrow"/>
          <w:spacing w:val="-4"/>
          <w:sz w:val="22"/>
          <w:szCs w:val="22"/>
        </w:rPr>
        <w:t>.</w:t>
      </w:r>
    </w:p>
    <w:p w14:paraId="542BF19C" w14:textId="77777777" w:rsidR="00935550" w:rsidRPr="00892D99" w:rsidRDefault="00935550" w:rsidP="00892D99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</w:p>
    <w:p w14:paraId="34E0C27E" w14:textId="77777777" w:rsidR="00935550" w:rsidRPr="00892D99" w:rsidRDefault="00935550" w:rsidP="00892D99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892D99">
        <w:rPr>
          <w:rFonts w:ascii="Arial Narrow" w:hAnsi="Arial Narrow" w:cs="Arial Narrow"/>
          <w:spacing w:val="-4"/>
          <w:sz w:val="22"/>
          <w:szCs w:val="22"/>
        </w:rPr>
        <w:t>4.ZAKRES OPRACOWANIA.</w:t>
      </w:r>
    </w:p>
    <w:p w14:paraId="2D9226EE" w14:textId="77777777" w:rsidR="00935550" w:rsidRPr="00892D99" w:rsidRDefault="00935550" w:rsidP="00892D99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</w:p>
    <w:p w14:paraId="42869252" w14:textId="77777777" w:rsidR="00CA08BB" w:rsidRPr="000A2E65" w:rsidRDefault="00CA08BB" w:rsidP="00CA08BB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0A2E65">
        <w:rPr>
          <w:rFonts w:ascii="Arial Narrow" w:hAnsi="Arial Narrow" w:cs="Arial Narrow"/>
          <w:spacing w:val="-4"/>
          <w:sz w:val="22"/>
          <w:szCs w:val="22"/>
        </w:rPr>
        <w:t>W ramach przedsięwzięcia inwestycyjnego projektuje się:</w:t>
      </w:r>
    </w:p>
    <w:p w14:paraId="73FD181D" w14:textId="77777777" w:rsidR="00E60D96" w:rsidRPr="007A30B8" w:rsidRDefault="00E60D96" w:rsidP="00E60D96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7A30B8">
        <w:rPr>
          <w:rFonts w:ascii="Arial Narrow" w:hAnsi="Arial Narrow" w:cs="Arial Narrow"/>
          <w:spacing w:val="-4"/>
          <w:sz w:val="22"/>
          <w:szCs w:val="22"/>
        </w:rPr>
        <w:t>- budow</w:t>
      </w:r>
      <w:r w:rsidRPr="000A2E65">
        <w:rPr>
          <w:rFonts w:ascii="Arial Narrow" w:hAnsi="Arial Narrow" w:cs="Arial Narrow"/>
          <w:spacing w:val="-4"/>
          <w:sz w:val="22"/>
          <w:szCs w:val="22"/>
        </w:rPr>
        <w:t>ę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 xml:space="preserve"> budynku Centrum Aktywno</w:t>
      </w:r>
      <w:r w:rsidRPr="000A2E65">
        <w:rPr>
          <w:rFonts w:ascii="Arial Narrow" w:hAnsi="Arial Narrow" w:cs="Arial Narrow"/>
          <w:spacing w:val="-4"/>
          <w:sz w:val="22"/>
          <w:szCs w:val="22"/>
        </w:rPr>
        <w:t>ś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ci Spo</w:t>
      </w:r>
      <w:r w:rsidRPr="000A2E65">
        <w:rPr>
          <w:rFonts w:ascii="Arial Narrow" w:hAnsi="Arial Narrow" w:cs="Arial Narrow"/>
          <w:spacing w:val="-4"/>
          <w:sz w:val="22"/>
          <w:szCs w:val="22"/>
        </w:rPr>
        <w:t>ł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ecznej (budynek Gminnego O</w:t>
      </w:r>
      <w:r w:rsidRPr="000A2E65">
        <w:rPr>
          <w:rFonts w:ascii="Arial Narrow" w:hAnsi="Arial Narrow" w:cs="Arial Narrow"/>
          <w:spacing w:val="-4"/>
          <w:sz w:val="22"/>
          <w:szCs w:val="22"/>
        </w:rPr>
        <w:t>ś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rodka Kultury z bibliotek</w:t>
      </w:r>
      <w:r w:rsidRPr="000A2E65">
        <w:rPr>
          <w:rFonts w:ascii="Arial Narrow" w:hAnsi="Arial Narrow" w:cs="Arial Narrow"/>
          <w:spacing w:val="-4"/>
          <w:sz w:val="22"/>
          <w:szCs w:val="22"/>
        </w:rPr>
        <w:t>ą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),</w:t>
      </w:r>
    </w:p>
    <w:p w14:paraId="4F930F2A" w14:textId="77777777" w:rsidR="00E60D96" w:rsidRPr="007A30B8" w:rsidRDefault="00E60D96" w:rsidP="00E60D96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7A30B8">
        <w:rPr>
          <w:rFonts w:ascii="Arial Narrow" w:hAnsi="Arial Narrow" w:cs="Arial Narrow"/>
          <w:spacing w:val="-4"/>
          <w:sz w:val="22"/>
          <w:szCs w:val="22"/>
        </w:rPr>
        <w:t>- wykonanie drogi dojazdowej oraz miejsc postojowych z kostki betonowej gr. 8cm,</w:t>
      </w:r>
    </w:p>
    <w:p w14:paraId="57B99732" w14:textId="77777777" w:rsidR="00E60D96" w:rsidRPr="007A30B8" w:rsidRDefault="00E60D96" w:rsidP="00E60D96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7A30B8">
        <w:rPr>
          <w:rFonts w:ascii="Arial Narrow" w:hAnsi="Arial Narrow" w:cs="Arial Narrow"/>
          <w:spacing w:val="-4"/>
          <w:sz w:val="22"/>
          <w:szCs w:val="22"/>
        </w:rPr>
        <w:t>- wykonanie chodników z kostki betonowej gr. 6cm,</w:t>
      </w:r>
    </w:p>
    <w:p w14:paraId="05EA4A4F" w14:textId="77777777" w:rsidR="00E60D96" w:rsidRPr="007A30B8" w:rsidRDefault="00E60D96" w:rsidP="00E60D96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7A30B8">
        <w:rPr>
          <w:rFonts w:ascii="Arial Narrow" w:hAnsi="Arial Narrow" w:cs="Arial Narrow"/>
          <w:spacing w:val="-4"/>
          <w:sz w:val="22"/>
          <w:szCs w:val="22"/>
        </w:rPr>
        <w:t>- wykonanie ogrodzenia dzia</w:t>
      </w:r>
      <w:r w:rsidRPr="000A2E65">
        <w:rPr>
          <w:rFonts w:ascii="Arial Narrow" w:hAnsi="Arial Narrow" w:cs="Arial Narrow"/>
          <w:spacing w:val="-4"/>
          <w:sz w:val="22"/>
          <w:szCs w:val="22"/>
        </w:rPr>
        <w:t>ł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ki</w:t>
      </w:r>
      <w:r>
        <w:rPr>
          <w:rFonts w:ascii="Arial Narrow" w:hAnsi="Arial Narrow" w:cs="Arial Narrow"/>
          <w:spacing w:val="-4"/>
          <w:sz w:val="22"/>
          <w:szCs w:val="22"/>
        </w:rPr>
        <w:t>,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 xml:space="preserve"> </w:t>
      </w:r>
    </w:p>
    <w:p w14:paraId="083176D2" w14:textId="77777777" w:rsidR="00E60D96" w:rsidRPr="007A30B8" w:rsidRDefault="00E60D96" w:rsidP="00E60D96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7A30B8">
        <w:rPr>
          <w:rFonts w:ascii="Arial Narrow" w:hAnsi="Arial Narrow" w:cs="Arial Narrow"/>
          <w:spacing w:val="-4"/>
          <w:sz w:val="22"/>
          <w:szCs w:val="22"/>
        </w:rPr>
        <w:t>- uporz</w:t>
      </w:r>
      <w:r w:rsidRPr="000A2E65">
        <w:rPr>
          <w:rFonts w:ascii="Arial Narrow" w:hAnsi="Arial Narrow" w:cs="Arial Narrow"/>
          <w:spacing w:val="-4"/>
          <w:sz w:val="22"/>
          <w:szCs w:val="22"/>
        </w:rPr>
        <w:t>ą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dkowanie zieleni na terenie dzia</w:t>
      </w:r>
      <w:r w:rsidRPr="000A2E65">
        <w:rPr>
          <w:rFonts w:ascii="Arial Narrow" w:hAnsi="Arial Narrow" w:cs="Arial Narrow"/>
          <w:spacing w:val="-4"/>
          <w:sz w:val="22"/>
          <w:szCs w:val="22"/>
        </w:rPr>
        <w:t>ł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ki,</w:t>
      </w:r>
    </w:p>
    <w:p w14:paraId="6CA7F9A7" w14:textId="77777777" w:rsidR="00E60D96" w:rsidRPr="007A30B8" w:rsidRDefault="00E60D96" w:rsidP="00E60D96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7A30B8">
        <w:rPr>
          <w:rFonts w:ascii="Arial Narrow" w:hAnsi="Arial Narrow" w:cs="Arial Narrow"/>
          <w:spacing w:val="-4"/>
          <w:sz w:val="22"/>
          <w:szCs w:val="22"/>
        </w:rPr>
        <w:t>- aran</w:t>
      </w:r>
      <w:r w:rsidRPr="000A2E65">
        <w:rPr>
          <w:rFonts w:ascii="Arial Narrow" w:hAnsi="Arial Narrow" w:cs="Arial Narrow"/>
          <w:spacing w:val="-4"/>
          <w:sz w:val="22"/>
          <w:szCs w:val="22"/>
        </w:rPr>
        <w:t>ż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acja ma</w:t>
      </w:r>
      <w:r w:rsidRPr="000A2E65">
        <w:rPr>
          <w:rFonts w:ascii="Arial Narrow" w:hAnsi="Arial Narrow" w:cs="Arial Narrow"/>
          <w:spacing w:val="-4"/>
          <w:sz w:val="22"/>
          <w:szCs w:val="22"/>
        </w:rPr>
        <w:t>ł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ej architektury,</w:t>
      </w:r>
    </w:p>
    <w:p w14:paraId="032171AF" w14:textId="77777777" w:rsidR="00E60D96" w:rsidRPr="007A30B8" w:rsidRDefault="00E60D96" w:rsidP="00E60D96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7A30B8">
        <w:rPr>
          <w:rFonts w:ascii="Arial Narrow" w:hAnsi="Arial Narrow" w:cs="Arial Narrow"/>
          <w:spacing w:val="-4"/>
          <w:sz w:val="22"/>
          <w:szCs w:val="22"/>
        </w:rPr>
        <w:t>- budowa przy</w:t>
      </w:r>
      <w:r w:rsidRPr="000A2E65">
        <w:rPr>
          <w:rFonts w:ascii="Arial Narrow" w:hAnsi="Arial Narrow" w:cs="Arial Narrow"/>
          <w:spacing w:val="-4"/>
          <w:sz w:val="22"/>
          <w:szCs w:val="22"/>
        </w:rPr>
        <w:t>łą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cza wodoci</w:t>
      </w:r>
      <w:r w:rsidRPr="000A2E65">
        <w:rPr>
          <w:rFonts w:ascii="Arial Narrow" w:hAnsi="Arial Narrow" w:cs="Arial Narrow"/>
          <w:spacing w:val="-4"/>
          <w:sz w:val="22"/>
          <w:szCs w:val="22"/>
        </w:rPr>
        <w:t>ą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gowego (</w:t>
      </w:r>
      <w:r>
        <w:rPr>
          <w:rFonts w:ascii="Arial Narrow" w:hAnsi="Arial Narrow" w:cs="Arial Narrow"/>
          <w:spacing w:val="-4"/>
          <w:sz w:val="22"/>
          <w:szCs w:val="22"/>
        </w:rPr>
        <w:t>w granicach działki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),</w:t>
      </w:r>
    </w:p>
    <w:p w14:paraId="3512FD59" w14:textId="77777777" w:rsidR="00E60D96" w:rsidRPr="007A30B8" w:rsidRDefault="00E60D96" w:rsidP="00E60D96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7A30B8">
        <w:rPr>
          <w:rFonts w:ascii="Arial Narrow" w:hAnsi="Arial Narrow" w:cs="Arial Narrow"/>
          <w:spacing w:val="-4"/>
          <w:sz w:val="22"/>
          <w:szCs w:val="22"/>
        </w:rPr>
        <w:t>- budowa przy</w:t>
      </w:r>
      <w:r w:rsidRPr="000A2E65">
        <w:rPr>
          <w:rFonts w:ascii="Arial Narrow" w:hAnsi="Arial Narrow" w:cs="Arial Narrow"/>
          <w:spacing w:val="-4"/>
          <w:sz w:val="22"/>
          <w:szCs w:val="22"/>
        </w:rPr>
        <w:t>łą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 xml:space="preserve">cza kanalizacyjnego </w:t>
      </w:r>
      <w:r>
        <w:rPr>
          <w:rFonts w:ascii="Arial Narrow" w:hAnsi="Arial Narrow" w:cs="Arial Narrow"/>
          <w:spacing w:val="-4"/>
          <w:sz w:val="22"/>
          <w:szCs w:val="22"/>
        </w:rPr>
        <w:t xml:space="preserve">z przepompownią 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(</w:t>
      </w:r>
      <w:r>
        <w:rPr>
          <w:rFonts w:ascii="Arial Narrow" w:hAnsi="Arial Narrow" w:cs="Arial Narrow"/>
          <w:spacing w:val="-4"/>
          <w:sz w:val="22"/>
          <w:szCs w:val="22"/>
        </w:rPr>
        <w:t>w granicach działki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),</w:t>
      </w:r>
    </w:p>
    <w:p w14:paraId="348E10B5" w14:textId="77777777" w:rsidR="00E60D96" w:rsidRDefault="00E60D96" w:rsidP="00E60D96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7A30B8">
        <w:rPr>
          <w:rFonts w:ascii="Arial Narrow" w:hAnsi="Arial Narrow" w:cs="Arial Narrow"/>
          <w:spacing w:val="-4"/>
          <w:sz w:val="22"/>
          <w:szCs w:val="22"/>
        </w:rPr>
        <w:t>- budowa przy</w:t>
      </w:r>
      <w:r w:rsidRPr="000A2E65">
        <w:rPr>
          <w:rFonts w:ascii="Arial Narrow" w:hAnsi="Arial Narrow" w:cs="Arial Narrow"/>
          <w:spacing w:val="-4"/>
          <w:sz w:val="22"/>
          <w:szCs w:val="22"/>
        </w:rPr>
        <w:t>łą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cza energetycznego (odr</w:t>
      </w:r>
      <w:r w:rsidRPr="000A2E65">
        <w:rPr>
          <w:rFonts w:ascii="Arial Narrow" w:hAnsi="Arial Narrow" w:cs="Arial Narrow"/>
          <w:spacing w:val="-4"/>
          <w:sz w:val="22"/>
          <w:szCs w:val="22"/>
        </w:rPr>
        <w:t>ę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bne opracowanie),</w:t>
      </w:r>
    </w:p>
    <w:p w14:paraId="4923C446" w14:textId="77777777" w:rsidR="00E60D96" w:rsidRDefault="00E60D96" w:rsidP="00E60D96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>
        <w:rPr>
          <w:rFonts w:ascii="Arial Narrow" w:hAnsi="Arial Narrow" w:cs="Arial Narrow"/>
          <w:spacing w:val="-4"/>
          <w:sz w:val="22"/>
          <w:szCs w:val="22"/>
        </w:rPr>
        <w:t xml:space="preserve">- montaż i budowa podziemnego zbiornika na gaz poj. V=6700 L na płycie prefabrykowanej, 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(odr</w:t>
      </w:r>
      <w:r w:rsidRPr="000A2E65">
        <w:rPr>
          <w:rFonts w:ascii="Arial Narrow" w:hAnsi="Arial Narrow" w:cs="Arial Narrow"/>
          <w:spacing w:val="-4"/>
          <w:sz w:val="22"/>
          <w:szCs w:val="22"/>
        </w:rPr>
        <w:t>ę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bne opracowanie)</w:t>
      </w:r>
      <w:r>
        <w:rPr>
          <w:rFonts w:ascii="Arial Narrow" w:hAnsi="Arial Narrow" w:cs="Arial Narrow"/>
          <w:spacing w:val="-4"/>
          <w:sz w:val="22"/>
          <w:szCs w:val="22"/>
        </w:rPr>
        <w:t>,</w:t>
      </w:r>
    </w:p>
    <w:p w14:paraId="7C2D8712" w14:textId="77777777" w:rsidR="00E60D96" w:rsidRPr="007A30B8" w:rsidRDefault="00E60D96" w:rsidP="00E60D96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>
        <w:rPr>
          <w:rFonts w:ascii="Arial Narrow" w:hAnsi="Arial Narrow" w:cs="Arial Narrow"/>
          <w:spacing w:val="-4"/>
          <w:sz w:val="22"/>
          <w:szCs w:val="22"/>
        </w:rPr>
        <w:t xml:space="preserve">- budowa przyłącza gazowego, 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(odr</w:t>
      </w:r>
      <w:r w:rsidRPr="000A2E65">
        <w:rPr>
          <w:rFonts w:ascii="Arial Narrow" w:hAnsi="Arial Narrow" w:cs="Arial Narrow"/>
          <w:spacing w:val="-4"/>
          <w:sz w:val="22"/>
          <w:szCs w:val="22"/>
        </w:rPr>
        <w:t>ę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bne opracowanie)</w:t>
      </w:r>
      <w:r>
        <w:rPr>
          <w:rFonts w:ascii="Arial Narrow" w:hAnsi="Arial Narrow" w:cs="Arial Narrow"/>
          <w:spacing w:val="-4"/>
          <w:sz w:val="22"/>
          <w:szCs w:val="22"/>
        </w:rPr>
        <w:t>,</w:t>
      </w:r>
    </w:p>
    <w:p w14:paraId="79A3AEFA" w14:textId="77777777" w:rsidR="00E60D96" w:rsidRPr="007A30B8" w:rsidRDefault="00E60D96" w:rsidP="00E60D96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7A30B8">
        <w:rPr>
          <w:rFonts w:ascii="Arial Narrow" w:hAnsi="Arial Narrow" w:cs="Arial Narrow"/>
          <w:spacing w:val="-4"/>
          <w:sz w:val="22"/>
          <w:szCs w:val="22"/>
        </w:rPr>
        <w:t>- budowa wjazdu na przedmiotow</w:t>
      </w:r>
      <w:r w:rsidRPr="000A2E65">
        <w:rPr>
          <w:rFonts w:ascii="Arial Narrow" w:hAnsi="Arial Narrow" w:cs="Arial Narrow"/>
          <w:spacing w:val="-4"/>
          <w:sz w:val="22"/>
          <w:szCs w:val="22"/>
        </w:rPr>
        <w:t>ą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 xml:space="preserve"> dzia</w:t>
      </w:r>
      <w:r w:rsidRPr="000A2E65">
        <w:rPr>
          <w:rFonts w:ascii="Arial Narrow" w:hAnsi="Arial Narrow" w:cs="Arial Narrow"/>
          <w:spacing w:val="-4"/>
          <w:sz w:val="22"/>
          <w:szCs w:val="22"/>
        </w:rPr>
        <w:t>ł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k</w:t>
      </w:r>
      <w:r w:rsidRPr="000A2E65">
        <w:rPr>
          <w:rFonts w:ascii="Arial Narrow" w:hAnsi="Arial Narrow" w:cs="Arial Narrow"/>
          <w:spacing w:val="-4"/>
          <w:sz w:val="22"/>
          <w:szCs w:val="22"/>
        </w:rPr>
        <w:t>ę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 xml:space="preserve"> z drogi gminnej - dost</w:t>
      </w:r>
      <w:r w:rsidRPr="000A2E65">
        <w:rPr>
          <w:rFonts w:ascii="Arial Narrow" w:hAnsi="Arial Narrow" w:cs="Arial Narrow"/>
          <w:spacing w:val="-4"/>
          <w:sz w:val="22"/>
          <w:szCs w:val="22"/>
        </w:rPr>
        <w:t>ę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p do drogi publicznej</w:t>
      </w:r>
      <w:r>
        <w:rPr>
          <w:rFonts w:ascii="Arial Narrow" w:hAnsi="Arial Narrow" w:cs="Arial Narrow"/>
          <w:spacing w:val="-4"/>
          <w:sz w:val="22"/>
          <w:szCs w:val="22"/>
        </w:rPr>
        <w:t>,</w:t>
      </w:r>
    </w:p>
    <w:p w14:paraId="177CAD53" w14:textId="77777777" w:rsidR="00E60D96" w:rsidRPr="007A30B8" w:rsidRDefault="00E60D96" w:rsidP="00E60D96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7A30B8">
        <w:rPr>
          <w:rFonts w:ascii="Arial Narrow" w:hAnsi="Arial Narrow" w:cs="Arial Narrow"/>
          <w:spacing w:val="-4"/>
          <w:sz w:val="22"/>
          <w:szCs w:val="22"/>
        </w:rPr>
        <w:t>- monta</w:t>
      </w:r>
      <w:r w:rsidRPr="000A2E65">
        <w:rPr>
          <w:rFonts w:ascii="Arial Narrow" w:hAnsi="Arial Narrow" w:cs="Arial Narrow"/>
          <w:spacing w:val="-4"/>
          <w:sz w:val="22"/>
          <w:szCs w:val="22"/>
        </w:rPr>
        <w:t>ż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 xml:space="preserve"> paneli solarnych (odr</w:t>
      </w:r>
      <w:r w:rsidRPr="000A2E65">
        <w:rPr>
          <w:rFonts w:ascii="Arial Narrow" w:hAnsi="Arial Narrow" w:cs="Arial Narrow"/>
          <w:spacing w:val="-4"/>
          <w:sz w:val="22"/>
          <w:szCs w:val="22"/>
        </w:rPr>
        <w:t>ę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bne opracowanie).</w:t>
      </w:r>
    </w:p>
    <w:p w14:paraId="58E4E93D" w14:textId="77777777" w:rsidR="00741DB1" w:rsidRPr="00892D99" w:rsidRDefault="00741DB1" w:rsidP="00892D99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</w:p>
    <w:p w14:paraId="60D4A026" w14:textId="6B5343C4" w:rsidR="00741DB1" w:rsidRPr="00892D99" w:rsidRDefault="00FA18D8" w:rsidP="00892D99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>
        <w:rPr>
          <w:rFonts w:ascii="Arial Narrow" w:hAnsi="Arial Narrow" w:cs="Arial Narrow"/>
          <w:spacing w:val="-4"/>
          <w:sz w:val="22"/>
          <w:szCs w:val="22"/>
        </w:rPr>
        <w:t>5.ZAKRES ZMIAN W PROJEKCIE ZAMIENNYM.</w:t>
      </w:r>
    </w:p>
    <w:p w14:paraId="5810CD96" w14:textId="77777777" w:rsidR="00C30C71" w:rsidRPr="007A30B8" w:rsidRDefault="00C30C71" w:rsidP="00025668">
      <w:pPr>
        <w:pStyle w:val="Standard"/>
        <w:tabs>
          <w:tab w:val="left" w:pos="6567"/>
        </w:tabs>
        <w:ind w:left="-15"/>
        <w:jc w:val="both"/>
        <w:rPr>
          <w:rFonts w:ascii="Arial Narrow" w:hAnsi="Arial Narrow"/>
          <w:sz w:val="22"/>
          <w:szCs w:val="22"/>
          <w:lang w:eastAsia="ar-SA"/>
        </w:rPr>
      </w:pPr>
    </w:p>
    <w:p w14:paraId="17ABD008" w14:textId="6F68701A" w:rsidR="00C30C71" w:rsidRPr="007A30B8" w:rsidRDefault="00664023" w:rsidP="00025668">
      <w:pPr>
        <w:pStyle w:val="Standard"/>
        <w:tabs>
          <w:tab w:val="left" w:pos="6567"/>
        </w:tabs>
        <w:ind w:left="-15"/>
        <w:jc w:val="both"/>
        <w:rPr>
          <w:rFonts w:ascii="Arial Narrow" w:hAnsi="Arial Narrow"/>
          <w:sz w:val="22"/>
          <w:szCs w:val="22"/>
          <w:lang w:eastAsia="ar-SA"/>
        </w:rPr>
      </w:pPr>
      <w:r>
        <w:rPr>
          <w:rFonts w:ascii="Arial Narrow" w:hAnsi="Arial Narrow"/>
          <w:sz w:val="22"/>
          <w:szCs w:val="22"/>
          <w:lang w:eastAsia="ar-SA"/>
        </w:rPr>
        <w:t xml:space="preserve">Zgodnie z art. 36a. ust.5 pkt. od 1 do 7 </w:t>
      </w:r>
      <w:r w:rsidR="008642A2">
        <w:rPr>
          <w:rFonts w:ascii="Arial Narrow" w:hAnsi="Arial Narrow"/>
          <w:sz w:val="22"/>
          <w:szCs w:val="22"/>
          <w:lang w:eastAsia="ar-SA"/>
        </w:rPr>
        <w:t xml:space="preserve">Prawo Budowlane z dn. 7 lipca 1994 r. (Dz.U. Nr 89, poz. 414) </w:t>
      </w:r>
      <w:r>
        <w:rPr>
          <w:rFonts w:ascii="Arial Narrow" w:hAnsi="Arial Narrow"/>
          <w:sz w:val="22"/>
          <w:szCs w:val="22"/>
          <w:lang w:eastAsia="ar-SA"/>
        </w:rPr>
        <w:t>dokonano następujących zmian w projekcie zamiennym:</w:t>
      </w:r>
    </w:p>
    <w:p w14:paraId="3083FAD3" w14:textId="2FF1B39F" w:rsidR="000D13ED" w:rsidRDefault="00AE12DC" w:rsidP="00384E5B">
      <w:pPr>
        <w:pStyle w:val="Standard"/>
        <w:tabs>
          <w:tab w:val="left" w:pos="6567"/>
        </w:tabs>
        <w:jc w:val="both"/>
        <w:rPr>
          <w:rFonts w:ascii="Arial Narrow" w:hAnsi="Arial Narrow"/>
          <w:sz w:val="22"/>
          <w:szCs w:val="22"/>
          <w:lang w:eastAsia="ar-SA"/>
        </w:rPr>
      </w:pPr>
      <w:r>
        <w:rPr>
          <w:rFonts w:ascii="Arial Narrow" w:hAnsi="Arial Narrow"/>
          <w:sz w:val="22"/>
          <w:szCs w:val="22"/>
          <w:lang w:eastAsia="ar-SA"/>
        </w:rPr>
        <w:t xml:space="preserve">Zmieniono bilans terenu działki budowlanej o nr </w:t>
      </w:r>
      <w:proofErr w:type="spellStart"/>
      <w:r>
        <w:rPr>
          <w:rFonts w:ascii="Arial Narrow" w:hAnsi="Arial Narrow"/>
          <w:sz w:val="22"/>
          <w:szCs w:val="22"/>
          <w:lang w:eastAsia="ar-SA"/>
        </w:rPr>
        <w:t>ewid</w:t>
      </w:r>
      <w:proofErr w:type="spellEnd"/>
      <w:r>
        <w:rPr>
          <w:rFonts w:ascii="Arial Narrow" w:hAnsi="Arial Narrow"/>
          <w:sz w:val="22"/>
          <w:szCs w:val="22"/>
          <w:lang w:eastAsia="ar-SA"/>
        </w:rPr>
        <w:t>.: 214/1 wraz z liczbą miejsc postojowych,</w:t>
      </w:r>
    </w:p>
    <w:p w14:paraId="2DA52551" w14:textId="1935E877" w:rsidR="00AE12DC" w:rsidRDefault="00AE12DC" w:rsidP="00384E5B">
      <w:pPr>
        <w:pStyle w:val="Standard"/>
        <w:tabs>
          <w:tab w:val="left" w:pos="6567"/>
        </w:tabs>
        <w:jc w:val="both"/>
        <w:rPr>
          <w:rFonts w:ascii="Arial Narrow" w:hAnsi="Arial Narrow"/>
          <w:sz w:val="22"/>
          <w:szCs w:val="22"/>
          <w:lang w:eastAsia="ar-SA"/>
        </w:rPr>
      </w:pPr>
      <w:r>
        <w:rPr>
          <w:rFonts w:ascii="Arial Narrow" w:hAnsi="Arial Narrow"/>
          <w:sz w:val="22"/>
          <w:szCs w:val="22"/>
          <w:lang w:eastAsia="ar-SA"/>
        </w:rPr>
        <w:t>Zmieniono formę (kształt) budynku,</w:t>
      </w:r>
    </w:p>
    <w:p w14:paraId="4EC6009B" w14:textId="77777777" w:rsidR="00925D6B" w:rsidRDefault="00664023" w:rsidP="00384E5B">
      <w:pPr>
        <w:pStyle w:val="Standard"/>
        <w:tabs>
          <w:tab w:val="left" w:pos="6567"/>
        </w:tabs>
        <w:jc w:val="both"/>
        <w:rPr>
          <w:rFonts w:ascii="Arial Narrow" w:hAnsi="Arial Narrow" w:cs="Arial Narrow"/>
          <w:color w:val="000000" w:themeColor="text1"/>
          <w:spacing w:val="-4"/>
          <w:sz w:val="22"/>
          <w:szCs w:val="22"/>
        </w:rPr>
      </w:pPr>
      <w:r>
        <w:rPr>
          <w:rFonts w:ascii="Arial Narrow" w:hAnsi="Arial Narrow"/>
          <w:sz w:val="22"/>
          <w:szCs w:val="22"/>
          <w:lang w:eastAsia="ar-SA"/>
        </w:rPr>
        <w:t xml:space="preserve">Zmieniono długość i szerokość budynku z 26,14m x 18,52m na </w:t>
      </w:r>
      <w:r w:rsidRPr="00EE034D">
        <w:rPr>
          <w:rFonts w:ascii="Arial Narrow" w:hAnsi="Arial Narrow" w:cs="Arial Narrow"/>
          <w:color w:val="000000" w:themeColor="text1"/>
          <w:spacing w:val="-4"/>
          <w:sz w:val="22"/>
          <w:szCs w:val="22"/>
        </w:rPr>
        <w:t>19,32m (21,10m) x 29,52m</w:t>
      </w:r>
      <w:r>
        <w:rPr>
          <w:rFonts w:ascii="Arial Narrow" w:hAnsi="Arial Narrow" w:cs="Arial Narrow"/>
          <w:color w:val="000000" w:themeColor="text1"/>
          <w:spacing w:val="-4"/>
          <w:sz w:val="22"/>
          <w:szCs w:val="22"/>
        </w:rPr>
        <w:t>.</w:t>
      </w:r>
    </w:p>
    <w:p w14:paraId="1D5CDB63" w14:textId="46769885" w:rsidR="00664023" w:rsidRDefault="00664023" w:rsidP="00384E5B">
      <w:pPr>
        <w:pStyle w:val="Standard"/>
        <w:tabs>
          <w:tab w:val="left" w:pos="6567"/>
        </w:tabs>
        <w:jc w:val="both"/>
        <w:rPr>
          <w:rFonts w:ascii="Arial Narrow" w:hAnsi="Arial Narrow" w:cs="Arial Narrow"/>
          <w:color w:val="000000" w:themeColor="text1"/>
          <w:spacing w:val="-4"/>
          <w:sz w:val="22"/>
          <w:szCs w:val="22"/>
        </w:rPr>
      </w:pPr>
      <w:r>
        <w:rPr>
          <w:rFonts w:ascii="Arial Narrow" w:hAnsi="Arial Narrow" w:cs="Arial Narrow"/>
          <w:color w:val="000000" w:themeColor="text1"/>
          <w:spacing w:val="-4"/>
          <w:sz w:val="22"/>
          <w:szCs w:val="22"/>
        </w:rPr>
        <w:lastRenderedPageBreak/>
        <w:t xml:space="preserve">Zmieniono: </w:t>
      </w:r>
    </w:p>
    <w:p w14:paraId="09DC30EC" w14:textId="0AFAE08B" w:rsidR="00664023" w:rsidRPr="00892D99" w:rsidRDefault="00664023" w:rsidP="00664023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>
        <w:rPr>
          <w:rFonts w:ascii="Arial Narrow" w:hAnsi="Arial Narrow" w:cs="Arial Narrow"/>
          <w:color w:val="000000" w:themeColor="text1"/>
          <w:spacing w:val="-4"/>
          <w:sz w:val="22"/>
          <w:szCs w:val="22"/>
        </w:rPr>
        <w:t xml:space="preserve">Powierzchnię zabudowy </w:t>
      </w:r>
      <w:proofErr w:type="spellStart"/>
      <w:r>
        <w:rPr>
          <w:rFonts w:ascii="Arial Narrow" w:hAnsi="Arial Narrow" w:cs="Arial Narrow"/>
          <w:color w:val="000000" w:themeColor="text1"/>
          <w:spacing w:val="-4"/>
          <w:sz w:val="22"/>
          <w:szCs w:val="22"/>
        </w:rPr>
        <w:t>Pz</w:t>
      </w:r>
      <w:proofErr w:type="spellEnd"/>
      <w:r>
        <w:rPr>
          <w:rFonts w:ascii="Arial Narrow" w:hAnsi="Arial Narrow" w:cs="Arial Narrow"/>
          <w:color w:val="000000" w:themeColor="text1"/>
          <w:spacing w:val="-4"/>
          <w:sz w:val="22"/>
          <w:szCs w:val="22"/>
        </w:rPr>
        <w:t>=389,44m</w:t>
      </w:r>
      <w:r w:rsidRPr="00664023">
        <w:rPr>
          <w:rFonts w:ascii="Arial Narrow" w:hAnsi="Arial Narrow" w:cs="Arial Narrow"/>
          <w:color w:val="000000" w:themeColor="text1"/>
          <w:spacing w:val="-4"/>
          <w:sz w:val="22"/>
          <w:szCs w:val="22"/>
          <w:vertAlign w:val="superscript"/>
        </w:rPr>
        <w:t>2</w:t>
      </w:r>
      <w:r>
        <w:rPr>
          <w:rFonts w:ascii="Arial Narrow" w:hAnsi="Arial Narrow" w:cs="Arial Narrow"/>
          <w:color w:val="000000" w:themeColor="text1"/>
          <w:spacing w:val="-4"/>
          <w:sz w:val="22"/>
          <w:szCs w:val="22"/>
        </w:rPr>
        <w:t xml:space="preserve"> na </w:t>
      </w:r>
      <w:r>
        <w:rPr>
          <w:rFonts w:ascii="Arial Narrow" w:hAnsi="Arial Narrow" w:cs="Arial Narrow"/>
          <w:spacing w:val="-4"/>
          <w:sz w:val="22"/>
          <w:szCs w:val="22"/>
        </w:rPr>
        <w:t>571</w:t>
      </w:r>
      <w:r w:rsidRPr="00892D99">
        <w:rPr>
          <w:rFonts w:ascii="Arial Narrow" w:hAnsi="Arial Narrow" w:cs="Arial Narrow"/>
          <w:spacing w:val="-4"/>
          <w:sz w:val="22"/>
          <w:szCs w:val="22"/>
        </w:rPr>
        <w:t>,</w:t>
      </w:r>
      <w:r>
        <w:rPr>
          <w:rFonts w:ascii="Arial Narrow" w:hAnsi="Arial Narrow" w:cs="Arial Narrow"/>
          <w:spacing w:val="-4"/>
          <w:sz w:val="22"/>
          <w:szCs w:val="22"/>
        </w:rPr>
        <w:t>60</w:t>
      </w:r>
      <w:r w:rsidRPr="00892D99">
        <w:rPr>
          <w:rFonts w:ascii="Arial Narrow" w:hAnsi="Arial Narrow" w:cs="Arial Narrow"/>
          <w:spacing w:val="-4"/>
          <w:sz w:val="22"/>
          <w:szCs w:val="22"/>
        </w:rPr>
        <w:t>m</w:t>
      </w:r>
      <w:r w:rsidRPr="00892D99">
        <w:rPr>
          <w:rFonts w:ascii="Arial Narrow" w:hAnsi="Arial Narrow" w:cs="Arial Narrow"/>
          <w:spacing w:val="-4"/>
          <w:sz w:val="22"/>
          <w:szCs w:val="22"/>
          <w:vertAlign w:val="superscript"/>
        </w:rPr>
        <w:t>2</w:t>
      </w:r>
      <w:r>
        <w:rPr>
          <w:rFonts w:ascii="Arial Narrow" w:hAnsi="Arial Narrow" w:cs="Arial Narrow"/>
          <w:spacing w:val="-4"/>
          <w:sz w:val="22"/>
          <w:szCs w:val="22"/>
        </w:rPr>
        <w:t>,</w:t>
      </w:r>
      <w:r w:rsidRPr="00664023">
        <w:rPr>
          <w:rFonts w:ascii="Arial Narrow" w:hAnsi="Arial Narrow" w:cs="Arial Narrow"/>
          <w:spacing w:val="-4"/>
          <w:sz w:val="22"/>
          <w:szCs w:val="22"/>
        </w:rPr>
        <w:t xml:space="preserve"> </w:t>
      </w:r>
    </w:p>
    <w:p w14:paraId="5F4D8AA6" w14:textId="21FCB331" w:rsidR="00664023" w:rsidRPr="0026060E" w:rsidRDefault="00664023" w:rsidP="00664023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>
        <w:rPr>
          <w:rFonts w:ascii="Arial Narrow" w:hAnsi="Arial Narrow" w:cs="Arial Narrow"/>
          <w:spacing w:val="-4"/>
          <w:sz w:val="22"/>
          <w:szCs w:val="22"/>
        </w:rPr>
        <w:t xml:space="preserve">Powierzchnię całkowitą </w:t>
      </w:r>
      <w:r w:rsidRPr="00892D99">
        <w:rPr>
          <w:rFonts w:ascii="Arial Narrow" w:hAnsi="Arial Narrow" w:cs="Arial Narrow"/>
          <w:spacing w:val="-4"/>
          <w:sz w:val="22"/>
          <w:szCs w:val="22"/>
        </w:rPr>
        <w:t>PC</w:t>
      </w:r>
      <w:r>
        <w:rPr>
          <w:rFonts w:ascii="Arial Narrow" w:hAnsi="Arial Narrow" w:cs="Arial Narrow"/>
          <w:spacing w:val="-4"/>
          <w:sz w:val="22"/>
          <w:szCs w:val="22"/>
        </w:rPr>
        <w:t>=960,80m</w:t>
      </w:r>
      <w:r w:rsidRPr="00664023">
        <w:rPr>
          <w:rFonts w:ascii="Arial Narrow" w:hAnsi="Arial Narrow" w:cs="Arial Narrow"/>
          <w:spacing w:val="-4"/>
          <w:sz w:val="22"/>
          <w:szCs w:val="22"/>
          <w:vertAlign w:val="superscript"/>
        </w:rPr>
        <w:t>2</w:t>
      </w:r>
      <w:r>
        <w:rPr>
          <w:rFonts w:ascii="Arial Narrow" w:hAnsi="Arial Narrow" w:cs="Arial Narrow"/>
          <w:spacing w:val="-4"/>
          <w:sz w:val="22"/>
          <w:szCs w:val="22"/>
        </w:rPr>
        <w:t xml:space="preserve"> na 1143</w:t>
      </w:r>
      <w:r w:rsidRPr="00892D99">
        <w:rPr>
          <w:rFonts w:ascii="Arial Narrow" w:hAnsi="Arial Narrow" w:cs="Arial Narrow"/>
          <w:spacing w:val="-4"/>
          <w:sz w:val="22"/>
          <w:szCs w:val="22"/>
        </w:rPr>
        <w:t>,</w:t>
      </w:r>
      <w:r>
        <w:rPr>
          <w:rFonts w:ascii="Arial Narrow" w:hAnsi="Arial Narrow" w:cs="Arial Narrow"/>
          <w:spacing w:val="-4"/>
          <w:sz w:val="22"/>
          <w:szCs w:val="22"/>
        </w:rPr>
        <w:t>2</w:t>
      </w:r>
      <w:r w:rsidRPr="00892D99">
        <w:rPr>
          <w:rFonts w:ascii="Arial Narrow" w:hAnsi="Arial Narrow" w:cs="Arial Narrow"/>
          <w:spacing w:val="-4"/>
          <w:sz w:val="22"/>
          <w:szCs w:val="22"/>
        </w:rPr>
        <w:t>0m</w:t>
      </w:r>
      <w:r w:rsidRPr="00892D99">
        <w:rPr>
          <w:rFonts w:ascii="Arial Narrow" w:hAnsi="Arial Narrow" w:cs="Arial Narrow"/>
          <w:spacing w:val="-4"/>
          <w:sz w:val="22"/>
          <w:szCs w:val="22"/>
          <w:vertAlign w:val="superscript"/>
        </w:rPr>
        <w:t>2</w:t>
      </w:r>
      <w:r w:rsidR="0026060E">
        <w:rPr>
          <w:rFonts w:ascii="Arial Narrow" w:hAnsi="Arial Narrow" w:cs="Arial Narrow"/>
          <w:spacing w:val="-4"/>
          <w:sz w:val="22"/>
          <w:szCs w:val="22"/>
        </w:rPr>
        <w:t>,</w:t>
      </w:r>
    </w:p>
    <w:p w14:paraId="3CCCF5FF" w14:textId="76731618" w:rsidR="00664023" w:rsidRDefault="00664023" w:rsidP="00664023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892D99">
        <w:rPr>
          <w:rFonts w:ascii="Arial Narrow" w:hAnsi="Arial Narrow" w:cs="Arial Narrow"/>
          <w:spacing w:val="-4"/>
          <w:sz w:val="22"/>
          <w:szCs w:val="22"/>
        </w:rPr>
        <w:t>Powierzchnia użytkow</w:t>
      </w:r>
      <w:r>
        <w:rPr>
          <w:rFonts w:ascii="Arial Narrow" w:hAnsi="Arial Narrow" w:cs="Arial Narrow"/>
          <w:spacing w:val="-4"/>
          <w:sz w:val="22"/>
          <w:szCs w:val="22"/>
        </w:rPr>
        <w:t>ą</w:t>
      </w:r>
      <w:r w:rsidRPr="00892D99">
        <w:rPr>
          <w:rFonts w:ascii="Arial Narrow" w:hAnsi="Arial Narrow" w:cs="Arial Narrow"/>
          <w:spacing w:val="-4"/>
          <w:sz w:val="22"/>
          <w:szCs w:val="22"/>
        </w:rPr>
        <w:t xml:space="preserve"> PU</w:t>
      </w:r>
      <w:r>
        <w:rPr>
          <w:rFonts w:ascii="Arial Narrow" w:hAnsi="Arial Narrow" w:cs="Arial Narrow"/>
          <w:spacing w:val="-4"/>
          <w:sz w:val="22"/>
          <w:szCs w:val="22"/>
        </w:rPr>
        <w:t>=793,36m</w:t>
      </w:r>
      <w:r w:rsidRPr="00664023">
        <w:rPr>
          <w:rFonts w:ascii="Arial Narrow" w:hAnsi="Arial Narrow" w:cs="Arial Narrow"/>
          <w:spacing w:val="-4"/>
          <w:sz w:val="22"/>
          <w:szCs w:val="22"/>
          <w:vertAlign w:val="superscript"/>
        </w:rPr>
        <w:t>2</w:t>
      </w:r>
      <w:r>
        <w:rPr>
          <w:rFonts w:ascii="Arial Narrow" w:hAnsi="Arial Narrow" w:cs="Arial Narrow"/>
          <w:spacing w:val="-4"/>
          <w:sz w:val="22"/>
          <w:szCs w:val="22"/>
        </w:rPr>
        <w:t xml:space="preserve"> na </w:t>
      </w:r>
      <w:r w:rsidR="0026060E">
        <w:rPr>
          <w:rFonts w:ascii="Arial Narrow" w:hAnsi="Arial Narrow" w:cs="Arial Narrow"/>
          <w:sz w:val="22"/>
        </w:rPr>
        <w:t>963</w:t>
      </w:r>
      <w:r w:rsidR="0026060E" w:rsidRPr="007A30B8">
        <w:rPr>
          <w:rFonts w:ascii="Arial Narrow" w:hAnsi="Arial Narrow" w:cs="Arial Narrow"/>
          <w:sz w:val="22"/>
        </w:rPr>
        <w:t>,</w:t>
      </w:r>
      <w:r w:rsidR="0026060E">
        <w:rPr>
          <w:rFonts w:ascii="Arial Narrow" w:hAnsi="Arial Narrow" w:cs="Arial Narrow"/>
          <w:sz w:val="22"/>
        </w:rPr>
        <w:t>5</w:t>
      </w:r>
      <w:r w:rsidR="0026060E" w:rsidRPr="00892D99">
        <w:rPr>
          <w:rFonts w:ascii="Arial Narrow" w:hAnsi="Arial Narrow" w:cs="Arial Narrow"/>
          <w:spacing w:val="-4"/>
          <w:sz w:val="22"/>
          <w:szCs w:val="22"/>
        </w:rPr>
        <w:t>m</w:t>
      </w:r>
      <w:r w:rsidR="0026060E" w:rsidRPr="00892D99">
        <w:rPr>
          <w:rFonts w:ascii="Arial Narrow" w:hAnsi="Arial Narrow" w:cs="Arial Narrow"/>
          <w:spacing w:val="-4"/>
          <w:sz w:val="22"/>
          <w:szCs w:val="22"/>
          <w:vertAlign w:val="superscript"/>
        </w:rPr>
        <w:t>2</w:t>
      </w:r>
      <w:r w:rsidR="0026060E">
        <w:rPr>
          <w:rFonts w:ascii="Arial Narrow" w:hAnsi="Arial Narrow" w:cs="Arial Narrow"/>
          <w:spacing w:val="-4"/>
          <w:sz w:val="22"/>
          <w:szCs w:val="22"/>
        </w:rPr>
        <w:t>,</w:t>
      </w:r>
    </w:p>
    <w:p w14:paraId="4FE4A618" w14:textId="751B7F45" w:rsidR="00925D6B" w:rsidRPr="0026060E" w:rsidRDefault="00925D6B" w:rsidP="00664023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>
        <w:rPr>
          <w:rFonts w:ascii="Arial Narrow" w:hAnsi="Arial Narrow" w:cs="Arial Narrow"/>
          <w:spacing w:val="-4"/>
          <w:sz w:val="22"/>
          <w:szCs w:val="22"/>
        </w:rPr>
        <w:t>Kubaturę budynku z 3250,00</w:t>
      </w:r>
      <w:r w:rsidRPr="00925D6B">
        <w:rPr>
          <w:rFonts w:ascii="Arial Narrow" w:hAnsi="Arial Narrow" w:cs="Arial Narrow"/>
          <w:spacing w:val="-4"/>
          <w:sz w:val="22"/>
          <w:szCs w:val="22"/>
        </w:rPr>
        <w:t xml:space="preserve"> </w:t>
      </w:r>
      <w:r w:rsidRPr="00892D99">
        <w:rPr>
          <w:rFonts w:ascii="Arial Narrow" w:hAnsi="Arial Narrow" w:cs="Arial Narrow"/>
          <w:spacing w:val="-4"/>
          <w:sz w:val="22"/>
          <w:szCs w:val="22"/>
        </w:rPr>
        <w:t>m</w:t>
      </w:r>
      <w:r w:rsidRPr="00892D99">
        <w:rPr>
          <w:rFonts w:ascii="Arial Narrow" w:hAnsi="Arial Narrow" w:cs="Arial Narrow"/>
          <w:spacing w:val="-4"/>
          <w:sz w:val="22"/>
          <w:szCs w:val="22"/>
          <w:vertAlign w:val="superscript"/>
        </w:rPr>
        <w:t>3</w:t>
      </w:r>
      <w:r>
        <w:rPr>
          <w:rFonts w:ascii="Arial Narrow" w:hAnsi="Arial Narrow" w:cs="Arial Narrow"/>
          <w:spacing w:val="-4"/>
          <w:sz w:val="22"/>
          <w:szCs w:val="22"/>
        </w:rPr>
        <w:t xml:space="preserve"> na 4687</w:t>
      </w:r>
      <w:r w:rsidRPr="00892D99">
        <w:rPr>
          <w:rFonts w:ascii="Arial Narrow" w:hAnsi="Arial Narrow" w:cs="Arial Narrow"/>
          <w:spacing w:val="-4"/>
          <w:sz w:val="22"/>
          <w:szCs w:val="22"/>
        </w:rPr>
        <w:t>,</w:t>
      </w:r>
      <w:r>
        <w:rPr>
          <w:rFonts w:ascii="Arial Narrow" w:hAnsi="Arial Narrow" w:cs="Arial Narrow"/>
          <w:spacing w:val="-4"/>
          <w:sz w:val="22"/>
          <w:szCs w:val="22"/>
        </w:rPr>
        <w:t>12</w:t>
      </w:r>
      <w:r w:rsidRPr="00892D99">
        <w:rPr>
          <w:rFonts w:ascii="Arial Narrow" w:hAnsi="Arial Narrow" w:cs="Arial Narrow"/>
          <w:spacing w:val="-4"/>
          <w:sz w:val="22"/>
          <w:szCs w:val="22"/>
        </w:rPr>
        <w:t>m</w:t>
      </w:r>
      <w:r w:rsidRPr="00892D99">
        <w:rPr>
          <w:rFonts w:ascii="Arial Narrow" w:hAnsi="Arial Narrow" w:cs="Arial Narrow"/>
          <w:spacing w:val="-4"/>
          <w:sz w:val="22"/>
          <w:szCs w:val="22"/>
          <w:vertAlign w:val="superscript"/>
        </w:rPr>
        <w:t>3</w:t>
      </w:r>
    </w:p>
    <w:p w14:paraId="66B46B34" w14:textId="382398DF" w:rsidR="00664023" w:rsidRPr="00892D99" w:rsidRDefault="00664023" w:rsidP="00664023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892D99">
        <w:rPr>
          <w:rFonts w:ascii="Arial Narrow" w:hAnsi="Arial Narrow" w:cs="Arial Narrow"/>
          <w:spacing w:val="-4"/>
          <w:sz w:val="22"/>
          <w:szCs w:val="22"/>
        </w:rPr>
        <w:t>Ilość kondygnacji</w:t>
      </w:r>
      <w:r w:rsidR="0026060E">
        <w:rPr>
          <w:rFonts w:ascii="Arial Narrow" w:hAnsi="Arial Narrow" w:cs="Arial Narrow"/>
          <w:spacing w:val="-4"/>
          <w:sz w:val="22"/>
          <w:szCs w:val="22"/>
        </w:rPr>
        <w:t xml:space="preserve"> z 3 (1 podziemna + 2 nadziemne)</w:t>
      </w:r>
      <w:r w:rsidRPr="00892D99">
        <w:rPr>
          <w:rFonts w:ascii="Arial Narrow" w:hAnsi="Arial Narrow" w:cs="Arial Narrow"/>
          <w:spacing w:val="-4"/>
          <w:sz w:val="22"/>
          <w:szCs w:val="22"/>
        </w:rPr>
        <w:t xml:space="preserve"> </w:t>
      </w:r>
      <w:r w:rsidR="0026060E">
        <w:rPr>
          <w:rFonts w:ascii="Arial Narrow" w:hAnsi="Arial Narrow" w:cs="Arial Narrow"/>
          <w:spacing w:val="-4"/>
          <w:sz w:val="22"/>
          <w:szCs w:val="22"/>
        </w:rPr>
        <w:t xml:space="preserve">na </w:t>
      </w:r>
      <w:r w:rsidRPr="00892D99">
        <w:rPr>
          <w:rFonts w:ascii="Arial Narrow" w:hAnsi="Arial Narrow" w:cs="Arial Narrow"/>
          <w:spacing w:val="-4"/>
          <w:sz w:val="22"/>
          <w:szCs w:val="22"/>
        </w:rPr>
        <w:t>2 kondygnacje nadziemne</w:t>
      </w:r>
      <w:r w:rsidR="0026060E">
        <w:rPr>
          <w:rFonts w:ascii="Arial Narrow" w:hAnsi="Arial Narrow" w:cs="Arial Narrow"/>
          <w:spacing w:val="-4"/>
          <w:sz w:val="22"/>
          <w:szCs w:val="22"/>
        </w:rPr>
        <w:t>,</w:t>
      </w:r>
    </w:p>
    <w:p w14:paraId="2E092A36" w14:textId="0E9C6C8A" w:rsidR="00664023" w:rsidRDefault="00664023" w:rsidP="00664023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892D99">
        <w:rPr>
          <w:rFonts w:ascii="Arial Narrow" w:hAnsi="Arial Narrow" w:cs="Arial Narrow"/>
          <w:spacing w:val="-4"/>
          <w:sz w:val="22"/>
          <w:szCs w:val="22"/>
        </w:rPr>
        <w:t>Wysokość budynków do ściany attykowej</w:t>
      </w:r>
      <w:r w:rsidR="0026060E">
        <w:rPr>
          <w:rFonts w:ascii="Arial Narrow" w:hAnsi="Arial Narrow" w:cs="Arial Narrow"/>
          <w:spacing w:val="-4"/>
          <w:sz w:val="22"/>
          <w:szCs w:val="22"/>
        </w:rPr>
        <w:t xml:space="preserve"> z 8,10m na </w:t>
      </w:r>
      <w:r w:rsidRPr="00892D99">
        <w:rPr>
          <w:rFonts w:ascii="Arial Narrow" w:hAnsi="Arial Narrow" w:cs="Arial Narrow"/>
          <w:spacing w:val="-4"/>
          <w:sz w:val="22"/>
          <w:szCs w:val="22"/>
        </w:rPr>
        <w:t>8,50m</w:t>
      </w:r>
      <w:r w:rsidR="0026060E">
        <w:rPr>
          <w:rFonts w:ascii="Arial Narrow" w:hAnsi="Arial Narrow" w:cs="Arial Narrow"/>
          <w:spacing w:val="-4"/>
          <w:sz w:val="22"/>
          <w:szCs w:val="22"/>
        </w:rPr>
        <w:t>,</w:t>
      </w:r>
    </w:p>
    <w:p w14:paraId="196FE934" w14:textId="30D99B10" w:rsidR="0026060E" w:rsidRDefault="0026060E" w:rsidP="00664023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>
        <w:rPr>
          <w:rFonts w:ascii="Arial Narrow" w:hAnsi="Arial Narrow" w:cs="Arial Narrow"/>
          <w:spacing w:val="-4"/>
          <w:sz w:val="22"/>
          <w:szCs w:val="22"/>
        </w:rPr>
        <w:t>Zaprojektowano w budynku dźwig osobowy z możliwością dostępu osób niepełnosprawnych ruchowo na pierwsze piętro,</w:t>
      </w:r>
    </w:p>
    <w:p w14:paraId="58EC1E81" w14:textId="75DF4F94" w:rsidR="0026060E" w:rsidRDefault="0026060E" w:rsidP="00664023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>
        <w:rPr>
          <w:rFonts w:ascii="Arial Narrow" w:hAnsi="Arial Narrow" w:cs="Arial Narrow"/>
          <w:spacing w:val="-4"/>
          <w:sz w:val="22"/>
          <w:szCs w:val="22"/>
        </w:rPr>
        <w:t xml:space="preserve">Zmieniono układ </w:t>
      </w:r>
      <w:r w:rsidR="00AE12DC">
        <w:rPr>
          <w:rFonts w:ascii="Arial Narrow" w:hAnsi="Arial Narrow" w:cs="Arial Narrow"/>
          <w:spacing w:val="-4"/>
          <w:sz w:val="22"/>
          <w:szCs w:val="22"/>
        </w:rPr>
        <w:t xml:space="preserve">i formę </w:t>
      </w:r>
      <w:r>
        <w:rPr>
          <w:rFonts w:ascii="Arial Narrow" w:hAnsi="Arial Narrow" w:cs="Arial Narrow"/>
          <w:spacing w:val="-4"/>
          <w:sz w:val="22"/>
          <w:szCs w:val="22"/>
        </w:rPr>
        <w:t>pomieszczeń na parterze i piętrze budynku,</w:t>
      </w:r>
    </w:p>
    <w:p w14:paraId="0FEFCFA6" w14:textId="5CF6D196" w:rsidR="00AE12DC" w:rsidRPr="00892D99" w:rsidRDefault="00AE12DC" w:rsidP="00664023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>
        <w:rPr>
          <w:rFonts w:ascii="Arial Narrow" w:hAnsi="Arial Narrow" w:cs="Arial Narrow"/>
          <w:spacing w:val="-4"/>
          <w:sz w:val="22"/>
          <w:szCs w:val="22"/>
        </w:rPr>
        <w:t>Zmieniono ustrój konstrukcyjny budynku,</w:t>
      </w:r>
    </w:p>
    <w:p w14:paraId="41576C6F" w14:textId="4E134538" w:rsidR="00664023" w:rsidRPr="00664023" w:rsidRDefault="00925D6B" w:rsidP="00384E5B">
      <w:pPr>
        <w:pStyle w:val="Standard"/>
        <w:tabs>
          <w:tab w:val="left" w:pos="6567"/>
        </w:tabs>
        <w:jc w:val="both"/>
        <w:rPr>
          <w:rFonts w:ascii="Arial Narrow" w:hAnsi="Arial Narrow"/>
          <w:sz w:val="22"/>
          <w:szCs w:val="22"/>
          <w:lang w:eastAsia="ar-SA"/>
        </w:rPr>
      </w:pPr>
      <w:r>
        <w:rPr>
          <w:rFonts w:ascii="Arial Narrow" w:hAnsi="Arial Narrow"/>
          <w:sz w:val="22"/>
          <w:szCs w:val="22"/>
          <w:lang w:eastAsia="ar-SA"/>
        </w:rPr>
        <w:t xml:space="preserve">Zmieniono źródło ciepła na kocioł gazowy zasilany z </w:t>
      </w:r>
      <w:r>
        <w:rPr>
          <w:rFonts w:ascii="Arial Narrow" w:hAnsi="Arial Narrow" w:cs="Arial Narrow"/>
          <w:spacing w:val="-4"/>
          <w:sz w:val="22"/>
          <w:szCs w:val="22"/>
        </w:rPr>
        <w:t>podziemnego zbiornika na gaz poj. V=6700 L na płycie prefabrykowanej,</w:t>
      </w:r>
    </w:p>
    <w:p w14:paraId="3C434C8F" w14:textId="7A806D54" w:rsidR="00AE12DC" w:rsidRPr="00FA18D8" w:rsidRDefault="008642A2" w:rsidP="00AE12DC">
      <w:pPr>
        <w:pStyle w:val="Zwykytekst1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eastAsia="ar-SA"/>
        </w:rPr>
        <w:t>Wprowadzono instalację</w:t>
      </w:r>
      <w:r w:rsidR="00AE12DC" w:rsidRPr="00AE12DC">
        <w:rPr>
          <w:rFonts w:ascii="Arial Narrow" w:hAnsi="Arial Narrow" w:cs="Arial Narrow"/>
          <w:sz w:val="22"/>
          <w:szCs w:val="22"/>
        </w:rPr>
        <w:t xml:space="preserve"> </w:t>
      </w:r>
      <w:r w:rsidR="00AE12DC">
        <w:rPr>
          <w:rFonts w:ascii="Arial Narrow" w:hAnsi="Arial Narrow" w:cs="Arial Narrow"/>
          <w:sz w:val="22"/>
          <w:szCs w:val="22"/>
        </w:rPr>
        <w:t>w</w:t>
      </w:r>
      <w:r w:rsidR="00AE12DC" w:rsidRPr="007A30B8">
        <w:rPr>
          <w:rFonts w:ascii="Arial Narrow" w:hAnsi="Arial Narrow" w:cs="Arial Narrow"/>
          <w:sz w:val="22"/>
          <w:szCs w:val="22"/>
        </w:rPr>
        <w:t>entylacj</w:t>
      </w:r>
      <w:r w:rsidR="00AE12DC">
        <w:rPr>
          <w:rFonts w:ascii="Arial Narrow" w:hAnsi="Arial Narrow" w:cs="Arial Narrow"/>
          <w:sz w:val="22"/>
          <w:szCs w:val="22"/>
        </w:rPr>
        <w:t>i</w:t>
      </w:r>
      <w:r w:rsidR="00AE12DC" w:rsidRPr="007A30B8">
        <w:rPr>
          <w:rFonts w:ascii="Arial Narrow" w:hAnsi="Arial Narrow" w:cs="Arial Narrow"/>
          <w:sz w:val="22"/>
          <w:szCs w:val="22"/>
        </w:rPr>
        <w:t xml:space="preserve"> mechaniczn</w:t>
      </w:r>
      <w:r w:rsidR="00AE12DC">
        <w:rPr>
          <w:rFonts w:ascii="Arial Narrow" w:hAnsi="Arial Narrow" w:cs="Arial Narrow"/>
          <w:sz w:val="22"/>
          <w:szCs w:val="22"/>
        </w:rPr>
        <w:t>ej z centralą wentylacyjną dachową oraz instalację klimatyzacji z jednostki zewnętrznej usytuowana na dachu dla całego budynku.</w:t>
      </w:r>
    </w:p>
    <w:p w14:paraId="5E61A511" w14:textId="7CDCD879" w:rsidR="001219FF" w:rsidRPr="007A30B8" w:rsidRDefault="001219FF" w:rsidP="00384E5B">
      <w:pPr>
        <w:pStyle w:val="Standard"/>
        <w:tabs>
          <w:tab w:val="left" w:pos="6567"/>
        </w:tabs>
        <w:jc w:val="both"/>
        <w:rPr>
          <w:rFonts w:ascii="Arial Narrow" w:hAnsi="Arial Narrow"/>
          <w:sz w:val="22"/>
          <w:szCs w:val="22"/>
          <w:lang w:eastAsia="ar-SA"/>
        </w:rPr>
      </w:pPr>
    </w:p>
    <w:p w14:paraId="7582F7A6" w14:textId="77777777" w:rsidR="00DB3C4E" w:rsidRPr="007A30B8" w:rsidRDefault="00DB3C4E" w:rsidP="00384E5B">
      <w:pPr>
        <w:pStyle w:val="Standard"/>
        <w:tabs>
          <w:tab w:val="left" w:pos="6567"/>
        </w:tabs>
        <w:jc w:val="both"/>
        <w:rPr>
          <w:rFonts w:ascii="Arial Narrow" w:hAnsi="Arial Narrow"/>
          <w:sz w:val="22"/>
          <w:szCs w:val="22"/>
          <w:lang w:eastAsia="ar-SA"/>
        </w:rPr>
      </w:pPr>
    </w:p>
    <w:p w14:paraId="1DB52B31" w14:textId="77777777" w:rsidR="003662E8" w:rsidRDefault="003662E8" w:rsidP="009526BA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1397BC20" w14:textId="77777777" w:rsidR="003662E8" w:rsidRDefault="003662E8" w:rsidP="009526BA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345FBFB0" w14:textId="77777777" w:rsidR="003662E8" w:rsidRDefault="003662E8" w:rsidP="009526BA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1AB4541B" w14:textId="77777777" w:rsidR="003662E8" w:rsidRDefault="003662E8" w:rsidP="009526BA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3493BD00" w14:textId="77777777" w:rsidR="003662E8" w:rsidRDefault="003662E8" w:rsidP="009526BA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321DE03B" w14:textId="77777777" w:rsidR="003662E8" w:rsidRDefault="003662E8" w:rsidP="009526BA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2FE5D531" w14:textId="77777777" w:rsidR="003662E8" w:rsidRDefault="003662E8" w:rsidP="009526BA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24797AA2" w14:textId="77777777" w:rsidR="003662E8" w:rsidRDefault="003662E8" w:rsidP="009526BA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4FA0A6F6" w14:textId="77777777" w:rsidR="003662E8" w:rsidRDefault="003662E8" w:rsidP="009526BA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55552711" w14:textId="77777777" w:rsidR="003662E8" w:rsidRDefault="003662E8" w:rsidP="009526BA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2EC95FA1" w14:textId="77777777" w:rsidR="003662E8" w:rsidRDefault="003662E8" w:rsidP="009526BA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386504EB" w14:textId="77777777" w:rsidR="003662E8" w:rsidRDefault="003662E8" w:rsidP="009526BA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751BBCDF" w14:textId="77777777" w:rsidR="003662E8" w:rsidRDefault="003662E8" w:rsidP="009526BA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102FC1AD" w14:textId="77777777" w:rsidR="003662E8" w:rsidRDefault="003662E8" w:rsidP="009526BA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2D9A1FC3" w14:textId="77777777" w:rsidR="003662E8" w:rsidRDefault="003662E8" w:rsidP="009526BA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6B8019BD" w14:textId="77777777" w:rsidR="003662E8" w:rsidRDefault="003662E8" w:rsidP="009526BA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3CC436B1" w14:textId="77777777" w:rsidR="003662E8" w:rsidRDefault="003662E8" w:rsidP="009526BA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2959419C" w14:textId="77777777" w:rsidR="003662E8" w:rsidRDefault="003662E8" w:rsidP="009526BA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30AF0884" w14:textId="77777777" w:rsidR="003662E8" w:rsidRDefault="003662E8" w:rsidP="009526BA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37132FFF" w14:textId="77777777" w:rsidR="003662E8" w:rsidRDefault="003662E8" w:rsidP="009526BA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0B589F47" w14:textId="77777777" w:rsidR="003662E8" w:rsidRDefault="003662E8" w:rsidP="009526BA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620608A2" w14:textId="77777777" w:rsidR="003662E8" w:rsidRDefault="003662E8" w:rsidP="009526BA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5CBD8355" w14:textId="77777777" w:rsidR="003662E8" w:rsidRDefault="003662E8" w:rsidP="009526BA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3BB889C9" w14:textId="77777777" w:rsidR="003662E8" w:rsidRDefault="003662E8" w:rsidP="009526BA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32C4F10B" w14:textId="77777777" w:rsidR="003662E8" w:rsidRDefault="003662E8" w:rsidP="009526BA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261E9355" w14:textId="77777777" w:rsidR="003662E8" w:rsidRDefault="003662E8" w:rsidP="009526BA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31325162" w14:textId="77777777" w:rsidR="003662E8" w:rsidRDefault="003662E8" w:rsidP="009526BA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1B335341" w14:textId="77777777" w:rsidR="00AE12DC" w:rsidRDefault="00AE12DC" w:rsidP="009526BA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455AE154" w14:textId="5DDAE28E" w:rsidR="007F485E" w:rsidRPr="007A30B8" w:rsidRDefault="00434AEA" w:rsidP="009526BA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  <w:r w:rsidRPr="007A30B8">
        <w:rPr>
          <w:rFonts w:ascii="Arial Narrow" w:hAnsi="Arial Narrow"/>
          <w:sz w:val="28"/>
          <w:szCs w:val="28"/>
          <w:highlight w:val="lightGray"/>
          <w:lang w:eastAsia="ar-SA"/>
        </w:rPr>
        <w:lastRenderedPageBreak/>
        <w:t>IX</w:t>
      </w:r>
      <w:r w:rsidR="009526BA" w:rsidRPr="007A30B8">
        <w:rPr>
          <w:rFonts w:ascii="Arial Narrow" w:hAnsi="Arial Narrow"/>
          <w:sz w:val="28"/>
          <w:szCs w:val="28"/>
          <w:highlight w:val="lightGray"/>
          <w:lang w:eastAsia="ar-SA"/>
        </w:rPr>
        <w:t>.</w:t>
      </w:r>
      <w:r w:rsidR="007F485E" w:rsidRPr="007A30B8">
        <w:rPr>
          <w:rFonts w:ascii="Arial Narrow" w:hAnsi="Arial Narrow"/>
          <w:sz w:val="28"/>
          <w:szCs w:val="28"/>
          <w:highlight w:val="lightGray"/>
          <w:lang w:eastAsia="ar-SA"/>
        </w:rPr>
        <w:t xml:space="preserve">OPIS DO PROJEKTU </w:t>
      </w:r>
      <w:r w:rsidR="00184C74">
        <w:rPr>
          <w:rFonts w:ascii="Arial Narrow" w:hAnsi="Arial Narrow"/>
          <w:sz w:val="28"/>
          <w:szCs w:val="28"/>
          <w:highlight w:val="lightGray"/>
          <w:lang w:eastAsia="ar-SA"/>
        </w:rPr>
        <w:t xml:space="preserve">ZAMIENNEGO </w:t>
      </w:r>
      <w:r w:rsidR="007F485E" w:rsidRPr="007A30B8">
        <w:rPr>
          <w:rFonts w:ascii="Arial Narrow" w:hAnsi="Arial Narrow"/>
          <w:sz w:val="28"/>
          <w:szCs w:val="28"/>
          <w:highlight w:val="lightGray"/>
          <w:lang w:eastAsia="ar-SA"/>
        </w:rPr>
        <w:t>ZAGOSPODAROWANIA TERENU</w:t>
      </w:r>
      <w:r w:rsidR="00790DAD" w:rsidRPr="007A30B8">
        <w:rPr>
          <w:rFonts w:ascii="Arial Narrow" w:hAnsi="Arial Narrow"/>
          <w:sz w:val="28"/>
          <w:szCs w:val="28"/>
          <w:highlight w:val="lightGray"/>
          <w:lang w:eastAsia="ar-SA"/>
        </w:rPr>
        <w:t>.</w:t>
      </w:r>
    </w:p>
    <w:p w14:paraId="4A832B1B" w14:textId="77777777" w:rsidR="007F485E" w:rsidRPr="007A30B8" w:rsidRDefault="007F485E" w:rsidP="00C179F4">
      <w:pPr>
        <w:pStyle w:val="Zwykytekst1"/>
        <w:tabs>
          <w:tab w:val="left" w:pos="567"/>
        </w:tabs>
        <w:ind w:left="567" w:hanging="567"/>
        <w:rPr>
          <w:rFonts w:ascii="Arial Narrow" w:hAnsi="Arial Narrow"/>
          <w:sz w:val="22"/>
          <w:szCs w:val="22"/>
          <w:lang w:eastAsia="ar-SA"/>
        </w:rPr>
      </w:pPr>
    </w:p>
    <w:p w14:paraId="34F943C2" w14:textId="77777777" w:rsidR="00F37577" w:rsidRPr="007A30B8" w:rsidRDefault="00F37577" w:rsidP="00F37577">
      <w:pPr>
        <w:pStyle w:val="Zwykytekst1"/>
        <w:tabs>
          <w:tab w:val="left" w:pos="0"/>
          <w:tab w:val="left" w:pos="567"/>
        </w:tabs>
        <w:jc w:val="both"/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>1.PRZEDMIOT INWESTYCJI.</w:t>
      </w:r>
    </w:p>
    <w:p w14:paraId="59A9421E" w14:textId="77777777" w:rsidR="00F37577" w:rsidRPr="007A30B8" w:rsidRDefault="00F37577" w:rsidP="00F37577">
      <w:pPr>
        <w:pStyle w:val="Zwykytekst1"/>
        <w:jc w:val="both"/>
        <w:rPr>
          <w:rFonts w:ascii="Arial Narrow" w:hAnsi="Arial Narrow"/>
          <w:sz w:val="22"/>
          <w:szCs w:val="22"/>
          <w:lang w:eastAsia="ar-SA"/>
        </w:rPr>
      </w:pPr>
    </w:p>
    <w:p w14:paraId="4D5A4E2B" w14:textId="1C319447" w:rsidR="00F37577" w:rsidRPr="00335201" w:rsidRDefault="00F37577" w:rsidP="00F37577">
      <w:pPr>
        <w:pStyle w:val="Zwykytekst1"/>
        <w:jc w:val="both"/>
        <w:rPr>
          <w:rFonts w:ascii="Arial Narrow" w:hAnsi="Arial Narrow" w:cs="Arial"/>
          <w:sz w:val="22"/>
          <w:szCs w:val="22"/>
        </w:rPr>
      </w:pPr>
      <w:r w:rsidRPr="00335201">
        <w:rPr>
          <w:rFonts w:ascii="Arial Narrow" w:hAnsi="Arial Narrow" w:cs="Arial"/>
          <w:sz w:val="22"/>
          <w:szCs w:val="22"/>
        </w:rPr>
        <w:t>1.1.Nazwa inwestycji –</w:t>
      </w:r>
      <w:r w:rsidR="00184C74">
        <w:rPr>
          <w:rFonts w:ascii="Arial Narrow" w:hAnsi="Arial Narrow" w:cs="Arial"/>
          <w:sz w:val="22"/>
          <w:szCs w:val="22"/>
        </w:rPr>
        <w:t xml:space="preserve"> </w:t>
      </w:r>
      <w:r w:rsidRPr="00335201">
        <w:rPr>
          <w:rFonts w:ascii="Arial Narrow" w:hAnsi="Arial Narrow" w:cs="Arial"/>
          <w:sz w:val="22"/>
          <w:szCs w:val="22"/>
        </w:rPr>
        <w:t xml:space="preserve">projekt </w:t>
      </w:r>
      <w:r w:rsidR="00184C74">
        <w:rPr>
          <w:rFonts w:ascii="Arial Narrow" w:hAnsi="Arial Narrow" w:cs="Arial"/>
          <w:sz w:val="22"/>
          <w:szCs w:val="22"/>
        </w:rPr>
        <w:t xml:space="preserve">zamienny </w:t>
      </w:r>
      <w:r w:rsidRPr="00335201">
        <w:rPr>
          <w:rFonts w:ascii="Arial Narrow" w:hAnsi="Arial Narrow" w:cs="Arial"/>
          <w:sz w:val="22"/>
          <w:szCs w:val="22"/>
        </w:rPr>
        <w:t xml:space="preserve">architektoniczno-budowlany budowy </w:t>
      </w:r>
      <w:r w:rsidR="000217C8">
        <w:rPr>
          <w:rFonts w:ascii="Arial Narrow" w:hAnsi="Arial Narrow" w:cs="Arial"/>
          <w:sz w:val="22"/>
          <w:szCs w:val="22"/>
        </w:rPr>
        <w:t xml:space="preserve">budynku </w:t>
      </w:r>
      <w:r w:rsidR="00951A3D" w:rsidRPr="00335201">
        <w:rPr>
          <w:rFonts w:ascii="Arial Narrow" w:hAnsi="Arial Narrow" w:cs="Arial"/>
          <w:sz w:val="22"/>
          <w:szCs w:val="22"/>
        </w:rPr>
        <w:t>Centrum Aktywno</w:t>
      </w:r>
      <w:r w:rsidR="00951A3D" w:rsidRPr="00335201">
        <w:rPr>
          <w:rFonts w:ascii="Lucida Grande" w:hAnsi="Lucida Grande" w:cs="Lucida Grande"/>
          <w:sz w:val="22"/>
          <w:szCs w:val="22"/>
        </w:rPr>
        <w:t>ś</w:t>
      </w:r>
      <w:r w:rsidR="00951A3D" w:rsidRPr="00335201">
        <w:rPr>
          <w:rFonts w:ascii="Arial Narrow" w:hAnsi="Arial Narrow" w:cs="Arial"/>
          <w:sz w:val="22"/>
          <w:szCs w:val="22"/>
        </w:rPr>
        <w:t>ci Spo</w:t>
      </w:r>
      <w:r w:rsidR="00951A3D" w:rsidRPr="00335201">
        <w:rPr>
          <w:rFonts w:ascii="Lucida Grande" w:hAnsi="Lucida Grande" w:cs="Lucida Grande"/>
          <w:sz w:val="22"/>
          <w:szCs w:val="22"/>
        </w:rPr>
        <w:t>ł</w:t>
      </w:r>
      <w:r w:rsidR="00951A3D" w:rsidRPr="00335201">
        <w:rPr>
          <w:rFonts w:ascii="Arial Narrow" w:hAnsi="Arial Narrow" w:cs="Arial"/>
          <w:sz w:val="22"/>
          <w:szCs w:val="22"/>
        </w:rPr>
        <w:t>ecznej (budynek Gminnego O</w:t>
      </w:r>
      <w:r w:rsidR="00951A3D" w:rsidRPr="00335201">
        <w:rPr>
          <w:rFonts w:ascii="Lucida Grande" w:hAnsi="Lucida Grande" w:cs="Lucida Grande"/>
          <w:sz w:val="22"/>
          <w:szCs w:val="22"/>
        </w:rPr>
        <w:t>ś</w:t>
      </w:r>
      <w:r w:rsidR="00951A3D" w:rsidRPr="00335201">
        <w:rPr>
          <w:rFonts w:ascii="Arial Narrow" w:hAnsi="Arial Narrow" w:cs="Arial"/>
          <w:sz w:val="22"/>
          <w:szCs w:val="22"/>
        </w:rPr>
        <w:t>rodka Kultury z bibliotek</w:t>
      </w:r>
      <w:r w:rsidR="00951A3D" w:rsidRPr="00335201">
        <w:rPr>
          <w:rFonts w:ascii="Lucida Grande" w:hAnsi="Lucida Grande" w:cs="Lucida Grande"/>
          <w:sz w:val="22"/>
          <w:szCs w:val="22"/>
        </w:rPr>
        <w:t>ą</w:t>
      </w:r>
      <w:r w:rsidR="00951A3D" w:rsidRPr="00335201">
        <w:rPr>
          <w:rFonts w:ascii="Arial Narrow" w:hAnsi="Arial Narrow" w:cs="Arial"/>
          <w:sz w:val="22"/>
          <w:szCs w:val="22"/>
        </w:rPr>
        <w:t xml:space="preserve">) </w:t>
      </w:r>
      <w:r w:rsidR="00335201" w:rsidRPr="00335201">
        <w:rPr>
          <w:rFonts w:ascii="Arial Narrow" w:hAnsi="Arial Narrow" w:cs="Arial"/>
          <w:sz w:val="22"/>
          <w:szCs w:val="22"/>
        </w:rPr>
        <w:t>wraz z zagospodarowaniem dzia</w:t>
      </w:r>
      <w:r w:rsidR="00335201" w:rsidRPr="00335201">
        <w:rPr>
          <w:rFonts w:ascii="Lucida Grande" w:hAnsi="Lucida Grande" w:cs="Lucida Grande"/>
          <w:sz w:val="22"/>
          <w:szCs w:val="22"/>
        </w:rPr>
        <w:t>ł</w:t>
      </w:r>
      <w:r w:rsidR="00335201" w:rsidRPr="00335201">
        <w:rPr>
          <w:rFonts w:ascii="Arial Narrow" w:hAnsi="Arial Narrow" w:cs="Arial"/>
          <w:sz w:val="22"/>
          <w:szCs w:val="22"/>
        </w:rPr>
        <w:t xml:space="preserve">ki o nr </w:t>
      </w:r>
      <w:proofErr w:type="spellStart"/>
      <w:r w:rsidR="00335201" w:rsidRPr="00335201">
        <w:rPr>
          <w:rFonts w:ascii="Arial Narrow" w:hAnsi="Arial Narrow" w:cs="Arial"/>
          <w:sz w:val="22"/>
          <w:szCs w:val="22"/>
        </w:rPr>
        <w:t>ewid</w:t>
      </w:r>
      <w:proofErr w:type="spellEnd"/>
      <w:r w:rsidR="00335201" w:rsidRPr="00335201">
        <w:rPr>
          <w:rFonts w:ascii="Arial Narrow" w:hAnsi="Arial Narrow" w:cs="Arial"/>
          <w:sz w:val="22"/>
          <w:szCs w:val="22"/>
        </w:rPr>
        <w:t xml:space="preserve">.: 214/1 </w:t>
      </w:r>
      <w:r w:rsidR="00951A3D" w:rsidRPr="00335201">
        <w:rPr>
          <w:rFonts w:ascii="Arial Narrow" w:hAnsi="Arial Narrow" w:cs="Arial"/>
          <w:sz w:val="22"/>
          <w:szCs w:val="22"/>
        </w:rPr>
        <w:t>w m. Halasy, 21-560 Mi</w:t>
      </w:r>
      <w:r w:rsidR="00951A3D" w:rsidRPr="00335201">
        <w:rPr>
          <w:rFonts w:ascii="Lucida Grande" w:hAnsi="Lucida Grande" w:cs="Lucida Grande"/>
          <w:sz w:val="22"/>
          <w:szCs w:val="22"/>
        </w:rPr>
        <w:t>ę</w:t>
      </w:r>
      <w:r w:rsidR="00951A3D" w:rsidRPr="00335201">
        <w:rPr>
          <w:rFonts w:ascii="Arial Narrow" w:hAnsi="Arial Narrow" w:cs="Arial"/>
          <w:sz w:val="22"/>
          <w:szCs w:val="22"/>
        </w:rPr>
        <w:t>dzyrzec Podlaski.</w:t>
      </w:r>
    </w:p>
    <w:p w14:paraId="2F834DE5" w14:textId="3197448F" w:rsidR="005A29EB" w:rsidRPr="00335201" w:rsidRDefault="00F37577" w:rsidP="005A29EB">
      <w:pPr>
        <w:pStyle w:val="Zwykytekst1"/>
        <w:tabs>
          <w:tab w:val="left" w:pos="0"/>
        </w:tabs>
        <w:jc w:val="both"/>
        <w:rPr>
          <w:rFonts w:ascii="Arial Narrow" w:hAnsi="Arial Narrow" w:cs="Arial"/>
          <w:sz w:val="22"/>
          <w:szCs w:val="22"/>
        </w:rPr>
      </w:pPr>
      <w:r w:rsidRPr="00335201">
        <w:rPr>
          <w:rFonts w:ascii="Arial Narrow" w:hAnsi="Arial Narrow" w:cs="Arial"/>
          <w:sz w:val="22"/>
          <w:szCs w:val="22"/>
        </w:rPr>
        <w:t xml:space="preserve">1.2.Lokalizacja – przedmiotowa inwestycja, </w:t>
      </w:r>
      <w:r w:rsidR="00F83272" w:rsidRPr="00335201">
        <w:rPr>
          <w:rFonts w:ascii="Arial Narrow" w:hAnsi="Arial Narrow" w:cs="Arial"/>
          <w:sz w:val="22"/>
          <w:szCs w:val="22"/>
        </w:rPr>
        <w:t>budowa budynku Centrum Aktywno</w:t>
      </w:r>
      <w:r w:rsidR="00F83272" w:rsidRPr="00335201">
        <w:rPr>
          <w:rFonts w:ascii="Lucida Grande" w:hAnsi="Lucida Grande" w:cs="Lucida Grande"/>
          <w:sz w:val="22"/>
          <w:szCs w:val="22"/>
        </w:rPr>
        <w:t>ś</w:t>
      </w:r>
      <w:r w:rsidR="00F83272" w:rsidRPr="00335201">
        <w:rPr>
          <w:rFonts w:ascii="Arial Narrow" w:hAnsi="Arial Narrow" w:cs="Arial"/>
          <w:sz w:val="22"/>
          <w:szCs w:val="22"/>
        </w:rPr>
        <w:t>ci Spo</w:t>
      </w:r>
      <w:r w:rsidR="00F83272" w:rsidRPr="00335201">
        <w:rPr>
          <w:rFonts w:ascii="Lucida Grande" w:hAnsi="Lucida Grande" w:cs="Lucida Grande"/>
          <w:sz w:val="22"/>
          <w:szCs w:val="22"/>
        </w:rPr>
        <w:t>ł</w:t>
      </w:r>
      <w:r w:rsidR="00F83272" w:rsidRPr="00335201">
        <w:rPr>
          <w:rFonts w:ascii="Arial Narrow" w:hAnsi="Arial Narrow" w:cs="Arial"/>
          <w:sz w:val="22"/>
          <w:szCs w:val="22"/>
        </w:rPr>
        <w:t>ecznej (budynek Gminnego O</w:t>
      </w:r>
      <w:r w:rsidR="00F83272" w:rsidRPr="00335201">
        <w:rPr>
          <w:rFonts w:ascii="Lucida Grande" w:hAnsi="Lucida Grande" w:cs="Lucida Grande"/>
          <w:sz w:val="22"/>
          <w:szCs w:val="22"/>
        </w:rPr>
        <w:t>ś</w:t>
      </w:r>
      <w:r w:rsidR="00F83272" w:rsidRPr="00335201">
        <w:rPr>
          <w:rFonts w:ascii="Arial Narrow" w:hAnsi="Arial Narrow" w:cs="Arial"/>
          <w:sz w:val="22"/>
          <w:szCs w:val="22"/>
        </w:rPr>
        <w:t>rodka Kultury z bibliotek</w:t>
      </w:r>
      <w:r w:rsidR="00F83272" w:rsidRPr="00335201">
        <w:rPr>
          <w:rFonts w:ascii="Lucida Grande" w:hAnsi="Lucida Grande" w:cs="Lucida Grande"/>
          <w:sz w:val="22"/>
          <w:szCs w:val="22"/>
        </w:rPr>
        <w:t>ą</w:t>
      </w:r>
      <w:r w:rsidR="00F83272" w:rsidRPr="00335201">
        <w:rPr>
          <w:rFonts w:ascii="Arial Narrow" w:hAnsi="Arial Narrow" w:cs="Arial"/>
          <w:sz w:val="22"/>
          <w:szCs w:val="22"/>
        </w:rPr>
        <w:t>) wraz z</w:t>
      </w:r>
      <w:r w:rsidR="005A29EB" w:rsidRPr="00335201">
        <w:rPr>
          <w:rFonts w:ascii="Arial Narrow" w:hAnsi="Arial Narrow" w:cs="Arial"/>
          <w:sz w:val="22"/>
          <w:szCs w:val="22"/>
        </w:rPr>
        <w:t xml:space="preserve"> zagospodarowanie</w:t>
      </w:r>
      <w:r w:rsidR="00F83272" w:rsidRPr="00335201">
        <w:rPr>
          <w:rFonts w:ascii="Arial Narrow" w:hAnsi="Arial Narrow" w:cs="Arial"/>
          <w:sz w:val="22"/>
          <w:szCs w:val="22"/>
        </w:rPr>
        <w:t>m</w:t>
      </w:r>
      <w:r w:rsidR="005A29EB" w:rsidRPr="00335201">
        <w:rPr>
          <w:rFonts w:ascii="Arial Narrow" w:hAnsi="Arial Narrow" w:cs="Arial"/>
          <w:sz w:val="22"/>
          <w:szCs w:val="22"/>
        </w:rPr>
        <w:t xml:space="preserve"> dzia</w:t>
      </w:r>
      <w:r w:rsidR="005A29EB" w:rsidRPr="00335201">
        <w:rPr>
          <w:rFonts w:ascii="Lucida Grande" w:hAnsi="Lucida Grande" w:cs="Lucida Grande"/>
          <w:sz w:val="22"/>
          <w:szCs w:val="22"/>
        </w:rPr>
        <w:t>ł</w:t>
      </w:r>
      <w:r w:rsidR="005A29EB" w:rsidRPr="00335201">
        <w:rPr>
          <w:rFonts w:ascii="Arial Narrow" w:hAnsi="Arial Narrow" w:cs="Arial"/>
          <w:sz w:val="22"/>
          <w:szCs w:val="22"/>
        </w:rPr>
        <w:t xml:space="preserve">ki o nr </w:t>
      </w:r>
      <w:proofErr w:type="spellStart"/>
      <w:r w:rsidR="005A29EB" w:rsidRPr="00335201">
        <w:rPr>
          <w:rFonts w:ascii="Arial Narrow" w:hAnsi="Arial Narrow" w:cs="Arial"/>
          <w:sz w:val="22"/>
          <w:szCs w:val="22"/>
        </w:rPr>
        <w:t>ewid</w:t>
      </w:r>
      <w:proofErr w:type="spellEnd"/>
      <w:r w:rsidR="005A29EB" w:rsidRPr="00335201">
        <w:rPr>
          <w:rFonts w:ascii="Arial Narrow" w:hAnsi="Arial Narrow" w:cs="Arial"/>
          <w:sz w:val="22"/>
          <w:szCs w:val="22"/>
        </w:rPr>
        <w:t xml:space="preserve">.: 214/1, </w:t>
      </w:r>
      <w:r w:rsidR="00F83272" w:rsidRPr="00335201">
        <w:rPr>
          <w:rFonts w:ascii="Arial Narrow" w:hAnsi="Arial Narrow" w:cs="Arial"/>
          <w:sz w:val="22"/>
          <w:szCs w:val="22"/>
        </w:rPr>
        <w:t>znajduje si</w:t>
      </w:r>
      <w:r w:rsidR="00F83272" w:rsidRPr="00335201">
        <w:rPr>
          <w:rFonts w:ascii="Lucida Grande" w:hAnsi="Lucida Grande" w:cs="Lucida Grande"/>
          <w:sz w:val="22"/>
          <w:szCs w:val="22"/>
        </w:rPr>
        <w:t>ę</w:t>
      </w:r>
      <w:r w:rsidR="00F83272" w:rsidRPr="00335201">
        <w:rPr>
          <w:rFonts w:ascii="Arial Narrow" w:hAnsi="Arial Narrow" w:cs="Arial"/>
          <w:sz w:val="22"/>
          <w:szCs w:val="22"/>
        </w:rPr>
        <w:t xml:space="preserve"> w miejscowo</w:t>
      </w:r>
      <w:r w:rsidR="00F83272" w:rsidRPr="00335201">
        <w:rPr>
          <w:rFonts w:ascii="Lucida Grande" w:hAnsi="Lucida Grande" w:cs="Lucida Grande"/>
          <w:sz w:val="22"/>
          <w:szCs w:val="22"/>
        </w:rPr>
        <w:t>ś</w:t>
      </w:r>
      <w:r w:rsidR="00F83272" w:rsidRPr="00335201">
        <w:rPr>
          <w:rFonts w:ascii="Arial Narrow" w:hAnsi="Arial Narrow" w:cs="Arial"/>
          <w:sz w:val="22"/>
          <w:szCs w:val="22"/>
        </w:rPr>
        <w:t xml:space="preserve">ci </w:t>
      </w:r>
      <w:r w:rsidR="005A29EB" w:rsidRPr="00335201">
        <w:rPr>
          <w:rFonts w:ascii="Arial Narrow" w:hAnsi="Arial Narrow" w:cs="Arial"/>
          <w:sz w:val="22"/>
          <w:szCs w:val="22"/>
        </w:rPr>
        <w:t>Halasy, 21-560 Mi</w:t>
      </w:r>
      <w:r w:rsidR="005A29EB" w:rsidRPr="00335201">
        <w:rPr>
          <w:rFonts w:ascii="Lucida Grande" w:hAnsi="Lucida Grande" w:cs="Lucida Grande"/>
          <w:sz w:val="22"/>
          <w:szCs w:val="22"/>
        </w:rPr>
        <w:t>ę</w:t>
      </w:r>
      <w:r w:rsidR="005A29EB" w:rsidRPr="00335201">
        <w:rPr>
          <w:rFonts w:ascii="Arial Narrow" w:hAnsi="Arial Narrow" w:cs="Arial"/>
          <w:sz w:val="22"/>
          <w:szCs w:val="22"/>
        </w:rPr>
        <w:t>dzyrzec Podlaski, gm. Mi</w:t>
      </w:r>
      <w:r w:rsidR="005A29EB" w:rsidRPr="00335201">
        <w:rPr>
          <w:rFonts w:ascii="Lucida Grande" w:hAnsi="Lucida Grande" w:cs="Lucida Grande"/>
          <w:sz w:val="22"/>
          <w:szCs w:val="22"/>
        </w:rPr>
        <w:t>ę</w:t>
      </w:r>
      <w:r w:rsidR="005A29EB" w:rsidRPr="00335201">
        <w:rPr>
          <w:rFonts w:ascii="Arial Narrow" w:hAnsi="Arial Narrow" w:cs="Arial"/>
          <w:sz w:val="22"/>
          <w:szCs w:val="22"/>
        </w:rPr>
        <w:t>dzyrzec Podlaski.</w:t>
      </w:r>
    </w:p>
    <w:p w14:paraId="5B500E99" w14:textId="521A552D" w:rsidR="005A29EB" w:rsidRPr="00335201" w:rsidRDefault="005A29EB" w:rsidP="005A29EB">
      <w:pPr>
        <w:pStyle w:val="Zwykytekst2"/>
        <w:tabs>
          <w:tab w:val="left" w:pos="1080"/>
        </w:tabs>
        <w:jc w:val="both"/>
        <w:rPr>
          <w:rFonts w:ascii="Arial Narrow" w:hAnsi="Arial Narrow" w:cs="Arial"/>
          <w:szCs w:val="22"/>
          <w:lang w:eastAsia="pl-PL"/>
        </w:rPr>
      </w:pPr>
      <w:r w:rsidRPr="00335201">
        <w:rPr>
          <w:rFonts w:ascii="Arial Narrow" w:hAnsi="Arial Narrow" w:cs="Arial"/>
          <w:szCs w:val="22"/>
          <w:lang w:eastAsia="pl-PL"/>
        </w:rPr>
        <w:t>Usytuowanie inwestycji – obszar b</w:t>
      </w:r>
      <w:r w:rsidRPr="00335201">
        <w:rPr>
          <w:rFonts w:ascii="Lucida Grande" w:hAnsi="Lucida Grande" w:cs="Lucida Grande"/>
          <w:szCs w:val="22"/>
          <w:lang w:eastAsia="pl-PL"/>
        </w:rPr>
        <w:t>ę</w:t>
      </w:r>
      <w:r w:rsidRPr="00335201">
        <w:rPr>
          <w:rFonts w:ascii="Arial Narrow" w:hAnsi="Arial Narrow" w:cs="Arial"/>
          <w:szCs w:val="22"/>
          <w:lang w:eastAsia="pl-PL"/>
        </w:rPr>
        <w:t>d</w:t>
      </w:r>
      <w:r w:rsidRPr="00335201">
        <w:rPr>
          <w:rFonts w:ascii="Lucida Grande" w:hAnsi="Lucida Grande" w:cs="Lucida Grande"/>
          <w:szCs w:val="22"/>
          <w:lang w:eastAsia="pl-PL"/>
        </w:rPr>
        <w:t>ą</w:t>
      </w:r>
      <w:r w:rsidRPr="00335201">
        <w:rPr>
          <w:rFonts w:ascii="Arial Narrow" w:hAnsi="Arial Narrow" w:cs="Arial"/>
          <w:szCs w:val="22"/>
          <w:lang w:eastAsia="pl-PL"/>
        </w:rPr>
        <w:t>cy przedmiotem opracowania tj. zagospodarowanie terenu dzia</w:t>
      </w:r>
      <w:r w:rsidRPr="00335201">
        <w:rPr>
          <w:rFonts w:ascii="Lucida Grande" w:hAnsi="Lucida Grande" w:cs="Lucida Grande"/>
          <w:szCs w:val="22"/>
          <w:lang w:eastAsia="pl-PL"/>
        </w:rPr>
        <w:t>ł</w:t>
      </w:r>
      <w:r w:rsidRPr="00335201">
        <w:rPr>
          <w:rFonts w:ascii="Arial Narrow" w:hAnsi="Arial Narrow" w:cs="Arial"/>
          <w:szCs w:val="22"/>
          <w:lang w:eastAsia="pl-PL"/>
        </w:rPr>
        <w:t xml:space="preserve">ki budowlanej nr </w:t>
      </w:r>
      <w:proofErr w:type="spellStart"/>
      <w:r w:rsidRPr="00335201">
        <w:rPr>
          <w:rFonts w:ascii="Arial Narrow" w:hAnsi="Arial Narrow" w:cs="Arial"/>
          <w:szCs w:val="22"/>
          <w:lang w:eastAsia="pl-PL"/>
        </w:rPr>
        <w:t>ewid</w:t>
      </w:r>
      <w:proofErr w:type="spellEnd"/>
      <w:r w:rsidRPr="00335201">
        <w:rPr>
          <w:rFonts w:ascii="Arial Narrow" w:hAnsi="Arial Narrow" w:cs="Arial"/>
          <w:szCs w:val="22"/>
          <w:lang w:eastAsia="pl-PL"/>
        </w:rPr>
        <w:t>.</w:t>
      </w:r>
      <w:r w:rsidR="00805F2E" w:rsidRPr="00335201">
        <w:rPr>
          <w:rFonts w:ascii="Arial Narrow" w:hAnsi="Arial Narrow" w:cs="Arial"/>
          <w:szCs w:val="22"/>
          <w:lang w:eastAsia="pl-PL"/>
        </w:rPr>
        <w:t>:</w:t>
      </w:r>
      <w:r w:rsidRPr="00335201">
        <w:rPr>
          <w:rFonts w:ascii="Arial Narrow" w:hAnsi="Arial Narrow" w:cs="Arial"/>
          <w:szCs w:val="22"/>
          <w:lang w:eastAsia="pl-PL"/>
        </w:rPr>
        <w:t xml:space="preserve"> 214/1 oraz budowa budynku Centrum Aktywno</w:t>
      </w:r>
      <w:r w:rsidRPr="00335201">
        <w:rPr>
          <w:rFonts w:ascii="Lucida Grande" w:hAnsi="Lucida Grande" w:cs="Lucida Grande"/>
          <w:szCs w:val="22"/>
          <w:lang w:eastAsia="pl-PL"/>
        </w:rPr>
        <w:t>ś</w:t>
      </w:r>
      <w:r w:rsidRPr="00335201">
        <w:rPr>
          <w:rFonts w:ascii="Arial Narrow" w:hAnsi="Arial Narrow" w:cs="Arial"/>
          <w:szCs w:val="22"/>
          <w:lang w:eastAsia="pl-PL"/>
        </w:rPr>
        <w:t>ci Spo</w:t>
      </w:r>
      <w:r w:rsidRPr="00335201">
        <w:rPr>
          <w:rFonts w:ascii="Lucida Grande" w:hAnsi="Lucida Grande" w:cs="Lucida Grande"/>
          <w:szCs w:val="22"/>
          <w:lang w:eastAsia="pl-PL"/>
        </w:rPr>
        <w:t>ł</w:t>
      </w:r>
      <w:r w:rsidRPr="00335201">
        <w:rPr>
          <w:rFonts w:ascii="Arial Narrow" w:hAnsi="Arial Narrow" w:cs="Arial"/>
          <w:szCs w:val="22"/>
          <w:lang w:eastAsia="pl-PL"/>
        </w:rPr>
        <w:t>ecznej (budynek Gminnego O</w:t>
      </w:r>
      <w:r w:rsidRPr="00335201">
        <w:rPr>
          <w:rFonts w:ascii="Lucida Grande" w:hAnsi="Lucida Grande" w:cs="Lucida Grande"/>
          <w:szCs w:val="22"/>
          <w:lang w:eastAsia="pl-PL"/>
        </w:rPr>
        <w:t>ś</w:t>
      </w:r>
      <w:r w:rsidRPr="00335201">
        <w:rPr>
          <w:rFonts w:ascii="Arial Narrow" w:hAnsi="Arial Narrow" w:cs="Arial"/>
          <w:szCs w:val="22"/>
          <w:lang w:eastAsia="pl-PL"/>
        </w:rPr>
        <w:t>rodka Kultury z bibliotek</w:t>
      </w:r>
      <w:r w:rsidRPr="00335201">
        <w:rPr>
          <w:rFonts w:ascii="Lucida Grande" w:hAnsi="Lucida Grande" w:cs="Lucida Grande"/>
          <w:szCs w:val="22"/>
          <w:lang w:eastAsia="pl-PL"/>
        </w:rPr>
        <w:t>ą</w:t>
      </w:r>
      <w:r w:rsidRPr="00335201">
        <w:rPr>
          <w:rFonts w:ascii="Arial Narrow" w:hAnsi="Arial Narrow" w:cs="Arial"/>
          <w:szCs w:val="22"/>
          <w:lang w:eastAsia="pl-PL"/>
        </w:rPr>
        <w:t>) w m. Halasy, 21-560 Mi</w:t>
      </w:r>
      <w:r w:rsidRPr="00335201">
        <w:rPr>
          <w:rFonts w:ascii="Lucida Grande" w:hAnsi="Lucida Grande" w:cs="Lucida Grande"/>
          <w:szCs w:val="22"/>
          <w:lang w:eastAsia="pl-PL"/>
        </w:rPr>
        <w:t>ę</w:t>
      </w:r>
      <w:r w:rsidRPr="00335201">
        <w:rPr>
          <w:rFonts w:ascii="Arial Narrow" w:hAnsi="Arial Narrow" w:cs="Arial"/>
          <w:szCs w:val="22"/>
          <w:lang w:eastAsia="pl-PL"/>
        </w:rPr>
        <w:t>dzyrzec Podlaski.</w:t>
      </w:r>
    </w:p>
    <w:p w14:paraId="2E2C64ED" w14:textId="0E101015" w:rsidR="00F37577" w:rsidRPr="00335201" w:rsidRDefault="00F37577" w:rsidP="005A29EB">
      <w:pPr>
        <w:pStyle w:val="Zwykytekst1"/>
        <w:jc w:val="both"/>
        <w:rPr>
          <w:rFonts w:ascii="Arial Narrow" w:hAnsi="Arial Narrow" w:cs="Arial"/>
          <w:sz w:val="22"/>
          <w:szCs w:val="22"/>
        </w:rPr>
      </w:pPr>
      <w:r w:rsidRPr="00335201">
        <w:rPr>
          <w:rFonts w:ascii="Arial Narrow" w:hAnsi="Arial Narrow" w:cs="Arial"/>
          <w:sz w:val="22"/>
          <w:szCs w:val="22"/>
        </w:rPr>
        <w:t>1.3.Adres inwestycji:</w:t>
      </w:r>
    </w:p>
    <w:p w14:paraId="1EC8F5C1" w14:textId="77777777" w:rsidR="005A29EB" w:rsidRPr="00335201" w:rsidRDefault="005A29EB" w:rsidP="005A29EB">
      <w:pPr>
        <w:pStyle w:val="Zwykytekst1"/>
        <w:tabs>
          <w:tab w:val="left" w:pos="426"/>
        </w:tabs>
        <w:jc w:val="both"/>
        <w:rPr>
          <w:rFonts w:ascii="Arial Narrow" w:hAnsi="Arial Narrow" w:cs="Arial"/>
          <w:sz w:val="22"/>
          <w:szCs w:val="22"/>
        </w:rPr>
      </w:pPr>
      <w:r w:rsidRPr="00335201">
        <w:rPr>
          <w:rFonts w:ascii="Arial Narrow" w:hAnsi="Arial Narrow" w:cs="Arial"/>
          <w:sz w:val="22"/>
          <w:szCs w:val="22"/>
        </w:rPr>
        <w:t>gmina Mi</w:t>
      </w:r>
      <w:r w:rsidRPr="00335201">
        <w:rPr>
          <w:rFonts w:ascii="Lucida Grande" w:hAnsi="Lucida Grande" w:cs="Lucida Grande"/>
          <w:sz w:val="22"/>
          <w:szCs w:val="22"/>
        </w:rPr>
        <w:t>ę</w:t>
      </w:r>
      <w:r w:rsidRPr="00335201">
        <w:rPr>
          <w:rFonts w:ascii="Arial Narrow" w:hAnsi="Arial Narrow" w:cs="Arial"/>
          <w:sz w:val="22"/>
          <w:szCs w:val="22"/>
        </w:rPr>
        <w:t xml:space="preserve">dzyrzec Podlaski, </w:t>
      </w:r>
    </w:p>
    <w:p w14:paraId="1E88A05E" w14:textId="77777777" w:rsidR="005A29EB" w:rsidRPr="00335201" w:rsidRDefault="005A29EB" w:rsidP="005A29EB">
      <w:pPr>
        <w:pStyle w:val="Zwykytekst1"/>
        <w:tabs>
          <w:tab w:val="left" w:pos="426"/>
        </w:tabs>
        <w:jc w:val="both"/>
        <w:rPr>
          <w:rFonts w:ascii="Arial Narrow" w:hAnsi="Arial Narrow" w:cs="Arial"/>
          <w:sz w:val="22"/>
          <w:szCs w:val="22"/>
        </w:rPr>
      </w:pPr>
      <w:r w:rsidRPr="00335201">
        <w:rPr>
          <w:rFonts w:ascii="Arial Narrow" w:hAnsi="Arial Narrow" w:cs="Arial"/>
          <w:sz w:val="22"/>
          <w:szCs w:val="22"/>
        </w:rPr>
        <w:t>miejscowo</w:t>
      </w:r>
      <w:r w:rsidRPr="00335201">
        <w:rPr>
          <w:rFonts w:ascii="Lucida Grande" w:hAnsi="Lucida Grande" w:cs="Lucida Grande"/>
          <w:sz w:val="22"/>
          <w:szCs w:val="22"/>
        </w:rPr>
        <w:t>ść</w:t>
      </w:r>
      <w:r w:rsidRPr="00335201">
        <w:rPr>
          <w:rFonts w:ascii="Arial Narrow" w:hAnsi="Arial Narrow" w:cs="Arial"/>
          <w:sz w:val="22"/>
          <w:szCs w:val="22"/>
        </w:rPr>
        <w:t xml:space="preserve"> Halasy, 21-560 Mi</w:t>
      </w:r>
      <w:r w:rsidRPr="00335201">
        <w:rPr>
          <w:rFonts w:ascii="Lucida Grande" w:hAnsi="Lucida Grande" w:cs="Lucida Grande"/>
          <w:sz w:val="22"/>
          <w:szCs w:val="22"/>
        </w:rPr>
        <w:t>ę</w:t>
      </w:r>
      <w:r w:rsidRPr="00335201">
        <w:rPr>
          <w:rFonts w:ascii="Arial Narrow" w:hAnsi="Arial Narrow" w:cs="Arial"/>
          <w:sz w:val="22"/>
          <w:szCs w:val="22"/>
        </w:rPr>
        <w:t xml:space="preserve">dzyrzec Podlaski, </w:t>
      </w:r>
    </w:p>
    <w:p w14:paraId="7A7CF2E9" w14:textId="77777777" w:rsidR="005A29EB" w:rsidRPr="00335201" w:rsidRDefault="005A29EB" w:rsidP="005A29EB">
      <w:pPr>
        <w:pStyle w:val="Zwykytekst1"/>
        <w:tabs>
          <w:tab w:val="left" w:pos="426"/>
        </w:tabs>
        <w:jc w:val="both"/>
        <w:rPr>
          <w:rFonts w:ascii="Arial Narrow" w:hAnsi="Arial Narrow" w:cs="Arial"/>
          <w:sz w:val="22"/>
          <w:szCs w:val="22"/>
        </w:rPr>
      </w:pPr>
      <w:r w:rsidRPr="00335201">
        <w:rPr>
          <w:rFonts w:ascii="Arial Narrow" w:hAnsi="Arial Narrow" w:cs="Arial"/>
          <w:sz w:val="22"/>
          <w:szCs w:val="22"/>
        </w:rPr>
        <w:t>dzia</w:t>
      </w:r>
      <w:r w:rsidRPr="00335201">
        <w:rPr>
          <w:rFonts w:ascii="Lucida Grande" w:hAnsi="Lucida Grande" w:cs="Lucida Grande"/>
          <w:sz w:val="22"/>
          <w:szCs w:val="22"/>
        </w:rPr>
        <w:t>ł</w:t>
      </w:r>
      <w:r w:rsidRPr="00335201">
        <w:rPr>
          <w:rFonts w:ascii="Arial Narrow" w:hAnsi="Arial Narrow" w:cs="Arial"/>
          <w:sz w:val="22"/>
          <w:szCs w:val="22"/>
        </w:rPr>
        <w:t xml:space="preserve">ka budowlana o nr </w:t>
      </w:r>
      <w:proofErr w:type="spellStart"/>
      <w:r w:rsidRPr="00335201">
        <w:rPr>
          <w:rFonts w:ascii="Arial Narrow" w:hAnsi="Arial Narrow" w:cs="Arial"/>
          <w:sz w:val="22"/>
          <w:szCs w:val="22"/>
        </w:rPr>
        <w:t>ewid</w:t>
      </w:r>
      <w:proofErr w:type="spellEnd"/>
      <w:r w:rsidRPr="00335201">
        <w:rPr>
          <w:rFonts w:ascii="Arial Narrow" w:hAnsi="Arial Narrow" w:cs="Arial"/>
          <w:sz w:val="22"/>
          <w:szCs w:val="22"/>
        </w:rPr>
        <w:t xml:space="preserve">.: 214/1, </w:t>
      </w:r>
    </w:p>
    <w:p w14:paraId="267FE0C3" w14:textId="77777777" w:rsidR="005A29EB" w:rsidRPr="00335201" w:rsidRDefault="005A29EB" w:rsidP="005A29EB">
      <w:pPr>
        <w:pStyle w:val="Zwykytekst1"/>
        <w:tabs>
          <w:tab w:val="left" w:pos="426"/>
        </w:tabs>
        <w:jc w:val="both"/>
        <w:rPr>
          <w:rFonts w:ascii="Arial Narrow" w:hAnsi="Arial Narrow" w:cs="Arial"/>
          <w:sz w:val="22"/>
          <w:szCs w:val="22"/>
        </w:rPr>
      </w:pPr>
      <w:r w:rsidRPr="00335201">
        <w:rPr>
          <w:rFonts w:ascii="Arial Narrow" w:hAnsi="Arial Narrow" w:cs="Arial"/>
          <w:sz w:val="22"/>
          <w:szCs w:val="22"/>
        </w:rPr>
        <w:t>jednostka ewidencyjna: 060110_2 Mi</w:t>
      </w:r>
      <w:r w:rsidRPr="00335201">
        <w:rPr>
          <w:rFonts w:ascii="Lucida Grande" w:hAnsi="Lucida Grande" w:cs="Lucida Grande"/>
          <w:sz w:val="22"/>
          <w:szCs w:val="22"/>
        </w:rPr>
        <w:t>ę</w:t>
      </w:r>
      <w:r w:rsidRPr="00335201">
        <w:rPr>
          <w:rFonts w:ascii="Arial Narrow" w:hAnsi="Arial Narrow" w:cs="Arial"/>
          <w:sz w:val="22"/>
          <w:szCs w:val="22"/>
        </w:rPr>
        <w:t xml:space="preserve">dzyrzec Podlaski – Gmina, </w:t>
      </w:r>
    </w:p>
    <w:p w14:paraId="19459DF1" w14:textId="78FF649B" w:rsidR="005A29EB" w:rsidRPr="00335201" w:rsidRDefault="005A29EB" w:rsidP="005A29EB">
      <w:pPr>
        <w:pStyle w:val="Zwykytekst1"/>
        <w:tabs>
          <w:tab w:val="left" w:pos="426"/>
        </w:tabs>
        <w:jc w:val="both"/>
        <w:rPr>
          <w:rFonts w:ascii="Arial Narrow" w:hAnsi="Arial Narrow" w:cs="Arial"/>
          <w:sz w:val="22"/>
          <w:szCs w:val="22"/>
        </w:rPr>
      </w:pPr>
      <w:r w:rsidRPr="00335201">
        <w:rPr>
          <w:rFonts w:ascii="Arial Narrow" w:hAnsi="Arial Narrow" w:cs="Arial"/>
          <w:sz w:val="22"/>
          <w:szCs w:val="22"/>
        </w:rPr>
        <w:t>obr</w:t>
      </w:r>
      <w:r w:rsidRPr="00335201">
        <w:rPr>
          <w:rFonts w:ascii="Lucida Grande" w:hAnsi="Lucida Grande" w:cs="Lucida Grande"/>
          <w:sz w:val="22"/>
          <w:szCs w:val="22"/>
        </w:rPr>
        <w:t>ę</w:t>
      </w:r>
      <w:r w:rsidRPr="00335201">
        <w:rPr>
          <w:rFonts w:ascii="Arial Narrow" w:hAnsi="Arial Narrow" w:cs="Arial"/>
          <w:sz w:val="22"/>
          <w:szCs w:val="22"/>
        </w:rPr>
        <w:t xml:space="preserve">b: 0003 Halasy. </w:t>
      </w:r>
    </w:p>
    <w:p w14:paraId="7828947D" w14:textId="6AF8D0D9" w:rsidR="00F37577" w:rsidRPr="00335201" w:rsidRDefault="00F37577" w:rsidP="00F37577">
      <w:pPr>
        <w:pStyle w:val="Zwykytekst1"/>
        <w:tabs>
          <w:tab w:val="left" w:pos="567"/>
        </w:tabs>
        <w:jc w:val="both"/>
        <w:rPr>
          <w:rFonts w:ascii="Arial Narrow" w:hAnsi="Arial Narrow" w:cs="Arial"/>
          <w:sz w:val="22"/>
          <w:szCs w:val="22"/>
        </w:rPr>
      </w:pPr>
      <w:r w:rsidRPr="00335201">
        <w:rPr>
          <w:rFonts w:ascii="Arial Narrow" w:hAnsi="Arial Narrow" w:cs="Arial"/>
          <w:sz w:val="22"/>
          <w:szCs w:val="22"/>
        </w:rPr>
        <w:t xml:space="preserve">1.4.Inwestor: </w:t>
      </w:r>
      <w:r w:rsidR="00B4617F" w:rsidRPr="00335201">
        <w:rPr>
          <w:rFonts w:ascii="Arial Narrow" w:hAnsi="Arial Narrow" w:cs="Arial"/>
          <w:sz w:val="22"/>
          <w:szCs w:val="22"/>
        </w:rPr>
        <w:t>Gmina Mi</w:t>
      </w:r>
      <w:r w:rsidR="00B4617F" w:rsidRPr="00335201">
        <w:rPr>
          <w:rFonts w:ascii="Lucida Grande" w:hAnsi="Lucida Grande" w:cs="Lucida Grande"/>
          <w:sz w:val="22"/>
          <w:szCs w:val="22"/>
        </w:rPr>
        <w:t>ę</w:t>
      </w:r>
      <w:r w:rsidR="00B4617F" w:rsidRPr="00335201">
        <w:rPr>
          <w:rFonts w:ascii="Arial Narrow" w:hAnsi="Arial Narrow" w:cs="Arial"/>
          <w:sz w:val="22"/>
          <w:szCs w:val="22"/>
        </w:rPr>
        <w:t>dzyrzec Podlaski.</w:t>
      </w:r>
    </w:p>
    <w:p w14:paraId="48EF12FE" w14:textId="53C1059C" w:rsidR="005A29EB" w:rsidRPr="00335201" w:rsidRDefault="00F37577" w:rsidP="00B4617F">
      <w:pPr>
        <w:pStyle w:val="Zwykytekst1"/>
        <w:tabs>
          <w:tab w:val="left" w:pos="426"/>
        </w:tabs>
        <w:jc w:val="both"/>
        <w:rPr>
          <w:rFonts w:ascii="Arial Narrow" w:hAnsi="Arial Narrow" w:cs="Arial"/>
          <w:sz w:val="22"/>
          <w:szCs w:val="22"/>
        </w:rPr>
      </w:pPr>
      <w:r w:rsidRPr="00335201">
        <w:rPr>
          <w:rFonts w:ascii="Arial Narrow" w:hAnsi="Arial Narrow" w:cs="Arial"/>
          <w:sz w:val="22"/>
          <w:szCs w:val="22"/>
        </w:rPr>
        <w:t xml:space="preserve">1.5.Adres inwestora: </w:t>
      </w:r>
      <w:r w:rsidR="005A29EB" w:rsidRPr="00335201">
        <w:rPr>
          <w:rFonts w:ascii="Arial Narrow" w:hAnsi="Arial Narrow" w:cs="Arial"/>
          <w:sz w:val="22"/>
          <w:szCs w:val="22"/>
        </w:rPr>
        <w:t>21-560 Mi</w:t>
      </w:r>
      <w:r w:rsidR="005A29EB" w:rsidRPr="00335201">
        <w:rPr>
          <w:rFonts w:ascii="Lucida Grande" w:hAnsi="Lucida Grande" w:cs="Lucida Grande"/>
          <w:sz w:val="22"/>
          <w:szCs w:val="22"/>
        </w:rPr>
        <w:t>ę</w:t>
      </w:r>
      <w:r w:rsidR="005A29EB" w:rsidRPr="00335201">
        <w:rPr>
          <w:rFonts w:ascii="Arial Narrow" w:hAnsi="Arial Narrow" w:cs="Arial"/>
          <w:sz w:val="22"/>
          <w:szCs w:val="22"/>
        </w:rPr>
        <w:t>dzyrzec Podlaski</w:t>
      </w:r>
      <w:r w:rsidR="00B4617F" w:rsidRPr="00335201">
        <w:rPr>
          <w:rFonts w:ascii="Arial Narrow" w:hAnsi="Arial Narrow" w:cs="Arial"/>
          <w:sz w:val="22"/>
          <w:szCs w:val="22"/>
        </w:rPr>
        <w:t>,</w:t>
      </w:r>
      <w:r w:rsidR="005A29EB" w:rsidRPr="00335201">
        <w:rPr>
          <w:rFonts w:ascii="Arial Narrow" w:hAnsi="Arial Narrow" w:cs="Arial"/>
          <w:sz w:val="22"/>
          <w:szCs w:val="22"/>
        </w:rPr>
        <w:t xml:space="preserve"> ul. Warszawska 20.</w:t>
      </w:r>
    </w:p>
    <w:p w14:paraId="16B885A6" w14:textId="77777777" w:rsidR="005A29EB" w:rsidRPr="00335201" w:rsidRDefault="005A29EB" w:rsidP="005A29EB">
      <w:pPr>
        <w:pStyle w:val="Zwykytekst1"/>
        <w:tabs>
          <w:tab w:val="left" w:pos="426"/>
        </w:tabs>
        <w:jc w:val="both"/>
        <w:rPr>
          <w:rFonts w:ascii="Arial Narrow" w:hAnsi="Arial Narrow" w:cs="Arial"/>
          <w:sz w:val="22"/>
          <w:szCs w:val="22"/>
        </w:rPr>
      </w:pPr>
      <w:r w:rsidRPr="00335201">
        <w:rPr>
          <w:rFonts w:ascii="Arial Narrow" w:hAnsi="Arial Narrow" w:cs="Arial"/>
          <w:sz w:val="22"/>
          <w:szCs w:val="22"/>
        </w:rPr>
        <w:t>1.5.Inwestor posiada prawo do dysponowania nieruchomo</w:t>
      </w:r>
      <w:r w:rsidRPr="00335201">
        <w:rPr>
          <w:rFonts w:ascii="Lucida Grande" w:hAnsi="Lucida Grande" w:cs="Lucida Grande"/>
          <w:sz w:val="22"/>
          <w:szCs w:val="22"/>
        </w:rPr>
        <w:t>ś</w:t>
      </w:r>
      <w:r w:rsidRPr="00335201">
        <w:rPr>
          <w:rFonts w:ascii="Arial Narrow" w:hAnsi="Arial Narrow" w:cs="Arial"/>
          <w:sz w:val="22"/>
          <w:szCs w:val="22"/>
        </w:rPr>
        <w:t>ci</w:t>
      </w:r>
      <w:r w:rsidRPr="00335201">
        <w:rPr>
          <w:rFonts w:ascii="Lucida Grande" w:hAnsi="Lucida Grande" w:cs="Lucida Grande"/>
          <w:sz w:val="22"/>
          <w:szCs w:val="22"/>
        </w:rPr>
        <w:t>ą</w:t>
      </w:r>
      <w:r w:rsidRPr="00335201">
        <w:rPr>
          <w:rFonts w:ascii="Arial Narrow" w:hAnsi="Arial Narrow" w:cs="Arial"/>
          <w:sz w:val="22"/>
          <w:szCs w:val="22"/>
        </w:rPr>
        <w:t xml:space="preserve"> na cele budowlane.</w:t>
      </w:r>
    </w:p>
    <w:p w14:paraId="3FEBEFF2" w14:textId="25A402DC" w:rsidR="005A29EB" w:rsidRPr="00335201" w:rsidRDefault="005A29EB" w:rsidP="005A29EB">
      <w:pPr>
        <w:pStyle w:val="Zwykytekst1"/>
        <w:tabs>
          <w:tab w:val="left" w:pos="426"/>
        </w:tabs>
        <w:jc w:val="both"/>
        <w:rPr>
          <w:rFonts w:ascii="Arial Narrow" w:hAnsi="Arial Narrow" w:cs="Arial"/>
          <w:sz w:val="22"/>
          <w:szCs w:val="22"/>
        </w:rPr>
      </w:pPr>
      <w:r w:rsidRPr="00335201">
        <w:rPr>
          <w:rFonts w:ascii="Arial Narrow" w:hAnsi="Arial Narrow" w:cs="Arial"/>
          <w:sz w:val="22"/>
          <w:szCs w:val="22"/>
        </w:rPr>
        <w:t>1.6.Wykonawca: wy</w:t>
      </w:r>
      <w:r w:rsidRPr="00335201">
        <w:rPr>
          <w:rFonts w:ascii="Lucida Grande" w:hAnsi="Lucida Grande" w:cs="Lucida Grande"/>
          <w:sz w:val="22"/>
          <w:szCs w:val="22"/>
        </w:rPr>
        <w:t>ł</w:t>
      </w:r>
      <w:r w:rsidRPr="00335201">
        <w:rPr>
          <w:rFonts w:ascii="Arial Narrow" w:hAnsi="Arial Narrow" w:cs="Arial"/>
          <w:sz w:val="22"/>
          <w:szCs w:val="22"/>
        </w:rPr>
        <w:t xml:space="preserve">oniony w </w:t>
      </w:r>
      <w:r w:rsidR="00184C74">
        <w:rPr>
          <w:rFonts w:ascii="Arial Narrow" w:hAnsi="Arial Narrow" w:cs="Arial"/>
          <w:sz w:val="22"/>
          <w:szCs w:val="22"/>
        </w:rPr>
        <w:t xml:space="preserve">drodze </w:t>
      </w:r>
      <w:r w:rsidRPr="00335201">
        <w:rPr>
          <w:rFonts w:ascii="Arial Narrow" w:hAnsi="Arial Narrow" w:cs="Arial"/>
          <w:sz w:val="22"/>
          <w:szCs w:val="22"/>
        </w:rPr>
        <w:t>przetargu.</w:t>
      </w:r>
    </w:p>
    <w:p w14:paraId="1080ED84" w14:textId="77777777" w:rsidR="00F37577" w:rsidRPr="007A30B8" w:rsidRDefault="00F37577" w:rsidP="00F37577">
      <w:pPr>
        <w:pStyle w:val="Zwykytekst1"/>
        <w:jc w:val="both"/>
        <w:rPr>
          <w:rFonts w:ascii="Arial Narrow" w:hAnsi="Arial Narrow"/>
          <w:sz w:val="22"/>
          <w:szCs w:val="22"/>
          <w:lang w:eastAsia="ar-SA"/>
        </w:rPr>
      </w:pPr>
    </w:p>
    <w:p w14:paraId="3D248A2A" w14:textId="77777777" w:rsidR="00F37577" w:rsidRPr="007A30B8" w:rsidRDefault="00F37577" w:rsidP="00F37577">
      <w:pPr>
        <w:pStyle w:val="Zwykytekst1"/>
        <w:jc w:val="both"/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>2.ISTNIEJ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sz w:val="22"/>
          <w:szCs w:val="22"/>
          <w:lang w:eastAsia="ar-SA"/>
        </w:rPr>
        <w:t>CY STAN ZAGOSPODAROWANIA.</w:t>
      </w:r>
    </w:p>
    <w:p w14:paraId="3DD5435A" w14:textId="77777777" w:rsidR="00F37577" w:rsidRPr="007A30B8" w:rsidRDefault="00F37577" w:rsidP="00F37577">
      <w:pPr>
        <w:pStyle w:val="Zwykytekst1"/>
        <w:jc w:val="both"/>
        <w:rPr>
          <w:rFonts w:ascii="Arial Narrow" w:hAnsi="Arial Narrow"/>
          <w:sz w:val="22"/>
          <w:szCs w:val="22"/>
          <w:lang w:eastAsia="ar-SA"/>
        </w:rPr>
      </w:pPr>
    </w:p>
    <w:p w14:paraId="530285AC" w14:textId="2A1065B3" w:rsidR="00B4617F" w:rsidRPr="007A30B8" w:rsidRDefault="00B4617F" w:rsidP="00B4617F">
      <w:pPr>
        <w:pStyle w:val="Zwykytekst1"/>
        <w:tabs>
          <w:tab w:val="left" w:pos="6270"/>
          <w:tab w:val="left" w:pos="6553"/>
          <w:tab w:val="left" w:pos="6554"/>
        </w:tabs>
        <w:jc w:val="both"/>
        <w:rPr>
          <w:rFonts w:ascii="Arial Narrow" w:hAnsi="Arial Narrow" w:cs="Arial Narrow"/>
          <w:sz w:val="22"/>
          <w:szCs w:val="22"/>
        </w:rPr>
      </w:pPr>
      <w:bookmarkStart w:id="10" w:name="_Hlk480293315"/>
      <w:r w:rsidRPr="007A30B8">
        <w:rPr>
          <w:rFonts w:ascii="Arial Narrow" w:hAnsi="Arial Narrow" w:cs="Arial Narrow"/>
          <w:sz w:val="22"/>
          <w:szCs w:val="22"/>
        </w:rPr>
        <w:t>Przedmiotowa dzia</w:t>
      </w:r>
      <w:r w:rsidRPr="007A30B8">
        <w:rPr>
          <w:rFonts w:ascii="Lucida Grande" w:hAnsi="Lucida Grande" w:cs="Lucida Grande"/>
          <w:sz w:val="22"/>
          <w:szCs w:val="22"/>
        </w:rPr>
        <w:t>ł</w:t>
      </w:r>
      <w:r w:rsidRPr="007A30B8">
        <w:rPr>
          <w:rFonts w:ascii="Arial Narrow" w:hAnsi="Arial Narrow" w:cs="Arial Narrow"/>
          <w:sz w:val="22"/>
          <w:szCs w:val="22"/>
        </w:rPr>
        <w:t xml:space="preserve">ka nr </w:t>
      </w:r>
      <w:proofErr w:type="spellStart"/>
      <w:r w:rsidRPr="007A30B8">
        <w:rPr>
          <w:rFonts w:ascii="Arial Narrow" w:hAnsi="Arial Narrow" w:cs="Arial Narrow"/>
          <w:sz w:val="22"/>
          <w:szCs w:val="22"/>
        </w:rPr>
        <w:t>ewid</w:t>
      </w:r>
      <w:proofErr w:type="spellEnd"/>
      <w:r w:rsidRPr="007A30B8">
        <w:rPr>
          <w:rFonts w:ascii="Arial Narrow" w:hAnsi="Arial Narrow" w:cs="Arial Narrow"/>
          <w:sz w:val="22"/>
          <w:szCs w:val="22"/>
        </w:rPr>
        <w:t>.</w:t>
      </w:r>
      <w:r w:rsidR="00805F2E" w:rsidRPr="007A30B8">
        <w:rPr>
          <w:rFonts w:ascii="Arial Narrow" w:hAnsi="Arial Narrow" w:cs="Arial Narrow"/>
          <w:sz w:val="22"/>
          <w:szCs w:val="22"/>
        </w:rPr>
        <w:t>:</w:t>
      </w:r>
      <w:r w:rsidRPr="007A30B8">
        <w:rPr>
          <w:rFonts w:ascii="Arial Narrow" w:hAnsi="Arial Narrow" w:cs="Arial Narrow"/>
          <w:sz w:val="22"/>
          <w:szCs w:val="22"/>
        </w:rPr>
        <w:t xml:space="preserve"> 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214/1</w:t>
      </w:r>
      <w:r w:rsidRPr="007A30B8">
        <w:rPr>
          <w:rFonts w:ascii="Arial Narrow" w:hAnsi="Arial Narrow" w:cs="Arial"/>
          <w:sz w:val="22"/>
          <w:szCs w:val="22"/>
        </w:rPr>
        <w:t xml:space="preserve"> </w:t>
      </w:r>
      <w:r w:rsidRPr="007A30B8">
        <w:rPr>
          <w:rFonts w:ascii="Arial Narrow" w:hAnsi="Arial Narrow" w:cs="Arial Narrow"/>
          <w:sz w:val="22"/>
          <w:szCs w:val="22"/>
        </w:rPr>
        <w:t>stanowi</w:t>
      </w:r>
      <w:r w:rsidRPr="007A30B8">
        <w:rPr>
          <w:rFonts w:ascii="Lucida Grande" w:hAnsi="Lucida Grande" w:cs="Lucida Grande"/>
          <w:sz w:val="22"/>
          <w:szCs w:val="22"/>
        </w:rPr>
        <w:t>ą</w:t>
      </w:r>
      <w:r w:rsidRPr="007A30B8">
        <w:rPr>
          <w:rFonts w:ascii="Arial Narrow" w:hAnsi="Arial Narrow" w:cs="Arial Narrow"/>
          <w:sz w:val="22"/>
          <w:szCs w:val="22"/>
        </w:rPr>
        <w:t>ca przedmiot niniejszego opracowania jest nieutwardzona oraz nie posiada zagospodarowania w postaci zabudowy obiektami kubaturowymi.</w:t>
      </w:r>
    </w:p>
    <w:p w14:paraId="22CEFAB1" w14:textId="0CEED55C" w:rsidR="00B4617F" w:rsidRPr="007A30B8" w:rsidRDefault="00B4617F" w:rsidP="00B4617F">
      <w:pPr>
        <w:pStyle w:val="Zwykytekst1"/>
        <w:tabs>
          <w:tab w:val="left" w:pos="6270"/>
          <w:tab w:val="left" w:pos="6553"/>
          <w:tab w:val="left" w:pos="6554"/>
        </w:tabs>
        <w:jc w:val="both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Dzia</w:t>
      </w:r>
      <w:r w:rsidRPr="007A30B8">
        <w:rPr>
          <w:rFonts w:ascii="Lucida Grande" w:hAnsi="Lucida Grande" w:cs="Lucida Grande"/>
          <w:sz w:val="22"/>
          <w:szCs w:val="22"/>
        </w:rPr>
        <w:t>ł</w:t>
      </w:r>
      <w:r w:rsidRPr="007A30B8">
        <w:rPr>
          <w:rFonts w:ascii="Arial Narrow" w:hAnsi="Arial Narrow" w:cs="Arial Narrow"/>
          <w:sz w:val="22"/>
          <w:szCs w:val="22"/>
        </w:rPr>
        <w:t>ka usytuowana jest w m. Halasy w s</w:t>
      </w:r>
      <w:r w:rsidRPr="007A30B8">
        <w:rPr>
          <w:rFonts w:ascii="Lucida Grande" w:hAnsi="Lucida Grande" w:cs="Lucida Grande"/>
          <w:sz w:val="22"/>
          <w:szCs w:val="22"/>
        </w:rPr>
        <w:t>ą</w:t>
      </w:r>
      <w:r w:rsidRPr="007A30B8">
        <w:rPr>
          <w:rFonts w:ascii="Arial Narrow" w:hAnsi="Arial Narrow" w:cs="Arial Narrow"/>
          <w:sz w:val="22"/>
          <w:szCs w:val="22"/>
        </w:rPr>
        <w:t>siedztwie dzia</w:t>
      </w:r>
      <w:r w:rsidRPr="007A30B8">
        <w:rPr>
          <w:rFonts w:ascii="Lucida Grande" w:hAnsi="Lucida Grande" w:cs="Lucida Grande"/>
          <w:sz w:val="22"/>
          <w:szCs w:val="22"/>
        </w:rPr>
        <w:t>ł</w:t>
      </w:r>
      <w:r w:rsidRPr="007A30B8">
        <w:rPr>
          <w:rFonts w:ascii="Arial Narrow" w:hAnsi="Arial Narrow" w:cs="Arial Narrow"/>
          <w:sz w:val="22"/>
          <w:szCs w:val="22"/>
        </w:rPr>
        <w:t>ek przeznaczonych pod dzia</w:t>
      </w:r>
      <w:r w:rsidRPr="007A30B8">
        <w:rPr>
          <w:rFonts w:ascii="Lucida Grande" w:hAnsi="Lucida Grande" w:cs="Lucida Grande"/>
          <w:sz w:val="22"/>
          <w:szCs w:val="22"/>
        </w:rPr>
        <w:t>ł</w:t>
      </w:r>
      <w:r w:rsidRPr="007A30B8">
        <w:rPr>
          <w:rFonts w:ascii="Arial Narrow" w:hAnsi="Arial Narrow" w:cs="Arial Narrow"/>
          <w:sz w:val="22"/>
          <w:szCs w:val="22"/>
        </w:rPr>
        <w:t>alno</w:t>
      </w:r>
      <w:r w:rsidRPr="007A30B8">
        <w:rPr>
          <w:rFonts w:ascii="Lucida Grande" w:hAnsi="Lucida Grande" w:cs="Lucida Grande"/>
          <w:sz w:val="22"/>
          <w:szCs w:val="22"/>
        </w:rPr>
        <w:t>ść</w:t>
      </w:r>
      <w:r w:rsidRPr="007A30B8">
        <w:rPr>
          <w:rFonts w:ascii="Arial Narrow" w:hAnsi="Arial Narrow" w:cs="Arial Narrow"/>
          <w:sz w:val="22"/>
          <w:szCs w:val="22"/>
        </w:rPr>
        <w:t xml:space="preserve"> rolnicz</w:t>
      </w:r>
      <w:r w:rsidRPr="007A30B8">
        <w:rPr>
          <w:rFonts w:ascii="Lucida Grande" w:hAnsi="Lucida Grande" w:cs="Lucida Grande"/>
          <w:sz w:val="22"/>
          <w:szCs w:val="22"/>
        </w:rPr>
        <w:t>ą</w:t>
      </w:r>
      <w:r w:rsidRPr="007A30B8">
        <w:rPr>
          <w:rFonts w:ascii="Arial Narrow" w:hAnsi="Arial Narrow" w:cs="Arial Narrow"/>
          <w:sz w:val="22"/>
          <w:szCs w:val="22"/>
        </w:rPr>
        <w:t>. Dzia</w:t>
      </w:r>
      <w:r w:rsidRPr="007A30B8">
        <w:rPr>
          <w:rFonts w:ascii="Lucida Grande" w:hAnsi="Lucida Grande" w:cs="Lucida Grande"/>
          <w:sz w:val="22"/>
          <w:szCs w:val="22"/>
        </w:rPr>
        <w:t>ł</w:t>
      </w:r>
      <w:r w:rsidRPr="007A30B8">
        <w:rPr>
          <w:rFonts w:ascii="Arial Narrow" w:hAnsi="Arial Narrow" w:cs="Arial Narrow"/>
          <w:sz w:val="22"/>
          <w:szCs w:val="22"/>
        </w:rPr>
        <w:t>ka posiada infrastruktur</w:t>
      </w:r>
      <w:r w:rsidRPr="007A30B8">
        <w:rPr>
          <w:rFonts w:ascii="Lucida Grande" w:hAnsi="Lucida Grande" w:cs="Lucida Grande"/>
          <w:sz w:val="22"/>
          <w:szCs w:val="22"/>
        </w:rPr>
        <w:t>ę</w:t>
      </w:r>
      <w:r w:rsidRPr="007A30B8">
        <w:rPr>
          <w:rFonts w:ascii="Arial Narrow" w:hAnsi="Arial Narrow" w:cs="Arial Narrow"/>
          <w:sz w:val="22"/>
          <w:szCs w:val="22"/>
        </w:rPr>
        <w:t xml:space="preserve"> techniczn</w:t>
      </w:r>
      <w:r w:rsidRPr="007A30B8">
        <w:rPr>
          <w:rFonts w:ascii="Lucida Grande" w:hAnsi="Lucida Grande" w:cs="Lucida Grande"/>
          <w:sz w:val="22"/>
          <w:szCs w:val="22"/>
        </w:rPr>
        <w:t>ą</w:t>
      </w:r>
      <w:r w:rsidRPr="007A30B8">
        <w:rPr>
          <w:rFonts w:ascii="Arial Narrow" w:hAnsi="Arial Narrow" w:cs="Arial Narrow"/>
          <w:sz w:val="22"/>
          <w:szCs w:val="22"/>
        </w:rPr>
        <w:t xml:space="preserve"> w postaci: napowietrznej sieci </w:t>
      </w:r>
      <w:proofErr w:type="spellStart"/>
      <w:r w:rsidRPr="007A30B8">
        <w:rPr>
          <w:rFonts w:ascii="Arial Narrow" w:hAnsi="Arial Narrow" w:cs="Arial Narrow"/>
          <w:sz w:val="22"/>
          <w:szCs w:val="22"/>
        </w:rPr>
        <w:t>eN</w:t>
      </w:r>
      <w:proofErr w:type="spellEnd"/>
      <w:r w:rsidRPr="007A30B8">
        <w:rPr>
          <w:rFonts w:ascii="Arial Narrow" w:hAnsi="Arial Narrow" w:cs="Arial Narrow"/>
          <w:sz w:val="22"/>
          <w:szCs w:val="22"/>
        </w:rPr>
        <w:t xml:space="preserve"> oraz sieci telekomunikacyjnej.</w:t>
      </w:r>
    </w:p>
    <w:p w14:paraId="79741EA8" w14:textId="72044D24" w:rsidR="00B4617F" w:rsidRPr="007A30B8" w:rsidRDefault="00F83272" w:rsidP="00B4617F">
      <w:pPr>
        <w:pStyle w:val="Zwykytekst1"/>
        <w:tabs>
          <w:tab w:val="left" w:pos="6270"/>
          <w:tab w:val="left" w:pos="6553"/>
          <w:tab w:val="left" w:pos="6554"/>
        </w:tabs>
        <w:jc w:val="both"/>
        <w:rPr>
          <w:rFonts w:ascii="Arial Narrow" w:hAnsi="Arial Narrow" w:cs="Arial Narrow"/>
          <w:sz w:val="22"/>
          <w:szCs w:val="22"/>
        </w:rPr>
      </w:pPr>
      <w:bookmarkStart w:id="11" w:name="_Hlk516736287"/>
      <w:r w:rsidRPr="007A30B8">
        <w:rPr>
          <w:rFonts w:ascii="Arial Narrow" w:hAnsi="Arial Narrow" w:cs="Arial Narrow"/>
          <w:sz w:val="22"/>
          <w:szCs w:val="22"/>
        </w:rPr>
        <w:t>Droga</w:t>
      </w:r>
      <w:r w:rsidR="00B4617F" w:rsidRPr="007A30B8">
        <w:rPr>
          <w:rFonts w:ascii="Arial Narrow" w:hAnsi="Arial Narrow" w:cs="Arial Narrow"/>
          <w:sz w:val="22"/>
          <w:szCs w:val="22"/>
        </w:rPr>
        <w:t xml:space="preserve"> gminna o nr </w:t>
      </w:r>
      <w:proofErr w:type="spellStart"/>
      <w:r w:rsidR="00B4617F" w:rsidRPr="007A30B8">
        <w:rPr>
          <w:rFonts w:ascii="Arial Narrow" w:hAnsi="Arial Narrow" w:cs="Arial Narrow"/>
          <w:sz w:val="22"/>
          <w:szCs w:val="22"/>
        </w:rPr>
        <w:t>ewid</w:t>
      </w:r>
      <w:proofErr w:type="spellEnd"/>
      <w:r w:rsidR="00B4617F" w:rsidRPr="007A30B8">
        <w:rPr>
          <w:rFonts w:ascii="Arial Narrow" w:hAnsi="Arial Narrow" w:cs="Arial Narrow"/>
          <w:sz w:val="22"/>
          <w:szCs w:val="22"/>
        </w:rPr>
        <w:t>.</w:t>
      </w:r>
      <w:r w:rsidR="00805F2E" w:rsidRPr="007A30B8">
        <w:rPr>
          <w:rFonts w:ascii="Arial Narrow" w:hAnsi="Arial Narrow" w:cs="Arial Narrow"/>
          <w:sz w:val="22"/>
          <w:szCs w:val="22"/>
        </w:rPr>
        <w:t>:</w:t>
      </w:r>
      <w:r w:rsidR="00B4617F" w:rsidRPr="007A30B8">
        <w:rPr>
          <w:rFonts w:ascii="Arial Narrow" w:hAnsi="Arial Narrow" w:cs="Arial Narrow"/>
          <w:sz w:val="22"/>
          <w:szCs w:val="22"/>
        </w:rPr>
        <w:t xml:space="preserve"> </w:t>
      </w:r>
      <w:r w:rsidR="00B4617F" w:rsidRPr="007A30B8">
        <w:rPr>
          <w:rFonts w:ascii="Arial Narrow" w:hAnsi="Arial Narrow" w:cs="Arial"/>
          <w:sz w:val="22"/>
          <w:szCs w:val="22"/>
        </w:rPr>
        <w:t xml:space="preserve">412 </w:t>
      </w:r>
      <w:r w:rsidR="00B4617F" w:rsidRPr="007A30B8">
        <w:rPr>
          <w:rFonts w:ascii="Arial Narrow" w:hAnsi="Arial Narrow" w:cs="Arial Narrow"/>
          <w:sz w:val="22"/>
          <w:szCs w:val="22"/>
        </w:rPr>
        <w:t xml:space="preserve"> </w:t>
      </w:r>
      <w:bookmarkEnd w:id="11"/>
      <w:r w:rsidR="00B4617F" w:rsidRPr="007A30B8">
        <w:rPr>
          <w:rFonts w:ascii="Arial Narrow" w:hAnsi="Arial Narrow" w:cs="Arial Narrow"/>
          <w:sz w:val="22"/>
          <w:szCs w:val="22"/>
        </w:rPr>
        <w:t>posiada infrastruktur</w:t>
      </w:r>
      <w:r w:rsidR="00B4617F" w:rsidRPr="007A30B8">
        <w:rPr>
          <w:rFonts w:ascii="Lucida Grande" w:hAnsi="Lucida Grande" w:cs="Lucida Grande"/>
          <w:sz w:val="22"/>
          <w:szCs w:val="22"/>
        </w:rPr>
        <w:t>ę</w:t>
      </w:r>
      <w:r w:rsidR="00B4617F" w:rsidRPr="007A30B8">
        <w:rPr>
          <w:rFonts w:ascii="Arial Narrow" w:hAnsi="Arial Narrow" w:cs="Arial Narrow"/>
          <w:sz w:val="22"/>
          <w:szCs w:val="22"/>
        </w:rPr>
        <w:t xml:space="preserve"> techniczn</w:t>
      </w:r>
      <w:r w:rsidR="00B4617F" w:rsidRPr="007A30B8">
        <w:rPr>
          <w:rFonts w:ascii="Lucida Grande" w:hAnsi="Lucida Grande" w:cs="Lucida Grande"/>
          <w:sz w:val="22"/>
          <w:szCs w:val="22"/>
        </w:rPr>
        <w:t>ą</w:t>
      </w:r>
      <w:r w:rsidR="00B4617F" w:rsidRPr="007A30B8">
        <w:rPr>
          <w:rFonts w:ascii="Arial Narrow" w:hAnsi="Arial Narrow" w:cs="Arial Narrow"/>
          <w:sz w:val="22"/>
          <w:szCs w:val="22"/>
        </w:rPr>
        <w:t xml:space="preserve"> w postaci: napowietrznej sieci </w:t>
      </w:r>
      <w:proofErr w:type="spellStart"/>
      <w:r w:rsidR="00B4617F" w:rsidRPr="007A30B8">
        <w:rPr>
          <w:rFonts w:ascii="Arial Narrow" w:hAnsi="Arial Narrow" w:cs="Arial Narrow"/>
          <w:sz w:val="22"/>
          <w:szCs w:val="22"/>
        </w:rPr>
        <w:t>eN</w:t>
      </w:r>
      <w:proofErr w:type="spellEnd"/>
      <w:r w:rsidR="00B4617F" w:rsidRPr="007A30B8">
        <w:rPr>
          <w:rFonts w:ascii="Arial Narrow" w:hAnsi="Arial Narrow" w:cs="Arial Narrow"/>
          <w:sz w:val="22"/>
          <w:szCs w:val="22"/>
        </w:rPr>
        <w:t>, gminnej sieci wodoci</w:t>
      </w:r>
      <w:r w:rsidR="00B4617F" w:rsidRPr="007A30B8">
        <w:rPr>
          <w:rFonts w:ascii="Lucida Grande" w:hAnsi="Lucida Grande" w:cs="Lucida Grande"/>
          <w:sz w:val="22"/>
          <w:szCs w:val="22"/>
        </w:rPr>
        <w:t>ą</w:t>
      </w:r>
      <w:r w:rsidR="00B4617F" w:rsidRPr="007A30B8">
        <w:rPr>
          <w:rFonts w:ascii="Arial Narrow" w:hAnsi="Arial Narrow" w:cs="Arial Narrow"/>
          <w:sz w:val="22"/>
          <w:szCs w:val="22"/>
        </w:rPr>
        <w:t>gowej, sieci ciep</w:t>
      </w:r>
      <w:r w:rsidR="00B4617F" w:rsidRPr="007A30B8">
        <w:rPr>
          <w:rFonts w:ascii="Lucida Grande" w:hAnsi="Lucida Grande" w:cs="Lucida Grande"/>
          <w:sz w:val="22"/>
          <w:szCs w:val="22"/>
        </w:rPr>
        <w:t>ł</w:t>
      </w:r>
      <w:r w:rsidR="00B4617F" w:rsidRPr="007A30B8">
        <w:rPr>
          <w:rFonts w:ascii="Arial Narrow" w:hAnsi="Arial Narrow" w:cs="Arial Narrow"/>
          <w:sz w:val="22"/>
          <w:szCs w:val="22"/>
        </w:rPr>
        <w:t>owniczej, sieci telefonicznej, gminnej sieci kanalizacji sanitarnej.</w:t>
      </w:r>
    </w:p>
    <w:p w14:paraId="76C9025F" w14:textId="03230750" w:rsidR="00B4617F" w:rsidRPr="007A30B8" w:rsidRDefault="00B4617F" w:rsidP="00B4617F">
      <w:pPr>
        <w:pStyle w:val="Zwykytekst1"/>
        <w:tabs>
          <w:tab w:val="left" w:pos="6270"/>
          <w:tab w:val="left" w:pos="6553"/>
          <w:tab w:val="left" w:pos="6554"/>
        </w:tabs>
        <w:jc w:val="both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Dost</w:t>
      </w:r>
      <w:r w:rsidRPr="007A30B8">
        <w:rPr>
          <w:rFonts w:ascii="Lucida Grande" w:hAnsi="Lucida Grande" w:cs="Lucida Grande"/>
          <w:sz w:val="22"/>
          <w:szCs w:val="22"/>
        </w:rPr>
        <w:t>ę</w:t>
      </w:r>
      <w:r w:rsidRPr="007A30B8">
        <w:rPr>
          <w:rFonts w:ascii="Arial Narrow" w:hAnsi="Arial Narrow" w:cs="Arial Narrow"/>
          <w:sz w:val="22"/>
          <w:szCs w:val="22"/>
        </w:rPr>
        <w:t>p do dzia</w:t>
      </w:r>
      <w:r w:rsidRPr="007A30B8">
        <w:rPr>
          <w:rFonts w:ascii="Lucida Grande" w:hAnsi="Lucida Grande" w:cs="Lucida Grande"/>
          <w:sz w:val="22"/>
          <w:szCs w:val="22"/>
        </w:rPr>
        <w:t>ł</w:t>
      </w:r>
      <w:r w:rsidRPr="007A30B8">
        <w:rPr>
          <w:rFonts w:ascii="Arial Narrow" w:hAnsi="Arial Narrow" w:cs="Arial Narrow"/>
          <w:sz w:val="22"/>
          <w:szCs w:val="22"/>
        </w:rPr>
        <w:t>ki projektowanym wjazdem z od strony wschodniej.</w:t>
      </w:r>
    </w:p>
    <w:p w14:paraId="56AD25F8" w14:textId="77777777" w:rsidR="00F37577" w:rsidRPr="007A30B8" w:rsidRDefault="00F37577" w:rsidP="00F37577">
      <w:pPr>
        <w:pStyle w:val="Zwykytekst1"/>
        <w:jc w:val="both"/>
        <w:rPr>
          <w:rFonts w:ascii="Arial Narrow" w:hAnsi="Arial Narrow"/>
          <w:color w:val="000000"/>
          <w:sz w:val="22"/>
          <w:szCs w:val="22"/>
          <w:lang w:eastAsia="ar-SA"/>
        </w:rPr>
      </w:pPr>
      <w:r w:rsidRPr="007A30B8">
        <w:rPr>
          <w:rFonts w:ascii="Arial Narrow" w:hAnsi="Arial Narrow"/>
          <w:color w:val="000000"/>
          <w:sz w:val="22"/>
          <w:szCs w:val="22"/>
          <w:lang w:eastAsia="ar-SA"/>
        </w:rPr>
        <w:t>Teren obj</w:t>
      </w:r>
      <w:r w:rsidRPr="007A30B8">
        <w:rPr>
          <w:rFonts w:ascii="Lucida Grande" w:hAnsi="Lucida Grande" w:cs="Lucida Grande"/>
          <w:color w:val="000000"/>
          <w:sz w:val="22"/>
          <w:szCs w:val="22"/>
          <w:lang w:eastAsia="ar-SA"/>
        </w:rPr>
        <w:t>ę</w:t>
      </w:r>
      <w:r w:rsidRPr="007A30B8">
        <w:rPr>
          <w:rFonts w:ascii="Arial Narrow" w:hAnsi="Arial Narrow"/>
          <w:color w:val="000000"/>
          <w:sz w:val="22"/>
          <w:szCs w:val="22"/>
          <w:lang w:eastAsia="ar-SA"/>
        </w:rPr>
        <w:t>ty opracowaniem graniczy:</w:t>
      </w:r>
    </w:p>
    <w:p w14:paraId="4B967CF3" w14:textId="5AABC347" w:rsidR="00F37577" w:rsidRPr="007A30B8" w:rsidRDefault="00F37577" w:rsidP="00F37577">
      <w:pPr>
        <w:pStyle w:val="Zwykytekst1"/>
        <w:jc w:val="both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 xml:space="preserve">-od </w:t>
      </w:r>
      <w:bookmarkEnd w:id="10"/>
      <w:r w:rsidRPr="007A30B8">
        <w:rPr>
          <w:rFonts w:ascii="Arial Narrow" w:hAnsi="Arial Narrow" w:cs="Arial Narrow"/>
          <w:sz w:val="22"/>
          <w:szCs w:val="22"/>
        </w:rPr>
        <w:t xml:space="preserve">zachodu graniczy z terenami </w:t>
      </w:r>
      <w:r w:rsidR="00F83272" w:rsidRPr="007A30B8">
        <w:rPr>
          <w:rFonts w:ascii="Arial Narrow" w:hAnsi="Arial Narrow" w:cs="Arial Narrow"/>
          <w:sz w:val="22"/>
          <w:szCs w:val="22"/>
        </w:rPr>
        <w:t>przeznaczonymi pod dzia</w:t>
      </w:r>
      <w:r w:rsidR="00F83272" w:rsidRPr="007A30B8">
        <w:rPr>
          <w:rFonts w:ascii="Lucida Grande" w:hAnsi="Lucida Grande" w:cs="Lucida Grande"/>
          <w:sz w:val="22"/>
          <w:szCs w:val="22"/>
        </w:rPr>
        <w:t>ł</w:t>
      </w:r>
      <w:r w:rsidR="00F83272" w:rsidRPr="007A30B8">
        <w:rPr>
          <w:rFonts w:ascii="Arial Narrow" w:hAnsi="Arial Narrow" w:cs="Arial Narrow"/>
          <w:sz w:val="22"/>
          <w:szCs w:val="22"/>
        </w:rPr>
        <w:t>alno</w:t>
      </w:r>
      <w:r w:rsidR="00F83272" w:rsidRPr="007A30B8">
        <w:rPr>
          <w:rFonts w:ascii="Lucida Grande" w:hAnsi="Lucida Grande" w:cs="Lucida Grande"/>
          <w:sz w:val="22"/>
          <w:szCs w:val="22"/>
        </w:rPr>
        <w:t>ść</w:t>
      </w:r>
      <w:r w:rsidR="00F83272" w:rsidRPr="007A30B8">
        <w:rPr>
          <w:rFonts w:ascii="Arial Narrow" w:hAnsi="Arial Narrow" w:cs="Arial Narrow"/>
          <w:sz w:val="22"/>
          <w:szCs w:val="22"/>
        </w:rPr>
        <w:t xml:space="preserve"> rolnicz</w:t>
      </w:r>
      <w:r w:rsidR="00F83272" w:rsidRPr="007A30B8">
        <w:rPr>
          <w:rFonts w:ascii="Lucida Grande" w:hAnsi="Lucida Grande" w:cs="Lucida Grande"/>
          <w:sz w:val="22"/>
          <w:szCs w:val="22"/>
        </w:rPr>
        <w:t>ą</w:t>
      </w:r>
      <w:r w:rsidRPr="007A30B8">
        <w:rPr>
          <w:rFonts w:ascii="Arial Narrow" w:hAnsi="Arial Narrow" w:cs="Arial Narrow"/>
          <w:sz w:val="22"/>
          <w:szCs w:val="22"/>
        </w:rPr>
        <w:t>,</w:t>
      </w:r>
    </w:p>
    <w:p w14:paraId="674458A8" w14:textId="0CFD71D2" w:rsidR="00F37577" w:rsidRPr="007A30B8" w:rsidRDefault="00F37577" w:rsidP="00F37577">
      <w:pPr>
        <w:pStyle w:val="Zwykytekst1"/>
        <w:jc w:val="both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 xml:space="preserve">-od wschodu graniczy z </w:t>
      </w:r>
      <w:r w:rsidR="00F83272" w:rsidRPr="007A30B8">
        <w:rPr>
          <w:rFonts w:ascii="Arial Narrow" w:hAnsi="Arial Narrow" w:cs="Arial Narrow"/>
          <w:sz w:val="22"/>
          <w:szCs w:val="22"/>
        </w:rPr>
        <w:t>drog</w:t>
      </w:r>
      <w:r w:rsidR="00F83272" w:rsidRPr="007A30B8">
        <w:rPr>
          <w:rFonts w:ascii="Lucida Grande" w:hAnsi="Lucida Grande" w:cs="Lucida Grande"/>
          <w:sz w:val="22"/>
          <w:szCs w:val="22"/>
        </w:rPr>
        <w:t>ą</w:t>
      </w:r>
      <w:r w:rsidR="00F83272" w:rsidRPr="007A30B8">
        <w:rPr>
          <w:rFonts w:ascii="Arial Narrow" w:hAnsi="Arial Narrow" w:cs="Arial Narrow"/>
          <w:sz w:val="22"/>
          <w:szCs w:val="22"/>
        </w:rPr>
        <w:t xml:space="preserve"> gminn</w:t>
      </w:r>
      <w:r w:rsidR="00F83272" w:rsidRPr="007A30B8">
        <w:rPr>
          <w:rFonts w:ascii="Lucida Grande" w:hAnsi="Lucida Grande" w:cs="Lucida Grande"/>
          <w:sz w:val="22"/>
          <w:szCs w:val="22"/>
        </w:rPr>
        <w:t>ą</w:t>
      </w:r>
      <w:r w:rsidR="00F83272" w:rsidRPr="007A30B8">
        <w:rPr>
          <w:rFonts w:ascii="Arial Narrow" w:hAnsi="Arial Narrow" w:cs="Arial Narrow"/>
          <w:sz w:val="22"/>
          <w:szCs w:val="22"/>
        </w:rPr>
        <w:t xml:space="preserve"> o nr </w:t>
      </w:r>
      <w:proofErr w:type="spellStart"/>
      <w:r w:rsidR="00F83272" w:rsidRPr="007A30B8">
        <w:rPr>
          <w:rFonts w:ascii="Arial Narrow" w:hAnsi="Arial Narrow" w:cs="Arial Narrow"/>
          <w:sz w:val="22"/>
          <w:szCs w:val="22"/>
        </w:rPr>
        <w:t>ewid</w:t>
      </w:r>
      <w:proofErr w:type="spellEnd"/>
      <w:r w:rsidR="00F83272" w:rsidRPr="007A30B8">
        <w:rPr>
          <w:rFonts w:ascii="Arial Narrow" w:hAnsi="Arial Narrow" w:cs="Arial Narrow"/>
          <w:sz w:val="22"/>
          <w:szCs w:val="22"/>
        </w:rPr>
        <w:t>.</w:t>
      </w:r>
      <w:r w:rsidR="00805F2E" w:rsidRPr="007A30B8">
        <w:rPr>
          <w:rFonts w:ascii="Arial Narrow" w:hAnsi="Arial Narrow" w:cs="Arial Narrow"/>
          <w:sz w:val="22"/>
          <w:szCs w:val="22"/>
        </w:rPr>
        <w:t>:</w:t>
      </w:r>
      <w:r w:rsidR="00F83272" w:rsidRPr="007A30B8">
        <w:rPr>
          <w:rFonts w:ascii="Arial Narrow" w:hAnsi="Arial Narrow" w:cs="Arial Narrow"/>
          <w:sz w:val="22"/>
          <w:szCs w:val="22"/>
        </w:rPr>
        <w:t xml:space="preserve"> </w:t>
      </w:r>
      <w:r w:rsidR="00F83272" w:rsidRPr="007A30B8">
        <w:rPr>
          <w:rFonts w:ascii="Arial Narrow" w:hAnsi="Arial Narrow" w:cs="Arial"/>
          <w:sz w:val="22"/>
          <w:szCs w:val="22"/>
        </w:rPr>
        <w:t>412</w:t>
      </w:r>
      <w:r w:rsidR="00F83272" w:rsidRPr="007A30B8">
        <w:rPr>
          <w:rFonts w:ascii="Arial Narrow" w:hAnsi="Arial Narrow" w:cs="Arial Narrow"/>
          <w:sz w:val="22"/>
          <w:szCs w:val="22"/>
        </w:rPr>
        <w:t>,</w:t>
      </w:r>
    </w:p>
    <w:p w14:paraId="440A11D4" w14:textId="6E45F60E" w:rsidR="00F37577" w:rsidRPr="007A30B8" w:rsidRDefault="00F37577" w:rsidP="00F37577">
      <w:pPr>
        <w:pStyle w:val="Zwykytekst1"/>
        <w:jc w:val="both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-od pó</w:t>
      </w:r>
      <w:r w:rsidRPr="007A30B8">
        <w:rPr>
          <w:rFonts w:ascii="Lucida Grande" w:hAnsi="Lucida Grande" w:cs="Lucida Grande"/>
          <w:sz w:val="22"/>
          <w:szCs w:val="22"/>
        </w:rPr>
        <w:t>ł</w:t>
      </w:r>
      <w:r w:rsidRPr="007A30B8">
        <w:rPr>
          <w:rFonts w:ascii="Arial Narrow" w:hAnsi="Arial Narrow" w:cs="Arial Narrow"/>
          <w:sz w:val="22"/>
          <w:szCs w:val="22"/>
        </w:rPr>
        <w:t>noc</w:t>
      </w:r>
      <w:r w:rsidR="00F83272" w:rsidRPr="007A30B8">
        <w:rPr>
          <w:rFonts w:ascii="Arial Narrow" w:hAnsi="Arial Narrow" w:cs="Arial Narrow"/>
          <w:sz w:val="22"/>
          <w:szCs w:val="22"/>
        </w:rPr>
        <w:t xml:space="preserve">y </w:t>
      </w:r>
      <w:r w:rsidRPr="007A30B8">
        <w:rPr>
          <w:rFonts w:ascii="Arial Narrow" w:hAnsi="Arial Narrow" w:cs="Arial Narrow"/>
          <w:sz w:val="22"/>
          <w:szCs w:val="22"/>
        </w:rPr>
        <w:t xml:space="preserve">graniczy z </w:t>
      </w:r>
      <w:r w:rsidR="00805F2E" w:rsidRPr="007A30B8">
        <w:rPr>
          <w:rFonts w:ascii="Arial Narrow" w:hAnsi="Arial Narrow" w:cs="Arial Narrow"/>
          <w:sz w:val="22"/>
          <w:szCs w:val="22"/>
        </w:rPr>
        <w:t>rowem melioracyjnym</w:t>
      </w:r>
      <w:r w:rsidR="00F83272" w:rsidRPr="007A30B8">
        <w:rPr>
          <w:rFonts w:ascii="Arial Narrow" w:hAnsi="Arial Narrow" w:cs="Arial Narrow"/>
          <w:sz w:val="22"/>
          <w:szCs w:val="22"/>
        </w:rPr>
        <w:t>,</w:t>
      </w:r>
    </w:p>
    <w:p w14:paraId="515AC1F7" w14:textId="771B6381" w:rsidR="00F37577" w:rsidRPr="007A30B8" w:rsidRDefault="00F37577" w:rsidP="00F37577">
      <w:pPr>
        <w:pStyle w:val="Zwykytekst1"/>
        <w:jc w:val="both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 xml:space="preserve">-od </w:t>
      </w:r>
      <w:r w:rsidR="00F83272" w:rsidRPr="007A30B8">
        <w:rPr>
          <w:rFonts w:ascii="Arial Narrow" w:hAnsi="Arial Narrow" w:cs="Arial Narrow"/>
          <w:sz w:val="22"/>
          <w:szCs w:val="22"/>
        </w:rPr>
        <w:t>po</w:t>
      </w:r>
      <w:r w:rsidR="00805F2E" w:rsidRPr="007A30B8">
        <w:rPr>
          <w:rFonts w:ascii="Lucida Grande" w:hAnsi="Lucida Grande" w:cs="Lucida Grande"/>
          <w:sz w:val="22"/>
          <w:szCs w:val="22"/>
        </w:rPr>
        <w:t>ł</w:t>
      </w:r>
      <w:r w:rsidR="00F83272" w:rsidRPr="007A30B8">
        <w:rPr>
          <w:rFonts w:ascii="Arial Narrow" w:hAnsi="Arial Narrow" w:cs="Arial Narrow"/>
          <w:sz w:val="22"/>
          <w:szCs w:val="22"/>
        </w:rPr>
        <w:t>udnia</w:t>
      </w:r>
      <w:r w:rsidRPr="007A30B8">
        <w:rPr>
          <w:rFonts w:ascii="Arial Narrow" w:hAnsi="Arial Narrow" w:cs="Arial Narrow"/>
          <w:sz w:val="22"/>
          <w:szCs w:val="22"/>
        </w:rPr>
        <w:t xml:space="preserve"> graniczy z </w:t>
      </w:r>
      <w:r w:rsidR="00F83272" w:rsidRPr="007A30B8">
        <w:rPr>
          <w:rFonts w:ascii="Arial Narrow" w:hAnsi="Arial Narrow" w:cs="Arial Narrow"/>
          <w:sz w:val="22"/>
          <w:szCs w:val="22"/>
        </w:rPr>
        <w:t>terenami przeznaczonymi pod dzia</w:t>
      </w:r>
      <w:r w:rsidR="00F83272" w:rsidRPr="007A30B8">
        <w:rPr>
          <w:rFonts w:ascii="Lucida Grande" w:hAnsi="Lucida Grande" w:cs="Lucida Grande"/>
          <w:sz w:val="22"/>
          <w:szCs w:val="22"/>
        </w:rPr>
        <w:t>ł</w:t>
      </w:r>
      <w:r w:rsidR="00F83272" w:rsidRPr="007A30B8">
        <w:rPr>
          <w:rFonts w:ascii="Arial Narrow" w:hAnsi="Arial Narrow" w:cs="Arial Narrow"/>
          <w:sz w:val="22"/>
          <w:szCs w:val="22"/>
        </w:rPr>
        <w:t>alno</w:t>
      </w:r>
      <w:r w:rsidR="00F83272" w:rsidRPr="007A30B8">
        <w:rPr>
          <w:rFonts w:ascii="Lucida Grande" w:hAnsi="Lucida Grande" w:cs="Lucida Grande"/>
          <w:sz w:val="22"/>
          <w:szCs w:val="22"/>
        </w:rPr>
        <w:t>ść</w:t>
      </w:r>
      <w:r w:rsidR="00F83272" w:rsidRPr="007A30B8">
        <w:rPr>
          <w:rFonts w:ascii="Arial Narrow" w:hAnsi="Arial Narrow" w:cs="Arial Narrow"/>
          <w:sz w:val="22"/>
          <w:szCs w:val="22"/>
        </w:rPr>
        <w:t xml:space="preserve"> rolnicz</w:t>
      </w:r>
      <w:r w:rsidR="00F83272" w:rsidRPr="007A30B8">
        <w:rPr>
          <w:rFonts w:ascii="Lucida Grande" w:hAnsi="Lucida Grande" w:cs="Lucida Grande"/>
          <w:sz w:val="22"/>
          <w:szCs w:val="22"/>
        </w:rPr>
        <w:t>ą</w:t>
      </w:r>
      <w:r w:rsidR="00F83272" w:rsidRPr="007A30B8">
        <w:rPr>
          <w:rFonts w:ascii="Arial Narrow" w:hAnsi="Arial Narrow" w:cs="Arial Narrow"/>
          <w:sz w:val="22"/>
          <w:szCs w:val="22"/>
        </w:rPr>
        <w:t>.</w:t>
      </w:r>
    </w:p>
    <w:p w14:paraId="196ACCC9" w14:textId="77777777" w:rsidR="00F37577" w:rsidRPr="007A30B8" w:rsidRDefault="00F37577" w:rsidP="00F37577">
      <w:pPr>
        <w:pStyle w:val="Zwykytekst1"/>
        <w:jc w:val="both"/>
        <w:rPr>
          <w:rFonts w:ascii="Arial Narrow" w:hAnsi="Arial Narrow"/>
          <w:sz w:val="22"/>
          <w:szCs w:val="22"/>
          <w:lang w:eastAsia="ar-SA"/>
        </w:rPr>
      </w:pPr>
    </w:p>
    <w:p w14:paraId="313F032D" w14:textId="77777777" w:rsidR="00F37577" w:rsidRPr="007A30B8" w:rsidRDefault="00F37577" w:rsidP="00F37577">
      <w:pPr>
        <w:pStyle w:val="Zwykytekst1"/>
        <w:jc w:val="both"/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>3.PROJEKTOWANE ZAGOSPODAROWANIE DZIA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z w:val="22"/>
          <w:szCs w:val="22"/>
          <w:lang w:eastAsia="ar-SA"/>
        </w:rPr>
        <w:t>KI.</w:t>
      </w:r>
    </w:p>
    <w:p w14:paraId="5969AC1D" w14:textId="77777777" w:rsidR="00F37577" w:rsidRPr="007A30B8" w:rsidRDefault="00F37577" w:rsidP="00F37577">
      <w:pPr>
        <w:pStyle w:val="Zwykytekst1"/>
        <w:jc w:val="both"/>
        <w:rPr>
          <w:rFonts w:ascii="Arial Narrow" w:hAnsi="Arial Narrow"/>
          <w:sz w:val="22"/>
          <w:szCs w:val="22"/>
          <w:lang w:eastAsia="ar-SA"/>
        </w:rPr>
      </w:pPr>
    </w:p>
    <w:p w14:paraId="1A2D5AE7" w14:textId="77777777" w:rsidR="002C3CED" w:rsidRPr="000A2E65" w:rsidRDefault="002C3CED" w:rsidP="002C3CED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0A2E65">
        <w:rPr>
          <w:rFonts w:ascii="Arial Narrow" w:hAnsi="Arial Narrow" w:cs="Arial Narrow"/>
          <w:spacing w:val="-4"/>
          <w:sz w:val="22"/>
          <w:szCs w:val="22"/>
        </w:rPr>
        <w:t>W ramach przedsięwzięcia inwestycyjnego projektuje się:</w:t>
      </w:r>
    </w:p>
    <w:p w14:paraId="25121069" w14:textId="77777777" w:rsidR="00E60D96" w:rsidRPr="007A30B8" w:rsidRDefault="00E60D96" w:rsidP="00E60D96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7A30B8">
        <w:rPr>
          <w:rFonts w:ascii="Arial Narrow" w:hAnsi="Arial Narrow" w:cs="Arial Narrow"/>
          <w:spacing w:val="-4"/>
          <w:sz w:val="22"/>
          <w:szCs w:val="22"/>
        </w:rPr>
        <w:t>- budow</w:t>
      </w:r>
      <w:r w:rsidRPr="000A2E65">
        <w:rPr>
          <w:rFonts w:ascii="Arial Narrow" w:hAnsi="Arial Narrow" w:cs="Arial Narrow"/>
          <w:spacing w:val="-4"/>
          <w:sz w:val="22"/>
          <w:szCs w:val="22"/>
        </w:rPr>
        <w:t>ę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 xml:space="preserve"> budynku Centrum Aktywno</w:t>
      </w:r>
      <w:r w:rsidRPr="000A2E65">
        <w:rPr>
          <w:rFonts w:ascii="Arial Narrow" w:hAnsi="Arial Narrow" w:cs="Arial Narrow"/>
          <w:spacing w:val="-4"/>
          <w:sz w:val="22"/>
          <w:szCs w:val="22"/>
        </w:rPr>
        <w:t>ś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ci Spo</w:t>
      </w:r>
      <w:r w:rsidRPr="000A2E65">
        <w:rPr>
          <w:rFonts w:ascii="Arial Narrow" w:hAnsi="Arial Narrow" w:cs="Arial Narrow"/>
          <w:spacing w:val="-4"/>
          <w:sz w:val="22"/>
          <w:szCs w:val="22"/>
        </w:rPr>
        <w:t>ł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ecznej (budynek Gminnego O</w:t>
      </w:r>
      <w:r w:rsidRPr="000A2E65">
        <w:rPr>
          <w:rFonts w:ascii="Arial Narrow" w:hAnsi="Arial Narrow" w:cs="Arial Narrow"/>
          <w:spacing w:val="-4"/>
          <w:sz w:val="22"/>
          <w:szCs w:val="22"/>
        </w:rPr>
        <w:t>ś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rodka Kultury z bibliotek</w:t>
      </w:r>
      <w:r w:rsidRPr="000A2E65">
        <w:rPr>
          <w:rFonts w:ascii="Arial Narrow" w:hAnsi="Arial Narrow" w:cs="Arial Narrow"/>
          <w:spacing w:val="-4"/>
          <w:sz w:val="22"/>
          <w:szCs w:val="22"/>
        </w:rPr>
        <w:t>ą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),</w:t>
      </w:r>
    </w:p>
    <w:p w14:paraId="410C5C05" w14:textId="77777777" w:rsidR="00E60D96" w:rsidRPr="007A30B8" w:rsidRDefault="00E60D96" w:rsidP="00E60D96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7A30B8">
        <w:rPr>
          <w:rFonts w:ascii="Arial Narrow" w:hAnsi="Arial Narrow" w:cs="Arial Narrow"/>
          <w:spacing w:val="-4"/>
          <w:sz w:val="22"/>
          <w:szCs w:val="22"/>
        </w:rPr>
        <w:t>- wykonanie drogi dojazdowej oraz miejsc postojowych z kostki betonowej gr. 8cm,</w:t>
      </w:r>
    </w:p>
    <w:p w14:paraId="1232F76C" w14:textId="77777777" w:rsidR="00E60D96" w:rsidRPr="007A30B8" w:rsidRDefault="00E60D96" w:rsidP="00E60D96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7A30B8">
        <w:rPr>
          <w:rFonts w:ascii="Arial Narrow" w:hAnsi="Arial Narrow" w:cs="Arial Narrow"/>
          <w:spacing w:val="-4"/>
          <w:sz w:val="22"/>
          <w:szCs w:val="22"/>
        </w:rPr>
        <w:t>- wykonanie chodników z kostki betonowej gr. 6cm,</w:t>
      </w:r>
    </w:p>
    <w:p w14:paraId="484AA846" w14:textId="77777777" w:rsidR="00E60D96" w:rsidRPr="007A30B8" w:rsidRDefault="00E60D96" w:rsidP="00E60D96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7A30B8">
        <w:rPr>
          <w:rFonts w:ascii="Arial Narrow" w:hAnsi="Arial Narrow" w:cs="Arial Narrow"/>
          <w:spacing w:val="-4"/>
          <w:sz w:val="22"/>
          <w:szCs w:val="22"/>
        </w:rPr>
        <w:t>- wykonanie ogrodzenia dzia</w:t>
      </w:r>
      <w:r w:rsidRPr="000A2E65">
        <w:rPr>
          <w:rFonts w:ascii="Arial Narrow" w:hAnsi="Arial Narrow" w:cs="Arial Narrow"/>
          <w:spacing w:val="-4"/>
          <w:sz w:val="22"/>
          <w:szCs w:val="22"/>
        </w:rPr>
        <w:t>ł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ki</w:t>
      </w:r>
      <w:r>
        <w:rPr>
          <w:rFonts w:ascii="Arial Narrow" w:hAnsi="Arial Narrow" w:cs="Arial Narrow"/>
          <w:spacing w:val="-4"/>
          <w:sz w:val="22"/>
          <w:szCs w:val="22"/>
        </w:rPr>
        <w:t>,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 xml:space="preserve"> </w:t>
      </w:r>
    </w:p>
    <w:p w14:paraId="73266E8D" w14:textId="77777777" w:rsidR="00E60D96" w:rsidRPr="007A30B8" w:rsidRDefault="00E60D96" w:rsidP="00E60D96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7A30B8">
        <w:rPr>
          <w:rFonts w:ascii="Arial Narrow" w:hAnsi="Arial Narrow" w:cs="Arial Narrow"/>
          <w:spacing w:val="-4"/>
          <w:sz w:val="22"/>
          <w:szCs w:val="22"/>
        </w:rPr>
        <w:t>- uporz</w:t>
      </w:r>
      <w:r w:rsidRPr="000A2E65">
        <w:rPr>
          <w:rFonts w:ascii="Arial Narrow" w:hAnsi="Arial Narrow" w:cs="Arial Narrow"/>
          <w:spacing w:val="-4"/>
          <w:sz w:val="22"/>
          <w:szCs w:val="22"/>
        </w:rPr>
        <w:t>ą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dkowanie zieleni na terenie dzia</w:t>
      </w:r>
      <w:r w:rsidRPr="000A2E65">
        <w:rPr>
          <w:rFonts w:ascii="Arial Narrow" w:hAnsi="Arial Narrow" w:cs="Arial Narrow"/>
          <w:spacing w:val="-4"/>
          <w:sz w:val="22"/>
          <w:szCs w:val="22"/>
        </w:rPr>
        <w:t>ł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ki,</w:t>
      </w:r>
    </w:p>
    <w:p w14:paraId="246C115C" w14:textId="77777777" w:rsidR="00E60D96" w:rsidRPr="007A30B8" w:rsidRDefault="00E60D96" w:rsidP="00E60D96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7A30B8">
        <w:rPr>
          <w:rFonts w:ascii="Arial Narrow" w:hAnsi="Arial Narrow" w:cs="Arial Narrow"/>
          <w:spacing w:val="-4"/>
          <w:sz w:val="22"/>
          <w:szCs w:val="22"/>
        </w:rPr>
        <w:t>- aran</w:t>
      </w:r>
      <w:r w:rsidRPr="000A2E65">
        <w:rPr>
          <w:rFonts w:ascii="Arial Narrow" w:hAnsi="Arial Narrow" w:cs="Arial Narrow"/>
          <w:spacing w:val="-4"/>
          <w:sz w:val="22"/>
          <w:szCs w:val="22"/>
        </w:rPr>
        <w:t>ż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acja ma</w:t>
      </w:r>
      <w:r w:rsidRPr="000A2E65">
        <w:rPr>
          <w:rFonts w:ascii="Arial Narrow" w:hAnsi="Arial Narrow" w:cs="Arial Narrow"/>
          <w:spacing w:val="-4"/>
          <w:sz w:val="22"/>
          <w:szCs w:val="22"/>
        </w:rPr>
        <w:t>ł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ej architektury,</w:t>
      </w:r>
    </w:p>
    <w:p w14:paraId="60E2ACE5" w14:textId="77777777" w:rsidR="00E60D96" w:rsidRPr="007A30B8" w:rsidRDefault="00E60D96" w:rsidP="00E60D96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7A30B8">
        <w:rPr>
          <w:rFonts w:ascii="Arial Narrow" w:hAnsi="Arial Narrow" w:cs="Arial Narrow"/>
          <w:spacing w:val="-4"/>
          <w:sz w:val="22"/>
          <w:szCs w:val="22"/>
        </w:rPr>
        <w:t>- budowa przy</w:t>
      </w:r>
      <w:r w:rsidRPr="000A2E65">
        <w:rPr>
          <w:rFonts w:ascii="Arial Narrow" w:hAnsi="Arial Narrow" w:cs="Arial Narrow"/>
          <w:spacing w:val="-4"/>
          <w:sz w:val="22"/>
          <w:szCs w:val="22"/>
        </w:rPr>
        <w:t>łą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cza wodoci</w:t>
      </w:r>
      <w:r w:rsidRPr="000A2E65">
        <w:rPr>
          <w:rFonts w:ascii="Arial Narrow" w:hAnsi="Arial Narrow" w:cs="Arial Narrow"/>
          <w:spacing w:val="-4"/>
          <w:sz w:val="22"/>
          <w:szCs w:val="22"/>
        </w:rPr>
        <w:t>ą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gowego (</w:t>
      </w:r>
      <w:r>
        <w:rPr>
          <w:rFonts w:ascii="Arial Narrow" w:hAnsi="Arial Narrow" w:cs="Arial Narrow"/>
          <w:spacing w:val="-4"/>
          <w:sz w:val="22"/>
          <w:szCs w:val="22"/>
        </w:rPr>
        <w:t>w granicach działki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),</w:t>
      </w:r>
    </w:p>
    <w:p w14:paraId="730FA90D" w14:textId="77777777" w:rsidR="00E60D96" w:rsidRPr="007A30B8" w:rsidRDefault="00E60D96" w:rsidP="00E60D96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7A30B8">
        <w:rPr>
          <w:rFonts w:ascii="Arial Narrow" w:hAnsi="Arial Narrow" w:cs="Arial Narrow"/>
          <w:spacing w:val="-4"/>
          <w:sz w:val="22"/>
          <w:szCs w:val="22"/>
        </w:rPr>
        <w:t>- budowa przy</w:t>
      </w:r>
      <w:r w:rsidRPr="000A2E65">
        <w:rPr>
          <w:rFonts w:ascii="Arial Narrow" w:hAnsi="Arial Narrow" w:cs="Arial Narrow"/>
          <w:spacing w:val="-4"/>
          <w:sz w:val="22"/>
          <w:szCs w:val="22"/>
        </w:rPr>
        <w:t>łą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 xml:space="preserve">cza kanalizacyjnego </w:t>
      </w:r>
      <w:r>
        <w:rPr>
          <w:rFonts w:ascii="Arial Narrow" w:hAnsi="Arial Narrow" w:cs="Arial Narrow"/>
          <w:spacing w:val="-4"/>
          <w:sz w:val="22"/>
          <w:szCs w:val="22"/>
        </w:rPr>
        <w:t xml:space="preserve">z przepompownią 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(</w:t>
      </w:r>
      <w:r>
        <w:rPr>
          <w:rFonts w:ascii="Arial Narrow" w:hAnsi="Arial Narrow" w:cs="Arial Narrow"/>
          <w:spacing w:val="-4"/>
          <w:sz w:val="22"/>
          <w:szCs w:val="22"/>
        </w:rPr>
        <w:t>w granicach działki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),</w:t>
      </w:r>
    </w:p>
    <w:p w14:paraId="3AD54C16" w14:textId="77777777" w:rsidR="00E60D96" w:rsidRDefault="00E60D96" w:rsidP="00E60D96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7A30B8">
        <w:rPr>
          <w:rFonts w:ascii="Arial Narrow" w:hAnsi="Arial Narrow" w:cs="Arial Narrow"/>
          <w:spacing w:val="-4"/>
          <w:sz w:val="22"/>
          <w:szCs w:val="22"/>
        </w:rPr>
        <w:t>- budowa przy</w:t>
      </w:r>
      <w:r w:rsidRPr="000A2E65">
        <w:rPr>
          <w:rFonts w:ascii="Arial Narrow" w:hAnsi="Arial Narrow" w:cs="Arial Narrow"/>
          <w:spacing w:val="-4"/>
          <w:sz w:val="22"/>
          <w:szCs w:val="22"/>
        </w:rPr>
        <w:t>łą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cza energetycznego (odr</w:t>
      </w:r>
      <w:r w:rsidRPr="000A2E65">
        <w:rPr>
          <w:rFonts w:ascii="Arial Narrow" w:hAnsi="Arial Narrow" w:cs="Arial Narrow"/>
          <w:spacing w:val="-4"/>
          <w:sz w:val="22"/>
          <w:szCs w:val="22"/>
        </w:rPr>
        <w:t>ę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bne opracowanie),</w:t>
      </w:r>
    </w:p>
    <w:p w14:paraId="23D4C548" w14:textId="77777777" w:rsidR="00E60D96" w:rsidRDefault="00E60D96" w:rsidP="00E60D96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>
        <w:rPr>
          <w:rFonts w:ascii="Arial Narrow" w:hAnsi="Arial Narrow" w:cs="Arial Narrow"/>
          <w:spacing w:val="-4"/>
          <w:sz w:val="22"/>
          <w:szCs w:val="22"/>
        </w:rPr>
        <w:t xml:space="preserve">- montaż i budowa podziemnego zbiornika na gaz poj. V=6700 L na płycie prefabrykowanej, 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(odr</w:t>
      </w:r>
      <w:r w:rsidRPr="000A2E65">
        <w:rPr>
          <w:rFonts w:ascii="Arial Narrow" w:hAnsi="Arial Narrow" w:cs="Arial Narrow"/>
          <w:spacing w:val="-4"/>
          <w:sz w:val="22"/>
          <w:szCs w:val="22"/>
        </w:rPr>
        <w:t>ę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bne opracowanie)</w:t>
      </w:r>
      <w:r>
        <w:rPr>
          <w:rFonts w:ascii="Arial Narrow" w:hAnsi="Arial Narrow" w:cs="Arial Narrow"/>
          <w:spacing w:val="-4"/>
          <w:sz w:val="22"/>
          <w:szCs w:val="22"/>
        </w:rPr>
        <w:t>,</w:t>
      </w:r>
    </w:p>
    <w:p w14:paraId="34A1141A" w14:textId="77777777" w:rsidR="00E60D96" w:rsidRPr="007A30B8" w:rsidRDefault="00E60D96" w:rsidP="00E60D96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>
        <w:rPr>
          <w:rFonts w:ascii="Arial Narrow" w:hAnsi="Arial Narrow" w:cs="Arial Narrow"/>
          <w:spacing w:val="-4"/>
          <w:sz w:val="22"/>
          <w:szCs w:val="22"/>
        </w:rPr>
        <w:lastRenderedPageBreak/>
        <w:t xml:space="preserve">- budowa przyłącza gazowego, 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(odr</w:t>
      </w:r>
      <w:r w:rsidRPr="000A2E65">
        <w:rPr>
          <w:rFonts w:ascii="Arial Narrow" w:hAnsi="Arial Narrow" w:cs="Arial Narrow"/>
          <w:spacing w:val="-4"/>
          <w:sz w:val="22"/>
          <w:szCs w:val="22"/>
        </w:rPr>
        <w:t>ę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bne opracowanie)</w:t>
      </w:r>
      <w:r>
        <w:rPr>
          <w:rFonts w:ascii="Arial Narrow" w:hAnsi="Arial Narrow" w:cs="Arial Narrow"/>
          <w:spacing w:val="-4"/>
          <w:sz w:val="22"/>
          <w:szCs w:val="22"/>
        </w:rPr>
        <w:t>,</w:t>
      </w:r>
    </w:p>
    <w:p w14:paraId="228D0516" w14:textId="77777777" w:rsidR="00E60D96" w:rsidRPr="007A30B8" w:rsidRDefault="00E60D96" w:rsidP="00E60D96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7A30B8">
        <w:rPr>
          <w:rFonts w:ascii="Arial Narrow" w:hAnsi="Arial Narrow" w:cs="Arial Narrow"/>
          <w:spacing w:val="-4"/>
          <w:sz w:val="22"/>
          <w:szCs w:val="22"/>
        </w:rPr>
        <w:t>- budowa wjazdu na przedmiotow</w:t>
      </w:r>
      <w:r w:rsidRPr="000A2E65">
        <w:rPr>
          <w:rFonts w:ascii="Arial Narrow" w:hAnsi="Arial Narrow" w:cs="Arial Narrow"/>
          <w:spacing w:val="-4"/>
          <w:sz w:val="22"/>
          <w:szCs w:val="22"/>
        </w:rPr>
        <w:t>ą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 xml:space="preserve"> dzia</w:t>
      </w:r>
      <w:r w:rsidRPr="000A2E65">
        <w:rPr>
          <w:rFonts w:ascii="Arial Narrow" w:hAnsi="Arial Narrow" w:cs="Arial Narrow"/>
          <w:spacing w:val="-4"/>
          <w:sz w:val="22"/>
          <w:szCs w:val="22"/>
        </w:rPr>
        <w:t>ł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k</w:t>
      </w:r>
      <w:r w:rsidRPr="000A2E65">
        <w:rPr>
          <w:rFonts w:ascii="Arial Narrow" w:hAnsi="Arial Narrow" w:cs="Arial Narrow"/>
          <w:spacing w:val="-4"/>
          <w:sz w:val="22"/>
          <w:szCs w:val="22"/>
        </w:rPr>
        <w:t>ę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 xml:space="preserve"> z drogi gminnej - dost</w:t>
      </w:r>
      <w:r w:rsidRPr="000A2E65">
        <w:rPr>
          <w:rFonts w:ascii="Arial Narrow" w:hAnsi="Arial Narrow" w:cs="Arial Narrow"/>
          <w:spacing w:val="-4"/>
          <w:sz w:val="22"/>
          <w:szCs w:val="22"/>
        </w:rPr>
        <w:t>ę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p do drogi publicznej</w:t>
      </w:r>
      <w:r>
        <w:rPr>
          <w:rFonts w:ascii="Arial Narrow" w:hAnsi="Arial Narrow" w:cs="Arial Narrow"/>
          <w:spacing w:val="-4"/>
          <w:sz w:val="22"/>
          <w:szCs w:val="22"/>
        </w:rPr>
        <w:t>,</w:t>
      </w:r>
    </w:p>
    <w:p w14:paraId="1708D617" w14:textId="77777777" w:rsidR="00E60D96" w:rsidRPr="007A30B8" w:rsidRDefault="00E60D96" w:rsidP="00E60D96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7A30B8">
        <w:rPr>
          <w:rFonts w:ascii="Arial Narrow" w:hAnsi="Arial Narrow" w:cs="Arial Narrow"/>
          <w:spacing w:val="-4"/>
          <w:sz w:val="22"/>
          <w:szCs w:val="22"/>
        </w:rPr>
        <w:t>- monta</w:t>
      </w:r>
      <w:r w:rsidRPr="000A2E65">
        <w:rPr>
          <w:rFonts w:ascii="Arial Narrow" w:hAnsi="Arial Narrow" w:cs="Arial Narrow"/>
          <w:spacing w:val="-4"/>
          <w:sz w:val="22"/>
          <w:szCs w:val="22"/>
        </w:rPr>
        <w:t>ż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 xml:space="preserve"> paneli solarnych (odr</w:t>
      </w:r>
      <w:r w:rsidRPr="000A2E65">
        <w:rPr>
          <w:rFonts w:ascii="Arial Narrow" w:hAnsi="Arial Narrow" w:cs="Arial Narrow"/>
          <w:spacing w:val="-4"/>
          <w:sz w:val="22"/>
          <w:szCs w:val="22"/>
        </w:rPr>
        <w:t>ę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bne opracowanie).</w:t>
      </w:r>
    </w:p>
    <w:p w14:paraId="2621A3E7" w14:textId="77777777" w:rsidR="00F37577" w:rsidRPr="007A30B8" w:rsidRDefault="00F37577" w:rsidP="00F37577">
      <w:pPr>
        <w:pStyle w:val="Zwykytekst1"/>
        <w:jc w:val="both"/>
        <w:rPr>
          <w:rFonts w:ascii="Arial Narrow" w:hAnsi="Arial Narrow" w:cs="Arial"/>
          <w:sz w:val="22"/>
          <w:szCs w:val="22"/>
          <w:lang w:eastAsia="ar-SA"/>
        </w:rPr>
      </w:pPr>
    </w:p>
    <w:p w14:paraId="73999F9E" w14:textId="77777777" w:rsidR="00F37577" w:rsidRPr="007A30B8" w:rsidRDefault="00F37577" w:rsidP="00F37577">
      <w:pPr>
        <w:pStyle w:val="Zwykytekst1"/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7A30B8">
        <w:rPr>
          <w:rFonts w:ascii="Arial Narrow" w:hAnsi="Arial Narrow" w:cs="Arial"/>
          <w:sz w:val="22"/>
          <w:szCs w:val="22"/>
          <w:lang w:eastAsia="ar-SA"/>
        </w:rPr>
        <w:t xml:space="preserve">4.BILANS TERENU. </w:t>
      </w:r>
    </w:p>
    <w:p w14:paraId="678D7445" w14:textId="77777777" w:rsidR="00F37577" w:rsidRPr="007A30B8" w:rsidRDefault="00F37577" w:rsidP="00F37577">
      <w:pPr>
        <w:pStyle w:val="Zwykytekst1"/>
        <w:jc w:val="both"/>
        <w:rPr>
          <w:rFonts w:ascii="Arial Narrow" w:hAnsi="Arial Narrow"/>
          <w:sz w:val="22"/>
          <w:szCs w:val="22"/>
          <w:lang w:eastAsia="ar-SA"/>
        </w:rPr>
      </w:pPr>
    </w:p>
    <w:p w14:paraId="7FE115FC" w14:textId="77777777" w:rsidR="003662E8" w:rsidRPr="005B7FE7" w:rsidRDefault="003662E8" w:rsidP="003662E8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5B7FE7">
        <w:rPr>
          <w:rFonts w:ascii="Arial Narrow" w:hAnsi="Arial Narrow" w:cs="Arial Narrow"/>
          <w:spacing w:val="-4"/>
          <w:sz w:val="22"/>
          <w:szCs w:val="22"/>
        </w:rPr>
        <w:t>Bilans terenu:</w:t>
      </w:r>
    </w:p>
    <w:p w14:paraId="7915529D" w14:textId="77777777" w:rsidR="003662E8" w:rsidRPr="005B7FE7" w:rsidRDefault="003662E8" w:rsidP="003662E8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5B7FE7">
        <w:rPr>
          <w:rFonts w:ascii="Arial Narrow" w:hAnsi="Arial Narrow" w:cs="Arial Narrow"/>
          <w:spacing w:val="-4"/>
          <w:sz w:val="22"/>
          <w:szCs w:val="22"/>
        </w:rPr>
        <w:t>budynek GOK z biblioteką - 571,6 m</w:t>
      </w:r>
      <w:r w:rsidRPr="005B7FE7">
        <w:rPr>
          <w:rFonts w:ascii="Arial Narrow" w:hAnsi="Arial Narrow" w:cs="Arial Narrow"/>
          <w:spacing w:val="-4"/>
          <w:sz w:val="22"/>
          <w:szCs w:val="22"/>
          <w:vertAlign w:val="superscript"/>
        </w:rPr>
        <w:t>2</w:t>
      </w:r>
      <w:r>
        <w:rPr>
          <w:rFonts w:ascii="Arial Narrow" w:hAnsi="Arial Narrow" w:cs="Arial Narrow"/>
          <w:spacing w:val="-4"/>
          <w:sz w:val="22"/>
          <w:szCs w:val="22"/>
        </w:rPr>
        <w:t>,</w:t>
      </w:r>
    </w:p>
    <w:p w14:paraId="420F4ACB" w14:textId="77777777" w:rsidR="003662E8" w:rsidRPr="005B7FE7" w:rsidRDefault="003662E8" w:rsidP="003662E8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5B7FE7">
        <w:rPr>
          <w:rFonts w:ascii="Arial Narrow" w:hAnsi="Arial Narrow" w:cs="Arial Narrow"/>
          <w:spacing w:val="-4"/>
          <w:sz w:val="22"/>
          <w:szCs w:val="22"/>
        </w:rPr>
        <w:t>ciągi piesze z kostki betonowej gr. 6 cm - 508,5 m</w:t>
      </w:r>
      <w:r w:rsidRPr="005B7FE7">
        <w:rPr>
          <w:rFonts w:ascii="Arial Narrow" w:hAnsi="Arial Narrow" w:cs="Arial Narrow"/>
          <w:spacing w:val="-4"/>
          <w:sz w:val="22"/>
          <w:szCs w:val="22"/>
          <w:vertAlign w:val="superscript"/>
        </w:rPr>
        <w:t>2</w:t>
      </w:r>
      <w:r>
        <w:rPr>
          <w:rFonts w:ascii="Arial Narrow" w:hAnsi="Arial Narrow" w:cs="Arial Narrow"/>
          <w:spacing w:val="-4"/>
          <w:sz w:val="22"/>
          <w:szCs w:val="22"/>
        </w:rPr>
        <w:t>,</w:t>
      </w:r>
    </w:p>
    <w:p w14:paraId="5FB52E07" w14:textId="77777777" w:rsidR="003662E8" w:rsidRPr="005B7FE7" w:rsidRDefault="003662E8" w:rsidP="003662E8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5B7FE7">
        <w:rPr>
          <w:rFonts w:ascii="Arial Narrow" w:hAnsi="Arial Narrow" w:cs="Arial Narrow"/>
          <w:spacing w:val="-4"/>
          <w:sz w:val="22"/>
          <w:szCs w:val="22"/>
        </w:rPr>
        <w:t>droga wewnętrza z kostki betonowej gr.8 cm - 493,7 m</w:t>
      </w:r>
      <w:r w:rsidRPr="005B7FE7">
        <w:rPr>
          <w:rFonts w:ascii="Arial Narrow" w:hAnsi="Arial Narrow" w:cs="Arial Narrow"/>
          <w:spacing w:val="-4"/>
          <w:sz w:val="22"/>
          <w:szCs w:val="22"/>
          <w:vertAlign w:val="superscript"/>
        </w:rPr>
        <w:t>2</w:t>
      </w:r>
      <w:r>
        <w:rPr>
          <w:rFonts w:ascii="Arial Narrow" w:hAnsi="Arial Narrow" w:cs="Arial Narrow"/>
          <w:spacing w:val="-4"/>
          <w:sz w:val="22"/>
          <w:szCs w:val="22"/>
        </w:rPr>
        <w:t>,</w:t>
      </w:r>
    </w:p>
    <w:p w14:paraId="44B3AC0B" w14:textId="77777777" w:rsidR="003662E8" w:rsidRPr="005B7FE7" w:rsidRDefault="003662E8" w:rsidP="003662E8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5B7FE7">
        <w:rPr>
          <w:rFonts w:ascii="Arial Narrow" w:hAnsi="Arial Narrow" w:cs="Arial Narrow"/>
          <w:spacing w:val="-4"/>
          <w:sz w:val="22"/>
          <w:szCs w:val="22"/>
        </w:rPr>
        <w:t>miejsca postojowe z kostki betonowej gr.8 cm - 336,0 m</w:t>
      </w:r>
      <w:r w:rsidRPr="005B7FE7">
        <w:rPr>
          <w:rFonts w:ascii="Arial Narrow" w:hAnsi="Arial Narrow" w:cs="Arial Narrow"/>
          <w:spacing w:val="-4"/>
          <w:sz w:val="22"/>
          <w:szCs w:val="22"/>
          <w:vertAlign w:val="superscript"/>
        </w:rPr>
        <w:t>2</w:t>
      </w:r>
      <w:r>
        <w:rPr>
          <w:rFonts w:ascii="Arial Narrow" w:hAnsi="Arial Narrow" w:cs="Arial Narrow"/>
          <w:spacing w:val="-4"/>
          <w:sz w:val="22"/>
          <w:szCs w:val="22"/>
        </w:rPr>
        <w:t>,</w:t>
      </w:r>
    </w:p>
    <w:p w14:paraId="3BDBF23F" w14:textId="77777777" w:rsidR="003662E8" w:rsidRPr="005B7FE7" w:rsidRDefault="003662E8" w:rsidP="003662E8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5B7FE7">
        <w:rPr>
          <w:rFonts w:ascii="Arial Narrow" w:hAnsi="Arial Narrow" w:cs="Arial Narrow"/>
          <w:spacing w:val="-4"/>
          <w:sz w:val="22"/>
          <w:szCs w:val="22"/>
        </w:rPr>
        <w:t>zieleń - 589,2 m</w:t>
      </w:r>
      <w:r w:rsidRPr="005B7FE7">
        <w:rPr>
          <w:rFonts w:ascii="Arial Narrow" w:hAnsi="Arial Narrow" w:cs="Arial Narrow"/>
          <w:spacing w:val="-4"/>
          <w:sz w:val="22"/>
          <w:szCs w:val="22"/>
          <w:vertAlign w:val="superscript"/>
        </w:rPr>
        <w:t>2</w:t>
      </w:r>
      <w:r>
        <w:rPr>
          <w:rFonts w:ascii="Arial Narrow" w:hAnsi="Arial Narrow" w:cs="Arial Narrow"/>
          <w:spacing w:val="-4"/>
          <w:sz w:val="22"/>
          <w:szCs w:val="22"/>
        </w:rPr>
        <w:t>,</w:t>
      </w:r>
    </w:p>
    <w:p w14:paraId="7FE922F7" w14:textId="77777777" w:rsidR="003662E8" w:rsidRPr="005B7FE7" w:rsidRDefault="003662E8" w:rsidP="003662E8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5B7FE7">
        <w:rPr>
          <w:rFonts w:ascii="Arial Narrow" w:hAnsi="Arial Narrow" w:cs="Arial Narrow"/>
          <w:spacing w:val="-4"/>
          <w:sz w:val="22"/>
          <w:szCs w:val="22"/>
        </w:rPr>
        <w:t xml:space="preserve">suma powierzchni działki budowlanej o nr </w:t>
      </w:r>
      <w:proofErr w:type="spellStart"/>
      <w:r>
        <w:rPr>
          <w:rFonts w:ascii="Arial Narrow" w:hAnsi="Arial Narrow" w:cs="Arial Narrow"/>
          <w:spacing w:val="-4"/>
          <w:sz w:val="22"/>
          <w:szCs w:val="22"/>
        </w:rPr>
        <w:t>ewid</w:t>
      </w:r>
      <w:proofErr w:type="spellEnd"/>
      <w:r>
        <w:rPr>
          <w:rFonts w:ascii="Arial Narrow" w:hAnsi="Arial Narrow" w:cs="Arial Narrow"/>
          <w:spacing w:val="-4"/>
          <w:sz w:val="22"/>
          <w:szCs w:val="22"/>
        </w:rPr>
        <w:t xml:space="preserve">.: </w:t>
      </w:r>
      <w:r w:rsidRPr="005B7FE7">
        <w:rPr>
          <w:rFonts w:ascii="Arial Narrow" w:hAnsi="Arial Narrow" w:cs="Arial Narrow"/>
          <w:spacing w:val="-4"/>
          <w:sz w:val="22"/>
          <w:szCs w:val="22"/>
        </w:rPr>
        <w:t>214/1 - 2499,0 m</w:t>
      </w:r>
      <w:r w:rsidRPr="005B7FE7">
        <w:rPr>
          <w:rFonts w:ascii="Arial Narrow" w:hAnsi="Arial Narrow" w:cs="Arial Narrow"/>
          <w:spacing w:val="-4"/>
          <w:sz w:val="22"/>
          <w:szCs w:val="22"/>
          <w:vertAlign w:val="superscript"/>
        </w:rPr>
        <w:t>2</w:t>
      </w:r>
      <w:r>
        <w:rPr>
          <w:rFonts w:ascii="Arial Narrow" w:hAnsi="Arial Narrow" w:cs="Arial Narrow"/>
          <w:spacing w:val="-4"/>
          <w:sz w:val="22"/>
          <w:szCs w:val="22"/>
        </w:rPr>
        <w:t>.</w:t>
      </w:r>
    </w:p>
    <w:p w14:paraId="2DEF53E5" w14:textId="77777777" w:rsidR="003662E8" w:rsidRPr="005B7FE7" w:rsidRDefault="003662E8" w:rsidP="003662E8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</w:p>
    <w:p w14:paraId="51723CE6" w14:textId="77777777" w:rsidR="003662E8" w:rsidRPr="005B7FE7" w:rsidRDefault="003662E8" w:rsidP="003662E8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5B7FE7">
        <w:rPr>
          <w:rFonts w:ascii="Arial Narrow" w:hAnsi="Arial Narrow" w:cs="Arial Narrow"/>
          <w:spacing w:val="-4"/>
          <w:sz w:val="22"/>
          <w:szCs w:val="22"/>
        </w:rPr>
        <w:t>Procentowy udział terenu</w:t>
      </w:r>
      <w:r>
        <w:rPr>
          <w:rFonts w:ascii="Arial Narrow" w:hAnsi="Arial Narrow" w:cs="Arial Narrow"/>
          <w:spacing w:val="-4"/>
          <w:sz w:val="22"/>
          <w:szCs w:val="22"/>
        </w:rPr>
        <w:t>:</w:t>
      </w:r>
    </w:p>
    <w:p w14:paraId="2697330D" w14:textId="77777777" w:rsidR="003662E8" w:rsidRPr="005B7FE7" w:rsidRDefault="003662E8" w:rsidP="003662E8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5B7FE7">
        <w:rPr>
          <w:rFonts w:ascii="Arial Narrow" w:hAnsi="Arial Narrow" w:cs="Arial Narrow"/>
          <w:spacing w:val="-4"/>
          <w:sz w:val="22"/>
          <w:szCs w:val="22"/>
        </w:rPr>
        <w:t>budynek GOK z biblioteką - 22,9%</w:t>
      </w:r>
      <w:r>
        <w:rPr>
          <w:rFonts w:ascii="Arial Narrow" w:hAnsi="Arial Narrow" w:cs="Arial Narrow"/>
          <w:spacing w:val="-4"/>
          <w:sz w:val="22"/>
          <w:szCs w:val="22"/>
        </w:rPr>
        <w:t>,</w:t>
      </w:r>
    </w:p>
    <w:p w14:paraId="118E37FE" w14:textId="77777777" w:rsidR="003662E8" w:rsidRPr="005B7FE7" w:rsidRDefault="003662E8" w:rsidP="003662E8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5B7FE7">
        <w:rPr>
          <w:rFonts w:ascii="Arial Narrow" w:hAnsi="Arial Narrow" w:cs="Arial Narrow"/>
          <w:spacing w:val="-4"/>
          <w:sz w:val="22"/>
          <w:szCs w:val="22"/>
        </w:rPr>
        <w:t>ciągi piesze z kostki betonowej gr. 6 cm - 20,3%</w:t>
      </w:r>
      <w:r>
        <w:rPr>
          <w:rFonts w:ascii="Arial Narrow" w:hAnsi="Arial Narrow" w:cs="Arial Narrow"/>
          <w:spacing w:val="-4"/>
          <w:sz w:val="22"/>
          <w:szCs w:val="22"/>
        </w:rPr>
        <w:t>,</w:t>
      </w:r>
    </w:p>
    <w:p w14:paraId="1806BC94" w14:textId="77777777" w:rsidR="003662E8" w:rsidRPr="005B7FE7" w:rsidRDefault="003662E8" w:rsidP="003662E8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5B7FE7">
        <w:rPr>
          <w:rFonts w:ascii="Arial Narrow" w:hAnsi="Arial Narrow" w:cs="Arial Narrow"/>
          <w:spacing w:val="-4"/>
          <w:sz w:val="22"/>
          <w:szCs w:val="22"/>
        </w:rPr>
        <w:t>droga wewnętrza z kostki betonowej gr.8 cm - 19,7%</w:t>
      </w:r>
      <w:r>
        <w:rPr>
          <w:rFonts w:ascii="Arial Narrow" w:hAnsi="Arial Narrow" w:cs="Arial Narrow"/>
          <w:spacing w:val="-4"/>
          <w:sz w:val="22"/>
          <w:szCs w:val="22"/>
        </w:rPr>
        <w:t>,</w:t>
      </w:r>
    </w:p>
    <w:p w14:paraId="557D412C" w14:textId="77777777" w:rsidR="003662E8" w:rsidRPr="005B7FE7" w:rsidRDefault="003662E8" w:rsidP="003662E8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5B7FE7">
        <w:rPr>
          <w:rFonts w:ascii="Arial Narrow" w:hAnsi="Arial Narrow" w:cs="Arial Narrow"/>
          <w:spacing w:val="-4"/>
          <w:sz w:val="22"/>
          <w:szCs w:val="22"/>
        </w:rPr>
        <w:t>miejsca postojowe z kostki betonowej gr.8 cm - 13,4%</w:t>
      </w:r>
      <w:r>
        <w:rPr>
          <w:rFonts w:ascii="Arial Narrow" w:hAnsi="Arial Narrow" w:cs="Arial Narrow"/>
          <w:spacing w:val="-4"/>
          <w:sz w:val="22"/>
          <w:szCs w:val="22"/>
        </w:rPr>
        <w:t>,</w:t>
      </w:r>
    </w:p>
    <w:p w14:paraId="413A12CB" w14:textId="77777777" w:rsidR="003662E8" w:rsidRPr="005B7FE7" w:rsidRDefault="003662E8" w:rsidP="003662E8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5B7FE7">
        <w:rPr>
          <w:rFonts w:ascii="Arial Narrow" w:hAnsi="Arial Narrow" w:cs="Arial Narrow"/>
          <w:spacing w:val="-4"/>
          <w:sz w:val="22"/>
          <w:szCs w:val="22"/>
        </w:rPr>
        <w:t>zieleń - 23,7%</w:t>
      </w:r>
      <w:r>
        <w:rPr>
          <w:rFonts w:ascii="Arial Narrow" w:hAnsi="Arial Narrow" w:cs="Arial Narrow"/>
          <w:spacing w:val="-4"/>
          <w:sz w:val="22"/>
          <w:szCs w:val="22"/>
        </w:rPr>
        <w:t>,</w:t>
      </w:r>
    </w:p>
    <w:p w14:paraId="6BEFDF78" w14:textId="77777777" w:rsidR="003662E8" w:rsidRPr="005B7FE7" w:rsidRDefault="003662E8" w:rsidP="003662E8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5B7FE7">
        <w:rPr>
          <w:rFonts w:ascii="Arial Narrow" w:hAnsi="Arial Narrow" w:cs="Arial Narrow"/>
          <w:spacing w:val="-4"/>
          <w:sz w:val="22"/>
          <w:szCs w:val="22"/>
        </w:rPr>
        <w:t xml:space="preserve">suma powierzchni działki budowlanej o nr </w:t>
      </w:r>
      <w:proofErr w:type="spellStart"/>
      <w:r>
        <w:rPr>
          <w:rFonts w:ascii="Arial Narrow" w:hAnsi="Arial Narrow" w:cs="Arial Narrow"/>
          <w:spacing w:val="-4"/>
          <w:sz w:val="22"/>
          <w:szCs w:val="22"/>
        </w:rPr>
        <w:t>ewid</w:t>
      </w:r>
      <w:proofErr w:type="spellEnd"/>
      <w:r>
        <w:rPr>
          <w:rFonts w:ascii="Arial Narrow" w:hAnsi="Arial Narrow" w:cs="Arial Narrow"/>
          <w:spacing w:val="-4"/>
          <w:sz w:val="22"/>
          <w:szCs w:val="22"/>
        </w:rPr>
        <w:t xml:space="preserve">.: </w:t>
      </w:r>
      <w:r w:rsidRPr="005B7FE7">
        <w:rPr>
          <w:rFonts w:ascii="Arial Narrow" w:hAnsi="Arial Narrow" w:cs="Arial Narrow"/>
          <w:spacing w:val="-4"/>
          <w:sz w:val="22"/>
          <w:szCs w:val="22"/>
        </w:rPr>
        <w:t>214/1 - 100%</w:t>
      </w:r>
      <w:r>
        <w:rPr>
          <w:rFonts w:ascii="Arial Narrow" w:hAnsi="Arial Narrow" w:cs="Arial Narrow"/>
          <w:spacing w:val="-4"/>
          <w:sz w:val="22"/>
          <w:szCs w:val="22"/>
        </w:rPr>
        <w:t>.</w:t>
      </w:r>
    </w:p>
    <w:p w14:paraId="6C5CE3BF" w14:textId="77777777" w:rsidR="003662E8" w:rsidRPr="005B7FE7" w:rsidRDefault="003662E8" w:rsidP="003662E8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</w:p>
    <w:p w14:paraId="4299F89E" w14:textId="77777777" w:rsidR="003662E8" w:rsidRPr="005B7FE7" w:rsidRDefault="003662E8" w:rsidP="003662E8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5B7FE7">
        <w:rPr>
          <w:rFonts w:ascii="Arial Narrow" w:hAnsi="Arial Narrow" w:cs="Arial Narrow"/>
          <w:spacing w:val="-4"/>
          <w:sz w:val="22"/>
          <w:szCs w:val="22"/>
        </w:rPr>
        <w:t xml:space="preserve">ogrodzenie - 168 </w:t>
      </w:r>
      <w:proofErr w:type="spellStart"/>
      <w:r w:rsidRPr="005B7FE7">
        <w:rPr>
          <w:rFonts w:ascii="Arial Narrow" w:hAnsi="Arial Narrow" w:cs="Arial Narrow"/>
          <w:spacing w:val="-4"/>
          <w:sz w:val="22"/>
          <w:szCs w:val="22"/>
        </w:rPr>
        <w:t>mb</w:t>
      </w:r>
      <w:proofErr w:type="spellEnd"/>
      <w:r>
        <w:rPr>
          <w:rFonts w:ascii="Arial Narrow" w:hAnsi="Arial Narrow" w:cs="Arial Narrow"/>
          <w:spacing w:val="-4"/>
          <w:sz w:val="22"/>
          <w:szCs w:val="22"/>
        </w:rPr>
        <w:t>,</w:t>
      </w:r>
    </w:p>
    <w:p w14:paraId="27E3A456" w14:textId="77777777" w:rsidR="003662E8" w:rsidRPr="005B7FE7" w:rsidRDefault="003662E8" w:rsidP="003662E8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5B7FE7">
        <w:rPr>
          <w:rFonts w:ascii="Arial Narrow" w:hAnsi="Arial Narrow" w:cs="Arial Narrow"/>
          <w:spacing w:val="-4"/>
          <w:sz w:val="22"/>
          <w:szCs w:val="22"/>
        </w:rPr>
        <w:t>powierzchnia zabudowy - 22,9%</w:t>
      </w:r>
      <w:r>
        <w:rPr>
          <w:rFonts w:ascii="Arial Narrow" w:hAnsi="Arial Narrow" w:cs="Arial Narrow"/>
          <w:spacing w:val="-4"/>
          <w:sz w:val="22"/>
          <w:szCs w:val="22"/>
        </w:rPr>
        <w:t>,</w:t>
      </w:r>
    </w:p>
    <w:p w14:paraId="63243009" w14:textId="77777777" w:rsidR="003662E8" w:rsidRPr="005B7FE7" w:rsidRDefault="003662E8" w:rsidP="003662E8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5B7FE7">
        <w:rPr>
          <w:rFonts w:ascii="Arial Narrow" w:hAnsi="Arial Narrow" w:cs="Arial Narrow"/>
          <w:spacing w:val="-4"/>
          <w:sz w:val="22"/>
          <w:szCs w:val="22"/>
        </w:rPr>
        <w:t>powierzchnia biologicznie czynna - 23,7%</w:t>
      </w:r>
      <w:r>
        <w:rPr>
          <w:rFonts w:ascii="Arial Narrow" w:hAnsi="Arial Narrow" w:cs="Arial Narrow"/>
          <w:spacing w:val="-4"/>
          <w:sz w:val="22"/>
          <w:szCs w:val="22"/>
        </w:rPr>
        <w:t>,</w:t>
      </w:r>
    </w:p>
    <w:p w14:paraId="7E53BD54" w14:textId="77777777" w:rsidR="003662E8" w:rsidRPr="005B7FE7" w:rsidRDefault="003662E8" w:rsidP="003662E8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5B7FE7">
        <w:rPr>
          <w:rFonts w:ascii="Arial Narrow" w:hAnsi="Arial Narrow" w:cs="Arial Narrow"/>
          <w:spacing w:val="-4"/>
          <w:sz w:val="22"/>
          <w:szCs w:val="22"/>
        </w:rPr>
        <w:t>współczynnik intensywności zabudowy netto - 0,2</w:t>
      </w:r>
      <w:r>
        <w:rPr>
          <w:rFonts w:ascii="Arial Narrow" w:hAnsi="Arial Narrow" w:cs="Arial Narrow"/>
          <w:spacing w:val="-4"/>
          <w:sz w:val="22"/>
          <w:szCs w:val="22"/>
        </w:rPr>
        <w:t>,</w:t>
      </w:r>
    </w:p>
    <w:p w14:paraId="6D934D94" w14:textId="77777777" w:rsidR="003662E8" w:rsidRPr="005B7FE7" w:rsidRDefault="003662E8" w:rsidP="003662E8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5B7FE7">
        <w:rPr>
          <w:rFonts w:ascii="Arial Narrow" w:hAnsi="Arial Narrow" w:cs="Arial Narrow"/>
          <w:spacing w:val="-4"/>
          <w:sz w:val="22"/>
          <w:szCs w:val="22"/>
        </w:rPr>
        <w:t>miejsca postojowe - 24 szt.</w:t>
      </w:r>
      <w:r>
        <w:rPr>
          <w:rFonts w:ascii="Arial Narrow" w:hAnsi="Arial Narrow" w:cs="Arial Narrow"/>
          <w:spacing w:val="-4"/>
          <w:sz w:val="22"/>
          <w:szCs w:val="22"/>
        </w:rPr>
        <w:t>,</w:t>
      </w:r>
    </w:p>
    <w:p w14:paraId="47140F97" w14:textId="77777777" w:rsidR="003662E8" w:rsidRPr="005B7FE7" w:rsidRDefault="003662E8" w:rsidP="003662E8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5B7FE7">
        <w:rPr>
          <w:rFonts w:ascii="Arial Narrow" w:hAnsi="Arial Narrow" w:cs="Arial Narrow"/>
          <w:spacing w:val="-4"/>
          <w:sz w:val="22"/>
          <w:szCs w:val="22"/>
        </w:rPr>
        <w:t xml:space="preserve">miejsca postojowe dla </w:t>
      </w:r>
      <w:r>
        <w:rPr>
          <w:rFonts w:ascii="Arial Narrow" w:hAnsi="Arial Narrow" w:cs="Arial Narrow"/>
          <w:spacing w:val="-4"/>
          <w:sz w:val="22"/>
          <w:szCs w:val="22"/>
        </w:rPr>
        <w:t>N</w:t>
      </w:r>
      <w:r w:rsidRPr="005B7FE7">
        <w:rPr>
          <w:rFonts w:ascii="Arial Narrow" w:hAnsi="Arial Narrow" w:cs="Arial Narrow"/>
          <w:spacing w:val="-4"/>
          <w:sz w:val="22"/>
          <w:szCs w:val="22"/>
        </w:rPr>
        <w:t xml:space="preserve"> - 2 szt.</w:t>
      </w:r>
    </w:p>
    <w:p w14:paraId="7012C1BA" w14:textId="77777777" w:rsidR="006E3201" w:rsidRPr="007A30B8" w:rsidRDefault="006E3201" w:rsidP="006E3201">
      <w:pPr>
        <w:pStyle w:val="Zwykytekst1"/>
        <w:tabs>
          <w:tab w:val="left" w:pos="0"/>
          <w:tab w:val="left" w:pos="567"/>
        </w:tabs>
        <w:jc w:val="both"/>
        <w:rPr>
          <w:rFonts w:ascii="Arial Narrow" w:hAnsi="Arial Narrow"/>
          <w:sz w:val="22"/>
          <w:szCs w:val="22"/>
          <w:u w:val="single"/>
          <w:lang w:eastAsia="ar-SA"/>
        </w:rPr>
      </w:pPr>
    </w:p>
    <w:p w14:paraId="62962A29" w14:textId="77777777" w:rsidR="00F37577" w:rsidRPr="007A30B8" w:rsidRDefault="00F37577" w:rsidP="00F37577">
      <w:pPr>
        <w:pStyle w:val="Zwykytekst1"/>
        <w:tabs>
          <w:tab w:val="left" w:pos="0"/>
          <w:tab w:val="left" w:pos="567"/>
        </w:tabs>
        <w:jc w:val="both"/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>5.URZ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sz w:val="22"/>
          <w:szCs w:val="22"/>
          <w:lang w:eastAsia="ar-SA"/>
        </w:rPr>
        <w:t>DZENIA TERENOWE I UZBROJENIE PODZIEMNE.</w:t>
      </w:r>
    </w:p>
    <w:p w14:paraId="35DC4FB8" w14:textId="77777777" w:rsidR="00F37577" w:rsidRPr="007A30B8" w:rsidRDefault="00F37577" w:rsidP="00F37577">
      <w:pPr>
        <w:pStyle w:val="Zwykytekst1"/>
        <w:ind w:left="567"/>
        <w:jc w:val="both"/>
        <w:rPr>
          <w:rFonts w:ascii="Arial Narrow" w:hAnsi="Arial Narrow"/>
          <w:color w:val="FF0000"/>
          <w:sz w:val="22"/>
          <w:szCs w:val="22"/>
          <w:lang w:eastAsia="ar-SA"/>
        </w:rPr>
      </w:pPr>
    </w:p>
    <w:p w14:paraId="24257F5B" w14:textId="77777777" w:rsidR="003662E8" w:rsidRPr="007A30B8" w:rsidRDefault="003662E8" w:rsidP="003662E8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7A30B8">
        <w:rPr>
          <w:rFonts w:ascii="Arial Narrow" w:hAnsi="Arial Narrow" w:cs="Arial Narrow"/>
          <w:spacing w:val="-4"/>
          <w:sz w:val="22"/>
          <w:szCs w:val="22"/>
        </w:rPr>
        <w:t>- wykonanie drogi dojazdowej oraz miejsc postojowych z kostki betonowej gr. 8cm,</w:t>
      </w:r>
    </w:p>
    <w:p w14:paraId="4D938A65" w14:textId="77777777" w:rsidR="003662E8" w:rsidRPr="007A30B8" w:rsidRDefault="003662E8" w:rsidP="003662E8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7A30B8">
        <w:rPr>
          <w:rFonts w:ascii="Arial Narrow" w:hAnsi="Arial Narrow" w:cs="Arial Narrow"/>
          <w:spacing w:val="-4"/>
          <w:sz w:val="22"/>
          <w:szCs w:val="22"/>
        </w:rPr>
        <w:t>- wykonanie chodników z kostki betonowej gr. 6cm,</w:t>
      </w:r>
    </w:p>
    <w:p w14:paraId="30311158" w14:textId="77777777" w:rsidR="003662E8" w:rsidRPr="007A30B8" w:rsidRDefault="003662E8" w:rsidP="003662E8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7A30B8">
        <w:rPr>
          <w:rFonts w:ascii="Arial Narrow" w:hAnsi="Arial Narrow" w:cs="Arial Narrow"/>
          <w:spacing w:val="-4"/>
          <w:sz w:val="22"/>
          <w:szCs w:val="22"/>
        </w:rPr>
        <w:t>- wykonanie ogrodzenia dzia</w:t>
      </w:r>
      <w:r w:rsidRPr="000A2E65">
        <w:rPr>
          <w:rFonts w:ascii="Arial Narrow" w:hAnsi="Arial Narrow" w:cs="Arial Narrow"/>
          <w:spacing w:val="-4"/>
          <w:sz w:val="22"/>
          <w:szCs w:val="22"/>
        </w:rPr>
        <w:t>ł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ki</w:t>
      </w:r>
      <w:r>
        <w:rPr>
          <w:rFonts w:ascii="Arial Narrow" w:hAnsi="Arial Narrow" w:cs="Arial Narrow"/>
          <w:spacing w:val="-4"/>
          <w:sz w:val="22"/>
          <w:szCs w:val="22"/>
        </w:rPr>
        <w:t>,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 xml:space="preserve"> </w:t>
      </w:r>
    </w:p>
    <w:p w14:paraId="6C9DF091" w14:textId="77777777" w:rsidR="003662E8" w:rsidRPr="007A30B8" w:rsidRDefault="003662E8" w:rsidP="003662E8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7A30B8">
        <w:rPr>
          <w:rFonts w:ascii="Arial Narrow" w:hAnsi="Arial Narrow" w:cs="Arial Narrow"/>
          <w:spacing w:val="-4"/>
          <w:sz w:val="22"/>
          <w:szCs w:val="22"/>
        </w:rPr>
        <w:t>- budowa przy</w:t>
      </w:r>
      <w:r w:rsidRPr="000A2E65">
        <w:rPr>
          <w:rFonts w:ascii="Arial Narrow" w:hAnsi="Arial Narrow" w:cs="Arial Narrow"/>
          <w:spacing w:val="-4"/>
          <w:sz w:val="22"/>
          <w:szCs w:val="22"/>
        </w:rPr>
        <w:t>łą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cza wodoci</w:t>
      </w:r>
      <w:r w:rsidRPr="000A2E65">
        <w:rPr>
          <w:rFonts w:ascii="Arial Narrow" w:hAnsi="Arial Narrow" w:cs="Arial Narrow"/>
          <w:spacing w:val="-4"/>
          <w:sz w:val="22"/>
          <w:szCs w:val="22"/>
        </w:rPr>
        <w:t>ą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gowego (</w:t>
      </w:r>
      <w:r>
        <w:rPr>
          <w:rFonts w:ascii="Arial Narrow" w:hAnsi="Arial Narrow" w:cs="Arial Narrow"/>
          <w:spacing w:val="-4"/>
          <w:sz w:val="22"/>
          <w:szCs w:val="22"/>
        </w:rPr>
        <w:t>w granicach działki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),</w:t>
      </w:r>
    </w:p>
    <w:p w14:paraId="0222E2CA" w14:textId="77777777" w:rsidR="003662E8" w:rsidRPr="007A30B8" w:rsidRDefault="003662E8" w:rsidP="003662E8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7A30B8">
        <w:rPr>
          <w:rFonts w:ascii="Arial Narrow" w:hAnsi="Arial Narrow" w:cs="Arial Narrow"/>
          <w:spacing w:val="-4"/>
          <w:sz w:val="22"/>
          <w:szCs w:val="22"/>
        </w:rPr>
        <w:t>- budowa przy</w:t>
      </w:r>
      <w:r w:rsidRPr="000A2E65">
        <w:rPr>
          <w:rFonts w:ascii="Arial Narrow" w:hAnsi="Arial Narrow" w:cs="Arial Narrow"/>
          <w:spacing w:val="-4"/>
          <w:sz w:val="22"/>
          <w:szCs w:val="22"/>
        </w:rPr>
        <w:t>łą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 xml:space="preserve">cza kanalizacyjnego </w:t>
      </w:r>
      <w:r>
        <w:rPr>
          <w:rFonts w:ascii="Arial Narrow" w:hAnsi="Arial Narrow" w:cs="Arial Narrow"/>
          <w:spacing w:val="-4"/>
          <w:sz w:val="22"/>
          <w:szCs w:val="22"/>
        </w:rPr>
        <w:t xml:space="preserve">z przepompownią 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(</w:t>
      </w:r>
      <w:r>
        <w:rPr>
          <w:rFonts w:ascii="Arial Narrow" w:hAnsi="Arial Narrow" w:cs="Arial Narrow"/>
          <w:spacing w:val="-4"/>
          <w:sz w:val="22"/>
          <w:szCs w:val="22"/>
        </w:rPr>
        <w:t>w granicach działki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),</w:t>
      </w:r>
    </w:p>
    <w:p w14:paraId="0F631975" w14:textId="77777777" w:rsidR="003662E8" w:rsidRDefault="003662E8" w:rsidP="003662E8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7A30B8">
        <w:rPr>
          <w:rFonts w:ascii="Arial Narrow" w:hAnsi="Arial Narrow" w:cs="Arial Narrow"/>
          <w:spacing w:val="-4"/>
          <w:sz w:val="22"/>
          <w:szCs w:val="22"/>
        </w:rPr>
        <w:t>- budowa przy</w:t>
      </w:r>
      <w:r w:rsidRPr="000A2E65">
        <w:rPr>
          <w:rFonts w:ascii="Arial Narrow" w:hAnsi="Arial Narrow" w:cs="Arial Narrow"/>
          <w:spacing w:val="-4"/>
          <w:sz w:val="22"/>
          <w:szCs w:val="22"/>
        </w:rPr>
        <w:t>łą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cza energetycznego (odr</w:t>
      </w:r>
      <w:r w:rsidRPr="000A2E65">
        <w:rPr>
          <w:rFonts w:ascii="Arial Narrow" w:hAnsi="Arial Narrow" w:cs="Arial Narrow"/>
          <w:spacing w:val="-4"/>
          <w:sz w:val="22"/>
          <w:szCs w:val="22"/>
        </w:rPr>
        <w:t>ę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bne opracowanie),</w:t>
      </w:r>
    </w:p>
    <w:p w14:paraId="67D44837" w14:textId="7685E157" w:rsidR="003662E8" w:rsidRDefault="003662E8" w:rsidP="003662E8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>
        <w:rPr>
          <w:rFonts w:ascii="Arial Narrow" w:hAnsi="Arial Narrow" w:cs="Arial Narrow"/>
          <w:spacing w:val="-4"/>
          <w:sz w:val="22"/>
          <w:szCs w:val="22"/>
        </w:rPr>
        <w:t>- montaż i budowa podziemnego zbiornika na gaz poj. V=6700 L na płycie prefabrykowanej</w:t>
      </w:r>
      <w:r w:rsidR="00E60D96">
        <w:rPr>
          <w:rFonts w:ascii="Arial Narrow" w:hAnsi="Arial Narrow" w:cs="Arial Narrow"/>
          <w:spacing w:val="-4"/>
          <w:sz w:val="22"/>
          <w:szCs w:val="22"/>
        </w:rPr>
        <w:t xml:space="preserve"> </w:t>
      </w:r>
      <w:r w:rsidR="00E60D96" w:rsidRPr="007A30B8">
        <w:rPr>
          <w:rFonts w:ascii="Arial Narrow" w:hAnsi="Arial Narrow" w:cs="Arial Narrow"/>
          <w:spacing w:val="-4"/>
          <w:sz w:val="22"/>
          <w:szCs w:val="22"/>
        </w:rPr>
        <w:t>(odr</w:t>
      </w:r>
      <w:r w:rsidR="00E60D96" w:rsidRPr="000A2E65">
        <w:rPr>
          <w:rFonts w:ascii="Arial Narrow" w:hAnsi="Arial Narrow" w:cs="Arial Narrow"/>
          <w:spacing w:val="-4"/>
          <w:sz w:val="22"/>
          <w:szCs w:val="22"/>
        </w:rPr>
        <w:t>ę</w:t>
      </w:r>
      <w:r w:rsidR="00E60D96" w:rsidRPr="007A30B8">
        <w:rPr>
          <w:rFonts w:ascii="Arial Narrow" w:hAnsi="Arial Narrow" w:cs="Arial Narrow"/>
          <w:spacing w:val="-4"/>
          <w:sz w:val="22"/>
          <w:szCs w:val="22"/>
        </w:rPr>
        <w:t>bne opracowanie)</w:t>
      </w:r>
      <w:r>
        <w:rPr>
          <w:rFonts w:ascii="Arial Narrow" w:hAnsi="Arial Narrow" w:cs="Arial Narrow"/>
          <w:spacing w:val="-4"/>
          <w:sz w:val="22"/>
          <w:szCs w:val="22"/>
        </w:rPr>
        <w:t>,</w:t>
      </w:r>
    </w:p>
    <w:p w14:paraId="55E344FD" w14:textId="6798D85A" w:rsidR="003662E8" w:rsidRPr="007A30B8" w:rsidRDefault="003662E8" w:rsidP="003662E8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>
        <w:rPr>
          <w:rFonts w:ascii="Arial Narrow" w:hAnsi="Arial Narrow" w:cs="Arial Narrow"/>
          <w:spacing w:val="-4"/>
          <w:sz w:val="22"/>
          <w:szCs w:val="22"/>
        </w:rPr>
        <w:t>- budowa przyłącza gazowego</w:t>
      </w:r>
      <w:r w:rsidR="00E60D96">
        <w:rPr>
          <w:rFonts w:ascii="Arial Narrow" w:hAnsi="Arial Narrow" w:cs="Arial Narrow"/>
          <w:spacing w:val="-4"/>
          <w:sz w:val="22"/>
          <w:szCs w:val="22"/>
        </w:rPr>
        <w:t xml:space="preserve"> </w:t>
      </w:r>
      <w:r w:rsidR="00E60D96" w:rsidRPr="007A30B8">
        <w:rPr>
          <w:rFonts w:ascii="Arial Narrow" w:hAnsi="Arial Narrow" w:cs="Arial Narrow"/>
          <w:spacing w:val="-4"/>
          <w:sz w:val="22"/>
          <w:szCs w:val="22"/>
        </w:rPr>
        <w:t>(odr</w:t>
      </w:r>
      <w:r w:rsidR="00E60D96" w:rsidRPr="000A2E65">
        <w:rPr>
          <w:rFonts w:ascii="Arial Narrow" w:hAnsi="Arial Narrow" w:cs="Arial Narrow"/>
          <w:spacing w:val="-4"/>
          <w:sz w:val="22"/>
          <w:szCs w:val="22"/>
        </w:rPr>
        <w:t>ę</w:t>
      </w:r>
      <w:r w:rsidR="00E60D96" w:rsidRPr="007A30B8">
        <w:rPr>
          <w:rFonts w:ascii="Arial Narrow" w:hAnsi="Arial Narrow" w:cs="Arial Narrow"/>
          <w:spacing w:val="-4"/>
          <w:sz w:val="22"/>
          <w:szCs w:val="22"/>
        </w:rPr>
        <w:t>bne opracowanie)</w:t>
      </w:r>
      <w:r>
        <w:rPr>
          <w:rFonts w:ascii="Arial Narrow" w:hAnsi="Arial Narrow" w:cs="Arial Narrow"/>
          <w:spacing w:val="-4"/>
          <w:sz w:val="22"/>
          <w:szCs w:val="22"/>
        </w:rPr>
        <w:t>,</w:t>
      </w:r>
    </w:p>
    <w:p w14:paraId="0ADA840A" w14:textId="681CBBC7" w:rsidR="003662E8" w:rsidRPr="007A30B8" w:rsidRDefault="003662E8" w:rsidP="003662E8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7A30B8">
        <w:rPr>
          <w:rFonts w:ascii="Arial Narrow" w:hAnsi="Arial Narrow" w:cs="Arial Narrow"/>
          <w:spacing w:val="-4"/>
          <w:sz w:val="22"/>
          <w:szCs w:val="22"/>
        </w:rPr>
        <w:t>- budowa wjazdu na przedmiotow</w:t>
      </w:r>
      <w:r w:rsidRPr="000A2E65">
        <w:rPr>
          <w:rFonts w:ascii="Arial Narrow" w:hAnsi="Arial Narrow" w:cs="Arial Narrow"/>
          <w:spacing w:val="-4"/>
          <w:sz w:val="22"/>
          <w:szCs w:val="22"/>
        </w:rPr>
        <w:t>ą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 xml:space="preserve"> dzia</w:t>
      </w:r>
      <w:r w:rsidRPr="000A2E65">
        <w:rPr>
          <w:rFonts w:ascii="Arial Narrow" w:hAnsi="Arial Narrow" w:cs="Arial Narrow"/>
          <w:spacing w:val="-4"/>
          <w:sz w:val="22"/>
          <w:szCs w:val="22"/>
        </w:rPr>
        <w:t>ł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k</w:t>
      </w:r>
      <w:r w:rsidRPr="000A2E65">
        <w:rPr>
          <w:rFonts w:ascii="Arial Narrow" w:hAnsi="Arial Narrow" w:cs="Arial Narrow"/>
          <w:spacing w:val="-4"/>
          <w:sz w:val="22"/>
          <w:szCs w:val="22"/>
        </w:rPr>
        <w:t>ę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 xml:space="preserve"> z drogi gminnej - dost</w:t>
      </w:r>
      <w:r w:rsidRPr="000A2E65">
        <w:rPr>
          <w:rFonts w:ascii="Arial Narrow" w:hAnsi="Arial Narrow" w:cs="Arial Narrow"/>
          <w:spacing w:val="-4"/>
          <w:sz w:val="22"/>
          <w:szCs w:val="22"/>
        </w:rPr>
        <w:t>ę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p do drogi publicznej</w:t>
      </w:r>
      <w:r>
        <w:rPr>
          <w:rFonts w:ascii="Arial Narrow" w:hAnsi="Arial Narrow" w:cs="Arial Narrow"/>
          <w:spacing w:val="-4"/>
          <w:sz w:val="22"/>
          <w:szCs w:val="22"/>
        </w:rPr>
        <w:t>.</w:t>
      </w:r>
    </w:p>
    <w:p w14:paraId="34A007D4" w14:textId="77777777" w:rsidR="00F37577" w:rsidRPr="007A30B8" w:rsidRDefault="00F37577" w:rsidP="00F37577">
      <w:pPr>
        <w:pStyle w:val="Zwykytekst1"/>
        <w:tabs>
          <w:tab w:val="left" w:pos="0"/>
          <w:tab w:val="left" w:pos="567"/>
        </w:tabs>
        <w:jc w:val="both"/>
        <w:rPr>
          <w:rFonts w:ascii="Arial Narrow" w:hAnsi="Arial Narrow"/>
          <w:sz w:val="22"/>
          <w:szCs w:val="22"/>
          <w:u w:val="single"/>
          <w:lang w:eastAsia="ar-SA"/>
        </w:rPr>
      </w:pPr>
    </w:p>
    <w:p w14:paraId="7A590DFA" w14:textId="77777777" w:rsidR="00F37577" w:rsidRPr="007A30B8" w:rsidRDefault="00F37577" w:rsidP="00F37577">
      <w:pPr>
        <w:pStyle w:val="Zwykytekst1"/>
        <w:tabs>
          <w:tab w:val="left" w:pos="0"/>
          <w:tab w:val="left" w:pos="567"/>
        </w:tabs>
        <w:jc w:val="both"/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>6.UWARUNKOWANIA KONSERWATORSKIE.</w:t>
      </w:r>
    </w:p>
    <w:p w14:paraId="457A3857" w14:textId="77777777" w:rsidR="00F37577" w:rsidRPr="007A30B8" w:rsidRDefault="00F37577" w:rsidP="00F37577">
      <w:pPr>
        <w:pStyle w:val="Zwykytekst1"/>
        <w:tabs>
          <w:tab w:val="left" w:pos="0"/>
          <w:tab w:val="left" w:pos="567"/>
        </w:tabs>
        <w:jc w:val="both"/>
        <w:rPr>
          <w:rFonts w:ascii="Arial Narrow" w:hAnsi="Arial Narrow"/>
          <w:sz w:val="22"/>
          <w:szCs w:val="22"/>
          <w:u w:val="single"/>
          <w:lang w:eastAsia="ar-SA"/>
        </w:rPr>
      </w:pPr>
    </w:p>
    <w:p w14:paraId="7CD039A5" w14:textId="77777777" w:rsidR="00F37577" w:rsidRPr="007A30B8" w:rsidRDefault="00F37577" w:rsidP="00F37577">
      <w:pPr>
        <w:pStyle w:val="Zwykytekst2"/>
        <w:jc w:val="both"/>
        <w:rPr>
          <w:rFonts w:ascii="Arial Narrow" w:hAnsi="Arial Narrow"/>
          <w:szCs w:val="22"/>
        </w:rPr>
      </w:pPr>
      <w:r w:rsidRPr="007A30B8">
        <w:rPr>
          <w:rFonts w:ascii="Arial Narrow" w:hAnsi="Arial Narrow"/>
          <w:szCs w:val="22"/>
        </w:rPr>
        <w:t>Teren przeznaczony pod zainwestowanie nie znajduje si</w:t>
      </w:r>
      <w:r w:rsidRPr="007A30B8">
        <w:rPr>
          <w:rFonts w:ascii="Lucida Grande" w:hAnsi="Lucida Grande" w:cs="Lucida Grande"/>
          <w:szCs w:val="22"/>
        </w:rPr>
        <w:t>ę</w:t>
      </w:r>
      <w:r w:rsidRPr="007A30B8">
        <w:rPr>
          <w:rFonts w:ascii="Arial Narrow" w:hAnsi="Arial Narrow"/>
          <w:szCs w:val="22"/>
        </w:rPr>
        <w:t xml:space="preserve"> na obszarze ochrony konserwatorskiej.</w:t>
      </w:r>
    </w:p>
    <w:p w14:paraId="5B405930" w14:textId="77777777" w:rsidR="00F37577" w:rsidRPr="007A30B8" w:rsidRDefault="00F37577" w:rsidP="00F37577">
      <w:pPr>
        <w:pStyle w:val="Zwykytekst2"/>
        <w:jc w:val="both"/>
        <w:rPr>
          <w:rFonts w:ascii="Arial Narrow" w:hAnsi="Arial Narrow"/>
          <w:szCs w:val="22"/>
        </w:rPr>
      </w:pPr>
    </w:p>
    <w:p w14:paraId="4EAA7628" w14:textId="77777777" w:rsidR="00F37577" w:rsidRPr="007A30B8" w:rsidRDefault="00F37577" w:rsidP="00F37577">
      <w:pPr>
        <w:pStyle w:val="Zwykytekst1"/>
        <w:tabs>
          <w:tab w:val="left" w:pos="0"/>
          <w:tab w:val="left" w:pos="567"/>
        </w:tabs>
        <w:jc w:val="both"/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>7.WP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z w:val="22"/>
          <w:szCs w:val="22"/>
          <w:lang w:eastAsia="ar-SA"/>
        </w:rPr>
        <w:t>YW EKSPLOATACJI GÓRNICZEJ.</w:t>
      </w:r>
    </w:p>
    <w:p w14:paraId="7C83AFB3" w14:textId="77777777" w:rsidR="00F37577" w:rsidRPr="007A30B8" w:rsidRDefault="00F37577" w:rsidP="00F37577">
      <w:pPr>
        <w:pStyle w:val="Zwykytekst1"/>
        <w:ind w:left="567"/>
        <w:jc w:val="both"/>
        <w:rPr>
          <w:rFonts w:ascii="Arial Narrow" w:hAnsi="Arial Narrow"/>
          <w:sz w:val="22"/>
          <w:szCs w:val="22"/>
          <w:lang w:eastAsia="ar-SA"/>
        </w:rPr>
      </w:pPr>
    </w:p>
    <w:p w14:paraId="62F857B1" w14:textId="77777777" w:rsidR="00F37577" w:rsidRPr="007A30B8" w:rsidRDefault="00F37577" w:rsidP="00F37577">
      <w:pPr>
        <w:pStyle w:val="Zwykytekst1"/>
        <w:jc w:val="both"/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>Teren przeznaczony pod zainwestowanie nie jest zlokalizowany w granicach terenu górniczego i nie podlega wp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z w:val="22"/>
          <w:szCs w:val="22"/>
          <w:lang w:eastAsia="ar-SA"/>
        </w:rPr>
        <w:t>ywom eksploatacji górniczej.</w:t>
      </w:r>
    </w:p>
    <w:p w14:paraId="6C491044" w14:textId="77777777" w:rsidR="00F37577" w:rsidRPr="007A30B8" w:rsidRDefault="00F37577" w:rsidP="00F37577">
      <w:pPr>
        <w:pStyle w:val="Zwykytekst1"/>
        <w:ind w:left="567"/>
        <w:jc w:val="both"/>
        <w:rPr>
          <w:rFonts w:ascii="Arial Narrow" w:hAnsi="Arial Narrow"/>
          <w:color w:val="FF0000"/>
          <w:sz w:val="22"/>
          <w:szCs w:val="22"/>
          <w:lang w:eastAsia="ar-SA"/>
        </w:rPr>
      </w:pPr>
    </w:p>
    <w:p w14:paraId="4A020148" w14:textId="77777777" w:rsidR="00F37577" w:rsidRPr="007A30B8" w:rsidRDefault="00F37577" w:rsidP="00F37577">
      <w:pPr>
        <w:pStyle w:val="Zwykytekst1"/>
        <w:tabs>
          <w:tab w:val="left" w:pos="0"/>
          <w:tab w:val="left" w:pos="567"/>
        </w:tabs>
        <w:jc w:val="both"/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>8.ZAGRO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Ż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ENIA DLA 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Ś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RODOWISKA. </w:t>
      </w:r>
    </w:p>
    <w:p w14:paraId="49F7F54E" w14:textId="77777777" w:rsidR="00F37577" w:rsidRPr="007A30B8" w:rsidRDefault="00F37577" w:rsidP="00F37577">
      <w:pPr>
        <w:pStyle w:val="Zwykytekst1"/>
        <w:ind w:left="567"/>
        <w:jc w:val="both"/>
        <w:rPr>
          <w:rFonts w:ascii="Arial Narrow" w:hAnsi="Arial Narrow"/>
          <w:sz w:val="22"/>
          <w:szCs w:val="22"/>
          <w:lang w:eastAsia="ar-SA"/>
        </w:rPr>
      </w:pPr>
    </w:p>
    <w:p w14:paraId="488A9C7C" w14:textId="2C885588" w:rsidR="00F37577" w:rsidRPr="007A30B8" w:rsidRDefault="00F37577" w:rsidP="00F37577">
      <w:pPr>
        <w:pStyle w:val="Zwykytekst1"/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7A30B8">
        <w:rPr>
          <w:rFonts w:ascii="Arial Narrow" w:hAnsi="Arial Narrow" w:cs="Arial"/>
          <w:sz w:val="22"/>
          <w:szCs w:val="22"/>
          <w:lang w:eastAsia="ar-SA"/>
        </w:rPr>
        <w:lastRenderedPageBreak/>
        <w:t>Obiekt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w rozumieniu rozporz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sz w:val="22"/>
          <w:szCs w:val="22"/>
          <w:lang w:eastAsia="ar-SA"/>
        </w:rPr>
        <w:t>dzenia Rady Ministrów z dnia 9 listopada 2004 r. w sprawie okre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ś</w:t>
      </w:r>
      <w:r w:rsidRPr="007A30B8">
        <w:rPr>
          <w:rFonts w:ascii="Arial Narrow" w:hAnsi="Arial Narrow"/>
          <w:sz w:val="22"/>
          <w:szCs w:val="22"/>
          <w:lang w:eastAsia="ar-SA"/>
        </w:rPr>
        <w:t>lenia rodzajów przedsi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ę</w:t>
      </w:r>
      <w:r w:rsidRPr="007A30B8">
        <w:rPr>
          <w:rFonts w:ascii="Arial Narrow" w:hAnsi="Arial Narrow"/>
          <w:sz w:val="22"/>
          <w:szCs w:val="22"/>
          <w:lang w:eastAsia="ar-SA"/>
        </w:rPr>
        <w:t>wzi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ęć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mog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sz w:val="22"/>
          <w:szCs w:val="22"/>
          <w:lang w:eastAsia="ar-SA"/>
        </w:rPr>
        <w:t>cych znacz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sz w:val="22"/>
          <w:szCs w:val="22"/>
          <w:lang w:eastAsia="ar-SA"/>
        </w:rPr>
        <w:t>co oddzia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z w:val="22"/>
          <w:szCs w:val="22"/>
          <w:lang w:eastAsia="ar-SA"/>
        </w:rPr>
        <w:t>ywa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ć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na 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ś</w:t>
      </w:r>
      <w:r w:rsidRPr="007A30B8">
        <w:rPr>
          <w:rFonts w:ascii="Arial Narrow" w:hAnsi="Arial Narrow"/>
          <w:sz w:val="22"/>
          <w:szCs w:val="22"/>
          <w:lang w:eastAsia="ar-SA"/>
        </w:rPr>
        <w:t>rodowisko oraz szczegó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z w:val="22"/>
          <w:szCs w:val="22"/>
          <w:lang w:eastAsia="ar-SA"/>
        </w:rPr>
        <w:t>owych uwarunkowa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ń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zwi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sz w:val="22"/>
          <w:szCs w:val="22"/>
          <w:lang w:eastAsia="ar-SA"/>
        </w:rPr>
        <w:t>zanych z kwalifikowaniem przedsi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ę</w:t>
      </w:r>
      <w:r w:rsidRPr="007A30B8">
        <w:rPr>
          <w:rFonts w:ascii="Arial Narrow" w:hAnsi="Arial Narrow"/>
          <w:sz w:val="22"/>
          <w:szCs w:val="22"/>
          <w:lang w:eastAsia="ar-SA"/>
        </w:rPr>
        <w:t>wzi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ę</w:t>
      </w:r>
      <w:r w:rsidRPr="007A30B8">
        <w:rPr>
          <w:rFonts w:ascii="Arial Narrow" w:hAnsi="Arial Narrow"/>
          <w:sz w:val="22"/>
          <w:szCs w:val="22"/>
          <w:lang w:eastAsia="ar-SA"/>
        </w:rPr>
        <w:t>cia do sporz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sz w:val="22"/>
          <w:szCs w:val="22"/>
          <w:lang w:eastAsia="ar-SA"/>
        </w:rPr>
        <w:t>dzenia raportu o oddzia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ywaniu na 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ś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rodowisko </w:t>
      </w:r>
      <w:r w:rsidRPr="007A30B8">
        <w:rPr>
          <w:rFonts w:ascii="Arial Narrow" w:hAnsi="Arial Narrow" w:cs="Arial"/>
          <w:sz w:val="22"/>
          <w:szCs w:val="22"/>
          <w:lang w:eastAsia="ar-SA"/>
        </w:rPr>
        <w:t xml:space="preserve">(Dz.U. 2004 nr 257 poz. 2573 z </w:t>
      </w:r>
      <w:proofErr w:type="spellStart"/>
      <w:r w:rsidRPr="007A30B8">
        <w:rPr>
          <w:rFonts w:ascii="Arial Narrow" w:hAnsi="Arial Narrow" w:cs="Arial"/>
          <w:sz w:val="22"/>
          <w:szCs w:val="22"/>
          <w:lang w:eastAsia="ar-SA"/>
        </w:rPr>
        <w:t>pó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ź</w:t>
      </w:r>
      <w:r w:rsidRPr="007A30B8">
        <w:rPr>
          <w:rFonts w:ascii="Arial Narrow" w:hAnsi="Arial Narrow" w:cs="Arial"/>
          <w:sz w:val="22"/>
          <w:szCs w:val="22"/>
          <w:lang w:eastAsia="ar-SA"/>
        </w:rPr>
        <w:t>n</w:t>
      </w:r>
      <w:proofErr w:type="spellEnd"/>
      <w:r w:rsidRPr="007A30B8">
        <w:rPr>
          <w:rFonts w:ascii="Arial Narrow" w:hAnsi="Arial Narrow" w:cs="Arial"/>
          <w:sz w:val="22"/>
          <w:szCs w:val="22"/>
          <w:lang w:eastAsia="ar-SA"/>
        </w:rPr>
        <w:t>. zm.) nie zalicza si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ę</w:t>
      </w:r>
      <w:r w:rsidRPr="007A30B8">
        <w:rPr>
          <w:rFonts w:ascii="Arial Narrow" w:hAnsi="Arial Narrow" w:cs="Arial"/>
          <w:sz w:val="22"/>
          <w:szCs w:val="22"/>
          <w:lang w:eastAsia="ar-SA"/>
        </w:rPr>
        <w:t xml:space="preserve"> do przedsi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ę</w:t>
      </w:r>
      <w:r w:rsidRPr="007A30B8">
        <w:rPr>
          <w:rFonts w:ascii="Arial Narrow" w:hAnsi="Arial Narrow" w:cs="Arial"/>
          <w:sz w:val="22"/>
          <w:szCs w:val="22"/>
          <w:lang w:eastAsia="ar-SA"/>
        </w:rPr>
        <w:t>wzi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ęć</w:t>
      </w:r>
      <w:r w:rsidRPr="007A30B8">
        <w:rPr>
          <w:rFonts w:ascii="Arial Narrow" w:hAnsi="Arial Narrow" w:cs="Arial"/>
          <w:sz w:val="22"/>
          <w:szCs w:val="22"/>
          <w:lang w:eastAsia="ar-SA"/>
        </w:rPr>
        <w:t xml:space="preserve"> mog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ą</w:t>
      </w:r>
      <w:r w:rsidRPr="007A30B8">
        <w:rPr>
          <w:rFonts w:ascii="Arial Narrow" w:hAnsi="Arial Narrow" w:cs="Arial"/>
          <w:sz w:val="22"/>
          <w:szCs w:val="22"/>
          <w:lang w:eastAsia="ar-SA"/>
        </w:rPr>
        <w:t>cych znacz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ą</w:t>
      </w:r>
      <w:r w:rsidRPr="007A30B8">
        <w:rPr>
          <w:rFonts w:ascii="Arial Narrow" w:hAnsi="Arial Narrow" w:cs="Arial"/>
          <w:sz w:val="22"/>
          <w:szCs w:val="22"/>
          <w:lang w:eastAsia="ar-SA"/>
        </w:rPr>
        <w:t>co oddzia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ł</w:t>
      </w:r>
      <w:r w:rsidRPr="007A30B8">
        <w:rPr>
          <w:rFonts w:ascii="Arial Narrow" w:hAnsi="Arial Narrow" w:cs="Arial"/>
          <w:sz w:val="22"/>
          <w:szCs w:val="22"/>
          <w:lang w:eastAsia="ar-SA"/>
        </w:rPr>
        <w:t>ywa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ć</w:t>
      </w:r>
      <w:r w:rsidRPr="007A30B8">
        <w:rPr>
          <w:rFonts w:ascii="Arial Narrow" w:hAnsi="Arial Narrow" w:cs="Arial"/>
          <w:sz w:val="22"/>
          <w:szCs w:val="22"/>
          <w:lang w:eastAsia="ar-SA"/>
        </w:rPr>
        <w:t xml:space="preserve"> na 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ś</w:t>
      </w:r>
      <w:r w:rsidRPr="007A30B8">
        <w:rPr>
          <w:rFonts w:ascii="Arial Narrow" w:hAnsi="Arial Narrow" w:cs="Arial"/>
          <w:sz w:val="22"/>
          <w:szCs w:val="22"/>
          <w:lang w:eastAsia="ar-SA"/>
        </w:rPr>
        <w:t>rodowisko i nie kwalifikuj</w:t>
      </w:r>
      <w:r w:rsidR="00F83272" w:rsidRPr="007A30B8">
        <w:rPr>
          <w:rFonts w:ascii="Arial Narrow" w:hAnsi="Arial Narrow" w:cs="Arial"/>
          <w:sz w:val="22"/>
          <w:szCs w:val="22"/>
          <w:lang w:eastAsia="ar-SA"/>
        </w:rPr>
        <w:t>e</w:t>
      </w:r>
      <w:r w:rsidRPr="007A30B8">
        <w:rPr>
          <w:rFonts w:ascii="Arial Narrow" w:hAnsi="Arial Narrow" w:cs="Arial"/>
          <w:sz w:val="22"/>
          <w:szCs w:val="22"/>
          <w:lang w:eastAsia="ar-SA"/>
        </w:rPr>
        <w:t xml:space="preserve"> si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ę</w:t>
      </w:r>
      <w:r w:rsidRPr="007A30B8">
        <w:rPr>
          <w:rFonts w:ascii="Arial Narrow" w:hAnsi="Arial Narrow" w:cs="Arial"/>
          <w:sz w:val="22"/>
          <w:szCs w:val="22"/>
          <w:lang w:eastAsia="ar-SA"/>
        </w:rPr>
        <w:t xml:space="preserve"> do sporz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ą</w:t>
      </w:r>
      <w:r w:rsidRPr="007A30B8">
        <w:rPr>
          <w:rFonts w:ascii="Arial Narrow" w:hAnsi="Arial Narrow" w:cs="Arial"/>
          <w:sz w:val="22"/>
          <w:szCs w:val="22"/>
          <w:lang w:eastAsia="ar-SA"/>
        </w:rPr>
        <w:t>dzania raportu o oddzia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ł</w:t>
      </w:r>
      <w:r w:rsidRPr="007A30B8">
        <w:rPr>
          <w:rFonts w:ascii="Arial Narrow" w:hAnsi="Arial Narrow" w:cs="Arial"/>
          <w:sz w:val="22"/>
          <w:szCs w:val="22"/>
          <w:lang w:eastAsia="ar-SA"/>
        </w:rPr>
        <w:t xml:space="preserve">ywaniu na 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ś</w:t>
      </w:r>
      <w:r w:rsidRPr="007A30B8">
        <w:rPr>
          <w:rFonts w:ascii="Arial Narrow" w:hAnsi="Arial Narrow" w:cs="Arial"/>
          <w:sz w:val="22"/>
          <w:szCs w:val="22"/>
          <w:lang w:eastAsia="ar-SA"/>
        </w:rPr>
        <w:t xml:space="preserve">rodowisko. </w:t>
      </w:r>
    </w:p>
    <w:p w14:paraId="08A21126" w14:textId="77777777" w:rsidR="00F37577" w:rsidRPr="007A30B8" w:rsidRDefault="00F37577" w:rsidP="00F37577">
      <w:pPr>
        <w:pStyle w:val="Zwykytekst1"/>
        <w:jc w:val="both"/>
        <w:rPr>
          <w:rFonts w:ascii="Arial Narrow" w:hAnsi="Arial Narrow"/>
          <w:sz w:val="22"/>
          <w:szCs w:val="22"/>
          <w:lang w:eastAsia="ar-SA"/>
        </w:rPr>
      </w:pPr>
    </w:p>
    <w:p w14:paraId="4C7898F3" w14:textId="77777777" w:rsidR="00F37577" w:rsidRPr="007A30B8" w:rsidRDefault="00F37577" w:rsidP="00F37577">
      <w:pPr>
        <w:pStyle w:val="Zwykytekst1"/>
        <w:tabs>
          <w:tab w:val="left" w:pos="0"/>
          <w:tab w:val="left" w:pos="567"/>
        </w:tabs>
        <w:jc w:val="both"/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>9.OBS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z w:val="22"/>
          <w:szCs w:val="22"/>
          <w:lang w:eastAsia="ar-SA"/>
        </w:rPr>
        <w:t>UGA KOMUNIKACYJNA.</w:t>
      </w:r>
    </w:p>
    <w:p w14:paraId="49907A51" w14:textId="77777777" w:rsidR="00F37577" w:rsidRPr="007A30B8" w:rsidRDefault="00F37577" w:rsidP="00F37577">
      <w:pPr>
        <w:pStyle w:val="Zwykytekst1"/>
        <w:ind w:left="567"/>
        <w:jc w:val="both"/>
        <w:rPr>
          <w:rFonts w:ascii="Arial Narrow" w:hAnsi="Arial Narrow" w:cs="Arial"/>
          <w:sz w:val="22"/>
          <w:szCs w:val="22"/>
          <w:lang w:eastAsia="ar-SA"/>
        </w:rPr>
      </w:pPr>
    </w:p>
    <w:p w14:paraId="3858CBF8" w14:textId="29F292DD" w:rsidR="008E789B" w:rsidRDefault="00F37577" w:rsidP="00B6195D">
      <w:pPr>
        <w:pStyle w:val="Zwykytekst1"/>
        <w:jc w:val="both"/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>Wjazd na przedmiotow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dzia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z w:val="22"/>
          <w:szCs w:val="22"/>
          <w:lang w:eastAsia="ar-SA"/>
        </w:rPr>
        <w:t>k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ę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</w:t>
      </w:r>
      <w:r w:rsidR="0026026D" w:rsidRPr="007A30B8">
        <w:rPr>
          <w:rFonts w:ascii="Arial Narrow" w:hAnsi="Arial Narrow"/>
          <w:sz w:val="22"/>
          <w:szCs w:val="22"/>
          <w:lang w:eastAsia="ar-SA"/>
        </w:rPr>
        <w:t xml:space="preserve">projektowanym wjazdem 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od strony </w:t>
      </w:r>
      <w:r w:rsidR="00F83272" w:rsidRPr="007A30B8">
        <w:rPr>
          <w:rFonts w:ascii="Arial Narrow" w:hAnsi="Arial Narrow"/>
          <w:sz w:val="22"/>
          <w:szCs w:val="22"/>
          <w:lang w:eastAsia="ar-SA"/>
        </w:rPr>
        <w:t>drogi gminnej</w:t>
      </w:r>
      <w:r w:rsidR="000217C8">
        <w:rPr>
          <w:rFonts w:ascii="Arial Narrow" w:hAnsi="Arial Narrow"/>
          <w:sz w:val="22"/>
          <w:szCs w:val="22"/>
          <w:lang w:eastAsia="ar-SA"/>
        </w:rPr>
        <w:t>.</w:t>
      </w:r>
    </w:p>
    <w:p w14:paraId="28DAF3DA" w14:textId="77777777" w:rsidR="002C3CED" w:rsidRDefault="002C3CED" w:rsidP="00472A79">
      <w:pPr>
        <w:pStyle w:val="Zwykytekst1"/>
        <w:tabs>
          <w:tab w:val="left" w:pos="0"/>
          <w:tab w:val="left" w:pos="397"/>
        </w:tabs>
      </w:pPr>
    </w:p>
    <w:p w14:paraId="30C3568F" w14:textId="00ED40C8" w:rsidR="00472A79" w:rsidRPr="003662E8" w:rsidRDefault="00472A79" w:rsidP="00472A79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2"/>
          <w:szCs w:val="22"/>
          <w:lang w:eastAsia="ar-SA"/>
        </w:rPr>
      </w:pPr>
      <w:r w:rsidRPr="003662E8">
        <w:rPr>
          <w:rFonts w:ascii="Arial Narrow" w:hAnsi="Arial Narrow"/>
          <w:sz w:val="22"/>
          <w:szCs w:val="22"/>
          <w:lang w:eastAsia="ar-SA"/>
        </w:rPr>
        <w:t>10.OCHRONA PRZECIWPOŻAROWA.</w:t>
      </w:r>
    </w:p>
    <w:p w14:paraId="50DC826A" w14:textId="77777777" w:rsidR="00472A79" w:rsidRPr="003662E8" w:rsidRDefault="00472A79" w:rsidP="00472A79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2"/>
          <w:szCs w:val="22"/>
          <w:lang w:eastAsia="ar-SA"/>
        </w:rPr>
      </w:pPr>
    </w:p>
    <w:p w14:paraId="05F8DE26" w14:textId="77777777" w:rsidR="00E60D96" w:rsidRDefault="00E60D96" w:rsidP="00E60D96">
      <w:pPr>
        <w:rPr>
          <w:rFonts w:ascii="Arial Narrow" w:hAnsi="Arial Narrow"/>
          <w:sz w:val="22"/>
          <w:szCs w:val="22"/>
          <w:lang w:eastAsia="ar-SA"/>
        </w:rPr>
      </w:pPr>
      <w:r w:rsidRPr="00BC12CA">
        <w:rPr>
          <w:rFonts w:ascii="Arial Narrow" w:hAnsi="Arial Narrow"/>
          <w:sz w:val="22"/>
          <w:szCs w:val="22"/>
          <w:lang w:eastAsia="ar-SA"/>
        </w:rPr>
        <w:t>Opis do projektu zagospodarowania działki lub terenu:</w:t>
      </w:r>
    </w:p>
    <w:p w14:paraId="5E1DC17F" w14:textId="00458480" w:rsidR="00E60D96" w:rsidRPr="00BC12CA" w:rsidRDefault="00E60D96" w:rsidP="00E60D96">
      <w:pPr>
        <w:rPr>
          <w:rFonts w:ascii="Arial Narrow" w:hAnsi="Arial Narrow"/>
          <w:sz w:val="22"/>
          <w:szCs w:val="22"/>
          <w:lang w:eastAsia="ar-SA"/>
        </w:rPr>
      </w:pPr>
      <w:r w:rsidRPr="00BC12CA">
        <w:rPr>
          <w:rFonts w:ascii="Arial Narrow" w:hAnsi="Arial Narrow"/>
          <w:sz w:val="22"/>
          <w:szCs w:val="22"/>
          <w:lang w:eastAsia="ar-SA"/>
        </w:rPr>
        <w:t xml:space="preserve"> </w:t>
      </w:r>
    </w:p>
    <w:p w14:paraId="36951CDF" w14:textId="77777777" w:rsidR="00E60D96" w:rsidRPr="00BC12CA" w:rsidRDefault="00E60D96" w:rsidP="00E60D96">
      <w:pPr>
        <w:pStyle w:val="divpkt"/>
        <w:spacing w:line="276" w:lineRule="auto"/>
        <w:ind w:left="0"/>
        <w:rPr>
          <w:rFonts w:ascii="Arial Narrow" w:hAnsi="Arial Narrow" w:cs="Times New Roman"/>
          <w:color w:val="auto"/>
          <w:sz w:val="22"/>
          <w:szCs w:val="22"/>
          <w:lang w:eastAsia="ar-SA"/>
        </w:rPr>
      </w:pPr>
      <w:r w:rsidRPr="00BC12CA">
        <w:rPr>
          <w:rFonts w:ascii="Arial Narrow" w:hAnsi="Arial Narrow" w:cs="Times New Roman"/>
          <w:color w:val="auto"/>
          <w:sz w:val="22"/>
          <w:szCs w:val="22"/>
          <w:lang w:eastAsia="ar-SA"/>
        </w:rPr>
        <w:t xml:space="preserve">a)  informacje o powierzchni zabudowy, kubaturze, wysokości i liczbie kondygnacji: </w:t>
      </w:r>
    </w:p>
    <w:p w14:paraId="11817AE5" w14:textId="77777777" w:rsidR="00E60D96" w:rsidRPr="00BC12CA" w:rsidRDefault="00E60D96" w:rsidP="00E60D96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BC12CA">
        <w:rPr>
          <w:rFonts w:ascii="Arial Narrow" w:hAnsi="Arial Narrow" w:cs="Arial Narrow"/>
          <w:spacing w:val="-4"/>
          <w:sz w:val="22"/>
          <w:szCs w:val="22"/>
        </w:rPr>
        <w:t>Powierzchnia zabudowy PZ:</w:t>
      </w:r>
      <w:r w:rsidRPr="00BC12CA">
        <w:rPr>
          <w:rFonts w:ascii="Arial Narrow" w:hAnsi="Arial Narrow" w:cs="Arial Narrow"/>
          <w:spacing w:val="-4"/>
          <w:sz w:val="22"/>
          <w:szCs w:val="22"/>
        </w:rPr>
        <w:tab/>
        <w:t>571,60m</w:t>
      </w:r>
      <w:r w:rsidRPr="00BC12CA">
        <w:rPr>
          <w:rFonts w:ascii="Arial Narrow" w:hAnsi="Arial Narrow" w:cs="Arial Narrow"/>
          <w:spacing w:val="-4"/>
          <w:sz w:val="22"/>
          <w:szCs w:val="22"/>
          <w:vertAlign w:val="superscript"/>
        </w:rPr>
        <w:t>2</w:t>
      </w:r>
    </w:p>
    <w:p w14:paraId="2F545B8A" w14:textId="77777777" w:rsidR="00E60D96" w:rsidRPr="00BC12CA" w:rsidRDefault="00E60D96" w:rsidP="00E60D96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BC12CA">
        <w:rPr>
          <w:rFonts w:ascii="Arial Narrow" w:hAnsi="Arial Narrow" w:cs="Arial Narrow"/>
          <w:spacing w:val="-4"/>
          <w:sz w:val="22"/>
          <w:szCs w:val="22"/>
        </w:rPr>
        <w:t>Kubatura:</w:t>
      </w:r>
      <w:r w:rsidRPr="00BC12CA">
        <w:rPr>
          <w:rFonts w:ascii="Arial Narrow" w:hAnsi="Arial Narrow" w:cs="Arial Narrow"/>
          <w:spacing w:val="-4"/>
          <w:sz w:val="22"/>
          <w:szCs w:val="22"/>
        </w:rPr>
        <w:tab/>
        <w:t>4687,12m</w:t>
      </w:r>
      <w:r w:rsidRPr="00BC12CA">
        <w:rPr>
          <w:rFonts w:ascii="Arial Narrow" w:hAnsi="Arial Narrow" w:cs="Arial Narrow"/>
          <w:spacing w:val="-4"/>
          <w:sz w:val="22"/>
          <w:szCs w:val="22"/>
          <w:vertAlign w:val="superscript"/>
        </w:rPr>
        <w:t>3</w:t>
      </w:r>
    </w:p>
    <w:p w14:paraId="52488763" w14:textId="77777777" w:rsidR="00E60D96" w:rsidRPr="00BC12CA" w:rsidRDefault="00E60D96" w:rsidP="00E60D96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BC12CA">
        <w:rPr>
          <w:rFonts w:ascii="Arial Narrow" w:hAnsi="Arial Narrow" w:cs="Arial Narrow"/>
          <w:spacing w:val="-4"/>
          <w:sz w:val="22"/>
          <w:szCs w:val="22"/>
        </w:rPr>
        <w:t xml:space="preserve">Ilość kondygnacji: </w:t>
      </w:r>
      <w:r w:rsidRPr="00BC12CA">
        <w:rPr>
          <w:rFonts w:ascii="Arial Narrow" w:hAnsi="Arial Narrow" w:cs="Arial Narrow"/>
          <w:spacing w:val="-4"/>
          <w:sz w:val="22"/>
          <w:szCs w:val="22"/>
        </w:rPr>
        <w:tab/>
        <w:t>2 kondygnacje nadziemne</w:t>
      </w:r>
    </w:p>
    <w:p w14:paraId="437EBB07" w14:textId="77777777" w:rsidR="00E60D96" w:rsidRPr="00BC12CA" w:rsidRDefault="00E60D96" w:rsidP="00E60D96">
      <w:pPr>
        <w:pStyle w:val="Standard"/>
        <w:tabs>
          <w:tab w:val="left" w:pos="6657"/>
        </w:tabs>
        <w:ind w:left="-15"/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BC12CA">
        <w:rPr>
          <w:rFonts w:ascii="Arial Narrow" w:hAnsi="Arial Narrow" w:cs="Arial Narrow"/>
          <w:spacing w:val="-4"/>
          <w:sz w:val="22"/>
          <w:szCs w:val="22"/>
        </w:rPr>
        <w:t>Wysokość budynków do ściany attykowej:</w:t>
      </w:r>
      <w:r w:rsidRPr="00BC12CA">
        <w:rPr>
          <w:rFonts w:ascii="Arial Narrow" w:hAnsi="Arial Narrow" w:cs="Arial Narrow"/>
          <w:spacing w:val="-4"/>
          <w:sz w:val="22"/>
          <w:szCs w:val="22"/>
        </w:rPr>
        <w:tab/>
        <w:t>8,50m.</w:t>
      </w:r>
    </w:p>
    <w:p w14:paraId="6FD9E21E" w14:textId="77777777" w:rsidR="00E60D96" w:rsidRPr="00BC12CA" w:rsidRDefault="00E60D96" w:rsidP="00E60D96">
      <w:pPr>
        <w:pStyle w:val="divpkt"/>
        <w:spacing w:line="276" w:lineRule="auto"/>
        <w:ind w:left="0"/>
        <w:rPr>
          <w:rFonts w:ascii="Arial Narrow" w:hAnsi="Arial Narrow" w:cs="Times New Roman"/>
          <w:color w:val="auto"/>
          <w:sz w:val="22"/>
          <w:szCs w:val="22"/>
          <w:lang w:eastAsia="ar-SA"/>
        </w:rPr>
      </w:pPr>
    </w:p>
    <w:p w14:paraId="14C48C4A" w14:textId="77777777" w:rsidR="00E60D96" w:rsidRPr="00BC12CA" w:rsidRDefault="00E60D96" w:rsidP="00E60D96">
      <w:pPr>
        <w:pStyle w:val="divpkt"/>
        <w:spacing w:line="276" w:lineRule="auto"/>
        <w:ind w:left="0"/>
        <w:rPr>
          <w:rFonts w:ascii="Arial Narrow" w:hAnsi="Arial Narrow" w:cs="Arial"/>
          <w:color w:val="auto"/>
          <w:sz w:val="22"/>
          <w:szCs w:val="22"/>
        </w:rPr>
      </w:pPr>
      <w:r w:rsidRPr="00BC12CA">
        <w:rPr>
          <w:rFonts w:ascii="Arial Narrow" w:hAnsi="Arial Narrow" w:cs="Arial"/>
          <w:color w:val="auto"/>
          <w:sz w:val="22"/>
          <w:szCs w:val="22"/>
        </w:rPr>
        <w:t xml:space="preserve"> b)  informacje o klasyfikacji pożarowej z uwagi na przeznaczenie i sposób użytkowania: </w:t>
      </w:r>
    </w:p>
    <w:p w14:paraId="5346C23B" w14:textId="77777777" w:rsidR="00E60D96" w:rsidRPr="00BC12CA" w:rsidRDefault="00E60D96" w:rsidP="00E60D96">
      <w:pPr>
        <w:tabs>
          <w:tab w:val="left" w:pos="2268"/>
        </w:tabs>
        <w:jc w:val="both"/>
        <w:rPr>
          <w:rFonts w:ascii="Arial Narrow" w:hAnsi="Arial Narrow" w:cs="Arial"/>
          <w:sz w:val="22"/>
          <w:szCs w:val="22"/>
        </w:rPr>
      </w:pPr>
      <w:r w:rsidRPr="00BC12CA">
        <w:rPr>
          <w:rFonts w:ascii="Arial Narrow" w:hAnsi="Arial Narrow" w:cs="Arial"/>
          <w:sz w:val="22"/>
          <w:szCs w:val="22"/>
        </w:rPr>
        <w:t>Budynek Gminnego Ośrodka Kultury z biblioteką (budynek kultury, nauki, oświaty) Obiekt kwalifikowany jest do ZLI kategorii zagrożenia ludzi.</w:t>
      </w:r>
    </w:p>
    <w:p w14:paraId="5C9638FC" w14:textId="77777777" w:rsidR="00E60D96" w:rsidRPr="00BC12CA" w:rsidRDefault="00E60D96" w:rsidP="00E60D96">
      <w:pPr>
        <w:tabs>
          <w:tab w:val="left" w:pos="2268"/>
        </w:tabs>
        <w:jc w:val="both"/>
        <w:rPr>
          <w:rFonts w:ascii="Arial Narrow" w:hAnsi="Arial Narrow"/>
          <w:sz w:val="22"/>
          <w:szCs w:val="22"/>
          <w:lang w:eastAsia="ar-SA"/>
        </w:rPr>
      </w:pPr>
    </w:p>
    <w:p w14:paraId="0A14F670" w14:textId="77777777" w:rsidR="00E60D96" w:rsidRPr="00BC12CA" w:rsidRDefault="00E60D96" w:rsidP="00E60D96">
      <w:pPr>
        <w:pStyle w:val="divpkt"/>
        <w:spacing w:line="276" w:lineRule="auto"/>
        <w:ind w:left="0"/>
        <w:rPr>
          <w:rFonts w:ascii="Arial Narrow" w:hAnsi="Arial Narrow" w:cs="Times New Roman"/>
          <w:color w:val="auto"/>
          <w:sz w:val="22"/>
          <w:szCs w:val="22"/>
          <w:lang w:eastAsia="ar-SA"/>
        </w:rPr>
      </w:pPr>
      <w:r w:rsidRPr="00BC12CA">
        <w:rPr>
          <w:rFonts w:ascii="Arial Narrow" w:hAnsi="Arial Narrow" w:cs="Times New Roman"/>
          <w:color w:val="auto"/>
          <w:sz w:val="22"/>
          <w:szCs w:val="22"/>
          <w:lang w:eastAsia="ar-SA"/>
        </w:rPr>
        <w:t xml:space="preserve">c)  informacje o klasie odporności pożarowej oraz odporności ogniowej i stopniu rozprzestrzeniania ognia przez ściany zewnętrzne i dachy: </w:t>
      </w:r>
    </w:p>
    <w:p w14:paraId="613EE6D3" w14:textId="77777777" w:rsidR="00E60D96" w:rsidRPr="00BC12CA" w:rsidRDefault="00E60D96" w:rsidP="00E60D96">
      <w:pPr>
        <w:jc w:val="both"/>
        <w:rPr>
          <w:rFonts w:ascii="Arial Narrow" w:hAnsi="Arial Narrow"/>
          <w:sz w:val="22"/>
          <w:szCs w:val="22"/>
          <w:lang w:eastAsia="ar-SA"/>
        </w:rPr>
      </w:pPr>
      <w:r w:rsidRPr="00BC12CA">
        <w:rPr>
          <w:rFonts w:ascii="Arial Narrow" w:hAnsi="Arial Narrow"/>
          <w:sz w:val="22"/>
          <w:szCs w:val="22"/>
          <w:lang w:eastAsia="ar-SA"/>
        </w:rPr>
        <w:t>Wymagana klasą odporności pożarowej dla budynku ZLI to „B” klasa odporności pożarowej tym:</w:t>
      </w:r>
    </w:p>
    <w:p w14:paraId="452A1913" w14:textId="77777777" w:rsidR="00E60D96" w:rsidRPr="00BC12CA" w:rsidRDefault="00E60D96" w:rsidP="00E60D96">
      <w:pPr>
        <w:jc w:val="both"/>
        <w:rPr>
          <w:rFonts w:ascii="Arial Narrow" w:hAnsi="Arial Narrow"/>
          <w:sz w:val="22"/>
          <w:szCs w:val="22"/>
          <w:lang w:eastAsia="ar-SA"/>
        </w:rPr>
      </w:pPr>
      <w:r w:rsidRPr="00BC12CA">
        <w:rPr>
          <w:rFonts w:ascii="Arial Narrow" w:hAnsi="Arial Narrow"/>
          <w:sz w:val="22"/>
          <w:szCs w:val="22"/>
          <w:lang w:eastAsia="ar-SA"/>
        </w:rPr>
        <w:t>-ściany zewnętrzne EI60,</w:t>
      </w:r>
    </w:p>
    <w:p w14:paraId="7B10C15F" w14:textId="77777777" w:rsidR="00E60D96" w:rsidRPr="00BC12CA" w:rsidRDefault="00E60D96" w:rsidP="00E60D96">
      <w:pPr>
        <w:jc w:val="both"/>
        <w:rPr>
          <w:rFonts w:ascii="Arial Narrow" w:hAnsi="Arial Narrow"/>
          <w:sz w:val="22"/>
          <w:szCs w:val="22"/>
          <w:lang w:eastAsia="ar-SA"/>
        </w:rPr>
      </w:pPr>
      <w:r w:rsidRPr="00BC12CA">
        <w:rPr>
          <w:rFonts w:ascii="Arial Narrow" w:hAnsi="Arial Narrow"/>
          <w:sz w:val="22"/>
          <w:szCs w:val="22"/>
          <w:lang w:eastAsia="ar-SA"/>
        </w:rPr>
        <w:t xml:space="preserve">-dach: konstrukcja R30, </w:t>
      </w:r>
      <w:proofErr w:type="spellStart"/>
      <w:r w:rsidRPr="00BC12CA">
        <w:rPr>
          <w:rFonts w:ascii="Arial Narrow" w:hAnsi="Arial Narrow"/>
          <w:sz w:val="22"/>
          <w:szCs w:val="22"/>
          <w:lang w:eastAsia="ar-SA"/>
        </w:rPr>
        <w:t>przekrycie</w:t>
      </w:r>
      <w:proofErr w:type="spellEnd"/>
      <w:r w:rsidRPr="00BC12CA">
        <w:rPr>
          <w:rFonts w:ascii="Arial Narrow" w:hAnsi="Arial Narrow"/>
          <w:sz w:val="22"/>
          <w:szCs w:val="22"/>
          <w:lang w:eastAsia="ar-SA"/>
        </w:rPr>
        <w:t xml:space="preserve"> RE30.</w:t>
      </w:r>
    </w:p>
    <w:p w14:paraId="4CD740B0" w14:textId="77777777" w:rsidR="00E60D96" w:rsidRPr="00BC12CA" w:rsidRDefault="00E60D96" w:rsidP="00E60D96">
      <w:pPr>
        <w:jc w:val="both"/>
        <w:rPr>
          <w:rFonts w:ascii="Arial Narrow" w:hAnsi="Arial Narrow"/>
          <w:sz w:val="22"/>
          <w:szCs w:val="22"/>
          <w:lang w:eastAsia="ar-SA"/>
        </w:rPr>
      </w:pPr>
      <w:r w:rsidRPr="00BC12CA">
        <w:rPr>
          <w:rFonts w:ascii="Arial Narrow" w:hAnsi="Arial Narrow"/>
          <w:sz w:val="22"/>
          <w:szCs w:val="22"/>
          <w:lang w:eastAsia="ar-SA"/>
        </w:rPr>
        <w:t xml:space="preserve">Wszystkie elementy budynku wykonane z materiałów nierozprzestrzeniających ognia (NRO). </w:t>
      </w:r>
    </w:p>
    <w:p w14:paraId="78D97E6B" w14:textId="77777777" w:rsidR="00E60D96" w:rsidRPr="00BC12CA" w:rsidRDefault="00E60D96" w:rsidP="00E60D96">
      <w:pPr>
        <w:pStyle w:val="divpkt"/>
        <w:spacing w:line="276" w:lineRule="auto"/>
        <w:ind w:left="0"/>
        <w:rPr>
          <w:rFonts w:ascii="Arial Narrow" w:hAnsi="Arial Narrow" w:cs="Times New Roman"/>
          <w:color w:val="auto"/>
          <w:sz w:val="22"/>
          <w:szCs w:val="22"/>
          <w:lang w:eastAsia="ar-SA"/>
        </w:rPr>
      </w:pPr>
    </w:p>
    <w:p w14:paraId="4AD3D0F2" w14:textId="77777777" w:rsidR="00E60D96" w:rsidRPr="00BC12CA" w:rsidRDefault="00E60D96" w:rsidP="00E60D96">
      <w:pPr>
        <w:pStyle w:val="divpkt"/>
        <w:spacing w:line="276" w:lineRule="auto"/>
        <w:ind w:left="0"/>
        <w:rPr>
          <w:rFonts w:ascii="Arial Narrow" w:hAnsi="Arial Narrow" w:cs="Times New Roman"/>
          <w:color w:val="auto"/>
          <w:sz w:val="22"/>
          <w:szCs w:val="22"/>
          <w:lang w:eastAsia="ar-SA"/>
        </w:rPr>
      </w:pPr>
      <w:r w:rsidRPr="00BC12CA">
        <w:rPr>
          <w:rFonts w:ascii="Arial Narrow" w:hAnsi="Arial Narrow" w:cs="Times New Roman"/>
          <w:color w:val="auto"/>
          <w:sz w:val="22"/>
          <w:szCs w:val="22"/>
          <w:lang w:eastAsia="ar-SA"/>
        </w:rPr>
        <w:t xml:space="preserve">d)  informacje o występowaniu zagrożenia wybuchem, w tym informacje dotyczące pomieszczeń zagrożonych wybuchem oraz stref zagrożenia wybuchem w przestrzeni zewnętrznej: </w:t>
      </w:r>
    </w:p>
    <w:p w14:paraId="3B03BA57" w14:textId="77777777" w:rsidR="00E60D96" w:rsidRPr="00BC12CA" w:rsidRDefault="00E60D96" w:rsidP="00E60D96">
      <w:pPr>
        <w:tabs>
          <w:tab w:val="left" w:pos="851"/>
        </w:tabs>
        <w:jc w:val="both"/>
        <w:rPr>
          <w:rFonts w:ascii="Arial Narrow" w:hAnsi="Arial Narrow"/>
          <w:sz w:val="22"/>
          <w:szCs w:val="22"/>
          <w:lang w:eastAsia="ar-SA"/>
        </w:rPr>
      </w:pPr>
      <w:bookmarkStart w:id="12" w:name="_Hlk113603903"/>
      <w:r w:rsidRPr="00BC12CA">
        <w:rPr>
          <w:rFonts w:ascii="Arial Narrow" w:hAnsi="Arial Narrow"/>
          <w:sz w:val="22"/>
          <w:szCs w:val="22"/>
          <w:lang w:eastAsia="ar-SA"/>
        </w:rPr>
        <w:t>W budowanym budynku nie będą składowane materiały niebezpieczne pożarowo w rozumieniu rozporządzenia Ministra Spraw Wewnętrznych i Administracji z dnia 7 czerwca 2010 r. w sprawie ochrony przeciwpożarowej budynków, innych obiektów budowlanych.</w:t>
      </w:r>
    </w:p>
    <w:bookmarkEnd w:id="12"/>
    <w:p w14:paraId="19108110" w14:textId="77777777" w:rsidR="00E60D96" w:rsidRPr="00BC12CA" w:rsidRDefault="00E60D96" w:rsidP="00E60D96">
      <w:pPr>
        <w:pStyle w:val="divpkt"/>
        <w:spacing w:line="276" w:lineRule="auto"/>
        <w:ind w:left="0"/>
        <w:rPr>
          <w:rFonts w:ascii="Arial Narrow" w:hAnsi="Arial Narrow" w:cs="Times New Roman"/>
          <w:color w:val="auto"/>
          <w:sz w:val="22"/>
          <w:szCs w:val="22"/>
          <w:lang w:eastAsia="ar-SA"/>
        </w:rPr>
      </w:pPr>
    </w:p>
    <w:p w14:paraId="2933F40B" w14:textId="77777777" w:rsidR="00E60D96" w:rsidRPr="00BC12CA" w:rsidRDefault="00E60D96" w:rsidP="00E60D96">
      <w:pPr>
        <w:pStyle w:val="divpkt"/>
        <w:spacing w:line="276" w:lineRule="auto"/>
        <w:ind w:left="0"/>
        <w:rPr>
          <w:rFonts w:ascii="Arial Narrow" w:hAnsi="Arial Narrow" w:cs="Times New Roman"/>
          <w:color w:val="auto"/>
          <w:sz w:val="22"/>
          <w:szCs w:val="22"/>
          <w:lang w:eastAsia="ar-SA"/>
        </w:rPr>
      </w:pPr>
      <w:r w:rsidRPr="00BC12CA">
        <w:rPr>
          <w:rFonts w:ascii="Arial Narrow" w:hAnsi="Arial Narrow" w:cs="Times New Roman"/>
          <w:color w:val="auto"/>
          <w:sz w:val="22"/>
          <w:szCs w:val="22"/>
          <w:lang w:eastAsia="ar-SA"/>
        </w:rPr>
        <w:t xml:space="preserve">e) informacje o usytuowaniu z uwagi na bezpieczeństwo pożarowe, w tym informacje o odległościach od sąsiadujących obiektów budowlanych, działek lub terenów oraz parametrach wpływających na odległości dopuszczalne: </w:t>
      </w:r>
    </w:p>
    <w:p w14:paraId="49260A6F" w14:textId="77777777" w:rsidR="00E60D96" w:rsidRPr="00BC12CA" w:rsidRDefault="00E60D96" w:rsidP="00E60D96">
      <w:pPr>
        <w:jc w:val="both"/>
        <w:rPr>
          <w:rFonts w:ascii="Arial Narrow" w:hAnsi="Arial Narrow"/>
          <w:sz w:val="22"/>
          <w:szCs w:val="22"/>
          <w:lang w:eastAsia="ar-SA"/>
        </w:rPr>
      </w:pPr>
      <w:r w:rsidRPr="00BC12CA">
        <w:rPr>
          <w:rFonts w:ascii="Arial Narrow" w:hAnsi="Arial Narrow"/>
          <w:sz w:val="22"/>
          <w:szCs w:val="22"/>
          <w:lang w:eastAsia="ar-SA"/>
        </w:rPr>
        <w:t>Odległość budynku od granicy sąsiedniej niezabudowanej działki wynosi 4,44 m. Odległość od najbliższego budynku wynosi 42,00 m. Wszystkie działki otaczające obszar opracowania są niezabudowane.</w:t>
      </w:r>
    </w:p>
    <w:p w14:paraId="536B2641" w14:textId="77777777" w:rsidR="00E60D96" w:rsidRPr="00BC12CA" w:rsidRDefault="00E60D96" w:rsidP="00E60D96">
      <w:pPr>
        <w:widowControl w:val="0"/>
        <w:shd w:val="clear" w:color="auto" w:fill="FFFFFF"/>
        <w:ind w:right="23"/>
        <w:jc w:val="both"/>
        <w:rPr>
          <w:rFonts w:ascii="Arial Narrow" w:hAnsi="Arial Narrow"/>
          <w:sz w:val="22"/>
          <w:szCs w:val="22"/>
          <w:lang w:eastAsia="ar-SA"/>
        </w:rPr>
      </w:pPr>
      <w:r w:rsidRPr="00BC12CA">
        <w:rPr>
          <w:rFonts w:ascii="Arial Narrow" w:hAnsi="Arial Narrow"/>
          <w:sz w:val="22"/>
          <w:szCs w:val="22"/>
          <w:lang w:eastAsia="ar-SA"/>
        </w:rPr>
        <w:t xml:space="preserve">Projektowany budynek wykonany z elementów nierozprzestrzeniających ognia, ściany zewnętrzne obiektu posiadają klasę odporności ogniowej EI60 (0&lt;--&gt;i), stropy REI 60, przykrycie dachu RE 30. </w:t>
      </w:r>
    </w:p>
    <w:p w14:paraId="50A774F6" w14:textId="77777777" w:rsidR="00E60D96" w:rsidRPr="00BC12CA" w:rsidRDefault="00E60D96" w:rsidP="00E60D96">
      <w:pPr>
        <w:widowControl w:val="0"/>
        <w:shd w:val="clear" w:color="auto" w:fill="FFFFFF"/>
        <w:ind w:right="23"/>
        <w:jc w:val="both"/>
        <w:rPr>
          <w:rFonts w:ascii="Arial Narrow" w:hAnsi="Arial Narrow"/>
          <w:sz w:val="22"/>
          <w:szCs w:val="22"/>
          <w:lang w:eastAsia="ar-SA"/>
        </w:rPr>
      </w:pPr>
      <w:r w:rsidRPr="00BC12CA">
        <w:rPr>
          <w:rFonts w:ascii="Arial Narrow" w:hAnsi="Arial Narrow"/>
          <w:sz w:val="22"/>
          <w:szCs w:val="22"/>
          <w:lang w:eastAsia="ar-SA"/>
        </w:rPr>
        <w:t>Projektowany podziemny zbiornik</w:t>
      </w:r>
      <w:r w:rsidRPr="00BC12CA">
        <w:rPr>
          <w:rFonts w:ascii="Arial Narrow" w:hAnsi="Arial Narrow" w:cs="Arial Narrow"/>
          <w:spacing w:val="-4"/>
          <w:sz w:val="22"/>
          <w:szCs w:val="22"/>
        </w:rPr>
        <w:t xml:space="preserve"> na gaz poj. V=6700 L na płycie prefabrykowanej. Odległość od granicy niezabudowanych sąsiednich działek 1,50 – 2,50 m, odległość zbiornika od budynku wynosi 19,11 m oraz odo najbliższej studzienki kanalizacyjnej 63,22 m.</w:t>
      </w:r>
    </w:p>
    <w:p w14:paraId="433EEA0B" w14:textId="77777777" w:rsidR="00E60D96" w:rsidRPr="00BC12CA" w:rsidRDefault="00E60D96" w:rsidP="00E60D96">
      <w:pPr>
        <w:widowControl w:val="0"/>
        <w:shd w:val="clear" w:color="auto" w:fill="FFFFFF"/>
        <w:spacing w:after="180"/>
        <w:ind w:right="20"/>
        <w:jc w:val="both"/>
        <w:rPr>
          <w:rFonts w:ascii="Arial Narrow" w:hAnsi="Arial Narrow"/>
          <w:sz w:val="22"/>
          <w:szCs w:val="22"/>
          <w:lang w:eastAsia="ar-SA"/>
        </w:rPr>
      </w:pPr>
      <w:r w:rsidRPr="00BC12CA">
        <w:rPr>
          <w:rFonts w:ascii="Arial Narrow" w:hAnsi="Arial Narrow"/>
          <w:sz w:val="22"/>
          <w:szCs w:val="22"/>
          <w:lang w:eastAsia="ar-SA"/>
        </w:rPr>
        <w:t xml:space="preserve">Odległości </w:t>
      </w:r>
      <w:bookmarkStart w:id="13" w:name="_Hlk529194090"/>
      <w:r w:rsidRPr="00BC12CA">
        <w:rPr>
          <w:rFonts w:ascii="Arial Narrow" w:hAnsi="Arial Narrow"/>
          <w:sz w:val="22"/>
          <w:szCs w:val="22"/>
          <w:lang w:eastAsia="ar-SA"/>
        </w:rPr>
        <w:t>zapewniają spełnienie przepisów przeciwpożarowych.</w:t>
      </w:r>
      <w:bookmarkEnd w:id="13"/>
    </w:p>
    <w:p w14:paraId="5FA57851" w14:textId="77777777" w:rsidR="00E60D96" w:rsidRPr="00BC12CA" w:rsidRDefault="00E60D96" w:rsidP="00E60D96">
      <w:pPr>
        <w:pStyle w:val="divpkt"/>
        <w:spacing w:line="276" w:lineRule="auto"/>
        <w:ind w:left="0"/>
        <w:rPr>
          <w:rFonts w:ascii="Arial Narrow" w:hAnsi="Arial Narrow" w:cs="Times New Roman"/>
          <w:color w:val="auto"/>
          <w:sz w:val="22"/>
          <w:szCs w:val="22"/>
          <w:lang w:eastAsia="ar-SA"/>
        </w:rPr>
      </w:pPr>
    </w:p>
    <w:p w14:paraId="6A05B0D6" w14:textId="77777777" w:rsidR="00E60D96" w:rsidRPr="00BC12CA" w:rsidRDefault="00E60D96" w:rsidP="00E60D96">
      <w:pPr>
        <w:pStyle w:val="divpkt"/>
        <w:spacing w:line="240" w:lineRule="auto"/>
        <w:ind w:left="0"/>
        <w:rPr>
          <w:rFonts w:ascii="Arial Narrow" w:hAnsi="Arial Narrow" w:cs="Times New Roman"/>
          <w:color w:val="auto"/>
          <w:sz w:val="22"/>
          <w:szCs w:val="22"/>
          <w:lang w:eastAsia="ar-SA"/>
        </w:rPr>
      </w:pPr>
      <w:r w:rsidRPr="00BC12CA">
        <w:rPr>
          <w:rFonts w:ascii="Arial Narrow" w:hAnsi="Arial Narrow" w:cs="Times New Roman"/>
          <w:color w:val="auto"/>
          <w:sz w:val="22"/>
          <w:szCs w:val="22"/>
          <w:lang w:eastAsia="ar-SA"/>
        </w:rPr>
        <w:t xml:space="preserve"> f) informacje o przygotowaniu obiektu budowlanego i terenu do prowadzenia działań ratowniczych</w:t>
      </w:r>
    </w:p>
    <w:p w14:paraId="775DF3C8" w14:textId="77777777" w:rsidR="00E60D96" w:rsidRPr="00BC12CA" w:rsidRDefault="00E60D96" w:rsidP="00E60D96">
      <w:pPr>
        <w:pStyle w:val="divpkt"/>
        <w:spacing w:line="240" w:lineRule="auto"/>
        <w:ind w:left="0"/>
        <w:rPr>
          <w:rFonts w:ascii="Arial Narrow" w:hAnsi="Arial Narrow" w:cs="Times New Roman"/>
          <w:color w:val="auto"/>
          <w:sz w:val="22"/>
          <w:szCs w:val="22"/>
          <w:lang w:eastAsia="ar-SA"/>
        </w:rPr>
      </w:pPr>
      <w:r w:rsidRPr="00BC12CA">
        <w:rPr>
          <w:rFonts w:ascii="Arial Narrow" w:hAnsi="Arial Narrow" w:cs="Times New Roman"/>
          <w:color w:val="auto"/>
          <w:sz w:val="22"/>
          <w:szCs w:val="22"/>
          <w:lang w:eastAsia="ar-SA"/>
        </w:rPr>
        <w:lastRenderedPageBreak/>
        <w:t xml:space="preserve"> </w:t>
      </w:r>
    </w:p>
    <w:p w14:paraId="6A5E2B07" w14:textId="77777777" w:rsidR="00E60D96" w:rsidRPr="00BC12CA" w:rsidRDefault="00E60D96" w:rsidP="00E60D9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eastAsia="ar-SA"/>
        </w:rPr>
      </w:pPr>
    </w:p>
    <w:p w14:paraId="39A5909F" w14:textId="77777777" w:rsidR="00E60D96" w:rsidRPr="00BC12CA" w:rsidRDefault="00E60D96" w:rsidP="00E60D9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eastAsia="ar-SA"/>
        </w:rPr>
      </w:pPr>
      <w:r w:rsidRPr="00BC12CA">
        <w:rPr>
          <w:rFonts w:ascii="Arial Narrow" w:hAnsi="Arial Narrow"/>
          <w:sz w:val="22"/>
          <w:szCs w:val="22"/>
          <w:lang w:eastAsia="ar-SA"/>
        </w:rPr>
        <w:t>Wymagane przeciwpożarowe zaopatrzenie w wodę dla powstającej strefy pożarowej wynosi 20 l/s z sieci wodociągowej jednostki osadniczej. Zaopatrzenie w wodę realizowane jest z hydrantów zewnętrznych DN80 projektowany w odległości do 75 m, następny do 150 m.</w:t>
      </w:r>
    </w:p>
    <w:p w14:paraId="1FA9FEE0" w14:textId="77777777" w:rsidR="00E60D96" w:rsidRPr="00BC12CA" w:rsidRDefault="00E60D96" w:rsidP="00E60D96">
      <w:pPr>
        <w:pStyle w:val="western"/>
        <w:tabs>
          <w:tab w:val="left" w:pos="567"/>
        </w:tabs>
        <w:autoSpaceDE w:val="0"/>
        <w:spacing w:before="0"/>
        <w:rPr>
          <w:rFonts w:ascii="Arial Narrow" w:hAnsi="Arial Narrow" w:cs="Times New Roman"/>
          <w:kern w:val="0"/>
          <w:sz w:val="22"/>
          <w:szCs w:val="22"/>
          <w:lang w:eastAsia="ar-SA"/>
        </w:rPr>
      </w:pPr>
      <w:r w:rsidRPr="00BC12CA">
        <w:rPr>
          <w:rFonts w:ascii="Arial Narrow" w:hAnsi="Arial Narrow" w:cs="Times New Roman"/>
          <w:kern w:val="0"/>
          <w:sz w:val="22"/>
          <w:szCs w:val="22"/>
          <w:lang w:eastAsia="ar-SA"/>
        </w:rPr>
        <w:t>Dla przedmiotowego budynku droga pożarowa jest wymagana. Stanowi ją istniejąca droga gminna oraz projektowana droga pożarowa szerokości min. 4,0 m, nośności 100kN/oś, usytuowana wzdłuż dłuższego boku budynku w odległości 5-15m. Połączenie drogi z budynkiem utwardzonym dojściem o szerokości 1,5m i długości 30,0m.</w:t>
      </w:r>
    </w:p>
    <w:p w14:paraId="57A3AC6B" w14:textId="77777777" w:rsidR="00E60D96" w:rsidRPr="00BC12CA" w:rsidRDefault="00E60D96" w:rsidP="00E60D96">
      <w:pPr>
        <w:pStyle w:val="divpkt"/>
        <w:spacing w:line="240" w:lineRule="auto"/>
        <w:ind w:left="0"/>
        <w:rPr>
          <w:rFonts w:ascii="Arial Narrow" w:hAnsi="Arial Narrow" w:cs="Times New Roman"/>
          <w:color w:val="auto"/>
          <w:sz w:val="22"/>
          <w:szCs w:val="22"/>
          <w:lang w:eastAsia="ar-SA"/>
        </w:rPr>
      </w:pPr>
    </w:p>
    <w:p w14:paraId="3D1A64EE" w14:textId="77777777" w:rsidR="00E60D96" w:rsidRPr="00BC12CA" w:rsidRDefault="00E60D96" w:rsidP="00E60D96">
      <w:pPr>
        <w:pStyle w:val="divpkt"/>
        <w:spacing w:line="240" w:lineRule="auto"/>
        <w:ind w:left="0"/>
        <w:rPr>
          <w:rFonts w:ascii="Arial Narrow" w:hAnsi="Arial Narrow" w:cs="Times New Roman"/>
          <w:color w:val="auto"/>
          <w:sz w:val="22"/>
          <w:szCs w:val="22"/>
          <w:lang w:eastAsia="ar-SA"/>
        </w:rPr>
      </w:pPr>
      <w:r w:rsidRPr="00BC12CA">
        <w:rPr>
          <w:rFonts w:ascii="Arial Narrow" w:hAnsi="Arial Narrow" w:cs="Times New Roman"/>
          <w:color w:val="auto"/>
          <w:sz w:val="22"/>
          <w:szCs w:val="22"/>
          <w:lang w:eastAsia="ar-SA"/>
        </w:rPr>
        <w:t xml:space="preserve">g)  informacje o rozwiązaniach zamiennych w stosunku do wymagań ochrony przeciwpożarowej, zastosowanych na podstawie zgody, o której mowa w art. 6c pkt 1 lub 2 ustawy z dnia 24 sierpnia 1991r. o ochronie przeciwpożarowej, w zakresie rozwiązań objętych projektem zagospodarowania działki lub terenu; </w:t>
      </w:r>
    </w:p>
    <w:p w14:paraId="389ED30E" w14:textId="77777777" w:rsidR="00E60D96" w:rsidRPr="00BC12CA" w:rsidRDefault="00E60D96" w:rsidP="00E60D96">
      <w:pPr>
        <w:pStyle w:val="divpkt"/>
        <w:spacing w:line="240" w:lineRule="auto"/>
        <w:ind w:left="0"/>
        <w:rPr>
          <w:rFonts w:ascii="Arial Narrow" w:hAnsi="Arial Narrow" w:cs="Times New Roman"/>
          <w:color w:val="auto"/>
          <w:sz w:val="22"/>
          <w:szCs w:val="22"/>
          <w:lang w:eastAsia="ar-SA"/>
        </w:rPr>
      </w:pPr>
      <w:r w:rsidRPr="00BC12CA">
        <w:rPr>
          <w:rFonts w:ascii="Arial Narrow" w:hAnsi="Arial Narrow" w:cs="Times New Roman"/>
          <w:color w:val="auto"/>
          <w:sz w:val="22"/>
          <w:szCs w:val="22"/>
          <w:lang w:eastAsia="ar-SA"/>
        </w:rPr>
        <w:t>Nie dotyczy.</w:t>
      </w:r>
    </w:p>
    <w:p w14:paraId="331088A8" w14:textId="77777777" w:rsidR="00472A79" w:rsidRPr="00FA18D8" w:rsidRDefault="00472A79" w:rsidP="00B6195D">
      <w:pPr>
        <w:pStyle w:val="Zwykytekst1"/>
        <w:jc w:val="both"/>
        <w:rPr>
          <w:rFonts w:ascii="Arial Narrow" w:hAnsi="Arial Narrow"/>
          <w:color w:val="FF0000"/>
          <w:sz w:val="22"/>
          <w:szCs w:val="22"/>
          <w:lang w:eastAsia="ar-SA"/>
        </w:rPr>
      </w:pPr>
    </w:p>
    <w:p w14:paraId="61846FD6" w14:textId="77777777" w:rsidR="00472A79" w:rsidRPr="007A30B8" w:rsidRDefault="00472A79" w:rsidP="00B6195D">
      <w:pPr>
        <w:pStyle w:val="Zwykytekst1"/>
        <w:jc w:val="both"/>
        <w:rPr>
          <w:rFonts w:ascii="Arial Narrow" w:hAnsi="Arial Narrow"/>
          <w:sz w:val="22"/>
          <w:szCs w:val="22"/>
          <w:lang w:eastAsia="ar-SA"/>
        </w:rPr>
      </w:pPr>
    </w:p>
    <w:p w14:paraId="3D8158B8" w14:textId="77777777" w:rsidR="003662E8" w:rsidRDefault="003662E8" w:rsidP="008E789B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66FD3AEB" w14:textId="77777777" w:rsidR="003662E8" w:rsidRDefault="003662E8" w:rsidP="008E789B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3A52DFA0" w14:textId="77777777" w:rsidR="003662E8" w:rsidRDefault="003662E8" w:rsidP="008E789B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4B30C10A" w14:textId="77777777" w:rsidR="003662E8" w:rsidRDefault="003662E8" w:rsidP="008E789B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15C8E338" w14:textId="77777777" w:rsidR="003662E8" w:rsidRDefault="003662E8" w:rsidP="008E789B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5E007863" w14:textId="77777777" w:rsidR="003662E8" w:rsidRDefault="003662E8" w:rsidP="008E789B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3FD6F3C0" w14:textId="77777777" w:rsidR="003662E8" w:rsidRDefault="003662E8" w:rsidP="008E789B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42675ECA" w14:textId="77777777" w:rsidR="003662E8" w:rsidRDefault="003662E8" w:rsidP="008E789B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76A06519" w14:textId="77777777" w:rsidR="003662E8" w:rsidRDefault="003662E8" w:rsidP="008E789B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56AE2AC4" w14:textId="77777777" w:rsidR="003662E8" w:rsidRDefault="003662E8" w:rsidP="008E789B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374321AE" w14:textId="77777777" w:rsidR="003662E8" w:rsidRDefault="003662E8" w:rsidP="008E789B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51F140B4" w14:textId="77777777" w:rsidR="003662E8" w:rsidRDefault="003662E8" w:rsidP="008E789B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160BBEC7" w14:textId="77777777" w:rsidR="003662E8" w:rsidRDefault="003662E8" w:rsidP="008E789B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0942AEED" w14:textId="77777777" w:rsidR="003662E8" w:rsidRDefault="003662E8" w:rsidP="008E789B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778A1C16" w14:textId="77777777" w:rsidR="003662E8" w:rsidRDefault="003662E8" w:rsidP="008E789B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0FD17A05" w14:textId="77777777" w:rsidR="003662E8" w:rsidRDefault="003662E8" w:rsidP="008E789B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07CB3215" w14:textId="77777777" w:rsidR="003662E8" w:rsidRDefault="003662E8" w:rsidP="008E789B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10FD3AFF" w14:textId="77777777" w:rsidR="00CD2443" w:rsidRDefault="00CD2443" w:rsidP="008E789B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1F0FD242" w14:textId="77777777" w:rsidR="00CD2443" w:rsidRDefault="00CD2443" w:rsidP="008E789B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0CEAE88A" w14:textId="77777777" w:rsidR="00CD2443" w:rsidRDefault="00CD2443" w:rsidP="008E789B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15094FD9" w14:textId="77777777" w:rsidR="00CD2443" w:rsidRDefault="00CD2443" w:rsidP="008E789B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37AF449E" w14:textId="77777777" w:rsidR="00E60D96" w:rsidRDefault="00E60D96" w:rsidP="008E789B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3D71C21E" w14:textId="77777777" w:rsidR="00E60D96" w:rsidRDefault="00E60D96" w:rsidP="008E789B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7A87A00C" w14:textId="77777777" w:rsidR="00E60D96" w:rsidRDefault="00E60D96" w:rsidP="008E789B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55B51583" w14:textId="77777777" w:rsidR="00E60D96" w:rsidRDefault="00E60D96" w:rsidP="008E789B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700E0BCB" w14:textId="77777777" w:rsidR="00E60D96" w:rsidRDefault="00E60D96" w:rsidP="008E789B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77163F71" w14:textId="77777777" w:rsidR="00E60D96" w:rsidRDefault="00E60D96" w:rsidP="008E789B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535405FB" w14:textId="77777777" w:rsidR="00E60D96" w:rsidRDefault="00E60D96" w:rsidP="008E789B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28658EFC" w14:textId="77777777" w:rsidR="00E60D96" w:rsidRDefault="00E60D96" w:rsidP="008E789B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</w:p>
    <w:p w14:paraId="4E6AB718" w14:textId="5098FC4D" w:rsidR="0047077D" w:rsidRPr="007A30B8" w:rsidRDefault="008E789B" w:rsidP="008E789B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8"/>
          <w:szCs w:val="28"/>
          <w:highlight w:val="lightGray"/>
          <w:lang w:eastAsia="ar-SA"/>
        </w:rPr>
      </w:pPr>
      <w:r w:rsidRPr="007A30B8">
        <w:rPr>
          <w:rFonts w:ascii="Arial Narrow" w:hAnsi="Arial Narrow"/>
          <w:sz w:val="28"/>
          <w:szCs w:val="28"/>
          <w:highlight w:val="lightGray"/>
          <w:lang w:eastAsia="ar-SA"/>
        </w:rPr>
        <w:lastRenderedPageBreak/>
        <w:t>X.</w:t>
      </w:r>
      <w:r w:rsidR="007F485E" w:rsidRPr="007A30B8">
        <w:rPr>
          <w:rFonts w:ascii="Arial Narrow" w:hAnsi="Arial Narrow"/>
          <w:sz w:val="28"/>
          <w:szCs w:val="28"/>
          <w:highlight w:val="lightGray"/>
          <w:lang w:eastAsia="ar-SA"/>
        </w:rPr>
        <w:t>OPIS DO PROJEKTU ARCHITEKTONICZNO-BUDOWALNEGO</w:t>
      </w:r>
      <w:r w:rsidR="0040669E" w:rsidRPr="007A30B8">
        <w:rPr>
          <w:rFonts w:ascii="Arial Narrow" w:hAnsi="Arial Narrow"/>
          <w:sz w:val="28"/>
          <w:szCs w:val="28"/>
          <w:highlight w:val="lightGray"/>
          <w:lang w:eastAsia="ar-SA"/>
        </w:rPr>
        <w:t>.</w:t>
      </w:r>
    </w:p>
    <w:p w14:paraId="6EFEEADC" w14:textId="77777777" w:rsidR="001D538B" w:rsidRPr="007A30B8" w:rsidRDefault="001D538B" w:rsidP="00B6195D">
      <w:pPr>
        <w:pStyle w:val="Zwykytekst1"/>
        <w:jc w:val="both"/>
        <w:rPr>
          <w:rFonts w:ascii="Arial Narrow" w:hAnsi="Arial Narrow"/>
          <w:sz w:val="22"/>
          <w:szCs w:val="22"/>
          <w:lang w:eastAsia="ar-SA"/>
        </w:rPr>
      </w:pPr>
    </w:p>
    <w:p w14:paraId="4484DD47" w14:textId="7E33490C" w:rsidR="007F485E" w:rsidRPr="007A30B8" w:rsidRDefault="00C916DA" w:rsidP="00B6195D">
      <w:pPr>
        <w:pStyle w:val="Zwykytekst1"/>
        <w:jc w:val="both"/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>1.</w:t>
      </w:r>
      <w:r w:rsidR="007F485E" w:rsidRPr="007A30B8">
        <w:rPr>
          <w:rFonts w:ascii="Arial Narrow" w:hAnsi="Arial Narrow"/>
          <w:sz w:val="22"/>
          <w:szCs w:val="22"/>
          <w:lang w:eastAsia="ar-SA"/>
        </w:rPr>
        <w:t>DANE OGÓLNE</w:t>
      </w:r>
      <w:r w:rsidR="0040669E" w:rsidRPr="007A30B8">
        <w:rPr>
          <w:rFonts w:ascii="Arial Narrow" w:hAnsi="Arial Narrow"/>
          <w:sz w:val="22"/>
          <w:szCs w:val="22"/>
          <w:lang w:eastAsia="ar-SA"/>
        </w:rPr>
        <w:t>.</w:t>
      </w:r>
    </w:p>
    <w:p w14:paraId="10863F5B" w14:textId="77777777" w:rsidR="00805F2E" w:rsidRPr="007A30B8" w:rsidRDefault="00805F2E" w:rsidP="00B6195D">
      <w:pPr>
        <w:pStyle w:val="Zwykytekst1"/>
        <w:jc w:val="both"/>
        <w:rPr>
          <w:rFonts w:ascii="Arial Narrow" w:hAnsi="Arial Narrow"/>
          <w:sz w:val="22"/>
          <w:szCs w:val="22"/>
          <w:lang w:eastAsia="ar-SA"/>
        </w:rPr>
      </w:pPr>
    </w:p>
    <w:p w14:paraId="682CCA5D" w14:textId="77777777" w:rsidR="00C21E66" w:rsidRPr="00184C74" w:rsidRDefault="00C21E66" w:rsidP="00C21E66">
      <w:pPr>
        <w:pStyle w:val="Zwykytekst1"/>
        <w:jc w:val="both"/>
        <w:rPr>
          <w:rFonts w:ascii="Arial Narrow" w:hAnsi="Arial Narrow"/>
          <w:sz w:val="22"/>
          <w:szCs w:val="22"/>
          <w:lang w:eastAsia="ar-SA"/>
        </w:rPr>
      </w:pPr>
      <w:r w:rsidRPr="00184C74">
        <w:rPr>
          <w:rFonts w:ascii="Arial Narrow" w:hAnsi="Arial Narrow"/>
          <w:sz w:val="22"/>
          <w:szCs w:val="22"/>
          <w:lang w:eastAsia="ar-SA"/>
        </w:rPr>
        <w:t xml:space="preserve">Opis techniczny do projektu architektoniczno-budowlanego budowy budynku Centrum Aktywności Społecznej (budynek Gminnego Ośrodka Kultury z biblioteką) w m. Halasy, 21-560 Międzyrzec Podlaski. Działka nr </w:t>
      </w:r>
      <w:proofErr w:type="spellStart"/>
      <w:r w:rsidRPr="00184C74">
        <w:rPr>
          <w:rFonts w:ascii="Arial Narrow" w:hAnsi="Arial Narrow"/>
          <w:sz w:val="22"/>
          <w:szCs w:val="22"/>
          <w:lang w:eastAsia="ar-SA"/>
        </w:rPr>
        <w:t>ewid</w:t>
      </w:r>
      <w:proofErr w:type="spellEnd"/>
      <w:r w:rsidRPr="00184C74">
        <w:rPr>
          <w:rFonts w:ascii="Arial Narrow" w:hAnsi="Arial Narrow"/>
          <w:sz w:val="22"/>
          <w:szCs w:val="22"/>
          <w:lang w:eastAsia="ar-SA"/>
        </w:rPr>
        <w:t>. 214/1.</w:t>
      </w:r>
    </w:p>
    <w:p w14:paraId="45EC7EDF" w14:textId="276753E7" w:rsidR="00C21E66" w:rsidRPr="00184C74" w:rsidRDefault="00C21E66" w:rsidP="00C21E66">
      <w:pPr>
        <w:pStyle w:val="Tekstpodstawowywcity21"/>
        <w:ind w:left="0" w:firstLine="0"/>
        <w:rPr>
          <w:rFonts w:ascii="Arial Narrow" w:hAnsi="Arial Narrow"/>
          <w:sz w:val="22"/>
          <w:szCs w:val="22"/>
          <w:lang w:eastAsia="ar-SA"/>
        </w:rPr>
      </w:pPr>
      <w:r w:rsidRPr="00184C74">
        <w:rPr>
          <w:rFonts w:ascii="Arial Narrow" w:hAnsi="Arial Narrow"/>
          <w:sz w:val="22"/>
          <w:szCs w:val="22"/>
          <w:lang w:eastAsia="ar-SA"/>
        </w:rPr>
        <w:t xml:space="preserve">Opracowanie obejmuje zagospodarowanie terenu działki budowlanej nr </w:t>
      </w:r>
      <w:proofErr w:type="spellStart"/>
      <w:r w:rsidRPr="00184C74">
        <w:rPr>
          <w:rFonts w:ascii="Arial Narrow" w:hAnsi="Arial Narrow"/>
          <w:sz w:val="22"/>
          <w:szCs w:val="22"/>
          <w:lang w:eastAsia="ar-SA"/>
        </w:rPr>
        <w:t>ewid</w:t>
      </w:r>
      <w:proofErr w:type="spellEnd"/>
      <w:r w:rsidRPr="00184C74">
        <w:rPr>
          <w:rFonts w:ascii="Arial Narrow" w:hAnsi="Arial Narrow"/>
          <w:sz w:val="22"/>
          <w:szCs w:val="22"/>
          <w:lang w:eastAsia="ar-SA"/>
        </w:rPr>
        <w:t xml:space="preserve">. 214/1 oraz budowę </w:t>
      </w:r>
      <w:r w:rsidR="00A33EE0" w:rsidRPr="00184C74">
        <w:rPr>
          <w:rFonts w:ascii="Arial Narrow" w:hAnsi="Arial Narrow"/>
          <w:sz w:val="22"/>
          <w:szCs w:val="22"/>
          <w:lang w:eastAsia="ar-SA"/>
        </w:rPr>
        <w:t xml:space="preserve">budynku Centrum Aktywności Społecznej (budynek Gminnego Ośrodka Kultury z biblioteką) </w:t>
      </w:r>
      <w:r w:rsidRPr="00184C74">
        <w:rPr>
          <w:rFonts w:ascii="Arial Narrow" w:hAnsi="Arial Narrow"/>
          <w:sz w:val="22"/>
          <w:szCs w:val="22"/>
          <w:lang w:eastAsia="ar-SA"/>
        </w:rPr>
        <w:t>w m. Halasy, 21-560 Międzyrzec Podlaski.</w:t>
      </w:r>
    </w:p>
    <w:p w14:paraId="1CCC09A8" w14:textId="33805EED" w:rsidR="00C21E66" w:rsidRPr="00184C74" w:rsidRDefault="00C21E66" w:rsidP="00C21E66">
      <w:pPr>
        <w:pStyle w:val="Tekstpodstawowywcity21"/>
        <w:ind w:left="0" w:firstLine="0"/>
        <w:rPr>
          <w:rFonts w:ascii="Arial Narrow" w:hAnsi="Arial Narrow"/>
          <w:sz w:val="22"/>
          <w:szCs w:val="22"/>
          <w:lang w:eastAsia="ar-SA"/>
        </w:rPr>
      </w:pPr>
      <w:r w:rsidRPr="00184C74">
        <w:rPr>
          <w:rFonts w:ascii="Arial Narrow" w:hAnsi="Arial Narrow"/>
          <w:sz w:val="22"/>
          <w:szCs w:val="22"/>
          <w:lang w:eastAsia="ar-SA"/>
        </w:rPr>
        <w:t>Budynek usytuowany w centralnej części działki. Budynek na rzucie czterech połączonych ze sobą prostokątów (segmentów) nawiązujących do wysuniętych książek ustawionych na półce. Budynek dwukondygnacyjny</w:t>
      </w:r>
      <w:r w:rsidR="00184C74">
        <w:rPr>
          <w:rFonts w:ascii="Arial Narrow" w:hAnsi="Arial Narrow"/>
          <w:sz w:val="22"/>
          <w:szCs w:val="22"/>
          <w:lang w:eastAsia="ar-SA"/>
        </w:rPr>
        <w:t xml:space="preserve">. </w:t>
      </w:r>
      <w:r w:rsidRPr="00184C74">
        <w:rPr>
          <w:rFonts w:ascii="Arial Narrow" w:hAnsi="Arial Narrow"/>
          <w:sz w:val="22"/>
          <w:szCs w:val="22"/>
          <w:lang w:eastAsia="ar-SA"/>
        </w:rPr>
        <w:t xml:space="preserve">Budynek zaprojektowany z dachem płaskim pogrążonym. Na parterze zlokalizowano: strefę wejściową z holem oraz klatką schodową, zespół pom. socjalno-sanitarnych. Pomieszczenia biblioteki połączone z holem i zespół pom. socjalno-sanitarnych komunikacją w postaci obszernego korytarza. Przy pom. biblioteki znajduje się druga klatka schodowa. Na piętrze zlokalizowano pom. socjalno-sanitarne wraz z komunikacją, pomieszczenia GOK oraz salę spotkań autorskich. </w:t>
      </w:r>
    </w:p>
    <w:p w14:paraId="5140FFCB" w14:textId="77777777" w:rsidR="005F70FB" w:rsidRPr="007A30B8" w:rsidRDefault="005F70FB" w:rsidP="00813F98">
      <w:pPr>
        <w:pStyle w:val="Zwykytekst1"/>
        <w:tabs>
          <w:tab w:val="left" w:pos="0"/>
          <w:tab w:val="left" w:pos="397"/>
        </w:tabs>
        <w:rPr>
          <w:rFonts w:ascii="Arial Narrow" w:hAnsi="Arial Narrow"/>
          <w:sz w:val="22"/>
          <w:szCs w:val="22"/>
          <w:lang w:eastAsia="ar-SA"/>
        </w:rPr>
      </w:pPr>
    </w:p>
    <w:p w14:paraId="7D4F0C71" w14:textId="74B193F5" w:rsidR="00C21E66" w:rsidRPr="007A30B8" w:rsidRDefault="00C21E66" w:rsidP="00ED3D85">
      <w:pPr>
        <w:tabs>
          <w:tab w:val="left" w:pos="0"/>
          <w:tab w:val="left" w:pos="397"/>
        </w:tabs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>2.PROGRAM U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Ż</w:t>
      </w:r>
      <w:r w:rsidRPr="007A30B8">
        <w:rPr>
          <w:rFonts w:ascii="Arial Narrow" w:hAnsi="Arial Narrow"/>
          <w:sz w:val="22"/>
          <w:szCs w:val="22"/>
          <w:lang w:eastAsia="ar-SA"/>
        </w:rPr>
        <w:t>YTKOWY.</w:t>
      </w:r>
    </w:p>
    <w:p w14:paraId="6998DCC0" w14:textId="77777777" w:rsidR="00C21E66" w:rsidRPr="007A30B8" w:rsidRDefault="00C21E66" w:rsidP="00ED3D85">
      <w:pPr>
        <w:tabs>
          <w:tab w:val="left" w:pos="0"/>
          <w:tab w:val="left" w:pos="397"/>
        </w:tabs>
        <w:rPr>
          <w:rFonts w:ascii="Arial Narrow" w:hAnsi="Arial Narrow"/>
          <w:sz w:val="22"/>
          <w:szCs w:val="22"/>
          <w:lang w:eastAsia="ar-SA"/>
        </w:rPr>
      </w:pPr>
    </w:p>
    <w:p w14:paraId="21AB5349" w14:textId="4021BE93" w:rsidR="00C21E66" w:rsidRPr="007A30B8" w:rsidRDefault="00C21E66" w:rsidP="00ED3D85">
      <w:pPr>
        <w:tabs>
          <w:tab w:val="left" w:pos="0"/>
          <w:tab w:val="left" w:pos="397"/>
        </w:tabs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>Parter:</w:t>
      </w:r>
    </w:p>
    <w:p w14:paraId="0BD0D5C0" w14:textId="7D74D227" w:rsidR="00C21E66" w:rsidRPr="007A30B8" w:rsidRDefault="00C21E66" w:rsidP="00ED3D85">
      <w:pPr>
        <w:tabs>
          <w:tab w:val="left" w:pos="0"/>
          <w:tab w:val="left" w:pos="397"/>
        </w:tabs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 xml:space="preserve">0.1. </w:t>
      </w:r>
      <w:r w:rsidR="00F12184">
        <w:rPr>
          <w:rFonts w:ascii="Arial Narrow" w:hAnsi="Arial Narrow"/>
          <w:sz w:val="22"/>
          <w:szCs w:val="22"/>
          <w:lang w:eastAsia="ar-SA"/>
        </w:rPr>
        <w:t>WIATROŁAP</w:t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="00F12184">
        <w:rPr>
          <w:rFonts w:ascii="Arial Narrow" w:hAnsi="Arial Narrow"/>
          <w:sz w:val="22"/>
          <w:szCs w:val="22"/>
          <w:lang w:eastAsia="ar-SA"/>
        </w:rPr>
        <w:tab/>
      </w:r>
      <w:r w:rsidR="00F12184">
        <w:rPr>
          <w:rFonts w:ascii="Arial Narrow" w:hAnsi="Arial Narrow"/>
          <w:sz w:val="22"/>
          <w:szCs w:val="22"/>
          <w:lang w:eastAsia="ar-SA"/>
        </w:rPr>
        <w:tab/>
        <w:t>8</w:t>
      </w:r>
      <w:r w:rsidRPr="007A30B8">
        <w:rPr>
          <w:rFonts w:ascii="Arial Narrow" w:hAnsi="Arial Narrow"/>
          <w:sz w:val="22"/>
          <w:szCs w:val="22"/>
          <w:lang w:eastAsia="ar-SA"/>
        </w:rPr>
        <w:t>,</w:t>
      </w:r>
      <w:r w:rsidR="00F12184">
        <w:rPr>
          <w:rFonts w:ascii="Arial Narrow" w:hAnsi="Arial Narrow"/>
          <w:sz w:val="22"/>
          <w:szCs w:val="22"/>
          <w:lang w:eastAsia="ar-SA"/>
        </w:rPr>
        <w:t>0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m</w:t>
      </w:r>
      <w:r w:rsidRPr="00C26DB1">
        <w:rPr>
          <w:rFonts w:ascii="Arial Narrow" w:hAnsi="Arial Narrow"/>
          <w:sz w:val="22"/>
          <w:szCs w:val="22"/>
          <w:vertAlign w:val="superscript"/>
          <w:lang w:eastAsia="ar-SA"/>
        </w:rPr>
        <w:t>2</w:t>
      </w:r>
    </w:p>
    <w:p w14:paraId="65A4E6E3" w14:textId="747288F0" w:rsidR="00C21E66" w:rsidRPr="007A30B8" w:rsidRDefault="00C21E66" w:rsidP="00ED3D85">
      <w:pPr>
        <w:tabs>
          <w:tab w:val="left" w:pos="0"/>
          <w:tab w:val="left" w:pos="397"/>
        </w:tabs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 xml:space="preserve">0.2. </w:t>
      </w:r>
      <w:r w:rsidR="009D3574">
        <w:rPr>
          <w:rFonts w:ascii="Arial Narrow" w:hAnsi="Arial Narrow"/>
          <w:sz w:val="22"/>
          <w:szCs w:val="22"/>
          <w:lang w:eastAsia="ar-SA"/>
        </w:rPr>
        <w:t>KOMUNIKACJA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</w:t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="00F12184">
        <w:rPr>
          <w:rFonts w:ascii="Arial Narrow" w:hAnsi="Arial Narrow"/>
          <w:sz w:val="22"/>
          <w:szCs w:val="22"/>
          <w:lang w:eastAsia="ar-SA"/>
        </w:rPr>
        <w:tab/>
      </w:r>
      <w:r w:rsidR="009D3574">
        <w:rPr>
          <w:rFonts w:ascii="Arial Narrow" w:hAnsi="Arial Narrow"/>
          <w:sz w:val="22"/>
          <w:szCs w:val="22"/>
          <w:lang w:eastAsia="ar-SA"/>
        </w:rPr>
        <w:t>76,9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m</w:t>
      </w:r>
      <w:r w:rsidRPr="00C26DB1">
        <w:rPr>
          <w:rFonts w:ascii="Arial Narrow" w:hAnsi="Arial Narrow"/>
          <w:sz w:val="22"/>
          <w:szCs w:val="22"/>
          <w:vertAlign w:val="superscript"/>
          <w:lang w:eastAsia="ar-SA"/>
        </w:rPr>
        <w:t>2</w:t>
      </w:r>
    </w:p>
    <w:p w14:paraId="023A7EE4" w14:textId="74F27D64" w:rsidR="00C21E66" w:rsidRPr="007A30B8" w:rsidRDefault="00C21E66" w:rsidP="00ED3D85">
      <w:pPr>
        <w:tabs>
          <w:tab w:val="left" w:pos="0"/>
          <w:tab w:val="left" w:pos="397"/>
        </w:tabs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 xml:space="preserve">0.3. </w:t>
      </w:r>
      <w:r w:rsidR="009D3574">
        <w:rPr>
          <w:rFonts w:ascii="Arial Narrow" w:hAnsi="Arial Narrow"/>
          <w:sz w:val="22"/>
          <w:szCs w:val="22"/>
          <w:lang w:eastAsia="ar-SA"/>
        </w:rPr>
        <w:t>POM. BIUROWE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</w:t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="009D3574">
        <w:rPr>
          <w:rFonts w:ascii="Arial Narrow" w:hAnsi="Arial Narrow"/>
          <w:sz w:val="22"/>
          <w:szCs w:val="22"/>
          <w:lang w:eastAsia="ar-SA"/>
        </w:rPr>
        <w:t>19,4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m</w:t>
      </w:r>
      <w:r w:rsidRPr="00C26DB1">
        <w:rPr>
          <w:rFonts w:ascii="Arial Narrow" w:hAnsi="Arial Narrow"/>
          <w:sz w:val="22"/>
          <w:szCs w:val="22"/>
          <w:vertAlign w:val="superscript"/>
          <w:lang w:eastAsia="ar-SA"/>
        </w:rPr>
        <w:t>2</w:t>
      </w:r>
    </w:p>
    <w:p w14:paraId="19229DF0" w14:textId="5B28C214" w:rsidR="00C21E66" w:rsidRPr="007A30B8" w:rsidRDefault="00C21E66" w:rsidP="00ED3D85">
      <w:pPr>
        <w:tabs>
          <w:tab w:val="left" w:pos="0"/>
          <w:tab w:val="left" w:pos="397"/>
        </w:tabs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 xml:space="preserve">0.4. </w:t>
      </w:r>
      <w:r w:rsidR="009D3574">
        <w:rPr>
          <w:rFonts w:ascii="Arial Narrow" w:hAnsi="Arial Narrow"/>
          <w:sz w:val="22"/>
          <w:szCs w:val="22"/>
          <w:lang w:eastAsia="ar-SA"/>
        </w:rPr>
        <w:t>POM. BIUROWE</w:t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="009D3574">
        <w:rPr>
          <w:rFonts w:ascii="Arial Narrow" w:hAnsi="Arial Narrow"/>
          <w:sz w:val="22"/>
          <w:szCs w:val="22"/>
          <w:lang w:eastAsia="ar-SA"/>
        </w:rPr>
        <w:t>19,4</w:t>
      </w:r>
      <w:r w:rsidR="009D3574" w:rsidRPr="007A30B8">
        <w:rPr>
          <w:rFonts w:ascii="Arial Narrow" w:hAnsi="Arial Narrow"/>
          <w:sz w:val="22"/>
          <w:szCs w:val="22"/>
          <w:lang w:eastAsia="ar-SA"/>
        </w:rPr>
        <w:t xml:space="preserve"> </w:t>
      </w:r>
      <w:r w:rsidRPr="007A30B8">
        <w:rPr>
          <w:rFonts w:ascii="Arial Narrow" w:hAnsi="Arial Narrow"/>
          <w:sz w:val="22"/>
          <w:szCs w:val="22"/>
          <w:lang w:eastAsia="ar-SA"/>
        </w:rPr>
        <w:t>m</w:t>
      </w:r>
      <w:r w:rsidRPr="00C26DB1">
        <w:rPr>
          <w:rFonts w:ascii="Arial Narrow" w:hAnsi="Arial Narrow"/>
          <w:sz w:val="22"/>
          <w:szCs w:val="22"/>
          <w:vertAlign w:val="superscript"/>
          <w:lang w:eastAsia="ar-SA"/>
        </w:rPr>
        <w:t>2</w:t>
      </w:r>
    </w:p>
    <w:p w14:paraId="6011C100" w14:textId="27A5F6A0" w:rsidR="00C21E66" w:rsidRPr="007A30B8" w:rsidRDefault="00C21E66" w:rsidP="00ED3D85">
      <w:pPr>
        <w:tabs>
          <w:tab w:val="left" w:pos="0"/>
          <w:tab w:val="left" w:pos="397"/>
        </w:tabs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 xml:space="preserve">0.5. </w:t>
      </w:r>
      <w:r w:rsidR="009D3574">
        <w:rPr>
          <w:rFonts w:ascii="Arial Narrow" w:hAnsi="Arial Narrow"/>
          <w:sz w:val="22"/>
          <w:szCs w:val="22"/>
          <w:lang w:eastAsia="ar-SA"/>
        </w:rPr>
        <w:t>POM. WARSZTATOWE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</w:t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  <w:t>4</w:t>
      </w:r>
      <w:r w:rsidR="009D3574">
        <w:rPr>
          <w:rFonts w:ascii="Arial Narrow" w:hAnsi="Arial Narrow"/>
          <w:sz w:val="22"/>
          <w:szCs w:val="22"/>
          <w:lang w:eastAsia="ar-SA"/>
        </w:rPr>
        <w:t>3</w:t>
      </w:r>
      <w:r w:rsidRPr="007A30B8">
        <w:rPr>
          <w:rFonts w:ascii="Arial Narrow" w:hAnsi="Arial Narrow"/>
          <w:sz w:val="22"/>
          <w:szCs w:val="22"/>
          <w:lang w:eastAsia="ar-SA"/>
        </w:rPr>
        <w:t>,</w:t>
      </w:r>
      <w:r w:rsidR="009D3574">
        <w:rPr>
          <w:rFonts w:ascii="Arial Narrow" w:hAnsi="Arial Narrow"/>
          <w:sz w:val="22"/>
          <w:szCs w:val="22"/>
          <w:lang w:eastAsia="ar-SA"/>
        </w:rPr>
        <w:t>3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m</w:t>
      </w:r>
      <w:r w:rsidRPr="00C26DB1">
        <w:rPr>
          <w:rFonts w:ascii="Arial Narrow" w:hAnsi="Arial Narrow"/>
          <w:sz w:val="22"/>
          <w:szCs w:val="22"/>
          <w:vertAlign w:val="superscript"/>
          <w:lang w:eastAsia="ar-SA"/>
        </w:rPr>
        <w:t>2</w:t>
      </w:r>
    </w:p>
    <w:p w14:paraId="2426126A" w14:textId="7412FD79" w:rsidR="00C21E66" w:rsidRPr="007A30B8" w:rsidRDefault="00C21E66" w:rsidP="00ED3D85">
      <w:pPr>
        <w:tabs>
          <w:tab w:val="left" w:pos="0"/>
          <w:tab w:val="left" w:pos="397"/>
        </w:tabs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>0.</w:t>
      </w:r>
      <w:r w:rsidR="009D3574">
        <w:rPr>
          <w:rFonts w:ascii="Arial Narrow" w:hAnsi="Arial Narrow"/>
          <w:sz w:val="22"/>
          <w:szCs w:val="22"/>
          <w:lang w:eastAsia="ar-SA"/>
        </w:rPr>
        <w:t>6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. </w:t>
      </w:r>
      <w:r w:rsidR="009D3574">
        <w:rPr>
          <w:rFonts w:ascii="Arial Narrow" w:hAnsi="Arial Narrow"/>
          <w:sz w:val="22"/>
          <w:szCs w:val="22"/>
          <w:lang w:eastAsia="ar-SA"/>
        </w:rPr>
        <w:t>POM. WARSZTATOWE</w:t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="009D3574">
        <w:rPr>
          <w:rFonts w:ascii="Arial Narrow" w:hAnsi="Arial Narrow"/>
          <w:sz w:val="22"/>
          <w:szCs w:val="22"/>
          <w:lang w:eastAsia="ar-SA"/>
        </w:rPr>
        <w:t>23,8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m</w:t>
      </w:r>
      <w:r w:rsidRPr="00C26DB1">
        <w:rPr>
          <w:rFonts w:ascii="Arial Narrow" w:hAnsi="Arial Narrow"/>
          <w:sz w:val="22"/>
          <w:szCs w:val="22"/>
          <w:vertAlign w:val="superscript"/>
          <w:lang w:eastAsia="ar-SA"/>
        </w:rPr>
        <w:t>2</w:t>
      </w:r>
    </w:p>
    <w:p w14:paraId="639D382F" w14:textId="7BEF9A5E" w:rsidR="00C21E66" w:rsidRPr="007A30B8" w:rsidRDefault="00C21E66" w:rsidP="00ED3D85">
      <w:pPr>
        <w:tabs>
          <w:tab w:val="left" w:pos="0"/>
          <w:tab w:val="left" w:pos="397"/>
        </w:tabs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>0.</w:t>
      </w:r>
      <w:r w:rsidR="009D3574">
        <w:rPr>
          <w:rFonts w:ascii="Arial Narrow" w:hAnsi="Arial Narrow"/>
          <w:sz w:val="22"/>
          <w:szCs w:val="22"/>
          <w:lang w:eastAsia="ar-SA"/>
        </w:rPr>
        <w:t>7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. </w:t>
      </w:r>
      <w:r w:rsidR="009D3574">
        <w:rPr>
          <w:rFonts w:ascii="Arial Narrow" w:hAnsi="Arial Narrow"/>
          <w:sz w:val="22"/>
          <w:szCs w:val="22"/>
          <w:lang w:eastAsia="ar-SA"/>
        </w:rPr>
        <w:t>KOMUNIKACJA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</w:t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="009D3574">
        <w:rPr>
          <w:rFonts w:ascii="Arial Narrow" w:hAnsi="Arial Narrow"/>
          <w:sz w:val="22"/>
          <w:szCs w:val="22"/>
          <w:lang w:eastAsia="ar-SA"/>
        </w:rPr>
        <w:tab/>
        <w:t>6,5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m</w:t>
      </w:r>
      <w:r w:rsidRPr="00C26DB1">
        <w:rPr>
          <w:rFonts w:ascii="Arial Narrow" w:hAnsi="Arial Narrow"/>
          <w:sz w:val="22"/>
          <w:szCs w:val="22"/>
          <w:vertAlign w:val="superscript"/>
          <w:lang w:eastAsia="ar-SA"/>
        </w:rPr>
        <w:t>2</w:t>
      </w:r>
    </w:p>
    <w:p w14:paraId="21814E73" w14:textId="7524B54A" w:rsidR="00C21E66" w:rsidRPr="007A30B8" w:rsidRDefault="00C21E66" w:rsidP="00ED3D85">
      <w:pPr>
        <w:tabs>
          <w:tab w:val="left" w:pos="0"/>
          <w:tab w:val="left" w:pos="397"/>
        </w:tabs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>0.</w:t>
      </w:r>
      <w:r w:rsidR="009D3574">
        <w:rPr>
          <w:rFonts w:ascii="Arial Narrow" w:hAnsi="Arial Narrow"/>
          <w:sz w:val="22"/>
          <w:szCs w:val="22"/>
          <w:lang w:eastAsia="ar-SA"/>
        </w:rPr>
        <w:t>8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. </w:t>
      </w:r>
      <w:r w:rsidR="009D3574" w:rsidRPr="007A30B8">
        <w:rPr>
          <w:rFonts w:ascii="Arial Narrow" w:hAnsi="Arial Narrow"/>
          <w:sz w:val="22"/>
          <w:szCs w:val="22"/>
          <w:lang w:eastAsia="ar-SA"/>
        </w:rPr>
        <w:t xml:space="preserve">POM. GOSP. 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</w:t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="00DA2734">
        <w:rPr>
          <w:rFonts w:ascii="Arial Narrow" w:hAnsi="Arial Narrow"/>
          <w:sz w:val="22"/>
          <w:szCs w:val="22"/>
          <w:lang w:eastAsia="ar-SA"/>
        </w:rPr>
        <w:t>2,3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m</w:t>
      </w:r>
      <w:r w:rsidRPr="00C26DB1">
        <w:rPr>
          <w:rFonts w:ascii="Arial Narrow" w:hAnsi="Arial Narrow"/>
          <w:sz w:val="22"/>
          <w:szCs w:val="22"/>
          <w:vertAlign w:val="superscript"/>
          <w:lang w:eastAsia="ar-SA"/>
        </w:rPr>
        <w:t>2</w:t>
      </w:r>
    </w:p>
    <w:p w14:paraId="78AB506A" w14:textId="5B609933" w:rsidR="00C21E66" w:rsidRPr="007A30B8" w:rsidRDefault="00C21E66" w:rsidP="00ED3D85">
      <w:pPr>
        <w:tabs>
          <w:tab w:val="left" w:pos="0"/>
          <w:tab w:val="left" w:pos="397"/>
        </w:tabs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>0.</w:t>
      </w:r>
      <w:r w:rsidR="009D3574">
        <w:rPr>
          <w:rFonts w:ascii="Arial Narrow" w:hAnsi="Arial Narrow"/>
          <w:sz w:val="22"/>
          <w:szCs w:val="22"/>
          <w:lang w:eastAsia="ar-SA"/>
        </w:rPr>
        <w:t>9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. </w:t>
      </w:r>
      <w:r w:rsidR="00DA2734">
        <w:rPr>
          <w:rFonts w:ascii="Arial Narrow" w:hAnsi="Arial Narrow"/>
          <w:sz w:val="22"/>
          <w:szCs w:val="22"/>
          <w:lang w:eastAsia="ar-SA"/>
        </w:rPr>
        <w:t>SALA KOMPUTEROWA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</w:t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  <w:t>1</w:t>
      </w:r>
      <w:r w:rsidR="00DA2734">
        <w:rPr>
          <w:rFonts w:ascii="Arial Narrow" w:hAnsi="Arial Narrow"/>
          <w:sz w:val="22"/>
          <w:szCs w:val="22"/>
          <w:lang w:eastAsia="ar-SA"/>
        </w:rPr>
        <w:t>6</w:t>
      </w:r>
      <w:r w:rsidRPr="007A30B8">
        <w:rPr>
          <w:rFonts w:ascii="Arial Narrow" w:hAnsi="Arial Narrow"/>
          <w:sz w:val="22"/>
          <w:szCs w:val="22"/>
          <w:lang w:eastAsia="ar-SA"/>
        </w:rPr>
        <w:t>,1 m</w:t>
      </w:r>
      <w:r w:rsidRPr="00C26DB1">
        <w:rPr>
          <w:rFonts w:ascii="Arial Narrow" w:hAnsi="Arial Narrow"/>
          <w:sz w:val="22"/>
          <w:szCs w:val="22"/>
          <w:vertAlign w:val="superscript"/>
          <w:lang w:eastAsia="ar-SA"/>
        </w:rPr>
        <w:t>2</w:t>
      </w:r>
    </w:p>
    <w:p w14:paraId="5F38ED04" w14:textId="6400D15B" w:rsidR="00C21E66" w:rsidRPr="007A30B8" w:rsidRDefault="00C21E66" w:rsidP="00ED3D85">
      <w:pPr>
        <w:tabs>
          <w:tab w:val="left" w:pos="0"/>
          <w:tab w:val="left" w:pos="397"/>
        </w:tabs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>0.1</w:t>
      </w:r>
      <w:r w:rsidR="00DA2734">
        <w:rPr>
          <w:rFonts w:ascii="Arial Narrow" w:hAnsi="Arial Narrow"/>
          <w:sz w:val="22"/>
          <w:szCs w:val="22"/>
          <w:lang w:eastAsia="ar-SA"/>
        </w:rPr>
        <w:t>0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. </w:t>
      </w:r>
      <w:r w:rsidR="00DA2734">
        <w:rPr>
          <w:rFonts w:ascii="Arial Narrow" w:hAnsi="Arial Narrow"/>
          <w:sz w:val="22"/>
          <w:szCs w:val="22"/>
          <w:lang w:eastAsia="ar-SA"/>
        </w:rPr>
        <w:t>POM. TECH.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</w:t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  <w:t>1</w:t>
      </w:r>
      <w:r w:rsidR="00DA2734">
        <w:rPr>
          <w:rFonts w:ascii="Arial Narrow" w:hAnsi="Arial Narrow"/>
          <w:sz w:val="22"/>
          <w:szCs w:val="22"/>
          <w:lang w:eastAsia="ar-SA"/>
        </w:rPr>
        <w:t>3</w:t>
      </w:r>
      <w:r w:rsidRPr="007A30B8">
        <w:rPr>
          <w:rFonts w:ascii="Arial Narrow" w:hAnsi="Arial Narrow"/>
          <w:sz w:val="22"/>
          <w:szCs w:val="22"/>
          <w:lang w:eastAsia="ar-SA"/>
        </w:rPr>
        <w:t>,4 m</w:t>
      </w:r>
      <w:r w:rsidRPr="00C26DB1">
        <w:rPr>
          <w:rFonts w:ascii="Arial Narrow" w:hAnsi="Arial Narrow"/>
          <w:sz w:val="22"/>
          <w:szCs w:val="22"/>
          <w:vertAlign w:val="superscript"/>
          <w:lang w:eastAsia="ar-SA"/>
        </w:rPr>
        <w:t>2</w:t>
      </w:r>
    </w:p>
    <w:p w14:paraId="25E98BB2" w14:textId="3CBF856F" w:rsidR="00C21E66" w:rsidRPr="007A30B8" w:rsidRDefault="00C21E66" w:rsidP="00ED3D85">
      <w:pPr>
        <w:tabs>
          <w:tab w:val="left" w:pos="0"/>
          <w:tab w:val="left" w:pos="397"/>
        </w:tabs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>0.1</w:t>
      </w:r>
      <w:r w:rsidR="00DA2734">
        <w:rPr>
          <w:rFonts w:ascii="Arial Narrow" w:hAnsi="Arial Narrow"/>
          <w:sz w:val="22"/>
          <w:szCs w:val="22"/>
          <w:lang w:eastAsia="ar-SA"/>
        </w:rPr>
        <w:t>1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. </w:t>
      </w:r>
      <w:r w:rsidR="00DA2734">
        <w:rPr>
          <w:rFonts w:ascii="Arial Narrow" w:hAnsi="Arial Narrow"/>
          <w:sz w:val="22"/>
          <w:szCs w:val="22"/>
          <w:lang w:eastAsia="ar-SA"/>
        </w:rPr>
        <w:t>BIBLIOTEKA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</w:t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="00DA2734">
        <w:rPr>
          <w:rFonts w:ascii="Arial Narrow" w:hAnsi="Arial Narrow"/>
          <w:sz w:val="22"/>
          <w:szCs w:val="22"/>
          <w:lang w:eastAsia="ar-SA"/>
        </w:rPr>
        <w:t>140,3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m</w:t>
      </w:r>
      <w:r w:rsidRPr="00C26DB1">
        <w:rPr>
          <w:rFonts w:ascii="Arial Narrow" w:hAnsi="Arial Narrow"/>
          <w:sz w:val="22"/>
          <w:szCs w:val="22"/>
          <w:vertAlign w:val="superscript"/>
          <w:lang w:eastAsia="ar-SA"/>
        </w:rPr>
        <w:t>2</w:t>
      </w:r>
    </w:p>
    <w:p w14:paraId="0BA0EBF5" w14:textId="1FE982C3" w:rsidR="00C21E66" w:rsidRPr="007A30B8" w:rsidRDefault="00C21E66" w:rsidP="00ED3D85">
      <w:pPr>
        <w:tabs>
          <w:tab w:val="left" w:pos="0"/>
          <w:tab w:val="left" w:pos="397"/>
        </w:tabs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>0.1</w:t>
      </w:r>
      <w:r w:rsidR="00DA2734">
        <w:rPr>
          <w:rFonts w:ascii="Arial Narrow" w:hAnsi="Arial Narrow"/>
          <w:sz w:val="22"/>
          <w:szCs w:val="22"/>
          <w:lang w:eastAsia="ar-SA"/>
        </w:rPr>
        <w:t>2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. </w:t>
      </w:r>
      <w:r w:rsidR="00DA2734">
        <w:rPr>
          <w:rFonts w:ascii="Arial Narrow" w:hAnsi="Arial Narrow"/>
          <w:sz w:val="22"/>
          <w:szCs w:val="22"/>
          <w:lang w:eastAsia="ar-SA"/>
        </w:rPr>
        <w:t>SALA GOK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</w:t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="00DA2734">
        <w:rPr>
          <w:rFonts w:ascii="Arial Narrow" w:hAnsi="Arial Narrow"/>
          <w:sz w:val="22"/>
          <w:szCs w:val="22"/>
          <w:lang w:eastAsia="ar-SA"/>
        </w:rPr>
        <w:tab/>
        <w:t>52,3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m</w:t>
      </w:r>
      <w:r w:rsidRPr="00C26DB1">
        <w:rPr>
          <w:rFonts w:ascii="Arial Narrow" w:hAnsi="Arial Narrow"/>
          <w:sz w:val="22"/>
          <w:szCs w:val="22"/>
          <w:vertAlign w:val="superscript"/>
          <w:lang w:eastAsia="ar-SA"/>
        </w:rPr>
        <w:t>2</w:t>
      </w:r>
    </w:p>
    <w:p w14:paraId="3788C3A3" w14:textId="74024E64" w:rsidR="00C21E66" w:rsidRPr="007A30B8" w:rsidRDefault="00C21E66" w:rsidP="00ED3D85">
      <w:pPr>
        <w:tabs>
          <w:tab w:val="left" w:pos="0"/>
          <w:tab w:val="left" w:pos="397"/>
        </w:tabs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>0.1</w:t>
      </w:r>
      <w:r w:rsidR="00DA2734">
        <w:rPr>
          <w:rFonts w:ascii="Arial Narrow" w:hAnsi="Arial Narrow"/>
          <w:sz w:val="22"/>
          <w:szCs w:val="22"/>
          <w:lang w:eastAsia="ar-SA"/>
        </w:rPr>
        <w:t>3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. </w:t>
      </w:r>
      <w:r w:rsidR="00DA2734">
        <w:rPr>
          <w:rFonts w:ascii="Arial Narrow" w:hAnsi="Arial Narrow"/>
          <w:sz w:val="22"/>
          <w:szCs w:val="22"/>
          <w:lang w:eastAsia="ar-SA"/>
        </w:rPr>
        <w:t>WC N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</w:t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="00DA2734">
        <w:rPr>
          <w:rFonts w:ascii="Arial Narrow" w:hAnsi="Arial Narrow"/>
          <w:sz w:val="22"/>
          <w:szCs w:val="22"/>
          <w:lang w:eastAsia="ar-SA"/>
        </w:rPr>
        <w:tab/>
        <w:t>7,5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m</w:t>
      </w:r>
      <w:r w:rsidR="00C26DB1" w:rsidRPr="00C26DB1">
        <w:rPr>
          <w:rFonts w:ascii="Arial Narrow" w:hAnsi="Arial Narrow"/>
          <w:sz w:val="22"/>
          <w:szCs w:val="22"/>
          <w:vertAlign w:val="superscript"/>
          <w:lang w:eastAsia="ar-SA"/>
        </w:rPr>
        <w:t>2</w:t>
      </w:r>
    </w:p>
    <w:p w14:paraId="14C60F72" w14:textId="21015471" w:rsidR="00C21E66" w:rsidRPr="007A30B8" w:rsidRDefault="00C21E66" w:rsidP="00ED3D85">
      <w:pPr>
        <w:tabs>
          <w:tab w:val="left" w:pos="0"/>
          <w:tab w:val="left" w:pos="397"/>
        </w:tabs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>0.1</w:t>
      </w:r>
      <w:r w:rsidR="00DA2734">
        <w:rPr>
          <w:rFonts w:ascii="Arial Narrow" w:hAnsi="Arial Narrow"/>
          <w:sz w:val="22"/>
          <w:szCs w:val="22"/>
          <w:lang w:eastAsia="ar-SA"/>
        </w:rPr>
        <w:t>4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. </w:t>
      </w:r>
      <w:r w:rsidR="00DA2734">
        <w:rPr>
          <w:rFonts w:ascii="Arial Narrow" w:hAnsi="Arial Narrow"/>
          <w:sz w:val="22"/>
          <w:szCs w:val="22"/>
          <w:lang w:eastAsia="ar-SA"/>
        </w:rPr>
        <w:t>PRZEDSIONEK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</w:t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="00DA2734">
        <w:rPr>
          <w:rFonts w:ascii="Arial Narrow" w:hAnsi="Arial Narrow"/>
          <w:sz w:val="22"/>
          <w:szCs w:val="22"/>
          <w:lang w:eastAsia="ar-SA"/>
        </w:rPr>
        <w:t>4,4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m</w:t>
      </w:r>
      <w:r w:rsidRPr="00C26DB1">
        <w:rPr>
          <w:rFonts w:ascii="Arial Narrow" w:hAnsi="Arial Narrow"/>
          <w:sz w:val="22"/>
          <w:szCs w:val="22"/>
          <w:vertAlign w:val="superscript"/>
          <w:lang w:eastAsia="ar-SA"/>
        </w:rPr>
        <w:t>2</w:t>
      </w:r>
    </w:p>
    <w:p w14:paraId="0D4B49FB" w14:textId="7D9CADF4" w:rsidR="00C21E66" w:rsidRPr="007A30B8" w:rsidRDefault="00C21E66" w:rsidP="00ED3D85">
      <w:pPr>
        <w:tabs>
          <w:tab w:val="left" w:pos="0"/>
          <w:tab w:val="left" w:pos="397"/>
        </w:tabs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>0.1</w:t>
      </w:r>
      <w:r w:rsidR="00DA2734">
        <w:rPr>
          <w:rFonts w:ascii="Arial Narrow" w:hAnsi="Arial Narrow"/>
          <w:sz w:val="22"/>
          <w:szCs w:val="22"/>
          <w:lang w:eastAsia="ar-SA"/>
        </w:rPr>
        <w:t>5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. </w:t>
      </w:r>
      <w:r w:rsidR="00DA2734">
        <w:rPr>
          <w:rFonts w:ascii="Arial Narrow" w:hAnsi="Arial Narrow"/>
          <w:sz w:val="22"/>
          <w:szCs w:val="22"/>
          <w:lang w:eastAsia="ar-SA"/>
        </w:rPr>
        <w:t>WC M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</w:t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="00DA2734">
        <w:rPr>
          <w:rFonts w:ascii="Arial Narrow" w:hAnsi="Arial Narrow"/>
          <w:sz w:val="22"/>
          <w:szCs w:val="22"/>
          <w:lang w:eastAsia="ar-SA"/>
        </w:rPr>
        <w:tab/>
        <w:t>7,0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m</w:t>
      </w:r>
      <w:r w:rsidR="00C26DB1" w:rsidRPr="00C26DB1">
        <w:rPr>
          <w:rFonts w:ascii="Arial Narrow" w:hAnsi="Arial Narrow"/>
          <w:sz w:val="22"/>
          <w:szCs w:val="22"/>
          <w:vertAlign w:val="superscript"/>
          <w:lang w:eastAsia="ar-SA"/>
        </w:rPr>
        <w:t>2</w:t>
      </w:r>
    </w:p>
    <w:p w14:paraId="1C61D330" w14:textId="08D553F4" w:rsidR="00C21E66" w:rsidRDefault="00C21E66" w:rsidP="00ED3D85">
      <w:pPr>
        <w:tabs>
          <w:tab w:val="left" w:pos="0"/>
          <w:tab w:val="left" w:pos="397"/>
        </w:tabs>
        <w:rPr>
          <w:rFonts w:ascii="Arial Narrow" w:hAnsi="Arial Narrow"/>
          <w:sz w:val="22"/>
          <w:szCs w:val="22"/>
          <w:vertAlign w:val="superscript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>0.1</w:t>
      </w:r>
      <w:r w:rsidR="00A12598">
        <w:rPr>
          <w:rFonts w:ascii="Arial Narrow" w:hAnsi="Arial Narrow"/>
          <w:sz w:val="22"/>
          <w:szCs w:val="22"/>
          <w:lang w:eastAsia="ar-SA"/>
        </w:rPr>
        <w:t>6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. </w:t>
      </w:r>
      <w:r w:rsidR="00DA2734">
        <w:rPr>
          <w:rFonts w:ascii="Arial Narrow" w:hAnsi="Arial Narrow"/>
          <w:sz w:val="22"/>
          <w:szCs w:val="22"/>
          <w:lang w:eastAsia="ar-SA"/>
        </w:rPr>
        <w:t>PRZEDSIONEK</w:t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="00DA2734">
        <w:rPr>
          <w:rFonts w:ascii="Arial Narrow" w:hAnsi="Arial Narrow"/>
          <w:sz w:val="22"/>
          <w:szCs w:val="22"/>
          <w:lang w:eastAsia="ar-SA"/>
        </w:rPr>
        <w:t>4,4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m</w:t>
      </w:r>
      <w:r w:rsidR="00C26DB1" w:rsidRPr="00C26DB1">
        <w:rPr>
          <w:rFonts w:ascii="Arial Narrow" w:hAnsi="Arial Narrow"/>
          <w:sz w:val="22"/>
          <w:szCs w:val="22"/>
          <w:vertAlign w:val="superscript"/>
          <w:lang w:eastAsia="ar-SA"/>
        </w:rPr>
        <w:t>2</w:t>
      </w:r>
    </w:p>
    <w:p w14:paraId="559DA790" w14:textId="25B79C60" w:rsidR="00DA2734" w:rsidRPr="007A30B8" w:rsidRDefault="00DA2734" w:rsidP="00DA2734">
      <w:pPr>
        <w:tabs>
          <w:tab w:val="left" w:pos="0"/>
          <w:tab w:val="left" w:pos="397"/>
        </w:tabs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>0.1</w:t>
      </w:r>
      <w:r w:rsidR="00A12598">
        <w:rPr>
          <w:rFonts w:ascii="Arial Narrow" w:hAnsi="Arial Narrow"/>
          <w:sz w:val="22"/>
          <w:szCs w:val="22"/>
          <w:lang w:eastAsia="ar-SA"/>
        </w:rPr>
        <w:t>7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. </w:t>
      </w:r>
      <w:r>
        <w:rPr>
          <w:rFonts w:ascii="Arial Narrow" w:hAnsi="Arial Narrow"/>
          <w:sz w:val="22"/>
          <w:szCs w:val="22"/>
          <w:lang w:eastAsia="ar-SA"/>
        </w:rPr>
        <w:t>WC D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</w:t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>
        <w:rPr>
          <w:rFonts w:ascii="Arial Narrow" w:hAnsi="Arial Narrow"/>
          <w:sz w:val="22"/>
          <w:szCs w:val="22"/>
          <w:lang w:eastAsia="ar-SA"/>
        </w:rPr>
        <w:tab/>
        <w:t>7,0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m</w:t>
      </w:r>
      <w:r w:rsidRPr="00C26DB1">
        <w:rPr>
          <w:rFonts w:ascii="Arial Narrow" w:hAnsi="Arial Narrow"/>
          <w:sz w:val="22"/>
          <w:szCs w:val="22"/>
          <w:vertAlign w:val="superscript"/>
          <w:lang w:eastAsia="ar-SA"/>
        </w:rPr>
        <w:t>2</w:t>
      </w:r>
    </w:p>
    <w:p w14:paraId="1C322D4F" w14:textId="0C229EFD" w:rsidR="00DA2734" w:rsidRPr="007A30B8" w:rsidRDefault="00DA2734" w:rsidP="00DA2734">
      <w:pPr>
        <w:tabs>
          <w:tab w:val="left" w:pos="0"/>
          <w:tab w:val="left" w:pos="397"/>
        </w:tabs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>0.1</w:t>
      </w:r>
      <w:r w:rsidR="00A12598">
        <w:rPr>
          <w:rFonts w:ascii="Arial Narrow" w:hAnsi="Arial Narrow"/>
          <w:sz w:val="22"/>
          <w:szCs w:val="22"/>
          <w:lang w:eastAsia="ar-SA"/>
        </w:rPr>
        <w:t>8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. </w:t>
      </w:r>
      <w:r>
        <w:rPr>
          <w:rFonts w:ascii="Arial Narrow" w:hAnsi="Arial Narrow"/>
          <w:sz w:val="22"/>
          <w:szCs w:val="22"/>
          <w:lang w:eastAsia="ar-SA"/>
        </w:rPr>
        <w:t>POM. ŚMIETNIKA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</w:t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>
        <w:rPr>
          <w:rFonts w:ascii="Arial Narrow" w:hAnsi="Arial Narrow"/>
          <w:sz w:val="22"/>
          <w:szCs w:val="22"/>
          <w:lang w:eastAsia="ar-SA"/>
        </w:rPr>
        <w:t>4,8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m</w:t>
      </w:r>
      <w:r w:rsidRPr="00C26DB1">
        <w:rPr>
          <w:rFonts w:ascii="Arial Narrow" w:hAnsi="Arial Narrow"/>
          <w:sz w:val="22"/>
          <w:szCs w:val="22"/>
          <w:vertAlign w:val="superscript"/>
          <w:lang w:eastAsia="ar-SA"/>
        </w:rPr>
        <w:t>2</w:t>
      </w:r>
    </w:p>
    <w:p w14:paraId="5CD25C15" w14:textId="2759F4A0" w:rsidR="00DA2734" w:rsidRPr="007A30B8" w:rsidRDefault="00DA2734" w:rsidP="00DA2734">
      <w:pPr>
        <w:tabs>
          <w:tab w:val="left" w:pos="0"/>
          <w:tab w:val="left" w:pos="397"/>
        </w:tabs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>0.</w:t>
      </w:r>
      <w:r w:rsidR="00A12598">
        <w:rPr>
          <w:rFonts w:ascii="Arial Narrow" w:hAnsi="Arial Narrow"/>
          <w:sz w:val="22"/>
          <w:szCs w:val="22"/>
          <w:lang w:eastAsia="ar-SA"/>
        </w:rPr>
        <w:t>19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. </w:t>
      </w:r>
      <w:r>
        <w:rPr>
          <w:rFonts w:ascii="Arial Narrow" w:hAnsi="Arial Narrow"/>
          <w:sz w:val="22"/>
          <w:szCs w:val="22"/>
          <w:lang w:eastAsia="ar-SA"/>
        </w:rPr>
        <w:t>KOMUMOKACJA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</w:t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>
        <w:rPr>
          <w:rFonts w:ascii="Arial Narrow" w:hAnsi="Arial Narrow"/>
          <w:sz w:val="22"/>
          <w:szCs w:val="22"/>
          <w:lang w:eastAsia="ar-SA"/>
        </w:rPr>
        <w:t>7,4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m</w:t>
      </w:r>
      <w:r w:rsidRPr="00C26DB1">
        <w:rPr>
          <w:rFonts w:ascii="Arial Narrow" w:hAnsi="Arial Narrow"/>
          <w:sz w:val="22"/>
          <w:szCs w:val="22"/>
          <w:vertAlign w:val="superscript"/>
          <w:lang w:eastAsia="ar-SA"/>
        </w:rPr>
        <w:t>2</w:t>
      </w:r>
    </w:p>
    <w:p w14:paraId="0D2377E9" w14:textId="4D534CF5" w:rsidR="00DA2734" w:rsidRPr="007A30B8" w:rsidRDefault="00DA2734" w:rsidP="00DA2734">
      <w:pPr>
        <w:tabs>
          <w:tab w:val="left" w:pos="0"/>
          <w:tab w:val="left" w:pos="397"/>
        </w:tabs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>0.</w:t>
      </w:r>
      <w:r>
        <w:rPr>
          <w:rFonts w:ascii="Arial Narrow" w:hAnsi="Arial Narrow"/>
          <w:sz w:val="22"/>
          <w:szCs w:val="22"/>
          <w:lang w:eastAsia="ar-SA"/>
        </w:rPr>
        <w:t>20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. </w:t>
      </w:r>
      <w:r>
        <w:rPr>
          <w:rFonts w:ascii="Arial Narrow" w:hAnsi="Arial Narrow"/>
          <w:sz w:val="22"/>
          <w:szCs w:val="22"/>
          <w:lang w:eastAsia="ar-SA"/>
        </w:rPr>
        <w:t xml:space="preserve">POM. </w:t>
      </w:r>
      <w:r w:rsidR="00FA18D8">
        <w:rPr>
          <w:rFonts w:ascii="Arial Narrow" w:hAnsi="Arial Narrow"/>
          <w:sz w:val="22"/>
          <w:szCs w:val="22"/>
          <w:lang w:eastAsia="ar-SA"/>
        </w:rPr>
        <w:t>TECH</w:t>
      </w:r>
      <w:r>
        <w:rPr>
          <w:rFonts w:ascii="Arial Narrow" w:hAnsi="Arial Narrow"/>
          <w:sz w:val="22"/>
          <w:szCs w:val="22"/>
          <w:lang w:eastAsia="ar-SA"/>
        </w:rPr>
        <w:t>.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</w:t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>
        <w:rPr>
          <w:rFonts w:ascii="Arial Narrow" w:hAnsi="Arial Narrow"/>
          <w:sz w:val="22"/>
          <w:szCs w:val="22"/>
          <w:lang w:eastAsia="ar-SA"/>
        </w:rPr>
        <w:t>2,3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m</w:t>
      </w:r>
      <w:r w:rsidRPr="00C26DB1">
        <w:rPr>
          <w:rFonts w:ascii="Arial Narrow" w:hAnsi="Arial Narrow"/>
          <w:sz w:val="22"/>
          <w:szCs w:val="22"/>
          <w:vertAlign w:val="superscript"/>
          <w:lang w:eastAsia="ar-SA"/>
        </w:rPr>
        <w:t>2</w:t>
      </w:r>
    </w:p>
    <w:p w14:paraId="708C0FBF" w14:textId="77777777" w:rsidR="00DA2734" w:rsidRPr="007A30B8" w:rsidRDefault="00DA2734" w:rsidP="00ED3D85">
      <w:pPr>
        <w:tabs>
          <w:tab w:val="left" w:pos="0"/>
          <w:tab w:val="left" w:pos="397"/>
        </w:tabs>
        <w:rPr>
          <w:rFonts w:ascii="Arial Narrow" w:hAnsi="Arial Narrow"/>
          <w:sz w:val="22"/>
          <w:szCs w:val="22"/>
          <w:lang w:eastAsia="ar-SA"/>
        </w:rPr>
      </w:pPr>
    </w:p>
    <w:p w14:paraId="4C32B4C4" w14:textId="1093BB2B" w:rsidR="00C21E66" w:rsidRPr="007A30B8" w:rsidRDefault="00C26DB1" w:rsidP="00ED3D85">
      <w:pPr>
        <w:tabs>
          <w:tab w:val="left" w:pos="0"/>
          <w:tab w:val="left" w:pos="397"/>
        </w:tabs>
        <w:rPr>
          <w:rFonts w:ascii="Arial Narrow" w:hAnsi="Arial Narrow"/>
          <w:sz w:val="22"/>
          <w:szCs w:val="22"/>
          <w:lang w:eastAsia="ar-SA"/>
        </w:rPr>
      </w:pPr>
      <w:r>
        <w:rPr>
          <w:rFonts w:ascii="Arial Narrow" w:hAnsi="Arial Narrow"/>
          <w:sz w:val="22"/>
          <w:szCs w:val="22"/>
          <w:lang w:eastAsia="ar-SA"/>
        </w:rPr>
        <w:t>SUMA PU PARTERU:</w:t>
      </w:r>
      <w:r>
        <w:rPr>
          <w:rFonts w:ascii="Arial Narrow" w:hAnsi="Arial Narrow"/>
          <w:sz w:val="22"/>
          <w:szCs w:val="22"/>
          <w:lang w:eastAsia="ar-SA"/>
        </w:rPr>
        <w:tab/>
      </w:r>
      <w:r>
        <w:rPr>
          <w:rFonts w:ascii="Arial Narrow" w:hAnsi="Arial Narrow"/>
          <w:sz w:val="22"/>
          <w:szCs w:val="22"/>
          <w:lang w:eastAsia="ar-SA"/>
        </w:rPr>
        <w:tab/>
      </w:r>
      <w:r>
        <w:rPr>
          <w:rFonts w:ascii="Arial Narrow" w:hAnsi="Arial Narrow"/>
          <w:sz w:val="22"/>
          <w:szCs w:val="22"/>
          <w:lang w:eastAsia="ar-SA"/>
        </w:rPr>
        <w:tab/>
      </w:r>
      <w:r>
        <w:rPr>
          <w:rFonts w:ascii="Arial Narrow" w:hAnsi="Arial Narrow"/>
          <w:sz w:val="22"/>
          <w:szCs w:val="22"/>
          <w:lang w:eastAsia="ar-SA"/>
        </w:rPr>
        <w:tab/>
      </w:r>
      <w:r w:rsidR="00DA2734">
        <w:rPr>
          <w:rFonts w:ascii="Arial Narrow" w:hAnsi="Arial Narrow"/>
          <w:sz w:val="22"/>
          <w:szCs w:val="22"/>
          <w:lang w:eastAsia="ar-SA"/>
        </w:rPr>
        <w:t>466,</w:t>
      </w:r>
      <w:r w:rsidR="00A12598">
        <w:rPr>
          <w:rFonts w:ascii="Arial Narrow" w:hAnsi="Arial Narrow"/>
          <w:sz w:val="22"/>
          <w:szCs w:val="22"/>
          <w:lang w:eastAsia="ar-SA"/>
        </w:rPr>
        <w:t>5</w:t>
      </w:r>
      <w:r>
        <w:rPr>
          <w:rFonts w:ascii="Arial Narrow" w:hAnsi="Arial Narrow"/>
          <w:sz w:val="22"/>
          <w:szCs w:val="22"/>
          <w:lang w:eastAsia="ar-SA"/>
        </w:rPr>
        <w:t xml:space="preserve"> </w:t>
      </w:r>
      <w:r w:rsidR="00C21E66" w:rsidRPr="007A30B8">
        <w:rPr>
          <w:rFonts w:ascii="Arial Narrow" w:hAnsi="Arial Narrow"/>
          <w:sz w:val="22"/>
          <w:szCs w:val="22"/>
          <w:lang w:eastAsia="ar-SA"/>
        </w:rPr>
        <w:t>m</w:t>
      </w:r>
      <w:r w:rsidRPr="00C26DB1">
        <w:rPr>
          <w:rFonts w:ascii="Arial Narrow" w:hAnsi="Arial Narrow"/>
          <w:sz w:val="22"/>
          <w:szCs w:val="22"/>
          <w:vertAlign w:val="superscript"/>
          <w:lang w:eastAsia="ar-SA"/>
        </w:rPr>
        <w:t>2</w:t>
      </w:r>
      <w:r>
        <w:rPr>
          <w:rFonts w:ascii="Arial Narrow" w:hAnsi="Arial Narrow"/>
          <w:sz w:val="22"/>
          <w:szCs w:val="22"/>
          <w:lang w:eastAsia="ar-SA"/>
        </w:rPr>
        <w:t xml:space="preserve">  </w:t>
      </w:r>
    </w:p>
    <w:p w14:paraId="39E04536" w14:textId="77777777" w:rsidR="00C21E66" w:rsidRPr="007A30B8" w:rsidRDefault="00C21E66" w:rsidP="00ED3D85">
      <w:pPr>
        <w:tabs>
          <w:tab w:val="left" w:pos="0"/>
          <w:tab w:val="left" w:pos="397"/>
        </w:tabs>
        <w:rPr>
          <w:rFonts w:ascii="Arial Narrow" w:hAnsi="Arial Narrow"/>
          <w:sz w:val="22"/>
          <w:szCs w:val="22"/>
          <w:lang w:eastAsia="ar-SA"/>
        </w:rPr>
      </w:pPr>
    </w:p>
    <w:p w14:paraId="0D30536D" w14:textId="666488C8" w:rsidR="00C21E66" w:rsidRPr="007A30B8" w:rsidRDefault="00C21E66" w:rsidP="00ED3D85">
      <w:pPr>
        <w:tabs>
          <w:tab w:val="left" w:pos="0"/>
          <w:tab w:val="left" w:pos="397"/>
        </w:tabs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>Pi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ę</w:t>
      </w:r>
      <w:r w:rsidRPr="007A30B8">
        <w:rPr>
          <w:rFonts w:ascii="Arial Narrow" w:hAnsi="Arial Narrow"/>
          <w:sz w:val="22"/>
          <w:szCs w:val="22"/>
          <w:lang w:eastAsia="ar-SA"/>
        </w:rPr>
        <w:t>tro:</w:t>
      </w:r>
    </w:p>
    <w:p w14:paraId="4FC77B8D" w14:textId="07AB2050" w:rsidR="00C21E66" w:rsidRPr="007A30B8" w:rsidRDefault="00C21E66" w:rsidP="00ED3D85">
      <w:pPr>
        <w:tabs>
          <w:tab w:val="left" w:pos="0"/>
          <w:tab w:val="left" w:pos="397"/>
        </w:tabs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 xml:space="preserve">1.1 </w:t>
      </w:r>
      <w:r w:rsidR="00B71443">
        <w:rPr>
          <w:rFonts w:ascii="Arial Narrow" w:hAnsi="Arial Narrow"/>
          <w:sz w:val="22"/>
          <w:szCs w:val="22"/>
          <w:lang w:eastAsia="ar-SA"/>
        </w:rPr>
        <w:t>KOMUNIKACJA</w:t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  <w:t>2</w:t>
      </w:r>
      <w:r w:rsidR="00DA2734">
        <w:rPr>
          <w:rFonts w:ascii="Arial Narrow" w:hAnsi="Arial Narrow"/>
          <w:sz w:val="22"/>
          <w:szCs w:val="22"/>
          <w:lang w:eastAsia="ar-SA"/>
        </w:rPr>
        <w:t>2</w:t>
      </w:r>
      <w:r w:rsidRPr="007A30B8">
        <w:rPr>
          <w:rFonts w:ascii="Arial Narrow" w:hAnsi="Arial Narrow"/>
          <w:sz w:val="22"/>
          <w:szCs w:val="22"/>
          <w:lang w:eastAsia="ar-SA"/>
        </w:rPr>
        <w:t>,4 m</w:t>
      </w:r>
      <w:r w:rsidR="00C26DB1" w:rsidRPr="00C26DB1">
        <w:rPr>
          <w:rFonts w:ascii="Arial Narrow" w:hAnsi="Arial Narrow"/>
          <w:sz w:val="22"/>
          <w:szCs w:val="22"/>
          <w:vertAlign w:val="superscript"/>
          <w:lang w:eastAsia="ar-SA"/>
        </w:rPr>
        <w:t>2</w:t>
      </w:r>
    </w:p>
    <w:p w14:paraId="32DBB022" w14:textId="79C22F57" w:rsidR="00C21E66" w:rsidRPr="007A30B8" w:rsidRDefault="00C21E66" w:rsidP="00ED3D85">
      <w:pPr>
        <w:tabs>
          <w:tab w:val="left" w:pos="0"/>
          <w:tab w:val="left" w:pos="397"/>
        </w:tabs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>1.2. KOMUNIKACJA</w:t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="007C6C08">
        <w:rPr>
          <w:rFonts w:ascii="Arial Narrow" w:hAnsi="Arial Narrow"/>
          <w:sz w:val="22"/>
          <w:szCs w:val="22"/>
          <w:lang w:eastAsia="ar-SA"/>
        </w:rPr>
        <w:tab/>
        <w:t>48</w:t>
      </w:r>
      <w:r w:rsidRPr="007A30B8">
        <w:rPr>
          <w:rFonts w:ascii="Arial Narrow" w:hAnsi="Arial Narrow"/>
          <w:sz w:val="22"/>
          <w:szCs w:val="22"/>
          <w:lang w:eastAsia="ar-SA"/>
        </w:rPr>
        <w:t>,</w:t>
      </w:r>
      <w:r w:rsidR="007C6C08">
        <w:rPr>
          <w:rFonts w:ascii="Arial Narrow" w:hAnsi="Arial Narrow"/>
          <w:sz w:val="22"/>
          <w:szCs w:val="22"/>
          <w:lang w:eastAsia="ar-SA"/>
        </w:rPr>
        <w:t>7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m</w:t>
      </w:r>
      <w:r w:rsidR="00C26DB1" w:rsidRPr="00C26DB1">
        <w:rPr>
          <w:rFonts w:ascii="Arial Narrow" w:hAnsi="Arial Narrow"/>
          <w:sz w:val="22"/>
          <w:szCs w:val="22"/>
          <w:vertAlign w:val="superscript"/>
          <w:lang w:eastAsia="ar-SA"/>
        </w:rPr>
        <w:t>2</w:t>
      </w:r>
    </w:p>
    <w:p w14:paraId="3100CF03" w14:textId="2265418C" w:rsidR="00C21E66" w:rsidRPr="007A30B8" w:rsidRDefault="00C21E66" w:rsidP="00ED3D85">
      <w:pPr>
        <w:tabs>
          <w:tab w:val="left" w:pos="0"/>
          <w:tab w:val="left" w:pos="397"/>
        </w:tabs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 xml:space="preserve">1.3. </w:t>
      </w:r>
      <w:r w:rsidR="007C6C08" w:rsidRPr="007A30B8">
        <w:rPr>
          <w:rFonts w:ascii="Arial Narrow" w:hAnsi="Arial Narrow"/>
          <w:sz w:val="22"/>
          <w:szCs w:val="22"/>
          <w:lang w:eastAsia="ar-SA"/>
        </w:rPr>
        <w:t>POM. SOCJAL.</w:t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="007C6C08">
        <w:rPr>
          <w:rFonts w:ascii="Arial Narrow" w:hAnsi="Arial Narrow"/>
          <w:sz w:val="22"/>
          <w:szCs w:val="22"/>
          <w:lang w:eastAsia="ar-SA"/>
        </w:rPr>
        <w:t>10</w:t>
      </w:r>
      <w:r w:rsidRPr="007A30B8">
        <w:rPr>
          <w:rFonts w:ascii="Arial Narrow" w:hAnsi="Arial Narrow"/>
          <w:sz w:val="22"/>
          <w:szCs w:val="22"/>
          <w:lang w:eastAsia="ar-SA"/>
        </w:rPr>
        <w:t>,</w:t>
      </w:r>
      <w:r w:rsidR="007C6C08">
        <w:rPr>
          <w:rFonts w:ascii="Arial Narrow" w:hAnsi="Arial Narrow"/>
          <w:sz w:val="22"/>
          <w:szCs w:val="22"/>
          <w:lang w:eastAsia="ar-SA"/>
        </w:rPr>
        <w:t>5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m</w:t>
      </w:r>
      <w:r w:rsidR="00C26DB1" w:rsidRPr="00C26DB1">
        <w:rPr>
          <w:rFonts w:ascii="Arial Narrow" w:hAnsi="Arial Narrow"/>
          <w:sz w:val="22"/>
          <w:szCs w:val="22"/>
          <w:vertAlign w:val="superscript"/>
          <w:lang w:eastAsia="ar-SA"/>
        </w:rPr>
        <w:t>2</w:t>
      </w:r>
    </w:p>
    <w:p w14:paraId="07126495" w14:textId="524A5000" w:rsidR="00C21E66" w:rsidRPr="007A30B8" w:rsidRDefault="00C21E66" w:rsidP="00ED3D85">
      <w:pPr>
        <w:tabs>
          <w:tab w:val="left" w:pos="0"/>
          <w:tab w:val="left" w:pos="397"/>
        </w:tabs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 xml:space="preserve">1.4. </w:t>
      </w:r>
      <w:r w:rsidR="007C6C08" w:rsidRPr="007A30B8">
        <w:rPr>
          <w:rFonts w:ascii="Arial Narrow" w:hAnsi="Arial Narrow"/>
          <w:sz w:val="22"/>
          <w:szCs w:val="22"/>
          <w:lang w:eastAsia="ar-SA"/>
        </w:rPr>
        <w:t>KOMUNIKACJA</w:t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  <w:t>4</w:t>
      </w:r>
      <w:r w:rsidR="007C6C08">
        <w:rPr>
          <w:rFonts w:ascii="Arial Narrow" w:hAnsi="Arial Narrow"/>
          <w:sz w:val="22"/>
          <w:szCs w:val="22"/>
          <w:lang w:eastAsia="ar-SA"/>
        </w:rPr>
        <w:t>1</w:t>
      </w:r>
      <w:r w:rsidRPr="007A30B8">
        <w:rPr>
          <w:rFonts w:ascii="Arial Narrow" w:hAnsi="Arial Narrow"/>
          <w:sz w:val="22"/>
          <w:szCs w:val="22"/>
          <w:lang w:eastAsia="ar-SA"/>
        </w:rPr>
        <w:t>,</w:t>
      </w:r>
      <w:r w:rsidR="007C6C08">
        <w:rPr>
          <w:rFonts w:ascii="Arial Narrow" w:hAnsi="Arial Narrow"/>
          <w:sz w:val="22"/>
          <w:szCs w:val="22"/>
          <w:lang w:eastAsia="ar-SA"/>
        </w:rPr>
        <w:t>2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m</w:t>
      </w:r>
      <w:r w:rsidR="00C26DB1" w:rsidRPr="00C26DB1">
        <w:rPr>
          <w:rFonts w:ascii="Arial Narrow" w:hAnsi="Arial Narrow"/>
          <w:sz w:val="22"/>
          <w:szCs w:val="22"/>
          <w:vertAlign w:val="superscript"/>
          <w:lang w:eastAsia="ar-SA"/>
        </w:rPr>
        <w:t>2</w:t>
      </w:r>
    </w:p>
    <w:p w14:paraId="67A96E56" w14:textId="7E61F58B" w:rsidR="00C21E66" w:rsidRPr="007A30B8" w:rsidRDefault="00C21E66" w:rsidP="00ED3D85">
      <w:pPr>
        <w:tabs>
          <w:tab w:val="left" w:pos="0"/>
          <w:tab w:val="left" w:pos="397"/>
        </w:tabs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 xml:space="preserve">1.5. </w:t>
      </w:r>
      <w:r w:rsidR="007C6C08">
        <w:rPr>
          <w:rFonts w:ascii="Arial Narrow" w:hAnsi="Arial Narrow"/>
          <w:sz w:val="22"/>
          <w:szCs w:val="22"/>
          <w:lang w:eastAsia="ar-SA"/>
        </w:rPr>
        <w:t>POM. BIUROWE</w:t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="00A12598">
        <w:rPr>
          <w:rFonts w:ascii="Arial Narrow" w:hAnsi="Arial Narrow"/>
          <w:sz w:val="22"/>
          <w:szCs w:val="22"/>
          <w:lang w:eastAsia="ar-SA"/>
        </w:rPr>
        <w:t>21</w:t>
      </w:r>
      <w:r w:rsidR="007C6C08">
        <w:rPr>
          <w:rFonts w:ascii="Arial Narrow" w:hAnsi="Arial Narrow"/>
          <w:sz w:val="22"/>
          <w:szCs w:val="22"/>
          <w:lang w:eastAsia="ar-SA"/>
        </w:rPr>
        <w:t>,</w:t>
      </w:r>
      <w:r w:rsidR="00A12598">
        <w:rPr>
          <w:rFonts w:ascii="Arial Narrow" w:hAnsi="Arial Narrow"/>
          <w:sz w:val="22"/>
          <w:szCs w:val="22"/>
          <w:lang w:eastAsia="ar-SA"/>
        </w:rPr>
        <w:t>6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m</w:t>
      </w:r>
      <w:r w:rsidR="00C26DB1" w:rsidRPr="00C26DB1">
        <w:rPr>
          <w:rFonts w:ascii="Arial Narrow" w:hAnsi="Arial Narrow"/>
          <w:sz w:val="22"/>
          <w:szCs w:val="22"/>
          <w:vertAlign w:val="superscript"/>
          <w:lang w:eastAsia="ar-SA"/>
        </w:rPr>
        <w:t>2</w:t>
      </w:r>
    </w:p>
    <w:p w14:paraId="69FABAA6" w14:textId="0BE2D451" w:rsidR="00C21E66" w:rsidRPr="007A30B8" w:rsidRDefault="00C21E66" w:rsidP="00ED3D85">
      <w:pPr>
        <w:tabs>
          <w:tab w:val="left" w:pos="0"/>
          <w:tab w:val="left" w:pos="397"/>
        </w:tabs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 xml:space="preserve">1.6. </w:t>
      </w:r>
      <w:r w:rsidR="007C6C08">
        <w:rPr>
          <w:rFonts w:ascii="Arial Narrow" w:hAnsi="Arial Narrow"/>
          <w:sz w:val="22"/>
          <w:szCs w:val="22"/>
          <w:lang w:eastAsia="ar-SA"/>
        </w:rPr>
        <w:t>POM. BIUROWE</w:t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  <w:t>4</w:t>
      </w:r>
      <w:r w:rsidR="00A12598">
        <w:rPr>
          <w:rFonts w:ascii="Arial Narrow" w:hAnsi="Arial Narrow"/>
          <w:sz w:val="22"/>
          <w:szCs w:val="22"/>
          <w:lang w:eastAsia="ar-SA"/>
        </w:rPr>
        <w:t>1</w:t>
      </w:r>
      <w:r w:rsidRPr="007A30B8">
        <w:rPr>
          <w:rFonts w:ascii="Arial Narrow" w:hAnsi="Arial Narrow"/>
          <w:sz w:val="22"/>
          <w:szCs w:val="22"/>
          <w:lang w:eastAsia="ar-SA"/>
        </w:rPr>
        <w:t>,</w:t>
      </w:r>
      <w:r w:rsidR="00A12598">
        <w:rPr>
          <w:rFonts w:ascii="Arial Narrow" w:hAnsi="Arial Narrow"/>
          <w:sz w:val="22"/>
          <w:szCs w:val="22"/>
          <w:lang w:eastAsia="ar-SA"/>
        </w:rPr>
        <w:t>3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m</w:t>
      </w:r>
      <w:r w:rsidR="00C26DB1" w:rsidRPr="00C26DB1">
        <w:rPr>
          <w:rFonts w:ascii="Arial Narrow" w:hAnsi="Arial Narrow"/>
          <w:sz w:val="22"/>
          <w:szCs w:val="22"/>
          <w:vertAlign w:val="superscript"/>
          <w:lang w:eastAsia="ar-SA"/>
        </w:rPr>
        <w:t>2</w:t>
      </w:r>
    </w:p>
    <w:p w14:paraId="52D7513D" w14:textId="0CA6CB4C" w:rsidR="00C21E66" w:rsidRPr="007A30B8" w:rsidRDefault="00C21E66" w:rsidP="00ED3D85">
      <w:pPr>
        <w:tabs>
          <w:tab w:val="left" w:pos="0"/>
          <w:tab w:val="left" w:pos="397"/>
        </w:tabs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 xml:space="preserve">1.7. </w:t>
      </w:r>
      <w:r w:rsidR="007C6C08" w:rsidRPr="007A30B8">
        <w:rPr>
          <w:rFonts w:ascii="Arial Narrow" w:hAnsi="Arial Narrow"/>
          <w:sz w:val="22"/>
          <w:szCs w:val="22"/>
          <w:lang w:eastAsia="ar-SA"/>
        </w:rPr>
        <w:t>KOMUNIKACJA</w:t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="007C6C08">
        <w:rPr>
          <w:rFonts w:ascii="Arial Narrow" w:hAnsi="Arial Narrow"/>
          <w:sz w:val="22"/>
          <w:szCs w:val="22"/>
          <w:lang w:eastAsia="ar-SA"/>
        </w:rPr>
        <w:t>21</w:t>
      </w:r>
      <w:r w:rsidRPr="007A30B8">
        <w:rPr>
          <w:rFonts w:ascii="Arial Narrow" w:hAnsi="Arial Narrow"/>
          <w:sz w:val="22"/>
          <w:szCs w:val="22"/>
          <w:lang w:eastAsia="ar-SA"/>
        </w:rPr>
        <w:t>,</w:t>
      </w:r>
      <w:r w:rsidR="007C6C08">
        <w:rPr>
          <w:rFonts w:ascii="Arial Narrow" w:hAnsi="Arial Narrow"/>
          <w:sz w:val="22"/>
          <w:szCs w:val="22"/>
          <w:lang w:eastAsia="ar-SA"/>
        </w:rPr>
        <w:t>4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m</w:t>
      </w:r>
      <w:r w:rsidR="00C26DB1" w:rsidRPr="00C26DB1">
        <w:rPr>
          <w:rFonts w:ascii="Arial Narrow" w:hAnsi="Arial Narrow"/>
          <w:sz w:val="22"/>
          <w:szCs w:val="22"/>
          <w:vertAlign w:val="superscript"/>
          <w:lang w:eastAsia="ar-SA"/>
        </w:rPr>
        <w:t>2</w:t>
      </w:r>
    </w:p>
    <w:p w14:paraId="29547052" w14:textId="42D590A1" w:rsidR="00C21E66" w:rsidRPr="007A30B8" w:rsidRDefault="00C21E66" w:rsidP="00ED3D85">
      <w:pPr>
        <w:tabs>
          <w:tab w:val="left" w:pos="0"/>
          <w:tab w:val="left" w:pos="397"/>
        </w:tabs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 xml:space="preserve">1.8. </w:t>
      </w:r>
      <w:r w:rsidR="007C6C08">
        <w:rPr>
          <w:rFonts w:ascii="Arial Narrow" w:hAnsi="Arial Narrow"/>
          <w:sz w:val="22"/>
          <w:szCs w:val="22"/>
          <w:lang w:eastAsia="ar-SA"/>
        </w:rPr>
        <w:t>SALA SPOTKAŃ AUTORSKICH</w:t>
      </w:r>
      <w:r w:rsidRPr="007A30B8">
        <w:rPr>
          <w:rFonts w:ascii="Arial Narrow" w:hAnsi="Arial Narrow"/>
          <w:sz w:val="22"/>
          <w:szCs w:val="22"/>
          <w:lang w:eastAsia="ar-SA"/>
        </w:rPr>
        <w:t>.</w:t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="007C6C08">
        <w:rPr>
          <w:rFonts w:ascii="Arial Narrow" w:hAnsi="Arial Narrow"/>
          <w:sz w:val="22"/>
          <w:szCs w:val="22"/>
          <w:lang w:eastAsia="ar-SA"/>
        </w:rPr>
        <w:t>218,8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m</w:t>
      </w:r>
      <w:r w:rsidR="00C26DB1" w:rsidRPr="00C26DB1">
        <w:rPr>
          <w:rFonts w:ascii="Arial Narrow" w:hAnsi="Arial Narrow"/>
          <w:sz w:val="22"/>
          <w:szCs w:val="22"/>
          <w:vertAlign w:val="superscript"/>
          <w:lang w:eastAsia="ar-SA"/>
        </w:rPr>
        <w:t>2</w:t>
      </w:r>
    </w:p>
    <w:p w14:paraId="2765C77E" w14:textId="65CC41C4" w:rsidR="00C21E66" w:rsidRPr="007A30B8" w:rsidRDefault="00C21E66" w:rsidP="00ED3D85">
      <w:pPr>
        <w:tabs>
          <w:tab w:val="left" w:pos="0"/>
          <w:tab w:val="left" w:pos="397"/>
        </w:tabs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lastRenderedPageBreak/>
        <w:t xml:space="preserve">1.9. </w:t>
      </w:r>
      <w:r w:rsidR="007C6C08" w:rsidRPr="007C6C08">
        <w:rPr>
          <w:rFonts w:ascii="Arial Narrow" w:hAnsi="Arial Narrow"/>
          <w:sz w:val="22"/>
          <w:szCs w:val="22"/>
          <w:lang w:eastAsia="ar-SA"/>
        </w:rPr>
        <w:t>POM. GOSP.</w:t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="007C6C08">
        <w:rPr>
          <w:rFonts w:ascii="Arial Narrow" w:hAnsi="Arial Narrow"/>
          <w:sz w:val="22"/>
          <w:szCs w:val="22"/>
          <w:lang w:eastAsia="ar-SA"/>
        </w:rPr>
        <w:t>8</w:t>
      </w:r>
      <w:r w:rsidRPr="007A30B8">
        <w:rPr>
          <w:rFonts w:ascii="Arial Narrow" w:hAnsi="Arial Narrow"/>
          <w:sz w:val="22"/>
          <w:szCs w:val="22"/>
          <w:lang w:eastAsia="ar-SA"/>
        </w:rPr>
        <w:t>,</w:t>
      </w:r>
      <w:r w:rsidR="007C6C08">
        <w:rPr>
          <w:rFonts w:ascii="Arial Narrow" w:hAnsi="Arial Narrow"/>
          <w:sz w:val="22"/>
          <w:szCs w:val="22"/>
          <w:lang w:eastAsia="ar-SA"/>
        </w:rPr>
        <w:t>4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m</w:t>
      </w:r>
      <w:r w:rsidR="00C26DB1" w:rsidRPr="00C26DB1">
        <w:rPr>
          <w:rFonts w:ascii="Arial Narrow" w:hAnsi="Arial Narrow"/>
          <w:sz w:val="22"/>
          <w:szCs w:val="22"/>
          <w:vertAlign w:val="superscript"/>
          <w:lang w:eastAsia="ar-SA"/>
        </w:rPr>
        <w:t>2</w:t>
      </w:r>
    </w:p>
    <w:p w14:paraId="06A2EE1D" w14:textId="3C98616A" w:rsidR="00C21E66" w:rsidRPr="007A30B8" w:rsidRDefault="00C21E66" w:rsidP="00ED3D85">
      <w:pPr>
        <w:tabs>
          <w:tab w:val="left" w:pos="0"/>
          <w:tab w:val="left" w:pos="397"/>
        </w:tabs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 xml:space="preserve">1.10. </w:t>
      </w:r>
      <w:r w:rsidR="007C6C08">
        <w:rPr>
          <w:rFonts w:ascii="Arial Narrow" w:hAnsi="Arial Narrow"/>
          <w:sz w:val="22"/>
          <w:szCs w:val="22"/>
          <w:lang w:eastAsia="ar-SA"/>
        </w:rPr>
        <w:t>PRZEDSIONEK</w:t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="007C6C08">
        <w:rPr>
          <w:rFonts w:ascii="Arial Narrow" w:hAnsi="Arial Narrow"/>
          <w:sz w:val="22"/>
          <w:szCs w:val="22"/>
          <w:lang w:eastAsia="ar-SA"/>
        </w:rPr>
        <w:t>3</w:t>
      </w:r>
      <w:r w:rsidRPr="007A30B8">
        <w:rPr>
          <w:rFonts w:ascii="Arial Narrow" w:hAnsi="Arial Narrow"/>
          <w:sz w:val="22"/>
          <w:szCs w:val="22"/>
          <w:lang w:eastAsia="ar-SA"/>
        </w:rPr>
        <w:t>,</w:t>
      </w:r>
      <w:r w:rsidR="007C6C08">
        <w:rPr>
          <w:rFonts w:ascii="Arial Narrow" w:hAnsi="Arial Narrow"/>
          <w:sz w:val="22"/>
          <w:szCs w:val="22"/>
          <w:lang w:eastAsia="ar-SA"/>
        </w:rPr>
        <w:t>2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m</w:t>
      </w:r>
      <w:r w:rsidRPr="00C26DB1">
        <w:rPr>
          <w:rFonts w:ascii="Arial Narrow" w:hAnsi="Arial Narrow"/>
          <w:sz w:val="22"/>
          <w:szCs w:val="22"/>
          <w:vertAlign w:val="superscript"/>
          <w:lang w:eastAsia="ar-SA"/>
        </w:rPr>
        <w:t>2</w:t>
      </w:r>
    </w:p>
    <w:p w14:paraId="339590FF" w14:textId="6A74874B" w:rsidR="00C21E66" w:rsidRPr="007A30B8" w:rsidRDefault="00C21E66" w:rsidP="00ED3D85">
      <w:pPr>
        <w:tabs>
          <w:tab w:val="left" w:pos="0"/>
          <w:tab w:val="left" w:pos="397"/>
        </w:tabs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 xml:space="preserve">1.11. </w:t>
      </w:r>
      <w:r w:rsidR="007C6C08">
        <w:rPr>
          <w:rFonts w:ascii="Arial Narrow" w:hAnsi="Arial Narrow"/>
          <w:sz w:val="22"/>
          <w:szCs w:val="22"/>
          <w:lang w:eastAsia="ar-SA"/>
        </w:rPr>
        <w:t>WC</w:t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="00DA2CA5">
        <w:rPr>
          <w:rFonts w:ascii="Arial Narrow" w:hAnsi="Arial Narrow"/>
          <w:sz w:val="22"/>
          <w:szCs w:val="22"/>
          <w:lang w:eastAsia="ar-SA"/>
        </w:rPr>
        <w:t>1</w:t>
      </w:r>
      <w:r w:rsidRPr="007A30B8">
        <w:rPr>
          <w:rFonts w:ascii="Arial Narrow" w:hAnsi="Arial Narrow"/>
          <w:sz w:val="22"/>
          <w:szCs w:val="22"/>
          <w:lang w:eastAsia="ar-SA"/>
        </w:rPr>
        <w:t>,</w:t>
      </w:r>
      <w:r w:rsidR="00DA2CA5">
        <w:rPr>
          <w:rFonts w:ascii="Arial Narrow" w:hAnsi="Arial Narrow"/>
          <w:sz w:val="22"/>
          <w:szCs w:val="22"/>
          <w:lang w:eastAsia="ar-SA"/>
        </w:rPr>
        <w:t>6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m</w:t>
      </w:r>
      <w:r w:rsidRPr="00C26DB1">
        <w:rPr>
          <w:rFonts w:ascii="Arial Narrow" w:hAnsi="Arial Narrow"/>
          <w:sz w:val="22"/>
          <w:szCs w:val="22"/>
          <w:vertAlign w:val="superscript"/>
          <w:lang w:eastAsia="ar-SA"/>
        </w:rPr>
        <w:t>2</w:t>
      </w:r>
    </w:p>
    <w:p w14:paraId="0BE864E6" w14:textId="1C34A26E" w:rsidR="00C21E66" w:rsidRPr="007A30B8" w:rsidRDefault="00C21E66" w:rsidP="00ED3D85">
      <w:pPr>
        <w:tabs>
          <w:tab w:val="left" w:pos="0"/>
          <w:tab w:val="left" w:pos="397"/>
        </w:tabs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 xml:space="preserve">1.12. </w:t>
      </w:r>
      <w:r w:rsidR="00DA2CA5">
        <w:rPr>
          <w:rFonts w:ascii="Arial Narrow" w:hAnsi="Arial Narrow"/>
          <w:sz w:val="22"/>
          <w:szCs w:val="22"/>
          <w:lang w:eastAsia="ar-SA"/>
        </w:rPr>
        <w:t>POM. MAGAZYNOWE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</w:t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="00DA2CA5">
        <w:rPr>
          <w:rFonts w:ascii="Arial Narrow" w:hAnsi="Arial Narrow"/>
          <w:sz w:val="22"/>
          <w:szCs w:val="22"/>
          <w:lang w:eastAsia="ar-SA"/>
        </w:rPr>
        <w:t>22</w:t>
      </w:r>
      <w:r w:rsidRPr="007A30B8">
        <w:rPr>
          <w:rFonts w:ascii="Arial Narrow" w:hAnsi="Arial Narrow"/>
          <w:sz w:val="22"/>
          <w:szCs w:val="22"/>
          <w:lang w:eastAsia="ar-SA"/>
        </w:rPr>
        <w:t>,4 m</w:t>
      </w:r>
      <w:r w:rsidRPr="00C26DB1">
        <w:rPr>
          <w:rFonts w:ascii="Arial Narrow" w:hAnsi="Arial Narrow"/>
          <w:sz w:val="22"/>
          <w:szCs w:val="22"/>
          <w:vertAlign w:val="superscript"/>
          <w:lang w:eastAsia="ar-SA"/>
        </w:rPr>
        <w:t>2</w:t>
      </w:r>
    </w:p>
    <w:p w14:paraId="18CA511F" w14:textId="5AD78E74" w:rsidR="00DA2CA5" w:rsidRPr="007A30B8" w:rsidRDefault="00DA2CA5" w:rsidP="00DA2CA5">
      <w:pPr>
        <w:tabs>
          <w:tab w:val="left" w:pos="0"/>
          <w:tab w:val="left" w:pos="397"/>
        </w:tabs>
        <w:rPr>
          <w:rFonts w:ascii="Arial Narrow" w:hAnsi="Arial Narrow"/>
          <w:sz w:val="22"/>
          <w:szCs w:val="22"/>
          <w:lang w:eastAsia="ar-SA"/>
        </w:rPr>
      </w:pPr>
      <w:r>
        <w:rPr>
          <w:rFonts w:ascii="Arial Narrow" w:hAnsi="Arial Narrow"/>
          <w:sz w:val="22"/>
          <w:szCs w:val="22"/>
          <w:lang w:eastAsia="ar-SA"/>
        </w:rPr>
        <w:t>1</w:t>
      </w:r>
      <w:r w:rsidRPr="007A30B8">
        <w:rPr>
          <w:rFonts w:ascii="Arial Narrow" w:hAnsi="Arial Narrow"/>
          <w:sz w:val="22"/>
          <w:szCs w:val="22"/>
          <w:lang w:eastAsia="ar-SA"/>
        </w:rPr>
        <w:t>.1</w:t>
      </w:r>
      <w:r>
        <w:rPr>
          <w:rFonts w:ascii="Arial Narrow" w:hAnsi="Arial Narrow"/>
          <w:sz w:val="22"/>
          <w:szCs w:val="22"/>
          <w:lang w:eastAsia="ar-SA"/>
        </w:rPr>
        <w:t>3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. </w:t>
      </w:r>
      <w:r>
        <w:rPr>
          <w:rFonts w:ascii="Arial Narrow" w:hAnsi="Arial Narrow"/>
          <w:sz w:val="22"/>
          <w:szCs w:val="22"/>
          <w:lang w:eastAsia="ar-SA"/>
        </w:rPr>
        <w:t>WC N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</w:t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>
        <w:rPr>
          <w:rFonts w:ascii="Arial Narrow" w:hAnsi="Arial Narrow"/>
          <w:sz w:val="22"/>
          <w:szCs w:val="22"/>
          <w:lang w:eastAsia="ar-SA"/>
        </w:rPr>
        <w:tab/>
        <w:t>7,5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m</w:t>
      </w:r>
      <w:r w:rsidRPr="00C26DB1">
        <w:rPr>
          <w:rFonts w:ascii="Arial Narrow" w:hAnsi="Arial Narrow"/>
          <w:sz w:val="22"/>
          <w:szCs w:val="22"/>
          <w:vertAlign w:val="superscript"/>
          <w:lang w:eastAsia="ar-SA"/>
        </w:rPr>
        <w:t>2</w:t>
      </w:r>
    </w:p>
    <w:p w14:paraId="2496C956" w14:textId="5C51CCDA" w:rsidR="00DA2CA5" w:rsidRPr="007A30B8" w:rsidRDefault="00DA2CA5" w:rsidP="00DA2CA5">
      <w:pPr>
        <w:tabs>
          <w:tab w:val="left" w:pos="0"/>
          <w:tab w:val="left" w:pos="397"/>
        </w:tabs>
        <w:rPr>
          <w:rFonts w:ascii="Arial Narrow" w:hAnsi="Arial Narrow"/>
          <w:sz w:val="22"/>
          <w:szCs w:val="22"/>
          <w:lang w:eastAsia="ar-SA"/>
        </w:rPr>
      </w:pPr>
      <w:r>
        <w:rPr>
          <w:rFonts w:ascii="Arial Narrow" w:hAnsi="Arial Narrow"/>
          <w:sz w:val="22"/>
          <w:szCs w:val="22"/>
          <w:lang w:eastAsia="ar-SA"/>
        </w:rPr>
        <w:t>1</w:t>
      </w:r>
      <w:r w:rsidRPr="007A30B8">
        <w:rPr>
          <w:rFonts w:ascii="Arial Narrow" w:hAnsi="Arial Narrow"/>
          <w:sz w:val="22"/>
          <w:szCs w:val="22"/>
          <w:lang w:eastAsia="ar-SA"/>
        </w:rPr>
        <w:t>.1</w:t>
      </w:r>
      <w:r>
        <w:rPr>
          <w:rFonts w:ascii="Arial Narrow" w:hAnsi="Arial Narrow"/>
          <w:sz w:val="22"/>
          <w:szCs w:val="22"/>
          <w:lang w:eastAsia="ar-SA"/>
        </w:rPr>
        <w:t>4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. </w:t>
      </w:r>
      <w:r>
        <w:rPr>
          <w:rFonts w:ascii="Arial Narrow" w:hAnsi="Arial Narrow"/>
          <w:sz w:val="22"/>
          <w:szCs w:val="22"/>
          <w:lang w:eastAsia="ar-SA"/>
        </w:rPr>
        <w:t>PRZEDSIONEK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</w:t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>
        <w:rPr>
          <w:rFonts w:ascii="Arial Narrow" w:hAnsi="Arial Narrow"/>
          <w:sz w:val="22"/>
          <w:szCs w:val="22"/>
          <w:lang w:eastAsia="ar-SA"/>
        </w:rPr>
        <w:t>4,4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m</w:t>
      </w:r>
      <w:r w:rsidRPr="00C26DB1">
        <w:rPr>
          <w:rFonts w:ascii="Arial Narrow" w:hAnsi="Arial Narrow"/>
          <w:sz w:val="22"/>
          <w:szCs w:val="22"/>
          <w:vertAlign w:val="superscript"/>
          <w:lang w:eastAsia="ar-SA"/>
        </w:rPr>
        <w:t>2</w:t>
      </w:r>
    </w:p>
    <w:p w14:paraId="47B6AF20" w14:textId="5332C506" w:rsidR="00DA2CA5" w:rsidRPr="007A30B8" w:rsidRDefault="00DA2CA5" w:rsidP="00DA2CA5">
      <w:pPr>
        <w:tabs>
          <w:tab w:val="left" w:pos="0"/>
          <w:tab w:val="left" w:pos="397"/>
        </w:tabs>
        <w:rPr>
          <w:rFonts w:ascii="Arial Narrow" w:hAnsi="Arial Narrow"/>
          <w:sz w:val="22"/>
          <w:szCs w:val="22"/>
          <w:lang w:eastAsia="ar-SA"/>
        </w:rPr>
      </w:pPr>
      <w:r>
        <w:rPr>
          <w:rFonts w:ascii="Arial Narrow" w:hAnsi="Arial Narrow"/>
          <w:sz w:val="22"/>
          <w:szCs w:val="22"/>
          <w:lang w:eastAsia="ar-SA"/>
        </w:rPr>
        <w:t>1</w:t>
      </w:r>
      <w:r w:rsidRPr="007A30B8">
        <w:rPr>
          <w:rFonts w:ascii="Arial Narrow" w:hAnsi="Arial Narrow"/>
          <w:sz w:val="22"/>
          <w:szCs w:val="22"/>
          <w:lang w:eastAsia="ar-SA"/>
        </w:rPr>
        <w:t>.1</w:t>
      </w:r>
      <w:r>
        <w:rPr>
          <w:rFonts w:ascii="Arial Narrow" w:hAnsi="Arial Narrow"/>
          <w:sz w:val="22"/>
          <w:szCs w:val="22"/>
          <w:lang w:eastAsia="ar-SA"/>
        </w:rPr>
        <w:t>5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. </w:t>
      </w:r>
      <w:r>
        <w:rPr>
          <w:rFonts w:ascii="Arial Narrow" w:hAnsi="Arial Narrow"/>
          <w:sz w:val="22"/>
          <w:szCs w:val="22"/>
          <w:lang w:eastAsia="ar-SA"/>
        </w:rPr>
        <w:t>WC M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</w:t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>
        <w:rPr>
          <w:rFonts w:ascii="Arial Narrow" w:hAnsi="Arial Narrow"/>
          <w:sz w:val="22"/>
          <w:szCs w:val="22"/>
          <w:lang w:eastAsia="ar-SA"/>
        </w:rPr>
        <w:tab/>
        <w:t>7,0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m</w:t>
      </w:r>
      <w:r w:rsidRPr="00C26DB1">
        <w:rPr>
          <w:rFonts w:ascii="Arial Narrow" w:hAnsi="Arial Narrow"/>
          <w:sz w:val="22"/>
          <w:szCs w:val="22"/>
          <w:vertAlign w:val="superscript"/>
          <w:lang w:eastAsia="ar-SA"/>
        </w:rPr>
        <w:t>2</w:t>
      </w:r>
    </w:p>
    <w:p w14:paraId="46693205" w14:textId="45CC3CE4" w:rsidR="00DA2CA5" w:rsidRDefault="00DA2CA5" w:rsidP="00DA2CA5">
      <w:pPr>
        <w:tabs>
          <w:tab w:val="left" w:pos="0"/>
          <w:tab w:val="left" w:pos="397"/>
        </w:tabs>
        <w:rPr>
          <w:rFonts w:ascii="Arial Narrow" w:hAnsi="Arial Narrow"/>
          <w:sz w:val="22"/>
          <w:szCs w:val="22"/>
          <w:vertAlign w:val="superscript"/>
          <w:lang w:eastAsia="ar-SA"/>
        </w:rPr>
      </w:pPr>
      <w:r>
        <w:rPr>
          <w:rFonts w:ascii="Arial Narrow" w:hAnsi="Arial Narrow"/>
          <w:sz w:val="22"/>
          <w:szCs w:val="22"/>
          <w:lang w:eastAsia="ar-SA"/>
        </w:rPr>
        <w:t>1</w:t>
      </w:r>
      <w:r w:rsidRPr="007A30B8">
        <w:rPr>
          <w:rFonts w:ascii="Arial Narrow" w:hAnsi="Arial Narrow"/>
          <w:sz w:val="22"/>
          <w:szCs w:val="22"/>
          <w:lang w:eastAsia="ar-SA"/>
        </w:rPr>
        <w:t>.1</w:t>
      </w:r>
      <w:r w:rsidR="00A12598">
        <w:rPr>
          <w:rFonts w:ascii="Arial Narrow" w:hAnsi="Arial Narrow"/>
          <w:sz w:val="22"/>
          <w:szCs w:val="22"/>
          <w:lang w:eastAsia="ar-SA"/>
        </w:rPr>
        <w:t>6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. </w:t>
      </w:r>
      <w:r>
        <w:rPr>
          <w:rFonts w:ascii="Arial Narrow" w:hAnsi="Arial Narrow"/>
          <w:sz w:val="22"/>
          <w:szCs w:val="22"/>
          <w:lang w:eastAsia="ar-SA"/>
        </w:rPr>
        <w:t>PRZEDSIONEK</w:t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>
        <w:rPr>
          <w:rFonts w:ascii="Arial Narrow" w:hAnsi="Arial Narrow"/>
          <w:sz w:val="22"/>
          <w:szCs w:val="22"/>
          <w:lang w:eastAsia="ar-SA"/>
        </w:rPr>
        <w:t>4,4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m</w:t>
      </w:r>
      <w:r w:rsidRPr="00C26DB1">
        <w:rPr>
          <w:rFonts w:ascii="Arial Narrow" w:hAnsi="Arial Narrow"/>
          <w:sz w:val="22"/>
          <w:szCs w:val="22"/>
          <w:vertAlign w:val="superscript"/>
          <w:lang w:eastAsia="ar-SA"/>
        </w:rPr>
        <w:t>2</w:t>
      </w:r>
    </w:p>
    <w:p w14:paraId="4CB0CA06" w14:textId="4F23C5AC" w:rsidR="00DA2CA5" w:rsidRPr="007A30B8" w:rsidRDefault="00DA2CA5" w:rsidP="00DA2CA5">
      <w:pPr>
        <w:tabs>
          <w:tab w:val="left" w:pos="0"/>
          <w:tab w:val="left" w:pos="397"/>
        </w:tabs>
        <w:rPr>
          <w:rFonts w:ascii="Arial Narrow" w:hAnsi="Arial Narrow"/>
          <w:sz w:val="22"/>
          <w:szCs w:val="22"/>
          <w:lang w:eastAsia="ar-SA"/>
        </w:rPr>
      </w:pPr>
      <w:r>
        <w:rPr>
          <w:rFonts w:ascii="Arial Narrow" w:hAnsi="Arial Narrow"/>
          <w:sz w:val="22"/>
          <w:szCs w:val="22"/>
          <w:lang w:eastAsia="ar-SA"/>
        </w:rPr>
        <w:t>1</w:t>
      </w:r>
      <w:r w:rsidRPr="007A30B8">
        <w:rPr>
          <w:rFonts w:ascii="Arial Narrow" w:hAnsi="Arial Narrow"/>
          <w:sz w:val="22"/>
          <w:szCs w:val="22"/>
          <w:lang w:eastAsia="ar-SA"/>
        </w:rPr>
        <w:t>.1</w:t>
      </w:r>
      <w:r w:rsidR="00A12598">
        <w:rPr>
          <w:rFonts w:ascii="Arial Narrow" w:hAnsi="Arial Narrow"/>
          <w:sz w:val="22"/>
          <w:szCs w:val="22"/>
          <w:lang w:eastAsia="ar-SA"/>
        </w:rPr>
        <w:t>7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. </w:t>
      </w:r>
      <w:r>
        <w:rPr>
          <w:rFonts w:ascii="Arial Narrow" w:hAnsi="Arial Narrow"/>
          <w:sz w:val="22"/>
          <w:szCs w:val="22"/>
          <w:lang w:eastAsia="ar-SA"/>
        </w:rPr>
        <w:t>WC D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</w:t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>
        <w:rPr>
          <w:rFonts w:ascii="Arial Narrow" w:hAnsi="Arial Narrow"/>
          <w:sz w:val="22"/>
          <w:szCs w:val="22"/>
          <w:lang w:eastAsia="ar-SA"/>
        </w:rPr>
        <w:tab/>
        <w:t>7,0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m</w:t>
      </w:r>
      <w:r w:rsidRPr="00C26DB1">
        <w:rPr>
          <w:rFonts w:ascii="Arial Narrow" w:hAnsi="Arial Narrow"/>
          <w:sz w:val="22"/>
          <w:szCs w:val="22"/>
          <w:vertAlign w:val="superscript"/>
          <w:lang w:eastAsia="ar-SA"/>
        </w:rPr>
        <w:t>2</w:t>
      </w:r>
    </w:p>
    <w:p w14:paraId="35432AB6" w14:textId="3B9E80DC" w:rsidR="00DA2CA5" w:rsidRPr="007A30B8" w:rsidRDefault="00DA2CA5" w:rsidP="00DA2CA5">
      <w:pPr>
        <w:tabs>
          <w:tab w:val="left" w:pos="0"/>
          <w:tab w:val="left" w:pos="397"/>
        </w:tabs>
        <w:rPr>
          <w:rFonts w:ascii="Arial Narrow" w:hAnsi="Arial Narrow"/>
          <w:sz w:val="22"/>
          <w:szCs w:val="22"/>
          <w:lang w:eastAsia="ar-SA"/>
        </w:rPr>
      </w:pPr>
      <w:r>
        <w:rPr>
          <w:rFonts w:ascii="Arial Narrow" w:hAnsi="Arial Narrow"/>
          <w:sz w:val="22"/>
          <w:szCs w:val="22"/>
          <w:lang w:eastAsia="ar-SA"/>
        </w:rPr>
        <w:t>1</w:t>
      </w:r>
      <w:r w:rsidRPr="007A30B8">
        <w:rPr>
          <w:rFonts w:ascii="Arial Narrow" w:hAnsi="Arial Narrow"/>
          <w:sz w:val="22"/>
          <w:szCs w:val="22"/>
          <w:lang w:eastAsia="ar-SA"/>
        </w:rPr>
        <w:t>.1</w:t>
      </w:r>
      <w:r w:rsidR="00A12598">
        <w:rPr>
          <w:rFonts w:ascii="Arial Narrow" w:hAnsi="Arial Narrow"/>
          <w:sz w:val="22"/>
          <w:szCs w:val="22"/>
          <w:lang w:eastAsia="ar-SA"/>
        </w:rPr>
        <w:t>8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. </w:t>
      </w:r>
      <w:r>
        <w:rPr>
          <w:rFonts w:ascii="Arial Narrow" w:hAnsi="Arial Narrow"/>
          <w:sz w:val="22"/>
          <w:szCs w:val="22"/>
          <w:lang w:eastAsia="ar-SA"/>
        </w:rPr>
        <w:t>POM. GOSP.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</w:t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>
        <w:rPr>
          <w:rFonts w:ascii="Arial Narrow" w:hAnsi="Arial Narrow"/>
          <w:sz w:val="22"/>
          <w:szCs w:val="22"/>
          <w:lang w:eastAsia="ar-SA"/>
        </w:rPr>
        <w:t>5,2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m</w:t>
      </w:r>
      <w:r w:rsidRPr="00C26DB1">
        <w:rPr>
          <w:rFonts w:ascii="Arial Narrow" w:hAnsi="Arial Narrow"/>
          <w:sz w:val="22"/>
          <w:szCs w:val="22"/>
          <w:vertAlign w:val="superscript"/>
          <w:lang w:eastAsia="ar-SA"/>
        </w:rPr>
        <w:t>2</w:t>
      </w:r>
    </w:p>
    <w:p w14:paraId="46D4496E" w14:textId="25F579CB" w:rsidR="00C21E66" w:rsidRPr="007A30B8" w:rsidRDefault="00C21E66" w:rsidP="00ED3D85">
      <w:pPr>
        <w:tabs>
          <w:tab w:val="left" w:pos="0"/>
          <w:tab w:val="left" w:pos="397"/>
        </w:tabs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>SUMA PU PI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Ę</w:t>
      </w:r>
      <w:r w:rsidRPr="007A30B8">
        <w:rPr>
          <w:rFonts w:ascii="Arial Narrow" w:hAnsi="Arial Narrow"/>
          <w:sz w:val="22"/>
          <w:szCs w:val="22"/>
          <w:lang w:eastAsia="ar-SA"/>
        </w:rPr>
        <w:t>TRA:</w:t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Pr="007A30B8">
        <w:rPr>
          <w:rFonts w:ascii="Arial Narrow" w:hAnsi="Arial Narrow"/>
          <w:sz w:val="22"/>
          <w:szCs w:val="22"/>
          <w:lang w:eastAsia="ar-SA"/>
        </w:rPr>
        <w:tab/>
      </w:r>
      <w:r w:rsidR="00A12598">
        <w:rPr>
          <w:rFonts w:ascii="Arial Narrow" w:hAnsi="Arial Narrow"/>
          <w:sz w:val="22"/>
          <w:szCs w:val="22"/>
          <w:lang w:eastAsia="ar-SA"/>
        </w:rPr>
        <w:t>497</w:t>
      </w:r>
      <w:r w:rsidRPr="007A30B8">
        <w:rPr>
          <w:rFonts w:ascii="Arial Narrow" w:hAnsi="Arial Narrow"/>
          <w:sz w:val="22"/>
          <w:szCs w:val="22"/>
          <w:lang w:eastAsia="ar-SA"/>
        </w:rPr>
        <w:t>,</w:t>
      </w:r>
      <w:r w:rsidR="00A12598">
        <w:rPr>
          <w:rFonts w:ascii="Arial Narrow" w:hAnsi="Arial Narrow"/>
          <w:sz w:val="22"/>
          <w:szCs w:val="22"/>
          <w:lang w:eastAsia="ar-SA"/>
        </w:rPr>
        <w:t>0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m</w:t>
      </w:r>
      <w:r w:rsidRPr="00C26DB1">
        <w:rPr>
          <w:rFonts w:ascii="Arial Narrow" w:hAnsi="Arial Narrow"/>
          <w:sz w:val="22"/>
          <w:szCs w:val="22"/>
          <w:vertAlign w:val="superscript"/>
          <w:lang w:eastAsia="ar-SA"/>
        </w:rPr>
        <w:t>2</w:t>
      </w:r>
    </w:p>
    <w:p w14:paraId="5911DD45" w14:textId="77777777" w:rsidR="00C21E66" w:rsidRPr="007A30B8" w:rsidRDefault="00C21E66" w:rsidP="00C21E66">
      <w:pPr>
        <w:rPr>
          <w:rFonts w:ascii="Arial Narrow" w:hAnsi="Arial Narrow" w:cs="Arial Narrow"/>
          <w:sz w:val="22"/>
        </w:rPr>
      </w:pPr>
    </w:p>
    <w:p w14:paraId="6A695738" w14:textId="656FC203" w:rsidR="00C21E66" w:rsidRPr="007A30B8" w:rsidRDefault="00C21E66" w:rsidP="00C21E66">
      <w:pPr>
        <w:rPr>
          <w:rFonts w:ascii="Arial Narrow" w:hAnsi="Arial Narrow" w:cs="Arial Narrow"/>
          <w:sz w:val="22"/>
        </w:rPr>
      </w:pPr>
      <w:r w:rsidRPr="007A30B8">
        <w:rPr>
          <w:rFonts w:ascii="Arial Narrow" w:hAnsi="Arial Narrow" w:cs="Arial Narrow"/>
          <w:sz w:val="22"/>
        </w:rPr>
        <w:t xml:space="preserve">Pu parteru: </w:t>
      </w:r>
      <w:r w:rsidRPr="007A30B8">
        <w:rPr>
          <w:rFonts w:ascii="Arial Narrow" w:hAnsi="Arial Narrow" w:cs="Arial Narrow"/>
          <w:sz w:val="22"/>
        </w:rPr>
        <w:tab/>
      </w:r>
      <w:r w:rsidRPr="007A30B8">
        <w:rPr>
          <w:rFonts w:ascii="Arial Narrow" w:hAnsi="Arial Narrow" w:cs="Arial Narrow"/>
          <w:sz w:val="22"/>
        </w:rPr>
        <w:tab/>
      </w:r>
      <w:r w:rsidRPr="007A30B8">
        <w:rPr>
          <w:rFonts w:ascii="Arial Narrow" w:hAnsi="Arial Narrow" w:cs="Arial Narrow"/>
          <w:sz w:val="22"/>
        </w:rPr>
        <w:tab/>
      </w:r>
      <w:r w:rsidRPr="007A30B8">
        <w:rPr>
          <w:rFonts w:ascii="Arial Narrow" w:hAnsi="Arial Narrow" w:cs="Arial Narrow"/>
          <w:sz w:val="22"/>
        </w:rPr>
        <w:tab/>
      </w:r>
      <w:r w:rsidRPr="007A30B8">
        <w:rPr>
          <w:rFonts w:ascii="Arial Narrow" w:hAnsi="Arial Narrow" w:cs="Arial Narrow"/>
          <w:sz w:val="22"/>
        </w:rPr>
        <w:tab/>
      </w:r>
      <w:r w:rsidR="00A12598">
        <w:rPr>
          <w:rFonts w:ascii="Arial Narrow" w:hAnsi="Arial Narrow"/>
          <w:sz w:val="22"/>
          <w:szCs w:val="22"/>
          <w:lang w:eastAsia="ar-SA"/>
        </w:rPr>
        <w:t xml:space="preserve">466,5 </w:t>
      </w:r>
      <w:r w:rsidRPr="007A30B8">
        <w:rPr>
          <w:rFonts w:ascii="Arial Narrow" w:hAnsi="Arial Narrow" w:cs="Arial"/>
          <w:sz w:val="22"/>
          <w:szCs w:val="22"/>
        </w:rPr>
        <w:t>m</w:t>
      </w:r>
      <w:r w:rsidRPr="007A30B8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6644004B" w14:textId="06ADE328" w:rsidR="00C21E66" w:rsidRPr="007A30B8" w:rsidRDefault="00C21E66" w:rsidP="00C21E66">
      <w:pPr>
        <w:rPr>
          <w:rFonts w:ascii="Arial Narrow" w:hAnsi="Arial Narrow" w:cs="Arial Narrow"/>
          <w:sz w:val="22"/>
        </w:rPr>
      </w:pPr>
      <w:r w:rsidRPr="007A30B8">
        <w:rPr>
          <w:rFonts w:ascii="Arial Narrow" w:hAnsi="Arial Narrow" w:cs="Arial Narrow"/>
          <w:sz w:val="22"/>
        </w:rPr>
        <w:t>Pu pi</w:t>
      </w:r>
      <w:r w:rsidRPr="007A30B8">
        <w:rPr>
          <w:rFonts w:ascii="Lucida Grande" w:hAnsi="Lucida Grande" w:cs="Lucida Grande"/>
          <w:sz w:val="22"/>
        </w:rPr>
        <w:t>ę</w:t>
      </w:r>
      <w:r w:rsidRPr="007A30B8">
        <w:rPr>
          <w:rFonts w:ascii="Arial Narrow" w:hAnsi="Arial Narrow" w:cs="Arial Narrow"/>
          <w:sz w:val="22"/>
        </w:rPr>
        <w:t xml:space="preserve">tra: </w:t>
      </w:r>
      <w:r w:rsidRPr="007A30B8">
        <w:rPr>
          <w:rFonts w:ascii="Arial Narrow" w:hAnsi="Arial Narrow" w:cs="Arial Narrow"/>
          <w:sz w:val="22"/>
        </w:rPr>
        <w:tab/>
      </w:r>
      <w:r w:rsidRPr="007A30B8">
        <w:rPr>
          <w:rFonts w:ascii="Arial Narrow" w:hAnsi="Arial Narrow" w:cs="Arial Narrow"/>
          <w:sz w:val="22"/>
        </w:rPr>
        <w:tab/>
      </w:r>
      <w:r w:rsidRPr="007A30B8">
        <w:rPr>
          <w:rFonts w:ascii="Arial Narrow" w:hAnsi="Arial Narrow" w:cs="Arial Narrow"/>
          <w:sz w:val="22"/>
        </w:rPr>
        <w:tab/>
      </w:r>
      <w:r w:rsidRPr="007A30B8">
        <w:rPr>
          <w:rFonts w:ascii="Arial Narrow" w:hAnsi="Arial Narrow" w:cs="Arial Narrow"/>
          <w:sz w:val="22"/>
        </w:rPr>
        <w:tab/>
      </w:r>
      <w:r w:rsidRPr="007A30B8">
        <w:rPr>
          <w:rFonts w:ascii="Arial Narrow" w:hAnsi="Arial Narrow" w:cs="Arial Narrow"/>
          <w:sz w:val="22"/>
        </w:rPr>
        <w:tab/>
      </w:r>
      <w:r w:rsidR="00A12598">
        <w:rPr>
          <w:rFonts w:ascii="Arial Narrow" w:hAnsi="Arial Narrow"/>
          <w:sz w:val="22"/>
          <w:szCs w:val="22"/>
          <w:lang w:eastAsia="ar-SA"/>
        </w:rPr>
        <w:t>497</w:t>
      </w:r>
      <w:r w:rsidR="00A12598" w:rsidRPr="007A30B8">
        <w:rPr>
          <w:rFonts w:ascii="Arial Narrow" w:hAnsi="Arial Narrow"/>
          <w:sz w:val="22"/>
          <w:szCs w:val="22"/>
          <w:lang w:eastAsia="ar-SA"/>
        </w:rPr>
        <w:t>,</w:t>
      </w:r>
      <w:r w:rsidR="00A12598">
        <w:rPr>
          <w:rFonts w:ascii="Arial Narrow" w:hAnsi="Arial Narrow"/>
          <w:sz w:val="22"/>
          <w:szCs w:val="22"/>
          <w:lang w:eastAsia="ar-SA"/>
        </w:rPr>
        <w:t>0</w:t>
      </w:r>
      <w:r w:rsidR="00A12598" w:rsidRPr="007A30B8">
        <w:rPr>
          <w:rFonts w:ascii="Arial Narrow" w:hAnsi="Arial Narrow"/>
          <w:sz w:val="22"/>
          <w:szCs w:val="22"/>
          <w:lang w:eastAsia="ar-SA"/>
        </w:rPr>
        <w:t xml:space="preserve"> </w:t>
      </w:r>
      <w:r w:rsidRPr="007A30B8">
        <w:rPr>
          <w:rFonts w:ascii="Arial Narrow" w:hAnsi="Arial Narrow" w:cs="Arial"/>
          <w:sz w:val="22"/>
          <w:szCs w:val="22"/>
        </w:rPr>
        <w:t>m</w:t>
      </w:r>
      <w:r w:rsidRPr="007A30B8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59CC2E3D" w14:textId="20459A3C" w:rsidR="00C21E66" w:rsidRPr="007A30B8" w:rsidRDefault="00C21E66" w:rsidP="00C21E66">
      <w:pPr>
        <w:rPr>
          <w:rFonts w:ascii="Arial Narrow" w:hAnsi="Arial Narrow" w:cs="Arial Narrow"/>
          <w:sz w:val="22"/>
        </w:rPr>
      </w:pPr>
      <w:r w:rsidRPr="007A30B8">
        <w:rPr>
          <w:rFonts w:ascii="Arial Narrow" w:hAnsi="Arial Narrow" w:cs="Arial Narrow"/>
          <w:sz w:val="22"/>
        </w:rPr>
        <w:t>Powierzchnia u</w:t>
      </w:r>
      <w:r w:rsidRPr="007A30B8">
        <w:rPr>
          <w:rFonts w:ascii="Lucida Grande" w:hAnsi="Lucida Grande" w:cs="Lucida Grande"/>
          <w:sz w:val="22"/>
        </w:rPr>
        <w:t>ż</w:t>
      </w:r>
      <w:r w:rsidRPr="007A30B8">
        <w:rPr>
          <w:rFonts w:ascii="Arial Narrow" w:hAnsi="Arial Narrow" w:cs="Arial Narrow"/>
          <w:sz w:val="22"/>
        </w:rPr>
        <w:t xml:space="preserve">ytkowa Pu: </w:t>
      </w:r>
      <w:r w:rsidRPr="007A30B8">
        <w:rPr>
          <w:rFonts w:ascii="Arial Narrow" w:hAnsi="Arial Narrow" w:cs="Arial Narrow"/>
          <w:sz w:val="22"/>
        </w:rPr>
        <w:tab/>
      </w:r>
      <w:r w:rsidRPr="007A30B8">
        <w:rPr>
          <w:rFonts w:ascii="Arial Narrow" w:hAnsi="Arial Narrow" w:cs="Arial Narrow"/>
          <w:sz w:val="22"/>
        </w:rPr>
        <w:tab/>
      </w:r>
      <w:r w:rsidRPr="007A30B8">
        <w:rPr>
          <w:rFonts w:ascii="Arial Narrow" w:hAnsi="Arial Narrow" w:cs="Arial Narrow"/>
          <w:sz w:val="22"/>
        </w:rPr>
        <w:tab/>
      </w:r>
      <w:r w:rsidR="00A12598">
        <w:rPr>
          <w:rFonts w:ascii="Arial Narrow" w:hAnsi="Arial Narrow" w:cs="Arial Narrow"/>
          <w:sz w:val="22"/>
        </w:rPr>
        <w:t>963</w:t>
      </w:r>
      <w:r w:rsidRPr="007A30B8">
        <w:rPr>
          <w:rFonts w:ascii="Arial Narrow" w:hAnsi="Arial Narrow" w:cs="Arial Narrow"/>
          <w:sz w:val="22"/>
        </w:rPr>
        <w:t>,</w:t>
      </w:r>
      <w:r w:rsidR="00A12598">
        <w:rPr>
          <w:rFonts w:ascii="Arial Narrow" w:hAnsi="Arial Narrow" w:cs="Arial Narrow"/>
          <w:sz w:val="22"/>
        </w:rPr>
        <w:t>5</w:t>
      </w:r>
      <w:r w:rsidR="00366A08">
        <w:rPr>
          <w:rFonts w:ascii="Arial Narrow" w:hAnsi="Arial Narrow" w:cs="Arial Narrow"/>
          <w:sz w:val="22"/>
        </w:rPr>
        <w:t xml:space="preserve"> </w:t>
      </w:r>
      <w:r w:rsidRPr="007A30B8">
        <w:rPr>
          <w:rFonts w:ascii="Arial Narrow" w:hAnsi="Arial Narrow" w:cs="Arial Narrow"/>
          <w:sz w:val="22"/>
        </w:rPr>
        <w:t>m</w:t>
      </w:r>
      <w:r w:rsidRPr="007A30B8">
        <w:rPr>
          <w:rFonts w:ascii="Arial Narrow" w:hAnsi="Arial Narrow" w:cs="Arial Narrow"/>
          <w:sz w:val="22"/>
          <w:vertAlign w:val="superscript"/>
        </w:rPr>
        <w:t>2</w:t>
      </w:r>
    </w:p>
    <w:p w14:paraId="4685BB5D" w14:textId="77777777" w:rsidR="00C21E66" w:rsidRPr="007A30B8" w:rsidRDefault="00C21E66" w:rsidP="00C21E66">
      <w:pPr>
        <w:rPr>
          <w:rFonts w:ascii="Arial Narrow" w:hAnsi="Arial Narrow"/>
        </w:rPr>
      </w:pPr>
    </w:p>
    <w:p w14:paraId="39E84454" w14:textId="1F99CCA1" w:rsidR="00C21E66" w:rsidRPr="007A30B8" w:rsidRDefault="00C21E66" w:rsidP="00C21E66">
      <w:pPr>
        <w:pStyle w:val="Zwykytekst1"/>
        <w:jc w:val="both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3.</w:t>
      </w:r>
      <w:r w:rsidR="00ED3D85" w:rsidRPr="007A30B8">
        <w:rPr>
          <w:rFonts w:ascii="Arial Narrow" w:hAnsi="Arial Narrow" w:cs="Arial Narrow"/>
          <w:sz w:val="22"/>
          <w:szCs w:val="22"/>
        </w:rPr>
        <w:t>DANE TECHNICZNO-MATERIA</w:t>
      </w:r>
      <w:r w:rsidR="00ED3D85" w:rsidRPr="007A30B8">
        <w:rPr>
          <w:rFonts w:ascii="Lucida Grande" w:hAnsi="Lucida Grande" w:cs="Lucida Grande"/>
          <w:sz w:val="22"/>
          <w:szCs w:val="22"/>
        </w:rPr>
        <w:t>Ł</w:t>
      </w:r>
      <w:r w:rsidR="00ED3D85" w:rsidRPr="007A30B8">
        <w:rPr>
          <w:rFonts w:ascii="Arial Narrow" w:hAnsi="Arial Narrow" w:cs="Arial Narrow"/>
          <w:sz w:val="22"/>
          <w:szCs w:val="22"/>
        </w:rPr>
        <w:t>OWE BUDYNKU.</w:t>
      </w:r>
    </w:p>
    <w:p w14:paraId="6A4BEF96" w14:textId="77777777" w:rsidR="00805F2E" w:rsidRPr="007A30B8" w:rsidRDefault="00805F2E" w:rsidP="00C21E66">
      <w:pPr>
        <w:pStyle w:val="Zwykytekst1"/>
        <w:jc w:val="both"/>
        <w:rPr>
          <w:rFonts w:ascii="Arial Narrow" w:hAnsi="Arial Narrow" w:cs="Arial Narrow"/>
          <w:sz w:val="22"/>
          <w:szCs w:val="22"/>
        </w:rPr>
      </w:pPr>
    </w:p>
    <w:p w14:paraId="0B20F6AF" w14:textId="77777777" w:rsidR="00C21E66" w:rsidRPr="007A30B8" w:rsidRDefault="00C21E66" w:rsidP="00C21E66">
      <w:pPr>
        <w:pStyle w:val="Zwykytekst1"/>
        <w:tabs>
          <w:tab w:val="left" w:pos="0"/>
        </w:tabs>
        <w:jc w:val="both"/>
        <w:rPr>
          <w:rFonts w:ascii="Arial Narrow" w:hAnsi="Arial Narrow" w:cs="Arial Narrow"/>
          <w:spacing w:val="-4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Opis ogólny</w:t>
      </w:r>
    </w:p>
    <w:p w14:paraId="0AA43E77" w14:textId="77777777" w:rsidR="00C21E66" w:rsidRPr="007A30B8" w:rsidRDefault="00C21E66" w:rsidP="00C21E66">
      <w:pPr>
        <w:pStyle w:val="Zwykytekst1"/>
        <w:tabs>
          <w:tab w:val="left" w:pos="567"/>
          <w:tab w:val="left" w:pos="1134"/>
        </w:tabs>
        <w:jc w:val="both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pacing w:val="-4"/>
          <w:sz w:val="22"/>
          <w:szCs w:val="22"/>
        </w:rPr>
        <w:t>W ramach przedsi</w:t>
      </w:r>
      <w:r w:rsidRPr="007A30B8">
        <w:rPr>
          <w:rFonts w:ascii="Lucida Grande" w:hAnsi="Lucida Grande" w:cs="Lucida Grande"/>
          <w:spacing w:val="-4"/>
          <w:sz w:val="22"/>
          <w:szCs w:val="22"/>
        </w:rPr>
        <w:t>ę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wzi</w:t>
      </w:r>
      <w:r w:rsidRPr="007A30B8">
        <w:rPr>
          <w:rFonts w:ascii="Lucida Grande" w:hAnsi="Lucida Grande" w:cs="Lucida Grande"/>
          <w:spacing w:val="-4"/>
          <w:sz w:val="22"/>
          <w:szCs w:val="22"/>
        </w:rPr>
        <w:t>ę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cia inwestycyjnego projektuje si</w:t>
      </w:r>
      <w:r w:rsidRPr="007A30B8">
        <w:rPr>
          <w:rFonts w:ascii="Lucida Grande" w:hAnsi="Lucida Grande" w:cs="Lucida Grande"/>
          <w:spacing w:val="-4"/>
          <w:sz w:val="22"/>
          <w:szCs w:val="22"/>
        </w:rPr>
        <w:t>ę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 xml:space="preserve"> </w:t>
      </w:r>
      <w:r w:rsidRPr="007A30B8">
        <w:rPr>
          <w:rFonts w:ascii="Arial Narrow" w:hAnsi="Arial Narrow" w:cs="Arial Narrow"/>
          <w:sz w:val="22"/>
          <w:szCs w:val="22"/>
        </w:rPr>
        <w:t xml:space="preserve">zagospodarowanie </w:t>
      </w:r>
      <w:r w:rsidRPr="007A30B8">
        <w:rPr>
          <w:rFonts w:ascii="Arial Narrow" w:hAnsi="Arial Narrow" w:cs="Arial"/>
          <w:sz w:val="22"/>
          <w:szCs w:val="22"/>
        </w:rPr>
        <w:t>terenu cz</w:t>
      </w:r>
      <w:r w:rsidRPr="007A30B8">
        <w:rPr>
          <w:rFonts w:ascii="Lucida Grande" w:hAnsi="Lucida Grande" w:cs="Lucida Grande"/>
          <w:sz w:val="22"/>
          <w:szCs w:val="22"/>
        </w:rPr>
        <w:t>ęś</w:t>
      </w:r>
      <w:r w:rsidRPr="007A30B8">
        <w:rPr>
          <w:rFonts w:ascii="Arial Narrow" w:hAnsi="Arial Narrow" w:cs="Arial"/>
          <w:sz w:val="22"/>
          <w:szCs w:val="22"/>
        </w:rPr>
        <w:t>ci dzia</w:t>
      </w:r>
      <w:r w:rsidRPr="007A30B8">
        <w:rPr>
          <w:rFonts w:ascii="Lucida Grande" w:hAnsi="Lucida Grande" w:cs="Lucida Grande"/>
          <w:sz w:val="22"/>
          <w:szCs w:val="22"/>
        </w:rPr>
        <w:t>ł</w:t>
      </w:r>
      <w:r w:rsidRPr="007A30B8">
        <w:rPr>
          <w:rFonts w:ascii="Arial Narrow" w:hAnsi="Arial Narrow" w:cs="Arial"/>
          <w:sz w:val="22"/>
          <w:szCs w:val="22"/>
        </w:rPr>
        <w:t xml:space="preserve">ki budowlanej nr </w:t>
      </w:r>
      <w:proofErr w:type="spellStart"/>
      <w:r w:rsidRPr="007A30B8">
        <w:rPr>
          <w:rFonts w:ascii="Arial Narrow" w:hAnsi="Arial Narrow" w:cs="Arial"/>
          <w:sz w:val="22"/>
          <w:szCs w:val="22"/>
        </w:rPr>
        <w:t>ewid</w:t>
      </w:r>
      <w:proofErr w:type="spellEnd"/>
      <w:r w:rsidRPr="007A30B8">
        <w:rPr>
          <w:rFonts w:ascii="Arial Narrow" w:hAnsi="Arial Narrow" w:cs="Arial"/>
          <w:sz w:val="22"/>
          <w:szCs w:val="22"/>
        </w:rPr>
        <w:t xml:space="preserve">. 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214/1</w:t>
      </w:r>
      <w:r w:rsidRPr="007A30B8">
        <w:rPr>
          <w:rFonts w:ascii="Arial Narrow" w:hAnsi="Arial Narrow" w:cs="Arial"/>
          <w:sz w:val="22"/>
          <w:szCs w:val="22"/>
        </w:rPr>
        <w:t xml:space="preserve"> oraz  projektu architektoniczno-budowlanego budowy 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budynku Centrum Aktywno</w:t>
      </w:r>
      <w:r w:rsidRPr="007A30B8">
        <w:rPr>
          <w:rFonts w:ascii="Lucida Grande" w:hAnsi="Lucida Grande" w:cs="Lucida Grande"/>
          <w:spacing w:val="-4"/>
          <w:sz w:val="22"/>
          <w:szCs w:val="22"/>
        </w:rPr>
        <w:t>ś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ci Spo</w:t>
      </w:r>
      <w:r w:rsidRPr="007A30B8">
        <w:rPr>
          <w:rFonts w:ascii="Lucida Grande" w:hAnsi="Lucida Grande" w:cs="Lucida Grande"/>
          <w:spacing w:val="-4"/>
          <w:sz w:val="22"/>
          <w:szCs w:val="22"/>
        </w:rPr>
        <w:t>ł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ecznej (budynek Gminnego O</w:t>
      </w:r>
      <w:r w:rsidRPr="007A30B8">
        <w:rPr>
          <w:rFonts w:ascii="Lucida Grande" w:hAnsi="Lucida Grande" w:cs="Lucida Grande"/>
          <w:spacing w:val="-4"/>
          <w:sz w:val="22"/>
          <w:szCs w:val="22"/>
        </w:rPr>
        <w:t>ś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>rodka Kultury z bibliotek</w:t>
      </w:r>
      <w:r w:rsidRPr="007A30B8">
        <w:rPr>
          <w:rFonts w:ascii="Lucida Grande" w:hAnsi="Lucida Grande" w:cs="Lucida Grande"/>
          <w:spacing w:val="-4"/>
          <w:sz w:val="22"/>
          <w:szCs w:val="22"/>
        </w:rPr>
        <w:t>ą</w:t>
      </w:r>
      <w:r w:rsidRPr="007A30B8">
        <w:rPr>
          <w:rFonts w:ascii="Arial Narrow" w:hAnsi="Arial Narrow" w:cs="Arial Narrow"/>
          <w:spacing w:val="-4"/>
          <w:sz w:val="22"/>
          <w:szCs w:val="22"/>
        </w:rPr>
        <w:t xml:space="preserve">) </w:t>
      </w:r>
      <w:r w:rsidRPr="007A30B8">
        <w:rPr>
          <w:rFonts w:ascii="Arial Narrow" w:hAnsi="Arial Narrow" w:cs="Arial"/>
          <w:sz w:val="22"/>
          <w:szCs w:val="22"/>
        </w:rPr>
        <w:t>m. Halasy, 21-560 Mi</w:t>
      </w:r>
      <w:r w:rsidRPr="007A30B8">
        <w:rPr>
          <w:rFonts w:ascii="Lucida Grande" w:hAnsi="Lucida Grande" w:cs="Lucida Grande"/>
          <w:sz w:val="22"/>
          <w:szCs w:val="22"/>
        </w:rPr>
        <w:t>ę</w:t>
      </w:r>
      <w:r w:rsidRPr="007A30B8">
        <w:rPr>
          <w:rFonts w:ascii="Arial Narrow" w:hAnsi="Arial Narrow" w:cs="Arial"/>
          <w:sz w:val="22"/>
          <w:szCs w:val="22"/>
        </w:rPr>
        <w:t>dzyrzec Podlaski.</w:t>
      </w:r>
    </w:p>
    <w:p w14:paraId="59FD191F" w14:textId="77777777" w:rsidR="00C21E66" w:rsidRPr="007A30B8" w:rsidRDefault="00C21E66" w:rsidP="00C21E66">
      <w:pPr>
        <w:pStyle w:val="Zwykytekst1"/>
        <w:jc w:val="both"/>
        <w:rPr>
          <w:rFonts w:ascii="Arial Narrow" w:hAnsi="Arial Narrow" w:cs="Arial Narrow"/>
          <w:color w:val="C0504D"/>
          <w:sz w:val="22"/>
          <w:szCs w:val="22"/>
        </w:rPr>
      </w:pPr>
    </w:p>
    <w:p w14:paraId="5DB99573" w14:textId="77777777" w:rsidR="00C21E66" w:rsidRPr="007A30B8" w:rsidRDefault="00C21E66" w:rsidP="00C21E66">
      <w:pPr>
        <w:pStyle w:val="Zwykytekst1"/>
        <w:jc w:val="both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3.1.Dane techniczno-materia</w:t>
      </w:r>
      <w:r w:rsidRPr="007A30B8">
        <w:rPr>
          <w:rFonts w:ascii="Lucida Grande" w:hAnsi="Lucida Grande" w:cs="Lucida Grande"/>
          <w:sz w:val="22"/>
          <w:szCs w:val="22"/>
        </w:rPr>
        <w:t>ł</w:t>
      </w:r>
      <w:r w:rsidRPr="007A30B8">
        <w:rPr>
          <w:rFonts w:ascii="Arial Narrow" w:hAnsi="Arial Narrow" w:cs="Arial Narrow"/>
          <w:sz w:val="22"/>
          <w:szCs w:val="22"/>
        </w:rPr>
        <w:t>owe budynku:</w:t>
      </w:r>
    </w:p>
    <w:p w14:paraId="33A738CA" w14:textId="77777777" w:rsidR="00C21E66" w:rsidRPr="007A30B8" w:rsidRDefault="00C21E66" w:rsidP="00C21E66">
      <w:pPr>
        <w:tabs>
          <w:tab w:val="left" w:pos="0"/>
          <w:tab w:val="left" w:pos="397"/>
        </w:tabs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 xml:space="preserve">Budynek w technologii tradycyjnej murowanej: </w:t>
      </w:r>
    </w:p>
    <w:p w14:paraId="313A7952" w14:textId="4152380A" w:rsidR="00C21E66" w:rsidRPr="00F73F8A" w:rsidRDefault="00C21E66" w:rsidP="00C21E66">
      <w:pPr>
        <w:tabs>
          <w:tab w:val="left" w:pos="0"/>
          <w:tab w:val="left" w:pos="397"/>
        </w:tabs>
        <w:rPr>
          <w:rFonts w:ascii="Arial Narrow" w:hAnsi="Arial Narrow"/>
          <w:color w:val="000000" w:themeColor="text1"/>
          <w:sz w:val="22"/>
          <w:szCs w:val="22"/>
          <w:lang w:eastAsia="ar-SA"/>
        </w:rPr>
      </w:pPr>
      <w:r w:rsidRPr="00F73F8A">
        <w:rPr>
          <w:rFonts w:ascii="Arial Narrow" w:hAnsi="Arial Narrow"/>
          <w:color w:val="000000" w:themeColor="text1"/>
          <w:sz w:val="22"/>
          <w:szCs w:val="22"/>
          <w:lang w:eastAsia="ar-SA"/>
        </w:rPr>
        <w:t xml:space="preserve">- </w:t>
      </w:r>
      <w:r w:rsidRPr="00F73F8A">
        <w:rPr>
          <w:rFonts w:ascii="Lucida Grande" w:hAnsi="Lucida Grande" w:cs="Lucida Grande"/>
          <w:color w:val="000000" w:themeColor="text1"/>
          <w:sz w:val="22"/>
          <w:szCs w:val="22"/>
          <w:lang w:eastAsia="ar-SA"/>
        </w:rPr>
        <w:t>ł</w:t>
      </w:r>
      <w:r w:rsidRPr="00F73F8A">
        <w:rPr>
          <w:rFonts w:ascii="Arial Narrow" w:hAnsi="Arial Narrow"/>
          <w:color w:val="000000" w:themeColor="text1"/>
          <w:sz w:val="22"/>
          <w:szCs w:val="22"/>
          <w:lang w:eastAsia="ar-SA"/>
        </w:rPr>
        <w:t xml:space="preserve">awy fundamentowe </w:t>
      </w:r>
      <w:r w:rsidR="00F73F8A" w:rsidRPr="00F73F8A">
        <w:rPr>
          <w:rFonts w:ascii="Arial Narrow" w:hAnsi="Arial Narrow"/>
          <w:color w:val="000000" w:themeColor="text1"/>
          <w:sz w:val="22"/>
          <w:szCs w:val="22"/>
          <w:lang w:eastAsia="ar-SA"/>
        </w:rPr>
        <w:t>60x40cm, 8</w:t>
      </w:r>
      <w:r w:rsidRPr="00F73F8A">
        <w:rPr>
          <w:rFonts w:ascii="Arial Narrow" w:hAnsi="Arial Narrow"/>
          <w:color w:val="000000" w:themeColor="text1"/>
          <w:sz w:val="22"/>
          <w:szCs w:val="22"/>
          <w:lang w:eastAsia="ar-SA"/>
        </w:rPr>
        <w:t>0x40cm</w:t>
      </w:r>
      <w:r w:rsidR="00F73F8A" w:rsidRPr="00F73F8A">
        <w:rPr>
          <w:rFonts w:ascii="Arial Narrow" w:hAnsi="Arial Narrow"/>
          <w:color w:val="000000" w:themeColor="text1"/>
          <w:sz w:val="22"/>
          <w:szCs w:val="22"/>
          <w:lang w:eastAsia="ar-SA"/>
        </w:rPr>
        <w:t>, 100x40cm</w:t>
      </w:r>
      <w:r w:rsidRPr="00F73F8A">
        <w:rPr>
          <w:rFonts w:ascii="Arial Narrow" w:hAnsi="Arial Narrow"/>
          <w:color w:val="000000" w:themeColor="text1"/>
          <w:sz w:val="22"/>
          <w:szCs w:val="22"/>
          <w:lang w:eastAsia="ar-SA"/>
        </w:rPr>
        <w:t xml:space="preserve"> (fundamenty wykona</w:t>
      </w:r>
      <w:r w:rsidRPr="00F73F8A">
        <w:rPr>
          <w:rFonts w:ascii="Lucida Grande" w:hAnsi="Lucida Grande" w:cs="Lucida Grande"/>
          <w:color w:val="000000" w:themeColor="text1"/>
          <w:sz w:val="22"/>
          <w:szCs w:val="22"/>
          <w:lang w:eastAsia="ar-SA"/>
        </w:rPr>
        <w:t>ć</w:t>
      </w:r>
      <w:r w:rsidRPr="00F73F8A">
        <w:rPr>
          <w:rFonts w:ascii="Arial Narrow" w:hAnsi="Arial Narrow"/>
          <w:color w:val="000000" w:themeColor="text1"/>
          <w:sz w:val="22"/>
          <w:szCs w:val="22"/>
          <w:lang w:eastAsia="ar-SA"/>
        </w:rPr>
        <w:t xml:space="preserve"> na podk</w:t>
      </w:r>
      <w:r w:rsidRPr="00F73F8A">
        <w:rPr>
          <w:rFonts w:ascii="Lucida Grande" w:hAnsi="Lucida Grande" w:cs="Lucida Grande"/>
          <w:color w:val="000000" w:themeColor="text1"/>
          <w:sz w:val="22"/>
          <w:szCs w:val="22"/>
          <w:lang w:eastAsia="ar-SA"/>
        </w:rPr>
        <w:t>ł</w:t>
      </w:r>
      <w:r w:rsidRPr="00F73F8A">
        <w:rPr>
          <w:rFonts w:ascii="Arial Narrow" w:hAnsi="Arial Narrow"/>
          <w:color w:val="000000" w:themeColor="text1"/>
          <w:sz w:val="22"/>
          <w:szCs w:val="22"/>
          <w:lang w:eastAsia="ar-SA"/>
        </w:rPr>
        <w:t xml:space="preserve">adzie z chudego betonu B10 </w:t>
      </w:r>
      <w:proofErr w:type="spellStart"/>
      <w:r w:rsidRPr="00F73F8A">
        <w:rPr>
          <w:rFonts w:ascii="Arial Narrow" w:hAnsi="Arial Narrow"/>
          <w:color w:val="000000" w:themeColor="text1"/>
          <w:sz w:val="22"/>
          <w:szCs w:val="22"/>
          <w:lang w:eastAsia="ar-SA"/>
        </w:rPr>
        <w:t>MPa</w:t>
      </w:r>
      <w:proofErr w:type="spellEnd"/>
      <w:r w:rsidRPr="00F73F8A">
        <w:rPr>
          <w:rFonts w:ascii="Arial Narrow" w:hAnsi="Arial Narrow"/>
          <w:color w:val="000000" w:themeColor="text1"/>
          <w:sz w:val="22"/>
          <w:szCs w:val="22"/>
          <w:lang w:eastAsia="ar-SA"/>
        </w:rPr>
        <w:t xml:space="preserve"> gr. min 10cm.),</w:t>
      </w:r>
    </w:p>
    <w:p w14:paraId="2B4D13C2" w14:textId="77777777" w:rsidR="00C21E66" w:rsidRPr="00F73F8A" w:rsidRDefault="00C21E66" w:rsidP="00C21E66">
      <w:pPr>
        <w:tabs>
          <w:tab w:val="left" w:pos="0"/>
          <w:tab w:val="left" w:pos="397"/>
        </w:tabs>
        <w:rPr>
          <w:rFonts w:ascii="Arial Narrow" w:hAnsi="Arial Narrow"/>
          <w:color w:val="000000" w:themeColor="text1"/>
          <w:sz w:val="22"/>
          <w:szCs w:val="22"/>
          <w:lang w:eastAsia="ar-SA"/>
        </w:rPr>
      </w:pPr>
      <w:r w:rsidRPr="00F73F8A">
        <w:rPr>
          <w:rFonts w:ascii="Arial Narrow" w:hAnsi="Arial Narrow"/>
          <w:color w:val="000000" w:themeColor="text1"/>
          <w:sz w:val="22"/>
          <w:szCs w:val="22"/>
          <w:lang w:eastAsia="ar-SA"/>
        </w:rPr>
        <w:t>- stopy fundamentowe 100x100cm,</w:t>
      </w:r>
    </w:p>
    <w:p w14:paraId="46FBD291" w14:textId="77777777" w:rsidR="00C21E66" w:rsidRPr="007A30B8" w:rsidRDefault="00C21E66" w:rsidP="00C21E66">
      <w:pPr>
        <w:tabs>
          <w:tab w:val="left" w:pos="0"/>
          <w:tab w:val="left" w:pos="397"/>
        </w:tabs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 xml:space="preserve">- 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ś</w:t>
      </w:r>
      <w:r w:rsidRPr="007A30B8">
        <w:rPr>
          <w:rFonts w:ascii="Arial Narrow" w:hAnsi="Arial Narrow"/>
          <w:sz w:val="22"/>
          <w:szCs w:val="22"/>
          <w:lang w:eastAsia="ar-SA"/>
        </w:rPr>
        <w:t>ciany fundamentowe z bloczków betonowych gr. 24cm,</w:t>
      </w:r>
    </w:p>
    <w:p w14:paraId="45C9DD64" w14:textId="77777777" w:rsidR="00C21E66" w:rsidRPr="007A30B8" w:rsidRDefault="00C21E66" w:rsidP="00C21E66">
      <w:pPr>
        <w:tabs>
          <w:tab w:val="left" w:pos="0"/>
          <w:tab w:val="left" w:pos="397"/>
        </w:tabs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 xml:space="preserve">- 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ś</w:t>
      </w:r>
      <w:r w:rsidRPr="007A30B8">
        <w:rPr>
          <w:rFonts w:ascii="Arial Narrow" w:hAnsi="Arial Narrow"/>
          <w:sz w:val="22"/>
          <w:szCs w:val="22"/>
          <w:lang w:eastAsia="ar-SA"/>
        </w:rPr>
        <w:t>ciany zewn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ę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trzne konstrukcyjne z bloczków betonu komórkowego lub </w:t>
      </w:r>
      <w:r w:rsidRPr="007A30B8">
        <w:rPr>
          <w:rFonts w:ascii="Arial Narrow" w:hAnsi="Arial Narrow" w:cs="Arial Narrow"/>
          <w:sz w:val="22"/>
          <w:szCs w:val="22"/>
        </w:rPr>
        <w:t xml:space="preserve">wapienno-piaskowych </w:t>
      </w:r>
      <w:r w:rsidRPr="007A30B8">
        <w:rPr>
          <w:rFonts w:ascii="Arial Narrow" w:hAnsi="Arial Narrow"/>
          <w:sz w:val="22"/>
          <w:szCs w:val="22"/>
          <w:lang w:eastAsia="ar-SA"/>
        </w:rPr>
        <w:t>gr. 24cm,</w:t>
      </w:r>
    </w:p>
    <w:p w14:paraId="6C3F2190" w14:textId="77777777" w:rsidR="00C21E66" w:rsidRPr="007A30B8" w:rsidRDefault="00C21E66" w:rsidP="00C21E66">
      <w:pPr>
        <w:tabs>
          <w:tab w:val="left" w:pos="0"/>
          <w:tab w:val="left" w:pos="397"/>
        </w:tabs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 xml:space="preserve">- 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ś</w:t>
      </w:r>
      <w:r w:rsidRPr="007A30B8">
        <w:rPr>
          <w:rFonts w:ascii="Arial Narrow" w:hAnsi="Arial Narrow"/>
          <w:sz w:val="22"/>
          <w:szCs w:val="22"/>
          <w:lang w:eastAsia="ar-SA"/>
        </w:rPr>
        <w:t>ciany wewn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ę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trzne konstrukcyjne z bloczków betonu komórkowego lub </w:t>
      </w:r>
      <w:r w:rsidRPr="007A30B8">
        <w:rPr>
          <w:rFonts w:ascii="Arial Narrow" w:hAnsi="Arial Narrow" w:cs="Arial Narrow"/>
          <w:sz w:val="22"/>
          <w:szCs w:val="22"/>
        </w:rPr>
        <w:t xml:space="preserve">wapienno-piaskowych </w:t>
      </w:r>
      <w:r w:rsidRPr="007A30B8">
        <w:rPr>
          <w:rFonts w:ascii="Arial Narrow" w:hAnsi="Arial Narrow"/>
          <w:sz w:val="22"/>
          <w:szCs w:val="22"/>
          <w:lang w:eastAsia="ar-SA"/>
        </w:rPr>
        <w:t>gr. 24cm,</w:t>
      </w:r>
    </w:p>
    <w:p w14:paraId="4CF78227" w14:textId="6DB0DC9E" w:rsidR="00C21E66" w:rsidRPr="007A30B8" w:rsidRDefault="00C21E66" w:rsidP="00C21E66">
      <w:pPr>
        <w:tabs>
          <w:tab w:val="left" w:pos="0"/>
          <w:tab w:val="left" w:pos="397"/>
        </w:tabs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 xml:space="preserve">- 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ś</w:t>
      </w:r>
      <w:r w:rsidRPr="007A30B8">
        <w:rPr>
          <w:rFonts w:ascii="Arial Narrow" w:hAnsi="Arial Narrow"/>
          <w:sz w:val="22"/>
          <w:szCs w:val="22"/>
          <w:lang w:eastAsia="ar-SA"/>
        </w:rPr>
        <w:t>ciany wewn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ę</w:t>
      </w:r>
      <w:r w:rsidRPr="007A30B8">
        <w:rPr>
          <w:rFonts w:ascii="Arial Narrow" w:hAnsi="Arial Narrow"/>
          <w:sz w:val="22"/>
          <w:szCs w:val="22"/>
          <w:lang w:eastAsia="ar-SA"/>
        </w:rPr>
        <w:t>trzne dzia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z w:val="22"/>
          <w:szCs w:val="22"/>
          <w:lang w:eastAsia="ar-SA"/>
        </w:rPr>
        <w:t>owe z pustaków ceramicznych gr. 6,5cm oraz</w:t>
      </w:r>
      <w:r w:rsidR="00E60D96">
        <w:rPr>
          <w:rFonts w:ascii="Arial Narrow" w:hAnsi="Arial Narrow"/>
          <w:sz w:val="22"/>
          <w:szCs w:val="22"/>
          <w:lang w:eastAsia="ar-SA"/>
        </w:rPr>
        <w:t xml:space="preserve"> </w:t>
      </w:r>
      <w:r w:rsidRPr="007A30B8">
        <w:rPr>
          <w:rFonts w:ascii="Arial Narrow" w:hAnsi="Arial Narrow"/>
          <w:sz w:val="22"/>
          <w:szCs w:val="22"/>
          <w:lang w:eastAsia="ar-SA"/>
        </w:rPr>
        <w:t>12,5cm,</w:t>
      </w:r>
    </w:p>
    <w:p w14:paraId="4E490149" w14:textId="39B01B4B" w:rsidR="00C21E66" w:rsidRPr="00FA18D8" w:rsidRDefault="00C21E66" w:rsidP="00C21E66">
      <w:pPr>
        <w:tabs>
          <w:tab w:val="left" w:pos="0"/>
          <w:tab w:val="left" w:pos="397"/>
        </w:tabs>
        <w:rPr>
          <w:rFonts w:ascii="Arial Narrow" w:hAnsi="Arial Narrow"/>
          <w:sz w:val="22"/>
          <w:szCs w:val="22"/>
          <w:lang w:eastAsia="ar-SA"/>
        </w:rPr>
      </w:pPr>
      <w:r w:rsidRPr="00FA18D8">
        <w:rPr>
          <w:rFonts w:ascii="Arial Narrow" w:hAnsi="Arial Narrow"/>
          <w:sz w:val="22"/>
          <w:szCs w:val="22"/>
          <w:lang w:eastAsia="ar-SA"/>
        </w:rPr>
        <w:t xml:space="preserve">- strop żelbetowy </w:t>
      </w:r>
      <w:r w:rsidR="00FA18D8" w:rsidRPr="00FA18D8">
        <w:rPr>
          <w:rFonts w:ascii="Arial Narrow" w:hAnsi="Arial Narrow"/>
          <w:sz w:val="22"/>
          <w:szCs w:val="22"/>
          <w:lang w:eastAsia="ar-SA"/>
        </w:rPr>
        <w:t>prefabrykowany</w:t>
      </w:r>
      <w:r w:rsidRPr="00FA18D8">
        <w:rPr>
          <w:rFonts w:ascii="Arial Narrow" w:hAnsi="Arial Narrow"/>
          <w:sz w:val="22"/>
          <w:szCs w:val="22"/>
          <w:lang w:eastAsia="ar-SA"/>
        </w:rPr>
        <w:t xml:space="preserve"> gr. </w:t>
      </w:r>
      <w:r w:rsidR="00FA18D8" w:rsidRPr="00FA18D8">
        <w:rPr>
          <w:rFonts w:ascii="Arial Narrow" w:hAnsi="Arial Narrow"/>
          <w:sz w:val="22"/>
          <w:szCs w:val="22"/>
          <w:lang w:eastAsia="ar-SA"/>
        </w:rPr>
        <w:t>2</w:t>
      </w:r>
      <w:r w:rsidRPr="00FA18D8">
        <w:rPr>
          <w:rFonts w:ascii="Arial Narrow" w:hAnsi="Arial Narrow"/>
          <w:sz w:val="22"/>
          <w:szCs w:val="22"/>
          <w:lang w:eastAsia="ar-SA"/>
        </w:rPr>
        <w:t xml:space="preserve">6,0cm oparty na ścianach konstrukcyjnych, </w:t>
      </w:r>
    </w:p>
    <w:p w14:paraId="61C335AB" w14:textId="420E8C1C" w:rsidR="00C21E66" w:rsidRPr="00FA18D8" w:rsidRDefault="00C21E66" w:rsidP="00C21E66">
      <w:pPr>
        <w:tabs>
          <w:tab w:val="left" w:pos="0"/>
          <w:tab w:val="left" w:pos="397"/>
        </w:tabs>
        <w:rPr>
          <w:rFonts w:ascii="Arial Narrow" w:hAnsi="Arial Narrow"/>
          <w:sz w:val="22"/>
          <w:szCs w:val="22"/>
          <w:lang w:eastAsia="ar-SA"/>
        </w:rPr>
      </w:pPr>
      <w:r w:rsidRPr="00FA18D8">
        <w:rPr>
          <w:rFonts w:ascii="Arial Narrow" w:hAnsi="Arial Narrow"/>
          <w:sz w:val="22"/>
          <w:szCs w:val="22"/>
          <w:lang w:eastAsia="ar-SA"/>
        </w:rPr>
        <w:t xml:space="preserve">- konstrukcja dachu, </w:t>
      </w:r>
      <w:r w:rsidR="00FA18D8" w:rsidRPr="00FA18D8">
        <w:rPr>
          <w:rFonts w:ascii="Arial Narrow" w:hAnsi="Arial Narrow"/>
          <w:sz w:val="22"/>
          <w:szCs w:val="22"/>
          <w:lang w:eastAsia="ar-SA"/>
        </w:rPr>
        <w:t xml:space="preserve">strop żelbetowy prefabrykowany gr. 26,0cm oparty na ścianach konstrukcyjnych, </w:t>
      </w:r>
    </w:p>
    <w:p w14:paraId="18EECD65" w14:textId="77777777" w:rsidR="00C21E66" w:rsidRPr="007A30B8" w:rsidRDefault="00C21E66" w:rsidP="00C21E66">
      <w:pPr>
        <w:tabs>
          <w:tab w:val="left" w:pos="0"/>
          <w:tab w:val="left" w:pos="397"/>
        </w:tabs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>- wie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ń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ce 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ż</w:t>
      </w:r>
      <w:r w:rsidRPr="007A30B8">
        <w:rPr>
          <w:rFonts w:ascii="Arial Narrow" w:hAnsi="Arial Narrow"/>
          <w:sz w:val="22"/>
          <w:szCs w:val="22"/>
          <w:lang w:eastAsia="ar-SA"/>
        </w:rPr>
        <w:t>elbetowe monolityczne,</w:t>
      </w:r>
    </w:p>
    <w:p w14:paraId="1C4A613A" w14:textId="77777777" w:rsidR="00C21E66" w:rsidRPr="007A30B8" w:rsidRDefault="00C21E66" w:rsidP="00C21E66">
      <w:pPr>
        <w:jc w:val="both"/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 xml:space="preserve">- trzpienie 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ż</w:t>
      </w:r>
      <w:r w:rsidRPr="007A30B8">
        <w:rPr>
          <w:rFonts w:ascii="Arial Narrow" w:hAnsi="Arial Narrow"/>
          <w:sz w:val="22"/>
          <w:szCs w:val="22"/>
          <w:lang w:eastAsia="ar-SA"/>
        </w:rPr>
        <w:t>elbetowe monolityczne,</w:t>
      </w:r>
    </w:p>
    <w:p w14:paraId="6C80B71F" w14:textId="77777777" w:rsidR="00C21E66" w:rsidRPr="007A30B8" w:rsidRDefault="00C21E66" w:rsidP="00C21E66">
      <w:pPr>
        <w:jc w:val="both"/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>- s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upy 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ż</w:t>
      </w:r>
      <w:r w:rsidRPr="007A30B8">
        <w:rPr>
          <w:rFonts w:ascii="Arial Narrow" w:hAnsi="Arial Narrow"/>
          <w:sz w:val="22"/>
          <w:szCs w:val="22"/>
          <w:lang w:eastAsia="ar-SA"/>
        </w:rPr>
        <w:t>elbetowe monolityczne,</w:t>
      </w:r>
    </w:p>
    <w:p w14:paraId="20FE244A" w14:textId="77777777" w:rsidR="00C21E66" w:rsidRPr="007A30B8" w:rsidRDefault="00C21E66" w:rsidP="00C21E66">
      <w:pPr>
        <w:jc w:val="both"/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>- nadpro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ż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a 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ż</w:t>
      </w:r>
      <w:r w:rsidRPr="007A30B8">
        <w:rPr>
          <w:rFonts w:ascii="Arial Narrow" w:hAnsi="Arial Narrow"/>
          <w:sz w:val="22"/>
          <w:szCs w:val="22"/>
          <w:lang w:eastAsia="ar-SA"/>
        </w:rPr>
        <w:t>elbetowe monolityczne i prefabrykowane typu L,</w:t>
      </w:r>
    </w:p>
    <w:p w14:paraId="50C2E075" w14:textId="77777777" w:rsidR="00C21E66" w:rsidRPr="007A30B8" w:rsidRDefault="00C21E66" w:rsidP="00C21E66">
      <w:pPr>
        <w:jc w:val="both"/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>- podci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gi 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ż</w:t>
      </w:r>
      <w:r w:rsidRPr="007A30B8">
        <w:rPr>
          <w:rFonts w:ascii="Arial Narrow" w:hAnsi="Arial Narrow"/>
          <w:sz w:val="22"/>
          <w:szCs w:val="22"/>
          <w:lang w:eastAsia="ar-SA"/>
        </w:rPr>
        <w:t>elbetowe monolityczne,</w:t>
      </w:r>
    </w:p>
    <w:p w14:paraId="5F29BD79" w14:textId="77777777" w:rsidR="00C21E66" w:rsidRPr="007A30B8" w:rsidRDefault="00C21E66" w:rsidP="00C21E66">
      <w:pPr>
        <w:jc w:val="both"/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 xml:space="preserve">- schody 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ż</w:t>
      </w:r>
      <w:r w:rsidRPr="007A30B8">
        <w:rPr>
          <w:rFonts w:ascii="Arial Narrow" w:hAnsi="Arial Narrow"/>
          <w:sz w:val="22"/>
          <w:szCs w:val="22"/>
          <w:lang w:eastAsia="ar-SA"/>
        </w:rPr>
        <w:t>elbetowe monolityczne,</w:t>
      </w:r>
    </w:p>
    <w:p w14:paraId="5F56A40C" w14:textId="77777777" w:rsidR="00C21E66" w:rsidRPr="007A30B8" w:rsidRDefault="00C21E66" w:rsidP="00C21E66">
      <w:pPr>
        <w:jc w:val="both"/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 xml:space="preserve">- 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ś</w:t>
      </w:r>
      <w:r w:rsidRPr="007A30B8">
        <w:rPr>
          <w:rFonts w:ascii="Arial Narrow" w:hAnsi="Arial Narrow"/>
          <w:sz w:val="22"/>
          <w:szCs w:val="22"/>
          <w:lang w:eastAsia="ar-SA"/>
        </w:rPr>
        <w:t>lusarka okienna i drzwiowa zewn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ę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trzna aluminiowa, </w:t>
      </w:r>
    </w:p>
    <w:p w14:paraId="19E03914" w14:textId="77777777" w:rsidR="00C21E66" w:rsidRPr="007A30B8" w:rsidRDefault="00C21E66" w:rsidP="00C21E66">
      <w:pPr>
        <w:jc w:val="both"/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 xml:space="preserve">- 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ś</w:t>
      </w:r>
      <w:r w:rsidRPr="007A30B8">
        <w:rPr>
          <w:rFonts w:ascii="Arial Narrow" w:hAnsi="Arial Narrow"/>
          <w:sz w:val="22"/>
          <w:szCs w:val="22"/>
          <w:lang w:eastAsia="ar-SA"/>
        </w:rPr>
        <w:t>lusarka i stolarka drzwiowa wewn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ę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trzna aluminiowa i drewniana, </w:t>
      </w:r>
    </w:p>
    <w:p w14:paraId="49FA6A24" w14:textId="77777777" w:rsidR="00C21E66" w:rsidRPr="007A30B8" w:rsidRDefault="00C21E66" w:rsidP="00C21E66">
      <w:pPr>
        <w:pStyle w:val="Zwykytekst1"/>
        <w:tabs>
          <w:tab w:val="left" w:pos="567"/>
        </w:tabs>
        <w:jc w:val="both"/>
        <w:rPr>
          <w:rFonts w:ascii="Arial Narrow" w:hAnsi="Arial Narrow" w:cs="Arial Narrow"/>
          <w:sz w:val="22"/>
          <w:szCs w:val="22"/>
        </w:rPr>
      </w:pPr>
    </w:p>
    <w:p w14:paraId="26C6B18F" w14:textId="77777777" w:rsidR="00C21E66" w:rsidRPr="007A30B8" w:rsidRDefault="00C21E66" w:rsidP="00C21E66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 xml:space="preserve">3.2.Dane </w:t>
      </w:r>
      <w:proofErr w:type="spellStart"/>
      <w:r w:rsidRPr="007A30B8">
        <w:rPr>
          <w:rFonts w:ascii="Arial Narrow" w:hAnsi="Arial Narrow" w:cs="Arial Narrow"/>
          <w:sz w:val="22"/>
          <w:szCs w:val="22"/>
        </w:rPr>
        <w:t>techniczno</w:t>
      </w:r>
      <w:proofErr w:type="spellEnd"/>
      <w:r w:rsidRPr="007A30B8">
        <w:rPr>
          <w:rFonts w:ascii="Arial Narrow" w:hAnsi="Arial Narrow" w:cs="Arial Narrow"/>
          <w:sz w:val="22"/>
          <w:szCs w:val="22"/>
        </w:rPr>
        <w:t xml:space="preserve"> – materia</w:t>
      </w:r>
      <w:r w:rsidRPr="007A30B8">
        <w:rPr>
          <w:rFonts w:ascii="Lucida Grande" w:hAnsi="Lucida Grande" w:cs="Lucida Grande"/>
          <w:sz w:val="22"/>
          <w:szCs w:val="22"/>
        </w:rPr>
        <w:t>ł</w:t>
      </w:r>
      <w:r w:rsidRPr="007A30B8">
        <w:rPr>
          <w:rFonts w:ascii="Arial Narrow" w:hAnsi="Arial Narrow" w:cs="Arial Narrow"/>
          <w:sz w:val="22"/>
          <w:szCs w:val="22"/>
        </w:rPr>
        <w:t>owe projektowanego budynku.</w:t>
      </w:r>
    </w:p>
    <w:p w14:paraId="2F96838E" w14:textId="77777777" w:rsidR="00C21E66" w:rsidRPr="007A30B8" w:rsidRDefault="00C21E66" w:rsidP="00C21E66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</w:p>
    <w:p w14:paraId="3C41B8CD" w14:textId="77777777" w:rsidR="00C21E66" w:rsidRPr="007A30B8" w:rsidRDefault="00C21E66" w:rsidP="00C21E66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3.2.1.</w:t>
      </w:r>
      <w:r w:rsidRPr="007A30B8">
        <w:rPr>
          <w:rFonts w:ascii="Lucida Grande" w:hAnsi="Lucida Grande" w:cs="Lucida Grande"/>
          <w:sz w:val="22"/>
          <w:szCs w:val="22"/>
        </w:rPr>
        <w:t>Ś</w:t>
      </w:r>
      <w:r w:rsidRPr="007A30B8">
        <w:rPr>
          <w:rFonts w:ascii="Arial Narrow" w:hAnsi="Arial Narrow" w:cs="Arial Narrow"/>
          <w:sz w:val="22"/>
          <w:szCs w:val="22"/>
        </w:rPr>
        <w:t>ciany projektowane:</w:t>
      </w:r>
    </w:p>
    <w:p w14:paraId="04F434C2" w14:textId="77777777" w:rsidR="003B6985" w:rsidRPr="007A30B8" w:rsidRDefault="003B6985" w:rsidP="00184C74">
      <w:pPr>
        <w:tabs>
          <w:tab w:val="left" w:pos="0"/>
          <w:tab w:val="left" w:pos="327"/>
          <w:tab w:val="left" w:pos="611"/>
        </w:tabs>
        <w:rPr>
          <w:rFonts w:ascii="Arial Narrow" w:hAnsi="Arial Narrow" w:cs="Arial Narrow"/>
          <w:sz w:val="22"/>
          <w:szCs w:val="22"/>
        </w:rPr>
      </w:pPr>
    </w:p>
    <w:p w14:paraId="0F8DB05F" w14:textId="664E5BA3" w:rsidR="003B6985" w:rsidRPr="007A30B8" w:rsidRDefault="003B6985" w:rsidP="003B6985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Lucida Grande" w:hAnsi="Lucida Grande" w:cs="Lucida Grande"/>
          <w:sz w:val="22"/>
          <w:szCs w:val="22"/>
        </w:rPr>
        <w:t>Ś</w:t>
      </w:r>
      <w:r w:rsidRPr="007A30B8">
        <w:rPr>
          <w:rFonts w:ascii="Arial Narrow" w:hAnsi="Arial Narrow" w:cs="Arial Narrow"/>
          <w:sz w:val="22"/>
          <w:szCs w:val="22"/>
        </w:rPr>
        <w:t>ciany</w:t>
      </w:r>
      <w:r w:rsidR="00CF5D3F" w:rsidRPr="007A30B8">
        <w:rPr>
          <w:rFonts w:ascii="Arial Narrow" w:hAnsi="Arial Narrow" w:cs="Arial Narrow"/>
          <w:sz w:val="22"/>
          <w:szCs w:val="22"/>
        </w:rPr>
        <w:t xml:space="preserve"> zewn</w:t>
      </w:r>
      <w:r w:rsidR="00CF5D3F" w:rsidRPr="007A30B8">
        <w:rPr>
          <w:rFonts w:ascii="Lucida Grande" w:hAnsi="Lucida Grande" w:cs="Lucida Grande"/>
          <w:sz w:val="22"/>
          <w:szCs w:val="22"/>
        </w:rPr>
        <w:t>ę</w:t>
      </w:r>
      <w:r w:rsidR="00CF5D3F" w:rsidRPr="007A30B8">
        <w:rPr>
          <w:rFonts w:ascii="Arial Narrow" w:hAnsi="Arial Narrow" w:cs="Arial Narrow"/>
          <w:sz w:val="22"/>
          <w:szCs w:val="22"/>
        </w:rPr>
        <w:t>trzne</w:t>
      </w:r>
      <w:r w:rsidRPr="007A30B8">
        <w:rPr>
          <w:rFonts w:ascii="Arial Narrow" w:hAnsi="Arial Narrow" w:cs="Arial Narrow"/>
          <w:sz w:val="22"/>
          <w:szCs w:val="22"/>
        </w:rPr>
        <w:t xml:space="preserve"> </w:t>
      </w:r>
      <w:r w:rsidR="00CF5D3F" w:rsidRPr="007A30B8">
        <w:rPr>
          <w:rFonts w:ascii="Arial Narrow" w:hAnsi="Arial Narrow" w:cs="Arial Narrow"/>
          <w:sz w:val="22"/>
          <w:szCs w:val="22"/>
        </w:rPr>
        <w:t>f</w:t>
      </w:r>
      <w:r w:rsidRPr="007A30B8">
        <w:rPr>
          <w:rFonts w:ascii="Arial Narrow" w:hAnsi="Arial Narrow" w:cs="Arial Narrow"/>
          <w:sz w:val="22"/>
          <w:szCs w:val="22"/>
        </w:rPr>
        <w:t>undamentowe SF1:</w:t>
      </w:r>
    </w:p>
    <w:p w14:paraId="49B3D6FF" w14:textId="1633114E" w:rsidR="003B6985" w:rsidRPr="007A30B8" w:rsidRDefault="003B6985" w:rsidP="003B6985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-folia kube</w:t>
      </w:r>
      <w:r w:rsidRPr="007A30B8">
        <w:rPr>
          <w:rFonts w:ascii="Lucida Grande" w:hAnsi="Lucida Grande" w:cs="Lucida Grande"/>
          <w:sz w:val="22"/>
          <w:szCs w:val="22"/>
        </w:rPr>
        <w:t>ł</w:t>
      </w:r>
      <w:r w:rsidRPr="007A30B8">
        <w:rPr>
          <w:rFonts w:ascii="Arial Narrow" w:hAnsi="Arial Narrow" w:cs="Arial Narrow"/>
          <w:sz w:val="22"/>
          <w:szCs w:val="22"/>
        </w:rPr>
        <w:t>kowa</w:t>
      </w:r>
      <w:r w:rsidR="006712AD">
        <w:rPr>
          <w:rFonts w:ascii="Arial Narrow" w:hAnsi="Arial Narrow" w:cs="Arial Narrow"/>
          <w:sz w:val="22"/>
          <w:szCs w:val="22"/>
        </w:rPr>
        <w:t xml:space="preserve"> gr. 0,1cm</w:t>
      </w:r>
      <w:r w:rsidRPr="007A30B8">
        <w:rPr>
          <w:rFonts w:ascii="Arial Narrow" w:hAnsi="Arial Narrow" w:cs="Arial Narrow"/>
          <w:sz w:val="22"/>
          <w:szCs w:val="22"/>
        </w:rPr>
        <w:t>,</w:t>
      </w:r>
    </w:p>
    <w:p w14:paraId="134BCE1B" w14:textId="77777777" w:rsidR="003B6985" w:rsidRPr="007A30B8" w:rsidRDefault="003B6985" w:rsidP="003B6985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-p</w:t>
      </w:r>
      <w:r w:rsidRPr="007A30B8">
        <w:rPr>
          <w:rFonts w:ascii="Lucida Grande" w:hAnsi="Lucida Grande" w:cs="Lucida Grande"/>
          <w:sz w:val="22"/>
          <w:szCs w:val="22"/>
        </w:rPr>
        <w:t>ł</w:t>
      </w:r>
      <w:r w:rsidRPr="007A30B8">
        <w:rPr>
          <w:rFonts w:ascii="Arial Narrow" w:hAnsi="Arial Narrow" w:cs="Arial Narrow"/>
          <w:sz w:val="22"/>
          <w:szCs w:val="22"/>
        </w:rPr>
        <w:t>yta z polistyrenu ekspandowanego EPS 100/038 o gr. 20,0cm,</w:t>
      </w:r>
    </w:p>
    <w:p w14:paraId="5E2E90A3" w14:textId="1BCC3286" w:rsidR="003B6985" w:rsidRPr="007A30B8" w:rsidRDefault="003B6985" w:rsidP="003B6985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-klej bitumiczny</w:t>
      </w:r>
      <w:r w:rsidR="006712AD">
        <w:rPr>
          <w:rFonts w:ascii="Arial Narrow" w:hAnsi="Arial Narrow" w:cs="Arial Narrow"/>
          <w:sz w:val="22"/>
          <w:szCs w:val="22"/>
        </w:rPr>
        <w:t xml:space="preserve"> gr. 0,2cm</w:t>
      </w:r>
      <w:r w:rsidRPr="007A30B8">
        <w:rPr>
          <w:rFonts w:ascii="Arial Narrow" w:hAnsi="Arial Narrow" w:cs="Arial Narrow"/>
          <w:sz w:val="22"/>
          <w:szCs w:val="22"/>
        </w:rPr>
        <w:t>,</w:t>
      </w:r>
    </w:p>
    <w:p w14:paraId="3B6FAB36" w14:textId="678401E1" w:rsidR="003B6985" w:rsidRPr="007A30B8" w:rsidRDefault="003B6985" w:rsidP="003B6985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-2xizolacja pow</w:t>
      </w:r>
      <w:r w:rsidRPr="007A30B8">
        <w:rPr>
          <w:rFonts w:ascii="Lucida Grande" w:hAnsi="Lucida Grande" w:cs="Lucida Grande"/>
          <w:sz w:val="22"/>
          <w:szCs w:val="22"/>
        </w:rPr>
        <w:t>ł</w:t>
      </w:r>
      <w:r w:rsidRPr="007A30B8">
        <w:rPr>
          <w:rFonts w:ascii="Arial Narrow" w:hAnsi="Arial Narrow" w:cs="Arial Narrow"/>
          <w:sz w:val="22"/>
          <w:szCs w:val="22"/>
        </w:rPr>
        <w:t>okowa bitumiczna przeciwwilgociowa</w:t>
      </w:r>
      <w:r w:rsidR="006712AD">
        <w:rPr>
          <w:rFonts w:ascii="Arial Narrow" w:hAnsi="Arial Narrow" w:cs="Arial Narrow"/>
          <w:sz w:val="22"/>
          <w:szCs w:val="22"/>
        </w:rPr>
        <w:t xml:space="preserve"> gr. 0,6cm</w:t>
      </w:r>
      <w:r w:rsidRPr="007A30B8">
        <w:rPr>
          <w:rFonts w:ascii="Arial Narrow" w:hAnsi="Arial Narrow" w:cs="Arial Narrow"/>
          <w:sz w:val="22"/>
          <w:szCs w:val="22"/>
        </w:rPr>
        <w:t>,</w:t>
      </w:r>
    </w:p>
    <w:p w14:paraId="460802F8" w14:textId="5F4BB18E" w:rsidR="003B6985" w:rsidRPr="007A30B8" w:rsidRDefault="003B6985" w:rsidP="003B6985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lastRenderedPageBreak/>
        <w:t>-bloczki betonowe gr. 24</w:t>
      </w:r>
      <w:r w:rsidR="006712AD">
        <w:rPr>
          <w:rFonts w:ascii="Arial Narrow" w:hAnsi="Arial Narrow" w:cs="Arial Narrow"/>
          <w:sz w:val="22"/>
          <w:szCs w:val="22"/>
        </w:rPr>
        <w:t>,0</w:t>
      </w:r>
      <w:r w:rsidRPr="007A30B8">
        <w:rPr>
          <w:rFonts w:ascii="Arial Narrow" w:hAnsi="Arial Narrow" w:cs="Arial Narrow"/>
          <w:sz w:val="22"/>
          <w:szCs w:val="22"/>
        </w:rPr>
        <w:t>cm,</w:t>
      </w:r>
    </w:p>
    <w:p w14:paraId="3C66C174" w14:textId="1EAF1AF5" w:rsidR="003B6985" w:rsidRPr="007A30B8" w:rsidRDefault="003B6985" w:rsidP="003B6985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-2xizolacja pow</w:t>
      </w:r>
      <w:r w:rsidRPr="007A30B8">
        <w:rPr>
          <w:rFonts w:ascii="Lucida Grande" w:hAnsi="Lucida Grande" w:cs="Lucida Grande"/>
          <w:sz w:val="22"/>
          <w:szCs w:val="22"/>
        </w:rPr>
        <w:t>ł</w:t>
      </w:r>
      <w:r w:rsidRPr="007A30B8">
        <w:rPr>
          <w:rFonts w:ascii="Arial Narrow" w:hAnsi="Arial Narrow" w:cs="Arial Narrow"/>
          <w:sz w:val="22"/>
          <w:szCs w:val="22"/>
        </w:rPr>
        <w:t>okowa bitumiczna przeciwwilgociowa</w:t>
      </w:r>
      <w:r w:rsidR="006712AD">
        <w:rPr>
          <w:rFonts w:ascii="Arial Narrow" w:hAnsi="Arial Narrow" w:cs="Arial Narrow"/>
          <w:sz w:val="22"/>
          <w:szCs w:val="22"/>
        </w:rPr>
        <w:t xml:space="preserve"> gr. 0,6cm</w:t>
      </w:r>
      <w:r w:rsidRPr="007A30B8">
        <w:rPr>
          <w:rFonts w:ascii="Arial Narrow" w:hAnsi="Arial Narrow" w:cs="Arial Narrow"/>
          <w:sz w:val="22"/>
          <w:szCs w:val="22"/>
        </w:rPr>
        <w:t>.</w:t>
      </w:r>
    </w:p>
    <w:p w14:paraId="46DBB7D8" w14:textId="77777777" w:rsidR="003B6985" w:rsidRPr="007A30B8" w:rsidRDefault="003B6985" w:rsidP="003B6985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</w:p>
    <w:p w14:paraId="40645DBB" w14:textId="1405CFAC" w:rsidR="003B6985" w:rsidRPr="007A30B8" w:rsidRDefault="003B6985" w:rsidP="003B6985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Lucida Grande" w:hAnsi="Lucida Grande" w:cs="Lucida Grande"/>
          <w:sz w:val="22"/>
          <w:szCs w:val="22"/>
        </w:rPr>
        <w:t>Ś</w:t>
      </w:r>
      <w:r w:rsidRPr="007A30B8">
        <w:rPr>
          <w:rFonts w:ascii="Arial Narrow" w:hAnsi="Arial Narrow" w:cs="Arial Narrow"/>
          <w:sz w:val="22"/>
          <w:szCs w:val="22"/>
        </w:rPr>
        <w:t>ciany</w:t>
      </w:r>
      <w:r w:rsidR="00CF5D3F" w:rsidRPr="007A30B8">
        <w:rPr>
          <w:rFonts w:ascii="Arial Narrow" w:hAnsi="Arial Narrow" w:cs="Arial Narrow"/>
          <w:sz w:val="22"/>
          <w:szCs w:val="22"/>
        </w:rPr>
        <w:t xml:space="preserve"> zewn</w:t>
      </w:r>
      <w:r w:rsidR="00CF5D3F" w:rsidRPr="007A30B8">
        <w:rPr>
          <w:rFonts w:ascii="Lucida Grande" w:hAnsi="Lucida Grande" w:cs="Lucida Grande"/>
          <w:sz w:val="22"/>
          <w:szCs w:val="22"/>
        </w:rPr>
        <w:t>ę</w:t>
      </w:r>
      <w:r w:rsidR="00CF5D3F" w:rsidRPr="007A30B8">
        <w:rPr>
          <w:rFonts w:ascii="Arial Narrow" w:hAnsi="Arial Narrow" w:cs="Arial Narrow"/>
          <w:sz w:val="22"/>
          <w:szCs w:val="22"/>
        </w:rPr>
        <w:t>trzne</w:t>
      </w:r>
      <w:r w:rsidRPr="007A30B8">
        <w:rPr>
          <w:rFonts w:ascii="Arial Narrow" w:hAnsi="Arial Narrow" w:cs="Arial Narrow"/>
          <w:sz w:val="22"/>
          <w:szCs w:val="22"/>
        </w:rPr>
        <w:t xml:space="preserve"> coko</w:t>
      </w:r>
      <w:r w:rsidRPr="007A30B8">
        <w:rPr>
          <w:rFonts w:ascii="Lucida Grande" w:hAnsi="Lucida Grande" w:cs="Lucida Grande"/>
          <w:sz w:val="22"/>
          <w:szCs w:val="22"/>
        </w:rPr>
        <w:t>ł</w:t>
      </w:r>
      <w:r w:rsidRPr="007A30B8">
        <w:rPr>
          <w:rFonts w:ascii="Arial Narrow" w:hAnsi="Arial Narrow" w:cs="Arial Narrow"/>
          <w:sz w:val="22"/>
          <w:szCs w:val="22"/>
        </w:rPr>
        <w:t>owe SC1:</w:t>
      </w:r>
    </w:p>
    <w:p w14:paraId="656CB6B5" w14:textId="723225EC" w:rsidR="003B6985" w:rsidRPr="007A30B8" w:rsidRDefault="003B6985" w:rsidP="003B6985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-tynk mozaikowy</w:t>
      </w:r>
      <w:r w:rsidR="006712AD">
        <w:rPr>
          <w:rFonts w:ascii="Arial Narrow" w:hAnsi="Arial Narrow" w:cs="Arial Narrow"/>
          <w:sz w:val="22"/>
          <w:szCs w:val="22"/>
        </w:rPr>
        <w:t xml:space="preserve"> gr. 0,3cm</w:t>
      </w:r>
      <w:r w:rsidRPr="007A30B8">
        <w:rPr>
          <w:rFonts w:ascii="Arial Narrow" w:hAnsi="Arial Narrow" w:cs="Arial Narrow"/>
          <w:sz w:val="22"/>
          <w:szCs w:val="22"/>
        </w:rPr>
        <w:t>,</w:t>
      </w:r>
    </w:p>
    <w:p w14:paraId="16AA2D8D" w14:textId="6DB7A506" w:rsidR="003B6985" w:rsidRPr="007A30B8" w:rsidRDefault="003B6985" w:rsidP="003B6985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-siatka zbroj</w:t>
      </w:r>
      <w:r w:rsidRPr="007A30B8">
        <w:rPr>
          <w:rFonts w:ascii="Lucida Grande" w:hAnsi="Lucida Grande" w:cs="Lucida Grande"/>
          <w:sz w:val="22"/>
          <w:szCs w:val="22"/>
        </w:rPr>
        <w:t>ą</w:t>
      </w:r>
      <w:r w:rsidRPr="007A30B8">
        <w:rPr>
          <w:rFonts w:ascii="Arial Narrow" w:hAnsi="Arial Narrow" w:cs="Arial Narrow"/>
          <w:sz w:val="22"/>
          <w:szCs w:val="22"/>
        </w:rPr>
        <w:t>ca z w</w:t>
      </w:r>
      <w:r w:rsidRPr="007A30B8">
        <w:rPr>
          <w:rFonts w:ascii="Lucida Grande" w:hAnsi="Lucida Grande" w:cs="Lucida Grande"/>
          <w:sz w:val="22"/>
          <w:szCs w:val="22"/>
        </w:rPr>
        <w:t>ł</w:t>
      </w:r>
      <w:r w:rsidRPr="007A30B8">
        <w:rPr>
          <w:rFonts w:ascii="Arial Narrow" w:hAnsi="Arial Narrow" w:cs="Arial Narrow"/>
          <w:sz w:val="22"/>
          <w:szCs w:val="22"/>
        </w:rPr>
        <w:t>ókna szklanego zatopiona w zaprawie</w:t>
      </w:r>
      <w:r w:rsidR="006712AD">
        <w:rPr>
          <w:rFonts w:ascii="Arial Narrow" w:hAnsi="Arial Narrow" w:cs="Arial Narrow"/>
          <w:sz w:val="22"/>
          <w:szCs w:val="22"/>
        </w:rPr>
        <w:t xml:space="preserve"> gr. 0,3cm</w:t>
      </w:r>
      <w:r w:rsidRPr="007A30B8">
        <w:rPr>
          <w:rFonts w:ascii="Arial Narrow" w:hAnsi="Arial Narrow" w:cs="Arial Narrow"/>
          <w:sz w:val="22"/>
          <w:szCs w:val="22"/>
        </w:rPr>
        <w:t>,</w:t>
      </w:r>
    </w:p>
    <w:p w14:paraId="19A22E00" w14:textId="77777777" w:rsidR="003B6985" w:rsidRPr="007A30B8" w:rsidRDefault="003B6985" w:rsidP="003B6985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-p</w:t>
      </w:r>
      <w:r w:rsidRPr="007A30B8">
        <w:rPr>
          <w:rFonts w:ascii="Lucida Grande" w:hAnsi="Lucida Grande" w:cs="Lucida Grande"/>
          <w:sz w:val="22"/>
          <w:szCs w:val="22"/>
        </w:rPr>
        <w:t>ł</w:t>
      </w:r>
      <w:r w:rsidRPr="007A30B8">
        <w:rPr>
          <w:rFonts w:ascii="Arial Narrow" w:hAnsi="Arial Narrow" w:cs="Arial Narrow"/>
          <w:sz w:val="22"/>
          <w:szCs w:val="22"/>
        </w:rPr>
        <w:t>yta z polistyrenu ekspandowanego EPS 100/038 o gr. 20,0cm,</w:t>
      </w:r>
    </w:p>
    <w:p w14:paraId="7DCB7D2E" w14:textId="7DA73316" w:rsidR="003B6985" w:rsidRPr="007A30B8" w:rsidRDefault="003B6985" w:rsidP="003B6985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-klej bitumiczny</w:t>
      </w:r>
      <w:r w:rsidR="006712AD">
        <w:rPr>
          <w:rFonts w:ascii="Arial Narrow" w:hAnsi="Arial Narrow" w:cs="Arial Narrow"/>
          <w:sz w:val="22"/>
          <w:szCs w:val="22"/>
        </w:rPr>
        <w:t xml:space="preserve"> gr. 0,2cm</w:t>
      </w:r>
      <w:r w:rsidRPr="007A30B8">
        <w:rPr>
          <w:rFonts w:ascii="Arial Narrow" w:hAnsi="Arial Narrow" w:cs="Arial Narrow"/>
          <w:sz w:val="22"/>
          <w:szCs w:val="22"/>
        </w:rPr>
        <w:t>,</w:t>
      </w:r>
    </w:p>
    <w:p w14:paraId="028E3CFC" w14:textId="125FDAFD" w:rsidR="003B6985" w:rsidRPr="007A30B8" w:rsidRDefault="003B6985" w:rsidP="003B6985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-2xizolacja pow</w:t>
      </w:r>
      <w:r w:rsidRPr="007A30B8">
        <w:rPr>
          <w:rFonts w:ascii="Lucida Grande" w:hAnsi="Lucida Grande" w:cs="Lucida Grande"/>
          <w:sz w:val="22"/>
          <w:szCs w:val="22"/>
        </w:rPr>
        <w:t>ł</w:t>
      </w:r>
      <w:r w:rsidRPr="007A30B8">
        <w:rPr>
          <w:rFonts w:ascii="Arial Narrow" w:hAnsi="Arial Narrow" w:cs="Arial Narrow"/>
          <w:sz w:val="22"/>
          <w:szCs w:val="22"/>
        </w:rPr>
        <w:t>okowa bitumiczna przeciwwilgociowa</w:t>
      </w:r>
      <w:r w:rsidR="006712AD">
        <w:rPr>
          <w:rFonts w:ascii="Arial Narrow" w:hAnsi="Arial Narrow" w:cs="Arial Narrow"/>
          <w:sz w:val="22"/>
          <w:szCs w:val="22"/>
        </w:rPr>
        <w:t xml:space="preserve"> gr. 0,6cm</w:t>
      </w:r>
      <w:r w:rsidRPr="007A30B8">
        <w:rPr>
          <w:rFonts w:ascii="Arial Narrow" w:hAnsi="Arial Narrow" w:cs="Arial Narrow"/>
          <w:sz w:val="22"/>
          <w:szCs w:val="22"/>
        </w:rPr>
        <w:t>,</w:t>
      </w:r>
    </w:p>
    <w:p w14:paraId="25C638FC" w14:textId="5AE92DA1" w:rsidR="003B6985" w:rsidRPr="007A30B8" w:rsidRDefault="003B6985" w:rsidP="003B6985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-bloczki betonowe gr. 24</w:t>
      </w:r>
      <w:r w:rsidR="006712AD">
        <w:rPr>
          <w:rFonts w:ascii="Arial Narrow" w:hAnsi="Arial Narrow" w:cs="Arial Narrow"/>
          <w:sz w:val="22"/>
          <w:szCs w:val="22"/>
        </w:rPr>
        <w:t>,0</w:t>
      </w:r>
      <w:r w:rsidRPr="007A30B8">
        <w:rPr>
          <w:rFonts w:ascii="Arial Narrow" w:hAnsi="Arial Narrow" w:cs="Arial Narrow"/>
          <w:sz w:val="22"/>
          <w:szCs w:val="22"/>
        </w:rPr>
        <w:t>cm,</w:t>
      </w:r>
    </w:p>
    <w:p w14:paraId="4084E02F" w14:textId="3E886A8F" w:rsidR="003B6985" w:rsidRPr="007A30B8" w:rsidRDefault="003B6985" w:rsidP="003B6985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-2xizolacja pow</w:t>
      </w:r>
      <w:r w:rsidRPr="007A30B8">
        <w:rPr>
          <w:rFonts w:ascii="Lucida Grande" w:hAnsi="Lucida Grande" w:cs="Lucida Grande"/>
          <w:sz w:val="22"/>
          <w:szCs w:val="22"/>
        </w:rPr>
        <w:t>ł</w:t>
      </w:r>
      <w:r w:rsidRPr="007A30B8">
        <w:rPr>
          <w:rFonts w:ascii="Arial Narrow" w:hAnsi="Arial Narrow" w:cs="Arial Narrow"/>
          <w:sz w:val="22"/>
          <w:szCs w:val="22"/>
        </w:rPr>
        <w:t>okowa bitumiczna przeciwwilgociowa</w:t>
      </w:r>
      <w:r w:rsidR="006712AD">
        <w:rPr>
          <w:rFonts w:ascii="Arial Narrow" w:hAnsi="Arial Narrow" w:cs="Arial Narrow"/>
          <w:sz w:val="22"/>
          <w:szCs w:val="22"/>
        </w:rPr>
        <w:t xml:space="preserve"> gr. 0,6cm</w:t>
      </w:r>
      <w:r w:rsidRPr="007A30B8">
        <w:rPr>
          <w:rFonts w:ascii="Arial Narrow" w:hAnsi="Arial Narrow" w:cs="Arial Narrow"/>
          <w:sz w:val="22"/>
          <w:szCs w:val="22"/>
        </w:rPr>
        <w:t>.</w:t>
      </w:r>
    </w:p>
    <w:p w14:paraId="07597FEF" w14:textId="77777777" w:rsidR="003B6985" w:rsidRPr="007A30B8" w:rsidRDefault="003B6985" w:rsidP="003B6985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</w:p>
    <w:p w14:paraId="6328CDB4" w14:textId="225EA136" w:rsidR="00ED3D85" w:rsidRPr="007A30B8" w:rsidRDefault="003B6985" w:rsidP="003B6985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bookmarkStart w:id="14" w:name="_Hlk516738126"/>
      <w:r w:rsidRPr="007A30B8">
        <w:rPr>
          <w:rFonts w:ascii="Lucida Grande" w:hAnsi="Lucida Grande" w:cs="Lucida Grande"/>
          <w:sz w:val="22"/>
          <w:szCs w:val="22"/>
        </w:rPr>
        <w:t>Ś</w:t>
      </w:r>
      <w:r w:rsidRPr="007A30B8">
        <w:rPr>
          <w:rFonts w:ascii="Arial Narrow" w:hAnsi="Arial Narrow" w:cs="Arial Narrow"/>
          <w:sz w:val="22"/>
          <w:szCs w:val="22"/>
        </w:rPr>
        <w:t>ciany</w:t>
      </w:r>
      <w:r w:rsidR="00CF5D3F" w:rsidRPr="007A30B8">
        <w:rPr>
          <w:rFonts w:ascii="Arial Narrow" w:hAnsi="Arial Narrow" w:cs="Arial Narrow"/>
          <w:sz w:val="22"/>
          <w:szCs w:val="22"/>
        </w:rPr>
        <w:t xml:space="preserve"> zewn</w:t>
      </w:r>
      <w:r w:rsidR="00CF5D3F" w:rsidRPr="007A30B8">
        <w:rPr>
          <w:rFonts w:ascii="Lucida Grande" w:hAnsi="Lucida Grande" w:cs="Lucida Grande"/>
          <w:sz w:val="22"/>
          <w:szCs w:val="22"/>
        </w:rPr>
        <w:t>ę</w:t>
      </w:r>
      <w:r w:rsidR="00CF5D3F" w:rsidRPr="007A30B8">
        <w:rPr>
          <w:rFonts w:ascii="Arial Narrow" w:hAnsi="Arial Narrow" w:cs="Arial Narrow"/>
          <w:sz w:val="22"/>
          <w:szCs w:val="22"/>
        </w:rPr>
        <w:t>trzne</w:t>
      </w:r>
      <w:r w:rsidRPr="007A30B8">
        <w:rPr>
          <w:rFonts w:ascii="Arial Narrow" w:hAnsi="Arial Narrow" w:cs="Arial Narrow"/>
          <w:sz w:val="22"/>
          <w:szCs w:val="22"/>
        </w:rPr>
        <w:t xml:space="preserve"> parteru i pi</w:t>
      </w:r>
      <w:r w:rsidRPr="007A30B8">
        <w:rPr>
          <w:rFonts w:ascii="Lucida Grande" w:hAnsi="Lucida Grande" w:cs="Lucida Grande"/>
          <w:sz w:val="22"/>
          <w:szCs w:val="22"/>
        </w:rPr>
        <w:t>ę</w:t>
      </w:r>
      <w:r w:rsidRPr="007A30B8">
        <w:rPr>
          <w:rFonts w:ascii="Arial Narrow" w:hAnsi="Arial Narrow" w:cs="Arial Narrow"/>
          <w:sz w:val="22"/>
          <w:szCs w:val="22"/>
        </w:rPr>
        <w:t xml:space="preserve">tra </w:t>
      </w:r>
      <w:bookmarkEnd w:id="14"/>
      <w:r w:rsidR="00ED3D85" w:rsidRPr="007A30B8">
        <w:rPr>
          <w:rFonts w:ascii="Arial Narrow" w:hAnsi="Arial Narrow" w:cs="Arial Narrow"/>
          <w:sz w:val="22"/>
          <w:szCs w:val="22"/>
        </w:rPr>
        <w:t>SP1</w:t>
      </w:r>
      <w:r w:rsidRPr="007A30B8">
        <w:rPr>
          <w:rFonts w:ascii="Arial Narrow" w:hAnsi="Arial Narrow" w:cs="Arial Narrow"/>
          <w:sz w:val="22"/>
          <w:szCs w:val="22"/>
        </w:rPr>
        <w:t>:</w:t>
      </w:r>
    </w:p>
    <w:p w14:paraId="2F684C4E" w14:textId="49E863D5" w:rsidR="00ED3D85" w:rsidRPr="007A30B8" w:rsidRDefault="00ED3D85" w:rsidP="003B6985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-tynk mineralny malowany farb</w:t>
      </w:r>
      <w:r w:rsidRPr="007A30B8">
        <w:rPr>
          <w:rFonts w:ascii="Lucida Grande" w:hAnsi="Lucida Grande" w:cs="Lucida Grande"/>
          <w:sz w:val="22"/>
          <w:szCs w:val="22"/>
        </w:rPr>
        <w:t>ą</w:t>
      </w:r>
      <w:r w:rsidRPr="007A30B8">
        <w:rPr>
          <w:rFonts w:ascii="Arial Narrow" w:hAnsi="Arial Narrow" w:cs="Arial Narrow"/>
          <w:sz w:val="22"/>
          <w:szCs w:val="22"/>
        </w:rPr>
        <w:t xml:space="preserve"> silikonow</w:t>
      </w:r>
      <w:r w:rsidRPr="006712AD">
        <w:rPr>
          <w:rFonts w:ascii="Arial Narrow" w:hAnsi="Arial Narrow" w:cs="Arial Narrow"/>
          <w:sz w:val="22"/>
          <w:szCs w:val="22"/>
        </w:rPr>
        <w:t>ą</w:t>
      </w:r>
      <w:r w:rsidR="006712AD" w:rsidRPr="006712AD">
        <w:rPr>
          <w:rFonts w:ascii="Arial Narrow" w:hAnsi="Arial Narrow" w:cs="Arial Narrow"/>
          <w:sz w:val="22"/>
          <w:szCs w:val="22"/>
        </w:rPr>
        <w:t xml:space="preserve"> gr. 1,0cm</w:t>
      </w:r>
      <w:r w:rsidRPr="007A30B8">
        <w:rPr>
          <w:rFonts w:ascii="Arial Narrow" w:hAnsi="Arial Narrow" w:cs="Arial Narrow"/>
          <w:sz w:val="22"/>
          <w:szCs w:val="22"/>
        </w:rPr>
        <w:t>,</w:t>
      </w:r>
    </w:p>
    <w:p w14:paraId="4F4424FA" w14:textId="46BF0095" w:rsidR="00ED3D85" w:rsidRPr="007A30B8" w:rsidRDefault="00ED3D85" w:rsidP="003B6985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-siatka zbroj</w:t>
      </w:r>
      <w:r w:rsidRPr="007A30B8">
        <w:rPr>
          <w:rFonts w:ascii="Lucida Grande" w:hAnsi="Lucida Grande" w:cs="Lucida Grande"/>
          <w:sz w:val="22"/>
          <w:szCs w:val="22"/>
        </w:rPr>
        <w:t>ą</w:t>
      </w:r>
      <w:r w:rsidRPr="007A30B8">
        <w:rPr>
          <w:rFonts w:ascii="Arial Narrow" w:hAnsi="Arial Narrow" w:cs="Arial Narrow"/>
          <w:sz w:val="22"/>
          <w:szCs w:val="22"/>
        </w:rPr>
        <w:t>ca z w</w:t>
      </w:r>
      <w:r w:rsidRPr="007A30B8">
        <w:rPr>
          <w:rFonts w:ascii="Lucida Grande" w:hAnsi="Lucida Grande" w:cs="Lucida Grande"/>
          <w:sz w:val="22"/>
          <w:szCs w:val="22"/>
        </w:rPr>
        <w:t>ł</w:t>
      </w:r>
      <w:r w:rsidRPr="007A30B8">
        <w:rPr>
          <w:rFonts w:ascii="Arial Narrow" w:hAnsi="Arial Narrow" w:cs="Arial Narrow"/>
          <w:sz w:val="22"/>
          <w:szCs w:val="22"/>
        </w:rPr>
        <w:t>ókna szklanego zatopiona w zaprawie</w:t>
      </w:r>
      <w:r w:rsidR="006712AD">
        <w:rPr>
          <w:rFonts w:ascii="Arial Narrow" w:hAnsi="Arial Narrow" w:cs="Arial Narrow"/>
          <w:sz w:val="22"/>
          <w:szCs w:val="22"/>
        </w:rPr>
        <w:t xml:space="preserve"> gr. 0,3cm</w:t>
      </w:r>
      <w:r w:rsidRPr="007A30B8">
        <w:rPr>
          <w:rFonts w:ascii="Arial Narrow" w:hAnsi="Arial Narrow" w:cs="Arial Narrow"/>
          <w:sz w:val="22"/>
          <w:szCs w:val="22"/>
        </w:rPr>
        <w:t>,</w:t>
      </w:r>
    </w:p>
    <w:p w14:paraId="044B6018" w14:textId="77777777" w:rsidR="00ED3D85" w:rsidRPr="007A30B8" w:rsidRDefault="00ED3D85" w:rsidP="003B6985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-p</w:t>
      </w:r>
      <w:r w:rsidRPr="007A30B8">
        <w:rPr>
          <w:rFonts w:ascii="Lucida Grande" w:hAnsi="Lucida Grande" w:cs="Lucida Grande"/>
          <w:sz w:val="22"/>
          <w:szCs w:val="22"/>
        </w:rPr>
        <w:t>ł</w:t>
      </w:r>
      <w:r w:rsidRPr="007A30B8">
        <w:rPr>
          <w:rFonts w:ascii="Arial Narrow" w:hAnsi="Arial Narrow" w:cs="Arial Narrow"/>
          <w:sz w:val="22"/>
          <w:szCs w:val="22"/>
        </w:rPr>
        <w:t>yta z polistyrenu ekspandowanego EPS 80/036 o gr. 22,0cm,</w:t>
      </w:r>
    </w:p>
    <w:p w14:paraId="5AB220F4" w14:textId="06072538" w:rsidR="00ED3D85" w:rsidRPr="007A30B8" w:rsidRDefault="00ED3D85" w:rsidP="003B6985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-klej</w:t>
      </w:r>
      <w:r w:rsidR="006712AD">
        <w:rPr>
          <w:rFonts w:ascii="Arial Narrow" w:hAnsi="Arial Narrow" w:cs="Arial Narrow"/>
          <w:sz w:val="22"/>
          <w:szCs w:val="22"/>
        </w:rPr>
        <w:t xml:space="preserve"> gr. 1,0cm</w:t>
      </w:r>
      <w:r w:rsidRPr="007A30B8">
        <w:rPr>
          <w:rFonts w:ascii="Arial Narrow" w:hAnsi="Arial Narrow" w:cs="Arial Narrow"/>
          <w:sz w:val="22"/>
          <w:szCs w:val="22"/>
        </w:rPr>
        <w:t>,</w:t>
      </w:r>
    </w:p>
    <w:p w14:paraId="7D4B2375" w14:textId="420E6D95" w:rsidR="006712AD" w:rsidRPr="007A30B8" w:rsidRDefault="006712AD" w:rsidP="006712AD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-bloczki gazobetonowe lub wapienno-piaskowe gr. 24</w:t>
      </w:r>
      <w:r>
        <w:rPr>
          <w:rFonts w:ascii="Arial Narrow" w:hAnsi="Arial Narrow" w:cs="Arial Narrow"/>
          <w:sz w:val="22"/>
          <w:szCs w:val="22"/>
        </w:rPr>
        <w:t>,0</w:t>
      </w:r>
      <w:r w:rsidRPr="007A30B8">
        <w:rPr>
          <w:rFonts w:ascii="Arial Narrow" w:hAnsi="Arial Narrow" w:cs="Arial Narrow"/>
          <w:sz w:val="22"/>
          <w:szCs w:val="22"/>
        </w:rPr>
        <w:t>cm,</w:t>
      </w:r>
    </w:p>
    <w:p w14:paraId="469C4B8B" w14:textId="77777777" w:rsidR="006712AD" w:rsidRPr="007A30B8" w:rsidRDefault="006712AD" w:rsidP="006712AD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 xml:space="preserve">-tynk </w:t>
      </w:r>
      <w:proofErr w:type="spellStart"/>
      <w:r w:rsidRPr="007A30B8">
        <w:rPr>
          <w:rFonts w:ascii="Arial Narrow" w:hAnsi="Arial Narrow" w:cs="Arial Narrow"/>
          <w:sz w:val="22"/>
          <w:szCs w:val="22"/>
        </w:rPr>
        <w:t>cem-wap</w:t>
      </w:r>
      <w:proofErr w:type="spellEnd"/>
      <w:r w:rsidRPr="007A30B8">
        <w:rPr>
          <w:rFonts w:ascii="Arial Narrow" w:hAnsi="Arial Narrow" w:cs="Arial Narrow"/>
          <w:sz w:val="22"/>
          <w:szCs w:val="22"/>
        </w:rPr>
        <w:t>. gr. 1,5cm.</w:t>
      </w:r>
    </w:p>
    <w:p w14:paraId="1B27F0FF" w14:textId="77777777" w:rsidR="00ED3D85" w:rsidRPr="007A30B8" w:rsidRDefault="00ED3D85" w:rsidP="003B6985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</w:p>
    <w:p w14:paraId="42E31DF6" w14:textId="04A69BD2" w:rsidR="00ED3D85" w:rsidRPr="007A30B8" w:rsidRDefault="003B6985" w:rsidP="003B6985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Lucida Grande" w:hAnsi="Lucida Grande" w:cs="Lucida Grande"/>
          <w:sz w:val="22"/>
          <w:szCs w:val="22"/>
        </w:rPr>
        <w:t>Ś</w:t>
      </w:r>
      <w:r w:rsidRPr="007A30B8">
        <w:rPr>
          <w:rFonts w:ascii="Arial Narrow" w:hAnsi="Arial Narrow" w:cs="Arial Narrow"/>
          <w:sz w:val="22"/>
          <w:szCs w:val="22"/>
        </w:rPr>
        <w:t>ciany</w:t>
      </w:r>
      <w:r w:rsidR="00CF5D3F" w:rsidRPr="007A30B8">
        <w:rPr>
          <w:rFonts w:ascii="Arial Narrow" w:hAnsi="Arial Narrow" w:cs="Arial Narrow"/>
          <w:sz w:val="22"/>
          <w:szCs w:val="22"/>
        </w:rPr>
        <w:t xml:space="preserve"> zewn</w:t>
      </w:r>
      <w:r w:rsidR="00CF5D3F" w:rsidRPr="007A30B8">
        <w:rPr>
          <w:rFonts w:ascii="Lucida Grande" w:hAnsi="Lucida Grande" w:cs="Lucida Grande"/>
          <w:sz w:val="22"/>
          <w:szCs w:val="22"/>
        </w:rPr>
        <w:t>ę</w:t>
      </w:r>
      <w:r w:rsidR="00CF5D3F" w:rsidRPr="007A30B8">
        <w:rPr>
          <w:rFonts w:ascii="Arial Narrow" w:hAnsi="Arial Narrow" w:cs="Arial Narrow"/>
          <w:sz w:val="22"/>
          <w:szCs w:val="22"/>
        </w:rPr>
        <w:t>trzne</w:t>
      </w:r>
      <w:r w:rsidRPr="007A30B8">
        <w:rPr>
          <w:rFonts w:ascii="Arial Narrow" w:hAnsi="Arial Narrow" w:cs="Arial Narrow"/>
          <w:sz w:val="22"/>
          <w:szCs w:val="22"/>
        </w:rPr>
        <w:t xml:space="preserve"> parteru i pi</w:t>
      </w:r>
      <w:r w:rsidRPr="007A30B8">
        <w:rPr>
          <w:rFonts w:ascii="Lucida Grande" w:hAnsi="Lucida Grande" w:cs="Lucida Grande"/>
          <w:sz w:val="22"/>
          <w:szCs w:val="22"/>
        </w:rPr>
        <w:t>ę</w:t>
      </w:r>
      <w:r w:rsidRPr="007A30B8">
        <w:rPr>
          <w:rFonts w:ascii="Arial Narrow" w:hAnsi="Arial Narrow" w:cs="Arial Narrow"/>
          <w:sz w:val="22"/>
          <w:szCs w:val="22"/>
        </w:rPr>
        <w:t xml:space="preserve">tra </w:t>
      </w:r>
      <w:r w:rsidR="00ED3D85" w:rsidRPr="007A30B8">
        <w:rPr>
          <w:rFonts w:ascii="Arial Narrow" w:hAnsi="Arial Narrow" w:cs="Arial Narrow"/>
          <w:sz w:val="22"/>
          <w:szCs w:val="22"/>
        </w:rPr>
        <w:t>SP2</w:t>
      </w:r>
      <w:r w:rsidRPr="007A30B8">
        <w:rPr>
          <w:rFonts w:ascii="Arial Narrow" w:hAnsi="Arial Narrow" w:cs="Arial Narrow"/>
          <w:sz w:val="22"/>
          <w:szCs w:val="22"/>
        </w:rPr>
        <w:t>:</w:t>
      </w:r>
    </w:p>
    <w:p w14:paraId="1E01332C" w14:textId="77777777" w:rsidR="00ED3D85" w:rsidRPr="007A30B8" w:rsidRDefault="00ED3D85" w:rsidP="003B6985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-blacha trapezowa elewacyjna T6, h=0,6cm, gr. 0,7mm,</w:t>
      </w:r>
    </w:p>
    <w:p w14:paraId="2F14D96E" w14:textId="073760FA" w:rsidR="00ED3D85" w:rsidRPr="007A30B8" w:rsidRDefault="00ED3D85" w:rsidP="003B6985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-pustka powietrzna gr. 2</w:t>
      </w:r>
      <w:r w:rsidR="006712AD">
        <w:rPr>
          <w:rFonts w:ascii="Arial Narrow" w:hAnsi="Arial Narrow" w:cs="Arial Narrow"/>
          <w:sz w:val="22"/>
          <w:szCs w:val="22"/>
        </w:rPr>
        <w:t>,0</w:t>
      </w:r>
      <w:r w:rsidRPr="007A30B8">
        <w:rPr>
          <w:rFonts w:ascii="Arial Narrow" w:hAnsi="Arial Narrow" w:cs="Arial Narrow"/>
          <w:sz w:val="22"/>
          <w:szCs w:val="22"/>
        </w:rPr>
        <w:t>cm,</w:t>
      </w:r>
    </w:p>
    <w:p w14:paraId="4DE61E83" w14:textId="6BEF3C70" w:rsidR="00ED3D85" w:rsidRPr="007A30B8" w:rsidRDefault="00ED3D85" w:rsidP="003B6985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-folia wiatrowa</w:t>
      </w:r>
      <w:r w:rsidR="006712AD">
        <w:rPr>
          <w:rFonts w:ascii="Arial Narrow" w:hAnsi="Arial Narrow" w:cs="Arial Narrow"/>
          <w:sz w:val="22"/>
          <w:szCs w:val="22"/>
        </w:rPr>
        <w:t xml:space="preserve"> gr. 0,04cm</w:t>
      </w:r>
      <w:r w:rsidRPr="007A30B8">
        <w:rPr>
          <w:rFonts w:ascii="Arial Narrow" w:hAnsi="Arial Narrow" w:cs="Arial Narrow"/>
          <w:sz w:val="22"/>
          <w:szCs w:val="22"/>
        </w:rPr>
        <w:t>,</w:t>
      </w:r>
    </w:p>
    <w:p w14:paraId="102D615B" w14:textId="77777777" w:rsidR="00ED3D85" w:rsidRPr="007A30B8" w:rsidRDefault="00ED3D85" w:rsidP="003B6985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-p</w:t>
      </w:r>
      <w:r w:rsidRPr="007A30B8">
        <w:rPr>
          <w:rFonts w:ascii="Lucida Grande" w:hAnsi="Lucida Grande" w:cs="Lucida Grande"/>
          <w:sz w:val="22"/>
          <w:szCs w:val="22"/>
        </w:rPr>
        <w:t>ł</w:t>
      </w:r>
      <w:r w:rsidRPr="007A30B8">
        <w:rPr>
          <w:rFonts w:ascii="Arial Narrow" w:hAnsi="Arial Narrow" w:cs="Arial Narrow"/>
          <w:sz w:val="22"/>
          <w:szCs w:val="22"/>
        </w:rPr>
        <w:t>yta z polistyrenu ekspandowanego EPS 80/036 / we</w:t>
      </w:r>
      <w:r w:rsidRPr="007A30B8">
        <w:rPr>
          <w:rFonts w:ascii="Lucida Grande" w:hAnsi="Lucida Grande" w:cs="Lucida Grande"/>
          <w:sz w:val="22"/>
          <w:szCs w:val="22"/>
        </w:rPr>
        <w:t>ł</w:t>
      </w:r>
      <w:r w:rsidRPr="007A30B8">
        <w:rPr>
          <w:rFonts w:ascii="Arial Narrow" w:hAnsi="Arial Narrow" w:cs="Arial Narrow"/>
          <w:sz w:val="22"/>
          <w:szCs w:val="22"/>
        </w:rPr>
        <w:t>ny kamiennej o gr. 20,0cm,</w:t>
      </w:r>
    </w:p>
    <w:p w14:paraId="37FCAAC3" w14:textId="025A0603" w:rsidR="00ED3D85" w:rsidRPr="007A30B8" w:rsidRDefault="00ED3D85" w:rsidP="003B6985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-stela</w:t>
      </w:r>
      <w:r w:rsidRPr="007A30B8">
        <w:rPr>
          <w:rFonts w:ascii="Lucida Grande" w:hAnsi="Lucida Grande" w:cs="Lucida Grande"/>
          <w:sz w:val="22"/>
          <w:szCs w:val="22"/>
        </w:rPr>
        <w:t>ż</w:t>
      </w:r>
      <w:r w:rsidRPr="007A30B8">
        <w:rPr>
          <w:rFonts w:ascii="Arial Narrow" w:hAnsi="Arial Narrow" w:cs="Arial Narrow"/>
          <w:sz w:val="22"/>
          <w:szCs w:val="22"/>
        </w:rPr>
        <w:t xml:space="preserve"> aluminiowy gr. 22</w:t>
      </w:r>
      <w:r w:rsidR="006712AD">
        <w:rPr>
          <w:rFonts w:ascii="Arial Narrow" w:hAnsi="Arial Narrow" w:cs="Arial Narrow"/>
          <w:sz w:val="22"/>
          <w:szCs w:val="22"/>
        </w:rPr>
        <w:t>,0</w:t>
      </w:r>
      <w:r w:rsidRPr="007A30B8">
        <w:rPr>
          <w:rFonts w:ascii="Arial Narrow" w:hAnsi="Arial Narrow" w:cs="Arial Narrow"/>
          <w:sz w:val="22"/>
          <w:szCs w:val="22"/>
        </w:rPr>
        <w:t>cm,</w:t>
      </w:r>
    </w:p>
    <w:p w14:paraId="732FD859" w14:textId="29D5856F" w:rsidR="00ED3D85" w:rsidRPr="007A30B8" w:rsidRDefault="00ED3D85" w:rsidP="003B6985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-bloczki gazobetonowe lub wapienno-piaskowe gr. 24</w:t>
      </w:r>
      <w:r w:rsidR="006712AD">
        <w:rPr>
          <w:rFonts w:ascii="Arial Narrow" w:hAnsi="Arial Narrow" w:cs="Arial Narrow"/>
          <w:sz w:val="22"/>
          <w:szCs w:val="22"/>
        </w:rPr>
        <w:t>,0</w:t>
      </w:r>
      <w:r w:rsidRPr="007A30B8">
        <w:rPr>
          <w:rFonts w:ascii="Arial Narrow" w:hAnsi="Arial Narrow" w:cs="Arial Narrow"/>
          <w:sz w:val="22"/>
          <w:szCs w:val="22"/>
        </w:rPr>
        <w:t>cm,</w:t>
      </w:r>
    </w:p>
    <w:p w14:paraId="0D8BC28D" w14:textId="77777777" w:rsidR="00ED3D85" w:rsidRPr="007A30B8" w:rsidRDefault="00ED3D85" w:rsidP="003B6985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 xml:space="preserve">-tynk </w:t>
      </w:r>
      <w:proofErr w:type="spellStart"/>
      <w:r w:rsidRPr="007A30B8">
        <w:rPr>
          <w:rFonts w:ascii="Arial Narrow" w:hAnsi="Arial Narrow" w:cs="Arial Narrow"/>
          <w:sz w:val="22"/>
          <w:szCs w:val="22"/>
        </w:rPr>
        <w:t>cem-wap</w:t>
      </w:r>
      <w:proofErr w:type="spellEnd"/>
      <w:r w:rsidRPr="007A30B8">
        <w:rPr>
          <w:rFonts w:ascii="Arial Narrow" w:hAnsi="Arial Narrow" w:cs="Arial Narrow"/>
          <w:sz w:val="22"/>
          <w:szCs w:val="22"/>
        </w:rPr>
        <w:t>. gr. 1,5cm.</w:t>
      </w:r>
    </w:p>
    <w:p w14:paraId="43B27503" w14:textId="77777777" w:rsidR="00ED3D85" w:rsidRPr="007A30B8" w:rsidRDefault="00ED3D85" w:rsidP="003B6985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</w:p>
    <w:p w14:paraId="45B34435" w14:textId="52DC99A3" w:rsidR="00ED3D85" w:rsidRPr="007A30B8" w:rsidRDefault="003B6985" w:rsidP="003B6985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Lucida Grande" w:hAnsi="Lucida Grande" w:cs="Lucida Grande"/>
          <w:sz w:val="22"/>
          <w:szCs w:val="22"/>
        </w:rPr>
        <w:t>Ś</w:t>
      </w:r>
      <w:r w:rsidRPr="007A30B8">
        <w:rPr>
          <w:rFonts w:ascii="Arial Narrow" w:hAnsi="Arial Narrow" w:cs="Arial Narrow"/>
          <w:sz w:val="22"/>
          <w:szCs w:val="22"/>
        </w:rPr>
        <w:t>ciany</w:t>
      </w:r>
      <w:r w:rsidR="00CF5D3F" w:rsidRPr="007A30B8">
        <w:rPr>
          <w:rFonts w:ascii="Arial Narrow" w:hAnsi="Arial Narrow" w:cs="Arial Narrow"/>
          <w:sz w:val="22"/>
          <w:szCs w:val="22"/>
        </w:rPr>
        <w:t xml:space="preserve"> zewn</w:t>
      </w:r>
      <w:r w:rsidR="00CF5D3F" w:rsidRPr="007A30B8">
        <w:rPr>
          <w:rFonts w:ascii="Lucida Grande" w:hAnsi="Lucida Grande" w:cs="Lucida Grande"/>
          <w:sz w:val="22"/>
          <w:szCs w:val="22"/>
        </w:rPr>
        <w:t>ę</w:t>
      </w:r>
      <w:r w:rsidR="00CF5D3F" w:rsidRPr="007A30B8">
        <w:rPr>
          <w:rFonts w:ascii="Arial Narrow" w:hAnsi="Arial Narrow" w:cs="Arial Narrow"/>
          <w:sz w:val="22"/>
          <w:szCs w:val="22"/>
        </w:rPr>
        <w:t>trzne</w:t>
      </w:r>
      <w:r w:rsidRPr="007A30B8">
        <w:rPr>
          <w:rFonts w:ascii="Arial Narrow" w:hAnsi="Arial Narrow" w:cs="Arial Narrow"/>
          <w:sz w:val="22"/>
          <w:szCs w:val="22"/>
        </w:rPr>
        <w:t xml:space="preserve"> parteru i pi</w:t>
      </w:r>
      <w:r w:rsidRPr="007A30B8">
        <w:rPr>
          <w:rFonts w:ascii="Lucida Grande" w:hAnsi="Lucida Grande" w:cs="Lucida Grande"/>
          <w:sz w:val="22"/>
          <w:szCs w:val="22"/>
        </w:rPr>
        <w:t>ę</w:t>
      </w:r>
      <w:r w:rsidRPr="007A30B8">
        <w:rPr>
          <w:rFonts w:ascii="Arial Narrow" w:hAnsi="Arial Narrow" w:cs="Arial Narrow"/>
          <w:sz w:val="22"/>
          <w:szCs w:val="22"/>
        </w:rPr>
        <w:t xml:space="preserve">tra </w:t>
      </w:r>
      <w:r w:rsidR="00ED3D85" w:rsidRPr="007A30B8">
        <w:rPr>
          <w:rFonts w:ascii="Arial Narrow" w:hAnsi="Arial Narrow" w:cs="Arial Narrow"/>
          <w:sz w:val="22"/>
          <w:szCs w:val="22"/>
        </w:rPr>
        <w:t>SP3</w:t>
      </w:r>
      <w:r w:rsidRPr="007A30B8">
        <w:rPr>
          <w:rFonts w:ascii="Arial Narrow" w:hAnsi="Arial Narrow" w:cs="Arial Narrow"/>
          <w:sz w:val="22"/>
          <w:szCs w:val="22"/>
        </w:rPr>
        <w:t>:</w:t>
      </w:r>
    </w:p>
    <w:p w14:paraId="094C8CCF" w14:textId="77777777" w:rsidR="00ED3D85" w:rsidRPr="007A30B8" w:rsidRDefault="00ED3D85" w:rsidP="003B6985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-deska szalunkowa, h=15,0cm, gr. 1,2cm,</w:t>
      </w:r>
    </w:p>
    <w:p w14:paraId="58C295B9" w14:textId="77777777" w:rsidR="00ED3D85" w:rsidRPr="007A30B8" w:rsidRDefault="00ED3D85" w:rsidP="003B6985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-pustka powietrzna gr. 1,8cm,</w:t>
      </w:r>
    </w:p>
    <w:p w14:paraId="3BF6C0B6" w14:textId="717B4FBD" w:rsidR="00ED3D85" w:rsidRPr="007A30B8" w:rsidRDefault="00ED3D85" w:rsidP="003B6985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-folia wiatrowa</w:t>
      </w:r>
      <w:r w:rsidR="006712AD" w:rsidRPr="006712AD">
        <w:rPr>
          <w:rFonts w:ascii="Arial Narrow" w:hAnsi="Arial Narrow" w:cs="Arial Narrow"/>
          <w:sz w:val="22"/>
          <w:szCs w:val="22"/>
        </w:rPr>
        <w:t xml:space="preserve"> </w:t>
      </w:r>
      <w:r w:rsidR="006712AD">
        <w:rPr>
          <w:rFonts w:ascii="Arial Narrow" w:hAnsi="Arial Narrow" w:cs="Arial Narrow"/>
          <w:sz w:val="22"/>
          <w:szCs w:val="22"/>
        </w:rPr>
        <w:t>gr. 0,04cm</w:t>
      </w:r>
      <w:r w:rsidRPr="007A30B8">
        <w:rPr>
          <w:rFonts w:ascii="Arial Narrow" w:hAnsi="Arial Narrow" w:cs="Arial Narrow"/>
          <w:sz w:val="22"/>
          <w:szCs w:val="22"/>
        </w:rPr>
        <w:t>,</w:t>
      </w:r>
    </w:p>
    <w:p w14:paraId="044BCC2E" w14:textId="77777777" w:rsidR="00ED3D85" w:rsidRPr="007A30B8" w:rsidRDefault="00ED3D85" w:rsidP="003B6985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-p</w:t>
      </w:r>
      <w:r w:rsidRPr="007A30B8">
        <w:rPr>
          <w:rFonts w:ascii="Lucida Grande" w:hAnsi="Lucida Grande" w:cs="Lucida Grande"/>
          <w:sz w:val="22"/>
          <w:szCs w:val="22"/>
        </w:rPr>
        <w:t>ł</w:t>
      </w:r>
      <w:r w:rsidRPr="007A30B8">
        <w:rPr>
          <w:rFonts w:ascii="Arial Narrow" w:hAnsi="Arial Narrow" w:cs="Arial Narrow"/>
          <w:sz w:val="22"/>
          <w:szCs w:val="22"/>
        </w:rPr>
        <w:t>yta z polistyrenu ekspandowanego EPS 80/036 / we</w:t>
      </w:r>
      <w:r w:rsidRPr="007A30B8">
        <w:rPr>
          <w:rFonts w:ascii="Lucida Grande" w:hAnsi="Lucida Grande" w:cs="Lucida Grande"/>
          <w:sz w:val="22"/>
          <w:szCs w:val="22"/>
        </w:rPr>
        <w:t>ł</w:t>
      </w:r>
      <w:r w:rsidRPr="007A30B8">
        <w:rPr>
          <w:rFonts w:ascii="Arial Narrow" w:hAnsi="Arial Narrow" w:cs="Arial Narrow"/>
          <w:sz w:val="22"/>
          <w:szCs w:val="22"/>
        </w:rPr>
        <w:t>ny kamiennej o gr. 20,0cm,</w:t>
      </w:r>
    </w:p>
    <w:p w14:paraId="6AE4ADD1" w14:textId="2FBFFE30" w:rsidR="00ED3D85" w:rsidRPr="007A30B8" w:rsidRDefault="00ED3D85" w:rsidP="003B6985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-stela</w:t>
      </w:r>
      <w:r w:rsidRPr="007A30B8">
        <w:rPr>
          <w:rFonts w:ascii="Lucida Grande" w:hAnsi="Lucida Grande" w:cs="Lucida Grande"/>
          <w:sz w:val="22"/>
          <w:szCs w:val="22"/>
        </w:rPr>
        <w:t>ż</w:t>
      </w:r>
      <w:r w:rsidRPr="007A30B8">
        <w:rPr>
          <w:rFonts w:ascii="Arial Narrow" w:hAnsi="Arial Narrow" w:cs="Arial Narrow"/>
          <w:sz w:val="22"/>
          <w:szCs w:val="22"/>
        </w:rPr>
        <w:t xml:space="preserve"> aluminiowy lub drewniany gr. 22</w:t>
      </w:r>
      <w:r w:rsidR="006712AD">
        <w:rPr>
          <w:rFonts w:ascii="Arial Narrow" w:hAnsi="Arial Narrow" w:cs="Arial Narrow"/>
          <w:sz w:val="22"/>
          <w:szCs w:val="22"/>
        </w:rPr>
        <w:t>,0</w:t>
      </w:r>
      <w:r w:rsidRPr="007A30B8">
        <w:rPr>
          <w:rFonts w:ascii="Arial Narrow" w:hAnsi="Arial Narrow" w:cs="Arial Narrow"/>
          <w:sz w:val="22"/>
          <w:szCs w:val="22"/>
        </w:rPr>
        <w:t>cm,</w:t>
      </w:r>
    </w:p>
    <w:p w14:paraId="61ED121A" w14:textId="28294F45" w:rsidR="00ED3D85" w:rsidRPr="007A30B8" w:rsidRDefault="00ED3D85" w:rsidP="003B6985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-bloczki gazobetonowe lub wapienno-piaskowe gr. 24</w:t>
      </w:r>
      <w:r w:rsidR="006712AD">
        <w:rPr>
          <w:rFonts w:ascii="Arial Narrow" w:hAnsi="Arial Narrow" w:cs="Arial Narrow"/>
          <w:sz w:val="22"/>
          <w:szCs w:val="22"/>
        </w:rPr>
        <w:t>,0</w:t>
      </w:r>
      <w:r w:rsidRPr="007A30B8">
        <w:rPr>
          <w:rFonts w:ascii="Arial Narrow" w:hAnsi="Arial Narrow" w:cs="Arial Narrow"/>
          <w:sz w:val="22"/>
          <w:szCs w:val="22"/>
        </w:rPr>
        <w:t>cm,</w:t>
      </w:r>
    </w:p>
    <w:p w14:paraId="56701846" w14:textId="5EDC4DEE" w:rsidR="00C21E66" w:rsidRPr="007A30B8" w:rsidRDefault="00ED3D85" w:rsidP="00ED3D85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 xml:space="preserve">-tynk </w:t>
      </w:r>
      <w:proofErr w:type="spellStart"/>
      <w:r w:rsidRPr="007A30B8">
        <w:rPr>
          <w:rFonts w:ascii="Arial Narrow" w:hAnsi="Arial Narrow" w:cs="Arial Narrow"/>
          <w:sz w:val="22"/>
          <w:szCs w:val="22"/>
        </w:rPr>
        <w:t>cem-wap</w:t>
      </w:r>
      <w:proofErr w:type="spellEnd"/>
      <w:r w:rsidRPr="007A30B8">
        <w:rPr>
          <w:rFonts w:ascii="Arial Narrow" w:hAnsi="Arial Narrow" w:cs="Arial Narrow"/>
          <w:sz w:val="22"/>
          <w:szCs w:val="22"/>
        </w:rPr>
        <w:t>. gr. 1,5cm.</w:t>
      </w:r>
    </w:p>
    <w:p w14:paraId="464AA438" w14:textId="77777777" w:rsidR="00CF5D3F" w:rsidRPr="007A30B8" w:rsidRDefault="00CF5D3F" w:rsidP="00CF5D3F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</w:p>
    <w:p w14:paraId="728BD824" w14:textId="57D94C22" w:rsidR="00CF5D3F" w:rsidRPr="007A30B8" w:rsidRDefault="00CF5D3F" w:rsidP="00CF5D3F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Lucida Grande" w:hAnsi="Lucida Grande" w:cs="Lucida Grande"/>
          <w:sz w:val="22"/>
          <w:szCs w:val="22"/>
        </w:rPr>
        <w:t>Ś</w:t>
      </w:r>
      <w:r w:rsidRPr="007A30B8">
        <w:rPr>
          <w:rFonts w:ascii="Arial Narrow" w:hAnsi="Arial Narrow" w:cs="Arial Narrow"/>
          <w:sz w:val="22"/>
          <w:szCs w:val="22"/>
        </w:rPr>
        <w:t>ciany dzia</w:t>
      </w:r>
      <w:r w:rsidRPr="007A30B8">
        <w:rPr>
          <w:rFonts w:ascii="Lucida Grande" w:hAnsi="Lucida Grande" w:cs="Lucida Grande"/>
          <w:sz w:val="22"/>
          <w:szCs w:val="22"/>
        </w:rPr>
        <w:t>ł</w:t>
      </w:r>
      <w:r w:rsidRPr="007A30B8">
        <w:rPr>
          <w:rFonts w:ascii="Arial Narrow" w:hAnsi="Arial Narrow" w:cs="Arial Narrow"/>
          <w:sz w:val="22"/>
          <w:szCs w:val="22"/>
        </w:rPr>
        <w:t>owe wewn</w:t>
      </w:r>
      <w:r w:rsidRPr="007A30B8">
        <w:rPr>
          <w:rFonts w:ascii="Lucida Grande" w:hAnsi="Lucida Grande" w:cs="Lucida Grande"/>
          <w:sz w:val="22"/>
          <w:szCs w:val="22"/>
        </w:rPr>
        <w:t>ę</w:t>
      </w:r>
      <w:r w:rsidRPr="007A30B8">
        <w:rPr>
          <w:rFonts w:ascii="Arial Narrow" w:hAnsi="Arial Narrow" w:cs="Arial Narrow"/>
          <w:sz w:val="22"/>
          <w:szCs w:val="22"/>
        </w:rPr>
        <w:t>trzne SD1:</w:t>
      </w:r>
    </w:p>
    <w:p w14:paraId="79EFD64F" w14:textId="77777777" w:rsidR="00CF5D3F" w:rsidRPr="007A30B8" w:rsidRDefault="00CF5D3F" w:rsidP="00CF5D3F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 xml:space="preserve">-tynk </w:t>
      </w:r>
      <w:proofErr w:type="spellStart"/>
      <w:r w:rsidRPr="007A30B8">
        <w:rPr>
          <w:rFonts w:ascii="Arial Narrow" w:hAnsi="Arial Narrow" w:cs="Arial Narrow"/>
          <w:sz w:val="22"/>
          <w:szCs w:val="22"/>
        </w:rPr>
        <w:t>cem-wap</w:t>
      </w:r>
      <w:proofErr w:type="spellEnd"/>
      <w:r w:rsidRPr="007A30B8">
        <w:rPr>
          <w:rFonts w:ascii="Arial Narrow" w:hAnsi="Arial Narrow" w:cs="Arial Narrow"/>
          <w:sz w:val="22"/>
          <w:szCs w:val="22"/>
        </w:rPr>
        <w:t>.  gr. 1,5cm,</w:t>
      </w:r>
    </w:p>
    <w:p w14:paraId="00FD9102" w14:textId="5A5625C8" w:rsidR="00CF5D3F" w:rsidRPr="007A30B8" w:rsidRDefault="00CF5D3F" w:rsidP="00CF5D3F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-bloczki gazobetonowe lub wapienno-piaskowe gr. 12</w:t>
      </w:r>
      <w:r w:rsidR="006712AD">
        <w:rPr>
          <w:rFonts w:ascii="Arial Narrow" w:hAnsi="Arial Narrow" w:cs="Arial Narrow"/>
          <w:sz w:val="22"/>
          <w:szCs w:val="22"/>
        </w:rPr>
        <w:t>,0</w:t>
      </w:r>
      <w:r w:rsidRPr="007A30B8">
        <w:rPr>
          <w:rFonts w:ascii="Arial Narrow" w:hAnsi="Arial Narrow" w:cs="Arial Narrow"/>
          <w:sz w:val="22"/>
          <w:szCs w:val="22"/>
        </w:rPr>
        <w:t>cm,</w:t>
      </w:r>
    </w:p>
    <w:p w14:paraId="1AB0BA64" w14:textId="77777777" w:rsidR="00CF5D3F" w:rsidRPr="007A30B8" w:rsidRDefault="00CF5D3F" w:rsidP="00CF5D3F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 xml:space="preserve">-tynk </w:t>
      </w:r>
      <w:proofErr w:type="spellStart"/>
      <w:r w:rsidRPr="007A30B8">
        <w:rPr>
          <w:rFonts w:ascii="Arial Narrow" w:hAnsi="Arial Narrow" w:cs="Arial Narrow"/>
          <w:sz w:val="22"/>
          <w:szCs w:val="22"/>
        </w:rPr>
        <w:t>cem-wap</w:t>
      </w:r>
      <w:proofErr w:type="spellEnd"/>
      <w:r w:rsidRPr="007A30B8">
        <w:rPr>
          <w:rFonts w:ascii="Arial Narrow" w:hAnsi="Arial Narrow" w:cs="Arial Narrow"/>
          <w:sz w:val="22"/>
          <w:szCs w:val="22"/>
        </w:rPr>
        <w:t>.  gr. 1,5cm.</w:t>
      </w:r>
    </w:p>
    <w:p w14:paraId="08EB5ECE" w14:textId="77777777" w:rsidR="00CF5D3F" w:rsidRPr="007A30B8" w:rsidRDefault="00CF5D3F" w:rsidP="00CF5D3F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</w:p>
    <w:p w14:paraId="48A0C6F6" w14:textId="77777777" w:rsidR="00CF5D3F" w:rsidRPr="007A30B8" w:rsidRDefault="00CF5D3F" w:rsidP="00CF5D3F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Lucida Grande" w:hAnsi="Lucida Grande" w:cs="Lucida Grande"/>
          <w:sz w:val="22"/>
          <w:szCs w:val="22"/>
        </w:rPr>
        <w:t>Ś</w:t>
      </w:r>
      <w:r w:rsidRPr="007A30B8">
        <w:rPr>
          <w:rFonts w:ascii="Arial Narrow" w:hAnsi="Arial Narrow" w:cs="Arial Narrow"/>
          <w:sz w:val="22"/>
          <w:szCs w:val="22"/>
        </w:rPr>
        <w:t>ciany dzia</w:t>
      </w:r>
      <w:r w:rsidRPr="007A30B8">
        <w:rPr>
          <w:rFonts w:ascii="Lucida Grande" w:hAnsi="Lucida Grande" w:cs="Lucida Grande"/>
          <w:sz w:val="22"/>
          <w:szCs w:val="22"/>
        </w:rPr>
        <w:t>ł</w:t>
      </w:r>
      <w:r w:rsidRPr="007A30B8">
        <w:rPr>
          <w:rFonts w:ascii="Arial Narrow" w:hAnsi="Arial Narrow" w:cs="Arial Narrow"/>
          <w:sz w:val="22"/>
          <w:szCs w:val="22"/>
        </w:rPr>
        <w:t>owe wewn</w:t>
      </w:r>
      <w:r w:rsidRPr="007A30B8">
        <w:rPr>
          <w:rFonts w:ascii="Lucida Grande" w:hAnsi="Lucida Grande" w:cs="Lucida Grande"/>
          <w:sz w:val="22"/>
          <w:szCs w:val="22"/>
        </w:rPr>
        <w:t>ę</w:t>
      </w:r>
      <w:r w:rsidRPr="007A30B8">
        <w:rPr>
          <w:rFonts w:ascii="Arial Narrow" w:hAnsi="Arial Narrow" w:cs="Arial Narrow"/>
          <w:sz w:val="22"/>
          <w:szCs w:val="22"/>
        </w:rPr>
        <w:t>trzne SD2 (pomieszczenia mokre):</w:t>
      </w:r>
    </w:p>
    <w:p w14:paraId="5AFD9D73" w14:textId="77777777" w:rsidR="00CF5D3F" w:rsidRPr="007A30B8" w:rsidRDefault="00CF5D3F" w:rsidP="00CF5D3F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-p</w:t>
      </w:r>
      <w:r w:rsidRPr="007A30B8">
        <w:rPr>
          <w:rFonts w:ascii="Lucida Grande" w:hAnsi="Lucida Grande" w:cs="Lucida Grande"/>
          <w:sz w:val="22"/>
          <w:szCs w:val="22"/>
        </w:rPr>
        <w:t>ł</w:t>
      </w:r>
      <w:r w:rsidRPr="007A30B8">
        <w:rPr>
          <w:rFonts w:ascii="Arial Narrow" w:hAnsi="Arial Narrow" w:cs="Arial Narrow"/>
          <w:sz w:val="22"/>
          <w:szCs w:val="22"/>
        </w:rPr>
        <w:t>ytki ceramiczne gr. 1,5cm,</w:t>
      </w:r>
    </w:p>
    <w:p w14:paraId="4E8E3146" w14:textId="0D163018" w:rsidR="00CF5D3F" w:rsidRPr="007A30B8" w:rsidRDefault="00CF5D3F" w:rsidP="00CF5D3F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-</w:t>
      </w:r>
      <w:r w:rsidR="006712AD" w:rsidRPr="007A30B8">
        <w:rPr>
          <w:rFonts w:ascii="Arial Narrow" w:hAnsi="Arial Narrow" w:cs="Arial Narrow"/>
          <w:sz w:val="22"/>
          <w:szCs w:val="22"/>
        </w:rPr>
        <w:t>klej</w:t>
      </w:r>
      <w:r w:rsidR="006712AD">
        <w:rPr>
          <w:rFonts w:ascii="Arial Narrow" w:hAnsi="Arial Narrow" w:cs="Arial Narrow"/>
          <w:sz w:val="22"/>
          <w:szCs w:val="22"/>
        </w:rPr>
        <w:t xml:space="preserve"> gr. 1,0cm</w:t>
      </w:r>
      <w:r w:rsidR="006712AD" w:rsidRPr="007A30B8">
        <w:rPr>
          <w:rFonts w:ascii="Arial Narrow" w:hAnsi="Arial Narrow" w:cs="Arial Narrow"/>
          <w:sz w:val="22"/>
          <w:szCs w:val="22"/>
        </w:rPr>
        <w:t>,</w:t>
      </w:r>
    </w:p>
    <w:p w14:paraId="400524DE" w14:textId="77777777" w:rsidR="00CF5D3F" w:rsidRPr="007A30B8" w:rsidRDefault="00CF5D3F" w:rsidP="00CF5D3F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 xml:space="preserve">-tynk </w:t>
      </w:r>
      <w:proofErr w:type="spellStart"/>
      <w:r w:rsidRPr="007A30B8">
        <w:rPr>
          <w:rFonts w:ascii="Arial Narrow" w:hAnsi="Arial Narrow" w:cs="Arial Narrow"/>
          <w:sz w:val="22"/>
          <w:szCs w:val="22"/>
        </w:rPr>
        <w:t>cem-wap</w:t>
      </w:r>
      <w:proofErr w:type="spellEnd"/>
      <w:r w:rsidRPr="007A30B8">
        <w:rPr>
          <w:rFonts w:ascii="Arial Narrow" w:hAnsi="Arial Narrow" w:cs="Arial Narrow"/>
          <w:sz w:val="22"/>
          <w:szCs w:val="22"/>
        </w:rPr>
        <w:t>.  gr. 1,5cm,</w:t>
      </w:r>
    </w:p>
    <w:p w14:paraId="20643BB5" w14:textId="5628D90C" w:rsidR="00CF5D3F" w:rsidRPr="007A30B8" w:rsidRDefault="00CF5D3F" w:rsidP="00CF5D3F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-bloczki gazobetonowe lub wapienno-piaskowe gr. 12</w:t>
      </w:r>
      <w:r w:rsidR="006712AD">
        <w:rPr>
          <w:rFonts w:ascii="Arial Narrow" w:hAnsi="Arial Narrow" w:cs="Arial Narrow"/>
          <w:sz w:val="22"/>
          <w:szCs w:val="22"/>
        </w:rPr>
        <w:t>,0</w:t>
      </w:r>
      <w:r w:rsidRPr="007A30B8">
        <w:rPr>
          <w:rFonts w:ascii="Arial Narrow" w:hAnsi="Arial Narrow" w:cs="Arial Narrow"/>
          <w:sz w:val="22"/>
          <w:szCs w:val="22"/>
        </w:rPr>
        <w:t>cm,</w:t>
      </w:r>
    </w:p>
    <w:p w14:paraId="4053472D" w14:textId="77777777" w:rsidR="00CF5D3F" w:rsidRPr="007A30B8" w:rsidRDefault="00CF5D3F" w:rsidP="00CF5D3F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 xml:space="preserve">-tynk </w:t>
      </w:r>
      <w:proofErr w:type="spellStart"/>
      <w:r w:rsidRPr="007A30B8">
        <w:rPr>
          <w:rFonts w:ascii="Arial Narrow" w:hAnsi="Arial Narrow" w:cs="Arial Narrow"/>
          <w:sz w:val="22"/>
          <w:szCs w:val="22"/>
        </w:rPr>
        <w:t>cem-wap</w:t>
      </w:r>
      <w:proofErr w:type="spellEnd"/>
      <w:r w:rsidRPr="007A30B8">
        <w:rPr>
          <w:rFonts w:ascii="Arial Narrow" w:hAnsi="Arial Narrow" w:cs="Arial Narrow"/>
          <w:sz w:val="22"/>
          <w:szCs w:val="22"/>
        </w:rPr>
        <w:t>.  gr. 1,5cm.</w:t>
      </w:r>
    </w:p>
    <w:p w14:paraId="16575FDB" w14:textId="77777777" w:rsidR="006712AD" w:rsidRPr="007A30B8" w:rsidRDefault="006712AD" w:rsidP="006712AD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-klej</w:t>
      </w:r>
      <w:r>
        <w:rPr>
          <w:rFonts w:ascii="Arial Narrow" w:hAnsi="Arial Narrow" w:cs="Arial Narrow"/>
          <w:sz w:val="22"/>
          <w:szCs w:val="22"/>
        </w:rPr>
        <w:t xml:space="preserve"> gr. 1,0cm</w:t>
      </w:r>
      <w:r w:rsidRPr="007A30B8">
        <w:rPr>
          <w:rFonts w:ascii="Arial Narrow" w:hAnsi="Arial Narrow" w:cs="Arial Narrow"/>
          <w:sz w:val="22"/>
          <w:szCs w:val="22"/>
        </w:rPr>
        <w:t>,</w:t>
      </w:r>
    </w:p>
    <w:p w14:paraId="4E4568FB" w14:textId="77777777" w:rsidR="00CF5D3F" w:rsidRPr="007A30B8" w:rsidRDefault="00CF5D3F" w:rsidP="00CF5D3F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-p</w:t>
      </w:r>
      <w:r w:rsidRPr="007A30B8">
        <w:rPr>
          <w:rFonts w:ascii="Lucida Grande" w:hAnsi="Lucida Grande" w:cs="Lucida Grande"/>
          <w:sz w:val="22"/>
          <w:szCs w:val="22"/>
        </w:rPr>
        <w:t>ł</w:t>
      </w:r>
      <w:r w:rsidRPr="007A30B8">
        <w:rPr>
          <w:rFonts w:ascii="Arial Narrow" w:hAnsi="Arial Narrow" w:cs="Arial Narrow"/>
          <w:sz w:val="22"/>
          <w:szCs w:val="22"/>
        </w:rPr>
        <w:t>ytki ceramiczne gr. 1,5cm.</w:t>
      </w:r>
    </w:p>
    <w:p w14:paraId="3883B42B" w14:textId="77777777" w:rsidR="00ED3D85" w:rsidRPr="007A30B8" w:rsidRDefault="00ED3D85" w:rsidP="003B6985">
      <w:pPr>
        <w:tabs>
          <w:tab w:val="left" w:pos="0"/>
          <w:tab w:val="left" w:pos="327"/>
          <w:tab w:val="left" w:pos="611"/>
        </w:tabs>
        <w:rPr>
          <w:rFonts w:ascii="Arial Narrow" w:hAnsi="Arial Narrow" w:cs="Arial Narrow"/>
          <w:sz w:val="22"/>
          <w:szCs w:val="22"/>
        </w:rPr>
      </w:pPr>
    </w:p>
    <w:p w14:paraId="091F5CF2" w14:textId="350C9721" w:rsidR="00ED3D85" w:rsidRPr="007A30B8" w:rsidRDefault="00CF5D3F" w:rsidP="00E60D96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3.2.2.Posadzki projektowane.</w:t>
      </w:r>
    </w:p>
    <w:p w14:paraId="788672A3" w14:textId="6191AD77" w:rsidR="00ED3D85" w:rsidRPr="007A30B8" w:rsidRDefault="003B6985" w:rsidP="003B6985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lastRenderedPageBreak/>
        <w:t xml:space="preserve">Posadzka parteru na gruncie </w:t>
      </w:r>
      <w:r w:rsidR="00ED3D85" w:rsidRPr="007A30B8">
        <w:rPr>
          <w:rFonts w:ascii="Arial Narrow" w:hAnsi="Arial Narrow" w:cs="Arial Narrow"/>
          <w:sz w:val="22"/>
          <w:szCs w:val="22"/>
        </w:rPr>
        <w:t>P</w:t>
      </w:r>
      <w:r w:rsidR="00184C74">
        <w:rPr>
          <w:rFonts w:ascii="Arial Narrow" w:hAnsi="Arial Narrow" w:cs="Arial Narrow"/>
          <w:sz w:val="22"/>
          <w:szCs w:val="22"/>
        </w:rPr>
        <w:t>1</w:t>
      </w:r>
      <w:r w:rsidRPr="007A30B8">
        <w:rPr>
          <w:rFonts w:ascii="Arial Narrow" w:hAnsi="Arial Narrow" w:cs="Arial Narrow"/>
          <w:sz w:val="22"/>
          <w:szCs w:val="22"/>
        </w:rPr>
        <w:t>:</w:t>
      </w:r>
    </w:p>
    <w:p w14:paraId="58E8CAD4" w14:textId="77777777" w:rsidR="00ED3D85" w:rsidRPr="007A30B8" w:rsidRDefault="00ED3D85" w:rsidP="003B6985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-p</w:t>
      </w:r>
      <w:r w:rsidRPr="007A30B8">
        <w:rPr>
          <w:rFonts w:ascii="Lucida Grande" w:hAnsi="Lucida Grande" w:cs="Lucida Grande"/>
          <w:sz w:val="22"/>
          <w:szCs w:val="22"/>
        </w:rPr>
        <w:t>ł</w:t>
      </w:r>
      <w:r w:rsidRPr="007A30B8">
        <w:rPr>
          <w:rFonts w:ascii="Arial Narrow" w:hAnsi="Arial Narrow" w:cs="Arial Narrow"/>
          <w:sz w:val="22"/>
          <w:szCs w:val="22"/>
        </w:rPr>
        <w:t xml:space="preserve">ytki </w:t>
      </w:r>
      <w:proofErr w:type="spellStart"/>
      <w:r w:rsidRPr="007A30B8">
        <w:rPr>
          <w:rFonts w:ascii="Arial Narrow" w:hAnsi="Arial Narrow" w:cs="Arial Narrow"/>
          <w:sz w:val="22"/>
          <w:szCs w:val="22"/>
        </w:rPr>
        <w:t>gresowe</w:t>
      </w:r>
      <w:proofErr w:type="spellEnd"/>
      <w:r w:rsidRPr="007A30B8">
        <w:rPr>
          <w:rFonts w:ascii="Arial Narrow" w:hAnsi="Arial Narrow" w:cs="Arial Narrow"/>
          <w:sz w:val="22"/>
          <w:szCs w:val="22"/>
        </w:rPr>
        <w:t xml:space="preserve"> gr. 1,5cm,</w:t>
      </w:r>
    </w:p>
    <w:p w14:paraId="75BA0B57" w14:textId="2F3F5940" w:rsidR="00ED3D85" w:rsidRPr="007A30B8" w:rsidRDefault="00ED3D85" w:rsidP="003B6985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-klej</w:t>
      </w:r>
      <w:r w:rsidR="00A87A24">
        <w:rPr>
          <w:rFonts w:ascii="Arial Narrow" w:hAnsi="Arial Narrow" w:cs="Arial Narrow"/>
          <w:sz w:val="22"/>
          <w:szCs w:val="22"/>
        </w:rPr>
        <w:t xml:space="preserve"> gr. 0,5cm</w:t>
      </w:r>
      <w:r w:rsidRPr="007A30B8">
        <w:rPr>
          <w:rFonts w:ascii="Arial Narrow" w:hAnsi="Arial Narrow" w:cs="Arial Narrow"/>
          <w:sz w:val="22"/>
          <w:szCs w:val="22"/>
        </w:rPr>
        <w:t>,</w:t>
      </w:r>
    </w:p>
    <w:p w14:paraId="7D52111F" w14:textId="0813B8B3" w:rsidR="00ED3D85" w:rsidRPr="007A30B8" w:rsidRDefault="00ED3D85" w:rsidP="003B6985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-szlichta betonowa zbrojona siatk</w:t>
      </w:r>
      <w:r w:rsidRPr="007A30B8">
        <w:rPr>
          <w:rFonts w:ascii="Lucida Grande" w:hAnsi="Lucida Grande" w:cs="Lucida Grande"/>
          <w:sz w:val="22"/>
          <w:szCs w:val="22"/>
        </w:rPr>
        <w:t>ą</w:t>
      </w:r>
      <w:r w:rsidRPr="007A30B8">
        <w:rPr>
          <w:rFonts w:ascii="Arial Narrow" w:hAnsi="Arial Narrow" w:cs="Arial Narrow"/>
          <w:sz w:val="22"/>
          <w:szCs w:val="22"/>
        </w:rPr>
        <w:t xml:space="preserve"> 5</w:t>
      </w:r>
      <w:r w:rsidR="00A87A24">
        <w:rPr>
          <w:rFonts w:ascii="Arial Narrow" w:hAnsi="Arial Narrow" w:cs="Arial Narrow"/>
          <w:sz w:val="22"/>
          <w:szCs w:val="22"/>
        </w:rPr>
        <w:t>,0</w:t>
      </w:r>
      <w:r w:rsidRPr="007A30B8">
        <w:rPr>
          <w:rFonts w:ascii="Arial Narrow" w:hAnsi="Arial Narrow" w:cs="Arial Narrow"/>
          <w:sz w:val="22"/>
          <w:szCs w:val="22"/>
        </w:rPr>
        <w:t>cm,</w:t>
      </w:r>
    </w:p>
    <w:p w14:paraId="5067D0AA" w14:textId="77777777" w:rsidR="00ED3D85" w:rsidRPr="007A30B8" w:rsidRDefault="00ED3D85" w:rsidP="003B6985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-folia PE gr. 0,05cm,</w:t>
      </w:r>
    </w:p>
    <w:p w14:paraId="39BCF415" w14:textId="77777777" w:rsidR="00ED3D85" w:rsidRPr="007A30B8" w:rsidRDefault="00ED3D85" w:rsidP="003B6985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-p</w:t>
      </w:r>
      <w:r w:rsidRPr="007A30B8">
        <w:rPr>
          <w:rFonts w:ascii="Lucida Grande" w:hAnsi="Lucida Grande" w:cs="Lucida Grande"/>
          <w:sz w:val="22"/>
          <w:szCs w:val="22"/>
        </w:rPr>
        <w:t>ł</w:t>
      </w:r>
      <w:r w:rsidRPr="007A30B8">
        <w:rPr>
          <w:rFonts w:ascii="Arial Narrow" w:hAnsi="Arial Narrow" w:cs="Arial Narrow"/>
          <w:sz w:val="22"/>
          <w:szCs w:val="22"/>
        </w:rPr>
        <w:t>yty z polistyrenu ekspandowanego EPS 100/038 gr. 20,0cm,</w:t>
      </w:r>
    </w:p>
    <w:p w14:paraId="20EC99CE" w14:textId="1099ACBD" w:rsidR="00ED3D85" w:rsidRPr="007A30B8" w:rsidRDefault="00ED3D85" w:rsidP="003B6985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 xml:space="preserve">-2xpapa asfaltowa na lepiku lub folia </w:t>
      </w:r>
      <w:proofErr w:type="spellStart"/>
      <w:r w:rsidRPr="007A30B8">
        <w:rPr>
          <w:rFonts w:ascii="Arial Narrow" w:hAnsi="Arial Narrow" w:cs="Arial Narrow"/>
          <w:sz w:val="22"/>
          <w:szCs w:val="22"/>
        </w:rPr>
        <w:t>hydroizolacyjna</w:t>
      </w:r>
      <w:proofErr w:type="spellEnd"/>
      <w:r w:rsidR="00A87A24">
        <w:rPr>
          <w:rFonts w:ascii="Arial Narrow" w:hAnsi="Arial Narrow" w:cs="Arial Narrow"/>
          <w:sz w:val="22"/>
          <w:szCs w:val="22"/>
        </w:rPr>
        <w:t xml:space="preserve"> gr. 1,0cm</w:t>
      </w:r>
      <w:r w:rsidRPr="007A30B8">
        <w:rPr>
          <w:rFonts w:ascii="Arial Narrow" w:hAnsi="Arial Narrow" w:cs="Arial Narrow"/>
          <w:sz w:val="22"/>
          <w:szCs w:val="22"/>
        </w:rPr>
        <w:t>,</w:t>
      </w:r>
    </w:p>
    <w:p w14:paraId="2FD534F3" w14:textId="77777777" w:rsidR="00ED3D85" w:rsidRPr="007A30B8" w:rsidRDefault="00ED3D85" w:rsidP="003B6985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-podk</w:t>
      </w:r>
      <w:r w:rsidRPr="007A30B8">
        <w:rPr>
          <w:rFonts w:ascii="Lucida Grande" w:hAnsi="Lucida Grande" w:cs="Lucida Grande"/>
          <w:sz w:val="22"/>
          <w:szCs w:val="22"/>
        </w:rPr>
        <w:t>ł</w:t>
      </w:r>
      <w:r w:rsidRPr="007A30B8">
        <w:rPr>
          <w:rFonts w:ascii="Arial Narrow" w:hAnsi="Arial Narrow" w:cs="Arial Narrow"/>
          <w:sz w:val="22"/>
          <w:szCs w:val="22"/>
        </w:rPr>
        <w:t>ad betonowy gr. 15,0cm,</w:t>
      </w:r>
    </w:p>
    <w:p w14:paraId="215D2233" w14:textId="77777777" w:rsidR="00ED3D85" w:rsidRPr="007A30B8" w:rsidRDefault="00ED3D85" w:rsidP="003B6985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-piasek zag</w:t>
      </w:r>
      <w:r w:rsidRPr="007A30B8">
        <w:rPr>
          <w:rFonts w:ascii="Lucida Grande" w:hAnsi="Lucida Grande" w:cs="Lucida Grande"/>
          <w:sz w:val="22"/>
          <w:szCs w:val="22"/>
        </w:rPr>
        <w:t>ę</w:t>
      </w:r>
      <w:r w:rsidRPr="007A30B8">
        <w:rPr>
          <w:rFonts w:ascii="Arial Narrow" w:hAnsi="Arial Narrow" w:cs="Arial Narrow"/>
          <w:sz w:val="22"/>
          <w:szCs w:val="22"/>
        </w:rPr>
        <w:t>szczony gr. 20,0cm,</w:t>
      </w:r>
    </w:p>
    <w:p w14:paraId="4C42BA68" w14:textId="133D6544" w:rsidR="00C21E66" w:rsidRPr="007A30B8" w:rsidRDefault="00ED3D85" w:rsidP="00ED3D85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-istniej</w:t>
      </w:r>
      <w:r w:rsidRPr="007A30B8">
        <w:rPr>
          <w:rFonts w:ascii="Lucida Grande" w:hAnsi="Lucida Grande" w:cs="Lucida Grande"/>
          <w:sz w:val="22"/>
          <w:szCs w:val="22"/>
        </w:rPr>
        <w:t>ą</w:t>
      </w:r>
      <w:r w:rsidRPr="007A30B8">
        <w:rPr>
          <w:rFonts w:ascii="Arial Narrow" w:hAnsi="Arial Narrow" w:cs="Arial Narrow"/>
          <w:sz w:val="22"/>
          <w:szCs w:val="22"/>
        </w:rPr>
        <w:t>cy grunt.</w:t>
      </w:r>
    </w:p>
    <w:p w14:paraId="0BF26790" w14:textId="77777777" w:rsidR="00ED3D85" w:rsidRPr="007A30B8" w:rsidRDefault="00ED3D85" w:rsidP="003B6985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</w:p>
    <w:p w14:paraId="135A48A4" w14:textId="2B035C92" w:rsidR="00ED3D85" w:rsidRPr="007A30B8" w:rsidRDefault="003B6985" w:rsidP="003B6985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Posadzka na stropach mi</w:t>
      </w:r>
      <w:r w:rsidR="006712AD">
        <w:rPr>
          <w:rFonts w:ascii="Arial Narrow" w:hAnsi="Arial Narrow" w:cs="Arial Narrow"/>
          <w:sz w:val="22"/>
          <w:szCs w:val="22"/>
        </w:rPr>
        <w:t>ę</w:t>
      </w:r>
      <w:r w:rsidRPr="007A30B8">
        <w:rPr>
          <w:rFonts w:ascii="Arial Narrow" w:hAnsi="Arial Narrow" w:cs="Arial Narrow"/>
          <w:sz w:val="22"/>
          <w:szCs w:val="22"/>
        </w:rPr>
        <w:t xml:space="preserve">dzy kondygnacjami </w:t>
      </w:r>
      <w:r w:rsidR="00ED3D85" w:rsidRPr="007A30B8">
        <w:rPr>
          <w:rFonts w:ascii="Arial Narrow" w:hAnsi="Arial Narrow" w:cs="Arial Narrow"/>
          <w:sz w:val="22"/>
          <w:szCs w:val="22"/>
        </w:rPr>
        <w:t>P</w:t>
      </w:r>
      <w:r w:rsidR="00184C74">
        <w:rPr>
          <w:rFonts w:ascii="Arial Narrow" w:hAnsi="Arial Narrow" w:cs="Arial Narrow"/>
          <w:sz w:val="22"/>
          <w:szCs w:val="22"/>
        </w:rPr>
        <w:t>2</w:t>
      </w:r>
      <w:r w:rsidRPr="007A30B8">
        <w:rPr>
          <w:rFonts w:ascii="Arial Narrow" w:hAnsi="Arial Narrow" w:cs="Arial Narrow"/>
          <w:sz w:val="22"/>
          <w:szCs w:val="22"/>
        </w:rPr>
        <w:t>:</w:t>
      </w:r>
    </w:p>
    <w:p w14:paraId="09A17C8B" w14:textId="77777777" w:rsidR="00ED3D85" w:rsidRPr="007A30B8" w:rsidRDefault="00ED3D85" w:rsidP="003B6985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-p</w:t>
      </w:r>
      <w:r w:rsidRPr="007A30B8">
        <w:rPr>
          <w:rFonts w:ascii="Lucida Grande" w:hAnsi="Lucida Grande" w:cs="Lucida Grande"/>
          <w:sz w:val="22"/>
          <w:szCs w:val="22"/>
        </w:rPr>
        <w:t>ł</w:t>
      </w:r>
      <w:r w:rsidRPr="007A30B8">
        <w:rPr>
          <w:rFonts w:ascii="Arial Narrow" w:hAnsi="Arial Narrow" w:cs="Arial Narrow"/>
          <w:sz w:val="22"/>
          <w:szCs w:val="22"/>
        </w:rPr>
        <w:t xml:space="preserve">ytki </w:t>
      </w:r>
      <w:proofErr w:type="spellStart"/>
      <w:r w:rsidRPr="007A30B8">
        <w:rPr>
          <w:rFonts w:ascii="Arial Narrow" w:hAnsi="Arial Narrow" w:cs="Arial Narrow"/>
          <w:sz w:val="22"/>
          <w:szCs w:val="22"/>
        </w:rPr>
        <w:t>gresowe</w:t>
      </w:r>
      <w:proofErr w:type="spellEnd"/>
      <w:r w:rsidRPr="007A30B8">
        <w:rPr>
          <w:rFonts w:ascii="Arial Narrow" w:hAnsi="Arial Narrow" w:cs="Arial Narrow"/>
          <w:sz w:val="22"/>
          <w:szCs w:val="22"/>
        </w:rPr>
        <w:t xml:space="preserve"> gr. 1,5cm,</w:t>
      </w:r>
    </w:p>
    <w:p w14:paraId="1333A67B" w14:textId="463CD865" w:rsidR="00ED3D85" w:rsidRPr="007A30B8" w:rsidRDefault="00ED3D85" w:rsidP="003B6985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-klej</w:t>
      </w:r>
      <w:r w:rsidR="00A87A24">
        <w:rPr>
          <w:rFonts w:ascii="Arial Narrow" w:hAnsi="Arial Narrow" w:cs="Arial Narrow"/>
          <w:sz w:val="22"/>
          <w:szCs w:val="22"/>
        </w:rPr>
        <w:t xml:space="preserve"> gr. 0,5cm</w:t>
      </w:r>
      <w:r w:rsidRPr="007A30B8">
        <w:rPr>
          <w:rFonts w:ascii="Arial Narrow" w:hAnsi="Arial Narrow" w:cs="Arial Narrow"/>
          <w:sz w:val="22"/>
          <w:szCs w:val="22"/>
        </w:rPr>
        <w:t>,</w:t>
      </w:r>
    </w:p>
    <w:p w14:paraId="3F868930" w14:textId="5233F6A2" w:rsidR="00ED3D85" w:rsidRPr="007A30B8" w:rsidRDefault="00ED3D85" w:rsidP="003B6985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-szlichta betonowa zbrojona siatk</w:t>
      </w:r>
      <w:r w:rsidRPr="007A30B8">
        <w:rPr>
          <w:rFonts w:ascii="Lucida Grande" w:hAnsi="Lucida Grande" w:cs="Lucida Grande"/>
          <w:sz w:val="22"/>
          <w:szCs w:val="22"/>
        </w:rPr>
        <w:t>ą</w:t>
      </w:r>
      <w:r w:rsidRPr="007A30B8">
        <w:rPr>
          <w:rFonts w:ascii="Arial Narrow" w:hAnsi="Arial Narrow" w:cs="Arial Narrow"/>
          <w:sz w:val="22"/>
          <w:szCs w:val="22"/>
        </w:rPr>
        <w:t xml:space="preserve"> 5</w:t>
      </w:r>
      <w:r w:rsidR="00A87A24">
        <w:rPr>
          <w:rFonts w:ascii="Arial Narrow" w:hAnsi="Arial Narrow" w:cs="Arial Narrow"/>
          <w:sz w:val="22"/>
          <w:szCs w:val="22"/>
        </w:rPr>
        <w:t>,0</w:t>
      </w:r>
      <w:r w:rsidRPr="007A30B8">
        <w:rPr>
          <w:rFonts w:ascii="Arial Narrow" w:hAnsi="Arial Narrow" w:cs="Arial Narrow"/>
          <w:sz w:val="22"/>
          <w:szCs w:val="22"/>
        </w:rPr>
        <w:t>cm,</w:t>
      </w:r>
    </w:p>
    <w:p w14:paraId="2749BB60" w14:textId="77777777" w:rsidR="00ED3D85" w:rsidRPr="007A30B8" w:rsidRDefault="00ED3D85" w:rsidP="003B6985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-folia PE gr. 0,05cm,</w:t>
      </w:r>
    </w:p>
    <w:p w14:paraId="52A6098C" w14:textId="4D6EE3B2" w:rsidR="00ED3D85" w:rsidRPr="007A30B8" w:rsidRDefault="00ED3D85" w:rsidP="003B6985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-p</w:t>
      </w:r>
      <w:r w:rsidRPr="007A30B8">
        <w:rPr>
          <w:rFonts w:ascii="Lucida Grande" w:hAnsi="Lucida Grande" w:cs="Lucida Grande"/>
          <w:sz w:val="22"/>
          <w:szCs w:val="22"/>
        </w:rPr>
        <w:t>ł</w:t>
      </w:r>
      <w:r w:rsidRPr="007A30B8">
        <w:rPr>
          <w:rFonts w:ascii="Arial Narrow" w:hAnsi="Arial Narrow" w:cs="Arial Narrow"/>
          <w:sz w:val="22"/>
          <w:szCs w:val="22"/>
        </w:rPr>
        <w:t xml:space="preserve">yty z polistyrenu ekspandowanego EPS 100/038 gr. </w:t>
      </w:r>
      <w:r w:rsidR="00A87A24">
        <w:rPr>
          <w:rFonts w:ascii="Arial Narrow" w:hAnsi="Arial Narrow" w:cs="Arial Narrow"/>
          <w:sz w:val="22"/>
          <w:szCs w:val="22"/>
        </w:rPr>
        <w:t>10</w:t>
      </w:r>
      <w:r w:rsidRPr="007A30B8">
        <w:rPr>
          <w:rFonts w:ascii="Arial Narrow" w:hAnsi="Arial Narrow" w:cs="Arial Narrow"/>
          <w:sz w:val="22"/>
          <w:szCs w:val="22"/>
        </w:rPr>
        <w:t>,0cm,</w:t>
      </w:r>
    </w:p>
    <w:p w14:paraId="46C91820" w14:textId="77777777" w:rsidR="00ED3D85" w:rsidRPr="007A30B8" w:rsidRDefault="00ED3D85" w:rsidP="003B6985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-folia PE gr. 0,05cm,</w:t>
      </w:r>
    </w:p>
    <w:p w14:paraId="2BAF5C6B" w14:textId="5B46A3B5" w:rsidR="00ED3D85" w:rsidRPr="007A30B8" w:rsidRDefault="00ED3D85" w:rsidP="003B6985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 xml:space="preserve">-strop </w:t>
      </w:r>
      <w:r w:rsidRPr="007A30B8">
        <w:rPr>
          <w:rFonts w:ascii="Lucida Grande" w:hAnsi="Lucida Grande" w:cs="Lucida Grande"/>
          <w:sz w:val="22"/>
          <w:szCs w:val="22"/>
        </w:rPr>
        <w:t>ż</w:t>
      </w:r>
      <w:r w:rsidRPr="007A30B8">
        <w:rPr>
          <w:rFonts w:ascii="Arial Narrow" w:hAnsi="Arial Narrow" w:cs="Arial Narrow"/>
          <w:sz w:val="22"/>
          <w:szCs w:val="22"/>
        </w:rPr>
        <w:t>elbetowy prefabrykowany kana</w:t>
      </w:r>
      <w:r w:rsidRPr="007A30B8">
        <w:rPr>
          <w:rFonts w:ascii="Lucida Grande" w:hAnsi="Lucida Grande" w:cs="Lucida Grande"/>
          <w:sz w:val="22"/>
          <w:szCs w:val="22"/>
        </w:rPr>
        <w:t>ł</w:t>
      </w:r>
      <w:r w:rsidRPr="007A30B8">
        <w:rPr>
          <w:rFonts w:ascii="Arial Narrow" w:hAnsi="Arial Narrow" w:cs="Arial Narrow"/>
          <w:sz w:val="22"/>
          <w:szCs w:val="22"/>
        </w:rPr>
        <w:t>owy gr. 24</w:t>
      </w:r>
      <w:r w:rsidR="00A87A24">
        <w:rPr>
          <w:rFonts w:ascii="Arial Narrow" w:hAnsi="Arial Narrow" w:cs="Arial Narrow"/>
          <w:sz w:val="22"/>
          <w:szCs w:val="22"/>
        </w:rPr>
        <w:t>,0</w:t>
      </w:r>
      <w:r w:rsidRPr="007A30B8">
        <w:rPr>
          <w:rFonts w:ascii="Arial Narrow" w:hAnsi="Arial Narrow" w:cs="Arial Narrow"/>
          <w:sz w:val="22"/>
          <w:szCs w:val="22"/>
        </w:rPr>
        <w:t>cm,</w:t>
      </w:r>
    </w:p>
    <w:p w14:paraId="017931B8" w14:textId="40093CF1" w:rsidR="00ED3D85" w:rsidRPr="007A30B8" w:rsidRDefault="00ED3D85" w:rsidP="003B6985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 xml:space="preserve">-pustka powietrzna gr. </w:t>
      </w:r>
      <w:r w:rsidR="00A87A24">
        <w:rPr>
          <w:rFonts w:ascii="Arial Narrow" w:hAnsi="Arial Narrow" w:cs="Arial Narrow"/>
          <w:sz w:val="22"/>
          <w:szCs w:val="22"/>
        </w:rPr>
        <w:t>48,0</w:t>
      </w:r>
      <w:r w:rsidRPr="007A30B8">
        <w:rPr>
          <w:rFonts w:ascii="Arial Narrow" w:hAnsi="Arial Narrow" w:cs="Arial Narrow"/>
          <w:sz w:val="22"/>
          <w:szCs w:val="22"/>
        </w:rPr>
        <w:t>cm,</w:t>
      </w:r>
    </w:p>
    <w:p w14:paraId="2174FFD7" w14:textId="0B8D0218" w:rsidR="00ED3D85" w:rsidRPr="007A30B8" w:rsidRDefault="00ED3D85" w:rsidP="003B6985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-stela</w:t>
      </w:r>
      <w:r w:rsidR="00CF5D3F" w:rsidRPr="007A30B8">
        <w:rPr>
          <w:rFonts w:ascii="Lucida Grande" w:hAnsi="Lucida Grande" w:cs="Lucida Grande"/>
          <w:sz w:val="22"/>
          <w:szCs w:val="22"/>
        </w:rPr>
        <w:t>ż</w:t>
      </w:r>
      <w:r w:rsidRPr="007A30B8">
        <w:rPr>
          <w:rFonts w:ascii="Arial Narrow" w:hAnsi="Arial Narrow" w:cs="Arial Narrow"/>
          <w:sz w:val="22"/>
          <w:szCs w:val="22"/>
        </w:rPr>
        <w:t xml:space="preserve"> aluminiowy wieszak górny gr. </w:t>
      </w:r>
      <w:r w:rsidR="00A87A24">
        <w:rPr>
          <w:rFonts w:ascii="Arial Narrow" w:hAnsi="Arial Narrow" w:cs="Arial Narrow"/>
          <w:sz w:val="22"/>
          <w:szCs w:val="22"/>
        </w:rPr>
        <w:t>3,0</w:t>
      </w:r>
      <w:r w:rsidRPr="007A30B8">
        <w:rPr>
          <w:rFonts w:ascii="Arial Narrow" w:hAnsi="Arial Narrow" w:cs="Arial Narrow"/>
          <w:sz w:val="22"/>
          <w:szCs w:val="22"/>
        </w:rPr>
        <w:t>cm,</w:t>
      </w:r>
    </w:p>
    <w:p w14:paraId="2087A417" w14:textId="25F15187" w:rsidR="00ED3D85" w:rsidRPr="007A30B8" w:rsidRDefault="00ED3D85" w:rsidP="003B6985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-stela</w:t>
      </w:r>
      <w:r w:rsidR="00CF5D3F" w:rsidRPr="007A30B8">
        <w:rPr>
          <w:rFonts w:ascii="Lucida Grande" w:hAnsi="Lucida Grande" w:cs="Lucida Grande"/>
          <w:sz w:val="22"/>
          <w:szCs w:val="22"/>
        </w:rPr>
        <w:t>ż</w:t>
      </w:r>
      <w:r w:rsidRPr="007A30B8">
        <w:rPr>
          <w:rFonts w:ascii="Arial Narrow" w:hAnsi="Arial Narrow" w:cs="Arial Narrow"/>
          <w:sz w:val="22"/>
          <w:szCs w:val="22"/>
        </w:rPr>
        <w:t xml:space="preserve"> aluminiowy wieszak dolny gr. </w:t>
      </w:r>
      <w:r w:rsidR="00A87A24">
        <w:rPr>
          <w:rFonts w:ascii="Arial Narrow" w:hAnsi="Arial Narrow" w:cs="Arial Narrow"/>
          <w:sz w:val="22"/>
          <w:szCs w:val="22"/>
        </w:rPr>
        <w:t>3,0</w:t>
      </w:r>
      <w:r w:rsidRPr="007A30B8">
        <w:rPr>
          <w:rFonts w:ascii="Arial Narrow" w:hAnsi="Arial Narrow" w:cs="Arial Narrow"/>
          <w:sz w:val="22"/>
          <w:szCs w:val="22"/>
        </w:rPr>
        <w:t>cm,</w:t>
      </w:r>
    </w:p>
    <w:p w14:paraId="0EAEC230" w14:textId="77777777" w:rsidR="00ED3D85" w:rsidRPr="007A30B8" w:rsidRDefault="00ED3D85" w:rsidP="003B6985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-p</w:t>
      </w:r>
      <w:r w:rsidRPr="007A30B8">
        <w:rPr>
          <w:rFonts w:ascii="Lucida Grande" w:hAnsi="Lucida Grande" w:cs="Lucida Grande"/>
          <w:sz w:val="22"/>
          <w:szCs w:val="22"/>
        </w:rPr>
        <w:t>ł</w:t>
      </w:r>
      <w:r w:rsidRPr="007A30B8">
        <w:rPr>
          <w:rFonts w:ascii="Arial Narrow" w:hAnsi="Arial Narrow" w:cs="Arial Narrow"/>
          <w:sz w:val="22"/>
          <w:szCs w:val="22"/>
        </w:rPr>
        <w:t>yta sufitowa GKB/GKBI gr. 2x12,5mm,</w:t>
      </w:r>
    </w:p>
    <w:p w14:paraId="615C73A1" w14:textId="77777777" w:rsidR="00ED3D85" w:rsidRPr="007A30B8" w:rsidRDefault="00ED3D85" w:rsidP="003B6985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-masa szpachlowa.</w:t>
      </w:r>
    </w:p>
    <w:p w14:paraId="43C6BCD2" w14:textId="77777777" w:rsidR="003B6985" w:rsidRPr="007A30B8" w:rsidRDefault="003B6985" w:rsidP="003B6985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</w:p>
    <w:p w14:paraId="32CCD4EC" w14:textId="50996115" w:rsidR="00ED3D85" w:rsidRPr="007A30B8" w:rsidRDefault="003B6985" w:rsidP="003B6985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 xml:space="preserve">Posadzka na klatkach schodowych </w:t>
      </w:r>
      <w:r w:rsidR="00ED3D85" w:rsidRPr="007A30B8">
        <w:rPr>
          <w:rFonts w:ascii="Arial Narrow" w:hAnsi="Arial Narrow" w:cs="Arial Narrow"/>
          <w:sz w:val="22"/>
          <w:szCs w:val="22"/>
        </w:rPr>
        <w:t>P</w:t>
      </w:r>
      <w:r w:rsidR="00184C74">
        <w:rPr>
          <w:rFonts w:ascii="Arial Narrow" w:hAnsi="Arial Narrow" w:cs="Arial Narrow"/>
          <w:sz w:val="22"/>
          <w:szCs w:val="22"/>
        </w:rPr>
        <w:t>3</w:t>
      </w:r>
      <w:r w:rsidRPr="007A30B8">
        <w:rPr>
          <w:rFonts w:ascii="Arial Narrow" w:hAnsi="Arial Narrow" w:cs="Arial Narrow"/>
          <w:sz w:val="22"/>
          <w:szCs w:val="22"/>
        </w:rPr>
        <w:t>:</w:t>
      </w:r>
    </w:p>
    <w:p w14:paraId="77113367" w14:textId="77777777" w:rsidR="00ED3D85" w:rsidRPr="007A30B8" w:rsidRDefault="00ED3D85" w:rsidP="003B6985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-p</w:t>
      </w:r>
      <w:r w:rsidRPr="007A30B8">
        <w:rPr>
          <w:rFonts w:ascii="Lucida Grande" w:hAnsi="Lucida Grande" w:cs="Lucida Grande"/>
          <w:sz w:val="22"/>
          <w:szCs w:val="22"/>
        </w:rPr>
        <w:t>ł</w:t>
      </w:r>
      <w:r w:rsidRPr="007A30B8">
        <w:rPr>
          <w:rFonts w:ascii="Arial Narrow" w:hAnsi="Arial Narrow" w:cs="Arial Narrow"/>
          <w:sz w:val="22"/>
          <w:szCs w:val="22"/>
        </w:rPr>
        <w:t xml:space="preserve">ytki </w:t>
      </w:r>
      <w:proofErr w:type="spellStart"/>
      <w:r w:rsidRPr="007A30B8">
        <w:rPr>
          <w:rFonts w:ascii="Arial Narrow" w:hAnsi="Arial Narrow" w:cs="Arial Narrow"/>
          <w:sz w:val="22"/>
          <w:szCs w:val="22"/>
        </w:rPr>
        <w:t>gresowe</w:t>
      </w:r>
      <w:proofErr w:type="spellEnd"/>
      <w:r w:rsidRPr="007A30B8">
        <w:rPr>
          <w:rFonts w:ascii="Arial Narrow" w:hAnsi="Arial Narrow" w:cs="Arial Narrow"/>
          <w:sz w:val="22"/>
          <w:szCs w:val="22"/>
        </w:rPr>
        <w:t xml:space="preserve"> gr. 1,5cm,</w:t>
      </w:r>
    </w:p>
    <w:p w14:paraId="69EDF62B" w14:textId="77777777" w:rsidR="00ED3D85" w:rsidRPr="007A30B8" w:rsidRDefault="00ED3D85" w:rsidP="003B6985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-klej,</w:t>
      </w:r>
    </w:p>
    <w:p w14:paraId="6909C448" w14:textId="77777777" w:rsidR="00ED3D85" w:rsidRPr="007A30B8" w:rsidRDefault="00ED3D85" w:rsidP="003B6985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-szlichta betonowa zbrojona siatk</w:t>
      </w:r>
      <w:r w:rsidRPr="007A30B8">
        <w:rPr>
          <w:rFonts w:ascii="Lucida Grande" w:hAnsi="Lucida Grande" w:cs="Lucida Grande"/>
          <w:sz w:val="22"/>
          <w:szCs w:val="22"/>
        </w:rPr>
        <w:t>ą</w:t>
      </w:r>
      <w:r w:rsidRPr="007A30B8">
        <w:rPr>
          <w:rFonts w:ascii="Arial Narrow" w:hAnsi="Arial Narrow" w:cs="Arial Narrow"/>
          <w:sz w:val="22"/>
          <w:szCs w:val="22"/>
        </w:rPr>
        <w:t xml:space="preserve"> 5cm,</w:t>
      </w:r>
    </w:p>
    <w:p w14:paraId="36BBF73E" w14:textId="77777777" w:rsidR="00ED3D85" w:rsidRPr="007A30B8" w:rsidRDefault="00ED3D85" w:rsidP="003B6985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-folia PE gr. 0,05cm,</w:t>
      </w:r>
    </w:p>
    <w:p w14:paraId="6408CD61" w14:textId="77777777" w:rsidR="00ED3D85" w:rsidRPr="007A30B8" w:rsidRDefault="00ED3D85" w:rsidP="003B6985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-p</w:t>
      </w:r>
      <w:r w:rsidRPr="007A30B8">
        <w:rPr>
          <w:rFonts w:ascii="Lucida Grande" w:hAnsi="Lucida Grande" w:cs="Lucida Grande"/>
          <w:sz w:val="22"/>
          <w:szCs w:val="22"/>
        </w:rPr>
        <w:t>ł</w:t>
      </w:r>
      <w:r w:rsidRPr="007A30B8">
        <w:rPr>
          <w:rFonts w:ascii="Arial Narrow" w:hAnsi="Arial Narrow" w:cs="Arial Narrow"/>
          <w:sz w:val="22"/>
          <w:szCs w:val="22"/>
        </w:rPr>
        <w:t>yty z polistyrenu ekspandowanego EPS 100/038 gr. 5,0cm,</w:t>
      </w:r>
    </w:p>
    <w:p w14:paraId="40BBE37F" w14:textId="77777777" w:rsidR="00ED3D85" w:rsidRPr="007A30B8" w:rsidRDefault="00ED3D85" w:rsidP="003B6985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-folia PE gr. 0,05cm,</w:t>
      </w:r>
    </w:p>
    <w:p w14:paraId="03135023" w14:textId="77777777" w:rsidR="00ED3D85" w:rsidRPr="007A30B8" w:rsidRDefault="00ED3D85" w:rsidP="003B6985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 xml:space="preserve">-strop </w:t>
      </w:r>
      <w:r w:rsidRPr="007A30B8">
        <w:rPr>
          <w:rFonts w:ascii="Lucida Grande" w:hAnsi="Lucida Grande" w:cs="Lucida Grande"/>
          <w:sz w:val="22"/>
          <w:szCs w:val="22"/>
        </w:rPr>
        <w:t>ż</w:t>
      </w:r>
      <w:r w:rsidRPr="007A30B8">
        <w:rPr>
          <w:rFonts w:ascii="Arial Narrow" w:hAnsi="Arial Narrow" w:cs="Arial Narrow"/>
          <w:sz w:val="22"/>
          <w:szCs w:val="22"/>
        </w:rPr>
        <w:t>elbetowy prefabrykowany kana</w:t>
      </w:r>
      <w:r w:rsidRPr="007A30B8">
        <w:rPr>
          <w:rFonts w:ascii="Lucida Grande" w:hAnsi="Lucida Grande" w:cs="Lucida Grande"/>
          <w:sz w:val="22"/>
          <w:szCs w:val="22"/>
        </w:rPr>
        <w:t>ł</w:t>
      </w:r>
      <w:r w:rsidRPr="007A30B8">
        <w:rPr>
          <w:rFonts w:ascii="Arial Narrow" w:hAnsi="Arial Narrow" w:cs="Arial Narrow"/>
          <w:sz w:val="22"/>
          <w:szCs w:val="22"/>
        </w:rPr>
        <w:t>owy gr. 24cm,</w:t>
      </w:r>
    </w:p>
    <w:p w14:paraId="3562A1C5" w14:textId="16F60FC1" w:rsidR="00ED3D85" w:rsidRPr="007A30B8" w:rsidRDefault="00ED3D85" w:rsidP="00ED3D85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 xml:space="preserve">-tynk </w:t>
      </w:r>
      <w:proofErr w:type="spellStart"/>
      <w:r w:rsidRPr="007A30B8">
        <w:rPr>
          <w:rFonts w:ascii="Arial Narrow" w:hAnsi="Arial Narrow" w:cs="Arial Narrow"/>
          <w:sz w:val="22"/>
          <w:szCs w:val="22"/>
        </w:rPr>
        <w:t>cem</w:t>
      </w:r>
      <w:proofErr w:type="spellEnd"/>
      <w:r w:rsidRPr="007A30B8">
        <w:rPr>
          <w:rFonts w:ascii="Arial Narrow" w:hAnsi="Arial Narrow" w:cs="Arial Narrow"/>
          <w:sz w:val="22"/>
          <w:szCs w:val="22"/>
        </w:rPr>
        <w:t>.-</w:t>
      </w:r>
      <w:proofErr w:type="spellStart"/>
      <w:r w:rsidRPr="007A30B8">
        <w:rPr>
          <w:rFonts w:ascii="Arial Narrow" w:hAnsi="Arial Narrow" w:cs="Arial Narrow"/>
          <w:sz w:val="22"/>
          <w:szCs w:val="22"/>
        </w:rPr>
        <w:t>wap</w:t>
      </w:r>
      <w:proofErr w:type="spellEnd"/>
      <w:r w:rsidRPr="007A30B8">
        <w:rPr>
          <w:rFonts w:ascii="Arial Narrow" w:hAnsi="Arial Narrow" w:cs="Arial Narrow"/>
          <w:sz w:val="22"/>
          <w:szCs w:val="22"/>
        </w:rPr>
        <w:t>.</w:t>
      </w:r>
    </w:p>
    <w:p w14:paraId="2B8B5F64" w14:textId="77777777" w:rsidR="003B6985" w:rsidRPr="007A30B8" w:rsidRDefault="003B6985" w:rsidP="003B6985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</w:p>
    <w:p w14:paraId="095B4267" w14:textId="339BFBB9" w:rsidR="003B6985" w:rsidRPr="007A30B8" w:rsidRDefault="003B6985" w:rsidP="003B6985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Posadzka na spocznikach schodowych P</w:t>
      </w:r>
      <w:r w:rsidR="00184C74">
        <w:rPr>
          <w:rFonts w:ascii="Arial Narrow" w:hAnsi="Arial Narrow" w:cs="Arial Narrow"/>
          <w:sz w:val="22"/>
          <w:szCs w:val="22"/>
        </w:rPr>
        <w:t>4</w:t>
      </w:r>
      <w:r w:rsidRPr="007A30B8">
        <w:rPr>
          <w:rFonts w:ascii="Arial Narrow" w:hAnsi="Arial Narrow" w:cs="Arial Narrow"/>
          <w:sz w:val="22"/>
          <w:szCs w:val="22"/>
        </w:rPr>
        <w:t>:</w:t>
      </w:r>
    </w:p>
    <w:p w14:paraId="0D0F103C" w14:textId="77777777" w:rsidR="003B6985" w:rsidRPr="007A30B8" w:rsidRDefault="003B6985" w:rsidP="003B6985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-p</w:t>
      </w:r>
      <w:r w:rsidRPr="007A30B8">
        <w:rPr>
          <w:rFonts w:ascii="Lucida Grande" w:hAnsi="Lucida Grande" w:cs="Lucida Grande"/>
          <w:sz w:val="22"/>
          <w:szCs w:val="22"/>
        </w:rPr>
        <w:t>ł</w:t>
      </w:r>
      <w:r w:rsidRPr="007A30B8">
        <w:rPr>
          <w:rFonts w:ascii="Arial Narrow" w:hAnsi="Arial Narrow" w:cs="Arial Narrow"/>
          <w:sz w:val="22"/>
          <w:szCs w:val="22"/>
        </w:rPr>
        <w:t xml:space="preserve">ytki </w:t>
      </w:r>
      <w:proofErr w:type="spellStart"/>
      <w:r w:rsidRPr="007A30B8">
        <w:rPr>
          <w:rFonts w:ascii="Arial Narrow" w:hAnsi="Arial Narrow" w:cs="Arial Narrow"/>
          <w:sz w:val="22"/>
          <w:szCs w:val="22"/>
        </w:rPr>
        <w:t>gresowe</w:t>
      </w:r>
      <w:proofErr w:type="spellEnd"/>
      <w:r w:rsidRPr="007A30B8">
        <w:rPr>
          <w:rFonts w:ascii="Arial Narrow" w:hAnsi="Arial Narrow" w:cs="Arial Narrow"/>
          <w:sz w:val="22"/>
          <w:szCs w:val="22"/>
        </w:rPr>
        <w:t xml:space="preserve"> gr. 1,5cm,</w:t>
      </w:r>
    </w:p>
    <w:p w14:paraId="15EE84B9" w14:textId="06A28D44" w:rsidR="003B6985" w:rsidRPr="007A30B8" w:rsidRDefault="003B6985" w:rsidP="003B6985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-klej</w:t>
      </w:r>
      <w:r w:rsidR="00A87A24">
        <w:rPr>
          <w:rFonts w:ascii="Arial Narrow" w:hAnsi="Arial Narrow" w:cs="Arial Narrow"/>
          <w:sz w:val="22"/>
          <w:szCs w:val="22"/>
        </w:rPr>
        <w:t xml:space="preserve"> gr. 0,5cm</w:t>
      </w:r>
      <w:r w:rsidRPr="007A30B8">
        <w:rPr>
          <w:rFonts w:ascii="Arial Narrow" w:hAnsi="Arial Narrow" w:cs="Arial Narrow"/>
          <w:sz w:val="22"/>
          <w:szCs w:val="22"/>
        </w:rPr>
        <w:t>,</w:t>
      </w:r>
    </w:p>
    <w:p w14:paraId="7A666626" w14:textId="6FC21D70" w:rsidR="003B6985" w:rsidRPr="007A30B8" w:rsidRDefault="003B6985" w:rsidP="003B6985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-szlichta betonowa zbrojona siatk</w:t>
      </w:r>
      <w:r w:rsidRPr="007A30B8">
        <w:rPr>
          <w:rFonts w:ascii="Lucida Grande" w:hAnsi="Lucida Grande" w:cs="Lucida Grande"/>
          <w:sz w:val="22"/>
          <w:szCs w:val="22"/>
        </w:rPr>
        <w:t>ą</w:t>
      </w:r>
      <w:r w:rsidRPr="007A30B8">
        <w:rPr>
          <w:rFonts w:ascii="Arial Narrow" w:hAnsi="Arial Narrow" w:cs="Arial Narrow"/>
          <w:sz w:val="22"/>
          <w:szCs w:val="22"/>
        </w:rPr>
        <w:t xml:space="preserve"> </w:t>
      </w:r>
      <w:r w:rsidR="00A87A24">
        <w:rPr>
          <w:rFonts w:ascii="Arial Narrow" w:hAnsi="Arial Narrow" w:cs="Arial Narrow"/>
          <w:sz w:val="22"/>
          <w:szCs w:val="22"/>
        </w:rPr>
        <w:t xml:space="preserve">gr. </w:t>
      </w:r>
      <w:r w:rsidRPr="007A30B8">
        <w:rPr>
          <w:rFonts w:ascii="Arial Narrow" w:hAnsi="Arial Narrow" w:cs="Arial Narrow"/>
          <w:sz w:val="22"/>
          <w:szCs w:val="22"/>
        </w:rPr>
        <w:t>5</w:t>
      </w:r>
      <w:r w:rsidR="00A87A24">
        <w:rPr>
          <w:rFonts w:ascii="Arial Narrow" w:hAnsi="Arial Narrow" w:cs="Arial Narrow"/>
          <w:sz w:val="22"/>
          <w:szCs w:val="22"/>
        </w:rPr>
        <w:t>,0</w:t>
      </w:r>
      <w:r w:rsidRPr="007A30B8">
        <w:rPr>
          <w:rFonts w:ascii="Arial Narrow" w:hAnsi="Arial Narrow" w:cs="Arial Narrow"/>
          <w:sz w:val="22"/>
          <w:szCs w:val="22"/>
        </w:rPr>
        <w:t>cm,</w:t>
      </w:r>
    </w:p>
    <w:p w14:paraId="4569C1CE" w14:textId="77777777" w:rsidR="003B6985" w:rsidRPr="007A30B8" w:rsidRDefault="003B6985" w:rsidP="003B6985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-folia PE gr. 0,05cm,</w:t>
      </w:r>
    </w:p>
    <w:p w14:paraId="053CDB60" w14:textId="0E0D3CFF" w:rsidR="003B6985" w:rsidRPr="007A30B8" w:rsidRDefault="003B6985" w:rsidP="003B6985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 xml:space="preserve">-spocznik </w:t>
      </w:r>
      <w:r w:rsidRPr="007A30B8">
        <w:rPr>
          <w:rFonts w:ascii="Lucida Grande" w:hAnsi="Lucida Grande" w:cs="Lucida Grande"/>
          <w:sz w:val="22"/>
          <w:szCs w:val="22"/>
        </w:rPr>
        <w:t>ż</w:t>
      </w:r>
      <w:r w:rsidRPr="007A30B8">
        <w:rPr>
          <w:rFonts w:ascii="Arial Narrow" w:hAnsi="Arial Narrow" w:cs="Arial Narrow"/>
          <w:sz w:val="22"/>
          <w:szCs w:val="22"/>
        </w:rPr>
        <w:t>elbetowy monolityczny gr. 14</w:t>
      </w:r>
      <w:r w:rsidR="00A87A24">
        <w:rPr>
          <w:rFonts w:ascii="Arial Narrow" w:hAnsi="Arial Narrow" w:cs="Arial Narrow"/>
          <w:sz w:val="22"/>
          <w:szCs w:val="22"/>
        </w:rPr>
        <w:t>,0</w:t>
      </w:r>
      <w:r w:rsidRPr="007A30B8">
        <w:rPr>
          <w:rFonts w:ascii="Arial Narrow" w:hAnsi="Arial Narrow" w:cs="Arial Narrow"/>
          <w:sz w:val="22"/>
          <w:szCs w:val="22"/>
        </w:rPr>
        <w:t>cm,</w:t>
      </w:r>
    </w:p>
    <w:p w14:paraId="28D0AD13" w14:textId="1A80AC5D" w:rsidR="003B6985" w:rsidRPr="007A30B8" w:rsidRDefault="003B6985" w:rsidP="003B6985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 xml:space="preserve">-tynk </w:t>
      </w:r>
      <w:proofErr w:type="spellStart"/>
      <w:proofErr w:type="gramStart"/>
      <w:r w:rsidRPr="007A30B8">
        <w:rPr>
          <w:rFonts w:ascii="Arial Narrow" w:hAnsi="Arial Narrow" w:cs="Arial Narrow"/>
          <w:sz w:val="22"/>
          <w:szCs w:val="22"/>
        </w:rPr>
        <w:t>cem</w:t>
      </w:r>
      <w:proofErr w:type="spellEnd"/>
      <w:r w:rsidRPr="007A30B8">
        <w:rPr>
          <w:rFonts w:ascii="Arial Narrow" w:hAnsi="Arial Narrow" w:cs="Arial Narrow"/>
          <w:sz w:val="22"/>
          <w:szCs w:val="22"/>
        </w:rPr>
        <w:t>.-</w:t>
      </w:r>
      <w:proofErr w:type="spellStart"/>
      <w:proofErr w:type="gramEnd"/>
      <w:r w:rsidRPr="007A30B8">
        <w:rPr>
          <w:rFonts w:ascii="Arial Narrow" w:hAnsi="Arial Narrow" w:cs="Arial Narrow"/>
          <w:sz w:val="22"/>
          <w:szCs w:val="22"/>
        </w:rPr>
        <w:t>wap</w:t>
      </w:r>
      <w:proofErr w:type="spellEnd"/>
      <w:r w:rsidR="00A87A24">
        <w:rPr>
          <w:rFonts w:ascii="Arial Narrow" w:hAnsi="Arial Narrow" w:cs="Arial Narrow"/>
          <w:sz w:val="22"/>
          <w:szCs w:val="22"/>
        </w:rPr>
        <w:t xml:space="preserve"> gr. 1,5cm</w:t>
      </w:r>
      <w:r w:rsidRPr="007A30B8">
        <w:rPr>
          <w:rFonts w:ascii="Arial Narrow" w:hAnsi="Arial Narrow" w:cs="Arial Narrow"/>
          <w:sz w:val="22"/>
          <w:szCs w:val="22"/>
        </w:rPr>
        <w:t>.</w:t>
      </w:r>
    </w:p>
    <w:p w14:paraId="09A5B591" w14:textId="77777777" w:rsidR="00C21E66" w:rsidRPr="007A30B8" w:rsidRDefault="00C21E66" w:rsidP="003B6985">
      <w:pPr>
        <w:tabs>
          <w:tab w:val="left" w:pos="0"/>
          <w:tab w:val="left" w:pos="327"/>
          <w:tab w:val="left" w:pos="611"/>
        </w:tabs>
        <w:rPr>
          <w:rFonts w:ascii="Arial Narrow" w:hAnsi="Arial Narrow" w:cs="Arial Narrow"/>
          <w:sz w:val="22"/>
          <w:szCs w:val="22"/>
        </w:rPr>
      </w:pPr>
    </w:p>
    <w:p w14:paraId="353323B0" w14:textId="2DC18795" w:rsidR="00C21E66" w:rsidRPr="007A30B8" w:rsidRDefault="00C21E66" w:rsidP="00C21E66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3.2.</w:t>
      </w:r>
      <w:r w:rsidR="00CF5D3F" w:rsidRPr="007A30B8">
        <w:rPr>
          <w:rFonts w:ascii="Arial Narrow" w:hAnsi="Arial Narrow" w:cs="Arial Narrow"/>
          <w:sz w:val="22"/>
          <w:szCs w:val="22"/>
        </w:rPr>
        <w:t>3</w:t>
      </w:r>
      <w:r w:rsidRPr="007A30B8">
        <w:rPr>
          <w:rFonts w:ascii="Arial Narrow" w:hAnsi="Arial Narrow" w:cs="Arial Narrow"/>
          <w:sz w:val="22"/>
          <w:szCs w:val="22"/>
        </w:rPr>
        <w:t>.Dachy</w:t>
      </w:r>
    </w:p>
    <w:p w14:paraId="05ECF0A1" w14:textId="77777777" w:rsidR="00C21E66" w:rsidRPr="007A30B8" w:rsidRDefault="00C21E66" w:rsidP="00C21E66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 xml:space="preserve">Projektowany dach w konstrukcji </w:t>
      </w:r>
      <w:r w:rsidRPr="007A30B8">
        <w:rPr>
          <w:rFonts w:ascii="Lucida Grande" w:hAnsi="Lucida Grande" w:cs="Lucida Grande"/>
          <w:sz w:val="22"/>
          <w:szCs w:val="22"/>
        </w:rPr>
        <w:t>ż</w:t>
      </w:r>
      <w:r w:rsidRPr="007A30B8">
        <w:rPr>
          <w:rFonts w:ascii="Arial Narrow" w:hAnsi="Arial Narrow" w:cs="Arial Narrow"/>
          <w:sz w:val="22"/>
          <w:szCs w:val="22"/>
        </w:rPr>
        <w:t>elbetowej ze spadkami w warstwie we</w:t>
      </w:r>
      <w:r w:rsidRPr="007A30B8">
        <w:rPr>
          <w:rFonts w:ascii="Lucida Grande" w:hAnsi="Lucida Grande" w:cs="Lucida Grande"/>
          <w:sz w:val="22"/>
          <w:szCs w:val="22"/>
        </w:rPr>
        <w:t>ł</w:t>
      </w:r>
      <w:r w:rsidRPr="007A30B8">
        <w:rPr>
          <w:rFonts w:ascii="Arial Narrow" w:hAnsi="Arial Narrow" w:cs="Arial Narrow"/>
          <w:sz w:val="22"/>
          <w:szCs w:val="22"/>
        </w:rPr>
        <w:t>ny, dach p</w:t>
      </w:r>
      <w:r w:rsidRPr="007A30B8">
        <w:rPr>
          <w:rFonts w:ascii="Lucida Grande" w:hAnsi="Lucida Grande" w:cs="Lucida Grande"/>
          <w:sz w:val="22"/>
          <w:szCs w:val="22"/>
        </w:rPr>
        <w:t>ł</w:t>
      </w:r>
      <w:r w:rsidRPr="007A30B8">
        <w:rPr>
          <w:rFonts w:ascii="Arial Narrow" w:hAnsi="Arial Narrow" w:cs="Arial Narrow"/>
          <w:sz w:val="22"/>
          <w:szCs w:val="22"/>
        </w:rPr>
        <w:t>aski pogr</w:t>
      </w:r>
      <w:r w:rsidRPr="007A30B8">
        <w:rPr>
          <w:rFonts w:ascii="Lucida Grande" w:hAnsi="Lucida Grande" w:cs="Lucida Grande"/>
          <w:sz w:val="22"/>
          <w:szCs w:val="22"/>
        </w:rPr>
        <w:t>ąż</w:t>
      </w:r>
      <w:r w:rsidRPr="007A30B8">
        <w:rPr>
          <w:rFonts w:ascii="Arial Narrow" w:hAnsi="Arial Narrow" w:cs="Arial Narrow"/>
          <w:sz w:val="22"/>
          <w:szCs w:val="22"/>
        </w:rPr>
        <w:t>ony.</w:t>
      </w:r>
    </w:p>
    <w:p w14:paraId="6DD81439" w14:textId="77777777" w:rsidR="00C21E66" w:rsidRPr="007A30B8" w:rsidRDefault="00C21E66" w:rsidP="00C21E66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</w:p>
    <w:p w14:paraId="158CB057" w14:textId="77777777" w:rsidR="00C21E66" w:rsidRPr="007A30B8" w:rsidRDefault="00C21E66" w:rsidP="00C21E66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 xml:space="preserve">Dach w konstrukcji </w:t>
      </w:r>
      <w:r w:rsidRPr="007A30B8">
        <w:rPr>
          <w:rFonts w:ascii="Lucida Grande" w:hAnsi="Lucida Grande" w:cs="Lucida Grande"/>
          <w:sz w:val="22"/>
          <w:szCs w:val="22"/>
        </w:rPr>
        <w:t>ż</w:t>
      </w:r>
      <w:r w:rsidRPr="007A30B8">
        <w:rPr>
          <w:rFonts w:ascii="Arial Narrow" w:hAnsi="Arial Narrow" w:cs="Arial Narrow"/>
          <w:sz w:val="22"/>
          <w:szCs w:val="22"/>
        </w:rPr>
        <w:t>elbetowej D1:</w:t>
      </w:r>
    </w:p>
    <w:p w14:paraId="5155C728" w14:textId="2755F522" w:rsidR="00C21E66" w:rsidRPr="007A30B8" w:rsidRDefault="00C21E66" w:rsidP="00C21E66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-papa nawierzchniowa zgrzewalna</w:t>
      </w:r>
      <w:r w:rsidR="00E30D10">
        <w:rPr>
          <w:rFonts w:ascii="Arial Narrow" w:hAnsi="Arial Narrow" w:cs="Arial Narrow"/>
          <w:sz w:val="22"/>
          <w:szCs w:val="22"/>
        </w:rPr>
        <w:t xml:space="preserve"> gr. 0,52cm</w:t>
      </w:r>
      <w:r w:rsidRPr="007A30B8">
        <w:rPr>
          <w:rFonts w:ascii="Arial Narrow" w:hAnsi="Arial Narrow" w:cs="Arial Narrow"/>
          <w:sz w:val="22"/>
          <w:szCs w:val="22"/>
        </w:rPr>
        <w:t>,</w:t>
      </w:r>
    </w:p>
    <w:p w14:paraId="62C6234B" w14:textId="2B40FBAB" w:rsidR="00C21E66" w:rsidRPr="007A30B8" w:rsidRDefault="00C21E66" w:rsidP="00C21E66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-papa podk</w:t>
      </w:r>
      <w:r w:rsidRPr="007A30B8">
        <w:rPr>
          <w:rFonts w:ascii="Lucida Grande" w:hAnsi="Lucida Grande" w:cs="Lucida Grande"/>
          <w:sz w:val="22"/>
          <w:szCs w:val="22"/>
        </w:rPr>
        <w:t>ł</w:t>
      </w:r>
      <w:r w:rsidRPr="007A30B8">
        <w:rPr>
          <w:rFonts w:ascii="Arial Narrow" w:hAnsi="Arial Narrow" w:cs="Arial Narrow"/>
          <w:sz w:val="22"/>
          <w:szCs w:val="22"/>
        </w:rPr>
        <w:t>adowa samoprzylepna</w:t>
      </w:r>
      <w:r w:rsidR="00E30D10">
        <w:rPr>
          <w:rFonts w:ascii="Arial Narrow" w:hAnsi="Arial Narrow" w:cs="Arial Narrow"/>
          <w:sz w:val="22"/>
          <w:szCs w:val="22"/>
        </w:rPr>
        <w:t xml:space="preserve"> gr. 0,5cm</w:t>
      </w:r>
      <w:r w:rsidRPr="007A30B8">
        <w:rPr>
          <w:rFonts w:ascii="Arial Narrow" w:hAnsi="Arial Narrow" w:cs="Arial Narrow"/>
          <w:sz w:val="22"/>
          <w:szCs w:val="22"/>
        </w:rPr>
        <w:t>,</w:t>
      </w:r>
    </w:p>
    <w:p w14:paraId="6644E550" w14:textId="772C50AD" w:rsidR="00C21E66" w:rsidRPr="007A30B8" w:rsidRDefault="00C21E66" w:rsidP="00C21E66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-</w:t>
      </w:r>
      <w:r w:rsidRPr="007A30B8">
        <w:rPr>
          <w:rFonts w:ascii="Arial Narrow" w:hAnsi="Arial Narrow" w:cs="Arial Narrow"/>
          <w:color w:val="000000"/>
          <w:sz w:val="22"/>
          <w:szCs w:val="22"/>
        </w:rPr>
        <w:t>p</w:t>
      </w:r>
      <w:r w:rsidRPr="007A30B8">
        <w:rPr>
          <w:rFonts w:ascii="Lucida Grande" w:hAnsi="Lucida Grande" w:cs="Lucida Grande"/>
          <w:color w:val="000000"/>
          <w:sz w:val="22"/>
          <w:szCs w:val="22"/>
        </w:rPr>
        <w:t>ł</w:t>
      </w:r>
      <w:r w:rsidRPr="007A30B8">
        <w:rPr>
          <w:rFonts w:ascii="Arial Narrow" w:hAnsi="Arial Narrow" w:cs="Arial Narrow"/>
          <w:color w:val="000000"/>
          <w:sz w:val="22"/>
          <w:szCs w:val="22"/>
        </w:rPr>
        <w:t xml:space="preserve">yty z polistyrenu ekspandowanego EPS 80/036 </w:t>
      </w:r>
      <w:r w:rsidRPr="007A30B8">
        <w:rPr>
          <w:rFonts w:ascii="Arial Narrow" w:hAnsi="Arial Narrow" w:cs="Arial Narrow"/>
          <w:sz w:val="22"/>
          <w:szCs w:val="22"/>
        </w:rPr>
        <w:t xml:space="preserve">gr. </w:t>
      </w:r>
      <w:r w:rsidR="00E30D10">
        <w:rPr>
          <w:rFonts w:ascii="Arial Narrow" w:hAnsi="Arial Narrow" w:cs="Arial Narrow"/>
          <w:sz w:val="22"/>
          <w:szCs w:val="22"/>
        </w:rPr>
        <w:t>0,0</w:t>
      </w:r>
      <w:r w:rsidRPr="007A30B8">
        <w:rPr>
          <w:rFonts w:ascii="Arial Narrow" w:hAnsi="Arial Narrow" w:cs="Arial Narrow"/>
          <w:sz w:val="22"/>
          <w:szCs w:val="22"/>
        </w:rPr>
        <w:t>-2</w:t>
      </w:r>
      <w:r w:rsidR="00E30D10">
        <w:rPr>
          <w:rFonts w:ascii="Arial Narrow" w:hAnsi="Arial Narrow" w:cs="Arial Narrow"/>
          <w:sz w:val="22"/>
          <w:szCs w:val="22"/>
        </w:rPr>
        <w:t>3</w:t>
      </w:r>
      <w:r w:rsidRPr="007A30B8">
        <w:rPr>
          <w:rFonts w:ascii="Arial Narrow" w:hAnsi="Arial Narrow" w:cs="Arial Narrow"/>
          <w:sz w:val="22"/>
          <w:szCs w:val="22"/>
        </w:rPr>
        <w:t>cm,</w:t>
      </w:r>
    </w:p>
    <w:p w14:paraId="7C1E0B92" w14:textId="6C919D19" w:rsidR="00C21E66" w:rsidRPr="007A30B8" w:rsidRDefault="00C21E66" w:rsidP="00C21E66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-</w:t>
      </w:r>
      <w:r w:rsidRPr="007A30B8">
        <w:rPr>
          <w:rFonts w:ascii="Arial Narrow" w:hAnsi="Arial Narrow" w:cs="Arial Narrow"/>
          <w:color w:val="000000"/>
          <w:sz w:val="22"/>
          <w:szCs w:val="22"/>
        </w:rPr>
        <w:t>p</w:t>
      </w:r>
      <w:r w:rsidRPr="007A30B8">
        <w:rPr>
          <w:rFonts w:ascii="Lucida Grande" w:hAnsi="Lucida Grande" w:cs="Lucida Grande"/>
          <w:color w:val="000000"/>
          <w:sz w:val="22"/>
          <w:szCs w:val="22"/>
        </w:rPr>
        <w:t>ł</w:t>
      </w:r>
      <w:r w:rsidRPr="007A30B8">
        <w:rPr>
          <w:rFonts w:ascii="Arial Narrow" w:hAnsi="Arial Narrow" w:cs="Arial Narrow"/>
          <w:color w:val="000000"/>
          <w:sz w:val="22"/>
          <w:szCs w:val="22"/>
        </w:rPr>
        <w:t xml:space="preserve">yty z polistyrenu ekspandowanego EPS 80/036 </w:t>
      </w:r>
      <w:r w:rsidRPr="007A30B8">
        <w:rPr>
          <w:rFonts w:ascii="Arial Narrow" w:hAnsi="Arial Narrow" w:cs="Arial Narrow"/>
          <w:sz w:val="22"/>
          <w:szCs w:val="22"/>
        </w:rPr>
        <w:t xml:space="preserve">gr. </w:t>
      </w:r>
      <w:r w:rsidR="00E30D10">
        <w:rPr>
          <w:rFonts w:ascii="Arial Narrow" w:hAnsi="Arial Narrow" w:cs="Arial Narrow"/>
          <w:sz w:val="22"/>
          <w:szCs w:val="22"/>
        </w:rPr>
        <w:t>25,0</w:t>
      </w:r>
      <w:r w:rsidRPr="007A30B8">
        <w:rPr>
          <w:rFonts w:ascii="Arial Narrow" w:hAnsi="Arial Narrow" w:cs="Arial Narrow"/>
          <w:sz w:val="22"/>
          <w:szCs w:val="22"/>
        </w:rPr>
        <w:t>cm,</w:t>
      </w:r>
    </w:p>
    <w:p w14:paraId="27AED441" w14:textId="7A676B70" w:rsidR="00C21E66" w:rsidRPr="007A30B8" w:rsidRDefault="00C21E66" w:rsidP="00C21E66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-papa paroizolacyjna zgrzewalna</w:t>
      </w:r>
      <w:r w:rsidR="00E30D10">
        <w:rPr>
          <w:rFonts w:ascii="Arial Narrow" w:hAnsi="Arial Narrow" w:cs="Arial Narrow"/>
          <w:sz w:val="22"/>
          <w:szCs w:val="22"/>
        </w:rPr>
        <w:t xml:space="preserve"> gr. 0,4cm</w:t>
      </w:r>
      <w:r w:rsidRPr="007A30B8">
        <w:rPr>
          <w:rFonts w:ascii="Arial Narrow" w:hAnsi="Arial Narrow" w:cs="Arial Narrow"/>
          <w:sz w:val="22"/>
          <w:szCs w:val="22"/>
        </w:rPr>
        <w:t>,</w:t>
      </w:r>
    </w:p>
    <w:p w14:paraId="791190F6" w14:textId="77777777" w:rsidR="00C21E66" w:rsidRPr="007A30B8" w:rsidRDefault="00C21E66" w:rsidP="00C21E66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lastRenderedPageBreak/>
        <w:t>-warstwa gruntuj</w:t>
      </w:r>
      <w:r w:rsidRPr="007A30B8">
        <w:rPr>
          <w:rFonts w:ascii="Lucida Grande" w:hAnsi="Lucida Grande" w:cs="Lucida Grande"/>
          <w:sz w:val="22"/>
          <w:szCs w:val="22"/>
        </w:rPr>
        <w:t>ą</w:t>
      </w:r>
      <w:r w:rsidRPr="007A30B8">
        <w:rPr>
          <w:rFonts w:ascii="Arial Narrow" w:hAnsi="Arial Narrow" w:cs="Arial Narrow"/>
          <w:sz w:val="22"/>
          <w:szCs w:val="22"/>
        </w:rPr>
        <w:t>ca,</w:t>
      </w:r>
    </w:p>
    <w:p w14:paraId="31F314EB" w14:textId="4738FC3B" w:rsidR="00C21E66" w:rsidRPr="007A30B8" w:rsidRDefault="00C21E66" w:rsidP="00C21E66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 xml:space="preserve">-strop </w:t>
      </w:r>
      <w:r w:rsidRPr="007A30B8">
        <w:rPr>
          <w:rFonts w:ascii="Lucida Grande" w:hAnsi="Lucida Grande" w:cs="Lucida Grande"/>
          <w:sz w:val="22"/>
          <w:szCs w:val="22"/>
        </w:rPr>
        <w:t>ż</w:t>
      </w:r>
      <w:r w:rsidRPr="007A30B8">
        <w:rPr>
          <w:rFonts w:ascii="Arial Narrow" w:hAnsi="Arial Narrow" w:cs="Arial Narrow"/>
          <w:sz w:val="22"/>
          <w:szCs w:val="22"/>
        </w:rPr>
        <w:t xml:space="preserve">elbetowy </w:t>
      </w:r>
      <w:r w:rsidR="00E30D10">
        <w:rPr>
          <w:rFonts w:ascii="Arial Narrow" w:hAnsi="Arial Narrow" w:cs="Arial Narrow"/>
          <w:sz w:val="22"/>
          <w:szCs w:val="22"/>
        </w:rPr>
        <w:t>prefabrykowany kanałowy</w:t>
      </w:r>
      <w:r w:rsidRPr="007A30B8">
        <w:rPr>
          <w:rFonts w:ascii="Arial Narrow" w:hAnsi="Arial Narrow" w:cs="Arial Narrow"/>
          <w:sz w:val="22"/>
          <w:szCs w:val="22"/>
        </w:rPr>
        <w:t xml:space="preserve"> gr. </w:t>
      </w:r>
      <w:r w:rsidR="00E30D10">
        <w:rPr>
          <w:rFonts w:ascii="Arial Narrow" w:hAnsi="Arial Narrow" w:cs="Arial Narrow"/>
          <w:sz w:val="22"/>
          <w:szCs w:val="22"/>
        </w:rPr>
        <w:t>2</w:t>
      </w:r>
      <w:r w:rsidRPr="007A30B8">
        <w:rPr>
          <w:rFonts w:ascii="Arial Narrow" w:hAnsi="Arial Narrow" w:cs="Arial Narrow"/>
          <w:sz w:val="22"/>
          <w:szCs w:val="22"/>
        </w:rPr>
        <w:t>6</w:t>
      </w:r>
      <w:r w:rsidR="00E30D10">
        <w:rPr>
          <w:rFonts w:ascii="Arial Narrow" w:hAnsi="Arial Narrow" w:cs="Arial Narrow"/>
          <w:sz w:val="22"/>
          <w:szCs w:val="22"/>
        </w:rPr>
        <w:t>,0</w:t>
      </w:r>
      <w:r w:rsidRPr="007A30B8">
        <w:rPr>
          <w:rFonts w:ascii="Arial Narrow" w:hAnsi="Arial Narrow" w:cs="Arial Narrow"/>
          <w:sz w:val="22"/>
          <w:szCs w:val="22"/>
        </w:rPr>
        <w:t>cm,</w:t>
      </w:r>
    </w:p>
    <w:p w14:paraId="55765668" w14:textId="59B756E8" w:rsidR="00C21E66" w:rsidRPr="007A30B8" w:rsidRDefault="00C21E66" w:rsidP="00C21E66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 xml:space="preserve">-pustka powietrzna gr. </w:t>
      </w:r>
      <w:r w:rsidR="00E30D10">
        <w:rPr>
          <w:rFonts w:ascii="Arial Narrow" w:hAnsi="Arial Narrow" w:cs="Arial Narrow"/>
          <w:sz w:val="22"/>
          <w:szCs w:val="22"/>
        </w:rPr>
        <w:t>48,0</w:t>
      </w:r>
      <w:r w:rsidRPr="007A30B8">
        <w:rPr>
          <w:rFonts w:ascii="Arial Narrow" w:hAnsi="Arial Narrow" w:cs="Arial Narrow"/>
          <w:sz w:val="22"/>
          <w:szCs w:val="22"/>
        </w:rPr>
        <w:t>cm,</w:t>
      </w:r>
    </w:p>
    <w:p w14:paraId="37DDC838" w14:textId="6D9523F2" w:rsidR="00C21E66" w:rsidRPr="007A30B8" w:rsidRDefault="00C21E66" w:rsidP="00C21E66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-stela</w:t>
      </w:r>
      <w:r w:rsidRPr="007A30B8">
        <w:rPr>
          <w:rFonts w:ascii="Lucida Grande" w:hAnsi="Lucida Grande" w:cs="Lucida Grande"/>
          <w:sz w:val="22"/>
          <w:szCs w:val="22"/>
        </w:rPr>
        <w:t>ż</w:t>
      </w:r>
      <w:r w:rsidRPr="007A30B8">
        <w:rPr>
          <w:rFonts w:ascii="Arial Narrow" w:hAnsi="Arial Narrow" w:cs="Arial Narrow"/>
          <w:sz w:val="22"/>
          <w:szCs w:val="22"/>
        </w:rPr>
        <w:t xml:space="preserve"> aluminiowy wieszak górny gr. </w:t>
      </w:r>
      <w:r w:rsidR="00E30D10">
        <w:rPr>
          <w:rFonts w:ascii="Arial Narrow" w:hAnsi="Arial Narrow" w:cs="Arial Narrow"/>
          <w:sz w:val="22"/>
          <w:szCs w:val="22"/>
        </w:rPr>
        <w:t>3,0</w:t>
      </w:r>
      <w:r w:rsidRPr="007A30B8">
        <w:rPr>
          <w:rFonts w:ascii="Arial Narrow" w:hAnsi="Arial Narrow" w:cs="Arial Narrow"/>
          <w:sz w:val="22"/>
          <w:szCs w:val="22"/>
        </w:rPr>
        <w:t>cm,</w:t>
      </w:r>
    </w:p>
    <w:p w14:paraId="5256F086" w14:textId="684AC630" w:rsidR="00C21E66" w:rsidRPr="007A30B8" w:rsidRDefault="00C21E66" w:rsidP="00C21E66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-stela</w:t>
      </w:r>
      <w:r w:rsidRPr="007A30B8">
        <w:rPr>
          <w:rFonts w:ascii="Lucida Grande" w:hAnsi="Lucida Grande" w:cs="Lucida Grande"/>
          <w:sz w:val="22"/>
          <w:szCs w:val="22"/>
        </w:rPr>
        <w:t>ż</w:t>
      </w:r>
      <w:r w:rsidRPr="007A30B8">
        <w:rPr>
          <w:rFonts w:ascii="Arial Narrow" w:hAnsi="Arial Narrow" w:cs="Arial Narrow"/>
          <w:sz w:val="22"/>
          <w:szCs w:val="22"/>
        </w:rPr>
        <w:t xml:space="preserve"> aluminiowy wieszak dolny gr. </w:t>
      </w:r>
      <w:r w:rsidR="00E30D10">
        <w:rPr>
          <w:rFonts w:ascii="Arial Narrow" w:hAnsi="Arial Narrow" w:cs="Arial Narrow"/>
          <w:sz w:val="22"/>
          <w:szCs w:val="22"/>
        </w:rPr>
        <w:t>3,0</w:t>
      </w:r>
      <w:r w:rsidRPr="007A30B8">
        <w:rPr>
          <w:rFonts w:ascii="Arial Narrow" w:hAnsi="Arial Narrow" w:cs="Arial Narrow"/>
          <w:sz w:val="22"/>
          <w:szCs w:val="22"/>
        </w:rPr>
        <w:t>cm,</w:t>
      </w:r>
    </w:p>
    <w:p w14:paraId="6C5618E6" w14:textId="239170DD" w:rsidR="00C21E66" w:rsidRPr="007A30B8" w:rsidRDefault="00C21E66" w:rsidP="00C21E66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-p</w:t>
      </w:r>
      <w:r w:rsidRPr="007A30B8">
        <w:rPr>
          <w:rFonts w:ascii="Lucida Grande" w:hAnsi="Lucida Grande" w:cs="Lucida Grande"/>
          <w:sz w:val="22"/>
          <w:szCs w:val="22"/>
        </w:rPr>
        <w:t>ł</w:t>
      </w:r>
      <w:r w:rsidRPr="007A30B8">
        <w:rPr>
          <w:rFonts w:ascii="Arial Narrow" w:hAnsi="Arial Narrow" w:cs="Arial Narrow"/>
          <w:sz w:val="22"/>
          <w:szCs w:val="22"/>
        </w:rPr>
        <w:t>yta sufitowa GKB/GKBI gr.</w:t>
      </w:r>
      <w:r w:rsidR="00E30D10">
        <w:rPr>
          <w:rFonts w:ascii="Arial Narrow" w:hAnsi="Arial Narrow" w:cs="Arial Narrow"/>
          <w:sz w:val="22"/>
          <w:szCs w:val="22"/>
        </w:rPr>
        <w:t xml:space="preserve"> </w:t>
      </w:r>
      <w:r w:rsidRPr="007A30B8">
        <w:rPr>
          <w:rFonts w:ascii="Arial Narrow" w:hAnsi="Arial Narrow" w:cs="Arial Narrow"/>
          <w:sz w:val="22"/>
          <w:szCs w:val="22"/>
        </w:rPr>
        <w:t>12,5mm,</w:t>
      </w:r>
    </w:p>
    <w:p w14:paraId="3E060FB0" w14:textId="77777777" w:rsidR="00C21E66" w:rsidRPr="007A30B8" w:rsidRDefault="00C21E66" w:rsidP="00C21E66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 xml:space="preserve">-masa szpachlowa.  </w:t>
      </w:r>
    </w:p>
    <w:p w14:paraId="0994AE94" w14:textId="77777777" w:rsidR="00C21E66" w:rsidRPr="007A30B8" w:rsidRDefault="00C21E66" w:rsidP="00C21E66">
      <w:pPr>
        <w:tabs>
          <w:tab w:val="left" w:pos="0"/>
          <w:tab w:val="left" w:pos="327"/>
          <w:tab w:val="left" w:pos="611"/>
        </w:tabs>
        <w:rPr>
          <w:rFonts w:ascii="Arial Narrow" w:hAnsi="Arial Narrow" w:cs="Arial Narrow"/>
          <w:sz w:val="22"/>
          <w:szCs w:val="22"/>
        </w:rPr>
      </w:pPr>
    </w:p>
    <w:p w14:paraId="2F43BC30" w14:textId="2448F149" w:rsidR="00CF5D3F" w:rsidRPr="007A30B8" w:rsidRDefault="00CF5D3F" w:rsidP="00CF5D3F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3.3.Roboty wyko</w:t>
      </w:r>
      <w:r w:rsidRPr="007A30B8">
        <w:rPr>
          <w:rFonts w:ascii="Lucida Grande" w:hAnsi="Lucida Grande" w:cs="Lucida Grande"/>
          <w:sz w:val="22"/>
          <w:szCs w:val="22"/>
        </w:rPr>
        <w:t>ń</w:t>
      </w:r>
      <w:r w:rsidRPr="007A30B8">
        <w:rPr>
          <w:rFonts w:ascii="Arial Narrow" w:hAnsi="Arial Narrow" w:cs="Arial Narrow"/>
          <w:sz w:val="22"/>
          <w:szCs w:val="22"/>
        </w:rPr>
        <w:t>czeniowe.</w:t>
      </w:r>
    </w:p>
    <w:p w14:paraId="5497576D" w14:textId="77777777" w:rsidR="00CF5D3F" w:rsidRPr="007A30B8" w:rsidRDefault="00CF5D3F" w:rsidP="00CF5D3F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</w:p>
    <w:p w14:paraId="4D01D035" w14:textId="1D863D48" w:rsidR="00CF5D3F" w:rsidRPr="007A30B8" w:rsidRDefault="00CF5D3F" w:rsidP="00CF5D3F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3.3.1.Tynki.</w:t>
      </w:r>
    </w:p>
    <w:p w14:paraId="599D5266" w14:textId="77777777" w:rsidR="00CF5D3F" w:rsidRPr="007A30B8" w:rsidRDefault="00CF5D3F" w:rsidP="00CF5D3F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- zewn</w:t>
      </w:r>
      <w:r w:rsidRPr="007A30B8">
        <w:rPr>
          <w:rFonts w:ascii="Lucida Grande" w:hAnsi="Lucida Grande" w:cs="Lucida Grande"/>
          <w:sz w:val="22"/>
          <w:szCs w:val="22"/>
        </w:rPr>
        <w:t>ę</w:t>
      </w:r>
      <w:r w:rsidRPr="007A30B8">
        <w:rPr>
          <w:rFonts w:ascii="Arial Narrow" w:hAnsi="Arial Narrow" w:cs="Arial Narrow"/>
          <w:sz w:val="22"/>
          <w:szCs w:val="22"/>
        </w:rPr>
        <w:t xml:space="preserve">trzne </w:t>
      </w:r>
      <w:r w:rsidRPr="007A30B8">
        <w:rPr>
          <w:rFonts w:ascii="Lucida Grande" w:hAnsi="Lucida Grande" w:cs="Lucida Grande"/>
          <w:sz w:val="22"/>
          <w:szCs w:val="22"/>
        </w:rPr>
        <w:t>ś</w:t>
      </w:r>
      <w:r w:rsidRPr="007A30B8">
        <w:rPr>
          <w:rFonts w:ascii="Arial Narrow" w:hAnsi="Arial Narrow" w:cs="Arial Narrow"/>
          <w:sz w:val="22"/>
          <w:szCs w:val="22"/>
        </w:rPr>
        <w:t>cian: cienkowarstwowa wyprawa w technologii lekko-mokrej (tynk mineralny malowany farb</w:t>
      </w:r>
      <w:r w:rsidRPr="007A30B8">
        <w:rPr>
          <w:rFonts w:ascii="Lucida Grande" w:hAnsi="Lucida Grande" w:cs="Lucida Grande"/>
          <w:sz w:val="22"/>
          <w:szCs w:val="22"/>
        </w:rPr>
        <w:t>ą</w:t>
      </w:r>
      <w:r w:rsidRPr="007A30B8">
        <w:rPr>
          <w:rFonts w:ascii="Arial Narrow" w:hAnsi="Arial Narrow" w:cs="Arial Narrow"/>
          <w:sz w:val="22"/>
          <w:szCs w:val="22"/>
        </w:rPr>
        <w:t xml:space="preserve"> silikonow</w:t>
      </w:r>
      <w:r w:rsidRPr="007A30B8">
        <w:rPr>
          <w:rFonts w:ascii="Lucida Grande" w:hAnsi="Lucida Grande" w:cs="Lucida Grande"/>
          <w:sz w:val="22"/>
          <w:szCs w:val="22"/>
        </w:rPr>
        <w:t>ą</w:t>
      </w:r>
      <w:r w:rsidRPr="007A30B8">
        <w:rPr>
          <w:rFonts w:ascii="Arial Narrow" w:hAnsi="Arial Narrow" w:cs="Arial Narrow"/>
          <w:sz w:val="22"/>
          <w:szCs w:val="22"/>
        </w:rPr>
        <w:t>),</w:t>
      </w:r>
    </w:p>
    <w:p w14:paraId="036F0865" w14:textId="77777777" w:rsidR="00CF5D3F" w:rsidRPr="007A30B8" w:rsidRDefault="00CF5D3F" w:rsidP="00CF5D3F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- cokó</w:t>
      </w:r>
      <w:r w:rsidRPr="007A30B8">
        <w:rPr>
          <w:rFonts w:ascii="Lucida Grande" w:hAnsi="Lucida Grande" w:cs="Lucida Grande"/>
          <w:sz w:val="22"/>
          <w:szCs w:val="22"/>
        </w:rPr>
        <w:t>ł</w:t>
      </w:r>
      <w:r w:rsidRPr="007A30B8">
        <w:rPr>
          <w:rFonts w:ascii="Arial Narrow" w:hAnsi="Arial Narrow" w:cs="Arial Narrow"/>
          <w:sz w:val="22"/>
          <w:szCs w:val="22"/>
        </w:rPr>
        <w:t>: tynk mozaikowy,</w:t>
      </w:r>
    </w:p>
    <w:p w14:paraId="55A1CF66" w14:textId="77777777" w:rsidR="00CF5D3F" w:rsidRPr="007A30B8" w:rsidRDefault="00CF5D3F" w:rsidP="00CF5D3F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- wewn</w:t>
      </w:r>
      <w:r w:rsidRPr="007A30B8">
        <w:rPr>
          <w:rFonts w:ascii="Lucida Grande" w:hAnsi="Lucida Grande" w:cs="Lucida Grande"/>
          <w:sz w:val="22"/>
          <w:szCs w:val="22"/>
        </w:rPr>
        <w:t>ę</w:t>
      </w:r>
      <w:r w:rsidRPr="007A30B8">
        <w:rPr>
          <w:rFonts w:ascii="Arial Narrow" w:hAnsi="Arial Narrow" w:cs="Arial Narrow"/>
          <w:sz w:val="22"/>
          <w:szCs w:val="22"/>
        </w:rPr>
        <w:t xml:space="preserve">trzne: </w:t>
      </w:r>
      <w:proofErr w:type="spellStart"/>
      <w:r w:rsidRPr="007A30B8">
        <w:rPr>
          <w:rFonts w:ascii="Arial Narrow" w:hAnsi="Arial Narrow" w:cs="Arial Narrow"/>
          <w:sz w:val="22"/>
          <w:szCs w:val="22"/>
        </w:rPr>
        <w:t>cem</w:t>
      </w:r>
      <w:proofErr w:type="spellEnd"/>
      <w:r w:rsidRPr="007A30B8">
        <w:rPr>
          <w:rFonts w:ascii="Arial Narrow" w:hAnsi="Arial Narrow" w:cs="Arial Narrow"/>
          <w:sz w:val="22"/>
          <w:szCs w:val="22"/>
        </w:rPr>
        <w:t>.-</w:t>
      </w:r>
      <w:proofErr w:type="spellStart"/>
      <w:r w:rsidRPr="007A30B8">
        <w:rPr>
          <w:rFonts w:ascii="Arial Narrow" w:hAnsi="Arial Narrow" w:cs="Arial Narrow"/>
          <w:sz w:val="22"/>
          <w:szCs w:val="22"/>
        </w:rPr>
        <w:t>wap</w:t>
      </w:r>
      <w:proofErr w:type="spellEnd"/>
      <w:r w:rsidRPr="007A30B8">
        <w:rPr>
          <w:rFonts w:ascii="Arial Narrow" w:hAnsi="Arial Narrow" w:cs="Arial Narrow"/>
          <w:sz w:val="22"/>
          <w:szCs w:val="22"/>
        </w:rPr>
        <w:t xml:space="preserve">. kategorii II oraz gipsowe. </w:t>
      </w:r>
    </w:p>
    <w:p w14:paraId="3B9E6B8C" w14:textId="77777777" w:rsidR="00CF5D3F" w:rsidRPr="007A30B8" w:rsidRDefault="00CF5D3F" w:rsidP="00CF5D3F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</w:p>
    <w:p w14:paraId="4790BE7D" w14:textId="3EC0E2F6" w:rsidR="00CF5D3F" w:rsidRPr="007A30B8" w:rsidRDefault="00CF5D3F" w:rsidP="00CF5D3F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3.3.2.Posadzki.</w:t>
      </w:r>
    </w:p>
    <w:p w14:paraId="16E89914" w14:textId="77777777" w:rsidR="00CF5D3F" w:rsidRPr="007A30B8" w:rsidRDefault="00CF5D3F" w:rsidP="00CF5D3F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- gres antypo</w:t>
      </w:r>
      <w:r w:rsidRPr="007A30B8">
        <w:rPr>
          <w:rFonts w:ascii="Lucida Grande" w:hAnsi="Lucida Grande" w:cs="Lucida Grande"/>
          <w:sz w:val="22"/>
          <w:szCs w:val="22"/>
        </w:rPr>
        <w:t>ś</w:t>
      </w:r>
      <w:r w:rsidRPr="007A30B8">
        <w:rPr>
          <w:rFonts w:ascii="Arial Narrow" w:hAnsi="Arial Narrow" w:cs="Arial Narrow"/>
          <w:sz w:val="22"/>
          <w:szCs w:val="22"/>
        </w:rPr>
        <w:t>lizgowy,</w:t>
      </w:r>
    </w:p>
    <w:p w14:paraId="74455BAB" w14:textId="77777777" w:rsidR="00CF5D3F" w:rsidRPr="007A30B8" w:rsidRDefault="00CF5D3F" w:rsidP="00CF5D3F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- wyk</w:t>
      </w:r>
      <w:r w:rsidRPr="007A30B8">
        <w:rPr>
          <w:rFonts w:ascii="Lucida Grande" w:hAnsi="Lucida Grande" w:cs="Lucida Grande"/>
          <w:sz w:val="22"/>
          <w:szCs w:val="22"/>
        </w:rPr>
        <w:t>ł</w:t>
      </w:r>
      <w:r w:rsidRPr="007A30B8">
        <w:rPr>
          <w:rFonts w:ascii="Arial Narrow" w:hAnsi="Arial Narrow" w:cs="Arial Narrow"/>
          <w:sz w:val="22"/>
          <w:szCs w:val="22"/>
        </w:rPr>
        <w:t>adzina PCV,</w:t>
      </w:r>
    </w:p>
    <w:p w14:paraId="23DAB34C" w14:textId="77777777" w:rsidR="00CF5D3F" w:rsidRPr="007A30B8" w:rsidRDefault="00CF5D3F" w:rsidP="00CF5D3F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- parkiet.</w:t>
      </w:r>
    </w:p>
    <w:p w14:paraId="181D2DF9" w14:textId="77777777" w:rsidR="00CF5D3F" w:rsidRPr="007A30B8" w:rsidRDefault="00CF5D3F" w:rsidP="00CF5D3F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</w:p>
    <w:p w14:paraId="32796840" w14:textId="246C3487" w:rsidR="00CF5D3F" w:rsidRPr="007A30B8" w:rsidRDefault="00CF5D3F" w:rsidP="00CF5D3F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3.3.3.Ok</w:t>
      </w:r>
      <w:r w:rsidRPr="007A30B8">
        <w:rPr>
          <w:rFonts w:ascii="Lucida Grande" w:hAnsi="Lucida Grande" w:cs="Lucida Grande"/>
          <w:sz w:val="22"/>
          <w:szCs w:val="22"/>
        </w:rPr>
        <w:t>ł</w:t>
      </w:r>
      <w:r w:rsidRPr="007A30B8">
        <w:rPr>
          <w:rFonts w:ascii="Arial Narrow" w:hAnsi="Arial Narrow" w:cs="Arial Narrow"/>
          <w:sz w:val="22"/>
          <w:szCs w:val="22"/>
        </w:rPr>
        <w:t xml:space="preserve">adziny </w:t>
      </w:r>
      <w:r w:rsidRPr="007A30B8">
        <w:rPr>
          <w:rFonts w:ascii="Lucida Grande" w:hAnsi="Lucida Grande" w:cs="Lucida Grande"/>
          <w:sz w:val="22"/>
          <w:szCs w:val="22"/>
        </w:rPr>
        <w:t>ś</w:t>
      </w:r>
      <w:r w:rsidRPr="007A30B8">
        <w:rPr>
          <w:rFonts w:ascii="Arial Narrow" w:hAnsi="Arial Narrow" w:cs="Arial Narrow"/>
          <w:sz w:val="22"/>
          <w:szCs w:val="22"/>
        </w:rPr>
        <w:t>cian.</w:t>
      </w:r>
    </w:p>
    <w:p w14:paraId="76A11AF7" w14:textId="77777777" w:rsidR="00CF5D3F" w:rsidRPr="007A30B8" w:rsidRDefault="00CF5D3F" w:rsidP="00CF5D3F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 xml:space="preserve">W pom. mokrych </w:t>
      </w:r>
      <w:proofErr w:type="spellStart"/>
      <w:r w:rsidRPr="007A30B8">
        <w:rPr>
          <w:rFonts w:ascii="Arial Narrow" w:hAnsi="Arial Narrow" w:cs="Arial Narrow"/>
          <w:sz w:val="22"/>
          <w:szCs w:val="22"/>
        </w:rPr>
        <w:t>tj</w:t>
      </w:r>
      <w:proofErr w:type="spellEnd"/>
      <w:r w:rsidRPr="007A30B8">
        <w:rPr>
          <w:rFonts w:ascii="Arial Narrow" w:hAnsi="Arial Narrow" w:cs="Arial Narrow"/>
          <w:sz w:val="22"/>
          <w:szCs w:val="22"/>
        </w:rPr>
        <w:t xml:space="preserve">: pomieszczeniach sanitarnych, </w:t>
      </w:r>
      <w:r w:rsidRPr="007A30B8">
        <w:rPr>
          <w:rFonts w:ascii="Lucida Grande" w:hAnsi="Lucida Grande" w:cs="Lucida Grande"/>
          <w:sz w:val="22"/>
          <w:szCs w:val="22"/>
        </w:rPr>
        <w:t>ł</w:t>
      </w:r>
      <w:r w:rsidRPr="007A30B8">
        <w:rPr>
          <w:rFonts w:ascii="Arial Narrow" w:hAnsi="Arial Narrow" w:cs="Arial Narrow"/>
          <w:sz w:val="22"/>
          <w:szCs w:val="22"/>
        </w:rPr>
        <w:t>azienkach, pomieszczeniu gospodarczym-ok</w:t>
      </w:r>
      <w:r w:rsidRPr="007A30B8">
        <w:rPr>
          <w:rFonts w:ascii="Lucida Grande" w:hAnsi="Lucida Grande" w:cs="Lucida Grande"/>
          <w:sz w:val="22"/>
          <w:szCs w:val="22"/>
        </w:rPr>
        <w:t>ł</w:t>
      </w:r>
      <w:r w:rsidRPr="007A30B8">
        <w:rPr>
          <w:rFonts w:ascii="Arial Narrow" w:hAnsi="Arial Narrow" w:cs="Arial Narrow"/>
          <w:sz w:val="22"/>
          <w:szCs w:val="22"/>
        </w:rPr>
        <w:t xml:space="preserve">adzina na </w:t>
      </w:r>
      <w:r w:rsidRPr="007A30B8">
        <w:rPr>
          <w:rFonts w:ascii="Lucida Grande" w:hAnsi="Lucida Grande" w:cs="Lucida Grande"/>
          <w:sz w:val="22"/>
          <w:szCs w:val="22"/>
        </w:rPr>
        <w:t>ś</w:t>
      </w:r>
      <w:r w:rsidRPr="007A30B8">
        <w:rPr>
          <w:rFonts w:ascii="Arial Narrow" w:hAnsi="Arial Narrow" w:cs="Arial Narrow"/>
          <w:sz w:val="22"/>
          <w:szCs w:val="22"/>
        </w:rPr>
        <w:t>cianach z p</w:t>
      </w:r>
      <w:r w:rsidRPr="007A30B8">
        <w:rPr>
          <w:rFonts w:ascii="Lucida Grande" w:hAnsi="Lucida Grande" w:cs="Lucida Grande"/>
          <w:sz w:val="22"/>
          <w:szCs w:val="22"/>
        </w:rPr>
        <w:t>ł</w:t>
      </w:r>
      <w:r w:rsidRPr="007A30B8">
        <w:rPr>
          <w:rFonts w:ascii="Arial Narrow" w:hAnsi="Arial Narrow" w:cs="Arial Narrow"/>
          <w:sz w:val="22"/>
          <w:szCs w:val="22"/>
        </w:rPr>
        <w:t>ytek glazurowanych na wysoko</w:t>
      </w:r>
      <w:r w:rsidRPr="007A30B8">
        <w:rPr>
          <w:rFonts w:ascii="Lucida Grande" w:hAnsi="Lucida Grande" w:cs="Lucida Grande"/>
          <w:sz w:val="22"/>
          <w:szCs w:val="22"/>
        </w:rPr>
        <w:t>ść</w:t>
      </w:r>
      <w:r w:rsidRPr="007A30B8">
        <w:rPr>
          <w:rFonts w:ascii="Arial Narrow" w:hAnsi="Arial Narrow" w:cs="Arial Narrow"/>
          <w:sz w:val="22"/>
          <w:szCs w:val="22"/>
        </w:rPr>
        <w:t xml:space="preserve"> 205 cm </w:t>
      </w:r>
      <w:r w:rsidRPr="007A30B8">
        <w:rPr>
          <w:rFonts w:ascii="Lucida Grande" w:hAnsi="Lucida Grande" w:cs="Lucida Grande"/>
          <w:sz w:val="22"/>
          <w:szCs w:val="22"/>
        </w:rPr>
        <w:t>ś</w:t>
      </w:r>
      <w:r w:rsidRPr="007A30B8">
        <w:rPr>
          <w:rFonts w:ascii="Arial Narrow" w:hAnsi="Arial Narrow" w:cs="Arial Narrow"/>
          <w:sz w:val="22"/>
          <w:szCs w:val="22"/>
        </w:rPr>
        <w:t>ciany uk</w:t>
      </w:r>
      <w:r w:rsidRPr="007A30B8">
        <w:rPr>
          <w:rFonts w:ascii="Lucida Grande" w:hAnsi="Lucida Grande" w:cs="Lucida Grande"/>
          <w:sz w:val="22"/>
          <w:szCs w:val="22"/>
        </w:rPr>
        <w:t>ł</w:t>
      </w:r>
      <w:r w:rsidRPr="007A30B8">
        <w:rPr>
          <w:rFonts w:ascii="Arial Narrow" w:hAnsi="Arial Narrow" w:cs="Arial Narrow"/>
          <w:sz w:val="22"/>
          <w:szCs w:val="22"/>
        </w:rPr>
        <w:t>adanych na zaprawie klejowej. Cokoliki przypod</w:t>
      </w:r>
      <w:r w:rsidRPr="007A30B8">
        <w:rPr>
          <w:rFonts w:ascii="Lucida Grande" w:hAnsi="Lucida Grande" w:cs="Lucida Grande"/>
          <w:sz w:val="22"/>
          <w:szCs w:val="22"/>
        </w:rPr>
        <w:t>ł</w:t>
      </w:r>
      <w:r w:rsidRPr="007A30B8">
        <w:rPr>
          <w:rFonts w:ascii="Arial Narrow" w:hAnsi="Arial Narrow" w:cs="Arial Narrow"/>
          <w:sz w:val="22"/>
          <w:szCs w:val="22"/>
        </w:rPr>
        <w:t>ogowe h=12 cm z kszta</w:t>
      </w:r>
      <w:r w:rsidRPr="007A30B8">
        <w:rPr>
          <w:rFonts w:ascii="Lucida Grande" w:hAnsi="Lucida Grande" w:cs="Lucida Grande"/>
          <w:sz w:val="22"/>
          <w:szCs w:val="22"/>
        </w:rPr>
        <w:t>ł</w:t>
      </w:r>
      <w:r w:rsidRPr="007A30B8">
        <w:rPr>
          <w:rFonts w:ascii="Arial Narrow" w:hAnsi="Arial Narrow" w:cs="Arial Narrow"/>
          <w:sz w:val="22"/>
          <w:szCs w:val="22"/>
        </w:rPr>
        <w:t xml:space="preserve">tek </w:t>
      </w:r>
      <w:proofErr w:type="spellStart"/>
      <w:r w:rsidRPr="007A30B8">
        <w:rPr>
          <w:rFonts w:ascii="Arial Narrow" w:hAnsi="Arial Narrow" w:cs="Arial Narrow"/>
          <w:sz w:val="22"/>
          <w:szCs w:val="22"/>
        </w:rPr>
        <w:t>gresowych</w:t>
      </w:r>
      <w:proofErr w:type="spellEnd"/>
      <w:r w:rsidRPr="007A30B8">
        <w:rPr>
          <w:rFonts w:ascii="Arial Narrow" w:hAnsi="Arial Narrow" w:cs="Arial Narrow"/>
          <w:sz w:val="22"/>
          <w:szCs w:val="22"/>
        </w:rPr>
        <w:t>.</w:t>
      </w:r>
    </w:p>
    <w:p w14:paraId="1D946D05" w14:textId="77777777" w:rsidR="00CF5D3F" w:rsidRPr="007A30B8" w:rsidRDefault="00CF5D3F" w:rsidP="00CF5D3F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</w:p>
    <w:p w14:paraId="622712E2" w14:textId="23001041" w:rsidR="00CF5D3F" w:rsidRPr="007A30B8" w:rsidRDefault="00CF5D3F" w:rsidP="00CF5D3F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3.3.4.Parapety.</w:t>
      </w:r>
    </w:p>
    <w:p w14:paraId="100C5F8A" w14:textId="77777777" w:rsidR="00CF5D3F" w:rsidRPr="007A30B8" w:rsidRDefault="00CF5D3F" w:rsidP="00CF5D3F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 xml:space="preserve">W pomieszczeniach z konglomeratu </w:t>
      </w:r>
      <w:r w:rsidRPr="007A30B8">
        <w:rPr>
          <w:rFonts w:ascii="Lucida Grande" w:hAnsi="Lucida Grande" w:cs="Lucida Grande"/>
          <w:sz w:val="22"/>
          <w:szCs w:val="22"/>
        </w:rPr>
        <w:t>ż</w:t>
      </w:r>
      <w:r w:rsidRPr="007A30B8">
        <w:rPr>
          <w:rFonts w:ascii="Arial Narrow" w:hAnsi="Arial Narrow" w:cs="Arial Narrow"/>
          <w:sz w:val="22"/>
          <w:szCs w:val="22"/>
        </w:rPr>
        <w:t>ywicznego,</w:t>
      </w:r>
    </w:p>
    <w:p w14:paraId="45B9F924" w14:textId="77777777" w:rsidR="00CF5D3F" w:rsidRPr="007A30B8" w:rsidRDefault="00CF5D3F" w:rsidP="00CF5D3F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Podokienniki zewn</w:t>
      </w:r>
      <w:r w:rsidRPr="007A30B8">
        <w:rPr>
          <w:rFonts w:ascii="Lucida Grande" w:hAnsi="Lucida Grande" w:cs="Lucida Grande"/>
          <w:sz w:val="22"/>
          <w:szCs w:val="22"/>
        </w:rPr>
        <w:t>ę</w:t>
      </w:r>
      <w:r w:rsidRPr="007A30B8">
        <w:rPr>
          <w:rFonts w:ascii="Arial Narrow" w:hAnsi="Arial Narrow" w:cs="Arial Narrow"/>
          <w:sz w:val="22"/>
          <w:szCs w:val="22"/>
        </w:rPr>
        <w:t>trzne  oraz obróbka blacharska murków ogniowych i attyk z blachy stalowej powlekanej w kolorze szaro-aluminiowym grubo</w:t>
      </w:r>
      <w:r w:rsidRPr="007A30B8">
        <w:rPr>
          <w:rFonts w:ascii="Lucida Grande" w:hAnsi="Lucida Grande" w:cs="Lucida Grande"/>
          <w:sz w:val="22"/>
          <w:szCs w:val="22"/>
        </w:rPr>
        <w:t>ś</w:t>
      </w:r>
      <w:r w:rsidRPr="007A30B8">
        <w:rPr>
          <w:rFonts w:ascii="Arial Narrow" w:hAnsi="Arial Narrow" w:cs="Arial Narrow"/>
          <w:sz w:val="22"/>
          <w:szCs w:val="22"/>
        </w:rPr>
        <w:t>ci 0,6 mm, kraw</w:t>
      </w:r>
      <w:r w:rsidRPr="007A30B8">
        <w:rPr>
          <w:rFonts w:ascii="Lucida Grande" w:hAnsi="Lucida Grande" w:cs="Lucida Grande"/>
          <w:sz w:val="22"/>
          <w:szCs w:val="22"/>
        </w:rPr>
        <w:t>ę</w:t>
      </w:r>
      <w:r w:rsidRPr="007A30B8">
        <w:rPr>
          <w:rFonts w:ascii="Arial Narrow" w:hAnsi="Arial Narrow" w:cs="Arial Narrow"/>
          <w:sz w:val="22"/>
          <w:szCs w:val="22"/>
        </w:rPr>
        <w:t>d</w:t>
      </w:r>
      <w:r w:rsidRPr="007A30B8">
        <w:rPr>
          <w:rFonts w:ascii="Lucida Grande" w:hAnsi="Lucida Grande" w:cs="Lucida Grande"/>
          <w:sz w:val="22"/>
          <w:szCs w:val="22"/>
        </w:rPr>
        <w:t>ź</w:t>
      </w:r>
      <w:r w:rsidRPr="007A30B8">
        <w:rPr>
          <w:rFonts w:ascii="Arial Narrow" w:hAnsi="Arial Narrow" w:cs="Arial Narrow"/>
          <w:sz w:val="22"/>
          <w:szCs w:val="22"/>
        </w:rPr>
        <w:t xml:space="preserve"> </w:t>
      </w:r>
      <w:proofErr w:type="spellStart"/>
      <w:r w:rsidRPr="007A30B8">
        <w:rPr>
          <w:rFonts w:ascii="Arial Narrow" w:hAnsi="Arial Narrow" w:cs="Arial Narrow"/>
          <w:sz w:val="22"/>
          <w:szCs w:val="22"/>
        </w:rPr>
        <w:t>kapinosa</w:t>
      </w:r>
      <w:proofErr w:type="spellEnd"/>
      <w:r w:rsidRPr="007A30B8">
        <w:rPr>
          <w:rFonts w:ascii="Arial Narrow" w:hAnsi="Arial Narrow" w:cs="Arial Narrow"/>
          <w:sz w:val="22"/>
          <w:szCs w:val="22"/>
        </w:rPr>
        <w:t xml:space="preserve"> oddalona 6 cm od zewn</w:t>
      </w:r>
      <w:r w:rsidRPr="007A30B8">
        <w:rPr>
          <w:rFonts w:ascii="Lucida Grande" w:hAnsi="Lucida Grande" w:cs="Lucida Grande"/>
          <w:sz w:val="22"/>
          <w:szCs w:val="22"/>
        </w:rPr>
        <w:t>ę</w:t>
      </w:r>
      <w:r w:rsidRPr="007A30B8">
        <w:rPr>
          <w:rFonts w:ascii="Arial Narrow" w:hAnsi="Arial Narrow" w:cs="Arial Narrow"/>
          <w:sz w:val="22"/>
          <w:szCs w:val="22"/>
        </w:rPr>
        <w:t>trznego lica budynku.</w:t>
      </w:r>
    </w:p>
    <w:p w14:paraId="0A97A2E9" w14:textId="77777777" w:rsidR="00CF5D3F" w:rsidRPr="007A30B8" w:rsidRDefault="00CF5D3F" w:rsidP="00CF5D3F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</w:p>
    <w:p w14:paraId="76518D66" w14:textId="415D988C" w:rsidR="00CF5D3F" w:rsidRPr="007A30B8" w:rsidRDefault="00CF5D3F" w:rsidP="00CF5D3F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3.3.5.Malowanie.</w:t>
      </w:r>
    </w:p>
    <w:p w14:paraId="31AA6A35" w14:textId="77777777" w:rsidR="00CF5D3F" w:rsidRPr="007A30B8" w:rsidRDefault="00CF5D3F" w:rsidP="00CF5D3F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Lucida Grande" w:hAnsi="Lucida Grande" w:cs="Lucida Grande"/>
          <w:sz w:val="22"/>
          <w:szCs w:val="22"/>
        </w:rPr>
        <w:t>Ś</w:t>
      </w:r>
      <w:r w:rsidRPr="007A30B8">
        <w:rPr>
          <w:rFonts w:ascii="Arial Narrow" w:hAnsi="Arial Narrow" w:cs="Arial Narrow"/>
          <w:sz w:val="22"/>
          <w:szCs w:val="22"/>
        </w:rPr>
        <w:t>ciany wewn</w:t>
      </w:r>
      <w:r w:rsidRPr="007A30B8">
        <w:rPr>
          <w:rFonts w:ascii="Lucida Grande" w:hAnsi="Lucida Grande" w:cs="Lucida Grande"/>
          <w:sz w:val="22"/>
          <w:szCs w:val="22"/>
        </w:rPr>
        <w:t>ę</w:t>
      </w:r>
      <w:r w:rsidRPr="007A30B8">
        <w:rPr>
          <w:rFonts w:ascii="Arial Narrow" w:hAnsi="Arial Narrow" w:cs="Arial Narrow"/>
          <w:sz w:val="22"/>
          <w:szCs w:val="22"/>
        </w:rPr>
        <w:t>trzne i sufity malowane farbami emulsyjnymi w jasnym kolorze.</w:t>
      </w:r>
    </w:p>
    <w:p w14:paraId="71B9394F" w14:textId="77777777" w:rsidR="00CF5D3F" w:rsidRPr="007A30B8" w:rsidRDefault="00CF5D3F" w:rsidP="00CF5D3F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</w:p>
    <w:p w14:paraId="69D88588" w14:textId="20E20A60" w:rsidR="00CF5D3F" w:rsidRPr="007A30B8" w:rsidRDefault="00CF5D3F" w:rsidP="00CF5D3F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3.4.Dane techniczno-materia</w:t>
      </w:r>
      <w:r w:rsidRPr="007A30B8">
        <w:rPr>
          <w:rFonts w:ascii="Lucida Grande" w:hAnsi="Lucida Grande" w:cs="Lucida Grande"/>
          <w:sz w:val="22"/>
          <w:szCs w:val="22"/>
        </w:rPr>
        <w:t>ł</w:t>
      </w:r>
      <w:r w:rsidRPr="007A30B8">
        <w:rPr>
          <w:rFonts w:ascii="Arial Narrow" w:hAnsi="Arial Narrow" w:cs="Arial Narrow"/>
          <w:sz w:val="22"/>
          <w:szCs w:val="22"/>
        </w:rPr>
        <w:t>owe zagospodarowania terenu:</w:t>
      </w:r>
    </w:p>
    <w:p w14:paraId="328799BC" w14:textId="77777777" w:rsidR="00CF5D3F" w:rsidRPr="007A30B8" w:rsidRDefault="00CF5D3F" w:rsidP="00CF5D3F">
      <w:pPr>
        <w:pStyle w:val="Tekstpodstawowywcity21"/>
        <w:ind w:left="0" w:firstLine="0"/>
        <w:rPr>
          <w:rFonts w:ascii="Arial Narrow" w:hAnsi="Arial Narrow"/>
          <w:color w:val="FF0000"/>
          <w:sz w:val="22"/>
          <w:szCs w:val="22"/>
          <w:lang w:eastAsia="ar-SA"/>
        </w:rPr>
      </w:pPr>
    </w:p>
    <w:p w14:paraId="17218748" w14:textId="51B78884" w:rsidR="00CF5D3F" w:rsidRPr="007A30B8" w:rsidRDefault="00CF5D3F" w:rsidP="00CF5D3F">
      <w:pPr>
        <w:pStyle w:val="Tekstpodstawowywcity21"/>
        <w:ind w:left="0" w:firstLine="0"/>
        <w:rPr>
          <w:rFonts w:ascii="Arial Narrow" w:hAnsi="Arial Narrow"/>
          <w:color w:val="000000"/>
          <w:sz w:val="22"/>
          <w:szCs w:val="22"/>
          <w:lang w:eastAsia="ar-SA"/>
        </w:rPr>
      </w:pPr>
      <w:r w:rsidRPr="007A30B8">
        <w:rPr>
          <w:rFonts w:ascii="Arial Narrow" w:hAnsi="Arial Narrow"/>
          <w:color w:val="000000"/>
          <w:sz w:val="22"/>
          <w:szCs w:val="22"/>
          <w:lang w:eastAsia="ar-SA"/>
        </w:rPr>
        <w:t>3.4.1. Ogrodzenie dzia</w:t>
      </w:r>
      <w:r w:rsidRPr="007A30B8">
        <w:rPr>
          <w:rFonts w:ascii="Lucida Grande" w:hAnsi="Lucida Grande" w:cs="Lucida Grande"/>
          <w:color w:val="000000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color w:val="000000"/>
          <w:sz w:val="22"/>
          <w:szCs w:val="22"/>
          <w:lang w:eastAsia="ar-SA"/>
        </w:rPr>
        <w:t>ki wraz z bram</w:t>
      </w:r>
      <w:r w:rsidRPr="007A30B8">
        <w:rPr>
          <w:rFonts w:ascii="Lucida Grande" w:hAnsi="Lucida Grande" w:cs="Lucida Grande"/>
          <w:color w:val="000000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color w:val="000000"/>
          <w:sz w:val="22"/>
          <w:szCs w:val="22"/>
          <w:lang w:eastAsia="ar-SA"/>
        </w:rPr>
        <w:t xml:space="preserve"> wjazdow</w:t>
      </w:r>
      <w:r w:rsidRPr="007A30B8">
        <w:rPr>
          <w:rFonts w:ascii="Lucida Grande" w:hAnsi="Lucida Grande" w:cs="Lucida Grande"/>
          <w:color w:val="000000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color w:val="000000"/>
          <w:sz w:val="22"/>
          <w:szCs w:val="22"/>
          <w:lang w:eastAsia="ar-SA"/>
        </w:rPr>
        <w:t>.</w:t>
      </w:r>
    </w:p>
    <w:p w14:paraId="7C4FA1A8" w14:textId="77777777" w:rsidR="00CF5D3F" w:rsidRPr="007A30B8" w:rsidRDefault="00CF5D3F" w:rsidP="00CF5D3F">
      <w:pPr>
        <w:pStyle w:val="Tekstpodstawowywcity21"/>
        <w:ind w:left="0" w:firstLine="0"/>
        <w:rPr>
          <w:rFonts w:ascii="Arial Narrow" w:hAnsi="Arial Narrow"/>
          <w:color w:val="000000"/>
          <w:sz w:val="22"/>
          <w:szCs w:val="22"/>
          <w:lang w:eastAsia="ar-SA"/>
        </w:rPr>
      </w:pPr>
      <w:r w:rsidRPr="007A30B8">
        <w:rPr>
          <w:rFonts w:ascii="Arial Narrow" w:hAnsi="Arial Narrow"/>
          <w:color w:val="000000"/>
          <w:sz w:val="22"/>
          <w:szCs w:val="22"/>
          <w:lang w:eastAsia="ar-SA"/>
        </w:rPr>
        <w:t>ogrodzenie panelowe h=220 cm. Panele zgrzewane standardowe w wariancie grubo</w:t>
      </w:r>
      <w:r w:rsidRPr="007A30B8">
        <w:rPr>
          <w:rFonts w:ascii="Lucida Grande" w:hAnsi="Lucida Grande" w:cs="Lucida Grande"/>
          <w:color w:val="000000"/>
          <w:sz w:val="22"/>
          <w:szCs w:val="22"/>
          <w:lang w:eastAsia="ar-SA"/>
        </w:rPr>
        <w:t>ś</w:t>
      </w:r>
      <w:r w:rsidRPr="007A30B8">
        <w:rPr>
          <w:rFonts w:ascii="Arial Narrow" w:hAnsi="Arial Narrow"/>
          <w:color w:val="000000"/>
          <w:sz w:val="22"/>
          <w:szCs w:val="22"/>
          <w:lang w:eastAsia="ar-SA"/>
        </w:rPr>
        <w:t xml:space="preserve">ci drutów: pojedyncze druty pionowe Ø 5 mm i podwójne druty poziome Ø 6+6 mm, </w:t>
      </w:r>
    </w:p>
    <w:p w14:paraId="15F99555" w14:textId="77777777" w:rsidR="00CF5D3F" w:rsidRPr="007A30B8" w:rsidRDefault="00CF5D3F" w:rsidP="00CF5D3F">
      <w:pPr>
        <w:pStyle w:val="Tekstpodstawowywcity21"/>
        <w:ind w:left="0" w:firstLine="0"/>
        <w:rPr>
          <w:rFonts w:ascii="Arial Narrow" w:hAnsi="Arial Narrow"/>
          <w:color w:val="000000"/>
          <w:sz w:val="22"/>
          <w:szCs w:val="22"/>
          <w:lang w:eastAsia="ar-SA"/>
        </w:rPr>
      </w:pPr>
      <w:r w:rsidRPr="007A30B8">
        <w:rPr>
          <w:rFonts w:ascii="Arial Narrow" w:hAnsi="Arial Narrow"/>
          <w:color w:val="000000"/>
          <w:sz w:val="22"/>
          <w:szCs w:val="22"/>
          <w:lang w:eastAsia="ar-SA"/>
        </w:rPr>
        <w:t>Rozstaw drutów paneli wynosi – 50x200 mm (pionowe druty co 50 mm, poziome co 200 mm). Zastosowanie w Panelach Prostych podwójnych, grubych drutów poziomych pozwala uzyska</w:t>
      </w:r>
      <w:r w:rsidRPr="007A30B8">
        <w:rPr>
          <w:rFonts w:ascii="Lucida Grande" w:hAnsi="Lucida Grande" w:cs="Lucida Grande"/>
          <w:color w:val="000000"/>
          <w:sz w:val="22"/>
          <w:szCs w:val="22"/>
          <w:lang w:eastAsia="ar-SA"/>
        </w:rPr>
        <w:t>ć</w:t>
      </w:r>
      <w:r w:rsidRPr="007A30B8">
        <w:rPr>
          <w:rFonts w:ascii="Arial Narrow" w:hAnsi="Arial Narrow"/>
          <w:color w:val="000000"/>
          <w:sz w:val="22"/>
          <w:szCs w:val="22"/>
          <w:lang w:eastAsia="ar-SA"/>
        </w:rPr>
        <w:t xml:space="preserve"> niezwykle du</w:t>
      </w:r>
      <w:r w:rsidRPr="007A30B8">
        <w:rPr>
          <w:rFonts w:ascii="Lucida Grande" w:hAnsi="Lucida Grande" w:cs="Lucida Grande"/>
          <w:color w:val="000000"/>
          <w:sz w:val="22"/>
          <w:szCs w:val="22"/>
          <w:lang w:eastAsia="ar-SA"/>
        </w:rPr>
        <w:t>żą</w:t>
      </w:r>
      <w:r w:rsidRPr="007A30B8">
        <w:rPr>
          <w:rFonts w:ascii="Arial Narrow" w:hAnsi="Arial Narrow"/>
          <w:color w:val="000000"/>
          <w:sz w:val="22"/>
          <w:szCs w:val="22"/>
          <w:lang w:eastAsia="ar-SA"/>
        </w:rPr>
        <w:t xml:space="preserve"> wytrzyma</w:t>
      </w:r>
      <w:r w:rsidRPr="007A30B8">
        <w:rPr>
          <w:rFonts w:ascii="Lucida Grande" w:hAnsi="Lucida Grande" w:cs="Lucida Grande"/>
          <w:color w:val="000000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color w:val="000000"/>
          <w:sz w:val="22"/>
          <w:szCs w:val="22"/>
          <w:lang w:eastAsia="ar-SA"/>
        </w:rPr>
        <w:t>o</w:t>
      </w:r>
      <w:r w:rsidRPr="007A30B8">
        <w:rPr>
          <w:rFonts w:ascii="Lucida Grande" w:hAnsi="Lucida Grande" w:cs="Lucida Grande"/>
          <w:color w:val="000000"/>
          <w:sz w:val="22"/>
          <w:szCs w:val="22"/>
          <w:lang w:eastAsia="ar-SA"/>
        </w:rPr>
        <w:t>ść</w:t>
      </w:r>
      <w:r w:rsidRPr="007A30B8">
        <w:rPr>
          <w:rFonts w:ascii="Arial Narrow" w:hAnsi="Arial Narrow"/>
          <w:color w:val="000000"/>
          <w:sz w:val="22"/>
          <w:szCs w:val="22"/>
          <w:lang w:eastAsia="ar-SA"/>
        </w:rPr>
        <w:t xml:space="preserve"> i sztywno</w:t>
      </w:r>
      <w:r w:rsidRPr="007A30B8">
        <w:rPr>
          <w:rFonts w:ascii="Lucida Grande" w:hAnsi="Lucida Grande" w:cs="Lucida Grande"/>
          <w:color w:val="000000"/>
          <w:sz w:val="22"/>
          <w:szCs w:val="22"/>
          <w:lang w:eastAsia="ar-SA"/>
        </w:rPr>
        <w:t>ść</w:t>
      </w:r>
      <w:r w:rsidRPr="007A30B8">
        <w:rPr>
          <w:rFonts w:ascii="Arial Narrow" w:hAnsi="Arial Narrow"/>
          <w:color w:val="000000"/>
          <w:sz w:val="22"/>
          <w:szCs w:val="22"/>
          <w:lang w:eastAsia="ar-SA"/>
        </w:rPr>
        <w:t xml:space="preserve"> ogrodzenia, niedost</w:t>
      </w:r>
      <w:r w:rsidRPr="007A30B8">
        <w:rPr>
          <w:rFonts w:ascii="Lucida Grande" w:hAnsi="Lucida Grande" w:cs="Lucida Grande"/>
          <w:color w:val="000000"/>
          <w:sz w:val="22"/>
          <w:szCs w:val="22"/>
          <w:lang w:eastAsia="ar-SA"/>
        </w:rPr>
        <w:t>ę</w:t>
      </w:r>
      <w:r w:rsidRPr="007A30B8">
        <w:rPr>
          <w:rFonts w:ascii="Arial Narrow" w:hAnsi="Arial Narrow"/>
          <w:color w:val="000000"/>
          <w:sz w:val="22"/>
          <w:szCs w:val="22"/>
          <w:lang w:eastAsia="ar-SA"/>
        </w:rPr>
        <w:t>pn</w:t>
      </w:r>
      <w:r w:rsidRPr="007A30B8">
        <w:rPr>
          <w:rFonts w:ascii="Lucida Grande" w:hAnsi="Lucida Grande" w:cs="Lucida Grande"/>
          <w:color w:val="000000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color w:val="000000"/>
          <w:sz w:val="22"/>
          <w:szCs w:val="22"/>
          <w:lang w:eastAsia="ar-SA"/>
        </w:rPr>
        <w:t xml:space="preserve"> dla ogrodze</w:t>
      </w:r>
      <w:r w:rsidRPr="007A30B8">
        <w:rPr>
          <w:rFonts w:ascii="Lucida Grande" w:hAnsi="Lucida Grande" w:cs="Lucida Grande"/>
          <w:color w:val="000000"/>
          <w:sz w:val="22"/>
          <w:szCs w:val="22"/>
          <w:lang w:eastAsia="ar-SA"/>
        </w:rPr>
        <w:t>ń</w:t>
      </w:r>
      <w:r w:rsidRPr="007A30B8">
        <w:rPr>
          <w:rFonts w:ascii="Arial Narrow" w:hAnsi="Arial Narrow"/>
          <w:color w:val="000000"/>
          <w:sz w:val="22"/>
          <w:szCs w:val="22"/>
          <w:lang w:eastAsia="ar-SA"/>
        </w:rPr>
        <w:t xml:space="preserve"> bazuj</w:t>
      </w:r>
      <w:r w:rsidRPr="007A30B8">
        <w:rPr>
          <w:rFonts w:ascii="Lucida Grande" w:hAnsi="Lucida Grande" w:cs="Lucida Grande"/>
          <w:color w:val="000000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color w:val="000000"/>
          <w:sz w:val="22"/>
          <w:szCs w:val="22"/>
          <w:lang w:eastAsia="ar-SA"/>
        </w:rPr>
        <w:t>cych na panelach wykonanych wy</w:t>
      </w:r>
      <w:r w:rsidRPr="007A30B8">
        <w:rPr>
          <w:rFonts w:ascii="Lucida Grande" w:hAnsi="Lucida Grande" w:cs="Lucida Grande"/>
          <w:color w:val="000000"/>
          <w:sz w:val="22"/>
          <w:szCs w:val="22"/>
          <w:lang w:eastAsia="ar-SA"/>
        </w:rPr>
        <w:t>łą</w:t>
      </w:r>
      <w:r w:rsidRPr="007A30B8">
        <w:rPr>
          <w:rFonts w:ascii="Arial Narrow" w:hAnsi="Arial Narrow"/>
          <w:color w:val="000000"/>
          <w:sz w:val="22"/>
          <w:szCs w:val="22"/>
          <w:lang w:eastAsia="ar-SA"/>
        </w:rPr>
        <w:t>cznie z pojedynczych drutów. Panele zainstalowa</w:t>
      </w:r>
      <w:r w:rsidRPr="007A30B8">
        <w:rPr>
          <w:rFonts w:ascii="Lucida Grande" w:hAnsi="Lucida Grande" w:cs="Lucida Grande"/>
          <w:color w:val="000000"/>
          <w:sz w:val="22"/>
          <w:szCs w:val="22"/>
          <w:lang w:eastAsia="ar-SA"/>
        </w:rPr>
        <w:t>ć</w:t>
      </w:r>
      <w:r w:rsidRPr="007A30B8">
        <w:rPr>
          <w:rFonts w:ascii="Arial Narrow" w:hAnsi="Arial Narrow"/>
          <w:color w:val="000000"/>
          <w:sz w:val="22"/>
          <w:szCs w:val="22"/>
          <w:lang w:eastAsia="ar-SA"/>
        </w:rPr>
        <w:t xml:space="preserve"> tak, aby ostre zako</w:t>
      </w:r>
      <w:r w:rsidRPr="007A30B8">
        <w:rPr>
          <w:rFonts w:ascii="Lucida Grande" w:hAnsi="Lucida Grande" w:cs="Lucida Grande"/>
          <w:color w:val="000000"/>
          <w:sz w:val="22"/>
          <w:szCs w:val="22"/>
          <w:lang w:eastAsia="ar-SA"/>
        </w:rPr>
        <w:t>ń</w:t>
      </w:r>
      <w:r w:rsidRPr="007A30B8">
        <w:rPr>
          <w:rFonts w:ascii="Arial Narrow" w:hAnsi="Arial Narrow"/>
          <w:color w:val="000000"/>
          <w:sz w:val="22"/>
          <w:szCs w:val="22"/>
          <w:lang w:eastAsia="ar-SA"/>
        </w:rPr>
        <w:t>czenie by</w:t>
      </w:r>
      <w:r w:rsidRPr="007A30B8">
        <w:rPr>
          <w:rFonts w:ascii="Lucida Grande" w:hAnsi="Lucida Grande" w:cs="Lucida Grande"/>
          <w:color w:val="000000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color w:val="000000"/>
          <w:sz w:val="22"/>
          <w:szCs w:val="22"/>
          <w:lang w:eastAsia="ar-SA"/>
        </w:rPr>
        <w:t>o na dole ogrodzenia. Ochrona antykorozyjna: cynkowanie ogniowe. S</w:t>
      </w:r>
      <w:r w:rsidRPr="007A30B8">
        <w:rPr>
          <w:rFonts w:ascii="Lucida Grande" w:hAnsi="Lucida Grande" w:cs="Lucida Grande"/>
          <w:color w:val="000000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color w:val="000000"/>
          <w:sz w:val="22"/>
          <w:szCs w:val="22"/>
          <w:lang w:eastAsia="ar-SA"/>
        </w:rPr>
        <w:t>upki ogrodzeniowe wykonywane s</w:t>
      </w:r>
      <w:r w:rsidRPr="007A30B8">
        <w:rPr>
          <w:rFonts w:ascii="Lucida Grande" w:hAnsi="Lucida Grande" w:cs="Lucida Grande"/>
          <w:color w:val="000000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color w:val="000000"/>
          <w:sz w:val="22"/>
          <w:szCs w:val="22"/>
          <w:lang w:eastAsia="ar-SA"/>
        </w:rPr>
        <w:t xml:space="preserve"> z kszta</w:t>
      </w:r>
      <w:r w:rsidRPr="007A30B8">
        <w:rPr>
          <w:rFonts w:ascii="Lucida Grande" w:hAnsi="Lucida Grande" w:cs="Lucida Grande"/>
          <w:color w:val="000000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color w:val="000000"/>
          <w:sz w:val="22"/>
          <w:szCs w:val="22"/>
          <w:lang w:eastAsia="ar-SA"/>
        </w:rPr>
        <w:t>towników prostok</w:t>
      </w:r>
      <w:r w:rsidRPr="007A30B8">
        <w:rPr>
          <w:rFonts w:ascii="Lucida Grande" w:hAnsi="Lucida Grande" w:cs="Lucida Grande"/>
          <w:color w:val="000000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color w:val="000000"/>
          <w:sz w:val="22"/>
          <w:szCs w:val="22"/>
          <w:lang w:eastAsia="ar-SA"/>
        </w:rPr>
        <w:t>tnych 60x40x2,0 mm, zamykanych od góry daszkami z mrozoodpornego tworzywa sztucznego. Wysoko</w:t>
      </w:r>
      <w:r w:rsidRPr="007A30B8">
        <w:rPr>
          <w:rFonts w:ascii="Lucida Grande" w:hAnsi="Lucida Grande" w:cs="Lucida Grande"/>
          <w:color w:val="000000"/>
          <w:sz w:val="22"/>
          <w:szCs w:val="22"/>
          <w:lang w:eastAsia="ar-SA"/>
        </w:rPr>
        <w:t>ś</w:t>
      </w:r>
      <w:r w:rsidRPr="007A30B8">
        <w:rPr>
          <w:rFonts w:ascii="Arial Narrow" w:hAnsi="Arial Narrow"/>
          <w:color w:val="000000"/>
          <w:sz w:val="22"/>
          <w:szCs w:val="22"/>
          <w:lang w:eastAsia="ar-SA"/>
        </w:rPr>
        <w:t>ci s</w:t>
      </w:r>
      <w:r w:rsidRPr="007A30B8">
        <w:rPr>
          <w:rFonts w:ascii="Lucida Grande" w:hAnsi="Lucida Grande" w:cs="Lucida Grande"/>
          <w:color w:val="000000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color w:val="000000"/>
          <w:sz w:val="22"/>
          <w:szCs w:val="22"/>
          <w:lang w:eastAsia="ar-SA"/>
        </w:rPr>
        <w:t>upków dostosowano do wymiarów poszczególnych paneli. Rozstaw osiowy s</w:t>
      </w:r>
      <w:r w:rsidRPr="007A30B8">
        <w:rPr>
          <w:rFonts w:ascii="Lucida Grande" w:hAnsi="Lucida Grande" w:cs="Lucida Grande"/>
          <w:color w:val="000000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color w:val="000000"/>
          <w:sz w:val="22"/>
          <w:szCs w:val="22"/>
          <w:lang w:eastAsia="ar-SA"/>
        </w:rPr>
        <w:t>upków w ogrodzeniu panelowym wynosi 2590 mm. S</w:t>
      </w:r>
      <w:r w:rsidRPr="007A30B8">
        <w:rPr>
          <w:rFonts w:ascii="Lucida Grande" w:hAnsi="Lucida Grande" w:cs="Lucida Grande"/>
          <w:color w:val="000000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color w:val="000000"/>
          <w:sz w:val="22"/>
          <w:szCs w:val="22"/>
          <w:lang w:eastAsia="ar-SA"/>
        </w:rPr>
        <w:t>upki w standardowej wersji przeznaczone s</w:t>
      </w:r>
      <w:r w:rsidRPr="007A30B8">
        <w:rPr>
          <w:rFonts w:ascii="Lucida Grande" w:hAnsi="Lucida Grande" w:cs="Lucida Grande"/>
          <w:color w:val="000000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color w:val="000000"/>
          <w:sz w:val="22"/>
          <w:szCs w:val="22"/>
          <w:lang w:eastAsia="ar-SA"/>
        </w:rPr>
        <w:t xml:space="preserve"> do zabetonowania w gruncie. Ochrona antykorozyjna: cynkowanie ogniowe. Fundament betonowy pod s</w:t>
      </w:r>
      <w:r w:rsidRPr="007A30B8">
        <w:rPr>
          <w:rFonts w:ascii="Lucida Grande" w:hAnsi="Lucida Grande" w:cs="Lucida Grande"/>
          <w:color w:val="000000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color w:val="000000"/>
          <w:sz w:val="22"/>
          <w:szCs w:val="22"/>
          <w:lang w:eastAsia="ar-SA"/>
        </w:rPr>
        <w:t>upki  30x30x80 cm, beton C20/25 (B25).</w:t>
      </w:r>
    </w:p>
    <w:p w14:paraId="22E2958D" w14:textId="740EF656" w:rsidR="00CF5D3F" w:rsidRPr="007A30B8" w:rsidRDefault="00CF5D3F" w:rsidP="00CF5D3F">
      <w:pPr>
        <w:pStyle w:val="Zwykytekst1"/>
        <w:numPr>
          <w:ilvl w:val="0"/>
          <w:numId w:val="1"/>
        </w:numPr>
        <w:jc w:val="both"/>
        <w:rPr>
          <w:rFonts w:ascii="Arial Narrow" w:hAnsi="Arial Narrow"/>
          <w:color w:val="000000"/>
          <w:sz w:val="22"/>
          <w:szCs w:val="22"/>
          <w:lang w:eastAsia="ar-SA"/>
        </w:rPr>
      </w:pPr>
      <w:r w:rsidRPr="007A30B8">
        <w:rPr>
          <w:rFonts w:ascii="Arial Narrow" w:hAnsi="Arial Narrow"/>
          <w:color w:val="000000"/>
          <w:sz w:val="22"/>
          <w:szCs w:val="22"/>
          <w:lang w:eastAsia="ar-SA"/>
        </w:rPr>
        <w:t>Obejmy monta</w:t>
      </w:r>
      <w:r w:rsidRPr="007A30B8">
        <w:rPr>
          <w:rFonts w:ascii="Lucida Grande" w:hAnsi="Lucida Grande" w:cs="Lucida Grande"/>
          <w:color w:val="000000"/>
          <w:sz w:val="22"/>
          <w:szCs w:val="22"/>
          <w:lang w:eastAsia="ar-SA"/>
        </w:rPr>
        <w:t>ż</w:t>
      </w:r>
      <w:r w:rsidRPr="007A30B8">
        <w:rPr>
          <w:rFonts w:ascii="Arial Narrow" w:hAnsi="Arial Narrow"/>
          <w:color w:val="000000"/>
          <w:sz w:val="22"/>
          <w:szCs w:val="22"/>
          <w:lang w:eastAsia="ar-SA"/>
        </w:rPr>
        <w:t>owe systemu s</w:t>
      </w:r>
      <w:r w:rsidRPr="007A30B8">
        <w:rPr>
          <w:rFonts w:ascii="Lucida Grande" w:hAnsi="Lucida Grande" w:cs="Lucida Grande"/>
          <w:color w:val="000000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color w:val="000000"/>
          <w:sz w:val="22"/>
          <w:szCs w:val="22"/>
          <w:lang w:eastAsia="ar-SA"/>
        </w:rPr>
        <w:t>u</w:t>
      </w:r>
      <w:r w:rsidRPr="007A30B8">
        <w:rPr>
          <w:rFonts w:ascii="Lucida Grande" w:hAnsi="Lucida Grande" w:cs="Lucida Grande"/>
          <w:color w:val="000000"/>
          <w:sz w:val="22"/>
          <w:szCs w:val="22"/>
          <w:lang w:eastAsia="ar-SA"/>
        </w:rPr>
        <w:t>żą</w:t>
      </w:r>
      <w:r w:rsidRPr="007A30B8">
        <w:rPr>
          <w:rFonts w:ascii="Arial Narrow" w:hAnsi="Arial Narrow"/>
          <w:color w:val="000000"/>
          <w:sz w:val="22"/>
          <w:szCs w:val="22"/>
          <w:lang w:eastAsia="ar-SA"/>
        </w:rPr>
        <w:t xml:space="preserve"> do po</w:t>
      </w:r>
      <w:r w:rsidRPr="007A30B8">
        <w:rPr>
          <w:rFonts w:ascii="Lucida Grande" w:hAnsi="Lucida Grande" w:cs="Lucida Grande"/>
          <w:color w:val="000000"/>
          <w:sz w:val="22"/>
          <w:szCs w:val="22"/>
          <w:lang w:eastAsia="ar-SA"/>
        </w:rPr>
        <w:t>łą</w:t>
      </w:r>
      <w:r w:rsidRPr="007A30B8">
        <w:rPr>
          <w:rFonts w:ascii="Arial Narrow" w:hAnsi="Arial Narrow"/>
          <w:color w:val="000000"/>
          <w:sz w:val="22"/>
          <w:szCs w:val="22"/>
          <w:lang w:eastAsia="ar-SA"/>
        </w:rPr>
        <w:t>czenia paneli ze s</w:t>
      </w:r>
      <w:r w:rsidRPr="007A30B8">
        <w:rPr>
          <w:rFonts w:ascii="Lucida Grande" w:hAnsi="Lucida Grande" w:cs="Lucida Grande"/>
          <w:color w:val="000000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color w:val="000000"/>
          <w:sz w:val="22"/>
          <w:szCs w:val="22"/>
          <w:lang w:eastAsia="ar-SA"/>
        </w:rPr>
        <w:t>upkami ogrodzeniowymi w trzech rodzajach: pocz</w:t>
      </w:r>
      <w:r w:rsidRPr="007A30B8">
        <w:rPr>
          <w:rFonts w:ascii="Lucida Grande" w:hAnsi="Lucida Grande" w:cs="Lucida Grande"/>
          <w:color w:val="000000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color w:val="000000"/>
          <w:sz w:val="22"/>
          <w:szCs w:val="22"/>
          <w:lang w:eastAsia="ar-SA"/>
        </w:rPr>
        <w:t>tkowe, przelotowe i naro</w:t>
      </w:r>
      <w:r w:rsidRPr="007A30B8">
        <w:rPr>
          <w:rFonts w:ascii="Lucida Grande" w:hAnsi="Lucida Grande" w:cs="Lucida Grande"/>
          <w:color w:val="000000"/>
          <w:sz w:val="22"/>
          <w:szCs w:val="22"/>
          <w:lang w:eastAsia="ar-SA"/>
        </w:rPr>
        <w:t>ż</w:t>
      </w:r>
      <w:r w:rsidRPr="007A30B8">
        <w:rPr>
          <w:rFonts w:ascii="Arial Narrow" w:hAnsi="Arial Narrow"/>
          <w:color w:val="000000"/>
          <w:sz w:val="22"/>
          <w:szCs w:val="22"/>
          <w:lang w:eastAsia="ar-SA"/>
        </w:rPr>
        <w:t>ne – odpowiednio zak</w:t>
      </w:r>
      <w:r w:rsidRPr="007A30B8">
        <w:rPr>
          <w:rFonts w:ascii="Lucida Grande" w:hAnsi="Lucida Grande" w:cs="Lucida Grande"/>
          <w:color w:val="000000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color w:val="000000"/>
          <w:sz w:val="22"/>
          <w:szCs w:val="22"/>
          <w:lang w:eastAsia="ar-SA"/>
        </w:rPr>
        <w:t>adane na s</w:t>
      </w:r>
      <w:r w:rsidRPr="007A30B8">
        <w:rPr>
          <w:rFonts w:ascii="Lucida Grande" w:hAnsi="Lucida Grande" w:cs="Lucida Grande"/>
          <w:color w:val="000000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color w:val="000000"/>
          <w:sz w:val="22"/>
          <w:szCs w:val="22"/>
          <w:lang w:eastAsia="ar-SA"/>
        </w:rPr>
        <w:t>upki skrajne, po</w:t>
      </w:r>
      <w:r w:rsidRPr="007A30B8">
        <w:rPr>
          <w:rFonts w:ascii="Lucida Grande" w:hAnsi="Lucida Grande" w:cs="Lucida Grande"/>
          <w:color w:val="000000"/>
          <w:sz w:val="22"/>
          <w:szCs w:val="22"/>
          <w:lang w:eastAsia="ar-SA"/>
        </w:rPr>
        <w:t>ś</w:t>
      </w:r>
      <w:r w:rsidRPr="007A30B8">
        <w:rPr>
          <w:rFonts w:ascii="Arial Narrow" w:hAnsi="Arial Narrow"/>
          <w:color w:val="000000"/>
          <w:sz w:val="22"/>
          <w:szCs w:val="22"/>
          <w:lang w:eastAsia="ar-SA"/>
        </w:rPr>
        <w:t>rednie i w naro</w:t>
      </w:r>
      <w:r w:rsidRPr="007A30B8">
        <w:rPr>
          <w:rFonts w:ascii="Lucida Grande" w:hAnsi="Lucida Grande" w:cs="Lucida Grande"/>
          <w:color w:val="000000"/>
          <w:sz w:val="22"/>
          <w:szCs w:val="22"/>
          <w:lang w:eastAsia="ar-SA"/>
        </w:rPr>
        <w:t>ż</w:t>
      </w:r>
      <w:r w:rsidRPr="007A30B8">
        <w:rPr>
          <w:rFonts w:ascii="Arial Narrow" w:hAnsi="Arial Narrow"/>
          <w:color w:val="000000"/>
          <w:sz w:val="22"/>
          <w:szCs w:val="22"/>
          <w:lang w:eastAsia="ar-SA"/>
        </w:rPr>
        <w:t>nikach ogrodzenia. Obejmy skr</w:t>
      </w:r>
      <w:r w:rsidRPr="007A30B8">
        <w:rPr>
          <w:rFonts w:ascii="Lucida Grande" w:hAnsi="Lucida Grande" w:cs="Lucida Grande"/>
          <w:color w:val="000000"/>
          <w:sz w:val="22"/>
          <w:szCs w:val="22"/>
          <w:lang w:eastAsia="ar-SA"/>
        </w:rPr>
        <w:t>ę</w:t>
      </w:r>
      <w:r w:rsidRPr="007A30B8">
        <w:rPr>
          <w:rFonts w:ascii="Arial Narrow" w:hAnsi="Arial Narrow"/>
          <w:color w:val="000000"/>
          <w:sz w:val="22"/>
          <w:szCs w:val="22"/>
          <w:lang w:eastAsia="ar-SA"/>
        </w:rPr>
        <w:t>cane za pomoc</w:t>
      </w:r>
      <w:r w:rsidRPr="007A30B8">
        <w:rPr>
          <w:rFonts w:ascii="Lucida Grande" w:hAnsi="Lucida Grande" w:cs="Lucida Grande"/>
          <w:color w:val="000000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color w:val="000000"/>
          <w:sz w:val="22"/>
          <w:szCs w:val="22"/>
          <w:lang w:eastAsia="ar-SA"/>
        </w:rPr>
        <w:t xml:space="preserve"> ocynkowanych </w:t>
      </w:r>
      <w:r w:rsidRPr="007A30B8">
        <w:rPr>
          <w:rFonts w:ascii="Lucida Grande" w:hAnsi="Lucida Grande" w:cs="Lucida Grande"/>
          <w:color w:val="000000"/>
          <w:sz w:val="22"/>
          <w:szCs w:val="22"/>
          <w:lang w:eastAsia="ar-SA"/>
        </w:rPr>
        <w:t>ś</w:t>
      </w:r>
      <w:r w:rsidRPr="007A30B8">
        <w:rPr>
          <w:rFonts w:ascii="Arial Narrow" w:hAnsi="Arial Narrow"/>
          <w:color w:val="000000"/>
          <w:sz w:val="22"/>
          <w:szCs w:val="22"/>
          <w:lang w:eastAsia="ar-SA"/>
        </w:rPr>
        <w:t>rub i nakr</w:t>
      </w:r>
      <w:r w:rsidRPr="007A30B8">
        <w:rPr>
          <w:rFonts w:ascii="Lucida Grande" w:hAnsi="Lucida Grande" w:cs="Lucida Grande"/>
          <w:color w:val="000000"/>
          <w:sz w:val="22"/>
          <w:szCs w:val="22"/>
          <w:lang w:eastAsia="ar-SA"/>
        </w:rPr>
        <w:t>ę</w:t>
      </w:r>
      <w:r w:rsidRPr="007A30B8">
        <w:rPr>
          <w:rFonts w:ascii="Arial Narrow" w:hAnsi="Arial Narrow"/>
          <w:color w:val="000000"/>
          <w:sz w:val="22"/>
          <w:szCs w:val="22"/>
          <w:lang w:eastAsia="ar-SA"/>
        </w:rPr>
        <w:t>tek M8. Istnieje mo</w:t>
      </w:r>
      <w:r w:rsidRPr="007A30B8">
        <w:rPr>
          <w:rFonts w:ascii="Lucida Grande" w:hAnsi="Lucida Grande" w:cs="Lucida Grande"/>
          <w:color w:val="000000"/>
          <w:sz w:val="22"/>
          <w:szCs w:val="22"/>
          <w:lang w:eastAsia="ar-SA"/>
        </w:rPr>
        <w:t>ż</w:t>
      </w:r>
      <w:r w:rsidRPr="007A30B8">
        <w:rPr>
          <w:rFonts w:ascii="Arial Narrow" w:hAnsi="Arial Narrow"/>
          <w:color w:val="000000"/>
          <w:sz w:val="22"/>
          <w:szCs w:val="22"/>
          <w:lang w:eastAsia="ar-SA"/>
        </w:rPr>
        <w:t>liwo</w:t>
      </w:r>
      <w:r w:rsidRPr="007A30B8">
        <w:rPr>
          <w:rFonts w:ascii="Lucida Grande" w:hAnsi="Lucida Grande" w:cs="Lucida Grande"/>
          <w:color w:val="000000"/>
          <w:sz w:val="22"/>
          <w:szCs w:val="22"/>
          <w:lang w:eastAsia="ar-SA"/>
        </w:rPr>
        <w:t>ść</w:t>
      </w:r>
      <w:r w:rsidRPr="007A30B8">
        <w:rPr>
          <w:rFonts w:ascii="Arial Narrow" w:hAnsi="Arial Narrow"/>
          <w:color w:val="000000"/>
          <w:sz w:val="22"/>
          <w:szCs w:val="22"/>
          <w:lang w:eastAsia="ar-SA"/>
        </w:rPr>
        <w:t xml:space="preserve"> zastosowania </w:t>
      </w:r>
      <w:r w:rsidRPr="007A30B8">
        <w:rPr>
          <w:rFonts w:ascii="Arial Narrow" w:hAnsi="Arial Narrow"/>
          <w:color w:val="000000"/>
          <w:sz w:val="22"/>
          <w:szCs w:val="22"/>
          <w:lang w:eastAsia="ar-SA"/>
        </w:rPr>
        <w:lastRenderedPageBreak/>
        <w:t>do obejm nakr</w:t>
      </w:r>
      <w:r w:rsidRPr="007A30B8">
        <w:rPr>
          <w:rFonts w:ascii="Lucida Grande" w:hAnsi="Lucida Grande" w:cs="Lucida Grande"/>
          <w:color w:val="000000"/>
          <w:sz w:val="22"/>
          <w:szCs w:val="22"/>
          <w:lang w:eastAsia="ar-SA"/>
        </w:rPr>
        <w:t>ę</w:t>
      </w:r>
      <w:r w:rsidRPr="007A30B8">
        <w:rPr>
          <w:rFonts w:ascii="Arial Narrow" w:hAnsi="Arial Narrow"/>
          <w:color w:val="000000"/>
          <w:sz w:val="22"/>
          <w:szCs w:val="22"/>
          <w:lang w:eastAsia="ar-SA"/>
        </w:rPr>
        <w:t xml:space="preserve">tek </w:t>
      </w:r>
      <w:proofErr w:type="spellStart"/>
      <w:r w:rsidRPr="007A30B8">
        <w:rPr>
          <w:rFonts w:ascii="Arial Narrow" w:hAnsi="Arial Narrow"/>
          <w:color w:val="000000"/>
          <w:sz w:val="22"/>
          <w:szCs w:val="22"/>
          <w:lang w:eastAsia="ar-SA"/>
        </w:rPr>
        <w:t>samozrywalnych</w:t>
      </w:r>
      <w:proofErr w:type="spellEnd"/>
      <w:r w:rsidRPr="007A30B8">
        <w:rPr>
          <w:rFonts w:ascii="Arial Narrow" w:hAnsi="Arial Narrow"/>
          <w:color w:val="000000"/>
          <w:sz w:val="22"/>
          <w:szCs w:val="22"/>
          <w:lang w:eastAsia="ar-SA"/>
        </w:rPr>
        <w:t>, które uniemo</w:t>
      </w:r>
      <w:r w:rsidRPr="007A30B8">
        <w:rPr>
          <w:rFonts w:ascii="Lucida Grande" w:hAnsi="Lucida Grande" w:cs="Lucida Grande"/>
          <w:color w:val="000000"/>
          <w:sz w:val="22"/>
          <w:szCs w:val="22"/>
          <w:lang w:eastAsia="ar-SA"/>
        </w:rPr>
        <w:t>ż</w:t>
      </w:r>
      <w:r w:rsidRPr="007A30B8">
        <w:rPr>
          <w:rFonts w:ascii="Arial Narrow" w:hAnsi="Arial Narrow"/>
          <w:color w:val="000000"/>
          <w:sz w:val="22"/>
          <w:szCs w:val="22"/>
          <w:lang w:eastAsia="ar-SA"/>
        </w:rPr>
        <w:t>liwiaj</w:t>
      </w:r>
      <w:r w:rsidRPr="007A30B8">
        <w:rPr>
          <w:rFonts w:ascii="Lucida Grande" w:hAnsi="Lucida Grande" w:cs="Lucida Grande"/>
          <w:color w:val="000000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color w:val="000000"/>
          <w:sz w:val="22"/>
          <w:szCs w:val="22"/>
          <w:lang w:eastAsia="ar-SA"/>
        </w:rPr>
        <w:t xml:space="preserve"> zdemontowanie ogrodzenia bez uszkadzania jego konstrukcji. Ochrona antykorozyjna: cynkowanie. Brama wej</w:t>
      </w:r>
      <w:r w:rsidRPr="007A30B8">
        <w:rPr>
          <w:rFonts w:ascii="Lucida Grande" w:hAnsi="Lucida Grande" w:cs="Lucida Grande"/>
          <w:color w:val="000000"/>
          <w:sz w:val="22"/>
          <w:szCs w:val="22"/>
          <w:lang w:eastAsia="ar-SA"/>
        </w:rPr>
        <w:t>ś</w:t>
      </w:r>
      <w:r w:rsidRPr="007A30B8">
        <w:rPr>
          <w:rFonts w:ascii="Arial Narrow" w:hAnsi="Arial Narrow"/>
          <w:color w:val="000000"/>
          <w:sz w:val="22"/>
          <w:szCs w:val="22"/>
          <w:lang w:eastAsia="ar-SA"/>
        </w:rPr>
        <w:t>ciowa  h=220 cm wykonane wg w/w systemu.</w:t>
      </w:r>
    </w:p>
    <w:p w14:paraId="69901A7C" w14:textId="77777777" w:rsidR="00CF5D3F" w:rsidRPr="007A30B8" w:rsidRDefault="00CF5D3F" w:rsidP="00CF5D3F">
      <w:pPr>
        <w:tabs>
          <w:tab w:val="left" w:pos="0"/>
          <w:tab w:val="left" w:pos="327"/>
          <w:tab w:val="left" w:pos="611"/>
        </w:tabs>
        <w:rPr>
          <w:rFonts w:ascii="Arial Narrow" w:hAnsi="Arial Narrow"/>
          <w:color w:val="000000"/>
          <w:sz w:val="22"/>
          <w:szCs w:val="22"/>
          <w:lang w:eastAsia="ar-SA"/>
        </w:rPr>
      </w:pPr>
    </w:p>
    <w:p w14:paraId="58550633" w14:textId="6DDAE903" w:rsidR="00CF5D3F" w:rsidRPr="007A30B8" w:rsidRDefault="00CF5D3F" w:rsidP="00CF5D3F">
      <w:pPr>
        <w:tabs>
          <w:tab w:val="left" w:pos="0"/>
          <w:tab w:val="left" w:pos="327"/>
          <w:tab w:val="left" w:pos="611"/>
        </w:tabs>
        <w:rPr>
          <w:rFonts w:ascii="Arial Narrow" w:hAnsi="Arial Narrow"/>
          <w:color w:val="000000"/>
          <w:sz w:val="22"/>
          <w:szCs w:val="22"/>
          <w:lang w:eastAsia="ar-SA"/>
        </w:rPr>
      </w:pPr>
      <w:r w:rsidRPr="007A30B8">
        <w:rPr>
          <w:rFonts w:ascii="Arial Narrow" w:hAnsi="Arial Narrow"/>
          <w:color w:val="000000"/>
          <w:sz w:val="22"/>
          <w:szCs w:val="22"/>
          <w:lang w:eastAsia="ar-SA"/>
        </w:rPr>
        <w:t>3.4.2. Nawierzchnie z kostki betonowej 6 i 8 cm.</w:t>
      </w:r>
    </w:p>
    <w:p w14:paraId="50DBB5BB" w14:textId="77777777" w:rsidR="00CF5D3F" w:rsidRPr="007A30B8" w:rsidRDefault="00CF5D3F" w:rsidP="00CF5D3F">
      <w:pPr>
        <w:tabs>
          <w:tab w:val="left" w:pos="0"/>
          <w:tab w:val="left" w:pos="327"/>
          <w:tab w:val="left" w:pos="611"/>
        </w:tabs>
        <w:rPr>
          <w:rFonts w:ascii="Arial Narrow" w:hAnsi="Arial Narrow"/>
          <w:color w:val="000000"/>
          <w:sz w:val="22"/>
          <w:szCs w:val="22"/>
          <w:lang w:eastAsia="ar-SA"/>
        </w:rPr>
      </w:pPr>
    </w:p>
    <w:p w14:paraId="17D7B3A8" w14:textId="77777777" w:rsidR="00CF5D3F" w:rsidRPr="007A30B8" w:rsidRDefault="00CF5D3F" w:rsidP="00CF5D3F">
      <w:pPr>
        <w:pStyle w:val="Tekstpodstawowywcity21"/>
        <w:ind w:left="0" w:firstLine="0"/>
        <w:rPr>
          <w:rFonts w:ascii="Arial Narrow" w:hAnsi="Arial Narrow"/>
          <w:color w:val="000000"/>
          <w:sz w:val="22"/>
          <w:szCs w:val="22"/>
          <w:lang w:eastAsia="ar-SA"/>
        </w:rPr>
      </w:pPr>
      <w:r w:rsidRPr="007A30B8">
        <w:rPr>
          <w:rFonts w:ascii="Arial Narrow" w:hAnsi="Arial Narrow"/>
          <w:color w:val="000000"/>
          <w:sz w:val="22"/>
          <w:szCs w:val="22"/>
          <w:lang w:eastAsia="ar-SA"/>
        </w:rPr>
        <w:t>Warstwy ci</w:t>
      </w:r>
      <w:r w:rsidRPr="007A30B8">
        <w:rPr>
          <w:rFonts w:ascii="Lucida Grande" w:hAnsi="Lucida Grande" w:cs="Lucida Grande"/>
          <w:color w:val="000000"/>
          <w:sz w:val="22"/>
          <w:szCs w:val="22"/>
          <w:lang w:eastAsia="ar-SA"/>
        </w:rPr>
        <w:t>ą</w:t>
      </w:r>
      <w:r w:rsidRPr="007A30B8">
        <w:rPr>
          <w:rFonts w:ascii="Arial Narrow" w:hAnsi="Arial Narrow"/>
          <w:color w:val="000000"/>
          <w:sz w:val="22"/>
          <w:szCs w:val="22"/>
          <w:lang w:eastAsia="ar-SA"/>
        </w:rPr>
        <w:t>gu jezdnego z kostki betonowej gr. 8 cm:</w:t>
      </w:r>
    </w:p>
    <w:p w14:paraId="4913FD03" w14:textId="77777777" w:rsidR="00CF5D3F" w:rsidRPr="007A30B8" w:rsidRDefault="00CF5D3F" w:rsidP="00CF5D3F">
      <w:pPr>
        <w:pStyle w:val="Tekstpodstawowywcity21"/>
        <w:ind w:left="0" w:firstLine="0"/>
        <w:rPr>
          <w:rFonts w:ascii="Arial Narrow" w:hAnsi="Arial Narrow"/>
          <w:color w:val="000000"/>
          <w:sz w:val="22"/>
          <w:szCs w:val="22"/>
          <w:lang w:eastAsia="ar-SA"/>
        </w:rPr>
      </w:pPr>
      <w:r w:rsidRPr="007A30B8">
        <w:rPr>
          <w:rFonts w:ascii="Arial Narrow" w:hAnsi="Arial Narrow"/>
          <w:color w:val="000000"/>
          <w:sz w:val="22"/>
          <w:szCs w:val="22"/>
          <w:lang w:eastAsia="ar-SA"/>
        </w:rPr>
        <w:t>–nawierzchnia z kostki betonowej, gr. 8 cm,</w:t>
      </w:r>
    </w:p>
    <w:p w14:paraId="1EDE32C9" w14:textId="77777777" w:rsidR="00CF5D3F" w:rsidRPr="007A30B8" w:rsidRDefault="00CF5D3F" w:rsidP="00CF5D3F">
      <w:pPr>
        <w:pStyle w:val="Tekstpodstawowywcity21"/>
        <w:ind w:left="0" w:firstLine="0"/>
        <w:rPr>
          <w:rFonts w:ascii="Arial Narrow" w:hAnsi="Arial Narrow"/>
          <w:color w:val="000000"/>
          <w:sz w:val="22"/>
          <w:szCs w:val="22"/>
          <w:lang w:eastAsia="ar-SA"/>
        </w:rPr>
      </w:pPr>
      <w:r w:rsidRPr="007A30B8">
        <w:rPr>
          <w:rFonts w:ascii="Arial Narrow" w:hAnsi="Arial Narrow"/>
          <w:color w:val="000000"/>
          <w:sz w:val="22"/>
          <w:szCs w:val="22"/>
          <w:lang w:eastAsia="ar-SA"/>
        </w:rPr>
        <w:t>–warstwa pod</w:t>
      </w:r>
      <w:r w:rsidRPr="007A30B8">
        <w:rPr>
          <w:rFonts w:ascii="Lucida Grande" w:hAnsi="Lucida Grande" w:cs="Lucida Grande"/>
          <w:color w:val="000000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color w:val="000000"/>
          <w:sz w:val="22"/>
          <w:szCs w:val="22"/>
          <w:lang w:eastAsia="ar-SA"/>
        </w:rPr>
        <w:t>o</w:t>
      </w:r>
      <w:r w:rsidRPr="007A30B8">
        <w:rPr>
          <w:rFonts w:ascii="Lucida Grande" w:hAnsi="Lucida Grande" w:cs="Lucida Grande"/>
          <w:color w:val="000000"/>
          <w:sz w:val="22"/>
          <w:szCs w:val="22"/>
          <w:lang w:eastAsia="ar-SA"/>
        </w:rPr>
        <w:t>ż</w:t>
      </w:r>
      <w:r w:rsidRPr="007A30B8">
        <w:rPr>
          <w:rFonts w:ascii="Arial Narrow" w:hAnsi="Arial Narrow"/>
          <w:color w:val="000000"/>
          <w:sz w:val="22"/>
          <w:szCs w:val="22"/>
          <w:lang w:eastAsia="ar-SA"/>
        </w:rPr>
        <w:t>a kostki: podsypka cementowo-piaskowa (frakcja 0-4), grubo</w:t>
      </w:r>
      <w:r w:rsidRPr="007A30B8">
        <w:rPr>
          <w:rFonts w:ascii="Lucida Grande" w:hAnsi="Lucida Grande" w:cs="Lucida Grande"/>
          <w:color w:val="000000"/>
          <w:sz w:val="22"/>
          <w:szCs w:val="22"/>
          <w:lang w:eastAsia="ar-SA"/>
        </w:rPr>
        <w:t>ść</w:t>
      </w:r>
      <w:r w:rsidRPr="007A30B8">
        <w:rPr>
          <w:rFonts w:ascii="Arial Narrow" w:hAnsi="Arial Narrow"/>
          <w:color w:val="000000"/>
          <w:sz w:val="22"/>
          <w:szCs w:val="22"/>
          <w:lang w:eastAsia="ar-SA"/>
        </w:rPr>
        <w:t xml:space="preserve"> 10 cm,</w:t>
      </w:r>
    </w:p>
    <w:p w14:paraId="4D4F0290" w14:textId="77777777" w:rsidR="00CF5D3F" w:rsidRPr="007A30B8" w:rsidRDefault="00CF5D3F" w:rsidP="00CF5D3F">
      <w:pPr>
        <w:pStyle w:val="Tekstpodstawowywcity21"/>
        <w:ind w:left="0" w:firstLine="0"/>
        <w:rPr>
          <w:rFonts w:ascii="Arial Narrow" w:hAnsi="Arial Narrow"/>
          <w:color w:val="000000"/>
          <w:sz w:val="22"/>
          <w:szCs w:val="22"/>
          <w:lang w:eastAsia="ar-SA"/>
        </w:rPr>
      </w:pPr>
      <w:r w:rsidRPr="007A30B8">
        <w:rPr>
          <w:rFonts w:ascii="Arial Narrow" w:hAnsi="Arial Narrow"/>
          <w:color w:val="000000"/>
          <w:sz w:val="22"/>
          <w:szCs w:val="22"/>
          <w:lang w:eastAsia="ar-SA"/>
        </w:rPr>
        <w:t xml:space="preserve">–piasek stabilizowany cementem </w:t>
      </w:r>
      <w:proofErr w:type="spellStart"/>
      <w:r w:rsidRPr="007A30B8">
        <w:rPr>
          <w:rFonts w:ascii="Arial Narrow" w:hAnsi="Arial Narrow"/>
          <w:color w:val="000000"/>
          <w:sz w:val="22"/>
          <w:szCs w:val="22"/>
          <w:lang w:eastAsia="ar-SA"/>
        </w:rPr>
        <w:t>Rm</w:t>
      </w:r>
      <w:proofErr w:type="spellEnd"/>
      <w:r w:rsidRPr="007A30B8">
        <w:rPr>
          <w:rFonts w:ascii="Arial Narrow" w:hAnsi="Arial Narrow"/>
          <w:color w:val="000000"/>
          <w:sz w:val="22"/>
          <w:szCs w:val="22"/>
          <w:lang w:eastAsia="ar-SA"/>
        </w:rPr>
        <w:t xml:space="preserve"> =1,5MP gr. 15 cm,</w:t>
      </w:r>
    </w:p>
    <w:p w14:paraId="6B223B55" w14:textId="77777777" w:rsidR="00CF5D3F" w:rsidRPr="007A30B8" w:rsidRDefault="00CF5D3F" w:rsidP="00CF5D3F">
      <w:pPr>
        <w:pStyle w:val="Tekstpodstawowywcity21"/>
        <w:ind w:left="0" w:firstLine="0"/>
        <w:rPr>
          <w:rFonts w:ascii="Arial Narrow" w:hAnsi="Arial Narrow"/>
          <w:color w:val="000000"/>
          <w:sz w:val="22"/>
          <w:szCs w:val="22"/>
          <w:lang w:eastAsia="ar-SA"/>
        </w:rPr>
      </w:pPr>
      <w:r w:rsidRPr="007A30B8">
        <w:rPr>
          <w:rFonts w:ascii="Arial Narrow" w:hAnsi="Arial Narrow"/>
          <w:color w:val="000000"/>
          <w:sz w:val="22"/>
          <w:szCs w:val="22"/>
          <w:lang w:eastAsia="ar-SA"/>
        </w:rPr>
        <w:t>–grunt rodzimy.</w:t>
      </w:r>
    </w:p>
    <w:p w14:paraId="1B4B10BC" w14:textId="13FA5A3A" w:rsidR="00CF5D3F" w:rsidRPr="007A30B8" w:rsidRDefault="00CF5D3F" w:rsidP="00CF5D3F">
      <w:pPr>
        <w:pStyle w:val="Tekstpodstawowywcity21"/>
        <w:ind w:left="0" w:firstLine="0"/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>Warstwy z kostki betonowej</w:t>
      </w:r>
      <w:r w:rsidR="004257B9" w:rsidRPr="004257B9">
        <w:rPr>
          <w:rFonts w:ascii="Arial Narrow" w:hAnsi="Arial Narrow"/>
          <w:color w:val="000000"/>
          <w:sz w:val="22"/>
          <w:szCs w:val="22"/>
          <w:lang w:eastAsia="ar-SA"/>
        </w:rPr>
        <w:t xml:space="preserve"> </w:t>
      </w:r>
      <w:r w:rsidR="004257B9" w:rsidRPr="007A30B8">
        <w:rPr>
          <w:rFonts w:ascii="Arial Narrow" w:hAnsi="Arial Narrow"/>
          <w:color w:val="000000"/>
          <w:sz w:val="22"/>
          <w:szCs w:val="22"/>
          <w:lang w:eastAsia="ar-SA"/>
        </w:rPr>
        <w:t xml:space="preserve">gr. </w:t>
      </w:r>
      <w:r w:rsidR="004257B9">
        <w:rPr>
          <w:rFonts w:ascii="Arial Narrow" w:hAnsi="Arial Narrow"/>
          <w:color w:val="000000"/>
          <w:sz w:val="22"/>
          <w:szCs w:val="22"/>
          <w:lang w:eastAsia="ar-SA"/>
        </w:rPr>
        <w:t>6</w:t>
      </w:r>
      <w:r w:rsidR="004257B9" w:rsidRPr="007A30B8">
        <w:rPr>
          <w:rFonts w:ascii="Arial Narrow" w:hAnsi="Arial Narrow"/>
          <w:color w:val="000000"/>
          <w:sz w:val="22"/>
          <w:szCs w:val="22"/>
          <w:lang w:eastAsia="ar-SA"/>
        </w:rPr>
        <w:t xml:space="preserve"> cm</w:t>
      </w:r>
      <w:r w:rsidRPr="007A30B8">
        <w:rPr>
          <w:rFonts w:ascii="Arial Narrow" w:hAnsi="Arial Narrow"/>
          <w:sz w:val="22"/>
          <w:szCs w:val="22"/>
          <w:lang w:eastAsia="ar-SA"/>
        </w:rPr>
        <w:t>:</w:t>
      </w:r>
    </w:p>
    <w:p w14:paraId="29CDC2A8" w14:textId="77777777" w:rsidR="00CF5D3F" w:rsidRPr="007A30B8" w:rsidRDefault="00CF5D3F" w:rsidP="00CF5D3F">
      <w:pPr>
        <w:pStyle w:val="Tekstpodstawowywcity21"/>
        <w:ind w:left="0" w:firstLine="0"/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>–nawierzchnia z kostki betonowej, gr.  6 cm,</w:t>
      </w:r>
    </w:p>
    <w:p w14:paraId="55B17003" w14:textId="77777777" w:rsidR="00CF5D3F" w:rsidRPr="007A30B8" w:rsidRDefault="00CF5D3F" w:rsidP="00CF5D3F">
      <w:pPr>
        <w:pStyle w:val="Tekstpodstawowywcity21"/>
        <w:ind w:left="0" w:firstLine="0"/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>–warstwa pod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sz w:val="22"/>
          <w:szCs w:val="22"/>
          <w:lang w:eastAsia="ar-SA"/>
        </w:rPr>
        <w:t>o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ż</w:t>
      </w:r>
      <w:r w:rsidRPr="007A30B8">
        <w:rPr>
          <w:rFonts w:ascii="Arial Narrow" w:hAnsi="Arial Narrow"/>
          <w:sz w:val="22"/>
          <w:szCs w:val="22"/>
          <w:lang w:eastAsia="ar-SA"/>
        </w:rPr>
        <w:t>a kostki: podsypka cementowo-piaskowa (frakcja 0-4), grubo</w:t>
      </w:r>
      <w:r w:rsidRPr="007A30B8">
        <w:rPr>
          <w:rFonts w:ascii="Lucida Grande" w:hAnsi="Lucida Grande" w:cs="Lucida Grande"/>
          <w:sz w:val="22"/>
          <w:szCs w:val="22"/>
          <w:lang w:eastAsia="ar-SA"/>
        </w:rPr>
        <w:t>ść</w:t>
      </w:r>
      <w:r w:rsidRPr="007A30B8">
        <w:rPr>
          <w:rFonts w:ascii="Arial Narrow" w:hAnsi="Arial Narrow"/>
          <w:sz w:val="22"/>
          <w:szCs w:val="22"/>
          <w:lang w:eastAsia="ar-SA"/>
        </w:rPr>
        <w:t xml:space="preserve"> 5 cm,</w:t>
      </w:r>
    </w:p>
    <w:p w14:paraId="1322F9C9" w14:textId="77777777" w:rsidR="00CF5D3F" w:rsidRPr="007A30B8" w:rsidRDefault="00CF5D3F" w:rsidP="00CF5D3F">
      <w:pPr>
        <w:pStyle w:val="Tekstpodstawowywcity21"/>
        <w:ind w:left="0" w:firstLine="0"/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 xml:space="preserve">–piasek stabilizowany cementem </w:t>
      </w:r>
      <w:proofErr w:type="spellStart"/>
      <w:r w:rsidRPr="007A30B8">
        <w:rPr>
          <w:rFonts w:ascii="Arial Narrow" w:hAnsi="Arial Narrow"/>
          <w:sz w:val="22"/>
          <w:szCs w:val="22"/>
          <w:lang w:eastAsia="ar-SA"/>
        </w:rPr>
        <w:t>Rm</w:t>
      </w:r>
      <w:proofErr w:type="spellEnd"/>
      <w:r w:rsidRPr="007A30B8">
        <w:rPr>
          <w:rFonts w:ascii="Arial Narrow" w:hAnsi="Arial Narrow"/>
          <w:sz w:val="22"/>
          <w:szCs w:val="22"/>
          <w:lang w:eastAsia="ar-SA"/>
        </w:rPr>
        <w:t xml:space="preserve"> =1,5MP gr. 10 cm,</w:t>
      </w:r>
    </w:p>
    <w:p w14:paraId="3FD54D91" w14:textId="77777777" w:rsidR="00CF5D3F" w:rsidRPr="007A30B8" w:rsidRDefault="00CF5D3F" w:rsidP="00CF5D3F">
      <w:pPr>
        <w:pStyle w:val="Tekstpodstawowywcity21"/>
        <w:ind w:left="0" w:firstLine="0"/>
        <w:rPr>
          <w:rFonts w:ascii="Arial Narrow" w:hAnsi="Arial Narrow"/>
          <w:sz w:val="22"/>
          <w:szCs w:val="22"/>
          <w:lang w:eastAsia="ar-SA"/>
        </w:rPr>
      </w:pPr>
      <w:r w:rsidRPr="007A30B8">
        <w:rPr>
          <w:rFonts w:ascii="Arial Narrow" w:hAnsi="Arial Narrow"/>
          <w:sz w:val="22"/>
          <w:szCs w:val="22"/>
          <w:lang w:eastAsia="ar-SA"/>
        </w:rPr>
        <w:t>–grunt rodzimy.</w:t>
      </w:r>
    </w:p>
    <w:p w14:paraId="750D7A55" w14:textId="77777777" w:rsidR="00CF5D3F" w:rsidRPr="007A30B8" w:rsidRDefault="00CF5D3F" w:rsidP="00CF5D3F">
      <w:pPr>
        <w:pStyle w:val="Zwykytekst1"/>
        <w:numPr>
          <w:ilvl w:val="0"/>
          <w:numId w:val="1"/>
        </w:numPr>
        <w:jc w:val="both"/>
        <w:rPr>
          <w:rFonts w:ascii="Arial Narrow" w:hAnsi="Arial Narrow"/>
          <w:color w:val="000000"/>
          <w:sz w:val="22"/>
          <w:szCs w:val="22"/>
          <w:lang w:eastAsia="ar-SA"/>
        </w:rPr>
      </w:pPr>
      <w:r w:rsidRPr="007A30B8">
        <w:rPr>
          <w:rFonts w:ascii="Arial Narrow" w:hAnsi="Arial Narrow"/>
          <w:color w:val="000000"/>
          <w:sz w:val="22"/>
          <w:szCs w:val="22"/>
          <w:lang w:eastAsia="ar-SA"/>
        </w:rPr>
        <w:t>Obrze</w:t>
      </w:r>
      <w:r w:rsidRPr="007A30B8">
        <w:rPr>
          <w:rFonts w:ascii="Lucida Grande" w:hAnsi="Lucida Grande" w:cs="Lucida Grande"/>
          <w:color w:val="000000"/>
          <w:sz w:val="22"/>
          <w:szCs w:val="22"/>
          <w:lang w:eastAsia="ar-SA"/>
        </w:rPr>
        <w:t>ż</w:t>
      </w:r>
      <w:r w:rsidRPr="007A30B8">
        <w:rPr>
          <w:rFonts w:ascii="Arial Narrow" w:hAnsi="Arial Narrow"/>
          <w:color w:val="000000"/>
          <w:sz w:val="22"/>
          <w:szCs w:val="22"/>
          <w:lang w:eastAsia="ar-SA"/>
        </w:rPr>
        <w:t xml:space="preserve">a betonowe 6x20x100 cm, ustawione na podsypce cementowo-piaskowej gr. 3 cm i </w:t>
      </w:r>
      <w:r w:rsidRPr="007A30B8">
        <w:rPr>
          <w:rFonts w:ascii="Lucida Grande" w:hAnsi="Lucida Grande" w:cs="Lucida Grande"/>
          <w:color w:val="000000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color w:val="000000"/>
          <w:sz w:val="22"/>
          <w:szCs w:val="22"/>
          <w:lang w:eastAsia="ar-SA"/>
        </w:rPr>
        <w:t>awie z betonu C12/15 o wymiarach15x25x35.</w:t>
      </w:r>
    </w:p>
    <w:p w14:paraId="211AF3BC" w14:textId="77777777" w:rsidR="00CF5D3F" w:rsidRPr="007A30B8" w:rsidRDefault="00CF5D3F" w:rsidP="00CF5D3F">
      <w:pPr>
        <w:pStyle w:val="Zwykytekst1"/>
        <w:numPr>
          <w:ilvl w:val="0"/>
          <w:numId w:val="1"/>
        </w:numPr>
        <w:jc w:val="both"/>
        <w:rPr>
          <w:rFonts w:ascii="Arial Narrow" w:hAnsi="Arial Narrow"/>
          <w:color w:val="000000"/>
          <w:sz w:val="22"/>
          <w:szCs w:val="22"/>
          <w:lang w:eastAsia="ar-SA"/>
        </w:rPr>
      </w:pPr>
      <w:r w:rsidRPr="007A30B8">
        <w:rPr>
          <w:rFonts w:ascii="Arial Narrow" w:hAnsi="Arial Narrow"/>
          <w:color w:val="000000"/>
          <w:sz w:val="22"/>
          <w:szCs w:val="22"/>
          <w:lang w:eastAsia="ar-SA"/>
        </w:rPr>
        <w:t>Kraw</w:t>
      </w:r>
      <w:r w:rsidRPr="007A30B8">
        <w:rPr>
          <w:rFonts w:ascii="Lucida Grande" w:hAnsi="Lucida Grande" w:cs="Lucida Grande"/>
          <w:color w:val="000000"/>
          <w:sz w:val="22"/>
          <w:szCs w:val="22"/>
          <w:lang w:eastAsia="ar-SA"/>
        </w:rPr>
        <w:t>ęż</w:t>
      </w:r>
      <w:r w:rsidRPr="007A30B8">
        <w:rPr>
          <w:rFonts w:ascii="Arial Narrow" w:hAnsi="Arial Narrow"/>
          <w:color w:val="000000"/>
          <w:sz w:val="22"/>
          <w:szCs w:val="22"/>
          <w:lang w:eastAsia="ar-SA"/>
        </w:rPr>
        <w:t xml:space="preserve">niki betonowe 15x30x100 cm, ustawione na podsypce cementowo-piaskowej gr. 5 cm i </w:t>
      </w:r>
      <w:r w:rsidRPr="007A30B8">
        <w:rPr>
          <w:rFonts w:ascii="Lucida Grande" w:hAnsi="Lucida Grande" w:cs="Lucida Grande"/>
          <w:color w:val="000000"/>
          <w:sz w:val="22"/>
          <w:szCs w:val="22"/>
          <w:lang w:eastAsia="ar-SA"/>
        </w:rPr>
        <w:t>ł</w:t>
      </w:r>
      <w:r w:rsidRPr="007A30B8">
        <w:rPr>
          <w:rFonts w:ascii="Arial Narrow" w:hAnsi="Arial Narrow"/>
          <w:color w:val="000000"/>
          <w:sz w:val="22"/>
          <w:szCs w:val="22"/>
          <w:lang w:eastAsia="ar-SA"/>
        </w:rPr>
        <w:t>awie z betonu C12/15 o wymiarach15x50x35.</w:t>
      </w:r>
    </w:p>
    <w:p w14:paraId="343761AD" w14:textId="77777777" w:rsidR="00E25DA0" w:rsidRPr="007A30B8" w:rsidRDefault="00E25DA0" w:rsidP="00CF5D3F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</w:p>
    <w:p w14:paraId="40434EB9" w14:textId="77777777" w:rsidR="008E789B" w:rsidRPr="007A30B8" w:rsidRDefault="00CF5D3F" w:rsidP="00CF5D3F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4.ELEWACJE</w:t>
      </w:r>
      <w:r w:rsidR="008E789B" w:rsidRPr="007A30B8">
        <w:rPr>
          <w:rFonts w:ascii="Arial Narrow" w:hAnsi="Arial Narrow" w:cs="Arial Narrow"/>
          <w:sz w:val="22"/>
          <w:szCs w:val="22"/>
        </w:rPr>
        <w:t>.</w:t>
      </w:r>
    </w:p>
    <w:p w14:paraId="3D81AB03" w14:textId="2EC114AF" w:rsidR="00CF5D3F" w:rsidRPr="007A30B8" w:rsidRDefault="00CF5D3F" w:rsidP="00CF5D3F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 xml:space="preserve"> </w:t>
      </w:r>
    </w:p>
    <w:p w14:paraId="328A68C8" w14:textId="77777777" w:rsidR="00CF5D3F" w:rsidRPr="007A30B8" w:rsidRDefault="00CF5D3F" w:rsidP="00CF5D3F">
      <w:pPr>
        <w:tabs>
          <w:tab w:val="left" w:pos="0"/>
          <w:tab w:val="left" w:pos="327"/>
          <w:tab w:val="left" w:pos="611"/>
        </w:tabs>
        <w:ind w:left="13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Kolorystyka elewacji:</w:t>
      </w:r>
    </w:p>
    <w:p w14:paraId="2A058A58" w14:textId="77777777" w:rsidR="00E30D10" w:rsidRPr="00AD3016" w:rsidRDefault="00E30D10" w:rsidP="00AD3016">
      <w:pPr>
        <w:pStyle w:val="Zwykytekst1"/>
        <w:jc w:val="both"/>
        <w:rPr>
          <w:rFonts w:ascii="Arial Narrow" w:hAnsi="Arial Narrow" w:cs="Arial Narrow"/>
          <w:sz w:val="22"/>
          <w:szCs w:val="22"/>
        </w:rPr>
      </w:pPr>
      <w:r w:rsidRPr="00AD3016">
        <w:rPr>
          <w:rFonts w:ascii="Arial Narrow" w:hAnsi="Arial Narrow" w:cs="Arial Narrow"/>
          <w:sz w:val="22"/>
          <w:szCs w:val="22"/>
        </w:rPr>
        <w:t>PALISANDER</w:t>
      </w:r>
    </w:p>
    <w:p w14:paraId="414D5B29" w14:textId="31990C44" w:rsidR="00CF5D3F" w:rsidRPr="00AD3016" w:rsidRDefault="00E30D10" w:rsidP="00E30D10">
      <w:pPr>
        <w:pStyle w:val="Zwykytekst1"/>
        <w:jc w:val="both"/>
        <w:rPr>
          <w:rFonts w:ascii="Arial Narrow" w:hAnsi="Arial Narrow" w:cs="Arial Narrow"/>
          <w:sz w:val="22"/>
          <w:szCs w:val="22"/>
        </w:rPr>
      </w:pPr>
      <w:r w:rsidRPr="00AD3016">
        <w:rPr>
          <w:rFonts w:ascii="Arial Narrow" w:hAnsi="Arial Narrow" w:cs="Arial Narrow"/>
          <w:sz w:val="22"/>
          <w:szCs w:val="22"/>
        </w:rPr>
        <w:t>(ŚCIANY ZEWNĘTRZNE W OKŁADZINIE Z DREWNA)</w:t>
      </w:r>
    </w:p>
    <w:p w14:paraId="06428B7C" w14:textId="77777777" w:rsidR="00E30D10" w:rsidRPr="00AD3016" w:rsidRDefault="00E30D10" w:rsidP="00AD3016">
      <w:pPr>
        <w:pStyle w:val="Zwykytekst1"/>
        <w:jc w:val="both"/>
        <w:rPr>
          <w:rFonts w:ascii="Arial Narrow" w:hAnsi="Arial Narrow" w:cs="Arial Narrow"/>
          <w:sz w:val="22"/>
          <w:szCs w:val="22"/>
        </w:rPr>
      </w:pPr>
      <w:r w:rsidRPr="00AD3016">
        <w:rPr>
          <w:rFonts w:ascii="Arial Narrow" w:hAnsi="Arial Narrow" w:cs="Arial Narrow"/>
          <w:sz w:val="22"/>
          <w:szCs w:val="22"/>
        </w:rPr>
        <w:t xml:space="preserve">ALUMINIOWY (WHITE ALUMINIUM) WG PALETY RAL 9006  </w:t>
      </w:r>
    </w:p>
    <w:p w14:paraId="41EDB7A3" w14:textId="77777777" w:rsidR="00E30D10" w:rsidRPr="00AD3016" w:rsidRDefault="00E30D10" w:rsidP="00AD3016">
      <w:pPr>
        <w:pStyle w:val="Zwykytekst1"/>
        <w:jc w:val="both"/>
        <w:rPr>
          <w:rFonts w:ascii="Arial Narrow" w:hAnsi="Arial Narrow" w:cs="Arial Narrow"/>
          <w:sz w:val="22"/>
          <w:szCs w:val="22"/>
        </w:rPr>
      </w:pPr>
      <w:r w:rsidRPr="00AD3016">
        <w:rPr>
          <w:rFonts w:ascii="Arial Narrow" w:hAnsi="Arial Narrow" w:cs="Arial Narrow"/>
          <w:sz w:val="22"/>
          <w:szCs w:val="22"/>
        </w:rPr>
        <w:t>(ŚCIANY ZEWNĘTRZNE W OKŁADZINIE Z BLACHY TRAPEZOWEJ T6,</w:t>
      </w:r>
    </w:p>
    <w:p w14:paraId="6DCD0D7E" w14:textId="0273914D" w:rsidR="00E30D10" w:rsidRPr="00AD3016" w:rsidRDefault="00E30D10" w:rsidP="00E30D10">
      <w:pPr>
        <w:pStyle w:val="Zwykytekst1"/>
        <w:jc w:val="both"/>
        <w:rPr>
          <w:rFonts w:ascii="Arial Narrow" w:hAnsi="Arial Narrow" w:cs="Arial Narrow"/>
          <w:sz w:val="22"/>
          <w:szCs w:val="22"/>
        </w:rPr>
      </w:pPr>
      <w:r w:rsidRPr="00AD3016">
        <w:rPr>
          <w:rFonts w:ascii="Arial Narrow" w:hAnsi="Arial Narrow" w:cs="Arial Narrow"/>
          <w:sz w:val="22"/>
          <w:szCs w:val="22"/>
        </w:rPr>
        <w:t>OBRÓBKI BLACHARSKIE ŚCIAN ATTYKOWYCH, RYNNY, PODOKIENNIKI, BALUSTRADY ZEWNĘTRZNE, KONSTRUKCJA DASZKÓW)</w:t>
      </w:r>
    </w:p>
    <w:p w14:paraId="6D68C6D0" w14:textId="77777777" w:rsidR="00E30D10" w:rsidRPr="00AD3016" w:rsidRDefault="00E30D10" w:rsidP="00AD3016">
      <w:pPr>
        <w:pStyle w:val="Zwykytekst1"/>
        <w:jc w:val="both"/>
        <w:rPr>
          <w:rFonts w:ascii="Arial Narrow" w:hAnsi="Arial Narrow" w:cs="Arial Narrow"/>
          <w:sz w:val="22"/>
          <w:szCs w:val="22"/>
        </w:rPr>
      </w:pPr>
      <w:r w:rsidRPr="00AD3016">
        <w:rPr>
          <w:rFonts w:ascii="Arial Narrow" w:hAnsi="Arial Narrow" w:cs="Arial Narrow"/>
          <w:sz w:val="22"/>
          <w:szCs w:val="22"/>
        </w:rPr>
        <w:t xml:space="preserve">JASNY SZARY WG PALETY NCS: S 1000-N </w:t>
      </w:r>
    </w:p>
    <w:p w14:paraId="67A01A10" w14:textId="77777777" w:rsidR="00E30D10" w:rsidRPr="00AD3016" w:rsidRDefault="00E30D10" w:rsidP="00AD3016">
      <w:pPr>
        <w:pStyle w:val="Zwykytekst1"/>
        <w:jc w:val="both"/>
        <w:rPr>
          <w:rFonts w:ascii="Arial Narrow" w:hAnsi="Arial Narrow" w:cs="Arial Narrow"/>
          <w:sz w:val="22"/>
          <w:szCs w:val="22"/>
        </w:rPr>
      </w:pPr>
      <w:r w:rsidRPr="00AD3016">
        <w:rPr>
          <w:rFonts w:ascii="Arial Narrow" w:hAnsi="Arial Narrow" w:cs="Arial Narrow"/>
          <w:sz w:val="22"/>
          <w:szCs w:val="22"/>
        </w:rPr>
        <w:t>(ŚCIANY ZEWNĘTRZNE W OKŁADZINIE</w:t>
      </w:r>
    </w:p>
    <w:p w14:paraId="5C263536" w14:textId="0414C570" w:rsidR="00E30D10" w:rsidRPr="00AD3016" w:rsidRDefault="00E30D10" w:rsidP="00E30D10">
      <w:pPr>
        <w:pStyle w:val="Zwykytekst1"/>
        <w:jc w:val="both"/>
        <w:rPr>
          <w:rFonts w:ascii="Arial Narrow" w:hAnsi="Arial Narrow" w:cs="Arial Narrow"/>
          <w:sz w:val="22"/>
          <w:szCs w:val="22"/>
        </w:rPr>
      </w:pPr>
      <w:r w:rsidRPr="00AD3016">
        <w:rPr>
          <w:rFonts w:ascii="Arial Narrow" w:hAnsi="Arial Narrow" w:cs="Arial Narrow"/>
          <w:sz w:val="22"/>
          <w:szCs w:val="22"/>
        </w:rPr>
        <w:t>Z WYPRAWY TYNKARSKIEJ, KOMINY)</w:t>
      </w:r>
    </w:p>
    <w:p w14:paraId="182DC556" w14:textId="77777777" w:rsidR="00E30D10" w:rsidRPr="00AD3016" w:rsidRDefault="00E30D10" w:rsidP="00AD3016">
      <w:pPr>
        <w:pStyle w:val="Zwykytekst1"/>
        <w:jc w:val="both"/>
        <w:rPr>
          <w:rFonts w:ascii="Arial Narrow" w:hAnsi="Arial Narrow" w:cs="Arial Narrow"/>
          <w:sz w:val="22"/>
          <w:szCs w:val="22"/>
        </w:rPr>
      </w:pPr>
      <w:r w:rsidRPr="00AD3016">
        <w:rPr>
          <w:rFonts w:ascii="Arial Narrow" w:hAnsi="Arial Narrow" w:cs="Arial Narrow"/>
          <w:sz w:val="22"/>
          <w:szCs w:val="22"/>
        </w:rPr>
        <w:t>PIASKOWY WG PALETY NCS: S 0502-Y</w:t>
      </w:r>
    </w:p>
    <w:p w14:paraId="2EF83AE7" w14:textId="77777777" w:rsidR="00E30D10" w:rsidRPr="00AD3016" w:rsidRDefault="00E30D10" w:rsidP="00AD3016">
      <w:pPr>
        <w:pStyle w:val="Zwykytekst1"/>
        <w:jc w:val="both"/>
        <w:rPr>
          <w:rFonts w:ascii="Arial Narrow" w:hAnsi="Arial Narrow" w:cs="Arial Narrow"/>
          <w:sz w:val="22"/>
          <w:szCs w:val="22"/>
        </w:rPr>
      </w:pPr>
      <w:r w:rsidRPr="00AD3016">
        <w:rPr>
          <w:rFonts w:ascii="Arial Narrow" w:hAnsi="Arial Narrow" w:cs="Arial Narrow"/>
          <w:sz w:val="22"/>
          <w:szCs w:val="22"/>
        </w:rPr>
        <w:t>(ŚCIANY ZEWNĘTRZNE W OKŁADZINIE</w:t>
      </w:r>
    </w:p>
    <w:p w14:paraId="028B2BFE" w14:textId="03F86E6A" w:rsidR="00E30D10" w:rsidRPr="00AD3016" w:rsidRDefault="00E30D10" w:rsidP="00E30D10">
      <w:pPr>
        <w:pStyle w:val="Zwykytekst1"/>
        <w:jc w:val="both"/>
        <w:rPr>
          <w:rFonts w:ascii="Arial Narrow" w:hAnsi="Arial Narrow" w:cs="Arial Narrow"/>
          <w:sz w:val="22"/>
          <w:szCs w:val="22"/>
        </w:rPr>
      </w:pPr>
      <w:r w:rsidRPr="00AD3016">
        <w:rPr>
          <w:rFonts w:ascii="Arial Narrow" w:hAnsi="Arial Narrow" w:cs="Arial Narrow"/>
          <w:sz w:val="22"/>
          <w:szCs w:val="22"/>
        </w:rPr>
        <w:t>Z WYPRAWY TYNKARSKIEJ)</w:t>
      </w:r>
    </w:p>
    <w:p w14:paraId="5362AB7C" w14:textId="77777777" w:rsidR="00E30D10" w:rsidRPr="00AD3016" w:rsidRDefault="00E30D10" w:rsidP="00AD3016">
      <w:pPr>
        <w:pStyle w:val="Zwykytekst1"/>
        <w:jc w:val="both"/>
        <w:rPr>
          <w:rFonts w:ascii="Arial Narrow" w:hAnsi="Arial Narrow" w:cs="Arial Narrow"/>
          <w:sz w:val="22"/>
          <w:szCs w:val="22"/>
        </w:rPr>
      </w:pPr>
      <w:r w:rsidRPr="00AD3016">
        <w:rPr>
          <w:rFonts w:ascii="Arial Narrow" w:hAnsi="Arial Narrow" w:cs="Arial Narrow"/>
          <w:sz w:val="22"/>
          <w:szCs w:val="22"/>
        </w:rPr>
        <w:t>GRAFITOWY WG PALETY NCS: S 4000-N</w:t>
      </w:r>
    </w:p>
    <w:p w14:paraId="31F12FF8" w14:textId="0B598EB7" w:rsidR="00E30D10" w:rsidRPr="00AD3016" w:rsidRDefault="00E30D10" w:rsidP="00E30D10">
      <w:pPr>
        <w:pStyle w:val="Zwykytekst1"/>
        <w:jc w:val="both"/>
        <w:rPr>
          <w:rFonts w:ascii="Arial Narrow" w:hAnsi="Arial Narrow" w:cs="Arial Narrow"/>
          <w:sz w:val="22"/>
          <w:szCs w:val="22"/>
        </w:rPr>
      </w:pPr>
      <w:r w:rsidRPr="00AD3016">
        <w:rPr>
          <w:rFonts w:ascii="Arial Narrow" w:hAnsi="Arial Narrow" w:cs="Arial Narrow"/>
          <w:sz w:val="22"/>
          <w:szCs w:val="22"/>
        </w:rPr>
        <w:t>(COKÓŁ-TYNK MOZAIKOWY)</w:t>
      </w:r>
    </w:p>
    <w:p w14:paraId="666E82CE" w14:textId="77777777" w:rsidR="00E30D10" w:rsidRPr="00AD3016" w:rsidRDefault="00E30D10" w:rsidP="00AD3016">
      <w:pPr>
        <w:pStyle w:val="Zwykytekst1"/>
        <w:jc w:val="both"/>
        <w:rPr>
          <w:rFonts w:ascii="Arial Narrow" w:hAnsi="Arial Narrow" w:cs="Arial Narrow"/>
          <w:sz w:val="22"/>
          <w:szCs w:val="22"/>
        </w:rPr>
      </w:pPr>
      <w:r w:rsidRPr="00AD3016">
        <w:rPr>
          <w:rFonts w:ascii="Arial Narrow" w:hAnsi="Arial Narrow" w:cs="Arial Narrow"/>
          <w:sz w:val="22"/>
          <w:szCs w:val="22"/>
        </w:rPr>
        <w:t xml:space="preserve">CIEMNY SZARY WG PALETY RAL 9007 </w:t>
      </w:r>
    </w:p>
    <w:p w14:paraId="56B2AA3B" w14:textId="6D9B8614" w:rsidR="00E30D10" w:rsidRDefault="00E30D10" w:rsidP="00E30D10">
      <w:pPr>
        <w:pStyle w:val="Zwykytekst1"/>
        <w:jc w:val="both"/>
        <w:rPr>
          <w:rFonts w:ascii="Arial Narrow" w:hAnsi="Arial Narrow" w:cs="Arial Narrow"/>
          <w:sz w:val="22"/>
          <w:szCs w:val="22"/>
        </w:rPr>
      </w:pPr>
      <w:r w:rsidRPr="00AD3016">
        <w:rPr>
          <w:rFonts w:ascii="Arial Narrow" w:hAnsi="Arial Narrow" w:cs="Arial Narrow"/>
          <w:sz w:val="22"/>
          <w:szCs w:val="22"/>
        </w:rPr>
        <w:t>(ŚLUSARKA OKIENNA I DRZWIOWA ALUMINIOWA)</w:t>
      </w:r>
    </w:p>
    <w:p w14:paraId="7CFC1416" w14:textId="77777777" w:rsidR="00E30D10" w:rsidRDefault="00E30D10" w:rsidP="00E30D10">
      <w:pPr>
        <w:pStyle w:val="Zwykytekst1"/>
        <w:jc w:val="both"/>
        <w:rPr>
          <w:rFonts w:ascii="Arial Narrow" w:hAnsi="Arial Narrow" w:cs="Arial Narrow"/>
          <w:sz w:val="22"/>
          <w:szCs w:val="22"/>
        </w:rPr>
      </w:pPr>
    </w:p>
    <w:p w14:paraId="4FAF0378" w14:textId="1F3986FB" w:rsidR="00CF5D3F" w:rsidRPr="007A30B8" w:rsidRDefault="00CF5D3F" w:rsidP="00E30D10">
      <w:pPr>
        <w:pStyle w:val="Zwykytekst1"/>
        <w:jc w:val="both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>5.INSTALACJE</w:t>
      </w:r>
      <w:r w:rsidR="008E789B" w:rsidRPr="007A30B8">
        <w:rPr>
          <w:rFonts w:ascii="Arial Narrow" w:hAnsi="Arial Narrow" w:cs="Arial Narrow"/>
          <w:sz w:val="22"/>
          <w:szCs w:val="22"/>
        </w:rPr>
        <w:t>.</w:t>
      </w:r>
    </w:p>
    <w:p w14:paraId="3992693A" w14:textId="77777777" w:rsidR="008E789B" w:rsidRPr="007A30B8" w:rsidRDefault="008E789B" w:rsidP="00CF5D3F">
      <w:pPr>
        <w:pStyle w:val="Zwykytekst1"/>
        <w:tabs>
          <w:tab w:val="left" w:pos="567"/>
        </w:tabs>
        <w:jc w:val="both"/>
        <w:rPr>
          <w:rFonts w:ascii="Arial Narrow" w:hAnsi="Arial Narrow" w:cs="Arial Narrow"/>
          <w:sz w:val="22"/>
          <w:szCs w:val="22"/>
        </w:rPr>
      </w:pPr>
    </w:p>
    <w:p w14:paraId="0824E8B1" w14:textId="37DC7D94" w:rsidR="00CF5D3F" w:rsidRPr="007A30B8" w:rsidRDefault="00CF5D3F" w:rsidP="00CF5D3F">
      <w:pPr>
        <w:pStyle w:val="Zwykytekst1"/>
        <w:jc w:val="both"/>
        <w:rPr>
          <w:rFonts w:ascii="Arial Narrow" w:hAnsi="Arial Narrow" w:cs="Arial Narrow"/>
          <w:sz w:val="22"/>
          <w:szCs w:val="22"/>
        </w:rPr>
      </w:pPr>
      <w:r w:rsidRPr="007A30B8">
        <w:rPr>
          <w:rFonts w:ascii="Arial Narrow" w:hAnsi="Arial Narrow" w:cs="Arial Narrow"/>
          <w:sz w:val="22"/>
          <w:szCs w:val="22"/>
        </w:rPr>
        <w:t xml:space="preserve">Instalacja elektryczna – z </w:t>
      </w:r>
      <w:r w:rsidR="00FA18D8">
        <w:rPr>
          <w:rFonts w:ascii="Arial Narrow" w:hAnsi="Arial Narrow" w:cs="Arial Narrow"/>
          <w:sz w:val="22"/>
          <w:szCs w:val="22"/>
        </w:rPr>
        <w:t>projektowanego</w:t>
      </w:r>
      <w:r w:rsidRPr="007A30B8">
        <w:rPr>
          <w:rFonts w:ascii="Arial Narrow" w:hAnsi="Arial Narrow" w:cs="Arial Narrow"/>
          <w:sz w:val="22"/>
          <w:szCs w:val="22"/>
        </w:rPr>
        <w:t xml:space="preserve"> z</w:t>
      </w:r>
      <w:r w:rsidRPr="007A30B8">
        <w:rPr>
          <w:rFonts w:ascii="Lucida Grande" w:hAnsi="Lucida Grande" w:cs="Lucida Grande"/>
          <w:sz w:val="22"/>
          <w:szCs w:val="22"/>
        </w:rPr>
        <w:t>łą</w:t>
      </w:r>
      <w:r w:rsidRPr="007A30B8">
        <w:rPr>
          <w:rFonts w:ascii="Arial Narrow" w:hAnsi="Arial Narrow" w:cs="Arial Narrow"/>
          <w:sz w:val="22"/>
          <w:szCs w:val="22"/>
        </w:rPr>
        <w:t>cza,</w:t>
      </w:r>
    </w:p>
    <w:p w14:paraId="0AFF7677" w14:textId="08C07DC7" w:rsidR="00CF5D3F" w:rsidRPr="007A30B8" w:rsidRDefault="00292754" w:rsidP="00CF5D3F">
      <w:pPr>
        <w:pStyle w:val="Zwykytekst1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Instalacja wodociągowa</w:t>
      </w:r>
      <w:r w:rsidR="00CF5D3F" w:rsidRPr="007A30B8">
        <w:rPr>
          <w:rFonts w:ascii="Arial Narrow" w:hAnsi="Arial Narrow" w:cs="Arial Narrow"/>
          <w:sz w:val="22"/>
          <w:szCs w:val="22"/>
        </w:rPr>
        <w:t xml:space="preserve"> – projektowanym przy</w:t>
      </w:r>
      <w:r w:rsidR="00CF5D3F" w:rsidRPr="007A30B8">
        <w:rPr>
          <w:rFonts w:ascii="Lucida Grande" w:hAnsi="Lucida Grande" w:cs="Lucida Grande"/>
          <w:sz w:val="22"/>
          <w:szCs w:val="22"/>
        </w:rPr>
        <w:t>łą</w:t>
      </w:r>
      <w:r w:rsidR="00CF5D3F" w:rsidRPr="007A30B8">
        <w:rPr>
          <w:rFonts w:ascii="Arial Narrow" w:hAnsi="Arial Narrow" w:cs="Arial Narrow"/>
          <w:sz w:val="22"/>
          <w:szCs w:val="22"/>
        </w:rPr>
        <w:t>czem z sieci gminnej,</w:t>
      </w:r>
    </w:p>
    <w:p w14:paraId="0570747F" w14:textId="3C1A3EE4" w:rsidR="00CF5D3F" w:rsidRPr="004257B9" w:rsidRDefault="00292754" w:rsidP="00CF5D3F">
      <w:pPr>
        <w:pStyle w:val="Zwykytekst1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Instalacja kanalizacyjne</w:t>
      </w:r>
      <w:r w:rsidR="00CF5D3F" w:rsidRPr="007A30B8">
        <w:rPr>
          <w:rFonts w:ascii="Arial Narrow" w:hAnsi="Arial Narrow" w:cs="Arial Narrow"/>
          <w:sz w:val="22"/>
          <w:szCs w:val="22"/>
        </w:rPr>
        <w:t xml:space="preserve"> – projektowanym przy</w:t>
      </w:r>
      <w:r w:rsidR="00CF5D3F" w:rsidRPr="007A30B8">
        <w:rPr>
          <w:rFonts w:ascii="Lucida Grande" w:hAnsi="Lucida Grande" w:cs="Lucida Grande"/>
          <w:sz w:val="22"/>
          <w:szCs w:val="22"/>
        </w:rPr>
        <w:t>łą</w:t>
      </w:r>
      <w:r w:rsidR="00CF5D3F" w:rsidRPr="007A30B8">
        <w:rPr>
          <w:rFonts w:ascii="Arial Narrow" w:hAnsi="Arial Narrow" w:cs="Arial Narrow"/>
          <w:sz w:val="22"/>
          <w:szCs w:val="22"/>
        </w:rPr>
        <w:t xml:space="preserve">czem do </w:t>
      </w:r>
      <w:r w:rsidR="00EE034D">
        <w:rPr>
          <w:rFonts w:ascii="Arial Narrow" w:hAnsi="Arial Narrow" w:cs="Arial Narrow"/>
          <w:sz w:val="22"/>
          <w:szCs w:val="22"/>
        </w:rPr>
        <w:t>gminnej sieci kanalizacji sanitarnej</w:t>
      </w:r>
      <w:r w:rsidR="00CF5D3F" w:rsidRPr="004257B9">
        <w:rPr>
          <w:rFonts w:ascii="Arial Narrow" w:hAnsi="Arial Narrow" w:cs="Arial Narrow"/>
          <w:sz w:val="22"/>
          <w:szCs w:val="22"/>
        </w:rPr>
        <w:t xml:space="preserve">, </w:t>
      </w:r>
    </w:p>
    <w:p w14:paraId="489DEF02" w14:textId="2BD3D887" w:rsidR="00EE034D" w:rsidRDefault="00EE034D" w:rsidP="00CF5D3F">
      <w:pPr>
        <w:pStyle w:val="Zwykytekst1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Instalacja wewnętrzna kanalizacji deszczowej – odprowadzenie wód opadowych z dachu na teren działki, </w:t>
      </w:r>
    </w:p>
    <w:p w14:paraId="4631E7A1" w14:textId="55EB8D70" w:rsidR="00CF5D3F" w:rsidRPr="007A30B8" w:rsidRDefault="00292754" w:rsidP="00CF5D3F">
      <w:pPr>
        <w:pStyle w:val="Zwykytekst1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Instalacja centralnego</w:t>
      </w:r>
      <w:r w:rsidR="00CF5D3F" w:rsidRPr="007A30B8">
        <w:rPr>
          <w:rFonts w:ascii="Arial Narrow" w:hAnsi="Arial Narrow" w:cs="Arial Narrow"/>
          <w:sz w:val="22"/>
          <w:szCs w:val="22"/>
        </w:rPr>
        <w:t xml:space="preserve"> ogrzewani</w:t>
      </w:r>
      <w:r>
        <w:rPr>
          <w:rFonts w:ascii="Arial Narrow" w:hAnsi="Arial Narrow" w:cs="Arial Narrow"/>
          <w:sz w:val="22"/>
          <w:szCs w:val="22"/>
        </w:rPr>
        <w:t>a</w:t>
      </w:r>
      <w:r w:rsidR="00CF5D3F" w:rsidRPr="007A30B8">
        <w:rPr>
          <w:rFonts w:ascii="Arial Narrow" w:hAnsi="Arial Narrow" w:cs="Arial Narrow"/>
          <w:sz w:val="22"/>
          <w:szCs w:val="22"/>
        </w:rPr>
        <w:t xml:space="preserve"> – z projektowanego kot</w:t>
      </w:r>
      <w:r w:rsidR="00CF5D3F" w:rsidRPr="007A30B8">
        <w:rPr>
          <w:rFonts w:ascii="Lucida Grande" w:hAnsi="Lucida Grande" w:cs="Lucida Grande"/>
          <w:sz w:val="22"/>
          <w:szCs w:val="22"/>
        </w:rPr>
        <w:t>ł</w:t>
      </w:r>
      <w:r w:rsidR="00CF5D3F" w:rsidRPr="007A30B8">
        <w:rPr>
          <w:rFonts w:ascii="Arial Narrow" w:hAnsi="Arial Narrow" w:cs="Arial Narrow"/>
          <w:sz w:val="22"/>
          <w:szCs w:val="22"/>
        </w:rPr>
        <w:t>a</w:t>
      </w:r>
      <w:r w:rsidR="00D44D6F">
        <w:rPr>
          <w:rFonts w:ascii="Arial Narrow" w:hAnsi="Arial Narrow" w:cs="Arial Narrow"/>
          <w:sz w:val="22"/>
          <w:szCs w:val="22"/>
        </w:rPr>
        <w:t xml:space="preserve"> gazowego,</w:t>
      </w:r>
    </w:p>
    <w:p w14:paraId="038FEDE0" w14:textId="7D0D251E" w:rsidR="00CF5D3F" w:rsidRDefault="00EE034D" w:rsidP="00CF5D3F">
      <w:pPr>
        <w:pStyle w:val="Zwykytekst1"/>
        <w:jc w:val="both"/>
        <w:rPr>
          <w:rFonts w:ascii="Arial Narrow" w:hAnsi="Arial Narrow" w:cs="Arial Narrow"/>
          <w:sz w:val="22"/>
          <w:szCs w:val="22"/>
        </w:rPr>
      </w:pPr>
      <w:bookmarkStart w:id="15" w:name="_Hlk498605867"/>
      <w:r>
        <w:rPr>
          <w:rFonts w:ascii="Arial Narrow" w:hAnsi="Arial Narrow" w:cs="Arial Narrow"/>
          <w:sz w:val="22"/>
          <w:szCs w:val="22"/>
        </w:rPr>
        <w:t>Instalacja w</w:t>
      </w:r>
      <w:r w:rsidR="00CF5D3F" w:rsidRPr="007A30B8">
        <w:rPr>
          <w:rFonts w:ascii="Arial Narrow" w:hAnsi="Arial Narrow" w:cs="Arial Narrow"/>
          <w:sz w:val="22"/>
          <w:szCs w:val="22"/>
        </w:rPr>
        <w:t>entylacj</w:t>
      </w:r>
      <w:bookmarkEnd w:id="15"/>
      <w:r>
        <w:rPr>
          <w:rFonts w:ascii="Arial Narrow" w:hAnsi="Arial Narrow" w:cs="Arial Narrow"/>
          <w:sz w:val="22"/>
          <w:szCs w:val="22"/>
        </w:rPr>
        <w:t>i</w:t>
      </w:r>
      <w:r w:rsidR="00CF5D3F" w:rsidRPr="007A30B8">
        <w:rPr>
          <w:rFonts w:ascii="Arial Narrow" w:hAnsi="Arial Narrow" w:cs="Arial Narrow"/>
          <w:sz w:val="22"/>
          <w:szCs w:val="22"/>
        </w:rPr>
        <w:t xml:space="preserve"> mechaniczn</w:t>
      </w:r>
      <w:r>
        <w:rPr>
          <w:rFonts w:ascii="Arial Narrow" w:hAnsi="Arial Narrow" w:cs="Arial Narrow"/>
          <w:sz w:val="22"/>
          <w:szCs w:val="22"/>
        </w:rPr>
        <w:t>ej</w:t>
      </w:r>
      <w:r w:rsidR="003B3B93">
        <w:rPr>
          <w:rFonts w:ascii="Arial Narrow" w:hAnsi="Arial Narrow" w:cs="Arial Narrow"/>
          <w:sz w:val="22"/>
          <w:szCs w:val="22"/>
        </w:rPr>
        <w:t xml:space="preserve"> – z centralą we</w:t>
      </w:r>
      <w:r w:rsidR="00AE12DC">
        <w:rPr>
          <w:rFonts w:ascii="Arial Narrow" w:hAnsi="Arial Narrow" w:cs="Arial Narrow"/>
          <w:sz w:val="22"/>
          <w:szCs w:val="22"/>
        </w:rPr>
        <w:t>n</w:t>
      </w:r>
      <w:r w:rsidR="003B3B93">
        <w:rPr>
          <w:rFonts w:ascii="Arial Narrow" w:hAnsi="Arial Narrow" w:cs="Arial Narrow"/>
          <w:sz w:val="22"/>
          <w:szCs w:val="22"/>
        </w:rPr>
        <w:t>tylacyjną dachową,</w:t>
      </w:r>
    </w:p>
    <w:p w14:paraId="169B1339" w14:textId="42103BCB" w:rsidR="00FA18D8" w:rsidRPr="00FA18D8" w:rsidRDefault="00EE034D" w:rsidP="00FA18D8">
      <w:pPr>
        <w:pStyle w:val="Zwykytekst1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Instalacja klimatyzacji - z jednostki zewnętrznej usytuowana na dachu.</w:t>
      </w:r>
    </w:p>
    <w:p w14:paraId="42BA8EF2" w14:textId="77777777" w:rsidR="00FA18D8" w:rsidRDefault="00FA18D8" w:rsidP="00CF5D3F">
      <w:pPr>
        <w:pStyle w:val="Zwykytekst1"/>
        <w:tabs>
          <w:tab w:val="left" w:pos="567"/>
        </w:tabs>
        <w:jc w:val="both"/>
        <w:rPr>
          <w:rFonts w:ascii="Arial Narrow" w:hAnsi="Arial Narrow" w:cs="Arial Narrow"/>
          <w:color w:val="000000"/>
          <w:sz w:val="22"/>
          <w:szCs w:val="22"/>
        </w:rPr>
      </w:pPr>
    </w:p>
    <w:p w14:paraId="355B47A9" w14:textId="550F6245" w:rsidR="00CF5D3F" w:rsidRPr="007A30B8" w:rsidRDefault="00FA18D8" w:rsidP="00CF5D3F">
      <w:pPr>
        <w:pStyle w:val="Zwykytekst1"/>
        <w:tabs>
          <w:tab w:val="left" w:pos="567"/>
        </w:tabs>
        <w:jc w:val="both"/>
        <w:rPr>
          <w:rFonts w:ascii="Arial Narrow" w:hAnsi="Arial Narrow" w:cs="Arial Narrow"/>
          <w:color w:val="000000"/>
          <w:sz w:val="22"/>
          <w:szCs w:val="22"/>
        </w:rPr>
      </w:pPr>
      <w:r>
        <w:rPr>
          <w:rFonts w:ascii="Arial Narrow" w:hAnsi="Arial Narrow" w:cs="Arial Narrow"/>
          <w:color w:val="000000"/>
          <w:sz w:val="22"/>
          <w:szCs w:val="22"/>
        </w:rPr>
        <w:t>6</w:t>
      </w:r>
      <w:r w:rsidR="00CF5D3F" w:rsidRPr="007A30B8">
        <w:rPr>
          <w:rFonts w:ascii="Arial Narrow" w:hAnsi="Arial Narrow" w:cs="Arial Narrow"/>
          <w:color w:val="000000"/>
          <w:sz w:val="22"/>
          <w:szCs w:val="22"/>
        </w:rPr>
        <w:t xml:space="preserve">.CHARAKTERYSTYKA EKOLOGICZNA. </w:t>
      </w:r>
    </w:p>
    <w:p w14:paraId="09D8DD90" w14:textId="77777777" w:rsidR="00CF5D3F" w:rsidRPr="007A30B8" w:rsidRDefault="00CF5D3F" w:rsidP="00CF5D3F">
      <w:pPr>
        <w:pStyle w:val="Zwykytekst1"/>
        <w:tabs>
          <w:tab w:val="left" w:pos="567"/>
        </w:tabs>
        <w:jc w:val="both"/>
        <w:rPr>
          <w:rFonts w:ascii="Arial Narrow" w:hAnsi="Arial Narrow" w:cs="Arial"/>
          <w:color w:val="000000"/>
          <w:sz w:val="22"/>
          <w:szCs w:val="22"/>
        </w:rPr>
      </w:pPr>
    </w:p>
    <w:p w14:paraId="5FB89582" w14:textId="28ED1824" w:rsidR="00CF5D3F" w:rsidRPr="007A30B8" w:rsidRDefault="00FA18D8" w:rsidP="00CF5D3F">
      <w:pPr>
        <w:pStyle w:val="Zwykytekst1"/>
        <w:tabs>
          <w:tab w:val="left" w:pos="567"/>
        </w:tabs>
        <w:jc w:val="both"/>
        <w:rPr>
          <w:rFonts w:ascii="Arial Narrow" w:hAnsi="Arial Narrow" w:cs="Arial Narrow"/>
          <w:color w:val="000000"/>
          <w:sz w:val="22"/>
          <w:szCs w:val="22"/>
        </w:rPr>
      </w:pPr>
      <w:r>
        <w:rPr>
          <w:rFonts w:ascii="Arial Narrow" w:hAnsi="Arial Narrow" w:cs="Arial"/>
          <w:color w:val="000000"/>
          <w:sz w:val="22"/>
          <w:szCs w:val="22"/>
        </w:rPr>
        <w:t>6</w:t>
      </w:r>
      <w:r w:rsidR="00CF5D3F" w:rsidRPr="007A30B8">
        <w:rPr>
          <w:rFonts w:ascii="Arial Narrow" w:hAnsi="Arial Narrow" w:cs="Arial"/>
          <w:color w:val="000000"/>
          <w:sz w:val="22"/>
          <w:szCs w:val="22"/>
        </w:rPr>
        <w:t>.1.Dane ogólne</w:t>
      </w:r>
    </w:p>
    <w:p w14:paraId="474C7EE8" w14:textId="210BD602" w:rsidR="00CF5D3F" w:rsidRPr="007A30B8" w:rsidRDefault="00CF5D3F" w:rsidP="00CF5D3F">
      <w:pPr>
        <w:pStyle w:val="Zwykytekst1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7A30B8">
        <w:rPr>
          <w:rFonts w:ascii="Arial Narrow" w:hAnsi="Arial Narrow" w:cs="Arial Narrow"/>
          <w:color w:val="000000"/>
          <w:sz w:val="22"/>
          <w:szCs w:val="22"/>
        </w:rPr>
        <w:lastRenderedPageBreak/>
        <w:t>Projektowany budynek posiada</w:t>
      </w:r>
      <w:r w:rsidRPr="007A30B8">
        <w:rPr>
          <w:rFonts w:ascii="Lucida Grande" w:hAnsi="Lucida Grande" w:cs="Lucida Grande"/>
          <w:color w:val="000000"/>
          <w:sz w:val="22"/>
          <w:szCs w:val="22"/>
        </w:rPr>
        <w:t>ć</w:t>
      </w:r>
      <w:r w:rsidRPr="007A30B8">
        <w:rPr>
          <w:rFonts w:ascii="Arial Narrow" w:hAnsi="Arial Narrow" w:cs="Arial Narrow"/>
          <w:color w:val="000000"/>
          <w:sz w:val="22"/>
          <w:szCs w:val="22"/>
        </w:rPr>
        <w:t xml:space="preserve"> b</w:t>
      </w:r>
      <w:r w:rsidRPr="007A30B8">
        <w:rPr>
          <w:rFonts w:ascii="Lucida Grande" w:hAnsi="Lucida Grande" w:cs="Lucida Grande"/>
          <w:color w:val="000000"/>
          <w:sz w:val="22"/>
          <w:szCs w:val="22"/>
        </w:rPr>
        <w:t>ę</w:t>
      </w:r>
      <w:r w:rsidRPr="007A30B8">
        <w:rPr>
          <w:rFonts w:ascii="Arial Narrow" w:hAnsi="Arial Narrow" w:cs="Arial Narrow"/>
          <w:color w:val="000000"/>
          <w:sz w:val="22"/>
          <w:szCs w:val="22"/>
        </w:rPr>
        <w:t xml:space="preserve">dzie odprowadzenie </w:t>
      </w:r>
      <w:r w:rsidRPr="007A30B8">
        <w:rPr>
          <w:rFonts w:ascii="Lucida Grande" w:hAnsi="Lucida Grande" w:cs="Lucida Grande"/>
          <w:color w:val="000000"/>
          <w:sz w:val="22"/>
          <w:szCs w:val="22"/>
        </w:rPr>
        <w:t>ś</w:t>
      </w:r>
      <w:r w:rsidRPr="007A30B8">
        <w:rPr>
          <w:rFonts w:ascii="Arial Narrow" w:hAnsi="Arial Narrow" w:cs="Arial Narrow"/>
          <w:color w:val="000000"/>
          <w:sz w:val="22"/>
          <w:szCs w:val="22"/>
        </w:rPr>
        <w:t xml:space="preserve">cieków do </w:t>
      </w:r>
      <w:r w:rsidR="00A33EE0">
        <w:rPr>
          <w:rFonts w:ascii="Arial Narrow" w:hAnsi="Arial Narrow" w:cs="Arial Narrow"/>
          <w:sz w:val="22"/>
          <w:szCs w:val="22"/>
        </w:rPr>
        <w:t>gminnej sieci kanalizacyjnej</w:t>
      </w:r>
      <w:r w:rsidRPr="007A30B8">
        <w:rPr>
          <w:rFonts w:ascii="Arial Narrow" w:hAnsi="Arial Narrow" w:cs="Arial Narrow"/>
          <w:color w:val="000000"/>
          <w:sz w:val="22"/>
          <w:szCs w:val="22"/>
        </w:rPr>
        <w:t>, wod</w:t>
      </w:r>
      <w:r w:rsidRPr="007A30B8">
        <w:rPr>
          <w:rFonts w:ascii="Lucida Grande" w:hAnsi="Lucida Grande" w:cs="Lucida Grande"/>
          <w:color w:val="000000"/>
          <w:sz w:val="22"/>
          <w:szCs w:val="22"/>
        </w:rPr>
        <w:t>ę</w:t>
      </w:r>
      <w:r w:rsidRPr="007A30B8">
        <w:rPr>
          <w:rFonts w:ascii="Arial Narrow" w:hAnsi="Arial Narrow" w:cs="Arial Narrow"/>
          <w:color w:val="000000"/>
          <w:sz w:val="22"/>
          <w:szCs w:val="22"/>
        </w:rPr>
        <w:t xml:space="preserve"> z sieci gminnej</w:t>
      </w:r>
      <w:r w:rsidR="00E60D96">
        <w:rPr>
          <w:rFonts w:ascii="Arial Narrow" w:hAnsi="Arial Narrow" w:cs="Arial Narrow"/>
          <w:color w:val="000000"/>
          <w:sz w:val="22"/>
          <w:szCs w:val="22"/>
        </w:rPr>
        <w:t>,</w:t>
      </w:r>
      <w:r w:rsidRPr="007A30B8">
        <w:rPr>
          <w:rFonts w:ascii="Arial Narrow" w:hAnsi="Arial Narrow" w:cs="Arial Narrow"/>
          <w:color w:val="000000"/>
          <w:sz w:val="22"/>
          <w:szCs w:val="22"/>
        </w:rPr>
        <w:t xml:space="preserve"> wobec tego jego u</w:t>
      </w:r>
      <w:r w:rsidRPr="007A30B8">
        <w:rPr>
          <w:rFonts w:ascii="Lucida Grande" w:hAnsi="Lucida Grande" w:cs="Lucida Grande"/>
          <w:color w:val="000000"/>
          <w:sz w:val="22"/>
          <w:szCs w:val="22"/>
        </w:rPr>
        <w:t>ż</w:t>
      </w:r>
      <w:r w:rsidRPr="007A30B8">
        <w:rPr>
          <w:rFonts w:ascii="Arial Narrow" w:hAnsi="Arial Narrow" w:cs="Arial Narrow"/>
          <w:color w:val="000000"/>
          <w:sz w:val="22"/>
          <w:szCs w:val="22"/>
        </w:rPr>
        <w:t>ytkowanie nie ma ujemnego wp</w:t>
      </w:r>
      <w:r w:rsidRPr="007A30B8">
        <w:rPr>
          <w:rFonts w:ascii="Lucida Grande" w:hAnsi="Lucida Grande" w:cs="Lucida Grande"/>
          <w:color w:val="000000"/>
          <w:sz w:val="22"/>
          <w:szCs w:val="22"/>
        </w:rPr>
        <w:t>ł</w:t>
      </w:r>
      <w:r w:rsidRPr="007A30B8">
        <w:rPr>
          <w:rFonts w:ascii="Arial Narrow" w:hAnsi="Arial Narrow" w:cs="Arial Narrow"/>
          <w:color w:val="000000"/>
          <w:sz w:val="22"/>
          <w:szCs w:val="22"/>
        </w:rPr>
        <w:t xml:space="preserve">ywu na </w:t>
      </w:r>
      <w:r w:rsidRPr="007A30B8">
        <w:rPr>
          <w:rFonts w:ascii="Lucida Grande" w:hAnsi="Lucida Grande" w:cs="Lucida Grande"/>
          <w:color w:val="000000"/>
          <w:sz w:val="22"/>
          <w:szCs w:val="22"/>
        </w:rPr>
        <w:t>ś</w:t>
      </w:r>
      <w:r w:rsidRPr="007A30B8">
        <w:rPr>
          <w:rFonts w:ascii="Arial Narrow" w:hAnsi="Arial Narrow" w:cs="Arial Narrow"/>
          <w:color w:val="000000"/>
          <w:sz w:val="22"/>
          <w:szCs w:val="22"/>
        </w:rPr>
        <w:t>rodowisko przyrodnicze oraz nie b</w:t>
      </w:r>
      <w:r w:rsidRPr="007A30B8">
        <w:rPr>
          <w:rFonts w:ascii="Lucida Grande" w:hAnsi="Lucida Grande" w:cs="Lucida Grande"/>
          <w:color w:val="000000"/>
          <w:sz w:val="22"/>
          <w:szCs w:val="22"/>
        </w:rPr>
        <w:t>ę</w:t>
      </w:r>
      <w:r w:rsidRPr="007A30B8">
        <w:rPr>
          <w:rFonts w:ascii="Arial Narrow" w:hAnsi="Arial Narrow" w:cs="Arial Narrow"/>
          <w:color w:val="000000"/>
          <w:sz w:val="22"/>
          <w:szCs w:val="22"/>
        </w:rPr>
        <w:t>dzie wykazywa</w:t>
      </w:r>
      <w:r w:rsidRPr="007A30B8">
        <w:rPr>
          <w:rFonts w:ascii="Lucida Grande" w:hAnsi="Lucida Grande" w:cs="Lucida Grande"/>
          <w:color w:val="000000"/>
          <w:sz w:val="22"/>
          <w:szCs w:val="22"/>
        </w:rPr>
        <w:t>ł</w:t>
      </w:r>
      <w:r w:rsidRPr="007A30B8">
        <w:rPr>
          <w:rFonts w:ascii="Arial Narrow" w:hAnsi="Arial Narrow" w:cs="Arial Narrow"/>
          <w:color w:val="000000"/>
          <w:sz w:val="22"/>
          <w:szCs w:val="22"/>
        </w:rPr>
        <w:t xml:space="preserve"> szkodliwo</w:t>
      </w:r>
      <w:r w:rsidRPr="007A30B8">
        <w:rPr>
          <w:rFonts w:ascii="Lucida Grande" w:hAnsi="Lucida Grande" w:cs="Lucida Grande"/>
          <w:color w:val="000000"/>
          <w:sz w:val="22"/>
          <w:szCs w:val="22"/>
        </w:rPr>
        <w:t>ś</w:t>
      </w:r>
      <w:r w:rsidRPr="007A30B8">
        <w:rPr>
          <w:rFonts w:ascii="Arial Narrow" w:hAnsi="Arial Narrow" w:cs="Arial Narrow"/>
          <w:color w:val="000000"/>
          <w:sz w:val="22"/>
          <w:szCs w:val="22"/>
        </w:rPr>
        <w:t>ci dla zdrowia ludzkiego, je</w:t>
      </w:r>
      <w:r w:rsidRPr="007A30B8">
        <w:rPr>
          <w:rFonts w:ascii="Lucida Grande" w:hAnsi="Lucida Grande" w:cs="Lucida Grande"/>
          <w:color w:val="000000"/>
          <w:sz w:val="22"/>
          <w:szCs w:val="22"/>
        </w:rPr>
        <w:t>ż</w:t>
      </w:r>
      <w:r w:rsidRPr="007A30B8">
        <w:rPr>
          <w:rFonts w:ascii="Arial Narrow" w:hAnsi="Arial Narrow" w:cs="Arial Narrow"/>
          <w:color w:val="000000"/>
          <w:sz w:val="22"/>
          <w:szCs w:val="22"/>
        </w:rPr>
        <w:t>eli przy budowie obiektów zastosowane b</w:t>
      </w:r>
      <w:r w:rsidRPr="007A30B8">
        <w:rPr>
          <w:rFonts w:ascii="Lucida Grande" w:hAnsi="Lucida Grande" w:cs="Lucida Grande"/>
          <w:color w:val="000000"/>
          <w:sz w:val="22"/>
          <w:szCs w:val="22"/>
        </w:rPr>
        <w:t>ę</w:t>
      </w:r>
      <w:r w:rsidRPr="007A30B8">
        <w:rPr>
          <w:rFonts w:ascii="Arial Narrow" w:hAnsi="Arial Narrow" w:cs="Arial Narrow"/>
          <w:color w:val="000000"/>
          <w:sz w:val="22"/>
          <w:szCs w:val="22"/>
        </w:rPr>
        <w:t>d</w:t>
      </w:r>
      <w:r w:rsidRPr="007A30B8">
        <w:rPr>
          <w:rFonts w:ascii="Lucida Grande" w:hAnsi="Lucida Grande" w:cs="Lucida Grande"/>
          <w:color w:val="000000"/>
          <w:sz w:val="22"/>
          <w:szCs w:val="22"/>
        </w:rPr>
        <w:t>ą</w:t>
      </w:r>
      <w:r w:rsidRPr="007A30B8">
        <w:rPr>
          <w:rFonts w:ascii="Arial Narrow" w:hAnsi="Arial Narrow" w:cs="Arial Narrow"/>
          <w:color w:val="000000"/>
          <w:sz w:val="22"/>
          <w:szCs w:val="22"/>
        </w:rPr>
        <w:t xml:space="preserve"> materia</w:t>
      </w:r>
      <w:r w:rsidRPr="007A30B8">
        <w:rPr>
          <w:rFonts w:ascii="Lucida Grande" w:hAnsi="Lucida Grande" w:cs="Lucida Grande"/>
          <w:color w:val="000000"/>
          <w:sz w:val="22"/>
          <w:szCs w:val="22"/>
        </w:rPr>
        <w:t>ł</w:t>
      </w:r>
      <w:r w:rsidRPr="007A30B8">
        <w:rPr>
          <w:rFonts w:ascii="Arial Narrow" w:hAnsi="Arial Narrow" w:cs="Arial Narrow"/>
          <w:color w:val="000000"/>
          <w:sz w:val="22"/>
          <w:szCs w:val="22"/>
        </w:rPr>
        <w:t xml:space="preserve">y atestowane z nadanym znakiem </w:t>
      </w:r>
      <w:r w:rsidRPr="007A30B8">
        <w:rPr>
          <w:rFonts w:ascii="Arial Narrow" w:hAnsi="Arial Narrow" w:cs="Arial"/>
          <w:color w:val="000000"/>
          <w:sz w:val="22"/>
          <w:szCs w:val="22"/>
        </w:rPr>
        <w:t xml:space="preserve">"B" lub „CE” </w:t>
      </w:r>
      <w:r w:rsidRPr="007A30B8">
        <w:rPr>
          <w:rFonts w:ascii="Arial Narrow" w:hAnsi="Arial Narrow" w:cs="Arial Narrow"/>
          <w:color w:val="000000"/>
          <w:sz w:val="22"/>
          <w:szCs w:val="22"/>
        </w:rPr>
        <w:t>dopuszczaj</w:t>
      </w:r>
      <w:r w:rsidRPr="007A30B8">
        <w:rPr>
          <w:rFonts w:ascii="Lucida Grande" w:hAnsi="Lucida Grande" w:cs="Lucida Grande"/>
          <w:color w:val="000000"/>
          <w:sz w:val="22"/>
          <w:szCs w:val="22"/>
        </w:rPr>
        <w:t>ą</w:t>
      </w:r>
      <w:r w:rsidRPr="007A30B8">
        <w:rPr>
          <w:rFonts w:ascii="Arial Narrow" w:hAnsi="Arial Narrow" w:cs="Arial Narrow"/>
          <w:color w:val="000000"/>
          <w:sz w:val="22"/>
          <w:szCs w:val="22"/>
        </w:rPr>
        <w:t>cym do stosowania w budownictwie.</w:t>
      </w:r>
    </w:p>
    <w:p w14:paraId="5CAD6C96" w14:textId="77777777" w:rsidR="00CF5D3F" w:rsidRPr="007A30B8" w:rsidRDefault="00CF5D3F" w:rsidP="00CF5D3F">
      <w:pPr>
        <w:pStyle w:val="Zwykytekst1"/>
        <w:ind w:left="567"/>
        <w:jc w:val="both"/>
        <w:rPr>
          <w:rFonts w:ascii="Arial Narrow" w:hAnsi="Arial Narrow" w:cs="Arial"/>
          <w:color w:val="000000"/>
          <w:sz w:val="22"/>
          <w:szCs w:val="22"/>
        </w:rPr>
      </w:pPr>
    </w:p>
    <w:p w14:paraId="042B9C53" w14:textId="38608403" w:rsidR="00CF5D3F" w:rsidRPr="007A30B8" w:rsidRDefault="00FA18D8" w:rsidP="00CF5D3F">
      <w:pPr>
        <w:pStyle w:val="Zwykytekst1"/>
        <w:tabs>
          <w:tab w:val="left" w:pos="576"/>
        </w:tabs>
        <w:jc w:val="both"/>
        <w:rPr>
          <w:rFonts w:ascii="Arial Narrow" w:hAnsi="Arial Narrow" w:cs="Arial"/>
          <w:color w:val="000000"/>
          <w:sz w:val="22"/>
          <w:szCs w:val="22"/>
        </w:rPr>
      </w:pPr>
      <w:r>
        <w:rPr>
          <w:rFonts w:ascii="Arial Narrow" w:hAnsi="Arial Narrow" w:cs="Arial"/>
          <w:color w:val="000000"/>
          <w:sz w:val="22"/>
          <w:szCs w:val="22"/>
        </w:rPr>
        <w:t>6</w:t>
      </w:r>
      <w:r w:rsidR="00CF5D3F" w:rsidRPr="007A30B8">
        <w:rPr>
          <w:rFonts w:ascii="Arial Narrow" w:hAnsi="Arial Narrow" w:cs="Arial"/>
          <w:color w:val="000000"/>
          <w:sz w:val="22"/>
          <w:szCs w:val="22"/>
        </w:rPr>
        <w:t>.2.Szkodliwo</w:t>
      </w:r>
      <w:r w:rsidR="00CF5D3F" w:rsidRPr="007A30B8">
        <w:rPr>
          <w:rFonts w:ascii="Lucida Grande" w:hAnsi="Lucida Grande" w:cs="Lucida Grande"/>
          <w:color w:val="000000"/>
          <w:sz w:val="22"/>
          <w:szCs w:val="22"/>
        </w:rPr>
        <w:t>ść</w:t>
      </w:r>
      <w:r w:rsidR="00CF5D3F" w:rsidRPr="007A30B8">
        <w:rPr>
          <w:rFonts w:ascii="Arial Narrow" w:hAnsi="Arial Narrow" w:cs="Arial"/>
          <w:color w:val="000000"/>
          <w:sz w:val="22"/>
          <w:szCs w:val="22"/>
        </w:rPr>
        <w:t xml:space="preserve"> obiektu dla zdrowia ludzi i </w:t>
      </w:r>
      <w:r w:rsidR="00CF5D3F" w:rsidRPr="007A30B8">
        <w:rPr>
          <w:rFonts w:ascii="Lucida Grande" w:hAnsi="Lucida Grande" w:cs="Lucida Grande"/>
          <w:color w:val="000000"/>
          <w:sz w:val="22"/>
          <w:szCs w:val="22"/>
        </w:rPr>
        <w:t>ś</w:t>
      </w:r>
      <w:r w:rsidR="00CF5D3F" w:rsidRPr="007A30B8">
        <w:rPr>
          <w:rFonts w:ascii="Arial Narrow" w:hAnsi="Arial Narrow" w:cs="Arial"/>
          <w:color w:val="000000"/>
          <w:sz w:val="22"/>
          <w:szCs w:val="22"/>
        </w:rPr>
        <w:t>rodowiska.</w:t>
      </w:r>
    </w:p>
    <w:p w14:paraId="1818C9DD" w14:textId="77777777" w:rsidR="00CF5D3F" w:rsidRPr="007A30B8" w:rsidRDefault="00CF5D3F" w:rsidP="00CF5D3F">
      <w:pPr>
        <w:pStyle w:val="Zwykytekst1"/>
        <w:tabs>
          <w:tab w:val="left" w:pos="567"/>
        </w:tabs>
        <w:jc w:val="both"/>
        <w:rPr>
          <w:rFonts w:ascii="Arial Narrow" w:hAnsi="Arial Narrow" w:cs="Arial"/>
          <w:color w:val="000000"/>
          <w:sz w:val="22"/>
          <w:szCs w:val="22"/>
        </w:rPr>
      </w:pPr>
    </w:p>
    <w:p w14:paraId="0A04CF1F" w14:textId="69D378C5" w:rsidR="00CF5D3F" w:rsidRPr="007A30B8" w:rsidRDefault="00FA18D8" w:rsidP="00CF5D3F">
      <w:pPr>
        <w:pStyle w:val="Zwykytekst1"/>
        <w:tabs>
          <w:tab w:val="left" w:pos="0"/>
        </w:tabs>
        <w:jc w:val="both"/>
        <w:rPr>
          <w:rFonts w:ascii="Arial Narrow" w:hAnsi="Arial Narrow" w:cs="Arial"/>
          <w:color w:val="000000"/>
          <w:sz w:val="22"/>
          <w:szCs w:val="22"/>
        </w:rPr>
      </w:pPr>
      <w:r>
        <w:rPr>
          <w:rFonts w:ascii="Arial Narrow" w:hAnsi="Arial Narrow" w:cs="Arial"/>
          <w:color w:val="000000"/>
          <w:sz w:val="22"/>
          <w:szCs w:val="22"/>
        </w:rPr>
        <w:t>6</w:t>
      </w:r>
      <w:r w:rsidR="00CF5D3F" w:rsidRPr="007A30B8">
        <w:rPr>
          <w:rFonts w:ascii="Arial Narrow" w:hAnsi="Arial Narrow" w:cs="Arial"/>
          <w:color w:val="000000"/>
          <w:sz w:val="22"/>
          <w:szCs w:val="22"/>
        </w:rPr>
        <w:t>.2.1.Budynek w rozumieniu rozporz</w:t>
      </w:r>
      <w:r w:rsidR="00CF5D3F" w:rsidRPr="007A30B8">
        <w:rPr>
          <w:rFonts w:ascii="Lucida Grande" w:hAnsi="Lucida Grande" w:cs="Lucida Grande"/>
          <w:color w:val="000000"/>
          <w:sz w:val="22"/>
          <w:szCs w:val="22"/>
        </w:rPr>
        <w:t>ą</w:t>
      </w:r>
      <w:r w:rsidR="00CF5D3F" w:rsidRPr="007A30B8">
        <w:rPr>
          <w:rFonts w:ascii="Arial Narrow" w:hAnsi="Arial Narrow" w:cs="Arial"/>
          <w:color w:val="000000"/>
          <w:sz w:val="22"/>
          <w:szCs w:val="22"/>
        </w:rPr>
        <w:t>dzenia Rady Ministrów z dnia 9 listopada 2004 r. w sprawie okre</w:t>
      </w:r>
      <w:r w:rsidR="00CF5D3F" w:rsidRPr="007A30B8">
        <w:rPr>
          <w:rFonts w:ascii="Lucida Grande" w:hAnsi="Lucida Grande" w:cs="Lucida Grande"/>
          <w:color w:val="000000"/>
          <w:sz w:val="22"/>
          <w:szCs w:val="22"/>
        </w:rPr>
        <w:t>ś</w:t>
      </w:r>
      <w:r w:rsidR="00CF5D3F" w:rsidRPr="007A30B8">
        <w:rPr>
          <w:rFonts w:ascii="Arial Narrow" w:hAnsi="Arial Narrow" w:cs="Arial"/>
          <w:color w:val="000000"/>
          <w:sz w:val="22"/>
          <w:szCs w:val="22"/>
        </w:rPr>
        <w:t>lenia rodzajów przedsi</w:t>
      </w:r>
      <w:r w:rsidR="00CF5D3F" w:rsidRPr="007A30B8">
        <w:rPr>
          <w:rFonts w:ascii="Lucida Grande" w:hAnsi="Lucida Grande" w:cs="Lucida Grande"/>
          <w:color w:val="000000"/>
          <w:sz w:val="22"/>
          <w:szCs w:val="22"/>
        </w:rPr>
        <w:t>ę</w:t>
      </w:r>
      <w:r w:rsidR="00CF5D3F" w:rsidRPr="007A30B8">
        <w:rPr>
          <w:rFonts w:ascii="Arial Narrow" w:hAnsi="Arial Narrow" w:cs="Arial"/>
          <w:color w:val="000000"/>
          <w:sz w:val="22"/>
          <w:szCs w:val="22"/>
        </w:rPr>
        <w:t>wzi</w:t>
      </w:r>
      <w:r w:rsidR="00CF5D3F" w:rsidRPr="007A30B8">
        <w:rPr>
          <w:rFonts w:ascii="Lucida Grande" w:hAnsi="Lucida Grande" w:cs="Lucida Grande"/>
          <w:color w:val="000000"/>
          <w:sz w:val="22"/>
          <w:szCs w:val="22"/>
        </w:rPr>
        <w:t>ęć</w:t>
      </w:r>
      <w:r w:rsidR="00CF5D3F" w:rsidRPr="007A30B8">
        <w:rPr>
          <w:rFonts w:ascii="Arial Narrow" w:hAnsi="Arial Narrow" w:cs="Arial"/>
          <w:color w:val="000000"/>
          <w:sz w:val="22"/>
          <w:szCs w:val="22"/>
        </w:rPr>
        <w:t xml:space="preserve"> mog</w:t>
      </w:r>
      <w:r w:rsidR="00CF5D3F" w:rsidRPr="007A30B8">
        <w:rPr>
          <w:rFonts w:ascii="Lucida Grande" w:hAnsi="Lucida Grande" w:cs="Lucida Grande"/>
          <w:color w:val="000000"/>
          <w:sz w:val="22"/>
          <w:szCs w:val="22"/>
        </w:rPr>
        <w:t>ą</w:t>
      </w:r>
      <w:r w:rsidR="00CF5D3F" w:rsidRPr="007A30B8">
        <w:rPr>
          <w:rFonts w:ascii="Arial Narrow" w:hAnsi="Arial Narrow" w:cs="Arial"/>
          <w:color w:val="000000"/>
          <w:sz w:val="22"/>
          <w:szCs w:val="22"/>
        </w:rPr>
        <w:t>cych znacz</w:t>
      </w:r>
      <w:r w:rsidR="00CF5D3F" w:rsidRPr="007A30B8">
        <w:rPr>
          <w:rFonts w:ascii="Lucida Grande" w:hAnsi="Lucida Grande" w:cs="Lucida Grande"/>
          <w:color w:val="000000"/>
          <w:sz w:val="22"/>
          <w:szCs w:val="22"/>
        </w:rPr>
        <w:t>ą</w:t>
      </w:r>
      <w:r w:rsidR="00CF5D3F" w:rsidRPr="007A30B8">
        <w:rPr>
          <w:rFonts w:ascii="Arial Narrow" w:hAnsi="Arial Narrow" w:cs="Arial"/>
          <w:color w:val="000000"/>
          <w:sz w:val="22"/>
          <w:szCs w:val="22"/>
        </w:rPr>
        <w:t>co oddzia</w:t>
      </w:r>
      <w:r w:rsidR="00CF5D3F" w:rsidRPr="007A30B8">
        <w:rPr>
          <w:rFonts w:ascii="Lucida Grande" w:hAnsi="Lucida Grande" w:cs="Lucida Grande"/>
          <w:color w:val="000000"/>
          <w:sz w:val="22"/>
          <w:szCs w:val="22"/>
        </w:rPr>
        <w:t>ł</w:t>
      </w:r>
      <w:r w:rsidR="00CF5D3F" w:rsidRPr="007A30B8">
        <w:rPr>
          <w:rFonts w:ascii="Arial Narrow" w:hAnsi="Arial Narrow" w:cs="Arial"/>
          <w:color w:val="000000"/>
          <w:sz w:val="22"/>
          <w:szCs w:val="22"/>
        </w:rPr>
        <w:t>ywa</w:t>
      </w:r>
      <w:r w:rsidR="00CF5D3F" w:rsidRPr="007A30B8">
        <w:rPr>
          <w:rFonts w:ascii="Lucida Grande" w:hAnsi="Lucida Grande" w:cs="Lucida Grande"/>
          <w:color w:val="000000"/>
          <w:sz w:val="22"/>
          <w:szCs w:val="22"/>
        </w:rPr>
        <w:t>ć</w:t>
      </w:r>
      <w:r w:rsidR="00CF5D3F" w:rsidRPr="007A30B8">
        <w:rPr>
          <w:rFonts w:ascii="Arial Narrow" w:hAnsi="Arial Narrow" w:cs="Arial"/>
          <w:color w:val="000000"/>
          <w:sz w:val="22"/>
          <w:szCs w:val="22"/>
        </w:rPr>
        <w:t xml:space="preserve"> na </w:t>
      </w:r>
      <w:r w:rsidR="00CF5D3F" w:rsidRPr="007A30B8">
        <w:rPr>
          <w:rFonts w:ascii="Lucida Grande" w:hAnsi="Lucida Grande" w:cs="Lucida Grande"/>
          <w:color w:val="000000"/>
          <w:sz w:val="22"/>
          <w:szCs w:val="22"/>
        </w:rPr>
        <w:t>ś</w:t>
      </w:r>
      <w:r w:rsidR="00CF5D3F" w:rsidRPr="007A30B8">
        <w:rPr>
          <w:rFonts w:ascii="Arial Narrow" w:hAnsi="Arial Narrow" w:cs="Arial"/>
          <w:color w:val="000000"/>
          <w:sz w:val="22"/>
          <w:szCs w:val="22"/>
        </w:rPr>
        <w:t>rodowisko oraz szczegó</w:t>
      </w:r>
      <w:r w:rsidR="00CF5D3F" w:rsidRPr="007A30B8">
        <w:rPr>
          <w:rFonts w:ascii="Lucida Grande" w:hAnsi="Lucida Grande" w:cs="Lucida Grande"/>
          <w:color w:val="000000"/>
          <w:sz w:val="22"/>
          <w:szCs w:val="22"/>
        </w:rPr>
        <w:t>ł</w:t>
      </w:r>
      <w:r w:rsidR="00CF5D3F" w:rsidRPr="007A30B8">
        <w:rPr>
          <w:rFonts w:ascii="Arial Narrow" w:hAnsi="Arial Narrow" w:cs="Arial"/>
          <w:color w:val="000000"/>
          <w:sz w:val="22"/>
          <w:szCs w:val="22"/>
        </w:rPr>
        <w:t>owych uwarunkowa</w:t>
      </w:r>
      <w:r w:rsidR="00CF5D3F" w:rsidRPr="007A30B8">
        <w:rPr>
          <w:rFonts w:ascii="Lucida Grande" w:hAnsi="Lucida Grande" w:cs="Lucida Grande"/>
          <w:color w:val="000000"/>
          <w:sz w:val="22"/>
          <w:szCs w:val="22"/>
        </w:rPr>
        <w:t>ń</w:t>
      </w:r>
      <w:r w:rsidR="00CF5D3F" w:rsidRPr="007A30B8">
        <w:rPr>
          <w:rFonts w:ascii="Arial Narrow" w:hAnsi="Arial Narrow" w:cs="Arial"/>
          <w:color w:val="000000"/>
          <w:sz w:val="22"/>
          <w:szCs w:val="22"/>
        </w:rPr>
        <w:t xml:space="preserve"> zwi</w:t>
      </w:r>
      <w:r w:rsidR="00CF5D3F" w:rsidRPr="007A30B8">
        <w:rPr>
          <w:rFonts w:ascii="Lucida Grande" w:hAnsi="Lucida Grande" w:cs="Lucida Grande"/>
          <w:color w:val="000000"/>
          <w:sz w:val="22"/>
          <w:szCs w:val="22"/>
        </w:rPr>
        <w:t>ą</w:t>
      </w:r>
      <w:r w:rsidR="00CF5D3F" w:rsidRPr="007A30B8">
        <w:rPr>
          <w:rFonts w:ascii="Arial Narrow" w:hAnsi="Arial Narrow" w:cs="Arial"/>
          <w:color w:val="000000"/>
          <w:sz w:val="22"/>
          <w:szCs w:val="22"/>
        </w:rPr>
        <w:t>zanych z kwalifikowaniem przedsi</w:t>
      </w:r>
      <w:r w:rsidR="00CF5D3F" w:rsidRPr="007A30B8">
        <w:rPr>
          <w:rFonts w:ascii="Lucida Grande" w:hAnsi="Lucida Grande" w:cs="Lucida Grande"/>
          <w:color w:val="000000"/>
          <w:sz w:val="22"/>
          <w:szCs w:val="22"/>
        </w:rPr>
        <w:t>ę</w:t>
      </w:r>
      <w:r w:rsidR="00CF5D3F" w:rsidRPr="007A30B8">
        <w:rPr>
          <w:rFonts w:ascii="Arial Narrow" w:hAnsi="Arial Narrow" w:cs="Arial"/>
          <w:color w:val="000000"/>
          <w:sz w:val="22"/>
          <w:szCs w:val="22"/>
        </w:rPr>
        <w:t>wzi</w:t>
      </w:r>
      <w:r w:rsidR="00CF5D3F" w:rsidRPr="007A30B8">
        <w:rPr>
          <w:rFonts w:ascii="Lucida Grande" w:hAnsi="Lucida Grande" w:cs="Lucida Grande"/>
          <w:color w:val="000000"/>
          <w:sz w:val="22"/>
          <w:szCs w:val="22"/>
        </w:rPr>
        <w:t>ę</w:t>
      </w:r>
      <w:r w:rsidR="00CF5D3F" w:rsidRPr="007A30B8">
        <w:rPr>
          <w:rFonts w:ascii="Arial Narrow" w:hAnsi="Arial Narrow" w:cs="Arial"/>
          <w:color w:val="000000"/>
          <w:sz w:val="22"/>
          <w:szCs w:val="22"/>
        </w:rPr>
        <w:t>cia do sporz</w:t>
      </w:r>
      <w:r w:rsidR="00CF5D3F" w:rsidRPr="007A30B8">
        <w:rPr>
          <w:rFonts w:ascii="Lucida Grande" w:hAnsi="Lucida Grande" w:cs="Lucida Grande"/>
          <w:color w:val="000000"/>
          <w:sz w:val="22"/>
          <w:szCs w:val="22"/>
        </w:rPr>
        <w:t>ą</w:t>
      </w:r>
      <w:r w:rsidR="00CF5D3F" w:rsidRPr="007A30B8">
        <w:rPr>
          <w:rFonts w:ascii="Arial Narrow" w:hAnsi="Arial Narrow" w:cs="Arial"/>
          <w:color w:val="000000"/>
          <w:sz w:val="22"/>
          <w:szCs w:val="22"/>
        </w:rPr>
        <w:t>dzenia raportu o oddzia</w:t>
      </w:r>
      <w:r w:rsidR="00CF5D3F" w:rsidRPr="007A30B8">
        <w:rPr>
          <w:rFonts w:ascii="Lucida Grande" w:hAnsi="Lucida Grande" w:cs="Lucida Grande"/>
          <w:color w:val="000000"/>
          <w:sz w:val="22"/>
          <w:szCs w:val="22"/>
        </w:rPr>
        <w:t>ł</w:t>
      </w:r>
      <w:r w:rsidR="00CF5D3F" w:rsidRPr="007A30B8">
        <w:rPr>
          <w:rFonts w:ascii="Arial Narrow" w:hAnsi="Arial Narrow" w:cs="Arial"/>
          <w:color w:val="000000"/>
          <w:sz w:val="22"/>
          <w:szCs w:val="22"/>
        </w:rPr>
        <w:t xml:space="preserve">ywaniu na </w:t>
      </w:r>
      <w:r w:rsidR="00CF5D3F" w:rsidRPr="007A30B8">
        <w:rPr>
          <w:rFonts w:ascii="Lucida Grande" w:hAnsi="Lucida Grande" w:cs="Lucida Grande"/>
          <w:color w:val="000000"/>
          <w:sz w:val="22"/>
          <w:szCs w:val="22"/>
        </w:rPr>
        <w:t>ś</w:t>
      </w:r>
      <w:r w:rsidR="00CF5D3F" w:rsidRPr="007A30B8">
        <w:rPr>
          <w:rFonts w:ascii="Arial Narrow" w:hAnsi="Arial Narrow" w:cs="Arial"/>
          <w:color w:val="000000"/>
          <w:sz w:val="22"/>
          <w:szCs w:val="22"/>
        </w:rPr>
        <w:t xml:space="preserve">rodowisko (Dz.U. 2004 nr 257 poz. 2573 z </w:t>
      </w:r>
      <w:proofErr w:type="spellStart"/>
      <w:r w:rsidR="00CF5D3F" w:rsidRPr="007A30B8">
        <w:rPr>
          <w:rFonts w:ascii="Arial Narrow" w:hAnsi="Arial Narrow" w:cs="Arial"/>
          <w:color w:val="000000"/>
          <w:sz w:val="22"/>
          <w:szCs w:val="22"/>
        </w:rPr>
        <w:t>pó</w:t>
      </w:r>
      <w:r w:rsidR="00CF5D3F" w:rsidRPr="007A30B8">
        <w:rPr>
          <w:rFonts w:ascii="Lucida Grande" w:hAnsi="Lucida Grande" w:cs="Lucida Grande"/>
          <w:color w:val="000000"/>
          <w:sz w:val="22"/>
          <w:szCs w:val="22"/>
        </w:rPr>
        <w:t>ź</w:t>
      </w:r>
      <w:r w:rsidR="00CF5D3F" w:rsidRPr="007A30B8">
        <w:rPr>
          <w:rFonts w:ascii="Arial Narrow" w:hAnsi="Arial Narrow" w:cs="Arial"/>
          <w:color w:val="000000"/>
          <w:sz w:val="22"/>
          <w:szCs w:val="22"/>
        </w:rPr>
        <w:t>n</w:t>
      </w:r>
      <w:proofErr w:type="spellEnd"/>
      <w:r w:rsidR="00CF5D3F" w:rsidRPr="007A30B8">
        <w:rPr>
          <w:rFonts w:ascii="Arial Narrow" w:hAnsi="Arial Narrow" w:cs="Arial"/>
          <w:color w:val="000000"/>
          <w:sz w:val="22"/>
          <w:szCs w:val="22"/>
        </w:rPr>
        <w:t>. zm.) nie zalicza si</w:t>
      </w:r>
      <w:r w:rsidR="00CF5D3F" w:rsidRPr="007A30B8">
        <w:rPr>
          <w:rFonts w:ascii="Lucida Grande" w:hAnsi="Lucida Grande" w:cs="Lucida Grande"/>
          <w:color w:val="000000"/>
          <w:sz w:val="22"/>
          <w:szCs w:val="22"/>
        </w:rPr>
        <w:t>ę</w:t>
      </w:r>
      <w:r w:rsidR="00CF5D3F" w:rsidRPr="007A30B8">
        <w:rPr>
          <w:rFonts w:ascii="Arial Narrow" w:hAnsi="Arial Narrow" w:cs="Arial"/>
          <w:color w:val="000000"/>
          <w:sz w:val="22"/>
          <w:szCs w:val="22"/>
        </w:rPr>
        <w:t xml:space="preserve"> do przedsi</w:t>
      </w:r>
      <w:r w:rsidR="00CF5D3F" w:rsidRPr="007A30B8">
        <w:rPr>
          <w:rFonts w:ascii="Lucida Grande" w:hAnsi="Lucida Grande" w:cs="Lucida Grande"/>
          <w:color w:val="000000"/>
          <w:sz w:val="22"/>
          <w:szCs w:val="22"/>
        </w:rPr>
        <w:t>ę</w:t>
      </w:r>
      <w:r w:rsidR="00CF5D3F" w:rsidRPr="007A30B8">
        <w:rPr>
          <w:rFonts w:ascii="Arial Narrow" w:hAnsi="Arial Narrow" w:cs="Arial"/>
          <w:color w:val="000000"/>
          <w:sz w:val="22"/>
          <w:szCs w:val="22"/>
        </w:rPr>
        <w:t>wzi</w:t>
      </w:r>
      <w:r w:rsidR="00CF5D3F" w:rsidRPr="007A30B8">
        <w:rPr>
          <w:rFonts w:ascii="Lucida Grande" w:hAnsi="Lucida Grande" w:cs="Lucida Grande"/>
          <w:color w:val="000000"/>
          <w:sz w:val="22"/>
          <w:szCs w:val="22"/>
        </w:rPr>
        <w:t>ęć</w:t>
      </w:r>
      <w:r w:rsidR="00CF5D3F" w:rsidRPr="007A30B8">
        <w:rPr>
          <w:rFonts w:ascii="Arial Narrow" w:hAnsi="Arial Narrow" w:cs="Arial"/>
          <w:color w:val="000000"/>
          <w:sz w:val="22"/>
          <w:szCs w:val="22"/>
        </w:rPr>
        <w:t xml:space="preserve"> mog</w:t>
      </w:r>
      <w:r w:rsidR="00CF5D3F" w:rsidRPr="007A30B8">
        <w:rPr>
          <w:rFonts w:ascii="Lucida Grande" w:hAnsi="Lucida Grande" w:cs="Lucida Grande"/>
          <w:color w:val="000000"/>
          <w:sz w:val="22"/>
          <w:szCs w:val="22"/>
        </w:rPr>
        <w:t>ą</w:t>
      </w:r>
      <w:r w:rsidR="00CF5D3F" w:rsidRPr="007A30B8">
        <w:rPr>
          <w:rFonts w:ascii="Arial Narrow" w:hAnsi="Arial Narrow" w:cs="Arial"/>
          <w:color w:val="000000"/>
          <w:sz w:val="22"/>
          <w:szCs w:val="22"/>
        </w:rPr>
        <w:t>cych znacz</w:t>
      </w:r>
      <w:r w:rsidR="00CF5D3F" w:rsidRPr="007A30B8">
        <w:rPr>
          <w:rFonts w:ascii="Lucida Grande" w:hAnsi="Lucida Grande" w:cs="Lucida Grande"/>
          <w:color w:val="000000"/>
          <w:sz w:val="22"/>
          <w:szCs w:val="22"/>
        </w:rPr>
        <w:t>ą</w:t>
      </w:r>
      <w:r w:rsidR="00CF5D3F" w:rsidRPr="007A30B8">
        <w:rPr>
          <w:rFonts w:ascii="Arial Narrow" w:hAnsi="Arial Narrow" w:cs="Arial"/>
          <w:color w:val="000000"/>
          <w:sz w:val="22"/>
          <w:szCs w:val="22"/>
        </w:rPr>
        <w:t>co oddzia</w:t>
      </w:r>
      <w:r w:rsidR="00CF5D3F" w:rsidRPr="007A30B8">
        <w:rPr>
          <w:rFonts w:ascii="Lucida Grande" w:hAnsi="Lucida Grande" w:cs="Lucida Grande"/>
          <w:color w:val="000000"/>
          <w:sz w:val="22"/>
          <w:szCs w:val="22"/>
        </w:rPr>
        <w:t>ł</w:t>
      </w:r>
      <w:r w:rsidR="00CF5D3F" w:rsidRPr="007A30B8">
        <w:rPr>
          <w:rFonts w:ascii="Arial Narrow" w:hAnsi="Arial Narrow" w:cs="Arial"/>
          <w:color w:val="000000"/>
          <w:sz w:val="22"/>
          <w:szCs w:val="22"/>
        </w:rPr>
        <w:t>ywa</w:t>
      </w:r>
      <w:r w:rsidR="00CF5D3F" w:rsidRPr="007A30B8">
        <w:rPr>
          <w:rFonts w:ascii="Lucida Grande" w:hAnsi="Lucida Grande" w:cs="Lucida Grande"/>
          <w:color w:val="000000"/>
          <w:sz w:val="22"/>
          <w:szCs w:val="22"/>
        </w:rPr>
        <w:t>ć</w:t>
      </w:r>
      <w:r w:rsidR="00CF5D3F" w:rsidRPr="007A30B8">
        <w:rPr>
          <w:rFonts w:ascii="Arial Narrow" w:hAnsi="Arial Narrow" w:cs="Arial"/>
          <w:color w:val="000000"/>
          <w:sz w:val="22"/>
          <w:szCs w:val="22"/>
        </w:rPr>
        <w:t xml:space="preserve"> na </w:t>
      </w:r>
      <w:r w:rsidR="00CF5D3F" w:rsidRPr="007A30B8">
        <w:rPr>
          <w:rFonts w:ascii="Lucida Grande" w:hAnsi="Lucida Grande" w:cs="Lucida Grande"/>
          <w:color w:val="000000"/>
          <w:sz w:val="22"/>
          <w:szCs w:val="22"/>
        </w:rPr>
        <w:t>ś</w:t>
      </w:r>
      <w:r w:rsidR="00CF5D3F" w:rsidRPr="007A30B8">
        <w:rPr>
          <w:rFonts w:ascii="Arial Narrow" w:hAnsi="Arial Narrow" w:cs="Arial"/>
          <w:color w:val="000000"/>
          <w:sz w:val="22"/>
          <w:szCs w:val="22"/>
        </w:rPr>
        <w:t>rodowisko i nie kwalifikuje si</w:t>
      </w:r>
      <w:r w:rsidR="00CF5D3F" w:rsidRPr="007A30B8">
        <w:rPr>
          <w:rFonts w:ascii="Lucida Grande" w:hAnsi="Lucida Grande" w:cs="Lucida Grande"/>
          <w:color w:val="000000"/>
          <w:sz w:val="22"/>
          <w:szCs w:val="22"/>
        </w:rPr>
        <w:t>ę</w:t>
      </w:r>
      <w:r w:rsidR="00CF5D3F" w:rsidRPr="007A30B8">
        <w:rPr>
          <w:rFonts w:ascii="Arial Narrow" w:hAnsi="Arial Narrow" w:cs="Arial"/>
          <w:color w:val="000000"/>
          <w:sz w:val="22"/>
          <w:szCs w:val="22"/>
        </w:rPr>
        <w:t xml:space="preserve"> do sporz</w:t>
      </w:r>
      <w:r w:rsidR="00CF5D3F" w:rsidRPr="007A30B8">
        <w:rPr>
          <w:rFonts w:ascii="Lucida Grande" w:hAnsi="Lucida Grande" w:cs="Lucida Grande"/>
          <w:color w:val="000000"/>
          <w:sz w:val="22"/>
          <w:szCs w:val="22"/>
        </w:rPr>
        <w:t>ą</w:t>
      </w:r>
      <w:r w:rsidR="00CF5D3F" w:rsidRPr="007A30B8">
        <w:rPr>
          <w:rFonts w:ascii="Arial Narrow" w:hAnsi="Arial Narrow" w:cs="Arial"/>
          <w:color w:val="000000"/>
          <w:sz w:val="22"/>
          <w:szCs w:val="22"/>
        </w:rPr>
        <w:t>dzania raportu o oddzia</w:t>
      </w:r>
      <w:r w:rsidR="00CF5D3F" w:rsidRPr="007A30B8">
        <w:rPr>
          <w:rFonts w:ascii="Lucida Grande" w:hAnsi="Lucida Grande" w:cs="Lucida Grande"/>
          <w:color w:val="000000"/>
          <w:sz w:val="22"/>
          <w:szCs w:val="22"/>
        </w:rPr>
        <w:t>ł</w:t>
      </w:r>
      <w:r w:rsidR="00CF5D3F" w:rsidRPr="007A30B8">
        <w:rPr>
          <w:rFonts w:ascii="Arial Narrow" w:hAnsi="Arial Narrow" w:cs="Arial"/>
          <w:color w:val="000000"/>
          <w:sz w:val="22"/>
          <w:szCs w:val="22"/>
        </w:rPr>
        <w:t xml:space="preserve">ywaniu na </w:t>
      </w:r>
      <w:r w:rsidR="00CF5D3F" w:rsidRPr="007A30B8">
        <w:rPr>
          <w:rFonts w:ascii="Lucida Grande" w:hAnsi="Lucida Grande" w:cs="Lucida Grande"/>
          <w:color w:val="000000"/>
          <w:sz w:val="22"/>
          <w:szCs w:val="22"/>
        </w:rPr>
        <w:t>ś</w:t>
      </w:r>
      <w:r w:rsidR="00CF5D3F" w:rsidRPr="007A30B8">
        <w:rPr>
          <w:rFonts w:ascii="Arial Narrow" w:hAnsi="Arial Narrow" w:cs="Arial"/>
          <w:color w:val="000000"/>
          <w:sz w:val="22"/>
          <w:szCs w:val="22"/>
        </w:rPr>
        <w:t>rodowisko.</w:t>
      </w:r>
    </w:p>
    <w:p w14:paraId="758A95B3" w14:textId="77777777" w:rsidR="00CF5D3F" w:rsidRPr="007A30B8" w:rsidRDefault="00CF5D3F" w:rsidP="00CF5D3F">
      <w:pPr>
        <w:pStyle w:val="Zwykytekst1"/>
        <w:tabs>
          <w:tab w:val="left" w:pos="567"/>
        </w:tabs>
        <w:jc w:val="both"/>
        <w:rPr>
          <w:rFonts w:ascii="Arial Narrow" w:hAnsi="Arial Narrow" w:cs="Arial"/>
          <w:color w:val="000000"/>
          <w:sz w:val="22"/>
          <w:szCs w:val="22"/>
        </w:rPr>
      </w:pPr>
    </w:p>
    <w:p w14:paraId="609DF221" w14:textId="035B9586" w:rsidR="00CF5D3F" w:rsidRPr="007A30B8" w:rsidRDefault="00FA18D8" w:rsidP="00CF5D3F">
      <w:pPr>
        <w:pStyle w:val="Zwykytekst1"/>
        <w:tabs>
          <w:tab w:val="left" w:pos="0"/>
          <w:tab w:val="left" w:pos="709"/>
        </w:tabs>
        <w:jc w:val="both"/>
        <w:rPr>
          <w:rFonts w:ascii="Arial Narrow" w:hAnsi="Arial Narrow" w:cs="Arial"/>
          <w:color w:val="000000"/>
          <w:sz w:val="22"/>
          <w:szCs w:val="22"/>
        </w:rPr>
      </w:pPr>
      <w:r>
        <w:rPr>
          <w:rFonts w:ascii="Arial Narrow" w:hAnsi="Arial Narrow" w:cs="Arial"/>
          <w:color w:val="000000"/>
          <w:sz w:val="22"/>
          <w:szCs w:val="22"/>
        </w:rPr>
        <w:t>6</w:t>
      </w:r>
      <w:r w:rsidR="00CF5D3F" w:rsidRPr="007A30B8">
        <w:rPr>
          <w:rFonts w:ascii="Arial Narrow" w:hAnsi="Arial Narrow" w:cs="Arial"/>
          <w:color w:val="000000"/>
          <w:sz w:val="22"/>
          <w:szCs w:val="22"/>
        </w:rPr>
        <w:t>.2.2.Obiekt nie b</w:t>
      </w:r>
      <w:r w:rsidR="00CF5D3F" w:rsidRPr="007A30B8">
        <w:rPr>
          <w:rFonts w:ascii="Lucida Grande" w:hAnsi="Lucida Grande" w:cs="Lucida Grande"/>
          <w:color w:val="000000"/>
          <w:sz w:val="22"/>
          <w:szCs w:val="22"/>
        </w:rPr>
        <w:t>ę</w:t>
      </w:r>
      <w:r w:rsidR="00CF5D3F" w:rsidRPr="007A30B8">
        <w:rPr>
          <w:rFonts w:ascii="Arial Narrow" w:hAnsi="Arial Narrow" w:cs="Arial"/>
          <w:color w:val="000000"/>
          <w:sz w:val="22"/>
          <w:szCs w:val="22"/>
        </w:rPr>
        <w:t>dzie powodowa</w:t>
      </w:r>
      <w:r w:rsidR="00CF5D3F" w:rsidRPr="007A30B8">
        <w:rPr>
          <w:rFonts w:ascii="Lucida Grande" w:hAnsi="Lucida Grande" w:cs="Lucida Grande"/>
          <w:color w:val="000000"/>
          <w:sz w:val="22"/>
          <w:szCs w:val="22"/>
        </w:rPr>
        <w:t>ł</w:t>
      </w:r>
      <w:r w:rsidR="00CF5D3F" w:rsidRPr="007A30B8">
        <w:rPr>
          <w:rFonts w:ascii="Arial Narrow" w:hAnsi="Arial Narrow" w:cs="Arial"/>
          <w:color w:val="000000"/>
          <w:sz w:val="22"/>
          <w:szCs w:val="22"/>
        </w:rPr>
        <w:t xml:space="preserve"> emisji zapylenia ani innych czynników szkodliwych dla zdrowia i </w:t>
      </w:r>
      <w:r w:rsidR="00CF5D3F" w:rsidRPr="007A30B8">
        <w:rPr>
          <w:rFonts w:ascii="Lucida Grande" w:hAnsi="Lucida Grande" w:cs="Lucida Grande"/>
          <w:color w:val="000000"/>
          <w:sz w:val="22"/>
          <w:szCs w:val="22"/>
        </w:rPr>
        <w:t>ś</w:t>
      </w:r>
      <w:r w:rsidR="00CF5D3F" w:rsidRPr="007A30B8">
        <w:rPr>
          <w:rFonts w:ascii="Arial Narrow" w:hAnsi="Arial Narrow" w:cs="Arial"/>
          <w:color w:val="000000"/>
          <w:sz w:val="22"/>
          <w:szCs w:val="22"/>
        </w:rPr>
        <w:t>rodowiska.</w:t>
      </w:r>
    </w:p>
    <w:p w14:paraId="265ED0CE" w14:textId="77777777" w:rsidR="00CF5D3F" w:rsidRPr="007A30B8" w:rsidRDefault="00CF5D3F" w:rsidP="00CF5D3F">
      <w:pPr>
        <w:pStyle w:val="Zwykytekst1"/>
        <w:tabs>
          <w:tab w:val="left" w:pos="567"/>
        </w:tabs>
        <w:jc w:val="both"/>
        <w:rPr>
          <w:rFonts w:ascii="Arial Narrow" w:hAnsi="Arial Narrow" w:cs="Arial"/>
          <w:color w:val="000000"/>
          <w:sz w:val="22"/>
          <w:szCs w:val="22"/>
        </w:rPr>
      </w:pPr>
    </w:p>
    <w:p w14:paraId="1E7D2922" w14:textId="42ED490B" w:rsidR="00CF5D3F" w:rsidRPr="007A30B8" w:rsidRDefault="00FA18D8" w:rsidP="00CF5D3F">
      <w:pPr>
        <w:pStyle w:val="Zwykytekst1"/>
        <w:tabs>
          <w:tab w:val="left" w:pos="567"/>
        </w:tabs>
        <w:jc w:val="both"/>
        <w:rPr>
          <w:rFonts w:ascii="Arial Narrow" w:hAnsi="Arial Narrow" w:cs="Arial"/>
          <w:color w:val="000000"/>
          <w:sz w:val="22"/>
          <w:szCs w:val="22"/>
        </w:rPr>
      </w:pPr>
      <w:r>
        <w:rPr>
          <w:rFonts w:ascii="Arial Narrow" w:hAnsi="Arial Narrow" w:cs="Arial"/>
          <w:color w:val="000000"/>
          <w:sz w:val="22"/>
          <w:szCs w:val="22"/>
        </w:rPr>
        <w:t>6</w:t>
      </w:r>
      <w:r w:rsidR="00CF5D3F" w:rsidRPr="007A30B8">
        <w:rPr>
          <w:rFonts w:ascii="Arial Narrow" w:hAnsi="Arial Narrow" w:cs="Arial"/>
          <w:color w:val="000000"/>
          <w:sz w:val="22"/>
          <w:szCs w:val="22"/>
        </w:rPr>
        <w:t xml:space="preserve">.2.3.Do </w:t>
      </w:r>
      <w:r w:rsidR="00A33EE0">
        <w:rPr>
          <w:rFonts w:ascii="Arial Narrow" w:hAnsi="Arial Narrow" w:cs="Arial Narrow"/>
          <w:sz w:val="22"/>
          <w:szCs w:val="22"/>
        </w:rPr>
        <w:t>gminnej sieci kanalizacyjnej</w:t>
      </w:r>
      <w:r w:rsidR="008B77CF">
        <w:rPr>
          <w:rFonts w:ascii="Arial Narrow" w:hAnsi="Arial Narrow" w:cs="Arial"/>
          <w:color w:val="000000"/>
          <w:sz w:val="22"/>
          <w:szCs w:val="22"/>
        </w:rPr>
        <w:t xml:space="preserve"> </w:t>
      </w:r>
      <w:r w:rsidR="00CF5D3F" w:rsidRPr="007A30B8">
        <w:rPr>
          <w:rFonts w:ascii="Arial Narrow" w:hAnsi="Arial Narrow" w:cs="Arial"/>
          <w:color w:val="000000"/>
          <w:sz w:val="22"/>
          <w:szCs w:val="22"/>
        </w:rPr>
        <w:t>b</w:t>
      </w:r>
      <w:r w:rsidR="00CF5D3F" w:rsidRPr="007A30B8">
        <w:rPr>
          <w:rFonts w:ascii="Lucida Grande" w:hAnsi="Lucida Grande" w:cs="Lucida Grande"/>
          <w:color w:val="000000"/>
          <w:sz w:val="22"/>
          <w:szCs w:val="22"/>
        </w:rPr>
        <w:t>ę</w:t>
      </w:r>
      <w:r w:rsidR="00CF5D3F" w:rsidRPr="007A30B8">
        <w:rPr>
          <w:rFonts w:ascii="Arial Narrow" w:hAnsi="Arial Narrow" w:cs="Arial"/>
          <w:color w:val="000000"/>
          <w:sz w:val="22"/>
          <w:szCs w:val="22"/>
        </w:rPr>
        <w:t>d</w:t>
      </w:r>
      <w:r w:rsidR="00CF5D3F" w:rsidRPr="007A30B8">
        <w:rPr>
          <w:rFonts w:ascii="Lucida Grande" w:hAnsi="Lucida Grande" w:cs="Lucida Grande"/>
          <w:color w:val="000000"/>
          <w:sz w:val="22"/>
          <w:szCs w:val="22"/>
        </w:rPr>
        <w:t>ą</w:t>
      </w:r>
      <w:r w:rsidR="00CF5D3F" w:rsidRPr="007A30B8">
        <w:rPr>
          <w:rFonts w:ascii="Arial Narrow" w:hAnsi="Arial Narrow" w:cs="Arial"/>
          <w:color w:val="000000"/>
          <w:sz w:val="22"/>
          <w:szCs w:val="22"/>
        </w:rPr>
        <w:t xml:space="preserve"> odprowadzane </w:t>
      </w:r>
      <w:r w:rsidR="00CF5D3F" w:rsidRPr="007A30B8">
        <w:rPr>
          <w:rFonts w:ascii="Lucida Grande" w:hAnsi="Lucida Grande" w:cs="Lucida Grande"/>
          <w:color w:val="000000"/>
          <w:sz w:val="22"/>
          <w:szCs w:val="22"/>
        </w:rPr>
        <w:t>ś</w:t>
      </w:r>
      <w:r w:rsidR="00CF5D3F" w:rsidRPr="007A30B8">
        <w:rPr>
          <w:rFonts w:ascii="Arial Narrow" w:hAnsi="Arial Narrow" w:cs="Arial"/>
          <w:color w:val="000000"/>
          <w:sz w:val="22"/>
          <w:szCs w:val="22"/>
        </w:rPr>
        <w:t>cieki bytowe.</w:t>
      </w:r>
    </w:p>
    <w:p w14:paraId="429FBCF7" w14:textId="77777777" w:rsidR="00CF5D3F" w:rsidRPr="007A30B8" w:rsidRDefault="00CF5D3F" w:rsidP="00CF5D3F">
      <w:pPr>
        <w:pStyle w:val="Zwykytekst1"/>
        <w:tabs>
          <w:tab w:val="left" w:pos="567"/>
        </w:tabs>
        <w:jc w:val="both"/>
        <w:rPr>
          <w:rFonts w:ascii="Arial Narrow" w:hAnsi="Arial Narrow" w:cs="Arial"/>
          <w:color w:val="000000"/>
          <w:sz w:val="22"/>
          <w:szCs w:val="22"/>
        </w:rPr>
      </w:pPr>
    </w:p>
    <w:p w14:paraId="052131BE" w14:textId="300DE314" w:rsidR="00CF5D3F" w:rsidRDefault="00FA18D8" w:rsidP="00CF5D3F">
      <w:pPr>
        <w:pStyle w:val="Zwykytekst1"/>
        <w:tabs>
          <w:tab w:val="left" w:pos="567"/>
        </w:tabs>
        <w:jc w:val="both"/>
        <w:rPr>
          <w:rFonts w:ascii="Arial Narrow" w:hAnsi="Arial Narrow" w:cs="Arial"/>
          <w:color w:val="000000"/>
          <w:sz w:val="22"/>
          <w:szCs w:val="22"/>
        </w:rPr>
      </w:pPr>
      <w:r>
        <w:rPr>
          <w:rFonts w:ascii="Arial Narrow" w:hAnsi="Arial Narrow" w:cs="Arial"/>
          <w:color w:val="000000"/>
          <w:sz w:val="22"/>
          <w:szCs w:val="22"/>
        </w:rPr>
        <w:t>6</w:t>
      </w:r>
      <w:r w:rsidR="00CF5D3F" w:rsidRPr="007A30B8">
        <w:rPr>
          <w:rFonts w:ascii="Arial Narrow" w:hAnsi="Arial Narrow" w:cs="Arial"/>
          <w:color w:val="000000"/>
          <w:sz w:val="22"/>
          <w:szCs w:val="22"/>
        </w:rPr>
        <w:t>.2.4.Usuwanie odpadów komunalnych sta</w:t>
      </w:r>
      <w:r w:rsidR="00CF5D3F" w:rsidRPr="007A30B8">
        <w:rPr>
          <w:rFonts w:ascii="Lucida Grande" w:hAnsi="Lucida Grande" w:cs="Lucida Grande"/>
          <w:color w:val="000000"/>
          <w:sz w:val="22"/>
          <w:szCs w:val="22"/>
        </w:rPr>
        <w:t>ł</w:t>
      </w:r>
      <w:r w:rsidR="00CF5D3F" w:rsidRPr="007A30B8">
        <w:rPr>
          <w:rFonts w:ascii="Arial Narrow" w:hAnsi="Arial Narrow" w:cs="Arial"/>
          <w:color w:val="000000"/>
          <w:sz w:val="22"/>
          <w:szCs w:val="22"/>
        </w:rPr>
        <w:t>ych odbywa</w:t>
      </w:r>
      <w:r w:rsidR="00CF5D3F" w:rsidRPr="007A30B8">
        <w:rPr>
          <w:rFonts w:ascii="Lucida Grande" w:hAnsi="Lucida Grande" w:cs="Lucida Grande"/>
          <w:color w:val="000000"/>
          <w:sz w:val="22"/>
          <w:szCs w:val="22"/>
        </w:rPr>
        <w:t>ć</w:t>
      </w:r>
      <w:r w:rsidR="00CF5D3F" w:rsidRPr="007A30B8">
        <w:rPr>
          <w:rFonts w:ascii="Arial Narrow" w:hAnsi="Arial Narrow" w:cs="Arial"/>
          <w:color w:val="000000"/>
          <w:sz w:val="22"/>
          <w:szCs w:val="22"/>
        </w:rPr>
        <w:t xml:space="preserve"> si</w:t>
      </w:r>
      <w:r w:rsidR="00CF5D3F" w:rsidRPr="007A30B8">
        <w:rPr>
          <w:rFonts w:ascii="Lucida Grande" w:hAnsi="Lucida Grande" w:cs="Lucida Grande"/>
          <w:color w:val="000000"/>
          <w:sz w:val="22"/>
          <w:szCs w:val="22"/>
        </w:rPr>
        <w:t>ę</w:t>
      </w:r>
      <w:r w:rsidR="00CF5D3F" w:rsidRPr="007A30B8">
        <w:rPr>
          <w:rFonts w:ascii="Arial Narrow" w:hAnsi="Arial Narrow" w:cs="Arial"/>
          <w:color w:val="000000"/>
          <w:sz w:val="22"/>
          <w:szCs w:val="22"/>
        </w:rPr>
        <w:t xml:space="preserve"> b</w:t>
      </w:r>
      <w:r w:rsidR="00CF5D3F" w:rsidRPr="007A30B8">
        <w:rPr>
          <w:rFonts w:ascii="Lucida Grande" w:hAnsi="Lucida Grande" w:cs="Lucida Grande"/>
          <w:color w:val="000000"/>
          <w:sz w:val="22"/>
          <w:szCs w:val="22"/>
        </w:rPr>
        <w:t>ę</w:t>
      </w:r>
      <w:r w:rsidR="00CF5D3F" w:rsidRPr="007A30B8">
        <w:rPr>
          <w:rFonts w:ascii="Arial Narrow" w:hAnsi="Arial Narrow" w:cs="Arial"/>
          <w:color w:val="000000"/>
          <w:sz w:val="22"/>
          <w:szCs w:val="22"/>
        </w:rPr>
        <w:t xml:space="preserve">dzie do pojemników ustawionych w </w:t>
      </w:r>
      <w:r w:rsidR="00570FE7">
        <w:rPr>
          <w:rFonts w:ascii="Arial Narrow" w:hAnsi="Arial Narrow" w:cs="Arial"/>
          <w:color w:val="000000"/>
          <w:sz w:val="22"/>
          <w:szCs w:val="22"/>
        </w:rPr>
        <w:t xml:space="preserve">pomieszczeniu w </w:t>
      </w:r>
      <w:r w:rsidR="00CF5D3F" w:rsidRPr="007A30B8">
        <w:rPr>
          <w:rFonts w:ascii="Arial Narrow" w:hAnsi="Arial Narrow" w:cs="Arial"/>
          <w:color w:val="000000"/>
          <w:sz w:val="22"/>
          <w:szCs w:val="22"/>
        </w:rPr>
        <w:t>projektowan</w:t>
      </w:r>
      <w:r w:rsidR="00570FE7">
        <w:rPr>
          <w:rFonts w:ascii="Arial Narrow" w:hAnsi="Arial Narrow" w:cs="Arial"/>
          <w:color w:val="000000"/>
          <w:sz w:val="22"/>
          <w:szCs w:val="22"/>
        </w:rPr>
        <w:t>ym</w:t>
      </w:r>
      <w:r w:rsidR="00CF5D3F" w:rsidRPr="007A30B8">
        <w:rPr>
          <w:rFonts w:ascii="Arial Narrow" w:hAnsi="Arial Narrow" w:cs="Arial"/>
          <w:color w:val="000000"/>
          <w:sz w:val="22"/>
          <w:szCs w:val="22"/>
        </w:rPr>
        <w:t xml:space="preserve"> </w:t>
      </w:r>
      <w:r w:rsidR="00570FE7">
        <w:rPr>
          <w:rFonts w:ascii="Arial Narrow" w:hAnsi="Arial Narrow" w:cs="Arial"/>
          <w:color w:val="000000"/>
          <w:sz w:val="22"/>
          <w:szCs w:val="22"/>
        </w:rPr>
        <w:t>budynku</w:t>
      </w:r>
      <w:r w:rsidR="00CF5D3F" w:rsidRPr="007A30B8">
        <w:rPr>
          <w:rFonts w:ascii="Arial Narrow" w:hAnsi="Arial Narrow" w:cs="Arial"/>
          <w:color w:val="000000"/>
          <w:sz w:val="22"/>
          <w:szCs w:val="22"/>
        </w:rPr>
        <w:t>. Wywo</w:t>
      </w:r>
      <w:r w:rsidR="00CF5D3F" w:rsidRPr="007A30B8">
        <w:rPr>
          <w:rFonts w:ascii="Lucida Grande" w:hAnsi="Lucida Grande" w:cs="Lucida Grande"/>
          <w:color w:val="000000"/>
          <w:sz w:val="22"/>
          <w:szCs w:val="22"/>
        </w:rPr>
        <w:t>ż</w:t>
      </w:r>
      <w:r w:rsidR="00CF5D3F" w:rsidRPr="007A30B8">
        <w:rPr>
          <w:rFonts w:ascii="Arial Narrow" w:hAnsi="Arial Narrow" w:cs="Arial"/>
          <w:color w:val="000000"/>
          <w:sz w:val="22"/>
          <w:szCs w:val="22"/>
        </w:rPr>
        <w:t>enie odpadów na wysypisko komunalne przez wyspecjalizowan</w:t>
      </w:r>
      <w:r w:rsidR="00CF5D3F" w:rsidRPr="007A30B8">
        <w:rPr>
          <w:rFonts w:ascii="Lucida Grande" w:hAnsi="Lucida Grande" w:cs="Lucida Grande"/>
          <w:color w:val="000000"/>
          <w:sz w:val="22"/>
          <w:szCs w:val="22"/>
        </w:rPr>
        <w:t>ą</w:t>
      </w:r>
      <w:r w:rsidR="00CF5D3F" w:rsidRPr="007A30B8">
        <w:rPr>
          <w:rFonts w:ascii="Arial Narrow" w:hAnsi="Arial Narrow" w:cs="Arial"/>
          <w:color w:val="000000"/>
          <w:sz w:val="22"/>
          <w:szCs w:val="22"/>
        </w:rPr>
        <w:t xml:space="preserve"> firm</w:t>
      </w:r>
      <w:r w:rsidR="00CF5D3F" w:rsidRPr="007A30B8">
        <w:rPr>
          <w:rFonts w:ascii="Lucida Grande" w:hAnsi="Lucida Grande" w:cs="Lucida Grande"/>
          <w:color w:val="000000"/>
          <w:sz w:val="22"/>
          <w:szCs w:val="22"/>
        </w:rPr>
        <w:t>ę</w:t>
      </w:r>
      <w:r w:rsidR="00CF5D3F" w:rsidRPr="007A30B8">
        <w:rPr>
          <w:rFonts w:ascii="Arial Narrow" w:hAnsi="Arial Narrow" w:cs="Arial"/>
          <w:color w:val="000000"/>
          <w:sz w:val="22"/>
          <w:szCs w:val="22"/>
        </w:rPr>
        <w:t>. W obiekcie nie b</w:t>
      </w:r>
      <w:r w:rsidR="00CF5D3F" w:rsidRPr="007A30B8">
        <w:rPr>
          <w:rFonts w:ascii="Lucida Grande" w:hAnsi="Lucida Grande" w:cs="Lucida Grande"/>
          <w:color w:val="000000"/>
          <w:sz w:val="22"/>
          <w:szCs w:val="22"/>
        </w:rPr>
        <w:t>ę</w:t>
      </w:r>
      <w:r w:rsidR="00CF5D3F" w:rsidRPr="007A30B8">
        <w:rPr>
          <w:rFonts w:ascii="Arial Narrow" w:hAnsi="Arial Narrow" w:cs="Arial"/>
          <w:color w:val="000000"/>
          <w:sz w:val="22"/>
          <w:szCs w:val="22"/>
        </w:rPr>
        <w:t>d</w:t>
      </w:r>
      <w:r w:rsidR="00CF5D3F" w:rsidRPr="007A30B8">
        <w:rPr>
          <w:rFonts w:ascii="Lucida Grande" w:hAnsi="Lucida Grande" w:cs="Lucida Grande"/>
          <w:color w:val="000000"/>
          <w:sz w:val="22"/>
          <w:szCs w:val="22"/>
        </w:rPr>
        <w:t>ą</w:t>
      </w:r>
      <w:r w:rsidR="00CF5D3F" w:rsidRPr="007A30B8">
        <w:rPr>
          <w:rFonts w:ascii="Arial Narrow" w:hAnsi="Arial Narrow" w:cs="Arial"/>
          <w:color w:val="000000"/>
          <w:sz w:val="22"/>
          <w:szCs w:val="22"/>
        </w:rPr>
        <w:t xml:space="preserve"> wytwarzane odpady znajduj</w:t>
      </w:r>
      <w:r w:rsidR="00CF5D3F" w:rsidRPr="007A30B8">
        <w:rPr>
          <w:rFonts w:ascii="Lucida Grande" w:hAnsi="Lucida Grande" w:cs="Lucida Grande"/>
          <w:color w:val="000000"/>
          <w:sz w:val="22"/>
          <w:szCs w:val="22"/>
        </w:rPr>
        <w:t>ą</w:t>
      </w:r>
      <w:r w:rsidR="00CF5D3F" w:rsidRPr="007A30B8">
        <w:rPr>
          <w:rFonts w:ascii="Arial Narrow" w:hAnsi="Arial Narrow" w:cs="Arial"/>
          <w:color w:val="000000"/>
          <w:sz w:val="22"/>
          <w:szCs w:val="22"/>
        </w:rPr>
        <w:t>ce si</w:t>
      </w:r>
      <w:r w:rsidR="00CF5D3F" w:rsidRPr="007A30B8">
        <w:rPr>
          <w:rFonts w:ascii="Lucida Grande" w:hAnsi="Lucida Grande" w:cs="Lucida Grande"/>
          <w:color w:val="000000"/>
          <w:sz w:val="22"/>
          <w:szCs w:val="22"/>
        </w:rPr>
        <w:t>ę</w:t>
      </w:r>
      <w:r w:rsidR="00CF5D3F" w:rsidRPr="007A30B8">
        <w:rPr>
          <w:rFonts w:ascii="Arial Narrow" w:hAnsi="Arial Narrow" w:cs="Arial"/>
          <w:color w:val="000000"/>
          <w:sz w:val="22"/>
          <w:szCs w:val="22"/>
        </w:rPr>
        <w:t xml:space="preserve"> na li</w:t>
      </w:r>
      <w:r w:rsidR="00CF5D3F" w:rsidRPr="007A30B8">
        <w:rPr>
          <w:rFonts w:ascii="Lucida Grande" w:hAnsi="Lucida Grande" w:cs="Lucida Grande"/>
          <w:color w:val="000000"/>
          <w:sz w:val="22"/>
          <w:szCs w:val="22"/>
        </w:rPr>
        <w:t>ś</w:t>
      </w:r>
      <w:r w:rsidR="00CF5D3F" w:rsidRPr="007A30B8">
        <w:rPr>
          <w:rFonts w:ascii="Arial Narrow" w:hAnsi="Arial Narrow" w:cs="Arial"/>
          <w:color w:val="000000"/>
          <w:sz w:val="22"/>
          <w:szCs w:val="22"/>
        </w:rPr>
        <w:t>cie odpadów niebezpiecznych.</w:t>
      </w:r>
    </w:p>
    <w:p w14:paraId="209E4378" w14:textId="77777777" w:rsidR="00FA18D8" w:rsidRDefault="00FA18D8" w:rsidP="00CF5D3F">
      <w:pPr>
        <w:pStyle w:val="Zwykytekst1"/>
        <w:tabs>
          <w:tab w:val="left" w:pos="567"/>
        </w:tabs>
        <w:jc w:val="both"/>
        <w:rPr>
          <w:rFonts w:ascii="Arial Narrow" w:hAnsi="Arial Narrow" w:cs="Arial"/>
          <w:color w:val="000000"/>
          <w:sz w:val="22"/>
          <w:szCs w:val="22"/>
        </w:rPr>
      </w:pPr>
    </w:p>
    <w:p w14:paraId="73685942" w14:textId="77777777" w:rsidR="00C21DEB" w:rsidRPr="007A30B8" w:rsidRDefault="00C21DEB" w:rsidP="00C179F4">
      <w:pPr>
        <w:rPr>
          <w:rFonts w:ascii="Arial Narrow" w:hAnsi="Arial Narrow"/>
        </w:rPr>
      </w:pPr>
    </w:p>
    <w:p w14:paraId="053536C9" w14:textId="77777777" w:rsidR="00C21DEB" w:rsidRPr="007A30B8" w:rsidRDefault="00C21DEB" w:rsidP="00C179F4">
      <w:pPr>
        <w:rPr>
          <w:rFonts w:ascii="Arial Narrow" w:hAnsi="Arial Narrow"/>
        </w:rPr>
      </w:pPr>
    </w:p>
    <w:p w14:paraId="65836F98" w14:textId="77777777" w:rsidR="00C21DEB" w:rsidRPr="007A30B8" w:rsidRDefault="00C21DEB" w:rsidP="00C179F4">
      <w:pPr>
        <w:rPr>
          <w:rFonts w:ascii="Arial Narrow" w:hAnsi="Arial Narrow"/>
        </w:rPr>
      </w:pPr>
    </w:p>
    <w:p w14:paraId="7E5D0B5B" w14:textId="77777777" w:rsidR="00C21DEB" w:rsidRPr="007A30B8" w:rsidRDefault="00C21DEB" w:rsidP="00C179F4">
      <w:pPr>
        <w:rPr>
          <w:rFonts w:ascii="Arial Narrow" w:hAnsi="Arial Narrow"/>
        </w:rPr>
      </w:pPr>
    </w:p>
    <w:p w14:paraId="5107DA92" w14:textId="77777777" w:rsidR="007E2EE0" w:rsidRDefault="007E2EE0" w:rsidP="00C179F4">
      <w:pPr>
        <w:pStyle w:val="Zwykytekst1"/>
        <w:jc w:val="both"/>
        <w:rPr>
          <w:rFonts w:ascii="Arial Narrow" w:hAnsi="Arial Narrow"/>
        </w:rPr>
      </w:pPr>
    </w:p>
    <w:p w14:paraId="73D3DD65" w14:textId="77777777" w:rsidR="00CD2443" w:rsidRDefault="00CD2443" w:rsidP="00C179F4">
      <w:pPr>
        <w:pStyle w:val="Zwykytekst1"/>
        <w:jc w:val="both"/>
        <w:rPr>
          <w:rFonts w:ascii="Arial Narrow" w:hAnsi="Arial Narrow"/>
        </w:rPr>
      </w:pPr>
    </w:p>
    <w:p w14:paraId="60BE38E2" w14:textId="77777777" w:rsidR="00CD2443" w:rsidRDefault="00CD2443" w:rsidP="00C179F4">
      <w:pPr>
        <w:pStyle w:val="Zwykytekst1"/>
        <w:jc w:val="both"/>
        <w:rPr>
          <w:rFonts w:ascii="Arial Narrow" w:hAnsi="Arial Narrow"/>
        </w:rPr>
      </w:pPr>
    </w:p>
    <w:p w14:paraId="1AC29729" w14:textId="77777777" w:rsidR="00CD2443" w:rsidRDefault="00CD2443" w:rsidP="00C179F4">
      <w:pPr>
        <w:pStyle w:val="Zwykytekst1"/>
        <w:jc w:val="both"/>
        <w:rPr>
          <w:rFonts w:ascii="Arial Narrow" w:hAnsi="Arial Narrow"/>
        </w:rPr>
      </w:pPr>
    </w:p>
    <w:p w14:paraId="138906B4" w14:textId="77777777" w:rsidR="00CD2443" w:rsidRDefault="00CD2443" w:rsidP="00C179F4">
      <w:pPr>
        <w:pStyle w:val="Zwykytekst1"/>
        <w:jc w:val="both"/>
        <w:rPr>
          <w:rFonts w:ascii="Arial Narrow" w:hAnsi="Arial Narrow"/>
        </w:rPr>
      </w:pPr>
    </w:p>
    <w:p w14:paraId="55E40B2A" w14:textId="77777777" w:rsidR="00CD2443" w:rsidRDefault="00CD2443" w:rsidP="00C179F4">
      <w:pPr>
        <w:pStyle w:val="Zwykytekst1"/>
        <w:jc w:val="both"/>
        <w:rPr>
          <w:rFonts w:ascii="Arial Narrow" w:hAnsi="Arial Narrow"/>
        </w:rPr>
      </w:pPr>
    </w:p>
    <w:p w14:paraId="4BB40D7A" w14:textId="77777777" w:rsidR="00CD2443" w:rsidRDefault="00CD2443" w:rsidP="00C179F4">
      <w:pPr>
        <w:pStyle w:val="Zwykytekst1"/>
        <w:jc w:val="both"/>
        <w:rPr>
          <w:rFonts w:ascii="Arial Narrow" w:hAnsi="Arial Narrow"/>
        </w:rPr>
      </w:pPr>
    </w:p>
    <w:p w14:paraId="2365DC97" w14:textId="77777777" w:rsidR="00CD2443" w:rsidRDefault="00CD2443" w:rsidP="00C179F4">
      <w:pPr>
        <w:pStyle w:val="Zwykytekst1"/>
        <w:jc w:val="both"/>
        <w:rPr>
          <w:rFonts w:ascii="Arial Narrow" w:hAnsi="Arial Narrow"/>
        </w:rPr>
      </w:pPr>
    </w:p>
    <w:p w14:paraId="586DC74F" w14:textId="77777777" w:rsidR="00CD2443" w:rsidRDefault="00CD2443" w:rsidP="00C179F4">
      <w:pPr>
        <w:pStyle w:val="Zwykytekst1"/>
        <w:jc w:val="both"/>
        <w:rPr>
          <w:rFonts w:ascii="Arial Narrow" w:hAnsi="Arial Narrow"/>
        </w:rPr>
      </w:pPr>
    </w:p>
    <w:p w14:paraId="102D709E" w14:textId="77777777" w:rsidR="00CD2443" w:rsidRDefault="00CD2443" w:rsidP="00C179F4">
      <w:pPr>
        <w:pStyle w:val="Zwykytekst1"/>
        <w:jc w:val="both"/>
        <w:rPr>
          <w:rFonts w:ascii="Arial Narrow" w:hAnsi="Arial Narrow"/>
        </w:rPr>
      </w:pPr>
    </w:p>
    <w:p w14:paraId="2FD69275" w14:textId="77777777" w:rsidR="00CD2443" w:rsidRDefault="00CD2443" w:rsidP="00C179F4">
      <w:pPr>
        <w:pStyle w:val="Zwykytekst1"/>
        <w:jc w:val="both"/>
        <w:rPr>
          <w:rFonts w:ascii="Arial Narrow" w:hAnsi="Arial Narrow"/>
        </w:rPr>
      </w:pPr>
    </w:p>
    <w:p w14:paraId="5E798312" w14:textId="77777777" w:rsidR="00CD2443" w:rsidRDefault="00CD2443" w:rsidP="00C179F4">
      <w:pPr>
        <w:pStyle w:val="Zwykytekst1"/>
        <w:jc w:val="both"/>
        <w:rPr>
          <w:rFonts w:ascii="Arial Narrow" w:hAnsi="Arial Narrow"/>
        </w:rPr>
      </w:pPr>
    </w:p>
    <w:p w14:paraId="6187F0CD" w14:textId="77777777" w:rsidR="00CD2443" w:rsidRDefault="00CD2443" w:rsidP="00C179F4">
      <w:pPr>
        <w:pStyle w:val="Zwykytekst1"/>
        <w:jc w:val="both"/>
        <w:rPr>
          <w:rFonts w:ascii="Arial Narrow" w:hAnsi="Arial Narrow"/>
        </w:rPr>
      </w:pPr>
    </w:p>
    <w:p w14:paraId="7458A824" w14:textId="77777777" w:rsidR="00CD2443" w:rsidRDefault="00CD2443" w:rsidP="00C179F4">
      <w:pPr>
        <w:pStyle w:val="Zwykytekst1"/>
        <w:jc w:val="both"/>
        <w:rPr>
          <w:rFonts w:ascii="Arial Narrow" w:hAnsi="Arial Narrow"/>
        </w:rPr>
      </w:pPr>
    </w:p>
    <w:p w14:paraId="50EF7A56" w14:textId="77777777" w:rsidR="00CD2443" w:rsidRDefault="00CD2443" w:rsidP="00C179F4">
      <w:pPr>
        <w:pStyle w:val="Zwykytekst1"/>
        <w:jc w:val="both"/>
        <w:rPr>
          <w:rFonts w:ascii="Arial Narrow" w:hAnsi="Arial Narrow"/>
        </w:rPr>
      </w:pPr>
    </w:p>
    <w:p w14:paraId="22BBDF62" w14:textId="77777777" w:rsidR="00CD2443" w:rsidRDefault="00CD2443" w:rsidP="00C179F4">
      <w:pPr>
        <w:pStyle w:val="Zwykytekst1"/>
        <w:jc w:val="both"/>
        <w:rPr>
          <w:rFonts w:ascii="Arial Narrow" w:hAnsi="Arial Narrow"/>
        </w:rPr>
      </w:pPr>
    </w:p>
    <w:p w14:paraId="61B6DDF5" w14:textId="77777777" w:rsidR="00CD2443" w:rsidRDefault="00CD2443" w:rsidP="00C179F4">
      <w:pPr>
        <w:pStyle w:val="Zwykytekst1"/>
        <w:jc w:val="both"/>
        <w:rPr>
          <w:rFonts w:ascii="Arial Narrow" w:hAnsi="Arial Narrow"/>
        </w:rPr>
      </w:pPr>
    </w:p>
    <w:p w14:paraId="77B7BDB1" w14:textId="77777777" w:rsidR="00CD2443" w:rsidRDefault="00CD2443" w:rsidP="00C179F4">
      <w:pPr>
        <w:pStyle w:val="Zwykytekst1"/>
        <w:jc w:val="both"/>
        <w:rPr>
          <w:rFonts w:ascii="Arial Narrow" w:hAnsi="Arial Narrow"/>
        </w:rPr>
      </w:pPr>
    </w:p>
    <w:p w14:paraId="0076CAD1" w14:textId="77777777" w:rsidR="00CD2443" w:rsidRDefault="00CD2443" w:rsidP="00C179F4">
      <w:pPr>
        <w:pStyle w:val="Zwykytekst1"/>
        <w:jc w:val="both"/>
        <w:rPr>
          <w:rFonts w:ascii="Arial Narrow" w:hAnsi="Arial Narrow"/>
        </w:rPr>
      </w:pPr>
    </w:p>
    <w:p w14:paraId="493BCC38" w14:textId="77777777" w:rsidR="00CD2443" w:rsidRDefault="00CD2443" w:rsidP="00C179F4">
      <w:pPr>
        <w:pStyle w:val="Zwykytekst1"/>
        <w:jc w:val="both"/>
        <w:rPr>
          <w:rFonts w:ascii="Arial Narrow" w:hAnsi="Arial Narrow"/>
        </w:rPr>
      </w:pPr>
    </w:p>
    <w:p w14:paraId="74D3349F" w14:textId="77777777" w:rsidR="00CD2443" w:rsidRDefault="00CD2443" w:rsidP="00C179F4">
      <w:pPr>
        <w:pStyle w:val="Zwykytekst1"/>
        <w:jc w:val="both"/>
        <w:rPr>
          <w:rFonts w:ascii="Arial Narrow" w:hAnsi="Arial Narrow"/>
        </w:rPr>
      </w:pPr>
    </w:p>
    <w:p w14:paraId="5E05FF8D" w14:textId="77777777" w:rsidR="00CD2443" w:rsidRDefault="00CD2443" w:rsidP="00C179F4">
      <w:pPr>
        <w:pStyle w:val="Zwykytekst1"/>
        <w:jc w:val="both"/>
        <w:rPr>
          <w:rFonts w:ascii="Arial Narrow" w:hAnsi="Arial Narrow"/>
        </w:rPr>
      </w:pPr>
    </w:p>
    <w:p w14:paraId="04312B83" w14:textId="77777777" w:rsidR="00CD2443" w:rsidRDefault="00CD2443" w:rsidP="00C179F4">
      <w:pPr>
        <w:pStyle w:val="Zwykytekst1"/>
        <w:jc w:val="both"/>
        <w:rPr>
          <w:rFonts w:ascii="Arial Narrow" w:hAnsi="Arial Narrow"/>
        </w:rPr>
      </w:pPr>
    </w:p>
    <w:p w14:paraId="6F195E18" w14:textId="77777777" w:rsidR="00CD2443" w:rsidRDefault="00CD2443" w:rsidP="00C179F4">
      <w:pPr>
        <w:pStyle w:val="Zwykytekst1"/>
        <w:jc w:val="both"/>
        <w:rPr>
          <w:rFonts w:ascii="Arial Narrow" w:hAnsi="Arial Narrow"/>
        </w:rPr>
      </w:pPr>
    </w:p>
    <w:p w14:paraId="7D603DC1" w14:textId="77777777" w:rsidR="00CD2443" w:rsidRDefault="00CD2443" w:rsidP="00C179F4">
      <w:pPr>
        <w:pStyle w:val="Zwykytekst1"/>
        <w:jc w:val="both"/>
        <w:rPr>
          <w:rFonts w:ascii="Arial Narrow" w:hAnsi="Arial Narrow"/>
        </w:rPr>
      </w:pPr>
    </w:p>
    <w:p w14:paraId="3336B346" w14:textId="77777777" w:rsidR="00CD2443" w:rsidRDefault="00CD2443" w:rsidP="00C179F4">
      <w:pPr>
        <w:pStyle w:val="Zwykytekst1"/>
        <w:jc w:val="both"/>
        <w:rPr>
          <w:rFonts w:ascii="Arial Narrow" w:hAnsi="Arial Narrow"/>
        </w:rPr>
      </w:pPr>
    </w:p>
    <w:p w14:paraId="0DE8D680" w14:textId="77777777" w:rsidR="00CD2443" w:rsidRDefault="00CD2443" w:rsidP="00C179F4">
      <w:pPr>
        <w:pStyle w:val="Zwykytekst1"/>
        <w:jc w:val="both"/>
        <w:rPr>
          <w:rFonts w:ascii="Arial Narrow" w:hAnsi="Arial Narrow"/>
        </w:rPr>
      </w:pPr>
    </w:p>
    <w:p w14:paraId="2F792EC8" w14:textId="77777777" w:rsidR="00CD2443" w:rsidRDefault="00CD2443" w:rsidP="00C179F4">
      <w:pPr>
        <w:pStyle w:val="Zwykytekst1"/>
        <w:jc w:val="both"/>
        <w:rPr>
          <w:rFonts w:ascii="Arial Narrow" w:hAnsi="Arial Narrow"/>
        </w:rPr>
      </w:pPr>
    </w:p>
    <w:p w14:paraId="4A58A213" w14:textId="77777777" w:rsidR="00A33EE0" w:rsidRDefault="00A33EE0" w:rsidP="00C179F4">
      <w:pPr>
        <w:pStyle w:val="Zwykytekst1"/>
        <w:jc w:val="both"/>
        <w:rPr>
          <w:rFonts w:ascii="Arial Narrow" w:hAnsi="Arial Narrow"/>
        </w:rPr>
      </w:pPr>
    </w:p>
    <w:p w14:paraId="2EF7F224" w14:textId="77777777" w:rsidR="00E60D96" w:rsidRDefault="00E60D96" w:rsidP="00AE12DC">
      <w:pPr>
        <w:pStyle w:val="Zwykytekst1"/>
        <w:tabs>
          <w:tab w:val="left" w:pos="567"/>
        </w:tabs>
        <w:jc w:val="both"/>
        <w:rPr>
          <w:rFonts w:ascii="Arial Narrow" w:hAnsi="Arial Narrow" w:cs="Arial Narrow"/>
          <w:color w:val="000000"/>
          <w:sz w:val="22"/>
          <w:szCs w:val="22"/>
        </w:rPr>
      </w:pPr>
    </w:p>
    <w:p w14:paraId="760AACAD" w14:textId="3F0E9F09" w:rsidR="00CD2443" w:rsidRDefault="00AE12DC" w:rsidP="00AE12DC">
      <w:pPr>
        <w:pStyle w:val="Zwykytekst1"/>
        <w:tabs>
          <w:tab w:val="left" w:pos="567"/>
        </w:tabs>
        <w:jc w:val="both"/>
        <w:rPr>
          <w:rFonts w:ascii="Arial Narrow" w:hAnsi="Arial Narrow" w:cs="Arial Narrow"/>
          <w:color w:val="000000"/>
          <w:sz w:val="22"/>
          <w:szCs w:val="22"/>
        </w:rPr>
      </w:pPr>
      <w:r w:rsidRPr="00AE12DC">
        <w:rPr>
          <w:rFonts w:ascii="Arial Narrow" w:hAnsi="Arial Narrow" w:cs="Arial Narrow"/>
          <w:color w:val="000000"/>
          <w:sz w:val="22"/>
          <w:szCs w:val="22"/>
        </w:rPr>
        <w:lastRenderedPageBreak/>
        <w:t>7.OCHRONA PRZECIWPOŻAROWA</w:t>
      </w:r>
    </w:p>
    <w:p w14:paraId="1049763E" w14:textId="77777777" w:rsidR="00AE12DC" w:rsidRDefault="00AE12DC" w:rsidP="00AE12DC">
      <w:pPr>
        <w:pStyle w:val="Zwykytekst1"/>
        <w:tabs>
          <w:tab w:val="left" w:pos="567"/>
        </w:tabs>
        <w:jc w:val="both"/>
        <w:rPr>
          <w:rFonts w:ascii="Arial Narrow" w:hAnsi="Arial Narrow" w:cs="Arial Narrow"/>
          <w:color w:val="000000"/>
          <w:sz w:val="22"/>
          <w:szCs w:val="22"/>
        </w:rPr>
      </w:pPr>
    </w:p>
    <w:p w14:paraId="7B00B8CB" w14:textId="77777777" w:rsidR="00E60D96" w:rsidRPr="00BF52BB" w:rsidRDefault="00E60D96" w:rsidP="00E60D9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eastAsia="ar-SA"/>
        </w:rPr>
      </w:pPr>
      <w:r w:rsidRPr="00BF52BB">
        <w:rPr>
          <w:rFonts w:ascii="Arial Narrow" w:hAnsi="Arial Narrow"/>
          <w:sz w:val="22"/>
          <w:szCs w:val="22"/>
          <w:lang w:eastAsia="ar-SA"/>
        </w:rPr>
        <w:t xml:space="preserve">a)  informacje o powierzchni wewnętrznej, wysokości i liczbie kondygnacji, </w:t>
      </w:r>
    </w:p>
    <w:p w14:paraId="65BE4405" w14:textId="77777777" w:rsidR="00E60D96" w:rsidRPr="00BF52BB" w:rsidRDefault="00E60D96" w:rsidP="00E60D9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eastAsia="ar-SA"/>
        </w:rPr>
      </w:pPr>
      <w:r w:rsidRPr="00BF52BB">
        <w:rPr>
          <w:rFonts w:ascii="Arial Narrow" w:hAnsi="Arial Narrow"/>
          <w:sz w:val="22"/>
          <w:szCs w:val="22"/>
          <w:lang w:eastAsia="ar-SA"/>
        </w:rPr>
        <w:t>Powierzchnia wewnętrzna: 1047,80 m</w:t>
      </w:r>
      <w:r w:rsidRPr="008F2B48">
        <w:rPr>
          <w:rFonts w:ascii="Arial Narrow" w:hAnsi="Arial Narrow"/>
          <w:sz w:val="22"/>
          <w:szCs w:val="22"/>
          <w:vertAlign w:val="superscript"/>
          <w:lang w:eastAsia="ar-SA"/>
        </w:rPr>
        <w:t>2</w:t>
      </w:r>
      <w:r w:rsidRPr="00BF52BB">
        <w:rPr>
          <w:rFonts w:ascii="Arial Narrow" w:hAnsi="Arial Narrow"/>
          <w:sz w:val="22"/>
          <w:szCs w:val="22"/>
          <w:lang w:eastAsia="ar-SA"/>
        </w:rPr>
        <w:t>,</w:t>
      </w:r>
    </w:p>
    <w:p w14:paraId="4F4472D2" w14:textId="77777777" w:rsidR="00E60D96" w:rsidRPr="00BF52BB" w:rsidRDefault="00E60D96" w:rsidP="00E60D9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eastAsia="ar-SA"/>
        </w:rPr>
      </w:pPr>
      <w:r w:rsidRPr="00BF52BB">
        <w:rPr>
          <w:rFonts w:ascii="Arial Narrow" w:hAnsi="Arial Narrow"/>
          <w:sz w:val="22"/>
          <w:szCs w:val="22"/>
          <w:lang w:eastAsia="ar-SA"/>
        </w:rPr>
        <w:t>Kubatura strefy pożarowej objętej opracowaniem: 4687,12 m</w:t>
      </w:r>
      <w:r w:rsidRPr="008F2B48">
        <w:rPr>
          <w:rFonts w:ascii="Arial Narrow" w:hAnsi="Arial Narrow"/>
          <w:sz w:val="22"/>
          <w:szCs w:val="22"/>
          <w:vertAlign w:val="superscript"/>
          <w:lang w:eastAsia="ar-SA"/>
        </w:rPr>
        <w:t>3</w:t>
      </w:r>
      <w:r w:rsidRPr="00BF52BB">
        <w:rPr>
          <w:rFonts w:ascii="Arial Narrow" w:hAnsi="Arial Narrow"/>
          <w:sz w:val="22"/>
          <w:szCs w:val="22"/>
          <w:lang w:eastAsia="ar-SA"/>
        </w:rPr>
        <w:t>,</w:t>
      </w:r>
    </w:p>
    <w:p w14:paraId="0FF5B790" w14:textId="77777777" w:rsidR="00E60D96" w:rsidRPr="00BF52BB" w:rsidRDefault="00E60D96" w:rsidP="00E60D9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eastAsia="ar-SA"/>
        </w:rPr>
      </w:pPr>
      <w:r w:rsidRPr="00BF52BB">
        <w:rPr>
          <w:rFonts w:ascii="Arial Narrow" w:hAnsi="Arial Narrow"/>
          <w:sz w:val="22"/>
          <w:szCs w:val="22"/>
          <w:lang w:eastAsia="ar-SA"/>
        </w:rPr>
        <w:t>Liczba kondygnacji nadziemnych: 2, nadziemne,</w:t>
      </w:r>
    </w:p>
    <w:p w14:paraId="608FB78C" w14:textId="77777777" w:rsidR="00E60D96" w:rsidRPr="00BF52BB" w:rsidRDefault="00E60D96" w:rsidP="00E60D9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eastAsia="ar-SA"/>
        </w:rPr>
      </w:pPr>
      <w:r w:rsidRPr="00BF52BB">
        <w:rPr>
          <w:rFonts w:ascii="Arial Narrow" w:hAnsi="Arial Narrow"/>
          <w:sz w:val="22"/>
          <w:szCs w:val="22"/>
          <w:lang w:eastAsia="ar-SA"/>
        </w:rPr>
        <w:t>Liczba kondygnacji podziemnych: 0,</w:t>
      </w:r>
    </w:p>
    <w:p w14:paraId="04816475" w14:textId="77777777" w:rsidR="00E60D96" w:rsidRPr="00BF52BB" w:rsidRDefault="00E60D96" w:rsidP="00E60D9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eastAsia="ar-SA"/>
        </w:rPr>
      </w:pPr>
      <w:r w:rsidRPr="00BF52BB">
        <w:rPr>
          <w:rFonts w:ascii="Arial Narrow" w:hAnsi="Arial Narrow"/>
          <w:sz w:val="22"/>
          <w:szCs w:val="22"/>
          <w:lang w:eastAsia="ar-SA"/>
        </w:rPr>
        <w:t>Wysokość: 8,50 m,</w:t>
      </w:r>
    </w:p>
    <w:p w14:paraId="72F793E0" w14:textId="77777777" w:rsidR="00E60D96" w:rsidRPr="00BF52BB" w:rsidRDefault="00E60D96" w:rsidP="00E60D9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eastAsia="ar-SA"/>
        </w:rPr>
      </w:pPr>
      <w:r w:rsidRPr="00BF52BB">
        <w:rPr>
          <w:rFonts w:ascii="Arial Narrow" w:hAnsi="Arial Narrow"/>
          <w:sz w:val="22"/>
          <w:szCs w:val="22"/>
          <w:lang w:eastAsia="ar-SA"/>
        </w:rPr>
        <w:t>Grupa wysokości budynków: niski (do12 m – N).</w:t>
      </w:r>
    </w:p>
    <w:p w14:paraId="1EF0DB22" w14:textId="77777777" w:rsidR="00E60D96" w:rsidRPr="00BF52BB" w:rsidRDefault="00E60D96" w:rsidP="00E60D9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eastAsia="ar-SA"/>
        </w:rPr>
      </w:pPr>
    </w:p>
    <w:p w14:paraId="19136A6A" w14:textId="77777777" w:rsidR="00E60D96" w:rsidRPr="00BF52BB" w:rsidRDefault="00E60D96" w:rsidP="00E60D9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eastAsia="ar-SA"/>
        </w:rPr>
      </w:pPr>
      <w:r w:rsidRPr="00BF52BB">
        <w:rPr>
          <w:rFonts w:ascii="Arial Narrow" w:hAnsi="Arial Narrow"/>
          <w:sz w:val="22"/>
          <w:szCs w:val="22"/>
          <w:lang w:eastAsia="ar-SA"/>
        </w:rPr>
        <w:t>b) charakterystykę zagrożenia pożarowego</w:t>
      </w:r>
    </w:p>
    <w:p w14:paraId="18E62DCA" w14:textId="77777777" w:rsidR="00E60D96" w:rsidRPr="00BF52BB" w:rsidRDefault="00E60D96" w:rsidP="00E60D9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eastAsia="ar-SA"/>
        </w:rPr>
      </w:pPr>
      <w:r w:rsidRPr="00BF52BB">
        <w:rPr>
          <w:rFonts w:ascii="Arial Narrow" w:hAnsi="Arial Narrow"/>
          <w:sz w:val="22"/>
          <w:szCs w:val="22"/>
          <w:lang w:eastAsia="ar-SA"/>
        </w:rPr>
        <w:t xml:space="preserve">W budynku przewiduje się typowe wyposażenie </w:t>
      </w:r>
      <w:proofErr w:type="spellStart"/>
      <w:r w:rsidRPr="00BF52BB">
        <w:rPr>
          <w:rFonts w:ascii="Arial Narrow" w:hAnsi="Arial Narrow"/>
          <w:sz w:val="22"/>
          <w:szCs w:val="22"/>
          <w:lang w:eastAsia="ar-SA"/>
        </w:rPr>
        <w:t>sal</w:t>
      </w:r>
      <w:proofErr w:type="spellEnd"/>
      <w:r w:rsidRPr="00BF52BB">
        <w:rPr>
          <w:rFonts w:ascii="Arial Narrow" w:hAnsi="Arial Narrow"/>
          <w:sz w:val="22"/>
          <w:szCs w:val="22"/>
          <w:lang w:eastAsia="ar-SA"/>
        </w:rPr>
        <w:t xml:space="preserve"> konferencyjnych, biblioteka tj. stoliki, krzesła, regały, ksią</w:t>
      </w:r>
      <w:r>
        <w:rPr>
          <w:rFonts w:ascii="Arial Narrow" w:hAnsi="Arial Narrow"/>
          <w:sz w:val="22"/>
          <w:szCs w:val="22"/>
          <w:lang w:eastAsia="ar-SA"/>
        </w:rPr>
        <w:t>ż</w:t>
      </w:r>
      <w:r w:rsidRPr="00BF52BB">
        <w:rPr>
          <w:rFonts w:ascii="Arial Narrow" w:hAnsi="Arial Narrow"/>
          <w:sz w:val="22"/>
          <w:szCs w:val="22"/>
          <w:lang w:eastAsia="ar-SA"/>
        </w:rPr>
        <w:t>ki,</w:t>
      </w:r>
      <w:r>
        <w:rPr>
          <w:rFonts w:ascii="Arial Narrow" w:hAnsi="Arial Narrow"/>
          <w:sz w:val="22"/>
          <w:szCs w:val="22"/>
          <w:lang w:eastAsia="ar-SA"/>
        </w:rPr>
        <w:t xml:space="preserve"> </w:t>
      </w:r>
      <w:r w:rsidRPr="00BF52BB">
        <w:rPr>
          <w:rFonts w:ascii="Arial Narrow" w:hAnsi="Arial Narrow"/>
          <w:sz w:val="22"/>
          <w:szCs w:val="22"/>
          <w:lang w:eastAsia="ar-SA"/>
        </w:rPr>
        <w:t xml:space="preserve">sprzęt audiowizualny </w:t>
      </w:r>
      <w:r>
        <w:rPr>
          <w:rFonts w:ascii="Arial Narrow" w:hAnsi="Arial Narrow"/>
          <w:sz w:val="22"/>
          <w:szCs w:val="22"/>
          <w:lang w:eastAsia="ar-SA"/>
        </w:rPr>
        <w:t>itp.</w:t>
      </w:r>
    </w:p>
    <w:p w14:paraId="51776A96" w14:textId="77777777" w:rsidR="00E60D96" w:rsidRPr="00BF52BB" w:rsidRDefault="00E60D96" w:rsidP="00E60D9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eastAsia="ar-SA"/>
        </w:rPr>
      </w:pPr>
      <w:r w:rsidRPr="00BF52BB">
        <w:rPr>
          <w:rFonts w:ascii="Arial Narrow" w:hAnsi="Arial Narrow"/>
          <w:sz w:val="22"/>
          <w:szCs w:val="22"/>
          <w:lang w:eastAsia="ar-SA"/>
        </w:rPr>
        <w:t xml:space="preserve">Kocioł na paliwo gazowe o mocy 50 </w:t>
      </w:r>
      <w:proofErr w:type="spellStart"/>
      <w:r w:rsidRPr="00BF52BB">
        <w:rPr>
          <w:rFonts w:ascii="Arial Narrow" w:hAnsi="Arial Narrow"/>
          <w:sz w:val="22"/>
          <w:szCs w:val="22"/>
          <w:lang w:eastAsia="ar-SA"/>
        </w:rPr>
        <w:t>kW.</w:t>
      </w:r>
      <w:proofErr w:type="spellEnd"/>
      <w:r w:rsidRPr="00BF52BB">
        <w:rPr>
          <w:rFonts w:ascii="Arial Narrow" w:hAnsi="Arial Narrow"/>
          <w:sz w:val="22"/>
          <w:szCs w:val="22"/>
          <w:lang w:eastAsia="ar-SA"/>
        </w:rPr>
        <w:t xml:space="preserve"> Pomieszczenie kotła na paliwo gazowe posiada typowe dla tego rodzaju obiektów wyposażenie.</w:t>
      </w:r>
    </w:p>
    <w:p w14:paraId="6D40CBEA" w14:textId="77777777" w:rsidR="00E60D96" w:rsidRPr="00BF52BB" w:rsidRDefault="00E60D96" w:rsidP="00E60D9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eastAsia="ar-SA"/>
        </w:rPr>
      </w:pPr>
    </w:p>
    <w:p w14:paraId="69DBBE86" w14:textId="77777777" w:rsidR="00E60D96" w:rsidRPr="00BF52BB" w:rsidRDefault="00E60D96" w:rsidP="00E60D9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eastAsia="ar-SA"/>
        </w:rPr>
      </w:pPr>
      <w:r w:rsidRPr="00BF52BB">
        <w:rPr>
          <w:rFonts w:ascii="Arial Narrow" w:hAnsi="Arial Narrow"/>
          <w:sz w:val="22"/>
          <w:szCs w:val="22"/>
          <w:lang w:eastAsia="ar-SA"/>
        </w:rPr>
        <w:t xml:space="preserve">c)  informacje o klasyfikacji pożarowej z uwagi na przeznaczenie i sposób użytkowania, </w:t>
      </w:r>
    </w:p>
    <w:p w14:paraId="2E2917E3" w14:textId="77777777" w:rsidR="00E60D96" w:rsidRPr="00BF52BB" w:rsidRDefault="00E60D96" w:rsidP="00E60D9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eastAsia="ar-SA"/>
        </w:rPr>
      </w:pPr>
      <w:r w:rsidRPr="00BF52BB">
        <w:rPr>
          <w:rFonts w:ascii="Arial Narrow" w:hAnsi="Arial Narrow"/>
          <w:sz w:val="22"/>
          <w:szCs w:val="22"/>
          <w:lang w:eastAsia="ar-SA"/>
        </w:rPr>
        <w:t>Budynek Gminnego Ośrodka Kultury z biblioteką (budynek kultury, nauki, oświaty). Obiekt kwalifikowany jest do ZLI kategorii zagrożenia ludzi. Pomieszczenie kotła kwalifikowane jest do PM Q≤500 MJ/m</w:t>
      </w:r>
      <w:r w:rsidRPr="008F2B48">
        <w:rPr>
          <w:rFonts w:ascii="Arial Narrow" w:hAnsi="Arial Narrow"/>
          <w:sz w:val="22"/>
          <w:szCs w:val="22"/>
          <w:vertAlign w:val="superscript"/>
          <w:lang w:eastAsia="ar-SA"/>
        </w:rPr>
        <w:t>2</w:t>
      </w:r>
      <w:r w:rsidRPr="00BF52BB">
        <w:rPr>
          <w:rFonts w:ascii="Arial Narrow" w:hAnsi="Arial Narrow"/>
          <w:sz w:val="22"/>
          <w:szCs w:val="22"/>
          <w:lang w:eastAsia="ar-SA"/>
        </w:rPr>
        <w:t>.</w:t>
      </w:r>
    </w:p>
    <w:p w14:paraId="798626F1" w14:textId="77777777" w:rsidR="00E60D96" w:rsidRPr="00BF52BB" w:rsidRDefault="00E60D96" w:rsidP="00E60D9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eastAsia="ar-SA"/>
        </w:rPr>
      </w:pPr>
    </w:p>
    <w:p w14:paraId="2A90F6B2" w14:textId="77777777" w:rsidR="00E60D96" w:rsidRPr="00BF52BB" w:rsidRDefault="00E60D96" w:rsidP="00E60D9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eastAsia="ar-SA"/>
        </w:rPr>
      </w:pPr>
      <w:r w:rsidRPr="00BF52BB">
        <w:rPr>
          <w:rFonts w:ascii="Arial Narrow" w:hAnsi="Arial Narrow"/>
          <w:sz w:val="22"/>
          <w:szCs w:val="22"/>
          <w:lang w:eastAsia="ar-SA"/>
        </w:rPr>
        <w:t>d)  informacje o kategorii zagrożenia ludzi oraz przewidywanej liczbie osób na każdej kondygnacji, a także w pomieszczeniach, których drzwi ewakuacyjne powinny otwierać się na zewnątrz pomieszczeń,</w:t>
      </w:r>
    </w:p>
    <w:p w14:paraId="1654C9FB" w14:textId="77777777" w:rsidR="00E60D96" w:rsidRPr="00BF52BB" w:rsidRDefault="00E60D96" w:rsidP="00E60D9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eastAsia="ar-SA"/>
        </w:rPr>
      </w:pPr>
      <w:r w:rsidRPr="00BF52BB">
        <w:rPr>
          <w:rFonts w:ascii="Arial Narrow" w:hAnsi="Arial Narrow"/>
          <w:sz w:val="22"/>
          <w:szCs w:val="22"/>
          <w:lang w:eastAsia="ar-SA"/>
        </w:rPr>
        <w:t>Obiekt ZLI. Przewidywana liczba osób na parterze 50 oraz piętrze 120 osób. W budynku występują pomieszczenia, z których należy zapewnić drzwi otwierane na zewnątrz. Pomieszczenie kotła na paliwo gazowe posiada drzwi otwierane za zewnątrz budynku.</w:t>
      </w:r>
    </w:p>
    <w:p w14:paraId="4DD56851" w14:textId="77777777" w:rsidR="00E60D96" w:rsidRPr="00BF52BB" w:rsidRDefault="00E60D96" w:rsidP="00E60D9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eastAsia="ar-SA"/>
        </w:rPr>
      </w:pPr>
    </w:p>
    <w:p w14:paraId="0F0FC5DE" w14:textId="77777777" w:rsidR="00E60D96" w:rsidRPr="00BF52BB" w:rsidRDefault="00E60D96" w:rsidP="00E60D9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eastAsia="ar-SA"/>
        </w:rPr>
      </w:pPr>
      <w:r w:rsidRPr="00BF52BB">
        <w:rPr>
          <w:rFonts w:ascii="Arial Narrow" w:hAnsi="Arial Narrow"/>
          <w:sz w:val="22"/>
          <w:szCs w:val="22"/>
          <w:lang w:eastAsia="ar-SA"/>
        </w:rPr>
        <w:t xml:space="preserve">e)  informacje o podziale na strefy pożarowe, </w:t>
      </w:r>
    </w:p>
    <w:p w14:paraId="6B269257" w14:textId="77777777" w:rsidR="00E60D96" w:rsidRPr="00BF52BB" w:rsidRDefault="00E60D96" w:rsidP="00E60D9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eastAsia="ar-SA"/>
        </w:rPr>
      </w:pPr>
      <w:r w:rsidRPr="00BF52BB">
        <w:rPr>
          <w:rFonts w:ascii="Arial Narrow" w:hAnsi="Arial Narrow"/>
          <w:sz w:val="22"/>
          <w:szCs w:val="22"/>
          <w:lang w:eastAsia="ar-SA"/>
        </w:rPr>
        <w:t>Budynek Gminnego Ośrodka Kultury z biblioteką (budynek kultury, nauki, oświaty) o powierzchni wewnętrznej 1047,80 m</w:t>
      </w:r>
      <w:r w:rsidRPr="008F2B48">
        <w:rPr>
          <w:rFonts w:ascii="Arial Narrow" w:hAnsi="Arial Narrow"/>
          <w:sz w:val="22"/>
          <w:szCs w:val="22"/>
          <w:vertAlign w:val="superscript"/>
          <w:lang w:eastAsia="ar-SA"/>
        </w:rPr>
        <w:t>2</w:t>
      </w:r>
      <w:r w:rsidRPr="00BF52BB">
        <w:rPr>
          <w:rFonts w:ascii="Arial Narrow" w:hAnsi="Arial Narrow"/>
          <w:sz w:val="22"/>
          <w:szCs w:val="22"/>
          <w:lang w:eastAsia="ar-SA"/>
        </w:rPr>
        <w:t>.</w:t>
      </w:r>
    </w:p>
    <w:p w14:paraId="41C8F264" w14:textId="77777777" w:rsidR="00E60D96" w:rsidRPr="00BF52BB" w:rsidRDefault="00E60D96" w:rsidP="00E60D9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eastAsia="ar-SA"/>
        </w:rPr>
      </w:pPr>
      <w:r w:rsidRPr="00BF52BB">
        <w:rPr>
          <w:rFonts w:ascii="Arial Narrow" w:hAnsi="Arial Narrow"/>
          <w:sz w:val="22"/>
          <w:szCs w:val="22"/>
          <w:lang w:eastAsia="ar-SA"/>
        </w:rPr>
        <w:t>Powierzchnia strefy pożarowej nie przekracza dopuszczalnej wartości, która wynosi dla strefy pożarowej zaliczonej ZLI w budynku wielokondygnacyjnym niskim – 8000 m</w:t>
      </w:r>
      <w:r w:rsidRPr="008F2B48">
        <w:rPr>
          <w:rFonts w:ascii="Arial Narrow" w:hAnsi="Arial Narrow"/>
          <w:sz w:val="22"/>
          <w:szCs w:val="22"/>
          <w:vertAlign w:val="superscript"/>
          <w:lang w:eastAsia="ar-SA"/>
        </w:rPr>
        <w:t>2</w:t>
      </w:r>
      <w:r w:rsidRPr="00BF52BB">
        <w:rPr>
          <w:rFonts w:ascii="Arial Narrow" w:hAnsi="Arial Narrow"/>
          <w:sz w:val="22"/>
          <w:szCs w:val="22"/>
          <w:lang w:eastAsia="ar-SA"/>
        </w:rPr>
        <w:t>.</w:t>
      </w:r>
    </w:p>
    <w:p w14:paraId="5507B7A0" w14:textId="77777777" w:rsidR="00E60D96" w:rsidRPr="00BF52BB" w:rsidRDefault="00E60D96" w:rsidP="00E60D9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eastAsia="ar-SA"/>
        </w:rPr>
      </w:pPr>
    </w:p>
    <w:p w14:paraId="241C520A" w14:textId="77777777" w:rsidR="00E60D96" w:rsidRPr="00BF52BB" w:rsidRDefault="00E60D96" w:rsidP="00E60D9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eastAsia="ar-SA"/>
        </w:rPr>
      </w:pPr>
      <w:r w:rsidRPr="00BF52BB">
        <w:rPr>
          <w:rFonts w:ascii="Arial Narrow" w:hAnsi="Arial Narrow"/>
          <w:sz w:val="22"/>
          <w:szCs w:val="22"/>
          <w:lang w:eastAsia="ar-SA"/>
        </w:rPr>
        <w:t xml:space="preserve">f) maksymalną gęstość obciążenia ogniowego poszczególnych stref pożarowych PM wraz z warunkami przyjętymi do jej określenia, </w:t>
      </w:r>
    </w:p>
    <w:p w14:paraId="6D840619" w14:textId="77777777" w:rsidR="00E60D96" w:rsidRPr="00BF52BB" w:rsidRDefault="00E60D96" w:rsidP="00E60D9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eastAsia="ar-SA"/>
        </w:rPr>
      </w:pPr>
      <w:r w:rsidRPr="00BF52BB">
        <w:rPr>
          <w:rFonts w:ascii="Arial Narrow" w:hAnsi="Arial Narrow"/>
          <w:sz w:val="22"/>
          <w:szCs w:val="22"/>
          <w:lang w:eastAsia="ar-SA"/>
        </w:rPr>
        <w:t>Gęstość obciążenia ogniowego strefy pożarowej PM wynosi do 500 MJ/m</w:t>
      </w:r>
      <w:r w:rsidRPr="008F2B48">
        <w:rPr>
          <w:rFonts w:ascii="Arial Narrow" w:hAnsi="Arial Narrow"/>
          <w:sz w:val="22"/>
          <w:szCs w:val="22"/>
          <w:vertAlign w:val="superscript"/>
          <w:lang w:eastAsia="ar-SA"/>
        </w:rPr>
        <w:t>2</w:t>
      </w:r>
      <w:r w:rsidRPr="00BF52BB">
        <w:rPr>
          <w:rFonts w:ascii="Arial Narrow" w:hAnsi="Arial Narrow"/>
          <w:sz w:val="22"/>
          <w:szCs w:val="22"/>
          <w:lang w:eastAsia="ar-SA"/>
        </w:rPr>
        <w:t xml:space="preserve">. </w:t>
      </w:r>
    </w:p>
    <w:p w14:paraId="7CEADD52" w14:textId="77777777" w:rsidR="00E60D96" w:rsidRPr="00BF52BB" w:rsidRDefault="00E60D96" w:rsidP="00E60D9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eastAsia="ar-SA"/>
        </w:rPr>
      </w:pPr>
      <w:r w:rsidRPr="00BF52BB">
        <w:rPr>
          <w:rFonts w:ascii="Arial Narrow" w:hAnsi="Arial Narrow"/>
          <w:sz w:val="22"/>
          <w:szCs w:val="22"/>
          <w:lang w:eastAsia="ar-SA"/>
        </w:rPr>
        <w:t>Uwzględniając pozostałe materiały palne przyjęto do PM Q≤500 MJ/m</w:t>
      </w:r>
      <w:r w:rsidRPr="008F2B48">
        <w:rPr>
          <w:rFonts w:ascii="Arial Narrow" w:hAnsi="Arial Narrow"/>
          <w:sz w:val="22"/>
          <w:szCs w:val="22"/>
          <w:vertAlign w:val="superscript"/>
          <w:lang w:eastAsia="ar-SA"/>
        </w:rPr>
        <w:t>2</w:t>
      </w:r>
      <w:r w:rsidRPr="00BF52BB">
        <w:rPr>
          <w:rFonts w:ascii="Arial Narrow" w:hAnsi="Arial Narrow"/>
          <w:sz w:val="22"/>
          <w:szCs w:val="22"/>
          <w:lang w:eastAsia="ar-SA"/>
        </w:rPr>
        <w:t>.</w:t>
      </w:r>
    </w:p>
    <w:p w14:paraId="593996E3" w14:textId="77777777" w:rsidR="00E60D96" w:rsidRPr="00BF52BB" w:rsidRDefault="00E60D96" w:rsidP="00E60D9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eastAsia="ar-SA"/>
        </w:rPr>
      </w:pPr>
    </w:p>
    <w:p w14:paraId="115E654C" w14:textId="77777777" w:rsidR="00E60D96" w:rsidRPr="00BF52BB" w:rsidRDefault="00E60D96" w:rsidP="00E60D9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eastAsia="ar-SA"/>
        </w:rPr>
      </w:pPr>
      <w:r w:rsidRPr="00BF52BB">
        <w:rPr>
          <w:rFonts w:ascii="Arial Narrow" w:hAnsi="Arial Narrow"/>
          <w:sz w:val="22"/>
          <w:szCs w:val="22"/>
          <w:lang w:eastAsia="ar-SA"/>
        </w:rPr>
        <w:t xml:space="preserve"> g)  informacje o klasie odporności pożarowej oraz odporności ogniowej i stopniu rozprzestrzeniania ognia przez elementy budowlane, </w:t>
      </w:r>
    </w:p>
    <w:p w14:paraId="6D60DE7C" w14:textId="77777777" w:rsidR="00E60D96" w:rsidRPr="00BF52BB" w:rsidRDefault="00E60D96" w:rsidP="00E60D9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eastAsia="ar-SA"/>
        </w:rPr>
      </w:pPr>
      <w:r w:rsidRPr="00BF52BB">
        <w:rPr>
          <w:rFonts w:ascii="Arial Narrow" w:hAnsi="Arial Narrow"/>
          <w:sz w:val="22"/>
          <w:szCs w:val="22"/>
          <w:lang w:eastAsia="ar-SA"/>
        </w:rPr>
        <w:t xml:space="preserve">Wymagana klasą odporności pożarowej dla budynku ZLI to „B” klasa odporności pożarowej. Budynek niski o dwóch kondygnacjach naziemnych. </w:t>
      </w:r>
    </w:p>
    <w:p w14:paraId="38443EFF" w14:textId="77777777" w:rsidR="00E60D96" w:rsidRPr="00BF52BB" w:rsidRDefault="00E60D96" w:rsidP="00E60D9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eastAsia="ar-SA"/>
        </w:rPr>
      </w:pPr>
      <w:r w:rsidRPr="00BF52BB">
        <w:rPr>
          <w:rFonts w:ascii="Arial Narrow" w:hAnsi="Arial Narrow"/>
          <w:sz w:val="22"/>
          <w:szCs w:val="22"/>
          <w:lang w:eastAsia="ar-SA"/>
        </w:rPr>
        <w:t xml:space="preserve">Wszystkie elementy budynku wykonane z materiałów nierozprzestrzeniających ognia (NRO). </w:t>
      </w:r>
    </w:p>
    <w:p w14:paraId="2D319188" w14:textId="77777777" w:rsidR="00E60D96" w:rsidRDefault="00E60D96" w:rsidP="00E60D9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eastAsia="ar-SA"/>
        </w:rPr>
      </w:pPr>
      <w:r w:rsidRPr="00BF52BB">
        <w:rPr>
          <w:rFonts w:ascii="Arial Narrow" w:hAnsi="Arial Narrow"/>
          <w:sz w:val="22"/>
          <w:szCs w:val="22"/>
          <w:lang w:eastAsia="ar-SA"/>
        </w:rPr>
        <w:t>Poszczególne elementy powinny posiadać następującą klasę odporności ogniowej:</w:t>
      </w:r>
    </w:p>
    <w:p w14:paraId="61A8E087" w14:textId="77777777" w:rsidR="00E60D96" w:rsidRPr="00BF52BB" w:rsidRDefault="00E60D96" w:rsidP="00E60D9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eastAsia="ar-SA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54"/>
        <w:gridCol w:w="993"/>
        <w:gridCol w:w="1162"/>
        <w:gridCol w:w="1043"/>
        <w:gridCol w:w="1604"/>
        <w:gridCol w:w="1561"/>
        <w:gridCol w:w="995"/>
      </w:tblGrid>
      <w:tr w:rsidR="00E60D96" w:rsidRPr="00BF52BB" w14:paraId="4023B7F2" w14:textId="77777777" w:rsidTr="007D014A">
        <w:trPr>
          <w:cantSplit/>
          <w:trHeight w:val="20"/>
          <w:jc w:val="center"/>
        </w:trPr>
        <w:tc>
          <w:tcPr>
            <w:tcW w:w="1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6BA77E2" w14:textId="77777777" w:rsidR="00E60D96" w:rsidRPr="00BF52BB" w:rsidRDefault="00E60D96" w:rsidP="007D014A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  <w:lang w:eastAsia="ar-SA"/>
              </w:rPr>
            </w:pPr>
            <w:r w:rsidRPr="00BF52BB">
              <w:rPr>
                <w:rFonts w:ascii="Arial Narrow" w:hAnsi="Arial Narrow"/>
                <w:sz w:val="22"/>
                <w:szCs w:val="22"/>
                <w:lang w:eastAsia="ar-SA"/>
              </w:rPr>
              <w:t>Klasa odporności pożarowej budynku</w:t>
            </w:r>
          </w:p>
        </w:tc>
        <w:tc>
          <w:tcPr>
            <w:tcW w:w="75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A95CE99" w14:textId="77777777" w:rsidR="00E60D96" w:rsidRPr="00BF52BB" w:rsidRDefault="00E60D96" w:rsidP="007D014A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  <w:lang w:eastAsia="ar-SA"/>
              </w:rPr>
            </w:pPr>
            <w:r w:rsidRPr="00BF52BB">
              <w:rPr>
                <w:rFonts w:ascii="Arial Narrow" w:hAnsi="Arial Narrow"/>
                <w:sz w:val="22"/>
                <w:szCs w:val="22"/>
                <w:lang w:eastAsia="ar-SA"/>
              </w:rPr>
              <w:t>Klasa odporności ogniowej elementów budynku4)</w:t>
            </w:r>
          </w:p>
        </w:tc>
      </w:tr>
      <w:tr w:rsidR="00E60D96" w:rsidRPr="00BF52BB" w14:paraId="20E0F1D9" w14:textId="77777777" w:rsidTr="007D014A">
        <w:trPr>
          <w:cantSplit/>
          <w:trHeight w:val="674"/>
          <w:jc w:val="center"/>
        </w:trPr>
        <w:tc>
          <w:tcPr>
            <w:tcW w:w="1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5549C20" w14:textId="77777777" w:rsidR="00E60D96" w:rsidRPr="00BF52BB" w:rsidRDefault="00E60D96" w:rsidP="007D014A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9F64FF8" w14:textId="77777777" w:rsidR="00E60D96" w:rsidRPr="00BF52BB" w:rsidRDefault="00E60D96" w:rsidP="007D014A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  <w:lang w:eastAsia="ar-SA"/>
              </w:rPr>
            </w:pPr>
            <w:r w:rsidRPr="00BF52BB">
              <w:rPr>
                <w:rFonts w:ascii="Arial Narrow" w:hAnsi="Arial Narrow"/>
                <w:sz w:val="22"/>
                <w:szCs w:val="22"/>
                <w:lang w:eastAsia="ar-SA"/>
              </w:rPr>
              <w:t xml:space="preserve">główna </w:t>
            </w:r>
          </w:p>
          <w:p w14:paraId="4966967D" w14:textId="77777777" w:rsidR="00E60D96" w:rsidRPr="00BF52BB" w:rsidRDefault="00E60D96" w:rsidP="007D014A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  <w:lang w:eastAsia="ar-SA"/>
              </w:rPr>
            </w:pPr>
            <w:r w:rsidRPr="00BF52BB">
              <w:rPr>
                <w:rFonts w:ascii="Arial Narrow" w:hAnsi="Arial Narrow"/>
                <w:sz w:val="22"/>
                <w:szCs w:val="22"/>
                <w:lang w:eastAsia="ar-SA"/>
              </w:rPr>
              <w:t>konstrukcja nośna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FA8187E" w14:textId="77777777" w:rsidR="00E60D96" w:rsidRPr="00BF52BB" w:rsidRDefault="00E60D96" w:rsidP="007D014A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  <w:lang w:eastAsia="ar-SA"/>
              </w:rPr>
            </w:pPr>
            <w:r w:rsidRPr="00BF52BB">
              <w:rPr>
                <w:rFonts w:ascii="Arial Narrow" w:hAnsi="Arial Narrow"/>
                <w:sz w:val="22"/>
                <w:szCs w:val="22"/>
                <w:lang w:eastAsia="ar-SA"/>
              </w:rPr>
              <w:t>konstrukcja dachu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EC086DE" w14:textId="77777777" w:rsidR="00E60D96" w:rsidRPr="00BF52BB" w:rsidRDefault="00E60D96" w:rsidP="007D014A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  <w:lang w:eastAsia="ar-SA"/>
              </w:rPr>
            </w:pPr>
            <w:r w:rsidRPr="00BF52BB">
              <w:rPr>
                <w:rFonts w:ascii="Arial Narrow" w:hAnsi="Arial Narrow"/>
                <w:sz w:val="22"/>
                <w:szCs w:val="22"/>
                <w:lang w:eastAsia="ar-SA"/>
              </w:rPr>
              <w:t>strop1)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B02DE78" w14:textId="77777777" w:rsidR="00E60D96" w:rsidRPr="00BF52BB" w:rsidRDefault="00E60D96" w:rsidP="007D014A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  <w:lang w:eastAsia="ar-SA"/>
              </w:rPr>
            </w:pPr>
            <w:r w:rsidRPr="00BF52BB">
              <w:rPr>
                <w:rFonts w:ascii="Arial Narrow" w:hAnsi="Arial Narrow"/>
                <w:sz w:val="22"/>
                <w:szCs w:val="22"/>
                <w:lang w:eastAsia="ar-SA"/>
              </w:rPr>
              <w:t xml:space="preserve">ściana </w:t>
            </w:r>
          </w:p>
          <w:p w14:paraId="681D8A1E" w14:textId="77777777" w:rsidR="00E60D96" w:rsidRPr="00BF52BB" w:rsidRDefault="00E60D96" w:rsidP="007D014A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  <w:lang w:eastAsia="ar-SA"/>
              </w:rPr>
            </w:pPr>
            <w:r w:rsidRPr="00BF52BB">
              <w:rPr>
                <w:rFonts w:ascii="Arial Narrow" w:hAnsi="Arial Narrow"/>
                <w:sz w:val="22"/>
                <w:szCs w:val="22"/>
                <w:lang w:eastAsia="ar-SA"/>
              </w:rPr>
              <w:t>zewnętrzna1), 2)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04889B9" w14:textId="77777777" w:rsidR="00E60D96" w:rsidRPr="00BF52BB" w:rsidRDefault="00E60D96" w:rsidP="007D014A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  <w:lang w:eastAsia="ar-SA"/>
              </w:rPr>
            </w:pPr>
            <w:r w:rsidRPr="00BF52BB">
              <w:rPr>
                <w:rFonts w:ascii="Arial Narrow" w:hAnsi="Arial Narrow"/>
                <w:sz w:val="22"/>
                <w:szCs w:val="22"/>
                <w:lang w:eastAsia="ar-SA"/>
              </w:rPr>
              <w:t>ściana wewnętrzna1), 5), 6)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9D85C78" w14:textId="77777777" w:rsidR="00E60D96" w:rsidRPr="00BF52BB" w:rsidRDefault="00E60D96" w:rsidP="007D014A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  <w:lang w:eastAsia="ar-SA"/>
              </w:rPr>
            </w:pPr>
            <w:proofErr w:type="spellStart"/>
            <w:r w:rsidRPr="00BF52BB">
              <w:rPr>
                <w:rFonts w:ascii="Arial Narrow" w:hAnsi="Arial Narrow"/>
                <w:sz w:val="22"/>
                <w:szCs w:val="22"/>
                <w:lang w:eastAsia="ar-SA"/>
              </w:rPr>
              <w:t>Przekrycie</w:t>
            </w:r>
            <w:proofErr w:type="spellEnd"/>
          </w:p>
          <w:p w14:paraId="4C602E67" w14:textId="77777777" w:rsidR="00E60D96" w:rsidRPr="00BF52BB" w:rsidRDefault="00E60D96" w:rsidP="007D014A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  <w:lang w:eastAsia="ar-SA"/>
              </w:rPr>
            </w:pPr>
            <w:r w:rsidRPr="00BF52BB">
              <w:rPr>
                <w:rFonts w:ascii="Arial Narrow" w:hAnsi="Arial Narrow"/>
                <w:sz w:val="22"/>
                <w:szCs w:val="22"/>
                <w:lang w:eastAsia="ar-SA"/>
              </w:rPr>
              <w:t>dachu3)</w:t>
            </w:r>
          </w:p>
        </w:tc>
      </w:tr>
      <w:tr w:rsidR="00E60D96" w:rsidRPr="00BF52BB" w14:paraId="3D4D7557" w14:textId="77777777" w:rsidTr="007D014A">
        <w:trPr>
          <w:trHeight w:val="20"/>
          <w:jc w:val="center"/>
        </w:trPr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0AACFCC" w14:textId="77777777" w:rsidR="00E60D96" w:rsidRPr="00BF52BB" w:rsidRDefault="00E60D96" w:rsidP="007D014A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  <w:lang w:eastAsia="ar-SA"/>
              </w:rPr>
            </w:pPr>
            <w:r w:rsidRPr="00BF52BB">
              <w:rPr>
                <w:rFonts w:ascii="Arial Narrow" w:hAnsi="Arial Narrow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3F2A743" w14:textId="77777777" w:rsidR="00E60D96" w:rsidRPr="00BF52BB" w:rsidRDefault="00E60D96" w:rsidP="007D014A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  <w:lang w:eastAsia="ar-SA"/>
              </w:rPr>
            </w:pPr>
            <w:r w:rsidRPr="00BF52BB">
              <w:rPr>
                <w:rFonts w:ascii="Arial Narrow" w:hAnsi="Arial Narrow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F07B3BE" w14:textId="77777777" w:rsidR="00E60D96" w:rsidRPr="00BF52BB" w:rsidRDefault="00E60D96" w:rsidP="007D014A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  <w:lang w:eastAsia="ar-SA"/>
              </w:rPr>
            </w:pPr>
            <w:r w:rsidRPr="00BF52BB">
              <w:rPr>
                <w:rFonts w:ascii="Arial Narrow" w:hAnsi="Arial Narrow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5876A46" w14:textId="77777777" w:rsidR="00E60D96" w:rsidRPr="00BF52BB" w:rsidRDefault="00E60D96" w:rsidP="007D014A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  <w:lang w:eastAsia="ar-SA"/>
              </w:rPr>
            </w:pPr>
            <w:r w:rsidRPr="00BF52BB">
              <w:rPr>
                <w:rFonts w:ascii="Arial Narrow" w:hAnsi="Arial Narrow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704C8CA" w14:textId="77777777" w:rsidR="00E60D96" w:rsidRPr="00BF52BB" w:rsidRDefault="00E60D96" w:rsidP="007D014A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  <w:lang w:eastAsia="ar-SA"/>
              </w:rPr>
            </w:pPr>
            <w:r w:rsidRPr="00BF52BB">
              <w:rPr>
                <w:rFonts w:ascii="Arial Narrow" w:hAnsi="Arial Narrow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D979A30" w14:textId="77777777" w:rsidR="00E60D96" w:rsidRPr="00BF52BB" w:rsidRDefault="00E60D96" w:rsidP="007D014A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  <w:lang w:eastAsia="ar-SA"/>
              </w:rPr>
            </w:pPr>
            <w:r w:rsidRPr="00BF52BB">
              <w:rPr>
                <w:rFonts w:ascii="Arial Narrow" w:hAnsi="Arial Narrow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C03151B" w14:textId="77777777" w:rsidR="00E60D96" w:rsidRPr="00BF52BB" w:rsidRDefault="00E60D96" w:rsidP="007D014A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  <w:lang w:eastAsia="ar-SA"/>
              </w:rPr>
            </w:pPr>
            <w:r w:rsidRPr="00BF52BB">
              <w:rPr>
                <w:rFonts w:ascii="Arial Narrow" w:hAnsi="Arial Narrow"/>
                <w:sz w:val="22"/>
                <w:szCs w:val="22"/>
                <w:lang w:eastAsia="ar-SA"/>
              </w:rPr>
              <w:t>7</w:t>
            </w:r>
          </w:p>
        </w:tc>
      </w:tr>
      <w:tr w:rsidR="00E60D96" w:rsidRPr="00BF52BB" w14:paraId="053821EA" w14:textId="77777777" w:rsidTr="007D014A">
        <w:trPr>
          <w:trHeight w:val="297"/>
          <w:jc w:val="center"/>
        </w:trPr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F9B5DD9" w14:textId="77777777" w:rsidR="00E60D96" w:rsidRPr="00BF52BB" w:rsidRDefault="00E60D96" w:rsidP="007D014A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  <w:lang w:eastAsia="ar-SA"/>
              </w:rPr>
            </w:pPr>
            <w:r w:rsidRPr="00BF52BB">
              <w:rPr>
                <w:rFonts w:ascii="Arial Narrow" w:hAnsi="Arial Narrow"/>
                <w:sz w:val="22"/>
                <w:szCs w:val="22"/>
                <w:lang w:eastAsia="ar-SA"/>
              </w:rPr>
              <w:t>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66C4677" w14:textId="77777777" w:rsidR="00E60D96" w:rsidRPr="00BF52BB" w:rsidRDefault="00E60D96" w:rsidP="007D014A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  <w:lang w:eastAsia="ar-SA"/>
              </w:rPr>
            </w:pPr>
            <w:r w:rsidRPr="00BF52BB">
              <w:rPr>
                <w:rFonts w:ascii="Arial Narrow" w:hAnsi="Arial Narrow"/>
                <w:sz w:val="22"/>
                <w:szCs w:val="22"/>
                <w:lang w:eastAsia="ar-SA"/>
              </w:rPr>
              <w:t>R120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2D82E00" w14:textId="77777777" w:rsidR="00E60D96" w:rsidRPr="00BF52BB" w:rsidRDefault="00E60D96" w:rsidP="007D014A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  <w:lang w:eastAsia="ar-SA"/>
              </w:rPr>
            </w:pPr>
            <w:r w:rsidRPr="00BF52BB">
              <w:rPr>
                <w:rFonts w:ascii="Arial Narrow" w:hAnsi="Arial Narrow"/>
                <w:sz w:val="22"/>
                <w:szCs w:val="22"/>
                <w:lang w:eastAsia="ar-SA"/>
              </w:rPr>
              <w:t>R30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A69AFFC" w14:textId="77777777" w:rsidR="00E60D96" w:rsidRPr="00BF52BB" w:rsidRDefault="00E60D96" w:rsidP="007D014A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  <w:lang w:eastAsia="ar-SA"/>
              </w:rPr>
            </w:pPr>
            <w:r w:rsidRPr="00BF52BB">
              <w:rPr>
                <w:rFonts w:ascii="Arial Narrow" w:hAnsi="Arial Narrow"/>
                <w:sz w:val="22"/>
                <w:szCs w:val="22"/>
                <w:lang w:eastAsia="ar-SA"/>
              </w:rPr>
              <w:t>REI 60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391254B" w14:textId="77777777" w:rsidR="00E60D96" w:rsidRPr="00BF52BB" w:rsidRDefault="00E60D96" w:rsidP="007D014A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  <w:lang w:eastAsia="ar-SA"/>
              </w:rPr>
            </w:pPr>
            <w:r w:rsidRPr="00BF52BB">
              <w:rPr>
                <w:rFonts w:ascii="Arial Narrow" w:hAnsi="Arial Narrow"/>
                <w:sz w:val="22"/>
                <w:szCs w:val="22"/>
                <w:lang w:eastAsia="ar-SA"/>
              </w:rPr>
              <w:t xml:space="preserve">EI 60 </w:t>
            </w:r>
          </w:p>
          <w:p w14:paraId="5250AAC7" w14:textId="77777777" w:rsidR="00E60D96" w:rsidRPr="00BF52BB" w:rsidRDefault="00E60D96" w:rsidP="007D014A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  <w:lang w:eastAsia="ar-SA"/>
              </w:rPr>
            </w:pPr>
            <w:r w:rsidRPr="00BF52BB">
              <w:rPr>
                <w:rFonts w:ascii="Arial Narrow" w:hAnsi="Arial Narrow"/>
                <w:sz w:val="22"/>
                <w:szCs w:val="22"/>
                <w:lang w:eastAsia="ar-SA"/>
              </w:rPr>
              <w:t>(0&lt;--&gt;i)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BB469C8" w14:textId="77777777" w:rsidR="00E60D96" w:rsidRPr="00BF52BB" w:rsidRDefault="00E60D96" w:rsidP="007D014A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  <w:lang w:eastAsia="ar-SA"/>
              </w:rPr>
            </w:pPr>
            <w:r w:rsidRPr="00BF52BB">
              <w:rPr>
                <w:rFonts w:ascii="Arial Narrow" w:hAnsi="Arial Narrow"/>
                <w:sz w:val="22"/>
                <w:szCs w:val="22"/>
                <w:lang w:eastAsia="ar-SA"/>
              </w:rPr>
              <w:t>EI30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34B2786" w14:textId="77777777" w:rsidR="00E60D96" w:rsidRPr="00BF52BB" w:rsidRDefault="00E60D96" w:rsidP="007D014A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  <w:lang w:eastAsia="ar-SA"/>
              </w:rPr>
            </w:pPr>
            <w:r w:rsidRPr="00BF52BB">
              <w:rPr>
                <w:rFonts w:ascii="Arial Narrow" w:hAnsi="Arial Narrow"/>
                <w:sz w:val="22"/>
                <w:szCs w:val="22"/>
                <w:lang w:eastAsia="ar-SA"/>
              </w:rPr>
              <w:t>RE30</w:t>
            </w:r>
          </w:p>
        </w:tc>
      </w:tr>
    </w:tbl>
    <w:p w14:paraId="5579C681" w14:textId="77777777" w:rsidR="00E60D96" w:rsidRPr="00BF52BB" w:rsidRDefault="00E60D96" w:rsidP="00E60D9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eastAsia="ar-SA"/>
        </w:rPr>
      </w:pPr>
      <w:r w:rsidRPr="00BF52BB">
        <w:rPr>
          <w:rFonts w:ascii="Arial Narrow" w:hAnsi="Arial Narrow"/>
          <w:sz w:val="22"/>
          <w:szCs w:val="22"/>
          <w:lang w:eastAsia="ar-SA"/>
        </w:rPr>
        <w:t>Oznaczenia w tabeli:</w:t>
      </w:r>
    </w:p>
    <w:p w14:paraId="3BC11B0E" w14:textId="77777777" w:rsidR="00E60D96" w:rsidRPr="00BF52BB" w:rsidRDefault="00E60D96" w:rsidP="00E60D96">
      <w:pPr>
        <w:autoSpaceDE w:val="0"/>
        <w:autoSpaceDN w:val="0"/>
        <w:adjustRightInd w:val="0"/>
        <w:jc w:val="both"/>
        <w:rPr>
          <w:rFonts w:ascii="Arial Narrow" w:hAnsi="Arial Narrow"/>
          <w:sz w:val="18"/>
          <w:szCs w:val="18"/>
          <w:lang w:eastAsia="ar-SA"/>
        </w:rPr>
      </w:pPr>
      <w:r w:rsidRPr="00BF52BB">
        <w:rPr>
          <w:rFonts w:ascii="Arial Narrow" w:hAnsi="Arial Narrow"/>
          <w:sz w:val="18"/>
          <w:szCs w:val="18"/>
          <w:lang w:eastAsia="ar-SA"/>
        </w:rPr>
        <w:lastRenderedPageBreak/>
        <w:t>R - nośność ogniowa (w minutach), określona zgodnie z Polską Normą dotyczącą zasad ustalania klas odporności ogniowej elementów budynku,</w:t>
      </w:r>
    </w:p>
    <w:p w14:paraId="7A37B9E8" w14:textId="77777777" w:rsidR="00E60D96" w:rsidRPr="00BF52BB" w:rsidRDefault="00E60D96" w:rsidP="00E60D96">
      <w:pPr>
        <w:autoSpaceDE w:val="0"/>
        <w:autoSpaceDN w:val="0"/>
        <w:adjustRightInd w:val="0"/>
        <w:jc w:val="both"/>
        <w:rPr>
          <w:rFonts w:ascii="Arial Narrow" w:hAnsi="Arial Narrow"/>
          <w:sz w:val="18"/>
          <w:szCs w:val="18"/>
          <w:lang w:eastAsia="ar-SA"/>
        </w:rPr>
      </w:pPr>
      <w:r w:rsidRPr="00BF52BB">
        <w:rPr>
          <w:rFonts w:ascii="Arial Narrow" w:hAnsi="Arial Narrow"/>
          <w:sz w:val="18"/>
          <w:szCs w:val="18"/>
          <w:lang w:eastAsia="ar-SA"/>
        </w:rPr>
        <w:t>E - szczelność ogniowa (w minutach), określona jw.,</w:t>
      </w:r>
    </w:p>
    <w:p w14:paraId="46E3E09B" w14:textId="77777777" w:rsidR="00E60D96" w:rsidRPr="00BF52BB" w:rsidRDefault="00E60D96" w:rsidP="00E60D96">
      <w:pPr>
        <w:autoSpaceDE w:val="0"/>
        <w:autoSpaceDN w:val="0"/>
        <w:adjustRightInd w:val="0"/>
        <w:jc w:val="both"/>
        <w:rPr>
          <w:rFonts w:ascii="Arial Narrow" w:hAnsi="Arial Narrow"/>
          <w:sz w:val="18"/>
          <w:szCs w:val="18"/>
          <w:lang w:eastAsia="ar-SA"/>
        </w:rPr>
      </w:pPr>
      <w:r w:rsidRPr="00BF52BB">
        <w:rPr>
          <w:rFonts w:ascii="Arial Narrow" w:hAnsi="Arial Narrow"/>
          <w:sz w:val="18"/>
          <w:szCs w:val="18"/>
          <w:lang w:eastAsia="ar-SA"/>
        </w:rPr>
        <w:t>I - izolacyjność ogniowa (w minutach), określona jw.,</w:t>
      </w:r>
    </w:p>
    <w:p w14:paraId="2F2C86BB" w14:textId="77777777" w:rsidR="00E60D96" w:rsidRPr="00BF52BB" w:rsidRDefault="00E60D96" w:rsidP="00E60D96">
      <w:pPr>
        <w:autoSpaceDE w:val="0"/>
        <w:autoSpaceDN w:val="0"/>
        <w:adjustRightInd w:val="0"/>
        <w:jc w:val="both"/>
        <w:rPr>
          <w:rFonts w:ascii="Arial Narrow" w:hAnsi="Arial Narrow"/>
          <w:sz w:val="18"/>
          <w:szCs w:val="18"/>
          <w:lang w:eastAsia="ar-SA"/>
        </w:rPr>
      </w:pPr>
      <w:r w:rsidRPr="00BF52BB">
        <w:rPr>
          <w:rFonts w:ascii="Arial Narrow" w:hAnsi="Arial Narrow"/>
          <w:sz w:val="18"/>
          <w:szCs w:val="18"/>
          <w:lang w:eastAsia="ar-SA"/>
        </w:rPr>
        <w:t>1) Jeżeli przegroda jest częścią głównej konstrukcji nośnej, powinna spełniać także kryteria nośności ogniowej (R) odpowiednio do wymagań zawartych w kol. 2 i 3 dla danej klasy odporności pożarowej budynku.</w:t>
      </w:r>
    </w:p>
    <w:p w14:paraId="5A398767" w14:textId="77777777" w:rsidR="00E60D96" w:rsidRPr="00BF52BB" w:rsidRDefault="00E60D96" w:rsidP="00E60D96">
      <w:pPr>
        <w:autoSpaceDE w:val="0"/>
        <w:autoSpaceDN w:val="0"/>
        <w:adjustRightInd w:val="0"/>
        <w:jc w:val="both"/>
        <w:rPr>
          <w:rFonts w:ascii="Arial Narrow" w:hAnsi="Arial Narrow"/>
          <w:sz w:val="18"/>
          <w:szCs w:val="18"/>
          <w:lang w:eastAsia="ar-SA"/>
        </w:rPr>
      </w:pPr>
      <w:r w:rsidRPr="00BF52BB">
        <w:rPr>
          <w:rFonts w:ascii="Arial Narrow" w:hAnsi="Arial Narrow"/>
          <w:sz w:val="18"/>
          <w:szCs w:val="18"/>
          <w:lang w:eastAsia="ar-SA"/>
        </w:rPr>
        <w:t>2) Klasa odporności ogniowej dotyczy pasa między kondygnacyjnego wraz z połączeniem ze stropem.</w:t>
      </w:r>
    </w:p>
    <w:p w14:paraId="6C0C6198" w14:textId="77777777" w:rsidR="00E60D96" w:rsidRPr="00BF52BB" w:rsidRDefault="00E60D96" w:rsidP="00E60D96">
      <w:pPr>
        <w:autoSpaceDE w:val="0"/>
        <w:autoSpaceDN w:val="0"/>
        <w:adjustRightInd w:val="0"/>
        <w:jc w:val="both"/>
        <w:rPr>
          <w:rFonts w:ascii="Arial Narrow" w:hAnsi="Arial Narrow"/>
          <w:sz w:val="18"/>
          <w:szCs w:val="18"/>
          <w:lang w:eastAsia="ar-SA"/>
        </w:rPr>
      </w:pPr>
      <w:r w:rsidRPr="00BF52BB">
        <w:rPr>
          <w:rFonts w:ascii="Arial Narrow" w:hAnsi="Arial Narrow"/>
          <w:sz w:val="18"/>
          <w:szCs w:val="18"/>
          <w:lang w:eastAsia="ar-SA"/>
        </w:rPr>
        <w:t>3) Wymagania nie dotyczą naświetli dachowych, świetlików, lukarn i okien połaciowych (z zastrzeżeniem § 218), jeśli otwory w połaci dachowej nie zajmują więcej niż 20% jej powierzchni; nie dotyczą także budynku, w którym nad najwyższą kondygnacją znajduje się strop albo inna przegroda, spełniająca kryteria określone w kol. 4.</w:t>
      </w:r>
    </w:p>
    <w:p w14:paraId="3208E2A1" w14:textId="77777777" w:rsidR="00E60D96" w:rsidRPr="00BF52BB" w:rsidRDefault="00E60D96" w:rsidP="00E60D96">
      <w:pPr>
        <w:autoSpaceDE w:val="0"/>
        <w:autoSpaceDN w:val="0"/>
        <w:adjustRightInd w:val="0"/>
        <w:jc w:val="both"/>
        <w:rPr>
          <w:rFonts w:ascii="Arial Narrow" w:hAnsi="Arial Narrow"/>
          <w:sz w:val="18"/>
          <w:szCs w:val="18"/>
          <w:lang w:eastAsia="ar-SA"/>
        </w:rPr>
      </w:pPr>
      <w:r w:rsidRPr="00BF52BB">
        <w:rPr>
          <w:rFonts w:ascii="Arial Narrow" w:hAnsi="Arial Narrow"/>
          <w:sz w:val="18"/>
          <w:szCs w:val="18"/>
          <w:lang w:eastAsia="ar-SA"/>
        </w:rPr>
        <w:t>4) Klasa odporności ogniowej dotyczy elementów wraz z uszczelnieniami złączy i dylatacjami.</w:t>
      </w:r>
    </w:p>
    <w:p w14:paraId="19EB0F3C" w14:textId="77777777" w:rsidR="00E60D96" w:rsidRPr="00BF52BB" w:rsidRDefault="00E60D96" w:rsidP="00E60D9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eastAsia="ar-SA"/>
        </w:rPr>
      </w:pPr>
    </w:p>
    <w:p w14:paraId="69B434FB" w14:textId="77777777" w:rsidR="00E60D96" w:rsidRPr="00BF52BB" w:rsidRDefault="00E60D96" w:rsidP="00E60D9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eastAsia="ar-SA"/>
        </w:rPr>
      </w:pPr>
      <w:r w:rsidRPr="00BF52BB">
        <w:rPr>
          <w:rFonts w:ascii="Arial Narrow" w:hAnsi="Arial Narrow"/>
          <w:sz w:val="22"/>
          <w:szCs w:val="22"/>
          <w:lang w:eastAsia="ar-SA"/>
        </w:rPr>
        <w:t xml:space="preserve">Elementy przegród wewnętrznych kotłowni na paliwo gazowe o łącznej mocy cieplnej powyżej 30 kW powinny posiadać następującą klasę odporności ogniowej: </w:t>
      </w:r>
    </w:p>
    <w:p w14:paraId="41616643" w14:textId="77777777" w:rsidR="00E60D96" w:rsidRPr="00BF52BB" w:rsidRDefault="00E60D96" w:rsidP="00E60D9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eastAsia="ar-SA"/>
        </w:rPr>
      </w:pPr>
      <w:r w:rsidRPr="00BF52BB">
        <w:rPr>
          <w:rFonts w:ascii="Arial Narrow" w:hAnsi="Arial Narrow"/>
          <w:sz w:val="22"/>
          <w:szCs w:val="22"/>
          <w:lang w:eastAsia="ar-SA"/>
        </w:rPr>
        <w:t>-ściany wewnętrzne EI60,</w:t>
      </w:r>
    </w:p>
    <w:p w14:paraId="509CF374" w14:textId="77777777" w:rsidR="00E60D96" w:rsidRPr="00BF52BB" w:rsidRDefault="00E60D96" w:rsidP="00E60D9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eastAsia="ar-SA"/>
        </w:rPr>
      </w:pPr>
      <w:r w:rsidRPr="00BF52BB">
        <w:rPr>
          <w:rFonts w:ascii="Arial Narrow" w:hAnsi="Arial Narrow"/>
          <w:sz w:val="22"/>
          <w:szCs w:val="22"/>
          <w:lang w:eastAsia="ar-SA"/>
        </w:rPr>
        <w:t>-strop REI60.</w:t>
      </w:r>
    </w:p>
    <w:p w14:paraId="30347E2F" w14:textId="77777777" w:rsidR="00E60D96" w:rsidRPr="00BF52BB" w:rsidRDefault="00E60D96" w:rsidP="00E60D9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eastAsia="ar-SA"/>
        </w:rPr>
      </w:pPr>
      <w:r w:rsidRPr="00BF52BB">
        <w:rPr>
          <w:rFonts w:ascii="Arial Narrow" w:hAnsi="Arial Narrow"/>
          <w:sz w:val="22"/>
          <w:szCs w:val="22"/>
          <w:lang w:eastAsia="ar-SA"/>
        </w:rPr>
        <w:t>Wszystkie elementy powinny być wykonane z materiałów nierozprzestrzeniających ognia.</w:t>
      </w:r>
    </w:p>
    <w:p w14:paraId="68D9B121" w14:textId="77777777" w:rsidR="00E60D96" w:rsidRPr="00BF52BB" w:rsidRDefault="00E60D96" w:rsidP="00E60D9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eastAsia="ar-SA"/>
        </w:rPr>
      </w:pPr>
      <w:r w:rsidRPr="00BF52BB">
        <w:rPr>
          <w:rFonts w:ascii="Arial Narrow" w:hAnsi="Arial Narrow"/>
          <w:sz w:val="22"/>
          <w:szCs w:val="22"/>
          <w:lang w:eastAsia="ar-SA"/>
        </w:rPr>
        <w:t>Okładziny sufitów, sufity z materiałów co najmniej niezapalnych lub niepalnych, niekapiących i nie odpadających pod wpływem ognia.</w:t>
      </w:r>
    </w:p>
    <w:p w14:paraId="026D39F3" w14:textId="77777777" w:rsidR="00E60D96" w:rsidRPr="00BF52BB" w:rsidRDefault="00E60D96" w:rsidP="00E60D9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eastAsia="ar-SA"/>
        </w:rPr>
      </w:pPr>
    </w:p>
    <w:p w14:paraId="3354D587" w14:textId="77777777" w:rsidR="00E60D96" w:rsidRPr="00BF52BB" w:rsidRDefault="00E60D96" w:rsidP="00E60D9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eastAsia="ar-SA"/>
        </w:rPr>
      </w:pPr>
      <w:r w:rsidRPr="00BF52BB">
        <w:rPr>
          <w:rFonts w:ascii="Arial Narrow" w:hAnsi="Arial Narrow"/>
          <w:sz w:val="22"/>
          <w:szCs w:val="22"/>
          <w:lang w:eastAsia="ar-SA"/>
        </w:rPr>
        <w:t xml:space="preserve">h)  informacje o występowaniu materiałów wybuchowych oraz zagrożenia wybuchem, w tym pomieszczeń zagrożonych wybuchem, </w:t>
      </w:r>
    </w:p>
    <w:p w14:paraId="58906300" w14:textId="77777777" w:rsidR="00E60D96" w:rsidRPr="00BF52BB" w:rsidRDefault="00E60D96" w:rsidP="00E60D9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eastAsia="ar-SA"/>
        </w:rPr>
      </w:pPr>
      <w:r w:rsidRPr="00BF52BB">
        <w:rPr>
          <w:rFonts w:ascii="Arial Narrow" w:hAnsi="Arial Narrow"/>
          <w:sz w:val="22"/>
          <w:szCs w:val="22"/>
          <w:lang w:eastAsia="ar-SA"/>
        </w:rPr>
        <w:t>W projektowanym budynku nie będą składowane materiały niebezpieczne pożarowo w rozumieniu rozporządzenia Ministra Spraw Wewnętrznych i Administracji z dnia 7 czerwca 2010 r. w sprawie ochrony przeciwpożarowej budynków, innych obiektów budowlanych.</w:t>
      </w:r>
    </w:p>
    <w:p w14:paraId="3632E85E" w14:textId="77777777" w:rsidR="00E60D96" w:rsidRPr="00BF52BB" w:rsidRDefault="00E60D96" w:rsidP="00E60D9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eastAsia="ar-SA"/>
        </w:rPr>
      </w:pPr>
    </w:p>
    <w:p w14:paraId="5A09312B" w14:textId="77777777" w:rsidR="00E60D96" w:rsidRPr="00BF52BB" w:rsidRDefault="00E60D96" w:rsidP="00E60D9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eastAsia="ar-SA"/>
        </w:rPr>
      </w:pPr>
      <w:r w:rsidRPr="00BF52BB">
        <w:rPr>
          <w:rFonts w:ascii="Arial Narrow" w:hAnsi="Arial Narrow"/>
          <w:sz w:val="22"/>
          <w:szCs w:val="22"/>
          <w:lang w:eastAsia="ar-SA"/>
        </w:rPr>
        <w:t xml:space="preserve">i)  informacje o warunkach i strategii ewakuacji ludzi lub ich uratowania w inny sposób, uwzględniające liczbę i stan sprawności osób przebywających w obiekcie, </w:t>
      </w:r>
    </w:p>
    <w:p w14:paraId="2DB0225A" w14:textId="77777777" w:rsidR="00E60D96" w:rsidRPr="00BF52BB" w:rsidRDefault="00E60D96" w:rsidP="00E60D9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eastAsia="ar-SA"/>
        </w:rPr>
      </w:pPr>
      <w:r w:rsidRPr="00BF52BB">
        <w:rPr>
          <w:rFonts w:ascii="Arial Narrow" w:hAnsi="Arial Narrow"/>
          <w:sz w:val="22"/>
          <w:szCs w:val="22"/>
          <w:lang w:eastAsia="ar-SA"/>
        </w:rPr>
        <w:t>Ewakuacja osób zapewniona z pomieszczeń na pobyt ludzi przez wyjścia o szerokości 0</w:t>
      </w:r>
      <w:r>
        <w:rPr>
          <w:rFonts w:ascii="Arial Narrow" w:hAnsi="Arial Narrow"/>
          <w:sz w:val="22"/>
          <w:szCs w:val="22"/>
          <w:lang w:eastAsia="ar-SA"/>
        </w:rPr>
        <w:t>,</w:t>
      </w:r>
      <w:r w:rsidRPr="00BF52BB">
        <w:rPr>
          <w:rFonts w:ascii="Arial Narrow" w:hAnsi="Arial Narrow"/>
          <w:sz w:val="22"/>
          <w:szCs w:val="22"/>
          <w:lang w:eastAsia="ar-SA"/>
        </w:rPr>
        <w:t>9</w:t>
      </w:r>
      <w:r>
        <w:rPr>
          <w:rFonts w:ascii="Arial Narrow" w:hAnsi="Arial Narrow"/>
          <w:sz w:val="22"/>
          <w:szCs w:val="22"/>
          <w:lang w:eastAsia="ar-SA"/>
        </w:rPr>
        <w:t xml:space="preserve"> </w:t>
      </w:r>
      <w:r w:rsidRPr="00BF52BB">
        <w:rPr>
          <w:rFonts w:ascii="Arial Narrow" w:hAnsi="Arial Narrow"/>
          <w:sz w:val="22"/>
          <w:szCs w:val="22"/>
          <w:lang w:eastAsia="ar-SA"/>
        </w:rPr>
        <w:t>m. Przejście ewakuacyjne prowadzone maksymalnie przez trzy pomieszczenia. Z sali ewakuacja powyżej 50 osób drzwiami otwieranymi na zewnątrz o szerokości 0</w:t>
      </w:r>
      <w:r>
        <w:rPr>
          <w:rFonts w:ascii="Arial Narrow" w:hAnsi="Arial Narrow"/>
          <w:sz w:val="22"/>
          <w:szCs w:val="22"/>
          <w:lang w:eastAsia="ar-SA"/>
        </w:rPr>
        <w:t>,</w:t>
      </w:r>
      <w:r w:rsidRPr="00BF52BB">
        <w:rPr>
          <w:rFonts w:ascii="Arial Narrow" w:hAnsi="Arial Narrow"/>
          <w:sz w:val="22"/>
          <w:szCs w:val="22"/>
          <w:lang w:eastAsia="ar-SA"/>
        </w:rPr>
        <w:t>9</w:t>
      </w:r>
      <w:r>
        <w:rPr>
          <w:rFonts w:ascii="Arial Narrow" w:hAnsi="Arial Narrow"/>
          <w:sz w:val="22"/>
          <w:szCs w:val="22"/>
          <w:lang w:eastAsia="ar-SA"/>
        </w:rPr>
        <w:t xml:space="preserve"> </w:t>
      </w:r>
      <w:r w:rsidRPr="00BF52BB">
        <w:rPr>
          <w:rFonts w:ascii="Arial Narrow" w:hAnsi="Arial Narrow"/>
          <w:sz w:val="22"/>
          <w:szCs w:val="22"/>
          <w:lang w:eastAsia="ar-SA"/>
        </w:rPr>
        <w:t>m, przy czym pomieszczenie to posiada co najmniej  2 wyjścia ewakuacyjne oddalone od siebie o co najmniej 5,0</w:t>
      </w:r>
      <w:r>
        <w:rPr>
          <w:rFonts w:ascii="Arial Narrow" w:hAnsi="Arial Narrow"/>
          <w:sz w:val="22"/>
          <w:szCs w:val="22"/>
          <w:lang w:eastAsia="ar-SA"/>
        </w:rPr>
        <w:t xml:space="preserve"> m</w:t>
      </w:r>
      <w:r w:rsidRPr="00BF52BB">
        <w:rPr>
          <w:rFonts w:ascii="Arial Narrow" w:hAnsi="Arial Narrow"/>
          <w:sz w:val="22"/>
          <w:szCs w:val="22"/>
          <w:lang w:eastAsia="ar-SA"/>
        </w:rPr>
        <w:t>. Poziome drogi ewakuacji (korytarze) o szerokości min. 1,4</w:t>
      </w:r>
      <w:r>
        <w:rPr>
          <w:rFonts w:ascii="Arial Narrow" w:hAnsi="Arial Narrow"/>
          <w:sz w:val="22"/>
          <w:szCs w:val="22"/>
          <w:lang w:eastAsia="ar-SA"/>
        </w:rPr>
        <w:t xml:space="preserve"> </w:t>
      </w:r>
      <w:r w:rsidRPr="00BF52BB">
        <w:rPr>
          <w:rFonts w:ascii="Arial Narrow" w:hAnsi="Arial Narrow"/>
          <w:sz w:val="22"/>
          <w:szCs w:val="22"/>
          <w:lang w:eastAsia="ar-SA"/>
        </w:rPr>
        <w:t>m</w:t>
      </w:r>
      <w:r>
        <w:rPr>
          <w:rFonts w:ascii="Arial Narrow" w:hAnsi="Arial Narrow"/>
          <w:sz w:val="22"/>
          <w:szCs w:val="22"/>
          <w:lang w:eastAsia="ar-SA"/>
        </w:rPr>
        <w:t>.</w:t>
      </w:r>
      <w:r w:rsidRPr="00BF52BB">
        <w:rPr>
          <w:rFonts w:ascii="Arial Narrow" w:hAnsi="Arial Narrow"/>
          <w:sz w:val="22"/>
          <w:szCs w:val="22"/>
          <w:lang w:eastAsia="ar-SA"/>
        </w:rPr>
        <w:t xml:space="preserve"> Pionowe drogi ewakuacji: klatki schodowe</w:t>
      </w:r>
      <w:r>
        <w:rPr>
          <w:rFonts w:ascii="Arial Narrow" w:hAnsi="Arial Narrow"/>
          <w:sz w:val="22"/>
          <w:szCs w:val="22"/>
          <w:lang w:eastAsia="ar-SA"/>
        </w:rPr>
        <w:t xml:space="preserve">, </w:t>
      </w:r>
      <w:r w:rsidRPr="00BF52BB">
        <w:rPr>
          <w:rFonts w:ascii="Arial Narrow" w:hAnsi="Arial Narrow"/>
          <w:sz w:val="22"/>
          <w:szCs w:val="22"/>
          <w:lang w:eastAsia="ar-SA"/>
        </w:rPr>
        <w:t>biegi i spoczniki wykonane z materiałów niepalnych o klasie odporności ogniowej, co najmniej R 60.</w:t>
      </w:r>
      <w:r>
        <w:rPr>
          <w:rFonts w:ascii="Arial Narrow" w:hAnsi="Arial Narrow"/>
          <w:sz w:val="22"/>
          <w:szCs w:val="22"/>
          <w:lang w:eastAsia="ar-SA"/>
        </w:rPr>
        <w:t xml:space="preserve"> </w:t>
      </w:r>
      <w:r w:rsidRPr="00BF52BB">
        <w:rPr>
          <w:rFonts w:ascii="Arial Narrow" w:hAnsi="Arial Narrow"/>
          <w:sz w:val="22"/>
          <w:szCs w:val="22"/>
          <w:lang w:eastAsia="ar-SA"/>
        </w:rPr>
        <w:t>M</w:t>
      </w:r>
      <w:r>
        <w:rPr>
          <w:rFonts w:ascii="Arial Narrow" w:hAnsi="Arial Narrow"/>
          <w:sz w:val="22"/>
          <w:szCs w:val="22"/>
          <w:lang w:eastAsia="ar-SA"/>
        </w:rPr>
        <w:t>i</w:t>
      </w:r>
      <w:r w:rsidRPr="00BF52BB">
        <w:rPr>
          <w:rFonts w:ascii="Arial Narrow" w:hAnsi="Arial Narrow"/>
          <w:sz w:val="22"/>
          <w:szCs w:val="22"/>
          <w:lang w:eastAsia="ar-SA"/>
        </w:rPr>
        <w:t xml:space="preserve">nimalna szerokość biegów 1,2 m, minimalna szerokość spoczników 1,5 m. Maksymalna wysokość stopni 0,175 m przy zachowaniu współczynnika 2h + s = 0,6 – 0,65 m. Minimalna szerokość drzwi wyjściowych z klatki schodowej 1,2 m i na zewnątrz budynku </w:t>
      </w:r>
      <w:r>
        <w:rPr>
          <w:rFonts w:ascii="Arial Narrow" w:hAnsi="Arial Narrow"/>
          <w:sz w:val="22"/>
          <w:szCs w:val="22"/>
          <w:lang w:eastAsia="ar-SA"/>
        </w:rPr>
        <w:t>(</w:t>
      </w:r>
      <w:r w:rsidRPr="00BF52BB">
        <w:rPr>
          <w:rFonts w:ascii="Arial Narrow" w:hAnsi="Arial Narrow"/>
          <w:sz w:val="22"/>
          <w:szCs w:val="22"/>
          <w:lang w:eastAsia="ar-SA"/>
        </w:rPr>
        <w:t>skrzydło 0,9m</w:t>
      </w:r>
      <w:r>
        <w:rPr>
          <w:rFonts w:ascii="Arial Narrow" w:hAnsi="Arial Narrow"/>
          <w:sz w:val="22"/>
          <w:szCs w:val="22"/>
          <w:lang w:eastAsia="ar-SA"/>
        </w:rPr>
        <w:t xml:space="preserve">). </w:t>
      </w:r>
      <w:r w:rsidRPr="00BF52BB">
        <w:rPr>
          <w:rFonts w:ascii="Arial Narrow" w:hAnsi="Arial Narrow"/>
          <w:sz w:val="22"/>
          <w:szCs w:val="22"/>
          <w:lang w:eastAsia="ar-SA"/>
        </w:rPr>
        <w:t>Długość dojścia ewakuacyjnego przy jednym kierunku do 10</w:t>
      </w:r>
      <w:r>
        <w:rPr>
          <w:rFonts w:ascii="Arial Narrow" w:hAnsi="Arial Narrow"/>
          <w:sz w:val="22"/>
          <w:szCs w:val="22"/>
          <w:lang w:eastAsia="ar-SA"/>
        </w:rPr>
        <w:t xml:space="preserve"> </w:t>
      </w:r>
      <w:r w:rsidRPr="00BF52BB">
        <w:rPr>
          <w:rFonts w:ascii="Arial Narrow" w:hAnsi="Arial Narrow"/>
          <w:sz w:val="22"/>
          <w:szCs w:val="22"/>
          <w:lang w:eastAsia="ar-SA"/>
        </w:rPr>
        <w:t>m, przy dw</w:t>
      </w:r>
      <w:r>
        <w:rPr>
          <w:rFonts w:ascii="Arial Narrow" w:hAnsi="Arial Narrow"/>
          <w:sz w:val="22"/>
          <w:szCs w:val="22"/>
          <w:lang w:eastAsia="ar-SA"/>
        </w:rPr>
        <w:t>óch</w:t>
      </w:r>
      <w:r w:rsidRPr="00BF52BB">
        <w:rPr>
          <w:rFonts w:ascii="Arial Narrow" w:hAnsi="Arial Narrow"/>
          <w:sz w:val="22"/>
          <w:szCs w:val="22"/>
          <w:lang w:eastAsia="ar-SA"/>
        </w:rPr>
        <w:t xml:space="preserve"> do 40</w:t>
      </w:r>
      <w:r>
        <w:rPr>
          <w:rFonts w:ascii="Arial Narrow" w:hAnsi="Arial Narrow"/>
          <w:sz w:val="22"/>
          <w:szCs w:val="22"/>
          <w:lang w:eastAsia="ar-SA"/>
        </w:rPr>
        <w:t xml:space="preserve"> </w:t>
      </w:r>
      <w:r w:rsidRPr="00BF52BB">
        <w:rPr>
          <w:rFonts w:ascii="Arial Narrow" w:hAnsi="Arial Narrow"/>
          <w:sz w:val="22"/>
          <w:szCs w:val="22"/>
          <w:lang w:eastAsia="ar-SA"/>
        </w:rPr>
        <w:t>m.</w:t>
      </w:r>
    </w:p>
    <w:p w14:paraId="5922A778" w14:textId="77777777" w:rsidR="00E60D96" w:rsidRPr="00BF52BB" w:rsidRDefault="00E60D96" w:rsidP="00E60D9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eastAsia="ar-SA"/>
        </w:rPr>
      </w:pPr>
    </w:p>
    <w:p w14:paraId="217F7918" w14:textId="77777777" w:rsidR="00E60D96" w:rsidRPr="00BF52BB" w:rsidRDefault="00E60D96" w:rsidP="00E60D9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eastAsia="ar-SA"/>
        </w:rPr>
      </w:pPr>
      <w:r w:rsidRPr="00BF52BB">
        <w:rPr>
          <w:rFonts w:ascii="Arial Narrow" w:hAnsi="Arial Narrow"/>
          <w:sz w:val="22"/>
          <w:szCs w:val="22"/>
          <w:lang w:eastAsia="ar-SA"/>
        </w:rPr>
        <w:t xml:space="preserve">j) informacje o doborze urządzeń przeciwpożarowych oraz innych instalacji i urządzeń służących bezpieczeństwu pożarowemu wraz z określeniem zakresu i celu ich stosowania, </w:t>
      </w:r>
    </w:p>
    <w:p w14:paraId="325540AC" w14:textId="77777777" w:rsidR="00E60D96" w:rsidRPr="00BF52BB" w:rsidRDefault="00E60D96" w:rsidP="00E60D9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eastAsia="ar-SA"/>
        </w:rPr>
      </w:pPr>
      <w:r w:rsidRPr="00BF52BB">
        <w:rPr>
          <w:rFonts w:ascii="Arial Narrow" w:hAnsi="Arial Narrow"/>
          <w:sz w:val="22"/>
          <w:szCs w:val="22"/>
          <w:lang w:eastAsia="ar-SA"/>
        </w:rPr>
        <w:t>Budynek wyposażony:</w:t>
      </w:r>
    </w:p>
    <w:p w14:paraId="0B9ECDBF" w14:textId="77777777" w:rsidR="00E60D96" w:rsidRPr="00BF52BB" w:rsidRDefault="00E60D96" w:rsidP="00E60D9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eastAsia="ar-SA"/>
        </w:rPr>
      </w:pPr>
      <w:r w:rsidRPr="00BF52BB">
        <w:rPr>
          <w:rFonts w:ascii="Arial Narrow" w:hAnsi="Arial Narrow"/>
          <w:sz w:val="22"/>
          <w:szCs w:val="22"/>
          <w:lang w:eastAsia="ar-SA"/>
        </w:rPr>
        <w:t xml:space="preserve">-certyfikowany przeciwpożarowy wyłącznik prądu usytuowany przy głównym wejściu do budynku, wyłączający zasilanie wszystkich urządzeń z wyjątkiem urządzeń </w:t>
      </w:r>
      <w:proofErr w:type="gramStart"/>
      <w:r w:rsidRPr="00BF52BB">
        <w:rPr>
          <w:rFonts w:ascii="Arial Narrow" w:hAnsi="Arial Narrow"/>
          <w:sz w:val="22"/>
          <w:szCs w:val="22"/>
          <w:lang w:eastAsia="ar-SA"/>
        </w:rPr>
        <w:t>p.poż</w:t>
      </w:r>
      <w:proofErr w:type="gramEnd"/>
      <w:r w:rsidRPr="00BF52BB">
        <w:rPr>
          <w:rFonts w:ascii="Arial Narrow" w:hAnsi="Arial Narrow"/>
          <w:sz w:val="22"/>
          <w:szCs w:val="22"/>
          <w:lang w:eastAsia="ar-SA"/>
        </w:rPr>
        <w:t>.,</w:t>
      </w:r>
    </w:p>
    <w:p w14:paraId="6647C1E5" w14:textId="77777777" w:rsidR="00E60D96" w:rsidRPr="00BF52BB" w:rsidRDefault="00E60D96" w:rsidP="00E60D9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eastAsia="ar-SA"/>
        </w:rPr>
      </w:pPr>
      <w:r w:rsidRPr="00BF52BB">
        <w:rPr>
          <w:rFonts w:ascii="Arial Narrow" w:hAnsi="Arial Narrow"/>
          <w:sz w:val="22"/>
          <w:szCs w:val="22"/>
          <w:lang w:eastAsia="ar-SA"/>
        </w:rPr>
        <w:t xml:space="preserve">-hydranty wewnętrzne Ø 25 wydajność 1l/s, ciśnienie 0,2 </w:t>
      </w:r>
      <w:proofErr w:type="spellStart"/>
      <w:r w:rsidRPr="00BF52BB">
        <w:rPr>
          <w:rFonts w:ascii="Arial Narrow" w:hAnsi="Arial Narrow"/>
          <w:sz w:val="22"/>
          <w:szCs w:val="22"/>
          <w:lang w:eastAsia="ar-SA"/>
        </w:rPr>
        <w:t>MPa</w:t>
      </w:r>
      <w:proofErr w:type="spellEnd"/>
      <w:r w:rsidRPr="00BF52BB">
        <w:rPr>
          <w:rFonts w:ascii="Arial Narrow" w:hAnsi="Arial Narrow"/>
          <w:sz w:val="22"/>
          <w:szCs w:val="22"/>
          <w:lang w:eastAsia="ar-SA"/>
        </w:rPr>
        <w:t xml:space="preserve"> o zasięgu do 30 m,</w:t>
      </w:r>
    </w:p>
    <w:p w14:paraId="69E66028" w14:textId="77777777" w:rsidR="00E60D96" w:rsidRPr="00BF52BB" w:rsidRDefault="00E60D96" w:rsidP="00E60D9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eastAsia="ar-SA"/>
        </w:rPr>
      </w:pPr>
      <w:r w:rsidRPr="00BF52BB">
        <w:rPr>
          <w:rFonts w:ascii="Arial Narrow" w:hAnsi="Arial Narrow"/>
          <w:sz w:val="22"/>
          <w:szCs w:val="22"/>
          <w:lang w:eastAsia="ar-SA"/>
        </w:rPr>
        <w:t xml:space="preserve">-instalacja odgromowa, </w:t>
      </w:r>
    </w:p>
    <w:p w14:paraId="4603C2EF" w14:textId="77777777" w:rsidR="00E60D96" w:rsidRPr="00BF52BB" w:rsidRDefault="00E60D96" w:rsidP="00E60D9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eastAsia="ar-SA"/>
        </w:rPr>
      </w:pPr>
      <w:r w:rsidRPr="00BF52BB">
        <w:rPr>
          <w:rFonts w:ascii="Arial Narrow" w:hAnsi="Arial Narrow"/>
          <w:sz w:val="22"/>
          <w:szCs w:val="22"/>
          <w:lang w:eastAsia="ar-SA"/>
        </w:rPr>
        <w:t>-podręczny sprzęt gaśniczy w ilości 1 jednostki masy środka gaśniczego 2kg/3dm</w:t>
      </w:r>
      <w:r w:rsidRPr="008F2B48">
        <w:rPr>
          <w:rFonts w:ascii="Arial Narrow" w:hAnsi="Arial Narrow"/>
          <w:sz w:val="22"/>
          <w:szCs w:val="22"/>
          <w:vertAlign w:val="superscript"/>
          <w:lang w:eastAsia="ar-SA"/>
        </w:rPr>
        <w:t>3</w:t>
      </w:r>
      <w:r w:rsidRPr="00BF52BB">
        <w:rPr>
          <w:rFonts w:ascii="Arial Narrow" w:hAnsi="Arial Narrow"/>
          <w:sz w:val="22"/>
          <w:szCs w:val="22"/>
          <w:lang w:eastAsia="ar-SA"/>
        </w:rPr>
        <w:t xml:space="preserve"> na 100 m</w:t>
      </w:r>
      <w:r w:rsidRPr="008F2B48">
        <w:rPr>
          <w:rFonts w:ascii="Arial Narrow" w:hAnsi="Arial Narrow"/>
          <w:sz w:val="22"/>
          <w:szCs w:val="22"/>
          <w:vertAlign w:val="superscript"/>
          <w:lang w:eastAsia="ar-SA"/>
        </w:rPr>
        <w:t>2</w:t>
      </w:r>
      <w:r w:rsidRPr="00BF52BB">
        <w:rPr>
          <w:rFonts w:ascii="Arial Narrow" w:hAnsi="Arial Narrow"/>
          <w:sz w:val="22"/>
          <w:szCs w:val="22"/>
          <w:lang w:eastAsia="ar-SA"/>
        </w:rPr>
        <w:t xml:space="preserve"> chronionej powierzchni.</w:t>
      </w:r>
    </w:p>
    <w:p w14:paraId="195A33F4" w14:textId="77777777" w:rsidR="00E60D96" w:rsidRPr="00BF52BB" w:rsidRDefault="00E60D96" w:rsidP="00E60D9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eastAsia="ar-SA"/>
        </w:rPr>
      </w:pPr>
      <w:r w:rsidRPr="00BF52BB">
        <w:rPr>
          <w:rFonts w:ascii="Arial Narrow" w:hAnsi="Arial Narrow"/>
          <w:sz w:val="22"/>
          <w:szCs w:val="22"/>
          <w:lang w:eastAsia="ar-SA"/>
        </w:rPr>
        <w:t xml:space="preserve">-oświetlenie awaryjne dróg ewakuacji oświetlone tylko światłem sztucznym o natężeniu 1 </w:t>
      </w:r>
      <w:proofErr w:type="spellStart"/>
      <w:r w:rsidRPr="00BF52BB">
        <w:rPr>
          <w:rFonts w:ascii="Arial Narrow" w:hAnsi="Arial Narrow"/>
          <w:sz w:val="22"/>
          <w:szCs w:val="22"/>
          <w:lang w:eastAsia="ar-SA"/>
        </w:rPr>
        <w:t>lux</w:t>
      </w:r>
      <w:proofErr w:type="spellEnd"/>
      <w:r w:rsidRPr="00BF52BB">
        <w:rPr>
          <w:rFonts w:ascii="Arial Narrow" w:hAnsi="Arial Narrow"/>
          <w:sz w:val="22"/>
          <w:szCs w:val="22"/>
          <w:lang w:eastAsia="ar-SA"/>
        </w:rPr>
        <w:t xml:space="preserve"> w osi drogi i 5 </w:t>
      </w:r>
      <w:proofErr w:type="spellStart"/>
      <w:r w:rsidRPr="00BF52BB">
        <w:rPr>
          <w:rFonts w:ascii="Arial Narrow" w:hAnsi="Arial Narrow"/>
          <w:sz w:val="22"/>
          <w:szCs w:val="22"/>
          <w:lang w:eastAsia="ar-SA"/>
        </w:rPr>
        <w:t>lux</w:t>
      </w:r>
      <w:proofErr w:type="spellEnd"/>
      <w:r w:rsidRPr="00BF52BB">
        <w:rPr>
          <w:rFonts w:ascii="Arial Narrow" w:hAnsi="Arial Narrow"/>
          <w:sz w:val="22"/>
          <w:szCs w:val="22"/>
          <w:lang w:eastAsia="ar-SA"/>
        </w:rPr>
        <w:t xml:space="preserve"> przy sprzęcie </w:t>
      </w:r>
      <w:proofErr w:type="gramStart"/>
      <w:r w:rsidRPr="00BF52BB">
        <w:rPr>
          <w:rFonts w:ascii="Arial Narrow" w:hAnsi="Arial Narrow"/>
          <w:sz w:val="22"/>
          <w:szCs w:val="22"/>
          <w:lang w:eastAsia="ar-SA"/>
        </w:rPr>
        <w:t>p.poż</w:t>
      </w:r>
      <w:proofErr w:type="gramEnd"/>
      <w:r w:rsidRPr="00BF52BB">
        <w:rPr>
          <w:rFonts w:ascii="Arial Narrow" w:hAnsi="Arial Narrow"/>
          <w:sz w:val="22"/>
          <w:szCs w:val="22"/>
          <w:lang w:eastAsia="ar-SA"/>
        </w:rPr>
        <w:t>.</w:t>
      </w:r>
    </w:p>
    <w:p w14:paraId="3487C50C" w14:textId="77777777" w:rsidR="00E60D96" w:rsidRPr="00BF52BB" w:rsidRDefault="00E60D96" w:rsidP="00E60D9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eastAsia="ar-SA"/>
        </w:rPr>
      </w:pPr>
      <w:r w:rsidRPr="00BF52BB">
        <w:rPr>
          <w:rFonts w:ascii="Arial Narrow" w:hAnsi="Arial Narrow"/>
          <w:sz w:val="22"/>
          <w:szCs w:val="22"/>
          <w:lang w:eastAsia="ar-SA"/>
        </w:rPr>
        <w:t>Urządzenia przeciwpożarowe należy wykonać zgodnie z projektem uzgodnionym z rzeczoznawcą ds. zabezpieczeń przeciwpożarowych.</w:t>
      </w:r>
    </w:p>
    <w:p w14:paraId="579F3A0B" w14:textId="77777777" w:rsidR="00E60D96" w:rsidRPr="00BF52BB" w:rsidRDefault="00E60D96" w:rsidP="00E60D9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eastAsia="ar-SA"/>
        </w:rPr>
      </w:pPr>
    </w:p>
    <w:p w14:paraId="1282AC4A" w14:textId="77777777" w:rsidR="00E60D96" w:rsidRPr="00BF52BB" w:rsidRDefault="00E60D96" w:rsidP="00E60D9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eastAsia="ar-SA"/>
        </w:rPr>
      </w:pPr>
      <w:r w:rsidRPr="00BF52BB">
        <w:rPr>
          <w:rFonts w:ascii="Arial Narrow" w:hAnsi="Arial Narrow"/>
          <w:sz w:val="22"/>
          <w:szCs w:val="22"/>
          <w:lang w:eastAsia="ar-SA"/>
        </w:rPr>
        <w:t>k)  informacje o przygotowaniu obiektu budowlanego do prowadzenia działań ratowniczych.</w:t>
      </w:r>
    </w:p>
    <w:p w14:paraId="3A1842C3" w14:textId="77777777" w:rsidR="00E60D96" w:rsidRPr="00BF52BB" w:rsidRDefault="00E60D96" w:rsidP="00E60D9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eastAsia="ar-SA"/>
        </w:rPr>
      </w:pPr>
      <w:r w:rsidRPr="00BF52BB">
        <w:rPr>
          <w:rFonts w:ascii="Arial Narrow" w:hAnsi="Arial Narrow"/>
          <w:sz w:val="22"/>
          <w:szCs w:val="22"/>
          <w:lang w:eastAsia="ar-SA"/>
        </w:rPr>
        <w:lastRenderedPageBreak/>
        <w:t>Wymagane przeciwpożarowe zaopatrzenie w wodę dla powstającej strefy pożarowej wynosi 20 l/s z sieci wodociągowej jednostki osadniczej. Zaopatrzenie w wodę realizowane jest z hydrantów zewnętrznych DN80 projektowany w odległości do 75 m, następny do 150 m.</w:t>
      </w:r>
    </w:p>
    <w:p w14:paraId="4FC60F4D" w14:textId="77777777" w:rsidR="00E60D96" w:rsidRPr="00BF52BB" w:rsidRDefault="00E60D96" w:rsidP="00E60D9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eastAsia="ar-SA"/>
        </w:rPr>
      </w:pPr>
      <w:r w:rsidRPr="00BF52BB">
        <w:rPr>
          <w:rFonts w:ascii="Arial Narrow" w:hAnsi="Arial Narrow"/>
          <w:sz w:val="22"/>
          <w:szCs w:val="22"/>
          <w:lang w:eastAsia="ar-SA"/>
        </w:rPr>
        <w:t>Dla przedmiotowego budynku droga pożarowa jest wymagana. Stanowi ją istniejąca droga gminna oraz projektowana droga pożarowa szerokości min. 4,0 m, nośności 100kN/oś, usytuowana wzdłuż dłuższego boku budynku w odległości 5</w:t>
      </w:r>
      <w:r>
        <w:rPr>
          <w:rFonts w:ascii="Arial Narrow" w:hAnsi="Arial Narrow"/>
          <w:sz w:val="22"/>
          <w:szCs w:val="22"/>
          <w:lang w:eastAsia="ar-SA"/>
        </w:rPr>
        <w:t>,0</w:t>
      </w:r>
      <w:r w:rsidRPr="00BF52BB">
        <w:rPr>
          <w:rFonts w:ascii="Arial Narrow" w:hAnsi="Arial Narrow"/>
          <w:sz w:val="22"/>
          <w:szCs w:val="22"/>
          <w:lang w:eastAsia="ar-SA"/>
        </w:rPr>
        <w:t>-15</w:t>
      </w:r>
      <w:r>
        <w:rPr>
          <w:rFonts w:ascii="Arial Narrow" w:hAnsi="Arial Narrow"/>
          <w:sz w:val="22"/>
          <w:szCs w:val="22"/>
          <w:lang w:eastAsia="ar-SA"/>
        </w:rPr>
        <w:t xml:space="preserve">,0 </w:t>
      </w:r>
      <w:r w:rsidRPr="00BF52BB">
        <w:rPr>
          <w:rFonts w:ascii="Arial Narrow" w:hAnsi="Arial Narrow"/>
          <w:sz w:val="22"/>
          <w:szCs w:val="22"/>
          <w:lang w:eastAsia="ar-SA"/>
        </w:rPr>
        <w:t>m. Połączenie drogi z budynkiem utwardzonym dojściem o szerokości 1,5</w:t>
      </w:r>
      <w:r>
        <w:rPr>
          <w:rFonts w:ascii="Arial Narrow" w:hAnsi="Arial Narrow"/>
          <w:sz w:val="22"/>
          <w:szCs w:val="22"/>
          <w:lang w:eastAsia="ar-SA"/>
        </w:rPr>
        <w:t xml:space="preserve"> </w:t>
      </w:r>
      <w:r w:rsidRPr="00BF52BB">
        <w:rPr>
          <w:rFonts w:ascii="Arial Narrow" w:hAnsi="Arial Narrow"/>
          <w:sz w:val="22"/>
          <w:szCs w:val="22"/>
          <w:lang w:eastAsia="ar-SA"/>
        </w:rPr>
        <w:t>m i długości 30,0</w:t>
      </w:r>
      <w:r>
        <w:rPr>
          <w:rFonts w:ascii="Arial Narrow" w:hAnsi="Arial Narrow"/>
          <w:sz w:val="22"/>
          <w:szCs w:val="22"/>
          <w:lang w:eastAsia="ar-SA"/>
        </w:rPr>
        <w:t xml:space="preserve"> </w:t>
      </w:r>
      <w:r w:rsidRPr="00BF52BB">
        <w:rPr>
          <w:rFonts w:ascii="Arial Narrow" w:hAnsi="Arial Narrow"/>
          <w:sz w:val="22"/>
          <w:szCs w:val="22"/>
          <w:lang w:eastAsia="ar-SA"/>
        </w:rPr>
        <w:t>m.</w:t>
      </w:r>
    </w:p>
    <w:p w14:paraId="7C45DC5A" w14:textId="77777777" w:rsidR="00E60D96" w:rsidRPr="00BF52BB" w:rsidRDefault="00E60D96" w:rsidP="00E60D9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eastAsia="ar-SA"/>
        </w:rPr>
      </w:pPr>
    </w:p>
    <w:p w14:paraId="1F2371AB" w14:textId="77777777" w:rsidR="00E60D96" w:rsidRPr="00BF52BB" w:rsidRDefault="00E60D96" w:rsidP="00E60D9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eastAsia="ar-SA"/>
        </w:rPr>
      </w:pPr>
      <w:r w:rsidRPr="00BF52BB">
        <w:rPr>
          <w:rFonts w:ascii="Arial Narrow" w:hAnsi="Arial Narrow"/>
          <w:sz w:val="22"/>
          <w:szCs w:val="22"/>
          <w:lang w:eastAsia="ar-SA"/>
        </w:rPr>
        <w:t>l) informacje o usytuowaniu z uwagi na bezpieczeństwo pożarowe,</w:t>
      </w:r>
    </w:p>
    <w:p w14:paraId="2DCC6219" w14:textId="77777777" w:rsidR="00E60D96" w:rsidRPr="00BF52BB" w:rsidRDefault="00E60D96" w:rsidP="00E60D96">
      <w:pPr>
        <w:jc w:val="both"/>
        <w:rPr>
          <w:rFonts w:ascii="Arial Narrow" w:hAnsi="Arial Narrow"/>
          <w:sz w:val="22"/>
          <w:szCs w:val="22"/>
          <w:lang w:eastAsia="ar-SA"/>
        </w:rPr>
      </w:pPr>
      <w:r w:rsidRPr="00BF52BB">
        <w:rPr>
          <w:rFonts w:ascii="Arial Narrow" w:hAnsi="Arial Narrow"/>
          <w:sz w:val="22"/>
          <w:szCs w:val="22"/>
          <w:lang w:eastAsia="ar-SA"/>
        </w:rPr>
        <w:t>Odległość budynku od granicy sąsiedniej niezabudowanej działki wynosi 4,44 m. Odległość od najbliższego budynku wynosi 42,0 m. Wszystkie działki otaczające obszar opracowania są niezabudowane.</w:t>
      </w:r>
    </w:p>
    <w:p w14:paraId="14DC1CAC" w14:textId="77777777" w:rsidR="00E60D96" w:rsidRPr="00BF52BB" w:rsidRDefault="00E60D96" w:rsidP="00E60D96">
      <w:pPr>
        <w:widowControl w:val="0"/>
        <w:shd w:val="clear" w:color="auto" w:fill="FFFFFF"/>
        <w:ind w:right="23"/>
        <w:jc w:val="both"/>
        <w:rPr>
          <w:rFonts w:ascii="Arial Narrow" w:hAnsi="Arial Narrow"/>
          <w:sz w:val="22"/>
          <w:szCs w:val="22"/>
          <w:lang w:eastAsia="ar-SA"/>
        </w:rPr>
      </w:pPr>
      <w:r w:rsidRPr="00BF52BB">
        <w:rPr>
          <w:rFonts w:ascii="Arial Narrow" w:hAnsi="Arial Narrow"/>
          <w:sz w:val="22"/>
          <w:szCs w:val="22"/>
          <w:lang w:eastAsia="ar-SA"/>
        </w:rPr>
        <w:t xml:space="preserve">Projektowany budynek wykonany z elementów nierozprzestrzeniających ognia, ściany zewnętrzne obiektu posiadają klasę odporności ogniowej EI60 (0&lt;--&gt;i), stropy REI 60, przykrycie dachu RE 30. </w:t>
      </w:r>
    </w:p>
    <w:p w14:paraId="5B449FD1" w14:textId="77777777" w:rsidR="00E60D96" w:rsidRPr="00BF52BB" w:rsidRDefault="00E60D96" w:rsidP="00E60D96">
      <w:pPr>
        <w:widowControl w:val="0"/>
        <w:shd w:val="clear" w:color="auto" w:fill="FFFFFF"/>
        <w:ind w:right="23"/>
        <w:jc w:val="both"/>
        <w:rPr>
          <w:rFonts w:ascii="Arial Narrow" w:hAnsi="Arial Narrow"/>
          <w:sz w:val="22"/>
          <w:szCs w:val="22"/>
          <w:lang w:eastAsia="ar-SA"/>
        </w:rPr>
      </w:pPr>
      <w:r w:rsidRPr="00BF52BB">
        <w:rPr>
          <w:rFonts w:ascii="Arial Narrow" w:hAnsi="Arial Narrow"/>
          <w:sz w:val="22"/>
          <w:szCs w:val="22"/>
          <w:lang w:eastAsia="ar-SA"/>
        </w:rPr>
        <w:t>Projektowany podziemny zbiornik</w:t>
      </w:r>
      <w:r w:rsidRPr="00BF52BB">
        <w:rPr>
          <w:rFonts w:ascii="Arial Narrow" w:hAnsi="Arial Narrow" w:cs="Arial Narrow"/>
          <w:spacing w:val="-4"/>
          <w:sz w:val="22"/>
          <w:szCs w:val="22"/>
        </w:rPr>
        <w:t xml:space="preserve"> na gaz poj. V=6700 L na płycie prefabrykowanej. Odległość od granicy niezabudowanych sąsiednich działek 1,50 – 2,50 m, odległość zbiornika od budynku wynosi 19,11 m oraz odo najbliższej studzienki kanalizacyjnej 63,22 m.</w:t>
      </w:r>
    </w:p>
    <w:p w14:paraId="72B3EAA4" w14:textId="77777777" w:rsidR="00E60D96" w:rsidRPr="00BF52BB" w:rsidRDefault="00E60D96" w:rsidP="00E60D96">
      <w:pPr>
        <w:widowControl w:val="0"/>
        <w:shd w:val="clear" w:color="auto" w:fill="FFFFFF"/>
        <w:spacing w:after="180"/>
        <w:ind w:right="20"/>
        <w:jc w:val="both"/>
        <w:rPr>
          <w:rFonts w:ascii="Arial Narrow" w:hAnsi="Arial Narrow"/>
          <w:sz w:val="22"/>
          <w:szCs w:val="22"/>
          <w:lang w:eastAsia="ar-SA"/>
        </w:rPr>
      </w:pPr>
      <w:r w:rsidRPr="00BF52BB">
        <w:rPr>
          <w:rFonts w:ascii="Arial Narrow" w:hAnsi="Arial Narrow"/>
          <w:sz w:val="22"/>
          <w:szCs w:val="22"/>
          <w:lang w:eastAsia="ar-SA"/>
        </w:rPr>
        <w:t>Odległości zapewniają spełnienie przepisów przeciwpożarowych.</w:t>
      </w:r>
    </w:p>
    <w:p w14:paraId="7B3D8DFC" w14:textId="77777777" w:rsidR="00E60D96" w:rsidRPr="00BF52BB" w:rsidRDefault="00E60D96" w:rsidP="00E60D9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eastAsia="ar-SA"/>
        </w:rPr>
      </w:pPr>
      <w:r w:rsidRPr="00BF52BB">
        <w:rPr>
          <w:rFonts w:ascii="Arial Narrow" w:hAnsi="Arial Narrow"/>
          <w:sz w:val="22"/>
          <w:szCs w:val="22"/>
          <w:lang w:eastAsia="ar-SA"/>
        </w:rPr>
        <w:t xml:space="preserve">m)  informacje o rozwiązaniach zamiennych w stosunku do wymagań ochrony przeciwpożarowej zastosowanych na podstawie zgody, o której mowa w art. 6c pkt 1 lub 2 ustawy z dnia 24 sierpnia 1991r. o ochronie przeciwpożarowej, w zakresie rozwiązań objętych projektem architektoniczno-budowlanym; </w:t>
      </w:r>
    </w:p>
    <w:p w14:paraId="037CF8DB" w14:textId="77777777" w:rsidR="00E60D96" w:rsidRDefault="00E60D96" w:rsidP="00E60D9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eastAsia="ar-SA"/>
        </w:rPr>
      </w:pPr>
      <w:r w:rsidRPr="00BF52BB">
        <w:rPr>
          <w:rFonts w:ascii="Arial Narrow" w:hAnsi="Arial Narrow"/>
          <w:sz w:val="22"/>
          <w:szCs w:val="22"/>
          <w:lang w:eastAsia="ar-SA"/>
        </w:rPr>
        <w:t>Nie dotyczy</w:t>
      </w:r>
      <w:r>
        <w:rPr>
          <w:rFonts w:ascii="Arial Narrow" w:hAnsi="Arial Narrow"/>
          <w:sz w:val="22"/>
          <w:szCs w:val="22"/>
          <w:lang w:eastAsia="ar-SA"/>
        </w:rPr>
        <w:t>.</w:t>
      </w:r>
    </w:p>
    <w:p w14:paraId="464A5502" w14:textId="5C386828" w:rsidR="00AE12DC" w:rsidRPr="001D3AB5" w:rsidRDefault="00AE12DC" w:rsidP="00E60D96">
      <w:pPr>
        <w:pStyle w:val="divpoint"/>
        <w:spacing w:line="276" w:lineRule="auto"/>
        <w:rPr>
          <w:rFonts w:ascii="Avenir Next Condensed Regular" w:hAnsi="Avenir Next Condensed Regular" w:cs="Times New Roman"/>
          <w:color w:val="auto"/>
          <w:sz w:val="22"/>
          <w:szCs w:val="22"/>
          <w:lang w:eastAsia="ar-SA"/>
        </w:rPr>
      </w:pPr>
    </w:p>
    <w:sectPr w:rsidR="00AE12DC" w:rsidRPr="001D3AB5" w:rsidSect="001D5058">
      <w:headerReference w:type="even" r:id="rId8"/>
      <w:headerReference w:type="default" r:id="rId9"/>
      <w:footerReference w:type="default" r:id="rId10"/>
      <w:pgSz w:w="11900" w:h="16840"/>
      <w:pgMar w:top="1843" w:right="1418" w:bottom="1418" w:left="156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5CDFD" w14:textId="77777777" w:rsidR="0068585E" w:rsidRDefault="0068585E" w:rsidP="005D5503">
      <w:r>
        <w:separator/>
      </w:r>
    </w:p>
  </w:endnote>
  <w:endnote w:type="continuationSeparator" w:id="0">
    <w:p w14:paraId="550DBA62" w14:textId="77777777" w:rsidR="0068585E" w:rsidRDefault="0068585E" w:rsidP="005D5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venir Next Condensed Regular">
    <w:panose1 w:val="020B0506020202020204"/>
    <w:charset w:val="00"/>
    <w:family w:val="swiss"/>
    <w:pitch w:val="variable"/>
    <w:sig w:usb0="8000002F" w:usb1="5000204A" w:usb2="00000000" w:usb3="00000000" w:csb0="0000009B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0000000000000000000"/>
    <w:charset w:val="00"/>
    <w:family w:val="modern"/>
    <w:pitch w:val="fixed"/>
    <w:sig w:usb0="E0002AFF" w:usb1="C0007843" w:usb2="00000009" w:usb3="00000000" w:csb0="000001FF" w:csb1="00000000"/>
  </w:font>
  <w:font w:name="Lucida Grande">
    <w:altName w:val="Segoe UI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altName w:val="Times New Roman"/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0A675" w14:textId="77777777" w:rsidR="00EE723D" w:rsidRDefault="00EE723D">
    <w:pPr>
      <w:pStyle w:val="Stopka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48FD1ED" wp14:editId="7C756D66">
              <wp:simplePos x="0" y="0"/>
              <wp:positionH relativeFrom="column">
                <wp:posOffset>553720</wp:posOffset>
              </wp:positionH>
              <wp:positionV relativeFrom="paragraph">
                <wp:posOffset>30480</wp:posOffset>
              </wp:positionV>
              <wp:extent cx="4445000" cy="234950"/>
              <wp:effectExtent l="0" t="0" r="0" b="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45000" cy="234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1AA6A189" w14:textId="7B76D4D4" w:rsidR="00EE723D" w:rsidRPr="00384E5B" w:rsidRDefault="00EE723D" w:rsidP="00E27426">
                          <w:pPr>
                            <w:jc w:val="center"/>
                            <w:rPr>
                              <w:rFonts w:ascii="Arial Narrow" w:hAnsi="Arial Narrow"/>
                            </w:rPr>
                          </w:pPr>
                          <w:r w:rsidRPr="00384E5B">
                            <w:rPr>
                              <w:rFonts w:ascii="Arial Narrow" w:hAnsi="Arial Narrow"/>
                            </w:rPr>
                            <w:t>MI</w:t>
                          </w:r>
                          <w:r>
                            <w:rPr>
                              <w:rFonts w:ascii="Arial Narrow" w:hAnsi="Arial Narrow"/>
                            </w:rPr>
                            <w:t>E</w:t>
                          </w:r>
                          <w:r w:rsidRPr="00384E5B">
                            <w:rPr>
                              <w:rFonts w:ascii="Arial Narrow" w:hAnsi="Arial Narrow"/>
                            </w:rPr>
                            <w:t xml:space="preserve">DZYRZEC PODLASKI </w:t>
                          </w:r>
                          <w:r>
                            <w:rPr>
                              <w:rFonts w:ascii="Arial Narrow" w:hAnsi="Arial Narrow"/>
                            </w:rPr>
                            <w:t>MAJ</w:t>
                          </w:r>
                          <w:r w:rsidRPr="00384E5B">
                            <w:rPr>
                              <w:rFonts w:ascii="Arial Narrow" w:hAnsi="Arial Narrow"/>
                            </w:rPr>
                            <w:t xml:space="preserve"> 2018</w:t>
                          </w:r>
                          <w:r w:rsidR="00872A40">
                            <w:rPr>
                              <w:rFonts w:ascii="Arial Narrow" w:hAnsi="Arial Narrow"/>
                            </w:rPr>
                            <w:t>/AKTUALIZACJA: STYCZEŃ 2024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8FD1ED" id="_x0000_t202" coordsize="21600,21600" o:spt="202" path="m,l,21600r21600,l21600,xe">
              <v:stroke joinstyle="miter"/>
              <v:path gradientshapeok="t" o:connecttype="rect"/>
            </v:shapetype>
            <v:shape id="Pole tekstowe 7" o:spid="_x0000_s1027" type="#_x0000_t202" style="position:absolute;margin-left:43.6pt;margin-top:2.4pt;width:350pt;height:1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" filled="f" stroked="f">
              <v:textbox>
                <w:txbxContent>
                  <w:p w14:paraId="1AA6A189" w14:textId="7B76D4D4" w:rsidR="00EE723D" w:rsidRPr="00384E5B" w:rsidRDefault="00EE723D" w:rsidP="00E27426">
                    <w:pPr>
                      <w:jc w:val="center"/>
                      <w:rPr>
                        <w:rFonts w:ascii="Arial Narrow" w:hAnsi="Arial Narrow"/>
                      </w:rPr>
                    </w:pPr>
                    <w:r w:rsidRPr="00384E5B">
                      <w:rPr>
                        <w:rFonts w:ascii="Arial Narrow" w:hAnsi="Arial Narrow"/>
                      </w:rPr>
                      <w:t>MI</w:t>
                    </w:r>
                    <w:r>
                      <w:rPr>
                        <w:rFonts w:ascii="Arial Narrow" w:hAnsi="Arial Narrow"/>
                      </w:rPr>
                      <w:t>E</w:t>
                    </w:r>
                    <w:r w:rsidRPr="00384E5B">
                      <w:rPr>
                        <w:rFonts w:ascii="Arial Narrow" w:hAnsi="Arial Narrow"/>
                      </w:rPr>
                      <w:t xml:space="preserve">DZYRZEC PODLASKI </w:t>
                    </w:r>
                    <w:r>
                      <w:rPr>
                        <w:rFonts w:ascii="Arial Narrow" w:hAnsi="Arial Narrow"/>
                      </w:rPr>
                      <w:t>MAJ</w:t>
                    </w:r>
                    <w:r w:rsidRPr="00384E5B">
                      <w:rPr>
                        <w:rFonts w:ascii="Arial Narrow" w:hAnsi="Arial Narrow"/>
                      </w:rPr>
                      <w:t xml:space="preserve"> 2018</w:t>
                    </w:r>
                    <w:r w:rsidR="00872A40">
                      <w:rPr>
                        <w:rFonts w:ascii="Arial Narrow" w:hAnsi="Arial Narrow"/>
                      </w:rPr>
                      <w:t>/AKTUALIZACJA: STYCZEŃ 2024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4391B" w14:textId="77777777" w:rsidR="0068585E" w:rsidRDefault="0068585E" w:rsidP="005D5503">
      <w:r>
        <w:separator/>
      </w:r>
    </w:p>
  </w:footnote>
  <w:footnote w:type="continuationSeparator" w:id="0">
    <w:p w14:paraId="0EA15002" w14:textId="77777777" w:rsidR="0068585E" w:rsidRDefault="0068585E" w:rsidP="005D55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9A685" w14:textId="77777777" w:rsidR="00EE723D" w:rsidRDefault="00EE723D" w:rsidP="005D5503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25F808" w14:textId="77777777" w:rsidR="00EE723D" w:rsidRDefault="00EE723D">
    <w:pPr>
      <w:pStyle w:val="Nagwek"/>
    </w:pPr>
  </w:p>
  <w:p w14:paraId="65A94231" w14:textId="77777777" w:rsidR="00EE723D" w:rsidRDefault="00EE723D"/>
  <w:p w14:paraId="295D323C" w14:textId="77777777" w:rsidR="00EE723D" w:rsidRDefault="00EE723D"/>
  <w:p w14:paraId="775CF8DE" w14:textId="77777777" w:rsidR="00EE723D" w:rsidRDefault="00EE723D"/>
  <w:p w14:paraId="44C44B05" w14:textId="77777777" w:rsidR="00EE723D" w:rsidRDefault="00EE723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0D3EE" w14:textId="797E50B1" w:rsidR="00EE723D" w:rsidRPr="00381100" w:rsidRDefault="00EE723D" w:rsidP="00381100">
    <w:pPr>
      <w:pStyle w:val="Nagwek6"/>
      <w:ind w:right="0"/>
      <w:rPr>
        <w:rFonts w:ascii="Arial" w:hAnsi="Arial"/>
        <w:bCs/>
        <w:color w:val="000000"/>
        <w:spacing w:val="68"/>
        <w:sz w:val="16"/>
        <w:szCs w:val="16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EDF5B44" wp14:editId="237568CB">
              <wp:simplePos x="0" y="0"/>
              <wp:positionH relativeFrom="column">
                <wp:posOffset>571500</wp:posOffset>
              </wp:positionH>
              <wp:positionV relativeFrom="paragraph">
                <wp:posOffset>-53975</wp:posOffset>
              </wp:positionV>
              <wp:extent cx="5348287" cy="683260"/>
              <wp:effectExtent l="0" t="0" r="0" b="254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348287" cy="683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67D57814" w14:textId="7E2ABD8C" w:rsidR="00EE723D" w:rsidRPr="00022576" w:rsidRDefault="00EE723D" w:rsidP="005123EC">
                          <w:pPr>
                            <w:pStyle w:val="Nagwek6"/>
                            <w:ind w:right="0"/>
                            <w:contextualSpacing/>
                            <w:jc w:val="both"/>
                            <w:rPr>
                              <w:rFonts w:ascii="Arial Narrow" w:hAnsi="Arial Narrow"/>
                              <w:bCs/>
                              <w:color w:val="000000"/>
                              <w:spacing w:val="68"/>
                              <w:sz w:val="16"/>
                              <w:szCs w:val="16"/>
                            </w:rPr>
                          </w:pPr>
                          <w:r w:rsidRPr="00022576">
                            <w:rPr>
                              <w:rFonts w:ascii="Arial Narrow" w:hAnsi="Arial Narrow"/>
                              <w:bCs/>
                              <w:color w:val="000000"/>
                              <w:spacing w:val="68"/>
                              <w:sz w:val="16"/>
                              <w:szCs w:val="16"/>
                            </w:rPr>
                            <w:t>BRAN</w:t>
                          </w:r>
                          <w:r>
                            <w:rPr>
                              <w:rFonts w:ascii="Lucida Grande" w:hAnsi="Lucida Grande" w:cs="Lucida Grande"/>
                              <w:bCs/>
                              <w:color w:val="000000"/>
                              <w:spacing w:val="68"/>
                              <w:sz w:val="16"/>
                              <w:szCs w:val="16"/>
                            </w:rPr>
                            <w:t>Ż</w:t>
                          </w:r>
                          <w:r w:rsidRPr="00022576">
                            <w:rPr>
                              <w:rFonts w:ascii="Arial Narrow" w:hAnsi="Arial Narrow"/>
                              <w:bCs/>
                              <w:color w:val="000000"/>
                              <w:spacing w:val="68"/>
                              <w:sz w:val="16"/>
                              <w:szCs w:val="16"/>
                            </w:rPr>
                            <w:t>A ARCHITEKTURA</w:t>
                          </w:r>
                          <w:r>
                            <w:rPr>
                              <w:rFonts w:ascii="Arial Narrow" w:hAnsi="Arial Narrow"/>
                              <w:bCs/>
                              <w:color w:val="000000"/>
                              <w:spacing w:val="68"/>
                              <w:sz w:val="16"/>
                              <w:szCs w:val="16"/>
                            </w:rPr>
                            <w:t>,</w:t>
                          </w:r>
                          <w:r w:rsidRPr="00022576">
                            <w:rPr>
                              <w:rFonts w:ascii="Arial Narrow" w:hAnsi="Arial Narrow"/>
                              <w:bCs/>
                              <w:color w:val="000000"/>
                              <w:spacing w:val="68"/>
                              <w:sz w:val="16"/>
                              <w:szCs w:val="16"/>
                            </w:rPr>
                            <w:t xml:space="preserve"> OPRACOWA</w:t>
                          </w:r>
                          <w:r>
                            <w:rPr>
                              <w:rFonts w:ascii="Lucida Grande" w:hAnsi="Lucida Grande" w:cs="Lucida Grande"/>
                              <w:bCs/>
                              <w:color w:val="000000"/>
                              <w:spacing w:val="68"/>
                              <w:sz w:val="16"/>
                              <w:szCs w:val="16"/>
                            </w:rPr>
                            <w:t>Ł</w:t>
                          </w:r>
                          <w:r w:rsidRPr="00022576">
                            <w:rPr>
                              <w:rFonts w:ascii="Arial Narrow" w:hAnsi="Arial Narrow"/>
                              <w:bCs/>
                              <w:color w:val="000000"/>
                              <w:spacing w:val="68"/>
                              <w:sz w:val="16"/>
                              <w:szCs w:val="16"/>
                            </w:rPr>
                            <w:t>:</w:t>
                          </w:r>
                        </w:p>
                        <w:p w14:paraId="3FF2EF5F" w14:textId="1FE94002" w:rsidR="00EE723D" w:rsidRPr="00022576" w:rsidRDefault="00EE723D" w:rsidP="005123EC">
                          <w:pPr>
                            <w:pStyle w:val="Nagwek6"/>
                            <w:ind w:right="0"/>
                            <w:contextualSpacing/>
                            <w:jc w:val="both"/>
                            <w:rPr>
                              <w:rFonts w:ascii="Arial Narrow" w:hAnsi="Arial Narrow"/>
                              <w:bCs/>
                              <w:color w:val="000000"/>
                              <w:spacing w:val="68"/>
                              <w:sz w:val="16"/>
                              <w:szCs w:val="16"/>
                            </w:rPr>
                          </w:pPr>
                          <w:r w:rsidRPr="00022576">
                            <w:rPr>
                              <w:rFonts w:ascii="Arial Narrow" w:hAnsi="Arial Narrow"/>
                              <w:bCs/>
                              <w:color w:val="000000"/>
                              <w:spacing w:val="68"/>
                              <w:sz w:val="16"/>
                              <w:szCs w:val="16"/>
                            </w:rPr>
                            <w:t>ARCHITEKT ANDRZEJ FILIPIUK</w:t>
                          </w:r>
                        </w:p>
                        <w:p w14:paraId="2D34F7A9" w14:textId="10865D7A" w:rsidR="00EE723D" w:rsidRDefault="00EE723D" w:rsidP="005123EC">
                          <w:pPr>
                            <w:pStyle w:val="Nagwek6"/>
                            <w:ind w:right="0"/>
                            <w:contextualSpacing/>
                            <w:jc w:val="both"/>
                            <w:rPr>
                              <w:rFonts w:ascii="Arial Narrow" w:hAnsi="Arial Narrow"/>
                              <w:bCs/>
                              <w:color w:val="000000"/>
                              <w:spacing w:val="68"/>
                              <w:sz w:val="16"/>
                              <w:szCs w:val="16"/>
                            </w:rPr>
                          </w:pPr>
                          <w:r w:rsidRPr="00022576">
                            <w:rPr>
                              <w:rFonts w:ascii="Arial Narrow" w:hAnsi="Arial Narrow"/>
                              <w:bCs/>
                              <w:color w:val="000000"/>
                              <w:spacing w:val="68"/>
                              <w:sz w:val="16"/>
                              <w:szCs w:val="16"/>
                            </w:rPr>
                            <w:t>UL. WYSZY</w:t>
                          </w:r>
                          <w:r>
                            <w:rPr>
                              <w:rFonts w:ascii="Lucida Grande" w:hAnsi="Lucida Grande" w:cs="Lucida Grande"/>
                              <w:bCs/>
                              <w:color w:val="000000"/>
                              <w:spacing w:val="68"/>
                              <w:sz w:val="16"/>
                              <w:szCs w:val="16"/>
                            </w:rPr>
                            <w:t>Ń</w:t>
                          </w:r>
                          <w:r w:rsidRPr="00022576">
                            <w:rPr>
                              <w:rFonts w:ascii="Arial Narrow" w:hAnsi="Arial Narrow"/>
                              <w:bCs/>
                              <w:color w:val="000000"/>
                              <w:spacing w:val="68"/>
                              <w:sz w:val="16"/>
                              <w:szCs w:val="16"/>
                            </w:rPr>
                            <w:t>SKIEGO 18/4</w:t>
                          </w:r>
                          <w:r>
                            <w:rPr>
                              <w:rFonts w:ascii="Arial Narrow" w:hAnsi="Arial Narrow"/>
                              <w:bCs/>
                              <w:color w:val="000000"/>
                              <w:spacing w:val="68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57F90F4D" w14:textId="20CA95C5" w:rsidR="00EE723D" w:rsidRPr="00022576" w:rsidRDefault="00EE723D" w:rsidP="005123EC">
                          <w:pPr>
                            <w:pStyle w:val="Nagwek6"/>
                            <w:ind w:right="0"/>
                            <w:contextualSpacing/>
                            <w:jc w:val="both"/>
                            <w:rPr>
                              <w:rFonts w:ascii="Arial Narrow" w:hAnsi="Arial Narrow"/>
                              <w:bCs/>
                              <w:color w:val="000000"/>
                              <w:spacing w:val="68"/>
                              <w:sz w:val="16"/>
                              <w:szCs w:val="16"/>
                            </w:rPr>
                          </w:pPr>
                          <w:r w:rsidRPr="00022576">
                            <w:rPr>
                              <w:rFonts w:ascii="Arial Narrow" w:hAnsi="Arial Narrow"/>
                              <w:bCs/>
                              <w:color w:val="000000"/>
                              <w:spacing w:val="68"/>
                              <w:sz w:val="16"/>
                              <w:szCs w:val="16"/>
                            </w:rPr>
                            <w:t>21-560 MI</w:t>
                          </w:r>
                          <w:r>
                            <w:rPr>
                              <w:rFonts w:ascii="Lucida Grande" w:hAnsi="Lucida Grande" w:cs="Lucida Grande"/>
                              <w:bCs/>
                              <w:color w:val="000000"/>
                              <w:spacing w:val="68"/>
                              <w:sz w:val="16"/>
                              <w:szCs w:val="16"/>
                            </w:rPr>
                            <w:t>Ę</w:t>
                          </w:r>
                          <w:r w:rsidRPr="00022576">
                            <w:rPr>
                              <w:rFonts w:ascii="Arial Narrow" w:hAnsi="Arial Narrow"/>
                              <w:bCs/>
                              <w:color w:val="000000"/>
                              <w:spacing w:val="68"/>
                              <w:sz w:val="16"/>
                              <w:szCs w:val="16"/>
                            </w:rPr>
                            <w:t>DZYRZEC PODLASKI</w:t>
                          </w:r>
                        </w:p>
                        <w:p w14:paraId="08CCDE29" w14:textId="77777777" w:rsidR="00EE723D" w:rsidRPr="00022576" w:rsidRDefault="00EE723D" w:rsidP="005123EC">
                          <w:pPr>
                            <w:contextualSpacing/>
                            <w:jc w:val="both"/>
                            <w:rPr>
                              <w:rFonts w:ascii="Arial Narrow" w:hAnsi="Arial Narrow"/>
                              <w:bCs/>
                              <w:color w:val="000000"/>
                              <w:spacing w:val="68"/>
                              <w:sz w:val="16"/>
                              <w:szCs w:val="16"/>
                            </w:rPr>
                          </w:pPr>
                          <w:r w:rsidRPr="00022576">
                            <w:rPr>
                              <w:rFonts w:ascii="Arial Narrow" w:hAnsi="Arial Narrow"/>
                              <w:bCs/>
                              <w:color w:val="000000"/>
                              <w:spacing w:val="68"/>
                              <w:sz w:val="16"/>
                              <w:szCs w:val="16"/>
                            </w:rPr>
                            <w:t>NIP:537-203-46-53 REGON:060111508</w:t>
                          </w:r>
                        </w:p>
                        <w:p w14:paraId="36736E90" w14:textId="77777777" w:rsidR="00EE723D" w:rsidRDefault="00EE723D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DF5B44" id="_x0000_t202" coordsize="21600,21600" o:spt="202" path="m,l,21600r21600,l21600,xe">
              <v:stroke joinstyle="miter"/>
              <v:path gradientshapeok="t" o:connecttype="rect"/>
            </v:shapetype>
            <v:shape id="Pole tekstowe 6" o:spid="_x0000_s1026" type="#_x0000_t202" style="position:absolute;margin-left:45pt;margin-top:-4.25pt;width:421.1pt;height:53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" filled="f" stroked="f">
              <v:textbox>
                <w:txbxContent>
                  <w:p w14:paraId="67D57814" w14:textId="7E2ABD8C" w:rsidR="00EE723D" w:rsidRPr="00022576" w:rsidRDefault="00EE723D" w:rsidP="005123EC">
                    <w:pPr>
                      <w:pStyle w:val="Nagwek6"/>
                      <w:ind w:right="0"/>
                      <w:contextualSpacing/>
                      <w:jc w:val="both"/>
                      <w:rPr>
                        <w:rFonts w:ascii="Arial Narrow" w:hAnsi="Arial Narrow"/>
                        <w:bCs/>
                        <w:color w:val="000000"/>
                        <w:spacing w:val="68"/>
                        <w:sz w:val="16"/>
                        <w:szCs w:val="16"/>
                      </w:rPr>
                    </w:pPr>
                    <w:r w:rsidRPr="00022576">
                      <w:rPr>
                        <w:rFonts w:ascii="Arial Narrow" w:hAnsi="Arial Narrow"/>
                        <w:bCs/>
                        <w:color w:val="000000"/>
                        <w:spacing w:val="68"/>
                        <w:sz w:val="16"/>
                        <w:szCs w:val="16"/>
                      </w:rPr>
                      <w:t>BRAN</w:t>
                    </w:r>
                    <w:r>
                      <w:rPr>
                        <w:rFonts w:ascii="Lucida Grande" w:hAnsi="Lucida Grande" w:cs="Lucida Grande"/>
                        <w:bCs/>
                        <w:color w:val="000000"/>
                        <w:spacing w:val="68"/>
                        <w:sz w:val="16"/>
                        <w:szCs w:val="16"/>
                      </w:rPr>
                      <w:t>Ż</w:t>
                    </w:r>
                    <w:r w:rsidRPr="00022576">
                      <w:rPr>
                        <w:rFonts w:ascii="Arial Narrow" w:hAnsi="Arial Narrow"/>
                        <w:bCs/>
                        <w:color w:val="000000"/>
                        <w:spacing w:val="68"/>
                        <w:sz w:val="16"/>
                        <w:szCs w:val="16"/>
                      </w:rPr>
                      <w:t>A ARCHITEKTURA</w:t>
                    </w:r>
                    <w:r>
                      <w:rPr>
                        <w:rFonts w:ascii="Arial Narrow" w:hAnsi="Arial Narrow"/>
                        <w:bCs/>
                        <w:color w:val="000000"/>
                        <w:spacing w:val="68"/>
                        <w:sz w:val="16"/>
                        <w:szCs w:val="16"/>
                      </w:rPr>
                      <w:t>,</w:t>
                    </w:r>
                    <w:r w:rsidRPr="00022576">
                      <w:rPr>
                        <w:rFonts w:ascii="Arial Narrow" w:hAnsi="Arial Narrow"/>
                        <w:bCs/>
                        <w:color w:val="000000"/>
                        <w:spacing w:val="68"/>
                        <w:sz w:val="16"/>
                        <w:szCs w:val="16"/>
                      </w:rPr>
                      <w:t xml:space="preserve"> OPRACOWA</w:t>
                    </w:r>
                    <w:r>
                      <w:rPr>
                        <w:rFonts w:ascii="Lucida Grande" w:hAnsi="Lucida Grande" w:cs="Lucida Grande"/>
                        <w:bCs/>
                        <w:color w:val="000000"/>
                        <w:spacing w:val="68"/>
                        <w:sz w:val="16"/>
                        <w:szCs w:val="16"/>
                      </w:rPr>
                      <w:t>Ł</w:t>
                    </w:r>
                    <w:r w:rsidRPr="00022576">
                      <w:rPr>
                        <w:rFonts w:ascii="Arial Narrow" w:hAnsi="Arial Narrow"/>
                        <w:bCs/>
                        <w:color w:val="000000"/>
                        <w:spacing w:val="68"/>
                        <w:sz w:val="16"/>
                        <w:szCs w:val="16"/>
                      </w:rPr>
                      <w:t>:</w:t>
                    </w:r>
                  </w:p>
                  <w:p w14:paraId="3FF2EF5F" w14:textId="1FE94002" w:rsidR="00EE723D" w:rsidRPr="00022576" w:rsidRDefault="00EE723D" w:rsidP="005123EC">
                    <w:pPr>
                      <w:pStyle w:val="Nagwek6"/>
                      <w:ind w:right="0"/>
                      <w:contextualSpacing/>
                      <w:jc w:val="both"/>
                      <w:rPr>
                        <w:rFonts w:ascii="Arial Narrow" w:hAnsi="Arial Narrow"/>
                        <w:bCs/>
                        <w:color w:val="000000"/>
                        <w:spacing w:val="68"/>
                        <w:sz w:val="16"/>
                        <w:szCs w:val="16"/>
                      </w:rPr>
                    </w:pPr>
                    <w:r w:rsidRPr="00022576">
                      <w:rPr>
                        <w:rFonts w:ascii="Arial Narrow" w:hAnsi="Arial Narrow"/>
                        <w:bCs/>
                        <w:color w:val="000000"/>
                        <w:spacing w:val="68"/>
                        <w:sz w:val="16"/>
                        <w:szCs w:val="16"/>
                      </w:rPr>
                      <w:t>ARCHITEKT ANDRZEJ FILIPIUK</w:t>
                    </w:r>
                  </w:p>
                  <w:p w14:paraId="2D34F7A9" w14:textId="10865D7A" w:rsidR="00EE723D" w:rsidRDefault="00EE723D" w:rsidP="005123EC">
                    <w:pPr>
                      <w:pStyle w:val="Nagwek6"/>
                      <w:ind w:right="0"/>
                      <w:contextualSpacing/>
                      <w:jc w:val="both"/>
                      <w:rPr>
                        <w:rFonts w:ascii="Arial Narrow" w:hAnsi="Arial Narrow"/>
                        <w:bCs/>
                        <w:color w:val="000000"/>
                        <w:spacing w:val="68"/>
                        <w:sz w:val="16"/>
                        <w:szCs w:val="16"/>
                      </w:rPr>
                    </w:pPr>
                    <w:r w:rsidRPr="00022576">
                      <w:rPr>
                        <w:rFonts w:ascii="Arial Narrow" w:hAnsi="Arial Narrow"/>
                        <w:bCs/>
                        <w:color w:val="000000"/>
                        <w:spacing w:val="68"/>
                        <w:sz w:val="16"/>
                        <w:szCs w:val="16"/>
                      </w:rPr>
                      <w:t>UL. WYSZY</w:t>
                    </w:r>
                    <w:r>
                      <w:rPr>
                        <w:rFonts w:ascii="Lucida Grande" w:hAnsi="Lucida Grande" w:cs="Lucida Grande"/>
                        <w:bCs/>
                        <w:color w:val="000000"/>
                        <w:spacing w:val="68"/>
                        <w:sz w:val="16"/>
                        <w:szCs w:val="16"/>
                      </w:rPr>
                      <w:t>Ń</w:t>
                    </w:r>
                    <w:r w:rsidRPr="00022576">
                      <w:rPr>
                        <w:rFonts w:ascii="Arial Narrow" w:hAnsi="Arial Narrow"/>
                        <w:bCs/>
                        <w:color w:val="000000"/>
                        <w:spacing w:val="68"/>
                        <w:sz w:val="16"/>
                        <w:szCs w:val="16"/>
                      </w:rPr>
                      <w:t>SKIEGO 18/4</w:t>
                    </w:r>
                    <w:r>
                      <w:rPr>
                        <w:rFonts w:ascii="Arial Narrow" w:hAnsi="Arial Narrow"/>
                        <w:bCs/>
                        <w:color w:val="000000"/>
                        <w:spacing w:val="68"/>
                        <w:sz w:val="16"/>
                        <w:szCs w:val="16"/>
                      </w:rPr>
                      <w:t xml:space="preserve"> </w:t>
                    </w:r>
                  </w:p>
                  <w:p w14:paraId="57F90F4D" w14:textId="20CA95C5" w:rsidR="00EE723D" w:rsidRPr="00022576" w:rsidRDefault="00EE723D" w:rsidP="005123EC">
                    <w:pPr>
                      <w:pStyle w:val="Nagwek6"/>
                      <w:ind w:right="0"/>
                      <w:contextualSpacing/>
                      <w:jc w:val="both"/>
                      <w:rPr>
                        <w:rFonts w:ascii="Arial Narrow" w:hAnsi="Arial Narrow"/>
                        <w:bCs/>
                        <w:color w:val="000000"/>
                        <w:spacing w:val="68"/>
                        <w:sz w:val="16"/>
                        <w:szCs w:val="16"/>
                      </w:rPr>
                    </w:pPr>
                    <w:r w:rsidRPr="00022576">
                      <w:rPr>
                        <w:rFonts w:ascii="Arial Narrow" w:hAnsi="Arial Narrow"/>
                        <w:bCs/>
                        <w:color w:val="000000"/>
                        <w:spacing w:val="68"/>
                        <w:sz w:val="16"/>
                        <w:szCs w:val="16"/>
                      </w:rPr>
                      <w:t>21-560 MI</w:t>
                    </w:r>
                    <w:r>
                      <w:rPr>
                        <w:rFonts w:ascii="Lucida Grande" w:hAnsi="Lucida Grande" w:cs="Lucida Grande"/>
                        <w:bCs/>
                        <w:color w:val="000000"/>
                        <w:spacing w:val="68"/>
                        <w:sz w:val="16"/>
                        <w:szCs w:val="16"/>
                      </w:rPr>
                      <w:t>Ę</w:t>
                    </w:r>
                    <w:r w:rsidRPr="00022576">
                      <w:rPr>
                        <w:rFonts w:ascii="Arial Narrow" w:hAnsi="Arial Narrow"/>
                        <w:bCs/>
                        <w:color w:val="000000"/>
                        <w:spacing w:val="68"/>
                        <w:sz w:val="16"/>
                        <w:szCs w:val="16"/>
                      </w:rPr>
                      <w:t>DZYRZEC PODLASKI</w:t>
                    </w:r>
                  </w:p>
                  <w:p w14:paraId="08CCDE29" w14:textId="77777777" w:rsidR="00EE723D" w:rsidRPr="00022576" w:rsidRDefault="00EE723D" w:rsidP="005123EC">
                    <w:pPr>
                      <w:contextualSpacing/>
                      <w:jc w:val="both"/>
                      <w:rPr>
                        <w:rFonts w:ascii="Arial Narrow" w:hAnsi="Arial Narrow"/>
                        <w:bCs/>
                        <w:color w:val="000000"/>
                        <w:spacing w:val="68"/>
                        <w:sz w:val="16"/>
                        <w:szCs w:val="16"/>
                      </w:rPr>
                    </w:pPr>
                    <w:r w:rsidRPr="00022576">
                      <w:rPr>
                        <w:rFonts w:ascii="Arial Narrow" w:hAnsi="Arial Narrow"/>
                        <w:bCs/>
                        <w:color w:val="000000"/>
                        <w:spacing w:val="68"/>
                        <w:sz w:val="16"/>
                        <w:szCs w:val="16"/>
                      </w:rPr>
                      <w:t>NIP:537-203-46-53 REGON:060111508</w:t>
                    </w:r>
                  </w:p>
                  <w:p w14:paraId="36736E90" w14:textId="77777777" w:rsidR="00EE723D" w:rsidRDefault="00EE723D"/>
                </w:txbxContent>
              </v:textbox>
            </v:shape>
          </w:pict>
        </mc:Fallback>
      </mc:AlternateContent>
    </w:r>
    <w:r>
      <w:rPr>
        <w:rFonts w:ascii="Arial" w:hAnsi="Arial"/>
        <w:b/>
        <w:noProof/>
        <w:color w:val="000000"/>
        <w:spacing w:val="68"/>
        <w:sz w:val="22"/>
        <w:szCs w:val="22"/>
        <w:lang w:val="en-US"/>
      </w:rPr>
      <w:drawing>
        <wp:inline distT="0" distB="0" distL="0" distR="0" wp14:anchorId="2E5D2291" wp14:editId="7FACCB9D">
          <wp:extent cx="571500" cy="605155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605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8F357E" w14:textId="77777777" w:rsidR="00EE723D" w:rsidRDefault="00EE723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9B8E40EC"/>
    <w:name w:val="WW8Num4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isLgl/>
      <w:lvlText w:val="%1.%2."/>
      <w:lvlJc w:val="left"/>
      <w:pPr>
        <w:ind w:left="440" w:hanging="4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0000006"/>
    <w:multiLevelType w:val="multilevel"/>
    <w:tmpl w:val="667AB078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isLgl/>
      <w:lvlText w:val="%1.%2."/>
      <w:lvlJc w:val="left"/>
      <w:pPr>
        <w:ind w:left="440" w:hanging="4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  <w:sz w:val="22"/>
        <w:szCs w:val="22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1.%1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2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2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2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2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2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2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2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2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–"/>
      <w:lvlJc w:val="left"/>
      <w:pPr>
        <w:tabs>
          <w:tab w:val="num" w:pos="0"/>
        </w:tabs>
        <w:ind w:left="0" w:firstLine="0"/>
      </w:pPr>
      <w:rPr>
        <w:rFonts w:ascii="Arial" w:hAnsi="Aria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Times New Roman"/>
        <w:sz w:val="22"/>
        <w:szCs w:val="22"/>
        <w:lang w:val="pl-PL" w:eastAsia="ar-SA" w:bidi="ar-SA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Times New Roman"/>
        <w:sz w:val="22"/>
        <w:szCs w:val="22"/>
        <w:lang w:val="pl-PL" w:eastAsia="ar-SA" w:bidi="ar-SA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Times New Roman"/>
        <w:sz w:val="22"/>
        <w:szCs w:val="22"/>
        <w:lang w:val="pl-PL" w:eastAsia="ar-SA" w:bidi="ar-SA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Times New Roman"/>
        <w:sz w:val="22"/>
        <w:szCs w:val="22"/>
        <w:lang w:val="pl-PL" w:eastAsia="ar-SA" w:bidi="ar-SA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Times New Roman"/>
        <w:sz w:val="22"/>
        <w:szCs w:val="22"/>
        <w:lang w:val="pl-PL" w:eastAsia="ar-SA" w:bidi="ar-SA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Times New Roman"/>
        <w:sz w:val="22"/>
        <w:szCs w:val="22"/>
        <w:lang w:val="pl-PL" w:eastAsia="ar-SA" w:bidi="ar-SA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Times New Roman"/>
        <w:sz w:val="22"/>
        <w:szCs w:val="22"/>
        <w:lang w:val="pl-PL" w:eastAsia="ar-SA" w:bidi="ar-SA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Times New Roman"/>
        <w:sz w:val="22"/>
        <w:szCs w:val="22"/>
        <w:lang w:val="pl-PL" w:eastAsia="ar-SA" w:bidi="ar-SA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13"/>
        </w:tabs>
        <w:ind w:left="713" w:hanging="720"/>
      </w:pPr>
    </w:lvl>
    <w:lvl w:ilvl="2">
      <w:start w:val="5"/>
      <w:numFmt w:val="decimal"/>
      <w:lvlText w:val="%1.%2.%3."/>
      <w:lvlJc w:val="left"/>
      <w:pPr>
        <w:tabs>
          <w:tab w:val="num" w:pos="706"/>
        </w:tabs>
        <w:ind w:left="706" w:hanging="720"/>
      </w:pPr>
    </w:lvl>
    <w:lvl w:ilvl="3">
      <w:start w:val="1"/>
      <w:numFmt w:val="decimal"/>
      <w:lvlText w:val="%1.%2.%3.%4."/>
      <w:lvlJc w:val="left"/>
      <w:pPr>
        <w:tabs>
          <w:tab w:val="num" w:pos="1059"/>
        </w:tabs>
        <w:ind w:left="1059" w:hanging="1080"/>
      </w:pPr>
    </w:lvl>
    <w:lvl w:ilvl="4">
      <w:start w:val="1"/>
      <w:numFmt w:val="decimal"/>
      <w:lvlText w:val="%1.%2.%3.%4.%5."/>
      <w:lvlJc w:val="left"/>
      <w:pPr>
        <w:tabs>
          <w:tab w:val="num" w:pos="1052"/>
        </w:tabs>
        <w:ind w:left="1052" w:hanging="1080"/>
      </w:pPr>
    </w:lvl>
    <w:lvl w:ilvl="5">
      <w:start w:val="1"/>
      <w:numFmt w:val="decimal"/>
      <w:lvlText w:val="%1.%2.%3.%4.%5.%6."/>
      <w:lvlJc w:val="left"/>
      <w:pPr>
        <w:tabs>
          <w:tab w:val="num" w:pos="1405"/>
        </w:tabs>
        <w:ind w:left="140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398"/>
        </w:tabs>
        <w:ind w:left="139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751"/>
        </w:tabs>
        <w:ind w:left="1751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744"/>
        </w:tabs>
        <w:ind w:left="1744" w:hanging="1800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–"/>
      <w:lvlJc w:val="left"/>
      <w:pPr>
        <w:tabs>
          <w:tab w:val="num" w:pos="0"/>
        </w:tabs>
        <w:ind w:left="0" w:firstLine="0"/>
      </w:pPr>
      <w:rPr>
        <w:rFonts w:ascii="Arial" w:hAnsi="Aria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Times New Roman"/>
        <w:sz w:val="22"/>
        <w:szCs w:val="22"/>
        <w:lang w:val="pl-PL" w:eastAsia="ar-SA" w:bidi="ar-SA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Times New Roman"/>
        <w:sz w:val="22"/>
        <w:szCs w:val="22"/>
        <w:lang w:val="pl-PL" w:eastAsia="ar-SA" w:bidi="ar-SA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Times New Roman"/>
        <w:sz w:val="22"/>
        <w:szCs w:val="22"/>
        <w:lang w:val="pl-PL" w:eastAsia="ar-SA" w:bidi="ar-SA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Times New Roman"/>
        <w:sz w:val="22"/>
        <w:szCs w:val="22"/>
        <w:lang w:val="pl-PL" w:eastAsia="ar-SA" w:bidi="ar-SA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Times New Roman"/>
        <w:sz w:val="22"/>
        <w:szCs w:val="22"/>
        <w:lang w:val="pl-PL" w:eastAsia="ar-SA" w:bidi="ar-SA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Times New Roman"/>
        <w:sz w:val="22"/>
        <w:szCs w:val="22"/>
        <w:lang w:val="pl-PL" w:eastAsia="ar-SA" w:bidi="ar-SA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Times New Roman"/>
        <w:sz w:val="22"/>
        <w:szCs w:val="22"/>
        <w:lang w:val="pl-PL" w:eastAsia="ar-SA" w:bidi="ar-SA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Times New Roman"/>
        <w:sz w:val="22"/>
        <w:szCs w:val="22"/>
        <w:lang w:val="pl-PL" w:eastAsia="ar-SA" w:bidi="ar-SA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–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/>
      </w:rPr>
    </w:lvl>
  </w:abstractNum>
  <w:abstractNum w:abstractNumId="20" w15:restartNumberingAfterBreak="0">
    <w:nsid w:val="00A72859"/>
    <w:multiLevelType w:val="multilevel"/>
    <w:tmpl w:val="9B8E40EC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isLgl/>
      <w:lvlText w:val="%1.%2."/>
      <w:lvlJc w:val="left"/>
      <w:pPr>
        <w:ind w:left="440" w:hanging="4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62605A"/>
    <w:multiLevelType w:val="multilevel"/>
    <w:tmpl w:val="54B4D62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133B0225"/>
    <w:multiLevelType w:val="hybridMultilevel"/>
    <w:tmpl w:val="E5AED62A"/>
    <w:lvl w:ilvl="0" w:tplc="8BC6A3D0">
      <w:start w:val="4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19FE66E6"/>
    <w:multiLevelType w:val="hybridMultilevel"/>
    <w:tmpl w:val="8118E960"/>
    <w:lvl w:ilvl="0" w:tplc="9D6CC754">
      <w:start w:val="2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7" w:hanging="360"/>
      </w:pPr>
    </w:lvl>
    <w:lvl w:ilvl="2" w:tplc="0409001B" w:tentative="1">
      <w:start w:val="1"/>
      <w:numFmt w:val="lowerRoman"/>
      <w:lvlText w:val="%3."/>
      <w:lvlJc w:val="right"/>
      <w:pPr>
        <w:ind w:left="2197" w:hanging="180"/>
      </w:pPr>
    </w:lvl>
    <w:lvl w:ilvl="3" w:tplc="0409000F" w:tentative="1">
      <w:start w:val="1"/>
      <w:numFmt w:val="decimal"/>
      <w:lvlText w:val="%4."/>
      <w:lvlJc w:val="left"/>
      <w:pPr>
        <w:ind w:left="2917" w:hanging="360"/>
      </w:pPr>
    </w:lvl>
    <w:lvl w:ilvl="4" w:tplc="04090019" w:tentative="1">
      <w:start w:val="1"/>
      <w:numFmt w:val="lowerLetter"/>
      <w:lvlText w:val="%5."/>
      <w:lvlJc w:val="left"/>
      <w:pPr>
        <w:ind w:left="3637" w:hanging="360"/>
      </w:pPr>
    </w:lvl>
    <w:lvl w:ilvl="5" w:tplc="0409001B" w:tentative="1">
      <w:start w:val="1"/>
      <w:numFmt w:val="lowerRoman"/>
      <w:lvlText w:val="%6."/>
      <w:lvlJc w:val="right"/>
      <w:pPr>
        <w:ind w:left="4357" w:hanging="180"/>
      </w:pPr>
    </w:lvl>
    <w:lvl w:ilvl="6" w:tplc="0409000F" w:tentative="1">
      <w:start w:val="1"/>
      <w:numFmt w:val="decimal"/>
      <w:lvlText w:val="%7."/>
      <w:lvlJc w:val="left"/>
      <w:pPr>
        <w:ind w:left="5077" w:hanging="360"/>
      </w:pPr>
    </w:lvl>
    <w:lvl w:ilvl="7" w:tplc="04090019" w:tentative="1">
      <w:start w:val="1"/>
      <w:numFmt w:val="lowerLetter"/>
      <w:lvlText w:val="%8."/>
      <w:lvlJc w:val="left"/>
      <w:pPr>
        <w:ind w:left="5797" w:hanging="360"/>
      </w:pPr>
    </w:lvl>
    <w:lvl w:ilvl="8" w:tplc="040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4" w15:restartNumberingAfterBreak="0">
    <w:nsid w:val="1B930887"/>
    <w:multiLevelType w:val="multilevel"/>
    <w:tmpl w:val="2C9A57B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venir Next Condensed Regular" w:eastAsia="Times New Roman" w:hAnsi="Avenir Next Condensed Regular" w:cs="Times New Roman"/>
      </w:rPr>
    </w:lvl>
    <w:lvl w:ilvl="1">
      <w:start w:val="1"/>
      <w:numFmt w:val="decimal"/>
      <w:isLgl/>
      <w:lvlText w:val="%1.%2."/>
      <w:lvlJc w:val="left"/>
      <w:pPr>
        <w:ind w:left="440" w:hanging="4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1D5C7845"/>
    <w:multiLevelType w:val="hybridMultilevel"/>
    <w:tmpl w:val="FADC8CAA"/>
    <w:lvl w:ilvl="0" w:tplc="5B1A6062">
      <w:start w:val="7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0C300F6"/>
    <w:multiLevelType w:val="multilevel"/>
    <w:tmpl w:val="1EFACDF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258C16D7"/>
    <w:multiLevelType w:val="multilevel"/>
    <w:tmpl w:val="C81C5F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635062D"/>
    <w:multiLevelType w:val="multilevel"/>
    <w:tmpl w:val="37F62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2A621F63"/>
    <w:multiLevelType w:val="single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2B4E7CFC"/>
    <w:multiLevelType w:val="multilevel"/>
    <w:tmpl w:val="3F4E20AC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2BDF544B"/>
    <w:multiLevelType w:val="hybridMultilevel"/>
    <w:tmpl w:val="05421E38"/>
    <w:lvl w:ilvl="0" w:tplc="F25EA55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45A1374"/>
    <w:multiLevelType w:val="singleLevel"/>
    <w:tmpl w:val="00000004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33" w15:restartNumberingAfterBreak="0">
    <w:nsid w:val="3A452741"/>
    <w:multiLevelType w:val="multilevel"/>
    <w:tmpl w:val="61349EE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0DF646C"/>
    <w:multiLevelType w:val="hybridMultilevel"/>
    <w:tmpl w:val="FADC8CAA"/>
    <w:lvl w:ilvl="0" w:tplc="5B1A6062">
      <w:start w:val="7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46917501"/>
    <w:multiLevelType w:val="multilevel"/>
    <w:tmpl w:val="0504C1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6" w15:restartNumberingAfterBreak="0">
    <w:nsid w:val="479B543C"/>
    <w:multiLevelType w:val="multilevel"/>
    <w:tmpl w:val="77E60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DB84ECF"/>
    <w:multiLevelType w:val="hybridMultilevel"/>
    <w:tmpl w:val="FADC8CAA"/>
    <w:lvl w:ilvl="0" w:tplc="5B1A6062">
      <w:start w:val="7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4E0C6634"/>
    <w:multiLevelType w:val="multilevel"/>
    <w:tmpl w:val="BFA6C8BA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508A7E6A"/>
    <w:multiLevelType w:val="multilevel"/>
    <w:tmpl w:val="E89668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56C344F7"/>
    <w:multiLevelType w:val="hybridMultilevel"/>
    <w:tmpl w:val="5F04B2E2"/>
    <w:lvl w:ilvl="0" w:tplc="EB48E8FA">
      <w:start w:val="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7594722"/>
    <w:multiLevelType w:val="hybridMultilevel"/>
    <w:tmpl w:val="B552A8EE"/>
    <w:lvl w:ilvl="0" w:tplc="644C2C9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DA95784"/>
    <w:multiLevelType w:val="hybridMultilevel"/>
    <w:tmpl w:val="F2647C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EA23F90"/>
    <w:multiLevelType w:val="multilevel"/>
    <w:tmpl w:val="861423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2720588"/>
    <w:multiLevelType w:val="multilevel"/>
    <w:tmpl w:val="0000000C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45" w15:restartNumberingAfterBreak="0">
    <w:nsid w:val="676E395E"/>
    <w:multiLevelType w:val="single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46" w15:restartNumberingAfterBreak="0">
    <w:nsid w:val="6F1963FC"/>
    <w:multiLevelType w:val="multilevel"/>
    <w:tmpl w:val="1F0A1220"/>
    <w:lvl w:ilvl="0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Arial" w:hint="default"/>
      </w:rPr>
    </w:lvl>
  </w:abstractNum>
  <w:num w:numId="1" w16cid:durableId="821770549">
    <w:abstractNumId w:val="1"/>
  </w:num>
  <w:num w:numId="2" w16cid:durableId="886648002">
    <w:abstractNumId w:val="2"/>
  </w:num>
  <w:num w:numId="3" w16cid:durableId="23411613">
    <w:abstractNumId w:val="3"/>
  </w:num>
  <w:num w:numId="4" w16cid:durableId="492140054">
    <w:abstractNumId w:val="4"/>
  </w:num>
  <w:num w:numId="5" w16cid:durableId="1368220451">
    <w:abstractNumId w:val="5"/>
  </w:num>
  <w:num w:numId="6" w16cid:durableId="1454590686">
    <w:abstractNumId w:val="6"/>
  </w:num>
  <w:num w:numId="7" w16cid:durableId="412119607">
    <w:abstractNumId w:val="7"/>
  </w:num>
  <w:num w:numId="8" w16cid:durableId="1107583141">
    <w:abstractNumId w:val="8"/>
  </w:num>
  <w:num w:numId="9" w16cid:durableId="1972054720">
    <w:abstractNumId w:val="9"/>
  </w:num>
  <w:num w:numId="10" w16cid:durableId="304242419">
    <w:abstractNumId w:val="10"/>
  </w:num>
  <w:num w:numId="11" w16cid:durableId="462817730">
    <w:abstractNumId w:val="11"/>
  </w:num>
  <w:num w:numId="12" w16cid:durableId="637612509">
    <w:abstractNumId w:val="12"/>
  </w:num>
  <w:num w:numId="13" w16cid:durableId="1972319131">
    <w:abstractNumId w:val="13"/>
  </w:num>
  <w:num w:numId="14" w16cid:durableId="1710497450">
    <w:abstractNumId w:val="14"/>
  </w:num>
  <w:num w:numId="15" w16cid:durableId="306936489">
    <w:abstractNumId w:val="15"/>
  </w:num>
  <w:num w:numId="16" w16cid:durableId="76293609">
    <w:abstractNumId w:val="16"/>
  </w:num>
  <w:num w:numId="17" w16cid:durableId="1399787938">
    <w:abstractNumId w:val="17"/>
  </w:num>
  <w:num w:numId="18" w16cid:durableId="1591506622">
    <w:abstractNumId w:val="18"/>
  </w:num>
  <w:num w:numId="19" w16cid:durableId="484474084">
    <w:abstractNumId w:val="19"/>
  </w:num>
  <w:num w:numId="20" w16cid:durableId="1804500535">
    <w:abstractNumId w:val="38"/>
  </w:num>
  <w:num w:numId="21" w16cid:durableId="1718506346">
    <w:abstractNumId w:val="46"/>
  </w:num>
  <w:num w:numId="22" w16cid:durableId="191848809">
    <w:abstractNumId w:val="44"/>
  </w:num>
  <w:num w:numId="23" w16cid:durableId="320937498">
    <w:abstractNumId w:val="21"/>
  </w:num>
  <w:num w:numId="24" w16cid:durableId="1489249794">
    <w:abstractNumId w:val="39"/>
  </w:num>
  <w:num w:numId="25" w16cid:durableId="341006280">
    <w:abstractNumId w:val="35"/>
  </w:num>
  <w:num w:numId="26" w16cid:durableId="1543325366">
    <w:abstractNumId w:val="26"/>
  </w:num>
  <w:num w:numId="27" w16cid:durableId="476143288">
    <w:abstractNumId w:val="32"/>
  </w:num>
  <w:num w:numId="28" w16cid:durableId="1337197487">
    <w:abstractNumId w:val="40"/>
  </w:num>
  <w:num w:numId="29" w16cid:durableId="985548165">
    <w:abstractNumId w:val="30"/>
  </w:num>
  <w:num w:numId="30" w16cid:durableId="850609868">
    <w:abstractNumId w:val="31"/>
  </w:num>
  <w:num w:numId="31" w16cid:durableId="1965575000">
    <w:abstractNumId w:val="0"/>
  </w:num>
  <w:num w:numId="32" w16cid:durableId="943070306">
    <w:abstractNumId w:val="29"/>
  </w:num>
  <w:num w:numId="33" w16cid:durableId="2129932884">
    <w:abstractNumId w:val="24"/>
  </w:num>
  <w:num w:numId="34" w16cid:durableId="777216057">
    <w:abstractNumId w:val="43"/>
  </w:num>
  <w:num w:numId="35" w16cid:durableId="1921285130">
    <w:abstractNumId w:val="33"/>
  </w:num>
  <w:num w:numId="36" w16cid:durableId="816383031">
    <w:abstractNumId w:val="28"/>
  </w:num>
  <w:num w:numId="37" w16cid:durableId="949968671">
    <w:abstractNumId w:val="27"/>
  </w:num>
  <w:num w:numId="38" w16cid:durableId="1313679006">
    <w:abstractNumId w:val="36"/>
  </w:num>
  <w:num w:numId="39" w16cid:durableId="23286411">
    <w:abstractNumId w:val="20"/>
  </w:num>
  <w:num w:numId="40" w16cid:durableId="1091200802">
    <w:abstractNumId w:val="41"/>
  </w:num>
  <w:num w:numId="41" w16cid:durableId="265232021">
    <w:abstractNumId w:val="22"/>
  </w:num>
  <w:num w:numId="42" w16cid:durableId="1274092489">
    <w:abstractNumId w:val="37"/>
  </w:num>
  <w:num w:numId="43" w16cid:durableId="414590593">
    <w:abstractNumId w:val="25"/>
  </w:num>
  <w:num w:numId="44" w16cid:durableId="1952978594">
    <w:abstractNumId w:val="34"/>
  </w:num>
  <w:num w:numId="45" w16cid:durableId="1797944364">
    <w:abstractNumId w:val="23"/>
  </w:num>
  <w:num w:numId="46" w16cid:durableId="1728453998">
    <w:abstractNumId w:val="42"/>
  </w:num>
  <w:num w:numId="47" w16cid:durableId="2132940321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MacDisableGlyphATSUI" w:val="0"/>
  </w:docVars>
  <w:rsids>
    <w:rsidRoot w:val="00CE1D15"/>
    <w:rsid w:val="00012B98"/>
    <w:rsid w:val="000139B9"/>
    <w:rsid w:val="00016668"/>
    <w:rsid w:val="00017F9D"/>
    <w:rsid w:val="000217C8"/>
    <w:rsid w:val="00022576"/>
    <w:rsid w:val="000231FA"/>
    <w:rsid w:val="000235A4"/>
    <w:rsid w:val="00024641"/>
    <w:rsid w:val="0002481C"/>
    <w:rsid w:val="00025668"/>
    <w:rsid w:val="00026B1E"/>
    <w:rsid w:val="00027D38"/>
    <w:rsid w:val="00030F04"/>
    <w:rsid w:val="00036CBB"/>
    <w:rsid w:val="00042D6F"/>
    <w:rsid w:val="00043B1F"/>
    <w:rsid w:val="0004434A"/>
    <w:rsid w:val="00050947"/>
    <w:rsid w:val="000622F7"/>
    <w:rsid w:val="000635F8"/>
    <w:rsid w:val="0006412C"/>
    <w:rsid w:val="00065C98"/>
    <w:rsid w:val="00066D81"/>
    <w:rsid w:val="00070A13"/>
    <w:rsid w:val="00071FEF"/>
    <w:rsid w:val="0007446C"/>
    <w:rsid w:val="000763AF"/>
    <w:rsid w:val="00076DCC"/>
    <w:rsid w:val="000775D2"/>
    <w:rsid w:val="000860D0"/>
    <w:rsid w:val="00086CA6"/>
    <w:rsid w:val="000901CA"/>
    <w:rsid w:val="00090AA4"/>
    <w:rsid w:val="000925F3"/>
    <w:rsid w:val="0009281E"/>
    <w:rsid w:val="00093816"/>
    <w:rsid w:val="00093D45"/>
    <w:rsid w:val="00097EBD"/>
    <w:rsid w:val="000A126C"/>
    <w:rsid w:val="000A1C0D"/>
    <w:rsid w:val="000A2E65"/>
    <w:rsid w:val="000B3519"/>
    <w:rsid w:val="000B5E27"/>
    <w:rsid w:val="000C116C"/>
    <w:rsid w:val="000C266C"/>
    <w:rsid w:val="000C4576"/>
    <w:rsid w:val="000C6A03"/>
    <w:rsid w:val="000C74B9"/>
    <w:rsid w:val="000D13ED"/>
    <w:rsid w:val="000D1B54"/>
    <w:rsid w:val="000E03D1"/>
    <w:rsid w:val="000E03E4"/>
    <w:rsid w:val="000E13ED"/>
    <w:rsid w:val="000E2168"/>
    <w:rsid w:val="000E28D9"/>
    <w:rsid w:val="000E4B42"/>
    <w:rsid w:val="000E5B1E"/>
    <w:rsid w:val="000E7629"/>
    <w:rsid w:val="000F1CC9"/>
    <w:rsid w:val="000F4520"/>
    <w:rsid w:val="000F749E"/>
    <w:rsid w:val="000F75EA"/>
    <w:rsid w:val="001040B2"/>
    <w:rsid w:val="00111A92"/>
    <w:rsid w:val="00112FFD"/>
    <w:rsid w:val="0011400F"/>
    <w:rsid w:val="00114080"/>
    <w:rsid w:val="00120F32"/>
    <w:rsid w:val="0012196B"/>
    <w:rsid w:val="001219FF"/>
    <w:rsid w:val="00131040"/>
    <w:rsid w:val="001310F6"/>
    <w:rsid w:val="001339FF"/>
    <w:rsid w:val="00133FED"/>
    <w:rsid w:val="00135A3E"/>
    <w:rsid w:val="00136BD4"/>
    <w:rsid w:val="00140EB1"/>
    <w:rsid w:val="00141FC1"/>
    <w:rsid w:val="00144CCD"/>
    <w:rsid w:val="00150D32"/>
    <w:rsid w:val="00150EFF"/>
    <w:rsid w:val="00161F91"/>
    <w:rsid w:val="00165908"/>
    <w:rsid w:val="00175AD0"/>
    <w:rsid w:val="00176BCD"/>
    <w:rsid w:val="00181F6D"/>
    <w:rsid w:val="00184650"/>
    <w:rsid w:val="00184C74"/>
    <w:rsid w:val="00184EB6"/>
    <w:rsid w:val="00185359"/>
    <w:rsid w:val="0018574F"/>
    <w:rsid w:val="001864E1"/>
    <w:rsid w:val="00194C96"/>
    <w:rsid w:val="00196BB3"/>
    <w:rsid w:val="001A2BE8"/>
    <w:rsid w:val="001A3A78"/>
    <w:rsid w:val="001A40A7"/>
    <w:rsid w:val="001B0861"/>
    <w:rsid w:val="001B1362"/>
    <w:rsid w:val="001B1455"/>
    <w:rsid w:val="001B7E13"/>
    <w:rsid w:val="001C07F2"/>
    <w:rsid w:val="001C1417"/>
    <w:rsid w:val="001C23D8"/>
    <w:rsid w:val="001C718C"/>
    <w:rsid w:val="001D1304"/>
    <w:rsid w:val="001D1ADA"/>
    <w:rsid w:val="001D1D43"/>
    <w:rsid w:val="001D3AB5"/>
    <w:rsid w:val="001D5058"/>
    <w:rsid w:val="001D538B"/>
    <w:rsid w:val="001E54BA"/>
    <w:rsid w:val="001E73D4"/>
    <w:rsid w:val="001F0140"/>
    <w:rsid w:val="001F0487"/>
    <w:rsid w:val="001F1A5D"/>
    <w:rsid w:val="001F2F12"/>
    <w:rsid w:val="001F6F28"/>
    <w:rsid w:val="001F7805"/>
    <w:rsid w:val="0020301B"/>
    <w:rsid w:val="00205662"/>
    <w:rsid w:val="00205BC4"/>
    <w:rsid w:val="002069B4"/>
    <w:rsid w:val="002070FF"/>
    <w:rsid w:val="0021075C"/>
    <w:rsid w:val="002200D3"/>
    <w:rsid w:val="00220D0D"/>
    <w:rsid w:val="002235CC"/>
    <w:rsid w:val="00224D79"/>
    <w:rsid w:val="00225172"/>
    <w:rsid w:val="00225203"/>
    <w:rsid w:val="002258CB"/>
    <w:rsid w:val="00225FA5"/>
    <w:rsid w:val="002269BB"/>
    <w:rsid w:val="00227C93"/>
    <w:rsid w:val="00232ECA"/>
    <w:rsid w:val="00235382"/>
    <w:rsid w:val="0023759B"/>
    <w:rsid w:val="002406D9"/>
    <w:rsid w:val="002434C2"/>
    <w:rsid w:val="0024756E"/>
    <w:rsid w:val="00247733"/>
    <w:rsid w:val="00247773"/>
    <w:rsid w:val="00252466"/>
    <w:rsid w:val="002568A1"/>
    <w:rsid w:val="00256D11"/>
    <w:rsid w:val="0026026D"/>
    <w:rsid w:val="0026060E"/>
    <w:rsid w:val="002666AE"/>
    <w:rsid w:val="00267CA6"/>
    <w:rsid w:val="00270161"/>
    <w:rsid w:val="00270AC1"/>
    <w:rsid w:val="0027275F"/>
    <w:rsid w:val="00281C02"/>
    <w:rsid w:val="0028284E"/>
    <w:rsid w:val="002835D9"/>
    <w:rsid w:val="00284F5C"/>
    <w:rsid w:val="00290429"/>
    <w:rsid w:val="00290AEB"/>
    <w:rsid w:val="00292754"/>
    <w:rsid w:val="00293207"/>
    <w:rsid w:val="00297F30"/>
    <w:rsid w:val="002A173D"/>
    <w:rsid w:val="002A1EBA"/>
    <w:rsid w:val="002A34EC"/>
    <w:rsid w:val="002B0BDD"/>
    <w:rsid w:val="002B1148"/>
    <w:rsid w:val="002B1B31"/>
    <w:rsid w:val="002B3B1E"/>
    <w:rsid w:val="002B6387"/>
    <w:rsid w:val="002C01EA"/>
    <w:rsid w:val="002C0525"/>
    <w:rsid w:val="002C186D"/>
    <w:rsid w:val="002C3CED"/>
    <w:rsid w:val="002D105B"/>
    <w:rsid w:val="002D2CF7"/>
    <w:rsid w:val="002D4C4B"/>
    <w:rsid w:val="002E305E"/>
    <w:rsid w:val="002E76F6"/>
    <w:rsid w:val="002F1B73"/>
    <w:rsid w:val="002F230A"/>
    <w:rsid w:val="002F65C2"/>
    <w:rsid w:val="002F6FE9"/>
    <w:rsid w:val="002F72D4"/>
    <w:rsid w:val="00300C30"/>
    <w:rsid w:val="003011EC"/>
    <w:rsid w:val="00301611"/>
    <w:rsid w:val="00303E3A"/>
    <w:rsid w:val="0030428A"/>
    <w:rsid w:val="00307912"/>
    <w:rsid w:val="00311596"/>
    <w:rsid w:val="00313757"/>
    <w:rsid w:val="0031508B"/>
    <w:rsid w:val="00315484"/>
    <w:rsid w:val="00315E1C"/>
    <w:rsid w:val="003207CF"/>
    <w:rsid w:val="00320D4F"/>
    <w:rsid w:val="00322D79"/>
    <w:rsid w:val="0032407E"/>
    <w:rsid w:val="00325421"/>
    <w:rsid w:val="00327066"/>
    <w:rsid w:val="00327877"/>
    <w:rsid w:val="003301F7"/>
    <w:rsid w:val="0033043F"/>
    <w:rsid w:val="00335201"/>
    <w:rsid w:val="00350AC2"/>
    <w:rsid w:val="00353E3B"/>
    <w:rsid w:val="00355FDA"/>
    <w:rsid w:val="0036296E"/>
    <w:rsid w:val="00363249"/>
    <w:rsid w:val="00363AEF"/>
    <w:rsid w:val="003662E8"/>
    <w:rsid w:val="00366A08"/>
    <w:rsid w:val="00370AFE"/>
    <w:rsid w:val="00381100"/>
    <w:rsid w:val="003826DA"/>
    <w:rsid w:val="00383CEF"/>
    <w:rsid w:val="003845E2"/>
    <w:rsid w:val="00384E5B"/>
    <w:rsid w:val="00390AAE"/>
    <w:rsid w:val="00391EA4"/>
    <w:rsid w:val="00392531"/>
    <w:rsid w:val="0039262D"/>
    <w:rsid w:val="00394859"/>
    <w:rsid w:val="00396742"/>
    <w:rsid w:val="003A05EB"/>
    <w:rsid w:val="003A0D73"/>
    <w:rsid w:val="003A608B"/>
    <w:rsid w:val="003B3B93"/>
    <w:rsid w:val="003B6985"/>
    <w:rsid w:val="003C0337"/>
    <w:rsid w:val="003C1753"/>
    <w:rsid w:val="003C4A49"/>
    <w:rsid w:val="003C63DD"/>
    <w:rsid w:val="003C6EF9"/>
    <w:rsid w:val="003D1DC9"/>
    <w:rsid w:val="003D4493"/>
    <w:rsid w:val="003E34BE"/>
    <w:rsid w:val="003E666F"/>
    <w:rsid w:val="003E7DCB"/>
    <w:rsid w:val="003F1332"/>
    <w:rsid w:val="003F34D7"/>
    <w:rsid w:val="003F4444"/>
    <w:rsid w:val="003F7CB0"/>
    <w:rsid w:val="004000AD"/>
    <w:rsid w:val="0040080E"/>
    <w:rsid w:val="004015EC"/>
    <w:rsid w:val="0040669E"/>
    <w:rsid w:val="00406F83"/>
    <w:rsid w:val="00407278"/>
    <w:rsid w:val="00407304"/>
    <w:rsid w:val="0041063F"/>
    <w:rsid w:val="00412380"/>
    <w:rsid w:val="00412A74"/>
    <w:rsid w:val="00415C30"/>
    <w:rsid w:val="00415D7B"/>
    <w:rsid w:val="00421B8A"/>
    <w:rsid w:val="00422855"/>
    <w:rsid w:val="00425182"/>
    <w:rsid w:val="004257B9"/>
    <w:rsid w:val="00425F89"/>
    <w:rsid w:val="00426080"/>
    <w:rsid w:val="00426424"/>
    <w:rsid w:val="00430C7A"/>
    <w:rsid w:val="00431EEF"/>
    <w:rsid w:val="00432741"/>
    <w:rsid w:val="00434AEA"/>
    <w:rsid w:val="004465A1"/>
    <w:rsid w:val="00455224"/>
    <w:rsid w:val="004560C4"/>
    <w:rsid w:val="00464172"/>
    <w:rsid w:val="004664B0"/>
    <w:rsid w:val="0047077D"/>
    <w:rsid w:val="00470B42"/>
    <w:rsid w:val="00470C95"/>
    <w:rsid w:val="00472A79"/>
    <w:rsid w:val="004756C9"/>
    <w:rsid w:val="00483653"/>
    <w:rsid w:val="004847D6"/>
    <w:rsid w:val="00491540"/>
    <w:rsid w:val="004916C3"/>
    <w:rsid w:val="0049573F"/>
    <w:rsid w:val="004960E2"/>
    <w:rsid w:val="004961F7"/>
    <w:rsid w:val="004A6E61"/>
    <w:rsid w:val="004B09BC"/>
    <w:rsid w:val="004B1396"/>
    <w:rsid w:val="004B273B"/>
    <w:rsid w:val="004B467C"/>
    <w:rsid w:val="004C017E"/>
    <w:rsid w:val="004C0A88"/>
    <w:rsid w:val="004C0B91"/>
    <w:rsid w:val="004C3419"/>
    <w:rsid w:val="004C6338"/>
    <w:rsid w:val="004D27A4"/>
    <w:rsid w:val="004D51E3"/>
    <w:rsid w:val="004D72E5"/>
    <w:rsid w:val="004E15C0"/>
    <w:rsid w:val="004E3B5C"/>
    <w:rsid w:val="004E6461"/>
    <w:rsid w:val="004E78AD"/>
    <w:rsid w:val="004F0022"/>
    <w:rsid w:val="004F257E"/>
    <w:rsid w:val="004F4848"/>
    <w:rsid w:val="004F776B"/>
    <w:rsid w:val="005001AE"/>
    <w:rsid w:val="005001CE"/>
    <w:rsid w:val="00503F80"/>
    <w:rsid w:val="005117BF"/>
    <w:rsid w:val="005123EC"/>
    <w:rsid w:val="00520218"/>
    <w:rsid w:val="005225BF"/>
    <w:rsid w:val="0052435C"/>
    <w:rsid w:val="00526022"/>
    <w:rsid w:val="00526C06"/>
    <w:rsid w:val="00530A37"/>
    <w:rsid w:val="005323E6"/>
    <w:rsid w:val="00537431"/>
    <w:rsid w:val="00544AF6"/>
    <w:rsid w:val="00545937"/>
    <w:rsid w:val="00545CB5"/>
    <w:rsid w:val="0054697A"/>
    <w:rsid w:val="005470F2"/>
    <w:rsid w:val="00552AB4"/>
    <w:rsid w:val="005532B2"/>
    <w:rsid w:val="00560149"/>
    <w:rsid w:val="00560E2B"/>
    <w:rsid w:val="00570FE7"/>
    <w:rsid w:val="00571287"/>
    <w:rsid w:val="0057645A"/>
    <w:rsid w:val="00577551"/>
    <w:rsid w:val="005778FD"/>
    <w:rsid w:val="0058097C"/>
    <w:rsid w:val="005834EF"/>
    <w:rsid w:val="00583E7E"/>
    <w:rsid w:val="00584A0C"/>
    <w:rsid w:val="00593832"/>
    <w:rsid w:val="0059434D"/>
    <w:rsid w:val="0059530E"/>
    <w:rsid w:val="00595E7A"/>
    <w:rsid w:val="005A005F"/>
    <w:rsid w:val="005A29EB"/>
    <w:rsid w:val="005A371B"/>
    <w:rsid w:val="005A39DA"/>
    <w:rsid w:val="005A3F33"/>
    <w:rsid w:val="005A4C86"/>
    <w:rsid w:val="005A6643"/>
    <w:rsid w:val="005B3EFD"/>
    <w:rsid w:val="005B489E"/>
    <w:rsid w:val="005B5E9A"/>
    <w:rsid w:val="005B6556"/>
    <w:rsid w:val="005B6DC2"/>
    <w:rsid w:val="005B7FE7"/>
    <w:rsid w:val="005C3431"/>
    <w:rsid w:val="005C490E"/>
    <w:rsid w:val="005D06C9"/>
    <w:rsid w:val="005D2971"/>
    <w:rsid w:val="005D2BBA"/>
    <w:rsid w:val="005D3647"/>
    <w:rsid w:val="005D4713"/>
    <w:rsid w:val="005D525F"/>
    <w:rsid w:val="005D5503"/>
    <w:rsid w:val="005D74B1"/>
    <w:rsid w:val="005E047A"/>
    <w:rsid w:val="005E42DB"/>
    <w:rsid w:val="005E47EE"/>
    <w:rsid w:val="005E6511"/>
    <w:rsid w:val="005F2C93"/>
    <w:rsid w:val="005F70FB"/>
    <w:rsid w:val="005F7480"/>
    <w:rsid w:val="006001C3"/>
    <w:rsid w:val="006006A8"/>
    <w:rsid w:val="00600BB7"/>
    <w:rsid w:val="00601043"/>
    <w:rsid w:val="006011A8"/>
    <w:rsid w:val="00606E08"/>
    <w:rsid w:val="00611DF4"/>
    <w:rsid w:val="00617051"/>
    <w:rsid w:val="0062021B"/>
    <w:rsid w:val="0062301A"/>
    <w:rsid w:val="00630079"/>
    <w:rsid w:val="006305A9"/>
    <w:rsid w:val="00640D46"/>
    <w:rsid w:val="00641799"/>
    <w:rsid w:val="00644F9A"/>
    <w:rsid w:val="00645000"/>
    <w:rsid w:val="00647779"/>
    <w:rsid w:val="006508D8"/>
    <w:rsid w:val="00656D14"/>
    <w:rsid w:val="00656E7B"/>
    <w:rsid w:val="00661B66"/>
    <w:rsid w:val="00662C3E"/>
    <w:rsid w:val="00664023"/>
    <w:rsid w:val="00670A53"/>
    <w:rsid w:val="006712AD"/>
    <w:rsid w:val="006757C8"/>
    <w:rsid w:val="00675E43"/>
    <w:rsid w:val="00680585"/>
    <w:rsid w:val="00685559"/>
    <w:rsid w:val="0068585E"/>
    <w:rsid w:val="006945B4"/>
    <w:rsid w:val="006948F6"/>
    <w:rsid w:val="00694C6A"/>
    <w:rsid w:val="006A0503"/>
    <w:rsid w:val="006A052D"/>
    <w:rsid w:val="006A36FE"/>
    <w:rsid w:val="006A49A2"/>
    <w:rsid w:val="006A5026"/>
    <w:rsid w:val="006A54E0"/>
    <w:rsid w:val="006A7373"/>
    <w:rsid w:val="006B4237"/>
    <w:rsid w:val="006C0336"/>
    <w:rsid w:val="006C2463"/>
    <w:rsid w:val="006C28C7"/>
    <w:rsid w:val="006C2C54"/>
    <w:rsid w:val="006C5646"/>
    <w:rsid w:val="006D1544"/>
    <w:rsid w:val="006D7B76"/>
    <w:rsid w:val="006E2F93"/>
    <w:rsid w:val="006E3201"/>
    <w:rsid w:val="006E565E"/>
    <w:rsid w:val="006E746B"/>
    <w:rsid w:val="006F0D86"/>
    <w:rsid w:val="006F105E"/>
    <w:rsid w:val="006F113B"/>
    <w:rsid w:val="006F22AA"/>
    <w:rsid w:val="006F4F10"/>
    <w:rsid w:val="0070059B"/>
    <w:rsid w:val="0070066E"/>
    <w:rsid w:val="00701DCF"/>
    <w:rsid w:val="00706582"/>
    <w:rsid w:val="00712CFF"/>
    <w:rsid w:val="00713AF5"/>
    <w:rsid w:val="00713E8D"/>
    <w:rsid w:val="00715AB0"/>
    <w:rsid w:val="00715E91"/>
    <w:rsid w:val="00726F83"/>
    <w:rsid w:val="00734C33"/>
    <w:rsid w:val="00737655"/>
    <w:rsid w:val="00737CE8"/>
    <w:rsid w:val="00741DB1"/>
    <w:rsid w:val="007431CE"/>
    <w:rsid w:val="007437FD"/>
    <w:rsid w:val="00744195"/>
    <w:rsid w:val="007460E3"/>
    <w:rsid w:val="00750201"/>
    <w:rsid w:val="00753816"/>
    <w:rsid w:val="007541A1"/>
    <w:rsid w:val="0075709E"/>
    <w:rsid w:val="00757F83"/>
    <w:rsid w:val="00762AE1"/>
    <w:rsid w:val="007631BD"/>
    <w:rsid w:val="007633C3"/>
    <w:rsid w:val="00766B57"/>
    <w:rsid w:val="00767681"/>
    <w:rsid w:val="00770BCD"/>
    <w:rsid w:val="007755BA"/>
    <w:rsid w:val="0078079D"/>
    <w:rsid w:val="0078365D"/>
    <w:rsid w:val="00784AC0"/>
    <w:rsid w:val="007853C3"/>
    <w:rsid w:val="00790DAD"/>
    <w:rsid w:val="0079298B"/>
    <w:rsid w:val="007947B5"/>
    <w:rsid w:val="0079509C"/>
    <w:rsid w:val="007A079C"/>
    <w:rsid w:val="007A1415"/>
    <w:rsid w:val="007A30B8"/>
    <w:rsid w:val="007B045A"/>
    <w:rsid w:val="007B5EDB"/>
    <w:rsid w:val="007B7450"/>
    <w:rsid w:val="007C0C1F"/>
    <w:rsid w:val="007C117B"/>
    <w:rsid w:val="007C1AF8"/>
    <w:rsid w:val="007C2382"/>
    <w:rsid w:val="007C4103"/>
    <w:rsid w:val="007C63F5"/>
    <w:rsid w:val="007C6C08"/>
    <w:rsid w:val="007D0BEE"/>
    <w:rsid w:val="007D1AF2"/>
    <w:rsid w:val="007D429B"/>
    <w:rsid w:val="007D4712"/>
    <w:rsid w:val="007E1DB9"/>
    <w:rsid w:val="007E2EE0"/>
    <w:rsid w:val="007E37CD"/>
    <w:rsid w:val="007F20B5"/>
    <w:rsid w:val="007F2187"/>
    <w:rsid w:val="007F485E"/>
    <w:rsid w:val="007F4C36"/>
    <w:rsid w:val="007F6F1B"/>
    <w:rsid w:val="007F71AD"/>
    <w:rsid w:val="007F731A"/>
    <w:rsid w:val="00805F2E"/>
    <w:rsid w:val="00807243"/>
    <w:rsid w:val="00810BEC"/>
    <w:rsid w:val="00812B67"/>
    <w:rsid w:val="00813F98"/>
    <w:rsid w:val="0081412C"/>
    <w:rsid w:val="008177E4"/>
    <w:rsid w:val="008178E2"/>
    <w:rsid w:val="00822230"/>
    <w:rsid w:val="008224BC"/>
    <w:rsid w:val="00826531"/>
    <w:rsid w:val="00826C8E"/>
    <w:rsid w:val="00830014"/>
    <w:rsid w:val="00831C94"/>
    <w:rsid w:val="00833EB8"/>
    <w:rsid w:val="008408BB"/>
    <w:rsid w:val="0084344F"/>
    <w:rsid w:val="008449B9"/>
    <w:rsid w:val="00846C8C"/>
    <w:rsid w:val="008509E0"/>
    <w:rsid w:val="00850AD7"/>
    <w:rsid w:val="00852C90"/>
    <w:rsid w:val="00855952"/>
    <w:rsid w:val="00855E3D"/>
    <w:rsid w:val="00856476"/>
    <w:rsid w:val="008576DE"/>
    <w:rsid w:val="008642A2"/>
    <w:rsid w:val="00870A2B"/>
    <w:rsid w:val="008729D9"/>
    <w:rsid w:val="00872A40"/>
    <w:rsid w:val="00875935"/>
    <w:rsid w:val="00875A68"/>
    <w:rsid w:val="0087639A"/>
    <w:rsid w:val="0087656A"/>
    <w:rsid w:val="00876752"/>
    <w:rsid w:val="00876A1D"/>
    <w:rsid w:val="00881365"/>
    <w:rsid w:val="0088190B"/>
    <w:rsid w:val="0088427F"/>
    <w:rsid w:val="00886AC9"/>
    <w:rsid w:val="00886D19"/>
    <w:rsid w:val="00887536"/>
    <w:rsid w:val="00892D99"/>
    <w:rsid w:val="00897827"/>
    <w:rsid w:val="008A00DF"/>
    <w:rsid w:val="008A11ED"/>
    <w:rsid w:val="008A2903"/>
    <w:rsid w:val="008A2DB1"/>
    <w:rsid w:val="008A35A0"/>
    <w:rsid w:val="008A35C9"/>
    <w:rsid w:val="008A5FEF"/>
    <w:rsid w:val="008B3CC4"/>
    <w:rsid w:val="008B4BFF"/>
    <w:rsid w:val="008B77CF"/>
    <w:rsid w:val="008C1809"/>
    <w:rsid w:val="008C226D"/>
    <w:rsid w:val="008C308C"/>
    <w:rsid w:val="008C4371"/>
    <w:rsid w:val="008D42A2"/>
    <w:rsid w:val="008D709D"/>
    <w:rsid w:val="008E4C2D"/>
    <w:rsid w:val="008E4DDE"/>
    <w:rsid w:val="008E675B"/>
    <w:rsid w:val="008E789B"/>
    <w:rsid w:val="008F0762"/>
    <w:rsid w:val="008F36C5"/>
    <w:rsid w:val="008F3789"/>
    <w:rsid w:val="008F44F4"/>
    <w:rsid w:val="008F5723"/>
    <w:rsid w:val="008F6338"/>
    <w:rsid w:val="00900924"/>
    <w:rsid w:val="009044A6"/>
    <w:rsid w:val="00910BD8"/>
    <w:rsid w:val="009121CB"/>
    <w:rsid w:val="00912AAE"/>
    <w:rsid w:val="00917110"/>
    <w:rsid w:val="009229CC"/>
    <w:rsid w:val="009230A8"/>
    <w:rsid w:val="00923731"/>
    <w:rsid w:val="00924446"/>
    <w:rsid w:val="00925640"/>
    <w:rsid w:val="00925D6B"/>
    <w:rsid w:val="009264C0"/>
    <w:rsid w:val="00930E48"/>
    <w:rsid w:val="00931C2F"/>
    <w:rsid w:val="009332ED"/>
    <w:rsid w:val="0093549A"/>
    <w:rsid w:val="00935550"/>
    <w:rsid w:val="00935830"/>
    <w:rsid w:val="00935F0B"/>
    <w:rsid w:val="009416AD"/>
    <w:rsid w:val="00942706"/>
    <w:rsid w:val="009436F1"/>
    <w:rsid w:val="00943A40"/>
    <w:rsid w:val="00951A3D"/>
    <w:rsid w:val="009526BA"/>
    <w:rsid w:val="00954381"/>
    <w:rsid w:val="00955032"/>
    <w:rsid w:val="00965BD4"/>
    <w:rsid w:val="00966D8C"/>
    <w:rsid w:val="009713CA"/>
    <w:rsid w:val="00973D66"/>
    <w:rsid w:val="009756E4"/>
    <w:rsid w:val="00975F78"/>
    <w:rsid w:val="00977CAC"/>
    <w:rsid w:val="009811F3"/>
    <w:rsid w:val="00983E4E"/>
    <w:rsid w:val="00984FE5"/>
    <w:rsid w:val="009866D1"/>
    <w:rsid w:val="009907F8"/>
    <w:rsid w:val="00994A83"/>
    <w:rsid w:val="00995474"/>
    <w:rsid w:val="009A2E33"/>
    <w:rsid w:val="009A7A56"/>
    <w:rsid w:val="009B0D88"/>
    <w:rsid w:val="009B438E"/>
    <w:rsid w:val="009B691A"/>
    <w:rsid w:val="009B7B2C"/>
    <w:rsid w:val="009C01F8"/>
    <w:rsid w:val="009C4AD5"/>
    <w:rsid w:val="009C4F74"/>
    <w:rsid w:val="009C58C7"/>
    <w:rsid w:val="009C6E76"/>
    <w:rsid w:val="009D3574"/>
    <w:rsid w:val="009D76FA"/>
    <w:rsid w:val="009E5EE2"/>
    <w:rsid w:val="009E79A0"/>
    <w:rsid w:val="009F1115"/>
    <w:rsid w:val="009F291A"/>
    <w:rsid w:val="009F6B65"/>
    <w:rsid w:val="00A04790"/>
    <w:rsid w:val="00A06C40"/>
    <w:rsid w:val="00A106C1"/>
    <w:rsid w:val="00A11C26"/>
    <w:rsid w:val="00A12598"/>
    <w:rsid w:val="00A145D4"/>
    <w:rsid w:val="00A15B73"/>
    <w:rsid w:val="00A162F2"/>
    <w:rsid w:val="00A20BDC"/>
    <w:rsid w:val="00A217E6"/>
    <w:rsid w:val="00A21A68"/>
    <w:rsid w:val="00A249F9"/>
    <w:rsid w:val="00A33EE0"/>
    <w:rsid w:val="00A36E96"/>
    <w:rsid w:val="00A40920"/>
    <w:rsid w:val="00A456A4"/>
    <w:rsid w:val="00A50598"/>
    <w:rsid w:val="00A5065A"/>
    <w:rsid w:val="00A51F8A"/>
    <w:rsid w:val="00A563AA"/>
    <w:rsid w:val="00A621EF"/>
    <w:rsid w:val="00A6366E"/>
    <w:rsid w:val="00A6449F"/>
    <w:rsid w:val="00A64CEB"/>
    <w:rsid w:val="00A64E9D"/>
    <w:rsid w:val="00A65984"/>
    <w:rsid w:val="00A66035"/>
    <w:rsid w:val="00A8036E"/>
    <w:rsid w:val="00A87A24"/>
    <w:rsid w:val="00A9347B"/>
    <w:rsid w:val="00AA17C5"/>
    <w:rsid w:val="00AA4BA0"/>
    <w:rsid w:val="00AB153F"/>
    <w:rsid w:val="00AB1D77"/>
    <w:rsid w:val="00AB4B7A"/>
    <w:rsid w:val="00AB6F2A"/>
    <w:rsid w:val="00AC0D9D"/>
    <w:rsid w:val="00AC1E1B"/>
    <w:rsid w:val="00AC268B"/>
    <w:rsid w:val="00AC39A3"/>
    <w:rsid w:val="00AC438D"/>
    <w:rsid w:val="00AC622C"/>
    <w:rsid w:val="00AD16F2"/>
    <w:rsid w:val="00AD3016"/>
    <w:rsid w:val="00AD3FB4"/>
    <w:rsid w:val="00AD4394"/>
    <w:rsid w:val="00AD481F"/>
    <w:rsid w:val="00AE12DC"/>
    <w:rsid w:val="00AE32EB"/>
    <w:rsid w:val="00AE3650"/>
    <w:rsid w:val="00AE3B77"/>
    <w:rsid w:val="00AE3C07"/>
    <w:rsid w:val="00AE5AB9"/>
    <w:rsid w:val="00AE5F68"/>
    <w:rsid w:val="00AF605F"/>
    <w:rsid w:val="00AF6410"/>
    <w:rsid w:val="00B03D25"/>
    <w:rsid w:val="00B03EBE"/>
    <w:rsid w:val="00B04045"/>
    <w:rsid w:val="00B07574"/>
    <w:rsid w:val="00B076F2"/>
    <w:rsid w:val="00B07830"/>
    <w:rsid w:val="00B1144E"/>
    <w:rsid w:val="00B1338C"/>
    <w:rsid w:val="00B14ACE"/>
    <w:rsid w:val="00B16A64"/>
    <w:rsid w:val="00B17A74"/>
    <w:rsid w:val="00B17F4F"/>
    <w:rsid w:val="00B2329E"/>
    <w:rsid w:val="00B233FC"/>
    <w:rsid w:val="00B264DD"/>
    <w:rsid w:val="00B31CC8"/>
    <w:rsid w:val="00B32633"/>
    <w:rsid w:val="00B337C9"/>
    <w:rsid w:val="00B346A3"/>
    <w:rsid w:val="00B34F2F"/>
    <w:rsid w:val="00B36838"/>
    <w:rsid w:val="00B40801"/>
    <w:rsid w:val="00B40B53"/>
    <w:rsid w:val="00B40B9B"/>
    <w:rsid w:val="00B40C62"/>
    <w:rsid w:val="00B4252D"/>
    <w:rsid w:val="00B43B8D"/>
    <w:rsid w:val="00B44E29"/>
    <w:rsid w:val="00B4617F"/>
    <w:rsid w:val="00B572A4"/>
    <w:rsid w:val="00B6174A"/>
    <w:rsid w:val="00B6195D"/>
    <w:rsid w:val="00B62820"/>
    <w:rsid w:val="00B64373"/>
    <w:rsid w:val="00B648E4"/>
    <w:rsid w:val="00B662A2"/>
    <w:rsid w:val="00B71443"/>
    <w:rsid w:val="00B71519"/>
    <w:rsid w:val="00B7425D"/>
    <w:rsid w:val="00B8047A"/>
    <w:rsid w:val="00B84842"/>
    <w:rsid w:val="00B85CE5"/>
    <w:rsid w:val="00B87FDD"/>
    <w:rsid w:val="00B913BF"/>
    <w:rsid w:val="00B9196C"/>
    <w:rsid w:val="00BA038A"/>
    <w:rsid w:val="00BA1330"/>
    <w:rsid w:val="00BA2AAC"/>
    <w:rsid w:val="00BA2C2B"/>
    <w:rsid w:val="00BB4EFB"/>
    <w:rsid w:val="00BB76BB"/>
    <w:rsid w:val="00BB7E13"/>
    <w:rsid w:val="00BC3B23"/>
    <w:rsid w:val="00BC6DC2"/>
    <w:rsid w:val="00BC73DE"/>
    <w:rsid w:val="00BE3299"/>
    <w:rsid w:val="00BF2182"/>
    <w:rsid w:val="00BF46E6"/>
    <w:rsid w:val="00BF5FA1"/>
    <w:rsid w:val="00BF6225"/>
    <w:rsid w:val="00C02129"/>
    <w:rsid w:val="00C0478D"/>
    <w:rsid w:val="00C052D3"/>
    <w:rsid w:val="00C06739"/>
    <w:rsid w:val="00C10B5F"/>
    <w:rsid w:val="00C17224"/>
    <w:rsid w:val="00C179F4"/>
    <w:rsid w:val="00C21DEB"/>
    <w:rsid w:val="00C21E66"/>
    <w:rsid w:val="00C232B1"/>
    <w:rsid w:val="00C24BB4"/>
    <w:rsid w:val="00C26DB1"/>
    <w:rsid w:val="00C27FC5"/>
    <w:rsid w:val="00C30C71"/>
    <w:rsid w:val="00C30CA2"/>
    <w:rsid w:val="00C30E6E"/>
    <w:rsid w:val="00C32711"/>
    <w:rsid w:val="00C40022"/>
    <w:rsid w:val="00C40C94"/>
    <w:rsid w:val="00C4318F"/>
    <w:rsid w:val="00C45F97"/>
    <w:rsid w:val="00C50D5E"/>
    <w:rsid w:val="00C50DE8"/>
    <w:rsid w:val="00C53312"/>
    <w:rsid w:val="00C53798"/>
    <w:rsid w:val="00C55BB0"/>
    <w:rsid w:val="00C654C1"/>
    <w:rsid w:val="00C6762F"/>
    <w:rsid w:val="00C67AE8"/>
    <w:rsid w:val="00C75F01"/>
    <w:rsid w:val="00C820C5"/>
    <w:rsid w:val="00C8364F"/>
    <w:rsid w:val="00C840BB"/>
    <w:rsid w:val="00C8411D"/>
    <w:rsid w:val="00C878A2"/>
    <w:rsid w:val="00C916DA"/>
    <w:rsid w:val="00C97346"/>
    <w:rsid w:val="00CA04D4"/>
    <w:rsid w:val="00CA08BB"/>
    <w:rsid w:val="00CA1488"/>
    <w:rsid w:val="00CA3DC8"/>
    <w:rsid w:val="00CA66FF"/>
    <w:rsid w:val="00CB38CE"/>
    <w:rsid w:val="00CB50A3"/>
    <w:rsid w:val="00CC1E7E"/>
    <w:rsid w:val="00CC4BAA"/>
    <w:rsid w:val="00CD0521"/>
    <w:rsid w:val="00CD2443"/>
    <w:rsid w:val="00CD533E"/>
    <w:rsid w:val="00CD5DE6"/>
    <w:rsid w:val="00CD7D3A"/>
    <w:rsid w:val="00CE12BD"/>
    <w:rsid w:val="00CE19F2"/>
    <w:rsid w:val="00CE1D15"/>
    <w:rsid w:val="00CE3023"/>
    <w:rsid w:val="00CE48EF"/>
    <w:rsid w:val="00CE7B2E"/>
    <w:rsid w:val="00CF05DA"/>
    <w:rsid w:val="00CF5D3F"/>
    <w:rsid w:val="00CF653E"/>
    <w:rsid w:val="00CF7B66"/>
    <w:rsid w:val="00D0223A"/>
    <w:rsid w:val="00D060FB"/>
    <w:rsid w:val="00D07752"/>
    <w:rsid w:val="00D07772"/>
    <w:rsid w:val="00D1343F"/>
    <w:rsid w:val="00D14091"/>
    <w:rsid w:val="00D15D0D"/>
    <w:rsid w:val="00D1658E"/>
    <w:rsid w:val="00D165D6"/>
    <w:rsid w:val="00D20A96"/>
    <w:rsid w:val="00D217E7"/>
    <w:rsid w:val="00D22272"/>
    <w:rsid w:val="00D23BDA"/>
    <w:rsid w:val="00D24A6D"/>
    <w:rsid w:val="00D31CAD"/>
    <w:rsid w:val="00D347BE"/>
    <w:rsid w:val="00D36CD0"/>
    <w:rsid w:val="00D37774"/>
    <w:rsid w:val="00D40B9E"/>
    <w:rsid w:val="00D44D6F"/>
    <w:rsid w:val="00D45022"/>
    <w:rsid w:val="00D45261"/>
    <w:rsid w:val="00D5027B"/>
    <w:rsid w:val="00D510D5"/>
    <w:rsid w:val="00D53F67"/>
    <w:rsid w:val="00D61291"/>
    <w:rsid w:val="00D678FA"/>
    <w:rsid w:val="00D7153F"/>
    <w:rsid w:val="00D7233C"/>
    <w:rsid w:val="00D75C04"/>
    <w:rsid w:val="00D76A17"/>
    <w:rsid w:val="00D76AA6"/>
    <w:rsid w:val="00D77738"/>
    <w:rsid w:val="00D8309B"/>
    <w:rsid w:val="00D96C37"/>
    <w:rsid w:val="00DA2734"/>
    <w:rsid w:val="00DA2CA5"/>
    <w:rsid w:val="00DA5374"/>
    <w:rsid w:val="00DB223C"/>
    <w:rsid w:val="00DB2358"/>
    <w:rsid w:val="00DB28F1"/>
    <w:rsid w:val="00DB2F21"/>
    <w:rsid w:val="00DB3C4E"/>
    <w:rsid w:val="00DB5E0B"/>
    <w:rsid w:val="00DB5FF6"/>
    <w:rsid w:val="00DC3763"/>
    <w:rsid w:val="00DC3CB8"/>
    <w:rsid w:val="00DC3F7B"/>
    <w:rsid w:val="00DC4F0C"/>
    <w:rsid w:val="00DC6166"/>
    <w:rsid w:val="00DC70B9"/>
    <w:rsid w:val="00DD380E"/>
    <w:rsid w:val="00DD4E93"/>
    <w:rsid w:val="00DE40F8"/>
    <w:rsid w:val="00DE481E"/>
    <w:rsid w:val="00DE6785"/>
    <w:rsid w:val="00DF072C"/>
    <w:rsid w:val="00DF1047"/>
    <w:rsid w:val="00DF564C"/>
    <w:rsid w:val="00DF5CE9"/>
    <w:rsid w:val="00DF68BF"/>
    <w:rsid w:val="00E03C67"/>
    <w:rsid w:val="00E04AAC"/>
    <w:rsid w:val="00E05AFF"/>
    <w:rsid w:val="00E11DD8"/>
    <w:rsid w:val="00E12E8A"/>
    <w:rsid w:val="00E1410D"/>
    <w:rsid w:val="00E200C8"/>
    <w:rsid w:val="00E23405"/>
    <w:rsid w:val="00E2387E"/>
    <w:rsid w:val="00E25DA0"/>
    <w:rsid w:val="00E27426"/>
    <w:rsid w:val="00E303EE"/>
    <w:rsid w:val="00E30D10"/>
    <w:rsid w:val="00E32F94"/>
    <w:rsid w:val="00E4056E"/>
    <w:rsid w:val="00E43308"/>
    <w:rsid w:val="00E445FB"/>
    <w:rsid w:val="00E45C2F"/>
    <w:rsid w:val="00E56336"/>
    <w:rsid w:val="00E56B96"/>
    <w:rsid w:val="00E60D96"/>
    <w:rsid w:val="00E60F06"/>
    <w:rsid w:val="00E611E3"/>
    <w:rsid w:val="00E617FC"/>
    <w:rsid w:val="00E64FBD"/>
    <w:rsid w:val="00E660A3"/>
    <w:rsid w:val="00E6698C"/>
    <w:rsid w:val="00E70C54"/>
    <w:rsid w:val="00E720C9"/>
    <w:rsid w:val="00E80644"/>
    <w:rsid w:val="00E80B34"/>
    <w:rsid w:val="00E812DF"/>
    <w:rsid w:val="00E84059"/>
    <w:rsid w:val="00E90429"/>
    <w:rsid w:val="00E92106"/>
    <w:rsid w:val="00E92433"/>
    <w:rsid w:val="00E94C83"/>
    <w:rsid w:val="00EA18D1"/>
    <w:rsid w:val="00EA1E36"/>
    <w:rsid w:val="00EA5875"/>
    <w:rsid w:val="00EB642F"/>
    <w:rsid w:val="00EB719B"/>
    <w:rsid w:val="00EC0C09"/>
    <w:rsid w:val="00EC404E"/>
    <w:rsid w:val="00ED3D85"/>
    <w:rsid w:val="00ED3FC6"/>
    <w:rsid w:val="00ED4592"/>
    <w:rsid w:val="00ED5B5B"/>
    <w:rsid w:val="00ED5CE9"/>
    <w:rsid w:val="00EE034D"/>
    <w:rsid w:val="00EE273B"/>
    <w:rsid w:val="00EE397C"/>
    <w:rsid w:val="00EE3AB6"/>
    <w:rsid w:val="00EE3E37"/>
    <w:rsid w:val="00EE45E1"/>
    <w:rsid w:val="00EE723D"/>
    <w:rsid w:val="00EF288B"/>
    <w:rsid w:val="00EF29D0"/>
    <w:rsid w:val="00EF6052"/>
    <w:rsid w:val="00F01A4A"/>
    <w:rsid w:val="00F05281"/>
    <w:rsid w:val="00F0704A"/>
    <w:rsid w:val="00F12184"/>
    <w:rsid w:val="00F16E5A"/>
    <w:rsid w:val="00F24D13"/>
    <w:rsid w:val="00F31A4E"/>
    <w:rsid w:val="00F35AB4"/>
    <w:rsid w:val="00F362A8"/>
    <w:rsid w:val="00F37577"/>
    <w:rsid w:val="00F404C2"/>
    <w:rsid w:val="00F43877"/>
    <w:rsid w:val="00F47409"/>
    <w:rsid w:val="00F60CEB"/>
    <w:rsid w:val="00F62733"/>
    <w:rsid w:val="00F62A4F"/>
    <w:rsid w:val="00F70FE9"/>
    <w:rsid w:val="00F72345"/>
    <w:rsid w:val="00F732BF"/>
    <w:rsid w:val="00F73F8A"/>
    <w:rsid w:val="00F744B8"/>
    <w:rsid w:val="00F75C64"/>
    <w:rsid w:val="00F7706D"/>
    <w:rsid w:val="00F773A1"/>
    <w:rsid w:val="00F83272"/>
    <w:rsid w:val="00F832E8"/>
    <w:rsid w:val="00F8567C"/>
    <w:rsid w:val="00F85E15"/>
    <w:rsid w:val="00F90E7E"/>
    <w:rsid w:val="00F9134F"/>
    <w:rsid w:val="00F920F5"/>
    <w:rsid w:val="00F93812"/>
    <w:rsid w:val="00F96BB8"/>
    <w:rsid w:val="00F975F9"/>
    <w:rsid w:val="00FA02FE"/>
    <w:rsid w:val="00FA1172"/>
    <w:rsid w:val="00FA18D8"/>
    <w:rsid w:val="00FA2A4C"/>
    <w:rsid w:val="00FA79FC"/>
    <w:rsid w:val="00FB0C06"/>
    <w:rsid w:val="00FB336F"/>
    <w:rsid w:val="00FB3A1D"/>
    <w:rsid w:val="00FB7F61"/>
    <w:rsid w:val="00FD01B1"/>
    <w:rsid w:val="00FD04A9"/>
    <w:rsid w:val="00FD054D"/>
    <w:rsid w:val="00FD3640"/>
    <w:rsid w:val="00FE0525"/>
    <w:rsid w:val="00FE19CE"/>
    <w:rsid w:val="00FE343B"/>
    <w:rsid w:val="00FE3C41"/>
    <w:rsid w:val="00FE458E"/>
    <w:rsid w:val="00FF2920"/>
    <w:rsid w:val="00FF4647"/>
    <w:rsid w:val="00FF6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D082F02"/>
  <w14:defaultImageDpi w14:val="300"/>
  <w15:docId w15:val="{13978FD0-82CC-D84B-B8C7-DF6A2FD3A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0D10"/>
    <w:pPr>
      <w:suppressAutoHyphens/>
    </w:pPr>
    <w:rPr>
      <w:rFonts w:ascii="Times New Roman" w:eastAsia="Times New Roman" w:hAnsi="Times New Roman"/>
    </w:rPr>
  </w:style>
  <w:style w:type="paragraph" w:styleId="Nagwek10">
    <w:name w:val="heading 1"/>
    <w:basedOn w:val="Normalny"/>
    <w:next w:val="Normalny"/>
    <w:link w:val="Nagwek1Znak"/>
    <w:qFormat/>
    <w:rsid w:val="00CE1D15"/>
    <w:pPr>
      <w:keepNext/>
      <w:outlineLvl w:val="0"/>
    </w:pPr>
  </w:style>
  <w:style w:type="paragraph" w:styleId="Nagwek2">
    <w:name w:val="heading 2"/>
    <w:basedOn w:val="Normalny"/>
    <w:next w:val="Normalny"/>
    <w:link w:val="Nagwek2Znak"/>
    <w:uiPriority w:val="9"/>
    <w:qFormat/>
    <w:rsid w:val="0059434D"/>
    <w:pPr>
      <w:keepNext/>
      <w:keepLines/>
      <w:spacing w:before="200"/>
      <w:outlineLvl w:val="1"/>
    </w:pPr>
    <w:rPr>
      <w:rFonts w:ascii="Calibri" w:eastAsia="MS Gothic" w:hAnsi="Calibri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7F485E"/>
    <w:pPr>
      <w:keepNext/>
      <w:keepLines/>
      <w:spacing w:before="200"/>
      <w:outlineLvl w:val="2"/>
    </w:pPr>
    <w:rPr>
      <w:rFonts w:ascii="Calibri" w:eastAsia="MS Gothic" w:hAnsi="Calibri"/>
      <w:b/>
      <w:bCs/>
      <w:color w:val="4F81BD"/>
    </w:rPr>
  </w:style>
  <w:style w:type="paragraph" w:styleId="Nagwek6">
    <w:name w:val="heading 6"/>
    <w:basedOn w:val="Normalny"/>
    <w:next w:val="Normalny"/>
    <w:link w:val="Nagwek6Znak"/>
    <w:qFormat/>
    <w:rsid w:val="00CE1D15"/>
    <w:pPr>
      <w:keepNext/>
      <w:ind w:right="-1"/>
      <w:outlineLvl w:val="5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0"/>
    <w:rsid w:val="00CE1D15"/>
    <w:rPr>
      <w:rFonts w:ascii="Times New Roman" w:eastAsia="Times New Roman" w:hAnsi="Times New Roman" w:cs="Times New Roman"/>
      <w:sz w:val="20"/>
      <w:szCs w:val="20"/>
      <w:lang w:val="pl-PL"/>
    </w:rPr>
  </w:style>
  <w:style w:type="character" w:customStyle="1" w:styleId="Nagwek6Znak">
    <w:name w:val="Nagłówek 6 Znak"/>
    <w:link w:val="Nagwek6"/>
    <w:rsid w:val="00CE1D15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kstpodstawowy">
    <w:name w:val="Body Text"/>
    <w:basedOn w:val="Normalny"/>
    <w:link w:val="TekstpodstawowyZnak"/>
    <w:rsid w:val="00CE1D15"/>
    <w:pPr>
      <w:jc w:val="both"/>
    </w:pPr>
  </w:style>
  <w:style w:type="character" w:customStyle="1" w:styleId="TekstpodstawowyZnak">
    <w:name w:val="Tekst podstawowy Znak"/>
    <w:link w:val="Tekstpodstawowy"/>
    <w:rsid w:val="00CE1D15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Nagwek20">
    <w:name w:val="Nagłówek2"/>
    <w:basedOn w:val="Normalny"/>
    <w:next w:val="Tekstpodstawowy"/>
    <w:rsid w:val="00CE1D15"/>
    <w:pPr>
      <w:keepNext/>
      <w:spacing w:before="240" w:after="120"/>
    </w:pPr>
  </w:style>
  <w:style w:type="paragraph" w:customStyle="1" w:styleId="Tekstpodstawowy21">
    <w:name w:val="Tekst podstawowy 21"/>
    <w:basedOn w:val="Normalny"/>
    <w:rsid w:val="00CE1D15"/>
    <w:pPr>
      <w:tabs>
        <w:tab w:val="left" w:pos="8647"/>
        <w:tab w:val="left" w:pos="8931"/>
      </w:tabs>
      <w:jc w:val="both"/>
    </w:pPr>
  </w:style>
  <w:style w:type="character" w:customStyle="1" w:styleId="WW8Num12z0">
    <w:name w:val="WW8Num12z0"/>
    <w:rsid w:val="00CE1D15"/>
  </w:style>
  <w:style w:type="paragraph" w:styleId="Zwykytekst">
    <w:name w:val="Plain Text"/>
    <w:basedOn w:val="Normalny"/>
    <w:link w:val="ZwykytekstZnak"/>
    <w:uiPriority w:val="99"/>
    <w:unhideWhenUsed/>
    <w:rsid w:val="00CE1D15"/>
    <w:pPr>
      <w:suppressAutoHyphens w:val="0"/>
    </w:pPr>
    <w:rPr>
      <w:rFonts w:ascii="Courier" w:eastAsia="MS Mincho" w:hAnsi="Courier"/>
      <w:sz w:val="21"/>
      <w:szCs w:val="21"/>
      <w:lang w:val="cs-CZ"/>
    </w:rPr>
  </w:style>
  <w:style w:type="character" w:customStyle="1" w:styleId="ZwykytekstZnak">
    <w:name w:val="Zwykły tekst Znak"/>
    <w:link w:val="Zwykytekst"/>
    <w:uiPriority w:val="99"/>
    <w:rsid w:val="00CE1D15"/>
    <w:rPr>
      <w:rFonts w:ascii="Courier" w:hAnsi="Courier"/>
      <w:sz w:val="21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1D15"/>
    <w:rPr>
      <w:rFonts w:ascii="Lucida Grande" w:hAnsi="Lucida Grande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E1D15"/>
    <w:rPr>
      <w:rFonts w:ascii="Lucida Grande" w:eastAsia="Times New Roman" w:hAnsi="Lucida Grande" w:cs="Times New Roman"/>
      <w:sz w:val="18"/>
      <w:szCs w:val="18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5D55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D5503"/>
    <w:rPr>
      <w:rFonts w:ascii="Times New Roman" w:eastAsia="Times New Roman" w:hAnsi="Times New Roman" w:cs="Times New Roman"/>
      <w:sz w:val="20"/>
      <w:szCs w:val="20"/>
      <w:lang w:val="pl-PL"/>
    </w:rPr>
  </w:style>
  <w:style w:type="character" w:styleId="Numerstrony">
    <w:name w:val="page number"/>
    <w:basedOn w:val="Domylnaczcionkaakapitu"/>
    <w:uiPriority w:val="99"/>
    <w:unhideWhenUsed/>
    <w:rsid w:val="005D5503"/>
  </w:style>
  <w:style w:type="paragraph" w:styleId="Stopka">
    <w:name w:val="footer"/>
    <w:basedOn w:val="Normalny"/>
    <w:link w:val="StopkaZnak"/>
    <w:uiPriority w:val="99"/>
    <w:unhideWhenUsed/>
    <w:rsid w:val="005D550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D5503"/>
    <w:rPr>
      <w:rFonts w:ascii="Times New Roman" w:eastAsia="Times New Roman" w:hAnsi="Times New Roman" w:cs="Times New Roman"/>
      <w:sz w:val="20"/>
      <w:szCs w:val="20"/>
      <w:lang w:val="pl-PL"/>
    </w:rPr>
  </w:style>
  <w:style w:type="character" w:styleId="Tekstzastpczy">
    <w:name w:val="Placeholder Text"/>
    <w:uiPriority w:val="99"/>
    <w:semiHidden/>
    <w:rsid w:val="005123EC"/>
    <w:rPr>
      <w:color w:val="808080"/>
    </w:rPr>
  </w:style>
  <w:style w:type="table" w:styleId="Tabela-Siatka">
    <w:name w:val="Table Grid"/>
    <w:basedOn w:val="Standardowy"/>
    <w:uiPriority w:val="59"/>
    <w:rsid w:val="003811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F485E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7F485E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Zwykytekst1">
    <w:name w:val="Zwykły tekst1"/>
    <w:basedOn w:val="Normalny"/>
    <w:qFormat/>
    <w:rsid w:val="007F485E"/>
  </w:style>
  <w:style w:type="paragraph" w:customStyle="1" w:styleId="Standard">
    <w:name w:val="Standard"/>
    <w:qFormat/>
    <w:rsid w:val="007F485E"/>
    <w:pPr>
      <w:widowControl w:val="0"/>
      <w:suppressAutoHyphens/>
    </w:pPr>
    <w:rPr>
      <w:rFonts w:ascii="Times New Roman" w:eastAsia="Times New Roman" w:hAnsi="Times New Roman"/>
    </w:rPr>
  </w:style>
  <w:style w:type="paragraph" w:customStyle="1" w:styleId="Tekstpodstawowy22">
    <w:name w:val="Tekst podstawowy 22"/>
    <w:basedOn w:val="Normalny"/>
    <w:rsid w:val="007F485E"/>
    <w:pPr>
      <w:tabs>
        <w:tab w:val="left" w:pos="8647"/>
        <w:tab w:val="left" w:pos="8931"/>
      </w:tabs>
      <w:jc w:val="both"/>
    </w:pPr>
    <w:rPr>
      <w:b/>
      <w:bCs/>
    </w:rPr>
  </w:style>
  <w:style w:type="paragraph" w:customStyle="1" w:styleId="Zwyk3fytekst">
    <w:name w:val="Zwykł3fy tekst"/>
    <w:basedOn w:val="Normalny"/>
    <w:qFormat/>
    <w:rsid w:val="007F485E"/>
  </w:style>
  <w:style w:type="character" w:customStyle="1" w:styleId="Nagwek3Znak">
    <w:name w:val="Nagłówek 3 Znak"/>
    <w:link w:val="Nagwek3"/>
    <w:uiPriority w:val="9"/>
    <w:rsid w:val="007F485E"/>
    <w:rPr>
      <w:rFonts w:ascii="Calibri" w:eastAsia="MS Gothic" w:hAnsi="Calibri" w:cs="Times New Roman"/>
      <w:b/>
      <w:bCs/>
      <w:color w:val="4F81BD"/>
      <w:sz w:val="20"/>
      <w:szCs w:val="20"/>
      <w:lang w:val="pl-PL"/>
    </w:rPr>
  </w:style>
  <w:style w:type="paragraph" w:customStyle="1" w:styleId="Nagwek1">
    <w:name w:val="Nagłówek1"/>
    <w:basedOn w:val="Normalny"/>
    <w:next w:val="Tekstpodstawowy"/>
    <w:rsid w:val="007F485E"/>
    <w:pPr>
      <w:keepNext/>
      <w:numPr>
        <w:numId w:val="20"/>
      </w:numPr>
      <w:tabs>
        <w:tab w:val="num" w:pos="360"/>
      </w:tabs>
      <w:spacing w:before="240" w:after="120"/>
      <w:ind w:left="0" w:firstLine="0"/>
    </w:pPr>
  </w:style>
  <w:style w:type="paragraph" w:customStyle="1" w:styleId="Tekstpodstawowywcity21">
    <w:name w:val="Tekst podstawowy wcięty 21"/>
    <w:basedOn w:val="Normalny"/>
    <w:rsid w:val="007F485E"/>
    <w:pPr>
      <w:ind w:left="705" w:hanging="705"/>
      <w:jc w:val="both"/>
    </w:pPr>
  </w:style>
  <w:style w:type="paragraph" w:customStyle="1" w:styleId="Zwykytekst2">
    <w:name w:val="Zwykły tekst2"/>
    <w:basedOn w:val="Normalny"/>
    <w:qFormat/>
    <w:rsid w:val="00D1658E"/>
    <w:rPr>
      <w:rFonts w:ascii="Courier New" w:hAnsi="Courier New"/>
      <w:sz w:val="22"/>
      <w:lang w:eastAsia="ar-SA"/>
    </w:rPr>
  </w:style>
  <w:style w:type="character" w:customStyle="1" w:styleId="WW8Num27z0">
    <w:name w:val="WW8Num27z0"/>
    <w:rsid w:val="0059434D"/>
    <w:rPr>
      <w:rFonts w:ascii="Times New Roman" w:hAnsi="Times New Roman"/>
    </w:rPr>
  </w:style>
  <w:style w:type="character" w:customStyle="1" w:styleId="Nagwek2Znak">
    <w:name w:val="Nagłówek 2 Znak"/>
    <w:link w:val="Nagwek2"/>
    <w:uiPriority w:val="9"/>
    <w:semiHidden/>
    <w:rsid w:val="0059434D"/>
    <w:rPr>
      <w:rFonts w:ascii="Calibri" w:eastAsia="MS Gothic" w:hAnsi="Calibri" w:cs="Times New Roman"/>
      <w:b/>
      <w:bCs/>
      <w:color w:val="4F81BD"/>
      <w:sz w:val="26"/>
      <w:szCs w:val="26"/>
      <w:lang w:val="pl-PL"/>
    </w:rPr>
  </w:style>
  <w:style w:type="paragraph" w:styleId="NormalnyWeb">
    <w:name w:val="Normal (Web)"/>
    <w:basedOn w:val="Normalny"/>
    <w:uiPriority w:val="99"/>
    <w:unhideWhenUsed/>
    <w:rsid w:val="004C0A88"/>
    <w:pPr>
      <w:suppressAutoHyphens w:val="0"/>
      <w:spacing w:before="100" w:beforeAutospacing="1" w:after="100" w:afterAutospacing="1"/>
    </w:pPr>
    <w:rPr>
      <w:rFonts w:ascii="Times" w:eastAsia="MS Mincho" w:hAnsi="Times"/>
    </w:rPr>
  </w:style>
  <w:style w:type="character" w:customStyle="1" w:styleId="WW8Num22z0">
    <w:name w:val="WW8Num22z0"/>
    <w:rsid w:val="008A5FEF"/>
    <w:rPr>
      <w:rFonts w:ascii="Times New Roman" w:hAnsi="Times New Roman"/>
    </w:rPr>
  </w:style>
  <w:style w:type="character" w:customStyle="1" w:styleId="st">
    <w:name w:val="st"/>
    <w:basedOn w:val="Domylnaczcionkaakapitu"/>
    <w:rsid w:val="005323E6"/>
  </w:style>
  <w:style w:type="paragraph" w:styleId="Akapitzlist">
    <w:name w:val="List Paragraph"/>
    <w:basedOn w:val="Normalny"/>
    <w:uiPriority w:val="1"/>
    <w:qFormat/>
    <w:rsid w:val="00EF288B"/>
    <w:pPr>
      <w:ind w:left="720"/>
      <w:contextualSpacing/>
    </w:pPr>
  </w:style>
  <w:style w:type="character" w:customStyle="1" w:styleId="WW8Num5z0">
    <w:name w:val="WW8Num5z0"/>
    <w:rsid w:val="008E789B"/>
    <w:rPr>
      <w:rFonts w:ascii="Symbol" w:hAnsi="Symbol" w:cs="Symbol"/>
    </w:rPr>
  </w:style>
  <w:style w:type="paragraph" w:customStyle="1" w:styleId="divpkt">
    <w:name w:val="div.pkt"/>
    <w:uiPriority w:val="99"/>
    <w:rsid w:val="00472A79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Helvetica" w:eastAsia="Times New Roman" w:hAnsi="Helvetica" w:cs="Helvetica"/>
      <w:color w:val="000000"/>
      <w:sz w:val="18"/>
      <w:szCs w:val="18"/>
    </w:rPr>
  </w:style>
  <w:style w:type="paragraph" w:customStyle="1" w:styleId="western">
    <w:name w:val="western"/>
    <w:basedOn w:val="Normalny"/>
    <w:rsid w:val="00472A79"/>
    <w:pPr>
      <w:spacing w:before="280"/>
      <w:jc w:val="both"/>
      <w:textAlignment w:val="baseline"/>
    </w:pPr>
    <w:rPr>
      <w:rFonts w:ascii="Arial" w:hAnsi="Arial" w:cs="Arial"/>
      <w:kern w:val="2"/>
      <w:lang w:eastAsia="zh-CN"/>
    </w:rPr>
  </w:style>
  <w:style w:type="paragraph" w:customStyle="1" w:styleId="ABtekst">
    <w:name w:val="AB tekst"/>
    <w:basedOn w:val="Normalny"/>
    <w:link w:val="ABtekstZnak"/>
    <w:qFormat/>
    <w:rsid w:val="00AE12DC"/>
    <w:pPr>
      <w:suppressAutoHyphens w:val="0"/>
      <w:spacing w:before="40" w:line="276" w:lineRule="auto"/>
      <w:jc w:val="both"/>
    </w:pPr>
    <w:rPr>
      <w:rFonts w:ascii="Arial" w:hAnsi="Arial"/>
      <w:sz w:val="21"/>
      <w:lang w:val="x-none" w:eastAsia="x-none"/>
    </w:rPr>
  </w:style>
  <w:style w:type="character" w:customStyle="1" w:styleId="ABtekstZnak">
    <w:name w:val="AB tekst Znak"/>
    <w:link w:val="ABtekst"/>
    <w:rsid w:val="00AE12DC"/>
    <w:rPr>
      <w:rFonts w:ascii="Arial" w:eastAsia="Times New Roman" w:hAnsi="Arial"/>
      <w:sz w:val="21"/>
      <w:lang w:val="x-none" w:eastAsia="x-none"/>
    </w:rPr>
  </w:style>
  <w:style w:type="paragraph" w:customStyle="1" w:styleId="divpoint">
    <w:name w:val="div.point"/>
    <w:uiPriority w:val="99"/>
    <w:rsid w:val="00AE12DC"/>
    <w:pPr>
      <w:widowControl w:val="0"/>
      <w:autoSpaceDE w:val="0"/>
      <w:autoSpaceDN w:val="0"/>
      <w:adjustRightInd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05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91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53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42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81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24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67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94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58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39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64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464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59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36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37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44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8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3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396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627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6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06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31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91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96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0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831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800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37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27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86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069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52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28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25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90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84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383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77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2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22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40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34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03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31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468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604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8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01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36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78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4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57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5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7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19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8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444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709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96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61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53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80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47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806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EFE77F-D58A-4345-8E5F-F95B68FC7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34</Pages>
  <Words>8547</Words>
  <Characters>51285</Characters>
  <Application>Microsoft Office Word</Application>
  <DocSecurity>0</DocSecurity>
  <Lines>427</Lines>
  <Paragraphs>119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ZAGOSPODAROWANIA TERENU</vt:lpstr>
    </vt:vector>
  </TitlesOfParts>
  <Company>riu76</Company>
  <LinksUpToDate>false</LinksUpToDate>
  <CharactersWithSpaces>59713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ZAGOSPODAROWANIA TERENU</dc:title>
  <dc:subject/>
  <dc:creator>Andrzej Filipiuk</dc:creator>
  <cp:keywords/>
  <dc:description/>
  <cp:lastModifiedBy>ANDRZEJ FILIPIUK</cp:lastModifiedBy>
  <cp:revision>11</cp:revision>
  <cp:lastPrinted>2018-06-16T05:22:00Z</cp:lastPrinted>
  <dcterms:created xsi:type="dcterms:W3CDTF">2024-02-09T10:10:00Z</dcterms:created>
  <dcterms:modified xsi:type="dcterms:W3CDTF">2024-02-22T07:26:00Z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Target">
    <vt:i4>8192</vt:i4>
  </property>
</Properties>
</file>