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AFD147" w14:textId="01C36E05" w:rsidR="009C34F3" w:rsidRPr="009F0E65" w:rsidRDefault="009C34F3" w:rsidP="009F0E65">
      <w:pPr>
        <w:pStyle w:val="Nagwek1"/>
      </w:pPr>
      <w:r w:rsidRPr="009F0E65">
        <w:t xml:space="preserve">Załącznik nr </w:t>
      </w:r>
      <w:r w:rsidR="00E45857">
        <w:t>4</w:t>
      </w:r>
      <w:bookmarkStart w:id="0" w:name="_GoBack"/>
      <w:bookmarkEnd w:id="0"/>
      <w:r w:rsidRPr="009F0E65">
        <w:t xml:space="preserve"> do SWZ</w:t>
      </w:r>
    </w:p>
    <w:p w14:paraId="0D261CE7" w14:textId="77777777" w:rsidR="009C34F3" w:rsidRPr="009F0E65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p w14:paraId="0A2F7827" w14:textId="77777777" w:rsidR="009C34F3" w:rsidRPr="009F0E65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 xml:space="preserve">....................................................................    </w:t>
      </w:r>
      <w:r w:rsidRPr="009F0E65">
        <w:rPr>
          <w:rFonts w:eastAsia="Times New Roman" w:cstheme="minorHAnsi"/>
          <w:i/>
          <w:lang w:eastAsia="ar-SA"/>
        </w:rPr>
        <w:tab/>
      </w:r>
      <w:r w:rsidRPr="009F0E65">
        <w:rPr>
          <w:rFonts w:eastAsia="Times New Roman" w:cstheme="minorHAnsi"/>
          <w:i/>
          <w:lang w:eastAsia="ar-SA"/>
        </w:rPr>
        <w:tab/>
        <w:t xml:space="preserve">                </w:t>
      </w:r>
      <w:r w:rsidRPr="009F0E65">
        <w:rPr>
          <w:rFonts w:eastAsia="Times New Roman" w:cstheme="minorHAnsi"/>
          <w:i/>
          <w:lang w:eastAsia="ar-SA"/>
        </w:rPr>
        <w:tab/>
        <w:t xml:space="preserve"> </w:t>
      </w:r>
    </w:p>
    <w:p w14:paraId="44CB9DD4" w14:textId="7D31CFD6" w:rsidR="009C34F3" w:rsidRPr="009F0E65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>Nazwa (firma) albo imię i nazwisko, siedziba                                                                                                        albo miejsce zamieszkania i adres Wykonawcy</w:t>
      </w:r>
    </w:p>
    <w:p w14:paraId="5272A861" w14:textId="77777777" w:rsidR="009C34F3" w:rsidRPr="009F0E65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p w14:paraId="3A24CC4C" w14:textId="70F59991" w:rsidR="009C34F3" w:rsidRPr="00A41298" w:rsidRDefault="009C34F3" w:rsidP="00FD3410">
      <w:pPr>
        <w:suppressAutoHyphens/>
        <w:spacing w:after="0" w:line="360" w:lineRule="auto"/>
        <w:jc w:val="both"/>
        <w:rPr>
          <w:rFonts w:eastAsia="Times New Roman" w:cstheme="minorHAnsi"/>
          <w:b/>
          <w:lang w:eastAsia="ar-SA"/>
        </w:rPr>
      </w:pPr>
      <w:r w:rsidRPr="00A41298">
        <w:rPr>
          <w:rFonts w:eastAsia="Times New Roman" w:cstheme="minorHAnsi"/>
          <w:b/>
          <w:lang w:eastAsia="ar-SA"/>
        </w:rPr>
        <w:t>OŚWIADCZENIE WYKONAWCY O BRAKU PRZYNALEŻNOŚCI LUB O PRZYNALEŻNOŚCI  DO TEJ SAMEJ GRUPY KAPITAŁOWEJ</w:t>
      </w:r>
    </w:p>
    <w:p w14:paraId="116C0319" w14:textId="77777777" w:rsidR="009C34F3" w:rsidRPr="009F0E65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p w14:paraId="77BF9DB6" w14:textId="13A6AE57" w:rsidR="009C34F3" w:rsidRPr="00A41298" w:rsidRDefault="009C34F3" w:rsidP="00BA5DA5">
      <w:pPr>
        <w:spacing w:after="0" w:line="360" w:lineRule="auto"/>
        <w:jc w:val="both"/>
        <w:rPr>
          <w:rFonts w:cstheme="minorHAnsi"/>
          <w:b/>
        </w:rPr>
      </w:pPr>
      <w:r w:rsidRPr="00A41298">
        <w:rPr>
          <w:rFonts w:eastAsia="Times New Roman" w:cstheme="minorHAnsi"/>
          <w:lang w:eastAsia="ar-SA"/>
        </w:rPr>
        <w:t xml:space="preserve">W związku ze złożeniem oferty w postępowaniu o udzielenie zamówienia publicznego </w:t>
      </w:r>
      <w:r w:rsidR="00A41298" w:rsidRPr="00A41298">
        <w:rPr>
          <w:rFonts w:eastAsia="Times New Roman" w:cstheme="minorHAnsi"/>
          <w:lang w:eastAsia="ar-SA"/>
        </w:rPr>
        <w:t xml:space="preserve">na </w:t>
      </w:r>
      <w:r w:rsidR="00DD3481">
        <w:rPr>
          <w:rFonts w:cstheme="minorHAnsi"/>
          <w:b/>
        </w:rPr>
        <w:t>dostawę energii elektrycznej</w:t>
      </w:r>
      <w:r w:rsidR="00A41298" w:rsidRPr="00A41298">
        <w:rPr>
          <w:rFonts w:cstheme="minorHAnsi"/>
          <w:b/>
        </w:rPr>
        <w:t xml:space="preserve">, </w:t>
      </w:r>
      <w:r w:rsidRPr="00A41298">
        <w:rPr>
          <w:rFonts w:eastAsia="Times New Roman" w:cstheme="minorHAnsi"/>
          <w:lang w:eastAsia="ar-SA"/>
        </w:rPr>
        <w:t xml:space="preserve">realizowanego przez Uniwersytet Medyczny w Białymstoku, </w:t>
      </w:r>
    </w:p>
    <w:p w14:paraId="5C72C9CE" w14:textId="77777777" w:rsidR="009C34F3" w:rsidRPr="00A41298" w:rsidRDefault="009C34F3" w:rsidP="00A41298">
      <w:pPr>
        <w:suppressAutoHyphens/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A41298">
        <w:rPr>
          <w:rFonts w:eastAsia="Times New Roman" w:cstheme="minorHAnsi"/>
          <w:lang w:eastAsia="ar-SA"/>
        </w:rPr>
        <w:t xml:space="preserve">oświadczam, że: </w:t>
      </w:r>
    </w:p>
    <w:p w14:paraId="44056821" w14:textId="08EA1029" w:rsidR="009C34F3" w:rsidRPr="00A41298" w:rsidRDefault="009C34F3" w:rsidP="009F0E65">
      <w:pPr>
        <w:pStyle w:val="Akapitzlist"/>
        <w:numPr>
          <w:ilvl w:val="0"/>
          <w:numId w:val="48"/>
        </w:numPr>
        <w:suppressAutoHyphens/>
        <w:spacing w:line="360" w:lineRule="auto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nie należę z innym wykonawcą, który złożył odrębną ofertę, ofertę częściową do tej samej grupy kapitałowej w rozumieniu ustawy z dnia 16 lutego 2007 r. o ochronie konkurencji i konsumentów (Dz. U. z 2020 r. poz. 1076 i 1086),  w zakresie wynikającym z art. 108 ust. 1 pkt 5 ustawy Pzp.</w:t>
      </w:r>
      <w:r w:rsidR="00A41298">
        <w:rPr>
          <w:rFonts w:eastAsia="Times New Roman" w:cstheme="minorHAnsi"/>
          <w:sz w:val="22"/>
          <w:szCs w:val="22"/>
          <w:lang w:eastAsia="ar-SA"/>
        </w:rPr>
        <w:t xml:space="preserve"> *</w:t>
      </w:r>
    </w:p>
    <w:p w14:paraId="44BBF04F" w14:textId="04901CAE" w:rsidR="009C34F3" w:rsidRPr="00A41298" w:rsidRDefault="009C34F3" w:rsidP="009F0E65">
      <w:pPr>
        <w:pStyle w:val="Akapitzlist"/>
        <w:numPr>
          <w:ilvl w:val="0"/>
          <w:numId w:val="48"/>
        </w:numPr>
        <w:suppressAutoHyphens/>
        <w:spacing w:line="360" w:lineRule="auto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należę do tej samej grupy kapitałowej w rozumieniu ustawy z dnia 16 lutego 2007 r. o ochronie konkurencji i konsumentów (Dz. U. z 2020 r. poz. 1076 i 1086), w zakresie wynikającym z art. 108 ust. 1 pkt 5 ustawy Pzp z następującymi Wykonawcami, którzy złożyli oferty, oferty częściowe:</w:t>
      </w:r>
      <w:r w:rsidR="00A41298">
        <w:rPr>
          <w:rFonts w:eastAsia="Times New Roman" w:cstheme="minorHAnsi"/>
          <w:sz w:val="22"/>
          <w:szCs w:val="22"/>
          <w:lang w:eastAsia="ar-SA"/>
        </w:rPr>
        <w:t xml:space="preserve"> *</w:t>
      </w:r>
      <w:r w:rsidRPr="00A41298">
        <w:rPr>
          <w:rFonts w:eastAsia="Times New Roman" w:cstheme="minorHAnsi"/>
          <w:sz w:val="22"/>
          <w:szCs w:val="22"/>
          <w:lang w:eastAsia="ar-SA"/>
        </w:rPr>
        <w:t xml:space="preserve"> </w:t>
      </w:r>
    </w:p>
    <w:p w14:paraId="64E1E0D6" w14:textId="77777777" w:rsidR="009C34F3" w:rsidRPr="00A41298" w:rsidRDefault="009C34F3" w:rsidP="00A41298">
      <w:pPr>
        <w:pStyle w:val="Akapitzlist"/>
        <w:suppressAutoHyphens/>
        <w:spacing w:line="360" w:lineRule="auto"/>
        <w:ind w:left="357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a.</w:t>
      </w:r>
      <w:r w:rsidRPr="00A41298">
        <w:rPr>
          <w:rFonts w:eastAsia="Times New Roman" w:cstheme="minorHAnsi"/>
          <w:sz w:val="22"/>
          <w:szCs w:val="22"/>
          <w:lang w:eastAsia="ar-SA"/>
        </w:rPr>
        <w:tab/>
        <w:t>……………………………………..</w:t>
      </w:r>
    </w:p>
    <w:p w14:paraId="487B6C40" w14:textId="77777777" w:rsidR="009C34F3" w:rsidRPr="00A41298" w:rsidRDefault="009C34F3" w:rsidP="00A41298">
      <w:pPr>
        <w:pStyle w:val="Akapitzlist"/>
        <w:suppressAutoHyphens/>
        <w:spacing w:line="360" w:lineRule="auto"/>
        <w:ind w:left="357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b.</w:t>
      </w:r>
      <w:r w:rsidRPr="00A41298">
        <w:rPr>
          <w:rFonts w:eastAsia="Times New Roman" w:cstheme="minorHAnsi"/>
          <w:sz w:val="22"/>
          <w:szCs w:val="22"/>
          <w:lang w:eastAsia="ar-SA"/>
        </w:rPr>
        <w:tab/>
        <w:t>……………………………………..</w:t>
      </w:r>
    </w:p>
    <w:p w14:paraId="62873E31" w14:textId="19EB7F29" w:rsidR="009C34F3" w:rsidRPr="00A41298" w:rsidRDefault="009C34F3" w:rsidP="00A41298">
      <w:pPr>
        <w:pStyle w:val="Akapitzlist"/>
        <w:numPr>
          <w:ilvl w:val="0"/>
          <w:numId w:val="50"/>
        </w:numPr>
        <w:suppressAutoHyphens/>
        <w:spacing w:line="360" w:lineRule="auto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W załączeniu przekazuję dokumenty lub informacje potwierdzające przygotowanie oferty, oferty częściowej niezależnie od innego wykonawcy należącego do tej samej grupy kapitałowej</w:t>
      </w:r>
      <w:r w:rsidR="00A41298">
        <w:rPr>
          <w:rFonts w:eastAsia="Times New Roman" w:cstheme="minorHAnsi"/>
          <w:sz w:val="22"/>
          <w:szCs w:val="22"/>
          <w:lang w:eastAsia="ar-SA"/>
        </w:rPr>
        <w:t xml:space="preserve">: </w:t>
      </w:r>
      <w:r w:rsidR="00A41298" w:rsidRPr="00A41298">
        <w:rPr>
          <w:rFonts w:eastAsia="Times New Roman" w:cstheme="minorHAnsi"/>
          <w:sz w:val="22"/>
          <w:szCs w:val="22"/>
          <w:lang w:eastAsia="ar-SA"/>
        </w:rPr>
        <w:t>**</w:t>
      </w:r>
    </w:p>
    <w:p w14:paraId="6774C339" w14:textId="77777777" w:rsidR="009C34F3" w:rsidRPr="00A41298" w:rsidRDefault="009C34F3" w:rsidP="00A41298">
      <w:pPr>
        <w:pStyle w:val="Akapitzlist"/>
        <w:suppressAutoHyphens/>
        <w:spacing w:line="360" w:lineRule="auto"/>
        <w:ind w:left="357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c.</w:t>
      </w:r>
      <w:r w:rsidRPr="00A41298">
        <w:rPr>
          <w:rFonts w:eastAsia="Times New Roman" w:cstheme="minorHAnsi"/>
          <w:sz w:val="22"/>
          <w:szCs w:val="22"/>
          <w:lang w:eastAsia="ar-SA"/>
        </w:rPr>
        <w:tab/>
        <w:t>……………………………………..</w:t>
      </w:r>
    </w:p>
    <w:p w14:paraId="05724D3C" w14:textId="77777777" w:rsidR="009C34F3" w:rsidRPr="00A41298" w:rsidRDefault="009C34F3" w:rsidP="00A41298">
      <w:pPr>
        <w:pStyle w:val="Akapitzlist"/>
        <w:suppressAutoHyphens/>
        <w:spacing w:line="360" w:lineRule="auto"/>
        <w:ind w:left="357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d.</w:t>
      </w:r>
      <w:r w:rsidRPr="00A41298">
        <w:rPr>
          <w:rFonts w:eastAsia="Times New Roman" w:cstheme="minorHAnsi"/>
          <w:sz w:val="22"/>
          <w:szCs w:val="22"/>
          <w:lang w:eastAsia="ar-SA"/>
        </w:rPr>
        <w:tab/>
        <w:t>……………………………………..</w:t>
      </w:r>
    </w:p>
    <w:p w14:paraId="0D099D04" w14:textId="77777777" w:rsidR="009C34F3" w:rsidRPr="009F0E65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p w14:paraId="7C52CB13" w14:textId="35E8D8C7" w:rsidR="009C34F3" w:rsidRPr="0046425F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46425F">
        <w:rPr>
          <w:rFonts w:eastAsia="Times New Roman" w:cstheme="minorHAnsi"/>
          <w:i/>
          <w:lang w:eastAsia="ar-SA"/>
        </w:rPr>
        <w:t xml:space="preserve"> kwalifikowany podpis elektroniczny Wykonawcy </w:t>
      </w:r>
    </w:p>
    <w:p w14:paraId="7A7A0901" w14:textId="77777777" w:rsidR="00A41298" w:rsidRDefault="00A41298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p w14:paraId="3A2F590B" w14:textId="0DAD8DCD" w:rsidR="00042D5F" w:rsidRPr="00C45E4A" w:rsidRDefault="009C34F3" w:rsidP="009F0E65">
      <w:pPr>
        <w:suppressAutoHyphens/>
        <w:spacing w:after="0" w:line="360" w:lineRule="auto"/>
        <w:rPr>
          <w:rFonts w:eastAsia="Times New Roman" w:cstheme="minorHAnsi"/>
          <w:sz w:val="20"/>
          <w:szCs w:val="20"/>
          <w:lang w:eastAsia="ar-SA"/>
        </w:rPr>
      </w:pPr>
      <w:r w:rsidRPr="00C45E4A">
        <w:rPr>
          <w:rFonts w:eastAsia="Times New Roman" w:cstheme="minorHAnsi"/>
          <w:sz w:val="20"/>
          <w:szCs w:val="20"/>
          <w:lang w:eastAsia="ar-SA"/>
        </w:rPr>
        <w:t>* niepotrzebne należy skreślić</w:t>
      </w:r>
    </w:p>
    <w:p w14:paraId="2181A1F8" w14:textId="77777777" w:rsidR="00A41298" w:rsidRPr="00C45E4A" w:rsidRDefault="00A41298" w:rsidP="00A41298">
      <w:pPr>
        <w:spacing w:after="0" w:line="360" w:lineRule="auto"/>
        <w:ind w:left="425" w:hanging="425"/>
        <w:rPr>
          <w:rFonts w:cstheme="minorHAnsi"/>
          <w:sz w:val="20"/>
          <w:szCs w:val="20"/>
        </w:rPr>
      </w:pPr>
      <w:r w:rsidRPr="00C45E4A">
        <w:rPr>
          <w:rFonts w:cstheme="minorHAnsi"/>
          <w:sz w:val="20"/>
          <w:szCs w:val="20"/>
        </w:rPr>
        <w:t xml:space="preserve">** jeżeli dotyczy </w:t>
      </w:r>
    </w:p>
    <w:p w14:paraId="1561F642" w14:textId="77777777" w:rsidR="00A41298" w:rsidRPr="009F0E65" w:rsidRDefault="00A41298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sectPr w:rsidR="00A41298" w:rsidRPr="009F0E65" w:rsidSect="009E7F71">
      <w:headerReference w:type="default" r:id="rId8"/>
      <w:footerReference w:type="default" r:id="rId9"/>
      <w:pgSz w:w="11906" w:h="16838" w:code="9"/>
      <w:pgMar w:top="1418" w:right="1418" w:bottom="1418" w:left="1418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DE3F46" w14:textId="77777777" w:rsidR="00102362" w:rsidRDefault="00102362" w:rsidP="007D0747">
      <w:pPr>
        <w:spacing w:after="0" w:line="240" w:lineRule="auto"/>
      </w:pPr>
      <w:r>
        <w:separator/>
      </w:r>
    </w:p>
  </w:endnote>
  <w:endnote w:type="continuationSeparator" w:id="0">
    <w:p w14:paraId="02AFC695" w14:textId="77777777" w:rsidR="00102362" w:rsidRDefault="00102362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Lt B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3" w:csb1="00000000"/>
  </w:font>
  <w:font w:name="OpenSymbol">
    <w:altName w:val="Arial Unicode MS"/>
    <w:charset w:val="02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5D360" w14:textId="2AAD7DAE" w:rsidR="00207DC2" w:rsidRPr="000F7884" w:rsidRDefault="00207DC2" w:rsidP="00630269">
    <w:pPr>
      <w:pStyle w:val="Nagwek"/>
      <w:rPr>
        <w:rFonts w:eastAsia="Times New Roman" w:cs="Times New Roman"/>
        <w:sz w:val="16"/>
        <w:szCs w:val="16"/>
        <w:lang w:eastAsia="pl-PL"/>
      </w:rPr>
    </w:pPr>
    <w:bookmarkStart w:id="1" w:name="_Hlk63320999"/>
    <w:bookmarkStart w:id="2" w:name="_Hlk63321000"/>
    <w:r>
      <w:rPr>
        <w:noProof/>
        <w:lang w:eastAsia="pl-PL"/>
      </w:rPr>
      <w:t xml:space="preserve">   </w:t>
    </w:r>
  </w:p>
  <w:bookmarkEnd w:id="1"/>
  <w:bookmarkEnd w:id="2"/>
  <w:p w14:paraId="55FAE2E4" w14:textId="77777777" w:rsidR="00207DC2" w:rsidRDefault="00207D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57E5EB" w14:textId="77777777" w:rsidR="00102362" w:rsidRDefault="00102362" w:rsidP="007D0747">
      <w:pPr>
        <w:spacing w:after="0" w:line="240" w:lineRule="auto"/>
      </w:pPr>
      <w:r>
        <w:separator/>
      </w:r>
    </w:p>
  </w:footnote>
  <w:footnote w:type="continuationSeparator" w:id="0">
    <w:p w14:paraId="5264F9FE" w14:textId="77777777" w:rsidR="00102362" w:rsidRDefault="00102362" w:rsidP="007D0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20CCC" w14:textId="6852FAD1" w:rsidR="00207DC2" w:rsidRDefault="00102362">
    <w:pPr>
      <w:pStyle w:val="Nagwek"/>
    </w:pPr>
    <w:sdt>
      <w:sdtPr>
        <w:id w:val="-922412665"/>
        <w:docPartObj>
          <w:docPartGallery w:val="Page Numbers (Margins)"/>
          <w:docPartUnique/>
        </w:docPartObj>
      </w:sdtPr>
      <w:sdtEndPr/>
      <w:sdtContent>
        <w:r w:rsidR="00207DC2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50607B35" wp14:editId="6DBF42F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38110" w14:textId="77777777" w:rsidR="00207DC2" w:rsidRPr="005C40D3" w:rsidRDefault="00207DC2">
                              <w:pPr>
                                <w:pStyle w:val="Stopka"/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</w:pPr>
                              <w:r w:rsidRPr="005C40D3">
                                <w:rPr>
                                  <w:rFonts w:ascii="Calibri Light" w:eastAsia="Times New Roman" w:hAnsi="Calibri Light" w:cs="Times New Roman"/>
                                </w:rPr>
                                <w:t>Strona</w: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separate"/>
                              </w:r>
                              <w:r w:rsidR="00E45857" w:rsidRPr="00E45857">
                                <w:rPr>
                                  <w:rFonts w:ascii="Calibri Light" w:eastAsia="Times New Roman" w:hAnsi="Calibri Light" w:cs="Times New Roman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 w:rsidRPr="005C40D3"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0607B35" id="Prostokąt 1" o:spid="_x0000_s1026" style="position:absolute;margin-left:0;margin-top:0;width:40.2pt;height:171.9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0638110" w14:textId="77777777" w:rsidR="00207DC2" w:rsidRPr="005C40D3" w:rsidRDefault="00207DC2">
                        <w:pPr>
                          <w:pStyle w:val="Stopka"/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</w:pPr>
                        <w:r w:rsidRPr="005C40D3">
                          <w:rPr>
                            <w:rFonts w:ascii="Calibri Light" w:eastAsia="Times New Roman" w:hAnsi="Calibri Light" w:cs="Times New Roman"/>
                          </w:rPr>
                          <w:t>Strona</w: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separate"/>
                        </w:r>
                        <w:r w:rsidR="00E45857" w:rsidRPr="00E45857">
                          <w:rPr>
                            <w:rFonts w:ascii="Calibri Light" w:eastAsia="Times New Roman" w:hAnsi="Calibri Light" w:cs="Times New Roman"/>
                            <w:noProof/>
                            <w:sz w:val="44"/>
                            <w:szCs w:val="44"/>
                          </w:rPr>
                          <w:t>1</w:t>
                        </w:r>
                        <w:r w:rsidRPr="005C40D3"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5E50BAA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  <w:rPr>
        <w:rFonts w:ascii="Arial" w:hAnsi="Arial" w:cs="Arial" w:hint="default"/>
        <w:b w:val="0"/>
        <w:color w:val="000000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</w:rPr>
    </w:lvl>
  </w:abstractNum>
  <w:abstractNum w:abstractNumId="2" w15:restartNumberingAfterBreak="0">
    <w:nsid w:val="00000004"/>
    <w:multiLevelType w:val="singleLevel"/>
    <w:tmpl w:val="EAE2718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Cs/>
        <w:color w:val="000000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/>
        <w:color w:val="FF0000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  <w:sz w:val="16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8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Arial" w:hint="default"/>
        <w:color w:val="000000"/>
      </w:rPr>
    </w:lvl>
  </w:abstractNum>
  <w:abstractNum w:abstractNumId="9" w15:restartNumberingAfterBreak="0">
    <w:nsid w:val="0000000B"/>
    <w:multiLevelType w:val="multi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eastAsia="Calibri" w:hAnsi="Arial" w:cs="Arial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3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32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86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1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33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628" w:hanging="180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Wingdings" w:hint="default"/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Cs/>
        <w:color w:val="FF0000"/>
      </w:rPr>
    </w:lvl>
  </w:abstractNum>
  <w:abstractNum w:abstractNumId="13" w15:restartNumberingAfterBreak="0">
    <w:nsid w:val="0000000F"/>
    <w:multiLevelType w:val="singleLevel"/>
    <w:tmpl w:val="0000000F"/>
    <w:name w:val="WW8Num20"/>
    <w:lvl w:ilvl="0">
      <w:start w:val="1"/>
      <w:numFmt w:val="lowerLetter"/>
      <w:lvlText w:val="(%1)"/>
      <w:lvlJc w:val="left"/>
      <w:pPr>
        <w:tabs>
          <w:tab w:val="num" w:pos="708"/>
        </w:tabs>
        <w:ind w:left="786" w:hanging="360"/>
      </w:pPr>
      <w:rPr>
        <w:rFonts w:ascii="Times New Roman" w:hAnsi="Times New Roman" w:cs="Times New Roman" w:hint="default"/>
        <w:color w:val="auto"/>
      </w:rPr>
    </w:lvl>
  </w:abstractNum>
  <w:abstractNum w:abstractNumId="14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</w:abstractNum>
  <w:abstractNum w:abstractNumId="15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trike w:val="0"/>
        <w:dstrike w:val="0"/>
      </w:rPr>
    </w:lvl>
  </w:abstractNum>
  <w:abstractNum w:abstractNumId="16" w15:restartNumberingAfterBreak="0">
    <w:nsid w:val="00000012"/>
    <w:multiLevelType w:val="singleLevel"/>
    <w:tmpl w:val="00000012"/>
    <w:name w:val="WW8Num2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b w:val="0"/>
        <w:color w:val="000000"/>
        <w:sz w:val="22"/>
        <w:szCs w:val="22"/>
      </w:rPr>
    </w:lvl>
  </w:abstractNum>
  <w:abstractNum w:abstractNumId="17" w15:restartNumberingAfterBreak="0">
    <w:nsid w:val="00000013"/>
    <w:multiLevelType w:val="single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trike w:val="0"/>
        <w:dstrike w:val="0"/>
        <w:color w:val="000000"/>
      </w:rPr>
    </w:lvl>
  </w:abstractNum>
  <w:abstractNum w:abstractNumId="18" w15:restartNumberingAfterBreak="0">
    <w:nsid w:val="00000014"/>
    <w:multiLevelType w:val="singleLevel"/>
    <w:tmpl w:val="0000001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 w:hint="default"/>
        <w:b w:val="0"/>
        <w:i w:val="0"/>
        <w:sz w:val="22"/>
      </w:rPr>
    </w:lvl>
  </w:abstractNum>
  <w:abstractNum w:abstractNumId="19" w15:restartNumberingAfterBreak="0">
    <w:nsid w:val="00000015"/>
    <w:multiLevelType w:val="singleLevel"/>
    <w:tmpl w:val="00000015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b w:val="0"/>
        <w:bCs/>
        <w:spacing w:val="-2"/>
        <w:sz w:val="22"/>
      </w:rPr>
    </w:lvl>
  </w:abstractNum>
  <w:abstractNum w:abstractNumId="20" w15:restartNumberingAfterBreak="0">
    <w:nsid w:val="00000016"/>
    <w:multiLevelType w:val="singleLevel"/>
    <w:tmpl w:val="00000016"/>
    <w:name w:val="WW8Num2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Wingdings" w:hAnsi="Wingdings" w:cs="Wingdings" w:hint="default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Univers-PL" w:hAnsi="Arial" w:cs="Arial"/>
        <w:b/>
        <w:i/>
      </w:rPr>
    </w:lvl>
  </w:abstractNum>
  <w:abstractNum w:abstractNumId="22" w15:restartNumberingAfterBreak="0">
    <w:nsid w:val="00000018"/>
    <w:multiLevelType w:val="singleLevel"/>
    <w:tmpl w:val="40F6B104"/>
    <w:name w:val="WW8Num2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i w:val="0"/>
        <w:iCs/>
        <w:strike w:val="0"/>
        <w:dstrike w:val="0"/>
        <w:color w:val="auto"/>
        <w:sz w:val="22"/>
        <w:szCs w:val="22"/>
        <w:u w:val="none"/>
      </w:rPr>
    </w:lvl>
  </w:abstractNum>
  <w:abstractNum w:abstractNumId="23" w15:restartNumberingAfterBreak="0">
    <w:nsid w:val="00000019"/>
    <w:multiLevelType w:val="multilevel"/>
    <w:tmpl w:val="00000019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Arial" w:hint="default"/>
        <w:b w:val="0"/>
        <w:i w:val="0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92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7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9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6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83" w:hanging="1800"/>
      </w:p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strike w:val="0"/>
        <w:dstrike w:val="0"/>
      </w:rPr>
    </w:lvl>
  </w:abstractNum>
  <w:abstractNum w:abstractNumId="25" w15:restartNumberingAfterBreak="0">
    <w:nsid w:val="0000001B"/>
    <w:multiLevelType w:val="singleLevel"/>
    <w:tmpl w:val="0000001B"/>
    <w:name w:val="WW8Num33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cs="Arial" w:hint="default"/>
        <w:b/>
      </w:rPr>
    </w:lvl>
  </w:abstractNum>
  <w:abstractNum w:abstractNumId="26" w15:restartNumberingAfterBreak="0">
    <w:nsid w:val="0000001C"/>
    <w:multiLevelType w:val="singleLevel"/>
    <w:tmpl w:val="0000001C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344" w:hanging="360"/>
      </w:pPr>
      <w:rPr>
        <w:rFonts w:ascii="Arial" w:hAnsi="Arial" w:cs="Arial" w:hint="default"/>
        <w:b/>
        <w:i w:val="0"/>
        <w:sz w:val="24"/>
        <w:szCs w:val="24"/>
      </w:rPr>
    </w:lvl>
  </w:abstractNum>
  <w:abstractNum w:abstractNumId="27" w15:restartNumberingAfterBreak="0">
    <w:nsid w:val="0000001D"/>
    <w:multiLevelType w:val="singleLevel"/>
    <w:tmpl w:val="0000001D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eastAsia="Calibri" w:cs="Arial" w:hint="default"/>
        <w:b w:val="0"/>
        <w:color w:val="000000"/>
        <w:szCs w:val="24"/>
      </w:rPr>
    </w:lvl>
  </w:abstractNum>
  <w:abstractNum w:abstractNumId="28" w15:restartNumberingAfterBreak="0">
    <w:nsid w:val="0000001E"/>
    <w:multiLevelType w:val="singleLevel"/>
    <w:tmpl w:val="2FB45912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HAnsi" w:hint="default"/>
        <w:b w:val="0"/>
      </w:rPr>
    </w:lvl>
  </w:abstractNum>
  <w:abstractNum w:abstractNumId="29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</w:abstractNum>
  <w:abstractNum w:abstractNumId="30" w15:restartNumberingAfterBreak="0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6A5B3E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1"/>
    <w:multiLevelType w:val="multilevel"/>
    <w:tmpl w:val="9746FACC"/>
    <w:name w:val="WW8Num3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2"/>
    <w:multiLevelType w:val="multilevel"/>
    <w:tmpl w:val="00000022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3"/>
    <w:multiLevelType w:val="multilevel"/>
    <w:tmpl w:val="05E4662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97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4"/>
    <w:multiLevelType w:val="singleLevel"/>
    <w:tmpl w:val="62D06468"/>
    <w:name w:val="WW8Num45"/>
    <w:lvl w:ilvl="0">
      <w:start w:val="6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Times New Roman" w:hint="default"/>
        <w:b/>
        <w:strike w:val="0"/>
        <w:dstrike w:val="0"/>
        <w:sz w:val="22"/>
        <w:szCs w:val="28"/>
      </w:rPr>
    </w:lvl>
  </w:abstractNum>
  <w:abstractNum w:abstractNumId="35" w15:restartNumberingAfterBreak="0">
    <w:nsid w:val="00000025"/>
    <w:multiLevelType w:val="multilevel"/>
    <w:tmpl w:val="88886DC4"/>
    <w:name w:val="WW8Num46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Theme="minorHAnsi" w:hAnsiTheme="minorHAnsi" w:cstheme="minorHAnsi" w:hint="default"/>
        <w:b/>
        <w:sz w:val="28"/>
        <w:szCs w:val="28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Calibri" w:eastAsiaTheme="minorEastAsia" w:hAnsi="Calibri" w:cs="Calibri"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sz w:val="24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0000026"/>
    <w:multiLevelType w:val="multilevel"/>
    <w:tmpl w:val="C2C8242C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strike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8" w15:restartNumberingAfterBreak="0">
    <w:nsid w:val="06E10B55"/>
    <w:multiLevelType w:val="multilevel"/>
    <w:tmpl w:val="E5C0A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7B27291"/>
    <w:multiLevelType w:val="hybridMultilevel"/>
    <w:tmpl w:val="F1A4D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2509E26">
      <w:start w:val="1"/>
      <w:numFmt w:val="decimal"/>
      <w:lvlText w:val="%2)"/>
      <w:lvlJc w:val="left"/>
      <w:pPr>
        <w:ind w:left="1440" w:hanging="360"/>
      </w:pPr>
      <w:rPr>
        <w:rFonts w:ascii="Calibri Light" w:eastAsia="Times New Roman" w:hAnsi="Calibri Light" w:cs="Calibri Ligh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235DC0"/>
    <w:multiLevelType w:val="hybridMultilevel"/>
    <w:tmpl w:val="C332E038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DB4D63"/>
    <w:multiLevelType w:val="hybridMultilevel"/>
    <w:tmpl w:val="57E0C44C"/>
    <w:lvl w:ilvl="0" w:tplc="10B8A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1FD31372"/>
    <w:multiLevelType w:val="hybridMultilevel"/>
    <w:tmpl w:val="60620942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121CB"/>
    <w:multiLevelType w:val="hybridMultilevel"/>
    <w:tmpl w:val="0D3E45A2"/>
    <w:lvl w:ilvl="0" w:tplc="AC7C9952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B06504D"/>
    <w:multiLevelType w:val="multilevel"/>
    <w:tmpl w:val="FCE6865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7" w15:restartNumberingAfterBreak="0">
    <w:nsid w:val="2CC24C61"/>
    <w:multiLevelType w:val="hybridMultilevel"/>
    <w:tmpl w:val="C67066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2CE05989"/>
    <w:multiLevelType w:val="hybridMultilevel"/>
    <w:tmpl w:val="16AE7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3450DF2"/>
    <w:multiLevelType w:val="multilevel"/>
    <w:tmpl w:val="53B6E0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3737DC9"/>
    <w:multiLevelType w:val="hybridMultilevel"/>
    <w:tmpl w:val="D0D4FE34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535FDB"/>
    <w:multiLevelType w:val="hybridMultilevel"/>
    <w:tmpl w:val="47667176"/>
    <w:lvl w:ilvl="0" w:tplc="2304C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B1839C8"/>
    <w:multiLevelType w:val="hybridMultilevel"/>
    <w:tmpl w:val="ED7EB696"/>
    <w:lvl w:ilvl="0" w:tplc="258A683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0204F40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1353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5" w15:restartNumberingAfterBreak="0">
    <w:nsid w:val="40733DD4"/>
    <w:multiLevelType w:val="multilevel"/>
    <w:tmpl w:val="6A386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6" w15:restartNumberingAfterBreak="0">
    <w:nsid w:val="40C46D0C"/>
    <w:multiLevelType w:val="hybridMultilevel"/>
    <w:tmpl w:val="0E424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65403A0"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2" w:tplc="0409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pStyle w:val="Nagwek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pStyle w:val="Nagwek9"/>
      <w:lvlText w:val="%9."/>
      <w:lvlJc w:val="right"/>
      <w:pPr>
        <w:ind w:left="6480" w:hanging="180"/>
      </w:pPr>
    </w:lvl>
  </w:abstractNum>
  <w:abstractNum w:abstractNumId="57" w15:restartNumberingAfterBreak="0">
    <w:nsid w:val="469C020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8F47B2F"/>
    <w:multiLevelType w:val="hybridMultilevel"/>
    <w:tmpl w:val="41502A6A"/>
    <w:lvl w:ilvl="0" w:tplc="7B7EF1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F70398C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1C06AA5"/>
    <w:multiLevelType w:val="hybridMultilevel"/>
    <w:tmpl w:val="9BCEBF2C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4F217A4"/>
    <w:multiLevelType w:val="hybridMultilevel"/>
    <w:tmpl w:val="56768704"/>
    <w:lvl w:ilvl="0" w:tplc="3A24DE2A">
      <w:start w:val="1"/>
      <w:numFmt w:val="ordinal"/>
      <w:lvlText w:val="%1a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5A741F3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B811F7E"/>
    <w:multiLevelType w:val="hybridMultilevel"/>
    <w:tmpl w:val="A670BB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940E8E"/>
    <w:multiLevelType w:val="multilevel"/>
    <w:tmpl w:val="3E28D96A"/>
    <w:lvl w:ilvl="0">
      <w:start w:val="3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05"/>
        </w:tabs>
        <w:ind w:left="80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7" w15:restartNumberingAfterBreak="0">
    <w:nsid w:val="611361DA"/>
    <w:multiLevelType w:val="hybridMultilevel"/>
    <w:tmpl w:val="5B46F7F0"/>
    <w:name w:val="WW8Num3922"/>
    <w:lvl w:ilvl="0" w:tplc="C44C4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1816420"/>
    <w:multiLevelType w:val="hybridMultilevel"/>
    <w:tmpl w:val="4C967B76"/>
    <w:lvl w:ilvl="0" w:tplc="02CC8BB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34235EC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3B67AE5"/>
    <w:multiLevelType w:val="hybridMultilevel"/>
    <w:tmpl w:val="4258C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4C77FFD"/>
    <w:multiLevelType w:val="hybridMultilevel"/>
    <w:tmpl w:val="32B01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811219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86560D"/>
    <w:multiLevelType w:val="hybridMultilevel"/>
    <w:tmpl w:val="0D92E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E450D56"/>
    <w:multiLevelType w:val="hybridMultilevel"/>
    <w:tmpl w:val="78A619B0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07218B3"/>
    <w:multiLevelType w:val="multilevel"/>
    <w:tmpl w:val="9F3EA4C0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6" w15:restartNumberingAfterBreak="0">
    <w:nsid w:val="74006BF9"/>
    <w:multiLevelType w:val="hybridMultilevel"/>
    <w:tmpl w:val="E53604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 w15:restartNumberingAfterBreak="0">
    <w:nsid w:val="757446D4"/>
    <w:multiLevelType w:val="hybridMultilevel"/>
    <w:tmpl w:val="E716ED28"/>
    <w:lvl w:ilvl="0" w:tplc="DF844E08">
      <w:start w:val="2"/>
      <w:numFmt w:val="ordinal"/>
      <w:lvlText w:val="%1a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79A2912"/>
    <w:multiLevelType w:val="hybridMultilevel"/>
    <w:tmpl w:val="2B0A9762"/>
    <w:lvl w:ilvl="0" w:tplc="DE7A900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3A427210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B913B60"/>
    <w:multiLevelType w:val="hybridMultilevel"/>
    <w:tmpl w:val="9BD814AC"/>
    <w:lvl w:ilvl="0" w:tplc="4E4AD51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6"/>
  </w:num>
  <w:num w:numId="2">
    <w:abstractNumId w:val="8"/>
  </w:num>
  <w:num w:numId="3">
    <w:abstractNumId w:val="27"/>
  </w:num>
  <w:num w:numId="4">
    <w:abstractNumId w:val="28"/>
  </w:num>
  <w:num w:numId="5">
    <w:abstractNumId w:val="31"/>
  </w:num>
  <w:num w:numId="6">
    <w:abstractNumId w:val="33"/>
  </w:num>
  <w:num w:numId="7">
    <w:abstractNumId w:val="35"/>
  </w:num>
  <w:num w:numId="8">
    <w:abstractNumId w:val="36"/>
  </w:num>
  <w:num w:numId="9">
    <w:abstractNumId w:val="64"/>
  </w:num>
  <w:num w:numId="10">
    <w:abstractNumId w:val="58"/>
  </w:num>
  <w:num w:numId="11">
    <w:abstractNumId w:val="55"/>
  </w:num>
  <w:num w:numId="12">
    <w:abstractNumId w:val="59"/>
  </w:num>
  <w:num w:numId="13">
    <w:abstractNumId w:val="45"/>
  </w:num>
  <w:num w:numId="14">
    <w:abstractNumId w:val="42"/>
  </w:num>
  <w:num w:numId="15">
    <w:abstractNumId w:val="49"/>
  </w:num>
  <w:num w:numId="16">
    <w:abstractNumId w:val="61"/>
  </w:num>
  <w:num w:numId="17">
    <w:abstractNumId w:val="2"/>
  </w:num>
  <w:num w:numId="18">
    <w:abstractNumId w:val="50"/>
  </w:num>
  <w:num w:numId="19">
    <w:abstractNumId w:val="52"/>
  </w:num>
  <w:num w:numId="20">
    <w:abstractNumId w:val="73"/>
  </w:num>
  <w:num w:numId="21">
    <w:abstractNumId w:val="39"/>
  </w:num>
  <w:num w:numId="22">
    <w:abstractNumId w:val="71"/>
  </w:num>
  <w:num w:numId="23">
    <w:abstractNumId w:val="74"/>
  </w:num>
  <w:num w:numId="24">
    <w:abstractNumId w:val="43"/>
  </w:num>
  <w:num w:numId="25">
    <w:abstractNumId w:val="40"/>
  </w:num>
  <w:num w:numId="26">
    <w:abstractNumId w:val="51"/>
  </w:num>
  <w:num w:numId="27">
    <w:abstractNumId w:val="38"/>
  </w:num>
  <w:num w:numId="28">
    <w:abstractNumId w:val="76"/>
  </w:num>
  <w:num w:numId="29">
    <w:abstractNumId w:val="41"/>
  </w:num>
  <w:num w:numId="30">
    <w:abstractNumId w:val="65"/>
  </w:num>
  <w:num w:numId="31">
    <w:abstractNumId w:val="47"/>
  </w:num>
  <w:num w:numId="32">
    <w:abstractNumId w:val="53"/>
  </w:num>
  <w:num w:numId="33">
    <w:abstractNumId w:val="78"/>
  </w:num>
  <w:num w:numId="34">
    <w:abstractNumId w:val="48"/>
  </w:num>
  <w:num w:numId="35">
    <w:abstractNumId w:val="46"/>
  </w:num>
  <w:num w:numId="36">
    <w:abstractNumId w:val="75"/>
  </w:num>
  <w:num w:numId="37">
    <w:abstractNumId w:val="70"/>
  </w:num>
  <w:num w:numId="38">
    <w:abstractNumId w:val="63"/>
  </w:num>
  <w:num w:numId="39">
    <w:abstractNumId w:val="69"/>
  </w:num>
  <w:num w:numId="40">
    <w:abstractNumId w:val="67"/>
  </w:num>
  <w:num w:numId="41">
    <w:abstractNumId w:val="44"/>
  </w:num>
  <w:num w:numId="42">
    <w:abstractNumId w:val="72"/>
  </w:num>
  <w:num w:numId="43">
    <w:abstractNumId w:val="68"/>
  </w:num>
  <w:num w:numId="44">
    <w:abstractNumId w:val="57"/>
  </w:num>
  <w:num w:numId="45">
    <w:abstractNumId w:val="66"/>
  </w:num>
  <w:num w:numId="46">
    <w:abstractNumId w:val="60"/>
  </w:num>
  <w:num w:numId="47">
    <w:abstractNumId w:val="54"/>
  </w:num>
  <w:num w:numId="48">
    <w:abstractNumId w:val="79"/>
  </w:num>
  <w:num w:numId="49">
    <w:abstractNumId w:val="62"/>
  </w:num>
  <w:num w:numId="50">
    <w:abstractNumId w:val="7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747"/>
    <w:rsid w:val="000009F0"/>
    <w:rsid w:val="000021CF"/>
    <w:rsid w:val="00004A6A"/>
    <w:rsid w:val="00005801"/>
    <w:rsid w:val="000066F4"/>
    <w:rsid w:val="00020B03"/>
    <w:rsid w:val="00024D85"/>
    <w:rsid w:val="0002598B"/>
    <w:rsid w:val="00031EE9"/>
    <w:rsid w:val="00042D5F"/>
    <w:rsid w:val="00054A5D"/>
    <w:rsid w:val="0005633B"/>
    <w:rsid w:val="00060E52"/>
    <w:rsid w:val="000773C1"/>
    <w:rsid w:val="000803EB"/>
    <w:rsid w:val="000822D5"/>
    <w:rsid w:val="00084EC9"/>
    <w:rsid w:val="00087099"/>
    <w:rsid w:val="00090BBB"/>
    <w:rsid w:val="00090F7C"/>
    <w:rsid w:val="00091685"/>
    <w:rsid w:val="00092952"/>
    <w:rsid w:val="000A0C62"/>
    <w:rsid w:val="000A1143"/>
    <w:rsid w:val="000A12B4"/>
    <w:rsid w:val="000A35F7"/>
    <w:rsid w:val="000A72C0"/>
    <w:rsid w:val="000B61E6"/>
    <w:rsid w:val="000C4A14"/>
    <w:rsid w:val="000E45DC"/>
    <w:rsid w:val="000E64B1"/>
    <w:rsid w:val="000F4844"/>
    <w:rsid w:val="00102362"/>
    <w:rsid w:val="00103522"/>
    <w:rsid w:val="00103895"/>
    <w:rsid w:val="00113B09"/>
    <w:rsid w:val="00117E23"/>
    <w:rsid w:val="0012030C"/>
    <w:rsid w:val="00121796"/>
    <w:rsid w:val="0012244A"/>
    <w:rsid w:val="001272A2"/>
    <w:rsid w:val="00132A6D"/>
    <w:rsid w:val="001343DA"/>
    <w:rsid w:val="0013660B"/>
    <w:rsid w:val="001369B0"/>
    <w:rsid w:val="00136EDF"/>
    <w:rsid w:val="00141A68"/>
    <w:rsid w:val="00157310"/>
    <w:rsid w:val="00163529"/>
    <w:rsid w:val="001648AE"/>
    <w:rsid w:val="001651C1"/>
    <w:rsid w:val="00166830"/>
    <w:rsid w:val="001704C2"/>
    <w:rsid w:val="001728E7"/>
    <w:rsid w:val="001821BA"/>
    <w:rsid w:val="0018417E"/>
    <w:rsid w:val="001875CD"/>
    <w:rsid w:val="001902D9"/>
    <w:rsid w:val="00194313"/>
    <w:rsid w:val="00197446"/>
    <w:rsid w:val="001A13FE"/>
    <w:rsid w:val="001A7422"/>
    <w:rsid w:val="001B4102"/>
    <w:rsid w:val="001B5066"/>
    <w:rsid w:val="001C03E0"/>
    <w:rsid w:val="001D4BC1"/>
    <w:rsid w:val="001D6D60"/>
    <w:rsid w:val="001F042B"/>
    <w:rsid w:val="00200223"/>
    <w:rsid w:val="00207DC2"/>
    <w:rsid w:val="00215BC0"/>
    <w:rsid w:val="002224A4"/>
    <w:rsid w:val="002302B7"/>
    <w:rsid w:val="00231095"/>
    <w:rsid w:val="002338EA"/>
    <w:rsid w:val="00233C25"/>
    <w:rsid w:val="00236CD1"/>
    <w:rsid w:val="00237C5F"/>
    <w:rsid w:val="00237EF0"/>
    <w:rsid w:val="0024120C"/>
    <w:rsid w:val="00244B97"/>
    <w:rsid w:val="00245203"/>
    <w:rsid w:val="00245AD3"/>
    <w:rsid w:val="00247951"/>
    <w:rsid w:val="00253CAD"/>
    <w:rsid w:val="0025619F"/>
    <w:rsid w:val="0025717C"/>
    <w:rsid w:val="00262691"/>
    <w:rsid w:val="0026275C"/>
    <w:rsid w:val="00264304"/>
    <w:rsid w:val="002736CC"/>
    <w:rsid w:val="002747D0"/>
    <w:rsid w:val="0028043F"/>
    <w:rsid w:val="00280A46"/>
    <w:rsid w:val="0028228C"/>
    <w:rsid w:val="0029219E"/>
    <w:rsid w:val="00292519"/>
    <w:rsid w:val="0029714E"/>
    <w:rsid w:val="002A0B15"/>
    <w:rsid w:val="002A49ED"/>
    <w:rsid w:val="002A5AB8"/>
    <w:rsid w:val="002B19FE"/>
    <w:rsid w:val="002B5F52"/>
    <w:rsid w:val="002C138A"/>
    <w:rsid w:val="002C26E2"/>
    <w:rsid w:val="002C3C76"/>
    <w:rsid w:val="002E0543"/>
    <w:rsid w:val="002E2559"/>
    <w:rsid w:val="002E5EA0"/>
    <w:rsid w:val="002F1DB8"/>
    <w:rsid w:val="00303A78"/>
    <w:rsid w:val="00303D70"/>
    <w:rsid w:val="00313465"/>
    <w:rsid w:val="0031430A"/>
    <w:rsid w:val="003201BA"/>
    <w:rsid w:val="00321571"/>
    <w:rsid w:val="00326BFF"/>
    <w:rsid w:val="00330873"/>
    <w:rsid w:val="00337E72"/>
    <w:rsid w:val="003411AA"/>
    <w:rsid w:val="003424CB"/>
    <w:rsid w:val="00347647"/>
    <w:rsid w:val="00347755"/>
    <w:rsid w:val="003516E2"/>
    <w:rsid w:val="00352958"/>
    <w:rsid w:val="003553E3"/>
    <w:rsid w:val="00355CC9"/>
    <w:rsid w:val="003663C7"/>
    <w:rsid w:val="0036701A"/>
    <w:rsid w:val="00367EC1"/>
    <w:rsid w:val="00371116"/>
    <w:rsid w:val="00371604"/>
    <w:rsid w:val="00381BFD"/>
    <w:rsid w:val="003A6371"/>
    <w:rsid w:val="003C5B5C"/>
    <w:rsid w:val="003C6069"/>
    <w:rsid w:val="003D4812"/>
    <w:rsid w:val="003E56D4"/>
    <w:rsid w:val="004040FB"/>
    <w:rsid w:val="00404820"/>
    <w:rsid w:val="00410E52"/>
    <w:rsid w:val="0041280E"/>
    <w:rsid w:val="0041417E"/>
    <w:rsid w:val="00421E21"/>
    <w:rsid w:val="00423A32"/>
    <w:rsid w:val="00452DEA"/>
    <w:rsid w:val="0045432E"/>
    <w:rsid w:val="004618AE"/>
    <w:rsid w:val="0046425F"/>
    <w:rsid w:val="00491872"/>
    <w:rsid w:val="0049348E"/>
    <w:rsid w:val="00496A2A"/>
    <w:rsid w:val="004B4D85"/>
    <w:rsid w:val="004B55DA"/>
    <w:rsid w:val="004C1213"/>
    <w:rsid w:val="004C6030"/>
    <w:rsid w:val="004D04ED"/>
    <w:rsid w:val="004D10F1"/>
    <w:rsid w:val="004D6DA1"/>
    <w:rsid w:val="004E5D8E"/>
    <w:rsid w:val="004E62E0"/>
    <w:rsid w:val="004E769A"/>
    <w:rsid w:val="004F7948"/>
    <w:rsid w:val="00501518"/>
    <w:rsid w:val="0051207E"/>
    <w:rsid w:val="00514EC2"/>
    <w:rsid w:val="0051626F"/>
    <w:rsid w:val="005260F1"/>
    <w:rsid w:val="005274E3"/>
    <w:rsid w:val="00534798"/>
    <w:rsid w:val="00534B8D"/>
    <w:rsid w:val="0053760E"/>
    <w:rsid w:val="00540549"/>
    <w:rsid w:val="00540582"/>
    <w:rsid w:val="005414FA"/>
    <w:rsid w:val="00550B9D"/>
    <w:rsid w:val="00553003"/>
    <w:rsid w:val="00555889"/>
    <w:rsid w:val="00563C59"/>
    <w:rsid w:val="0057647D"/>
    <w:rsid w:val="00576B0F"/>
    <w:rsid w:val="005858F7"/>
    <w:rsid w:val="0059100E"/>
    <w:rsid w:val="00595E82"/>
    <w:rsid w:val="005B65F9"/>
    <w:rsid w:val="005C08CD"/>
    <w:rsid w:val="005C40D3"/>
    <w:rsid w:val="005C6266"/>
    <w:rsid w:val="005C63EE"/>
    <w:rsid w:val="005D4CA7"/>
    <w:rsid w:val="005E639E"/>
    <w:rsid w:val="005E71AC"/>
    <w:rsid w:val="005F0E43"/>
    <w:rsid w:val="005F5372"/>
    <w:rsid w:val="006016E7"/>
    <w:rsid w:val="00610068"/>
    <w:rsid w:val="00610BCF"/>
    <w:rsid w:val="00630269"/>
    <w:rsid w:val="00632C1A"/>
    <w:rsid w:val="00633385"/>
    <w:rsid w:val="00635C55"/>
    <w:rsid w:val="00636975"/>
    <w:rsid w:val="00637747"/>
    <w:rsid w:val="0064344C"/>
    <w:rsid w:val="006437AE"/>
    <w:rsid w:val="00645214"/>
    <w:rsid w:val="00657B32"/>
    <w:rsid w:val="00657FE4"/>
    <w:rsid w:val="00661696"/>
    <w:rsid w:val="00662415"/>
    <w:rsid w:val="00663B41"/>
    <w:rsid w:val="00670C73"/>
    <w:rsid w:val="006715E3"/>
    <w:rsid w:val="00683FC3"/>
    <w:rsid w:val="00692569"/>
    <w:rsid w:val="006967A9"/>
    <w:rsid w:val="0069703F"/>
    <w:rsid w:val="006A0FB1"/>
    <w:rsid w:val="006B3D2B"/>
    <w:rsid w:val="006B3DC2"/>
    <w:rsid w:val="006B5450"/>
    <w:rsid w:val="006B604F"/>
    <w:rsid w:val="006C3C46"/>
    <w:rsid w:val="006D1A75"/>
    <w:rsid w:val="006E2846"/>
    <w:rsid w:val="006F1C7E"/>
    <w:rsid w:val="006F2395"/>
    <w:rsid w:val="006F7D81"/>
    <w:rsid w:val="00702D47"/>
    <w:rsid w:val="0070370A"/>
    <w:rsid w:val="00704BAE"/>
    <w:rsid w:val="0072137C"/>
    <w:rsid w:val="00724D8F"/>
    <w:rsid w:val="007276E9"/>
    <w:rsid w:val="00734DB7"/>
    <w:rsid w:val="0074036F"/>
    <w:rsid w:val="007403F7"/>
    <w:rsid w:val="00741CCE"/>
    <w:rsid w:val="0074400F"/>
    <w:rsid w:val="007514E5"/>
    <w:rsid w:val="00752EC2"/>
    <w:rsid w:val="00766125"/>
    <w:rsid w:val="00775C59"/>
    <w:rsid w:val="007761AF"/>
    <w:rsid w:val="00784A7A"/>
    <w:rsid w:val="007862C3"/>
    <w:rsid w:val="0078673F"/>
    <w:rsid w:val="00787A97"/>
    <w:rsid w:val="00787C34"/>
    <w:rsid w:val="00791258"/>
    <w:rsid w:val="007924FD"/>
    <w:rsid w:val="0079548F"/>
    <w:rsid w:val="00795875"/>
    <w:rsid w:val="007A1D6D"/>
    <w:rsid w:val="007A20CE"/>
    <w:rsid w:val="007A6A70"/>
    <w:rsid w:val="007A7112"/>
    <w:rsid w:val="007B02A9"/>
    <w:rsid w:val="007B7CED"/>
    <w:rsid w:val="007C7CB7"/>
    <w:rsid w:val="007D0747"/>
    <w:rsid w:val="007D316A"/>
    <w:rsid w:val="007D6FD3"/>
    <w:rsid w:val="007E0554"/>
    <w:rsid w:val="007F1F65"/>
    <w:rsid w:val="007F6278"/>
    <w:rsid w:val="007F7DCA"/>
    <w:rsid w:val="008062A1"/>
    <w:rsid w:val="0080692F"/>
    <w:rsid w:val="0081277C"/>
    <w:rsid w:val="0081425C"/>
    <w:rsid w:val="0082728E"/>
    <w:rsid w:val="008272E0"/>
    <w:rsid w:val="0083373B"/>
    <w:rsid w:val="008362EF"/>
    <w:rsid w:val="00837914"/>
    <w:rsid w:val="00846BB9"/>
    <w:rsid w:val="0085180F"/>
    <w:rsid w:val="008531EC"/>
    <w:rsid w:val="008554AC"/>
    <w:rsid w:val="0088223A"/>
    <w:rsid w:val="00882E8F"/>
    <w:rsid w:val="00883634"/>
    <w:rsid w:val="008857EF"/>
    <w:rsid w:val="00890085"/>
    <w:rsid w:val="008A1A84"/>
    <w:rsid w:val="008A1EFC"/>
    <w:rsid w:val="008A3E1D"/>
    <w:rsid w:val="008A4C87"/>
    <w:rsid w:val="008B097D"/>
    <w:rsid w:val="008B2C61"/>
    <w:rsid w:val="008B2DEB"/>
    <w:rsid w:val="008B3AC7"/>
    <w:rsid w:val="008B3B00"/>
    <w:rsid w:val="008B3C5E"/>
    <w:rsid w:val="008B52A6"/>
    <w:rsid w:val="008C3913"/>
    <w:rsid w:val="008C7259"/>
    <w:rsid w:val="008C777C"/>
    <w:rsid w:val="008D2450"/>
    <w:rsid w:val="008D6127"/>
    <w:rsid w:val="008E6CD6"/>
    <w:rsid w:val="008F1704"/>
    <w:rsid w:val="008F6A49"/>
    <w:rsid w:val="00902848"/>
    <w:rsid w:val="009074C5"/>
    <w:rsid w:val="00912426"/>
    <w:rsid w:val="00913EF8"/>
    <w:rsid w:val="00917E6F"/>
    <w:rsid w:val="009214F1"/>
    <w:rsid w:val="0092419A"/>
    <w:rsid w:val="00925B63"/>
    <w:rsid w:val="009302D2"/>
    <w:rsid w:val="00935FB7"/>
    <w:rsid w:val="00936EB5"/>
    <w:rsid w:val="0094119C"/>
    <w:rsid w:val="0094128B"/>
    <w:rsid w:val="0094366E"/>
    <w:rsid w:val="00953583"/>
    <w:rsid w:val="00954FA8"/>
    <w:rsid w:val="00963306"/>
    <w:rsid w:val="00973E16"/>
    <w:rsid w:val="00975D23"/>
    <w:rsid w:val="00976CA6"/>
    <w:rsid w:val="009778D3"/>
    <w:rsid w:val="00982017"/>
    <w:rsid w:val="0099631F"/>
    <w:rsid w:val="00997F47"/>
    <w:rsid w:val="009A2D37"/>
    <w:rsid w:val="009C34F3"/>
    <w:rsid w:val="009C65F0"/>
    <w:rsid w:val="009C71B3"/>
    <w:rsid w:val="009C7FD3"/>
    <w:rsid w:val="009D0BCD"/>
    <w:rsid w:val="009D1B80"/>
    <w:rsid w:val="009D6466"/>
    <w:rsid w:val="009E0D3E"/>
    <w:rsid w:val="009E62A6"/>
    <w:rsid w:val="009E7F71"/>
    <w:rsid w:val="009F0E65"/>
    <w:rsid w:val="009F43B4"/>
    <w:rsid w:val="00A022BA"/>
    <w:rsid w:val="00A130EC"/>
    <w:rsid w:val="00A162E6"/>
    <w:rsid w:val="00A249E4"/>
    <w:rsid w:val="00A33D60"/>
    <w:rsid w:val="00A3795D"/>
    <w:rsid w:val="00A4065C"/>
    <w:rsid w:val="00A41298"/>
    <w:rsid w:val="00A44CD1"/>
    <w:rsid w:val="00A50B55"/>
    <w:rsid w:val="00A547B4"/>
    <w:rsid w:val="00A608C8"/>
    <w:rsid w:val="00A60B15"/>
    <w:rsid w:val="00A653C4"/>
    <w:rsid w:val="00A706D4"/>
    <w:rsid w:val="00A7150E"/>
    <w:rsid w:val="00A747C6"/>
    <w:rsid w:val="00A75205"/>
    <w:rsid w:val="00A84316"/>
    <w:rsid w:val="00A87B97"/>
    <w:rsid w:val="00A9184A"/>
    <w:rsid w:val="00A96671"/>
    <w:rsid w:val="00A96D63"/>
    <w:rsid w:val="00A97A7B"/>
    <w:rsid w:val="00AA50D6"/>
    <w:rsid w:val="00AA58DF"/>
    <w:rsid w:val="00AB1782"/>
    <w:rsid w:val="00AB6CFA"/>
    <w:rsid w:val="00AC07AE"/>
    <w:rsid w:val="00AC17A2"/>
    <w:rsid w:val="00AC42C2"/>
    <w:rsid w:val="00AC6B1A"/>
    <w:rsid w:val="00AD0752"/>
    <w:rsid w:val="00AD1406"/>
    <w:rsid w:val="00AF2E15"/>
    <w:rsid w:val="00AF4C6E"/>
    <w:rsid w:val="00B00AB5"/>
    <w:rsid w:val="00B01F9A"/>
    <w:rsid w:val="00B04E79"/>
    <w:rsid w:val="00B07CF9"/>
    <w:rsid w:val="00B1720D"/>
    <w:rsid w:val="00B17BE7"/>
    <w:rsid w:val="00B23373"/>
    <w:rsid w:val="00B237BC"/>
    <w:rsid w:val="00B24FF0"/>
    <w:rsid w:val="00B33F02"/>
    <w:rsid w:val="00B34874"/>
    <w:rsid w:val="00B41161"/>
    <w:rsid w:val="00B44906"/>
    <w:rsid w:val="00B54F97"/>
    <w:rsid w:val="00B560A5"/>
    <w:rsid w:val="00B56E07"/>
    <w:rsid w:val="00B6073F"/>
    <w:rsid w:val="00B6253E"/>
    <w:rsid w:val="00B670E7"/>
    <w:rsid w:val="00B67E20"/>
    <w:rsid w:val="00B72A49"/>
    <w:rsid w:val="00B75404"/>
    <w:rsid w:val="00B76295"/>
    <w:rsid w:val="00B80DC1"/>
    <w:rsid w:val="00B8369E"/>
    <w:rsid w:val="00B83A77"/>
    <w:rsid w:val="00B95577"/>
    <w:rsid w:val="00B9760E"/>
    <w:rsid w:val="00BA5DA5"/>
    <w:rsid w:val="00BC371E"/>
    <w:rsid w:val="00BC5BEB"/>
    <w:rsid w:val="00BC5FEA"/>
    <w:rsid w:val="00BD1793"/>
    <w:rsid w:val="00BD231A"/>
    <w:rsid w:val="00BE1543"/>
    <w:rsid w:val="00BE2D26"/>
    <w:rsid w:val="00C0145F"/>
    <w:rsid w:val="00C03025"/>
    <w:rsid w:val="00C0310A"/>
    <w:rsid w:val="00C056D0"/>
    <w:rsid w:val="00C227A3"/>
    <w:rsid w:val="00C316D9"/>
    <w:rsid w:val="00C37B63"/>
    <w:rsid w:val="00C45E4A"/>
    <w:rsid w:val="00C53CE2"/>
    <w:rsid w:val="00C54199"/>
    <w:rsid w:val="00C54241"/>
    <w:rsid w:val="00C613A2"/>
    <w:rsid w:val="00C639C3"/>
    <w:rsid w:val="00C712C2"/>
    <w:rsid w:val="00C80921"/>
    <w:rsid w:val="00C823C0"/>
    <w:rsid w:val="00C9059F"/>
    <w:rsid w:val="00C90C54"/>
    <w:rsid w:val="00CB2B3E"/>
    <w:rsid w:val="00CB322E"/>
    <w:rsid w:val="00CB3755"/>
    <w:rsid w:val="00CB6B50"/>
    <w:rsid w:val="00CC1784"/>
    <w:rsid w:val="00CC41E3"/>
    <w:rsid w:val="00CC4EC4"/>
    <w:rsid w:val="00CD1A10"/>
    <w:rsid w:val="00CD557F"/>
    <w:rsid w:val="00CE2C95"/>
    <w:rsid w:val="00CF00A2"/>
    <w:rsid w:val="00CF03AC"/>
    <w:rsid w:val="00CF23EF"/>
    <w:rsid w:val="00CF30EB"/>
    <w:rsid w:val="00CF3CFC"/>
    <w:rsid w:val="00D05B07"/>
    <w:rsid w:val="00D105E6"/>
    <w:rsid w:val="00D10959"/>
    <w:rsid w:val="00D16BC5"/>
    <w:rsid w:val="00D27884"/>
    <w:rsid w:val="00D33058"/>
    <w:rsid w:val="00D35A6D"/>
    <w:rsid w:val="00D409FD"/>
    <w:rsid w:val="00D52675"/>
    <w:rsid w:val="00D52D88"/>
    <w:rsid w:val="00D53585"/>
    <w:rsid w:val="00D5429C"/>
    <w:rsid w:val="00D54F28"/>
    <w:rsid w:val="00D601BC"/>
    <w:rsid w:val="00D77B12"/>
    <w:rsid w:val="00D96219"/>
    <w:rsid w:val="00D968AF"/>
    <w:rsid w:val="00DA4127"/>
    <w:rsid w:val="00DA45F2"/>
    <w:rsid w:val="00DA7951"/>
    <w:rsid w:val="00DB1DE9"/>
    <w:rsid w:val="00DC3B57"/>
    <w:rsid w:val="00DC64DF"/>
    <w:rsid w:val="00DC7636"/>
    <w:rsid w:val="00DD14B7"/>
    <w:rsid w:val="00DD1B25"/>
    <w:rsid w:val="00DD3481"/>
    <w:rsid w:val="00DE159C"/>
    <w:rsid w:val="00DE1AE0"/>
    <w:rsid w:val="00DE2608"/>
    <w:rsid w:val="00DF4C5F"/>
    <w:rsid w:val="00DF60BE"/>
    <w:rsid w:val="00E02835"/>
    <w:rsid w:val="00E11491"/>
    <w:rsid w:val="00E11CD0"/>
    <w:rsid w:val="00E1343A"/>
    <w:rsid w:val="00E1649A"/>
    <w:rsid w:val="00E2583B"/>
    <w:rsid w:val="00E26488"/>
    <w:rsid w:val="00E33564"/>
    <w:rsid w:val="00E371E7"/>
    <w:rsid w:val="00E377FA"/>
    <w:rsid w:val="00E41E99"/>
    <w:rsid w:val="00E42F90"/>
    <w:rsid w:val="00E432C7"/>
    <w:rsid w:val="00E45857"/>
    <w:rsid w:val="00E70D06"/>
    <w:rsid w:val="00E87E0E"/>
    <w:rsid w:val="00E90948"/>
    <w:rsid w:val="00E91C34"/>
    <w:rsid w:val="00E92131"/>
    <w:rsid w:val="00E9309A"/>
    <w:rsid w:val="00E93A44"/>
    <w:rsid w:val="00E94504"/>
    <w:rsid w:val="00EA05AF"/>
    <w:rsid w:val="00EB297B"/>
    <w:rsid w:val="00EB4500"/>
    <w:rsid w:val="00EB526C"/>
    <w:rsid w:val="00EC339F"/>
    <w:rsid w:val="00EC3719"/>
    <w:rsid w:val="00EC4DE4"/>
    <w:rsid w:val="00EC63FF"/>
    <w:rsid w:val="00ED0755"/>
    <w:rsid w:val="00ED384E"/>
    <w:rsid w:val="00ED3EFF"/>
    <w:rsid w:val="00ED7547"/>
    <w:rsid w:val="00EE39B1"/>
    <w:rsid w:val="00EE657D"/>
    <w:rsid w:val="00EE7D81"/>
    <w:rsid w:val="00EF1176"/>
    <w:rsid w:val="00EF344D"/>
    <w:rsid w:val="00F00838"/>
    <w:rsid w:val="00F06A38"/>
    <w:rsid w:val="00F14D45"/>
    <w:rsid w:val="00F25C6D"/>
    <w:rsid w:val="00F26680"/>
    <w:rsid w:val="00F272F8"/>
    <w:rsid w:val="00F337E4"/>
    <w:rsid w:val="00F33955"/>
    <w:rsid w:val="00F353E7"/>
    <w:rsid w:val="00F4139C"/>
    <w:rsid w:val="00F44AC0"/>
    <w:rsid w:val="00F51262"/>
    <w:rsid w:val="00F52749"/>
    <w:rsid w:val="00F53726"/>
    <w:rsid w:val="00F635A7"/>
    <w:rsid w:val="00F65542"/>
    <w:rsid w:val="00F65843"/>
    <w:rsid w:val="00F6704F"/>
    <w:rsid w:val="00F72C36"/>
    <w:rsid w:val="00F81DA5"/>
    <w:rsid w:val="00F82BE2"/>
    <w:rsid w:val="00F87C15"/>
    <w:rsid w:val="00F920E2"/>
    <w:rsid w:val="00F958B5"/>
    <w:rsid w:val="00FA0139"/>
    <w:rsid w:val="00FA4A11"/>
    <w:rsid w:val="00FB1943"/>
    <w:rsid w:val="00FB216B"/>
    <w:rsid w:val="00FB319E"/>
    <w:rsid w:val="00FB4E5A"/>
    <w:rsid w:val="00FC1D55"/>
    <w:rsid w:val="00FC6BF5"/>
    <w:rsid w:val="00FD2624"/>
    <w:rsid w:val="00FD3410"/>
    <w:rsid w:val="00FD4A91"/>
    <w:rsid w:val="00FE0516"/>
    <w:rsid w:val="00FE22B9"/>
    <w:rsid w:val="00FE25A0"/>
    <w:rsid w:val="00FE4DA8"/>
    <w:rsid w:val="00FF060A"/>
    <w:rsid w:val="00FF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DECA0"/>
  <w15:chartTrackingRefBased/>
  <w15:docId w15:val="{9C8A7092-21C5-4BEC-BB1D-42095113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5A6D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qFormat/>
    <w:rsid w:val="007F1F65"/>
    <w:pPr>
      <w:suppressAutoHyphens/>
      <w:spacing w:after="0" w:line="360" w:lineRule="auto"/>
      <w:outlineLvl w:val="0"/>
    </w:pPr>
    <w:rPr>
      <w:rFonts w:eastAsia="Times New Roman" w:cstheme="minorHAnsi"/>
      <w:b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C08CD"/>
    <w:pPr>
      <w:shd w:val="clear" w:color="auto" w:fill="FFFFFF"/>
      <w:spacing w:after="0" w:line="360" w:lineRule="auto"/>
      <w:ind w:right="-35"/>
      <w:outlineLvl w:val="1"/>
    </w:pPr>
    <w:rPr>
      <w:rFonts w:ascii="Calibri" w:eastAsia="Times New Roman" w:hAnsi="Calibri" w:cs="Calibri"/>
      <w:b/>
      <w:i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E25A0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Nagwek4">
    <w:name w:val="heading 4"/>
    <w:basedOn w:val="Nagwek1"/>
    <w:next w:val="Normalny"/>
    <w:link w:val="Nagwek4Znak"/>
    <w:qFormat/>
    <w:rsid w:val="009D6466"/>
    <w:pPr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A58DF"/>
    <w:pPr>
      <w:spacing w:after="0" w:line="360" w:lineRule="auto"/>
      <w:outlineLvl w:val="4"/>
    </w:pPr>
    <w:rPr>
      <w:rFonts w:ascii="Calibri" w:eastAsia="Times New Roman" w:hAnsi="Calibri" w:cs="Calibri"/>
      <w:b/>
      <w:lang w:eastAsia="pl-PL"/>
    </w:rPr>
  </w:style>
  <w:style w:type="paragraph" w:styleId="Nagwek6">
    <w:name w:val="heading 6"/>
    <w:aliases w:val="Nagłówek SWZ"/>
    <w:basedOn w:val="Normalny"/>
    <w:next w:val="Normalny"/>
    <w:link w:val="Nagwek6Znak"/>
    <w:qFormat/>
    <w:rsid w:val="00E11CD0"/>
    <w:pPr>
      <w:keepNext/>
      <w:numPr>
        <w:ilvl w:val="5"/>
        <w:numId w:val="1"/>
      </w:numPr>
      <w:suppressAutoHyphens/>
      <w:spacing w:after="0" w:line="240" w:lineRule="auto"/>
      <w:ind w:left="450"/>
      <w:outlineLvl w:val="5"/>
    </w:pPr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A58DF"/>
    <w:pPr>
      <w:shd w:val="clear" w:color="auto" w:fill="FFFFFF"/>
      <w:spacing w:after="0" w:line="360" w:lineRule="auto"/>
      <w:ind w:right="-35"/>
      <w:outlineLvl w:val="6"/>
    </w:pPr>
    <w:rPr>
      <w:rFonts w:ascii="Calibri" w:eastAsia="Times New Roman" w:hAnsi="Calibri" w:cs="Calibri"/>
      <w:b/>
      <w:i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E25A0"/>
    <w:pPr>
      <w:keepNext/>
      <w:numPr>
        <w:ilvl w:val="7"/>
        <w:numId w:val="1"/>
      </w:numPr>
      <w:suppressAutoHyphens/>
      <w:spacing w:after="0" w:line="240" w:lineRule="auto"/>
      <w:ind w:right="-88"/>
      <w:jc w:val="center"/>
      <w:outlineLvl w:val="7"/>
    </w:pPr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E25A0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A6A7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D316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cs-CZ"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uiPriority w:val="34"/>
    <w:qFormat/>
    <w:rsid w:val="007D316A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cs-CZ" w:eastAsia="pl-PL"/>
    </w:rPr>
  </w:style>
  <w:style w:type="character" w:styleId="Hipercze">
    <w:name w:val="Hyperlink"/>
    <w:basedOn w:val="Domylnaczcionkaakapitu"/>
    <w:unhideWhenUsed/>
    <w:rsid w:val="007D316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C3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75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C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75C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775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75C59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F1F65"/>
    <w:rPr>
      <w:rFonts w:eastAsia="Times New Roman" w:cstheme="minorHAnsi"/>
      <w:b/>
      <w:lang w:eastAsia="ar-SA"/>
    </w:rPr>
  </w:style>
  <w:style w:type="character" w:customStyle="1" w:styleId="Nagwek2Znak">
    <w:name w:val="Nagłówek 2 Znak"/>
    <w:basedOn w:val="Domylnaczcionkaakapitu"/>
    <w:link w:val="Nagwek2"/>
    <w:rsid w:val="005C08CD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3Znak">
    <w:name w:val="Nagłówek 3 Znak"/>
    <w:basedOn w:val="Domylnaczcionkaakapitu"/>
    <w:link w:val="Nagwek3"/>
    <w:rsid w:val="00FE25A0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9D6466"/>
    <w:rPr>
      <w:rFonts w:eastAsia="Times New Roman" w:cstheme="minorHAnsi"/>
      <w:b/>
      <w:lang w:eastAsia="ar-SA"/>
    </w:rPr>
  </w:style>
  <w:style w:type="character" w:customStyle="1" w:styleId="Nagwek5Znak">
    <w:name w:val="Nagłówek 5 Znak"/>
    <w:basedOn w:val="Domylnaczcionkaakapitu"/>
    <w:link w:val="Nagwek5"/>
    <w:rsid w:val="00AA58DF"/>
    <w:rPr>
      <w:rFonts w:ascii="Calibri" w:eastAsia="Times New Roman" w:hAnsi="Calibri" w:cs="Calibri"/>
      <w:b/>
      <w:lang w:eastAsia="pl-PL"/>
    </w:rPr>
  </w:style>
  <w:style w:type="character" w:customStyle="1" w:styleId="Nagwek6Znak">
    <w:name w:val="Nagłówek 6 Znak"/>
    <w:aliases w:val="Nagłówek SWZ Znak"/>
    <w:basedOn w:val="Domylnaczcionkaakapitu"/>
    <w:link w:val="Nagwek6"/>
    <w:rsid w:val="00E11CD0"/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AA58DF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8Znak">
    <w:name w:val="Nagłówek 8 Znak"/>
    <w:basedOn w:val="Domylnaczcionkaakapitu"/>
    <w:link w:val="Nagwek8"/>
    <w:rsid w:val="00FE25A0"/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FE25A0"/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FE25A0"/>
  </w:style>
  <w:style w:type="character" w:customStyle="1" w:styleId="WW8Num1z0">
    <w:name w:val="WW8Num1z0"/>
    <w:rsid w:val="00FE25A0"/>
    <w:rPr>
      <w:b w:val="0"/>
      <w:i w:val="0"/>
    </w:rPr>
  </w:style>
  <w:style w:type="character" w:customStyle="1" w:styleId="WW8Num1z1">
    <w:name w:val="WW8Num1z1"/>
    <w:rsid w:val="00FE25A0"/>
    <w:rPr>
      <w:rFonts w:ascii="Arial" w:eastAsia="Times New Roman" w:hAnsi="Arial" w:cs="Arial"/>
    </w:rPr>
  </w:style>
  <w:style w:type="character" w:customStyle="1" w:styleId="WW8Num1z2">
    <w:name w:val="WW8Num1z2"/>
    <w:rsid w:val="00FE25A0"/>
  </w:style>
  <w:style w:type="character" w:customStyle="1" w:styleId="WW8Num1z3">
    <w:name w:val="WW8Num1z3"/>
    <w:rsid w:val="00FE25A0"/>
  </w:style>
  <w:style w:type="character" w:customStyle="1" w:styleId="WW8Num1z4">
    <w:name w:val="WW8Num1z4"/>
    <w:rsid w:val="00FE25A0"/>
  </w:style>
  <w:style w:type="character" w:customStyle="1" w:styleId="WW8Num1z5">
    <w:name w:val="WW8Num1z5"/>
    <w:rsid w:val="00FE25A0"/>
  </w:style>
  <w:style w:type="character" w:customStyle="1" w:styleId="WW8Num1z6">
    <w:name w:val="WW8Num1z6"/>
    <w:rsid w:val="00FE25A0"/>
  </w:style>
  <w:style w:type="character" w:customStyle="1" w:styleId="WW8Num1z7">
    <w:name w:val="WW8Num1z7"/>
    <w:rsid w:val="00FE25A0"/>
  </w:style>
  <w:style w:type="character" w:customStyle="1" w:styleId="WW8Num1z8">
    <w:name w:val="WW8Num1z8"/>
    <w:rsid w:val="00FE25A0"/>
  </w:style>
  <w:style w:type="character" w:customStyle="1" w:styleId="WW8Num2z0">
    <w:name w:val="WW8Num2z0"/>
    <w:rsid w:val="00FE25A0"/>
    <w:rPr>
      <w:rFonts w:ascii="Arial" w:hAnsi="Arial" w:cs="Arial" w:hint="default"/>
      <w:b w:val="0"/>
      <w:color w:val="000000"/>
    </w:rPr>
  </w:style>
  <w:style w:type="character" w:customStyle="1" w:styleId="WW8Num3z0">
    <w:name w:val="WW8Num3z0"/>
    <w:rsid w:val="00FE25A0"/>
    <w:rPr>
      <w:rFonts w:ascii="Arial" w:eastAsia="Calibri" w:hAnsi="Arial" w:cs="Arial"/>
    </w:rPr>
  </w:style>
  <w:style w:type="character" w:customStyle="1" w:styleId="WW8Num4z0">
    <w:name w:val="WW8Num4z0"/>
    <w:rsid w:val="00FE25A0"/>
    <w:rPr>
      <w:rFonts w:ascii="Arial" w:hAnsi="Arial" w:cs="Arial" w:hint="default"/>
      <w:b w:val="0"/>
      <w:i w:val="0"/>
    </w:rPr>
  </w:style>
  <w:style w:type="character" w:customStyle="1" w:styleId="WW8Num5z0">
    <w:name w:val="WW8Num5z0"/>
    <w:rsid w:val="00FE25A0"/>
    <w:rPr>
      <w:rFonts w:ascii="Arial" w:hAnsi="Arial" w:cs="Arial" w:hint="default"/>
      <w:color w:val="000000"/>
    </w:rPr>
  </w:style>
  <w:style w:type="character" w:customStyle="1" w:styleId="WW8Num6z0">
    <w:name w:val="WW8Num6z0"/>
    <w:rsid w:val="00FE25A0"/>
    <w:rPr>
      <w:rFonts w:ascii="Arial" w:hAnsi="Arial" w:cs="Arial"/>
      <w:color w:val="000000"/>
    </w:rPr>
  </w:style>
  <w:style w:type="character" w:customStyle="1" w:styleId="WW8Num7z0">
    <w:name w:val="WW8Num7z0"/>
    <w:rsid w:val="00FE25A0"/>
    <w:rPr>
      <w:rFonts w:ascii="Arial" w:hAnsi="Arial" w:cs="Arial"/>
      <w:b/>
      <w:bCs/>
      <w:iCs/>
      <w:color w:val="000000"/>
    </w:rPr>
  </w:style>
  <w:style w:type="character" w:customStyle="1" w:styleId="WW8Num8z0">
    <w:name w:val="WW8Num8z0"/>
    <w:rsid w:val="00FE25A0"/>
    <w:rPr>
      <w:rFonts w:ascii="Arial" w:eastAsia="Calibri" w:hAnsi="Arial" w:cs="Arial" w:hint="default"/>
      <w:b/>
      <w:color w:val="FF0000"/>
    </w:rPr>
  </w:style>
  <w:style w:type="character" w:customStyle="1" w:styleId="WW8Num9z0">
    <w:name w:val="WW8Num9z0"/>
    <w:rsid w:val="00FE25A0"/>
    <w:rPr>
      <w:rFonts w:ascii="Arial" w:eastAsia="Calibri" w:hAnsi="Arial" w:cs="Arial" w:hint="default"/>
      <w:b w:val="0"/>
      <w:i w:val="0"/>
      <w:strike w:val="0"/>
      <w:dstrike w:val="0"/>
      <w:color w:val="auto"/>
    </w:rPr>
  </w:style>
  <w:style w:type="character" w:customStyle="1" w:styleId="WW8Num10z0">
    <w:name w:val="WW8Num1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11z0">
    <w:name w:val="WW8Num11z0"/>
    <w:rsid w:val="00FE25A0"/>
    <w:rPr>
      <w:rFonts w:ascii="Symbol" w:hAnsi="Symbol" w:cs="Symbol" w:hint="default"/>
      <w:sz w:val="16"/>
    </w:rPr>
  </w:style>
  <w:style w:type="character" w:customStyle="1" w:styleId="WW8Num12z0">
    <w:name w:val="WW8Num12z0"/>
    <w:rsid w:val="00FE25A0"/>
    <w:rPr>
      <w:rFonts w:cs="Arial"/>
    </w:rPr>
  </w:style>
  <w:style w:type="character" w:customStyle="1" w:styleId="WW8Num13z0">
    <w:name w:val="WW8Num13z0"/>
    <w:rsid w:val="00FE25A0"/>
    <w:rPr>
      <w:rFonts w:ascii="Arial" w:eastAsia="Calibri" w:hAnsi="Arial" w:cs="Arial" w:hint="default"/>
      <w:color w:val="000000"/>
    </w:rPr>
  </w:style>
  <w:style w:type="character" w:customStyle="1" w:styleId="WW8Num14z0">
    <w:name w:val="WW8Num14z0"/>
    <w:rsid w:val="00FE25A0"/>
    <w:rPr>
      <w:rFonts w:ascii="Symbol" w:hAnsi="Symbol" w:cs="Symbol" w:hint="default"/>
      <w:sz w:val="16"/>
    </w:rPr>
  </w:style>
  <w:style w:type="character" w:customStyle="1" w:styleId="WW8Num15z0">
    <w:name w:val="WW8Num15z0"/>
    <w:rsid w:val="00FE25A0"/>
    <w:rPr>
      <w:rFonts w:ascii="Arial" w:eastAsia="Calibri" w:hAnsi="Arial" w:cs="Arial" w:hint="default"/>
      <w:b/>
      <w:color w:val="000000"/>
      <w:sz w:val="24"/>
      <w:szCs w:val="24"/>
    </w:rPr>
  </w:style>
  <w:style w:type="character" w:customStyle="1" w:styleId="WW8Num15z1">
    <w:name w:val="WW8Num15z1"/>
    <w:rsid w:val="00FE25A0"/>
  </w:style>
  <w:style w:type="character" w:customStyle="1" w:styleId="WW8Num15z2">
    <w:name w:val="WW8Num15z2"/>
    <w:rsid w:val="00FE25A0"/>
  </w:style>
  <w:style w:type="character" w:customStyle="1" w:styleId="WW8Num16z0">
    <w:name w:val="WW8Num16z0"/>
    <w:rsid w:val="00FE25A0"/>
    <w:rPr>
      <w:rFonts w:ascii="Wingdings" w:hAnsi="Wingdings" w:cs="Wingdings" w:hint="default"/>
      <w:color w:val="auto"/>
    </w:rPr>
  </w:style>
  <w:style w:type="character" w:customStyle="1" w:styleId="WW8Num17z0">
    <w:name w:val="WW8Num17z0"/>
    <w:rsid w:val="00FE25A0"/>
    <w:rPr>
      <w:rFonts w:cs="Arial" w:hint="default"/>
      <w:b w:val="0"/>
      <w:i w:val="0"/>
      <w:color w:val="auto"/>
    </w:rPr>
  </w:style>
  <w:style w:type="character" w:customStyle="1" w:styleId="WW8Num18z0">
    <w:name w:val="WW8Num18z0"/>
    <w:rsid w:val="00FE25A0"/>
    <w:rPr>
      <w:rFonts w:ascii="Arial" w:eastAsia="Calibri" w:hAnsi="Arial" w:cs="Arial"/>
      <w:bCs/>
      <w:color w:val="FF0000"/>
    </w:rPr>
  </w:style>
  <w:style w:type="character" w:customStyle="1" w:styleId="WW8Num19z0">
    <w:name w:val="WW8Num19z0"/>
    <w:rsid w:val="00FE25A0"/>
    <w:rPr>
      <w:rFonts w:ascii="Arial" w:eastAsia="Calibri" w:hAnsi="Arial" w:cs="Arial" w:hint="default"/>
      <w:b w:val="0"/>
      <w:i w:val="0"/>
      <w:strike w:val="0"/>
      <w:dstrike w:val="0"/>
      <w:w w:val="100"/>
      <w:sz w:val="22"/>
      <w:szCs w:val="22"/>
    </w:rPr>
  </w:style>
  <w:style w:type="character" w:customStyle="1" w:styleId="WW8Num19z1">
    <w:name w:val="WW8Num19z1"/>
    <w:rsid w:val="00FE25A0"/>
    <w:rPr>
      <w:rFonts w:hint="default"/>
      <w:b w:val="0"/>
      <w:i w:val="0"/>
      <w:sz w:val="22"/>
      <w:szCs w:val="22"/>
    </w:rPr>
  </w:style>
  <w:style w:type="character" w:customStyle="1" w:styleId="WW8Num19z2">
    <w:name w:val="WW8Num19z2"/>
    <w:rsid w:val="00FE25A0"/>
    <w:rPr>
      <w:rFonts w:hint="default"/>
    </w:rPr>
  </w:style>
  <w:style w:type="character" w:customStyle="1" w:styleId="WW8Num19z3">
    <w:name w:val="WW8Num19z3"/>
    <w:rsid w:val="00FE25A0"/>
  </w:style>
  <w:style w:type="character" w:customStyle="1" w:styleId="WW8Num19z4">
    <w:name w:val="WW8Num19z4"/>
    <w:rsid w:val="00FE25A0"/>
  </w:style>
  <w:style w:type="character" w:customStyle="1" w:styleId="WW8Num19z5">
    <w:name w:val="WW8Num19z5"/>
    <w:rsid w:val="00FE25A0"/>
  </w:style>
  <w:style w:type="character" w:customStyle="1" w:styleId="WW8Num19z6">
    <w:name w:val="WW8Num19z6"/>
    <w:rsid w:val="00FE25A0"/>
  </w:style>
  <w:style w:type="character" w:customStyle="1" w:styleId="WW8Num19z7">
    <w:name w:val="WW8Num19z7"/>
    <w:rsid w:val="00FE25A0"/>
  </w:style>
  <w:style w:type="character" w:customStyle="1" w:styleId="WW8Num19z8">
    <w:name w:val="WW8Num19z8"/>
    <w:rsid w:val="00FE25A0"/>
  </w:style>
  <w:style w:type="character" w:customStyle="1" w:styleId="WW8Num20z0">
    <w:name w:val="WW8Num2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FE25A0"/>
    <w:rPr>
      <w:rFonts w:ascii="Arial" w:hAnsi="Arial" w:cs="Arial" w:hint="default"/>
    </w:rPr>
  </w:style>
  <w:style w:type="character" w:customStyle="1" w:styleId="WW8Num22z0">
    <w:name w:val="WW8Num22z0"/>
    <w:rsid w:val="00FE25A0"/>
    <w:rPr>
      <w:rFonts w:ascii="Arial" w:hAnsi="Arial" w:cs="Arial" w:hint="default"/>
      <w:strike w:val="0"/>
      <w:dstrike w:val="0"/>
    </w:rPr>
  </w:style>
  <w:style w:type="character" w:customStyle="1" w:styleId="WW8Num23z0">
    <w:name w:val="WW8Num23z0"/>
    <w:rsid w:val="00FE25A0"/>
    <w:rPr>
      <w:rFonts w:ascii="Arial" w:eastAsia="Calibri" w:hAnsi="Arial" w:cs="Times New Roman"/>
      <w:b w:val="0"/>
      <w:color w:val="000000"/>
      <w:sz w:val="22"/>
      <w:szCs w:val="22"/>
    </w:rPr>
  </w:style>
  <w:style w:type="character" w:customStyle="1" w:styleId="WW8Num24z0">
    <w:name w:val="WW8Num24z0"/>
    <w:rsid w:val="00FE25A0"/>
    <w:rPr>
      <w:rFonts w:ascii="Arial" w:hAnsi="Arial" w:cs="Arial" w:hint="default"/>
      <w:b/>
      <w:strike w:val="0"/>
      <w:dstrike w:val="0"/>
      <w:color w:val="000000"/>
    </w:rPr>
  </w:style>
  <w:style w:type="character" w:customStyle="1" w:styleId="WW8Num25z0">
    <w:name w:val="WW8Num25z0"/>
    <w:rsid w:val="00FE25A0"/>
    <w:rPr>
      <w:rFonts w:ascii="Arial" w:hAnsi="Arial" w:cs="Arial" w:hint="default"/>
      <w:b w:val="0"/>
      <w:i w:val="0"/>
      <w:sz w:val="22"/>
    </w:rPr>
  </w:style>
  <w:style w:type="character" w:customStyle="1" w:styleId="WW8Num26z0">
    <w:name w:val="WW8Num26z0"/>
    <w:rsid w:val="00FE25A0"/>
    <w:rPr>
      <w:rFonts w:ascii="Arial" w:hAnsi="Arial" w:cs="Arial" w:hint="default"/>
      <w:b w:val="0"/>
      <w:bCs/>
      <w:spacing w:val="-2"/>
      <w:sz w:val="22"/>
    </w:rPr>
  </w:style>
  <w:style w:type="character" w:customStyle="1" w:styleId="WW8Num27z0">
    <w:name w:val="WW8Num27z0"/>
    <w:rsid w:val="00FE25A0"/>
    <w:rPr>
      <w:rFonts w:ascii="Wingdings" w:hAnsi="Wingdings" w:cs="Wingdings" w:hint="default"/>
    </w:rPr>
  </w:style>
  <w:style w:type="character" w:customStyle="1" w:styleId="WW8Num28z0">
    <w:name w:val="WW8Num28z0"/>
    <w:rsid w:val="00FE25A0"/>
    <w:rPr>
      <w:rFonts w:ascii="Arial" w:eastAsia="Univers-PL" w:hAnsi="Arial" w:cs="Arial"/>
      <w:b/>
      <w:i/>
    </w:rPr>
  </w:style>
  <w:style w:type="character" w:customStyle="1" w:styleId="WW8Num29z0">
    <w:name w:val="WW8Num29z0"/>
    <w:rsid w:val="00FE25A0"/>
    <w:rPr>
      <w:rFonts w:ascii="Arial" w:hAnsi="Arial" w:cs="Arial" w:hint="default"/>
      <w:b w:val="0"/>
      <w:bCs/>
      <w:i w:val="0"/>
      <w:iCs/>
      <w:strike w:val="0"/>
      <w:dstrike w:val="0"/>
      <w:color w:val="auto"/>
      <w:u w:val="none"/>
    </w:rPr>
  </w:style>
  <w:style w:type="character" w:customStyle="1" w:styleId="WW8Num30z0">
    <w:name w:val="WW8Num30z0"/>
    <w:rsid w:val="00FE25A0"/>
    <w:rPr>
      <w:rFonts w:cs="Arial" w:hint="default"/>
      <w:b w:val="0"/>
      <w:i w:val="0"/>
      <w:sz w:val="22"/>
      <w:szCs w:val="22"/>
    </w:rPr>
  </w:style>
  <w:style w:type="character" w:customStyle="1" w:styleId="WW8Num30z1">
    <w:name w:val="WW8Num30z1"/>
    <w:rsid w:val="00FE25A0"/>
  </w:style>
  <w:style w:type="character" w:customStyle="1" w:styleId="WW8Num31z0">
    <w:name w:val="WW8Num31z0"/>
    <w:rsid w:val="00FE25A0"/>
    <w:rPr>
      <w:rFonts w:cs="Arial"/>
      <w:b/>
      <w:strike w:val="0"/>
      <w:dstrike w:val="0"/>
    </w:rPr>
  </w:style>
  <w:style w:type="character" w:customStyle="1" w:styleId="WW8Num32z0">
    <w:name w:val="WW8Num32z0"/>
    <w:rsid w:val="00FE25A0"/>
    <w:rPr>
      <w:rFonts w:hint="default"/>
    </w:rPr>
  </w:style>
  <w:style w:type="character" w:customStyle="1" w:styleId="WW8Num33z0">
    <w:name w:val="WW8Num33z0"/>
    <w:rsid w:val="00FE25A0"/>
    <w:rPr>
      <w:rFonts w:ascii="Arial" w:hAnsi="Arial" w:cs="Arial" w:hint="default"/>
      <w:b/>
    </w:rPr>
  </w:style>
  <w:style w:type="character" w:customStyle="1" w:styleId="WW8Num34z0">
    <w:name w:val="WW8Num34z0"/>
    <w:rsid w:val="00FE25A0"/>
    <w:rPr>
      <w:rFonts w:ascii="Arial" w:hAnsi="Arial" w:cs="Arial" w:hint="default"/>
      <w:b/>
      <w:i w:val="0"/>
      <w:sz w:val="24"/>
      <w:szCs w:val="24"/>
    </w:rPr>
  </w:style>
  <w:style w:type="character" w:customStyle="1" w:styleId="WW8Num35z0">
    <w:name w:val="WW8Num35z0"/>
    <w:rsid w:val="00FE25A0"/>
    <w:rPr>
      <w:rFonts w:eastAsia="Calibri" w:cs="Arial" w:hint="default"/>
      <w:b w:val="0"/>
      <w:color w:val="000000"/>
      <w:szCs w:val="24"/>
    </w:rPr>
  </w:style>
  <w:style w:type="character" w:customStyle="1" w:styleId="WW8Num36z0">
    <w:name w:val="WW8Num36z0"/>
    <w:rsid w:val="00FE25A0"/>
    <w:rPr>
      <w:rFonts w:ascii="Arial" w:eastAsia="Times New Roman" w:hAnsi="Arial" w:cs="Arial"/>
      <w:b w:val="0"/>
    </w:rPr>
  </w:style>
  <w:style w:type="character" w:customStyle="1" w:styleId="WW8Num37z0">
    <w:name w:val="WW8Num37z0"/>
    <w:rsid w:val="00FE25A0"/>
    <w:rPr>
      <w:rFonts w:ascii="Arial" w:hAnsi="Arial" w:cs="Arial" w:hint="default"/>
      <w:b/>
      <w:bCs/>
      <w:sz w:val="22"/>
      <w:szCs w:val="22"/>
    </w:rPr>
  </w:style>
  <w:style w:type="character" w:customStyle="1" w:styleId="WW8Num38z0">
    <w:name w:val="WW8Num38z0"/>
    <w:rsid w:val="00FE25A0"/>
    <w:rPr>
      <w:rFonts w:ascii="Arial" w:hAnsi="Arial" w:cs="Arial" w:hint="default"/>
      <w:b w:val="0"/>
      <w:color w:val="6A5B3E"/>
    </w:rPr>
  </w:style>
  <w:style w:type="character" w:customStyle="1" w:styleId="WW8Num38z1">
    <w:name w:val="WW8Num38z1"/>
    <w:rsid w:val="00FE25A0"/>
  </w:style>
  <w:style w:type="character" w:customStyle="1" w:styleId="WW8Num38z2">
    <w:name w:val="WW8Num38z2"/>
    <w:rsid w:val="00FE25A0"/>
  </w:style>
  <w:style w:type="character" w:customStyle="1" w:styleId="WW8Num38z3">
    <w:name w:val="WW8Num38z3"/>
    <w:rsid w:val="00FE25A0"/>
  </w:style>
  <w:style w:type="character" w:customStyle="1" w:styleId="WW8Num38z4">
    <w:name w:val="WW8Num38z4"/>
    <w:rsid w:val="00FE25A0"/>
  </w:style>
  <w:style w:type="character" w:customStyle="1" w:styleId="WW8Num38z5">
    <w:name w:val="WW8Num38z5"/>
    <w:rsid w:val="00FE25A0"/>
  </w:style>
  <w:style w:type="character" w:customStyle="1" w:styleId="WW8Num38z6">
    <w:name w:val="WW8Num38z6"/>
    <w:rsid w:val="00FE25A0"/>
  </w:style>
  <w:style w:type="character" w:customStyle="1" w:styleId="WW8Num38z7">
    <w:name w:val="WW8Num38z7"/>
    <w:rsid w:val="00FE25A0"/>
  </w:style>
  <w:style w:type="character" w:customStyle="1" w:styleId="WW8Num38z8">
    <w:name w:val="WW8Num38z8"/>
    <w:rsid w:val="00FE25A0"/>
  </w:style>
  <w:style w:type="character" w:customStyle="1" w:styleId="WW8Num39z0">
    <w:name w:val="WW8Num39z0"/>
    <w:rsid w:val="00FE25A0"/>
    <w:rPr>
      <w:rFonts w:hint="default"/>
      <w:b w:val="0"/>
    </w:rPr>
  </w:style>
  <w:style w:type="character" w:customStyle="1" w:styleId="WW8Num39z1">
    <w:name w:val="WW8Num39z1"/>
    <w:rsid w:val="00FE25A0"/>
  </w:style>
  <w:style w:type="character" w:customStyle="1" w:styleId="WW8Num39z2">
    <w:name w:val="WW8Num39z2"/>
    <w:rsid w:val="00FE25A0"/>
  </w:style>
  <w:style w:type="character" w:customStyle="1" w:styleId="WW8Num39z3">
    <w:name w:val="WW8Num39z3"/>
    <w:rsid w:val="00FE25A0"/>
  </w:style>
  <w:style w:type="character" w:customStyle="1" w:styleId="WW8Num40z0">
    <w:name w:val="WW8Num40z0"/>
    <w:rsid w:val="00FE25A0"/>
    <w:rPr>
      <w:rFonts w:ascii="Arial" w:eastAsia="Calibri" w:hAnsi="Arial" w:cs="Arial"/>
      <w:color w:val="000000"/>
    </w:rPr>
  </w:style>
  <w:style w:type="character" w:customStyle="1" w:styleId="WW8Num40z1">
    <w:name w:val="WW8Num40z1"/>
    <w:rsid w:val="00FE25A0"/>
  </w:style>
  <w:style w:type="character" w:customStyle="1" w:styleId="WW8Num40z2">
    <w:name w:val="WW8Num40z2"/>
    <w:rsid w:val="00FE25A0"/>
  </w:style>
  <w:style w:type="character" w:customStyle="1" w:styleId="WW8Num40z3">
    <w:name w:val="WW8Num40z3"/>
    <w:rsid w:val="00FE25A0"/>
  </w:style>
  <w:style w:type="character" w:customStyle="1" w:styleId="WW8Num40z4">
    <w:name w:val="WW8Num40z4"/>
    <w:rsid w:val="00FE25A0"/>
  </w:style>
  <w:style w:type="character" w:customStyle="1" w:styleId="WW8Num40z5">
    <w:name w:val="WW8Num40z5"/>
    <w:rsid w:val="00FE25A0"/>
  </w:style>
  <w:style w:type="character" w:customStyle="1" w:styleId="WW8Num40z6">
    <w:name w:val="WW8Num40z6"/>
    <w:rsid w:val="00FE25A0"/>
  </w:style>
  <w:style w:type="character" w:customStyle="1" w:styleId="WW8Num40z7">
    <w:name w:val="WW8Num40z7"/>
    <w:rsid w:val="00FE25A0"/>
  </w:style>
  <w:style w:type="character" w:customStyle="1" w:styleId="WW8Num40z8">
    <w:name w:val="WW8Num40z8"/>
    <w:rsid w:val="00FE25A0"/>
  </w:style>
  <w:style w:type="character" w:customStyle="1" w:styleId="WW8Num41z0">
    <w:name w:val="WW8Num41z0"/>
    <w:rsid w:val="00FE25A0"/>
    <w:rPr>
      <w:rFonts w:ascii="Symbol" w:hAnsi="Symbol" w:cs="Symbol" w:hint="default"/>
      <w:b/>
    </w:rPr>
  </w:style>
  <w:style w:type="character" w:customStyle="1" w:styleId="WW8Num41z1">
    <w:name w:val="WW8Num41z1"/>
    <w:rsid w:val="00FE25A0"/>
  </w:style>
  <w:style w:type="character" w:customStyle="1" w:styleId="WW8Num41z2">
    <w:name w:val="WW8Num41z2"/>
    <w:rsid w:val="00FE25A0"/>
  </w:style>
  <w:style w:type="character" w:customStyle="1" w:styleId="WW8Num41z3">
    <w:name w:val="WW8Num41z3"/>
    <w:rsid w:val="00FE25A0"/>
  </w:style>
  <w:style w:type="character" w:customStyle="1" w:styleId="WW8Num41z4">
    <w:name w:val="WW8Num41z4"/>
    <w:rsid w:val="00FE25A0"/>
  </w:style>
  <w:style w:type="character" w:customStyle="1" w:styleId="WW8Num41z5">
    <w:name w:val="WW8Num41z5"/>
    <w:rsid w:val="00FE25A0"/>
  </w:style>
  <w:style w:type="character" w:customStyle="1" w:styleId="WW8Num41z6">
    <w:name w:val="WW8Num41z6"/>
    <w:rsid w:val="00FE25A0"/>
  </w:style>
  <w:style w:type="character" w:customStyle="1" w:styleId="WW8Num41z7">
    <w:name w:val="WW8Num41z7"/>
    <w:rsid w:val="00FE25A0"/>
  </w:style>
  <w:style w:type="character" w:customStyle="1" w:styleId="WW8Num41z8">
    <w:name w:val="WW8Num41z8"/>
    <w:rsid w:val="00FE25A0"/>
  </w:style>
  <w:style w:type="character" w:customStyle="1" w:styleId="WW8Num42z0">
    <w:name w:val="WW8Num42z0"/>
    <w:rsid w:val="00FE25A0"/>
    <w:rPr>
      <w:rFonts w:cs="Arial"/>
    </w:rPr>
  </w:style>
  <w:style w:type="character" w:customStyle="1" w:styleId="WW8Num42z1">
    <w:name w:val="WW8Num42z1"/>
    <w:rsid w:val="00FE25A0"/>
  </w:style>
  <w:style w:type="character" w:customStyle="1" w:styleId="WW8Num42z2">
    <w:name w:val="WW8Num42z2"/>
    <w:rsid w:val="00FE25A0"/>
  </w:style>
  <w:style w:type="character" w:customStyle="1" w:styleId="WW8Num42z3">
    <w:name w:val="WW8Num42z3"/>
    <w:rsid w:val="00FE25A0"/>
  </w:style>
  <w:style w:type="character" w:customStyle="1" w:styleId="WW8Num42z4">
    <w:name w:val="WW8Num42z4"/>
    <w:rsid w:val="00FE25A0"/>
  </w:style>
  <w:style w:type="character" w:customStyle="1" w:styleId="WW8Num42z5">
    <w:name w:val="WW8Num42z5"/>
    <w:rsid w:val="00FE25A0"/>
  </w:style>
  <w:style w:type="character" w:customStyle="1" w:styleId="WW8Num42z6">
    <w:name w:val="WW8Num42z6"/>
    <w:rsid w:val="00FE25A0"/>
  </w:style>
  <w:style w:type="character" w:customStyle="1" w:styleId="WW8Num42z7">
    <w:name w:val="WW8Num42z7"/>
    <w:rsid w:val="00FE25A0"/>
  </w:style>
  <w:style w:type="character" w:customStyle="1" w:styleId="WW8Num42z8">
    <w:name w:val="WW8Num42z8"/>
    <w:rsid w:val="00FE25A0"/>
  </w:style>
  <w:style w:type="character" w:customStyle="1" w:styleId="WW8Num43z0">
    <w:name w:val="WW8Num43z0"/>
    <w:rsid w:val="00FE25A0"/>
    <w:rPr>
      <w:rFonts w:eastAsia="Calibri" w:cs="Arial"/>
      <w:strike w:val="0"/>
      <w:dstrike w:val="0"/>
      <w:color w:val="000000"/>
      <w:szCs w:val="24"/>
    </w:rPr>
  </w:style>
  <w:style w:type="character" w:customStyle="1" w:styleId="WW8Num43z1">
    <w:name w:val="WW8Num43z1"/>
    <w:rsid w:val="00FE25A0"/>
  </w:style>
  <w:style w:type="character" w:customStyle="1" w:styleId="WW8Num43z2">
    <w:name w:val="WW8Num43z2"/>
    <w:rsid w:val="00FE25A0"/>
  </w:style>
  <w:style w:type="character" w:customStyle="1" w:styleId="WW8Num43z3">
    <w:name w:val="WW8Num43z3"/>
    <w:rsid w:val="00FE25A0"/>
  </w:style>
  <w:style w:type="character" w:customStyle="1" w:styleId="WW8Num43z4">
    <w:name w:val="WW8Num43z4"/>
    <w:rsid w:val="00FE25A0"/>
  </w:style>
  <w:style w:type="character" w:customStyle="1" w:styleId="WW8Num43z5">
    <w:name w:val="WW8Num43z5"/>
    <w:rsid w:val="00FE25A0"/>
  </w:style>
  <w:style w:type="character" w:customStyle="1" w:styleId="WW8Num43z6">
    <w:name w:val="WW8Num43z6"/>
    <w:rsid w:val="00FE25A0"/>
  </w:style>
  <w:style w:type="character" w:customStyle="1" w:styleId="WW8Num43z7">
    <w:name w:val="WW8Num43z7"/>
    <w:rsid w:val="00FE25A0"/>
  </w:style>
  <w:style w:type="character" w:customStyle="1" w:styleId="WW8Num43z8">
    <w:name w:val="WW8Num43z8"/>
    <w:rsid w:val="00FE25A0"/>
  </w:style>
  <w:style w:type="character" w:customStyle="1" w:styleId="WW8Num44z0">
    <w:name w:val="WW8Num44z0"/>
    <w:rsid w:val="00FE25A0"/>
    <w:rPr>
      <w:rFonts w:cs="Arial" w:hint="default"/>
    </w:rPr>
  </w:style>
  <w:style w:type="character" w:customStyle="1" w:styleId="WW8Num44z1">
    <w:name w:val="WW8Num44z1"/>
    <w:rsid w:val="00FE25A0"/>
  </w:style>
  <w:style w:type="character" w:customStyle="1" w:styleId="WW8Num44z2">
    <w:name w:val="WW8Num44z2"/>
    <w:rsid w:val="00FE25A0"/>
  </w:style>
  <w:style w:type="character" w:customStyle="1" w:styleId="WW8Num44z3">
    <w:name w:val="WW8Num44z3"/>
    <w:rsid w:val="00FE25A0"/>
  </w:style>
  <w:style w:type="character" w:customStyle="1" w:styleId="WW8Num44z4">
    <w:name w:val="WW8Num44z4"/>
    <w:rsid w:val="00FE25A0"/>
  </w:style>
  <w:style w:type="character" w:customStyle="1" w:styleId="WW8Num44z5">
    <w:name w:val="WW8Num44z5"/>
    <w:rsid w:val="00FE25A0"/>
  </w:style>
  <w:style w:type="character" w:customStyle="1" w:styleId="WW8Num44z6">
    <w:name w:val="WW8Num44z6"/>
    <w:rsid w:val="00FE25A0"/>
  </w:style>
  <w:style w:type="character" w:customStyle="1" w:styleId="WW8Num44z7">
    <w:name w:val="WW8Num44z7"/>
    <w:rsid w:val="00FE25A0"/>
  </w:style>
  <w:style w:type="character" w:customStyle="1" w:styleId="WW8Num44z8">
    <w:name w:val="WW8Num44z8"/>
    <w:rsid w:val="00FE25A0"/>
  </w:style>
  <w:style w:type="character" w:customStyle="1" w:styleId="WW8Num45z0">
    <w:name w:val="WW8Num45z0"/>
    <w:rsid w:val="00FE25A0"/>
    <w:rPr>
      <w:rFonts w:ascii="Arial" w:hAnsi="Arial" w:cs="Arial" w:hint="default"/>
      <w:strike w:val="0"/>
      <w:dstrike w:val="0"/>
      <w:sz w:val="22"/>
      <w:szCs w:val="22"/>
    </w:rPr>
  </w:style>
  <w:style w:type="character" w:customStyle="1" w:styleId="WW8Num45z1">
    <w:name w:val="WW8Num45z1"/>
    <w:rsid w:val="00FE25A0"/>
  </w:style>
  <w:style w:type="character" w:customStyle="1" w:styleId="WW8Num45z2">
    <w:name w:val="WW8Num45z2"/>
    <w:rsid w:val="00FE25A0"/>
  </w:style>
  <w:style w:type="character" w:customStyle="1" w:styleId="WW8Num45z3">
    <w:name w:val="WW8Num45z3"/>
    <w:rsid w:val="00FE25A0"/>
    <w:rPr>
      <w:strike w:val="0"/>
      <w:dstrike w:val="0"/>
    </w:rPr>
  </w:style>
  <w:style w:type="character" w:customStyle="1" w:styleId="WW8Num45z4">
    <w:name w:val="WW8Num45z4"/>
    <w:rsid w:val="00FE25A0"/>
  </w:style>
  <w:style w:type="character" w:customStyle="1" w:styleId="WW8Num45z5">
    <w:name w:val="WW8Num45z5"/>
    <w:rsid w:val="00FE25A0"/>
  </w:style>
  <w:style w:type="character" w:customStyle="1" w:styleId="WW8Num45z6">
    <w:name w:val="WW8Num45z6"/>
    <w:rsid w:val="00FE25A0"/>
  </w:style>
  <w:style w:type="character" w:customStyle="1" w:styleId="WW8Num45z7">
    <w:name w:val="WW8Num45z7"/>
    <w:rsid w:val="00FE25A0"/>
  </w:style>
  <w:style w:type="character" w:customStyle="1" w:styleId="WW8Num45z8">
    <w:name w:val="WW8Num45z8"/>
    <w:rsid w:val="00FE25A0"/>
  </w:style>
  <w:style w:type="character" w:customStyle="1" w:styleId="WW8Num46z0">
    <w:name w:val="WW8Num46z0"/>
    <w:rsid w:val="00FE25A0"/>
    <w:rPr>
      <w:rFonts w:ascii="Arial" w:hAnsi="Arial" w:cs="Arial"/>
    </w:rPr>
  </w:style>
  <w:style w:type="character" w:customStyle="1" w:styleId="WW8Num46z1">
    <w:name w:val="WW8Num46z1"/>
    <w:rsid w:val="00FE25A0"/>
    <w:rPr>
      <w:rFonts w:ascii="Times New Roman" w:eastAsia="Times New Roman" w:hAnsi="Times New Roman" w:cs="Times New Roman" w:hint="default"/>
      <w:b/>
    </w:rPr>
  </w:style>
  <w:style w:type="character" w:customStyle="1" w:styleId="WW8Num46z2">
    <w:name w:val="WW8Num46z2"/>
    <w:rsid w:val="00FE25A0"/>
  </w:style>
  <w:style w:type="character" w:customStyle="1" w:styleId="WW8Num46z3">
    <w:name w:val="WW8Num46z3"/>
    <w:rsid w:val="00FE25A0"/>
    <w:rPr>
      <w:rFonts w:hint="default"/>
    </w:rPr>
  </w:style>
  <w:style w:type="character" w:customStyle="1" w:styleId="WW8Num46z4">
    <w:name w:val="WW8Num46z4"/>
    <w:rsid w:val="00FE25A0"/>
  </w:style>
  <w:style w:type="character" w:customStyle="1" w:styleId="WW8Num46z5">
    <w:name w:val="WW8Num46z5"/>
    <w:rsid w:val="00FE25A0"/>
  </w:style>
  <w:style w:type="character" w:customStyle="1" w:styleId="WW8Num46z6">
    <w:name w:val="WW8Num46z6"/>
    <w:rsid w:val="00FE25A0"/>
  </w:style>
  <w:style w:type="character" w:customStyle="1" w:styleId="WW8Num46z7">
    <w:name w:val="WW8Num46z7"/>
    <w:rsid w:val="00FE25A0"/>
  </w:style>
  <w:style w:type="character" w:customStyle="1" w:styleId="WW8Num46z8">
    <w:name w:val="WW8Num46z8"/>
    <w:rsid w:val="00FE25A0"/>
  </w:style>
  <w:style w:type="character" w:customStyle="1" w:styleId="Domylnaczcionkaakapitu2">
    <w:name w:val="Domyślna czcionka akapitu2"/>
    <w:rsid w:val="00FE25A0"/>
  </w:style>
  <w:style w:type="character" w:customStyle="1" w:styleId="WW8Num2z1">
    <w:name w:val="WW8Num2z1"/>
    <w:rsid w:val="00FE25A0"/>
  </w:style>
  <w:style w:type="character" w:customStyle="1" w:styleId="WW8Num2z2">
    <w:name w:val="WW8Num2z2"/>
    <w:rsid w:val="00FE25A0"/>
  </w:style>
  <w:style w:type="character" w:customStyle="1" w:styleId="WW8Num2z3">
    <w:name w:val="WW8Num2z3"/>
    <w:rsid w:val="00FE25A0"/>
  </w:style>
  <w:style w:type="character" w:customStyle="1" w:styleId="WW8Num2z4">
    <w:name w:val="WW8Num2z4"/>
    <w:rsid w:val="00FE25A0"/>
  </w:style>
  <w:style w:type="character" w:customStyle="1" w:styleId="WW8Num2z5">
    <w:name w:val="WW8Num2z5"/>
    <w:rsid w:val="00FE25A0"/>
  </w:style>
  <w:style w:type="character" w:customStyle="1" w:styleId="WW8Num2z6">
    <w:name w:val="WW8Num2z6"/>
    <w:rsid w:val="00FE25A0"/>
  </w:style>
  <w:style w:type="character" w:customStyle="1" w:styleId="WW8Num2z7">
    <w:name w:val="WW8Num2z7"/>
    <w:rsid w:val="00FE25A0"/>
  </w:style>
  <w:style w:type="character" w:customStyle="1" w:styleId="WW8Num2z8">
    <w:name w:val="WW8Num2z8"/>
    <w:rsid w:val="00FE25A0"/>
  </w:style>
  <w:style w:type="character" w:customStyle="1" w:styleId="WW8Num3z1">
    <w:name w:val="WW8Num3z1"/>
    <w:rsid w:val="00FE25A0"/>
  </w:style>
  <w:style w:type="character" w:customStyle="1" w:styleId="WW8Num3z2">
    <w:name w:val="WW8Num3z2"/>
    <w:rsid w:val="00FE25A0"/>
  </w:style>
  <w:style w:type="character" w:customStyle="1" w:styleId="WW8Num3z3">
    <w:name w:val="WW8Num3z3"/>
    <w:rsid w:val="00FE25A0"/>
  </w:style>
  <w:style w:type="character" w:customStyle="1" w:styleId="WW8Num3z4">
    <w:name w:val="WW8Num3z4"/>
    <w:rsid w:val="00FE25A0"/>
  </w:style>
  <w:style w:type="character" w:customStyle="1" w:styleId="WW8Num3z5">
    <w:name w:val="WW8Num3z5"/>
    <w:rsid w:val="00FE25A0"/>
  </w:style>
  <w:style w:type="character" w:customStyle="1" w:styleId="WW8Num3z6">
    <w:name w:val="WW8Num3z6"/>
    <w:rsid w:val="00FE25A0"/>
  </w:style>
  <w:style w:type="character" w:customStyle="1" w:styleId="WW8Num3z7">
    <w:name w:val="WW8Num3z7"/>
    <w:rsid w:val="00FE25A0"/>
  </w:style>
  <w:style w:type="character" w:customStyle="1" w:styleId="WW8Num3z8">
    <w:name w:val="WW8Num3z8"/>
    <w:rsid w:val="00FE25A0"/>
  </w:style>
  <w:style w:type="character" w:customStyle="1" w:styleId="WW8Num4z1">
    <w:name w:val="WW8Num4z1"/>
    <w:rsid w:val="00FE25A0"/>
  </w:style>
  <w:style w:type="character" w:customStyle="1" w:styleId="WW8Num4z2">
    <w:name w:val="WW8Num4z2"/>
    <w:rsid w:val="00FE25A0"/>
  </w:style>
  <w:style w:type="character" w:customStyle="1" w:styleId="WW8Num4z3">
    <w:name w:val="WW8Num4z3"/>
    <w:rsid w:val="00FE25A0"/>
  </w:style>
  <w:style w:type="character" w:customStyle="1" w:styleId="WW8Num4z4">
    <w:name w:val="WW8Num4z4"/>
    <w:rsid w:val="00FE25A0"/>
  </w:style>
  <w:style w:type="character" w:customStyle="1" w:styleId="WW8Num4z5">
    <w:name w:val="WW8Num4z5"/>
    <w:rsid w:val="00FE25A0"/>
  </w:style>
  <w:style w:type="character" w:customStyle="1" w:styleId="WW8Num4z6">
    <w:name w:val="WW8Num4z6"/>
    <w:rsid w:val="00FE25A0"/>
  </w:style>
  <w:style w:type="character" w:customStyle="1" w:styleId="WW8Num4z7">
    <w:name w:val="WW8Num4z7"/>
    <w:rsid w:val="00FE25A0"/>
  </w:style>
  <w:style w:type="character" w:customStyle="1" w:styleId="WW8Num4z8">
    <w:name w:val="WW8Num4z8"/>
    <w:rsid w:val="00FE25A0"/>
  </w:style>
  <w:style w:type="character" w:customStyle="1" w:styleId="WW8Num5z1">
    <w:name w:val="WW8Num5z1"/>
    <w:rsid w:val="00FE25A0"/>
  </w:style>
  <w:style w:type="character" w:customStyle="1" w:styleId="WW8Num5z2">
    <w:name w:val="WW8Num5z2"/>
    <w:rsid w:val="00FE25A0"/>
  </w:style>
  <w:style w:type="character" w:customStyle="1" w:styleId="WW8Num5z3">
    <w:name w:val="WW8Num5z3"/>
    <w:rsid w:val="00FE25A0"/>
  </w:style>
  <w:style w:type="character" w:customStyle="1" w:styleId="WW8Num5z4">
    <w:name w:val="WW8Num5z4"/>
    <w:rsid w:val="00FE25A0"/>
  </w:style>
  <w:style w:type="character" w:customStyle="1" w:styleId="WW8Num5z5">
    <w:name w:val="WW8Num5z5"/>
    <w:rsid w:val="00FE25A0"/>
  </w:style>
  <w:style w:type="character" w:customStyle="1" w:styleId="WW8Num5z6">
    <w:name w:val="WW8Num5z6"/>
    <w:rsid w:val="00FE25A0"/>
  </w:style>
  <w:style w:type="character" w:customStyle="1" w:styleId="WW8Num5z7">
    <w:name w:val="WW8Num5z7"/>
    <w:rsid w:val="00FE25A0"/>
  </w:style>
  <w:style w:type="character" w:customStyle="1" w:styleId="WW8Num5z8">
    <w:name w:val="WW8Num5z8"/>
    <w:rsid w:val="00FE25A0"/>
  </w:style>
  <w:style w:type="character" w:customStyle="1" w:styleId="WW8Num6z1">
    <w:name w:val="WW8Num6z1"/>
    <w:rsid w:val="00FE25A0"/>
  </w:style>
  <w:style w:type="character" w:customStyle="1" w:styleId="WW8Num6z2">
    <w:name w:val="WW8Num6z2"/>
    <w:rsid w:val="00FE25A0"/>
  </w:style>
  <w:style w:type="character" w:customStyle="1" w:styleId="WW8Num6z3">
    <w:name w:val="WW8Num6z3"/>
    <w:rsid w:val="00FE25A0"/>
  </w:style>
  <w:style w:type="character" w:customStyle="1" w:styleId="WW8Num6z4">
    <w:name w:val="WW8Num6z4"/>
    <w:rsid w:val="00FE25A0"/>
  </w:style>
  <w:style w:type="character" w:customStyle="1" w:styleId="WW8Num6z5">
    <w:name w:val="WW8Num6z5"/>
    <w:rsid w:val="00FE25A0"/>
  </w:style>
  <w:style w:type="character" w:customStyle="1" w:styleId="WW8Num6z6">
    <w:name w:val="WW8Num6z6"/>
    <w:rsid w:val="00FE25A0"/>
  </w:style>
  <w:style w:type="character" w:customStyle="1" w:styleId="WW8Num6z7">
    <w:name w:val="WW8Num6z7"/>
    <w:rsid w:val="00FE25A0"/>
  </w:style>
  <w:style w:type="character" w:customStyle="1" w:styleId="WW8Num6z8">
    <w:name w:val="WW8Num6z8"/>
    <w:rsid w:val="00FE25A0"/>
  </w:style>
  <w:style w:type="character" w:customStyle="1" w:styleId="WW8Num7z1">
    <w:name w:val="WW8Num7z1"/>
    <w:rsid w:val="00FE25A0"/>
  </w:style>
  <w:style w:type="character" w:customStyle="1" w:styleId="WW8Num7z2">
    <w:name w:val="WW8Num7z2"/>
    <w:rsid w:val="00FE25A0"/>
  </w:style>
  <w:style w:type="character" w:customStyle="1" w:styleId="WW8Num7z3">
    <w:name w:val="WW8Num7z3"/>
    <w:rsid w:val="00FE25A0"/>
  </w:style>
  <w:style w:type="character" w:customStyle="1" w:styleId="WW8Num7z4">
    <w:name w:val="WW8Num7z4"/>
    <w:rsid w:val="00FE25A0"/>
  </w:style>
  <w:style w:type="character" w:customStyle="1" w:styleId="WW8Num7z5">
    <w:name w:val="WW8Num7z5"/>
    <w:rsid w:val="00FE25A0"/>
  </w:style>
  <w:style w:type="character" w:customStyle="1" w:styleId="WW8Num7z6">
    <w:name w:val="WW8Num7z6"/>
    <w:rsid w:val="00FE25A0"/>
  </w:style>
  <w:style w:type="character" w:customStyle="1" w:styleId="WW8Num7z7">
    <w:name w:val="WW8Num7z7"/>
    <w:rsid w:val="00FE25A0"/>
  </w:style>
  <w:style w:type="character" w:customStyle="1" w:styleId="WW8Num7z8">
    <w:name w:val="WW8Num7z8"/>
    <w:rsid w:val="00FE25A0"/>
  </w:style>
  <w:style w:type="character" w:customStyle="1" w:styleId="WW8Num8z1">
    <w:name w:val="WW8Num8z1"/>
    <w:rsid w:val="00FE25A0"/>
  </w:style>
  <w:style w:type="character" w:customStyle="1" w:styleId="WW8Num8z2">
    <w:name w:val="WW8Num8z2"/>
    <w:rsid w:val="00FE25A0"/>
  </w:style>
  <w:style w:type="character" w:customStyle="1" w:styleId="WW8Num8z3">
    <w:name w:val="WW8Num8z3"/>
    <w:rsid w:val="00FE25A0"/>
  </w:style>
  <w:style w:type="character" w:customStyle="1" w:styleId="WW8Num8z4">
    <w:name w:val="WW8Num8z4"/>
    <w:rsid w:val="00FE25A0"/>
  </w:style>
  <w:style w:type="character" w:customStyle="1" w:styleId="WW8Num8z5">
    <w:name w:val="WW8Num8z5"/>
    <w:rsid w:val="00FE25A0"/>
  </w:style>
  <w:style w:type="character" w:customStyle="1" w:styleId="WW8Num8z6">
    <w:name w:val="WW8Num8z6"/>
    <w:rsid w:val="00FE25A0"/>
  </w:style>
  <w:style w:type="character" w:customStyle="1" w:styleId="WW8Num8z7">
    <w:name w:val="WW8Num8z7"/>
    <w:rsid w:val="00FE25A0"/>
  </w:style>
  <w:style w:type="character" w:customStyle="1" w:styleId="WW8Num8z8">
    <w:name w:val="WW8Num8z8"/>
    <w:rsid w:val="00FE25A0"/>
  </w:style>
  <w:style w:type="character" w:customStyle="1" w:styleId="WW8Num9z1">
    <w:name w:val="WW8Num9z1"/>
    <w:rsid w:val="00FE25A0"/>
  </w:style>
  <w:style w:type="character" w:customStyle="1" w:styleId="WW8Num9z2">
    <w:name w:val="WW8Num9z2"/>
    <w:rsid w:val="00FE25A0"/>
  </w:style>
  <w:style w:type="character" w:customStyle="1" w:styleId="WW8Num9z3">
    <w:name w:val="WW8Num9z3"/>
    <w:rsid w:val="00FE25A0"/>
  </w:style>
  <w:style w:type="character" w:customStyle="1" w:styleId="WW8Num9z4">
    <w:name w:val="WW8Num9z4"/>
    <w:rsid w:val="00FE25A0"/>
  </w:style>
  <w:style w:type="character" w:customStyle="1" w:styleId="WW8Num9z5">
    <w:name w:val="WW8Num9z5"/>
    <w:rsid w:val="00FE25A0"/>
  </w:style>
  <w:style w:type="character" w:customStyle="1" w:styleId="WW8Num9z6">
    <w:name w:val="WW8Num9z6"/>
    <w:rsid w:val="00FE25A0"/>
  </w:style>
  <w:style w:type="character" w:customStyle="1" w:styleId="WW8Num9z7">
    <w:name w:val="WW8Num9z7"/>
    <w:rsid w:val="00FE25A0"/>
  </w:style>
  <w:style w:type="character" w:customStyle="1" w:styleId="WW8Num9z8">
    <w:name w:val="WW8Num9z8"/>
    <w:rsid w:val="00FE25A0"/>
  </w:style>
  <w:style w:type="character" w:customStyle="1" w:styleId="WW8Num10z1">
    <w:name w:val="WW8Num10z1"/>
    <w:rsid w:val="00FE25A0"/>
    <w:rPr>
      <w:rFonts w:ascii="Courier New" w:hAnsi="Courier New" w:cs="Courier New" w:hint="default"/>
    </w:rPr>
  </w:style>
  <w:style w:type="character" w:customStyle="1" w:styleId="WW8Num10z2">
    <w:name w:val="WW8Num10z2"/>
    <w:rsid w:val="00FE25A0"/>
    <w:rPr>
      <w:rFonts w:ascii="Wingdings" w:hAnsi="Wingdings" w:cs="Wingdings" w:hint="default"/>
    </w:rPr>
  </w:style>
  <w:style w:type="character" w:customStyle="1" w:styleId="WW8Num10z3">
    <w:name w:val="WW8Num10z3"/>
    <w:rsid w:val="00FE25A0"/>
    <w:rPr>
      <w:rFonts w:ascii="Symbol" w:hAnsi="Symbol" w:cs="Symbol" w:hint="default"/>
    </w:rPr>
  </w:style>
  <w:style w:type="character" w:customStyle="1" w:styleId="WW8Num11z1">
    <w:name w:val="WW8Num11z1"/>
    <w:rsid w:val="00FE25A0"/>
    <w:rPr>
      <w:rFonts w:ascii="Courier New" w:hAnsi="Courier New" w:cs="Courier New" w:hint="default"/>
      <w:sz w:val="14"/>
    </w:rPr>
  </w:style>
  <w:style w:type="character" w:customStyle="1" w:styleId="WW8Num11z2">
    <w:name w:val="WW8Num11z2"/>
    <w:rsid w:val="00FE25A0"/>
    <w:rPr>
      <w:rFonts w:ascii="Wingdings" w:hAnsi="Wingdings" w:cs="Wingdings" w:hint="default"/>
    </w:rPr>
  </w:style>
  <w:style w:type="character" w:customStyle="1" w:styleId="WW8Num11z3">
    <w:name w:val="WW8Num11z3"/>
    <w:rsid w:val="00FE25A0"/>
    <w:rPr>
      <w:rFonts w:ascii="Symbol" w:hAnsi="Symbol" w:cs="Symbol" w:hint="default"/>
    </w:rPr>
  </w:style>
  <w:style w:type="character" w:customStyle="1" w:styleId="WW8Num11z4">
    <w:name w:val="WW8Num11z4"/>
    <w:rsid w:val="00FE25A0"/>
    <w:rPr>
      <w:rFonts w:ascii="Courier New" w:hAnsi="Courier New" w:cs="Courier New" w:hint="default"/>
    </w:rPr>
  </w:style>
  <w:style w:type="character" w:customStyle="1" w:styleId="WW8Num13z1">
    <w:name w:val="WW8Num13z1"/>
    <w:rsid w:val="00FE25A0"/>
  </w:style>
  <w:style w:type="character" w:customStyle="1" w:styleId="WW8Num13z2">
    <w:name w:val="WW8Num13z2"/>
    <w:rsid w:val="00FE25A0"/>
  </w:style>
  <w:style w:type="character" w:customStyle="1" w:styleId="WW8Num13z3">
    <w:name w:val="WW8Num13z3"/>
    <w:rsid w:val="00FE25A0"/>
  </w:style>
  <w:style w:type="character" w:customStyle="1" w:styleId="WW8Num13z4">
    <w:name w:val="WW8Num13z4"/>
    <w:rsid w:val="00FE25A0"/>
  </w:style>
  <w:style w:type="character" w:customStyle="1" w:styleId="WW8Num13z5">
    <w:name w:val="WW8Num13z5"/>
    <w:rsid w:val="00FE25A0"/>
  </w:style>
  <w:style w:type="character" w:customStyle="1" w:styleId="WW8Num13z6">
    <w:name w:val="WW8Num13z6"/>
    <w:rsid w:val="00FE25A0"/>
  </w:style>
  <w:style w:type="character" w:customStyle="1" w:styleId="WW8Num13z7">
    <w:name w:val="WW8Num13z7"/>
    <w:rsid w:val="00FE25A0"/>
  </w:style>
  <w:style w:type="character" w:customStyle="1" w:styleId="WW8Num13z8">
    <w:name w:val="WW8Num13z8"/>
    <w:rsid w:val="00FE25A0"/>
  </w:style>
  <w:style w:type="character" w:customStyle="1" w:styleId="WW8Num14z1">
    <w:name w:val="WW8Num14z1"/>
    <w:rsid w:val="00FE25A0"/>
    <w:rPr>
      <w:rFonts w:ascii="Courier New" w:hAnsi="Courier New" w:cs="Courier New" w:hint="default"/>
    </w:rPr>
  </w:style>
  <w:style w:type="character" w:customStyle="1" w:styleId="WW8Num14z2">
    <w:name w:val="WW8Num14z2"/>
    <w:rsid w:val="00FE25A0"/>
    <w:rPr>
      <w:rFonts w:ascii="Wingdings" w:hAnsi="Wingdings" w:cs="Wingdings" w:hint="default"/>
    </w:rPr>
  </w:style>
  <w:style w:type="character" w:customStyle="1" w:styleId="WW8Num14z3">
    <w:name w:val="WW8Num14z3"/>
    <w:rsid w:val="00FE25A0"/>
    <w:rPr>
      <w:rFonts w:ascii="Symbol" w:hAnsi="Symbol" w:cs="Symbol" w:hint="default"/>
    </w:rPr>
  </w:style>
  <w:style w:type="character" w:customStyle="1" w:styleId="WW8Num15z3">
    <w:name w:val="WW8Num15z3"/>
    <w:rsid w:val="00FE25A0"/>
  </w:style>
  <w:style w:type="character" w:customStyle="1" w:styleId="WW8Num15z4">
    <w:name w:val="WW8Num15z4"/>
    <w:rsid w:val="00FE25A0"/>
  </w:style>
  <w:style w:type="character" w:customStyle="1" w:styleId="WW8Num15z5">
    <w:name w:val="WW8Num15z5"/>
    <w:rsid w:val="00FE25A0"/>
  </w:style>
  <w:style w:type="character" w:customStyle="1" w:styleId="WW8Num15z6">
    <w:name w:val="WW8Num15z6"/>
    <w:rsid w:val="00FE25A0"/>
  </w:style>
  <w:style w:type="character" w:customStyle="1" w:styleId="WW8Num15z7">
    <w:name w:val="WW8Num15z7"/>
    <w:rsid w:val="00FE25A0"/>
  </w:style>
  <w:style w:type="character" w:customStyle="1" w:styleId="WW8Num15z8">
    <w:name w:val="WW8Num15z8"/>
    <w:rsid w:val="00FE25A0"/>
  </w:style>
  <w:style w:type="character" w:customStyle="1" w:styleId="WW8Num16z1">
    <w:name w:val="WW8Num16z1"/>
    <w:rsid w:val="00FE25A0"/>
    <w:rPr>
      <w:rFonts w:ascii="Courier New" w:hAnsi="Courier New" w:cs="Courier New" w:hint="default"/>
    </w:rPr>
  </w:style>
  <w:style w:type="character" w:customStyle="1" w:styleId="WW8Num16z2">
    <w:name w:val="WW8Num16z2"/>
    <w:rsid w:val="00FE25A0"/>
    <w:rPr>
      <w:rFonts w:ascii="Wingdings" w:hAnsi="Wingdings" w:cs="Wingdings" w:hint="default"/>
    </w:rPr>
  </w:style>
  <w:style w:type="character" w:customStyle="1" w:styleId="WW8Num16z3">
    <w:name w:val="WW8Num16z3"/>
    <w:rsid w:val="00FE25A0"/>
    <w:rPr>
      <w:rFonts w:ascii="Symbol" w:hAnsi="Symbol" w:cs="Symbol" w:hint="default"/>
    </w:rPr>
  </w:style>
  <w:style w:type="character" w:customStyle="1" w:styleId="WW8Num17z1">
    <w:name w:val="WW8Num17z1"/>
    <w:rsid w:val="00FE25A0"/>
    <w:rPr>
      <w:rFonts w:ascii="Arial" w:eastAsia="Calibri" w:hAnsi="Arial" w:cs="Arial"/>
      <w:b/>
    </w:rPr>
  </w:style>
  <w:style w:type="character" w:customStyle="1" w:styleId="WW8Num17z2">
    <w:name w:val="WW8Num17z2"/>
    <w:rsid w:val="00FE25A0"/>
  </w:style>
  <w:style w:type="character" w:customStyle="1" w:styleId="WW8Num17z3">
    <w:name w:val="WW8Num17z3"/>
    <w:rsid w:val="00FE25A0"/>
  </w:style>
  <w:style w:type="character" w:customStyle="1" w:styleId="WW8Num17z4">
    <w:name w:val="WW8Num17z4"/>
    <w:rsid w:val="00FE25A0"/>
  </w:style>
  <w:style w:type="character" w:customStyle="1" w:styleId="WW8Num17z5">
    <w:name w:val="WW8Num17z5"/>
    <w:rsid w:val="00FE25A0"/>
  </w:style>
  <w:style w:type="character" w:customStyle="1" w:styleId="WW8Num17z6">
    <w:name w:val="WW8Num17z6"/>
    <w:rsid w:val="00FE25A0"/>
  </w:style>
  <w:style w:type="character" w:customStyle="1" w:styleId="WW8Num17z7">
    <w:name w:val="WW8Num17z7"/>
    <w:rsid w:val="00FE25A0"/>
  </w:style>
  <w:style w:type="character" w:customStyle="1" w:styleId="WW8Num17z8">
    <w:name w:val="WW8Num17z8"/>
    <w:rsid w:val="00FE25A0"/>
  </w:style>
  <w:style w:type="character" w:customStyle="1" w:styleId="WW8Num18z1">
    <w:name w:val="WW8Num18z1"/>
    <w:rsid w:val="00FE25A0"/>
  </w:style>
  <w:style w:type="character" w:customStyle="1" w:styleId="WW8Num18z2">
    <w:name w:val="WW8Num18z2"/>
    <w:rsid w:val="00FE25A0"/>
  </w:style>
  <w:style w:type="character" w:customStyle="1" w:styleId="WW8Num18z3">
    <w:name w:val="WW8Num18z3"/>
    <w:rsid w:val="00FE25A0"/>
  </w:style>
  <w:style w:type="character" w:customStyle="1" w:styleId="WW8Num18z4">
    <w:name w:val="WW8Num18z4"/>
    <w:rsid w:val="00FE25A0"/>
  </w:style>
  <w:style w:type="character" w:customStyle="1" w:styleId="WW8Num18z5">
    <w:name w:val="WW8Num18z5"/>
    <w:rsid w:val="00FE25A0"/>
  </w:style>
  <w:style w:type="character" w:customStyle="1" w:styleId="WW8Num18z6">
    <w:name w:val="WW8Num18z6"/>
    <w:rsid w:val="00FE25A0"/>
  </w:style>
  <w:style w:type="character" w:customStyle="1" w:styleId="WW8Num18z7">
    <w:name w:val="WW8Num18z7"/>
    <w:rsid w:val="00FE25A0"/>
  </w:style>
  <w:style w:type="character" w:customStyle="1" w:styleId="WW8Num18z8">
    <w:name w:val="WW8Num18z8"/>
    <w:rsid w:val="00FE25A0"/>
  </w:style>
  <w:style w:type="character" w:customStyle="1" w:styleId="WW8Num20z1">
    <w:name w:val="WW8Num20z1"/>
    <w:rsid w:val="00FE25A0"/>
    <w:rPr>
      <w:rFonts w:ascii="Courier New" w:hAnsi="Courier New" w:cs="Courier New" w:hint="default"/>
    </w:rPr>
  </w:style>
  <w:style w:type="character" w:customStyle="1" w:styleId="WW8Num20z2">
    <w:name w:val="WW8Num20z2"/>
    <w:rsid w:val="00FE25A0"/>
    <w:rPr>
      <w:rFonts w:ascii="Wingdings" w:hAnsi="Wingdings" w:cs="Wingdings" w:hint="default"/>
    </w:rPr>
  </w:style>
  <w:style w:type="character" w:customStyle="1" w:styleId="WW8Num20z3">
    <w:name w:val="WW8Num20z3"/>
    <w:rsid w:val="00FE25A0"/>
    <w:rPr>
      <w:rFonts w:ascii="Symbol" w:hAnsi="Symbol" w:cs="Symbol" w:hint="default"/>
    </w:rPr>
  </w:style>
  <w:style w:type="character" w:customStyle="1" w:styleId="WW8Num21z1">
    <w:name w:val="WW8Num21z1"/>
    <w:rsid w:val="00FE25A0"/>
  </w:style>
  <w:style w:type="character" w:customStyle="1" w:styleId="WW8Num21z2">
    <w:name w:val="WW8Num21z2"/>
    <w:rsid w:val="00FE25A0"/>
  </w:style>
  <w:style w:type="character" w:customStyle="1" w:styleId="WW8Num21z3">
    <w:name w:val="WW8Num21z3"/>
    <w:rsid w:val="00FE25A0"/>
  </w:style>
  <w:style w:type="character" w:customStyle="1" w:styleId="WW8Num21z4">
    <w:name w:val="WW8Num21z4"/>
    <w:rsid w:val="00FE25A0"/>
  </w:style>
  <w:style w:type="character" w:customStyle="1" w:styleId="WW8Num21z5">
    <w:name w:val="WW8Num21z5"/>
    <w:rsid w:val="00FE25A0"/>
  </w:style>
  <w:style w:type="character" w:customStyle="1" w:styleId="WW8Num21z6">
    <w:name w:val="WW8Num21z6"/>
    <w:rsid w:val="00FE25A0"/>
  </w:style>
  <w:style w:type="character" w:customStyle="1" w:styleId="WW8Num21z7">
    <w:name w:val="WW8Num21z7"/>
    <w:rsid w:val="00FE25A0"/>
  </w:style>
  <w:style w:type="character" w:customStyle="1" w:styleId="WW8Num21z8">
    <w:name w:val="WW8Num21z8"/>
    <w:rsid w:val="00FE25A0"/>
  </w:style>
  <w:style w:type="character" w:customStyle="1" w:styleId="WW8Num22z1">
    <w:name w:val="WW8Num22z1"/>
    <w:rsid w:val="00FE25A0"/>
  </w:style>
  <w:style w:type="character" w:customStyle="1" w:styleId="WW8Num22z2">
    <w:name w:val="WW8Num22z2"/>
    <w:rsid w:val="00FE25A0"/>
  </w:style>
  <w:style w:type="character" w:customStyle="1" w:styleId="WW8Num22z3">
    <w:name w:val="WW8Num22z3"/>
    <w:rsid w:val="00FE25A0"/>
  </w:style>
  <w:style w:type="character" w:customStyle="1" w:styleId="WW8Num22z4">
    <w:name w:val="WW8Num22z4"/>
    <w:rsid w:val="00FE25A0"/>
  </w:style>
  <w:style w:type="character" w:customStyle="1" w:styleId="WW8Num22z5">
    <w:name w:val="WW8Num22z5"/>
    <w:rsid w:val="00FE25A0"/>
  </w:style>
  <w:style w:type="character" w:customStyle="1" w:styleId="WW8Num22z6">
    <w:name w:val="WW8Num22z6"/>
    <w:rsid w:val="00FE25A0"/>
  </w:style>
  <w:style w:type="character" w:customStyle="1" w:styleId="WW8Num22z7">
    <w:name w:val="WW8Num22z7"/>
    <w:rsid w:val="00FE25A0"/>
  </w:style>
  <w:style w:type="character" w:customStyle="1" w:styleId="WW8Num22z8">
    <w:name w:val="WW8Num22z8"/>
    <w:rsid w:val="00FE25A0"/>
  </w:style>
  <w:style w:type="character" w:customStyle="1" w:styleId="WW8Num23z1">
    <w:name w:val="WW8Num23z1"/>
    <w:rsid w:val="00FE25A0"/>
  </w:style>
  <w:style w:type="character" w:customStyle="1" w:styleId="WW8Num23z2">
    <w:name w:val="WW8Num23z2"/>
    <w:rsid w:val="00FE25A0"/>
  </w:style>
  <w:style w:type="character" w:customStyle="1" w:styleId="WW8Num23z3">
    <w:name w:val="WW8Num23z3"/>
    <w:rsid w:val="00FE25A0"/>
  </w:style>
  <w:style w:type="character" w:customStyle="1" w:styleId="WW8Num23z4">
    <w:name w:val="WW8Num23z4"/>
    <w:rsid w:val="00FE25A0"/>
  </w:style>
  <w:style w:type="character" w:customStyle="1" w:styleId="WW8Num23z5">
    <w:name w:val="WW8Num23z5"/>
    <w:rsid w:val="00FE25A0"/>
  </w:style>
  <w:style w:type="character" w:customStyle="1" w:styleId="WW8Num23z6">
    <w:name w:val="WW8Num23z6"/>
    <w:rsid w:val="00FE25A0"/>
  </w:style>
  <w:style w:type="character" w:customStyle="1" w:styleId="WW8Num23z7">
    <w:name w:val="WW8Num23z7"/>
    <w:rsid w:val="00FE25A0"/>
  </w:style>
  <w:style w:type="character" w:customStyle="1" w:styleId="WW8Num23z8">
    <w:name w:val="WW8Num23z8"/>
    <w:rsid w:val="00FE25A0"/>
  </w:style>
  <w:style w:type="character" w:customStyle="1" w:styleId="WW8Num26z1">
    <w:name w:val="WW8Num26z1"/>
    <w:rsid w:val="00FE25A0"/>
  </w:style>
  <w:style w:type="character" w:customStyle="1" w:styleId="WW8Num26z2">
    <w:name w:val="WW8Num26z2"/>
    <w:rsid w:val="00FE25A0"/>
  </w:style>
  <w:style w:type="character" w:customStyle="1" w:styleId="WW8Num26z3">
    <w:name w:val="WW8Num26z3"/>
    <w:rsid w:val="00FE25A0"/>
  </w:style>
  <w:style w:type="character" w:customStyle="1" w:styleId="WW8Num26z4">
    <w:name w:val="WW8Num26z4"/>
    <w:rsid w:val="00FE25A0"/>
  </w:style>
  <w:style w:type="character" w:customStyle="1" w:styleId="WW8Num26z5">
    <w:name w:val="WW8Num26z5"/>
    <w:rsid w:val="00FE25A0"/>
  </w:style>
  <w:style w:type="character" w:customStyle="1" w:styleId="WW8Num26z6">
    <w:name w:val="WW8Num26z6"/>
    <w:rsid w:val="00FE25A0"/>
  </w:style>
  <w:style w:type="character" w:customStyle="1" w:styleId="WW8Num26z7">
    <w:name w:val="WW8Num26z7"/>
    <w:rsid w:val="00FE25A0"/>
  </w:style>
  <w:style w:type="character" w:customStyle="1" w:styleId="WW8Num26z8">
    <w:name w:val="WW8Num26z8"/>
    <w:rsid w:val="00FE25A0"/>
  </w:style>
  <w:style w:type="character" w:customStyle="1" w:styleId="WW8Num27z1">
    <w:name w:val="WW8Num27z1"/>
    <w:rsid w:val="00FE25A0"/>
    <w:rPr>
      <w:rFonts w:ascii="Courier New" w:hAnsi="Courier New" w:cs="Courier New" w:hint="default"/>
    </w:rPr>
  </w:style>
  <w:style w:type="character" w:customStyle="1" w:styleId="WW8Num27z3">
    <w:name w:val="WW8Num27z3"/>
    <w:rsid w:val="00FE25A0"/>
    <w:rPr>
      <w:rFonts w:ascii="Symbol" w:hAnsi="Symbol" w:cs="Symbol" w:hint="default"/>
    </w:rPr>
  </w:style>
  <w:style w:type="character" w:customStyle="1" w:styleId="WW8Num28z1">
    <w:name w:val="WW8Num28z1"/>
    <w:rsid w:val="00FE25A0"/>
  </w:style>
  <w:style w:type="character" w:customStyle="1" w:styleId="WW8Num28z2">
    <w:name w:val="WW8Num28z2"/>
    <w:rsid w:val="00FE25A0"/>
  </w:style>
  <w:style w:type="character" w:customStyle="1" w:styleId="WW8Num28z3">
    <w:name w:val="WW8Num28z3"/>
    <w:rsid w:val="00FE25A0"/>
  </w:style>
  <w:style w:type="character" w:customStyle="1" w:styleId="WW8Num28z4">
    <w:name w:val="WW8Num28z4"/>
    <w:rsid w:val="00FE25A0"/>
  </w:style>
  <w:style w:type="character" w:customStyle="1" w:styleId="WW8Num28z5">
    <w:name w:val="WW8Num28z5"/>
    <w:rsid w:val="00FE25A0"/>
  </w:style>
  <w:style w:type="character" w:customStyle="1" w:styleId="WW8Num28z6">
    <w:name w:val="WW8Num28z6"/>
    <w:rsid w:val="00FE25A0"/>
  </w:style>
  <w:style w:type="character" w:customStyle="1" w:styleId="WW8Num28z7">
    <w:name w:val="WW8Num28z7"/>
    <w:rsid w:val="00FE25A0"/>
  </w:style>
  <w:style w:type="character" w:customStyle="1" w:styleId="WW8Num28z8">
    <w:name w:val="WW8Num28z8"/>
    <w:rsid w:val="00FE25A0"/>
  </w:style>
  <w:style w:type="character" w:customStyle="1" w:styleId="WW8Num29z1">
    <w:name w:val="WW8Num29z1"/>
    <w:rsid w:val="00FE25A0"/>
  </w:style>
  <w:style w:type="character" w:customStyle="1" w:styleId="WW8Num29z2">
    <w:name w:val="WW8Num29z2"/>
    <w:rsid w:val="00FE25A0"/>
  </w:style>
  <w:style w:type="character" w:customStyle="1" w:styleId="WW8Num29z3">
    <w:name w:val="WW8Num29z3"/>
    <w:rsid w:val="00FE25A0"/>
  </w:style>
  <w:style w:type="character" w:customStyle="1" w:styleId="WW8Num29z4">
    <w:name w:val="WW8Num29z4"/>
    <w:rsid w:val="00FE25A0"/>
  </w:style>
  <w:style w:type="character" w:customStyle="1" w:styleId="WW8Num29z5">
    <w:name w:val="WW8Num29z5"/>
    <w:rsid w:val="00FE25A0"/>
  </w:style>
  <w:style w:type="character" w:customStyle="1" w:styleId="WW8Num29z6">
    <w:name w:val="WW8Num29z6"/>
    <w:rsid w:val="00FE25A0"/>
  </w:style>
  <w:style w:type="character" w:customStyle="1" w:styleId="WW8Num29z7">
    <w:name w:val="WW8Num29z7"/>
    <w:rsid w:val="00FE25A0"/>
  </w:style>
  <w:style w:type="character" w:customStyle="1" w:styleId="WW8Num29z8">
    <w:name w:val="WW8Num29z8"/>
    <w:rsid w:val="00FE25A0"/>
  </w:style>
  <w:style w:type="character" w:customStyle="1" w:styleId="WW8Num30z2">
    <w:name w:val="WW8Num30z2"/>
    <w:rsid w:val="00FE25A0"/>
  </w:style>
  <w:style w:type="character" w:customStyle="1" w:styleId="WW8Num30z3">
    <w:name w:val="WW8Num30z3"/>
    <w:rsid w:val="00FE25A0"/>
  </w:style>
  <w:style w:type="character" w:customStyle="1" w:styleId="WW8Num30z4">
    <w:name w:val="WW8Num30z4"/>
    <w:rsid w:val="00FE25A0"/>
  </w:style>
  <w:style w:type="character" w:customStyle="1" w:styleId="WW8Num30z5">
    <w:name w:val="WW8Num30z5"/>
    <w:rsid w:val="00FE25A0"/>
  </w:style>
  <w:style w:type="character" w:customStyle="1" w:styleId="WW8Num30z6">
    <w:name w:val="WW8Num30z6"/>
    <w:rsid w:val="00FE25A0"/>
  </w:style>
  <w:style w:type="character" w:customStyle="1" w:styleId="WW8Num30z7">
    <w:name w:val="WW8Num30z7"/>
    <w:rsid w:val="00FE25A0"/>
  </w:style>
  <w:style w:type="character" w:customStyle="1" w:styleId="WW8Num30z8">
    <w:name w:val="WW8Num30z8"/>
    <w:rsid w:val="00FE25A0"/>
  </w:style>
  <w:style w:type="character" w:customStyle="1" w:styleId="WW8Num31z1">
    <w:name w:val="WW8Num31z1"/>
    <w:rsid w:val="00FE25A0"/>
  </w:style>
  <w:style w:type="character" w:customStyle="1" w:styleId="WW8Num31z2">
    <w:name w:val="WW8Num31z2"/>
    <w:rsid w:val="00FE25A0"/>
  </w:style>
  <w:style w:type="character" w:customStyle="1" w:styleId="WW8Num31z3">
    <w:name w:val="WW8Num31z3"/>
    <w:rsid w:val="00FE25A0"/>
    <w:rPr>
      <w:strike w:val="0"/>
      <w:dstrike w:val="0"/>
    </w:rPr>
  </w:style>
  <w:style w:type="character" w:customStyle="1" w:styleId="WW8Num31z4">
    <w:name w:val="WW8Num31z4"/>
    <w:rsid w:val="00FE25A0"/>
  </w:style>
  <w:style w:type="character" w:customStyle="1" w:styleId="WW8Num31z5">
    <w:name w:val="WW8Num31z5"/>
    <w:rsid w:val="00FE25A0"/>
  </w:style>
  <w:style w:type="character" w:customStyle="1" w:styleId="WW8Num31z6">
    <w:name w:val="WW8Num31z6"/>
    <w:rsid w:val="00FE25A0"/>
  </w:style>
  <w:style w:type="character" w:customStyle="1" w:styleId="WW8Num31z7">
    <w:name w:val="WW8Num31z7"/>
    <w:rsid w:val="00FE25A0"/>
  </w:style>
  <w:style w:type="character" w:customStyle="1" w:styleId="WW8Num31z8">
    <w:name w:val="WW8Num31z8"/>
    <w:rsid w:val="00FE25A0"/>
  </w:style>
  <w:style w:type="character" w:customStyle="1" w:styleId="WW8Num32z1">
    <w:name w:val="WW8Num32z1"/>
    <w:rsid w:val="00FE25A0"/>
  </w:style>
  <w:style w:type="character" w:customStyle="1" w:styleId="WW8Num32z2">
    <w:name w:val="WW8Num32z2"/>
    <w:rsid w:val="00FE25A0"/>
  </w:style>
  <w:style w:type="character" w:customStyle="1" w:styleId="WW8Num32z3">
    <w:name w:val="WW8Num32z3"/>
    <w:rsid w:val="00FE25A0"/>
  </w:style>
  <w:style w:type="character" w:customStyle="1" w:styleId="WW8Num32z4">
    <w:name w:val="WW8Num32z4"/>
    <w:rsid w:val="00FE25A0"/>
  </w:style>
  <w:style w:type="character" w:customStyle="1" w:styleId="WW8Num32z5">
    <w:name w:val="WW8Num32z5"/>
    <w:rsid w:val="00FE25A0"/>
  </w:style>
  <w:style w:type="character" w:customStyle="1" w:styleId="WW8Num32z6">
    <w:name w:val="WW8Num32z6"/>
    <w:rsid w:val="00FE25A0"/>
  </w:style>
  <w:style w:type="character" w:customStyle="1" w:styleId="WW8Num32z7">
    <w:name w:val="WW8Num32z7"/>
    <w:rsid w:val="00FE25A0"/>
  </w:style>
  <w:style w:type="character" w:customStyle="1" w:styleId="WW8Num32z8">
    <w:name w:val="WW8Num32z8"/>
    <w:rsid w:val="00FE25A0"/>
  </w:style>
  <w:style w:type="character" w:customStyle="1" w:styleId="WW8Num33z1">
    <w:name w:val="WW8Num33z1"/>
    <w:rsid w:val="00FE25A0"/>
  </w:style>
  <w:style w:type="character" w:customStyle="1" w:styleId="WW8Num33z2">
    <w:name w:val="WW8Num33z2"/>
    <w:rsid w:val="00FE25A0"/>
  </w:style>
  <w:style w:type="character" w:customStyle="1" w:styleId="WW8Num33z3">
    <w:name w:val="WW8Num33z3"/>
    <w:rsid w:val="00FE25A0"/>
  </w:style>
  <w:style w:type="character" w:customStyle="1" w:styleId="WW8Num33z4">
    <w:name w:val="WW8Num33z4"/>
    <w:rsid w:val="00FE25A0"/>
  </w:style>
  <w:style w:type="character" w:customStyle="1" w:styleId="WW8Num33z5">
    <w:name w:val="WW8Num33z5"/>
    <w:rsid w:val="00FE25A0"/>
  </w:style>
  <w:style w:type="character" w:customStyle="1" w:styleId="WW8Num33z6">
    <w:name w:val="WW8Num33z6"/>
    <w:rsid w:val="00FE25A0"/>
  </w:style>
  <w:style w:type="character" w:customStyle="1" w:styleId="WW8Num33z7">
    <w:name w:val="WW8Num33z7"/>
    <w:rsid w:val="00FE25A0"/>
  </w:style>
  <w:style w:type="character" w:customStyle="1" w:styleId="WW8Num33z8">
    <w:name w:val="WW8Num33z8"/>
    <w:rsid w:val="00FE25A0"/>
  </w:style>
  <w:style w:type="character" w:customStyle="1" w:styleId="WW8Num34z1">
    <w:name w:val="WW8Num34z1"/>
    <w:rsid w:val="00FE25A0"/>
  </w:style>
  <w:style w:type="character" w:customStyle="1" w:styleId="WW8Num34z2">
    <w:name w:val="WW8Num34z2"/>
    <w:rsid w:val="00FE25A0"/>
  </w:style>
  <w:style w:type="character" w:customStyle="1" w:styleId="WW8Num34z3">
    <w:name w:val="WW8Num34z3"/>
    <w:rsid w:val="00FE25A0"/>
  </w:style>
  <w:style w:type="character" w:customStyle="1" w:styleId="WW8Num34z4">
    <w:name w:val="WW8Num34z4"/>
    <w:rsid w:val="00FE25A0"/>
  </w:style>
  <w:style w:type="character" w:customStyle="1" w:styleId="WW8Num34z5">
    <w:name w:val="WW8Num34z5"/>
    <w:rsid w:val="00FE25A0"/>
  </w:style>
  <w:style w:type="character" w:customStyle="1" w:styleId="WW8Num34z6">
    <w:name w:val="WW8Num34z6"/>
    <w:rsid w:val="00FE25A0"/>
  </w:style>
  <w:style w:type="character" w:customStyle="1" w:styleId="WW8Num34z7">
    <w:name w:val="WW8Num34z7"/>
    <w:rsid w:val="00FE25A0"/>
  </w:style>
  <w:style w:type="character" w:customStyle="1" w:styleId="WW8Num34z8">
    <w:name w:val="WW8Num34z8"/>
    <w:rsid w:val="00FE25A0"/>
  </w:style>
  <w:style w:type="character" w:customStyle="1" w:styleId="WW8Num35z1">
    <w:name w:val="WW8Num35z1"/>
    <w:rsid w:val="00FE25A0"/>
  </w:style>
  <w:style w:type="character" w:customStyle="1" w:styleId="WW8Num35z2">
    <w:name w:val="WW8Num35z2"/>
    <w:rsid w:val="00FE25A0"/>
  </w:style>
  <w:style w:type="character" w:customStyle="1" w:styleId="WW8Num35z3">
    <w:name w:val="WW8Num35z3"/>
    <w:rsid w:val="00FE25A0"/>
  </w:style>
  <w:style w:type="character" w:customStyle="1" w:styleId="WW8Num35z4">
    <w:name w:val="WW8Num35z4"/>
    <w:rsid w:val="00FE25A0"/>
  </w:style>
  <w:style w:type="character" w:customStyle="1" w:styleId="WW8Num35z5">
    <w:name w:val="WW8Num35z5"/>
    <w:rsid w:val="00FE25A0"/>
  </w:style>
  <w:style w:type="character" w:customStyle="1" w:styleId="WW8Num35z6">
    <w:name w:val="WW8Num35z6"/>
    <w:rsid w:val="00FE25A0"/>
  </w:style>
  <w:style w:type="character" w:customStyle="1" w:styleId="WW8Num35z7">
    <w:name w:val="WW8Num35z7"/>
    <w:rsid w:val="00FE25A0"/>
  </w:style>
  <w:style w:type="character" w:customStyle="1" w:styleId="WW8Num35z8">
    <w:name w:val="WW8Num35z8"/>
    <w:rsid w:val="00FE25A0"/>
  </w:style>
  <w:style w:type="character" w:customStyle="1" w:styleId="WW8Num36z1">
    <w:name w:val="WW8Num36z1"/>
    <w:rsid w:val="00FE25A0"/>
    <w:rPr>
      <w:rFonts w:cs="Times New Roman"/>
      <w:b w:val="0"/>
    </w:rPr>
  </w:style>
  <w:style w:type="character" w:customStyle="1" w:styleId="WW8Num36z2">
    <w:name w:val="WW8Num36z2"/>
    <w:rsid w:val="00FE25A0"/>
    <w:rPr>
      <w:rFonts w:ascii="Arial" w:hAnsi="Arial" w:cs="Times New Roman"/>
      <w:b w:val="0"/>
      <w:lang w:val="pl-PL"/>
    </w:rPr>
  </w:style>
  <w:style w:type="character" w:customStyle="1" w:styleId="WW8Num36z3">
    <w:name w:val="WW8Num36z3"/>
    <w:rsid w:val="00FE25A0"/>
    <w:rPr>
      <w:rFonts w:cs="Times New Roman"/>
    </w:rPr>
  </w:style>
  <w:style w:type="character" w:customStyle="1" w:styleId="WW8Num37z1">
    <w:name w:val="WW8Num37z1"/>
    <w:rsid w:val="00FE25A0"/>
    <w:rPr>
      <w:rFonts w:hint="default"/>
      <w:b w:val="0"/>
    </w:rPr>
  </w:style>
  <w:style w:type="character" w:customStyle="1" w:styleId="WW8Num39z4">
    <w:name w:val="WW8Num39z4"/>
    <w:rsid w:val="00FE25A0"/>
  </w:style>
  <w:style w:type="character" w:customStyle="1" w:styleId="WW8Num39z5">
    <w:name w:val="WW8Num39z5"/>
    <w:rsid w:val="00FE25A0"/>
  </w:style>
  <w:style w:type="character" w:customStyle="1" w:styleId="WW8Num39z6">
    <w:name w:val="WW8Num39z6"/>
    <w:rsid w:val="00FE25A0"/>
  </w:style>
  <w:style w:type="character" w:customStyle="1" w:styleId="WW8Num39z7">
    <w:name w:val="WW8Num39z7"/>
    <w:rsid w:val="00FE25A0"/>
  </w:style>
  <w:style w:type="character" w:customStyle="1" w:styleId="WW8Num39z8">
    <w:name w:val="WW8Num39z8"/>
    <w:rsid w:val="00FE25A0"/>
  </w:style>
  <w:style w:type="character" w:customStyle="1" w:styleId="Domylnaczcionkaakapitu1">
    <w:name w:val="Domyślna czcionka akapitu1"/>
    <w:rsid w:val="00FE25A0"/>
  </w:style>
  <w:style w:type="character" w:customStyle="1" w:styleId="TekstpodstawowyZnak">
    <w:name w:val="Tekst podstawowy Znak"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FE25A0"/>
    <w:rPr>
      <w:vertAlign w:val="superscript"/>
    </w:rPr>
  </w:style>
  <w:style w:type="character" w:styleId="Odwoanieintensywne">
    <w:name w:val="Intense Reference"/>
    <w:qFormat/>
    <w:rsid w:val="00FE25A0"/>
    <w:rPr>
      <w:b/>
      <w:bCs/>
      <w:smallCaps/>
      <w:color w:val="C0504D"/>
      <w:spacing w:val="5"/>
      <w:u w:val="single"/>
    </w:rPr>
  </w:style>
  <w:style w:type="character" w:styleId="Pogrubienie">
    <w:name w:val="Strong"/>
    <w:qFormat/>
    <w:rsid w:val="00FE25A0"/>
    <w:rPr>
      <w:b/>
      <w:bCs/>
    </w:rPr>
  </w:style>
  <w:style w:type="character" w:styleId="Tytuksiki">
    <w:name w:val="Book Title"/>
    <w:qFormat/>
    <w:rsid w:val="00FE25A0"/>
    <w:rPr>
      <w:b/>
      <w:bCs/>
      <w:smallCaps/>
      <w:spacing w:val="5"/>
    </w:rPr>
  </w:style>
  <w:style w:type="character" w:customStyle="1" w:styleId="Tekstpodstawowy2Znak">
    <w:name w:val="Tekst podstawowy 2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sid w:val="00FE25A0"/>
    <w:rPr>
      <w:vertAlign w:val="superscript"/>
    </w:rPr>
  </w:style>
  <w:style w:type="character" w:styleId="Uwydatnienie">
    <w:name w:val="Emphasis"/>
    <w:qFormat/>
    <w:rsid w:val="00FE25A0"/>
    <w:rPr>
      <w:b/>
      <w:bCs/>
      <w:i w:val="0"/>
      <w:iCs w:val="0"/>
    </w:rPr>
  </w:style>
  <w:style w:type="character" w:customStyle="1" w:styleId="st">
    <w:name w:val="st"/>
    <w:rsid w:val="00FE25A0"/>
  </w:style>
  <w:style w:type="character" w:customStyle="1" w:styleId="ft">
    <w:name w:val="ft"/>
    <w:rsid w:val="00FE25A0"/>
  </w:style>
  <w:style w:type="character" w:styleId="UyteHipercze">
    <w:name w:val="FollowedHyperlink"/>
    <w:rsid w:val="00FE25A0"/>
    <w:rPr>
      <w:color w:val="800080"/>
      <w:u w:val="single"/>
    </w:rPr>
  </w:style>
  <w:style w:type="character" w:customStyle="1" w:styleId="TekstpodstawowywcityZnak">
    <w:name w:val="Tekst podstawowy wcięty Znak"/>
    <w:rsid w:val="00FE25A0"/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rsid w:val="00FE25A0"/>
    <w:rPr>
      <w:rFonts w:ascii="Times New Roman" w:eastAsia="Times New Roman" w:hAnsi="Times New Roman" w:cs="Times New Roman"/>
      <w:b/>
      <w:bCs/>
      <w:szCs w:val="24"/>
    </w:rPr>
  </w:style>
  <w:style w:type="character" w:customStyle="1" w:styleId="attr-name">
    <w:name w:val="attr-name"/>
    <w:rsid w:val="00FE25A0"/>
  </w:style>
  <w:style w:type="character" w:customStyle="1" w:styleId="title12">
    <w:name w:val="title12"/>
    <w:rsid w:val="00FE25A0"/>
  </w:style>
  <w:style w:type="character" w:customStyle="1" w:styleId="WW-Absatz-Standardschriftart1">
    <w:name w:val="WW-Absatz-Standardschriftart1"/>
    <w:rsid w:val="00FE25A0"/>
  </w:style>
  <w:style w:type="character" w:customStyle="1" w:styleId="Tytu1">
    <w:name w:val="Tytuł1"/>
    <w:rsid w:val="00FE25A0"/>
  </w:style>
  <w:style w:type="character" w:customStyle="1" w:styleId="apple-style-span">
    <w:name w:val="apple-style-span"/>
    <w:rsid w:val="00FE25A0"/>
  </w:style>
  <w:style w:type="character" w:customStyle="1" w:styleId="pnam1">
    <w:name w:val="pnam1"/>
    <w:rsid w:val="00FE25A0"/>
    <w:rPr>
      <w:b/>
      <w:bCs/>
      <w:strike w:val="0"/>
      <w:dstrike w:val="0"/>
      <w:color w:val="25B6C8"/>
      <w:sz w:val="16"/>
      <w:szCs w:val="16"/>
      <w:u w:val="none"/>
    </w:rPr>
  </w:style>
  <w:style w:type="character" w:customStyle="1" w:styleId="titletab">
    <w:name w:val="titletab"/>
    <w:rsid w:val="00FE25A0"/>
  </w:style>
  <w:style w:type="character" w:customStyle="1" w:styleId="to">
    <w:name w:val="to"/>
    <w:rsid w:val="00FE25A0"/>
  </w:style>
  <w:style w:type="character" w:customStyle="1" w:styleId="to1">
    <w:name w:val="to1"/>
    <w:rsid w:val="00FE25A0"/>
    <w:rPr>
      <w:rFonts w:ascii="Verdana" w:hAnsi="Verdana" w:cs="Verdana" w:hint="default"/>
      <w:strike w:val="0"/>
      <w:dstrike w:val="0"/>
      <w:color w:val="808080"/>
      <w:sz w:val="14"/>
      <w:szCs w:val="14"/>
      <w:u w:val="none"/>
    </w:rPr>
  </w:style>
  <w:style w:type="character" w:customStyle="1" w:styleId="pnam">
    <w:name w:val="pnam"/>
    <w:rsid w:val="00FE25A0"/>
  </w:style>
  <w:style w:type="character" w:customStyle="1" w:styleId="NagwekZnak1">
    <w:name w:val="Nagłówek Znak1"/>
    <w:rsid w:val="00FE25A0"/>
    <w:rPr>
      <w:rFonts w:eastAsia="Times New Roman"/>
      <w:color w:val="000000"/>
      <w:sz w:val="26"/>
      <w:szCs w:val="22"/>
    </w:rPr>
  </w:style>
  <w:style w:type="character" w:customStyle="1" w:styleId="StopkaZnak1">
    <w:name w:val="Stopka Znak1"/>
    <w:rsid w:val="00FE25A0"/>
    <w:rPr>
      <w:rFonts w:eastAsia="Times New Roman"/>
      <w:color w:val="000000"/>
      <w:sz w:val="26"/>
      <w:szCs w:val="22"/>
    </w:rPr>
  </w:style>
  <w:style w:type="character" w:customStyle="1" w:styleId="Tekstpodstawowywcity2Znak">
    <w:name w:val="Tekst podstawowy wcięty 2 Znak"/>
    <w:rsid w:val="00FE25A0"/>
    <w:rPr>
      <w:rFonts w:eastAsia="Times New Roman"/>
      <w:color w:val="000000"/>
      <w:szCs w:val="22"/>
    </w:rPr>
  </w:style>
  <w:style w:type="character" w:customStyle="1" w:styleId="Tekstpodstawowywcity3Znak">
    <w:name w:val="Tekst podstawowy wcięty 3 Znak"/>
    <w:rsid w:val="00FE25A0"/>
    <w:rPr>
      <w:color w:val="000000"/>
    </w:rPr>
  </w:style>
  <w:style w:type="character" w:customStyle="1" w:styleId="Tekstpodstawowywcity2Znak1">
    <w:name w:val="Tekst podstawowy wcięty 2 Znak1"/>
    <w:rsid w:val="00FE25A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FE25A0"/>
  </w:style>
  <w:style w:type="character" w:customStyle="1" w:styleId="Tekstpodstawowywcity3Znak1">
    <w:name w:val="Tekst podstawowy wcięty 3 Znak1"/>
    <w:rsid w:val="00FE25A0"/>
    <w:rPr>
      <w:rFonts w:ascii="Times New Roman" w:eastAsia="Times New Roman" w:hAnsi="Times New Roman" w:cs="Times New Roman"/>
      <w:sz w:val="16"/>
      <w:szCs w:val="16"/>
    </w:rPr>
  </w:style>
  <w:style w:type="character" w:customStyle="1" w:styleId="ZwykytekstZnak">
    <w:name w:val="Zwykły tekst Znak"/>
    <w:rsid w:val="00FE25A0"/>
    <w:rPr>
      <w:rFonts w:ascii="Courier New" w:eastAsia="Times New Roman" w:hAnsi="Courier New" w:cs="Times New Roman"/>
      <w:sz w:val="20"/>
      <w:szCs w:val="20"/>
    </w:rPr>
  </w:style>
  <w:style w:type="character" w:customStyle="1" w:styleId="PodtytuZnak">
    <w:name w:val="Podtytuł Znak"/>
    <w:rsid w:val="00FE25A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ustZnak">
    <w:name w:val="ust Znak"/>
    <w:rsid w:val="00FE25A0"/>
    <w:rPr>
      <w:rFonts w:ascii="Times New Roman" w:eastAsia="Times New Roman" w:hAnsi="Times New Roman" w:cs="Times New Roman"/>
      <w:sz w:val="24"/>
      <w:szCs w:val="20"/>
    </w:rPr>
  </w:style>
  <w:style w:type="character" w:customStyle="1" w:styleId="Odwoaniedokomentarza1">
    <w:name w:val="Odwołanie do komentarza1"/>
    <w:rsid w:val="00FE25A0"/>
    <w:rPr>
      <w:sz w:val="16"/>
      <w:szCs w:val="16"/>
    </w:rPr>
  </w:style>
  <w:style w:type="character" w:customStyle="1" w:styleId="A6">
    <w:name w:val="A6"/>
    <w:rsid w:val="00FE25A0"/>
    <w:rPr>
      <w:rFonts w:cs="Futura Lt BT"/>
      <w:color w:val="000000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uiPriority w:val="34"/>
    <w:qFormat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introduction-desc">
    <w:name w:val="introduction-desc"/>
    <w:rsid w:val="00FE25A0"/>
  </w:style>
  <w:style w:type="character" w:customStyle="1" w:styleId="BezodstpwZnak">
    <w:name w:val="Bez odstępów Znak"/>
    <w:rsid w:val="00FE25A0"/>
    <w:rPr>
      <w:rFonts w:ascii="Times New Roman" w:hAnsi="Times New Roman" w:cs="Times New Roman"/>
      <w:color w:val="000000"/>
      <w:sz w:val="22"/>
      <w:szCs w:val="22"/>
    </w:rPr>
  </w:style>
  <w:style w:type="character" w:customStyle="1" w:styleId="Odwoanieprzypisudolnego1">
    <w:name w:val="Odwołanie przypisu dolnego1"/>
    <w:rsid w:val="00FE25A0"/>
    <w:rPr>
      <w:vertAlign w:val="superscript"/>
    </w:rPr>
  </w:style>
  <w:style w:type="character" w:customStyle="1" w:styleId="Odwoanieprzypisukocowego1">
    <w:name w:val="Odwołanie przypisu końcowego1"/>
    <w:rsid w:val="00FE25A0"/>
    <w:rPr>
      <w:vertAlign w:val="superscript"/>
    </w:rPr>
  </w:style>
  <w:style w:type="character" w:styleId="Odwoanieprzypisudolnego">
    <w:name w:val="footnote reference"/>
    <w:uiPriority w:val="99"/>
    <w:rsid w:val="00FE25A0"/>
    <w:rPr>
      <w:vertAlign w:val="superscript"/>
    </w:rPr>
  </w:style>
  <w:style w:type="character" w:customStyle="1" w:styleId="Znakinumeracji">
    <w:name w:val="Znaki numeracji"/>
    <w:rsid w:val="00FE25A0"/>
  </w:style>
  <w:style w:type="character" w:customStyle="1" w:styleId="Symbolewypunktowania">
    <w:name w:val="Symbole wypunktowania"/>
    <w:rsid w:val="00FE25A0"/>
    <w:rPr>
      <w:rFonts w:ascii="OpenSymbol" w:eastAsia="OpenSymbol" w:hAnsi="OpenSymbol" w:cs="OpenSymbol"/>
    </w:rPr>
  </w:style>
  <w:style w:type="character" w:styleId="Odwoanieprzypisukocowego">
    <w:name w:val="endnote reference"/>
    <w:rsid w:val="00FE25A0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FE25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FE25A0"/>
    <w:pPr>
      <w:suppressAutoHyphens/>
      <w:spacing w:after="0" w:line="240" w:lineRule="auto"/>
      <w:ind w:left="360" w:hanging="360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odpis1">
    <w:name w:val="Podpis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E25A0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ar-SA"/>
    </w:rPr>
  </w:style>
  <w:style w:type="paragraph" w:customStyle="1" w:styleId="Legenda1">
    <w:name w:val="Legenda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character" w:customStyle="1" w:styleId="NagwekZnak2">
    <w:name w:val="Nagłówek Znak2"/>
    <w:basedOn w:val="Domylnaczcionkaakapitu"/>
    <w:rsid w:val="00FE25A0"/>
    <w:rPr>
      <w:sz w:val="24"/>
      <w:szCs w:val="24"/>
      <w:lang w:eastAsia="ar-SA"/>
    </w:rPr>
  </w:style>
  <w:style w:type="character" w:customStyle="1" w:styleId="StopkaZnak2">
    <w:name w:val="Stopka Znak2"/>
    <w:basedOn w:val="Domylnaczcionkaakapitu"/>
    <w:rsid w:val="00FE25A0"/>
    <w:rPr>
      <w:sz w:val="24"/>
      <w:szCs w:val="24"/>
      <w:lang w:eastAsia="ar-SA"/>
    </w:rPr>
  </w:style>
  <w:style w:type="character" w:customStyle="1" w:styleId="TekstdymkaZnak1">
    <w:name w:val="Tekst dymka Znak1"/>
    <w:basedOn w:val="Domylnaczcionkaakapitu"/>
    <w:rsid w:val="00FE25A0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FE25A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E25A0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E25A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1"/>
    <w:rsid w:val="00FE25A0"/>
    <w:pPr>
      <w:suppressAutoHyphens/>
      <w:spacing w:after="0" w:line="240" w:lineRule="auto"/>
      <w:ind w:left="720" w:hanging="96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FE25A0"/>
    <w:rPr>
      <w:rFonts w:ascii="Times New Roman" w:eastAsia="Times New Roman" w:hAnsi="Times New Roman" w:cs="Times New Roman"/>
      <w:lang w:eastAsia="ar-SA"/>
    </w:rPr>
  </w:style>
  <w:style w:type="paragraph" w:customStyle="1" w:styleId="Tekstpodstawowy31">
    <w:name w:val="Tekst podstawowy 31"/>
    <w:basedOn w:val="Normalny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FE25A0"/>
    <w:pPr>
      <w:suppressAutoHyphens/>
      <w:spacing w:after="0" w:line="240" w:lineRule="auto"/>
      <w:ind w:left="375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myslniki">
    <w:name w:val="myslniki"/>
    <w:basedOn w:val="Normalny"/>
    <w:rsid w:val="00FE25A0"/>
    <w:pPr>
      <w:suppressAutoHyphens/>
      <w:overflowPunct w:val="0"/>
      <w:autoSpaceDE w:val="0"/>
      <w:spacing w:after="0" w:line="240" w:lineRule="auto"/>
      <w:ind w:left="709" w:hanging="284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Pa0">
    <w:name w:val="Pa0"/>
    <w:basedOn w:val="Normalny"/>
    <w:next w:val="Normalny"/>
    <w:rsid w:val="00FE25A0"/>
    <w:pPr>
      <w:suppressAutoHyphens/>
      <w:autoSpaceDE w:val="0"/>
      <w:spacing w:after="0" w:line="241" w:lineRule="atLeast"/>
    </w:pPr>
    <w:rPr>
      <w:rFonts w:ascii="Myriad Pro" w:eastAsia="Times New Roman" w:hAnsi="Myriad Pro" w:cs="Myriad Pro"/>
      <w:color w:val="000000"/>
      <w:sz w:val="24"/>
      <w:szCs w:val="24"/>
      <w:lang w:eastAsia="ar-SA"/>
    </w:rPr>
  </w:style>
  <w:style w:type="paragraph" w:styleId="Bezodstpw">
    <w:name w:val="No Spacing"/>
    <w:qFormat/>
    <w:rsid w:val="00FE25A0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lang w:eastAsia="ar-SA"/>
    </w:rPr>
  </w:style>
  <w:style w:type="paragraph" w:customStyle="1" w:styleId="xl295">
    <w:name w:val="xl29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ar-SA"/>
    </w:rPr>
  </w:style>
  <w:style w:type="paragraph" w:customStyle="1" w:styleId="font5">
    <w:name w:val="font5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xl81">
    <w:name w:val="xl81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font0">
    <w:name w:val="font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6">
    <w:name w:val="font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7">
    <w:name w:val="font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8">
    <w:name w:val="font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font9">
    <w:name w:val="font9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font10">
    <w:name w:val="font1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11">
    <w:name w:val="font11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lang w:eastAsia="ar-SA"/>
    </w:rPr>
  </w:style>
  <w:style w:type="paragraph" w:customStyle="1" w:styleId="font12">
    <w:name w:val="font12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sz w:val="24"/>
      <w:szCs w:val="24"/>
      <w:lang w:eastAsia="ar-SA"/>
    </w:rPr>
  </w:style>
  <w:style w:type="paragraph" w:customStyle="1" w:styleId="font13">
    <w:name w:val="font13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4">
    <w:name w:val="font14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FF0000"/>
      <w:lang w:eastAsia="ar-SA"/>
    </w:rPr>
  </w:style>
  <w:style w:type="paragraph" w:customStyle="1" w:styleId="font15">
    <w:name w:val="font15"/>
    <w:basedOn w:val="Normalny"/>
    <w:rsid w:val="00FE25A0"/>
    <w:pPr>
      <w:suppressAutoHyphens/>
      <w:spacing w:before="280" w:after="280" w:line="240" w:lineRule="auto"/>
    </w:pPr>
    <w:rPr>
      <w:rFonts w:ascii="Cambria" w:eastAsia="Times New Roman" w:hAnsi="Cambria" w:cs="Cambria"/>
      <w:b/>
      <w:bCs/>
      <w:color w:val="000000"/>
      <w:lang w:eastAsia="ar-SA"/>
    </w:rPr>
  </w:style>
  <w:style w:type="paragraph" w:customStyle="1" w:styleId="font16">
    <w:name w:val="font1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7">
    <w:name w:val="font1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18">
    <w:name w:val="font1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xl64">
    <w:name w:val="xl64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5">
    <w:name w:val="xl6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6">
    <w:name w:val="xl66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7">
    <w:name w:val="xl67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8">
    <w:name w:val="xl6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9">
    <w:name w:val="xl6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0">
    <w:name w:val="xl7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1">
    <w:name w:val="xl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2">
    <w:name w:val="xl7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3">
    <w:name w:val="xl7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4">
    <w:name w:val="xl7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5">
    <w:name w:val="xl7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6">
    <w:name w:val="xl7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7">
    <w:name w:val="xl7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8">
    <w:name w:val="xl7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9">
    <w:name w:val="xl7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0">
    <w:name w:val="xl8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2">
    <w:name w:val="xl8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3">
    <w:name w:val="xl8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4">
    <w:name w:val="xl84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85">
    <w:name w:val="xl85"/>
    <w:basedOn w:val="Normalny"/>
    <w:rsid w:val="00FE25A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86">
    <w:name w:val="xl8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7">
    <w:name w:val="xl87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8">
    <w:name w:val="xl88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9">
    <w:name w:val="xl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0">
    <w:name w:val="xl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1">
    <w:name w:val="xl91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2">
    <w:name w:val="xl9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3">
    <w:name w:val="xl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4">
    <w:name w:val="xl9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5">
    <w:name w:val="xl9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96">
    <w:name w:val="xl9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7">
    <w:name w:val="xl9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8">
    <w:name w:val="xl9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9">
    <w:name w:val="xl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0">
    <w:name w:val="xl10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1">
    <w:name w:val="xl101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2">
    <w:name w:val="xl10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3">
    <w:name w:val="xl103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4">
    <w:name w:val="xl1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5">
    <w:name w:val="xl10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6">
    <w:name w:val="xl1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7">
    <w:name w:val="xl10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8">
    <w:name w:val="xl10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9">
    <w:name w:val="xl10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0">
    <w:name w:val="xl11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1">
    <w:name w:val="xl111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2">
    <w:name w:val="xl112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3">
    <w:name w:val="xl11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4">
    <w:name w:val="xl11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5">
    <w:name w:val="xl11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6">
    <w:name w:val="xl1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7">
    <w:name w:val="xl1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8">
    <w:name w:val="xl118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9">
    <w:name w:val="xl119"/>
    <w:basedOn w:val="Normalny"/>
    <w:rsid w:val="00FE25A0"/>
    <w:pPr>
      <w:pBdr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0">
    <w:name w:val="xl1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1">
    <w:name w:val="xl12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xl122">
    <w:name w:val="xl122"/>
    <w:basedOn w:val="Normalny"/>
    <w:rsid w:val="00FE25A0"/>
    <w:pPr>
      <w:pBdr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3">
    <w:name w:val="xl123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4">
    <w:name w:val="xl1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5">
    <w:name w:val="xl125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6">
    <w:name w:val="xl12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7">
    <w:name w:val="xl1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8">
    <w:name w:val="xl12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9">
    <w:name w:val="xl129"/>
    <w:basedOn w:val="Normalny"/>
    <w:rsid w:val="00FE25A0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0">
    <w:name w:val="xl13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1">
    <w:name w:val="xl131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2">
    <w:name w:val="xl13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3">
    <w:name w:val="xl13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4">
    <w:name w:val="xl13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5">
    <w:name w:val="xl13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6">
    <w:name w:val="xl136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7">
    <w:name w:val="xl13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8">
    <w:name w:val="xl13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9">
    <w:name w:val="xl13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0">
    <w:name w:val="xl14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1">
    <w:name w:val="xl14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2">
    <w:name w:val="xl14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3">
    <w:name w:val="xl143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4">
    <w:name w:val="xl14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5">
    <w:name w:val="xl14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6">
    <w:name w:val="xl14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7">
    <w:name w:val="xl14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8">
    <w:name w:val="xl148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9">
    <w:name w:val="xl149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0">
    <w:name w:val="xl15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1">
    <w:name w:val="xl15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2">
    <w:name w:val="xl1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3">
    <w:name w:val="xl15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4">
    <w:name w:val="xl15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5">
    <w:name w:val="xl15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6">
    <w:name w:val="xl15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7">
    <w:name w:val="xl15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8">
    <w:name w:val="xl15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9">
    <w:name w:val="xl1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0">
    <w:name w:val="xl16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1">
    <w:name w:val="xl16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2">
    <w:name w:val="xl16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3">
    <w:name w:val="xl16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4">
    <w:name w:val="xl164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5">
    <w:name w:val="xl16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6">
    <w:name w:val="xl16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7">
    <w:name w:val="xl16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8">
    <w:name w:val="xl168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9">
    <w:name w:val="xl169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0">
    <w:name w:val="xl17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1">
    <w:name w:val="xl1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2">
    <w:name w:val="xl172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173">
    <w:name w:val="xl173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4">
    <w:name w:val="xl1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5">
    <w:name w:val="xl175"/>
    <w:basedOn w:val="Normalny"/>
    <w:rsid w:val="00FE25A0"/>
    <w:pPr>
      <w:pBdr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6">
    <w:name w:val="xl17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7">
    <w:name w:val="xl17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8">
    <w:name w:val="xl17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9">
    <w:name w:val="xl179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0">
    <w:name w:val="xl1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1">
    <w:name w:val="xl181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2">
    <w:name w:val="xl182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3">
    <w:name w:val="xl18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4">
    <w:name w:val="xl18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5">
    <w:name w:val="xl185"/>
    <w:basedOn w:val="Normalny"/>
    <w:rsid w:val="00FE25A0"/>
    <w:pPr>
      <w:pBdr>
        <w:top w:val="single" w:sz="4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6">
    <w:name w:val="xl18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7">
    <w:name w:val="xl18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8">
    <w:name w:val="xl18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9">
    <w:name w:val="xl1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0">
    <w:name w:val="xl1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1">
    <w:name w:val="xl19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2">
    <w:name w:val="xl19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3">
    <w:name w:val="xl1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4">
    <w:name w:val="xl19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5">
    <w:name w:val="xl19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6">
    <w:name w:val="xl19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7">
    <w:name w:val="xl197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8">
    <w:name w:val="xl198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9">
    <w:name w:val="xl1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0">
    <w:name w:val="xl200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1">
    <w:name w:val="xl2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2">
    <w:name w:val="xl20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3">
    <w:name w:val="xl20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4">
    <w:name w:val="xl2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5">
    <w:name w:val="xl20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6">
    <w:name w:val="xl2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7">
    <w:name w:val="xl207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8">
    <w:name w:val="xl208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9">
    <w:name w:val="xl209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0">
    <w:name w:val="xl21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1">
    <w:name w:val="xl2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2">
    <w:name w:val="xl21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3">
    <w:name w:val="xl213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4">
    <w:name w:val="xl214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5">
    <w:name w:val="xl215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6">
    <w:name w:val="xl2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7">
    <w:name w:val="xl2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8">
    <w:name w:val="xl21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9">
    <w:name w:val="xl21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0">
    <w:name w:val="xl2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1">
    <w:name w:val="xl22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2">
    <w:name w:val="xl22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3">
    <w:name w:val="xl22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4">
    <w:name w:val="xl224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5">
    <w:name w:val="xl22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6">
    <w:name w:val="xl22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7">
    <w:name w:val="xl227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8">
    <w:name w:val="xl228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9">
    <w:name w:val="xl22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0">
    <w:name w:val="xl23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1">
    <w:name w:val="xl231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2">
    <w:name w:val="xl23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3">
    <w:name w:val="xl23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4">
    <w:name w:val="xl23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35">
    <w:name w:val="xl23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6">
    <w:name w:val="xl23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7">
    <w:name w:val="xl23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8">
    <w:name w:val="xl23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9">
    <w:name w:val="xl239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40">
    <w:name w:val="xl240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1">
    <w:name w:val="xl241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2">
    <w:name w:val="xl2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3">
    <w:name w:val="xl24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4">
    <w:name w:val="xl24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5">
    <w:name w:val="xl245"/>
    <w:basedOn w:val="Normalny"/>
    <w:rsid w:val="00FE25A0"/>
    <w:pP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6">
    <w:name w:val="xl24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7">
    <w:name w:val="xl24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8">
    <w:name w:val="xl24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9">
    <w:name w:val="xl24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0">
    <w:name w:val="xl25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1">
    <w:name w:val="xl25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2">
    <w:name w:val="xl25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3">
    <w:name w:val="xl25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4">
    <w:name w:val="xl25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5">
    <w:name w:val="xl2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56">
    <w:name w:val="xl25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7">
    <w:name w:val="xl25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8">
    <w:name w:val="xl25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9">
    <w:name w:val="xl259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0">
    <w:name w:val="xl2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1">
    <w:name w:val="xl26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2">
    <w:name w:val="xl26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3">
    <w:name w:val="xl26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4">
    <w:name w:val="xl26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5">
    <w:name w:val="xl26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6">
    <w:name w:val="xl2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7">
    <w:name w:val="xl2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8">
    <w:name w:val="xl268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9">
    <w:name w:val="xl26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0">
    <w:name w:val="xl27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1">
    <w:name w:val="xl271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2">
    <w:name w:val="xl27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3">
    <w:name w:val="xl27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4">
    <w:name w:val="xl2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5">
    <w:name w:val="xl27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6">
    <w:name w:val="xl276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7">
    <w:name w:val="xl27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8">
    <w:name w:val="xl27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9">
    <w:name w:val="xl27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0">
    <w:name w:val="xl2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1">
    <w:name w:val="xl28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2">
    <w:name w:val="xl28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3">
    <w:name w:val="xl28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4">
    <w:name w:val="xl28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5">
    <w:name w:val="xl28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6">
    <w:name w:val="xl286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7">
    <w:name w:val="xl28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8">
    <w:name w:val="xl28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9">
    <w:name w:val="xl28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0">
    <w:name w:val="xl29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1">
    <w:name w:val="xl29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2">
    <w:name w:val="xl29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3">
    <w:name w:val="xl29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4">
    <w:name w:val="xl294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6">
    <w:name w:val="xl29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7">
    <w:name w:val="xl29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8">
    <w:name w:val="xl2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9">
    <w:name w:val="xl29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0">
    <w:name w:val="xl30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1">
    <w:name w:val="xl30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2">
    <w:name w:val="xl30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3">
    <w:name w:val="xl30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4">
    <w:name w:val="xl3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5">
    <w:name w:val="xl305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6">
    <w:name w:val="xl306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7">
    <w:name w:val="xl30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8">
    <w:name w:val="xl30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9">
    <w:name w:val="xl30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0">
    <w:name w:val="xl31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1">
    <w:name w:val="xl3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2">
    <w:name w:val="xl31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3">
    <w:name w:val="xl31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4">
    <w:name w:val="xl314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5">
    <w:name w:val="xl315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6">
    <w:name w:val="xl316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17">
    <w:name w:val="xl317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8">
    <w:name w:val="xl318"/>
    <w:basedOn w:val="Normalny"/>
    <w:rsid w:val="00FE25A0"/>
    <w:pPr>
      <w:pBdr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9">
    <w:name w:val="xl31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0">
    <w:name w:val="xl320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1">
    <w:name w:val="xl321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2">
    <w:name w:val="xl322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3">
    <w:name w:val="xl323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4">
    <w:name w:val="xl324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5">
    <w:name w:val="xl3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6">
    <w:name w:val="xl32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7">
    <w:name w:val="xl3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8">
    <w:name w:val="xl328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9">
    <w:name w:val="xl32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0">
    <w:name w:val="xl33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1">
    <w:name w:val="xl331"/>
    <w:basedOn w:val="Normalny"/>
    <w:rsid w:val="00FE25A0"/>
    <w:pPr>
      <w:pBdr>
        <w:top w:val="single" w:sz="8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2">
    <w:name w:val="xl332"/>
    <w:basedOn w:val="Normalny"/>
    <w:rsid w:val="00FE25A0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3">
    <w:name w:val="xl33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4">
    <w:name w:val="xl334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5">
    <w:name w:val="xl335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6">
    <w:name w:val="xl33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7">
    <w:name w:val="xl33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338">
    <w:name w:val="xl33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9">
    <w:name w:val="xl339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0">
    <w:name w:val="xl34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1">
    <w:name w:val="xl34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2">
    <w:name w:val="xl3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3">
    <w:name w:val="xl34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44">
    <w:name w:val="xl34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45">
    <w:name w:val="xl345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6">
    <w:name w:val="xl34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7">
    <w:name w:val="xl347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8">
    <w:name w:val="xl34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9">
    <w:name w:val="xl349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0">
    <w:name w:val="xl35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1">
    <w:name w:val="xl35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2">
    <w:name w:val="xl3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3">
    <w:name w:val="xl35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4">
    <w:name w:val="xl35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5">
    <w:name w:val="xl35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6">
    <w:name w:val="xl35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7">
    <w:name w:val="xl357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8">
    <w:name w:val="xl358"/>
    <w:basedOn w:val="Normalny"/>
    <w:rsid w:val="00FE25A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9">
    <w:name w:val="xl3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0">
    <w:name w:val="xl3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1">
    <w:name w:val="xl36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2">
    <w:name w:val="xl362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3">
    <w:name w:val="xl36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64">
    <w:name w:val="xl36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5">
    <w:name w:val="xl36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6">
    <w:name w:val="xl3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7">
    <w:name w:val="xl3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8">
    <w:name w:val="xl36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9">
    <w:name w:val="xl36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0">
    <w:name w:val="xl37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1">
    <w:name w:val="xl371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2">
    <w:name w:val="xl37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3">
    <w:name w:val="xl37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4">
    <w:name w:val="xl3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5">
    <w:name w:val="xl375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6">
    <w:name w:val="xl37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77">
    <w:name w:val="xl377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8">
    <w:name w:val="xl37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9">
    <w:name w:val="xl379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0">
    <w:name w:val="xl38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1">
    <w:name w:val="xl38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2">
    <w:name w:val="xl38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3">
    <w:name w:val="xl38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4">
    <w:name w:val="xl38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5">
    <w:name w:val="xl38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6">
    <w:name w:val="xl386"/>
    <w:basedOn w:val="Normalny"/>
    <w:rsid w:val="00FE25A0"/>
    <w:pPr>
      <w:pBdr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7">
    <w:name w:val="xl38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8">
    <w:name w:val="xl38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89">
    <w:name w:val="xl389"/>
    <w:basedOn w:val="Normalny"/>
    <w:rsid w:val="00FE25A0"/>
    <w:pP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0">
    <w:name w:val="xl39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1">
    <w:name w:val="xl39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2">
    <w:name w:val="xl39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3">
    <w:name w:val="xl393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4">
    <w:name w:val="xl394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5">
    <w:name w:val="xl39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6">
    <w:name w:val="xl396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7">
    <w:name w:val="xl397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8">
    <w:name w:val="xl3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9">
    <w:name w:val="xl39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400">
    <w:name w:val="xl40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1">
    <w:name w:val="xl4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2">
    <w:name w:val="xl40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3">
    <w:name w:val="xl403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4">
    <w:name w:val="xl404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5">
    <w:name w:val="xl405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6">
    <w:name w:val="xl406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7">
    <w:name w:val="xl407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8">
    <w:name w:val="xl40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9">
    <w:name w:val="xl40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0">
    <w:name w:val="xl410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1">
    <w:name w:val="xl411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2">
    <w:name w:val="xl412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3">
    <w:name w:val="xl41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4">
    <w:name w:val="xl41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5">
    <w:name w:val="xl41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6">
    <w:name w:val="xl41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7">
    <w:name w:val="xl41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8">
    <w:name w:val="xl41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9">
    <w:name w:val="xl41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0">
    <w:name w:val="xl42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1">
    <w:name w:val="xl421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2">
    <w:name w:val="xl42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3">
    <w:name w:val="xl42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4">
    <w:name w:val="xl4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5">
    <w:name w:val="xl4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6">
    <w:name w:val="xl42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7">
    <w:name w:val="xl42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8">
    <w:name w:val="xl42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9">
    <w:name w:val="xl42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0">
    <w:name w:val="xl43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1">
    <w:name w:val="xl43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2">
    <w:name w:val="xl43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3">
    <w:name w:val="xl43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4">
    <w:name w:val="xl43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5">
    <w:name w:val="xl43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6">
    <w:name w:val="xl43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7">
    <w:name w:val="xl437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8">
    <w:name w:val="xl438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9">
    <w:name w:val="xl43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0">
    <w:name w:val="xl44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41">
    <w:name w:val="xl44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2">
    <w:name w:val="xl44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3">
    <w:name w:val="xl44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4">
    <w:name w:val="xl444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5">
    <w:name w:val="xl44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6">
    <w:name w:val="xl446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7">
    <w:name w:val="xl447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8">
    <w:name w:val="xl448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9">
    <w:name w:val="xl449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0">
    <w:name w:val="xl45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1">
    <w:name w:val="xl45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2">
    <w:name w:val="xl45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3">
    <w:name w:val="xl45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4">
    <w:name w:val="xl45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5">
    <w:name w:val="xl4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6">
    <w:name w:val="xl45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7">
    <w:name w:val="xl45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8">
    <w:name w:val="xl458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59">
    <w:name w:val="xl45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0">
    <w:name w:val="xl460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1">
    <w:name w:val="xl46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2">
    <w:name w:val="xl46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3">
    <w:name w:val="xl46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4">
    <w:name w:val="xl46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5">
    <w:name w:val="xl46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6">
    <w:name w:val="xl46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7">
    <w:name w:val="xl46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8">
    <w:name w:val="xl46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9">
    <w:name w:val="xl469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70">
    <w:name w:val="xl470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Standard">
    <w:name w:val="Standard"/>
    <w:rsid w:val="00FE25A0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color w:val="000000"/>
      <w:kern w:val="1"/>
      <w:lang w:eastAsia="ar-SA"/>
    </w:rPr>
  </w:style>
  <w:style w:type="paragraph" w:customStyle="1" w:styleId="porownajcenykategoria1">
    <w:name w:val="porownajcenykategoria1"/>
    <w:basedOn w:val="Normalny"/>
    <w:rsid w:val="00FE25A0"/>
    <w:pPr>
      <w:suppressAutoHyphens/>
      <w:spacing w:before="63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FE25A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unktya">
    <w:name w:val="punkty a.)"/>
    <w:rsid w:val="00FE25A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H3">
    <w:name w:val="H3"/>
    <w:basedOn w:val="Normalny"/>
    <w:next w:val="Normalny"/>
    <w:rsid w:val="00FE25A0"/>
    <w:pPr>
      <w:keepNext/>
      <w:suppressAutoHyphens/>
      <w:spacing w:before="100" w:after="100" w:line="240" w:lineRule="auto"/>
    </w:pPr>
    <w:rPr>
      <w:rFonts w:ascii="Tahoma" w:eastAsia="Times New Roman" w:hAnsi="Tahoma" w:cs="Tahoma"/>
      <w:b/>
      <w:sz w:val="28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FE25A0"/>
    <w:pPr>
      <w:suppressAutoHyphens/>
      <w:spacing w:after="0" w:line="240" w:lineRule="auto"/>
      <w:ind w:left="426"/>
      <w:jc w:val="both"/>
    </w:pPr>
    <w:rPr>
      <w:rFonts w:ascii="Calibri" w:eastAsia="Calibri" w:hAnsi="Calibri" w:cs="Times New Roman"/>
      <w:color w:val="000000"/>
      <w:lang w:eastAsia="ar-SA"/>
    </w:rPr>
  </w:style>
  <w:style w:type="paragraph" w:customStyle="1" w:styleId="Naglwek2">
    <w:name w:val="Naglówek 2"/>
    <w:basedOn w:val="Normalny"/>
    <w:next w:val="Normalny"/>
    <w:rsid w:val="00FE25A0"/>
    <w:pPr>
      <w:keepNext/>
      <w:widowControl w:val="0"/>
      <w:suppressAutoHyphens/>
      <w:spacing w:after="0" w:line="240" w:lineRule="auto"/>
      <w:ind w:left="576" w:hanging="576"/>
      <w:jc w:val="center"/>
    </w:pPr>
    <w:rPr>
      <w:rFonts w:ascii="Arial" w:eastAsia="Times New Roman" w:hAnsi="Arial" w:cs="Arial"/>
      <w:b/>
      <w:sz w:val="28"/>
      <w:szCs w:val="20"/>
      <w:lang w:eastAsia="ar-SA"/>
    </w:rPr>
  </w:style>
  <w:style w:type="paragraph" w:customStyle="1" w:styleId="Styl1">
    <w:name w:val="Styl1"/>
    <w:basedOn w:val="Normalny"/>
    <w:rsid w:val="00FE25A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kt">
    <w:name w:val="pkt"/>
    <w:basedOn w:val="Normalny"/>
    <w:rsid w:val="00FE25A0"/>
    <w:pPr>
      <w:suppressAutoHyphens/>
      <w:spacing w:before="60" w:after="60" w:line="240" w:lineRule="auto"/>
      <w:ind w:left="851" w:hanging="295"/>
      <w:jc w:val="both"/>
    </w:pPr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pkt1">
    <w:name w:val="pkt1"/>
    <w:basedOn w:val="pkt"/>
    <w:rsid w:val="00FE25A0"/>
    <w:pPr>
      <w:ind w:left="850" w:hanging="425"/>
    </w:pPr>
  </w:style>
  <w:style w:type="paragraph" w:customStyle="1" w:styleId="Listapunktowana21">
    <w:name w:val="Lista punktowana 21"/>
    <w:basedOn w:val="Normalny"/>
    <w:rsid w:val="00FE25A0"/>
    <w:pPr>
      <w:suppressAutoHyphens/>
      <w:spacing w:after="0" w:line="240" w:lineRule="auto"/>
      <w:ind w:left="360"/>
    </w:pPr>
    <w:rPr>
      <w:rFonts w:ascii="Arial" w:eastAsia="Times New Roman" w:hAnsi="Arial" w:cs="Arial"/>
      <w:lang w:eastAsia="ar-SA"/>
    </w:rPr>
  </w:style>
  <w:style w:type="paragraph" w:customStyle="1" w:styleId="FR2">
    <w:name w:val="FR2"/>
    <w:rsid w:val="00FE25A0"/>
    <w:pPr>
      <w:widowControl w:val="0"/>
      <w:suppressAutoHyphens/>
      <w:autoSpaceDE w:val="0"/>
      <w:spacing w:before="260" w:after="0" w:line="240" w:lineRule="auto"/>
      <w:ind w:left="440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E25A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FE25A0"/>
    <w:pPr>
      <w:suppressAutoHyphens/>
      <w:spacing w:after="0" w:line="240" w:lineRule="auto"/>
      <w:ind w:left="6946" w:right="-142" w:hanging="1417"/>
      <w:jc w:val="both"/>
    </w:pPr>
    <w:rPr>
      <w:rFonts w:ascii="Arial" w:eastAsia="Times New Roman" w:hAnsi="Arial" w:cs="Arial"/>
      <w:b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FE25A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PodtytuZnak1">
    <w:name w:val="Podtytuł Znak1"/>
    <w:basedOn w:val="Domylnaczcionkaakapitu"/>
    <w:link w:val="Podtytu"/>
    <w:rsid w:val="00FE25A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ust">
    <w:name w:val="ust"/>
    <w:basedOn w:val="Normalny"/>
    <w:rsid w:val="00FE25A0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FE25A0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E25A0"/>
    <w:rPr>
      <w:lang w:eastAsia="ar-SA"/>
    </w:rPr>
  </w:style>
  <w:style w:type="character" w:customStyle="1" w:styleId="TematkomentarzaZnak1">
    <w:name w:val="Temat komentarza Znak1"/>
    <w:basedOn w:val="TekstkomentarzaZnak1"/>
    <w:rsid w:val="00FE25A0"/>
    <w:rPr>
      <w:rFonts w:ascii="Tahoma" w:hAnsi="Tahoma" w:cs="Tahoma"/>
      <w:b/>
      <w:bCs/>
      <w:lang w:eastAsia="ar-SA"/>
    </w:rPr>
  </w:style>
  <w:style w:type="paragraph" w:customStyle="1" w:styleId="Tekstpodstawowy21">
    <w:name w:val="Tekst podstawowy 21"/>
    <w:basedOn w:val="Normalny"/>
    <w:rsid w:val="00FE25A0"/>
    <w:pPr>
      <w:suppressAutoHyphens/>
      <w:spacing w:after="0" w:line="360" w:lineRule="auto"/>
    </w:pPr>
    <w:rPr>
      <w:rFonts w:ascii="Tahoma" w:eastAsia="Times New Roman" w:hAnsi="Tahoma" w:cs="Tahoma"/>
      <w:b/>
      <w:sz w:val="20"/>
      <w:szCs w:val="20"/>
      <w:u w:val="single"/>
      <w:lang w:eastAsia="ar-SA"/>
    </w:rPr>
  </w:style>
  <w:style w:type="paragraph" w:customStyle="1" w:styleId="Nagwektabeli">
    <w:name w:val="Nagłówek tabeli"/>
    <w:basedOn w:val="Zawartotabeli"/>
    <w:rsid w:val="00FE25A0"/>
    <w:pPr>
      <w:jc w:val="center"/>
    </w:pPr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FE25A0"/>
    <w:pPr>
      <w:widowControl w:val="0"/>
      <w:numPr>
        <w:numId w:val="9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wcity3">
    <w:name w:val="Body Text Indent 3"/>
    <w:basedOn w:val="Normalny"/>
    <w:link w:val="Tekstpodstawowywcity3Znak2"/>
    <w:uiPriority w:val="99"/>
    <w:semiHidden/>
    <w:unhideWhenUsed/>
    <w:rsid w:val="0028043F"/>
    <w:pPr>
      <w:spacing w:after="120"/>
      <w:ind w:left="283"/>
    </w:pPr>
    <w:rPr>
      <w:sz w:val="16"/>
      <w:szCs w:val="16"/>
    </w:rPr>
  </w:style>
  <w:style w:type="character" w:customStyle="1" w:styleId="Tekstpodstawowywcity3Znak2">
    <w:name w:val="Tekst podstawowy wcięty 3 Znak2"/>
    <w:basedOn w:val="Domylnaczcionkaakapitu"/>
    <w:link w:val="Tekstpodstawowywcity3"/>
    <w:uiPriority w:val="99"/>
    <w:semiHidden/>
    <w:rsid w:val="0028043F"/>
    <w:rPr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82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ADBA7-1EA5-4A1A-94E4-B737E9DBA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1421</TotalTime>
  <Pages>1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</dc:creator>
  <cp:keywords/>
  <dc:description/>
  <cp:lastModifiedBy>Elżbieta Samsonowicz-Łęczycka</cp:lastModifiedBy>
  <cp:revision>169</cp:revision>
  <cp:lastPrinted>2024-08-29T08:45:00Z</cp:lastPrinted>
  <dcterms:created xsi:type="dcterms:W3CDTF">2021-05-06T12:49:00Z</dcterms:created>
  <dcterms:modified xsi:type="dcterms:W3CDTF">2024-08-29T08:45:00Z</dcterms:modified>
</cp:coreProperties>
</file>