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62D08873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D6075">
        <w:rPr>
          <w:rFonts w:ascii="Cambria" w:hAnsi="Cambria" w:cs="Arial"/>
          <w:b/>
          <w:bCs/>
        </w:rPr>
        <w:t>Nidzica</w:t>
      </w:r>
      <w:r w:rsidRPr="0057603E">
        <w:rPr>
          <w:rFonts w:ascii="Cambria" w:hAnsi="Cambria" w:cs="Arial"/>
          <w:b/>
          <w:bCs/>
        </w:rPr>
        <w:tab/>
      </w:r>
    </w:p>
    <w:p w14:paraId="38442A7F" w14:textId="0AA80F7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ul.</w:t>
      </w:r>
      <w:r w:rsidR="000D6075">
        <w:rPr>
          <w:rFonts w:ascii="Cambria" w:hAnsi="Cambria" w:cs="Arial"/>
          <w:b/>
          <w:bCs/>
        </w:rPr>
        <w:t xml:space="preserve"> Dębowa 2A, 13-100 Nidzica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CB033B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D6075">
        <w:rPr>
          <w:rFonts w:ascii="Cambria" w:hAnsi="Cambria" w:cs="Arial"/>
          <w:bCs/>
          <w:sz w:val="22"/>
          <w:szCs w:val="22"/>
        </w:rPr>
        <w:t xml:space="preserve">Nidzica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D6075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8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1320"/>
        <w:gridCol w:w="380"/>
      </w:tblGrid>
      <w:tr w:rsidR="005C31AA" w:rsidRPr="005C31AA" w14:paraId="6F789874" w14:textId="77777777" w:rsidTr="000D6075">
        <w:trPr>
          <w:trHeight w:val="364"/>
        </w:trPr>
        <w:tc>
          <w:tcPr>
            <w:tcW w:w="13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CFA0576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lastRenderedPageBreak/>
              <w:t>Cięcia zupełne - rębne (rębnie I)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06265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BB76C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C31AA" w:rsidRPr="005C31AA" w14:paraId="087F42E4" w14:textId="77777777" w:rsidTr="000D607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D7B67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3C933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7A9EDD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2D7AD2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DB1EB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2F3FDC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B1E3AA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7DDA1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7E4068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79A43B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9E4C18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9F456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C31AA" w:rsidRPr="005C31AA" w14:paraId="448BA95D" w14:textId="77777777" w:rsidTr="000D607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535C86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56956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AF474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4EFA2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DEEE2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63150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2B671F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1FCA1C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99505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ABEDF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D55786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C31AA" w:rsidRPr="005C31AA" w14:paraId="7F435A57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ED2E0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B82D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6F96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B9A32E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5E43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1F1C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490.00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A4E4D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BD0A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0EB5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048F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ACFD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6B2D135F" w14:textId="77777777" w:rsidTr="000D6075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EDBE8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2414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7F995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2A4FD6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458542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5F783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C541D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AD80C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F3E7F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CD4476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830CA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04B1FD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10201742" w14:textId="77777777" w:rsidTr="000D6075">
        <w:trPr>
          <w:trHeight w:val="364"/>
        </w:trPr>
        <w:tc>
          <w:tcPr>
            <w:tcW w:w="13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B4D02E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Pozostałe cięcia rębne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4EDE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D6665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72D69F8E" w14:textId="77777777" w:rsidTr="000D607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8ECAF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0CC7C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8B45F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C784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E23FC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77A9A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729C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9B9B6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66AD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3D66FD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4CA42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0115A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7C617E7F" w14:textId="77777777" w:rsidTr="000D607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EB4002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768B7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D24AD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8F2EA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FD3D6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2A04A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01E2F3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6C3B0D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422331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0F039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09E34B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C31AA" w:rsidRPr="005C31AA" w14:paraId="4D27952E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ECE9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7510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CC79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C1FFB0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AEB5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236D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2,947.00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200EE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E8CAE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BCB39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439AF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D35D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760AF648" w14:textId="77777777" w:rsidTr="000D6075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2ED57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7DE19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004778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C27DAA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BD002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4789C3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7CB7B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F971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74BB2E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3D9B6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802B32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5D00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282DF7A" w14:textId="77777777" w:rsidTr="000D6075">
        <w:trPr>
          <w:trHeight w:val="364"/>
        </w:trPr>
        <w:tc>
          <w:tcPr>
            <w:tcW w:w="13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D972284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późne i cięcia sanitarno – selekcyjne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3ED41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81C581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C31AA" w:rsidRPr="005C31AA" w14:paraId="2E898E83" w14:textId="77777777" w:rsidTr="000D607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C3F74D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336B8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86F10E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A9979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EACAB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7303BF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3983E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464E7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FDEB7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7FE26D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1E6887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9D09B1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C31AA" w:rsidRPr="005C31AA" w14:paraId="5DD83119" w14:textId="77777777" w:rsidTr="000D607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E2D0EC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9DDF2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86F82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EA6B8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2BC37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F70A5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53ADF3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452C07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B6DFF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BB9F6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DF6951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C31AA" w:rsidRPr="005C31AA" w14:paraId="6C023D6B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082C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58E9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D0F1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783747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ED5D7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64AF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3,603.00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6F3E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7EB6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2DAD2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94F0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394B1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47527437" w14:textId="77777777" w:rsidTr="000D6075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FB1527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74692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0B1ADF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28999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568FC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093A14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05E36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F140CD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FF1A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F5A2BF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183EF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DF15C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4FBB704A" w14:textId="77777777" w:rsidTr="000D6075">
        <w:trPr>
          <w:trHeight w:val="364"/>
        </w:trPr>
        <w:tc>
          <w:tcPr>
            <w:tcW w:w="13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141396C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en-GB"/>
              </w:rPr>
              <w:t>Trzebieże wczesne i czyszczenia późne z pozyskaniem masy, cięcia przygodne w trzebieżach wczesnych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44BD19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175242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C31AA" w:rsidRPr="005C31AA" w14:paraId="6734C257" w14:textId="77777777" w:rsidTr="000D607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CF9734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89B4F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9ACB04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B1D77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561CDE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9E6B27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1B6C6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D8A4A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F3A36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28F0DF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D9140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A1001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  <w:tr w:rsidR="005C31AA" w:rsidRPr="005C31AA" w14:paraId="05D6708C" w14:textId="77777777" w:rsidTr="000D607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E10647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EBE3E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93F71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7B91E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7988B7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2AC0C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3156E6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DF8487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EC1A1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B2BA1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9A630A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C31AA" w:rsidRPr="005C31AA" w14:paraId="06248A32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84C4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31A1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C6CB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34C269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32CF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1762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3,283.00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0F396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1AA9F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8533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9DF61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F6D3B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483D3994" w14:textId="77777777" w:rsidTr="000D6075">
        <w:trPr>
          <w:trHeight w:val="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D64B06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8FB2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6BB37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98F67C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34D428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BBC598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98218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49F7B3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B083D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BDB11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F4966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F8E9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591078DB" w14:textId="77777777" w:rsidTr="000D6075">
        <w:trPr>
          <w:trHeight w:val="364"/>
        </w:trPr>
        <w:tc>
          <w:tcPr>
            <w:tcW w:w="131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FD6AD2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GB" w:eastAsia="en-GB"/>
              </w:rPr>
              <w:t>Cięcia przygodne i pozostałe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BE32A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8DC19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49A807E" w14:textId="77777777" w:rsidTr="000D6075">
        <w:trPr>
          <w:trHeight w:val="1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F9583A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A8DC6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DDC39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A454F7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C3F8E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EEA6E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74282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4F76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3CED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2A5DC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1B2A8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6F805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332B652" w14:textId="77777777" w:rsidTr="000D607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364005D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lastRenderedPageBreak/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2BE49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EC46A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5F1C1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C519F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80CA8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E67BAE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238580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C5375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E82AF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C622D2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C31AA" w:rsidRPr="005C31AA" w14:paraId="2779DA5A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92E1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950E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61FBE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0966B1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Całkowity wyrób drewna technologią dowolną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B580B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80CC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1,092.00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E0FF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77E5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713B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B54B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D4A5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73A2BBE6" w14:textId="77777777" w:rsidTr="000D6075">
        <w:trPr>
          <w:trHeight w:val="1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A7402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124E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08F6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A16C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094262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44A53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3BD6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5BA5D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CB4021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7EA42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92CFA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40B4E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043E763" w14:textId="77777777" w:rsidTr="000D6075">
        <w:trPr>
          <w:trHeight w:val="908"/>
        </w:trPr>
        <w:tc>
          <w:tcPr>
            <w:tcW w:w="56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50F5D7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81824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Nr poz.</w:t>
            </w: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6F0A9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F75E4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E8FF5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98B13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D3EB65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FA35B1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całkowita netto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EAA36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8AEFD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val="en-GB" w:eastAsia="en-GB"/>
              </w:rPr>
              <w:t>Wartość VAT w PLN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210EDC" w14:textId="77777777" w:rsidR="005C31AA" w:rsidRPr="000D6075" w:rsidRDefault="005C31AA" w:rsidP="005C31A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t xml:space="preserve">Wartość całkowita brutto </w:t>
            </w:r>
            <w:r w:rsidRPr="000D607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en-GB"/>
              </w:rPr>
              <w:br/>
              <w:t>w PLN</w:t>
            </w:r>
          </w:p>
        </w:tc>
      </w:tr>
      <w:tr w:rsidR="005C31AA" w:rsidRPr="005C31AA" w14:paraId="75446B73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0962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5D6A8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C896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BFC50D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Mechaniczne rozdrabnianie krzewów, malin, jeżyn itp.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F76A0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A598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8FCC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6911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38488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2B5C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44C4F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51BB42DD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B1E9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0DAB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3C59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0FF4E20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(teren równy lub falisty)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65048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BA64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12.05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5E51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C2057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8477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BBC5D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2198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69C449C" w14:textId="77777777" w:rsidTr="000D6075">
        <w:trPr>
          <w:trHeight w:val="777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0EFC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C6B4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D756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WPOD-BN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57D4017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0862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F6565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A08F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7A82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ABCA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34BD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28CB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4D1D6F7F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0D42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716C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91EF3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PPOD 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92F4C9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Wyniesienie wyciętych podszytów (teren równy lub falisty)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C59AC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EF93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B8CA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0663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E53F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86B6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BF54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1212CB5A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4B38B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BE60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465B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WYK-PASR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FE3EA0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pasach - prace ręczne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B5354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8A9C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5DC6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84721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8E78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7928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CB5A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112D6688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FE7F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3491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71D1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WYK-TAL40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02F3BD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talerzach 40 cm x 40 cm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D55F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83A1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0AC37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90D4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F82A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C5534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17EEB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4A1318EC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31B8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4567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5410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WYK-PL12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4CC638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Zdarcie pokrywy na placówkach o średnicy 1,2 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D24E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E054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FDD16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566CD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AAF5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5E67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723B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4F7B74E5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FFAF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3B986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30DA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PRZ-PAS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40604A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pasach w miejscu sadzenia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AEAC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CE6DE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9F51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BDDC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7E92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7FFB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F9F01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7AF3E8C8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0624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7765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3D00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PRZ-TALSA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618ADD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talerzach w miejscu sadzenia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9421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082A5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4E27B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6BA7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BAA3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EC58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ED481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3720B8B4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362A9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D502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8CBE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PRZ-PL12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A430753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Przekopanie gleby na placówkach o średnicy 1,2m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CF40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A9F06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88D0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7888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CAEF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19F3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6A8A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6C686CD6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5AA76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52EB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D74D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WYK-PA5CZ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289148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na pow. do 0,50 ha (np. gniazda)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A58F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2CA9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13.75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3408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E3E2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314D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4530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D318B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30C8C96F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2442D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25A1C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D120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WYK-POGCZ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68BD27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Wyorywanie bruzd pługiem leśnym z pogłębiaczem na powierzchni pow. 0,5 ha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D669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6B95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16.06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C1987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4221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BCF8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75308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2A31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F4C6F04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E473C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9711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 xml:space="preserve"> 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3EE6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CE7D21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1-latek z odkrytym systemem korzeniowym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A310F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D98A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569B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4D29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0C20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005D1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FFE6F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D636C95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4BCBD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7B35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0838A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WIEL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72E212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wielolatek z odkrytym systemem korzeniowym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57A06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B0B34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78.35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9B4E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EF30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DC82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468F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CB68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0021E2B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49363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0DA2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AD062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SADZ POP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D19155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Sadzenie jednolatek i wielolatek w poprawkach i uzupełnieniach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1463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E973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13.44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D36B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9A4E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7632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4462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43543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78F58FAB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C11D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55441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22F2A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DOW-SADZ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6C42D56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Dowóz sadzonek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C245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DA1CC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8FDB7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3026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0F12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0520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A8208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78E3DB5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959A2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73D3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03E3E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94B2A54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 i II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3935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58144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0.90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E869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E1B6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7F3D3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CB3F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1A33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BDB0874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2175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6C64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1E29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2FAA3B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III i IV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2636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CBB18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6.31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60C0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7C0F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33A9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CACA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8095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08CF84F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0064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ED91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A4F6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KOSZ UC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84B6F2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Wykaszanie chwastów w uprawach i usuwanie zbędnych nalotów - stopień trudności V i VI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B596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2799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EC11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33EB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AC44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7EB8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33B7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568D9CE1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1EAB6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1FA1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4FBC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CW-W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3B176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wczesne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E4AD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94A2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EC1A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773A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C23D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87B2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84A0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46728D02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83A8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94DB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8348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CP-W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F5372D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Czyszczenia późne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2A26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CEFD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15.41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FA855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B4BB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4091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0D82E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2F58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671A9AF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8672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9624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C69A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ZAB-REPEL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6F0610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Zabezpieczenie upraw przed zwierzyną przy użyciu repelentów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8632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1037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40.36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E077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0BB3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B112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1E261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906A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4F526C3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7771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EF8E8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AE81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OPR-OCHRO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FE5C218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Chemiczna ochrona roślin opryskiwaczem ręcznym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53FE7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5FCB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3.69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CCB80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C72D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F09A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1700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3B72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115B6404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CBC0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26A41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326F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BAA5BD8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Korowanie pułapek i niszczenie kory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25B5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5F0F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12.00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B0D7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FFDD8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E25B5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D6BD3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6ECE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678AFCD5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897D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6CBC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4910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KOR-NISZ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7D4796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Niszczenie kory po korowaniu pułapek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0113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269D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74242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C5A2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AECB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8404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70A8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AC10216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26EE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4EFC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E0768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SZUK-OWAD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30A1FE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poszukiwania owadów w ściółce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34B8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5C4C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9.00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BB3E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09C8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42909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1894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C713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37EDBDEB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9C01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9F6E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12A7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SZUK-10G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972CC9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Próbne poszukiwanie owadów w ściole metodą 10 powierzchni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E0A2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F7C8F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4926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2476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08F74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4457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A208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34DB5256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BBE0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614B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4B7B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SMAR-PBIO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6808FF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Smarowanie pni biopreparatem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2DF69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A553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29.55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45F6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C90E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0381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540D4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8EA84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5052C2B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F2883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60205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651B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39FA0E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AA86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A5B0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86.52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38B9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EFDEF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9E7A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99CE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16429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1479CBE4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7C1F8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2307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A4EC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GRODZ-SRN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CDD4D4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Grodzenie upraw przed zwierzyną siatką rozbiórkową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AB85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F784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25902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93FD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373D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11E8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C3BA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328FF759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FA93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B967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769B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WYK-SLUPL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900E5E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Przygotowanie słupków liściastych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83E10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D6C5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340.00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2346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205E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5838C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6A19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2681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13A533C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0E5A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6123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6128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GRODZ-DEM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71047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Demontaż (likwidacja) ogrodzeń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C4C05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2A5A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A341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E0FB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D5E0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5E2DF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6C96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663C312B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7E93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A69E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C852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K GRODZEŃ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2BF2CC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Naprawa (konserwacja) ogrodzeń upraw leśnych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0E2B3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9DA6A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FA9F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92DC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DB6C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9024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A04F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1DA5661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7317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lastRenderedPageBreak/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24D5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0E070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PORZ-SPAL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2F89A1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Spalanie gałęzi ułożonych w stosy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FBE4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F38D0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4FF5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5356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E871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21D1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82754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7BE6D7CB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0671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EF720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6B93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PORZ-STOS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2BFC5A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Wynoszenie i układanie pozostałości w stosy niewymiarowe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CB0D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9A93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C68E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2722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1965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1313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8F75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789DE58E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1703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6BF124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E93C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ZAW-BUD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48C8E9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Wywieszanie nowych budek lęgowych i schronów dla nietoperzy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0575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4073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60.00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4A11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A3E0D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F5860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23800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2687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34933F22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7C7A5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F0C5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9352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CZYSZ-BUD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B9FBCE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Czyszczenie budek lęgowych i schronów dla nietoperzy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FDDC7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FE7CE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490.00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0B211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1EB9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B6DC9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9483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93A0F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418D8A67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9CA8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C5CD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260D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PPOŻ-PORZ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5B30C5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Porządkowanie terenów na pasach przeciwpożarowych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A9C4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B32A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11.87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D3141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B6DE5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CC46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7E64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9B295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436DC81" w14:textId="77777777" w:rsidTr="000D6075">
        <w:trPr>
          <w:trHeight w:val="57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37A2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29AE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ADCE0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DOZ DOG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C51C1C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przy dogaszaniu i dozorowaniu pożarzysk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D441E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10BB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A57C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7066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E4AD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A836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104E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1BF85F8A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6039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5E4E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B01E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ŁR-WYKŁW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23E2AB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Koszenie trawy z wywozem z łąki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B6A0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E5E7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8.44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AB43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1DDD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E8F5E6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E3C38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8E4A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37438BF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76038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330E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90C3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C5F664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wykonywane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A2987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7F9A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313.00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1852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E5BA5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EBC6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EB82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C5A6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27BE3396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1B46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61C18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4A658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PILA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2503AC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ręcznie z użyciem pilarki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A8FF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2A0B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C9B7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842DC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CB1BD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9B6AF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34E4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EC0C70A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DD3C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1CA9C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6BCA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RU8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8047C9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ręczne z urządzeniem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E99D3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0092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BBF72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8C694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041A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2A017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54940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574CDCC1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0781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2CD43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399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5259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GODZNOC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108200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godzinowe w porze nocnej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819E8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6C64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25CD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FF760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81E6E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85161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AE7F0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F6739A1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DB97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0226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3C685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RH23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D3A9A5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6"/>
                <w:szCs w:val="16"/>
                <w:lang w:val="en-GB" w:eastAsia="en-GB"/>
              </w:rPr>
              <w:t>Prace godzinowe wykonane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FE3C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3068A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155.00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CEB886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99EBC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9B52A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F03D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03E4A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74BCBFB4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A8512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FC42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3EF7E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C795E1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CDC22A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9E8E9D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100.00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1F034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F8EC8F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7F27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E2BE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81BB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029D22E6" w14:textId="77777777" w:rsidTr="000D6075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35661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56F9F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8234B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GODZ MH23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6EC9BC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6"/>
                <w:szCs w:val="16"/>
                <w:lang w:eastAsia="en-GB"/>
              </w:rPr>
              <w:t>Prace wykonywane innym sprzętem mechaniczny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3E3B29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09C7E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50.00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304659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77D21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828B0" w14:textId="77777777" w:rsidR="005C31AA" w:rsidRPr="005C31AA" w:rsidRDefault="005C31AA" w:rsidP="005C31A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DCFA3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3890B" w14:textId="77777777" w:rsidR="005C31AA" w:rsidRPr="005C31AA" w:rsidRDefault="005C31AA" w:rsidP="005C31A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5BA81489" w14:textId="77777777" w:rsidTr="000D6075">
        <w:trPr>
          <w:trHeight w:val="111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50720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241ED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7FD1C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55F71D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F5C223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5B82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1730CB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B7E099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300302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02AC3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A535D0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E1E29" w14:textId="77777777" w:rsidR="005C31AA" w:rsidRPr="005C31AA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</w:pPr>
            <w:r w:rsidRPr="005C31AA">
              <w:rPr>
                <w:rFonts w:ascii="Arial" w:hAnsi="Arial" w:cs="Arial"/>
                <w:color w:val="333333"/>
                <w:sz w:val="18"/>
                <w:szCs w:val="18"/>
                <w:lang w:val="en-GB" w:eastAsia="en-GB"/>
              </w:rPr>
              <w:t> </w:t>
            </w:r>
          </w:p>
        </w:tc>
      </w:tr>
      <w:tr w:rsidR="005C31AA" w:rsidRPr="005C31AA" w14:paraId="4891DE87" w14:textId="77777777" w:rsidTr="000D6075">
        <w:trPr>
          <w:trHeight w:val="428"/>
        </w:trPr>
        <w:tc>
          <w:tcPr>
            <w:tcW w:w="710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28BF88" w14:textId="77777777" w:rsidR="005C31AA" w:rsidRPr="000D6075" w:rsidRDefault="005C31AA" w:rsidP="005C31A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netto w PLN</w:t>
            </w:r>
          </w:p>
        </w:tc>
        <w:tc>
          <w:tcPr>
            <w:tcW w:w="772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48B698" w14:textId="77777777" w:rsidR="005C31AA" w:rsidRPr="000D6075" w:rsidRDefault="005C31AA" w:rsidP="005C31A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lang w:eastAsia="en-GB"/>
              </w:rPr>
              <w:t> </w:t>
            </w:r>
          </w:p>
        </w:tc>
      </w:tr>
      <w:tr w:rsidR="005C31AA" w:rsidRPr="005C31AA" w14:paraId="34DA440E" w14:textId="77777777" w:rsidTr="000D6075">
        <w:trPr>
          <w:trHeight w:val="428"/>
        </w:trPr>
        <w:tc>
          <w:tcPr>
            <w:tcW w:w="7107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F12BDCE" w14:textId="77777777" w:rsidR="005C31AA" w:rsidRPr="000D6075" w:rsidRDefault="005C31AA" w:rsidP="005C31A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en-GB"/>
              </w:rPr>
            </w:pPr>
            <w:r w:rsidRPr="000D6075">
              <w:rPr>
                <w:rFonts w:ascii="Arial" w:hAnsi="Arial" w:cs="Arial"/>
                <w:b/>
                <w:bCs/>
                <w:color w:val="333333"/>
                <w:lang w:eastAsia="en-GB"/>
              </w:rPr>
              <w:t>Cena łączna brutto w PLN</w:t>
            </w:r>
          </w:p>
        </w:tc>
        <w:tc>
          <w:tcPr>
            <w:tcW w:w="772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2D085CBB" w14:textId="77777777" w:rsidR="005C31AA" w:rsidRPr="000D6075" w:rsidRDefault="005C31AA" w:rsidP="005C31A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</w:pPr>
            <w:r w:rsidRPr="000D6075">
              <w:rPr>
                <w:rFonts w:ascii="Arial" w:hAnsi="Arial" w:cs="Arial"/>
                <w:color w:val="333333"/>
                <w:sz w:val="18"/>
                <w:szCs w:val="18"/>
                <w:lang w:eastAsia="en-GB"/>
              </w:rPr>
              <w:t> </w:t>
            </w:r>
          </w:p>
        </w:tc>
      </w:tr>
    </w:tbl>
    <w:p w14:paraId="364B8020" w14:textId="7A3F76CB" w:rsidR="007A307E" w:rsidRDefault="007A307E" w:rsidP="005C31AA">
      <w:pPr>
        <w:spacing w:before="12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7D5E4F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787A89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90EA404" w14:textId="5FAFF41E" w:rsidR="00715FD0" w:rsidRDefault="00715FD0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481F894" w14:textId="392A2F31" w:rsidR="001E6C0A" w:rsidRDefault="001E6C0A" w:rsidP="003236BF">
      <w:pPr>
        <w:spacing w:before="120"/>
        <w:ind w:left="5670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A48D7" w14:textId="77777777" w:rsidR="008302E2" w:rsidRDefault="008302E2">
      <w:r>
        <w:separator/>
      </w:r>
    </w:p>
  </w:endnote>
  <w:endnote w:type="continuationSeparator" w:id="0">
    <w:p w14:paraId="03F0A53B" w14:textId="77777777" w:rsidR="008302E2" w:rsidRDefault="0083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0D6075">
      <w:rPr>
        <w:rFonts w:ascii="Cambria" w:hAnsi="Cambria"/>
        <w:noProof/>
      </w:rPr>
      <w:t>9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FB379" w14:textId="77777777" w:rsidR="008302E2" w:rsidRDefault="008302E2">
      <w:r>
        <w:separator/>
      </w:r>
    </w:p>
  </w:footnote>
  <w:footnote w:type="continuationSeparator" w:id="0">
    <w:p w14:paraId="69DE5D30" w14:textId="77777777" w:rsidR="008302E2" w:rsidRDefault="008302E2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075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1AA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2E2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paragraph" w:customStyle="1" w:styleId="xl77">
    <w:name w:val="xl77"/>
    <w:basedOn w:val="Normalny"/>
    <w:rsid w:val="005C31A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rFonts w:ascii="Arial" w:hAnsi="Arial" w:cs="Arial"/>
      <w:color w:val="333333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FE2A-D63A-4FF1-B84F-64EF5CAD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Bartosz Hutek</cp:lastModifiedBy>
  <cp:revision>3</cp:revision>
  <cp:lastPrinted>2022-06-27T10:12:00Z</cp:lastPrinted>
  <dcterms:created xsi:type="dcterms:W3CDTF">2023-11-06T10:43:00Z</dcterms:created>
  <dcterms:modified xsi:type="dcterms:W3CDTF">2023-11-06T13:16:00Z</dcterms:modified>
</cp:coreProperties>
</file>