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5A3B7" w14:textId="77777777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3F267873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41E7ACDE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6FDF995C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700B6105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7F95EDBB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35CE14F2" w14:textId="0F21509A" w:rsidR="00651440" w:rsidRPr="00920098" w:rsidRDefault="00600AED" w:rsidP="00A07174">
      <w:pPr>
        <w:jc w:val="center"/>
        <w:rPr>
          <w:b/>
          <w:szCs w:val="22"/>
        </w:rPr>
      </w:pPr>
      <w:bookmarkStart w:id="0" w:name="_Hlk73693866"/>
      <w:r w:rsidRPr="00920098">
        <w:rPr>
          <w:b/>
          <w:szCs w:val="22"/>
        </w:rPr>
        <w:t>WIW.DA.272.</w:t>
      </w:r>
      <w:r w:rsidR="007F4400">
        <w:rPr>
          <w:b/>
          <w:szCs w:val="22"/>
        </w:rPr>
        <w:t>6</w:t>
      </w:r>
      <w:r w:rsidR="00F90676">
        <w:rPr>
          <w:b/>
          <w:szCs w:val="22"/>
        </w:rPr>
        <w:t>.</w:t>
      </w:r>
      <w:r w:rsidRPr="00920098">
        <w:rPr>
          <w:b/>
          <w:szCs w:val="22"/>
        </w:rPr>
        <w:t>202</w:t>
      </w:r>
      <w:bookmarkEnd w:id="0"/>
      <w:r w:rsidR="007F4400">
        <w:rPr>
          <w:b/>
          <w:szCs w:val="22"/>
        </w:rPr>
        <w:t>4</w:t>
      </w:r>
    </w:p>
    <w:p w14:paraId="3E06650D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165F7519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671BFD99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37DCB54B" w14:textId="77777777"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14:paraId="2923C880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5CCFB090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26B56AE4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18D279DB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5D9995E8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6818CCD4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1A76E245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5DD33134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0A138451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29C7C489" w14:textId="0B75DBE8" w:rsidR="00235B6E" w:rsidRPr="00920098" w:rsidRDefault="00BA0271" w:rsidP="00692C09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bookmarkStart w:id="1" w:name="_Hlk142677163"/>
      <w:r w:rsidRPr="00BA0271">
        <w:rPr>
          <w:b/>
          <w:sz w:val="22"/>
        </w:rPr>
        <w:t>Wykonanie remontów pomieszczeń w budynku Zakładu Higieny Weterynaryjnej</w:t>
      </w:r>
      <w:bookmarkEnd w:id="1"/>
      <w:r w:rsidR="001401E5" w:rsidRPr="001401E5">
        <w:t xml:space="preserve"> </w:t>
      </w:r>
      <w:r w:rsidR="001401E5" w:rsidRPr="001401E5">
        <w:rPr>
          <w:b/>
          <w:sz w:val="22"/>
        </w:rPr>
        <w:t>oraz remontu dachu</w:t>
      </w:r>
    </w:p>
    <w:p w14:paraId="6FCB7C94" w14:textId="77777777" w:rsidR="00981AAD" w:rsidRPr="00920098" w:rsidRDefault="00981AAD" w:rsidP="00A07174">
      <w:pPr>
        <w:rPr>
          <w:rStyle w:val="Styl11pt0"/>
        </w:rPr>
      </w:pPr>
    </w:p>
    <w:p w14:paraId="6C773E89" w14:textId="77777777" w:rsidR="00821113" w:rsidRPr="00920098" w:rsidRDefault="00821113" w:rsidP="00A07174">
      <w:pPr>
        <w:rPr>
          <w:rStyle w:val="Styl11pt0"/>
        </w:rPr>
      </w:pPr>
    </w:p>
    <w:p w14:paraId="35A708E1" w14:textId="77777777" w:rsidR="00821113" w:rsidRPr="00920098" w:rsidRDefault="00821113" w:rsidP="00A07174">
      <w:pPr>
        <w:rPr>
          <w:rStyle w:val="Styl11pt0"/>
        </w:rPr>
      </w:pPr>
    </w:p>
    <w:p w14:paraId="640C63FF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4A6519AF" w14:textId="77777777" w:rsidR="000B51AC" w:rsidRPr="00920098" w:rsidRDefault="00BA0271" w:rsidP="00A07174">
      <w:pPr>
        <w:shd w:val="clear" w:color="auto" w:fill="FFFFFF"/>
        <w:rPr>
          <w:rStyle w:val="Styl11pt0"/>
          <w:b/>
        </w:rPr>
      </w:pPr>
      <w:r>
        <w:rPr>
          <w:rStyle w:val="Styl11pt0"/>
          <w:b/>
        </w:rPr>
        <w:t>Roboty budowlane</w:t>
      </w:r>
    </w:p>
    <w:p w14:paraId="23972591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78890117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3AFBD241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69BDEE0A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3661DB16" w14:textId="3BF33C3B" w:rsidR="00540421" w:rsidRPr="000407D2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Biuletyn </w:t>
      </w:r>
      <w:r w:rsidRPr="000407D2">
        <w:rPr>
          <w:sz w:val="22"/>
          <w:szCs w:val="22"/>
        </w:rPr>
        <w:t xml:space="preserve">Zamówień Publicznych: </w:t>
      </w:r>
      <w:r w:rsidR="003F7319">
        <w:rPr>
          <w:b/>
          <w:sz w:val="22"/>
          <w:szCs w:val="22"/>
        </w:rPr>
        <w:t>16</w:t>
      </w:r>
      <w:r w:rsidR="0059761A">
        <w:rPr>
          <w:b/>
          <w:sz w:val="22"/>
          <w:szCs w:val="22"/>
        </w:rPr>
        <w:t>.</w:t>
      </w:r>
      <w:r w:rsidR="003F7319">
        <w:rPr>
          <w:b/>
          <w:sz w:val="22"/>
          <w:szCs w:val="22"/>
        </w:rPr>
        <w:t>05</w:t>
      </w:r>
      <w:r w:rsidR="007536C9" w:rsidRPr="00D65484">
        <w:rPr>
          <w:b/>
          <w:sz w:val="22"/>
          <w:szCs w:val="22"/>
        </w:rPr>
        <w:t>.202</w:t>
      </w:r>
      <w:r w:rsidR="00EE447D">
        <w:rPr>
          <w:b/>
          <w:sz w:val="22"/>
          <w:szCs w:val="22"/>
        </w:rPr>
        <w:t>4</w:t>
      </w:r>
      <w:r w:rsidR="007536C9" w:rsidRPr="00D65484">
        <w:rPr>
          <w:b/>
          <w:sz w:val="22"/>
          <w:szCs w:val="22"/>
        </w:rPr>
        <w:t xml:space="preserve"> </w:t>
      </w:r>
      <w:r w:rsidRPr="00D65484">
        <w:rPr>
          <w:b/>
          <w:sz w:val="22"/>
          <w:szCs w:val="22"/>
        </w:rPr>
        <w:t>r</w:t>
      </w:r>
      <w:r w:rsidRPr="000407D2">
        <w:rPr>
          <w:b/>
          <w:sz w:val="22"/>
          <w:szCs w:val="22"/>
        </w:rPr>
        <w:t>.</w:t>
      </w:r>
    </w:p>
    <w:p w14:paraId="631EB295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2BB5E4EF" w14:textId="603B4314" w:rsidR="0078707C" w:rsidRPr="00920098" w:rsidRDefault="00821113" w:rsidP="0078707C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E24467" w:rsidRPr="009831EC">
          <w:rPr>
            <w:rStyle w:val="Hipercze"/>
            <w:sz w:val="22"/>
            <w:szCs w:val="22"/>
            <w:lang w:bidi="pl-PL"/>
          </w:rPr>
          <w:t>https://platformazakupowa.pl/transakcja/927972</w:t>
        </w:r>
      </w:hyperlink>
      <w:r w:rsidR="00BA0271">
        <w:rPr>
          <w:sz w:val="22"/>
          <w:szCs w:val="22"/>
          <w:lang w:bidi="pl-PL"/>
        </w:rPr>
        <w:t xml:space="preserve"> </w:t>
      </w:r>
      <w:r w:rsidR="0078707C">
        <w:rPr>
          <w:color w:val="000000"/>
          <w:sz w:val="22"/>
          <w:szCs w:val="22"/>
          <w:lang w:bidi="pl-PL"/>
        </w:rPr>
        <w:t>zwana dalej „</w:t>
      </w:r>
      <w:r w:rsidR="001F75CF">
        <w:rPr>
          <w:i/>
          <w:iCs/>
          <w:color w:val="000000"/>
          <w:sz w:val="22"/>
          <w:szCs w:val="22"/>
          <w:lang w:bidi="pl-PL"/>
        </w:rPr>
        <w:t>platformą za</w:t>
      </w:r>
      <w:r w:rsidR="0078707C" w:rsidRPr="00AE05FC">
        <w:rPr>
          <w:i/>
          <w:iCs/>
          <w:color w:val="000000"/>
          <w:sz w:val="22"/>
          <w:szCs w:val="22"/>
          <w:lang w:bidi="pl-PL"/>
        </w:rPr>
        <w:t>kupową</w:t>
      </w:r>
      <w:r w:rsidR="0078707C">
        <w:rPr>
          <w:color w:val="000000"/>
          <w:sz w:val="22"/>
          <w:szCs w:val="22"/>
          <w:lang w:bidi="pl-PL"/>
        </w:rPr>
        <w:t xml:space="preserve">” </w:t>
      </w:r>
    </w:p>
    <w:p w14:paraId="7C1C6064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67AAC5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1D6E66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2F65B2BF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6B871031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89177F" w:rsidRPr="00920098" w14:paraId="098E8172" w14:textId="77777777" w:rsidTr="009B1E13">
        <w:trPr>
          <w:trHeight w:val="992"/>
        </w:trPr>
        <w:tc>
          <w:tcPr>
            <w:tcW w:w="5070" w:type="dxa"/>
          </w:tcPr>
          <w:p w14:paraId="37851A97" w14:textId="77777777" w:rsidR="000C0372" w:rsidRPr="00920098" w:rsidRDefault="007B7F81" w:rsidP="007B7F81">
            <w:pPr>
              <w:shd w:val="clear" w:color="auto" w:fill="FFFFFF"/>
              <w:ind w:left="284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  <w:r w:rsidRPr="00920098">
              <w:rPr>
                <w:rFonts w:eastAsia="SimSun"/>
                <w:b/>
                <w:color w:val="FF0000"/>
                <w:sz w:val="22"/>
                <w:szCs w:val="22"/>
              </w:rPr>
              <w:t xml:space="preserve">Kierownik działu </w:t>
            </w:r>
            <w:r w:rsidRPr="00920098">
              <w:rPr>
                <w:rFonts w:eastAsia="SimSun"/>
                <w:b/>
                <w:color w:val="FF0000"/>
                <w:sz w:val="22"/>
                <w:szCs w:val="22"/>
              </w:rPr>
              <w:br/>
              <w:t xml:space="preserve">ds. zamówień publicznych </w:t>
            </w:r>
            <w:r w:rsidR="005A6818" w:rsidRPr="00920098">
              <w:rPr>
                <w:rFonts w:eastAsia="SimSun"/>
                <w:b/>
                <w:color w:val="FF0000"/>
                <w:sz w:val="22"/>
                <w:szCs w:val="22"/>
              </w:rPr>
              <w:br/>
            </w:r>
            <w:r w:rsidRPr="00920098">
              <w:rPr>
                <w:rFonts w:eastAsia="SimSun"/>
                <w:b/>
                <w:color w:val="FF0000"/>
                <w:sz w:val="22"/>
                <w:szCs w:val="22"/>
              </w:rPr>
              <w:t>i administracji</w:t>
            </w:r>
          </w:p>
          <w:p w14:paraId="0859F730" w14:textId="77777777" w:rsidR="000C0372" w:rsidRPr="00920098" w:rsidRDefault="000C0372" w:rsidP="005A6818">
            <w:pPr>
              <w:shd w:val="clear" w:color="auto" w:fill="FFFFFF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14:paraId="7E6CA83A" w14:textId="77777777" w:rsidR="000C0372" w:rsidRPr="00920098" w:rsidRDefault="00827276" w:rsidP="007B7F81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  <w:r w:rsidRPr="00920098">
              <w:rPr>
                <w:rFonts w:eastAsia="SimSun"/>
                <w:i/>
                <w:color w:val="FF0000"/>
                <w:sz w:val="22"/>
                <w:szCs w:val="22"/>
              </w:rPr>
              <w:t xml:space="preserve">mgr </w:t>
            </w:r>
            <w:r w:rsidR="007B7F81" w:rsidRPr="00920098">
              <w:rPr>
                <w:rFonts w:eastAsia="SimSun"/>
                <w:i/>
                <w:color w:val="FF0000"/>
                <w:sz w:val="22"/>
                <w:szCs w:val="22"/>
              </w:rPr>
              <w:t>inż. Bartosz Komuszyński</w:t>
            </w:r>
          </w:p>
          <w:p w14:paraId="297EB754" w14:textId="77777777" w:rsidR="0089177F" w:rsidRPr="00920098" w:rsidRDefault="0089177F" w:rsidP="007B7F81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  <w:p w14:paraId="5F32D18C" w14:textId="77777777" w:rsidR="0089177F" w:rsidRPr="00920098" w:rsidRDefault="0089177F" w:rsidP="00AD7DAC">
            <w:pPr>
              <w:shd w:val="clear" w:color="auto" w:fill="FFFFFF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677" w:type="dxa"/>
          </w:tcPr>
          <w:p w14:paraId="74B2C677" w14:textId="77777777" w:rsidR="00AD7DAC" w:rsidRPr="00284366" w:rsidRDefault="00AD7DAC" w:rsidP="00AD7DAC">
            <w:pPr>
              <w:pStyle w:val="Default"/>
              <w:ind w:left="323"/>
              <w:jc w:val="both"/>
              <w:rPr>
                <w:color w:val="FF0000"/>
                <w:sz w:val="22"/>
                <w:szCs w:val="22"/>
              </w:rPr>
            </w:pPr>
            <w:r w:rsidRPr="00284366">
              <w:rPr>
                <w:color w:val="FF0000"/>
                <w:sz w:val="22"/>
                <w:szCs w:val="22"/>
              </w:rPr>
              <w:t xml:space="preserve">Opolski Wojewódzki Lekarz Weterynarii </w:t>
            </w:r>
          </w:p>
          <w:p w14:paraId="0974AAB6" w14:textId="77777777" w:rsidR="00AD7DAC" w:rsidRPr="00284366" w:rsidRDefault="00AD7DAC" w:rsidP="00AD7DAC">
            <w:pPr>
              <w:pStyle w:val="Default"/>
              <w:ind w:left="323"/>
              <w:jc w:val="both"/>
              <w:rPr>
                <w:color w:val="FF0000"/>
                <w:sz w:val="22"/>
                <w:szCs w:val="22"/>
              </w:rPr>
            </w:pPr>
            <w:r w:rsidRPr="00284366">
              <w:rPr>
                <w:color w:val="FF0000"/>
                <w:sz w:val="22"/>
                <w:szCs w:val="22"/>
              </w:rPr>
              <w:t xml:space="preserve">z up. </w:t>
            </w:r>
          </w:p>
          <w:p w14:paraId="5BC5B5BF" w14:textId="77777777" w:rsidR="00AD7DAC" w:rsidRPr="00284366" w:rsidRDefault="00AD7DAC" w:rsidP="00AD7DAC">
            <w:pPr>
              <w:pStyle w:val="Default"/>
              <w:ind w:left="323"/>
              <w:jc w:val="both"/>
              <w:rPr>
                <w:color w:val="FF0000"/>
                <w:sz w:val="18"/>
                <w:szCs w:val="20"/>
              </w:rPr>
            </w:pPr>
          </w:p>
          <w:p w14:paraId="4ADA51FA" w14:textId="77777777" w:rsidR="00AD7DAC" w:rsidRPr="00284366" w:rsidRDefault="00AD7DAC" w:rsidP="00AD7DAC">
            <w:pPr>
              <w:pStyle w:val="Default"/>
              <w:ind w:left="323"/>
              <w:jc w:val="both"/>
              <w:rPr>
                <w:color w:val="FF0000"/>
                <w:sz w:val="18"/>
                <w:szCs w:val="20"/>
              </w:rPr>
            </w:pPr>
          </w:p>
          <w:p w14:paraId="3487CBBF" w14:textId="4336961A" w:rsidR="00AD7DAC" w:rsidRPr="00284366" w:rsidRDefault="00AD7DAC" w:rsidP="00AD7DAC">
            <w:pPr>
              <w:pStyle w:val="Default"/>
              <w:ind w:left="323"/>
              <w:rPr>
                <w:color w:val="FF0000"/>
                <w:sz w:val="20"/>
                <w:szCs w:val="22"/>
              </w:rPr>
            </w:pPr>
            <w:r w:rsidRPr="00284366">
              <w:rPr>
                <w:color w:val="FF0000"/>
                <w:sz w:val="20"/>
                <w:szCs w:val="22"/>
              </w:rPr>
              <w:t xml:space="preserve">                       </w:t>
            </w:r>
            <w:r w:rsidR="00EE447D">
              <w:rPr>
                <w:color w:val="FF0000"/>
                <w:sz w:val="20"/>
                <w:szCs w:val="22"/>
              </w:rPr>
              <w:t>Bogusław Krasowski</w:t>
            </w:r>
          </w:p>
          <w:p w14:paraId="6168B903" w14:textId="15696CED" w:rsidR="00F71DCB" w:rsidRPr="00920098" w:rsidRDefault="00AD7DAC" w:rsidP="00AD7DAC">
            <w:pPr>
              <w:ind w:left="323"/>
              <w:jc w:val="both"/>
              <w:rPr>
                <w:rFonts w:eastAsia="SimSun"/>
                <w:color w:val="FF0000"/>
                <w:sz w:val="22"/>
                <w:szCs w:val="22"/>
              </w:rPr>
            </w:pPr>
            <w:r w:rsidRPr="00284366">
              <w:rPr>
                <w:color w:val="FF0000"/>
                <w:sz w:val="18"/>
              </w:rPr>
              <w:t>Z-ca Opolskiego Wojewódzkiego Lekarza Weterynarii</w:t>
            </w:r>
            <w:r w:rsidR="00E57062" w:rsidRPr="00920098">
              <w:rPr>
                <w:rFonts w:eastAsia="SimSun"/>
                <w:color w:val="FF0000"/>
                <w:sz w:val="22"/>
                <w:szCs w:val="22"/>
              </w:rPr>
              <w:t xml:space="preserve">   </w:t>
            </w:r>
          </w:p>
        </w:tc>
      </w:tr>
    </w:tbl>
    <w:p w14:paraId="3B08AA03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7C54E0DF" w14:textId="77777777" w:rsidR="00287B1C" w:rsidRPr="00D65484" w:rsidRDefault="00287B1C" w:rsidP="002C2B56">
      <w:pPr>
        <w:rPr>
          <w:rFonts w:eastAsia="SimSun"/>
          <w:sz w:val="22"/>
          <w:szCs w:val="22"/>
        </w:rPr>
      </w:pPr>
    </w:p>
    <w:p w14:paraId="446AE88D" w14:textId="77777777" w:rsidR="009B1E13" w:rsidRDefault="009B1E13" w:rsidP="00A07174">
      <w:pPr>
        <w:jc w:val="center"/>
        <w:rPr>
          <w:rFonts w:eastAsia="SimSun"/>
          <w:sz w:val="22"/>
          <w:szCs w:val="22"/>
        </w:rPr>
      </w:pPr>
    </w:p>
    <w:p w14:paraId="3DAE0A2F" w14:textId="77777777" w:rsidR="009B1E13" w:rsidRDefault="009B1E13" w:rsidP="00A07174">
      <w:pPr>
        <w:jc w:val="center"/>
        <w:rPr>
          <w:rFonts w:eastAsia="SimSun"/>
          <w:sz w:val="22"/>
          <w:szCs w:val="22"/>
        </w:rPr>
      </w:pPr>
    </w:p>
    <w:p w14:paraId="7559CAB7" w14:textId="77777777" w:rsidR="00AD7DAC" w:rsidRDefault="00AD7DAC" w:rsidP="00A07174">
      <w:pPr>
        <w:jc w:val="center"/>
        <w:rPr>
          <w:rFonts w:eastAsia="SimSun"/>
          <w:sz w:val="22"/>
          <w:szCs w:val="22"/>
        </w:rPr>
      </w:pPr>
    </w:p>
    <w:p w14:paraId="5F43D434" w14:textId="27943F02" w:rsidR="00D40CB3" w:rsidRDefault="00600F03" w:rsidP="00A07174">
      <w:pPr>
        <w:jc w:val="center"/>
        <w:rPr>
          <w:rStyle w:val="Styl11pt0"/>
          <w:b/>
        </w:rPr>
      </w:pPr>
      <w:r w:rsidRPr="00D65484">
        <w:rPr>
          <w:rFonts w:eastAsia="SimSun"/>
          <w:sz w:val="22"/>
          <w:szCs w:val="22"/>
        </w:rPr>
        <w:t xml:space="preserve">Opole, </w:t>
      </w:r>
      <w:r w:rsidR="003F7319">
        <w:rPr>
          <w:rStyle w:val="Styl11pt0"/>
          <w:b/>
        </w:rPr>
        <w:t>16</w:t>
      </w:r>
      <w:r w:rsidR="0059761A">
        <w:rPr>
          <w:rStyle w:val="Styl11pt0"/>
          <w:b/>
        </w:rPr>
        <w:t>.</w:t>
      </w:r>
      <w:r w:rsidR="003F7319">
        <w:rPr>
          <w:rStyle w:val="Styl11pt0"/>
          <w:b/>
        </w:rPr>
        <w:t>05</w:t>
      </w:r>
      <w:r w:rsidR="004A6D98" w:rsidRPr="00D65484">
        <w:rPr>
          <w:rStyle w:val="Styl11pt0"/>
          <w:b/>
        </w:rPr>
        <w:t>.202</w:t>
      </w:r>
      <w:r w:rsidR="00C329B9">
        <w:rPr>
          <w:rStyle w:val="Styl11pt0"/>
          <w:b/>
        </w:rPr>
        <w:t>4</w:t>
      </w:r>
      <w:r w:rsidR="004A6D98" w:rsidRPr="00D65484">
        <w:rPr>
          <w:rStyle w:val="Styl11pt0"/>
          <w:b/>
        </w:rPr>
        <w:t xml:space="preserve"> r</w:t>
      </w:r>
      <w:r w:rsidR="004A6D98" w:rsidRPr="000407D2">
        <w:rPr>
          <w:rStyle w:val="Styl11pt0"/>
          <w:b/>
        </w:rPr>
        <w:t>.</w:t>
      </w:r>
    </w:p>
    <w:p w14:paraId="4830BF35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47E0189B" w14:textId="77777777" w:rsidR="00AC7080" w:rsidRDefault="006F47B5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br w:type="page"/>
      </w:r>
    </w:p>
    <w:p w14:paraId="1BDED353" w14:textId="77777777" w:rsidR="00AC7080" w:rsidRDefault="00AC7080" w:rsidP="00A07174">
      <w:pPr>
        <w:jc w:val="center"/>
        <w:rPr>
          <w:sz w:val="22"/>
          <w:szCs w:val="22"/>
        </w:rPr>
      </w:pPr>
    </w:p>
    <w:p w14:paraId="112438D0" w14:textId="7B1CD330" w:rsidR="00AF2B59" w:rsidRPr="00920098" w:rsidRDefault="005574E3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35A42DE6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6819C14" w14:textId="77777777" w:rsidR="00A2427F" w:rsidRPr="00920098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654DAF10" w14:textId="77777777" w:rsidR="00B56886" w:rsidRPr="00920098" w:rsidRDefault="00B56886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041E621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</w:p>
    <w:p w14:paraId="2B2680B7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2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2"/>
    </w:p>
    <w:p w14:paraId="7F24C8B7" w14:textId="77777777"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14:paraId="41350553" w14:textId="2EEF0D60"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Pr="00920098">
        <w:rPr>
          <w:rFonts w:eastAsia="SimSun"/>
          <w:sz w:val="22"/>
          <w:szCs w:val="22"/>
        </w:rPr>
        <w:t>207</w:t>
      </w:r>
    </w:p>
    <w:p w14:paraId="2A1A09E9" w14:textId="77777777"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14:paraId="43FAF16F" w14:textId="7777777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0D0CF53C" w14:textId="77777777" w:rsidR="00821113" w:rsidRPr="00920098" w:rsidRDefault="00821113" w:rsidP="00A07174">
      <w:pPr>
        <w:ind w:left="709"/>
        <w:rPr>
          <w:b/>
          <w:bCs/>
          <w:sz w:val="22"/>
          <w:szCs w:val="22"/>
        </w:rPr>
      </w:pPr>
    </w:p>
    <w:p w14:paraId="4528C455" w14:textId="77777777" w:rsidR="00395B95" w:rsidRPr="00920098" w:rsidRDefault="00AF2B59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4800B9EF" w14:textId="199E8BC1" w:rsidR="00B56886" w:rsidRPr="00920098" w:rsidRDefault="0082111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AD65A0">
        <w:rPr>
          <w:sz w:val="22"/>
          <w:szCs w:val="22"/>
        </w:rPr>
        <w:t>202</w:t>
      </w:r>
      <w:r w:rsidR="00C329B9">
        <w:rPr>
          <w:sz w:val="22"/>
          <w:szCs w:val="22"/>
        </w:rPr>
        <w:t>3</w:t>
      </w:r>
      <w:r w:rsidRPr="00920098">
        <w:rPr>
          <w:sz w:val="22"/>
          <w:szCs w:val="22"/>
        </w:rPr>
        <w:t xml:space="preserve"> r., poz. </w:t>
      </w:r>
      <w:r w:rsidR="00741E74">
        <w:rPr>
          <w:sz w:val="22"/>
          <w:szCs w:val="22"/>
        </w:rPr>
        <w:t>1</w:t>
      </w:r>
      <w:r w:rsidR="00C329B9">
        <w:rPr>
          <w:sz w:val="22"/>
          <w:szCs w:val="22"/>
        </w:rPr>
        <w:t>605</w:t>
      </w:r>
      <w:r w:rsidRPr="00920098">
        <w:rPr>
          <w:sz w:val="22"/>
          <w:szCs w:val="22"/>
        </w:rPr>
        <w:t xml:space="preserve"> ze zm.), zwanej dalej ustawą.</w:t>
      </w:r>
    </w:p>
    <w:p w14:paraId="5EE9E37C" w14:textId="77777777" w:rsidR="003C5B06" w:rsidRPr="00920098" w:rsidRDefault="00DB062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4DC8E7D5" w14:textId="77777777" w:rsidR="00D16B13" w:rsidRPr="00920098" w:rsidRDefault="00D16B13" w:rsidP="00A07174">
      <w:pPr>
        <w:ind w:left="284"/>
        <w:rPr>
          <w:sz w:val="22"/>
          <w:szCs w:val="22"/>
        </w:rPr>
      </w:pPr>
    </w:p>
    <w:p w14:paraId="2F72C3C7" w14:textId="77777777" w:rsidR="000F6F15" w:rsidRPr="00920098" w:rsidRDefault="000F6F15" w:rsidP="004475BE">
      <w:pPr>
        <w:numPr>
          <w:ilvl w:val="0"/>
          <w:numId w:val="15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przedmiotu postępowania i zamówienia</w:t>
      </w:r>
    </w:p>
    <w:p w14:paraId="60CD6443" w14:textId="5A4666B2" w:rsidR="00607923" w:rsidRPr="00920098" w:rsidRDefault="00BC3BAA" w:rsidP="004475BE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bookmarkStart w:id="3" w:name="_Hlk144103871"/>
      <w:r w:rsidR="00B21544" w:rsidRPr="00B21544">
        <w:rPr>
          <w:b/>
          <w:sz w:val="22"/>
        </w:rPr>
        <w:t>Wykonanie remontów pomieszczeń w budynku Zakładu Higieny Weterynaryjnej</w:t>
      </w:r>
      <w:bookmarkEnd w:id="3"/>
      <w:r w:rsidR="001401E5">
        <w:rPr>
          <w:b/>
          <w:sz w:val="22"/>
        </w:rPr>
        <w:t xml:space="preserve"> </w:t>
      </w:r>
      <w:r w:rsidR="001401E5" w:rsidRPr="001401E5">
        <w:rPr>
          <w:b/>
          <w:sz w:val="22"/>
        </w:rPr>
        <w:t>oraz remontu dachu</w:t>
      </w:r>
      <w:r w:rsidR="009C3EA1" w:rsidRPr="00920098">
        <w:rPr>
          <w:sz w:val="22"/>
          <w:szCs w:val="22"/>
        </w:rPr>
        <w:t xml:space="preserve">, </w:t>
      </w:r>
      <w:r w:rsidR="00FC528B" w:rsidRPr="00920098">
        <w:rPr>
          <w:color w:val="000000"/>
          <w:sz w:val="22"/>
          <w:szCs w:val="22"/>
          <w:shd w:val="clear" w:color="auto" w:fill="FFFFFF"/>
        </w:rPr>
        <w:t>w podziale na części</w:t>
      </w:r>
      <w:r w:rsidR="009C3EA1" w:rsidRPr="00920098">
        <w:rPr>
          <w:color w:val="000000"/>
          <w:sz w:val="22"/>
          <w:szCs w:val="22"/>
          <w:shd w:val="clear" w:color="auto" w:fill="FFFFFF"/>
        </w:rPr>
        <w:t>:</w:t>
      </w:r>
      <w:r w:rsidR="00FE61E1" w:rsidRPr="00920098">
        <w:rPr>
          <w:color w:val="000000"/>
          <w:sz w:val="22"/>
          <w:szCs w:val="22"/>
        </w:rPr>
        <w:t xml:space="preserve"> </w:t>
      </w:r>
    </w:p>
    <w:p w14:paraId="428C364E" w14:textId="53D0E539" w:rsidR="0059761A" w:rsidRPr="0059761A" w:rsidRDefault="006207A2" w:rsidP="0059761A">
      <w:pPr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Cs/>
          <w:sz w:val="22"/>
          <w:szCs w:val="22"/>
        </w:rPr>
      </w:pPr>
      <w:r w:rsidRPr="00920098">
        <w:rPr>
          <w:b/>
          <w:color w:val="000000"/>
          <w:sz w:val="22"/>
          <w:szCs w:val="22"/>
          <w:u w:val="single"/>
          <w:lang w:eastAsia="pl-PL"/>
        </w:rPr>
        <w:t xml:space="preserve">Część nr </w:t>
      </w:r>
      <w:r>
        <w:rPr>
          <w:b/>
          <w:color w:val="000000"/>
          <w:sz w:val="22"/>
          <w:szCs w:val="22"/>
          <w:u w:val="single"/>
          <w:lang w:eastAsia="pl-PL"/>
        </w:rPr>
        <w:t>1</w:t>
      </w:r>
      <w:r w:rsidRPr="00920098">
        <w:rPr>
          <w:b/>
          <w:color w:val="000000"/>
          <w:sz w:val="22"/>
          <w:szCs w:val="22"/>
          <w:lang w:eastAsia="pl-PL"/>
        </w:rPr>
        <w:t>:</w:t>
      </w:r>
      <w:r w:rsidR="00271137">
        <w:rPr>
          <w:b/>
          <w:color w:val="000000"/>
          <w:sz w:val="22"/>
          <w:szCs w:val="22"/>
          <w:lang w:eastAsia="pl-PL"/>
        </w:rPr>
        <w:t xml:space="preserve"> </w:t>
      </w:r>
      <w:r w:rsidR="00910763" w:rsidRPr="00910763">
        <w:rPr>
          <w:bCs/>
          <w:sz w:val="22"/>
          <w:szCs w:val="22"/>
        </w:rPr>
        <w:t xml:space="preserve">Remont </w:t>
      </w:r>
      <w:r w:rsidR="00C329B9" w:rsidRPr="00C329B9">
        <w:rPr>
          <w:bCs/>
          <w:sz w:val="22"/>
          <w:szCs w:val="22"/>
        </w:rPr>
        <w:t>pomieszczenia</w:t>
      </w:r>
      <w:r w:rsidR="00C329B9">
        <w:rPr>
          <w:bCs/>
          <w:sz w:val="22"/>
          <w:szCs w:val="22"/>
        </w:rPr>
        <w:t xml:space="preserve"> </w:t>
      </w:r>
      <w:r w:rsidR="00C329B9" w:rsidRPr="00C329B9">
        <w:rPr>
          <w:bCs/>
          <w:sz w:val="22"/>
          <w:szCs w:val="22"/>
        </w:rPr>
        <w:t xml:space="preserve">pomiędzy Pracownią Higieny Środków Spożywczych </w:t>
      </w:r>
      <w:r w:rsidR="00C329B9">
        <w:rPr>
          <w:bCs/>
          <w:sz w:val="22"/>
          <w:szCs w:val="22"/>
        </w:rPr>
        <w:br/>
      </w:r>
      <w:r w:rsidR="00C329B9" w:rsidRPr="00C329B9">
        <w:rPr>
          <w:bCs/>
          <w:sz w:val="22"/>
          <w:szCs w:val="22"/>
        </w:rPr>
        <w:t>a Pracownią Chemii</w:t>
      </w:r>
      <w:r w:rsidR="0059761A" w:rsidRPr="0059761A">
        <w:rPr>
          <w:bCs/>
          <w:sz w:val="22"/>
          <w:szCs w:val="22"/>
        </w:rPr>
        <w:t>.</w:t>
      </w:r>
    </w:p>
    <w:p w14:paraId="180C319E" w14:textId="5D93AFA8" w:rsidR="0059761A" w:rsidRPr="0059761A" w:rsidRDefault="0059761A" w:rsidP="0059761A">
      <w:pPr>
        <w:widowControl w:val="0"/>
        <w:numPr>
          <w:ilvl w:val="0"/>
          <w:numId w:val="27"/>
        </w:numPr>
        <w:tabs>
          <w:tab w:val="num" w:pos="720"/>
        </w:tabs>
        <w:suppressAutoHyphens w:val="0"/>
        <w:autoSpaceDE w:val="0"/>
        <w:autoSpaceDN w:val="0"/>
        <w:adjustRightInd w:val="0"/>
        <w:ind w:left="1418" w:hanging="7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Część nr 2:</w:t>
      </w:r>
      <w:r w:rsidRPr="0059761A">
        <w:rPr>
          <w:b/>
          <w:bCs/>
          <w:sz w:val="22"/>
          <w:szCs w:val="22"/>
        </w:rPr>
        <w:t xml:space="preserve"> </w:t>
      </w:r>
      <w:r w:rsidR="00910763" w:rsidRPr="00910763">
        <w:rPr>
          <w:bCs/>
          <w:sz w:val="22"/>
          <w:szCs w:val="22"/>
        </w:rPr>
        <w:t xml:space="preserve">Remont </w:t>
      </w:r>
      <w:r w:rsidR="004A1B0A">
        <w:rPr>
          <w:bCs/>
          <w:sz w:val="22"/>
          <w:szCs w:val="22"/>
        </w:rPr>
        <w:t>trzech</w:t>
      </w:r>
      <w:r w:rsidR="004A1B0A" w:rsidRPr="004A1B0A">
        <w:rPr>
          <w:bCs/>
          <w:sz w:val="22"/>
          <w:szCs w:val="22"/>
        </w:rPr>
        <w:t xml:space="preserve"> pomieszczeń Punkt</w:t>
      </w:r>
      <w:r w:rsidR="004A1B0A">
        <w:rPr>
          <w:bCs/>
          <w:sz w:val="22"/>
          <w:szCs w:val="22"/>
        </w:rPr>
        <w:t>y</w:t>
      </w:r>
      <w:r w:rsidR="004A1B0A" w:rsidRPr="004A1B0A">
        <w:rPr>
          <w:bCs/>
          <w:sz w:val="22"/>
          <w:szCs w:val="22"/>
        </w:rPr>
        <w:t xml:space="preserve"> Przyjęcia Próbek</w:t>
      </w:r>
      <w:r w:rsidRPr="0059761A">
        <w:rPr>
          <w:bCs/>
          <w:sz w:val="22"/>
          <w:szCs w:val="22"/>
        </w:rPr>
        <w:t>.</w:t>
      </w:r>
    </w:p>
    <w:p w14:paraId="26D847BA" w14:textId="72F70F32" w:rsidR="00E6588C" w:rsidRDefault="0059761A" w:rsidP="0059761A">
      <w:pPr>
        <w:widowControl w:val="0"/>
        <w:numPr>
          <w:ilvl w:val="0"/>
          <w:numId w:val="27"/>
        </w:numPr>
        <w:tabs>
          <w:tab w:val="num" w:pos="720"/>
        </w:tabs>
        <w:suppressAutoHyphens w:val="0"/>
        <w:autoSpaceDE w:val="0"/>
        <w:autoSpaceDN w:val="0"/>
        <w:adjustRightInd w:val="0"/>
        <w:ind w:left="1418" w:hanging="7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Część nr 3:</w:t>
      </w:r>
      <w:r w:rsidRPr="0059761A">
        <w:rPr>
          <w:b/>
          <w:bCs/>
          <w:sz w:val="22"/>
          <w:szCs w:val="22"/>
        </w:rPr>
        <w:t xml:space="preserve"> </w:t>
      </w:r>
      <w:r w:rsidR="00910763" w:rsidRPr="00910763">
        <w:rPr>
          <w:bCs/>
          <w:sz w:val="22"/>
          <w:szCs w:val="22"/>
        </w:rPr>
        <w:t xml:space="preserve">Remont </w:t>
      </w:r>
      <w:r w:rsidR="004A1B0A" w:rsidRPr="004A1B0A">
        <w:rPr>
          <w:bCs/>
          <w:sz w:val="22"/>
          <w:szCs w:val="22"/>
        </w:rPr>
        <w:t xml:space="preserve">pomieszczenia </w:t>
      </w:r>
      <w:r w:rsidR="004A1B0A">
        <w:rPr>
          <w:bCs/>
          <w:sz w:val="22"/>
          <w:szCs w:val="22"/>
        </w:rPr>
        <w:t>nr 3</w:t>
      </w:r>
      <w:r w:rsidR="004A1B0A" w:rsidRPr="004A1B0A">
        <w:rPr>
          <w:bCs/>
          <w:sz w:val="22"/>
          <w:szCs w:val="22"/>
        </w:rPr>
        <w:t>8</w:t>
      </w:r>
      <w:r w:rsidRPr="0059761A">
        <w:rPr>
          <w:bCs/>
          <w:sz w:val="22"/>
          <w:szCs w:val="22"/>
        </w:rPr>
        <w:t>.</w:t>
      </w:r>
    </w:p>
    <w:p w14:paraId="7F5D6AF8" w14:textId="1F85FAB2" w:rsidR="00B21544" w:rsidRDefault="00B21544" w:rsidP="0059761A">
      <w:pPr>
        <w:widowControl w:val="0"/>
        <w:numPr>
          <w:ilvl w:val="0"/>
          <w:numId w:val="27"/>
        </w:numPr>
        <w:tabs>
          <w:tab w:val="num" w:pos="720"/>
        </w:tabs>
        <w:suppressAutoHyphens w:val="0"/>
        <w:autoSpaceDE w:val="0"/>
        <w:autoSpaceDN w:val="0"/>
        <w:adjustRightInd w:val="0"/>
        <w:ind w:left="1418" w:hanging="7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Część nr 4:</w:t>
      </w:r>
      <w:r w:rsidRPr="0059761A">
        <w:rPr>
          <w:b/>
          <w:bCs/>
          <w:sz w:val="22"/>
          <w:szCs w:val="22"/>
        </w:rPr>
        <w:t xml:space="preserve"> </w:t>
      </w:r>
      <w:r w:rsidR="004A1B0A" w:rsidRPr="004A1B0A">
        <w:rPr>
          <w:bCs/>
          <w:sz w:val="22"/>
          <w:szCs w:val="22"/>
        </w:rPr>
        <w:t xml:space="preserve">Remont pomieszczenia </w:t>
      </w:r>
      <w:r w:rsidR="004A1B0A">
        <w:rPr>
          <w:bCs/>
          <w:sz w:val="22"/>
          <w:szCs w:val="22"/>
        </w:rPr>
        <w:t xml:space="preserve">nr </w:t>
      </w:r>
      <w:r w:rsidR="004A1B0A" w:rsidRPr="004A1B0A">
        <w:rPr>
          <w:bCs/>
          <w:sz w:val="22"/>
          <w:szCs w:val="22"/>
        </w:rPr>
        <w:t>10</w:t>
      </w:r>
      <w:r w:rsidRPr="0059761A">
        <w:rPr>
          <w:bCs/>
          <w:sz w:val="22"/>
          <w:szCs w:val="22"/>
        </w:rPr>
        <w:t>.</w:t>
      </w:r>
    </w:p>
    <w:p w14:paraId="7BC537F6" w14:textId="689F82F8" w:rsidR="00B21544" w:rsidRPr="0059761A" w:rsidRDefault="00B21544" w:rsidP="00B21544">
      <w:pPr>
        <w:widowControl w:val="0"/>
        <w:numPr>
          <w:ilvl w:val="0"/>
          <w:numId w:val="27"/>
        </w:numPr>
        <w:tabs>
          <w:tab w:val="num" w:pos="720"/>
        </w:tabs>
        <w:suppressAutoHyphens w:val="0"/>
        <w:autoSpaceDE w:val="0"/>
        <w:autoSpaceDN w:val="0"/>
        <w:adjustRightInd w:val="0"/>
        <w:ind w:left="1418" w:hanging="7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Część nr 5:</w:t>
      </w:r>
      <w:r w:rsidRPr="0059761A">
        <w:rPr>
          <w:b/>
          <w:bCs/>
          <w:sz w:val="22"/>
          <w:szCs w:val="22"/>
        </w:rPr>
        <w:t xml:space="preserve"> </w:t>
      </w:r>
      <w:r w:rsidR="00910763" w:rsidRPr="00910763">
        <w:rPr>
          <w:bCs/>
          <w:sz w:val="22"/>
          <w:szCs w:val="22"/>
        </w:rPr>
        <w:t xml:space="preserve">Remont </w:t>
      </w:r>
      <w:r w:rsidR="004A1B0A" w:rsidRPr="004A1B0A">
        <w:rPr>
          <w:bCs/>
          <w:sz w:val="22"/>
          <w:szCs w:val="22"/>
        </w:rPr>
        <w:t xml:space="preserve">pomieszczenia autoklawów, </w:t>
      </w:r>
      <w:proofErr w:type="spellStart"/>
      <w:r w:rsidR="004A1B0A" w:rsidRPr="004A1B0A">
        <w:rPr>
          <w:bCs/>
          <w:sz w:val="22"/>
          <w:szCs w:val="22"/>
        </w:rPr>
        <w:t>sterylizatorni</w:t>
      </w:r>
      <w:proofErr w:type="spellEnd"/>
      <w:r w:rsidR="004A1B0A" w:rsidRPr="004A1B0A">
        <w:rPr>
          <w:bCs/>
          <w:sz w:val="22"/>
          <w:szCs w:val="22"/>
        </w:rPr>
        <w:t xml:space="preserve"> i zmywalni.</w:t>
      </w:r>
    </w:p>
    <w:p w14:paraId="7B5CE5E4" w14:textId="527235EE" w:rsidR="009F10DD" w:rsidRPr="0059761A" w:rsidRDefault="009F10DD" w:rsidP="009F10DD">
      <w:pPr>
        <w:widowControl w:val="0"/>
        <w:numPr>
          <w:ilvl w:val="0"/>
          <w:numId w:val="27"/>
        </w:numPr>
        <w:tabs>
          <w:tab w:val="num" w:pos="720"/>
        </w:tabs>
        <w:suppressAutoHyphens w:val="0"/>
        <w:autoSpaceDE w:val="0"/>
        <w:autoSpaceDN w:val="0"/>
        <w:adjustRightInd w:val="0"/>
        <w:ind w:left="1418" w:hanging="7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Część nr 6:</w:t>
      </w:r>
      <w:r w:rsidRPr="0059761A">
        <w:rPr>
          <w:b/>
          <w:bCs/>
          <w:sz w:val="22"/>
          <w:szCs w:val="22"/>
        </w:rPr>
        <w:t xml:space="preserve"> </w:t>
      </w:r>
      <w:r w:rsidRPr="009F10DD">
        <w:rPr>
          <w:bCs/>
          <w:sz w:val="22"/>
          <w:szCs w:val="22"/>
        </w:rPr>
        <w:t xml:space="preserve">Remont </w:t>
      </w:r>
      <w:r w:rsidR="004A1B0A" w:rsidRPr="00910763">
        <w:rPr>
          <w:bCs/>
          <w:sz w:val="22"/>
          <w:szCs w:val="22"/>
        </w:rPr>
        <w:t xml:space="preserve">pomieszczeń </w:t>
      </w:r>
      <w:r w:rsidR="004A1B0A">
        <w:rPr>
          <w:bCs/>
          <w:sz w:val="22"/>
          <w:szCs w:val="22"/>
        </w:rPr>
        <w:t xml:space="preserve">nr </w:t>
      </w:r>
      <w:r w:rsidR="004A1B0A" w:rsidRPr="00910763">
        <w:rPr>
          <w:bCs/>
          <w:sz w:val="22"/>
          <w:szCs w:val="22"/>
        </w:rPr>
        <w:t>51,52,53 - Pracownia Patologii</w:t>
      </w:r>
      <w:r w:rsidRPr="0059761A">
        <w:rPr>
          <w:bCs/>
          <w:sz w:val="22"/>
          <w:szCs w:val="22"/>
        </w:rPr>
        <w:t>.</w:t>
      </w:r>
    </w:p>
    <w:p w14:paraId="35EC6134" w14:textId="4938D9FC" w:rsidR="009F10DD" w:rsidRDefault="009F10DD" w:rsidP="009F10DD">
      <w:pPr>
        <w:widowControl w:val="0"/>
        <w:numPr>
          <w:ilvl w:val="0"/>
          <w:numId w:val="27"/>
        </w:numPr>
        <w:tabs>
          <w:tab w:val="num" w:pos="720"/>
        </w:tabs>
        <w:suppressAutoHyphens w:val="0"/>
        <w:autoSpaceDE w:val="0"/>
        <w:autoSpaceDN w:val="0"/>
        <w:adjustRightInd w:val="0"/>
        <w:ind w:left="1418" w:hanging="7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Część nr 7:</w:t>
      </w:r>
      <w:r w:rsidRPr="0059761A">
        <w:rPr>
          <w:b/>
          <w:bCs/>
          <w:sz w:val="22"/>
          <w:szCs w:val="22"/>
        </w:rPr>
        <w:t xml:space="preserve"> </w:t>
      </w:r>
      <w:r w:rsidRPr="009F10DD">
        <w:rPr>
          <w:bCs/>
          <w:sz w:val="22"/>
          <w:szCs w:val="22"/>
        </w:rPr>
        <w:t>Remont pomieszcze</w:t>
      </w:r>
      <w:r w:rsidR="004A1B0A">
        <w:rPr>
          <w:bCs/>
          <w:sz w:val="22"/>
          <w:szCs w:val="22"/>
        </w:rPr>
        <w:t>nia nr 104</w:t>
      </w:r>
      <w:r w:rsidRPr="0059761A">
        <w:rPr>
          <w:bCs/>
          <w:sz w:val="22"/>
          <w:szCs w:val="22"/>
        </w:rPr>
        <w:t>.</w:t>
      </w:r>
    </w:p>
    <w:p w14:paraId="5800C3F7" w14:textId="2DF53652" w:rsidR="00B21544" w:rsidRPr="0059761A" w:rsidRDefault="00B21544" w:rsidP="00B21544">
      <w:pPr>
        <w:widowControl w:val="0"/>
        <w:numPr>
          <w:ilvl w:val="0"/>
          <w:numId w:val="27"/>
        </w:numPr>
        <w:tabs>
          <w:tab w:val="num" w:pos="720"/>
        </w:tabs>
        <w:suppressAutoHyphens w:val="0"/>
        <w:autoSpaceDE w:val="0"/>
        <w:autoSpaceDN w:val="0"/>
        <w:adjustRightInd w:val="0"/>
        <w:ind w:left="1418" w:hanging="720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 xml:space="preserve">Część nr </w:t>
      </w:r>
      <w:r w:rsidR="009F10DD">
        <w:rPr>
          <w:b/>
          <w:bCs/>
          <w:sz w:val="22"/>
          <w:szCs w:val="22"/>
          <w:u w:val="single"/>
        </w:rPr>
        <w:t>8</w:t>
      </w:r>
      <w:r>
        <w:rPr>
          <w:b/>
          <w:bCs/>
          <w:sz w:val="22"/>
          <w:szCs w:val="22"/>
          <w:u w:val="single"/>
        </w:rPr>
        <w:t>:</w:t>
      </w:r>
      <w:r w:rsidRPr="0059761A">
        <w:rPr>
          <w:b/>
          <w:bCs/>
          <w:sz w:val="22"/>
          <w:szCs w:val="22"/>
        </w:rPr>
        <w:t xml:space="preserve"> </w:t>
      </w:r>
      <w:r w:rsidR="00910763" w:rsidRPr="00910763">
        <w:rPr>
          <w:bCs/>
          <w:sz w:val="22"/>
          <w:szCs w:val="22"/>
        </w:rPr>
        <w:t xml:space="preserve">Remont </w:t>
      </w:r>
      <w:r w:rsidR="004A1B0A" w:rsidRPr="004A1B0A">
        <w:rPr>
          <w:bCs/>
          <w:sz w:val="22"/>
          <w:szCs w:val="22"/>
        </w:rPr>
        <w:t>pokrycia dachowego budynku Zakładu Higieny Weterynaryjnej</w:t>
      </w:r>
      <w:r w:rsidRPr="0059761A">
        <w:rPr>
          <w:bCs/>
          <w:sz w:val="22"/>
          <w:szCs w:val="22"/>
        </w:rPr>
        <w:t>.</w:t>
      </w:r>
    </w:p>
    <w:p w14:paraId="34B60B51" w14:textId="77777777" w:rsidR="009F10DD" w:rsidRPr="009F10DD" w:rsidRDefault="009F10DD" w:rsidP="009F10DD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52446F6E" w14:textId="50BB50F7" w:rsidR="003C5B06" w:rsidRDefault="00212224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Opis przedmiotu zamówienia został ujęty w</w:t>
      </w:r>
      <w:r w:rsidR="00F24377" w:rsidRPr="00F24377">
        <w:t xml:space="preserve"> </w:t>
      </w:r>
      <w:r w:rsidR="00F24377" w:rsidRPr="00F24377">
        <w:rPr>
          <w:color w:val="000000"/>
          <w:sz w:val="22"/>
          <w:szCs w:val="22"/>
        </w:rPr>
        <w:t>dokumentacji technicznej stanowiącej</w:t>
      </w:r>
      <w:r w:rsidR="00C93ED5">
        <w:rPr>
          <w:color w:val="000000"/>
          <w:sz w:val="22"/>
          <w:szCs w:val="22"/>
        </w:rPr>
        <w:t xml:space="preserve"> odpowiednio</w:t>
      </w:r>
      <w:r w:rsidR="00F24377" w:rsidRPr="00F24377">
        <w:rPr>
          <w:color w:val="000000"/>
          <w:sz w:val="22"/>
          <w:szCs w:val="22"/>
        </w:rPr>
        <w:t>:</w:t>
      </w:r>
    </w:p>
    <w:p w14:paraId="2673A608" w14:textId="77777777" w:rsidR="00F24377" w:rsidRPr="00F24377" w:rsidRDefault="00F24377" w:rsidP="004475BE">
      <w:pPr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Załącznik nr 1.1. do SWZ </w:t>
      </w:r>
      <w:r w:rsidRPr="00F24377">
        <w:rPr>
          <w:color w:val="000000"/>
          <w:sz w:val="22"/>
          <w:szCs w:val="22"/>
        </w:rPr>
        <w:t>– dla</w:t>
      </w:r>
      <w:r>
        <w:rPr>
          <w:b/>
          <w:bCs/>
          <w:color w:val="000000"/>
          <w:sz w:val="22"/>
          <w:szCs w:val="22"/>
        </w:rPr>
        <w:t xml:space="preserve"> </w:t>
      </w:r>
      <w:r w:rsidRPr="00F24377">
        <w:rPr>
          <w:b/>
          <w:bCs/>
          <w:color w:val="000000"/>
          <w:sz w:val="22"/>
          <w:szCs w:val="22"/>
          <w:u w:val="single"/>
        </w:rPr>
        <w:t>części nr 1</w:t>
      </w:r>
      <w:r>
        <w:rPr>
          <w:b/>
          <w:bCs/>
          <w:color w:val="000000"/>
          <w:sz w:val="22"/>
          <w:szCs w:val="22"/>
          <w:u w:val="single"/>
        </w:rPr>
        <w:t>;</w:t>
      </w:r>
    </w:p>
    <w:p w14:paraId="3DB536EE" w14:textId="77777777" w:rsidR="00F24377" w:rsidRPr="00920098" w:rsidRDefault="00F24377" w:rsidP="004475BE">
      <w:pPr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Załącznik nr 1.2. do SWZ </w:t>
      </w:r>
      <w:r w:rsidRPr="00F24377">
        <w:rPr>
          <w:color w:val="000000"/>
          <w:sz w:val="22"/>
          <w:szCs w:val="22"/>
        </w:rPr>
        <w:t>– dla</w:t>
      </w:r>
      <w:r>
        <w:rPr>
          <w:b/>
          <w:bCs/>
          <w:color w:val="000000"/>
          <w:sz w:val="22"/>
          <w:szCs w:val="22"/>
        </w:rPr>
        <w:t xml:space="preserve"> </w:t>
      </w:r>
      <w:r w:rsidRPr="00F24377">
        <w:rPr>
          <w:b/>
          <w:bCs/>
          <w:color w:val="000000"/>
          <w:sz w:val="22"/>
          <w:szCs w:val="22"/>
          <w:u w:val="single"/>
        </w:rPr>
        <w:t xml:space="preserve">części nr </w:t>
      </w:r>
      <w:r>
        <w:rPr>
          <w:b/>
          <w:bCs/>
          <w:color w:val="000000"/>
          <w:sz w:val="22"/>
          <w:szCs w:val="22"/>
          <w:u w:val="single"/>
        </w:rPr>
        <w:t>2;</w:t>
      </w:r>
    </w:p>
    <w:p w14:paraId="6C0920E0" w14:textId="219B85D8" w:rsidR="00F24377" w:rsidRPr="00B21544" w:rsidRDefault="00F24377" w:rsidP="004475BE">
      <w:pPr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Załącznik nr 1.3. do SWZ </w:t>
      </w:r>
      <w:r w:rsidRPr="00F24377">
        <w:rPr>
          <w:color w:val="000000"/>
          <w:sz w:val="22"/>
          <w:szCs w:val="22"/>
        </w:rPr>
        <w:t>– dla</w:t>
      </w:r>
      <w:r>
        <w:rPr>
          <w:b/>
          <w:bCs/>
          <w:color w:val="000000"/>
          <w:sz w:val="22"/>
          <w:szCs w:val="22"/>
        </w:rPr>
        <w:t xml:space="preserve"> </w:t>
      </w:r>
      <w:r w:rsidRPr="00F24377">
        <w:rPr>
          <w:b/>
          <w:bCs/>
          <w:color w:val="000000"/>
          <w:sz w:val="22"/>
          <w:szCs w:val="22"/>
          <w:u w:val="single"/>
        </w:rPr>
        <w:t xml:space="preserve">części nr </w:t>
      </w:r>
      <w:r>
        <w:rPr>
          <w:b/>
          <w:bCs/>
          <w:color w:val="000000"/>
          <w:sz w:val="22"/>
          <w:szCs w:val="22"/>
          <w:u w:val="single"/>
        </w:rPr>
        <w:t>3</w:t>
      </w:r>
      <w:r w:rsidR="00237BFC">
        <w:rPr>
          <w:b/>
          <w:bCs/>
          <w:color w:val="000000"/>
          <w:sz w:val="22"/>
          <w:szCs w:val="22"/>
          <w:u w:val="single"/>
        </w:rPr>
        <w:t>;</w:t>
      </w:r>
    </w:p>
    <w:p w14:paraId="656A9245" w14:textId="1F171967" w:rsidR="00B21544" w:rsidRPr="00920098" w:rsidRDefault="00B21544" w:rsidP="00B21544">
      <w:pPr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Załącznik nr 1.4. do SWZ </w:t>
      </w:r>
      <w:r w:rsidRPr="00F24377">
        <w:rPr>
          <w:color w:val="000000"/>
          <w:sz w:val="22"/>
          <w:szCs w:val="22"/>
        </w:rPr>
        <w:t>– dla</w:t>
      </w:r>
      <w:r>
        <w:rPr>
          <w:b/>
          <w:bCs/>
          <w:color w:val="000000"/>
          <w:sz w:val="22"/>
          <w:szCs w:val="22"/>
        </w:rPr>
        <w:t xml:space="preserve"> </w:t>
      </w:r>
      <w:r w:rsidRPr="00F24377">
        <w:rPr>
          <w:b/>
          <w:bCs/>
          <w:color w:val="000000"/>
          <w:sz w:val="22"/>
          <w:szCs w:val="22"/>
          <w:u w:val="single"/>
        </w:rPr>
        <w:t xml:space="preserve">części nr </w:t>
      </w:r>
      <w:r>
        <w:rPr>
          <w:b/>
          <w:bCs/>
          <w:color w:val="000000"/>
          <w:sz w:val="22"/>
          <w:szCs w:val="22"/>
          <w:u w:val="single"/>
        </w:rPr>
        <w:t>4</w:t>
      </w:r>
      <w:r w:rsidR="00237BFC">
        <w:rPr>
          <w:b/>
          <w:bCs/>
          <w:color w:val="000000"/>
          <w:sz w:val="22"/>
          <w:szCs w:val="22"/>
          <w:u w:val="single"/>
        </w:rPr>
        <w:t>;</w:t>
      </w:r>
    </w:p>
    <w:p w14:paraId="447A435F" w14:textId="3EEB7F49" w:rsidR="00B21544" w:rsidRPr="00920098" w:rsidRDefault="00B21544" w:rsidP="00B21544">
      <w:pPr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Załącznik nr 1.5. do SWZ </w:t>
      </w:r>
      <w:r w:rsidRPr="00F24377">
        <w:rPr>
          <w:color w:val="000000"/>
          <w:sz w:val="22"/>
          <w:szCs w:val="22"/>
        </w:rPr>
        <w:t>– dla</w:t>
      </w:r>
      <w:r>
        <w:rPr>
          <w:b/>
          <w:bCs/>
          <w:color w:val="000000"/>
          <w:sz w:val="22"/>
          <w:szCs w:val="22"/>
        </w:rPr>
        <w:t xml:space="preserve"> </w:t>
      </w:r>
      <w:r w:rsidRPr="00F24377">
        <w:rPr>
          <w:b/>
          <w:bCs/>
          <w:color w:val="000000"/>
          <w:sz w:val="22"/>
          <w:szCs w:val="22"/>
          <w:u w:val="single"/>
        </w:rPr>
        <w:t xml:space="preserve">części nr </w:t>
      </w:r>
      <w:r>
        <w:rPr>
          <w:b/>
          <w:bCs/>
          <w:color w:val="000000"/>
          <w:sz w:val="22"/>
          <w:szCs w:val="22"/>
          <w:u w:val="single"/>
        </w:rPr>
        <w:t>5</w:t>
      </w:r>
      <w:r w:rsidR="00237BFC">
        <w:rPr>
          <w:b/>
          <w:bCs/>
          <w:color w:val="000000"/>
          <w:sz w:val="22"/>
          <w:szCs w:val="22"/>
          <w:u w:val="single"/>
        </w:rPr>
        <w:t>;</w:t>
      </w:r>
    </w:p>
    <w:p w14:paraId="21777957" w14:textId="005EC8D9" w:rsidR="00B21544" w:rsidRPr="009F10DD" w:rsidRDefault="00B21544" w:rsidP="00B21544">
      <w:pPr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Załącznik nr 1.6. do SWZ </w:t>
      </w:r>
      <w:r w:rsidRPr="00F24377">
        <w:rPr>
          <w:color w:val="000000"/>
          <w:sz w:val="22"/>
          <w:szCs w:val="22"/>
        </w:rPr>
        <w:t>– dla</w:t>
      </w:r>
      <w:r>
        <w:rPr>
          <w:b/>
          <w:bCs/>
          <w:color w:val="000000"/>
          <w:sz w:val="22"/>
          <w:szCs w:val="22"/>
        </w:rPr>
        <w:t xml:space="preserve"> </w:t>
      </w:r>
      <w:r w:rsidRPr="00F24377">
        <w:rPr>
          <w:b/>
          <w:bCs/>
          <w:color w:val="000000"/>
          <w:sz w:val="22"/>
          <w:szCs w:val="22"/>
          <w:u w:val="single"/>
        </w:rPr>
        <w:t xml:space="preserve">części nr </w:t>
      </w:r>
      <w:r>
        <w:rPr>
          <w:b/>
          <w:bCs/>
          <w:color w:val="000000"/>
          <w:sz w:val="22"/>
          <w:szCs w:val="22"/>
          <w:u w:val="single"/>
        </w:rPr>
        <w:t>6</w:t>
      </w:r>
      <w:r w:rsidR="00237BFC">
        <w:rPr>
          <w:b/>
          <w:bCs/>
          <w:color w:val="000000"/>
          <w:sz w:val="22"/>
          <w:szCs w:val="22"/>
          <w:u w:val="single"/>
        </w:rPr>
        <w:t>;</w:t>
      </w:r>
    </w:p>
    <w:p w14:paraId="53C5F046" w14:textId="2ADDDFE9" w:rsidR="009F10DD" w:rsidRPr="00920098" w:rsidRDefault="009F10DD" w:rsidP="009F10DD">
      <w:pPr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Załącznik nr 1.7. do SWZ </w:t>
      </w:r>
      <w:r w:rsidRPr="00F24377">
        <w:rPr>
          <w:color w:val="000000"/>
          <w:sz w:val="22"/>
          <w:szCs w:val="22"/>
        </w:rPr>
        <w:t>– dla</w:t>
      </w:r>
      <w:r>
        <w:rPr>
          <w:b/>
          <w:bCs/>
          <w:color w:val="000000"/>
          <w:sz w:val="22"/>
          <w:szCs w:val="22"/>
        </w:rPr>
        <w:t xml:space="preserve"> </w:t>
      </w:r>
      <w:r w:rsidRPr="00F24377">
        <w:rPr>
          <w:b/>
          <w:bCs/>
          <w:color w:val="000000"/>
          <w:sz w:val="22"/>
          <w:szCs w:val="22"/>
          <w:u w:val="single"/>
        </w:rPr>
        <w:t xml:space="preserve">części nr </w:t>
      </w:r>
      <w:r>
        <w:rPr>
          <w:b/>
          <w:bCs/>
          <w:color w:val="000000"/>
          <w:sz w:val="22"/>
          <w:szCs w:val="22"/>
          <w:u w:val="single"/>
        </w:rPr>
        <w:t>7</w:t>
      </w:r>
      <w:r w:rsidR="00237BFC">
        <w:rPr>
          <w:b/>
          <w:bCs/>
          <w:color w:val="000000"/>
          <w:sz w:val="22"/>
          <w:szCs w:val="22"/>
          <w:u w:val="single"/>
        </w:rPr>
        <w:t>;</w:t>
      </w:r>
    </w:p>
    <w:p w14:paraId="6B9F8FF4" w14:textId="46A07E94" w:rsidR="009F10DD" w:rsidRPr="00920098" w:rsidRDefault="009F10DD" w:rsidP="009F10DD">
      <w:pPr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Załącznik nr 1.8. do SWZ </w:t>
      </w:r>
      <w:r w:rsidRPr="00F24377">
        <w:rPr>
          <w:color w:val="000000"/>
          <w:sz w:val="22"/>
          <w:szCs w:val="22"/>
        </w:rPr>
        <w:t>– dla</w:t>
      </w:r>
      <w:r>
        <w:rPr>
          <w:b/>
          <w:bCs/>
          <w:color w:val="000000"/>
          <w:sz w:val="22"/>
          <w:szCs w:val="22"/>
        </w:rPr>
        <w:t xml:space="preserve"> </w:t>
      </w:r>
      <w:r w:rsidRPr="00F24377">
        <w:rPr>
          <w:b/>
          <w:bCs/>
          <w:color w:val="000000"/>
          <w:sz w:val="22"/>
          <w:szCs w:val="22"/>
          <w:u w:val="single"/>
        </w:rPr>
        <w:t xml:space="preserve">części nr </w:t>
      </w:r>
      <w:r>
        <w:rPr>
          <w:b/>
          <w:bCs/>
          <w:color w:val="000000"/>
          <w:sz w:val="22"/>
          <w:szCs w:val="22"/>
          <w:u w:val="single"/>
        </w:rPr>
        <w:t>8</w:t>
      </w:r>
      <w:r w:rsidR="00C561B9">
        <w:rPr>
          <w:b/>
          <w:bCs/>
          <w:color w:val="000000"/>
          <w:sz w:val="22"/>
          <w:szCs w:val="22"/>
          <w:u w:val="single"/>
        </w:rPr>
        <w:t>.</w:t>
      </w:r>
    </w:p>
    <w:p w14:paraId="353F181A" w14:textId="77777777" w:rsidR="00E6588C" w:rsidRPr="00F24377" w:rsidRDefault="00E6588C" w:rsidP="00E6588C">
      <w:pPr>
        <w:jc w:val="both"/>
        <w:rPr>
          <w:color w:val="000000"/>
          <w:sz w:val="22"/>
          <w:szCs w:val="22"/>
        </w:rPr>
      </w:pPr>
    </w:p>
    <w:p w14:paraId="508C787C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Gwarancja</w:t>
      </w:r>
    </w:p>
    <w:p w14:paraId="37F6FB1F" w14:textId="77777777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 xml:space="preserve">Wykonawca udziela Zamawiającemu </w:t>
      </w:r>
      <w:r>
        <w:rPr>
          <w:b/>
          <w:bCs/>
          <w:i/>
          <w:iCs/>
          <w:color w:val="000000"/>
          <w:sz w:val="22"/>
          <w:szCs w:val="22"/>
          <w:u w:val="single"/>
        </w:rPr>
        <w:t>trzydziestu sześciu</w:t>
      </w:r>
      <w:r w:rsidRPr="00E6588C">
        <w:rPr>
          <w:b/>
          <w:bCs/>
          <w:color w:val="000000"/>
          <w:sz w:val="22"/>
          <w:szCs w:val="22"/>
          <w:u w:val="single"/>
        </w:rPr>
        <w:t xml:space="preserve"> [</w:t>
      </w:r>
      <w:r>
        <w:rPr>
          <w:b/>
          <w:bCs/>
          <w:color w:val="000000"/>
          <w:sz w:val="22"/>
          <w:szCs w:val="22"/>
          <w:u w:val="single"/>
        </w:rPr>
        <w:t xml:space="preserve"> 36 </w:t>
      </w:r>
      <w:r w:rsidRPr="00E6588C">
        <w:rPr>
          <w:b/>
          <w:bCs/>
          <w:color w:val="000000"/>
          <w:sz w:val="22"/>
          <w:szCs w:val="22"/>
          <w:u w:val="single"/>
        </w:rPr>
        <w:t>] miesięcy</w:t>
      </w:r>
      <w:r w:rsidRPr="00E6588C">
        <w:rPr>
          <w:color w:val="000000"/>
          <w:sz w:val="22"/>
          <w:szCs w:val="22"/>
        </w:rPr>
        <w:t xml:space="preserve"> gwarancji na wykonane roboty budowlane i dostarczone i zamontowane urządzenia oraz osprzęt stanowiące przedmiot zamówienia.</w:t>
      </w:r>
    </w:p>
    <w:p w14:paraId="190CB872" w14:textId="77777777" w:rsidR="00955CC9" w:rsidRPr="00955CC9" w:rsidRDefault="00955CC9" w:rsidP="00955CC9">
      <w:pPr>
        <w:jc w:val="both"/>
        <w:rPr>
          <w:color w:val="000000"/>
          <w:sz w:val="22"/>
          <w:szCs w:val="22"/>
        </w:rPr>
      </w:pPr>
    </w:p>
    <w:p w14:paraId="180C9B46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Wymagania w zakresie zatrudnienia na podstawie stosunku pracy, w okolicznościach, o których mowa w art. 95 ustawy</w:t>
      </w:r>
    </w:p>
    <w:p w14:paraId="36AD8633" w14:textId="5A82D3F3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Na podstawie art. 95 ustawy Zamawiający wymaga zatrudnienia przez Wykonawcę lub Podwykonawcę na podstawie stosunku pracy (w rozumieniu przepisów ustawy z dnia 26 czerwca 1974 r. – Kodeks pracy (Dz.U. 2020 r. poz. 1320 ze zm.)) osób  wykonujących wskazane  w pkt. 3.</w:t>
      </w:r>
      <w:r w:rsidR="00AD65A0">
        <w:rPr>
          <w:color w:val="000000"/>
          <w:sz w:val="22"/>
          <w:szCs w:val="22"/>
        </w:rPr>
        <w:t>4</w:t>
      </w:r>
      <w:r w:rsidRPr="00E6588C">
        <w:rPr>
          <w:color w:val="000000"/>
          <w:sz w:val="22"/>
          <w:szCs w:val="22"/>
        </w:rPr>
        <w:t>.2 SWZ czynności związane z realizacją zamówienia, których wykonanie polega na wykonywaniu pracy.</w:t>
      </w:r>
    </w:p>
    <w:p w14:paraId="3A022E17" w14:textId="77777777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lastRenderedPageBreak/>
        <w:t xml:space="preserve">Rodzaj czynności związanych z realizacją zamówienia, których dotyczą wymagania zatrudnienia na podstawie stosunku pracy przez Wykonawcę lub Podwykonawcę osób wykonujących czynności w trakcie realizacji zamówienia: </w:t>
      </w:r>
    </w:p>
    <w:p w14:paraId="00AF00DA" w14:textId="77777777" w:rsidR="00955CC9" w:rsidRPr="00955CC9" w:rsidRDefault="00955CC9" w:rsidP="004475BE">
      <w:pPr>
        <w:pStyle w:val="Akapitzlist"/>
        <w:numPr>
          <w:ilvl w:val="0"/>
          <w:numId w:val="34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</w:t>
      </w:r>
      <w:r w:rsidRPr="00955CC9">
        <w:rPr>
          <w:color w:val="000000"/>
          <w:sz w:val="22"/>
          <w:szCs w:val="22"/>
        </w:rPr>
        <w:t xml:space="preserve">zęść nr 1: </w:t>
      </w:r>
      <w:r w:rsidR="0059761A">
        <w:rPr>
          <w:color w:val="000000"/>
          <w:sz w:val="22"/>
          <w:szCs w:val="22"/>
        </w:rPr>
        <w:t>prace malarskie</w:t>
      </w:r>
      <w:r w:rsidRPr="00955CC9">
        <w:rPr>
          <w:color w:val="000000"/>
          <w:sz w:val="22"/>
          <w:szCs w:val="22"/>
        </w:rPr>
        <w:t>,</w:t>
      </w:r>
    </w:p>
    <w:p w14:paraId="54C04C2A" w14:textId="7F9F7592" w:rsidR="00955CC9" w:rsidRPr="00955CC9" w:rsidRDefault="00955CC9" w:rsidP="004475BE">
      <w:pPr>
        <w:pStyle w:val="Akapitzlist"/>
        <w:numPr>
          <w:ilvl w:val="0"/>
          <w:numId w:val="34"/>
        </w:numPr>
        <w:rPr>
          <w:color w:val="000000"/>
          <w:sz w:val="22"/>
          <w:szCs w:val="22"/>
        </w:rPr>
      </w:pPr>
      <w:r w:rsidRPr="00955CC9">
        <w:rPr>
          <w:color w:val="000000"/>
          <w:sz w:val="22"/>
          <w:szCs w:val="22"/>
        </w:rPr>
        <w:t xml:space="preserve">część nr 2: </w:t>
      </w:r>
      <w:r w:rsidR="00F013C9">
        <w:rPr>
          <w:color w:val="000000"/>
          <w:sz w:val="22"/>
          <w:szCs w:val="22"/>
        </w:rPr>
        <w:t>prace malarskie</w:t>
      </w:r>
      <w:r w:rsidRPr="00955CC9">
        <w:rPr>
          <w:color w:val="000000"/>
          <w:sz w:val="22"/>
          <w:szCs w:val="22"/>
        </w:rPr>
        <w:t>,</w:t>
      </w:r>
    </w:p>
    <w:p w14:paraId="7036BE19" w14:textId="63A75880" w:rsidR="00955CC9" w:rsidRDefault="00955CC9" w:rsidP="004475BE">
      <w:pPr>
        <w:pStyle w:val="Akapitzlist"/>
        <w:numPr>
          <w:ilvl w:val="0"/>
          <w:numId w:val="34"/>
        </w:numPr>
        <w:rPr>
          <w:color w:val="000000"/>
          <w:sz w:val="22"/>
          <w:szCs w:val="22"/>
        </w:rPr>
      </w:pPr>
      <w:r w:rsidRPr="00955CC9">
        <w:rPr>
          <w:color w:val="000000"/>
          <w:sz w:val="22"/>
          <w:szCs w:val="22"/>
        </w:rPr>
        <w:t xml:space="preserve">część nr 3: </w:t>
      </w:r>
      <w:r w:rsidR="00F013C9">
        <w:rPr>
          <w:color w:val="000000"/>
          <w:sz w:val="22"/>
          <w:szCs w:val="22"/>
        </w:rPr>
        <w:t>prace malarskie</w:t>
      </w:r>
      <w:r w:rsidRPr="00955CC9">
        <w:rPr>
          <w:color w:val="000000"/>
          <w:sz w:val="22"/>
          <w:szCs w:val="22"/>
        </w:rPr>
        <w:t>,</w:t>
      </w:r>
      <w:r w:rsidR="0059761A">
        <w:rPr>
          <w:color w:val="000000"/>
          <w:sz w:val="22"/>
          <w:szCs w:val="22"/>
        </w:rPr>
        <w:t xml:space="preserve"> </w:t>
      </w:r>
    </w:p>
    <w:p w14:paraId="1D8BD016" w14:textId="544F1256" w:rsidR="00F013C9" w:rsidRPr="00955CC9" w:rsidRDefault="00F013C9" w:rsidP="00F013C9">
      <w:pPr>
        <w:pStyle w:val="Akapitzlist"/>
        <w:numPr>
          <w:ilvl w:val="0"/>
          <w:numId w:val="34"/>
        </w:numPr>
        <w:rPr>
          <w:color w:val="000000"/>
          <w:sz w:val="22"/>
          <w:szCs w:val="22"/>
        </w:rPr>
      </w:pPr>
      <w:r w:rsidRPr="00955CC9">
        <w:rPr>
          <w:color w:val="000000"/>
          <w:sz w:val="22"/>
          <w:szCs w:val="22"/>
        </w:rPr>
        <w:t xml:space="preserve">część nr </w:t>
      </w:r>
      <w:r>
        <w:rPr>
          <w:color w:val="000000"/>
          <w:sz w:val="22"/>
          <w:szCs w:val="22"/>
        </w:rPr>
        <w:t>4</w:t>
      </w:r>
      <w:r w:rsidRPr="00955CC9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 xml:space="preserve"> prace malarskie</w:t>
      </w:r>
      <w:r w:rsidR="002F3307">
        <w:rPr>
          <w:color w:val="000000"/>
          <w:sz w:val="22"/>
          <w:szCs w:val="22"/>
        </w:rPr>
        <w:t>,</w:t>
      </w:r>
    </w:p>
    <w:p w14:paraId="17BAAA12" w14:textId="787F60B4" w:rsidR="00F013C9" w:rsidRPr="00955CC9" w:rsidRDefault="00F013C9" w:rsidP="00F013C9">
      <w:pPr>
        <w:pStyle w:val="Akapitzlist"/>
        <w:numPr>
          <w:ilvl w:val="0"/>
          <w:numId w:val="34"/>
        </w:numPr>
        <w:rPr>
          <w:color w:val="000000"/>
          <w:sz w:val="22"/>
          <w:szCs w:val="22"/>
        </w:rPr>
      </w:pPr>
      <w:r w:rsidRPr="00955CC9">
        <w:rPr>
          <w:color w:val="000000"/>
          <w:sz w:val="22"/>
          <w:szCs w:val="22"/>
        </w:rPr>
        <w:t xml:space="preserve">część nr </w:t>
      </w:r>
      <w:r>
        <w:rPr>
          <w:color w:val="000000"/>
          <w:sz w:val="22"/>
          <w:szCs w:val="22"/>
        </w:rPr>
        <w:t>5</w:t>
      </w:r>
      <w:r w:rsidRPr="00955CC9">
        <w:rPr>
          <w:color w:val="000000"/>
          <w:sz w:val="22"/>
          <w:szCs w:val="22"/>
        </w:rPr>
        <w:t xml:space="preserve">: </w:t>
      </w:r>
      <w:r>
        <w:rPr>
          <w:color w:val="000000"/>
          <w:sz w:val="22"/>
          <w:szCs w:val="22"/>
        </w:rPr>
        <w:t>prace malarskie</w:t>
      </w:r>
      <w:r w:rsidR="002F3307">
        <w:rPr>
          <w:color w:val="000000"/>
          <w:sz w:val="22"/>
          <w:szCs w:val="22"/>
        </w:rPr>
        <w:t>,</w:t>
      </w:r>
    </w:p>
    <w:p w14:paraId="6F1B325A" w14:textId="49ADD612" w:rsidR="00F013C9" w:rsidRDefault="00F013C9" w:rsidP="00F013C9">
      <w:pPr>
        <w:pStyle w:val="Akapitzlist"/>
        <w:numPr>
          <w:ilvl w:val="0"/>
          <w:numId w:val="34"/>
        </w:numPr>
        <w:rPr>
          <w:color w:val="000000"/>
          <w:sz w:val="22"/>
          <w:szCs w:val="22"/>
        </w:rPr>
      </w:pPr>
      <w:r w:rsidRPr="00955CC9">
        <w:rPr>
          <w:color w:val="000000"/>
          <w:sz w:val="22"/>
          <w:szCs w:val="22"/>
        </w:rPr>
        <w:t xml:space="preserve">część nr </w:t>
      </w:r>
      <w:r>
        <w:rPr>
          <w:color w:val="000000"/>
          <w:sz w:val="22"/>
          <w:szCs w:val="22"/>
        </w:rPr>
        <w:t>6</w:t>
      </w:r>
      <w:r w:rsidRPr="00955CC9">
        <w:rPr>
          <w:color w:val="000000"/>
          <w:sz w:val="22"/>
          <w:szCs w:val="22"/>
        </w:rPr>
        <w:t xml:space="preserve">: </w:t>
      </w:r>
      <w:r>
        <w:rPr>
          <w:color w:val="000000"/>
          <w:sz w:val="22"/>
          <w:szCs w:val="22"/>
        </w:rPr>
        <w:t>prace malarskie</w:t>
      </w:r>
      <w:r w:rsidR="002F3307">
        <w:rPr>
          <w:color w:val="000000"/>
          <w:sz w:val="22"/>
          <w:szCs w:val="22"/>
        </w:rPr>
        <w:t>,</w:t>
      </w:r>
    </w:p>
    <w:p w14:paraId="328CF536" w14:textId="1B02B802" w:rsidR="009F10DD" w:rsidRPr="00955CC9" w:rsidRDefault="009F10DD" w:rsidP="009F10DD">
      <w:pPr>
        <w:pStyle w:val="Akapitzlist"/>
        <w:numPr>
          <w:ilvl w:val="0"/>
          <w:numId w:val="34"/>
        </w:numPr>
        <w:rPr>
          <w:color w:val="000000"/>
          <w:sz w:val="22"/>
          <w:szCs w:val="22"/>
        </w:rPr>
      </w:pPr>
      <w:r w:rsidRPr="00955CC9">
        <w:rPr>
          <w:color w:val="000000"/>
          <w:sz w:val="22"/>
          <w:szCs w:val="22"/>
        </w:rPr>
        <w:t xml:space="preserve">część nr </w:t>
      </w:r>
      <w:r>
        <w:rPr>
          <w:color w:val="000000"/>
          <w:sz w:val="22"/>
          <w:szCs w:val="22"/>
        </w:rPr>
        <w:t>7</w:t>
      </w:r>
      <w:r w:rsidRPr="00955CC9">
        <w:rPr>
          <w:color w:val="000000"/>
          <w:sz w:val="22"/>
          <w:szCs w:val="22"/>
        </w:rPr>
        <w:t xml:space="preserve">: </w:t>
      </w:r>
      <w:r>
        <w:rPr>
          <w:color w:val="000000"/>
          <w:sz w:val="22"/>
          <w:szCs w:val="22"/>
        </w:rPr>
        <w:t>prace malarskie,</w:t>
      </w:r>
    </w:p>
    <w:p w14:paraId="64A7E1BF" w14:textId="00BF0E98" w:rsidR="009F10DD" w:rsidRPr="00955CC9" w:rsidRDefault="009F10DD" w:rsidP="009F10DD">
      <w:pPr>
        <w:pStyle w:val="Akapitzlist"/>
        <w:numPr>
          <w:ilvl w:val="0"/>
          <w:numId w:val="34"/>
        </w:numPr>
        <w:rPr>
          <w:color w:val="000000"/>
          <w:sz w:val="22"/>
          <w:szCs w:val="22"/>
        </w:rPr>
      </w:pPr>
      <w:r w:rsidRPr="00955CC9">
        <w:rPr>
          <w:color w:val="000000"/>
          <w:sz w:val="22"/>
          <w:szCs w:val="22"/>
        </w:rPr>
        <w:t xml:space="preserve">część nr </w:t>
      </w:r>
      <w:r>
        <w:rPr>
          <w:color w:val="000000"/>
          <w:sz w:val="22"/>
          <w:szCs w:val="22"/>
        </w:rPr>
        <w:t>8</w:t>
      </w:r>
      <w:r w:rsidRPr="00955CC9">
        <w:rPr>
          <w:color w:val="000000"/>
          <w:sz w:val="22"/>
          <w:szCs w:val="22"/>
        </w:rPr>
        <w:t xml:space="preserve">: </w:t>
      </w:r>
      <w:r>
        <w:rPr>
          <w:color w:val="000000"/>
          <w:sz w:val="22"/>
          <w:szCs w:val="22"/>
        </w:rPr>
        <w:t xml:space="preserve">prace </w:t>
      </w:r>
      <w:r w:rsidR="00290FD9">
        <w:rPr>
          <w:color w:val="000000"/>
          <w:sz w:val="22"/>
          <w:szCs w:val="22"/>
        </w:rPr>
        <w:t>dekarskie.</w:t>
      </w:r>
    </w:p>
    <w:p w14:paraId="7F27BE63" w14:textId="77777777" w:rsidR="00E6588C" w:rsidRPr="00E6588C" w:rsidRDefault="00E6588C" w:rsidP="00E6588C">
      <w:pPr>
        <w:ind w:left="1418"/>
        <w:jc w:val="both"/>
        <w:rPr>
          <w:color w:val="000000"/>
          <w:sz w:val="22"/>
          <w:szCs w:val="22"/>
        </w:rPr>
      </w:pPr>
    </w:p>
    <w:p w14:paraId="32BFDF2A" w14:textId="77777777" w:rsidR="00E6588C" w:rsidRP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 w załączniku nr 3 do SWZ (Projekt umowy).</w:t>
      </w:r>
    </w:p>
    <w:p w14:paraId="05E12A33" w14:textId="77777777" w:rsidR="003632C3" w:rsidRPr="000A50AC" w:rsidRDefault="003632C3" w:rsidP="003632C3">
      <w:pPr>
        <w:tabs>
          <w:tab w:val="left" w:pos="709"/>
        </w:tabs>
        <w:ind w:left="709"/>
        <w:jc w:val="both"/>
        <w:rPr>
          <w:color w:val="000000"/>
          <w:sz w:val="18"/>
          <w:szCs w:val="18"/>
        </w:rPr>
      </w:pPr>
    </w:p>
    <w:p w14:paraId="2A1C9522" w14:textId="77777777" w:rsidR="00FD1A18" w:rsidRPr="00920098" w:rsidRDefault="00FD1A18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Kod CPV (Kod według Wspólnego Słownika Zamówień): </w:t>
      </w:r>
    </w:p>
    <w:p w14:paraId="25921271" w14:textId="77777777" w:rsidR="002702B6" w:rsidRPr="00920098" w:rsidRDefault="00E6588C" w:rsidP="002702B6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E6588C">
        <w:rPr>
          <w:sz w:val="22"/>
          <w:szCs w:val="22"/>
        </w:rPr>
        <w:t>45000000-7 Roboty budowlane</w:t>
      </w:r>
      <w:r w:rsidR="002702B6" w:rsidRPr="00920098">
        <w:rPr>
          <w:sz w:val="22"/>
          <w:szCs w:val="22"/>
        </w:rPr>
        <w:t xml:space="preserve"> </w:t>
      </w:r>
    </w:p>
    <w:p w14:paraId="6FDA51C3" w14:textId="77777777" w:rsidR="00E6588C" w:rsidRPr="00920098" w:rsidRDefault="00E6588C" w:rsidP="002702B6">
      <w:pPr>
        <w:pStyle w:val="Akapitzlist"/>
        <w:ind w:left="709" w:right="33" w:firstLine="1"/>
        <w:contextualSpacing/>
        <w:jc w:val="both"/>
        <w:rPr>
          <w:sz w:val="22"/>
          <w:szCs w:val="22"/>
        </w:rPr>
      </w:pPr>
    </w:p>
    <w:p w14:paraId="257FA871" w14:textId="77777777" w:rsidR="00A2427F" w:rsidRPr="00E6588C" w:rsidRDefault="00A2427F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88C">
        <w:rPr>
          <w:b/>
          <w:bCs/>
          <w:sz w:val="22"/>
          <w:szCs w:val="22"/>
        </w:rPr>
        <w:t>Podwykonawstwo</w:t>
      </w:r>
    </w:p>
    <w:p w14:paraId="2D6DC19B" w14:textId="77777777" w:rsidR="00F815EC" w:rsidRPr="00920098" w:rsidRDefault="00A2427F" w:rsidP="003C5B06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5384CD8B" w14:textId="77777777" w:rsidR="00BF639E" w:rsidRDefault="00BF639E" w:rsidP="002F3307">
      <w:pPr>
        <w:pStyle w:val="Default"/>
        <w:ind w:left="709"/>
        <w:jc w:val="both"/>
        <w:rPr>
          <w:sz w:val="22"/>
          <w:szCs w:val="22"/>
        </w:rPr>
      </w:pPr>
    </w:p>
    <w:p w14:paraId="11709166" w14:textId="77777777" w:rsidR="00BF639E" w:rsidRPr="00462E32" w:rsidRDefault="00BF639E" w:rsidP="00BF639E">
      <w:pPr>
        <w:pStyle w:val="Default"/>
        <w:ind w:left="709"/>
        <w:jc w:val="both"/>
        <w:rPr>
          <w:color w:val="auto"/>
          <w:sz w:val="22"/>
          <w:szCs w:val="22"/>
        </w:rPr>
      </w:pPr>
      <w:r w:rsidRPr="001E18D3">
        <w:rPr>
          <w:color w:val="auto"/>
          <w:sz w:val="22"/>
          <w:szCs w:val="22"/>
        </w:rPr>
        <w:t xml:space="preserve">W przypadku, gdy Wykonawca zamierza zrealizować przedmiot zamówienia z udziałem Podwykonawców, Zamawiający żąda wskazania przez Wykonawcę części zamówienia, której wykonanie zamierza powierzyć podwykonawcom i podania firm tych Podwykonawców (w treści oferty </w:t>
      </w:r>
      <w:r>
        <w:rPr>
          <w:color w:val="auto"/>
          <w:sz w:val="22"/>
          <w:szCs w:val="22"/>
        </w:rPr>
        <w:t>–</w:t>
      </w:r>
      <w:r w:rsidRPr="001E18D3">
        <w:rPr>
          <w:color w:val="auto"/>
          <w:sz w:val="22"/>
          <w:szCs w:val="22"/>
        </w:rPr>
        <w:t xml:space="preserve"> Formularza ofertowego – </w:t>
      </w:r>
      <w:r w:rsidRPr="001E18D3">
        <w:rPr>
          <w:b/>
          <w:color w:val="auto"/>
          <w:sz w:val="22"/>
          <w:szCs w:val="22"/>
        </w:rPr>
        <w:t>załącznika nr 1 do SWZ</w:t>
      </w:r>
      <w:r w:rsidRPr="001E18D3">
        <w:rPr>
          <w:color w:val="auto"/>
          <w:sz w:val="22"/>
          <w:szCs w:val="22"/>
        </w:rPr>
        <w:t>). W przypadku, kiedy Wykonawca nie wskaże w ofercie części, którą zamierza powierzyć Podwykonawcom, Zamawiający przyjmie, że Wykonawca zrealizuje zamówienie samodzielnie</w:t>
      </w:r>
      <w:r w:rsidRPr="00462E32">
        <w:rPr>
          <w:color w:val="auto"/>
          <w:sz w:val="22"/>
          <w:szCs w:val="22"/>
        </w:rPr>
        <w:t>.</w:t>
      </w:r>
    </w:p>
    <w:p w14:paraId="3C0AE53E" w14:textId="77777777" w:rsidR="00BF639E" w:rsidRDefault="00BF639E" w:rsidP="00BF639E">
      <w:pPr>
        <w:pStyle w:val="Default"/>
        <w:ind w:left="709"/>
        <w:jc w:val="both"/>
        <w:rPr>
          <w:sz w:val="22"/>
          <w:szCs w:val="22"/>
        </w:rPr>
      </w:pPr>
    </w:p>
    <w:p w14:paraId="09095481" w14:textId="77777777" w:rsidR="00BF639E" w:rsidRDefault="00BF639E" w:rsidP="00BF639E">
      <w:pPr>
        <w:pStyle w:val="Default"/>
        <w:ind w:left="709"/>
        <w:jc w:val="both"/>
        <w:rPr>
          <w:sz w:val="22"/>
          <w:szCs w:val="22"/>
        </w:rPr>
      </w:pPr>
      <w:r w:rsidRPr="00DB4FA8">
        <w:rPr>
          <w:sz w:val="22"/>
          <w:szCs w:val="22"/>
        </w:rPr>
        <w:t>Zgodnie z art. 5k rozporządzenia Rady (UE) nr 833/2014 z dnia 31 lipca 2014 r. dotyczącego środków ograniczających w związku z działaniami Rosji destabilizującymi sytuację na Ukrainie</w:t>
      </w:r>
      <w:r w:rsidRPr="00DB4FA8">
        <w:rPr>
          <w:rStyle w:val="Odwoanieprzypisudolnego"/>
          <w:sz w:val="22"/>
          <w:szCs w:val="22"/>
        </w:rPr>
        <w:footnoteReference w:id="1"/>
      </w:r>
      <w:r w:rsidRPr="00DB4FA8">
        <w:rPr>
          <w:sz w:val="22"/>
          <w:szCs w:val="22"/>
        </w:rPr>
        <w:t xml:space="preserve"> zakazuje się wykonywania zamówienia publicznego z udziałem podwykonawców, dostawców lub podmiotów, na których zdolności polega się w rozumieniu dyrektywy 2014/24/UE, w przypadku gdy przypada na nich ponad 10% wartości zamówienia.</w:t>
      </w:r>
    </w:p>
    <w:p w14:paraId="66A926E1" w14:textId="77777777" w:rsidR="00DA51BC" w:rsidRDefault="00DA51BC" w:rsidP="001502CE">
      <w:pPr>
        <w:pStyle w:val="Default"/>
        <w:jc w:val="both"/>
        <w:rPr>
          <w:color w:val="auto"/>
          <w:sz w:val="22"/>
          <w:szCs w:val="22"/>
        </w:rPr>
      </w:pPr>
    </w:p>
    <w:p w14:paraId="02458233" w14:textId="77777777" w:rsidR="00E655E1" w:rsidRPr="00E655E1" w:rsidRDefault="00E655E1" w:rsidP="004475BE">
      <w:pPr>
        <w:pStyle w:val="Default"/>
        <w:numPr>
          <w:ilvl w:val="1"/>
          <w:numId w:val="17"/>
        </w:numPr>
        <w:ind w:left="709" w:hanging="709"/>
        <w:jc w:val="both"/>
        <w:rPr>
          <w:color w:val="auto"/>
          <w:sz w:val="22"/>
          <w:szCs w:val="22"/>
        </w:rPr>
      </w:pPr>
      <w:r w:rsidRPr="00E655E1">
        <w:rPr>
          <w:color w:val="auto"/>
          <w:sz w:val="22"/>
          <w:szCs w:val="22"/>
        </w:rPr>
        <w:t>Przedmiot zamówienia wykonany zostanie na rzecz Zamawiającego na ryzyko Wykonawcy i w ramach wynagrodzenia (określonego w ofercie) przysługującego Wykonawcy.</w:t>
      </w:r>
    </w:p>
    <w:p w14:paraId="3FA086B0" w14:textId="77777777" w:rsidR="00E655E1" w:rsidRPr="00920098" w:rsidRDefault="00E655E1" w:rsidP="001502CE">
      <w:pPr>
        <w:pStyle w:val="Default"/>
        <w:jc w:val="both"/>
        <w:rPr>
          <w:color w:val="auto"/>
          <w:sz w:val="22"/>
          <w:szCs w:val="22"/>
        </w:rPr>
      </w:pPr>
    </w:p>
    <w:p w14:paraId="0C5BF592" w14:textId="77777777" w:rsidR="00E55E86" w:rsidRPr="00920098" w:rsidRDefault="00AC07C0" w:rsidP="004475BE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E81B99">
        <w:rPr>
          <w:b/>
          <w:bCs/>
          <w:sz w:val="22"/>
          <w:szCs w:val="22"/>
        </w:rPr>
        <w:t>realizacji</w:t>
      </w:r>
      <w:r w:rsidRPr="00920098">
        <w:rPr>
          <w:b/>
          <w:bCs/>
          <w:sz w:val="22"/>
          <w:szCs w:val="22"/>
        </w:rPr>
        <w:t xml:space="preserve"> przedmiotu zamówienia</w:t>
      </w:r>
      <w:r w:rsidR="00206BF6" w:rsidRPr="00920098">
        <w:rPr>
          <w:b/>
          <w:bCs/>
          <w:sz w:val="22"/>
          <w:szCs w:val="22"/>
        </w:rPr>
        <w:t xml:space="preserve"> </w:t>
      </w:r>
      <w:r w:rsidR="002505DB" w:rsidRPr="00920098">
        <w:rPr>
          <w:b/>
          <w:color w:val="FF0000"/>
          <w:sz w:val="22"/>
          <w:szCs w:val="22"/>
        </w:rPr>
        <w:t>(odpowiednio do części)</w:t>
      </w:r>
    </w:p>
    <w:p w14:paraId="3EE88E2C" w14:textId="77777777" w:rsidR="00691813" w:rsidRPr="00691813" w:rsidRDefault="00830B66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691813">
        <w:rPr>
          <w:sz w:val="22"/>
          <w:szCs w:val="22"/>
        </w:rPr>
        <w:t xml:space="preserve">Termin </w:t>
      </w:r>
      <w:r w:rsidR="00E81B99">
        <w:rPr>
          <w:sz w:val="22"/>
          <w:szCs w:val="22"/>
        </w:rPr>
        <w:t>realizacji</w:t>
      </w:r>
      <w:r w:rsidRPr="00691813">
        <w:rPr>
          <w:sz w:val="22"/>
          <w:szCs w:val="22"/>
        </w:rPr>
        <w:t xml:space="preserve"> przedmiotu zamówienia</w:t>
      </w:r>
      <w:r w:rsidR="00691813" w:rsidRPr="00691813">
        <w:rPr>
          <w:sz w:val="22"/>
          <w:szCs w:val="22"/>
        </w:rPr>
        <w:t xml:space="preserve"> wynosi odpowiednio:</w:t>
      </w:r>
    </w:p>
    <w:p w14:paraId="7AA3074C" w14:textId="61B6DA0D" w:rsidR="00691813" w:rsidRPr="00F90986" w:rsidRDefault="00F90986" w:rsidP="004475BE">
      <w:pPr>
        <w:pStyle w:val="Akapitzlist"/>
        <w:numPr>
          <w:ilvl w:val="2"/>
          <w:numId w:val="35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sz w:val="22"/>
          <w:szCs w:val="22"/>
          <w:lang w:eastAsia="pl-PL"/>
        </w:rPr>
        <w:t xml:space="preserve">dla części nr 1: maksymalnie </w:t>
      </w:r>
      <w:r w:rsidR="000E357F">
        <w:rPr>
          <w:b/>
          <w:bCs/>
          <w:sz w:val="22"/>
          <w:szCs w:val="22"/>
          <w:lang w:eastAsia="pl-PL"/>
        </w:rPr>
        <w:t>dziewięćdziesiąt</w:t>
      </w:r>
      <w:r w:rsidR="00F013C9">
        <w:rPr>
          <w:b/>
          <w:bCs/>
          <w:sz w:val="22"/>
          <w:szCs w:val="22"/>
          <w:lang w:eastAsia="pl-PL"/>
        </w:rPr>
        <w:t xml:space="preserve"> </w:t>
      </w:r>
      <w:r w:rsidRPr="00F90986">
        <w:rPr>
          <w:b/>
          <w:bCs/>
          <w:sz w:val="22"/>
          <w:szCs w:val="22"/>
          <w:lang w:eastAsia="pl-PL"/>
        </w:rPr>
        <w:t xml:space="preserve">[ </w:t>
      </w:r>
      <w:r w:rsidR="000E357F">
        <w:rPr>
          <w:b/>
          <w:bCs/>
          <w:sz w:val="22"/>
          <w:szCs w:val="22"/>
          <w:lang w:eastAsia="pl-PL"/>
        </w:rPr>
        <w:t>9</w:t>
      </w:r>
      <w:r w:rsidR="00AD65A0">
        <w:rPr>
          <w:b/>
          <w:bCs/>
          <w:sz w:val="22"/>
          <w:szCs w:val="22"/>
          <w:lang w:eastAsia="pl-PL"/>
        </w:rPr>
        <w:t>0</w:t>
      </w:r>
      <w:r w:rsidRPr="00F90986">
        <w:rPr>
          <w:b/>
          <w:bCs/>
          <w:sz w:val="22"/>
          <w:szCs w:val="22"/>
          <w:lang w:eastAsia="pl-PL"/>
        </w:rPr>
        <w:t xml:space="preserve"> ] dni kalendarzowych</w:t>
      </w:r>
      <w:r>
        <w:rPr>
          <w:sz w:val="22"/>
          <w:szCs w:val="22"/>
          <w:lang w:eastAsia="pl-PL"/>
        </w:rPr>
        <w:t xml:space="preserve"> od dnia zawarcia umowy;</w:t>
      </w:r>
    </w:p>
    <w:p w14:paraId="5B5BDC3A" w14:textId="377B9081" w:rsidR="00F90986" w:rsidRPr="00F90986" w:rsidRDefault="00F90986" w:rsidP="004475BE">
      <w:pPr>
        <w:pStyle w:val="Akapitzlist"/>
        <w:numPr>
          <w:ilvl w:val="2"/>
          <w:numId w:val="35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sz w:val="22"/>
          <w:szCs w:val="22"/>
          <w:lang w:eastAsia="pl-PL"/>
        </w:rPr>
        <w:t xml:space="preserve">dla części nr 2: maksymalnie </w:t>
      </w:r>
      <w:r w:rsidR="000E357F">
        <w:rPr>
          <w:b/>
          <w:bCs/>
          <w:sz w:val="22"/>
          <w:szCs w:val="22"/>
          <w:lang w:eastAsia="pl-PL"/>
        </w:rPr>
        <w:t xml:space="preserve">dziewięćdziesiąt </w:t>
      </w:r>
      <w:r w:rsidR="000E357F" w:rsidRPr="00F90986">
        <w:rPr>
          <w:b/>
          <w:bCs/>
          <w:sz w:val="22"/>
          <w:szCs w:val="22"/>
          <w:lang w:eastAsia="pl-PL"/>
        </w:rPr>
        <w:t xml:space="preserve">[ </w:t>
      </w:r>
      <w:r w:rsidR="000E357F">
        <w:rPr>
          <w:b/>
          <w:bCs/>
          <w:sz w:val="22"/>
          <w:szCs w:val="22"/>
          <w:lang w:eastAsia="pl-PL"/>
        </w:rPr>
        <w:t>90</w:t>
      </w:r>
      <w:r w:rsidR="000E357F" w:rsidRPr="00F90986">
        <w:rPr>
          <w:b/>
          <w:bCs/>
          <w:sz w:val="22"/>
          <w:szCs w:val="22"/>
          <w:lang w:eastAsia="pl-PL"/>
        </w:rPr>
        <w:t xml:space="preserve"> ] </w:t>
      </w:r>
      <w:r w:rsidR="00F013C9" w:rsidRPr="00F90986">
        <w:rPr>
          <w:b/>
          <w:bCs/>
          <w:sz w:val="22"/>
          <w:szCs w:val="22"/>
          <w:lang w:eastAsia="pl-PL"/>
        </w:rPr>
        <w:t xml:space="preserve">dni </w:t>
      </w:r>
      <w:r w:rsidRPr="00F90986">
        <w:rPr>
          <w:b/>
          <w:bCs/>
          <w:sz w:val="22"/>
          <w:szCs w:val="22"/>
          <w:lang w:eastAsia="pl-PL"/>
        </w:rPr>
        <w:t>kalendarzowych</w:t>
      </w:r>
      <w:r>
        <w:rPr>
          <w:sz w:val="22"/>
          <w:szCs w:val="22"/>
          <w:lang w:eastAsia="pl-PL"/>
        </w:rPr>
        <w:t xml:space="preserve"> od dnia zawarcia umowy;</w:t>
      </w:r>
    </w:p>
    <w:p w14:paraId="6E1C9361" w14:textId="738B0D62" w:rsidR="00F90986" w:rsidRPr="00F013C9" w:rsidRDefault="00F90986" w:rsidP="004475BE">
      <w:pPr>
        <w:pStyle w:val="Akapitzlist"/>
        <w:numPr>
          <w:ilvl w:val="2"/>
          <w:numId w:val="35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sz w:val="22"/>
          <w:szCs w:val="22"/>
          <w:lang w:eastAsia="pl-PL"/>
        </w:rPr>
        <w:t xml:space="preserve">dla części nr 3: maksymalnie </w:t>
      </w:r>
      <w:r w:rsidR="000E357F">
        <w:rPr>
          <w:b/>
          <w:bCs/>
          <w:sz w:val="22"/>
          <w:szCs w:val="22"/>
          <w:lang w:eastAsia="pl-PL"/>
        </w:rPr>
        <w:t xml:space="preserve">dziewięćdziesiąt </w:t>
      </w:r>
      <w:r w:rsidR="000E357F" w:rsidRPr="00F90986">
        <w:rPr>
          <w:b/>
          <w:bCs/>
          <w:sz w:val="22"/>
          <w:szCs w:val="22"/>
          <w:lang w:eastAsia="pl-PL"/>
        </w:rPr>
        <w:t xml:space="preserve">[ </w:t>
      </w:r>
      <w:r w:rsidR="000E357F">
        <w:rPr>
          <w:b/>
          <w:bCs/>
          <w:sz w:val="22"/>
          <w:szCs w:val="22"/>
          <w:lang w:eastAsia="pl-PL"/>
        </w:rPr>
        <w:t>90</w:t>
      </w:r>
      <w:r w:rsidR="000E357F" w:rsidRPr="00F90986">
        <w:rPr>
          <w:b/>
          <w:bCs/>
          <w:sz w:val="22"/>
          <w:szCs w:val="22"/>
          <w:lang w:eastAsia="pl-PL"/>
        </w:rPr>
        <w:t xml:space="preserve"> ] </w:t>
      </w:r>
      <w:r w:rsidR="00F013C9" w:rsidRPr="00F90986">
        <w:rPr>
          <w:b/>
          <w:bCs/>
          <w:sz w:val="22"/>
          <w:szCs w:val="22"/>
          <w:lang w:eastAsia="pl-PL"/>
        </w:rPr>
        <w:t xml:space="preserve">dni </w:t>
      </w:r>
      <w:r w:rsidRPr="00F90986">
        <w:rPr>
          <w:b/>
          <w:bCs/>
          <w:sz w:val="22"/>
          <w:szCs w:val="22"/>
          <w:lang w:eastAsia="pl-PL"/>
        </w:rPr>
        <w:t>kalendarzowych</w:t>
      </w:r>
      <w:r>
        <w:rPr>
          <w:sz w:val="22"/>
          <w:szCs w:val="22"/>
          <w:lang w:eastAsia="pl-PL"/>
        </w:rPr>
        <w:t xml:space="preserve"> od dnia zawarcia umowy;</w:t>
      </w:r>
    </w:p>
    <w:p w14:paraId="58148513" w14:textId="212EB8DD" w:rsidR="00F013C9" w:rsidRPr="00F90986" w:rsidRDefault="00F013C9" w:rsidP="00F013C9">
      <w:pPr>
        <w:pStyle w:val="Akapitzlist"/>
        <w:numPr>
          <w:ilvl w:val="2"/>
          <w:numId w:val="35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sz w:val="22"/>
          <w:szCs w:val="22"/>
          <w:lang w:eastAsia="pl-PL"/>
        </w:rPr>
        <w:t xml:space="preserve">dla części nr 4: maksymalnie </w:t>
      </w:r>
      <w:r w:rsidR="000E357F">
        <w:rPr>
          <w:b/>
          <w:bCs/>
          <w:sz w:val="22"/>
          <w:szCs w:val="22"/>
          <w:lang w:eastAsia="pl-PL"/>
        </w:rPr>
        <w:t xml:space="preserve">dziewięćdziesiąt </w:t>
      </w:r>
      <w:r w:rsidR="000E357F" w:rsidRPr="00F90986">
        <w:rPr>
          <w:b/>
          <w:bCs/>
          <w:sz w:val="22"/>
          <w:szCs w:val="22"/>
          <w:lang w:eastAsia="pl-PL"/>
        </w:rPr>
        <w:t xml:space="preserve">[ </w:t>
      </w:r>
      <w:r w:rsidR="000E357F">
        <w:rPr>
          <w:b/>
          <w:bCs/>
          <w:sz w:val="22"/>
          <w:szCs w:val="22"/>
          <w:lang w:eastAsia="pl-PL"/>
        </w:rPr>
        <w:t>90</w:t>
      </w:r>
      <w:r w:rsidR="000E357F" w:rsidRPr="00F90986">
        <w:rPr>
          <w:b/>
          <w:bCs/>
          <w:sz w:val="22"/>
          <w:szCs w:val="22"/>
          <w:lang w:eastAsia="pl-PL"/>
        </w:rPr>
        <w:t xml:space="preserve"> ] </w:t>
      </w:r>
      <w:r w:rsidRPr="00F90986">
        <w:rPr>
          <w:b/>
          <w:bCs/>
          <w:sz w:val="22"/>
          <w:szCs w:val="22"/>
          <w:lang w:eastAsia="pl-PL"/>
        </w:rPr>
        <w:t>dni kalendarzowych</w:t>
      </w:r>
      <w:r>
        <w:rPr>
          <w:sz w:val="22"/>
          <w:szCs w:val="22"/>
          <w:lang w:eastAsia="pl-PL"/>
        </w:rPr>
        <w:t xml:space="preserve"> od dnia zawarcia umowy;</w:t>
      </w:r>
    </w:p>
    <w:p w14:paraId="26420611" w14:textId="1BEE08EB" w:rsidR="00F013C9" w:rsidRPr="00F90986" w:rsidRDefault="00F013C9" w:rsidP="00F013C9">
      <w:pPr>
        <w:pStyle w:val="Akapitzlist"/>
        <w:numPr>
          <w:ilvl w:val="2"/>
          <w:numId w:val="35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sz w:val="22"/>
          <w:szCs w:val="22"/>
          <w:lang w:eastAsia="pl-PL"/>
        </w:rPr>
        <w:t xml:space="preserve">dla części nr 5: maksymalnie </w:t>
      </w:r>
      <w:r w:rsidR="000E357F">
        <w:rPr>
          <w:b/>
          <w:bCs/>
          <w:sz w:val="22"/>
          <w:szCs w:val="22"/>
          <w:lang w:eastAsia="pl-PL"/>
        </w:rPr>
        <w:t xml:space="preserve">dziewięćdziesiąt </w:t>
      </w:r>
      <w:r w:rsidR="000E357F" w:rsidRPr="00F90986">
        <w:rPr>
          <w:b/>
          <w:bCs/>
          <w:sz w:val="22"/>
          <w:szCs w:val="22"/>
          <w:lang w:eastAsia="pl-PL"/>
        </w:rPr>
        <w:t xml:space="preserve">[ </w:t>
      </w:r>
      <w:r w:rsidR="000E357F">
        <w:rPr>
          <w:b/>
          <w:bCs/>
          <w:sz w:val="22"/>
          <w:szCs w:val="22"/>
          <w:lang w:eastAsia="pl-PL"/>
        </w:rPr>
        <w:t>90</w:t>
      </w:r>
      <w:r w:rsidR="000E357F" w:rsidRPr="00F90986">
        <w:rPr>
          <w:b/>
          <w:bCs/>
          <w:sz w:val="22"/>
          <w:szCs w:val="22"/>
          <w:lang w:eastAsia="pl-PL"/>
        </w:rPr>
        <w:t xml:space="preserve"> ] </w:t>
      </w:r>
      <w:r w:rsidRPr="00F90986">
        <w:rPr>
          <w:b/>
          <w:bCs/>
          <w:sz w:val="22"/>
          <w:szCs w:val="22"/>
          <w:lang w:eastAsia="pl-PL"/>
        </w:rPr>
        <w:t>dni kalendarzowych</w:t>
      </w:r>
      <w:r>
        <w:rPr>
          <w:sz w:val="22"/>
          <w:szCs w:val="22"/>
          <w:lang w:eastAsia="pl-PL"/>
        </w:rPr>
        <w:t xml:space="preserve"> od dnia zawarcia umowy;</w:t>
      </w:r>
    </w:p>
    <w:p w14:paraId="4DEF7DB0" w14:textId="3D0BDEC0" w:rsidR="00F013C9" w:rsidRPr="00F90986" w:rsidRDefault="00F013C9" w:rsidP="00F013C9">
      <w:pPr>
        <w:pStyle w:val="Akapitzlist"/>
        <w:numPr>
          <w:ilvl w:val="2"/>
          <w:numId w:val="35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sz w:val="22"/>
          <w:szCs w:val="22"/>
          <w:lang w:eastAsia="pl-PL"/>
        </w:rPr>
        <w:t xml:space="preserve">dla części nr 6: maksymalnie </w:t>
      </w:r>
      <w:r w:rsidR="000E357F">
        <w:rPr>
          <w:b/>
          <w:bCs/>
          <w:sz w:val="22"/>
          <w:szCs w:val="22"/>
          <w:lang w:eastAsia="pl-PL"/>
        </w:rPr>
        <w:t xml:space="preserve">dziewięćdziesiąt </w:t>
      </w:r>
      <w:r w:rsidR="000E357F" w:rsidRPr="00F90986">
        <w:rPr>
          <w:b/>
          <w:bCs/>
          <w:sz w:val="22"/>
          <w:szCs w:val="22"/>
          <w:lang w:eastAsia="pl-PL"/>
        </w:rPr>
        <w:t xml:space="preserve">[ </w:t>
      </w:r>
      <w:r w:rsidR="000E357F">
        <w:rPr>
          <w:b/>
          <w:bCs/>
          <w:sz w:val="22"/>
          <w:szCs w:val="22"/>
          <w:lang w:eastAsia="pl-PL"/>
        </w:rPr>
        <w:t>90</w:t>
      </w:r>
      <w:r w:rsidR="000E357F" w:rsidRPr="00F90986">
        <w:rPr>
          <w:b/>
          <w:bCs/>
          <w:sz w:val="22"/>
          <w:szCs w:val="22"/>
          <w:lang w:eastAsia="pl-PL"/>
        </w:rPr>
        <w:t xml:space="preserve"> ] </w:t>
      </w:r>
      <w:r w:rsidRPr="00F90986">
        <w:rPr>
          <w:b/>
          <w:bCs/>
          <w:sz w:val="22"/>
          <w:szCs w:val="22"/>
          <w:lang w:eastAsia="pl-PL"/>
        </w:rPr>
        <w:t>dni kalendarzowych</w:t>
      </w:r>
      <w:r>
        <w:rPr>
          <w:sz w:val="22"/>
          <w:szCs w:val="22"/>
          <w:lang w:eastAsia="pl-PL"/>
        </w:rPr>
        <w:t xml:space="preserve"> od dnia zawarcia umowy;</w:t>
      </w:r>
    </w:p>
    <w:p w14:paraId="35D56F1D" w14:textId="79CBA6C2" w:rsidR="00F013C9" w:rsidRPr="009F10DD" w:rsidRDefault="00F013C9" w:rsidP="00F013C9">
      <w:pPr>
        <w:pStyle w:val="Akapitzlist"/>
        <w:numPr>
          <w:ilvl w:val="2"/>
          <w:numId w:val="35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sz w:val="22"/>
          <w:szCs w:val="22"/>
          <w:lang w:eastAsia="pl-PL"/>
        </w:rPr>
        <w:t xml:space="preserve">dla części nr 7: maksymalnie </w:t>
      </w:r>
      <w:r w:rsidR="000E357F">
        <w:rPr>
          <w:b/>
          <w:bCs/>
          <w:sz w:val="22"/>
          <w:szCs w:val="22"/>
          <w:lang w:eastAsia="pl-PL"/>
        </w:rPr>
        <w:t xml:space="preserve">dziewięćdziesiąt </w:t>
      </w:r>
      <w:r w:rsidR="000E357F" w:rsidRPr="00F90986">
        <w:rPr>
          <w:b/>
          <w:bCs/>
          <w:sz w:val="22"/>
          <w:szCs w:val="22"/>
          <w:lang w:eastAsia="pl-PL"/>
        </w:rPr>
        <w:t xml:space="preserve">[ </w:t>
      </w:r>
      <w:r w:rsidR="000E357F">
        <w:rPr>
          <w:b/>
          <w:bCs/>
          <w:sz w:val="22"/>
          <w:szCs w:val="22"/>
          <w:lang w:eastAsia="pl-PL"/>
        </w:rPr>
        <w:t>90</w:t>
      </w:r>
      <w:r w:rsidR="000E357F" w:rsidRPr="00F90986">
        <w:rPr>
          <w:b/>
          <w:bCs/>
          <w:sz w:val="22"/>
          <w:szCs w:val="22"/>
          <w:lang w:eastAsia="pl-PL"/>
        </w:rPr>
        <w:t xml:space="preserve"> ] </w:t>
      </w:r>
      <w:r w:rsidRPr="00F90986">
        <w:rPr>
          <w:b/>
          <w:bCs/>
          <w:sz w:val="22"/>
          <w:szCs w:val="22"/>
          <w:lang w:eastAsia="pl-PL"/>
        </w:rPr>
        <w:t>dni kalendarzowych</w:t>
      </w:r>
      <w:r>
        <w:rPr>
          <w:sz w:val="22"/>
          <w:szCs w:val="22"/>
          <w:lang w:eastAsia="pl-PL"/>
        </w:rPr>
        <w:t xml:space="preserve"> od dnia zawarcia umowy;</w:t>
      </w:r>
    </w:p>
    <w:p w14:paraId="143C6432" w14:textId="0AAEBA7C" w:rsidR="009F10DD" w:rsidRPr="00F013C9" w:rsidRDefault="009F10DD" w:rsidP="009F10DD">
      <w:pPr>
        <w:pStyle w:val="Akapitzlist"/>
        <w:numPr>
          <w:ilvl w:val="2"/>
          <w:numId w:val="35"/>
        </w:numPr>
        <w:ind w:left="1418" w:hanging="709"/>
        <w:jc w:val="both"/>
        <w:rPr>
          <w:color w:val="000000"/>
          <w:sz w:val="22"/>
          <w:szCs w:val="22"/>
        </w:rPr>
      </w:pPr>
      <w:r>
        <w:rPr>
          <w:sz w:val="22"/>
          <w:szCs w:val="22"/>
          <w:lang w:eastAsia="pl-PL"/>
        </w:rPr>
        <w:lastRenderedPageBreak/>
        <w:t xml:space="preserve">dla części nr 8: maksymalnie </w:t>
      </w:r>
      <w:r w:rsidR="000E357F">
        <w:rPr>
          <w:b/>
          <w:bCs/>
          <w:sz w:val="22"/>
          <w:szCs w:val="22"/>
          <w:lang w:eastAsia="pl-PL"/>
        </w:rPr>
        <w:t xml:space="preserve">dziewięćdziesiąt </w:t>
      </w:r>
      <w:r w:rsidR="000E357F" w:rsidRPr="00F90986">
        <w:rPr>
          <w:b/>
          <w:bCs/>
          <w:sz w:val="22"/>
          <w:szCs w:val="22"/>
          <w:lang w:eastAsia="pl-PL"/>
        </w:rPr>
        <w:t xml:space="preserve">[ </w:t>
      </w:r>
      <w:r w:rsidR="000E357F">
        <w:rPr>
          <w:b/>
          <w:bCs/>
          <w:sz w:val="22"/>
          <w:szCs w:val="22"/>
          <w:lang w:eastAsia="pl-PL"/>
        </w:rPr>
        <w:t>90</w:t>
      </w:r>
      <w:r w:rsidR="000E357F" w:rsidRPr="00F90986">
        <w:rPr>
          <w:b/>
          <w:bCs/>
          <w:sz w:val="22"/>
          <w:szCs w:val="22"/>
          <w:lang w:eastAsia="pl-PL"/>
        </w:rPr>
        <w:t xml:space="preserve"> ] </w:t>
      </w:r>
      <w:r w:rsidRPr="00F90986">
        <w:rPr>
          <w:b/>
          <w:bCs/>
          <w:sz w:val="22"/>
          <w:szCs w:val="22"/>
          <w:lang w:eastAsia="pl-PL"/>
        </w:rPr>
        <w:t>dni kalendarzowych</w:t>
      </w:r>
      <w:r>
        <w:rPr>
          <w:sz w:val="22"/>
          <w:szCs w:val="22"/>
          <w:lang w:eastAsia="pl-PL"/>
        </w:rPr>
        <w:t xml:space="preserve"> od dnia zawarcia umowy</w:t>
      </w:r>
      <w:r w:rsidR="0074796C">
        <w:rPr>
          <w:sz w:val="22"/>
          <w:szCs w:val="22"/>
          <w:lang w:eastAsia="pl-PL"/>
        </w:rPr>
        <w:t>.</w:t>
      </w:r>
    </w:p>
    <w:p w14:paraId="594EE92C" w14:textId="77777777" w:rsidR="00F90986" w:rsidRPr="00F90986" w:rsidRDefault="00F90986" w:rsidP="00F90986">
      <w:pPr>
        <w:jc w:val="both"/>
        <w:rPr>
          <w:color w:val="000000"/>
          <w:sz w:val="22"/>
          <w:szCs w:val="22"/>
        </w:rPr>
      </w:pPr>
    </w:p>
    <w:p w14:paraId="43541D6B" w14:textId="7C0FC650" w:rsidR="00C0687A" w:rsidRPr="00C0687A" w:rsidRDefault="00C0687A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C0687A">
        <w:rPr>
          <w:sz w:val="22"/>
          <w:szCs w:val="22"/>
        </w:rPr>
        <w:t xml:space="preserve">Termin realizacji przedmiotu zamówienia wskazany w </w:t>
      </w:r>
      <w:r w:rsidRPr="00C0687A">
        <w:rPr>
          <w:b/>
          <w:bCs/>
          <w:sz w:val="22"/>
          <w:szCs w:val="22"/>
        </w:rPr>
        <w:t>pkt. 4.1.</w:t>
      </w:r>
      <w:r>
        <w:rPr>
          <w:b/>
          <w:bCs/>
          <w:sz w:val="22"/>
          <w:szCs w:val="22"/>
        </w:rPr>
        <w:t>1. – 4.1.</w:t>
      </w:r>
      <w:r w:rsidR="0074796C">
        <w:rPr>
          <w:b/>
          <w:bCs/>
          <w:sz w:val="22"/>
          <w:szCs w:val="22"/>
        </w:rPr>
        <w:t>8</w:t>
      </w:r>
      <w:r>
        <w:rPr>
          <w:b/>
          <w:bCs/>
          <w:sz w:val="22"/>
          <w:szCs w:val="22"/>
        </w:rPr>
        <w:t>.</w:t>
      </w:r>
      <w:r w:rsidRPr="00C0687A">
        <w:rPr>
          <w:b/>
          <w:bCs/>
          <w:sz w:val="22"/>
          <w:szCs w:val="22"/>
        </w:rPr>
        <w:t xml:space="preserve"> SWZ</w:t>
      </w:r>
      <w:r w:rsidRPr="00C0687A">
        <w:rPr>
          <w:sz w:val="22"/>
          <w:szCs w:val="22"/>
        </w:rPr>
        <w:t xml:space="preserve"> (odpowiednio do części) jest terminem maksymalnym na realizację przedmiotu zamówienia. Wykonawca w ofercie może uwzględnić krótszy termin realizacji przedmiotu zamówienia</w:t>
      </w:r>
      <w:r>
        <w:rPr>
          <w:sz w:val="22"/>
          <w:szCs w:val="22"/>
        </w:rPr>
        <w:t xml:space="preserve">, jednak nie krótszy niż: </w:t>
      </w:r>
    </w:p>
    <w:p w14:paraId="0CF962F2" w14:textId="3D89F922" w:rsidR="00C0687A" w:rsidRDefault="00C0687A" w:rsidP="004475BE">
      <w:pPr>
        <w:pStyle w:val="Akapitzlist"/>
        <w:numPr>
          <w:ilvl w:val="2"/>
          <w:numId w:val="35"/>
        </w:numPr>
        <w:ind w:left="1418" w:hanging="709"/>
        <w:jc w:val="both"/>
        <w:rPr>
          <w:color w:val="000000"/>
          <w:sz w:val="22"/>
          <w:szCs w:val="22"/>
        </w:rPr>
      </w:pPr>
      <w:r w:rsidRPr="00C0687A">
        <w:rPr>
          <w:color w:val="000000"/>
          <w:sz w:val="22"/>
          <w:szCs w:val="22"/>
        </w:rPr>
        <w:t xml:space="preserve">dla części nr 1: </w:t>
      </w:r>
      <w:r w:rsidR="000E357F">
        <w:rPr>
          <w:b/>
          <w:bCs/>
          <w:color w:val="000000"/>
          <w:sz w:val="22"/>
          <w:szCs w:val="22"/>
        </w:rPr>
        <w:t>siedemdziesiąt</w:t>
      </w:r>
      <w:r w:rsidRPr="00C0687A">
        <w:rPr>
          <w:b/>
          <w:bCs/>
          <w:color w:val="000000"/>
          <w:sz w:val="22"/>
          <w:szCs w:val="22"/>
        </w:rPr>
        <w:t xml:space="preserve"> [ </w:t>
      </w:r>
      <w:r w:rsidR="000E357F">
        <w:rPr>
          <w:b/>
          <w:bCs/>
          <w:color w:val="000000"/>
          <w:sz w:val="22"/>
          <w:szCs w:val="22"/>
        </w:rPr>
        <w:t>7</w:t>
      </w:r>
      <w:r w:rsidRPr="00C0687A">
        <w:rPr>
          <w:b/>
          <w:bCs/>
          <w:color w:val="000000"/>
          <w:sz w:val="22"/>
          <w:szCs w:val="22"/>
        </w:rPr>
        <w:t>0 ] dni kalendarzowych</w:t>
      </w:r>
      <w:r w:rsidRPr="00C0687A">
        <w:rPr>
          <w:color w:val="000000"/>
          <w:sz w:val="22"/>
          <w:szCs w:val="22"/>
        </w:rPr>
        <w:t xml:space="preserve"> od dnia zawarcia umowy</w:t>
      </w:r>
      <w:r>
        <w:rPr>
          <w:color w:val="000000"/>
          <w:sz w:val="22"/>
          <w:szCs w:val="22"/>
        </w:rPr>
        <w:t>;</w:t>
      </w:r>
    </w:p>
    <w:p w14:paraId="5655A5EB" w14:textId="435A09A8" w:rsidR="00C0687A" w:rsidRPr="00C0687A" w:rsidRDefault="00C0687A" w:rsidP="004475BE">
      <w:pPr>
        <w:pStyle w:val="Akapitzlist"/>
        <w:numPr>
          <w:ilvl w:val="2"/>
          <w:numId w:val="35"/>
        </w:numPr>
        <w:ind w:left="1418" w:hanging="709"/>
        <w:jc w:val="both"/>
        <w:rPr>
          <w:color w:val="000000"/>
          <w:sz w:val="22"/>
          <w:szCs w:val="22"/>
        </w:rPr>
      </w:pPr>
      <w:r w:rsidRPr="00C0687A">
        <w:rPr>
          <w:color w:val="000000"/>
          <w:sz w:val="22"/>
          <w:szCs w:val="22"/>
        </w:rPr>
        <w:t xml:space="preserve">dla części nr </w:t>
      </w:r>
      <w:r w:rsidR="0052486D">
        <w:rPr>
          <w:color w:val="000000"/>
          <w:sz w:val="22"/>
          <w:szCs w:val="22"/>
        </w:rPr>
        <w:t>2</w:t>
      </w:r>
      <w:r w:rsidRPr="00C0687A">
        <w:rPr>
          <w:color w:val="000000"/>
          <w:sz w:val="22"/>
          <w:szCs w:val="22"/>
        </w:rPr>
        <w:t xml:space="preserve">: </w:t>
      </w:r>
      <w:r w:rsidR="000E357F">
        <w:rPr>
          <w:b/>
          <w:bCs/>
          <w:color w:val="000000"/>
          <w:sz w:val="22"/>
          <w:szCs w:val="22"/>
        </w:rPr>
        <w:t>siedemdziesiąt</w:t>
      </w:r>
      <w:r w:rsidR="000E357F" w:rsidRPr="00C0687A">
        <w:rPr>
          <w:b/>
          <w:bCs/>
          <w:color w:val="000000"/>
          <w:sz w:val="22"/>
          <w:szCs w:val="22"/>
        </w:rPr>
        <w:t xml:space="preserve"> [ </w:t>
      </w:r>
      <w:r w:rsidR="000E357F">
        <w:rPr>
          <w:b/>
          <w:bCs/>
          <w:color w:val="000000"/>
          <w:sz w:val="22"/>
          <w:szCs w:val="22"/>
        </w:rPr>
        <w:t>7</w:t>
      </w:r>
      <w:r w:rsidR="000E357F" w:rsidRPr="00C0687A">
        <w:rPr>
          <w:b/>
          <w:bCs/>
          <w:color w:val="000000"/>
          <w:sz w:val="22"/>
          <w:szCs w:val="22"/>
        </w:rPr>
        <w:t>0 ]</w:t>
      </w:r>
      <w:r w:rsidRPr="00C0687A">
        <w:rPr>
          <w:b/>
          <w:bCs/>
          <w:color w:val="000000"/>
          <w:sz w:val="22"/>
          <w:szCs w:val="22"/>
        </w:rPr>
        <w:t xml:space="preserve"> dni kalendarzowych</w:t>
      </w:r>
      <w:r w:rsidRPr="00C0687A">
        <w:rPr>
          <w:color w:val="000000"/>
          <w:sz w:val="22"/>
          <w:szCs w:val="22"/>
        </w:rPr>
        <w:t xml:space="preserve"> od dnia zawarcia umowy</w:t>
      </w:r>
      <w:r>
        <w:rPr>
          <w:color w:val="000000"/>
          <w:sz w:val="22"/>
          <w:szCs w:val="22"/>
        </w:rPr>
        <w:t>;</w:t>
      </w:r>
    </w:p>
    <w:p w14:paraId="2ECB1791" w14:textId="30500DD1" w:rsidR="00C0687A" w:rsidRDefault="00C0687A" w:rsidP="004475BE">
      <w:pPr>
        <w:pStyle w:val="Akapitzlist"/>
        <w:numPr>
          <w:ilvl w:val="2"/>
          <w:numId w:val="35"/>
        </w:numPr>
        <w:ind w:left="1418" w:hanging="709"/>
        <w:jc w:val="both"/>
        <w:rPr>
          <w:color w:val="000000"/>
          <w:sz w:val="22"/>
          <w:szCs w:val="22"/>
        </w:rPr>
      </w:pPr>
      <w:r w:rsidRPr="00C0687A">
        <w:rPr>
          <w:color w:val="000000"/>
          <w:sz w:val="22"/>
          <w:szCs w:val="22"/>
        </w:rPr>
        <w:t xml:space="preserve">dla części nr </w:t>
      </w:r>
      <w:r w:rsidR="0052486D">
        <w:rPr>
          <w:color w:val="000000"/>
          <w:sz w:val="22"/>
          <w:szCs w:val="22"/>
        </w:rPr>
        <w:t>3</w:t>
      </w:r>
      <w:r w:rsidRPr="00C0687A">
        <w:rPr>
          <w:color w:val="000000"/>
          <w:sz w:val="22"/>
          <w:szCs w:val="22"/>
        </w:rPr>
        <w:t xml:space="preserve">: </w:t>
      </w:r>
      <w:r w:rsidR="000E357F">
        <w:rPr>
          <w:b/>
          <w:bCs/>
          <w:color w:val="000000"/>
          <w:sz w:val="22"/>
          <w:szCs w:val="22"/>
        </w:rPr>
        <w:t>siedemdziesiąt</w:t>
      </w:r>
      <w:r w:rsidR="000E357F" w:rsidRPr="00C0687A">
        <w:rPr>
          <w:b/>
          <w:bCs/>
          <w:color w:val="000000"/>
          <w:sz w:val="22"/>
          <w:szCs w:val="22"/>
        </w:rPr>
        <w:t xml:space="preserve"> </w:t>
      </w:r>
      <w:r w:rsidRPr="00C0687A">
        <w:rPr>
          <w:b/>
          <w:bCs/>
          <w:color w:val="000000"/>
          <w:sz w:val="22"/>
          <w:szCs w:val="22"/>
        </w:rPr>
        <w:t xml:space="preserve">[ </w:t>
      </w:r>
      <w:r w:rsidR="000E357F">
        <w:rPr>
          <w:b/>
          <w:bCs/>
          <w:color w:val="000000"/>
          <w:sz w:val="22"/>
          <w:szCs w:val="22"/>
        </w:rPr>
        <w:t>7</w:t>
      </w:r>
      <w:r w:rsidRPr="00C0687A">
        <w:rPr>
          <w:b/>
          <w:bCs/>
          <w:color w:val="000000"/>
          <w:sz w:val="22"/>
          <w:szCs w:val="22"/>
        </w:rPr>
        <w:t>0 ] dni kalendarzowych</w:t>
      </w:r>
      <w:r w:rsidRPr="00C0687A">
        <w:rPr>
          <w:color w:val="000000"/>
          <w:sz w:val="22"/>
          <w:szCs w:val="22"/>
        </w:rPr>
        <w:t xml:space="preserve"> od dnia zawarcia umowy</w:t>
      </w:r>
      <w:r>
        <w:rPr>
          <w:color w:val="000000"/>
          <w:sz w:val="22"/>
          <w:szCs w:val="22"/>
        </w:rPr>
        <w:t>;</w:t>
      </w:r>
    </w:p>
    <w:p w14:paraId="31C180D5" w14:textId="40566F8E" w:rsidR="002F3307" w:rsidRPr="00C0687A" w:rsidRDefault="002F3307" w:rsidP="002F3307">
      <w:pPr>
        <w:pStyle w:val="Akapitzlist"/>
        <w:numPr>
          <w:ilvl w:val="2"/>
          <w:numId w:val="35"/>
        </w:numPr>
        <w:ind w:left="1418" w:hanging="709"/>
        <w:jc w:val="both"/>
        <w:rPr>
          <w:color w:val="000000"/>
          <w:sz w:val="22"/>
          <w:szCs w:val="22"/>
        </w:rPr>
      </w:pPr>
      <w:r w:rsidRPr="00C0687A">
        <w:rPr>
          <w:color w:val="000000"/>
          <w:sz w:val="22"/>
          <w:szCs w:val="22"/>
        </w:rPr>
        <w:t xml:space="preserve">dla części nr </w:t>
      </w:r>
      <w:r w:rsidR="009F10DD">
        <w:rPr>
          <w:color w:val="000000"/>
          <w:sz w:val="22"/>
          <w:szCs w:val="22"/>
        </w:rPr>
        <w:t>4</w:t>
      </w:r>
      <w:r w:rsidRPr="00C0687A">
        <w:rPr>
          <w:color w:val="000000"/>
          <w:sz w:val="22"/>
          <w:szCs w:val="22"/>
        </w:rPr>
        <w:t xml:space="preserve">: </w:t>
      </w:r>
      <w:r w:rsidR="000E357F">
        <w:rPr>
          <w:b/>
          <w:bCs/>
          <w:color w:val="000000"/>
          <w:sz w:val="22"/>
          <w:szCs w:val="22"/>
        </w:rPr>
        <w:t>siedemdziesiąt</w:t>
      </w:r>
      <w:r w:rsidR="000E357F" w:rsidRPr="00C0687A">
        <w:rPr>
          <w:b/>
          <w:bCs/>
          <w:color w:val="000000"/>
          <w:sz w:val="22"/>
          <w:szCs w:val="22"/>
        </w:rPr>
        <w:t xml:space="preserve"> </w:t>
      </w:r>
      <w:r w:rsidRPr="00C0687A">
        <w:rPr>
          <w:b/>
          <w:bCs/>
          <w:color w:val="000000"/>
          <w:sz w:val="22"/>
          <w:szCs w:val="22"/>
        </w:rPr>
        <w:t xml:space="preserve">[ </w:t>
      </w:r>
      <w:r w:rsidR="000E357F">
        <w:rPr>
          <w:b/>
          <w:bCs/>
          <w:color w:val="000000"/>
          <w:sz w:val="22"/>
          <w:szCs w:val="22"/>
        </w:rPr>
        <w:t>7</w:t>
      </w:r>
      <w:r w:rsidRPr="00C0687A">
        <w:rPr>
          <w:b/>
          <w:bCs/>
          <w:color w:val="000000"/>
          <w:sz w:val="22"/>
          <w:szCs w:val="22"/>
        </w:rPr>
        <w:t>0 ] dni kalendarzowych</w:t>
      </w:r>
      <w:r w:rsidRPr="00C0687A">
        <w:rPr>
          <w:color w:val="000000"/>
          <w:sz w:val="22"/>
          <w:szCs w:val="22"/>
        </w:rPr>
        <w:t xml:space="preserve"> od dnia zawarcia umowy</w:t>
      </w:r>
      <w:r>
        <w:rPr>
          <w:color w:val="000000"/>
          <w:sz w:val="22"/>
          <w:szCs w:val="22"/>
        </w:rPr>
        <w:t>;</w:t>
      </w:r>
    </w:p>
    <w:p w14:paraId="67782FA3" w14:textId="28FD7084" w:rsidR="002F3307" w:rsidRPr="00C0687A" w:rsidRDefault="002F3307" w:rsidP="002F3307">
      <w:pPr>
        <w:pStyle w:val="Akapitzlist"/>
        <w:numPr>
          <w:ilvl w:val="2"/>
          <w:numId w:val="35"/>
        </w:numPr>
        <w:ind w:left="1418" w:hanging="709"/>
        <w:jc w:val="both"/>
        <w:rPr>
          <w:color w:val="000000"/>
          <w:sz w:val="22"/>
          <w:szCs w:val="22"/>
        </w:rPr>
      </w:pPr>
      <w:r w:rsidRPr="00C0687A">
        <w:rPr>
          <w:color w:val="000000"/>
          <w:sz w:val="22"/>
          <w:szCs w:val="22"/>
        </w:rPr>
        <w:t xml:space="preserve">dla części nr </w:t>
      </w:r>
      <w:r w:rsidR="009F10DD">
        <w:rPr>
          <w:color w:val="000000"/>
          <w:sz w:val="22"/>
          <w:szCs w:val="22"/>
        </w:rPr>
        <w:t>5</w:t>
      </w:r>
      <w:r w:rsidRPr="00C0687A">
        <w:rPr>
          <w:color w:val="000000"/>
          <w:sz w:val="22"/>
          <w:szCs w:val="22"/>
        </w:rPr>
        <w:t xml:space="preserve">: </w:t>
      </w:r>
      <w:r w:rsidR="000E357F">
        <w:rPr>
          <w:b/>
          <w:bCs/>
          <w:color w:val="000000"/>
          <w:sz w:val="22"/>
          <w:szCs w:val="22"/>
        </w:rPr>
        <w:t>siedemdziesiąt</w:t>
      </w:r>
      <w:r w:rsidR="000E357F" w:rsidRPr="00C0687A">
        <w:rPr>
          <w:b/>
          <w:bCs/>
          <w:color w:val="000000"/>
          <w:sz w:val="22"/>
          <w:szCs w:val="22"/>
        </w:rPr>
        <w:t xml:space="preserve"> </w:t>
      </w:r>
      <w:r w:rsidRPr="00C0687A">
        <w:rPr>
          <w:b/>
          <w:bCs/>
          <w:color w:val="000000"/>
          <w:sz w:val="22"/>
          <w:szCs w:val="22"/>
        </w:rPr>
        <w:t xml:space="preserve">[ </w:t>
      </w:r>
      <w:r w:rsidR="000E357F">
        <w:rPr>
          <w:b/>
          <w:bCs/>
          <w:color w:val="000000"/>
          <w:sz w:val="22"/>
          <w:szCs w:val="22"/>
        </w:rPr>
        <w:t>7</w:t>
      </w:r>
      <w:r w:rsidRPr="00C0687A">
        <w:rPr>
          <w:b/>
          <w:bCs/>
          <w:color w:val="000000"/>
          <w:sz w:val="22"/>
          <w:szCs w:val="22"/>
        </w:rPr>
        <w:t>0 ] dni kalendarzowych</w:t>
      </w:r>
      <w:r w:rsidRPr="00C0687A">
        <w:rPr>
          <w:color w:val="000000"/>
          <w:sz w:val="22"/>
          <w:szCs w:val="22"/>
        </w:rPr>
        <w:t xml:space="preserve"> od dnia zawarcia umowy</w:t>
      </w:r>
      <w:r>
        <w:rPr>
          <w:color w:val="000000"/>
          <w:sz w:val="22"/>
          <w:szCs w:val="22"/>
        </w:rPr>
        <w:t>;</w:t>
      </w:r>
    </w:p>
    <w:p w14:paraId="08C86C44" w14:textId="282B6F56" w:rsidR="002F3307" w:rsidRPr="00C0687A" w:rsidRDefault="002F3307" w:rsidP="002F3307">
      <w:pPr>
        <w:pStyle w:val="Akapitzlist"/>
        <w:numPr>
          <w:ilvl w:val="2"/>
          <w:numId w:val="35"/>
        </w:numPr>
        <w:ind w:left="1418" w:hanging="709"/>
        <w:jc w:val="both"/>
        <w:rPr>
          <w:color w:val="000000"/>
          <w:sz w:val="22"/>
          <w:szCs w:val="22"/>
        </w:rPr>
      </w:pPr>
      <w:r w:rsidRPr="00C0687A">
        <w:rPr>
          <w:color w:val="000000"/>
          <w:sz w:val="22"/>
          <w:szCs w:val="22"/>
        </w:rPr>
        <w:t xml:space="preserve">dla części nr </w:t>
      </w:r>
      <w:r w:rsidR="009F10DD">
        <w:rPr>
          <w:color w:val="000000"/>
          <w:sz w:val="22"/>
          <w:szCs w:val="22"/>
        </w:rPr>
        <w:t>6</w:t>
      </w:r>
      <w:r w:rsidRPr="00C0687A">
        <w:rPr>
          <w:color w:val="000000"/>
          <w:sz w:val="22"/>
          <w:szCs w:val="22"/>
        </w:rPr>
        <w:t xml:space="preserve">: </w:t>
      </w:r>
      <w:r w:rsidR="000E357F">
        <w:rPr>
          <w:b/>
          <w:bCs/>
          <w:color w:val="000000"/>
          <w:sz w:val="22"/>
          <w:szCs w:val="22"/>
        </w:rPr>
        <w:t>siedemdziesiąt</w:t>
      </w:r>
      <w:r w:rsidR="000E357F" w:rsidRPr="00C0687A">
        <w:rPr>
          <w:b/>
          <w:bCs/>
          <w:color w:val="000000"/>
          <w:sz w:val="22"/>
          <w:szCs w:val="22"/>
        </w:rPr>
        <w:t xml:space="preserve"> </w:t>
      </w:r>
      <w:r w:rsidRPr="00C0687A">
        <w:rPr>
          <w:b/>
          <w:bCs/>
          <w:color w:val="000000"/>
          <w:sz w:val="22"/>
          <w:szCs w:val="22"/>
        </w:rPr>
        <w:t xml:space="preserve">[ </w:t>
      </w:r>
      <w:r w:rsidR="000E357F">
        <w:rPr>
          <w:b/>
          <w:bCs/>
          <w:color w:val="000000"/>
          <w:sz w:val="22"/>
          <w:szCs w:val="22"/>
        </w:rPr>
        <w:t>7</w:t>
      </w:r>
      <w:r w:rsidRPr="00C0687A">
        <w:rPr>
          <w:b/>
          <w:bCs/>
          <w:color w:val="000000"/>
          <w:sz w:val="22"/>
          <w:szCs w:val="22"/>
        </w:rPr>
        <w:t>0 ] dni kalendarzowych</w:t>
      </w:r>
      <w:r w:rsidRPr="00C0687A">
        <w:rPr>
          <w:color w:val="000000"/>
          <w:sz w:val="22"/>
          <w:szCs w:val="22"/>
        </w:rPr>
        <w:t xml:space="preserve"> od dnia zawarcia umowy</w:t>
      </w:r>
      <w:r>
        <w:rPr>
          <w:color w:val="000000"/>
          <w:sz w:val="22"/>
          <w:szCs w:val="22"/>
        </w:rPr>
        <w:t>;</w:t>
      </w:r>
    </w:p>
    <w:p w14:paraId="71A3BE1E" w14:textId="2C2C84DD" w:rsidR="002F3307" w:rsidRDefault="002F3307" w:rsidP="002F3307">
      <w:pPr>
        <w:pStyle w:val="Akapitzlist"/>
        <w:numPr>
          <w:ilvl w:val="2"/>
          <w:numId w:val="35"/>
        </w:numPr>
        <w:ind w:left="1418" w:hanging="709"/>
        <w:jc w:val="both"/>
        <w:rPr>
          <w:color w:val="000000"/>
          <w:sz w:val="22"/>
          <w:szCs w:val="22"/>
        </w:rPr>
      </w:pPr>
      <w:r w:rsidRPr="00C0687A">
        <w:rPr>
          <w:color w:val="000000"/>
          <w:sz w:val="22"/>
          <w:szCs w:val="22"/>
        </w:rPr>
        <w:t xml:space="preserve">dla części nr </w:t>
      </w:r>
      <w:r w:rsidR="009F10DD">
        <w:rPr>
          <w:color w:val="000000"/>
          <w:sz w:val="22"/>
          <w:szCs w:val="22"/>
        </w:rPr>
        <w:t>7</w:t>
      </w:r>
      <w:r w:rsidRPr="00C0687A">
        <w:rPr>
          <w:color w:val="000000"/>
          <w:sz w:val="22"/>
          <w:szCs w:val="22"/>
        </w:rPr>
        <w:t xml:space="preserve">: </w:t>
      </w:r>
      <w:r w:rsidR="000E357F">
        <w:rPr>
          <w:b/>
          <w:bCs/>
          <w:color w:val="000000"/>
          <w:sz w:val="22"/>
          <w:szCs w:val="22"/>
        </w:rPr>
        <w:t>siedemdziesiąt</w:t>
      </w:r>
      <w:r w:rsidR="000E357F" w:rsidRPr="00C0687A">
        <w:rPr>
          <w:b/>
          <w:bCs/>
          <w:color w:val="000000"/>
          <w:sz w:val="22"/>
          <w:szCs w:val="22"/>
        </w:rPr>
        <w:t xml:space="preserve"> </w:t>
      </w:r>
      <w:r w:rsidRPr="00C0687A">
        <w:rPr>
          <w:b/>
          <w:bCs/>
          <w:color w:val="000000"/>
          <w:sz w:val="22"/>
          <w:szCs w:val="22"/>
        </w:rPr>
        <w:t xml:space="preserve">[ </w:t>
      </w:r>
      <w:r w:rsidR="000E357F">
        <w:rPr>
          <w:b/>
          <w:bCs/>
          <w:color w:val="000000"/>
          <w:sz w:val="22"/>
          <w:szCs w:val="22"/>
        </w:rPr>
        <w:t>7</w:t>
      </w:r>
      <w:r w:rsidRPr="00C0687A">
        <w:rPr>
          <w:b/>
          <w:bCs/>
          <w:color w:val="000000"/>
          <w:sz w:val="22"/>
          <w:szCs w:val="22"/>
        </w:rPr>
        <w:t>0 ] dni kalendarzowych</w:t>
      </w:r>
      <w:r w:rsidRPr="00C0687A">
        <w:rPr>
          <w:color w:val="000000"/>
          <w:sz w:val="22"/>
          <w:szCs w:val="22"/>
        </w:rPr>
        <w:t xml:space="preserve"> od dnia zawarcia umowy</w:t>
      </w:r>
      <w:r>
        <w:rPr>
          <w:color w:val="000000"/>
          <w:sz w:val="22"/>
          <w:szCs w:val="22"/>
        </w:rPr>
        <w:t>;</w:t>
      </w:r>
    </w:p>
    <w:p w14:paraId="5CA37A1B" w14:textId="50EED37E" w:rsidR="009F10DD" w:rsidRPr="002F3307" w:rsidRDefault="009F10DD" w:rsidP="009F10DD">
      <w:pPr>
        <w:pStyle w:val="Akapitzlist"/>
        <w:numPr>
          <w:ilvl w:val="2"/>
          <w:numId w:val="35"/>
        </w:numPr>
        <w:ind w:left="1418" w:hanging="709"/>
        <w:jc w:val="both"/>
        <w:rPr>
          <w:color w:val="000000"/>
          <w:sz w:val="22"/>
          <w:szCs w:val="22"/>
        </w:rPr>
      </w:pPr>
      <w:r w:rsidRPr="00C0687A">
        <w:rPr>
          <w:color w:val="000000"/>
          <w:sz w:val="22"/>
          <w:szCs w:val="22"/>
        </w:rPr>
        <w:t xml:space="preserve">dla części nr </w:t>
      </w:r>
      <w:r>
        <w:rPr>
          <w:color w:val="000000"/>
          <w:sz w:val="22"/>
          <w:szCs w:val="22"/>
        </w:rPr>
        <w:t>8</w:t>
      </w:r>
      <w:r w:rsidRPr="00C0687A">
        <w:rPr>
          <w:color w:val="000000"/>
          <w:sz w:val="22"/>
          <w:szCs w:val="22"/>
        </w:rPr>
        <w:t xml:space="preserve">: </w:t>
      </w:r>
      <w:r w:rsidR="000E357F">
        <w:rPr>
          <w:b/>
          <w:bCs/>
          <w:color w:val="000000"/>
          <w:sz w:val="22"/>
          <w:szCs w:val="22"/>
        </w:rPr>
        <w:t>siedemdziesiąt</w:t>
      </w:r>
      <w:r w:rsidR="000E357F" w:rsidRPr="00C0687A">
        <w:rPr>
          <w:b/>
          <w:bCs/>
          <w:color w:val="000000"/>
          <w:sz w:val="22"/>
          <w:szCs w:val="22"/>
        </w:rPr>
        <w:t xml:space="preserve"> </w:t>
      </w:r>
      <w:r w:rsidRPr="00C0687A">
        <w:rPr>
          <w:b/>
          <w:bCs/>
          <w:color w:val="000000"/>
          <w:sz w:val="22"/>
          <w:szCs w:val="22"/>
        </w:rPr>
        <w:t xml:space="preserve">[ </w:t>
      </w:r>
      <w:r w:rsidR="000E357F">
        <w:rPr>
          <w:b/>
          <w:bCs/>
          <w:color w:val="000000"/>
          <w:sz w:val="22"/>
          <w:szCs w:val="22"/>
        </w:rPr>
        <w:t>7</w:t>
      </w:r>
      <w:r w:rsidRPr="00C0687A">
        <w:rPr>
          <w:b/>
          <w:bCs/>
          <w:color w:val="000000"/>
          <w:sz w:val="22"/>
          <w:szCs w:val="22"/>
        </w:rPr>
        <w:t>0 ] dni kalendarzowych</w:t>
      </w:r>
      <w:r w:rsidRPr="00C0687A">
        <w:rPr>
          <w:color w:val="000000"/>
          <w:sz w:val="22"/>
          <w:szCs w:val="22"/>
        </w:rPr>
        <w:t xml:space="preserve"> od dnia zawarcia umowy</w:t>
      </w:r>
      <w:r w:rsidR="0074796C">
        <w:rPr>
          <w:color w:val="000000"/>
          <w:sz w:val="22"/>
          <w:szCs w:val="22"/>
        </w:rPr>
        <w:t>.</w:t>
      </w:r>
    </w:p>
    <w:p w14:paraId="4053DE6E" w14:textId="268FA345" w:rsidR="00691813" w:rsidRDefault="00C0687A" w:rsidP="00C0687A">
      <w:pPr>
        <w:pStyle w:val="Akapitzlist"/>
        <w:ind w:left="709"/>
        <w:jc w:val="both"/>
        <w:rPr>
          <w:sz w:val="22"/>
          <w:szCs w:val="22"/>
        </w:rPr>
      </w:pPr>
      <w:r w:rsidRPr="004C7C9B">
        <w:rPr>
          <w:sz w:val="22"/>
          <w:szCs w:val="22"/>
        </w:rPr>
        <w:t>Pkt. 19.</w:t>
      </w:r>
      <w:r w:rsidR="00FD5CAA">
        <w:rPr>
          <w:sz w:val="22"/>
          <w:szCs w:val="22"/>
        </w:rPr>
        <w:t>6</w:t>
      </w:r>
      <w:r w:rsidR="004C7C9B" w:rsidRPr="004C7C9B">
        <w:rPr>
          <w:sz w:val="22"/>
          <w:szCs w:val="22"/>
        </w:rPr>
        <w:t>. – 19.12.</w:t>
      </w:r>
      <w:r w:rsidRPr="004C7C9B">
        <w:rPr>
          <w:sz w:val="22"/>
          <w:szCs w:val="22"/>
        </w:rPr>
        <w:t xml:space="preserve"> SWZ stosuje się</w:t>
      </w:r>
      <w:r w:rsidR="00830B66" w:rsidRPr="004C7C9B">
        <w:rPr>
          <w:sz w:val="22"/>
          <w:szCs w:val="22"/>
        </w:rPr>
        <w:t>.</w:t>
      </w:r>
    </w:p>
    <w:p w14:paraId="6C890A1C" w14:textId="77777777" w:rsidR="004C7C9B" w:rsidRPr="004C7C9B" w:rsidRDefault="004C7C9B" w:rsidP="00C0687A">
      <w:pPr>
        <w:pStyle w:val="Akapitzlist"/>
        <w:ind w:left="709"/>
        <w:jc w:val="both"/>
        <w:rPr>
          <w:sz w:val="22"/>
          <w:szCs w:val="22"/>
        </w:rPr>
      </w:pPr>
    </w:p>
    <w:p w14:paraId="6055C071" w14:textId="77777777" w:rsidR="0052486D" w:rsidRP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Realizacja przedmiotu zamówienia odbywać się będzie w dni robocze. </w:t>
      </w:r>
    </w:p>
    <w:p w14:paraId="54C49B06" w14:textId="77777777" w:rsidR="0052486D" w:rsidRP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 są dni od poniedziałku do piątku w godzinach od </w:t>
      </w:r>
      <w:r>
        <w:rPr>
          <w:color w:val="000000"/>
          <w:sz w:val="22"/>
          <w:szCs w:val="22"/>
        </w:rPr>
        <w:t>siódmej</w:t>
      </w:r>
      <w:r w:rsidRPr="0052486D">
        <w:rPr>
          <w:color w:val="000000"/>
          <w:sz w:val="22"/>
          <w:szCs w:val="22"/>
        </w:rPr>
        <w:t xml:space="preserve"> [</w:t>
      </w:r>
      <w:r>
        <w:rPr>
          <w:color w:val="000000"/>
          <w:sz w:val="22"/>
          <w:szCs w:val="22"/>
        </w:rPr>
        <w:t xml:space="preserve"> 7:</w:t>
      </w:r>
      <w:r w:rsidRPr="0052486D">
        <w:rPr>
          <w:color w:val="000000"/>
          <w:sz w:val="22"/>
          <w:szCs w:val="22"/>
        </w:rPr>
        <w:t>00</w:t>
      </w:r>
      <w:r>
        <w:rPr>
          <w:color w:val="000000"/>
          <w:sz w:val="22"/>
          <w:szCs w:val="22"/>
        </w:rPr>
        <w:t xml:space="preserve"> </w:t>
      </w:r>
      <w:r w:rsidRPr="0052486D">
        <w:rPr>
          <w:color w:val="000000"/>
          <w:sz w:val="22"/>
          <w:szCs w:val="22"/>
        </w:rPr>
        <w:t xml:space="preserve">] do </w:t>
      </w:r>
      <w:r>
        <w:rPr>
          <w:color w:val="000000"/>
          <w:sz w:val="22"/>
          <w:szCs w:val="22"/>
        </w:rPr>
        <w:t xml:space="preserve">czternastej </w:t>
      </w:r>
      <w:r w:rsidRPr="0052486D">
        <w:rPr>
          <w:color w:val="000000"/>
          <w:sz w:val="22"/>
          <w:szCs w:val="22"/>
        </w:rPr>
        <w:t>[1</w:t>
      </w:r>
      <w:r>
        <w:rPr>
          <w:color w:val="000000"/>
          <w:sz w:val="22"/>
          <w:szCs w:val="22"/>
        </w:rPr>
        <w:t>4:</w:t>
      </w:r>
      <w:r w:rsidRPr="0052486D">
        <w:rPr>
          <w:color w:val="000000"/>
          <w:sz w:val="22"/>
          <w:szCs w:val="22"/>
        </w:rPr>
        <w:t xml:space="preserve">00] </w:t>
      </w:r>
      <w:r w:rsidR="00441B67" w:rsidRPr="00A30A13">
        <w:rPr>
          <w:sz w:val="22"/>
          <w:szCs w:val="22"/>
        </w:rPr>
        <w:t xml:space="preserve">z wyłączeniem dni ustawowo wolnych od pracy. </w:t>
      </w:r>
      <w:r w:rsidR="00441B67" w:rsidRPr="00A30A13">
        <w:rPr>
          <w:bCs/>
          <w:sz w:val="22"/>
          <w:szCs w:val="22"/>
        </w:rPr>
        <w:t>W przypadku, gdy koniecznym stałoby się prowadzenie prac po godzinach wskazanych w zdaniu pierwszym Wykonawca zobowiązany jest w tym celu uzyskać zgodę Zamawiającego</w:t>
      </w:r>
      <w:r w:rsidRPr="0052486D">
        <w:rPr>
          <w:color w:val="000000"/>
          <w:sz w:val="22"/>
          <w:szCs w:val="22"/>
        </w:rPr>
        <w:t xml:space="preserve">.  </w:t>
      </w:r>
    </w:p>
    <w:p w14:paraId="157C0535" w14:textId="77777777" w:rsidR="0052486D" w:rsidRPr="00A33B61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W przypadku, gdy ostatni dzień terminu wykonania przedmiotu zamówienia przypada w dniu nie będącym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, wówczas terminem wykonania przedmiotu zamówienia jest następny dzień będący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>.</w:t>
      </w:r>
    </w:p>
    <w:p w14:paraId="51E0756E" w14:textId="77777777" w:rsidR="00A2427F" w:rsidRPr="00920098" w:rsidRDefault="00A2427F" w:rsidP="00A07174">
      <w:pPr>
        <w:jc w:val="both"/>
        <w:rPr>
          <w:color w:val="000000"/>
          <w:sz w:val="22"/>
          <w:szCs w:val="22"/>
        </w:rPr>
      </w:pPr>
    </w:p>
    <w:p w14:paraId="2B05D920" w14:textId="77777777" w:rsidR="00B41856" w:rsidRPr="00920098" w:rsidRDefault="00B41856" w:rsidP="004475BE">
      <w:pPr>
        <w:numPr>
          <w:ilvl w:val="0"/>
          <w:numId w:val="35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4" w:name="mip51080248"/>
      <w:bookmarkEnd w:id="4"/>
    </w:p>
    <w:p w14:paraId="1A676423" w14:textId="77777777" w:rsidR="003816E3" w:rsidRPr="00D65484" w:rsidRDefault="005D2D92" w:rsidP="00D6548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2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1EC1C4FA" w14:textId="77777777" w:rsidR="002F3307" w:rsidRPr="00EF651B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0AAE608D" w14:textId="4B1FD983" w:rsidR="002F3307" w:rsidRPr="00920098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>
        <w:rPr>
          <w:sz w:val="22"/>
          <w:szCs w:val="22"/>
        </w:rPr>
        <w:t>23</w:t>
      </w:r>
      <w:r w:rsidRPr="00EF651B">
        <w:rPr>
          <w:sz w:val="22"/>
          <w:szCs w:val="22"/>
        </w:rPr>
        <w:t xml:space="preserve"> poz. </w:t>
      </w:r>
      <w:r w:rsidR="00ED1F14">
        <w:rPr>
          <w:sz w:val="22"/>
          <w:szCs w:val="22"/>
        </w:rPr>
        <w:t>1497</w:t>
      </w:r>
      <w:r w:rsidRPr="00EF651B">
        <w:rPr>
          <w:sz w:val="22"/>
          <w:szCs w:val="22"/>
        </w:rPr>
        <w:t>), zwanej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5EBAAE67" w14:textId="77777777" w:rsidR="002F3307" w:rsidRPr="00920098" w:rsidRDefault="002F3307" w:rsidP="002F3307">
      <w:pPr>
        <w:numPr>
          <w:ilvl w:val="1"/>
          <w:numId w:val="25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5" w:name="mip51080249"/>
      <w:bookmarkEnd w:id="5"/>
    </w:p>
    <w:p w14:paraId="4C3A76E4" w14:textId="77777777" w:rsidR="003816E3" w:rsidRPr="000A6EA7" w:rsidRDefault="003816E3" w:rsidP="003816E3">
      <w:pPr>
        <w:jc w:val="both"/>
        <w:rPr>
          <w:sz w:val="22"/>
          <w:szCs w:val="22"/>
          <w:lang w:eastAsia="pl-PL"/>
        </w:rPr>
      </w:pPr>
    </w:p>
    <w:p w14:paraId="79EFD70D" w14:textId="77777777" w:rsidR="005D2D92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0119FFD8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5D78A728" w14:textId="77777777" w:rsidR="00981701" w:rsidRP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78B19161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4F233877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1539FB62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6C6DA362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4521DD10" w14:textId="77777777" w:rsidR="008A19A5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3F2A8F65" w14:textId="77777777" w:rsidR="00981701" w:rsidRPr="00AE2767" w:rsidRDefault="00981701" w:rsidP="00AE2767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7D548F2F" w14:textId="77777777" w:rsidR="00AC7080" w:rsidRPr="00920098" w:rsidRDefault="00AC7080" w:rsidP="00A07174">
      <w:pPr>
        <w:jc w:val="both"/>
        <w:rPr>
          <w:color w:val="000000"/>
          <w:sz w:val="22"/>
          <w:szCs w:val="22"/>
        </w:rPr>
      </w:pPr>
    </w:p>
    <w:p w14:paraId="51775D27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20327DC3" w14:textId="77777777" w:rsidR="002F3307" w:rsidRPr="00050F01" w:rsidRDefault="002F3307" w:rsidP="002F3307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 xml:space="preserve">o niepodleganiu wykluczeniu, </w:t>
      </w:r>
      <w:r w:rsidRPr="00050F01">
        <w:rPr>
          <w:bCs/>
          <w:sz w:val="22"/>
          <w:szCs w:val="22"/>
        </w:rPr>
        <w:t xml:space="preserve">w zakresie wskazanym przez Zamawiającego – zgodnie z </w:t>
      </w:r>
      <w:r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Pr="00050F01">
        <w:rPr>
          <w:bCs/>
          <w:sz w:val="22"/>
          <w:szCs w:val="22"/>
        </w:rPr>
        <w:t xml:space="preserve">oraz </w:t>
      </w:r>
      <w:r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Pr="00050F01">
        <w:rPr>
          <w:bCs/>
          <w:sz w:val="22"/>
          <w:szCs w:val="22"/>
        </w:rPr>
        <w:t xml:space="preserve">. </w:t>
      </w:r>
    </w:p>
    <w:p w14:paraId="4C0F73E3" w14:textId="77777777" w:rsidR="002F3307" w:rsidRPr="00920098" w:rsidRDefault="002F3307" w:rsidP="002F3307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wspólnego ubiegania się o zamówienie przez Wykonawców, oświadczenie o którym mowa w pkt. 6</w:t>
      </w:r>
      <w:r>
        <w:rPr>
          <w:bCs/>
          <w:sz w:val="22"/>
          <w:szCs w:val="22"/>
        </w:rPr>
        <w:t>.1.</w:t>
      </w:r>
      <w:r w:rsidRPr="00920098">
        <w:rPr>
          <w:bCs/>
          <w:sz w:val="22"/>
          <w:szCs w:val="22"/>
        </w:rPr>
        <w:t xml:space="preserve"> SWZ – w art. 125 ust. 1 ustawy, składane zgodnie z załącznikiem nr 2 SWZ, składa każdy z Wykonawców. Oświadczenia te potwierdzają brak podstaw wykluczenia.</w:t>
      </w:r>
    </w:p>
    <w:p w14:paraId="508CA144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3E137E54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0CE22114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5A1BB775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7459F05F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396769CB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4F525F32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61AE1D3" w14:textId="60211221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Pr="004D4BE8">
        <w:rPr>
          <w:bCs/>
          <w:sz w:val="22"/>
          <w:szCs w:val="22"/>
        </w:rPr>
        <w:t>.</w:t>
      </w:r>
      <w:r w:rsidR="00272E49">
        <w:rPr>
          <w:bCs/>
          <w:sz w:val="22"/>
          <w:szCs w:val="22"/>
        </w:rPr>
        <w:t xml:space="preserve"> </w:t>
      </w:r>
      <w:r w:rsidR="00272E49" w:rsidRPr="00272E49">
        <w:rPr>
          <w:bCs/>
          <w:sz w:val="22"/>
          <w:szCs w:val="22"/>
        </w:rPr>
        <w:t>W przypadku złożenia oferty bez użycia załączonego formularza, złożona oferta musi zawierać wszelkie informacje wymagane w SWZ i wynikające z zawartości wzoru formularza oferty.</w:t>
      </w:r>
    </w:p>
    <w:p w14:paraId="70561B44" w14:textId="77777777" w:rsidR="007B561D" w:rsidRPr="00987160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Oświadczenie</w:t>
      </w:r>
      <w:r w:rsidRPr="004D4BE8">
        <w:rPr>
          <w:b/>
          <w:bCs/>
          <w:color w:val="1F4E79"/>
          <w:sz w:val="22"/>
          <w:szCs w:val="22"/>
        </w:rPr>
        <w:t xml:space="preserve">, o którym mowa w pkt. 6.1 SWZ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14:paraId="3260E1B6" w14:textId="77777777" w:rsidR="007B561D" w:rsidRPr="00987160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E93AD3">
        <w:rPr>
          <w:b/>
          <w:bCs/>
          <w:color w:val="365F91" w:themeColor="accent1" w:themeShade="BF"/>
          <w:sz w:val="22"/>
          <w:szCs w:val="22"/>
        </w:rPr>
        <w:t>CEiDG</w:t>
      </w:r>
      <w:proofErr w:type="spellEnd"/>
      <w:r w:rsidRPr="00E93AD3">
        <w:rPr>
          <w:b/>
          <w:bCs/>
          <w:color w:val="365F91" w:themeColor="accent1" w:themeShade="BF"/>
          <w:sz w:val="22"/>
          <w:szCs w:val="22"/>
        </w:rPr>
        <w:t>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3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49BFCD12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5E2B1017" w14:textId="77777777" w:rsidR="004A6679" w:rsidRPr="00A33B61" w:rsidRDefault="007B561D" w:rsidP="00A33B61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3515396B" w14:textId="77777777" w:rsidR="007B561D" w:rsidRPr="00484EB2" w:rsidRDefault="007B561D" w:rsidP="007B561D">
      <w:pPr>
        <w:shd w:val="clear" w:color="auto" w:fill="FFFFFF"/>
        <w:ind w:left="709"/>
        <w:jc w:val="both"/>
        <w:rPr>
          <w:b/>
          <w:bCs/>
          <w:i/>
          <w:sz w:val="22"/>
          <w:szCs w:val="22"/>
          <w:u w:val="single"/>
        </w:rPr>
      </w:pPr>
    </w:p>
    <w:p w14:paraId="0A488967" w14:textId="77777777" w:rsidR="007B561D" w:rsidRPr="00484EB2" w:rsidRDefault="007B561D" w:rsidP="007B561D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84EB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84EB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84EB2">
        <w:rPr>
          <w:bCs/>
          <w:color w:val="000000"/>
          <w:sz w:val="22"/>
          <w:szCs w:val="22"/>
        </w:rPr>
        <w:t xml:space="preserve">- </w:t>
      </w:r>
      <w:r w:rsidRPr="00484EB2">
        <w:rPr>
          <w:bCs/>
          <w:color w:val="000000"/>
          <w:sz w:val="22"/>
          <w:szCs w:val="22"/>
          <w:u w:val="single"/>
        </w:rPr>
        <w:t>jeżeli dotyczy</w:t>
      </w:r>
      <w:r w:rsidRPr="00484EB2">
        <w:rPr>
          <w:bCs/>
          <w:i/>
          <w:sz w:val="22"/>
          <w:szCs w:val="22"/>
        </w:rPr>
        <w:t>:</w:t>
      </w:r>
    </w:p>
    <w:p w14:paraId="1BCBEB7E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Oświadczenie, o którym mowa w pkt. 6.</w:t>
      </w:r>
      <w:r w:rsidR="00E93AD3">
        <w:rPr>
          <w:b/>
          <w:bCs/>
          <w:color w:val="1F4E79"/>
          <w:sz w:val="22"/>
          <w:szCs w:val="22"/>
        </w:rPr>
        <w:t>2</w:t>
      </w:r>
      <w:r w:rsidRPr="004D4BE8">
        <w:rPr>
          <w:b/>
          <w:bCs/>
          <w:color w:val="1F4E79"/>
          <w:sz w:val="22"/>
          <w:szCs w:val="22"/>
        </w:rPr>
        <w:t xml:space="preserve"> SWZ </w:t>
      </w:r>
      <w:r w:rsidRPr="004D4BE8">
        <w:rPr>
          <w:b/>
          <w:bCs/>
          <w:color w:val="A6A6A6"/>
          <w:sz w:val="22"/>
          <w:szCs w:val="22"/>
        </w:rPr>
        <w:t>(załącznik nr 2 do SWZ)</w:t>
      </w:r>
      <w:r w:rsidRPr="004D4BE8">
        <w:rPr>
          <w:bCs/>
          <w:sz w:val="22"/>
          <w:szCs w:val="22"/>
        </w:rPr>
        <w:t>, składane przez każdego z Wykonawców wspólnie ubiegających się o udzielenie zamówienia.</w:t>
      </w:r>
    </w:p>
    <w:p w14:paraId="791607A7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</w:t>
      </w:r>
      <w:r w:rsidRPr="004D4BE8">
        <w:rPr>
          <w:bCs/>
          <w:color w:val="1F4E79"/>
          <w:sz w:val="22"/>
          <w:szCs w:val="22"/>
        </w:rPr>
        <w:t>**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</w:t>
      </w:r>
      <w:r w:rsidRPr="004D4BE8">
        <w:rPr>
          <w:bCs/>
          <w:sz w:val="22"/>
          <w:szCs w:val="22"/>
        </w:rPr>
        <w:t>.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</w:t>
      </w:r>
    </w:p>
    <w:p w14:paraId="5D308B6D" w14:textId="77777777" w:rsidR="00ED3CB8" w:rsidRPr="007B561D" w:rsidRDefault="007B561D" w:rsidP="007B561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color w:val="A6A6A6"/>
          <w:sz w:val="22"/>
          <w:szCs w:val="22"/>
        </w:rPr>
      </w:pPr>
      <w:r w:rsidRPr="00484EB2">
        <w:rPr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2A61B4E2" w14:textId="77777777" w:rsidR="007B561D" w:rsidRPr="00920098" w:rsidRDefault="007B561D" w:rsidP="00ED3CB8">
      <w:pPr>
        <w:rPr>
          <w:bCs/>
          <w:sz w:val="22"/>
          <w:szCs w:val="22"/>
        </w:rPr>
      </w:pPr>
    </w:p>
    <w:p w14:paraId="0165053E" w14:textId="77777777" w:rsidR="00170999" w:rsidRPr="00920098" w:rsidRDefault="00170999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14:paraId="1B86C569" w14:textId="77777777" w:rsidR="00835E95" w:rsidRPr="00920098" w:rsidRDefault="00A33B61" w:rsidP="00EC2F8E">
      <w:pPr>
        <w:ind w:left="709"/>
        <w:jc w:val="both"/>
        <w:rPr>
          <w:sz w:val="22"/>
          <w:szCs w:val="22"/>
        </w:rPr>
      </w:pPr>
      <w:r w:rsidRPr="00A33B61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1C50153B" w14:textId="77777777"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14:paraId="7B22CB72" w14:textId="037F8443" w:rsidR="002F3307" w:rsidRPr="002F3307" w:rsidRDefault="00361FAA" w:rsidP="002F3307">
      <w:pPr>
        <w:numPr>
          <w:ilvl w:val="0"/>
          <w:numId w:val="35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13FA614B" w14:textId="77777777" w:rsidR="002F3307" w:rsidRPr="00920098" w:rsidRDefault="002F3307" w:rsidP="002F3307">
      <w:pPr>
        <w:ind w:left="709"/>
        <w:jc w:val="both"/>
        <w:rPr>
          <w:sz w:val="22"/>
          <w:szCs w:val="22"/>
        </w:rPr>
      </w:pPr>
      <w:r w:rsidRPr="00A33B61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55B4A849" w14:textId="77777777" w:rsidR="00115878" w:rsidRPr="00920098" w:rsidRDefault="00115878" w:rsidP="00A07174">
      <w:pPr>
        <w:suppressAutoHyphens w:val="0"/>
        <w:rPr>
          <w:sz w:val="22"/>
          <w:szCs w:val="22"/>
          <w:lang w:eastAsia="pl-PL"/>
        </w:rPr>
      </w:pPr>
    </w:p>
    <w:p w14:paraId="0EA8D955" w14:textId="77777777" w:rsidR="00985384" w:rsidRPr="00920098" w:rsidRDefault="00985384" w:rsidP="004475BE">
      <w:pPr>
        <w:numPr>
          <w:ilvl w:val="0"/>
          <w:numId w:val="35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7EA63910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2871B6C1" w14:textId="77777777" w:rsidR="00AC7080" w:rsidRPr="00920098" w:rsidRDefault="00AC7080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685E5A67" w14:textId="77777777" w:rsidR="00AC4E7D" w:rsidRPr="00920098" w:rsidRDefault="00AC4E7D" w:rsidP="004475BE">
      <w:pPr>
        <w:numPr>
          <w:ilvl w:val="0"/>
          <w:numId w:val="35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06BF0CDE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6A5D6641" w14:textId="77777777"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14:paraId="1C28C201" w14:textId="77777777" w:rsidR="0017522A" w:rsidRPr="00920098" w:rsidRDefault="00096E78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62A7538A" w14:textId="77777777" w:rsidR="00DB0623" w:rsidRPr="00920098" w:rsidRDefault="005E71FC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14:paraId="483CB14B" w14:textId="77777777" w:rsidR="00DB0623" w:rsidRPr="00920098" w:rsidRDefault="00DB0623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14:paraId="5B6A741E" w14:textId="77777777" w:rsidR="00DB0623" w:rsidRPr="00920098" w:rsidRDefault="00DB0623" w:rsidP="004475BE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920098">
        <w:rPr>
          <w:sz w:val="22"/>
          <w:szCs w:val="22"/>
        </w:rPr>
        <w:t>Sposób sporządzenia dokumentów elektronicznych</w:t>
      </w:r>
      <w:r w:rsidR="00917D8A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="00861311" w:rsidRPr="00920098">
        <w:rPr>
          <w:bCs/>
          <w:sz w:val="22"/>
          <w:szCs w:val="22"/>
        </w:rPr>
        <w:t xml:space="preserve">z dnia 30 grudnia 2020 r. w sprawie sposobu sporządzania i przekazywania informacji oraz wymagań technicznych dla dokumentów elektronicznych oraz środków komunikacji elektronicznej w </w:t>
      </w:r>
      <w:r w:rsidR="00861311" w:rsidRPr="00920098">
        <w:rPr>
          <w:bCs/>
          <w:sz w:val="22"/>
          <w:szCs w:val="22"/>
        </w:rPr>
        <w:lastRenderedPageBreak/>
        <w:t>postępowaniu o udzielenie zamówienia publicznego lub konkursie</w:t>
      </w:r>
      <w:r w:rsidR="00861311" w:rsidRPr="00920098">
        <w:rPr>
          <w:b/>
          <w:bCs/>
          <w:sz w:val="22"/>
          <w:szCs w:val="22"/>
        </w:rPr>
        <w:t xml:space="preserve"> </w:t>
      </w:r>
      <w:r w:rsidR="00861311" w:rsidRPr="00920098">
        <w:rPr>
          <w:sz w:val="22"/>
          <w:szCs w:val="22"/>
        </w:rPr>
        <w:t>(Dz. U. z 2020</w:t>
      </w:r>
      <w:r w:rsidRPr="00920098">
        <w:rPr>
          <w:sz w:val="22"/>
          <w:szCs w:val="22"/>
        </w:rPr>
        <w:t xml:space="preserve"> r. poz. </w:t>
      </w:r>
      <w:r w:rsidR="00861311" w:rsidRPr="00920098">
        <w:rPr>
          <w:sz w:val="22"/>
          <w:szCs w:val="22"/>
        </w:rPr>
        <w:t>2452</w:t>
      </w:r>
      <w:r w:rsidRPr="00920098">
        <w:rPr>
          <w:sz w:val="22"/>
          <w:szCs w:val="22"/>
        </w:rPr>
        <w:t xml:space="preserve">) oraz </w:t>
      </w:r>
      <w:r w:rsidR="00A3328C" w:rsidRPr="00920098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1DF595FE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Komunikacja poprzez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umożliwia dodanie do treści wysyłanej wiadomości plików </w:t>
      </w:r>
      <w:r w:rsidRPr="00920098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920098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7187E4BF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920098">
        <w:rPr>
          <w:rFonts w:eastAsia="Calibri"/>
          <w:i/>
          <w:sz w:val="22"/>
          <w:szCs w:val="22"/>
        </w:rPr>
        <w:t>wiadomości publiczne/komunikaty publiczne</w:t>
      </w:r>
      <w:r w:rsidRPr="00920098">
        <w:rPr>
          <w:rFonts w:eastAsia="Calibri"/>
          <w:sz w:val="22"/>
          <w:szCs w:val="22"/>
        </w:rPr>
        <w:t xml:space="preserve"> lub spersonalizowaną wiadomość zwaną </w:t>
      </w:r>
      <w:r w:rsidRPr="00920098">
        <w:rPr>
          <w:rFonts w:eastAsia="Calibri"/>
          <w:i/>
          <w:sz w:val="22"/>
          <w:szCs w:val="22"/>
        </w:rPr>
        <w:t>wiadomością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i/>
          <w:sz w:val="22"/>
          <w:szCs w:val="22"/>
        </w:rPr>
        <w:t>prywatną</w:t>
      </w:r>
      <w:r w:rsidRPr="00920098">
        <w:rPr>
          <w:rFonts w:eastAsia="Calibri"/>
          <w:sz w:val="22"/>
          <w:szCs w:val="22"/>
        </w:rPr>
        <w:t>.</w:t>
      </w:r>
    </w:p>
    <w:p w14:paraId="055F6B6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Warunkiem otrzymania powiadomień systemowych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, zgodnie z </w:t>
      </w:r>
      <w:r w:rsidRPr="00920098">
        <w:rPr>
          <w:rFonts w:eastAsia="Calibri"/>
          <w:b/>
          <w:sz w:val="22"/>
          <w:szCs w:val="22"/>
        </w:rPr>
        <w:t>pkt. 12.</w:t>
      </w:r>
      <w:r w:rsidR="00917D8A" w:rsidRPr="00920098">
        <w:rPr>
          <w:rFonts w:eastAsia="Calibri"/>
          <w:b/>
          <w:sz w:val="22"/>
          <w:szCs w:val="22"/>
        </w:rPr>
        <w:t>5 S</w:t>
      </w:r>
      <w:r w:rsidRPr="00920098">
        <w:rPr>
          <w:rFonts w:eastAsia="Calibri"/>
          <w:b/>
          <w:sz w:val="22"/>
          <w:szCs w:val="22"/>
        </w:rPr>
        <w:t>WZ</w:t>
      </w:r>
      <w:r w:rsidRPr="00920098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38A8E7C6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42D07317" w14:textId="77777777" w:rsidR="00823AD2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</w:t>
      </w:r>
      <w:r w:rsidR="00917D8A" w:rsidRPr="00920098">
        <w:rPr>
          <w:sz w:val="22"/>
          <w:szCs w:val="22"/>
        </w:rPr>
        <w:t>z wnioskiem o wyjaśnienie treści SWZ.</w:t>
      </w:r>
      <w:r w:rsidRPr="00920098">
        <w:rPr>
          <w:sz w:val="22"/>
          <w:szCs w:val="22"/>
        </w:rPr>
        <w:t xml:space="preserve"> </w:t>
      </w:r>
    </w:p>
    <w:p w14:paraId="51DC233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>Jeżeli wniosek o wyjaśni</w:t>
      </w:r>
      <w:r w:rsidR="00917D8A" w:rsidRPr="00920098">
        <w:rPr>
          <w:rFonts w:eastAsia="Calibri"/>
          <w:color w:val="000000"/>
          <w:sz w:val="22"/>
          <w:szCs w:val="22"/>
        </w:rPr>
        <w:t>enie treści S</w:t>
      </w:r>
      <w:r w:rsidRPr="00920098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920098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920098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920098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920098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920098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920098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920098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920098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920098">
        <w:rPr>
          <w:rFonts w:eastAsia="Calibri"/>
          <w:color w:val="000000"/>
          <w:sz w:val="22"/>
          <w:szCs w:val="22"/>
        </w:rPr>
        <w:t>, o którym mowa w zdaniu poprzednim,</w:t>
      </w:r>
      <w:r w:rsidRPr="00920098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920098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920098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920098">
        <w:rPr>
          <w:rFonts w:eastAsia="Calibri"/>
          <w:color w:val="000000"/>
          <w:sz w:val="22"/>
          <w:szCs w:val="22"/>
        </w:rPr>
        <w:t xml:space="preserve">i </w:t>
      </w:r>
      <w:r w:rsidRPr="00920098">
        <w:rPr>
          <w:rFonts w:eastAsia="Calibri"/>
          <w:color w:val="000000"/>
          <w:sz w:val="22"/>
          <w:szCs w:val="22"/>
        </w:rPr>
        <w:t>wyjaśnie</w:t>
      </w:r>
      <w:r w:rsidR="00917D8A" w:rsidRPr="00920098">
        <w:rPr>
          <w:rFonts w:eastAsia="Calibri"/>
          <w:color w:val="000000"/>
          <w:sz w:val="22"/>
          <w:szCs w:val="22"/>
        </w:rPr>
        <w:t>ń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>platformie zakupowej</w:t>
      </w:r>
      <w:r w:rsidRPr="00920098">
        <w:rPr>
          <w:rFonts w:eastAsia="Calibri"/>
          <w:sz w:val="22"/>
          <w:szCs w:val="22"/>
        </w:rPr>
        <w:t>.</w:t>
      </w:r>
    </w:p>
    <w:p w14:paraId="05405B2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920098">
        <w:rPr>
          <w:rFonts w:eastAsia="Calibri"/>
          <w:b/>
          <w:color w:val="000000"/>
          <w:sz w:val="22"/>
          <w:szCs w:val="22"/>
        </w:rPr>
        <w:t>pkt. 12.9 S</w:t>
      </w:r>
      <w:r w:rsidRPr="00920098">
        <w:rPr>
          <w:rFonts w:eastAsia="Calibri"/>
          <w:b/>
          <w:color w:val="000000"/>
          <w:sz w:val="22"/>
          <w:szCs w:val="22"/>
        </w:rPr>
        <w:t>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10F60DB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</w:t>
      </w:r>
      <w:r w:rsidR="00917D8A" w:rsidRPr="00920098">
        <w:rPr>
          <w:rFonts w:eastAsia="Calibri"/>
          <w:color w:val="000000"/>
          <w:sz w:val="22"/>
          <w:szCs w:val="22"/>
        </w:rPr>
        <w:t>i pomiędzy treścią niniejszej S</w:t>
      </w:r>
      <w:r w:rsidRPr="00920098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A79B6F8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>W uzasadnionych przypadkach Zamawiający może przed upływem terminu składani</w:t>
      </w:r>
      <w:r w:rsidR="00823AD2" w:rsidRPr="00920098">
        <w:rPr>
          <w:sz w:val="22"/>
          <w:szCs w:val="22"/>
        </w:rPr>
        <w:t>a ofert, zmienić treść S</w:t>
      </w:r>
      <w:r w:rsidRPr="00920098">
        <w:rPr>
          <w:sz w:val="22"/>
          <w:szCs w:val="22"/>
        </w:rPr>
        <w:t xml:space="preserve">WZ. </w:t>
      </w:r>
    </w:p>
    <w:p w14:paraId="3A6D217C" w14:textId="77777777" w:rsidR="00096E78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="00823AD2" w:rsidRPr="00920098">
        <w:rPr>
          <w:b/>
          <w:sz w:val="22"/>
          <w:szCs w:val="22"/>
        </w:rPr>
        <w:t>1</w:t>
      </w:r>
      <w:r w:rsidR="00A3328C" w:rsidRPr="00920098">
        <w:rPr>
          <w:b/>
          <w:sz w:val="22"/>
          <w:szCs w:val="22"/>
        </w:rPr>
        <w:t>2</w:t>
      </w:r>
      <w:r w:rsidR="00823AD2" w:rsidRPr="00920098">
        <w:rPr>
          <w:b/>
          <w:sz w:val="22"/>
          <w:szCs w:val="22"/>
        </w:rPr>
        <w:t xml:space="preserve"> S</w:t>
      </w:r>
      <w:r w:rsidRPr="00920098">
        <w:rPr>
          <w:b/>
          <w:sz w:val="22"/>
          <w:szCs w:val="22"/>
        </w:rPr>
        <w:t xml:space="preserve">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07AA6047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2E3C292F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5504BC0D" w14:textId="77777777" w:rsidR="00540421" w:rsidRPr="00920098" w:rsidRDefault="00D67C0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Pr="00920098">
        <w:rPr>
          <w:rFonts w:eastAsia="SimSun"/>
          <w:sz w:val="22"/>
          <w:szCs w:val="22"/>
        </w:rPr>
        <w:t>541 72 28</w:t>
      </w:r>
      <w:r w:rsidR="00540421" w:rsidRPr="00920098">
        <w:rPr>
          <w:sz w:val="22"/>
          <w:szCs w:val="22"/>
        </w:rPr>
        <w:t>,</w:t>
      </w:r>
      <w:r w:rsidR="00540421" w:rsidRPr="00920098">
        <w:rPr>
          <w:rFonts w:eastAsia="SimSun"/>
          <w:sz w:val="22"/>
          <w:szCs w:val="22"/>
        </w:rPr>
        <w:t xml:space="preserve"> </w:t>
      </w:r>
      <w:r w:rsidR="00540421" w:rsidRPr="00920098">
        <w:rPr>
          <w:sz w:val="22"/>
          <w:szCs w:val="22"/>
        </w:rPr>
        <w:t xml:space="preserve">w dniach od poniedziałku do piątku w godzinach </w:t>
      </w:r>
      <w:r w:rsidRPr="00920098">
        <w:rPr>
          <w:sz w:val="22"/>
          <w:szCs w:val="22"/>
        </w:rPr>
        <w:br/>
      </w:r>
      <w:r w:rsidR="00540421" w:rsidRPr="00920098">
        <w:rPr>
          <w:sz w:val="22"/>
          <w:szCs w:val="22"/>
        </w:rPr>
        <w:t xml:space="preserve">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31AF1F9B" w14:textId="77777777" w:rsidR="00540421" w:rsidRPr="00920098" w:rsidRDefault="0054042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265C51D4" w14:textId="77777777" w:rsidR="00540421" w:rsidRPr="00920098" w:rsidRDefault="00540421" w:rsidP="004475BE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02,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14:paraId="3EBC07A9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4E7EA979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6C3860F2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49EC0386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7E4FFCD3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  <w:r w:rsidR="00C54CCE">
        <w:rPr>
          <w:b/>
          <w:bCs/>
          <w:sz w:val="22"/>
          <w:szCs w:val="22"/>
        </w:rPr>
        <w:t>1</w:t>
      </w:r>
    </w:p>
    <w:p w14:paraId="5DA31FFD" w14:textId="74030584" w:rsidR="0070611A" w:rsidRPr="003F4F84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związany ofertą od dnia upływu terminu składania ofert </w:t>
      </w:r>
      <w:r w:rsidRPr="001502CE">
        <w:rPr>
          <w:sz w:val="22"/>
          <w:szCs w:val="22"/>
        </w:rPr>
        <w:t>do</w:t>
      </w:r>
      <w:r w:rsidRPr="001502CE">
        <w:rPr>
          <w:spacing w:val="-14"/>
          <w:sz w:val="22"/>
          <w:szCs w:val="22"/>
        </w:rPr>
        <w:t xml:space="preserve"> </w:t>
      </w:r>
      <w:r w:rsidRPr="001502CE">
        <w:rPr>
          <w:sz w:val="22"/>
          <w:szCs w:val="22"/>
        </w:rPr>
        <w:t xml:space="preserve">dnia </w:t>
      </w:r>
      <w:r w:rsidR="000E357F">
        <w:rPr>
          <w:b/>
          <w:sz w:val="22"/>
          <w:szCs w:val="22"/>
          <w:u w:val="single"/>
        </w:rPr>
        <w:t>03</w:t>
      </w:r>
      <w:r w:rsidR="0059761A">
        <w:rPr>
          <w:b/>
          <w:sz w:val="22"/>
          <w:szCs w:val="22"/>
          <w:u w:val="single"/>
        </w:rPr>
        <w:t>.</w:t>
      </w:r>
      <w:r w:rsidR="0074796C">
        <w:rPr>
          <w:b/>
          <w:sz w:val="22"/>
          <w:szCs w:val="22"/>
          <w:u w:val="single"/>
        </w:rPr>
        <w:t>0</w:t>
      </w:r>
      <w:r w:rsidR="000E357F">
        <w:rPr>
          <w:b/>
          <w:sz w:val="22"/>
          <w:szCs w:val="22"/>
          <w:u w:val="single"/>
        </w:rPr>
        <w:t>7</w:t>
      </w:r>
      <w:r w:rsidRPr="001502CE">
        <w:rPr>
          <w:b/>
          <w:sz w:val="22"/>
          <w:szCs w:val="22"/>
          <w:u w:val="single"/>
        </w:rPr>
        <w:t>.202</w:t>
      </w:r>
      <w:r w:rsidR="0074796C">
        <w:rPr>
          <w:b/>
          <w:sz w:val="22"/>
          <w:szCs w:val="22"/>
          <w:u w:val="single"/>
        </w:rPr>
        <w:t>4</w:t>
      </w:r>
      <w:r w:rsidRPr="001502CE">
        <w:rPr>
          <w:b/>
          <w:sz w:val="22"/>
          <w:szCs w:val="22"/>
          <w:u w:val="single"/>
        </w:rPr>
        <w:t xml:space="preserve"> r</w:t>
      </w:r>
      <w:r w:rsidRPr="001502CE">
        <w:rPr>
          <w:sz w:val="22"/>
          <w:szCs w:val="22"/>
        </w:rPr>
        <w:t>.</w:t>
      </w:r>
    </w:p>
    <w:p w14:paraId="560F1822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1C1DA76C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4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38AC9042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4F270C64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28133F0E" w14:textId="77777777" w:rsidR="00540421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0566D70E" w14:textId="77777777" w:rsidR="005E71FC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</w:t>
      </w:r>
      <w:r w:rsidR="005E71FC" w:rsidRPr="00920098">
        <w:rPr>
          <w:sz w:val="22"/>
          <w:szCs w:val="22"/>
        </w:rPr>
        <w:t>.</w:t>
      </w:r>
    </w:p>
    <w:p w14:paraId="5554D4D4" w14:textId="77777777" w:rsidR="00440C25" w:rsidRPr="00920098" w:rsidRDefault="005E71FC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</w:t>
      </w:r>
      <w:r w:rsidR="0071592F">
        <w:rPr>
          <w:sz w:val="22"/>
          <w:szCs w:val="22"/>
        </w:rPr>
        <w:t xml:space="preserve">, </w:t>
      </w:r>
      <w:r w:rsidR="006A3EB3" w:rsidRPr="00920098">
        <w:rPr>
          <w:sz w:val="22"/>
          <w:szCs w:val="22"/>
        </w:rPr>
        <w:t xml:space="preserve"> (</w:t>
      </w:r>
      <w:r w:rsidR="006A3EB3" w:rsidRPr="00920098">
        <w:rPr>
          <w:rFonts w:eastAsia="SimSun"/>
          <w:sz w:val="22"/>
          <w:szCs w:val="22"/>
        </w:rPr>
        <w:t xml:space="preserve">dokumenty określone w </w:t>
      </w:r>
      <w:r w:rsidR="006A3EB3" w:rsidRPr="00920098">
        <w:rPr>
          <w:rFonts w:eastAsia="SimSun"/>
          <w:b/>
          <w:sz w:val="22"/>
          <w:szCs w:val="22"/>
        </w:rPr>
        <w:t>pkt. 7 SWZ</w:t>
      </w:r>
      <w:r w:rsidR="006A3EB3" w:rsidRPr="00920098">
        <w:rPr>
          <w:sz w:val="22"/>
          <w:szCs w:val="22"/>
        </w:rPr>
        <w:t>)</w:t>
      </w:r>
      <w:r w:rsidR="00846CEA" w:rsidRPr="00920098">
        <w:rPr>
          <w:sz w:val="22"/>
          <w:szCs w:val="22"/>
        </w:rPr>
        <w:t>, w tym</w:t>
      </w:r>
      <w:r w:rsidRPr="00920098">
        <w:rPr>
          <w:sz w:val="22"/>
          <w:szCs w:val="22"/>
        </w:rPr>
        <w:t xml:space="preserve"> oświadczenie, składa się, pod rygorem nieważności, w formie elektronicznej lub w postaci elektronicznej opatrzonej </w:t>
      </w:r>
      <w:bookmarkStart w:id="6" w:name="highlightHit_0"/>
      <w:bookmarkEnd w:id="6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7" w:name="highlightHit_1"/>
      <w:bookmarkEnd w:id="7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osobistym; </w:t>
      </w:r>
      <w:r w:rsidR="00540421" w:rsidRPr="00920098">
        <w:rPr>
          <w:sz w:val="22"/>
          <w:szCs w:val="22"/>
        </w:rPr>
        <w:t>przez osobę upoważnioną do reprezentowania Wykonawcy na zewnątrz.</w:t>
      </w:r>
    </w:p>
    <w:p w14:paraId="3275B151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920098">
        <w:rPr>
          <w:rFonts w:eastAsia="Calibri"/>
          <w:sz w:val="22"/>
          <w:szCs w:val="22"/>
        </w:rPr>
        <w:t xml:space="preserve"> zgodne z załącznikiem nr 2 do </w:t>
      </w:r>
      <w:r w:rsidRPr="00920098">
        <w:rPr>
          <w:rFonts w:eastAsia="Calibri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920098">
        <w:rPr>
          <w:rFonts w:eastAsia="Calibri"/>
          <w:sz w:val="22"/>
          <w:szCs w:val="22"/>
        </w:rPr>
        <w:t>la systemów teleinformatycznych</w:t>
      </w:r>
      <w:r w:rsidRPr="00920098">
        <w:rPr>
          <w:rFonts w:eastAsia="Calibri"/>
          <w:sz w:val="22"/>
          <w:szCs w:val="22"/>
        </w:rPr>
        <w:t xml:space="preserve">, </w:t>
      </w:r>
      <w:r w:rsidR="0023633E" w:rsidRPr="00920098">
        <w:rPr>
          <w:rFonts w:eastAsia="Calibri"/>
          <w:sz w:val="22"/>
          <w:szCs w:val="22"/>
        </w:rPr>
        <w:t xml:space="preserve">z dnia 12 kwietnia 2012 r. (Dz. U. z 2017 r. poz. 2247), </w:t>
      </w:r>
      <w:r w:rsidRPr="00920098">
        <w:rPr>
          <w:rFonts w:eastAsia="Calibri"/>
          <w:sz w:val="22"/>
          <w:szCs w:val="22"/>
        </w:rPr>
        <w:t>zwanego dalej Rozporządzeniem KRI.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Do d</w:t>
      </w:r>
      <w:r w:rsidR="00540421" w:rsidRPr="00920098">
        <w:rPr>
          <w:rFonts w:eastAsia="Calibri"/>
          <w:sz w:val="22"/>
          <w:szCs w:val="22"/>
        </w:rPr>
        <w:t>an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zawierając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920098">
        <w:rPr>
          <w:rFonts w:eastAsia="Calibri"/>
          <w:sz w:val="22"/>
          <w:szCs w:val="22"/>
        </w:rPr>
        <w:t>doc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docx</w:t>
      </w:r>
      <w:proofErr w:type="spellEnd"/>
      <w:r w:rsidR="00540421" w:rsidRPr="00920098">
        <w:rPr>
          <w:rFonts w:eastAsia="Calibri"/>
          <w:sz w:val="22"/>
          <w:szCs w:val="22"/>
        </w:rPr>
        <w:t>, .rtf, .</w:t>
      </w:r>
      <w:proofErr w:type="spellStart"/>
      <w:r w:rsidR="00540421" w:rsidRPr="00920098">
        <w:rPr>
          <w:rFonts w:eastAsia="Calibri"/>
          <w:sz w:val="22"/>
          <w:szCs w:val="22"/>
        </w:rPr>
        <w:t>xps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odt</w:t>
      </w:r>
      <w:proofErr w:type="spellEnd"/>
      <w:r w:rsidR="00540421" w:rsidRPr="00920098">
        <w:rPr>
          <w:rFonts w:eastAsia="Calibri"/>
          <w:sz w:val="22"/>
          <w:szCs w:val="22"/>
        </w:rPr>
        <w:t>.</w:t>
      </w:r>
      <w:r w:rsidRPr="00920098">
        <w:rPr>
          <w:rFonts w:eastAsia="Calibri"/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.xls, .</w:t>
      </w:r>
      <w:proofErr w:type="spellStart"/>
      <w:r w:rsidRPr="00920098">
        <w:rPr>
          <w:rFonts w:eastAsia="Calibri"/>
          <w:sz w:val="22"/>
          <w:szCs w:val="22"/>
        </w:rPr>
        <w:t>xlsx</w:t>
      </w:r>
      <w:proofErr w:type="spellEnd"/>
      <w:r w:rsidRPr="00920098">
        <w:rPr>
          <w:rFonts w:eastAsia="Calibri"/>
          <w:sz w:val="22"/>
          <w:szCs w:val="22"/>
        </w:rPr>
        <w:t>, .jpg (.</w:t>
      </w:r>
      <w:proofErr w:type="spellStart"/>
      <w:r w:rsidRPr="00920098">
        <w:rPr>
          <w:rFonts w:eastAsia="Calibri"/>
          <w:sz w:val="22"/>
          <w:szCs w:val="22"/>
        </w:rPr>
        <w:t>jpeg</w:t>
      </w:r>
      <w:proofErr w:type="spellEnd"/>
      <w:r w:rsidRPr="00920098">
        <w:rPr>
          <w:rFonts w:eastAsia="Calibri"/>
          <w:sz w:val="22"/>
          <w:szCs w:val="22"/>
        </w:rPr>
        <w:t>) ze szczególnym wskazaniem na .pdf</w:t>
      </w:r>
    </w:p>
    <w:p w14:paraId="68204445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celu ewentualnej kompresji danych Zamawiający rekomenduje wykorzystanie jednego z rozszerzeń: .zip, .7Z. </w:t>
      </w:r>
    </w:p>
    <w:p w14:paraId="38E7EEB9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może przed upływem terminu do składania ofert zmienić lub wycofać ofertę zgodnie </w:t>
      </w:r>
      <w:r w:rsidRPr="00920098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34BDF903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Wykonawca ma prawo złożyć tylko </w:t>
      </w:r>
      <w:r w:rsidRPr="00855395">
        <w:rPr>
          <w:i/>
          <w:sz w:val="22"/>
          <w:szCs w:val="22"/>
        </w:rPr>
        <w:t xml:space="preserve">jedną </w:t>
      </w:r>
      <w:r w:rsidRPr="00855395">
        <w:rPr>
          <w:sz w:val="22"/>
          <w:szCs w:val="22"/>
        </w:rPr>
        <w:t xml:space="preserve">[ 1 ] ofertę, zawierającą </w:t>
      </w:r>
      <w:r w:rsidRPr="00855395">
        <w:rPr>
          <w:i/>
          <w:sz w:val="22"/>
          <w:szCs w:val="22"/>
        </w:rPr>
        <w:t>jedną</w:t>
      </w:r>
      <w:r w:rsidRPr="00855395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7706BEB4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b/>
          <w:sz w:val="22"/>
          <w:szCs w:val="22"/>
        </w:rPr>
        <w:t>Wykonawca składa ofertę</w:t>
      </w:r>
      <w:r w:rsidRPr="00855395">
        <w:rPr>
          <w:rFonts w:eastAsia="SimSun"/>
          <w:sz w:val="22"/>
          <w:szCs w:val="22"/>
        </w:rPr>
        <w:t xml:space="preserve"> za pośrednictwem </w:t>
      </w:r>
      <w:r w:rsidRPr="00855395">
        <w:rPr>
          <w:rFonts w:eastAsia="SimSun"/>
          <w:b/>
          <w:sz w:val="22"/>
          <w:szCs w:val="22"/>
        </w:rPr>
        <w:t>Formularza składania oferty</w:t>
      </w:r>
      <w:r w:rsidRPr="00855395">
        <w:rPr>
          <w:rFonts w:eastAsia="SimSun"/>
          <w:sz w:val="22"/>
          <w:szCs w:val="22"/>
        </w:rPr>
        <w:t xml:space="preserve"> dostępnego na </w:t>
      </w:r>
      <w:r w:rsidRPr="00855395">
        <w:rPr>
          <w:i/>
          <w:sz w:val="22"/>
          <w:szCs w:val="22"/>
        </w:rPr>
        <w:t>platformie zakupowej</w:t>
      </w:r>
      <w:r w:rsidRPr="00855395">
        <w:rPr>
          <w:rFonts w:eastAsia="SimSun"/>
          <w:sz w:val="22"/>
          <w:szCs w:val="22"/>
        </w:rPr>
        <w:t xml:space="preserve"> w przedmiotowym postępowaniu w sprawie udzielenia zamówienia publicznego.</w:t>
      </w:r>
    </w:p>
    <w:p w14:paraId="58CEFEB1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 xml:space="preserve">Wszelkie </w:t>
      </w:r>
      <w:r w:rsidRPr="00855395">
        <w:rPr>
          <w:rFonts w:eastAsia="SimSun"/>
          <w:b/>
          <w:sz w:val="22"/>
          <w:szCs w:val="22"/>
        </w:rPr>
        <w:t>informacje stanowiące tajemnicę przedsiębiorstwa</w:t>
      </w:r>
      <w:r w:rsidRPr="00920098">
        <w:rPr>
          <w:rStyle w:val="Odwoanieprzypisudolnego"/>
          <w:rFonts w:eastAsia="SimSun"/>
          <w:sz w:val="22"/>
          <w:szCs w:val="22"/>
        </w:rPr>
        <w:footnoteReference w:id="5"/>
      </w:r>
      <w:r w:rsidRPr="00855395">
        <w:rPr>
          <w:rFonts w:eastAsia="SimSun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 załączone w osobnym miejscu w </w:t>
      </w:r>
      <w:r w:rsidRPr="00855395">
        <w:rPr>
          <w:rFonts w:eastAsia="SimSun"/>
          <w:b/>
          <w:sz w:val="22"/>
          <w:szCs w:val="22"/>
          <w:u w:val="single"/>
        </w:rPr>
        <w:t>kroku 1</w:t>
      </w:r>
      <w:r w:rsidRPr="00855395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180DBD85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622C5C6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Wykonawca może przed upływem terminu</w:t>
      </w:r>
      <w:r w:rsidR="00665E9A" w:rsidRPr="00855395">
        <w:rPr>
          <w:sz w:val="22"/>
          <w:szCs w:val="22"/>
        </w:rPr>
        <w:t xml:space="preserve"> składania ofert wycofać</w:t>
      </w:r>
      <w:r w:rsidRPr="00855395">
        <w:rPr>
          <w:sz w:val="22"/>
          <w:szCs w:val="22"/>
        </w:rPr>
        <w:t xml:space="preserve"> ofertę za pośrednictwem Formularza składania oferty. </w:t>
      </w:r>
    </w:p>
    <w:p w14:paraId="5AE1A10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1CEB5992" w14:textId="77777777" w:rsidR="00855395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0BD7E938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751ABF24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zalogowanie i kliknięcie w przycisk </w:t>
      </w:r>
      <w:r w:rsidRPr="00855395">
        <w:rPr>
          <w:b/>
          <w:sz w:val="22"/>
          <w:szCs w:val="22"/>
        </w:rPr>
        <w:t>Potwierdź ofertę</w:t>
      </w:r>
      <w:r w:rsidRPr="00855395">
        <w:rPr>
          <w:sz w:val="22"/>
          <w:szCs w:val="22"/>
        </w:rPr>
        <w:t>.</w:t>
      </w:r>
    </w:p>
    <w:p w14:paraId="1E23B1F4" w14:textId="77777777" w:rsidR="00540421" w:rsidRDefault="0085539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P</w:t>
      </w:r>
      <w:r w:rsidR="00540421" w:rsidRPr="00855395">
        <w:rPr>
          <w:sz w:val="22"/>
          <w:szCs w:val="22"/>
        </w:rPr>
        <w:t xml:space="preserve">otwierdzeniem wycofania oferty w przypadku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6</w:t>
      </w:r>
      <w:r w:rsidR="00540421" w:rsidRPr="00855395">
        <w:rPr>
          <w:b/>
          <w:sz w:val="22"/>
          <w:szCs w:val="22"/>
        </w:rPr>
        <w:t>.1</w:t>
      </w:r>
      <w:r w:rsidRPr="00855395">
        <w:rPr>
          <w:b/>
          <w:sz w:val="22"/>
          <w:szCs w:val="22"/>
        </w:rPr>
        <w:t>3</w:t>
      </w:r>
      <w:r w:rsidR="00540421" w:rsidRPr="00855395">
        <w:rPr>
          <w:b/>
          <w:sz w:val="22"/>
          <w:szCs w:val="22"/>
        </w:rPr>
        <w:t xml:space="preserve">.1 </w:t>
      </w:r>
      <w:r w:rsidR="00511200" w:rsidRPr="00855395">
        <w:rPr>
          <w:b/>
          <w:sz w:val="22"/>
          <w:szCs w:val="22"/>
        </w:rPr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 xml:space="preserve"> jest data potwierdzenia akcji przez kliknięcie w przycisk </w:t>
      </w:r>
      <w:r w:rsidR="00540421" w:rsidRPr="00855395">
        <w:rPr>
          <w:b/>
          <w:sz w:val="22"/>
          <w:szCs w:val="22"/>
        </w:rPr>
        <w:t>Wycofaj ofertę</w:t>
      </w:r>
      <w:r w:rsidR="00540421" w:rsidRPr="00855395">
        <w:rPr>
          <w:sz w:val="22"/>
          <w:szCs w:val="22"/>
        </w:rPr>
        <w:t>.</w:t>
      </w:r>
    </w:p>
    <w:p w14:paraId="5A6EAA71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Złożenie i w</w:t>
      </w:r>
      <w:r w:rsidR="00540421" w:rsidRPr="00855395">
        <w:rPr>
          <w:sz w:val="22"/>
          <w:szCs w:val="22"/>
        </w:rPr>
        <w:t xml:space="preserve">ycofanie oferty możliwe jest </w:t>
      </w:r>
      <w:r w:rsidR="00540421" w:rsidRPr="00855395">
        <w:rPr>
          <w:sz w:val="22"/>
          <w:szCs w:val="22"/>
          <w:u w:val="single"/>
        </w:rPr>
        <w:t>do</w:t>
      </w:r>
      <w:r w:rsidR="00540421" w:rsidRPr="00855395">
        <w:rPr>
          <w:sz w:val="22"/>
          <w:szCs w:val="22"/>
        </w:rPr>
        <w:t xml:space="preserve"> zakończenia terminu składania ofert w postępowaniu.</w:t>
      </w:r>
    </w:p>
    <w:p w14:paraId="628D91DB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855395">
        <w:rPr>
          <w:sz w:val="22"/>
          <w:szCs w:val="22"/>
        </w:rPr>
        <w:br/>
        <w:t>po upływie terminu zakończenia składania ofert w postępowaniu.</w:t>
      </w:r>
    </w:p>
    <w:p w14:paraId="6C217278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855395">
        <w:rPr>
          <w:sz w:val="22"/>
          <w:szCs w:val="22"/>
        </w:rPr>
        <w:t xml:space="preserve">. Wszelkie niejasności i wątpliwości dotyczące treści zapisów w </w:t>
      </w:r>
      <w:r w:rsidR="006E7EE1" w:rsidRPr="00855395">
        <w:rPr>
          <w:sz w:val="22"/>
          <w:szCs w:val="22"/>
        </w:rPr>
        <w:t>SWZ</w:t>
      </w:r>
      <w:r w:rsidR="00540421" w:rsidRPr="00855395">
        <w:rPr>
          <w:sz w:val="22"/>
          <w:szCs w:val="22"/>
        </w:rPr>
        <w:t xml:space="preserve"> należy zatem wyjaśnić z Zamawiającym przed terminem składania ofert w trybie przewidzianym w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2</w:t>
      </w:r>
      <w:r w:rsidRPr="00855395">
        <w:rPr>
          <w:b/>
          <w:sz w:val="22"/>
          <w:szCs w:val="22"/>
        </w:rPr>
        <w:t xml:space="preserve"> 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A3165B8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</w:t>
      </w:r>
      <w:r w:rsidRPr="00855395">
        <w:rPr>
          <w:sz w:val="22"/>
          <w:szCs w:val="22"/>
        </w:rPr>
        <w:lastRenderedPageBreak/>
        <w:t xml:space="preserve">odczytanie treści tych plików), </w:t>
      </w:r>
      <w:r w:rsidR="00511200" w:rsidRPr="00855395">
        <w:rPr>
          <w:sz w:val="22"/>
          <w:szCs w:val="22"/>
        </w:rPr>
        <w:t>stanowi o niezgodności oferty z wymaganiami Zamawiającego określonymi w dokumentach zamówienia.</w:t>
      </w:r>
    </w:p>
    <w:p w14:paraId="34183510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</w:t>
      </w:r>
      <w:r w:rsidR="00511200" w:rsidRPr="00855395">
        <w:rPr>
          <w:sz w:val="22"/>
          <w:szCs w:val="22"/>
        </w:rPr>
        <w:t xml:space="preserve"> się z Wykonaw</w:t>
      </w:r>
      <w:r w:rsidRPr="00855395">
        <w:rPr>
          <w:sz w:val="22"/>
          <w:szCs w:val="22"/>
        </w:rPr>
        <w:t>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1FB86BE6" w14:textId="77777777"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1101C2B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62154748" w14:textId="77777777" w:rsidR="00540421" w:rsidRPr="00920098" w:rsidRDefault="00540421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655C6EB2" w14:textId="477D4D7C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Oferty należy </w:t>
      </w:r>
      <w:r w:rsidRPr="003F4F84">
        <w:rPr>
          <w:rFonts w:eastAsia="SimSun"/>
          <w:sz w:val="22"/>
          <w:szCs w:val="22"/>
        </w:rPr>
        <w:t xml:space="preserve">składać </w:t>
      </w:r>
      <w:r w:rsidRPr="001502CE">
        <w:rPr>
          <w:rFonts w:eastAsia="SimSun"/>
          <w:b/>
          <w:sz w:val="22"/>
          <w:szCs w:val="22"/>
        </w:rPr>
        <w:t xml:space="preserve">do dnia </w:t>
      </w:r>
      <w:r w:rsidR="000E357F">
        <w:rPr>
          <w:rFonts w:eastAsia="SimSun"/>
          <w:b/>
          <w:sz w:val="22"/>
          <w:szCs w:val="22"/>
          <w:u w:val="single"/>
        </w:rPr>
        <w:t>04</w:t>
      </w:r>
      <w:r w:rsidR="0059761A">
        <w:rPr>
          <w:rFonts w:eastAsia="SimSun"/>
          <w:b/>
          <w:sz w:val="22"/>
          <w:szCs w:val="22"/>
          <w:u w:val="single"/>
        </w:rPr>
        <w:t>.</w:t>
      </w:r>
      <w:r w:rsidR="0074796C">
        <w:rPr>
          <w:rFonts w:eastAsia="SimSun"/>
          <w:b/>
          <w:sz w:val="22"/>
          <w:szCs w:val="22"/>
          <w:u w:val="single"/>
        </w:rPr>
        <w:t>0</w:t>
      </w:r>
      <w:r w:rsidR="000E357F">
        <w:rPr>
          <w:rFonts w:eastAsia="SimSun"/>
          <w:b/>
          <w:sz w:val="22"/>
          <w:szCs w:val="22"/>
          <w:u w:val="single"/>
        </w:rPr>
        <w:t>6</w:t>
      </w:r>
      <w:r w:rsidR="00EA69F8" w:rsidRPr="001502CE">
        <w:rPr>
          <w:rFonts w:eastAsia="SimSun"/>
          <w:b/>
          <w:sz w:val="22"/>
          <w:szCs w:val="22"/>
          <w:u w:val="single"/>
        </w:rPr>
        <w:t>.</w:t>
      </w:r>
      <w:r w:rsidR="007A5071" w:rsidRPr="001502CE">
        <w:rPr>
          <w:rFonts w:eastAsia="SimSun"/>
          <w:b/>
          <w:sz w:val="22"/>
          <w:szCs w:val="22"/>
          <w:u w:val="single"/>
        </w:rPr>
        <w:t>202</w:t>
      </w:r>
      <w:r w:rsidR="0074796C">
        <w:rPr>
          <w:rFonts w:eastAsia="SimSun"/>
          <w:b/>
          <w:sz w:val="22"/>
          <w:szCs w:val="22"/>
          <w:u w:val="single"/>
        </w:rPr>
        <w:t>4</w:t>
      </w:r>
      <w:r w:rsidR="007A5071" w:rsidRPr="00141ADD">
        <w:rPr>
          <w:rFonts w:eastAsia="SimSun"/>
          <w:b/>
          <w:sz w:val="22"/>
          <w:szCs w:val="22"/>
          <w:u w:val="single"/>
        </w:rPr>
        <w:t xml:space="preserve"> </w:t>
      </w:r>
      <w:r w:rsidRPr="00141ADD">
        <w:rPr>
          <w:b/>
          <w:sz w:val="22"/>
          <w:szCs w:val="22"/>
          <w:u w:val="single"/>
        </w:rPr>
        <w:t>r.</w:t>
      </w:r>
      <w:r w:rsidRPr="00141ADD">
        <w:rPr>
          <w:b/>
          <w:sz w:val="22"/>
          <w:szCs w:val="22"/>
        </w:rPr>
        <w:t xml:space="preserve">, do godz. </w:t>
      </w:r>
      <w:r w:rsidR="00ED6F6D">
        <w:rPr>
          <w:b/>
          <w:sz w:val="22"/>
          <w:szCs w:val="22"/>
        </w:rPr>
        <w:t>09</w:t>
      </w:r>
      <w:r w:rsidRPr="00141ADD">
        <w:rPr>
          <w:b/>
          <w:sz w:val="22"/>
          <w:szCs w:val="22"/>
        </w:rPr>
        <w:t>:00</w:t>
      </w:r>
      <w:r w:rsidRPr="00141ADD">
        <w:rPr>
          <w:sz w:val="22"/>
          <w:szCs w:val="22"/>
        </w:rPr>
        <w:t>,</w:t>
      </w:r>
      <w:r w:rsidRPr="00141ADD">
        <w:rPr>
          <w:b/>
          <w:sz w:val="22"/>
          <w:szCs w:val="22"/>
        </w:rPr>
        <w:t xml:space="preserve"> </w:t>
      </w:r>
      <w:r w:rsidRPr="00141ADD">
        <w:rPr>
          <w:rFonts w:eastAsia="Calibri"/>
          <w:sz w:val="22"/>
          <w:szCs w:val="22"/>
        </w:rPr>
        <w:t xml:space="preserve">z uwzględnieniem zapisów </w:t>
      </w:r>
      <w:r w:rsidRPr="00141ADD">
        <w:rPr>
          <w:rFonts w:eastAsia="Calibri"/>
          <w:b/>
          <w:sz w:val="22"/>
          <w:szCs w:val="22"/>
        </w:rPr>
        <w:t xml:space="preserve">pkt. 16 </w:t>
      </w:r>
      <w:r w:rsidR="006E7EE1" w:rsidRPr="00141ADD">
        <w:rPr>
          <w:rFonts w:eastAsia="Calibri"/>
          <w:b/>
          <w:sz w:val="22"/>
          <w:szCs w:val="22"/>
        </w:rPr>
        <w:t>SWZ</w:t>
      </w:r>
      <w:r w:rsidRPr="00141ADD">
        <w:rPr>
          <w:rFonts w:eastAsia="Calibri"/>
          <w:sz w:val="22"/>
          <w:szCs w:val="22"/>
        </w:rPr>
        <w:t>.</w:t>
      </w:r>
    </w:p>
    <w:p w14:paraId="260F8A4B" w14:textId="77777777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3F4F84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F4F84">
        <w:rPr>
          <w:rFonts w:eastAsia="SimSun"/>
          <w:i/>
          <w:sz w:val="22"/>
          <w:szCs w:val="22"/>
        </w:rPr>
        <w:t>platformy zakupowej</w:t>
      </w:r>
      <w:r w:rsidRPr="003F4F84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3F4F84">
        <w:rPr>
          <w:rFonts w:eastAsia="SimSun"/>
          <w:b/>
          <w:sz w:val="22"/>
          <w:szCs w:val="22"/>
        </w:rPr>
        <w:t>kroku 2</w:t>
      </w:r>
      <w:r w:rsidRPr="003F4F84">
        <w:rPr>
          <w:rFonts w:eastAsia="SimSun"/>
          <w:sz w:val="22"/>
          <w:szCs w:val="22"/>
        </w:rPr>
        <w:t xml:space="preserve"> składania oferty poprzez kliknięcie przycisku </w:t>
      </w:r>
      <w:r w:rsidRPr="003F4F84">
        <w:rPr>
          <w:rFonts w:eastAsia="SimSun"/>
          <w:b/>
          <w:sz w:val="22"/>
          <w:szCs w:val="22"/>
        </w:rPr>
        <w:t>Złóż ofertę</w:t>
      </w:r>
      <w:r w:rsidRPr="003F4F84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3D391ABD" w14:textId="77777777" w:rsidR="00540421" w:rsidRPr="003F4F84" w:rsidRDefault="00540421" w:rsidP="00A07174">
      <w:pPr>
        <w:ind w:left="1418"/>
        <w:jc w:val="both"/>
        <w:rPr>
          <w:sz w:val="22"/>
          <w:szCs w:val="22"/>
        </w:rPr>
      </w:pPr>
    </w:p>
    <w:p w14:paraId="52C3A70A" w14:textId="77777777" w:rsidR="00540421" w:rsidRPr="003F4F84" w:rsidRDefault="007B561D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Odszyfrowanie i o</w:t>
      </w:r>
      <w:r w:rsidR="00540421" w:rsidRPr="003F4F84">
        <w:rPr>
          <w:b/>
          <w:sz w:val="22"/>
          <w:szCs w:val="22"/>
        </w:rPr>
        <w:t>twarcie ofert</w:t>
      </w:r>
    </w:p>
    <w:p w14:paraId="36EC176E" w14:textId="48ED7784" w:rsidR="00511200" w:rsidRPr="003F4F84" w:rsidRDefault="00D341AF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Odszyfrowanie i o</w:t>
      </w:r>
      <w:r w:rsidR="00540421" w:rsidRPr="003F4F84">
        <w:rPr>
          <w:sz w:val="22"/>
          <w:szCs w:val="22"/>
        </w:rPr>
        <w:t xml:space="preserve">twarcie ofert </w:t>
      </w:r>
      <w:r w:rsidR="00540421" w:rsidRPr="001502CE">
        <w:rPr>
          <w:sz w:val="22"/>
          <w:szCs w:val="22"/>
        </w:rPr>
        <w:t xml:space="preserve">nastąpi </w:t>
      </w:r>
      <w:r w:rsidR="00540421" w:rsidRPr="001502CE">
        <w:rPr>
          <w:rFonts w:eastAsia="SimSun"/>
          <w:b/>
          <w:sz w:val="22"/>
          <w:szCs w:val="22"/>
        </w:rPr>
        <w:t xml:space="preserve">dnia </w:t>
      </w:r>
      <w:r w:rsidR="000E357F">
        <w:rPr>
          <w:rFonts w:eastAsia="SimSun"/>
          <w:b/>
          <w:sz w:val="22"/>
          <w:szCs w:val="22"/>
          <w:u w:val="single"/>
        </w:rPr>
        <w:t>04</w:t>
      </w:r>
      <w:r w:rsidR="00C54CCE">
        <w:rPr>
          <w:rFonts w:eastAsia="SimSun"/>
          <w:b/>
          <w:sz w:val="22"/>
          <w:szCs w:val="22"/>
          <w:u w:val="single"/>
        </w:rPr>
        <w:t>.0</w:t>
      </w:r>
      <w:r w:rsidR="000E357F">
        <w:rPr>
          <w:rFonts w:eastAsia="SimSun"/>
          <w:b/>
          <w:sz w:val="22"/>
          <w:szCs w:val="22"/>
          <w:u w:val="single"/>
        </w:rPr>
        <w:t>6</w:t>
      </w:r>
      <w:r w:rsidR="00EA69F8" w:rsidRPr="001502CE">
        <w:rPr>
          <w:rFonts w:eastAsia="SimSun"/>
          <w:b/>
          <w:sz w:val="22"/>
          <w:szCs w:val="22"/>
          <w:u w:val="single"/>
        </w:rPr>
        <w:t>.</w:t>
      </w:r>
      <w:r w:rsidR="007A5071" w:rsidRPr="001502CE">
        <w:rPr>
          <w:rFonts w:eastAsia="SimSun"/>
          <w:b/>
          <w:sz w:val="22"/>
          <w:szCs w:val="22"/>
          <w:u w:val="single"/>
        </w:rPr>
        <w:t>202</w:t>
      </w:r>
      <w:r w:rsidR="0074796C">
        <w:rPr>
          <w:rFonts w:eastAsia="SimSun"/>
          <w:b/>
          <w:sz w:val="22"/>
          <w:szCs w:val="22"/>
          <w:u w:val="single"/>
        </w:rPr>
        <w:t>4</w:t>
      </w:r>
      <w:r w:rsidR="007A5071" w:rsidRPr="00141ADD">
        <w:rPr>
          <w:rFonts w:eastAsia="SimSun"/>
          <w:b/>
          <w:sz w:val="22"/>
          <w:szCs w:val="22"/>
          <w:u w:val="single"/>
        </w:rPr>
        <w:t xml:space="preserve"> </w:t>
      </w:r>
      <w:r w:rsidR="00540421" w:rsidRPr="00141ADD">
        <w:rPr>
          <w:b/>
          <w:sz w:val="22"/>
          <w:szCs w:val="22"/>
          <w:u w:val="single"/>
        </w:rPr>
        <w:t>r.</w:t>
      </w:r>
      <w:r w:rsidR="00540421" w:rsidRPr="00141ADD">
        <w:rPr>
          <w:b/>
          <w:sz w:val="22"/>
          <w:szCs w:val="22"/>
        </w:rPr>
        <w:t>, godz</w:t>
      </w:r>
      <w:r w:rsidR="00540421" w:rsidRPr="003F4F84">
        <w:rPr>
          <w:b/>
          <w:sz w:val="22"/>
          <w:szCs w:val="22"/>
        </w:rPr>
        <w:t xml:space="preserve">. </w:t>
      </w:r>
      <w:r w:rsidR="00ED6F6D">
        <w:rPr>
          <w:b/>
          <w:sz w:val="22"/>
          <w:szCs w:val="22"/>
        </w:rPr>
        <w:t>09</w:t>
      </w:r>
      <w:r w:rsidR="00540421" w:rsidRPr="003F4F84">
        <w:rPr>
          <w:b/>
          <w:sz w:val="22"/>
          <w:szCs w:val="22"/>
        </w:rPr>
        <w:t>:30</w:t>
      </w:r>
      <w:r w:rsidR="00511200" w:rsidRPr="003F4F84">
        <w:rPr>
          <w:sz w:val="22"/>
          <w:szCs w:val="22"/>
        </w:rPr>
        <w:t>.</w:t>
      </w:r>
    </w:p>
    <w:p w14:paraId="1A4BA6E9" w14:textId="77777777" w:rsidR="00511200" w:rsidRPr="00A851D0" w:rsidRDefault="00680987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14:paraId="634F0B37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 xml:space="preserve">Zamawiający, najpóźniej przed otwarciem ofert, udostępni na stronie internetowej prowadzonego </w:t>
      </w:r>
      <w:r w:rsidR="00DA34AB" w:rsidRPr="00A851D0">
        <w:rPr>
          <w:rFonts w:eastAsia="SimSun"/>
          <w:sz w:val="22"/>
          <w:szCs w:val="22"/>
        </w:rPr>
        <w:t>postępowania</w:t>
      </w:r>
      <w:r w:rsidRPr="00A851D0">
        <w:rPr>
          <w:rFonts w:eastAsia="SimSun"/>
          <w:sz w:val="22"/>
          <w:szCs w:val="22"/>
        </w:rPr>
        <w:t xml:space="preserve"> </w:t>
      </w:r>
      <w:r w:rsidR="00DA34AB" w:rsidRPr="00A851D0">
        <w:rPr>
          <w:rFonts w:eastAsia="SimSun"/>
          <w:sz w:val="22"/>
          <w:szCs w:val="22"/>
        </w:rPr>
        <w:t>informacje</w:t>
      </w:r>
      <w:r w:rsidRPr="00A851D0">
        <w:rPr>
          <w:rFonts w:eastAsia="SimSun"/>
          <w:sz w:val="22"/>
          <w:szCs w:val="22"/>
        </w:rPr>
        <w:t xml:space="preserve"> o kwocie, </w:t>
      </w:r>
      <w:r w:rsidR="00DA34AB" w:rsidRPr="00A851D0">
        <w:rPr>
          <w:rFonts w:eastAsia="SimSun"/>
          <w:sz w:val="22"/>
          <w:szCs w:val="22"/>
        </w:rPr>
        <w:t>jaką</w:t>
      </w:r>
      <w:r w:rsidRPr="00A851D0">
        <w:rPr>
          <w:rFonts w:eastAsia="SimSun"/>
          <w:sz w:val="22"/>
          <w:szCs w:val="22"/>
        </w:rPr>
        <w:t xml:space="preserve"> zamierza</w:t>
      </w:r>
      <w:r w:rsidRPr="00920098">
        <w:rPr>
          <w:rFonts w:eastAsia="SimSun"/>
          <w:sz w:val="22"/>
          <w:szCs w:val="22"/>
        </w:rPr>
        <w:t xml:space="preserve"> </w:t>
      </w:r>
      <w:r w:rsidR="00DA34AB" w:rsidRPr="00920098">
        <w:rPr>
          <w:rFonts w:eastAsia="SimSun"/>
          <w:sz w:val="22"/>
          <w:szCs w:val="22"/>
        </w:rPr>
        <w:t>przeznaczyć</w:t>
      </w:r>
      <w:r w:rsidRPr="00920098">
        <w:rPr>
          <w:rFonts w:eastAsia="SimSun"/>
          <w:sz w:val="22"/>
          <w:szCs w:val="22"/>
        </w:rPr>
        <w:t xml:space="preserve"> na sfinansowanie zamówienia.</w:t>
      </w:r>
    </w:p>
    <w:p w14:paraId="6A6E1D43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Zamawiający, niezwłocznie po otwarciu ofert, udostępni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 xml:space="preserve"> informacje o:</w:t>
      </w:r>
    </w:p>
    <w:p w14:paraId="1D657CD7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5973145A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2EE0AF24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7CABC7E0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>.</w:t>
      </w:r>
    </w:p>
    <w:p w14:paraId="651FC75F" w14:textId="77777777" w:rsidR="007E1717" w:rsidRPr="00920098" w:rsidRDefault="007E1717" w:rsidP="00A07174">
      <w:pPr>
        <w:jc w:val="both"/>
        <w:rPr>
          <w:sz w:val="22"/>
          <w:szCs w:val="22"/>
        </w:rPr>
      </w:pPr>
    </w:p>
    <w:p w14:paraId="0F30700A" w14:textId="77777777" w:rsidR="00F10C36" w:rsidRPr="00920098" w:rsidRDefault="00F10C36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  <w:r w:rsidR="002505DB" w:rsidRPr="00920098">
        <w:rPr>
          <w:b/>
          <w:sz w:val="22"/>
          <w:szCs w:val="22"/>
        </w:rPr>
        <w:t xml:space="preserve"> </w:t>
      </w:r>
      <w:r w:rsidR="003B4E21" w:rsidRPr="00920098">
        <w:rPr>
          <w:b/>
          <w:bCs/>
          <w:color w:val="FF0000"/>
          <w:sz w:val="22"/>
          <w:szCs w:val="22"/>
        </w:rPr>
        <w:t>(odpowiednio do części)</w:t>
      </w:r>
    </w:p>
    <w:p w14:paraId="5046F205" w14:textId="77777777" w:rsidR="002B47FA" w:rsidRPr="00920098" w:rsidRDefault="00CF0F79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4CBF811B" w14:textId="26557F9A" w:rsidR="002B47FA" w:rsidRPr="00920098" w:rsidRDefault="008A737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8A7372">
        <w:rPr>
          <w:sz w:val="22"/>
          <w:szCs w:val="22"/>
        </w:rPr>
        <w:t xml:space="preserve">Cenę oferty stanowi suma wartości wszystkich jej elementów, zawierająca wszystkie koszty niezbędne  do wykonania zamówienia. Cenę oferty należy obliczyć jako </w:t>
      </w:r>
      <w:r w:rsidRPr="008A7372">
        <w:rPr>
          <w:b/>
          <w:bCs/>
          <w:sz w:val="22"/>
          <w:szCs w:val="22"/>
        </w:rPr>
        <w:t>ryczałtowe wynagrodzenie złotych brutto</w:t>
      </w:r>
      <w:r w:rsidRPr="008A7372">
        <w:rPr>
          <w:sz w:val="22"/>
          <w:szCs w:val="22"/>
        </w:rPr>
        <w:t xml:space="preserve"> Wykonawcy (brutto, tj.: z podatkiem VAT i innymi należnościami publicznoprawnymi zgodnie  z obowiązującymi przepisami) uwzględniając zakres zamówienia określony w dokumentacji zamówienia  a także wszystkie przewidywane koszty kompletnego wykonania przedmiotu zamówienia (koszty: opracowania dokumentacji, wykonania robót budowlanych, wynikające z zakupu i dostaw wyposażenia (montaż/instalacja)) wymagania SWZ oraz wszelkie koszty, jakie poniesie Wykonawca z tytułu należytej oraz zgodnej z obowiązującymi przepisami realizacji przedmiotu zamówienia</w:t>
      </w:r>
      <w:r w:rsidR="006A6881" w:rsidRPr="00920098">
        <w:rPr>
          <w:bCs/>
          <w:sz w:val="22"/>
          <w:szCs w:val="22"/>
        </w:rPr>
        <w:t>.</w:t>
      </w:r>
    </w:p>
    <w:p w14:paraId="69C8DA19" w14:textId="77777777" w:rsidR="00BC0593" w:rsidRPr="00920098" w:rsidRDefault="00BC0593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5963E37F" w14:textId="77777777" w:rsidR="006E7EE1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Cenę brutto należy obliczyć poprzez dodanie do ceny netto</w:t>
      </w:r>
      <w:r w:rsidR="00097D01" w:rsidRPr="00920098">
        <w:rPr>
          <w:bCs/>
          <w:sz w:val="22"/>
          <w:szCs w:val="22"/>
        </w:rPr>
        <w:t xml:space="preserve"> stawki</w:t>
      </w:r>
      <w:r w:rsidRPr="00920098">
        <w:rPr>
          <w:bCs/>
          <w:sz w:val="22"/>
          <w:szCs w:val="22"/>
        </w:rPr>
        <w:t xml:space="preserve"> podatku </w:t>
      </w:r>
      <w:r w:rsidR="006E7EE1" w:rsidRPr="00920098">
        <w:rPr>
          <w:bCs/>
          <w:sz w:val="22"/>
          <w:szCs w:val="22"/>
        </w:rPr>
        <w:t>o</w:t>
      </w:r>
      <w:r w:rsidR="00097D01" w:rsidRPr="00920098">
        <w:rPr>
          <w:bCs/>
          <w:sz w:val="22"/>
          <w:szCs w:val="22"/>
        </w:rPr>
        <w:t>d towarów i usług (VAT) właściwej</w:t>
      </w:r>
      <w:r w:rsidR="006E7EE1" w:rsidRPr="00920098">
        <w:rPr>
          <w:bCs/>
          <w:sz w:val="22"/>
          <w:szCs w:val="22"/>
        </w:rPr>
        <w:t xml:space="preserve"> dla prz</w:t>
      </w:r>
      <w:r w:rsidR="00097D01" w:rsidRPr="00920098">
        <w:rPr>
          <w:bCs/>
          <w:sz w:val="22"/>
          <w:szCs w:val="22"/>
        </w:rPr>
        <w:t>edmiotu zamówienia, obowiązującej</w:t>
      </w:r>
      <w:r w:rsidR="006E7EE1" w:rsidRPr="00920098">
        <w:rPr>
          <w:bCs/>
          <w:sz w:val="22"/>
          <w:szCs w:val="22"/>
        </w:rPr>
        <w:t xml:space="preserve"> według stanu prawnego na dzień składania ofert. </w:t>
      </w:r>
    </w:p>
    <w:p w14:paraId="681B66FC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14:paraId="7E4AC84E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15F354B8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3305DE67" w14:textId="77777777" w:rsidR="00D356CA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wewnątrzwspólnotowego nie są zobowiązane do uiszczenia podatku VAT w kraju odbiorcy (w kraju Zamawiającego),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a sporządzane przez nich oferty muszą zawierać zerową stawkę VAT. Zamawiający dla potrzeb oceny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i porównania ofert w przypadku oferty Wykonawcy mającego siedzibę poza granicami Polski doliczy </w:t>
      </w:r>
      <w:r w:rsidRPr="00920098">
        <w:rPr>
          <w:sz w:val="22"/>
          <w:szCs w:val="22"/>
        </w:rPr>
        <w:lastRenderedPageBreak/>
        <w:t xml:space="preserve">do przedstawionych cen podatek od towarów i usług VAT, który ma obowiązek zapłacić zgodnie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>z obowiązującymi przepisami.</w:t>
      </w:r>
    </w:p>
    <w:p w14:paraId="0331DACE" w14:textId="77777777" w:rsidR="00D356CA" w:rsidRPr="00920098" w:rsidRDefault="00D356CA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2AA3CBF5" w14:textId="77777777" w:rsidR="00C54AF0" w:rsidRPr="00920098" w:rsidRDefault="00C54AF0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68D4358B" w14:textId="77777777" w:rsidR="006921C1" w:rsidRPr="00920098" w:rsidRDefault="006921C1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3017078A" w14:textId="77777777" w:rsidR="00967E6D" w:rsidRPr="00920098" w:rsidRDefault="00967E6D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  <w:r w:rsidR="002505DB" w:rsidRPr="00920098">
        <w:rPr>
          <w:b/>
          <w:bCs/>
          <w:sz w:val="22"/>
          <w:szCs w:val="22"/>
        </w:rPr>
        <w:t xml:space="preserve"> </w:t>
      </w:r>
      <w:r w:rsidR="003B4E21" w:rsidRPr="00920098">
        <w:rPr>
          <w:b/>
          <w:bCs/>
          <w:color w:val="FF0000"/>
          <w:sz w:val="22"/>
          <w:szCs w:val="22"/>
        </w:rPr>
        <w:t>(odpowiednio do części)</w:t>
      </w:r>
    </w:p>
    <w:p w14:paraId="7E88FE23" w14:textId="77777777" w:rsidR="001A3DEA" w:rsidRPr="00AC7080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AC7080">
        <w:rPr>
          <w:sz w:val="22"/>
          <w:szCs w:val="22"/>
        </w:rPr>
        <w:t xml:space="preserve">Zamawiający wybiera </w:t>
      </w:r>
      <w:r w:rsidR="001F4631" w:rsidRPr="00AC7080">
        <w:rPr>
          <w:sz w:val="22"/>
          <w:szCs w:val="22"/>
        </w:rPr>
        <w:t>najkorzystniejszą</w:t>
      </w:r>
      <w:r w:rsidR="00301DF1" w:rsidRPr="00AC7080">
        <w:rPr>
          <w:sz w:val="22"/>
          <w:szCs w:val="22"/>
        </w:rPr>
        <w:t xml:space="preserve"> ofertę na podstawie kryteriów oceny ofert</w:t>
      </w:r>
      <w:r w:rsidR="003F6553" w:rsidRPr="00AC7080">
        <w:rPr>
          <w:sz w:val="22"/>
          <w:szCs w:val="22"/>
        </w:rPr>
        <w:t>.</w:t>
      </w:r>
    </w:p>
    <w:p w14:paraId="688A9014" w14:textId="77777777" w:rsidR="006970BE" w:rsidRPr="00920098" w:rsidRDefault="006970BE" w:rsidP="004475BE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26C649C6" w14:textId="77777777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„Cena”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[ 60 ] punktów</w:t>
      </w:r>
      <w:r w:rsidRPr="00920098">
        <w:rPr>
          <w:sz w:val="22"/>
          <w:szCs w:val="22"/>
        </w:rPr>
        <w:t>.</w:t>
      </w:r>
    </w:p>
    <w:p w14:paraId="20090A19" w14:textId="77777777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„Termin </w:t>
      </w:r>
      <w:r w:rsidR="00C939A6"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zamówienia” – waga </w:t>
      </w:r>
      <w:r w:rsidR="001A7EB1" w:rsidRPr="00920098">
        <w:rPr>
          <w:b/>
          <w:i/>
          <w:sz w:val="22"/>
          <w:szCs w:val="22"/>
        </w:rPr>
        <w:t>czterdzieści</w:t>
      </w:r>
      <w:r w:rsidRPr="00920098">
        <w:rPr>
          <w:b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[ </w:t>
      </w:r>
      <w:r w:rsidR="001A7EB1" w:rsidRPr="00920098">
        <w:rPr>
          <w:b/>
          <w:sz w:val="22"/>
          <w:szCs w:val="22"/>
        </w:rPr>
        <w:t>4</w:t>
      </w:r>
      <w:r w:rsidRPr="00920098">
        <w:rPr>
          <w:b/>
          <w:sz w:val="22"/>
          <w:szCs w:val="22"/>
        </w:rPr>
        <w:t>0 ] punktów</w:t>
      </w:r>
      <w:r w:rsidRPr="00920098">
        <w:rPr>
          <w:sz w:val="22"/>
          <w:szCs w:val="22"/>
        </w:rPr>
        <w:t>.</w:t>
      </w:r>
    </w:p>
    <w:p w14:paraId="15D51A68" w14:textId="77777777" w:rsidR="003B072F" w:rsidRPr="00384F39" w:rsidRDefault="003B072F" w:rsidP="00A07174">
      <w:pPr>
        <w:jc w:val="both"/>
        <w:rPr>
          <w:b/>
          <w:sz w:val="18"/>
          <w:szCs w:val="18"/>
        </w:rPr>
      </w:pPr>
    </w:p>
    <w:p w14:paraId="2B62B989" w14:textId="77777777" w:rsidR="006970BE" w:rsidRPr="00920098" w:rsidRDefault="006970BE" w:rsidP="004475BE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057487A0" w14:textId="77777777" w:rsidR="006970BE" w:rsidRPr="00384F39" w:rsidRDefault="006970BE" w:rsidP="00A07174">
      <w:pPr>
        <w:tabs>
          <w:tab w:val="left" w:pos="0"/>
        </w:tabs>
        <w:ind w:left="709"/>
        <w:jc w:val="both"/>
        <w:rPr>
          <w:b/>
          <w:sz w:val="18"/>
          <w:szCs w:val="18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556A5E96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6283CA35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74F13F39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36417" w14:textId="40800068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10F3C643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7309AE23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920098">
              <w:rPr>
                <w:b/>
                <w:i/>
                <w:color w:val="C00000"/>
                <w:sz w:val="22"/>
                <w:szCs w:val="22"/>
              </w:rPr>
              <w:t>sześćdziesiąt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[ 60,00  ]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74D361F6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6CBB93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731C74D6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BB29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1839EBDF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011A9BB0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6C620EF4" w14:textId="77777777" w:rsidR="006970BE" w:rsidRPr="00384F39" w:rsidRDefault="006970BE" w:rsidP="00A07174">
      <w:pPr>
        <w:ind w:left="709"/>
        <w:jc w:val="both"/>
        <w:rPr>
          <w:bCs/>
          <w:sz w:val="18"/>
          <w:szCs w:val="18"/>
        </w:rPr>
      </w:pPr>
    </w:p>
    <w:p w14:paraId="08E4A44D" w14:textId="77777777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C939A6">
        <w:rPr>
          <w:b/>
          <w:bCs/>
          <w:i/>
          <w:sz w:val="22"/>
          <w:szCs w:val="22"/>
        </w:rPr>
        <w:t xml:space="preserve">Ryczałtowe wynagrodzenie za całość przedmiotu zamówienia </w:t>
      </w:r>
      <w:r w:rsidR="002106BA" w:rsidRPr="00920098">
        <w:rPr>
          <w:b/>
          <w:bCs/>
          <w:i/>
          <w:sz w:val="22"/>
          <w:szCs w:val="22"/>
        </w:rPr>
        <w:t>złotych brutto</w:t>
      </w:r>
      <w:r w:rsidR="00B01941" w:rsidRPr="00920098">
        <w:rPr>
          <w:i/>
          <w:sz w:val="22"/>
          <w:szCs w:val="22"/>
        </w:rPr>
        <w:t>.</w:t>
      </w:r>
    </w:p>
    <w:p w14:paraId="467FC29D" w14:textId="77777777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2E59D40F" w14:textId="77777777" w:rsidR="00634883" w:rsidRPr="00384F39" w:rsidRDefault="00634883" w:rsidP="00F06F3D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472900D1" w14:textId="77777777" w:rsidR="00634883" w:rsidRPr="00920098" w:rsidRDefault="00634883" w:rsidP="004475BE">
      <w:pPr>
        <w:numPr>
          <w:ilvl w:val="0"/>
          <w:numId w:val="8"/>
        </w:numPr>
        <w:shd w:val="clear" w:color="auto" w:fill="E7E6E6"/>
        <w:tabs>
          <w:tab w:val="left" w:pos="0"/>
        </w:tabs>
        <w:ind w:hanging="720"/>
        <w:jc w:val="both"/>
        <w:rPr>
          <w:b/>
          <w:spacing w:val="-4"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AB7B59" w:rsidRPr="00920098">
        <w:rPr>
          <w:b/>
          <w:spacing w:val="-4"/>
          <w:sz w:val="22"/>
          <w:szCs w:val="22"/>
        </w:rPr>
        <w:t>,,</w:t>
      </w:r>
      <w:r w:rsidR="00AB7B59" w:rsidRPr="00920098">
        <w:rPr>
          <w:b/>
          <w:sz w:val="22"/>
          <w:szCs w:val="22"/>
        </w:rPr>
        <w:t>Termin</w:t>
      </w:r>
      <w:r w:rsidR="00D90947" w:rsidRPr="00920098">
        <w:rPr>
          <w:b/>
          <w:sz w:val="22"/>
          <w:szCs w:val="22"/>
        </w:rPr>
        <w:t xml:space="preserve"> </w:t>
      </w:r>
      <w:r w:rsidR="00C939A6"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zamówienia”</w:t>
      </w:r>
      <w:r w:rsidRPr="00920098">
        <w:rPr>
          <w:spacing w:val="-4"/>
          <w:sz w:val="22"/>
          <w:szCs w:val="22"/>
        </w:rPr>
        <w:t xml:space="preserve">: </w:t>
      </w:r>
    </w:p>
    <w:p w14:paraId="0B1122B4" w14:textId="77777777" w:rsidR="00634883" w:rsidRPr="00384F39" w:rsidRDefault="00634883" w:rsidP="00634883">
      <w:pPr>
        <w:tabs>
          <w:tab w:val="left" w:pos="0"/>
        </w:tabs>
        <w:jc w:val="both"/>
        <w:rPr>
          <w:b/>
          <w:spacing w:val="-4"/>
          <w:sz w:val="18"/>
          <w:szCs w:val="18"/>
        </w:rPr>
      </w:pPr>
    </w:p>
    <w:tbl>
      <w:tblPr>
        <w:tblW w:w="9713" w:type="dxa"/>
        <w:tblInd w:w="601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460"/>
        <w:gridCol w:w="5087"/>
        <w:gridCol w:w="567"/>
        <w:gridCol w:w="2551"/>
      </w:tblGrid>
      <w:tr w:rsidR="00634883" w:rsidRPr="00920098" w14:paraId="7414BBB2" w14:textId="77777777" w:rsidTr="00CE3C12">
        <w:trPr>
          <w:trHeight w:val="652"/>
        </w:trPr>
        <w:tc>
          <w:tcPr>
            <w:tcW w:w="1048" w:type="dxa"/>
            <w:vMerge w:val="restart"/>
            <w:shd w:val="clear" w:color="auto" w:fill="FFFFFF"/>
            <w:vAlign w:val="center"/>
          </w:tcPr>
          <w:p w14:paraId="2B6CFF86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60" w:type="dxa"/>
            <w:vMerge w:val="restart"/>
            <w:shd w:val="clear" w:color="auto" w:fill="FFFFFF"/>
            <w:vAlign w:val="center"/>
          </w:tcPr>
          <w:p w14:paraId="0F9390FF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50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E4DE5" w14:textId="099C69C8" w:rsidR="00634883" w:rsidRPr="00920098" w:rsidRDefault="00975786" w:rsidP="00AB7B59">
            <w:pPr>
              <w:jc w:val="center"/>
              <w:rPr>
                <w:b/>
                <w:bCs/>
                <w:sz w:val="22"/>
                <w:szCs w:val="22"/>
              </w:rPr>
            </w:pPr>
            <w:r w:rsidRPr="00C939A6">
              <w:rPr>
                <w:b/>
                <w:bCs/>
                <w:iCs/>
                <w:sz w:val="22"/>
                <w:szCs w:val="22"/>
              </w:rPr>
              <w:t>Najkrótszy oferowany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920098">
              <w:rPr>
                <w:b/>
                <w:i/>
                <w:sz w:val="22"/>
                <w:szCs w:val="22"/>
              </w:rPr>
              <w:t xml:space="preserve">Termin </w:t>
            </w:r>
            <w:r w:rsidR="00C939A6">
              <w:rPr>
                <w:b/>
                <w:i/>
                <w:sz w:val="22"/>
                <w:szCs w:val="22"/>
              </w:rPr>
              <w:t>realizacji</w:t>
            </w:r>
            <w:r w:rsidRPr="00920098">
              <w:rPr>
                <w:b/>
                <w:i/>
                <w:sz w:val="22"/>
                <w:szCs w:val="22"/>
              </w:rPr>
              <w:t xml:space="preserve"> przedmiotu zamówienia </w:t>
            </w:r>
            <w:r w:rsidRPr="00920098">
              <w:rPr>
                <w:b/>
                <w:bCs/>
                <w:sz w:val="22"/>
                <w:szCs w:val="22"/>
              </w:rPr>
              <w:t xml:space="preserve">spośród złożonych ofert niepodlegających odrzuceniu 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14:paraId="2A6F1A11" w14:textId="77777777"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14:paraId="0347C9C8" w14:textId="77777777" w:rsidR="00634883" w:rsidRPr="00920098" w:rsidRDefault="001A7EB1" w:rsidP="00671681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bCs/>
                <w:i/>
                <w:color w:val="C00000"/>
                <w:sz w:val="22"/>
                <w:szCs w:val="22"/>
              </w:rPr>
              <w:t>czterdzieści</w:t>
            </w:r>
            <w:r w:rsidR="00AB7B59" w:rsidRPr="00920098">
              <w:rPr>
                <w:b/>
                <w:bCs/>
                <w:i/>
                <w:color w:val="C00000"/>
                <w:sz w:val="22"/>
                <w:szCs w:val="22"/>
              </w:rPr>
              <w:t xml:space="preserve"> </w:t>
            </w:r>
            <w:r w:rsidR="00634883" w:rsidRPr="00920098">
              <w:rPr>
                <w:b/>
                <w:bCs/>
                <w:i/>
                <w:color w:val="C00000"/>
                <w:sz w:val="22"/>
                <w:szCs w:val="22"/>
              </w:rPr>
              <w:t xml:space="preserve"> </w:t>
            </w:r>
            <w:r w:rsidR="005B282F" w:rsidRPr="00920098">
              <w:rPr>
                <w:b/>
                <w:bCs/>
                <w:color w:val="C00000"/>
                <w:sz w:val="22"/>
                <w:szCs w:val="22"/>
              </w:rPr>
              <w:t xml:space="preserve">[ </w:t>
            </w:r>
            <w:r w:rsidRPr="00920098">
              <w:rPr>
                <w:b/>
                <w:bCs/>
                <w:color w:val="C00000"/>
                <w:sz w:val="22"/>
                <w:szCs w:val="22"/>
              </w:rPr>
              <w:t>4</w:t>
            </w:r>
            <w:r w:rsidR="00634883" w:rsidRPr="00920098">
              <w:rPr>
                <w:b/>
                <w:bCs/>
                <w:color w:val="C00000"/>
                <w:sz w:val="22"/>
                <w:szCs w:val="22"/>
              </w:rPr>
              <w:t>0,00 ]</w:t>
            </w:r>
            <w:r w:rsidR="00634883"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34883" w:rsidRPr="00920098">
              <w:rPr>
                <w:b/>
                <w:sz w:val="22"/>
                <w:szCs w:val="22"/>
              </w:rPr>
              <w:t>punktów</w:t>
            </w:r>
          </w:p>
        </w:tc>
      </w:tr>
      <w:tr w:rsidR="00634883" w:rsidRPr="00920098" w14:paraId="2DBE10A1" w14:textId="77777777" w:rsidTr="00CE3C12">
        <w:trPr>
          <w:trHeight w:val="456"/>
        </w:trPr>
        <w:tc>
          <w:tcPr>
            <w:tcW w:w="1048" w:type="dxa"/>
            <w:vMerge/>
            <w:shd w:val="clear" w:color="auto" w:fill="FFFFFF"/>
            <w:vAlign w:val="center"/>
          </w:tcPr>
          <w:p w14:paraId="5A7184CA" w14:textId="77777777" w:rsidR="00634883" w:rsidRPr="00920098" w:rsidRDefault="00634883" w:rsidP="00CE3C1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dxa"/>
            <w:vMerge/>
            <w:shd w:val="clear" w:color="auto" w:fill="FFFFFF"/>
            <w:vAlign w:val="center"/>
          </w:tcPr>
          <w:p w14:paraId="50002428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77E627" w14:textId="77777777" w:rsidR="00634883" w:rsidRPr="00920098" w:rsidRDefault="00975786" w:rsidP="00AB7B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</w:rPr>
              <w:t xml:space="preserve">Termin </w:t>
            </w:r>
            <w:r w:rsidR="00C939A6">
              <w:rPr>
                <w:b/>
                <w:i/>
                <w:sz w:val="22"/>
                <w:szCs w:val="22"/>
              </w:rPr>
              <w:t>realizacji</w:t>
            </w:r>
            <w:r w:rsidRPr="00920098">
              <w:rPr>
                <w:b/>
                <w:i/>
                <w:sz w:val="22"/>
                <w:szCs w:val="22"/>
              </w:rPr>
              <w:t xml:space="preserve"> przedmiotu zamówienia </w:t>
            </w:r>
            <w:r w:rsidRPr="00C939A6">
              <w:rPr>
                <w:b/>
                <w:bCs/>
                <w:iCs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14:paraId="02C534EC" w14:textId="77777777"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628BF189" w14:textId="77777777" w:rsidR="00634883" w:rsidRPr="00920098" w:rsidRDefault="00634883" w:rsidP="00CE3C12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6F90C4A1" w14:textId="77777777" w:rsidR="00634883" w:rsidRPr="00384F39" w:rsidRDefault="00634883" w:rsidP="00634883">
      <w:pPr>
        <w:tabs>
          <w:tab w:val="left" w:pos="0"/>
        </w:tabs>
        <w:ind w:left="709"/>
        <w:jc w:val="both"/>
        <w:rPr>
          <w:bCs/>
          <w:sz w:val="18"/>
          <w:szCs w:val="18"/>
        </w:rPr>
      </w:pPr>
    </w:p>
    <w:p w14:paraId="1FD45405" w14:textId="5C809140" w:rsidR="00634883" w:rsidRPr="00920098" w:rsidRDefault="00634883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Maksymalna liczba punktów, jaką Wykonawca może otrzymać w kryterium oceny ofert</w:t>
      </w:r>
      <w:r w:rsidR="00AB7B59" w:rsidRPr="00920098">
        <w:rPr>
          <w:bCs/>
          <w:i/>
          <w:sz w:val="22"/>
          <w:szCs w:val="22"/>
        </w:rPr>
        <w:t xml:space="preserve"> </w:t>
      </w:r>
      <w:r w:rsidR="00AB7B59" w:rsidRPr="00920098">
        <w:rPr>
          <w:b/>
          <w:sz w:val="22"/>
          <w:szCs w:val="22"/>
        </w:rPr>
        <w:t>Termin</w:t>
      </w:r>
      <w:r w:rsidR="00D90947" w:rsidRPr="00920098">
        <w:rPr>
          <w:b/>
          <w:sz w:val="22"/>
          <w:szCs w:val="22"/>
        </w:rPr>
        <w:t xml:space="preserve"> </w:t>
      </w:r>
      <w:r w:rsidR="008E1C2A">
        <w:rPr>
          <w:b/>
          <w:sz w:val="22"/>
          <w:szCs w:val="22"/>
        </w:rPr>
        <w:t>realizacji</w:t>
      </w:r>
      <w:r w:rsidRPr="00920098">
        <w:rPr>
          <w:b/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 wynosi </w:t>
      </w:r>
      <w:r w:rsidR="001A7EB1" w:rsidRPr="002F3307">
        <w:rPr>
          <w:b/>
          <w:i/>
          <w:sz w:val="22"/>
          <w:szCs w:val="22"/>
        </w:rPr>
        <w:t>czterdzieści</w:t>
      </w:r>
      <w:r w:rsidR="00AB7B59" w:rsidRPr="002F3307">
        <w:rPr>
          <w:b/>
          <w:i/>
          <w:sz w:val="22"/>
          <w:szCs w:val="22"/>
        </w:rPr>
        <w:t xml:space="preserve"> </w:t>
      </w:r>
      <w:r w:rsidRPr="002F3307">
        <w:rPr>
          <w:b/>
          <w:sz w:val="22"/>
          <w:szCs w:val="22"/>
        </w:rPr>
        <w:t xml:space="preserve">[ </w:t>
      </w:r>
      <w:r w:rsidR="001A7EB1" w:rsidRPr="002F3307">
        <w:rPr>
          <w:b/>
          <w:sz w:val="22"/>
          <w:szCs w:val="22"/>
        </w:rPr>
        <w:t>4</w:t>
      </w:r>
      <w:r w:rsidRPr="002F3307">
        <w:rPr>
          <w:b/>
          <w:sz w:val="22"/>
          <w:szCs w:val="22"/>
        </w:rPr>
        <w:t>0,00 ] punktów</w:t>
      </w:r>
      <w:r w:rsidRPr="00920098">
        <w:rPr>
          <w:bCs/>
          <w:sz w:val="22"/>
          <w:szCs w:val="22"/>
        </w:rPr>
        <w:t xml:space="preserve">. </w:t>
      </w:r>
    </w:p>
    <w:p w14:paraId="2FA7FD4A" w14:textId="77777777" w:rsidR="006376D7" w:rsidRPr="00920098" w:rsidRDefault="006376D7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Wykonawca zobowiązany jest wskazać w </w:t>
      </w:r>
      <w:r w:rsidRPr="00920098">
        <w:rPr>
          <w:bCs/>
          <w:i/>
          <w:sz w:val="22"/>
          <w:szCs w:val="22"/>
        </w:rPr>
        <w:t>Formularzu ofertowym</w:t>
      </w:r>
      <w:r w:rsidRPr="00920098">
        <w:rPr>
          <w:bCs/>
          <w:sz w:val="22"/>
          <w:szCs w:val="22"/>
        </w:rPr>
        <w:t xml:space="preserve"> „</w:t>
      </w:r>
      <w:r w:rsidRPr="00920098">
        <w:rPr>
          <w:sz w:val="22"/>
          <w:szCs w:val="22"/>
        </w:rPr>
        <w:t xml:space="preserve">Termin </w:t>
      </w:r>
      <w:r w:rsidR="008E1C2A">
        <w:rPr>
          <w:sz w:val="22"/>
          <w:szCs w:val="22"/>
        </w:rPr>
        <w:t>realizacji</w:t>
      </w:r>
      <w:r w:rsidRPr="00920098">
        <w:rPr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” w </w:t>
      </w:r>
      <w:r w:rsidRPr="00920098">
        <w:rPr>
          <w:bCs/>
          <w:sz w:val="22"/>
          <w:szCs w:val="22"/>
          <w:u w:val="double"/>
        </w:rPr>
        <w:t>liczbie</w:t>
      </w:r>
      <w:r w:rsidRPr="00920098">
        <w:rPr>
          <w:bCs/>
          <w:sz w:val="22"/>
          <w:szCs w:val="22"/>
        </w:rPr>
        <w:t xml:space="preserve"> dni </w:t>
      </w:r>
      <w:r w:rsidR="008E1C2A">
        <w:rPr>
          <w:bCs/>
          <w:sz w:val="22"/>
          <w:szCs w:val="22"/>
        </w:rPr>
        <w:t>kalendarzowych</w:t>
      </w:r>
      <w:r w:rsidRPr="00920098">
        <w:rPr>
          <w:bCs/>
          <w:sz w:val="22"/>
          <w:szCs w:val="22"/>
        </w:rPr>
        <w:t>”.</w:t>
      </w:r>
    </w:p>
    <w:p w14:paraId="5AACBF92" w14:textId="53CE0AEB" w:rsidR="00013F2E" w:rsidRDefault="006376D7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wskazać </w:t>
      </w:r>
      <w:r w:rsidRPr="00920098">
        <w:rPr>
          <w:i/>
          <w:sz w:val="22"/>
          <w:szCs w:val="22"/>
        </w:rPr>
        <w:t xml:space="preserve">Termin </w:t>
      </w:r>
      <w:r w:rsidR="008E1C2A">
        <w:rPr>
          <w:i/>
          <w:sz w:val="22"/>
          <w:szCs w:val="22"/>
        </w:rPr>
        <w:t>realizacji</w:t>
      </w:r>
      <w:r w:rsidRPr="00920098">
        <w:rPr>
          <w:i/>
          <w:sz w:val="22"/>
          <w:szCs w:val="22"/>
        </w:rPr>
        <w:t xml:space="preserve"> przedmiotu zamówienia </w:t>
      </w:r>
      <w:r w:rsidR="001A7EB1" w:rsidRPr="00920098">
        <w:rPr>
          <w:bCs/>
          <w:sz w:val="22"/>
          <w:szCs w:val="22"/>
        </w:rPr>
        <w:t xml:space="preserve">(odpowiednio do części) </w:t>
      </w:r>
      <w:r w:rsidR="001A7EB1" w:rsidRPr="00A851D0">
        <w:rPr>
          <w:bCs/>
          <w:sz w:val="22"/>
          <w:szCs w:val="22"/>
          <w:u w:val="single"/>
        </w:rPr>
        <w:t>nie krótszy</w:t>
      </w:r>
      <w:r w:rsidR="001A7EB1" w:rsidRPr="00920098">
        <w:rPr>
          <w:bCs/>
          <w:sz w:val="22"/>
          <w:szCs w:val="22"/>
        </w:rPr>
        <w:t xml:space="preserve"> niż </w:t>
      </w:r>
      <w:bookmarkStart w:id="8" w:name="_Hlk107987143"/>
      <w:r w:rsidR="006F00B4">
        <w:rPr>
          <w:b/>
          <w:i/>
          <w:sz w:val="22"/>
          <w:szCs w:val="22"/>
        </w:rPr>
        <w:t>siedemdziesiąt</w:t>
      </w:r>
      <w:r w:rsidR="008E1C2A">
        <w:rPr>
          <w:b/>
          <w:i/>
          <w:sz w:val="22"/>
          <w:szCs w:val="22"/>
        </w:rPr>
        <w:t xml:space="preserve"> </w:t>
      </w:r>
      <w:r w:rsidR="008E1C2A">
        <w:rPr>
          <w:b/>
          <w:iCs/>
          <w:sz w:val="22"/>
          <w:szCs w:val="22"/>
        </w:rPr>
        <w:t xml:space="preserve">[ </w:t>
      </w:r>
      <w:r w:rsidR="006F00B4">
        <w:rPr>
          <w:b/>
          <w:iCs/>
          <w:sz w:val="22"/>
          <w:szCs w:val="22"/>
        </w:rPr>
        <w:t>7</w:t>
      </w:r>
      <w:r w:rsidR="008E1C2A">
        <w:rPr>
          <w:b/>
          <w:iCs/>
          <w:sz w:val="22"/>
          <w:szCs w:val="22"/>
        </w:rPr>
        <w:t>0 ] dni kalend</w:t>
      </w:r>
      <w:r w:rsidR="00C54CCE">
        <w:rPr>
          <w:b/>
          <w:iCs/>
          <w:sz w:val="22"/>
          <w:szCs w:val="22"/>
        </w:rPr>
        <w:t>arzowych (dla części nr 1, nr 2</w:t>
      </w:r>
      <w:r w:rsidR="002F3307">
        <w:rPr>
          <w:b/>
          <w:iCs/>
          <w:sz w:val="22"/>
          <w:szCs w:val="22"/>
        </w:rPr>
        <w:t xml:space="preserve">, nr 3, nr 4, nr 5, </w:t>
      </w:r>
      <w:r w:rsidR="00384F39">
        <w:rPr>
          <w:b/>
          <w:iCs/>
          <w:sz w:val="22"/>
          <w:szCs w:val="22"/>
        </w:rPr>
        <w:t>nr 6, nr 7</w:t>
      </w:r>
      <w:r w:rsidR="0074796C">
        <w:rPr>
          <w:b/>
          <w:iCs/>
          <w:sz w:val="22"/>
          <w:szCs w:val="22"/>
        </w:rPr>
        <w:t xml:space="preserve"> i </w:t>
      </w:r>
      <w:r w:rsidR="002F3307">
        <w:rPr>
          <w:b/>
          <w:iCs/>
          <w:sz w:val="22"/>
          <w:szCs w:val="22"/>
        </w:rPr>
        <w:t xml:space="preserve">nr </w:t>
      </w:r>
      <w:r w:rsidR="00384F39">
        <w:rPr>
          <w:b/>
          <w:iCs/>
          <w:sz w:val="22"/>
          <w:szCs w:val="22"/>
        </w:rPr>
        <w:t>8</w:t>
      </w:r>
      <w:bookmarkEnd w:id="8"/>
      <w:r w:rsidR="00C54CCE">
        <w:rPr>
          <w:b/>
          <w:iCs/>
          <w:sz w:val="22"/>
          <w:szCs w:val="22"/>
        </w:rPr>
        <w:t>)</w:t>
      </w:r>
      <w:r w:rsidR="001A7EB1" w:rsidRPr="00920098">
        <w:rPr>
          <w:bCs/>
          <w:sz w:val="22"/>
          <w:szCs w:val="22"/>
        </w:rPr>
        <w:t xml:space="preserve">. </w:t>
      </w:r>
    </w:p>
    <w:p w14:paraId="303E2D04" w14:textId="78503243" w:rsidR="00013F2E" w:rsidRDefault="002F3307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013F2E" w:rsidRPr="002F3307">
        <w:rPr>
          <w:b/>
          <w:sz w:val="22"/>
          <w:szCs w:val="22"/>
          <w:u w:val="single"/>
        </w:rPr>
        <w:t>Nieokreślenie</w:t>
      </w:r>
      <w:r w:rsidR="00013F2E">
        <w:rPr>
          <w:bCs/>
          <w:sz w:val="22"/>
          <w:szCs w:val="22"/>
        </w:rPr>
        <w:t xml:space="preserve"> w ofercie </w:t>
      </w:r>
      <w:r w:rsidR="00013F2E" w:rsidRPr="002F3307">
        <w:rPr>
          <w:b/>
          <w:i/>
          <w:iCs/>
          <w:sz w:val="22"/>
          <w:szCs w:val="22"/>
        </w:rPr>
        <w:t>terminu realizacji przedmiotu zamówienia</w:t>
      </w:r>
      <w:r w:rsidR="00013F2E">
        <w:rPr>
          <w:bCs/>
          <w:sz w:val="22"/>
          <w:szCs w:val="22"/>
        </w:rPr>
        <w:t xml:space="preserve"> (</w:t>
      </w:r>
      <w:r w:rsidR="00013F2E" w:rsidRPr="002F3307">
        <w:rPr>
          <w:b/>
          <w:sz w:val="22"/>
          <w:szCs w:val="22"/>
        </w:rPr>
        <w:t>odpowiednio do części</w:t>
      </w:r>
      <w:r w:rsidR="00013F2E">
        <w:rPr>
          <w:bCs/>
          <w:sz w:val="22"/>
          <w:szCs w:val="22"/>
        </w:rPr>
        <w:t xml:space="preserve">) powodować będzie uznanie przez Zamawiającego, iż Wykonawca zaoferował </w:t>
      </w:r>
      <w:r w:rsidR="00013F2E" w:rsidRPr="002F3307">
        <w:rPr>
          <w:b/>
          <w:sz w:val="22"/>
          <w:szCs w:val="22"/>
        </w:rPr>
        <w:t>maksymalny</w:t>
      </w:r>
      <w:r w:rsidR="00013F2E">
        <w:rPr>
          <w:bCs/>
          <w:sz w:val="22"/>
          <w:szCs w:val="22"/>
        </w:rPr>
        <w:t xml:space="preserve"> </w:t>
      </w:r>
      <w:r w:rsidR="00013F2E" w:rsidRPr="00920098">
        <w:rPr>
          <w:i/>
          <w:sz w:val="22"/>
          <w:szCs w:val="22"/>
        </w:rPr>
        <w:t xml:space="preserve">Termin </w:t>
      </w:r>
      <w:r w:rsidR="00013F2E">
        <w:rPr>
          <w:i/>
          <w:sz w:val="22"/>
          <w:szCs w:val="22"/>
        </w:rPr>
        <w:t>realizacji</w:t>
      </w:r>
      <w:r w:rsidR="00013F2E" w:rsidRPr="00920098">
        <w:rPr>
          <w:i/>
          <w:sz w:val="22"/>
          <w:szCs w:val="22"/>
        </w:rPr>
        <w:t xml:space="preserve"> przedmiotu zamówienia</w:t>
      </w:r>
      <w:r w:rsidR="00013F2E">
        <w:rPr>
          <w:iCs/>
          <w:sz w:val="22"/>
          <w:szCs w:val="22"/>
        </w:rPr>
        <w:t xml:space="preserve"> (tj. </w:t>
      </w:r>
      <w:r w:rsidR="006F00B4">
        <w:rPr>
          <w:b/>
          <w:bCs/>
          <w:i/>
          <w:sz w:val="22"/>
          <w:szCs w:val="22"/>
        </w:rPr>
        <w:t>dziewięćdziesiąt</w:t>
      </w:r>
      <w:r w:rsidR="00013F2E" w:rsidRPr="002F3307">
        <w:rPr>
          <w:b/>
          <w:bCs/>
          <w:iCs/>
          <w:sz w:val="22"/>
          <w:szCs w:val="22"/>
        </w:rPr>
        <w:t xml:space="preserve"> [ </w:t>
      </w:r>
      <w:r w:rsidR="006F00B4">
        <w:rPr>
          <w:b/>
          <w:bCs/>
          <w:iCs/>
          <w:sz w:val="22"/>
          <w:szCs w:val="22"/>
        </w:rPr>
        <w:t>9</w:t>
      </w:r>
      <w:r w:rsidR="00013F2E" w:rsidRPr="002F3307">
        <w:rPr>
          <w:b/>
          <w:bCs/>
          <w:iCs/>
          <w:sz w:val="22"/>
          <w:szCs w:val="22"/>
        </w:rPr>
        <w:t>0 ] dni kalendarzowych</w:t>
      </w:r>
      <w:r w:rsidR="00013F2E">
        <w:rPr>
          <w:iCs/>
          <w:sz w:val="22"/>
          <w:szCs w:val="22"/>
        </w:rPr>
        <w:t xml:space="preserve">) oraz </w:t>
      </w:r>
      <w:r w:rsidR="00013F2E" w:rsidRPr="00013F2E">
        <w:rPr>
          <w:iCs/>
          <w:sz w:val="22"/>
          <w:szCs w:val="22"/>
        </w:rPr>
        <w:t>otrzymaniem liczby punktów wynikających z zastosowania wzoru określonego w pkt. 19.</w:t>
      </w:r>
      <w:r w:rsidR="00013F2E">
        <w:rPr>
          <w:iCs/>
          <w:sz w:val="22"/>
          <w:szCs w:val="22"/>
        </w:rPr>
        <w:t>6.</w:t>
      </w:r>
      <w:r w:rsidR="00013F2E" w:rsidRPr="00013F2E">
        <w:rPr>
          <w:iCs/>
          <w:sz w:val="22"/>
          <w:szCs w:val="22"/>
        </w:rPr>
        <w:t xml:space="preserve"> SWZ</w:t>
      </w:r>
      <w:r w:rsidR="0022000D">
        <w:rPr>
          <w:iCs/>
          <w:sz w:val="22"/>
          <w:szCs w:val="22"/>
        </w:rPr>
        <w:t xml:space="preserve"> </w:t>
      </w:r>
      <w:r w:rsidR="0022000D" w:rsidRPr="00013F2E">
        <w:rPr>
          <w:bCs/>
          <w:sz w:val="22"/>
          <w:szCs w:val="22"/>
        </w:rPr>
        <w:t>i taką też liczbę dni wskaże w umowie w przypadku wyboru tej oferty jako najkorzystniejszej</w:t>
      </w:r>
      <w:r w:rsidR="00013F2E">
        <w:rPr>
          <w:iCs/>
          <w:sz w:val="22"/>
          <w:szCs w:val="22"/>
        </w:rPr>
        <w:t>.</w:t>
      </w:r>
    </w:p>
    <w:p w14:paraId="5C51B849" w14:textId="47184830" w:rsidR="00013F2E" w:rsidRDefault="0022000D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013F2E" w:rsidRPr="00013F2E">
        <w:rPr>
          <w:bCs/>
          <w:sz w:val="22"/>
          <w:szCs w:val="22"/>
        </w:rPr>
        <w:t xml:space="preserve">Wskazanie w ofercie </w:t>
      </w:r>
      <w:r w:rsidR="00013F2E" w:rsidRPr="006023F7">
        <w:rPr>
          <w:bCs/>
          <w:i/>
          <w:iCs/>
          <w:sz w:val="22"/>
          <w:szCs w:val="22"/>
        </w:rPr>
        <w:t>terminu realizacji przedmiotu zamówienia</w:t>
      </w:r>
      <w:r w:rsidR="00013F2E" w:rsidRPr="00013F2E">
        <w:rPr>
          <w:bCs/>
          <w:sz w:val="22"/>
          <w:szCs w:val="22"/>
        </w:rPr>
        <w:t xml:space="preserve"> </w:t>
      </w:r>
      <w:r w:rsidR="00013F2E" w:rsidRPr="00FD57E8">
        <w:rPr>
          <w:bCs/>
          <w:sz w:val="22"/>
          <w:szCs w:val="22"/>
          <w:u w:val="single"/>
        </w:rPr>
        <w:t>krótszego</w:t>
      </w:r>
      <w:r w:rsidR="00013F2E" w:rsidRPr="00013F2E">
        <w:rPr>
          <w:bCs/>
          <w:sz w:val="22"/>
          <w:szCs w:val="22"/>
        </w:rPr>
        <w:t xml:space="preserve"> niż </w:t>
      </w:r>
      <w:r w:rsidR="006F00B4">
        <w:rPr>
          <w:bCs/>
          <w:i/>
          <w:iCs/>
          <w:sz w:val="22"/>
          <w:szCs w:val="22"/>
        </w:rPr>
        <w:t>siedem</w:t>
      </w:r>
      <w:r w:rsidR="00013F2E" w:rsidRPr="00013F2E">
        <w:rPr>
          <w:bCs/>
          <w:i/>
          <w:iCs/>
          <w:sz w:val="22"/>
          <w:szCs w:val="22"/>
        </w:rPr>
        <w:t>dziesiąt</w:t>
      </w:r>
      <w:r w:rsidR="00013F2E" w:rsidRPr="00013F2E">
        <w:rPr>
          <w:bCs/>
          <w:sz w:val="22"/>
          <w:szCs w:val="22"/>
        </w:rPr>
        <w:t xml:space="preserve"> </w:t>
      </w:r>
      <w:r w:rsidR="0074796C">
        <w:rPr>
          <w:bCs/>
          <w:sz w:val="22"/>
          <w:szCs w:val="22"/>
        </w:rPr>
        <w:br/>
      </w:r>
      <w:r w:rsidR="00013F2E" w:rsidRPr="00013F2E">
        <w:rPr>
          <w:bCs/>
          <w:sz w:val="22"/>
          <w:szCs w:val="22"/>
        </w:rPr>
        <w:t xml:space="preserve">[ </w:t>
      </w:r>
      <w:r w:rsidR="006F00B4">
        <w:rPr>
          <w:bCs/>
          <w:sz w:val="22"/>
          <w:szCs w:val="22"/>
        </w:rPr>
        <w:t>7</w:t>
      </w:r>
      <w:r w:rsidR="00013F2E" w:rsidRPr="00013F2E">
        <w:rPr>
          <w:bCs/>
          <w:sz w:val="22"/>
          <w:szCs w:val="22"/>
        </w:rPr>
        <w:t>0 ] dni kalendarzowych (</w:t>
      </w:r>
      <w:r w:rsidR="00384F39">
        <w:rPr>
          <w:b/>
          <w:iCs/>
          <w:sz w:val="22"/>
          <w:szCs w:val="22"/>
        </w:rPr>
        <w:t>dla części nr 1, nr 2, nr 3, nr 4, nr 5, nr 6, nr 7</w:t>
      </w:r>
      <w:r w:rsidR="0074796C">
        <w:rPr>
          <w:b/>
          <w:iCs/>
          <w:sz w:val="22"/>
          <w:szCs w:val="22"/>
        </w:rPr>
        <w:t xml:space="preserve"> i</w:t>
      </w:r>
      <w:r w:rsidR="00384F39">
        <w:rPr>
          <w:b/>
          <w:iCs/>
          <w:sz w:val="22"/>
          <w:szCs w:val="22"/>
        </w:rPr>
        <w:t xml:space="preserve"> nr 8</w:t>
      </w:r>
      <w:r w:rsidR="006A5F3A">
        <w:rPr>
          <w:bCs/>
          <w:sz w:val="22"/>
          <w:szCs w:val="22"/>
        </w:rPr>
        <w:t xml:space="preserve">) </w:t>
      </w:r>
      <w:r w:rsidR="00013F2E" w:rsidRPr="00013F2E">
        <w:rPr>
          <w:bCs/>
          <w:sz w:val="22"/>
          <w:szCs w:val="22"/>
        </w:rPr>
        <w:t xml:space="preserve">skutkować będzie uznaniem przez Zamawiającego, iż Wykonawca zaoferował, że wykona przedmiot zamówienia w terminie </w:t>
      </w:r>
      <w:r w:rsidR="006F00B4">
        <w:rPr>
          <w:b/>
          <w:i/>
          <w:iCs/>
          <w:sz w:val="22"/>
          <w:szCs w:val="22"/>
        </w:rPr>
        <w:t>siedemdziesiąt</w:t>
      </w:r>
      <w:r w:rsidR="00013F2E" w:rsidRPr="0029745F">
        <w:rPr>
          <w:b/>
          <w:sz w:val="22"/>
          <w:szCs w:val="22"/>
        </w:rPr>
        <w:t xml:space="preserve"> [ </w:t>
      </w:r>
      <w:r w:rsidR="006F00B4">
        <w:rPr>
          <w:b/>
          <w:sz w:val="22"/>
          <w:szCs w:val="22"/>
        </w:rPr>
        <w:t>7</w:t>
      </w:r>
      <w:r w:rsidR="00013F2E" w:rsidRPr="0029745F">
        <w:rPr>
          <w:b/>
          <w:sz w:val="22"/>
          <w:szCs w:val="22"/>
        </w:rPr>
        <w:t>0 ] dni kalend</w:t>
      </w:r>
      <w:r w:rsidR="006A5F3A" w:rsidRPr="0029745F">
        <w:rPr>
          <w:b/>
          <w:sz w:val="22"/>
          <w:szCs w:val="22"/>
        </w:rPr>
        <w:t>arzowych</w:t>
      </w:r>
      <w:r w:rsidR="006A5F3A">
        <w:rPr>
          <w:bCs/>
          <w:sz w:val="22"/>
          <w:szCs w:val="22"/>
        </w:rPr>
        <w:t xml:space="preserve"> (</w:t>
      </w:r>
      <w:r w:rsidR="00384F39">
        <w:rPr>
          <w:b/>
          <w:iCs/>
          <w:sz w:val="22"/>
          <w:szCs w:val="22"/>
        </w:rPr>
        <w:t>dla części nr 1, nr 2, nr 3, nr 4, nr 5, nr 6, nr 7</w:t>
      </w:r>
      <w:r w:rsidR="0074796C">
        <w:rPr>
          <w:b/>
          <w:iCs/>
          <w:sz w:val="22"/>
          <w:szCs w:val="22"/>
        </w:rPr>
        <w:t xml:space="preserve"> i</w:t>
      </w:r>
      <w:r w:rsidR="00384F39">
        <w:rPr>
          <w:b/>
          <w:iCs/>
          <w:sz w:val="22"/>
          <w:szCs w:val="22"/>
        </w:rPr>
        <w:t xml:space="preserve"> nr 8</w:t>
      </w:r>
      <w:r w:rsidR="006A5F3A">
        <w:rPr>
          <w:bCs/>
          <w:sz w:val="22"/>
          <w:szCs w:val="22"/>
        </w:rPr>
        <w:t xml:space="preserve">) </w:t>
      </w:r>
      <w:r>
        <w:rPr>
          <w:iCs/>
          <w:sz w:val="22"/>
          <w:szCs w:val="22"/>
        </w:rPr>
        <w:t xml:space="preserve">oraz </w:t>
      </w:r>
      <w:r w:rsidRPr="00013F2E">
        <w:rPr>
          <w:iCs/>
          <w:sz w:val="22"/>
          <w:szCs w:val="22"/>
        </w:rPr>
        <w:t>otrzymaniem liczby punktów wynikających z zastosowania wzoru określonego w pkt. 19.</w:t>
      </w:r>
      <w:r>
        <w:rPr>
          <w:iCs/>
          <w:sz w:val="22"/>
          <w:szCs w:val="22"/>
        </w:rPr>
        <w:t>6.</w:t>
      </w:r>
      <w:r w:rsidRPr="00013F2E">
        <w:rPr>
          <w:iCs/>
          <w:sz w:val="22"/>
          <w:szCs w:val="22"/>
        </w:rPr>
        <w:t xml:space="preserve"> SWZ</w:t>
      </w:r>
      <w:r w:rsidRPr="00013F2E">
        <w:rPr>
          <w:bCs/>
          <w:sz w:val="22"/>
          <w:szCs w:val="22"/>
        </w:rPr>
        <w:t xml:space="preserve"> </w:t>
      </w:r>
      <w:r w:rsidR="00013F2E" w:rsidRPr="00013F2E">
        <w:rPr>
          <w:bCs/>
          <w:sz w:val="22"/>
          <w:szCs w:val="22"/>
        </w:rPr>
        <w:t>i taką też liczbę dni wskaże w umowie w przypadku wyboru tej oferty jako najkorzystniejszej</w:t>
      </w:r>
      <w:r w:rsidR="006023F7">
        <w:rPr>
          <w:bCs/>
          <w:sz w:val="22"/>
          <w:szCs w:val="22"/>
        </w:rPr>
        <w:t>.</w:t>
      </w:r>
    </w:p>
    <w:p w14:paraId="4617AD73" w14:textId="6B842994" w:rsidR="006023F7" w:rsidRPr="00FD57E8" w:rsidRDefault="0022000D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6023F7">
        <w:rPr>
          <w:bCs/>
          <w:sz w:val="22"/>
          <w:szCs w:val="22"/>
        </w:rPr>
        <w:t xml:space="preserve">Wskazanie w ofercie </w:t>
      </w:r>
      <w:r w:rsidR="006023F7" w:rsidRPr="006023F7">
        <w:rPr>
          <w:bCs/>
          <w:i/>
          <w:iCs/>
          <w:sz w:val="22"/>
          <w:szCs w:val="22"/>
        </w:rPr>
        <w:t xml:space="preserve">terminu realizacji przedmiotu </w:t>
      </w:r>
      <w:r w:rsidR="006023F7" w:rsidRPr="00FD57E8">
        <w:rPr>
          <w:bCs/>
          <w:i/>
          <w:iCs/>
          <w:sz w:val="22"/>
          <w:szCs w:val="22"/>
        </w:rPr>
        <w:t>zamówienia</w:t>
      </w:r>
      <w:r w:rsidR="00FD57E8" w:rsidRPr="00FD57E8">
        <w:rPr>
          <w:sz w:val="22"/>
          <w:szCs w:val="22"/>
        </w:rPr>
        <w:t xml:space="preserve"> </w:t>
      </w:r>
      <w:r w:rsidR="00FD57E8" w:rsidRPr="00FD57E8">
        <w:rPr>
          <w:sz w:val="22"/>
          <w:szCs w:val="22"/>
          <w:u w:val="single"/>
        </w:rPr>
        <w:t>dłuższego</w:t>
      </w:r>
      <w:r w:rsidR="00FD57E8" w:rsidRPr="00FD57E8">
        <w:rPr>
          <w:sz w:val="22"/>
          <w:szCs w:val="22"/>
        </w:rPr>
        <w:t xml:space="preserve"> niż </w:t>
      </w:r>
      <w:r w:rsidR="006F00B4">
        <w:rPr>
          <w:i/>
          <w:iCs/>
          <w:sz w:val="22"/>
          <w:szCs w:val="22"/>
        </w:rPr>
        <w:t>dziewięć</w:t>
      </w:r>
      <w:r w:rsidR="0074796C" w:rsidRPr="0074796C">
        <w:rPr>
          <w:i/>
          <w:iCs/>
          <w:sz w:val="22"/>
          <w:szCs w:val="22"/>
        </w:rPr>
        <w:t xml:space="preserve">dziesiąt </w:t>
      </w:r>
      <w:r w:rsidR="0074796C">
        <w:rPr>
          <w:i/>
          <w:iCs/>
          <w:sz w:val="22"/>
          <w:szCs w:val="22"/>
        </w:rPr>
        <w:br/>
      </w:r>
      <w:r w:rsidR="0074796C" w:rsidRPr="0074796C">
        <w:rPr>
          <w:sz w:val="22"/>
          <w:szCs w:val="22"/>
        </w:rPr>
        <w:t xml:space="preserve">[ </w:t>
      </w:r>
      <w:r w:rsidR="006F00B4">
        <w:rPr>
          <w:sz w:val="22"/>
          <w:szCs w:val="22"/>
        </w:rPr>
        <w:t>9</w:t>
      </w:r>
      <w:r w:rsidR="0074796C" w:rsidRPr="0074796C">
        <w:rPr>
          <w:sz w:val="22"/>
          <w:szCs w:val="22"/>
        </w:rPr>
        <w:t>0 ]</w:t>
      </w:r>
      <w:r w:rsidR="0074796C" w:rsidRPr="0074796C">
        <w:rPr>
          <w:i/>
          <w:iCs/>
          <w:sz w:val="22"/>
          <w:szCs w:val="22"/>
        </w:rPr>
        <w:t xml:space="preserve"> </w:t>
      </w:r>
      <w:r w:rsidR="00FD57E8" w:rsidRPr="00FD57E8">
        <w:rPr>
          <w:sz w:val="22"/>
          <w:szCs w:val="22"/>
        </w:rPr>
        <w:t>dni kalendarzowych (</w:t>
      </w:r>
      <w:r w:rsidR="00384F39">
        <w:rPr>
          <w:b/>
          <w:iCs/>
          <w:sz w:val="22"/>
          <w:szCs w:val="22"/>
        </w:rPr>
        <w:t>dla części nr 1, nr 2, nr 3, nr 4, nr 5, nr 6, nr 7</w:t>
      </w:r>
      <w:r w:rsidR="0074796C">
        <w:rPr>
          <w:b/>
          <w:iCs/>
          <w:sz w:val="22"/>
          <w:szCs w:val="22"/>
        </w:rPr>
        <w:t xml:space="preserve"> i </w:t>
      </w:r>
      <w:r w:rsidR="00384F39">
        <w:rPr>
          <w:b/>
          <w:iCs/>
          <w:sz w:val="22"/>
          <w:szCs w:val="22"/>
        </w:rPr>
        <w:t>nr 8</w:t>
      </w:r>
      <w:r w:rsidR="00FD57E8" w:rsidRPr="00FD57E8">
        <w:rPr>
          <w:sz w:val="22"/>
          <w:szCs w:val="22"/>
        </w:rPr>
        <w:t>)</w:t>
      </w:r>
      <w:r w:rsidR="00FD57E8">
        <w:rPr>
          <w:sz w:val="22"/>
          <w:szCs w:val="22"/>
        </w:rPr>
        <w:t xml:space="preserve"> </w:t>
      </w:r>
      <w:r w:rsidR="00FD57E8" w:rsidRPr="00FD57E8">
        <w:rPr>
          <w:sz w:val="22"/>
          <w:szCs w:val="22"/>
        </w:rPr>
        <w:t>skutkować będzie odrzuceniem oferty Wykonawcy z przedmiotowego postępowania na podstawie art. 226 ust. 1 pkt 5 ustawy</w:t>
      </w:r>
      <w:r w:rsidR="00FD57E8">
        <w:rPr>
          <w:sz w:val="22"/>
          <w:szCs w:val="22"/>
        </w:rPr>
        <w:t>.</w:t>
      </w:r>
    </w:p>
    <w:p w14:paraId="1565E1F5" w14:textId="77777777" w:rsidR="00E643D0" w:rsidRPr="00384F39" w:rsidRDefault="00E643D0" w:rsidP="00A07174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009A2AEE" w14:textId="77777777" w:rsidR="00883889" w:rsidRPr="00920098" w:rsidRDefault="00883889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p w14:paraId="356DA568" w14:textId="77777777" w:rsidR="00883889" w:rsidRPr="00384F39" w:rsidRDefault="00883889" w:rsidP="00A07174">
      <w:pPr>
        <w:jc w:val="both"/>
        <w:rPr>
          <w:sz w:val="18"/>
          <w:szCs w:val="18"/>
        </w:rPr>
      </w:pPr>
    </w:p>
    <w:tbl>
      <w:tblPr>
        <w:tblW w:w="9549" w:type="dxa"/>
        <w:tblInd w:w="426" w:type="dxa"/>
        <w:shd w:val="clear" w:color="auto" w:fill="C6D9F1"/>
        <w:tblLook w:val="04A0" w:firstRow="1" w:lastRow="0" w:firstColumn="1" w:lastColumn="0" w:noHBand="0" w:noVBand="1"/>
      </w:tblPr>
      <w:tblGrid>
        <w:gridCol w:w="1316"/>
        <w:gridCol w:w="541"/>
        <w:gridCol w:w="3070"/>
        <w:gridCol w:w="709"/>
        <w:gridCol w:w="3913"/>
      </w:tblGrid>
      <w:tr w:rsidR="00027A48" w:rsidRPr="00920098" w14:paraId="5C36296A" w14:textId="77777777" w:rsidTr="00055961">
        <w:trPr>
          <w:trHeight w:val="809"/>
        </w:trPr>
        <w:tc>
          <w:tcPr>
            <w:tcW w:w="1316" w:type="dxa"/>
            <w:shd w:val="clear" w:color="auto" w:fill="C5E0B3"/>
            <w:vAlign w:val="center"/>
          </w:tcPr>
          <w:p w14:paraId="4A6F626B" w14:textId="77777777" w:rsidR="00027A48" w:rsidRPr="00920098" w:rsidRDefault="00027A48" w:rsidP="00377E00">
            <w:pPr>
              <w:ind w:left="391"/>
              <w:rPr>
                <w:b/>
                <w:sz w:val="22"/>
                <w:szCs w:val="22"/>
              </w:rPr>
            </w:pPr>
            <w:proofErr w:type="spellStart"/>
            <w:r w:rsidRPr="00920098">
              <w:rPr>
                <w:b/>
                <w:sz w:val="22"/>
                <w:szCs w:val="22"/>
              </w:rPr>
              <w:lastRenderedPageBreak/>
              <w:t>P</w:t>
            </w:r>
            <w:r w:rsidRPr="0092009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41" w:type="dxa"/>
            <w:shd w:val="clear" w:color="auto" w:fill="C5E0B3"/>
            <w:vAlign w:val="center"/>
          </w:tcPr>
          <w:p w14:paraId="2E1F8DCC" w14:textId="77777777" w:rsidR="00027A48" w:rsidRPr="00920098" w:rsidRDefault="00027A48" w:rsidP="00377E0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070" w:type="dxa"/>
            <w:shd w:val="clear" w:color="auto" w:fill="C5E0B3"/>
            <w:vAlign w:val="center"/>
          </w:tcPr>
          <w:p w14:paraId="0B8F864E" w14:textId="77777777" w:rsidR="00027A48" w:rsidRPr="00920098" w:rsidRDefault="00027A48" w:rsidP="00377E00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>w kryterium „Cena”</w:t>
            </w:r>
          </w:p>
        </w:tc>
        <w:tc>
          <w:tcPr>
            <w:tcW w:w="709" w:type="dxa"/>
            <w:shd w:val="clear" w:color="auto" w:fill="C5E0B3"/>
            <w:vAlign w:val="center"/>
          </w:tcPr>
          <w:p w14:paraId="1C2024D9" w14:textId="77777777" w:rsidR="00027A48" w:rsidRPr="00920098" w:rsidRDefault="00027A48" w:rsidP="00377E00">
            <w:pPr>
              <w:ind w:hanging="282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       +         </w:t>
            </w:r>
          </w:p>
        </w:tc>
        <w:tc>
          <w:tcPr>
            <w:tcW w:w="3913" w:type="dxa"/>
            <w:shd w:val="clear" w:color="auto" w:fill="C5E0B3"/>
            <w:vAlign w:val="center"/>
          </w:tcPr>
          <w:p w14:paraId="18324963" w14:textId="77777777" w:rsidR="00027A48" w:rsidRPr="00920098" w:rsidRDefault="00027A48" w:rsidP="00377E00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 xml:space="preserve">w kryterium </w:t>
            </w:r>
            <w:r w:rsidRPr="00920098">
              <w:rPr>
                <w:b/>
                <w:sz w:val="22"/>
                <w:szCs w:val="22"/>
              </w:rPr>
              <w:br/>
              <w:t xml:space="preserve">„Termin </w:t>
            </w:r>
            <w:r w:rsidR="007D34D6">
              <w:rPr>
                <w:b/>
                <w:sz w:val="22"/>
                <w:szCs w:val="22"/>
              </w:rPr>
              <w:t>realizacji</w:t>
            </w:r>
            <w:r w:rsidRPr="00920098">
              <w:rPr>
                <w:b/>
                <w:sz w:val="22"/>
                <w:szCs w:val="22"/>
              </w:rPr>
              <w:t xml:space="preserve"> przedmiotu zamówienia”</w:t>
            </w:r>
          </w:p>
        </w:tc>
      </w:tr>
    </w:tbl>
    <w:p w14:paraId="24DFA82B" w14:textId="77777777" w:rsidR="00A52E3A" w:rsidRPr="00384F39" w:rsidRDefault="00A52E3A" w:rsidP="00A07174">
      <w:pPr>
        <w:shd w:val="clear" w:color="auto" w:fill="FFFFFF"/>
        <w:tabs>
          <w:tab w:val="left" w:pos="360"/>
        </w:tabs>
        <w:jc w:val="both"/>
        <w:rPr>
          <w:sz w:val="16"/>
          <w:szCs w:val="16"/>
        </w:rPr>
      </w:pPr>
    </w:p>
    <w:p w14:paraId="3343393C" w14:textId="77777777" w:rsidR="00A85E51" w:rsidRPr="00920098" w:rsidRDefault="00A52E3A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34F794CE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FD57E8">
        <w:rPr>
          <w:b/>
          <w:sz w:val="22"/>
          <w:szCs w:val="22"/>
        </w:rPr>
        <w:t>3.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932C0D" w:rsidRPr="00920098">
        <w:rPr>
          <w:sz w:val="22"/>
          <w:szCs w:val="22"/>
        </w:rPr>
        <w:br/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19146CCB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Wszystkie obliczenia będą dokonywane z dokładnością do dwóch miejsc po przecinku.</w:t>
      </w:r>
    </w:p>
    <w:p w14:paraId="3F9E65F0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3AB978E3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785F67FD" w14:textId="77777777" w:rsidR="005A427F" w:rsidRPr="00920098" w:rsidRDefault="005A427F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publicznego </w:t>
      </w:r>
      <w:r w:rsidR="003B4E21" w:rsidRPr="00920098">
        <w:rPr>
          <w:b/>
          <w:bCs/>
          <w:color w:val="FF0000"/>
          <w:sz w:val="22"/>
          <w:szCs w:val="22"/>
        </w:rPr>
        <w:t>(odpowiednio do części)</w:t>
      </w:r>
    </w:p>
    <w:p w14:paraId="7F2558B5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56C90513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78D48456" w14:textId="77777777" w:rsidR="005A427F" w:rsidRPr="00920098" w:rsidRDefault="00C04E6B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0BE5E0AA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0CE89255" w14:textId="77777777" w:rsidR="00526DF3" w:rsidRPr="00920098" w:rsidRDefault="00526DF3" w:rsidP="004475BE">
      <w:pPr>
        <w:pStyle w:val="Akapitzlist"/>
        <w:numPr>
          <w:ilvl w:val="0"/>
          <w:numId w:val="16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51427FAC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7F28DD8B" w14:textId="77777777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5DC82B8F" w14:textId="26113C4B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 xml:space="preserve">atę zawarcia umowy stanowi </w:t>
      </w:r>
      <w:r w:rsidR="00EC57D1" w:rsidRPr="00EC57D1">
        <w:rPr>
          <w:sz w:val="22"/>
          <w:szCs w:val="22"/>
        </w:rPr>
        <w:t>data przesłania Wykonawcy, za pośrednictwem środków porozumiewania się na odległość, umowy podpisanej przez Zamawiającego</w:t>
      </w:r>
      <w:r w:rsidRPr="00C11458">
        <w:rPr>
          <w:sz w:val="22"/>
          <w:szCs w:val="22"/>
        </w:rPr>
        <w:t>.</w:t>
      </w:r>
    </w:p>
    <w:p w14:paraId="633BF5C6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0E508B31" w14:textId="77777777" w:rsidR="005162E2" w:rsidRPr="00D03C0F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D03C0F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D03C0F">
        <w:rPr>
          <w:sz w:val="22"/>
          <w:szCs w:val="22"/>
        </w:rPr>
        <w:t>:</w:t>
      </w:r>
      <w:r w:rsidRPr="00D03C0F">
        <w:rPr>
          <w:color w:val="000000"/>
          <w:sz w:val="22"/>
          <w:szCs w:val="22"/>
        </w:rPr>
        <w:t xml:space="preserve"> </w:t>
      </w:r>
    </w:p>
    <w:p w14:paraId="42F89D9C" w14:textId="77777777" w:rsidR="004C7C9B" w:rsidRPr="004C7C9B" w:rsidRDefault="004C7C9B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4C7C9B">
        <w:rPr>
          <w:sz w:val="22"/>
          <w:szCs w:val="22"/>
        </w:rPr>
        <w:t xml:space="preserve">potwierdzenia wniesienia </w:t>
      </w:r>
      <w:r w:rsidRPr="004C7C9B">
        <w:rPr>
          <w:b/>
          <w:bCs/>
          <w:sz w:val="22"/>
          <w:szCs w:val="22"/>
        </w:rPr>
        <w:t>Zabezpieczenia należytego wykonania umowy</w:t>
      </w:r>
      <w:r>
        <w:rPr>
          <w:rStyle w:val="Odwoanieprzypisudolnego"/>
          <w:b/>
          <w:bCs/>
          <w:sz w:val="22"/>
          <w:szCs w:val="22"/>
        </w:rPr>
        <w:footnoteReference w:id="6"/>
      </w:r>
      <w:r w:rsidRPr="004C7C9B">
        <w:rPr>
          <w:sz w:val="22"/>
          <w:szCs w:val="22"/>
        </w:rPr>
        <w:t xml:space="preserve"> (zgodnie z pkt. 21 SWZ)</w:t>
      </w:r>
    </w:p>
    <w:p w14:paraId="56C33619" w14:textId="77777777" w:rsidR="005162E2" w:rsidRPr="00C11458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lastRenderedPageBreak/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19FF416A" w14:textId="77777777" w:rsidR="004C7C9B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</w:p>
    <w:p w14:paraId="707D3B4C" w14:textId="77777777" w:rsidR="005162E2" w:rsidRDefault="005162E2" w:rsidP="004C7C9B">
      <w:pPr>
        <w:ind w:left="709"/>
        <w:jc w:val="both"/>
        <w:rPr>
          <w:sz w:val="22"/>
          <w:szCs w:val="22"/>
        </w:rPr>
      </w:pP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0F58D0DE" w14:textId="77777777" w:rsidR="00D03C0F" w:rsidRPr="00C11458" w:rsidRDefault="00D03C0F" w:rsidP="00D03C0F">
      <w:pPr>
        <w:jc w:val="both"/>
        <w:rPr>
          <w:sz w:val="22"/>
          <w:szCs w:val="22"/>
          <w:lang w:eastAsia="pl-PL"/>
        </w:rPr>
      </w:pPr>
    </w:p>
    <w:p w14:paraId="5D518AAC" w14:textId="77777777" w:rsidR="00D03C0F" w:rsidRPr="00D03C0F" w:rsidRDefault="00D03C0F" w:rsidP="00D03C0F">
      <w:pPr>
        <w:numPr>
          <w:ilvl w:val="0"/>
          <w:numId w:val="16"/>
        </w:numPr>
        <w:ind w:hanging="720"/>
        <w:jc w:val="both"/>
        <w:rPr>
          <w:sz w:val="22"/>
          <w:szCs w:val="22"/>
        </w:rPr>
      </w:pPr>
      <w:r w:rsidRPr="00D03C0F">
        <w:rPr>
          <w:b/>
          <w:bCs/>
          <w:sz w:val="22"/>
          <w:szCs w:val="22"/>
          <w:shd w:val="clear" w:color="auto" w:fill="C6D9F1" w:themeFill="text2" w:themeFillTint="33"/>
        </w:rPr>
        <w:t>Wykonawca, któremu zostanie udzielone zamówienie zobowiązany będzie do dostarczenia Zamawiającemu</w:t>
      </w:r>
      <w:r w:rsidRPr="00D03C0F">
        <w:rPr>
          <w:sz w:val="22"/>
          <w:szCs w:val="22"/>
        </w:rPr>
        <w:t xml:space="preserve"> </w:t>
      </w:r>
      <w:r w:rsidRPr="00D03C0F">
        <w:rPr>
          <w:sz w:val="22"/>
          <w:szCs w:val="22"/>
          <w:u w:val="single"/>
        </w:rPr>
        <w:t>nie później niż w dniu przekazania terenu budowy</w:t>
      </w:r>
      <w:r w:rsidRPr="00D03C0F">
        <w:rPr>
          <w:sz w:val="22"/>
          <w:szCs w:val="22"/>
        </w:rPr>
        <w:t xml:space="preserve"> </w:t>
      </w:r>
      <w:r w:rsidRPr="00D03C0F">
        <w:rPr>
          <w:b/>
          <w:bCs/>
          <w:sz w:val="22"/>
          <w:szCs w:val="22"/>
        </w:rPr>
        <w:t>umowy ubezpieczenia w zakresie odpowiedzialności cywilnej – polisę ubezpieczeniową od odpowiedzialności cywilnej</w:t>
      </w:r>
      <w:r w:rsidRPr="00D03C0F">
        <w:rPr>
          <w:sz w:val="22"/>
          <w:szCs w:val="22"/>
        </w:rPr>
        <w:t xml:space="preserve"> w zakresie wykonywanej działalności gospodarczej, związanej z realizacją </w:t>
      </w:r>
      <w:r>
        <w:rPr>
          <w:sz w:val="22"/>
          <w:szCs w:val="22"/>
        </w:rPr>
        <w:t>przedmiotu zamówienia</w:t>
      </w:r>
      <w:r w:rsidRPr="00D03C0F">
        <w:rPr>
          <w:sz w:val="22"/>
          <w:szCs w:val="22"/>
        </w:rPr>
        <w:t xml:space="preserve">, na kwotę określoną w </w:t>
      </w:r>
      <w:r w:rsidRPr="00D03C0F">
        <w:rPr>
          <w:b/>
          <w:bCs/>
          <w:sz w:val="22"/>
          <w:szCs w:val="22"/>
        </w:rPr>
        <w:t>§16 Projektu umowy</w:t>
      </w:r>
      <w:r w:rsidRPr="00D03C0F">
        <w:rPr>
          <w:sz w:val="22"/>
          <w:szCs w:val="22"/>
        </w:rPr>
        <w:t xml:space="preserve"> (załącznik nr 3 do SWZ).</w:t>
      </w:r>
    </w:p>
    <w:p w14:paraId="1C41C0E7" w14:textId="77777777" w:rsidR="005162E2" w:rsidRPr="0092009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9" w:name="highlightHit_14"/>
      <w:bookmarkEnd w:id="9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21921E49" w14:textId="77777777"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14:paraId="7DA08B1E" w14:textId="77777777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  <w:r w:rsidR="003B4E21" w:rsidRPr="00920098">
        <w:rPr>
          <w:b/>
          <w:bCs/>
          <w:color w:val="FF0000"/>
          <w:sz w:val="22"/>
          <w:szCs w:val="22"/>
        </w:rPr>
        <w:t xml:space="preserve"> (odpowiednio do części)</w:t>
      </w:r>
    </w:p>
    <w:p w14:paraId="1305EB5F" w14:textId="770B174A" w:rsidR="001D492C" w:rsidRPr="00920098" w:rsidRDefault="00D03C0F" w:rsidP="001D492C">
      <w:pPr>
        <w:ind w:left="709"/>
        <w:jc w:val="both"/>
        <w:rPr>
          <w:i/>
          <w:sz w:val="22"/>
          <w:szCs w:val="22"/>
        </w:rPr>
      </w:pPr>
      <w:r w:rsidRPr="00D03C0F">
        <w:rPr>
          <w:sz w:val="22"/>
          <w:szCs w:val="22"/>
        </w:rPr>
        <w:t xml:space="preserve">Wymagane wniesienie zabezpieczenia należytego wykonania umowy w wysokości </w:t>
      </w:r>
      <w:r w:rsidR="0022000D">
        <w:rPr>
          <w:i/>
          <w:iCs/>
          <w:sz w:val="22"/>
          <w:szCs w:val="22"/>
        </w:rPr>
        <w:t>trzech</w:t>
      </w:r>
      <w:r w:rsidRPr="00D03C0F">
        <w:rPr>
          <w:sz w:val="22"/>
          <w:szCs w:val="22"/>
        </w:rPr>
        <w:t xml:space="preserve"> [ </w:t>
      </w:r>
      <w:r w:rsidR="0022000D">
        <w:rPr>
          <w:sz w:val="22"/>
          <w:szCs w:val="22"/>
        </w:rPr>
        <w:t>3</w:t>
      </w:r>
      <w:r w:rsidRPr="00D03C0F">
        <w:rPr>
          <w:sz w:val="22"/>
          <w:szCs w:val="22"/>
        </w:rPr>
        <w:t xml:space="preserve"> ] procent </w:t>
      </w:r>
      <w:r w:rsidR="007C6A1E">
        <w:rPr>
          <w:sz w:val="22"/>
          <w:szCs w:val="22"/>
        </w:rPr>
        <w:br/>
      </w:r>
      <w:r w:rsidRPr="00D03C0F">
        <w:rPr>
          <w:sz w:val="22"/>
          <w:szCs w:val="22"/>
        </w:rPr>
        <w:t>[ % ] wynagrodzenia określonego w ofercie przez Wykonawcę.</w:t>
      </w:r>
      <w:r w:rsidR="001A7EB1" w:rsidRPr="00920098">
        <w:rPr>
          <w:sz w:val="22"/>
          <w:szCs w:val="22"/>
        </w:rPr>
        <w:t>.</w:t>
      </w:r>
    </w:p>
    <w:p w14:paraId="65235D86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18C7B87F" w14:textId="77777777" w:rsidR="00D356CA" w:rsidRPr="00920098" w:rsidRDefault="00D356CA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40FD994F" w14:textId="77777777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 (</w:t>
      </w:r>
      <w:r w:rsidRPr="0022000D">
        <w:rPr>
          <w:b/>
          <w:bCs/>
          <w:sz w:val="22"/>
          <w:szCs w:val="22"/>
        </w:rPr>
        <w:t>odpowiednio do części</w:t>
      </w:r>
      <w:r w:rsidRPr="00920098">
        <w:rPr>
          <w:sz w:val="22"/>
          <w:szCs w:val="22"/>
        </w:rPr>
        <w:t>)</w:t>
      </w:r>
      <w:r w:rsidRPr="00920098">
        <w:rPr>
          <w:bCs/>
          <w:sz w:val="22"/>
          <w:szCs w:val="22"/>
        </w:rPr>
        <w:t>.</w:t>
      </w:r>
    </w:p>
    <w:p w14:paraId="5BEF35E0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02F2CBD6" w14:textId="77777777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37829514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Środki ochrony prawnej </w:t>
      </w:r>
      <w:r w:rsidR="00DA34AB" w:rsidRPr="00920098">
        <w:rPr>
          <w:rFonts w:eastAsia="Arial Unicode MS"/>
          <w:color w:val="000000"/>
          <w:sz w:val="22"/>
          <w:szCs w:val="22"/>
        </w:rPr>
        <w:t>przysługują</w:t>
      </w:r>
      <w:r w:rsidRPr="00920098">
        <w:rPr>
          <w:rFonts w:eastAsia="Arial Unicode MS"/>
          <w:color w:val="000000"/>
          <w:sz w:val="22"/>
          <w:szCs w:val="22"/>
        </w:rPr>
        <w:t xml:space="preserve"> Wykonawcy, jeżeli ma lub miał interes w uzyskaniu zamówienia oraz poniósł lub może </w:t>
      </w:r>
      <w:r w:rsidR="00DA34AB" w:rsidRPr="00920098">
        <w:rPr>
          <w:rFonts w:eastAsia="Arial Unicode MS"/>
          <w:color w:val="000000"/>
          <w:sz w:val="22"/>
          <w:szCs w:val="22"/>
        </w:rPr>
        <w:t>ponieść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DA34AB" w:rsidRPr="00920098">
        <w:rPr>
          <w:rFonts w:eastAsia="Arial Unicode MS"/>
          <w:color w:val="000000"/>
          <w:sz w:val="22"/>
          <w:szCs w:val="22"/>
        </w:rPr>
        <w:t>szkodę</w:t>
      </w:r>
      <w:r w:rsidRPr="00920098">
        <w:rPr>
          <w:rFonts w:eastAsia="Arial Unicode MS"/>
          <w:color w:val="000000"/>
          <w:sz w:val="22"/>
          <w:szCs w:val="22"/>
        </w:rPr>
        <w:t xml:space="preserve"> w wyniku naruszenia przez Zamawiającego przepisów ustawy.</w:t>
      </w:r>
    </w:p>
    <w:p w14:paraId="279DECE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14:paraId="7096DD3E" w14:textId="77777777" w:rsidR="00830B95" w:rsidRPr="00920098" w:rsidRDefault="00DA34AB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niezgodną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z przepisami ustawy </w:t>
      </w:r>
      <w:r w:rsidRPr="00920098">
        <w:rPr>
          <w:rFonts w:eastAsia="Arial Unicode MS"/>
          <w:color w:val="000000"/>
          <w:sz w:val="22"/>
          <w:szCs w:val="22"/>
        </w:rPr>
        <w:t>czynność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, </w:t>
      </w:r>
      <w:r w:rsidRPr="00920098">
        <w:rPr>
          <w:rFonts w:eastAsia="Arial Unicode MS"/>
          <w:color w:val="000000"/>
          <w:sz w:val="22"/>
          <w:szCs w:val="22"/>
        </w:rPr>
        <w:t>podjętą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w </w:t>
      </w:r>
      <w:r w:rsidRPr="00920098">
        <w:rPr>
          <w:rFonts w:eastAsia="Arial Unicode MS"/>
          <w:color w:val="000000"/>
          <w:sz w:val="22"/>
          <w:szCs w:val="22"/>
        </w:rPr>
        <w:t>postępowaniu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="0051302A"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66B2869C" w14:textId="77777777" w:rsidR="0051302A" w:rsidRPr="00920098" w:rsidRDefault="0051302A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69E30EDF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DA34AB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Prezesa Krajowej Izby Odwoławczej w formie pisemnej albo w formie elektronicznej albo w postaci elektronicznej opatrzone podpisem zaufanym.</w:t>
      </w:r>
    </w:p>
    <w:p w14:paraId="46BE790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DA34AB" w:rsidRPr="00920098">
        <w:rPr>
          <w:rFonts w:eastAsia="Arial Unicode MS"/>
          <w:color w:val="000000"/>
          <w:sz w:val="22"/>
          <w:szCs w:val="22"/>
        </w:rPr>
        <w:t>postępowania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DA34AB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 wnosi </w:t>
      </w:r>
      <w:r w:rsidR="00DA34AB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14369AC0" w14:textId="77777777" w:rsidR="005D71D1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0DDB85FB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39AF9393" w14:textId="77777777" w:rsidR="005D71D1" w:rsidRPr="00920098" w:rsidRDefault="005D71D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10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1FBD3A62" w14:textId="77777777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</w:t>
      </w:r>
      <w:r w:rsidRPr="00920098">
        <w:rPr>
          <w:sz w:val="22"/>
          <w:szCs w:val="22"/>
        </w:rPr>
        <w:br/>
        <w:t xml:space="preserve">i w sprawie swobodnego przepływu takich danych oraz uchylenia dyrektywy 95/46/WE (ogólne </w:t>
      </w:r>
      <w:r w:rsidRPr="00920098">
        <w:rPr>
          <w:sz w:val="22"/>
          <w:szCs w:val="22"/>
        </w:rPr>
        <w:lastRenderedPageBreak/>
        <w:t xml:space="preserve">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39757C1F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14:paraId="6B2785C7" w14:textId="77777777" w:rsidR="005012FD" w:rsidRPr="008A73A6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w </w:t>
      </w:r>
      <w:r w:rsidR="002B38BF" w:rsidRPr="00920098">
        <w:rPr>
          <w:i/>
          <w:sz w:val="22"/>
          <w:szCs w:val="22"/>
          <w:lang w:eastAsia="pl-PL"/>
        </w:rPr>
        <w:t>Wojewódzkim Inspektoracie Weterynarii w Opolu</w:t>
      </w:r>
      <w:r w:rsidRPr="00920098">
        <w:rPr>
          <w:sz w:val="22"/>
          <w:szCs w:val="22"/>
          <w:lang w:eastAsia="pl-PL"/>
        </w:rPr>
        <w:t xml:space="preserve"> jest </w:t>
      </w:r>
      <w:r w:rsidR="008A73A6">
        <w:rPr>
          <w:sz w:val="22"/>
          <w:szCs w:val="22"/>
          <w:lang w:eastAsia="pl-PL"/>
        </w:rPr>
        <w:t xml:space="preserve">p. </w:t>
      </w:r>
      <w:r w:rsidR="008A73A6" w:rsidRPr="00AB59FE">
        <w:rPr>
          <w:i/>
          <w:sz w:val="22"/>
          <w:szCs w:val="22"/>
          <w:lang w:eastAsia="pl-PL"/>
        </w:rPr>
        <w:t>Andrzej Pawłowicz</w:t>
      </w:r>
      <w:r w:rsidR="008A73A6" w:rsidRPr="00920098">
        <w:rPr>
          <w:sz w:val="22"/>
          <w:szCs w:val="22"/>
          <w:lang w:eastAsia="pl-PL"/>
        </w:rPr>
        <w:t xml:space="preserve"> 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>tel.</w:t>
      </w:r>
      <w:r w:rsidR="008A73A6" w:rsidRPr="00920098">
        <w:rPr>
          <w:bCs/>
          <w:i/>
          <w:sz w:val="22"/>
          <w:szCs w:val="22"/>
          <w:lang w:eastAsia="pl-PL"/>
        </w:rPr>
        <w:t xml:space="preserve"> </w:t>
      </w:r>
      <w:r w:rsidR="008A73A6">
        <w:rPr>
          <w:bCs/>
          <w:i/>
          <w:sz w:val="22"/>
          <w:szCs w:val="22"/>
          <w:lang w:eastAsia="pl-PL"/>
        </w:rPr>
        <w:t>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66441F4C" w14:textId="09AE9229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WIW.DA.272.</w:t>
      </w:r>
      <w:r w:rsidR="00262C30">
        <w:rPr>
          <w:b/>
          <w:sz w:val="22"/>
          <w:szCs w:val="22"/>
        </w:rPr>
        <w:t>6</w:t>
      </w:r>
      <w:r w:rsidR="003F4F84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262C30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5E71982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46E5E495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7C7F039D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2FBA95EC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4164A3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0628E9E9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AA23448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16 RODO prawo do sprostowania Państwa danych osobowych</w:t>
      </w:r>
      <w:r w:rsidRPr="00920098">
        <w:rPr>
          <w:rStyle w:val="Odwoanieprzypisudolnego"/>
          <w:sz w:val="22"/>
          <w:szCs w:val="22"/>
        </w:rPr>
        <w:footnoteReference w:id="7"/>
      </w:r>
      <w:r w:rsidRPr="00920098">
        <w:rPr>
          <w:sz w:val="22"/>
          <w:szCs w:val="22"/>
          <w:lang w:eastAsia="pl-PL"/>
        </w:rPr>
        <w:t>;</w:t>
      </w:r>
    </w:p>
    <w:p w14:paraId="6BBCA78A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8"/>
      </w:r>
      <w:r w:rsidRPr="00920098">
        <w:rPr>
          <w:sz w:val="22"/>
          <w:szCs w:val="22"/>
          <w:lang w:eastAsia="pl-PL"/>
        </w:rPr>
        <w:t xml:space="preserve">;  </w:t>
      </w:r>
    </w:p>
    <w:p w14:paraId="3F743CDD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694FBB21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32CAE0D1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2C1F871F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508F77E4" w14:textId="77777777" w:rsidR="00EB0A60" w:rsidRPr="00EB0A60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2AF7588C" w14:textId="77777777" w:rsidR="005012FD" w:rsidRPr="00EB0A60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055961">
        <w:rPr>
          <w:b/>
          <w:bCs/>
          <w:shd w:val="clear" w:color="auto" w:fill="C5E0B3"/>
        </w:rPr>
        <w:t>Informacja o ograniczeniach, o których mowa w art. 19 ust. 2 i 3 ustawy</w:t>
      </w:r>
    </w:p>
    <w:p w14:paraId="6E0CA9DB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76DD1CD5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1BA81556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10"/>
    <w:p w14:paraId="1A4744C2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3B258903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2A061D52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479F957A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5036361F" w14:textId="77777777" w:rsidR="00361FAA" w:rsidRPr="00920098" w:rsidRDefault="00361FAA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 xml:space="preserve">na które zamówienie może zostać udzielone temu samemu wykonawcy, oraz kryteria lub zasady, </w:t>
      </w:r>
      <w:r w:rsidRPr="00920098">
        <w:rPr>
          <w:b/>
          <w:bCs/>
          <w:iCs/>
          <w:sz w:val="22"/>
          <w:szCs w:val="22"/>
        </w:rPr>
        <w:lastRenderedPageBreak/>
        <w:t>mające zastosowanie do ustalenia, które części zamówienia zostaną udzielone jednemu wykonawcy, w przypadku wyboru jego oferty w większej niż maksymalna liczbie części;</w:t>
      </w:r>
    </w:p>
    <w:p w14:paraId="4AC72412" w14:textId="77777777" w:rsidR="00361FAA" w:rsidRPr="00920098" w:rsidRDefault="002B38BF" w:rsidP="002B38BF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FD3FEC">
        <w:rPr>
          <w:b/>
          <w:bCs/>
          <w:sz w:val="22"/>
          <w:szCs w:val="22"/>
          <w:u w:val="single"/>
        </w:rPr>
        <w:t>dopuszcza</w:t>
      </w:r>
      <w:r w:rsidRPr="00920098">
        <w:rPr>
          <w:sz w:val="22"/>
          <w:szCs w:val="22"/>
        </w:rPr>
        <w:t xml:space="preserve"> możliwość składania ofert częściowych, zgodnie z zakresem wskazanym </w:t>
      </w:r>
      <w:r w:rsidRPr="00920098">
        <w:rPr>
          <w:sz w:val="22"/>
          <w:szCs w:val="22"/>
        </w:rPr>
        <w:br/>
        <w:t>w Rozdziale I pkt. 3 SWZ.</w:t>
      </w:r>
      <w:r w:rsidR="000C37B2" w:rsidRPr="00920098">
        <w:rPr>
          <w:sz w:val="22"/>
          <w:szCs w:val="22"/>
        </w:rPr>
        <w:t xml:space="preserve"> </w:t>
      </w:r>
    </w:p>
    <w:p w14:paraId="54BF9417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54A1101E" w14:textId="1460E090" w:rsidR="00A56977" w:rsidRPr="00920098" w:rsidRDefault="000856D3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</w:t>
      </w:r>
      <w:r w:rsidR="00361FAA" w:rsidRPr="000856D3">
        <w:rPr>
          <w:b/>
          <w:sz w:val="22"/>
          <w:szCs w:val="22"/>
          <w:lang w:eastAsia="pl-PL"/>
        </w:rPr>
        <w:t>nfor</w:t>
      </w:r>
      <w:r w:rsidR="00361FAA" w:rsidRPr="00920098">
        <w:rPr>
          <w:b/>
          <w:sz w:val="22"/>
          <w:szCs w:val="22"/>
          <w:lang w:eastAsia="pl-PL"/>
        </w:rPr>
        <w:t>macje dotyczące ofert wariantowych, w tym informacje o sposobie przedstawiania ofert wariantowych oraz minimalne warunki, jakim muszą odpowiadać oferty wariantowe, jeżeli zamawiający wymaga lub dopuszcza ich składanie</w:t>
      </w:r>
    </w:p>
    <w:p w14:paraId="41F43FF7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5246C43D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7FE34C5F" w14:textId="77777777" w:rsidR="00A56977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4DF5CE26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69F26889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13A13CB8" w14:textId="77777777" w:rsidR="00AF2F09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2BA3165E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zastrzega</w:t>
      </w:r>
      <w:r w:rsidRPr="00920098">
        <w:rPr>
          <w:sz w:val="22"/>
          <w:szCs w:val="22"/>
        </w:rPr>
        <w:t xml:space="preserve">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2A9DDE7B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056CCF5B" w14:textId="77777777" w:rsidR="00A477E1" w:rsidRPr="00920098" w:rsidRDefault="00A477E1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3A5B9227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6602AF91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10163FDF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409CFA98" w14:textId="77777777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614675FA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6728F313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29021864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506E6ACD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37041656" w14:textId="77777777" w:rsidR="00022518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32D9AF3E" w14:textId="77777777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zawarcia umowy ramowej</w:t>
      </w:r>
      <w:r w:rsidR="001B3E1C" w:rsidRPr="00920098">
        <w:rPr>
          <w:sz w:val="22"/>
          <w:szCs w:val="22"/>
        </w:rPr>
        <w:t>.</w:t>
      </w:r>
    </w:p>
    <w:p w14:paraId="6424BABB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701C96A2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13CBCAFA" w14:textId="77777777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aukcji elektronicznej</w:t>
      </w:r>
      <w:r w:rsidR="00A56977" w:rsidRPr="00920098">
        <w:rPr>
          <w:bCs/>
          <w:sz w:val="22"/>
          <w:szCs w:val="22"/>
        </w:rPr>
        <w:t>.</w:t>
      </w:r>
    </w:p>
    <w:p w14:paraId="0C3691B2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248007F9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5EBE98AC" w14:textId="77777777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50F3E7AF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380BFF50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3F4E78A1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407686CA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1E1DC61B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7745C1A9" w14:textId="77777777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4A237804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4DC0029A" w14:textId="77777777" w:rsidR="00A56977" w:rsidRPr="00920098" w:rsidRDefault="00A56977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5A309CEB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podaje</w:t>
      </w:r>
      <w:r w:rsidRPr="00920098">
        <w:rPr>
          <w:bCs/>
          <w:sz w:val="22"/>
          <w:szCs w:val="22"/>
        </w:rPr>
        <w:t xml:space="preserve">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1600CE72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37FCB48B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lastRenderedPageBreak/>
        <w:t>Powody niedokonania podziału zamówienia na części, zgodnie z art. 91 ust. 2 ustawy</w:t>
      </w:r>
    </w:p>
    <w:p w14:paraId="74A71D1F" w14:textId="77777777" w:rsidR="00FC12A0" w:rsidRPr="00920098" w:rsidRDefault="002B38BF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920098">
        <w:rPr>
          <w:rFonts w:ascii="Times New Roman" w:hAnsi="Times New Roman"/>
          <w:iCs/>
          <w:sz w:val="22"/>
          <w:szCs w:val="22"/>
        </w:rPr>
        <w:t>N</w:t>
      </w:r>
      <w:r w:rsidR="00FC528B" w:rsidRPr="00920098">
        <w:rPr>
          <w:rFonts w:ascii="Times New Roman" w:hAnsi="Times New Roman"/>
          <w:iCs/>
          <w:sz w:val="22"/>
          <w:szCs w:val="22"/>
        </w:rPr>
        <w:t>ie dotyczy</w:t>
      </w:r>
      <w:r w:rsidRPr="00920098">
        <w:rPr>
          <w:rFonts w:ascii="Times New Roman" w:hAnsi="Times New Roman"/>
          <w:iCs/>
          <w:sz w:val="22"/>
          <w:szCs w:val="22"/>
        </w:rPr>
        <w:t>.</w:t>
      </w:r>
    </w:p>
    <w:p w14:paraId="4A152C4A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295100CE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2398A439" w14:textId="77777777" w:rsidR="00F1793D" w:rsidRPr="00920098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31E0D9D4" w14:textId="77777777" w:rsidR="00F1793D" w:rsidRPr="00920098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1A11598F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26A577A0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34EB0334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36E69FB5" w14:textId="77777777" w:rsidR="00E67F21" w:rsidRPr="00920098" w:rsidRDefault="00E67F21" w:rsidP="00A07174">
      <w:pPr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Formularz ofertowy</w:t>
      </w:r>
    </w:p>
    <w:p w14:paraId="4889B6F9" w14:textId="77777777" w:rsidR="002B38BF" w:rsidRPr="00134138" w:rsidRDefault="002B38BF" w:rsidP="002B38BF">
      <w:pPr>
        <w:jc w:val="both"/>
        <w:rPr>
          <w:rStyle w:val="Styl11pt0"/>
        </w:rPr>
      </w:pPr>
      <w:r w:rsidRPr="00134138">
        <w:rPr>
          <w:rStyle w:val="Styl11pt0"/>
          <w:b/>
        </w:rPr>
        <w:t>Załącznik nr 1</w:t>
      </w:r>
      <w:r w:rsidR="00E038CB">
        <w:rPr>
          <w:rStyle w:val="Styl11pt0"/>
          <w:b/>
        </w:rPr>
        <w:t>.1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 (część nr 1)</w:t>
      </w:r>
    </w:p>
    <w:p w14:paraId="663D4E97" w14:textId="77777777" w:rsidR="002B38BF" w:rsidRPr="00134138" w:rsidRDefault="00E038CB" w:rsidP="002B38BF">
      <w:pPr>
        <w:jc w:val="both"/>
        <w:rPr>
          <w:rStyle w:val="Styl11pt0"/>
        </w:rPr>
      </w:pPr>
      <w:r>
        <w:rPr>
          <w:rStyle w:val="Styl11pt0"/>
          <w:b/>
        </w:rPr>
        <w:t xml:space="preserve">Załącznik nr 1.2 </w:t>
      </w:r>
      <w:r w:rsidR="002B38BF" w:rsidRPr="00134138">
        <w:rPr>
          <w:rStyle w:val="Styl11pt0"/>
          <w:b/>
        </w:rPr>
        <w:t xml:space="preserve">- </w:t>
      </w:r>
      <w:r w:rsidR="002B38BF" w:rsidRPr="00134138">
        <w:rPr>
          <w:rStyle w:val="Styl11pt0"/>
        </w:rPr>
        <w:t>Opis przedmiotu zamówienia (część nr 2)</w:t>
      </w:r>
    </w:p>
    <w:p w14:paraId="58FCD26B" w14:textId="77777777" w:rsidR="002B38BF" w:rsidRDefault="00E038CB" w:rsidP="002B38BF">
      <w:pPr>
        <w:jc w:val="both"/>
        <w:rPr>
          <w:rStyle w:val="Styl11pt0"/>
        </w:rPr>
      </w:pPr>
      <w:r>
        <w:rPr>
          <w:rStyle w:val="Styl11pt0"/>
          <w:b/>
        </w:rPr>
        <w:t>Załącznik nr 1.3</w:t>
      </w:r>
      <w:r w:rsidR="002B38BF" w:rsidRPr="00134138">
        <w:rPr>
          <w:rStyle w:val="Styl11pt0"/>
          <w:b/>
        </w:rPr>
        <w:t xml:space="preserve"> - </w:t>
      </w:r>
      <w:r w:rsidR="002B38BF" w:rsidRPr="00134138">
        <w:rPr>
          <w:rStyle w:val="Styl11pt0"/>
        </w:rPr>
        <w:t>Opis przedmiotu zamówienia (część nr 3)</w:t>
      </w:r>
      <w:r w:rsidR="001F7481">
        <w:rPr>
          <w:rStyle w:val="Styl11pt0"/>
        </w:rPr>
        <w:t>.</w:t>
      </w:r>
    </w:p>
    <w:p w14:paraId="32E8A367" w14:textId="4181620C" w:rsidR="0022000D" w:rsidRDefault="0022000D" w:rsidP="0022000D">
      <w:pPr>
        <w:jc w:val="both"/>
        <w:rPr>
          <w:rStyle w:val="Styl11pt0"/>
        </w:rPr>
      </w:pPr>
      <w:r>
        <w:rPr>
          <w:rStyle w:val="Styl11pt0"/>
          <w:b/>
        </w:rPr>
        <w:t>Załącznik nr 1.4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 xml:space="preserve">Opis przedmiotu zamówienia (część nr </w:t>
      </w:r>
      <w:r>
        <w:rPr>
          <w:rStyle w:val="Styl11pt0"/>
        </w:rPr>
        <w:t>4</w:t>
      </w:r>
      <w:r w:rsidRPr="00134138">
        <w:rPr>
          <w:rStyle w:val="Styl11pt0"/>
        </w:rPr>
        <w:t>)</w:t>
      </w:r>
      <w:r>
        <w:rPr>
          <w:rStyle w:val="Styl11pt0"/>
        </w:rPr>
        <w:t>.</w:t>
      </w:r>
    </w:p>
    <w:p w14:paraId="21D176D1" w14:textId="304DBB6E" w:rsidR="0022000D" w:rsidRDefault="0022000D" w:rsidP="0022000D">
      <w:pPr>
        <w:jc w:val="both"/>
        <w:rPr>
          <w:rStyle w:val="Styl11pt0"/>
        </w:rPr>
      </w:pPr>
      <w:r>
        <w:rPr>
          <w:rStyle w:val="Styl11pt0"/>
          <w:b/>
        </w:rPr>
        <w:t>Załącznik nr 1.5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 xml:space="preserve">Opis przedmiotu zamówienia (część nr </w:t>
      </w:r>
      <w:r>
        <w:rPr>
          <w:rStyle w:val="Styl11pt0"/>
        </w:rPr>
        <w:t>5</w:t>
      </w:r>
      <w:r w:rsidRPr="00134138">
        <w:rPr>
          <w:rStyle w:val="Styl11pt0"/>
        </w:rPr>
        <w:t>)</w:t>
      </w:r>
      <w:r>
        <w:rPr>
          <w:rStyle w:val="Styl11pt0"/>
        </w:rPr>
        <w:t>.</w:t>
      </w:r>
    </w:p>
    <w:p w14:paraId="7BC805F1" w14:textId="231B2E92" w:rsidR="0022000D" w:rsidRDefault="0022000D" w:rsidP="0022000D">
      <w:pPr>
        <w:jc w:val="both"/>
        <w:rPr>
          <w:rStyle w:val="Styl11pt0"/>
        </w:rPr>
      </w:pPr>
      <w:r>
        <w:rPr>
          <w:rStyle w:val="Styl11pt0"/>
          <w:b/>
        </w:rPr>
        <w:t>Załącznik nr 1.6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 xml:space="preserve">Opis przedmiotu zamówienia (część nr </w:t>
      </w:r>
      <w:r>
        <w:rPr>
          <w:rStyle w:val="Styl11pt0"/>
        </w:rPr>
        <w:t>6</w:t>
      </w:r>
      <w:r w:rsidRPr="00134138">
        <w:rPr>
          <w:rStyle w:val="Styl11pt0"/>
        </w:rPr>
        <w:t>)</w:t>
      </w:r>
      <w:r>
        <w:rPr>
          <w:rStyle w:val="Styl11pt0"/>
        </w:rPr>
        <w:t>.</w:t>
      </w:r>
    </w:p>
    <w:p w14:paraId="4398DC78" w14:textId="0F95F1DB" w:rsidR="0022000D" w:rsidRDefault="0022000D" w:rsidP="0022000D">
      <w:pPr>
        <w:jc w:val="both"/>
        <w:rPr>
          <w:rStyle w:val="Styl11pt0"/>
        </w:rPr>
      </w:pPr>
      <w:r>
        <w:rPr>
          <w:rStyle w:val="Styl11pt0"/>
          <w:b/>
        </w:rPr>
        <w:t>Załącznik nr 1.7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 xml:space="preserve">Opis przedmiotu zamówienia (część nr </w:t>
      </w:r>
      <w:r>
        <w:rPr>
          <w:rStyle w:val="Styl11pt0"/>
        </w:rPr>
        <w:t>7</w:t>
      </w:r>
      <w:r w:rsidRPr="00134138">
        <w:rPr>
          <w:rStyle w:val="Styl11pt0"/>
        </w:rPr>
        <w:t>)</w:t>
      </w:r>
      <w:r>
        <w:rPr>
          <w:rStyle w:val="Styl11pt0"/>
        </w:rPr>
        <w:t>.</w:t>
      </w:r>
    </w:p>
    <w:p w14:paraId="02A3C868" w14:textId="0A08D7E7" w:rsidR="009B3E41" w:rsidRDefault="009B3E41" w:rsidP="009B3E41">
      <w:pPr>
        <w:jc w:val="both"/>
        <w:rPr>
          <w:rStyle w:val="Styl11pt0"/>
        </w:rPr>
      </w:pPr>
      <w:r>
        <w:rPr>
          <w:rStyle w:val="Styl11pt0"/>
          <w:b/>
        </w:rPr>
        <w:t>Załącznik nr 1.8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 xml:space="preserve">Opis przedmiotu zamówienia (część nr </w:t>
      </w:r>
      <w:r w:rsidR="001E1243">
        <w:rPr>
          <w:rStyle w:val="Styl11pt0"/>
        </w:rPr>
        <w:t>8</w:t>
      </w:r>
      <w:r w:rsidRPr="00134138">
        <w:rPr>
          <w:rStyle w:val="Styl11pt0"/>
        </w:rPr>
        <w:t>)</w:t>
      </w:r>
      <w:r>
        <w:rPr>
          <w:rStyle w:val="Styl11pt0"/>
        </w:rPr>
        <w:t>.</w:t>
      </w:r>
    </w:p>
    <w:p w14:paraId="76212B5C" w14:textId="77777777" w:rsidR="00966E4E" w:rsidRPr="00920098" w:rsidRDefault="00966E4E" w:rsidP="00DA51BC">
      <w:pPr>
        <w:jc w:val="both"/>
        <w:rPr>
          <w:rStyle w:val="Styl11pt0"/>
        </w:rPr>
      </w:pPr>
      <w:r w:rsidRPr="00920098">
        <w:rPr>
          <w:rStyle w:val="Styl11pt0"/>
          <w:b/>
        </w:rPr>
        <w:t>Załącznik nr 2</w:t>
      </w:r>
      <w:r w:rsidRPr="00920098">
        <w:rPr>
          <w:rStyle w:val="Styl11pt0"/>
        </w:rPr>
        <w:t xml:space="preserve"> – Oświadczenie </w:t>
      </w:r>
      <w:r w:rsidRPr="00920098">
        <w:rPr>
          <w:bCs/>
          <w:sz w:val="22"/>
          <w:szCs w:val="22"/>
        </w:rPr>
        <w:t xml:space="preserve">o niepodleganiu wykluczeniu </w:t>
      </w:r>
    </w:p>
    <w:p w14:paraId="7189561D" w14:textId="77777777" w:rsidR="00857DDE" w:rsidRPr="00920098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 xml:space="preserve">– Projekt umowy </w:t>
      </w:r>
    </w:p>
    <w:sectPr w:rsidR="00857DDE" w:rsidRPr="00920098" w:rsidSect="00F9542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993" w:right="990" w:bottom="993" w:left="993" w:header="426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2A1FA" w14:textId="77777777" w:rsidR="005B4479" w:rsidRDefault="005B4479">
      <w:r>
        <w:separator/>
      </w:r>
    </w:p>
  </w:endnote>
  <w:endnote w:type="continuationSeparator" w:id="0">
    <w:p w14:paraId="40876D54" w14:textId="77777777" w:rsidR="005B4479" w:rsidRDefault="005B4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044E7" w14:textId="77777777" w:rsidR="002C6ED3" w:rsidRDefault="00525078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2C6ED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C6ED3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4D601FEB" w14:textId="77777777" w:rsidR="002C6ED3" w:rsidRDefault="00000000" w:rsidP="00454B38">
    <w:pPr>
      <w:pStyle w:val="Stopka"/>
      <w:ind w:right="360" w:firstLine="360"/>
    </w:pPr>
    <w:r>
      <w:rPr>
        <w:noProof/>
      </w:rPr>
      <w:pict w14:anchorId="2D839041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left:0;text-align:left;margin-left:526.5pt;margin-top:.05pt;width:5.95pt;height:13.7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" stroked="f">
          <v:fill opacity="0"/>
          <v:textbox inset="0,0,0,0">
            <w:txbxContent>
              <w:p w14:paraId="3C9790C5" w14:textId="77777777" w:rsidR="002C6ED3" w:rsidRPr="006F383D" w:rsidRDefault="002C6ED3" w:rsidP="00454B38"/>
            </w:txbxContent>
          </v:textbox>
          <w10:wrap type="square" side="largest" anchorx="page"/>
        </v:shape>
      </w:pict>
    </w:r>
    <w:r>
      <w:rPr>
        <w:noProof/>
      </w:rPr>
      <w:pict w14:anchorId="2B41D4CC">
        <v:shape id="Text Box 4" o:spid="_x0000_s1027" type="#_x0000_t202" style="position:absolute;left:0;text-align:left;margin-left:0;margin-top:.05pt;width:5.85pt;height:13.6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" stroked="f">
          <v:fill opacity="0"/>
          <v:textbox inset="0,0,0,0">
            <w:txbxContent>
              <w:p w14:paraId="2B4FC170" w14:textId="77777777" w:rsidR="002C6ED3" w:rsidRDefault="002C6ED3"/>
            </w:txbxContent>
          </v:textbox>
          <w10:wrap type="square" side="largest" anchorx="margin"/>
        </v:shape>
      </w:pict>
    </w:r>
  </w:p>
  <w:p w14:paraId="7BB55794" w14:textId="77777777" w:rsidR="002C6ED3" w:rsidRDefault="002C6ED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A266E" w14:textId="77777777" w:rsidR="002C6ED3" w:rsidRPr="00E472B0" w:rsidRDefault="002C6ED3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="00525078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="00525078" w:rsidRPr="00E472B0">
      <w:rPr>
        <w:b/>
        <w:sz w:val="16"/>
        <w:szCs w:val="16"/>
      </w:rPr>
      <w:fldChar w:fldCharType="separate"/>
    </w:r>
    <w:r w:rsidR="006A5F3A">
      <w:rPr>
        <w:b/>
        <w:noProof/>
        <w:sz w:val="16"/>
        <w:szCs w:val="16"/>
      </w:rPr>
      <w:t>12</w:t>
    </w:r>
    <w:r w:rsidR="00525078"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="00525078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="00525078" w:rsidRPr="00E472B0">
      <w:rPr>
        <w:b/>
        <w:sz w:val="16"/>
        <w:szCs w:val="16"/>
      </w:rPr>
      <w:fldChar w:fldCharType="separate"/>
    </w:r>
    <w:r w:rsidR="006A5F3A">
      <w:rPr>
        <w:b/>
        <w:noProof/>
        <w:sz w:val="16"/>
        <w:szCs w:val="16"/>
      </w:rPr>
      <w:t>13</w:t>
    </w:r>
    <w:r w:rsidR="00525078" w:rsidRPr="00E472B0">
      <w:rPr>
        <w:b/>
        <w:sz w:val="16"/>
        <w:szCs w:val="16"/>
      </w:rPr>
      <w:fldChar w:fldCharType="end"/>
    </w:r>
  </w:p>
  <w:p w14:paraId="6F7109B9" w14:textId="77777777" w:rsidR="002C6ED3" w:rsidRPr="00E472B0" w:rsidRDefault="002C6ED3">
    <w:pPr>
      <w:pStyle w:val="Stopka"/>
      <w:jc w:val="right"/>
      <w:rPr>
        <w:sz w:val="16"/>
        <w:szCs w:val="16"/>
      </w:rPr>
    </w:pPr>
  </w:p>
  <w:p w14:paraId="5E8EEE26" w14:textId="77777777" w:rsidR="002C6ED3" w:rsidRDefault="002C6ED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E56B7" w14:textId="77777777" w:rsidR="005B4479" w:rsidRDefault="005B4479">
      <w:r>
        <w:separator/>
      </w:r>
    </w:p>
  </w:footnote>
  <w:footnote w:type="continuationSeparator" w:id="0">
    <w:p w14:paraId="55E36360" w14:textId="77777777" w:rsidR="005B4479" w:rsidRDefault="005B4479">
      <w:r>
        <w:continuationSeparator/>
      </w:r>
    </w:p>
  </w:footnote>
  <w:footnote w:id="1">
    <w:p w14:paraId="45FB93E8" w14:textId="77777777" w:rsidR="00BF639E" w:rsidRPr="007F1EBC" w:rsidRDefault="00BF639E" w:rsidP="00BF639E">
      <w:pPr>
        <w:pStyle w:val="Tekstprzypisudolnego"/>
        <w:jc w:val="both"/>
      </w:pPr>
      <w:r w:rsidRPr="004B513C">
        <w:rPr>
          <w:rStyle w:val="Odwoanieprzypisudolnego"/>
        </w:rPr>
        <w:footnoteRef/>
      </w:r>
      <w:r w:rsidRPr="004B513C">
        <w:t xml:space="preserve"> Rozporządzenie Rady (UE) nr 833/2014 z dnia 31 lipca 2014 r. dotyczącego środków ograniczających w związku z działaniami </w:t>
      </w:r>
      <w:r w:rsidRPr="007F1EBC">
        <w:t>Rosji destabilizującymi sytuację na Ukrainie (Dz.Urz. UE L 229 z 31.7.2014, s.1 ze zm.)</w:t>
      </w:r>
    </w:p>
  </w:footnote>
  <w:footnote w:id="2">
    <w:p w14:paraId="178D5F04" w14:textId="77777777" w:rsidR="002C6ED3" w:rsidRPr="00A07174" w:rsidRDefault="002C6ED3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 xml:space="preserve">Wykonawca może </w:t>
      </w:r>
      <w:r w:rsidR="00DA34AB" w:rsidRPr="00A07174">
        <w:rPr>
          <w:sz w:val="18"/>
          <w:lang w:bidi="pl-PL"/>
        </w:rPr>
        <w:t>zostać</w:t>
      </w:r>
      <w:r w:rsidRPr="00A07174">
        <w:rPr>
          <w:sz w:val="18"/>
          <w:lang w:bidi="pl-PL"/>
        </w:rPr>
        <w:t xml:space="preserve"> wykluczony przez Zamawiającego na każdym etapie </w:t>
      </w:r>
      <w:r w:rsidR="00DA34AB" w:rsidRPr="00A07174">
        <w:rPr>
          <w:sz w:val="18"/>
          <w:lang w:bidi="pl-PL"/>
        </w:rPr>
        <w:t>postępowania</w:t>
      </w:r>
      <w:r w:rsidRPr="00A07174">
        <w:rPr>
          <w:sz w:val="18"/>
          <w:lang w:bidi="pl-PL"/>
        </w:rPr>
        <w:t xml:space="preserve"> o udzielenie zamówienia.</w:t>
      </w:r>
    </w:p>
  </w:footnote>
  <w:footnote w:id="3">
    <w:p w14:paraId="2582EC2E" w14:textId="77777777" w:rsidR="002C6ED3" w:rsidRPr="007B561D" w:rsidRDefault="002C6ED3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 xml:space="preserve">Wykonawca nie jest zobowiązany do złożenia odpisu lub informacji z KRS, </w:t>
      </w:r>
      <w:r w:rsidRPr="007B561D">
        <w:rPr>
          <w:bCs/>
          <w:i/>
          <w:sz w:val="18"/>
          <w:szCs w:val="18"/>
        </w:rPr>
        <w:t>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2AAB5E61" w14:textId="77777777" w:rsidR="002C6ED3" w:rsidRPr="007B561D" w:rsidRDefault="002C6ED3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B507586" w14:textId="77777777" w:rsidR="002C6ED3" w:rsidRPr="00050A7B" w:rsidRDefault="002C6ED3" w:rsidP="007B561D">
      <w:pPr>
        <w:pStyle w:val="Tekstprzypisudolnego"/>
        <w:ind w:hanging="2"/>
      </w:pPr>
    </w:p>
  </w:footnote>
  <w:footnote w:id="4">
    <w:p w14:paraId="6965FC1D" w14:textId="77777777" w:rsidR="002C6ED3" w:rsidRPr="00A07174" w:rsidRDefault="002C6ED3" w:rsidP="003816E3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="00DA34AB">
        <w:rPr>
          <w:sz w:val="18"/>
          <w:szCs w:val="20"/>
        </w:rPr>
        <w:t xml:space="preserve"> t</w:t>
      </w:r>
      <w:r w:rsidRPr="00A07174">
        <w:rPr>
          <w:sz w:val="18"/>
          <w:szCs w:val="20"/>
        </w:rPr>
        <w:t>j. wyrażonego przy użyciu wyrazów, cyfr lub innych znaków pisarskich, które można odczytać i powielić.</w:t>
      </w:r>
    </w:p>
  </w:footnote>
  <w:footnote w:id="5">
    <w:p w14:paraId="0885C413" w14:textId="77777777" w:rsidR="002C6ED3" w:rsidRPr="00A07174" w:rsidRDefault="002C6ED3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6">
    <w:p w14:paraId="0EBFB0B9" w14:textId="376926EB" w:rsidR="004C7C9B" w:rsidRDefault="004C7C9B" w:rsidP="004C7C9B">
      <w:pPr>
        <w:pStyle w:val="Tekstprzypisudolnego"/>
        <w:jc w:val="both"/>
      </w:pPr>
      <w:r w:rsidRPr="00E93D9B">
        <w:rPr>
          <w:rStyle w:val="Odwoanieprzypisudolnego"/>
          <w:sz w:val="18"/>
          <w:szCs w:val="18"/>
        </w:rPr>
        <w:footnoteRef/>
      </w:r>
      <w:r w:rsidRPr="00E93D9B">
        <w:rPr>
          <w:sz w:val="18"/>
          <w:szCs w:val="18"/>
        </w:rPr>
        <w:t xml:space="preserve"> W przypadku wniesienia Zabezpieczenia należytego wykonania umowy w formie pieniądza – kwotę zabezpieczenia należy wnieść na rachunek bankowy Zamawiającego, tj.: </w:t>
      </w:r>
      <w:r w:rsidR="001868E6" w:rsidRPr="00E93D9B">
        <w:rPr>
          <w:sz w:val="18"/>
          <w:szCs w:val="18"/>
        </w:rPr>
        <w:t xml:space="preserve">Narodowy Bank Polski </w:t>
      </w:r>
      <w:r w:rsidRPr="00E93D9B">
        <w:rPr>
          <w:sz w:val="18"/>
          <w:szCs w:val="18"/>
        </w:rPr>
        <w:t>Oddz</w:t>
      </w:r>
      <w:r w:rsidR="001868E6" w:rsidRPr="00E93D9B">
        <w:rPr>
          <w:sz w:val="18"/>
          <w:szCs w:val="18"/>
        </w:rPr>
        <w:t>iał Okręgowy</w:t>
      </w:r>
      <w:r w:rsidRPr="00E93D9B">
        <w:rPr>
          <w:sz w:val="18"/>
          <w:szCs w:val="18"/>
        </w:rPr>
        <w:t xml:space="preserve"> w Opolu. Numer konta: </w:t>
      </w:r>
      <w:r w:rsidR="001868E6" w:rsidRPr="00E93D9B">
        <w:rPr>
          <w:sz w:val="18"/>
          <w:szCs w:val="18"/>
        </w:rPr>
        <w:t>82 1010 1401 0012 4113 9120 0000</w:t>
      </w:r>
      <w:r w:rsidRPr="00E93D9B">
        <w:rPr>
          <w:sz w:val="18"/>
          <w:szCs w:val="18"/>
        </w:rPr>
        <w:t xml:space="preserve">  z adnotacją: „Zabezpieczenie należytego wykonania umowy – nr sprawy: </w:t>
      </w:r>
      <w:r w:rsidR="001868E6" w:rsidRPr="00E93D9B">
        <w:rPr>
          <w:sz w:val="18"/>
          <w:szCs w:val="18"/>
        </w:rPr>
        <w:t>WIW.DA.272.</w:t>
      </w:r>
      <w:r w:rsidR="00C07FA3">
        <w:rPr>
          <w:sz w:val="18"/>
          <w:szCs w:val="18"/>
        </w:rPr>
        <w:t>6</w:t>
      </w:r>
      <w:r w:rsidR="001868E6" w:rsidRPr="00E93D9B">
        <w:rPr>
          <w:sz w:val="18"/>
          <w:szCs w:val="18"/>
        </w:rPr>
        <w:t>.202</w:t>
      </w:r>
      <w:r w:rsidR="00C07FA3">
        <w:rPr>
          <w:sz w:val="18"/>
          <w:szCs w:val="18"/>
        </w:rPr>
        <w:t>4</w:t>
      </w:r>
      <w:r w:rsidRPr="00E93D9B">
        <w:rPr>
          <w:sz w:val="18"/>
          <w:szCs w:val="18"/>
        </w:rPr>
        <w:t xml:space="preserve"> część nr ….” W przypadku wniesienia Zabezpieczenia należytego wykonania umowy w innej formie niż w pieniądzu (zgodnie z art. 450  ust. 1 ustawy) zaleca się aby przed faktycznym zabezpieczeniem należytego wykonania umowy Wykonawca dostarczył Zamawiającemu projekt (draft) dokumentu, celem weryfikacji przez Zamawiającego, którego oryginał stanowił będzie Zabezpieczenie należytego wykonania umowy </w:t>
      </w:r>
      <w:r w:rsidR="001868E6" w:rsidRPr="00E93D9B">
        <w:rPr>
          <w:sz w:val="18"/>
          <w:szCs w:val="18"/>
        </w:rPr>
        <w:t>WIW.DA.272.</w:t>
      </w:r>
      <w:r w:rsidR="00C07FA3">
        <w:rPr>
          <w:sz w:val="18"/>
          <w:szCs w:val="18"/>
        </w:rPr>
        <w:t>6</w:t>
      </w:r>
      <w:r w:rsidR="001868E6" w:rsidRPr="00E93D9B">
        <w:rPr>
          <w:sz w:val="18"/>
          <w:szCs w:val="18"/>
        </w:rPr>
        <w:t>.202</w:t>
      </w:r>
      <w:r w:rsidR="00C07FA3">
        <w:rPr>
          <w:sz w:val="18"/>
          <w:szCs w:val="18"/>
        </w:rPr>
        <w:t>4</w:t>
      </w:r>
      <w:r w:rsidR="001868E6" w:rsidRPr="00E93D9B">
        <w:rPr>
          <w:sz w:val="18"/>
          <w:szCs w:val="18"/>
        </w:rPr>
        <w:t xml:space="preserve"> w danej części.</w:t>
      </w:r>
    </w:p>
  </w:footnote>
  <w:footnote w:id="7">
    <w:p w14:paraId="6AEB55F0" w14:textId="77777777" w:rsidR="002C6ED3" w:rsidRPr="00A07174" w:rsidRDefault="002C6ED3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8">
    <w:p w14:paraId="614CC2E2" w14:textId="77777777" w:rsidR="002C6ED3" w:rsidRPr="00A07174" w:rsidRDefault="002C6ED3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3A5AC" w14:textId="77777777" w:rsidR="002C6ED3" w:rsidRDefault="002C6ED3">
    <w:pPr>
      <w:pStyle w:val="Nagwek10"/>
      <w:rPr>
        <w:sz w:val="22"/>
      </w:rPr>
    </w:pPr>
    <w:r>
      <w:rPr>
        <w:sz w:val="22"/>
      </w:rPr>
      <w:t>KPA 9/2008</w:t>
    </w:r>
  </w:p>
  <w:p w14:paraId="69875CA6" w14:textId="77777777" w:rsidR="002C6ED3" w:rsidRPr="002439B6" w:rsidRDefault="002C6ED3" w:rsidP="002439B6">
    <w:pPr>
      <w:pStyle w:val="Tekstpodstawowy"/>
    </w:pPr>
  </w:p>
  <w:p w14:paraId="08FA40BD" w14:textId="77777777" w:rsidR="002C6ED3" w:rsidRDefault="002C6E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BC6ED" w14:textId="5E6CB07C" w:rsidR="002C6ED3" w:rsidRPr="004F34D2" w:rsidRDefault="002C6ED3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WIW.DA.272.</w:t>
    </w:r>
    <w:r w:rsidR="00C329B9">
      <w:rPr>
        <w:b/>
        <w:sz w:val="20"/>
        <w:szCs w:val="22"/>
      </w:rPr>
      <w:t>6</w:t>
    </w:r>
    <w:r>
      <w:rPr>
        <w:b/>
        <w:sz w:val="20"/>
        <w:szCs w:val="22"/>
      </w:rPr>
      <w:t>.</w:t>
    </w:r>
    <w:r w:rsidRPr="00DD68D8">
      <w:rPr>
        <w:b/>
        <w:sz w:val="20"/>
        <w:szCs w:val="22"/>
      </w:rPr>
      <w:t>202</w:t>
    </w:r>
    <w:r w:rsidR="00C329B9">
      <w:rPr>
        <w:b/>
        <w:sz w:val="20"/>
        <w:szCs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ACFC9" w14:textId="77777777" w:rsidR="002C6ED3" w:rsidRDefault="002C6ED3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0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1" w15:restartNumberingAfterBreak="0">
    <w:nsid w:val="2C270F03"/>
    <w:multiLevelType w:val="hybridMultilevel"/>
    <w:tmpl w:val="E18A0E90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1F926C7E">
      <w:start w:val="1"/>
      <w:numFmt w:val="decimal"/>
      <w:lvlText w:val="5.1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33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39E260DB"/>
    <w:multiLevelType w:val="hybridMultilevel"/>
    <w:tmpl w:val="DFC876DE"/>
    <w:lvl w:ilvl="0" w:tplc="7DA8082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2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764235"/>
    <w:multiLevelType w:val="hybridMultilevel"/>
    <w:tmpl w:val="50263A24"/>
    <w:lvl w:ilvl="0" w:tplc="DE6A32FC">
      <w:start w:val="1"/>
      <w:numFmt w:val="decimal"/>
      <w:lvlText w:val="9.%1."/>
      <w:lvlJc w:val="left"/>
      <w:pPr>
        <w:ind w:left="1800" w:hanging="360"/>
      </w:pPr>
      <w:rPr>
        <w:rFonts w:hint="default"/>
        <w:b w:val="0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67E50FA7"/>
    <w:multiLevelType w:val="multilevel"/>
    <w:tmpl w:val="75CEF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1E5F22"/>
    <w:multiLevelType w:val="multilevel"/>
    <w:tmpl w:val="2A5A1C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4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57" w15:restartNumberingAfterBreak="0">
    <w:nsid w:val="76F976AF"/>
    <w:multiLevelType w:val="multilevel"/>
    <w:tmpl w:val="3EEA1D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8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27056">
    <w:abstractNumId w:val="38"/>
  </w:num>
  <w:num w:numId="2" w16cid:durableId="1170486799">
    <w:abstractNumId w:val="30"/>
  </w:num>
  <w:num w:numId="3" w16cid:durableId="428702841">
    <w:abstractNumId w:val="55"/>
  </w:num>
  <w:num w:numId="4" w16cid:durableId="1853448520">
    <w:abstractNumId w:val="46"/>
  </w:num>
  <w:num w:numId="5" w16cid:durableId="1076129760">
    <w:abstractNumId w:val="25"/>
  </w:num>
  <w:num w:numId="6" w16cid:durableId="1834099606">
    <w:abstractNumId w:val="47"/>
  </w:num>
  <w:num w:numId="7" w16cid:durableId="224798346">
    <w:abstractNumId w:val="27"/>
  </w:num>
  <w:num w:numId="8" w16cid:durableId="1467351743">
    <w:abstractNumId w:val="35"/>
  </w:num>
  <w:num w:numId="9" w16cid:durableId="1492984214">
    <w:abstractNumId w:val="23"/>
  </w:num>
  <w:num w:numId="10" w16cid:durableId="1341739687">
    <w:abstractNumId w:val="43"/>
  </w:num>
  <w:num w:numId="11" w16cid:durableId="1277560179">
    <w:abstractNumId w:val="50"/>
  </w:num>
  <w:num w:numId="12" w16cid:durableId="2005546223">
    <w:abstractNumId w:val="29"/>
  </w:num>
  <w:num w:numId="13" w16cid:durableId="2044670209">
    <w:abstractNumId w:val="34"/>
  </w:num>
  <w:num w:numId="14" w16cid:durableId="1720785585">
    <w:abstractNumId w:val="52"/>
  </w:num>
  <w:num w:numId="15" w16cid:durableId="1020471707">
    <w:abstractNumId w:val="41"/>
  </w:num>
  <w:num w:numId="16" w16cid:durableId="965702156">
    <w:abstractNumId w:val="45"/>
  </w:num>
  <w:num w:numId="17" w16cid:durableId="713116247">
    <w:abstractNumId w:val="57"/>
  </w:num>
  <w:num w:numId="18" w16cid:durableId="478695027">
    <w:abstractNumId w:val="44"/>
  </w:num>
  <w:num w:numId="19" w16cid:durableId="244731004">
    <w:abstractNumId w:val="49"/>
  </w:num>
  <w:num w:numId="20" w16cid:durableId="1220508325">
    <w:abstractNumId w:val="56"/>
  </w:num>
  <w:num w:numId="21" w16cid:durableId="1290017580">
    <w:abstractNumId w:val="26"/>
  </w:num>
  <w:num w:numId="22" w16cid:durableId="1004865907">
    <w:abstractNumId w:val="40"/>
  </w:num>
  <w:num w:numId="23" w16cid:durableId="571546047">
    <w:abstractNumId w:val="58"/>
  </w:num>
  <w:num w:numId="24" w16cid:durableId="2069724542">
    <w:abstractNumId w:val="54"/>
  </w:num>
  <w:num w:numId="25" w16cid:durableId="884680985">
    <w:abstractNumId w:val="31"/>
  </w:num>
  <w:num w:numId="26" w16cid:durableId="1018891074">
    <w:abstractNumId w:val="42"/>
  </w:num>
  <w:num w:numId="27" w16cid:durableId="1284774947">
    <w:abstractNumId w:val="28"/>
  </w:num>
  <w:num w:numId="28" w16cid:durableId="1367750277">
    <w:abstractNumId w:val="59"/>
  </w:num>
  <w:num w:numId="29" w16cid:durableId="622931828">
    <w:abstractNumId w:val="24"/>
  </w:num>
  <w:num w:numId="30" w16cid:durableId="1002590424">
    <w:abstractNumId w:val="32"/>
  </w:num>
  <w:num w:numId="31" w16cid:durableId="301545068">
    <w:abstractNumId w:val="36"/>
  </w:num>
  <w:num w:numId="32" w16cid:durableId="1119951710">
    <w:abstractNumId w:val="33"/>
  </w:num>
  <w:num w:numId="33" w16cid:durableId="658584837">
    <w:abstractNumId w:val="39"/>
  </w:num>
  <w:num w:numId="34" w16cid:durableId="447939072">
    <w:abstractNumId w:val="37"/>
  </w:num>
  <w:num w:numId="35" w16cid:durableId="1804344849">
    <w:abstractNumId w:val="53"/>
  </w:num>
  <w:num w:numId="36" w16cid:durableId="2037846502">
    <w:abstractNumId w:val="48"/>
  </w:num>
  <w:num w:numId="37" w16cid:durableId="177493282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E4E"/>
    <w:rsid w:val="00000B86"/>
    <w:rsid w:val="00000DE5"/>
    <w:rsid w:val="00001103"/>
    <w:rsid w:val="00001885"/>
    <w:rsid w:val="00002DF1"/>
    <w:rsid w:val="00003CF4"/>
    <w:rsid w:val="0000458F"/>
    <w:rsid w:val="000046B8"/>
    <w:rsid w:val="000048DD"/>
    <w:rsid w:val="000056F9"/>
    <w:rsid w:val="00005A4C"/>
    <w:rsid w:val="000065F2"/>
    <w:rsid w:val="00007028"/>
    <w:rsid w:val="0001268C"/>
    <w:rsid w:val="000126A1"/>
    <w:rsid w:val="00013342"/>
    <w:rsid w:val="00013F2E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5B49"/>
    <w:rsid w:val="00035B6F"/>
    <w:rsid w:val="00036888"/>
    <w:rsid w:val="00036BD4"/>
    <w:rsid w:val="00036F04"/>
    <w:rsid w:val="000378BF"/>
    <w:rsid w:val="00037C01"/>
    <w:rsid w:val="00040485"/>
    <w:rsid w:val="000407D2"/>
    <w:rsid w:val="00040994"/>
    <w:rsid w:val="000409A7"/>
    <w:rsid w:val="00040C34"/>
    <w:rsid w:val="00041756"/>
    <w:rsid w:val="000417ED"/>
    <w:rsid w:val="00041A91"/>
    <w:rsid w:val="00043344"/>
    <w:rsid w:val="00044141"/>
    <w:rsid w:val="00044D65"/>
    <w:rsid w:val="00047C54"/>
    <w:rsid w:val="00050132"/>
    <w:rsid w:val="00050357"/>
    <w:rsid w:val="0005069A"/>
    <w:rsid w:val="00050AF1"/>
    <w:rsid w:val="00051027"/>
    <w:rsid w:val="000516E6"/>
    <w:rsid w:val="00052BA8"/>
    <w:rsid w:val="000531A1"/>
    <w:rsid w:val="00053AF8"/>
    <w:rsid w:val="00053B5F"/>
    <w:rsid w:val="00055961"/>
    <w:rsid w:val="00055D9A"/>
    <w:rsid w:val="000565B5"/>
    <w:rsid w:val="00056759"/>
    <w:rsid w:val="0005677F"/>
    <w:rsid w:val="00057844"/>
    <w:rsid w:val="000601A0"/>
    <w:rsid w:val="00060D69"/>
    <w:rsid w:val="00061B6D"/>
    <w:rsid w:val="00061BF6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56D3"/>
    <w:rsid w:val="0008672D"/>
    <w:rsid w:val="00086D18"/>
    <w:rsid w:val="00087246"/>
    <w:rsid w:val="000902D2"/>
    <w:rsid w:val="00090368"/>
    <w:rsid w:val="00090450"/>
    <w:rsid w:val="00090AD5"/>
    <w:rsid w:val="0009137F"/>
    <w:rsid w:val="000915DB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C71"/>
    <w:rsid w:val="000950DA"/>
    <w:rsid w:val="00096421"/>
    <w:rsid w:val="00096DE8"/>
    <w:rsid w:val="00096E76"/>
    <w:rsid w:val="00096E78"/>
    <w:rsid w:val="0009775F"/>
    <w:rsid w:val="000979B1"/>
    <w:rsid w:val="00097D01"/>
    <w:rsid w:val="000A035E"/>
    <w:rsid w:val="000A149B"/>
    <w:rsid w:val="000A25B9"/>
    <w:rsid w:val="000A3095"/>
    <w:rsid w:val="000A426C"/>
    <w:rsid w:val="000A44C3"/>
    <w:rsid w:val="000A46C8"/>
    <w:rsid w:val="000A50AC"/>
    <w:rsid w:val="000A51AC"/>
    <w:rsid w:val="000A5B40"/>
    <w:rsid w:val="000A5E2F"/>
    <w:rsid w:val="000A5F83"/>
    <w:rsid w:val="000A6D0B"/>
    <w:rsid w:val="000A6EA7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7199"/>
    <w:rsid w:val="000C7489"/>
    <w:rsid w:val="000C74DD"/>
    <w:rsid w:val="000D0EF6"/>
    <w:rsid w:val="000D2D52"/>
    <w:rsid w:val="000D3151"/>
    <w:rsid w:val="000D33D9"/>
    <w:rsid w:val="000D35AE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57F"/>
    <w:rsid w:val="000E362A"/>
    <w:rsid w:val="000E39A6"/>
    <w:rsid w:val="000E5EE6"/>
    <w:rsid w:val="000E680C"/>
    <w:rsid w:val="000E754F"/>
    <w:rsid w:val="000E77DB"/>
    <w:rsid w:val="000E7874"/>
    <w:rsid w:val="000E7998"/>
    <w:rsid w:val="000F0BA8"/>
    <w:rsid w:val="000F1FDE"/>
    <w:rsid w:val="000F243D"/>
    <w:rsid w:val="000F2872"/>
    <w:rsid w:val="000F2899"/>
    <w:rsid w:val="000F2D41"/>
    <w:rsid w:val="000F326D"/>
    <w:rsid w:val="000F4D77"/>
    <w:rsid w:val="000F5091"/>
    <w:rsid w:val="000F51F4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C0C"/>
    <w:rsid w:val="00104D2C"/>
    <w:rsid w:val="00105029"/>
    <w:rsid w:val="00105289"/>
    <w:rsid w:val="001052F4"/>
    <w:rsid w:val="0010570A"/>
    <w:rsid w:val="00106521"/>
    <w:rsid w:val="00106E87"/>
    <w:rsid w:val="00107D72"/>
    <w:rsid w:val="0011042B"/>
    <w:rsid w:val="001108AF"/>
    <w:rsid w:val="00110F55"/>
    <w:rsid w:val="00112C1E"/>
    <w:rsid w:val="00112FDF"/>
    <w:rsid w:val="00115437"/>
    <w:rsid w:val="00115878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DF1"/>
    <w:rsid w:val="00133D1F"/>
    <w:rsid w:val="00134138"/>
    <w:rsid w:val="00134D12"/>
    <w:rsid w:val="001362A3"/>
    <w:rsid w:val="001368FC"/>
    <w:rsid w:val="00136953"/>
    <w:rsid w:val="001374B2"/>
    <w:rsid w:val="00137E11"/>
    <w:rsid w:val="001401E5"/>
    <w:rsid w:val="001405E3"/>
    <w:rsid w:val="00140AFE"/>
    <w:rsid w:val="00141139"/>
    <w:rsid w:val="00141ADD"/>
    <w:rsid w:val="0014289F"/>
    <w:rsid w:val="00142B5E"/>
    <w:rsid w:val="00142D33"/>
    <w:rsid w:val="0014301F"/>
    <w:rsid w:val="00144650"/>
    <w:rsid w:val="00144723"/>
    <w:rsid w:val="00144E3A"/>
    <w:rsid w:val="001451A3"/>
    <w:rsid w:val="00145247"/>
    <w:rsid w:val="001455F4"/>
    <w:rsid w:val="00145ACD"/>
    <w:rsid w:val="0014612A"/>
    <w:rsid w:val="00146297"/>
    <w:rsid w:val="001468A6"/>
    <w:rsid w:val="00146DD4"/>
    <w:rsid w:val="00147161"/>
    <w:rsid w:val="001474A7"/>
    <w:rsid w:val="001502CE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70AF"/>
    <w:rsid w:val="00157D9E"/>
    <w:rsid w:val="00157DCF"/>
    <w:rsid w:val="00160618"/>
    <w:rsid w:val="00160BC2"/>
    <w:rsid w:val="00160F40"/>
    <w:rsid w:val="00161A1F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6DA9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3F82"/>
    <w:rsid w:val="001843F1"/>
    <w:rsid w:val="0018496D"/>
    <w:rsid w:val="001851A5"/>
    <w:rsid w:val="001857C4"/>
    <w:rsid w:val="00185A57"/>
    <w:rsid w:val="00185F50"/>
    <w:rsid w:val="001868C7"/>
    <w:rsid w:val="001868E6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3DA4"/>
    <w:rsid w:val="001940A9"/>
    <w:rsid w:val="00194A41"/>
    <w:rsid w:val="0019679C"/>
    <w:rsid w:val="001967AB"/>
    <w:rsid w:val="0019692D"/>
    <w:rsid w:val="00196A1B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0A2D"/>
    <w:rsid w:val="001B1BA2"/>
    <w:rsid w:val="001B1CB8"/>
    <w:rsid w:val="001B1F7E"/>
    <w:rsid w:val="001B2C76"/>
    <w:rsid w:val="001B2D11"/>
    <w:rsid w:val="001B3577"/>
    <w:rsid w:val="001B38EA"/>
    <w:rsid w:val="001B3CC4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3634"/>
    <w:rsid w:val="001C3A73"/>
    <w:rsid w:val="001C3CFD"/>
    <w:rsid w:val="001C6A1C"/>
    <w:rsid w:val="001C78A9"/>
    <w:rsid w:val="001D04D9"/>
    <w:rsid w:val="001D1138"/>
    <w:rsid w:val="001D17AE"/>
    <w:rsid w:val="001D1F6C"/>
    <w:rsid w:val="001D2689"/>
    <w:rsid w:val="001D2C83"/>
    <w:rsid w:val="001D3299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243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E3E"/>
    <w:rsid w:val="001F2A54"/>
    <w:rsid w:val="001F4631"/>
    <w:rsid w:val="001F51DB"/>
    <w:rsid w:val="001F52C6"/>
    <w:rsid w:val="001F5C10"/>
    <w:rsid w:val="001F5ECC"/>
    <w:rsid w:val="001F72AC"/>
    <w:rsid w:val="001F7481"/>
    <w:rsid w:val="001F75C7"/>
    <w:rsid w:val="001F75CF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C3"/>
    <w:rsid w:val="00204A4A"/>
    <w:rsid w:val="00204AF8"/>
    <w:rsid w:val="00204C43"/>
    <w:rsid w:val="00204C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48B"/>
    <w:rsid w:val="00215D1F"/>
    <w:rsid w:val="00215EAC"/>
    <w:rsid w:val="00216D98"/>
    <w:rsid w:val="00217774"/>
    <w:rsid w:val="00217B3F"/>
    <w:rsid w:val="0022000D"/>
    <w:rsid w:val="00220DF8"/>
    <w:rsid w:val="002210D1"/>
    <w:rsid w:val="00221388"/>
    <w:rsid w:val="0022185C"/>
    <w:rsid w:val="002231DE"/>
    <w:rsid w:val="002235FD"/>
    <w:rsid w:val="00224399"/>
    <w:rsid w:val="002243F3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BFC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A5E"/>
    <w:rsid w:val="00262A99"/>
    <w:rsid w:val="00262C30"/>
    <w:rsid w:val="00263D0D"/>
    <w:rsid w:val="00263F83"/>
    <w:rsid w:val="0026415D"/>
    <w:rsid w:val="00265C9E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1137"/>
    <w:rsid w:val="00272024"/>
    <w:rsid w:val="002721B3"/>
    <w:rsid w:val="00272678"/>
    <w:rsid w:val="00272934"/>
    <w:rsid w:val="00272E49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0FD9"/>
    <w:rsid w:val="00291B44"/>
    <w:rsid w:val="00291E94"/>
    <w:rsid w:val="00291FB9"/>
    <w:rsid w:val="002935B2"/>
    <w:rsid w:val="002936CC"/>
    <w:rsid w:val="00293CCB"/>
    <w:rsid w:val="00294126"/>
    <w:rsid w:val="00295543"/>
    <w:rsid w:val="00295856"/>
    <w:rsid w:val="00295C2A"/>
    <w:rsid w:val="0029645E"/>
    <w:rsid w:val="002966E4"/>
    <w:rsid w:val="00296898"/>
    <w:rsid w:val="0029690A"/>
    <w:rsid w:val="0029745F"/>
    <w:rsid w:val="002977FD"/>
    <w:rsid w:val="00297D86"/>
    <w:rsid w:val="00297E70"/>
    <w:rsid w:val="002A0095"/>
    <w:rsid w:val="002A00D6"/>
    <w:rsid w:val="002A13FD"/>
    <w:rsid w:val="002A1A9E"/>
    <w:rsid w:val="002A1B2E"/>
    <w:rsid w:val="002A28D7"/>
    <w:rsid w:val="002A2D5B"/>
    <w:rsid w:val="002A39A3"/>
    <w:rsid w:val="002A5CEE"/>
    <w:rsid w:val="002A6553"/>
    <w:rsid w:val="002A69CA"/>
    <w:rsid w:val="002A6D9F"/>
    <w:rsid w:val="002A7100"/>
    <w:rsid w:val="002A7B12"/>
    <w:rsid w:val="002B1BC2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1053"/>
    <w:rsid w:val="002C2712"/>
    <w:rsid w:val="002C2B56"/>
    <w:rsid w:val="002C3FC4"/>
    <w:rsid w:val="002C49BA"/>
    <w:rsid w:val="002C4EB5"/>
    <w:rsid w:val="002C54F0"/>
    <w:rsid w:val="002C5A66"/>
    <w:rsid w:val="002C6A20"/>
    <w:rsid w:val="002C6ED3"/>
    <w:rsid w:val="002C7296"/>
    <w:rsid w:val="002C7522"/>
    <w:rsid w:val="002C7CF0"/>
    <w:rsid w:val="002C7F94"/>
    <w:rsid w:val="002D096C"/>
    <w:rsid w:val="002D10E3"/>
    <w:rsid w:val="002D1F38"/>
    <w:rsid w:val="002D2A4B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90D"/>
    <w:rsid w:val="002E1A1B"/>
    <w:rsid w:val="002E2360"/>
    <w:rsid w:val="002E2BB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307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2F7CF4"/>
    <w:rsid w:val="00300BB9"/>
    <w:rsid w:val="00301AD3"/>
    <w:rsid w:val="00301DF1"/>
    <w:rsid w:val="00302657"/>
    <w:rsid w:val="00302744"/>
    <w:rsid w:val="003030E8"/>
    <w:rsid w:val="003036ED"/>
    <w:rsid w:val="0030378A"/>
    <w:rsid w:val="00303A8A"/>
    <w:rsid w:val="00304471"/>
    <w:rsid w:val="00304AD6"/>
    <w:rsid w:val="003054F5"/>
    <w:rsid w:val="00305B15"/>
    <w:rsid w:val="00306355"/>
    <w:rsid w:val="00306698"/>
    <w:rsid w:val="00306CE7"/>
    <w:rsid w:val="00306F44"/>
    <w:rsid w:val="0030759F"/>
    <w:rsid w:val="00307C2F"/>
    <w:rsid w:val="00307CFD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2A"/>
    <w:rsid w:val="003731B5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77E00"/>
    <w:rsid w:val="00377E0A"/>
    <w:rsid w:val="0038006D"/>
    <w:rsid w:val="00380175"/>
    <w:rsid w:val="0038161C"/>
    <w:rsid w:val="003816E3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4E72"/>
    <w:rsid w:val="00384F39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2E21"/>
    <w:rsid w:val="003B3952"/>
    <w:rsid w:val="003B4279"/>
    <w:rsid w:val="003B4369"/>
    <w:rsid w:val="003B4583"/>
    <w:rsid w:val="003B4650"/>
    <w:rsid w:val="003B4A46"/>
    <w:rsid w:val="003B4DFC"/>
    <w:rsid w:val="003B4E21"/>
    <w:rsid w:val="003B52D2"/>
    <w:rsid w:val="003B55DB"/>
    <w:rsid w:val="003B5741"/>
    <w:rsid w:val="003B58BC"/>
    <w:rsid w:val="003B5CE3"/>
    <w:rsid w:val="003B6AA0"/>
    <w:rsid w:val="003B7236"/>
    <w:rsid w:val="003B78A8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0F27"/>
    <w:rsid w:val="003D14D3"/>
    <w:rsid w:val="003D1EEE"/>
    <w:rsid w:val="003D1FD2"/>
    <w:rsid w:val="003D3AE2"/>
    <w:rsid w:val="003D3B5F"/>
    <w:rsid w:val="003D48F7"/>
    <w:rsid w:val="003D4E35"/>
    <w:rsid w:val="003D5A1E"/>
    <w:rsid w:val="003D5C2F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F0943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3F7319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4B73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F9C"/>
    <w:rsid w:val="0041603E"/>
    <w:rsid w:val="00416B3F"/>
    <w:rsid w:val="00417CCA"/>
    <w:rsid w:val="00417DB9"/>
    <w:rsid w:val="004216B7"/>
    <w:rsid w:val="00421828"/>
    <w:rsid w:val="00423642"/>
    <w:rsid w:val="00424A50"/>
    <w:rsid w:val="00425064"/>
    <w:rsid w:val="004251DF"/>
    <w:rsid w:val="004254BB"/>
    <w:rsid w:val="004255B2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37ADD"/>
    <w:rsid w:val="004408A1"/>
    <w:rsid w:val="00440AE8"/>
    <w:rsid w:val="00440C25"/>
    <w:rsid w:val="00440F28"/>
    <w:rsid w:val="004418A4"/>
    <w:rsid w:val="00441B67"/>
    <w:rsid w:val="00442076"/>
    <w:rsid w:val="00442F17"/>
    <w:rsid w:val="00443280"/>
    <w:rsid w:val="00444158"/>
    <w:rsid w:val="00444277"/>
    <w:rsid w:val="00445732"/>
    <w:rsid w:val="00445BD7"/>
    <w:rsid w:val="004469B9"/>
    <w:rsid w:val="00446CAE"/>
    <w:rsid w:val="00446F6C"/>
    <w:rsid w:val="004475BE"/>
    <w:rsid w:val="00450491"/>
    <w:rsid w:val="004508B7"/>
    <w:rsid w:val="004514B7"/>
    <w:rsid w:val="004515A1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216"/>
    <w:rsid w:val="004804B3"/>
    <w:rsid w:val="00480872"/>
    <w:rsid w:val="00480B60"/>
    <w:rsid w:val="00481DA4"/>
    <w:rsid w:val="00481E66"/>
    <w:rsid w:val="00482387"/>
    <w:rsid w:val="004836B2"/>
    <w:rsid w:val="00483719"/>
    <w:rsid w:val="0048403E"/>
    <w:rsid w:val="004842EE"/>
    <w:rsid w:val="00484533"/>
    <w:rsid w:val="00484A27"/>
    <w:rsid w:val="00484DE8"/>
    <w:rsid w:val="00485131"/>
    <w:rsid w:val="00485BAE"/>
    <w:rsid w:val="00485D56"/>
    <w:rsid w:val="004865FC"/>
    <w:rsid w:val="004871F2"/>
    <w:rsid w:val="00487909"/>
    <w:rsid w:val="004909F5"/>
    <w:rsid w:val="0049205C"/>
    <w:rsid w:val="004921E0"/>
    <w:rsid w:val="00494301"/>
    <w:rsid w:val="0049444D"/>
    <w:rsid w:val="0049459B"/>
    <w:rsid w:val="00495495"/>
    <w:rsid w:val="00496ADD"/>
    <w:rsid w:val="00497265"/>
    <w:rsid w:val="004975A7"/>
    <w:rsid w:val="00497929"/>
    <w:rsid w:val="004A01B7"/>
    <w:rsid w:val="004A0969"/>
    <w:rsid w:val="004A0A36"/>
    <w:rsid w:val="004A1948"/>
    <w:rsid w:val="004A1B0A"/>
    <w:rsid w:val="004A527A"/>
    <w:rsid w:val="004A6310"/>
    <w:rsid w:val="004A6393"/>
    <w:rsid w:val="004A6679"/>
    <w:rsid w:val="004A6AC2"/>
    <w:rsid w:val="004A6C0F"/>
    <w:rsid w:val="004A6D98"/>
    <w:rsid w:val="004A7511"/>
    <w:rsid w:val="004B08EE"/>
    <w:rsid w:val="004B0C47"/>
    <w:rsid w:val="004B1EDA"/>
    <w:rsid w:val="004B2D03"/>
    <w:rsid w:val="004B3073"/>
    <w:rsid w:val="004B3263"/>
    <w:rsid w:val="004B3980"/>
    <w:rsid w:val="004B3A36"/>
    <w:rsid w:val="004B4159"/>
    <w:rsid w:val="004B463D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C9B"/>
    <w:rsid w:val="004C7FD1"/>
    <w:rsid w:val="004D0220"/>
    <w:rsid w:val="004D24D4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3159"/>
    <w:rsid w:val="004F34D2"/>
    <w:rsid w:val="004F3766"/>
    <w:rsid w:val="004F4D94"/>
    <w:rsid w:val="004F4E78"/>
    <w:rsid w:val="004F502F"/>
    <w:rsid w:val="004F5602"/>
    <w:rsid w:val="004F5713"/>
    <w:rsid w:val="004F5984"/>
    <w:rsid w:val="004F5D05"/>
    <w:rsid w:val="004F627C"/>
    <w:rsid w:val="004F665B"/>
    <w:rsid w:val="004F685A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86D"/>
    <w:rsid w:val="00524C8C"/>
    <w:rsid w:val="00525078"/>
    <w:rsid w:val="005251A3"/>
    <w:rsid w:val="005252D5"/>
    <w:rsid w:val="00525687"/>
    <w:rsid w:val="005256B6"/>
    <w:rsid w:val="00525F3A"/>
    <w:rsid w:val="005266B5"/>
    <w:rsid w:val="00526DF3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DD6"/>
    <w:rsid w:val="00594420"/>
    <w:rsid w:val="005950D8"/>
    <w:rsid w:val="00595963"/>
    <w:rsid w:val="0059620D"/>
    <w:rsid w:val="0059761A"/>
    <w:rsid w:val="00597E7C"/>
    <w:rsid w:val="00597F14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4050"/>
    <w:rsid w:val="005B4479"/>
    <w:rsid w:val="005B5C7E"/>
    <w:rsid w:val="005B5EBD"/>
    <w:rsid w:val="005B5F2D"/>
    <w:rsid w:val="005B60DF"/>
    <w:rsid w:val="005B65DC"/>
    <w:rsid w:val="005B70B7"/>
    <w:rsid w:val="005B76C0"/>
    <w:rsid w:val="005B7860"/>
    <w:rsid w:val="005C0296"/>
    <w:rsid w:val="005C0364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826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DD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69AC"/>
    <w:rsid w:val="005F781B"/>
    <w:rsid w:val="00600587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3F7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1161"/>
    <w:rsid w:val="0066156A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2745"/>
    <w:rsid w:val="00672F85"/>
    <w:rsid w:val="00673BF0"/>
    <w:rsid w:val="006741BA"/>
    <w:rsid w:val="006767EE"/>
    <w:rsid w:val="00676F30"/>
    <w:rsid w:val="00676FF6"/>
    <w:rsid w:val="00677650"/>
    <w:rsid w:val="0067770F"/>
    <w:rsid w:val="0067774E"/>
    <w:rsid w:val="006779DE"/>
    <w:rsid w:val="0068001C"/>
    <w:rsid w:val="00680987"/>
    <w:rsid w:val="00681164"/>
    <w:rsid w:val="0068137E"/>
    <w:rsid w:val="006822D4"/>
    <w:rsid w:val="00682A8F"/>
    <w:rsid w:val="006843FE"/>
    <w:rsid w:val="00685332"/>
    <w:rsid w:val="006865CD"/>
    <w:rsid w:val="0068680F"/>
    <w:rsid w:val="00686DDA"/>
    <w:rsid w:val="00686FA1"/>
    <w:rsid w:val="006871AF"/>
    <w:rsid w:val="00687504"/>
    <w:rsid w:val="0068781E"/>
    <w:rsid w:val="00687E38"/>
    <w:rsid w:val="00691321"/>
    <w:rsid w:val="00691813"/>
    <w:rsid w:val="006921C1"/>
    <w:rsid w:val="006926F8"/>
    <w:rsid w:val="0069270B"/>
    <w:rsid w:val="00692770"/>
    <w:rsid w:val="006927E1"/>
    <w:rsid w:val="00692808"/>
    <w:rsid w:val="00692C09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F98"/>
    <w:rsid w:val="006A18B1"/>
    <w:rsid w:val="006A2150"/>
    <w:rsid w:val="006A2CFC"/>
    <w:rsid w:val="006A390D"/>
    <w:rsid w:val="006A3EB3"/>
    <w:rsid w:val="006A5F3A"/>
    <w:rsid w:val="006A6881"/>
    <w:rsid w:val="006A69C3"/>
    <w:rsid w:val="006A6A28"/>
    <w:rsid w:val="006A6F0F"/>
    <w:rsid w:val="006A6F9E"/>
    <w:rsid w:val="006A7014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00B4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13F0"/>
    <w:rsid w:val="0070143D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1DBC"/>
    <w:rsid w:val="00712038"/>
    <w:rsid w:val="00712DE9"/>
    <w:rsid w:val="0071352E"/>
    <w:rsid w:val="00713BFB"/>
    <w:rsid w:val="00714899"/>
    <w:rsid w:val="007158B1"/>
    <w:rsid w:val="0071592F"/>
    <w:rsid w:val="0071783E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F84"/>
    <w:rsid w:val="00741188"/>
    <w:rsid w:val="007413D4"/>
    <w:rsid w:val="007414EC"/>
    <w:rsid w:val="00741DF3"/>
    <w:rsid w:val="00741E74"/>
    <w:rsid w:val="007420AE"/>
    <w:rsid w:val="00742143"/>
    <w:rsid w:val="00742E5B"/>
    <w:rsid w:val="007438E4"/>
    <w:rsid w:val="00743CA3"/>
    <w:rsid w:val="007444B5"/>
    <w:rsid w:val="00744FCC"/>
    <w:rsid w:val="00745147"/>
    <w:rsid w:val="00745551"/>
    <w:rsid w:val="0074579C"/>
    <w:rsid w:val="00745815"/>
    <w:rsid w:val="007459C2"/>
    <w:rsid w:val="007464BF"/>
    <w:rsid w:val="00746B32"/>
    <w:rsid w:val="007472E7"/>
    <w:rsid w:val="007474A8"/>
    <w:rsid w:val="0074796C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3F9"/>
    <w:rsid w:val="007618E8"/>
    <w:rsid w:val="00761E82"/>
    <w:rsid w:val="00761FE3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157"/>
    <w:rsid w:val="0076695E"/>
    <w:rsid w:val="007669EE"/>
    <w:rsid w:val="00766A4E"/>
    <w:rsid w:val="00766DEE"/>
    <w:rsid w:val="00771105"/>
    <w:rsid w:val="00771D98"/>
    <w:rsid w:val="007720E7"/>
    <w:rsid w:val="00772B32"/>
    <w:rsid w:val="00773031"/>
    <w:rsid w:val="007740B2"/>
    <w:rsid w:val="00774572"/>
    <w:rsid w:val="00774A4A"/>
    <w:rsid w:val="00775236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2E2"/>
    <w:rsid w:val="007A6B46"/>
    <w:rsid w:val="007A7388"/>
    <w:rsid w:val="007A7423"/>
    <w:rsid w:val="007A7C38"/>
    <w:rsid w:val="007B00CA"/>
    <w:rsid w:val="007B11A2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6A1E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D0F"/>
    <w:rsid w:val="007D2DAF"/>
    <w:rsid w:val="007D34D6"/>
    <w:rsid w:val="007D353C"/>
    <w:rsid w:val="007D376F"/>
    <w:rsid w:val="007D3CE1"/>
    <w:rsid w:val="007D4ACD"/>
    <w:rsid w:val="007D5375"/>
    <w:rsid w:val="007D573B"/>
    <w:rsid w:val="007D5CA0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FE"/>
    <w:rsid w:val="007E4BA6"/>
    <w:rsid w:val="007E5456"/>
    <w:rsid w:val="007E5489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400"/>
    <w:rsid w:val="007F46E1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5BF2"/>
    <w:rsid w:val="00806FCE"/>
    <w:rsid w:val="0080721A"/>
    <w:rsid w:val="00807752"/>
    <w:rsid w:val="00807DF3"/>
    <w:rsid w:val="008105C3"/>
    <w:rsid w:val="0081144C"/>
    <w:rsid w:val="00812156"/>
    <w:rsid w:val="008121F0"/>
    <w:rsid w:val="008123EE"/>
    <w:rsid w:val="0081257A"/>
    <w:rsid w:val="00812DB4"/>
    <w:rsid w:val="00812E26"/>
    <w:rsid w:val="00813381"/>
    <w:rsid w:val="0081382B"/>
    <w:rsid w:val="00813C2A"/>
    <w:rsid w:val="008142B7"/>
    <w:rsid w:val="0081441C"/>
    <w:rsid w:val="008148FE"/>
    <w:rsid w:val="00815016"/>
    <w:rsid w:val="008175A4"/>
    <w:rsid w:val="00817C8A"/>
    <w:rsid w:val="00817D82"/>
    <w:rsid w:val="008206AE"/>
    <w:rsid w:val="008207DF"/>
    <w:rsid w:val="00821113"/>
    <w:rsid w:val="00821382"/>
    <w:rsid w:val="00821624"/>
    <w:rsid w:val="00821F95"/>
    <w:rsid w:val="008220E1"/>
    <w:rsid w:val="0082296D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8A7"/>
    <w:rsid w:val="00832A8B"/>
    <w:rsid w:val="00832CAC"/>
    <w:rsid w:val="008349FC"/>
    <w:rsid w:val="00834F34"/>
    <w:rsid w:val="008353BF"/>
    <w:rsid w:val="00835854"/>
    <w:rsid w:val="00835E95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D03"/>
    <w:rsid w:val="00870214"/>
    <w:rsid w:val="008710E1"/>
    <w:rsid w:val="0087182D"/>
    <w:rsid w:val="00871895"/>
    <w:rsid w:val="00871A60"/>
    <w:rsid w:val="00871E9C"/>
    <w:rsid w:val="00872C6A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4F60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E02"/>
    <w:rsid w:val="008A404D"/>
    <w:rsid w:val="008A40E1"/>
    <w:rsid w:val="008A4E06"/>
    <w:rsid w:val="008A4FD0"/>
    <w:rsid w:val="008A5259"/>
    <w:rsid w:val="008A5F44"/>
    <w:rsid w:val="008A5FF7"/>
    <w:rsid w:val="008A7372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E95"/>
    <w:rsid w:val="008C7A02"/>
    <w:rsid w:val="008C7F25"/>
    <w:rsid w:val="008D03E3"/>
    <w:rsid w:val="008D05C3"/>
    <w:rsid w:val="008D0F4D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C2A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366"/>
    <w:rsid w:val="008F0496"/>
    <w:rsid w:val="008F0AD7"/>
    <w:rsid w:val="008F0C74"/>
    <w:rsid w:val="008F1366"/>
    <w:rsid w:val="008F171E"/>
    <w:rsid w:val="008F17A8"/>
    <w:rsid w:val="008F17B0"/>
    <w:rsid w:val="008F1F0B"/>
    <w:rsid w:val="008F2A17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9002C0"/>
    <w:rsid w:val="009021DC"/>
    <w:rsid w:val="009028D1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763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75D0"/>
    <w:rsid w:val="009476B1"/>
    <w:rsid w:val="00947C0B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5CC9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4E8"/>
    <w:rsid w:val="00965928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37B2"/>
    <w:rsid w:val="00974255"/>
    <w:rsid w:val="00974318"/>
    <w:rsid w:val="00975786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1A74"/>
    <w:rsid w:val="00991F4D"/>
    <w:rsid w:val="0099298D"/>
    <w:rsid w:val="00992B3D"/>
    <w:rsid w:val="00993425"/>
    <w:rsid w:val="00993A9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1E13"/>
    <w:rsid w:val="009B3AEE"/>
    <w:rsid w:val="009B3E41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1A"/>
    <w:rsid w:val="009B7FCF"/>
    <w:rsid w:val="009C0F9F"/>
    <w:rsid w:val="009C12FA"/>
    <w:rsid w:val="009C2369"/>
    <w:rsid w:val="009C254E"/>
    <w:rsid w:val="009C2883"/>
    <w:rsid w:val="009C2CE0"/>
    <w:rsid w:val="009C2D38"/>
    <w:rsid w:val="009C34EF"/>
    <w:rsid w:val="009C3EA1"/>
    <w:rsid w:val="009C46C1"/>
    <w:rsid w:val="009C485C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81C"/>
    <w:rsid w:val="009D2D8B"/>
    <w:rsid w:val="009D3289"/>
    <w:rsid w:val="009D3517"/>
    <w:rsid w:val="009D3C90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0897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64A"/>
    <w:rsid w:val="009E6789"/>
    <w:rsid w:val="009E7C03"/>
    <w:rsid w:val="009F0014"/>
    <w:rsid w:val="009F04A5"/>
    <w:rsid w:val="009F10DD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3B61"/>
    <w:rsid w:val="00A34CE4"/>
    <w:rsid w:val="00A35240"/>
    <w:rsid w:val="00A360AE"/>
    <w:rsid w:val="00A36E03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17BB"/>
    <w:rsid w:val="00A71AE4"/>
    <w:rsid w:val="00A72C17"/>
    <w:rsid w:val="00A73718"/>
    <w:rsid w:val="00A737B5"/>
    <w:rsid w:val="00A74A12"/>
    <w:rsid w:val="00A74D15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10A9"/>
    <w:rsid w:val="00AA1A10"/>
    <w:rsid w:val="00AA1D16"/>
    <w:rsid w:val="00AA1E46"/>
    <w:rsid w:val="00AA21E6"/>
    <w:rsid w:val="00AA2B4F"/>
    <w:rsid w:val="00AA3597"/>
    <w:rsid w:val="00AA49F3"/>
    <w:rsid w:val="00AA4F68"/>
    <w:rsid w:val="00AA5066"/>
    <w:rsid w:val="00AA5930"/>
    <w:rsid w:val="00AA5A9D"/>
    <w:rsid w:val="00AA65D6"/>
    <w:rsid w:val="00AA6CCF"/>
    <w:rsid w:val="00AA71A8"/>
    <w:rsid w:val="00AA7D7C"/>
    <w:rsid w:val="00AB02F0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080"/>
    <w:rsid w:val="00AC73A1"/>
    <w:rsid w:val="00AC7640"/>
    <w:rsid w:val="00AC77D3"/>
    <w:rsid w:val="00AC7A5E"/>
    <w:rsid w:val="00AD096D"/>
    <w:rsid w:val="00AD0B28"/>
    <w:rsid w:val="00AD0F82"/>
    <w:rsid w:val="00AD1A81"/>
    <w:rsid w:val="00AD1BF5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65A0"/>
    <w:rsid w:val="00AD7048"/>
    <w:rsid w:val="00AD79E9"/>
    <w:rsid w:val="00AD7BBE"/>
    <w:rsid w:val="00AD7C09"/>
    <w:rsid w:val="00AD7CAA"/>
    <w:rsid w:val="00AD7DAC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8E3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7220"/>
    <w:rsid w:val="00B0181C"/>
    <w:rsid w:val="00B01908"/>
    <w:rsid w:val="00B01941"/>
    <w:rsid w:val="00B01D59"/>
    <w:rsid w:val="00B0290B"/>
    <w:rsid w:val="00B02DD5"/>
    <w:rsid w:val="00B03750"/>
    <w:rsid w:val="00B03CEB"/>
    <w:rsid w:val="00B05244"/>
    <w:rsid w:val="00B05BDE"/>
    <w:rsid w:val="00B06751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1544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54EA"/>
    <w:rsid w:val="00B36937"/>
    <w:rsid w:val="00B375F4"/>
    <w:rsid w:val="00B3770D"/>
    <w:rsid w:val="00B37900"/>
    <w:rsid w:val="00B4036F"/>
    <w:rsid w:val="00B4151B"/>
    <w:rsid w:val="00B41856"/>
    <w:rsid w:val="00B41CBA"/>
    <w:rsid w:val="00B431C6"/>
    <w:rsid w:val="00B43579"/>
    <w:rsid w:val="00B43889"/>
    <w:rsid w:val="00B447A3"/>
    <w:rsid w:val="00B469C1"/>
    <w:rsid w:val="00B470B0"/>
    <w:rsid w:val="00B4778D"/>
    <w:rsid w:val="00B50034"/>
    <w:rsid w:val="00B5041A"/>
    <w:rsid w:val="00B504B3"/>
    <w:rsid w:val="00B50E93"/>
    <w:rsid w:val="00B50FBB"/>
    <w:rsid w:val="00B52004"/>
    <w:rsid w:val="00B5201C"/>
    <w:rsid w:val="00B52988"/>
    <w:rsid w:val="00B533F0"/>
    <w:rsid w:val="00B54556"/>
    <w:rsid w:val="00B54740"/>
    <w:rsid w:val="00B54CC3"/>
    <w:rsid w:val="00B55B77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F58"/>
    <w:rsid w:val="00B7326D"/>
    <w:rsid w:val="00B73551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271"/>
    <w:rsid w:val="00BA098D"/>
    <w:rsid w:val="00BA15EF"/>
    <w:rsid w:val="00BA207F"/>
    <w:rsid w:val="00BA3032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C11"/>
    <w:rsid w:val="00BB0DD1"/>
    <w:rsid w:val="00BB1373"/>
    <w:rsid w:val="00BB1433"/>
    <w:rsid w:val="00BB1492"/>
    <w:rsid w:val="00BB15B6"/>
    <w:rsid w:val="00BB1A6C"/>
    <w:rsid w:val="00BB25CF"/>
    <w:rsid w:val="00BB2C57"/>
    <w:rsid w:val="00BB3B43"/>
    <w:rsid w:val="00BB42F4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725"/>
    <w:rsid w:val="00BF4E64"/>
    <w:rsid w:val="00BF5DC9"/>
    <w:rsid w:val="00BF639E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87A"/>
    <w:rsid w:val="00C069BD"/>
    <w:rsid w:val="00C0775A"/>
    <w:rsid w:val="00C07FA3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29B9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45E4"/>
    <w:rsid w:val="00C44E90"/>
    <w:rsid w:val="00C44FBC"/>
    <w:rsid w:val="00C45A90"/>
    <w:rsid w:val="00C461FE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4CCE"/>
    <w:rsid w:val="00C5566B"/>
    <w:rsid w:val="00C55B2D"/>
    <w:rsid w:val="00C561B9"/>
    <w:rsid w:val="00C566B4"/>
    <w:rsid w:val="00C5681A"/>
    <w:rsid w:val="00C5710F"/>
    <w:rsid w:val="00C60982"/>
    <w:rsid w:val="00C60E58"/>
    <w:rsid w:val="00C61FC6"/>
    <w:rsid w:val="00C633D5"/>
    <w:rsid w:val="00C63727"/>
    <w:rsid w:val="00C63868"/>
    <w:rsid w:val="00C63EBF"/>
    <w:rsid w:val="00C6449F"/>
    <w:rsid w:val="00C64726"/>
    <w:rsid w:val="00C64767"/>
    <w:rsid w:val="00C66291"/>
    <w:rsid w:val="00C66CBB"/>
    <w:rsid w:val="00C701DD"/>
    <w:rsid w:val="00C70B3D"/>
    <w:rsid w:val="00C70F1B"/>
    <w:rsid w:val="00C72175"/>
    <w:rsid w:val="00C72854"/>
    <w:rsid w:val="00C72DCB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04"/>
    <w:rsid w:val="00C81212"/>
    <w:rsid w:val="00C82BD3"/>
    <w:rsid w:val="00C82C0C"/>
    <w:rsid w:val="00C83136"/>
    <w:rsid w:val="00C84CA7"/>
    <w:rsid w:val="00C85B68"/>
    <w:rsid w:val="00C868ED"/>
    <w:rsid w:val="00C86995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DC"/>
    <w:rsid w:val="00C93228"/>
    <w:rsid w:val="00C939A6"/>
    <w:rsid w:val="00C93C1B"/>
    <w:rsid w:val="00C93ED5"/>
    <w:rsid w:val="00C9499D"/>
    <w:rsid w:val="00C961F3"/>
    <w:rsid w:val="00C96362"/>
    <w:rsid w:val="00C96F5E"/>
    <w:rsid w:val="00C97249"/>
    <w:rsid w:val="00C97602"/>
    <w:rsid w:val="00CA0600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45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C7AB7"/>
    <w:rsid w:val="00CD0152"/>
    <w:rsid w:val="00CD1809"/>
    <w:rsid w:val="00CD2E2E"/>
    <w:rsid w:val="00CD2FB9"/>
    <w:rsid w:val="00CD3358"/>
    <w:rsid w:val="00CD4D64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3C0F"/>
    <w:rsid w:val="00D04227"/>
    <w:rsid w:val="00D0431C"/>
    <w:rsid w:val="00D04978"/>
    <w:rsid w:val="00D055E8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5CC"/>
    <w:rsid w:val="00D3567C"/>
    <w:rsid w:val="00D356CA"/>
    <w:rsid w:val="00D35B0E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FA"/>
    <w:rsid w:val="00D56AC7"/>
    <w:rsid w:val="00D574E0"/>
    <w:rsid w:val="00D575FB"/>
    <w:rsid w:val="00D602BD"/>
    <w:rsid w:val="00D603A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484"/>
    <w:rsid w:val="00D655DE"/>
    <w:rsid w:val="00D6660A"/>
    <w:rsid w:val="00D66BE7"/>
    <w:rsid w:val="00D67754"/>
    <w:rsid w:val="00D67983"/>
    <w:rsid w:val="00D67A0C"/>
    <w:rsid w:val="00D67C01"/>
    <w:rsid w:val="00D67EDC"/>
    <w:rsid w:val="00D70034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1237"/>
    <w:rsid w:val="00D829A1"/>
    <w:rsid w:val="00D839E9"/>
    <w:rsid w:val="00D8404E"/>
    <w:rsid w:val="00D84843"/>
    <w:rsid w:val="00D8502D"/>
    <w:rsid w:val="00D85DB2"/>
    <w:rsid w:val="00D85DE9"/>
    <w:rsid w:val="00D864EB"/>
    <w:rsid w:val="00D866A8"/>
    <w:rsid w:val="00D86EE4"/>
    <w:rsid w:val="00D870E0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7A19"/>
    <w:rsid w:val="00D97FEF"/>
    <w:rsid w:val="00DA05CA"/>
    <w:rsid w:val="00DA0E06"/>
    <w:rsid w:val="00DA0FAB"/>
    <w:rsid w:val="00DA1FDC"/>
    <w:rsid w:val="00DA326E"/>
    <w:rsid w:val="00DA34AB"/>
    <w:rsid w:val="00DA3C87"/>
    <w:rsid w:val="00DA512D"/>
    <w:rsid w:val="00DA51BC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25B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6A7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7990"/>
    <w:rsid w:val="00DE003B"/>
    <w:rsid w:val="00DE06F4"/>
    <w:rsid w:val="00DE09EA"/>
    <w:rsid w:val="00DE12B0"/>
    <w:rsid w:val="00DE12B9"/>
    <w:rsid w:val="00DE1C5C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010"/>
    <w:rsid w:val="00E10ACD"/>
    <w:rsid w:val="00E11041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4467"/>
    <w:rsid w:val="00E2512E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888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403D"/>
    <w:rsid w:val="00E54DBA"/>
    <w:rsid w:val="00E5515E"/>
    <w:rsid w:val="00E556CF"/>
    <w:rsid w:val="00E558F5"/>
    <w:rsid w:val="00E55E86"/>
    <w:rsid w:val="00E56976"/>
    <w:rsid w:val="00E57062"/>
    <w:rsid w:val="00E570EE"/>
    <w:rsid w:val="00E57574"/>
    <w:rsid w:val="00E575BF"/>
    <w:rsid w:val="00E57F23"/>
    <w:rsid w:val="00E60484"/>
    <w:rsid w:val="00E604DC"/>
    <w:rsid w:val="00E605F1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4D26"/>
    <w:rsid w:val="00E655E1"/>
    <w:rsid w:val="00E6588C"/>
    <w:rsid w:val="00E65897"/>
    <w:rsid w:val="00E664EA"/>
    <w:rsid w:val="00E6785E"/>
    <w:rsid w:val="00E67F21"/>
    <w:rsid w:val="00E67FF9"/>
    <w:rsid w:val="00E70582"/>
    <w:rsid w:val="00E70A68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ADE"/>
    <w:rsid w:val="00E76315"/>
    <w:rsid w:val="00E76C43"/>
    <w:rsid w:val="00E773C4"/>
    <w:rsid w:val="00E77AEF"/>
    <w:rsid w:val="00E77D4B"/>
    <w:rsid w:val="00E800E0"/>
    <w:rsid w:val="00E80453"/>
    <w:rsid w:val="00E80BB3"/>
    <w:rsid w:val="00E8100F"/>
    <w:rsid w:val="00E8131E"/>
    <w:rsid w:val="00E81B99"/>
    <w:rsid w:val="00E826C4"/>
    <w:rsid w:val="00E836CF"/>
    <w:rsid w:val="00E83780"/>
    <w:rsid w:val="00E84212"/>
    <w:rsid w:val="00E8476E"/>
    <w:rsid w:val="00E84B08"/>
    <w:rsid w:val="00E8563C"/>
    <w:rsid w:val="00E857F3"/>
    <w:rsid w:val="00E85A17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DF"/>
    <w:rsid w:val="00E93AD3"/>
    <w:rsid w:val="00E93D34"/>
    <w:rsid w:val="00E93D9B"/>
    <w:rsid w:val="00E94019"/>
    <w:rsid w:val="00E94198"/>
    <w:rsid w:val="00E94C1F"/>
    <w:rsid w:val="00E94C23"/>
    <w:rsid w:val="00E95AA1"/>
    <w:rsid w:val="00E96AC6"/>
    <w:rsid w:val="00E96B5A"/>
    <w:rsid w:val="00E96D55"/>
    <w:rsid w:val="00E96E6E"/>
    <w:rsid w:val="00E97AD2"/>
    <w:rsid w:val="00EA06EE"/>
    <w:rsid w:val="00EA0CEA"/>
    <w:rsid w:val="00EA11A2"/>
    <w:rsid w:val="00EA22F8"/>
    <w:rsid w:val="00EA238F"/>
    <w:rsid w:val="00EA2530"/>
    <w:rsid w:val="00EA2A79"/>
    <w:rsid w:val="00EA2CB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7D1"/>
    <w:rsid w:val="00EC5863"/>
    <w:rsid w:val="00EC7BC9"/>
    <w:rsid w:val="00ED1BDF"/>
    <w:rsid w:val="00ED1F14"/>
    <w:rsid w:val="00ED1F45"/>
    <w:rsid w:val="00ED2798"/>
    <w:rsid w:val="00ED309E"/>
    <w:rsid w:val="00ED38F2"/>
    <w:rsid w:val="00ED3CB8"/>
    <w:rsid w:val="00ED483C"/>
    <w:rsid w:val="00ED4D2F"/>
    <w:rsid w:val="00ED5484"/>
    <w:rsid w:val="00ED5D0F"/>
    <w:rsid w:val="00ED6F6D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447D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6F6"/>
    <w:rsid w:val="00EF7825"/>
    <w:rsid w:val="00EF790E"/>
    <w:rsid w:val="00EF7CE9"/>
    <w:rsid w:val="00EF7DB5"/>
    <w:rsid w:val="00F00D28"/>
    <w:rsid w:val="00F013C9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475"/>
    <w:rsid w:val="00F21FD2"/>
    <w:rsid w:val="00F225E5"/>
    <w:rsid w:val="00F22D49"/>
    <w:rsid w:val="00F23132"/>
    <w:rsid w:val="00F24377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305B"/>
    <w:rsid w:val="00F43521"/>
    <w:rsid w:val="00F436DB"/>
    <w:rsid w:val="00F437AD"/>
    <w:rsid w:val="00F445D9"/>
    <w:rsid w:val="00F44D06"/>
    <w:rsid w:val="00F44ED9"/>
    <w:rsid w:val="00F45135"/>
    <w:rsid w:val="00F4538F"/>
    <w:rsid w:val="00F45715"/>
    <w:rsid w:val="00F4598B"/>
    <w:rsid w:val="00F45A0F"/>
    <w:rsid w:val="00F45D6E"/>
    <w:rsid w:val="00F460E0"/>
    <w:rsid w:val="00F469C6"/>
    <w:rsid w:val="00F47563"/>
    <w:rsid w:val="00F475D3"/>
    <w:rsid w:val="00F47724"/>
    <w:rsid w:val="00F51401"/>
    <w:rsid w:val="00F5198D"/>
    <w:rsid w:val="00F5255D"/>
    <w:rsid w:val="00F53AD5"/>
    <w:rsid w:val="00F544D9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34EF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2263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676"/>
    <w:rsid w:val="00F90966"/>
    <w:rsid w:val="00F9098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424"/>
    <w:rsid w:val="00F95D9E"/>
    <w:rsid w:val="00F95F27"/>
    <w:rsid w:val="00F96712"/>
    <w:rsid w:val="00F96E27"/>
    <w:rsid w:val="00FA025C"/>
    <w:rsid w:val="00FA0314"/>
    <w:rsid w:val="00FA0EF9"/>
    <w:rsid w:val="00FA1415"/>
    <w:rsid w:val="00FA1DD6"/>
    <w:rsid w:val="00FA2972"/>
    <w:rsid w:val="00FA3013"/>
    <w:rsid w:val="00FA34D4"/>
    <w:rsid w:val="00FA352C"/>
    <w:rsid w:val="00FA3821"/>
    <w:rsid w:val="00FA41DC"/>
    <w:rsid w:val="00FA4AE3"/>
    <w:rsid w:val="00FA51A2"/>
    <w:rsid w:val="00FA582E"/>
    <w:rsid w:val="00FA715B"/>
    <w:rsid w:val="00FB0530"/>
    <w:rsid w:val="00FB089E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46B8"/>
    <w:rsid w:val="00FC4E10"/>
    <w:rsid w:val="00FC506C"/>
    <w:rsid w:val="00FC528B"/>
    <w:rsid w:val="00FC54F0"/>
    <w:rsid w:val="00FC65BB"/>
    <w:rsid w:val="00FC6F74"/>
    <w:rsid w:val="00FC73C4"/>
    <w:rsid w:val="00FD0036"/>
    <w:rsid w:val="00FD0AD7"/>
    <w:rsid w:val="00FD1A18"/>
    <w:rsid w:val="00FD2302"/>
    <w:rsid w:val="00FD3FEC"/>
    <w:rsid w:val="00FD55A0"/>
    <w:rsid w:val="00FD57E8"/>
    <w:rsid w:val="00FD5837"/>
    <w:rsid w:val="00FD5CAA"/>
    <w:rsid w:val="00FD6A8F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919B56"/>
  <w15:docId w15:val="{EA9423C3-7BFC-4C31-B441-F9B9109E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5CC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0271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7312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1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27972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3E013-DAFC-4A28-A401-39B6A171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14</Pages>
  <Words>6263</Words>
  <Characters>37578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43754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Ewa Korybska</dc:creator>
  <cp:lastModifiedBy>WIW Opole</cp:lastModifiedBy>
  <cp:revision>61</cp:revision>
  <cp:lastPrinted>2024-05-16T08:20:00Z</cp:lastPrinted>
  <dcterms:created xsi:type="dcterms:W3CDTF">2022-07-06T17:48:00Z</dcterms:created>
  <dcterms:modified xsi:type="dcterms:W3CDTF">2024-05-16T08:20:00Z</dcterms:modified>
</cp:coreProperties>
</file>