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A28D2" w14:textId="5C42672C" w:rsidR="000F22FE" w:rsidRDefault="000F22FE" w:rsidP="000F22FE">
      <w:r>
        <w:t xml:space="preserve">Znak sprawy </w:t>
      </w:r>
      <w:r w:rsidRPr="009D1E0C">
        <w:t>KBZ.271.2</w:t>
      </w:r>
      <w:r>
        <w:t>.</w:t>
      </w:r>
      <w:r w:rsidR="008B142E">
        <w:t>4</w:t>
      </w:r>
      <w:r w:rsidR="002F47E5">
        <w:t>8</w:t>
      </w:r>
      <w:r>
        <w:t>.</w:t>
      </w:r>
      <w:r w:rsidRPr="009D1E0C">
        <w:t>202</w:t>
      </w:r>
      <w:r>
        <w:t>3</w:t>
      </w:r>
    </w:p>
    <w:p w14:paraId="4E75D259" w14:textId="77777777" w:rsidR="008F37FA" w:rsidRDefault="008F37FA" w:rsidP="008F37FA"/>
    <w:p w14:paraId="19137EF8" w14:textId="77777777" w:rsidR="008F37FA" w:rsidRDefault="008F37FA" w:rsidP="008F37FA">
      <w:pPr>
        <w:pStyle w:val="Tytu"/>
      </w:pPr>
      <w:r>
        <w:t xml:space="preserve">Specyfikacja </w:t>
      </w:r>
    </w:p>
    <w:p w14:paraId="1BFAB362" w14:textId="77777777" w:rsidR="008F37FA" w:rsidRPr="00580E7B" w:rsidRDefault="008F37FA" w:rsidP="008F37FA">
      <w:pPr>
        <w:pStyle w:val="Tytu"/>
      </w:pPr>
      <w:r w:rsidRPr="00580E7B">
        <w:t>Warunków Zamówienia na</w:t>
      </w:r>
    </w:p>
    <w:p w14:paraId="694523BD" w14:textId="19FEFECB" w:rsidR="00263BAC" w:rsidRDefault="00263BAC" w:rsidP="00677427">
      <w:pPr>
        <w:pStyle w:val="Tytu"/>
        <w:rPr>
          <w:b/>
          <w:bCs/>
          <w:sz w:val="54"/>
          <w:szCs w:val="54"/>
        </w:rPr>
      </w:pPr>
      <w:bookmarkStart w:id="0" w:name="_Hlk72132183"/>
    </w:p>
    <w:p w14:paraId="668171CF" w14:textId="77777777" w:rsidR="00BB48A1" w:rsidRDefault="00BB48A1" w:rsidP="00BB48A1"/>
    <w:p w14:paraId="074E061B" w14:textId="77777777" w:rsidR="00622B06" w:rsidRPr="00BB48A1" w:rsidRDefault="00622B06" w:rsidP="00BB48A1"/>
    <w:p w14:paraId="76C1CCBD" w14:textId="60143969" w:rsidR="009D3768" w:rsidRPr="00256C60" w:rsidRDefault="006746EB" w:rsidP="004F57FF">
      <w:pPr>
        <w:pStyle w:val="Tytu"/>
        <w:rPr>
          <w:rFonts w:ascii="Calibri" w:hAnsi="Calibri" w:cs="Calibri"/>
          <w:b/>
          <w:bCs/>
          <w:color w:val="2E74B5" w:themeColor="accent5" w:themeShade="BF"/>
        </w:rPr>
      </w:pPr>
      <w:r w:rsidRPr="006746EB">
        <w:rPr>
          <w:rFonts w:ascii="Calibri" w:hAnsi="Calibri" w:cs="Calibri"/>
          <w:b/>
          <w:bCs/>
          <w:color w:val="2E74B5" w:themeColor="accent5" w:themeShade="BF"/>
        </w:rPr>
        <w:t>Administrowanie lokalami stanowiącymi własność Gminy Olkusz we Wspólnotach Mieszkaniowych</w:t>
      </w:r>
      <w:r w:rsidR="00815D36">
        <w:rPr>
          <w:rFonts w:ascii="Calibri" w:hAnsi="Calibri" w:cs="Calibri"/>
          <w:b/>
          <w:bCs/>
          <w:color w:val="2E74B5" w:themeColor="accent5" w:themeShade="BF"/>
        </w:rPr>
        <w:t>.</w:t>
      </w:r>
    </w:p>
    <w:bookmarkEnd w:id="0"/>
    <w:p w14:paraId="0B3F9910" w14:textId="21DFA1DA" w:rsidR="008F37FA" w:rsidRPr="00580E7B" w:rsidRDefault="008F37FA" w:rsidP="008F37FA"/>
    <w:p w14:paraId="75FF87B4" w14:textId="670601D2" w:rsidR="008F37FA" w:rsidRDefault="008F37FA" w:rsidP="008F37FA"/>
    <w:p w14:paraId="03891B3B" w14:textId="77777777" w:rsidR="0093370C" w:rsidRDefault="0093370C" w:rsidP="008F37FA"/>
    <w:p w14:paraId="3D3D9AEF" w14:textId="77777777" w:rsidR="00622B06" w:rsidRDefault="00622B06" w:rsidP="008F37FA"/>
    <w:p w14:paraId="08B065FE" w14:textId="77777777" w:rsidR="00962BCC" w:rsidRDefault="00962BCC" w:rsidP="008F37FA"/>
    <w:p w14:paraId="6CD4F468" w14:textId="77777777" w:rsidR="00962BCC" w:rsidRDefault="00962BCC" w:rsidP="008F37FA"/>
    <w:p w14:paraId="0CCFD3DF" w14:textId="77777777"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ZAMAWIAJĄCY</w:t>
      </w:r>
    </w:p>
    <w:p w14:paraId="41A0B78B" w14:textId="4018787B"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Miasto i gmina olkusz</w:t>
      </w:r>
    </w:p>
    <w:p w14:paraId="41F488B6" w14:textId="7A82585C"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rynek 1, 32-300 olkusz</w:t>
      </w:r>
    </w:p>
    <w:p w14:paraId="5D2D77D8" w14:textId="1178099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tel.: </w:t>
      </w:r>
      <w:r>
        <w:t>/032/ 626 01 00</w:t>
      </w:r>
      <w:r w:rsidRPr="00773D17">
        <w:rPr>
          <w:rFonts w:asciiTheme="majorHAnsi" w:eastAsiaTheme="majorEastAsia" w:hAnsiTheme="majorHAnsi" w:cs="Arial"/>
          <w:b/>
        </w:rPr>
        <w:t xml:space="preserve"> faks: </w:t>
      </w:r>
      <w:r>
        <w:t>/0-32/ 626 02 17</w:t>
      </w:r>
    </w:p>
    <w:p w14:paraId="345B8F7B" w14:textId="0C418543" w:rsidR="008F37FA" w:rsidRPr="00773D17" w:rsidRDefault="008F37FA" w:rsidP="00142522">
      <w:pPr>
        <w:spacing w:after="0"/>
        <w:rPr>
          <w:rFonts w:asciiTheme="majorHAnsi" w:eastAsiaTheme="majorEastAsia" w:hAnsiTheme="majorHAnsi" w:cs="Arial"/>
        </w:rPr>
      </w:pPr>
      <w:r w:rsidRPr="00773D17">
        <w:rPr>
          <w:rFonts w:asciiTheme="majorHAnsi" w:eastAsiaTheme="majorEastAsia" w:hAnsiTheme="majorHAnsi" w:cs="Arial"/>
          <w:b/>
        </w:rPr>
        <w:t>R</w:t>
      </w:r>
      <w:r>
        <w:rPr>
          <w:rFonts w:asciiTheme="majorHAnsi" w:eastAsiaTheme="majorEastAsia" w:hAnsiTheme="majorHAnsi" w:cs="Arial"/>
          <w:b/>
        </w:rPr>
        <w:t>EGON</w:t>
      </w:r>
      <w:r w:rsidRPr="00773D17">
        <w:rPr>
          <w:rFonts w:asciiTheme="majorHAnsi" w:eastAsiaTheme="majorEastAsia" w:hAnsiTheme="majorHAnsi" w:cs="Arial"/>
          <w:b/>
        </w:rPr>
        <w:t xml:space="preserve">: </w:t>
      </w:r>
      <w:r>
        <w:rPr>
          <w:rFonts w:asciiTheme="majorHAnsi" w:eastAsiaTheme="majorEastAsia" w:hAnsiTheme="majorHAnsi" w:cs="Arial"/>
        </w:rPr>
        <w:t>276258010</w:t>
      </w:r>
      <w:r w:rsidRPr="00773D17">
        <w:rPr>
          <w:rFonts w:asciiTheme="majorHAnsi" w:eastAsiaTheme="majorEastAsia" w:hAnsiTheme="majorHAnsi" w:cs="Arial"/>
          <w:b/>
        </w:rPr>
        <w:t xml:space="preserve"> NIP: </w:t>
      </w:r>
      <w:r>
        <w:rPr>
          <w:rFonts w:asciiTheme="majorHAnsi" w:eastAsiaTheme="majorEastAsia" w:hAnsiTheme="majorHAnsi" w:cs="Arial"/>
        </w:rPr>
        <w:t>637 19 98 042</w:t>
      </w:r>
    </w:p>
    <w:p w14:paraId="379C3EBF" w14:textId="58097C06" w:rsidR="008F37FA" w:rsidRPr="008261AA" w:rsidRDefault="008F37FA" w:rsidP="00142522">
      <w:pPr>
        <w:spacing w:after="0"/>
        <w:rPr>
          <w:rFonts w:asciiTheme="majorHAnsi" w:eastAsiaTheme="majorEastAsia" w:hAnsiTheme="majorHAnsi" w:cs="Arial"/>
          <w:bCs/>
        </w:rPr>
      </w:pPr>
      <w:r w:rsidRPr="00773D17">
        <w:rPr>
          <w:rFonts w:asciiTheme="majorHAnsi" w:eastAsiaTheme="majorEastAsia" w:hAnsiTheme="majorHAnsi" w:cs="Arial"/>
          <w:b/>
        </w:rPr>
        <w:t xml:space="preserve">Godziny pracy: </w:t>
      </w:r>
      <w:r w:rsidR="008261AA" w:rsidRPr="008261AA">
        <w:rPr>
          <w:rFonts w:asciiTheme="majorHAnsi" w:eastAsiaTheme="majorEastAsia" w:hAnsiTheme="majorHAnsi" w:cs="Arial"/>
          <w:bCs/>
        </w:rPr>
        <w:t xml:space="preserve">pn. 8:00-16:00, wt.-pt. </w:t>
      </w:r>
      <w:r w:rsidRPr="008261AA">
        <w:rPr>
          <w:rFonts w:asciiTheme="majorHAnsi" w:eastAsiaTheme="majorEastAsia" w:hAnsiTheme="majorHAnsi" w:cs="Arial"/>
          <w:bCs/>
        </w:rPr>
        <w:t>7:00-15:00</w:t>
      </w:r>
    </w:p>
    <w:p w14:paraId="001FEFCB" w14:textId="0B07578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Adres strony internetowej prowadzonego postępowania: </w:t>
      </w:r>
      <w:hyperlink r:id="rId8" w:history="1">
        <w:r>
          <w:rPr>
            <w:rStyle w:val="Hipercze"/>
          </w:rPr>
          <w:t>https://platformazakupowa.pl/pn/olkusz</w:t>
        </w:r>
      </w:hyperlink>
    </w:p>
    <w:p w14:paraId="643F0062" w14:textId="77777777" w:rsidR="008F37FA" w:rsidRPr="00773D17" w:rsidRDefault="008F37FA" w:rsidP="00142522">
      <w:pPr>
        <w:spacing w:after="0"/>
        <w:rPr>
          <w:rFonts w:asciiTheme="majorHAnsi" w:hAnsiTheme="majorHAnsi"/>
          <w:color w:val="333333"/>
          <w:shd w:val="clear" w:color="auto" w:fill="FFFFFF"/>
        </w:rPr>
      </w:pPr>
      <w:r w:rsidRPr="00773D17">
        <w:rPr>
          <w:rFonts w:asciiTheme="majorHAnsi" w:hAnsiTheme="majorHAnsi"/>
          <w:color w:val="333333"/>
          <w:shd w:val="clear" w:color="auto" w:fill="FFFFFF"/>
        </w:rPr>
        <w:t>Na tej stronie udostępniane będą zmiany i wyjaśnienia treści SWZ oraz inne dokumenty zamówienia bezpośrednio związane z postępowaniem o udzielenie zamówienia</w:t>
      </w:r>
    </w:p>
    <w:p w14:paraId="5FFE8DF0" w14:textId="7F42C0AD" w:rsidR="008F37FA" w:rsidRPr="00773D17" w:rsidRDefault="008F37FA" w:rsidP="00142522">
      <w:pPr>
        <w:spacing w:after="0"/>
        <w:rPr>
          <w:rFonts w:asciiTheme="majorHAnsi" w:eastAsiaTheme="majorEastAsia" w:hAnsiTheme="majorHAnsi" w:cs="Arial"/>
          <w:b/>
          <w:u w:val="single"/>
        </w:rPr>
      </w:pPr>
      <w:r w:rsidRPr="00773D17">
        <w:rPr>
          <w:rFonts w:asciiTheme="majorHAnsi" w:eastAsiaTheme="majorEastAsia" w:hAnsiTheme="majorHAnsi" w:cs="Arial"/>
          <w:b/>
        </w:rPr>
        <w:t xml:space="preserve">Adres poczty elektronicznej: </w:t>
      </w:r>
      <w:hyperlink r:id="rId9" w:history="1">
        <w:r w:rsidRPr="00446884">
          <w:rPr>
            <w:rStyle w:val="Hipercze"/>
          </w:rPr>
          <w:t>przetarg@umig.olkusz.pl</w:t>
        </w:r>
      </w:hyperlink>
    </w:p>
    <w:p w14:paraId="355763DA" w14:textId="77777777" w:rsidR="008F37FA" w:rsidRPr="00773D17" w:rsidRDefault="008F37FA" w:rsidP="008F37FA">
      <w:pPr>
        <w:rPr>
          <w:rFonts w:asciiTheme="majorHAnsi" w:eastAsiaTheme="majorEastAsia" w:hAnsiTheme="majorHAnsi" w:cs="Arial"/>
          <w:b/>
          <w:color w:val="002060"/>
        </w:rPr>
      </w:pPr>
    </w:p>
    <w:p w14:paraId="7A01C108" w14:textId="3057579A" w:rsidR="008F37FA" w:rsidRDefault="008F37FA" w:rsidP="008F37FA"/>
    <w:p w14:paraId="0AEC0FCE" w14:textId="77777777" w:rsidR="008F37FA" w:rsidRDefault="008F37FA" w:rsidP="008F37FA">
      <w:r>
        <w:t>Zatwierdził: ....................................................</w:t>
      </w:r>
    </w:p>
    <w:p w14:paraId="1D26FF8B" w14:textId="77777777" w:rsidR="008F37FA" w:rsidRDefault="008F37FA" w:rsidP="008F37FA"/>
    <w:p w14:paraId="0DA16A51" w14:textId="443BA60B" w:rsidR="008F37FA" w:rsidRDefault="008F37FA" w:rsidP="008F37FA">
      <w:r>
        <w:t>Olkusz, dnia  …….............................................</w:t>
      </w:r>
    </w:p>
    <w:sdt>
      <w:sdtPr>
        <w:rPr>
          <w:rFonts w:asciiTheme="minorHAnsi" w:eastAsiaTheme="minorHAnsi" w:hAnsiTheme="minorHAnsi" w:cstheme="minorBidi"/>
          <w:color w:val="auto"/>
          <w:sz w:val="22"/>
          <w:szCs w:val="22"/>
          <w:lang w:eastAsia="en-US"/>
        </w:rPr>
        <w:id w:val="-511453009"/>
        <w:docPartObj>
          <w:docPartGallery w:val="Table of Contents"/>
          <w:docPartUnique/>
        </w:docPartObj>
      </w:sdtPr>
      <w:sdtEndPr>
        <w:rPr>
          <w:b/>
          <w:bCs/>
        </w:rPr>
      </w:sdtEndPr>
      <w:sdtContent>
        <w:p w14:paraId="5CF7B301" w14:textId="3D8D4CA6" w:rsidR="00A7581C" w:rsidRDefault="00A7581C">
          <w:pPr>
            <w:pStyle w:val="Nagwekspisutreci"/>
          </w:pPr>
          <w:r>
            <w:t>Spis treści</w:t>
          </w:r>
        </w:p>
        <w:p w14:paraId="6AA3CA4E" w14:textId="6CBAAE70" w:rsidR="00E5376A" w:rsidRDefault="00A7581C">
          <w:pPr>
            <w:pStyle w:val="Spistreci1"/>
            <w:rPr>
              <w:rFonts w:eastAsiaTheme="minorEastAsia"/>
              <w:noProof/>
              <w:kern w:val="2"/>
              <w:lang w:eastAsia="pl-PL"/>
              <w14:ligatures w14:val="standardContextual"/>
            </w:rPr>
          </w:pPr>
          <w:r>
            <w:fldChar w:fldCharType="begin"/>
          </w:r>
          <w:r>
            <w:instrText xml:space="preserve"> TOC \o "1-3" \h \z \u </w:instrText>
          </w:r>
          <w:r>
            <w:fldChar w:fldCharType="separate"/>
          </w:r>
          <w:hyperlink w:anchor="_Toc149205665" w:history="1">
            <w:r w:rsidR="00E5376A" w:rsidRPr="00ED25E9">
              <w:rPr>
                <w:rStyle w:val="Hipercze"/>
                <w:noProof/>
              </w:rPr>
              <w:t>Rozdział I – Informacje ogólne</w:t>
            </w:r>
            <w:r w:rsidR="00E5376A">
              <w:rPr>
                <w:noProof/>
                <w:webHidden/>
              </w:rPr>
              <w:tab/>
            </w:r>
            <w:r w:rsidR="00E5376A">
              <w:rPr>
                <w:noProof/>
                <w:webHidden/>
              </w:rPr>
              <w:fldChar w:fldCharType="begin"/>
            </w:r>
            <w:r w:rsidR="00E5376A">
              <w:rPr>
                <w:noProof/>
                <w:webHidden/>
              </w:rPr>
              <w:instrText xml:space="preserve"> PAGEREF _Toc149205665 \h </w:instrText>
            </w:r>
            <w:r w:rsidR="00E5376A">
              <w:rPr>
                <w:noProof/>
                <w:webHidden/>
              </w:rPr>
            </w:r>
            <w:r w:rsidR="00E5376A">
              <w:rPr>
                <w:noProof/>
                <w:webHidden/>
              </w:rPr>
              <w:fldChar w:fldCharType="separate"/>
            </w:r>
            <w:r w:rsidR="001C7135">
              <w:rPr>
                <w:noProof/>
                <w:webHidden/>
              </w:rPr>
              <w:t>4</w:t>
            </w:r>
            <w:r w:rsidR="00E5376A">
              <w:rPr>
                <w:noProof/>
                <w:webHidden/>
              </w:rPr>
              <w:fldChar w:fldCharType="end"/>
            </w:r>
          </w:hyperlink>
        </w:p>
        <w:p w14:paraId="2895116B" w14:textId="7168A28D" w:rsidR="00E5376A" w:rsidRDefault="00000000">
          <w:pPr>
            <w:pStyle w:val="Spistreci2"/>
            <w:rPr>
              <w:rFonts w:eastAsiaTheme="minorEastAsia"/>
              <w:noProof/>
              <w:kern w:val="2"/>
              <w:lang w:eastAsia="pl-PL"/>
              <w14:ligatures w14:val="standardContextual"/>
            </w:rPr>
          </w:pPr>
          <w:hyperlink w:anchor="_Toc149205666" w:history="1">
            <w:r w:rsidR="00E5376A" w:rsidRPr="00ED25E9">
              <w:rPr>
                <w:rStyle w:val="Hipercze"/>
                <w:noProof/>
              </w:rPr>
              <w:t>Podrozdział 1.</w:t>
            </w:r>
            <w:r w:rsidR="00E5376A">
              <w:rPr>
                <w:rFonts w:eastAsiaTheme="minorEastAsia"/>
                <w:noProof/>
                <w:kern w:val="2"/>
                <w:lang w:eastAsia="pl-PL"/>
                <w14:ligatures w14:val="standardContextual"/>
              </w:rPr>
              <w:tab/>
            </w:r>
            <w:r w:rsidR="00E5376A" w:rsidRPr="00ED25E9">
              <w:rPr>
                <w:rStyle w:val="Hipercze"/>
                <w:noProof/>
              </w:rPr>
              <w:t>Tryb udzielenia zamówienia</w:t>
            </w:r>
            <w:r w:rsidR="00E5376A">
              <w:rPr>
                <w:noProof/>
                <w:webHidden/>
              </w:rPr>
              <w:tab/>
            </w:r>
            <w:r w:rsidR="00E5376A">
              <w:rPr>
                <w:noProof/>
                <w:webHidden/>
              </w:rPr>
              <w:fldChar w:fldCharType="begin"/>
            </w:r>
            <w:r w:rsidR="00E5376A">
              <w:rPr>
                <w:noProof/>
                <w:webHidden/>
              </w:rPr>
              <w:instrText xml:space="preserve"> PAGEREF _Toc149205666 \h </w:instrText>
            </w:r>
            <w:r w:rsidR="00E5376A">
              <w:rPr>
                <w:noProof/>
                <w:webHidden/>
              </w:rPr>
            </w:r>
            <w:r w:rsidR="00E5376A">
              <w:rPr>
                <w:noProof/>
                <w:webHidden/>
              </w:rPr>
              <w:fldChar w:fldCharType="separate"/>
            </w:r>
            <w:r w:rsidR="001C7135">
              <w:rPr>
                <w:noProof/>
                <w:webHidden/>
              </w:rPr>
              <w:t>4</w:t>
            </w:r>
            <w:r w:rsidR="00E5376A">
              <w:rPr>
                <w:noProof/>
                <w:webHidden/>
              </w:rPr>
              <w:fldChar w:fldCharType="end"/>
            </w:r>
          </w:hyperlink>
        </w:p>
        <w:p w14:paraId="79C9EBBE" w14:textId="2E7849CD" w:rsidR="00E5376A" w:rsidRDefault="00000000">
          <w:pPr>
            <w:pStyle w:val="Spistreci2"/>
            <w:rPr>
              <w:rFonts w:eastAsiaTheme="minorEastAsia"/>
              <w:noProof/>
              <w:kern w:val="2"/>
              <w:lang w:eastAsia="pl-PL"/>
              <w14:ligatures w14:val="standardContextual"/>
            </w:rPr>
          </w:pPr>
          <w:hyperlink w:anchor="_Toc149205667" w:history="1">
            <w:r w:rsidR="00E5376A" w:rsidRPr="00ED25E9">
              <w:rPr>
                <w:rStyle w:val="Hipercze"/>
                <w:noProof/>
              </w:rPr>
              <w:t>Podrozdział 2.</w:t>
            </w:r>
            <w:r w:rsidR="00E5376A">
              <w:rPr>
                <w:rFonts w:eastAsiaTheme="minorEastAsia"/>
                <w:noProof/>
                <w:kern w:val="2"/>
                <w:lang w:eastAsia="pl-PL"/>
                <w14:ligatures w14:val="standardContextual"/>
              </w:rPr>
              <w:tab/>
            </w:r>
            <w:r w:rsidR="00E5376A" w:rsidRPr="00ED25E9">
              <w:rPr>
                <w:rStyle w:val="Hipercze"/>
                <w:noProof/>
              </w:rPr>
              <w:t>Wykonawcy/podwykonawcy/podmioty trzecie udostępniające wykonawcy swój potencjał</w:t>
            </w:r>
            <w:r w:rsidR="00E5376A">
              <w:rPr>
                <w:noProof/>
                <w:webHidden/>
              </w:rPr>
              <w:tab/>
            </w:r>
            <w:r w:rsidR="00E5376A">
              <w:rPr>
                <w:noProof/>
                <w:webHidden/>
              </w:rPr>
              <w:fldChar w:fldCharType="begin"/>
            </w:r>
            <w:r w:rsidR="00E5376A">
              <w:rPr>
                <w:noProof/>
                <w:webHidden/>
              </w:rPr>
              <w:instrText xml:space="preserve"> PAGEREF _Toc149205667 \h </w:instrText>
            </w:r>
            <w:r w:rsidR="00E5376A">
              <w:rPr>
                <w:noProof/>
                <w:webHidden/>
              </w:rPr>
            </w:r>
            <w:r w:rsidR="00E5376A">
              <w:rPr>
                <w:noProof/>
                <w:webHidden/>
              </w:rPr>
              <w:fldChar w:fldCharType="separate"/>
            </w:r>
            <w:r w:rsidR="001C7135">
              <w:rPr>
                <w:noProof/>
                <w:webHidden/>
              </w:rPr>
              <w:t>4</w:t>
            </w:r>
            <w:r w:rsidR="00E5376A">
              <w:rPr>
                <w:noProof/>
                <w:webHidden/>
              </w:rPr>
              <w:fldChar w:fldCharType="end"/>
            </w:r>
          </w:hyperlink>
        </w:p>
        <w:p w14:paraId="5265C8DD" w14:textId="2E62FE1D" w:rsidR="00E5376A" w:rsidRDefault="00000000">
          <w:pPr>
            <w:pStyle w:val="Spistreci2"/>
            <w:rPr>
              <w:rFonts w:eastAsiaTheme="minorEastAsia"/>
              <w:noProof/>
              <w:kern w:val="2"/>
              <w:lang w:eastAsia="pl-PL"/>
              <w14:ligatures w14:val="standardContextual"/>
            </w:rPr>
          </w:pPr>
          <w:hyperlink w:anchor="_Toc149205668" w:history="1">
            <w:r w:rsidR="00E5376A" w:rsidRPr="00ED25E9">
              <w:rPr>
                <w:rStyle w:val="Hipercze"/>
                <w:noProof/>
              </w:rPr>
              <w:t>Podrozdział 3.</w:t>
            </w:r>
            <w:r w:rsidR="00E5376A">
              <w:rPr>
                <w:rFonts w:eastAsiaTheme="minorEastAsia"/>
                <w:noProof/>
                <w:kern w:val="2"/>
                <w:lang w:eastAsia="pl-PL"/>
                <w14:ligatures w14:val="standardContextual"/>
              </w:rPr>
              <w:tab/>
            </w:r>
            <w:r w:rsidR="00E5376A" w:rsidRPr="00ED25E9">
              <w:rPr>
                <w:rStyle w:val="Hipercze"/>
                <w:noProof/>
              </w:rPr>
              <w:t>Komunikacja w postępowaniu</w:t>
            </w:r>
            <w:r w:rsidR="00E5376A">
              <w:rPr>
                <w:noProof/>
                <w:webHidden/>
              </w:rPr>
              <w:tab/>
            </w:r>
            <w:r w:rsidR="00E5376A">
              <w:rPr>
                <w:noProof/>
                <w:webHidden/>
              </w:rPr>
              <w:fldChar w:fldCharType="begin"/>
            </w:r>
            <w:r w:rsidR="00E5376A">
              <w:rPr>
                <w:noProof/>
                <w:webHidden/>
              </w:rPr>
              <w:instrText xml:space="preserve"> PAGEREF _Toc149205668 \h </w:instrText>
            </w:r>
            <w:r w:rsidR="00E5376A">
              <w:rPr>
                <w:noProof/>
                <w:webHidden/>
              </w:rPr>
            </w:r>
            <w:r w:rsidR="00E5376A">
              <w:rPr>
                <w:noProof/>
                <w:webHidden/>
              </w:rPr>
              <w:fldChar w:fldCharType="separate"/>
            </w:r>
            <w:r w:rsidR="001C7135">
              <w:rPr>
                <w:noProof/>
                <w:webHidden/>
              </w:rPr>
              <w:t>5</w:t>
            </w:r>
            <w:r w:rsidR="00E5376A">
              <w:rPr>
                <w:noProof/>
                <w:webHidden/>
              </w:rPr>
              <w:fldChar w:fldCharType="end"/>
            </w:r>
          </w:hyperlink>
        </w:p>
        <w:p w14:paraId="25D7B568" w14:textId="7E1D4E0A" w:rsidR="00E5376A" w:rsidRDefault="00000000">
          <w:pPr>
            <w:pStyle w:val="Spistreci2"/>
            <w:rPr>
              <w:rFonts w:eastAsiaTheme="minorEastAsia"/>
              <w:noProof/>
              <w:kern w:val="2"/>
              <w:lang w:eastAsia="pl-PL"/>
              <w14:ligatures w14:val="standardContextual"/>
            </w:rPr>
          </w:pPr>
          <w:hyperlink w:anchor="_Toc149205669" w:history="1">
            <w:r w:rsidR="00E5376A" w:rsidRPr="00ED25E9">
              <w:rPr>
                <w:rStyle w:val="Hipercze"/>
                <w:noProof/>
              </w:rPr>
              <w:t>Podrozdział 4.</w:t>
            </w:r>
            <w:r w:rsidR="00E5376A">
              <w:rPr>
                <w:rFonts w:eastAsiaTheme="minorEastAsia"/>
                <w:noProof/>
                <w:kern w:val="2"/>
                <w:lang w:eastAsia="pl-PL"/>
                <w14:ligatures w14:val="standardContextual"/>
              </w:rPr>
              <w:tab/>
            </w:r>
            <w:r w:rsidR="00E5376A" w:rsidRPr="00ED25E9">
              <w:rPr>
                <w:rStyle w:val="Hipercze"/>
                <w:noProof/>
              </w:rPr>
              <w:t>Wizja lokalna</w:t>
            </w:r>
            <w:r w:rsidR="00E5376A">
              <w:rPr>
                <w:noProof/>
                <w:webHidden/>
              </w:rPr>
              <w:tab/>
            </w:r>
            <w:r w:rsidR="00E5376A">
              <w:rPr>
                <w:noProof/>
                <w:webHidden/>
              </w:rPr>
              <w:fldChar w:fldCharType="begin"/>
            </w:r>
            <w:r w:rsidR="00E5376A">
              <w:rPr>
                <w:noProof/>
                <w:webHidden/>
              </w:rPr>
              <w:instrText xml:space="preserve"> PAGEREF _Toc149205669 \h </w:instrText>
            </w:r>
            <w:r w:rsidR="00E5376A">
              <w:rPr>
                <w:noProof/>
                <w:webHidden/>
              </w:rPr>
            </w:r>
            <w:r w:rsidR="00E5376A">
              <w:rPr>
                <w:noProof/>
                <w:webHidden/>
              </w:rPr>
              <w:fldChar w:fldCharType="separate"/>
            </w:r>
            <w:r w:rsidR="001C7135">
              <w:rPr>
                <w:noProof/>
                <w:webHidden/>
              </w:rPr>
              <w:t>5</w:t>
            </w:r>
            <w:r w:rsidR="00E5376A">
              <w:rPr>
                <w:noProof/>
                <w:webHidden/>
              </w:rPr>
              <w:fldChar w:fldCharType="end"/>
            </w:r>
          </w:hyperlink>
        </w:p>
        <w:p w14:paraId="5F571891" w14:textId="6ECC711B" w:rsidR="00E5376A" w:rsidRDefault="00000000">
          <w:pPr>
            <w:pStyle w:val="Spistreci2"/>
            <w:rPr>
              <w:rFonts w:eastAsiaTheme="minorEastAsia"/>
              <w:noProof/>
              <w:kern w:val="2"/>
              <w:lang w:eastAsia="pl-PL"/>
              <w14:ligatures w14:val="standardContextual"/>
            </w:rPr>
          </w:pPr>
          <w:hyperlink w:anchor="_Toc149205670" w:history="1">
            <w:r w:rsidR="00E5376A" w:rsidRPr="00ED25E9">
              <w:rPr>
                <w:rStyle w:val="Hipercze"/>
                <w:noProof/>
              </w:rPr>
              <w:t>Podrozdział 5.</w:t>
            </w:r>
            <w:r w:rsidR="00E5376A">
              <w:rPr>
                <w:rFonts w:eastAsiaTheme="minorEastAsia"/>
                <w:noProof/>
                <w:kern w:val="2"/>
                <w:lang w:eastAsia="pl-PL"/>
                <w14:ligatures w14:val="standardContextual"/>
              </w:rPr>
              <w:tab/>
            </w:r>
            <w:r w:rsidR="00E5376A" w:rsidRPr="00ED25E9">
              <w:rPr>
                <w:rStyle w:val="Hipercze"/>
                <w:noProof/>
              </w:rPr>
              <w:t>Podział zamówienia na części</w:t>
            </w:r>
            <w:r w:rsidR="00E5376A">
              <w:rPr>
                <w:noProof/>
                <w:webHidden/>
              </w:rPr>
              <w:tab/>
            </w:r>
            <w:r w:rsidR="00E5376A">
              <w:rPr>
                <w:noProof/>
                <w:webHidden/>
              </w:rPr>
              <w:fldChar w:fldCharType="begin"/>
            </w:r>
            <w:r w:rsidR="00E5376A">
              <w:rPr>
                <w:noProof/>
                <w:webHidden/>
              </w:rPr>
              <w:instrText xml:space="preserve"> PAGEREF _Toc149205670 \h </w:instrText>
            </w:r>
            <w:r w:rsidR="00E5376A">
              <w:rPr>
                <w:noProof/>
                <w:webHidden/>
              </w:rPr>
            </w:r>
            <w:r w:rsidR="00E5376A">
              <w:rPr>
                <w:noProof/>
                <w:webHidden/>
              </w:rPr>
              <w:fldChar w:fldCharType="separate"/>
            </w:r>
            <w:r w:rsidR="001C7135">
              <w:rPr>
                <w:noProof/>
                <w:webHidden/>
              </w:rPr>
              <w:t>5</w:t>
            </w:r>
            <w:r w:rsidR="00E5376A">
              <w:rPr>
                <w:noProof/>
                <w:webHidden/>
              </w:rPr>
              <w:fldChar w:fldCharType="end"/>
            </w:r>
          </w:hyperlink>
        </w:p>
        <w:p w14:paraId="2B565EF3" w14:textId="33A8090B" w:rsidR="00E5376A" w:rsidRDefault="00000000">
          <w:pPr>
            <w:pStyle w:val="Spistreci2"/>
            <w:rPr>
              <w:rFonts w:eastAsiaTheme="minorEastAsia"/>
              <w:noProof/>
              <w:kern w:val="2"/>
              <w:lang w:eastAsia="pl-PL"/>
              <w14:ligatures w14:val="standardContextual"/>
            </w:rPr>
          </w:pPr>
          <w:hyperlink w:anchor="_Toc149205671" w:history="1">
            <w:r w:rsidR="00E5376A" w:rsidRPr="00ED25E9">
              <w:rPr>
                <w:rStyle w:val="Hipercze"/>
                <w:noProof/>
              </w:rPr>
              <w:t>Podrozdział 6.</w:t>
            </w:r>
            <w:r w:rsidR="00E5376A">
              <w:rPr>
                <w:rFonts w:eastAsiaTheme="minorEastAsia"/>
                <w:noProof/>
                <w:kern w:val="2"/>
                <w:lang w:eastAsia="pl-PL"/>
                <w14:ligatures w14:val="standardContextual"/>
              </w:rPr>
              <w:tab/>
            </w:r>
            <w:r w:rsidR="00E5376A" w:rsidRPr="00ED25E9">
              <w:rPr>
                <w:rStyle w:val="Hipercze"/>
                <w:noProof/>
              </w:rPr>
              <w:t>Oferty wariantowe</w:t>
            </w:r>
            <w:r w:rsidR="00E5376A">
              <w:rPr>
                <w:noProof/>
                <w:webHidden/>
              </w:rPr>
              <w:tab/>
            </w:r>
            <w:r w:rsidR="00E5376A">
              <w:rPr>
                <w:noProof/>
                <w:webHidden/>
              </w:rPr>
              <w:fldChar w:fldCharType="begin"/>
            </w:r>
            <w:r w:rsidR="00E5376A">
              <w:rPr>
                <w:noProof/>
                <w:webHidden/>
              </w:rPr>
              <w:instrText xml:space="preserve"> PAGEREF _Toc149205671 \h </w:instrText>
            </w:r>
            <w:r w:rsidR="00E5376A">
              <w:rPr>
                <w:noProof/>
                <w:webHidden/>
              </w:rPr>
            </w:r>
            <w:r w:rsidR="00E5376A">
              <w:rPr>
                <w:noProof/>
                <w:webHidden/>
              </w:rPr>
              <w:fldChar w:fldCharType="separate"/>
            </w:r>
            <w:r w:rsidR="001C7135">
              <w:rPr>
                <w:noProof/>
                <w:webHidden/>
              </w:rPr>
              <w:t>5</w:t>
            </w:r>
            <w:r w:rsidR="00E5376A">
              <w:rPr>
                <w:noProof/>
                <w:webHidden/>
              </w:rPr>
              <w:fldChar w:fldCharType="end"/>
            </w:r>
          </w:hyperlink>
        </w:p>
        <w:p w14:paraId="2B8555D0" w14:textId="6A693CB7" w:rsidR="00E5376A" w:rsidRDefault="00000000">
          <w:pPr>
            <w:pStyle w:val="Spistreci2"/>
            <w:rPr>
              <w:rFonts w:eastAsiaTheme="minorEastAsia"/>
              <w:noProof/>
              <w:kern w:val="2"/>
              <w:lang w:eastAsia="pl-PL"/>
              <w14:ligatures w14:val="standardContextual"/>
            </w:rPr>
          </w:pPr>
          <w:hyperlink w:anchor="_Toc149205672" w:history="1">
            <w:r w:rsidR="00E5376A" w:rsidRPr="00ED25E9">
              <w:rPr>
                <w:rStyle w:val="Hipercze"/>
                <w:noProof/>
              </w:rPr>
              <w:t>Podrozdział 7.</w:t>
            </w:r>
            <w:r w:rsidR="00E5376A">
              <w:rPr>
                <w:rFonts w:eastAsiaTheme="minorEastAsia"/>
                <w:noProof/>
                <w:kern w:val="2"/>
                <w:lang w:eastAsia="pl-PL"/>
                <w14:ligatures w14:val="standardContextual"/>
              </w:rPr>
              <w:tab/>
            </w:r>
            <w:r w:rsidR="00E5376A" w:rsidRPr="00ED25E9">
              <w:rPr>
                <w:rStyle w:val="Hipercze"/>
                <w:noProof/>
              </w:rPr>
              <w:t>Katalogi elektroniczne</w:t>
            </w:r>
            <w:r w:rsidR="00E5376A">
              <w:rPr>
                <w:noProof/>
                <w:webHidden/>
              </w:rPr>
              <w:tab/>
            </w:r>
            <w:r w:rsidR="00E5376A">
              <w:rPr>
                <w:noProof/>
                <w:webHidden/>
              </w:rPr>
              <w:fldChar w:fldCharType="begin"/>
            </w:r>
            <w:r w:rsidR="00E5376A">
              <w:rPr>
                <w:noProof/>
                <w:webHidden/>
              </w:rPr>
              <w:instrText xml:space="preserve"> PAGEREF _Toc149205672 \h </w:instrText>
            </w:r>
            <w:r w:rsidR="00E5376A">
              <w:rPr>
                <w:noProof/>
                <w:webHidden/>
              </w:rPr>
            </w:r>
            <w:r w:rsidR="00E5376A">
              <w:rPr>
                <w:noProof/>
                <w:webHidden/>
              </w:rPr>
              <w:fldChar w:fldCharType="separate"/>
            </w:r>
            <w:r w:rsidR="001C7135">
              <w:rPr>
                <w:noProof/>
                <w:webHidden/>
              </w:rPr>
              <w:t>5</w:t>
            </w:r>
            <w:r w:rsidR="00E5376A">
              <w:rPr>
                <w:noProof/>
                <w:webHidden/>
              </w:rPr>
              <w:fldChar w:fldCharType="end"/>
            </w:r>
          </w:hyperlink>
        </w:p>
        <w:p w14:paraId="3539D59E" w14:textId="774C6B77" w:rsidR="00E5376A" w:rsidRDefault="00000000">
          <w:pPr>
            <w:pStyle w:val="Spistreci2"/>
            <w:rPr>
              <w:rFonts w:eastAsiaTheme="minorEastAsia"/>
              <w:noProof/>
              <w:kern w:val="2"/>
              <w:lang w:eastAsia="pl-PL"/>
              <w14:ligatures w14:val="standardContextual"/>
            </w:rPr>
          </w:pPr>
          <w:hyperlink w:anchor="_Toc149205673" w:history="1">
            <w:r w:rsidR="00E5376A" w:rsidRPr="00ED25E9">
              <w:rPr>
                <w:rStyle w:val="Hipercze"/>
                <w:noProof/>
              </w:rPr>
              <w:t>Podrozdział 8.</w:t>
            </w:r>
            <w:r w:rsidR="00E5376A">
              <w:rPr>
                <w:rFonts w:eastAsiaTheme="minorEastAsia"/>
                <w:noProof/>
                <w:kern w:val="2"/>
                <w:lang w:eastAsia="pl-PL"/>
                <w14:ligatures w14:val="standardContextual"/>
              </w:rPr>
              <w:tab/>
            </w:r>
            <w:r w:rsidR="00E5376A" w:rsidRPr="00ED25E9">
              <w:rPr>
                <w:rStyle w:val="Hipercze"/>
                <w:noProof/>
              </w:rPr>
              <w:t>Umowa ramowa</w:t>
            </w:r>
            <w:r w:rsidR="00E5376A">
              <w:rPr>
                <w:noProof/>
                <w:webHidden/>
              </w:rPr>
              <w:tab/>
            </w:r>
            <w:r w:rsidR="00E5376A">
              <w:rPr>
                <w:noProof/>
                <w:webHidden/>
              </w:rPr>
              <w:fldChar w:fldCharType="begin"/>
            </w:r>
            <w:r w:rsidR="00E5376A">
              <w:rPr>
                <w:noProof/>
                <w:webHidden/>
              </w:rPr>
              <w:instrText xml:space="preserve"> PAGEREF _Toc149205673 \h </w:instrText>
            </w:r>
            <w:r w:rsidR="00E5376A">
              <w:rPr>
                <w:noProof/>
                <w:webHidden/>
              </w:rPr>
            </w:r>
            <w:r w:rsidR="00E5376A">
              <w:rPr>
                <w:noProof/>
                <w:webHidden/>
              </w:rPr>
              <w:fldChar w:fldCharType="separate"/>
            </w:r>
            <w:r w:rsidR="001C7135">
              <w:rPr>
                <w:noProof/>
                <w:webHidden/>
              </w:rPr>
              <w:t>5</w:t>
            </w:r>
            <w:r w:rsidR="00E5376A">
              <w:rPr>
                <w:noProof/>
                <w:webHidden/>
              </w:rPr>
              <w:fldChar w:fldCharType="end"/>
            </w:r>
          </w:hyperlink>
        </w:p>
        <w:p w14:paraId="06C4EC10" w14:textId="7075A01B" w:rsidR="00E5376A" w:rsidRDefault="00000000">
          <w:pPr>
            <w:pStyle w:val="Spistreci2"/>
            <w:rPr>
              <w:rFonts w:eastAsiaTheme="minorEastAsia"/>
              <w:noProof/>
              <w:kern w:val="2"/>
              <w:lang w:eastAsia="pl-PL"/>
              <w14:ligatures w14:val="standardContextual"/>
            </w:rPr>
          </w:pPr>
          <w:hyperlink w:anchor="_Toc149205674" w:history="1">
            <w:r w:rsidR="00E5376A" w:rsidRPr="00ED25E9">
              <w:rPr>
                <w:rStyle w:val="Hipercze"/>
                <w:noProof/>
              </w:rPr>
              <w:t>Podrozdział 9.</w:t>
            </w:r>
            <w:r w:rsidR="00E5376A">
              <w:rPr>
                <w:rFonts w:eastAsiaTheme="minorEastAsia"/>
                <w:noProof/>
                <w:kern w:val="2"/>
                <w:lang w:eastAsia="pl-PL"/>
                <w14:ligatures w14:val="standardContextual"/>
              </w:rPr>
              <w:tab/>
            </w:r>
            <w:r w:rsidR="00E5376A" w:rsidRPr="00ED25E9">
              <w:rPr>
                <w:rStyle w:val="Hipercze"/>
                <w:noProof/>
              </w:rPr>
              <w:t>Aukcja elektroniczna</w:t>
            </w:r>
            <w:r w:rsidR="00E5376A">
              <w:rPr>
                <w:noProof/>
                <w:webHidden/>
              </w:rPr>
              <w:tab/>
            </w:r>
            <w:r w:rsidR="00E5376A">
              <w:rPr>
                <w:noProof/>
                <w:webHidden/>
              </w:rPr>
              <w:fldChar w:fldCharType="begin"/>
            </w:r>
            <w:r w:rsidR="00E5376A">
              <w:rPr>
                <w:noProof/>
                <w:webHidden/>
              </w:rPr>
              <w:instrText xml:space="preserve"> PAGEREF _Toc149205674 \h </w:instrText>
            </w:r>
            <w:r w:rsidR="00E5376A">
              <w:rPr>
                <w:noProof/>
                <w:webHidden/>
              </w:rPr>
            </w:r>
            <w:r w:rsidR="00E5376A">
              <w:rPr>
                <w:noProof/>
                <w:webHidden/>
              </w:rPr>
              <w:fldChar w:fldCharType="separate"/>
            </w:r>
            <w:r w:rsidR="001C7135">
              <w:rPr>
                <w:noProof/>
                <w:webHidden/>
              </w:rPr>
              <w:t>5</w:t>
            </w:r>
            <w:r w:rsidR="00E5376A">
              <w:rPr>
                <w:noProof/>
                <w:webHidden/>
              </w:rPr>
              <w:fldChar w:fldCharType="end"/>
            </w:r>
          </w:hyperlink>
        </w:p>
        <w:p w14:paraId="4BA0D73C" w14:textId="78E37F0B" w:rsidR="00E5376A" w:rsidRDefault="00000000">
          <w:pPr>
            <w:pStyle w:val="Spistreci2"/>
            <w:tabs>
              <w:tab w:val="left" w:pos="1806"/>
            </w:tabs>
            <w:rPr>
              <w:rFonts w:eastAsiaTheme="minorEastAsia"/>
              <w:noProof/>
              <w:kern w:val="2"/>
              <w:lang w:eastAsia="pl-PL"/>
              <w14:ligatures w14:val="standardContextual"/>
            </w:rPr>
          </w:pPr>
          <w:hyperlink w:anchor="_Toc149205675" w:history="1">
            <w:r w:rsidR="00E5376A" w:rsidRPr="00ED25E9">
              <w:rPr>
                <w:rStyle w:val="Hipercze"/>
                <w:noProof/>
              </w:rPr>
              <w:t>Podrozdział 10.</w:t>
            </w:r>
            <w:r w:rsidR="00E5376A">
              <w:rPr>
                <w:rFonts w:eastAsiaTheme="minorEastAsia"/>
                <w:noProof/>
                <w:kern w:val="2"/>
                <w:lang w:eastAsia="pl-PL"/>
                <w14:ligatures w14:val="standardContextual"/>
              </w:rPr>
              <w:tab/>
            </w:r>
            <w:r w:rsidR="00E5376A" w:rsidRPr="00ED25E9">
              <w:rPr>
                <w:rStyle w:val="Hipercze"/>
                <w:noProof/>
              </w:rPr>
              <w:t>Zamówienia, o których mowa w art. 214 ust. 1 pkt 7 i 8 ustawy Pzp</w:t>
            </w:r>
            <w:r w:rsidR="00E5376A">
              <w:rPr>
                <w:noProof/>
                <w:webHidden/>
              </w:rPr>
              <w:tab/>
            </w:r>
            <w:r w:rsidR="00E5376A">
              <w:rPr>
                <w:noProof/>
                <w:webHidden/>
              </w:rPr>
              <w:fldChar w:fldCharType="begin"/>
            </w:r>
            <w:r w:rsidR="00E5376A">
              <w:rPr>
                <w:noProof/>
                <w:webHidden/>
              </w:rPr>
              <w:instrText xml:space="preserve"> PAGEREF _Toc149205675 \h </w:instrText>
            </w:r>
            <w:r w:rsidR="00E5376A">
              <w:rPr>
                <w:noProof/>
                <w:webHidden/>
              </w:rPr>
            </w:r>
            <w:r w:rsidR="00E5376A">
              <w:rPr>
                <w:noProof/>
                <w:webHidden/>
              </w:rPr>
              <w:fldChar w:fldCharType="separate"/>
            </w:r>
            <w:r w:rsidR="001C7135">
              <w:rPr>
                <w:noProof/>
                <w:webHidden/>
              </w:rPr>
              <w:t>5</w:t>
            </w:r>
            <w:r w:rsidR="00E5376A">
              <w:rPr>
                <w:noProof/>
                <w:webHidden/>
              </w:rPr>
              <w:fldChar w:fldCharType="end"/>
            </w:r>
          </w:hyperlink>
        </w:p>
        <w:p w14:paraId="746E0630" w14:textId="38E02424" w:rsidR="00E5376A" w:rsidRDefault="00000000">
          <w:pPr>
            <w:pStyle w:val="Spistreci2"/>
            <w:tabs>
              <w:tab w:val="left" w:pos="1806"/>
            </w:tabs>
            <w:rPr>
              <w:rFonts w:eastAsiaTheme="minorEastAsia"/>
              <w:noProof/>
              <w:kern w:val="2"/>
              <w:lang w:eastAsia="pl-PL"/>
              <w14:ligatures w14:val="standardContextual"/>
            </w:rPr>
          </w:pPr>
          <w:hyperlink w:anchor="_Toc149205676" w:history="1">
            <w:r w:rsidR="00E5376A" w:rsidRPr="00ED25E9">
              <w:rPr>
                <w:rStyle w:val="Hipercze"/>
                <w:noProof/>
              </w:rPr>
              <w:t>Podrozdział 11.</w:t>
            </w:r>
            <w:r w:rsidR="00E5376A">
              <w:rPr>
                <w:rFonts w:eastAsiaTheme="minorEastAsia"/>
                <w:noProof/>
                <w:kern w:val="2"/>
                <w:lang w:eastAsia="pl-PL"/>
                <w14:ligatures w14:val="standardContextual"/>
              </w:rPr>
              <w:tab/>
            </w:r>
            <w:r w:rsidR="00E5376A" w:rsidRPr="00ED25E9">
              <w:rPr>
                <w:rStyle w:val="Hipercze"/>
                <w:noProof/>
              </w:rPr>
              <w:t>Rozliczenia w walutach obcych</w:t>
            </w:r>
            <w:r w:rsidR="00E5376A">
              <w:rPr>
                <w:noProof/>
                <w:webHidden/>
              </w:rPr>
              <w:tab/>
            </w:r>
            <w:r w:rsidR="00E5376A">
              <w:rPr>
                <w:noProof/>
                <w:webHidden/>
              </w:rPr>
              <w:fldChar w:fldCharType="begin"/>
            </w:r>
            <w:r w:rsidR="00E5376A">
              <w:rPr>
                <w:noProof/>
                <w:webHidden/>
              </w:rPr>
              <w:instrText xml:space="preserve"> PAGEREF _Toc149205676 \h </w:instrText>
            </w:r>
            <w:r w:rsidR="00E5376A">
              <w:rPr>
                <w:noProof/>
                <w:webHidden/>
              </w:rPr>
            </w:r>
            <w:r w:rsidR="00E5376A">
              <w:rPr>
                <w:noProof/>
                <w:webHidden/>
              </w:rPr>
              <w:fldChar w:fldCharType="separate"/>
            </w:r>
            <w:r w:rsidR="001C7135">
              <w:rPr>
                <w:noProof/>
                <w:webHidden/>
              </w:rPr>
              <w:t>5</w:t>
            </w:r>
            <w:r w:rsidR="00E5376A">
              <w:rPr>
                <w:noProof/>
                <w:webHidden/>
              </w:rPr>
              <w:fldChar w:fldCharType="end"/>
            </w:r>
          </w:hyperlink>
        </w:p>
        <w:p w14:paraId="3BF06722" w14:textId="253E6B6A" w:rsidR="00E5376A" w:rsidRDefault="00000000">
          <w:pPr>
            <w:pStyle w:val="Spistreci2"/>
            <w:tabs>
              <w:tab w:val="left" w:pos="1806"/>
            </w:tabs>
            <w:rPr>
              <w:rFonts w:eastAsiaTheme="minorEastAsia"/>
              <w:noProof/>
              <w:kern w:val="2"/>
              <w:lang w:eastAsia="pl-PL"/>
              <w14:ligatures w14:val="standardContextual"/>
            </w:rPr>
          </w:pPr>
          <w:hyperlink w:anchor="_Toc149205677" w:history="1">
            <w:r w:rsidR="00E5376A" w:rsidRPr="00ED25E9">
              <w:rPr>
                <w:rStyle w:val="Hipercze"/>
                <w:noProof/>
              </w:rPr>
              <w:t>Podrozdział 12.</w:t>
            </w:r>
            <w:r w:rsidR="00E5376A">
              <w:rPr>
                <w:rFonts w:eastAsiaTheme="minorEastAsia"/>
                <w:noProof/>
                <w:kern w:val="2"/>
                <w:lang w:eastAsia="pl-PL"/>
                <w14:ligatures w14:val="standardContextual"/>
              </w:rPr>
              <w:tab/>
            </w:r>
            <w:r w:rsidR="00E5376A" w:rsidRPr="00ED25E9">
              <w:rPr>
                <w:rStyle w:val="Hipercze"/>
                <w:noProof/>
              </w:rPr>
              <w:t>Zwrot kosztów udziału w postępowaniu</w:t>
            </w:r>
            <w:r w:rsidR="00E5376A">
              <w:rPr>
                <w:noProof/>
                <w:webHidden/>
              </w:rPr>
              <w:tab/>
            </w:r>
            <w:r w:rsidR="00E5376A">
              <w:rPr>
                <w:noProof/>
                <w:webHidden/>
              </w:rPr>
              <w:fldChar w:fldCharType="begin"/>
            </w:r>
            <w:r w:rsidR="00E5376A">
              <w:rPr>
                <w:noProof/>
                <w:webHidden/>
              </w:rPr>
              <w:instrText xml:space="preserve"> PAGEREF _Toc149205677 \h </w:instrText>
            </w:r>
            <w:r w:rsidR="00E5376A">
              <w:rPr>
                <w:noProof/>
                <w:webHidden/>
              </w:rPr>
            </w:r>
            <w:r w:rsidR="00E5376A">
              <w:rPr>
                <w:noProof/>
                <w:webHidden/>
              </w:rPr>
              <w:fldChar w:fldCharType="separate"/>
            </w:r>
            <w:r w:rsidR="001C7135">
              <w:rPr>
                <w:noProof/>
                <w:webHidden/>
              </w:rPr>
              <w:t>6</w:t>
            </w:r>
            <w:r w:rsidR="00E5376A">
              <w:rPr>
                <w:noProof/>
                <w:webHidden/>
              </w:rPr>
              <w:fldChar w:fldCharType="end"/>
            </w:r>
          </w:hyperlink>
        </w:p>
        <w:p w14:paraId="10B15B65" w14:textId="5E70EE27" w:rsidR="00E5376A" w:rsidRDefault="00000000">
          <w:pPr>
            <w:pStyle w:val="Spistreci2"/>
            <w:tabs>
              <w:tab w:val="left" w:pos="1806"/>
            </w:tabs>
            <w:rPr>
              <w:rFonts w:eastAsiaTheme="minorEastAsia"/>
              <w:noProof/>
              <w:kern w:val="2"/>
              <w:lang w:eastAsia="pl-PL"/>
              <w14:ligatures w14:val="standardContextual"/>
            </w:rPr>
          </w:pPr>
          <w:hyperlink w:anchor="_Toc149205678" w:history="1">
            <w:r w:rsidR="00E5376A" w:rsidRPr="00ED25E9">
              <w:rPr>
                <w:rStyle w:val="Hipercze"/>
                <w:noProof/>
              </w:rPr>
              <w:t>Podrozdział 13.</w:t>
            </w:r>
            <w:r w:rsidR="00E5376A">
              <w:rPr>
                <w:rFonts w:eastAsiaTheme="minorEastAsia"/>
                <w:noProof/>
                <w:kern w:val="2"/>
                <w:lang w:eastAsia="pl-PL"/>
                <w14:ligatures w14:val="standardContextual"/>
              </w:rPr>
              <w:tab/>
            </w:r>
            <w:r w:rsidR="00E5376A" w:rsidRPr="00ED25E9">
              <w:rPr>
                <w:rStyle w:val="Hipercze"/>
                <w:noProof/>
              </w:rPr>
              <w:t>Zaliczki na poczet udzielenia zamówienia</w:t>
            </w:r>
            <w:r w:rsidR="00E5376A">
              <w:rPr>
                <w:noProof/>
                <w:webHidden/>
              </w:rPr>
              <w:tab/>
            </w:r>
            <w:r w:rsidR="00E5376A">
              <w:rPr>
                <w:noProof/>
                <w:webHidden/>
              </w:rPr>
              <w:fldChar w:fldCharType="begin"/>
            </w:r>
            <w:r w:rsidR="00E5376A">
              <w:rPr>
                <w:noProof/>
                <w:webHidden/>
              </w:rPr>
              <w:instrText xml:space="preserve"> PAGEREF _Toc149205678 \h </w:instrText>
            </w:r>
            <w:r w:rsidR="00E5376A">
              <w:rPr>
                <w:noProof/>
                <w:webHidden/>
              </w:rPr>
            </w:r>
            <w:r w:rsidR="00E5376A">
              <w:rPr>
                <w:noProof/>
                <w:webHidden/>
              </w:rPr>
              <w:fldChar w:fldCharType="separate"/>
            </w:r>
            <w:r w:rsidR="001C7135">
              <w:rPr>
                <w:noProof/>
                <w:webHidden/>
              </w:rPr>
              <w:t>6</w:t>
            </w:r>
            <w:r w:rsidR="00E5376A">
              <w:rPr>
                <w:noProof/>
                <w:webHidden/>
              </w:rPr>
              <w:fldChar w:fldCharType="end"/>
            </w:r>
          </w:hyperlink>
        </w:p>
        <w:p w14:paraId="7F0BF593" w14:textId="50E3B80B" w:rsidR="00E5376A" w:rsidRDefault="00000000">
          <w:pPr>
            <w:pStyle w:val="Spistreci2"/>
            <w:tabs>
              <w:tab w:val="left" w:pos="1806"/>
            </w:tabs>
            <w:rPr>
              <w:rFonts w:eastAsiaTheme="minorEastAsia"/>
              <w:noProof/>
              <w:kern w:val="2"/>
              <w:lang w:eastAsia="pl-PL"/>
              <w14:ligatures w14:val="standardContextual"/>
            </w:rPr>
          </w:pPr>
          <w:hyperlink w:anchor="_Toc149205679" w:history="1">
            <w:r w:rsidR="00E5376A" w:rsidRPr="00ED25E9">
              <w:rPr>
                <w:rStyle w:val="Hipercze"/>
                <w:noProof/>
              </w:rPr>
              <w:t>Podrozdział 14.</w:t>
            </w:r>
            <w:r w:rsidR="00E5376A">
              <w:rPr>
                <w:rFonts w:eastAsiaTheme="minorEastAsia"/>
                <w:noProof/>
                <w:kern w:val="2"/>
                <w:lang w:eastAsia="pl-PL"/>
                <w14:ligatures w14:val="standardContextual"/>
              </w:rPr>
              <w:tab/>
            </w:r>
            <w:r w:rsidR="00E5376A" w:rsidRPr="00ED25E9">
              <w:rPr>
                <w:rStyle w:val="Hipercze"/>
                <w:noProof/>
              </w:rPr>
              <w:t>Unieważnienie postępowania</w:t>
            </w:r>
            <w:r w:rsidR="00E5376A">
              <w:rPr>
                <w:noProof/>
                <w:webHidden/>
              </w:rPr>
              <w:tab/>
            </w:r>
            <w:r w:rsidR="00E5376A">
              <w:rPr>
                <w:noProof/>
                <w:webHidden/>
              </w:rPr>
              <w:fldChar w:fldCharType="begin"/>
            </w:r>
            <w:r w:rsidR="00E5376A">
              <w:rPr>
                <w:noProof/>
                <w:webHidden/>
              </w:rPr>
              <w:instrText xml:space="preserve"> PAGEREF _Toc149205679 \h </w:instrText>
            </w:r>
            <w:r w:rsidR="00E5376A">
              <w:rPr>
                <w:noProof/>
                <w:webHidden/>
              </w:rPr>
            </w:r>
            <w:r w:rsidR="00E5376A">
              <w:rPr>
                <w:noProof/>
                <w:webHidden/>
              </w:rPr>
              <w:fldChar w:fldCharType="separate"/>
            </w:r>
            <w:r w:rsidR="001C7135">
              <w:rPr>
                <w:noProof/>
                <w:webHidden/>
              </w:rPr>
              <w:t>6</w:t>
            </w:r>
            <w:r w:rsidR="00E5376A">
              <w:rPr>
                <w:noProof/>
                <w:webHidden/>
              </w:rPr>
              <w:fldChar w:fldCharType="end"/>
            </w:r>
          </w:hyperlink>
        </w:p>
        <w:p w14:paraId="08D8F7F9" w14:textId="004D5A27" w:rsidR="00E5376A" w:rsidRDefault="00000000">
          <w:pPr>
            <w:pStyle w:val="Spistreci2"/>
            <w:tabs>
              <w:tab w:val="left" w:pos="1806"/>
            </w:tabs>
            <w:rPr>
              <w:rFonts w:eastAsiaTheme="minorEastAsia"/>
              <w:noProof/>
              <w:kern w:val="2"/>
              <w:lang w:eastAsia="pl-PL"/>
              <w14:ligatures w14:val="standardContextual"/>
            </w:rPr>
          </w:pPr>
          <w:hyperlink w:anchor="_Toc149205680" w:history="1">
            <w:r w:rsidR="00E5376A" w:rsidRPr="00ED25E9">
              <w:rPr>
                <w:rStyle w:val="Hipercze"/>
                <w:noProof/>
              </w:rPr>
              <w:t>Podrozdział 15.</w:t>
            </w:r>
            <w:r w:rsidR="00E5376A">
              <w:rPr>
                <w:rFonts w:eastAsiaTheme="minorEastAsia"/>
                <w:noProof/>
                <w:kern w:val="2"/>
                <w:lang w:eastAsia="pl-PL"/>
                <w14:ligatures w14:val="standardContextual"/>
              </w:rPr>
              <w:tab/>
            </w:r>
            <w:r w:rsidR="00E5376A" w:rsidRPr="00ED25E9">
              <w:rPr>
                <w:rStyle w:val="Hipercze"/>
                <w:noProof/>
              </w:rPr>
              <w:t>Pouczenie o środkach ochrony prawnej</w:t>
            </w:r>
            <w:r w:rsidR="00E5376A">
              <w:rPr>
                <w:noProof/>
                <w:webHidden/>
              </w:rPr>
              <w:tab/>
            </w:r>
            <w:r w:rsidR="00E5376A">
              <w:rPr>
                <w:noProof/>
                <w:webHidden/>
              </w:rPr>
              <w:fldChar w:fldCharType="begin"/>
            </w:r>
            <w:r w:rsidR="00E5376A">
              <w:rPr>
                <w:noProof/>
                <w:webHidden/>
              </w:rPr>
              <w:instrText xml:space="preserve"> PAGEREF _Toc149205680 \h </w:instrText>
            </w:r>
            <w:r w:rsidR="00E5376A">
              <w:rPr>
                <w:noProof/>
                <w:webHidden/>
              </w:rPr>
            </w:r>
            <w:r w:rsidR="00E5376A">
              <w:rPr>
                <w:noProof/>
                <w:webHidden/>
              </w:rPr>
              <w:fldChar w:fldCharType="separate"/>
            </w:r>
            <w:r w:rsidR="001C7135">
              <w:rPr>
                <w:noProof/>
                <w:webHidden/>
              </w:rPr>
              <w:t>6</w:t>
            </w:r>
            <w:r w:rsidR="00E5376A">
              <w:rPr>
                <w:noProof/>
                <w:webHidden/>
              </w:rPr>
              <w:fldChar w:fldCharType="end"/>
            </w:r>
          </w:hyperlink>
        </w:p>
        <w:p w14:paraId="06ADD0C5" w14:textId="2C7E7979" w:rsidR="00E5376A" w:rsidRDefault="00000000">
          <w:pPr>
            <w:pStyle w:val="Spistreci2"/>
            <w:tabs>
              <w:tab w:val="left" w:pos="1806"/>
            </w:tabs>
            <w:rPr>
              <w:rFonts w:eastAsiaTheme="minorEastAsia"/>
              <w:noProof/>
              <w:kern w:val="2"/>
              <w:lang w:eastAsia="pl-PL"/>
              <w14:ligatures w14:val="standardContextual"/>
            </w:rPr>
          </w:pPr>
          <w:hyperlink w:anchor="_Toc149205681" w:history="1">
            <w:r w:rsidR="00E5376A" w:rsidRPr="00ED25E9">
              <w:rPr>
                <w:rStyle w:val="Hipercze"/>
                <w:noProof/>
              </w:rPr>
              <w:t>Podrozdział 16.</w:t>
            </w:r>
            <w:r w:rsidR="00E5376A">
              <w:rPr>
                <w:rFonts w:eastAsiaTheme="minorEastAsia"/>
                <w:noProof/>
                <w:kern w:val="2"/>
                <w:lang w:eastAsia="pl-PL"/>
                <w14:ligatures w14:val="standardContextual"/>
              </w:rPr>
              <w:tab/>
            </w:r>
            <w:r w:rsidR="00E5376A" w:rsidRPr="00ED25E9">
              <w:rPr>
                <w:rStyle w:val="Hipercze"/>
                <w:noProof/>
              </w:rPr>
              <w:t>Ochrona danych osobowych zebranych przez zamawiającego w toku postępowania</w:t>
            </w:r>
            <w:r w:rsidR="00E5376A">
              <w:rPr>
                <w:noProof/>
                <w:webHidden/>
              </w:rPr>
              <w:tab/>
            </w:r>
            <w:r w:rsidR="00E5376A">
              <w:rPr>
                <w:noProof/>
                <w:webHidden/>
              </w:rPr>
              <w:fldChar w:fldCharType="begin"/>
            </w:r>
            <w:r w:rsidR="00E5376A">
              <w:rPr>
                <w:noProof/>
                <w:webHidden/>
              </w:rPr>
              <w:instrText xml:space="preserve"> PAGEREF _Toc149205681 \h </w:instrText>
            </w:r>
            <w:r w:rsidR="00E5376A">
              <w:rPr>
                <w:noProof/>
                <w:webHidden/>
              </w:rPr>
            </w:r>
            <w:r w:rsidR="00E5376A">
              <w:rPr>
                <w:noProof/>
                <w:webHidden/>
              </w:rPr>
              <w:fldChar w:fldCharType="separate"/>
            </w:r>
            <w:r w:rsidR="001C7135">
              <w:rPr>
                <w:noProof/>
                <w:webHidden/>
              </w:rPr>
              <w:t>6</w:t>
            </w:r>
            <w:r w:rsidR="00E5376A">
              <w:rPr>
                <w:noProof/>
                <w:webHidden/>
              </w:rPr>
              <w:fldChar w:fldCharType="end"/>
            </w:r>
          </w:hyperlink>
        </w:p>
        <w:p w14:paraId="552EC9B7" w14:textId="2430F535" w:rsidR="00E5376A" w:rsidRDefault="00000000">
          <w:pPr>
            <w:pStyle w:val="Spistreci1"/>
            <w:rPr>
              <w:rFonts w:eastAsiaTheme="minorEastAsia"/>
              <w:noProof/>
              <w:kern w:val="2"/>
              <w:lang w:eastAsia="pl-PL"/>
              <w14:ligatures w14:val="standardContextual"/>
            </w:rPr>
          </w:pPr>
          <w:hyperlink w:anchor="_Toc149205682" w:history="1">
            <w:r w:rsidR="00E5376A" w:rsidRPr="00ED25E9">
              <w:rPr>
                <w:rStyle w:val="Hipercze"/>
                <w:noProof/>
              </w:rPr>
              <w:t>Rozdział II – Wymagania stawiane wykonawcy</w:t>
            </w:r>
            <w:r w:rsidR="00E5376A">
              <w:rPr>
                <w:noProof/>
                <w:webHidden/>
              </w:rPr>
              <w:tab/>
            </w:r>
            <w:r w:rsidR="00E5376A">
              <w:rPr>
                <w:noProof/>
                <w:webHidden/>
              </w:rPr>
              <w:fldChar w:fldCharType="begin"/>
            </w:r>
            <w:r w:rsidR="00E5376A">
              <w:rPr>
                <w:noProof/>
                <w:webHidden/>
              </w:rPr>
              <w:instrText xml:space="preserve"> PAGEREF _Toc149205682 \h </w:instrText>
            </w:r>
            <w:r w:rsidR="00E5376A">
              <w:rPr>
                <w:noProof/>
                <w:webHidden/>
              </w:rPr>
            </w:r>
            <w:r w:rsidR="00E5376A">
              <w:rPr>
                <w:noProof/>
                <w:webHidden/>
              </w:rPr>
              <w:fldChar w:fldCharType="separate"/>
            </w:r>
            <w:r w:rsidR="001C7135">
              <w:rPr>
                <w:noProof/>
                <w:webHidden/>
              </w:rPr>
              <w:t>7</w:t>
            </w:r>
            <w:r w:rsidR="00E5376A">
              <w:rPr>
                <w:noProof/>
                <w:webHidden/>
              </w:rPr>
              <w:fldChar w:fldCharType="end"/>
            </w:r>
          </w:hyperlink>
        </w:p>
        <w:p w14:paraId="7EFD5B80" w14:textId="5D4BDD5A" w:rsidR="00E5376A" w:rsidRDefault="00000000">
          <w:pPr>
            <w:pStyle w:val="Spistreci2"/>
            <w:rPr>
              <w:rFonts w:eastAsiaTheme="minorEastAsia"/>
              <w:noProof/>
              <w:kern w:val="2"/>
              <w:lang w:eastAsia="pl-PL"/>
              <w14:ligatures w14:val="standardContextual"/>
            </w:rPr>
          </w:pPr>
          <w:hyperlink w:anchor="_Toc149205683" w:history="1">
            <w:r w:rsidR="00E5376A" w:rsidRPr="00ED25E9">
              <w:rPr>
                <w:rStyle w:val="Hipercze"/>
                <w:noProof/>
              </w:rPr>
              <w:t>Podrozdział 1.</w:t>
            </w:r>
            <w:r w:rsidR="00E5376A">
              <w:rPr>
                <w:rFonts w:eastAsiaTheme="minorEastAsia"/>
                <w:noProof/>
                <w:kern w:val="2"/>
                <w:lang w:eastAsia="pl-PL"/>
                <w14:ligatures w14:val="standardContextual"/>
              </w:rPr>
              <w:tab/>
            </w:r>
            <w:r w:rsidR="00E5376A" w:rsidRPr="00ED25E9">
              <w:rPr>
                <w:rStyle w:val="Hipercze"/>
                <w:noProof/>
              </w:rPr>
              <w:t>Przedmiot zamówienia</w:t>
            </w:r>
            <w:r w:rsidR="00E5376A">
              <w:rPr>
                <w:noProof/>
                <w:webHidden/>
              </w:rPr>
              <w:tab/>
            </w:r>
            <w:r w:rsidR="00E5376A">
              <w:rPr>
                <w:noProof/>
                <w:webHidden/>
              </w:rPr>
              <w:fldChar w:fldCharType="begin"/>
            </w:r>
            <w:r w:rsidR="00E5376A">
              <w:rPr>
                <w:noProof/>
                <w:webHidden/>
              </w:rPr>
              <w:instrText xml:space="preserve"> PAGEREF _Toc149205683 \h </w:instrText>
            </w:r>
            <w:r w:rsidR="00E5376A">
              <w:rPr>
                <w:noProof/>
                <w:webHidden/>
              </w:rPr>
            </w:r>
            <w:r w:rsidR="00E5376A">
              <w:rPr>
                <w:noProof/>
                <w:webHidden/>
              </w:rPr>
              <w:fldChar w:fldCharType="separate"/>
            </w:r>
            <w:r w:rsidR="001C7135">
              <w:rPr>
                <w:noProof/>
                <w:webHidden/>
              </w:rPr>
              <w:t>7</w:t>
            </w:r>
            <w:r w:rsidR="00E5376A">
              <w:rPr>
                <w:noProof/>
                <w:webHidden/>
              </w:rPr>
              <w:fldChar w:fldCharType="end"/>
            </w:r>
          </w:hyperlink>
        </w:p>
        <w:p w14:paraId="58AC3E86" w14:textId="05E1D1E6" w:rsidR="00E5376A" w:rsidRDefault="00000000">
          <w:pPr>
            <w:pStyle w:val="Spistreci2"/>
            <w:rPr>
              <w:rFonts w:eastAsiaTheme="minorEastAsia"/>
              <w:noProof/>
              <w:kern w:val="2"/>
              <w:lang w:eastAsia="pl-PL"/>
              <w14:ligatures w14:val="standardContextual"/>
            </w:rPr>
          </w:pPr>
          <w:hyperlink w:anchor="_Toc149205684" w:history="1">
            <w:r w:rsidR="00E5376A" w:rsidRPr="00ED25E9">
              <w:rPr>
                <w:rStyle w:val="Hipercze"/>
                <w:noProof/>
              </w:rPr>
              <w:t>Podrozdział 2.</w:t>
            </w:r>
            <w:r w:rsidR="00E5376A">
              <w:rPr>
                <w:rFonts w:eastAsiaTheme="minorEastAsia"/>
                <w:noProof/>
                <w:kern w:val="2"/>
                <w:lang w:eastAsia="pl-PL"/>
                <w14:ligatures w14:val="standardContextual"/>
              </w:rPr>
              <w:tab/>
            </w:r>
            <w:r w:rsidR="00E5376A" w:rsidRPr="00ED25E9">
              <w:rPr>
                <w:rStyle w:val="Hipercze"/>
                <w:noProof/>
              </w:rPr>
              <w:t>Rozwiązania równoważne</w:t>
            </w:r>
            <w:r w:rsidR="00E5376A">
              <w:rPr>
                <w:noProof/>
                <w:webHidden/>
              </w:rPr>
              <w:tab/>
            </w:r>
            <w:r w:rsidR="00E5376A">
              <w:rPr>
                <w:noProof/>
                <w:webHidden/>
              </w:rPr>
              <w:fldChar w:fldCharType="begin"/>
            </w:r>
            <w:r w:rsidR="00E5376A">
              <w:rPr>
                <w:noProof/>
                <w:webHidden/>
              </w:rPr>
              <w:instrText xml:space="preserve"> PAGEREF _Toc149205684 \h </w:instrText>
            </w:r>
            <w:r w:rsidR="00E5376A">
              <w:rPr>
                <w:noProof/>
                <w:webHidden/>
              </w:rPr>
            </w:r>
            <w:r w:rsidR="00E5376A">
              <w:rPr>
                <w:noProof/>
                <w:webHidden/>
              </w:rPr>
              <w:fldChar w:fldCharType="separate"/>
            </w:r>
            <w:r w:rsidR="001C7135">
              <w:rPr>
                <w:noProof/>
                <w:webHidden/>
              </w:rPr>
              <w:t>8</w:t>
            </w:r>
            <w:r w:rsidR="00E5376A">
              <w:rPr>
                <w:noProof/>
                <w:webHidden/>
              </w:rPr>
              <w:fldChar w:fldCharType="end"/>
            </w:r>
          </w:hyperlink>
        </w:p>
        <w:p w14:paraId="62E792CA" w14:textId="3E2473FD" w:rsidR="00E5376A" w:rsidRDefault="00000000">
          <w:pPr>
            <w:pStyle w:val="Spistreci2"/>
            <w:rPr>
              <w:rFonts w:eastAsiaTheme="minorEastAsia"/>
              <w:noProof/>
              <w:kern w:val="2"/>
              <w:lang w:eastAsia="pl-PL"/>
              <w14:ligatures w14:val="standardContextual"/>
            </w:rPr>
          </w:pPr>
          <w:hyperlink w:anchor="_Toc149205685" w:history="1">
            <w:r w:rsidR="00E5376A" w:rsidRPr="00ED25E9">
              <w:rPr>
                <w:rStyle w:val="Hipercze"/>
                <w:noProof/>
              </w:rPr>
              <w:t>Podrozdział 3.</w:t>
            </w:r>
            <w:r w:rsidR="00E5376A">
              <w:rPr>
                <w:rFonts w:eastAsiaTheme="minorEastAsia"/>
                <w:noProof/>
                <w:kern w:val="2"/>
                <w:lang w:eastAsia="pl-PL"/>
                <w14:ligatures w14:val="standardContextual"/>
              </w:rPr>
              <w:tab/>
            </w:r>
            <w:r w:rsidR="00E5376A" w:rsidRPr="00ED25E9">
              <w:rPr>
                <w:rStyle w:val="Hipercze"/>
                <w:noProof/>
              </w:rPr>
              <w:t>Wymagania w zakresie zatrudniania przez wykonawcę lub podwykonawcę osób na podstawie stosunku pracy</w:t>
            </w:r>
            <w:r w:rsidR="00E5376A">
              <w:rPr>
                <w:noProof/>
                <w:webHidden/>
              </w:rPr>
              <w:tab/>
            </w:r>
            <w:r w:rsidR="00E5376A">
              <w:rPr>
                <w:noProof/>
                <w:webHidden/>
              </w:rPr>
              <w:fldChar w:fldCharType="begin"/>
            </w:r>
            <w:r w:rsidR="00E5376A">
              <w:rPr>
                <w:noProof/>
                <w:webHidden/>
              </w:rPr>
              <w:instrText xml:space="preserve"> PAGEREF _Toc149205685 \h </w:instrText>
            </w:r>
            <w:r w:rsidR="00E5376A">
              <w:rPr>
                <w:noProof/>
                <w:webHidden/>
              </w:rPr>
            </w:r>
            <w:r w:rsidR="00E5376A">
              <w:rPr>
                <w:noProof/>
                <w:webHidden/>
              </w:rPr>
              <w:fldChar w:fldCharType="separate"/>
            </w:r>
            <w:r w:rsidR="001C7135">
              <w:rPr>
                <w:noProof/>
                <w:webHidden/>
              </w:rPr>
              <w:t>9</w:t>
            </w:r>
            <w:r w:rsidR="00E5376A">
              <w:rPr>
                <w:noProof/>
                <w:webHidden/>
              </w:rPr>
              <w:fldChar w:fldCharType="end"/>
            </w:r>
          </w:hyperlink>
        </w:p>
        <w:p w14:paraId="68F72FBD" w14:textId="02CD3F0F" w:rsidR="00E5376A" w:rsidRDefault="00000000">
          <w:pPr>
            <w:pStyle w:val="Spistreci2"/>
            <w:rPr>
              <w:rFonts w:eastAsiaTheme="minorEastAsia"/>
              <w:noProof/>
              <w:kern w:val="2"/>
              <w:lang w:eastAsia="pl-PL"/>
              <w14:ligatures w14:val="standardContextual"/>
            </w:rPr>
          </w:pPr>
          <w:hyperlink w:anchor="_Toc149205686" w:history="1">
            <w:r w:rsidR="00E5376A" w:rsidRPr="00ED25E9">
              <w:rPr>
                <w:rStyle w:val="Hipercze"/>
                <w:noProof/>
              </w:rPr>
              <w:t>Podrozdział 4.</w:t>
            </w:r>
            <w:r w:rsidR="00E5376A">
              <w:rPr>
                <w:rFonts w:eastAsiaTheme="minorEastAsia"/>
                <w:noProof/>
                <w:kern w:val="2"/>
                <w:lang w:eastAsia="pl-PL"/>
                <w14:ligatures w14:val="standardContextual"/>
              </w:rPr>
              <w:tab/>
            </w:r>
            <w:r w:rsidR="00E5376A" w:rsidRPr="00ED25E9">
              <w:rPr>
                <w:rStyle w:val="Hipercze"/>
                <w:noProof/>
              </w:rPr>
              <w:t>Wymagania w zakresie zatrudnienia osób, o których mowa w art. 96 ust. 2 pkt 2 ustawy Pzp</w:t>
            </w:r>
            <w:r w:rsidR="00E5376A">
              <w:rPr>
                <w:noProof/>
                <w:webHidden/>
              </w:rPr>
              <w:tab/>
            </w:r>
            <w:r w:rsidR="00E5376A">
              <w:rPr>
                <w:noProof/>
                <w:webHidden/>
              </w:rPr>
              <w:fldChar w:fldCharType="begin"/>
            </w:r>
            <w:r w:rsidR="00E5376A">
              <w:rPr>
                <w:noProof/>
                <w:webHidden/>
              </w:rPr>
              <w:instrText xml:space="preserve"> PAGEREF _Toc149205686 \h </w:instrText>
            </w:r>
            <w:r w:rsidR="00E5376A">
              <w:rPr>
                <w:noProof/>
                <w:webHidden/>
              </w:rPr>
            </w:r>
            <w:r w:rsidR="00E5376A">
              <w:rPr>
                <w:noProof/>
                <w:webHidden/>
              </w:rPr>
              <w:fldChar w:fldCharType="separate"/>
            </w:r>
            <w:r w:rsidR="001C7135">
              <w:rPr>
                <w:noProof/>
                <w:webHidden/>
              </w:rPr>
              <w:t>10</w:t>
            </w:r>
            <w:r w:rsidR="00E5376A">
              <w:rPr>
                <w:noProof/>
                <w:webHidden/>
              </w:rPr>
              <w:fldChar w:fldCharType="end"/>
            </w:r>
          </w:hyperlink>
        </w:p>
        <w:p w14:paraId="6DEF5620" w14:textId="64A0C658" w:rsidR="00E5376A" w:rsidRDefault="00000000">
          <w:pPr>
            <w:pStyle w:val="Spistreci2"/>
            <w:rPr>
              <w:rFonts w:eastAsiaTheme="minorEastAsia"/>
              <w:noProof/>
              <w:kern w:val="2"/>
              <w:lang w:eastAsia="pl-PL"/>
              <w14:ligatures w14:val="standardContextual"/>
            </w:rPr>
          </w:pPr>
          <w:hyperlink w:anchor="_Toc149205687" w:history="1">
            <w:r w:rsidR="00E5376A" w:rsidRPr="00ED25E9">
              <w:rPr>
                <w:rStyle w:val="Hipercze"/>
                <w:noProof/>
              </w:rPr>
              <w:t>Podrozdział 5.</w:t>
            </w:r>
            <w:r w:rsidR="00E5376A">
              <w:rPr>
                <w:rFonts w:eastAsiaTheme="minorEastAsia"/>
                <w:noProof/>
                <w:kern w:val="2"/>
                <w:lang w:eastAsia="pl-PL"/>
                <w14:ligatures w14:val="standardContextual"/>
              </w:rPr>
              <w:tab/>
            </w:r>
            <w:r w:rsidR="00E5376A" w:rsidRPr="00ED25E9">
              <w:rPr>
                <w:rStyle w:val="Hipercze"/>
                <w:noProof/>
              </w:rPr>
              <w:t>Informacja o przedmiotowych środkach dowodowych</w:t>
            </w:r>
            <w:r w:rsidR="00E5376A">
              <w:rPr>
                <w:noProof/>
                <w:webHidden/>
              </w:rPr>
              <w:tab/>
            </w:r>
            <w:r w:rsidR="00E5376A">
              <w:rPr>
                <w:noProof/>
                <w:webHidden/>
              </w:rPr>
              <w:fldChar w:fldCharType="begin"/>
            </w:r>
            <w:r w:rsidR="00E5376A">
              <w:rPr>
                <w:noProof/>
                <w:webHidden/>
              </w:rPr>
              <w:instrText xml:space="preserve"> PAGEREF _Toc149205687 \h </w:instrText>
            </w:r>
            <w:r w:rsidR="00E5376A">
              <w:rPr>
                <w:noProof/>
                <w:webHidden/>
              </w:rPr>
            </w:r>
            <w:r w:rsidR="00E5376A">
              <w:rPr>
                <w:noProof/>
                <w:webHidden/>
              </w:rPr>
              <w:fldChar w:fldCharType="separate"/>
            </w:r>
            <w:r w:rsidR="001C7135">
              <w:rPr>
                <w:noProof/>
                <w:webHidden/>
              </w:rPr>
              <w:t>10</w:t>
            </w:r>
            <w:r w:rsidR="00E5376A">
              <w:rPr>
                <w:noProof/>
                <w:webHidden/>
              </w:rPr>
              <w:fldChar w:fldCharType="end"/>
            </w:r>
          </w:hyperlink>
        </w:p>
        <w:p w14:paraId="11C7FC1E" w14:textId="44CFD347" w:rsidR="00E5376A" w:rsidRDefault="00000000">
          <w:pPr>
            <w:pStyle w:val="Spistreci2"/>
            <w:rPr>
              <w:rFonts w:eastAsiaTheme="minorEastAsia"/>
              <w:noProof/>
              <w:kern w:val="2"/>
              <w:lang w:eastAsia="pl-PL"/>
              <w14:ligatures w14:val="standardContextual"/>
            </w:rPr>
          </w:pPr>
          <w:hyperlink w:anchor="_Toc149205688" w:history="1">
            <w:r w:rsidR="00E5376A" w:rsidRPr="00ED25E9">
              <w:rPr>
                <w:rStyle w:val="Hipercze"/>
                <w:noProof/>
              </w:rPr>
              <w:t>Podrozdział 6.</w:t>
            </w:r>
            <w:r w:rsidR="00E5376A">
              <w:rPr>
                <w:rFonts w:eastAsiaTheme="minorEastAsia"/>
                <w:noProof/>
                <w:kern w:val="2"/>
                <w:lang w:eastAsia="pl-PL"/>
                <w14:ligatures w14:val="standardContextual"/>
              </w:rPr>
              <w:tab/>
            </w:r>
            <w:r w:rsidR="00E5376A" w:rsidRPr="00ED25E9">
              <w:rPr>
                <w:rStyle w:val="Hipercze"/>
                <w:noProof/>
              </w:rPr>
              <w:t>Termin wykonania zamówienia</w:t>
            </w:r>
            <w:r w:rsidR="00E5376A">
              <w:rPr>
                <w:noProof/>
                <w:webHidden/>
              </w:rPr>
              <w:tab/>
            </w:r>
            <w:r w:rsidR="00E5376A">
              <w:rPr>
                <w:noProof/>
                <w:webHidden/>
              </w:rPr>
              <w:fldChar w:fldCharType="begin"/>
            </w:r>
            <w:r w:rsidR="00E5376A">
              <w:rPr>
                <w:noProof/>
                <w:webHidden/>
              </w:rPr>
              <w:instrText xml:space="preserve"> PAGEREF _Toc149205688 \h </w:instrText>
            </w:r>
            <w:r w:rsidR="00E5376A">
              <w:rPr>
                <w:noProof/>
                <w:webHidden/>
              </w:rPr>
            </w:r>
            <w:r w:rsidR="00E5376A">
              <w:rPr>
                <w:noProof/>
                <w:webHidden/>
              </w:rPr>
              <w:fldChar w:fldCharType="separate"/>
            </w:r>
            <w:r w:rsidR="001C7135">
              <w:rPr>
                <w:noProof/>
                <w:webHidden/>
              </w:rPr>
              <w:t>11</w:t>
            </w:r>
            <w:r w:rsidR="00E5376A">
              <w:rPr>
                <w:noProof/>
                <w:webHidden/>
              </w:rPr>
              <w:fldChar w:fldCharType="end"/>
            </w:r>
          </w:hyperlink>
        </w:p>
        <w:p w14:paraId="401FD35B" w14:textId="52296CC8" w:rsidR="00E5376A" w:rsidRDefault="00000000">
          <w:pPr>
            <w:pStyle w:val="Spistreci2"/>
            <w:rPr>
              <w:rFonts w:eastAsiaTheme="minorEastAsia"/>
              <w:noProof/>
              <w:kern w:val="2"/>
              <w:lang w:eastAsia="pl-PL"/>
              <w14:ligatures w14:val="standardContextual"/>
            </w:rPr>
          </w:pPr>
          <w:hyperlink w:anchor="_Toc149205689" w:history="1">
            <w:r w:rsidR="00E5376A" w:rsidRPr="00ED25E9">
              <w:rPr>
                <w:rStyle w:val="Hipercze"/>
                <w:noProof/>
              </w:rPr>
              <w:t>Podrozdział 7.</w:t>
            </w:r>
            <w:r w:rsidR="00E5376A">
              <w:rPr>
                <w:rFonts w:eastAsiaTheme="minorEastAsia"/>
                <w:noProof/>
                <w:kern w:val="2"/>
                <w:lang w:eastAsia="pl-PL"/>
                <w14:ligatures w14:val="standardContextual"/>
              </w:rPr>
              <w:tab/>
            </w:r>
            <w:r w:rsidR="00E5376A" w:rsidRPr="00ED25E9">
              <w:rPr>
                <w:rStyle w:val="Hipercze"/>
                <w:noProof/>
              </w:rPr>
              <w:t>Informacja o warunkach udziału w postępowaniu o udzielenie zamówienia</w:t>
            </w:r>
            <w:r w:rsidR="00E5376A">
              <w:rPr>
                <w:noProof/>
                <w:webHidden/>
              </w:rPr>
              <w:tab/>
            </w:r>
            <w:r w:rsidR="00E5376A">
              <w:rPr>
                <w:noProof/>
                <w:webHidden/>
              </w:rPr>
              <w:fldChar w:fldCharType="begin"/>
            </w:r>
            <w:r w:rsidR="00E5376A">
              <w:rPr>
                <w:noProof/>
                <w:webHidden/>
              </w:rPr>
              <w:instrText xml:space="preserve"> PAGEREF _Toc149205689 \h </w:instrText>
            </w:r>
            <w:r w:rsidR="00E5376A">
              <w:rPr>
                <w:noProof/>
                <w:webHidden/>
              </w:rPr>
            </w:r>
            <w:r w:rsidR="00E5376A">
              <w:rPr>
                <w:noProof/>
                <w:webHidden/>
              </w:rPr>
              <w:fldChar w:fldCharType="separate"/>
            </w:r>
            <w:r w:rsidR="001C7135">
              <w:rPr>
                <w:noProof/>
                <w:webHidden/>
              </w:rPr>
              <w:t>11</w:t>
            </w:r>
            <w:r w:rsidR="00E5376A">
              <w:rPr>
                <w:noProof/>
                <w:webHidden/>
              </w:rPr>
              <w:fldChar w:fldCharType="end"/>
            </w:r>
          </w:hyperlink>
        </w:p>
        <w:p w14:paraId="1FFC1656" w14:textId="0146E25D" w:rsidR="00E5376A" w:rsidRDefault="00000000">
          <w:pPr>
            <w:pStyle w:val="Spistreci2"/>
            <w:rPr>
              <w:rFonts w:eastAsiaTheme="minorEastAsia"/>
              <w:noProof/>
              <w:kern w:val="2"/>
              <w:lang w:eastAsia="pl-PL"/>
              <w14:ligatures w14:val="standardContextual"/>
            </w:rPr>
          </w:pPr>
          <w:hyperlink w:anchor="_Toc149205690" w:history="1">
            <w:r w:rsidR="00E5376A" w:rsidRPr="00ED25E9">
              <w:rPr>
                <w:rStyle w:val="Hipercze"/>
                <w:noProof/>
              </w:rPr>
              <w:t>Podrozdział 8.</w:t>
            </w:r>
            <w:r w:rsidR="00E5376A">
              <w:rPr>
                <w:rFonts w:eastAsiaTheme="minorEastAsia"/>
                <w:noProof/>
                <w:kern w:val="2"/>
                <w:lang w:eastAsia="pl-PL"/>
                <w14:ligatures w14:val="standardContextual"/>
              </w:rPr>
              <w:tab/>
            </w:r>
            <w:r w:rsidR="00E5376A" w:rsidRPr="00ED25E9">
              <w:rPr>
                <w:rStyle w:val="Hipercze"/>
                <w:noProof/>
              </w:rPr>
              <w:t>Podstawy wykluczenia</w:t>
            </w:r>
            <w:r w:rsidR="00E5376A">
              <w:rPr>
                <w:noProof/>
                <w:webHidden/>
              </w:rPr>
              <w:tab/>
            </w:r>
            <w:r w:rsidR="00E5376A">
              <w:rPr>
                <w:noProof/>
                <w:webHidden/>
              </w:rPr>
              <w:fldChar w:fldCharType="begin"/>
            </w:r>
            <w:r w:rsidR="00E5376A">
              <w:rPr>
                <w:noProof/>
                <w:webHidden/>
              </w:rPr>
              <w:instrText xml:space="preserve"> PAGEREF _Toc149205690 \h </w:instrText>
            </w:r>
            <w:r w:rsidR="00E5376A">
              <w:rPr>
                <w:noProof/>
                <w:webHidden/>
              </w:rPr>
            </w:r>
            <w:r w:rsidR="00E5376A">
              <w:rPr>
                <w:noProof/>
                <w:webHidden/>
              </w:rPr>
              <w:fldChar w:fldCharType="separate"/>
            </w:r>
            <w:r w:rsidR="001C7135">
              <w:rPr>
                <w:noProof/>
                <w:webHidden/>
              </w:rPr>
              <w:t>11</w:t>
            </w:r>
            <w:r w:rsidR="00E5376A">
              <w:rPr>
                <w:noProof/>
                <w:webHidden/>
              </w:rPr>
              <w:fldChar w:fldCharType="end"/>
            </w:r>
          </w:hyperlink>
        </w:p>
        <w:p w14:paraId="24F1B7A3" w14:textId="5A69512B" w:rsidR="00E5376A" w:rsidRDefault="00000000">
          <w:pPr>
            <w:pStyle w:val="Spistreci2"/>
            <w:rPr>
              <w:rFonts w:eastAsiaTheme="minorEastAsia"/>
              <w:noProof/>
              <w:kern w:val="2"/>
              <w:lang w:eastAsia="pl-PL"/>
              <w14:ligatures w14:val="standardContextual"/>
            </w:rPr>
          </w:pPr>
          <w:hyperlink w:anchor="_Toc149205691" w:history="1">
            <w:r w:rsidR="00E5376A" w:rsidRPr="00ED25E9">
              <w:rPr>
                <w:rStyle w:val="Hipercze"/>
                <w:noProof/>
              </w:rPr>
              <w:t>Podrozdział 9.</w:t>
            </w:r>
            <w:r w:rsidR="00E5376A">
              <w:rPr>
                <w:rFonts w:eastAsiaTheme="minorEastAsia"/>
                <w:noProof/>
                <w:kern w:val="2"/>
                <w:lang w:eastAsia="pl-PL"/>
                <w14:ligatures w14:val="standardContextual"/>
              </w:rPr>
              <w:tab/>
            </w:r>
            <w:r w:rsidR="00E5376A" w:rsidRPr="00ED25E9">
              <w:rPr>
                <w:rStyle w:val="Hipercze"/>
                <w:noProof/>
              </w:rPr>
              <w:t>Wykaz podmiotowych środków dowodowych.</w:t>
            </w:r>
            <w:r w:rsidR="00E5376A">
              <w:rPr>
                <w:noProof/>
                <w:webHidden/>
              </w:rPr>
              <w:tab/>
            </w:r>
            <w:r w:rsidR="00E5376A">
              <w:rPr>
                <w:noProof/>
                <w:webHidden/>
              </w:rPr>
              <w:fldChar w:fldCharType="begin"/>
            </w:r>
            <w:r w:rsidR="00E5376A">
              <w:rPr>
                <w:noProof/>
                <w:webHidden/>
              </w:rPr>
              <w:instrText xml:space="preserve"> PAGEREF _Toc149205691 \h </w:instrText>
            </w:r>
            <w:r w:rsidR="00E5376A">
              <w:rPr>
                <w:noProof/>
                <w:webHidden/>
              </w:rPr>
            </w:r>
            <w:r w:rsidR="00E5376A">
              <w:rPr>
                <w:noProof/>
                <w:webHidden/>
              </w:rPr>
              <w:fldChar w:fldCharType="separate"/>
            </w:r>
            <w:r w:rsidR="001C7135">
              <w:rPr>
                <w:noProof/>
                <w:webHidden/>
              </w:rPr>
              <w:t>14</w:t>
            </w:r>
            <w:r w:rsidR="00E5376A">
              <w:rPr>
                <w:noProof/>
                <w:webHidden/>
              </w:rPr>
              <w:fldChar w:fldCharType="end"/>
            </w:r>
          </w:hyperlink>
        </w:p>
        <w:p w14:paraId="681EAC3F" w14:textId="7CF80F08" w:rsidR="00E5376A" w:rsidRDefault="00000000">
          <w:pPr>
            <w:pStyle w:val="Spistreci2"/>
            <w:tabs>
              <w:tab w:val="left" w:pos="1806"/>
            </w:tabs>
            <w:rPr>
              <w:rFonts w:eastAsiaTheme="minorEastAsia"/>
              <w:noProof/>
              <w:kern w:val="2"/>
              <w:lang w:eastAsia="pl-PL"/>
              <w14:ligatures w14:val="standardContextual"/>
            </w:rPr>
          </w:pPr>
          <w:hyperlink w:anchor="_Toc149205692" w:history="1">
            <w:r w:rsidR="00E5376A" w:rsidRPr="00ED25E9">
              <w:rPr>
                <w:rStyle w:val="Hipercze"/>
                <w:noProof/>
              </w:rPr>
              <w:t>Podrozdział 10.</w:t>
            </w:r>
            <w:r w:rsidR="00E5376A">
              <w:rPr>
                <w:rFonts w:eastAsiaTheme="minorEastAsia"/>
                <w:noProof/>
                <w:kern w:val="2"/>
                <w:lang w:eastAsia="pl-PL"/>
                <w14:ligatures w14:val="standardContextual"/>
              </w:rPr>
              <w:tab/>
            </w:r>
            <w:r w:rsidR="00E5376A" w:rsidRPr="00ED25E9">
              <w:rPr>
                <w:rStyle w:val="Hipercze"/>
                <w:noProof/>
              </w:rPr>
              <w:t>Wymagania dotyczące wadium</w:t>
            </w:r>
            <w:r w:rsidR="00E5376A">
              <w:rPr>
                <w:noProof/>
                <w:webHidden/>
              </w:rPr>
              <w:tab/>
            </w:r>
            <w:r w:rsidR="00E5376A">
              <w:rPr>
                <w:noProof/>
                <w:webHidden/>
              </w:rPr>
              <w:fldChar w:fldCharType="begin"/>
            </w:r>
            <w:r w:rsidR="00E5376A">
              <w:rPr>
                <w:noProof/>
                <w:webHidden/>
              </w:rPr>
              <w:instrText xml:space="preserve"> PAGEREF _Toc149205692 \h </w:instrText>
            </w:r>
            <w:r w:rsidR="00E5376A">
              <w:rPr>
                <w:noProof/>
                <w:webHidden/>
              </w:rPr>
            </w:r>
            <w:r w:rsidR="00E5376A">
              <w:rPr>
                <w:noProof/>
                <w:webHidden/>
              </w:rPr>
              <w:fldChar w:fldCharType="separate"/>
            </w:r>
            <w:r w:rsidR="001C7135">
              <w:rPr>
                <w:noProof/>
                <w:webHidden/>
              </w:rPr>
              <w:t>17</w:t>
            </w:r>
            <w:r w:rsidR="00E5376A">
              <w:rPr>
                <w:noProof/>
                <w:webHidden/>
              </w:rPr>
              <w:fldChar w:fldCharType="end"/>
            </w:r>
          </w:hyperlink>
        </w:p>
        <w:p w14:paraId="7BC2EA63" w14:textId="7CD91AF8" w:rsidR="00E5376A" w:rsidRDefault="00000000">
          <w:pPr>
            <w:pStyle w:val="Spistreci2"/>
            <w:tabs>
              <w:tab w:val="left" w:pos="1806"/>
            </w:tabs>
            <w:rPr>
              <w:rFonts w:eastAsiaTheme="minorEastAsia"/>
              <w:noProof/>
              <w:kern w:val="2"/>
              <w:lang w:eastAsia="pl-PL"/>
              <w14:ligatures w14:val="standardContextual"/>
            </w:rPr>
          </w:pPr>
          <w:hyperlink w:anchor="_Toc149205693" w:history="1">
            <w:r w:rsidR="00E5376A" w:rsidRPr="00ED25E9">
              <w:rPr>
                <w:rStyle w:val="Hipercze"/>
                <w:noProof/>
              </w:rPr>
              <w:t>Podrozdział 11.</w:t>
            </w:r>
            <w:r w:rsidR="00E5376A">
              <w:rPr>
                <w:rFonts w:eastAsiaTheme="minorEastAsia"/>
                <w:noProof/>
                <w:kern w:val="2"/>
                <w:lang w:eastAsia="pl-PL"/>
                <w14:ligatures w14:val="standardContextual"/>
              </w:rPr>
              <w:tab/>
            </w:r>
            <w:r w:rsidR="00E5376A" w:rsidRPr="00ED25E9">
              <w:rPr>
                <w:rStyle w:val="Hipercze"/>
                <w:noProof/>
              </w:rPr>
              <w:t>Sposób przygotowania ofert.</w:t>
            </w:r>
            <w:r w:rsidR="00E5376A">
              <w:rPr>
                <w:noProof/>
                <w:webHidden/>
              </w:rPr>
              <w:tab/>
            </w:r>
            <w:r w:rsidR="00E5376A">
              <w:rPr>
                <w:noProof/>
                <w:webHidden/>
              </w:rPr>
              <w:fldChar w:fldCharType="begin"/>
            </w:r>
            <w:r w:rsidR="00E5376A">
              <w:rPr>
                <w:noProof/>
                <w:webHidden/>
              </w:rPr>
              <w:instrText xml:space="preserve"> PAGEREF _Toc149205693 \h </w:instrText>
            </w:r>
            <w:r w:rsidR="00E5376A">
              <w:rPr>
                <w:noProof/>
                <w:webHidden/>
              </w:rPr>
            </w:r>
            <w:r w:rsidR="00E5376A">
              <w:rPr>
                <w:noProof/>
                <w:webHidden/>
              </w:rPr>
              <w:fldChar w:fldCharType="separate"/>
            </w:r>
            <w:r w:rsidR="001C7135">
              <w:rPr>
                <w:noProof/>
                <w:webHidden/>
              </w:rPr>
              <w:t>17</w:t>
            </w:r>
            <w:r w:rsidR="00E5376A">
              <w:rPr>
                <w:noProof/>
                <w:webHidden/>
              </w:rPr>
              <w:fldChar w:fldCharType="end"/>
            </w:r>
          </w:hyperlink>
        </w:p>
        <w:p w14:paraId="7FA6E1AE" w14:textId="216BD5D9" w:rsidR="00E5376A" w:rsidRDefault="00000000">
          <w:pPr>
            <w:pStyle w:val="Spistreci2"/>
            <w:tabs>
              <w:tab w:val="left" w:pos="1806"/>
            </w:tabs>
            <w:rPr>
              <w:rFonts w:eastAsiaTheme="minorEastAsia"/>
              <w:noProof/>
              <w:kern w:val="2"/>
              <w:lang w:eastAsia="pl-PL"/>
              <w14:ligatures w14:val="standardContextual"/>
            </w:rPr>
          </w:pPr>
          <w:hyperlink w:anchor="_Toc149205694" w:history="1">
            <w:r w:rsidR="00E5376A" w:rsidRPr="00ED25E9">
              <w:rPr>
                <w:rStyle w:val="Hipercze"/>
                <w:noProof/>
              </w:rPr>
              <w:t>Podrozdział 12.</w:t>
            </w:r>
            <w:r w:rsidR="00E5376A">
              <w:rPr>
                <w:rFonts w:eastAsiaTheme="minorEastAsia"/>
                <w:noProof/>
                <w:kern w:val="2"/>
                <w:lang w:eastAsia="pl-PL"/>
                <w14:ligatures w14:val="standardContextual"/>
              </w:rPr>
              <w:tab/>
            </w:r>
            <w:r w:rsidR="00E5376A" w:rsidRPr="00ED25E9">
              <w:rPr>
                <w:rStyle w:val="Hipercze"/>
                <w:noProof/>
              </w:rPr>
              <w:t>Opis sposobu obliczenia ceny</w:t>
            </w:r>
            <w:r w:rsidR="00E5376A">
              <w:rPr>
                <w:noProof/>
                <w:webHidden/>
              </w:rPr>
              <w:tab/>
            </w:r>
            <w:r w:rsidR="00E5376A">
              <w:rPr>
                <w:noProof/>
                <w:webHidden/>
              </w:rPr>
              <w:fldChar w:fldCharType="begin"/>
            </w:r>
            <w:r w:rsidR="00E5376A">
              <w:rPr>
                <w:noProof/>
                <w:webHidden/>
              </w:rPr>
              <w:instrText xml:space="preserve"> PAGEREF _Toc149205694 \h </w:instrText>
            </w:r>
            <w:r w:rsidR="00E5376A">
              <w:rPr>
                <w:noProof/>
                <w:webHidden/>
              </w:rPr>
            </w:r>
            <w:r w:rsidR="00E5376A">
              <w:rPr>
                <w:noProof/>
                <w:webHidden/>
              </w:rPr>
              <w:fldChar w:fldCharType="separate"/>
            </w:r>
            <w:r w:rsidR="001C7135">
              <w:rPr>
                <w:noProof/>
                <w:webHidden/>
              </w:rPr>
              <w:t>20</w:t>
            </w:r>
            <w:r w:rsidR="00E5376A">
              <w:rPr>
                <w:noProof/>
                <w:webHidden/>
              </w:rPr>
              <w:fldChar w:fldCharType="end"/>
            </w:r>
          </w:hyperlink>
        </w:p>
        <w:p w14:paraId="402CCB05" w14:textId="7625D8D7" w:rsidR="00E5376A" w:rsidRDefault="00000000">
          <w:pPr>
            <w:pStyle w:val="Spistreci1"/>
            <w:rPr>
              <w:rFonts w:eastAsiaTheme="minorEastAsia"/>
              <w:noProof/>
              <w:kern w:val="2"/>
              <w:lang w:eastAsia="pl-PL"/>
              <w14:ligatures w14:val="standardContextual"/>
            </w:rPr>
          </w:pPr>
          <w:hyperlink w:anchor="_Toc149205695" w:history="1">
            <w:r w:rsidR="00E5376A" w:rsidRPr="00ED25E9">
              <w:rPr>
                <w:rStyle w:val="Hipercze"/>
                <w:noProof/>
              </w:rPr>
              <w:t>Rozdział III – Informacje o przebiegu postępowania.</w:t>
            </w:r>
            <w:r w:rsidR="00E5376A">
              <w:rPr>
                <w:noProof/>
                <w:webHidden/>
              </w:rPr>
              <w:tab/>
            </w:r>
            <w:r w:rsidR="00E5376A">
              <w:rPr>
                <w:noProof/>
                <w:webHidden/>
              </w:rPr>
              <w:fldChar w:fldCharType="begin"/>
            </w:r>
            <w:r w:rsidR="00E5376A">
              <w:rPr>
                <w:noProof/>
                <w:webHidden/>
              </w:rPr>
              <w:instrText xml:space="preserve"> PAGEREF _Toc149205695 \h </w:instrText>
            </w:r>
            <w:r w:rsidR="00E5376A">
              <w:rPr>
                <w:noProof/>
                <w:webHidden/>
              </w:rPr>
            </w:r>
            <w:r w:rsidR="00E5376A">
              <w:rPr>
                <w:noProof/>
                <w:webHidden/>
              </w:rPr>
              <w:fldChar w:fldCharType="separate"/>
            </w:r>
            <w:r w:rsidR="001C7135">
              <w:rPr>
                <w:noProof/>
                <w:webHidden/>
              </w:rPr>
              <w:t>21</w:t>
            </w:r>
            <w:r w:rsidR="00E5376A">
              <w:rPr>
                <w:noProof/>
                <w:webHidden/>
              </w:rPr>
              <w:fldChar w:fldCharType="end"/>
            </w:r>
          </w:hyperlink>
        </w:p>
        <w:p w14:paraId="11754D92" w14:textId="0E54E93E" w:rsidR="00E5376A" w:rsidRDefault="00000000">
          <w:pPr>
            <w:pStyle w:val="Spistreci2"/>
            <w:rPr>
              <w:rFonts w:eastAsiaTheme="minorEastAsia"/>
              <w:noProof/>
              <w:kern w:val="2"/>
              <w:lang w:eastAsia="pl-PL"/>
              <w14:ligatures w14:val="standardContextual"/>
            </w:rPr>
          </w:pPr>
          <w:hyperlink w:anchor="_Toc149205696" w:history="1">
            <w:r w:rsidR="00E5376A" w:rsidRPr="00ED25E9">
              <w:rPr>
                <w:rStyle w:val="Hipercze"/>
                <w:noProof/>
              </w:rPr>
              <w:t>Podrozdział 1.</w:t>
            </w:r>
            <w:r w:rsidR="00E5376A">
              <w:rPr>
                <w:rFonts w:eastAsiaTheme="minorEastAsia"/>
                <w:noProof/>
                <w:kern w:val="2"/>
                <w:lang w:eastAsia="pl-PL"/>
                <w14:ligatures w14:val="standardContextual"/>
              </w:rPr>
              <w:tab/>
            </w:r>
            <w:r w:rsidR="00E5376A" w:rsidRPr="00ED25E9">
              <w:rPr>
                <w:rStyle w:val="Hipercze"/>
                <w:noProof/>
              </w:rPr>
              <w:t>Sposób porozumiewania się zamawiającego z wykonawcami.</w:t>
            </w:r>
            <w:r w:rsidR="00E5376A">
              <w:rPr>
                <w:noProof/>
                <w:webHidden/>
              </w:rPr>
              <w:tab/>
            </w:r>
            <w:r w:rsidR="00E5376A">
              <w:rPr>
                <w:noProof/>
                <w:webHidden/>
              </w:rPr>
              <w:fldChar w:fldCharType="begin"/>
            </w:r>
            <w:r w:rsidR="00E5376A">
              <w:rPr>
                <w:noProof/>
                <w:webHidden/>
              </w:rPr>
              <w:instrText xml:space="preserve"> PAGEREF _Toc149205696 \h </w:instrText>
            </w:r>
            <w:r w:rsidR="00E5376A">
              <w:rPr>
                <w:noProof/>
                <w:webHidden/>
              </w:rPr>
            </w:r>
            <w:r w:rsidR="00E5376A">
              <w:rPr>
                <w:noProof/>
                <w:webHidden/>
              </w:rPr>
              <w:fldChar w:fldCharType="separate"/>
            </w:r>
            <w:r w:rsidR="001C7135">
              <w:rPr>
                <w:noProof/>
                <w:webHidden/>
              </w:rPr>
              <w:t>21</w:t>
            </w:r>
            <w:r w:rsidR="00E5376A">
              <w:rPr>
                <w:noProof/>
                <w:webHidden/>
              </w:rPr>
              <w:fldChar w:fldCharType="end"/>
            </w:r>
          </w:hyperlink>
        </w:p>
        <w:p w14:paraId="5C2D89D8" w14:textId="7FD80CDD" w:rsidR="00E5376A" w:rsidRDefault="00000000">
          <w:pPr>
            <w:pStyle w:val="Spistreci2"/>
            <w:rPr>
              <w:rFonts w:eastAsiaTheme="minorEastAsia"/>
              <w:noProof/>
              <w:kern w:val="2"/>
              <w:lang w:eastAsia="pl-PL"/>
              <w14:ligatures w14:val="standardContextual"/>
            </w:rPr>
          </w:pPr>
          <w:hyperlink w:anchor="_Toc149205697" w:history="1">
            <w:r w:rsidR="00E5376A" w:rsidRPr="00ED25E9">
              <w:rPr>
                <w:rStyle w:val="Hipercze"/>
                <w:noProof/>
              </w:rPr>
              <w:t>Podrozdział 2.</w:t>
            </w:r>
            <w:r w:rsidR="00E5376A">
              <w:rPr>
                <w:rFonts w:eastAsiaTheme="minorEastAsia"/>
                <w:noProof/>
                <w:kern w:val="2"/>
                <w:lang w:eastAsia="pl-PL"/>
                <w14:ligatures w14:val="standardContextual"/>
              </w:rPr>
              <w:tab/>
            </w:r>
            <w:r w:rsidR="00E5376A" w:rsidRPr="00ED25E9">
              <w:rPr>
                <w:rStyle w:val="Hipercze"/>
                <w:noProof/>
              </w:rPr>
              <w:t>Sposób oraz termin składania ofert. Termin otwarcia ofert.</w:t>
            </w:r>
            <w:r w:rsidR="00E5376A">
              <w:rPr>
                <w:noProof/>
                <w:webHidden/>
              </w:rPr>
              <w:tab/>
            </w:r>
            <w:r w:rsidR="00E5376A">
              <w:rPr>
                <w:noProof/>
                <w:webHidden/>
              </w:rPr>
              <w:fldChar w:fldCharType="begin"/>
            </w:r>
            <w:r w:rsidR="00E5376A">
              <w:rPr>
                <w:noProof/>
                <w:webHidden/>
              </w:rPr>
              <w:instrText xml:space="preserve"> PAGEREF _Toc149205697 \h </w:instrText>
            </w:r>
            <w:r w:rsidR="00E5376A">
              <w:rPr>
                <w:noProof/>
                <w:webHidden/>
              </w:rPr>
            </w:r>
            <w:r w:rsidR="00E5376A">
              <w:rPr>
                <w:noProof/>
                <w:webHidden/>
              </w:rPr>
              <w:fldChar w:fldCharType="separate"/>
            </w:r>
            <w:r w:rsidR="001C7135">
              <w:rPr>
                <w:noProof/>
                <w:webHidden/>
              </w:rPr>
              <w:t>22</w:t>
            </w:r>
            <w:r w:rsidR="00E5376A">
              <w:rPr>
                <w:noProof/>
                <w:webHidden/>
              </w:rPr>
              <w:fldChar w:fldCharType="end"/>
            </w:r>
          </w:hyperlink>
        </w:p>
        <w:p w14:paraId="5A0DF8F6" w14:textId="2833C632" w:rsidR="00E5376A" w:rsidRDefault="00000000">
          <w:pPr>
            <w:pStyle w:val="Spistreci2"/>
            <w:rPr>
              <w:rFonts w:eastAsiaTheme="minorEastAsia"/>
              <w:noProof/>
              <w:kern w:val="2"/>
              <w:lang w:eastAsia="pl-PL"/>
              <w14:ligatures w14:val="standardContextual"/>
            </w:rPr>
          </w:pPr>
          <w:hyperlink w:anchor="_Toc149205698" w:history="1">
            <w:r w:rsidR="00E5376A" w:rsidRPr="00ED25E9">
              <w:rPr>
                <w:rStyle w:val="Hipercze"/>
                <w:noProof/>
              </w:rPr>
              <w:t>Podrozdział 3.</w:t>
            </w:r>
            <w:r w:rsidR="00E5376A">
              <w:rPr>
                <w:rFonts w:eastAsiaTheme="minorEastAsia"/>
                <w:noProof/>
                <w:kern w:val="2"/>
                <w:lang w:eastAsia="pl-PL"/>
                <w14:ligatures w14:val="standardContextual"/>
              </w:rPr>
              <w:tab/>
            </w:r>
            <w:r w:rsidR="00E5376A" w:rsidRPr="00ED25E9">
              <w:rPr>
                <w:rStyle w:val="Hipercze"/>
                <w:noProof/>
              </w:rPr>
              <w:t>Termin związania ofertą</w:t>
            </w:r>
            <w:r w:rsidR="00E5376A">
              <w:rPr>
                <w:noProof/>
                <w:webHidden/>
              </w:rPr>
              <w:tab/>
            </w:r>
            <w:r w:rsidR="00E5376A">
              <w:rPr>
                <w:noProof/>
                <w:webHidden/>
              </w:rPr>
              <w:fldChar w:fldCharType="begin"/>
            </w:r>
            <w:r w:rsidR="00E5376A">
              <w:rPr>
                <w:noProof/>
                <w:webHidden/>
              </w:rPr>
              <w:instrText xml:space="preserve"> PAGEREF _Toc149205698 \h </w:instrText>
            </w:r>
            <w:r w:rsidR="00E5376A">
              <w:rPr>
                <w:noProof/>
                <w:webHidden/>
              </w:rPr>
            </w:r>
            <w:r w:rsidR="00E5376A">
              <w:rPr>
                <w:noProof/>
                <w:webHidden/>
              </w:rPr>
              <w:fldChar w:fldCharType="separate"/>
            </w:r>
            <w:r w:rsidR="001C7135">
              <w:rPr>
                <w:noProof/>
                <w:webHidden/>
              </w:rPr>
              <w:t>23</w:t>
            </w:r>
            <w:r w:rsidR="00E5376A">
              <w:rPr>
                <w:noProof/>
                <w:webHidden/>
              </w:rPr>
              <w:fldChar w:fldCharType="end"/>
            </w:r>
          </w:hyperlink>
        </w:p>
        <w:p w14:paraId="6514D8DF" w14:textId="79BD0CE3" w:rsidR="00E5376A" w:rsidRDefault="00000000">
          <w:pPr>
            <w:pStyle w:val="Spistreci2"/>
            <w:rPr>
              <w:rFonts w:eastAsiaTheme="minorEastAsia"/>
              <w:noProof/>
              <w:kern w:val="2"/>
              <w:lang w:eastAsia="pl-PL"/>
              <w14:ligatures w14:val="standardContextual"/>
            </w:rPr>
          </w:pPr>
          <w:hyperlink w:anchor="_Toc149205699" w:history="1">
            <w:r w:rsidR="00E5376A" w:rsidRPr="00ED25E9">
              <w:rPr>
                <w:rStyle w:val="Hipercze"/>
                <w:noProof/>
              </w:rPr>
              <w:t>Podrozdział 4.</w:t>
            </w:r>
            <w:r w:rsidR="00E5376A">
              <w:rPr>
                <w:rFonts w:eastAsiaTheme="minorEastAsia"/>
                <w:noProof/>
                <w:kern w:val="2"/>
                <w:lang w:eastAsia="pl-PL"/>
                <w14:ligatures w14:val="standardContextual"/>
              </w:rPr>
              <w:tab/>
            </w:r>
            <w:r w:rsidR="00E5376A" w:rsidRPr="00ED25E9">
              <w:rPr>
                <w:rStyle w:val="Hipercze"/>
                <w:noProof/>
              </w:rPr>
              <w:t>Opis kryteriów oceny ofert wraz z podaniem wag tych kryteriów i sposobu oceny ofert</w:t>
            </w:r>
            <w:r w:rsidR="00E5376A">
              <w:rPr>
                <w:noProof/>
                <w:webHidden/>
              </w:rPr>
              <w:tab/>
            </w:r>
            <w:r w:rsidR="00E5376A">
              <w:rPr>
                <w:noProof/>
                <w:webHidden/>
              </w:rPr>
              <w:fldChar w:fldCharType="begin"/>
            </w:r>
            <w:r w:rsidR="00E5376A">
              <w:rPr>
                <w:noProof/>
                <w:webHidden/>
              </w:rPr>
              <w:instrText xml:space="preserve"> PAGEREF _Toc149205699 \h </w:instrText>
            </w:r>
            <w:r w:rsidR="00E5376A">
              <w:rPr>
                <w:noProof/>
                <w:webHidden/>
              </w:rPr>
            </w:r>
            <w:r w:rsidR="00E5376A">
              <w:rPr>
                <w:noProof/>
                <w:webHidden/>
              </w:rPr>
              <w:fldChar w:fldCharType="separate"/>
            </w:r>
            <w:r w:rsidR="001C7135">
              <w:rPr>
                <w:noProof/>
                <w:webHidden/>
              </w:rPr>
              <w:t>24</w:t>
            </w:r>
            <w:r w:rsidR="00E5376A">
              <w:rPr>
                <w:noProof/>
                <w:webHidden/>
              </w:rPr>
              <w:fldChar w:fldCharType="end"/>
            </w:r>
          </w:hyperlink>
        </w:p>
        <w:p w14:paraId="6BD0C53E" w14:textId="0F48C6E0" w:rsidR="00E5376A" w:rsidRDefault="00000000">
          <w:pPr>
            <w:pStyle w:val="Spistreci2"/>
            <w:rPr>
              <w:rFonts w:eastAsiaTheme="minorEastAsia"/>
              <w:noProof/>
              <w:kern w:val="2"/>
              <w:lang w:eastAsia="pl-PL"/>
              <w14:ligatures w14:val="standardContextual"/>
            </w:rPr>
          </w:pPr>
          <w:hyperlink w:anchor="_Toc149205700" w:history="1">
            <w:r w:rsidR="00E5376A" w:rsidRPr="00ED25E9">
              <w:rPr>
                <w:rStyle w:val="Hipercze"/>
                <w:noProof/>
              </w:rPr>
              <w:t>Podrozdział 5.</w:t>
            </w:r>
            <w:r w:rsidR="00E5376A">
              <w:rPr>
                <w:rFonts w:eastAsiaTheme="minorEastAsia"/>
                <w:noProof/>
                <w:kern w:val="2"/>
                <w:lang w:eastAsia="pl-PL"/>
                <w14:ligatures w14:val="standardContextual"/>
              </w:rPr>
              <w:tab/>
            </w:r>
            <w:r w:rsidR="00E5376A" w:rsidRPr="00ED25E9">
              <w:rPr>
                <w:rStyle w:val="Hipercze"/>
                <w:noProof/>
              </w:rPr>
              <w:t>Projektowane postanowienia umowy w sprawie zamówienia publicznego, które zostaną wprowadzone do umowy w sprawie zamówienia publicznego</w:t>
            </w:r>
            <w:r w:rsidR="00E5376A">
              <w:rPr>
                <w:noProof/>
                <w:webHidden/>
              </w:rPr>
              <w:tab/>
            </w:r>
            <w:r w:rsidR="00E5376A">
              <w:rPr>
                <w:noProof/>
                <w:webHidden/>
              </w:rPr>
              <w:fldChar w:fldCharType="begin"/>
            </w:r>
            <w:r w:rsidR="00E5376A">
              <w:rPr>
                <w:noProof/>
                <w:webHidden/>
              </w:rPr>
              <w:instrText xml:space="preserve"> PAGEREF _Toc149205700 \h </w:instrText>
            </w:r>
            <w:r w:rsidR="00E5376A">
              <w:rPr>
                <w:noProof/>
                <w:webHidden/>
              </w:rPr>
            </w:r>
            <w:r w:rsidR="00E5376A">
              <w:rPr>
                <w:noProof/>
                <w:webHidden/>
              </w:rPr>
              <w:fldChar w:fldCharType="separate"/>
            </w:r>
            <w:r w:rsidR="001C7135">
              <w:rPr>
                <w:noProof/>
                <w:webHidden/>
              </w:rPr>
              <w:t>25</w:t>
            </w:r>
            <w:r w:rsidR="00E5376A">
              <w:rPr>
                <w:noProof/>
                <w:webHidden/>
              </w:rPr>
              <w:fldChar w:fldCharType="end"/>
            </w:r>
          </w:hyperlink>
        </w:p>
        <w:p w14:paraId="432BBA62" w14:textId="5042A5E3" w:rsidR="00E5376A" w:rsidRDefault="00000000">
          <w:pPr>
            <w:pStyle w:val="Spistreci2"/>
            <w:rPr>
              <w:rFonts w:eastAsiaTheme="minorEastAsia"/>
              <w:noProof/>
              <w:kern w:val="2"/>
              <w:lang w:eastAsia="pl-PL"/>
              <w14:ligatures w14:val="standardContextual"/>
            </w:rPr>
          </w:pPr>
          <w:hyperlink w:anchor="_Toc149205701" w:history="1">
            <w:r w:rsidR="00E5376A" w:rsidRPr="00ED25E9">
              <w:rPr>
                <w:rStyle w:val="Hipercze"/>
                <w:noProof/>
              </w:rPr>
              <w:t>Podrozdział 6.</w:t>
            </w:r>
            <w:r w:rsidR="00E5376A">
              <w:rPr>
                <w:rFonts w:eastAsiaTheme="minorEastAsia"/>
                <w:noProof/>
                <w:kern w:val="2"/>
                <w:lang w:eastAsia="pl-PL"/>
                <w14:ligatures w14:val="standardContextual"/>
              </w:rPr>
              <w:tab/>
            </w:r>
            <w:r w:rsidR="00E5376A" w:rsidRPr="00ED25E9">
              <w:rPr>
                <w:rStyle w:val="Hipercze"/>
                <w:noProof/>
              </w:rPr>
              <w:t>Zabezpieczenie należytego wykonania umowy</w:t>
            </w:r>
            <w:r w:rsidR="00E5376A">
              <w:rPr>
                <w:noProof/>
                <w:webHidden/>
              </w:rPr>
              <w:tab/>
            </w:r>
            <w:r w:rsidR="00E5376A">
              <w:rPr>
                <w:noProof/>
                <w:webHidden/>
              </w:rPr>
              <w:fldChar w:fldCharType="begin"/>
            </w:r>
            <w:r w:rsidR="00E5376A">
              <w:rPr>
                <w:noProof/>
                <w:webHidden/>
              </w:rPr>
              <w:instrText xml:space="preserve"> PAGEREF _Toc149205701 \h </w:instrText>
            </w:r>
            <w:r w:rsidR="00E5376A">
              <w:rPr>
                <w:noProof/>
                <w:webHidden/>
              </w:rPr>
            </w:r>
            <w:r w:rsidR="00E5376A">
              <w:rPr>
                <w:noProof/>
                <w:webHidden/>
              </w:rPr>
              <w:fldChar w:fldCharType="separate"/>
            </w:r>
            <w:r w:rsidR="001C7135">
              <w:rPr>
                <w:noProof/>
                <w:webHidden/>
              </w:rPr>
              <w:t>25</w:t>
            </w:r>
            <w:r w:rsidR="00E5376A">
              <w:rPr>
                <w:noProof/>
                <w:webHidden/>
              </w:rPr>
              <w:fldChar w:fldCharType="end"/>
            </w:r>
          </w:hyperlink>
        </w:p>
        <w:p w14:paraId="7F9A19F0" w14:textId="46A74D6F" w:rsidR="00E5376A" w:rsidRDefault="00000000">
          <w:pPr>
            <w:pStyle w:val="Spistreci2"/>
            <w:rPr>
              <w:rFonts w:eastAsiaTheme="minorEastAsia"/>
              <w:noProof/>
              <w:kern w:val="2"/>
              <w:lang w:eastAsia="pl-PL"/>
              <w14:ligatures w14:val="standardContextual"/>
            </w:rPr>
          </w:pPr>
          <w:hyperlink w:anchor="_Toc149205702" w:history="1">
            <w:r w:rsidR="00E5376A" w:rsidRPr="00ED25E9">
              <w:rPr>
                <w:rStyle w:val="Hipercze"/>
                <w:noProof/>
              </w:rPr>
              <w:t>Podrozdział 7.</w:t>
            </w:r>
            <w:r w:rsidR="00E5376A">
              <w:rPr>
                <w:rFonts w:eastAsiaTheme="minorEastAsia"/>
                <w:noProof/>
                <w:kern w:val="2"/>
                <w:lang w:eastAsia="pl-PL"/>
                <w14:ligatures w14:val="standardContextual"/>
              </w:rPr>
              <w:tab/>
            </w:r>
            <w:r w:rsidR="00E5376A" w:rsidRPr="00ED25E9">
              <w:rPr>
                <w:rStyle w:val="Hipercze"/>
                <w:noProof/>
              </w:rPr>
              <w:t>Informacje o formalnościach, jakie muszą zostać dopełnione po wyborze oferty w celu zawarcia umowy w sprawie zamówienia publicznego</w:t>
            </w:r>
            <w:r w:rsidR="00E5376A">
              <w:rPr>
                <w:noProof/>
                <w:webHidden/>
              </w:rPr>
              <w:tab/>
            </w:r>
            <w:r w:rsidR="00E5376A">
              <w:rPr>
                <w:noProof/>
                <w:webHidden/>
              </w:rPr>
              <w:fldChar w:fldCharType="begin"/>
            </w:r>
            <w:r w:rsidR="00E5376A">
              <w:rPr>
                <w:noProof/>
                <w:webHidden/>
              </w:rPr>
              <w:instrText xml:space="preserve"> PAGEREF _Toc149205702 \h </w:instrText>
            </w:r>
            <w:r w:rsidR="00E5376A">
              <w:rPr>
                <w:noProof/>
                <w:webHidden/>
              </w:rPr>
            </w:r>
            <w:r w:rsidR="00E5376A">
              <w:rPr>
                <w:noProof/>
                <w:webHidden/>
              </w:rPr>
              <w:fldChar w:fldCharType="separate"/>
            </w:r>
            <w:r w:rsidR="001C7135">
              <w:rPr>
                <w:noProof/>
                <w:webHidden/>
              </w:rPr>
              <w:t>25</w:t>
            </w:r>
            <w:r w:rsidR="00E5376A">
              <w:rPr>
                <w:noProof/>
                <w:webHidden/>
              </w:rPr>
              <w:fldChar w:fldCharType="end"/>
            </w:r>
          </w:hyperlink>
        </w:p>
        <w:p w14:paraId="259B0901" w14:textId="55E2124F" w:rsidR="00A7581C" w:rsidRDefault="00A7581C">
          <w:pPr>
            <w:rPr>
              <w:b/>
              <w:bCs/>
            </w:rPr>
          </w:pPr>
          <w:r>
            <w:rPr>
              <w:b/>
              <w:bCs/>
            </w:rPr>
            <w:fldChar w:fldCharType="end"/>
          </w:r>
        </w:p>
      </w:sdtContent>
    </w:sdt>
    <w:p w14:paraId="047B7F87" w14:textId="0A141E70" w:rsidR="00A7581C" w:rsidRDefault="00A7581C">
      <w:pPr>
        <w:spacing w:line="259" w:lineRule="auto"/>
        <w:rPr>
          <w:b/>
          <w:bCs/>
        </w:rPr>
      </w:pPr>
      <w:r>
        <w:rPr>
          <w:b/>
          <w:bCs/>
        </w:rPr>
        <w:br w:type="page"/>
      </w:r>
    </w:p>
    <w:p w14:paraId="4BB8EB94" w14:textId="4CD0B32F" w:rsidR="003B317D" w:rsidRPr="003B317D" w:rsidRDefault="008F37FA" w:rsidP="003B317D">
      <w:pPr>
        <w:pStyle w:val="Nagwek1"/>
        <w:jc w:val="both"/>
      </w:pPr>
      <w:bookmarkStart w:id="1" w:name="_Toc149205665"/>
      <w:r w:rsidRPr="008F37FA">
        <w:lastRenderedPageBreak/>
        <w:t>Rozdział I – Informacje ogólne</w:t>
      </w:r>
      <w:bookmarkEnd w:id="1"/>
    </w:p>
    <w:p w14:paraId="6F5A1517" w14:textId="513E96FE" w:rsidR="008F37FA" w:rsidRDefault="0052440C" w:rsidP="00796134">
      <w:pPr>
        <w:pStyle w:val="Nagwek2"/>
        <w:numPr>
          <w:ilvl w:val="0"/>
          <w:numId w:val="1"/>
        </w:numPr>
        <w:ind w:left="2127" w:hanging="1843"/>
        <w:jc w:val="both"/>
      </w:pPr>
      <w:r>
        <w:t xml:space="preserve"> </w:t>
      </w:r>
      <w:bookmarkStart w:id="2" w:name="_Toc149205666"/>
      <w:r w:rsidR="008F37FA" w:rsidRPr="008F37FA">
        <w:t>Tryb udzielenia zamówienia</w:t>
      </w:r>
      <w:bookmarkEnd w:id="2"/>
    </w:p>
    <w:p w14:paraId="6AF947DE" w14:textId="77777777" w:rsidR="00B94F84" w:rsidRDefault="00B94F84">
      <w:pPr>
        <w:pStyle w:val="Akapitzlist"/>
        <w:numPr>
          <w:ilvl w:val="1"/>
          <w:numId w:val="22"/>
        </w:numPr>
        <w:spacing w:after="0" w:line="276" w:lineRule="auto"/>
        <w:ind w:left="567" w:hanging="567"/>
        <w:jc w:val="both"/>
        <w:rPr>
          <w:rFonts w:eastAsiaTheme="majorEastAsia" w:cstheme="minorHAnsi"/>
        </w:rPr>
      </w:pPr>
      <w:r w:rsidRPr="002E06A6">
        <w:rPr>
          <w:rFonts w:eastAsiaTheme="majorEastAsia" w:cstheme="minorHAnsi"/>
          <w:bCs/>
        </w:rPr>
        <w:t xml:space="preserve">Wartość zamówienia </w:t>
      </w:r>
      <w:r w:rsidRPr="002E06A6">
        <w:rPr>
          <w:rFonts w:eastAsiaTheme="majorEastAsia" w:cstheme="minorHAnsi"/>
          <w:b/>
        </w:rPr>
        <w:t>nie przekracza</w:t>
      </w:r>
      <w:r w:rsidRPr="002E06A6">
        <w:rPr>
          <w:rFonts w:eastAsiaTheme="majorEastAsia" w:cstheme="minorHAnsi"/>
          <w:bCs/>
        </w:rPr>
        <w:t xml:space="preserve"> progów unijnych określonych na podstawie art. 3  ustawy z </w:t>
      </w:r>
      <w:r>
        <w:rPr>
          <w:rFonts w:eastAsiaTheme="majorEastAsia" w:cstheme="minorHAnsi"/>
          <w:bCs/>
        </w:rPr>
        <w:t xml:space="preserve">dnia </w:t>
      </w:r>
      <w:r w:rsidRPr="002E06A6">
        <w:rPr>
          <w:rFonts w:eastAsiaTheme="majorEastAsia" w:cstheme="minorHAnsi"/>
          <w:bCs/>
        </w:rPr>
        <w:t>11 września 2019 r. – Prawo zamówień publicznych (Dz. U. z   2023 r. poz. 1605</w:t>
      </w:r>
      <w:r>
        <w:rPr>
          <w:rFonts w:eastAsiaTheme="majorEastAsia" w:cstheme="minorHAnsi"/>
          <w:bCs/>
        </w:rPr>
        <w:t xml:space="preserve"> z późn. zm.</w:t>
      </w:r>
      <w:r w:rsidRPr="002E06A6">
        <w:rPr>
          <w:rFonts w:eastAsiaTheme="majorEastAsia" w:cstheme="minorHAnsi"/>
          <w:bCs/>
        </w:rPr>
        <w:t>)</w:t>
      </w:r>
      <w:r>
        <w:rPr>
          <w:rFonts w:eastAsiaTheme="majorEastAsia" w:cstheme="minorHAnsi"/>
          <w:bCs/>
        </w:rPr>
        <w:t>,</w:t>
      </w:r>
      <w:r w:rsidRPr="002E06A6">
        <w:rPr>
          <w:rFonts w:eastAsiaTheme="majorEastAsia" w:cstheme="minorHAnsi"/>
          <w:bCs/>
        </w:rPr>
        <w:t xml:space="preserve"> zwanej dalej ustawą Pzp</w:t>
      </w:r>
      <w:r w:rsidRPr="002E06A6">
        <w:rPr>
          <w:rFonts w:eastAsiaTheme="majorEastAsia" w:cstheme="minorHAnsi"/>
        </w:rPr>
        <w:t>.</w:t>
      </w:r>
    </w:p>
    <w:p w14:paraId="78470116" w14:textId="77777777" w:rsidR="00B94F84" w:rsidRDefault="00B94F84">
      <w:pPr>
        <w:pStyle w:val="Akapitzlist"/>
        <w:numPr>
          <w:ilvl w:val="1"/>
          <w:numId w:val="22"/>
        </w:numPr>
        <w:spacing w:after="0" w:line="276" w:lineRule="auto"/>
        <w:ind w:left="567" w:hanging="567"/>
        <w:jc w:val="both"/>
        <w:rPr>
          <w:rFonts w:eastAsiaTheme="majorEastAsia" w:cstheme="minorHAnsi"/>
        </w:rPr>
      </w:pPr>
      <w:r w:rsidRPr="002E06A6">
        <w:rPr>
          <w:rFonts w:eastAsiaTheme="majorEastAsia" w:cstheme="minorHAnsi"/>
        </w:rPr>
        <w:t xml:space="preserve">Zamówienie udzielone zostanie w wyniku przeprowadzonego postępowania w trybie podstawowym na podstawie art. 275 pkt. 1 ustawy Pzp. </w:t>
      </w:r>
    </w:p>
    <w:p w14:paraId="5701A97E" w14:textId="77777777" w:rsidR="00B94F84" w:rsidRPr="007E7803" w:rsidRDefault="00B94F84">
      <w:pPr>
        <w:pStyle w:val="Akapitzlist"/>
        <w:numPr>
          <w:ilvl w:val="1"/>
          <w:numId w:val="22"/>
        </w:numPr>
        <w:spacing w:line="276" w:lineRule="auto"/>
        <w:ind w:left="567" w:hanging="567"/>
        <w:contextualSpacing w:val="0"/>
        <w:jc w:val="both"/>
        <w:rPr>
          <w:rFonts w:eastAsiaTheme="majorEastAsia" w:cstheme="minorHAnsi"/>
        </w:rPr>
      </w:pPr>
      <w:r w:rsidRPr="002E06A6">
        <w:rPr>
          <w:rFonts w:eastAsiaTheme="majorEastAsia" w:cstheme="minorHAnsi"/>
        </w:rPr>
        <w:t>Zamawiający nie przewiduje możliwoś</w:t>
      </w:r>
      <w:r>
        <w:rPr>
          <w:rFonts w:eastAsiaTheme="majorEastAsia" w:cstheme="minorHAnsi"/>
        </w:rPr>
        <w:t>ci</w:t>
      </w:r>
      <w:r w:rsidRPr="002E06A6">
        <w:rPr>
          <w:rFonts w:eastAsiaTheme="majorEastAsia" w:cstheme="minorHAnsi"/>
        </w:rPr>
        <w:t xml:space="preserve"> przeprowadzenia negocjacji w celu ulepszenia treści ofert przed wyborem najkorzystniejszej oferty.</w:t>
      </w:r>
    </w:p>
    <w:p w14:paraId="75D03464" w14:textId="77777777" w:rsidR="00B94F84" w:rsidRDefault="00B94F84" w:rsidP="00796134">
      <w:pPr>
        <w:pStyle w:val="Nagwek2"/>
        <w:numPr>
          <w:ilvl w:val="0"/>
          <w:numId w:val="1"/>
        </w:numPr>
        <w:ind w:left="2127" w:hanging="1843"/>
        <w:jc w:val="both"/>
      </w:pPr>
      <w:bookmarkStart w:id="3" w:name="_Toc147389259"/>
      <w:bookmarkStart w:id="4" w:name="_Toc149205667"/>
      <w:r w:rsidRPr="008F37FA">
        <w:t>Wykonawcy/podwykonawcy/podmioty trzecie udostępniające wykonawcy swój potencjał</w:t>
      </w:r>
      <w:bookmarkEnd w:id="3"/>
      <w:bookmarkEnd w:id="4"/>
    </w:p>
    <w:p w14:paraId="4F76D690"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b/>
        </w:rPr>
        <w:t xml:space="preserve">Wykonawcą </w:t>
      </w:r>
      <w:r w:rsidRPr="00E56A2D">
        <w:rPr>
          <w:rFonts w:eastAsiaTheme="majorEastAsia" w:cstheme="minorHAnsi"/>
          <w:bCs/>
        </w:rPr>
        <w:t>jest</w:t>
      </w:r>
      <w:r w:rsidRPr="00E56A2D">
        <w:rPr>
          <w:rFonts w:eastAsiaTheme="majorEastAsia" w:cstheme="minorHAnsi"/>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D12446E"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 xml:space="preserve">Zamawiający </w:t>
      </w:r>
      <w:r w:rsidRPr="00DF7DC9">
        <w:rPr>
          <w:rFonts w:eastAsiaTheme="majorEastAsia" w:cstheme="minorHAnsi"/>
          <w:u w:val="single"/>
        </w:rPr>
        <w:t>nie zastrzega</w:t>
      </w:r>
      <w:r w:rsidRPr="00DF7DC9">
        <w:rPr>
          <w:rFonts w:eastAsiaTheme="majorEastAsia" w:cstheme="minorHAnsi"/>
        </w:rPr>
        <w:t xml:space="preserve">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60D7FBF0" w14:textId="77777777" w:rsidR="00B94F84" w:rsidRPr="00DF7DC9"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Zamówienie może zostać udzielone wykonawcy, który:</w:t>
      </w:r>
    </w:p>
    <w:p w14:paraId="58E90712" w14:textId="77777777" w:rsidR="00B94F84" w:rsidRPr="00E56A2D" w:rsidRDefault="00B94F84">
      <w:pPr>
        <w:pStyle w:val="Akapitzlist"/>
        <w:numPr>
          <w:ilvl w:val="0"/>
          <w:numId w:val="23"/>
        </w:numPr>
        <w:spacing w:line="276" w:lineRule="auto"/>
        <w:ind w:left="993" w:hanging="426"/>
        <w:jc w:val="both"/>
        <w:rPr>
          <w:rFonts w:eastAsiaTheme="majorEastAsia" w:cstheme="minorHAnsi"/>
        </w:rPr>
      </w:pPr>
      <w:r w:rsidRPr="00E56A2D">
        <w:rPr>
          <w:rFonts w:eastAsiaTheme="majorEastAsia" w:cstheme="minorHAnsi"/>
        </w:rPr>
        <w:t xml:space="preserve">spełnia warunki udziału w postępowaniu opisane w rozdziale II podrozdziale 7 SWZ, </w:t>
      </w:r>
    </w:p>
    <w:p w14:paraId="7EC1120E" w14:textId="77777777" w:rsidR="00B94F84" w:rsidRPr="002E06A6" w:rsidRDefault="00B94F84">
      <w:pPr>
        <w:pStyle w:val="Akapitzlist"/>
        <w:numPr>
          <w:ilvl w:val="0"/>
          <w:numId w:val="23"/>
        </w:numPr>
        <w:autoSpaceDE w:val="0"/>
        <w:autoSpaceDN w:val="0"/>
        <w:spacing w:line="276" w:lineRule="auto"/>
        <w:ind w:left="993" w:hanging="426"/>
        <w:jc w:val="both"/>
        <w:rPr>
          <w:rFonts w:cstheme="minorHAnsi"/>
        </w:rPr>
      </w:pPr>
      <w:r w:rsidRPr="004F57FF">
        <w:rPr>
          <w:rFonts w:cstheme="minorHAnsi"/>
        </w:rPr>
        <w:t>nie podlega wykluczeniu na podstawie art. 108 ust. 1 ustawy Pzp oraz art. 109 ust. 1 pkt 4</w:t>
      </w:r>
      <w:r>
        <w:rPr>
          <w:rFonts w:cstheme="minorHAnsi"/>
        </w:rPr>
        <w:t xml:space="preserve"> </w:t>
      </w:r>
      <w:r w:rsidRPr="004F57FF">
        <w:rPr>
          <w:rFonts w:cstheme="minorHAnsi"/>
        </w:rPr>
        <w:t>ustawy Pzp oraz art. 7 ust. 1 ustawy z dnia 13 kwietnia 2022 r. o szczególnych rozwiązaniach w zakresie przeciwdziałania wspieraniu agresji na Ukrainę oraz służących ochronie bezpieczeństwa narodowego</w:t>
      </w:r>
      <w:r>
        <w:rPr>
          <w:rFonts w:cstheme="minorHAnsi"/>
        </w:rPr>
        <w:t>, zwanej dalej ustawa sankcyjną.</w:t>
      </w:r>
    </w:p>
    <w:p w14:paraId="4FDE9F17" w14:textId="77777777" w:rsidR="00B94F84" w:rsidRPr="00E56A2D" w:rsidRDefault="00B94F84">
      <w:pPr>
        <w:pStyle w:val="Akapitzlist"/>
        <w:numPr>
          <w:ilvl w:val="0"/>
          <w:numId w:val="23"/>
        </w:numPr>
        <w:autoSpaceDE w:val="0"/>
        <w:autoSpaceDN w:val="0"/>
        <w:spacing w:line="276" w:lineRule="auto"/>
        <w:ind w:left="993" w:hanging="426"/>
        <w:jc w:val="both"/>
        <w:rPr>
          <w:rFonts w:cstheme="minorHAnsi"/>
          <w:iCs/>
        </w:rPr>
      </w:pPr>
      <w:r w:rsidRPr="000C776A">
        <w:rPr>
          <w:rFonts w:cstheme="minorHAnsi"/>
        </w:rPr>
        <w:t>złożył ofertę niepodlegającą odrzuceniu</w:t>
      </w:r>
      <w:r w:rsidRPr="000C776A">
        <w:rPr>
          <w:rFonts w:cstheme="minorHAnsi"/>
          <w:iCs/>
        </w:rPr>
        <w:t xml:space="preserve"> na podstawie art.</w:t>
      </w:r>
      <w:r w:rsidRPr="00E56A2D">
        <w:rPr>
          <w:rFonts w:cstheme="minorHAnsi"/>
          <w:iCs/>
        </w:rPr>
        <w:t xml:space="preserve"> 226 ust. 1 ustawy Pzp.</w:t>
      </w:r>
    </w:p>
    <w:p w14:paraId="2A8A26E0" w14:textId="77777777" w:rsidR="00B94F84" w:rsidRPr="00E56A2D"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rPr>
        <w:t xml:space="preserve">Wykonawcy mogą wspólnie ubiegać się o udzielenie zamówienia. </w:t>
      </w:r>
    </w:p>
    <w:p w14:paraId="110219F9" w14:textId="77777777" w:rsidR="00B94F84" w:rsidRPr="00E56A2D" w:rsidRDefault="00B94F84" w:rsidP="00B94F84">
      <w:pPr>
        <w:pStyle w:val="Akapitzlist"/>
        <w:spacing w:line="276" w:lineRule="auto"/>
        <w:ind w:left="567"/>
        <w:jc w:val="both"/>
        <w:rPr>
          <w:rFonts w:eastAsiaTheme="majorEastAsia" w:cstheme="minorHAnsi"/>
        </w:rPr>
      </w:pPr>
      <w:r w:rsidRPr="00E56A2D">
        <w:rPr>
          <w:rFonts w:eastAsiaTheme="majorEastAsia" w:cstheme="minorHAnsi"/>
        </w:rPr>
        <w:t>W takim przypadku:</w:t>
      </w:r>
    </w:p>
    <w:p w14:paraId="18AB1A95" w14:textId="77777777" w:rsidR="00B94F84" w:rsidRDefault="00B94F84">
      <w:pPr>
        <w:pStyle w:val="Akapitzlist"/>
        <w:numPr>
          <w:ilvl w:val="1"/>
          <w:numId w:val="24"/>
        </w:numPr>
        <w:spacing w:line="276" w:lineRule="auto"/>
        <w:ind w:left="993" w:hanging="426"/>
        <w:jc w:val="both"/>
        <w:rPr>
          <w:rFonts w:eastAsiaTheme="majorEastAsia" w:cstheme="minorHAnsi"/>
        </w:rPr>
      </w:pPr>
      <w:r w:rsidRPr="00E56A2D">
        <w:rPr>
          <w:rFonts w:eastAsiaTheme="majorEastAsia" w:cstheme="minorHAnsi"/>
        </w:rPr>
        <w:t>Wykonawcy występujący wspólnie są zobowiązani do ustanowienia pełnomocnika do reprezentowania ich w postępowaniu albo do reprezentowania ich w postępowaniu i zawarcia umowy w sprawie przedmiotowego zamówienia publicznego.</w:t>
      </w:r>
    </w:p>
    <w:p w14:paraId="772797A6" w14:textId="77777777" w:rsidR="00B94F84" w:rsidRPr="00E56A2D" w:rsidRDefault="00B94F84">
      <w:pPr>
        <w:pStyle w:val="Akapitzlist"/>
        <w:numPr>
          <w:ilvl w:val="1"/>
          <w:numId w:val="24"/>
        </w:numPr>
        <w:spacing w:line="276" w:lineRule="auto"/>
        <w:ind w:left="993" w:hanging="426"/>
        <w:jc w:val="both"/>
        <w:rPr>
          <w:rFonts w:eastAsiaTheme="majorEastAsia" w:cstheme="minorHAnsi"/>
        </w:rPr>
      </w:pPr>
      <w:r w:rsidRPr="00E56A2D">
        <w:rPr>
          <w:rFonts w:eastAsiaTheme="majorEastAsia" w:cstheme="minorHAnsi"/>
        </w:rPr>
        <w:t>Wszelka korespondencja będzie prowadzona przez zamawiającego wyłącznie z</w:t>
      </w:r>
      <w:r>
        <w:rPr>
          <w:rFonts w:eastAsiaTheme="majorEastAsia" w:cstheme="minorHAnsi"/>
        </w:rPr>
        <w:t> </w:t>
      </w:r>
      <w:r w:rsidRPr="00E56A2D">
        <w:rPr>
          <w:rFonts w:eastAsiaTheme="majorEastAsia" w:cstheme="minorHAnsi"/>
        </w:rPr>
        <w:t>pełnomocnikiem.</w:t>
      </w:r>
    </w:p>
    <w:p w14:paraId="44F1AD1F" w14:textId="77777777" w:rsidR="00B94F84" w:rsidRPr="00E56A2D" w:rsidRDefault="00B94F84" w:rsidP="00B94F84">
      <w:pPr>
        <w:pStyle w:val="Akapitzlist"/>
        <w:numPr>
          <w:ilvl w:val="0"/>
          <w:numId w:val="11"/>
        </w:numPr>
        <w:spacing w:line="276" w:lineRule="auto"/>
        <w:ind w:left="567" w:hanging="567"/>
        <w:jc w:val="both"/>
        <w:rPr>
          <w:rFonts w:eastAsiaTheme="majorEastAsia" w:cstheme="minorHAnsi"/>
          <w:bCs/>
        </w:rPr>
      </w:pPr>
      <w:r w:rsidRPr="00E56A2D">
        <w:rPr>
          <w:rFonts w:eastAsiaTheme="majorEastAsia" w:cstheme="minorHAnsi"/>
          <w:bCs/>
        </w:rPr>
        <w:t xml:space="preserve">Potencjał podmiotu trzeciego </w:t>
      </w:r>
    </w:p>
    <w:p w14:paraId="068B54CF" w14:textId="77777777" w:rsidR="00B94F84" w:rsidRPr="00E56A2D" w:rsidRDefault="00B94F84" w:rsidP="00B94F84">
      <w:pPr>
        <w:pStyle w:val="Akapitzlist"/>
        <w:spacing w:line="276" w:lineRule="auto"/>
        <w:ind w:left="567"/>
        <w:jc w:val="both"/>
        <w:rPr>
          <w:rFonts w:eastAsiaTheme="majorEastAsia" w:cstheme="minorHAnsi"/>
          <w:b/>
        </w:rPr>
      </w:pPr>
      <w:r w:rsidRPr="00E56A2D">
        <w:rPr>
          <w:rFonts w:eastAsiaTheme="majorEastAsia" w:cstheme="minorHAnsi"/>
        </w:rPr>
        <w:t>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art. 108 ust. 1 oraz art. 109 ust. 1 pkt 4</w:t>
      </w:r>
      <w:r>
        <w:rPr>
          <w:rFonts w:eastAsiaTheme="majorEastAsia" w:cstheme="minorHAnsi"/>
        </w:rPr>
        <w:t xml:space="preserve"> </w:t>
      </w:r>
      <w:r w:rsidRPr="00E56A2D">
        <w:rPr>
          <w:rFonts w:eastAsiaTheme="majorEastAsia" w:cstheme="minorHAnsi"/>
        </w:rPr>
        <w:t>ustawy Pzp</w:t>
      </w:r>
      <w:r>
        <w:rPr>
          <w:rFonts w:eastAsiaTheme="majorEastAsia" w:cstheme="minorHAnsi"/>
        </w:rPr>
        <w:t xml:space="preserve"> </w:t>
      </w:r>
      <w:r w:rsidRPr="000503A5">
        <w:rPr>
          <w:rFonts w:eastAsiaTheme="majorEastAsia" w:cstheme="minorHAnsi"/>
        </w:rPr>
        <w:t xml:space="preserve">oraz art. 7 ust. 1 ustawy </w:t>
      </w:r>
      <w:r>
        <w:rPr>
          <w:rFonts w:eastAsiaTheme="majorEastAsia" w:cstheme="minorHAnsi"/>
        </w:rPr>
        <w:t>sankcyjnej.</w:t>
      </w:r>
    </w:p>
    <w:p w14:paraId="2A4134CF" w14:textId="77777777" w:rsidR="00B94F84" w:rsidRPr="00E56A2D"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rPr>
        <w:t>Podwykonawstwo</w:t>
      </w:r>
    </w:p>
    <w:p w14:paraId="2293B81A" w14:textId="77777777" w:rsidR="00B94F84" w:rsidRPr="00E56A2D" w:rsidRDefault="00B94F84" w:rsidP="00B94F84">
      <w:pPr>
        <w:pStyle w:val="Akapitzlist"/>
        <w:spacing w:line="240" w:lineRule="auto"/>
        <w:ind w:left="567"/>
        <w:jc w:val="both"/>
        <w:rPr>
          <w:rFonts w:eastAsiaTheme="majorEastAsia" w:cstheme="minorHAnsi"/>
        </w:rPr>
      </w:pPr>
      <w:r w:rsidRPr="004F57FF">
        <w:rPr>
          <w:rFonts w:eastAsiaTheme="majorEastAsia" w:cstheme="minorHAnsi"/>
        </w:rPr>
        <w:t xml:space="preserve">Zamawiający nie zastrzega obowiązku osobistego wykonania przez wykonawcę kluczowych zadań dotyczących przedmiotu zamówienia. Wykonawca może powierzyć realizację części </w:t>
      </w:r>
      <w:r w:rsidRPr="004F57FF">
        <w:rPr>
          <w:rFonts w:eastAsiaTheme="majorEastAsia" w:cstheme="minorHAnsi"/>
        </w:rPr>
        <w:lastRenderedPageBreak/>
        <w:t>przedmiotu zamówienia podwykonawcom. W przypadku zamiaru wykonywania przedmiotu zamówienia z udziałem podwykonawców, wykonawca zobowiązany jest do wskazania w swojej ofercie części zamówienia (zakresów rzeczowych), których wykonanie zamierza powierzyć podwykonawcom oraz podania nazw ewentualnych podwykonawców, jeżeli są już znani</w:t>
      </w:r>
      <w:r w:rsidRPr="00E56A2D">
        <w:rPr>
          <w:rFonts w:eastAsiaTheme="majorEastAsia" w:cstheme="minorHAnsi"/>
        </w:rPr>
        <w:t>.</w:t>
      </w:r>
    </w:p>
    <w:p w14:paraId="35489C20" w14:textId="053E8EA9" w:rsidR="00D35569" w:rsidRDefault="00D35569" w:rsidP="00796134">
      <w:pPr>
        <w:pStyle w:val="Nagwek2"/>
        <w:numPr>
          <w:ilvl w:val="0"/>
          <w:numId w:val="1"/>
        </w:numPr>
        <w:ind w:left="2127" w:hanging="1843"/>
        <w:jc w:val="both"/>
      </w:pPr>
      <w:bookmarkStart w:id="5" w:name="_Toc149205668"/>
      <w:r w:rsidRPr="00D35569">
        <w:t>Komunikacja w postępowaniu</w:t>
      </w:r>
      <w:bookmarkEnd w:id="5"/>
    </w:p>
    <w:p w14:paraId="4BF39E25" w14:textId="5CFC66A2" w:rsidR="00A502DA" w:rsidRDefault="00A502DA" w:rsidP="00CC6ED1">
      <w:pPr>
        <w:spacing w:line="276" w:lineRule="auto"/>
        <w:jc w:val="both"/>
      </w:pPr>
      <w:r w:rsidRPr="00A502DA">
        <w:t xml:space="preserve">Komunikacja w postępowaniu o udzielenie zamówienia odbywa się przy użyciu środków komunikacji elektronicznej, za pośrednictwem platformy zakupowej pod adresem </w:t>
      </w:r>
      <w:hyperlink r:id="rId10" w:history="1">
        <w:r>
          <w:rPr>
            <w:rStyle w:val="Hipercze"/>
          </w:rPr>
          <w:t>https://platformazakupowa.pl/pn/olkusz</w:t>
        </w:r>
      </w:hyperlink>
      <w:r w:rsidRPr="00A502DA">
        <w:t xml:space="preserve"> zwanej dalej Platformą. Szczegółowe informacje dotyczące przyjętego w postępowaniu sposobu komunikacji, znajdują się w rozdziale III podrozdziale 1 niniejszej SWZ.</w:t>
      </w:r>
    </w:p>
    <w:p w14:paraId="128F43EF" w14:textId="329733E6" w:rsidR="00D35569" w:rsidRDefault="00D35569" w:rsidP="00796134">
      <w:pPr>
        <w:pStyle w:val="Nagwek2"/>
        <w:numPr>
          <w:ilvl w:val="0"/>
          <w:numId w:val="1"/>
        </w:numPr>
        <w:ind w:left="2127" w:hanging="1843"/>
        <w:jc w:val="both"/>
      </w:pPr>
      <w:bookmarkStart w:id="6" w:name="_Toc149205669"/>
      <w:r w:rsidRPr="00D35569">
        <w:t>Wizja lokalna</w:t>
      </w:r>
      <w:bookmarkEnd w:id="6"/>
    </w:p>
    <w:p w14:paraId="27A4C9D2" w14:textId="6E10BD63" w:rsidR="00E71B21" w:rsidRDefault="00962BCC" w:rsidP="00E71B21">
      <w:pPr>
        <w:spacing w:after="0" w:line="276" w:lineRule="auto"/>
        <w:jc w:val="both"/>
      </w:pPr>
      <w:r w:rsidRPr="00962BCC">
        <w:t>Zaleca się dokonać wizji lokalnej na obiekcie przeznaczonym do realizacji zadania oraz zdobyć wszelkie informacje, które mogą być konieczne do przygotowania oferty oraz podpisania umowy</w:t>
      </w:r>
      <w:r w:rsidR="00E71B21" w:rsidRPr="00E71B21">
        <w:t>. Koszty związane z przeprowadzeniem wizji w terenie ponosi Wykonawca.</w:t>
      </w:r>
    </w:p>
    <w:p w14:paraId="450A1412" w14:textId="06FF8E1A" w:rsidR="00C832A9" w:rsidRPr="00E71B21" w:rsidRDefault="00E71B21" w:rsidP="00E71B21">
      <w:pPr>
        <w:spacing w:line="276" w:lineRule="auto"/>
        <w:jc w:val="both"/>
      </w:pPr>
      <w:r w:rsidRPr="00E71B21">
        <w:t>Niedokonanie wizji lokalnej przez Wykonawcę nie będzie skutkować konsekwencjami w postaci wykluczenia z postępowania bądź odrzucenia ofert</w:t>
      </w:r>
      <w:r w:rsidR="002A737C">
        <w:t xml:space="preserve">. </w:t>
      </w:r>
      <w:r w:rsidR="002A737C" w:rsidRPr="00514D9A">
        <w:rPr>
          <w:b/>
          <w:bCs/>
        </w:rPr>
        <w:t>Wizja lokalna nie jest obowiązkowa</w:t>
      </w:r>
      <w:r w:rsidR="00514D9A" w:rsidRPr="00E71B21">
        <w:rPr>
          <w:b/>
          <w:bCs/>
        </w:rPr>
        <w:t>.</w:t>
      </w:r>
    </w:p>
    <w:p w14:paraId="5FB610B6" w14:textId="263D2F90" w:rsidR="00D35569" w:rsidRDefault="00D35569" w:rsidP="00796134">
      <w:pPr>
        <w:pStyle w:val="Nagwek2"/>
        <w:numPr>
          <w:ilvl w:val="0"/>
          <w:numId w:val="1"/>
        </w:numPr>
        <w:ind w:left="2127" w:hanging="1843"/>
        <w:jc w:val="both"/>
      </w:pPr>
      <w:bookmarkStart w:id="7" w:name="_Toc149205670"/>
      <w:r w:rsidRPr="00D35569">
        <w:t>Podział zamówienia na części</w:t>
      </w:r>
      <w:bookmarkEnd w:id="7"/>
    </w:p>
    <w:p w14:paraId="1697A98E" w14:textId="77777777" w:rsidR="002A737C" w:rsidRDefault="002A737C" w:rsidP="002A737C">
      <w:pPr>
        <w:spacing w:line="276" w:lineRule="auto"/>
        <w:jc w:val="both"/>
      </w:pPr>
      <w:r>
        <w:t xml:space="preserve">Zamawiający ze względu na charakter zamówienia nie dokonuje podziału zamówienia na części. Tym samym zamawiający nie dopuszcza składania ofert częściowych </w:t>
      </w:r>
    </w:p>
    <w:p w14:paraId="3C76BA82" w14:textId="7E8E3B06" w:rsidR="00D0220A" w:rsidRPr="00D0220A" w:rsidRDefault="002A737C" w:rsidP="002A737C">
      <w:pPr>
        <w:spacing w:line="276" w:lineRule="auto"/>
        <w:jc w:val="both"/>
      </w:pPr>
      <w:r>
        <w:t xml:space="preserve">W celu zapewnienia prawidłowego gospodarowania nieruchomościami będącymi własnością Gminy Olkusz oraz zapewnienia jednolitych standardów obsługi najemców przedmiotowe zamówienie nie jest podzielone na części. Specyfika przedmiotu zamówienia nie wymaga dzielenia, a warunki udziału w postepowaniu nie powodują ograniczenia </w:t>
      </w:r>
      <w:r w:rsidR="00B77A1B">
        <w:t>konkurencji oraz zapewniają równy dostęp podmiotów z sektora małych i średnich przedsiębiorstw</w:t>
      </w:r>
      <w:r w:rsidR="00D0220A" w:rsidRPr="00D0220A">
        <w:t>.</w:t>
      </w:r>
    </w:p>
    <w:p w14:paraId="5E4F0846" w14:textId="49331FD2" w:rsidR="00D35569" w:rsidRDefault="00D35569" w:rsidP="00796134">
      <w:pPr>
        <w:pStyle w:val="Nagwek2"/>
        <w:numPr>
          <w:ilvl w:val="0"/>
          <w:numId w:val="1"/>
        </w:numPr>
        <w:ind w:left="2127" w:hanging="1843"/>
        <w:jc w:val="both"/>
      </w:pPr>
      <w:bookmarkStart w:id="8" w:name="_Toc149205671"/>
      <w:r w:rsidRPr="00D35569">
        <w:t>Oferty wariantowe</w:t>
      </w:r>
      <w:bookmarkEnd w:id="8"/>
    </w:p>
    <w:p w14:paraId="49588FCF" w14:textId="18B118CD" w:rsidR="00A502DA" w:rsidRPr="00A502DA" w:rsidRDefault="002C5BAD" w:rsidP="001D0E59">
      <w:pPr>
        <w:spacing w:line="276" w:lineRule="auto"/>
        <w:jc w:val="both"/>
      </w:pPr>
      <w:r>
        <w:t>Zamawiający nie dopuszcza możliwości złożenia oferty wariantowej, o której mowa w art. 92 ustawy Pzp tzn. oferty przewidującej odmienny sposób wykonania zamówienia niż określony w niniejszej SWZ.</w:t>
      </w:r>
    </w:p>
    <w:p w14:paraId="47294BDE" w14:textId="6A407C70" w:rsidR="00D35569" w:rsidRDefault="00D35569" w:rsidP="00796134">
      <w:pPr>
        <w:pStyle w:val="Nagwek2"/>
        <w:numPr>
          <w:ilvl w:val="0"/>
          <w:numId w:val="1"/>
        </w:numPr>
        <w:ind w:left="2127" w:hanging="1843"/>
        <w:jc w:val="both"/>
      </w:pPr>
      <w:bookmarkStart w:id="9" w:name="_Toc149205672"/>
      <w:r w:rsidRPr="00D35569">
        <w:t>Katalogi elektroniczne</w:t>
      </w:r>
      <w:bookmarkEnd w:id="9"/>
    </w:p>
    <w:p w14:paraId="46F2BA71" w14:textId="6C7D8DFD" w:rsidR="002C5BAD" w:rsidRPr="002C5BAD" w:rsidRDefault="002C5BAD" w:rsidP="001D0E59">
      <w:pPr>
        <w:spacing w:line="276" w:lineRule="auto"/>
        <w:jc w:val="both"/>
      </w:pPr>
      <w:r>
        <w:t>Zamawiający nie wymaga złożenia ofert w postaci katalogów elektronicznych.</w:t>
      </w:r>
    </w:p>
    <w:p w14:paraId="3DA06F5E" w14:textId="140BA9CA" w:rsidR="00D35569" w:rsidRDefault="00D35569" w:rsidP="00796134">
      <w:pPr>
        <w:pStyle w:val="Nagwek2"/>
        <w:numPr>
          <w:ilvl w:val="0"/>
          <w:numId w:val="1"/>
        </w:numPr>
        <w:ind w:left="2127" w:hanging="1843"/>
        <w:jc w:val="both"/>
      </w:pPr>
      <w:bookmarkStart w:id="10" w:name="_Toc149205673"/>
      <w:r w:rsidRPr="00D35569">
        <w:t>Umowa ramowa</w:t>
      </w:r>
      <w:bookmarkEnd w:id="10"/>
    </w:p>
    <w:p w14:paraId="1E7D70E5" w14:textId="7767671A" w:rsidR="002C5BAD" w:rsidRPr="002C5BAD" w:rsidRDefault="002C5BAD" w:rsidP="001D0E59">
      <w:pPr>
        <w:spacing w:line="276" w:lineRule="auto"/>
        <w:jc w:val="both"/>
      </w:pPr>
      <w:r w:rsidRPr="002C5BAD">
        <w:t>Zamawiający nie przewiduje zawarcia umowy ramowej, o  której mowa w art. 311–315 ustawy Pzp.</w:t>
      </w:r>
    </w:p>
    <w:p w14:paraId="43C222E2" w14:textId="54EB53A5" w:rsidR="00D35569" w:rsidRDefault="00D35569" w:rsidP="00796134">
      <w:pPr>
        <w:pStyle w:val="Nagwek2"/>
        <w:numPr>
          <w:ilvl w:val="0"/>
          <w:numId w:val="1"/>
        </w:numPr>
        <w:ind w:left="2127" w:hanging="1843"/>
        <w:jc w:val="both"/>
      </w:pPr>
      <w:bookmarkStart w:id="11" w:name="_Toc149205674"/>
      <w:r w:rsidRPr="00D35569">
        <w:t>Aukcja elektroniczna</w:t>
      </w:r>
      <w:bookmarkEnd w:id="11"/>
    </w:p>
    <w:p w14:paraId="62F4BCE0" w14:textId="7B659F47" w:rsidR="002C5BAD" w:rsidRPr="002C5BAD" w:rsidRDefault="002C5BAD" w:rsidP="001D0E59">
      <w:pPr>
        <w:spacing w:line="276" w:lineRule="auto"/>
        <w:jc w:val="both"/>
      </w:pPr>
      <w:r w:rsidRPr="002C5BAD">
        <w:t>Zamawiający nie przewiduje przeprowadzenia aukcji elektronicznej, o  której mowa w art. 308 ust. 1 ustawy Pzp.</w:t>
      </w:r>
    </w:p>
    <w:p w14:paraId="15815ECC" w14:textId="049C4DF9" w:rsidR="00D35569" w:rsidRPr="00674F7A" w:rsidRDefault="00D35569" w:rsidP="00796134">
      <w:pPr>
        <w:pStyle w:val="Nagwek2"/>
        <w:numPr>
          <w:ilvl w:val="0"/>
          <w:numId w:val="1"/>
        </w:numPr>
        <w:ind w:left="2127" w:hanging="1843"/>
        <w:jc w:val="both"/>
      </w:pPr>
      <w:bookmarkStart w:id="12" w:name="_Toc149205675"/>
      <w:r w:rsidRPr="00674F7A">
        <w:t>Zamówienia, o których mowa w art. 214 ust. 1 pkt 7 i 8 ustawy Pzp</w:t>
      </w:r>
      <w:bookmarkEnd w:id="12"/>
    </w:p>
    <w:p w14:paraId="20F6B15D" w14:textId="7B9C1F51" w:rsidR="00504742" w:rsidRPr="00815DA7" w:rsidRDefault="00EF3A08" w:rsidP="00657A6A">
      <w:pPr>
        <w:spacing w:line="276" w:lineRule="auto"/>
        <w:jc w:val="both"/>
        <w:rPr>
          <w:rFonts w:cstheme="minorHAnsi"/>
        </w:rPr>
      </w:pPr>
      <w:r w:rsidRPr="00EF3A08">
        <w:rPr>
          <w:rFonts w:cstheme="minorHAnsi"/>
        </w:rPr>
        <w:t xml:space="preserve">Zamawiający nie przewiduje udzielenia zamówienia z wolnej ręki na podstawie art. 214 ust. 1 pkt 7 </w:t>
      </w:r>
      <w:r w:rsidR="007B65E2">
        <w:rPr>
          <w:rFonts w:cstheme="minorHAnsi"/>
        </w:rPr>
        <w:t xml:space="preserve">ustawy </w:t>
      </w:r>
      <w:r w:rsidRPr="00EF3A08">
        <w:rPr>
          <w:rFonts w:cstheme="minorHAnsi"/>
        </w:rPr>
        <w:t>Pzp</w:t>
      </w:r>
      <w:r w:rsidR="00344CEA" w:rsidRPr="00815DA7">
        <w:rPr>
          <w:rFonts w:cstheme="minorHAnsi"/>
        </w:rPr>
        <w:t>.</w:t>
      </w:r>
    </w:p>
    <w:p w14:paraId="577E055D" w14:textId="6939651C" w:rsidR="00D35569" w:rsidRDefault="00D35569" w:rsidP="00796134">
      <w:pPr>
        <w:pStyle w:val="Nagwek2"/>
        <w:numPr>
          <w:ilvl w:val="0"/>
          <w:numId w:val="1"/>
        </w:numPr>
        <w:ind w:left="2127" w:hanging="1843"/>
        <w:jc w:val="both"/>
      </w:pPr>
      <w:bookmarkStart w:id="13" w:name="_Toc149205676"/>
      <w:r w:rsidRPr="00D35569">
        <w:t>Rozliczenia w walutach obcych</w:t>
      </w:r>
      <w:bookmarkEnd w:id="13"/>
    </w:p>
    <w:p w14:paraId="59E8CC72" w14:textId="6E87E197" w:rsidR="002C5BAD" w:rsidRPr="002C5BAD" w:rsidRDefault="002C5BAD" w:rsidP="001D0E59">
      <w:pPr>
        <w:spacing w:line="276" w:lineRule="auto"/>
        <w:jc w:val="both"/>
      </w:pPr>
      <w:r w:rsidRPr="002C5BAD">
        <w:t>Zamawiający nie przewiduje rozliczenia w walutach obcych</w:t>
      </w:r>
      <w:r w:rsidR="009C4B13">
        <w:t>.</w:t>
      </w:r>
    </w:p>
    <w:p w14:paraId="19725A56" w14:textId="0828D43B" w:rsidR="00D35569" w:rsidRDefault="00D35569" w:rsidP="00796134">
      <w:pPr>
        <w:pStyle w:val="Nagwek2"/>
        <w:numPr>
          <w:ilvl w:val="0"/>
          <w:numId w:val="1"/>
        </w:numPr>
        <w:ind w:left="2127" w:hanging="1843"/>
        <w:jc w:val="both"/>
      </w:pPr>
      <w:bookmarkStart w:id="14" w:name="_Toc149205677"/>
      <w:r w:rsidRPr="00D35569">
        <w:lastRenderedPageBreak/>
        <w:t>Zwrot kosztów udziału w postępowaniu</w:t>
      </w:r>
      <w:bookmarkEnd w:id="14"/>
    </w:p>
    <w:p w14:paraId="21629428" w14:textId="6D03EC32" w:rsidR="0061631C" w:rsidRPr="0061631C" w:rsidRDefault="0061631C" w:rsidP="001D0E59">
      <w:pPr>
        <w:spacing w:line="276" w:lineRule="auto"/>
        <w:jc w:val="both"/>
      </w:pPr>
      <w:r w:rsidRPr="0061631C">
        <w:t>Zamawiający nie przewiduje zwrotu kosztów udziału w postępowaniu.</w:t>
      </w:r>
    </w:p>
    <w:p w14:paraId="77B52D49" w14:textId="4A892084" w:rsidR="00D35569" w:rsidRDefault="00D35569" w:rsidP="00796134">
      <w:pPr>
        <w:pStyle w:val="Nagwek2"/>
        <w:numPr>
          <w:ilvl w:val="0"/>
          <w:numId w:val="1"/>
        </w:numPr>
        <w:ind w:left="2127" w:hanging="1843"/>
        <w:jc w:val="both"/>
      </w:pPr>
      <w:bookmarkStart w:id="15" w:name="_Toc149205678"/>
      <w:r w:rsidRPr="00D35569">
        <w:t>Zaliczki na poczet udzielenia zamówienia</w:t>
      </w:r>
      <w:bookmarkEnd w:id="15"/>
    </w:p>
    <w:p w14:paraId="09B14697" w14:textId="69F27CD2" w:rsidR="0061631C" w:rsidRPr="0061631C" w:rsidRDefault="0061631C" w:rsidP="001D0E59">
      <w:pPr>
        <w:spacing w:line="276" w:lineRule="auto"/>
        <w:jc w:val="both"/>
      </w:pPr>
      <w:r w:rsidRPr="0061631C">
        <w:t>Zamawiający nie przewiduje udzielenia zaliczek na poczet wykonania zamówienia.</w:t>
      </w:r>
    </w:p>
    <w:p w14:paraId="54F53FF6" w14:textId="16AB847F" w:rsidR="00D35569" w:rsidRPr="001407E0" w:rsidRDefault="00D35569" w:rsidP="00796134">
      <w:pPr>
        <w:pStyle w:val="Nagwek2"/>
        <w:numPr>
          <w:ilvl w:val="0"/>
          <w:numId w:val="1"/>
        </w:numPr>
        <w:ind w:left="2127" w:hanging="1843"/>
        <w:jc w:val="both"/>
      </w:pPr>
      <w:bookmarkStart w:id="16" w:name="_Toc149205679"/>
      <w:r w:rsidRPr="001407E0">
        <w:t>Unieważnienie postępowania</w:t>
      </w:r>
      <w:bookmarkEnd w:id="16"/>
    </w:p>
    <w:p w14:paraId="4D06A772" w14:textId="089450FA" w:rsidR="004E2BCF" w:rsidRPr="00504742" w:rsidRDefault="00AE161B" w:rsidP="001D0E59">
      <w:pPr>
        <w:spacing w:line="276" w:lineRule="auto"/>
        <w:jc w:val="both"/>
      </w:pPr>
      <w:r w:rsidRPr="00504742">
        <w:t>M</w:t>
      </w:r>
      <w:r w:rsidR="004E2BCF" w:rsidRPr="00504742">
        <w:t>ożliwoś</w:t>
      </w:r>
      <w:r w:rsidRPr="00504742">
        <w:t>ć</w:t>
      </w:r>
      <w:r w:rsidR="004E2BCF" w:rsidRPr="00504742">
        <w:t xml:space="preserve"> unieważnienia postępowania o udzielenie zamówienia </w:t>
      </w:r>
      <w:r w:rsidR="007F6F4E">
        <w:t xml:space="preserve">określają przesłanki zawarte w </w:t>
      </w:r>
      <w:r w:rsidR="004E2BCF" w:rsidRPr="00504742">
        <w:t>art. 255</w:t>
      </w:r>
      <w:r w:rsidR="001407E0" w:rsidRPr="00504742">
        <w:t>-256</w:t>
      </w:r>
      <w:r w:rsidR="004E2BCF" w:rsidRPr="00504742">
        <w:t xml:space="preserve"> ustawy Pzp</w:t>
      </w:r>
      <w:r w:rsidRPr="00504742">
        <w:t>.</w:t>
      </w:r>
    </w:p>
    <w:p w14:paraId="0C1B5B20" w14:textId="54542C75" w:rsidR="00D35569" w:rsidRDefault="00D35569" w:rsidP="00796134">
      <w:pPr>
        <w:pStyle w:val="Nagwek2"/>
        <w:numPr>
          <w:ilvl w:val="0"/>
          <w:numId w:val="1"/>
        </w:numPr>
        <w:ind w:left="2127" w:hanging="1843"/>
        <w:jc w:val="both"/>
      </w:pPr>
      <w:bookmarkStart w:id="17" w:name="_Toc149205680"/>
      <w:r w:rsidRPr="00D35569">
        <w:t>Pouczenie o środkach ochrony prawnej</w:t>
      </w:r>
      <w:bookmarkEnd w:id="17"/>
    </w:p>
    <w:p w14:paraId="3C3A79D8" w14:textId="1D9EF58E" w:rsidR="004E2BCF" w:rsidRPr="004E2BCF" w:rsidRDefault="004E2BCF" w:rsidP="001D0E59">
      <w:pPr>
        <w:spacing w:line="276" w:lineRule="auto"/>
        <w:jc w:val="both"/>
      </w:pPr>
      <w:r w:rsidRPr="004E2BCF">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508019A3" w14:textId="763F1469" w:rsidR="00D35569" w:rsidRDefault="00D35569" w:rsidP="00796134">
      <w:pPr>
        <w:pStyle w:val="Nagwek2"/>
        <w:numPr>
          <w:ilvl w:val="0"/>
          <w:numId w:val="1"/>
        </w:numPr>
        <w:ind w:left="2127" w:hanging="1843"/>
        <w:jc w:val="both"/>
      </w:pPr>
      <w:bookmarkStart w:id="18" w:name="_Toc149205681"/>
      <w:r w:rsidRPr="00D35569">
        <w:t>Ochrona danych osobowych zebranych przez zamawiającego w toku postępowania</w:t>
      </w:r>
      <w:bookmarkEnd w:id="18"/>
    </w:p>
    <w:p w14:paraId="55F998A3" w14:textId="699C8386" w:rsidR="00EC4E8F" w:rsidRDefault="004E2BCF" w:rsidP="00557427">
      <w:pPr>
        <w:spacing w:after="0" w:line="276" w:lineRule="auto"/>
        <w:jc w:val="both"/>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 informuję, że: </w:t>
      </w:r>
    </w:p>
    <w:p w14:paraId="34F6A9AD" w14:textId="77777777" w:rsidR="004E2BCF" w:rsidRDefault="004E2BCF">
      <w:pPr>
        <w:pStyle w:val="Akapitzlist"/>
        <w:numPr>
          <w:ilvl w:val="1"/>
          <w:numId w:val="12"/>
        </w:numPr>
        <w:spacing w:line="276" w:lineRule="auto"/>
        <w:ind w:left="567" w:hanging="567"/>
        <w:jc w:val="both"/>
      </w:pPr>
      <w:r>
        <w:t>administratorem Pani/Pana danych osobowych jest Gmina  Olkusz, Rynek, 32-300 Olkusz;</w:t>
      </w:r>
    </w:p>
    <w:p w14:paraId="75D828C3" w14:textId="77777777" w:rsidR="004E2BCF" w:rsidRDefault="004E2BCF">
      <w:pPr>
        <w:pStyle w:val="Akapitzlist"/>
        <w:numPr>
          <w:ilvl w:val="1"/>
          <w:numId w:val="12"/>
        </w:numPr>
        <w:spacing w:line="276" w:lineRule="auto"/>
        <w:ind w:left="567" w:hanging="567"/>
        <w:jc w:val="both"/>
      </w:pPr>
      <w:r>
        <w:t>inspektorem ochrony danych osobowych w Urzędzie Miasta i Gminy w Olkuszu jest Jarosław Cieślik, Rynek 1, pok. 209, 32-300 Olkusz, tel. 32 6260209, mail: j.cieslik@umig.olkusz.pl;</w:t>
      </w:r>
    </w:p>
    <w:p w14:paraId="00A0B5A8" w14:textId="5891FB93" w:rsidR="004E2BCF" w:rsidRPr="00295EAC" w:rsidRDefault="004E2BCF">
      <w:pPr>
        <w:pStyle w:val="Akapitzlist"/>
        <w:numPr>
          <w:ilvl w:val="1"/>
          <w:numId w:val="12"/>
        </w:numPr>
        <w:spacing w:line="276" w:lineRule="auto"/>
        <w:ind w:left="567" w:hanging="567"/>
        <w:jc w:val="both"/>
        <w:rPr>
          <w:color w:val="FF0000"/>
        </w:rPr>
      </w:pPr>
      <w:r>
        <w:t xml:space="preserve">Pani/Pana dane osobowe przetwarzane będą na podstawie art. 6 ust. 1 lit. c RODO w celu związanym z postępowaniem o udzielenie zamówienia </w:t>
      </w:r>
      <w:r w:rsidRPr="00295EAC">
        <w:t>publicznego</w:t>
      </w:r>
      <w:r w:rsidR="005F7F08">
        <w:t xml:space="preserve"> pn</w:t>
      </w:r>
      <w:r w:rsidR="00946E64">
        <w:t>.</w:t>
      </w:r>
      <w:r w:rsidR="007F4B38" w:rsidRPr="007F4B38">
        <w:t xml:space="preserve"> </w:t>
      </w:r>
      <w:r w:rsidR="006746EB" w:rsidRPr="006746EB">
        <w:rPr>
          <w:i/>
          <w:iCs/>
        </w:rPr>
        <w:t>Administrowanie lokalami stanowiącymi własność Gminy Olkusz we Wspólnotach Mieszkaniowych</w:t>
      </w:r>
      <w:r w:rsidR="00222C79">
        <w:rPr>
          <w:i/>
          <w:iCs/>
        </w:rPr>
        <w:t>;</w:t>
      </w:r>
    </w:p>
    <w:p w14:paraId="3065A867" w14:textId="12C9003E" w:rsidR="004E2BCF" w:rsidRDefault="004E2BCF">
      <w:pPr>
        <w:pStyle w:val="Akapitzlist"/>
        <w:numPr>
          <w:ilvl w:val="1"/>
          <w:numId w:val="12"/>
        </w:numPr>
        <w:spacing w:line="276" w:lineRule="auto"/>
        <w:ind w:left="567" w:hanging="567"/>
        <w:jc w:val="both"/>
      </w:pPr>
      <w:r>
        <w:t xml:space="preserve">odbiorcami Pani/Pana danych osobowych będą osoby lub podmioty, którym udostępniona zostanie dokumentacja postępowania w oparciu o art. </w:t>
      </w:r>
      <w:r w:rsidR="00492709">
        <w:t>1</w:t>
      </w:r>
      <w:r>
        <w:t xml:space="preserve">8 oraz art. </w:t>
      </w:r>
      <w:r w:rsidR="00492709">
        <w:t>74</w:t>
      </w:r>
      <w:r>
        <w:t xml:space="preserve"> ustawy Pzp;  </w:t>
      </w:r>
    </w:p>
    <w:p w14:paraId="46FA3E00" w14:textId="5A87130E" w:rsidR="004E2BCF" w:rsidRDefault="004E2BCF">
      <w:pPr>
        <w:pStyle w:val="Akapitzlist"/>
        <w:numPr>
          <w:ilvl w:val="1"/>
          <w:numId w:val="12"/>
        </w:numPr>
        <w:spacing w:line="276" w:lineRule="auto"/>
        <w:ind w:left="567" w:hanging="567"/>
        <w:jc w:val="both"/>
      </w:pPr>
      <w:r>
        <w:t xml:space="preserve">Pani/Pana dane osobowe będą przechowywane, zgodnie z art. </w:t>
      </w:r>
      <w:r w:rsidR="00492709">
        <w:t>78</w:t>
      </w:r>
      <w:r>
        <w:t xml:space="preserve"> ust. 1 ustawy Pzp, przez okres 4 lat od dnia zakończenia postępowania o udzielenie zamówienia, a jeżeli czas trwania umowy przekracza 4 lata, okres przechowywania obejmuje cały czas trwania umowy;</w:t>
      </w:r>
    </w:p>
    <w:p w14:paraId="09296F64" w14:textId="77777777" w:rsidR="004E2BCF" w:rsidRDefault="004E2BCF">
      <w:pPr>
        <w:pStyle w:val="Akapitzlist"/>
        <w:numPr>
          <w:ilvl w:val="1"/>
          <w:numId w:val="12"/>
        </w:numPr>
        <w:spacing w:line="276" w:lineRule="auto"/>
        <w:ind w:left="567" w:hanging="567"/>
        <w:jc w:val="both"/>
      </w:pPr>
      <w: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4744B554" w14:textId="77777777" w:rsidR="00EC7374" w:rsidRDefault="004E2BCF">
      <w:pPr>
        <w:pStyle w:val="Akapitzlist"/>
        <w:numPr>
          <w:ilvl w:val="1"/>
          <w:numId w:val="12"/>
        </w:numPr>
        <w:spacing w:line="276" w:lineRule="auto"/>
        <w:ind w:left="567" w:hanging="567"/>
        <w:jc w:val="both"/>
      </w:pPr>
      <w:r>
        <w:t>w odniesieniu do Pani/Pana danych osobowych decyzje nie będą podejmowane w sposób zautomatyzowany, stosowanie do art. 22 RODO;</w:t>
      </w:r>
    </w:p>
    <w:p w14:paraId="298FCBEF" w14:textId="18CE8EB0" w:rsidR="004E2BCF" w:rsidRDefault="004E2BCF">
      <w:pPr>
        <w:pStyle w:val="Akapitzlist"/>
        <w:numPr>
          <w:ilvl w:val="1"/>
          <w:numId w:val="12"/>
        </w:numPr>
        <w:spacing w:line="276" w:lineRule="auto"/>
        <w:ind w:left="567" w:hanging="567"/>
        <w:jc w:val="both"/>
      </w:pPr>
      <w:r>
        <w:t>posiada Pani/Pan:</w:t>
      </w:r>
    </w:p>
    <w:p w14:paraId="0C8F49D2" w14:textId="77777777" w:rsidR="004E2BCF" w:rsidRDefault="004E2BCF">
      <w:pPr>
        <w:pStyle w:val="Akapitzlist"/>
        <w:numPr>
          <w:ilvl w:val="2"/>
          <w:numId w:val="26"/>
        </w:numPr>
        <w:spacing w:line="276" w:lineRule="auto"/>
        <w:ind w:left="993" w:hanging="426"/>
        <w:jc w:val="both"/>
      </w:pPr>
      <w:r>
        <w:t>na podstawie art. 15 RODO prawo dostępu do danych osobowych Pani/Pana dotyczących;</w:t>
      </w:r>
    </w:p>
    <w:p w14:paraId="700FC764" w14:textId="77777777" w:rsidR="004E2BCF" w:rsidRDefault="004E2BCF">
      <w:pPr>
        <w:pStyle w:val="Akapitzlist"/>
        <w:numPr>
          <w:ilvl w:val="2"/>
          <w:numId w:val="26"/>
        </w:numPr>
        <w:spacing w:line="276" w:lineRule="auto"/>
        <w:ind w:left="993" w:hanging="426"/>
        <w:jc w:val="both"/>
      </w:pPr>
      <w:r>
        <w:t>na podstawie art. 16 RODO prawo do sprostowania Pani/Pana danych osobowych *;</w:t>
      </w:r>
    </w:p>
    <w:p w14:paraId="286139D2" w14:textId="6E225781" w:rsidR="004E2BCF" w:rsidRDefault="004E2BCF">
      <w:pPr>
        <w:pStyle w:val="Akapitzlist"/>
        <w:numPr>
          <w:ilvl w:val="2"/>
          <w:numId w:val="26"/>
        </w:numPr>
        <w:spacing w:line="276" w:lineRule="auto"/>
        <w:ind w:left="993" w:hanging="426"/>
        <w:jc w:val="both"/>
      </w:pPr>
      <w:r>
        <w:t>na podstawie art. 18 RODO prawo żądania od administratora ograniczenia przetwarzania danych osobowych z zastrzeżeniem przypadków, o których mowa w art. 18 ust. 2 RODO **;</w:t>
      </w:r>
    </w:p>
    <w:p w14:paraId="34F3F5BF" w14:textId="77777777" w:rsidR="004E2BCF" w:rsidRDefault="004E2BCF">
      <w:pPr>
        <w:pStyle w:val="Akapitzlist"/>
        <w:numPr>
          <w:ilvl w:val="2"/>
          <w:numId w:val="26"/>
        </w:numPr>
        <w:spacing w:line="276" w:lineRule="auto"/>
        <w:ind w:left="993" w:hanging="426"/>
        <w:jc w:val="both"/>
      </w:pPr>
      <w:r>
        <w:lastRenderedPageBreak/>
        <w:t>prawo do wniesienia skargi do Prezesa Urzędu Ochrony Danych Osobowych, gdy uzna Pani/Pan, że przetwarzanie danych osobowych Pani/Pana dotyczących narusza przepisy RODO;</w:t>
      </w:r>
    </w:p>
    <w:p w14:paraId="0E276CAB" w14:textId="77777777" w:rsidR="004E2BCF" w:rsidRDefault="004E2BCF">
      <w:pPr>
        <w:pStyle w:val="Akapitzlist"/>
        <w:numPr>
          <w:ilvl w:val="1"/>
          <w:numId w:val="12"/>
        </w:numPr>
        <w:spacing w:line="276" w:lineRule="auto"/>
        <w:ind w:left="567" w:hanging="567"/>
        <w:jc w:val="both"/>
      </w:pPr>
      <w:r>
        <w:t>nie przysługuje Pani/Panu:</w:t>
      </w:r>
    </w:p>
    <w:p w14:paraId="19808C27" w14:textId="77777777" w:rsidR="004E2BCF" w:rsidRDefault="004E2BCF">
      <w:pPr>
        <w:pStyle w:val="Akapitzlist"/>
        <w:numPr>
          <w:ilvl w:val="2"/>
          <w:numId w:val="27"/>
        </w:numPr>
        <w:spacing w:line="276" w:lineRule="auto"/>
        <w:ind w:left="993" w:hanging="426"/>
        <w:jc w:val="both"/>
      </w:pPr>
      <w:r>
        <w:t>w związku z art. 17 ust. 3 lit. b, d lub e RODO prawo do usunięcia danych osobowych;</w:t>
      </w:r>
    </w:p>
    <w:p w14:paraId="738D7833" w14:textId="77777777" w:rsidR="004E2BCF" w:rsidRDefault="004E2BCF">
      <w:pPr>
        <w:pStyle w:val="Akapitzlist"/>
        <w:numPr>
          <w:ilvl w:val="2"/>
          <w:numId w:val="27"/>
        </w:numPr>
        <w:spacing w:line="276" w:lineRule="auto"/>
        <w:ind w:left="993" w:hanging="426"/>
        <w:jc w:val="both"/>
      </w:pPr>
      <w:r>
        <w:t>prawo do przenoszenia danych osobowych, o którym mowa w art. 20 RODO;</w:t>
      </w:r>
    </w:p>
    <w:p w14:paraId="15493A09" w14:textId="78F92FE1" w:rsidR="004E2BCF" w:rsidRDefault="004E2BCF">
      <w:pPr>
        <w:pStyle w:val="Akapitzlist"/>
        <w:numPr>
          <w:ilvl w:val="2"/>
          <w:numId w:val="27"/>
        </w:numPr>
        <w:spacing w:line="276" w:lineRule="auto"/>
        <w:ind w:left="993" w:hanging="426"/>
        <w:jc w:val="both"/>
      </w:pPr>
      <w:r>
        <w:t>na podstawie art. 21 RODO prawo sprzeciwu, wobec przetwarzania danych osobowych, gdyż podstawą prawną przetwarzania Pani/Pana danych osobowych jest art. 6 ust. 1 lit. c RODO.</w:t>
      </w:r>
    </w:p>
    <w:p w14:paraId="35442856" w14:textId="64DFF1C4" w:rsidR="004E2BCF" w:rsidRDefault="004E2BCF">
      <w:pPr>
        <w:pStyle w:val="Akapitzlist"/>
        <w:numPr>
          <w:ilvl w:val="1"/>
          <w:numId w:val="12"/>
        </w:numPr>
        <w:spacing w:line="276" w:lineRule="auto"/>
        <w:ind w:left="567" w:hanging="567"/>
        <w:jc w:val="both"/>
      </w:pPr>
      <w:r>
        <w:t xml:space="preserve">na podstawie art.  </w:t>
      </w:r>
      <w:r w:rsidR="00492709">
        <w:t>75</w:t>
      </w:r>
      <w:r>
        <w:t xml:space="preserve"> i  art. </w:t>
      </w:r>
      <w:r w:rsidR="00492709">
        <w:t>19</w:t>
      </w:r>
      <w:r>
        <w:t xml:space="preserve"> ust. </w:t>
      </w:r>
      <w:r w:rsidR="00492709">
        <w:t>3</w:t>
      </w:r>
      <w:r>
        <w:t xml:space="preserve"> ustawy Pzp oraz zgodnie z </w:t>
      </w:r>
      <w:r w:rsidR="006300F2">
        <w:t>ROD</w:t>
      </w:r>
      <w:r w:rsidR="00FD050F">
        <w:t>O</w:t>
      </w:r>
      <w:r>
        <w:t>:</w:t>
      </w:r>
    </w:p>
    <w:p w14:paraId="12CC4682" w14:textId="2278E9F3" w:rsidR="004E2BCF" w:rsidRDefault="004E2BCF">
      <w:pPr>
        <w:pStyle w:val="Akapitzlist"/>
        <w:numPr>
          <w:ilvl w:val="2"/>
          <w:numId w:val="28"/>
        </w:numPr>
        <w:spacing w:line="276" w:lineRule="auto"/>
        <w:ind w:left="993" w:hanging="426"/>
        <w:jc w:val="both"/>
      </w:pPr>
      <w: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41B9A5D8" w14:textId="1155F29B" w:rsidR="004E2BCF" w:rsidRDefault="004E2BCF">
      <w:pPr>
        <w:pStyle w:val="Akapitzlist"/>
        <w:numPr>
          <w:ilvl w:val="2"/>
          <w:numId w:val="28"/>
        </w:numPr>
        <w:spacing w:line="276" w:lineRule="auto"/>
        <w:ind w:left="993" w:hanging="426"/>
        <w:jc w:val="both"/>
      </w:pPr>
      <w:r>
        <w:t>wystąpienie z żądaniem, o którym mowa w art. 18 ust. 1 RODO, nie ogranicza przetwarzania danych osobowych do czasu zakończenia postępowania o udzielenie zamówienia publicznego (ustawy Pzp).</w:t>
      </w:r>
    </w:p>
    <w:p w14:paraId="0A1C274A" w14:textId="5A0DE0CB" w:rsidR="004E2BCF" w:rsidRDefault="004E2BCF" w:rsidP="001D0E59">
      <w:pPr>
        <w:spacing w:line="276" w:lineRule="auto"/>
        <w:jc w:val="both"/>
      </w:pPr>
      <w:r>
        <w:t xml:space="preserve">* Wyjaśnienie: skorzystanie z prawa do sprostowania </w:t>
      </w:r>
      <w:r w:rsidR="0025401C">
        <w:t xml:space="preserve">lub uzupełnienia </w:t>
      </w:r>
      <w:r>
        <w:t>nie może skutkować zmianą wyniku postępowania o udzielenie zamówienia publicznego ani zmianą postanowień umowy</w:t>
      </w:r>
      <w:r w:rsidR="0025401C">
        <w:t xml:space="preserve"> w sprawie zamówienia publicznego</w:t>
      </w:r>
      <w:r>
        <w:t xml:space="preserve"> w zakresie niezgodnym z ustawą Pzp.</w:t>
      </w:r>
    </w:p>
    <w:p w14:paraId="56C69BDC" w14:textId="146DDEEF" w:rsidR="003B317D" w:rsidRDefault="004E2BCF" w:rsidP="001D0E59">
      <w:pPr>
        <w:spacing w:line="276" w:lineRule="auto"/>
        <w:jc w:val="both"/>
      </w:pPr>
      <w: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7F34159" w14:textId="1C5626C2" w:rsidR="003B317D" w:rsidRPr="003B317D" w:rsidRDefault="00D35569" w:rsidP="003B317D">
      <w:pPr>
        <w:pStyle w:val="Nagwek1"/>
        <w:jc w:val="both"/>
      </w:pPr>
      <w:bookmarkStart w:id="19" w:name="_Toc149205682"/>
      <w:r w:rsidRPr="00D35569">
        <w:t>Rozdział II – Wymagania stawiane wykonawcy</w:t>
      </w:r>
      <w:bookmarkEnd w:id="19"/>
    </w:p>
    <w:p w14:paraId="67C113BE" w14:textId="20AAD6EF" w:rsidR="00D35569" w:rsidRDefault="00D35569" w:rsidP="006923DB">
      <w:pPr>
        <w:pStyle w:val="Nagwek2"/>
        <w:numPr>
          <w:ilvl w:val="0"/>
          <w:numId w:val="2"/>
        </w:numPr>
        <w:ind w:left="2127" w:hanging="1843"/>
        <w:jc w:val="both"/>
      </w:pPr>
      <w:bookmarkStart w:id="20" w:name="_Toc149205683"/>
      <w:r w:rsidRPr="00D35569">
        <w:t>Przedmiot zamówienia</w:t>
      </w:r>
      <w:bookmarkEnd w:id="20"/>
    </w:p>
    <w:p w14:paraId="7E45B856" w14:textId="77777777" w:rsidR="00C101C0" w:rsidRPr="00C101C0" w:rsidRDefault="004E2BCF">
      <w:pPr>
        <w:pStyle w:val="Akapitzlist"/>
        <w:numPr>
          <w:ilvl w:val="0"/>
          <w:numId w:val="25"/>
        </w:numPr>
        <w:spacing w:after="0" w:line="276" w:lineRule="auto"/>
        <w:ind w:left="567" w:hanging="567"/>
        <w:contextualSpacing w:val="0"/>
        <w:jc w:val="both"/>
      </w:pPr>
      <w:r w:rsidRPr="00D84D5D">
        <w:rPr>
          <w:rFonts w:eastAsiaTheme="majorEastAsia" w:cstheme="minorHAnsi"/>
          <w:b/>
        </w:rPr>
        <w:t xml:space="preserve">Przedmiot zamówienia stanowi: </w:t>
      </w:r>
      <w:bookmarkStart w:id="21" w:name="_Hlk144716547"/>
    </w:p>
    <w:p w14:paraId="065DDA77" w14:textId="08214737" w:rsidR="006746EB" w:rsidRDefault="006746EB" w:rsidP="006746EB">
      <w:pPr>
        <w:pStyle w:val="Akapitzlist"/>
        <w:spacing w:line="276" w:lineRule="auto"/>
        <w:ind w:left="567"/>
        <w:jc w:val="both"/>
      </w:pPr>
      <w:r>
        <w:t>Wykonywanie usługi polegającej na wykonywaniu czynności administrowania lokalami będącymi własnością Gminy Olkusz i znajdującymi się w nieruchomościach Wspólnot Mieszkaniowych, w tym:</w:t>
      </w:r>
    </w:p>
    <w:p w14:paraId="5992BEE7" w14:textId="5DD8A3FC" w:rsidR="006746EB" w:rsidRDefault="006746EB">
      <w:pPr>
        <w:pStyle w:val="Akapitzlist"/>
        <w:numPr>
          <w:ilvl w:val="0"/>
          <w:numId w:val="47"/>
        </w:numPr>
        <w:spacing w:line="276" w:lineRule="auto"/>
        <w:ind w:left="993" w:hanging="426"/>
        <w:jc w:val="both"/>
      </w:pPr>
      <w:r>
        <w:t xml:space="preserve">816 lokalami  mieszkalnymi i lokalami przeznaczonymi na najem socjalny       o łącznej powierzchni użytkowej lokali  33.896,85 m² </w:t>
      </w:r>
    </w:p>
    <w:p w14:paraId="71D37149" w14:textId="188C461B" w:rsidR="00D84D5D" w:rsidRPr="00D84D5D" w:rsidRDefault="006746EB">
      <w:pPr>
        <w:pStyle w:val="Akapitzlist"/>
        <w:numPr>
          <w:ilvl w:val="0"/>
          <w:numId w:val="47"/>
        </w:numPr>
        <w:spacing w:line="276" w:lineRule="auto"/>
        <w:ind w:left="992" w:hanging="425"/>
        <w:contextualSpacing w:val="0"/>
        <w:jc w:val="both"/>
      </w:pPr>
      <w:r>
        <w:t>4 garażami  o łącznej powierzchni użytkowej  233,32 m2.”;.</w:t>
      </w:r>
    </w:p>
    <w:bookmarkEnd w:id="21"/>
    <w:p w14:paraId="3C97ED2C" w14:textId="757DAFF0" w:rsidR="004E2BCF" w:rsidRPr="00815DA7" w:rsidRDefault="004E2BCF">
      <w:pPr>
        <w:pStyle w:val="Akapitzlist"/>
        <w:numPr>
          <w:ilvl w:val="0"/>
          <w:numId w:val="25"/>
        </w:numPr>
        <w:spacing w:after="0" w:line="276" w:lineRule="auto"/>
        <w:ind w:left="567" w:hanging="567"/>
        <w:contextualSpacing w:val="0"/>
        <w:jc w:val="both"/>
      </w:pPr>
      <w:r w:rsidRPr="00815DA7">
        <w:rPr>
          <w:rFonts w:eastAsiaTheme="majorEastAsia" w:cstheme="minorHAnsi"/>
          <w:b/>
        </w:rPr>
        <w:t xml:space="preserve">Wspólny Słownik Zamówień: </w:t>
      </w:r>
    </w:p>
    <w:p w14:paraId="42038432" w14:textId="2D6E6125" w:rsidR="00D177E2" w:rsidRPr="00F07A44" w:rsidRDefault="006746EB" w:rsidP="00F07A44">
      <w:pPr>
        <w:spacing w:line="276" w:lineRule="auto"/>
        <w:ind w:left="2268" w:hanging="1701"/>
        <w:contextualSpacing/>
        <w:jc w:val="both"/>
        <w:rPr>
          <w:rFonts w:eastAsia="Calibri" w:cstheme="minorHAnsi"/>
        </w:rPr>
      </w:pPr>
      <w:r w:rsidRPr="006746EB">
        <w:rPr>
          <w:rFonts w:eastAsiaTheme="majorEastAsia" w:cstheme="minorHAnsi"/>
        </w:rPr>
        <w:t>CPV: 70330000-3</w:t>
      </w:r>
      <w:r>
        <w:rPr>
          <w:rFonts w:eastAsiaTheme="majorEastAsia" w:cstheme="minorHAnsi"/>
        </w:rPr>
        <w:tab/>
      </w:r>
      <w:r w:rsidRPr="006746EB">
        <w:rPr>
          <w:rFonts w:eastAsiaTheme="majorEastAsia" w:cstheme="minorHAnsi"/>
        </w:rPr>
        <w:t>usługi zarządzania nieruchomościami na zasadzie bezpośredniej płatności lub umowy</w:t>
      </w:r>
      <w:r w:rsidR="00D84D5D" w:rsidRPr="00815DA7">
        <w:rPr>
          <w:rFonts w:eastAsia="Calibri" w:cstheme="minorHAnsi"/>
        </w:rPr>
        <w:t>.</w:t>
      </w:r>
      <w:bookmarkStart w:id="22" w:name="_Hlk144716604"/>
    </w:p>
    <w:bookmarkEnd w:id="22"/>
    <w:p w14:paraId="344A7016" w14:textId="59AFDCEA" w:rsidR="00431618" w:rsidRPr="00FB67CE" w:rsidRDefault="00F07A44">
      <w:pPr>
        <w:pStyle w:val="Akapitzlist"/>
        <w:numPr>
          <w:ilvl w:val="0"/>
          <w:numId w:val="25"/>
        </w:numPr>
        <w:spacing w:line="276" w:lineRule="auto"/>
        <w:ind w:left="567" w:hanging="567"/>
        <w:contextualSpacing w:val="0"/>
        <w:jc w:val="both"/>
        <w:rPr>
          <w:rFonts w:eastAsiaTheme="majorEastAsia" w:cstheme="minorHAnsi"/>
          <w:bCs/>
        </w:rPr>
      </w:pPr>
      <w:r w:rsidRPr="00C37DF0">
        <w:rPr>
          <w:rFonts w:eastAsiaTheme="majorEastAsia" w:cstheme="minorHAnsi"/>
          <w:b/>
        </w:rPr>
        <w:t>Szczegółowy opis przedmiotu zamówienia</w:t>
      </w:r>
      <w:r w:rsidRPr="00841DEA">
        <w:t xml:space="preserve"> </w:t>
      </w:r>
      <w:r w:rsidRPr="00841DEA">
        <w:rPr>
          <w:rFonts w:eastAsiaTheme="majorEastAsia" w:cstheme="minorHAnsi"/>
          <w:b/>
        </w:rPr>
        <w:t>oraz opis wymagań zamawiającego w zakresie realizacji zamówienia zawarty jest w załączniku nr 5 do SWZ – wzorze umowy i załącznikach  nr 1, 1a, 2, 3, 4,</w:t>
      </w:r>
      <w:r>
        <w:rPr>
          <w:rFonts w:eastAsiaTheme="majorEastAsia" w:cstheme="minorHAnsi"/>
          <w:b/>
        </w:rPr>
        <w:t xml:space="preserve"> 4a</w:t>
      </w:r>
      <w:r w:rsidRPr="00841DEA">
        <w:rPr>
          <w:rFonts w:eastAsiaTheme="majorEastAsia" w:cstheme="minorHAnsi"/>
          <w:b/>
        </w:rPr>
        <w:t xml:space="preserve"> do umowy</w:t>
      </w:r>
      <w:r w:rsidR="00C37DF0" w:rsidRPr="00FB67CE">
        <w:rPr>
          <w:rFonts w:eastAsiaTheme="majorEastAsia" w:cstheme="minorHAnsi"/>
          <w:bCs/>
        </w:rPr>
        <w:t>.</w:t>
      </w:r>
    </w:p>
    <w:p w14:paraId="32EFBA85" w14:textId="4D9FD78B" w:rsidR="00D35569" w:rsidRDefault="00D35569" w:rsidP="006923DB">
      <w:pPr>
        <w:pStyle w:val="Nagwek2"/>
        <w:numPr>
          <w:ilvl w:val="0"/>
          <w:numId w:val="2"/>
        </w:numPr>
        <w:ind w:left="2127" w:hanging="1843"/>
        <w:jc w:val="both"/>
      </w:pPr>
      <w:bookmarkStart w:id="23" w:name="_Toc149205684"/>
      <w:r w:rsidRPr="00D35569">
        <w:lastRenderedPageBreak/>
        <w:t>Rozwiązania równoważne</w:t>
      </w:r>
      <w:bookmarkEnd w:id="23"/>
    </w:p>
    <w:p w14:paraId="52E231EF" w14:textId="5C7CA103" w:rsidR="00E63B37" w:rsidRPr="00CB7C6E" w:rsidRDefault="00E63B37" w:rsidP="00E63B37">
      <w:pPr>
        <w:spacing w:line="276" w:lineRule="auto"/>
        <w:jc w:val="both"/>
      </w:pPr>
      <w:r w:rsidRPr="00CB7C6E">
        <w:t>Każdorazowo, gdy wskazana jest w niniejszej SWZ lub załącznikach do SWZ znak towarowy , patent lub pochodzenie, źródła lub szczególnego procesu, który charakteryzuje produkty lub usługi dostarczane przez konkretnego wykonawcę, należy przyjąć, że w odniesieniu do nich użyto sformułowania „lub równoważna”.</w:t>
      </w:r>
    </w:p>
    <w:p w14:paraId="4AA26CF3" w14:textId="6D200202" w:rsidR="00E63B37" w:rsidRPr="00CB7C6E" w:rsidRDefault="00E63B37" w:rsidP="00E63B37">
      <w:pPr>
        <w:spacing w:line="276" w:lineRule="auto"/>
        <w:jc w:val="both"/>
      </w:pPr>
      <w:r w:rsidRPr="00CB7C6E">
        <w:t>W przypadku, gdy Zamawiający użył w opisie przedmiotu zamówienia odniesienie do norm, ocen technicznych, specyfikacji technicznych i systemów referencji technicznych, o których mowa w art. 101 ustawy Pzp należy rozumieć je jako przykładowe. Zamawiający zgodnie z art. 101 ust. 4 ustawy Pzp dopuszcza w każdym przypadku zastosowanie rozwiązań równoważnych opisywany</w:t>
      </w:r>
      <w:r w:rsidR="007B65E2">
        <w:t>ch</w:t>
      </w:r>
      <w:r w:rsidRPr="00CB7C6E">
        <w:t xml:space="preserve"> w treści SWZ. </w:t>
      </w:r>
    </w:p>
    <w:p w14:paraId="543A78EC" w14:textId="77777777" w:rsidR="00E63B37" w:rsidRDefault="00E63B37" w:rsidP="006F2F8D">
      <w:pPr>
        <w:spacing w:after="0" w:line="276" w:lineRule="auto"/>
        <w:jc w:val="both"/>
      </w:pPr>
      <w:r w:rsidRPr="00CB7C6E">
        <w:t>We wszystkich miejscach SWZ i załącznikach do SWZ, w których użyto przykładowego</w:t>
      </w:r>
      <w:r>
        <w:t xml:space="preserve"> znaku towarowego, patentu lub pochodzenia, źródła lub szczególnego procesu, który charakteryzuje produkty lub usługi dostarczane przez konkretnego wykonawcę, jeżeli Zamawiający opisał przedmiot zamówienia przez odniesienie do norm, ocen technicznych, specyfikacji technicznych i systemów referencji technicznych, o których mowa w art. 101 ust. 1 pkt 2 oraz ust. 3 ustawy  Pzp, a w każdym przypadku, działając zgodnie z art. 99 ust. 6 i art. 101 ust. 4 ustawy Pzp, Zamawiający dopuszcza rozwiązania równoważne w stosunku do określonych w SWZ i w załącznikach do SWZ,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 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w:t>
      </w:r>
    </w:p>
    <w:p w14:paraId="5481601A" w14:textId="6A79292D" w:rsidR="00E63B37" w:rsidRPr="00557427" w:rsidRDefault="00E63B37" w:rsidP="00E63B37">
      <w:pPr>
        <w:spacing w:line="276" w:lineRule="auto"/>
        <w:jc w:val="both"/>
      </w:pPr>
      <w:r>
        <w:t xml:space="preserve">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 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wraz z ofertą stosownych dokumentów, uwiarygodniających te materiały lub urządzenia. Będą one podlegały ocenie w trakcie badania oferty. Zamawiający zobowiązuje Wykonawców do wykazania rozwiązań równoważnych do zastosowania w stosunku do dokumentacji postępowania. W myśl art. 101 ust. 5 ustawy Pzp Wykonawca, który powołuje się na rozwiązania równoważne (w sytuacji, gdy opis przedmiotu zamówienia odnosi się do norm, ocen </w:t>
      </w:r>
      <w:r>
        <w:lastRenderedPageBreak/>
        <w:t>technicznych, specyfikacji technicznych i systemów referencji technicznych, o których mowa w art. 101 ust 1 pkt 2 i ust. 3 ustawy Pzp), zobowiązany jest udowodnić w ofercie, że oferowane przez niego dostawy spełniają wymagania określone w SWZ. Brak wskazania tych elementów będzie traktowane, jako wybór elementów opisanych w SWZ (w tym w załącznikach do SWZ). Zamawiający zobowiązuje Wykonawców do wykazania rozwiązań równoważnych do zastosowania w stosunku do dokumentacji postępowania (SWZ i załącznikach do niej). W myśl art. 101 ust. 6 ustawy Pzp, Wykonawca, który powołuje się na rozwiązania równoważne (w sytuacji, gdy opis przedmiotu zamówienia odnosi się do wymagań dotyczących wydajności lub funkcjonalności, o których mowa w art. 101 ust. 1 pkt 1 ustawy PZP) jest obowiązany udowodnić w ofercie, że obiekt budowlany, dostawa lub usługa, spełniają wymagania dotyczące wydajności lub funkcjonalności, określonej przez Zamawiającego</w:t>
      </w:r>
    </w:p>
    <w:p w14:paraId="66B92F40" w14:textId="39C9B32B" w:rsidR="00D35569" w:rsidRDefault="00D35569" w:rsidP="006923DB">
      <w:pPr>
        <w:pStyle w:val="Nagwek2"/>
        <w:numPr>
          <w:ilvl w:val="0"/>
          <w:numId w:val="2"/>
        </w:numPr>
        <w:ind w:left="2127" w:hanging="1843"/>
        <w:jc w:val="both"/>
      </w:pPr>
      <w:bookmarkStart w:id="24" w:name="_Toc149205685"/>
      <w:r w:rsidRPr="00D35569">
        <w:t>Wymagania w zakresie zatrudniania przez wykonawcę lub podwykonawcę osób na podstawie stosunku pracy</w:t>
      </w:r>
      <w:bookmarkEnd w:id="24"/>
    </w:p>
    <w:p w14:paraId="147F257A" w14:textId="7E30B8BD" w:rsidR="004861B5" w:rsidRPr="009368BC" w:rsidRDefault="004861B5" w:rsidP="004861B5">
      <w:pPr>
        <w:pStyle w:val="Akapitzlist"/>
        <w:numPr>
          <w:ilvl w:val="0"/>
          <w:numId w:val="13"/>
        </w:numPr>
        <w:spacing w:after="0" w:line="276" w:lineRule="auto"/>
        <w:ind w:left="567" w:hanging="567"/>
        <w:jc w:val="both"/>
      </w:pPr>
      <w:bookmarkStart w:id="25" w:name="_Hlk117687166"/>
      <w:bookmarkStart w:id="26" w:name="_Hlk117686404"/>
      <w:r w:rsidRPr="00ED0FD1">
        <w:rPr>
          <w:rFonts w:eastAsia="Calibri" w:cstheme="minorHAnsi"/>
          <w:color w:val="000000"/>
        </w:rPr>
        <w:t xml:space="preserve">Zamawiający działając na podstawie art. 95 ust. 1 ustawy Pzp wymaga </w:t>
      </w:r>
      <w:r w:rsidRPr="00ED0FD1">
        <w:rPr>
          <w:rFonts w:eastAsia="Calibri" w:cstheme="minorHAnsi"/>
        </w:rPr>
        <w:t>zatrudnienia przez Wykonawcę lub Podwykonawcę na podstawie stosunku pracy osób wykonujących wskazane przez Zamawiającego czynności w zakresie realizacji zamówienia, jeżeli wykonanie tych czynności polega na wykonywaniu pracy w sposób określony w art. 22 §1 ustawy z dnia 26 czerwca 1974 r. Kodeks pracy, tj</w:t>
      </w:r>
      <w:r w:rsidRPr="00ED0FD1">
        <w:rPr>
          <w:rFonts w:eastAsia="Calibri" w:cstheme="minorHAnsi"/>
          <w:b/>
          <w:bCs/>
        </w:rPr>
        <w:t xml:space="preserve">. </w:t>
      </w:r>
      <w:r w:rsidR="00F07A44" w:rsidRPr="00F07A44">
        <w:rPr>
          <w:rFonts w:eastAsia="Calibri" w:cstheme="minorHAnsi"/>
          <w:b/>
          <w:bCs/>
        </w:rPr>
        <w:t>pracowników wykonujących objęte przedmiotem zamówienia czynności obsługi administracyjnej i technicznej</w:t>
      </w:r>
      <w:r>
        <w:rPr>
          <w:rFonts w:eastAsia="Calibri" w:cstheme="minorHAnsi"/>
          <w:b/>
          <w:bCs/>
        </w:rPr>
        <w:t>.</w:t>
      </w:r>
    </w:p>
    <w:p w14:paraId="6CCD6FA4" w14:textId="77777777" w:rsidR="004861B5" w:rsidRPr="009368BC" w:rsidRDefault="004861B5" w:rsidP="004861B5">
      <w:pPr>
        <w:pStyle w:val="Akapitzlist"/>
        <w:spacing w:after="0" w:line="276" w:lineRule="auto"/>
        <w:ind w:left="567"/>
        <w:jc w:val="both"/>
      </w:pPr>
      <w:r w:rsidRPr="009368BC">
        <w:t xml:space="preserve">Obowiązek zatrudnienia wyżej wymienionych osób dotyczy Wykonawcy, Podwykonawcy oraz  dalszego Podwykonawcy. </w:t>
      </w:r>
    </w:p>
    <w:p w14:paraId="2040DADE" w14:textId="77777777" w:rsidR="004861B5" w:rsidRDefault="004861B5" w:rsidP="004861B5">
      <w:pPr>
        <w:pStyle w:val="Akapitzlist"/>
        <w:numPr>
          <w:ilvl w:val="0"/>
          <w:numId w:val="13"/>
        </w:numPr>
        <w:spacing w:after="0" w:line="276" w:lineRule="auto"/>
        <w:ind w:left="567" w:hanging="567"/>
        <w:jc w:val="both"/>
      </w:pPr>
      <w:r w:rsidRPr="00C3652B">
        <w:t>Zamawiający wymaga, aby Wykonawca, którego oferta zostanie wybrana jako najkorzystniejsza przedłożył Zamawiającemu najpóźniej w dniu zawarcia umowy o udzielenie zamówienia publicznego oświadczenia, dot. liczby osób zatrudnionych lub które zostaną zatrudnione na umowę o pracę wykonujących czynności, o których mowa powyżej w zakresie realizacji przedmiotu zamówienia</w:t>
      </w:r>
      <w:r>
        <w:t>.</w:t>
      </w:r>
    </w:p>
    <w:p w14:paraId="73194CE3" w14:textId="427FD83B" w:rsidR="004861B5" w:rsidRDefault="004861B5" w:rsidP="004861B5">
      <w:pPr>
        <w:pStyle w:val="Akapitzlist"/>
        <w:numPr>
          <w:ilvl w:val="0"/>
          <w:numId w:val="13"/>
        </w:numPr>
        <w:spacing w:after="0" w:line="276" w:lineRule="auto"/>
        <w:ind w:left="567" w:hanging="567"/>
        <w:jc w:val="both"/>
      </w:pPr>
      <w:r>
        <w:t xml:space="preserve">W trakcie realizacji zamówienia zamawiający uprawniony jest do wykonywania czynności kontrolnych wobec wykonawcy odnośnie spełniania przez wykonawcę lub podwykonawcę wymogu zatrudnienia na podstawie umowy o pracę osób wykonujących wskazane w </w:t>
      </w:r>
      <w:r w:rsidR="00520D2F">
        <w:t>ust.</w:t>
      </w:r>
      <w:r>
        <w:t xml:space="preserve"> 1 czynności. Zamawiający uprawniony jest w szczególności do: </w:t>
      </w:r>
    </w:p>
    <w:p w14:paraId="2CA7A34B" w14:textId="77777777" w:rsidR="004861B5" w:rsidRDefault="004861B5" w:rsidP="004861B5">
      <w:pPr>
        <w:pStyle w:val="Akapitzlist"/>
        <w:numPr>
          <w:ilvl w:val="1"/>
          <w:numId w:val="14"/>
        </w:numPr>
        <w:spacing w:line="276" w:lineRule="auto"/>
        <w:ind w:left="993" w:hanging="426"/>
        <w:jc w:val="both"/>
      </w:pPr>
      <w:r>
        <w:t>żądania oświadczeń i dokumentów w zakresie potwierdzenia spełniania ww. wymogów i dokonywania ich oceny,</w:t>
      </w:r>
    </w:p>
    <w:p w14:paraId="36302D6B" w14:textId="77777777" w:rsidR="004861B5" w:rsidRDefault="004861B5" w:rsidP="004861B5">
      <w:pPr>
        <w:pStyle w:val="Akapitzlist"/>
        <w:numPr>
          <w:ilvl w:val="1"/>
          <w:numId w:val="14"/>
        </w:numPr>
        <w:spacing w:line="276" w:lineRule="auto"/>
        <w:ind w:left="993" w:hanging="426"/>
        <w:jc w:val="both"/>
      </w:pPr>
      <w:r>
        <w:t>żądania wyjaśnień w przypadku wątpliwości w zakresie potwierdzenia spełniania ww. wymogów,</w:t>
      </w:r>
    </w:p>
    <w:p w14:paraId="714B2C0C" w14:textId="77777777" w:rsidR="004861B5" w:rsidRDefault="004861B5" w:rsidP="004861B5">
      <w:pPr>
        <w:pStyle w:val="Akapitzlist"/>
        <w:numPr>
          <w:ilvl w:val="1"/>
          <w:numId w:val="14"/>
        </w:numPr>
        <w:spacing w:line="276" w:lineRule="auto"/>
        <w:ind w:left="993" w:hanging="426"/>
        <w:jc w:val="both"/>
      </w:pPr>
      <w:r>
        <w:t>przeprowadzania kontroli na miejscu wykonywania świadczenia.</w:t>
      </w:r>
    </w:p>
    <w:p w14:paraId="6BE5C1D1" w14:textId="77777777" w:rsidR="004861B5" w:rsidRDefault="004861B5" w:rsidP="004861B5">
      <w:pPr>
        <w:pStyle w:val="Akapitzlist"/>
        <w:numPr>
          <w:ilvl w:val="0"/>
          <w:numId w:val="13"/>
        </w:numPr>
        <w:spacing w:line="276" w:lineRule="auto"/>
        <w:ind w:left="567" w:hanging="567"/>
        <w:jc w:val="both"/>
      </w:pPr>
      <w: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684959B2" w14:textId="77777777" w:rsidR="004861B5" w:rsidRDefault="004861B5" w:rsidP="004861B5">
      <w:pPr>
        <w:pStyle w:val="Akapitzlist"/>
        <w:numPr>
          <w:ilvl w:val="2"/>
          <w:numId w:val="15"/>
        </w:numPr>
        <w:spacing w:line="276" w:lineRule="auto"/>
        <w:ind w:left="993" w:hanging="426"/>
        <w:jc w:val="both"/>
      </w:pPr>
      <w:r w:rsidRPr="007E6ACD">
        <w:rPr>
          <w:b/>
          <w:bCs/>
        </w:rPr>
        <w:t>oświadczenie wykonawcy</w:t>
      </w:r>
      <w:r>
        <w:t xml:space="preserve">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w:t>
      </w:r>
      <w:r>
        <w:lastRenderedPageBreak/>
        <w:t>osób, imion i nazwisk zatrudnionych pracowników, daty zawarcia umowy o pracę, rodzaju umowy o pracę, zakresu obowiązków pracownika oraz podpis osoby uprawnionej do złożenia oświadczenia w imieniu wykonawcy lub podwykonawcy;</w:t>
      </w:r>
    </w:p>
    <w:p w14:paraId="6102FBB8" w14:textId="77777777" w:rsidR="004861B5" w:rsidRDefault="004861B5" w:rsidP="004861B5">
      <w:pPr>
        <w:pStyle w:val="Akapitzlist"/>
        <w:numPr>
          <w:ilvl w:val="2"/>
          <w:numId w:val="15"/>
        </w:numPr>
        <w:spacing w:line="276" w:lineRule="auto"/>
        <w:ind w:left="993" w:hanging="426"/>
        <w:jc w:val="both"/>
      </w:pPr>
      <w:r>
        <w:t xml:space="preserve">poświadczoną za zgodność z oryginałem odpowiednio przez wykonawcę lub podwykonawcę </w:t>
      </w:r>
      <w:r w:rsidRPr="009A5A10">
        <w:rPr>
          <w:b/>
          <w:bCs/>
        </w:rPr>
        <w:t xml:space="preserve">kopię umowy/umów o pracę </w:t>
      </w:r>
      <w:r>
        <w:t>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RODO (tj. w szczególności bez adresów, nr PESEL pracowników). Informacje takie jak: imię i nazwisko pracownika, data zawarcia umowy, rodzaj umowy o pracę oraz zakres obowiązków pracownika powinny być możliwe do zidentyfikowania;</w:t>
      </w:r>
    </w:p>
    <w:p w14:paraId="4A7FBDED" w14:textId="77777777" w:rsidR="004861B5" w:rsidRDefault="004861B5" w:rsidP="004861B5">
      <w:pPr>
        <w:pStyle w:val="Akapitzlist"/>
        <w:numPr>
          <w:ilvl w:val="2"/>
          <w:numId w:val="15"/>
        </w:numPr>
        <w:spacing w:line="276" w:lineRule="auto"/>
        <w:ind w:left="993" w:hanging="426"/>
        <w:jc w:val="both"/>
      </w:pPr>
      <w:r w:rsidRPr="009A5A10">
        <w:rPr>
          <w:b/>
          <w:bCs/>
        </w:rPr>
        <w:t>zaświadczenie właściwego oddziału ZUS</w:t>
      </w:r>
      <w:r>
        <w:t>, potwierdzające opłacanie przez wykonawcę lub podwykonawcę składek na ubezpieczenia społeczne i zdrowotne z tytułu zatrudnienia na podstawie umów o pracę za ostatni okres rozliczeniowy;</w:t>
      </w:r>
    </w:p>
    <w:p w14:paraId="21A5FF25" w14:textId="77777777" w:rsidR="004861B5" w:rsidRDefault="004861B5" w:rsidP="004861B5">
      <w:pPr>
        <w:pStyle w:val="Akapitzlist"/>
        <w:numPr>
          <w:ilvl w:val="2"/>
          <w:numId w:val="15"/>
        </w:numPr>
        <w:spacing w:line="276" w:lineRule="auto"/>
        <w:ind w:left="993" w:hanging="426"/>
        <w:jc w:val="both"/>
      </w:pPr>
      <w:r>
        <w:t xml:space="preserve">poświadczoną za zgodność z oryginałem odpowiednio przez wykonawcę lub podwykonawcę </w:t>
      </w:r>
      <w:r w:rsidRPr="009A5A10">
        <w:rPr>
          <w:b/>
          <w:bCs/>
        </w:rPr>
        <w:t>kopię dowodu potwierdzającego zgłoszenie pracownika przez pracodawcę do ubezpieczeń</w:t>
      </w:r>
      <w:r>
        <w:t>, zanonimizowaną w sposób zapewniający ochronę danych osobowych pracowników, zgodnie z przepisami ustawy Pzp oraz RODO.</w:t>
      </w:r>
    </w:p>
    <w:p w14:paraId="783A044E" w14:textId="0E58165D" w:rsidR="004861B5" w:rsidRPr="000C0109" w:rsidRDefault="004861B5" w:rsidP="004861B5">
      <w:pPr>
        <w:pStyle w:val="Akapitzlist"/>
        <w:numPr>
          <w:ilvl w:val="0"/>
          <w:numId w:val="13"/>
        </w:numPr>
        <w:spacing w:line="276" w:lineRule="auto"/>
        <w:ind w:left="567" w:hanging="567"/>
        <w:jc w:val="both"/>
      </w:pPr>
      <w: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w:t>
      </w:r>
      <w:r w:rsidRPr="000C0109">
        <w:t xml:space="preserve">podwykonawcę wymogu zatrudnienia na podstawie umowy o pracę traktowane będzie jako niespełnienie przez wykonawcę lub podwykonawcę wymogu zatrudnienia na podstawie umowy o pracę osób wykonujących wskazane w </w:t>
      </w:r>
      <w:r w:rsidR="00520D2F" w:rsidRPr="000C0109">
        <w:t xml:space="preserve">ust. </w:t>
      </w:r>
      <w:r w:rsidRPr="000C0109">
        <w:t xml:space="preserve">1 czynności. </w:t>
      </w:r>
    </w:p>
    <w:p w14:paraId="64C42AAE" w14:textId="35DA155B" w:rsidR="004861B5" w:rsidRPr="000C0109" w:rsidRDefault="004861B5" w:rsidP="004861B5">
      <w:pPr>
        <w:pStyle w:val="Akapitzlist"/>
        <w:numPr>
          <w:ilvl w:val="0"/>
          <w:numId w:val="13"/>
        </w:numPr>
        <w:spacing w:line="276" w:lineRule="auto"/>
        <w:ind w:left="567" w:hanging="567"/>
        <w:jc w:val="both"/>
      </w:pPr>
      <w:r w:rsidRPr="000C0109">
        <w:t xml:space="preserve">Za brak zatrudnienia osób wykonujących wskazane w ust. 1 czynności, Wykonawca zapłaci karę określoną w § </w:t>
      </w:r>
      <w:r w:rsidR="000C0109" w:rsidRPr="000C0109">
        <w:t>20</w:t>
      </w:r>
      <w:r w:rsidRPr="000C0109">
        <w:t xml:space="preserve"> ust. </w:t>
      </w:r>
      <w:r w:rsidR="000C0109" w:rsidRPr="000C0109">
        <w:t>4</w:t>
      </w:r>
      <w:r w:rsidRPr="000C0109">
        <w:t xml:space="preserve"> wzoru umowy, stanowiącego załącznik nr </w:t>
      </w:r>
      <w:r w:rsidR="000C0109" w:rsidRPr="000C0109">
        <w:t xml:space="preserve">5 </w:t>
      </w:r>
      <w:r w:rsidRPr="000C0109">
        <w:t xml:space="preserve">do SWZ. </w:t>
      </w:r>
    </w:p>
    <w:p w14:paraId="54A64946" w14:textId="77777777" w:rsidR="004861B5" w:rsidRPr="005B6464" w:rsidRDefault="004861B5" w:rsidP="004861B5">
      <w:pPr>
        <w:pStyle w:val="Akapitzlist"/>
        <w:numPr>
          <w:ilvl w:val="0"/>
          <w:numId w:val="13"/>
        </w:numPr>
        <w:spacing w:line="276" w:lineRule="auto"/>
        <w:ind w:left="567" w:hanging="567"/>
        <w:jc w:val="both"/>
      </w:pPr>
      <w:r w:rsidRPr="000C0109">
        <w:t xml:space="preserve">W przypadku uzasadnionych wątpliwości co do przestrzegania prawa pracy przez wykonawcę </w:t>
      </w:r>
      <w:r w:rsidRPr="005B6464">
        <w:t>lub podwykonawcę, zamawiający może zwrócić się o przeprowadzenie kontroli przez Państwową Inspekcję Pracy.</w:t>
      </w:r>
    </w:p>
    <w:p w14:paraId="0A55EA22" w14:textId="77777777" w:rsidR="004861B5" w:rsidRPr="005B6464" w:rsidRDefault="004861B5" w:rsidP="004861B5">
      <w:pPr>
        <w:pStyle w:val="Akapitzlist"/>
        <w:numPr>
          <w:ilvl w:val="0"/>
          <w:numId w:val="13"/>
        </w:numPr>
        <w:spacing w:line="276" w:lineRule="auto"/>
        <w:ind w:left="567" w:hanging="567"/>
        <w:jc w:val="both"/>
      </w:pPr>
      <w:r w:rsidRPr="005B6464">
        <w:t>Powyższy wymóg określony w ust. 1 dotyczy również podwykonawców wykonujących wskazane wyżej prace.</w:t>
      </w:r>
    </w:p>
    <w:p w14:paraId="4128A13A" w14:textId="3F1140C5" w:rsidR="004E2BCF" w:rsidRPr="005B6464" w:rsidRDefault="004861B5" w:rsidP="00F07A44">
      <w:pPr>
        <w:pStyle w:val="Akapitzlist"/>
        <w:numPr>
          <w:ilvl w:val="0"/>
          <w:numId w:val="13"/>
        </w:numPr>
        <w:spacing w:line="276" w:lineRule="auto"/>
        <w:ind w:left="567" w:hanging="567"/>
        <w:jc w:val="both"/>
      </w:pPr>
      <w:r w:rsidRPr="005B6464">
        <w:t>W przypadku trzykrotnego nie wywiązania się z obowiązku wskazanego w ust. 3, Zamawiający ma prawo odstąpić od umowy ze skutkiem natychmiastowym</w:t>
      </w:r>
      <w:bookmarkEnd w:id="25"/>
      <w:bookmarkEnd w:id="26"/>
      <w:r w:rsidRPr="005B6464">
        <w:t xml:space="preserve">. </w:t>
      </w:r>
    </w:p>
    <w:p w14:paraId="55EBFF0A" w14:textId="69AFCB40" w:rsidR="00D35569" w:rsidRDefault="00D35569" w:rsidP="006923DB">
      <w:pPr>
        <w:pStyle w:val="Nagwek2"/>
        <w:numPr>
          <w:ilvl w:val="0"/>
          <w:numId w:val="2"/>
        </w:numPr>
        <w:ind w:left="2127" w:hanging="1843"/>
        <w:jc w:val="both"/>
      </w:pPr>
      <w:bookmarkStart w:id="27" w:name="_Toc149205686"/>
      <w:r w:rsidRPr="00D35569">
        <w:t>Wymagania w zakresie zatrudnienia osób, o których mowa w art. 96 ust. 2 pkt 2 ustawy Pzp</w:t>
      </w:r>
      <w:bookmarkEnd w:id="27"/>
    </w:p>
    <w:p w14:paraId="18154346" w14:textId="1DA7404E" w:rsidR="00025A74" w:rsidRPr="00025A74" w:rsidRDefault="00025A74" w:rsidP="001D0E59">
      <w:pPr>
        <w:spacing w:line="276" w:lineRule="auto"/>
        <w:jc w:val="both"/>
      </w:pPr>
      <w:r w:rsidRPr="00025A74">
        <w:t xml:space="preserve">Zamawiający </w:t>
      </w:r>
      <w:r>
        <w:t xml:space="preserve">nie </w:t>
      </w:r>
      <w:r w:rsidRPr="00025A74">
        <w:t>stawia wym</w:t>
      </w:r>
      <w:r>
        <w:t>o</w:t>
      </w:r>
      <w:r w:rsidRPr="00025A74">
        <w:t>g</w:t>
      </w:r>
      <w:r>
        <w:t>u</w:t>
      </w:r>
      <w:r w:rsidRPr="00025A74">
        <w:t xml:space="preserve"> w zakresie zatrudnienia przez </w:t>
      </w:r>
      <w:r>
        <w:t>W</w:t>
      </w:r>
      <w:r w:rsidRPr="00025A74">
        <w:t>ykonawcę osób</w:t>
      </w:r>
      <w:r>
        <w:t>, o których mowa w art. 96 ust. 2 pkt 2 ustawy Pzp.</w:t>
      </w:r>
    </w:p>
    <w:p w14:paraId="33662394" w14:textId="6FD55FB3" w:rsidR="00D35569" w:rsidRPr="00552A26" w:rsidRDefault="00D35569" w:rsidP="006923DB">
      <w:pPr>
        <w:pStyle w:val="Nagwek2"/>
        <w:numPr>
          <w:ilvl w:val="0"/>
          <w:numId w:val="2"/>
        </w:numPr>
        <w:ind w:left="2127" w:hanging="1843"/>
        <w:jc w:val="both"/>
        <w:rPr>
          <w:color w:val="FF0000"/>
        </w:rPr>
      </w:pPr>
      <w:bookmarkStart w:id="28" w:name="_Toc149205687"/>
      <w:r w:rsidRPr="00D35569">
        <w:t>Informacja o przedmiotowych środkach dowodowych</w:t>
      </w:r>
      <w:bookmarkEnd w:id="28"/>
    </w:p>
    <w:p w14:paraId="4C1C4DE3" w14:textId="7E5B0001" w:rsidR="00025A74" w:rsidRDefault="00025A74" w:rsidP="001D0E59">
      <w:pPr>
        <w:spacing w:line="276" w:lineRule="auto"/>
        <w:jc w:val="both"/>
      </w:pPr>
      <w:r>
        <w:t>Zamawiający</w:t>
      </w:r>
      <w:r w:rsidR="00757F27">
        <w:t xml:space="preserve"> nie</w:t>
      </w:r>
      <w:r>
        <w:t xml:space="preserve"> żąda</w:t>
      </w:r>
      <w:r w:rsidR="00757F27">
        <w:t xml:space="preserve"> </w:t>
      </w:r>
      <w:r>
        <w:t>złoż</w:t>
      </w:r>
      <w:r w:rsidR="00757F27">
        <w:t>enia</w:t>
      </w:r>
      <w:r>
        <w:t xml:space="preserve"> wraz z ofertą przedmiotow</w:t>
      </w:r>
      <w:r w:rsidR="00757F27">
        <w:t>ych</w:t>
      </w:r>
      <w:r>
        <w:t xml:space="preserve"> środk</w:t>
      </w:r>
      <w:r w:rsidR="00757F27">
        <w:t>ów</w:t>
      </w:r>
      <w:r>
        <w:t xml:space="preserve"> dowodow</w:t>
      </w:r>
      <w:r w:rsidR="00757F27">
        <w:t>ych.</w:t>
      </w:r>
    </w:p>
    <w:p w14:paraId="5742F40F" w14:textId="5DC4FF08" w:rsidR="00D35569" w:rsidRDefault="00D35569" w:rsidP="006923DB">
      <w:pPr>
        <w:pStyle w:val="Nagwek2"/>
        <w:numPr>
          <w:ilvl w:val="0"/>
          <w:numId w:val="2"/>
        </w:numPr>
        <w:ind w:left="2127" w:hanging="1843"/>
        <w:jc w:val="both"/>
      </w:pPr>
      <w:bookmarkStart w:id="29" w:name="_Toc149205688"/>
      <w:r w:rsidRPr="00D35569">
        <w:lastRenderedPageBreak/>
        <w:t>Termin wykonania zamówienia</w:t>
      </w:r>
      <w:bookmarkEnd w:id="29"/>
    </w:p>
    <w:p w14:paraId="457D1080" w14:textId="37DCADB0" w:rsidR="00472FAD" w:rsidRPr="00C85E04" w:rsidRDefault="00025A74" w:rsidP="00C85E04">
      <w:pPr>
        <w:spacing w:line="276" w:lineRule="auto"/>
        <w:jc w:val="both"/>
        <w:rPr>
          <w:b/>
          <w:bCs/>
        </w:rPr>
      </w:pPr>
      <w:r w:rsidRPr="00E32A4E">
        <w:t xml:space="preserve">Zamawiający wymaga, </w:t>
      </w:r>
      <w:r w:rsidR="001A3420" w:rsidRPr="001A3420">
        <w:t>aby zamówienie zostało wykonane w terminie</w:t>
      </w:r>
      <w:r w:rsidR="00472FAD" w:rsidRPr="00472FAD">
        <w:t xml:space="preserve"> </w:t>
      </w:r>
      <w:r w:rsidR="00472FAD" w:rsidRPr="00C85E04">
        <w:rPr>
          <w:b/>
          <w:bCs/>
        </w:rPr>
        <w:t xml:space="preserve">od </w:t>
      </w:r>
      <w:r w:rsidR="00C85E04" w:rsidRPr="00C85E04">
        <w:rPr>
          <w:b/>
          <w:bCs/>
        </w:rPr>
        <w:t>1 stycznia 2024 roku do dnia 31 grudnia 2024 roku</w:t>
      </w:r>
      <w:r w:rsidR="00472FAD" w:rsidRPr="00C85E04">
        <w:rPr>
          <w:b/>
          <w:bCs/>
        </w:rPr>
        <w:t>.</w:t>
      </w:r>
    </w:p>
    <w:p w14:paraId="499C36C7" w14:textId="27802E9B" w:rsidR="00D35569" w:rsidRDefault="00D35569" w:rsidP="006923DB">
      <w:pPr>
        <w:pStyle w:val="Nagwek2"/>
        <w:numPr>
          <w:ilvl w:val="0"/>
          <w:numId w:val="2"/>
        </w:numPr>
        <w:ind w:left="2127" w:hanging="1843"/>
        <w:jc w:val="both"/>
      </w:pPr>
      <w:bookmarkStart w:id="30" w:name="_Toc149205689"/>
      <w:r w:rsidRPr="00D35569">
        <w:t>Informacja o warunkach udziału w postępowaniu o udzielenie zamówienia</w:t>
      </w:r>
      <w:bookmarkEnd w:id="30"/>
    </w:p>
    <w:p w14:paraId="21B7A049" w14:textId="761629BC" w:rsidR="00836C72" w:rsidRPr="00836C72" w:rsidRDefault="009678BF" w:rsidP="001D0E59">
      <w:pPr>
        <w:spacing w:line="276" w:lineRule="auto"/>
        <w:jc w:val="both"/>
        <w:rPr>
          <w:rFonts w:eastAsia="Times New Roman" w:cstheme="minorHAnsi"/>
          <w:b/>
        </w:rPr>
      </w:pPr>
      <w:r w:rsidRPr="003C0FA4">
        <w:rPr>
          <w:rFonts w:eastAsia="Times New Roman" w:cstheme="minorHAnsi"/>
        </w:rPr>
        <w:t xml:space="preserve">Na podstawie art. 112 ustawy Pzp, zamawiający określa warunki udziału w postępowaniu </w:t>
      </w:r>
      <w:r w:rsidRPr="003C0FA4">
        <w:rPr>
          <w:rFonts w:eastAsia="Times New Roman" w:cstheme="minorHAnsi"/>
          <w:b/>
        </w:rPr>
        <w:t>dotyczące:</w:t>
      </w:r>
    </w:p>
    <w:p w14:paraId="1C8CC366" w14:textId="7C9F0228" w:rsidR="00836C72" w:rsidRPr="00AC3222" w:rsidRDefault="00836C72">
      <w:pPr>
        <w:pStyle w:val="Akapitzlist"/>
        <w:numPr>
          <w:ilvl w:val="0"/>
          <w:numId w:val="29"/>
        </w:numPr>
        <w:spacing w:line="276" w:lineRule="auto"/>
        <w:ind w:left="567" w:hanging="567"/>
        <w:jc w:val="both"/>
        <w:rPr>
          <w:rFonts w:eastAsiaTheme="majorEastAsia" w:cstheme="minorHAnsi"/>
          <w:b/>
          <w:u w:val="single"/>
        </w:rPr>
      </w:pPr>
      <w:r w:rsidRPr="00AC3222">
        <w:rPr>
          <w:rFonts w:eastAsiaTheme="majorEastAsia" w:cstheme="minorHAnsi"/>
          <w:b/>
          <w:u w:val="single"/>
        </w:rPr>
        <w:t>zdolności do występowania w obrocie gospodarczym.</w:t>
      </w:r>
    </w:p>
    <w:p w14:paraId="5F30E057" w14:textId="082EF939" w:rsidR="00836C72" w:rsidRPr="00B17E91" w:rsidRDefault="00836C72" w:rsidP="00AC3222">
      <w:pPr>
        <w:spacing w:line="276" w:lineRule="auto"/>
        <w:ind w:left="567"/>
        <w:jc w:val="both"/>
        <w:rPr>
          <w:rFonts w:eastAsiaTheme="majorEastAsia" w:cstheme="minorHAnsi"/>
          <w:bCs/>
        </w:rPr>
      </w:pPr>
      <w:r w:rsidRPr="00B17E91">
        <w:rPr>
          <w:rFonts w:eastAsiaTheme="majorEastAsia" w:cstheme="minorHAnsi"/>
          <w:bCs/>
        </w:rPr>
        <w:t>Zamawiający nie stawia warunku w tym zakresie</w:t>
      </w:r>
      <w:r w:rsidR="001A3420">
        <w:rPr>
          <w:rFonts w:eastAsiaTheme="majorEastAsia" w:cstheme="minorHAnsi"/>
          <w:bCs/>
        </w:rPr>
        <w:t>.</w:t>
      </w:r>
    </w:p>
    <w:p w14:paraId="711B63F6" w14:textId="198D060C" w:rsidR="00836C72" w:rsidRPr="00FE4B1A" w:rsidRDefault="00836C72">
      <w:pPr>
        <w:pStyle w:val="Akapitzlist"/>
        <w:numPr>
          <w:ilvl w:val="0"/>
          <w:numId w:val="29"/>
        </w:numPr>
        <w:spacing w:line="276" w:lineRule="auto"/>
        <w:ind w:left="567" w:hanging="567"/>
        <w:jc w:val="both"/>
        <w:rPr>
          <w:rFonts w:eastAsiaTheme="majorEastAsia" w:cstheme="minorHAnsi"/>
          <w:b/>
          <w:u w:val="single"/>
        </w:rPr>
      </w:pPr>
      <w:r w:rsidRPr="00FE4B1A">
        <w:rPr>
          <w:rFonts w:eastAsiaTheme="majorEastAsia" w:cstheme="minorHAnsi"/>
          <w:b/>
          <w:u w:val="single"/>
        </w:rPr>
        <w:t xml:space="preserve">uprawnień do prowadzenia określonej działalności gospodarczej lub zawodowej, jeśli wynika to z odrębnych przepisów </w:t>
      </w:r>
    </w:p>
    <w:p w14:paraId="42D6C5F5" w14:textId="34B1F635" w:rsidR="00836C72" w:rsidRPr="001A3420" w:rsidRDefault="001A3420" w:rsidP="001A3420">
      <w:pPr>
        <w:spacing w:line="276" w:lineRule="auto"/>
        <w:ind w:firstLine="567"/>
        <w:jc w:val="both"/>
        <w:rPr>
          <w:rFonts w:eastAsiaTheme="majorEastAsia" w:cstheme="minorHAnsi"/>
          <w:bCs/>
        </w:rPr>
      </w:pPr>
      <w:bookmarkStart w:id="31" w:name="_Hlk97107467"/>
      <w:r w:rsidRPr="001A3420">
        <w:rPr>
          <w:rFonts w:eastAsiaTheme="majorEastAsia" w:cstheme="minorHAnsi"/>
          <w:bCs/>
        </w:rPr>
        <w:t>Zamawiający nie stawia warunku w tym zakresie</w:t>
      </w:r>
      <w:r w:rsidR="00AC3222" w:rsidRPr="001A3420">
        <w:rPr>
          <w:rFonts w:eastAsiaTheme="majorEastAsia" w:cstheme="minorHAnsi"/>
          <w:bCs/>
        </w:rPr>
        <w:t xml:space="preserve">. </w:t>
      </w:r>
    </w:p>
    <w:bookmarkEnd w:id="31"/>
    <w:p w14:paraId="0D1C4578" w14:textId="147084AC" w:rsidR="00B17E91" w:rsidRDefault="00836C72">
      <w:pPr>
        <w:pStyle w:val="Akapitzlist"/>
        <w:numPr>
          <w:ilvl w:val="0"/>
          <w:numId w:val="29"/>
        </w:numPr>
        <w:spacing w:line="276" w:lineRule="auto"/>
        <w:ind w:left="567" w:hanging="567"/>
        <w:contextualSpacing w:val="0"/>
        <w:jc w:val="both"/>
        <w:rPr>
          <w:rFonts w:eastAsiaTheme="majorEastAsia" w:cstheme="minorHAnsi"/>
          <w:b/>
          <w:u w:val="single"/>
        </w:rPr>
      </w:pPr>
      <w:r w:rsidRPr="00FE4B1A">
        <w:rPr>
          <w:rFonts w:eastAsiaTheme="majorEastAsia" w:cstheme="minorHAnsi"/>
          <w:b/>
          <w:u w:val="single"/>
        </w:rPr>
        <w:t>sytuacji ekonomicznej lub finansowej</w:t>
      </w:r>
    </w:p>
    <w:p w14:paraId="76BF8CF4" w14:textId="37060C13" w:rsidR="00B17E91" w:rsidRPr="00162B5B" w:rsidRDefault="00836C72" w:rsidP="00162B5B">
      <w:pPr>
        <w:pStyle w:val="Akapitzlist"/>
        <w:spacing w:line="276" w:lineRule="auto"/>
        <w:ind w:left="1440" w:hanging="873"/>
        <w:contextualSpacing w:val="0"/>
        <w:jc w:val="both"/>
        <w:rPr>
          <w:rFonts w:eastAsiaTheme="majorEastAsia" w:cstheme="minorHAnsi"/>
          <w:bCs/>
        </w:rPr>
      </w:pPr>
      <w:r w:rsidRPr="00B17E91">
        <w:rPr>
          <w:rFonts w:eastAsiaTheme="majorEastAsia" w:cstheme="minorHAnsi"/>
          <w:bCs/>
        </w:rPr>
        <w:t>Zamawiający nie stawia warunku w tym zakresie</w:t>
      </w:r>
      <w:r w:rsidR="00162B5B">
        <w:rPr>
          <w:rFonts w:eastAsiaTheme="majorEastAsia" w:cstheme="minorHAnsi"/>
          <w:bCs/>
        </w:rPr>
        <w:t>.</w:t>
      </w:r>
    </w:p>
    <w:p w14:paraId="03A65AEB" w14:textId="6A165F08" w:rsidR="00836C72" w:rsidRPr="00FE4B1A" w:rsidRDefault="00836C72">
      <w:pPr>
        <w:pStyle w:val="Akapitzlist"/>
        <w:numPr>
          <w:ilvl w:val="0"/>
          <w:numId w:val="29"/>
        </w:numPr>
        <w:spacing w:line="276" w:lineRule="auto"/>
        <w:ind w:left="567" w:hanging="567"/>
        <w:contextualSpacing w:val="0"/>
        <w:jc w:val="both"/>
        <w:rPr>
          <w:rFonts w:eastAsiaTheme="majorEastAsia" w:cstheme="minorHAnsi"/>
          <w:b/>
          <w:u w:val="single"/>
        </w:rPr>
      </w:pPr>
      <w:r w:rsidRPr="00FE4B1A">
        <w:rPr>
          <w:rFonts w:eastAsiaTheme="majorEastAsia" w:cstheme="minorHAnsi"/>
          <w:b/>
          <w:u w:val="single"/>
        </w:rPr>
        <w:t>zdolności technicznej lub zawodowej:</w:t>
      </w:r>
    </w:p>
    <w:p w14:paraId="0806B05D" w14:textId="77777777" w:rsidR="00714B0C" w:rsidRDefault="001A3420" w:rsidP="008553F7">
      <w:pPr>
        <w:spacing w:line="276" w:lineRule="auto"/>
        <w:ind w:left="567"/>
        <w:jc w:val="both"/>
      </w:pPr>
      <w:r>
        <w:t>Zamawiający uzna, że Wykonawca spełnia warunek w zakresie zdolności technicznej lub zawodowej, w szczególności dotyczący</w:t>
      </w:r>
      <w:r w:rsidR="00714B0C">
        <w:t>:</w:t>
      </w:r>
    </w:p>
    <w:p w14:paraId="743A8D9D" w14:textId="594FEF85" w:rsidR="00714B0C" w:rsidRDefault="00714B0C">
      <w:pPr>
        <w:pStyle w:val="Akapitzlist"/>
        <w:numPr>
          <w:ilvl w:val="2"/>
          <w:numId w:val="48"/>
        </w:numPr>
        <w:spacing w:after="0" w:line="276" w:lineRule="auto"/>
        <w:ind w:left="992" w:hanging="425"/>
        <w:contextualSpacing w:val="0"/>
        <w:jc w:val="both"/>
      </w:pPr>
      <w:r w:rsidRPr="00714B0C">
        <w:t>wiedzy i doświadczenia</w:t>
      </w:r>
      <w:r>
        <w:t>.</w:t>
      </w:r>
    </w:p>
    <w:p w14:paraId="06E3B033" w14:textId="0B4B85C1" w:rsidR="001635AC" w:rsidRDefault="00714B0C" w:rsidP="00714B0C">
      <w:pPr>
        <w:spacing w:line="276" w:lineRule="auto"/>
        <w:ind w:left="993"/>
        <w:jc w:val="both"/>
      </w:pPr>
      <w:r w:rsidRPr="00714B0C">
        <w:t>Zamawiający uzna warunek za spełniony jeżeli Wykonawca w sposób niebudzący wątpliwości wykaże, że w okresie ostatnich</w:t>
      </w:r>
      <w:r w:rsidR="001A3420">
        <w:t xml:space="preserve"> 3 lat przed upływem terminu składania ofert </w:t>
      </w:r>
      <w:r w:rsidR="007B65E2">
        <w:t>(</w:t>
      </w:r>
      <w:r w:rsidR="001A3420">
        <w:t>a jeżeli okres prowadzenia działalności jest krótszy – w tym okresie</w:t>
      </w:r>
      <w:r w:rsidR="007B65E2">
        <w:t>)</w:t>
      </w:r>
      <w:r w:rsidR="001A3420">
        <w:t xml:space="preserve"> wykonał lub wykonuje należycie</w:t>
      </w:r>
      <w:r w:rsidR="008553F7">
        <w:t xml:space="preserve"> </w:t>
      </w:r>
      <w:r w:rsidR="008E4C8C" w:rsidRPr="008E4C8C">
        <w:rPr>
          <w:u w:val="single"/>
        </w:rPr>
        <w:t xml:space="preserve">co najmniej 1 usługę </w:t>
      </w:r>
      <w:r w:rsidR="00C85E04" w:rsidRPr="00C85E04">
        <w:rPr>
          <w:u w:val="single"/>
        </w:rPr>
        <w:t>polegającą na zarządzaniu nieruchomościami, o wartości (wynagrodzenia zarządcy) co najmniej 100 000,00 zł brutto. W przypadku usług wykonywanych Zamawiający uzna warunek za spełniony, jeżeli przed upływem terminu składania ofert nastąpiła realizacja niniejszej usługi na kwotę co najmniej 100 000,00 zł brutto</w:t>
      </w:r>
      <w:r w:rsidR="001635AC" w:rsidRPr="003646E3">
        <w:t xml:space="preserve">.  </w:t>
      </w:r>
    </w:p>
    <w:p w14:paraId="0D8750D7" w14:textId="78EE6810" w:rsidR="00714B0C" w:rsidRDefault="00714B0C">
      <w:pPr>
        <w:pStyle w:val="Akapitzlist"/>
        <w:numPr>
          <w:ilvl w:val="2"/>
          <w:numId w:val="48"/>
        </w:numPr>
        <w:spacing w:after="0" w:line="276" w:lineRule="auto"/>
        <w:ind w:left="992" w:hanging="426"/>
        <w:contextualSpacing w:val="0"/>
        <w:jc w:val="both"/>
      </w:pPr>
      <w:r>
        <w:t>dysponowania odpowiednim potencjałem technicznym oraz osobami zdolnymi do wykonania zamówienia.</w:t>
      </w:r>
    </w:p>
    <w:p w14:paraId="7C640492" w14:textId="77777777" w:rsidR="00714B0C" w:rsidRPr="00714B0C" w:rsidRDefault="00714B0C" w:rsidP="00714B0C">
      <w:pPr>
        <w:spacing w:after="0" w:line="276" w:lineRule="auto"/>
        <w:ind w:left="992"/>
        <w:jc w:val="both"/>
      </w:pPr>
      <w:r w:rsidRPr="00714B0C">
        <w:t xml:space="preserve">Zamawiający wymaga w szczególności dysponowania: </w:t>
      </w:r>
    </w:p>
    <w:p w14:paraId="24105E16" w14:textId="376764FB" w:rsidR="00714B0C" w:rsidRPr="00714B0C" w:rsidRDefault="00714B0C">
      <w:pPr>
        <w:pStyle w:val="Akapitzlist"/>
        <w:numPr>
          <w:ilvl w:val="0"/>
          <w:numId w:val="49"/>
        </w:numPr>
        <w:spacing w:line="276" w:lineRule="auto"/>
        <w:jc w:val="both"/>
      </w:pPr>
      <w:r w:rsidRPr="00714B0C">
        <w:t xml:space="preserve">co najmniej jedną osobą posiadającą uprawnienia budowlane do kierowania robotami budowlanymi w specjalności konstrukcyjno-budowlanej </w:t>
      </w:r>
    </w:p>
    <w:p w14:paraId="17338E99" w14:textId="26ACFBE7" w:rsidR="00714B0C" w:rsidRPr="00880158" w:rsidRDefault="00714B0C">
      <w:pPr>
        <w:pStyle w:val="Akapitzlist"/>
        <w:numPr>
          <w:ilvl w:val="0"/>
          <w:numId w:val="49"/>
        </w:numPr>
        <w:spacing w:line="276" w:lineRule="auto"/>
        <w:jc w:val="both"/>
      </w:pPr>
      <w:r w:rsidRPr="00714B0C">
        <w:t>co najmniej trzy osoby, które były zatrudnione jako Zarządcy nieruchomości przez okres przynajmniej</w:t>
      </w:r>
      <w:r>
        <w:t xml:space="preserve"> 3 lat.</w:t>
      </w:r>
    </w:p>
    <w:p w14:paraId="7070B08F" w14:textId="3EFC8042" w:rsidR="00D35569" w:rsidRPr="003646E3" w:rsidRDefault="00D35569" w:rsidP="006923DB">
      <w:pPr>
        <w:pStyle w:val="Nagwek2"/>
        <w:numPr>
          <w:ilvl w:val="0"/>
          <w:numId w:val="2"/>
        </w:numPr>
        <w:ind w:left="2127" w:hanging="1843"/>
        <w:jc w:val="both"/>
      </w:pPr>
      <w:bookmarkStart w:id="32" w:name="_Toc149205690"/>
      <w:r w:rsidRPr="003646E3">
        <w:t>Podstawy wykluczenia</w:t>
      </w:r>
      <w:bookmarkEnd w:id="32"/>
    </w:p>
    <w:p w14:paraId="0B920CB4" w14:textId="2890A7D0" w:rsidR="00D73DD7" w:rsidRPr="003646E3" w:rsidRDefault="009678BF">
      <w:pPr>
        <w:pStyle w:val="Akapitzlist"/>
        <w:numPr>
          <w:ilvl w:val="0"/>
          <w:numId w:val="30"/>
        </w:numPr>
        <w:spacing w:line="276" w:lineRule="auto"/>
        <w:ind w:left="567" w:hanging="567"/>
        <w:jc w:val="both"/>
      </w:pPr>
      <w:r w:rsidRPr="003646E3">
        <w:t>Zamawiający wykluczy z postępowania wykonawców, wobec których zachodzą podstawy wykluczenia, o których mowa w art. 108 ust. 1</w:t>
      </w:r>
      <w:r w:rsidR="00B4669B" w:rsidRPr="003646E3">
        <w:t>.</w:t>
      </w:r>
      <w:r w:rsidRPr="003646E3">
        <w:t xml:space="preserve"> </w:t>
      </w:r>
      <w:r w:rsidR="00B70FD2" w:rsidRPr="003646E3">
        <w:t>ustawy PZP</w:t>
      </w:r>
      <w:r w:rsidR="00D73DD7" w:rsidRPr="003646E3">
        <w:t>, zgodnie z którym</w:t>
      </w:r>
      <w:r w:rsidR="0022753A" w:rsidRPr="003646E3">
        <w:t xml:space="preserve"> z</w:t>
      </w:r>
      <w:r w:rsidR="00D73DD7" w:rsidRPr="003646E3">
        <w:t xml:space="preserve"> postępowania o udzielenie zamówienia wyklucza się wykonawcę:</w:t>
      </w:r>
    </w:p>
    <w:p w14:paraId="3967942D" w14:textId="632FD4FC" w:rsidR="003B1180" w:rsidRPr="003646E3" w:rsidRDefault="003B1180">
      <w:pPr>
        <w:pStyle w:val="Akapitzlist"/>
        <w:numPr>
          <w:ilvl w:val="1"/>
          <w:numId w:val="6"/>
        </w:numPr>
        <w:spacing w:line="276" w:lineRule="auto"/>
        <w:ind w:left="993" w:hanging="425"/>
        <w:jc w:val="both"/>
      </w:pPr>
      <w:r w:rsidRPr="003646E3">
        <w:t>będącego osobą fizyczną, którego prawomocnie skazano za przestępstwo:</w:t>
      </w:r>
    </w:p>
    <w:p w14:paraId="4AEDD7B8" w14:textId="77777777" w:rsidR="00805C77" w:rsidRDefault="00805C77" w:rsidP="00805C77">
      <w:pPr>
        <w:pStyle w:val="Akapitzlist"/>
        <w:numPr>
          <w:ilvl w:val="0"/>
          <w:numId w:val="7"/>
        </w:numPr>
        <w:spacing w:line="276" w:lineRule="auto"/>
        <w:ind w:left="1276" w:hanging="284"/>
        <w:jc w:val="both"/>
      </w:pPr>
      <w:r w:rsidRPr="003646E3">
        <w:lastRenderedPageBreak/>
        <w:t>udziału w zorganizowanej grupie przestępczej albo związku mającym</w:t>
      </w:r>
      <w:r>
        <w:t xml:space="preserve"> na celu popełnienie przestępstwa lub przestępstwa skarbowego, o którym mowa w art. 258 ustawy z dnia 6 czerwca 1997 r. Kodeks karny (zwany dalej: Kodeks karny)</w:t>
      </w:r>
    </w:p>
    <w:p w14:paraId="21797A93" w14:textId="77777777" w:rsidR="00805C77" w:rsidRDefault="00805C77" w:rsidP="00805C77">
      <w:pPr>
        <w:pStyle w:val="Akapitzlist"/>
        <w:numPr>
          <w:ilvl w:val="0"/>
          <w:numId w:val="7"/>
        </w:numPr>
        <w:spacing w:line="276" w:lineRule="auto"/>
        <w:ind w:left="1276" w:hanging="284"/>
        <w:jc w:val="both"/>
      </w:pPr>
      <w:r>
        <w:t>handlu ludźmi, o którym mowa w art. 189a Kodeksu karnego,</w:t>
      </w:r>
    </w:p>
    <w:p w14:paraId="4C600CE1" w14:textId="77777777" w:rsidR="00805C77" w:rsidRDefault="00805C77" w:rsidP="00805C77">
      <w:pPr>
        <w:pStyle w:val="Akapitzlist"/>
        <w:numPr>
          <w:ilvl w:val="0"/>
          <w:numId w:val="7"/>
        </w:numPr>
        <w:spacing w:line="276" w:lineRule="auto"/>
        <w:ind w:left="1276" w:hanging="284"/>
        <w:jc w:val="both"/>
      </w:pPr>
      <w: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1D996D5D" w14:textId="77777777" w:rsidR="00805C77" w:rsidRDefault="00805C77" w:rsidP="00805C77">
      <w:pPr>
        <w:pStyle w:val="Akapitzlist"/>
        <w:numPr>
          <w:ilvl w:val="0"/>
          <w:numId w:val="7"/>
        </w:numPr>
        <w:spacing w:line="276" w:lineRule="auto"/>
        <w:ind w:left="1276" w:hanging="284"/>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2054481" w14:textId="77777777" w:rsidR="00805C77" w:rsidRDefault="00805C77" w:rsidP="00805C77">
      <w:pPr>
        <w:pStyle w:val="Akapitzlist"/>
        <w:numPr>
          <w:ilvl w:val="0"/>
          <w:numId w:val="7"/>
        </w:numPr>
        <w:spacing w:line="276" w:lineRule="auto"/>
        <w:ind w:left="1276" w:hanging="284"/>
        <w:jc w:val="both"/>
      </w:pPr>
      <w:r>
        <w:t>o charakterze terrorystycznym, o którym mowa w art. 115 § 20 Kodeksu karnego, lub mające na celu popełnienie tego przestępstwa,</w:t>
      </w:r>
    </w:p>
    <w:p w14:paraId="3F21D9C9" w14:textId="77777777" w:rsidR="00805C77" w:rsidRDefault="00805C77" w:rsidP="00805C77">
      <w:pPr>
        <w:pStyle w:val="Akapitzlist"/>
        <w:numPr>
          <w:ilvl w:val="0"/>
          <w:numId w:val="7"/>
        </w:numPr>
        <w:spacing w:line="276" w:lineRule="auto"/>
        <w:ind w:left="1276" w:hanging="284"/>
        <w:jc w:val="both"/>
      </w:pPr>
      <w:r>
        <w:t>powierzenia wykonywania pracy małoletniemu cudzoziemcowi, o którym mowa w art. 9 ust. 2 ustawy z dnia 15 czerwca 2012 r. o skutkach powierzania wykonywania pracy cudzoziemcom przebywającym wbrew przepisom na terytorium Rzeczypospolitej Polskiej,</w:t>
      </w:r>
    </w:p>
    <w:p w14:paraId="39314BA2" w14:textId="77777777" w:rsidR="00805C77" w:rsidRDefault="00805C77" w:rsidP="00805C77">
      <w:pPr>
        <w:pStyle w:val="Akapitzlist"/>
        <w:numPr>
          <w:ilvl w:val="0"/>
          <w:numId w:val="7"/>
        </w:numPr>
        <w:spacing w:line="276" w:lineRule="auto"/>
        <w:ind w:left="1276" w:hanging="284"/>
        <w:jc w:val="both"/>
      </w:pPr>
      <w: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32F4B50" w14:textId="77777777" w:rsidR="00805C77" w:rsidRDefault="00805C77" w:rsidP="00805C77">
      <w:pPr>
        <w:pStyle w:val="Akapitzlist"/>
        <w:numPr>
          <w:ilvl w:val="0"/>
          <w:numId w:val="7"/>
        </w:numPr>
        <w:spacing w:after="0" w:line="276" w:lineRule="auto"/>
        <w:ind w:left="1276" w:hanging="284"/>
        <w:jc w:val="both"/>
      </w:pPr>
      <w:r>
        <w:t>o którym mowa w art. 9 ust. 1 i 3 lub art. 10 ustawy z dnia 15 czerwca 2012 r. o skutkach powierzania wykonywania pracy cudzoziemcom przebywającym wbrew przepisom na terytorium Rzeczypospolitej Polskiej</w:t>
      </w:r>
    </w:p>
    <w:p w14:paraId="17E6B7B4" w14:textId="0BB41E5A" w:rsidR="00D73DD7" w:rsidRDefault="003B1180" w:rsidP="00FB20F6">
      <w:pPr>
        <w:spacing w:line="276" w:lineRule="auto"/>
        <w:ind w:left="1276"/>
        <w:jc w:val="both"/>
      </w:pPr>
      <w:r>
        <w:t>– lub za odpowiedni czyn zabroniony określony w przepisach prawa obcego;</w:t>
      </w:r>
    </w:p>
    <w:p w14:paraId="6FFA66C7" w14:textId="77777777" w:rsidR="00805C77" w:rsidRDefault="00805C77" w:rsidP="00805C77">
      <w:pPr>
        <w:pStyle w:val="Akapitzlist"/>
        <w:numPr>
          <w:ilvl w:val="1"/>
          <w:numId w:val="6"/>
        </w:numPr>
        <w:spacing w:line="276" w:lineRule="auto"/>
        <w:ind w:left="993" w:hanging="426"/>
        <w:jc w:val="both"/>
      </w:pPr>
      <w:r w:rsidRPr="000F6D91">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t>;</w:t>
      </w:r>
    </w:p>
    <w:p w14:paraId="7445D734" w14:textId="77777777" w:rsidR="00805C77" w:rsidRDefault="00805C77" w:rsidP="00805C77">
      <w:pPr>
        <w:pStyle w:val="Akapitzlist"/>
        <w:numPr>
          <w:ilvl w:val="1"/>
          <w:numId w:val="6"/>
        </w:numPr>
        <w:spacing w:line="276" w:lineRule="auto"/>
        <w:ind w:left="993" w:hanging="426"/>
        <w:jc w:val="both"/>
      </w:pPr>
      <w:r w:rsidRPr="000F6D91">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t>;</w:t>
      </w:r>
    </w:p>
    <w:p w14:paraId="78FF10AF" w14:textId="4C049E6F" w:rsidR="00B74C7C" w:rsidRDefault="000F6D91">
      <w:pPr>
        <w:pStyle w:val="Akapitzlist"/>
        <w:numPr>
          <w:ilvl w:val="1"/>
          <w:numId w:val="6"/>
        </w:numPr>
        <w:spacing w:line="276" w:lineRule="auto"/>
        <w:ind w:left="993" w:hanging="426"/>
        <w:jc w:val="both"/>
      </w:pPr>
      <w:r w:rsidRPr="000F6D91">
        <w:t>wobec którego prawomocnie orzeczono zakaz ubiegania się o zamówienia publiczne</w:t>
      </w:r>
      <w:r w:rsidR="003B1180">
        <w:t>;</w:t>
      </w:r>
    </w:p>
    <w:p w14:paraId="4316FEDE" w14:textId="76959760" w:rsidR="0044341B" w:rsidRDefault="00805C77">
      <w:pPr>
        <w:pStyle w:val="Akapitzlist"/>
        <w:numPr>
          <w:ilvl w:val="1"/>
          <w:numId w:val="6"/>
        </w:numPr>
        <w:spacing w:line="276" w:lineRule="auto"/>
        <w:ind w:left="993" w:hanging="426"/>
        <w:jc w:val="both"/>
      </w:pPr>
      <w:r w:rsidRPr="00805C77">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3B1180">
        <w:t>;</w:t>
      </w:r>
    </w:p>
    <w:p w14:paraId="0FDB2953" w14:textId="4A6E0351" w:rsidR="00C40352" w:rsidRDefault="000F6D91">
      <w:pPr>
        <w:pStyle w:val="Akapitzlist"/>
        <w:numPr>
          <w:ilvl w:val="1"/>
          <w:numId w:val="6"/>
        </w:numPr>
        <w:spacing w:line="276" w:lineRule="auto"/>
        <w:ind w:left="993" w:hanging="426"/>
        <w:jc w:val="both"/>
      </w:pPr>
      <w:r w:rsidRPr="000F6D91">
        <w:lastRenderedPageBreak/>
        <w:t>jeżeli, w przypadkach, o których mowa w art. 85 ust. 1</w:t>
      </w:r>
      <w:r w:rsidR="005D6275">
        <w:t xml:space="preserve"> ustawy Pzp</w:t>
      </w:r>
      <w:r w:rsidRPr="000F6D91">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3B1180">
        <w:t>.</w:t>
      </w:r>
    </w:p>
    <w:p w14:paraId="00D4A21D" w14:textId="77777777" w:rsidR="00805C77" w:rsidRDefault="00805C77">
      <w:pPr>
        <w:pStyle w:val="Akapitzlist"/>
        <w:numPr>
          <w:ilvl w:val="0"/>
          <w:numId w:val="30"/>
        </w:numPr>
        <w:spacing w:after="0" w:line="276" w:lineRule="auto"/>
        <w:ind w:left="567" w:hanging="567"/>
        <w:jc w:val="both"/>
      </w:pPr>
      <w:r w:rsidRPr="003431D4">
        <w:t>Ponadto</w:t>
      </w:r>
      <w:r>
        <w:t>,</w:t>
      </w:r>
      <w:r w:rsidRPr="003431D4">
        <w:t xml:space="preserve"> zgodnie z art. 109 ust. 2 ustawy Pzp</w:t>
      </w:r>
      <w:r>
        <w:t>,</w:t>
      </w:r>
      <w:r w:rsidRPr="003431D4">
        <w:t xml:space="preserve"> Zamawiający przewiduje wykluczenie Wykonawcy na podstawie art. 109 ust.1 pkt 4 ustawy Pzp,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t>;</w:t>
      </w:r>
    </w:p>
    <w:p w14:paraId="785BD79F" w14:textId="77777777" w:rsidR="00805C77" w:rsidRDefault="00805C77">
      <w:pPr>
        <w:pStyle w:val="Akapitzlist"/>
        <w:numPr>
          <w:ilvl w:val="0"/>
          <w:numId w:val="30"/>
        </w:numPr>
        <w:spacing w:after="0" w:line="276" w:lineRule="auto"/>
        <w:ind w:left="567" w:hanging="567"/>
        <w:jc w:val="both"/>
      </w:pPr>
      <w:r>
        <w:t xml:space="preserve">Z postepowania o udzielenie zamówienia Zamawiający dodatkowo przewiduje wykluczenie wykonawcy na podstawie art. 7 ust. 1 ustawy sankcyjnej. </w:t>
      </w:r>
    </w:p>
    <w:p w14:paraId="594F2DF6" w14:textId="15B5ABDE" w:rsidR="000D7427" w:rsidRDefault="000D7427" w:rsidP="005A667A">
      <w:pPr>
        <w:pStyle w:val="Akapitzlist"/>
        <w:spacing w:line="276" w:lineRule="auto"/>
        <w:ind w:left="567"/>
        <w:jc w:val="both"/>
      </w:pPr>
      <w:r>
        <w:t>Wobec powyższego Zamawiający wykluczy:</w:t>
      </w:r>
    </w:p>
    <w:p w14:paraId="5B3FC2F4" w14:textId="77777777" w:rsidR="00805C77" w:rsidRDefault="00805C77" w:rsidP="00805C77">
      <w:pPr>
        <w:pStyle w:val="Akapitzlist"/>
        <w:numPr>
          <w:ilvl w:val="2"/>
          <w:numId w:val="8"/>
        </w:numPr>
        <w:spacing w:line="276" w:lineRule="auto"/>
        <w:ind w:left="993" w:hanging="426"/>
        <w:jc w:val="both"/>
      </w:pPr>
      <w:r>
        <w:t xml:space="preserve">wykonawcę oraz uczestnika konkursu wymienionego w wykazach określonych w rozporządzeniu  Rady (WE) nr 765/2006 z dnia 18 maja 2006 r. dotyczącym środków ograniczających w związku  z sytuacją na Białorusi i udziałem Białorusi w agresji Rosji wobec Ukrainy </w:t>
      </w:r>
      <w:bookmarkStart w:id="33" w:name="_Hlk135831073"/>
      <w:r>
        <w:t>(zwanym dalej Rozporządzeniem 765/2006)</w:t>
      </w:r>
      <w:bookmarkEnd w:id="33"/>
      <w:r>
        <w:t xml:space="preserve"> i Rozporządzeniu Rady (UE) nr 269/2014 z dnia </w:t>
      </w:r>
      <w:r w:rsidRPr="00CB5B45">
        <w:t>17 marca 2014 r.</w:t>
      </w:r>
      <w:r>
        <w:t xml:space="preserve"> w sprawie środków ograniczających w odniesieniu do działań podważających integralność terytorialną, suwerenność i niezależność Ukrainy lub im zagrażającym (zwanym dalej Rozporządzeniem 269/2014) albo wpisanego na listę na podstawie decyzji w sprawie wpisu na listę rozstrzygającej o zastosowaniu środka, o którym mowa w art. 1 pkt 3 ustawy sankcyjnej;</w:t>
      </w:r>
    </w:p>
    <w:p w14:paraId="24D2F2B4" w14:textId="77777777" w:rsidR="00805C77" w:rsidRDefault="00805C77" w:rsidP="00805C77">
      <w:pPr>
        <w:pStyle w:val="Akapitzlist"/>
        <w:numPr>
          <w:ilvl w:val="2"/>
          <w:numId w:val="8"/>
        </w:numPr>
        <w:spacing w:line="276" w:lineRule="auto"/>
        <w:ind w:left="993" w:hanging="426"/>
        <w:jc w:val="both"/>
      </w:pPr>
      <w:bookmarkStart w:id="34" w:name="_Hlk136254316"/>
      <w:r>
        <w:t>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Pr="00B2759C">
        <w:t xml:space="preserve"> </w:t>
      </w:r>
      <w:r>
        <w:t>sankcyjnej;</w:t>
      </w:r>
    </w:p>
    <w:bookmarkEnd w:id="34"/>
    <w:p w14:paraId="32142119" w14:textId="77777777" w:rsidR="00805C77" w:rsidRDefault="00805C77" w:rsidP="00805C77">
      <w:pPr>
        <w:pStyle w:val="Akapitzlist"/>
        <w:numPr>
          <w:ilvl w:val="2"/>
          <w:numId w:val="8"/>
        </w:numPr>
        <w:spacing w:line="276" w:lineRule="auto"/>
        <w:ind w:left="993" w:hanging="426"/>
        <w:jc w:val="both"/>
      </w:pPr>
      <w: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7D834E39" w14:textId="7BA4A810" w:rsidR="003B7BB2" w:rsidRPr="00340603" w:rsidRDefault="00340603" w:rsidP="00340603">
      <w:pPr>
        <w:spacing w:line="276" w:lineRule="auto"/>
        <w:ind w:left="567"/>
        <w:jc w:val="both"/>
        <w:rPr>
          <w:rFonts w:cstheme="minorHAnsi"/>
        </w:rPr>
      </w:pPr>
      <w:r w:rsidRPr="00340603">
        <w:rPr>
          <w:rFonts w:cstheme="minorHAnsi"/>
        </w:rPr>
        <w:t>Wykonawca może zostać wykluczony przez Zamawiającego na każdym etapie postepowania o udzielenie zamówienia</w:t>
      </w:r>
      <w:r w:rsidR="009678BF" w:rsidRPr="00340603">
        <w:rPr>
          <w:rFonts w:cstheme="minorHAnsi"/>
        </w:rPr>
        <w:t>.</w:t>
      </w:r>
    </w:p>
    <w:p w14:paraId="65B004DC" w14:textId="77777777" w:rsidR="00805C77" w:rsidRDefault="00805C77">
      <w:pPr>
        <w:pStyle w:val="Akapitzlist"/>
        <w:numPr>
          <w:ilvl w:val="0"/>
          <w:numId w:val="30"/>
        </w:numPr>
        <w:spacing w:line="276" w:lineRule="auto"/>
        <w:ind w:left="567" w:hanging="567"/>
        <w:jc w:val="both"/>
      </w:pPr>
      <w:r w:rsidRPr="00826F92">
        <w:rPr>
          <w:b/>
          <w:bCs/>
        </w:rPr>
        <w:t>Samooczyszczenie</w:t>
      </w:r>
      <w:r>
        <w:t xml:space="preserve"> – w okolicznościach określonych w art. 108 ust. 1 pkt 1, 2, 5 lub art. 109 ust. 1 pkt 2–5 i 7-10 ustawy Pzp, wykonawca nie podlega wykluczeniu jeżeli udowodni zamawiającemu, że spełnił </w:t>
      </w:r>
      <w:r w:rsidRPr="00826F92">
        <w:rPr>
          <w:b/>
          <w:bCs/>
        </w:rPr>
        <w:t xml:space="preserve">łącznie </w:t>
      </w:r>
      <w:r>
        <w:t>następujące przesłanki:</w:t>
      </w:r>
    </w:p>
    <w:p w14:paraId="2CB74E01" w14:textId="77777777" w:rsidR="00805C77" w:rsidRDefault="00805C77" w:rsidP="00805C77">
      <w:pPr>
        <w:pStyle w:val="Akapitzlist"/>
        <w:numPr>
          <w:ilvl w:val="1"/>
          <w:numId w:val="9"/>
        </w:numPr>
        <w:spacing w:line="276" w:lineRule="auto"/>
        <w:ind w:left="993" w:hanging="426"/>
        <w:jc w:val="both"/>
      </w:pPr>
      <w:r>
        <w:lastRenderedPageBreak/>
        <w:t>naprawił lub zobowiązał się do naprawienia szkody wyrządzonej przestępstwem, wykroczeniem lub swoim nieprawidłowym postępowaniem, w tym poprzez zadośćuczynienie pieniężne;</w:t>
      </w:r>
    </w:p>
    <w:p w14:paraId="0F384D4A" w14:textId="77777777" w:rsidR="00805C77" w:rsidRDefault="00805C77" w:rsidP="00805C77">
      <w:pPr>
        <w:pStyle w:val="Akapitzlist"/>
        <w:numPr>
          <w:ilvl w:val="1"/>
          <w:numId w:val="9"/>
        </w:numPr>
        <w:spacing w:line="276" w:lineRule="auto"/>
        <w:ind w:left="993" w:hanging="426"/>
        <w:jc w:val="both"/>
      </w:pPr>
      <w: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DF9C9F3" w14:textId="77777777" w:rsidR="00805C77" w:rsidRDefault="00805C77" w:rsidP="00805C77">
      <w:pPr>
        <w:pStyle w:val="Akapitzlist"/>
        <w:numPr>
          <w:ilvl w:val="1"/>
          <w:numId w:val="9"/>
        </w:numPr>
        <w:spacing w:line="276" w:lineRule="auto"/>
        <w:ind w:left="993" w:hanging="426"/>
        <w:jc w:val="both"/>
      </w:pPr>
      <w:r>
        <w:t>podjął konkretne środki techniczne, organizacyjne i kadrowe, odpowiednie dla zapobiegania dalszym przestępstwom, wykroczeniom lub nieprawidłowemu postępowaniu, w szczególności:</w:t>
      </w:r>
    </w:p>
    <w:p w14:paraId="72C566B6" w14:textId="77777777" w:rsidR="00805C77" w:rsidRDefault="00805C77" w:rsidP="00805C77">
      <w:pPr>
        <w:pStyle w:val="Akapitzlist"/>
        <w:numPr>
          <w:ilvl w:val="2"/>
          <w:numId w:val="10"/>
        </w:numPr>
        <w:spacing w:line="276" w:lineRule="auto"/>
        <w:ind w:left="1276" w:hanging="284"/>
        <w:jc w:val="both"/>
      </w:pPr>
      <w:r>
        <w:t>zerwał wszelkie powiązania z osobami lub podmiotami odpowiedzialnymi za nieprawidłowe postępowanie wykonawcy,</w:t>
      </w:r>
    </w:p>
    <w:p w14:paraId="1A0242A4" w14:textId="77777777" w:rsidR="00805C77" w:rsidRDefault="00805C77" w:rsidP="00805C77">
      <w:pPr>
        <w:pStyle w:val="Akapitzlist"/>
        <w:numPr>
          <w:ilvl w:val="2"/>
          <w:numId w:val="10"/>
        </w:numPr>
        <w:spacing w:line="276" w:lineRule="auto"/>
        <w:ind w:left="1276" w:hanging="284"/>
        <w:jc w:val="both"/>
      </w:pPr>
      <w:r>
        <w:t>zreorganizował personel,</w:t>
      </w:r>
    </w:p>
    <w:p w14:paraId="63C33E0E" w14:textId="77777777" w:rsidR="00805C77" w:rsidRDefault="00805C77" w:rsidP="00805C77">
      <w:pPr>
        <w:pStyle w:val="Akapitzlist"/>
        <w:numPr>
          <w:ilvl w:val="2"/>
          <w:numId w:val="10"/>
        </w:numPr>
        <w:spacing w:line="276" w:lineRule="auto"/>
        <w:ind w:left="1276" w:hanging="284"/>
        <w:jc w:val="both"/>
      </w:pPr>
      <w:r>
        <w:t>wdrożył system sprawozdawczości i kontroli,</w:t>
      </w:r>
    </w:p>
    <w:p w14:paraId="54308CEE" w14:textId="77777777" w:rsidR="00805C77" w:rsidRDefault="00805C77" w:rsidP="00805C77">
      <w:pPr>
        <w:pStyle w:val="Akapitzlist"/>
        <w:numPr>
          <w:ilvl w:val="2"/>
          <w:numId w:val="10"/>
        </w:numPr>
        <w:spacing w:line="276" w:lineRule="auto"/>
        <w:ind w:left="1276" w:hanging="284"/>
        <w:jc w:val="both"/>
      </w:pPr>
      <w:r>
        <w:t>utworzył struktury audytu wewnętrznego do monitorowania przestrzegania przepisów, wewnętrznych regulacji lub standardów,</w:t>
      </w:r>
    </w:p>
    <w:p w14:paraId="659B6B3D" w14:textId="77777777" w:rsidR="00805C77" w:rsidRDefault="00805C77" w:rsidP="00805C77">
      <w:pPr>
        <w:pStyle w:val="Akapitzlist"/>
        <w:numPr>
          <w:ilvl w:val="2"/>
          <w:numId w:val="10"/>
        </w:numPr>
        <w:spacing w:line="276" w:lineRule="auto"/>
        <w:ind w:left="1276" w:hanging="284"/>
        <w:jc w:val="both"/>
      </w:pPr>
      <w:r>
        <w:t>wprowadził wewnętrzne regulacje dotyczące odpowiedzialności i odszkodowań za nieprzestrzeganie przepisów, wewnętrznych regulacji lub standardów.</w:t>
      </w:r>
    </w:p>
    <w:p w14:paraId="2E4E7BF6" w14:textId="182A04C0" w:rsidR="009C07BD" w:rsidRPr="00C80FA7" w:rsidRDefault="009C07BD" w:rsidP="00C80FA7">
      <w:pPr>
        <w:spacing w:line="276" w:lineRule="auto"/>
        <w:ind w:left="567"/>
        <w:jc w:val="both"/>
      </w:pPr>
      <w:r w:rsidRPr="00C80FA7">
        <w:t>Zamawiający ocenia, czy podjęte przez wykonawcę czynności są wystarczające do wykazania jego rzetelności, uwzględniając wagę i szczególne okoliczności czynu wykonawcy, a jeżeli uzna, że nie są wystarczające, wyklucza wykonawcę.</w:t>
      </w:r>
    </w:p>
    <w:p w14:paraId="74A481E8" w14:textId="693483C6" w:rsidR="00D35569" w:rsidRPr="004F3A22" w:rsidRDefault="00D35569" w:rsidP="006923DB">
      <w:pPr>
        <w:pStyle w:val="Nagwek2"/>
        <w:numPr>
          <w:ilvl w:val="0"/>
          <w:numId w:val="2"/>
        </w:numPr>
        <w:ind w:left="2127" w:hanging="1843"/>
        <w:jc w:val="both"/>
      </w:pPr>
      <w:bookmarkStart w:id="35" w:name="_Toc149205691"/>
      <w:r w:rsidRPr="004F3A22">
        <w:t>Wykaz podmiotowych środków dowodowych</w:t>
      </w:r>
      <w:r w:rsidR="00606171">
        <w:t>.</w:t>
      </w:r>
      <w:bookmarkEnd w:id="35"/>
    </w:p>
    <w:p w14:paraId="6723EE07" w14:textId="3AEAB842" w:rsidR="00606171" w:rsidRPr="00606171" w:rsidRDefault="00606171" w:rsidP="00606171">
      <w:pPr>
        <w:spacing w:line="276" w:lineRule="auto"/>
        <w:jc w:val="both"/>
      </w:pPr>
      <w:bookmarkStart w:id="36" w:name="_Hlk144366317"/>
      <w:r>
        <w:t>Z</w:t>
      </w:r>
      <w:r w:rsidRPr="00606171">
        <w:t>amawiający najpierw dokona badania i oceny ofert, a następnie dokona kwalifik</w:t>
      </w:r>
      <w:r>
        <w:t>acji podmiotowej wykonawcy, którego ocena została najwyżej oceniona, w zakresie braku podstaw wykluczenia.</w:t>
      </w:r>
    </w:p>
    <w:p w14:paraId="5845A9DF" w14:textId="1EB0290F" w:rsidR="009678BF" w:rsidRPr="004F3A22" w:rsidRDefault="009678BF">
      <w:pPr>
        <w:pStyle w:val="Akapitzlist"/>
        <w:numPr>
          <w:ilvl w:val="1"/>
          <w:numId w:val="4"/>
        </w:numPr>
        <w:spacing w:line="276" w:lineRule="auto"/>
        <w:ind w:left="567" w:hanging="567"/>
        <w:jc w:val="both"/>
        <w:rPr>
          <w:b/>
          <w:bCs/>
        </w:rPr>
      </w:pPr>
      <w:r w:rsidRPr="004F3A22">
        <w:rPr>
          <w:b/>
          <w:bCs/>
        </w:rPr>
        <w:t>DOKUMENTY SKŁADANE RAZEM Z OFERTĄ</w:t>
      </w:r>
    </w:p>
    <w:bookmarkEnd w:id="36"/>
    <w:p w14:paraId="451411E1" w14:textId="62954DC3" w:rsidR="00F37D96" w:rsidRDefault="0037382A" w:rsidP="00F37D96">
      <w:pPr>
        <w:numPr>
          <w:ilvl w:val="0"/>
          <w:numId w:val="16"/>
        </w:numPr>
        <w:autoSpaceDE w:val="0"/>
        <w:autoSpaceDN w:val="0"/>
        <w:spacing w:line="276" w:lineRule="auto"/>
        <w:ind w:left="992" w:hanging="425"/>
        <w:jc w:val="both"/>
        <w:rPr>
          <w:rFonts w:eastAsia="Times New Roman" w:cs="Arial"/>
          <w:lang w:eastAsia="pl-PL"/>
        </w:rPr>
      </w:pPr>
      <w:r w:rsidRPr="0037382A">
        <w:rPr>
          <w:rFonts w:cs="Arial"/>
        </w:rPr>
        <w:t>Oferta składana jest pod rygorem nieważności w formie elektronicznej lub w postaci elektronicznej opatrzonej podpisem zaufanym lub podpisem osobistym</w:t>
      </w:r>
      <w:r w:rsidR="002E3D1B" w:rsidRPr="002E3D1B">
        <w:rPr>
          <w:rFonts w:cs="Arial"/>
          <w:b/>
        </w:rPr>
        <w:t>. Wzór formularza ofertowego określa załącznik nr 1 do SWZ</w:t>
      </w:r>
      <w:r w:rsidR="00DB7726" w:rsidRPr="004F3A22">
        <w:rPr>
          <w:rFonts w:cs="Arial"/>
          <w:b/>
        </w:rPr>
        <w:t>.</w:t>
      </w:r>
      <w:r w:rsidR="00E1324A">
        <w:rPr>
          <w:rFonts w:cs="Arial"/>
          <w:b/>
        </w:rPr>
        <w:t xml:space="preserve"> </w:t>
      </w:r>
      <w:r w:rsidR="00E1324A" w:rsidRPr="00E1324A">
        <w:rPr>
          <w:rFonts w:cs="Arial"/>
          <w:b/>
        </w:rPr>
        <w:t xml:space="preserve">Wraz z ofertą należy złożyć podpisany załącznik nr 1 do oferty </w:t>
      </w:r>
      <w:r w:rsidR="00E1324A">
        <w:rPr>
          <w:rFonts w:cs="Arial"/>
          <w:b/>
        </w:rPr>
        <w:t>Wyliczenie wartości zamówienia.</w:t>
      </w:r>
    </w:p>
    <w:p w14:paraId="11FECE00" w14:textId="77777777" w:rsidR="00001BBA" w:rsidRDefault="0037382A" w:rsidP="00001BBA">
      <w:pPr>
        <w:numPr>
          <w:ilvl w:val="0"/>
          <w:numId w:val="16"/>
        </w:numPr>
        <w:autoSpaceDE w:val="0"/>
        <w:autoSpaceDN w:val="0"/>
        <w:spacing w:after="0" w:line="276" w:lineRule="auto"/>
        <w:ind w:left="993" w:hanging="426"/>
        <w:jc w:val="both"/>
        <w:rPr>
          <w:rFonts w:eastAsia="Times New Roman" w:cs="Arial"/>
          <w:lang w:eastAsia="pl-PL"/>
        </w:rPr>
      </w:pPr>
      <w:r w:rsidRPr="00F37D96">
        <w:rPr>
          <w:rFonts w:ascii="Calibri" w:hAnsi="Calibri" w:cs="Calibri"/>
        </w:rPr>
        <w:t xml:space="preserve">Wykonawca dołącza do oferty oświadczenie o niepodleganiu wykluczeniu </w:t>
      </w:r>
      <w:r w:rsidRPr="00F37D96">
        <w:rPr>
          <w:rFonts w:ascii="Calibri" w:hAnsi="Calibri" w:cs="Calibri"/>
          <w:b/>
          <w:bCs/>
        </w:rPr>
        <w:t>(załącznik nr. 3 do SWZ)</w:t>
      </w:r>
      <w:r w:rsidRPr="00F37D96">
        <w:rPr>
          <w:rFonts w:ascii="Calibri" w:hAnsi="Calibri" w:cs="Calibri"/>
        </w:rPr>
        <w:t xml:space="preserve"> oraz spełnianiu warunków udziału w postępowaniu </w:t>
      </w:r>
      <w:r w:rsidRPr="00F37D96">
        <w:rPr>
          <w:rFonts w:ascii="Calibri" w:hAnsi="Calibri" w:cs="Calibri"/>
          <w:b/>
          <w:bCs/>
        </w:rPr>
        <w:t xml:space="preserve">(załącznik nr. 2 do SWZ) </w:t>
      </w:r>
      <w:r w:rsidRPr="00F37D96">
        <w:rPr>
          <w:rFonts w:ascii="Calibri" w:hAnsi="Calibri" w:cs="Calibri"/>
        </w:rPr>
        <w:t xml:space="preserve">w zakresie wskazanym w rozdziale II podrozdziałach 7 i 8 SWZ. Oświadczenia te stanowią dowód potwierdzający brak podstaw wykluczenia oraz spełnianie warunków udziału w postępowaniu, na dzień składania ofert, tymczasowo zastępujące wymagane podmiotowe środki dowodowe, </w:t>
      </w:r>
      <w:r w:rsidR="00805C77">
        <w:rPr>
          <w:rFonts w:ascii="Calibri" w:hAnsi="Calibri" w:cs="Calibri"/>
        </w:rPr>
        <w:t xml:space="preserve">wskazane </w:t>
      </w:r>
      <w:r w:rsidR="00805C77" w:rsidRPr="00805C77">
        <w:rPr>
          <w:rFonts w:ascii="Calibri" w:hAnsi="Calibri" w:cs="Calibri"/>
        </w:rPr>
        <w:t>w ust. 2  niniejszego podrozdziału</w:t>
      </w:r>
      <w:r w:rsidR="00942B33" w:rsidRPr="00F37D96">
        <w:rPr>
          <w:rFonts w:ascii="Calibri" w:eastAsia="Times New Roman" w:hAnsi="Calibri" w:cs="Calibri"/>
          <w:lang w:eastAsia="pl-PL"/>
        </w:rPr>
        <w:t xml:space="preserve">. </w:t>
      </w:r>
      <w:bookmarkStart w:id="37" w:name="_Hlk104976917"/>
    </w:p>
    <w:p w14:paraId="011898D2" w14:textId="413B10C3" w:rsidR="00F37D96" w:rsidRPr="00001BBA" w:rsidRDefault="00F37D96" w:rsidP="00001BBA">
      <w:pPr>
        <w:numPr>
          <w:ilvl w:val="0"/>
          <w:numId w:val="16"/>
        </w:numPr>
        <w:autoSpaceDE w:val="0"/>
        <w:autoSpaceDN w:val="0"/>
        <w:spacing w:after="0" w:line="276" w:lineRule="auto"/>
        <w:ind w:left="993" w:hanging="426"/>
        <w:jc w:val="both"/>
        <w:rPr>
          <w:rFonts w:eastAsia="Times New Roman" w:cs="Arial"/>
          <w:lang w:eastAsia="pl-PL"/>
        </w:rPr>
      </w:pPr>
      <w:r w:rsidRPr="00001BBA">
        <w:rPr>
          <w:rFonts w:eastAsia="Times New Roman" w:cs="Arial"/>
          <w:lang w:eastAsia="pl-PL"/>
        </w:rPr>
        <w:t>Oświadczenia składane są pod rygorem nieważności w formie elektronicznej lub w postaci elektronicznej opatrzonej podpisem zaufanym, lub podpisem osobistym.</w:t>
      </w:r>
    </w:p>
    <w:p w14:paraId="299C21A7" w14:textId="77777777" w:rsidR="00F37D96" w:rsidRDefault="00F37D96" w:rsidP="00F37D96">
      <w:pPr>
        <w:autoSpaceDE w:val="0"/>
        <w:autoSpaceDN w:val="0"/>
        <w:spacing w:after="0" w:line="276" w:lineRule="auto"/>
        <w:ind w:left="993"/>
        <w:jc w:val="both"/>
        <w:rPr>
          <w:rFonts w:eastAsia="Times New Roman" w:cs="Arial"/>
          <w:lang w:eastAsia="pl-PL"/>
        </w:rPr>
      </w:pPr>
      <w:r w:rsidRPr="00F37D96">
        <w:rPr>
          <w:rFonts w:eastAsia="Times New Roman" w:cs="Arial"/>
          <w:lang w:eastAsia="pl-PL"/>
        </w:rPr>
        <w:t>Ww. Oświadczenie składają odrębnie:</w:t>
      </w:r>
    </w:p>
    <w:p w14:paraId="541D4B60" w14:textId="2053C1A5" w:rsidR="00805C77" w:rsidRDefault="00805C77">
      <w:pPr>
        <w:numPr>
          <w:ilvl w:val="0"/>
          <w:numId w:val="36"/>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W</w:t>
      </w:r>
      <w:r w:rsidR="00F37D96" w:rsidRPr="00F37D96">
        <w:rPr>
          <w:rFonts w:eastAsia="Times New Roman" w:cs="Arial"/>
          <w:lang w:eastAsia="pl-PL"/>
        </w:rPr>
        <w:t>ykonawca</w:t>
      </w:r>
    </w:p>
    <w:p w14:paraId="76110BEA" w14:textId="359945F3" w:rsidR="00F37D96" w:rsidRDefault="00F37D96">
      <w:pPr>
        <w:numPr>
          <w:ilvl w:val="0"/>
          <w:numId w:val="36"/>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 xml:space="preserve">każdy spośród wykonawców wspólnie ubiegających się o udzielenie zamówienia. W takim przypadku oświadczenie potwierdza brak podstaw wykluczenia wykonawcy oraz </w:t>
      </w:r>
      <w:r w:rsidRPr="00F37D96">
        <w:rPr>
          <w:rFonts w:eastAsia="Times New Roman" w:cs="Arial"/>
          <w:lang w:eastAsia="pl-PL"/>
        </w:rPr>
        <w:lastRenderedPageBreak/>
        <w:t>spełnianie warunków udziału w postępowaniu w zakresie, w jakim każdy z wykonawców wykazuje spełnianie warunków udziału w postępowaniu;</w:t>
      </w:r>
    </w:p>
    <w:p w14:paraId="2A9D58AC" w14:textId="47BE996F" w:rsidR="00F37D96" w:rsidRPr="00F37D96" w:rsidRDefault="00F37D96">
      <w:pPr>
        <w:numPr>
          <w:ilvl w:val="0"/>
          <w:numId w:val="36"/>
        </w:numPr>
        <w:autoSpaceDE w:val="0"/>
        <w:autoSpaceDN w:val="0"/>
        <w:spacing w:line="276" w:lineRule="auto"/>
        <w:ind w:left="1276" w:hanging="284"/>
        <w:jc w:val="both"/>
        <w:rPr>
          <w:rFonts w:eastAsia="Times New Roman" w:cs="Arial"/>
          <w:lang w:eastAsia="pl-PL"/>
        </w:rPr>
      </w:pPr>
      <w:r w:rsidRPr="00F37D96">
        <w:rPr>
          <w:rFonts w:eastAsia="Times New Roman" w:cs="Arial"/>
          <w:lang w:eastAsia="pl-PL"/>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23FC8E88" w14:textId="354D5076" w:rsidR="00F37D96" w:rsidRDefault="00F37D96" w:rsidP="00F37D96">
      <w:pPr>
        <w:numPr>
          <w:ilvl w:val="0"/>
          <w:numId w:val="16"/>
        </w:numPr>
        <w:autoSpaceDE w:val="0"/>
        <w:autoSpaceDN w:val="0"/>
        <w:spacing w:line="276" w:lineRule="auto"/>
        <w:ind w:left="992" w:hanging="425"/>
        <w:jc w:val="both"/>
        <w:rPr>
          <w:rFonts w:eastAsia="Times New Roman" w:cs="Arial"/>
          <w:lang w:eastAsia="pl-PL"/>
        </w:rPr>
      </w:pPr>
      <w:r w:rsidRPr="00F37D96">
        <w:rPr>
          <w:rFonts w:eastAsia="Times New Roman" w:cs="Arial"/>
          <w:lang w:eastAsia="pl-PL"/>
        </w:rPr>
        <w:t xml:space="preserve">Dokumenty dotyczące samooczyszczenia wykonawcy, o którym mowa w art. 110 ust. 2 ustawy Pzp, jeżeli wykonawca korzysta z samooczyszczenia.  Dokumenty  te składane </w:t>
      </w:r>
      <w:r w:rsidR="007B65E2">
        <w:rPr>
          <w:rFonts w:eastAsia="Times New Roman" w:cs="Arial"/>
          <w:lang w:eastAsia="pl-PL"/>
        </w:rPr>
        <w:t xml:space="preserve">są </w:t>
      </w:r>
      <w:r w:rsidRPr="00F37D96">
        <w:rPr>
          <w:rFonts w:eastAsia="Times New Roman" w:cs="Arial"/>
          <w:lang w:eastAsia="pl-PL"/>
        </w:rPr>
        <w:t xml:space="preserve">pod rygorem nieważności w formie elektronicznej lub w postaci elektronicznej opatrzonej podpisem zaufanym, lub podpisem osobistym. </w:t>
      </w:r>
    </w:p>
    <w:p w14:paraId="3E7248E2" w14:textId="4A3EEED5" w:rsidR="00F37D96" w:rsidRPr="00F37D96" w:rsidRDefault="00F37D96" w:rsidP="00F37D96">
      <w:pPr>
        <w:numPr>
          <w:ilvl w:val="0"/>
          <w:numId w:val="16"/>
        </w:numPr>
        <w:autoSpaceDE w:val="0"/>
        <w:autoSpaceDN w:val="0"/>
        <w:spacing w:after="0" w:line="276" w:lineRule="auto"/>
        <w:ind w:left="993" w:hanging="426"/>
        <w:jc w:val="both"/>
        <w:rPr>
          <w:rFonts w:eastAsia="Times New Roman" w:cs="Arial"/>
          <w:lang w:eastAsia="pl-PL"/>
        </w:rPr>
      </w:pPr>
      <w:r w:rsidRPr="00F37D96">
        <w:rPr>
          <w:rFonts w:eastAsia="Times New Roman" w:cs="Arial"/>
          <w:lang w:eastAsia="pl-PL"/>
        </w:rPr>
        <w:t>Do oferty wykonawca załącza również</w:t>
      </w:r>
      <w:r w:rsidR="00800042">
        <w:rPr>
          <w:rFonts w:eastAsia="Times New Roman" w:cs="Arial"/>
          <w:lang w:eastAsia="pl-PL"/>
        </w:rPr>
        <w:t>:</w:t>
      </w:r>
    </w:p>
    <w:p w14:paraId="4E314FFC" w14:textId="714042FA" w:rsidR="00F37D96" w:rsidRPr="00F37D96" w:rsidRDefault="00F37D96">
      <w:pPr>
        <w:pStyle w:val="Akapitzlist"/>
        <w:numPr>
          <w:ilvl w:val="0"/>
          <w:numId w:val="37"/>
        </w:numPr>
        <w:autoSpaceDE w:val="0"/>
        <w:autoSpaceDN w:val="0"/>
        <w:spacing w:after="0" w:line="276" w:lineRule="auto"/>
        <w:ind w:left="1276" w:hanging="283"/>
        <w:jc w:val="both"/>
        <w:rPr>
          <w:rFonts w:eastAsia="Times New Roman" w:cs="Arial"/>
          <w:b/>
          <w:bCs/>
          <w:lang w:eastAsia="pl-PL"/>
        </w:rPr>
      </w:pPr>
      <w:r w:rsidRPr="00F37D96">
        <w:rPr>
          <w:rFonts w:eastAsia="Times New Roman" w:cs="Arial"/>
          <w:b/>
          <w:bCs/>
          <w:lang w:eastAsia="pl-PL"/>
        </w:rPr>
        <w:t xml:space="preserve">Pełnomocnictwo.  </w:t>
      </w:r>
    </w:p>
    <w:p w14:paraId="1A908759" w14:textId="77777777" w:rsidR="00F37D96" w:rsidRDefault="00F37D96">
      <w:pPr>
        <w:pStyle w:val="Akapitzlist"/>
        <w:numPr>
          <w:ilvl w:val="0"/>
          <w:numId w:val="38"/>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4775E6D3" w14:textId="77777777" w:rsidR="00F37D96" w:rsidRDefault="00F37D96">
      <w:pPr>
        <w:pStyle w:val="Akapitzlist"/>
        <w:numPr>
          <w:ilvl w:val="0"/>
          <w:numId w:val="38"/>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w:t>
      </w:r>
    </w:p>
    <w:p w14:paraId="2BDD2104" w14:textId="4F4FE7A1" w:rsidR="00F37D96" w:rsidRPr="00F37D96" w:rsidRDefault="00F37D96">
      <w:pPr>
        <w:pStyle w:val="Akapitzlist"/>
        <w:numPr>
          <w:ilvl w:val="0"/>
          <w:numId w:val="38"/>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Pełnomocnictwo powinno być załączone do oferty i powinno zawierać w szczególności wskazanie:</w:t>
      </w:r>
    </w:p>
    <w:p w14:paraId="5B67B016" w14:textId="77777777" w:rsidR="00F37D96" w:rsidRDefault="00F37D96">
      <w:pPr>
        <w:pStyle w:val="Akapitzlist"/>
        <w:numPr>
          <w:ilvl w:val="0"/>
          <w:numId w:val="39"/>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postępowania o zamówienie publiczne, którego dotyczy,</w:t>
      </w:r>
    </w:p>
    <w:p w14:paraId="4771DD4F" w14:textId="77777777" w:rsidR="00F37D96" w:rsidRDefault="00F37D96">
      <w:pPr>
        <w:pStyle w:val="Akapitzlist"/>
        <w:numPr>
          <w:ilvl w:val="0"/>
          <w:numId w:val="39"/>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wszystkich wykonawców ubiegających się wspólnie o udzielenie zamówienia wymienionych z nazwy z określeniem adresu siedziby,</w:t>
      </w:r>
    </w:p>
    <w:p w14:paraId="71DE0EBA" w14:textId="04979D15" w:rsidR="00F37D96" w:rsidRPr="00F37D96" w:rsidRDefault="00F37D96">
      <w:pPr>
        <w:pStyle w:val="Akapitzlist"/>
        <w:numPr>
          <w:ilvl w:val="0"/>
          <w:numId w:val="39"/>
        </w:numPr>
        <w:autoSpaceDE w:val="0"/>
        <w:autoSpaceDN w:val="0"/>
        <w:spacing w:line="276" w:lineRule="auto"/>
        <w:ind w:left="1843" w:hanging="284"/>
        <w:contextualSpacing w:val="0"/>
        <w:jc w:val="both"/>
        <w:rPr>
          <w:rFonts w:eastAsia="Times New Roman" w:cs="Arial"/>
          <w:lang w:eastAsia="pl-PL"/>
        </w:rPr>
      </w:pPr>
      <w:r w:rsidRPr="00F37D96">
        <w:rPr>
          <w:rFonts w:eastAsia="Times New Roman" w:cs="Arial"/>
          <w:lang w:eastAsia="pl-PL"/>
        </w:rPr>
        <w:t>ustanowionego pełnomocnika oraz zakresu jego umocowania.</w:t>
      </w:r>
    </w:p>
    <w:p w14:paraId="6EE7D866" w14:textId="35292162" w:rsidR="00F37D96" w:rsidRPr="00E567CA" w:rsidRDefault="00F37D96">
      <w:pPr>
        <w:pStyle w:val="Akapitzlist"/>
        <w:numPr>
          <w:ilvl w:val="0"/>
          <w:numId w:val="37"/>
        </w:numPr>
        <w:autoSpaceDE w:val="0"/>
        <w:autoSpaceDN w:val="0"/>
        <w:spacing w:after="0" w:line="276" w:lineRule="auto"/>
        <w:ind w:left="1276" w:hanging="283"/>
        <w:jc w:val="both"/>
        <w:rPr>
          <w:rFonts w:eastAsia="Times New Roman" w:cs="Arial"/>
          <w:lang w:eastAsia="pl-PL"/>
        </w:rPr>
      </w:pPr>
      <w:r w:rsidRPr="00E567CA">
        <w:rPr>
          <w:rFonts w:eastAsia="Times New Roman" w:cs="Arial"/>
          <w:b/>
          <w:bCs/>
          <w:lang w:eastAsia="pl-PL"/>
        </w:rPr>
        <w:t>Oświadczenie wykonawców wspólnie ubiegających się o udzielenie zamówienia (dotyczy również spółki cywilnej), o którym mowa w art. 117 ust. 4 Pzp (jeżeli dotyczy), z którego wynika, jaki zakres pracy wykonują poszczególni Wykonawcy</w:t>
      </w:r>
      <w:r w:rsidR="00E567CA">
        <w:rPr>
          <w:rFonts w:eastAsia="Times New Roman" w:cs="Arial"/>
          <w:lang w:eastAsia="pl-PL"/>
        </w:rPr>
        <w:t>.</w:t>
      </w:r>
    </w:p>
    <w:p w14:paraId="4F65B15F" w14:textId="76DF103C" w:rsidR="00F37D96" w:rsidRPr="00F37D96" w:rsidRDefault="00F37D96" w:rsidP="00DB6BAF">
      <w:pPr>
        <w:autoSpaceDE w:val="0"/>
        <w:autoSpaceDN w:val="0"/>
        <w:spacing w:after="0" w:line="276" w:lineRule="auto"/>
        <w:ind w:left="1276"/>
        <w:jc w:val="both"/>
        <w:rPr>
          <w:rFonts w:eastAsia="Times New Roman" w:cs="Arial"/>
          <w:lang w:eastAsia="pl-PL"/>
        </w:rPr>
      </w:pPr>
      <w:r w:rsidRPr="00F37D96">
        <w:rPr>
          <w:rFonts w:eastAsia="Times New Roman" w:cs="Arial"/>
          <w:lang w:eastAsia="pl-PL"/>
        </w:rPr>
        <w:t xml:space="preserve">Wymagana forma: </w:t>
      </w:r>
    </w:p>
    <w:p w14:paraId="3849C793"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 xml:space="preserve">Wykaz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017A33F7"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Uwaga:</w:t>
      </w:r>
    </w:p>
    <w:p w14:paraId="48282AE0"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 xml:space="preserve">Zgodnie z art.117 ust. 2 i ust. 3 ustawy Pzp: </w:t>
      </w:r>
    </w:p>
    <w:p w14:paraId="0647E84A" w14:textId="77777777" w:rsidR="005704BF" w:rsidRDefault="005704BF">
      <w:pPr>
        <w:pStyle w:val="Akapitzlist"/>
        <w:numPr>
          <w:ilvl w:val="0"/>
          <w:numId w:val="40"/>
        </w:numPr>
        <w:autoSpaceDE w:val="0"/>
        <w:autoSpaceDN w:val="0"/>
        <w:spacing w:after="0" w:line="276" w:lineRule="auto"/>
        <w:ind w:left="1560" w:hanging="284"/>
        <w:jc w:val="both"/>
        <w:rPr>
          <w:rFonts w:eastAsia="Times New Roman" w:cs="Arial"/>
          <w:lang w:eastAsia="pl-PL"/>
        </w:rPr>
      </w:pPr>
      <w:r w:rsidRPr="005704BF">
        <w:rPr>
          <w:rFonts w:eastAsia="Times New Roman" w:cs="Arial"/>
          <w:lang w:eastAsia="pl-PL"/>
        </w:rPr>
        <w:t>Warunek dotyczący uprawnień do prowadzenia określonej działalności gospodarczej lub zawodowej, o którym mowa w art. 112 ust. 2 pkt 2 ustawy Pzp,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193BD4DB" w14:textId="1BC5973E" w:rsidR="009855B9" w:rsidRPr="005704BF" w:rsidRDefault="005704BF">
      <w:pPr>
        <w:pStyle w:val="Akapitzlist"/>
        <w:numPr>
          <w:ilvl w:val="0"/>
          <w:numId w:val="40"/>
        </w:numPr>
        <w:autoSpaceDE w:val="0"/>
        <w:autoSpaceDN w:val="0"/>
        <w:spacing w:line="276" w:lineRule="auto"/>
        <w:ind w:left="1560" w:hanging="284"/>
        <w:contextualSpacing w:val="0"/>
        <w:jc w:val="both"/>
        <w:rPr>
          <w:rFonts w:eastAsia="Times New Roman" w:cs="Arial"/>
          <w:lang w:eastAsia="pl-PL"/>
        </w:rPr>
      </w:pPr>
      <w:r w:rsidRPr="005704BF">
        <w:rPr>
          <w:rFonts w:eastAsia="Times New Roman" w:cs="Arial"/>
          <w:lang w:eastAsia="pl-PL"/>
        </w:rPr>
        <w:lastRenderedPageBreak/>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4DC8F803" w14:textId="77777777" w:rsidR="005704BF" w:rsidRPr="005704BF" w:rsidRDefault="005704BF">
      <w:pPr>
        <w:pStyle w:val="Akapitzlist"/>
        <w:numPr>
          <w:ilvl w:val="0"/>
          <w:numId w:val="36"/>
        </w:numPr>
        <w:autoSpaceDE w:val="0"/>
        <w:autoSpaceDN w:val="0"/>
        <w:spacing w:after="0" w:line="276" w:lineRule="auto"/>
        <w:ind w:left="1276" w:hanging="283"/>
        <w:jc w:val="both"/>
        <w:rPr>
          <w:rFonts w:eastAsia="Times New Roman" w:cs="Arial"/>
          <w:lang w:eastAsia="pl-PL"/>
        </w:rPr>
      </w:pPr>
      <w:bookmarkStart w:id="38" w:name="_Hlk145925971"/>
      <w:r w:rsidRPr="005704BF">
        <w:rPr>
          <w:rFonts w:eastAsia="Times New Roman" w:cs="Times New Roman"/>
          <w:b/>
          <w:lang w:eastAsia="pl-PL"/>
        </w:rPr>
        <w:t xml:space="preserve">Zobowiązanie podmiotu trzeciego </w:t>
      </w:r>
      <w:r w:rsidRPr="005704BF">
        <w:rPr>
          <w:rFonts w:eastAsia="Times New Roman" w:cs="Times New Roman"/>
          <w:b/>
          <w:i/>
          <w:iCs/>
          <w:lang w:eastAsia="pl-PL"/>
        </w:rPr>
        <w:t>(jeżeli dotyczy).</w:t>
      </w:r>
    </w:p>
    <w:bookmarkEnd w:id="38"/>
    <w:p w14:paraId="31DF79C3" w14:textId="77777777" w:rsidR="005704BF" w:rsidRPr="00DB7726" w:rsidRDefault="005704BF" w:rsidP="00870387">
      <w:pPr>
        <w:spacing w:after="0" w:line="276" w:lineRule="auto"/>
        <w:ind w:left="1276" w:right="23"/>
        <w:jc w:val="both"/>
        <w:rPr>
          <w:rFonts w:eastAsia="Times New Roman" w:cs="Times New Roman"/>
          <w:lang w:eastAsia="pl-PL"/>
        </w:rPr>
      </w:pPr>
      <w:r w:rsidRPr="005107B9">
        <w:rPr>
          <w:rFonts w:eastAsia="Times New Roman" w:cs="Times New Roman"/>
          <w:lang w:eastAsia="pl-PL"/>
        </w:rPr>
        <w:t>Zobowiązanie podmiotu udostępniającego zasoby lub inny podmiotowy</w:t>
      </w:r>
      <w:r w:rsidRPr="00DB7726">
        <w:rPr>
          <w:rFonts w:eastAsia="Times New Roman" w:cs="Times New Roman"/>
          <w:lang w:eastAsia="pl-PL"/>
        </w:rPr>
        <w:t xml:space="preserve"> środek dowodowy potwierdza</w:t>
      </w:r>
      <w:r>
        <w:rPr>
          <w:rFonts w:eastAsia="Times New Roman" w:cs="Times New Roman"/>
          <w:lang w:eastAsia="pl-PL"/>
        </w:rPr>
        <w:t>jący</w:t>
      </w:r>
      <w:r w:rsidRPr="00DB7726">
        <w:rPr>
          <w:rFonts w:eastAsia="Times New Roman" w:cs="Times New Roman"/>
          <w:lang w:eastAsia="pl-PL"/>
        </w:rPr>
        <w:t>, że stosunek łączący wykonawcę z podmiotami udostępniającymi zasoby gwarantuje rzeczywisty dostęp do tych zasobów oraz określa w szczególności:</w:t>
      </w:r>
    </w:p>
    <w:p w14:paraId="654EEC2E" w14:textId="77777777" w:rsidR="005704BF" w:rsidRPr="00DB7726" w:rsidRDefault="005704BF">
      <w:pPr>
        <w:numPr>
          <w:ilvl w:val="0"/>
          <w:numId w:val="41"/>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zakres dostępnych wykonawcy zasobów podmiotu udostępniającego zasoby;</w:t>
      </w:r>
    </w:p>
    <w:p w14:paraId="1FC77F59" w14:textId="77777777" w:rsidR="005704BF" w:rsidRPr="00DB7726" w:rsidRDefault="005704BF">
      <w:pPr>
        <w:numPr>
          <w:ilvl w:val="0"/>
          <w:numId w:val="41"/>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sposób i okres udostępnienia wykonawcy i wykorzystania przez niego zasobów podmiotu udostępniającego te zasoby przy wykonywaniu zamówienia;</w:t>
      </w:r>
    </w:p>
    <w:p w14:paraId="5E5848C4" w14:textId="3055C79F" w:rsidR="00870387" w:rsidRPr="00870387" w:rsidRDefault="005704BF">
      <w:pPr>
        <w:numPr>
          <w:ilvl w:val="0"/>
          <w:numId w:val="41"/>
        </w:numPr>
        <w:spacing w:line="276" w:lineRule="auto"/>
        <w:ind w:left="1560" w:right="23" w:hanging="284"/>
        <w:jc w:val="both"/>
        <w:rPr>
          <w:rFonts w:eastAsia="Times New Roman" w:cs="Times New Roman"/>
          <w:lang w:eastAsia="pl-PL"/>
        </w:rPr>
      </w:pPr>
      <w:r w:rsidRPr="00DB7726">
        <w:rPr>
          <w:rFonts w:eastAsia="Times New Roman" w:cs="Times New Roman"/>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bookmarkStart w:id="39" w:name="_Hlk102719157"/>
    </w:p>
    <w:p w14:paraId="50BB5795" w14:textId="3C853843" w:rsidR="005704BF" w:rsidRPr="00870387" w:rsidRDefault="005704BF">
      <w:pPr>
        <w:pStyle w:val="Akapitzlist"/>
        <w:numPr>
          <w:ilvl w:val="0"/>
          <w:numId w:val="36"/>
        </w:numPr>
        <w:autoSpaceDE w:val="0"/>
        <w:autoSpaceDN w:val="0"/>
        <w:spacing w:after="0" w:line="276" w:lineRule="auto"/>
        <w:ind w:left="1276" w:hanging="283"/>
        <w:jc w:val="both"/>
        <w:rPr>
          <w:rFonts w:eastAsia="Times New Roman" w:cs="Arial"/>
          <w:lang w:eastAsia="pl-PL"/>
        </w:rPr>
      </w:pPr>
      <w:r w:rsidRPr="00870387">
        <w:rPr>
          <w:rFonts w:eastAsia="Times New Roman" w:cs="Times New Roman"/>
          <w:b/>
          <w:bCs/>
          <w:lang w:eastAsia="pl-PL"/>
        </w:rPr>
        <w:t>Wykaz rozwiązań równoważnych (jeżeli dotyczy)</w:t>
      </w:r>
    </w:p>
    <w:bookmarkEnd w:id="39"/>
    <w:p w14:paraId="3E1BD555" w14:textId="77777777" w:rsidR="005704BF" w:rsidRPr="00CC2E14" w:rsidRDefault="005704BF" w:rsidP="00800042">
      <w:pPr>
        <w:spacing w:line="276" w:lineRule="auto"/>
        <w:ind w:left="1276" w:right="23"/>
        <w:jc w:val="both"/>
        <w:rPr>
          <w:rFonts w:eastAsia="Times New Roman" w:cs="Times New Roman"/>
          <w:lang w:eastAsia="pl-PL"/>
        </w:rPr>
      </w:pPr>
      <w:r w:rsidRPr="00CC2E14">
        <w:rPr>
          <w:rFonts w:eastAsia="Times New Roman" w:cs="Times New Roman"/>
          <w:lang w:eastAsia="pl-PL"/>
        </w:rPr>
        <w:t xml:space="preserve">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 </w:t>
      </w:r>
    </w:p>
    <w:p w14:paraId="4CD3EE6D" w14:textId="77777777" w:rsidR="005704BF" w:rsidRPr="00CC2E14" w:rsidRDefault="005704BF" w:rsidP="00800042">
      <w:pPr>
        <w:spacing w:after="0" w:line="276" w:lineRule="auto"/>
        <w:ind w:left="1276" w:right="23"/>
        <w:jc w:val="both"/>
        <w:rPr>
          <w:rFonts w:eastAsia="Times New Roman" w:cs="Times New Roman"/>
          <w:lang w:eastAsia="pl-PL"/>
        </w:rPr>
      </w:pPr>
      <w:r w:rsidRPr="00CC2E14">
        <w:rPr>
          <w:rFonts w:eastAsia="Times New Roman" w:cs="Times New Roman"/>
          <w:lang w:eastAsia="pl-PL"/>
        </w:rPr>
        <w:t xml:space="preserve">Wymagana forma: </w:t>
      </w:r>
    </w:p>
    <w:p w14:paraId="55B3D7BE" w14:textId="07B35F1D" w:rsidR="005704BF" w:rsidRPr="008553F7" w:rsidRDefault="005704BF" w:rsidP="008553F7">
      <w:pPr>
        <w:spacing w:line="276" w:lineRule="auto"/>
        <w:ind w:left="1276" w:right="23"/>
        <w:jc w:val="both"/>
        <w:rPr>
          <w:rFonts w:eastAsia="Times New Roman" w:cs="Times New Roman"/>
          <w:b/>
          <w:bCs/>
          <w:lang w:eastAsia="pl-PL"/>
        </w:rPr>
      </w:pPr>
      <w:r w:rsidRPr="00CC2E14">
        <w:rPr>
          <w:rFonts w:eastAsia="Times New Roman" w:cs="Times New Roman"/>
          <w:lang w:eastAsia="pl-PL"/>
        </w:rPr>
        <w:t xml:space="preserve">Wykaz musi być złożony w formie elektronicznej lub w postaci elektronicznej opatrzonej podpisem zaufanym, lub podpisem osobistym osoby upoważnionej do reprezentowania </w:t>
      </w:r>
      <w:r w:rsidRPr="00800042">
        <w:rPr>
          <w:rFonts w:eastAsia="Times New Roman" w:cs="Times New Roman"/>
          <w:lang w:eastAsia="pl-PL"/>
        </w:rPr>
        <w:t>wykonawców zgodnie z formą reprezentacji określoną w dokumencie rejestrowym właściwym dla formy organizacyjnej lub innym dokumencie.</w:t>
      </w:r>
    </w:p>
    <w:bookmarkEnd w:id="37"/>
    <w:p w14:paraId="7177635F" w14:textId="7DF7C966" w:rsidR="00800042" w:rsidRPr="008553F7" w:rsidRDefault="00DB220A">
      <w:pPr>
        <w:pStyle w:val="Akapitzlist"/>
        <w:numPr>
          <w:ilvl w:val="0"/>
          <w:numId w:val="36"/>
        </w:numPr>
        <w:autoSpaceDE w:val="0"/>
        <w:autoSpaceDN w:val="0"/>
        <w:spacing w:line="276" w:lineRule="auto"/>
        <w:ind w:left="1276" w:hanging="284"/>
        <w:contextualSpacing w:val="0"/>
        <w:jc w:val="both"/>
        <w:rPr>
          <w:rFonts w:eastAsia="Times New Roman" w:cs="Arial"/>
          <w:lang w:eastAsia="pl-PL"/>
        </w:rPr>
      </w:pPr>
      <w:r w:rsidRPr="00800042">
        <w:rPr>
          <w:rFonts w:eastAsia="Times New Roman" w:cstheme="minorHAnsi"/>
          <w:b/>
          <w:lang w:val="x-none" w:eastAsia="zh-CN"/>
        </w:rPr>
        <w:t>Zastrzeżenie tajemnicy przedsiębiorstwa</w:t>
      </w:r>
      <w:r w:rsidRPr="00800042">
        <w:rPr>
          <w:rFonts w:eastAsia="Times New Roman" w:cstheme="minorHAnsi"/>
          <w:lang w:val="x-none" w:eastAsia="zh-CN"/>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Wykonawca nie może zastrzec informacji, o których mowa w art. 222 ust. 5 ustawy Pzp.</w:t>
      </w:r>
    </w:p>
    <w:p w14:paraId="7DB75A79" w14:textId="12521189" w:rsidR="00800042" w:rsidRPr="00800042" w:rsidRDefault="00800042" w:rsidP="00800042">
      <w:pPr>
        <w:pStyle w:val="Akapitzlist"/>
        <w:spacing w:after="0" w:line="276" w:lineRule="auto"/>
        <w:ind w:left="1276" w:right="23"/>
        <w:jc w:val="both"/>
        <w:rPr>
          <w:rFonts w:eastAsia="Times New Roman" w:cs="Times New Roman"/>
          <w:lang w:eastAsia="pl-PL"/>
        </w:rPr>
      </w:pPr>
      <w:r w:rsidRPr="00800042">
        <w:rPr>
          <w:rFonts w:eastAsia="Times New Roman" w:cs="Times New Roman"/>
          <w:lang w:eastAsia="pl-PL"/>
        </w:rPr>
        <w:t xml:space="preserve">Wymagana forma: </w:t>
      </w:r>
    </w:p>
    <w:p w14:paraId="531E2EAD" w14:textId="6D504E8B" w:rsidR="000E00E6" w:rsidRPr="008227CE" w:rsidRDefault="00800042" w:rsidP="008227CE">
      <w:pPr>
        <w:pStyle w:val="Akapitzlist"/>
        <w:autoSpaceDE w:val="0"/>
        <w:autoSpaceDN w:val="0"/>
        <w:spacing w:line="276" w:lineRule="auto"/>
        <w:ind w:left="1276"/>
        <w:contextualSpacing w:val="0"/>
        <w:jc w:val="both"/>
        <w:rPr>
          <w:rFonts w:eastAsia="Times New Roman" w:cs="Arial"/>
          <w:lang w:eastAsia="pl-PL"/>
        </w:rPr>
      </w:pPr>
      <w:r w:rsidRPr="00800042">
        <w:rPr>
          <w:rFonts w:eastAsia="Times New Roman" w:cs="Times New Roman"/>
          <w:lang w:eastAsia="pl-PL"/>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sidR="00CC2E14" w:rsidRPr="00333804">
        <w:t>.</w:t>
      </w:r>
    </w:p>
    <w:p w14:paraId="64F2269B" w14:textId="39C6C335" w:rsidR="00DB7726" w:rsidRPr="00333804" w:rsidRDefault="00DB7726" w:rsidP="000E00E6">
      <w:pPr>
        <w:pStyle w:val="Akapitzlist"/>
        <w:numPr>
          <w:ilvl w:val="1"/>
          <w:numId w:val="4"/>
        </w:numPr>
        <w:spacing w:line="276" w:lineRule="auto"/>
        <w:ind w:left="567" w:hanging="567"/>
        <w:jc w:val="both"/>
        <w:rPr>
          <w:b/>
          <w:bCs/>
        </w:rPr>
      </w:pPr>
      <w:r w:rsidRPr="00333804">
        <w:rPr>
          <w:rFonts w:eastAsia="Times New Roman" w:cs="Times New Roman"/>
          <w:b/>
          <w:lang w:eastAsia="pl-PL"/>
        </w:rPr>
        <w:t>DOKUMENTY SKŁADANE NA WEZWANIE</w:t>
      </w:r>
    </w:p>
    <w:p w14:paraId="505363D0" w14:textId="77777777" w:rsidR="000E00E6" w:rsidRPr="00333804" w:rsidRDefault="000E00E6" w:rsidP="000E00E6">
      <w:pPr>
        <w:spacing w:line="276" w:lineRule="auto"/>
        <w:ind w:left="567"/>
        <w:jc w:val="both"/>
        <w:rPr>
          <w:rFonts w:eastAsia="Times New Roman" w:cs="Times New Roman"/>
          <w:b/>
          <w:lang w:eastAsia="pl-PL"/>
        </w:rPr>
      </w:pPr>
      <w:r w:rsidRPr="00333804">
        <w:rPr>
          <w:rFonts w:eastAsia="Times New Roman" w:cs="Times New Roman"/>
          <w:b/>
          <w:lang w:eastAsia="pl-PL"/>
        </w:rPr>
        <w:t>Wykaz podmiotowych środków dowodowych</w:t>
      </w:r>
    </w:p>
    <w:p w14:paraId="734776FD" w14:textId="77777777" w:rsidR="009C4B8D" w:rsidRPr="009C4B8D" w:rsidRDefault="009C4B8D" w:rsidP="009C4B8D">
      <w:pPr>
        <w:spacing w:after="0" w:line="276" w:lineRule="auto"/>
        <w:ind w:left="567" w:right="23"/>
        <w:jc w:val="both"/>
        <w:rPr>
          <w:rFonts w:eastAsia="Times New Roman" w:cs="Times New Roman"/>
          <w:lang w:eastAsia="pl-PL"/>
        </w:rPr>
      </w:pPr>
      <w:r w:rsidRPr="009C4B8D">
        <w:rPr>
          <w:rFonts w:eastAsia="Times New Roman" w:cs="Times New Roman"/>
          <w:lang w:eastAsia="pl-PL"/>
        </w:rPr>
        <w:lastRenderedPageBreak/>
        <w:t>Zgodnie z art.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36217A6D" w14:textId="77777777" w:rsidR="009C4B8D" w:rsidRDefault="009C4B8D">
      <w:pPr>
        <w:pStyle w:val="Akapitzlist"/>
        <w:numPr>
          <w:ilvl w:val="2"/>
          <w:numId w:val="50"/>
        </w:numPr>
        <w:spacing w:line="276" w:lineRule="auto"/>
        <w:ind w:left="993" w:right="20" w:hanging="426"/>
        <w:jc w:val="both"/>
        <w:rPr>
          <w:rFonts w:eastAsia="Times New Roman" w:cs="Times New Roman"/>
          <w:lang w:eastAsia="pl-PL"/>
        </w:rPr>
      </w:pPr>
      <w:r w:rsidRPr="009C4B8D">
        <w:rPr>
          <w:rFonts w:eastAsia="Times New Roman" w:cs="Times New Roman"/>
          <w:lang w:eastAsia="pl-PL"/>
        </w:rPr>
        <w:t>oświadczenia Wykonawcy, w zakresie art. 108 ust. 1 pkt 5 ustawy, o braku przynależności do tej samej grupy kapitałowej w rozumieniu ustawy z dnia 16 lutego 2007r. o ochronie konkurencji i konsumentów, z innym Wykonawcą, który złożył odrębną ofertę w postępowaniu, albo oświadczenia o przynależności do tej samej grupy kapitałowej wraz z dokumentami lub informacjami potwierdzającymi przygotowanie oferty w postępowaniu niezależnie od innego Wykonawcy należącego do tej samej grupy kapitałowej (wg załącznika nr 4 do SWZ);</w:t>
      </w:r>
    </w:p>
    <w:p w14:paraId="516CDCFD" w14:textId="77777777" w:rsidR="009C4B8D" w:rsidRDefault="009C4B8D">
      <w:pPr>
        <w:pStyle w:val="Akapitzlist"/>
        <w:numPr>
          <w:ilvl w:val="2"/>
          <w:numId w:val="50"/>
        </w:numPr>
        <w:spacing w:line="276" w:lineRule="auto"/>
        <w:ind w:left="993" w:right="20" w:hanging="426"/>
        <w:jc w:val="both"/>
        <w:rPr>
          <w:rFonts w:eastAsia="Times New Roman" w:cs="Times New Roman"/>
          <w:lang w:eastAsia="pl-PL"/>
        </w:rPr>
      </w:pPr>
      <w:r w:rsidRPr="009C4B8D">
        <w:rPr>
          <w:rFonts w:eastAsia="Times New Roman" w:cs="Times New Roman"/>
          <w:lang w:eastAsia="pl-PL"/>
        </w:rPr>
        <w:t>odpisu lub informacji 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 przypadku gdy Wykonawca nie poda danych umożliwiających Zamawiającemu samodzielne pobranie dokumentu);</w:t>
      </w:r>
    </w:p>
    <w:p w14:paraId="13184A14" w14:textId="77777777" w:rsidR="009C4B8D" w:rsidRDefault="009C4B8D">
      <w:pPr>
        <w:pStyle w:val="Akapitzlist"/>
        <w:numPr>
          <w:ilvl w:val="2"/>
          <w:numId w:val="50"/>
        </w:numPr>
        <w:spacing w:line="276" w:lineRule="auto"/>
        <w:ind w:left="993" w:right="20" w:hanging="426"/>
        <w:jc w:val="both"/>
        <w:rPr>
          <w:rFonts w:eastAsia="Times New Roman" w:cs="Times New Roman"/>
          <w:lang w:eastAsia="pl-PL"/>
        </w:rPr>
      </w:pPr>
      <w:r w:rsidRPr="009C4B8D">
        <w:rPr>
          <w:rFonts w:eastAsia="Times New Roman" w:cs="Times New Roman"/>
          <w:lang w:eastAsia="pl-PL"/>
        </w:rPr>
        <w:t>wykazu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(wg załącznika nr 6 do SWZ);</w:t>
      </w:r>
    </w:p>
    <w:p w14:paraId="380171F7" w14:textId="4BEE6151" w:rsidR="009C4B8D" w:rsidRPr="009C4B8D" w:rsidRDefault="009C4B8D">
      <w:pPr>
        <w:pStyle w:val="Akapitzlist"/>
        <w:numPr>
          <w:ilvl w:val="2"/>
          <w:numId w:val="50"/>
        </w:numPr>
        <w:spacing w:line="276" w:lineRule="auto"/>
        <w:ind w:left="993" w:right="20" w:hanging="426"/>
        <w:jc w:val="both"/>
        <w:rPr>
          <w:rFonts w:eastAsia="Times New Roman" w:cs="Times New Roman"/>
          <w:lang w:eastAsia="pl-PL"/>
        </w:rPr>
      </w:pPr>
      <w:r w:rsidRPr="009C4B8D">
        <w:rPr>
          <w:rFonts w:eastAsia="Times New Roman" w:cs="Times New Roman"/>
          <w:lang w:eastAsia="pl-PL"/>
        </w:rPr>
        <w:t>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(wg załącznika nr 7 do SWZ);</w:t>
      </w:r>
    </w:p>
    <w:p w14:paraId="2A7DE9E6" w14:textId="77777777" w:rsidR="009C4B8D" w:rsidRPr="009C4B8D" w:rsidRDefault="009C4B8D" w:rsidP="009C4B8D">
      <w:pPr>
        <w:spacing w:line="276" w:lineRule="auto"/>
        <w:ind w:left="567" w:right="20"/>
        <w:jc w:val="both"/>
        <w:rPr>
          <w:rFonts w:eastAsia="Times New Roman" w:cs="Times New Roman"/>
          <w:lang w:eastAsia="pl-PL"/>
        </w:rPr>
      </w:pPr>
      <w:r w:rsidRPr="009C4B8D">
        <w:rPr>
          <w:rFonts w:eastAsia="Times New Roman" w:cs="Times New Roman"/>
          <w:lang w:eastAsia="pl-PL"/>
        </w:rPr>
        <w:t>Wykonawca nie jest zobowiązany do złożenia podmiotowych środków dowodowych, które zamawiający posiada, jeżeli wykonawca wskaże te środki oraz potwierdzi ich prawidłowość                         i aktualność.</w:t>
      </w:r>
    </w:p>
    <w:p w14:paraId="2A2905B2" w14:textId="3B82D5E0" w:rsidR="000E00E6" w:rsidRPr="008713A5" w:rsidRDefault="009C4B8D" w:rsidP="009C4B8D">
      <w:pPr>
        <w:spacing w:line="276" w:lineRule="auto"/>
        <w:ind w:left="567" w:right="20"/>
        <w:jc w:val="both"/>
        <w:rPr>
          <w:rFonts w:eastAsia="Times New Roman" w:cs="Times New Roman"/>
          <w:lang w:eastAsia="pl-PL"/>
        </w:rPr>
      </w:pPr>
      <w:r w:rsidRPr="009C4B8D">
        <w:rPr>
          <w:rFonts w:eastAsia="Times New Roman" w:cs="Times New Roman"/>
          <w:lang w:eastAsia="pl-PL"/>
        </w:rPr>
        <w:t>Wykonawca składa podmiotowe środki dowodowe aktualne na dzień ich złożenia</w:t>
      </w:r>
      <w:r w:rsidR="00BA399F">
        <w:rPr>
          <w:rFonts w:eastAsia="Times New Roman" w:cs="Times New Roman"/>
          <w:lang w:eastAsia="pl-PL"/>
        </w:rPr>
        <w:t>.</w:t>
      </w:r>
    </w:p>
    <w:p w14:paraId="17353A21" w14:textId="3841D82F" w:rsidR="00D35569" w:rsidRDefault="00D35569" w:rsidP="006923DB">
      <w:pPr>
        <w:pStyle w:val="Nagwek2"/>
        <w:numPr>
          <w:ilvl w:val="0"/>
          <w:numId w:val="2"/>
        </w:numPr>
        <w:ind w:left="2127" w:hanging="1843"/>
        <w:jc w:val="both"/>
      </w:pPr>
      <w:bookmarkStart w:id="40" w:name="_Toc149205692"/>
      <w:r w:rsidRPr="00D35569">
        <w:t>Wymagania dotyczące wadium</w:t>
      </w:r>
      <w:bookmarkEnd w:id="40"/>
    </w:p>
    <w:p w14:paraId="510F56FE" w14:textId="0910D113" w:rsidR="00BD6F74" w:rsidRPr="008553F7" w:rsidRDefault="00BA399F" w:rsidP="00BA399F">
      <w:pPr>
        <w:autoSpaceDE w:val="0"/>
        <w:autoSpaceDN w:val="0"/>
        <w:spacing w:line="276" w:lineRule="auto"/>
        <w:jc w:val="both"/>
        <w:rPr>
          <w:rFonts w:cstheme="minorHAnsi"/>
          <w:b/>
        </w:rPr>
      </w:pPr>
      <w:r w:rsidRPr="008553F7">
        <w:rPr>
          <w:rFonts w:cstheme="minorHAnsi"/>
          <w:b/>
        </w:rPr>
        <w:t xml:space="preserve">NIE WYMAGANE </w:t>
      </w:r>
      <w:r w:rsidR="00E572FE" w:rsidRPr="008553F7">
        <w:rPr>
          <w:rFonts w:eastAsia="Times New Roman" w:cs="Arial"/>
          <w:b/>
          <w:lang w:eastAsia="pl-PL"/>
        </w:rPr>
        <w:t>.</w:t>
      </w:r>
    </w:p>
    <w:p w14:paraId="62BBD3CC" w14:textId="51B8A7E9" w:rsidR="00BA399F" w:rsidRPr="00413510" w:rsidRDefault="00D35569" w:rsidP="006923DB">
      <w:pPr>
        <w:pStyle w:val="Nagwek2"/>
        <w:numPr>
          <w:ilvl w:val="0"/>
          <w:numId w:val="2"/>
        </w:numPr>
        <w:ind w:left="2127" w:hanging="1843"/>
        <w:jc w:val="both"/>
      </w:pPr>
      <w:bookmarkStart w:id="41" w:name="_Toc149205693"/>
      <w:r w:rsidRPr="00D35569">
        <w:t>Sposób przygotowania ofert</w:t>
      </w:r>
      <w:r w:rsidR="002230C1">
        <w:t>.</w:t>
      </w:r>
      <w:bookmarkEnd w:id="41"/>
    </w:p>
    <w:p w14:paraId="3356A690" w14:textId="77777777" w:rsidR="00001BBA" w:rsidRPr="00BD6F74" w:rsidRDefault="00001BBA">
      <w:pPr>
        <w:numPr>
          <w:ilvl w:val="0"/>
          <w:numId w:val="31"/>
        </w:numPr>
        <w:tabs>
          <w:tab w:val="clear" w:pos="502"/>
        </w:tabs>
        <w:spacing w:after="0" w:line="276" w:lineRule="auto"/>
        <w:ind w:left="567" w:hanging="567"/>
        <w:jc w:val="both"/>
        <w:textAlignment w:val="baseline"/>
        <w:rPr>
          <w:rFonts w:eastAsia="Times New Roman" w:cs="Times New Roman"/>
          <w:color w:val="000000"/>
          <w:lang w:eastAsia="pl-PL"/>
        </w:rPr>
      </w:pPr>
      <w:r w:rsidRPr="00BD6F74">
        <w:rPr>
          <w:rFonts w:eastAsia="Times New Roman" w:cs="Times New Roman"/>
          <w:color w:val="000000"/>
          <w:lang w:eastAsia="pl-PL"/>
        </w:rPr>
        <w:t>Oferta powinna być:</w:t>
      </w:r>
    </w:p>
    <w:p w14:paraId="1E40A095" w14:textId="77777777" w:rsidR="00001BBA" w:rsidRPr="00BD6F74" w:rsidRDefault="00001BBA">
      <w:pPr>
        <w:numPr>
          <w:ilvl w:val="1"/>
          <w:numId w:val="46"/>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sporządzona na podstawie załączników niniejszej SWZ w języku polskim,</w:t>
      </w:r>
    </w:p>
    <w:p w14:paraId="305D256F" w14:textId="77777777" w:rsidR="00001BBA" w:rsidRPr="00BD6F74" w:rsidRDefault="00001BBA">
      <w:pPr>
        <w:numPr>
          <w:ilvl w:val="1"/>
          <w:numId w:val="46"/>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lastRenderedPageBreak/>
        <w:t>złożona przy użyciu środków komunikacji elektronicznej tzn. za pośrednictwem</w:t>
      </w:r>
      <w:r>
        <w:rPr>
          <w:rFonts w:eastAsia="Times New Roman" w:cs="Times New Roman"/>
          <w:color w:val="000000"/>
          <w:lang w:eastAsia="pl-PL"/>
        </w:rPr>
        <w:t xml:space="preserve"> </w:t>
      </w:r>
      <w:hyperlink r:id="rId11" w:history="1">
        <w:r w:rsidRPr="00BD6F74">
          <w:rPr>
            <w:rFonts w:eastAsia="Times New Roman" w:cs="Times New Roman"/>
            <w:color w:val="1155CC"/>
            <w:u w:val="single"/>
            <w:lang w:eastAsia="pl-PL"/>
          </w:rPr>
          <w:t>platformazakupowa.pl</w:t>
        </w:r>
      </w:hyperlink>
      <w:r w:rsidRPr="00BD6F74">
        <w:rPr>
          <w:rFonts w:eastAsia="Times New Roman" w:cs="Times New Roman"/>
          <w:color w:val="000000"/>
          <w:lang w:eastAsia="pl-PL"/>
        </w:rPr>
        <w:t>,</w:t>
      </w:r>
    </w:p>
    <w:p w14:paraId="0071DABC" w14:textId="77777777" w:rsidR="00001BBA" w:rsidRPr="00B4669B" w:rsidRDefault="00001BBA">
      <w:pPr>
        <w:numPr>
          <w:ilvl w:val="1"/>
          <w:numId w:val="46"/>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podpisana kwalifikowanym podpisem elektronicznym lub podpisem zaufanym lub podpisem osobistym przez osobę/osoby upoważnioną/upoważnione</w:t>
      </w:r>
      <w:r w:rsidRPr="00B4669B">
        <w:rPr>
          <w:rFonts w:eastAsia="Times New Roman" w:cs="Arial"/>
          <w:color w:val="000000"/>
          <w:lang w:eastAsia="pl-PL"/>
        </w:rPr>
        <w:t xml:space="preserve"> </w:t>
      </w:r>
    </w:p>
    <w:p w14:paraId="34D8E70F" w14:textId="55D39CFA" w:rsidR="00413510" w:rsidRPr="00B86B30" w:rsidRDefault="00001BBA" w:rsidP="00001BBA">
      <w:pPr>
        <w:spacing w:after="0" w:line="276" w:lineRule="auto"/>
        <w:ind w:left="567"/>
        <w:jc w:val="both"/>
        <w:textAlignment w:val="baseline"/>
        <w:rPr>
          <w:rFonts w:eastAsia="Times New Roman" w:cs="Times New Roman"/>
          <w:lang w:eastAsia="pl-PL"/>
        </w:rPr>
      </w:pPr>
      <w:r w:rsidRPr="00BD6F74">
        <w:rPr>
          <w:rFonts w:eastAsia="Times New Roman" w:cs="Arial"/>
          <w:color w:val="000000"/>
          <w:lang w:eastAsia="pl-PL"/>
        </w:rPr>
        <w:t>W procesie składania oferty w tym przedmiotowych środków dowodowych na platformie,  kwalifikowany podpis elektroniczny wykonawca może złożyć bezpośrednio na dokumencie, który następnie przesyła do systemu (</w:t>
      </w:r>
      <w:r w:rsidRPr="00BD6F74">
        <w:rPr>
          <w:rFonts w:eastAsia="Times New Roman" w:cs="Arial"/>
          <w:b/>
          <w:bCs/>
          <w:color w:val="000000"/>
          <w:lang w:eastAsia="pl-PL"/>
        </w:rPr>
        <w:t xml:space="preserve">opcja rekomendowana </w:t>
      </w:r>
      <w:r w:rsidRPr="00BD6F74">
        <w:rPr>
          <w:rFonts w:eastAsia="Times New Roman" w:cs="Arial"/>
          <w:color w:val="000000"/>
          <w:lang w:eastAsia="pl-PL"/>
        </w:rPr>
        <w:t>prze</w:t>
      </w:r>
      <w:r>
        <w:rPr>
          <w:rFonts w:eastAsia="Times New Roman" w:cs="Arial"/>
          <w:color w:val="000000"/>
          <w:lang w:eastAsia="pl-PL"/>
        </w:rPr>
        <w:t xml:space="preserve">z </w:t>
      </w:r>
      <w:hyperlink r:id="rId12" w:history="1">
        <w:r w:rsidRPr="00BD6F74">
          <w:rPr>
            <w:rFonts w:eastAsia="Times New Roman" w:cs="Arial"/>
            <w:b/>
            <w:bCs/>
            <w:color w:val="1155CC"/>
            <w:u w:val="single"/>
            <w:lang w:eastAsia="pl-PL"/>
          </w:rPr>
          <w:t>platformazakupowa.pl</w:t>
        </w:r>
      </w:hyperlink>
      <w:r>
        <w:rPr>
          <w:rFonts w:eastAsia="Times New Roman" w:cs="Arial"/>
          <w:color w:val="000000"/>
          <w:lang w:eastAsia="pl-PL"/>
        </w:rPr>
        <w:t>)</w:t>
      </w:r>
      <w:r w:rsidRPr="00BD6F74">
        <w:rPr>
          <w:rFonts w:eastAsia="Times New Roman" w:cs="Arial"/>
          <w:color w:val="000000"/>
          <w:lang w:eastAsia="pl-PL"/>
        </w:rPr>
        <w:t xml:space="preserve"> oraz dodatkowo dla całego pakietu dokumentów w kroku 2 </w:t>
      </w:r>
      <w:r w:rsidRPr="00BD6F74">
        <w:rPr>
          <w:rFonts w:eastAsia="Times New Roman" w:cs="Arial"/>
          <w:b/>
          <w:bCs/>
          <w:color w:val="000000"/>
          <w:lang w:eastAsia="pl-PL"/>
        </w:rPr>
        <w:t xml:space="preserve">Formularza </w:t>
      </w:r>
      <w:r w:rsidRPr="00B86B30">
        <w:rPr>
          <w:rFonts w:eastAsia="Times New Roman" w:cs="Arial"/>
          <w:b/>
          <w:bCs/>
          <w:lang w:eastAsia="pl-PL"/>
        </w:rPr>
        <w:t xml:space="preserve">składania oferty lub wniosku </w:t>
      </w:r>
      <w:r w:rsidRPr="00B86B30">
        <w:rPr>
          <w:rFonts w:eastAsia="Times New Roman" w:cs="Arial"/>
          <w:lang w:eastAsia="pl-PL"/>
        </w:rPr>
        <w:t xml:space="preserve">(po kliknięciu w przycisk </w:t>
      </w:r>
      <w:r w:rsidRPr="00B86B30">
        <w:rPr>
          <w:rFonts w:eastAsia="Times New Roman" w:cs="Arial"/>
          <w:b/>
          <w:bCs/>
          <w:lang w:eastAsia="pl-PL"/>
        </w:rPr>
        <w:t>Przejdź do podsumowania</w:t>
      </w:r>
      <w:r w:rsidRPr="00B86B30">
        <w:rPr>
          <w:rFonts w:eastAsia="Times New Roman" w:cs="Arial"/>
          <w:lang w:eastAsia="pl-PL"/>
        </w:rPr>
        <w:t>).</w:t>
      </w:r>
    </w:p>
    <w:p w14:paraId="137BCEDD" w14:textId="464E48DB" w:rsidR="00001BBA" w:rsidRPr="00B86B30" w:rsidRDefault="00001BBA">
      <w:pPr>
        <w:numPr>
          <w:ilvl w:val="0"/>
          <w:numId w:val="31"/>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W przypadku gdy podmiotowe środki dowodowe, w tym oświadczenie, o którym mowa w art. 117 ust. 4 ustawy Pzp oraz zobowiązanie podmiotu udostępniającego zasoby, przedmiotowe środki dowodowe, dokumenty, o których mowa w art. 94 ust. 2 ustawy Pzp,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FBB9EB3" w14:textId="77777777" w:rsidR="00001BBA" w:rsidRPr="00B86B30" w:rsidRDefault="00001BBA">
      <w:pPr>
        <w:numPr>
          <w:ilvl w:val="0"/>
          <w:numId w:val="31"/>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dokonuje w przypadku:</w:t>
      </w:r>
    </w:p>
    <w:p w14:paraId="2BC3E529" w14:textId="77777777" w:rsidR="00001BBA" w:rsidRPr="00B86B30" w:rsidRDefault="00001BBA">
      <w:pPr>
        <w:pStyle w:val="Akapitzlist"/>
        <w:numPr>
          <w:ilvl w:val="0"/>
          <w:numId w:val="42"/>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podmiotowych środków dowodowych - odpowiednio wykonawca, wykonawca wspólnie ubiegający się o udzielenie zamówienia, podmiot udostępniający zasoby lub</w:t>
      </w:r>
      <w:r>
        <w:rPr>
          <w:rFonts w:eastAsia="Times New Roman" w:cs="Times New Roman"/>
          <w:lang w:eastAsia="pl-PL"/>
        </w:rPr>
        <w:t xml:space="preserve"> </w:t>
      </w:r>
      <w:r w:rsidRPr="00B86B30">
        <w:rPr>
          <w:rFonts w:eastAsia="Times New Roman" w:cs="Times New Roman"/>
          <w:lang w:eastAsia="pl-PL"/>
        </w:rPr>
        <w:t>podwykonawca, w zakresie podmiotowych środków dowodowych, które każdego z nich dotyczą;</w:t>
      </w:r>
    </w:p>
    <w:p w14:paraId="153B2F36" w14:textId="77777777" w:rsidR="00001BBA" w:rsidRPr="00B86B30" w:rsidRDefault="00001BBA">
      <w:pPr>
        <w:pStyle w:val="Akapitzlist"/>
        <w:numPr>
          <w:ilvl w:val="0"/>
          <w:numId w:val="42"/>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przedmiotowego środka dowodowego, dokumentu, o którym mowa w art. 94 ust. 2 ustawy Pzp, oświadczenia, o którym mowa w art. 117 ust. 4 ustawy Pzp, lub zobowiązania podmiotu udostępniającego zasoby - odpowiednio wykonawca lub wykonawca wspólnie ubiegający się o udzielenie zamówienia;</w:t>
      </w:r>
    </w:p>
    <w:p w14:paraId="1A8EF1E0" w14:textId="77777777" w:rsidR="00001BBA" w:rsidRPr="00B86B30" w:rsidRDefault="00001BBA">
      <w:pPr>
        <w:pStyle w:val="Akapitzlist"/>
        <w:numPr>
          <w:ilvl w:val="0"/>
          <w:numId w:val="42"/>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pełnomocnictwa - mocodawca.</w:t>
      </w:r>
    </w:p>
    <w:p w14:paraId="78E1EE3F" w14:textId="77777777" w:rsidR="00001BBA" w:rsidRPr="00B86B30" w:rsidRDefault="00001BBA">
      <w:pPr>
        <w:numPr>
          <w:ilvl w:val="0"/>
          <w:numId w:val="31"/>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może dokonać również notariusz.</w:t>
      </w:r>
    </w:p>
    <w:p w14:paraId="5ECC2DC1" w14:textId="77777777" w:rsidR="00001BBA" w:rsidRPr="00B86B30" w:rsidRDefault="00001BBA">
      <w:pPr>
        <w:pStyle w:val="Akapitzlist"/>
        <w:numPr>
          <w:ilvl w:val="0"/>
          <w:numId w:val="31"/>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Podpisy kwalifikowane wykorzystywane przez wykonawców do podpisywania wszelkich plików muszą spełniać </w:t>
      </w:r>
      <w:r>
        <w:rPr>
          <w:rFonts w:eastAsia="Times New Roman" w:cs="Times New Roman"/>
          <w:lang w:eastAsia="pl-PL"/>
        </w:rPr>
        <w:t xml:space="preserve">wymogi przewidziane w </w:t>
      </w:r>
      <w:r w:rsidRPr="00B86B30">
        <w:rPr>
          <w:rFonts w:eastAsia="Times New Roman" w:cs="Times New Roman"/>
          <w:lang w:eastAsia="pl-PL"/>
        </w:rPr>
        <w:t>Rozporządzeni</w:t>
      </w:r>
      <w:r>
        <w:rPr>
          <w:rFonts w:eastAsia="Times New Roman" w:cs="Times New Roman"/>
          <w:lang w:eastAsia="pl-PL"/>
        </w:rPr>
        <w:t>u</w:t>
      </w:r>
      <w:r w:rsidRPr="00B86B30">
        <w:rPr>
          <w:rFonts w:eastAsia="Times New Roman" w:cs="Times New Roman"/>
          <w:lang w:eastAsia="pl-PL"/>
        </w:rPr>
        <w:t xml:space="preserve"> Parlamentu Europejskiego i Rady w sprawie identyfikacji elektronicznej i usług zaufania w odniesieniu do transakcji elektronicznych na rynku wewnętrznym (eIDAS) (UE) nr 910/2014 - od 1 lipca 2016 roku.</w:t>
      </w:r>
    </w:p>
    <w:p w14:paraId="5A043A3A" w14:textId="77777777" w:rsidR="00001BBA" w:rsidRDefault="00001BBA">
      <w:pPr>
        <w:pStyle w:val="Akapitzlist"/>
        <w:numPr>
          <w:ilvl w:val="0"/>
          <w:numId w:val="31"/>
        </w:numPr>
        <w:tabs>
          <w:tab w:val="clear" w:pos="502"/>
        </w:tabs>
        <w:spacing w:after="0" w:line="276" w:lineRule="auto"/>
        <w:ind w:left="567" w:hanging="567"/>
        <w:jc w:val="both"/>
        <w:textAlignment w:val="baseline"/>
        <w:rPr>
          <w:rFonts w:eastAsia="Times New Roman" w:cs="Times New Roman"/>
          <w:color w:val="000000"/>
          <w:lang w:eastAsia="pl-PL"/>
        </w:rPr>
      </w:pPr>
      <w:r w:rsidRPr="00B86B30">
        <w:rPr>
          <w:rFonts w:eastAsia="Times New Roman" w:cs="Times New Roman"/>
          <w:lang w:eastAsia="pl-PL"/>
        </w:rPr>
        <w:t xml:space="preserve">W przypadku wykorzystania formatu podpisu XAdES zewnętrzny. Zamawiający wymaga dołączenia odpowiedniej ilości plików, podpisywanych plików </w:t>
      </w:r>
      <w:r w:rsidRPr="00996448">
        <w:rPr>
          <w:rFonts w:eastAsia="Times New Roman" w:cs="Times New Roman"/>
          <w:color w:val="000000"/>
          <w:lang w:eastAsia="pl-PL"/>
        </w:rPr>
        <w:t>z danymi oraz plików XAdES.</w:t>
      </w:r>
    </w:p>
    <w:p w14:paraId="6F3A993C" w14:textId="77777777" w:rsidR="00001BBA" w:rsidRDefault="00001BBA">
      <w:pPr>
        <w:pStyle w:val="Akapitzlist"/>
        <w:numPr>
          <w:ilvl w:val="0"/>
          <w:numId w:val="31"/>
        </w:numPr>
        <w:tabs>
          <w:tab w:val="clear" w:pos="502"/>
        </w:tabs>
        <w:spacing w:after="0" w:line="276" w:lineRule="auto"/>
        <w:ind w:left="567" w:hanging="567"/>
        <w:jc w:val="both"/>
        <w:textAlignment w:val="baseline"/>
        <w:rPr>
          <w:rFonts w:eastAsia="Times New Roman" w:cs="Times New Roman"/>
          <w:color w:val="000000"/>
          <w:lang w:eastAsia="pl-PL"/>
        </w:rPr>
      </w:pPr>
      <w:r w:rsidRPr="00996448">
        <w:rPr>
          <w:rFonts w:eastAsia="Times New Roman" w:cs="Times New Roman"/>
          <w:color w:val="000000"/>
          <w:lang w:eastAsia="pl-PL"/>
        </w:rPr>
        <w:t>Zgodnie z art. 18 ust. 3 ustawy Pzp, nie ujawnia się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Na platformie w formularzu składania oferty znajduje się miejsce wyznaczone do dołączenia części oferty stanowiącej tajemnicę przedsiębiorstwa.</w:t>
      </w:r>
    </w:p>
    <w:p w14:paraId="36158EA7" w14:textId="77777777" w:rsidR="00001BBA" w:rsidRPr="00DE60D4" w:rsidRDefault="00001BBA">
      <w:pPr>
        <w:pStyle w:val="Akapitzlist"/>
        <w:numPr>
          <w:ilvl w:val="0"/>
          <w:numId w:val="31"/>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 xml:space="preserve">Wykonawca, za pośrednictwem </w:t>
      </w:r>
      <w:hyperlink r:id="rId13" w:history="1">
        <w:r w:rsidRPr="00C10088">
          <w:rPr>
            <w:rFonts w:eastAsia="Times New Roman" w:cs="Times New Roman"/>
            <w:color w:val="1155CC"/>
            <w:u w:val="single"/>
            <w:lang w:eastAsia="pl-PL"/>
          </w:rPr>
          <w:t>platformazakupowa.pl</w:t>
        </w:r>
      </w:hyperlink>
      <w:r w:rsidRPr="00C10088">
        <w:rPr>
          <w:rFonts w:eastAsia="Times New Roman" w:cs="Times New Roman"/>
          <w:color w:val="000000"/>
          <w:lang w:eastAsia="pl-PL"/>
        </w:rPr>
        <w:t xml:space="preserve"> może przed upływem terminu do składania ofert zmienić lub wycofać ofertę. Sposób dokonywania zmiany lub wycofania oferty </w:t>
      </w:r>
      <w:r w:rsidRPr="00C10088">
        <w:rPr>
          <w:rFonts w:eastAsia="Times New Roman" w:cs="Times New Roman"/>
          <w:color w:val="000000"/>
          <w:lang w:eastAsia="pl-PL"/>
        </w:rPr>
        <w:lastRenderedPageBreak/>
        <w:t>zamieszczono w instrukcji zamieszczonej na stronie internetowej pod adresem:</w:t>
      </w:r>
      <w:r>
        <w:rPr>
          <w:rFonts w:eastAsia="Times New Roman" w:cs="Times New Roman"/>
          <w:color w:val="000000"/>
          <w:lang w:eastAsia="pl-PL"/>
        </w:rPr>
        <w:t xml:space="preserve"> </w:t>
      </w:r>
      <w:hyperlink r:id="rId14" w:history="1">
        <w:r w:rsidRPr="00401BF3">
          <w:rPr>
            <w:rStyle w:val="Hipercze"/>
            <w:rFonts w:eastAsia="Times New Roman" w:cs="Times New Roman"/>
            <w:lang w:eastAsia="pl-PL"/>
          </w:rPr>
          <w:t>https://platformazakupowa.pl/strona/45-instrukcje</w:t>
        </w:r>
      </w:hyperlink>
    </w:p>
    <w:p w14:paraId="740E803F" w14:textId="77777777" w:rsidR="00001BBA" w:rsidRDefault="00001BBA">
      <w:pPr>
        <w:pStyle w:val="Akapitzlist"/>
        <w:numPr>
          <w:ilvl w:val="0"/>
          <w:numId w:val="31"/>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Każdy z wykonawców może złożyć tylko jedną ofertę. Złożenie większej liczby ofert lub oferty zawierającej propozycje wariantowe spowoduje, że oferta podlegać będzie odrzuceniu.</w:t>
      </w:r>
    </w:p>
    <w:p w14:paraId="6B5ADA15" w14:textId="77777777" w:rsidR="00001BBA" w:rsidRDefault="00001BBA">
      <w:pPr>
        <w:pStyle w:val="Akapitzlist"/>
        <w:numPr>
          <w:ilvl w:val="0"/>
          <w:numId w:val="31"/>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Dokumenty i oświadczenia składane przez wykonawcę powinny być w języku polskim. W przypadku  załączenia dokumentów sporządzonych w innym języku niż dopuszczony, wykonawca zobowiązany jest załączyć tłumaczenie na język polski.</w:t>
      </w:r>
    </w:p>
    <w:p w14:paraId="1844EC4A" w14:textId="77777777" w:rsidR="00001BBA" w:rsidRPr="00431EED" w:rsidRDefault="00001BBA">
      <w:pPr>
        <w:pStyle w:val="Akapitzlist"/>
        <w:numPr>
          <w:ilvl w:val="0"/>
          <w:numId w:val="31"/>
        </w:numPr>
        <w:tabs>
          <w:tab w:val="clear" w:pos="502"/>
        </w:tabs>
        <w:spacing w:after="0" w:line="276" w:lineRule="auto"/>
        <w:ind w:left="567" w:hanging="567"/>
        <w:jc w:val="both"/>
        <w:textAlignment w:val="baseline"/>
        <w:rPr>
          <w:rFonts w:eastAsia="Times New Roman" w:cstheme="minorHAnsi"/>
          <w:color w:val="000000"/>
          <w:lang w:eastAsia="pl-PL"/>
        </w:rPr>
      </w:pPr>
      <w:r w:rsidRPr="00905DF9">
        <w:rPr>
          <w:rFonts w:eastAsia="Times New Roman" w:cs="Times New Roman"/>
          <w:lang w:eastAsia="pl-PL"/>
        </w:rPr>
        <w:t xml:space="preserve">Zgodnie </w:t>
      </w:r>
      <w:r w:rsidRPr="0014344D">
        <w:rPr>
          <w:rFonts w:eastAsia="Times New Roman" w:cs="Times New Roman"/>
          <w:lang w:eastAsia="pl-PL"/>
        </w:rPr>
        <w:t xml:space="preserve">z </w:t>
      </w:r>
      <w:bookmarkStart w:id="42" w:name="_Hlk135914510"/>
      <w:r>
        <w:rPr>
          <w:rFonts w:eastAsia="Times New Roman" w:cs="Times New Roman"/>
          <w:lang w:eastAsia="pl-PL"/>
        </w:rPr>
        <w:t>§</w:t>
      </w:r>
      <w:r w:rsidRPr="0014344D">
        <w:rPr>
          <w:rFonts w:eastAsia="Times New Roman" w:cs="Times New Roman"/>
          <w:lang w:eastAsia="pl-PL"/>
        </w:rPr>
        <w:t xml:space="preserve"> 8 Rozporządzenia Prezesa Rady Ministrów</w:t>
      </w:r>
      <w:r>
        <w:rPr>
          <w:rFonts w:eastAsia="Times New Roman" w:cs="Times New Roman"/>
          <w:lang w:eastAsia="pl-PL"/>
        </w:rPr>
        <w:t xml:space="preserve"> z dnia 30 grudnia 2020 r.</w:t>
      </w:r>
      <w:r w:rsidRPr="0014344D">
        <w:rPr>
          <w:rFonts w:eastAsia="Times New Roman" w:cs="Times New Roman"/>
          <w:lang w:eastAsia="pl-PL"/>
        </w:rPr>
        <w:t xml:space="preserve"> w sprawie sposobu sporządzania i przekazywania informacji oraz wymagań technicznych dla dokumentów elektronicznych oraz środków komunikacji elektronicznej w postepowaniu o udzielenie zamówienia publicznego lub konkursie opatrzenie pliku zawierającego skompresowane dokumenty kwalifikowanym podpisem elektronicznym, a w przypadku postępowań lub </w:t>
      </w:r>
      <w:r w:rsidRPr="00431EED">
        <w:rPr>
          <w:rFonts w:eastAsia="Times New Roman" w:cstheme="minorHAnsi"/>
          <w:lang w:eastAsia="pl-PL"/>
        </w:rPr>
        <w:t>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bookmarkEnd w:id="42"/>
    <w:p w14:paraId="2729A335" w14:textId="77777777" w:rsidR="00001BBA" w:rsidRPr="00431EED" w:rsidRDefault="00001BBA">
      <w:pPr>
        <w:pStyle w:val="Akapitzlist"/>
        <w:numPr>
          <w:ilvl w:val="0"/>
          <w:numId w:val="31"/>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Maksymalny rozmiar jednego pliku przesyłanego za pośrednictwem dedykowanych formularzy do: złożenia, zmiany, wycofania oferty wynosi 150 MB natomiast przy komunikacji wielkość pliku to maksymalnie 500 MB.</w:t>
      </w:r>
    </w:p>
    <w:p w14:paraId="0366F74F" w14:textId="77777777" w:rsidR="00001BBA" w:rsidRPr="00431EED" w:rsidRDefault="00001BBA">
      <w:pPr>
        <w:pStyle w:val="Akapitzlist"/>
        <w:numPr>
          <w:ilvl w:val="0"/>
          <w:numId w:val="31"/>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Zamawiający rekomenduje wykorzystanie formatów: .pdf .doc .xls .jpg (.jpeg) </w:t>
      </w:r>
      <w:r w:rsidRPr="00431EED">
        <w:rPr>
          <w:rFonts w:eastAsia="Times New Roman" w:cstheme="minorHAnsi"/>
          <w:b/>
          <w:bCs/>
          <w:color w:val="000000"/>
          <w:lang w:eastAsia="pl-PL"/>
        </w:rPr>
        <w:t>ze szczególnym wskazaniem na .pdf</w:t>
      </w:r>
    </w:p>
    <w:p w14:paraId="54CE0BBB" w14:textId="77777777" w:rsidR="00001BBA" w:rsidRPr="00431EED" w:rsidRDefault="00001BBA">
      <w:pPr>
        <w:pStyle w:val="Akapitzlist"/>
        <w:numPr>
          <w:ilvl w:val="0"/>
          <w:numId w:val="31"/>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W celu ewentualnej kompresji danych Zamawiający rekomenduje wykorzystanie jednego z formatów:</w:t>
      </w:r>
    </w:p>
    <w:p w14:paraId="7FA4DB2C" w14:textId="77777777" w:rsidR="00001BBA" w:rsidRPr="00431EED" w:rsidRDefault="00001BBA">
      <w:pPr>
        <w:pStyle w:val="Akapitzlist"/>
        <w:numPr>
          <w:ilvl w:val="0"/>
          <w:numId w:val="45"/>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.zip</w:t>
      </w:r>
    </w:p>
    <w:p w14:paraId="727929CE" w14:textId="77777777" w:rsidR="00001BBA" w:rsidRPr="00431EED" w:rsidRDefault="00001BBA">
      <w:pPr>
        <w:pStyle w:val="Akapitzlist"/>
        <w:numPr>
          <w:ilvl w:val="0"/>
          <w:numId w:val="45"/>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.7Z</w:t>
      </w:r>
    </w:p>
    <w:p w14:paraId="2D45C9BC" w14:textId="77777777" w:rsidR="00001BBA" w:rsidRPr="00431EED" w:rsidRDefault="00001BBA">
      <w:pPr>
        <w:pStyle w:val="Akapitzlist"/>
        <w:numPr>
          <w:ilvl w:val="0"/>
          <w:numId w:val="31"/>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Wśród formatów powszechnych a </w:t>
      </w:r>
      <w:r w:rsidRPr="00431EED">
        <w:rPr>
          <w:rFonts w:eastAsia="Times New Roman" w:cstheme="minorHAnsi"/>
          <w:b/>
          <w:bCs/>
          <w:color w:val="000000"/>
          <w:lang w:eastAsia="pl-PL"/>
        </w:rPr>
        <w:t>NIE wskazanych</w:t>
      </w:r>
      <w:r w:rsidRPr="00431EED">
        <w:rPr>
          <w:rFonts w:eastAsia="Times New Roman" w:cstheme="minorHAnsi"/>
          <w:color w:val="000000"/>
          <w:lang w:eastAsia="pl-PL"/>
        </w:rPr>
        <w:t xml:space="preserve"> w rozporządzeniu występują: .rar .gif .bmp .numbers .pages. </w:t>
      </w:r>
      <w:r w:rsidRPr="00431EED">
        <w:rPr>
          <w:rFonts w:eastAsia="Times New Roman" w:cstheme="minorHAnsi"/>
          <w:b/>
          <w:bCs/>
          <w:color w:val="000000"/>
          <w:lang w:eastAsia="pl-PL"/>
        </w:rPr>
        <w:t>Dokumenty złożone w takich plikach zostaną uznane za złożone nieskutecznie.</w:t>
      </w:r>
    </w:p>
    <w:p w14:paraId="6958FB8C" w14:textId="77777777" w:rsidR="00001BBA" w:rsidRPr="00431EED" w:rsidRDefault="00001BBA">
      <w:pPr>
        <w:pStyle w:val="Akapitzlist"/>
        <w:numPr>
          <w:ilvl w:val="0"/>
          <w:numId w:val="31"/>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15B72A4A" w14:textId="77777777" w:rsidR="00001BBA" w:rsidRPr="00431EED" w:rsidRDefault="00001BBA">
      <w:pPr>
        <w:pStyle w:val="Akapitzlist"/>
        <w:numPr>
          <w:ilvl w:val="0"/>
          <w:numId w:val="31"/>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2EDE1919" w14:textId="77777777" w:rsidR="00001BBA" w:rsidRPr="00431EED" w:rsidRDefault="00001BBA">
      <w:pPr>
        <w:pStyle w:val="Akapitzlist"/>
        <w:numPr>
          <w:ilvl w:val="0"/>
          <w:numId w:val="31"/>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Pliki w innych formatach niż PDF zaleca się opatrzyć zewnętrznym podpisem XAdES. Wykonawca powinien pamiętać, aby plik z podpisem przekazywać łącznie z dokumentem podpisywanym.</w:t>
      </w:r>
    </w:p>
    <w:p w14:paraId="1975A11C" w14:textId="77777777" w:rsidR="00001BBA" w:rsidRPr="00431EED" w:rsidRDefault="00001BBA">
      <w:pPr>
        <w:pStyle w:val="Akapitzlist"/>
        <w:numPr>
          <w:ilvl w:val="0"/>
          <w:numId w:val="31"/>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 przypadku podpisywania pliku przez kilka osób, stosować podpisy tego samego rodzaju. Podpisywanie różnymi rodzajami podpisów np. osobistym i kwalifikowanym może doprowadzić do problemów w weryfikacji plików. </w:t>
      </w:r>
    </w:p>
    <w:p w14:paraId="50B27E85" w14:textId="77777777" w:rsidR="00001BBA" w:rsidRPr="00431EED" w:rsidRDefault="00001BBA">
      <w:pPr>
        <w:pStyle w:val="Akapitzlist"/>
        <w:numPr>
          <w:ilvl w:val="0"/>
          <w:numId w:val="31"/>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Wykonawca z odpowiednim wyprzedzeniem przetestował możliwość prawidłowego wykorzystania wybranej metody podpisania plików oferty.</w:t>
      </w:r>
    </w:p>
    <w:p w14:paraId="0215A377" w14:textId="77777777" w:rsidR="00001BBA" w:rsidRPr="00431EED" w:rsidRDefault="00001BBA">
      <w:pPr>
        <w:pStyle w:val="Akapitzlist"/>
        <w:numPr>
          <w:ilvl w:val="0"/>
          <w:numId w:val="31"/>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Zaleca się, aby komunikacja z wykonawcami odbywała się tylko na Platformie za pośrednictwem formularza “Wyślij wiadomość do zamawiającego”, nie za pośrednictwem adresu email.</w:t>
      </w:r>
    </w:p>
    <w:p w14:paraId="132CC986" w14:textId="77777777" w:rsidR="00001BBA" w:rsidRPr="00431EED" w:rsidRDefault="00001BBA">
      <w:pPr>
        <w:pStyle w:val="Akapitzlist"/>
        <w:numPr>
          <w:ilvl w:val="0"/>
          <w:numId w:val="31"/>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Osobą składającą ofertę powinna być osoba kontaktowa podawana w dokumentacji.</w:t>
      </w:r>
    </w:p>
    <w:p w14:paraId="383BE37D" w14:textId="77777777" w:rsidR="00001BBA" w:rsidRPr="00431EED" w:rsidRDefault="00001BBA">
      <w:pPr>
        <w:pStyle w:val="Akapitzlist"/>
        <w:numPr>
          <w:ilvl w:val="0"/>
          <w:numId w:val="31"/>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lastRenderedPageBreak/>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6C92F9AA" w14:textId="77777777" w:rsidR="00001BBA" w:rsidRPr="00431EED" w:rsidRDefault="00001BBA">
      <w:pPr>
        <w:pStyle w:val="Akapitzlist"/>
        <w:numPr>
          <w:ilvl w:val="0"/>
          <w:numId w:val="31"/>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Podczas podpisywania plików zaleca się stosowanie algorytmu skrótu SHA2 zamiast SHA1.  </w:t>
      </w:r>
    </w:p>
    <w:p w14:paraId="5D80E4FE" w14:textId="77777777" w:rsidR="00001BBA" w:rsidRPr="00431EED" w:rsidRDefault="00001BBA">
      <w:pPr>
        <w:pStyle w:val="Akapitzlist"/>
        <w:numPr>
          <w:ilvl w:val="0"/>
          <w:numId w:val="31"/>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Jeśli wykonawca pakuje dokumenty np. w plik ZIP zalecamy wcześniejsze podpisanie każdego ze skompresowanych plików. </w:t>
      </w:r>
    </w:p>
    <w:p w14:paraId="34DDD664" w14:textId="77777777" w:rsidR="00001BBA" w:rsidRPr="00431EED" w:rsidRDefault="00001BBA">
      <w:pPr>
        <w:pStyle w:val="Akapitzlist"/>
        <w:numPr>
          <w:ilvl w:val="0"/>
          <w:numId w:val="31"/>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podpisu z kwalifikowanym znacznikiem czasu.</w:t>
      </w:r>
    </w:p>
    <w:p w14:paraId="3D76864E" w14:textId="77777777" w:rsidR="00001BBA" w:rsidRPr="002C5490" w:rsidRDefault="00001BBA">
      <w:pPr>
        <w:pStyle w:val="Akapitzlist"/>
        <w:numPr>
          <w:ilvl w:val="0"/>
          <w:numId w:val="31"/>
        </w:numPr>
        <w:tabs>
          <w:tab w:val="clear" w:pos="502"/>
        </w:tabs>
        <w:spacing w:line="276" w:lineRule="auto"/>
        <w:ind w:left="567" w:hanging="567"/>
        <w:jc w:val="both"/>
        <w:textAlignment w:val="baseline"/>
        <w:rPr>
          <w:rFonts w:eastAsia="Times New Roman" w:cs="Times New Roman"/>
          <w:color w:val="000000"/>
          <w:lang w:eastAsia="pl-PL"/>
        </w:rPr>
      </w:pPr>
      <w:r w:rsidRPr="00431EED">
        <w:rPr>
          <w:rFonts w:eastAsia="Times New Roman" w:cstheme="minorHAnsi"/>
          <w:color w:val="000000"/>
          <w:lang w:eastAsia="pl-PL"/>
        </w:rPr>
        <w:t xml:space="preserve">Zamawiający zaleca aby </w:t>
      </w:r>
      <w:r w:rsidRPr="00431EED">
        <w:rPr>
          <w:rFonts w:eastAsia="Times New Roman" w:cstheme="minorHAnsi"/>
          <w:color w:val="000000"/>
          <w:u w:val="single"/>
          <w:lang w:eastAsia="pl-PL"/>
        </w:rPr>
        <w:t>nie</w:t>
      </w:r>
      <w:r w:rsidRPr="00431EED">
        <w:rPr>
          <w:rFonts w:eastAsia="Times New Roman" w:cstheme="minorHAnsi"/>
          <w:color w:val="000000"/>
          <w:lang w:eastAsia="pl-PL"/>
        </w:rPr>
        <w:t xml:space="preserve"> wprowadzać jakichkolwiek zmian w plikach po podpisaniu ich podpisem kwalifikowanym. Może to skutkować naruszeniem integralności plików co równoważne będzie z koniecznością odrzucenia oferty w postępowaniu</w:t>
      </w:r>
      <w:r w:rsidRPr="002C5490">
        <w:rPr>
          <w:rFonts w:ascii="Calibri" w:eastAsia="Times New Roman" w:hAnsi="Calibri" w:cs="Times New Roman"/>
          <w:color w:val="000000"/>
          <w:lang w:eastAsia="pl-PL"/>
        </w:rPr>
        <w:t>.</w:t>
      </w:r>
    </w:p>
    <w:p w14:paraId="0DB1A4A6" w14:textId="67416E87" w:rsidR="006D7B32" w:rsidRPr="00B575EE" w:rsidRDefault="00D35569" w:rsidP="006923DB">
      <w:pPr>
        <w:pStyle w:val="Nagwek2"/>
        <w:numPr>
          <w:ilvl w:val="0"/>
          <w:numId w:val="2"/>
        </w:numPr>
        <w:ind w:left="2127" w:hanging="1843"/>
        <w:jc w:val="both"/>
      </w:pPr>
      <w:bookmarkStart w:id="43" w:name="_Toc149205694"/>
      <w:r w:rsidRPr="00BB48A1">
        <w:t>Opis sposobu obliczenia ceny</w:t>
      </w:r>
      <w:bookmarkEnd w:id="43"/>
    </w:p>
    <w:p w14:paraId="26F4DB3D" w14:textId="77777777" w:rsidR="00A37173" w:rsidRDefault="00A37173" w:rsidP="00B82A86">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A37173">
        <w:rPr>
          <w:rFonts w:asciiTheme="minorHAnsi" w:hAnsiTheme="minorHAnsi" w:cstheme="minorHAnsi"/>
          <w:sz w:val="22"/>
          <w:szCs w:val="22"/>
        </w:rPr>
        <w:t>W druku formularza ofertowego - należy podać cenę oferty brutto, która musi określać całkowitą wycenę przedmiotu zamówienia;</w:t>
      </w:r>
    </w:p>
    <w:p w14:paraId="4C1943A7" w14:textId="210A65EC" w:rsidR="00A37173" w:rsidRPr="00A37173" w:rsidRDefault="00A37173" w:rsidP="00B82A86">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A37173">
        <w:rPr>
          <w:rFonts w:asciiTheme="minorHAnsi" w:hAnsiTheme="minorHAnsi" w:cstheme="minorHAnsi"/>
          <w:sz w:val="22"/>
          <w:szCs w:val="22"/>
        </w:rPr>
        <w:t xml:space="preserve">Cenę oferty stanowi łączna cena brutto, która winna być obliczona według poniższego wzoru, przyjmując, iż łączny okres realizacji niniejszego zamówienia obejmować będzie 12  m-cy; </w:t>
      </w:r>
    </w:p>
    <w:p w14:paraId="004547B2" w14:textId="77777777" w:rsidR="00A37173" w:rsidRPr="00A37173" w:rsidRDefault="00A37173" w:rsidP="00B82A86">
      <w:pPr>
        <w:pStyle w:val="Tekstpodstawowy"/>
        <w:suppressAutoHyphens/>
        <w:overflowPunct w:val="0"/>
        <w:autoSpaceDE w:val="0"/>
        <w:spacing w:after="0" w:line="276" w:lineRule="auto"/>
        <w:ind w:left="720"/>
        <w:jc w:val="both"/>
        <w:textAlignment w:val="baseline"/>
        <w:rPr>
          <w:rFonts w:asciiTheme="minorHAnsi" w:hAnsiTheme="minorHAnsi" w:cstheme="minorHAnsi"/>
          <w:sz w:val="22"/>
          <w:szCs w:val="22"/>
        </w:rPr>
      </w:pPr>
      <w:r w:rsidRPr="00A37173">
        <w:rPr>
          <w:rFonts w:asciiTheme="minorHAnsi" w:hAnsiTheme="minorHAnsi" w:cstheme="minorHAnsi"/>
          <w:b/>
          <w:bCs/>
          <w:sz w:val="22"/>
          <w:szCs w:val="22"/>
        </w:rPr>
        <w:t>Cm</w:t>
      </w:r>
      <w:r w:rsidRPr="00A37173">
        <w:rPr>
          <w:rFonts w:asciiTheme="minorHAnsi" w:hAnsiTheme="minorHAnsi" w:cstheme="minorHAnsi"/>
          <w:sz w:val="22"/>
          <w:szCs w:val="22"/>
        </w:rPr>
        <w:t xml:space="preserve">  (cena usługi dla lokali mieszkalnych) +</w:t>
      </w:r>
      <w:r w:rsidRPr="00A37173">
        <w:rPr>
          <w:rFonts w:asciiTheme="minorHAnsi" w:hAnsiTheme="minorHAnsi" w:cstheme="minorHAnsi"/>
          <w:b/>
          <w:bCs/>
          <w:sz w:val="22"/>
          <w:szCs w:val="22"/>
        </w:rPr>
        <w:t xml:space="preserve"> Cg</w:t>
      </w:r>
      <w:r w:rsidRPr="00A37173">
        <w:rPr>
          <w:rFonts w:asciiTheme="minorHAnsi" w:hAnsiTheme="minorHAnsi" w:cstheme="minorHAnsi"/>
          <w:sz w:val="22"/>
          <w:szCs w:val="22"/>
        </w:rPr>
        <w:t xml:space="preserve"> (cena usługi dla garaży)</w:t>
      </w:r>
    </w:p>
    <w:p w14:paraId="7CDC2BF6" w14:textId="77777777" w:rsidR="00A37173" w:rsidRPr="00A37173" w:rsidRDefault="00A37173" w:rsidP="00B82A86">
      <w:pPr>
        <w:pStyle w:val="Tekstpodstawowy"/>
        <w:suppressAutoHyphens/>
        <w:overflowPunct w:val="0"/>
        <w:autoSpaceDE w:val="0"/>
        <w:spacing w:after="0" w:line="276" w:lineRule="auto"/>
        <w:ind w:left="720"/>
        <w:jc w:val="both"/>
        <w:textAlignment w:val="baseline"/>
        <w:rPr>
          <w:rFonts w:asciiTheme="minorHAnsi" w:hAnsiTheme="minorHAnsi" w:cstheme="minorHAnsi"/>
          <w:sz w:val="22"/>
          <w:szCs w:val="22"/>
        </w:rPr>
      </w:pPr>
      <w:r w:rsidRPr="00A37173">
        <w:rPr>
          <w:rFonts w:asciiTheme="minorHAnsi" w:hAnsiTheme="minorHAnsi" w:cstheme="minorHAnsi"/>
          <w:b/>
          <w:bCs/>
          <w:sz w:val="22"/>
          <w:szCs w:val="22"/>
        </w:rPr>
        <w:t>Cm</w:t>
      </w:r>
      <w:r w:rsidRPr="00A37173">
        <w:rPr>
          <w:rFonts w:asciiTheme="minorHAnsi" w:hAnsiTheme="minorHAnsi" w:cstheme="minorHAnsi"/>
          <w:sz w:val="22"/>
          <w:szCs w:val="22"/>
        </w:rPr>
        <w:t xml:space="preserve"> = 33.896,85 m2 x …………… zł./m2/m-c</w:t>
      </w:r>
    </w:p>
    <w:p w14:paraId="258F7455" w14:textId="77777777" w:rsidR="00A37173" w:rsidRPr="00A37173" w:rsidRDefault="00A37173" w:rsidP="00B82A86">
      <w:pPr>
        <w:pStyle w:val="Tekstpodstawowy"/>
        <w:suppressAutoHyphens/>
        <w:overflowPunct w:val="0"/>
        <w:autoSpaceDE w:val="0"/>
        <w:spacing w:after="0" w:line="276" w:lineRule="auto"/>
        <w:ind w:left="720"/>
        <w:jc w:val="both"/>
        <w:textAlignment w:val="baseline"/>
        <w:rPr>
          <w:rFonts w:asciiTheme="minorHAnsi" w:hAnsiTheme="minorHAnsi" w:cstheme="minorHAnsi"/>
          <w:sz w:val="22"/>
          <w:szCs w:val="22"/>
        </w:rPr>
      </w:pPr>
      <w:r w:rsidRPr="00A37173">
        <w:rPr>
          <w:rFonts w:asciiTheme="minorHAnsi" w:hAnsiTheme="minorHAnsi" w:cstheme="minorHAnsi"/>
          <w:b/>
          <w:bCs/>
          <w:sz w:val="22"/>
          <w:szCs w:val="22"/>
        </w:rPr>
        <w:t>Cg</w:t>
      </w:r>
      <w:r w:rsidRPr="00A37173">
        <w:rPr>
          <w:rFonts w:asciiTheme="minorHAnsi" w:hAnsiTheme="minorHAnsi" w:cstheme="minorHAnsi"/>
          <w:sz w:val="22"/>
          <w:szCs w:val="22"/>
        </w:rPr>
        <w:t xml:space="preserve"> = 233,32 m2x …………… zł./m2/m-c </w:t>
      </w:r>
    </w:p>
    <w:p w14:paraId="0B6E9B67" w14:textId="60383D96" w:rsidR="00A37173" w:rsidRPr="00A37173" w:rsidRDefault="00A37173" w:rsidP="00B82A86">
      <w:pPr>
        <w:pStyle w:val="Tekstpodstawowy"/>
        <w:suppressAutoHyphens/>
        <w:overflowPunct w:val="0"/>
        <w:autoSpaceDE w:val="0"/>
        <w:spacing w:after="0" w:line="276" w:lineRule="auto"/>
        <w:ind w:left="720"/>
        <w:jc w:val="both"/>
        <w:textAlignment w:val="baseline"/>
        <w:rPr>
          <w:rFonts w:asciiTheme="minorHAnsi" w:hAnsiTheme="minorHAnsi" w:cstheme="minorHAnsi"/>
          <w:sz w:val="22"/>
          <w:szCs w:val="22"/>
        </w:rPr>
      </w:pPr>
      <w:r w:rsidRPr="00A37173">
        <w:rPr>
          <w:rFonts w:asciiTheme="minorHAnsi" w:hAnsiTheme="minorHAnsi" w:cstheme="minorHAnsi"/>
          <w:sz w:val="22"/>
          <w:szCs w:val="22"/>
        </w:rPr>
        <w:t>C</w:t>
      </w:r>
      <w:r w:rsidR="00155EDE">
        <w:rPr>
          <w:rFonts w:asciiTheme="minorHAnsi" w:hAnsiTheme="minorHAnsi" w:cstheme="minorHAnsi"/>
          <w:sz w:val="22"/>
          <w:szCs w:val="22"/>
        </w:rPr>
        <w:t>o</w:t>
      </w:r>
      <w:r w:rsidRPr="00A37173">
        <w:rPr>
          <w:rFonts w:asciiTheme="minorHAnsi" w:hAnsiTheme="minorHAnsi" w:cstheme="minorHAnsi"/>
          <w:sz w:val="22"/>
          <w:szCs w:val="22"/>
        </w:rPr>
        <w:t xml:space="preserve"> = (C</w:t>
      </w:r>
      <w:r w:rsidR="00155EDE">
        <w:rPr>
          <w:rFonts w:asciiTheme="minorHAnsi" w:hAnsiTheme="minorHAnsi" w:cstheme="minorHAnsi"/>
          <w:sz w:val="22"/>
          <w:szCs w:val="22"/>
        </w:rPr>
        <w:t>m</w:t>
      </w:r>
      <w:r w:rsidRPr="00A37173">
        <w:rPr>
          <w:rFonts w:asciiTheme="minorHAnsi" w:hAnsiTheme="minorHAnsi" w:cstheme="minorHAnsi"/>
          <w:sz w:val="22"/>
          <w:szCs w:val="22"/>
        </w:rPr>
        <w:t xml:space="preserve"> + C</w:t>
      </w:r>
      <w:r w:rsidR="00155EDE">
        <w:rPr>
          <w:rFonts w:asciiTheme="minorHAnsi" w:hAnsiTheme="minorHAnsi" w:cstheme="minorHAnsi"/>
          <w:sz w:val="22"/>
          <w:szCs w:val="22"/>
        </w:rPr>
        <w:t>g</w:t>
      </w:r>
      <w:r w:rsidRPr="00A37173">
        <w:rPr>
          <w:rFonts w:asciiTheme="minorHAnsi" w:hAnsiTheme="minorHAnsi" w:cstheme="minorHAnsi"/>
          <w:sz w:val="22"/>
          <w:szCs w:val="22"/>
        </w:rPr>
        <w:t>) x 12  m-cy = ………</w:t>
      </w:r>
      <w:r w:rsidR="00155EDE">
        <w:rPr>
          <w:rFonts w:asciiTheme="minorHAnsi" w:hAnsiTheme="minorHAnsi" w:cstheme="minorHAnsi"/>
          <w:sz w:val="22"/>
          <w:szCs w:val="22"/>
        </w:rPr>
        <w:t>…</w:t>
      </w:r>
      <w:r w:rsidRPr="00A37173">
        <w:rPr>
          <w:rFonts w:asciiTheme="minorHAnsi" w:hAnsiTheme="minorHAnsi" w:cstheme="minorHAnsi"/>
          <w:sz w:val="22"/>
          <w:szCs w:val="22"/>
        </w:rPr>
        <w:t>……… zł brutto</w:t>
      </w:r>
    </w:p>
    <w:p w14:paraId="2D4C6C93" w14:textId="77777777" w:rsidR="00A37173" w:rsidRPr="00A37173" w:rsidRDefault="00A37173" w:rsidP="00B82A86">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A37173">
        <w:rPr>
          <w:rFonts w:asciiTheme="minorHAnsi" w:hAnsiTheme="minorHAnsi" w:cstheme="minorHAnsi"/>
          <w:sz w:val="22"/>
          <w:szCs w:val="22"/>
        </w:rPr>
        <w:t>Cena ofert winna być liczona z uwzględnieniem danych zawartych w specyfikacji</w:t>
      </w:r>
    </w:p>
    <w:p w14:paraId="67EE190B" w14:textId="77777777" w:rsidR="00A37173" w:rsidRPr="00A37173" w:rsidRDefault="00A37173" w:rsidP="00B82A86">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A37173">
        <w:rPr>
          <w:rFonts w:asciiTheme="minorHAnsi" w:hAnsiTheme="minorHAnsi" w:cstheme="minorHAnsi"/>
          <w:sz w:val="22"/>
          <w:szCs w:val="22"/>
        </w:rPr>
        <w:t>Ocena za wykonanie przedmiotu zamówienia powinna być liczona z dokładnością do 1 grosza</w:t>
      </w:r>
    </w:p>
    <w:p w14:paraId="47E4DE44" w14:textId="5F5790B6" w:rsidR="00155EDE" w:rsidRPr="00155EDE" w:rsidRDefault="00155EDE" w:rsidP="00B82A86">
      <w:pPr>
        <w:pStyle w:val="Akapitzlist"/>
        <w:numPr>
          <w:ilvl w:val="0"/>
          <w:numId w:val="17"/>
        </w:numPr>
        <w:spacing w:after="0" w:line="276" w:lineRule="auto"/>
        <w:ind w:left="567" w:hanging="567"/>
        <w:contextualSpacing w:val="0"/>
        <w:rPr>
          <w:rFonts w:eastAsia="Times New Roman" w:cstheme="minorHAnsi"/>
          <w:lang w:eastAsia="pl-PL"/>
        </w:rPr>
      </w:pPr>
      <w:r w:rsidRPr="00155EDE">
        <w:rPr>
          <w:rFonts w:eastAsia="Times New Roman" w:cstheme="minorHAnsi"/>
          <w:lang w:eastAsia="pl-PL"/>
        </w:rPr>
        <w:t>Oferowana przez Wykonawcę cena oferty, winna uwzględniać  wszystkie koszty związane z realizacja zamówienia, wynikające z SWZ.</w:t>
      </w:r>
    </w:p>
    <w:p w14:paraId="3443AC70" w14:textId="4D04B01B" w:rsidR="00A37173" w:rsidRPr="00A37173" w:rsidRDefault="00A37173" w:rsidP="00B82A86">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A37173">
        <w:rPr>
          <w:rFonts w:asciiTheme="minorHAnsi" w:hAnsiTheme="minorHAnsi" w:cstheme="minorHAnsi"/>
          <w:sz w:val="22"/>
          <w:szCs w:val="22"/>
        </w:rPr>
        <w:t>W wyniku nieuwzględnienia okoliczności, które mogą wpłynąć na cenę zamówienia, Wykonawca ponosić będzie skutki błędów w ofercie. Od Wykonawcy wymagane jest bardzo szczegółowe zapoznanie się z przedmiotem zamówienia, a także sprawdzenie warunków wykonania zamówienia i skalkulowanie ceny oferty z należytą starannością.</w:t>
      </w:r>
    </w:p>
    <w:p w14:paraId="233B1EAE" w14:textId="77777777" w:rsidR="00A37173" w:rsidRPr="00A37173" w:rsidRDefault="00A37173" w:rsidP="00B82A86">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A37173">
        <w:rPr>
          <w:rFonts w:asciiTheme="minorHAnsi" w:hAnsiTheme="minorHAnsi" w:cstheme="minorHAnsi"/>
          <w:sz w:val="22"/>
          <w:szCs w:val="22"/>
        </w:rPr>
        <w:t xml:space="preserve">Cena ma być wyrażona w złotych polskich brutto z uwzględnieniem należnego podatku VAT. Cenę oferty należy podać z zaokrągleniem do 1 grosza. </w:t>
      </w:r>
    </w:p>
    <w:p w14:paraId="2E14B275" w14:textId="77777777" w:rsidR="00A37173" w:rsidRPr="00A37173" w:rsidRDefault="00A37173" w:rsidP="00B82A86">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A37173">
        <w:rPr>
          <w:rFonts w:asciiTheme="minorHAnsi" w:hAnsiTheme="minorHAnsi" w:cstheme="minorHAnsi"/>
          <w:sz w:val="22"/>
          <w:szCs w:val="22"/>
        </w:rPr>
        <w:t>Cena powyższa stanowić będzie podstawę dla wybrania oferty najkorzystniejszej przez Zamawiającego.</w:t>
      </w:r>
    </w:p>
    <w:p w14:paraId="2D150855" w14:textId="5C908227" w:rsidR="00155EDE" w:rsidRPr="00155EDE" w:rsidRDefault="00155EDE" w:rsidP="00B82A86">
      <w:pPr>
        <w:pStyle w:val="Akapitzlist"/>
        <w:numPr>
          <w:ilvl w:val="0"/>
          <w:numId w:val="17"/>
        </w:numPr>
        <w:spacing w:after="0" w:line="276" w:lineRule="auto"/>
        <w:ind w:left="567" w:hanging="567"/>
        <w:contextualSpacing w:val="0"/>
        <w:rPr>
          <w:rFonts w:eastAsia="Times New Roman" w:cstheme="minorHAnsi"/>
          <w:lang w:eastAsia="pl-PL"/>
        </w:rPr>
      </w:pPr>
      <w:r w:rsidRPr="00155EDE">
        <w:rPr>
          <w:rFonts w:eastAsia="Times New Roman" w:cstheme="minorHAnsi"/>
          <w:lang w:eastAsia="pl-PL"/>
        </w:rPr>
        <w:t>Wykonawca zobowiązany jest zastosować stawkę VAT zgodnie z obowiązującymi przepisami ustawy z 11 marca 2004 r. o podatku od towarów i usług.</w:t>
      </w:r>
    </w:p>
    <w:p w14:paraId="6B0F03A6" w14:textId="0B829EDC" w:rsidR="00A37173" w:rsidRPr="00A37173" w:rsidRDefault="00A37173" w:rsidP="00B82A86">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A37173">
        <w:rPr>
          <w:rFonts w:asciiTheme="minorHAnsi" w:hAnsiTheme="minorHAnsi" w:cstheme="minorHAnsi"/>
          <w:sz w:val="22"/>
          <w:szCs w:val="22"/>
        </w:rPr>
        <w:t>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26265C71" w14:textId="77777777" w:rsidR="001727AF" w:rsidRDefault="00A37173">
      <w:pPr>
        <w:pStyle w:val="Tekstpodstawowy"/>
        <w:numPr>
          <w:ilvl w:val="0"/>
          <w:numId w:val="51"/>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A37173">
        <w:rPr>
          <w:rFonts w:asciiTheme="minorHAnsi" w:hAnsiTheme="minorHAnsi" w:cstheme="minorHAnsi"/>
          <w:sz w:val="22"/>
          <w:szCs w:val="22"/>
        </w:rPr>
        <w:t>poinformowania zamawiającego, że wybór jego oferty będzie prowadził do powstania u zamawiającego obowiązku podatkowego;</w:t>
      </w:r>
    </w:p>
    <w:p w14:paraId="08A7A9F5" w14:textId="77777777" w:rsidR="001727AF" w:rsidRDefault="00A37173">
      <w:pPr>
        <w:pStyle w:val="Tekstpodstawowy"/>
        <w:numPr>
          <w:ilvl w:val="0"/>
          <w:numId w:val="51"/>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1727AF">
        <w:rPr>
          <w:rFonts w:asciiTheme="minorHAnsi" w:hAnsiTheme="minorHAnsi" w:cstheme="minorHAnsi"/>
          <w:sz w:val="22"/>
          <w:szCs w:val="22"/>
        </w:rPr>
        <w:t>wskazania nazwy (rodzaju) towaru lub usługi, których dostawa lub świadczenie będą prowadziły do powstania obowiązku podatkowego;</w:t>
      </w:r>
    </w:p>
    <w:p w14:paraId="600C84B9" w14:textId="77777777" w:rsidR="001727AF" w:rsidRDefault="00A37173">
      <w:pPr>
        <w:pStyle w:val="Tekstpodstawowy"/>
        <w:numPr>
          <w:ilvl w:val="0"/>
          <w:numId w:val="51"/>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1727AF">
        <w:rPr>
          <w:rFonts w:asciiTheme="minorHAnsi" w:hAnsiTheme="minorHAnsi" w:cstheme="minorHAnsi"/>
          <w:sz w:val="22"/>
          <w:szCs w:val="22"/>
        </w:rPr>
        <w:lastRenderedPageBreak/>
        <w:t>wskazania wartości towaru lub usługi objętego obowiązkiem podatkowym zamawiającego, bez kwoty podatku;</w:t>
      </w:r>
    </w:p>
    <w:p w14:paraId="684007AB" w14:textId="0F80ECE3" w:rsidR="00A37173" w:rsidRPr="001727AF" w:rsidRDefault="00A37173">
      <w:pPr>
        <w:pStyle w:val="Tekstpodstawowy"/>
        <w:numPr>
          <w:ilvl w:val="0"/>
          <w:numId w:val="51"/>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1727AF">
        <w:rPr>
          <w:rFonts w:asciiTheme="minorHAnsi" w:hAnsiTheme="minorHAnsi" w:cstheme="minorHAnsi"/>
          <w:sz w:val="22"/>
          <w:szCs w:val="22"/>
        </w:rPr>
        <w:t>wskazania stawki podatku od towarów i usług, która zgodnie z wiedzą wykonawcy, będzie miała zastosowanie.</w:t>
      </w:r>
    </w:p>
    <w:p w14:paraId="7B73118B" w14:textId="77777777" w:rsidR="00A37173" w:rsidRPr="00A37173" w:rsidRDefault="00A37173" w:rsidP="00B82A86">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A37173">
        <w:rPr>
          <w:rFonts w:asciiTheme="minorHAnsi" w:hAnsiTheme="minorHAnsi" w:cstheme="minorHAnsi"/>
          <w:sz w:val="22"/>
          <w:szCs w:val="22"/>
        </w:rPr>
        <w:t>Brak złożenia ww. informacji będzie postrzegany jako brak powstania obowiązku podatkowego u Zamawiającego.</w:t>
      </w:r>
    </w:p>
    <w:p w14:paraId="12AC4E6D" w14:textId="1E3C9F98" w:rsidR="00BF51BD" w:rsidRPr="001727AF" w:rsidRDefault="00B575EE" w:rsidP="001727AF">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1727AF">
        <w:rPr>
          <w:rFonts w:ascii="Calibri" w:hAnsi="Calibri" w:cs="Calibri"/>
          <w:sz w:val="22"/>
          <w:szCs w:val="22"/>
        </w:rPr>
        <w:t>Brak złożenia ww. informacji będzie postrzegany jako brak powstania obowiązku podatkowego                                    u Zamawiającego</w:t>
      </w:r>
      <w:r w:rsidR="00BF51BD" w:rsidRPr="001727AF">
        <w:rPr>
          <w:rFonts w:asciiTheme="minorHAnsi" w:hAnsiTheme="minorHAnsi" w:cstheme="minorHAnsi"/>
          <w:sz w:val="22"/>
          <w:szCs w:val="22"/>
        </w:rPr>
        <w:t>.</w:t>
      </w:r>
    </w:p>
    <w:p w14:paraId="68A2E8FA" w14:textId="40A6660C" w:rsidR="003B317D" w:rsidRPr="003B317D" w:rsidRDefault="00A7581C" w:rsidP="003B317D">
      <w:pPr>
        <w:pStyle w:val="Nagwek1"/>
      </w:pPr>
      <w:bookmarkStart w:id="44" w:name="_Toc149205695"/>
      <w:r w:rsidRPr="00A7581C">
        <w:t>Rozdział III – Informacje o przebiegu postępowania</w:t>
      </w:r>
      <w:r w:rsidR="002C26D1">
        <w:t>.</w:t>
      </w:r>
      <w:bookmarkEnd w:id="44"/>
    </w:p>
    <w:p w14:paraId="4273C2AD" w14:textId="4F50DC79" w:rsidR="00A7581C" w:rsidRDefault="00A7581C" w:rsidP="006923DB">
      <w:pPr>
        <w:pStyle w:val="Nagwek2"/>
        <w:numPr>
          <w:ilvl w:val="0"/>
          <w:numId w:val="3"/>
        </w:numPr>
        <w:ind w:left="2127" w:hanging="1843"/>
      </w:pPr>
      <w:bookmarkStart w:id="45" w:name="_Toc149205696"/>
      <w:r w:rsidRPr="00A7581C">
        <w:t>Sposób porozumiewania się zamawiającego z wykonawcami</w:t>
      </w:r>
      <w:r w:rsidR="002C26D1">
        <w:t>.</w:t>
      </w:r>
      <w:bookmarkEnd w:id="45"/>
    </w:p>
    <w:p w14:paraId="7D013B6C" w14:textId="0DE389E1" w:rsidR="00AD01F8" w:rsidRPr="00392B68" w:rsidRDefault="00AD01F8">
      <w:pPr>
        <w:pStyle w:val="Akapitzlist"/>
        <w:numPr>
          <w:ilvl w:val="0"/>
          <w:numId w:val="18"/>
        </w:numPr>
        <w:ind w:left="567" w:hanging="567"/>
        <w:jc w:val="both"/>
        <w:rPr>
          <w:lang w:eastAsia="pl-PL"/>
        </w:rPr>
      </w:pPr>
      <w:r w:rsidRPr="00392B68">
        <w:rPr>
          <w:lang w:eastAsia="pl-PL"/>
        </w:rPr>
        <w:t>W niniejszym postępowaniu komunikacja zamawiającego z wykonawcami odbywa się za pomocą środków komunikacji elektronicznej. Komunikacja między zamawiającym a wykonawcami, w tym wszelkie oświadczenia, wnioski, zawiadomienia oraz informacje przekazywane są w formie elektronicznej.</w:t>
      </w:r>
    </w:p>
    <w:p w14:paraId="508ECFF5" w14:textId="1F1C0D4D" w:rsidR="00AD01F8" w:rsidRPr="00392B68" w:rsidRDefault="00AD01F8">
      <w:pPr>
        <w:pStyle w:val="Akapitzlist"/>
        <w:numPr>
          <w:ilvl w:val="0"/>
          <w:numId w:val="18"/>
        </w:numPr>
        <w:ind w:left="567" w:hanging="567"/>
        <w:jc w:val="both"/>
        <w:rPr>
          <w:lang w:eastAsia="pl-PL"/>
        </w:rPr>
      </w:pPr>
      <w:r w:rsidRPr="00392B68">
        <w:rPr>
          <w:lang w:eastAsia="pl-PL"/>
        </w:rPr>
        <w:t>Osoby wskazane do porozumiewania się z wykonawcami:</w:t>
      </w:r>
    </w:p>
    <w:p w14:paraId="16098C1F" w14:textId="77777777" w:rsidR="00AD01F8" w:rsidRPr="00392B68" w:rsidRDefault="00AD01F8">
      <w:pPr>
        <w:pStyle w:val="Akapitzlist"/>
        <w:numPr>
          <w:ilvl w:val="0"/>
          <w:numId w:val="19"/>
        </w:numPr>
        <w:ind w:left="993" w:hanging="426"/>
        <w:jc w:val="both"/>
        <w:rPr>
          <w:lang w:eastAsia="pl-PL"/>
        </w:rPr>
      </w:pPr>
      <w:r w:rsidRPr="00392B68">
        <w:rPr>
          <w:lang w:eastAsia="pl-PL"/>
        </w:rPr>
        <w:t>w zakresie dotyczącym przedmiotu zamówienia:</w:t>
      </w:r>
    </w:p>
    <w:p w14:paraId="3D342DE7" w14:textId="0D44B6D2" w:rsidR="00407448" w:rsidRPr="00392B68" w:rsidRDefault="001727AF" w:rsidP="003C1499">
      <w:pPr>
        <w:pStyle w:val="Akapitzlist"/>
        <w:ind w:left="1134"/>
        <w:jc w:val="both"/>
        <w:rPr>
          <w:lang w:eastAsia="pl-PL"/>
        </w:rPr>
      </w:pPr>
      <w:r>
        <w:rPr>
          <w:lang w:eastAsia="pl-PL"/>
        </w:rPr>
        <w:t>Celina Kocjan, Magdalena Szlachta, Ewa Połońska</w:t>
      </w:r>
      <w:r w:rsidR="00407448">
        <w:rPr>
          <w:lang w:eastAsia="pl-PL"/>
        </w:rPr>
        <w:t xml:space="preserve"> </w:t>
      </w:r>
    </w:p>
    <w:p w14:paraId="15D1C06D" w14:textId="5986EF80" w:rsidR="00407448" w:rsidRPr="00392B68" w:rsidRDefault="00407448" w:rsidP="003C1499">
      <w:pPr>
        <w:pStyle w:val="Akapitzlist"/>
        <w:ind w:left="1134"/>
        <w:rPr>
          <w:lang w:eastAsia="pl-PL"/>
        </w:rPr>
      </w:pPr>
      <w:r w:rsidRPr="00392B68">
        <w:rPr>
          <w:lang w:eastAsia="pl-PL"/>
        </w:rPr>
        <w:t xml:space="preserve">tel. </w:t>
      </w:r>
      <w:r>
        <w:rPr>
          <w:lang w:eastAsia="pl-PL"/>
        </w:rPr>
        <w:t xml:space="preserve">32 626 </w:t>
      </w:r>
      <w:r w:rsidR="00431EED">
        <w:rPr>
          <w:lang w:eastAsia="pl-PL"/>
        </w:rPr>
        <w:t xml:space="preserve">01 </w:t>
      </w:r>
      <w:r w:rsidR="001727AF">
        <w:rPr>
          <w:lang w:eastAsia="pl-PL"/>
        </w:rPr>
        <w:t>09</w:t>
      </w:r>
      <w:r>
        <w:rPr>
          <w:lang w:eastAsia="pl-PL"/>
        </w:rPr>
        <w:t xml:space="preserve">, </w:t>
      </w:r>
      <w:r w:rsidR="009C1E8A">
        <w:rPr>
          <w:lang w:eastAsia="pl-PL"/>
        </w:rPr>
        <w:t>32</w:t>
      </w:r>
      <w:r w:rsidR="001727AF">
        <w:rPr>
          <w:lang w:eastAsia="pl-PL"/>
        </w:rPr>
        <w:t> </w:t>
      </w:r>
      <w:r>
        <w:rPr>
          <w:lang w:eastAsia="pl-PL"/>
        </w:rPr>
        <w:t>626</w:t>
      </w:r>
      <w:r w:rsidR="001727AF">
        <w:rPr>
          <w:lang w:eastAsia="pl-PL"/>
        </w:rPr>
        <w:t xml:space="preserve"> </w:t>
      </w:r>
      <w:r w:rsidR="009C1E8A">
        <w:rPr>
          <w:lang w:eastAsia="pl-PL"/>
        </w:rPr>
        <w:t>01</w:t>
      </w:r>
      <w:r w:rsidR="001727AF">
        <w:rPr>
          <w:lang w:eastAsia="pl-PL"/>
        </w:rPr>
        <w:t xml:space="preserve"> 10</w:t>
      </w:r>
    </w:p>
    <w:p w14:paraId="33B86F1B" w14:textId="77777777" w:rsidR="00AD01F8" w:rsidRPr="000F310C" w:rsidRDefault="00AD01F8">
      <w:pPr>
        <w:pStyle w:val="Akapitzlist"/>
        <w:numPr>
          <w:ilvl w:val="0"/>
          <w:numId w:val="19"/>
        </w:numPr>
        <w:ind w:left="993" w:hanging="426"/>
        <w:jc w:val="both"/>
        <w:rPr>
          <w:lang w:eastAsia="pl-PL"/>
        </w:rPr>
      </w:pPr>
      <w:r w:rsidRPr="00392B68">
        <w:rPr>
          <w:lang w:eastAsia="pl-PL"/>
        </w:rPr>
        <w:t xml:space="preserve">w zakresie dotyczącym </w:t>
      </w:r>
      <w:r w:rsidRPr="000F310C">
        <w:rPr>
          <w:lang w:eastAsia="pl-PL"/>
        </w:rPr>
        <w:t>zagadnień proceduralnych:</w:t>
      </w:r>
    </w:p>
    <w:p w14:paraId="458B1B20" w14:textId="4DE5F425" w:rsidR="00AD01F8" w:rsidRPr="000F310C" w:rsidRDefault="008014DF" w:rsidP="003C1499">
      <w:pPr>
        <w:pStyle w:val="Akapitzlist"/>
        <w:spacing w:after="0" w:line="276" w:lineRule="auto"/>
        <w:ind w:left="993"/>
        <w:jc w:val="both"/>
        <w:rPr>
          <w:lang w:eastAsia="pl-PL"/>
        </w:rPr>
      </w:pPr>
      <w:r w:rsidRPr="000F310C">
        <w:rPr>
          <w:lang w:eastAsia="pl-PL"/>
        </w:rPr>
        <w:t>Sławomir Kocjan</w:t>
      </w:r>
      <w:r w:rsidR="00926E37" w:rsidRPr="000F310C">
        <w:rPr>
          <w:lang w:eastAsia="pl-PL"/>
        </w:rPr>
        <w:t xml:space="preserve">, </w:t>
      </w:r>
      <w:r w:rsidR="00B74A15">
        <w:rPr>
          <w:lang w:eastAsia="pl-PL"/>
        </w:rPr>
        <w:t>Mariola Graczyk</w:t>
      </w:r>
    </w:p>
    <w:p w14:paraId="049C7CEF" w14:textId="26B8348B" w:rsidR="00AD01F8" w:rsidRPr="00392B68" w:rsidRDefault="00AD01F8" w:rsidP="003C1499">
      <w:pPr>
        <w:spacing w:after="0" w:line="276" w:lineRule="auto"/>
        <w:ind w:left="993"/>
        <w:jc w:val="both"/>
        <w:rPr>
          <w:lang w:eastAsia="pl-PL"/>
        </w:rPr>
      </w:pPr>
      <w:r w:rsidRPr="00392B68">
        <w:rPr>
          <w:lang w:eastAsia="pl-PL"/>
        </w:rPr>
        <w:t xml:space="preserve">tel. </w:t>
      </w:r>
      <w:r w:rsidR="00926E37">
        <w:rPr>
          <w:lang w:eastAsia="pl-PL"/>
        </w:rPr>
        <w:t>32 626 0</w:t>
      </w:r>
      <w:r w:rsidR="00D22A9A">
        <w:rPr>
          <w:lang w:eastAsia="pl-PL"/>
        </w:rPr>
        <w:t>2 15</w:t>
      </w:r>
    </w:p>
    <w:p w14:paraId="2177996A" w14:textId="77777777" w:rsidR="00001BBA" w:rsidRDefault="00001BBA">
      <w:pPr>
        <w:pStyle w:val="Akapitzlist"/>
        <w:numPr>
          <w:ilvl w:val="0"/>
          <w:numId w:val="18"/>
        </w:numPr>
        <w:ind w:left="567" w:hanging="567"/>
        <w:jc w:val="both"/>
        <w:rPr>
          <w:lang w:eastAsia="pl-PL"/>
        </w:rPr>
      </w:pPr>
      <w:r w:rsidRPr="00392B68">
        <w:rPr>
          <w:lang w:eastAsia="pl-PL"/>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5" w:history="1">
        <w:r w:rsidRPr="00392B68">
          <w:rPr>
            <w:color w:val="1155CC"/>
            <w:u w:val="single"/>
            <w:lang w:eastAsia="pl-PL"/>
          </w:rPr>
          <w:t>platformazakupowa.pl</w:t>
        </w:r>
      </w:hyperlink>
      <w:r w:rsidRPr="00392B68">
        <w:rPr>
          <w:lang w:eastAsia="pl-PL"/>
        </w:rPr>
        <w:t xml:space="preserve"> i formularza „Wyślij wiadomość do zamawiającego”. </w:t>
      </w:r>
    </w:p>
    <w:p w14:paraId="6A30951B" w14:textId="224DE5DA" w:rsidR="00001BBA" w:rsidRPr="00001BBA" w:rsidRDefault="00001BBA" w:rsidP="00001BBA">
      <w:pPr>
        <w:pStyle w:val="Akapitzlist"/>
        <w:ind w:left="567"/>
        <w:jc w:val="both"/>
        <w:rPr>
          <w:lang w:eastAsia="pl-PL"/>
        </w:rPr>
      </w:pPr>
      <w:r w:rsidRPr="00392B68">
        <w:rPr>
          <w:lang w:eastAsia="pl-PL"/>
        </w:rPr>
        <w:t xml:space="preserve">Za datę przekazania (wpływu) oświadczeń, wniosków, zawiadomień oraz informacji przyjmuje się datę ich przesłania za pośrednictwem </w:t>
      </w:r>
      <w:hyperlink r:id="rId16" w:history="1">
        <w:r w:rsidRPr="00001BBA">
          <w:rPr>
            <w:color w:val="1155CC"/>
            <w:u w:val="single"/>
            <w:lang w:eastAsia="pl-PL"/>
          </w:rPr>
          <w:t>platformazakupowa.pl</w:t>
        </w:r>
      </w:hyperlink>
      <w:r w:rsidRPr="00392B68">
        <w:rPr>
          <w:lang w:eastAsia="pl-PL"/>
        </w:rPr>
        <w:t xml:space="preserve"> poprzez kliknięcie przycisku  „Wyślij wiadomość do zamawiającego” po których pojawi się komunikat, że wiadomość została wysłana do zamawiającego.</w:t>
      </w:r>
    </w:p>
    <w:p w14:paraId="64D50BBE" w14:textId="77777777" w:rsidR="00001BBA" w:rsidRDefault="00001BBA">
      <w:pPr>
        <w:pStyle w:val="Akapitzlist"/>
        <w:numPr>
          <w:ilvl w:val="0"/>
          <w:numId w:val="18"/>
        </w:numPr>
        <w:ind w:left="567" w:hanging="567"/>
        <w:jc w:val="both"/>
        <w:rPr>
          <w:lang w:eastAsia="pl-PL"/>
        </w:rPr>
      </w:pPr>
      <w:r>
        <w:rPr>
          <w:lang w:eastAsia="pl-PL"/>
        </w:rPr>
        <w:t xml:space="preserve">W sytuacjach awaryjnych np. w przypadku niedziałania strony </w:t>
      </w:r>
      <w:hyperlink r:id="rId17" w:history="1">
        <w:r w:rsidRPr="00392B68">
          <w:rPr>
            <w:color w:val="1155CC"/>
            <w:u w:val="single"/>
            <w:lang w:eastAsia="pl-PL"/>
          </w:rPr>
          <w:t>platformazakupowa.pl</w:t>
        </w:r>
      </w:hyperlink>
      <w:r>
        <w:rPr>
          <w:lang w:eastAsia="pl-PL"/>
        </w:rPr>
        <w:t xml:space="preserve">, Zamawiający dopuszcza komunikację za pomocą poczty elektronicznej na adres: </w:t>
      </w:r>
      <w:hyperlink r:id="rId18" w:history="1">
        <w:r w:rsidRPr="007936C1">
          <w:rPr>
            <w:rStyle w:val="Hipercze"/>
            <w:lang w:eastAsia="pl-PL"/>
          </w:rPr>
          <w:t>przetarg@umig.olkusz.pl</w:t>
        </w:r>
      </w:hyperlink>
      <w:r>
        <w:rPr>
          <w:lang w:eastAsia="pl-PL"/>
        </w:rPr>
        <w:t xml:space="preserve"> </w:t>
      </w:r>
      <w:r w:rsidRPr="00AB3077">
        <w:rPr>
          <w:b/>
          <w:bCs/>
          <w:lang w:eastAsia="pl-PL"/>
        </w:rPr>
        <w:t>(nie dotyczy składania ofert).</w:t>
      </w:r>
    </w:p>
    <w:p w14:paraId="5C30572E" w14:textId="77777777" w:rsidR="00001BBA" w:rsidRPr="00392B68" w:rsidRDefault="00001BBA">
      <w:pPr>
        <w:pStyle w:val="Akapitzlist"/>
        <w:numPr>
          <w:ilvl w:val="0"/>
          <w:numId w:val="18"/>
        </w:numPr>
        <w:ind w:left="567" w:hanging="567"/>
        <w:jc w:val="both"/>
        <w:rPr>
          <w:lang w:eastAsia="pl-PL"/>
        </w:rPr>
      </w:pPr>
      <w:r w:rsidRPr="00392B68">
        <w:rPr>
          <w:lang w:eastAsia="pl-PL"/>
        </w:rPr>
        <w:t xml:space="preserve">Zamawiający będzie przekazywał wykonawcom informacje w formie elektronicznej za pośrednictwem </w:t>
      </w:r>
      <w:hyperlink r:id="rId19" w:history="1">
        <w:r w:rsidRPr="00392B68">
          <w:rPr>
            <w:color w:val="1155CC"/>
            <w:u w:val="single"/>
            <w:lang w:eastAsia="pl-PL"/>
          </w:rPr>
          <w:t>platformazakupowa.pl</w:t>
        </w:r>
      </w:hyperlink>
      <w:r w:rsidRPr="00392B68">
        <w:rPr>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20" w:history="1">
        <w:r w:rsidRPr="00392B68">
          <w:rPr>
            <w:color w:val="1155CC"/>
            <w:u w:val="single"/>
            <w:lang w:eastAsia="pl-PL"/>
          </w:rPr>
          <w:t>platformazakupowa.pl</w:t>
        </w:r>
      </w:hyperlink>
      <w:r w:rsidRPr="00392B68">
        <w:rPr>
          <w:lang w:eastAsia="pl-PL"/>
        </w:rPr>
        <w:t xml:space="preserve"> do konkretnego wykonawcy.</w:t>
      </w:r>
    </w:p>
    <w:p w14:paraId="77B7641B" w14:textId="77777777" w:rsidR="00AD01F8" w:rsidRPr="00392B68" w:rsidRDefault="00AD01F8">
      <w:pPr>
        <w:pStyle w:val="Akapitzlist"/>
        <w:numPr>
          <w:ilvl w:val="0"/>
          <w:numId w:val="18"/>
        </w:numPr>
        <w:ind w:left="567" w:hanging="567"/>
        <w:jc w:val="both"/>
        <w:rPr>
          <w:lang w:eastAsia="pl-PL"/>
        </w:rPr>
      </w:pPr>
      <w:r w:rsidRPr="00392B68">
        <w:rPr>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518845C9" w14:textId="497CFDFF" w:rsidR="00AD01F8" w:rsidRPr="00392B68" w:rsidRDefault="00AD01F8">
      <w:pPr>
        <w:pStyle w:val="Akapitzlist"/>
        <w:numPr>
          <w:ilvl w:val="0"/>
          <w:numId w:val="18"/>
        </w:numPr>
        <w:spacing w:after="0"/>
        <w:ind w:left="567" w:hanging="567"/>
        <w:jc w:val="both"/>
        <w:rPr>
          <w:lang w:eastAsia="pl-PL"/>
        </w:rPr>
      </w:pPr>
      <w:r w:rsidRPr="00392B68">
        <w:rPr>
          <w:lang w:eastAsia="pl-PL"/>
        </w:rPr>
        <w:t xml:space="preserve">Zamawiający, zgodnie z § 3 ust. 3 Rozporządzenia Prezesa Rady Ministrów </w:t>
      </w:r>
      <w:r w:rsidR="009B02B6" w:rsidRPr="009B02B6">
        <w:rPr>
          <w:lang w:eastAsia="pl-PL"/>
        </w:rPr>
        <w:t xml:space="preserve">z dnia 9 lipca 2020 r. </w:t>
      </w:r>
      <w:r w:rsidRPr="00392B68">
        <w:rPr>
          <w:lang w:eastAsia="pl-PL"/>
        </w:rPr>
        <w:t>w sprawie użycia środków komunikacji elektronicznej w postępowaniu o udzielenie zamówienia publicznego oraz udostępnienia i przechowywania dokumentów elektronicznych</w:t>
      </w:r>
      <w:r w:rsidR="001F3BE4">
        <w:rPr>
          <w:lang w:eastAsia="pl-PL"/>
        </w:rPr>
        <w:t xml:space="preserve"> </w:t>
      </w:r>
      <w:r w:rsidR="009B02B6">
        <w:rPr>
          <w:lang w:eastAsia="pl-PL"/>
        </w:rPr>
        <w:t>(</w:t>
      </w:r>
      <w:r w:rsidRPr="00392B68">
        <w:rPr>
          <w:lang w:eastAsia="pl-PL"/>
        </w:rPr>
        <w:t xml:space="preserve">dalej: </w:t>
      </w:r>
      <w:r w:rsidRPr="00392B68">
        <w:rPr>
          <w:lang w:eastAsia="pl-PL"/>
        </w:rPr>
        <w:lastRenderedPageBreak/>
        <w:t xml:space="preserve">“Rozporządzenie w sprawie środków komunikacji”), określa niezbędne wymagania sprzętowo - aplikacyjne umożliwiające pracę na </w:t>
      </w:r>
      <w:hyperlink r:id="rId21" w:history="1">
        <w:r w:rsidRPr="00392B68">
          <w:rPr>
            <w:color w:val="1155CC"/>
            <w:u w:val="single"/>
            <w:lang w:eastAsia="pl-PL"/>
          </w:rPr>
          <w:t>platformazakupowa.pl</w:t>
        </w:r>
      </w:hyperlink>
      <w:r w:rsidRPr="00392B68">
        <w:rPr>
          <w:lang w:eastAsia="pl-PL"/>
        </w:rPr>
        <w:t>, tj.:</w:t>
      </w:r>
    </w:p>
    <w:p w14:paraId="73EA1219" w14:textId="77777777" w:rsidR="00AD01F8" w:rsidRPr="00392B68" w:rsidRDefault="00AD01F8">
      <w:pPr>
        <w:numPr>
          <w:ilvl w:val="1"/>
          <w:numId w:val="20"/>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stały dostęp do sieci Internet o gwarantowanej przepustowości nie mniejszej niż 512 kb/s,</w:t>
      </w:r>
    </w:p>
    <w:p w14:paraId="75C5405D" w14:textId="77777777" w:rsidR="00AD01F8" w:rsidRPr="00392B68" w:rsidRDefault="00AD01F8">
      <w:pPr>
        <w:numPr>
          <w:ilvl w:val="1"/>
          <w:numId w:val="20"/>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komputer klasy PC lub MAC o następującej konfiguracji: pamięć min. 2 GB Ram, procesor Intel IV 2 GHZ lub jego nowsza wersja, jeden z systemów operacyjnych - MS Windows 7, Mac Os x 10 4, Linux, lub ich nowsze wersje,</w:t>
      </w:r>
    </w:p>
    <w:p w14:paraId="2B433695" w14:textId="77777777" w:rsidR="00AD01F8" w:rsidRPr="00392B68" w:rsidRDefault="00AD01F8">
      <w:pPr>
        <w:numPr>
          <w:ilvl w:val="1"/>
          <w:numId w:val="20"/>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zainstalowana dowolna przeglądarka internetowa, w przypadku Internet Explorer minimalnie wersja 10 0.,</w:t>
      </w:r>
    </w:p>
    <w:p w14:paraId="4C91C347" w14:textId="77777777" w:rsidR="00AD01F8" w:rsidRPr="00392B68" w:rsidRDefault="00AD01F8">
      <w:pPr>
        <w:numPr>
          <w:ilvl w:val="1"/>
          <w:numId w:val="20"/>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włączona obsługa JavaScript,</w:t>
      </w:r>
    </w:p>
    <w:p w14:paraId="0EFD49C5" w14:textId="77777777" w:rsidR="00AD01F8" w:rsidRPr="00392B68" w:rsidRDefault="00AD01F8">
      <w:pPr>
        <w:numPr>
          <w:ilvl w:val="1"/>
          <w:numId w:val="20"/>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zainstalowany program Adobe Acrobat Reader lub inny obsługujący format plików .pdf,</w:t>
      </w:r>
    </w:p>
    <w:p w14:paraId="2603CF47" w14:textId="77777777" w:rsidR="00AD01F8" w:rsidRPr="00392B68" w:rsidRDefault="00AD01F8">
      <w:pPr>
        <w:numPr>
          <w:ilvl w:val="1"/>
          <w:numId w:val="20"/>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Platformazakupowa.pl działa według standardu przyjętego w komunikacji sieciowej - kodowanie UTF8,</w:t>
      </w:r>
    </w:p>
    <w:p w14:paraId="7B339FEB" w14:textId="77777777" w:rsidR="00AD01F8" w:rsidRPr="00392B68" w:rsidRDefault="00AD01F8">
      <w:pPr>
        <w:numPr>
          <w:ilvl w:val="1"/>
          <w:numId w:val="20"/>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Oznaczenie czasu odbioru danych przez platformę zakupową stanowi datę oraz dokładny czas (hh:mm:ss) generowany wg. czasu lokalnego serwera synchronizowanego z zegarem Głównego Urzędu Miar.</w:t>
      </w:r>
    </w:p>
    <w:p w14:paraId="068B055E" w14:textId="61DBBCC1" w:rsidR="00AD01F8" w:rsidRPr="00392B68" w:rsidRDefault="00AD01F8">
      <w:pPr>
        <w:pStyle w:val="Akapitzlist"/>
        <w:numPr>
          <w:ilvl w:val="0"/>
          <w:numId w:val="18"/>
        </w:numPr>
        <w:spacing w:after="0"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t>Wykonawca, przystępując do niniejszego postępowania o udzielenie zamówienia publicznego:</w:t>
      </w:r>
    </w:p>
    <w:p w14:paraId="1E599887" w14:textId="77777777" w:rsidR="00AD01F8" w:rsidRPr="00392B68" w:rsidRDefault="00AD01F8">
      <w:pPr>
        <w:pStyle w:val="Akapitzlist"/>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akceptuje warunki korzystania z </w:t>
      </w:r>
      <w:hyperlink r:id="rId22"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określone w Regulaminie zamieszczonym na stronie internetowej </w:t>
      </w:r>
      <w:hyperlink r:id="rId23" w:history="1">
        <w:r w:rsidRPr="00392B68">
          <w:rPr>
            <w:rFonts w:eastAsia="Times New Roman" w:cs="Times New Roman"/>
            <w:color w:val="000000"/>
            <w:u w:val="single"/>
            <w:lang w:eastAsia="pl-PL"/>
          </w:rPr>
          <w:t>pod linkiem</w:t>
        </w:r>
      </w:hyperlink>
      <w:r w:rsidRPr="00392B68">
        <w:rPr>
          <w:rFonts w:eastAsia="Times New Roman" w:cs="Times New Roman"/>
          <w:color w:val="000000"/>
          <w:lang w:eastAsia="pl-PL"/>
        </w:rPr>
        <w:t>  w zakładce „Regulamin" oraz uznaje go za wiążący,</w:t>
      </w:r>
    </w:p>
    <w:p w14:paraId="6E3D416A" w14:textId="77777777" w:rsidR="00AD01F8" w:rsidRPr="00392B68" w:rsidRDefault="00AD01F8">
      <w:pPr>
        <w:pStyle w:val="Akapitzlist"/>
        <w:numPr>
          <w:ilvl w:val="1"/>
          <w:numId w:val="18"/>
        </w:numPr>
        <w:spacing w:after="0" w:line="276" w:lineRule="auto"/>
        <w:ind w:left="993" w:hanging="426"/>
        <w:textAlignment w:val="baseline"/>
        <w:rPr>
          <w:rFonts w:eastAsia="Times New Roman" w:cs="Times New Roman"/>
          <w:color w:val="000000"/>
          <w:lang w:eastAsia="pl-PL"/>
        </w:rPr>
      </w:pPr>
      <w:r w:rsidRPr="00392B68">
        <w:rPr>
          <w:rFonts w:eastAsia="Times New Roman" w:cs="Times New Roman"/>
          <w:color w:val="000000"/>
          <w:lang w:eastAsia="pl-PL"/>
        </w:rPr>
        <w:t xml:space="preserve">zapoznał i stosuje się do Instrukcji składania ofert/wniosków dostępnej </w:t>
      </w:r>
      <w:hyperlink r:id="rId24" w:history="1">
        <w:r w:rsidRPr="00392B68">
          <w:rPr>
            <w:rFonts w:eastAsia="Times New Roman" w:cs="Times New Roman"/>
            <w:color w:val="1155CC"/>
            <w:u w:val="single"/>
            <w:lang w:eastAsia="pl-PL"/>
          </w:rPr>
          <w:t>pod linkiem</w:t>
        </w:r>
      </w:hyperlink>
      <w:r w:rsidRPr="00392B68">
        <w:rPr>
          <w:rFonts w:eastAsia="Times New Roman" w:cs="Times New Roman"/>
          <w:color w:val="000000"/>
          <w:lang w:eastAsia="pl-PL"/>
        </w:rPr>
        <w:t>. </w:t>
      </w:r>
    </w:p>
    <w:p w14:paraId="3F037F90" w14:textId="57192D3E" w:rsidR="00AD01F8" w:rsidRPr="00392B68" w:rsidRDefault="00AD01F8">
      <w:pPr>
        <w:pStyle w:val="Akapitzlist"/>
        <w:numPr>
          <w:ilvl w:val="0"/>
          <w:numId w:val="18"/>
        </w:numPr>
        <w:spacing w:after="0" w:line="276" w:lineRule="auto"/>
        <w:ind w:left="567" w:hanging="567"/>
        <w:textAlignment w:val="baseline"/>
        <w:rPr>
          <w:rFonts w:eastAsia="Times New Roman" w:cs="Times New Roman"/>
          <w:color w:val="000000"/>
          <w:lang w:eastAsia="pl-PL"/>
        </w:rPr>
      </w:pPr>
      <w:r w:rsidRPr="00392B68">
        <w:rPr>
          <w:rFonts w:eastAsia="Times New Roman" w:cs="Times New Roman"/>
          <w:b/>
          <w:bCs/>
          <w:color w:val="000000"/>
          <w:lang w:eastAsia="pl-PL"/>
        </w:rPr>
        <w:t xml:space="preserve">Zamawiający nie ponosi odpowiedzialności za złożenie oferty w sposób niezgodny z Instrukcją korzystania z </w:t>
      </w:r>
      <w:hyperlink r:id="rId25" w:history="1">
        <w:r w:rsidRPr="00392B68">
          <w:rPr>
            <w:rFonts w:eastAsia="Times New Roman" w:cs="Times New Roman"/>
            <w:b/>
            <w:bCs/>
            <w:color w:val="1155CC"/>
            <w:u w:val="single"/>
            <w:lang w:eastAsia="pl-PL"/>
          </w:rPr>
          <w:t>platformazakupowa.pl</w:t>
        </w:r>
      </w:hyperlink>
      <w:r w:rsidRPr="00392B68">
        <w:rPr>
          <w:rFonts w:eastAsia="Times New Roman" w:cs="Times New Roman"/>
          <w:color w:val="000000"/>
          <w:lang w:eastAsia="pl-PL"/>
        </w:rPr>
        <w:t xml:space="preserve">, w szczególności za sytuację, gdy zamawiający zapozna się z treścią oferty przed upływem terminu składania ofert (np. złożenie oferty w zakładce „Wyślij wiadomość do zamawiającego”). </w:t>
      </w:r>
      <w:r w:rsidRPr="00392B68">
        <w:rPr>
          <w:rFonts w:eastAsia="Times New Roman" w:cs="Times New Roman"/>
          <w:color w:val="000000"/>
          <w:lang w:eastAsia="pl-PL"/>
        </w:rPr>
        <w:br/>
        <w:t xml:space="preserve">Taka oferta zostanie uznana przez Zamawiającego za ofertę handlową i nie będzie brana pod uwagę w przedmiotowym postępowaniu ponieważ nie został spełniony obowiązek narzucony w art. 221 </w:t>
      </w:r>
      <w:r w:rsidR="00426DA7">
        <w:rPr>
          <w:rFonts w:eastAsia="Times New Roman" w:cs="Times New Roman"/>
          <w:color w:val="000000"/>
          <w:lang w:eastAsia="pl-PL"/>
        </w:rPr>
        <w:t>ustawy Pzp</w:t>
      </w:r>
      <w:r w:rsidRPr="00392B68">
        <w:rPr>
          <w:rFonts w:eastAsia="Times New Roman" w:cs="Times New Roman"/>
          <w:color w:val="000000"/>
          <w:lang w:eastAsia="pl-PL"/>
        </w:rPr>
        <w:t>.</w:t>
      </w:r>
    </w:p>
    <w:p w14:paraId="04417B20" w14:textId="6CDB532A" w:rsidR="00AD01F8" w:rsidRPr="00392B68" w:rsidRDefault="00AD01F8">
      <w:pPr>
        <w:pStyle w:val="Akapitzlist"/>
        <w:numPr>
          <w:ilvl w:val="0"/>
          <w:numId w:val="18"/>
        </w:numPr>
        <w:spacing w:line="276" w:lineRule="auto"/>
        <w:ind w:left="567" w:hanging="567"/>
        <w:textAlignment w:val="baseline"/>
        <w:rPr>
          <w:rFonts w:eastAsia="Times New Roman" w:cs="Times New Roman"/>
          <w:color w:val="000000"/>
          <w:lang w:eastAsia="pl-PL"/>
        </w:rPr>
      </w:pPr>
      <w:r w:rsidRPr="00392B68">
        <w:rPr>
          <w:rFonts w:eastAsia="Times New Roman" w:cs="Times New Roman"/>
          <w:color w:val="000000"/>
          <w:lang w:eastAsia="pl-PL"/>
        </w:rPr>
        <w:t xml:space="preserve">Zamawiający informuje, że instrukcje korzystania z </w:t>
      </w:r>
      <w:hyperlink r:id="rId26"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dotyczące w szczególności logowania, składania wniosków o wyjaśnienie treści SWZ, składania ofert oraz innych czynności podejmowanych w niniejszym postępowaniu przy użyciu </w:t>
      </w:r>
      <w:hyperlink r:id="rId27"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znajdują się w zakładce „Instrukcje dla Wykonawców" na stronie internetowej pod adresem: </w:t>
      </w:r>
      <w:hyperlink r:id="rId28" w:history="1">
        <w:r w:rsidRPr="00392B68">
          <w:rPr>
            <w:rFonts w:eastAsia="Times New Roman" w:cs="Times New Roman"/>
            <w:color w:val="1155CC"/>
            <w:u w:val="single"/>
            <w:lang w:eastAsia="pl-PL"/>
          </w:rPr>
          <w:t>https://platformazakupowa.pl/strona/45-instrukcje</w:t>
        </w:r>
      </w:hyperlink>
    </w:p>
    <w:p w14:paraId="5F1D3CDC" w14:textId="77777777" w:rsidR="00AD01F8" w:rsidRPr="00392B68" w:rsidRDefault="00AD01F8" w:rsidP="00110463">
      <w:pPr>
        <w:jc w:val="both"/>
        <w:rPr>
          <w:sz w:val="48"/>
          <w:szCs w:val="48"/>
          <w:lang w:eastAsia="pl-PL"/>
        </w:rPr>
      </w:pPr>
      <w:r w:rsidRPr="00392B68">
        <w:rPr>
          <w:lang w:eastAsia="pl-PL"/>
        </w:rPr>
        <w:t>Zalecenia</w:t>
      </w:r>
    </w:p>
    <w:p w14:paraId="7FB4B3A3" w14:textId="2474CA0B" w:rsidR="00AD01F8" w:rsidRPr="00392B68" w:rsidRDefault="003C1499" w:rsidP="003C1499">
      <w:pPr>
        <w:rPr>
          <w:sz w:val="24"/>
          <w:szCs w:val="24"/>
          <w:lang w:eastAsia="pl-PL"/>
        </w:rPr>
      </w:pPr>
      <w:bookmarkStart w:id="46" w:name="_Hlk83810211"/>
      <w:r w:rsidRPr="00392B68">
        <w:rPr>
          <w:b/>
          <w:bCs/>
          <w:lang w:eastAsia="pl-PL"/>
        </w:rPr>
        <w:t>Formaty plików wykorzystywanych przez wykonawców powinny być zgodne z</w:t>
      </w:r>
      <w:r w:rsidRPr="00392B68">
        <w:rPr>
          <w:lang w:eastAsia="pl-PL"/>
        </w:rPr>
        <w:t xml:space="preserve">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bookmarkEnd w:id="46"/>
    </w:p>
    <w:p w14:paraId="4BA69AA0" w14:textId="53AC5932" w:rsidR="00A7581C" w:rsidRPr="00392B68" w:rsidRDefault="001A32CB" w:rsidP="006923DB">
      <w:pPr>
        <w:pStyle w:val="Nagwek2"/>
        <w:numPr>
          <w:ilvl w:val="0"/>
          <w:numId w:val="3"/>
        </w:numPr>
        <w:ind w:left="2127" w:hanging="1843"/>
        <w:jc w:val="both"/>
      </w:pPr>
      <w:bookmarkStart w:id="47" w:name="_Toc149205697"/>
      <w:r w:rsidRPr="00392B68">
        <w:t>Sposób oraz termin składania ofert. Termin otwarcia ofert</w:t>
      </w:r>
      <w:r w:rsidR="002C26D1">
        <w:t>.</w:t>
      </w:r>
      <w:bookmarkEnd w:id="47"/>
    </w:p>
    <w:p w14:paraId="6A60A310" w14:textId="77777777" w:rsidR="00333EAD" w:rsidRPr="00B70FD2" w:rsidRDefault="00333EAD">
      <w:pPr>
        <w:pStyle w:val="Akapitzlist"/>
        <w:numPr>
          <w:ilvl w:val="0"/>
          <w:numId w:val="34"/>
        </w:numPr>
        <w:spacing w:after="0" w:line="276" w:lineRule="auto"/>
        <w:ind w:left="567" w:hanging="567"/>
        <w:jc w:val="both"/>
        <w:rPr>
          <w:sz w:val="48"/>
          <w:szCs w:val="48"/>
          <w:lang w:eastAsia="pl-PL"/>
        </w:rPr>
      </w:pPr>
      <w:r w:rsidRPr="00B70FD2">
        <w:rPr>
          <w:lang w:eastAsia="pl-PL"/>
        </w:rPr>
        <w:t>Miejsce i termin składania ofert </w:t>
      </w:r>
    </w:p>
    <w:p w14:paraId="185C93E0" w14:textId="6C0807DA" w:rsidR="00333EAD" w:rsidRPr="002B7FDA" w:rsidRDefault="00001BBA">
      <w:pPr>
        <w:numPr>
          <w:ilvl w:val="0"/>
          <w:numId w:val="32"/>
        </w:numPr>
        <w:tabs>
          <w:tab w:val="clear" w:pos="720"/>
        </w:tabs>
        <w:spacing w:after="0" w:line="276" w:lineRule="auto"/>
        <w:ind w:left="993" w:hanging="426"/>
        <w:contextualSpacing/>
        <w:jc w:val="both"/>
        <w:textAlignment w:val="baseline"/>
        <w:rPr>
          <w:rFonts w:eastAsia="Times New Roman" w:cs="Times New Roman"/>
          <w:b/>
          <w:bCs/>
          <w:lang w:eastAsia="pl-PL"/>
        </w:rPr>
      </w:pPr>
      <w:r w:rsidRPr="00B70FD2">
        <w:rPr>
          <w:rFonts w:eastAsia="Times New Roman" w:cs="Times New Roman"/>
          <w:lang w:eastAsia="pl-PL"/>
        </w:rPr>
        <w:t xml:space="preserve">Ofertę </w:t>
      </w:r>
      <w:r w:rsidRPr="00637B43">
        <w:rPr>
          <w:rFonts w:eastAsia="Times New Roman" w:cs="Times New Roman"/>
          <w:color w:val="000000"/>
          <w:lang w:eastAsia="pl-PL"/>
        </w:rPr>
        <w:t xml:space="preserve">wraz z wymaganymi dokumentami należy umieścić na </w:t>
      </w:r>
      <w:hyperlink r:id="rId29" w:history="1">
        <w:r w:rsidRPr="00637B43">
          <w:rPr>
            <w:rFonts w:eastAsia="Times New Roman" w:cs="Times New Roman"/>
            <w:color w:val="1155CC"/>
            <w:u w:val="single"/>
            <w:lang w:eastAsia="pl-PL"/>
          </w:rPr>
          <w:t>platformazakupowa.pl</w:t>
        </w:r>
      </w:hyperlink>
      <w:r w:rsidRPr="00637B43">
        <w:rPr>
          <w:rFonts w:eastAsia="Times New Roman" w:cs="Times New Roman"/>
          <w:color w:val="000000"/>
          <w:lang w:eastAsia="pl-PL"/>
        </w:rPr>
        <w:t xml:space="preserve"> pod adresem: </w:t>
      </w:r>
      <w:hyperlink r:id="rId30" w:history="1">
        <w:r w:rsidRPr="00637B43">
          <w:rPr>
            <w:rStyle w:val="Hipercze"/>
          </w:rPr>
          <w:t>https://platformazakupowa.pl/pn/olkusz</w:t>
        </w:r>
      </w:hyperlink>
      <w:r w:rsidRPr="002B7FDA">
        <w:rPr>
          <w:rFonts w:eastAsia="Times New Roman" w:cs="Times New Roman"/>
          <w:lang w:eastAsia="pl-PL"/>
        </w:rPr>
        <w:t xml:space="preserve"> na stronie internetowej prowadzonego postępowania  do dnia</w:t>
      </w:r>
      <w:r w:rsidR="003646E3">
        <w:rPr>
          <w:rFonts w:eastAsia="Times New Roman" w:cs="Times New Roman"/>
          <w:lang w:eastAsia="pl-PL"/>
        </w:rPr>
        <w:t xml:space="preserve"> </w:t>
      </w:r>
      <w:r w:rsidR="00AE3562">
        <w:rPr>
          <w:rFonts w:eastAsia="Times New Roman" w:cs="Times New Roman"/>
          <w:b/>
          <w:bCs/>
          <w:lang w:eastAsia="pl-PL"/>
        </w:rPr>
        <w:t>01.12</w:t>
      </w:r>
      <w:r w:rsidR="00333EAD" w:rsidRPr="00EE78E6">
        <w:rPr>
          <w:rFonts w:eastAsia="Times New Roman" w:cs="Times New Roman"/>
          <w:b/>
          <w:bCs/>
          <w:lang w:eastAsia="pl-PL"/>
        </w:rPr>
        <w:t>.2023r</w:t>
      </w:r>
      <w:r w:rsidR="00333EAD" w:rsidRPr="002B7FDA">
        <w:rPr>
          <w:rFonts w:eastAsia="Times New Roman" w:cs="Times New Roman"/>
          <w:b/>
          <w:bCs/>
          <w:lang w:eastAsia="pl-PL"/>
        </w:rPr>
        <w:t xml:space="preserve">.  godz. </w:t>
      </w:r>
      <w:r w:rsidR="00AE3562">
        <w:rPr>
          <w:rFonts w:eastAsia="Times New Roman" w:cs="Times New Roman"/>
          <w:b/>
          <w:bCs/>
          <w:lang w:eastAsia="pl-PL"/>
        </w:rPr>
        <w:t>12:00</w:t>
      </w:r>
    </w:p>
    <w:p w14:paraId="32A1C3E7" w14:textId="77777777" w:rsidR="00333EAD" w:rsidRPr="00752A8E" w:rsidRDefault="00333EAD">
      <w:pPr>
        <w:numPr>
          <w:ilvl w:val="0"/>
          <w:numId w:val="32"/>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lastRenderedPageBreak/>
        <w:t>Do oferty należy dołączyć wszystkie wymagane w SWZ dokumenty.</w:t>
      </w:r>
    </w:p>
    <w:p w14:paraId="02E5525C" w14:textId="77777777" w:rsidR="00333EAD" w:rsidRPr="00752A8E" w:rsidRDefault="00333EAD">
      <w:pPr>
        <w:numPr>
          <w:ilvl w:val="0"/>
          <w:numId w:val="32"/>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Po wypełnieniu Formularza składania oferty lub wniosku i dołączenia  wszystkich wymaganych załączników należy kliknąć przycisk „Przejdź do podsumowania”.</w:t>
      </w:r>
    </w:p>
    <w:p w14:paraId="329533F1" w14:textId="69D75213" w:rsidR="00333EAD" w:rsidRPr="00752A8E" w:rsidRDefault="00333EAD">
      <w:pPr>
        <w:numPr>
          <w:ilvl w:val="0"/>
          <w:numId w:val="32"/>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 xml:space="preserve">Oferta lub wniosek składana elektronicznie musi zostać podpisana elektronicznym podpisem kwalifikowanym. W procesie składania oferty za pośrednictwem </w:t>
      </w:r>
      <w:hyperlink r:id="rId31"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wykonawca powinien złożyć podpis bezpośrednio na dokumentach przesłanych za pośrednictwem </w:t>
      </w:r>
      <w:hyperlink r:id="rId32"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Zalecamy stosowanie podpisu na każdym załączonym pliku osobno, w szczególności wskazanych w art. 63 ust 1 oraz ust.2  Pzp, gdzie zaznaczono, iż oferty, wnioski o dopuszczenie do udziału w postępowaniu oraz oświadczenie, o którym mowa w art. 125 ust.1</w:t>
      </w:r>
      <w:r w:rsidR="007957FD">
        <w:rPr>
          <w:rFonts w:eastAsia="Times New Roman" w:cs="Times New Roman"/>
          <w:color w:val="000000"/>
          <w:lang w:eastAsia="pl-PL"/>
        </w:rPr>
        <w:t xml:space="preserve"> ustawy Pzp</w:t>
      </w:r>
      <w:r w:rsidRPr="00752A8E">
        <w:rPr>
          <w:rFonts w:eastAsia="Times New Roman" w:cs="Times New Roman"/>
          <w:color w:val="000000"/>
          <w:lang w:eastAsia="pl-PL"/>
        </w:rPr>
        <w:t xml:space="preserve"> sporządza się, pod rygorem nieważności, w postaci lub formie elektronicznej i opatruje się odpowiednio w odniesieniu do wartości postępowania kwalifikowanym podpisem elektronicznym.</w:t>
      </w:r>
    </w:p>
    <w:p w14:paraId="20F677F3" w14:textId="77777777" w:rsidR="00333EAD" w:rsidRPr="00752A8E" w:rsidRDefault="00333EAD">
      <w:pPr>
        <w:numPr>
          <w:ilvl w:val="0"/>
          <w:numId w:val="32"/>
        </w:numPr>
        <w:tabs>
          <w:tab w:val="clear" w:pos="720"/>
        </w:tabs>
        <w:spacing w:after="0"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2A647620" w14:textId="77777777" w:rsidR="00333EAD" w:rsidRPr="005B275F" w:rsidRDefault="00333EAD">
      <w:pPr>
        <w:numPr>
          <w:ilvl w:val="0"/>
          <w:numId w:val="32"/>
        </w:numPr>
        <w:tabs>
          <w:tab w:val="clear" w:pos="720"/>
        </w:tabs>
        <w:spacing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Szczegółowa instrukcja dla Wykonawców dotycząca złożenia, zmiany i wycofania oferty znajduje się na stronie internetowej pod</w:t>
      </w:r>
      <w:r>
        <w:rPr>
          <w:rFonts w:eastAsia="Times New Roman" w:cs="Times New Roman"/>
          <w:color w:val="000000"/>
          <w:lang w:eastAsia="pl-PL"/>
        </w:rPr>
        <w:t xml:space="preserve"> </w:t>
      </w:r>
      <w:r w:rsidRPr="00752A8E">
        <w:rPr>
          <w:rFonts w:eastAsia="Times New Roman" w:cs="Times New Roman"/>
          <w:color w:val="000000"/>
          <w:lang w:eastAsia="pl-PL"/>
        </w:rPr>
        <w:t>adresem:</w:t>
      </w:r>
      <w:r>
        <w:rPr>
          <w:rFonts w:eastAsia="Times New Roman" w:cs="Times New Roman"/>
          <w:color w:val="000000"/>
          <w:lang w:eastAsia="pl-PL"/>
        </w:rPr>
        <w:t xml:space="preserve"> </w:t>
      </w:r>
      <w:hyperlink r:id="rId33" w:history="1">
        <w:r w:rsidRPr="0082070E">
          <w:rPr>
            <w:rStyle w:val="Hipercze"/>
            <w:rFonts w:eastAsia="Times New Roman" w:cs="Times New Roman"/>
            <w:lang w:eastAsia="pl-PL"/>
          </w:rPr>
          <w:t>https://platformazakupowa.pl/strona/45-instrukcje</w:t>
        </w:r>
      </w:hyperlink>
    </w:p>
    <w:p w14:paraId="6B148316" w14:textId="77777777" w:rsidR="00333EAD" w:rsidRPr="00392B68" w:rsidRDefault="00333EAD">
      <w:pPr>
        <w:pStyle w:val="Akapitzlist"/>
        <w:numPr>
          <w:ilvl w:val="0"/>
          <w:numId w:val="34"/>
        </w:numPr>
        <w:spacing w:line="276" w:lineRule="auto"/>
        <w:ind w:left="567" w:hanging="567"/>
        <w:jc w:val="both"/>
        <w:rPr>
          <w:sz w:val="48"/>
          <w:szCs w:val="48"/>
          <w:lang w:eastAsia="pl-PL"/>
        </w:rPr>
      </w:pPr>
      <w:r w:rsidRPr="00752A8E">
        <w:rPr>
          <w:lang w:eastAsia="pl-PL"/>
        </w:rPr>
        <w:t>Otwarcie ofert</w:t>
      </w:r>
    </w:p>
    <w:p w14:paraId="0CF5DE8D" w14:textId="4CFE2344" w:rsidR="00333EAD" w:rsidRPr="002B7FDA" w:rsidRDefault="00333EAD">
      <w:pPr>
        <w:pStyle w:val="Akapitzlist"/>
        <w:numPr>
          <w:ilvl w:val="0"/>
          <w:numId w:val="33"/>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Otwarcie ofert nast</w:t>
      </w:r>
      <w:r>
        <w:rPr>
          <w:rFonts w:eastAsia="Times New Roman" w:cs="Times New Roman"/>
          <w:color w:val="000000"/>
          <w:lang w:eastAsia="pl-PL"/>
        </w:rPr>
        <w:t>ą</w:t>
      </w:r>
      <w:r w:rsidRPr="00752A8E">
        <w:rPr>
          <w:rFonts w:eastAsia="Times New Roman" w:cs="Times New Roman"/>
          <w:color w:val="000000"/>
          <w:lang w:eastAsia="pl-PL"/>
        </w:rPr>
        <w:t>p</w:t>
      </w:r>
      <w:r>
        <w:rPr>
          <w:rFonts w:eastAsia="Times New Roman" w:cs="Times New Roman"/>
          <w:color w:val="000000"/>
          <w:lang w:eastAsia="pl-PL"/>
        </w:rPr>
        <w:t>i</w:t>
      </w:r>
      <w:r w:rsidRPr="00752A8E">
        <w:rPr>
          <w:rFonts w:eastAsia="Times New Roman" w:cs="Times New Roman"/>
          <w:color w:val="000000"/>
          <w:lang w:eastAsia="pl-PL"/>
        </w:rPr>
        <w:t xml:space="preserve"> niezwłocznie po upływie terminu składania </w:t>
      </w:r>
      <w:r w:rsidRPr="002B7FDA">
        <w:rPr>
          <w:rFonts w:eastAsia="Times New Roman" w:cs="Times New Roman"/>
          <w:lang w:eastAsia="pl-PL"/>
        </w:rPr>
        <w:t>ofert, nie później niż następnego dnia po dniu, w którym upłynął termin składania ofert tj</w:t>
      </w:r>
      <w:r w:rsidR="003646E3">
        <w:rPr>
          <w:rFonts w:eastAsia="Times New Roman" w:cs="Times New Roman"/>
          <w:lang w:eastAsia="pl-PL"/>
        </w:rPr>
        <w:t xml:space="preserve">. </w:t>
      </w:r>
      <w:r w:rsidR="00AE3562">
        <w:rPr>
          <w:rFonts w:eastAsia="Times New Roman" w:cs="Times New Roman"/>
          <w:b/>
          <w:bCs/>
          <w:lang w:eastAsia="pl-PL"/>
        </w:rPr>
        <w:t>01.12.</w:t>
      </w:r>
      <w:r w:rsidRPr="003646E3">
        <w:rPr>
          <w:rFonts w:eastAsia="Times New Roman" w:cs="Times New Roman"/>
          <w:b/>
          <w:bCs/>
          <w:lang w:eastAsia="pl-PL"/>
        </w:rPr>
        <w:t>2023</w:t>
      </w:r>
      <w:r w:rsidRPr="002B7FDA">
        <w:rPr>
          <w:rFonts w:eastAsia="Times New Roman" w:cs="Times New Roman"/>
          <w:b/>
          <w:bCs/>
          <w:lang w:eastAsia="pl-PL"/>
        </w:rPr>
        <w:t xml:space="preserve"> r.  godz. </w:t>
      </w:r>
      <w:r w:rsidR="00AE3562">
        <w:rPr>
          <w:rFonts w:eastAsia="Times New Roman" w:cs="Times New Roman"/>
          <w:b/>
          <w:bCs/>
          <w:lang w:eastAsia="pl-PL"/>
        </w:rPr>
        <w:t>12:15</w:t>
      </w:r>
    </w:p>
    <w:p w14:paraId="4F678EEE" w14:textId="77777777" w:rsidR="00333EAD" w:rsidRPr="00752A8E" w:rsidRDefault="00333EAD">
      <w:pPr>
        <w:pStyle w:val="Akapitzlist"/>
        <w:numPr>
          <w:ilvl w:val="0"/>
          <w:numId w:val="33"/>
        </w:numPr>
        <w:shd w:val="clear" w:color="auto" w:fill="FFFFFF"/>
        <w:spacing w:line="276" w:lineRule="auto"/>
        <w:ind w:left="993" w:hanging="426"/>
        <w:jc w:val="both"/>
        <w:rPr>
          <w:rFonts w:eastAsia="Times New Roman" w:cs="Times New Roman"/>
          <w:sz w:val="24"/>
          <w:szCs w:val="24"/>
          <w:lang w:eastAsia="pl-PL"/>
        </w:rPr>
      </w:pPr>
      <w:r w:rsidRPr="00DE5F5C">
        <w:rPr>
          <w:rFonts w:eastAsia="Times New Roman" w:cs="Times New Roman"/>
          <w:lang w:eastAsia="pl-PL"/>
        </w:rPr>
        <w:t>Otwarcie ofert następuje przy użyciu systemu teleinformatycznego</w:t>
      </w:r>
      <w:r w:rsidRPr="00752A8E">
        <w:rPr>
          <w:rFonts w:eastAsia="Times New Roman" w:cs="Times New Roman"/>
          <w:color w:val="000000"/>
          <w:lang w:eastAsia="pl-PL"/>
        </w:rPr>
        <w:t>, w przypadku awarii tego systemu, która powoduje brak możliwości otwarcia ofert w terminie określonym przez zamawiającego, otwarcie ofert następuje niezwłocznie po usunięciu awarii.</w:t>
      </w:r>
    </w:p>
    <w:p w14:paraId="52E313C8" w14:textId="77777777" w:rsidR="00333EAD" w:rsidRPr="00752A8E" w:rsidRDefault="00333EAD">
      <w:pPr>
        <w:pStyle w:val="Akapitzlist"/>
        <w:numPr>
          <w:ilvl w:val="0"/>
          <w:numId w:val="33"/>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poinformuje o zmianie terminu otwarcia ofert na stronie internetowej prowadzonego postępowania.</w:t>
      </w:r>
    </w:p>
    <w:p w14:paraId="627AEE56" w14:textId="77777777" w:rsidR="00516D0E" w:rsidRPr="00516D0E" w:rsidRDefault="00333EAD">
      <w:pPr>
        <w:pStyle w:val="Akapitzlist"/>
        <w:numPr>
          <w:ilvl w:val="0"/>
          <w:numId w:val="33"/>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najpóźniej przed otwarciem ofert, udostępnia na stronie internetowej prowadzonego postępowania informację o kwocie, jaką zamierza przeznaczyć na sfinansowanie zamówienia.</w:t>
      </w:r>
    </w:p>
    <w:p w14:paraId="3B140FD8" w14:textId="444D3F1C" w:rsidR="00333EAD" w:rsidRPr="00516D0E" w:rsidRDefault="00333EAD">
      <w:pPr>
        <w:pStyle w:val="Akapitzlist"/>
        <w:numPr>
          <w:ilvl w:val="0"/>
          <w:numId w:val="33"/>
        </w:numPr>
        <w:shd w:val="clear" w:color="auto" w:fill="FFFFFF"/>
        <w:spacing w:line="276" w:lineRule="auto"/>
        <w:ind w:left="993" w:hanging="426"/>
        <w:jc w:val="both"/>
        <w:rPr>
          <w:rFonts w:eastAsia="Times New Roman" w:cs="Times New Roman"/>
          <w:sz w:val="24"/>
          <w:szCs w:val="24"/>
          <w:lang w:eastAsia="pl-PL"/>
        </w:rPr>
      </w:pPr>
      <w:r w:rsidRPr="00516D0E">
        <w:rPr>
          <w:rFonts w:eastAsia="Times New Roman" w:cs="Times New Roman"/>
          <w:color w:val="000000"/>
          <w:lang w:eastAsia="pl-PL"/>
        </w:rPr>
        <w:t>Zamawiający, niezwłocznie po otwarciu ofert, udostępnia na stronie internetowej prowadzonego postępowania informacje o:</w:t>
      </w:r>
    </w:p>
    <w:p w14:paraId="0BB0A59E"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nazwach albo imionach i nazwiskach oraz siedzibach lub miejscach prowadzonej działalności gospodarczej albo miejscach zamieszkania wykonawców, których oferty zostały otwarte;</w:t>
      </w:r>
    </w:p>
    <w:p w14:paraId="12CE5134"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cenach lub kosztach zawartych w ofertach.</w:t>
      </w:r>
    </w:p>
    <w:p w14:paraId="100DF137" w14:textId="77777777" w:rsidR="00333EAD" w:rsidRPr="00752A8E" w:rsidRDefault="00333EAD" w:rsidP="00516D0E">
      <w:pPr>
        <w:shd w:val="clear" w:color="auto" w:fill="FFFFFF"/>
        <w:spacing w:line="276" w:lineRule="auto"/>
        <w:ind w:left="993"/>
        <w:jc w:val="both"/>
        <w:rPr>
          <w:rFonts w:eastAsia="Times New Roman" w:cs="Times New Roman"/>
          <w:sz w:val="24"/>
          <w:szCs w:val="24"/>
          <w:lang w:eastAsia="pl-PL"/>
        </w:rPr>
      </w:pPr>
      <w:r w:rsidRPr="00752A8E">
        <w:rPr>
          <w:rFonts w:eastAsia="Times New Roman" w:cs="Times New Roman"/>
          <w:color w:val="000000"/>
          <w:lang w:eastAsia="pl-PL"/>
        </w:rPr>
        <w:t>Informacja zostanie opublikowana na stronie postępowania na</w:t>
      </w:r>
      <w:hyperlink r:id="rId34" w:history="1">
        <w:r w:rsidRPr="00752A8E">
          <w:rPr>
            <w:rFonts w:eastAsia="Times New Roman" w:cs="Times New Roman"/>
            <w:color w:val="1155CC"/>
            <w:u w:val="single"/>
            <w:lang w:eastAsia="pl-PL"/>
          </w:rPr>
          <w:t xml:space="preserve"> </w:t>
        </w:r>
        <w:hyperlink r:id="rId35" w:history="1">
          <w:r>
            <w:rPr>
              <w:rStyle w:val="Hipercze"/>
            </w:rPr>
            <w:t>https://platformazakupowa.pl/pn/olkusz</w:t>
          </w:r>
        </w:hyperlink>
      </w:hyperlink>
      <w:r w:rsidRPr="00752A8E">
        <w:rPr>
          <w:rFonts w:eastAsia="Times New Roman" w:cs="Times New Roman"/>
          <w:color w:val="000000"/>
          <w:lang w:eastAsia="pl-PL"/>
        </w:rPr>
        <w:t xml:space="preserve"> w sekcji ,,Komunikaty” .</w:t>
      </w:r>
    </w:p>
    <w:p w14:paraId="4E6993C1" w14:textId="1AF11BEB" w:rsidR="001A32CB" w:rsidRPr="00516D0E" w:rsidRDefault="00333EAD" w:rsidP="00516D0E">
      <w:pPr>
        <w:spacing w:line="276" w:lineRule="auto"/>
        <w:jc w:val="both"/>
        <w:rPr>
          <w:sz w:val="48"/>
          <w:szCs w:val="48"/>
          <w:lang w:eastAsia="pl-PL"/>
        </w:rPr>
      </w:pPr>
      <w:r w:rsidRPr="00752A8E">
        <w:rPr>
          <w:rFonts w:eastAsia="Times New Roman" w:cs="Times New Roman"/>
          <w:color w:val="000000"/>
          <w:lang w:eastAsia="pl-PL"/>
        </w:rPr>
        <w:t xml:space="preserve">Zgodnie z </w:t>
      </w:r>
      <w:r w:rsidR="007957FD">
        <w:rPr>
          <w:rFonts w:eastAsia="Times New Roman" w:cs="Times New Roman"/>
          <w:color w:val="000000"/>
          <w:lang w:eastAsia="pl-PL"/>
        </w:rPr>
        <w:t>ustawą PZP</w:t>
      </w:r>
      <w:r w:rsidRPr="00752A8E">
        <w:rPr>
          <w:rFonts w:eastAsia="Times New Roman" w:cs="Times New Roman"/>
          <w:color w:val="000000"/>
          <w:lang w:eastAsia="pl-PL"/>
        </w:rPr>
        <w:t xml:space="preserve"> Zamawiający nie ma obowiązku przeprowadzania jawnej sesji otwarcia ofert w sposób jawny z udziałem wykonawców lub transmitowania sesji otwarcia za pośrednictwem elektronicznych narzędzi do przekazu wideo on-line a ma jedynie takie uprawnienie</w:t>
      </w:r>
      <w:r w:rsidR="00752A8E" w:rsidRPr="00752A8E">
        <w:rPr>
          <w:rFonts w:eastAsia="Times New Roman" w:cs="Times New Roman"/>
          <w:color w:val="000000"/>
          <w:lang w:eastAsia="pl-PL"/>
        </w:rPr>
        <w:t>.</w:t>
      </w:r>
    </w:p>
    <w:p w14:paraId="396F4058" w14:textId="36935BE1" w:rsidR="00A7581C" w:rsidRDefault="00A7581C" w:rsidP="006923DB">
      <w:pPr>
        <w:pStyle w:val="Nagwek2"/>
        <w:numPr>
          <w:ilvl w:val="0"/>
          <w:numId w:val="3"/>
        </w:numPr>
        <w:ind w:left="1560" w:hanging="1276"/>
        <w:jc w:val="both"/>
      </w:pPr>
      <w:bookmarkStart w:id="48" w:name="_Toc149205698"/>
      <w:r w:rsidRPr="00A7581C">
        <w:t>Termin związania ofertą</w:t>
      </w:r>
      <w:bookmarkEnd w:id="48"/>
    </w:p>
    <w:p w14:paraId="717E9F8F" w14:textId="62483CBB" w:rsidR="001A32CB" w:rsidRPr="00AB5B05" w:rsidRDefault="001A32CB" w:rsidP="00BA2880">
      <w:pPr>
        <w:spacing w:after="0" w:line="276" w:lineRule="auto"/>
        <w:jc w:val="both"/>
        <w:rPr>
          <w:color w:val="FF0000"/>
        </w:rPr>
      </w:pPr>
      <w:r w:rsidRPr="00637B43">
        <w:t>Wykonawca pozostaje związany ofertą do dnia</w:t>
      </w:r>
      <w:r w:rsidR="00E90316">
        <w:t xml:space="preserve"> </w:t>
      </w:r>
      <w:r w:rsidR="00AE3562">
        <w:rPr>
          <w:b/>
          <w:bCs/>
        </w:rPr>
        <w:t>29.12.</w:t>
      </w:r>
      <w:r w:rsidR="00614E40" w:rsidRPr="00E90316">
        <w:rPr>
          <w:b/>
          <w:bCs/>
        </w:rPr>
        <w:t>202</w:t>
      </w:r>
      <w:r w:rsidR="00D22A9A">
        <w:rPr>
          <w:b/>
          <w:bCs/>
        </w:rPr>
        <w:t>3</w:t>
      </w:r>
      <w:r w:rsidR="005B4FEC">
        <w:rPr>
          <w:b/>
          <w:bCs/>
        </w:rPr>
        <w:t xml:space="preserve"> r.</w:t>
      </w:r>
    </w:p>
    <w:p w14:paraId="4E389E54" w14:textId="21BC2B16" w:rsidR="001A32CB" w:rsidRPr="001A32CB" w:rsidRDefault="001A32CB" w:rsidP="00110463">
      <w:pPr>
        <w:spacing w:line="276" w:lineRule="auto"/>
        <w:jc w:val="both"/>
      </w:pPr>
      <w:r>
        <w:lastRenderedPageBreak/>
        <w:t>Bieg terminu związania ofertą rozpoczyna się wraz z upływem terminu składania ofert.</w:t>
      </w:r>
    </w:p>
    <w:p w14:paraId="75CED880" w14:textId="564ADE5B" w:rsidR="00A7581C" w:rsidRDefault="00A7581C" w:rsidP="006923DB">
      <w:pPr>
        <w:pStyle w:val="Nagwek2"/>
        <w:numPr>
          <w:ilvl w:val="0"/>
          <w:numId w:val="3"/>
        </w:numPr>
        <w:ind w:left="2127" w:hanging="1843"/>
        <w:jc w:val="both"/>
      </w:pPr>
      <w:bookmarkStart w:id="49" w:name="_Toc149205699"/>
      <w:r w:rsidRPr="00A7581C">
        <w:t>Opis kryteriów oceny ofert wraz z podaniem wag tych kryteriów i sposobu oceny ofert</w:t>
      </w:r>
      <w:bookmarkEnd w:id="49"/>
    </w:p>
    <w:p w14:paraId="11413F26" w14:textId="4D838E41" w:rsidR="001A32CB" w:rsidRDefault="001A32CB" w:rsidP="00110463">
      <w:pPr>
        <w:spacing w:after="0" w:line="276" w:lineRule="auto"/>
        <w:jc w:val="both"/>
      </w:pPr>
      <w:r w:rsidRPr="001A32CB">
        <w:t>Przy wyborze najkorzystniejszej oferty zamawiający będzie kierował się następującymi kryteriami i odpowiadającymi im znaczeniami oraz w następujący sposób będzie oceniał spełnienie kryteriów:</w:t>
      </w:r>
    </w:p>
    <w:p w14:paraId="3A828C64" w14:textId="2288F62E" w:rsidR="00534464" w:rsidRDefault="00534464">
      <w:pPr>
        <w:pStyle w:val="Akapitzlist"/>
        <w:numPr>
          <w:ilvl w:val="1"/>
          <w:numId w:val="44"/>
        </w:numPr>
        <w:spacing w:line="276" w:lineRule="auto"/>
        <w:jc w:val="both"/>
        <w:rPr>
          <w:b/>
          <w:bCs/>
        </w:rPr>
      </w:pPr>
      <w:r w:rsidRPr="00034901">
        <w:rPr>
          <w:b/>
          <w:bCs/>
        </w:rPr>
        <w:t>Cena</w:t>
      </w:r>
      <w:r>
        <w:rPr>
          <w:b/>
          <w:bCs/>
        </w:rPr>
        <w:t xml:space="preserve"> – C</w:t>
      </w:r>
      <w:r w:rsidRPr="002F177C">
        <w:rPr>
          <w:b/>
          <w:bCs/>
          <w:vertAlign w:val="subscript"/>
        </w:rPr>
        <w:t>1</w:t>
      </w:r>
      <w:r>
        <w:rPr>
          <w:b/>
          <w:bCs/>
        </w:rPr>
        <w:t xml:space="preserve"> </w:t>
      </w:r>
      <w:r w:rsidR="00DB6BAF">
        <w:rPr>
          <w:b/>
          <w:bCs/>
        </w:rPr>
        <w:t>(</w:t>
      </w:r>
      <w:r w:rsidRPr="00034901">
        <w:rPr>
          <w:b/>
          <w:bCs/>
        </w:rPr>
        <w:t xml:space="preserve">60 </w:t>
      </w:r>
      <w:r>
        <w:rPr>
          <w:b/>
          <w:bCs/>
        </w:rPr>
        <w:t>pkt</w:t>
      </w:r>
      <w:r w:rsidR="00DB6BAF">
        <w:rPr>
          <w:b/>
          <w:bCs/>
        </w:rPr>
        <w:t>)</w:t>
      </w:r>
    </w:p>
    <w:p w14:paraId="3D50B551" w14:textId="23977823" w:rsidR="00534464" w:rsidRDefault="001727AF">
      <w:pPr>
        <w:pStyle w:val="Akapitzlist"/>
        <w:numPr>
          <w:ilvl w:val="1"/>
          <w:numId w:val="44"/>
        </w:numPr>
        <w:spacing w:line="276" w:lineRule="auto"/>
        <w:jc w:val="both"/>
        <w:rPr>
          <w:b/>
          <w:bCs/>
        </w:rPr>
      </w:pPr>
      <w:r w:rsidRPr="001727AF">
        <w:rPr>
          <w:b/>
          <w:bCs/>
        </w:rPr>
        <w:t xml:space="preserve">Dostępność biur obsługi najemców wraz z punktami kasowymi </w:t>
      </w:r>
      <w:r w:rsidR="00534464">
        <w:rPr>
          <w:b/>
          <w:bCs/>
        </w:rPr>
        <w:t>– C</w:t>
      </w:r>
      <w:r w:rsidR="00534464" w:rsidRPr="002F177C">
        <w:rPr>
          <w:b/>
          <w:bCs/>
          <w:vertAlign w:val="subscript"/>
        </w:rPr>
        <w:t>2</w:t>
      </w:r>
      <w:r w:rsidR="00534464">
        <w:rPr>
          <w:b/>
          <w:bCs/>
        </w:rPr>
        <w:t xml:space="preserve"> </w:t>
      </w:r>
      <w:r w:rsidR="00DB6BAF">
        <w:rPr>
          <w:b/>
          <w:bCs/>
        </w:rPr>
        <w:t>(</w:t>
      </w:r>
      <w:r w:rsidR="00534464">
        <w:rPr>
          <w:b/>
          <w:bCs/>
        </w:rPr>
        <w:t>40 pkt</w:t>
      </w:r>
      <w:r w:rsidR="00DB6BAF">
        <w:rPr>
          <w:b/>
          <w:bCs/>
        </w:rPr>
        <w:t>)</w:t>
      </w:r>
    </w:p>
    <w:p w14:paraId="0A8DEFCB" w14:textId="77777777" w:rsidR="00952A57" w:rsidRDefault="00952A57" w:rsidP="00952A57">
      <w:pPr>
        <w:spacing w:after="0" w:line="276" w:lineRule="auto"/>
        <w:jc w:val="both"/>
      </w:pPr>
      <w:r>
        <w:t>Oferty oceniane będą punktowo. W trakcie oceny ofert kolejno rozpatrywanym i ocenianym ofertom</w:t>
      </w:r>
    </w:p>
    <w:p w14:paraId="1102C269" w14:textId="14CA1C17" w:rsidR="00952A57" w:rsidRDefault="00952A57" w:rsidP="00110463">
      <w:pPr>
        <w:spacing w:after="0" w:line="276" w:lineRule="auto"/>
        <w:jc w:val="both"/>
      </w:pPr>
      <w:r>
        <w:t>przyznawane będą punkty wg poniższ</w:t>
      </w:r>
      <w:r w:rsidR="00DB6BAF">
        <w:t>ego wzoru:</w:t>
      </w:r>
    </w:p>
    <w:p w14:paraId="4300E8C2" w14:textId="09D6885B" w:rsidR="00DB6BAF" w:rsidRPr="00DB6BAF" w:rsidRDefault="00DB6BAF" w:rsidP="00110463">
      <w:pPr>
        <w:spacing w:after="0" w:line="276" w:lineRule="auto"/>
        <w:jc w:val="both"/>
        <w:rPr>
          <w:b/>
          <w:bCs/>
        </w:rPr>
      </w:pPr>
      <w:r w:rsidRPr="00DB6BAF">
        <w:rPr>
          <w:b/>
          <w:bCs/>
        </w:rPr>
        <w:t>(C = C</w:t>
      </w:r>
      <w:r w:rsidRPr="00DB6BAF">
        <w:rPr>
          <w:b/>
          <w:bCs/>
          <w:vertAlign w:val="subscript"/>
        </w:rPr>
        <w:t>1</w:t>
      </w:r>
      <w:r w:rsidRPr="00DB6BAF">
        <w:rPr>
          <w:b/>
          <w:bCs/>
        </w:rPr>
        <w:t>+C</w:t>
      </w:r>
      <w:r w:rsidRPr="00DB6BAF">
        <w:rPr>
          <w:b/>
          <w:bCs/>
          <w:vertAlign w:val="subscript"/>
        </w:rPr>
        <w:t>2</w:t>
      </w:r>
      <w:r w:rsidRPr="00DB6BAF">
        <w:rPr>
          <w:b/>
          <w:bCs/>
        </w:rPr>
        <w:t>).</w:t>
      </w:r>
    </w:p>
    <w:p w14:paraId="3D86F86C" w14:textId="77777777" w:rsidR="00DB6BAF" w:rsidRDefault="00DB6BAF" w:rsidP="00DB6BAF">
      <w:pPr>
        <w:spacing w:after="0" w:line="276" w:lineRule="auto"/>
        <w:jc w:val="both"/>
      </w:pPr>
      <w:r>
        <w:t xml:space="preserve">gdzie: </w:t>
      </w:r>
    </w:p>
    <w:p w14:paraId="7DF510BC" w14:textId="26D6116E" w:rsidR="00DB6BAF" w:rsidRDefault="00DB6BAF" w:rsidP="00DB6BAF">
      <w:pPr>
        <w:spacing w:after="0" w:line="276" w:lineRule="auto"/>
        <w:jc w:val="both"/>
      </w:pPr>
      <w:r>
        <w:t xml:space="preserve">C –   łączna liczba punktów przyznanych badanej ofercie </w:t>
      </w:r>
    </w:p>
    <w:p w14:paraId="3D9003C5" w14:textId="13347C07" w:rsidR="00DB6BAF" w:rsidRDefault="00DB6BAF" w:rsidP="00DB6BAF">
      <w:pPr>
        <w:spacing w:after="0" w:line="276" w:lineRule="auto"/>
        <w:jc w:val="both"/>
      </w:pPr>
      <w:r>
        <w:t>C</w:t>
      </w:r>
      <w:r w:rsidRPr="00DB6BAF">
        <w:rPr>
          <w:vertAlign w:val="subscript"/>
        </w:rPr>
        <w:t>1</w:t>
      </w:r>
      <w:r>
        <w:t xml:space="preserve"> – liczba punktów przyznanych ofercie w kryterium cena </w:t>
      </w:r>
    </w:p>
    <w:p w14:paraId="3158C043" w14:textId="3AE54FE6" w:rsidR="00DB6BAF" w:rsidRDefault="00DB6BAF" w:rsidP="001727AF">
      <w:pPr>
        <w:spacing w:after="0" w:line="276" w:lineRule="auto"/>
        <w:ind w:left="426" w:hanging="426"/>
        <w:jc w:val="both"/>
      </w:pPr>
      <w:r>
        <w:t>C</w:t>
      </w:r>
      <w:r w:rsidRPr="00DB6BAF">
        <w:rPr>
          <w:vertAlign w:val="subscript"/>
        </w:rPr>
        <w:t>2</w:t>
      </w:r>
      <w:r>
        <w:t xml:space="preserve">– liczba punktów przyznanych ofercie w kryterium </w:t>
      </w:r>
      <w:r w:rsidR="001727AF">
        <w:t>d</w:t>
      </w:r>
      <w:r w:rsidR="001727AF" w:rsidRPr="001727AF">
        <w:t>ostępność biur obsługi najemców wraz z punktami kasowymi</w:t>
      </w:r>
      <w:r w:rsidR="001727AF">
        <w:t>.</w:t>
      </w:r>
    </w:p>
    <w:p w14:paraId="64AB8DC4" w14:textId="77777777" w:rsidR="00DB6BAF" w:rsidRDefault="00DB6BAF" w:rsidP="00DB6BAF">
      <w:pPr>
        <w:spacing w:after="0" w:line="276" w:lineRule="auto"/>
        <w:jc w:val="both"/>
      </w:pPr>
    </w:p>
    <w:p w14:paraId="4E0D5C24" w14:textId="699F980E" w:rsidR="00534464" w:rsidRPr="0066731D" w:rsidRDefault="00534464">
      <w:pPr>
        <w:pStyle w:val="Akapitzlist"/>
        <w:numPr>
          <w:ilvl w:val="1"/>
          <w:numId w:val="43"/>
        </w:numPr>
        <w:spacing w:after="0" w:line="276" w:lineRule="auto"/>
        <w:ind w:left="567" w:hanging="567"/>
        <w:jc w:val="both"/>
        <w:rPr>
          <w:b/>
          <w:bCs/>
        </w:rPr>
      </w:pPr>
      <w:r w:rsidRPr="0066731D">
        <w:rPr>
          <w:b/>
          <w:bCs/>
        </w:rPr>
        <w:t>C</w:t>
      </w:r>
      <w:r w:rsidRPr="00534464">
        <w:rPr>
          <w:b/>
          <w:bCs/>
          <w:vertAlign w:val="subscript"/>
        </w:rPr>
        <w:t>1</w:t>
      </w:r>
      <w:r w:rsidR="002F177C" w:rsidRPr="002F177C">
        <w:rPr>
          <w:b/>
          <w:bCs/>
        </w:rPr>
        <w:t xml:space="preserve"> - w kryterium ceny, oferty będą oceniane wg poniższego wzoru:</w:t>
      </w:r>
    </w:p>
    <w:p w14:paraId="7194B8DA" w14:textId="77777777" w:rsidR="00534464" w:rsidRPr="008014DF" w:rsidRDefault="00534464" w:rsidP="00534464">
      <w:pPr>
        <w:spacing w:after="0" w:line="276" w:lineRule="auto"/>
        <w:ind w:left="567"/>
        <w:jc w:val="both"/>
      </w:pPr>
      <w:r w:rsidRPr="008014DF">
        <w:t>C</w:t>
      </w:r>
      <w:r w:rsidRPr="00534464">
        <w:rPr>
          <w:vertAlign w:val="subscript"/>
        </w:rPr>
        <w:t>1</w:t>
      </w:r>
      <w:r w:rsidRPr="008014DF">
        <w:t xml:space="preserve"> = C</w:t>
      </w:r>
      <w:r>
        <w:rPr>
          <w:vertAlign w:val="subscript"/>
        </w:rPr>
        <w:t>min</w:t>
      </w:r>
      <w:r w:rsidRPr="008014DF">
        <w:t>/C</w:t>
      </w:r>
      <w:r>
        <w:rPr>
          <w:vertAlign w:val="subscript"/>
        </w:rPr>
        <w:t>o</w:t>
      </w:r>
      <w:r w:rsidRPr="008014DF">
        <w:t xml:space="preserve"> * 60 pkt</w:t>
      </w:r>
    </w:p>
    <w:p w14:paraId="718472FC" w14:textId="77777777" w:rsidR="00534464" w:rsidRPr="008014DF" w:rsidRDefault="00534464" w:rsidP="00534464">
      <w:pPr>
        <w:spacing w:after="0" w:line="276" w:lineRule="auto"/>
        <w:ind w:left="567"/>
        <w:jc w:val="both"/>
      </w:pPr>
      <w:r w:rsidRPr="008014DF">
        <w:t>gdzie:</w:t>
      </w:r>
    </w:p>
    <w:p w14:paraId="013C2E0E" w14:textId="714BA7A0" w:rsidR="00534464" w:rsidRPr="008014DF" w:rsidRDefault="00534464" w:rsidP="00534464">
      <w:pPr>
        <w:spacing w:after="0" w:line="276" w:lineRule="auto"/>
        <w:ind w:left="567"/>
        <w:jc w:val="both"/>
      </w:pPr>
      <w:r w:rsidRPr="008014DF">
        <w:t>C</w:t>
      </w:r>
      <w:r w:rsidRPr="00534464">
        <w:rPr>
          <w:vertAlign w:val="subscript"/>
        </w:rPr>
        <w:t>1</w:t>
      </w:r>
      <w:r w:rsidRPr="008014DF">
        <w:tab/>
        <w:t>-</w:t>
      </w:r>
      <w:r w:rsidRPr="008014DF">
        <w:tab/>
        <w:t xml:space="preserve">ilość punktów </w:t>
      </w:r>
      <w:r w:rsidR="002F177C">
        <w:t>w kryterium cena</w:t>
      </w:r>
    </w:p>
    <w:p w14:paraId="7CBF6FFA" w14:textId="77777777" w:rsidR="00534464" w:rsidRPr="008014DF" w:rsidRDefault="00534464" w:rsidP="00534464">
      <w:pPr>
        <w:spacing w:after="0" w:line="276" w:lineRule="auto"/>
        <w:ind w:left="567"/>
        <w:jc w:val="both"/>
      </w:pPr>
      <w:r w:rsidRPr="008014DF">
        <w:t>C</w:t>
      </w:r>
      <w:r w:rsidRPr="008014DF">
        <w:rPr>
          <w:vertAlign w:val="subscript"/>
        </w:rPr>
        <w:t>min</w:t>
      </w:r>
      <w:r w:rsidRPr="008014DF">
        <w:tab/>
        <w:t>-</w:t>
      </w:r>
      <w:r w:rsidRPr="008014DF">
        <w:tab/>
        <w:t>cena oferty z najniższą ceną</w:t>
      </w:r>
    </w:p>
    <w:p w14:paraId="5737C00F" w14:textId="77777777" w:rsidR="00534464" w:rsidRDefault="00534464" w:rsidP="00534464">
      <w:pPr>
        <w:spacing w:after="0" w:line="276" w:lineRule="auto"/>
        <w:ind w:left="567"/>
        <w:jc w:val="both"/>
      </w:pPr>
      <w:r w:rsidRPr="008014DF">
        <w:t>C</w:t>
      </w:r>
      <w:r w:rsidRPr="008014DF">
        <w:rPr>
          <w:vertAlign w:val="subscript"/>
        </w:rPr>
        <w:t>o</w:t>
      </w:r>
      <w:r w:rsidRPr="008014DF">
        <w:rPr>
          <w:vertAlign w:val="subscript"/>
        </w:rPr>
        <w:tab/>
      </w:r>
      <w:r w:rsidRPr="008014DF">
        <w:t>-</w:t>
      </w:r>
      <w:r w:rsidRPr="008014DF">
        <w:tab/>
        <w:t>cena oferty rozpatrywanej</w:t>
      </w:r>
    </w:p>
    <w:p w14:paraId="10CFD698" w14:textId="77777777" w:rsidR="00534464" w:rsidRPr="008014DF" w:rsidRDefault="00534464" w:rsidP="00534464">
      <w:pPr>
        <w:spacing w:after="0" w:line="276" w:lineRule="auto"/>
        <w:ind w:left="567"/>
        <w:jc w:val="both"/>
      </w:pPr>
    </w:p>
    <w:p w14:paraId="10684237" w14:textId="446AB186" w:rsidR="00534464" w:rsidRPr="00534464" w:rsidRDefault="002F177C">
      <w:pPr>
        <w:pStyle w:val="Akapitzlist"/>
        <w:numPr>
          <w:ilvl w:val="1"/>
          <w:numId w:val="43"/>
        </w:numPr>
        <w:spacing w:after="0" w:line="276" w:lineRule="auto"/>
        <w:ind w:left="567" w:hanging="567"/>
        <w:jc w:val="both"/>
        <w:rPr>
          <w:b/>
          <w:bCs/>
        </w:rPr>
      </w:pPr>
      <w:bookmarkStart w:id="50" w:name="_Hlk105407862"/>
      <w:r w:rsidRPr="002F177C">
        <w:rPr>
          <w:b/>
          <w:bCs/>
        </w:rPr>
        <w:t>C</w:t>
      </w:r>
      <w:r w:rsidRPr="002F177C">
        <w:rPr>
          <w:b/>
          <w:bCs/>
          <w:vertAlign w:val="subscript"/>
        </w:rPr>
        <w:t xml:space="preserve">2 </w:t>
      </w:r>
      <w:r w:rsidRPr="00AD2EDF">
        <w:rPr>
          <w:b/>
          <w:bCs/>
        </w:rPr>
        <w:t>-</w:t>
      </w:r>
      <w:r w:rsidR="00AD2EDF">
        <w:rPr>
          <w:b/>
          <w:bCs/>
        </w:rPr>
        <w:t xml:space="preserve"> </w:t>
      </w:r>
      <w:r w:rsidRPr="00AD2EDF">
        <w:rPr>
          <w:b/>
          <w:bCs/>
        </w:rPr>
        <w:t>w</w:t>
      </w:r>
      <w:r>
        <w:rPr>
          <w:b/>
          <w:bCs/>
        </w:rPr>
        <w:t xml:space="preserve"> kryterium </w:t>
      </w:r>
      <w:r w:rsidR="006A7DCA">
        <w:rPr>
          <w:b/>
          <w:bCs/>
        </w:rPr>
        <w:t>d</w:t>
      </w:r>
      <w:r w:rsidR="006A7DCA" w:rsidRPr="006A7DCA">
        <w:rPr>
          <w:b/>
          <w:bCs/>
        </w:rPr>
        <w:t>ostępność biur obsługi najemców wraz z punktami kasowymi</w:t>
      </w:r>
      <w:r w:rsidR="00AD2EDF">
        <w:rPr>
          <w:b/>
          <w:bCs/>
        </w:rPr>
        <w:t xml:space="preserve">, </w:t>
      </w:r>
      <w:r w:rsidR="00AD2EDF" w:rsidRPr="00AD2EDF">
        <w:rPr>
          <w:b/>
          <w:bCs/>
        </w:rPr>
        <w:t>oferty będą oceniane wg poniższe</w:t>
      </w:r>
      <w:r w:rsidR="00AD2EDF">
        <w:rPr>
          <w:b/>
          <w:bCs/>
        </w:rPr>
        <w:t>j punktacji</w:t>
      </w:r>
      <w:r>
        <w:rPr>
          <w:b/>
          <w:bCs/>
        </w:rPr>
        <w:t>:</w:t>
      </w:r>
      <w:r w:rsidR="00534464" w:rsidRPr="00534464">
        <w:rPr>
          <w:b/>
          <w:bCs/>
        </w:rPr>
        <w:t xml:space="preserve"> </w:t>
      </w:r>
    </w:p>
    <w:bookmarkEnd w:id="50"/>
    <w:p w14:paraId="14ABB6B6" w14:textId="6438C82B" w:rsidR="00471AEC" w:rsidRDefault="00471AEC" w:rsidP="00674B97">
      <w:pPr>
        <w:pStyle w:val="Akapitzlist"/>
        <w:spacing w:line="276" w:lineRule="auto"/>
        <w:ind w:left="567"/>
        <w:contextualSpacing w:val="0"/>
        <w:jc w:val="both"/>
      </w:pPr>
      <w:r>
        <w:t>biura obsługi najemców wraz z puntami kasowymi  czynne: 4 dni przez 6 godzin na dobę oraz 1 dzień przez 8 godzin – 0 pkt.</w:t>
      </w:r>
    </w:p>
    <w:p w14:paraId="1A8D3019" w14:textId="77777777" w:rsidR="00471AEC" w:rsidRDefault="00471AEC" w:rsidP="00471AEC">
      <w:pPr>
        <w:pStyle w:val="Akapitzlist"/>
        <w:spacing w:line="276" w:lineRule="auto"/>
        <w:ind w:left="567"/>
        <w:jc w:val="both"/>
      </w:pPr>
      <w:r>
        <w:t xml:space="preserve">Zwiększenie liczby dni, w których biura wraz z punktami kasowymi czynne będą przez 8 godzin na dobę (zamiast 6 godzin) , spowoduje: </w:t>
      </w:r>
    </w:p>
    <w:p w14:paraId="357AE99A" w14:textId="3C1DE213" w:rsidR="00471AEC" w:rsidRDefault="00471AEC" w:rsidP="00471AEC">
      <w:pPr>
        <w:pStyle w:val="Akapitzlist"/>
        <w:spacing w:line="276" w:lineRule="auto"/>
        <w:ind w:left="567"/>
        <w:jc w:val="both"/>
      </w:pPr>
      <w:r>
        <w:t xml:space="preserve">uzyskanie </w:t>
      </w:r>
      <w:r w:rsidR="006A7DCA">
        <w:t>10</w:t>
      </w:r>
      <w:r>
        <w:t xml:space="preserve"> pkt – przy zwiększeniu o 1 dzień</w:t>
      </w:r>
    </w:p>
    <w:p w14:paraId="47608D77" w14:textId="2AE84AE3" w:rsidR="00471AEC" w:rsidRDefault="00471AEC" w:rsidP="00471AEC">
      <w:pPr>
        <w:pStyle w:val="Akapitzlist"/>
        <w:spacing w:line="276" w:lineRule="auto"/>
        <w:ind w:left="567"/>
        <w:jc w:val="both"/>
      </w:pPr>
      <w:r>
        <w:t xml:space="preserve">uzyskanie </w:t>
      </w:r>
      <w:r w:rsidR="006A7DCA">
        <w:t>20</w:t>
      </w:r>
      <w:r>
        <w:t xml:space="preserve"> pkt – przy zwiększeniu o 2 dni</w:t>
      </w:r>
    </w:p>
    <w:p w14:paraId="5E1FE3DF" w14:textId="0EE7E439" w:rsidR="00471AEC" w:rsidRDefault="00471AEC" w:rsidP="00471AEC">
      <w:pPr>
        <w:pStyle w:val="Akapitzlist"/>
        <w:spacing w:line="276" w:lineRule="auto"/>
        <w:ind w:left="567"/>
        <w:jc w:val="both"/>
      </w:pPr>
      <w:r>
        <w:t xml:space="preserve">uzyskanie </w:t>
      </w:r>
      <w:r w:rsidR="006A7DCA">
        <w:t>30</w:t>
      </w:r>
      <w:r>
        <w:t xml:space="preserve"> pkt – przy zwiększeniu o 3 dni</w:t>
      </w:r>
    </w:p>
    <w:p w14:paraId="39A94832" w14:textId="281089FC" w:rsidR="00471AEC" w:rsidRDefault="00471AEC" w:rsidP="00471AEC">
      <w:pPr>
        <w:pStyle w:val="Akapitzlist"/>
        <w:spacing w:line="276" w:lineRule="auto"/>
        <w:ind w:left="567"/>
        <w:contextualSpacing w:val="0"/>
        <w:jc w:val="both"/>
      </w:pPr>
      <w:r>
        <w:t xml:space="preserve">uzyskanie </w:t>
      </w:r>
      <w:r w:rsidR="006A7DCA">
        <w:t>40</w:t>
      </w:r>
      <w:r>
        <w:t xml:space="preserve"> pkt. – przy zwiększeniu o 4 dni.</w:t>
      </w:r>
    </w:p>
    <w:p w14:paraId="03151ABC" w14:textId="7EECDC0A" w:rsidR="008C3162" w:rsidRDefault="008C3162" w:rsidP="00674B97">
      <w:pPr>
        <w:pStyle w:val="Akapitzlist"/>
        <w:spacing w:after="0" w:line="276" w:lineRule="auto"/>
        <w:ind w:left="0"/>
        <w:contextualSpacing w:val="0"/>
        <w:jc w:val="both"/>
        <w:rPr>
          <w:rFonts w:cstheme="minorHAnsi"/>
        </w:rPr>
      </w:pPr>
      <w:r w:rsidRPr="009C502E">
        <w:rPr>
          <w:rFonts w:cstheme="minorHAnsi"/>
        </w:rPr>
        <w:t>Zamawiający oceni i porówna jedynie te oferty, które zostaną określone jako zgodne z wymaganiami określonymi w niniejszej specyfikacji.</w:t>
      </w:r>
    </w:p>
    <w:p w14:paraId="5370BFAB" w14:textId="3762116D" w:rsidR="00674B97" w:rsidRPr="009C502E" w:rsidRDefault="00674B97" w:rsidP="00674B97">
      <w:pPr>
        <w:pStyle w:val="Akapitzlist"/>
        <w:spacing w:after="0" w:line="276" w:lineRule="auto"/>
        <w:ind w:left="0"/>
        <w:contextualSpacing w:val="0"/>
        <w:jc w:val="both"/>
        <w:rPr>
          <w:rFonts w:cstheme="minorHAnsi"/>
        </w:rPr>
      </w:pPr>
      <w:r w:rsidRPr="00674B97">
        <w:rPr>
          <w:rFonts w:cstheme="minorHAnsi"/>
        </w:rPr>
        <w:t>Zamawiający wybierze tego wykonawcę, którego oferta została uznana za najkorzystniejszą, ze względu na uzyskanie największej ilości punktów (C=C1+C2).</w:t>
      </w:r>
    </w:p>
    <w:p w14:paraId="38F026A9" w14:textId="6F5409DD" w:rsidR="00377433" w:rsidRPr="00B94299" w:rsidRDefault="008C3162" w:rsidP="00B94299">
      <w:pPr>
        <w:spacing w:line="276" w:lineRule="auto"/>
        <w:jc w:val="both"/>
        <w:rPr>
          <w:b/>
          <w:bCs/>
        </w:rPr>
      </w:pPr>
      <w:r w:rsidRPr="008C3162">
        <w:rPr>
          <w:rFonts w:cstheme="minorHAnsi"/>
        </w:rPr>
        <w:t>Ogólna ilość uzyskanych punktów (C) nie może przekroczyć 100</w:t>
      </w:r>
      <w:r w:rsidR="00377433">
        <w:rPr>
          <w:rFonts w:cstheme="minorHAnsi"/>
        </w:rPr>
        <w:t>.</w:t>
      </w:r>
    </w:p>
    <w:p w14:paraId="6FAC0440" w14:textId="23A03D8D" w:rsidR="00A7581C" w:rsidRPr="00CC5393" w:rsidRDefault="00A7581C" w:rsidP="006923DB">
      <w:pPr>
        <w:pStyle w:val="Nagwek2"/>
        <w:numPr>
          <w:ilvl w:val="0"/>
          <w:numId w:val="3"/>
        </w:numPr>
        <w:ind w:left="2127" w:hanging="1843"/>
        <w:jc w:val="both"/>
        <w:rPr>
          <w:color w:val="0070C0"/>
        </w:rPr>
      </w:pPr>
      <w:bookmarkStart w:id="51" w:name="_Toc149205700"/>
      <w:r w:rsidRPr="00CC5393">
        <w:rPr>
          <w:color w:val="0070C0"/>
        </w:rPr>
        <w:lastRenderedPageBreak/>
        <w:t>Projektowane postanowienia umowy w sprawie zamówienia publicznego, które zostaną wprowadzone do umowy w sprawie zamówienia publicznego</w:t>
      </w:r>
      <w:bookmarkEnd w:id="51"/>
    </w:p>
    <w:p w14:paraId="0C720C9F" w14:textId="77777777" w:rsidR="004B0535" w:rsidRPr="00447597" w:rsidRDefault="004B0535" w:rsidP="004B0535">
      <w:pPr>
        <w:pStyle w:val="Akapitzlist"/>
        <w:numPr>
          <w:ilvl w:val="3"/>
          <w:numId w:val="3"/>
        </w:numPr>
        <w:spacing w:line="276" w:lineRule="auto"/>
        <w:ind w:left="567" w:hanging="567"/>
        <w:jc w:val="both"/>
      </w:pPr>
      <w:r w:rsidRPr="00447597">
        <w:t>Zakres świadczenia Wykonawcy wynikający z umowy będzie tożsamy z jego zobowiązaniem zawartym w ofercie.</w:t>
      </w:r>
    </w:p>
    <w:p w14:paraId="0E5AF573" w14:textId="4EBC62FC" w:rsidR="004B0535" w:rsidRPr="00447597" w:rsidRDefault="004B0535" w:rsidP="004B0535">
      <w:pPr>
        <w:pStyle w:val="Akapitzlist"/>
        <w:numPr>
          <w:ilvl w:val="3"/>
          <w:numId w:val="3"/>
        </w:numPr>
        <w:spacing w:line="276" w:lineRule="auto"/>
        <w:ind w:left="567" w:hanging="567"/>
        <w:jc w:val="both"/>
      </w:pPr>
      <w:r w:rsidRPr="00447597">
        <w:t xml:space="preserve">Projektowane postanowienia umowy stanowią załącznik nr </w:t>
      </w:r>
      <w:r w:rsidR="00DD3993">
        <w:t>5</w:t>
      </w:r>
      <w:r w:rsidRPr="00447597">
        <w:t xml:space="preserve"> do SWZ</w:t>
      </w:r>
      <w:r w:rsidR="00186907">
        <w:t xml:space="preserve"> </w:t>
      </w:r>
      <w:r w:rsidR="00186907">
        <w:br/>
        <w:t>(wzór umowy)</w:t>
      </w:r>
      <w:r w:rsidRPr="00447597">
        <w:t xml:space="preserve">. </w:t>
      </w:r>
    </w:p>
    <w:p w14:paraId="5286ED68" w14:textId="77777777" w:rsidR="004B0535" w:rsidRPr="00447597" w:rsidRDefault="004B0535" w:rsidP="004B0535">
      <w:pPr>
        <w:pStyle w:val="Akapitzlist"/>
        <w:numPr>
          <w:ilvl w:val="3"/>
          <w:numId w:val="3"/>
        </w:numPr>
        <w:spacing w:line="276" w:lineRule="auto"/>
        <w:ind w:left="567" w:hanging="567"/>
        <w:jc w:val="both"/>
      </w:pPr>
      <w:r w:rsidRPr="00447597">
        <w:t>Złożenie oferty jest jednoznaczne z akceptacją przez wykonawcę projektowanych postanowień umowy.</w:t>
      </w:r>
    </w:p>
    <w:p w14:paraId="1D4E8434" w14:textId="77777777" w:rsidR="004B0535" w:rsidRPr="00447597" w:rsidRDefault="004B0535" w:rsidP="004B0535">
      <w:pPr>
        <w:pStyle w:val="Akapitzlist"/>
        <w:numPr>
          <w:ilvl w:val="3"/>
          <w:numId w:val="3"/>
        </w:numPr>
        <w:spacing w:line="276" w:lineRule="auto"/>
        <w:ind w:left="567" w:hanging="567"/>
        <w:jc w:val="both"/>
      </w:pPr>
      <w:r w:rsidRPr="00447597">
        <w:t>Umowa może ulec zmianie w przypadkach określonych we wzorze umowy.</w:t>
      </w:r>
    </w:p>
    <w:p w14:paraId="6448A6E5" w14:textId="7B58FF79" w:rsidR="001A32CB" w:rsidRPr="00447597" w:rsidRDefault="004B0535" w:rsidP="004B0535">
      <w:pPr>
        <w:pStyle w:val="Akapitzlist"/>
        <w:numPr>
          <w:ilvl w:val="3"/>
          <w:numId w:val="3"/>
        </w:numPr>
        <w:spacing w:line="276" w:lineRule="auto"/>
        <w:ind w:left="567" w:hanging="567"/>
        <w:jc w:val="both"/>
      </w:pPr>
      <w:r w:rsidRPr="00447597">
        <w:t>Wszelkie zmiany umowy wymagają formy pisemnej pod rygorem nieważności.</w:t>
      </w:r>
    </w:p>
    <w:p w14:paraId="03B88F90" w14:textId="66B15316" w:rsidR="00A7581C" w:rsidRPr="00614C9C" w:rsidRDefault="00A7581C" w:rsidP="006923DB">
      <w:pPr>
        <w:pStyle w:val="Nagwek2"/>
        <w:numPr>
          <w:ilvl w:val="0"/>
          <w:numId w:val="3"/>
        </w:numPr>
        <w:ind w:left="1560" w:hanging="1200"/>
        <w:jc w:val="both"/>
      </w:pPr>
      <w:bookmarkStart w:id="52" w:name="_Toc149205701"/>
      <w:r w:rsidRPr="00614C9C">
        <w:t>Zabezpieczenie należytego wykonania umowy</w:t>
      </w:r>
      <w:bookmarkEnd w:id="52"/>
    </w:p>
    <w:p w14:paraId="40D44A83" w14:textId="262B0DAE" w:rsidR="00AB45FD" w:rsidRPr="004B0535" w:rsidRDefault="004B0535" w:rsidP="004B0535">
      <w:pPr>
        <w:spacing w:line="276" w:lineRule="auto"/>
        <w:ind w:right="-108"/>
        <w:jc w:val="both"/>
        <w:rPr>
          <w:rFonts w:eastAsia="Times New Roman" w:cstheme="minorHAnsi"/>
          <w:b/>
          <w:bCs/>
          <w:lang w:eastAsia="pl-PL"/>
        </w:rPr>
      </w:pPr>
      <w:r w:rsidRPr="004B0535">
        <w:rPr>
          <w:rFonts w:eastAsia="Times New Roman" w:cstheme="minorHAnsi"/>
          <w:lang w:eastAsia="pl-PL"/>
        </w:rPr>
        <w:t>NIE WYMAGANE</w:t>
      </w:r>
      <w:r w:rsidR="00CC5393" w:rsidRPr="004B0535">
        <w:rPr>
          <w:rFonts w:eastAsia="Times New Roman" w:cstheme="minorHAnsi"/>
          <w:lang w:eastAsia="pl-PL"/>
        </w:rPr>
        <w:t>.</w:t>
      </w:r>
    </w:p>
    <w:p w14:paraId="0DABE1C4" w14:textId="31310BEB" w:rsidR="00A7581C" w:rsidRDefault="00A7581C" w:rsidP="006923DB">
      <w:pPr>
        <w:pStyle w:val="Nagwek2"/>
        <w:numPr>
          <w:ilvl w:val="0"/>
          <w:numId w:val="3"/>
        </w:numPr>
        <w:ind w:left="2127" w:hanging="1843"/>
        <w:jc w:val="both"/>
      </w:pPr>
      <w:bookmarkStart w:id="53" w:name="_Toc149205702"/>
      <w:r w:rsidRPr="00A7581C">
        <w:t>Informacje o formalnościach, jakie muszą zostać dopełnione po wyborze oferty w celu zawarcia umowy w sprawie zamówienia publicznego</w:t>
      </w:r>
      <w:bookmarkEnd w:id="53"/>
    </w:p>
    <w:p w14:paraId="6F213AD3" w14:textId="77777777" w:rsidR="007876A8" w:rsidRPr="003C2AC8" w:rsidRDefault="007876A8">
      <w:pPr>
        <w:numPr>
          <w:ilvl w:val="0"/>
          <w:numId w:val="21"/>
        </w:numPr>
        <w:spacing w:after="0" w:line="276" w:lineRule="auto"/>
        <w:ind w:left="567" w:right="-108" w:hanging="567"/>
        <w:jc w:val="both"/>
        <w:rPr>
          <w:rFonts w:eastAsia="Times New Roman" w:cstheme="minorHAnsi"/>
          <w:lang w:eastAsia="pl-PL"/>
        </w:rPr>
      </w:pPr>
      <w:bookmarkStart w:id="54" w:name="_Toc42045493"/>
      <w:r w:rsidRPr="007876A8">
        <w:rPr>
          <w:rFonts w:eastAsia="Times New Roman" w:cstheme="minorHAnsi"/>
          <w:lang w:eastAsia="pl-PL"/>
        </w:rPr>
        <w:t xml:space="preserve">Zamawiający poinformuje wykonawcę, któremu zostanie udzielone zamówienie, o miejscu i </w:t>
      </w:r>
      <w:r w:rsidRPr="003C2AC8">
        <w:rPr>
          <w:rFonts w:eastAsia="Times New Roman" w:cstheme="minorHAnsi"/>
          <w:lang w:eastAsia="pl-PL"/>
        </w:rPr>
        <w:t>terminie zawarcia umowy.</w:t>
      </w:r>
    </w:p>
    <w:p w14:paraId="5B1F7AFF" w14:textId="02B321BC" w:rsidR="007876A8" w:rsidRPr="003C2AC8" w:rsidRDefault="007876A8">
      <w:pPr>
        <w:numPr>
          <w:ilvl w:val="0"/>
          <w:numId w:val="21"/>
        </w:numPr>
        <w:spacing w:after="0" w:line="276" w:lineRule="auto"/>
        <w:ind w:left="567" w:right="-108" w:hanging="567"/>
        <w:jc w:val="both"/>
        <w:rPr>
          <w:rFonts w:eastAsia="Times New Roman" w:cstheme="minorHAnsi"/>
          <w:lang w:eastAsia="pl-PL"/>
        </w:rPr>
      </w:pPr>
      <w:r w:rsidRPr="003C2AC8">
        <w:rPr>
          <w:rFonts w:eastAsia="Times New Roman" w:cstheme="minorHAnsi"/>
          <w:lang w:eastAsia="pl-PL"/>
        </w:rPr>
        <w:t>Wykonawca przed zawarciem umowy poda wszelkie informacje niezbędne do wypełnienia treści umowy</w:t>
      </w:r>
      <w:r w:rsidR="000379FE" w:rsidRPr="003C2AC8">
        <w:t xml:space="preserve"> </w:t>
      </w:r>
      <w:r w:rsidR="00DD3993" w:rsidRPr="003C2AC8">
        <w:rPr>
          <w:rFonts w:eastAsia="Times New Roman" w:cstheme="minorHAnsi"/>
          <w:lang w:eastAsia="pl-PL"/>
        </w:rPr>
        <w:t>oraz dołączy aktualną polisę OC</w:t>
      </w:r>
      <w:r w:rsidRPr="003C2AC8">
        <w:rPr>
          <w:rFonts w:eastAsia="Times New Roman" w:cstheme="minorHAnsi"/>
          <w:lang w:eastAsia="pl-PL"/>
        </w:rPr>
        <w:t>.</w:t>
      </w:r>
    </w:p>
    <w:p w14:paraId="679B2B9E" w14:textId="77777777" w:rsidR="000379FE" w:rsidRDefault="007876A8">
      <w:pPr>
        <w:numPr>
          <w:ilvl w:val="0"/>
          <w:numId w:val="21"/>
        </w:numPr>
        <w:spacing w:after="0" w:line="276" w:lineRule="auto"/>
        <w:ind w:left="567" w:right="-108" w:hanging="567"/>
        <w:jc w:val="both"/>
        <w:rPr>
          <w:rFonts w:eastAsia="Times New Roman" w:cstheme="minorHAnsi"/>
          <w:lang w:eastAsia="pl-PL"/>
        </w:rPr>
      </w:pPr>
      <w:r w:rsidRPr="003C2AC8">
        <w:rPr>
          <w:rFonts w:eastAsia="Times New Roman" w:cstheme="minorHAnsi"/>
          <w:lang w:eastAsia="pl-PL"/>
        </w:rPr>
        <w:t>Jeżeli zostanie wybrana oferta wykonawców wspólnie ubiegających się o udzielenie zamówienia, zamawiający będzie żądał przed zawarciem umowy w sprawie zamówienia publicznego kopii umowy regulującej współpracę tych wykonawców</w:t>
      </w:r>
      <w:r w:rsidRPr="004B0535">
        <w:rPr>
          <w:rFonts w:eastAsia="Times New Roman" w:cstheme="minorHAnsi"/>
          <w:lang w:eastAsia="pl-PL"/>
        </w:rPr>
        <w:t>, w której m.in. zostanie określony pełnomocnik uprawniony do kontaktów z zamawiającym oraz do wystawiania dokumentów związanych z płatnościami, przy czym termin, na jaki została zawarta umowa, nie może być krótszy niż termin realizacji zamówienia</w:t>
      </w:r>
    </w:p>
    <w:p w14:paraId="2E038733" w14:textId="0B9E240B" w:rsidR="000379FE" w:rsidRPr="000379FE" w:rsidRDefault="000379FE">
      <w:pPr>
        <w:numPr>
          <w:ilvl w:val="0"/>
          <w:numId w:val="21"/>
        </w:numPr>
        <w:spacing w:after="0" w:line="276" w:lineRule="auto"/>
        <w:ind w:left="567" w:right="-108" w:hanging="567"/>
        <w:jc w:val="both"/>
        <w:rPr>
          <w:rFonts w:eastAsia="Times New Roman" w:cstheme="minorHAnsi"/>
          <w:lang w:eastAsia="pl-PL"/>
        </w:rPr>
      </w:pPr>
      <w:r w:rsidRPr="000379FE">
        <w:rPr>
          <w:rFonts w:eastAsia="Times New Roman" w:cstheme="minorHAnsi"/>
          <w:lang w:eastAsia="pl-PL"/>
        </w:rPr>
        <w:t xml:space="preserve">Przed zawarciem umowy Wykonawca zobowiązany będzie do przedstawienia Zamawiającemu oświadczenie odnośnie liczby zatrudnionych osób na podstawie umowy o pracę (załącznik nr </w:t>
      </w:r>
      <w:r w:rsidR="001C7135">
        <w:rPr>
          <w:rFonts w:eastAsia="Times New Roman" w:cstheme="minorHAnsi"/>
          <w:lang w:eastAsia="pl-PL"/>
        </w:rPr>
        <w:t>5</w:t>
      </w:r>
      <w:r w:rsidRPr="000379FE">
        <w:rPr>
          <w:rFonts w:eastAsia="Times New Roman" w:cstheme="minorHAnsi"/>
          <w:lang w:eastAsia="pl-PL"/>
        </w:rPr>
        <w:t xml:space="preserve"> do umowy).</w:t>
      </w:r>
    </w:p>
    <w:bookmarkEnd w:id="54"/>
    <w:p w14:paraId="01853308" w14:textId="2DE56C8E" w:rsidR="001A32CB" w:rsidRPr="001C051F" w:rsidRDefault="001A32CB" w:rsidP="00B74A15">
      <w:pPr>
        <w:spacing w:line="276" w:lineRule="auto"/>
        <w:ind w:left="426" w:right="-108"/>
        <w:jc w:val="both"/>
        <w:rPr>
          <w:rFonts w:eastAsia="Times New Roman" w:cstheme="minorHAnsi"/>
          <w:lang w:eastAsia="pl-PL"/>
        </w:rPr>
      </w:pPr>
    </w:p>
    <w:p w14:paraId="626D2CB9" w14:textId="1222D203" w:rsidR="00046632" w:rsidRPr="00662017" w:rsidRDefault="001A32CB" w:rsidP="00662017">
      <w:pPr>
        <w:spacing w:after="0" w:line="276" w:lineRule="auto"/>
        <w:jc w:val="both"/>
        <w:rPr>
          <w:b/>
          <w:bCs/>
        </w:rPr>
      </w:pPr>
      <w:r w:rsidRPr="001A32CB">
        <w:rPr>
          <w:b/>
          <w:bCs/>
        </w:rPr>
        <w:t>Załącznikami do specyfikacji istotnych warunków zamówienia są:</w:t>
      </w:r>
    </w:p>
    <w:p w14:paraId="1E713121" w14:textId="14123B8F" w:rsidR="00662017" w:rsidRPr="001A32CB" w:rsidRDefault="00662017">
      <w:pPr>
        <w:numPr>
          <w:ilvl w:val="0"/>
          <w:numId w:val="35"/>
        </w:numPr>
        <w:tabs>
          <w:tab w:val="left" w:pos="426"/>
        </w:tabs>
        <w:spacing w:after="0" w:line="276" w:lineRule="auto"/>
        <w:ind w:left="1843" w:hanging="1843"/>
      </w:pPr>
      <w:r w:rsidRPr="001A32CB">
        <w:t>Załącznik nr 1</w:t>
      </w:r>
      <w:r w:rsidR="00715680">
        <w:tab/>
      </w:r>
      <w:r w:rsidR="00715680" w:rsidRPr="00715680">
        <w:t>Wzór formularza ofertowego</w:t>
      </w:r>
      <w:r w:rsidR="00715680">
        <w:t>.</w:t>
      </w:r>
    </w:p>
    <w:p w14:paraId="71397A92" w14:textId="08AB0B44" w:rsidR="00715680" w:rsidRPr="00715680" w:rsidRDefault="00662017">
      <w:pPr>
        <w:pStyle w:val="Akapitzlist"/>
        <w:numPr>
          <w:ilvl w:val="0"/>
          <w:numId w:val="35"/>
        </w:numPr>
        <w:tabs>
          <w:tab w:val="left" w:pos="426"/>
        </w:tabs>
        <w:spacing w:after="0" w:line="276" w:lineRule="auto"/>
        <w:ind w:left="1843" w:hanging="1843"/>
        <w:contextualSpacing w:val="0"/>
      </w:pPr>
      <w:r>
        <w:t>Załącznik nr 2</w:t>
      </w:r>
      <w:r w:rsidR="00715680">
        <w:tab/>
      </w:r>
      <w:r w:rsidR="00202BB7" w:rsidRPr="00202BB7">
        <w:t>Oświadczenie Wykonawcy o spełnianiu warunków udziału w postępowaniu</w:t>
      </w:r>
      <w:r w:rsidR="00715680" w:rsidRPr="00715680">
        <w:t>.</w:t>
      </w:r>
    </w:p>
    <w:p w14:paraId="6F76ED8A" w14:textId="77777777" w:rsidR="008162CF" w:rsidRDefault="00715680">
      <w:pPr>
        <w:pStyle w:val="Akapitzlist"/>
        <w:numPr>
          <w:ilvl w:val="0"/>
          <w:numId w:val="35"/>
        </w:numPr>
        <w:tabs>
          <w:tab w:val="left" w:pos="426"/>
        </w:tabs>
        <w:spacing w:after="0" w:line="276" w:lineRule="auto"/>
        <w:ind w:left="1843" w:hanging="1843"/>
        <w:contextualSpacing w:val="0"/>
      </w:pPr>
      <w:r w:rsidRPr="00715680">
        <w:t>Załącznik nr 3</w:t>
      </w:r>
      <w:r>
        <w:tab/>
      </w:r>
      <w:r w:rsidR="00202BB7" w:rsidRPr="00202BB7">
        <w:t>Oświadczenie Wykonawcy o braku podstaw do wykluczenia</w:t>
      </w:r>
      <w:r w:rsidR="00202BB7">
        <w:t>.</w:t>
      </w:r>
    </w:p>
    <w:p w14:paraId="14D92AE8" w14:textId="77777777" w:rsidR="008162CF" w:rsidRDefault="008162CF">
      <w:pPr>
        <w:pStyle w:val="Akapitzlist"/>
        <w:numPr>
          <w:ilvl w:val="0"/>
          <w:numId w:val="35"/>
        </w:numPr>
        <w:tabs>
          <w:tab w:val="left" w:pos="426"/>
        </w:tabs>
        <w:spacing w:after="0" w:line="276" w:lineRule="auto"/>
        <w:ind w:left="1843" w:hanging="1843"/>
        <w:contextualSpacing w:val="0"/>
      </w:pPr>
      <w:r>
        <w:t>Załącznik nr 4    Wzór informacji wykonawcy o przynależności do grupy kapitałowej</w:t>
      </w:r>
    </w:p>
    <w:p w14:paraId="66F378AE" w14:textId="77777777" w:rsidR="008162CF" w:rsidRDefault="008162CF">
      <w:pPr>
        <w:pStyle w:val="Akapitzlist"/>
        <w:numPr>
          <w:ilvl w:val="0"/>
          <w:numId w:val="35"/>
        </w:numPr>
        <w:tabs>
          <w:tab w:val="left" w:pos="426"/>
        </w:tabs>
        <w:spacing w:after="0" w:line="276" w:lineRule="auto"/>
        <w:ind w:left="1843" w:hanging="1843"/>
        <w:contextualSpacing w:val="0"/>
      </w:pPr>
      <w:r>
        <w:t xml:space="preserve">Załącznik nr 5    Wzór umowy z załącznikami </w:t>
      </w:r>
    </w:p>
    <w:p w14:paraId="6EF33242" w14:textId="77777777" w:rsidR="008162CF" w:rsidRDefault="008162CF">
      <w:pPr>
        <w:pStyle w:val="Akapitzlist"/>
        <w:numPr>
          <w:ilvl w:val="0"/>
          <w:numId w:val="35"/>
        </w:numPr>
        <w:tabs>
          <w:tab w:val="left" w:pos="426"/>
        </w:tabs>
        <w:spacing w:after="0" w:line="276" w:lineRule="auto"/>
        <w:ind w:left="1843" w:hanging="1843"/>
        <w:contextualSpacing w:val="0"/>
      </w:pPr>
      <w:r>
        <w:t>Załącznik nr 6    Wykaz usług</w:t>
      </w:r>
    </w:p>
    <w:p w14:paraId="66C0AEC8" w14:textId="77777777" w:rsidR="008162CF" w:rsidRDefault="008162CF">
      <w:pPr>
        <w:pStyle w:val="Akapitzlist"/>
        <w:numPr>
          <w:ilvl w:val="0"/>
          <w:numId w:val="35"/>
        </w:numPr>
        <w:tabs>
          <w:tab w:val="left" w:pos="426"/>
        </w:tabs>
        <w:spacing w:after="0" w:line="276" w:lineRule="auto"/>
        <w:ind w:left="1843" w:hanging="1843"/>
        <w:contextualSpacing w:val="0"/>
      </w:pPr>
      <w:r>
        <w:t>Załącznik nr 7    Wykaz osób</w:t>
      </w:r>
    </w:p>
    <w:p w14:paraId="0A91C848" w14:textId="77777777" w:rsidR="008162CF" w:rsidRDefault="008162CF">
      <w:pPr>
        <w:pStyle w:val="Akapitzlist"/>
        <w:numPr>
          <w:ilvl w:val="0"/>
          <w:numId w:val="35"/>
        </w:numPr>
        <w:tabs>
          <w:tab w:val="left" w:pos="426"/>
        </w:tabs>
        <w:spacing w:after="0" w:line="276" w:lineRule="auto"/>
        <w:ind w:left="1843" w:hanging="1843"/>
        <w:contextualSpacing w:val="0"/>
      </w:pPr>
      <w:r>
        <w:t>Załącznik nr 8    Pisemne zobowiązanie podmiotu udostępniającego zasoby</w:t>
      </w:r>
    </w:p>
    <w:p w14:paraId="33EF93D7" w14:textId="50EC0BE9" w:rsidR="00804017" w:rsidRPr="00A7581C" w:rsidRDefault="008162CF">
      <w:pPr>
        <w:pStyle w:val="Akapitzlist"/>
        <w:numPr>
          <w:ilvl w:val="0"/>
          <w:numId w:val="35"/>
        </w:numPr>
        <w:tabs>
          <w:tab w:val="left" w:pos="426"/>
        </w:tabs>
        <w:spacing w:after="0" w:line="276" w:lineRule="auto"/>
        <w:ind w:left="1843" w:hanging="1843"/>
        <w:contextualSpacing w:val="0"/>
      </w:pPr>
      <w:r>
        <w:t>Załącznik nr 9</w:t>
      </w:r>
      <w:r>
        <w:tab/>
        <w:t>Oświadczenie podmiotu udostępniającego zasoby.</w:t>
      </w:r>
    </w:p>
    <w:p w14:paraId="6A6B5514" w14:textId="77777777" w:rsidR="00662017" w:rsidRDefault="00662017" w:rsidP="00BB5D55">
      <w:pPr>
        <w:tabs>
          <w:tab w:val="left" w:pos="709"/>
        </w:tabs>
        <w:spacing w:line="276" w:lineRule="auto"/>
        <w:ind w:left="2127"/>
        <w:contextualSpacing/>
        <w:jc w:val="both"/>
      </w:pPr>
    </w:p>
    <w:p w14:paraId="0384F329" w14:textId="77777777" w:rsidR="00662017" w:rsidRPr="00A7581C" w:rsidRDefault="00662017" w:rsidP="00BB5D55">
      <w:pPr>
        <w:tabs>
          <w:tab w:val="left" w:pos="709"/>
        </w:tabs>
        <w:spacing w:line="276" w:lineRule="auto"/>
        <w:ind w:left="2127"/>
        <w:contextualSpacing/>
        <w:jc w:val="both"/>
      </w:pPr>
    </w:p>
    <w:sectPr w:rsidR="00662017" w:rsidRPr="00A7581C">
      <w:footerReference w:type="default" r:id="rId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F9019" w14:textId="77777777" w:rsidR="00393FDF" w:rsidRDefault="00393FDF" w:rsidP="008F37FA">
      <w:pPr>
        <w:spacing w:after="0" w:line="240" w:lineRule="auto"/>
      </w:pPr>
      <w:r>
        <w:separator/>
      </w:r>
    </w:p>
  </w:endnote>
  <w:endnote w:type="continuationSeparator" w:id="0">
    <w:p w14:paraId="5B8A3E72" w14:textId="77777777" w:rsidR="00393FDF" w:rsidRDefault="00393FDF" w:rsidP="008F3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0299744"/>
      <w:docPartObj>
        <w:docPartGallery w:val="Page Numbers (Bottom of Page)"/>
        <w:docPartUnique/>
      </w:docPartObj>
    </w:sdtPr>
    <w:sdtContent>
      <w:p w14:paraId="5A20C341" w14:textId="3FEE2CF9" w:rsidR="00750DA6" w:rsidRDefault="00750DA6">
        <w:pPr>
          <w:pStyle w:val="Stopka"/>
          <w:jc w:val="right"/>
        </w:pPr>
        <w:r>
          <w:fldChar w:fldCharType="begin"/>
        </w:r>
        <w:r>
          <w:instrText>PAGE   \* MERGEFORMAT</w:instrText>
        </w:r>
        <w:r>
          <w:fldChar w:fldCharType="separate"/>
        </w:r>
        <w:r>
          <w:t>2</w:t>
        </w:r>
        <w:r>
          <w:fldChar w:fldCharType="end"/>
        </w:r>
      </w:p>
    </w:sdtContent>
  </w:sdt>
  <w:p w14:paraId="5C885C83" w14:textId="77777777" w:rsidR="00750DA6" w:rsidRDefault="00750D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A3D78" w14:textId="77777777" w:rsidR="00393FDF" w:rsidRDefault="00393FDF" w:rsidP="008F37FA">
      <w:pPr>
        <w:spacing w:after="0" w:line="240" w:lineRule="auto"/>
      </w:pPr>
      <w:r>
        <w:separator/>
      </w:r>
    </w:p>
  </w:footnote>
  <w:footnote w:type="continuationSeparator" w:id="0">
    <w:p w14:paraId="630B5EAB" w14:textId="77777777" w:rsidR="00393FDF" w:rsidRDefault="00393FDF" w:rsidP="008F37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b/>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cs="Arial"/>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223F5A"/>
    <w:multiLevelType w:val="hybridMultilevel"/>
    <w:tmpl w:val="49DE3248"/>
    <w:lvl w:ilvl="0" w:tplc="75049DE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BA0C2B"/>
    <w:multiLevelType w:val="hybridMultilevel"/>
    <w:tmpl w:val="E25A44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082FE7"/>
    <w:multiLevelType w:val="hybridMultilevel"/>
    <w:tmpl w:val="D660C0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B83746"/>
    <w:multiLevelType w:val="hybridMultilevel"/>
    <w:tmpl w:val="4BB02B6E"/>
    <w:lvl w:ilvl="0" w:tplc="07E896B2">
      <w:start w:val="1"/>
      <w:numFmt w:val="decimal"/>
      <w:lvlText w:val="%1."/>
      <w:lvlJc w:val="left"/>
      <w:pPr>
        <w:ind w:left="1080" w:hanging="360"/>
      </w:pPr>
      <w:rPr>
        <w:rFonts w:eastAsiaTheme="majorEastAsia" w:cstheme="minorHAnsi" w:hint="default"/>
        <w:b w:val="0"/>
        <w:bCs/>
      </w:rPr>
    </w:lvl>
    <w:lvl w:ilvl="1" w:tplc="FFFFFFFF">
      <w:numFmt w:val="bullet"/>
      <w:lvlText w:val="•"/>
      <w:lvlJc w:val="left"/>
      <w:pPr>
        <w:ind w:left="1800" w:hanging="360"/>
      </w:pPr>
      <w:rPr>
        <w:rFonts w:ascii="Calibri Light" w:eastAsiaTheme="majorEastAsia" w:hAnsi="Calibri Light" w:cstheme="majorBidi"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0D5954A4"/>
    <w:multiLevelType w:val="hybridMultilevel"/>
    <w:tmpl w:val="FD0666EC"/>
    <w:lvl w:ilvl="0" w:tplc="FF3C4BB4">
      <w:start w:val="1"/>
      <w:numFmt w:val="lowerLetter"/>
      <w:lvlText w:val="%1)"/>
      <w:lvlJc w:val="left"/>
      <w:pPr>
        <w:ind w:left="1713" w:hanging="360"/>
      </w:pPr>
      <w:rPr>
        <w:rFonts w:hint="default"/>
        <w:b w:val="0"/>
        <w:bCs w:val="0"/>
        <w:i w:val="0"/>
        <w:iCs/>
        <w:color w:val="auto"/>
        <w:sz w:val="22"/>
        <w:szCs w:val="22"/>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 w15:restartNumberingAfterBreak="0">
    <w:nsid w:val="13F71020"/>
    <w:multiLevelType w:val="hybridMultilevel"/>
    <w:tmpl w:val="DC5C51F4"/>
    <w:lvl w:ilvl="0" w:tplc="80F24DB4">
      <w:start w:val="1"/>
      <w:numFmt w:val="decimal"/>
      <w:lvlText w:val="Podrozdział %1."/>
      <w:lvlJc w:val="left"/>
      <w:pPr>
        <w:ind w:left="1065" w:hanging="705"/>
      </w:pPr>
      <w:rPr>
        <w:rFonts w:hint="default"/>
        <w:color w:val="2F5496" w:themeColor="accent1" w:themeShade="BF"/>
      </w:rPr>
    </w:lvl>
    <w:lvl w:ilvl="1" w:tplc="901E7C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720031"/>
    <w:multiLevelType w:val="hybridMultilevel"/>
    <w:tmpl w:val="25383BA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E4752D"/>
    <w:multiLevelType w:val="hybridMultilevel"/>
    <w:tmpl w:val="DB5874E8"/>
    <w:lvl w:ilvl="0" w:tplc="FFFFFFFF">
      <w:start w:val="1"/>
      <w:numFmt w:val="decimal"/>
      <w:lvlText w:val="%1)"/>
      <w:lvlJc w:val="left"/>
      <w:pPr>
        <w:ind w:left="720" w:hanging="360"/>
      </w:pPr>
      <w:rPr>
        <w:rFonts w:hint="default"/>
        <w:b w:val="0"/>
        <w:bCs/>
      </w:rPr>
    </w:lvl>
    <w:lvl w:ilvl="1" w:tplc="07E896B2">
      <w:start w:val="1"/>
      <w:numFmt w:val="decimal"/>
      <w:lvlText w:val="%2."/>
      <w:lvlJc w:val="left"/>
      <w:pPr>
        <w:ind w:left="1440" w:hanging="360"/>
      </w:pPr>
      <w:rPr>
        <w:rFonts w:eastAsiaTheme="majorEastAsia" w:cstheme="minorHAnsi" w:hint="default"/>
      </w:rPr>
    </w:lvl>
    <w:lvl w:ilvl="2" w:tplc="51E069BC">
      <w:start w:val="1"/>
      <w:numFmt w:val="lowerLetter"/>
      <w:lvlText w:val="%3)"/>
      <w:lvlJc w:val="left"/>
      <w:pPr>
        <w:ind w:left="2340" w:hanging="360"/>
      </w:pPr>
      <w:rPr>
        <w:rFonts w:hint="default"/>
        <w:color w:val="auto"/>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ACA651A"/>
    <w:multiLevelType w:val="hybridMultilevel"/>
    <w:tmpl w:val="3D58A1D2"/>
    <w:lvl w:ilvl="0" w:tplc="61740D10">
      <w:start w:val="1"/>
      <w:numFmt w:val="decimal"/>
      <w:lvlText w:val="%1)"/>
      <w:lvlJc w:val="left"/>
      <w:pPr>
        <w:ind w:left="1287" w:hanging="360"/>
      </w:pPr>
      <w:rPr>
        <w:rFonts w:hint="default"/>
        <w:b w:val="0"/>
        <w:bCs/>
      </w:rPr>
    </w:lvl>
    <w:lvl w:ilvl="1" w:tplc="04150019" w:tentative="1">
      <w:start w:val="1"/>
      <w:numFmt w:val="lowerLetter"/>
      <w:lvlText w:val="%2."/>
      <w:lvlJc w:val="left"/>
      <w:pPr>
        <w:ind w:left="2007" w:hanging="360"/>
      </w:pPr>
    </w:lvl>
    <w:lvl w:ilvl="2" w:tplc="61740D10">
      <w:start w:val="1"/>
      <w:numFmt w:val="decimal"/>
      <w:lvlText w:val="%3)"/>
      <w:lvlJc w:val="left"/>
      <w:pPr>
        <w:ind w:left="1287" w:hanging="360"/>
      </w:pPr>
      <w:rPr>
        <w:rFonts w:hint="default"/>
        <w:b w:val="0"/>
        <w:bCs/>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EE449DE"/>
    <w:multiLevelType w:val="hybridMultilevel"/>
    <w:tmpl w:val="C96E22AE"/>
    <w:lvl w:ilvl="0" w:tplc="E622349C">
      <w:start w:val="1"/>
      <w:numFmt w:val="lowerLetter"/>
      <w:lvlText w:val="%1)"/>
      <w:lvlJc w:val="left"/>
      <w:pPr>
        <w:ind w:left="3060" w:hanging="360"/>
      </w:pPr>
      <w:rPr>
        <w:sz w:val="22"/>
        <w:szCs w:val="22"/>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3" w15:restartNumberingAfterBreak="0">
    <w:nsid w:val="20343133"/>
    <w:multiLevelType w:val="hybridMultilevel"/>
    <w:tmpl w:val="4E462BEC"/>
    <w:lvl w:ilvl="0" w:tplc="4F3C34F6">
      <w:start w:val="1"/>
      <w:numFmt w:val="lowerLetter"/>
      <w:lvlText w:val="%1)"/>
      <w:lvlJc w:val="left"/>
      <w:pPr>
        <w:ind w:left="720" w:hanging="360"/>
      </w:pPr>
      <w:rPr>
        <w:rFonts w:hint="default"/>
        <w:b w:val="0"/>
        <w:bCs w:val="0"/>
        <w:i w:val="0"/>
        <w:iCs/>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3261284"/>
    <w:multiLevelType w:val="hybridMultilevel"/>
    <w:tmpl w:val="A1B660B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67C2F85"/>
    <w:multiLevelType w:val="hybridMultilevel"/>
    <w:tmpl w:val="7362163E"/>
    <w:lvl w:ilvl="0" w:tplc="61740D10">
      <w:start w:val="1"/>
      <w:numFmt w:val="decimal"/>
      <w:lvlText w:val="%1)"/>
      <w:lvlJc w:val="left"/>
      <w:pPr>
        <w:ind w:left="1287" w:hanging="360"/>
      </w:pPr>
      <w:rPr>
        <w:rFonts w:hint="default"/>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291A0743"/>
    <w:multiLevelType w:val="hybridMultilevel"/>
    <w:tmpl w:val="9A82D2B6"/>
    <w:lvl w:ilvl="0" w:tplc="07E896B2">
      <w:start w:val="1"/>
      <w:numFmt w:val="decimal"/>
      <w:lvlText w:val="%1."/>
      <w:lvlJc w:val="left"/>
      <w:pPr>
        <w:ind w:left="720" w:hanging="360"/>
      </w:pPr>
      <w:rPr>
        <w:rFonts w:eastAsiaTheme="majorEastAsia"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8E65B4"/>
    <w:multiLevelType w:val="multilevel"/>
    <w:tmpl w:val="88A48F5E"/>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D4E4945"/>
    <w:multiLevelType w:val="hybridMultilevel"/>
    <w:tmpl w:val="69E02CF0"/>
    <w:lvl w:ilvl="0" w:tplc="EDD23D34">
      <w:start w:val="1"/>
      <w:numFmt w:val="decimal"/>
      <w:lvlText w:val="%1)"/>
      <w:lvlJc w:val="left"/>
      <w:pPr>
        <w:ind w:left="720" w:hanging="360"/>
      </w:pPr>
      <w:rPr>
        <w:rFonts w:hint="default"/>
        <w:b/>
        <w:bCs w:val="0"/>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615A24"/>
    <w:multiLevelType w:val="hybridMultilevel"/>
    <w:tmpl w:val="8D1CDD0C"/>
    <w:lvl w:ilvl="0" w:tplc="FFFFFFFF">
      <w:start w:val="1"/>
      <w:numFmt w:val="decimal"/>
      <w:lvlText w:val="%1."/>
      <w:lvlJc w:val="left"/>
      <w:pPr>
        <w:ind w:left="720" w:hanging="360"/>
      </w:p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1792C32"/>
    <w:multiLevelType w:val="hybridMultilevel"/>
    <w:tmpl w:val="5D88A5F8"/>
    <w:lvl w:ilvl="0" w:tplc="07E896B2">
      <w:start w:val="1"/>
      <w:numFmt w:val="decimal"/>
      <w:lvlText w:val="%1."/>
      <w:lvlJc w:val="left"/>
      <w:pPr>
        <w:ind w:left="720" w:hanging="360"/>
      </w:pPr>
      <w:rPr>
        <w:rFonts w:eastAsiaTheme="majorEastAsia"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5723D8"/>
    <w:multiLevelType w:val="hybridMultilevel"/>
    <w:tmpl w:val="AE9AE09E"/>
    <w:lvl w:ilvl="0" w:tplc="FFFFFFFF">
      <w:start w:val="1"/>
      <w:numFmt w:val="decimal"/>
      <w:lvlText w:val="%1)"/>
      <w:lvlJc w:val="left"/>
      <w:pPr>
        <w:ind w:left="720" w:hanging="360"/>
      </w:pPr>
      <w:rPr>
        <w:rFonts w:hint="default"/>
      </w:rPr>
    </w:lvl>
    <w:lvl w:ilvl="1" w:tplc="CDCED94C">
      <w:start w:val="1"/>
      <w:numFmt w:val="bullet"/>
      <w:lvlText w:val=""/>
      <w:lvlJc w:val="left"/>
      <w:pPr>
        <w:ind w:left="36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7A73768"/>
    <w:multiLevelType w:val="multilevel"/>
    <w:tmpl w:val="6E0E8FCE"/>
    <w:lvl w:ilvl="0">
      <w:start w:val="1"/>
      <w:numFmt w:val="decimal"/>
      <w:lvlText w:val="%1."/>
      <w:lvlJc w:val="left"/>
      <w:pPr>
        <w:tabs>
          <w:tab w:val="num" w:pos="502"/>
        </w:tabs>
        <w:ind w:left="502" w:hanging="360"/>
      </w:pPr>
      <w:rPr>
        <w:sz w:val="22"/>
        <w:szCs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C029EF"/>
    <w:multiLevelType w:val="hybridMultilevel"/>
    <w:tmpl w:val="783E74EA"/>
    <w:lvl w:ilvl="0" w:tplc="A4EC7E7E">
      <w:start w:val="1"/>
      <w:numFmt w:val="lowerLetter"/>
      <w:lvlText w:val="%1)"/>
      <w:lvlJc w:val="left"/>
      <w:pPr>
        <w:ind w:left="1440" w:hanging="360"/>
      </w:pPr>
      <w:rPr>
        <w:rFonts w:hint="default"/>
        <w:b/>
        <w:bCs/>
        <w:i w:val="0"/>
        <w:iCs/>
        <w:color w:val="auto"/>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B2C58F3"/>
    <w:multiLevelType w:val="hybridMultilevel"/>
    <w:tmpl w:val="8482EAE6"/>
    <w:lvl w:ilvl="0" w:tplc="80D4AE94">
      <w:start w:val="1"/>
      <w:numFmt w:val="decimal"/>
      <w:lvlText w:val="%1)"/>
      <w:lvlJc w:val="left"/>
      <w:pPr>
        <w:ind w:left="720" w:hanging="360"/>
      </w:pPr>
      <w:rPr>
        <w:rFonts w:asciiTheme="minorHAnsi" w:eastAsia="Times New Roman" w:hAnsiTheme="minorHAnsi" w:cstheme="minorHAnsi"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641F18"/>
    <w:multiLevelType w:val="hybridMultilevel"/>
    <w:tmpl w:val="669E3F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08E3976">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B7E160A"/>
    <w:multiLevelType w:val="hybridMultilevel"/>
    <w:tmpl w:val="B1DA6534"/>
    <w:lvl w:ilvl="0" w:tplc="80F24DB4">
      <w:start w:val="1"/>
      <w:numFmt w:val="decimal"/>
      <w:lvlText w:val="Podrozdział %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137552"/>
    <w:multiLevelType w:val="hybridMultilevel"/>
    <w:tmpl w:val="2402ABA2"/>
    <w:lvl w:ilvl="0" w:tplc="FFFFFFFF">
      <w:start w:val="1"/>
      <w:numFmt w:val="decimal"/>
      <w:lvlText w:val="%1)"/>
      <w:lvlJc w:val="left"/>
      <w:pPr>
        <w:ind w:left="1287" w:hanging="360"/>
      </w:pPr>
      <w:rPr>
        <w:rFonts w:hint="default"/>
        <w:b w:val="0"/>
        <w:bCs/>
      </w:rPr>
    </w:lvl>
    <w:lvl w:ilvl="1" w:tplc="FFFFFFFF" w:tentative="1">
      <w:start w:val="1"/>
      <w:numFmt w:val="lowerLetter"/>
      <w:lvlText w:val="%2."/>
      <w:lvlJc w:val="left"/>
      <w:pPr>
        <w:ind w:left="2007" w:hanging="360"/>
      </w:pPr>
    </w:lvl>
    <w:lvl w:ilvl="2" w:tplc="61740D10">
      <w:start w:val="1"/>
      <w:numFmt w:val="decimal"/>
      <w:lvlText w:val="%3)"/>
      <w:lvlJc w:val="left"/>
      <w:pPr>
        <w:ind w:left="1287" w:hanging="360"/>
      </w:pPr>
      <w:rPr>
        <w:rFonts w:hint="default"/>
        <w:b w:val="0"/>
        <w:bCs/>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8" w15:restartNumberingAfterBreak="0">
    <w:nsid w:val="495A542B"/>
    <w:multiLevelType w:val="hybridMultilevel"/>
    <w:tmpl w:val="6C52F5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ED1CE4"/>
    <w:multiLevelType w:val="hybridMultilevel"/>
    <w:tmpl w:val="35F8C724"/>
    <w:lvl w:ilvl="0" w:tplc="CDCED94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0" w15:restartNumberingAfterBreak="0">
    <w:nsid w:val="4F80291C"/>
    <w:multiLevelType w:val="hybridMultilevel"/>
    <w:tmpl w:val="EE28F4D0"/>
    <w:lvl w:ilvl="0" w:tplc="80F24DB4">
      <w:start w:val="1"/>
      <w:numFmt w:val="decimal"/>
      <w:lvlText w:val="Podrozdział %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730CBE"/>
    <w:multiLevelType w:val="hybridMultilevel"/>
    <w:tmpl w:val="21D07BE2"/>
    <w:lvl w:ilvl="0" w:tplc="04150011">
      <w:start w:val="1"/>
      <w:numFmt w:val="decimal"/>
      <w:lvlText w:val="%1)"/>
      <w:lvlJc w:val="left"/>
      <w:pPr>
        <w:ind w:left="720" w:hanging="360"/>
      </w:pPr>
    </w:lvl>
    <w:lvl w:ilvl="1" w:tplc="07E896B2">
      <w:start w:val="1"/>
      <w:numFmt w:val="decimal"/>
      <w:lvlText w:val="%2."/>
      <w:lvlJc w:val="left"/>
      <w:pPr>
        <w:ind w:left="720" w:hanging="360"/>
      </w:pPr>
      <w:rPr>
        <w:rFonts w:eastAsiaTheme="majorEastAsia"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1D647F8"/>
    <w:multiLevelType w:val="hybridMultilevel"/>
    <w:tmpl w:val="A3744358"/>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21D6F52"/>
    <w:multiLevelType w:val="hybridMultilevel"/>
    <w:tmpl w:val="91EC7526"/>
    <w:lvl w:ilvl="0" w:tplc="FFFFFFFF">
      <w:start w:val="1"/>
      <w:numFmt w:val="lowerLetter"/>
      <w:lvlText w:val="%1."/>
      <w:lvlJc w:val="left"/>
      <w:pPr>
        <w:ind w:left="720" w:hanging="360"/>
      </w:pPr>
    </w:lvl>
    <w:lvl w:ilvl="1" w:tplc="B75AB0DC">
      <w:start w:val="1"/>
      <w:numFmt w:val="decimal"/>
      <w:lvlText w:val="%2."/>
      <w:lvlJc w:val="left"/>
      <w:pPr>
        <w:ind w:left="1080" w:hanging="360"/>
      </w:pPr>
      <w:rPr>
        <w:rFonts w:eastAsiaTheme="majorEastAsia" w:cstheme="minorHAnsi"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9585110"/>
    <w:multiLevelType w:val="multilevel"/>
    <w:tmpl w:val="16A2CC26"/>
    <w:lvl w:ilvl="0">
      <w:start w:val="1"/>
      <w:numFmt w:val="decimal"/>
      <w:lvlText w:val="%1)"/>
      <w:lvlJc w:val="left"/>
      <w:pPr>
        <w:tabs>
          <w:tab w:val="num" w:pos="720"/>
        </w:tabs>
        <w:ind w:left="720" w:hanging="360"/>
      </w:pPr>
      <w:rPr>
        <w:rFonts w:hint="default"/>
        <w:b w:val="0"/>
        <w:bCs/>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9820B63"/>
    <w:multiLevelType w:val="hybridMultilevel"/>
    <w:tmpl w:val="7E260636"/>
    <w:lvl w:ilvl="0" w:tplc="FFFFFFFF">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A970A9A"/>
    <w:multiLevelType w:val="hybridMultilevel"/>
    <w:tmpl w:val="F670AD36"/>
    <w:lvl w:ilvl="0" w:tplc="7850186C">
      <w:start w:val="1"/>
      <w:numFmt w:val="decimal"/>
      <w:lvlText w:val="%1)"/>
      <w:lvlJc w:val="left"/>
      <w:pPr>
        <w:ind w:left="720" w:hanging="360"/>
      </w:pPr>
      <w:rPr>
        <w:rFonts w:hint="default"/>
        <w:b w:val="0"/>
        <w:bCs/>
        <w:color w:val="auto"/>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5B0061B5"/>
    <w:multiLevelType w:val="hybridMultilevel"/>
    <w:tmpl w:val="6574A6F0"/>
    <w:lvl w:ilvl="0" w:tplc="FFFFFFFF">
      <w:start w:val="1"/>
      <w:numFmt w:val="bullet"/>
      <w:lvlText w:val=""/>
      <w:lvlJc w:val="left"/>
      <w:pPr>
        <w:ind w:left="720" w:hanging="360"/>
      </w:pPr>
      <w:rPr>
        <w:rFonts w:ascii="Symbol" w:hAnsi="Symbol" w:hint="default"/>
      </w:rPr>
    </w:lvl>
    <w:lvl w:ilvl="1" w:tplc="C648364A">
      <w:start w:val="1"/>
      <w:numFmt w:val="decimal"/>
      <w:lvlText w:val="%2."/>
      <w:lvlJc w:val="left"/>
      <w:pPr>
        <w:ind w:left="1932" w:hanging="852"/>
      </w:pPr>
      <w:rPr>
        <w:rFonts w:hint="default"/>
      </w:rPr>
    </w:lvl>
    <w:lvl w:ilvl="2" w:tplc="2ED041BE">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C073AD9"/>
    <w:multiLevelType w:val="hybridMultilevel"/>
    <w:tmpl w:val="E0B87856"/>
    <w:lvl w:ilvl="0" w:tplc="FFFFFFFF">
      <w:start w:val="1"/>
      <w:numFmt w:val="bullet"/>
      <w:lvlText w:val=""/>
      <w:lvlJc w:val="left"/>
      <w:pPr>
        <w:ind w:left="1800" w:hanging="360"/>
      </w:pPr>
      <w:rPr>
        <w:rFonts w:ascii="Symbol" w:hAnsi="Symbol" w:hint="default"/>
      </w:rPr>
    </w:lvl>
    <w:lvl w:ilvl="1" w:tplc="0A1661A6">
      <w:start w:val="1"/>
      <w:numFmt w:val="decimal"/>
      <w:lvlText w:val="%2)"/>
      <w:lvlJc w:val="left"/>
      <w:pPr>
        <w:ind w:left="720" w:hanging="360"/>
      </w:pPr>
      <w:rPr>
        <w:rFonts w:hint="default"/>
        <w:b w:val="0"/>
        <w:bCs/>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9" w15:restartNumberingAfterBreak="0">
    <w:nsid w:val="5F2B43D8"/>
    <w:multiLevelType w:val="hybridMultilevel"/>
    <w:tmpl w:val="F2D43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F0419C"/>
    <w:multiLevelType w:val="hybridMultilevel"/>
    <w:tmpl w:val="73E69DDC"/>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0A2629B"/>
    <w:multiLevelType w:val="hybridMultilevel"/>
    <w:tmpl w:val="231086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3405724"/>
    <w:multiLevelType w:val="hybridMultilevel"/>
    <w:tmpl w:val="A826418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41370BE"/>
    <w:multiLevelType w:val="hybridMultilevel"/>
    <w:tmpl w:val="0CAA41AE"/>
    <w:lvl w:ilvl="0" w:tplc="FFFFFFFF">
      <w:start w:val="1"/>
      <w:numFmt w:val="decimal"/>
      <w:lvlText w:val="%1."/>
      <w:lvlJc w:val="left"/>
      <w:pPr>
        <w:ind w:left="720" w:hanging="360"/>
      </w:pPr>
    </w:lvl>
    <w:lvl w:ilvl="1" w:tplc="04150011">
      <w:start w:val="1"/>
      <w:numFmt w:val="decimal"/>
      <w:lvlText w:val="%2)"/>
      <w:lvlJc w:val="left"/>
      <w:pPr>
        <w:ind w:left="3905" w:hanging="360"/>
      </w:pPr>
    </w:lvl>
    <w:lvl w:ilvl="2" w:tplc="121C36D0">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4DF0378"/>
    <w:multiLevelType w:val="hybridMultilevel"/>
    <w:tmpl w:val="76FE76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B712E4"/>
    <w:multiLevelType w:val="multilevel"/>
    <w:tmpl w:val="416E9AE4"/>
    <w:lvl w:ilvl="0">
      <w:start w:val="1"/>
      <w:numFmt w:val="decimal"/>
      <w:lvlText w:val="%1."/>
      <w:lvlJc w:val="left"/>
      <w:pPr>
        <w:tabs>
          <w:tab w:val="num" w:pos="720"/>
        </w:tabs>
        <w:ind w:left="720" w:hanging="360"/>
      </w:pPr>
    </w:lvl>
    <w:lvl w:ilvl="1">
      <w:start w:val="1"/>
      <w:numFmt w:val="decimal"/>
      <w:lvlText w:val="%2)"/>
      <w:lvlJc w:val="left"/>
      <w:pPr>
        <w:ind w:left="2160" w:hanging="360"/>
      </w:pPr>
      <w:rPr>
        <w:rFonts w:asciiTheme="minorHAnsi" w:eastAsia="Times New Roman" w:hAnsiTheme="minorHAnsi" w:cstheme="minorHAnsi"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7FA3E6C"/>
    <w:multiLevelType w:val="hybridMultilevel"/>
    <w:tmpl w:val="DB224666"/>
    <w:lvl w:ilvl="0" w:tplc="61740D1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6E6F48"/>
    <w:multiLevelType w:val="hybridMultilevel"/>
    <w:tmpl w:val="8DF8F3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C1AA3A2A">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72F73768"/>
    <w:multiLevelType w:val="hybridMultilevel"/>
    <w:tmpl w:val="A2AE7FF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3583B61"/>
    <w:multiLevelType w:val="hybridMultilevel"/>
    <w:tmpl w:val="2B4417D8"/>
    <w:lvl w:ilvl="0" w:tplc="33140AB2">
      <w:start w:val="1"/>
      <w:numFmt w:val="decimal"/>
      <w:lvlText w:val="%1."/>
      <w:lvlJc w:val="left"/>
      <w:pPr>
        <w:ind w:left="720" w:hanging="360"/>
      </w:pPr>
      <w:rPr>
        <w:rFonts w:eastAsiaTheme="majorEastAsia"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41C1A1E"/>
    <w:multiLevelType w:val="hybridMultilevel"/>
    <w:tmpl w:val="162E34C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1">
      <w:start w:val="1"/>
      <w:numFmt w:val="decimal"/>
      <w:lvlText w:val="%3)"/>
      <w:lvlJc w:val="left"/>
      <w:pPr>
        <w:ind w:left="14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B3F0618"/>
    <w:multiLevelType w:val="hybridMultilevel"/>
    <w:tmpl w:val="71C279FA"/>
    <w:lvl w:ilvl="0" w:tplc="CDCED94C">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2" w15:restartNumberingAfterBreak="0">
    <w:nsid w:val="7D8066CE"/>
    <w:multiLevelType w:val="hybridMultilevel"/>
    <w:tmpl w:val="7D2C84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15:restartNumberingAfterBreak="0">
    <w:nsid w:val="7ECE02CE"/>
    <w:multiLevelType w:val="hybridMultilevel"/>
    <w:tmpl w:val="815C3CF4"/>
    <w:lvl w:ilvl="0" w:tplc="61740D10">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8896072">
    <w:abstractNumId w:val="30"/>
  </w:num>
  <w:num w:numId="2" w16cid:durableId="259484946">
    <w:abstractNumId w:val="8"/>
  </w:num>
  <w:num w:numId="3" w16cid:durableId="1910965273">
    <w:abstractNumId w:val="26"/>
  </w:num>
  <w:num w:numId="4" w16cid:durableId="1654486866">
    <w:abstractNumId w:val="18"/>
  </w:num>
  <w:num w:numId="5" w16cid:durableId="1790124654">
    <w:abstractNumId w:val="12"/>
  </w:num>
  <w:num w:numId="6" w16cid:durableId="150870479">
    <w:abstractNumId w:val="43"/>
  </w:num>
  <w:num w:numId="7" w16cid:durableId="1020274679">
    <w:abstractNumId w:val="39"/>
  </w:num>
  <w:num w:numId="8" w16cid:durableId="1424837897">
    <w:abstractNumId w:val="19"/>
  </w:num>
  <w:num w:numId="9" w16cid:durableId="2145849301">
    <w:abstractNumId w:val="14"/>
  </w:num>
  <w:num w:numId="10" w16cid:durableId="1756441334">
    <w:abstractNumId w:val="5"/>
  </w:num>
  <w:num w:numId="11" w16cid:durableId="1004478038">
    <w:abstractNumId w:val="6"/>
  </w:num>
  <w:num w:numId="12" w16cid:durableId="1957441747">
    <w:abstractNumId w:val="33"/>
  </w:num>
  <w:num w:numId="13" w16cid:durableId="570890634">
    <w:abstractNumId w:val="4"/>
  </w:num>
  <w:num w:numId="14" w16cid:durableId="671877422">
    <w:abstractNumId w:val="32"/>
  </w:num>
  <w:num w:numId="15" w16cid:durableId="649480847">
    <w:abstractNumId w:val="50"/>
  </w:num>
  <w:num w:numId="16" w16cid:durableId="2008088880">
    <w:abstractNumId w:val="24"/>
  </w:num>
  <w:num w:numId="17" w16cid:durableId="792283439">
    <w:abstractNumId w:val="44"/>
  </w:num>
  <w:num w:numId="18" w16cid:durableId="1225674967">
    <w:abstractNumId w:val="9"/>
  </w:num>
  <w:num w:numId="19" w16cid:durableId="604311064">
    <w:abstractNumId w:val="41"/>
  </w:num>
  <w:num w:numId="20" w16cid:durableId="967081447">
    <w:abstractNumId w:val="42"/>
  </w:num>
  <w:num w:numId="21" w16cid:durableId="1040983210">
    <w:abstractNumId w:val="28"/>
  </w:num>
  <w:num w:numId="22" w16cid:durableId="1972053510">
    <w:abstractNumId w:val="10"/>
  </w:num>
  <w:num w:numId="23" w16cid:durableId="1822504002">
    <w:abstractNumId w:val="36"/>
  </w:num>
  <w:num w:numId="24" w16cid:durableId="1232038333">
    <w:abstractNumId w:val="38"/>
  </w:num>
  <w:num w:numId="25" w16cid:durableId="1453401864">
    <w:abstractNumId w:val="16"/>
  </w:num>
  <w:num w:numId="26" w16cid:durableId="1769885217">
    <w:abstractNumId w:val="47"/>
  </w:num>
  <w:num w:numId="27" w16cid:durableId="736393605">
    <w:abstractNumId w:val="37"/>
  </w:num>
  <w:num w:numId="28" w16cid:durableId="424040001">
    <w:abstractNumId w:val="25"/>
  </w:num>
  <w:num w:numId="29" w16cid:durableId="2029866462">
    <w:abstractNumId w:val="49"/>
  </w:num>
  <w:num w:numId="30" w16cid:durableId="201940615">
    <w:abstractNumId w:val="20"/>
  </w:num>
  <w:num w:numId="31" w16cid:durableId="2111654349">
    <w:abstractNumId w:val="22"/>
  </w:num>
  <w:num w:numId="32" w16cid:durableId="556597616">
    <w:abstractNumId w:val="34"/>
  </w:num>
  <w:num w:numId="33" w16cid:durableId="1416703521">
    <w:abstractNumId w:val="53"/>
  </w:num>
  <w:num w:numId="34" w16cid:durableId="1447429561">
    <w:abstractNumId w:val="3"/>
  </w:num>
  <w:num w:numId="35" w16cid:durableId="1336613409">
    <w:abstractNumId w:val="48"/>
  </w:num>
  <w:num w:numId="36" w16cid:durableId="998533173">
    <w:abstractNumId w:val="13"/>
  </w:num>
  <w:num w:numId="37" w16cid:durableId="1783842418">
    <w:abstractNumId w:val="23"/>
  </w:num>
  <w:num w:numId="38" w16cid:durableId="296112582">
    <w:abstractNumId w:val="40"/>
  </w:num>
  <w:num w:numId="39" w16cid:durableId="1236431912">
    <w:abstractNumId w:val="52"/>
  </w:num>
  <w:num w:numId="40" w16cid:durableId="318309851">
    <w:abstractNumId w:val="29"/>
  </w:num>
  <w:num w:numId="41" w16cid:durableId="1689520081">
    <w:abstractNumId w:val="51"/>
  </w:num>
  <w:num w:numId="42" w16cid:durableId="787431887">
    <w:abstractNumId w:val="35"/>
  </w:num>
  <w:num w:numId="43" w16cid:durableId="224999486">
    <w:abstractNumId w:val="31"/>
  </w:num>
  <w:num w:numId="44" w16cid:durableId="1581674111">
    <w:abstractNumId w:val="21"/>
  </w:num>
  <w:num w:numId="45" w16cid:durableId="2090105852">
    <w:abstractNumId w:val="17"/>
  </w:num>
  <w:num w:numId="46" w16cid:durableId="1881935552">
    <w:abstractNumId w:val="45"/>
  </w:num>
  <w:num w:numId="47" w16cid:durableId="336737614">
    <w:abstractNumId w:val="15"/>
  </w:num>
  <w:num w:numId="48" w16cid:durableId="1688284766">
    <w:abstractNumId w:val="11"/>
  </w:num>
  <w:num w:numId="49" w16cid:durableId="1984889402">
    <w:abstractNumId w:val="7"/>
  </w:num>
  <w:num w:numId="50" w16cid:durableId="552734540">
    <w:abstractNumId w:val="27"/>
  </w:num>
  <w:num w:numId="51" w16cid:durableId="1103721695">
    <w:abstractNumId w:val="4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7FA"/>
    <w:rsid w:val="00001BBA"/>
    <w:rsid w:val="0000608F"/>
    <w:rsid w:val="000107F1"/>
    <w:rsid w:val="00010D31"/>
    <w:rsid w:val="00010E48"/>
    <w:rsid w:val="00011143"/>
    <w:rsid w:val="00012DF2"/>
    <w:rsid w:val="000134A8"/>
    <w:rsid w:val="000258EC"/>
    <w:rsid w:val="00025A74"/>
    <w:rsid w:val="0002609D"/>
    <w:rsid w:val="00027692"/>
    <w:rsid w:val="00027912"/>
    <w:rsid w:val="00032EA8"/>
    <w:rsid w:val="00035022"/>
    <w:rsid w:val="00035BB5"/>
    <w:rsid w:val="000379FE"/>
    <w:rsid w:val="0004462D"/>
    <w:rsid w:val="00046101"/>
    <w:rsid w:val="00046632"/>
    <w:rsid w:val="00047670"/>
    <w:rsid w:val="000503A5"/>
    <w:rsid w:val="00050AEA"/>
    <w:rsid w:val="00052B97"/>
    <w:rsid w:val="00053B96"/>
    <w:rsid w:val="000562D5"/>
    <w:rsid w:val="000563EB"/>
    <w:rsid w:val="0007163A"/>
    <w:rsid w:val="00071CB4"/>
    <w:rsid w:val="000749A2"/>
    <w:rsid w:val="000832A0"/>
    <w:rsid w:val="00085727"/>
    <w:rsid w:val="00093CBD"/>
    <w:rsid w:val="00094C0E"/>
    <w:rsid w:val="00095F37"/>
    <w:rsid w:val="000A3C02"/>
    <w:rsid w:val="000A4498"/>
    <w:rsid w:val="000A7E21"/>
    <w:rsid w:val="000B1754"/>
    <w:rsid w:val="000B446E"/>
    <w:rsid w:val="000B6E9B"/>
    <w:rsid w:val="000B7742"/>
    <w:rsid w:val="000B7883"/>
    <w:rsid w:val="000C007A"/>
    <w:rsid w:val="000C0109"/>
    <w:rsid w:val="000C410C"/>
    <w:rsid w:val="000C462A"/>
    <w:rsid w:val="000C6008"/>
    <w:rsid w:val="000C776A"/>
    <w:rsid w:val="000C7A72"/>
    <w:rsid w:val="000D3720"/>
    <w:rsid w:val="000D44AB"/>
    <w:rsid w:val="000D466F"/>
    <w:rsid w:val="000D7427"/>
    <w:rsid w:val="000E00E6"/>
    <w:rsid w:val="000E1F6D"/>
    <w:rsid w:val="000E37D3"/>
    <w:rsid w:val="000E5DA7"/>
    <w:rsid w:val="000F22FE"/>
    <w:rsid w:val="000F2D3A"/>
    <w:rsid w:val="000F310C"/>
    <w:rsid w:val="000F3EEB"/>
    <w:rsid w:val="000F4FC9"/>
    <w:rsid w:val="000F5280"/>
    <w:rsid w:val="000F63DA"/>
    <w:rsid w:val="000F68B1"/>
    <w:rsid w:val="000F6D91"/>
    <w:rsid w:val="0010490F"/>
    <w:rsid w:val="00106306"/>
    <w:rsid w:val="001075F5"/>
    <w:rsid w:val="00110463"/>
    <w:rsid w:val="0011734B"/>
    <w:rsid w:val="00121EAF"/>
    <w:rsid w:val="00125BAB"/>
    <w:rsid w:val="00126F92"/>
    <w:rsid w:val="0013054C"/>
    <w:rsid w:val="00131528"/>
    <w:rsid w:val="001344D7"/>
    <w:rsid w:val="001407E0"/>
    <w:rsid w:val="00142522"/>
    <w:rsid w:val="001433B5"/>
    <w:rsid w:val="00147BC3"/>
    <w:rsid w:val="00147FC8"/>
    <w:rsid w:val="001504FD"/>
    <w:rsid w:val="00155EDE"/>
    <w:rsid w:val="0015698B"/>
    <w:rsid w:val="00157D85"/>
    <w:rsid w:val="0016121C"/>
    <w:rsid w:val="00161A2E"/>
    <w:rsid w:val="00162B5B"/>
    <w:rsid w:val="001635AC"/>
    <w:rsid w:val="00165566"/>
    <w:rsid w:val="001678E6"/>
    <w:rsid w:val="001727AF"/>
    <w:rsid w:val="00181AD0"/>
    <w:rsid w:val="0018556B"/>
    <w:rsid w:val="001855F5"/>
    <w:rsid w:val="00186907"/>
    <w:rsid w:val="00186923"/>
    <w:rsid w:val="00187785"/>
    <w:rsid w:val="00190EA3"/>
    <w:rsid w:val="00195E6F"/>
    <w:rsid w:val="0019622F"/>
    <w:rsid w:val="001A0B5C"/>
    <w:rsid w:val="001A32CB"/>
    <w:rsid w:val="001A3420"/>
    <w:rsid w:val="001A3714"/>
    <w:rsid w:val="001A5E3D"/>
    <w:rsid w:val="001A7EFE"/>
    <w:rsid w:val="001B436F"/>
    <w:rsid w:val="001B445F"/>
    <w:rsid w:val="001B5ACC"/>
    <w:rsid w:val="001B791F"/>
    <w:rsid w:val="001B7F54"/>
    <w:rsid w:val="001C051F"/>
    <w:rsid w:val="001C20F6"/>
    <w:rsid w:val="001C7135"/>
    <w:rsid w:val="001D0E59"/>
    <w:rsid w:val="001E14AF"/>
    <w:rsid w:val="001E2E5E"/>
    <w:rsid w:val="001F0BBD"/>
    <w:rsid w:val="001F31CF"/>
    <w:rsid w:val="001F3217"/>
    <w:rsid w:val="001F3BE4"/>
    <w:rsid w:val="001F5F5F"/>
    <w:rsid w:val="00200328"/>
    <w:rsid w:val="002006F4"/>
    <w:rsid w:val="00201573"/>
    <w:rsid w:val="00202BB7"/>
    <w:rsid w:val="002044B2"/>
    <w:rsid w:val="0021186A"/>
    <w:rsid w:val="0021518F"/>
    <w:rsid w:val="002207D9"/>
    <w:rsid w:val="00222C79"/>
    <w:rsid w:val="00222D64"/>
    <w:rsid w:val="002230C1"/>
    <w:rsid w:val="00223EB0"/>
    <w:rsid w:val="00223EC2"/>
    <w:rsid w:val="00226766"/>
    <w:rsid w:val="0022753A"/>
    <w:rsid w:val="00227F1F"/>
    <w:rsid w:val="0023168A"/>
    <w:rsid w:val="002353F7"/>
    <w:rsid w:val="00235F6F"/>
    <w:rsid w:val="00237E83"/>
    <w:rsid w:val="0024076D"/>
    <w:rsid w:val="002509C3"/>
    <w:rsid w:val="00250CBA"/>
    <w:rsid w:val="00252313"/>
    <w:rsid w:val="0025401C"/>
    <w:rsid w:val="00255990"/>
    <w:rsid w:val="00256C60"/>
    <w:rsid w:val="00257B79"/>
    <w:rsid w:val="00261332"/>
    <w:rsid w:val="00263BAC"/>
    <w:rsid w:val="00271E3E"/>
    <w:rsid w:val="00273F79"/>
    <w:rsid w:val="00280216"/>
    <w:rsid w:val="002838F0"/>
    <w:rsid w:val="00291EA3"/>
    <w:rsid w:val="00292CF8"/>
    <w:rsid w:val="002932F5"/>
    <w:rsid w:val="00294807"/>
    <w:rsid w:val="00295EAC"/>
    <w:rsid w:val="002977BB"/>
    <w:rsid w:val="002A1934"/>
    <w:rsid w:val="002A6711"/>
    <w:rsid w:val="002A737C"/>
    <w:rsid w:val="002B2C20"/>
    <w:rsid w:val="002B37AF"/>
    <w:rsid w:val="002C0A21"/>
    <w:rsid w:val="002C26D1"/>
    <w:rsid w:val="002C41AB"/>
    <w:rsid w:val="002C5490"/>
    <w:rsid w:val="002C5BAD"/>
    <w:rsid w:val="002C75DC"/>
    <w:rsid w:val="002D097D"/>
    <w:rsid w:val="002D0D2C"/>
    <w:rsid w:val="002D4D81"/>
    <w:rsid w:val="002E06A6"/>
    <w:rsid w:val="002E0931"/>
    <w:rsid w:val="002E3D1B"/>
    <w:rsid w:val="002E3FA8"/>
    <w:rsid w:val="002E6671"/>
    <w:rsid w:val="002F177C"/>
    <w:rsid w:val="002F47E5"/>
    <w:rsid w:val="002F488B"/>
    <w:rsid w:val="00306F22"/>
    <w:rsid w:val="00307552"/>
    <w:rsid w:val="00313DAA"/>
    <w:rsid w:val="00315561"/>
    <w:rsid w:val="00317ABF"/>
    <w:rsid w:val="00321F88"/>
    <w:rsid w:val="0032271B"/>
    <w:rsid w:val="0032640E"/>
    <w:rsid w:val="00327D30"/>
    <w:rsid w:val="00330BE8"/>
    <w:rsid w:val="00332017"/>
    <w:rsid w:val="00332C0B"/>
    <w:rsid w:val="00333056"/>
    <w:rsid w:val="003334B4"/>
    <w:rsid w:val="00333804"/>
    <w:rsid w:val="0033394E"/>
    <w:rsid w:val="00333EAD"/>
    <w:rsid w:val="00335298"/>
    <w:rsid w:val="00340603"/>
    <w:rsid w:val="00341F0F"/>
    <w:rsid w:val="003432FA"/>
    <w:rsid w:val="00343A9F"/>
    <w:rsid w:val="00344685"/>
    <w:rsid w:val="00344CEA"/>
    <w:rsid w:val="0034549A"/>
    <w:rsid w:val="00353C5F"/>
    <w:rsid w:val="003579C1"/>
    <w:rsid w:val="0036181C"/>
    <w:rsid w:val="003619E5"/>
    <w:rsid w:val="003646E3"/>
    <w:rsid w:val="00366906"/>
    <w:rsid w:val="0037382A"/>
    <w:rsid w:val="00374ADB"/>
    <w:rsid w:val="00377069"/>
    <w:rsid w:val="00377433"/>
    <w:rsid w:val="00392B68"/>
    <w:rsid w:val="0039373C"/>
    <w:rsid w:val="00393FDF"/>
    <w:rsid w:val="003A03A3"/>
    <w:rsid w:val="003A0F17"/>
    <w:rsid w:val="003A5BDC"/>
    <w:rsid w:val="003B025F"/>
    <w:rsid w:val="003B1180"/>
    <w:rsid w:val="003B284E"/>
    <w:rsid w:val="003B317D"/>
    <w:rsid w:val="003B351B"/>
    <w:rsid w:val="003B3D34"/>
    <w:rsid w:val="003B7BB2"/>
    <w:rsid w:val="003C0FA4"/>
    <w:rsid w:val="003C1499"/>
    <w:rsid w:val="003C17D9"/>
    <w:rsid w:val="003C2320"/>
    <w:rsid w:val="003C2AC8"/>
    <w:rsid w:val="003D2BF3"/>
    <w:rsid w:val="003D5334"/>
    <w:rsid w:val="003D53FF"/>
    <w:rsid w:val="003E2C31"/>
    <w:rsid w:val="003F17D8"/>
    <w:rsid w:val="003F3EDD"/>
    <w:rsid w:val="003F42FF"/>
    <w:rsid w:val="003F777E"/>
    <w:rsid w:val="003F7B7D"/>
    <w:rsid w:val="00400E6F"/>
    <w:rsid w:val="00401449"/>
    <w:rsid w:val="004021B7"/>
    <w:rsid w:val="004022D1"/>
    <w:rsid w:val="004023ED"/>
    <w:rsid w:val="00407448"/>
    <w:rsid w:val="0040777D"/>
    <w:rsid w:val="00407FAF"/>
    <w:rsid w:val="0041053A"/>
    <w:rsid w:val="00410A8D"/>
    <w:rsid w:val="00412552"/>
    <w:rsid w:val="00413450"/>
    <w:rsid w:val="00413510"/>
    <w:rsid w:val="00416828"/>
    <w:rsid w:val="00417BA1"/>
    <w:rsid w:val="0042354A"/>
    <w:rsid w:val="004247FC"/>
    <w:rsid w:val="00425334"/>
    <w:rsid w:val="0042569F"/>
    <w:rsid w:val="00425D11"/>
    <w:rsid w:val="00426DA7"/>
    <w:rsid w:val="004271EB"/>
    <w:rsid w:val="00431618"/>
    <w:rsid w:val="00431EED"/>
    <w:rsid w:val="00436ADE"/>
    <w:rsid w:val="00437378"/>
    <w:rsid w:val="0044341B"/>
    <w:rsid w:val="0044353A"/>
    <w:rsid w:val="00444D8A"/>
    <w:rsid w:val="00446D59"/>
    <w:rsid w:val="00447597"/>
    <w:rsid w:val="004500BC"/>
    <w:rsid w:val="00454387"/>
    <w:rsid w:val="004566D9"/>
    <w:rsid w:val="00457F06"/>
    <w:rsid w:val="00463659"/>
    <w:rsid w:val="00466C00"/>
    <w:rsid w:val="00471AEC"/>
    <w:rsid w:val="00472C1B"/>
    <w:rsid w:val="00472FAD"/>
    <w:rsid w:val="00473CB3"/>
    <w:rsid w:val="00474FB9"/>
    <w:rsid w:val="004759DC"/>
    <w:rsid w:val="00477F34"/>
    <w:rsid w:val="004817E2"/>
    <w:rsid w:val="00482169"/>
    <w:rsid w:val="00484521"/>
    <w:rsid w:val="004861B5"/>
    <w:rsid w:val="00491E8F"/>
    <w:rsid w:val="00492709"/>
    <w:rsid w:val="004947CD"/>
    <w:rsid w:val="004A4584"/>
    <w:rsid w:val="004A5C09"/>
    <w:rsid w:val="004B0535"/>
    <w:rsid w:val="004B6052"/>
    <w:rsid w:val="004C0444"/>
    <w:rsid w:val="004C0E0C"/>
    <w:rsid w:val="004C143A"/>
    <w:rsid w:val="004C442B"/>
    <w:rsid w:val="004C5C7E"/>
    <w:rsid w:val="004D20A0"/>
    <w:rsid w:val="004D2C67"/>
    <w:rsid w:val="004D3DB9"/>
    <w:rsid w:val="004E2BCF"/>
    <w:rsid w:val="004F3A22"/>
    <w:rsid w:val="004F57FF"/>
    <w:rsid w:val="005013EE"/>
    <w:rsid w:val="00501532"/>
    <w:rsid w:val="00501CD7"/>
    <w:rsid w:val="00502C45"/>
    <w:rsid w:val="00504742"/>
    <w:rsid w:val="005047C4"/>
    <w:rsid w:val="005107B9"/>
    <w:rsid w:val="0051289C"/>
    <w:rsid w:val="00514D9A"/>
    <w:rsid w:val="00514E2D"/>
    <w:rsid w:val="005156C9"/>
    <w:rsid w:val="00516D0E"/>
    <w:rsid w:val="00516F64"/>
    <w:rsid w:val="00520D2F"/>
    <w:rsid w:val="0052440C"/>
    <w:rsid w:val="005264CF"/>
    <w:rsid w:val="005277CE"/>
    <w:rsid w:val="00533977"/>
    <w:rsid w:val="00534464"/>
    <w:rsid w:val="0054193B"/>
    <w:rsid w:val="00544B2E"/>
    <w:rsid w:val="00545D17"/>
    <w:rsid w:val="005513D2"/>
    <w:rsid w:val="00552A26"/>
    <w:rsid w:val="00552EEF"/>
    <w:rsid w:val="00554020"/>
    <w:rsid w:val="005565C9"/>
    <w:rsid w:val="00557427"/>
    <w:rsid w:val="0056415F"/>
    <w:rsid w:val="005652E1"/>
    <w:rsid w:val="005704BF"/>
    <w:rsid w:val="00574F7B"/>
    <w:rsid w:val="00575AE9"/>
    <w:rsid w:val="00580E7B"/>
    <w:rsid w:val="00584BB5"/>
    <w:rsid w:val="00584EFC"/>
    <w:rsid w:val="00585BAE"/>
    <w:rsid w:val="0058600B"/>
    <w:rsid w:val="0059507F"/>
    <w:rsid w:val="00595EA1"/>
    <w:rsid w:val="005964CA"/>
    <w:rsid w:val="005A3A9C"/>
    <w:rsid w:val="005A667A"/>
    <w:rsid w:val="005A75BE"/>
    <w:rsid w:val="005B05DA"/>
    <w:rsid w:val="005B189F"/>
    <w:rsid w:val="005B4A0B"/>
    <w:rsid w:val="005B4FEC"/>
    <w:rsid w:val="005B5351"/>
    <w:rsid w:val="005B6464"/>
    <w:rsid w:val="005C717E"/>
    <w:rsid w:val="005D2ABB"/>
    <w:rsid w:val="005D4141"/>
    <w:rsid w:val="005D6275"/>
    <w:rsid w:val="005D74D6"/>
    <w:rsid w:val="005E155E"/>
    <w:rsid w:val="005E1C2D"/>
    <w:rsid w:val="005E4F85"/>
    <w:rsid w:val="005F7362"/>
    <w:rsid w:val="005F7F08"/>
    <w:rsid w:val="00600212"/>
    <w:rsid w:val="00602CC5"/>
    <w:rsid w:val="0060388D"/>
    <w:rsid w:val="00604B2D"/>
    <w:rsid w:val="00606171"/>
    <w:rsid w:val="006116A7"/>
    <w:rsid w:val="0061348A"/>
    <w:rsid w:val="00614C9C"/>
    <w:rsid w:val="00614E40"/>
    <w:rsid w:val="0061631C"/>
    <w:rsid w:val="00617547"/>
    <w:rsid w:val="0062045C"/>
    <w:rsid w:val="0062277F"/>
    <w:rsid w:val="00622B06"/>
    <w:rsid w:val="006251EB"/>
    <w:rsid w:val="006300F2"/>
    <w:rsid w:val="0063272A"/>
    <w:rsid w:val="0063343F"/>
    <w:rsid w:val="00637B43"/>
    <w:rsid w:val="00641BEB"/>
    <w:rsid w:val="00643855"/>
    <w:rsid w:val="00646C94"/>
    <w:rsid w:val="00646CDD"/>
    <w:rsid w:val="006518C3"/>
    <w:rsid w:val="00651D22"/>
    <w:rsid w:val="006520B7"/>
    <w:rsid w:val="0065256D"/>
    <w:rsid w:val="00657A6A"/>
    <w:rsid w:val="00662017"/>
    <w:rsid w:val="006663A7"/>
    <w:rsid w:val="0066647E"/>
    <w:rsid w:val="006664EB"/>
    <w:rsid w:val="00666515"/>
    <w:rsid w:val="00666FE6"/>
    <w:rsid w:val="0066731D"/>
    <w:rsid w:val="00667A87"/>
    <w:rsid w:val="006725B2"/>
    <w:rsid w:val="006746EB"/>
    <w:rsid w:val="00674B97"/>
    <w:rsid w:val="00674F7A"/>
    <w:rsid w:val="00675A4B"/>
    <w:rsid w:val="00677427"/>
    <w:rsid w:val="006803E9"/>
    <w:rsid w:val="0068323C"/>
    <w:rsid w:val="0068486A"/>
    <w:rsid w:val="00690702"/>
    <w:rsid w:val="006923DB"/>
    <w:rsid w:val="00693B2D"/>
    <w:rsid w:val="006A0002"/>
    <w:rsid w:val="006A09A6"/>
    <w:rsid w:val="006A404D"/>
    <w:rsid w:val="006A5B32"/>
    <w:rsid w:val="006A7DCA"/>
    <w:rsid w:val="006B22E4"/>
    <w:rsid w:val="006B3FA1"/>
    <w:rsid w:val="006B470D"/>
    <w:rsid w:val="006B4BE5"/>
    <w:rsid w:val="006B4ECA"/>
    <w:rsid w:val="006B7F88"/>
    <w:rsid w:val="006C1DA5"/>
    <w:rsid w:val="006D461E"/>
    <w:rsid w:val="006D7B32"/>
    <w:rsid w:val="006E01CC"/>
    <w:rsid w:val="006E2897"/>
    <w:rsid w:val="006E3966"/>
    <w:rsid w:val="006E3CEC"/>
    <w:rsid w:val="006E4B0A"/>
    <w:rsid w:val="006F2F8D"/>
    <w:rsid w:val="006F4127"/>
    <w:rsid w:val="006F5226"/>
    <w:rsid w:val="006F6808"/>
    <w:rsid w:val="00703B85"/>
    <w:rsid w:val="007043F5"/>
    <w:rsid w:val="00707B81"/>
    <w:rsid w:val="00714B0C"/>
    <w:rsid w:val="00715680"/>
    <w:rsid w:val="00721863"/>
    <w:rsid w:val="0073393A"/>
    <w:rsid w:val="007346FE"/>
    <w:rsid w:val="007436A5"/>
    <w:rsid w:val="007457B8"/>
    <w:rsid w:val="007468AE"/>
    <w:rsid w:val="00746ECC"/>
    <w:rsid w:val="00747153"/>
    <w:rsid w:val="00750DA6"/>
    <w:rsid w:val="00752A8E"/>
    <w:rsid w:val="00755025"/>
    <w:rsid w:val="00757F27"/>
    <w:rsid w:val="00760BE0"/>
    <w:rsid w:val="00762263"/>
    <w:rsid w:val="007627A8"/>
    <w:rsid w:val="00764EE6"/>
    <w:rsid w:val="00765517"/>
    <w:rsid w:val="0077073E"/>
    <w:rsid w:val="00774D0A"/>
    <w:rsid w:val="00777E70"/>
    <w:rsid w:val="00783DA4"/>
    <w:rsid w:val="00784204"/>
    <w:rsid w:val="0078640D"/>
    <w:rsid w:val="007876A8"/>
    <w:rsid w:val="00792169"/>
    <w:rsid w:val="007953A0"/>
    <w:rsid w:val="007957FD"/>
    <w:rsid w:val="00796134"/>
    <w:rsid w:val="00797B6C"/>
    <w:rsid w:val="007A02C2"/>
    <w:rsid w:val="007A0B99"/>
    <w:rsid w:val="007B2E88"/>
    <w:rsid w:val="007B2FF3"/>
    <w:rsid w:val="007B5BDA"/>
    <w:rsid w:val="007B65E2"/>
    <w:rsid w:val="007C03A2"/>
    <w:rsid w:val="007C20F6"/>
    <w:rsid w:val="007C421D"/>
    <w:rsid w:val="007C692A"/>
    <w:rsid w:val="007D43C9"/>
    <w:rsid w:val="007E0ED8"/>
    <w:rsid w:val="007E37AF"/>
    <w:rsid w:val="007E37E7"/>
    <w:rsid w:val="007E385E"/>
    <w:rsid w:val="007E6175"/>
    <w:rsid w:val="007F41C0"/>
    <w:rsid w:val="007F4B38"/>
    <w:rsid w:val="007F6F4E"/>
    <w:rsid w:val="00800042"/>
    <w:rsid w:val="008014DF"/>
    <w:rsid w:val="00804017"/>
    <w:rsid w:val="0080465D"/>
    <w:rsid w:val="00805C77"/>
    <w:rsid w:val="00810E76"/>
    <w:rsid w:val="00811D55"/>
    <w:rsid w:val="0081341E"/>
    <w:rsid w:val="00815D36"/>
    <w:rsid w:val="00815DA7"/>
    <w:rsid w:val="008162CF"/>
    <w:rsid w:val="0082212A"/>
    <w:rsid w:val="008227CE"/>
    <w:rsid w:val="00825799"/>
    <w:rsid w:val="008261AA"/>
    <w:rsid w:val="00826F92"/>
    <w:rsid w:val="00836C72"/>
    <w:rsid w:val="00840D07"/>
    <w:rsid w:val="008412C1"/>
    <w:rsid w:val="00847833"/>
    <w:rsid w:val="0085358E"/>
    <w:rsid w:val="00854D91"/>
    <w:rsid w:val="008553F7"/>
    <w:rsid w:val="00860C0A"/>
    <w:rsid w:val="00870387"/>
    <w:rsid w:val="008713A5"/>
    <w:rsid w:val="00880158"/>
    <w:rsid w:val="00884430"/>
    <w:rsid w:val="00885B1D"/>
    <w:rsid w:val="00891D90"/>
    <w:rsid w:val="00891F6D"/>
    <w:rsid w:val="00894C64"/>
    <w:rsid w:val="008A1F6B"/>
    <w:rsid w:val="008A408A"/>
    <w:rsid w:val="008A72FF"/>
    <w:rsid w:val="008B0D07"/>
    <w:rsid w:val="008B10EE"/>
    <w:rsid w:val="008B142E"/>
    <w:rsid w:val="008B20F2"/>
    <w:rsid w:val="008B3418"/>
    <w:rsid w:val="008B40B3"/>
    <w:rsid w:val="008B4398"/>
    <w:rsid w:val="008B4674"/>
    <w:rsid w:val="008B624A"/>
    <w:rsid w:val="008C13BA"/>
    <w:rsid w:val="008C3162"/>
    <w:rsid w:val="008C340F"/>
    <w:rsid w:val="008D05A4"/>
    <w:rsid w:val="008D3E4B"/>
    <w:rsid w:val="008D4B12"/>
    <w:rsid w:val="008D5BC8"/>
    <w:rsid w:val="008E14B1"/>
    <w:rsid w:val="008E3542"/>
    <w:rsid w:val="008E4C8C"/>
    <w:rsid w:val="008F2A3D"/>
    <w:rsid w:val="008F2DCE"/>
    <w:rsid w:val="008F37FA"/>
    <w:rsid w:val="008F69CA"/>
    <w:rsid w:val="009041A4"/>
    <w:rsid w:val="00916962"/>
    <w:rsid w:val="00922E45"/>
    <w:rsid w:val="00926E37"/>
    <w:rsid w:val="0093370C"/>
    <w:rsid w:val="0093555A"/>
    <w:rsid w:val="009414DE"/>
    <w:rsid w:val="0094178F"/>
    <w:rsid w:val="00942B33"/>
    <w:rsid w:val="00945F10"/>
    <w:rsid w:val="00946E64"/>
    <w:rsid w:val="00952A57"/>
    <w:rsid w:val="009538A9"/>
    <w:rsid w:val="00962BCC"/>
    <w:rsid w:val="00964D7A"/>
    <w:rsid w:val="00967281"/>
    <w:rsid w:val="009678BF"/>
    <w:rsid w:val="00972DDC"/>
    <w:rsid w:val="00973215"/>
    <w:rsid w:val="00977F71"/>
    <w:rsid w:val="00983C1E"/>
    <w:rsid w:val="00985066"/>
    <w:rsid w:val="009855B9"/>
    <w:rsid w:val="00990E97"/>
    <w:rsid w:val="00996448"/>
    <w:rsid w:val="009A080E"/>
    <w:rsid w:val="009A3B81"/>
    <w:rsid w:val="009A3FD8"/>
    <w:rsid w:val="009A5A10"/>
    <w:rsid w:val="009A6822"/>
    <w:rsid w:val="009B02B6"/>
    <w:rsid w:val="009B12AD"/>
    <w:rsid w:val="009B1C22"/>
    <w:rsid w:val="009B1EE9"/>
    <w:rsid w:val="009B5BC1"/>
    <w:rsid w:val="009B61C5"/>
    <w:rsid w:val="009C07BD"/>
    <w:rsid w:val="009C1E8A"/>
    <w:rsid w:val="009C1F22"/>
    <w:rsid w:val="009C476F"/>
    <w:rsid w:val="009C4B13"/>
    <w:rsid w:val="009C4B8D"/>
    <w:rsid w:val="009C502E"/>
    <w:rsid w:val="009D005A"/>
    <w:rsid w:val="009D1120"/>
    <w:rsid w:val="009D1E0C"/>
    <w:rsid w:val="009D3768"/>
    <w:rsid w:val="009D51B0"/>
    <w:rsid w:val="009D5811"/>
    <w:rsid w:val="009D5C5F"/>
    <w:rsid w:val="009F722A"/>
    <w:rsid w:val="009F73B7"/>
    <w:rsid w:val="009F786A"/>
    <w:rsid w:val="00A05F93"/>
    <w:rsid w:val="00A07568"/>
    <w:rsid w:val="00A1018C"/>
    <w:rsid w:val="00A16812"/>
    <w:rsid w:val="00A20386"/>
    <w:rsid w:val="00A222C6"/>
    <w:rsid w:val="00A32EAB"/>
    <w:rsid w:val="00A3333D"/>
    <w:rsid w:val="00A37173"/>
    <w:rsid w:val="00A40209"/>
    <w:rsid w:val="00A438FA"/>
    <w:rsid w:val="00A4441A"/>
    <w:rsid w:val="00A449C0"/>
    <w:rsid w:val="00A4791A"/>
    <w:rsid w:val="00A502DA"/>
    <w:rsid w:val="00A518D2"/>
    <w:rsid w:val="00A51D36"/>
    <w:rsid w:val="00A54DFC"/>
    <w:rsid w:val="00A558EC"/>
    <w:rsid w:val="00A678DF"/>
    <w:rsid w:val="00A7056D"/>
    <w:rsid w:val="00A73795"/>
    <w:rsid w:val="00A73BD5"/>
    <w:rsid w:val="00A7581C"/>
    <w:rsid w:val="00A7635A"/>
    <w:rsid w:val="00A77588"/>
    <w:rsid w:val="00A8027B"/>
    <w:rsid w:val="00A847CD"/>
    <w:rsid w:val="00A861F4"/>
    <w:rsid w:val="00A87EC9"/>
    <w:rsid w:val="00A92A44"/>
    <w:rsid w:val="00A97366"/>
    <w:rsid w:val="00AA16EF"/>
    <w:rsid w:val="00AA4415"/>
    <w:rsid w:val="00AA4917"/>
    <w:rsid w:val="00AB1EF4"/>
    <w:rsid w:val="00AB275D"/>
    <w:rsid w:val="00AB3077"/>
    <w:rsid w:val="00AB45FD"/>
    <w:rsid w:val="00AB47DA"/>
    <w:rsid w:val="00AB5B05"/>
    <w:rsid w:val="00AC00B1"/>
    <w:rsid w:val="00AC3222"/>
    <w:rsid w:val="00AC3B37"/>
    <w:rsid w:val="00AC4E72"/>
    <w:rsid w:val="00AC55D9"/>
    <w:rsid w:val="00AC6B90"/>
    <w:rsid w:val="00AD01F8"/>
    <w:rsid w:val="00AD2EDF"/>
    <w:rsid w:val="00AD4438"/>
    <w:rsid w:val="00AD5D92"/>
    <w:rsid w:val="00AD5E95"/>
    <w:rsid w:val="00AE1143"/>
    <w:rsid w:val="00AE161B"/>
    <w:rsid w:val="00AE3562"/>
    <w:rsid w:val="00AE6846"/>
    <w:rsid w:val="00AE7817"/>
    <w:rsid w:val="00AE783E"/>
    <w:rsid w:val="00B037D5"/>
    <w:rsid w:val="00B07434"/>
    <w:rsid w:val="00B07CB7"/>
    <w:rsid w:val="00B11A4C"/>
    <w:rsid w:val="00B14884"/>
    <w:rsid w:val="00B15D2E"/>
    <w:rsid w:val="00B17E91"/>
    <w:rsid w:val="00B228DE"/>
    <w:rsid w:val="00B2533B"/>
    <w:rsid w:val="00B2614A"/>
    <w:rsid w:val="00B27B5D"/>
    <w:rsid w:val="00B30014"/>
    <w:rsid w:val="00B30BE0"/>
    <w:rsid w:val="00B31E8D"/>
    <w:rsid w:val="00B3395F"/>
    <w:rsid w:val="00B3443F"/>
    <w:rsid w:val="00B36FD4"/>
    <w:rsid w:val="00B400E8"/>
    <w:rsid w:val="00B40138"/>
    <w:rsid w:val="00B4026F"/>
    <w:rsid w:val="00B40844"/>
    <w:rsid w:val="00B41E3F"/>
    <w:rsid w:val="00B43130"/>
    <w:rsid w:val="00B45F35"/>
    <w:rsid w:val="00B4669B"/>
    <w:rsid w:val="00B5517D"/>
    <w:rsid w:val="00B56E2D"/>
    <w:rsid w:val="00B575EE"/>
    <w:rsid w:val="00B61891"/>
    <w:rsid w:val="00B61996"/>
    <w:rsid w:val="00B658D0"/>
    <w:rsid w:val="00B670BB"/>
    <w:rsid w:val="00B70FD2"/>
    <w:rsid w:val="00B73867"/>
    <w:rsid w:val="00B74A15"/>
    <w:rsid w:val="00B74C7C"/>
    <w:rsid w:val="00B75CCA"/>
    <w:rsid w:val="00B77A1B"/>
    <w:rsid w:val="00B82A59"/>
    <w:rsid w:val="00B82A86"/>
    <w:rsid w:val="00B82D7F"/>
    <w:rsid w:val="00B86B30"/>
    <w:rsid w:val="00B90AF7"/>
    <w:rsid w:val="00B912AA"/>
    <w:rsid w:val="00B91F0D"/>
    <w:rsid w:val="00B93229"/>
    <w:rsid w:val="00B94299"/>
    <w:rsid w:val="00B94F84"/>
    <w:rsid w:val="00BA20C1"/>
    <w:rsid w:val="00BA2880"/>
    <w:rsid w:val="00BA2CD9"/>
    <w:rsid w:val="00BA399F"/>
    <w:rsid w:val="00BA6BCF"/>
    <w:rsid w:val="00BA7163"/>
    <w:rsid w:val="00BB48A1"/>
    <w:rsid w:val="00BB5D55"/>
    <w:rsid w:val="00BB6B4C"/>
    <w:rsid w:val="00BC2809"/>
    <w:rsid w:val="00BC74FC"/>
    <w:rsid w:val="00BD6F74"/>
    <w:rsid w:val="00BE632A"/>
    <w:rsid w:val="00BE6617"/>
    <w:rsid w:val="00BF11D8"/>
    <w:rsid w:val="00BF12CC"/>
    <w:rsid w:val="00BF3D3E"/>
    <w:rsid w:val="00BF40F8"/>
    <w:rsid w:val="00BF4974"/>
    <w:rsid w:val="00BF51BD"/>
    <w:rsid w:val="00C0083B"/>
    <w:rsid w:val="00C011E8"/>
    <w:rsid w:val="00C0297C"/>
    <w:rsid w:val="00C05260"/>
    <w:rsid w:val="00C10088"/>
    <w:rsid w:val="00C101C0"/>
    <w:rsid w:val="00C10F42"/>
    <w:rsid w:val="00C23B8A"/>
    <w:rsid w:val="00C27BD9"/>
    <w:rsid w:val="00C34BF5"/>
    <w:rsid w:val="00C35981"/>
    <w:rsid w:val="00C3652B"/>
    <w:rsid w:val="00C37DF0"/>
    <w:rsid w:val="00C40352"/>
    <w:rsid w:val="00C40E75"/>
    <w:rsid w:val="00C4119B"/>
    <w:rsid w:val="00C5136D"/>
    <w:rsid w:val="00C538CD"/>
    <w:rsid w:val="00C564A2"/>
    <w:rsid w:val="00C570C7"/>
    <w:rsid w:val="00C61840"/>
    <w:rsid w:val="00C6274B"/>
    <w:rsid w:val="00C636A3"/>
    <w:rsid w:val="00C64FB8"/>
    <w:rsid w:val="00C655F0"/>
    <w:rsid w:val="00C70A39"/>
    <w:rsid w:val="00C71F62"/>
    <w:rsid w:val="00C74503"/>
    <w:rsid w:val="00C75756"/>
    <w:rsid w:val="00C80FA7"/>
    <w:rsid w:val="00C82D75"/>
    <w:rsid w:val="00C832A9"/>
    <w:rsid w:val="00C85E04"/>
    <w:rsid w:val="00C962A6"/>
    <w:rsid w:val="00C97F2D"/>
    <w:rsid w:val="00CA338F"/>
    <w:rsid w:val="00CA3C8D"/>
    <w:rsid w:val="00CA6773"/>
    <w:rsid w:val="00CA69E0"/>
    <w:rsid w:val="00CB21A0"/>
    <w:rsid w:val="00CB3117"/>
    <w:rsid w:val="00CB6209"/>
    <w:rsid w:val="00CB7BC2"/>
    <w:rsid w:val="00CB7C6E"/>
    <w:rsid w:val="00CB7F8E"/>
    <w:rsid w:val="00CC0498"/>
    <w:rsid w:val="00CC2E14"/>
    <w:rsid w:val="00CC4D0E"/>
    <w:rsid w:val="00CC5393"/>
    <w:rsid w:val="00CC6207"/>
    <w:rsid w:val="00CC6ED1"/>
    <w:rsid w:val="00CD35C7"/>
    <w:rsid w:val="00CD3D47"/>
    <w:rsid w:val="00CD791B"/>
    <w:rsid w:val="00CE3D79"/>
    <w:rsid w:val="00CE5006"/>
    <w:rsid w:val="00CF0996"/>
    <w:rsid w:val="00D0220A"/>
    <w:rsid w:val="00D02DBC"/>
    <w:rsid w:val="00D03B5F"/>
    <w:rsid w:val="00D0464B"/>
    <w:rsid w:val="00D07F3F"/>
    <w:rsid w:val="00D11260"/>
    <w:rsid w:val="00D12F59"/>
    <w:rsid w:val="00D13CF8"/>
    <w:rsid w:val="00D17354"/>
    <w:rsid w:val="00D177E2"/>
    <w:rsid w:val="00D20F30"/>
    <w:rsid w:val="00D2167A"/>
    <w:rsid w:val="00D22A9A"/>
    <w:rsid w:val="00D2583E"/>
    <w:rsid w:val="00D27DE1"/>
    <w:rsid w:val="00D32270"/>
    <w:rsid w:val="00D35569"/>
    <w:rsid w:val="00D3586A"/>
    <w:rsid w:val="00D373D9"/>
    <w:rsid w:val="00D42319"/>
    <w:rsid w:val="00D42578"/>
    <w:rsid w:val="00D46AB0"/>
    <w:rsid w:val="00D50AFB"/>
    <w:rsid w:val="00D561F1"/>
    <w:rsid w:val="00D628EF"/>
    <w:rsid w:val="00D641B8"/>
    <w:rsid w:val="00D67F29"/>
    <w:rsid w:val="00D703C7"/>
    <w:rsid w:val="00D73833"/>
    <w:rsid w:val="00D73DD7"/>
    <w:rsid w:val="00D74E90"/>
    <w:rsid w:val="00D750DF"/>
    <w:rsid w:val="00D832B8"/>
    <w:rsid w:val="00D84D5D"/>
    <w:rsid w:val="00D86F7C"/>
    <w:rsid w:val="00D92039"/>
    <w:rsid w:val="00D927B6"/>
    <w:rsid w:val="00D92F5D"/>
    <w:rsid w:val="00D9500B"/>
    <w:rsid w:val="00D97D96"/>
    <w:rsid w:val="00DA1927"/>
    <w:rsid w:val="00DA1ADA"/>
    <w:rsid w:val="00DA2EBF"/>
    <w:rsid w:val="00DA6118"/>
    <w:rsid w:val="00DA6683"/>
    <w:rsid w:val="00DB220A"/>
    <w:rsid w:val="00DB2A6B"/>
    <w:rsid w:val="00DB6BAF"/>
    <w:rsid w:val="00DB7726"/>
    <w:rsid w:val="00DC3E9E"/>
    <w:rsid w:val="00DC47F8"/>
    <w:rsid w:val="00DC497F"/>
    <w:rsid w:val="00DC7BCE"/>
    <w:rsid w:val="00DD2EDA"/>
    <w:rsid w:val="00DD3231"/>
    <w:rsid w:val="00DD3993"/>
    <w:rsid w:val="00DD5934"/>
    <w:rsid w:val="00DE302A"/>
    <w:rsid w:val="00DE3D38"/>
    <w:rsid w:val="00DE700A"/>
    <w:rsid w:val="00DE7960"/>
    <w:rsid w:val="00DF0F2F"/>
    <w:rsid w:val="00DF295A"/>
    <w:rsid w:val="00DF2DD7"/>
    <w:rsid w:val="00DF7DC9"/>
    <w:rsid w:val="00E00277"/>
    <w:rsid w:val="00E007D6"/>
    <w:rsid w:val="00E05B73"/>
    <w:rsid w:val="00E131DB"/>
    <w:rsid w:val="00E1324A"/>
    <w:rsid w:val="00E14F27"/>
    <w:rsid w:val="00E21162"/>
    <w:rsid w:val="00E21923"/>
    <w:rsid w:val="00E23369"/>
    <w:rsid w:val="00E26408"/>
    <w:rsid w:val="00E27F34"/>
    <w:rsid w:val="00E32A4E"/>
    <w:rsid w:val="00E3535B"/>
    <w:rsid w:val="00E372BC"/>
    <w:rsid w:val="00E407D8"/>
    <w:rsid w:val="00E42ED5"/>
    <w:rsid w:val="00E438D2"/>
    <w:rsid w:val="00E5376A"/>
    <w:rsid w:val="00E55B77"/>
    <w:rsid w:val="00E55C71"/>
    <w:rsid w:val="00E567CA"/>
    <w:rsid w:val="00E56A2D"/>
    <w:rsid w:val="00E572FE"/>
    <w:rsid w:val="00E57BC4"/>
    <w:rsid w:val="00E60A04"/>
    <w:rsid w:val="00E61DCC"/>
    <w:rsid w:val="00E621EE"/>
    <w:rsid w:val="00E6256F"/>
    <w:rsid w:val="00E632F7"/>
    <w:rsid w:val="00E63B37"/>
    <w:rsid w:val="00E6579A"/>
    <w:rsid w:val="00E6707D"/>
    <w:rsid w:val="00E71B21"/>
    <w:rsid w:val="00E76FAF"/>
    <w:rsid w:val="00E818CC"/>
    <w:rsid w:val="00E81CA8"/>
    <w:rsid w:val="00E82CA0"/>
    <w:rsid w:val="00E852AF"/>
    <w:rsid w:val="00E85C57"/>
    <w:rsid w:val="00E90316"/>
    <w:rsid w:val="00E93713"/>
    <w:rsid w:val="00E97ED6"/>
    <w:rsid w:val="00EA11DA"/>
    <w:rsid w:val="00EA476A"/>
    <w:rsid w:val="00EB01A1"/>
    <w:rsid w:val="00EB2919"/>
    <w:rsid w:val="00EB66B3"/>
    <w:rsid w:val="00EB7DEC"/>
    <w:rsid w:val="00EC06AD"/>
    <w:rsid w:val="00EC44C3"/>
    <w:rsid w:val="00EC4E8F"/>
    <w:rsid w:val="00EC66E2"/>
    <w:rsid w:val="00EC7374"/>
    <w:rsid w:val="00EC784F"/>
    <w:rsid w:val="00ED0FD1"/>
    <w:rsid w:val="00ED26A4"/>
    <w:rsid w:val="00ED3716"/>
    <w:rsid w:val="00EE1684"/>
    <w:rsid w:val="00EE2263"/>
    <w:rsid w:val="00EE3450"/>
    <w:rsid w:val="00EE6245"/>
    <w:rsid w:val="00EE78E6"/>
    <w:rsid w:val="00EF3A08"/>
    <w:rsid w:val="00EF5CBA"/>
    <w:rsid w:val="00F038B2"/>
    <w:rsid w:val="00F06F1E"/>
    <w:rsid w:val="00F07A44"/>
    <w:rsid w:val="00F117CD"/>
    <w:rsid w:val="00F15BCD"/>
    <w:rsid w:val="00F16072"/>
    <w:rsid w:val="00F17A25"/>
    <w:rsid w:val="00F20A34"/>
    <w:rsid w:val="00F22562"/>
    <w:rsid w:val="00F22A71"/>
    <w:rsid w:val="00F22C76"/>
    <w:rsid w:val="00F22F4E"/>
    <w:rsid w:val="00F2353B"/>
    <w:rsid w:val="00F30DCA"/>
    <w:rsid w:val="00F34902"/>
    <w:rsid w:val="00F365EA"/>
    <w:rsid w:val="00F37390"/>
    <w:rsid w:val="00F379F4"/>
    <w:rsid w:val="00F37D96"/>
    <w:rsid w:val="00F401FC"/>
    <w:rsid w:val="00F40AE1"/>
    <w:rsid w:val="00F468FD"/>
    <w:rsid w:val="00F474FF"/>
    <w:rsid w:val="00F525EB"/>
    <w:rsid w:val="00F533AF"/>
    <w:rsid w:val="00F536B8"/>
    <w:rsid w:val="00F621AA"/>
    <w:rsid w:val="00F622F6"/>
    <w:rsid w:val="00F7034B"/>
    <w:rsid w:val="00F738B3"/>
    <w:rsid w:val="00F770D0"/>
    <w:rsid w:val="00F77B49"/>
    <w:rsid w:val="00F81534"/>
    <w:rsid w:val="00F8211D"/>
    <w:rsid w:val="00F82B7F"/>
    <w:rsid w:val="00F90041"/>
    <w:rsid w:val="00F92CCF"/>
    <w:rsid w:val="00FA0306"/>
    <w:rsid w:val="00FA0FE7"/>
    <w:rsid w:val="00FA1A93"/>
    <w:rsid w:val="00FA210F"/>
    <w:rsid w:val="00FB20F6"/>
    <w:rsid w:val="00FB3167"/>
    <w:rsid w:val="00FB67CE"/>
    <w:rsid w:val="00FB7229"/>
    <w:rsid w:val="00FB7A99"/>
    <w:rsid w:val="00FC7E9B"/>
    <w:rsid w:val="00FD050F"/>
    <w:rsid w:val="00FD076D"/>
    <w:rsid w:val="00FD1F71"/>
    <w:rsid w:val="00FD7F5F"/>
    <w:rsid w:val="00FE0833"/>
    <w:rsid w:val="00FE4B1A"/>
    <w:rsid w:val="00FF02CE"/>
    <w:rsid w:val="00FF193D"/>
    <w:rsid w:val="00FF4B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7DF6D"/>
  <w15:chartTrackingRefBased/>
  <w15:docId w15:val="{589AD5E3-8921-4527-81F3-5A2815944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69F"/>
    <w:pPr>
      <w:spacing w:line="271" w:lineRule="auto"/>
    </w:pPr>
  </w:style>
  <w:style w:type="paragraph" w:styleId="Nagwek1">
    <w:name w:val="heading 1"/>
    <w:basedOn w:val="Normalny"/>
    <w:next w:val="Normalny"/>
    <w:link w:val="Nagwek1Znak"/>
    <w:uiPriority w:val="9"/>
    <w:qFormat/>
    <w:rsid w:val="008F37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F3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8F37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37FA"/>
    <w:rPr>
      <w:rFonts w:asciiTheme="majorHAnsi" w:eastAsiaTheme="majorEastAsia" w:hAnsiTheme="majorHAnsi" w:cstheme="majorBidi"/>
      <w:spacing w:val="-10"/>
      <w:kern w:val="28"/>
      <w:sz w:val="56"/>
      <w:szCs w:val="56"/>
    </w:rPr>
  </w:style>
  <w:style w:type="character" w:styleId="Hipercze">
    <w:name w:val="Hyperlink"/>
    <w:basedOn w:val="Domylnaczcionkaakapitu"/>
    <w:uiPriority w:val="99"/>
    <w:unhideWhenUsed/>
    <w:rsid w:val="008F37FA"/>
    <w:rPr>
      <w:color w:val="0563C1" w:themeColor="hyperlink"/>
      <w:u w:val="single"/>
    </w:rPr>
  </w:style>
  <w:style w:type="character" w:styleId="UyteHipercze">
    <w:name w:val="FollowedHyperlink"/>
    <w:basedOn w:val="Domylnaczcionkaakapitu"/>
    <w:uiPriority w:val="99"/>
    <w:semiHidden/>
    <w:unhideWhenUsed/>
    <w:rsid w:val="008F37FA"/>
    <w:rPr>
      <w:color w:val="954F72" w:themeColor="followedHyperlink"/>
      <w:u w:val="single"/>
    </w:rPr>
  </w:style>
  <w:style w:type="paragraph" w:styleId="Nagwek">
    <w:name w:val="header"/>
    <w:basedOn w:val="Normalny"/>
    <w:link w:val="NagwekZnak"/>
    <w:uiPriority w:val="99"/>
    <w:unhideWhenUsed/>
    <w:rsid w:val="008F37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37FA"/>
  </w:style>
  <w:style w:type="paragraph" w:styleId="Stopka">
    <w:name w:val="footer"/>
    <w:basedOn w:val="Normalny"/>
    <w:link w:val="StopkaZnak"/>
    <w:uiPriority w:val="99"/>
    <w:unhideWhenUsed/>
    <w:rsid w:val="008F37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37FA"/>
  </w:style>
  <w:style w:type="character" w:customStyle="1" w:styleId="Nagwek1Znak">
    <w:name w:val="Nagłówek 1 Znak"/>
    <w:basedOn w:val="Domylnaczcionkaakapitu"/>
    <w:link w:val="Nagwek1"/>
    <w:uiPriority w:val="9"/>
    <w:rsid w:val="008F37FA"/>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8F37FA"/>
    <w:pPr>
      <w:spacing w:line="259" w:lineRule="auto"/>
      <w:outlineLvl w:val="9"/>
    </w:pPr>
    <w:rPr>
      <w:lang w:eastAsia="pl-PL"/>
    </w:rPr>
  </w:style>
  <w:style w:type="character" w:customStyle="1" w:styleId="Nagwek2Znak">
    <w:name w:val="Nagłówek 2 Znak"/>
    <w:basedOn w:val="Domylnaczcionkaakapitu"/>
    <w:link w:val="Nagwek2"/>
    <w:uiPriority w:val="9"/>
    <w:rsid w:val="008F37FA"/>
    <w:rPr>
      <w:rFonts w:asciiTheme="majorHAnsi" w:eastAsiaTheme="majorEastAsia" w:hAnsiTheme="majorHAnsi" w:cstheme="majorBidi"/>
      <w:color w:val="2F5496" w:themeColor="accent1" w:themeShade="BF"/>
      <w:sz w:val="26"/>
      <w:szCs w:val="26"/>
    </w:rPr>
  </w:style>
  <w:style w:type="paragraph" w:styleId="Spistreci1">
    <w:name w:val="toc 1"/>
    <w:basedOn w:val="Normalny"/>
    <w:next w:val="Normalny"/>
    <w:autoRedefine/>
    <w:uiPriority w:val="39"/>
    <w:unhideWhenUsed/>
    <w:rsid w:val="00392B68"/>
    <w:pPr>
      <w:tabs>
        <w:tab w:val="right" w:leader="dot" w:pos="9062"/>
      </w:tabs>
      <w:spacing w:after="100"/>
    </w:pPr>
  </w:style>
  <w:style w:type="paragraph" w:styleId="Spistreci2">
    <w:name w:val="toc 2"/>
    <w:basedOn w:val="Normalny"/>
    <w:next w:val="Normalny"/>
    <w:autoRedefine/>
    <w:uiPriority w:val="39"/>
    <w:unhideWhenUsed/>
    <w:rsid w:val="0041053A"/>
    <w:pPr>
      <w:tabs>
        <w:tab w:val="right" w:leader="dot" w:pos="9062"/>
      </w:tabs>
      <w:spacing w:after="100"/>
      <w:ind w:left="1701" w:hanging="1481"/>
    </w:pPr>
  </w:style>
  <w:style w:type="paragraph" w:styleId="Akapitzlist">
    <w:name w:val="List Paragraph"/>
    <w:aliases w:val="WYPUNKTOWANIE Akapit z listą,Lista 1,normalny tekst,ISCG Numerowanie,lp1,CW_Lista,L1,Numerowanie,2 heading,A_wyliczenie,K-P_odwolanie,Akapit z listą5,maz_wyliczenie,opis dzialania,Obiekt,BulletC,Akapit z listą31,NOWY,Akapit z listą32"/>
    <w:basedOn w:val="Normalny"/>
    <w:link w:val="AkapitzlistZnak"/>
    <w:qFormat/>
    <w:rsid w:val="00D35569"/>
    <w:pPr>
      <w:ind w:left="720"/>
      <w:contextualSpacing/>
    </w:pPr>
  </w:style>
  <w:style w:type="paragraph" w:styleId="Tekstpodstawowy">
    <w:name w:val="Body Text"/>
    <w:basedOn w:val="Normalny"/>
    <w:link w:val="TekstpodstawowyZnak"/>
    <w:rsid w:val="00DB772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DB7726"/>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3077"/>
    <w:rPr>
      <w:color w:val="605E5C"/>
      <w:shd w:val="clear" w:color="auto" w:fill="E1DFDD"/>
    </w:rPr>
  </w:style>
  <w:style w:type="paragraph" w:styleId="Tekstprzypisukocowego">
    <w:name w:val="endnote text"/>
    <w:basedOn w:val="Normalny"/>
    <w:link w:val="TekstprzypisukocowegoZnak"/>
    <w:uiPriority w:val="99"/>
    <w:semiHidden/>
    <w:unhideWhenUsed/>
    <w:rsid w:val="005565C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565C9"/>
    <w:rPr>
      <w:sz w:val="20"/>
      <w:szCs w:val="20"/>
    </w:rPr>
  </w:style>
  <w:style w:type="character" w:styleId="Odwoanieprzypisukocowego">
    <w:name w:val="endnote reference"/>
    <w:basedOn w:val="Domylnaczcionkaakapitu"/>
    <w:uiPriority w:val="99"/>
    <w:semiHidden/>
    <w:unhideWhenUsed/>
    <w:rsid w:val="005565C9"/>
    <w:rPr>
      <w:vertAlign w:val="superscript"/>
    </w:rPr>
  </w:style>
  <w:style w:type="paragraph" w:styleId="NormalnyWeb">
    <w:name w:val="Normal (Web)"/>
    <w:basedOn w:val="Normalny"/>
    <w:unhideWhenUsed/>
    <w:rsid w:val="00AE161B"/>
    <w:pPr>
      <w:suppressAutoHyphens/>
      <w:spacing w:before="100" w:after="100" w:line="100" w:lineRule="atLeast"/>
    </w:pPr>
    <w:rPr>
      <w:rFonts w:ascii="Arial" w:eastAsia="Times New Roman" w:hAnsi="Arial" w:cs="Arial"/>
      <w:sz w:val="20"/>
      <w:szCs w:val="20"/>
      <w:lang w:eastAsia="zh-CN"/>
    </w:rPr>
  </w:style>
  <w:style w:type="paragraph" w:customStyle="1" w:styleId="Tekstkomentarza2">
    <w:name w:val="Tekst komentarza2"/>
    <w:basedOn w:val="Normalny"/>
    <w:rsid w:val="00DA1ADA"/>
    <w:pPr>
      <w:suppressAutoHyphens/>
      <w:spacing w:after="0" w:line="240" w:lineRule="auto"/>
    </w:pPr>
    <w:rPr>
      <w:rFonts w:ascii="Times New Roman" w:eastAsia="Times New Roman" w:hAnsi="Times New Roman" w:cs="Calibri"/>
      <w:sz w:val="20"/>
      <w:szCs w:val="20"/>
      <w:lang w:eastAsia="zh-CN"/>
    </w:rPr>
  </w:style>
  <w:style w:type="paragraph" w:customStyle="1" w:styleId="WW-BodyText3">
    <w:name w:val="WW-Body Text 3"/>
    <w:basedOn w:val="Normalny"/>
    <w:rsid w:val="00836C72"/>
    <w:pPr>
      <w:suppressAutoHyphens/>
      <w:overflowPunct w:val="0"/>
      <w:autoSpaceDE w:val="0"/>
      <w:spacing w:after="0" w:line="240" w:lineRule="auto"/>
      <w:jc w:val="both"/>
      <w:textAlignment w:val="baseline"/>
    </w:pPr>
    <w:rPr>
      <w:rFonts w:ascii="Times New Roman" w:eastAsia="Times New Roman" w:hAnsi="Times New Roman" w:cs="Times New Roman"/>
      <w:i/>
      <w:sz w:val="20"/>
      <w:szCs w:val="24"/>
      <w:lang w:eastAsia="zh-CN"/>
    </w:rPr>
  </w:style>
  <w:style w:type="character" w:customStyle="1" w:styleId="AkapitzlistZnak">
    <w:name w:val="Akapit z listą Znak"/>
    <w:aliases w:val="WYPUNKTOWANIE Akapit z listą Znak,Lista 1 Znak,normalny tekst Znak,ISCG Numerowanie Znak,lp1 Znak,CW_Lista Znak,L1 Znak,Numerowanie Znak,2 heading Znak,A_wyliczenie Znak,K-P_odwolanie Znak,Akapit z listą5 Znak,maz_wyliczenie Znak"/>
    <w:link w:val="Akapitzlist"/>
    <w:uiPriority w:val="34"/>
    <w:qFormat/>
    <w:locked/>
    <w:rsid w:val="00C832A9"/>
  </w:style>
  <w:style w:type="character" w:customStyle="1" w:styleId="markedcontent">
    <w:name w:val="markedcontent"/>
    <w:basedOn w:val="Domylnaczcionkaakapitu"/>
    <w:rsid w:val="000E00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502">
      <w:bodyDiv w:val="1"/>
      <w:marLeft w:val="0"/>
      <w:marRight w:val="0"/>
      <w:marTop w:val="0"/>
      <w:marBottom w:val="0"/>
      <w:divBdr>
        <w:top w:val="none" w:sz="0" w:space="0" w:color="auto"/>
        <w:left w:val="none" w:sz="0" w:space="0" w:color="auto"/>
        <w:bottom w:val="none" w:sz="0" w:space="0" w:color="auto"/>
        <w:right w:val="none" w:sz="0" w:space="0" w:color="auto"/>
      </w:divBdr>
    </w:div>
    <w:div w:id="143592797">
      <w:bodyDiv w:val="1"/>
      <w:marLeft w:val="0"/>
      <w:marRight w:val="0"/>
      <w:marTop w:val="0"/>
      <w:marBottom w:val="0"/>
      <w:divBdr>
        <w:top w:val="none" w:sz="0" w:space="0" w:color="auto"/>
        <w:left w:val="none" w:sz="0" w:space="0" w:color="auto"/>
        <w:bottom w:val="none" w:sz="0" w:space="0" w:color="auto"/>
        <w:right w:val="none" w:sz="0" w:space="0" w:color="auto"/>
      </w:divBdr>
    </w:div>
    <w:div w:id="351761972">
      <w:bodyDiv w:val="1"/>
      <w:marLeft w:val="0"/>
      <w:marRight w:val="0"/>
      <w:marTop w:val="0"/>
      <w:marBottom w:val="0"/>
      <w:divBdr>
        <w:top w:val="none" w:sz="0" w:space="0" w:color="auto"/>
        <w:left w:val="none" w:sz="0" w:space="0" w:color="auto"/>
        <w:bottom w:val="none" w:sz="0" w:space="0" w:color="auto"/>
        <w:right w:val="none" w:sz="0" w:space="0" w:color="auto"/>
      </w:divBdr>
    </w:div>
    <w:div w:id="1150485705">
      <w:bodyDiv w:val="1"/>
      <w:marLeft w:val="0"/>
      <w:marRight w:val="0"/>
      <w:marTop w:val="0"/>
      <w:marBottom w:val="0"/>
      <w:divBdr>
        <w:top w:val="none" w:sz="0" w:space="0" w:color="auto"/>
        <w:left w:val="none" w:sz="0" w:space="0" w:color="auto"/>
        <w:bottom w:val="none" w:sz="0" w:space="0" w:color="auto"/>
        <w:right w:val="none" w:sz="0" w:space="0" w:color="auto"/>
      </w:divBdr>
    </w:div>
    <w:div w:id="1151485903">
      <w:bodyDiv w:val="1"/>
      <w:marLeft w:val="0"/>
      <w:marRight w:val="0"/>
      <w:marTop w:val="0"/>
      <w:marBottom w:val="0"/>
      <w:divBdr>
        <w:top w:val="none" w:sz="0" w:space="0" w:color="auto"/>
        <w:left w:val="none" w:sz="0" w:space="0" w:color="auto"/>
        <w:bottom w:val="none" w:sz="0" w:space="0" w:color="auto"/>
        <w:right w:val="none" w:sz="0" w:space="0" w:color="auto"/>
      </w:divBdr>
    </w:div>
    <w:div w:id="187774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olkusz" TargetMode="External"/><Relationship Id="rId13" Type="http://schemas.openxmlformats.org/officeDocument/2006/relationships/hyperlink" Target="https://platformazakupowa.pl/" TargetMode="External"/><Relationship Id="rId18" Type="http://schemas.openxmlformats.org/officeDocument/2006/relationships/hyperlink" Target="mailto:przetarg@umig.olkusz.pl" TargetMode="External"/><Relationship Id="rId26"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hyperlink" Target="http://platformazakupowa.pl" TargetMode="Externa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drive.google.com/file/d/1Kd1DttbBeiNWt4q4slS4t76lZVKPbkyD/view" TargetMode="External"/><Relationship Id="rId32" Type="http://schemas.openxmlformats.org/officeDocument/2006/relationships/hyperlink" Target="http://platformazakupowa.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strona/1-regulamin"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1.xml"/><Relationship Id="rId10" Type="http://schemas.openxmlformats.org/officeDocument/2006/relationships/hyperlink" Target="https://platformazakupowa.pl/pn/olkusz" TargetMode="External"/><Relationship Id="rId19" Type="http://schemas.openxmlformats.org/officeDocument/2006/relationships/hyperlink" Target="http://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mailto:przetarg@umig.olkusz.pl" TargetMode="External"/><Relationship Id="rId14" Type="http://schemas.openxmlformats.org/officeDocument/2006/relationships/hyperlink" Target="https://platformazakupowa.pl/strona/45-instrukcje"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pn/olkusz" TargetMode="External"/><Relationship Id="rId35" Type="http://schemas.openxmlformats.org/officeDocument/2006/relationships/hyperlink" Target="https://platformazakupowa.pl/pn/olkusz"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435F1-CF76-455E-8875-19A9D89E6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25</Pages>
  <Words>10020</Words>
  <Characters>60122</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 Info</dc:creator>
  <cp:keywords/>
  <dc:description/>
  <cp:lastModifiedBy>S.Kocjan</cp:lastModifiedBy>
  <cp:revision>49</cp:revision>
  <cp:lastPrinted>2023-11-07T09:53:00Z</cp:lastPrinted>
  <dcterms:created xsi:type="dcterms:W3CDTF">2023-10-26T06:06:00Z</dcterms:created>
  <dcterms:modified xsi:type="dcterms:W3CDTF">2023-11-23T07:08:00Z</dcterms:modified>
</cp:coreProperties>
</file>