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bookmarkStart w:id="0" w:name="_GoBack"/>
    <w:bookmarkEnd w:id="0"/>
    <w:p w14:paraId="5C8FE6F6" w14:textId="43F7AE0D" w:rsidR="007447C8" w:rsidRPr="003A51BF" w:rsidRDefault="004E6B52" w:rsidP="001234BA">
      <w:pPr>
        <w:pStyle w:val="Zwykytekst1"/>
        <w:pageBreakBefore/>
        <w:spacing w:before="120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 wp14:anchorId="66BBBE6E" wp14:editId="4B858084">
                <wp:simplePos x="0" y="0"/>
                <wp:positionH relativeFrom="column">
                  <wp:posOffset>90805</wp:posOffset>
                </wp:positionH>
                <wp:positionV relativeFrom="paragraph">
                  <wp:posOffset>290195</wp:posOffset>
                </wp:positionV>
                <wp:extent cx="2082800" cy="939165"/>
                <wp:effectExtent l="0" t="0" r="12700" b="13335"/>
                <wp:wrapTight wrapText="bothSides">
                  <wp:wrapPolygon edited="0">
                    <wp:start x="0" y="0"/>
                    <wp:lineTo x="0" y="21469"/>
                    <wp:lineTo x="21534" y="21469"/>
                    <wp:lineTo x="21534" y="0"/>
                    <wp:lineTo x="0" y="0"/>
                  </wp:wrapPolygon>
                </wp:wrapTight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B9116" w14:textId="77777777" w:rsidR="00552C14" w:rsidRDefault="00552C1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A09EB7B" w14:textId="77777777" w:rsidR="00552C14" w:rsidRDefault="00552C1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99BBC80" w14:textId="77777777" w:rsidR="00552C14" w:rsidRDefault="00552C1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69B6D38" w14:textId="77777777" w:rsidR="00552C14" w:rsidRDefault="00552C1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3B9B457" w14:textId="77777777" w:rsidR="00552C14" w:rsidRDefault="00552C1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64853E1" w14:textId="77777777" w:rsidR="00552C14" w:rsidRDefault="00552C14">
                            <w:pPr>
                              <w:jc w:val="center"/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BBE6E" id="Text Box 7" o:spid="_x0000_s1028" type="#_x0000_t202" style="position:absolute;margin-left:7.15pt;margin-top:22.85pt;width:164pt;height:73.9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" strokeweight=".5pt">
                <v:textbox inset="7.45pt,3.85pt,7.45pt,3.85pt">
                  <w:txbxContent>
                    <w:p w14:paraId="7C4B9116" w14:textId="77777777" w:rsidR="00552C14" w:rsidRDefault="00552C1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A09EB7B" w14:textId="77777777" w:rsidR="00552C14" w:rsidRDefault="00552C1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99BBC80" w14:textId="77777777" w:rsidR="00552C14" w:rsidRDefault="00552C1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69B6D38" w14:textId="77777777" w:rsidR="00552C14" w:rsidRDefault="00552C1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3B9B457" w14:textId="77777777" w:rsidR="00552C14" w:rsidRDefault="00552C1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64853E1" w14:textId="77777777" w:rsidR="00552C14" w:rsidRDefault="00552C14">
                      <w:pPr>
                        <w:jc w:val="center"/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3A51BF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5BA019C6" wp14:editId="2809A842">
                <wp:simplePos x="0" y="0"/>
                <wp:positionH relativeFrom="column">
                  <wp:posOffset>2146300</wp:posOffset>
                </wp:positionH>
                <wp:positionV relativeFrom="paragraph">
                  <wp:posOffset>290195</wp:posOffset>
                </wp:positionV>
                <wp:extent cx="3948430" cy="939165"/>
                <wp:effectExtent l="0" t="0" r="13970" b="13335"/>
                <wp:wrapTight wrapText="bothSides">
                  <wp:wrapPolygon edited="0">
                    <wp:start x="0" y="0"/>
                    <wp:lineTo x="0" y="21469"/>
                    <wp:lineTo x="21572" y="21469"/>
                    <wp:lineTo x="21572" y="0"/>
                    <wp:lineTo x="0" y="0"/>
                  </wp:wrapPolygon>
                </wp:wrapTight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8430" cy="9391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A793C" w14:textId="77777777" w:rsidR="00552C14" w:rsidRDefault="00552C14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2BD9B290" w14:textId="77777777" w:rsidR="00552C14" w:rsidRDefault="00552C14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019C6" id="Text Box 8" o:spid="_x0000_s1029" type="#_x0000_t202" style="position:absolute;margin-left:169pt;margin-top:22.85pt;width:310.9pt;height:73.9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" fillcolor="silver" strokeweight=".5pt">
                <v:textbox inset="7.45pt,3.85pt,7.45pt,3.85pt">
                  <w:txbxContent>
                    <w:p w14:paraId="0B0A793C" w14:textId="77777777" w:rsidR="00552C14" w:rsidRDefault="00552C14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2BD9B290" w14:textId="77777777" w:rsidR="00552C14" w:rsidRDefault="00552C14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79C4E80" w14:textId="77777777" w:rsidR="007447C8" w:rsidRPr="003A51BF" w:rsidRDefault="009009D8" w:rsidP="00382C6D">
      <w:pPr>
        <w:ind w:left="3780" w:firstLine="360"/>
        <w:jc w:val="both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b/>
          <w:sz w:val="22"/>
          <w:szCs w:val="22"/>
        </w:rPr>
        <w:t>Do</w:t>
      </w:r>
    </w:p>
    <w:p w14:paraId="627C43E3" w14:textId="77777777" w:rsidR="007447C8" w:rsidRPr="001370E0" w:rsidRDefault="009009D8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Wielkopolskiego Zarządu</w:t>
      </w:r>
    </w:p>
    <w:p w14:paraId="54454EEE" w14:textId="77777777" w:rsidR="007447C8" w:rsidRPr="001370E0" w:rsidRDefault="009009D8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Dróg Wojewódzkich w Poznaniu</w:t>
      </w:r>
    </w:p>
    <w:p w14:paraId="01F1D6C8" w14:textId="2E703606" w:rsidR="007447C8" w:rsidRPr="001370E0" w:rsidRDefault="00927E05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t>u</w:t>
      </w:r>
      <w:r w:rsidR="009009D8" w:rsidRPr="001370E0">
        <w:rPr>
          <w:rFonts w:ascii="Encode Sans Compressed" w:hAnsi="Encode Sans Compressed"/>
          <w:b/>
          <w:sz w:val="22"/>
          <w:szCs w:val="22"/>
        </w:rPr>
        <w:t>l. Wilczak 51</w:t>
      </w:r>
    </w:p>
    <w:p w14:paraId="35C973B9" w14:textId="77777777" w:rsidR="007447C8" w:rsidRPr="001370E0" w:rsidRDefault="009009D8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Cs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61-623 Poznań</w:t>
      </w:r>
    </w:p>
    <w:p w14:paraId="0C695B7A" w14:textId="77777777" w:rsidR="007447C8" w:rsidRPr="001370E0" w:rsidRDefault="007447C8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Cs/>
          <w:sz w:val="22"/>
          <w:szCs w:val="22"/>
        </w:rPr>
      </w:pPr>
    </w:p>
    <w:p w14:paraId="46D5DF04" w14:textId="11C41F75" w:rsidR="009271F7" w:rsidRPr="009271F7" w:rsidRDefault="007634B3" w:rsidP="009271F7">
      <w:pPr>
        <w:pStyle w:val="Tekstpodstawowy"/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  <w:lang w:val="pl-PL"/>
        </w:rPr>
      </w:pPr>
      <w:r w:rsidRPr="00743208">
        <w:rPr>
          <w:rFonts w:ascii="Encode Sans Compressed" w:hAnsi="Encode Sans Compressed" w:cs="Times New Roman"/>
          <w:bCs/>
          <w:sz w:val="22"/>
          <w:szCs w:val="22"/>
          <w:lang w:val="pl-PL"/>
        </w:rPr>
        <w:t>Nawią</w:t>
      </w:r>
      <w:r w:rsidR="000D1F37" w:rsidRPr="00743208">
        <w:rPr>
          <w:rFonts w:ascii="Encode Sans Compressed" w:hAnsi="Encode Sans Compressed" w:cs="Times New Roman"/>
          <w:bCs/>
          <w:sz w:val="22"/>
          <w:szCs w:val="22"/>
          <w:lang w:val="pl-PL"/>
        </w:rPr>
        <w:t>zując do ogłoszenia</w:t>
      </w:r>
      <w:r w:rsidRPr="00743208">
        <w:rPr>
          <w:rFonts w:ascii="Encode Sans Compressed" w:hAnsi="Encode Sans Compressed" w:cs="Times New Roman"/>
          <w:bCs/>
          <w:sz w:val="22"/>
          <w:szCs w:val="22"/>
          <w:lang w:val="pl-PL"/>
        </w:rPr>
        <w:t xml:space="preserve"> o zamówieniu</w:t>
      </w:r>
      <w:r w:rsidR="005B79C3">
        <w:rPr>
          <w:rFonts w:ascii="Encode Sans Compressed" w:hAnsi="Encode Sans Compressed" w:cs="Times New Roman"/>
          <w:bCs/>
          <w:sz w:val="22"/>
          <w:szCs w:val="22"/>
          <w:lang w:val="pl-PL"/>
        </w:rPr>
        <w:t xml:space="preserve"> dotyczącego </w:t>
      </w:r>
      <w:r w:rsidR="000D1F37" w:rsidRPr="00743208">
        <w:rPr>
          <w:rFonts w:ascii="Encode Sans Compressed" w:hAnsi="Encode Sans Compressed" w:cs="Times New Roman"/>
          <w:bCs/>
          <w:sz w:val="22"/>
          <w:szCs w:val="22"/>
          <w:lang w:val="pl-PL"/>
        </w:rPr>
        <w:t>postępowania o udzielenie zamówienia publicznego na:</w:t>
      </w:r>
      <w:r w:rsidR="00743208" w:rsidRPr="00743208">
        <w:rPr>
          <w:rFonts w:ascii="Encode Sans Compressed" w:hAnsi="Encode Sans Compressed" w:cs="Times New Roman"/>
          <w:bCs/>
          <w:sz w:val="22"/>
          <w:szCs w:val="22"/>
          <w:lang w:val="pl-PL"/>
        </w:rPr>
        <w:t xml:space="preserve"> </w:t>
      </w:r>
      <w:r w:rsidR="00F41B42" w:rsidRPr="007529F9">
        <w:rPr>
          <w:rFonts w:ascii="Encode Sans Compressed" w:hAnsi="Encode Sans Compressed" w:cs="Times New Roman"/>
          <w:b/>
          <w:sz w:val="22"/>
          <w:szCs w:val="22"/>
          <w:lang w:val="pl-PL"/>
        </w:rPr>
        <w:t>Wykonanie oznakowania poziomego</w:t>
      </w:r>
      <w:r w:rsidR="001F51E6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(materiałami i sprzętem wykonawcy)</w:t>
      </w:r>
      <w:r w:rsidR="00F41B42" w:rsidRPr="00713E58">
        <w:rPr>
          <w:rFonts w:ascii="Encode Sans Compressed" w:hAnsi="Encode Sans Compressed"/>
          <w:sz w:val="22"/>
          <w:szCs w:val="22"/>
        </w:rPr>
        <w:t xml:space="preserve"> </w:t>
      </w:r>
      <w:r w:rsidR="00F41B42" w:rsidRPr="007529F9">
        <w:rPr>
          <w:rFonts w:ascii="Encode Sans Compressed" w:hAnsi="Encode Sans Compressed" w:cs="Times New Roman"/>
          <w:b/>
          <w:sz w:val="22"/>
          <w:szCs w:val="22"/>
          <w:lang w:val="pl-PL"/>
        </w:rPr>
        <w:t>wybranych ciągów dróg wojewódzkich na terenie 9 Rejonów Dróg Wojewódzkich</w:t>
      </w:r>
    </w:p>
    <w:p w14:paraId="27944E1F" w14:textId="77777777" w:rsidR="007447C8" w:rsidRPr="001370E0" w:rsidRDefault="009009D8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Cs/>
          <w:sz w:val="22"/>
          <w:szCs w:val="22"/>
        </w:rPr>
        <w:t>MY NIŻEJ PODPISANI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14:paraId="7F85D0E7" w14:textId="77777777" w:rsidR="007447C8" w:rsidRPr="001370E0" w:rsidRDefault="009009D8" w:rsidP="00E4519F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4BAC1F5C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253BE690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działając w imieniu i na rzecz</w:t>
      </w:r>
    </w:p>
    <w:p w14:paraId="0608E980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1EF2760B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56A753B8" w14:textId="77777777" w:rsidR="007447C8" w:rsidRPr="001370E0" w:rsidRDefault="00BB2C1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  <w:lang w:val="pl-PL"/>
        </w:rPr>
        <w:t>NIP______________________________________________________________________</w:t>
      </w:r>
    </w:p>
    <w:p w14:paraId="790C60A8" w14:textId="4BF27FE5" w:rsidR="007447C8" w:rsidRPr="007F245B" w:rsidRDefault="00952726" w:rsidP="00952726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i/>
          <w:lang w:val="pl-PL"/>
        </w:rPr>
      </w:pPr>
      <w:r w:rsidRPr="007F245B">
        <w:rPr>
          <w:rFonts w:ascii="Encode Sans Compressed" w:hAnsi="Encode Sans Compressed" w:cs="Times New Roman"/>
          <w:i/>
          <w:lang w:val="pl-PL"/>
        </w:rPr>
        <w:t>[</w:t>
      </w:r>
      <w:r w:rsidR="009009D8" w:rsidRPr="007F245B">
        <w:rPr>
          <w:rFonts w:ascii="Encode Sans Compressed" w:hAnsi="Encode Sans Compressed" w:cs="Times New Roman"/>
          <w:i/>
        </w:rPr>
        <w:t xml:space="preserve">w przypadku składania oferty przez podmioty występujące wspólnie podać nazwy(firmy) </w:t>
      </w:r>
      <w:r w:rsidR="0013108F" w:rsidRPr="007F245B">
        <w:rPr>
          <w:rFonts w:ascii="Encode Sans Compressed" w:hAnsi="Encode Sans Compressed" w:cs="Times New Roman"/>
          <w:i/>
          <w:lang w:val="pl-PL"/>
        </w:rPr>
        <w:t>,</w:t>
      </w:r>
      <w:r w:rsidR="00EF6F1D" w:rsidRPr="007F245B">
        <w:rPr>
          <w:rFonts w:ascii="Encode Sans Compressed" w:hAnsi="Encode Sans Compressed" w:cs="Times New Roman"/>
          <w:i/>
          <w:lang w:val="pl-PL"/>
        </w:rPr>
        <w:t xml:space="preserve"> </w:t>
      </w:r>
      <w:r w:rsidR="009009D8" w:rsidRPr="007F245B">
        <w:rPr>
          <w:rFonts w:ascii="Encode Sans Compressed" w:hAnsi="Encode Sans Compressed" w:cs="Times New Roman"/>
          <w:i/>
        </w:rPr>
        <w:t>dokładne adresy</w:t>
      </w:r>
      <w:r w:rsidR="00BB2C18" w:rsidRPr="007F245B">
        <w:rPr>
          <w:rFonts w:ascii="Encode Sans Compressed" w:hAnsi="Encode Sans Compressed" w:cs="Times New Roman"/>
          <w:i/>
          <w:lang w:val="pl-PL"/>
        </w:rPr>
        <w:t xml:space="preserve">, </w:t>
      </w:r>
      <w:r w:rsidR="0013108F" w:rsidRPr="007F245B">
        <w:rPr>
          <w:rFonts w:ascii="Encode Sans Compressed" w:hAnsi="Encode Sans Compressed" w:cs="Times New Roman"/>
          <w:i/>
          <w:lang w:val="pl-PL"/>
        </w:rPr>
        <w:t xml:space="preserve"> nr. </w:t>
      </w:r>
      <w:r w:rsidR="00BB2C18" w:rsidRPr="007F245B">
        <w:rPr>
          <w:rFonts w:ascii="Encode Sans Compressed" w:hAnsi="Encode Sans Compressed" w:cs="Times New Roman"/>
          <w:i/>
          <w:lang w:val="pl-PL"/>
        </w:rPr>
        <w:t>NIP</w:t>
      </w:r>
      <w:r w:rsidR="009009D8" w:rsidRPr="007F245B">
        <w:rPr>
          <w:rFonts w:ascii="Encode Sans Compressed" w:hAnsi="Encode Sans Compressed" w:cs="Times New Roman"/>
          <w:i/>
        </w:rPr>
        <w:t xml:space="preserve"> wszystkich wspólników spółki cywilnej lub członków konsorcjum</w:t>
      </w:r>
      <w:r w:rsidR="0013108F" w:rsidRPr="007F245B">
        <w:rPr>
          <w:rFonts w:ascii="Encode Sans Compressed" w:hAnsi="Encode Sans Compressed" w:cs="Times New Roman"/>
          <w:i/>
          <w:lang w:val="pl-PL"/>
        </w:rPr>
        <w:t>,</w:t>
      </w:r>
      <w:r w:rsidRPr="007F245B">
        <w:rPr>
          <w:rFonts w:ascii="Encode Sans Compressed" w:hAnsi="Encode Sans Compressed" w:cs="Times New Roman"/>
          <w:i/>
          <w:lang w:val="pl-PL"/>
        </w:rPr>
        <w:t xml:space="preserve"> </w:t>
      </w:r>
      <w:r w:rsidR="0013108F" w:rsidRPr="007F245B">
        <w:rPr>
          <w:rFonts w:ascii="Encode Sans Compressed" w:hAnsi="Encode Sans Compressed" w:cs="Times New Roman"/>
          <w:i/>
          <w:lang w:val="pl-PL"/>
        </w:rPr>
        <w:t>zgodnie z dokumentami rejestrowymi</w:t>
      </w:r>
      <w:r w:rsidR="00743208" w:rsidRPr="007F245B">
        <w:rPr>
          <w:rFonts w:ascii="Encode Sans Compressed" w:hAnsi="Encode Sans Compressed" w:cs="Times New Roman"/>
          <w:i/>
          <w:lang w:val="pl-PL"/>
        </w:rPr>
        <w:t>, jeśli dotyczy</w:t>
      </w:r>
      <w:r w:rsidR="00EF6F1D" w:rsidRPr="007F245B">
        <w:rPr>
          <w:rFonts w:ascii="Encode Sans Compressed" w:hAnsi="Encode Sans Compressed" w:cs="Times New Roman"/>
          <w:i/>
          <w:lang w:val="pl-PL"/>
        </w:rPr>
        <w:t>]</w:t>
      </w:r>
    </w:p>
    <w:p w14:paraId="6AE4F58E" w14:textId="627C03B4" w:rsidR="007447C8" w:rsidRPr="00952726" w:rsidRDefault="009009D8" w:rsidP="001E5D82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SKŁADAMY OFERTĘ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na wykonanie przedmiotu zamówienia w zakresie określonym w </w:t>
      </w:r>
      <w:r w:rsidRPr="00952726">
        <w:rPr>
          <w:rFonts w:ascii="Encode Sans Compressed" w:hAnsi="Encode Sans Compressed" w:cs="Times New Roman"/>
          <w:sz w:val="22"/>
          <w:szCs w:val="22"/>
        </w:rPr>
        <w:t>Specyfikacji Warunków Zamówienia</w:t>
      </w:r>
      <w:r w:rsidR="000D1F37" w:rsidRPr="00952726">
        <w:rPr>
          <w:rFonts w:ascii="Encode Sans Compressed" w:hAnsi="Encode Sans Compressed" w:cs="Times New Roman"/>
          <w:sz w:val="22"/>
          <w:szCs w:val="22"/>
          <w:lang w:val="pl-PL"/>
        </w:rPr>
        <w:t>, dalej SWZ</w:t>
      </w:r>
      <w:r w:rsidRPr="00952726">
        <w:rPr>
          <w:rFonts w:ascii="Encode Sans Compressed" w:hAnsi="Encode Sans Compressed" w:cs="Times New Roman"/>
          <w:sz w:val="22"/>
          <w:szCs w:val="22"/>
        </w:rPr>
        <w:t>.</w:t>
      </w:r>
    </w:p>
    <w:p w14:paraId="6CAD3169" w14:textId="6A475D9F" w:rsidR="007447C8" w:rsidRPr="00952726" w:rsidRDefault="009009D8" w:rsidP="001E5D82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52726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że zapoznaliśmy się ze </w:t>
      </w:r>
      <w:r w:rsidR="000D1F37" w:rsidRPr="00952726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i uznajemy się za związanych określonymi w niej postanowieniami i zasadami postępowania.</w:t>
      </w:r>
    </w:p>
    <w:p w14:paraId="26F0165E" w14:textId="6D75C010" w:rsidR="00F858A7" w:rsidRPr="00713E58" w:rsidRDefault="00F858A7" w:rsidP="00F858A7">
      <w:pPr>
        <w:pStyle w:val="Zwykytekst"/>
        <w:numPr>
          <w:ilvl w:val="0"/>
          <w:numId w:val="1"/>
        </w:numPr>
        <w:suppressAutoHyphens/>
        <w:spacing w:line="276" w:lineRule="auto"/>
        <w:ind w:left="357" w:hanging="357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b/>
          <w:iCs/>
          <w:sz w:val="22"/>
          <w:szCs w:val="22"/>
        </w:rPr>
        <w:t>OFERUJEMY</w:t>
      </w:r>
      <w:r w:rsidRPr="00713E58">
        <w:rPr>
          <w:rFonts w:ascii="Encode Sans Compressed" w:hAnsi="Encode Sans Compressed"/>
          <w:iCs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sz w:val="22"/>
          <w:szCs w:val="22"/>
        </w:rPr>
        <w:t xml:space="preserve">wykonanie </w:t>
      </w:r>
      <w:r>
        <w:rPr>
          <w:rFonts w:ascii="Encode Sans Compressed" w:hAnsi="Encode Sans Compressed"/>
          <w:sz w:val="22"/>
          <w:szCs w:val="22"/>
          <w:lang w:val="pl-PL"/>
        </w:rPr>
        <w:t>przedmiotu zamówienia</w:t>
      </w:r>
      <w:r w:rsidRPr="00713E58">
        <w:rPr>
          <w:rFonts w:ascii="Encode Sans Compressed" w:hAnsi="Encode Sans Compressed"/>
          <w:sz w:val="22"/>
          <w:szCs w:val="22"/>
        </w:rPr>
        <w:t xml:space="preserve"> dla części</w:t>
      </w:r>
      <w:r w:rsidRPr="00713E58">
        <w:rPr>
          <w:rFonts w:ascii="Encode Sans Compressed" w:hAnsi="Encode Sans Compressed"/>
          <w:b/>
          <w:sz w:val="22"/>
          <w:szCs w:val="22"/>
        </w:rPr>
        <w:t>*</w:t>
      </w:r>
      <w:r w:rsidRPr="00713E58">
        <w:rPr>
          <w:rFonts w:ascii="Encode Sans Compressed" w:hAnsi="Encode Sans Compressed"/>
          <w:sz w:val="22"/>
          <w:szCs w:val="22"/>
        </w:rPr>
        <w:t xml:space="preserve"> (wypełnić w przypadku składania oferty na daną część/części; niepotrzebną część skreślić): </w:t>
      </w:r>
    </w:p>
    <w:p w14:paraId="6396EB97" w14:textId="56E15739" w:rsidR="00F858A7" w:rsidRPr="00713E58" w:rsidRDefault="00F858A7" w:rsidP="00F858A7">
      <w:pPr>
        <w:pStyle w:val="Zwykytekst"/>
        <w:suppressAutoHyphens/>
        <w:spacing w:before="120" w:after="120" w:line="288" w:lineRule="auto"/>
        <w:ind w:firstLine="709"/>
        <w:jc w:val="both"/>
        <w:rPr>
          <w:rFonts w:ascii="Encode Sans Compressed" w:hAnsi="Encode Sans Compressed"/>
          <w:sz w:val="22"/>
          <w:szCs w:val="22"/>
          <w:u w:val="single"/>
        </w:rPr>
      </w:pPr>
      <w:r w:rsidRPr="00713E58">
        <w:rPr>
          <w:rFonts w:ascii="Encode Sans Compressed" w:hAnsi="Encode Sans Compressed"/>
          <w:b/>
          <w:iCs/>
          <w:sz w:val="22"/>
          <w:szCs w:val="22"/>
          <w:u w:val="single"/>
        </w:rPr>
        <w:t>Wykonawca może z</w:t>
      </w:r>
      <w:r w:rsidR="00401591">
        <w:rPr>
          <w:rFonts w:ascii="Encode Sans Compressed" w:hAnsi="Encode Sans Compressed"/>
          <w:b/>
          <w:iCs/>
          <w:sz w:val="22"/>
          <w:szCs w:val="22"/>
          <w:u w:val="single"/>
        </w:rPr>
        <w:t xml:space="preserve">łożyć </w:t>
      </w:r>
      <w:r w:rsidR="008946B5">
        <w:rPr>
          <w:rFonts w:ascii="Encode Sans Compressed" w:hAnsi="Encode Sans Compressed"/>
          <w:b/>
          <w:iCs/>
          <w:sz w:val="22"/>
          <w:szCs w:val="22"/>
          <w:u w:val="single"/>
        </w:rPr>
        <w:t>ofertę na maksymalnie trzy</w:t>
      </w:r>
      <w:r w:rsidRPr="00713E58">
        <w:rPr>
          <w:rFonts w:ascii="Encode Sans Compressed" w:hAnsi="Encode Sans Compressed"/>
          <w:b/>
          <w:iCs/>
          <w:sz w:val="22"/>
          <w:szCs w:val="22"/>
          <w:u w:val="single"/>
        </w:rPr>
        <w:t xml:space="preserve"> części.</w:t>
      </w:r>
    </w:p>
    <w:p w14:paraId="2FD8D8B9" w14:textId="329607AB" w:rsidR="00F858A7" w:rsidRPr="00713E58" w:rsidRDefault="008F0A43" w:rsidP="00F858A7">
      <w:pPr>
        <w:pStyle w:val="Nagwek5"/>
        <w:spacing w:line="360" w:lineRule="auto"/>
        <w:ind w:left="425"/>
        <w:jc w:val="both"/>
        <w:rPr>
          <w:rFonts w:ascii="Encode Sans Compressed" w:hAnsi="Encode Sans Compressed"/>
          <w:i w:val="0"/>
          <w:sz w:val="22"/>
          <w:szCs w:val="22"/>
        </w:rPr>
      </w:pPr>
      <w:r>
        <w:rPr>
          <w:rFonts w:ascii="Encode Sans Compressed" w:hAnsi="Encode Sans Compressed"/>
          <w:b/>
          <w:i w:val="0"/>
          <w:sz w:val="22"/>
          <w:szCs w:val="22"/>
          <w:u w:val="single"/>
        </w:rPr>
        <w:t>Część 1</w:t>
      </w:r>
      <w:r w:rsidR="00F858A7" w:rsidRPr="00713E58">
        <w:rPr>
          <w:rFonts w:ascii="Encode Sans Compressed" w:hAnsi="Encode Sans Compressed"/>
          <w:i w:val="0"/>
          <w:sz w:val="22"/>
          <w:szCs w:val="22"/>
        </w:rPr>
        <w:t xml:space="preserve"> – Wykonanie oznakowania poziomego – materiałem i sprzętem Wykonawcy - wybranych ciągów dróg wojewódzkich na terenie działania RDW Czarnków</w:t>
      </w:r>
      <w:r w:rsidR="00F858A7" w:rsidRPr="00713E58">
        <w:rPr>
          <w:rFonts w:ascii="Encode Sans Compressed" w:hAnsi="Encode Sans Compressed"/>
          <w:b/>
          <w:i w:val="0"/>
          <w:sz w:val="22"/>
          <w:szCs w:val="22"/>
        </w:rPr>
        <w:t>*</w:t>
      </w:r>
    </w:p>
    <w:p w14:paraId="2CFEF505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 xml:space="preserve">       </w:t>
      </w:r>
      <w:r w:rsidRPr="00713E58">
        <w:rPr>
          <w:rFonts w:ascii="Encode Sans Compressed" w:hAnsi="Encode Sans Compressed"/>
          <w:sz w:val="22"/>
          <w:szCs w:val="22"/>
        </w:rPr>
        <w:t xml:space="preserve">za kwotę brutto  .............................  zł </w:t>
      </w:r>
    </w:p>
    <w:p w14:paraId="4C0A830D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(słownie:................................................................................................................./100 zł).</w:t>
      </w:r>
    </w:p>
    <w:p w14:paraId="4A527971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14:paraId="5909B738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14:paraId="64C6D102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 xml:space="preserve">Podatek VAT </w:t>
      </w:r>
      <w:r w:rsidRPr="00713E58">
        <w:rPr>
          <w:rFonts w:ascii="Encode Sans Compressed" w:hAnsi="Encode Sans Compressed"/>
          <w:bCs/>
          <w:sz w:val="22"/>
          <w:szCs w:val="22"/>
        </w:rPr>
        <w:t>23</w:t>
      </w:r>
      <w:r w:rsidRPr="00713E58">
        <w:rPr>
          <w:rFonts w:ascii="Encode Sans Compressed" w:hAnsi="Encode Sans Compressed"/>
          <w:sz w:val="22"/>
          <w:szCs w:val="22"/>
        </w:rPr>
        <w:t xml:space="preserve"> % w wysokości ……................ zł.</w:t>
      </w:r>
    </w:p>
    <w:p w14:paraId="3A4D289F" w14:textId="6A7BA1BA" w:rsidR="00F858A7" w:rsidRPr="00713E58" w:rsidRDefault="00F858A7" w:rsidP="00F858A7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713E58">
        <w:rPr>
          <w:rFonts w:ascii="Encode Sans Compressed" w:hAnsi="Encode Sans Compressed"/>
          <w:b/>
          <w:sz w:val="22"/>
          <w:szCs w:val="22"/>
        </w:rPr>
        <w:lastRenderedPageBreak/>
        <w:t xml:space="preserve">OŚWIADCZAMY </w:t>
      </w:r>
      <w:r w:rsidR="00284ADD" w:rsidRPr="00713E58">
        <w:rPr>
          <w:rFonts w:ascii="Encode Sans Compressed" w:hAnsi="Encode Sans Compressed"/>
          <w:b/>
          <w:sz w:val="22"/>
          <w:szCs w:val="22"/>
        </w:rPr>
        <w:t>że prace I-ego etapu wykonamy do dnia  …</w:t>
      </w:r>
      <w:r w:rsidR="00284ADD">
        <w:rPr>
          <w:rFonts w:ascii="Encode Sans Compressed" w:hAnsi="Encode Sans Compressed"/>
          <w:b/>
          <w:sz w:val="22"/>
          <w:szCs w:val="22"/>
        </w:rPr>
        <w:t>…..… czerwca</w:t>
      </w:r>
      <w:r w:rsidR="00284ADD" w:rsidRPr="00713E58">
        <w:rPr>
          <w:rFonts w:ascii="Encode Sans Compressed" w:hAnsi="Encode Sans Compressed"/>
          <w:b/>
          <w:sz w:val="22"/>
          <w:szCs w:val="22"/>
        </w:rPr>
        <w:t xml:space="preserve"> </w:t>
      </w:r>
      <w:r w:rsidR="00E02C14">
        <w:rPr>
          <w:rFonts w:ascii="Encode Sans Compressed" w:hAnsi="Encode Sans Compressed"/>
          <w:b/>
          <w:sz w:val="22"/>
          <w:szCs w:val="22"/>
        </w:rPr>
        <w:t>202</w:t>
      </w:r>
      <w:r w:rsidR="001433AC">
        <w:rPr>
          <w:rFonts w:ascii="Encode Sans Compressed" w:hAnsi="Encode Sans Compressed"/>
          <w:b/>
          <w:sz w:val="22"/>
          <w:szCs w:val="22"/>
        </w:rPr>
        <w:t>4</w:t>
      </w:r>
      <w:r w:rsidR="00284ADD" w:rsidRPr="00713E58">
        <w:rPr>
          <w:rFonts w:ascii="Encode Sans Compressed" w:hAnsi="Encode Sans Compressed"/>
          <w:b/>
          <w:sz w:val="22"/>
          <w:szCs w:val="22"/>
        </w:rPr>
        <w:t xml:space="preserve"> </w:t>
      </w:r>
      <w:r w:rsidR="00043774">
        <w:rPr>
          <w:rFonts w:ascii="Encode Sans Compressed" w:hAnsi="Encode Sans Compressed"/>
          <w:i/>
          <w:sz w:val="22"/>
          <w:szCs w:val="22"/>
        </w:rPr>
        <w:t>(wpisać 14</w:t>
      </w:r>
      <w:r w:rsidR="00284ADD">
        <w:rPr>
          <w:rFonts w:ascii="Encode Sans Compressed" w:hAnsi="Encode Sans Compressed"/>
          <w:i/>
          <w:sz w:val="22"/>
          <w:szCs w:val="22"/>
        </w:rPr>
        <w:t xml:space="preserve"> , </w:t>
      </w:r>
      <w:r w:rsidR="00043774">
        <w:rPr>
          <w:rFonts w:ascii="Encode Sans Compressed" w:hAnsi="Encode Sans Compressed"/>
          <w:i/>
          <w:sz w:val="22"/>
          <w:szCs w:val="22"/>
        </w:rPr>
        <w:t>17</w:t>
      </w:r>
      <w:r w:rsidR="00284ADD" w:rsidRPr="00713E58">
        <w:rPr>
          <w:rFonts w:ascii="Encode Sans Compressed" w:hAnsi="Encode Sans Compressed"/>
          <w:i/>
          <w:sz w:val="22"/>
          <w:szCs w:val="22"/>
        </w:rPr>
        <w:t xml:space="preserve"> lub </w:t>
      </w:r>
      <w:r w:rsidR="00027260">
        <w:rPr>
          <w:rFonts w:ascii="Encode Sans Compressed" w:hAnsi="Encode Sans Compressed"/>
          <w:i/>
          <w:sz w:val="22"/>
          <w:szCs w:val="22"/>
        </w:rPr>
        <w:t>2</w:t>
      </w:r>
      <w:r w:rsidR="00043774">
        <w:rPr>
          <w:rFonts w:ascii="Encode Sans Compressed" w:hAnsi="Encode Sans Compressed"/>
          <w:i/>
          <w:sz w:val="22"/>
          <w:szCs w:val="22"/>
        </w:rPr>
        <w:t>1)</w:t>
      </w:r>
    </w:p>
    <w:p w14:paraId="3D1C2F02" w14:textId="61B83126" w:rsidR="00F858A7" w:rsidRPr="00713E58" w:rsidRDefault="00F858A7" w:rsidP="00F858A7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713E58">
        <w:rPr>
          <w:rFonts w:ascii="Encode Sans Compressed" w:hAnsi="Encode Sans Compressed"/>
          <w:b/>
          <w:sz w:val="22"/>
          <w:szCs w:val="22"/>
        </w:rPr>
        <w:t>ZOBOWIĄZUJEMY</w:t>
      </w:r>
      <w:r w:rsidRPr="00713E58"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b/>
          <w:sz w:val="22"/>
          <w:szCs w:val="22"/>
        </w:rPr>
        <w:t>SIĘ</w:t>
      </w:r>
      <w:r>
        <w:rPr>
          <w:rFonts w:ascii="Encode Sans Compressed" w:hAnsi="Encode Sans Compressed"/>
          <w:sz w:val="22"/>
          <w:szCs w:val="22"/>
        </w:rPr>
        <w:t xml:space="preserve"> do udzielenia</w:t>
      </w:r>
      <w:r w:rsidRPr="00713E58">
        <w:rPr>
          <w:rFonts w:ascii="Encode Sans Compressed" w:hAnsi="Encode Sans Compressed"/>
          <w:sz w:val="22"/>
          <w:szCs w:val="22"/>
        </w:rPr>
        <w:t xml:space="preserve"> rękojmi na oznakowanie grubowarstwowe chemoutwardzalne na okres</w:t>
      </w:r>
      <w:r w:rsidR="00C95C76"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sz w:val="22"/>
          <w:szCs w:val="22"/>
        </w:rPr>
        <w:t>…………</w:t>
      </w:r>
      <w:r w:rsidR="00C95C76"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sz w:val="22"/>
          <w:szCs w:val="22"/>
        </w:rPr>
        <w:t xml:space="preserve">lat </w:t>
      </w:r>
      <w:r w:rsidRPr="00713E58">
        <w:rPr>
          <w:rFonts w:ascii="Encode Sans Compressed" w:hAnsi="Encode Sans Compressed"/>
          <w:i/>
          <w:sz w:val="22"/>
          <w:szCs w:val="22"/>
        </w:rPr>
        <w:t>(</w:t>
      </w:r>
      <w:r w:rsidR="004C7F98">
        <w:rPr>
          <w:rFonts w:ascii="Encode Sans Compressed" w:hAnsi="Encode Sans Compressed"/>
          <w:i/>
          <w:sz w:val="22"/>
          <w:szCs w:val="22"/>
        </w:rPr>
        <w:t xml:space="preserve"> wpisać 2 lub 3</w:t>
      </w:r>
      <w:r w:rsidRPr="00713E58">
        <w:rPr>
          <w:rFonts w:ascii="Encode Sans Compressed" w:hAnsi="Encode Sans Compressed"/>
          <w:i/>
          <w:sz w:val="22"/>
          <w:szCs w:val="22"/>
        </w:rPr>
        <w:t>)</w:t>
      </w:r>
    </w:p>
    <w:p w14:paraId="7D4431FF" w14:textId="77777777" w:rsidR="00F858A7" w:rsidRPr="00713E58" w:rsidRDefault="00F858A7" w:rsidP="00F858A7">
      <w:pPr>
        <w:pStyle w:val="Nagwek5"/>
        <w:spacing w:line="288" w:lineRule="auto"/>
        <w:ind w:left="426"/>
        <w:jc w:val="both"/>
        <w:rPr>
          <w:rFonts w:ascii="Encode Sans Compressed" w:hAnsi="Encode Sans Compressed"/>
          <w:i w:val="0"/>
          <w:sz w:val="22"/>
          <w:szCs w:val="22"/>
          <w:u w:val="single"/>
        </w:rPr>
      </w:pPr>
    </w:p>
    <w:p w14:paraId="3C3EEE69" w14:textId="63A708FC" w:rsidR="00F858A7" w:rsidRPr="00713E58" w:rsidRDefault="008F0A43" w:rsidP="00F858A7">
      <w:pPr>
        <w:pStyle w:val="Nagwek5"/>
        <w:spacing w:line="360" w:lineRule="auto"/>
        <w:ind w:left="425"/>
        <w:jc w:val="both"/>
        <w:rPr>
          <w:rFonts w:ascii="Encode Sans Compressed" w:hAnsi="Encode Sans Compressed"/>
          <w:i w:val="0"/>
          <w:sz w:val="22"/>
          <w:szCs w:val="22"/>
        </w:rPr>
      </w:pPr>
      <w:r>
        <w:rPr>
          <w:rFonts w:ascii="Encode Sans Compressed" w:hAnsi="Encode Sans Compressed"/>
          <w:b/>
          <w:i w:val="0"/>
          <w:sz w:val="22"/>
          <w:szCs w:val="22"/>
          <w:u w:val="single"/>
        </w:rPr>
        <w:t>Część 2</w:t>
      </w:r>
      <w:r w:rsidR="00F858A7" w:rsidRPr="00713E58">
        <w:rPr>
          <w:rFonts w:ascii="Encode Sans Compressed" w:hAnsi="Encode Sans Compressed"/>
          <w:i w:val="0"/>
          <w:sz w:val="22"/>
          <w:szCs w:val="22"/>
        </w:rPr>
        <w:t xml:space="preserve"> – Wykonanie oznakowania poziomego – materiałem i sprzętem Wykonawcy - wybranych ciągów dróg wojewódzkich na terenie działania RDW Gniezno</w:t>
      </w:r>
      <w:r w:rsidR="00F858A7" w:rsidRPr="00713E58">
        <w:rPr>
          <w:rFonts w:ascii="Encode Sans Compressed" w:hAnsi="Encode Sans Compressed"/>
          <w:b/>
          <w:i w:val="0"/>
          <w:sz w:val="22"/>
          <w:szCs w:val="22"/>
        </w:rPr>
        <w:t>*</w:t>
      </w:r>
    </w:p>
    <w:p w14:paraId="554D05D7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 xml:space="preserve">       </w:t>
      </w:r>
      <w:r w:rsidRPr="00713E58">
        <w:rPr>
          <w:rFonts w:ascii="Encode Sans Compressed" w:hAnsi="Encode Sans Compressed"/>
          <w:sz w:val="22"/>
          <w:szCs w:val="22"/>
        </w:rPr>
        <w:t xml:space="preserve">za kwotę brutto  .............................  zł </w:t>
      </w:r>
    </w:p>
    <w:p w14:paraId="06E5DED4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(słownie:................................................................................................................./100 zł).</w:t>
      </w:r>
    </w:p>
    <w:p w14:paraId="3BA216B3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14:paraId="544DA6E5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14:paraId="42087F2D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 xml:space="preserve">Podatek VAT </w:t>
      </w:r>
      <w:r w:rsidRPr="00713E58">
        <w:rPr>
          <w:rFonts w:ascii="Encode Sans Compressed" w:hAnsi="Encode Sans Compressed"/>
          <w:bCs/>
          <w:sz w:val="22"/>
          <w:szCs w:val="22"/>
        </w:rPr>
        <w:t>23</w:t>
      </w:r>
      <w:r w:rsidRPr="00713E58">
        <w:rPr>
          <w:rFonts w:ascii="Encode Sans Compressed" w:hAnsi="Encode Sans Compressed"/>
          <w:sz w:val="22"/>
          <w:szCs w:val="22"/>
        </w:rPr>
        <w:t xml:space="preserve"> % w wysokości ……................ zł.</w:t>
      </w:r>
    </w:p>
    <w:p w14:paraId="415DE0EE" w14:textId="54ABD7CC" w:rsidR="004C7F98" w:rsidRPr="00713E58" w:rsidRDefault="004C7F98" w:rsidP="004C7F98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713E58">
        <w:rPr>
          <w:rFonts w:ascii="Encode Sans Compressed" w:hAnsi="Encode Sans Compressed"/>
          <w:b/>
          <w:sz w:val="22"/>
          <w:szCs w:val="22"/>
        </w:rPr>
        <w:t>OŚWIADCZAMY że prace I-ego etapu wykonamy do dnia  …</w:t>
      </w:r>
      <w:r>
        <w:rPr>
          <w:rFonts w:ascii="Encode Sans Compressed" w:hAnsi="Encode Sans Compressed"/>
          <w:b/>
          <w:sz w:val="22"/>
          <w:szCs w:val="22"/>
        </w:rPr>
        <w:t>…..… czerwca</w:t>
      </w:r>
      <w:r w:rsidRPr="00713E58">
        <w:rPr>
          <w:rFonts w:ascii="Encode Sans Compressed" w:hAnsi="Encode Sans Compressed"/>
          <w:b/>
          <w:sz w:val="22"/>
          <w:szCs w:val="22"/>
        </w:rPr>
        <w:t xml:space="preserve"> </w:t>
      </w:r>
      <w:r>
        <w:rPr>
          <w:rFonts w:ascii="Encode Sans Compressed" w:hAnsi="Encode Sans Compressed"/>
          <w:b/>
          <w:sz w:val="22"/>
          <w:szCs w:val="22"/>
        </w:rPr>
        <w:t>202</w:t>
      </w:r>
      <w:r w:rsidR="001433AC">
        <w:rPr>
          <w:rFonts w:ascii="Encode Sans Compressed" w:hAnsi="Encode Sans Compressed"/>
          <w:b/>
          <w:sz w:val="22"/>
          <w:szCs w:val="22"/>
        </w:rPr>
        <w:t>4</w:t>
      </w:r>
      <w:r w:rsidRPr="00713E58">
        <w:rPr>
          <w:rFonts w:ascii="Encode Sans Compressed" w:hAnsi="Encode Sans Compressed"/>
          <w:b/>
          <w:sz w:val="22"/>
          <w:szCs w:val="22"/>
        </w:rPr>
        <w:t xml:space="preserve"> </w:t>
      </w:r>
      <w:r>
        <w:rPr>
          <w:rFonts w:ascii="Encode Sans Compressed" w:hAnsi="Encode Sans Compressed"/>
          <w:i/>
          <w:sz w:val="22"/>
          <w:szCs w:val="22"/>
        </w:rPr>
        <w:t>(wpisać 14 , 17</w:t>
      </w:r>
      <w:r w:rsidRPr="00713E58">
        <w:rPr>
          <w:rFonts w:ascii="Encode Sans Compressed" w:hAnsi="Encode Sans Compressed"/>
          <w:i/>
          <w:sz w:val="22"/>
          <w:szCs w:val="22"/>
        </w:rPr>
        <w:t xml:space="preserve"> lub </w:t>
      </w:r>
      <w:r>
        <w:rPr>
          <w:rFonts w:ascii="Encode Sans Compressed" w:hAnsi="Encode Sans Compressed"/>
          <w:i/>
          <w:sz w:val="22"/>
          <w:szCs w:val="22"/>
        </w:rPr>
        <w:t>21)</w:t>
      </w:r>
    </w:p>
    <w:p w14:paraId="498AE7BF" w14:textId="77777777" w:rsidR="004C7F98" w:rsidRPr="00713E58" w:rsidRDefault="004C7F98" w:rsidP="004C7F98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713E58">
        <w:rPr>
          <w:rFonts w:ascii="Encode Sans Compressed" w:hAnsi="Encode Sans Compressed"/>
          <w:b/>
          <w:sz w:val="22"/>
          <w:szCs w:val="22"/>
        </w:rPr>
        <w:t>ZOBOWIĄZUJEMY</w:t>
      </w:r>
      <w:r w:rsidRPr="00713E58"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b/>
          <w:sz w:val="22"/>
          <w:szCs w:val="22"/>
        </w:rPr>
        <w:t>SIĘ</w:t>
      </w:r>
      <w:r>
        <w:rPr>
          <w:rFonts w:ascii="Encode Sans Compressed" w:hAnsi="Encode Sans Compressed"/>
          <w:sz w:val="22"/>
          <w:szCs w:val="22"/>
        </w:rPr>
        <w:t xml:space="preserve"> do udzielenia</w:t>
      </w:r>
      <w:r w:rsidRPr="00713E58">
        <w:rPr>
          <w:rFonts w:ascii="Encode Sans Compressed" w:hAnsi="Encode Sans Compressed"/>
          <w:sz w:val="22"/>
          <w:szCs w:val="22"/>
        </w:rPr>
        <w:t xml:space="preserve"> rękojmi na oznakowanie grubowarstwowe chemoutwardzalne na okres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sz w:val="22"/>
          <w:szCs w:val="22"/>
        </w:rPr>
        <w:t>…………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sz w:val="22"/>
          <w:szCs w:val="22"/>
        </w:rPr>
        <w:t xml:space="preserve">lat </w:t>
      </w:r>
      <w:r w:rsidRPr="00713E58">
        <w:rPr>
          <w:rFonts w:ascii="Encode Sans Compressed" w:hAnsi="Encode Sans Compressed"/>
          <w:i/>
          <w:sz w:val="22"/>
          <w:szCs w:val="22"/>
        </w:rPr>
        <w:t>(</w:t>
      </w:r>
      <w:r>
        <w:rPr>
          <w:rFonts w:ascii="Encode Sans Compressed" w:hAnsi="Encode Sans Compressed"/>
          <w:i/>
          <w:sz w:val="22"/>
          <w:szCs w:val="22"/>
        </w:rPr>
        <w:t xml:space="preserve"> wpisać 2 lub 3</w:t>
      </w:r>
      <w:r w:rsidRPr="00713E58">
        <w:rPr>
          <w:rFonts w:ascii="Encode Sans Compressed" w:hAnsi="Encode Sans Compressed"/>
          <w:i/>
          <w:sz w:val="22"/>
          <w:szCs w:val="22"/>
        </w:rPr>
        <w:t>)</w:t>
      </w:r>
    </w:p>
    <w:p w14:paraId="6EEF8961" w14:textId="77777777" w:rsidR="00F858A7" w:rsidRPr="00713E58" w:rsidRDefault="00F858A7" w:rsidP="00F858A7">
      <w:pPr>
        <w:pStyle w:val="Nagwek5"/>
        <w:spacing w:line="288" w:lineRule="auto"/>
        <w:ind w:left="426"/>
        <w:jc w:val="both"/>
        <w:rPr>
          <w:rFonts w:ascii="Encode Sans Compressed" w:hAnsi="Encode Sans Compressed"/>
          <w:i w:val="0"/>
          <w:sz w:val="22"/>
          <w:szCs w:val="22"/>
          <w:u w:val="single"/>
        </w:rPr>
      </w:pPr>
    </w:p>
    <w:p w14:paraId="7676527C" w14:textId="433403FF" w:rsidR="00F858A7" w:rsidRPr="00713E58" w:rsidRDefault="008F0A43" w:rsidP="00F858A7">
      <w:pPr>
        <w:pStyle w:val="Nagwek5"/>
        <w:spacing w:after="120" w:line="288" w:lineRule="auto"/>
        <w:ind w:left="425"/>
        <w:jc w:val="both"/>
        <w:rPr>
          <w:rFonts w:ascii="Encode Sans Compressed" w:hAnsi="Encode Sans Compressed"/>
          <w:i w:val="0"/>
          <w:sz w:val="22"/>
          <w:szCs w:val="22"/>
        </w:rPr>
      </w:pPr>
      <w:r>
        <w:rPr>
          <w:rFonts w:ascii="Encode Sans Compressed" w:hAnsi="Encode Sans Compressed"/>
          <w:b/>
          <w:i w:val="0"/>
          <w:sz w:val="22"/>
          <w:szCs w:val="22"/>
          <w:u w:val="single"/>
        </w:rPr>
        <w:t>Część 3</w:t>
      </w:r>
      <w:r w:rsidR="00F858A7" w:rsidRPr="00713E58">
        <w:rPr>
          <w:rFonts w:ascii="Encode Sans Compressed" w:hAnsi="Encode Sans Compressed"/>
          <w:i w:val="0"/>
          <w:sz w:val="22"/>
          <w:szCs w:val="22"/>
        </w:rPr>
        <w:t xml:space="preserve"> – Wykonanie oznakowania poziomego – materiałem i sprzętem Wykonawcy - wybranych ciągów dróg wojewódzkich na terenie działania RDW Koło</w:t>
      </w:r>
      <w:r w:rsidR="00F858A7" w:rsidRPr="00713E58">
        <w:rPr>
          <w:rFonts w:ascii="Encode Sans Compressed" w:hAnsi="Encode Sans Compressed"/>
          <w:b/>
          <w:i w:val="0"/>
          <w:sz w:val="22"/>
          <w:szCs w:val="22"/>
        </w:rPr>
        <w:t>*</w:t>
      </w:r>
    </w:p>
    <w:p w14:paraId="34474FD1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 xml:space="preserve">       </w:t>
      </w:r>
      <w:r w:rsidRPr="00713E58">
        <w:rPr>
          <w:rFonts w:ascii="Encode Sans Compressed" w:hAnsi="Encode Sans Compressed"/>
          <w:sz w:val="22"/>
          <w:szCs w:val="22"/>
        </w:rPr>
        <w:t xml:space="preserve">za kwotę brutto  .............................  zł </w:t>
      </w:r>
    </w:p>
    <w:p w14:paraId="2ECDC6A4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(słownie:................................................................................................................./100 zł).</w:t>
      </w:r>
    </w:p>
    <w:p w14:paraId="274A4085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14:paraId="6699F7F8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14:paraId="3BCAD423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 xml:space="preserve">Podatek VAT </w:t>
      </w:r>
      <w:r w:rsidRPr="00713E58">
        <w:rPr>
          <w:rFonts w:ascii="Encode Sans Compressed" w:hAnsi="Encode Sans Compressed"/>
          <w:bCs/>
          <w:sz w:val="22"/>
          <w:szCs w:val="22"/>
        </w:rPr>
        <w:t>23</w:t>
      </w:r>
      <w:r w:rsidRPr="00713E58">
        <w:rPr>
          <w:rFonts w:ascii="Encode Sans Compressed" w:hAnsi="Encode Sans Compressed"/>
          <w:sz w:val="22"/>
          <w:szCs w:val="22"/>
        </w:rPr>
        <w:t xml:space="preserve"> % w wysokości ……................ zł.</w:t>
      </w:r>
    </w:p>
    <w:p w14:paraId="5A4FE94E" w14:textId="29C5B64D" w:rsidR="004C7F98" w:rsidRPr="00713E58" w:rsidRDefault="004C7F98" w:rsidP="004C7F98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713E58">
        <w:rPr>
          <w:rFonts w:ascii="Encode Sans Compressed" w:hAnsi="Encode Sans Compressed"/>
          <w:b/>
          <w:sz w:val="22"/>
          <w:szCs w:val="22"/>
        </w:rPr>
        <w:t>OŚWIADCZAMY że prace I-ego etapu wykonamy do dnia  …</w:t>
      </w:r>
      <w:r>
        <w:rPr>
          <w:rFonts w:ascii="Encode Sans Compressed" w:hAnsi="Encode Sans Compressed"/>
          <w:b/>
          <w:sz w:val="22"/>
          <w:szCs w:val="22"/>
        </w:rPr>
        <w:t>…..… czerwca</w:t>
      </w:r>
      <w:r w:rsidRPr="00713E58">
        <w:rPr>
          <w:rFonts w:ascii="Encode Sans Compressed" w:hAnsi="Encode Sans Compressed"/>
          <w:b/>
          <w:sz w:val="22"/>
          <w:szCs w:val="22"/>
        </w:rPr>
        <w:t xml:space="preserve"> </w:t>
      </w:r>
      <w:r>
        <w:rPr>
          <w:rFonts w:ascii="Encode Sans Compressed" w:hAnsi="Encode Sans Compressed"/>
          <w:b/>
          <w:sz w:val="22"/>
          <w:szCs w:val="22"/>
        </w:rPr>
        <w:t>202</w:t>
      </w:r>
      <w:r w:rsidR="001433AC">
        <w:rPr>
          <w:rFonts w:ascii="Encode Sans Compressed" w:hAnsi="Encode Sans Compressed"/>
          <w:b/>
          <w:sz w:val="22"/>
          <w:szCs w:val="22"/>
        </w:rPr>
        <w:t>4</w:t>
      </w:r>
      <w:r w:rsidRPr="00713E58">
        <w:rPr>
          <w:rFonts w:ascii="Encode Sans Compressed" w:hAnsi="Encode Sans Compressed"/>
          <w:b/>
          <w:sz w:val="22"/>
          <w:szCs w:val="22"/>
        </w:rPr>
        <w:t xml:space="preserve"> </w:t>
      </w:r>
      <w:r>
        <w:rPr>
          <w:rFonts w:ascii="Encode Sans Compressed" w:hAnsi="Encode Sans Compressed"/>
          <w:i/>
          <w:sz w:val="22"/>
          <w:szCs w:val="22"/>
        </w:rPr>
        <w:t>(wpisać 14 , 17</w:t>
      </w:r>
      <w:r w:rsidRPr="00713E58">
        <w:rPr>
          <w:rFonts w:ascii="Encode Sans Compressed" w:hAnsi="Encode Sans Compressed"/>
          <w:i/>
          <w:sz w:val="22"/>
          <w:szCs w:val="22"/>
        </w:rPr>
        <w:t xml:space="preserve"> lub </w:t>
      </w:r>
      <w:r>
        <w:rPr>
          <w:rFonts w:ascii="Encode Sans Compressed" w:hAnsi="Encode Sans Compressed"/>
          <w:i/>
          <w:sz w:val="22"/>
          <w:szCs w:val="22"/>
        </w:rPr>
        <w:t>21)</w:t>
      </w:r>
    </w:p>
    <w:p w14:paraId="46B62D14" w14:textId="77777777" w:rsidR="004C7F98" w:rsidRPr="00713E58" w:rsidRDefault="004C7F98" w:rsidP="004C7F98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713E58">
        <w:rPr>
          <w:rFonts w:ascii="Encode Sans Compressed" w:hAnsi="Encode Sans Compressed"/>
          <w:b/>
          <w:sz w:val="22"/>
          <w:szCs w:val="22"/>
        </w:rPr>
        <w:t>ZOBOWIĄZUJEMY</w:t>
      </w:r>
      <w:r w:rsidRPr="00713E58"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b/>
          <w:sz w:val="22"/>
          <w:szCs w:val="22"/>
        </w:rPr>
        <w:t>SIĘ</w:t>
      </w:r>
      <w:r>
        <w:rPr>
          <w:rFonts w:ascii="Encode Sans Compressed" w:hAnsi="Encode Sans Compressed"/>
          <w:sz w:val="22"/>
          <w:szCs w:val="22"/>
        </w:rPr>
        <w:t xml:space="preserve"> do udzielenia</w:t>
      </w:r>
      <w:r w:rsidRPr="00713E58">
        <w:rPr>
          <w:rFonts w:ascii="Encode Sans Compressed" w:hAnsi="Encode Sans Compressed"/>
          <w:sz w:val="22"/>
          <w:szCs w:val="22"/>
        </w:rPr>
        <w:t xml:space="preserve"> rękojmi na oznakowanie grubowarstwowe chemoutwardzalne na okres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sz w:val="22"/>
          <w:szCs w:val="22"/>
        </w:rPr>
        <w:t>…………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sz w:val="22"/>
          <w:szCs w:val="22"/>
        </w:rPr>
        <w:t xml:space="preserve">lat </w:t>
      </w:r>
      <w:r w:rsidRPr="00713E58">
        <w:rPr>
          <w:rFonts w:ascii="Encode Sans Compressed" w:hAnsi="Encode Sans Compressed"/>
          <w:i/>
          <w:sz w:val="22"/>
          <w:szCs w:val="22"/>
        </w:rPr>
        <w:t>(</w:t>
      </w:r>
      <w:r>
        <w:rPr>
          <w:rFonts w:ascii="Encode Sans Compressed" w:hAnsi="Encode Sans Compressed"/>
          <w:i/>
          <w:sz w:val="22"/>
          <w:szCs w:val="22"/>
        </w:rPr>
        <w:t xml:space="preserve"> wpisać 2 lub 3</w:t>
      </w:r>
      <w:r w:rsidRPr="00713E58">
        <w:rPr>
          <w:rFonts w:ascii="Encode Sans Compressed" w:hAnsi="Encode Sans Compressed"/>
          <w:i/>
          <w:sz w:val="22"/>
          <w:szCs w:val="22"/>
        </w:rPr>
        <w:t>)</w:t>
      </w:r>
    </w:p>
    <w:p w14:paraId="1EA757A7" w14:textId="77777777" w:rsidR="00F858A7" w:rsidRPr="00713E58" w:rsidRDefault="00F858A7" w:rsidP="00F858A7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</w:p>
    <w:p w14:paraId="14DA6E53" w14:textId="5D9C4ECE" w:rsidR="00F858A7" w:rsidRPr="00713E58" w:rsidRDefault="008F0A43" w:rsidP="00F858A7">
      <w:pPr>
        <w:pStyle w:val="Nagwek5"/>
        <w:spacing w:after="120" w:line="288" w:lineRule="auto"/>
        <w:ind w:left="425"/>
        <w:jc w:val="both"/>
        <w:rPr>
          <w:rFonts w:ascii="Encode Sans Compressed" w:hAnsi="Encode Sans Compressed"/>
          <w:i w:val="0"/>
          <w:sz w:val="22"/>
          <w:szCs w:val="22"/>
        </w:rPr>
      </w:pPr>
      <w:r>
        <w:rPr>
          <w:rFonts w:ascii="Encode Sans Compressed" w:hAnsi="Encode Sans Compressed"/>
          <w:b/>
          <w:i w:val="0"/>
          <w:sz w:val="22"/>
          <w:szCs w:val="22"/>
          <w:u w:val="single"/>
        </w:rPr>
        <w:t>Część 4</w:t>
      </w:r>
      <w:r w:rsidR="00F858A7" w:rsidRPr="00713E58">
        <w:rPr>
          <w:rFonts w:ascii="Encode Sans Compressed" w:hAnsi="Encode Sans Compressed"/>
          <w:i w:val="0"/>
          <w:sz w:val="22"/>
          <w:szCs w:val="22"/>
        </w:rPr>
        <w:t xml:space="preserve"> – Wykonanie oznakowania poziomego – materiałem i sprzętem Wykonawcy - wybranych ciągów dróg wojewódzkich na terenie działania RDW Konin</w:t>
      </w:r>
      <w:r w:rsidR="00F858A7" w:rsidRPr="00713E58">
        <w:rPr>
          <w:rFonts w:ascii="Encode Sans Compressed" w:hAnsi="Encode Sans Compressed"/>
          <w:b/>
          <w:i w:val="0"/>
          <w:sz w:val="22"/>
          <w:szCs w:val="22"/>
        </w:rPr>
        <w:t>*</w:t>
      </w:r>
    </w:p>
    <w:p w14:paraId="1AC712AA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 xml:space="preserve">       </w:t>
      </w:r>
      <w:r w:rsidRPr="00713E58">
        <w:rPr>
          <w:rFonts w:ascii="Encode Sans Compressed" w:hAnsi="Encode Sans Compressed"/>
          <w:sz w:val="22"/>
          <w:szCs w:val="22"/>
        </w:rPr>
        <w:t xml:space="preserve">za kwotę brutto  .............................  zł </w:t>
      </w:r>
    </w:p>
    <w:p w14:paraId="6223B330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(słownie:................................................................................................................./100 zł).</w:t>
      </w:r>
    </w:p>
    <w:p w14:paraId="0E9E1175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14:paraId="611060E3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14:paraId="4C61C4D2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 xml:space="preserve">Podatek VAT </w:t>
      </w:r>
      <w:r w:rsidRPr="00713E58">
        <w:rPr>
          <w:rFonts w:ascii="Encode Sans Compressed" w:hAnsi="Encode Sans Compressed"/>
          <w:bCs/>
          <w:sz w:val="22"/>
          <w:szCs w:val="22"/>
        </w:rPr>
        <w:t>23</w:t>
      </w:r>
      <w:r w:rsidRPr="00713E58">
        <w:rPr>
          <w:rFonts w:ascii="Encode Sans Compressed" w:hAnsi="Encode Sans Compressed"/>
          <w:sz w:val="22"/>
          <w:szCs w:val="22"/>
        </w:rPr>
        <w:t xml:space="preserve"> % w wysokości ……................ zł.</w:t>
      </w:r>
    </w:p>
    <w:p w14:paraId="4DBCB393" w14:textId="3793996E" w:rsidR="004C7F98" w:rsidRPr="00713E58" w:rsidRDefault="004C7F98" w:rsidP="004C7F98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713E58">
        <w:rPr>
          <w:rFonts w:ascii="Encode Sans Compressed" w:hAnsi="Encode Sans Compressed"/>
          <w:b/>
          <w:sz w:val="22"/>
          <w:szCs w:val="22"/>
        </w:rPr>
        <w:t>OŚWIADCZAMY że prace I-ego etapu wykonamy do dnia  …</w:t>
      </w:r>
      <w:r>
        <w:rPr>
          <w:rFonts w:ascii="Encode Sans Compressed" w:hAnsi="Encode Sans Compressed"/>
          <w:b/>
          <w:sz w:val="22"/>
          <w:szCs w:val="22"/>
        </w:rPr>
        <w:t>…..… czerwca</w:t>
      </w:r>
      <w:r w:rsidRPr="00713E58">
        <w:rPr>
          <w:rFonts w:ascii="Encode Sans Compressed" w:hAnsi="Encode Sans Compressed"/>
          <w:b/>
          <w:sz w:val="22"/>
          <w:szCs w:val="22"/>
        </w:rPr>
        <w:t xml:space="preserve"> </w:t>
      </w:r>
      <w:r>
        <w:rPr>
          <w:rFonts w:ascii="Encode Sans Compressed" w:hAnsi="Encode Sans Compressed"/>
          <w:b/>
          <w:sz w:val="22"/>
          <w:szCs w:val="22"/>
        </w:rPr>
        <w:t>202</w:t>
      </w:r>
      <w:r w:rsidR="001433AC">
        <w:rPr>
          <w:rFonts w:ascii="Encode Sans Compressed" w:hAnsi="Encode Sans Compressed"/>
          <w:b/>
          <w:sz w:val="22"/>
          <w:szCs w:val="22"/>
        </w:rPr>
        <w:t>4</w:t>
      </w:r>
      <w:r w:rsidRPr="00713E58">
        <w:rPr>
          <w:rFonts w:ascii="Encode Sans Compressed" w:hAnsi="Encode Sans Compressed"/>
          <w:b/>
          <w:sz w:val="22"/>
          <w:szCs w:val="22"/>
        </w:rPr>
        <w:t xml:space="preserve"> </w:t>
      </w:r>
      <w:r>
        <w:rPr>
          <w:rFonts w:ascii="Encode Sans Compressed" w:hAnsi="Encode Sans Compressed"/>
          <w:i/>
          <w:sz w:val="22"/>
          <w:szCs w:val="22"/>
        </w:rPr>
        <w:t>(wpisać 14 , 17</w:t>
      </w:r>
      <w:r w:rsidRPr="00713E58">
        <w:rPr>
          <w:rFonts w:ascii="Encode Sans Compressed" w:hAnsi="Encode Sans Compressed"/>
          <w:i/>
          <w:sz w:val="22"/>
          <w:szCs w:val="22"/>
        </w:rPr>
        <w:t xml:space="preserve"> lub </w:t>
      </w:r>
      <w:r>
        <w:rPr>
          <w:rFonts w:ascii="Encode Sans Compressed" w:hAnsi="Encode Sans Compressed"/>
          <w:i/>
          <w:sz w:val="22"/>
          <w:szCs w:val="22"/>
        </w:rPr>
        <w:t>21)</w:t>
      </w:r>
    </w:p>
    <w:p w14:paraId="5B41F01C" w14:textId="77777777" w:rsidR="004C7F98" w:rsidRPr="00713E58" w:rsidRDefault="004C7F98" w:rsidP="004C7F98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713E58">
        <w:rPr>
          <w:rFonts w:ascii="Encode Sans Compressed" w:hAnsi="Encode Sans Compressed"/>
          <w:b/>
          <w:sz w:val="22"/>
          <w:szCs w:val="22"/>
        </w:rPr>
        <w:t>ZOBOWIĄZUJEMY</w:t>
      </w:r>
      <w:r w:rsidRPr="00713E58"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b/>
          <w:sz w:val="22"/>
          <w:szCs w:val="22"/>
        </w:rPr>
        <w:t>SIĘ</w:t>
      </w:r>
      <w:r>
        <w:rPr>
          <w:rFonts w:ascii="Encode Sans Compressed" w:hAnsi="Encode Sans Compressed"/>
          <w:sz w:val="22"/>
          <w:szCs w:val="22"/>
        </w:rPr>
        <w:t xml:space="preserve"> do udzielenia</w:t>
      </w:r>
      <w:r w:rsidRPr="00713E58">
        <w:rPr>
          <w:rFonts w:ascii="Encode Sans Compressed" w:hAnsi="Encode Sans Compressed"/>
          <w:sz w:val="22"/>
          <w:szCs w:val="22"/>
        </w:rPr>
        <w:t xml:space="preserve"> rękojmi na oznakowanie grubowarstwowe chemoutwardzalne na okres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sz w:val="22"/>
          <w:szCs w:val="22"/>
        </w:rPr>
        <w:t>…………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sz w:val="22"/>
          <w:szCs w:val="22"/>
        </w:rPr>
        <w:t xml:space="preserve">lat </w:t>
      </w:r>
      <w:r w:rsidRPr="00713E58">
        <w:rPr>
          <w:rFonts w:ascii="Encode Sans Compressed" w:hAnsi="Encode Sans Compressed"/>
          <w:i/>
          <w:sz w:val="22"/>
          <w:szCs w:val="22"/>
        </w:rPr>
        <w:t>(</w:t>
      </w:r>
      <w:r>
        <w:rPr>
          <w:rFonts w:ascii="Encode Sans Compressed" w:hAnsi="Encode Sans Compressed"/>
          <w:i/>
          <w:sz w:val="22"/>
          <w:szCs w:val="22"/>
        </w:rPr>
        <w:t xml:space="preserve"> wpisać 2 lub 3</w:t>
      </w:r>
      <w:r w:rsidRPr="00713E58">
        <w:rPr>
          <w:rFonts w:ascii="Encode Sans Compressed" w:hAnsi="Encode Sans Compressed"/>
          <w:i/>
          <w:sz w:val="22"/>
          <w:szCs w:val="22"/>
        </w:rPr>
        <w:t>)</w:t>
      </w:r>
    </w:p>
    <w:p w14:paraId="511B3F8E" w14:textId="596D67C9" w:rsidR="00F858A7" w:rsidRPr="00713E58" w:rsidRDefault="008F0A43" w:rsidP="00F858A7">
      <w:pPr>
        <w:pStyle w:val="Nagwek5"/>
        <w:spacing w:after="120" w:line="288" w:lineRule="auto"/>
        <w:ind w:left="425"/>
        <w:jc w:val="both"/>
        <w:rPr>
          <w:rFonts w:ascii="Encode Sans Compressed" w:hAnsi="Encode Sans Compressed"/>
          <w:i w:val="0"/>
          <w:sz w:val="22"/>
          <w:szCs w:val="22"/>
        </w:rPr>
      </w:pPr>
      <w:r>
        <w:rPr>
          <w:rFonts w:ascii="Encode Sans Compressed" w:hAnsi="Encode Sans Compressed"/>
          <w:b/>
          <w:i w:val="0"/>
          <w:sz w:val="22"/>
          <w:szCs w:val="22"/>
          <w:u w:val="single"/>
        </w:rPr>
        <w:lastRenderedPageBreak/>
        <w:t>Część 5</w:t>
      </w:r>
      <w:r w:rsidR="00F858A7" w:rsidRPr="00713E58">
        <w:rPr>
          <w:rFonts w:ascii="Encode Sans Compressed" w:hAnsi="Encode Sans Compressed"/>
          <w:i w:val="0"/>
          <w:sz w:val="22"/>
          <w:szCs w:val="22"/>
        </w:rPr>
        <w:t xml:space="preserve"> – Wykonanie oznakowania poziomego – materiałem i sprzętem Wykonawcy - wybranych ciągów dróg wojewódzkich na terenie działania RDW Kościan</w:t>
      </w:r>
      <w:r w:rsidR="00F858A7" w:rsidRPr="00713E58">
        <w:rPr>
          <w:rFonts w:ascii="Encode Sans Compressed" w:hAnsi="Encode Sans Compressed"/>
          <w:b/>
          <w:i w:val="0"/>
          <w:sz w:val="22"/>
          <w:szCs w:val="22"/>
        </w:rPr>
        <w:t>*</w:t>
      </w:r>
    </w:p>
    <w:p w14:paraId="1D6207F3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 xml:space="preserve">       </w:t>
      </w:r>
      <w:r w:rsidRPr="00713E58">
        <w:rPr>
          <w:rFonts w:ascii="Encode Sans Compressed" w:hAnsi="Encode Sans Compressed"/>
          <w:sz w:val="22"/>
          <w:szCs w:val="22"/>
        </w:rPr>
        <w:t xml:space="preserve">za kwotę brutto  .............................  zł </w:t>
      </w:r>
    </w:p>
    <w:p w14:paraId="54D7B531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(słownie:................................................................................................................./100 zł).</w:t>
      </w:r>
    </w:p>
    <w:p w14:paraId="724EF050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14:paraId="59663342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14:paraId="40C9511B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 xml:space="preserve">Podatek VAT </w:t>
      </w:r>
      <w:r w:rsidRPr="00713E58">
        <w:rPr>
          <w:rFonts w:ascii="Encode Sans Compressed" w:hAnsi="Encode Sans Compressed"/>
          <w:bCs/>
          <w:sz w:val="22"/>
          <w:szCs w:val="22"/>
        </w:rPr>
        <w:t>23</w:t>
      </w:r>
      <w:r w:rsidRPr="00713E58">
        <w:rPr>
          <w:rFonts w:ascii="Encode Sans Compressed" w:hAnsi="Encode Sans Compressed"/>
          <w:sz w:val="22"/>
          <w:szCs w:val="22"/>
        </w:rPr>
        <w:t xml:space="preserve"> % w wysokości ……................ zł.</w:t>
      </w:r>
    </w:p>
    <w:p w14:paraId="2AD6B29B" w14:textId="1365D79E" w:rsidR="004C7F98" w:rsidRPr="00713E58" w:rsidRDefault="004C7F98" w:rsidP="004C7F98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713E58">
        <w:rPr>
          <w:rFonts w:ascii="Encode Sans Compressed" w:hAnsi="Encode Sans Compressed"/>
          <w:b/>
          <w:sz w:val="22"/>
          <w:szCs w:val="22"/>
        </w:rPr>
        <w:t>OŚWIADCZAMY że prace I-ego etapu wykonamy do dnia  …</w:t>
      </w:r>
      <w:r>
        <w:rPr>
          <w:rFonts w:ascii="Encode Sans Compressed" w:hAnsi="Encode Sans Compressed"/>
          <w:b/>
          <w:sz w:val="22"/>
          <w:szCs w:val="22"/>
        </w:rPr>
        <w:t>…..… czerwca</w:t>
      </w:r>
      <w:r w:rsidRPr="00713E58">
        <w:rPr>
          <w:rFonts w:ascii="Encode Sans Compressed" w:hAnsi="Encode Sans Compressed"/>
          <w:b/>
          <w:sz w:val="22"/>
          <w:szCs w:val="22"/>
        </w:rPr>
        <w:t xml:space="preserve"> </w:t>
      </w:r>
      <w:r>
        <w:rPr>
          <w:rFonts w:ascii="Encode Sans Compressed" w:hAnsi="Encode Sans Compressed"/>
          <w:b/>
          <w:sz w:val="22"/>
          <w:szCs w:val="22"/>
        </w:rPr>
        <w:t>202</w:t>
      </w:r>
      <w:r w:rsidR="001433AC">
        <w:rPr>
          <w:rFonts w:ascii="Encode Sans Compressed" w:hAnsi="Encode Sans Compressed"/>
          <w:b/>
          <w:sz w:val="22"/>
          <w:szCs w:val="22"/>
        </w:rPr>
        <w:t>4</w:t>
      </w:r>
      <w:r w:rsidRPr="00713E58">
        <w:rPr>
          <w:rFonts w:ascii="Encode Sans Compressed" w:hAnsi="Encode Sans Compressed"/>
          <w:b/>
          <w:sz w:val="22"/>
          <w:szCs w:val="22"/>
        </w:rPr>
        <w:t xml:space="preserve"> </w:t>
      </w:r>
      <w:r>
        <w:rPr>
          <w:rFonts w:ascii="Encode Sans Compressed" w:hAnsi="Encode Sans Compressed"/>
          <w:i/>
          <w:sz w:val="22"/>
          <w:szCs w:val="22"/>
        </w:rPr>
        <w:t>(wpisać 14 , 17</w:t>
      </w:r>
      <w:r w:rsidRPr="00713E58">
        <w:rPr>
          <w:rFonts w:ascii="Encode Sans Compressed" w:hAnsi="Encode Sans Compressed"/>
          <w:i/>
          <w:sz w:val="22"/>
          <w:szCs w:val="22"/>
        </w:rPr>
        <w:t xml:space="preserve"> lub </w:t>
      </w:r>
      <w:r>
        <w:rPr>
          <w:rFonts w:ascii="Encode Sans Compressed" w:hAnsi="Encode Sans Compressed"/>
          <w:i/>
          <w:sz w:val="22"/>
          <w:szCs w:val="22"/>
        </w:rPr>
        <w:t>21)</w:t>
      </w:r>
    </w:p>
    <w:p w14:paraId="098EBBC1" w14:textId="77777777" w:rsidR="004C7F98" w:rsidRPr="00713E58" w:rsidRDefault="004C7F98" w:rsidP="004C7F98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713E58">
        <w:rPr>
          <w:rFonts w:ascii="Encode Sans Compressed" w:hAnsi="Encode Sans Compressed"/>
          <w:b/>
          <w:sz w:val="22"/>
          <w:szCs w:val="22"/>
        </w:rPr>
        <w:t>ZOBOWIĄZUJEMY</w:t>
      </w:r>
      <w:r w:rsidRPr="00713E58"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b/>
          <w:sz w:val="22"/>
          <w:szCs w:val="22"/>
        </w:rPr>
        <w:t>SIĘ</w:t>
      </w:r>
      <w:r>
        <w:rPr>
          <w:rFonts w:ascii="Encode Sans Compressed" w:hAnsi="Encode Sans Compressed"/>
          <w:sz w:val="22"/>
          <w:szCs w:val="22"/>
        </w:rPr>
        <w:t xml:space="preserve"> do udzielenia</w:t>
      </w:r>
      <w:r w:rsidRPr="00713E58">
        <w:rPr>
          <w:rFonts w:ascii="Encode Sans Compressed" w:hAnsi="Encode Sans Compressed"/>
          <w:sz w:val="22"/>
          <w:szCs w:val="22"/>
        </w:rPr>
        <w:t xml:space="preserve"> rękojmi na oznakowanie grubowarstwowe chemoutwardzalne na okres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sz w:val="22"/>
          <w:szCs w:val="22"/>
        </w:rPr>
        <w:t>…………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sz w:val="22"/>
          <w:szCs w:val="22"/>
        </w:rPr>
        <w:t xml:space="preserve">lat </w:t>
      </w:r>
      <w:r w:rsidRPr="00713E58">
        <w:rPr>
          <w:rFonts w:ascii="Encode Sans Compressed" w:hAnsi="Encode Sans Compressed"/>
          <w:i/>
          <w:sz w:val="22"/>
          <w:szCs w:val="22"/>
        </w:rPr>
        <w:t>(</w:t>
      </w:r>
      <w:r>
        <w:rPr>
          <w:rFonts w:ascii="Encode Sans Compressed" w:hAnsi="Encode Sans Compressed"/>
          <w:i/>
          <w:sz w:val="22"/>
          <w:szCs w:val="22"/>
        </w:rPr>
        <w:t xml:space="preserve"> wpisać 2 lub 3</w:t>
      </w:r>
      <w:r w:rsidRPr="00713E58">
        <w:rPr>
          <w:rFonts w:ascii="Encode Sans Compressed" w:hAnsi="Encode Sans Compressed"/>
          <w:i/>
          <w:sz w:val="22"/>
          <w:szCs w:val="22"/>
        </w:rPr>
        <w:t>)</w:t>
      </w:r>
    </w:p>
    <w:p w14:paraId="79053CEF" w14:textId="77777777" w:rsidR="00F858A7" w:rsidRPr="00713E58" w:rsidRDefault="00F858A7" w:rsidP="00F858A7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</w:p>
    <w:p w14:paraId="58FF8CD7" w14:textId="719DE922" w:rsidR="00F858A7" w:rsidRPr="00713E58" w:rsidRDefault="008F0A43" w:rsidP="00F858A7">
      <w:pPr>
        <w:pStyle w:val="Nagwek5"/>
        <w:spacing w:after="120" w:line="288" w:lineRule="auto"/>
        <w:ind w:left="425"/>
        <w:jc w:val="both"/>
        <w:rPr>
          <w:rFonts w:ascii="Encode Sans Compressed" w:hAnsi="Encode Sans Compressed"/>
          <w:i w:val="0"/>
          <w:sz w:val="22"/>
          <w:szCs w:val="22"/>
        </w:rPr>
      </w:pPr>
      <w:r>
        <w:rPr>
          <w:rFonts w:ascii="Encode Sans Compressed" w:hAnsi="Encode Sans Compressed"/>
          <w:b/>
          <w:i w:val="0"/>
          <w:sz w:val="22"/>
          <w:szCs w:val="22"/>
          <w:u w:val="single"/>
        </w:rPr>
        <w:t>Część 6</w:t>
      </w:r>
      <w:r w:rsidR="00F858A7" w:rsidRPr="00713E58">
        <w:rPr>
          <w:rFonts w:ascii="Encode Sans Compressed" w:hAnsi="Encode Sans Compressed"/>
          <w:i w:val="0"/>
          <w:sz w:val="22"/>
          <w:szCs w:val="22"/>
        </w:rPr>
        <w:t xml:space="preserve"> – Wykonanie oznakowania poziomego – materiałem i sprzętem Wykonawcy - wybranych ciągów dróg wojewódzkich na terenie działania RDW Nowy Tomyśl</w:t>
      </w:r>
      <w:r w:rsidR="00F858A7" w:rsidRPr="00713E58">
        <w:rPr>
          <w:rFonts w:ascii="Encode Sans Compressed" w:hAnsi="Encode Sans Compressed"/>
          <w:b/>
          <w:sz w:val="22"/>
          <w:szCs w:val="22"/>
        </w:rPr>
        <w:t>*</w:t>
      </w:r>
    </w:p>
    <w:p w14:paraId="5ECB0339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 xml:space="preserve">       </w:t>
      </w:r>
      <w:r w:rsidRPr="00713E58">
        <w:rPr>
          <w:rFonts w:ascii="Encode Sans Compressed" w:hAnsi="Encode Sans Compressed"/>
          <w:sz w:val="22"/>
          <w:szCs w:val="22"/>
        </w:rPr>
        <w:t xml:space="preserve">za kwotę brutto  .............................  zł </w:t>
      </w:r>
    </w:p>
    <w:p w14:paraId="2D4789DC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(słownie:................................................................................................................./100 zł).</w:t>
      </w:r>
    </w:p>
    <w:p w14:paraId="2C8082D5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14:paraId="5927EAE9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14:paraId="6B6BDC10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 xml:space="preserve">Podatek VAT </w:t>
      </w:r>
      <w:r w:rsidRPr="00713E58">
        <w:rPr>
          <w:rFonts w:ascii="Encode Sans Compressed" w:hAnsi="Encode Sans Compressed"/>
          <w:bCs/>
          <w:sz w:val="22"/>
          <w:szCs w:val="22"/>
        </w:rPr>
        <w:t>23</w:t>
      </w:r>
      <w:r w:rsidRPr="00713E58">
        <w:rPr>
          <w:rFonts w:ascii="Encode Sans Compressed" w:hAnsi="Encode Sans Compressed"/>
          <w:sz w:val="22"/>
          <w:szCs w:val="22"/>
        </w:rPr>
        <w:t xml:space="preserve"> % w wysokości ……................ zł.</w:t>
      </w:r>
    </w:p>
    <w:p w14:paraId="68DD3530" w14:textId="0696243E" w:rsidR="001433AC" w:rsidRPr="00713E58" w:rsidRDefault="001433AC" w:rsidP="001433AC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713E58">
        <w:rPr>
          <w:rFonts w:ascii="Encode Sans Compressed" w:hAnsi="Encode Sans Compressed"/>
          <w:b/>
          <w:sz w:val="22"/>
          <w:szCs w:val="22"/>
        </w:rPr>
        <w:t>OŚWIADCZAMY że prace I-ego etapu wykonamy do dnia  …</w:t>
      </w:r>
      <w:r>
        <w:rPr>
          <w:rFonts w:ascii="Encode Sans Compressed" w:hAnsi="Encode Sans Compressed"/>
          <w:b/>
          <w:sz w:val="22"/>
          <w:szCs w:val="22"/>
        </w:rPr>
        <w:t>…..… czerwca</w:t>
      </w:r>
      <w:r w:rsidRPr="00713E58">
        <w:rPr>
          <w:rFonts w:ascii="Encode Sans Compressed" w:hAnsi="Encode Sans Compressed"/>
          <w:b/>
          <w:sz w:val="22"/>
          <w:szCs w:val="22"/>
        </w:rPr>
        <w:t xml:space="preserve"> </w:t>
      </w:r>
      <w:r>
        <w:rPr>
          <w:rFonts w:ascii="Encode Sans Compressed" w:hAnsi="Encode Sans Compressed"/>
          <w:b/>
          <w:sz w:val="22"/>
          <w:szCs w:val="22"/>
        </w:rPr>
        <w:t>2024</w:t>
      </w:r>
      <w:r w:rsidRPr="00713E58">
        <w:rPr>
          <w:rFonts w:ascii="Encode Sans Compressed" w:hAnsi="Encode Sans Compressed"/>
          <w:b/>
          <w:sz w:val="22"/>
          <w:szCs w:val="22"/>
        </w:rPr>
        <w:t xml:space="preserve"> </w:t>
      </w:r>
      <w:r>
        <w:rPr>
          <w:rFonts w:ascii="Encode Sans Compressed" w:hAnsi="Encode Sans Compressed"/>
          <w:i/>
          <w:sz w:val="22"/>
          <w:szCs w:val="22"/>
        </w:rPr>
        <w:t>(wpisać 14 , 17</w:t>
      </w:r>
      <w:r w:rsidRPr="00713E58">
        <w:rPr>
          <w:rFonts w:ascii="Encode Sans Compressed" w:hAnsi="Encode Sans Compressed"/>
          <w:i/>
          <w:sz w:val="22"/>
          <w:szCs w:val="22"/>
        </w:rPr>
        <w:t xml:space="preserve"> lub </w:t>
      </w:r>
      <w:r>
        <w:rPr>
          <w:rFonts w:ascii="Encode Sans Compressed" w:hAnsi="Encode Sans Compressed"/>
          <w:i/>
          <w:sz w:val="22"/>
          <w:szCs w:val="22"/>
        </w:rPr>
        <w:t>21)</w:t>
      </w:r>
    </w:p>
    <w:p w14:paraId="094E5BA4" w14:textId="77777777" w:rsidR="001433AC" w:rsidRPr="00713E58" w:rsidRDefault="001433AC" w:rsidP="001433AC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713E58">
        <w:rPr>
          <w:rFonts w:ascii="Encode Sans Compressed" w:hAnsi="Encode Sans Compressed"/>
          <w:b/>
          <w:sz w:val="22"/>
          <w:szCs w:val="22"/>
        </w:rPr>
        <w:t>ZOBOWIĄZUJEMY</w:t>
      </w:r>
      <w:r w:rsidRPr="00713E58"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b/>
          <w:sz w:val="22"/>
          <w:szCs w:val="22"/>
        </w:rPr>
        <w:t>SIĘ</w:t>
      </w:r>
      <w:r>
        <w:rPr>
          <w:rFonts w:ascii="Encode Sans Compressed" w:hAnsi="Encode Sans Compressed"/>
          <w:sz w:val="22"/>
          <w:szCs w:val="22"/>
        </w:rPr>
        <w:t xml:space="preserve"> do udzielenia</w:t>
      </w:r>
      <w:r w:rsidRPr="00713E58">
        <w:rPr>
          <w:rFonts w:ascii="Encode Sans Compressed" w:hAnsi="Encode Sans Compressed"/>
          <w:sz w:val="22"/>
          <w:szCs w:val="22"/>
        </w:rPr>
        <w:t xml:space="preserve"> rękojmi na oznakowanie grubowarstwowe chemoutwardzalne na okres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sz w:val="22"/>
          <w:szCs w:val="22"/>
        </w:rPr>
        <w:t>…………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sz w:val="22"/>
          <w:szCs w:val="22"/>
        </w:rPr>
        <w:t xml:space="preserve">lat </w:t>
      </w:r>
      <w:r w:rsidRPr="00713E58">
        <w:rPr>
          <w:rFonts w:ascii="Encode Sans Compressed" w:hAnsi="Encode Sans Compressed"/>
          <w:i/>
          <w:sz w:val="22"/>
          <w:szCs w:val="22"/>
        </w:rPr>
        <w:t>(</w:t>
      </w:r>
      <w:r>
        <w:rPr>
          <w:rFonts w:ascii="Encode Sans Compressed" w:hAnsi="Encode Sans Compressed"/>
          <w:i/>
          <w:sz w:val="22"/>
          <w:szCs w:val="22"/>
        </w:rPr>
        <w:t xml:space="preserve"> wpisać 2 lub 3</w:t>
      </w:r>
      <w:r w:rsidRPr="00713E58">
        <w:rPr>
          <w:rFonts w:ascii="Encode Sans Compressed" w:hAnsi="Encode Sans Compressed"/>
          <w:i/>
          <w:sz w:val="22"/>
          <w:szCs w:val="22"/>
        </w:rPr>
        <w:t>)</w:t>
      </w:r>
    </w:p>
    <w:p w14:paraId="406CF629" w14:textId="77777777" w:rsidR="00F858A7" w:rsidRPr="00713E58" w:rsidRDefault="00F858A7" w:rsidP="00F858A7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</w:p>
    <w:p w14:paraId="2F2C5BFC" w14:textId="63DE807B" w:rsidR="00F858A7" w:rsidRPr="00713E58" w:rsidRDefault="008F0A43" w:rsidP="00F858A7">
      <w:pPr>
        <w:pStyle w:val="Nagwek5"/>
        <w:spacing w:after="120" w:line="288" w:lineRule="auto"/>
        <w:ind w:left="425"/>
        <w:jc w:val="both"/>
        <w:rPr>
          <w:rFonts w:ascii="Encode Sans Compressed" w:hAnsi="Encode Sans Compressed"/>
          <w:i w:val="0"/>
          <w:sz w:val="22"/>
          <w:szCs w:val="22"/>
        </w:rPr>
      </w:pPr>
      <w:r>
        <w:rPr>
          <w:rFonts w:ascii="Encode Sans Compressed" w:hAnsi="Encode Sans Compressed"/>
          <w:b/>
          <w:i w:val="0"/>
          <w:sz w:val="22"/>
          <w:szCs w:val="22"/>
          <w:u w:val="single"/>
        </w:rPr>
        <w:t>Część 7</w:t>
      </w:r>
      <w:r w:rsidR="00F858A7" w:rsidRPr="00713E58">
        <w:rPr>
          <w:rFonts w:ascii="Encode Sans Compressed" w:hAnsi="Encode Sans Compressed"/>
          <w:i w:val="0"/>
          <w:sz w:val="22"/>
          <w:szCs w:val="22"/>
        </w:rPr>
        <w:t xml:space="preserve"> – Wykonanie oznakowania poziomego – materiałem i sprzętem Wykonawcy - wybranych ciągów dróg wojewódzkich na terenie działania RDW Ostrów Wlkp.</w:t>
      </w:r>
      <w:r w:rsidR="00F858A7" w:rsidRPr="00713E58">
        <w:rPr>
          <w:rFonts w:ascii="Encode Sans Compressed" w:hAnsi="Encode Sans Compressed"/>
          <w:sz w:val="22"/>
          <w:szCs w:val="22"/>
        </w:rPr>
        <w:t xml:space="preserve"> </w:t>
      </w:r>
      <w:r w:rsidR="00F858A7" w:rsidRPr="00713E58">
        <w:rPr>
          <w:rFonts w:ascii="Encode Sans Compressed" w:hAnsi="Encode Sans Compressed"/>
          <w:b/>
          <w:i w:val="0"/>
          <w:sz w:val="22"/>
          <w:szCs w:val="22"/>
        </w:rPr>
        <w:t>*</w:t>
      </w:r>
    </w:p>
    <w:p w14:paraId="53D1AB43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 xml:space="preserve">       </w:t>
      </w:r>
      <w:r w:rsidRPr="00713E58">
        <w:rPr>
          <w:rFonts w:ascii="Encode Sans Compressed" w:hAnsi="Encode Sans Compressed"/>
          <w:sz w:val="22"/>
          <w:szCs w:val="22"/>
        </w:rPr>
        <w:t xml:space="preserve">za kwotę brutto  .............................  zł </w:t>
      </w:r>
    </w:p>
    <w:p w14:paraId="2DA40594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(słownie:................................................................................................................./100 zł).</w:t>
      </w:r>
    </w:p>
    <w:p w14:paraId="0876C940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14:paraId="50133E7E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14:paraId="0D5141FE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 xml:space="preserve">Podatek VAT </w:t>
      </w:r>
      <w:r w:rsidRPr="00713E58">
        <w:rPr>
          <w:rFonts w:ascii="Encode Sans Compressed" w:hAnsi="Encode Sans Compressed"/>
          <w:bCs/>
          <w:sz w:val="22"/>
          <w:szCs w:val="22"/>
        </w:rPr>
        <w:t>23</w:t>
      </w:r>
      <w:r w:rsidRPr="00713E58">
        <w:rPr>
          <w:rFonts w:ascii="Encode Sans Compressed" w:hAnsi="Encode Sans Compressed"/>
          <w:sz w:val="22"/>
          <w:szCs w:val="22"/>
        </w:rPr>
        <w:t xml:space="preserve"> % w wysokości ……................ zł.</w:t>
      </w:r>
    </w:p>
    <w:p w14:paraId="737BF70E" w14:textId="1AC105B7" w:rsidR="001433AC" w:rsidRPr="00713E58" w:rsidRDefault="001433AC" w:rsidP="001433AC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713E58">
        <w:rPr>
          <w:rFonts w:ascii="Encode Sans Compressed" w:hAnsi="Encode Sans Compressed"/>
          <w:b/>
          <w:sz w:val="22"/>
          <w:szCs w:val="22"/>
        </w:rPr>
        <w:t>OŚWIADCZAMY że prace I-ego etapu wykonamy do dnia  …</w:t>
      </w:r>
      <w:r>
        <w:rPr>
          <w:rFonts w:ascii="Encode Sans Compressed" w:hAnsi="Encode Sans Compressed"/>
          <w:b/>
          <w:sz w:val="22"/>
          <w:szCs w:val="22"/>
        </w:rPr>
        <w:t>…..… czerwca</w:t>
      </w:r>
      <w:r w:rsidRPr="00713E58">
        <w:rPr>
          <w:rFonts w:ascii="Encode Sans Compressed" w:hAnsi="Encode Sans Compressed"/>
          <w:b/>
          <w:sz w:val="22"/>
          <w:szCs w:val="22"/>
        </w:rPr>
        <w:t xml:space="preserve"> </w:t>
      </w:r>
      <w:r>
        <w:rPr>
          <w:rFonts w:ascii="Encode Sans Compressed" w:hAnsi="Encode Sans Compressed"/>
          <w:b/>
          <w:sz w:val="22"/>
          <w:szCs w:val="22"/>
        </w:rPr>
        <w:t>2024</w:t>
      </w:r>
      <w:r w:rsidRPr="00713E58">
        <w:rPr>
          <w:rFonts w:ascii="Encode Sans Compressed" w:hAnsi="Encode Sans Compressed"/>
          <w:b/>
          <w:sz w:val="22"/>
          <w:szCs w:val="22"/>
        </w:rPr>
        <w:t xml:space="preserve"> </w:t>
      </w:r>
      <w:r>
        <w:rPr>
          <w:rFonts w:ascii="Encode Sans Compressed" w:hAnsi="Encode Sans Compressed"/>
          <w:i/>
          <w:sz w:val="22"/>
          <w:szCs w:val="22"/>
        </w:rPr>
        <w:t>(wpisać 14 , 17</w:t>
      </w:r>
      <w:r w:rsidRPr="00713E58">
        <w:rPr>
          <w:rFonts w:ascii="Encode Sans Compressed" w:hAnsi="Encode Sans Compressed"/>
          <w:i/>
          <w:sz w:val="22"/>
          <w:szCs w:val="22"/>
        </w:rPr>
        <w:t xml:space="preserve"> lub </w:t>
      </w:r>
      <w:r>
        <w:rPr>
          <w:rFonts w:ascii="Encode Sans Compressed" w:hAnsi="Encode Sans Compressed"/>
          <w:i/>
          <w:sz w:val="22"/>
          <w:szCs w:val="22"/>
        </w:rPr>
        <w:t>21)</w:t>
      </w:r>
    </w:p>
    <w:p w14:paraId="75C1D808" w14:textId="77777777" w:rsidR="001433AC" w:rsidRPr="00713E58" w:rsidRDefault="001433AC" w:rsidP="001433AC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713E58">
        <w:rPr>
          <w:rFonts w:ascii="Encode Sans Compressed" w:hAnsi="Encode Sans Compressed"/>
          <w:b/>
          <w:sz w:val="22"/>
          <w:szCs w:val="22"/>
        </w:rPr>
        <w:t>ZOBOWIĄZUJEMY</w:t>
      </w:r>
      <w:r w:rsidRPr="00713E58"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b/>
          <w:sz w:val="22"/>
          <w:szCs w:val="22"/>
        </w:rPr>
        <w:t>SIĘ</w:t>
      </w:r>
      <w:r>
        <w:rPr>
          <w:rFonts w:ascii="Encode Sans Compressed" w:hAnsi="Encode Sans Compressed"/>
          <w:sz w:val="22"/>
          <w:szCs w:val="22"/>
        </w:rPr>
        <w:t xml:space="preserve"> do udzielenia</w:t>
      </w:r>
      <w:r w:rsidRPr="00713E58">
        <w:rPr>
          <w:rFonts w:ascii="Encode Sans Compressed" w:hAnsi="Encode Sans Compressed"/>
          <w:sz w:val="22"/>
          <w:szCs w:val="22"/>
        </w:rPr>
        <w:t xml:space="preserve"> rękojmi na oznakowanie grubowarstwowe chemoutwardzalne na okres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sz w:val="22"/>
          <w:szCs w:val="22"/>
        </w:rPr>
        <w:t>…………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sz w:val="22"/>
          <w:szCs w:val="22"/>
        </w:rPr>
        <w:t xml:space="preserve">lat </w:t>
      </w:r>
      <w:r w:rsidRPr="00713E58">
        <w:rPr>
          <w:rFonts w:ascii="Encode Sans Compressed" w:hAnsi="Encode Sans Compressed"/>
          <w:i/>
          <w:sz w:val="22"/>
          <w:szCs w:val="22"/>
        </w:rPr>
        <w:t>(</w:t>
      </w:r>
      <w:r>
        <w:rPr>
          <w:rFonts w:ascii="Encode Sans Compressed" w:hAnsi="Encode Sans Compressed"/>
          <w:i/>
          <w:sz w:val="22"/>
          <w:szCs w:val="22"/>
        </w:rPr>
        <w:t xml:space="preserve"> wpisać 2 lub 3</w:t>
      </w:r>
      <w:r w:rsidRPr="00713E58">
        <w:rPr>
          <w:rFonts w:ascii="Encode Sans Compressed" w:hAnsi="Encode Sans Compressed"/>
          <w:i/>
          <w:sz w:val="22"/>
          <w:szCs w:val="22"/>
        </w:rPr>
        <w:t>)</w:t>
      </w:r>
    </w:p>
    <w:p w14:paraId="14EABCAF" w14:textId="77777777" w:rsidR="00F858A7" w:rsidRPr="00713E58" w:rsidRDefault="00F858A7" w:rsidP="00F858A7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</w:p>
    <w:p w14:paraId="0C554B56" w14:textId="3AB87715" w:rsidR="00F858A7" w:rsidRPr="00713E58" w:rsidRDefault="008F0A43" w:rsidP="00F858A7">
      <w:pPr>
        <w:pStyle w:val="Nagwek5"/>
        <w:spacing w:after="120" w:line="288" w:lineRule="auto"/>
        <w:ind w:left="425"/>
        <w:jc w:val="both"/>
        <w:rPr>
          <w:rFonts w:ascii="Encode Sans Compressed" w:hAnsi="Encode Sans Compressed"/>
          <w:i w:val="0"/>
          <w:sz w:val="22"/>
          <w:szCs w:val="22"/>
        </w:rPr>
      </w:pPr>
      <w:r>
        <w:rPr>
          <w:rFonts w:ascii="Encode Sans Compressed" w:hAnsi="Encode Sans Compressed"/>
          <w:b/>
          <w:i w:val="0"/>
          <w:sz w:val="22"/>
          <w:szCs w:val="22"/>
          <w:u w:val="single"/>
        </w:rPr>
        <w:lastRenderedPageBreak/>
        <w:t>Część 8</w:t>
      </w:r>
      <w:r w:rsidR="00F858A7" w:rsidRPr="00713E58">
        <w:rPr>
          <w:rFonts w:ascii="Encode Sans Compressed" w:hAnsi="Encode Sans Compressed"/>
          <w:i w:val="0"/>
          <w:sz w:val="22"/>
          <w:szCs w:val="22"/>
        </w:rPr>
        <w:t xml:space="preserve"> – Wykonanie oznakowania poziomego – materiałem i sprzętem Wykonawcy - wybranych ciągów dróg wojewódzkich na terenie działania RDW Szamotuły</w:t>
      </w:r>
      <w:r w:rsidR="00F858A7" w:rsidRPr="00713E58">
        <w:rPr>
          <w:rFonts w:ascii="Encode Sans Compressed" w:hAnsi="Encode Sans Compressed"/>
          <w:b/>
          <w:i w:val="0"/>
          <w:sz w:val="22"/>
          <w:szCs w:val="22"/>
        </w:rPr>
        <w:t>*</w:t>
      </w:r>
    </w:p>
    <w:p w14:paraId="3F37D9D7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 xml:space="preserve">       </w:t>
      </w:r>
      <w:r w:rsidRPr="00713E58">
        <w:rPr>
          <w:rFonts w:ascii="Encode Sans Compressed" w:hAnsi="Encode Sans Compressed"/>
          <w:sz w:val="22"/>
          <w:szCs w:val="22"/>
        </w:rPr>
        <w:t xml:space="preserve">za kwotę brutto  .............................  zł </w:t>
      </w:r>
    </w:p>
    <w:p w14:paraId="5CACDE67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(słownie:................................................................................................................./100 zł).</w:t>
      </w:r>
    </w:p>
    <w:p w14:paraId="6EDCF254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14:paraId="2D496359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14:paraId="73751749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 xml:space="preserve">Podatek VAT </w:t>
      </w:r>
      <w:r w:rsidRPr="00713E58">
        <w:rPr>
          <w:rFonts w:ascii="Encode Sans Compressed" w:hAnsi="Encode Sans Compressed"/>
          <w:bCs/>
          <w:sz w:val="22"/>
          <w:szCs w:val="22"/>
        </w:rPr>
        <w:t>23</w:t>
      </w:r>
      <w:r w:rsidRPr="00713E58">
        <w:rPr>
          <w:rFonts w:ascii="Encode Sans Compressed" w:hAnsi="Encode Sans Compressed"/>
          <w:sz w:val="22"/>
          <w:szCs w:val="22"/>
        </w:rPr>
        <w:t xml:space="preserve"> % w wysokości ……................ zł.</w:t>
      </w:r>
    </w:p>
    <w:p w14:paraId="2292E875" w14:textId="292B457E" w:rsidR="001433AC" w:rsidRPr="00713E58" w:rsidRDefault="001433AC" w:rsidP="001433AC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713E58">
        <w:rPr>
          <w:rFonts w:ascii="Encode Sans Compressed" w:hAnsi="Encode Sans Compressed"/>
          <w:b/>
          <w:sz w:val="22"/>
          <w:szCs w:val="22"/>
        </w:rPr>
        <w:t>OŚWIADCZAMY że prace I-ego etapu wykonamy do dnia  …</w:t>
      </w:r>
      <w:r>
        <w:rPr>
          <w:rFonts w:ascii="Encode Sans Compressed" w:hAnsi="Encode Sans Compressed"/>
          <w:b/>
          <w:sz w:val="22"/>
          <w:szCs w:val="22"/>
        </w:rPr>
        <w:t>…..… czerwca</w:t>
      </w:r>
      <w:r w:rsidRPr="00713E58">
        <w:rPr>
          <w:rFonts w:ascii="Encode Sans Compressed" w:hAnsi="Encode Sans Compressed"/>
          <w:b/>
          <w:sz w:val="22"/>
          <w:szCs w:val="22"/>
        </w:rPr>
        <w:t xml:space="preserve"> </w:t>
      </w:r>
      <w:r>
        <w:rPr>
          <w:rFonts w:ascii="Encode Sans Compressed" w:hAnsi="Encode Sans Compressed"/>
          <w:b/>
          <w:sz w:val="22"/>
          <w:szCs w:val="22"/>
        </w:rPr>
        <w:t>2024</w:t>
      </w:r>
      <w:r w:rsidRPr="00713E58">
        <w:rPr>
          <w:rFonts w:ascii="Encode Sans Compressed" w:hAnsi="Encode Sans Compressed"/>
          <w:b/>
          <w:sz w:val="22"/>
          <w:szCs w:val="22"/>
        </w:rPr>
        <w:t xml:space="preserve"> </w:t>
      </w:r>
      <w:r>
        <w:rPr>
          <w:rFonts w:ascii="Encode Sans Compressed" w:hAnsi="Encode Sans Compressed"/>
          <w:i/>
          <w:sz w:val="22"/>
          <w:szCs w:val="22"/>
        </w:rPr>
        <w:t>(wpisać 14 , 17</w:t>
      </w:r>
      <w:r w:rsidRPr="00713E58">
        <w:rPr>
          <w:rFonts w:ascii="Encode Sans Compressed" w:hAnsi="Encode Sans Compressed"/>
          <w:i/>
          <w:sz w:val="22"/>
          <w:szCs w:val="22"/>
        </w:rPr>
        <w:t xml:space="preserve"> lub </w:t>
      </w:r>
      <w:r>
        <w:rPr>
          <w:rFonts w:ascii="Encode Sans Compressed" w:hAnsi="Encode Sans Compressed"/>
          <w:i/>
          <w:sz w:val="22"/>
          <w:szCs w:val="22"/>
        </w:rPr>
        <w:t>21)</w:t>
      </w:r>
    </w:p>
    <w:p w14:paraId="78EC925D" w14:textId="77777777" w:rsidR="001433AC" w:rsidRPr="00713E58" w:rsidRDefault="001433AC" w:rsidP="001433AC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713E58">
        <w:rPr>
          <w:rFonts w:ascii="Encode Sans Compressed" w:hAnsi="Encode Sans Compressed"/>
          <w:b/>
          <w:sz w:val="22"/>
          <w:szCs w:val="22"/>
        </w:rPr>
        <w:t>ZOBOWIĄZUJEMY</w:t>
      </w:r>
      <w:r w:rsidRPr="00713E58"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b/>
          <w:sz w:val="22"/>
          <w:szCs w:val="22"/>
        </w:rPr>
        <w:t>SIĘ</w:t>
      </w:r>
      <w:r>
        <w:rPr>
          <w:rFonts w:ascii="Encode Sans Compressed" w:hAnsi="Encode Sans Compressed"/>
          <w:sz w:val="22"/>
          <w:szCs w:val="22"/>
        </w:rPr>
        <w:t xml:space="preserve"> do udzielenia</w:t>
      </w:r>
      <w:r w:rsidRPr="00713E58">
        <w:rPr>
          <w:rFonts w:ascii="Encode Sans Compressed" w:hAnsi="Encode Sans Compressed"/>
          <w:sz w:val="22"/>
          <w:szCs w:val="22"/>
        </w:rPr>
        <w:t xml:space="preserve"> rękojmi na oznakowanie grubowarstwowe chemoutwardzalne na okres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sz w:val="22"/>
          <w:szCs w:val="22"/>
        </w:rPr>
        <w:t>…………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sz w:val="22"/>
          <w:szCs w:val="22"/>
        </w:rPr>
        <w:t xml:space="preserve">lat </w:t>
      </w:r>
      <w:r w:rsidRPr="00713E58">
        <w:rPr>
          <w:rFonts w:ascii="Encode Sans Compressed" w:hAnsi="Encode Sans Compressed"/>
          <w:i/>
          <w:sz w:val="22"/>
          <w:szCs w:val="22"/>
        </w:rPr>
        <w:t>(</w:t>
      </w:r>
      <w:r>
        <w:rPr>
          <w:rFonts w:ascii="Encode Sans Compressed" w:hAnsi="Encode Sans Compressed"/>
          <w:i/>
          <w:sz w:val="22"/>
          <w:szCs w:val="22"/>
        </w:rPr>
        <w:t xml:space="preserve"> wpisać 2 lub 3</w:t>
      </w:r>
      <w:r w:rsidRPr="00713E58">
        <w:rPr>
          <w:rFonts w:ascii="Encode Sans Compressed" w:hAnsi="Encode Sans Compressed"/>
          <w:i/>
          <w:sz w:val="22"/>
          <w:szCs w:val="22"/>
        </w:rPr>
        <w:t>)</w:t>
      </w:r>
    </w:p>
    <w:p w14:paraId="3C28B44A" w14:textId="77777777" w:rsidR="00F858A7" w:rsidRPr="00713E58" w:rsidRDefault="00F858A7" w:rsidP="00F858A7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</w:p>
    <w:p w14:paraId="0099570C" w14:textId="3B683CBC" w:rsidR="00F858A7" w:rsidRPr="00713E58" w:rsidRDefault="008F0A43" w:rsidP="00F858A7">
      <w:pPr>
        <w:pStyle w:val="Nagwek5"/>
        <w:spacing w:after="120" w:line="288" w:lineRule="auto"/>
        <w:ind w:left="425"/>
        <w:jc w:val="both"/>
        <w:rPr>
          <w:rFonts w:ascii="Encode Sans Compressed" w:hAnsi="Encode Sans Compressed"/>
          <w:i w:val="0"/>
          <w:sz w:val="22"/>
          <w:szCs w:val="22"/>
        </w:rPr>
      </w:pPr>
      <w:r>
        <w:rPr>
          <w:rFonts w:ascii="Encode Sans Compressed" w:hAnsi="Encode Sans Compressed"/>
          <w:b/>
          <w:i w:val="0"/>
          <w:sz w:val="22"/>
          <w:szCs w:val="22"/>
          <w:u w:val="single"/>
        </w:rPr>
        <w:t>Część 9</w:t>
      </w:r>
      <w:r w:rsidR="00F858A7" w:rsidRPr="00713E58">
        <w:rPr>
          <w:rFonts w:ascii="Encode Sans Compressed" w:hAnsi="Encode Sans Compressed"/>
          <w:i w:val="0"/>
          <w:sz w:val="22"/>
          <w:szCs w:val="22"/>
        </w:rPr>
        <w:t xml:space="preserve"> – Wykonanie oznakowania poziomego – materiałem i sprzętem Wykonawcy - wybranych ciągów dróg wojewódzkich na terenie działania RDW Złotów</w:t>
      </w:r>
      <w:r w:rsidR="00F858A7" w:rsidRPr="00713E58">
        <w:rPr>
          <w:rFonts w:ascii="Encode Sans Compressed" w:hAnsi="Encode Sans Compressed"/>
          <w:b/>
          <w:i w:val="0"/>
          <w:sz w:val="22"/>
          <w:szCs w:val="22"/>
        </w:rPr>
        <w:t>*</w:t>
      </w:r>
    </w:p>
    <w:p w14:paraId="15AD2ADF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 xml:space="preserve">       </w:t>
      </w:r>
      <w:r w:rsidRPr="00713E58">
        <w:rPr>
          <w:rFonts w:ascii="Encode Sans Compressed" w:hAnsi="Encode Sans Compressed"/>
          <w:sz w:val="22"/>
          <w:szCs w:val="22"/>
        </w:rPr>
        <w:t xml:space="preserve">za kwotę brutto  .............................  zł </w:t>
      </w:r>
    </w:p>
    <w:p w14:paraId="2F5279BE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(słownie:................................................................................................................./100 zł).</w:t>
      </w:r>
    </w:p>
    <w:p w14:paraId="0A152D01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14:paraId="696C3951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14:paraId="77DFD896" w14:textId="77777777" w:rsidR="00F858A7" w:rsidRPr="00713E58" w:rsidRDefault="00F858A7" w:rsidP="00F858A7">
      <w:pPr>
        <w:spacing w:line="360" w:lineRule="auto"/>
        <w:ind w:left="425"/>
        <w:jc w:val="both"/>
        <w:rPr>
          <w:rFonts w:ascii="Encode Sans Compressed" w:hAnsi="Encode Sans Compressed"/>
          <w:sz w:val="22"/>
          <w:szCs w:val="22"/>
        </w:rPr>
      </w:pPr>
      <w:r w:rsidRPr="00713E58">
        <w:rPr>
          <w:rFonts w:ascii="Encode Sans Compressed" w:hAnsi="Encode Sans Compressed"/>
          <w:sz w:val="22"/>
          <w:szCs w:val="22"/>
        </w:rPr>
        <w:t xml:space="preserve">Podatek VAT </w:t>
      </w:r>
      <w:r w:rsidRPr="00713E58">
        <w:rPr>
          <w:rFonts w:ascii="Encode Sans Compressed" w:hAnsi="Encode Sans Compressed"/>
          <w:bCs/>
          <w:sz w:val="22"/>
          <w:szCs w:val="22"/>
        </w:rPr>
        <w:t>23</w:t>
      </w:r>
      <w:r w:rsidRPr="00713E58">
        <w:rPr>
          <w:rFonts w:ascii="Encode Sans Compressed" w:hAnsi="Encode Sans Compressed"/>
          <w:sz w:val="22"/>
          <w:szCs w:val="22"/>
        </w:rPr>
        <w:t xml:space="preserve"> % w wysokości ……................ zł.</w:t>
      </w:r>
    </w:p>
    <w:p w14:paraId="69E0F2A9" w14:textId="761E6462" w:rsidR="001433AC" w:rsidRPr="00713E58" w:rsidRDefault="001433AC" w:rsidP="001433AC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713E58">
        <w:rPr>
          <w:rFonts w:ascii="Encode Sans Compressed" w:hAnsi="Encode Sans Compressed"/>
          <w:b/>
          <w:sz w:val="22"/>
          <w:szCs w:val="22"/>
        </w:rPr>
        <w:t>OŚWIADCZAMY że prace I-ego etapu wykonamy do dnia  …</w:t>
      </w:r>
      <w:r>
        <w:rPr>
          <w:rFonts w:ascii="Encode Sans Compressed" w:hAnsi="Encode Sans Compressed"/>
          <w:b/>
          <w:sz w:val="22"/>
          <w:szCs w:val="22"/>
        </w:rPr>
        <w:t>…..… czerwca</w:t>
      </w:r>
      <w:r w:rsidRPr="00713E58">
        <w:rPr>
          <w:rFonts w:ascii="Encode Sans Compressed" w:hAnsi="Encode Sans Compressed"/>
          <w:b/>
          <w:sz w:val="22"/>
          <w:szCs w:val="22"/>
        </w:rPr>
        <w:t xml:space="preserve"> </w:t>
      </w:r>
      <w:r>
        <w:rPr>
          <w:rFonts w:ascii="Encode Sans Compressed" w:hAnsi="Encode Sans Compressed"/>
          <w:b/>
          <w:sz w:val="22"/>
          <w:szCs w:val="22"/>
        </w:rPr>
        <w:t>2024</w:t>
      </w:r>
      <w:r w:rsidRPr="00713E58">
        <w:rPr>
          <w:rFonts w:ascii="Encode Sans Compressed" w:hAnsi="Encode Sans Compressed"/>
          <w:b/>
          <w:sz w:val="22"/>
          <w:szCs w:val="22"/>
        </w:rPr>
        <w:t xml:space="preserve"> </w:t>
      </w:r>
      <w:r>
        <w:rPr>
          <w:rFonts w:ascii="Encode Sans Compressed" w:hAnsi="Encode Sans Compressed"/>
          <w:i/>
          <w:sz w:val="22"/>
          <w:szCs w:val="22"/>
        </w:rPr>
        <w:t>(wpisać 14 , 17</w:t>
      </w:r>
      <w:r w:rsidRPr="00713E58">
        <w:rPr>
          <w:rFonts w:ascii="Encode Sans Compressed" w:hAnsi="Encode Sans Compressed"/>
          <w:i/>
          <w:sz w:val="22"/>
          <w:szCs w:val="22"/>
        </w:rPr>
        <w:t xml:space="preserve"> lub </w:t>
      </w:r>
      <w:r>
        <w:rPr>
          <w:rFonts w:ascii="Encode Sans Compressed" w:hAnsi="Encode Sans Compressed"/>
          <w:i/>
          <w:sz w:val="22"/>
          <w:szCs w:val="22"/>
        </w:rPr>
        <w:t>21)</w:t>
      </w:r>
    </w:p>
    <w:p w14:paraId="75CA2F95" w14:textId="77777777" w:rsidR="001433AC" w:rsidRPr="00713E58" w:rsidRDefault="001433AC" w:rsidP="001433AC">
      <w:pPr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713E58">
        <w:rPr>
          <w:rFonts w:ascii="Encode Sans Compressed" w:hAnsi="Encode Sans Compressed"/>
          <w:b/>
          <w:sz w:val="22"/>
          <w:szCs w:val="22"/>
        </w:rPr>
        <w:t>ZOBOWIĄZUJEMY</w:t>
      </w:r>
      <w:r w:rsidRPr="00713E58"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b/>
          <w:sz w:val="22"/>
          <w:szCs w:val="22"/>
        </w:rPr>
        <w:t>SIĘ</w:t>
      </w:r>
      <w:r>
        <w:rPr>
          <w:rFonts w:ascii="Encode Sans Compressed" w:hAnsi="Encode Sans Compressed"/>
          <w:sz w:val="22"/>
          <w:szCs w:val="22"/>
        </w:rPr>
        <w:t xml:space="preserve"> do udzielenia</w:t>
      </w:r>
      <w:r w:rsidRPr="00713E58">
        <w:rPr>
          <w:rFonts w:ascii="Encode Sans Compressed" w:hAnsi="Encode Sans Compressed"/>
          <w:sz w:val="22"/>
          <w:szCs w:val="22"/>
        </w:rPr>
        <w:t xml:space="preserve"> rękojmi na oznakowanie grubowarstwowe chemoutwardzalne na okres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sz w:val="22"/>
          <w:szCs w:val="22"/>
        </w:rPr>
        <w:t>…………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sz w:val="22"/>
          <w:szCs w:val="22"/>
        </w:rPr>
        <w:t xml:space="preserve">lat </w:t>
      </w:r>
      <w:r w:rsidRPr="00713E58">
        <w:rPr>
          <w:rFonts w:ascii="Encode Sans Compressed" w:hAnsi="Encode Sans Compressed"/>
          <w:i/>
          <w:sz w:val="22"/>
          <w:szCs w:val="22"/>
        </w:rPr>
        <w:t>(</w:t>
      </w:r>
      <w:r>
        <w:rPr>
          <w:rFonts w:ascii="Encode Sans Compressed" w:hAnsi="Encode Sans Compressed"/>
          <w:i/>
          <w:sz w:val="22"/>
          <w:szCs w:val="22"/>
        </w:rPr>
        <w:t xml:space="preserve"> wpisać 2 lub 3</w:t>
      </w:r>
      <w:r w:rsidRPr="00713E58">
        <w:rPr>
          <w:rFonts w:ascii="Encode Sans Compressed" w:hAnsi="Encode Sans Compressed"/>
          <w:i/>
          <w:sz w:val="22"/>
          <w:szCs w:val="22"/>
        </w:rPr>
        <w:t>)</w:t>
      </w:r>
    </w:p>
    <w:p w14:paraId="1CFA4B97" w14:textId="0613B3FB" w:rsidR="00F858A7" w:rsidRPr="00C0273A" w:rsidRDefault="00F858A7" w:rsidP="00F858A7">
      <w:pPr>
        <w:pStyle w:val="Akapitzlist"/>
        <w:spacing w:before="120" w:after="120" w:line="276" w:lineRule="auto"/>
        <w:ind w:left="357"/>
        <w:jc w:val="both"/>
        <w:rPr>
          <w:rFonts w:ascii="Encode Sans Compressed" w:hAnsi="Encode Sans Compressed"/>
          <w:b/>
          <w:iCs/>
          <w:sz w:val="22"/>
          <w:szCs w:val="22"/>
          <w:lang w:val="pl-PL" w:eastAsia="x-none"/>
        </w:rPr>
      </w:pPr>
      <w:r w:rsidRPr="008C61B4">
        <w:rPr>
          <w:rFonts w:ascii="Encode Sans Compressed" w:hAnsi="Encode Sans Compressed"/>
          <w:b/>
          <w:iCs/>
          <w:sz w:val="22"/>
          <w:szCs w:val="22"/>
          <w:lang w:eastAsia="x-none"/>
        </w:rPr>
        <w:t xml:space="preserve">Wykonawca może złożyć ofertę na maksymalnie </w:t>
      </w:r>
      <w:r w:rsidR="008946B5">
        <w:rPr>
          <w:rFonts w:ascii="Encode Sans Compressed" w:hAnsi="Encode Sans Compressed"/>
          <w:b/>
          <w:iCs/>
          <w:sz w:val="22"/>
          <w:szCs w:val="22"/>
          <w:lang w:val="pl-PL" w:eastAsia="x-none"/>
        </w:rPr>
        <w:t>trzy</w:t>
      </w:r>
      <w:r w:rsidRPr="008C61B4">
        <w:rPr>
          <w:rFonts w:ascii="Encode Sans Compressed" w:hAnsi="Encode Sans Compressed"/>
          <w:b/>
          <w:iCs/>
          <w:sz w:val="22"/>
          <w:szCs w:val="22"/>
          <w:lang w:eastAsia="x-none"/>
        </w:rPr>
        <w:t xml:space="preserve"> części zamówienia. </w:t>
      </w:r>
      <w:r>
        <w:rPr>
          <w:rFonts w:ascii="Encode Sans Compressed" w:hAnsi="Encode Sans Compressed"/>
          <w:b/>
          <w:iCs/>
          <w:sz w:val="22"/>
          <w:szCs w:val="22"/>
          <w:lang w:val="pl-PL" w:eastAsia="x-none"/>
        </w:rPr>
        <w:t>Niepotrzebne części należy przekreślić.</w:t>
      </w:r>
    </w:p>
    <w:p w14:paraId="1478B384" w14:textId="0985EA0C" w:rsidR="007447C8" w:rsidRPr="00420061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420061">
        <w:rPr>
          <w:rFonts w:ascii="Encode Sans Compressed" w:hAnsi="Encode Sans Compressed" w:cs="Times New Roman"/>
          <w:b/>
          <w:sz w:val="22"/>
          <w:szCs w:val="22"/>
        </w:rPr>
        <w:t xml:space="preserve">OŚWIADCZAMY, </w:t>
      </w:r>
      <w:r w:rsidRPr="00420061">
        <w:rPr>
          <w:rFonts w:ascii="Encode Sans Compressed" w:hAnsi="Encode Sans Compressed" w:cs="Times New Roman"/>
          <w:sz w:val="22"/>
          <w:szCs w:val="22"/>
        </w:rPr>
        <w:t xml:space="preserve">że wszystkie roboty wskazane do wykonania w </w:t>
      </w:r>
      <w:r w:rsidR="00806E0F" w:rsidRPr="00420061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420061">
        <w:rPr>
          <w:rFonts w:ascii="Encode Sans Compressed" w:hAnsi="Encode Sans Compressed" w:cs="Times New Roman"/>
          <w:sz w:val="22"/>
          <w:szCs w:val="22"/>
        </w:rPr>
        <w:t xml:space="preserve"> zostały wycenione i ujęte w kwocie ofertowej.</w:t>
      </w:r>
    </w:p>
    <w:p w14:paraId="758B9C5A" w14:textId="743A0AD9" w:rsidR="007447C8" w:rsidRPr="001370E0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AKCEPTUJEMY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warunki płatności określone przez Zamawiającego w </w:t>
      </w:r>
      <w:r w:rsidR="00806E0F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. </w:t>
      </w:r>
    </w:p>
    <w:p w14:paraId="07FA1AE4" w14:textId="419CCF4F" w:rsidR="007447C8" w:rsidRPr="001E213D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UWAŻAMY SIĘ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za związanych niniejszą ofertą przez czas </w:t>
      </w:r>
      <w:r w:rsidR="00405088">
        <w:rPr>
          <w:rFonts w:ascii="Encode Sans Compressed" w:hAnsi="Encode Sans Compressed" w:cs="Times New Roman"/>
          <w:sz w:val="22"/>
          <w:szCs w:val="22"/>
        </w:rPr>
        <w:t xml:space="preserve">wskazany </w:t>
      </w:r>
      <w:r w:rsidR="00806E0F" w:rsidRPr="00405088">
        <w:rPr>
          <w:rFonts w:ascii="Encode Sans Compressed" w:hAnsi="Encode Sans Compressed" w:cs="Times New Roman"/>
          <w:sz w:val="22"/>
          <w:szCs w:val="22"/>
          <w:lang w:val="pl-PL"/>
        </w:rPr>
        <w:t>w pkt 14.1</w:t>
      </w:r>
      <w:r w:rsidR="00405088">
        <w:rPr>
          <w:rFonts w:ascii="Encode Sans Compressed" w:hAnsi="Encode Sans Compressed" w:cs="Times New Roman"/>
          <w:sz w:val="22"/>
          <w:szCs w:val="22"/>
          <w:lang w:val="pl-PL"/>
        </w:rPr>
        <w:t>.</w:t>
      </w:r>
      <w:r w:rsidR="00DF72C2">
        <w:rPr>
          <w:rFonts w:ascii="Encode Sans Compressed" w:hAnsi="Encode Sans Compressed" w:cs="Times New Roman"/>
          <w:sz w:val="22"/>
          <w:szCs w:val="22"/>
          <w:lang w:val="pl-PL"/>
        </w:rPr>
        <w:t xml:space="preserve"> Instrukcji dla Wykonawców</w:t>
      </w:r>
      <w:r w:rsidR="00806E0F" w:rsidRPr="00405088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="00405088" w:rsidRPr="00405088">
        <w:rPr>
          <w:rFonts w:ascii="Encode Sans Compressed" w:hAnsi="Encode Sans Compressed" w:cs="Times New Roman"/>
          <w:sz w:val="22"/>
          <w:szCs w:val="22"/>
          <w:lang w:val="pl-PL"/>
        </w:rPr>
        <w:t>(Tom I, Rozdział 1 SWZ)</w:t>
      </w:r>
      <w:r w:rsidR="00952726">
        <w:rPr>
          <w:rFonts w:ascii="Encode Sans Compressed" w:hAnsi="Encode Sans Compressed" w:cs="Times New Roman"/>
          <w:sz w:val="22"/>
          <w:szCs w:val="22"/>
        </w:rPr>
        <w:t xml:space="preserve">. </w:t>
      </w:r>
      <w:r w:rsidRPr="001370E0">
        <w:rPr>
          <w:rFonts w:ascii="Encode Sans Compressed" w:hAnsi="Encode Sans Compressed" w:cs="Times New Roman"/>
          <w:sz w:val="22"/>
          <w:szCs w:val="22"/>
        </w:rPr>
        <w:t>Na potwierdzenie powyższego wnieśliśmy wadium w wysokości _____________ PLN, w formie ___________________________________________________________________.</w:t>
      </w:r>
    </w:p>
    <w:p w14:paraId="24503618" w14:textId="77777777" w:rsidR="00A933AE" w:rsidRDefault="00A933AE" w:rsidP="00A933AE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E213D">
        <w:rPr>
          <w:rFonts w:ascii="Encode Sans Compressed" w:hAnsi="Encode Sans Compressed" w:cs="Times New Roman"/>
          <w:sz w:val="22"/>
          <w:szCs w:val="22"/>
          <w:lang w:val="pl-PL"/>
        </w:rPr>
        <w:t>Wadium wniesione w formie gotówki należy zwrócić na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1E213D">
        <w:rPr>
          <w:rFonts w:ascii="Encode Sans Compressed" w:hAnsi="Encode Sans Compressed" w:cs="Times New Roman"/>
          <w:sz w:val="22"/>
          <w:szCs w:val="22"/>
          <w:lang w:val="pl-PL"/>
        </w:rPr>
        <w:t>konto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       </w:t>
      </w: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</w:t>
      </w:r>
    </w:p>
    <w:p w14:paraId="34380B9D" w14:textId="77777777" w:rsidR="00A933AE" w:rsidRPr="00284CA1" w:rsidRDefault="00A933AE" w:rsidP="00A933AE">
      <w:pPr>
        <w:pStyle w:val="Zwykytekst1"/>
        <w:spacing w:line="288" w:lineRule="auto"/>
        <w:ind w:left="360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284CA1">
        <w:rPr>
          <w:rFonts w:ascii="Encode Sans Compressed" w:hAnsi="Encode Sans Compressed"/>
          <w:sz w:val="22"/>
          <w:szCs w:val="22"/>
        </w:rPr>
        <w:t>Adres e-mail Gwaranta/Poręczyciela   ___________________________________</w:t>
      </w:r>
      <w:r w:rsidRPr="00284CA1">
        <w:rPr>
          <w:rFonts w:ascii="Encode Sans Compressed" w:hAnsi="Encode Sans Compressed"/>
          <w:sz w:val="22"/>
          <w:szCs w:val="22"/>
          <w:lang w:val="pl-PL"/>
        </w:rPr>
        <w:t>_________________</w:t>
      </w:r>
    </w:p>
    <w:p w14:paraId="65225828" w14:textId="77777777" w:rsidR="00A933AE" w:rsidRPr="00284CA1" w:rsidRDefault="00A933AE" w:rsidP="00A933AE">
      <w:pPr>
        <w:pStyle w:val="Zwykytekst1"/>
        <w:spacing w:line="288" w:lineRule="auto"/>
        <w:ind w:left="360"/>
        <w:rPr>
          <w:rFonts w:ascii="Encode Sans Compressed" w:hAnsi="Encode Sans Compressed" w:cs="Times New Roman"/>
          <w:i/>
          <w:lang w:val="pl-PL"/>
        </w:rPr>
      </w:pPr>
      <w:r w:rsidRPr="00284CA1">
        <w:rPr>
          <w:rFonts w:ascii="Encode Sans Compressed" w:hAnsi="Encode Sans Compressed"/>
          <w:i/>
        </w:rPr>
        <w:t>(w przypadku wadium wniesionego w gwarancji/poręczeniu)</w:t>
      </w:r>
    </w:p>
    <w:p w14:paraId="3D9B1DE8" w14:textId="459003F8" w:rsidR="007447C8" w:rsidRPr="001370E0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NASTĘPUJĄCE ROBOTY (POZYCJE </w:t>
      </w:r>
      <w:r w:rsidR="00091F2C" w:rsidRPr="00091F2C">
        <w:rPr>
          <w:rFonts w:ascii="Encode Sans Compressed" w:hAnsi="Encode Sans Compressed"/>
          <w:b/>
          <w:sz w:val="22"/>
          <w:szCs w:val="22"/>
        </w:rPr>
        <w:t>FORMUL</w:t>
      </w:r>
      <w:r w:rsidR="00091F2C">
        <w:rPr>
          <w:rFonts w:ascii="Encode Sans Compressed" w:hAnsi="Encode Sans Compressed"/>
          <w:b/>
          <w:sz w:val="22"/>
          <w:szCs w:val="22"/>
        </w:rPr>
        <w:t>ARZ</w:t>
      </w:r>
      <w:r w:rsidR="00091F2C">
        <w:rPr>
          <w:rFonts w:ascii="Encode Sans Compressed" w:hAnsi="Encode Sans Compressed"/>
          <w:b/>
          <w:sz w:val="22"/>
          <w:szCs w:val="22"/>
          <w:lang w:val="pl-PL"/>
        </w:rPr>
        <w:t>A</w:t>
      </w:r>
      <w:r w:rsidR="00091F2C" w:rsidRPr="00091F2C">
        <w:rPr>
          <w:rFonts w:ascii="Encode Sans Compressed" w:hAnsi="Encode Sans Compressed"/>
          <w:b/>
          <w:sz w:val="22"/>
          <w:szCs w:val="22"/>
        </w:rPr>
        <w:t xml:space="preserve"> CENOW</w:t>
      </w:r>
      <w:r w:rsidR="00091F2C">
        <w:rPr>
          <w:rFonts w:ascii="Encode Sans Compressed" w:hAnsi="Encode Sans Compressed"/>
          <w:b/>
          <w:sz w:val="22"/>
          <w:szCs w:val="22"/>
          <w:lang w:val="pl-PL"/>
        </w:rPr>
        <w:t>O</w:t>
      </w:r>
      <w:r w:rsidR="00091F2C" w:rsidRPr="00091F2C">
        <w:rPr>
          <w:rFonts w:ascii="Encode Sans Compressed" w:hAnsi="Encode Sans Compressed"/>
          <w:b/>
          <w:sz w:val="22"/>
          <w:szCs w:val="22"/>
        </w:rPr>
        <w:t xml:space="preserve"> -</w:t>
      </w:r>
      <w:r w:rsidR="00091F2C">
        <w:rPr>
          <w:rFonts w:ascii="Encode Sans Compressed" w:hAnsi="Encode Sans Compressed"/>
          <w:sz w:val="22"/>
          <w:szCs w:val="22"/>
        </w:rPr>
        <w:t xml:space="preserve"> </w:t>
      </w:r>
      <w:r w:rsidR="0013108F" w:rsidRPr="00952726">
        <w:rPr>
          <w:rFonts w:ascii="Encode Sans Compressed" w:hAnsi="Encode Sans Compressed" w:cs="Times New Roman"/>
          <w:b/>
          <w:sz w:val="22"/>
          <w:szCs w:val="22"/>
          <w:lang w:val="pl-PL"/>
        </w:rPr>
        <w:t>OFERTOWEGO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)</w:t>
      </w:r>
      <w:r w:rsidR="00F31DF2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ZAMIERZAMY 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ZREALIZ</w:t>
      </w:r>
      <w:r w:rsidR="00F31DF2">
        <w:rPr>
          <w:rFonts w:ascii="Encode Sans Compressed" w:hAnsi="Encode Sans Compressed" w:cs="Times New Roman"/>
          <w:b/>
          <w:sz w:val="22"/>
          <w:szCs w:val="22"/>
          <w:lang w:val="pl-PL"/>
        </w:rPr>
        <w:t>OWAĆ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 PRZY UDZIALE PODWYKONAWCÓW</w:t>
      </w:r>
      <w:r w:rsidR="00A55F43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="00A55F43" w:rsidRPr="00AA5B2C">
        <w:rPr>
          <w:rFonts w:ascii="Encode Sans Compressed" w:hAnsi="Encode Sans Compressed"/>
          <w:color w:val="FF0000"/>
          <w:sz w:val="22"/>
          <w:szCs w:val="22"/>
        </w:rPr>
        <w:t>(</w:t>
      </w:r>
      <w:r w:rsidR="009E23CD">
        <w:rPr>
          <w:rFonts w:ascii="Encode Sans Compressed" w:hAnsi="Encode Sans Compressed"/>
          <w:color w:val="FF0000"/>
          <w:sz w:val="22"/>
          <w:szCs w:val="22"/>
        </w:rPr>
        <w:t>przekazanie</w:t>
      </w:r>
      <w:r w:rsidR="00A55F43" w:rsidRPr="00AA5B2C">
        <w:rPr>
          <w:rFonts w:ascii="Encode Sans Compressed" w:hAnsi="Encode Sans Compressed"/>
          <w:color w:val="FF0000"/>
          <w:sz w:val="22"/>
          <w:szCs w:val="22"/>
        </w:rPr>
        <w:t xml:space="preserve"> 100% realizacji przedmiotu zamówienia podwykonawcy narusza przepisy Ustawy </w:t>
      </w:r>
      <w:proofErr w:type="spellStart"/>
      <w:r w:rsidR="00A55F43" w:rsidRPr="00AA5B2C">
        <w:rPr>
          <w:rFonts w:ascii="Encode Sans Compressed" w:hAnsi="Encode Sans Compressed"/>
          <w:color w:val="FF0000"/>
          <w:sz w:val="22"/>
          <w:szCs w:val="22"/>
        </w:rPr>
        <w:t>Pzp</w:t>
      </w:r>
      <w:proofErr w:type="spellEnd"/>
      <w:r w:rsidR="00A55F43" w:rsidRPr="00AA5B2C">
        <w:rPr>
          <w:rFonts w:ascii="Encode Sans Compressed" w:hAnsi="Encode Sans Compressed"/>
          <w:color w:val="FF0000"/>
          <w:sz w:val="22"/>
          <w:szCs w:val="22"/>
        </w:rPr>
        <w:t>)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:</w:t>
      </w:r>
    </w:p>
    <w:p w14:paraId="02D7222E" w14:textId="77777777" w:rsidR="007447C8" w:rsidRPr="001370E0" w:rsidRDefault="009009D8" w:rsidP="00114E5A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</w:t>
      </w:r>
      <w:r w:rsidR="00E037A7">
        <w:rPr>
          <w:rFonts w:ascii="Encode Sans Compressed" w:hAnsi="Encode Sans Compressed" w:cs="Times New Roman"/>
          <w:sz w:val="22"/>
          <w:szCs w:val="22"/>
          <w:lang w:val="pl-PL"/>
        </w:rPr>
        <w:t>________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14:paraId="1246EA79" w14:textId="77777777" w:rsidR="007447C8" w:rsidRPr="001370E0" w:rsidRDefault="00E037A7" w:rsidP="00E037A7">
      <w:pPr>
        <w:pStyle w:val="Zwykytekst1"/>
        <w:tabs>
          <w:tab w:val="left" w:leader="dot" w:pos="7740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_________</w:t>
      </w:r>
      <w:r w:rsidR="009009D8"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</w:t>
      </w:r>
    </w:p>
    <w:p w14:paraId="459DDA6F" w14:textId="77777777" w:rsidR="00E037A7" w:rsidRPr="00E037A7" w:rsidRDefault="00E037A7" w:rsidP="00E037A7">
      <w:pPr>
        <w:pStyle w:val="Tekstpodstawowy2"/>
        <w:spacing w:line="300" w:lineRule="exact"/>
        <w:ind w:left="426"/>
        <w:jc w:val="both"/>
        <w:rPr>
          <w:rFonts w:ascii="Encode Sans Compressed" w:hAnsi="Encode Sans Compressed"/>
          <w:b/>
          <w:iCs/>
          <w:sz w:val="22"/>
          <w:szCs w:val="22"/>
        </w:rPr>
      </w:pPr>
      <w:r w:rsidRPr="00E037A7">
        <w:rPr>
          <w:rFonts w:ascii="Encode Sans Compressed" w:hAnsi="Encode Sans Compressed"/>
          <w:b/>
          <w:iCs/>
          <w:sz w:val="22"/>
          <w:szCs w:val="22"/>
        </w:rPr>
        <w:lastRenderedPageBreak/>
        <w:t xml:space="preserve">ZAMIERZAMY powierzyć wykonanie części zamówienia następującym podwykonawcom </w:t>
      </w:r>
      <w:r w:rsidRPr="00E037A7">
        <w:rPr>
          <w:rFonts w:ascii="Encode Sans Compressed" w:hAnsi="Encode Sans Compressed"/>
          <w:b/>
          <w:iCs/>
          <w:sz w:val="22"/>
          <w:szCs w:val="22"/>
        </w:rPr>
        <w:br/>
        <w:t>(o ile jest to wiadome, podać firmy podwykonawców).</w:t>
      </w:r>
    </w:p>
    <w:p w14:paraId="53D1A0D3" w14:textId="07D6540D" w:rsidR="00E037A7" w:rsidRPr="00E037A7" w:rsidRDefault="00E037A7" w:rsidP="00E037A7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</w:t>
      </w:r>
      <w:r w:rsidR="00B736B3">
        <w:rPr>
          <w:rFonts w:ascii="Encode Sans Compressed" w:hAnsi="Encode Sans Compressed" w:cs="Times New Roman"/>
          <w:i/>
          <w:sz w:val="22"/>
          <w:szCs w:val="22"/>
          <w:lang w:val="pl-PL"/>
        </w:rPr>
        <w:t>______</w:t>
      </w:r>
    </w:p>
    <w:p w14:paraId="2C13A9F4" w14:textId="595690EC" w:rsidR="00E037A7" w:rsidRPr="00E037A7" w:rsidRDefault="009009D8" w:rsidP="00E037A7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_________________________________________________________________________</w:t>
      </w:r>
      <w:r w:rsidR="00B736B3">
        <w:rPr>
          <w:rFonts w:ascii="Encode Sans Compressed" w:hAnsi="Encode Sans Compressed" w:cs="Times New Roman"/>
          <w:i/>
          <w:sz w:val="22"/>
          <w:szCs w:val="22"/>
          <w:lang w:val="pl-PL"/>
        </w:rPr>
        <w:t>_____</w:t>
      </w:r>
    </w:p>
    <w:p w14:paraId="02E4AE55" w14:textId="19408D62" w:rsidR="00AC3CDA" w:rsidRPr="00952726" w:rsidRDefault="008E4C49" w:rsidP="008E4C49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bookmarkStart w:id="1" w:name="_Hlk504461952"/>
      <w:r w:rsidRPr="00952726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>, że dokument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>y, o których mowa w pkt</w:t>
      </w:r>
      <w:r w:rsidR="00952726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. 15.4 </w:t>
      </w:r>
      <w:proofErr w:type="spellStart"/>
      <w:r w:rsidR="00952726" w:rsidRPr="00952726">
        <w:rPr>
          <w:rFonts w:ascii="Encode Sans Compressed" w:hAnsi="Encode Sans Compressed" w:cs="Times New Roman"/>
          <w:sz w:val="22"/>
          <w:szCs w:val="22"/>
          <w:lang w:val="pl-PL"/>
        </w:rPr>
        <w:t>ppkt</w:t>
      </w:r>
      <w:proofErr w:type="spellEnd"/>
      <w:r w:rsidR="00952726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7 Instrukcji dla Wykonawców (Tom I, Rozdział 1 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="00952726" w:rsidRPr="00952726">
        <w:rPr>
          <w:rFonts w:ascii="Encode Sans Compressed" w:hAnsi="Encode Sans Compressed" w:cs="Times New Roman"/>
          <w:sz w:val="22"/>
          <w:szCs w:val="22"/>
          <w:lang w:val="pl-PL"/>
        </w:rPr>
        <w:t>)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,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określające</w:t>
      </w:r>
      <w:r w:rsidR="0013108F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>zasady reprezentacji</w:t>
      </w:r>
      <w:r w:rsidR="0013108F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>są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dostępne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na stronie internetowej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(</w:t>
      </w:r>
      <w:r w:rsidR="00AC3CDA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 xml:space="preserve">należy podać adres strony internetowej z której zamawiający może samodzielnie pobrać </w:t>
      </w:r>
      <w:r w:rsidR="000B62BD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dokument</w:t>
      </w:r>
      <w:r w:rsidR="00AC3CDA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)</w:t>
      </w:r>
      <w:r w:rsidR="00915A0A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:</w:t>
      </w:r>
    </w:p>
    <w:p w14:paraId="1E0F87DE" w14:textId="5A05BB01" w:rsidR="00915A0A" w:rsidRPr="00952726" w:rsidRDefault="00915A0A" w:rsidP="00915A0A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Wykonawca</w:t>
      </w:r>
      <w:r w:rsidR="008853C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1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:</w:t>
      </w:r>
      <w:r w:rsidR="008E4C49" w:rsidRPr="00952726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</w:t>
      </w:r>
    </w:p>
    <w:p w14:paraId="75B15AE2" w14:textId="78520752" w:rsidR="00915A0A" w:rsidRPr="00952726" w:rsidRDefault="00915A0A" w:rsidP="00915A0A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Wykonawca</w:t>
      </w:r>
      <w:r w:rsidR="008853C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2.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:</w:t>
      </w:r>
      <w:r w:rsidR="008E4C49" w:rsidRPr="00952726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</w:t>
      </w:r>
    </w:p>
    <w:p w14:paraId="5B36B35B" w14:textId="13587379" w:rsidR="008853CA" w:rsidRPr="00952726" w:rsidRDefault="008853CA" w:rsidP="008853CA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952726">
        <w:rPr>
          <w:rFonts w:ascii="Encode Sans Compressed" w:hAnsi="Encode Sans Compressed" w:cs="Times New Roman"/>
          <w:i/>
          <w:sz w:val="22"/>
          <w:szCs w:val="22"/>
        </w:rPr>
        <w:t>(</w:t>
      </w:r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 xml:space="preserve">w przypadku wykonawców wspólnie ubiegających się o udzielenie </w:t>
      </w:r>
      <w:proofErr w:type="spellStart"/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zam</w:t>
      </w:r>
      <w:proofErr w:type="spellEnd"/>
      <w:r w:rsidRPr="00952726">
        <w:rPr>
          <w:rFonts w:ascii="Encode Sans Compressed" w:hAnsi="Encode Sans Compressed" w:cs="Times New Roman"/>
          <w:i/>
          <w:sz w:val="22"/>
          <w:szCs w:val="22"/>
        </w:rPr>
        <w:t xml:space="preserve"> - spółki cywilne lub konsorcja</w:t>
      </w:r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, powyższe dane należy wskazać dla każdego wykonawcy</w:t>
      </w:r>
      <w:r w:rsidRPr="00952726">
        <w:rPr>
          <w:rFonts w:ascii="Encode Sans Compressed" w:hAnsi="Encode Sans Compressed" w:cs="Times New Roman"/>
          <w:i/>
          <w:sz w:val="22"/>
          <w:szCs w:val="22"/>
        </w:rPr>
        <w:t>)</w:t>
      </w:r>
    </w:p>
    <w:bookmarkEnd w:id="1"/>
    <w:p w14:paraId="1A00A54F" w14:textId="77777777" w:rsidR="007447C8" w:rsidRPr="001370E0" w:rsidRDefault="009009D8" w:rsidP="00210A77">
      <w:pPr>
        <w:pStyle w:val="Zwykytekst1"/>
        <w:numPr>
          <w:ilvl w:val="0"/>
          <w:numId w:val="13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że sposób reprezentacji spółki / konsorcjum* dla potrzeb niniejszego zamówienia jest następujący: </w:t>
      </w:r>
    </w:p>
    <w:p w14:paraId="25D2848C" w14:textId="77777777" w:rsidR="007447C8" w:rsidRPr="001370E0" w:rsidRDefault="009009D8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</w:t>
      </w:r>
      <w:r w:rsidR="002326F4" w:rsidRPr="001370E0">
        <w:rPr>
          <w:rFonts w:ascii="Encode Sans Compressed" w:hAnsi="Encode Sans Compressed" w:cs="Times New Roman"/>
          <w:sz w:val="22"/>
          <w:szCs w:val="22"/>
        </w:rPr>
        <w:t>_______________________________</w:t>
      </w:r>
    </w:p>
    <w:p w14:paraId="1833A5DC" w14:textId="77777777" w:rsidR="002326F4" w:rsidRPr="001370E0" w:rsidRDefault="002326F4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14:paraId="106EA8D7" w14:textId="15DEAE82" w:rsidR="007447C8" w:rsidRPr="001370E0" w:rsidRDefault="009009D8" w:rsidP="001370E0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(Wypełniają jedynie </w:t>
      </w:r>
      <w:r w:rsid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Wykonawcy</w:t>
      </w:r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składający wspólną ofertę - spółki cywilne lub konsorcja)</w:t>
      </w:r>
    </w:p>
    <w:p w14:paraId="004FF143" w14:textId="4582437C" w:rsidR="00114E5A" w:rsidRPr="001370E0" w:rsidRDefault="00114E5A" w:rsidP="00210A77">
      <w:pPr>
        <w:pStyle w:val="Zwykytekst1"/>
        <w:numPr>
          <w:ilvl w:val="0"/>
          <w:numId w:val="13"/>
        </w:numPr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DEKLARUJEMY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wniesienie zabezpieczenia należyteg</w:t>
      </w:r>
      <w:r w:rsidR="00D604B5">
        <w:rPr>
          <w:rFonts w:ascii="Encode Sans Compressed" w:hAnsi="Encode Sans Compressed" w:cs="Times New Roman"/>
          <w:sz w:val="22"/>
          <w:szCs w:val="22"/>
        </w:rPr>
        <w:t>o wykonania umowy w wysokości 5</w:t>
      </w:r>
      <w:r w:rsidRPr="001370E0">
        <w:rPr>
          <w:rFonts w:ascii="Encode Sans Compressed" w:hAnsi="Encode Sans Compressed" w:cs="Times New Roman"/>
          <w:sz w:val="22"/>
          <w:szCs w:val="22"/>
        </w:rPr>
        <w:t>% ceny określonej w pkt 3 oferty.</w:t>
      </w:r>
    </w:p>
    <w:p w14:paraId="15E750D0" w14:textId="255F25DA" w:rsidR="007447C8" w:rsidRPr="001370E0" w:rsidRDefault="009009D8" w:rsidP="00210A77">
      <w:pPr>
        <w:pStyle w:val="Zwykytekst1"/>
        <w:numPr>
          <w:ilvl w:val="0"/>
          <w:numId w:val="13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>, iż - za wyjątkiem informacji i dokumentów zawartych w ofercie na stronach nr od ____ do ____ - niniejsza oferta oraz wszelkie załączniki do niej są jawne i nie zawierają informacji stanowiących tajemnicę przedsiębiorstwa w rozumieniu przepisów o zwalczaniu nieuczciwej konkurencji.</w:t>
      </w:r>
    </w:p>
    <w:p w14:paraId="6613FB40" w14:textId="61444519" w:rsidR="007447C8" w:rsidRPr="00A6402F" w:rsidRDefault="009009D8" w:rsidP="00210A77">
      <w:pPr>
        <w:pStyle w:val="Zwykytekst1"/>
        <w:numPr>
          <w:ilvl w:val="0"/>
          <w:numId w:val="13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że zapoznaliśmy się z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="008E4C49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projektowanymi </w:t>
      </w:r>
      <w:r w:rsidRPr="001370E0">
        <w:rPr>
          <w:rFonts w:ascii="Encode Sans Compressed" w:hAnsi="Encode Sans Compressed" w:cs="Times New Roman"/>
          <w:sz w:val="22"/>
          <w:szCs w:val="22"/>
        </w:rPr>
        <w:t>postanowieniami umowy, określonymi w </w:t>
      </w:r>
      <w:r w:rsidR="00806E0F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="008E4C49">
        <w:rPr>
          <w:rFonts w:ascii="Encode Sans Compressed" w:hAnsi="Encode Sans Compressed" w:cs="Times New Roman"/>
          <w:sz w:val="22"/>
          <w:szCs w:val="22"/>
          <w:lang w:val="pl-PL"/>
        </w:rPr>
        <w:t xml:space="preserve">   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i zobowiązujemy się, w przypadku wyboru naszej oferty, do zawarcia umowy zgodnej z niniejszą ofertą, na warunkach określonych w </w:t>
      </w:r>
      <w:r w:rsidR="00806E0F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</w:t>
      </w:r>
      <w:r w:rsidRPr="00952726">
        <w:rPr>
          <w:rFonts w:ascii="Encode Sans Compressed" w:hAnsi="Encode Sans Compressed" w:cs="Times New Roman"/>
          <w:sz w:val="22"/>
          <w:szCs w:val="22"/>
        </w:rPr>
        <w:t>w miejscu i terminie wyznaczonym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przez Zamawiającego.</w:t>
      </w:r>
    </w:p>
    <w:p w14:paraId="279ABD98" w14:textId="4F246827" w:rsidR="00A6402F" w:rsidRPr="00420061" w:rsidRDefault="00A6402F" w:rsidP="00C95C76">
      <w:pPr>
        <w:pStyle w:val="Zwykytekst1"/>
        <w:numPr>
          <w:ilvl w:val="0"/>
          <w:numId w:val="13"/>
        </w:numPr>
        <w:spacing w:line="288" w:lineRule="auto"/>
        <w:ind w:left="357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420061">
        <w:rPr>
          <w:rFonts w:ascii="Encode Sans Compressed" w:hAnsi="Encode Sans Compressed" w:cs="Times New Roman"/>
          <w:b/>
          <w:sz w:val="22"/>
          <w:szCs w:val="22"/>
          <w:lang w:val="pl-PL"/>
        </w:rPr>
        <w:t>INFORMUJEMY, że zamierzamy / nie zamierzamy</w:t>
      </w:r>
      <w:r w:rsidR="007B27BC">
        <w:rPr>
          <w:rFonts w:ascii="Encode Sans Compressed" w:hAnsi="Encode Sans Compressed" w:cs="Times New Roman"/>
          <w:b/>
          <w:sz w:val="22"/>
          <w:szCs w:val="22"/>
          <w:lang w:val="pl-PL"/>
        </w:rPr>
        <w:t>*</w:t>
      </w:r>
      <w:r w:rsidRPr="00420061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wystawiać </w:t>
      </w:r>
      <w:r w:rsidRPr="00420061">
        <w:rPr>
          <w:rFonts w:ascii="Encode Sans Compressed" w:hAnsi="Encode Sans Compressed" w:cs="Times New Roman"/>
          <w:sz w:val="22"/>
          <w:szCs w:val="22"/>
          <w:lang w:val="pl-PL"/>
        </w:rPr>
        <w:t>ustrukturyzowane faktury elektroniczne na podstawie przepisów ustawy z dnia 9 listopada 2018</w:t>
      </w:r>
      <w:r w:rsidR="00EF6F1D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Pr="00420061">
        <w:rPr>
          <w:rFonts w:ascii="Encode Sans Compressed" w:hAnsi="Encode Sans Compressed" w:cs="Times New Roman"/>
          <w:sz w:val="22"/>
          <w:szCs w:val="22"/>
          <w:lang w:val="pl-PL"/>
        </w:rPr>
        <w:t xml:space="preserve">r. o elektronicznym fakturowaniu    </w:t>
      </w:r>
      <w:r w:rsidR="00EF6F1D">
        <w:rPr>
          <w:rFonts w:ascii="Encode Sans Compressed" w:hAnsi="Encode Sans Compressed" w:cs="Times New Roman"/>
          <w:sz w:val="22"/>
          <w:szCs w:val="22"/>
          <w:lang w:val="pl-PL"/>
        </w:rPr>
        <w:br/>
      </w:r>
      <w:r w:rsidRPr="00420061">
        <w:rPr>
          <w:rFonts w:ascii="Encode Sans Compressed" w:hAnsi="Encode Sans Compressed" w:cs="Times New Roman"/>
          <w:sz w:val="22"/>
          <w:szCs w:val="22"/>
          <w:lang w:val="pl-PL"/>
        </w:rPr>
        <w:t xml:space="preserve">w zamówieniach publicznych, koncesjach na roboty budowlane lub usługi oraz partnerstwie </w:t>
      </w:r>
      <w:proofErr w:type="spellStart"/>
      <w:r w:rsidRPr="00420061">
        <w:rPr>
          <w:rFonts w:ascii="Encode Sans Compressed" w:hAnsi="Encode Sans Compressed" w:cs="Times New Roman"/>
          <w:sz w:val="22"/>
          <w:szCs w:val="22"/>
          <w:lang w:val="pl-PL"/>
        </w:rPr>
        <w:t>publiczno</w:t>
      </w:r>
      <w:proofErr w:type="spellEnd"/>
      <w:r w:rsidRPr="00420061">
        <w:rPr>
          <w:rFonts w:ascii="Encode Sans Compressed" w:hAnsi="Encode Sans Compressed" w:cs="Times New Roman"/>
          <w:sz w:val="22"/>
          <w:szCs w:val="22"/>
          <w:lang w:val="pl-PL"/>
        </w:rPr>
        <w:t xml:space="preserve"> – prawnym.</w:t>
      </w:r>
    </w:p>
    <w:p w14:paraId="7668391F" w14:textId="6B6136C7" w:rsidR="00A6402F" w:rsidRDefault="00A6402F" w:rsidP="00C95C76">
      <w:pPr>
        <w:pStyle w:val="Zwykytekst"/>
        <w:ind w:left="357" w:right="23"/>
        <w:jc w:val="both"/>
        <w:rPr>
          <w:rFonts w:ascii="Encode Sans Compressed" w:hAnsi="Encode Sans Compressed"/>
          <w:sz w:val="16"/>
          <w:szCs w:val="16"/>
        </w:rPr>
      </w:pPr>
      <w:r w:rsidRPr="00420061">
        <w:rPr>
          <w:rFonts w:ascii="Encode Sans Compressed" w:hAnsi="Encode Sans Compressed"/>
          <w:sz w:val="16"/>
          <w:szCs w:val="16"/>
        </w:rPr>
        <w:t>* niepotrzebne skreślić</w:t>
      </w:r>
    </w:p>
    <w:p w14:paraId="1764505A" w14:textId="77777777" w:rsidR="007447C8" w:rsidRPr="001370E0" w:rsidRDefault="009009D8" w:rsidP="00210A77">
      <w:pPr>
        <w:pStyle w:val="Zwykytekst1"/>
        <w:numPr>
          <w:ilvl w:val="0"/>
          <w:numId w:val="13"/>
        </w:numPr>
        <w:spacing w:line="288" w:lineRule="auto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WSZELKĄ KORESPONDENCJĘ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w sprawie niniejszego postępowania należy kierować na poniższy adres:</w:t>
      </w:r>
    </w:p>
    <w:p w14:paraId="7E6B4A5C" w14:textId="77777777" w:rsidR="007447C8" w:rsidRPr="001370E0" w:rsidRDefault="009009D8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14:paraId="75109811" w14:textId="77777777" w:rsidR="00114E5A" w:rsidRPr="001370E0" w:rsidRDefault="00114E5A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14:paraId="18A6ACB4" w14:textId="77777777" w:rsidR="007447C8" w:rsidRPr="001370E0" w:rsidRDefault="007447C8" w:rsidP="00114E5A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</w:p>
    <w:p w14:paraId="4D3C37DA" w14:textId="77777777" w:rsidR="007447C8" w:rsidRPr="001370E0" w:rsidRDefault="009009D8" w:rsidP="00114E5A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 xml:space="preserve">tel. _______________ </w:t>
      </w:r>
      <w:r w:rsidRPr="00806E0F">
        <w:rPr>
          <w:rFonts w:ascii="Encode Sans Compressed" w:hAnsi="Encode Sans Compressed" w:cs="Verdana"/>
          <w:strike/>
          <w:sz w:val="22"/>
          <w:szCs w:val="22"/>
        </w:rPr>
        <w:t>fax _______________</w:t>
      </w:r>
      <w:r w:rsidRPr="001370E0">
        <w:rPr>
          <w:rFonts w:ascii="Encode Sans Compressed" w:hAnsi="Encode Sans Compressed" w:cs="Verdana"/>
          <w:sz w:val="22"/>
          <w:szCs w:val="22"/>
        </w:rPr>
        <w:t xml:space="preserve"> e-mail: ________________________</w:t>
      </w:r>
    </w:p>
    <w:p w14:paraId="1A378475" w14:textId="77777777" w:rsidR="00114E5A" w:rsidRPr="00E541E3" w:rsidRDefault="009009D8" w:rsidP="00210A77">
      <w:pPr>
        <w:pStyle w:val="Zwykytekst1"/>
        <w:numPr>
          <w:ilvl w:val="0"/>
          <w:numId w:val="13"/>
        </w:numPr>
        <w:spacing w:before="120" w:line="288" w:lineRule="auto"/>
        <w:ind w:left="357" w:hanging="357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OFERTĘ </w:t>
      </w:r>
      <w:r w:rsidRPr="001370E0">
        <w:rPr>
          <w:rFonts w:ascii="Encode Sans Compressed" w:hAnsi="Encode Sans Compressed" w:cs="Times New Roman"/>
          <w:sz w:val="22"/>
          <w:szCs w:val="22"/>
        </w:rPr>
        <w:t>niniejszą składamy na _________ stronach.</w:t>
      </w:r>
    </w:p>
    <w:p w14:paraId="5EE1434F" w14:textId="77777777" w:rsidR="007A3824" w:rsidRPr="00114E5A" w:rsidRDefault="00114E5A" w:rsidP="00210A77">
      <w:pPr>
        <w:pStyle w:val="Zwykytekst1"/>
        <w:numPr>
          <w:ilvl w:val="0"/>
          <w:numId w:val="13"/>
        </w:numPr>
        <w:spacing w:line="288" w:lineRule="auto"/>
        <w:ind w:left="426" w:hanging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14E5A">
        <w:rPr>
          <w:rFonts w:ascii="Encode Sans Compressed" w:hAnsi="Encode Sans Compressed" w:cs="Times New Roman"/>
          <w:b/>
          <w:sz w:val="22"/>
          <w:szCs w:val="22"/>
          <w:lang w:val="pl-PL"/>
        </w:rPr>
        <w:t>W</w:t>
      </w:r>
      <w:r w:rsidR="009009D8" w:rsidRPr="00114E5A">
        <w:rPr>
          <w:rFonts w:ascii="Encode Sans Compressed" w:hAnsi="Encode Sans Compressed" w:cs="Times New Roman"/>
          <w:b/>
          <w:sz w:val="22"/>
          <w:szCs w:val="22"/>
        </w:rPr>
        <w:t>RAZ Z OFERTĄ</w:t>
      </w:r>
      <w:r w:rsidR="009009D8" w:rsidRPr="00114E5A">
        <w:rPr>
          <w:rFonts w:ascii="Encode Sans Compressed" w:hAnsi="Encode Sans Compressed" w:cs="Times New Roman"/>
          <w:sz w:val="22"/>
          <w:szCs w:val="22"/>
        </w:rPr>
        <w:t xml:space="preserve"> składamy następujące oświadczenia i dokumenty na __ stronach:</w:t>
      </w:r>
    </w:p>
    <w:p w14:paraId="02E0207E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B4B3FBD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40D917D2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3739BE5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5307A67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lastRenderedPageBreak/>
        <w:t>- _________________________________________________________________________</w:t>
      </w:r>
    </w:p>
    <w:p w14:paraId="0FD4B5EF" w14:textId="77777777" w:rsidR="00114E5A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- _________________________________________________________________________ </w:t>
      </w:r>
    </w:p>
    <w:p w14:paraId="6E54569B" w14:textId="77777777" w:rsidR="00114E5A" w:rsidRPr="00114E5A" w:rsidRDefault="00114E5A" w:rsidP="00114E5A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348B6EC5" w14:textId="18A5FCBE" w:rsidR="00E46BF0" w:rsidRPr="00114E5A" w:rsidRDefault="00EE7B13" w:rsidP="00210A77">
      <w:pPr>
        <w:pStyle w:val="Zwykytekst1"/>
        <w:numPr>
          <w:ilvl w:val="0"/>
          <w:numId w:val="13"/>
        </w:numPr>
        <w:spacing w:line="288" w:lineRule="auto"/>
        <w:ind w:left="426" w:hanging="426"/>
        <w:jc w:val="both"/>
        <w:rPr>
          <w:rFonts w:ascii="Encode Sans Compressed" w:hAnsi="Encode Sans Compressed"/>
          <w:sz w:val="22"/>
          <w:szCs w:val="22"/>
        </w:rPr>
      </w:pPr>
      <w:r w:rsidRPr="00EE7B13">
        <w:rPr>
          <w:rFonts w:ascii="Encode Sans Compressed" w:hAnsi="Encode Sans Compressed" w:cs="Times New Roman"/>
          <w:b/>
          <w:sz w:val="22"/>
          <w:szCs w:val="22"/>
          <w:lang w:val="pl-PL"/>
        </w:rPr>
        <w:t>O</w:t>
      </w:r>
      <w:bookmarkStart w:id="2" w:name="_Hlk505251002"/>
      <w:r w:rsidRPr="00EE7B13">
        <w:rPr>
          <w:rFonts w:ascii="Encode Sans Compressed" w:hAnsi="Encode Sans Compressed"/>
          <w:b/>
          <w:bCs/>
          <w:sz w:val="22"/>
          <w:szCs w:val="22"/>
        </w:rPr>
        <w:t>ŚWIADCZAMY</w:t>
      </w:r>
      <w:r w:rsidR="007B27BC" w:rsidRPr="007B27BC">
        <w:rPr>
          <w:rFonts w:ascii="Encode Sans Compressed" w:hAnsi="Encode Sans Compressed"/>
          <w:bCs/>
          <w:sz w:val="22"/>
          <w:szCs w:val="22"/>
        </w:rPr>
        <w:t>,</w:t>
      </w:r>
      <w:r w:rsidR="007B27BC">
        <w:rPr>
          <w:rFonts w:ascii="Encode Sans Compressed" w:hAnsi="Encode Sans Compressed"/>
          <w:sz w:val="22"/>
          <w:szCs w:val="22"/>
        </w:rPr>
        <w:t xml:space="preserve"> że jesteśmy/nie</w:t>
      </w:r>
      <w:r w:rsidR="00114E5A">
        <w:rPr>
          <w:rFonts w:ascii="Encode Sans Compressed" w:hAnsi="Encode Sans Compressed"/>
          <w:sz w:val="22"/>
          <w:szCs w:val="22"/>
        </w:rPr>
        <w:t xml:space="preserve"> jesteśmy</w:t>
      </w:r>
      <w:r w:rsidR="007B27BC">
        <w:rPr>
          <w:rFonts w:ascii="Encode Sans Compressed" w:hAnsi="Encode Sans Compressed"/>
          <w:sz w:val="22"/>
          <w:szCs w:val="22"/>
          <w:lang w:val="pl-PL"/>
        </w:rPr>
        <w:t>*</w:t>
      </w:r>
      <w:r w:rsidR="00E46BF0" w:rsidRPr="00114E5A">
        <w:rPr>
          <w:rFonts w:ascii="Encode Sans Compressed" w:hAnsi="Encode Sans Compressed"/>
          <w:sz w:val="22"/>
          <w:szCs w:val="22"/>
        </w:rPr>
        <w:t xml:space="preserve"> mikro/małym/średnim</w:t>
      </w:r>
      <w:r w:rsidR="00114E5A">
        <w:rPr>
          <w:rFonts w:ascii="Encode Sans Compressed" w:hAnsi="Encode Sans Compressed"/>
          <w:sz w:val="22"/>
          <w:szCs w:val="22"/>
          <w:lang w:val="pl-PL"/>
        </w:rPr>
        <w:t>*</w:t>
      </w:r>
      <w:r w:rsidR="00E46BF0" w:rsidRPr="00114E5A">
        <w:rPr>
          <w:rFonts w:ascii="Encode Sans Compressed" w:hAnsi="Encode Sans Compressed"/>
          <w:sz w:val="22"/>
          <w:szCs w:val="22"/>
        </w:rPr>
        <w:t xml:space="preserve"> przedsiębiorstwem.</w:t>
      </w:r>
    </w:p>
    <w:p w14:paraId="64255C26" w14:textId="77777777" w:rsidR="00E46BF0" w:rsidRPr="00E46BF0" w:rsidRDefault="00E46BF0" w:rsidP="00E46BF0">
      <w:pPr>
        <w:pStyle w:val="Zwykytekst"/>
        <w:spacing w:before="120"/>
        <w:ind w:right="23"/>
        <w:jc w:val="both"/>
        <w:rPr>
          <w:rFonts w:ascii="Encode Sans Compressed" w:hAnsi="Encode Sans Compressed"/>
          <w:sz w:val="16"/>
          <w:szCs w:val="16"/>
        </w:rPr>
      </w:pPr>
      <w:r w:rsidRPr="00E46BF0">
        <w:rPr>
          <w:rFonts w:ascii="Encode Sans Compressed" w:hAnsi="Encode Sans Compressed"/>
          <w:sz w:val="16"/>
          <w:szCs w:val="16"/>
        </w:rPr>
        <w:t>* niepotrzebne skreślić</w:t>
      </w:r>
    </w:p>
    <w:p w14:paraId="084CFCD1" w14:textId="77777777" w:rsidR="00E46BF0" w:rsidRPr="00284ADD" w:rsidRDefault="00E46BF0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Cs/>
          <w:sz w:val="16"/>
          <w:szCs w:val="16"/>
        </w:rPr>
      </w:pPr>
      <w:r w:rsidRPr="00284ADD">
        <w:rPr>
          <w:rFonts w:ascii="Encode Sans Compressed" w:hAnsi="Encode Sans Compressed"/>
          <w:iCs/>
          <w:sz w:val="16"/>
          <w:szCs w:val="16"/>
        </w:rPr>
        <w:t>UWAGA:</w:t>
      </w:r>
    </w:p>
    <w:p w14:paraId="0C8B9DB1" w14:textId="4AF46F5C" w:rsidR="00E46BF0" w:rsidRPr="00284ADD" w:rsidRDefault="00E46BF0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Cs/>
          <w:sz w:val="16"/>
          <w:szCs w:val="16"/>
        </w:rPr>
      </w:pPr>
      <w:r w:rsidRPr="00284ADD">
        <w:rPr>
          <w:rFonts w:ascii="Encode Sans Compressed" w:hAnsi="Encode Sans Compressed"/>
          <w:iCs/>
          <w:sz w:val="16"/>
          <w:szCs w:val="16"/>
        </w:rPr>
        <w:t>Mikroprzedsiębiorstwo, które zatrudnia mniej niż 10 osób i którego roczny obrót lub roczna suma bil</w:t>
      </w:r>
      <w:r w:rsidR="00284ADD">
        <w:rPr>
          <w:rFonts w:ascii="Encode Sans Compressed" w:hAnsi="Encode Sans Compressed"/>
          <w:iCs/>
          <w:sz w:val="16"/>
          <w:szCs w:val="16"/>
        </w:rPr>
        <w:t>ansowa nie przekracza 2 mln</w:t>
      </w:r>
      <w:r w:rsidRPr="00284ADD">
        <w:rPr>
          <w:rFonts w:ascii="Encode Sans Compressed" w:hAnsi="Encode Sans Compressed"/>
          <w:iCs/>
          <w:sz w:val="16"/>
          <w:szCs w:val="16"/>
        </w:rPr>
        <w:t xml:space="preserve"> EUR.  </w:t>
      </w:r>
    </w:p>
    <w:p w14:paraId="632D58E1" w14:textId="2FA07266" w:rsidR="00E46BF0" w:rsidRPr="00284ADD" w:rsidRDefault="00E46BF0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Cs/>
          <w:sz w:val="16"/>
          <w:szCs w:val="16"/>
        </w:rPr>
      </w:pPr>
      <w:r w:rsidRPr="00284ADD">
        <w:rPr>
          <w:rFonts w:ascii="Encode Sans Compressed" w:hAnsi="Encode Sans Compressed"/>
          <w:iCs/>
          <w:sz w:val="16"/>
          <w:szCs w:val="16"/>
        </w:rPr>
        <w:t>Małe przedsiębiorstwo, które zatrudnia mniej niż 50 osób i którego roczny obrót lub roczna suma bila</w:t>
      </w:r>
      <w:r w:rsidR="00284ADD">
        <w:rPr>
          <w:rFonts w:ascii="Encode Sans Compressed" w:hAnsi="Encode Sans Compressed"/>
          <w:iCs/>
          <w:sz w:val="16"/>
          <w:szCs w:val="16"/>
        </w:rPr>
        <w:t>nsowa nie przekracza 10 mln</w:t>
      </w:r>
      <w:r w:rsidRPr="00284ADD">
        <w:rPr>
          <w:rFonts w:ascii="Encode Sans Compressed" w:hAnsi="Encode Sans Compressed"/>
          <w:iCs/>
          <w:sz w:val="16"/>
          <w:szCs w:val="16"/>
        </w:rPr>
        <w:t xml:space="preserve"> EUR.</w:t>
      </w:r>
    </w:p>
    <w:p w14:paraId="5DB797D0" w14:textId="77777777" w:rsidR="00E46BF0" w:rsidRPr="00284ADD" w:rsidRDefault="00E46BF0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Cs/>
          <w:sz w:val="16"/>
          <w:szCs w:val="16"/>
        </w:rPr>
      </w:pPr>
      <w:r w:rsidRPr="00284ADD">
        <w:rPr>
          <w:rFonts w:ascii="Encode Sans Compressed" w:hAnsi="Encode Sans Compressed"/>
          <w:iCs/>
          <w:sz w:val="16"/>
          <w:szCs w:val="16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  </w:t>
      </w:r>
    </w:p>
    <w:p w14:paraId="6747EBDD" w14:textId="77777777" w:rsidR="00E46BF0" w:rsidRPr="00E46BF0" w:rsidRDefault="00E46BF0" w:rsidP="00E46BF0">
      <w:pPr>
        <w:tabs>
          <w:tab w:val="left" w:pos="284"/>
        </w:tabs>
        <w:jc w:val="both"/>
        <w:rPr>
          <w:rFonts w:ascii="Encode Sans Compressed" w:hAnsi="Encode Sans Compressed" w:cs="Arial"/>
          <w:color w:val="000000"/>
          <w:sz w:val="16"/>
          <w:szCs w:val="16"/>
        </w:rPr>
      </w:pPr>
    </w:p>
    <w:bookmarkEnd w:id="2"/>
    <w:p w14:paraId="55DE1204" w14:textId="45CD614F" w:rsidR="000270F8" w:rsidRDefault="000270F8" w:rsidP="000270F8">
      <w:pPr>
        <w:pStyle w:val="NormalnyWeb"/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  <w:r w:rsidRPr="00EF6F1D">
        <w:rPr>
          <w:rFonts w:ascii="Encode Sans Compressed" w:hAnsi="Encode Sans Compressed" w:cs="Arial"/>
          <w:b/>
          <w:color w:val="000000"/>
          <w:sz w:val="22"/>
          <w:szCs w:val="22"/>
        </w:rPr>
        <w:t>2</w:t>
      </w:r>
      <w:r w:rsidR="00EF6F1D">
        <w:rPr>
          <w:rFonts w:ascii="Encode Sans Compressed" w:hAnsi="Encode Sans Compressed" w:cs="Arial"/>
          <w:b/>
          <w:color w:val="000000"/>
          <w:sz w:val="22"/>
          <w:szCs w:val="22"/>
        </w:rPr>
        <w:t>0</w:t>
      </w:r>
      <w:r w:rsidRPr="00EF6F1D">
        <w:rPr>
          <w:rFonts w:ascii="Encode Sans Compressed" w:hAnsi="Encode Sans Compressed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114E5A">
        <w:rPr>
          <w:rFonts w:ascii="Encode Sans Compressed" w:hAnsi="Encode Sans Compressed"/>
          <w:b/>
          <w:sz w:val="22"/>
          <w:szCs w:val="22"/>
        </w:rPr>
        <w:t>O</w:t>
      </w:r>
      <w:r w:rsidRPr="00114E5A">
        <w:rPr>
          <w:rFonts w:ascii="Encode Sans Compressed" w:hAnsi="Encode Sans Compressed"/>
          <w:b/>
          <w:bCs/>
          <w:sz w:val="22"/>
          <w:szCs w:val="22"/>
        </w:rPr>
        <w:t>ŚWIADCZAM,</w:t>
      </w:r>
      <w:r w:rsidRPr="000270F8">
        <w:rPr>
          <w:rFonts w:ascii="Encode Sans Compressed" w:hAnsi="Encode Sans Compressed" w:cs="Arial"/>
          <w:color w:val="000000"/>
          <w:sz w:val="22"/>
          <w:szCs w:val="22"/>
        </w:rPr>
        <w:t xml:space="preserve"> że wypełniłem obowiązki informacyjne przewidziane w art. 13 lub art. 14 RODO wobec osób fizycznych, </w:t>
      </w:r>
      <w:r w:rsidRPr="000270F8">
        <w:rPr>
          <w:rFonts w:ascii="Encode Sans Compressed" w:hAnsi="Encode Sans Compressed" w:cs="Arial"/>
          <w:sz w:val="22"/>
          <w:szCs w:val="22"/>
        </w:rPr>
        <w:t>od których dane osobowe bezpośrednio lub pośrednio pozyskałem</w:t>
      </w:r>
      <w:r w:rsidRPr="000270F8">
        <w:rPr>
          <w:rFonts w:ascii="Encode Sans Compressed" w:hAnsi="Encode Sans Compressed" w:cs="Arial"/>
          <w:color w:val="000000"/>
          <w:sz w:val="22"/>
          <w:szCs w:val="22"/>
        </w:rPr>
        <w:t xml:space="preserve"> w celu ubiegania się </w:t>
      </w:r>
      <w:r>
        <w:rPr>
          <w:rFonts w:ascii="Encode Sans Compressed" w:hAnsi="Encode Sans Compressed" w:cs="Arial"/>
          <w:color w:val="000000"/>
          <w:sz w:val="22"/>
          <w:szCs w:val="22"/>
        </w:rPr>
        <w:br/>
      </w:r>
      <w:r w:rsidRPr="000270F8">
        <w:rPr>
          <w:rFonts w:ascii="Encode Sans Compressed" w:hAnsi="Encode Sans Compressed" w:cs="Arial"/>
          <w:color w:val="000000"/>
          <w:sz w:val="22"/>
          <w:szCs w:val="22"/>
        </w:rPr>
        <w:t>o udzielenie zamówienia publicznego w niniejszym postępowaniu</w:t>
      </w:r>
      <w:r w:rsidRPr="000270F8">
        <w:rPr>
          <w:rFonts w:ascii="Encode Sans Compressed" w:hAnsi="Encode Sans Compressed" w:cs="Arial"/>
          <w:sz w:val="22"/>
          <w:szCs w:val="22"/>
        </w:rPr>
        <w:t>.*</w:t>
      </w:r>
    </w:p>
    <w:p w14:paraId="436604A3" w14:textId="77777777" w:rsidR="000270F8" w:rsidRPr="000270F8" w:rsidRDefault="000270F8" w:rsidP="000270F8">
      <w:pPr>
        <w:pStyle w:val="NormalnyWeb"/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</w:p>
    <w:p w14:paraId="3BCCAB3F" w14:textId="77777777" w:rsidR="000270F8" w:rsidRPr="00661E66" w:rsidRDefault="000270F8" w:rsidP="00661E66">
      <w:pPr>
        <w:pStyle w:val="NormalnyWeb"/>
        <w:spacing w:before="0" w:after="0" w:line="288" w:lineRule="auto"/>
        <w:rPr>
          <w:rFonts w:ascii="Encode Sans Compressed" w:hAnsi="Encode Sans Compressed" w:cs="Arial"/>
          <w:sz w:val="16"/>
          <w:szCs w:val="16"/>
        </w:rPr>
      </w:pPr>
      <w:r w:rsidRPr="000270F8">
        <w:rPr>
          <w:rFonts w:ascii="Encode Sans Compressed" w:hAnsi="Encode Sans Compressed" w:cs="Arial"/>
          <w:sz w:val="22"/>
          <w:szCs w:val="22"/>
        </w:rPr>
        <w:t>*</w:t>
      </w:r>
      <w:r w:rsidRPr="000270F8">
        <w:rPr>
          <w:rFonts w:ascii="Encode Sans Compressed" w:hAnsi="Encode Sans Compressed" w:cs="Arial"/>
          <w:color w:val="000000"/>
          <w:sz w:val="16"/>
          <w:szCs w:val="16"/>
        </w:rPr>
        <w:t xml:space="preserve">W przypadku gdy wykonawca </w:t>
      </w:r>
      <w:r w:rsidRPr="000270F8">
        <w:rPr>
          <w:rFonts w:ascii="Encode Sans Compressed" w:hAnsi="Encode Sans Compressed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D2550C" w14:textId="62C1CC6C" w:rsidR="000270F8" w:rsidRDefault="000270F8" w:rsidP="001370E0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3FCC375B" w14:textId="31581838" w:rsidR="00420061" w:rsidRDefault="00420061" w:rsidP="001370E0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1BA5EC4B" w14:textId="77777777" w:rsidR="00420061" w:rsidRPr="00E46BF0" w:rsidRDefault="00420061" w:rsidP="001370E0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611579EF" w14:textId="3D2EE0E5" w:rsidR="007447C8" w:rsidRDefault="009009D8" w:rsidP="001370E0">
      <w:pPr>
        <w:pStyle w:val="Zwykytekst1"/>
        <w:spacing w:line="288" w:lineRule="auto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</w:t>
      </w:r>
      <w:r w:rsidR="00583FA6">
        <w:rPr>
          <w:rFonts w:ascii="Encode Sans Compressed" w:hAnsi="Encode Sans Compressed" w:cs="Times New Roman"/>
          <w:sz w:val="22"/>
          <w:szCs w:val="22"/>
        </w:rPr>
        <w:t>______________ dnia __ __ 202</w:t>
      </w:r>
      <w:r w:rsidR="00927E05">
        <w:rPr>
          <w:rFonts w:ascii="Encode Sans Compressed" w:hAnsi="Encode Sans Compressed" w:cs="Times New Roman"/>
          <w:sz w:val="22"/>
          <w:szCs w:val="22"/>
          <w:lang w:val="pl-PL"/>
        </w:rPr>
        <w:t>4</w:t>
      </w:r>
      <w:r w:rsidR="0062105B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Pr="001370E0">
        <w:rPr>
          <w:rFonts w:ascii="Encode Sans Compressed" w:hAnsi="Encode Sans Compressed" w:cs="Times New Roman"/>
          <w:sz w:val="22"/>
          <w:szCs w:val="22"/>
        </w:rPr>
        <w:t>roku</w:t>
      </w:r>
    </w:p>
    <w:p w14:paraId="3BC84A5F" w14:textId="44611778" w:rsidR="00420061" w:rsidRDefault="00420061" w:rsidP="001370E0">
      <w:pPr>
        <w:pStyle w:val="Zwykytekst1"/>
        <w:spacing w:line="288" w:lineRule="auto"/>
        <w:rPr>
          <w:rFonts w:ascii="Encode Sans Compressed" w:hAnsi="Encode Sans Compressed" w:cs="Times New Roman"/>
          <w:sz w:val="22"/>
          <w:szCs w:val="22"/>
        </w:rPr>
      </w:pPr>
    </w:p>
    <w:p w14:paraId="0FF3B818" w14:textId="77777777" w:rsidR="007447C8" w:rsidRPr="001370E0" w:rsidRDefault="009009D8" w:rsidP="001370E0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ab/>
        <w:t>* niepotrzebne skreślić</w:t>
      </w:r>
    </w:p>
    <w:p w14:paraId="3EF84C06" w14:textId="77777777" w:rsidR="007447C8" w:rsidRPr="001370E0" w:rsidRDefault="007447C8" w:rsidP="001370E0">
      <w:pPr>
        <w:pStyle w:val="tytu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2CDB07B6" w14:textId="77777777" w:rsidR="00BB2F38" w:rsidRPr="001370E0" w:rsidRDefault="00BB2F38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69C38D82" w14:textId="77777777" w:rsidR="00BB2F38" w:rsidRPr="001370E0" w:rsidRDefault="00BB2F38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0E189D81" w14:textId="77777777" w:rsidR="00BB2F38" w:rsidRPr="001370E0" w:rsidRDefault="00BB2F38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615F1934" w14:textId="77777777" w:rsidR="00BB2F38" w:rsidRPr="001370E0" w:rsidRDefault="00BB2F38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1856DAB3" w14:textId="77777777" w:rsidR="00114E5A" w:rsidRDefault="00114E5A" w:rsidP="001370E0">
      <w:pPr>
        <w:pStyle w:val="tytu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5710D3B3" w14:textId="77777777" w:rsidR="00114E5A" w:rsidRDefault="00114E5A" w:rsidP="001370E0">
      <w:pPr>
        <w:pStyle w:val="tytu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0BE95298" w14:textId="77777777" w:rsidR="007447C8" w:rsidRPr="009C611C" w:rsidRDefault="009009D8" w:rsidP="00210A77">
      <w:pPr>
        <w:pStyle w:val="tytu"/>
        <w:pageBreakBefore/>
        <w:spacing w:line="288" w:lineRule="auto"/>
        <w:rPr>
          <w:rFonts w:ascii="Encode Sans Compressed" w:hAnsi="Encode Sans Compressed"/>
          <w:b/>
        </w:rPr>
      </w:pPr>
      <w:r w:rsidRPr="009C611C">
        <w:rPr>
          <w:rFonts w:ascii="Encode Sans Compressed" w:hAnsi="Encode Sans Compressed"/>
          <w:b/>
        </w:rPr>
        <w:lastRenderedPageBreak/>
        <w:t>Formularz 3.1.</w:t>
      </w:r>
    </w:p>
    <w:p w14:paraId="11124718" w14:textId="77777777" w:rsidR="008B0FBD" w:rsidRPr="001370E0" w:rsidRDefault="004E6B52" w:rsidP="001370E0">
      <w:pPr>
        <w:spacing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55680" behindDoc="0" locked="0" layoutInCell="1" allowOverlap="1" wp14:anchorId="1588B1F6" wp14:editId="381FF6DF">
                <wp:simplePos x="0" y="0"/>
                <wp:positionH relativeFrom="column">
                  <wp:posOffset>13335</wp:posOffset>
                </wp:positionH>
                <wp:positionV relativeFrom="paragraph">
                  <wp:posOffset>149225</wp:posOffset>
                </wp:positionV>
                <wp:extent cx="5644515" cy="762000"/>
                <wp:effectExtent l="0" t="0" r="13335" b="19050"/>
                <wp:wrapTight wrapText="bothSides">
                  <wp:wrapPolygon edited="0">
                    <wp:start x="0" y="0"/>
                    <wp:lineTo x="0" y="21600"/>
                    <wp:lineTo x="21578" y="21600"/>
                    <wp:lineTo x="21578" y="0"/>
                    <wp:lineTo x="0" y="0"/>
                  </wp:wrapPolygon>
                </wp:wrapTight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4515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F9DE8" w14:textId="77777777" w:rsidR="00552C14" w:rsidRPr="00BE47E4" w:rsidRDefault="00552C14" w:rsidP="00BB2F38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BE47E4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14:paraId="2BE98C39" w14:textId="7F2F32A5" w:rsidR="00552C14" w:rsidRPr="00BB2F38" w:rsidRDefault="00552C14" w:rsidP="0091603E">
                            <w:pPr>
                              <w:spacing w:line="288" w:lineRule="aut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 xml:space="preserve">składane na podstawie art.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 xml:space="preserve">25 ust. 1 ustawy </w:t>
                            </w:r>
                            <w:proofErr w:type="spellStart"/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>Pzp</w:t>
                            </w:r>
                            <w:proofErr w:type="spellEnd"/>
                          </w:p>
                          <w:p w14:paraId="39B5305D" w14:textId="77777777" w:rsidR="00552C14" w:rsidRPr="00BB2F38" w:rsidRDefault="00552C14" w:rsidP="009160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>o braku podstaw do wykluczenia z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8B1F6" id="Text Box 6" o:spid="_x0000_s1030" type="#_x0000_t202" style="position:absolute;left:0;text-align:left;margin-left:1.05pt;margin-top:11.75pt;width:444.45pt;height:60pt;z-index:2516556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" fillcolor="silver" strokeweight=".5pt">
                <v:textbox inset="7.45pt,3.85pt,7.45pt,3.85pt">
                  <w:txbxContent>
                    <w:p w14:paraId="04CF9DE8" w14:textId="77777777" w:rsidR="00552C14" w:rsidRPr="00BE47E4" w:rsidRDefault="00552C14" w:rsidP="00BB2F38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BE47E4">
                        <w:rPr>
                          <w:b/>
                        </w:rPr>
                        <w:t>OŚWIADCZENIE WYKONAWCY</w:t>
                      </w:r>
                    </w:p>
                    <w:p w14:paraId="2BE98C39" w14:textId="7F2F32A5" w:rsidR="00552C14" w:rsidRPr="00BB2F38" w:rsidRDefault="00552C14" w:rsidP="0091603E">
                      <w:pPr>
                        <w:spacing w:line="288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B2F38">
                        <w:rPr>
                          <w:b/>
                          <w:sz w:val="22"/>
                          <w:szCs w:val="22"/>
                        </w:rPr>
                        <w:t xml:space="preserve">składane na podstawie art.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1</w:t>
                      </w:r>
                      <w:r w:rsidRPr="00BB2F38">
                        <w:rPr>
                          <w:b/>
                          <w:sz w:val="22"/>
                          <w:szCs w:val="22"/>
                        </w:rPr>
                        <w:t xml:space="preserve">25 ust. 1 ustawy </w:t>
                      </w:r>
                      <w:proofErr w:type="spellStart"/>
                      <w:r w:rsidRPr="00BB2F38">
                        <w:rPr>
                          <w:b/>
                          <w:sz w:val="22"/>
                          <w:szCs w:val="22"/>
                        </w:rPr>
                        <w:t>Pzp</w:t>
                      </w:r>
                      <w:proofErr w:type="spellEnd"/>
                    </w:p>
                    <w:p w14:paraId="39B5305D" w14:textId="77777777" w:rsidR="00552C14" w:rsidRPr="00BB2F38" w:rsidRDefault="00552C14" w:rsidP="009160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B2F38">
                        <w:rPr>
                          <w:b/>
                          <w:sz w:val="22"/>
                          <w:szCs w:val="22"/>
                        </w:rPr>
                        <w:t>o braku podstaw do wykluczenia z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B0FBD"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14:paraId="053E2E34" w14:textId="5593C545" w:rsidR="008B0FBD" w:rsidRPr="001370E0" w:rsidRDefault="008B0FBD" w:rsidP="001370E0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</w:t>
      </w:r>
      <w:r w:rsidR="00BB2F38"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3D7F2322" w14:textId="2C76A730" w:rsidR="009C611C" w:rsidRPr="001370E0" w:rsidRDefault="009C611C" w:rsidP="009C611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5173A991" w14:textId="77777777" w:rsidR="009C611C" w:rsidRPr="004840A7" w:rsidRDefault="008B0FBD" w:rsidP="009C611C">
      <w:pPr>
        <w:spacing w:line="288" w:lineRule="auto"/>
        <w:ind w:right="1698"/>
        <w:jc w:val="center"/>
        <w:rPr>
          <w:rFonts w:ascii="Encode Sans Compressed" w:hAnsi="Encode Sans Compressed"/>
          <w:i/>
          <w:sz w:val="20"/>
          <w:szCs w:val="20"/>
        </w:rPr>
      </w:pPr>
      <w:r w:rsidRPr="004840A7">
        <w:rPr>
          <w:rFonts w:ascii="Encode Sans Compressed" w:hAnsi="Encode Sans Compressed"/>
          <w:i/>
          <w:sz w:val="20"/>
          <w:szCs w:val="20"/>
        </w:rPr>
        <w:t>(pełna nazwa/firma, adres, w zależności od podmiotu: NIP/PESEL, KRS/</w:t>
      </w:r>
      <w:proofErr w:type="spellStart"/>
      <w:r w:rsidRPr="004840A7">
        <w:rPr>
          <w:rFonts w:ascii="Encode Sans Compressed" w:hAnsi="Encode Sans Compressed"/>
          <w:i/>
          <w:sz w:val="20"/>
          <w:szCs w:val="20"/>
        </w:rPr>
        <w:t>CEiDG</w:t>
      </w:r>
      <w:proofErr w:type="spellEnd"/>
      <w:r w:rsidRPr="004840A7">
        <w:rPr>
          <w:rFonts w:ascii="Encode Sans Compressed" w:hAnsi="Encode Sans Compressed"/>
          <w:i/>
          <w:sz w:val="20"/>
          <w:szCs w:val="20"/>
        </w:rPr>
        <w:t>)</w:t>
      </w:r>
    </w:p>
    <w:p w14:paraId="5D3CEDD3" w14:textId="77777777" w:rsidR="008B0FBD" w:rsidRPr="001370E0" w:rsidRDefault="008B0FBD" w:rsidP="009C611C">
      <w:pPr>
        <w:spacing w:line="288" w:lineRule="auto"/>
        <w:ind w:right="1698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reprezentowany przez:</w:t>
      </w:r>
    </w:p>
    <w:p w14:paraId="057CA2CE" w14:textId="77777777" w:rsidR="00C64708" w:rsidRPr="001370E0" w:rsidRDefault="00C64708" w:rsidP="0060378F">
      <w:pPr>
        <w:spacing w:line="288" w:lineRule="auto"/>
        <w:ind w:left="426"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14:paraId="197E6293" w14:textId="77777777" w:rsidR="008B0FBD" w:rsidRPr="001370E0" w:rsidRDefault="00C64708" w:rsidP="0060378F">
      <w:pPr>
        <w:spacing w:line="288" w:lineRule="auto"/>
        <w:ind w:left="426" w:right="3683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</w:t>
      </w:r>
      <w:r w:rsidR="008B0FBD" w:rsidRPr="001370E0">
        <w:rPr>
          <w:rFonts w:ascii="Encode Sans Compressed" w:hAnsi="Encode Sans Compressed"/>
          <w:i/>
          <w:sz w:val="22"/>
          <w:szCs w:val="22"/>
        </w:rPr>
        <w:t>(imię, nazwisko, stanowisko/podstawa do  reprezentacji)</w:t>
      </w:r>
    </w:p>
    <w:p w14:paraId="20985B8D" w14:textId="25EC16C1" w:rsidR="00001096" w:rsidRPr="00952726" w:rsidRDefault="00001096" w:rsidP="001370E0">
      <w:pPr>
        <w:pStyle w:val="Zwykytekst"/>
        <w:spacing w:line="288" w:lineRule="auto"/>
        <w:jc w:val="both"/>
        <w:rPr>
          <w:rFonts w:ascii="Encode Sans Compressed" w:hAnsi="Encode Sans Compressed"/>
          <w:bCs/>
          <w:sz w:val="22"/>
          <w:szCs w:val="22"/>
        </w:rPr>
      </w:pPr>
      <w:r w:rsidRPr="00952726">
        <w:rPr>
          <w:rFonts w:ascii="Encode Sans Compressed" w:hAnsi="Encode Sans Compressed"/>
          <w:bCs/>
          <w:sz w:val="22"/>
          <w:szCs w:val="22"/>
        </w:rPr>
        <w:t xml:space="preserve">Składając ofertę w </w:t>
      </w:r>
      <w:r w:rsidR="007634B3" w:rsidRPr="00952726">
        <w:rPr>
          <w:rFonts w:ascii="Encode Sans Compressed" w:hAnsi="Encode Sans Compressed"/>
          <w:bCs/>
          <w:sz w:val="22"/>
          <w:szCs w:val="22"/>
          <w:lang w:val="pl-PL"/>
        </w:rPr>
        <w:t>postępowaniu o udzielenie zamówieniu publicznego</w:t>
      </w:r>
      <w:r w:rsidRPr="00952726">
        <w:rPr>
          <w:rFonts w:ascii="Encode Sans Compressed" w:hAnsi="Encode Sans Compressed"/>
          <w:bCs/>
          <w:sz w:val="22"/>
          <w:szCs w:val="22"/>
        </w:rPr>
        <w:t xml:space="preserve"> na:</w:t>
      </w:r>
    </w:p>
    <w:p w14:paraId="62D68AD4" w14:textId="111A1DA8" w:rsidR="00F41B42" w:rsidRDefault="00F41B42" w:rsidP="001370E0">
      <w:pPr>
        <w:pStyle w:val="numerowanie"/>
        <w:spacing w:line="288" w:lineRule="auto"/>
        <w:rPr>
          <w:rFonts w:ascii="Encode Sans Compressed" w:hAnsi="Encode Sans Compressed"/>
          <w:sz w:val="22"/>
        </w:rPr>
      </w:pPr>
      <w:r w:rsidRPr="007529F9">
        <w:rPr>
          <w:rFonts w:ascii="Encode Sans Compressed" w:hAnsi="Encode Sans Compressed"/>
          <w:b/>
          <w:sz w:val="22"/>
        </w:rPr>
        <w:t>Wykonanie oznakowania poziomego</w:t>
      </w:r>
      <w:r w:rsidR="001F51E6">
        <w:rPr>
          <w:rFonts w:ascii="Encode Sans Compressed" w:hAnsi="Encode Sans Compressed"/>
          <w:b/>
          <w:sz w:val="22"/>
        </w:rPr>
        <w:t xml:space="preserve"> (materiałami i sprzętem wykonawcy)</w:t>
      </w:r>
      <w:r w:rsidR="001F51E6" w:rsidRPr="00713E58">
        <w:rPr>
          <w:rFonts w:ascii="Encode Sans Compressed" w:hAnsi="Encode Sans Compressed"/>
          <w:sz w:val="22"/>
        </w:rPr>
        <w:t xml:space="preserve"> </w:t>
      </w:r>
      <w:r w:rsidRPr="007529F9">
        <w:rPr>
          <w:rFonts w:ascii="Encode Sans Compressed" w:hAnsi="Encode Sans Compressed"/>
          <w:b/>
          <w:sz w:val="22"/>
        </w:rPr>
        <w:t>wybranych ciągów dróg wojewódzkich na terenie 9 Rejonów Dróg Wojewódzkich</w:t>
      </w:r>
      <w:r w:rsidRPr="001370E0">
        <w:rPr>
          <w:rFonts w:ascii="Encode Sans Compressed" w:hAnsi="Encode Sans Compressed"/>
          <w:sz w:val="22"/>
        </w:rPr>
        <w:t xml:space="preserve"> </w:t>
      </w:r>
    </w:p>
    <w:p w14:paraId="22718E0B" w14:textId="438F12F1" w:rsidR="00001096" w:rsidRPr="001370E0" w:rsidRDefault="00001096" w:rsidP="001370E0">
      <w:pPr>
        <w:pStyle w:val="numerowanie"/>
        <w:spacing w:line="288" w:lineRule="auto"/>
        <w:rPr>
          <w:rFonts w:ascii="Encode Sans Compressed" w:hAnsi="Encode Sans Compressed"/>
          <w:sz w:val="22"/>
        </w:rPr>
      </w:pPr>
      <w:r w:rsidRPr="001370E0">
        <w:rPr>
          <w:rFonts w:ascii="Encode Sans Compressed" w:hAnsi="Encode Sans Compressed"/>
          <w:sz w:val="22"/>
        </w:rPr>
        <w:t>prowadzonym przez Wielkopolski Zarząd Dróg Wojewódzkich w Poznaniu oświadczam,</w:t>
      </w:r>
      <w:r w:rsidR="00273C7B">
        <w:rPr>
          <w:rFonts w:ascii="Encode Sans Compressed" w:hAnsi="Encode Sans Compressed"/>
          <w:sz w:val="22"/>
        </w:rPr>
        <w:t xml:space="preserve"> </w:t>
      </w:r>
      <w:r w:rsidRPr="001370E0">
        <w:rPr>
          <w:rFonts w:ascii="Encode Sans Compressed" w:hAnsi="Encode Sans Compressed"/>
          <w:sz w:val="22"/>
        </w:rPr>
        <w:t>co następuje:</w:t>
      </w:r>
    </w:p>
    <w:p w14:paraId="7963014D" w14:textId="77777777" w:rsidR="008B0FBD" w:rsidRPr="001370E0" w:rsidRDefault="008B0FBD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6635E7D9" w14:textId="77777777" w:rsidR="008B0FBD" w:rsidRPr="001370E0" w:rsidRDefault="00001096" w:rsidP="001370E0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 xml:space="preserve">OŚWIADCZENIE DOTYCZĄCE WYKONAWCY: </w:t>
      </w:r>
    </w:p>
    <w:p w14:paraId="0A16F287" w14:textId="77777777" w:rsidR="00C73990" w:rsidRPr="001370E0" w:rsidRDefault="00C73990" w:rsidP="00C73990">
      <w:pPr>
        <w:pStyle w:val="Akapitzlist"/>
        <w:numPr>
          <w:ilvl w:val="0"/>
          <w:numId w:val="4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nie podlegam wykluczeniu z postępowania na podstawie ar</w:t>
      </w:r>
      <w:r>
        <w:rPr>
          <w:rFonts w:ascii="Encode Sans Compressed" w:hAnsi="Encode Sans Compressed"/>
          <w:sz w:val="22"/>
          <w:szCs w:val="22"/>
        </w:rPr>
        <w:t>t.</w:t>
      </w:r>
      <w:r>
        <w:rPr>
          <w:rFonts w:ascii="Encode Sans Compressed" w:hAnsi="Encode Sans Compressed"/>
          <w:sz w:val="22"/>
          <w:szCs w:val="22"/>
          <w:lang w:val="pl-PL"/>
        </w:rPr>
        <w:t>108</w:t>
      </w:r>
      <w:r>
        <w:rPr>
          <w:rFonts w:ascii="Encode Sans Compressed" w:hAnsi="Encode Sans Compressed"/>
          <w:sz w:val="22"/>
          <w:szCs w:val="22"/>
        </w:rPr>
        <w:t xml:space="preserve"> ust 1 </w:t>
      </w:r>
      <w:r w:rsidRPr="001370E0">
        <w:rPr>
          <w:rFonts w:ascii="Encode Sans Compressed" w:hAnsi="Encode Sans Compressed"/>
          <w:sz w:val="22"/>
          <w:szCs w:val="22"/>
        </w:rPr>
        <w:t>pkt 1-</w:t>
      </w:r>
      <w:r>
        <w:rPr>
          <w:rFonts w:ascii="Encode Sans Compressed" w:hAnsi="Encode Sans Compressed"/>
          <w:sz w:val="22"/>
          <w:szCs w:val="22"/>
          <w:lang w:val="pl-PL"/>
        </w:rPr>
        <w:t>6</w:t>
      </w:r>
      <w:r w:rsidRPr="001370E0">
        <w:rPr>
          <w:rFonts w:ascii="Encode Sans Compressed" w:hAnsi="Encode Sans Compressed"/>
          <w:sz w:val="22"/>
          <w:szCs w:val="22"/>
        </w:rPr>
        <w:t xml:space="preserve"> ustawy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>.</w:t>
      </w:r>
    </w:p>
    <w:p w14:paraId="2D62D84C" w14:textId="77777777" w:rsidR="00C73990" w:rsidRDefault="00C73990" w:rsidP="00C73990">
      <w:pPr>
        <w:pStyle w:val="Akapitzlist"/>
        <w:numPr>
          <w:ilvl w:val="0"/>
          <w:numId w:val="4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nie podlegam wykluczeniu z postępowania na podstawie art. </w:t>
      </w:r>
      <w:r>
        <w:rPr>
          <w:rFonts w:ascii="Encode Sans Compressed" w:hAnsi="Encode Sans Compressed"/>
          <w:sz w:val="22"/>
          <w:szCs w:val="22"/>
          <w:lang w:val="pl-PL"/>
        </w:rPr>
        <w:t>109</w:t>
      </w:r>
      <w:r w:rsidRPr="001370E0">
        <w:rPr>
          <w:rFonts w:ascii="Encode Sans Compressed" w:hAnsi="Encode Sans Compressed"/>
          <w:sz w:val="22"/>
          <w:szCs w:val="22"/>
        </w:rPr>
        <w:t xml:space="preserve"> ust. </w:t>
      </w:r>
      <w:r>
        <w:rPr>
          <w:rFonts w:ascii="Encode Sans Compressed" w:hAnsi="Encode Sans Compressed"/>
          <w:sz w:val="22"/>
          <w:szCs w:val="22"/>
          <w:lang w:val="pl-PL"/>
        </w:rPr>
        <w:t>1</w:t>
      </w:r>
      <w:r w:rsidRPr="001370E0">
        <w:rPr>
          <w:rFonts w:ascii="Encode Sans Compressed" w:hAnsi="Encode Sans Compressed"/>
          <w:sz w:val="22"/>
          <w:szCs w:val="22"/>
        </w:rPr>
        <w:t xml:space="preserve"> pkt </w:t>
      </w:r>
      <w:r>
        <w:rPr>
          <w:rFonts w:ascii="Encode Sans Compressed" w:hAnsi="Encode Sans Compressed"/>
          <w:sz w:val="22"/>
          <w:szCs w:val="22"/>
          <w:lang w:val="pl-PL"/>
        </w:rPr>
        <w:t>4</w:t>
      </w:r>
      <w:r w:rsidRPr="001370E0">
        <w:rPr>
          <w:rFonts w:ascii="Encode Sans Compressed" w:hAnsi="Encode Sans Compressed"/>
          <w:sz w:val="22"/>
          <w:szCs w:val="22"/>
        </w:rPr>
        <w:t xml:space="preserve">  ustawy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</w:t>
      </w:r>
    </w:p>
    <w:p w14:paraId="44109860" w14:textId="77777777" w:rsidR="00C73990" w:rsidRPr="00B9751B" w:rsidRDefault="00C73990" w:rsidP="00C73990">
      <w:pPr>
        <w:pStyle w:val="Akapitzlist"/>
        <w:numPr>
          <w:ilvl w:val="0"/>
          <w:numId w:val="4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B9751B">
        <w:rPr>
          <w:rFonts w:ascii="Encode Sans Compressed" w:hAnsi="Encode Sans Compressed"/>
          <w:sz w:val="22"/>
          <w:szCs w:val="22"/>
        </w:rPr>
        <w:t>Oświadczam, że nie podlegam wykluczeniu z postępowania na podstawie</w:t>
      </w:r>
      <w:r w:rsidRPr="00B9751B">
        <w:rPr>
          <w:rFonts w:ascii="Encode Sans Compressed" w:hAnsi="Encode Sans Compressed"/>
          <w:sz w:val="22"/>
          <w:szCs w:val="22"/>
          <w:lang w:val="pl-PL"/>
        </w:rPr>
        <w:t xml:space="preserve"> art. 7 ust. 1  </w:t>
      </w:r>
      <w:r w:rsidRPr="00B9751B">
        <w:rPr>
          <w:rStyle w:val="markedcontent"/>
          <w:rFonts w:ascii="Encode Sans Compressed" w:hAnsi="Encode Sans Compressed" w:cs="Arial"/>
          <w:sz w:val="22"/>
          <w:szCs w:val="22"/>
        </w:rPr>
        <w:t xml:space="preserve">ustawy z dnia 13 kwietnia 2022 </w:t>
      </w:r>
      <w:proofErr w:type="spellStart"/>
      <w:r w:rsidRPr="00B9751B">
        <w:rPr>
          <w:rStyle w:val="markedcontent"/>
          <w:rFonts w:ascii="Encode Sans Compressed" w:hAnsi="Encode Sans Compressed" w:cs="Arial"/>
          <w:sz w:val="22"/>
          <w:szCs w:val="22"/>
        </w:rPr>
        <w:t>r.o</w:t>
      </w:r>
      <w:proofErr w:type="spellEnd"/>
      <w:r w:rsidRPr="00B9751B">
        <w:rPr>
          <w:rStyle w:val="markedcontent"/>
          <w:rFonts w:ascii="Encode Sans Compressed" w:hAnsi="Encode Sans Compressed" w:cs="Arial"/>
          <w:sz w:val="22"/>
          <w:szCs w:val="22"/>
        </w:rPr>
        <w:t xml:space="preserve"> szczególnych rozwiązaniach w zakresie przeciwdziałania wspieraniu agresji na Ukrainę oraz służących ochronie bezpieczeństwa narodowego</w:t>
      </w:r>
    </w:p>
    <w:p w14:paraId="4BB280A1" w14:textId="77777777" w:rsidR="00C73990" w:rsidRPr="00405088" w:rsidRDefault="00C73990" w:rsidP="00C73990">
      <w:pPr>
        <w:pStyle w:val="Akapitzlist"/>
        <w:numPr>
          <w:ilvl w:val="0"/>
          <w:numId w:val="4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405088">
        <w:rPr>
          <w:rFonts w:ascii="Encode Sans Compressed" w:hAnsi="Encode Sans Compressed"/>
          <w:sz w:val="22"/>
          <w:szCs w:val="22"/>
          <w:lang w:val="pl-PL"/>
        </w:rPr>
        <w:t>Dane umożliwiające dostęp do podmiotowych środków dowodowych, o których mowa w pkt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. </w:t>
      </w:r>
      <w:r w:rsidRPr="00405088">
        <w:rPr>
          <w:rFonts w:ascii="Encode Sans Compressed" w:hAnsi="Encode Sans Compressed"/>
          <w:sz w:val="22"/>
          <w:szCs w:val="22"/>
          <w:lang w:val="pl-PL"/>
        </w:rPr>
        <w:t>9.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7. </w:t>
      </w:r>
      <w:proofErr w:type="spellStart"/>
      <w:r>
        <w:rPr>
          <w:rFonts w:ascii="Encode Sans Compressed" w:hAnsi="Encode Sans Compressed"/>
          <w:sz w:val="22"/>
          <w:szCs w:val="22"/>
          <w:lang w:val="pl-PL"/>
        </w:rPr>
        <w:t>ppkt</w:t>
      </w:r>
      <w:proofErr w:type="spellEnd"/>
      <w:r>
        <w:rPr>
          <w:rFonts w:ascii="Encode Sans Compressed" w:hAnsi="Encode Sans Compressed"/>
          <w:sz w:val="22"/>
          <w:szCs w:val="22"/>
          <w:lang w:val="pl-PL"/>
        </w:rPr>
        <w:t xml:space="preserve"> 2</w:t>
      </w:r>
      <w:r w:rsidRPr="00405088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>
        <w:rPr>
          <w:rFonts w:ascii="Encode Sans Compressed" w:hAnsi="Encode Sans Compressed"/>
          <w:sz w:val="22"/>
          <w:szCs w:val="22"/>
          <w:lang w:val="pl-PL"/>
        </w:rPr>
        <w:t>I</w:t>
      </w:r>
      <w:r w:rsidRPr="00405088">
        <w:rPr>
          <w:rFonts w:ascii="Encode Sans Compressed" w:hAnsi="Encode Sans Compressed"/>
          <w:sz w:val="22"/>
          <w:szCs w:val="22"/>
          <w:lang w:val="pl-PL"/>
        </w:rPr>
        <w:t xml:space="preserve">nstrukcji dla Wykonawców (Tom I, Rozdział 1 SWZ): </w:t>
      </w:r>
    </w:p>
    <w:p w14:paraId="1DE00139" w14:textId="48F47DF3" w:rsidR="003A723C" w:rsidRPr="00405088" w:rsidRDefault="00F33A82" w:rsidP="00405088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</w:t>
      </w:r>
      <w:r w:rsidR="001868FE"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……………………………………………………………………………..</w:t>
      </w:r>
    </w:p>
    <w:p w14:paraId="7CE6BDF3" w14:textId="77777777" w:rsidR="00405088" w:rsidRPr="004840A7" w:rsidRDefault="00405088" w:rsidP="004840A7">
      <w:pPr>
        <w:suppressAutoHyphens w:val="0"/>
        <w:jc w:val="both"/>
        <w:rPr>
          <w:rFonts w:ascii="Encode Sans Compressed" w:hAnsi="Encode Sans Compressed"/>
          <w:i/>
          <w:sz w:val="20"/>
          <w:szCs w:val="20"/>
        </w:rPr>
      </w:pPr>
      <w:r w:rsidRPr="004840A7">
        <w:rPr>
          <w:rFonts w:ascii="Encode Sans Compressed" w:hAnsi="Encode Sans Compressed"/>
          <w:i/>
          <w:sz w:val="20"/>
          <w:szCs w:val="20"/>
        </w:rPr>
        <w:t>(należy podać adres strony internetowej z której zamawiający może samodzielnie pobrać dokument):</w:t>
      </w:r>
    </w:p>
    <w:p w14:paraId="359BB94E" w14:textId="00F9932A" w:rsidR="003A723C" w:rsidRPr="00952726" w:rsidRDefault="00405088" w:rsidP="004840A7">
      <w:pPr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</w:t>
      </w:r>
      <w:r w:rsidR="007634B3" w:rsidRPr="00405088">
        <w:rPr>
          <w:rFonts w:ascii="Encode Sans Compressed" w:hAnsi="Encode Sans Compressed"/>
          <w:i/>
          <w:sz w:val="18"/>
          <w:szCs w:val="18"/>
        </w:rPr>
        <w:t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  <w:r w:rsidRPr="00405088">
        <w:rPr>
          <w:rFonts w:ascii="Encode Sans Compressed" w:hAnsi="Encode Sans Compressed"/>
          <w:i/>
          <w:sz w:val="18"/>
          <w:szCs w:val="18"/>
        </w:rPr>
        <w:t>/</w:t>
      </w:r>
    </w:p>
    <w:p w14:paraId="6EA763C4" w14:textId="77777777" w:rsidR="00046975" w:rsidRDefault="00046975" w:rsidP="001370E0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</w:p>
    <w:p w14:paraId="3220B7C2" w14:textId="77777777" w:rsidR="003A6C73" w:rsidRPr="001370E0" w:rsidRDefault="003A6C73" w:rsidP="003A6C73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2C365FD3" w14:textId="77777777" w:rsidR="003A6C73" w:rsidRPr="004840A7" w:rsidRDefault="003A6C73" w:rsidP="003A6C73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4840A7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11152640" w14:textId="77777777" w:rsidR="008850A2" w:rsidRPr="004840A7" w:rsidRDefault="008850A2" w:rsidP="001370E0">
      <w:pPr>
        <w:spacing w:line="288" w:lineRule="auto"/>
        <w:jc w:val="center"/>
        <w:rPr>
          <w:rFonts w:ascii="Encode Sans Compressed" w:hAnsi="Encode Sans Compressed"/>
          <w:b/>
          <w:sz w:val="16"/>
          <w:szCs w:val="16"/>
        </w:rPr>
      </w:pPr>
    </w:p>
    <w:p w14:paraId="73691C9F" w14:textId="77777777" w:rsidR="00001096" w:rsidRPr="001370E0" w:rsidRDefault="00001096" w:rsidP="001370E0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14:paraId="227BE285" w14:textId="6A7E4378" w:rsidR="00001096" w:rsidRPr="001370E0" w:rsidRDefault="00001096" w:rsidP="001370E0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55FBD0" w14:textId="77777777" w:rsidR="004840A7" w:rsidRDefault="004840A7" w:rsidP="009C611C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</w:p>
    <w:p w14:paraId="77601184" w14:textId="6DB69A9A" w:rsidR="009C611C" w:rsidRPr="001370E0" w:rsidRDefault="009C611C" w:rsidP="009C611C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3B8CE785" w14:textId="77777777" w:rsidR="009C611C" w:rsidRPr="004840A7" w:rsidRDefault="009C611C" w:rsidP="009C611C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4840A7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4E831A74" w14:textId="75C5EA31" w:rsidR="00210A77" w:rsidRPr="003A6C73" w:rsidRDefault="00210A77" w:rsidP="00210A77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lastRenderedPageBreak/>
        <w:t>Formularz 3.2.</w:t>
      </w:r>
    </w:p>
    <w:p w14:paraId="2C1DA0B1" w14:textId="5866179C" w:rsidR="00405088" w:rsidRPr="001370E0" w:rsidRDefault="00405088" w:rsidP="00B44D0C">
      <w:pPr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63872" behindDoc="0" locked="0" layoutInCell="1" allowOverlap="1" wp14:anchorId="56EA0BA2" wp14:editId="6BCD2E99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6F4DF7" w14:textId="77777777" w:rsidR="00552C14" w:rsidRPr="00FF5582" w:rsidRDefault="00552C14" w:rsidP="00405088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FF5582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14:paraId="720EE40E" w14:textId="77777777" w:rsidR="00552C14" w:rsidRPr="00FF5582" w:rsidRDefault="00552C14" w:rsidP="00405088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składane na podstawie art. </w:t>
                            </w:r>
                            <w:r>
                              <w:rPr>
                                <w:b/>
                                <w:sz w:val="22"/>
                              </w:rPr>
                              <w:t>125</w:t>
                            </w:r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 ust. 1 ustawy </w:t>
                            </w:r>
                            <w:proofErr w:type="spellStart"/>
                            <w:r w:rsidRPr="00FF5582">
                              <w:rPr>
                                <w:b/>
                                <w:sz w:val="22"/>
                              </w:rPr>
                              <w:t>Pzp</w:t>
                            </w:r>
                            <w:proofErr w:type="spellEnd"/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                                                                            o spełnieniu warunków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A0BA2" id="_x0000_s1031" type="#_x0000_t202" style="position:absolute;margin-left:1.5pt;margin-top:11.75pt;width:444pt;height:60pt;z-index:2516638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" fillcolor="silver" strokeweight=".5pt">
                <v:textbox inset="7.45pt,3.85pt,7.45pt,3.85pt">
                  <w:txbxContent>
                    <w:p w14:paraId="3D6F4DF7" w14:textId="77777777" w:rsidR="00552C14" w:rsidRPr="00FF5582" w:rsidRDefault="00552C14" w:rsidP="00405088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FF5582">
                        <w:rPr>
                          <w:b/>
                        </w:rPr>
                        <w:t>OŚWIADCZENIE WYKONAWCY</w:t>
                      </w:r>
                    </w:p>
                    <w:p w14:paraId="720EE40E" w14:textId="77777777" w:rsidR="00552C14" w:rsidRPr="00FF5582" w:rsidRDefault="00552C14" w:rsidP="00405088">
                      <w:pPr>
                        <w:jc w:val="center"/>
                        <w:rPr>
                          <w:sz w:val="22"/>
                        </w:rPr>
                      </w:pPr>
                      <w:r w:rsidRPr="00FF5582">
                        <w:rPr>
                          <w:b/>
                          <w:sz w:val="22"/>
                        </w:rPr>
                        <w:t xml:space="preserve">składane na podstawie art. </w:t>
                      </w:r>
                      <w:r>
                        <w:rPr>
                          <w:b/>
                          <w:sz w:val="22"/>
                        </w:rPr>
                        <w:t>125</w:t>
                      </w:r>
                      <w:r w:rsidRPr="00FF5582">
                        <w:rPr>
                          <w:b/>
                          <w:sz w:val="22"/>
                        </w:rPr>
                        <w:t xml:space="preserve"> ust. 1 ustawy </w:t>
                      </w:r>
                      <w:proofErr w:type="spellStart"/>
                      <w:r w:rsidRPr="00FF5582">
                        <w:rPr>
                          <w:b/>
                          <w:sz w:val="22"/>
                        </w:rPr>
                        <w:t>Pzp</w:t>
                      </w:r>
                      <w:proofErr w:type="spellEnd"/>
                      <w:r w:rsidRPr="00FF5582">
                        <w:rPr>
                          <w:b/>
                          <w:sz w:val="22"/>
                        </w:rPr>
                        <w:t xml:space="preserve">                                                                            o spełnieniu warunków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14:paraId="07AA7C19" w14:textId="409A4E18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32677DBC" w14:textId="77777777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474F670B" w14:textId="77777777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4C30F15A" w14:textId="77777777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2334E963" w14:textId="4284BAD7" w:rsidR="00405088" w:rsidRPr="001370E0" w:rsidRDefault="00405088" w:rsidP="00B44D0C">
      <w:pPr>
        <w:spacing w:line="288" w:lineRule="auto"/>
        <w:ind w:right="1698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(pełna nazwa/firma, adres, w zależności od podmiotu: NIP/PESEL, KRS/</w:t>
      </w:r>
      <w:proofErr w:type="spellStart"/>
      <w:r w:rsidRPr="001370E0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1370E0">
        <w:rPr>
          <w:rFonts w:ascii="Encode Sans Compressed" w:hAnsi="Encode Sans Compressed"/>
          <w:i/>
          <w:sz w:val="22"/>
          <w:szCs w:val="22"/>
        </w:rPr>
        <w:t>)</w:t>
      </w:r>
      <w:r w:rsidRPr="001370E0">
        <w:rPr>
          <w:rFonts w:ascii="Encode Sans Compressed" w:hAnsi="Encode Sans Compressed"/>
          <w:i/>
          <w:sz w:val="22"/>
          <w:szCs w:val="22"/>
        </w:rPr>
        <w:br/>
      </w:r>
      <w:r w:rsidRPr="001370E0">
        <w:rPr>
          <w:rFonts w:ascii="Encode Sans Compressed" w:hAnsi="Encode Sans Compressed"/>
          <w:b/>
          <w:sz w:val="22"/>
          <w:szCs w:val="22"/>
        </w:rPr>
        <w:t>reprezentowany przez:</w:t>
      </w:r>
    </w:p>
    <w:p w14:paraId="37447A63" w14:textId="77777777" w:rsidR="00405088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</w:p>
    <w:p w14:paraId="3FEA436C" w14:textId="5A382731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14:paraId="19295284" w14:textId="49B6C656" w:rsidR="00405088" w:rsidRDefault="00405088" w:rsidP="00405088">
      <w:pPr>
        <w:spacing w:line="288" w:lineRule="auto"/>
        <w:ind w:right="3683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</w:t>
      </w:r>
      <w:r w:rsidRPr="00B44D0C">
        <w:rPr>
          <w:rFonts w:ascii="Encode Sans Compressed" w:hAnsi="Encode Sans Compressed"/>
          <w:i/>
          <w:sz w:val="22"/>
          <w:szCs w:val="22"/>
        </w:rPr>
        <w:t>imię, nazwisko, stanowisko/podstawa do  reprezentacji)</w:t>
      </w:r>
    </w:p>
    <w:p w14:paraId="03E3B367" w14:textId="77777777" w:rsidR="00405088" w:rsidRPr="001370E0" w:rsidRDefault="00405088" w:rsidP="00405088">
      <w:pPr>
        <w:spacing w:line="288" w:lineRule="auto"/>
        <w:ind w:right="3683"/>
        <w:rPr>
          <w:rFonts w:ascii="Encode Sans Compressed" w:hAnsi="Encode Sans Compressed"/>
          <w:i/>
          <w:sz w:val="22"/>
          <w:szCs w:val="22"/>
        </w:rPr>
      </w:pPr>
    </w:p>
    <w:p w14:paraId="614F41FB" w14:textId="77777777" w:rsidR="00405088" w:rsidRPr="00952726" w:rsidRDefault="00405088" w:rsidP="002350B1">
      <w:pPr>
        <w:pStyle w:val="Zwykytekst"/>
        <w:spacing w:line="288" w:lineRule="auto"/>
        <w:rPr>
          <w:rFonts w:ascii="Encode Sans Compressed" w:hAnsi="Encode Sans Compressed"/>
          <w:bCs/>
          <w:sz w:val="22"/>
          <w:szCs w:val="22"/>
        </w:rPr>
      </w:pPr>
      <w:r w:rsidRPr="00952726">
        <w:rPr>
          <w:rFonts w:ascii="Encode Sans Compressed" w:hAnsi="Encode Sans Compressed"/>
          <w:bCs/>
          <w:sz w:val="22"/>
          <w:szCs w:val="22"/>
        </w:rPr>
        <w:t xml:space="preserve">Składając ofertę w </w:t>
      </w:r>
      <w:r w:rsidRPr="00952726">
        <w:rPr>
          <w:rFonts w:ascii="Encode Sans Compressed" w:hAnsi="Encode Sans Compressed"/>
          <w:bCs/>
          <w:sz w:val="22"/>
          <w:szCs w:val="22"/>
          <w:lang w:val="pl-PL"/>
        </w:rPr>
        <w:t>postępowaniu o udzielenie zamówieniu publicznego</w:t>
      </w:r>
      <w:r w:rsidRPr="00952726">
        <w:rPr>
          <w:rFonts w:ascii="Encode Sans Compressed" w:hAnsi="Encode Sans Compressed"/>
          <w:bCs/>
          <w:sz w:val="22"/>
          <w:szCs w:val="22"/>
        </w:rPr>
        <w:t xml:space="preserve"> na:</w:t>
      </w:r>
    </w:p>
    <w:p w14:paraId="39CDE096" w14:textId="278CA38C" w:rsidR="00F41B42" w:rsidRDefault="00F41B42" w:rsidP="002350B1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7529F9">
        <w:rPr>
          <w:rFonts w:ascii="Encode Sans Compressed" w:hAnsi="Encode Sans Compressed"/>
          <w:b/>
          <w:sz w:val="22"/>
          <w:szCs w:val="22"/>
        </w:rPr>
        <w:t xml:space="preserve">Wykonanie oznakowania poziomego </w:t>
      </w:r>
      <w:r w:rsidR="001F51E6">
        <w:rPr>
          <w:rFonts w:ascii="Encode Sans Compressed" w:hAnsi="Encode Sans Compressed"/>
          <w:b/>
          <w:sz w:val="22"/>
          <w:szCs w:val="22"/>
        </w:rPr>
        <w:t>(materiałami i sprzętem wykonawcy)</w:t>
      </w:r>
      <w:r w:rsidR="001F51E6" w:rsidRPr="00713E58">
        <w:rPr>
          <w:rFonts w:ascii="Encode Sans Compressed" w:hAnsi="Encode Sans Compressed"/>
          <w:sz w:val="22"/>
          <w:szCs w:val="22"/>
        </w:rPr>
        <w:t xml:space="preserve"> </w:t>
      </w:r>
      <w:r w:rsidRPr="007529F9">
        <w:rPr>
          <w:rFonts w:ascii="Encode Sans Compressed" w:hAnsi="Encode Sans Compressed"/>
          <w:b/>
          <w:sz w:val="22"/>
          <w:szCs w:val="22"/>
        </w:rPr>
        <w:t>wybranych ciągów dróg wojewódzkich na terenie 9 Rejonów Dróg Wojewódzkich</w:t>
      </w:r>
      <w:r w:rsidRPr="001370E0">
        <w:rPr>
          <w:rFonts w:ascii="Encode Sans Compressed" w:hAnsi="Encode Sans Compressed"/>
          <w:sz w:val="22"/>
          <w:szCs w:val="22"/>
        </w:rPr>
        <w:t xml:space="preserve"> </w:t>
      </w:r>
    </w:p>
    <w:p w14:paraId="74EB1D6B" w14:textId="49721CF6" w:rsidR="00405088" w:rsidRDefault="00405088" w:rsidP="002350B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prowadzonym przez Wielkopolski Zarząd Dróg Wojewódzkich w Poznaniu oświadczam,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</w:rPr>
        <w:t>co następuje</w:t>
      </w:r>
      <w:r w:rsidRPr="001370E0">
        <w:rPr>
          <w:rFonts w:ascii="Encode Sans Compressed" w:hAnsi="Encode Sans Compressed" w:cs="Arial"/>
          <w:sz w:val="22"/>
          <w:szCs w:val="22"/>
        </w:rPr>
        <w:t>:</w:t>
      </w:r>
    </w:p>
    <w:p w14:paraId="5F491BA8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1AB604BA" w14:textId="77777777" w:rsidR="00C95C76" w:rsidRDefault="00405088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INFORMACJA  DOTYCZĄCA WYKONAWCY</w:t>
      </w:r>
      <w:r>
        <w:rPr>
          <w:rFonts w:ascii="Encode Sans Compressed" w:hAnsi="Encode Sans Compressed"/>
          <w:b/>
          <w:sz w:val="22"/>
          <w:szCs w:val="22"/>
        </w:rPr>
        <w:t xml:space="preserve"> </w:t>
      </w:r>
    </w:p>
    <w:p w14:paraId="7AD48C87" w14:textId="2C036E95" w:rsidR="00405088" w:rsidRPr="001370E0" w:rsidRDefault="00405088" w:rsidP="00405088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t>(w przypadku samodzielnego ubiegania się o udzielenie zamówienia)*</w:t>
      </w:r>
    </w:p>
    <w:p w14:paraId="471FFE38" w14:textId="77777777" w:rsidR="00405088" w:rsidRPr="001370E0" w:rsidRDefault="00405088" w:rsidP="00405088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316888D4" w14:textId="77777777" w:rsidR="00405088" w:rsidRDefault="00405088" w:rsidP="00405088">
      <w:p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spełniam warunki udziału w postępowaniu określone przez Zamawiającego </w:t>
      </w:r>
      <w:r w:rsidRPr="001370E0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 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>7</w:t>
      </w:r>
      <w:r w:rsidRPr="001370E0">
        <w:rPr>
          <w:rFonts w:ascii="Encode Sans Compressed" w:eastAsia="Calibri" w:hAnsi="Encode Sans Compressed"/>
          <w:sz w:val="22"/>
          <w:szCs w:val="22"/>
          <w:lang w:eastAsia="en-US"/>
        </w:rPr>
        <w:t>.2. Instrukcji dla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 xml:space="preserve"> Wykonawców (Tom I </w:t>
      </w:r>
      <w:r w:rsidRPr="0013108F">
        <w:rPr>
          <w:rFonts w:ascii="Encode Sans Compressed" w:eastAsia="Calibri" w:hAnsi="Encode Sans Compressed"/>
          <w:sz w:val="22"/>
          <w:szCs w:val="22"/>
          <w:lang w:eastAsia="en-US"/>
        </w:rPr>
        <w:t xml:space="preserve">Rozdział 1 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>SWZ)</w:t>
      </w:r>
    </w:p>
    <w:p w14:paraId="6B6B673A" w14:textId="77777777" w:rsidR="00B44D0C" w:rsidRPr="00B44D0C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44D0C">
        <w:rPr>
          <w:rFonts w:ascii="Encode Sans Compressed" w:hAnsi="Encode Sans Compressed"/>
          <w:sz w:val="22"/>
          <w:szCs w:val="22"/>
        </w:rPr>
        <w:t>Dane umożliwiające dostęp do podmiotowych środków dowodowych, o których mowa w pkt. 9.</w:t>
      </w:r>
      <w:r>
        <w:rPr>
          <w:rFonts w:ascii="Encode Sans Compressed" w:hAnsi="Encode Sans Compressed"/>
          <w:sz w:val="22"/>
          <w:szCs w:val="22"/>
        </w:rPr>
        <w:t xml:space="preserve">7 </w:t>
      </w:r>
      <w:proofErr w:type="spellStart"/>
      <w:r>
        <w:rPr>
          <w:rFonts w:ascii="Encode Sans Compressed" w:hAnsi="Encode Sans Compressed"/>
          <w:sz w:val="22"/>
          <w:szCs w:val="22"/>
        </w:rPr>
        <w:t>ppkt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1)</w:t>
      </w:r>
      <w:r w:rsidRPr="00B44D0C">
        <w:rPr>
          <w:rFonts w:ascii="Encode Sans Compressed" w:hAnsi="Encode Sans Compressed"/>
          <w:sz w:val="22"/>
          <w:szCs w:val="22"/>
        </w:rPr>
        <w:t xml:space="preserve"> Instrukcji dla Wykonawców (Tom I, Rozdział 1 SWZ): </w:t>
      </w:r>
    </w:p>
    <w:p w14:paraId="1264147C" w14:textId="77777777" w:rsidR="00B44D0C" w:rsidRPr="00405088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247288A1" w14:textId="77777777" w:rsidR="00B44D0C" w:rsidRPr="00405088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(</w:t>
      </w:r>
      <w:r w:rsidRPr="00405088">
        <w:rPr>
          <w:rFonts w:ascii="Encode Sans Compressed" w:hAnsi="Encode Sans Compressed"/>
          <w:i/>
          <w:sz w:val="22"/>
          <w:szCs w:val="22"/>
        </w:rPr>
        <w:t>należy podać adres strony internetowej z której zamawiający może samodzielnie pobrać dokument):</w:t>
      </w:r>
    </w:p>
    <w:p w14:paraId="58F04913" w14:textId="77777777" w:rsidR="00B44D0C" w:rsidRPr="00046975" w:rsidRDefault="00B44D0C" w:rsidP="00B44D0C">
      <w:pPr>
        <w:pStyle w:val="Akapitzlist"/>
        <w:suppressAutoHyphens w:val="0"/>
        <w:spacing w:line="288" w:lineRule="auto"/>
        <w:ind w:left="284"/>
        <w:jc w:val="both"/>
        <w:rPr>
          <w:rFonts w:ascii="Encode Sans Compressed" w:hAnsi="Encode Sans Compressed"/>
          <w:color w:val="00B050"/>
          <w:sz w:val="22"/>
          <w:szCs w:val="22"/>
        </w:rPr>
      </w:pPr>
    </w:p>
    <w:p w14:paraId="15304DC6" w14:textId="77777777" w:rsidR="00B44D0C" w:rsidRPr="00952726" w:rsidRDefault="00B44D0C" w:rsidP="00B44D0C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14:paraId="0999AE00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67B4F516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242B4AF3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14:paraId="2FD6FD9F" w14:textId="69DFA8D8" w:rsidR="00405088" w:rsidRDefault="00405088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701F062B" w14:textId="77777777" w:rsidR="00C95C76" w:rsidRDefault="00C95C76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2FE6AF28" w14:textId="6FBE3C5F" w:rsidR="00C95C76" w:rsidRDefault="00405088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lastRenderedPageBreak/>
        <w:t>INFORMACJA  DOTYCZĄCA WYKONAWCY</w:t>
      </w:r>
      <w:r>
        <w:rPr>
          <w:rFonts w:ascii="Encode Sans Compressed" w:hAnsi="Encode Sans Compressed"/>
          <w:b/>
          <w:sz w:val="22"/>
          <w:szCs w:val="22"/>
        </w:rPr>
        <w:t xml:space="preserve"> (w przypadku, gdy Wykonawca</w:t>
      </w:r>
    </w:p>
    <w:p w14:paraId="2BE70CB8" w14:textId="0CBFA9ED" w:rsidR="00405088" w:rsidRPr="001370E0" w:rsidRDefault="00405088" w:rsidP="00405088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t xml:space="preserve"> wspólnie ubiega się o udzielenie zamówienia – konsorcja, spółki cywilne)*</w:t>
      </w:r>
    </w:p>
    <w:p w14:paraId="59DFAA69" w14:textId="77777777" w:rsidR="00405088" w:rsidRPr="001370E0" w:rsidRDefault="00405088" w:rsidP="00405088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7499677E" w14:textId="3552195E" w:rsidR="00405088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spełniam warunki udziału w postępowaniu określone przez Zamawiającego</w:t>
      </w:r>
      <w:r w:rsidRPr="00405088">
        <w:rPr>
          <w:rFonts w:ascii="Encode Sans Compressed" w:hAnsi="Encode Sans Compressed"/>
          <w:b/>
          <w:sz w:val="22"/>
          <w:szCs w:val="22"/>
        </w:rPr>
        <w:t>**</w:t>
      </w:r>
      <w:r>
        <w:rPr>
          <w:rFonts w:ascii="Encode Sans Compressed" w:hAnsi="Encode Sans Compressed"/>
          <w:sz w:val="22"/>
          <w:szCs w:val="22"/>
        </w:rPr>
        <w:t>:</w:t>
      </w:r>
    </w:p>
    <w:p w14:paraId="3C243573" w14:textId="1E6AE8F3" w:rsidR="00405088" w:rsidRPr="00405088" w:rsidRDefault="00405088" w:rsidP="00210A77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ppkt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1 Instrukcji dla Wykonawców (Tom I Rozdział 1 SWZ);</w:t>
      </w:r>
    </w:p>
    <w:p w14:paraId="45F9812E" w14:textId="210CBDC3" w:rsidR="00405088" w:rsidRPr="00405088" w:rsidRDefault="00405088" w:rsidP="00210A77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ppkt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r w:rsidR="00210A77">
        <w:rPr>
          <w:rFonts w:ascii="Encode Sans Compressed" w:eastAsia="Calibri" w:hAnsi="Encode Sans Compressed"/>
          <w:sz w:val="22"/>
          <w:szCs w:val="22"/>
          <w:lang w:val="pl-PL" w:eastAsia="en-US"/>
        </w:rPr>
        <w:t>4 lit. a)</w:t>
      </w:r>
      <w:r w:rsidR="00B44D0C"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 </w:t>
      </w: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Instrukcji dla Wykonawców (Tom I Rozdział 1 SWZ);</w:t>
      </w:r>
    </w:p>
    <w:p w14:paraId="321FE7B7" w14:textId="6D441020" w:rsidR="00420061" w:rsidRDefault="00405088" w:rsidP="00C95C76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ppkt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r w:rsidR="00210A77">
        <w:rPr>
          <w:rFonts w:ascii="Encode Sans Compressed" w:eastAsia="Calibri" w:hAnsi="Encode Sans Compressed"/>
          <w:sz w:val="22"/>
          <w:szCs w:val="22"/>
          <w:lang w:val="pl-PL" w:eastAsia="en-US"/>
        </w:rPr>
        <w:t>4 lit. b)</w:t>
      </w: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Instrukcji dla Wykonawców (Tom I Rozdział 1 SWZ)</w:t>
      </w:r>
      <w:r w:rsidR="00367CF8"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  </w:t>
      </w:r>
    </w:p>
    <w:p w14:paraId="01FA6364" w14:textId="77777777" w:rsidR="00B44D0C" w:rsidRPr="00B44D0C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44D0C">
        <w:rPr>
          <w:rFonts w:ascii="Encode Sans Compressed" w:hAnsi="Encode Sans Compressed"/>
          <w:sz w:val="22"/>
          <w:szCs w:val="22"/>
        </w:rPr>
        <w:t>Dane umożliwiające dostęp do podmiotowych środków dowodowych, o których mowa w pkt. 9.</w:t>
      </w:r>
      <w:r>
        <w:rPr>
          <w:rFonts w:ascii="Encode Sans Compressed" w:hAnsi="Encode Sans Compressed"/>
          <w:sz w:val="22"/>
          <w:szCs w:val="22"/>
        </w:rPr>
        <w:t xml:space="preserve">7 </w:t>
      </w:r>
      <w:proofErr w:type="spellStart"/>
      <w:r>
        <w:rPr>
          <w:rFonts w:ascii="Encode Sans Compressed" w:hAnsi="Encode Sans Compressed"/>
          <w:sz w:val="22"/>
          <w:szCs w:val="22"/>
        </w:rPr>
        <w:t>ppkt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1)</w:t>
      </w:r>
      <w:r w:rsidRPr="00B44D0C">
        <w:rPr>
          <w:rFonts w:ascii="Encode Sans Compressed" w:hAnsi="Encode Sans Compressed"/>
          <w:sz w:val="22"/>
          <w:szCs w:val="22"/>
        </w:rPr>
        <w:t xml:space="preserve"> Instrukcji dla Wykonawców (Tom I, Rozdział 1 SWZ): </w:t>
      </w:r>
    </w:p>
    <w:p w14:paraId="7DC3AAB2" w14:textId="77777777" w:rsidR="00B44D0C" w:rsidRPr="00405088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567877C9" w14:textId="77777777" w:rsidR="00B44D0C" w:rsidRPr="00420061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i/>
          <w:sz w:val="22"/>
          <w:szCs w:val="22"/>
        </w:rPr>
      </w:pPr>
      <w:r w:rsidRPr="00420061">
        <w:rPr>
          <w:rFonts w:ascii="Encode Sans Compressed" w:hAnsi="Encode Sans Compressed"/>
          <w:i/>
          <w:sz w:val="22"/>
          <w:szCs w:val="22"/>
        </w:rPr>
        <w:t>(należy podać adres strony internetowej z której zamawiający może samodzielnie pobrać dokument):</w:t>
      </w:r>
    </w:p>
    <w:p w14:paraId="66983402" w14:textId="77777777" w:rsidR="00B44D0C" w:rsidRPr="00046975" w:rsidRDefault="00B44D0C" w:rsidP="00B44D0C">
      <w:pPr>
        <w:pStyle w:val="Akapitzlist"/>
        <w:suppressAutoHyphens w:val="0"/>
        <w:spacing w:line="288" w:lineRule="auto"/>
        <w:ind w:left="284"/>
        <w:jc w:val="both"/>
        <w:rPr>
          <w:rFonts w:ascii="Encode Sans Compressed" w:hAnsi="Encode Sans Compressed"/>
          <w:color w:val="00B050"/>
          <w:sz w:val="22"/>
          <w:szCs w:val="22"/>
        </w:rPr>
      </w:pPr>
    </w:p>
    <w:p w14:paraId="78101055" w14:textId="77777777" w:rsidR="00B44D0C" w:rsidRPr="00952726" w:rsidRDefault="00B44D0C" w:rsidP="00B44D0C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14:paraId="69548D5D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6BC016B4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4333E323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14:paraId="389D9759" w14:textId="416F1A59" w:rsidR="00405088" w:rsidRDefault="00405088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5E529834" w14:textId="7C2E11F7" w:rsidR="00B44D0C" w:rsidRDefault="00B44D0C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0E742E3D" w14:textId="77777777" w:rsidR="00B44D0C" w:rsidRDefault="00B44D0C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10C3FED0" w14:textId="002BBFC2" w:rsidR="00405088" w:rsidRPr="001370E0" w:rsidRDefault="00405088" w:rsidP="00405088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14:paraId="02010FF3" w14:textId="77777777" w:rsidR="00583FA6" w:rsidRPr="00D63213" w:rsidRDefault="00583FA6" w:rsidP="00583FA6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D63213">
        <w:rPr>
          <w:rFonts w:ascii="Encode Sans Compressed" w:hAnsi="Encode Sans Compressed"/>
          <w:sz w:val="22"/>
          <w:szCs w:val="22"/>
        </w:rPr>
        <w:t>(dotyczy</w:t>
      </w:r>
      <w:r w:rsidRPr="00D63213">
        <w:rPr>
          <w:rFonts w:ascii="Encode Sans Compressed" w:hAnsi="Encode Sans Compressed"/>
          <w:i/>
          <w:sz w:val="22"/>
          <w:szCs w:val="22"/>
        </w:rPr>
        <w:t xml:space="preserve"> </w:t>
      </w:r>
      <w:r w:rsidRPr="00D63213">
        <w:rPr>
          <w:rFonts w:ascii="Encode Sans Compressed" w:hAnsi="Encode Sans Compressed"/>
          <w:sz w:val="22"/>
          <w:szCs w:val="22"/>
        </w:rPr>
        <w:t xml:space="preserve">Wykonawców ubiegających się o udzielenie zamówienia </w:t>
      </w:r>
      <w:r w:rsidRPr="008D0F45">
        <w:rPr>
          <w:rFonts w:ascii="Encode Sans Compressed" w:hAnsi="Encode Sans Compressed"/>
          <w:sz w:val="22"/>
          <w:szCs w:val="22"/>
          <w:u w:val="single"/>
        </w:rPr>
        <w:t>zarówno wspólnie jak i samodzielnie</w:t>
      </w:r>
      <w:r w:rsidRPr="00D63213">
        <w:rPr>
          <w:rFonts w:ascii="Encode Sans Compressed" w:hAnsi="Encode Sans Compressed"/>
          <w:sz w:val="22"/>
          <w:szCs w:val="22"/>
        </w:rPr>
        <w:t>)</w:t>
      </w:r>
    </w:p>
    <w:p w14:paraId="4A131DFF" w14:textId="77777777" w:rsidR="00405088" w:rsidRPr="001370E0" w:rsidRDefault="00405088" w:rsidP="00405088">
      <w:pPr>
        <w:spacing w:line="288" w:lineRule="auto"/>
        <w:ind w:left="5664" w:hanging="5664"/>
        <w:jc w:val="both"/>
        <w:rPr>
          <w:rFonts w:ascii="Encode Sans Compressed" w:hAnsi="Encode Sans Compressed" w:cs="Arial"/>
          <w:i/>
          <w:sz w:val="22"/>
          <w:szCs w:val="22"/>
        </w:rPr>
      </w:pPr>
    </w:p>
    <w:p w14:paraId="5A728E76" w14:textId="116BACFA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7D02200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06B551BD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750D7D53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218DC5CD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14:paraId="6BD98696" w14:textId="63A93717" w:rsidR="009C611C" w:rsidRDefault="009C611C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21BCA624" w14:textId="688436DD" w:rsidR="00405088" w:rsidRDefault="00405088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3339B5E5" w14:textId="7862EC47" w:rsidR="00405088" w:rsidRDefault="00405088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060F574F" w14:textId="6025AE9E" w:rsidR="00405088" w:rsidRDefault="00405088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20A8CF99" w14:textId="77777777" w:rsidR="00405088" w:rsidRDefault="00405088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234ED4D2" w14:textId="2F5E52C2" w:rsidR="00405088" w:rsidRDefault="00405088" w:rsidP="00405088">
      <w:pPr>
        <w:spacing w:line="288" w:lineRule="auto"/>
        <w:rPr>
          <w:rFonts w:ascii="Encode Sans Compressed" w:hAnsi="Encode Sans Compressed" w:cs="Arial"/>
          <w:b/>
          <w:sz w:val="22"/>
          <w:szCs w:val="22"/>
        </w:rPr>
      </w:pPr>
      <w:r w:rsidRPr="00405088">
        <w:rPr>
          <w:rFonts w:ascii="Encode Sans Compressed" w:hAnsi="Encode Sans Compressed" w:cs="Arial"/>
          <w:b/>
          <w:sz w:val="22"/>
          <w:szCs w:val="22"/>
        </w:rPr>
        <w:t>* WYPEŁNIĆ ODPOWIEDNIE</w:t>
      </w:r>
    </w:p>
    <w:p w14:paraId="5099B617" w14:textId="1E12CAF1" w:rsidR="00405088" w:rsidRPr="00405088" w:rsidRDefault="00405088" w:rsidP="00405088">
      <w:pPr>
        <w:spacing w:line="288" w:lineRule="auto"/>
        <w:rPr>
          <w:rFonts w:ascii="Encode Sans Compressed" w:hAnsi="Encode Sans Compressed" w:cs="Arial"/>
          <w:b/>
          <w:sz w:val="22"/>
          <w:szCs w:val="22"/>
        </w:rPr>
      </w:pPr>
      <w:r>
        <w:rPr>
          <w:rFonts w:ascii="Encode Sans Compressed" w:hAnsi="Encode Sans Compressed" w:cs="Arial"/>
          <w:b/>
          <w:sz w:val="22"/>
          <w:szCs w:val="22"/>
        </w:rPr>
        <w:t>** ZAZNACZYĆ/PODKREŚLIĆ ODPOWIENIE</w:t>
      </w:r>
    </w:p>
    <w:p w14:paraId="473C64E6" w14:textId="7955015D" w:rsidR="00AE7141" w:rsidRPr="003A6C73" w:rsidRDefault="00E4519F" w:rsidP="003A6C73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lastRenderedPageBreak/>
        <w:t>Formularz 3.3.</w:t>
      </w:r>
    </w:p>
    <w:p w14:paraId="72F79F9F" w14:textId="77777777" w:rsidR="00AE7141" w:rsidRPr="001370E0" w:rsidRDefault="004E6B52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60800" behindDoc="0" locked="0" layoutInCell="1" allowOverlap="1" wp14:anchorId="500240B9" wp14:editId="0179E5EF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EDB0C" w14:textId="77777777" w:rsidR="00552C14" w:rsidRPr="00AE7141" w:rsidRDefault="00552C14" w:rsidP="00AE7141">
                            <w:pPr>
                              <w:spacing w:before="120" w:after="120" w:line="288" w:lineRule="auto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AE7141">
                              <w:rPr>
                                <w:b/>
                              </w:rPr>
                              <w:t xml:space="preserve">ZOBOWIĄZANIE  </w:t>
                            </w:r>
                            <w:r w:rsidRPr="00AE7141">
                              <w:rPr>
                                <w:b/>
                                <w:bCs/>
                                <w:color w:val="000000"/>
                              </w:rPr>
                              <w:t xml:space="preserve">PODMIOTU </w:t>
                            </w:r>
                          </w:p>
                          <w:p w14:paraId="0E963281" w14:textId="77777777" w:rsidR="00552C14" w:rsidRPr="00AE7141" w:rsidRDefault="00552C14" w:rsidP="009160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AE7141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do oddania do dyspozycji Wykonawcy 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240B9" id="_x0000_s1032" type="#_x0000_t202" style="position:absolute;margin-left:1.5pt;margin-top:11.75pt;width:444pt;height:60pt;z-index:2516608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" fillcolor="silver" strokeweight=".5pt">
                <v:textbox inset="7.45pt,3.85pt,7.45pt,3.85pt">
                  <w:txbxContent>
                    <w:p w14:paraId="462EDB0C" w14:textId="77777777" w:rsidR="00552C14" w:rsidRPr="00AE7141" w:rsidRDefault="00552C14" w:rsidP="00AE7141">
                      <w:pPr>
                        <w:spacing w:before="120" w:after="120" w:line="288" w:lineRule="auto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AE7141">
                        <w:rPr>
                          <w:b/>
                        </w:rPr>
                        <w:t xml:space="preserve">ZOBOWIĄZANIE  </w:t>
                      </w:r>
                      <w:r w:rsidRPr="00AE7141">
                        <w:rPr>
                          <w:b/>
                          <w:bCs/>
                          <w:color w:val="000000"/>
                        </w:rPr>
                        <w:t xml:space="preserve">PODMIOTU </w:t>
                      </w:r>
                    </w:p>
                    <w:p w14:paraId="0E963281" w14:textId="77777777" w:rsidR="00552C14" w:rsidRPr="00AE7141" w:rsidRDefault="00552C14" w:rsidP="009160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AE7141"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>do oddania do dyspozycji Wykonawcy  niezbędnych zasobów na potrzeby realizacji zamówienia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E7141"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UWAGA: </w:t>
      </w:r>
    </w:p>
    <w:p w14:paraId="20B38F53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=&gt; Zamiast niniejszego Formularza można przedstawić inne dokumenty, w szczególności: </w:t>
      </w:r>
    </w:p>
    <w:p w14:paraId="238E20AC" w14:textId="59C0D9EC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zobowiązanie podmiotu, o którym mowa w art. </w:t>
      </w:r>
      <w:r w:rsidR="00A87322">
        <w:rPr>
          <w:rFonts w:ascii="Encode Sans Compressed" w:hAnsi="Encode Sans Compressed"/>
          <w:i/>
          <w:iCs/>
          <w:color w:val="000000"/>
          <w:sz w:val="22"/>
          <w:szCs w:val="22"/>
        </w:rPr>
        <w:t>118 ust. 3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ustawy </w:t>
      </w:r>
      <w:proofErr w:type="spellStart"/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</w:t>
      </w:r>
    </w:p>
    <w:p w14:paraId="1E881ED5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dokumenty określające: </w:t>
      </w:r>
    </w:p>
    <w:p w14:paraId="67139BA1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1) zakresu dostępnych Wykonawcy zasobów innego podmiotu, </w:t>
      </w:r>
    </w:p>
    <w:p w14:paraId="76466FEA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 w:right="-352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2) sposobu wykorzystania zasobów innego podmiotu, przez Wykonawcę, przy wykonywaniu zamówienia publicznego,</w:t>
      </w:r>
    </w:p>
    <w:p w14:paraId="07404A97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3) zakres i okres udziału innego podmiotu przy wykonywaniu zamówienia publicznego </w:t>
      </w:r>
    </w:p>
    <w:p w14:paraId="487A2998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4) czy podmiot , na zdolnościach którego wykonawca polega w odniesieniu do warunków udziału w postępowaniu dotyczących wykształcenia , kwalifikacji zawodowych lub doświadczenia , zrealizuje roboty budowlane lub usługi , których wskazane zdolności dotyczą  </w:t>
      </w:r>
    </w:p>
    <w:p w14:paraId="119A828A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6F8EA532" w14:textId="7439DE26" w:rsidR="008850A2" w:rsidRPr="001370E0" w:rsidRDefault="00AE7141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bCs/>
          <w:color w:val="000000"/>
          <w:sz w:val="22"/>
          <w:szCs w:val="22"/>
        </w:rPr>
        <w:t xml:space="preserve">W imieniu: </w:t>
      </w:r>
      <w:r w:rsidR="008850A2"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4E6470CA" w14:textId="47E31D85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7E47D882" w14:textId="46B42D62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2549FF58" w14:textId="199EBBC8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…………………………………………………………</w:t>
      </w:r>
    </w:p>
    <w:p w14:paraId="22D5A039" w14:textId="77777777" w:rsidR="00AE7141" w:rsidRPr="001370E0" w:rsidRDefault="00AE7141" w:rsidP="008850A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 (pełna nazwa/firma, adres,  NIP/PESEL, KRS/</w:t>
      </w:r>
      <w:proofErr w:type="spellStart"/>
      <w:r w:rsidRPr="001370E0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1370E0">
        <w:rPr>
          <w:rFonts w:ascii="Encode Sans Compressed" w:hAnsi="Encode Sans Compressed"/>
          <w:i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sz w:val="22"/>
          <w:szCs w:val="22"/>
        </w:rPr>
        <w:t>podmiotu n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a zasobach którego polega Wykonawca)</w:t>
      </w:r>
    </w:p>
    <w:p w14:paraId="78706898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0B6990C6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zobowiązuję się do oddania swoich zasobów </w:t>
      </w:r>
    </w:p>
    <w:p w14:paraId="6BE3B1A7" w14:textId="500E43A8" w:rsidR="00AE7141" w:rsidRPr="001370E0" w:rsidRDefault="00AE7141" w:rsidP="001370E0">
      <w:pPr>
        <w:autoSpaceDE w:val="0"/>
        <w:autoSpaceDN w:val="0"/>
        <w:adjustRightInd w:val="0"/>
        <w:spacing w:line="288" w:lineRule="auto"/>
        <w:jc w:val="center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</w:t>
      </w:r>
      <w:r w:rsidR="002350B1">
        <w:rPr>
          <w:rFonts w:ascii="Encode Sans Compressed" w:hAnsi="Encode Sans Compressed"/>
          <w:sz w:val="22"/>
          <w:szCs w:val="22"/>
        </w:rPr>
        <w:t>……………………</w:t>
      </w:r>
      <w:r w:rsidR="00E4519F">
        <w:rPr>
          <w:rFonts w:ascii="Encode Sans Compressed" w:hAnsi="Encode Sans Compressed"/>
          <w:sz w:val="22"/>
          <w:szCs w:val="22"/>
        </w:rPr>
        <w:t>……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(określenie zasobu – wiedza i doświadczenie , potencjał kadrowy, potencjał ekonomiczno-finansowy)                                </w:t>
      </w:r>
    </w:p>
    <w:p w14:paraId="19233693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76F1763F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do dyspozycji Wykonawcy: </w:t>
      </w:r>
    </w:p>
    <w:p w14:paraId="28524EB7" w14:textId="359DE44D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</w:t>
      </w:r>
    </w:p>
    <w:p w14:paraId="78A297D2" w14:textId="7BDC2AC9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10A74F39" w14:textId="619A1159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7D9701F7" w14:textId="2F24490D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25334CC7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3C15456F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przy wykonywaniu zamówienia pod nazwą: </w:t>
      </w:r>
    </w:p>
    <w:p w14:paraId="2FAD15B2" w14:textId="11CA032E" w:rsidR="00780DFA" w:rsidRDefault="00F41B42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7529F9">
        <w:rPr>
          <w:rFonts w:ascii="Encode Sans Compressed" w:hAnsi="Encode Sans Compressed"/>
          <w:b/>
          <w:sz w:val="22"/>
          <w:szCs w:val="22"/>
        </w:rPr>
        <w:t xml:space="preserve">Wykonanie oznakowania poziomego </w:t>
      </w:r>
      <w:r w:rsidR="001F51E6">
        <w:rPr>
          <w:rFonts w:ascii="Encode Sans Compressed" w:hAnsi="Encode Sans Compressed"/>
          <w:b/>
          <w:sz w:val="22"/>
          <w:szCs w:val="22"/>
        </w:rPr>
        <w:t>(materiałami i sprzętem wykonawcy)</w:t>
      </w:r>
      <w:r w:rsidR="001F51E6" w:rsidRPr="00713E58">
        <w:rPr>
          <w:rFonts w:ascii="Encode Sans Compressed" w:hAnsi="Encode Sans Compressed"/>
          <w:sz w:val="22"/>
          <w:szCs w:val="22"/>
        </w:rPr>
        <w:t xml:space="preserve"> </w:t>
      </w:r>
      <w:r w:rsidRPr="00713E58">
        <w:rPr>
          <w:rFonts w:ascii="Encode Sans Compressed" w:hAnsi="Encode Sans Compressed"/>
          <w:sz w:val="22"/>
          <w:szCs w:val="22"/>
        </w:rPr>
        <w:t xml:space="preserve"> </w:t>
      </w:r>
      <w:r w:rsidRPr="007529F9">
        <w:rPr>
          <w:rFonts w:ascii="Encode Sans Compressed" w:hAnsi="Encode Sans Compressed"/>
          <w:b/>
          <w:sz w:val="22"/>
          <w:szCs w:val="22"/>
        </w:rPr>
        <w:t>wybranych ciągów dróg wojewódzkich na terenie 9 Rejonów Dróg Wojewódzkich</w:t>
      </w:r>
    </w:p>
    <w:p w14:paraId="65E4AA0D" w14:textId="782C3803" w:rsidR="00F41B42" w:rsidRDefault="00F41B42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b/>
          <w:sz w:val="22"/>
          <w:szCs w:val="22"/>
        </w:rPr>
      </w:pPr>
    </w:p>
    <w:p w14:paraId="536DCDC4" w14:textId="77777777" w:rsidR="00F41B42" w:rsidRDefault="00F41B42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145B972D" w14:textId="7F37AC07" w:rsidR="00AE7141" w:rsidRPr="001370E0" w:rsidRDefault="00E641A7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>
        <w:rPr>
          <w:rFonts w:ascii="Encode Sans Compressed" w:hAnsi="Encode Sans Compressed"/>
          <w:color w:val="000000"/>
          <w:sz w:val="22"/>
          <w:szCs w:val="22"/>
        </w:rPr>
        <w:lastRenderedPageBreak/>
        <w:t>o</w:t>
      </w:r>
      <w:r w:rsidR="009271F7">
        <w:rPr>
          <w:rFonts w:ascii="Encode Sans Compressed" w:hAnsi="Encode Sans Compressed"/>
          <w:color w:val="000000"/>
          <w:sz w:val="22"/>
          <w:szCs w:val="22"/>
        </w:rPr>
        <w:t xml:space="preserve">świadczam, </w:t>
      </w:r>
      <w:r w:rsidR="00AE7141" w:rsidRPr="001370E0">
        <w:rPr>
          <w:rFonts w:ascii="Encode Sans Compressed" w:hAnsi="Encode Sans Compressed"/>
          <w:color w:val="000000"/>
          <w:sz w:val="22"/>
          <w:szCs w:val="22"/>
        </w:rPr>
        <w:t>ż</w:t>
      </w:r>
      <w:r w:rsidR="009271F7">
        <w:rPr>
          <w:rFonts w:ascii="Encode Sans Compressed" w:hAnsi="Encode Sans Compressed"/>
          <w:color w:val="000000"/>
          <w:sz w:val="22"/>
          <w:szCs w:val="22"/>
        </w:rPr>
        <w:t>e</w:t>
      </w:r>
      <w:r w:rsidR="00AE7141" w:rsidRPr="001370E0">
        <w:rPr>
          <w:rFonts w:ascii="Encode Sans Compressed" w:hAnsi="Encode Sans Compressed"/>
          <w:color w:val="000000"/>
          <w:sz w:val="22"/>
          <w:szCs w:val="22"/>
        </w:rPr>
        <w:t xml:space="preserve">: </w:t>
      </w:r>
    </w:p>
    <w:p w14:paraId="18C34BDA" w14:textId="550B4475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a) udostępniam Wykonawcy ww. zasoby, w następującym zakresie </w:t>
      </w:r>
      <w:r w:rsidRPr="001370E0">
        <w:rPr>
          <w:rFonts w:ascii="Encode Sans Compressed" w:hAnsi="Encode Sans Compressed"/>
          <w:i/>
          <w:color w:val="000000"/>
          <w:sz w:val="22"/>
          <w:szCs w:val="22"/>
        </w:rPr>
        <w:t>( należy podać informacje umożliwiające ocenę spełnienia waru</w:t>
      </w:r>
      <w:r w:rsidR="002326F4" w:rsidRPr="001370E0">
        <w:rPr>
          <w:rFonts w:ascii="Encode Sans Compressed" w:hAnsi="Encode Sans Compressed"/>
          <w:i/>
          <w:color w:val="000000"/>
          <w:sz w:val="22"/>
          <w:szCs w:val="22"/>
        </w:rPr>
        <w:t>nków przez udostępniane zasoby)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  <w:r w:rsidR="00284ADD">
        <w:rPr>
          <w:rFonts w:ascii="Encode Sans Compressed" w:hAnsi="Encode Sans Compressed"/>
          <w:sz w:val="22"/>
          <w:szCs w:val="22"/>
        </w:rPr>
        <w:t>……………………</w:t>
      </w:r>
    </w:p>
    <w:p w14:paraId="1741AE02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>b) sposób wykorzystania udostępnionych przeze mnie zasobów będzie następujący:</w:t>
      </w:r>
    </w:p>
    <w:p w14:paraId="78829933" w14:textId="01FC4AE3" w:rsidR="00300ADE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84ADD">
        <w:rPr>
          <w:rFonts w:ascii="Encode Sans Compressed" w:hAnsi="Encode Sans Compressed"/>
          <w:sz w:val="22"/>
          <w:szCs w:val="22"/>
        </w:rPr>
        <w:t>……………………</w:t>
      </w:r>
    </w:p>
    <w:p w14:paraId="4DBD44F6" w14:textId="70FB6C9C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c) zakres i okres mojego udziału przy wykonywaniu zamówienia będzie następujący: </w:t>
      </w:r>
    </w:p>
    <w:p w14:paraId="710B8115" w14:textId="1492BA0E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84ADD">
        <w:rPr>
          <w:rFonts w:ascii="Encode Sans Compressed" w:hAnsi="Encode Sans Compressed"/>
          <w:sz w:val="22"/>
          <w:szCs w:val="22"/>
        </w:rPr>
        <w:t>……………………</w:t>
      </w:r>
    </w:p>
    <w:p w14:paraId="6163FC29" w14:textId="7C343A35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210A77">
        <w:rPr>
          <w:rFonts w:ascii="Encode Sans Compressed" w:hAnsi="Encode Sans Compressed"/>
          <w:sz w:val="22"/>
          <w:szCs w:val="22"/>
        </w:rPr>
        <w:t>d) będę realizował nw</w:t>
      </w:r>
      <w:r w:rsidR="00046975" w:rsidRPr="00210A77">
        <w:rPr>
          <w:rFonts w:ascii="Encode Sans Compressed" w:hAnsi="Encode Sans Compressed"/>
          <w:sz w:val="22"/>
          <w:szCs w:val="22"/>
        </w:rPr>
        <w:t>.</w:t>
      </w:r>
      <w:r w:rsidRPr="00210A77">
        <w:rPr>
          <w:rFonts w:ascii="Encode Sans Compressed" w:hAnsi="Encode Sans Compressed"/>
          <w:sz w:val="22"/>
          <w:szCs w:val="22"/>
        </w:rPr>
        <w:t xml:space="preserve"> roboty budowlane</w:t>
      </w:r>
      <w:r w:rsidR="00046975" w:rsidRPr="00210A77">
        <w:rPr>
          <w:rFonts w:ascii="Encode Sans Compressed" w:hAnsi="Encode Sans Compressed"/>
          <w:sz w:val="22"/>
          <w:szCs w:val="22"/>
        </w:rPr>
        <w:t xml:space="preserve"> lub usługi</w:t>
      </w:r>
      <w:r w:rsidRPr="00210A77">
        <w:rPr>
          <w:rFonts w:ascii="Encode Sans Compressed" w:hAnsi="Encode Sans Compressed"/>
          <w:sz w:val="22"/>
          <w:szCs w:val="22"/>
        </w:rPr>
        <w:t xml:space="preserve"> , których dotyczą udostępniane zasoby odnoszące się do warunków udziału</w:t>
      </w:r>
      <w:r w:rsidR="00046975" w:rsidRPr="00210A77">
        <w:rPr>
          <w:rFonts w:ascii="Encode Sans Compressed" w:hAnsi="Encode Sans Compressed"/>
          <w:sz w:val="22"/>
          <w:szCs w:val="22"/>
        </w:rPr>
        <w:t xml:space="preserve"> w pos</w:t>
      </w:r>
      <w:r w:rsidR="00A87322" w:rsidRPr="00210A77">
        <w:rPr>
          <w:rFonts w:ascii="Encode Sans Compressed" w:hAnsi="Encode Sans Compressed"/>
          <w:sz w:val="22"/>
          <w:szCs w:val="22"/>
        </w:rPr>
        <w:t>t</w:t>
      </w:r>
      <w:r w:rsidR="00046975" w:rsidRPr="00210A77">
        <w:rPr>
          <w:rFonts w:ascii="Encode Sans Compressed" w:hAnsi="Encode Sans Compressed"/>
          <w:sz w:val="22"/>
          <w:szCs w:val="22"/>
        </w:rPr>
        <w:t>ępowaniu</w:t>
      </w:r>
      <w:r w:rsidRPr="00210A77">
        <w:rPr>
          <w:rFonts w:ascii="Encode Sans Compressed" w:hAnsi="Encode Sans Compressed"/>
          <w:sz w:val="22"/>
          <w:szCs w:val="22"/>
        </w:rPr>
        <w:t xml:space="preserve"> , na których polega Wykonawca 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84ADD">
        <w:rPr>
          <w:rFonts w:ascii="Encode Sans Compressed" w:hAnsi="Encode Sans Compressed"/>
          <w:sz w:val="22"/>
          <w:szCs w:val="22"/>
        </w:rPr>
        <w:t>……………………</w:t>
      </w:r>
    </w:p>
    <w:p w14:paraId="53CDA2B6" w14:textId="0A848BD8" w:rsidR="00AE7141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40B9C22B" w14:textId="11C931CD" w:rsidR="00AE7E49" w:rsidRDefault="00AE7E49" w:rsidP="00AE7E49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210A77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, że</w:t>
      </w:r>
      <w:r w:rsidR="00210A77" w:rsidRPr="00210A77">
        <w:rPr>
          <w:rFonts w:ascii="Encode Sans Compressed" w:hAnsi="Encode Sans Compressed" w:cs="Times New Roman"/>
          <w:sz w:val="22"/>
          <w:szCs w:val="22"/>
          <w:lang w:val="pl-PL"/>
        </w:rPr>
        <w:t xml:space="preserve"> dokumenty, o których mowa w pkt. 15.4 </w:t>
      </w:r>
      <w:proofErr w:type="spellStart"/>
      <w:r w:rsidR="00210A77" w:rsidRPr="00210A77">
        <w:rPr>
          <w:rFonts w:ascii="Encode Sans Compressed" w:hAnsi="Encode Sans Compressed" w:cs="Times New Roman"/>
          <w:sz w:val="22"/>
          <w:szCs w:val="22"/>
          <w:lang w:val="pl-PL"/>
        </w:rPr>
        <w:t>ppkt</w:t>
      </w:r>
      <w:proofErr w:type="spellEnd"/>
      <w:r w:rsidR="00210A77" w:rsidRPr="00210A77">
        <w:rPr>
          <w:rFonts w:ascii="Encode Sans Compressed" w:hAnsi="Encode Sans Compressed" w:cs="Times New Roman"/>
          <w:sz w:val="22"/>
          <w:szCs w:val="22"/>
          <w:lang w:val="pl-PL"/>
        </w:rPr>
        <w:t xml:space="preserve"> 7 Instrukcji dla Wyko</w:t>
      </w:r>
      <w:r w:rsidR="009271F7">
        <w:rPr>
          <w:rFonts w:ascii="Encode Sans Compressed" w:hAnsi="Encode Sans Compressed" w:cs="Times New Roman"/>
          <w:sz w:val="22"/>
          <w:szCs w:val="22"/>
          <w:lang w:val="pl-PL"/>
        </w:rPr>
        <w:t xml:space="preserve">nawców (Tom I, Rozdział 1 SWZ), 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określające zasady reprezentacji są dostępne na stronie internetowej (</w:t>
      </w:r>
      <w:r w:rsidRPr="00210A77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14:paraId="0BAAD9ED" w14:textId="77777777" w:rsidR="00B44D0C" w:rsidRPr="00210A77" w:rsidRDefault="00B44D0C" w:rsidP="00AE7E49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</w:p>
    <w:p w14:paraId="0A678DBC" w14:textId="390A0F21" w:rsidR="00AE7E49" w:rsidRPr="00210A77" w:rsidRDefault="00AE7E49" w:rsidP="00AE7E49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19F5845C" w14:textId="04BDA530" w:rsidR="00AE7E49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7A76D409" w14:textId="74914F6D" w:rsidR="00AE7E49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05A10BCD" w14:textId="76313E80" w:rsidR="00AE7E49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5A37B1B4" w14:textId="77777777" w:rsidR="00AE7E49" w:rsidRPr="001370E0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12E7F696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67EBA37E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………………………… dnia …. …. ……………. roku              </w:t>
      </w:r>
    </w:p>
    <w:p w14:paraId="081D0986" w14:textId="4C9CC6B2" w:rsidR="00B44D0C" w:rsidRPr="001370E0" w:rsidRDefault="00B44D0C" w:rsidP="00B44D0C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>
        <w:rPr>
          <w:rFonts w:ascii="Encode Sans Compressed" w:hAnsi="Encode Sans Compressed"/>
          <w:color w:val="000000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14:paraId="55EC1228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                                                            </w:t>
      </w:r>
    </w:p>
    <w:p w14:paraId="7534BA4B" w14:textId="0FE97009" w:rsidR="00AA294E" w:rsidRPr="001370E0" w:rsidRDefault="00AE7141" w:rsidP="00E4519F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           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</w:p>
    <w:p w14:paraId="02DBC3D7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250FC2B2" w14:textId="77777777" w:rsidR="007447C8" w:rsidRPr="003A51BF" w:rsidRDefault="007447C8" w:rsidP="00755DAF">
      <w:pPr>
        <w:spacing w:line="288" w:lineRule="auto"/>
        <w:rPr>
          <w:rFonts w:ascii="Encode Sans Compressed" w:hAnsi="Encode Sans Compressed"/>
        </w:rPr>
      </w:pPr>
    </w:p>
    <w:sectPr w:rsidR="007447C8" w:rsidRPr="003A51BF" w:rsidSect="003A51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1417" w:footer="1417" w:gutter="0"/>
      <w:cols w:space="708"/>
      <w:docGrid w:linePitch="600" w:charSpace="3276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C6D62" w16cex:dateUtc="2021-01-15T18:37:00Z"/>
  <w16cex:commentExtensible w16cex:durableId="23AC6D35" w16cex:dateUtc="2021-01-15T18:36:00Z"/>
  <w16cex:commentExtensible w16cex:durableId="23AC716D" w16cex:dateUtc="2021-01-15T18:54:00Z"/>
  <w16cex:commentExtensible w16cex:durableId="23AFC690" w16cex:dateUtc="2021-01-18T07:34:00Z"/>
  <w16cex:commentExtensible w16cex:durableId="23679105" w16cex:dateUtc="2020-11-24T13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85DB9C9" w16cid:durableId="23AC6D62"/>
  <w16cid:commentId w16cid:paraId="64FCBFA8" w16cid:durableId="23AC6D35"/>
  <w16cid:commentId w16cid:paraId="398C3C82" w16cid:durableId="23AC716D"/>
  <w16cid:commentId w16cid:paraId="2280EA25" w16cid:durableId="23AFC690"/>
  <w16cid:commentId w16cid:paraId="6EBBB5D4" w16cid:durableId="236791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EA9D5" w14:textId="77777777" w:rsidR="00552C14" w:rsidRDefault="00552C14">
      <w:r>
        <w:separator/>
      </w:r>
    </w:p>
  </w:endnote>
  <w:endnote w:type="continuationSeparator" w:id="0">
    <w:p w14:paraId="0B23A694" w14:textId="77777777" w:rsidR="00552C14" w:rsidRDefault="00552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6A0A9" w14:textId="77777777" w:rsidR="00552C14" w:rsidRDefault="00552C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33378" w14:textId="77777777" w:rsidR="00552C14" w:rsidRDefault="00552C14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9986AEC" wp14:editId="774AB06E">
              <wp:simplePos x="0" y="0"/>
              <wp:positionH relativeFrom="page">
                <wp:posOffset>6532245</wp:posOffset>
              </wp:positionH>
              <wp:positionV relativeFrom="paragraph">
                <wp:posOffset>635</wp:posOffset>
              </wp:positionV>
              <wp:extent cx="127000" cy="14605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94D576" w14:textId="067CC4A3" w:rsidR="00552C14" w:rsidRPr="00E578E2" w:rsidRDefault="00552C14">
                          <w:pPr>
                            <w:pStyle w:val="Stopka"/>
                            <w:rPr>
                              <w:rFonts w:ascii="Encode Sans Compressed" w:hAnsi="Encode Sans Compressed"/>
                              <w:sz w:val="16"/>
                              <w:szCs w:val="16"/>
                            </w:rPr>
                          </w:pPr>
                          <w:r w:rsidRPr="00E578E2">
                            <w:rPr>
                              <w:rStyle w:val="Numerstrony"/>
                              <w:rFonts w:ascii="Encode Sans Compressed" w:hAnsi="Encode Sans Compressed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578E2">
                            <w:rPr>
                              <w:rStyle w:val="Numerstrony"/>
                              <w:rFonts w:ascii="Encode Sans Compressed" w:hAnsi="Encode Sans Compressed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E578E2">
                            <w:rPr>
                              <w:rStyle w:val="Numerstrony"/>
                              <w:rFonts w:ascii="Encode Sans Compressed" w:hAnsi="Encode Sans Compressed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10D77">
                            <w:rPr>
                              <w:rStyle w:val="Numerstrony"/>
                              <w:rFonts w:ascii="Encode Sans Compressed" w:hAnsi="Encode Sans Compressed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E578E2">
                            <w:rPr>
                              <w:rStyle w:val="Numerstrony"/>
                              <w:rFonts w:ascii="Encode Sans Compressed" w:hAnsi="Encode Sans Compressed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86A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14.35pt;margin-top:.05pt;width:10pt;height:11.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" stroked="f">
              <v:fill opacity="0"/>
              <v:textbox inset="0,0,0,0">
                <w:txbxContent>
                  <w:p w14:paraId="7C94D576" w14:textId="067CC4A3" w:rsidR="00552C14" w:rsidRPr="00E578E2" w:rsidRDefault="00552C14">
                    <w:pPr>
                      <w:pStyle w:val="Stopka"/>
                      <w:rPr>
                        <w:rFonts w:ascii="Encode Sans Compressed" w:hAnsi="Encode Sans Compressed"/>
                        <w:sz w:val="16"/>
                        <w:szCs w:val="16"/>
                      </w:rPr>
                    </w:pPr>
                    <w:r w:rsidRPr="00E578E2">
                      <w:rPr>
                        <w:rStyle w:val="Numerstrony"/>
                        <w:rFonts w:ascii="Encode Sans Compressed" w:hAnsi="Encode Sans Compressed"/>
                        <w:sz w:val="16"/>
                        <w:szCs w:val="16"/>
                      </w:rPr>
                      <w:fldChar w:fldCharType="begin"/>
                    </w:r>
                    <w:r w:rsidRPr="00E578E2">
                      <w:rPr>
                        <w:rStyle w:val="Numerstrony"/>
                        <w:rFonts w:ascii="Encode Sans Compressed" w:hAnsi="Encode Sans Compressed"/>
                        <w:sz w:val="16"/>
                        <w:szCs w:val="16"/>
                      </w:rPr>
                      <w:instrText xml:space="preserve"> PAGE </w:instrText>
                    </w:r>
                    <w:r w:rsidRPr="00E578E2">
                      <w:rPr>
                        <w:rStyle w:val="Numerstrony"/>
                        <w:rFonts w:ascii="Encode Sans Compressed" w:hAnsi="Encode Sans Compressed"/>
                        <w:sz w:val="16"/>
                        <w:szCs w:val="16"/>
                      </w:rPr>
                      <w:fldChar w:fldCharType="separate"/>
                    </w:r>
                    <w:r w:rsidR="00A10D77">
                      <w:rPr>
                        <w:rStyle w:val="Numerstrony"/>
                        <w:rFonts w:ascii="Encode Sans Compressed" w:hAnsi="Encode Sans Compressed"/>
                        <w:noProof/>
                        <w:sz w:val="16"/>
                        <w:szCs w:val="16"/>
                      </w:rPr>
                      <w:t>2</w:t>
                    </w:r>
                    <w:r w:rsidRPr="00E578E2">
                      <w:rPr>
                        <w:rStyle w:val="Numerstrony"/>
                        <w:rFonts w:ascii="Encode Sans Compressed" w:hAnsi="Encode Sans Compressed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89ED7" w14:textId="77777777" w:rsidR="00552C14" w:rsidRDefault="00552C1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E9142" w14:textId="77777777" w:rsidR="00552C14" w:rsidRDefault="00552C14">
      <w:r>
        <w:separator/>
      </w:r>
    </w:p>
  </w:footnote>
  <w:footnote w:type="continuationSeparator" w:id="0">
    <w:p w14:paraId="1DA3441F" w14:textId="77777777" w:rsidR="00552C14" w:rsidRDefault="00552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B26CB" w14:textId="77777777" w:rsidR="00552C14" w:rsidRDefault="00552C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3787B" w14:textId="77777777" w:rsidR="00552C14" w:rsidRDefault="00552C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134E4" w14:textId="77777777" w:rsidR="00552C14" w:rsidRDefault="00552C1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Cs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  <w:iCs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  <w:iCs/>
      </w:rPr>
    </w:lvl>
    <w:lvl w:ilvl="4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  <w:iCs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256605D0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Encode Sans Compressed" w:hAnsi="Encode Sans Compressed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)"/>
      <w:lvlJc w:val="left"/>
      <w:pPr>
        <w:tabs>
          <w:tab w:val="num" w:pos="709"/>
        </w:tabs>
        <w:ind w:left="432" w:hanging="432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000000E"/>
    <w:multiLevelType w:val="singleLevel"/>
    <w:tmpl w:val="F3B611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2"/>
        <w:szCs w:val="22"/>
        <w:lang w:val="pl-PL"/>
      </w:rPr>
    </w:lvl>
  </w:abstractNum>
  <w:abstractNum w:abstractNumId="13" w15:restartNumberingAfterBreak="0">
    <w:nsid w:val="0000000F"/>
    <w:multiLevelType w:val="singleLevel"/>
    <w:tmpl w:val="3438C9C8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color w:val="auto"/>
        <w:szCs w:val="24"/>
      </w:rPr>
    </w:lvl>
  </w:abstractNum>
  <w:abstractNum w:abstractNumId="14" w15:restartNumberingAfterBreak="0">
    <w:nsid w:val="00000010"/>
    <w:multiLevelType w:val="multilevel"/>
    <w:tmpl w:val="38F0A3B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0000011"/>
    <w:multiLevelType w:val="singleLevel"/>
    <w:tmpl w:val="00000011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pacing w:val="4"/>
        <w:sz w:val="24"/>
      </w:rPr>
    </w:lvl>
  </w:abstractNum>
  <w:abstractNum w:abstractNumId="17" w15:restartNumberingAfterBreak="0">
    <w:nsid w:val="00000013"/>
    <w:multiLevelType w:val="singleLevel"/>
    <w:tmpl w:val="00000013"/>
    <w:name w:val="WW8Num25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8" w15:restartNumberingAfterBreak="0">
    <w:nsid w:val="00000014"/>
    <w:multiLevelType w:val="singleLevel"/>
    <w:tmpl w:val="825C7044"/>
    <w:name w:val="WW8Num26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Encode Sans Compressed" w:eastAsia="Times New Roman" w:hAnsi="Encode Sans Compressed" w:cs="Times New Roman" w:hint="default"/>
        <w:i w:val="0"/>
        <w:sz w:val="24"/>
      </w:rPr>
    </w:lvl>
  </w:abstractNum>
  <w:abstractNum w:abstractNumId="19" w15:restartNumberingAfterBreak="0">
    <w:nsid w:val="00000015"/>
    <w:multiLevelType w:val="singleLevel"/>
    <w:tmpl w:val="00000015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31"/>
    <w:lvl w:ilvl="0">
      <w:start w:val="7"/>
      <w:numFmt w:val="decimal"/>
      <w:lvlText w:val="1.4.%1. "/>
      <w:lvlJc w:val="left"/>
      <w:pPr>
        <w:tabs>
          <w:tab w:val="num" w:pos="0"/>
        </w:tabs>
        <w:ind w:left="283" w:hanging="283"/>
      </w:pPr>
      <w:rPr>
        <w:b/>
        <w:i w:val="0"/>
        <w:sz w:val="20"/>
      </w:rPr>
    </w:lvl>
  </w:abstractNum>
  <w:abstractNum w:abstractNumId="22" w15:restartNumberingAfterBreak="0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A"/>
    <w:multiLevelType w:val="singleLevel"/>
    <w:tmpl w:val="4CD05C10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ncode Sans Compressed" w:hAnsi="Encode Sans Compressed" w:cs="Times New Roman" w:hint="default"/>
      </w:rPr>
    </w:lvl>
  </w:abstractNum>
  <w:abstractNum w:abstractNumId="25" w15:restartNumberingAfterBreak="0">
    <w:nsid w:val="0000001B"/>
    <w:multiLevelType w:val="singleLevel"/>
    <w:tmpl w:val="0000001B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C"/>
    <w:multiLevelType w:val="multilevel"/>
    <w:tmpl w:val="D7FA2B08"/>
    <w:name w:val="WW8Num37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14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1080" w:hanging="1080"/>
      </w:pPr>
      <w:rPr>
        <w:rFonts w:ascii="Encode Sans Compressed" w:eastAsia="Times New Roman" w:hAnsi="Encode Sans Compressed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625E1668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iCs/>
        <w:szCs w:val="24"/>
      </w:rPr>
    </w:lvl>
  </w:abstractNum>
  <w:abstractNum w:abstractNumId="28" w15:restartNumberingAfterBreak="0">
    <w:nsid w:val="0000001E"/>
    <w:multiLevelType w:val="singleLevel"/>
    <w:tmpl w:val="0000001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spacing w:val="-9"/>
      </w:rPr>
    </w:lvl>
  </w:abstractNum>
  <w:abstractNum w:abstractNumId="29" w15:restartNumberingAfterBreak="0">
    <w:nsid w:val="0000001F"/>
    <w:multiLevelType w:val="multilevel"/>
    <w:tmpl w:val="0000001F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1" w15:restartNumberingAfterBreak="0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3" w15:restartNumberingAfterBreak="0">
    <w:nsid w:val="00457364"/>
    <w:multiLevelType w:val="hybridMultilevel"/>
    <w:tmpl w:val="40BAB33C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014032C0"/>
    <w:multiLevelType w:val="hybridMultilevel"/>
    <w:tmpl w:val="918AD736"/>
    <w:lvl w:ilvl="0" w:tplc="04090017">
      <w:start w:val="1"/>
      <w:numFmt w:val="lowerLetter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02122BA8"/>
    <w:multiLevelType w:val="hybridMultilevel"/>
    <w:tmpl w:val="04082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4509D7"/>
    <w:multiLevelType w:val="hybridMultilevel"/>
    <w:tmpl w:val="1B308626"/>
    <w:lvl w:ilvl="0" w:tplc="06E289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A0801F3"/>
    <w:multiLevelType w:val="hybridMultilevel"/>
    <w:tmpl w:val="E5A68F3A"/>
    <w:lvl w:ilvl="0" w:tplc="9ABC86A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8" w15:restartNumberingAfterBreak="0">
    <w:nsid w:val="0C0B3AC3"/>
    <w:multiLevelType w:val="hybridMultilevel"/>
    <w:tmpl w:val="31FA905C"/>
    <w:lvl w:ilvl="0" w:tplc="04090011">
      <w:start w:val="1"/>
      <w:numFmt w:val="decimal"/>
      <w:lvlText w:val="%1)"/>
      <w:lvlJc w:val="left"/>
      <w:pPr>
        <w:ind w:left="578" w:hanging="360"/>
      </w:p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0CFB2A6C"/>
    <w:multiLevelType w:val="hybridMultilevel"/>
    <w:tmpl w:val="5C1623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 w15:restartNumberingAfterBreak="0">
    <w:nsid w:val="1C714A7A"/>
    <w:multiLevelType w:val="hybridMultilevel"/>
    <w:tmpl w:val="0BC24DE0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1F802EB4"/>
    <w:multiLevelType w:val="hybridMultilevel"/>
    <w:tmpl w:val="76F05B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35A6017"/>
    <w:multiLevelType w:val="hybridMultilevel"/>
    <w:tmpl w:val="FBB632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4766C35"/>
    <w:multiLevelType w:val="hybridMultilevel"/>
    <w:tmpl w:val="DDF47D9A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4" w15:restartNumberingAfterBreak="0">
    <w:nsid w:val="282C69F2"/>
    <w:multiLevelType w:val="hybridMultilevel"/>
    <w:tmpl w:val="7C9CF9DC"/>
    <w:lvl w:ilvl="0" w:tplc="0000000A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5" w15:restartNumberingAfterBreak="0">
    <w:nsid w:val="2D0C6E44"/>
    <w:multiLevelType w:val="hybridMultilevel"/>
    <w:tmpl w:val="7E6C6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783F7B"/>
    <w:multiLevelType w:val="hybridMultilevel"/>
    <w:tmpl w:val="1FFEAF30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 w15:restartNumberingAfterBreak="0">
    <w:nsid w:val="33B3238F"/>
    <w:multiLevelType w:val="hybridMultilevel"/>
    <w:tmpl w:val="C8DE7A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8" w15:restartNumberingAfterBreak="0">
    <w:nsid w:val="3AB905EA"/>
    <w:multiLevelType w:val="hybridMultilevel"/>
    <w:tmpl w:val="2BA4918C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3B491134"/>
    <w:multiLevelType w:val="hybridMultilevel"/>
    <w:tmpl w:val="7996CC1C"/>
    <w:lvl w:ilvl="0" w:tplc="04090017">
      <w:start w:val="1"/>
      <w:numFmt w:val="lowerLetter"/>
      <w:lvlText w:val="%1)"/>
      <w:lvlJc w:val="left"/>
      <w:pPr>
        <w:ind w:left="1211" w:hanging="360"/>
      </w:pPr>
    </w:lvl>
    <w:lvl w:ilvl="1" w:tplc="B5F643E8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0" w15:restartNumberingAfterBreak="0">
    <w:nsid w:val="404137BD"/>
    <w:multiLevelType w:val="hybridMultilevel"/>
    <w:tmpl w:val="22823162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1" w15:restartNumberingAfterBreak="0">
    <w:nsid w:val="40E30BC8"/>
    <w:multiLevelType w:val="hybridMultilevel"/>
    <w:tmpl w:val="C10C5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E51AB1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3" w15:restartNumberingAfterBreak="0">
    <w:nsid w:val="46A7368B"/>
    <w:multiLevelType w:val="hybridMultilevel"/>
    <w:tmpl w:val="6DCA71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AE4027"/>
    <w:multiLevelType w:val="hybridMultilevel"/>
    <w:tmpl w:val="7D70CA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71C51CB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89F5196"/>
    <w:multiLevelType w:val="hybridMultilevel"/>
    <w:tmpl w:val="4E52F5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BED7FC3"/>
    <w:multiLevelType w:val="hybridMultilevel"/>
    <w:tmpl w:val="DCC4DF48"/>
    <w:lvl w:ilvl="0" w:tplc="7C5899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" w15:restartNumberingAfterBreak="0">
    <w:nsid w:val="4D2371D0"/>
    <w:multiLevelType w:val="hybridMultilevel"/>
    <w:tmpl w:val="31CE03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DBB4632"/>
    <w:multiLevelType w:val="hybridMultilevel"/>
    <w:tmpl w:val="CA84A31C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1" w15:restartNumberingAfterBreak="0">
    <w:nsid w:val="50B4517A"/>
    <w:multiLevelType w:val="hybridMultilevel"/>
    <w:tmpl w:val="7354CA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9C10F0F"/>
    <w:multiLevelType w:val="hybridMultilevel"/>
    <w:tmpl w:val="A9E07BE4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5C9D450F"/>
    <w:multiLevelType w:val="hybridMultilevel"/>
    <w:tmpl w:val="280A89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659E2129"/>
    <w:multiLevelType w:val="hybridMultilevel"/>
    <w:tmpl w:val="C720924E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5" w15:restartNumberingAfterBreak="0">
    <w:nsid w:val="6A2F6C94"/>
    <w:multiLevelType w:val="hybridMultilevel"/>
    <w:tmpl w:val="0BAAE0DC"/>
    <w:name w:val="WW8Num202"/>
    <w:lvl w:ilvl="0" w:tplc="FA449D22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D907D8E"/>
    <w:multiLevelType w:val="hybridMultilevel"/>
    <w:tmpl w:val="1214C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796E58"/>
    <w:multiLevelType w:val="hybridMultilevel"/>
    <w:tmpl w:val="06A091C8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8" w15:restartNumberingAfterBreak="0">
    <w:nsid w:val="7D91656E"/>
    <w:multiLevelType w:val="hybridMultilevel"/>
    <w:tmpl w:val="E27EA4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2"/>
  </w:num>
  <w:num w:numId="2">
    <w:abstractNumId w:val="26"/>
  </w:num>
  <w:num w:numId="3">
    <w:abstractNumId w:val="58"/>
  </w:num>
  <w:num w:numId="4">
    <w:abstractNumId w:val="36"/>
  </w:num>
  <w:num w:numId="5">
    <w:abstractNumId w:val="44"/>
  </w:num>
  <w:num w:numId="6">
    <w:abstractNumId w:val="39"/>
  </w:num>
  <w:num w:numId="7">
    <w:abstractNumId w:val="35"/>
  </w:num>
  <w:num w:numId="8">
    <w:abstractNumId w:val="47"/>
  </w:num>
  <w:num w:numId="9">
    <w:abstractNumId w:val="63"/>
  </w:num>
  <w:num w:numId="10">
    <w:abstractNumId w:val="50"/>
  </w:num>
  <w:num w:numId="11">
    <w:abstractNumId w:val="53"/>
  </w:num>
  <w:num w:numId="12">
    <w:abstractNumId w:val="49"/>
  </w:num>
  <w:num w:numId="13">
    <w:abstractNumId w:val="65"/>
  </w:num>
  <w:num w:numId="14">
    <w:abstractNumId w:val="51"/>
  </w:num>
  <w:num w:numId="15">
    <w:abstractNumId w:val="67"/>
  </w:num>
  <w:num w:numId="16">
    <w:abstractNumId w:val="38"/>
  </w:num>
  <w:num w:numId="17">
    <w:abstractNumId w:val="42"/>
  </w:num>
  <w:num w:numId="18">
    <w:abstractNumId w:val="57"/>
  </w:num>
  <w:num w:numId="19">
    <w:abstractNumId w:val="34"/>
  </w:num>
  <w:num w:numId="20">
    <w:abstractNumId w:val="33"/>
  </w:num>
  <w:num w:numId="21">
    <w:abstractNumId w:val="43"/>
  </w:num>
  <w:num w:numId="22">
    <w:abstractNumId w:val="55"/>
  </w:num>
  <w:num w:numId="23">
    <w:abstractNumId w:val="40"/>
  </w:num>
  <w:num w:numId="24">
    <w:abstractNumId w:val="52"/>
  </w:num>
  <w:num w:numId="25">
    <w:abstractNumId w:val="61"/>
  </w:num>
  <w:num w:numId="26">
    <w:abstractNumId w:val="59"/>
  </w:num>
  <w:num w:numId="27">
    <w:abstractNumId w:val="54"/>
  </w:num>
  <w:num w:numId="28">
    <w:abstractNumId w:val="66"/>
  </w:num>
  <w:num w:numId="29">
    <w:abstractNumId w:val="64"/>
  </w:num>
  <w:num w:numId="30">
    <w:abstractNumId w:val="45"/>
  </w:num>
  <w:num w:numId="31">
    <w:abstractNumId w:val="46"/>
  </w:num>
  <w:num w:numId="32">
    <w:abstractNumId w:val="37"/>
  </w:num>
  <w:num w:numId="33">
    <w:abstractNumId w:val="41"/>
  </w:num>
  <w:num w:numId="34">
    <w:abstractNumId w:val="68"/>
  </w:num>
  <w:num w:numId="35">
    <w:abstractNumId w:val="62"/>
  </w:num>
  <w:num w:numId="36">
    <w:abstractNumId w:val="48"/>
  </w:num>
  <w:num w:numId="37">
    <w:abstractNumId w:val="56"/>
  </w:num>
  <w:num w:numId="38">
    <w:abstractNumId w:val="6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D8"/>
    <w:rsid w:val="00000A6D"/>
    <w:rsid w:val="00001096"/>
    <w:rsid w:val="00001A9B"/>
    <w:rsid w:val="00006D8E"/>
    <w:rsid w:val="0001489D"/>
    <w:rsid w:val="00015C40"/>
    <w:rsid w:val="0002220C"/>
    <w:rsid w:val="00022B0A"/>
    <w:rsid w:val="000255FB"/>
    <w:rsid w:val="00025BC5"/>
    <w:rsid w:val="00025F89"/>
    <w:rsid w:val="00026EF5"/>
    <w:rsid w:val="000270F8"/>
    <w:rsid w:val="00027260"/>
    <w:rsid w:val="00030599"/>
    <w:rsid w:val="00032BAA"/>
    <w:rsid w:val="00037270"/>
    <w:rsid w:val="00037B3A"/>
    <w:rsid w:val="00041753"/>
    <w:rsid w:val="0004257C"/>
    <w:rsid w:val="00043774"/>
    <w:rsid w:val="00044702"/>
    <w:rsid w:val="00044EB2"/>
    <w:rsid w:val="000457E4"/>
    <w:rsid w:val="00045C56"/>
    <w:rsid w:val="00046975"/>
    <w:rsid w:val="00057379"/>
    <w:rsid w:val="0005747F"/>
    <w:rsid w:val="00061BED"/>
    <w:rsid w:val="00067543"/>
    <w:rsid w:val="00070BD0"/>
    <w:rsid w:val="0008226B"/>
    <w:rsid w:val="000851BF"/>
    <w:rsid w:val="0008780E"/>
    <w:rsid w:val="00091F2C"/>
    <w:rsid w:val="000942A2"/>
    <w:rsid w:val="000A5C26"/>
    <w:rsid w:val="000B009B"/>
    <w:rsid w:val="000B0E31"/>
    <w:rsid w:val="000B2F89"/>
    <w:rsid w:val="000B62BD"/>
    <w:rsid w:val="000C0494"/>
    <w:rsid w:val="000C1252"/>
    <w:rsid w:val="000C233F"/>
    <w:rsid w:val="000C2B06"/>
    <w:rsid w:val="000D1F37"/>
    <w:rsid w:val="000D3B32"/>
    <w:rsid w:val="000D69C1"/>
    <w:rsid w:val="000E1999"/>
    <w:rsid w:val="000E2FA9"/>
    <w:rsid w:val="000E7B8C"/>
    <w:rsid w:val="00110B1F"/>
    <w:rsid w:val="00112B8E"/>
    <w:rsid w:val="00112E12"/>
    <w:rsid w:val="00114E5A"/>
    <w:rsid w:val="001168E4"/>
    <w:rsid w:val="001227DA"/>
    <w:rsid w:val="001234BA"/>
    <w:rsid w:val="001261C2"/>
    <w:rsid w:val="0013108F"/>
    <w:rsid w:val="00132F1E"/>
    <w:rsid w:val="001344B7"/>
    <w:rsid w:val="0013473C"/>
    <w:rsid w:val="0013685D"/>
    <w:rsid w:val="001370E0"/>
    <w:rsid w:val="00142807"/>
    <w:rsid w:val="00143035"/>
    <w:rsid w:val="001433AC"/>
    <w:rsid w:val="00150CE0"/>
    <w:rsid w:val="0015140C"/>
    <w:rsid w:val="001543D5"/>
    <w:rsid w:val="00157391"/>
    <w:rsid w:val="00164106"/>
    <w:rsid w:val="00164205"/>
    <w:rsid w:val="001657E8"/>
    <w:rsid w:val="00165B2E"/>
    <w:rsid w:val="00171576"/>
    <w:rsid w:val="001767AB"/>
    <w:rsid w:val="0017745C"/>
    <w:rsid w:val="00181E25"/>
    <w:rsid w:val="00182064"/>
    <w:rsid w:val="00182462"/>
    <w:rsid w:val="00183A31"/>
    <w:rsid w:val="001868FE"/>
    <w:rsid w:val="0019216F"/>
    <w:rsid w:val="00194633"/>
    <w:rsid w:val="001A534D"/>
    <w:rsid w:val="001A5489"/>
    <w:rsid w:val="001A66BB"/>
    <w:rsid w:val="001B1329"/>
    <w:rsid w:val="001B2B83"/>
    <w:rsid w:val="001B7C11"/>
    <w:rsid w:val="001C053A"/>
    <w:rsid w:val="001C3245"/>
    <w:rsid w:val="001C4C12"/>
    <w:rsid w:val="001D0E39"/>
    <w:rsid w:val="001D0F8B"/>
    <w:rsid w:val="001D1DA9"/>
    <w:rsid w:val="001D365C"/>
    <w:rsid w:val="001D7B0E"/>
    <w:rsid w:val="001E0A86"/>
    <w:rsid w:val="001E213D"/>
    <w:rsid w:val="001E4114"/>
    <w:rsid w:val="001E4DDC"/>
    <w:rsid w:val="001E5D82"/>
    <w:rsid w:val="001E5DE8"/>
    <w:rsid w:val="001E7718"/>
    <w:rsid w:val="001F1905"/>
    <w:rsid w:val="001F2932"/>
    <w:rsid w:val="001F4E47"/>
    <w:rsid w:val="001F51E6"/>
    <w:rsid w:val="001F76A3"/>
    <w:rsid w:val="00200EE0"/>
    <w:rsid w:val="00210A77"/>
    <w:rsid w:val="0021604F"/>
    <w:rsid w:val="00217203"/>
    <w:rsid w:val="00221CD0"/>
    <w:rsid w:val="002326F4"/>
    <w:rsid w:val="00234E4D"/>
    <w:rsid w:val="002350B1"/>
    <w:rsid w:val="0023614A"/>
    <w:rsid w:val="0024162B"/>
    <w:rsid w:val="0024478E"/>
    <w:rsid w:val="00244941"/>
    <w:rsid w:val="002503C6"/>
    <w:rsid w:val="00272039"/>
    <w:rsid w:val="00273C7B"/>
    <w:rsid w:val="00284ADD"/>
    <w:rsid w:val="00293261"/>
    <w:rsid w:val="0029409A"/>
    <w:rsid w:val="002A2726"/>
    <w:rsid w:val="002A424B"/>
    <w:rsid w:val="002B7F12"/>
    <w:rsid w:val="002C3CFA"/>
    <w:rsid w:val="002D02EE"/>
    <w:rsid w:val="002D294B"/>
    <w:rsid w:val="002E18F9"/>
    <w:rsid w:val="002F1962"/>
    <w:rsid w:val="002F1AFA"/>
    <w:rsid w:val="002F1C91"/>
    <w:rsid w:val="002F2E0C"/>
    <w:rsid w:val="002F3BE2"/>
    <w:rsid w:val="002F44BA"/>
    <w:rsid w:val="002F4629"/>
    <w:rsid w:val="002F4F1D"/>
    <w:rsid w:val="002F63EE"/>
    <w:rsid w:val="00300146"/>
    <w:rsid w:val="00300ADE"/>
    <w:rsid w:val="00304F0E"/>
    <w:rsid w:val="003054B3"/>
    <w:rsid w:val="003068BD"/>
    <w:rsid w:val="00312AD6"/>
    <w:rsid w:val="00313B9D"/>
    <w:rsid w:val="00314A76"/>
    <w:rsid w:val="003153C2"/>
    <w:rsid w:val="0031702F"/>
    <w:rsid w:val="00326E0C"/>
    <w:rsid w:val="00327412"/>
    <w:rsid w:val="00333998"/>
    <w:rsid w:val="00335564"/>
    <w:rsid w:val="00340638"/>
    <w:rsid w:val="003459AE"/>
    <w:rsid w:val="003536F5"/>
    <w:rsid w:val="00363872"/>
    <w:rsid w:val="00364CD6"/>
    <w:rsid w:val="00367CF8"/>
    <w:rsid w:val="00372BA0"/>
    <w:rsid w:val="003739F7"/>
    <w:rsid w:val="003761B0"/>
    <w:rsid w:val="00382C6D"/>
    <w:rsid w:val="0038314A"/>
    <w:rsid w:val="003868CB"/>
    <w:rsid w:val="00390D5F"/>
    <w:rsid w:val="003946F0"/>
    <w:rsid w:val="003A0F41"/>
    <w:rsid w:val="003A398F"/>
    <w:rsid w:val="003A51BF"/>
    <w:rsid w:val="003A6C73"/>
    <w:rsid w:val="003A723C"/>
    <w:rsid w:val="003B290B"/>
    <w:rsid w:val="003B2C6B"/>
    <w:rsid w:val="003B72D9"/>
    <w:rsid w:val="003B77F1"/>
    <w:rsid w:val="003C33B7"/>
    <w:rsid w:val="003C4A01"/>
    <w:rsid w:val="003C5E5D"/>
    <w:rsid w:val="003D443C"/>
    <w:rsid w:val="003E22F5"/>
    <w:rsid w:val="003E6E1D"/>
    <w:rsid w:val="003E6F26"/>
    <w:rsid w:val="003F034B"/>
    <w:rsid w:val="003F502A"/>
    <w:rsid w:val="003F616D"/>
    <w:rsid w:val="00401591"/>
    <w:rsid w:val="00401B51"/>
    <w:rsid w:val="00405088"/>
    <w:rsid w:val="00405B21"/>
    <w:rsid w:val="00416576"/>
    <w:rsid w:val="00416CF4"/>
    <w:rsid w:val="00420061"/>
    <w:rsid w:val="00425626"/>
    <w:rsid w:val="00425D26"/>
    <w:rsid w:val="00436460"/>
    <w:rsid w:val="00440EFC"/>
    <w:rsid w:val="0044658B"/>
    <w:rsid w:val="004507A6"/>
    <w:rsid w:val="004517AD"/>
    <w:rsid w:val="004557D6"/>
    <w:rsid w:val="00456969"/>
    <w:rsid w:val="00457677"/>
    <w:rsid w:val="00463383"/>
    <w:rsid w:val="0046729B"/>
    <w:rsid w:val="0046741F"/>
    <w:rsid w:val="00470E5C"/>
    <w:rsid w:val="004715EE"/>
    <w:rsid w:val="0047452B"/>
    <w:rsid w:val="00475CBD"/>
    <w:rsid w:val="00475FB7"/>
    <w:rsid w:val="0048012E"/>
    <w:rsid w:val="004817CA"/>
    <w:rsid w:val="004823B1"/>
    <w:rsid w:val="00482E32"/>
    <w:rsid w:val="004840A7"/>
    <w:rsid w:val="004961B1"/>
    <w:rsid w:val="00497B31"/>
    <w:rsid w:val="00497BD1"/>
    <w:rsid w:val="004A1580"/>
    <w:rsid w:val="004A2C08"/>
    <w:rsid w:val="004A615C"/>
    <w:rsid w:val="004B1B29"/>
    <w:rsid w:val="004B4A21"/>
    <w:rsid w:val="004B4B7D"/>
    <w:rsid w:val="004B5CED"/>
    <w:rsid w:val="004C3B25"/>
    <w:rsid w:val="004C4BCC"/>
    <w:rsid w:val="004C53B0"/>
    <w:rsid w:val="004C5745"/>
    <w:rsid w:val="004C6357"/>
    <w:rsid w:val="004C7F98"/>
    <w:rsid w:val="004D214D"/>
    <w:rsid w:val="004E014F"/>
    <w:rsid w:val="004E1F29"/>
    <w:rsid w:val="004E43EF"/>
    <w:rsid w:val="004E6120"/>
    <w:rsid w:val="004E6B52"/>
    <w:rsid w:val="004F09A0"/>
    <w:rsid w:val="004F1379"/>
    <w:rsid w:val="004F221F"/>
    <w:rsid w:val="004F34AD"/>
    <w:rsid w:val="004F3C53"/>
    <w:rsid w:val="004F4BC8"/>
    <w:rsid w:val="00500DFF"/>
    <w:rsid w:val="00501B80"/>
    <w:rsid w:val="00505D67"/>
    <w:rsid w:val="00510936"/>
    <w:rsid w:val="00515C1A"/>
    <w:rsid w:val="00522E80"/>
    <w:rsid w:val="005231A9"/>
    <w:rsid w:val="00523F9F"/>
    <w:rsid w:val="00526B22"/>
    <w:rsid w:val="005306B4"/>
    <w:rsid w:val="00531048"/>
    <w:rsid w:val="0053478D"/>
    <w:rsid w:val="00536351"/>
    <w:rsid w:val="0054004E"/>
    <w:rsid w:val="0054119D"/>
    <w:rsid w:val="00545038"/>
    <w:rsid w:val="0055013C"/>
    <w:rsid w:val="00552C14"/>
    <w:rsid w:val="00554713"/>
    <w:rsid w:val="0055578B"/>
    <w:rsid w:val="00557449"/>
    <w:rsid w:val="00561D35"/>
    <w:rsid w:val="00563741"/>
    <w:rsid w:val="00563A75"/>
    <w:rsid w:val="0057296C"/>
    <w:rsid w:val="0057309E"/>
    <w:rsid w:val="00574F9A"/>
    <w:rsid w:val="00575F2F"/>
    <w:rsid w:val="00577E73"/>
    <w:rsid w:val="00583045"/>
    <w:rsid w:val="00583FA6"/>
    <w:rsid w:val="005908D1"/>
    <w:rsid w:val="0059636A"/>
    <w:rsid w:val="005A43FB"/>
    <w:rsid w:val="005A7F9F"/>
    <w:rsid w:val="005B370B"/>
    <w:rsid w:val="005B79C3"/>
    <w:rsid w:val="005B7F7E"/>
    <w:rsid w:val="005C7013"/>
    <w:rsid w:val="005C7301"/>
    <w:rsid w:val="005D24EA"/>
    <w:rsid w:val="005D76A0"/>
    <w:rsid w:val="005E070B"/>
    <w:rsid w:val="005E07B8"/>
    <w:rsid w:val="005F161B"/>
    <w:rsid w:val="005F2E0B"/>
    <w:rsid w:val="005F405F"/>
    <w:rsid w:val="005F6EEB"/>
    <w:rsid w:val="0060045A"/>
    <w:rsid w:val="00602980"/>
    <w:rsid w:val="0060378F"/>
    <w:rsid w:val="00603E22"/>
    <w:rsid w:val="00604934"/>
    <w:rsid w:val="006143E9"/>
    <w:rsid w:val="006207FE"/>
    <w:rsid w:val="0062105B"/>
    <w:rsid w:val="0062485E"/>
    <w:rsid w:val="0062642D"/>
    <w:rsid w:val="0063032D"/>
    <w:rsid w:val="00634D5E"/>
    <w:rsid w:val="00637EF8"/>
    <w:rsid w:val="0064564F"/>
    <w:rsid w:val="00647DB4"/>
    <w:rsid w:val="00650FA2"/>
    <w:rsid w:val="00655ECF"/>
    <w:rsid w:val="00661104"/>
    <w:rsid w:val="00661E66"/>
    <w:rsid w:val="006664A1"/>
    <w:rsid w:val="00671EA4"/>
    <w:rsid w:val="0067579F"/>
    <w:rsid w:val="00677F68"/>
    <w:rsid w:val="0068499F"/>
    <w:rsid w:val="00696BAA"/>
    <w:rsid w:val="006A03EC"/>
    <w:rsid w:val="006A236A"/>
    <w:rsid w:val="006A2553"/>
    <w:rsid w:val="006A489A"/>
    <w:rsid w:val="006A6F0A"/>
    <w:rsid w:val="006B03A0"/>
    <w:rsid w:val="006B1652"/>
    <w:rsid w:val="006B25FB"/>
    <w:rsid w:val="006B336A"/>
    <w:rsid w:val="006B3F35"/>
    <w:rsid w:val="006B5D65"/>
    <w:rsid w:val="006B7750"/>
    <w:rsid w:val="006D0383"/>
    <w:rsid w:val="006D5CD0"/>
    <w:rsid w:val="006D732F"/>
    <w:rsid w:val="006D7CCD"/>
    <w:rsid w:val="006E0B35"/>
    <w:rsid w:val="006E379B"/>
    <w:rsid w:val="006F4153"/>
    <w:rsid w:val="006F5684"/>
    <w:rsid w:val="00700574"/>
    <w:rsid w:val="00706563"/>
    <w:rsid w:val="00706C71"/>
    <w:rsid w:val="00707667"/>
    <w:rsid w:val="00710075"/>
    <w:rsid w:val="00710A84"/>
    <w:rsid w:val="00710D7D"/>
    <w:rsid w:val="00710EEF"/>
    <w:rsid w:val="00712F81"/>
    <w:rsid w:val="007212D7"/>
    <w:rsid w:val="0072283C"/>
    <w:rsid w:val="00731667"/>
    <w:rsid w:val="007317E0"/>
    <w:rsid w:val="007344DB"/>
    <w:rsid w:val="00735F96"/>
    <w:rsid w:val="00737DF3"/>
    <w:rsid w:val="00743208"/>
    <w:rsid w:val="007439A9"/>
    <w:rsid w:val="00744796"/>
    <w:rsid w:val="007447C8"/>
    <w:rsid w:val="00750DDC"/>
    <w:rsid w:val="0075204F"/>
    <w:rsid w:val="007527D5"/>
    <w:rsid w:val="00755DAF"/>
    <w:rsid w:val="00756591"/>
    <w:rsid w:val="007634B3"/>
    <w:rsid w:val="0076409F"/>
    <w:rsid w:val="007770DA"/>
    <w:rsid w:val="00780DFA"/>
    <w:rsid w:val="007817DE"/>
    <w:rsid w:val="00784C3D"/>
    <w:rsid w:val="00795813"/>
    <w:rsid w:val="0079602D"/>
    <w:rsid w:val="007A05B9"/>
    <w:rsid w:val="007A3824"/>
    <w:rsid w:val="007B27BC"/>
    <w:rsid w:val="007B64B0"/>
    <w:rsid w:val="007C5F81"/>
    <w:rsid w:val="007C6367"/>
    <w:rsid w:val="007D03C7"/>
    <w:rsid w:val="007D2877"/>
    <w:rsid w:val="007D62A4"/>
    <w:rsid w:val="007D6600"/>
    <w:rsid w:val="007E11D7"/>
    <w:rsid w:val="007E577A"/>
    <w:rsid w:val="007F12E3"/>
    <w:rsid w:val="007F154F"/>
    <w:rsid w:val="007F245B"/>
    <w:rsid w:val="007F72AE"/>
    <w:rsid w:val="00802109"/>
    <w:rsid w:val="00806E0F"/>
    <w:rsid w:val="00812010"/>
    <w:rsid w:val="0081392B"/>
    <w:rsid w:val="00815578"/>
    <w:rsid w:val="00821A01"/>
    <w:rsid w:val="00822680"/>
    <w:rsid w:val="00823DDC"/>
    <w:rsid w:val="00835CAC"/>
    <w:rsid w:val="008443ED"/>
    <w:rsid w:val="00846EB0"/>
    <w:rsid w:val="008477B9"/>
    <w:rsid w:val="00851CE6"/>
    <w:rsid w:val="0085312E"/>
    <w:rsid w:val="00856335"/>
    <w:rsid w:val="00860CEF"/>
    <w:rsid w:val="00874812"/>
    <w:rsid w:val="00882B60"/>
    <w:rsid w:val="008850A2"/>
    <w:rsid w:val="008853CA"/>
    <w:rsid w:val="00887DD9"/>
    <w:rsid w:val="00890890"/>
    <w:rsid w:val="00891AF2"/>
    <w:rsid w:val="008946B5"/>
    <w:rsid w:val="00897805"/>
    <w:rsid w:val="008B007F"/>
    <w:rsid w:val="008B0FBD"/>
    <w:rsid w:val="008B7107"/>
    <w:rsid w:val="008C2EC7"/>
    <w:rsid w:val="008C34E9"/>
    <w:rsid w:val="008D6210"/>
    <w:rsid w:val="008D6E50"/>
    <w:rsid w:val="008D7926"/>
    <w:rsid w:val="008E2AE7"/>
    <w:rsid w:val="008E357E"/>
    <w:rsid w:val="008E4C49"/>
    <w:rsid w:val="008E58FE"/>
    <w:rsid w:val="008F0A43"/>
    <w:rsid w:val="008F1CD2"/>
    <w:rsid w:val="008F2486"/>
    <w:rsid w:val="008F7488"/>
    <w:rsid w:val="009009D8"/>
    <w:rsid w:val="00904616"/>
    <w:rsid w:val="00906E79"/>
    <w:rsid w:val="00912677"/>
    <w:rsid w:val="00915089"/>
    <w:rsid w:val="00915A0A"/>
    <w:rsid w:val="0091603E"/>
    <w:rsid w:val="009166DB"/>
    <w:rsid w:val="009200D0"/>
    <w:rsid w:val="00921C86"/>
    <w:rsid w:val="009271F7"/>
    <w:rsid w:val="00927E05"/>
    <w:rsid w:val="00935876"/>
    <w:rsid w:val="00936A7C"/>
    <w:rsid w:val="00940E79"/>
    <w:rsid w:val="00950440"/>
    <w:rsid w:val="00951737"/>
    <w:rsid w:val="00952726"/>
    <w:rsid w:val="00954E24"/>
    <w:rsid w:val="00955A3A"/>
    <w:rsid w:val="00956821"/>
    <w:rsid w:val="00962673"/>
    <w:rsid w:val="00965E55"/>
    <w:rsid w:val="00966962"/>
    <w:rsid w:val="00971728"/>
    <w:rsid w:val="00973040"/>
    <w:rsid w:val="009731A9"/>
    <w:rsid w:val="009734C7"/>
    <w:rsid w:val="00974441"/>
    <w:rsid w:val="00976D5D"/>
    <w:rsid w:val="00982069"/>
    <w:rsid w:val="009826E3"/>
    <w:rsid w:val="00986E53"/>
    <w:rsid w:val="00995205"/>
    <w:rsid w:val="00996B74"/>
    <w:rsid w:val="009974D7"/>
    <w:rsid w:val="009A03E6"/>
    <w:rsid w:val="009A0F33"/>
    <w:rsid w:val="009A26DA"/>
    <w:rsid w:val="009A2ED4"/>
    <w:rsid w:val="009A3DB3"/>
    <w:rsid w:val="009A53D6"/>
    <w:rsid w:val="009A7C00"/>
    <w:rsid w:val="009B1A0A"/>
    <w:rsid w:val="009B3BD3"/>
    <w:rsid w:val="009B57DE"/>
    <w:rsid w:val="009B6180"/>
    <w:rsid w:val="009B640D"/>
    <w:rsid w:val="009B740C"/>
    <w:rsid w:val="009B799B"/>
    <w:rsid w:val="009C50FD"/>
    <w:rsid w:val="009C5A82"/>
    <w:rsid w:val="009C611C"/>
    <w:rsid w:val="009C6686"/>
    <w:rsid w:val="009D1725"/>
    <w:rsid w:val="009D27E3"/>
    <w:rsid w:val="009D3A59"/>
    <w:rsid w:val="009D3A5F"/>
    <w:rsid w:val="009D4A03"/>
    <w:rsid w:val="009D5164"/>
    <w:rsid w:val="009D5668"/>
    <w:rsid w:val="009E01CF"/>
    <w:rsid w:val="009E23CD"/>
    <w:rsid w:val="009E6DB9"/>
    <w:rsid w:val="009F46C5"/>
    <w:rsid w:val="00A02D04"/>
    <w:rsid w:val="00A04727"/>
    <w:rsid w:val="00A04ACB"/>
    <w:rsid w:val="00A052A7"/>
    <w:rsid w:val="00A060C7"/>
    <w:rsid w:val="00A10D77"/>
    <w:rsid w:val="00A1372E"/>
    <w:rsid w:val="00A165EC"/>
    <w:rsid w:val="00A23990"/>
    <w:rsid w:val="00A27FAE"/>
    <w:rsid w:val="00A3335D"/>
    <w:rsid w:val="00A34E06"/>
    <w:rsid w:val="00A4372A"/>
    <w:rsid w:val="00A4521E"/>
    <w:rsid w:val="00A53C87"/>
    <w:rsid w:val="00A55F43"/>
    <w:rsid w:val="00A56680"/>
    <w:rsid w:val="00A576D1"/>
    <w:rsid w:val="00A60404"/>
    <w:rsid w:val="00A6168D"/>
    <w:rsid w:val="00A62AD1"/>
    <w:rsid w:val="00A63013"/>
    <w:rsid w:val="00A630F3"/>
    <w:rsid w:val="00A6402F"/>
    <w:rsid w:val="00A64186"/>
    <w:rsid w:val="00A670C2"/>
    <w:rsid w:val="00A70F8F"/>
    <w:rsid w:val="00A73409"/>
    <w:rsid w:val="00A76F4F"/>
    <w:rsid w:val="00A77802"/>
    <w:rsid w:val="00A8084A"/>
    <w:rsid w:val="00A819D4"/>
    <w:rsid w:val="00A854AB"/>
    <w:rsid w:val="00A860A1"/>
    <w:rsid w:val="00A87322"/>
    <w:rsid w:val="00A933AE"/>
    <w:rsid w:val="00A9395B"/>
    <w:rsid w:val="00A93EA4"/>
    <w:rsid w:val="00AA294E"/>
    <w:rsid w:val="00AA43B5"/>
    <w:rsid w:val="00AA5B2C"/>
    <w:rsid w:val="00AA6005"/>
    <w:rsid w:val="00AB5E84"/>
    <w:rsid w:val="00AC3164"/>
    <w:rsid w:val="00AC3CDA"/>
    <w:rsid w:val="00AC5438"/>
    <w:rsid w:val="00AC6B33"/>
    <w:rsid w:val="00AD2406"/>
    <w:rsid w:val="00AD2B88"/>
    <w:rsid w:val="00AD5B5E"/>
    <w:rsid w:val="00AE3BE1"/>
    <w:rsid w:val="00AE3FA7"/>
    <w:rsid w:val="00AE476A"/>
    <w:rsid w:val="00AE7141"/>
    <w:rsid w:val="00AE71D0"/>
    <w:rsid w:val="00AE7560"/>
    <w:rsid w:val="00AE7E49"/>
    <w:rsid w:val="00AF0129"/>
    <w:rsid w:val="00AF05CC"/>
    <w:rsid w:val="00AF0812"/>
    <w:rsid w:val="00AF2C84"/>
    <w:rsid w:val="00AF43CF"/>
    <w:rsid w:val="00B04533"/>
    <w:rsid w:val="00B05EB9"/>
    <w:rsid w:val="00B10B6F"/>
    <w:rsid w:val="00B1365F"/>
    <w:rsid w:val="00B139CF"/>
    <w:rsid w:val="00B15401"/>
    <w:rsid w:val="00B15586"/>
    <w:rsid w:val="00B20673"/>
    <w:rsid w:val="00B2241B"/>
    <w:rsid w:val="00B22709"/>
    <w:rsid w:val="00B32289"/>
    <w:rsid w:val="00B32510"/>
    <w:rsid w:val="00B37C25"/>
    <w:rsid w:val="00B44D0C"/>
    <w:rsid w:val="00B54945"/>
    <w:rsid w:val="00B5762B"/>
    <w:rsid w:val="00B57AD9"/>
    <w:rsid w:val="00B60609"/>
    <w:rsid w:val="00B61D3F"/>
    <w:rsid w:val="00B62262"/>
    <w:rsid w:val="00B7221C"/>
    <w:rsid w:val="00B736B3"/>
    <w:rsid w:val="00B73FA9"/>
    <w:rsid w:val="00B74577"/>
    <w:rsid w:val="00B75463"/>
    <w:rsid w:val="00B76A0C"/>
    <w:rsid w:val="00B82B0B"/>
    <w:rsid w:val="00B832F8"/>
    <w:rsid w:val="00B84E2F"/>
    <w:rsid w:val="00B850E0"/>
    <w:rsid w:val="00B85E4F"/>
    <w:rsid w:val="00B87439"/>
    <w:rsid w:val="00B8768C"/>
    <w:rsid w:val="00B90286"/>
    <w:rsid w:val="00B902C0"/>
    <w:rsid w:val="00B91908"/>
    <w:rsid w:val="00B9201A"/>
    <w:rsid w:val="00B920CF"/>
    <w:rsid w:val="00B9294F"/>
    <w:rsid w:val="00B92F64"/>
    <w:rsid w:val="00B93FDF"/>
    <w:rsid w:val="00B9466D"/>
    <w:rsid w:val="00BA1767"/>
    <w:rsid w:val="00BB0569"/>
    <w:rsid w:val="00BB0C6C"/>
    <w:rsid w:val="00BB29DA"/>
    <w:rsid w:val="00BB2C18"/>
    <w:rsid w:val="00BB2F38"/>
    <w:rsid w:val="00BB412F"/>
    <w:rsid w:val="00BB69CE"/>
    <w:rsid w:val="00BB6D12"/>
    <w:rsid w:val="00BC0626"/>
    <w:rsid w:val="00BC1358"/>
    <w:rsid w:val="00BC1C23"/>
    <w:rsid w:val="00BC472A"/>
    <w:rsid w:val="00BC6282"/>
    <w:rsid w:val="00BC6AC8"/>
    <w:rsid w:val="00BD0D41"/>
    <w:rsid w:val="00BD1F80"/>
    <w:rsid w:val="00BD240A"/>
    <w:rsid w:val="00BD5518"/>
    <w:rsid w:val="00BD59AA"/>
    <w:rsid w:val="00BD6B7E"/>
    <w:rsid w:val="00BE10E0"/>
    <w:rsid w:val="00BE134C"/>
    <w:rsid w:val="00BE13C3"/>
    <w:rsid w:val="00BE3A33"/>
    <w:rsid w:val="00BE679A"/>
    <w:rsid w:val="00BE7536"/>
    <w:rsid w:val="00BF2CC4"/>
    <w:rsid w:val="00C019BC"/>
    <w:rsid w:val="00C0542A"/>
    <w:rsid w:val="00C05BF3"/>
    <w:rsid w:val="00C06A4E"/>
    <w:rsid w:val="00C37F87"/>
    <w:rsid w:val="00C41443"/>
    <w:rsid w:val="00C42FBB"/>
    <w:rsid w:val="00C43D39"/>
    <w:rsid w:val="00C45A64"/>
    <w:rsid w:val="00C53BF6"/>
    <w:rsid w:val="00C54E30"/>
    <w:rsid w:val="00C55316"/>
    <w:rsid w:val="00C55836"/>
    <w:rsid w:val="00C6308D"/>
    <w:rsid w:val="00C64708"/>
    <w:rsid w:val="00C72605"/>
    <w:rsid w:val="00C73990"/>
    <w:rsid w:val="00C748AD"/>
    <w:rsid w:val="00C82624"/>
    <w:rsid w:val="00C82BF9"/>
    <w:rsid w:val="00C852E8"/>
    <w:rsid w:val="00C90A25"/>
    <w:rsid w:val="00C90FE0"/>
    <w:rsid w:val="00C91814"/>
    <w:rsid w:val="00C925CA"/>
    <w:rsid w:val="00C958AA"/>
    <w:rsid w:val="00C95AD5"/>
    <w:rsid w:val="00C95C76"/>
    <w:rsid w:val="00C97A88"/>
    <w:rsid w:val="00CA4DCF"/>
    <w:rsid w:val="00CB1335"/>
    <w:rsid w:val="00CB363F"/>
    <w:rsid w:val="00CB7FF7"/>
    <w:rsid w:val="00CC198E"/>
    <w:rsid w:val="00CC1D99"/>
    <w:rsid w:val="00CC27E2"/>
    <w:rsid w:val="00CC3222"/>
    <w:rsid w:val="00CC48A3"/>
    <w:rsid w:val="00CC4D87"/>
    <w:rsid w:val="00CD03CC"/>
    <w:rsid w:val="00CD37E8"/>
    <w:rsid w:val="00CD4B1C"/>
    <w:rsid w:val="00CE63FE"/>
    <w:rsid w:val="00CF2985"/>
    <w:rsid w:val="00CF4DEC"/>
    <w:rsid w:val="00CF6F0E"/>
    <w:rsid w:val="00CF7BEB"/>
    <w:rsid w:val="00CF7FF9"/>
    <w:rsid w:val="00D01502"/>
    <w:rsid w:val="00D02F18"/>
    <w:rsid w:val="00D03011"/>
    <w:rsid w:val="00D034AD"/>
    <w:rsid w:val="00D04AFF"/>
    <w:rsid w:val="00D11579"/>
    <w:rsid w:val="00D12BFF"/>
    <w:rsid w:val="00D1742F"/>
    <w:rsid w:val="00D228D8"/>
    <w:rsid w:val="00D22D19"/>
    <w:rsid w:val="00D235F0"/>
    <w:rsid w:val="00D25248"/>
    <w:rsid w:val="00D30929"/>
    <w:rsid w:val="00D315B2"/>
    <w:rsid w:val="00D339E4"/>
    <w:rsid w:val="00D37AA9"/>
    <w:rsid w:val="00D4512D"/>
    <w:rsid w:val="00D47119"/>
    <w:rsid w:val="00D47468"/>
    <w:rsid w:val="00D55886"/>
    <w:rsid w:val="00D600BA"/>
    <w:rsid w:val="00D604B5"/>
    <w:rsid w:val="00D61772"/>
    <w:rsid w:val="00D630C7"/>
    <w:rsid w:val="00D81805"/>
    <w:rsid w:val="00D81FEE"/>
    <w:rsid w:val="00D84148"/>
    <w:rsid w:val="00D86B8A"/>
    <w:rsid w:val="00D878A3"/>
    <w:rsid w:val="00D87A39"/>
    <w:rsid w:val="00D911D7"/>
    <w:rsid w:val="00D91F78"/>
    <w:rsid w:val="00D93458"/>
    <w:rsid w:val="00D93706"/>
    <w:rsid w:val="00DA0C86"/>
    <w:rsid w:val="00DA52DC"/>
    <w:rsid w:val="00DA5EA5"/>
    <w:rsid w:val="00DA63B4"/>
    <w:rsid w:val="00DB1CA9"/>
    <w:rsid w:val="00DB313D"/>
    <w:rsid w:val="00DC4DE7"/>
    <w:rsid w:val="00DC61D9"/>
    <w:rsid w:val="00DC7D2E"/>
    <w:rsid w:val="00DD325C"/>
    <w:rsid w:val="00DD52D6"/>
    <w:rsid w:val="00DE1442"/>
    <w:rsid w:val="00DE2809"/>
    <w:rsid w:val="00DE4D12"/>
    <w:rsid w:val="00DF1DCD"/>
    <w:rsid w:val="00DF49D3"/>
    <w:rsid w:val="00DF72C2"/>
    <w:rsid w:val="00E02C14"/>
    <w:rsid w:val="00E02E25"/>
    <w:rsid w:val="00E02F1C"/>
    <w:rsid w:val="00E037A7"/>
    <w:rsid w:val="00E0614C"/>
    <w:rsid w:val="00E111B7"/>
    <w:rsid w:val="00E1690A"/>
    <w:rsid w:val="00E1691A"/>
    <w:rsid w:val="00E21184"/>
    <w:rsid w:val="00E2289F"/>
    <w:rsid w:val="00E30D33"/>
    <w:rsid w:val="00E3388C"/>
    <w:rsid w:val="00E33A0E"/>
    <w:rsid w:val="00E34448"/>
    <w:rsid w:val="00E34D02"/>
    <w:rsid w:val="00E3547A"/>
    <w:rsid w:val="00E3584A"/>
    <w:rsid w:val="00E36FCA"/>
    <w:rsid w:val="00E3745D"/>
    <w:rsid w:val="00E37D8A"/>
    <w:rsid w:val="00E42EFA"/>
    <w:rsid w:val="00E43918"/>
    <w:rsid w:val="00E4519F"/>
    <w:rsid w:val="00E45417"/>
    <w:rsid w:val="00E46BF0"/>
    <w:rsid w:val="00E52EF0"/>
    <w:rsid w:val="00E53911"/>
    <w:rsid w:val="00E541E3"/>
    <w:rsid w:val="00E5601A"/>
    <w:rsid w:val="00E578E2"/>
    <w:rsid w:val="00E60F8D"/>
    <w:rsid w:val="00E616F5"/>
    <w:rsid w:val="00E61B0B"/>
    <w:rsid w:val="00E623B3"/>
    <w:rsid w:val="00E62A79"/>
    <w:rsid w:val="00E641A7"/>
    <w:rsid w:val="00E647AA"/>
    <w:rsid w:val="00E658F6"/>
    <w:rsid w:val="00E662CF"/>
    <w:rsid w:val="00E678C3"/>
    <w:rsid w:val="00E76B96"/>
    <w:rsid w:val="00E80DD1"/>
    <w:rsid w:val="00E86461"/>
    <w:rsid w:val="00E87CEB"/>
    <w:rsid w:val="00E95B67"/>
    <w:rsid w:val="00EA16A1"/>
    <w:rsid w:val="00EA1A39"/>
    <w:rsid w:val="00EA2E4E"/>
    <w:rsid w:val="00EB1E4B"/>
    <w:rsid w:val="00EB3F0F"/>
    <w:rsid w:val="00EB7E29"/>
    <w:rsid w:val="00EB7FA5"/>
    <w:rsid w:val="00ED1CB0"/>
    <w:rsid w:val="00ED217F"/>
    <w:rsid w:val="00ED3EEC"/>
    <w:rsid w:val="00EE40F8"/>
    <w:rsid w:val="00EE7B13"/>
    <w:rsid w:val="00EE7BE4"/>
    <w:rsid w:val="00EF1088"/>
    <w:rsid w:val="00EF1D22"/>
    <w:rsid w:val="00EF6F1D"/>
    <w:rsid w:val="00F002E2"/>
    <w:rsid w:val="00F021E9"/>
    <w:rsid w:val="00F052EE"/>
    <w:rsid w:val="00F15349"/>
    <w:rsid w:val="00F1565B"/>
    <w:rsid w:val="00F21F2C"/>
    <w:rsid w:val="00F221AD"/>
    <w:rsid w:val="00F23D7E"/>
    <w:rsid w:val="00F25B13"/>
    <w:rsid w:val="00F26892"/>
    <w:rsid w:val="00F31DF2"/>
    <w:rsid w:val="00F33A82"/>
    <w:rsid w:val="00F3536A"/>
    <w:rsid w:val="00F40C63"/>
    <w:rsid w:val="00F41B42"/>
    <w:rsid w:val="00F455A0"/>
    <w:rsid w:val="00F46D77"/>
    <w:rsid w:val="00F50004"/>
    <w:rsid w:val="00F511EE"/>
    <w:rsid w:val="00F562AD"/>
    <w:rsid w:val="00F6137F"/>
    <w:rsid w:val="00F61A6D"/>
    <w:rsid w:val="00F63F9F"/>
    <w:rsid w:val="00F70D6B"/>
    <w:rsid w:val="00F72894"/>
    <w:rsid w:val="00F74EE1"/>
    <w:rsid w:val="00F74F41"/>
    <w:rsid w:val="00F816F3"/>
    <w:rsid w:val="00F82523"/>
    <w:rsid w:val="00F83BEB"/>
    <w:rsid w:val="00F840C7"/>
    <w:rsid w:val="00F858A7"/>
    <w:rsid w:val="00F8640F"/>
    <w:rsid w:val="00F86FDE"/>
    <w:rsid w:val="00F8726C"/>
    <w:rsid w:val="00F942FC"/>
    <w:rsid w:val="00F94310"/>
    <w:rsid w:val="00FA15B2"/>
    <w:rsid w:val="00FA30AA"/>
    <w:rsid w:val="00FB3C86"/>
    <w:rsid w:val="00FB4E13"/>
    <w:rsid w:val="00FB7B55"/>
    <w:rsid w:val="00FC00E1"/>
    <w:rsid w:val="00FC1D5B"/>
    <w:rsid w:val="00FC5888"/>
    <w:rsid w:val="00FC672B"/>
    <w:rsid w:val="00FC6738"/>
    <w:rsid w:val="00FD169B"/>
    <w:rsid w:val="00FE6773"/>
    <w:rsid w:val="00FE68D3"/>
    <w:rsid w:val="00FF015F"/>
    <w:rsid w:val="00FF53E8"/>
    <w:rsid w:val="00FF5582"/>
    <w:rsid w:val="00FF7A28"/>
    <w:rsid w:val="00FF7C68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oNotEmbedSmartTags/>
  <w:decimalSymbol w:val=","/>
  <w:listSeparator w:val=";"/>
  <w14:docId w14:val="200C1E61"/>
  <w15:docId w15:val="{32DB06EA-1F8B-4BA5-82DF-5709F485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FA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sz w:val="25"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tabs>
        <w:tab w:val="num" w:pos="555"/>
      </w:tabs>
      <w:ind w:left="555" w:hanging="555"/>
      <w:jc w:val="right"/>
      <w:outlineLvl w:val="7"/>
    </w:pPr>
    <w:rPr>
      <w:rFonts w:ascii="Arial" w:hAnsi="Arial" w:cs="Aria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iCs/>
    </w:rPr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i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i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color w:val="FF0000"/>
      <w:sz w:val="24"/>
      <w:szCs w:val="24"/>
      <w:lang w:val="pl-PL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color w:val="auto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  <w:i w:val="0"/>
    </w:rPr>
  </w:style>
  <w:style w:type="character" w:customStyle="1" w:styleId="WW8Num24z0">
    <w:name w:val="WW8Num24z0"/>
    <w:rPr>
      <w:rFonts w:hint="default"/>
      <w:b w:val="0"/>
      <w:spacing w:val="4"/>
      <w:sz w:val="24"/>
    </w:rPr>
  </w:style>
  <w:style w:type="character" w:customStyle="1" w:styleId="WW8Num24z2">
    <w:name w:val="WW8Num24z2"/>
    <w:rPr>
      <w:rFonts w:hint="default"/>
      <w:i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 w:val="0"/>
      <w:i w:val="0"/>
    </w:rPr>
  </w:style>
  <w:style w:type="character" w:customStyle="1" w:styleId="WW8Num26z0">
    <w:name w:val="WW8Num26z0"/>
    <w:rPr>
      <w:rFonts w:hint="default"/>
      <w:i w:val="0"/>
      <w:sz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  <w:i w:val="0"/>
      <w:sz w:val="20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i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4">
    <w:name w:val="WW8Num37z4"/>
    <w:rPr>
      <w:rFonts w:ascii="Times New Roman" w:eastAsia="Times New Roman" w:hAnsi="Times New Roman" w:cs="Times New Roman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iCs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spacing w:val="-9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hint="default"/>
      <w:iCs/>
    </w:rPr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7z0">
    <w:name w:val="WW8Num47z0"/>
    <w:rPr>
      <w:rFonts w:hint="default"/>
      <w:color w:val="auto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styleId="Numerstrony">
    <w:name w:val="page number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punkt">
    <w:name w:val="podpunkt"/>
    <w:rPr>
      <w:rFonts w:ascii="Times New Roman" w:hAnsi="Times New Roman" w:cs="Times New Roman"/>
      <w:b/>
    </w:rPr>
  </w:style>
  <w:style w:type="character" w:customStyle="1" w:styleId="podpodpunkt">
    <w:name w:val="podpodpunkt"/>
  </w:style>
  <w:style w:type="character" w:customStyle="1" w:styleId="ZwykytekstZnak">
    <w:name w:val="Zwykły tekst Znak"/>
    <w:link w:val="Zwykytekst"/>
    <w:uiPriority w:val="99"/>
    <w:qFormat/>
    <w:rPr>
      <w:rFonts w:ascii="Courier New" w:hAnsi="Courier New" w:cs="Courier New"/>
    </w:rPr>
  </w:style>
  <w:style w:type="character" w:customStyle="1" w:styleId="TekstpodstawowyZnak">
    <w:name w:val="Tekst podstawowy Znak"/>
    <w:rPr>
      <w:rFonts w:ascii="Arial" w:hAnsi="Arial" w:cs="Arial"/>
      <w:sz w:val="24"/>
    </w:rPr>
  </w:style>
  <w:style w:type="character" w:customStyle="1" w:styleId="TekstpodstawowywcityZnak">
    <w:name w:val="Tekst podstawowy wcięty Znak"/>
    <w:rPr>
      <w:sz w:val="32"/>
    </w:rPr>
  </w:style>
  <w:style w:type="character" w:customStyle="1" w:styleId="Tekstpodstawowy2Znak">
    <w:name w:val="Tekst podstawowy 2 Znak"/>
    <w:rPr>
      <w:b/>
      <w:bCs/>
      <w:sz w:val="25"/>
      <w:szCs w:val="24"/>
    </w:rPr>
  </w:style>
  <w:style w:type="character" w:customStyle="1" w:styleId="ZwykytekstZnak1">
    <w:name w:val="Zwykły tekst Znak1"/>
    <w:rPr>
      <w:rFonts w:ascii="Courier New" w:hAnsi="Courier New" w:cs="Courier New"/>
      <w:lang w:val="pl-PL" w:eastAsia="ar-SA" w:bidi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  <w:szCs w:val="20"/>
      <w:lang w:val="x-none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ytu">
    <w:name w:val="tytuł"/>
    <w:basedOn w:val="Normalny"/>
    <w:next w:val="Normalny"/>
    <w:pPr>
      <w:jc w:val="center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  <w:lang w:val="x-none"/>
    </w:rPr>
  </w:style>
  <w:style w:type="paragraph" w:customStyle="1" w:styleId="tekstdokumentu">
    <w:name w:val="tekst dokumentu"/>
    <w:basedOn w:val="Normalny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pPr>
      <w:spacing w:after="120"/>
      <w:ind w:left="1440" w:hanging="1560"/>
      <w:jc w:val="center"/>
    </w:pPr>
    <w:rPr>
      <w:rFonts w:ascii="Times New Roman" w:hAnsi="Times New Roman" w:cs="Times New Roman"/>
      <w:iCs/>
    </w:rPr>
  </w:style>
  <w:style w:type="paragraph" w:customStyle="1" w:styleId="rozdzia">
    <w:name w:val="rozdział"/>
    <w:basedOn w:val="Normalny"/>
    <w:pPr>
      <w:ind w:left="720" w:hanging="720"/>
      <w:jc w:val="both"/>
    </w:pPr>
    <w:rPr>
      <w:spacing w:val="4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  <w:lang w:val="x-none"/>
    </w:rPr>
  </w:style>
  <w:style w:type="paragraph" w:customStyle="1" w:styleId="Tekstpodstawowy31">
    <w:name w:val="Tekst podstawowy 31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ytu0">
    <w:name w:val="Title"/>
    <w:basedOn w:val="Normalny"/>
    <w:next w:val="Podtytu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  <w:textAlignment w:val="baseline"/>
    </w:pPr>
    <w:rPr>
      <w:sz w:val="24"/>
      <w:lang w:eastAsia="ar-SA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kstkomentarza1">
    <w:name w:val="Tekst komentarza1"/>
    <w:basedOn w:val="Normalny"/>
    <w:pPr>
      <w:spacing w:after="120"/>
      <w:jc w:val="both"/>
    </w:pPr>
    <w:rPr>
      <w:rFonts w:ascii="Arial" w:hAnsi="Arial" w:cs="Arial"/>
      <w:sz w:val="20"/>
      <w:szCs w:val="20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sz w:val="24"/>
      <w:lang w:val="en-GB" w:eastAsia="ar-SA"/>
    </w:rPr>
  </w:style>
  <w:style w:type="paragraph" w:customStyle="1" w:styleId="Standardowytekst">
    <w:name w:val="Standardowy.tekst"/>
    <w:pPr>
      <w:suppressAutoHyphens/>
      <w:jc w:val="both"/>
    </w:pPr>
    <w:rPr>
      <w:lang w:eastAsia="ar-SA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/>
      <w:jc w:val="both"/>
      <w:textAlignment w:val="baseline"/>
    </w:pPr>
    <w:rPr>
      <w:rFonts w:ascii="Bookman Old Style" w:hAnsi="Bookman Old Style" w:cs="Bookman Old Style"/>
      <w:szCs w:val="20"/>
    </w:rPr>
  </w:style>
  <w:style w:type="paragraph" w:styleId="Spistreci1">
    <w:name w:val="toc 1"/>
    <w:basedOn w:val="Normalny"/>
    <w:next w:val="Normalny"/>
    <w:pPr>
      <w:tabs>
        <w:tab w:val="right" w:leader="dot" w:pos="7371"/>
      </w:tabs>
      <w:overflowPunct w:val="0"/>
      <w:autoSpaceDE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pPr>
      <w:tabs>
        <w:tab w:val="right" w:leader="dot" w:pos="7371"/>
      </w:tabs>
      <w:overflowPunct w:val="0"/>
      <w:autoSpaceDE w:val="0"/>
      <w:ind w:left="200"/>
      <w:textAlignment w:val="baseline"/>
    </w:pPr>
    <w:rPr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7371"/>
      </w:tabs>
      <w:overflowPunct w:val="0"/>
      <w:autoSpaceDE w:val="0"/>
      <w:ind w:left="400"/>
      <w:textAlignment w:val="baseline"/>
    </w:pPr>
    <w:rPr>
      <w:i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7371"/>
      </w:tabs>
      <w:overflowPunct w:val="0"/>
      <w:autoSpaceDE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pPr>
      <w:tabs>
        <w:tab w:val="right" w:leader="dot" w:pos="7371"/>
      </w:tabs>
      <w:overflowPunct w:val="0"/>
      <w:autoSpaceDE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pPr>
      <w:tabs>
        <w:tab w:val="right" w:leader="dot" w:pos="7371"/>
      </w:tabs>
      <w:overflowPunct w:val="0"/>
      <w:autoSpaceDE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pPr>
      <w:tabs>
        <w:tab w:val="right" w:leader="dot" w:pos="7371"/>
      </w:tabs>
      <w:overflowPunct w:val="0"/>
      <w:autoSpaceDE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pPr>
      <w:tabs>
        <w:tab w:val="right" w:leader="dot" w:pos="7371"/>
      </w:tabs>
      <w:overflowPunct w:val="0"/>
      <w:autoSpaceDE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pPr>
      <w:tabs>
        <w:tab w:val="right" w:leader="dot" w:pos="7371"/>
      </w:tabs>
      <w:overflowPunct w:val="0"/>
      <w:autoSpaceDE w:val="0"/>
      <w:ind w:left="1600"/>
      <w:textAlignment w:val="baseline"/>
    </w:pPr>
    <w:rPr>
      <w:sz w:val="18"/>
      <w:szCs w:val="20"/>
    </w:rPr>
  </w:style>
  <w:style w:type="paragraph" w:customStyle="1" w:styleId="Tekstpodstawowy22">
    <w:name w:val="Tekst podstawowy 22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pPr>
      <w:tabs>
        <w:tab w:val="left" w:pos="964"/>
      </w:tabs>
      <w:overflowPunct w:val="0"/>
      <w:autoSpaceDE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BodyText22">
    <w:name w:val="Body Text 22"/>
    <w:basedOn w:val="Normalny"/>
    <w:pPr>
      <w:overflowPunct w:val="0"/>
      <w:autoSpaceDE w:val="0"/>
      <w:ind w:left="284" w:hanging="284"/>
      <w:jc w:val="both"/>
      <w:textAlignment w:val="baseline"/>
    </w:pPr>
    <w:rPr>
      <w:sz w:val="20"/>
      <w:szCs w:val="20"/>
    </w:rPr>
  </w:style>
  <w:style w:type="paragraph" w:customStyle="1" w:styleId="BodyText21">
    <w:name w:val="Body Text 21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Listapunktowana21">
    <w:name w:val="Lista punktowana 21"/>
    <w:basedOn w:val="Normalny"/>
    <w:pPr>
      <w:tabs>
        <w:tab w:val="left" w:pos="340"/>
        <w:tab w:val="num" w:pos="643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643" w:hanging="360"/>
      <w:jc w:val="both"/>
    </w:pPr>
    <w:rPr>
      <w:szCs w:val="20"/>
    </w:rPr>
  </w:style>
  <w:style w:type="paragraph" w:customStyle="1" w:styleId="Listapunktowana31">
    <w:name w:val="Lista punktowana 31"/>
    <w:basedOn w:val="Normalny"/>
    <w:pPr>
      <w:tabs>
        <w:tab w:val="left" w:pos="340"/>
        <w:tab w:val="left" w:pos="680"/>
        <w:tab w:val="num" w:pos="926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926" w:hanging="360"/>
      <w:jc w:val="both"/>
    </w:pPr>
    <w:rPr>
      <w:szCs w:val="20"/>
    </w:rPr>
  </w:style>
  <w:style w:type="paragraph" w:customStyle="1" w:styleId="Punkt">
    <w:name w:val="Punkt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240"/>
      <w:jc w:val="both"/>
    </w:pPr>
    <w:rPr>
      <w:b/>
      <w:sz w:val="28"/>
      <w:szCs w:val="20"/>
    </w:rPr>
  </w:style>
  <w:style w:type="paragraph" w:customStyle="1" w:styleId="paragraf">
    <w:name w:val="paragraf"/>
    <w:basedOn w:val="Normalny"/>
    <w:pPr>
      <w:widowControl w:val="0"/>
      <w:ind w:firstLine="339"/>
      <w:jc w:val="both"/>
    </w:pPr>
    <w:rPr>
      <w:b/>
      <w:szCs w:val="20"/>
      <w:lang w:val="en-US"/>
    </w:rPr>
  </w:style>
  <w:style w:type="paragraph" w:customStyle="1" w:styleId="Lista41">
    <w:name w:val="Lista 4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1132" w:hanging="283"/>
      <w:jc w:val="both"/>
    </w:pPr>
    <w:rPr>
      <w:szCs w:val="20"/>
    </w:rPr>
  </w:style>
  <w:style w:type="paragraph" w:customStyle="1" w:styleId="Lista-kontynuacja1">
    <w:name w:val="Lista - kontynuacja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283"/>
      <w:jc w:val="both"/>
    </w:pPr>
    <w:rPr>
      <w:szCs w:val="20"/>
    </w:rPr>
  </w:style>
  <w:style w:type="paragraph" w:customStyle="1" w:styleId="Lista-kontynuacja31">
    <w:name w:val="Lista - kontynuacja 3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849"/>
      <w:jc w:val="both"/>
    </w:pPr>
    <w:rPr>
      <w:szCs w:val="20"/>
    </w:rPr>
  </w:style>
  <w:style w:type="paragraph" w:customStyle="1" w:styleId="Listapunktowana41">
    <w:name w:val="Lista punktowana 41"/>
    <w:basedOn w:val="Normalny"/>
    <w:pPr>
      <w:tabs>
        <w:tab w:val="num" w:pos="0"/>
      </w:tabs>
      <w:ind w:left="283" w:hanging="283"/>
      <w:jc w:val="both"/>
    </w:pPr>
    <w:rPr>
      <w:sz w:val="20"/>
      <w:szCs w:val="20"/>
    </w:rPr>
  </w:style>
  <w:style w:type="paragraph" w:customStyle="1" w:styleId="Tekstpodstawowyzwciciem21">
    <w:name w:val="Tekst podstawowy z wcięciem 21"/>
    <w:basedOn w:val="Tekstpodstawowywcity"/>
    <w:pPr>
      <w:spacing w:after="120"/>
      <w:ind w:left="283" w:firstLine="210"/>
      <w:jc w:val="both"/>
    </w:pPr>
    <w:rPr>
      <w:sz w:val="20"/>
    </w:rPr>
  </w:style>
  <w:style w:type="paragraph" w:customStyle="1" w:styleId="Wcicienormalne1">
    <w:name w:val="Wcięcie normalne1"/>
    <w:basedOn w:val="Normalny"/>
    <w:pPr>
      <w:ind w:left="708"/>
      <w:jc w:val="both"/>
    </w:pPr>
    <w:rPr>
      <w:sz w:val="20"/>
      <w:szCs w:val="20"/>
    </w:rPr>
  </w:style>
  <w:style w:type="paragraph" w:customStyle="1" w:styleId="Tekstpodstawowyzwciciem1">
    <w:name w:val="Tekst podstawowy z wcięciem1"/>
    <w:basedOn w:val="Tekstpodstawowy"/>
    <w:pPr>
      <w:tabs>
        <w:tab w:val="num" w:pos="1209"/>
      </w:tabs>
      <w:spacing w:after="120"/>
      <w:ind w:firstLine="210"/>
      <w:jc w:val="both"/>
    </w:pPr>
    <w:rPr>
      <w:rFonts w:ascii="Times New Roman" w:hAnsi="Times New Roman" w:cs="Times New Roman"/>
      <w:sz w:val="20"/>
    </w:rPr>
  </w:style>
  <w:style w:type="paragraph" w:customStyle="1" w:styleId="Lista31">
    <w:name w:val="Lista 31"/>
    <w:basedOn w:val="Normalny"/>
    <w:pPr>
      <w:ind w:left="849" w:hanging="283"/>
      <w:jc w:val="both"/>
    </w:pPr>
    <w:rPr>
      <w:sz w:val="20"/>
      <w:szCs w:val="2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pPr>
      <w:ind w:left="720"/>
    </w:pPr>
    <w:rPr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uiPriority w:val="99"/>
    <w:qFormat/>
    <w:rsid w:val="00B5762B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2">
    <w:name w:val="Zwykły tekst Znak2"/>
    <w:uiPriority w:val="99"/>
    <w:semiHidden/>
    <w:rsid w:val="00B5762B"/>
    <w:rPr>
      <w:rFonts w:ascii="Courier New" w:hAnsi="Courier New" w:cs="Courier New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3A0F41"/>
    <w:pPr>
      <w:spacing w:after="120" w:line="480" w:lineRule="auto"/>
    </w:pPr>
    <w:rPr>
      <w:lang w:val="x-none"/>
    </w:rPr>
  </w:style>
  <w:style w:type="character" w:customStyle="1" w:styleId="Tekstpodstawowy2Znak1">
    <w:name w:val="Tekst podstawowy 2 Znak1"/>
    <w:link w:val="Tekstpodstawowy2"/>
    <w:uiPriority w:val="99"/>
    <w:qFormat/>
    <w:rsid w:val="003A0F41"/>
    <w:rPr>
      <w:sz w:val="24"/>
      <w:szCs w:val="24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3A723C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B5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234E4D"/>
    <w:rPr>
      <w:b/>
      <w:sz w:val="25"/>
      <w:szCs w:val="24"/>
      <w:lang w:eastAsia="ar-SA"/>
    </w:rPr>
  </w:style>
  <w:style w:type="character" w:customStyle="1" w:styleId="Nagwek2Znak">
    <w:name w:val="Nagłówek 2 Znak"/>
    <w:link w:val="Nagwek2"/>
    <w:rsid w:val="00234E4D"/>
    <w:rPr>
      <w:sz w:val="24"/>
      <w:lang w:eastAsia="ar-SA"/>
    </w:rPr>
  </w:style>
  <w:style w:type="character" w:customStyle="1" w:styleId="Nagwek3Znak">
    <w:name w:val="Nagłówek 3 Znak"/>
    <w:link w:val="Nagwek3"/>
    <w:rsid w:val="00234E4D"/>
    <w:rPr>
      <w:i/>
      <w:iCs/>
      <w:sz w:val="24"/>
      <w:szCs w:val="24"/>
      <w:lang w:eastAsia="ar-SA"/>
    </w:rPr>
  </w:style>
  <w:style w:type="paragraph" w:customStyle="1" w:styleId="Default">
    <w:name w:val="Default"/>
    <w:rsid w:val="001657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2">
    <w:name w:val="List 2"/>
    <w:basedOn w:val="Normalny"/>
    <w:uiPriority w:val="99"/>
    <w:semiHidden/>
    <w:unhideWhenUsed/>
    <w:rsid w:val="003E6E1D"/>
    <w:pPr>
      <w:ind w:left="566" w:hanging="283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70F8"/>
    <w:rPr>
      <w:lang w:eastAsia="ar-SA"/>
    </w:rPr>
  </w:style>
  <w:style w:type="character" w:customStyle="1" w:styleId="czeinternetowe">
    <w:name w:val="Łącze internetowe"/>
    <w:rsid w:val="00F70D6B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12BF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5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5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5A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5A0"/>
    <w:rPr>
      <w:b/>
      <w:bCs/>
      <w:lang w:eastAsia="ar-SA"/>
    </w:rPr>
  </w:style>
  <w:style w:type="character" w:customStyle="1" w:styleId="highlight">
    <w:name w:val="highlight"/>
    <w:basedOn w:val="Domylnaczcionkaakapitu"/>
    <w:rsid w:val="009A26DA"/>
  </w:style>
  <w:style w:type="character" w:customStyle="1" w:styleId="markedcontent">
    <w:name w:val="markedcontent"/>
    <w:basedOn w:val="Domylnaczcionkaakapitu"/>
    <w:rsid w:val="00DB3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0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9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40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F1C33-6F38-4A31-B738-71664DB6A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3236</Words>
  <Characters>19420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HP</Company>
  <LinksUpToDate>false</LinksUpToDate>
  <CharactersWithSpaces>22611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Joanna Olejniczak</dc:creator>
  <cp:lastModifiedBy>Jerzy Misiołek</cp:lastModifiedBy>
  <cp:revision>3</cp:revision>
  <cp:lastPrinted>2024-02-23T06:53:00Z</cp:lastPrinted>
  <dcterms:created xsi:type="dcterms:W3CDTF">2024-02-23T07:17:00Z</dcterms:created>
  <dcterms:modified xsi:type="dcterms:W3CDTF">2024-02-23T07:18:00Z</dcterms:modified>
</cp:coreProperties>
</file>