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03712" w:rsidRDefault="00D37866" w:rsidP="00036FE8">
      <w:pPr>
        <w:widowControl w:val="0"/>
        <w:suppressAutoHyphens/>
        <w:spacing w:after="0" w:line="360" w:lineRule="auto"/>
        <w:rPr>
          <w:rFonts w:cs="Calibri"/>
          <w:b/>
          <w:iCs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78F4B2DA" w:rsidR="00103712" w:rsidRPr="00103712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„</w:t>
      </w:r>
      <w:r w:rsidR="000E3ED0" w:rsidRPr="000E3ED0">
        <w:rPr>
          <w:rFonts w:cs="Calibri"/>
          <w:b/>
          <w:bCs/>
          <w:sz w:val="24"/>
          <w:szCs w:val="24"/>
          <w:lang w:eastAsia="pl-PL"/>
        </w:rPr>
        <w:t>Dostaw</w:t>
      </w:r>
      <w:r w:rsidR="000E3ED0">
        <w:rPr>
          <w:rFonts w:cs="Calibri"/>
          <w:b/>
          <w:bCs/>
          <w:sz w:val="24"/>
          <w:szCs w:val="24"/>
          <w:lang w:eastAsia="pl-PL"/>
        </w:rPr>
        <w:t>a</w:t>
      </w:r>
      <w:r w:rsidR="000E3ED0" w:rsidRPr="000E3ED0">
        <w:rPr>
          <w:rFonts w:cs="Calibri"/>
          <w:b/>
          <w:bCs/>
          <w:sz w:val="24"/>
          <w:szCs w:val="24"/>
          <w:lang w:eastAsia="pl-PL"/>
        </w:rPr>
        <w:t xml:space="preserve"> materiałów eksploatacyjnych do urządzeń drukujących na potrzeby jednostek organizacyjnych Uniwersytetu Rolniczego im. Hugona Kołłątaja w Krakowie</w:t>
      </w:r>
      <w:r w:rsidR="000470DE" w:rsidRPr="000470DE">
        <w:rPr>
          <w:rFonts w:cs="Calibri"/>
          <w:b/>
          <w:bCs/>
          <w:sz w:val="24"/>
          <w:szCs w:val="24"/>
          <w:lang w:eastAsia="pl-PL"/>
        </w:rPr>
        <w:t>”</w:t>
      </w:r>
      <w:r w:rsidR="000470DE" w:rsidRPr="000470DE">
        <w:rPr>
          <w:rFonts w:cs="Calibri"/>
          <w:b/>
          <w:sz w:val="24"/>
          <w:szCs w:val="24"/>
          <w:lang w:eastAsia="pl-PL"/>
        </w:rPr>
        <w:t xml:space="preserve">, </w:t>
      </w:r>
      <w:r w:rsidRPr="00103712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0E3ED0">
        <w:rPr>
          <w:rFonts w:cs="Calibri"/>
          <w:b/>
          <w:bCs/>
          <w:kern w:val="1"/>
          <w:sz w:val="24"/>
          <w:szCs w:val="24"/>
          <w:lang w:eastAsia="hi-IN" w:bidi="hi-IN"/>
        </w:rPr>
        <w:t>46</w:t>
      </w:r>
      <w:r w:rsidRPr="00103712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.2024”, </w:t>
      </w:r>
      <w:r w:rsidRPr="00103712">
        <w:rPr>
          <w:rFonts w:cs="Calibri"/>
          <w:kern w:val="1"/>
          <w:sz w:val="24"/>
          <w:szCs w:val="24"/>
          <w:lang w:eastAsia="hi-IN" w:bidi="hi-IN"/>
        </w:rPr>
        <w:t xml:space="preserve">prowadzonego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2F85909C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>, zawierającym się w Załącznik</w:t>
      </w:r>
      <w:r w:rsidR="0008159C">
        <w:rPr>
          <w:rFonts w:cs="Calibri"/>
          <w:snapToGrid w:val="0"/>
          <w:sz w:val="24"/>
          <w:szCs w:val="24"/>
        </w:rPr>
        <w:t>ach od</w:t>
      </w:r>
      <w:r w:rsidR="002B2FBF">
        <w:rPr>
          <w:rFonts w:cs="Calibri"/>
          <w:snapToGrid w:val="0"/>
          <w:sz w:val="24"/>
          <w:szCs w:val="24"/>
        </w:rPr>
        <w:t xml:space="preserve"> nr 2.1 do </w:t>
      </w:r>
      <w:r w:rsidR="0008159C">
        <w:rPr>
          <w:rFonts w:cs="Calibri"/>
          <w:snapToGrid w:val="0"/>
          <w:sz w:val="24"/>
          <w:szCs w:val="24"/>
        </w:rPr>
        <w:t xml:space="preserve"> 2.15 </w:t>
      </w:r>
      <w:r w:rsidR="002B2FBF">
        <w:rPr>
          <w:rFonts w:cs="Calibri"/>
          <w:snapToGrid w:val="0"/>
          <w:sz w:val="24"/>
          <w:szCs w:val="24"/>
        </w:rPr>
        <w:t>SWZ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</w:t>
      </w:r>
      <w:r w:rsidR="00DC72FB">
        <w:rPr>
          <w:rFonts w:cs="Calibri"/>
          <w:snapToGrid w:val="0"/>
          <w:sz w:val="24"/>
          <w:szCs w:val="24"/>
        </w:rPr>
        <w:t>4</w:t>
      </w:r>
      <w:r w:rsidR="002A4FED">
        <w:rPr>
          <w:rFonts w:cs="Calibri"/>
          <w:snapToGrid w:val="0"/>
          <w:sz w:val="24"/>
          <w:szCs w:val="24"/>
        </w:rPr>
        <w:t xml:space="preserve">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 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103712">
        <w:rPr>
          <w:rFonts w:cs="Calibri"/>
          <w:sz w:val="24"/>
          <w:szCs w:val="24"/>
          <w:lang w:eastAsia="pl-PL"/>
        </w:rPr>
        <w:t>3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103712">
        <w:rPr>
          <w:rFonts w:cs="Calibri"/>
          <w:sz w:val="24"/>
          <w:szCs w:val="24"/>
          <w:lang w:eastAsia="pl-PL"/>
        </w:rPr>
        <w:t>605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lastRenderedPageBreak/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480D105A" w14:textId="77777777" w:rsidR="00630B3B" w:rsidRDefault="00630B3B" w:rsidP="00D9556F">
      <w:pPr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</w:p>
    <w:p w14:paraId="5014298D" w14:textId="2C20D129" w:rsidR="00630B3B" w:rsidRPr="005008C6" w:rsidRDefault="00630B3B" w:rsidP="00D9556F">
      <w:pPr>
        <w:spacing w:after="0" w:line="360" w:lineRule="auto"/>
        <w:ind w:left="357"/>
        <w:rPr>
          <w:rFonts w:cs="Calibri"/>
          <w:bCs/>
          <w:sz w:val="24"/>
          <w:szCs w:val="24"/>
          <w:lang w:eastAsia="pl-PL"/>
        </w:rPr>
      </w:pPr>
      <w:r w:rsidRPr="005008C6">
        <w:rPr>
          <w:rFonts w:cs="Calibri"/>
          <w:bCs/>
          <w:sz w:val="24"/>
          <w:szCs w:val="24"/>
          <w:lang w:eastAsia="pl-PL"/>
        </w:rPr>
        <w:t xml:space="preserve">Oferuję/Oferujemy* wykonanie przedmiotu zamówienia zgodnie z zaoferowanymi </w:t>
      </w:r>
      <w:r w:rsidRPr="005008C6">
        <w:rPr>
          <w:rFonts w:cs="Calibri"/>
          <w:bCs/>
          <w:sz w:val="24"/>
          <w:szCs w:val="24"/>
          <w:lang w:eastAsia="pl-PL"/>
        </w:rPr>
        <w:br/>
        <w:t>w Załącznik</w:t>
      </w:r>
      <w:r w:rsidR="001E4563" w:rsidRPr="005008C6">
        <w:rPr>
          <w:rFonts w:cs="Calibri"/>
          <w:bCs/>
          <w:sz w:val="24"/>
          <w:szCs w:val="24"/>
          <w:lang w:eastAsia="pl-PL"/>
        </w:rPr>
        <w:t>ach</w:t>
      </w:r>
      <w:r w:rsidRPr="005008C6">
        <w:rPr>
          <w:rFonts w:cs="Calibri"/>
          <w:bCs/>
          <w:sz w:val="24"/>
          <w:szCs w:val="24"/>
          <w:lang w:eastAsia="pl-PL"/>
        </w:rPr>
        <w:t xml:space="preserve"> nr 2.1</w:t>
      </w:r>
      <w:r w:rsidR="001E4563" w:rsidRPr="005008C6">
        <w:rPr>
          <w:rFonts w:cs="Calibri"/>
          <w:bCs/>
          <w:sz w:val="24"/>
          <w:szCs w:val="24"/>
          <w:lang w:eastAsia="pl-PL"/>
        </w:rPr>
        <w:t xml:space="preserve"> – 2.15</w:t>
      </w:r>
      <w:r w:rsidRPr="005008C6">
        <w:rPr>
          <w:rFonts w:cs="Calibri"/>
          <w:bCs/>
          <w:sz w:val="24"/>
          <w:szCs w:val="24"/>
          <w:lang w:eastAsia="pl-PL"/>
        </w:rPr>
        <w:t xml:space="preserve"> do SWZ parametrami technicznymi</w:t>
      </w:r>
      <w:r w:rsidR="00B45C3C" w:rsidRPr="005008C6">
        <w:rPr>
          <w:rFonts w:cs="Calibri"/>
          <w:bCs/>
          <w:sz w:val="24"/>
          <w:szCs w:val="24"/>
          <w:lang w:eastAsia="pl-PL"/>
        </w:rPr>
        <w:t xml:space="preserve"> </w:t>
      </w:r>
      <w:r w:rsidRPr="005008C6">
        <w:rPr>
          <w:rFonts w:cs="Calibri"/>
          <w:bCs/>
          <w:sz w:val="24"/>
          <w:szCs w:val="24"/>
          <w:lang w:eastAsia="pl-PL"/>
        </w:rPr>
        <w:t xml:space="preserve">oraz modelami (typami) poszczególnych sprzętów, w oparciu o zaoferowane poniżej kryteria cenowe oraz </w:t>
      </w:r>
      <w:proofErr w:type="spellStart"/>
      <w:r w:rsidRPr="005008C6">
        <w:rPr>
          <w:rFonts w:cs="Calibri"/>
          <w:bCs/>
          <w:sz w:val="24"/>
          <w:szCs w:val="24"/>
          <w:lang w:eastAsia="pl-PL"/>
        </w:rPr>
        <w:t>pozacenowe</w:t>
      </w:r>
      <w:proofErr w:type="spellEnd"/>
      <w:r w:rsidRPr="005008C6">
        <w:rPr>
          <w:rFonts w:cs="Calibri"/>
          <w:bCs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03712" w:rsidRPr="00103712" w14:paraId="0A0278CA" w14:textId="77777777" w:rsidTr="001E4563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183954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487ACB9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</w:p>
        </w:tc>
      </w:tr>
      <w:tr w:rsidR="0090363D" w:rsidRPr="00103712" w14:paraId="468DE203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3FD08C" w14:textId="21838BF3" w:rsidR="0090363D" w:rsidRPr="00103712" w:rsidRDefault="0090363D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82571" w14:textId="77777777" w:rsidR="0090363D" w:rsidRPr="0090363D" w:rsidRDefault="0090363D" w:rsidP="0090363D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D3071E2" w14:textId="5C01402F" w:rsidR="0090363D" w:rsidRPr="00103712" w:rsidRDefault="0090363D" w:rsidP="0090363D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9A88330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154E0" w14:textId="38912C3F" w:rsidR="0090363D" w:rsidRPr="00103712" w:rsidRDefault="0090363D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1C9D4" w14:textId="54ABB9B5" w:rsidR="0090363D" w:rsidRPr="00103712" w:rsidRDefault="0090363D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071BDBC2" w:rsidR="00103712" w:rsidRPr="00103712" w:rsidRDefault="00CF7A37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1FE1DAEF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 w:rsidR="00CF7A3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12D27590" w14:textId="44408403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 w:rsidR="00CF7A37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  <w:bookmarkEnd w:id="0"/>
    </w:tbl>
    <w:p w14:paraId="5DF6AC2A" w14:textId="77777777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4EE4E87" w14:textId="5E248754" w:rsidR="003A5B89" w:rsidRDefault="003A5B89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0EAC3535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74F9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F049A9D" w14:textId="7F676243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90363D" w:rsidRPr="00103712" w14:paraId="7B91D151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1E042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85320C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4DDC9C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760A5378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81952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lastRenderedPageBreak/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0333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2B6836AF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1182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78903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7419E7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5E64216A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A52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F9966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2F0B450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0D08FCB4" w14:textId="32E77999" w:rsidR="000B568A" w:rsidRDefault="000B568A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530A02C" w14:textId="77777777" w:rsidR="0090363D" w:rsidRDefault="0090363D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66499DB6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8E77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51D4A84E" w14:textId="79944DB9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90363D" w:rsidRPr="00103712" w14:paraId="4D164F43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4461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23E5E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2CF7DB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65031454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EB944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3766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1A07BD16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2FC77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3D7C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3478D17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059F4D44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DB11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F666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35F7FC8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416CA976" w14:textId="657D9DA9" w:rsidR="000B568A" w:rsidRDefault="000B568A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F1648F8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0A1891D1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6B56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A1A32B7" w14:textId="6EEABB46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90363D" w:rsidRPr="00103712" w14:paraId="29910D96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EB1A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lastRenderedPageBreak/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22C62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E3D87D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3F9A2C3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FC1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4E254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2A3BA1E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5D79F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DE53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49F9C4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2C07BD32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E8DF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8B99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77D4713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5848913E" w14:textId="34FA0D23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77D6D6A5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5B37FA7A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FAA1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00D59BA" w14:textId="1EEABE72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1D64894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91063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85B67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8C735B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2932157A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2E31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F176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338930A3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6EA63E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EC3F7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5E4C634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55E8157D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BA1D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CEA5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4C578DCF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5438CFCF" w14:textId="22892B24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2C5044D8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8AB72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F75FBF9" w14:textId="061D07A9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6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7FD51E1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6DCD9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74D964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1EC4D2B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1B09C9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EFF6C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B008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0A8FDA76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3A99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CE44F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20F933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9263A6D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91C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320A0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46B7EDAF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0348CFFC" w14:textId="07F57D78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6FDB0C14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3539D8B9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FCAA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7DDDB7C" w14:textId="18F53455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7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0811A301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BFF4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BD5156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30E6247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7B2C042A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A7129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FF6C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59A90AD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8BC7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52E8C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DB952C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73C0B60D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11813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97142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7DEC77E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0E1A893E" w14:textId="11E55C13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6D1570FF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921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8443E42" w14:textId="5529DFD4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8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49541921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9CCCC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844DC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726749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4A985066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4D10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E371F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20D2DC5C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124F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03A4E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2ADAA40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56A6192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C840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41A26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7D0073E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270A0B69" w14:textId="416B50E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4D0B8EA6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156CEC7A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4DA2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A324425" w14:textId="33B741D8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9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14DAD3D3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8BE2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433C9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F23A0C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0A58F231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FCF2B0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F703C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311E9F30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FEFCF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AF9FE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6965A9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0D3AC5B8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DB4B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B179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3CE3E0F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40FB7002" w14:textId="1865BFE2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0FF160CA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9A1A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4BBB3E6" w14:textId="48FB552D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0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5C6C557B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1ADDE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ED8EE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3B94F44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595F4014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83C0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C3CB6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768F5C7B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A1D4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2EB3E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52F75BF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035AAF14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BC76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7DA9D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25E9547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127EEE5D" w14:textId="4F6C6340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C286C23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4AE74E85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922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AB7DEB4" w14:textId="00A39C7C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73D57C89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C27D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08586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B1F1E2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4B3897D6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178C0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63D6E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12F77A88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5DBD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0861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FD46A1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0864086B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47C7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7988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61334ED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2106CA88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78D31F8C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6E99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72BDD3C" w14:textId="4789EA7E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22CA51CE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E30C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52F486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757BA08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30E2C2D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121EE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F75F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668FBE6A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175D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29B7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BA3D0D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63BF937C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8E17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D8C5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453D826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33AB8427" w14:textId="05C9450C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56A9808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1A2D8B6E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AE8C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1919C80" w14:textId="6CD3E5D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1E883342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C5E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9687E2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3CE7AA9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1D680188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231AA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C1806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4F20F9C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F798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B5EF9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24B5022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73390078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AE5B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EB6D9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33D7A74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3CF6D30A" w14:textId="182558D4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6EB70BF5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6ED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21FC7F94" w14:textId="64633FEA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3633A81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2A2DF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F425E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35E1E5A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789855FE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40FD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A149C8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4F43D6C8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7F76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ABCED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053EA4C5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2ABE5F85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939FD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86F4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0B828F41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6BCD69E5" w14:textId="35572700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6B7FF866" w14:textId="77777777" w:rsidR="0090363D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90363D" w:rsidRPr="00103712" w14:paraId="3B175D39" w14:textId="77777777" w:rsidTr="0075525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EB51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43547FB" w14:textId="0FBF247D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90363D" w:rsidRPr="00103712" w14:paraId="7A4BA2F2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60230F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netto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DB7A4" w14:textId="77777777" w:rsidR="0090363D" w:rsidRPr="0090363D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5EAC31A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90363D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3E9F052A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B70A56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Stawka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1458CB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…….%</w:t>
            </w:r>
          </w:p>
        </w:tc>
      </w:tr>
      <w:tr w:rsidR="0090363D" w:rsidRPr="00103712" w14:paraId="1F374F9D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5F68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2044FC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12032F39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90363D" w:rsidRPr="00103712" w14:paraId="7855D451" w14:textId="77777777" w:rsidTr="0075525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F5EC77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D4E13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dni robocze</w:t>
            </w:r>
          </w:p>
          <w:p w14:paraId="0228F544" w14:textId="77777777" w:rsidR="0090363D" w:rsidRPr="00103712" w:rsidRDefault="0090363D" w:rsidP="0075525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(min. 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2 dni robocze, max. 4 dni robocze</w:t>
            </w: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)</w:t>
            </w:r>
          </w:p>
        </w:tc>
      </w:tr>
    </w:tbl>
    <w:p w14:paraId="33DD0BAF" w14:textId="77777777" w:rsidR="0090363D" w:rsidRPr="00741ADB" w:rsidRDefault="0090363D" w:rsidP="00D955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lastRenderedPageBreak/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color w:val="000000"/>
          <w:sz w:val="24"/>
          <w:szCs w:val="24"/>
          <w:lang w:eastAsia="pl-PL"/>
        </w:rPr>
      </w:r>
      <w:r w:rsidR="0090363D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color w:val="000000"/>
          <w:sz w:val="24"/>
          <w:szCs w:val="24"/>
          <w:lang w:eastAsia="pl-PL"/>
        </w:rPr>
      </w:r>
      <w:r w:rsidR="0090363D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0B568A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595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65AC480E" w14:textId="65B9BEEB" w:rsidR="001355E7" w:rsidRPr="001179E7" w:rsidRDefault="0037519A" w:rsidP="00D9556F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0B568A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357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0B568A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357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0B568A">
      <w:pPr>
        <w:numPr>
          <w:ilvl w:val="0"/>
          <w:numId w:val="15"/>
        </w:numPr>
        <w:spacing w:after="12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0B568A">
      <w:pPr>
        <w:spacing w:after="0" w:line="360" w:lineRule="auto"/>
        <w:ind w:left="113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16BFC4E7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</w:t>
      </w:r>
      <w:r w:rsidR="00CF7A37">
        <w:rPr>
          <w:rFonts w:cs="Calibri"/>
          <w:sz w:val="24"/>
          <w:szCs w:val="24"/>
          <w:lang w:eastAsia="pl-PL"/>
        </w:rPr>
        <w:t>ami</w:t>
      </w:r>
      <w:r w:rsidR="000453DF">
        <w:rPr>
          <w:rFonts w:cs="Calibri"/>
          <w:sz w:val="24"/>
          <w:szCs w:val="24"/>
          <w:lang w:eastAsia="pl-PL"/>
        </w:rPr>
        <w:t xml:space="preserve"> nr </w:t>
      </w:r>
      <w:r w:rsidR="000267DB">
        <w:rPr>
          <w:rFonts w:cs="Calibri"/>
          <w:sz w:val="24"/>
          <w:szCs w:val="24"/>
          <w:lang w:eastAsia="pl-PL"/>
        </w:rPr>
        <w:t>2</w:t>
      </w:r>
      <w:r w:rsidR="00CF7A37">
        <w:rPr>
          <w:rFonts w:cs="Calibri"/>
          <w:sz w:val="24"/>
          <w:szCs w:val="24"/>
          <w:lang w:eastAsia="pl-PL"/>
        </w:rPr>
        <w:t>.1-2.15</w:t>
      </w:r>
      <w:r w:rsidR="000267DB">
        <w:rPr>
          <w:rFonts w:cs="Calibri"/>
          <w:sz w:val="24"/>
          <w:szCs w:val="24"/>
          <w:lang w:eastAsia="pl-PL"/>
        </w:rPr>
        <w:t xml:space="preserve"> (Formularz cenowy</w:t>
      </w:r>
      <w:r w:rsidR="000B568A">
        <w:rPr>
          <w:rFonts w:cs="Calibri"/>
          <w:sz w:val="24"/>
          <w:szCs w:val="24"/>
          <w:lang w:eastAsia="pl-PL"/>
        </w:rPr>
        <w:t>/ Opis przedmiotu zamówienia</w:t>
      </w:r>
      <w:r w:rsidR="000267DB">
        <w:rPr>
          <w:rFonts w:cs="Calibri"/>
          <w:sz w:val="24"/>
          <w:szCs w:val="24"/>
          <w:lang w:eastAsia="pl-PL"/>
        </w:rPr>
        <w:t>)</w:t>
      </w:r>
      <w:r w:rsidR="00CF7A37">
        <w:rPr>
          <w:rFonts w:cs="Calibri"/>
          <w:sz w:val="24"/>
          <w:szCs w:val="24"/>
          <w:lang w:eastAsia="pl-PL"/>
        </w:rPr>
        <w:t>.</w:t>
      </w:r>
    </w:p>
    <w:p w14:paraId="4F7498E0" w14:textId="24F70704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27606F20" w:rsidR="00EF7710" w:rsidRPr="00BB4F19" w:rsidRDefault="00EF7710" w:rsidP="000B568A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</w:t>
      </w:r>
      <w:r w:rsidR="000267DB">
        <w:rPr>
          <w:rFonts w:cs="Calibri"/>
          <w:color w:val="000000"/>
          <w:sz w:val="24"/>
          <w:szCs w:val="24"/>
          <w:lang w:eastAsia="pl-PL"/>
        </w:rPr>
        <w:t>4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lastRenderedPageBreak/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08D39645" w14:textId="6C7BA7D9" w:rsidR="00EF7710" w:rsidRPr="00A12BA4" w:rsidRDefault="00EF7710" w:rsidP="00CF7A37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740E7963" w14:textId="3A878C1A" w:rsidR="00BA386E" w:rsidRDefault="00BA386E" w:rsidP="00CF7A37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Lokalizacja serwisu gwarancyjnego:</w:t>
      </w:r>
    </w:p>
    <w:p w14:paraId="2E3611C5" w14:textId="77777777" w:rsidR="000267DB" w:rsidRPr="000267DB" w:rsidRDefault="000267DB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1:</w:t>
      </w:r>
    </w:p>
    <w:p w14:paraId="6B54740D" w14:textId="11188857" w:rsidR="000267DB" w:rsidRPr="000267DB" w:rsidRDefault="005008C6" w:rsidP="005008C6">
      <w:pPr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267DB" w:rsidRPr="000267DB">
        <w:rPr>
          <w:rFonts w:cs="Calibri"/>
          <w:bCs/>
          <w:sz w:val="24"/>
          <w:szCs w:val="24"/>
          <w:lang w:eastAsia="pl-PL"/>
        </w:rPr>
        <w:t>:</w:t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21F50D7C" w14:textId="77777777" w:rsidR="000267DB" w:rsidRPr="000267DB" w:rsidRDefault="000267DB" w:rsidP="005008C6">
      <w:pPr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1132424" w14:textId="77777777" w:rsidR="000267DB" w:rsidRDefault="000267DB" w:rsidP="005008C6">
      <w:pPr>
        <w:numPr>
          <w:ilvl w:val="0"/>
          <w:numId w:val="2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665E479A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49EDC692" w14:textId="77777777" w:rsidR="000267DB" w:rsidRPr="000267DB" w:rsidRDefault="000267DB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2:</w:t>
      </w:r>
    </w:p>
    <w:p w14:paraId="41E7B0E5" w14:textId="71A9907A" w:rsidR="000267DB" w:rsidRPr="000267DB" w:rsidRDefault="005008C6" w:rsidP="005008C6">
      <w:pPr>
        <w:numPr>
          <w:ilvl w:val="0"/>
          <w:numId w:val="24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267DB" w:rsidRPr="000267DB">
        <w:rPr>
          <w:rFonts w:cs="Calibri"/>
          <w:bCs/>
          <w:sz w:val="24"/>
          <w:szCs w:val="24"/>
          <w:lang w:eastAsia="pl-PL"/>
        </w:rPr>
        <w:t>:</w:t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707A2392" w14:textId="77777777" w:rsidR="000267DB" w:rsidRPr="000267DB" w:rsidRDefault="000267DB" w:rsidP="005008C6">
      <w:pPr>
        <w:numPr>
          <w:ilvl w:val="0"/>
          <w:numId w:val="24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8B384D6" w14:textId="77777777" w:rsidR="000267DB" w:rsidRDefault="000267DB" w:rsidP="005008C6">
      <w:pPr>
        <w:numPr>
          <w:ilvl w:val="0"/>
          <w:numId w:val="24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39FBD5B1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0D41B9E0" w14:textId="77777777" w:rsidR="000267DB" w:rsidRPr="000267DB" w:rsidRDefault="000267DB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3:</w:t>
      </w:r>
    </w:p>
    <w:p w14:paraId="2D84804C" w14:textId="2D42AB12" w:rsidR="000267DB" w:rsidRPr="000267DB" w:rsidRDefault="005008C6" w:rsidP="005008C6">
      <w:pPr>
        <w:numPr>
          <w:ilvl w:val="0"/>
          <w:numId w:val="26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267DB" w:rsidRPr="000267DB">
        <w:rPr>
          <w:rFonts w:cs="Calibri"/>
          <w:bCs/>
          <w:sz w:val="24"/>
          <w:szCs w:val="24"/>
          <w:lang w:eastAsia="pl-PL"/>
        </w:rPr>
        <w:t>:</w:t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267DB" w:rsidRPr="000267DB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4F3AA6BF" w14:textId="77777777" w:rsidR="000267DB" w:rsidRPr="000267DB" w:rsidRDefault="000267DB" w:rsidP="005008C6">
      <w:pPr>
        <w:numPr>
          <w:ilvl w:val="0"/>
          <w:numId w:val="26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>adres e-mail:</w:t>
      </w:r>
      <w:r w:rsidRPr="000267DB">
        <w:rPr>
          <w:rFonts w:cs="Calibri"/>
          <w:bCs/>
          <w:sz w:val="24"/>
          <w:szCs w:val="24"/>
          <w:lang w:eastAsia="pl-PL"/>
        </w:rPr>
        <w:tab/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81BBDA3" w14:textId="77777777" w:rsidR="000267DB" w:rsidRDefault="000267DB" w:rsidP="005008C6">
      <w:pPr>
        <w:numPr>
          <w:ilvl w:val="0"/>
          <w:numId w:val="26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267DB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B46DE4B" w14:textId="77777777" w:rsidR="000267DB" w:rsidRPr="000267DB" w:rsidRDefault="000267DB" w:rsidP="000267DB">
      <w:pPr>
        <w:spacing w:after="0" w:line="360" w:lineRule="auto"/>
        <w:ind w:left="1791"/>
        <w:rPr>
          <w:rFonts w:cs="Calibri"/>
          <w:bCs/>
          <w:sz w:val="24"/>
          <w:szCs w:val="24"/>
          <w:lang w:eastAsia="pl-PL"/>
        </w:rPr>
      </w:pPr>
    </w:p>
    <w:p w14:paraId="68CAD968" w14:textId="77777777" w:rsidR="000267DB" w:rsidRPr="000267DB" w:rsidRDefault="000267DB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b/>
          <w:sz w:val="24"/>
          <w:szCs w:val="24"/>
          <w:lang w:eastAsia="pl-PL"/>
        </w:rPr>
        <w:t>Zadanie nr 4:</w:t>
      </w:r>
    </w:p>
    <w:p w14:paraId="490355DB" w14:textId="1206E317" w:rsidR="000267DB" w:rsidRPr="000267DB" w:rsidRDefault="005008C6" w:rsidP="005008C6">
      <w:pPr>
        <w:numPr>
          <w:ilvl w:val="0"/>
          <w:numId w:val="27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adres</w:t>
      </w:r>
      <w:r w:rsidR="000267DB" w:rsidRPr="000267DB">
        <w:rPr>
          <w:rFonts w:cs="Calibri"/>
          <w:sz w:val="24"/>
          <w:szCs w:val="24"/>
          <w:lang w:eastAsia="pl-PL"/>
        </w:rPr>
        <w:t>:</w:t>
      </w:r>
      <w:r w:rsidR="000267DB" w:rsidRPr="000267DB">
        <w:rPr>
          <w:rFonts w:cs="Calibri"/>
          <w:sz w:val="24"/>
          <w:szCs w:val="24"/>
          <w:lang w:eastAsia="pl-PL"/>
        </w:rPr>
        <w:tab/>
      </w:r>
      <w:r w:rsidR="000267DB" w:rsidRPr="000267DB"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</w:r>
      <w:r w:rsidR="000267DB" w:rsidRPr="000267DB">
        <w:rPr>
          <w:rFonts w:cs="Calibri"/>
          <w:sz w:val="24"/>
          <w:szCs w:val="24"/>
          <w:lang w:eastAsia="pl-PL"/>
        </w:rPr>
        <w:t>……………………………………………………………</w:t>
      </w:r>
    </w:p>
    <w:p w14:paraId="20017BB1" w14:textId="77777777" w:rsidR="000267DB" w:rsidRPr="000267DB" w:rsidRDefault="000267DB" w:rsidP="005008C6">
      <w:pPr>
        <w:numPr>
          <w:ilvl w:val="0"/>
          <w:numId w:val="27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>adres e-mail:</w:t>
      </w:r>
      <w:r w:rsidRPr="000267DB">
        <w:rPr>
          <w:rFonts w:cs="Calibri"/>
          <w:sz w:val="24"/>
          <w:szCs w:val="24"/>
          <w:lang w:eastAsia="pl-PL"/>
        </w:rPr>
        <w:tab/>
      </w:r>
      <w:r w:rsidRPr="000267DB">
        <w:rPr>
          <w:rFonts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6A7C4DB5" w14:textId="73F2F390" w:rsidR="00D456CC" w:rsidRPr="00F623AC" w:rsidRDefault="000267DB" w:rsidP="005008C6">
      <w:pPr>
        <w:numPr>
          <w:ilvl w:val="0"/>
          <w:numId w:val="2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267DB">
        <w:rPr>
          <w:rFonts w:cs="Calibri"/>
          <w:sz w:val="24"/>
          <w:szCs w:val="24"/>
          <w:lang w:eastAsia="pl-PL"/>
        </w:rPr>
        <w:t xml:space="preserve">telefon kontaktowy: </w:t>
      </w:r>
      <w:r w:rsidRPr="000267DB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550DA690" w14:textId="6BF94B57" w:rsidR="00F623AC" w:rsidRDefault="00F623AC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3124F46E" w14:textId="6B2F405E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lastRenderedPageBreak/>
        <w:t xml:space="preserve">Zadanie nr </w:t>
      </w:r>
      <w:r>
        <w:rPr>
          <w:rFonts w:cs="Calibri"/>
          <w:b/>
          <w:sz w:val="24"/>
          <w:szCs w:val="24"/>
          <w:lang w:eastAsia="pl-PL"/>
        </w:rPr>
        <w:t>5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71C1EF75" w14:textId="3CEAAD4B" w:rsidR="000B568A" w:rsidRPr="000B568A" w:rsidRDefault="005008C6" w:rsidP="005008C6">
      <w:pPr>
        <w:numPr>
          <w:ilvl w:val="0"/>
          <w:numId w:val="2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380C50FE" w14:textId="77777777" w:rsidR="000B568A" w:rsidRPr="000B568A" w:rsidRDefault="000B568A" w:rsidP="005008C6">
      <w:pPr>
        <w:numPr>
          <w:ilvl w:val="0"/>
          <w:numId w:val="2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4B8BF2EB" w14:textId="77777777" w:rsidR="000B568A" w:rsidRPr="000B568A" w:rsidRDefault="000B568A" w:rsidP="005008C6">
      <w:pPr>
        <w:numPr>
          <w:ilvl w:val="0"/>
          <w:numId w:val="28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2F3089F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509EA124" w14:textId="0EB0827B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6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7098B2B3" w14:textId="01B94DCF" w:rsidR="000B568A" w:rsidRPr="000B568A" w:rsidRDefault="005008C6" w:rsidP="005008C6">
      <w:pPr>
        <w:numPr>
          <w:ilvl w:val="0"/>
          <w:numId w:val="29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2D0C67F4" w14:textId="77777777" w:rsidR="000B568A" w:rsidRPr="000B568A" w:rsidRDefault="000B568A" w:rsidP="005008C6">
      <w:pPr>
        <w:numPr>
          <w:ilvl w:val="0"/>
          <w:numId w:val="29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4FFCB6E9" w14:textId="77777777" w:rsidR="000B568A" w:rsidRPr="000B568A" w:rsidRDefault="000B568A" w:rsidP="005008C6">
      <w:pPr>
        <w:numPr>
          <w:ilvl w:val="0"/>
          <w:numId w:val="29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2D01D61F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3A80360F" w14:textId="30E8193B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7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63A6AC46" w14:textId="14043D88" w:rsidR="000B568A" w:rsidRPr="000B568A" w:rsidRDefault="005008C6" w:rsidP="005008C6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0C2BD692" w14:textId="77777777" w:rsidR="000B568A" w:rsidRPr="000B568A" w:rsidRDefault="000B568A" w:rsidP="005008C6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08D34A0D" w14:textId="77777777" w:rsidR="000B568A" w:rsidRPr="000B568A" w:rsidRDefault="000B568A" w:rsidP="005008C6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2CCC923E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3F130CDF" w14:textId="4BC32F1F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8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58E19144" w14:textId="17077445" w:rsidR="000B568A" w:rsidRPr="000B568A" w:rsidRDefault="005008C6" w:rsidP="005008C6">
      <w:pPr>
        <w:numPr>
          <w:ilvl w:val="0"/>
          <w:numId w:val="27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adres</w:t>
      </w:r>
      <w:r w:rsidR="000B568A" w:rsidRPr="000B568A">
        <w:rPr>
          <w:rFonts w:cs="Calibri"/>
          <w:sz w:val="24"/>
          <w:szCs w:val="24"/>
          <w:lang w:eastAsia="pl-PL"/>
        </w:rPr>
        <w:t>:</w:t>
      </w:r>
      <w:r w:rsidR="000B568A" w:rsidRPr="000B568A">
        <w:rPr>
          <w:rFonts w:cs="Calibri"/>
          <w:sz w:val="24"/>
          <w:szCs w:val="24"/>
          <w:lang w:eastAsia="pl-PL"/>
        </w:rPr>
        <w:tab/>
      </w:r>
      <w:r w:rsidR="000B568A" w:rsidRPr="000B568A"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</w:r>
      <w:r w:rsidR="000B568A" w:rsidRPr="000B568A">
        <w:rPr>
          <w:rFonts w:cs="Calibri"/>
          <w:sz w:val="24"/>
          <w:szCs w:val="24"/>
          <w:lang w:eastAsia="pl-PL"/>
        </w:rPr>
        <w:t>……………………………………………………………</w:t>
      </w:r>
    </w:p>
    <w:p w14:paraId="248522C9" w14:textId="4E9C4919" w:rsidR="000B568A" w:rsidRDefault="000B568A" w:rsidP="005008C6">
      <w:pPr>
        <w:numPr>
          <w:ilvl w:val="0"/>
          <w:numId w:val="27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B568A">
        <w:rPr>
          <w:rFonts w:cs="Calibri"/>
          <w:sz w:val="24"/>
          <w:szCs w:val="24"/>
          <w:lang w:eastAsia="pl-PL"/>
        </w:rPr>
        <w:t>adres e-mail:</w:t>
      </w:r>
      <w:r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………………………..@.................................</w:t>
      </w:r>
    </w:p>
    <w:p w14:paraId="608EB7C4" w14:textId="5CAD1514" w:rsidR="000B568A" w:rsidRPr="000B568A" w:rsidRDefault="000B568A" w:rsidP="005008C6">
      <w:pPr>
        <w:numPr>
          <w:ilvl w:val="0"/>
          <w:numId w:val="27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telefon kontaktowy</w:t>
      </w:r>
      <w:r w:rsidRPr="000B568A">
        <w:rPr>
          <w:rFonts w:cs="Calibri"/>
          <w:sz w:val="24"/>
          <w:szCs w:val="24"/>
          <w:lang w:eastAsia="pl-PL"/>
        </w:rPr>
        <w:tab/>
        <w:t>…………………………………………..……….…..</w:t>
      </w:r>
    </w:p>
    <w:p w14:paraId="75EC85AE" w14:textId="77777777" w:rsidR="000B568A" w:rsidRPr="000B568A" w:rsidRDefault="000B568A" w:rsidP="000B568A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D97D1AF" w14:textId="42C21F8A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9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6453F120" w14:textId="0092B3C6" w:rsidR="000B568A" w:rsidRPr="000B568A" w:rsidRDefault="005008C6" w:rsidP="005008C6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03564E91" w14:textId="77777777" w:rsidR="000B568A" w:rsidRPr="000B568A" w:rsidRDefault="000B568A" w:rsidP="005008C6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2110C068" w14:textId="77777777" w:rsidR="000B568A" w:rsidRPr="000B568A" w:rsidRDefault="000B568A" w:rsidP="005008C6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1AB2244F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3F27ABF6" w14:textId="6FA7D6D0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10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6FFCDE39" w14:textId="442291E6" w:rsidR="000B568A" w:rsidRPr="000B568A" w:rsidRDefault="005008C6" w:rsidP="005008C6">
      <w:pPr>
        <w:numPr>
          <w:ilvl w:val="0"/>
          <w:numId w:val="32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52E61316" w14:textId="77777777" w:rsidR="000B568A" w:rsidRPr="000B568A" w:rsidRDefault="000B568A" w:rsidP="005008C6">
      <w:pPr>
        <w:numPr>
          <w:ilvl w:val="0"/>
          <w:numId w:val="32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F771FDD" w14:textId="77777777" w:rsidR="000B568A" w:rsidRPr="000B568A" w:rsidRDefault="000B568A" w:rsidP="005008C6">
      <w:pPr>
        <w:numPr>
          <w:ilvl w:val="0"/>
          <w:numId w:val="32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80E3833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548EF157" w14:textId="4FF618D6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11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0ACD7757" w14:textId="0A562A13" w:rsidR="000B568A" w:rsidRPr="000B568A" w:rsidRDefault="005008C6" w:rsidP="005008C6">
      <w:pPr>
        <w:numPr>
          <w:ilvl w:val="0"/>
          <w:numId w:val="3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07680B31" w14:textId="77777777" w:rsidR="000B568A" w:rsidRPr="000B568A" w:rsidRDefault="000B568A" w:rsidP="005008C6">
      <w:pPr>
        <w:numPr>
          <w:ilvl w:val="0"/>
          <w:numId w:val="3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3D820E53" w14:textId="77777777" w:rsidR="000B568A" w:rsidRPr="000B568A" w:rsidRDefault="000B568A" w:rsidP="005008C6">
      <w:pPr>
        <w:numPr>
          <w:ilvl w:val="0"/>
          <w:numId w:val="3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416C507B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73585FB7" w14:textId="50328D22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12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205CD1F0" w14:textId="41F5C405" w:rsidR="000B568A" w:rsidRPr="000B568A" w:rsidRDefault="005008C6" w:rsidP="005008C6">
      <w:pPr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adres</w:t>
      </w:r>
      <w:r w:rsidR="000B568A" w:rsidRPr="000B568A">
        <w:rPr>
          <w:rFonts w:cs="Calibri"/>
          <w:sz w:val="24"/>
          <w:szCs w:val="24"/>
          <w:lang w:eastAsia="pl-PL"/>
        </w:rPr>
        <w:t>:</w:t>
      </w:r>
      <w:r w:rsidR="000B568A" w:rsidRPr="000B568A"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</w:r>
      <w:r w:rsidR="000B568A" w:rsidRPr="000B568A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50CAF253" w14:textId="5F503EBD" w:rsidR="000B568A" w:rsidRDefault="000B568A" w:rsidP="005008C6">
      <w:pPr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 w:rsidRPr="000B568A">
        <w:rPr>
          <w:rFonts w:cs="Calibri"/>
          <w:sz w:val="24"/>
          <w:szCs w:val="24"/>
          <w:lang w:eastAsia="pl-PL"/>
        </w:rPr>
        <w:t>adres e-mail:</w:t>
      </w:r>
      <w:r w:rsidRPr="000B568A">
        <w:rPr>
          <w:rFonts w:cs="Calibri"/>
          <w:sz w:val="24"/>
          <w:szCs w:val="24"/>
          <w:lang w:eastAsia="pl-PL"/>
        </w:rPr>
        <w:tab/>
      </w:r>
      <w:r>
        <w:rPr>
          <w:rFonts w:cs="Calibri"/>
          <w:sz w:val="24"/>
          <w:szCs w:val="24"/>
          <w:lang w:eastAsia="pl-PL"/>
        </w:rPr>
        <w:tab/>
        <w:t>………………………………@..........................</w:t>
      </w:r>
    </w:p>
    <w:p w14:paraId="23EEB1BE" w14:textId="7CE97202" w:rsidR="000B568A" w:rsidRPr="000B568A" w:rsidRDefault="000B568A" w:rsidP="005008C6">
      <w:pPr>
        <w:numPr>
          <w:ilvl w:val="0"/>
          <w:numId w:val="34"/>
        </w:numPr>
        <w:spacing w:after="0" w:line="360" w:lineRule="auto"/>
        <w:rPr>
          <w:rFonts w:cs="Calibri"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telefon kontaktowy</w:t>
      </w:r>
      <w:r w:rsidRPr="000B568A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..</w:t>
      </w:r>
      <w:r w:rsidRPr="000B568A">
        <w:rPr>
          <w:rFonts w:cs="Calibri"/>
          <w:sz w:val="24"/>
          <w:szCs w:val="24"/>
          <w:lang w:eastAsia="pl-PL"/>
        </w:rPr>
        <w:t>………………..……….…..</w:t>
      </w:r>
    </w:p>
    <w:p w14:paraId="13B0154E" w14:textId="77777777" w:rsidR="000B568A" w:rsidRPr="000B568A" w:rsidRDefault="000B568A" w:rsidP="000B568A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0E9E28" w14:textId="1E8BF5B6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</w:t>
      </w:r>
      <w:r>
        <w:rPr>
          <w:rFonts w:cs="Calibri"/>
          <w:b/>
          <w:sz w:val="24"/>
          <w:szCs w:val="24"/>
          <w:lang w:eastAsia="pl-PL"/>
        </w:rPr>
        <w:t>3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21D6547A" w14:textId="0F7D1C7D" w:rsidR="000B568A" w:rsidRPr="000B568A" w:rsidRDefault="005008C6" w:rsidP="005008C6">
      <w:pPr>
        <w:numPr>
          <w:ilvl w:val="0"/>
          <w:numId w:val="35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36738E09" w14:textId="77777777" w:rsidR="000B568A" w:rsidRPr="000B568A" w:rsidRDefault="000B568A" w:rsidP="005008C6">
      <w:pPr>
        <w:numPr>
          <w:ilvl w:val="0"/>
          <w:numId w:val="35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0A1CAE37" w14:textId="77777777" w:rsidR="000B568A" w:rsidRPr="000B568A" w:rsidRDefault="000B568A" w:rsidP="005008C6">
      <w:pPr>
        <w:numPr>
          <w:ilvl w:val="0"/>
          <w:numId w:val="35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09541746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7A0DA11B" w14:textId="0E423F88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14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77EA905A" w14:textId="3386ACCE" w:rsidR="000B568A" w:rsidRPr="000B568A" w:rsidRDefault="005008C6" w:rsidP="005008C6">
      <w:pPr>
        <w:numPr>
          <w:ilvl w:val="0"/>
          <w:numId w:val="36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>……………………………………………………………</w:t>
      </w:r>
    </w:p>
    <w:p w14:paraId="7CB0BD29" w14:textId="77777777" w:rsidR="000B568A" w:rsidRPr="000B568A" w:rsidRDefault="000B568A" w:rsidP="005008C6">
      <w:pPr>
        <w:numPr>
          <w:ilvl w:val="0"/>
          <w:numId w:val="36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2355C076" w14:textId="77777777" w:rsidR="000B568A" w:rsidRPr="000B568A" w:rsidRDefault="000B568A" w:rsidP="005008C6">
      <w:pPr>
        <w:numPr>
          <w:ilvl w:val="0"/>
          <w:numId w:val="36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2BC53E5E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48F66B46" w14:textId="3121EA7A" w:rsidR="000B568A" w:rsidRPr="000B568A" w:rsidRDefault="000B568A" w:rsidP="005008C6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15</w:t>
      </w:r>
      <w:r w:rsidRPr="000B568A">
        <w:rPr>
          <w:rFonts w:cs="Calibri"/>
          <w:b/>
          <w:sz w:val="24"/>
          <w:szCs w:val="24"/>
          <w:lang w:eastAsia="pl-PL"/>
        </w:rPr>
        <w:t>:</w:t>
      </w:r>
    </w:p>
    <w:p w14:paraId="307E2F14" w14:textId="111343EA" w:rsidR="000B568A" w:rsidRPr="000B568A" w:rsidRDefault="005008C6" w:rsidP="005008C6">
      <w:pPr>
        <w:numPr>
          <w:ilvl w:val="0"/>
          <w:numId w:val="37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>
        <w:rPr>
          <w:rFonts w:cs="Calibri"/>
          <w:bCs/>
          <w:sz w:val="24"/>
          <w:szCs w:val="24"/>
          <w:lang w:eastAsia="pl-PL"/>
        </w:rPr>
        <w:t>adres</w:t>
      </w:r>
      <w:r w:rsidR="000B568A" w:rsidRPr="000B568A">
        <w:rPr>
          <w:rFonts w:cs="Calibri"/>
          <w:bCs/>
          <w:sz w:val="24"/>
          <w:szCs w:val="24"/>
          <w:lang w:eastAsia="pl-PL"/>
        </w:rPr>
        <w:t>:</w:t>
      </w:r>
      <w:r w:rsidR="000B568A" w:rsidRPr="000B568A">
        <w:rPr>
          <w:rFonts w:cs="Calibri"/>
          <w:bCs/>
          <w:sz w:val="24"/>
          <w:szCs w:val="24"/>
          <w:lang w:eastAsia="pl-PL"/>
        </w:rPr>
        <w:tab/>
      </w:r>
      <w:r>
        <w:rPr>
          <w:rFonts w:cs="Calibri"/>
          <w:bCs/>
          <w:sz w:val="24"/>
          <w:szCs w:val="24"/>
          <w:lang w:eastAsia="pl-PL"/>
        </w:rPr>
        <w:tab/>
      </w:r>
      <w:r w:rsidR="000B568A"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3E0D327" w14:textId="77777777" w:rsidR="000B568A" w:rsidRPr="000B568A" w:rsidRDefault="000B568A" w:rsidP="005008C6">
      <w:pPr>
        <w:numPr>
          <w:ilvl w:val="0"/>
          <w:numId w:val="37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Cs/>
          <w:sz w:val="24"/>
          <w:szCs w:val="24"/>
          <w:lang w:eastAsia="pl-PL"/>
        </w:rPr>
        <w:tab/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311648D" w14:textId="77777777" w:rsidR="000B568A" w:rsidRPr="000B568A" w:rsidRDefault="000B568A" w:rsidP="005008C6">
      <w:pPr>
        <w:numPr>
          <w:ilvl w:val="0"/>
          <w:numId w:val="37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0B568A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1D4B1F8F" w14:textId="77777777" w:rsidR="000B568A" w:rsidRPr="000B568A" w:rsidRDefault="000B568A" w:rsidP="000B568A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</w:p>
    <w:p w14:paraId="55CC3015" w14:textId="77777777" w:rsidR="000B568A" w:rsidRDefault="000B568A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8AC7026" w14:textId="2AA9590A" w:rsidR="00F623AC" w:rsidRPr="00F623AC" w:rsidRDefault="00F623AC" w:rsidP="00F623AC">
      <w:pPr>
        <w:pStyle w:val="Akapitzlist"/>
        <w:spacing w:line="360" w:lineRule="auto"/>
        <w:ind w:left="1361"/>
        <w:rPr>
          <w:rFonts w:cs="Calibri"/>
          <w:b/>
        </w:rPr>
      </w:pPr>
    </w:p>
    <w:p w14:paraId="6695A517" w14:textId="1D3BEB58" w:rsidR="006D503A" w:rsidRDefault="006D503A" w:rsidP="00CF7A37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lastRenderedPageBreak/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kontaktów w sprawach usług </w:t>
      </w:r>
      <w:r w:rsidR="000B568A">
        <w:rPr>
          <w:rFonts w:cs="Calibri"/>
          <w:sz w:val="24"/>
          <w:szCs w:val="24"/>
          <w:lang w:eastAsia="pl-PL"/>
        </w:rPr>
        <w:t xml:space="preserve">gwarancyjnych </w:t>
      </w:r>
      <w:r>
        <w:rPr>
          <w:rFonts w:cs="Calibri"/>
          <w:sz w:val="24"/>
          <w:szCs w:val="24"/>
          <w:lang w:eastAsia="pl-PL"/>
        </w:rPr>
        <w:t>upoważniam:</w:t>
      </w:r>
    </w:p>
    <w:p w14:paraId="275112C7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1:</w:t>
      </w:r>
    </w:p>
    <w:p w14:paraId="6C4A122A" w14:textId="77777777" w:rsidR="000B568A" w:rsidRPr="000B568A" w:rsidRDefault="000B568A" w:rsidP="005008C6">
      <w:pPr>
        <w:numPr>
          <w:ilvl w:val="0"/>
          <w:numId w:val="3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0A7C619" w14:textId="77777777" w:rsidR="000B568A" w:rsidRPr="000B568A" w:rsidRDefault="000B568A" w:rsidP="005008C6">
      <w:pPr>
        <w:numPr>
          <w:ilvl w:val="0"/>
          <w:numId w:val="3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6F679C33" w14:textId="77777777" w:rsidR="000B568A" w:rsidRPr="000B568A" w:rsidRDefault="000B568A" w:rsidP="005008C6">
      <w:pPr>
        <w:numPr>
          <w:ilvl w:val="0"/>
          <w:numId w:val="3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74E038C0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58EE1110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2:</w:t>
      </w:r>
    </w:p>
    <w:p w14:paraId="401181A2" w14:textId="77777777" w:rsidR="000B568A" w:rsidRPr="000B568A" w:rsidRDefault="000B568A" w:rsidP="005008C6">
      <w:pPr>
        <w:numPr>
          <w:ilvl w:val="0"/>
          <w:numId w:val="39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AA6F020" w14:textId="77777777" w:rsidR="000B568A" w:rsidRPr="000B568A" w:rsidRDefault="000B568A" w:rsidP="005008C6">
      <w:pPr>
        <w:numPr>
          <w:ilvl w:val="0"/>
          <w:numId w:val="39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7156F861" w14:textId="77777777" w:rsidR="000B568A" w:rsidRPr="000B568A" w:rsidRDefault="000B568A" w:rsidP="005008C6">
      <w:pPr>
        <w:numPr>
          <w:ilvl w:val="0"/>
          <w:numId w:val="39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30838BB6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4193A34D" w14:textId="37EF1BC2" w:rsidR="000B568A" w:rsidRPr="000B568A" w:rsidRDefault="000B568A" w:rsidP="000B568A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       </w:t>
      </w:r>
      <w:r w:rsidRPr="000B568A">
        <w:rPr>
          <w:rFonts w:cs="Calibri"/>
          <w:b/>
          <w:sz w:val="24"/>
          <w:szCs w:val="24"/>
          <w:lang w:eastAsia="pl-PL"/>
        </w:rPr>
        <w:t>Zadanie nr 3:</w:t>
      </w:r>
    </w:p>
    <w:p w14:paraId="57ECA72C" w14:textId="77777777" w:rsidR="000B568A" w:rsidRPr="000B568A" w:rsidRDefault="000B568A" w:rsidP="005008C6">
      <w:pPr>
        <w:numPr>
          <w:ilvl w:val="0"/>
          <w:numId w:val="40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2CD639E6" w14:textId="77777777" w:rsidR="000B568A" w:rsidRPr="000B568A" w:rsidRDefault="000B568A" w:rsidP="005008C6">
      <w:pPr>
        <w:numPr>
          <w:ilvl w:val="0"/>
          <w:numId w:val="40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3177EA26" w14:textId="77777777" w:rsidR="000B568A" w:rsidRPr="000B568A" w:rsidRDefault="000B568A" w:rsidP="005008C6">
      <w:pPr>
        <w:numPr>
          <w:ilvl w:val="0"/>
          <w:numId w:val="40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605E731E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22733266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4:</w:t>
      </w:r>
    </w:p>
    <w:p w14:paraId="38612721" w14:textId="77777777" w:rsidR="000B568A" w:rsidRPr="000B568A" w:rsidRDefault="000B568A" w:rsidP="005008C6">
      <w:pPr>
        <w:numPr>
          <w:ilvl w:val="0"/>
          <w:numId w:val="4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sz w:val="24"/>
          <w:szCs w:val="24"/>
          <w:lang w:eastAsia="pl-PL"/>
        </w:rPr>
        <w:tab/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……………………………………………………………</w:t>
      </w:r>
    </w:p>
    <w:p w14:paraId="0227000C" w14:textId="77777777" w:rsidR="000B568A" w:rsidRPr="000B568A" w:rsidRDefault="000B568A" w:rsidP="005008C6">
      <w:pPr>
        <w:numPr>
          <w:ilvl w:val="0"/>
          <w:numId w:val="41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sz w:val="24"/>
          <w:szCs w:val="24"/>
          <w:lang w:eastAsia="pl-PL"/>
        </w:rPr>
        <w:tab/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…………………………@………………..……….…..</w:t>
      </w:r>
    </w:p>
    <w:p w14:paraId="2D3984C8" w14:textId="0AC6E14A" w:rsidR="000B568A" w:rsidRPr="005008C6" w:rsidRDefault="000B568A" w:rsidP="005008C6">
      <w:pPr>
        <w:pStyle w:val="Akapitzlist"/>
        <w:numPr>
          <w:ilvl w:val="0"/>
          <w:numId w:val="41"/>
        </w:numPr>
        <w:spacing w:line="360" w:lineRule="auto"/>
        <w:rPr>
          <w:rFonts w:asciiTheme="minorHAnsi" w:hAnsiTheme="minorHAnsi" w:cstheme="minorHAnsi"/>
          <w:b/>
        </w:rPr>
      </w:pPr>
      <w:r w:rsidRPr="005008C6">
        <w:rPr>
          <w:rFonts w:asciiTheme="minorHAnsi" w:hAnsiTheme="minorHAnsi" w:cstheme="minorHAnsi"/>
          <w:b/>
        </w:rPr>
        <w:t xml:space="preserve">telefon kontaktowy: </w:t>
      </w:r>
      <w:r w:rsidRPr="005008C6">
        <w:rPr>
          <w:rFonts w:asciiTheme="minorHAnsi" w:hAnsiTheme="minorHAnsi" w:cstheme="minorHAnsi"/>
          <w:b/>
        </w:rPr>
        <w:tab/>
        <w:t>………………………………………………………..….</w:t>
      </w:r>
    </w:p>
    <w:p w14:paraId="12A7BDE2" w14:textId="77777777" w:rsidR="000B568A" w:rsidRPr="000B568A" w:rsidRDefault="000B568A" w:rsidP="000B568A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82C4DAF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5:</w:t>
      </w:r>
    </w:p>
    <w:p w14:paraId="66AD1075" w14:textId="77777777" w:rsidR="000B568A" w:rsidRPr="000B568A" w:rsidRDefault="000B568A" w:rsidP="005008C6">
      <w:pPr>
        <w:numPr>
          <w:ilvl w:val="0"/>
          <w:numId w:val="42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185D4933" w14:textId="77777777" w:rsidR="000B568A" w:rsidRPr="000B568A" w:rsidRDefault="000B568A" w:rsidP="005008C6">
      <w:pPr>
        <w:numPr>
          <w:ilvl w:val="0"/>
          <w:numId w:val="42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4DCDE432" w14:textId="77777777" w:rsidR="000B568A" w:rsidRPr="000B568A" w:rsidRDefault="000B568A" w:rsidP="005008C6">
      <w:pPr>
        <w:numPr>
          <w:ilvl w:val="0"/>
          <w:numId w:val="42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6EB8349E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2BC7852A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6:</w:t>
      </w:r>
    </w:p>
    <w:p w14:paraId="204C682A" w14:textId="77777777" w:rsidR="000B568A" w:rsidRPr="000B568A" w:rsidRDefault="000B568A" w:rsidP="005008C6">
      <w:pPr>
        <w:numPr>
          <w:ilvl w:val="0"/>
          <w:numId w:val="43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2E44C6CF" w14:textId="77777777" w:rsidR="000B568A" w:rsidRPr="000B568A" w:rsidRDefault="000B568A" w:rsidP="005008C6">
      <w:pPr>
        <w:numPr>
          <w:ilvl w:val="0"/>
          <w:numId w:val="43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lastRenderedPageBreak/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F8BCBD7" w14:textId="77777777" w:rsidR="000B568A" w:rsidRPr="000B568A" w:rsidRDefault="000B568A" w:rsidP="005008C6">
      <w:pPr>
        <w:numPr>
          <w:ilvl w:val="0"/>
          <w:numId w:val="43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117CC60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19084D7A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7:</w:t>
      </w:r>
    </w:p>
    <w:p w14:paraId="6E91098C" w14:textId="77777777" w:rsidR="000B568A" w:rsidRPr="000B568A" w:rsidRDefault="000B568A" w:rsidP="005008C6">
      <w:pPr>
        <w:numPr>
          <w:ilvl w:val="0"/>
          <w:numId w:val="44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4D2843F5" w14:textId="77777777" w:rsidR="000B568A" w:rsidRPr="000B568A" w:rsidRDefault="000B568A" w:rsidP="005008C6">
      <w:pPr>
        <w:numPr>
          <w:ilvl w:val="0"/>
          <w:numId w:val="44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CC3F0D6" w14:textId="77777777" w:rsidR="000B568A" w:rsidRPr="000B568A" w:rsidRDefault="000B568A" w:rsidP="005008C6">
      <w:pPr>
        <w:numPr>
          <w:ilvl w:val="0"/>
          <w:numId w:val="44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23FB0BA0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70F9B058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8:</w:t>
      </w:r>
    </w:p>
    <w:p w14:paraId="35EF1B27" w14:textId="77777777" w:rsidR="000B568A" w:rsidRPr="000B568A" w:rsidRDefault="000B568A" w:rsidP="005008C6">
      <w:pPr>
        <w:numPr>
          <w:ilvl w:val="0"/>
          <w:numId w:val="4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sz w:val="24"/>
          <w:szCs w:val="24"/>
          <w:lang w:eastAsia="pl-PL"/>
        </w:rPr>
        <w:tab/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……………………………………………………………</w:t>
      </w:r>
    </w:p>
    <w:p w14:paraId="30F17253" w14:textId="77777777" w:rsidR="000B568A" w:rsidRPr="000B568A" w:rsidRDefault="000B568A" w:rsidP="005008C6">
      <w:pPr>
        <w:numPr>
          <w:ilvl w:val="0"/>
          <w:numId w:val="4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sz w:val="24"/>
          <w:szCs w:val="24"/>
          <w:lang w:eastAsia="pl-PL"/>
        </w:rPr>
        <w:tab/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………………………..@.................................</w:t>
      </w:r>
    </w:p>
    <w:p w14:paraId="39BB94BF" w14:textId="77777777" w:rsidR="000B568A" w:rsidRPr="000B568A" w:rsidRDefault="000B568A" w:rsidP="005008C6">
      <w:pPr>
        <w:numPr>
          <w:ilvl w:val="0"/>
          <w:numId w:val="4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telefon kontaktowy</w:t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…………………………………………..……….…..</w:t>
      </w:r>
    </w:p>
    <w:p w14:paraId="6C463EDF" w14:textId="77777777" w:rsidR="000B568A" w:rsidRPr="000B568A" w:rsidRDefault="000B568A" w:rsidP="000B568A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5DE6E8E5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9:</w:t>
      </w:r>
    </w:p>
    <w:p w14:paraId="7E818B01" w14:textId="77777777" w:rsidR="000B568A" w:rsidRPr="000B568A" w:rsidRDefault="000B568A" w:rsidP="005008C6">
      <w:pPr>
        <w:numPr>
          <w:ilvl w:val="0"/>
          <w:numId w:val="46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4ABEA232" w14:textId="77777777" w:rsidR="000B568A" w:rsidRPr="000B568A" w:rsidRDefault="000B568A" w:rsidP="005008C6">
      <w:pPr>
        <w:numPr>
          <w:ilvl w:val="0"/>
          <w:numId w:val="46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0E612352" w14:textId="77777777" w:rsidR="000B568A" w:rsidRPr="000B568A" w:rsidRDefault="000B568A" w:rsidP="005008C6">
      <w:pPr>
        <w:numPr>
          <w:ilvl w:val="0"/>
          <w:numId w:val="46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3F94BB62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47E57A17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10:</w:t>
      </w:r>
    </w:p>
    <w:p w14:paraId="498995E1" w14:textId="77777777" w:rsidR="000B568A" w:rsidRPr="000B568A" w:rsidRDefault="000B568A" w:rsidP="005008C6">
      <w:pPr>
        <w:numPr>
          <w:ilvl w:val="0"/>
          <w:numId w:val="47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3E47A431" w14:textId="77777777" w:rsidR="000B568A" w:rsidRPr="000B568A" w:rsidRDefault="000B568A" w:rsidP="005008C6">
      <w:pPr>
        <w:numPr>
          <w:ilvl w:val="0"/>
          <w:numId w:val="47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D72C244" w14:textId="77777777" w:rsidR="000B568A" w:rsidRPr="000B568A" w:rsidRDefault="000B568A" w:rsidP="005008C6">
      <w:pPr>
        <w:numPr>
          <w:ilvl w:val="0"/>
          <w:numId w:val="47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16939C13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37D7318F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11:</w:t>
      </w:r>
    </w:p>
    <w:p w14:paraId="55951EAE" w14:textId="77777777" w:rsidR="000B568A" w:rsidRPr="000B568A" w:rsidRDefault="000B568A" w:rsidP="005008C6">
      <w:pPr>
        <w:numPr>
          <w:ilvl w:val="0"/>
          <w:numId w:val="4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54C6C9FC" w14:textId="77777777" w:rsidR="000B568A" w:rsidRPr="000B568A" w:rsidRDefault="000B568A" w:rsidP="005008C6">
      <w:pPr>
        <w:numPr>
          <w:ilvl w:val="0"/>
          <w:numId w:val="4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693F9B0A" w14:textId="77777777" w:rsidR="000B568A" w:rsidRPr="000B568A" w:rsidRDefault="000B568A" w:rsidP="005008C6">
      <w:pPr>
        <w:numPr>
          <w:ilvl w:val="0"/>
          <w:numId w:val="48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482BCE4F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53969A52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12:</w:t>
      </w:r>
    </w:p>
    <w:p w14:paraId="53AB0BA9" w14:textId="77777777" w:rsidR="000B568A" w:rsidRPr="000B568A" w:rsidRDefault="000B568A" w:rsidP="005008C6">
      <w:pPr>
        <w:numPr>
          <w:ilvl w:val="0"/>
          <w:numId w:val="4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lastRenderedPageBreak/>
        <w:t>imię i nazwisko:</w:t>
      </w:r>
      <w:r w:rsidRPr="000B568A">
        <w:rPr>
          <w:rFonts w:cs="Calibri"/>
          <w:b/>
          <w:sz w:val="24"/>
          <w:szCs w:val="24"/>
          <w:lang w:eastAsia="pl-PL"/>
        </w:rPr>
        <w:tab/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……………………………………………………………</w:t>
      </w:r>
    </w:p>
    <w:p w14:paraId="63EB445C" w14:textId="77777777" w:rsidR="000B568A" w:rsidRPr="000B568A" w:rsidRDefault="000B568A" w:rsidP="005008C6">
      <w:pPr>
        <w:numPr>
          <w:ilvl w:val="0"/>
          <w:numId w:val="4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sz w:val="24"/>
          <w:szCs w:val="24"/>
          <w:lang w:eastAsia="pl-PL"/>
        </w:rPr>
        <w:tab/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………………………………@..........................</w:t>
      </w:r>
    </w:p>
    <w:p w14:paraId="53AA61D3" w14:textId="77777777" w:rsidR="000B568A" w:rsidRPr="000B568A" w:rsidRDefault="000B568A" w:rsidP="005008C6">
      <w:pPr>
        <w:numPr>
          <w:ilvl w:val="0"/>
          <w:numId w:val="49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telefon kontaktowy</w:t>
      </w:r>
      <w:r w:rsidRPr="000B568A">
        <w:rPr>
          <w:rFonts w:cs="Calibri"/>
          <w:b/>
          <w:sz w:val="24"/>
          <w:szCs w:val="24"/>
          <w:lang w:eastAsia="pl-PL"/>
        </w:rPr>
        <w:tab/>
        <w:t>…………………………..………………..……….…..</w:t>
      </w:r>
    </w:p>
    <w:p w14:paraId="4A77C4C7" w14:textId="77777777" w:rsidR="000B568A" w:rsidRPr="000B568A" w:rsidRDefault="000B568A" w:rsidP="000B568A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6FC4DA0F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13:</w:t>
      </w:r>
    </w:p>
    <w:p w14:paraId="6DEE747F" w14:textId="77777777" w:rsidR="000B568A" w:rsidRPr="000B568A" w:rsidRDefault="000B568A" w:rsidP="005008C6">
      <w:pPr>
        <w:numPr>
          <w:ilvl w:val="0"/>
          <w:numId w:val="50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6FF8207F" w14:textId="77777777" w:rsidR="000B568A" w:rsidRPr="000B568A" w:rsidRDefault="000B568A" w:rsidP="005008C6">
      <w:pPr>
        <w:numPr>
          <w:ilvl w:val="0"/>
          <w:numId w:val="50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D03ABCA" w14:textId="77777777" w:rsidR="000B568A" w:rsidRPr="000B568A" w:rsidRDefault="000B568A" w:rsidP="005008C6">
      <w:pPr>
        <w:numPr>
          <w:ilvl w:val="0"/>
          <w:numId w:val="50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30E21D68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6D8EDB05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14:</w:t>
      </w:r>
    </w:p>
    <w:p w14:paraId="1C755085" w14:textId="77777777" w:rsidR="000B568A" w:rsidRPr="000B568A" w:rsidRDefault="000B568A" w:rsidP="005008C6">
      <w:pPr>
        <w:numPr>
          <w:ilvl w:val="0"/>
          <w:numId w:val="51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5B9EC1FA" w14:textId="77777777" w:rsidR="000B568A" w:rsidRPr="000B568A" w:rsidRDefault="000B568A" w:rsidP="005008C6">
      <w:pPr>
        <w:numPr>
          <w:ilvl w:val="0"/>
          <w:numId w:val="51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74846E7B" w14:textId="77777777" w:rsidR="000B568A" w:rsidRPr="000B568A" w:rsidRDefault="000B568A" w:rsidP="005008C6">
      <w:pPr>
        <w:numPr>
          <w:ilvl w:val="0"/>
          <w:numId w:val="51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178F5CA6" w14:textId="77777777" w:rsidR="000B568A" w:rsidRPr="000B568A" w:rsidRDefault="000B568A" w:rsidP="000B568A">
      <w:p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</w:p>
    <w:p w14:paraId="71E1F86F" w14:textId="77777777" w:rsidR="000B568A" w:rsidRPr="000B568A" w:rsidRDefault="000B568A" w:rsidP="000B568A">
      <w:pPr>
        <w:spacing w:after="0" w:line="360" w:lineRule="auto"/>
        <w:ind w:left="360"/>
        <w:rPr>
          <w:rFonts w:cs="Calibri"/>
          <w:b/>
          <w:sz w:val="24"/>
          <w:szCs w:val="24"/>
          <w:lang w:eastAsia="pl-PL"/>
        </w:rPr>
      </w:pPr>
      <w:r w:rsidRPr="000B568A">
        <w:rPr>
          <w:rFonts w:cs="Calibri"/>
          <w:b/>
          <w:sz w:val="24"/>
          <w:szCs w:val="24"/>
          <w:lang w:eastAsia="pl-PL"/>
        </w:rPr>
        <w:t>Zadanie nr 15:</w:t>
      </w:r>
    </w:p>
    <w:p w14:paraId="0504BA02" w14:textId="77777777" w:rsidR="000B568A" w:rsidRPr="000B568A" w:rsidRDefault="000B568A" w:rsidP="005008C6">
      <w:pPr>
        <w:numPr>
          <w:ilvl w:val="0"/>
          <w:numId w:val="52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imię i nazwisko: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21607F9F" w14:textId="77777777" w:rsidR="000B568A" w:rsidRPr="000B568A" w:rsidRDefault="000B568A" w:rsidP="005008C6">
      <w:pPr>
        <w:numPr>
          <w:ilvl w:val="0"/>
          <w:numId w:val="52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>adres e-mail: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0E0CC6A3" w14:textId="77777777" w:rsidR="000B568A" w:rsidRPr="000B568A" w:rsidRDefault="000B568A" w:rsidP="005008C6">
      <w:pPr>
        <w:numPr>
          <w:ilvl w:val="0"/>
          <w:numId w:val="52"/>
        </w:numPr>
        <w:spacing w:after="0" w:line="360" w:lineRule="auto"/>
        <w:rPr>
          <w:rFonts w:cs="Calibri"/>
          <w:b/>
          <w:bCs/>
          <w:sz w:val="24"/>
          <w:szCs w:val="24"/>
          <w:lang w:eastAsia="pl-PL"/>
        </w:rPr>
      </w:pPr>
      <w:r w:rsidRPr="000B568A">
        <w:rPr>
          <w:rFonts w:cs="Calibri"/>
          <w:b/>
          <w:bCs/>
          <w:sz w:val="24"/>
          <w:szCs w:val="24"/>
          <w:lang w:eastAsia="pl-PL"/>
        </w:rPr>
        <w:t xml:space="preserve">telefon kontaktowy: </w:t>
      </w:r>
      <w:r w:rsidRPr="000B568A">
        <w:rPr>
          <w:rFonts w:cs="Calibri"/>
          <w:b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4985E977" w14:textId="77777777" w:rsidR="00103712" w:rsidRPr="00D71C0A" w:rsidRDefault="00103712" w:rsidP="00103712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5008C6">
      <w:pPr>
        <w:numPr>
          <w:ilvl w:val="0"/>
          <w:numId w:val="15"/>
        </w:numPr>
        <w:spacing w:after="0" w:line="360" w:lineRule="auto"/>
        <w:ind w:left="357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 xml:space="preserve"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</w:t>
      </w:r>
      <w:r w:rsidRPr="00B237C6">
        <w:rPr>
          <w:rFonts w:cs="Calibri"/>
          <w:sz w:val="24"/>
          <w:szCs w:val="24"/>
          <w:lang w:eastAsia="pl-PL"/>
        </w:rPr>
        <w:lastRenderedPageBreak/>
        <w:t>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90363D">
        <w:rPr>
          <w:rFonts w:cs="Calibri"/>
          <w:bCs/>
          <w:sz w:val="24"/>
          <w:szCs w:val="24"/>
          <w:lang w:eastAsia="pl-PL"/>
        </w:rPr>
      </w:r>
      <w:r w:rsidR="0090363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>zatrudniają 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12B7EBF1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="00415F6C" w:rsidRPr="00B237C6">
        <w:rPr>
          <w:rFonts w:eastAsia="Verdana" w:cs="Calibri"/>
          <w:bCs/>
          <w:sz w:val="24"/>
          <w:szCs w:val="24"/>
        </w:rPr>
        <w:t xml:space="preserve">(t. j. Dz. U. z 2020 r., poz. 1913 ze zm.)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lastRenderedPageBreak/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95A4F6D" w14:textId="48A60188" w:rsidR="00F96E39" w:rsidRDefault="00F96E39" w:rsidP="00D9556F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7EF39" w14:textId="77777777" w:rsidR="00B83544" w:rsidRDefault="00B83544" w:rsidP="00DB577B">
      <w:pPr>
        <w:spacing w:after="0" w:line="240" w:lineRule="auto"/>
      </w:pPr>
      <w:r>
        <w:separator/>
      </w:r>
    </w:p>
  </w:endnote>
  <w:endnote w:type="continuationSeparator" w:id="0">
    <w:p w14:paraId="68A35AAB" w14:textId="77777777" w:rsidR="00B83544" w:rsidRDefault="00B83544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D4F8E" w14:textId="77777777" w:rsidR="00B83544" w:rsidRDefault="00B83544" w:rsidP="00DB577B">
      <w:pPr>
        <w:spacing w:after="0" w:line="240" w:lineRule="auto"/>
      </w:pPr>
      <w:r>
        <w:separator/>
      </w:r>
    </w:p>
  </w:footnote>
  <w:footnote w:type="continuationSeparator" w:id="0">
    <w:p w14:paraId="4A96664C" w14:textId="77777777" w:rsidR="00B83544" w:rsidRDefault="00B83544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54E220CE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 w:rsidR="000267DB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1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773C1806" w14:textId="2D003BA9" w:rsidR="00103712" w:rsidRPr="00103712" w:rsidRDefault="00103712" w:rsidP="00103712">
    <w:pPr>
      <w:shd w:val="clear" w:color="auto" w:fill="FFFFFF"/>
      <w:suppressAutoHyphens/>
      <w:spacing w:after="0" w:line="240" w:lineRule="auto"/>
      <w:rPr>
        <w:rFonts w:eastAsia="Times New Roman" w:cs="Arial Black"/>
        <w:b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Nr referencyjny postępowania: DZiK-DZP.2921.</w:t>
    </w:r>
    <w:r w:rsidR="000E3ED0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46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.2024</w:t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1605F64"/>
    <w:multiLevelType w:val="hybridMultilevel"/>
    <w:tmpl w:val="947860E0"/>
    <w:lvl w:ilvl="0" w:tplc="A382641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19D0375"/>
    <w:multiLevelType w:val="hybridMultilevel"/>
    <w:tmpl w:val="90628AE4"/>
    <w:lvl w:ilvl="0" w:tplc="D4428C3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074340CA"/>
    <w:multiLevelType w:val="hybridMultilevel"/>
    <w:tmpl w:val="8108716E"/>
    <w:lvl w:ilvl="0" w:tplc="4328B3E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E8C41A9"/>
    <w:multiLevelType w:val="hybridMultilevel"/>
    <w:tmpl w:val="592C8544"/>
    <w:lvl w:ilvl="0" w:tplc="8C8C411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32082F"/>
    <w:multiLevelType w:val="hybridMultilevel"/>
    <w:tmpl w:val="C7582DAE"/>
    <w:lvl w:ilvl="0" w:tplc="DA14CA8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99B009B"/>
    <w:multiLevelType w:val="hybridMultilevel"/>
    <w:tmpl w:val="B6A69838"/>
    <w:lvl w:ilvl="0" w:tplc="907E996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F84033"/>
    <w:multiLevelType w:val="hybridMultilevel"/>
    <w:tmpl w:val="9E2EE8CE"/>
    <w:lvl w:ilvl="0" w:tplc="D9D2E968">
      <w:start w:val="1"/>
      <w:numFmt w:val="lowerLetter"/>
      <w:lvlText w:val="%1)"/>
      <w:lvlJc w:val="left"/>
      <w:pPr>
        <w:ind w:left="1721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5" w15:restartNumberingAfterBreak="0">
    <w:nsid w:val="2321603E"/>
    <w:multiLevelType w:val="hybridMultilevel"/>
    <w:tmpl w:val="F026AA02"/>
    <w:lvl w:ilvl="0" w:tplc="08D666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976DD7"/>
    <w:multiLevelType w:val="hybridMultilevel"/>
    <w:tmpl w:val="2026D9F6"/>
    <w:lvl w:ilvl="0" w:tplc="2DA0C1E0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8" w15:restartNumberingAfterBreak="0">
    <w:nsid w:val="26BB1478"/>
    <w:multiLevelType w:val="hybridMultilevel"/>
    <w:tmpl w:val="E24C2C7C"/>
    <w:lvl w:ilvl="0" w:tplc="96361AF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9A2EE1"/>
    <w:multiLevelType w:val="hybridMultilevel"/>
    <w:tmpl w:val="3BB4D74A"/>
    <w:lvl w:ilvl="0" w:tplc="2868ABC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827277"/>
    <w:multiLevelType w:val="hybridMultilevel"/>
    <w:tmpl w:val="380A5732"/>
    <w:lvl w:ilvl="0" w:tplc="F0BE485C">
      <w:start w:val="1"/>
      <w:numFmt w:val="lowerLetter"/>
      <w:lvlText w:val="%1)"/>
      <w:lvlJc w:val="left"/>
      <w:pPr>
        <w:ind w:left="1721" w:hanging="360"/>
      </w:pPr>
      <w:rPr>
        <w:rFonts w:asciiTheme="minorHAnsi" w:hAnsiTheme="minorHAnsi" w:cstheme="min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AB2216A"/>
    <w:multiLevelType w:val="hybridMultilevel"/>
    <w:tmpl w:val="3E9AF17E"/>
    <w:lvl w:ilvl="0" w:tplc="8EAC05D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23" w15:restartNumberingAfterBreak="0">
    <w:nsid w:val="31205ABB"/>
    <w:multiLevelType w:val="hybridMultilevel"/>
    <w:tmpl w:val="0BDC624E"/>
    <w:lvl w:ilvl="0" w:tplc="34A63B9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5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6" w15:restartNumberingAfterBreak="0">
    <w:nsid w:val="34612750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27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8" w15:restartNumberingAfterBreak="0">
    <w:nsid w:val="3692462C"/>
    <w:multiLevelType w:val="hybridMultilevel"/>
    <w:tmpl w:val="A7969C92"/>
    <w:lvl w:ilvl="0" w:tplc="C860BC2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31" w15:restartNumberingAfterBreak="0">
    <w:nsid w:val="43474559"/>
    <w:multiLevelType w:val="hybridMultilevel"/>
    <w:tmpl w:val="49909B10"/>
    <w:lvl w:ilvl="0" w:tplc="64A0AC2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A11245C"/>
    <w:multiLevelType w:val="hybridMultilevel"/>
    <w:tmpl w:val="10DE7196"/>
    <w:lvl w:ilvl="0" w:tplc="312CD0B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B792612"/>
    <w:multiLevelType w:val="hybridMultilevel"/>
    <w:tmpl w:val="C18821A4"/>
    <w:lvl w:ilvl="0" w:tplc="06AA0D6A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441" w:hanging="360"/>
      </w:pPr>
    </w:lvl>
    <w:lvl w:ilvl="2" w:tplc="0415001B" w:tentative="1">
      <w:start w:val="1"/>
      <w:numFmt w:val="lowerRoman"/>
      <w:lvlText w:val="%3."/>
      <w:lvlJc w:val="right"/>
      <w:pPr>
        <w:ind w:left="3161" w:hanging="180"/>
      </w:pPr>
    </w:lvl>
    <w:lvl w:ilvl="3" w:tplc="0415000F" w:tentative="1">
      <w:start w:val="1"/>
      <w:numFmt w:val="decimal"/>
      <w:lvlText w:val="%4."/>
      <w:lvlJc w:val="left"/>
      <w:pPr>
        <w:ind w:left="3881" w:hanging="360"/>
      </w:pPr>
    </w:lvl>
    <w:lvl w:ilvl="4" w:tplc="04150019" w:tentative="1">
      <w:start w:val="1"/>
      <w:numFmt w:val="lowerLetter"/>
      <w:lvlText w:val="%5."/>
      <w:lvlJc w:val="left"/>
      <w:pPr>
        <w:ind w:left="4601" w:hanging="360"/>
      </w:pPr>
    </w:lvl>
    <w:lvl w:ilvl="5" w:tplc="0415001B" w:tentative="1">
      <w:start w:val="1"/>
      <w:numFmt w:val="lowerRoman"/>
      <w:lvlText w:val="%6."/>
      <w:lvlJc w:val="right"/>
      <w:pPr>
        <w:ind w:left="5321" w:hanging="180"/>
      </w:pPr>
    </w:lvl>
    <w:lvl w:ilvl="6" w:tplc="0415000F" w:tentative="1">
      <w:start w:val="1"/>
      <w:numFmt w:val="decimal"/>
      <w:lvlText w:val="%7."/>
      <w:lvlJc w:val="left"/>
      <w:pPr>
        <w:ind w:left="6041" w:hanging="360"/>
      </w:pPr>
    </w:lvl>
    <w:lvl w:ilvl="7" w:tplc="04150019" w:tentative="1">
      <w:start w:val="1"/>
      <w:numFmt w:val="lowerLetter"/>
      <w:lvlText w:val="%8."/>
      <w:lvlJc w:val="left"/>
      <w:pPr>
        <w:ind w:left="6761" w:hanging="360"/>
      </w:pPr>
    </w:lvl>
    <w:lvl w:ilvl="8" w:tplc="0415001B" w:tentative="1">
      <w:start w:val="1"/>
      <w:numFmt w:val="lowerRoman"/>
      <w:lvlText w:val="%9."/>
      <w:lvlJc w:val="right"/>
      <w:pPr>
        <w:ind w:left="7481" w:hanging="180"/>
      </w:pPr>
    </w:lvl>
  </w:abstractNum>
  <w:abstractNum w:abstractNumId="35" w15:restartNumberingAfterBreak="0">
    <w:nsid w:val="516C4FC6"/>
    <w:multiLevelType w:val="hybridMultilevel"/>
    <w:tmpl w:val="71180ED8"/>
    <w:lvl w:ilvl="0" w:tplc="CA22F798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71" w:hanging="360"/>
      </w:pPr>
    </w:lvl>
    <w:lvl w:ilvl="2" w:tplc="0415001B" w:tentative="1">
      <w:start w:val="1"/>
      <w:numFmt w:val="lowerRoman"/>
      <w:lvlText w:val="%3."/>
      <w:lvlJc w:val="right"/>
      <w:pPr>
        <w:ind w:left="2091" w:hanging="180"/>
      </w:pPr>
    </w:lvl>
    <w:lvl w:ilvl="3" w:tplc="0415000F" w:tentative="1">
      <w:start w:val="1"/>
      <w:numFmt w:val="decimal"/>
      <w:lvlText w:val="%4."/>
      <w:lvlJc w:val="left"/>
      <w:pPr>
        <w:ind w:left="2811" w:hanging="360"/>
      </w:pPr>
    </w:lvl>
    <w:lvl w:ilvl="4" w:tplc="04150019" w:tentative="1">
      <w:start w:val="1"/>
      <w:numFmt w:val="lowerLetter"/>
      <w:lvlText w:val="%5."/>
      <w:lvlJc w:val="left"/>
      <w:pPr>
        <w:ind w:left="3531" w:hanging="360"/>
      </w:pPr>
    </w:lvl>
    <w:lvl w:ilvl="5" w:tplc="0415001B" w:tentative="1">
      <w:start w:val="1"/>
      <w:numFmt w:val="lowerRoman"/>
      <w:lvlText w:val="%6."/>
      <w:lvlJc w:val="right"/>
      <w:pPr>
        <w:ind w:left="4251" w:hanging="180"/>
      </w:pPr>
    </w:lvl>
    <w:lvl w:ilvl="6" w:tplc="0415000F" w:tentative="1">
      <w:start w:val="1"/>
      <w:numFmt w:val="decimal"/>
      <w:lvlText w:val="%7."/>
      <w:lvlJc w:val="left"/>
      <w:pPr>
        <w:ind w:left="4971" w:hanging="360"/>
      </w:pPr>
    </w:lvl>
    <w:lvl w:ilvl="7" w:tplc="04150019" w:tentative="1">
      <w:start w:val="1"/>
      <w:numFmt w:val="lowerLetter"/>
      <w:lvlText w:val="%8."/>
      <w:lvlJc w:val="left"/>
      <w:pPr>
        <w:ind w:left="5691" w:hanging="360"/>
      </w:pPr>
    </w:lvl>
    <w:lvl w:ilvl="8" w:tplc="0415001B" w:tentative="1">
      <w:start w:val="1"/>
      <w:numFmt w:val="lowerRoman"/>
      <w:lvlText w:val="%9."/>
      <w:lvlJc w:val="right"/>
      <w:pPr>
        <w:ind w:left="6411" w:hanging="180"/>
      </w:pPr>
    </w:lvl>
  </w:abstractNum>
  <w:abstractNum w:abstractNumId="36" w15:restartNumberingAfterBreak="0">
    <w:nsid w:val="54185E25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7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8" w15:restartNumberingAfterBreak="0">
    <w:nsid w:val="5837093B"/>
    <w:multiLevelType w:val="hybridMultilevel"/>
    <w:tmpl w:val="9942FD14"/>
    <w:lvl w:ilvl="0" w:tplc="330CCE2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B405F54"/>
    <w:multiLevelType w:val="hybridMultilevel"/>
    <w:tmpl w:val="BC300B42"/>
    <w:lvl w:ilvl="0" w:tplc="E7ECCF1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1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16D537A"/>
    <w:multiLevelType w:val="hybridMultilevel"/>
    <w:tmpl w:val="4FC6D52A"/>
    <w:lvl w:ilvl="0" w:tplc="8844064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65F2897"/>
    <w:multiLevelType w:val="hybridMultilevel"/>
    <w:tmpl w:val="B1605EBE"/>
    <w:lvl w:ilvl="0" w:tplc="8E6E851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46" w15:restartNumberingAfterBreak="0">
    <w:nsid w:val="698D0780"/>
    <w:multiLevelType w:val="hybridMultilevel"/>
    <w:tmpl w:val="E9E4912E"/>
    <w:lvl w:ilvl="0" w:tplc="606C88C0">
      <w:start w:val="1"/>
      <w:numFmt w:val="lowerLetter"/>
      <w:lvlText w:val="%1)"/>
      <w:lvlJc w:val="left"/>
      <w:pPr>
        <w:ind w:left="1721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F6D01D0"/>
    <w:multiLevelType w:val="hybridMultilevel"/>
    <w:tmpl w:val="67825790"/>
    <w:lvl w:ilvl="0" w:tplc="66B6C59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22E235A"/>
    <w:multiLevelType w:val="hybridMultilevel"/>
    <w:tmpl w:val="E3B2E80A"/>
    <w:lvl w:ilvl="0" w:tplc="63F402A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2" w15:restartNumberingAfterBreak="0">
    <w:nsid w:val="799171FE"/>
    <w:multiLevelType w:val="hybridMultilevel"/>
    <w:tmpl w:val="DE9CA136"/>
    <w:lvl w:ilvl="0" w:tplc="DDBC28B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B6B0666"/>
    <w:multiLevelType w:val="hybridMultilevel"/>
    <w:tmpl w:val="3AB0036C"/>
    <w:lvl w:ilvl="0" w:tplc="44BE91D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9"/>
  </w:num>
  <w:num w:numId="3">
    <w:abstractNumId w:val="32"/>
  </w:num>
  <w:num w:numId="4">
    <w:abstractNumId w:val="47"/>
  </w:num>
  <w:num w:numId="5">
    <w:abstractNumId w:val="41"/>
  </w:num>
  <w:num w:numId="6">
    <w:abstractNumId w:val="40"/>
    <w:lvlOverride w:ilvl="0">
      <w:startOverride w:val="1"/>
    </w:lvlOverride>
  </w:num>
  <w:num w:numId="7">
    <w:abstractNumId w:val="30"/>
    <w:lvlOverride w:ilvl="0">
      <w:startOverride w:val="1"/>
    </w:lvlOverride>
  </w:num>
  <w:num w:numId="8">
    <w:abstractNumId w:val="14"/>
  </w:num>
  <w:num w:numId="9">
    <w:abstractNumId w:val="29"/>
  </w:num>
  <w:num w:numId="10">
    <w:abstractNumId w:val="17"/>
  </w:num>
  <w:num w:numId="11">
    <w:abstractNumId w:val="27"/>
  </w:num>
  <w:num w:numId="12">
    <w:abstractNumId w:val="7"/>
  </w:num>
  <w:num w:numId="13">
    <w:abstractNumId w:val="51"/>
  </w:num>
  <w:num w:numId="14">
    <w:abstractNumId w:val="8"/>
  </w:num>
  <w:num w:numId="15">
    <w:abstractNumId w:val="11"/>
  </w:num>
  <w:num w:numId="16">
    <w:abstractNumId w:val="37"/>
  </w:num>
  <w:num w:numId="17">
    <w:abstractNumId w:val="45"/>
  </w:num>
  <w:num w:numId="18">
    <w:abstractNumId w:val="43"/>
  </w:num>
  <w:num w:numId="19">
    <w:abstractNumId w:val="4"/>
  </w:num>
  <w:num w:numId="20">
    <w:abstractNumId w:val="22"/>
  </w:num>
  <w:num w:numId="21">
    <w:abstractNumId w:val="1"/>
  </w:num>
  <w:num w:numId="22">
    <w:abstractNumId w:val="35"/>
  </w:num>
  <w:num w:numId="23">
    <w:abstractNumId w:val="24"/>
  </w:num>
  <w:num w:numId="24">
    <w:abstractNumId w:val="25"/>
  </w:num>
  <w:num w:numId="25">
    <w:abstractNumId w:val="36"/>
  </w:num>
  <w:num w:numId="26">
    <w:abstractNumId w:val="26"/>
  </w:num>
  <w:num w:numId="27">
    <w:abstractNumId w:val="34"/>
  </w:num>
  <w:num w:numId="28">
    <w:abstractNumId w:val="39"/>
  </w:num>
  <w:num w:numId="29">
    <w:abstractNumId w:val="23"/>
  </w:num>
  <w:num w:numId="30">
    <w:abstractNumId w:val="48"/>
  </w:num>
  <w:num w:numId="31">
    <w:abstractNumId w:val="33"/>
  </w:num>
  <w:num w:numId="32">
    <w:abstractNumId w:val="21"/>
  </w:num>
  <w:num w:numId="33">
    <w:abstractNumId w:val="15"/>
  </w:num>
  <w:num w:numId="34">
    <w:abstractNumId w:val="46"/>
  </w:num>
  <w:num w:numId="35">
    <w:abstractNumId w:val="12"/>
  </w:num>
  <w:num w:numId="36">
    <w:abstractNumId w:val="31"/>
  </w:num>
  <w:num w:numId="37">
    <w:abstractNumId w:val="53"/>
  </w:num>
  <w:num w:numId="38">
    <w:abstractNumId w:val="42"/>
  </w:num>
  <w:num w:numId="39">
    <w:abstractNumId w:val="6"/>
  </w:num>
  <w:num w:numId="40">
    <w:abstractNumId w:val="28"/>
  </w:num>
  <w:num w:numId="41">
    <w:abstractNumId w:val="13"/>
  </w:num>
  <w:num w:numId="42">
    <w:abstractNumId w:val="10"/>
  </w:num>
  <w:num w:numId="43">
    <w:abstractNumId w:val="19"/>
  </w:num>
  <w:num w:numId="44">
    <w:abstractNumId w:val="50"/>
  </w:num>
  <w:num w:numId="45">
    <w:abstractNumId w:val="20"/>
  </w:num>
  <w:num w:numId="46">
    <w:abstractNumId w:val="5"/>
  </w:num>
  <w:num w:numId="47">
    <w:abstractNumId w:val="9"/>
  </w:num>
  <w:num w:numId="48">
    <w:abstractNumId w:val="44"/>
  </w:num>
  <w:num w:numId="49">
    <w:abstractNumId w:val="16"/>
  </w:num>
  <w:num w:numId="50">
    <w:abstractNumId w:val="38"/>
  </w:num>
  <w:num w:numId="51">
    <w:abstractNumId w:val="52"/>
  </w:num>
  <w:num w:numId="52">
    <w:abstractNumId w:val="18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3076"/>
    <w:rsid w:val="00023DDA"/>
    <w:rsid w:val="000245CE"/>
    <w:rsid w:val="00025C9D"/>
    <w:rsid w:val="000266E7"/>
    <w:rsid w:val="000267DB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470DE"/>
    <w:rsid w:val="0005387E"/>
    <w:rsid w:val="00060AB5"/>
    <w:rsid w:val="00074A28"/>
    <w:rsid w:val="00075563"/>
    <w:rsid w:val="0007743E"/>
    <w:rsid w:val="00080DE5"/>
    <w:rsid w:val="00081091"/>
    <w:rsid w:val="0008159C"/>
    <w:rsid w:val="00086B64"/>
    <w:rsid w:val="000A0570"/>
    <w:rsid w:val="000A0795"/>
    <w:rsid w:val="000A7894"/>
    <w:rsid w:val="000B568A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0E3ED0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C28FC"/>
    <w:rsid w:val="001C3FFF"/>
    <w:rsid w:val="001D3F2C"/>
    <w:rsid w:val="001E2883"/>
    <w:rsid w:val="001E456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13EBB"/>
    <w:rsid w:val="003179EB"/>
    <w:rsid w:val="00320075"/>
    <w:rsid w:val="00321E07"/>
    <w:rsid w:val="00325B67"/>
    <w:rsid w:val="00326E56"/>
    <w:rsid w:val="003313CF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002CC"/>
    <w:rsid w:val="005008C6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64C7"/>
    <w:rsid w:val="007708F1"/>
    <w:rsid w:val="00773ECF"/>
    <w:rsid w:val="00775A0C"/>
    <w:rsid w:val="00786F8D"/>
    <w:rsid w:val="007A2D6A"/>
    <w:rsid w:val="007A5E2C"/>
    <w:rsid w:val="007B142B"/>
    <w:rsid w:val="007B17EA"/>
    <w:rsid w:val="007B505D"/>
    <w:rsid w:val="007B6E28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780E"/>
    <w:rsid w:val="008D0ECF"/>
    <w:rsid w:val="008D249F"/>
    <w:rsid w:val="008E3BBC"/>
    <w:rsid w:val="008E4DFA"/>
    <w:rsid w:val="008E5A3D"/>
    <w:rsid w:val="008F2D3C"/>
    <w:rsid w:val="00903582"/>
    <w:rsid w:val="0090363D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7475"/>
    <w:rsid w:val="00B21395"/>
    <w:rsid w:val="00B22EE1"/>
    <w:rsid w:val="00B237C6"/>
    <w:rsid w:val="00B2392F"/>
    <w:rsid w:val="00B33D66"/>
    <w:rsid w:val="00B43358"/>
    <w:rsid w:val="00B45C3C"/>
    <w:rsid w:val="00B50A49"/>
    <w:rsid w:val="00B51350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3544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A37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DF4"/>
    <w:rsid w:val="00DC6B24"/>
    <w:rsid w:val="00DC6CD7"/>
    <w:rsid w:val="00DC72FB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49F7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,Akapit z listą BS,normalny tekst,Nagł. 4 SW,CW_Lista,T_SZ_List Paragraph,List Paragraph,Nagłowek 3,Preambuła,Dot pt,lp1,F5 List Paragraph"/>
    <w:basedOn w:val="Normalny"/>
    <w:link w:val="AkapitzlistZnak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Akapit z listą BS Znak,normalny tekst Znak,Nagł. 4 SW Znak,CW_Lista Znak,List Paragraph Znak"/>
    <w:link w:val="Akapitzlist"/>
    <w:qFormat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19</Pages>
  <Words>2008</Words>
  <Characters>15348</Characters>
  <Application>Microsoft Office Word</Application>
  <DocSecurity>0</DocSecurity>
  <Lines>127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15</cp:revision>
  <cp:lastPrinted>2024-02-26T08:02:00Z</cp:lastPrinted>
  <dcterms:created xsi:type="dcterms:W3CDTF">2023-06-29T13:13:00Z</dcterms:created>
  <dcterms:modified xsi:type="dcterms:W3CDTF">2024-06-18T12:31:00Z</dcterms:modified>
</cp:coreProperties>
</file>