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6D2C9F">
        <w:rPr>
          <w:rFonts w:eastAsia="Calibri" w:cstheme="minorHAnsi"/>
          <w:b/>
          <w:kern w:val="2"/>
          <w:lang w:eastAsia="zh-CN"/>
        </w:rPr>
        <w:t>1</w:t>
      </w:r>
      <w:r w:rsidR="00AF7101">
        <w:rPr>
          <w:rFonts w:eastAsia="Calibri" w:cstheme="minorHAnsi"/>
          <w:b/>
          <w:kern w:val="2"/>
          <w:lang w:eastAsia="zh-CN"/>
        </w:rPr>
        <w:t>11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AD7F1C" w:rsidRPr="00941718">
        <w:rPr>
          <w:rFonts w:eastAsia="Calibri" w:cstheme="minorHAnsi"/>
          <w:b/>
          <w:kern w:val="2"/>
          <w:lang w:eastAsia="zh-CN"/>
        </w:rPr>
        <w:t>4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941718" w:rsidRDefault="00EF4A33" w:rsidP="000F633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941718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941718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941718">
        <w:rPr>
          <w:rFonts w:asciiTheme="minorHAnsi" w:hAnsiTheme="minorHAnsi" w:cstheme="minorHAnsi"/>
          <w:sz w:val="22"/>
          <w:szCs w:val="22"/>
        </w:rPr>
        <w:tab/>
      </w:r>
      <w:r w:rsidRPr="00941718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941718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KRS</w:t>
      </w:r>
      <w:r w:rsidR="001F15C4" w:rsidRPr="00941718">
        <w:rPr>
          <w:rFonts w:asciiTheme="minorHAnsi" w:hAnsiTheme="minorHAnsi" w:cstheme="minorHAnsi"/>
          <w:sz w:val="22"/>
          <w:szCs w:val="22"/>
        </w:rPr>
        <w:t>/CEIDG</w:t>
      </w:r>
      <w:r w:rsidR="005E5A29" w:rsidRPr="00941718">
        <w:rPr>
          <w:rFonts w:asciiTheme="minorHAnsi" w:hAnsiTheme="minorHAnsi" w:cstheme="minorHAnsi"/>
          <w:sz w:val="22"/>
          <w:szCs w:val="22"/>
        </w:rPr>
        <w:t>………………</w:t>
      </w:r>
      <w:r w:rsidR="00941718">
        <w:rPr>
          <w:rFonts w:asciiTheme="minorHAnsi" w:hAnsiTheme="minorHAnsi" w:cstheme="minorHAnsi"/>
          <w:sz w:val="22"/>
          <w:szCs w:val="22"/>
        </w:rPr>
        <w:t>…..</w:t>
      </w:r>
      <w:r w:rsidR="005E5A29" w:rsidRPr="00941718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0F6334" w:rsidRDefault="00EF4A33" w:rsidP="000F633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41718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przetargu nieograniczonego na.:</w:t>
      </w:r>
    </w:p>
    <w:p w:rsidR="00082E51" w:rsidRPr="00941718" w:rsidRDefault="00082E51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6D2C9F" w:rsidRDefault="000F6334" w:rsidP="00CB43E6">
      <w:pPr>
        <w:suppressAutoHyphens/>
        <w:autoSpaceDN w:val="0"/>
        <w:spacing w:after="0" w:line="240" w:lineRule="auto"/>
        <w:ind w:left="284"/>
        <w:jc w:val="center"/>
        <w:rPr>
          <w:rFonts w:cstheme="minorHAnsi"/>
          <w:b/>
          <w:bCs/>
          <w:lang w:eastAsia="zh-CN"/>
        </w:rPr>
      </w:pPr>
      <w:r w:rsidRPr="000F6334">
        <w:rPr>
          <w:rFonts w:cstheme="minorHAnsi"/>
          <w:b/>
          <w:bCs/>
          <w:lang w:eastAsia="zh-CN"/>
        </w:rPr>
        <w:t>Dostawa aparatury medycznej (laparoskop – tor wizyjny) na potrzeby COZL.</w:t>
      </w:r>
    </w:p>
    <w:p w:rsidR="000F6334" w:rsidRDefault="000F6334" w:rsidP="000F6334">
      <w:pPr>
        <w:suppressAutoHyphens/>
        <w:autoSpaceDN w:val="0"/>
        <w:spacing w:after="0" w:line="240" w:lineRule="auto"/>
        <w:rPr>
          <w:rFonts w:cstheme="minorHAnsi"/>
          <w:b/>
          <w:bCs/>
          <w:lang w:eastAsia="zh-CN"/>
        </w:rPr>
      </w:pPr>
    </w:p>
    <w:p w:rsidR="00192697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>COZL/</w:t>
      </w:r>
      <w:r w:rsidR="00192697" w:rsidRPr="00941718">
        <w:rPr>
          <w:rFonts w:eastAsia="Times New Roman" w:cstheme="minorHAnsi"/>
          <w:b/>
          <w:lang w:eastAsia="zh-CN"/>
        </w:rPr>
        <w:t>DZP/AK/3411/PN-</w:t>
      </w:r>
      <w:r w:rsidR="006D2C9F">
        <w:rPr>
          <w:rFonts w:eastAsia="Times New Roman" w:cstheme="minorHAnsi"/>
          <w:b/>
          <w:lang w:eastAsia="zh-CN"/>
        </w:rPr>
        <w:t>1</w:t>
      </w:r>
      <w:r w:rsidR="00AF7101">
        <w:rPr>
          <w:rFonts w:eastAsia="Times New Roman" w:cstheme="minorHAnsi"/>
          <w:b/>
          <w:lang w:eastAsia="zh-CN"/>
        </w:rPr>
        <w:t>11</w:t>
      </w:r>
      <w:r w:rsidR="00192697" w:rsidRPr="00941718">
        <w:rPr>
          <w:rFonts w:eastAsia="Times New Roman" w:cstheme="minorHAnsi"/>
          <w:b/>
          <w:lang w:eastAsia="zh-CN"/>
        </w:rPr>
        <w:t>/2</w:t>
      </w:r>
      <w:r w:rsidR="00AD7F1C" w:rsidRPr="00941718">
        <w:rPr>
          <w:rFonts w:eastAsia="Times New Roman" w:cstheme="minorHAnsi"/>
          <w:b/>
          <w:lang w:eastAsia="zh-CN"/>
        </w:rPr>
        <w:t>4</w:t>
      </w:r>
    </w:p>
    <w:p w:rsidR="00941718" w:rsidRPr="00941718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941718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 </w:t>
      </w:r>
      <w:r w:rsidR="00EF4A33" w:rsidRPr="00941718">
        <w:rPr>
          <w:rFonts w:eastAsia="Times New Roman" w:cstheme="minorHAnsi"/>
          <w:b/>
          <w:lang w:eastAsia="zh-CN"/>
        </w:rPr>
        <w:t>(</w:t>
      </w:r>
      <w:r w:rsidR="00EF4A33" w:rsidRPr="00941718">
        <w:rPr>
          <w:rFonts w:eastAsia="Times New Roman" w:cstheme="minorHAnsi"/>
          <w:i/>
          <w:lang w:eastAsia="zh-CN"/>
        </w:rPr>
        <w:t>tytuł postępowania przetargowego</w:t>
      </w:r>
      <w:r w:rsidR="001F15C4" w:rsidRPr="00941718">
        <w:rPr>
          <w:rFonts w:eastAsia="Times New Roman" w:cstheme="minorHAnsi"/>
          <w:i/>
          <w:lang w:eastAsia="zh-CN"/>
        </w:rPr>
        <w:t xml:space="preserve"> oraz sygnatura</w:t>
      </w:r>
      <w:r w:rsidR="00EF4A33" w:rsidRPr="00941718">
        <w:rPr>
          <w:rFonts w:eastAsia="Times New Roman" w:cstheme="minorHAnsi"/>
          <w:b/>
          <w:lang w:eastAsia="zh-CN"/>
        </w:rPr>
        <w:t>)</w:t>
      </w:r>
    </w:p>
    <w:p w:rsidR="000F6334" w:rsidRPr="00941718" w:rsidRDefault="000F6334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A956E0" w:rsidRPr="00941718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Oświadczam/y</w:t>
      </w:r>
      <w:r w:rsidR="00EF4A33" w:rsidRPr="00941718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941718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941718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Oferuję/oferujemy</w:t>
      </w:r>
      <w:r w:rsidR="00EF4A33" w:rsidRPr="00941718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183ABB" w:rsidRPr="00941718" w:rsidRDefault="00183ABB" w:rsidP="006D2C9F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941718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AF7101" w:rsidRPr="00AF7101" w:rsidRDefault="00AF7101" w:rsidP="00AF7101">
      <w:pPr>
        <w:suppressAutoHyphens/>
        <w:spacing w:after="0" w:line="240" w:lineRule="auto"/>
        <w:ind w:firstLine="284"/>
        <w:jc w:val="both"/>
        <w:rPr>
          <w:rFonts w:eastAsia="Times New Roman" w:cstheme="minorHAnsi"/>
          <w:b/>
          <w:kern w:val="2"/>
          <w:lang w:eastAsia="zh-CN"/>
        </w:rPr>
      </w:pPr>
      <w:r w:rsidRPr="00AF7101">
        <w:rPr>
          <w:rFonts w:eastAsia="Times New Roman" w:cstheme="minorHAnsi"/>
          <w:b/>
          <w:kern w:val="2"/>
          <w:lang w:eastAsia="zh-CN"/>
        </w:rPr>
        <w:t>Okres gwarancji wynosi …………… (2, 3, 4 lub 5 lat).</w:t>
      </w:r>
    </w:p>
    <w:p w:rsidR="00AF7101" w:rsidRPr="00941718" w:rsidRDefault="00AF710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6EF9" w:rsidRPr="00941718" w:rsidRDefault="00EF4A33" w:rsidP="006D2C9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:rsidR="00254876" w:rsidRPr="00941718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  <w:r w:rsidR="00D63CB1">
        <w:rPr>
          <w:rFonts w:eastAsia="Times New Roman" w:cstheme="minorHAnsi"/>
          <w:kern w:val="2"/>
          <w:lang w:eastAsia="zh-CN"/>
        </w:rPr>
        <w:t xml:space="preserve"> W przypadku, gdy urządzenie nie jest urządzeniem medycznym – inne dokumenty wymagane prawem dla tego typu urządzeń.</w:t>
      </w:r>
    </w:p>
    <w:p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6D2C9F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lastRenderedPageBreak/>
        <w:t>podjęto w stosunku do niej niezbędne działania w celu zachowania poufności.)</w:t>
      </w:r>
    </w:p>
    <w:p w:rsidR="006D2C9F" w:rsidRPr="00941718" w:rsidRDefault="006D2C9F" w:rsidP="006D2C9F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FE35BC" w:rsidRPr="00941718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941718">
        <w:rPr>
          <w:rFonts w:eastAsia="Times New Roman" w:cstheme="minorHAnsi"/>
          <w:kern w:val="2"/>
          <w:lang w:eastAsia="zh-CN"/>
        </w:rPr>
        <w:t>…….</w:t>
      </w:r>
    </w:p>
    <w:p w:rsidR="00823C2C" w:rsidRPr="00941718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1A6F07" w:rsidRPr="00D63CB1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941718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941718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E5193C">
        <w:rPr>
          <w:rFonts w:eastAsia="Times New Roman" w:cstheme="minorHAnsi"/>
          <w:kern w:val="2"/>
          <w:lang w:eastAsia="zh-CN"/>
        </w:rPr>
      </w:r>
      <w:r w:rsidR="00E5193C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E5193C">
        <w:rPr>
          <w:rFonts w:eastAsia="Times New Roman" w:cstheme="minorHAnsi"/>
          <w:kern w:val="2"/>
          <w:lang w:eastAsia="zh-CN"/>
        </w:rPr>
      </w:r>
      <w:r w:rsidR="00E5193C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E5193C">
        <w:rPr>
          <w:rFonts w:eastAsia="Times New Roman" w:cstheme="minorHAnsi"/>
          <w:kern w:val="2"/>
          <w:lang w:eastAsia="zh-CN"/>
        </w:rPr>
      </w:r>
      <w:r w:rsidR="00E5193C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E5193C">
        <w:rPr>
          <w:rFonts w:eastAsia="Times New Roman" w:cstheme="minorHAnsi"/>
          <w:kern w:val="2"/>
          <w:lang w:eastAsia="zh-CN"/>
        </w:rPr>
      </w:r>
      <w:r w:rsidR="00E5193C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E5193C">
        <w:rPr>
          <w:rFonts w:eastAsia="Times New Roman" w:cstheme="minorHAnsi"/>
          <w:kern w:val="2"/>
          <w:lang w:eastAsia="zh-CN"/>
        </w:rPr>
      </w:r>
      <w:r w:rsidR="00E5193C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E5193C">
        <w:rPr>
          <w:rFonts w:eastAsia="Times New Roman" w:cstheme="minorHAnsi"/>
          <w:kern w:val="2"/>
          <w:lang w:eastAsia="zh-CN"/>
        </w:rPr>
      </w:r>
      <w:r w:rsidR="00E5193C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DB7EB4" w:rsidRPr="00941718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941718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(podpisany przez przedstawiciela Wykonawcy);</w:t>
      </w:r>
    </w:p>
    <w:p w:rsidR="00EF4A33" w:rsidRPr="00941718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823C2C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:rsidR="00EF4A33" w:rsidRPr="00941718" w:rsidRDefault="00EF4A33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941718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  <w:bookmarkStart w:id="0" w:name="_GoBack"/>
      <w:bookmarkEnd w:id="0"/>
    </w:p>
    <w:p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93C" w:rsidRDefault="00E5193C" w:rsidP="00EF4A33">
      <w:pPr>
        <w:spacing w:after="0" w:line="240" w:lineRule="auto"/>
      </w:pPr>
      <w:r>
        <w:separator/>
      </w:r>
    </w:p>
  </w:endnote>
  <w:endnote w:type="continuationSeparator" w:id="0">
    <w:p w:rsidR="00E5193C" w:rsidRDefault="00E5193C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334">
          <w:rPr>
            <w:noProof/>
          </w:rPr>
          <w:t>1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93C" w:rsidRDefault="00E5193C" w:rsidP="00EF4A33">
      <w:pPr>
        <w:spacing w:after="0" w:line="240" w:lineRule="auto"/>
      </w:pPr>
      <w:r>
        <w:separator/>
      </w:r>
    </w:p>
  </w:footnote>
  <w:footnote w:type="continuationSeparator" w:id="0">
    <w:p w:rsidR="00E5193C" w:rsidRDefault="00E5193C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129D2"/>
    <w:rsid w:val="00027F2F"/>
    <w:rsid w:val="000344CF"/>
    <w:rsid w:val="00043A64"/>
    <w:rsid w:val="00054BFE"/>
    <w:rsid w:val="00082E51"/>
    <w:rsid w:val="000B7BE1"/>
    <w:rsid w:val="000F6334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673E"/>
    <w:rsid w:val="006D2C9F"/>
    <w:rsid w:val="006F3667"/>
    <w:rsid w:val="00717475"/>
    <w:rsid w:val="007476EC"/>
    <w:rsid w:val="00750CC9"/>
    <w:rsid w:val="00790E40"/>
    <w:rsid w:val="00795E5D"/>
    <w:rsid w:val="007A0B78"/>
    <w:rsid w:val="007D2820"/>
    <w:rsid w:val="007E4174"/>
    <w:rsid w:val="00804CDD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41718"/>
    <w:rsid w:val="00953773"/>
    <w:rsid w:val="009606D8"/>
    <w:rsid w:val="00980101"/>
    <w:rsid w:val="00986157"/>
    <w:rsid w:val="00987E1E"/>
    <w:rsid w:val="009C3FF5"/>
    <w:rsid w:val="009C5D21"/>
    <w:rsid w:val="00A016F0"/>
    <w:rsid w:val="00A031E3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AF7101"/>
    <w:rsid w:val="00B22341"/>
    <w:rsid w:val="00B23836"/>
    <w:rsid w:val="00B40F0B"/>
    <w:rsid w:val="00B66966"/>
    <w:rsid w:val="00B93940"/>
    <w:rsid w:val="00BA1D67"/>
    <w:rsid w:val="00BE5A3B"/>
    <w:rsid w:val="00C51492"/>
    <w:rsid w:val="00C61C97"/>
    <w:rsid w:val="00CA1C03"/>
    <w:rsid w:val="00CA64F2"/>
    <w:rsid w:val="00CB43E6"/>
    <w:rsid w:val="00D06D4E"/>
    <w:rsid w:val="00D63CB1"/>
    <w:rsid w:val="00D7054A"/>
    <w:rsid w:val="00D77EA7"/>
    <w:rsid w:val="00DB7EB4"/>
    <w:rsid w:val="00DD218D"/>
    <w:rsid w:val="00DD50BD"/>
    <w:rsid w:val="00DF0C5A"/>
    <w:rsid w:val="00E2695B"/>
    <w:rsid w:val="00E35AB3"/>
    <w:rsid w:val="00E5193C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68CA"/>
    <w:rsid w:val="00F472C3"/>
    <w:rsid w:val="00F47F64"/>
    <w:rsid w:val="00F523B7"/>
    <w:rsid w:val="00F576AA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1013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76</cp:revision>
  <cp:lastPrinted>2024-08-23T12:11:00Z</cp:lastPrinted>
  <dcterms:created xsi:type="dcterms:W3CDTF">2021-01-30T18:42:00Z</dcterms:created>
  <dcterms:modified xsi:type="dcterms:W3CDTF">2024-08-23T12:11:00Z</dcterms:modified>
</cp:coreProperties>
</file>