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45D8" w:rsidRDefault="003C45D8" w:rsidP="000E37BB">
      <w:pPr>
        <w:pStyle w:val="Bezodstpw"/>
        <w:ind w:left="4253" w:firstLine="142"/>
        <w:rPr>
          <w:rFonts w:ascii="Times New Roman" w:hAnsi="Times New Roman"/>
          <w:b/>
          <w:sz w:val="24"/>
          <w:szCs w:val="24"/>
        </w:rPr>
      </w:pPr>
    </w:p>
    <w:p w:rsidR="0017354B" w:rsidRPr="00F36FFF" w:rsidRDefault="006254A0" w:rsidP="000E37BB">
      <w:pPr>
        <w:pStyle w:val="Bezodstpw"/>
        <w:ind w:left="4253" w:firstLine="142"/>
        <w:rPr>
          <w:rFonts w:ascii="Times New Roman" w:hAnsi="Times New Roman"/>
          <w:sz w:val="24"/>
          <w:szCs w:val="24"/>
        </w:rPr>
      </w:pPr>
      <w:bookmarkStart w:id="0" w:name="_GoBack"/>
      <w:r w:rsidRPr="00F36FFF">
        <w:rPr>
          <w:rFonts w:ascii="Times New Roman" w:hAnsi="Times New Roman"/>
          <w:sz w:val="24"/>
          <w:szCs w:val="24"/>
        </w:rPr>
        <w:t xml:space="preserve">Zał. </w:t>
      </w:r>
      <w:r w:rsidR="000E37BB" w:rsidRPr="00F36FFF">
        <w:rPr>
          <w:rFonts w:ascii="Times New Roman" w:hAnsi="Times New Roman"/>
          <w:sz w:val="24"/>
          <w:szCs w:val="24"/>
        </w:rPr>
        <w:t>N</w:t>
      </w:r>
      <w:r w:rsidRPr="00F36FFF">
        <w:rPr>
          <w:rFonts w:ascii="Times New Roman" w:hAnsi="Times New Roman"/>
          <w:sz w:val="24"/>
          <w:szCs w:val="24"/>
        </w:rPr>
        <w:t>r</w:t>
      </w:r>
      <w:r w:rsidR="000E37BB" w:rsidRPr="00F36FFF">
        <w:rPr>
          <w:rFonts w:ascii="Times New Roman" w:hAnsi="Times New Roman"/>
          <w:sz w:val="24"/>
          <w:szCs w:val="24"/>
        </w:rPr>
        <w:t xml:space="preserve"> 7</w:t>
      </w:r>
      <w:r w:rsidRPr="00F36FFF">
        <w:rPr>
          <w:rFonts w:ascii="Times New Roman" w:hAnsi="Times New Roman"/>
          <w:sz w:val="24"/>
          <w:szCs w:val="24"/>
        </w:rPr>
        <w:t xml:space="preserve"> do Umowy</w:t>
      </w:r>
      <w:r w:rsidR="000E37BB" w:rsidRPr="00F36FFF">
        <w:rPr>
          <w:rFonts w:ascii="Times New Roman" w:hAnsi="Times New Roman"/>
          <w:sz w:val="24"/>
          <w:szCs w:val="24"/>
        </w:rPr>
        <w:t xml:space="preserve"> nr ……………………………………</w:t>
      </w:r>
    </w:p>
    <w:bookmarkEnd w:id="0"/>
    <w:p w:rsidR="006254A0" w:rsidRDefault="006254A0" w:rsidP="0017354B">
      <w:pPr>
        <w:pStyle w:val="Bezodstpw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6254A0" w:rsidRPr="00085D52" w:rsidRDefault="006254A0" w:rsidP="00085D52">
      <w:pPr>
        <w:pStyle w:val="Bezodstpw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:rsidR="00085D52" w:rsidRPr="00085D52" w:rsidRDefault="00085D52" w:rsidP="00085D52">
      <w:pPr>
        <w:pStyle w:val="Bezodstpw"/>
        <w:jc w:val="center"/>
        <w:rPr>
          <w:rFonts w:ascii="Times New Roman" w:hAnsi="Times New Roman"/>
          <w:b/>
        </w:rPr>
      </w:pPr>
      <w:r w:rsidRPr="00085D52">
        <w:rPr>
          <w:rFonts w:ascii="Times New Roman" w:hAnsi="Times New Roman"/>
          <w:b/>
        </w:rPr>
        <w:t>INFORMACJA O PRZETWARZANIU DANYCH OSOBOWYCH DLA</w:t>
      </w:r>
      <w:r>
        <w:rPr>
          <w:rFonts w:ascii="Times New Roman" w:hAnsi="Times New Roman"/>
          <w:b/>
        </w:rPr>
        <w:t xml:space="preserve"> </w:t>
      </w:r>
      <w:r w:rsidRPr="00085D52">
        <w:rPr>
          <w:rFonts w:ascii="Times New Roman" w:hAnsi="Times New Roman"/>
          <w:b/>
        </w:rPr>
        <w:t>KONTRAHENTÓW / KLIENTÓW WOJEWÓDZKIEGO POGOTOWIA RATUNKOWEGO W KATOWICACH</w:t>
      </w:r>
    </w:p>
    <w:p w:rsidR="00085D52" w:rsidRDefault="00085D52" w:rsidP="0017354B">
      <w:pPr>
        <w:pStyle w:val="Bezodstpw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17354B" w:rsidRPr="00866C5C" w:rsidRDefault="0017354B" w:rsidP="0017354B">
      <w:pPr>
        <w:pStyle w:val="Bezodstpw"/>
        <w:jc w:val="both"/>
        <w:rPr>
          <w:rFonts w:ascii="Times New Roman" w:hAnsi="Times New Roman"/>
          <w:sz w:val="24"/>
          <w:szCs w:val="24"/>
        </w:rPr>
      </w:pPr>
      <w:r w:rsidRPr="00866C5C">
        <w:rPr>
          <w:rFonts w:ascii="Times New Roman" w:eastAsia="Times New Roman" w:hAnsi="Times New Roman"/>
          <w:sz w:val="24"/>
          <w:szCs w:val="24"/>
          <w:lang w:eastAsia="pl-PL"/>
        </w:rPr>
        <w:t>Zgod</w:t>
      </w:r>
      <w:r w:rsidR="000E13CA">
        <w:rPr>
          <w:rFonts w:ascii="Times New Roman" w:eastAsia="Times New Roman" w:hAnsi="Times New Roman"/>
          <w:sz w:val="24"/>
          <w:szCs w:val="24"/>
          <w:lang w:eastAsia="pl-PL"/>
        </w:rPr>
        <w:t xml:space="preserve">nie z art. 13 ust. 1 i ust. 2 </w:t>
      </w:r>
      <w:r w:rsidRPr="00866C5C">
        <w:rPr>
          <w:rFonts w:ascii="Times New Roman" w:eastAsia="Times New Roman" w:hAnsi="Times New Roman"/>
          <w:sz w:val="24"/>
          <w:szCs w:val="24"/>
          <w:lang w:eastAsia="pl-PL"/>
        </w:rPr>
        <w:t xml:space="preserve">Rozporządzenia Parlamentu Europejskiego i Rady (UE) 2016/679 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866C5C">
        <w:rPr>
          <w:rFonts w:ascii="Times New Roman" w:eastAsia="Times New Roman" w:hAnsi="Times New Roman"/>
          <w:sz w:val="24"/>
          <w:szCs w:val="24"/>
          <w:lang w:eastAsia="pl-PL"/>
        </w:rPr>
        <w:t xml:space="preserve">z dnia </w:t>
      </w:r>
      <w:r w:rsidR="00C42D47">
        <w:rPr>
          <w:rFonts w:ascii="Times New Roman" w:eastAsia="Times New Roman" w:hAnsi="Times New Roman"/>
          <w:sz w:val="24"/>
          <w:szCs w:val="24"/>
          <w:lang w:eastAsia="pl-PL"/>
        </w:rPr>
        <w:t xml:space="preserve">               </w:t>
      </w:r>
      <w:r w:rsidRPr="00866C5C">
        <w:rPr>
          <w:rFonts w:ascii="Times New Roman" w:eastAsia="Times New Roman" w:hAnsi="Times New Roman"/>
          <w:sz w:val="24"/>
          <w:szCs w:val="24"/>
          <w:lang w:eastAsia="pl-PL"/>
        </w:rPr>
        <w:t xml:space="preserve">27 kwietnia 2016 roku w sprawie  ochrony osób fizycznych w związku z </w:t>
      </w:r>
      <w:r w:rsidR="00E40ACE">
        <w:rPr>
          <w:rFonts w:ascii="Times New Roman" w:eastAsia="Times New Roman" w:hAnsi="Times New Roman"/>
          <w:sz w:val="24"/>
          <w:szCs w:val="24"/>
          <w:lang w:eastAsia="pl-PL"/>
        </w:rPr>
        <w:t>przetwarzaniem danych osobowych</w:t>
      </w:r>
      <w:r w:rsidR="000E13CA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866C5C">
        <w:rPr>
          <w:rFonts w:ascii="Times New Roman" w:eastAsia="Times New Roman" w:hAnsi="Times New Roman"/>
          <w:sz w:val="24"/>
          <w:szCs w:val="24"/>
          <w:lang w:eastAsia="pl-PL"/>
        </w:rPr>
        <w:t>i w sprawie swobodnego przepływu takich danych oraz uchylenia dyrektywy 95/46/WE (dalej RODO) informujemy, że:</w:t>
      </w:r>
    </w:p>
    <w:p w:rsidR="0017354B" w:rsidRPr="00415F51" w:rsidRDefault="0017354B" w:rsidP="0017354B">
      <w:pPr>
        <w:pStyle w:val="Bezodstpw"/>
        <w:numPr>
          <w:ilvl w:val="0"/>
          <w:numId w:val="27"/>
        </w:numPr>
        <w:jc w:val="both"/>
        <w:rPr>
          <w:rStyle w:val="Pogrubienie"/>
          <w:rFonts w:ascii="Times New Roman" w:eastAsia="Times New Roman" w:hAnsi="Times New Roman"/>
          <w:b w:val="0"/>
          <w:bCs w:val="0"/>
          <w:sz w:val="24"/>
          <w:szCs w:val="24"/>
          <w:lang w:eastAsia="pl-PL"/>
        </w:rPr>
      </w:pPr>
      <w:r w:rsidRPr="00866C5C">
        <w:rPr>
          <w:rFonts w:ascii="Times New Roman" w:hAnsi="Times New Roman"/>
          <w:sz w:val="24"/>
          <w:szCs w:val="24"/>
        </w:rPr>
        <w:t xml:space="preserve">Administratorem Pani/Pana danych jest Wojewódzkie Pogotowie Ratunkowe w Katowicach, </w:t>
      </w:r>
      <w:r>
        <w:rPr>
          <w:rFonts w:ascii="Times New Roman" w:hAnsi="Times New Roman"/>
          <w:sz w:val="24"/>
          <w:szCs w:val="24"/>
        </w:rPr>
        <w:t xml:space="preserve">                         </w:t>
      </w:r>
      <w:r w:rsidRPr="00866C5C">
        <w:rPr>
          <w:rFonts w:ascii="Times New Roman" w:hAnsi="Times New Roman"/>
          <w:sz w:val="24"/>
          <w:szCs w:val="24"/>
        </w:rPr>
        <w:t xml:space="preserve">z siedzibą w Katowicach, </w:t>
      </w:r>
      <w:r w:rsidRPr="00866C5C">
        <w:rPr>
          <w:rStyle w:val="Pogrubienie"/>
          <w:rFonts w:ascii="Times New Roman" w:hAnsi="Times New Roman"/>
          <w:b w:val="0"/>
          <w:sz w:val="24"/>
          <w:szCs w:val="24"/>
        </w:rPr>
        <w:t>ul. Powstańców 52</w:t>
      </w:r>
      <w:r w:rsidRPr="00866C5C">
        <w:rPr>
          <w:rFonts w:ascii="Times New Roman" w:hAnsi="Times New Roman"/>
          <w:b/>
          <w:sz w:val="24"/>
          <w:szCs w:val="24"/>
        </w:rPr>
        <w:t xml:space="preserve">, </w:t>
      </w:r>
      <w:r w:rsidRPr="00866C5C">
        <w:rPr>
          <w:rStyle w:val="Pogrubienie"/>
          <w:rFonts w:ascii="Times New Roman" w:hAnsi="Times New Roman"/>
          <w:b w:val="0"/>
          <w:sz w:val="24"/>
          <w:szCs w:val="24"/>
        </w:rPr>
        <w:t>40-024 Katowice, tel. 32 609 31 40,</w:t>
      </w:r>
      <w:r w:rsidRPr="00866C5C">
        <w:rPr>
          <w:rStyle w:val="Pogrubienie"/>
          <w:rFonts w:ascii="Times New Roman" w:hAnsi="Times New Roman"/>
          <w:sz w:val="24"/>
          <w:szCs w:val="24"/>
        </w:rPr>
        <w:t xml:space="preserve"> </w:t>
      </w:r>
      <w:r w:rsidRPr="00866C5C">
        <w:rPr>
          <w:rFonts w:ascii="Times New Roman" w:eastAsia="Times New Roman" w:hAnsi="Times New Roman"/>
          <w:bCs/>
          <w:sz w:val="24"/>
          <w:szCs w:val="24"/>
          <w:lang w:val="en-US"/>
        </w:rPr>
        <w:t xml:space="preserve">fax: </w:t>
      </w:r>
      <w:r w:rsidRPr="00866C5C">
        <w:rPr>
          <w:rFonts w:ascii="Times New Roman" w:eastAsia="SimSun" w:hAnsi="Times New Roman"/>
          <w:bCs/>
          <w:sz w:val="24"/>
          <w:szCs w:val="24"/>
          <w:lang w:val="en-US"/>
        </w:rPr>
        <w:t>32 609 31 54,</w:t>
      </w:r>
      <w:r w:rsidRPr="00866C5C">
        <w:rPr>
          <w:rFonts w:ascii="Times New Roman" w:eastAsia="Arial" w:hAnsi="Times New Roman"/>
          <w:sz w:val="24"/>
          <w:szCs w:val="24"/>
          <w:lang w:val="en-US"/>
        </w:rPr>
        <w:t xml:space="preserve"> </w:t>
      </w:r>
      <w:hyperlink r:id="rId8" w:history="1">
        <w:r w:rsidRPr="00866C5C">
          <w:rPr>
            <w:rStyle w:val="Hipercze"/>
            <w:rFonts w:ascii="Times New Roman" w:hAnsi="Times New Roman"/>
            <w:color w:val="auto"/>
            <w:sz w:val="24"/>
            <w:szCs w:val="24"/>
          </w:rPr>
          <w:t>wpr@wpr.pl</w:t>
        </w:r>
      </w:hyperlink>
      <w:r w:rsidRPr="00415F51">
        <w:rPr>
          <w:rStyle w:val="Pogrubienie"/>
          <w:rFonts w:ascii="Times New Roman" w:hAnsi="Times New Roman"/>
          <w:b w:val="0"/>
          <w:sz w:val="24"/>
          <w:szCs w:val="24"/>
        </w:rPr>
        <w:t>.</w:t>
      </w:r>
    </w:p>
    <w:p w:rsidR="0017354B" w:rsidRPr="00866C5C" w:rsidRDefault="0017354B" w:rsidP="0017354B">
      <w:pPr>
        <w:pStyle w:val="Bezodstpw"/>
        <w:numPr>
          <w:ilvl w:val="0"/>
          <w:numId w:val="27"/>
        </w:numPr>
        <w:jc w:val="both"/>
        <w:rPr>
          <w:rStyle w:val="Pogrubienie"/>
          <w:rFonts w:ascii="Times New Roman" w:eastAsia="Times New Roman" w:hAnsi="Times New Roman"/>
          <w:b w:val="0"/>
          <w:bCs w:val="0"/>
          <w:sz w:val="24"/>
          <w:szCs w:val="24"/>
          <w:lang w:eastAsia="pl-PL"/>
        </w:rPr>
      </w:pPr>
      <w:r w:rsidRPr="00415F51">
        <w:rPr>
          <w:rStyle w:val="Pogrubienie"/>
          <w:rFonts w:ascii="Times New Roman" w:hAnsi="Times New Roman"/>
          <w:b w:val="0"/>
          <w:sz w:val="24"/>
          <w:szCs w:val="24"/>
        </w:rPr>
        <w:t>W Wojewódzkim Pogotowiu Ratunkowym w Katowicach</w:t>
      </w:r>
      <w:r w:rsidRPr="00866C5C">
        <w:rPr>
          <w:rStyle w:val="Pogrubienie"/>
          <w:rFonts w:ascii="Times New Roman" w:hAnsi="Times New Roman"/>
          <w:b w:val="0"/>
          <w:sz w:val="24"/>
          <w:szCs w:val="24"/>
        </w:rPr>
        <w:t xml:space="preserve"> został powołany Inspektor Ochrony Danych Osobowych, z którym </w:t>
      </w:r>
      <w:r w:rsidRPr="00866C5C">
        <w:rPr>
          <w:rFonts w:ascii="Times New Roman" w:hAnsi="Times New Roman"/>
          <w:sz w:val="24"/>
          <w:szCs w:val="24"/>
        </w:rPr>
        <w:t xml:space="preserve">można </w:t>
      </w:r>
      <w:r w:rsidR="00C555CF">
        <w:rPr>
          <w:rFonts w:ascii="Times New Roman" w:hAnsi="Times New Roman"/>
          <w:sz w:val="24"/>
          <w:szCs w:val="24"/>
        </w:rPr>
        <w:t>się </w:t>
      </w:r>
      <w:r w:rsidRPr="00866C5C">
        <w:rPr>
          <w:rStyle w:val="Pogrubienie"/>
          <w:rFonts w:ascii="Times New Roman" w:hAnsi="Times New Roman"/>
          <w:b w:val="0"/>
          <w:sz w:val="24"/>
          <w:szCs w:val="24"/>
        </w:rPr>
        <w:t xml:space="preserve">skontaktować się </w:t>
      </w:r>
      <w:r w:rsidR="00C555CF">
        <w:rPr>
          <w:rStyle w:val="Pogrubienie"/>
          <w:rFonts w:ascii="Times New Roman" w:hAnsi="Times New Roman"/>
          <w:b w:val="0"/>
          <w:sz w:val="24"/>
          <w:szCs w:val="24"/>
        </w:rPr>
        <w:t xml:space="preserve">pod adresem </w:t>
      </w:r>
      <w:r w:rsidRPr="00866C5C">
        <w:rPr>
          <w:rStyle w:val="Pogrubienie"/>
          <w:rFonts w:ascii="Times New Roman" w:hAnsi="Times New Roman"/>
          <w:b w:val="0"/>
          <w:sz w:val="24"/>
          <w:szCs w:val="24"/>
        </w:rPr>
        <w:t xml:space="preserve">e-mail: </w:t>
      </w:r>
      <w:hyperlink r:id="rId9" w:history="1">
        <w:r w:rsidRPr="00866C5C">
          <w:rPr>
            <w:rStyle w:val="Hipercze"/>
            <w:rFonts w:ascii="Times New Roman" w:hAnsi="Times New Roman"/>
            <w:color w:val="auto"/>
            <w:sz w:val="24"/>
            <w:szCs w:val="24"/>
          </w:rPr>
          <w:t>iod@wpr.pl</w:t>
        </w:r>
      </w:hyperlink>
    </w:p>
    <w:p w:rsidR="0017354B" w:rsidRDefault="0017354B" w:rsidP="0017354B">
      <w:pPr>
        <w:pStyle w:val="Bezodstpw"/>
        <w:numPr>
          <w:ilvl w:val="0"/>
          <w:numId w:val="27"/>
        </w:numPr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866C5C">
        <w:rPr>
          <w:rFonts w:ascii="Times New Roman" w:hAnsi="Times New Roman"/>
          <w:sz w:val="24"/>
          <w:szCs w:val="24"/>
        </w:rPr>
        <w:t xml:space="preserve">Pani/Pana dane osobowe przetwarzane będą na </w:t>
      </w:r>
      <w:r>
        <w:rPr>
          <w:rFonts w:ascii="Times New Roman" w:hAnsi="Times New Roman"/>
          <w:sz w:val="24"/>
          <w:szCs w:val="24"/>
        </w:rPr>
        <w:t>podstawie jednej lub kilku niżej wymienionych przesłanek</w:t>
      </w:r>
      <w:r w:rsidRPr="00866C5C">
        <w:rPr>
          <w:rFonts w:ascii="Times New Roman" w:hAnsi="Times New Roman"/>
          <w:sz w:val="24"/>
          <w:szCs w:val="24"/>
        </w:rPr>
        <w:t>:</w:t>
      </w:r>
    </w:p>
    <w:p w:rsidR="0017354B" w:rsidRPr="00CB6404" w:rsidRDefault="00E613D5" w:rsidP="0017354B">
      <w:pPr>
        <w:pStyle w:val="Bezodstpw"/>
        <w:numPr>
          <w:ilvl w:val="0"/>
          <w:numId w:val="34"/>
        </w:numPr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</w:rPr>
        <w:t>art. 6 ust. 1 lit. b</w:t>
      </w:r>
      <w:r w:rsidR="0017354B" w:rsidRPr="00CB6404">
        <w:rPr>
          <w:rFonts w:ascii="Times New Roman" w:hAnsi="Times New Roman"/>
          <w:sz w:val="24"/>
          <w:szCs w:val="24"/>
        </w:rPr>
        <w:t xml:space="preserve"> RODO tj. przetwarzanie jest niezbędne do zawarcia lub wykonania umowy;</w:t>
      </w:r>
    </w:p>
    <w:p w:rsidR="00CB6404" w:rsidRPr="00CB6404" w:rsidRDefault="0017354B" w:rsidP="00CB6404">
      <w:pPr>
        <w:pStyle w:val="Bezodstpw"/>
        <w:numPr>
          <w:ilvl w:val="0"/>
          <w:numId w:val="34"/>
        </w:numPr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CB6404">
        <w:rPr>
          <w:rFonts w:ascii="Times New Roman" w:hAnsi="Times New Roman"/>
          <w:sz w:val="24"/>
          <w:szCs w:val="24"/>
        </w:rPr>
        <w:t xml:space="preserve">art. 6 ust. 1 lit. </w:t>
      </w:r>
      <w:r w:rsidR="00E613D5">
        <w:rPr>
          <w:rFonts w:ascii="Times New Roman" w:eastAsia="Times New Roman" w:hAnsi="Times New Roman"/>
          <w:sz w:val="24"/>
          <w:szCs w:val="24"/>
          <w:lang w:val="pl" w:eastAsia="pl-PL"/>
        </w:rPr>
        <w:t>c</w:t>
      </w:r>
      <w:r w:rsidRPr="00CB6404">
        <w:rPr>
          <w:rFonts w:ascii="Times New Roman" w:eastAsia="Times New Roman" w:hAnsi="Times New Roman"/>
          <w:sz w:val="24"/>
          <w:szCs w:val="24"/>
          <w:lang w:val="pl" w:eastAsia="pl-PL"/>
        </w:rPr>
        <w:t xml:space="preserve"> RODO tj. przetwarzanie jest niezbędne do wypełnienia obowiązku prawnego ciążącego na administratorze m.in.</w:t>
      </w:r>
      <w:r w:rsidRPr="00CB6404">
        <w:rPr>
          <w:rFonts w:ascii="Times New Roman" w:hAnsi="Times New Roman"/>
          <w:sz w:val="24"/>
          <w:szCs w:val="24"/>
        </w:rPr>
        <w:t xml:space="preserve"> określonego w ustawie z dnia 11 marca 2004 r</w:t>
      </w:r>
      <w:r w:rsidRPr="00CB6404">
        <w:rPr>
          <w:rFonts w:ascii="Times New Roman" w:hAnsi="Times New Roman"/>
          <w:i/>
          <w:sz w:val="24"/>
          <w:szCs w:val="24"/>
        </w:rPr>
        <w:t xml:space="preserve">. </w:t>
      </w:r>
      <w:r w:rsidRPr="00CB6404">
        <w:rPr>
          <w:rFonts w:ascii="Times New Roman" w:hAnsi="Times New Roman"/>
          <w:bCs/>
          <w:i/>
          <w:sz w:val="24"/>
          <w:szCs w:val="24"/>
        </w:rPr>
        <w:t>o podatku                     od towarów i usług;</w:t>
      </w:r>
    </w:p>
    <w:p w:rsidR="0017354B" w:rsidRPr="00463E24" w:rsidRDefault="0017354B" w:rsidP="0017354B">
      <w:pPr>
        <w:numPr>
          <w:ilvl w:val="0"/>
          <w:numId w:val="27"/>
        </w:numPr>
        <w:jc w:val="both"/>
        <w:rPr>
          <w:rFonts w:eastAsia="Times New Roman"/>
          <w:lang w:eastAsia="pl-PL"/>
        </w:rPr>
      </w:pPr>
      <w:r w:rsidRPr="00B56DE9">
        <w:t xml:space="preserve">Podane przez Panią/Pana dane osobowe będą udostępniane na podstawie </w:t>
      </w:r>
      <w:r w:rsidR="00664B78">
        <w:t xml:space="preserve">powszechnie </w:t>
      </w:r>
      <w:r w:rsidRPr="00B56DE9">
        <w:t xml:space="preserve">obowiązujących przepisów prawa </w:t>
      </w:r>
      <w:r w:rsidRPr="00463E24">
        <w:rPr>
          <w:rFonts w:eastAsia="Times New Roman"/>
          <w:kern w:val="0"/>
          <w:lang w:eastAsia="pl-PL"/>
        </w:rPr>
        <w:t xml:space="preserve">oraz podmiotom upoważnionym na podstawie umów powierzenia </w:t>
      </w:r>
      <w:r w:rsidRPr="00463E24">
        <w:rPr>
          <w:rFonts w:eastAsia="Times New Roman"/>
          <w:lang w:eastAsia="pl-PL"/>
        </w:rPr>
        <w:t xml:space="preserve"> </w:t>
      </w:r>
      <w:r w:rsidRPr="00463E24">
        <w:rPr>
          <w:rFonts w:eastAsia="Times New Roman"/>
          <w:kern w:val="0"/>
          <w:lang w:eastAsia="pl-PL"/>
        </w:rPr>
        <w:t>przetwarzania danych.</w:t>
      </w:r>
    </w:p>
    <w:p w:rsidR="0017354B" w:rsidRPr="003B3AB7" w:rsidRDefault="0017354B" w:rsidP="0017354B">
      <w:pPr>
        <w:ind w:left="720"/>
        <w:jc w:val="both"/>
        <w:rPr>
          <w:rFonts w:eastAsia="Times New Roman"/>
          <w:kern w:val="0"/>
          <w:lang w:eastAsia="pl-PL"/>
        </w:rPr>
      </w:pPr>
      <w:r w:rsidRPr="003B3AB7">
        <w:rPr>
          <w:rFonts w:eastAsia="Times New Roman"/>
          <w:kern w:val="0"/>
          <w:lang w:eastAsia="pl-PL"/>
        </w:rPr>
        <w:t xml:space="preserve">W przypadku korzystania z usług Stacji Kontroli Pojazdów Pani/Pana dane zostaną przekazane </w:t>
      </w:r>
      <w:r>
        <w:rPr>
          <w:rFonts w:eastAsia="Times New Roman"/>
          <w:kern w:val="0"/>
          <w:lang w:eastAsia="pl-PL"/>
        </w:rPr>
        <w:t xml:space="preserve">                  </w:t>
      </w:r>
      <w:r w:rsidRPr="003B3AB7">
        <w:rPr>
          <w:rFonts w:eastAsia="Times New Roman"/>
          <w:kern w:val="0"/>
          <w:lang w:eastAsia="pl-PL"/>
        </w:rPr>
        <w:t>do Centralnej Ewidencji Pojazdów i Kierowców (</w:t>
      </w:r>
      <w:proofErr w:type="spellStart"/>
      <w:r w:rsidRPr="003B3AB7">
        <w:rPr>
          <w:rFonts w:eastAsia="Times New Roman"/>
          <w:kern w:val="0"/>
          <w:lang w:eastAsia="pl-PL"/>
        </w:rPr>
        <w:t>CEPiK</w:t>
      </w:r>
      <w:proofErr w:type="spellEnd"/>
      <w:r w:rsidRPr="003B3AB7">
        <w:rPr>
          <w:rFonts w:eastAsia="Times New Roman"/>
          <w:kern w:val="0"/>
          <w:lang w:eastAsia="pl-PL"/>
        </w:rPr>
        <w:t>).</w:t>
      </w:r>
    </w:p>
    <w:p w:rsidR="0017354B" w:rsidRDefault="0017354B" w:rsidP="0017354B">
      <w:pPr>
        <w:pStyle w:val="Bezodstpw"/>
        <w:numPr>
          <w:ilvl w:val="0"/>
          <w:numId w:val="27"/>
        </w:numPr>
        <w:jc w:val="both"/>
        <w:rPr>
          <w:rStyle w:val="Uwydatnienie"/>
          <w:rFonts w:ascii="Times New Roman" w:eastAsia="Times New Roman" w:hAnsi="Times New Roman"/>
          <w:i w:val="0"/>
          <w:iCs w:val="0"/>
          <w:sz w:val="24"/>
          <w:szCs w:val="24"/>
          <w:lang w:eastAsia="pl-PL"/>
        </w:rPr>
      </w:pPr>
      <w:r w:rsidRPr="00866C5C">
        <w:rPr>
          <w:rFonts w:ascii="Times New Roman" w:hAnsi="Times New Roman"/>
          <w:sz w:val="24"/>
          <w:szCs w:val="24"/>
        </w:rPr>
        <w:t>Wojewódzkie Pogotowie Ratunkowe w Katowicach</w:t>
      </w:r>
      <w:r w:rsidRPr="00866C5C">
        <w:rPr>
          <w:rStyle w:val="Uwydatnienie"/>
          <w:rFonts w:ascii="Times New Roman" w:eastAsia="Times New Roman" w:hAnsi="Times New Roman"/>
          <w:sz w:val="24"/>
          <w:szCs w:val="24"/>
        </w:rPr>
        <w:t xml:space="preserve"> </w:t>
      </w:r>
      <w:r w:rsidRPr="00866C5C">
        <w:rPr>
          <w:rStyle w:val="Uwydatnienie"/>
          <w:rFonts w:ascii="Times New Roman" w:eastAsia="Times New Roman" w:hAnsi="Times New Roman"/>
          <w:i w:val="0"/>
          <w:sz w:val="24"/>
          <w:szCs w:val="24"/>
        </w:rPr>
        <w:t>nie zamierza przekazywać Pani/Pana danych osobowych do państwa trzeciego lub organizacji międzynarodowej.</w:t>
      </w:r>
    </w:p>
    <w:p w:rsidR="0017354B" w:rsidRPr="00EC2660" w:rsidRDefault="0017354B" w:rsidP="0017354B">
      <w:pPr>
        <w:pStyle w:val="Bezodstpw"/>
        <w:numPr>
          <w:ilvl w:val="0"/>
          <w:numId w:val="27"/>
        </w:numPr>
        <w:jc w:val="both"/>
        <w:rPr>
          <w:rFonts w:ascii="Times New Roman" w:hAnsi="Times New Roman"/>
          <w:color w:val="00B0F0"/>
          <w:sz w:val="24"/>
          <w:szCs w:val="24"/>
          <w:lang w:eastAsia="pl-PL"/>
        </w:rPr>
      </w:pPr>
      <w:r w:rsidRPr="00EC2660">
        <w:rPr>
          <w:rFonts w:ascii="Times New Roman" w:hAnsi="Times New Roman"/>
          <w:sz w:val="24"/>
          <w:szCs w:val="24"/>
        </w:rPr>
        <w:t>Pani/Pana dane osobowe będą przechowywane przez Wojewódzkie Pogotowie Ratunkowe                          w Katowicach przez okresy wskazane w przepisach prawa</w:t>
      </w:r>
      <w:r w:rsidR="00C555CF">
        <w:rPr>
          <w:rFonts w:ascii="Times New Roman" w:hAnsi="Times New Roman"/>
          <w:sz w:val="24"/>
          <w:szCs w:val="24"/>
        </w:rPr>
        <w:t xml:space="preserve"> (co do zasady </w:t>
      </w:r>
      <w:r w:rsidR="00C555CF" w:rsidRPr="00C555CF">
        <w:rPr>
          <w:rFonts w:ascii="Times New Roman" w:hAnsi="Times New Roman"/>
          <w:sz w:val="24"/>
          <w:szCs w:val="24"/>
        </w:rPr>
        <w:t>5 lat od zakończenia roku kalendarzowego, w którym nastąpiło zakończenie wykonywania umowy - chyba że z przepisów szczególnych wynikać będzie dłuższy okres</w:t>
      </w:r>
      <w:r w:rsidR="00B85183">
        <w:rPr>
          <w:rFonts w:ascii="Times New Roman" w:hAnsi="Times New Roman"/>
          <w:sz w:val="24"/>
          <w:szCs w:val="24"/>
        </w:rPr>
        <w:t>)</w:t>
      </w:r>
      <w:r w:rsidRPr="00EC2660">
        <w:rPr>
          <w:rFonts w:ascii="Times New Roman" w:hAnsi="Times New Roman"/>
          <w:sz w:val="24"/>
          <w:szCs w:val="24"/>
        </w:rPr>
        <w:t>, okresy niezbędne na czas dochodzenia roszczeń</w:t>
      </w:r>
      <w:r w:rsidRPr="00EC2660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B328B3">
        <w:rPr>
          <w:rFonts w:ascii="Times New Roman" w:hAnsi="Times New Roman"/>
          <w:sz w:val="24"/>
          <w:szCs w:val="24"/>
        </w:rPr>
        <w:t>a </w:t>
      </w:r>
      <w:r w:rsidR="00EC2660" w:rsidRPr="00EC2660">
        <w:rPr>
          <w:rFonts w:ascii="Times New Roman" w:hAnsi="Times New Roman"/>
          <w:sz w:val="24"/>
          <w:szCs w:val="24"/>
        </w:rPr>
        <w:t xml:space="preserve">także zgodnie z terminami określonymi zarządzeniem Dyrektora Wojewódzkiego Pogotowia Ratunkowego w Katowicach </w:t>
      </w:r>
      <w:r w:rsidR="00EC2660" w:rsidRPr="00EC2660">
        <w:rPr>
          <w:rFonts w:ascii="Times New Roman" w:hAnsi="Times New Roman"/>
          <w:i/>
          <w:sz w:val="24"/>
          <w:szCs w:val="24"/>
        </w:rPr>
        <w:t>w sprawie wprowadzenia do stosowania Jednolitego rzeczowego wykazu akt.</w:t>
      </w:r>
    </w:p>
    <w:p w:rsidR="0017354B" w:rsidRPr="00463E24" w:rsidRDefault="0017354B" w:rsidP="0017354B">
      <w:pPr>
        <w:pStyle w:val="Bezodstpw"/>
        <w:numPr>
          <w:ilvl w:val="0"/>
          <w:numId w:val="27"/>
        </w:numPr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3B3AB7">
        <w:rPr>
          <w:rFonts w:ascii="Times New Roman" w:hAnsi="Times New Roman"/>
          <w:sz w:val="24"/>
          <w:szCs w:val="24"/>
        </w:rPr>
        <w:t xml:space="preserve">Posiada Pani/Pan prawo </w:t>
      </w:r>
      <w:r w:rsidR="00DD48DE">
        <w:rPr>
          <w:rFonts w:ascii="Times New Roman" w:hAnsi="Times New Roman"/>
          <w:sz w:val="24"/>
          <w:szCs w:val="24"/>
        </w:rPr>
        <w:t xml:space="preserve">do </w:t>
      </w:r>
      <w:r w:rsidRPr="003B3AB7">
        <w:rPr>
          <w:rFonts w:ascii="Times New Roman" w:hAnsi="Times New Roman"/>
          <w:sz w:val="24"/>
          <w:szCs w:val="24"/>
        </w:rPr>
        <w:t xml:space="preserve">dostępu do treści swoich danych oraz prawo ich </w:t>
      </w:r>
      <w:r w:rsidR="00860735">
        <w:rPr>
          <w:rFonts w:ascii="Times New Roman" w:hAnsi="Times New Roman"/>
          <w:sz w:val="24"/>
          <w:szCs w:val="24"/>
        </w:rPr>
        <w:t xml:space="preserve">sprostowania                          i </w:t>
      </w:r>
      <w:r w:rsidRPr="00463E24">
        <w:rPr>
          <w:rFonts w:ascii="Times New Roman" w:hAnsi="Times New Roman"/>
          <w:sz w:val="24"/>
          <w:szCs w:val="24"/>
        </w:rPr>
        <w:t>ograniczenia przetwarzania</w:t>
      </w:r>
      <w:r w:rsidR="00CB6404">
        <w:rPr>
          <w:rFonts w:ascii="Times New Roman" w:hAnsi="Times New Roman"/>
          <w:sz w:val="24"/>
          <w:szCs w:val="24"/>
        </w:rPr>
        <w:t xml:space="preserve"> oraz prawo do wniesienia sprzeciwu wobec przetwarzania. </w:t>
      </w:r>
      <w:r w:rsidRPr="00463E24">
        <w:rPr>
          <w:rFonts w:ascii="Times New Roman" w:hAnsi="Times New Roman"/>
          <w:sz w:val="24"/>
          <w:szCs w:val="24"/>
        </w:rPr>
        <w:t>W celu skorzystania z praw, o których mowa należy skontaktować się z administratorem lub inspektorem ochrony danych, korzystając ze wskazanych wyżej danych kontaktowych.</w:t>
      </w:r>
    </w:p>
    <w:p w:rsidR="0017354B" w:rsidRPr="00C555CF" w:rsidRDefault="0017354B" w:rsidP="00B645B1">
      <w:pPr>
        <w:pStyle w:val="Bezodstpw"/>
        <w:numPr>
          <w:ilvl w:val="0"/>
          <w:numId w:val="27"/>
        </w:numPr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C555CF">
        <w:rPr>
          <w:rFonts w:ascii="Times New Roman" w:hAnsi="Times New Roman"/>
          <w:sz w:val="24"/>
          <w:szCs w:val="24"/>
        </w:rPr>
        <w:t xml:space="preserve">Podanie przez Panią/Pana danych osobowych jest </w:t>
      </w:r>
      <w:r w:rsidR="00C555CF" w:rsidRPr="00C555CF">
        <w:rPr>
          <w:rFonts w:ascii="Times New Roman" w:hAnsi="Times New Roman"/>
          <w:sz w:val="24"/>
          <w:szCs w:val="24"/>
        </w:rPr>
        <w:t>dobrowolne, pozostaje jednak niezbędne w celu możliwości za</w:t>
      </w:r>
      <w:r w:rsidR="00B85183">
        <w:rPr>
          <w:rFonts w:ascii="Times New Roman" w:hAnsi="Times New Roman"/>
          <w:sz w:val="24"/>
          <w:szCs w:val="24"/>
        </w:rPr>
        <w:t>w</w:t>
      </w:r>
      <w:r w:rsidR="00C555CF" w:rsidRPr="00C555CF">
        <w:rPr>
          <w:rFonts w:ascii="Times New Roman" w:hAnsi="Times New Roman"/>
          <w:sz w:val="24"/>
          <w:szCs w:val="24"/>
        </w:rPr>
        <w:t xml:space="preserve">arcia i realizacji umowy. </w:t>
      </w:r>
      <w:r w:rsidRPr="00C555CF">
        <w:rPr>
          <w:rFonts w:ascii="Times New Roman" w:hAnsi="Times New Roman"/>
          <w:sz w:val="24"/>
          <w:szCs w:val="24"/>
        </w:rPr>
        <w:t>Gdy uzna Pan/Pani, iż WPR w Katowicach, jako administrator  danych, przetwarza je w sposób naruszający przepisy RODO ma Pani/Pan prawo do wniesienia skargi do Prezesa Urzędu Ochrony Danych Osobowych.</w:t>
      </w:r>
    </w:p>
    <w:p w:rsidR="00E376B8" w:rsidRPr="00862AF1" w:rsidRDefault="0017354B" w:rsidP="00BA2D97">
      <w:pPr>
        <w:pStyle w:val="Bezodstpw"/>
        <w:numPr>
          <w:ilvl w:val="0"/>
          <w:numId w:val="27"/>
        </w:numPr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3B3AB7">
        <w:rPr>
          <w:rFonts w:ascii="Times New Roman" w:hAnsi="Times New Roman"/>
          <w:sz w:val="24"/>
          <w:szCs w:val="24"/>
        </w:rPr>
        <w:t>Pani/Pana dane nie będą przetwarzane w sposób zautomatyzowany</w:t>
      </w:r>
      <w:r w:rsidR="00664B78">
        <w:rPr>
          <w:rFonts w:ascii="Times New Roman" w:hAnsi="Times New Roman"/>
          <w:sz w:val="24"/>
          <w:szCs w:val="24"/>
        </w:rPr>
        <w:t>,</w:t>
      </w:r>
      <w:r w:rsidRPr="003B3AB7">
        <w:rPr>
          <w:rFonts w:ascii="Times New Roman" w:hAnsi="Times New Roman"/>
          <w:sz w:val="24"/>
          <w:szCs w:val="24"/>
        </w:rPr>
        <w:t xml:space="preserve"> w ty</w:t>
      </w:r>
      <w:r w:rsidR="00862AF1">
        <w:rPr>
          <w:rFonts w:ascii="Times New Roman" w:hAnsi="Times New Roman"/>
          <w:sz w:val="24"/>
          <w:szCs w:val="24"/>
        </w:rPr>
        <w:t>m również w formie profilowania.</w:t>
      </w:r>
    </w:p>
    <w:p w:rsidR="00862AF1" w:rsidRPr="00860C7A" w:rsidRDefault="00862AF1" w:rsidP="00862AF1">
      <w:pPr>
        <w:pStyle w:val="Bezodstpw"/>
        <w:jc w:val="both"/>
        <w:rPr>
          <w:rFonts w:ascii="Times New Roman" w:hAnsi="Times New Roman"/>
        </w:rPr>
      </w:pPr>
    </w:p>
    <w:p w:rsidR="00862AF1" w:rsidRPr="0017354B" w:rsidRDefault="00862AF1" w:rsidP="00862AF1">
      <w:pPr>
        <w:pStyle w:val="Bezodstpw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sectPr w:rsidR="00862AF1" w:rsidRPr="0017354B" w:rsidSect="00FF2C24">
      <w:headerReference w:type="default" r:id="rId10"/>
      <w:pgSz w:w="11906" w:h="16838"/>
      <w:pgMar w:top="720" w:right="720" w:bottom="720" w:left="720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281B" w:rsidRDefault="0049281B" w:rsidP="00844F1F">
      <w:r>
        <w:separator/>
      </w:r>
    </w:p>
  </w:endnote>
  <w:endnote w:type="continuationSeparator" w:id="0">
    <w:p w:rsidR="0049281B" w:rsidRDefault="0049281B" w:rsidP="00844F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281B" w:rsidRDefault="0049281B" w:rsidP="00844F1F">
      <w:r>
        <w:separator/>
      </w:r>
    </w:p>
  </w:footnote>
  <w:footnote w:type="continuationSeparator" w:id="0">
    <w:p w:rsidR="0049281B" w:rsidRDefault="0049281B" w:rsidP="00844F1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Ind w:w="108" w:type="dxa"/>
      <w:tblLayout w:type="fixed"/>
      <w:tblLook w:val="0000" w:firstRow="0" w:lastRow="0" w:firstColumn="0" w:lastColumn="0" w:noHBand="0" w:noVBand="0"/>
    </w:tblPr>
    <w:tblGrid>
      <w:gridCol w:w="1838"/>
      <w:gridCol w:w="7800"/>
    </w:tblGrid>
    <w:tr w:rsidR="005F10E1" w:rsidTr="000844CD">
      <w:trPr>
        <w:trHeight w:val="1686"/>
      </w:trPr>
      <w:tc>
        <w:tcPr>
          <w:tcW w:w="1838" w:type="dxa"/>
          <w:shd w:val="clear" w:color="auto" w:fill="auto"/>
        </w:tcPr>
        <w:p w:rsidR="005F10E1" w:rsidRDefault="005F10E1" w:rsidP="005F10E1">
          <w:pPr>
            <w:snapToGrid w:val="0"/>
            <w:jc w:val="center"/>
            <w:rPr>
              <w:sz w:val="4"/>
            </w:rPr>
          </w:pPr>
          <w:r>
            <w:rPr>
              <w:noProof/>
              <w:lang w:eastAsia="pl-PL"/>
            </w:rPr>
            <w:drawing>
              <wp:anchor distT="0" distB="0" distL="114935" distR="114935" simplePos="0" relativeHeight="251659264" behindDoc="1" locked="0" layoutInCell="1" allowOverlap="1" wp14:anchorId="6980CB27" wp14:editId="0CFE8385">
                <wp:simplePos x="0" y="0"/>
                <wp:positionH relativeFrom="page">
                  <wp:posOffset>2540</wp:posOffset>
                </wp:positionH>
                <wp:positionV relativeFrom="paragraph">
                  <wp:posOffset>-1056005</wp:posOffset>
                </wp:positionV>
                <wp:extent cx="999490" cy="961390"/>
                <wp:effectExtent l="0" t="0" r="0" b="0"/>
                <wp:wrapTight wrapText="bothSides">
                  <wp:wrapPolygon edited="0">
                    <wp:start x="0" y="0"/>
                    <wp:lineTo x="0" y="20972"/>
                    <wp:lineTo x="20996" y="20972"/>
                    <wp:lineTo x="20996" y="0"/>
                    <wp:lineTo x="0" y="0"/>
                  </wp:wrapPolygon>
                </wp:wrapTight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-2" t="-2" r="-2" b="-2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99490" cy="96139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7800" w:type="dxa"/>
          <w:shd w:val="clear" w:color="auto" w:fill="auto"/>
        </w:tcPr>
        <w:p w:rsidR="005F10E1" w:rsidRDefault="005F10E1" w:rsidP="005F10E1">
          <w:pPr>
            <w:tabs>
              <w:tab w:val="center" w:pos="4704"/>
            </w:tabs>
            <w:jc w:val="right"/>
          </w:pPr>
          <w:r>
            <w:rPr>
              <w:rFonts w:ascii="Calibri" w:hAnsi="Calibri" w:cs="Calibri"/>
              <w:b/>
              <w:i/>
              <w:color w:val="000000"/>
              <w:sz w:val="26"/>
              <w:szCs w:val="26"/>
            </w:rPr>
            <w:t>Wojewódzkie Pogotowie Ratunkowe w Katowicach</w:t>
          </w:r>
        </w:p>
        <w:p w:rsidR="005F10E1" w:rsidRDefault="005F10E1" w:rsidP="005F10E1">
          <w:pPr>
            <w:tabs>
              <w:tab w:val="center" w:pos="4704"/>
            </w:tabs>
            <w:jc w:val="right"/>
          </w:pPr>
          <w:r>
            <w:rPr>
              <w:rFonts w:ascii="Calibri" w:hAnsi="Calibri" w:cs="Calibri"/>
              <w:bCs/>
              <w:iCs/>
              <w:color w:val="000000"/>
              <w:sz w:val="18"/>
              <w:szCs w:val="18"/>
            </w:rPr>
            <w:t>samodzielny publiczny zakład opieki zdrowotnej</w:t>
          </w:r>
        </w:p>
        <w:p w:rsidR="005F10E1" w:rsidRDefault="005F10E1" w:rsidP="005F10E1">
          <w:pPr>
            <w:tabs>
              <w:tab w:val="center" w:pos="4704"/>
            </w:tabs>
            <w:jc w:val="right"/>
          </w:pPr>
          <w:r>
            <w:rPr>
              <w:rFonts w:ascii="Calibri" w:hAnsi="Calibri" w:cs="Calibri"/>
              <w:color w:val="000000"/>
              <w:sz w:val="18"/>
              <w:szCs w:val="18"/>
              <w:lang w:bidi="ne-IN"/>
            </w:rPr>
            <w:t>ul. Powstańców  52, 40-024 Katowice</w:t>
          </w:r>
        </w:p>
        <w:p w:rsidR="005F10E1" w:rsidRDefault="005F10E1" w:rsidP="005F10E1">
          <w:pPr>
            <w:tabs>
              <w:tab w:val="left" w:pos="5520"/>
            </w:tabs>
            <w:jc w:val="right"/>
          </w:pPr>
          <w:r>
            <w:rPr>
              <w:rFonts w:ascii="Calibri" w:hAnsi="Calibri" w:cs="Calibri"/>
              <w:color w:val="000000"/>
              <w:sz w:val="18"/>
              <w:szCs w:val="18"/>
            </w:rPr>
            <w:t>tel. +48 (32) 609 31 40, fax +48 (32) 609 31 54</w:t>
          </w:r>
          <w:r>
            <w:rPr>
              <w:rFonts w:ascii="Calibri" w:hAnsi="Calibri" w:cs="Calibri"/>
              <w:color w:val="000000"/>
              <w:sz w:val="18"/>
              <w:szCs w:val="18"/>
            </w:rPr>
            <w:br/>
          </w:r>
          <w:r>
            <w:rPr>
              <w:rFonts w:ascii="Calibri" w:hAnsi="Calibri" w:cs="Calibri"/>
              <w:i/>
              <w:color w:val="000000"/>
              <w:sz w:val="18"/>
              <w:szCs w:val="18"/>
              <w:lang w:val="en-US"/>
            </w:rPr>
            <w:t>www.wpr.pl,</w:t>
          </w:r>
          <w:r>
            <w:rPr>
              <w:rFonts w:ascii="Calibri" w:hAnsi="Calibri" w:cs="Calibri"/>
              <w:color w:val="000000"/>
              <w:sz w:val="18"/>
              <w:szCs w:val="18"/>
            </w:rPr>
            <w:t xml:space="preserve"> </w:t>
          </w:r>
          <w:hyperlink r:id="rId2" w:history="1">
            <w:r>
              <w:rPr>
                <w:rStyle w:val="WW-czeinternetowe"/>
                <w:rFonts w:ascii="Calibri" w:hAnsi="Calibri" w:cs="Calibri"/>
                <w:color w:val="000000"/>
                <w:sz w:val="18"/>
                <w:szCs w:val="18"/>
              </w:rPr>
              <w:t>wpr@wpr.pl</w:t>
            </w:r>
          </w:hyperlink>
          <w:r>
            <w:rPr>
              <w:rFonts w:ascii="Calibri" w:hAnsi="Calibri" w:cs="Calibri"/>
              <w:i/>
              <w:color w:val="000000"/>
              <w:sz w:val="18"/>
              <w:szCs w:val="18"/>
              <w:lang w:val="en-US"/>
            </w:rPr>
            <w:t xml:space="preserve"> </w:t>
          </w:r>
        </w:p>
        <w:p w:rsidR="005F10E1" w:rsidRDefault="005F10E1" w:rsidP="005F10E1">
          <w:pPr>
            <w:jc w:val="right"/>
          </w:pPr>
          <w:r>
            <w:rPr>
              <w:rFonts w:ascii="Calibri" w:hAnsi="Calibri" w:cs="Calibri"/>
              <w:color w:val="000000"/>
              <w:sz w:val="18"/>
              <w:szCs w:val="18"/>
              <w:lang w:bidi="ne-IN"/>
            </w:rPr>
            <w:t xml:space="preserve">REGON: 270151110, NIP: 9542260707, </w:t>
          </w:r>
          <w:r>
            <w:rPr>
              <w:rFonts w:ascii="Calibri" w:hAnsi="Calibri" w:cs="Calibri"/>
              <w:color w:val="000000"/>
              <w:sz w:val="18"/>
              <w:szCs w:val="18"/>
            </w:rPr>
            <w:t>KRS</w:t>
          </w:r>
          <w:r>
            <w:rPr>
              <w:rFonts w:ascii="Calibri" w:hAnsi="Calibri" w:cs="Calibri"/>
              <w:color w:val="000000"/>
              <w:sz w:val="18"/>
              <w:szCs w:val="18"/>
              <w:lang w:bidi="ne-IN"/>
            </w:rPr>
            <w:t>0000020162</w:t>
          </w:r>
          <w:r>
            <w:rPr>
              <w:rFonts w:ascii="Calibri" w:hAnsi="Calibri" w:cs="Calibri"/>
              <w:color w:val="000000"/>
              <w:sz w:val="18"/>
              <w:szCs w:val="18"/>
              <w:lang w:bidi="ne-IN"/>
            </w:rPr>
            <w:br/>
          </w:r>
          <w:r>
            <w:rPr>
              <w:rFonts w:ascii="Calibri" w:hAnsi="Calibri" w:cs="Calibri"/>
              <w:color w:val="000000"/>
              <w:sz w:val="18"/>
              <w:szCs w:val="18"/>
            </w:rPr>
            <w:t>Sąd Rejonowy Katowice-Wschód w Katowicach Wydział VIII Gospodarczy Krajowego Rejestru Sądoweg</w:t>
          </w:r>
          <w:r>
            <w:rPr>
              <w:rFonts w:ascii="Calibri" w:hAnsi="Calibri" w:cs="Calibri"/>
              <w:sz w:val="18"/>
              <w:szCs w:val="18"/>
            </w:rPr>
            <w:t>o</w:t>
          </w:r>
        </w:p>
      </w:tc>
    </w:tr>
  </w:tbl>
  <w:p w:rsidR="005F10E1" w:rsidRDefault="005F10E1" w:rsidP="005F10E1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</w:rPr>
    </w:lvl>
  </w:abstractNum>
  <w:abstractNum w:abstractNumId="1" w15:restartNumberingAfterBreak="0">
    <w:nsid w:val="00000002"/>
    <w:multiLevelType w:val="multilevel"/>
    <w:tmpl w:val="00000002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01F71F95"/>
    <w:multiLevelType w:val="hybridMultilevel"/>
    <w:tmpl w:val="A1A4819C"/>
    <w:lvl w:ilvl="0" w:tplc="FEE42F0E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F81E60"/>
    <w:multiLevelType w:val="hybridMultilevel"/>
    <w:tmpl w:val="1A847DE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D563FF5"/>
    <w:multiLevelType w:val="hybridMultilevel"/>
    <w:tmpl w:val="950A3EA0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5B5012"/>
    <w:multiLevelType w:val="hybridMultilevel"/>
    <w:tmpl w:val="0636C7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DC567A"/>
    <w:multiLevelType w:val="hybridMultilevel"/>
    <w:tmpl w:val="D6EA8112"/>
    <w:lvl w:ilvl="0" w:tplc="ED382E94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456A1C"/>
    <w:multiLevelType w:val="multilevel"/>
    <w:tmpl w:val="E91A32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69B5401"/>
    <w:multiLevelType w:val="hybridMultilevel"/>
    <w:tmpl w:val="B35E8FA2"/>
    <w:lvl w:ilvl="0" w:tplc="C922B468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6C5A61"/>
    <w:multiLevelType w:val="hybridMultilevel"/>
    <w:tmpl w:val="AA227144"/>
    <w:lvl w:ilvl="0" w:tplc="9E44230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color w:val="000000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B6E56CB"/>
    <w:multiLevelType w:val="hybridMultilevel"/>
    <w:tmpl w:val="E166A31C"/>
    <w:lvl w:ilvl="0" w:tplc="D3B0818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C696418"/>
    <w:multiLevelType w:val="hybridMultilevel"/>
    <w:tmpl w:val="7A3CEA26"/>
    <w:lvl w:ilvl="0" w:tplc="65AA8972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1258A6"/>
    <w:multiLevelType w:val="hybridMultilevel"/>
    <w:tmpl w:val="5600CB88"/>
    <w:lvl w:ilvl="0" w:tplc="27B49D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22451B4"/>
    <w:multiLevelType w:val="hybridMultilevel"/>
    <w:tmpl w:val="0478F0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272A0C"/>
    <w:multiLevelType w:val="hybridMultilevel"/>
    <w:tmpl w:val="887C852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35E729B9"/>
    <w:multiLevelType w:val="hybridMultilevel"/>
    <w:tmpl w:val="D2582F9C"/>
    <w:lvl w:ilvl="0" w:tplc="0A56CC3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color w:val="000000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38AB426D"/>
    <w:multiLevelType w:val="hybridMultilevel"/>
    <w:tmpl w:val="8234A4DA"/>
    <w:lvl w:ilvl="0" w:tplc="D1E0215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3E922830"/>
    <w:multiLevelType w:val="hybridMultilevel"/>
    <w:tmpl w:val="319474DE"/>
    <w:lvl w:ilvl="0" w:tplc="D2F0C40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413551C0"/>
    <w:multiLevelType w:val="hybridMultilevel"/>
    <w:tmpl w:val="814CDA88"/>
    <w:lvl w:ilvl="0" w:tplc="27B49D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2EF1B6C"/>
    <w:multiLevelType w:val="hybridMultilevel"/>
    <w:tmpl w:val="7C3A240C"/>
    <w:lvl w:ilvl="0" w:tplc="27B49D2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48CC049D"/>
    <w:multiLevelType w:val="multilevel"/>
    <w:tmpl w:val="59D0F5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D9A48C8"/>
    <w:multiLevelType w:val="hybridMultilevel"/>
    <w:tmpl w:val="F9D649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E6A6DE8"/>
    <w:multiLevelType w:val="hybridMultilevel"/>
    <w:tmpl w:val="62445536"/>
    <w:lvl w:ilvl="0" w:tplc="4AAAAB3C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26707EA"/>
    <w:multiLevelType w:val="hybridMultilevel"/>
    <w:tmpl w:val="62445536"/>
    <w:lvl w:ilvl="0" w:tplc="4AAAAB3C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3DB4578"/>
    <w:multiLevelType w:val="hybridMultilevel"/>
    <w:tmpl w:val="0FA8DBA4"/>
    <w:lvl w:ilvl="0" w:tplc="D990E37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E425059"/>
    <w:multiLevelType w:val="hybridMultilevel"/>
    <w:tmpl w:val="7C2E6784"/>
    <w:lvl w:ilvl="0" w:tplc="27B49D2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63A20023"/>
    <w:multiLevelType w:val="hybridMultilevel"/>
    <w:tmpl w:val="4B4895F8"/>
    <w:lvl w:ilvl="0" w:tplc="27B49D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C444438"/>
    <w:multiLevelType w:val="hybridMultilevel"/>
    <w:tmpl w:val="9612CF94"/>
    <w:lvl w:ilvl="0" w:tplc="CE9A81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D0613A2"/>
    <w:multiLevelType w:val="multilevel"/>
    <w:tmpl w:val="E514C9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9"/>
  </w:num>
  <w:num w:numId="5">
    <w:abstractNumId w:val="16"/>
  </w:num>
  <w:num w:numId="6">
    <w:abstractNumId w:val="5"/>
  </w:num>
  <w:num w:numId="7">
    <w:abstractNumId w:val="10"/>
  </w:num>
  <w:num w:numId="8">
    <w:abstractNumId w:val="25"/>
  </w:num>
  <w:num w:numId="9">
    <w:abstractNumId w:val="27"/>
  </w:num>
  <w:num w:numId="10">
    <w:abstractNumId w:val="7"/>
  </w:num>
  <w:num w:numId="11">
    <w:abstractNumId w:val="4"/>
  </w:num>
  <w:num w:numId="12">
    <w:abstractNumId w:val="13"/>
  </w:num>
  <w:num w:numId="13">
    <w:abstractNumId w:val="12"/>
  </w:num>
  <w:num w:numId="14">
    <w:abstractNumId w:val="15"/>
  </w:num>
  <w:num w:numId="15">
    <w:abstractNumId w:val="22"/>
  </w:num>
  <w:num w:numId="16">
    <w:abstractNumId w:val="18"/>
  </w:num>
  <w:num w:numId="17">
    <w:abstractNumId w:val="17"/>
  </w:num>
  <w:num w:numId="18">
    <w:abstractNumId w:val="11"/>
  </w:num>
  <w:num w:numId="19">
    <w:abstractNumId w:val="29"/>
  </w:num>
  <w:num w:numId="20">
    <w:abstractNumId w:val="29"/>
    <w:lvlOverride w:ilvl="0">
      <w:startOverride w:val="3"/>
    </w:lvlOverride>
  </w:num>
  <w:num w:numId="21">
    <w:abstractNumId w:val="29"/>
    <w:lvlOverride w:ilvl="0">
      <w:startOverride w:val="4"/>
    </w:lvlOverride>
  </w:num>
  <w:num w:numId="22">
    <w:abstractNumId w:val="21"/>
  </w:num>
  <w:num w:numId="23">
    <w:abstractNumId w:val="8"/>
    <w:lvlOverride w:ilvl="0">
      <w:startOverride w:val="5"/>
    </w:lvlOverride>
  </w:num>
  <w:num w:numId="24">
    <w:abstractNumId w:val="8"/>
    <w:lvlOverride w:ilvl="0">
      <w:startOverride w:val="7"/>
    </w:lvlOverride>
  </w:num>
  <w:num w:numId="25">
    <w:abstractNumId w:val="8"/>
    <w:lvlOverride w:ilvl="0">
      <w:startOverride w:val="8"/>
    </w:lvlOverride>
  </w:num>
  <w:num w:numId="26">
    <w:abstractNumId w:val="14"/>
  </w:num>
  <w:num w:numId="27">
    <w:abstractNumId w:val="23"/>
  </w:num>
  <w:num w:numId="28">
    <w:abstractNumId w:val="26"/>
  </w:num>
  <w:num w:numId="29">
    <w:abstractNumId w:val="6"/>
  </w:num>
  <w:num w:numId="30">
    <w:abstractNumId w:val="24"/>
  </w:num>
  <w:num w:numId="3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0"/>
  </w:num>
  <w:num w:numId="33">
    <w:abstractNumId w:val="3"/>
  </w:num>
  <w:num w:numId="34">
    <w:abstractNumId w:val="19"/>
  </w:num>
  <w:num w:numId="35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001D"/>
    <w:rsid w:val="000054CF"/>
    <w:rsid w:val="0001489B"/>
    <w:rsid w:val="00025A59"/>
    <w:rsid w:val="00036EEE"/>
    <w:rsid w:val="00060F23"/>
    <w:rsid w:val="00084D4E"/>
    <w:rsid w:val="00085D52"/>
    <w:rsid w:val="000A2912"/>
    <w:rsid w:val="000B277B"/>
    <w:rsid w:val="000B29E3"/>
    <w:rsid w:val="000D42CC"/>
    <w:rsid w:val="000D75AD"/>
    <w:rsid w:val="000E13CA"/>
    <w:rsid w:val="000E1F3E"/>
    <w:rsid w:val="000E37BB"/>
    <w:rsid w:val="00105AC7"/>
    <w:rsid w:val="001072CF"/>
    <w:rsid w:val="001357B9"/>
    <w:rsid w:val="001414B5"/>
    <w:rsid w:val="0016785A"/>
    <w:rsid w:val="0017354B"/>
    <w:rsid w:val="001D1EFD"/>
    <w:rsid w:val="001E4ABD"/>
    <w:rsid w:val="00250E92"/>
    <w:rsid w:val="002751B3"/>
    <w:rsid w:val="002C112B"/>
    <w:rsid w:val="002E6DA8"/>
    <w:rsid w:val="00313A24"/>
    <w:rsid w:val="003506D2"/>
    <w:rsid w:val="003533E3"/>
    <w:rsid w:val="00362F5E"/>
    <w:rsid w:val="00390330"/>
    <w:rsid w:val="003C08CA"/>
    <w:rsid w:val="003C45D8"/>
    <w:rsid w:val="003D1EEE"/>
    <w:rsid w:val="003F5B9A"/>
    <w:rsid w:val="004068DE"/>
    <w:rsid w:val="00412545"/>
    <w:rsid w:val="00412D31"/>
    <w:rsid w:val="00451DA4"/>
    <w:rsid w:val="0045203F"/>
    <w:rsid w:val="0049281B"/>
    <w:rsid w:val="004C22B1"/>
    <w:rsid w:val="005D2A98"/>
    <w:rsid w:val="005E5793"/>
    <w:rsid w:val="005F03B1"/>
    <w:rsid w:val="005F10E1"/>
    <w:rsid w:val="005F60AA"/>
    <w:rsid w:val="006254A0"/>
    <w:rsid w:val="00664B78"/>
    <w:rsid w:val="006E768F"/>
    <w:rsid w:val="00733F2D"/>
    <w:rsid w:val="00754517"/>
    <w:rsid w:val="007A06C8"/>
    <w:rsid w:val="007A7E14"/>
    <w:rsid w:val="007E7AE8"/>
    <w:rsid w:val="00844F1F"/>
    <w:rsid w:val="00860735"/>
    <w:rsid w:val="008629EE"/>
    <w:rsid w:val="00862AF1"/>
    <w:rsid w:val="008672F3"/>
    <w:rsid w:val="00867E91"/>
    <w:rsid w:val="00884B71"/>
    <w:rsid w:val="008940D7"/>
    <w:rsid w:val="008A7327"/>
    <w:rsid w:val="008B201E"/>
    <w:rsid w:val="008E1ADD"/>
    <w:rsid w:val="009259B6"/>
    <w:rsid w:val="00931647"/>
    <w:rsid w:val="00984761"/>
    <w:rsid w:val="009A2641"/>
    <w:rsid w:val="00A11787"/>
    <w:rsid w:val="00A17AD9"/>
    <w:rsid w:val="00A21CC8"/>
    <w:rsid w:val="00A36BA9"/>
    <w:rsid w:val="00A36F0F"/>
    <w:rsid w:val="00A46454"/>
    <w:rsid w:val="00A8678C"/>
    <w:rsid w:val="00AA1C96"/>
    <w:rsid w:val="00AA7114"/>
    <w:rsid w:val="00AB0A51"/>
    <w:rsid w:val="00AC47C9"/>
    <w:rsid w:val="00B328B3"/>
    <w:rsid w:val="00B36605"/>
    <w:rsid w:val="00B6459B"/>
    <w:rsid w:val="00B645B1"/>
    <w:rsid w:val="00B85183"/>
    <w:rsid w:val="00BA2D97"/>
    <w:rsid w:val="00BB1004"/>
    <w:rsid w:val="00BB7DC3"/>
    <w:rsid w:val="00BD354E"/>
    <w:rsid w:val="00C07349"/>
    <w:rsid w:val="00C401B3"/>
    <w:rsid w:val="00C42D47"/>
    <w:rsid w:val="00C555CF"/>
    <w:rsid w:val="00C8001D"/>
    <w:rsid w:val="00C973D8"/>
    <w:rsid w:val="00CA5A0B"/>
    <w:rsid w:val="00CB6404"/>
    <w:rsid w:val="00CD191E"/>
    <w:rsid w:val="00D52E8B"/>
    <w:rsid w:val="00D64222"/>
    <w:rsid w:val="00D82C54"/>
    <w:rsid w:val="00DA4612"/>
    <w:rsid w:val="00DD48DE"/>
    <w:rsid w:val="00DE1C0C"/>
    <w:rsid w:val="00DE4548"/>
    <w:rsid w:val="00E1058A"/>
    <w:rsid w:val="00E267FC"/>
    <w:rsid w:val="00E376B8"/>
    <w:rsid w:val="00E40ACE"/>
    <w:rsid w:val="00E53CEF"/>
    <w:rsid w:val="00E5469F"/>
    <w:rsid w:val="00E613D5"/>
    <w:rsid w:val="00E77235"/>
    <w:rsid w:val="00E8070E"/>
    <w:rsid w:val="00EA128C"/>
    <w:rsid w:val="00EB20C7"/>
    <w:rsid w:val="00EC2660"/>
    <w:rsid w:val="00F20D62"/>
    <w:rsid w:val="00F273DA"/>
    <w:rsid w:val="00F36FFF"/>
    <w:rsid w:val="00F566AA"/>
    <w:rsid w:val="00FA679B"/>
    <w:rsid w:val="00FB582F"/>
    <w:rsid w:val="00FD765C"/>
    <w:rsid w:val="00FE5390"/>
    <w:rsid w:val="00FF2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oNotEmbedSmartTags/>
  <w:decimalSymbol w:val=","/>
  <w:listSeparator w:val=";"/>
  <w15:chartTrackingRefBased/>
  <w15:docId w15:val="{F0BC7F2A-EB89-415A-BA5A-BC2DDFB579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/>
      <w:kern w:val="1"/>
      <w:sz w:val="24"/>
      <w:szCs w:val="24"/>
      <w:lang w:eastAsia="ar-SA"/>
    </w:rPr>
  </w:style>
  <w:style w:type="paragraph" w:styleId="Nagwek4">
    <w:name w:val="heading 4"/>
    <w:basedOn w:val="Normalny"/>
    <w:link w:val="Nagwek4Znak"/>
    <w:uiPriority w:val="9"/>
    <w:qFormat/>
    <w:rsid w:val="008629EE"/>
    <w:pPr>
      <w:widowControl/>
      <w:suppressAutoHyphens w:val="0"/>
      <w:spacing w:before="100" w:beforeAutospacing="1" w:after="100" w:afterAutospacing="1"/>
      <w:outlineLvl w:val="3"/>
    </w:pPr>
    <w:rPr>
      <w:rFonts w:eastAsia="Times New Roman"/>
      <w:b/>
      <w:bCs/>
      <w:kern w:val="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b w:val="0"/>
    </w:rPr>
  </w:style>
  <w:style w:type="character" w:customStyle="1" w:styleId="Domylnaczcionkaakapitu1">
    <w:name w:val="Domyślna czcionka akapitu1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Znakinumeracji">
    <w:name w:val="Znaki numeracji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dymkaZnak">
    <w:name w:val="Tekst dymka Znak"/>
    <w:rPr>
      <w:rFonts w:ascii="Segoe UI" w:eastAsia="Lucida Sans Unicode" w:hAnsi="Segoe UI" w:cs="Segoe UI"/>
      <w:kern w:val="1"/>
      <w:sz w:val="18"/>
      <w:szCs w:val="18"/>
    </w:rPr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rPr>
      <w:rFonts w:ascii="Segoe UI" w:hAnsi="Segoe UI" w:cs="Segoe UI"/>
      <w:sz w:val="18"/>
      <w:szCs w:val="18"/>
    </w:rPr>
  </w:style>
  <w:style w:type="paragraph" w:customStyle="1" w:styleId="Standard">
    <w:name w:val="Standard"/>
    <w:pPr>
      <w:widowControl w:val="0"/>
      <w:suppressAutoHyphens/>
      <w:textAlignment w:val="baseline"/>
    </w:pPr>
    <w:rPr>
      <w:rFonts w:eastAsia="SimSun" w:cs="Arial Unicode MS"/>
      <w:kern w:val="1"/>
      <w:sz w:val="24"/>
      <w:szCs w:val="24"/>
      <w:lang w:eastAsia="hi-IN" w:bidi="hi-IN"/>
    </w:rPr>
  </w:style>
  <w:style w:type="paragraph" w:styleId="Akapitzlist">
    <w:name w:val="List Paragraph"/>
    <w:basedOn w:val="Normalny"/>
    <w:uiPriority w:val="34"/>
    <w:qFormat/>
    <w:rsid w:val="00FA679B"/>
    <w:pPr>
      <w:widowControl/>
      <w:suppressAutoHyphens w:val="0"/>
      <w:spacing w:after="160" w:line="259" w:lineRule="auto"/>
      <w:ind w:left="720"/>
      <w:contextualSpacing/>
    </w:pPr>
    <w:rPr>
      <w:rFonts w:ascii="Calibri" w:eastAsia="Calibri" w:hAnsi="Calibri"/>
      <w:kern w:val="0"/>
      <w:sz w:val="22"/>
      <w:szCs w:val="22"/>
      <w:lang w:eastAsia="en-US"/>
    </w:rPr>
  </w:style>
  <w:style w:type="paragraph" w:styleId="Bezodstpw">
    <w:name w:val="No Spacing"/>
    <w:uiPriority w:val="1"/>
    <w:qFormat/>
    <w:rsid w:val="00FA679B"/>
    <w:rPr>
      <w:rFonts w:ascii="Calibri" w:eastAsia="Calibri" w:hAnsi="Calibri"/>
      <w:sz w:val="22"/>
      <w:szCs w:val="22"/>
      <w:lang w:eastAsia="en-US"/>
    </w:rPr>
  </w:style>
  <w:style w:type="paragraph" w:customStyle="1" w:styleId="Domynie">
    <w:name w:val="Domy徑nie"/>
    <w:rsid w:val="002E6DA8"/>
    <w:pPr>
      <w:widowControl w:val="0"/>
      <w:autoSpaceDE w:val="0"/>
      <w:autoSpaceDN w:val="0"/>
      <w:adjustRightInd w:val="0"/>
    </w:pPr>
    <w:rPr>
      <w:rFonts w:hAnsi="Mangal"/>
      <w:kern w:val="1"/>
      <w:sz w:val="24"/>
      <w:szCs w:val="24"/>
      <w:lang w:eastAsia="zh-CN" w:bidi="hi-IN"/>
    </w:rPr>
  </w:style>
  <w:style w:type="character" w:styleId="Hipercze">
    <w:name w:val="Hyperlink"/>
    <w:uiPriority w:val="99"/>
    <w:unhideWhenUsed/>
    <w:rsid w:val="00362F5E"/>
    <w:rPr>
      <w:color w:val="0000FF"/>
      <w:u w:val="single"/>
    </w:rPr>
  </w:style>
  <w:style w:type="character" w:customStyle="1" w:styleId="Nagwek4Znak">
    <w:name w:val="Nagłówek 4 Znak"/>
    <w:link w:val="Nagwek4"/>
    <w:uiPriority w:val="9"/>
    <w:rsid w:val="008629EE"/>
    <w:rPr>
      <w:b/>
      <w:bCs/>
      <w:sz w:val="24"/>
      <w:szCs w:val="24"/>
    </w:rPr>
  </w:style>
  <w:style w:type="character" w:styleId="Pogrubienie">
    <w:name w:val="Strong"/>
    <w:uiPriority w:val="22"/>
    <w:qFormat/>
    <w:rsid w:val="008629EE"/>
    <w:rPr>
      <w:b/>
      <w:bCs/>
    </w:rPr>
  </w:style>
  <w:style w:type="character" w:styleId="Uwydatnienie">
    <w:name w:val="Emphasis"/>
    <w:uiPriority w:val="20"/>
    <w:qFormat/>
    <w:rsid w:val="00E5469F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844F1F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844F1F"/>
    <w:rPr>
      <w:rFonts w:eastAsia="Lucida Sans Unicode"/>
      <w:kern w:val="1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844F1F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844F1F"/>
    <w:rPr>
      <w:rFonts w:eastAsia="Lucida Sans Unicode"/>
      <w:kern w:val="1"/>
      <w:sz w:val="24"/>
      <w:szCs w:val="24"/>
      <w:lang w:eastAsia="ar-SA"/>
    </w:rPr>
  </w:style>
  <w:style w:type="paragraph" w:customStyle="1" w:styleId="Default">
    <w:name w:val="Default"/>
    <w:rsid w:val="00733F2D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WW-czeinternetowe">
    <w:name w:val="WW-Łącze internetowe"/>
    <w:rsid w:val="005F10E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728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9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57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45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241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539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wpr@wpr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od@wpr.pl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wpr@wpr.pl" TargetMode="External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E0BE8F-FFBF-4860-A22E-00EE451ACA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461</Words>
  <Characters>2772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3227</CharactersWithSpaces>
  <SharedDoc>false</SharedDoc>
  <HLinks>
    <vt:vector size="12" baseType="variant">
      <vt:variant>
        <vt:i4>1703995</vt:i4>
      </vt:variant>
      <vt:variant>
        <vt:i4>3</vt:i4>
      </vt:variant>
      <vt:variant>
        <vt:i4>0</vt:i4>
      </vt:variant>
      <vt:variant>
        <vt:i4>5</vt:i4>
      </vt:variant>
      <vt:variant>
        <vt:lpwstr>mailto:iod@wpr.pl</vt:lpwstr>
      </vt:variant>
      <vt:variant>
        <vt:lpwstr/>
      </vt:variant>
      <vt:variant>
        <vt:i4>1179684</vt:i4>
      </vt:variant>
      <vt:variant>
        <vt:i4>0</vt:i4>
      </vt:variant>
      <vt:variant>
        <vt:i4>0</vt:i4>
      </vt:variant>
      <vt:variant>
        <vt:i4>5</vt:i4>
      </vt:variant>
      <vt:variant>
        <vt:lpwstr>mailto:wpr@wpr.pl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Arkadiusz Poskart</dc:creator>
  <cp:keywords/>
  <cp:lastModifiedBy>Stanisław Gryzak</cp:lastModifiedBy>
  <cp:revision>4</cp:revision>
  <cp:lastPrinted>2020-10-30T12:54:00Z</cp:lastPrinted>
  <dcterms:created xsi:type="dcterms:W3CDTF">2019-09-19T08:32:00Z</dcterms:created>
  <dcterms:modified xsi:type="dcterms:W3CDTF">2020-10-30T12:55:00Z</dcterms:modified>
</cp:coreProperties>
</file>