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4C84E" w14:textId="0DF826CA" w:rsidR="00AA7CC1" w:rsidRPr="00E949B0" w:rsidRDefault="000A4ED6" w:rsidP="00AA7CC1">
      <w:pPr>
        <w:pStyle w:val="Nagwek"/>
        <w:tabs>
          <w:tab w:val="clear" w:pos="4536"/>
          <w:tab w:val="clear" w:pos="9072"/>
        </w:tabs>
        <w:rPr>
          <w:rFonts w:ascii="Tahoma" w:hAnsi="Tahoma" w:cs="Tahoma"/>
        </w:rPr>
      </w:pPr>
      <w:r w:rsidRPr="00E949B0">
        <w:rPr>
          <w:rFonts w:ascii="Tahoma" w:hAnsi="Tahoma" w:cs="Tahoma"/>
          <w:noProof/>
        </w:rPr>
        <w:drawing>
          <wp:anchor distT="0" distB="0" distL="114935" distR="114935" simplePos="0" relativeHeight="251657728" behindDoc="0" locked="0" layoutInCell="1" allowOverlap="1" wp14:anchorId="0E1FB9CC" wp14:editId="59CBD250">
            <wp:simplePos x="0" y="0"/>
            <wp:positionH relativeFrom="column">
              <wp:posOffset>247650</wp:posOffset>
            </wp:positionH>
            <wp:positionV relativeFrom="paragraph">
              <wp:posOffset>-140335</wp:posOffset>
            </wp:positionV>
            <wp:extent cx="5758815" cy="105473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0F5371F" w14:textId="77777777" w:rsidR="00A5582E" w:rsidRPr="00E949B0" w:rsidRDefault="00A5582E" w:rsidP="00AA7CC1">
      <w:pPr>
        <w:pStyle w:val="Nagwek"/>
        <w:tabs>
          <w:tab w:val="clear" w:pos="4536"/>
          <w:tab w:val="clear" w:pos="9072"/>
        </w:tabs>
        <w:rPr>
          <w:rFonts w:ascii="Tahoma" w:hAnsi="Tahoma" w:cs="Tahoma"/>
        </w:rPr>
      </w:pPr>
    </w:p>
    <w:p w14:paraId="0A50887E" w14:textId="77777777" w:rsidR="00A5582E" w:rsidRPr="00E949B0" w:rsidRDefault="00A5582E" w:rsidP="00AA7CC1">
      <w:pPr>
        <w:pStyle w:val="Nagwek"/>
        <w:tabs>
          <w:tab w:val="clear" w:pos="4536"/>
          <w:tab w:val="clear" w:pos="9072"/>
        </w:tabs>
        <w:rPr>
          <w:rFonts w:ascii="Tahoma" w:hAnsi="Tahoma" w:cs="Tahoma"/>
        </w:rPr>
      </w:pPr>
    </w:p>
    <w:p w14:paraId="4E90F05C" w14:textId="77777777" w:rsidR="00AA7CC1" w:rsidRPr="00E949B0" w:rsidRDefault="00AA7CC1" w:rsidP="00AA7CC1">
      <w:pPr>
        <w:pStyle w:val="Nagwek"/>
        <w:tabs>
          <w:tab w:val="clear" w:pos="4536"/>
          <w:tab w:val="clear" w:pos="9072"/>
        </w:tabs>
        <w:rPr>
          <w:rFonts w:ascii="Tahoma" w:hAnsi="Tahoma" w:cs="Tahoma"/>
        </w:rPr>
      </w:pPr>
    </w:p>
    <w:p w14:paraId="2961E82B" w14:textId="77777777" w:rsidR="00AA7CC1" w:rsidRPr="00E949B0" w:rsidRDefault="00AA7CC1" w:rsidP="00AA7CC1">
      <w:pPr>
        <w:pStyle w:val="Nagwek"/>
        <w:tabs>
          <w:tab w:val="clear" w:pos="4536"/>
          <w:tab w:val="clear" w:pos="9072"/>
        </w:tabs>
        <w:rPr>
          <w:rFonts w:ascii="Tahoma" w:hAnsi="Tahoma" w:cs="Tahoma"/>
        </w:rPr>
      </w:pPr>
    </w:p>
    <w:p w14:paraId="2C147EEE" w14:textId="77777777" w:rsidR="00A5582E" w:rsidRPr="00E949B0" w:rsidRDefault="00A5582E" w:rsidP="00AA7CC1">
      <w:pPr>
        <w:pStyle w:val="Nagwek9"/>
        <w:rPr>
          <w:rFonts w:ascii="Tahoma" w:hAnsi="Tahoma" w:cs="Tahoma"/>
          <w:sz w:val="36"/>
          <w:szCs w:val="36"/>
        </w:rPr>
      </w:pPr>
    </w:p>
    <w:p w14:paraId="29564AFA" w14:textId="77777777" w:rsidR="00A5582E" w:rsidRPr="00E949B0" w:rsidRDefault="00A5582E" w:rsidP="00A5582E"/>
    <w:p w14:paraId="6E871C7A" w14:textId="77777777" w:rsidR="00A5582E" w:rsidRPr="00E949B0" w:rsidRDefault="00A5582E" w:rsidP="00AA7CC1">
      <w:pPr>
        <w:pStyle w:val="Nagwek9"/>
        <w:rPr>
          <w:rFonts w:ascii="Tahoma" w:hAnsi="Tahoma" w:cs="Tahoma"/>
          <w:sz w:val="36"/>
          <w:szCs w:val="36"/>
        </w:rPr>
      </w:pPr>
    </w:p>
    <w:p w14:paraId="505C7559" w14:textId="77777777" w:rsidR="00AA7CC1" w:rsidRPr="00E949B0" w:rsidRDefault="00AA7CC1" w:rsidP="00AA7CC1">
      <w:pPr>
        <w:pStyle w:val="Nagwek9"/>
        <w:rPr>
          <w:rFonts w:ascii="Tahoma" w:hAnsi="Tahoma" w:cs="Tahoma"/>
          <w:sz w:val="36"/>
          <w:szCs w:val="36"/>
        </w:rPr>
      </w:pPr>
      <w:r w:rsidRPr="00E949B0">
        <w:rPr>
          <w:rFonts w:ascii="Tahoma" w:hAnsi="Tahoma" w:cs="Tahoma"/>
          <w:sz w:val="36"/>
          <w:szCs w:val="36"/>
        </w:rPr>
        <w:t>Specyfikacja Warunków Zamówienia</w:t>
      </w:r>
    </w:p>
    <w:p w14:paraId="060EA8EF" w14:textId="77777777" w:rsidR="00AA7CC1" w:rsidRPr="00E949B0" w:rsidRDefault="00AA7CC1" w:rsidP="00AA7CC1">
      <w:pPr>
        <w:pStyle w:val="Nagwek"/>
        <w:tabs>
          <w:tab w:val="clear" w:pos="4536"/>
          <w:tab w:val="clear" w:pos="9072"/>
        </w:tabs>
        <w:rPr>
          <w:rFonts w:ascii="Tahoma" w:hAnsi="Tahoma" w:cs="Tahoma"/>
        </w:rPr>
      </w:pPr>
    </w:p>
    <w:p w14:paraId="7B7384E1" w14:textId="77777777" w:rsidR="00637FF3" w:rsidRPr="00E949B0" w:rsidRDefault="00637FF3" w:rsidP="00AA7CC1">
      <w:pPr>
        <w:pStyle w:val="Nagwek"/>
        <w:tabs>
          <w:tab w:val="clear" w:pos="4536"/>
          <w:tab w:val="clear" w:pos="9072"/>
        </w:tabs>
        <w:rPr>
          <w:rFonts w:ascii="Tahoma" w:hAnsi="Tahoma" w:cs="Tahoma"/>
        </w:rPr>
      </w:pPr>
    </w:p>
    <w:p w14:paraId="19BDA473" w14:textId="77777777" w:rsidR="00A5582E" w:rsidRPr="00E949B0" w:rsidRDefault="00A5582E" w:rsidP="00AA7CC1">
      <w:pPr>
        <w:pStyle w:val="Nagwek"/>
        <w:tabs>
          <w:tab w:val="clear" w:pos="4536"/>
          <w:tab w:val="clear" w:pos="9072"/>
        </w:tabs>
        <w:rPr>
          <w:rFonts w:ascii="Tahoma" w:hAnsi="Tahoma" w:cs="Tahoma"/>
        </w:rPr>
      </w:pPr>
    </w:p>
    <w:p w14:paraId="1B5A9B3C" w14:textId="77777777" w:rsidR="00A5582E" w:rsidRPr="00E949B0" w:rsidRDefault="00A5582E" w:rsidP="00AA7CC1">
      <w:pPr>
        <w:pStyle w:val="Nagwek"/>
        <w:tabs>
          <w:tab w:val="clear" w:pos="4536"/>
          <w:tab w:val="clear" w:pos="9072"/>
        </w:tabs>
        <w:rPr>
          <w:rFonts w:ascii="Tahoma" w:hAnsi="Tahoma" w:cs="Tahoma"/>
        </w:rPr>
      </w:pPr>
    </w:p>
    <w:p w14:paraId="7E01FCE6" w14:textId="77777777" w:rsidR="00AA7CC1" w:rsidRPr="00E949B0" w:rsidRDefault="00AA7CC1" w:rsidP="000808F8">
      <w:pPr>
        <w:rPr>
          <w:rFonts w:ascii="Tahoma" w:hAnsi="Tahoma" w:cs="Tahoma"/>
          <w:sz w:val="22"/>
          <w:szCs w:val="22"/>
        </w:rPr>
      </w:pPr>
    </w:p>
    <w:p w14:paraId="2D4FF4EC" w14:textId="77777777" w:rsidR="00AA7CC1" w:rsidRPr="00E949B0" w:rsidRDefault="00AA7CC1" w:rsidP="00AA7CC1">
      <w:pPr>
        <w:spacing w:line="360" w:lineRule="auto"/>
        <w:jc w:val="center"/>
        <w:rPr>
          <w:rFonts w:ascii="Tahoma" w:hAnsi="Tahoma" w:cs="Tahoma"/>
          <w:sz w:val="22"/>
          <w:szCs w:val="22"/>
        </w:rPr>
      </w:pPr>
      <w:r w:rsidRPr="00E949B0">
        <w:rPr>
          <w:rFonts w:ascii="Tahoma" w:hAnsi="Tahoma" w:cs="Tahoma"/>
          <w:sz w:val="22"/>
          <w:szCs w:val="22"/>
        </w:rPr>
        <w:t>w postępowaniu o udzielenie zamówienia publicznego prowadzonym w trybie</w:t>
      </w:r>
    </w:p>
    <w:p w14:paraId="6F73D4D4" w14:textId="77777777" w:rsidR="00AA7CC1" w:rsidRPr="00E949B0" w:rsidRDefault="00575A2F" w:rsidP="00AA7CC1">
      <w:pPr>
        <w:spacing w:line="360" w:lineRule="auto"/>
        <w:jc w:val="center"/>
        <w:rPr>
          <w:rFonts w:ascii="Tahoma" w:hAnsi="Tahoma" w:cs="Tahoma"/>
          <w:b/>
          <w:sz w:val="22"/>
          <w:szCs w:val="22"/>
        </w:rPr>
      </w:pPr>
      <w:r w:rsidRPr="00E949B0">
        <w:rPr>
          <w:rFonts w:ascii="Tahoma" w:hAnsi="Tahoma" w:cs="Tahoma"/>
          <w:b/>
          <w:sz w:val="22"/>
          <w:szCs w:val="22"/>
        </w:rPr>
        <w:t>przetargu nieograniczonego</w:t>
      </w:r>
    </w:p>
    <w:p w14:paraId="49B8B3B7" w14:textId="77777777" w:rsidR="00575A2F" w:rsidRPr="00E949B0" w:rsidRDefault="00575A2F" w:rsidP="00AA7CC1">
      <w:pPr>
        <w:spacing w:line="360" w:lineRule="auto"/>
        <w:jc w:val="center"/>
        <w:rPr>
          <w:rFonts w:ascii="Tahoma" w:hAnsi="Tahoma" w:cs="Tahoma"/>
          <w:b/>
          <w:sz w:val="22"/>
          <w:szCs w:val="22"/>
        </w:rPr>
      </w:pPr>
    </w:p>
    <w:p w14:paraId="4DD34022" w14:textId="2F070029" w:rsidR="00AA7CC1" w:rsidRPr="00E949B0" w:rsidRDefault="00AA7CC1" w:rsidP="00AA7CC1">
      <w:pPr>
        <w:spacing w:line="360" w:lineRule="auto"/>
        <w:jc w:val="center"/>
        <w:rPr>
          <w:rFonts w:ascii="Tahoma" w:hAnsi="Tahoma" w:cs="Tahoma"/>
          <w:sz w:val="22"/>
          <w:szCs w:val="22"/>
        </w:rPr>
      </w:pPr>
      <w:r w:rsidRPr="00E949B0">
        <w:rPr>
          <w:rFonts w:ascii="Tahoma" w:hAnsi="Tahoma" w:cs="Tahoma"/>
          <w:sz w:val="22"/>
          <w:szCs w:val="22"/>
        </w:rPr>
        <w:t xml:space="preserve">numer sprawy: </w:t>
      </w:r>
      <w:r w:rsidR="006F568F" w:rsidRPr="00E949B0">
        <w:rPr>
          <w:rFonts w:ascii="Tahoma" w:hAnsi="Tahoma" w:cs="Tahoma"/>
          <w:sz w:val="22"/>
          <w:szCs w:val="22"/>
        </w:rPr>
        <w:t>96</w:t>
      </w:r>
      <w:r w:rsidR="009B6A08" w:rsidRPr="00E949B0">
        <w:rPr>
          <w:rFonts w:ascii="Tahoma" w:hAnsi="Tahoma" w:cs="Tahoma"/>
          <w:sz w:val="22"/>
          <w:szCs w:val="22"/>
        </w:rPr>
        <w:t>/PN/ZP/</w:t>
      </w:r>
      <w:r w:rsidR="00F86BD3" w:rsidRPr="00E949B0">
        <w:rPr>
          <w:rFonts w:ascii="Tahoma" w:hAnsi="Tahoma" w:cs="Tahoma"/>
          <w:sz w:val="22"/>
          <w:szCs w:val="22"/>
        </w:rPr>
        <w:t>D/20</w:t>
      </w:r>
      <w:r w:rsidR="00465453" w:rsidRPr="00E949B0">
        <w:rPr>
          <w:rFonts w:ascii="Tahoma" w:hAnsi="Tahoma" w:cs="Tahoma"/>
          <w:sz w:val="22"/>
          <w:szCs w:val="22"/>
        </w:rPr>
        <w:t>2</w:t>
      </w:r>
      <w:r w:rsidR="00FC3314" w:rsidRPr="00E949B0">
        <w:rPr>
          <w:rFonts w:ascii="Tahoma" w:hAnsi="Tahoma" w:cs="Tahoma"/>
          <w:sz w:val="22"/>
          <w:szCs w:val="22"/>
        </w:rPr>
        <w:t>4</w:t>
      </w:r>
      <w:r w:rsidRPr="00E949B0">
        <w:rPr>
          <w:rFonts w:ascii="Tahoma" w:hAnsi="Tahoma" w:cs="Tahoma"/>
          <w:sz w:val="22"/>
          <w:szCs w:val="22"/>
        </w:rPr>
        <w:t xml:space="preserve">, </w:t>
      </w:r>
      <w:r w:rsidR="00AF4F83" w:rsidRPr="00E949B0">
        <w:rPr>
          <w:rFonts w:ascii="Tahoma" w:hAnsi="Tahoma" w:cs="Tahoma"/>
          <w:sz w:val="22"/>
          <w:szCs w:val="22"/>
        </w:rPr>
        <w:t>pn.</w:t>
      </w:r>
      <w:r w:rsidRPr="00E949B0">
        <w:rPr>
          <w:rFonts w:ascii="Tahoma" w:hAnsi="Tahoma" w:cs="Tahoma"/>
          <w:sz w:val="22"/>
          <w:szCs w:val="22"/>
        </w:rPr>
        <w:t>:</w:t>
      </w:r>
    </w:p>
    <w:p w14:paraId="3C502B39" w14:textId="77777777" w:rsidR="00AA7CC1" w:rsidRPr="00E949B0" w:rsidRDefault="00AA7CC1" w:rsidP="00AA7CC1">
      <w:pPr>
        <w:pStyle w:val="Nagwek"/>
        <w:tabs>
          <w:tab w:val="clear" w:pos="4536"/>
          <w:tab w:val="clear" w:pos="9072"/>
        </w:tabs>
        <w:rPr>
          <w:rFonts w:ascii="Tahoma" w:hAnsi="Tahoma" w:cs="Tahoma"/>
        </w:rPr>
      </w:pPr>
    </w:p>
    <w:p w14:paraId="6A96FF7F" w14:textId="77777777" w:rsidR="00F47DE1" w:rsidRPr="00E949B0" w:rsidRDefault="00F47DE1" w:rsidP="00AA7CC1">
      <w:pPr>
        <w:jc w:val="center"/>
        <w:rPr>
          <w:rFonts w:ascii="Tahoma" w:hAnsi="Tahoma" w:cs="Tahoma"/>
          <w:b/>
        </w:rPr>
      </w:pPr>
    </w:p>
    <w:p w14:paraId="3DD4AA84" w14:textId="356AF5B4" w:rsidR="00AA7CC1" w:rsidRPr="00E949B0" w:rsidRDefault="00FC3314" w:rsidP="00AA7CC1">
      <w:pPr>
        <w:jc w:val="center"/>
        <w:rPr>
          <w:rFonts w:ascii="Tahoma" w:hAnsi="Tahoma" w:cs="Tahoma"/>
          <w:sz w:val="22"/>
          <w:szCs w:val="22"/>
        </w:rPr>
      </w:pPr>
      <w:r w:rsidRPr="00E949B0">
        <w:rPr>
          <w:rFonts w:ascii="Tahoma" w:hAnsi="Tahoma" w:cs="Tahoma"/>
          <w:b/>
        </w:rPr>
        <w:t>Dostawa</w:t>
      </w:r>
      <w:r w:rsidR="007B2492" w:rsidRPr="00E949B0">
        <w:rPr>
          <w:rFonts w:ascii="Tahoma" w:hAnsi="Tahoma" w:cs="Tahoma"/>
          <w:b/>
        </w:rPr>
        <w:t xml:space="preserve"> </w:t>
      </w:r>
      <w:r w:rsidR="006F568F" w:rsidRPr="00E949B0">
        <w:rPr>
          <w:rFonts w:ascii="Tahoma" w:hAnsi="Tahoma" w:cs="Tahoma"/>
          <w:b/>
        </w:rPr>
        <w:t>systemów implantów ślimakowych oraz procesorów dźwięku</w:t>
      </w:r>
    </w:p>
    <w:p w14:paraId="229E5BB4" w14:textId="77777777" w:rsidR="00F47DE1" w:rsidRPr="00E949B0" w:rsidRDefault="00F47DE1" w:rsidP="00AA7CC1">
      <w:pPr>
        <w:jc w:val="center"/>
        <w:rPr>
          <w:rFonts w:ascii="Tahoma" w:hAnsi="Tahoma" w:cs="Tahoma"/>
          <w:sz w:val="22"/>
          <w:szCs w:val="22"/>
        </w:rPr>
      </w:pPr>
    </w:p>
    <w:p w14:paraId="3030C263" w14:textId="77777777" w:rsidR="00AA7CC1" w:rsidRPr="00E949B0" w:rsidRDefault="00AA7CC1" w:rsidP="00AA7CC1">
      <w:pPr>
        <w:jc w:val="center"/>
        <w:rPr>
          <w:rFonts w:ascii="Tahoma" w:hAnsi="Tahoma" w:cs="Tahoma"/>
          <w:sz w:val="22"/>
          <w:szCs w:val="22"/>
        </w:rPr>
      </w:pPr>
      <w:r w:rsidRPr="00E949B0">
        <w:rPr>
          <w:rFonts w:ascii="Tahoma" w:hAnsi="Tahoma" w:cs="Tahoma"/>
          <w:sz w:val="22"/>
          <w:szCs w:val="22"/>
        </w:rPr>
        <w:t xml:space="preserve">Wartość szacunkowa zamówienia </w:t>
      </w:r>
      <w:r w:rsidRPr="00E949B0">
        <w:rPr>
          <w:rFonts w:ascii="Tahoma" w:hAnsi="Tahoma" w:cs="Tahoma"/>
          <w:sz w:val="22"/>
          <w:szCs w:val="22"/>
          <w:u w:val="single"/>
        </w:rPr>
        <w:t>przekracza</w:t>
      </w:r>
      <w:r w:rsidRPr="00E949B0">
        <w:rPr>
          <w:rFonts w:ascii="Tahoma" w:hAnsi="Tahoma" w:cs="Tahoma"/>
          <w:sz w:val="22"/>
          <w:szCs w:val="22"/>
        </w:rPr>
        <w:t xml:space="preserve"> wyrażoną w złotych </w:t>
      </w:r>
    </w:p>
    <w:p w14:paraId="599E1A11" w14:textId="77777777" w:rsidR="00AA7CC1" w:rsidRPr="00E949B0" w:rsidRDefault="00AA7CC1" w:rsidP="00AA7CC1">
      <w:pPr>
        <w:jc w:val="center"/>
        <w:rPr>
          <w:rFonts w:ascii="Tahoma" w:hAnsi="Tahoma" w:cs="Tahoma"/>
        </w:rPr>
      </w:pPr>
      <w:r w:rsidRPr="00E949B0">
        <w:rPr>
          <w:rFonts w:ascii="Tahoma" w:hAnsi="Tahoma" w:cs="Tahoma"/>
          <w:sz w:val="22"/>
          <w:szCs w:val="22"/>
        </w:rPr>
        <w:t>równowartoś</w:t>
      </w:r>
      <w:r w:rsidR="0095164B" w:rsidRPr="00E949B0">
        <w:rPr>
          <w:rFonts w:ascii="Tahoma" w:hAnsi="Tahoma" w:cs="Tahoma"/>
          <w:sz w:val="22"/>
          <w:szCs w:val="22"/>
        </w:rPr>
        <w:t>ć</w:t>
      </w:r>
      <w:r w:rsidRPr="00E949B0">
        <w:rPr>
          <w:rFonts w:ascii="Tahoma" w:hAnsi="Tahoma" w:cs="Tahoma"/>
          <w:sz w:val="22"/>
          <w:szCs w:val="22"/>
        </w:rPr>
        <w:t xml:space="preserve"> kwoty 1</w:t>
      </w:r>
      <w:r w:rsidR="00177063" w:rsidRPr="00E949B0">
        <w:rPr>
          <w:rFonts w:ascii="Tahoma" w:hAnsi="Tahoma" w:cs="Tahoma"/>
          <w:sz w:val="22"/>
          <w:szCs w:val="22"/>
        </w:rPr>
        <w:t>4</w:t>
      </w:r>
      <w:r w:rsidR="00FC3314" w:rsidRPr="00E949B0">
        <w:rPr>
          <w:rFonts w:ascii="Tahoma" w:hAnsi="Tahoma" w:cs="Tahoma"/>
          <w:sz w:val="22"/>
          <w:szCs w:val="22"/>
        </w:rPr>
        <w:t>3</w:t>
      </w:r>
      <w:r w:rsidRPr="00E949B0">
        <w:rPr>
          <w:rFonts w:ascii="Tahoma" w:hAnsi="Tahoma" w:cs="Tahoma"/>
          <w:sz w:val="22"/>
          <w:szCs w:val="22"/>
        </w:rPr>
        <w:t> 000 EURO.</w:t>
      </w:r>
    </w:p>
    <w:p w14:paraId="215AF0AB" w14:textId="77777777" w:rsidR="00AA7CC1" w:rsidRPr="00E949B0" w:rsidRDefault="00AA7CC1" w:rsidP="00AA7CC1">
      <w:pPr>
        <w:jc w:val="both"/>
        <w:rPr>
          <w:rFonts w:ascii="Tahoma" w:hAnsi="Tahoma" w:cs="Tahoma"/>
        </w:rPr>
      </w:pPr>
    </w:p>
    <w:p w14:paraId="38CF9894" w14:textId="77777777" w:rsidR="00293DAA" w:rsidRPr="00E949B0" w:rsidRDefault="00293DAA" w:rsidP="00F47DE1">
      <w:pPr>
        <w:jc w:val="center"/>
        <w:rPr>
          <w:rFonts w:ascii="Tahoma" w:hAnsi="Tahoma" w:cs="Tahoma"/>
        </w:rPr>
      </w:pPr>
    </w:p>
    <w:p w14:paraId="0F1D320C" w14:textId="77777777" w:rsidR="00293DAA" w:rsidRPr="00E949B0" w:rsidRDefault="00293DAA" w:rsidP="00F47DE1">
      <w:pPr>
        <w:jc w:val="center"/>
        <w:rPr>
          <w:rFonts w:ascii="Tahoma" w:hAnsi="Tahoma" w:cs="Tahoma"/>
        </w:rPr>
      </w:pPr>
    </w:p>
    <w:p w14:paraId="6E15A663" w14:textId="77777777" w:rsidR="00F47DE1" w:rsidRPr="00E949B0" w:rsidRDefault="00F47DE1" w:rsidP="00F47DE1">
      <w:pPr>
        <w:jc w:val="center"/>
        <w:rPr>
          <w:rFonts w:ascii="Tahoma" w:hAnsi="Tahoma" w:cs="Tahoma"/>
        </w:rPr>
      </w:pPr>
    </w:p>
    <w:p w14:paraId="4F9D0E5D" w14:textId="77777777" w:rsidR="00F47DE1" w:rsidRPr="00E949B0" w:rsidRDefault="00F47DE1" w:rsidP="00F47DE1">
      <w:pPr>
        <w:jc w:val="center"/>
        <w:rPr>
          <w:rFonts w:ascii="Tahoma" w:hAnsi="Tahoma" w:cs="Tahoma"/>
        </w:rPr>
      </w:pPr>
    </w:p>
    <w:p w14:paraId="1D29F235" w14:textId="77777777" w:rsidR="0058318D" w:rsidRPr="0058318D" w:rsidRDefault="007A4187" w:rsidP="0058318D">
      <w:pPr>
        <w:rPr>
          <w:rFonts w:ascii="Tahoma" w:hAnsi="Tahoma" w:cs="Tahoma"/>
          <w:b/>
          <w:bCs/>
        </w:rPr>
      </w:pPr>
      <w:r w:rsidRPr="00E949B0">
        <w:rPr>
          <w:rFonts w:ascii="Tahoma" w:hAnsi="Tahoma" w:cs="Tahoma"/>
          <w:b/>
          <w:bCs/>
        </w:rPr>
        <w:t>Specyfikacj</w:t>
      </w:r>
      <w:r w:rsidR="00EA0A76" w:rsidRPr="00E949B0">
        <w:rPr>
          <w:rFonts w:ascii="Tahoma" w:hAnsi="Tahoma" w:cs="Tahoma"/>
          <w:b/>
          <w:bCs/>
        </w:rPr>
        <w:t>a</w:t>
      </w:r>
      <w:r w:rsidRPr="00E949B0">
        <w:rPr>
          <w:rFonts w:ascii="Tahoma" w:hAnsi="Tahoma" w:cs="Tahoma"/>
          <w:b/>
          <w:bCs/>
        </w:rPr>
        <w:t xml:space="preserve"> zatwierdz</w:t>
      </w:r>
      <w:r w:rsidR="00EA0A76" w:rsidRPr="00E949B0">
        <w:rPr>
          <w:rFonts w:ascii="Tahoma" w:hAnsi="Tahoma" w:cs="Tahoma"/>
          <w:b/>
          <w:bCs/>
        </w:rPr>
        <w:t>ona przez</w:t>
      </w:r>
      <w:r w:rsidRPr="00E949B0">
        <w:rPr>
          <w:rFonts w:ascii="Tahoma" w:hAnsi="Tahoma" w:cs="Tahoma"/>
          <w:b/>
          <w:bCs/>
        </w:rPr>
        <w:t xml:space="preserve">: </w:t>
      </w:r>
      <w:bookmarkStart w:id="0" w:name="_Hlk161919453"/>
      <w:r w:rsidR="0058318D" w:rsidRPr="0058318D">
        <w:rPr>
          <w:rFonts w:ascii="Tahoma" w:hAnsi="Tahoma" w:cs="Tahoma"/>
          <w:b/>
          <w:bCs/>
        </w:rPr>
        <w:t>mgr Anna Dębińska</w:t>
      </w:r>
    </w:p>
    <w:p w14:paraId="6D3DA25C" w14:textId="77777777" w:rsidR="0058318D" w:rsidRPr="003867FE" w:rsidRDefault="0058318D" w:rsidP="0058318D"/>
    <w:p w14:paraId="708A8BB8" w14:textId="77777777" w:rsidR="0058318D" w:rsidRPr="003867FE" w:rsidRDefault="0058318D" w:rsidP="0058318D">
      <w:pPr>
        <w:ind w:firstLine="4536"/>
        <w:rPr>
          <w:sz w:val="18"/>
          <w:szCs w:val="18"/>
        </w:rPr>
      </w:pPr>
      <w:r w:rsidRPr="003867FE">
        <w:rPr>
          <w:sz w:val="18"/>
          <w:szCs w:val="18"/>
        </w:rPr>
        <w:t>Z-ca Dyrektora</w:t>
      </w:r>
    </w:p>
    <w:p w14:paraId="0E1F0C0E" w14:textId="77777777" w:rsidR="0058318D" w:rsidRPr="00264378" w:rsidRDefault="0058318D" w:rsidP="0058318D">
      <w:pPr>
        <w:ind w:firstLine="4111"/>
        <w:rPr>
          <w:sz w:val="18"/>
          <w:szCs w:val="18"/>
        </w:rPr>
      </w:pPr>
      <w:r w:rsidRPr="00264378">
        <w:rPr>
          <w:sz w:val="18"/>
          <w:szCs w:val="18"/>
        </w:rPr>
        <w:t>Ds. Administracji i Rozwoju Szpitala</w:t>
      </w:r>
    </w:p>
    <w:p w14:paraId="581E3273" w14:textId="77777777" w:rsidR="0058318D" w:rsidRPr="00264378" w:rsidRDefault="0058318D" w:rsidP="0058318D">
      <w:pPr>
        <w:ind w:firstLine="3828"/>
        <w:rPr>
          <w:sz w:val="18"/>
          <w:szCs w:val="18"/>
        </w:rPr>
      </w:pPr>
      <w:r w:rsidRPr="00264378">
        <w:rPr>
          <w:sz w:val="18"/>
          <w:szCs w:val="18"/>
        </w:rPr>
        <w:t>Uniwersyteckiego Szpitala Klinicznego Nr 1</w:t>
      </w:r>
    </w:p>
    <w:p w14:paraId="19825CEA" w14:textId="77777777" w:rsidR="0058318D" w:rsidRDefault="0058318D" w:rsidP="0058318D">
      <w:pPr>
        <w:ind w:firstLine="4395"/>
        <w:rPr>
          <w:sz w:val="18"/>
          <w:szCs w:val="18"/>
        </w:rPr>
      </w:pPr>
      <w:r w:rsidRPr="00264378">
        <w:rPr>
          <w:sz w:val="18"/>
          <w:szCs w:val="18"/>
        </w:rPr>
        <w:t>im. N. Barlickiego w Łodzi</w:t>
      </w:r>
    </w:p>
    <w:bookmarkEnd w:id="0"/>
    <w:p w14:paraId="0F233432" w14:textId="39334F81" w:rsidR="00392523" w:rsidRPr="00E949B0" w:rsidRDefault="00392523" w:rsidP="00392523">
      <w:pPr>
        <w:rPr>
          <w:rFonts w:ascii="Tahoma" w:hAnsi="Tahoma" w:cs="Tahoma"/>
          <w:b/>
          <w:bCs/>
        </w:rPr>
      </w:pPr>
    </w:p>
    <w:p w14:paraId="54F45374" w14:textId="77777777" w:rsidR="000C5588" w:rsidRPr="00E949B0" w:rsidRDefault="000C5588" w:rsidP="000C5588">
      <w:pPr>
        <w:spacing w:line="259" w:lineRule="auto"/>
        <w:rPr>
          <w:rFonts w:ascii="Calibri" w:eastAsia="Calibri" w:hAnsi="Calibri"/>
          <w:sz w:val="22"/>
          <w:szCs w:val="22"/>
          <w:lang w:eastAsia="en-US"/>
        </w:rPr>
      </w:pPr>
    </w:p>
    <w:p w14:paraId="3C325D6F" w14:textId="77777777" w:rsidR="00F82EB6" w:rsidRPr="00E949B0" w:rsidRDefault="00F82EB6" w:rsidP="00F82EB6">
      <w:pPr>
        <w:jc w:val="center"/>
        <w:rPr>
          <w:rFonts w:ascii="Calibri" w:eastAsia="Calibri" w:hAnsi="Calibri"/>
          <w:b/>
          <w:bCs/>
          <w:sz w:val="28"/>
          <w:szCs w:val="28"/>
          <w:lang w:eastAsia="en-US"/>
        </w:rPr>
      </w:pPr>
    </w:p>
    <w:p w14:paraId="7337526C" w14:textId="77777777" w:rsidR="00513AAC" w:rsidRPr="00E949B0" w:rsidRDefault="00513AAC" w:rsidP="00513AAC">
      <w:pPr>
        <w:jc w:val="center"/>
        <w:rPr>
          <w:rFonts w:ascii="Calibri" w:eastAsia="Calibri" w:hAnsi="Calibri"/>
          <w:sz w:val="22"/>
          <w:szCs w:val="22"/>
          <w:lang w:eastAsia="en-US"/>
        </w:rPr>
      </w:pPr>
    </w:p>
    <w:p w14:paraId="2C61F70A" w14:textId="77777777" w:rsidR="007055B3" w:rsidRPr="00E949B0" w:rsidRDefault="007055B3" w:rsidP="00513AAC">
      <w:pPr>
        <w:jc w:val="center"/>
        <w:rPr>
          <w:rFonts w:ascii="Tahoma" w:hAnsi="Tahoma" w:cs="Tahoma"/>
          <w:sz w:val="16"/>
          <w:szCs w:val="16"/>
        </w:rPr>
      </w:pPr>
    </w:p>
    <w:p w14:paraId="454F1393" w14:textId="77777777" w:rsidR="00375B5F" w:rsidRPr="00E949B0" w:rsidRDefault="00375B5F" w:rsidP="007055B3">
      <w:pPr>
        <w:pStyle w:val="Tekstpodstawowy2"/>
        <w:spacing w:line="360" w:lineRule="auto"/>
        <w:jc w:val="center"/>
        <w:rPr>
          <w:rFonts w:ascii="Tahoma" w:hAnsi="Tahoma" w:cs="Tahoma"/>
        </w:rPr>
      </w:pPr>
    </w:p>
    <w:p w14:paraId="05AEB92F" w14:textId="77777777" w:rsidR="00375B5F" w:rsidRPr="00E949B0" w:rsidRDefault="00375B5F" w:rsidP="00AA7CC1">
      <w:pPr>
        <w:jc w:val="both"/>
        <w:rPr>
          <w:rFonts w:ascii="Tahoma" w:hAnsi="Tahoma" w:cs="Tahoma"/>
        </w:rPr>
      </w:pPr>
    </w:p>
    <w:p w14:paraId="1B02FE31" w14:textId="77777777" w:rsidR="00375B5F" w:rsidRPr="00E949B0" w:rsidRDefault="00375B5F" w:rsidP="00AA7CC1">
      <w:pPr>
        <w:jc w:val="both"/>
        <w:rPr>
          <w:rFonts w:ascii="Tahoma" w:hAnsi="Tahoma" w:cs="Tahoma"/>
        </w:rPr>
      </w:pPr>
    </w:p>
    <w:p w14:paraId="5CDE6787" w14:textId="77777777" w:rsidR="00375B5F" w:rsidRPr="00E949B0" w:rsidRDefault="00375B5F" w:rsidP="00AA7CC1">
      <w:pPr>
        <w:jc w:val="both"/>
        <w:rPr>
          <w:rFonts w:ascii="Tahoma" w:hAnsi="Tahoma" w:cs="Tahoma"/>
        </w:rPr>
      </w:pPr>
    </w:p>
    <w:p w14:paraId="5B369C0E" w14:textId="77777777" w:rsidR="00375B5F" w:rsidRPr="00E949B0" w:rsidRDefault="00375B5F" w:rsidP="00AA7CC1">
      <w:pPr>
        <w:jc w:val="both"/>
        <w:rPr>
          <w:rFonts w:ascii="Tahoma" w:hAnsi="Tahoma" w:cs="Tahoma"/>
        </w:rPr>
      </w:pPr>
    </w:p>
    <w:p w14:paraId="590DA225" w14:textId="77777777" w:rsidR="00DE66D4" w:rsidRPr="00E949B0" w:rsidRDefault="00DE66D4" w:rsidP="00AA7CC1">
      <w:pPr>
        <w:jc w:val="center"/>
        <w:rPr>
          <w:rFonts w:ascii="Tahoma" w:hAnsi="Tahoma" w:cs="Tahoma"/>
          <w:b/>
          <w:sz w:val="22"/>
          <w:szCs w:val="22"/>
        </w:rPr>
      </w:pPr>
    </w:p>
    <w:p w14:paraId="7B125635" w14:textId="18E0BE07" w:rsidR="00AA7CC1" w:rsidRPr="00E949B0" w:rsidRDefault="00AA7CC1" w:rsidP="00AA7CC1">
      <w:pPr>
        <w:jc w:val="center"/>
        <w:rPr>
          <w:rFonts w:ascii="Tahoma" w:hAnsi="Tahoma" w:cs="Tahoma"/>
          <w:b/>
          <w:sz w:val="22"/>
          <w:szCs w:val="22"/>
        </w:rPr>
      </w:pPr>
      <w:r w:rsidRPr="00E949B0">
        <w:rPr>
          <w:rFonts w:ascii="Tahoma" w:hAnsi="Tahoma" w:cs="Tahoma"/>
          <w:b/>
          <w:sz w:val="22"/>
          <w:szCs w:val="22"/>
        </w:rPr>
        <w:t>Łódź, dnia</w:t>
      </w:r>
      <w:r w:rsidR="00B21534" w:rsidRPr="00E949B0">
        <w:rPr>
          <w:rFonts w:ascii="Tahoma" w:hAnsi="Tahoma" w:cs="Tahoma"/>
          <w:b/>
          <w:sz w:val="22"/>
          <w:szCs w:val="22"/>
        </w:rPr>
        <w:t xml:space="preserve"> </w:t>
      </w:r>
      <w:r w:rsidR="00F93555">
        <w:rPr>
          <w:rFonts w:ascii="Tahoma" w:hAnsi="Tahoma" w:cs="Tahoma"/>
          <w:b/>
          <w:sz w:val="22"/>
          <w:szCs w:val="22"/>
        </w:rPr>
        <w:t>24.09.</w:t>
      </w:r>
      <w:r w:rsidR="009474D8" w:rsidRPr="00E949B0">
        <w:rPr>
          <w:rFonts w:ascii="Tahoma" w:hAnsi="Tahoma" w:cs="Tahoma"/>
          <w:b/>
          <w:sz w:val="22"/>
          <w:szCs w:val="22"/>
        </w:rPr>
        <w:t>2024</w:t>
      </w:r>
      <w:r w:rsidR="00F47DE1" w:rsidRPr="00E949B0">
        <w:rPr>
          <w:rFonts w:ascii="Tahoma" w:hAnsi="Tahoma" w:cs="Tahoma"/>
          <w:b/>
          <w:sz w:val="22"/>
          <w:szCs w:val="22"/>
        </w:rPr>
        <w:t xml:space="preserve"> </w:t>
      </w:r>
      <w:r w:rsidRPr="00E949B0">
        <w:rPr>
          <w:rFonts w:ascii="Tahoma" w:hAnsi="Tahoma" w:cs="Tahoma"/>
          <w:b/>
          <w:sz w:val="22"/>
          <w:szCs w:val="22"/>
        </w:rPr>
        <w:t>r.</w:t>
      </w:r>
    </w:p>
    <w:p w14:paraId="09821742" w14:textId="77777777" w:rsidR="00765637" w:rsidRPr="00E949B0" w:rsidRDefault="00765637" w:rsidP="00765637">
      <w:pPr>
        <w:spacing w:line="360" w:lineRule="auto"/>
        <w:jc w:val="center"/>
        <w:rPr>
          <w:rFonts w:ascii="Tahoma" w:hAnsi="Tahoma" w:cs="Tahoma"/>
          <w:sz w:val="16"/>
          <w:szCs w:val="16"/>
        </w:rPr>
      </w:pPr>
    </w:p>
    <w:p w14:paraId="5EC2F6F2" w14:textId="77777777" w:rsidR="000808F8" w:rsidRPr="00E949B0" w:rsidRDefault="000808F8" w:rsidP="00223C47">
      <w:pPr>
        <w:jc w:val="center"/>
        <w:rPr>
          <w:rFonts w:ascii="Tahoma" w:hAnsi="Tahoma" w:cs="Tahoma"/>
          <w:i/>
          <w:sz w:val="12"/>
          <w:szCs w:val="12"/>
        </w:rPr>
      </w:pPr>
      <w:r w:rsidRPr="00E949B0">
        <w:rPr>
          <w:rFonts w:ascii="Tahoma" w:hAnsi="Tahoma" w:cs="Tahoma"/>
          <w:i/>
          <w:sz w:val="12"/>
          <w:szCs w:val="12"/>
        </w:rPr>
        <w:br/>
      </w:r>
    </w:p>
    <w:p w14:paraId="7888960D" w14:textId="77777777" w:rsidR="008C7F4F" w:rsidRPr="00E949B0" w:rsidRDefault="008C7F4F" w:rsidP="00765637">
      <w:pPr>
        <w:spacing w:line="360" w:lineRule="auto"/>
        <w:jc w:val="center"/>
        <w:rPr>
          <w:rFonts w:ascii="Tahoma" w:hAnsi="Tahoma" w:cs="Tahoma"/>
          <w:sz w:val="16"/>
          <w:szCs w:val="16"/>
        </w:rPr>
      </w:pPr>
    </w:p>
    <w:p w14:paraId="2AF15F65" w14:textId="77777777" w:rsidR="00941646" w:rsidRPr="00E949B0" w:rsidRDefault="00941646" w:rsidP="00AA7CC1">
      <w:pPr>
        <w:pStyle w:val="Nagwek4"/>
        <w:rPr>
          <w:rFonts w:ascii="Tahoma" w:hAnsi="Tahoma" w:cs="Tahoma"/>
        </w:rPr>
      </w:pPr>
    </w:p>
    <w:p w14:paraId="08E5641C" w14:textId="77777777" w:rsidR="00AA7CC1" w:rsidRPr="00E949B0" w:rsidRDefault="00941646" w:rsidP="00AA7CC1">
      <w:pPr>
        <w:pStyle w:val="Nagwek4"/>
        <w:rPr>
          <w:rFonts w:ascii="Tahoma" w:hAnsi="Tahoma" w:cs="Tahoma"/>
        </w:rPr>
      </w:pPr>
      <w:r w:rsidRPr="00E949B0">
        <w:rPr>
          <w:rFonts w:ascii="Tahoma" w:hAnsi="Tahoma" w:cs="Tahoma"/>
        </w:rPr>
        <w:br w:type="page"/>
      </w:r>
      <w:r w:rsidR="00AA7CC1" w:rsidRPr="00E949B0">
        <w:rPr>
          <w:rFonts w:ascii="Tahoma" w:hAnsi="Tahoma" w:cs="Tahoma"/>
        </w:rPr>
        <w:lastRenderedPageBreak/>
        <w:t>I. INFORMACJE OGÓLNE</w:t>
      </w:r>
    </w:p>
    <w:p w14:paraId="633E4569" w14:textId="77777777" w:rsidR="00AA7CC1" w:rsidRPr="00E949B0" w:rsidRDefault="00AA7CC1" w:rsidP="00AA7CC1">
      <w:pPr>
        <w:rPr>
          <w:rFonts w:ascii="Tahoma" w:hAnsi="Tahoma" w:cs="Tahoma"/>
          <w:sz w:val="20"/>
          <w:szCs w:val="20"/>
        </w:rPr>
      </w:pPr>
    </w:p>
    <w:p w14:paraId="66F9B2AC" w14:textId="77777777" w:rsidR="00AA7CC1" w:rsidRPr="00E949B0"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E949B0">
        <w:rPr>
          <w:rFonts w:ascii="Tahoma" w:hAnsi="Tahoma" w:cs="Tahoma"/>
          <w:b w:val="0"/>
          <w:sz w:val="18"/>
          <w:szCs w:val="18"/>
        </w:rPr>
        <w:t>Samodzielny Publiczny Zakład Opieki Zdrowotnej Uniwersytecki Szpital Kliniczny</w:t>
      </w:r>
      <w:r w:rsidR="00177063" w:rsidRPr="00E949B0">
        <w:rPr>
          <w:rFonts w:ascii="Tahoma" w:hAnsi="Tahoma" w:cs="Tahoma"/>
          <w:b w:val="0"/>
          <w:sz w:val="18"/>
          <w:szCs w:val="18"/>
        </w:rPr>
        <w:t xml:space="preserve"> Nr 1</w:t>
      </w:r>
      <w:r w:rsidRPr="00E949B0">
        <w:rPr>
          <w:rFonts w:ascii="Tahoma" w:hAnsi="Tahoma" w:cs="Tahoma"/>
          <w:b w:val="0"/>
          <w:sz w:val="18"/>
          <w:szCs w:val="18"/>
        </w:rPr>
        <w:t xml:space="preserve"> im. </w:t>
      </w:r>
      <w:r w:rsidR="00177063" w:rsidRPr="00E949B0">
        <w:rPr>
          <w:rFonts w:ascii="Tahoma" w:hAnsi="Tahoma" w:cs="Tahoma"/>
          <w:b w:val="0"/>
          <w:sz w:val="18"/>
          <w:szCs w:val="18"/>
        </w:rPr>
        <w:t>Norberta Barlickiego</w:t>
      </w:r>
      <w:r w:rsidR="00177063" w:rsidRPr="00E949B0">
        <w:rPr>
          <w:rFonts w:ascii="Tahoma" w:hAnsi="Tahoma" w:cs="Tahoma"/>
          <w:b w:val="0"/>
        </w:rPr>
        <w:t xml:space="preserve"> </w:t>
      </w:r>
      <w:r w:rsidR="00177063" w:rsidRPr="00E949B0">
        <w:rPr>
          <w:rFonts w:ascii="Tahoma" w:hAnsi="Tahoma" w:cs="Tahoma"/>
          <w:b w:val="0"/>
          <w:sz w:val="18"/>
          <w:szCs w:val="18"/>
        </w:rPr>
        <w:t xml:space="preserve">w Łodzi </w:t>
      </w:r>
      <w:r w:rsidRPr="00E949B0">
        <w:rPr>
          <w:rFonts w:ascii="Tahoma" w:hAnsi="Tahoma" w:cs="Tahoma"/>
          <w:b w:val="0"/>
          <w:sz w:val="18"/>
          <w:szCs w:val="18"/>
        </w:rPr>
        <w:t>zaprasza do składania ofert w postępowaniu prowadzonym</w:t>
      </w:r>
      <w:r w:rsidR="00BF1981" w:rsidRPr="00E949B0">
        <w:rPr>
          <w:rFonts w:ascii="Tahoma" w:hAnsi="Tahoma" w:cs="Tahoma"/>
          <w:b w:val="0"/>
          <w:sz w:val="18"/>
          <w:szCs w:val="18"/>
        </w:rPr>
        <w:t xml:space="preserve"> na podstawie  art. 129 ust. 1 pkt. 1 oraz art. 132 i nast. Ustawy</w:t>
      </w:r>
      <w:r w:rsidRPr="00E949B0">
        <w:rPr>
          <w:rFonts w:ascii="Tahoma" w:hAnsi="Tahoma" w:cs="Tahoma"/>
          <w:b w:val="0"/>
          <w:sz w:val="18"/>
          <w:szCs w:val="18"/>
        </w:rPr>
        <w:t xml:space="preserve"> </w:t>
      </w:r>
      <w:r w:rsidRPr="00E949B0">
        <w:rPr>
          <w:rFonts w:ascii="Tahoma" w:hAnsi="Tahoma" w:cs="Tahoma"/>
          <w:sz w:val="18"/>
          <w:szCs w:val="18"/>
        </w:rPr>
        <w:t>w trybie przetargu nieograniczonego</w:t>
      </w:r>
      <w:r w:rsidRPr="00E949B0">
        <w:rPr>
          <w:rFonts w:ascii="Tahoma" w:hAnsi="Tahoma" w:cs="Tahoma"/>
          <w:b w:val="0"/>
          <w:sz w:val="18"/>
          <w:szCs w:val="18"/>
        </w:rPr>
        <w:t>.</w:t>
      </w:r>
    </w:p>
    <w:p w14:paraId="14484F0C" w14:textId="77777777" w:rsidR="00AA7CC1" w:rsidRPr="00E949B0" w:rsidRDefault="007B2077" w:rsidP="000478A2">
      <w:pPr>
        <w:pStyle w:val="Nagwek4"/>
        <w:numPr>
          <w:ilvl w:val="0"/>
          <w:numId w:val="10"/>
        </w:numPr>
        <w:tabs>
          <w:tab w:val="clear" w:pos="720"/>
          <w:tab w:val="num" w:pos="360"/>
        </w:tabs>
        <w:suppressAutoHyphens/>
        <w:ind w:left="360"/>
        <w:rPr>
          <w:rFonts w:ascii="Tahoma" w:hAnsi="Tahoma" w:cs="Tahoma"/>
          <w:b w:val="0"/>
          <w:sz w:val="18"/>
          <w:szCs w:val="18"/>
        </w:rPr>
      </w:pPr>
      <w:r w:rsidRPr="00E949B0">
        <w:rPr>
          <w:rFonts w:ascii="Tahoma" w:hAnsi="Tahoma" w:cs="Tahoma"/>
          <w:b w:val="0"/>
          <w:sz w:val="18"/>
          <w:szCs w:val="18"/>
        </w:rPr>
        <w:t xml:space="preserve">Postępowanie zostanie przeprowadzone na podstawie ustawy z dnia </w:t>
      </w:r>
      <w:r w:rsidR="00A3017B" w:rsidRPr="00E949B0">
        <w:rPr>
          <w:rFonts w:ascii="Tahoma" w:hAnsi="Tahoma" w:cs="Tahoma"/>
          <w:b w:val="0"/>
          <w:sz w:val="18"/>
          <w:szCs w:val="18"/>
        </w:rPr>
        <w:t>11 września  2019</w:t>
      </w:r>
      <w:r w:rsidRPr="00E949B0">
        <w:rPr>
          <w:rFonts w:ascii="Tahoma" w:hAnsi="Tahoma" w:cs="Tahoma"/>
          <w:b w:val="0"/>
          <w:sz w:val="18"/>
          <w:szCs w:val="18"/>
        </w:rPr>
        <w:t xml:space="preserve"> r. Prawo zamówień publicznych, przepisów wykonawczych wydanych na  </w:t>
      </w:r>
      <w:r w:rsidR="00BF1981" w:rsidRPr="00E949B0">
        <w:rPr>
          <w:rFonts w:ascii="Tahoma" w:hAnsi="Tahoma" w:cs="Tahoma"/>
          <w:b w:val="0"/>
          <w:sz w:val="18"/>
          <w:szCs w:val="18"/>
        </w:rPr>
        <w:t xml:space="preserve">jej </w:t>
      </w:r>
      <w:r w:rsidRPr="00E949B0">
        <w:rPr>
          <w:rFonts w:ascii="Tahoma" w:hAnsi="Tahoma" w:cs="Tahoma"/>
          <w:b w:val="0"/>
          <w:sz w:val="18"/>
          <w:szCs w:val="18"/>
        </w:rPr>
        <w:t xml:space="preserve">podstawie oraz niniejszej Specyfikacji Warunków Zamówienia. </w:t>
      </w:r>
      <w:r w:rsidRPr="00E949B0">
        <w:rPr>
          <w:rFonts w:ascii="Tahoma" w:hAnsi="Tahoma" w:cs="Tahoma"/>
          <w:b w:val="0"/>
          <w:bCs/>
          <w:sz w:val="18"/>
          <w:szCs w:val="18"/>
        </w:rPr>
        <w:t xml:space="preserve">Postępowanie przeprowadzone jest na zasadach ogólnych. </w:t>
      </w:r>
      <w:r w:rsidRPr="00E949B0">
        <w:rPr>
          <w:rFonts w:ascii="Tahoma" w:hAnsi="Tahoma" w:cs="Tahoma"/>
          <w:b w:val="0"/>
          <w:sz w:val="18"/>
          <w:szCs w:val="18"/>
        </w:rPr>
        <w:t>W sprawach nieuregulowanych ustawą zastosowanie mają przepisy</w:t>
      </w:r>
      <w:r w:rsidR="000D59C1" w:rsidRPr="00E949B0">
        <w:rPr>
          <w:rFonts w:ascii="Tahoma" w:hAnsi="Tahoma" w:cs="Tahoma"/>
          <w:b w:val="0"/>
          <w:sz w:val="18"/>
          <w:szCs w:val="18"/>
        </w:rPr>
        <w:t xml:space="preserve"> ustawy z dnia 23 kwietnia 1964 </w:t>
      </w:r>
      <w:r w:rsidRPr="00E949B0">
        <w:rPr>
          <w:rFonts w:ascii="Tahoma" w:hAnsi="Tahoma" w:cs="Tahoma"/>
          <w:b w:val="0"/>
          <w:sz w:val="18"/>
          <w:szCs w:val="18"/>
        </w:rPr>
        <w:t>r. - Kodeks cywilny</w:t>
      </w:r>
      <w:r w:rsidR="00AA7CC1" w:rsidRPr="00E949B0">
        <w:rPr>
          <w:rFonts w:ascii="Tahoma" w:hAnsi="Tahoma" w:cs="Tahoma"/>
          <w:b w:val="0"/>
          <w:sz w:val="18"/>
          <w:szCs w:val="18"/>
        </w:rPr>
        <w:t>.</w:t>
      </w:r>
    </w:p>
    <w:p w14:paraId="350D3BAD" w14:textId="5C08FAB2" w:rsidR="00AA7CC1" w:rsidRPr="00E949B0"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E949B0">
        <w:rPr>
          <w:rFonts w:ascii="Tahoma" w:hAnsi="Tahoma" w:cs="Tahoma"/>
          <w:b w:val="0"/>
          <w:sz w:val="18"/>
          <w:szCs w:val="18"/>
        </w:rPr>
        <w:t>W uzasadnionych przypadkach Zamawiający m</w:t>
      </w:r>
      <w:r w:rsidR="00497F18" w:rsidRPr="00E949B0">
        <w:rPr>
          <w:rFonts w:ascii="Tahoma" w:hAnsi="Tahoma" w:cs="Tahoma"/>
          <w:b w:val="0"/>
          <w:sz w:val="18"/>
          <w:szCs w:val="18"/>
        </w:rPr>
        <w:t xml:space="preserve">oże </w:t>
      </w:r>
      <w:r w:rsidRPr="00E949B0">
        <w:rPr>
          <w:rFonts w:ascii="Tahoma" w:hAnsi="Tahoma" w:cs="Tahoma"/>
          <w:b w:val="0"/>
          <w:sz w:val="18"/>
          <w:szCs w:val="18"/>
        </w:rPr>
        <w:t xml:space="preserve"> </w:t>
      </w:r>
      <w:r w:rsidR="00497F18" w:rsidRPr="00E949B0">
        <w:rPr>
          <w:rFonts w:ascii="Tahoma" w:hAnsi="Tahoma" w:cs="Tahoma"/>
          <w:b w:val="0"/>
          <w:sz w:val="18"/>
          <w:szCs w:val="18"/>
        </w:rPr>
        <w:t xml:space="preserve">przed upływem terminu do składania ofert zmienić </w:t>
      </w:r>
      <w:r w:rsidRPr="00E949B0">
        <w:rPr>
          <w:rFonts w:ascii="Tahoma" w:hAnsi="Tahoma" w:cs="Tahoma"/>
          <w:b w:val="0"/>
          <w:sz w:val="18"/>
          <w:szCs w:val="18"/>
        </w:rPr>
        <w:t>treść Specyfikacji</w:t>
      </w:r>
      <w:r w:rsidR="00497F18" w:rsidRPr="00E949B0">
        <w:rPr>
          <w:rFonts w:ascii="Tahoma" w:hAnsi="Tahoma" w:cs="Tahoma"/>
          <w:b w:val="0"/>
          <w:sz w:val="18"/>
          <w:szCs w:val="18"/>
        </w:rPr>
        <w:t xml:space="preserve"> Warunków Zamówienia</w:t>
      </w:r>
      <w:r w:rsidRPr="00E949B0">
        <w:rPr>
          <w:rFonts w:ascii="Tahoma" w:hAnsi="Tahoma" w:cs="Tahoma"/>
          <w:b w:val="0"/>
          <w:sz w:val="18"/>
          <w:szCs w:val="18"/>
        </w:rPr>
        <w:t>.</w:t>
      </w:r>
      <w:r w:rsidR="006F568F" w:rsidRPr="00E949B0">
        <w:rPr>
          <w:rFonts w:ascii="Tahoma" w:hAnsi="Tahoma" w:cs="Tahoma"/>
          <w:b w:val="0"/>
          <w:sz w:val="18"/>
          <w:szCs w:val="18"/>
        </w:rPr>
        <w:t xml:space="preserve"> </w:t>
      </w:r>
      <w:r w:rsidR="00641902" w:rsidRPr="00E949B0">
        <w:rPr>
          <w:rFonts w:ascii="Tahoma" w:hAnsi="Tahoma" w:cs="Tahoma"/>
          <w:b w:val="0"/>
          <w:sz w:val="18"/>
          <w:szCs w:val="18"/>
        </w:rPr>
        <w:t xml:space="preserve">Dokonaną zmianę treści SWZ Zamawiający udostępnia na stornie internetowej prowadzonego </w:t>
      </w:r>
      <w:r w:rsidR="00075D29" w:rsidRPr="00E949B0">
        <w:rPr>
          <w:rFonts w:ascii="Tahoma" w:hAnsi="Tahoma" w:cs="Tahoma"/>
          <w:b w:val="0"/>
          <w:sz w:val="18"/>
          <w:szCs w:val="18"/>
        </w:rPr>
        <w:t>postępowania</w:t>
      </w:r>
      <w:r w:rsidRPr="00E949B0">
        <w:rPr>
          <w:rFonts w:ascii="Tahoma" w:hAnsi="Tahoma" w:cs="Tahoma"/>
          <w:b w:val="0"/>
          <w:sz w:val="18"/>
          <w:szCs w:val="18"/>
        </w:rPr>
        <w:t xml:space="preserve">. </w:t>
      </w:r>
    </w:p>
    <w:p w14:paraId="57B73E27" w14:textId="77777777" w:rsidR="00AA7CC1" w:rsidRPr="00E949B0"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E949B0">
        <w:rPr>
          <w:rFonts w:ascii="Tahoma" w:hAnsi="Tahoma" w:cs="Tahoma"/>
          <w:b w:val="0"/>
          <w:sz w:val="18"/>
          <w:szCs w:val="18"/>
        </w:rPr>
        <w:t>Użyte w Specyfikacji terminy mają następujące znaczenie:</w:t>
      </w:r>
    </w:p>
    <w:p w14:paraId="2BD843FF" w14:textId="77777777" w:rsidR="00AA7CC1" w:rsidRPr="00E949B0"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E949B0">
        <w:rPr>
          <w:rFonts w:ascii="Tahoma" w:hAnsi="Tahoma" w:cs="Tahoma"/>
          <w:b w:val="0"/>
          <w:i w:val="0"/>
          <w:sz w:val="18"/>
          <w:szCs w:val="18"/>
        </w:rPr>
        <w:t xml:space="preserve">„USK </w:t>
      </w:r>
      <w:r w:rsidR="00A86055" w:rsidRPr="00E949B0">
        <w:rPr>
          <w:rFonts w:ascii="Tahoma" w:hAnsi="Tahoma" w:cs="Tahoma"/>
          <w:b w:val="0"/>
          <w:i w:val="0"/>
          <w:sz w:val="18"/>
          <w:szCs w:val="18"/>
        </w:rPr>
        <w:t xml:space="preserve">im. </w:t>
      </w:r>
      <w:r w:rsidR="00177063" w:rsidRPr="00E949B0">
        <w:rPr>
          <w:rFonts w:ascii="Tahoma" w:hAnsi="Tahoma" w:cs="Tahoma"/>
          <w:b w:val="0"/>
          <w:i w:val="0"/>
          <w:sz w:val="18"/>
          <w:szCs w:val="18"/>
          <w:lang w:val="pl-PL"/>
        </w:rPr>
        <w:t>N. Barlickiego</w:t>
      </w:r>
      <w:r w:rsidRPr="00E949B0">
        <w:rPr>
          <w:rFonts w:ascii="Tahoma" w:hAnsi="Tahoma" w:cs="Tahoma"/>
          <w:b w:val="0"/>
          <w:i w:val="0"/>
          <w:sz w:val="18"/>
          <w:szCs w:val="18"/>
        </w:rPr>
        <w:t xml:space="preserve">” lub „Zamawiający” – Samodzielny Publiczny Zakład Opieki Zdrowotnej Uniwersytecki Szpital Kliniczny </w:t>
      </w:r>
      <w:r w:rsidR="00177063" w:rsidRPr="00E949B0">
        <w:rPr>
          <w:rFonts w:ascii="Tahoma" w:hAnsi="Tahoma" w:cs="Tahoma"/>
          <w:b w:val="0"/>
          <w:i w:val="0"/>
          <w:sz w:val="18"/>
          <w:szCs w:val="18"/>
          <w:lang w:val="pl-PL"/>
        </w:rPr>
        <w:t xml:space="preserve">Nr 1 </w:t>
      </w:r>
      <w:r w:rsidRPr="00E949B0">
        <w:rPr>
          <w:rFonts w:ascii="Tahoma" w:hAnsi="Tahoma" w:cs="Tahoma"/>
          <w:b w:val="0"/>
          <w:i w:val="0"/>
          <w:sz w:val="18"/>
          <w:szCs w:val="18"/>
        </w:rPr>
        <w:t xml:space="preserve">im. </w:t>
      </w:r>
      <w:r w:rsidR="00177063" w:rsidRPr="00E949B0">
        <w:rPr>
          <w:rFonts w:ascii="Tahoma" w:hAnsi="Tahoma" w:cs="Tahoma"/>
          <w:b w:val="0"/>
          <w:i w:val="0"/>
          <w:sz w:val="18"/>
          <w:szCs w:val="18"/>
          <w:lang w:val="pl-PL"/>
        </w:rPr>
        <w:t xml:space="preserve">N. Barlickiego </w:t>
      </w:r>
      <w:r w:rsidR="00A3017B" w:rsidRPr="00E949B0">
        <w:rPr>
          <w:rFonts w:ascii="Tahoma" w:hAnsi="Tahoma" w:cs="Tahoma"/>
          <w:b w:val="0"/>
          <w:i w:val="0"/>
          <w:sz w:val="18"/>
          <w:szCs w:val="18"/>
          <w:lang w:val="pl-PL"/>
        </w:rPr>
        <w:t xml:space="preserve">Uniwersytetu </w:t>
      </w:r>
      <w:r w:rsidR="00A86055" w:rsidRPr="00E949B0">
        <w:rPr>
          <w:rFonts w:ascii="Tahoma" w:hAnsi="Tahoma" w:cs="Tahoma"/>
          <w:b w:val="0"/>
          <w:i w:val="0"/>
          <w:sz w:val="18"/>
          <w:szCs w:val="18"/>
        </w:rPr>
        <w:t>Medycznego w </w:t>
      </w:r>
      <w:r w:rsidRPr="00E949B0">
        <w:rPr>
          <w:rFonts w:ascii="Tahoma" w:hAnsi="Tahoma" w:cs="Tahoma"/>
          <w:b w:val="0"/>
          <w:i w:val="0"/>
          <w:sz w:val="18"/>
          <w:szCs w:val="18"/>
        </w:rPr>
        <w:t>Łodzi</w:t>
      </w:r>
      <w:r w:rsidR="00177063" w:rsidRPr="00E949B0">
        <w:rPr>
          <w:rFonts w:ascii="Tahoma" w:hAnsi="Tahoma" w:cs="Tahoma"/>
          <w:b w:val="0"/>
          <w:i w:val="0"/>
          <w:sz w:val="18"/>
          <w:szCs w:val="18"/>
          <w:lang w:val="pl-PL"/>
        </w:rPr>
        <w:t>.</w:t>
      </w:r>
    </w:p>
    <w:p w14:paraId="22B561B5" w14:textId="77777777" w:rsidR="00AA7CC1" w:rsidRPr="00E949B0"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E949B0">
        <w:rPr>
          <w:rFonts w:ascii="Tahoma" w:hAnsi="Tahoma" w:cs="Tahoma"/>
          <w:b w:val="0"/>
          <w:i w:val="0"/>
          <w:sz w:val="18"/>
          <w:szCs w:val="18"/>
        </w:rPr>
        <w:t>„Postępowanie” – postępowanie prowadzone przez Zamawiającego na podstawie niniejszej Specyfikacji.</w:t>
      </w:r>
    </w:p>
    <w:p w14:paraId="23722EF4" w14:textId="77777777" w:rsidR="00AA7CC1" w:rsidRPr="00E949B0"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E949B0">
        <w:rPr>
          <w:rFonts w:ascii="Tahoma" w:hAnsi="Tahoma" w:cs="Tahoma"/>
          <w:b w:val="0"/>
          <w:i w:val="0"/>
          <w:sz w:val="18"/>
          <w:szCs w:val="18"/>
        </w:rPr>
        <w:t>„SWZ” – niniejsza Specyfikacja Warunków Zamówienia.</w:t>
      </w:r>
    </w:p>
    <w:p w14:paraId="6E800414" w14:textId="77777777" w:rsidR="00AA7CC1" w:rsidRPr="00E949B0"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E949B0">
        <w:rPr>
          <w:rFonts w:ascii="Tahoma" w:hAnsi="Tahoma" w:cs="Tahoma"/>
          <w:b w:val="0"/>
          <w:i w:val="0"/>
          <w:sz w:val="18"/>
          <w:szCs w:val="18"/>
        </w:rPr>
        <w:t xml:space="preserve">„Ustawa” - ustawa z dnia </w:t>
      </w:r>
      <w:r w:rsidR="00FD1316" w:rsidRPr="00E949B0">
        <w:rPr>
          <w:rFonts w:ascii="Tahoma" w:hAnsi="Tahoma" w:cs="Tahoma"/>
          <w:b w:val="0"/>
          <w:i w:val="0"/>
          <w:sz w:val="18"/>
          <w:szCs w:val="18"/>
        </w:rPr>
        <w:t>11 września</w:t>
      </w:r>
      <w:r w:rsidRPr="00E949B0">
        <w:rPr>
          <w:rFonts w:ascii="Tahoma" w:hAnsi="Tahoma" w:cs="Tahoma"/>
          <w:b w:val="0"/>
          <w:i w:val="0"/>
          <w:sz w:val="18"/>
          <w:szCs w:val="18"/>
        </w:rPr>
        <w:t xml:space="preserve"> 20</w:t>
      </w:r>
      <w:r w:rsidR="00FD1316" w:rsidRPr="00E949B0">
        <w:rPr>
          <w:rFonts w:ascii="Tahoma" w:hAnsi="Tahoma" w:cs="Tahoma"/>
          <w:b w:val="0"/>
          <w:i w:val="0"/>
          <w:sz w:val="18"/>
          <w:szCs w:val="18"/>
        </w:rPr>
        <w:t>19</w:t>
      </w:r>
      <w:r w:rsidRPr="00E949B0">
        <w:rPr>
          <w:rFonts w:ascii="Tahoma" w:hAnsi="Tahoma" w:cs="Tahoma"/>
          <w:b w:val="0"/>
          <w:i w:val="0"/>
          <w:sz w:val="18"/>
          <w:szCs w:val="18"/>
        </w:rPr>
        <w:t xml:space="preserve"> r. - Prawo zamówień publicznych z późniejszymi zmianami (</w:t>
      </w:r>
      <w:r w:rsidR="00EA753A" w:rsidRPr="00E949B0">
        <w:rPr>
          <w:rFonts w:ascii="Tahoma" w:hAnsi="Tahoma" w:cs="Tahoma"/>
          <w:b w:val="0"/>
          <w:bCs w:val="0"/>
          <w:i w:val="0"/>
          <w:iCs w:val="0"/>
          <w:sz w:val="18"/>
          <w:szCs w:val="18"/>
        </w:rPr>
        <w:t>Dz. U. z 20</w:t>
      </w:r>
      <w:r w:rsidR="00693F63" w:rsidRPr="00E949B0">
        <w:rPr>
          <w:rFonts w:ascii="Tahoma" w:hAnsi="Tahoma" w:cs="Tahoma"/>
          <w:b w:val="0"/>
          <w:bCs w:val="0"/>
          <w:i w:val="0"/>
          <w:iCs w:val="0"/>
          <w:sz w:val="18"/>
          <w:szCs w:val="18"/>
          <w:lang w:val="pl-PL"/>
        </w:rPr>
        <w:t>2</w:t>
      </w:r>
      <w:r w:rsidR="006046CF" w:rsidRPr="00E949B0">
        <w:rPr>
          <w:rFonts w:ascii="Tahoma" w:hAnsi="Tahoma" w:cs="Tahoma"/>
          <w:b w:val="0"/>
          <w:bCs w:val="0"/>
          <w:i w:val="0"/>
          <w:iCs w:val="0"/>
          <w:sz w:val="18"/>
          <w:szCs w:val="18"/>
          <w:lang w:val="pl-PL"/>
        </w:rPr>
        <w:t>3</w:t>
      </w:r>
      <w:r w:rsidR="00EA753A" w:rsidRPr="00E949B0">
        <w:rPr>
          <w:rFonts w:ascii="Tahoma" w:hAnsi="Tahoma" w:cs="Tahoma"/>
          <w:b w:val="0"/>
          <w:bCs w:val="0"/>
          <w:i w:val="0"/>
          <w:iCs w:val="0"/>
          <w:sz w:val="18"/>
          <w:szCs w:val="18"/>
        </w:rPr>
        <w:t xml:space="preserve"> r., poz. </w:t>
      </w:r>
      <w:r w:rsidR="00D26151" w:rsidRPr="00E949B0">
        <w:rPr>
          <w:rFonts w:ascii="Tahoma" w:hAnsi="Tahoma" w:cs="Tahoma"/>
          <w:b w:val="0"/>
          <w:bCs w:val="0"/>
          <w:i w:val="0"/>
          <w:iCs w:val="0"/>
          <w:sz w:val="18"/>
          <w:szCs w:val="18"/>
          <w:lang w:val="pl-PL"/>
        </w:rPr>
        <w:t>1</w:t>
      </w:r>
      <w:r w:rsidR="006046CF" w:rsidRPr="00E949B0">
        <w:rPr>
          <w:rFonts w:ascii="Tahoma" w:hAnsi="Tahoma" w:cs="Tahoma"/>
          <w:b w:val="0"/>
          <w:bCs w:val="0"/>
          <w:i w:val="0"/>
          <w:iCs w:val="0"/>
          <w:sz w:val="18"/>
          <w:szCs w:val="18"/>
          <w:lang w:val="pl-PL"/>
        </w:rPr>
        <w:t>605</w:t>
      </w:r>
      <w:r w:rsidR="00693F63" w:rsidRPr="00E949B0">
        <w:rPr>
          <w:rFonts w:ascii="Tahoma" w:hAnsi="Tahoma" w:cs="Tahoma"/>
          <w:b w:val="0"/>
          <w:bCs w:val="0"/>
          <w:i w:val="0"/>
          <w:iCs w:val="0"/>
          <w:sz w:val="18"/>
          <w:szCs w:val="18"/>
          <w:lang w:val="pl-PL"/>
        </w:rPr>
        <w:t xml:space="preserve">, </w:t>
      </w:r>
      <w:proofErr w:type="spellStart"/>
      <w:r w:rsidR="00693F63" w:rsidRPr="00E949B0">
        <w:rPr>
          <w:rFonts w:ascii="Tahoma" w:hAnsi="Tahoma" w:cs="Tahoma"/>
          <w:b w:val="0"/>
          <w:bCs w:val="0"/>
          <w:i w:val="0"/>
          <w:iCs w:val="0"/>
          <w:sz w:val="18"/>
          <w:szCs w:val="18"/>
          <w:lang w:val="pl-PL"/>
        </w:rPr>
        <w:t>t.j</w:t>
      </w:r>
      <w:proofErr w:type="spellEnd"/>
      <w:r w:rsidR="00693F63" w:rsidRPr="00E949B0">
        <w:rPr>
          <w:rFonts w:ascii="Tahoma" w:hAnsi="Tahoma" w:cs="Tahoma"/>
          <w:b w:val="0"/>
          <w:bCs w:val="0"/>
          <w:i w:val="0"/>
          <w:iCs w:val="0"/>
          <w:sz w:val="18"/>
          <w:szCs w:val="18"/>
          <w:lang w:val="pl-PL"/>
        </w:rPr>
        <w:t>.</w:t>
      </w:r>
      <w:r w:rsidR="00FD1316" w:rsidRPr="00E949B0">
        <w:rPr>
          <w:rFonts w:ascii="Tahoma" w:hAnsi="Tahoma" w:cs="Tahoma"/>
          <w:b w:val="0"/>
          <w:bCs w:val="0"/>
          <w:i w:val="0"/>
          <w:iCs w:val="0"/>
          <w:sz w:val="18"/>
          <w:szCs w:val="18"/>
        </w:rPr>
        <w:t xml:space="preserve"> -</w:t>
      </w:r>
      <w:r w:rsidR="00EA753A" w:rsidRPr="00E949B0">
        <w:rPr>
          <w:rFonts w:ascii="Tahoma" w:hAnsi="Tahoma" w:cs="Tahoma"/>
          <w:b w:val="0"/>
          <w:bCs w:val="0"/>
          <w:i w:val="0"/>
          <w:iCs w:val="0"/>
          <w:sz w:val="18"/>
          <w:szCs w:val="18"/>
        </w:rPr>
        <w:t xml:space="preserve"> </w:t>
      </w:r>
      <w:r w:rsidR="009235ED" w:rsidRPr="00E949B0">
        <w:rPr>
          <w:rFonts w:ascii="Tahoma" w:hAnsi="Tahoma" w:cs="Tahoma"/>
          <w:b w:val="0"/>
          <w:bCs w:val="0"/>
          <w:i w:val="0"/>
          <w:iCs w:val="0"/>
          <w:sz w:val="18"/>
          <w:szCs w:val="18"/>
        </w:rPr>
        <w:t>ze zm.</w:t>
      </w:r>
      <w:r w:rsidRPr="00E949B0">
        <w:rPr>
          <w:rFonts w:ascii="Tahoma" w:hAnsi="Tahoma" w:cs="Tahoma"/>
          <w:b w:val="0"/>
          <w:i w:val="0"/>
          <w:sz w:val="18"/>
          <w:szCs w:val="18"/>
        </w:rPr>
        <w:t>).</w:t>
      </w:r>
      <w:r w:rsidR="00AA7CC1" w:rsidRPr="00E949B0">
        <w:rPr>
          <w:rFonts w:ascii="Tahoma" w:hAnsi="Tahoma" w:cs="Tahoma"/>
          <w:b w:val="0"/>
          <w:i w:val="0"/>
          <w:sz w:val="18"/>
          <w:szCs w:val="18"/>
        </w:rPr>
        <w:t xml:space="preserve"> </w:t>
      </w:r>
    </w:p>
    <w:p w14:paraId="4029715F" w14:textId="77777777" w:rsidR="00AA7CC1" w:rsidRPr="00E949B0"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E949B0">
        <w:rPr>
          <w:rFonts w:ascii="Tahoma" w:hAnsi="Tahoma" w:cs="Tahoma"/>
          <w:b w:val="0"/>
          <w:i w:val="0"/>
          <w:sz w:val="18"/>
          <w:szCs w:val="18"/>
        </w:rPr>
        <w:t>„Zamówienie” – należy przez to rozumieć zamówienie publiczne, którego przedmiot został w sposób szczegółowy opisany w punkcie II SWZ.</w:t>
      </w:r>
    </w:p>
    <w:p w14:paraId="10EF17F7" w14:textId="77777777" w:rsidR="00AA7CC1" w:rsidRPr="00E949B0"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E949B0">
        <w:rPr>
          <w:rFonts w:ascii="Tahoma" w:hAnsi="Tahoma" w:cs="Tahoma"/>
          <w:b w:val="0"/>
          <w:i w:val="0"/>
          <w:sz w:val="18"/>
          <w:szCs w:val="18"/>
        </w:rPr>
        <w:t xml:space="preserve">”Wykonawca” – </w:t>
      </w:r>
      <w:r w:rsidR="005D61C3" w:rsidRPr="00E949B0">
        <w:rPr>
          <w:rFonts w:ascii="Tahoma" w:hAnsi="Tahoma" w:cs="Tahoma"/>
          <w:b w:val="0"/>
          <w:i w:val="0"/>
          <w:sz w:val="18"/>
          <w:szCs w:val="18"/>
        </w:rPr>
        <w:t>osoba fizyczn</w:t>
      </w:r>
      <w:r w:rsidR="005D61C3" w:rsidRPr="00E949B0">
        <w:rPr>
          <w:rFonts w:ascii="Tahoma" w:hAnsi="Tahoma" w:cs="Tahoma"/>
          <w:b w:val="0"/>
          <w:i w:val="0"/>
          <w:sz w:val="18"/>
          <w:szCs w:val="18"/>
          <w:lang w:val="pl-PL"/>
        </w:rPr>
        <w:t>a</w:t>
      </w:r>
      <w:r w:rsidR="005D61C3" w:rsidRPr="00E949B0">
        <w:rPr>
          <w:rFonts w:ascii="Tahoma" w:hAnsi="Tahoma" w:cs="Tahoma"/>
          <w:b w:val="0"/>
          <w:i w:val="0"/>
          <w:sz w:val="18"/>
          <w:szCs w:val="18"/>
        </w:rPr>
        <w:t>, osoba prawn</w:t>
      </w:r>
      <w:r w:rsidR="005D61C3" w:rsidRPr="00E949B0">
        <w:rPr>
          <w:rFonts w:ascii="Tahoma" w:hAnsi="Tahoma" w:cs="Tahoma"/>
          <w:b w:val="0"/>
          <w:i w:val="0"/>
          <w:sz w:val="18"/>
          <w:szCs w:val="18"/>
          <w:lang w:val="pl-PL"/>
        </w:rPr>
        <w:t>a</w:t>
      </w:r>
      <w:r w:rsidR="005D61C3" w:rsidRPr="00E949B0">
        <w:rPr>
          <w:rFonts w:ascii="Tahoma" w:hAnsi="Tahoma" w:cs="Tahoma"/>
          <w:b w:val="0"/>
          <w:i w:val="0"/>
          <w:sz w:val="18"/>
          <w:szCs w:val="18"/>
        </w:rPr>
        <w:t xml:space="preserve"> albo jednostk</w:t>
      </w:r>
      <w:r w:rsidR="005D61C3" w:rsidRPr="00E949B0">
        <w:rPr>
          <w:rFonts w:ascii="Tahoma" w:hAnsi="Tahoma" w:cs="Tahoma"/>
          <w:b w:val="0"/>
          <w:i w:val="0"/>
          <w:sz w:val="18"/>
          <w:szCs w:val="18"/>
          <w:lang w:val="pl-PL"/>
        </w:rPr>
        <w:t>a</w:t>
      </w:r>
      <w:r w:rsidR="005D61C3" w:rsidRPr="00E949B0">
        <w:rPr>
          <w:rFonts w:ascii="Tahoma" w:hAnsi="Tahoma" w:cs="Tahoma"/>
          <w:b w:val="0"/>
          <w:i w:val="0"/>
          <w:sz w:val="18"/>
          <w:szCs w:val="18"/>
        </w:rPr>
        <w:t xml:space="preserve"> organizacyjn</w:t>
      </w:r>
      <w:r w:rsidR="005D61C3" w:rsidRPr="00E949B0">
        <w:rPr>
          <w:rFonts w:ascii="Tahoma" w:hAnsi="Tahoma" w:cs="Tahoma"/>
          <w:b w:val="0"/>
          <w:i w:val="0"/>
          <w:sz w:val="18"/>
          <w:szCs w:val="18"/>
          <w:lang w:val="pl-PL"/>
        </w:rPr>
        <w:t>a</w:t>
      </w:r>
      <w:r w:rsidR="005D61C3" w:rsidRPr="00E949B0">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E949B0">
        <w:rPr>
          <w:rFonts w:ascii="Tahoma" w:hAnsi="Tahoma" w:cs="Tahoma"/>
          <w:b w:val="0"/>
          <w:i w:val="0"/>
          <w:sz w:val="18"/>
          <w:szCs w:val="18"/>
        </w:rPr>
        <w:t>.</w:t>
      </w:r>
    </w:p>
    <w:p w14:paraId="3F771906" w14:textId="77777777" w:rsidR="00AA7CC1" w:rsidRPr="00E949B0"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E949B0">
        <w:rPr>
          <w:rFonts w:ascii="Tahoma" w:hAnsi="Tahoma" w:cs="Tahoma"/>
          <w:b w:val="0"/>
          <w:sz w:val="18"/>
          <w:szCs w:val="18"/>
        </w:rPr>
        <w:t>Dane Zamawiającego:</w:t>
      </w:r>
    </w:p>
    <w:p w14:paraId="5707E128" w14:textId="77777777" w:rsidR="00A5582E" w:rsidRPr="00E949B0" w:rsidRDefault="00A5582E">
      <w:pPr>
        <w:numPr>
          <w:ilvl w:val="1"/>
          <w:numId w:val="37"/>
        </w:numPr>
        <w:suppressAutoHyphens/>
        <w:jc w:val="both"/>
        <w:rPr>
          <w:rFonts w:ascii="Tahoma" w:hAnsi="Tahoma" w:cs="Tahoma"/>
          <w:b/>
          <w:sz w:val="18"/>
          <w:szCs w:val="18"/>
        </w:rPr>
      </w:pPr>
      <w:r w:rsidRPr="00E949B0">
        <w:rPr>
          <w:rFonts w:ascii="Tahoma" w:hAnsi="Tahoma" w:cs="Tahoma"/>
          <w:sz w:val="18"/>
          <w:szCs w:val="18"/>
        </w:rPr>
        <w:t xml:space="preserve">  Konto bankowe: </w:t>
      </w:r>
      <w:r w:rsidRPr="00E949B0">
        <w:rPr>
          <w:rFonts w:ascii="Tahoma" w:hAnsi="Tahoma" w:cs="Tahoma"/>
          <w:b/>
          <w:sz w:val="18"/>
          <w:szCs w:val="18"/>
        </w:rPr>
        <w:t xml:space="preserve"> BGK O/Łódź</w:t>
      </w:r>
    </w:p>
    <w:p w14:paraId="64559D89" w14:textId="77777777" w:rsidR="00A5582E" w:rsidRPr="00E949B0" w:rsidRDefault="00A5582E">
      <w:pPr>
        <w:numPr>
          <w:ilvl w:val="1"/>
          <w:numId w:val="37"/>
        </w:numPr>
        <w:suppressAutoHyphens/>
        <w:jc w:val="both"/>
        <w:rPr>
          <w:rFonts w:ascii="Tahoma" w:hAnsi="Tahoma" w:cs="Tahoma"/>
          <w:b/>
          <w:sz w:val="18"/>
          <w:szCs w:val="18"/>
        </w:rPr>
      </w:pPr>
      <w:r w:rsidRPr="00E949B0">
        <w:rPr>
          <w:rFonts w:ascii="Tahoma" w:hAnsi="Tahoma" w:cs="Tahoma"/>
          <w:sz w:val="18"/>
          <w:szCs w:val="18"/>
        </w:rPr>
        <w:t>Nr konta bankowego:</w:t>
      </w:r>
      <w:r w:rsidRPr="00E949B0">
        <w:rPr>
          <w:rFonts w:ascii="Tahoma" w:hAnsi="Tahoma" w:cs="Tahoma"/>
          <w:b/>
          <w:sz w:val="18"/>
          <w:szCs w:val="18"/>
        </w:rPr>
        <w:t xml:space="preserve"> 09 1130 1163 0014 7138 1320 0001</w:t>
      </w:r>
      <w:r w:rsidR="00D26151" w:rsidRPr="00E949B0">
        <w:rPr>
          <w:rFonts w:ascii="Tahoma" w:hAnsi="Tahoma" w:cs="Tahoma"/>
          <w:b/>
          <w:sz w:val="18"/>
          <w:szCs w:val="18"/>
        </w:rPr>
        <w:t>,</w:t>
      </w:r>
      <w:r w:rsidR="00D26151" w:rsidRPr="00E949B0">
        <w:rPr>
          <w:rFonts w:ascii="Tahoma" w:hAnsi="Tahoma" w:cs="Tahoma"/>
          <w:sz w:val="18"/>
          <w:szCs w:val="18"/>
        </w:rPr>
        <w:t xml:space="preserve"> nr konta bankowego </w:t>
      </w:r>
      <w:r w:rsidR="00D26151" w:rsidRPr="00E949B0">
        <w:rPr>
          <w:rFonts w:ascii="Tahoma" w:hAnsi="Tahoma" w:cs="Tahoma"/>
          <w:b/>
          <w:sz w:val="18"/>
          <w:szCs w:val="18"/>
        </w:rPr>
        <w:t>do wpłaty wadium: 41 1130 1163 0014 7138 1320 0007</w:t>
      </w:r>
    </w:p>
    <w:p w14:paraId="43898116" w14:textId="77777777" w:rsidR="00A5582E" w:rsidRPr="00E949B0" w:rsidRDefault="00A5582E">
      <w:pPr>
        <w:numPr>
          <w:ilvl w:val="1"/>
          <w:numId w:val="37"/>
        </w:numPr>
        <w:suppressAutoHyphens/>
        <w:jc w:val="both"/>
        <w:rPr>
          <w:rFonts w:ascii="Tahoma" w:hAnsi="Tahoma" w:cs="Tahoma"/>
          <w:b/>
          <w:sz w:val="18"/>
          <w:szCs w:val="18"/>
        </w:rPr>
      </w:pPr>
      <w:r w:rsidRPr="00E949B0">
        <w:rPr>
          <w:rFonts w:ascii="Tahoma" w:hAnsi="Tahoma" w:cs="Tahoma"/>
          <w:sz w:val="18"/>
          <w:szCs w:val="18"/>
        </w:rPr>
        <w:t xml:space="preserve">NIP: </w:t>
      </w:r>
      <w:r w:rsidRPr="00E949B0">
        <w:rPr>
          <w:rFonts w:ascii="Tahoma" w:hAnsi="Tahoma" w:cs="Tahoma"/>
          <w:b/>
          <w:sz w:val="18"/>
          <w:szCs w:val="18"/>
        </w:rPr>
        <w:t>725-10-19-093</w:t>
      </w:r>
    </w:p>
    <w:p w14:paraId="0D2A0D8D" w14:textId="77777777" w:rsidR="00A5582E" w:rsidRPr="00E949B0" w:rsidRDefault="00A5582E">
      <w:pPr>
        <w:numPr>
          <w:ilvl w:val="1"/>
          <w:numId w:val="37"/>
        </w:numPr>
        <w:suppressAutoHyphens/>
        <w:jc w:val="both"/>
        <w:rPr>
          <w:rFonts w:ascii="Tahoma" w:hAnsi="Tahoma" w:cs="Tahoma"/>
          <w:b/>
          <w:sz w:val="18"/>
          <w:szCs w:val="18"/>
        </w:rPr>
      </w:pPr>
      <w:r w:rsidRPr="00E949B0">
        <w:rPr>
          <w:rFonts w:ascii="Tahoma" w:hAnsi="Tahoma" w:cs="Tahoma"/>
          <w:sz w:val="18"/>
          <w:szCs w:val="18"/>
        </w:rPr>
        <w:t xml:space="preserve">REGON: </w:t>
      </w:r>
      <w:r w:rsidRPr="00E949B0">
        <w:rPr>
          <w:rFonts w:ascii="Tahoma" w:hAnsi="Tahoma" w:cs="Tahoma"/>
          <w:b/>
          <w:sz w:val="18"/>
          <w:szCs w:val="18"/>
        </w:rPr>
        <w:t>000288774</w:t>
      </w:r>
    </w:p>
    <w:p w14:paraId="2156848F" w14:textId="77777777" w:rsidR="00A5582E" w:rsidRPr="00E949B0" w:rsidRDefault="00A5582E">
      <w:pPr>
        <w:numPr>
          <w:ilvl w:val="1"/>
          <w:numId w:val="37"/>
        </w:numPr>
        <w:suppressAutoHyphens/>
        <w:jc w:val="both"/>
        <w:rPr>
          <w:rFonts w:ascii="Tahoma" w:hAnsi="Tahoma" w:cs="Tahoma"/>
          <w:b/>
          <w:sz w:val="18"/>
          <w:szCs w:val="18"/>
        </w:rPr>
      </w:pPr>
      <w:r w:rsidRPr="00E949B0">
        <w:rPr>
          <w:rFonts w:ascii="Tahoma" w:hAnsi="Tahoma" w:cs="Tahoma"/>
          <w:sz w:val="18"/>
          <w:szCs w:val="18"/>
        </w:rPr>
        <w:t xml:space="preserve">KRS: </w:t>
      </w:r>
      <w:r w:rsidRPr="00E949B0">
        <w:rPr>
          <w:rFonts w:ascii="Tahoma" w:hAnsi="Tahoma" w:cs="Tahoma"/>
          <w:b/>
          <w:sz w:val="18"/>
          <w:szCs w:val="18"/>
        </w:rPr>
        <w:t>0000021295</w:t>
      </w:r>
    </w:p>
    <w:p w14:paraId="0F282D7B" w14:textId="77777777" w:rsidR="00A5582E" w:rsidRPr="00E949B0" w:rsidRDefault="00A5582E">
      <w:pPr>
        <w:numPr>
          <w:ilvl w:val="1"/>
          <w:numId w:val="37"/>
        </w:numPr>
        <w:suppressAutoHyphens/>
        <w:jc w:val="both"/>
        <w:rPr>
          <w:rFonts w:ascii="Tahoma" w:hAnsi="Tahoma" w:cs="Tahoma"/>
          <w:b/>
          <w:sz w:val="18"/>
          <w:szCs w:val="18"/>
        </w:rPr>
      </w:pPr>
      <w:r w:rsidRPr="00E949B0">
        <w:rPr>
          <w:rFonts w:ascii="Tahoma" w:hAnsi="Tahoma" w:cs="Tahoma"/>
          <w:sz w:val="18"/>
          <w:szCs w:val="18"/>
        </w:rPr>
        <w:t>BDO:</w:t>
      </w:r>
      <w:r w:rsidRPr="00E949B0">
        <w:rPr>
          <w:rFonts w:ascii="Tahoma" w:hAnsi="Tahoma" w:cs="Tahoma"/>
          <w:b/>
          <w:sz w:val="18"/>
          <w:szCs w:val="18"/>
        </w:rPr>
        <w:t xml:space="preserve">  </w:t>
      </w:r>
      <w:r w:rsidR="003064C0" w:rsidRPr="00E949B0">
        <w:rPr>
          <w:rFonts w:ascii="Tahoma" w:hAnsi="Tahoma" w:cs="Tahoma"/>
          <w:b/>
          <w:sz w:val="18"/>
          <w:szCs w:val="18"/>
        </w:rPr>
        <w:t>000015897</w:t>
      </w:r>
    </w:p>
    <w:p w14:paraId="13657EC2" w14:textId="77777777" w:rsidR="00A5582E" w:rsidRPr="00E949B0" w:rsidRDefault="00A5582E">
      <w:pPr>
        <w:numPr>
          <w:ilvl w:val="1"/>
          <w:numId w:val="37"/>
        </w:numPr>
        <w:suppressAutoHyphens/>
        <w:jc w:val="both"/>
        <w:rPr>
          <w:rFonts w:ascii="Tahoma" w:hAnsi="Tahoma" w:cs="Tahoma"/>
          <w:b/>
          <w:sz w:val="18"/>
          <w:szCs w:val="18"/>
        </w:rPr>
      </w:pPr>
      <w:r w:rsidRPr="00E949B0">
        <w:rPr>
          <w:rFonts w:ascii="Tahoma" w:hAnsi="Tahoma" w:cs="Tahoma"/>
          <w:sz w:val="18"/>
          <w:szCs w:val="18"/>
        </w:rPr>
        <w:t>E-mail do faktur elektronicznych:</w:t>
      </w:r>
      <w:r w:rsidRPr="00E949B0">
        <w:rPr>
          <w:rFonts w:ascii="Tahoma" w:hAnsi="Tahoma" w:cs="Tahoma"/>
          <w:b/>
          <w:sz w:val="18"/>
          <w:szCs w:val="18"/>
        </w:rPr>
        <w:t xml:space="preserve"> </w:t>
      </w:r>
      <w:hyperlink r:id="rId12" w:history="1">
        <w:r w:rsidRPr="00E949B0">
          <w:rPr>
            <w:rStyle w:val="Hipercze"/>
            <w:rFonts w:ascii="Tahoma" w:hAnsi="Tahoma" w:cs="Tahoma"/>
            <w:b/>
            <w:color w:val="auto"/>
            <w:sz w:val="18"/>
            <w:szCs w:val="18"/>
          </w:rPr>
          <w:t>faktury</w:t>
        </w:r>
        <w:r w:rsidRPr="00E949B0">
          <w:rPr>
            <w:rStyle w:val="Hipercze"/>
            <w:rFonts w:ascii="Tahoma" w:hAnsi="Tahoma" w:cs="Tahoma"/>
            <w:color w:val="auto"/>
            <w:sz w:val="18"/>
            <w:szCs w:val="18"/>
          </w:rPr>
          <w:t>.</w:t>
        </w:r>
        <w:r w:rsidRPr="00E949B0">
          <w:rPr>
            <w:rStyle w:val="Hipercze"/>
            <w:rFonts w:ascii="Tahoma" w:hAnsi="Tahoma" w:cs="Tahoma"/>
            <w:b/>
            <w:color w:val="auto"/>
            <w:sz w:val="18"/>
            <w:szCs w:val="18"/>
          </w:rPr>
          <w:t>vat@barlicki.pl</w:t>
        </w:r>
      </w:hyperlink>
    </w:p>
    <w:p w14:paraId="37BC9F5C" w14:textId="77777777" w:rsidR="00A5582E" w:rsidRPr="00E949B0"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E949B0">
        <w:rPr>
          <w:rFonts w:ascii="Tahoma" w:hAnsi="Tahoma" w:cs="Tahoma"/>
          <w:b/>
          <w:sz w:val="18"/>
          <w:szCs w:val="18"/>
        </w:rPr>
        <w:t>Dokładny adres do korespondencji</w:t>
      </w:r>
      <w:r w:rsidRPr="00E949B0">
        <w:rPr>
          <w:rFonts w:ascii="Tahoma" w:hAnsi="Tahoma" w:cs="Tahoma"/>
          <w:sz w:val="18"/>
          <w:szCs w:val="18"/>
        </w:rPr>
        <w:t>:</w:t>
      </w:r>
      <w:r w:rsidRPr="00E949B0">
        <w:rPr>
          <w:rFonts w:ascii="Tahoma" w:hAnsi="Tahoma" w:cs="Tahoma"/>
          <w:sz w:val="18"/>
          <w:szCs w:val="18"/>
        </w:rPr>
        <w:tab/>
      </w:r>
      <w:r w:rsidRPr="00E949B0">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5A3A5FD1" w14:textId="77777777" w:rsidR="00A5582E" w:rsidRPr="00E949B0" w:rsidRDefault="00A5582E" w:rsidP="000478A2">
      <w:pPr>
        <w:numPr>
          <w:ilvl w:val="1"/>
          <w:numId w:val="10"/>
        </w:numPr>
        <w:suppressAutoHyphens/>
        <w:ind w:left="1134" w:hanging="425"/>
        <w:jc w:val="both"/>
        <w:rPr>
          <w:rFonts w:ascii="Tahoma" w:hAnsi="Tahoma" w:cs="Tahoma"/>
          <w:b/>
          <w:sz w:val="18"/>
          <w:szCs w:val="18"/>
        </w:rPr>
      </w:pPr>
      <w:r w:rsidRPr="00E949B0">
        <w:rPr>
          <w:rFonts w:ascii="Tahoma" w:hAnsi="Tahoma" w:cs="Tahoma"/>
          <w:sz w:val="18"/>
          <w:szCs w:val="18"/>
        </w:rPr>
        <w:t xml:space="preserve">Adres internetowy zamawiającego: </w:t>
      </w:r>
      <w:hyperlink r:id="rId13" w:history="1">
        <w:r w:rsidRPr="00E949B0">
          <w:rPr>
            <w:rStyle w:val="Hipercze"/>
            <w:rFonts w:ascii="Tahoma" w:hAnsi="Tahoma" w:cs="Tahoma"/>
            <w:b/>
            <w:i/>
            <w:color w:val="auto"/>
            <w:sz w:val="18"/>
            <w:szCs w:val="18"/>
          </w:rPr>
          <w:t>http://www.barlicki.pl</w:t>
        </w:r>
      </w:hyperlink>
    </w:p>
    <w:p w14:paraId="0C7AB523" w14:textId="77777777" w:rsidR="00A5582E" w:rsidRPr="00E949B0" w:rsidRDefault="00A5582E" w:rsidP="000478A2">
      <w:pPr>
        <w:numPr>
          <w:ilvl w:val="1"/>
          <w:numId w:val="10"/>
        </w:numPr>
        <w:suppressAutoHyphens/>
        <w:ind w:left="1134" w:hanging="425"/>
        <w:jc w:val="both"/>
        <w:rPr>
          <w:rFonts w:ascii="Tahoma" w:hAnsi="Tahoma" w:cs="Tahoma"/>
          <w:b/>
          <w:sz w:val="18"/>
          <w:szCs w:val="18"/>
        </w:rPr>
      </w:pPr>
      <w:r w:rsidRPr="00E949B0">
        <w:rPr>
          <w:rFonts w:ascii="Tahoma" w:hAnsi="Tahoma" w:cs="Tahoma"/>
          <w:sz w:val="18"/>
          <w:szCs w:val="18"/>
        </w:rPr>
        <w:t xml:space="preserve">korespondencja w sprawie zamówienia: </w:t>
      </w:r>
      <w:hyperlink r:id="rId14" w:history="1">
        <w:r w:rsidR="001062E8" w:rsidRPr="00E949B0">
          <w:rPr>
            <w:rStyle w:val="Hipercze"/>
            <w:rFonts w:ascii="Tahoma" w:hAnsi="Tahoma" w:cs="Tahoma"/>
            <w:color w:val="auto"/>
            <w:sz w:val="18"/>
            <w:szCs w:val="18"/>
          </w:rPr>
          <w:t>https://platformazakupowa.pl</w:t>
        </w:r>
      </w:hyperlink>
    </w:p>
    <w:p w14:paraId="5A83BBE2" w14:textId="77777777" w:rsidR="00A5582E" w:rsidRPr="00E949B0"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E949B0">
        <w:rPr>
          <w:rFonts w:ascii="Tahoma" w:hAnsi="Tahoma" w:cs="Tahoma"/>
          <w:sz w:val="18"/>
          <w:szCs w:val="18"/>
        </w:rPr>
        <w:t xml:space="preserve">W postępowaniu o udzielenie zamówienia  komunikacja między Zamawiającym a Wykonawcami odbywa się za pośrednictwem </w:t>
      </w:r>
      <w:r w:rsidRPr="00E949B0">
        <w:rPr>
          <w:rFonts w:ascii="Tahoma" w:hAnsi="Tahoma" w:cs="Tahoma"/>
          <w:b/>
          <w:sz w:val="18"/>
          <w:szCs w:val="18"/>
        </w:rPr>
        <w:t>platformy zakupowej Open</w:t>
      </w:r>
      <w:r w:rsidR="001062E8" w:rsidRPr="00E949B0">
        <w:rPr>
          <w:rFonts w:ascii="Tahoma" w:hAnsi="Tahoma" w:cs="Tahoma"/>
          <w:b/>
          <w:sz w:val="18"/>
          <w:szCs w:val="18"/>
        </w:rPr>
        <w:t xml:space="preserve"> </w:t>
      </w:r>
      <w:proofErr w:type="spellStart"/>
      <w:r w:rsidRPr="00E949B0">
        <w:rPr>
          <w:rFonts w:ascii="Tahoma" w:hAnsi="Tahoma" w:cs="Tahoma"/>
          <w:b/>
          <w:sz w:val="18"/>
          <w:szCs w:val="18"/>
        </w:rPr>
        <w:t>Nexus</w:t>
      </w:r>
      <w:proofErr w:type="spellEnd"/>
      <w:r w:rsidRPr="00E949B0">
        <w:rPr>
          <w:rFonts w:ascii="Tahoma" w:hAnsi="Tahoma" w:cs="Tahoma"/>
          <w:b/>
          <w:sz w:val="18"/>
          <w:szCs w:val="18"/>
        </w:rPr>
        <w:t xml:space="preserve"> dostępnej pod adresem</w:t>
      </w:r>
      <w:r w:rsidRPr="00E949B0">
        <w:rPr>
          <w:rFonts w:ascii="Tahoma" w:hAnsi="Tahoma" w:cs="Tahoma"/>
          <w:sz w:val="18"/>
          <w:szCs w:val="18"/>
        </w:rPr>
        <w:t xml:space="preserve">: </w:t>
      </w:r>
      <w:hyperlink r:id="rId15" w:history="1">
        <w:r w:rsidRPr="00E949B0">
          <w:rPr>
            <w:rStyle w:val="Hipercze"/>
            <w:rFonts w:ascii="Tahoma" w:hAnsi="Tahoma" w:cs="Tahoma"/>
            <w:color w:val="auto"/>
            <w:sz w:val="18"/>
            <w:szCs w:val="18"/>
          </w:rPr>
          <w:t>https://platformazakupowa.pl</w:t>
        </w:r>
      </w:hyperlink>
    </w:p>
    <w:p w14:paraId="0ACBA179" w14:textId="77777777" w:rsidR="00A5582E" w:rsidRPr="00E949B0"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E949B0">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E949B0">
        <w:rPr>
          <w:rFonts w:ascii="Tahoma" w:hAnsi="Tahoma" w:cs="Tahoma"/>
          <w:sz w:val="18"/>
          <w:szCs w:val="18"/>
        </w:rPr>
        <w:t>Nexus</w:t>
      </w:r>
      <w:proofErr w:type="spellEnd"/>
      <w:r w:rsidRPr="00E949B0">
        <w:rPr>
          <w:rFonts w:ascii="Tahoma" w:hAnsi="Tahoma" w:cs="Tahoma"/>
          <w:sz w:val="18"/>
          <w:szCs w:val="18"/>
        </w:rPr>
        <w:t xml:space="preserve"> Sp. z o. o. </w:t>
      </w:r>
      <w:hyperlink r:id="rId16" w:history="1">
        <w:r w:rsidRPr="00E949B0">
          <w:rPr>
            <w:rStyle w:val="Hipercze"/>
            <w:rFonts w:ascii="Tahoma" w:hAnsi="Tahoma" w:cs="Tahoma"/>
            <w:b/>
            <w:color w:val="auto"/>
            <w:sz w:val="18"/>
            <w:szCs w:val="18"/>
          </w:rPr>
          <w:t>https://platformazakupowa.pl/strona/1-regulamin</w:t>
        </w:r>
      </w:hyperlink>
    </w:p>
    <w:p w14:paraId="40FE66AA" w14:textId="77777777" w:rsidR="00A5582E" w:rsidRPr="00E949B0"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E949B0">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E949B0">
        <w:rPr>
          <w:rFonts w:ascii="Tahoma" w:hAnsi="Tahoma" w:cs="Tahoma"/>
          <w:b/>
          <w:sz w:val="18"/>
          <w:szCs w:val="18"/>
          <w:u w:val="single"/>
        </w:rPr>
        <w:t>https://platformazakupowa.pl/pn/barlicki</w:t>
      </w:r>
      <w:r w:rsidRPr="00E949B0">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7AB55B13" w14:textId="57C69E6D" w:rsidR="00A5582E" w:rsidRPr="00E949B0" w:rsidRDefault="001062E8" w:rsidP="000478A2">
      <w:pPr>
        <w:numPr>
          <w:ilvl w:val="0"/>
          <w:numId w:val="10"/>
        </w:numPr>
        <w:tabs>
          <w:tab w:val="clear" w:pos="720"/>
          <w:tab w:val="num" w:pos="426"/>
        </w:tabs>
        <w:suppressAutoHyphens/>
        <w:ind w:left="426"/>
        <w:jc w:val="both"/>
        <w:rPr>
          <w:rFonts w:ascii="Tahoma" w:hAnsi="Tahoma" w:cs="Tahoma"/>
          <w:b/>
          <w:sz w:val="18"/>
          <w:szCs w:val="18"/>
        </w:rPr>
      </w:pPr>
      <w:r w:rsidRPr="00E949B0">
        <w:rPr>
          <w:rFonts w:ascii="Tahoma" w:hAnsi="Tahoma" w:cs="Tahoma"/>
          <w:sz w:val="18"/>
          <w:szCs w:val="18"/>
        </w:rPr>
        <w:t xml:space="preserve">Znak Postępowania: </w:t>
      </w:r>
      <w:r w:rsidR="006F568F" w:rsidRPr="00E949B0">
        <w:rPr>
          <w:rFonts w:ascii="Tahoma" w:hAnsi="Tahoma" w:cs="Tahoma"/>
          <w:b/>
          <w:bCs/>
          <w:sz w:val="18"/>
          <w:szCs w:val="18"/>
        </w:rPr>
        <w:t>96</w:t>
      </w:r>
      <w:r w:rsidRPr="00E949B0">
        <w:rPr>
          <w:rFonts w:ascii="Tahoma" w:hAnsi="Tahoma" w:cs="Tahoma"/>
          <w:b/>
          <w:sz w:val="18"/>
          <w:szCs w:val="18"/>
        </w:rPr>
        <w:t>/PN/ZP/D/202</w:t>
      </w:r>
      <w:r w:rsidR="00FC3314" w:rsidRPr="00E949B0">
        <w:rPr>
          <w:rFonts w:ascii="Tahoma" w:hAnsi="Tahoma" w:cs="Tahoma"/>
          <w:b/>
          <w:sz w:val="18"/>
          <w:szCs w:val="18"/>
        </w:rPr>
        <w:t>4</w:t>
      </w:r>
      <w:r w:rsidRPr="00E949B0">
        <w:rPr>
          <w:rFonts w:ascii="Tahoma" w:hAnsi="Tahoma" w:cs="Tahoma"/>
          <w:sz w:val="18"/>
          <w:szCs w:val="18"/>
        </w:rPr>
        <w:t xml:space="preserve">. </w:t>
      </w:r>
      <w:r w:rsidRPr="00E949B0">
        <w:rPr>
          <w:rFonts w:ascii="Tahoma" w:hAnsi="Tahoma" w:cs="Tahoma"/>
          <w:b/>
          <w:sz w:val="18"/>
          <w:szCs w:val="18"/>
        </w:rPr>
        <w:t>Uwaga:</w:t>
      </w:r>
      <w:r w:rsidRPr="00E949B0">
        <w:rPr>
          <w:rFonts w:ascii="Tahoma" w:hAnsi="Tahoma" w:cs="Tahoma"/>
          <w:sz w:val="18"/>
          <w:szCs w:val="18"/>
        </w:rPr>
        <w:t xml:space="preserve"> w korespondencji kierowanej do Zamawiającego należy posługiwać się tym znakiem</w:t>
      </w:r>
      <w:r w:rsidRPr="00E949B0">
        <w:rPr>
          <w:rFonts w:ascii="Tahoma" w:hAnsi="Tahoma" w:cs="Tahoma"/>
          <w:sz w:val="20"/>
          <w:szCs w:val="20"/>
        </w:rPr>
        <w:t>.</w:t>
      </w:r>
    </w:p>
    <w:p w14:paraId="1A73E782" w14:textId="77777777" w:rsidR="00C860AA" w:rsidRPr="00E949B0" w:rsidRDefault="00C860AA" w:rsidP="00904B22">
      <w:pPr>
        <w:numPr>
          <w:ilvl w:val="0"/>
          <w:numId w:val="10"/>
        </w:numPr>
        <w:tabs>
          <w:tab w:val="clear" w:pos="720"/>
          <w:tab w:val="num" w:pos="426"/>
        </w:tabs>
        <w:suppressAutoHyphens/>
        <w:ind w:left="426"/>
        <w:jc w:val="both"/>
        <w:rPr>
          <w:rFonts w:ascii="Tahoma" w:hAnsi="Tahoma" w:cs="Tahoma"/>
          <w:b/>
          <w:sz w:val="18"/>
          <w:szCs w:val="18"/>
        </w:rPr>
      </w:pPr>
      <w:r w:rsidRPr="00E949B0">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A2529D" w:rsidRPr="00E949B0">
        <w:rPr>
          <w:rFonts w:ascii="Tahoma" w:hAnsi="Tahoma" w:cs="Tahoma"/>
          <w:b/>
          <w:sz w:val="18"/>
          <w:szCs w:val="18"/>
        </w:rPr>
        <w:t xml:space="preserve">tj. </w:t>
      </w:r>
      <w:r w:rsidRPr="00E949B0">
        <w:rPr>
          <w:rFonts w:ascii="Tahoma" w:hAnsi="Tahoma" w:cs="Tahoma"/>
          <w:b/>
          <w:sz w:val="18"/>
          <w:szCs w:val="18"/>
        </w:rPr>
        <w:t>Dz. U. z 202</w:t>
      </w:r>
      <w:r w:rsidR="00A2529D" w:rsidRPr="00E949B0">
        <w:rPr>
          <w:rFonts w:ascii="Tahoma" w:hAnsi="Tahoma" w:cs="Tahoma"/>
          <w:b/>
          <w:sz w:val="18"/>
          <w:szCs w:val="18"/>
        </w:rPr>
        <w:t>4</w:t>
      </w:r>
      <w:r w:rsidRPr="00E949B0">
        <w:rPr>
          <w:rFonts w:ascii="Tahoma" w:hAnsi="Tahoma" w:cs="Tahoma"/>
          <w:b/>
          <w:sz w:val="18"/>
          <w:szCs w:val="18"/>
        </w:rPr>
        <w:t xml:space="preserve"> r. poz. </w:t>
      </w:r>
      <w:r w:rsidR="00A2529D" w:rsidRPr="00E949B0">
        <w:rPr>
          <w:rFonts w:ascii="Tahoma" w:hAnsi="Tahoma" w:cs="Tahoma"/>
          <w:b/>
          <w:sz w:val="18"/>
          <w:szCs w:val="18"/>
        </w:rPr>
        <w:t>507</w:t>
      </w:r>
      <w:r w:rsidRPr="00E949B0">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6B852696" w14:textId="77777777" w:rsidR="00C860AA" w:rsidRPr="00E949B0" w:rsidRDefault="00C860AA" w:rsidP="00C860AA">
      <w:pPr>
        <w:numPr>
          <w:ilvl w:val="0"/>
          <w:numId w:val="10"/>
        </w:numPr>
        <w:tabs>
          <w:tab w:val="clear" w:pos="720"/>
        </w:tabs>
        <w:suppressAutoHyphens/>
        <w:ind w:left="426" w:hanging="426"/>
        <w:jc w:val="both"/>
        <w:rPr>
          <w:rFonts w:ascii="Tahoma" w:hAnsi="Tahoma" w:cs="Tahoma"/>
          <w:b/>
          <w:sz w:val="18"/>
          <w:szCs w:val="18"/>
        </w:rPr>
      </w:pPr>
      <w:r w:rsidRPr="00E949B0">
        <w:rPr>
          <w:rFonts w:ascii="Tahoma" w:hAnsi="Tahoma" w:cs="Tahoma"/>
          <w:b/>
          <w:sz w:val="18"/>
          <w:szCs w:val="18"/>
        </w:rPr>
        <w:t>Zamawiający informuje, że zgodnie z art. 7 ust. 5 ustawy, o której mowa w ust. 11, przez ubieganie się o udzielenie zamówienia publicznego rozumie się złożenie oferty.</w:t>
      </w:r>
    </w:p>
    <w:p w14:paraId="6E2649D1" w14:textId="77777777" w:rsidR="000D152E" w:rsidRPr="00E949B0" w:rsidRDefault="000D152E" w:rsidP="000D152E">
      <w:pPr>
        <w:numPr>
          <w:ilvl w:val="0"/>
          <w:numId w:val="10"/>
        </w:numPr>
        <w:tabs>
          <w:tab w:val="clear" w:pos="720"/>
          <w:tab w:val="num" w:pos="426"/>
        </w:tabs>
        <w:ind w:hanging="720"/>
        <w:jc w:val="both"/>
        <w:rPr>
          <w:rFonts w:ascii="Tahoma" w:hAnsi="Tahoma" w:cs="Tahoma"/>
          <w:sz w:val="18"/>
          <w:szCs w:val="18"/>
        </w:rPr>
      </w:pPr>
      <w:r w:rsidRPr="00E949B0">
        <w:rPr>
          <w:rFonts w:ascii="Tahoma" w:hAnsi="Tahoma" w:cs="Tahoma"/>
          <w:sz w:val="18"/>
          <w:szCs w:val="18"/>
        </w:rPr>
        <w:t>Zamawiający nie przewiduje zamówień, o których mowa w art. 214 ust. 1 pkt. 8 Ustawy.</w:t>
      </w:r>
    </w:p>
    <w:p w14:paraId="4DEAC465" w14:textId="77777777" w:rsidR="000D152E" w:rsidRPr="00E949B0" w:rsidRDefault="000D152E" w:rsidP="000D152E">
      <w:pPr>
        <w:numPr>
          <w:ilvl w:val="0"/>
          <w:numId w:val="10"/>
        </w:numPr>
        <w:tabs>
          <w:tab w:val="clear" w:pos="720"/>
          <w:tab w:val="num" w:pos="426"/>
        </w:tabs>
        <w:ind w:hanging="720"/>
        <w:jc w:val="both"/>
        <w:rPr>
          <w:rFonts w:ascii="Tahoma" w:hAnsi="Tahoma" w:cs="Tahoma"/>
          <w:sz w:val="18"/>
          <w:szCs w:val="18"/>
        </w:rPr>
      </w:pPr>
      <w:r w:rsidRPr="00E949B0">
        <w:rPr>
          <w:rFonts w:ascii="Tahoma" w:hAnsi="Tahoma" w:cs="Tahoma"/>
          <w:sz w:val="18"/>
          <w:szCs w:val="18"/>
        </w:rPr>
        <w:t>Zamawiający nie przewiduje aukcji elektronicznej.</w:t>
      </w:r>
    </w:p>
    <w:p w14:paraId="427D3F11" w14:textId="77777777" w:rsidR="000D152E" w:rsidRPr="00E949B0" w:rsidRDefault="000D152E" w:rsidP="000D152E">
      <w:pPr>
        <w:numPr>
          <w:ilvl w:val="0"/>
          <w:numId w:val="10"/>
        </w:numPr>
        <w:tabs>
          <w:tab w:val="clear" w:pos="720"/>
          <w:tab w:val="num" w:pos="426"/>
        </w:tabs>
        <w:ind w:hanging="720"/>
        <w:jc w:val="both"/>
        <w:rPr>
          <w:rFonts w:ascii="Tahoma" w:hAnsi="Tahoma" w:cs="Tahoma"/>
          <w:sz w:val="18"/>
          <w:szCs w:val="18"/>
        </w:rPr>
      </w:pPr>
      <w:r w:rsidRPr="00E949B0">
        <w:rPr>
          <w:rFonts w:ascii="Tahoma" w:hAnsi="Tahoma" w:cs="Tahoma"/>
          <w:sz w:val="18"/>
          <w:szCs w:val="18"/>
        </w:rPr>
        <w:t>Zamawiający nie przewiduje złożenia oferty w postaci katalogów elektronicznych.</w:t>
      </w:r>
    </w:p>
    <w:p w14:paraId="59E949FD" w14:textId="77777777" w:rsidR="000D152E" w:rsidRPr="00E949B0" w:rsidRDefault="000D152E" w:rsidP="000D152E">
      <w:pPr>
        <w:numPr>
          <w:ilvl w:val="0"/>
          <w:numId w:val="10"/>
        </w:numPr>
        <w:tabs>
          <w:tab w:val="clear" w:pos="720"/>
          <w:tab w:val="num" w:pos="426"/>
        </w:tabs>
        <w:ind w:hanging="720"/>
        <w:jc w:val="both"/>
        <w:rPr>
          <w:rFonts w:ascii="Tahoma" w:hAnsi="Tahoma" w:cs="Tahoma"/>
          <w:sz w:val="18"/>
          <w:szCs w:val="18"/>
        </w:rPr>
      </w:pPr>
      <w:r w:rsidRPr="00E949B0">
        <w:rPr>
          <w:rFonts w:ascii="Tahoma" w:hAnsi="Tahoma" w:cs="Tahoma"/>
          <w:sz w:val="18"/>
          <w:szCs w:val="18"/>
        </w:rPr>
        <w:t>Zamawiający nie prowadzi postępowania w celu zawarcia umowy ramowej.</w:t>
      </w:r>
    </w:p>
    <w:p w14:paraId="65C84E71" w14:textId="77777777" w:rsidR="000D152E" w:rsidRPr="00E949B0" w:rsidRDefault="000D152E" w:rsidP="000D152E">
      <w:pPr>
        <w:numPr>
          <w:ilvl w:val="0"/>
          <w:numId w:val="10"/>
        </w:numPr>
        <w:tabs>
          <w:tab w:val="clear" w:pos="720"/>
          <w:tab w:val="num" w:pos="426"/>
        </w:tabs>
        <w:ind w:hanging="720"/>
        <w:jc w:val="both"/>
        <w:rPr>
          <w:rFonts w:ascii="Tahoma" w:hAnsi="Tahoma" w:cs="Tahoma"/>
          <w:sz w:val="18"/>
          <w:szCs w:val="18"/>
        </w:rPr>
      </w:pPr>
      <w:r w:rsidRPr="00E949B0">
        <w:rPr>
          <w:rFonts w:ascii="Tahoma" w:hAnsi="Tahoma" w:cs="Tahoma"/>
          <w:sz w:val="18"/>
          <w:szCs w:val="18"/>
        </w:rPr>
        <w:t>Zamawiający nie dopuszcza możliwości złożenia oferty wariantowej.</w:t>
      </w:r>
    </w:p>
    <w:p w14:paraId="50763598" w14:textId="77777777" w:rsidR="000D152E" w:rsidRPr="00E949B0" w:rsidRDefault="000D152E" w:rsidP="000D152E">
      <w:pPr>
        <w:numPr>
          <w:ilvl w:val="0"/>
          <w:numId w:val="10"/>
        </w:numPr>
        <w:tabs>
          <w:tab w:val="clear" w:pos="720"/>
          <w:tab w:val="num" w:pos="426"/>
        </w:tabs>
        <w:ind w:left="426" w:hanging="426"/>
        <w:jc w:val="both"/>
        <w:rPr>
          <w:rFonts w:ascii="Tahoma" w:hAnsi="Tahoma" w:cs="Tahoma"/>
          <w:sz w:val="18"/>
          <w:szCs w:val="18"/>
        </w:rPr>
      </w:pPr>
      <w:r w:rsidRPr="00E949B0">
        <w:rPr>
          <w:rFonts w:ascii="Tahoma" w:hAnsi="Tahoma" w:cs="Tahoma"/>
          <w:sz w:val="18"/>
          <w:szCs w:val="18"/>
        </w:rPr>
        <w:t>Zamawiający nie zastrzega możliwości ubiegania się o udzielenie zamówienia wyłącznie przez Wykonawców, o których mowa w art. 94 PZP.</w:t>
      </w:r>
    </w:p>
    <w:p w14:paraId="61F2DB50" w14:textId="77777777" w:rsidR="000D152E" w:rsidRPr="00E949B0" w:rsidRDefault="000D152E" w:rsidP="000D152E">
      <w:pPr>
        <w:numPr>
          <w:ilvl w:val="0"/>
          <w:numId w:val="10"/>
        </w:numPr>
        <w:tabs>
          <w:tab w:val="clear" w:pos="720"/>
          <w:tab w:val="num" w:pos="426"/>
        </w:tabs>
        <w:ind w:hanging="720"/>
        <w:jc w:val="both"/>
        <w:rPr>
          <w:rFonts w:ascii="Tahoma" w:hAnsi="Tahoma" w:cs="Tahoma"/>
          <w:sz w:val="18"/>
          <w:szCs w:val="18"/>
        </w:rPr>
      </w:pPr>
      <w:r w:rsidRPr="00E949B0">
        <w:rPr>
          <w:rFonts w:ascii="Tahoma" w:hAnsi="Tahoma" w:cs="Tahoma"/>
          <w:sz w:val="18"/>
          <w:szCs w:val="18"/>
        </w:rPr>
        <w:t>Zamawiający nie przewiduje przeprowadzenia przez Wykonawcę wizji lokalnej.</w:t>
      </w:r>
    </w:p>
    <w:p w14:paraId="3CD476C3" w14:textId="77777777" w:rsidR="000D152E" w:rsidRPr="00E949B0" w:rsidRDefault="000D152E" w:rsidP="000D152E">
      <w:pPr>
        <w:numPr>
          <w:ilvl w:val="0"/>
          <w:numId w:val="10"/>
        </w:numPr>
        <w:tabs>
          <w:tab w:val="clear" w:pos="720"/>
          <w:tab w:val="num" w:pos="426"/>
        </w:tabs>
        <w:ind w:left="426" w:hanging="426"/>
        <w:jc w:val="both"/>
        <w:rPr>
          <w:rFonts w:ascii="Tahoma" w:hAnsi="Tahoma" w:cs="Tahoma"/>
          <w:sz w:val="18"/>
          <w:szCs w:val="18"/>
        </w:rPr>
      </w:pPr>
      <w:r w:rsidRPr="00E949B0">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3DDCE37E" w14:textId="77777777" w:rsidR="000D152E" w:rsidRPr="00E949B0" w:rsidRDefault="000D152E" w:rsidP="000D152E">
      <w:pPr>
        <w:numPr>
          <w:ilvl w:val="0"/>
          <w:numId w:val="10"/>
        </w:numPr>
        <w:tabs>
          <w:tab w:val="clear" w:pos="720"/>
          <w:tab w:val="num" w:pos="426"/>
        </w:tabs>
        <w:ind w:left="426" w:hanging="426"/>
        <w:jc w:val="both"/>
        <w:rPr>
          <w:rFonts w:ascii="Tahoma" w:hAnsi="Tahoma" w:cs="Tahoma"/>
          <w:sz w:val="18"/>
          <w:szCs w:val="18"/>
        </w:rPr>
      </w:pPr>
      <w:r w:rsidRPr="00E949B0">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E102BA5" w14:textId="77777777" w:rsidR="000D152E" w:rsidRPr="00E949B0" w:rsidRDefault="000D152E" w:rsidP="000D152E">
      <w:pPr>
        <w:numPr>
          <w:ilvl w:val="0"/>
          <w:numId w:val="10"/>
        </w:numPr>
        <w:tabs>
          <w:tab w:val="clear" w:pos="720"/>
          <w:tab w:val="num" w:pos="426"/>
        </w:tabs>
        <w:ind w:left="426" w:hanging="426"/>
        <w:jc w:val="both"/>
        <w:rPr>
          <w:rFonts w:ascii="Tahoma" w:hAnsi="Tahoma" w:cs="Tahoma"/>
          <w:sz w:val="18"/>
          <w:szCs w:val="18"/>
        </w:rPr>
      </w:pPr>
      <w:r w:rsidRPr="00E949B0">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2D672EBC" w14:textId="77777777" w:rsidR="00C860AA" w:rsidRPr="00E949B0" w:rsidRDefault="00C860AA" w:rsidP="00C860AA">
      <w:pPr>
        <w:suppressAutoHyphens/>
        <w:ind w:left="426"/>
        <w:jc w:val="both"/>
        <w:rPr>
          <w:rFonts w:ascii="Tahoma" w:hAnsi="Tahoma" w:cs="Tahoma"/>
          <w:b/>
          <w:sz w:val="18"/>
          <w:szCs w:val="18"/>
        </w:rPr>
      </w:pPr>
    </w:p>
    <w:p w14:paraId="6A78BB4F" w14:textId="77777777" w:rsidR="00C8633E" w:rsidRPr="00E949B0" w:rsidRDefault="00C8633E" w:rsidP="007B374B">
      <w:pPr>
        <w:tabs>
          <w:tab w:val="center" w:pos="5976"/>
          <w:tab w:val="right" w:pos="10512"/>
        </w:tabs>
        <w:spacing w:line="260" w:lineRule="atLeast"/>
        <w:ind w:left="360"/>
        <w:jc w:val="both"/>
        <w:rPr>
          <w:rFonts w:ascii="Tahoma" w:hAnsi="Tahoma" w:cs="Tahoma"/>
          <w:b/>
          <w:sz w:val="20"/>
          <w:szCs w:val="20"/>
        </w:rPr>
      </w:pPr>
    </w:p>
    <w:p w14:paraId="34B6BDCF" w14:textId="77777777" w:rsidR="00E22CD7" w:rsidRPr="00E949B0" w:rsidRDefault="00E22CD7" w:rsidP="007B374B">
      <w:pPr>
        <w:tabs>
          <w:tab w:val="center" w:pos="5976"/>
          <w:tab w:val="right" w:pos="10512"/>
        </w:tabs>
        <w:spacing w:line="260" w:lineRule="atLeast"/>
        <w:ind w:left="360"/>
        <w:jc w:val="both"/>
        <w:rPr>
          <w:rFonts w:ascii="Tahoma" w:hAnsi="Tahoma" w:cs="Tahoma"/>
          <w:b/>
          <w:sz w:val="20"/>
          <w:szCs w:val="20"/>
        </w:rPr>
      </w:pPr>
      <w:r w:rsidRPr="00E949B0">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E949B0">
        <w:rPr>
          <w:rFonts w:ascii="Tahoma" w:hAnsi="Tahoma" w:cs="Tahoma"/>
          <w:sz w:val="20"/>
          <w:szCs w:val="20"/>
        </w:rPr>
        <w:t xml:space="preserve"> </w:t>
      </w:r>
      <w:r w:rsidRPr="00E949B0">
        <w:rPr>
          <w:rFonts w:ascii="Tahoma" w:hAnsi="Tahoma" w:cs="Tahoma"/>
          <w:b/>
          <w:sz w:val="20"/>
          <w:szCs w:val="20"/>
        </w:rPr>
        <w:t>szczegółowo opisane w rozdziale VIII i IX.</w:t>
      </w:r>
    </w:p>
    <w:p w14:paraId="619C8E8E" w14:textId="77777777" w:rsidR="00E22CD7" w:rsidRPr="00E949B0" w:rsidRDefault="00E22CD7" w:rsidP="007B374B">
      <w:pPr>
        <w:tabs>
          <w:tab w:val="center" w:pos="5976"/>
          <w:tab w:val="right" w:pos="10512"/>
        </w:tabs>
        <w:spacing w:line="260" w:lineRule="atLeast"/>
        <w:ind w:left="360"/>
        <w:jc w:val="both"/>
        <w:rPr>
          <w:rFonts w:ascii="Tahoma" w:hAnsi="Tahoma" w:cs="Tahoma"/>
          <w:b/>
          <w:sz w:val="20"/>
          <w:szCs w:val="20"/>
        </w:rPr>
      </w:pPr>
    </w:p>
    <w:p w14:paraId="4E15CE0E" w14:textId="77777777" w:rsidR="00904B22" w:rsidRPr="00E949B0" w:rsidRDefault="00904B22" w:rsidP="007B374B">
      <w:pPr>
        <w:tabs>
          <w:tab w:val="center" w:pos="5976"/>
          <w:tab w:val="right" w:pos="10512"/>
        </w:tabs>
        <w:spacing w:line="260" w:lineRule="atLeast"/>
        <w:ind w:left="360"/>
        <w:jc w:val="both"/>
        <w:rPr>
          <w:rFonts w:ascii="Tahoma" w:hAnsi="Tahoma" w:cs="Tahoma"/>
          <w:b/>
          <w:sz w:val="20"/>
          <w:szCs w:val="20"/>
        </w:rPr>
      </w:pPr>
    </w:p>
    <w:p w14:paraId="358EBB37" w14:textId="77777777" w:rsidR="00AA7CC1" w:rsidRPr="00E949B0" w:rsidRDefault="00AA7CC1" w:rsidP="00AA7CC1">
      <w:pPr>
        <w:pStyle w:val="Nagwek4"/>
        <w:rPr>
          <w:rFonts w:ascii="Tahoma" w:hAnsi="Tahoma" w:cs="Tahoma"/>
        </w:rPr>
      </w:pPr>
      <w:r w:rsidRPr="00E949B0">
        <w:rPr>
          <w:rFonts w:ascii="Tahoma" w:hAnsi="Tahoma" w:cs="Tahoma"/>
        </w:rPr>
        <w:t>II. OPIS PRZEDMIOTU ZAMÓWIENIA</w:t>
      </w:r>
    </w:p>
    <w:p w14:paraId="3FB0F570" w14:textId="77777777" w:rsidR="00AA7CC1" w:rsidRPr="00E949B0" w:rsidRDefault="00AA7CC1" w:rsidP="00AA7CC1">
      <w:pPr>
        <w:rPr>
          <w:rFonts w:ascii="Tahoma" w:hAnsi="Tahoma" w:cs="Tahoma"/>
          <w:sz w:val="20"/>
          <w:szCs w:val="20"/>
        </w:rPr>
      </w:pPr>
    </w:p>
    <w:p w14:paraId="02C495F8" w14:textId="25CAFB41" w:rsidR="001A7214" w:rsidRPr="00E949B0" w:rsidRDefault="002B1FE4" w:rsidP="00FC3314">
      <w:pPr>
        <w:numPr>
          <w:ilvl w:val="0"/>
          <w:numId w:val="11"/>
        </w:numPr>
        <w:tabs>
          <w:tab w:val="clear" w:pos="720"/>
        </w:tabs>
        <w:ind w:left="426" w:hanging="426"/>
        <w:jc w:val="both"/>
        <w:rPr>
          <w:rFonts w:ascii="Tahoma" w:hAnsi="Tahoma" w:cs="Tahoma"/>
          <w:b/>
          <w:bCs/>
          <w:sz w:val="18"/>
          <w:szCs w:val="18"/>
        </w:rPr>
      </w:pPr>
      <w:r w:rsidRPr="00E949B0">
        <w:rPr>
          <w:rFonts w:ascii="Tahoma" w:hAnsi="Tahoma" w:cs="Tahoma"/>
          <w:sz w:val="18"/>
          <w:szCs w:val="18"/>
        </w:rPr>
        <w:t xml:space="preserve">Przedmiotem zamówienia niniejszego postępowania przetargowego </w:t>
      </w:r>
      <w:r w:rsidR="009E0090" w:rsidRPr="00E949B0">
        <w:rPr>
          <w:rFonts w:ascii="Tahoma" w:hAnsi="Tahoma" w:cs="Tahoma"/>
          <w:sz w:val="18"/>
          <w:szCs w:val="18"/>
        </w:rPr>
        <w:t>są sukcesywne</w:t>
      </w:r>
      <w:r w:rsidR="00AD5D25" w:rsidRPr="00E949B0">
        <w:rPr>
          <w:rFonts w:ascii="Tahoma" w:hAnsi="Tahoma" w:cs="Tahoma"/>
          <w:sz w:val="18"/>
          <w:szCs w:val="18"/>
        </w:rPr>
        <w:t xml:space="preserve"> </w:t>
      </w:r>
      <w:r w:rsidR="00FC3314" w:rsidRPr="00E949B0">
        <w:rPr>
          <w:rFonts w:ascii="Tahoma" w:hAnsi="Tahoma" w:cs="Tahoma"/>
          <w:b/>
          <w:bCs/>
          <w:sz w:val="18"/>
          <w:szCs w:val="18"/>
        </w:rPr>
        <w:t>dostaw</w:t>
      </w:r>
      <w:r w:rsidR="009E0090" w:rsidRPr="00E949B0">
        <w:rPr>
          <w:rFonts w:ascii="Tahoma" w:hAnsi="Tahoma" w:cs="Tahoma"/>
          <w:b/>
          <w:bCs/>
          <w:sz w:val="18"/>
          <w:szCs w:val="18"/>
        </w:rPr>
        <w:t>y</w:t>
      </w:r>
      <w:r w:rsidR="003F5AB9" w:rsidRPr="00E949B0">
        <w:rPr>
          <w:rFonts w:ascii="Tahoma" w:hAnsi="Tahoma" w:cs="Tahoma"/>
          <w:b/>
          <w:bCs/>
          <w:sz w:val="18"/>
          <w:szCs w:val="18"/>
        </w:rPr>
        <w:t xml:space="preserve"> </w:t>
      </w:r>
      <w:r w:rsidR="006F568F" w:rsidRPr="00E949B0">
        <w:rPr>
          <w:rFonts w:ascii="Tahoma" w:hAnsi="Tahoma" w:cs="Tahoma"/>
          <w:b/>
          <w:bCs/>
          <w:sz w:val="18"/>
          <w:szCs w:val="18"/>
        </w:rPr>
        <w:t>systemów implantów ślimakowych oraz procesorów dźwięku</w:t>
      </w:r>
      <w:r w:rsidR="008124C6" w:rsidRPr="00E949B0">
        <w:rPr>
          <w:rFonts w:ascii="Tahoma" w:hAnsi="Tahoma" w:cs="Tahoma"/>
          <w:b/>
          <w:bCs/>
          <w:sz w:val="18"/>
          <w:szCs w:val="18"/>
        </w:rPr>
        <w:t xml:space="preserve"> </w:t>
      </w:r>
      <w:r w:rsidR="00F52FCE" w:rsidRPr="00E949B0">
        <w:rPr>
          <w:rFonts w:ascii="Tahoma" w:hAnsi="Tahoma" w:cs="Tahoma"/>
          <w:sz w:val="18"/>
          <w:szCs w:val="18"/>
        </w:rPr>
        <w:t>zwan</w:t>
      </w:r>
      <w:r w:rsidR="006F568F" w:rsidRPr="00E949B0">
        <w:rPr>
          <w:rFonts w:ascii="Tahoma" w:hAnsi="Tahoma" w:cs="Tahoma"/>
          <w:sz w:val="18"/>
          <w:szCs w:val="18"/>
        </w:rPr>
        <w:t>ych</w:t>
      </w:r>
      <w:r w:rsidR="006B0565" w:rsidRPr="00E949B0">
        <w:rPr>
          <w:rFonts w:ascii="Tahoma" w:hAnsi="Tahoma" w:cs="Tahoma"/>
          <w:sz w:val="18"/>
          <w:szCs w:val="18"/>
        </w:rPr>
        <w:t xml:space="preserve"> dalej </w:t>
      </w:r>
      <w:r w:rsidR="00FC3314" w:rsidRPr="00E949B0">
        <w:rPr>
          <w:rFonts w:ascii="Tahoma" w:hAnsi="Tahoma" w:cs="Tahoma"/>
          <w:sz w:val="18"/>
          <w:szCs w:val="18"/>
        </w:rPr>
        <w:t>towarem</w:t>
      </w:r>
      <w:r w:rsidR="00F52FCE" w:rsidRPr="00E949B0">
        <w:rPr>
          <w:rFonts w:ascii="Tahoma" w:hAnsi="Tahoma" w:cs="Tahoma"/>
          <w:sz w:val="18"/>
          <w:szCs w:val="18"/>
        </w:rPr>
        <w:t xml:space="preserve">, </w:t>
      </w:r>
      <w:r w:rsidR="004904B9" w:rsidRPr="00E949B0">
        <w:rPr>
          <w:rFonts w:ascii="Tahoma" w:hAnsi="Tahoma" w:cs="Tahoma"/>
          <w:sz w:val="18"/>
          <w:szCs w:val="18"/>
        </w:rPr>
        <w:t>spełniają</w:t>
      </w:r>
      <w:r w:rsidR="00173354" w:rsidRPr="00E949B0">
        <w:rPr>
          <w:rFonts w:ascii="Tahoma" w:hAnsi="Tahoma" w:cs="Tahoma"/>
          <w:sz w:val="18"/>
          <w:szCs w:val="18"/>
        </w:rPr>
        <w:t>c</w:t>
      </w:r>
      <w:r w:rsidR="006F568F" w:rsidRPr="00E949B0">
        <w:rPr>
          <w:rFonts w:ascii="Tahoma" w:hAnsi="Tahoma" w:cs="Tahoma"/>
          <w:sz w:val="18"/>
          <w:szCs w:val="18"/>
        </w:rPr>
        <w:t>ych</w:t>
      </w:r>
      <w:r w:rsidR="004904B9" w:rsidRPr="00E949B0">
        <w:rPr>
          <w:rFonts w:ascii="Tahoma" w:hAnsi="Tahoma" w:cs="Tahoma"/>
          <w:sz w:val="18"/>
          <w:szCs w:val="18"/>
        </w:rPr>
        <w:t xml:space="preserve"> opis </w:t>
      </w:r>
      <w:r w:rsidR="00E8795A" w:rsidRPr="00E949B0">
        <w:rPr>
          <w:rFonts w:ascii="Tahoma" w:hAnsi="Tahoma" w:cs="Tahoma"/>
          <w:sz w:val="18"/>
          <w:szCs w:val="18"/>
        </w:rPr>
        <w:t xml:space="preserve">i parametry graniczne </w:t>
      </w:r>
      <w:r w:rsidR="004904B9" w:rsidRPr="00E949B0">
        <w:rPr>
          <w:rFonts w:ascii="Tahoma" w:hAnsi="Tahoma" w:cs="Tahoma"/>
          <w:sz w:val="18"/>
          <w:szCs w:val="18"/>
        </w:rPr>
        <w:t>oraz zgod</w:t>
      </w:r>
      <w:r w:rsidR="008124C6" w:rsidRPr="00E949B0">
        <w:rPr>
          <w:rFonts w:ascii="Tahoma" w:hAnsi="Tahoma" w:cs="Tahoma"/>
          <w:sz w:val="18"/>
          <w:szCs w:val="18"/>
        </w:rPr>
        <w:t>n</w:t>
      </w:r>
      <w:r w:rsidR="006F568F" w:rsidRPr="00E949B0">
        <w:rPr>
          <w:rFonts w:ascii="Tahoma" w:hAnsi="Tahoma" w:cs="Tahoma"/>
          <w:sz w:val="18"/>
          <w:szCs w:val="18"/>
        </w:rPr>
        <w:t>ych</w:t>
      </w:r>
      <w:r w:rsidR="004904B9" w:rsidRPr="00E949B0">
        <w:rPr>
          <w:rFonts w:ascii="Tahoma" w:hAnsi="Tahoma" w:cs="Tahoma"/>
          <w:sz w:val="18"/>
          <w:szCs w:val="18"/>
        </w:rPr>
        <w:t xml:space="preserve"> z asortymentem i ilościami określonymi w Formularzu asortymentowo-cenowym stanowiącym załącznik nr 2 do SWZ</w:t>
      </w:r>
      <w:r w:rsidR="00DE0F35" w:rsidRPr="00E949B0">
        <w:rPr>
          <w:rFonts w:ascii="Tahoma" w:hAnsi="Tahoma" w:cs="Tahoma"/>
          <w:sz w:val="18"/>
          <w:szCs w:val="18"/>
        </w:rPr>
        <w:t>,</w:t>
      </w:r>
      <w:r w:rsidR="00DE0F35" w:rsidRPr="00E949B0">
        <w:rPr>
          <w:rFonts w:ascii="Tahoma" w:hAnsi="Tahoma" w:cs="Tahoma"/>
          <w:bCs/>
          <w:sz w:val="18"/>
          <w:szCs w:val="18"/>
        </w:rPr>
        <w:t xml:space="preserve"> zgodnie z Formularzem Oferty, stanowiącym załącznik nr 1 do SWZ</w:t>
      </w:r>
      <w:r w:rsidR="006F568F" w:rsidRPr="00E949B0">
        <w:rPr>
          <w:rFonts w:ascii="Tahoma" w:hAnsi="Tahoma" w:cs="Tahoma"/>
          <w:bCs/>
          <w:sz w:val="18"/>
          <w:szCs w:val="18"/>
        </w:rPr>
        <w:t>, zgodnie z Parametrami granicznymi stanowiącymi Załącznik nr 1a1, 1a2, 1a3 do SWZ</w:t>
      </w:r>
    </w:p>
    <w:p w14:paraId="4AB9FB1F" w14:textId="77777777" w:rsidR="00E87634" w:rsidRPr="00E949B0" w:rsidRDefault="00E87634" w:rsidP="00FC3314">
      <w:pPr>
        <w:numPr>
          <w:ilvl w:val="0"/>
          <w:numId w:val="11"/>
        </w:numPr>
        <w:tabs>
          <w:tab w:val="clear" w:pos="720"/>
        </w:tabs>
        <w:ind w:left="426" w:hanging="426"/>
        <w:jc w:val="both"/>
        <w:rPr>
          <w:rFonts w:ascii="Tahoma" w:hAnsi="Tahoma" w:cs="Tahoma"/>
          <w:b/>
          <w:bCs/>
          <w:sz w:val="18"/>
          <w:szCs w:val="18"/>
        </w:rPr>
      </w:pPr>
      <w:r w:rsidRPr="00E949B0">
        <w:rPr>
          <w:rFonts w:ascii="Tahoma" w:hAnsi="Tahoma" w:cs="Tahoma"/>
          <w:sz w:val="18"/>
          <w:szCs w:val="18"/>
        </w:rPr>
        <w:t>Oferowany przez Wykonawcę towar</w:t>
      </w:r>
      <w:r w:rsidR="006B0565" w:rsidRPr="00E949B0">
        <w:rPr>
          <w:rFonts w:ascii="Tahoma" w:hAnsi="Tahoma" w:cs="Tahoma"/>
          <w:sz w:val="18"/>
          <w:szCs w:val="18"/>
        </w:rPr>
        <w:t xml:space="preserve"> </w:t>
      </w:r>
      <w:r w:rsidR="0064192D" w:rsidRPr="00E949B0">
        <w:rPr>
          <w:rFonts w:ascii="Tahoma" w:hAnsi="Tahoma" w:cs="Tahoma"/>
          <w:sz w:val="18"/>
          <w:szCs w:val="18"/>
        </w:rPr>
        <w:t>musi</w:t>
      </w:r>
      <w:r w:rsidRPr="00E949B0">
        <w:rPr>
          <w:rFonts w:ascii="Tahoma" w:hAnsi="Tahoma" w:cs="Tahoma"/>
          <w:sz w:val="18"/>
          <w:szCs w:val="18"/>
        </w:rPr>
        <w:t>:</w:t>
      </w:r>
    </w:p>
    <w:p w14:paraId="5BE3BEA9" w14:textId="77777777" w:rsidR="008047C3" w:rsidRPr="00E949B0" w:rsidRDefault="008047C3" w:rsidP="008B2922">
      <w:pPr>
        <w:numPr>
          <w:ilvl w:val="1"/>
          <w:numId w:val="11"/>
        </w:numPr>
        <w:tabs>
          <w:tab w:val="clear" w:pos="1440"/>
          <w:tab w:val="num" w:pos="709"/>
        </w:tabs>
        <w:ind w:left="709" w:hanging="283"/>
        <w:rPr>
          <w:rFonts w:ascii="Tahoma" w:hAnsi="Tahoma" w:cs="Tahoma"/>
          <w:sz w:val="18"/>
          <w:szCs w:val="18"/>
        </w:rPr>
      </w:pPr>
      <w:r w:rsidRPr="00E949B0">
        <w:rPr>
          <w:rFonts w:ascii="Tahoma" w:hAnsi="Tahoma" w:cs="Tahoma"/>
          <w:sz w:val="18"/>
          <w:szCs w:val="18"/>
        </w:rPr>
        <w:t xml:space="preserve">być dopuszczony do obrotu i do używania na rynek polski, zgodnie z ustawą z dnia 7 kwietnia 2022 r. o wyrobach medycznych (Dz. U. z 2022 r., poz. 974 – </w:t>
      </w:r>
      <w:proofErr w:type="spellStart"/>
      <w:r w:rsidRPr="00E949B0">
        <w:rPr>
          <w:rFonts w:ascii="Tahoma" w:hAnsi="Tahoma" w:cs="Tahoma"/>
          <w:sz w:val="18"/>
          <w:szCs w:val="18"/>
        </w:rPr>
        <w:t>t.j</w:t>
      </w:r>
      <w:proofErr w:type="spellEnd"/>
      <w:r w:rsidRPr="00E949B0">
        <w:rPr>
          <w:rFonts w:ascii="Tahoma" w:hAnsi="Tahoma" w:cs="Tahoma"/>
          <w:sz w:val="18"/>
          <w:szCs w:val="18"/>
        </w:rPr>
        <w:t xml:space="preserve">. ze zm.) </w:t>
      </w:r>
    </w:p>
    <w:p w14:paraId="4B16478A" w14:textId="77777777" w:rsidR="007127B1" w:rsidRPr="00E949B0" w:rsidRDefault="007127B1" w:rsidP="000457D9">
      <w:pPr>
        <w:numPr>
          <w:ilvl w:val="1"/>
          <w:numId w:val="11"/>
        </w:numPr>
        <w:tabs>
          <w:tab w:val="clear" w:pos="1440"/>
          <w:tab w:val="num" w:pos="709"/>
        </w:tabs>
        <w:ind w:left="709" w:hanging="283"/>
        <w:jc w:val="both"/>
        <w:rPr>
          <w:rFonts w:ascii="Tahoma" w:hAnsi="Tahoma" w:cs="Tahoma"/>
          <w:sz w:val="18"/>
          <w:szCs w:val="18"/>
        </w:rPr>
      </w:pPr>
      <w:r w:rsidRPr="00E949B0">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30C3536C" w14:textId="77777777" w:rsidR="007127B1" w:rsidRPr="00E949B0" w:rsidRDefault="007127B1" w:rsidP="000457D9">
      <w:pPr>
        <w:numPr>
          <w:ilvl w:val="1"/>
          <w:numId w:val="11"/>
        </w:numPr>
        <w:tabs>
          <w:tab w:val="clear" w:pos="1440"/>
          <w:tab w:val="num" w:pos="709"/>
        </w:tabs>
        <w:ind w:left="709" w:hanging="283"/>
        <w:jc w:val="both"/>
        <w:rPr>
          <w:rFonts w:ascii="Tahoma" w:hAnsi="Tahoma" w:cs="Tahoma"/>
          <w:sz w:val="18"/>
          <w:szCs w:val="18"/>
        </w:rPr>
      </w:pPr>
      <w:r w:rsidRPr="00E949B0">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r w:rsidR="008E1808" w:rsidRPr="00E949B0">
        <w:rPr>
          <w:rFonts w:ascii="Tahoma" w:hAnsi="Tahoma" w:cs="Tahoma"/>
          <w:sz w:val="18"/>
          <w:szCs w:val="18"/>
        </w:rPr>
        <w:t>.</w:t>
      </w:r>
    </w:p>
    <w:p w14:paraId="50642B5A" w14:textId="77777777" w:rsidR="002B1FE4" w:rsidRPr="00E949B0" w:rsidRDefault="002B1FE4" w:rsidP="00FC3314">
      <w:pPr>
        <w:numPr>
          <w:ilvl w:val="0"/>
          <w:numId w:val="11"/>
        </w:numPr>
        <w:tabs>
          <w:tab w:val="clear" w:pos="720"/>
          <w:tab w:val="num" w:pos="426"/>
        </w:tabs>
        <w:ind w:left="426" w:hanging="426"/>
        <w:jc w:val="both"/>
        <w:rPr>
          <w:rFonts w:ascii="Tahoma" w:hAnsi="Tahoma" w:cs="Tahoma"/>
          <w:sz w:val="18"/>
          <w:szCs w:val="18"/>
        </w:rPr>
      </w:pPr>
      <w:r w:rsidRPr="00E949B0">
        <w:rPr>
          <w:rFonts w:ascii="Tahoma" w:hAnsi="Tahoma" w:cs="Tahoma"/>
          <w:sz w:val="18"/>
          <w:szCs w:val="18"/>
        </w:rPr>
        <w:t>Numer CPV dotyczący przedmiotu zmówienia:</w:t>
      </w:r>
    </w:p>
    <w:p w14:paraId="2DE002B9" w14:textId="4E25422C" w:rsidR="002A207B" w:rsidRPr="00E949B0" w:rsidRDefault="00F74D98" w:rsidP="008B2922">
      <w:pPr>
        <w:ind w:firstLine="426"/>
        <w:jc w:val="both"/>
        <w:rPr>
          <w:rFonts w:ascii="Tahoma" w:eastAsia="SimSun" w:hAnsi="Tahoma" w:cs="Tahoma"/>
          <w:b/>
          <w:bCs/>
          <w:sz w:val="18"/>
          <w:szCs w:val="18"/>
        </w:rPr>
      </w:pPr>
      <w:r w:rsidRPr="00E949B0">
        <w:rPr>
          <w:rFonts w:ascii="Tahoma" w:eastAsia="SimSun" w:hAnsi="Tahoma" w:cs="Tahoma"/>
          <w:b/>
          <w:bCs/>
          <w:sz w:val="18"/>
          <w:szCs w:val="18"/>
        </w:rPr>
        <w:t>33.18.50.00-0 Aparaty słuchowe</w:t>
      </w:r>
    </w:p>
    <w:p w14:paraId="61924732" w14:textId="77777777" w:rsidR="00FD3398" w:rsidRPr="00E949B0" w:rsidRDefault="002A207B" w:rsidP="00FC3314">
      <w:pPr>
        <w:numPr>
          <w:ilvl w:val="0"/>
          <w:numId w:val="11"/>
        </w:numPr>
        <w:tabs>
          <w:tab w:val="clear" w:pos="720"/>
        </w:tabs>
        <w:ind w:left="426" w:hanging="426"/>
        <w:jc w:val="both"/>
        <w:rPr>
          <w:rFonts w:ascii="Tahoma" w:hAnsi="Tahoma" w:cs="Tahoma"/>
          <w:b/>
          <w:sz w:val="18"/>
          <w:szCs w:val="18"/>
        </w:rPr>
      </w:pPr>
      <w:r w:rsidRPr="00E949B0">
        <w:rPr>
          <w:rFonts w:ascii="Tahoma" w:hAnsi="Tahoma" w:cs="Tahoma"/>
          <w:b/>
          <w:sz w:val="18"/>
          <w:szCs w:val="18"/>
        </w:rPr>
        <w:t>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w:t>
      </w:r>
      <w:r w:rsidR="008124C6" w:rsidRPr="00E949B0">
        <w:rPr>
          <w:rFonts w:ascii="Tahoma" w:hAnsi="Tahoma" w:cs="Tahoma"/>
          <w:b/>
          <w:sz w:val="18"/>
          <w:szCs w:val="18"/>
        </w:rPr>
        <w:t xml:space="preserve"> </w:t>
      </w:r>
    </w:p>
    <w:p w14:paraId="43C232F7" w14:textId="77777777" w:rsidR="00FC3314" w:rsidRPr="00E949B0" w:rsidRDefault="00FC3314" w:rsidP="00FC3314">
      <w:pPr>
        <w:numPr>
          <w:ilvl w:val="0"/>
          <w:numId w:val="11"/>
        </w:numPr>
        <w:tabs>
          <w:tab w:val="clear" w:pos="720"/>
        </w:tabs>
        <w:ind w:left="426" w:hanging="426"/>
        <w:jc w:val="both"/>
        <w:rPr>
          <w:rFonts w:ascii="Tahoma" w:hAnsi="Tahoma" w:cs="Tahoma"/>
          <w:b/>
          <w:sz w:val="18"/>
          <w:szCs w:val="18"/>
        </w:rPr>
      </w:pPr>
      <w:r w:rsidRPr="00E949B0">
        <w:rPr>
          <w:rFonts w:ascii="Tahoma" w:hAnsi="Tahoma" w:cs="Tahoma"/>
          <w:b/>
          <w:sz w:val="18"/>
          <w:szCs w:val="18"/>
        </w:rPr>
        <w:t>OPCJA. Zamawiający przewidział w ramach przedmiotowego zamówienia możliwość skorzystania z prawa opcji.</w:t>
      </w:r>
      <w:r w:rsidRPr="00E949B0">
        <w:rPr>
          <w:rFonts w:ascii="Tahoma" w:hAnsi="Tahoma" w:cs="Tahoma"/>
          <w:sz w:val="18"/>
          <w:szCs w:val="18"/>
        </w:rPr>
        <w:t xml:space="preserve"> Opcja polega na zwiększeniu </w:t>
      </w:r>
      <w:r w:rsidRPr="00E949B0">
        <w:rPr>
          <w:rFonts w:ascii="Tahoma" w:hAnsi="Tahoma" w:cs="Tahoma"/>
          <w:sz w:val="18"/>
          <w:szCs w:val="18"/>
          <w:u w:val="single"/>
        </w:rPr>
        <w:t>ilości</w:t>
      </w:r>
      <w:r w:rsidRPr="00E949B0">
        <w:rPr>
          <w:rFonts w:ascii="Tahoma" w:hAnsi="Tahoma" w:cs="Tahoma"/>
          <w:sz w:val="18"/>
          <w:szCs w:val="18"/>
        </w:rPr>
        <w:t xml:space="preserve"> zamawianego towaru do maksymalnych ilości wskazanych w załączniku nr 2 do SWZ</w:t>
      </w:r>
      <w:r w:rsidRPr="00E949B0">
        <w:rPr>
          <w:sz w:val="18"/>
          <w:szCs w:val="18"/>
        </w:rPr>
        <w:t xml:space="preserve"> </w:t>
      </w:r>
      <w:r w:rsidRPr="00E949B0">
        <w:rPr>
          <w:rFonts w:ascii="Tahoma" w:hAnsi="Tahoma" w:cs="Tahoma"/>
          <w:sz w:val="18"/>
          <w:szCs w:val="18"/>
        </w:rPr>
        <w:t>(„Formularz asortymentowo-cenowy”)</w:t>
      </w:r>
      <w:r w:rsidRPr="00E949B0">
        <w:rPr>
          <w:rFonts w:ascii="Tahoma" w:hAnsi="Tahoma" w:cs="Tahoma"/>
          <w:sz w:val="18"/>
          <w:szCs w:val="18"/>
          <w:lang w:eastAsia="ar-SA"/>
        </w:rPr>
        <w:t>. Szczegółowe warunki skorzystania z prawa opcji określa wzór umowy</w:t>
      </w:r>
      <w:r w:rsidRPr="00E949B0">
        <w:rPr>
          <w:rFonts w:ascii="Tahoma" w:hAnsi="Tahoma" w:cs="Tahoma"/>
          <w:sz w:val="18"/>
          <w:szCs w:val="18"/>
        </w:rPr>
        <w:t>.</w:t>
      </w:r>
    </w:p>
    <w:p w14:paraId="0C29F37E" w14:textId="77777777" w:rsidR="00FC3314" w:rsidRPr="00E949B0" w:rsidRDefault="00FC3314" w:rsidP="00FC3314">
      <w:pPr>
        <w:numPr>
          <w:ilvl w:val="0"/>
          <w:numId w:val="11"/>
        </w:numPr>
        <w:tabs>
          <w:tab w:val="clear" w:pos="720"/>
        </w:tabs>
        <w:ind w:left="426" w:hanging="426"/>
        <w:jc w:val="both"/>
        <w:rPr>
          <w:rFonts w:ascii="Tahoma" w:hAnsi="Tahoma" w:cs="Tahoma"/>
          <w:b/>
          <w:sz w:val="18"/>
          <w:szCs w:val="18"/>
        </w:rPr>
      </w:pPr>
      <w:r w:rsidRPr="00E949B0">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406EE05F" w14:textId="77777777" w:rsidR="007D4F41" w:rsidRPr="00E949B0" w:rsidRDefault="007D4F41" w:rsidP="005D74D4">
      <w:pPr>
        <w:ind w:left="360"/>
        <w:jc w:val="both"/>
        <w:rPr>
          <w:rFonts w:ascii="Tahoma" w:hAnsi="Tahoma" w:cs="Tahoma"/>
          <w:b/>
          <w:sz w:val="18"/>
          <w:szCs w:val="18"/>
        </w:rPr>
      </w:pPr>
    </w:p>
    <w:p w14:paraId="78A26DCE" w14:textId="77777777" w:rsidR="00E8795A" w:rsidRPr="00E949B0" w:rsidRDefault="00E8795A" w:rsidP="00E8795A">
      <w:pPr>
        <w:pStyle w:val="Tekstpodstawowywcity3"/>
        <w:ind w:left="0"/>
        <w:rPr>
          <w:b/>
          <w:bCs/>
        </w:rPr>
      </w:pPr>
    </w:p>
    <w:p w14:paraId="0A5B7B1D" w14:textId="77777777" w:rsidR="006824FA" w:rsidRPr="00E949B0" w:rsidRDefault="006824FA" w:rsidP="00E8795A">
      <w:pPr>
        <w:pStyle w:val="Tekstpodstawowywcity3"/>
        <w:ind w:left="0"/>
        <w:rPr>
          <w:b/>
          <w:bCs/>
        </w:rPr>
      </w:pPr>
      <w:r w:rsidRPr="00E949B0">
        <w:rPr>
          <w:b/>
          <w:bCs/>
        </w:rPr>
        <w:t>I</w:t>
      </w:r>
      <w:r w:rsidR="00143764" w:rsidRPr="00E949B0">
        <w:rPr>
          <w:b/>
          <w:bCs/>
        </w:rPr>
        <w:t>I</w:t>
      </w:r>
      <w:r w:rsidRPr="00E949B0">
        <w:rPr>
          <w:b/>
          <w:bCs/>
        </w:rPr>
        <w:t>.</w:t>
      </w:r>
      <w:r w:rsidR="0070540B" w:rsidRPr="00E949B0">
        <w:rPr>
          <w:b/>
          <w:bCs/>
        </w:rPr>
        <w:t>I.</w:t>
      </w:r>
      <w:r w:rsidRPr="00E949B0">
        <w:rPr>
          <w:b/>
          <w:bCs/>
        </w:rPr>
        <w:t xml:space="preserve">    PRZEDMIOTOWE ŚRODKI DOWODOWE</w:t>
      </w:r>
      <w:r w:rsidR="001E10C3" w:rsidRPr="00E949B0">
        <w:rPr>
          <w:b/>
          <w:bCs/>
        </w:rPr>
        <w:t xml:space="preserve"> </w:t>
      </w:r>
    </w:p>
    <w:p w14:paraId="728EC400" w14:textId="77777777" w:rsidR="008B2922" w:rsidRPr="00E949B0" w:rsidRDefault="008B2922" w:rsidP="00E8795A">
      <w:pPr>
        <w:pStyle w:val="Tekstpodstawowywcity3"/>
        <w:ind w:left="0"/>
        <w:rPr>
          <w:b/>
          <w:bCs/>
        </w:rPr>
      </w:pPr>
    </w:p>
    <w:p w14:paraId="6A02243E" w14:textId="77777777" w:rsidR="008047C3" w:rsidRPr="00E949B0" w:rsidRDefault="008047C3" w:rsidP="008047C3">
      <w:pPr>
        <w:pStyle w:val="Tekstpodstawowywcity3"/>
        <w:numPr>
          <w:ilvl w:val="0"/>
          <w:numId w:val="42"/>
        </w:numPr>
        <w:tabs>
          <w:tab w:val="clear" w:pos="720"/>
          <w:tab w:val="num" w:pos="426"/>
        </w:tabs>
        <w:ind w:left="426" w:hanging="426"/>
        <w:rPr>
          <w:bCs/>
          <w:sz w:val="18"/>
          <w:szCs w:val="18"/>
        </w:rPr>
      </w:pPr>
      <w:r w:rsidRPr="00E949B0">
        <w:rPr>
          <w:bCs/>
          <w:sz w:val="18"/>
          <w:szCs w:val="18"/>
        </w:rPr>
        <w:t xml:space="preserve">W celu potwierdzenia, że oferowane dostawy i sprzęt spełniają określone przez Zamawiającego wymagania, cechy lub kryteria, Wykonawca zobowiązany jest  </w:t>
      </w:r>
      <w:r w:rsidRPr="00E949B0">
        <w:rPr>
          <w:b/>
          <w:bCs/>
          <w:sz w:val="18"/>
          <w:szCs w:val="18"/>
        </w:rPr>
        <w:t>złożyć wraz z ofertą</w:t>
      </w:r>
      <w:r w:rsidRPr="00E949B0">
        <w:rPr>
          <w:bCs/>
          <w:sz w:val="18"/>
          <w:szCs w:val="18"/>
        </w:rPr>
        <w:t xml:space="preserve"> następujące </w:t>
      </w:r>
      <w:r w:rsidRPr="00E949B0">
        <w:rPr>
          <w:b/>
          <w:bCs/>
          <w:sz w:val="18"/>
          <w:szCs w:val="18"/>
        </w:rPr>
        <w:t>przedmiotowe środki dowodowe:</w:t>
      </w:r>
    </w:p>
    <w:p w14:paraId="6F353C1B" w14:textId="77777777" w:rsidR="008B2DB7" w:rsidRPr="00E949B0" w:rsidRDefault="008B2DB7" w:rsidP="008B2DB7">
      <w:pPr>
        <w:pStyle w:val="Tekstpodstawowywcity3"/>
        <w:numPr>
          <w:ilvl w:val="0"/>
          <w:numId w:val="43"/>
        </w:numPr>
        <w:tabs>
          <w:tab w:val="left" w:pos="851"/>
        </w:tabs>
        <w:ind w:left="851" w:hanging="425"/>
        <w:rPr>
          <w:bCs/>
          <w:sz w:val="18"/>
          <w:szCs w:val="18"/>
        </w:rPr>
      </w:pPr>
      <w:r w:rsidRPr="00E949B0">
        <w:rPr>
          <w:b/>
          <w:sz w:val="18"/>
          <w:szCs w:val="18"/>
        </w:rPr>
        <w:t>Informacje (np. katalogi, prospekty, ulotki, instrukcje użytkowania) nt. parametrów oferowanego towaru lub sprzętu</w:t>
      </w:r>
      <w:r w:rsidRPr="00E949B0">
        <w:rPr>
          <w:sz w:val="18"/>
          <w:szCs w:val="18"/>
        </w:rPr>
        <w:t>, potwierdzające zgodność z przedmiotem zamówienia, określonym w Formularzu asortymentowo-cenowym  (załącznik nr 2 do  SWZ).</w:t>
      </w:r>
      <w:r w:rsidRPr="00E949B0">
        <w:rPr>
          <w:b/>
          <w:i/>
          <w:sz w:val="18"/>
          <w:szCs w:val="18"/>
        </w:rPr>
        <w:t xml:space="preserve"> </w:t>
      </w:r>
      <w:r w:rsidR="008124C6" w:rsidRPr="00E949B0">
        <w:rPr>
          <w:b/>
          <w:i/>
          <w:sz w:val="18"/>
          <w:szCs w:val="18"/>
        </w:rPr>
        <w:t>Prosimy o zaznaczenie na poszczególnych dokumentach/plikach, którego pakietu / pozycji one dotyczą – dotyczy wszystkich pakietów.</w:t>
      </w:r>
    </w:p>
    <w:p w14:paraId="684FD2FD" w14:textId="77777777" w:rsidR="008047C3" w:rsidRPr="00E949B0" w:rsidRDefault="008047C3" w:rsidP="008047C3">
      <w:pPr>
        <w:pStyle w:val="Tekstpodstawowywcity3"/>
        <w:numPr>
          <w:ilvl w:val="0"/>
          <w:numId w:val="43"/>
        </w:numPr>
        <w:tabs>
          <w:tab w:val="left" w:pos="851"/>
        </w:tabs>
        <w:ind w:left="851" w:hanging="425"/>
        <w:rPr>
          <w:bCs/>
          <w:sz w:val="18"/>
          <w:szCs w:val="18"/>
        </w:rPr>
      </w:pPr>
      <w:r w:rsidRPr="00E949B0">
        <w:rPr>
          <w:bCs/>
          <w:sz w:val="18"/>
          <w:szCs w:val="18"/>
        </w:rPr>
        <w:t xml:space="preserve">zgodnie z ustawą z dnia 7 kwietnia 2022 r. o wyrobach medycznych (Dz.U. z 2022 r., poz. 974) – certyfikat CE (jeżeli dotyczy),  deklaracja zgodności UE albo oświadczenia, o których mowa w art. 22 ust. 1 lub 3 rozporządzenia 2017/745 </w:t>
      </w:r>
    </w:p>
    <w:p w14:paraId="595E256D" w14:textId="77777777" w:rsidR="008047C3" w:rsidRPr="00E949B0" w:rsidRDefault="008047C3" w:rsidP="008047C3">
      <w:pPr>
        <w:pStyle w:val="Tekstpodstawowywcity3"/>
        <w:numPr>
          <w:ilvl w:val="0"/>
          <w:numId w:val="42"/>
        </w:numPr>
        <w:tabs>
          <w:tab w:val="clear" w:pos="720"/>
          <w:tab w:val="num" w:pos="426"/>
        </w:tabs>
        <w:ind w:left="426" w:hanging="426"/>
        <w:rPr>
          <w:bCs/>
          <w:sz w:val="18"/>
          <w:szCs w:val="18"/>
        </w:rPr>
      </w:pPr>
      <w:r w:rsidRPr="00E949B0">
        <w:rPr>
          <w:bCs/>
          <w:sz w:val="18"/>
          <w:szCs w:val="18"/>
        </w:rPr>
        <w:t>Jeżeli Wykonawca nie złoży przedmiotowych środków dowodowych lub złożone przedmiotowe środki dowodowe będą niekompletne, Zamawiający wezwie do ich złożenia lub uzupełnienia w wyznaczonym terminie.</w:t>
      </w:r>
    </w:p>
    <w:p w14:paraId="0BCEA78F" w14:textId="77777777" w:rsidR="008047C3" w:rsidRPr="00E949B0" w:rsidRDefault="008047C3" w:rsidP="008047C3">
      <w:pPr>
        <w:pStyle w:val="Tekstpodstawowywcity3"/>
        <w:numPr>
          <w:ilvl w:val="0"/>
          <w:numId w:val="42"/>
        </w:numPr>
        <w:tabs>
          <w:tab w:val="clear" w:pos="720"/>
          <w:tab w:val="num" w:pos="426"/>
        </w:tabs>
        <w:ind w:left="426" w:hanging="426"/>
        <w:rPr>
          <w:bCs/>
          <w:sz w:val="18"/>
          <w:szCs w:val="18"/>
        </w:rPr>
      </w:pPr>
      <w:r w:rsidRPr="00E949B0">
        <w:rPr>
          <w:bCs/>
          <w:sz w:val="18"/>
          <w:szCs w:val="18"/>
        </w:rPr>
        <w:lastRenderedPageBreak/>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11FECE14" w14:textId="77777777" w:rsidR="008047C3" w:rsidRPr="00E949B0" w:rsidRDefault="008047C3" w:rsidP="008047C3">
      <w:pPr>
        <w:pStyle w:val="Tekstpodstawowywcity3"/>
        <w:numPr>
          <w:ilvl w:val="0"/>
          <w:numId w:val="42"/>
        </w:numPr>
        <w:tabs>
          <w:tab w:val="clear" w:pos="720"/>
          <w:tab w:val="num" w:pos="426"/>
        </w:tabs>
        <w:ind w:left="426" w:hanging="426"/>
        <w:rPr>
          <w:bCs/>
          <w:sz w:val="18"/>
          <w:szCs w:val="18"/>
        </w:rPr>
      </w:pPr>
      <w:r w:rsidRPr="00E949B0">
        <w:rPr>
          <w:bCs/>
          <w:sz w:val="18"/>
          <w:szCs w:val="18"/>
        </w:rPr>
        <w:t>Zamawiający może żądać od Wykonawców wyjaśnień dotyczących treści przedmiotowych środków dowodowych.</w:t>
      </w:r>
    </w:p>
    <w:p w14:paraId="7734806C" w14:textId="77777777" w:rsidR="00E8795A" w:rsidRPr="00E949B0" w:rsidRDefault="00E8795A" w:rsidP="007D4F41">
      <w:pPr>
        <w:pStyle w:val="Tekstpodstawowywcity3"/>
        <w:ind w:left="0"/>
        <w:rPr>
          <w:b/>
          <w:bCs/>
        </w:rPr>
      </w:pPr>
    </w:p>
    <w:p w14:paraId="342FA10D" w14:textId="77777777" w:rsidR="00143764" w:rsidRPr="00E949B0" w:rsidRDefault="00143764" w:rsidP="007D4F41">
      <w:pPr>
        <w:pStyle w:val="Tekstpodstawowywcity3"/>
        <w:ind w:left="0"/>
        <w:rPr>
          <w:b/>
          <w:bCs/>
        </w:rPr>
      </w:pPr>
    </w:p>
    <w:p w14:paraId="22424644" w14:textId="77777777" w:rsidR="00AA7CC1" w:rsidRPr="00E949B0" w:rsidRDefault="00AA7CC1" w:rsidP="00AA7CC1">
      <w:pPr>
        <w:jc w:val="both"/>
        <w:rPr>
          <w:rFonts w:ascii="Tahoma" w:hAnsi="Tahoma" w:cs="Tahoma"/>
          <w:b/>
          <w:sz w:val="20"/>
          <w:szCs w:val="20"/>
        </w:rPr>
      </w:pPr>
      <w:r w:rsidRPr="00E949B0">
        <w:rPr>
          <w:rFonts w:ascii="Tahoma" w:hAnsi="Tahoma" w:cs="Tahoma"/>
          <w:b/>
          <w:sz w:val="20"/>
          <w:szCs w:val="20"/>
        </w:rPr>
        <w:t xml:space="preserve">III. TERMIN I MIEJSCE WYKONANIA UMOWY </w:t>
      </w:r>
    </w:p>
    <w:p w14:paraId="638E70AC" w14:textId="77777777" w:rsidR="00AA7CC1" w:rsidRPr="00E949B0" w:rsidRDefault="00AA7CC1" w:rsidP="00AA7CC1">
      <w:pPr>
        <w:jc w:val="both"/>
        <w:rPr>
          <w:rFonts w:ascii="Tahoma" w:hAnsi="Tahoma" w:cs="Tahoma"/>
          <w:b/>
          <w:sz w:val="20"/>
          <w:szCs w:val="20"/>
        </w:rPr>
      </w:pPr>
    </w:p>
    <w:p w14:paraId="6A856BBF" w14:textId="77777777" w:rsidR="001062E8" w:rsidRPr="00E949B0" w:rsidRDefault="001062E8">
      <w:pPr>
        <w:numPr>
          <w:ilvl w:val="0"/>
          <w:numId w:val="38"/>
        </w:numPr>
        <w:tabs>
          <w:tab w:val="left" w:pos="426"/>
        </w:tabs>
        <w:ind w:left="426" w:hanging="425"/>
        <w:jc w:val="both"/>
        <w:rPr>
          <w:rFonts w:ascii="Tahoma" w:hAnsi="Tahoma" w:cs="Tahoma"/>
          <w:b/>
          <w:sz w:val="18"/>
          <w:szCs w:val="18"/>
        </w:rPr>
      </w:pPr>
      <w:r w:rsidRPr="00E949B0">
        <w:rPr>
          <w:rFonts w:ascii="Tahoma" w:hAnsi="Tahoma" w:cs="Tahoma"/>
          <w:b/>
          <w:sz w:val="18"/>
          <w:szCs w:val="18"/>
        </w:rPr>
        <w:t>Termin realizacji zamówienia:</w:t>
      </w:r>
    </w:p>
    <w:p w14:paraId="3AE508E2" w14:textId="2894756A" w:rsidR="002A207B" w:rsidRPr="00E949B0" w:rsidRDefault="002A207B" w:rsidP="00CF6328">
      <w:pPr>
        <w:tabs>
          <w:tab w:val="left" w:pos="426"/>
        </w:tabs>
        <w:ind w:left="426"/>
        <w:jc w:val="both"/>
        <w:rPr>
          <w:rFonts w:ascii="Tahoma" w:hAnsi="Tahoma" w:cs="Tahoma"/>
          <w:sz w:val="18"/>
          <w:szCs w:val="18"/>
        </w:rPr>
      </w:pPr>
      <w:r w:rsidRPr="00E949B0">
        <w:rPr>
          <w:rFonts w:ascii="Tahoma" w:hAnsi="Tahoma" w:cs="Tahoma"/>
          <w:b/>
          <w:sz w:val="18"/>
          <w:szCs w:val="18"/>
          <w:u w:val="single"/>
        </w:rPr>
        <w:t>24 miesiące</w:t>
      </w:r>
      <w:r w:rsidR="00CF6328" w:rsidRPr="00E949B0">
        <w:rPr>
          <w:rFonts w:ascii="Tahoma" w:hAnsi="Tahoma" w:cs="Tahoma"/>
          <w:b/>
          <w:sz w:val="18"/>
          <w:szCs w:val="18"/>
          <w:u w:val="single"/>
        </w:rPr>
        <w:t xml:space="preserve"> </w:t>
      </w:r>
      <w:r w:rsidRPr="00E949B0">
        <w:rPr>
          <w:rFonts w:ascii="Tahoma" w:hAnsi="Tahoma" w:cs="Tahoma"/>
          <w:b/>
          <w:sz w:val="18"/>
          <w:szCs w:val="18"/>
          <w:u w:val="single"/>
        </w:rPr>
        <w:t>- od dnia zawarcia umowy</w:t>
      </w:r>
      <w:r w:rsidRPr="00E949B0">
        <w:rPr>
          <w:rFonts w:ascii="Tahoma" w:hAnsi="Tahoma" w:cs="Tahoma"/>
          <w:sz w:val="18"/>
          <w:szCs w:val="18"/>
        </w:rPr>
        <w:t>, zamówienia cząstkowe będą realizowane zgodnie z bieżącym zapotrzebowaniem Zamawiającego:</w:t>
      </w:r>
    </w:p>
    <w:p w14:paraId="7F929B11" w14:textId="77777777" w:rsidR="002A207B" w:rsidRPr="00E949B0" w:rsidRDefault="002A207B" w:rsidP="002A207B">
      <w:pPr>
        <w:numPr>
          <w:ilvl w:val="1"/>
          <w:numId w:val="39"/>
        </w:numPr>
        <w:tabs>
          <w:tab w:val="left" w:pos="851"/>
        </w:tabs>
        <w:jc w:val="both"/>
        <w:rPr>
          <w:rFonts w:ascii="Tahoma" w:hAnsi="Tahoma" w:cs="Tahoma"/>
          <w:sz w:val="18"/>
          <w:szCs w:val="18"/>
        </w:rPr>
      </w:pPr>
      <w:r w:rsidRPr="00E949B0">
        <w:rPr>
          <w:rFonts w:ascii="Tahoma" w:hAnsi="Tahoma" w:cs="Tahoma"/>
          <w:sz w:val="18"/>
          <w:szCs w:val="18"/>
        </w:rPr>
        <w:t xml:space="preserve">Termin realizacji zamówień – w ciągu </w:t>
      </w:r>
      <w:r w:rsidR="003F5AB9" w:rsidRPr="00E949B0">
        <w:rPr>
          <w:rFonts w:ascii="Tahoma" w:hAnsi="Tahoma" w:cs="Tahoma"/>
          <w:b/>
          <w:sz w:val="18"/>
          <w:szCs w:val="18"/>
        </w:rPr>
        <w:t>5</w:t>
      </w:r>
      <w:r w:rsidRPr="00E949B0">
        <w:rPr>
          <w:rFonts w:ascii="Tahoma" w:hAnsi="Tahoma" w:cs="Tahoma"/>
          <w:b/>
          <w:sz w:val="18"/>
          <w:szCs w:val="18"/>
        </w:rPr>
        <w:t xml:space="preserve"> dni roboczych</w:t>
      </w:r>
      <w:r w:rsidRPr="00E949B0">
        <w:rPr>
          <w:rFonts w:ascii="Tahoma" w:hAnsi="Tahoma" w:cs="Tahoma"/>
          <w:sz w:val="18"/>
          <w:szCs w:val="18"/>
        </w:rPr>
        <w:t xml:space="preserve"> (dni robocze </w:t>
      </w:r>
      <w:proofErr w:type="spellStart"/>
      <w:r w:rsidRPr="00E949B0">
        <w:rPr>
          <w:rFonts w:ascii="Tahoma" w:hAnsi="Tahoma" w:cs="Tahoma"/>
          <w:sz w:val="18"/>
          <w:szCs w:val="18"/>
        </w:rPr>
        <w:t>pn-pt</w:t>
      </w:r>
      <w:proofErr w:type="spellEnd"/>
      <w:r w:rsidRPr="00E949B0">
        <w:rPr>
          <w:rFonts w:ascii="Tahoma" w:hAnsi="Tahoma" w:cs="Tahoma"/>
          <w:sz w:val="18"/>
          <w:szCs w:val="18"/>
        </w:rPr>
        <w:t xml:space="preserve">) </w:t>
      </w:r>
    </w:p>
    <w:p w14:paraId="3653DAA1" w14:textId="77777777" w:rsidR="002A207B" w:rsidRPr="00E949B0" w:rsidRDefault="002A207B" w:rsidP="002A207B">
      <w:pPr>
        <w:numPr>
          <w:ilvl w:val="1"/>
          <w:numId w:val="39"/>
        </w:numPr>
        <w:tabs>
          <w:tab w:val="left" w:pos="851"/>
        </w:tabs>
        <w:jc w:val="both"/>
        <w:rPr>
          <w:rFonts w:ascii="Tahoma" w:hAnsi="Tahoma" w:cs="Tahoma"/>
          <w:sz w:val="18"/>
          <w:szCs w:val="18"/>
        </w:rPr>
      </w:pPr>
      <w:r w:rsidRPr="00E949B0">
        <w:rPr>
          <w:rFonts w:ascii="Tahoma" w:hAnsi="Tahoma" w:cs="Tahoma"/>
          <w:sz w:val="18"/>
          <w:szCs w:val="18"/>
        </w:rPr>
        <w:t xml:space="preserve">Termin realizacji zamówienia w przypadkach pilnych (związanych z koniecznością niezwłocznego uzupełnienia stanu magazynowego Zamawiającego) – w ciągu </w:t>
      </w:r>
      <w:r w:rsidRPr="00E949B0">
        <w:rPr>
          <w:rFonts w:ascii="Tahoma" w:hAnsi="Tahoma" w:cs="Tahoma"/>
          <w:b/>
          <w:bCs/>
          <w:sz w:val="18"/>
          <w:szCs w:val="18"/>
        </w:rPr>
        <w:t>24 godzin</w:t>
      </w:r>
    </w:p>
    <w:p w14:paraId="49F72B47" w14:textId="77777777" w:rsidR="001062E8" w:rsidRPr="00E949B0" w:rsidRDefault="001062E8">
      <w:pPr>
        <w:numPr>
          <w:ilvl w:val="0"/>
          <w:numId w:val="38"/>
        </w:numPr>
        <w:tabs>
          <w:tab w:val="left" w:pos="426"/>
        </w:tabs>
        <w:ind w:left="426" w:hanging="425"/>
        <w:jc w:val="both"/>
        <w:rPr>
          <w:rFonts w:ascii="Tahoma" w:hAnsi="Tahoma" w:cs="Tahoma"/>
          <w:sz w:val="18"/>
          <w:szCs w:val="18"/>
        </w:rPr>
      </w:pPr>
      <w:r w:rsidRPr="00E949B0">
        <w:rPr>
          <w:rFonts w:ascii="Tahoma" w:hAnsi="Tahoma" w:cs="Tahoma"/>
          <w:b/>
          <w:sz w:val="18"/>
          <w:szCs w:val="18"/>
        </w:rPr>
        <w:t>Miejsce wykonania zamówienia:</w:t>
      </w:r>
    </w:p>
    <w:p w14:paraId="2A442600" w14:textId="77777777" w:rsidR="001062E8" w:rsidRPr="00E949B0" w:rsidRDefault="001062E8">
      <w:pPr>
        <w:widowControl w:val="0"/>
        <w:numPr>
          <w:ilvl w:val="1"/>
          <w:numId w:val="38"/>
        </w:numPr>
        <w:tabs>
          <w:tab w:val="left" w:pos="851"/>
        </w:tabs>
        <w:autoSpaceDE w:val="0"/>
        <w:autoSpaceDN w:val="0"/>
        <w:adjustRightInd w:val="0"/>
        <w:ind w:left="851" w:firstLine="0"/>
        <w:jc w:val="both"/>
        <w:rPr>
          <w:rFonts w:ascii="Tahoma" w:hAnsi="Tahoma" w:cs="Tahoma"/>
          <w:bCs/>
          <w:sz w:val="18"/>
          <w:szCs w:val="18"/>
        </w:rPr>
      </w:pPr>
      <w:r w:rsidRPr="00E949B0">
        <w:rPr>
          <w:rFonts w:ascii="Tahoma" w:hAnsi="Tahoma" w:cs="Tahoma"/>
          <w:bCs/>
          <w:sz w:val="18"/>
          <w:szCs w:val="18"/>
        </w:rPr>
        <w:t>Uniwersytecki Szpital Kliniczny nr 1 im. N. Barlickiego w Łodzi ul. Kopcińskiego 22, 90-153 Łódź.</w:t>
      </w:r>
    </w:p>
    <w:p w14:paraId="1372945C" w14:textId="77777777" w:rsidR="008047C3" w:rsidRPr="00E949B0" w:rsidRDefault="008047C3" w:rsidP="008047C3">
      <w:pPr>
        <w:widowControl w:val="0"/>
        <w:tabs>
          <w:tab w:val="left" w:pos="851"/>
        </w:tabs>
        <w:autoSpaceDE w:val="0"/>
        <w:autoSpaceDN w:val="0"/>
        <w:adjustRightInd w:val="0"/>
        <w:ind w:left="851"/>
        <w:jc w:val="both"/>
        <w:rPr>
          <w:rFonts w:ascii="Tahoma" w:hAnsi="Tahoma" w:cs="Tahoma"/>
          <w:bCs/>
          <w:sz w:val="18"/>
          <w:szCs w:val="18"/>
        </w:rPr>
      </w:pPr>
    </w:p>
    <w:p w14:paraId="0604A67E" w14:textId="77777777" w:rsidR="00316FCF" w:rsidRPr="00E949B0" w:rsidRDefault="00316FCF" w:rsidP="008047C3">
      <w:pPr>
        <w:widowControl w:val="0"/>
        <w:tabs>
          <w:tab w:val="left" w:pos="851"/>
        </w:tabs>
        <w:autoSpaceDE w:val="0"/>
        <w:autoSpaceDN w:val="0"/>
        <w:adjustRightInd w:val="0"/>
        <w:ind w:left="851"/>
        <w:jc w:val="both"/>
        <w:rPr>
          <w:rFonts w:ascii="Tahoma" w:hAnsi="Tahoma" w:cs="Tahoma"/>
          <w:bCs/>
          <w:sz w:val="18"/>
          <w:szCs w:val="18"/>
        </w:rPr>
      </w:pPr>
    </w:p>
    <w:p w14:paraId="2DB25667" w14:textId="77777777" w:rsidR="00AA7CC1" w:rsidRPr="00E949B0" w:rsidRDefault="00AA7CC1" w:rsidP="00AA7CC1">
      <w:pPr>
        <w:suppressAutoHyphens/>
        <w:jc w:val="both"/>
        <w:rPr>
          <w:rFonts w:ascii="Tahoma" w:hAnsi="Tahoma" w:cs="Tahoma"/>
          <w:b/>
          <w:sz w:val="20"/>
          <w:szCs w:val="20"/>
        </w:rPr>
      </w:pPr>
      <w:r w:rsidRPr="00E949B0">
        <w:rPr>
          <w:rFonts w:ascii="Tahoma" w:hAnsi="Tahoma" w:cs="Tahoma"/>
          <w:b/>
          <w:sz w:val="20"/>
          <w:szCs w:val="20"/>
        </w:rPr>
        <w:t xml:space="preserve">IV. </w:t>
      </w:r>
      <w:r w:rsidR="006F0323" w:rsidRPr="00E949B0">
        <w:rPr>
          <w:rFonts w:ascii="Tahoma" w:hAnsi="Tahoma" w:cs="Tahoma"/>
          <w:b/>
          <w:sz w:val="20"/>
          <w:szCs w:val="20"/>
        </w:rPr>
        <w:t xml:space="preserve">WARUNKI UDZIAŁU W POSTĘPOWANIU </w:t>
      </w:r>
    </w:p>
    <w:p w14:paraId="2DA9841D" w14:textId="77777777" w:rsidR="00AA7CC1" w:rsidRPr="00E949B0" w:rsidRDefault="00AA7CC1" w:rsidP="00AA7CC1">
      <w:pPr>
        <w:suppressAutoHyphens/>
        <w:jc w:val="both"/>
        <w:rPr>
          <w:rFonts w:ascii="Tahoma" w:hAnsi="Tahoma" w:cs="Tahoma"/>
          <w:b/>
          <w:sz w:val="20"/>
          <w:szCs w:val="20"/>
        </w:rPr>
      </w:pPr>
    </w:p>
    <w:p w14:paraId="5B3E0614"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E949B0">
        <w:rPr>
          <w:rFonts w:ascii="Tahoma" w:hAnsi="Tahoma" w:cs="Tahoma"/>
          <w:b/>
          <w:bCs/>
          <w:sz w:val="18"/>
          <w:szCs w:val="18"/>
          <w:shd w:val="clear" w:color="auto" w:fill="FFFFFF"/>
        </w:rPr>
        <w:t xml:space="preserve"> </w:t>
      </w:r>
      <w:r w:rsidRPr="00E949B0">
        <w:rPr>
          <w:rFonts w:ascii="Tahoma" w:hAnsi="Tahoma" w:cs="Tahoma"/>
          <w:sz w:val="18"/>
          <w:szCs w:val="18"/>
          <w:shd w:val="clear" w:color="auto" w:fill="FFFFFF"/>
        </w:rPr>
        <w:t>udziału w postępowaniu</w:t>
      </w:r>
      <w:r w:rsidRPr="00E949B0">
        <w:rPr>
          <w:rFonts w:ascii="Tahoma" w:hAnsi="Tahoma" w:cs="Tahoma"/>
          <w:sz w:val="18"/>
          <w:szCs w:val="18"/>
        </w:rPr>
        <w:t>.</w:t>
      </w:r>
    </w:p>
    <w:p w14:paraId="757C1A49"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sz w:val="18"/>
          <w:szCs w:val="18"/>
        </w:rPr>
        <w:t>O udzielenie zamówienia mogą ubiegać się Wykonawcy, którzy spełniają warunki dotyczące:</w:t>
      </w:r>
    </w:p>
    <w:p w14:paraId="35094760" w14:textId="77777777" w:rsidR="00404A76" w:rsidRPr="00E949B0" w:rsidRDefault="00404A76" w:rsidP="00404A76">
      <w:pPr>
        <w:numPr>
          <w:ilvl w:val="0"/>
          <w:numId w:val="17"/>
        </w:numPr>
        <w:tabs>
          <w:tab w:val="left" w:pos="851"/>
        </w:tabs>
        <w:ind w:left="851" w:right="23" w:hanging="425"/>
        <w:jc w:val="both"/>
        <w:textAlignment w:val="baseline"/>
        <w:rPr>
          <w:rFonts w:ascii="Tahoma" w:hAnsi="Tahoma" w:cs="Tahoma"/>
          <w:sz w:val="18"/>
          <w:szCs w:val="18"/>
        </w:rPr>
      </w:pPr>
      <w:r w:rsidRPr="00E949B0">
        <w:rPr>
          <w:rFonts w:ascii="Tahoma" w:hAnsi="Tahoma" w:cs="Tahoma"/>
          <w:b/>
          <w:bCs/>
          <w:sz w:val="18"/>
          <w:szCs w:val="18"/>
        </w:rPr>
        <w:t>zdolności do występowania w obrocie gospodarczym:</w:t>
      </w:r>
    </w:p>
    <w:p w14:paraId="4003F415" w14:textId="77777777" w:rsidR="00404A76" w:rsidRPr="00E949B0" w:rsidRDefault="00404A76" w:rsidP="00404A76">
      <w:pPr>
        <w:ind w:left="143" w:right="23" w:firstLine="708"/>
        <w:jc w:val="both"/>
        <w:textAlignment w:val="baseline"/>
        <w:rPr>
          <w:rFonts w:ascii="Tahoma" w:hAnsi="Tahoma" w:cs="Tahoma"/>
          <w:sz w:val="18"/>
          <w:szCs w:val="18"/>
        </w:rPr>
      </w:pPr>
      <w:bookmarkStart w:id="1" w:name="_Hlk94526533"/>
      <w:r w:rsidRPr="00E949B0">
        <w:rPr>
          <w:rFonts w:ascii="Tahoma" w:hAnsi="Tahoma" w:cs="Tahoma"/>
          <w:sz w:val="18"/>
          <w:szCs w:val="18"/>
        </w:rPr>
        <w:t>Zamawiający nie stawia warunku w powyższym zakresie.</w:t>
      </w:r>
      <w:bookmarkEnd w:id="1"/>
    </w:p>
    <w:p w14:paraId="72B7AB08" w14:textId="77777777" w:rsidR="00404A76" w:rsidRPr="00E949B0"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E949B0">
        <w:rPr>
          <w:rFonts w:ascii="Tahoma" w:hAnsi="Tahoma" w:cs="Tahoma"/>
          <w:b/>
          <w:bCs/>
          <w:sz w:val="18"/>
          <w:szCs w:val="18"/>
        </w:rPr>
        <w:t>uprawnień do prowadzenia określonej działalności gospodarczej lub zawodowej, o ile wynika to z odrębnych przepisów:</w:t>
      </w:r>
    </w:p>
    <w:p w14:paraId="0B295735" w14:textId="77777777" w:rsidR="00381E8C" w:rsidRPr="00E949B0" w:rsidRDefault="00381E8C" w:rsidP="00381E8C">
      <w:pPr>
        <w:tabs>
          <w:tab w:val="left" w:pos="851"/>
        </w:tabs>
        <w:ind w:left="851" w:right="23"/>
        <w:jc w:val="both"/>
        <w:textAlignment w:val="baseline"/>
        <w:rPr>
          <w:rFonts w:ascii="Tahoma" w:hAnsi="Tahoma" w:cs="Tahoma"/>
          <w:sz w:val="18"/>
          <w:szCs w:val="18"/>
        </w:rPr>
      </w:pPr>
      <w:r w:rsidRPr="00E949B0">
        <w:rPr>
          <w:rFonts w:ascii="Tahoma" w:hAnsi="Tahoma" w:cs="Tahoma"/>
          <w:sz w:val="18"/>
          <w:szCs w:val="18"/>
        </w:rPr>
        <w:t>Zamawiający nie stawia warunku w powyższym zakresie</w:t>
      </w:r>
    </w:p>
    <w:p w14:paraId="4C034520" w14:textId="77777777" w:rsidR="00404A76" w:rsidRPr="00E949B0"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E949B0">
        <w:rPr>
          <w:rFonts w:ascii="Tahoma" w:hAnsi="Tahoma" w:cs="Tahoma"/>
          <w:b/>
          <w:bCs/>
          <w:sz w:val="18"/>
          <w:szCs w:val="18"/>
        </w:rPr>
        <w:t>sytuacji ekonomicznej lub finansowej:</w:t>
      </w:r>
    </w:p>
    <w:p w14:paraId="347FB14C" w14:textId="77777777" w:rsidR="00404A76" w:rsidRPr="00E949B0" w:rsidRDefault="00404A76" w:rsidP="00404A76">
      <w:pPr>
        <w:ind w:left="143" w:right="23" w:firstLine="708"/>
        <w:jc w:val="both"/>
        <w:rPr>
          <w:rFonts w:ascii="Tahoma" w:hAnsi="Tahoma" w:cs="Tahoma"/>
          <w:sz w:val="18"/>
          <w:szCs w:val="18"/>
        </w:rPr>
      </w:pPr>
      <w:bookmarkStart w:id="2" w:name="_Hlk98965456"/>
      <w:bookmarkStart w:id="3" w:name="_Hlk94526565"/>
      <w:r w:rsidRPr="00E949B0">
        <w:rPr>
          <w:rFonts w:ascii="Tahoma" w:hAnsi="Tahoma" w:cs="Tahoma"/>
          <w:sz w:val="18"/>
          <w:szCs w:val="18"/>
        </w:rPr>
        <w:t>Zamawiający nie stawia warunku w powyższym zakresie.</w:t>
      </w:r>
      <w:bookmarkEnd w:id="2"/>
    </w:p>
    <w:bookmarkEnd w:id="3"/>
    <w:p w14:paraId="21C16DD4" w14:textId="77777777" w:rsidR="00404A76" w:rsidRPr="00E949B0"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E949B0">
        <w:rPr>
          <w:rFonts w:ascii="Tahoma" w:hAnsi="Tahoma" w:cs="Tahoma"/>
          <w:b/>
          <w:bCs/>
          <w:sz w:val="18"/>
          <w:szCs w:val="18"/>
        </w:rPr>
        <w:t>zdolności technicznej lub zawodowej:</w:t>
      </w:r>
    </w:p>
    <w:p w14:paraId="149F20DB" w14:textId="77777777" w:rsidR="00404A76" w:rsidRPr="00E949B0" w:rsidRDefault="00404A76" w:rsidP="00404A76">
      <w:pPr>
        <w:ind w:left="851" w:right="23"/>
        <w:jc w:val="both"/>
        <w:rPr>
          <w:rFonts w:ascii="Tahoma" w:hAnsi="Tahoma" w:cs="Tahoma"/>
          <w:sz w:val="18"/>
          <w:szCs w:val="18"/>
        </w:rPr>
      </w:pPr>
      <w:r w:rsidRPr="00E949B0">
        <w:rPr>
          <w:rFonts w:ascii="Tahoma" w:hAnsi="Tahoma" w:cs="Tahoma"/>
          <w:sz w:val="18"/>
          <w:szCs w:val="18"/>
        </w:rPr>
        <w:t>Zamawiający nie stawia warunku w powyższym zakresie.</w:t>
      </w:r>
    </w:p>
    <w:p w14:paraId="37BC25EF"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8081A64"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9E93CA0"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b/>
          <w:sz w:val="18"/>
          <w:szCs w:val="18"/>
        </w:rPr>
        <w:t>Wykonawca, który polega na zdolnościach lub sytuacji podmiotów udostępniających zasoby, składa, wraz z ofertą, zobowiązanie podmiotu udostępniającego zasoby</w:t>
      </w:r>
      <w:r w:rsidRPr="00E949B0">
        <w:rPr>
          <w:rFonts w:ascii="Tahoma" w:hAnsi="Tahoma" w:cs="Tahoma"/>
          <w:sz w:val="18"/>
          <w:szCs w:val="18"/>
        </w:rPr>
        <w:t xml:space="preserve"> do oddania mu do dyspozycji niezbędnych zasobów na potrzeby realizacji danego zamówienia </w:t>
      </w:r>
      <w:r w:rsidRPr="00E949B0">
        <w:rPr>
          <w:rFonts w:ascii="Tahoma" w:hAnsi="Tahoma" w:cs="Tahoma"/>
          <w:b/>
          <w:sz w:val="18"/>
          <w:szCs w:val="18"/>
        </w:rPr>
        <w:t>lub inny podmiotowy środek dowodowy</w:t>
      </w:r>
      <w:r w:rsidRPr="00E949B0">
        <w:rPr>
          <w:rFonts w:ascii="Tahoma" w:hAnsi="Tahoma" w:cs="Tahoma"/>
          <w:sz w:val="18"/>
          <w:szCs w:val="18"/>
        </w:rPr>
        <w:t xml:space="preserve"> potwierdzający, że wykonawca realizując zamówienie, będzie dysponował niezbędnymi zasobami tych podmiotów.</w:t>
      </w:r>
    </w:p>
    <w:p w14:paraId="03C7BF37"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20FF427A" w14:textId="77777777" w:rsidR="00404A76" w:rsidRPr="00E949B0" w:rsidRDefault="00404A76" w:rsidP="00404A76">
      <w:pPr>
        <w:pStyle w:val="Default"/>
        <w:numPr>
          <w:ilvl w:val="0"/>
          <w:numId w:val="18"/>
        </w:numPr>
        <w:tabs>
          <w:tab w:val="left" w:pos="993"/>
        </w:tabs>
        <w:ind w:left="993" w:hanging="567"/>
        <w:rPr>
          <w:rFonts w:ascii="Tahoma" w:hAnsi="Tahoma" w:cs="Tahoma"/>
          <w:color w:val="auto"/>
          <w:sz w:val="18"/>
          <w:szCs w:val="18"/>
        </w:rPr>
      </w:pPr>
      <w:r w:rsidRPr="00E949B0">
        <w:rPr>
          <w:rFonts w:ascii="Tahoma" w:hAnsi="Tahoma" w:cs="Tahoma"/>
          <w:color w:val="auto"/>
          <w:sz w:val="18"/>
          <w:szCs w:val="18"/>
        </w:rPr>
        <w:t xml:space="preserve">zakres dostępnych wykonawcy zasobów podmiotu udostępniającego zasoby; </w:t>
      </w:r>
    </w:p>
    <w:p w14:paraId="7BA5FD36" w14:textId="77777777" w:rsidR="00404A76" w:rsidRPr="00E949B0" w:rsidRDefault="00404A76" w:rsidP="00404A76">
      <w:pPr>
        <w:pStyle w:val="Default"/>
        <w:numPr>
          <w:ilvl w:val="0"/>
          <w:numId w:val="18"/>
        </w:numPr>
        <w:tabs>
          <w:tab w:val="left" w:pos="993"/>
        </w:tabs>
        <w:ind w:left="993" w:hanging="567"/>
        <w:jc w:val="both"/>
        <w:rPr>
          <w:rFonts w:ascii="Tahoma" w:hAnsi="Tahoma" w:cs="Tahoma"/>
          <w:color w:val="auto"/>
          <w:sz w:val="18"/>
          <w:szCs w:val="18"/>
        </w:rPr>
      </w:pPr>
      <w:r w:rsidRPr="00E949B0">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29EFF7FB" w14:textId="77777777" w:rsidR="00404A76" w:rsidRPr="00E949B0" w:rsidRDefault="00404A76" w:rsidP="00404A76">
      <w:pPr>
        <w:numPr>
          <w:ilvl w:val="0"/>
          <w:numId w:val="18"/>
        </w:numPr>
        <w:tabs>
          <w:tab w:val="left" w:pos="360"/>
          <w:tab w:val="left" w:pos="993"/>
        </w:tabs>
        <w:suppressAutoHyphens/>
        <w:ind w:left="993" w:hanging="567"/>
        <w:jc w:val="both"/>
        <w:rPr>
          <w:rFonts w:ascii="Tahoma" w:hAnsi="Tahoma" w:cs="Tahoma"/>
          <w:sz w:val="18"/>
          <w:szCs w:val="18"/>
        </w:rPr>
      </w:pPr>
      <w:r w:rsidRPr="00E949B0">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09194B"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561C4C87"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6B0C1AB" w14:textId="77777777" w:rsidR="00404A76" w:rsidRPr="00E949B0" w:rsidRDefault="00404A76" w:rsidP="00404A76">
      <w:pPr>
        <w:numPr>
          <w:ilvl w:val="1"/>
          <w:numId w:val="13"/>
        </w:numPr>
        <w:tabs>
          <w:tab w:val="num" w:pos="426"/>
        </w:tabs>
        <w:suppressAutoHyphens/>
        <w:ind w:left="426" w:hanging="426"/>
        <w:jc w:val="both"/>
        <w:rPr>
          <w:rFonts w:ascii="Tahoma" w:hAnsi="Tahoma" w:cs="Tahoma"/>
          <w:sz w:val="18"/>
          <w:szCs w:val="18"/>
        </w:rPr>
      </w:pPr>
      <w:r w:rsidRPr="00E949B0">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0282CF" w14:textId="77777777" w:rsidR="00F1421E" w:rsidRPr="00E949B0" w:rsidRDefault="00F1421E" w:rsidP="00A741DC">
      <w:pPr>
        <w:suppressAutoHyphens/>
        <w:jc w:val="both"/>
        <w:rPr>
          <w:rFonts w:ascii="Tahoma" w:hAnsi="Tahoma" w:cs="Tahoma"/>
          <w:b/>
          <w:sz w:val="20"/>
          <w:szCs w:val="20"/>
        </w:rPr>
      </w:pPr>
    </w:p>
    <w:p w14:paraId="7960EFD3" w14:textId="77777777" w:rsidR="0039740B" w:rsidRPr="00E949B0" w:rsidRDefault="0039740B" w:rsidP="00A741DC">
      <w:pPr>
        <w:suppressAutoHyphens/>
        <w:jc w:val="both"/>
        <w:rPr>
          <w:rFonts w:ascii="Tahoma" w:hAnsi="Tahoma" w:cs="Tahoma"/>
          <w:b/>
          <w:sz w:val="20"/>
          <w:szCs w:val="20"/>
        </w:rPr>
      </w:pPr>
    </w:p>
    <w:p w14:paraId="47BC17DC" w14:textId="77777777" w:rsidR="00A741DC" w:rsidRPr="00E949B0" w:rsidRDefault="00A741DC" w:rsidP="00A741DC">
      <w:pPr>
        <w:suppressAutoHyphens/>
        <w:jc w:val="both"/>
        <w:rPr>
          <w:rFonts w:ascii="Tahoma" w:hAnsi="Tahoma" w:cs="Tahoma"/>
          <w:b/>
          <w:bCs/>
          <w:sz w:val="20"/>
          <w:szCs w:val="20"/>
        </w:rPr>
      </w:pPr>
      <w:r w:rsidRPr="00E949B0">
        <w:rPr>
          <w:rFonts w:ascii="Tahoma" w:hAnsi="Tahoma" w:cs="Tahoma"/>
          <w:b/>
          <w:sz w:val="20"/>
          <w:szCs w:val="20"/>
        </w:rPr>
        <w:t xml:space="preserve">V. </w:t>
      </w:r>
      <w:r w:rsidRPr="00E949B0">
        <w:rPr>
          <w:rFonts w:ascii="Tahoma" w:hAnsi="Tahoma" w:cs="Tahoma"/>
          <w:b/>
          <w:bCs/>
          <w:sz w:val="20"/>
          <w:szCs w:val="20"/>
        </w:rPr>
        <w:t>PODSTAWY WYKLUCZENIA</w:t>
      </w:r>
    </w:p>
    <w:p w14:paraId="15EC3947" w14:textId="77777777" w:rsidR="006046CF" w:rsidRPr="00E949B0" w:rsidRDefault="006046CF" w:rsidP="00A741DC">
      <w:pPr>
        <w:suppressAutoHyphens/>
        <w:jc w:val="both"/>
        <w:rPr>
          <w:rFonts w:ascii="Tahoma" w:hAnsi="Tahoma" w:cs="Tahoma"/>
          <w:b/>
          <w:bCs/>
          <w:sz w:val="20"/>
          <w:szCs w:val="20"/>
        </w:rPr>
      </w:pPr>
    </w:p>
    <w:p w14:paraId="225E10EB"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Z postępowania o udzielenie zamówienia wyklucza się, z zastrzeżeniem art. 110 ust. 2 </w:t>
      </w:r>
      <w:proofErr w:type="spellStart"/>
      <w:r w:rsidRPr="00E949B0">
        <w:rPr>
          <w:rFonts w:ascii="Tahoma" w:eastAsia="Calibri" w:hAnsi="Tahoma" w:cs="Tahoma"/>
          <w:sz w:val="18"/>
          <w:szCs w:val="18"/>
          <w:lang w:eastAsia="ar-SA"/>
        </w:rPr>
        <w:t>pzp</w:t>
      </w:r>
      <w:proofErr w:type="spellEnd"/>
      <w:r w:rsidRPr="00E949B0">
        <w:rPr>
          <w:rFonts w:ascii="Tahoma" w:eastAsia="Calibri" w:hAnsi="Tahoma" w:cs="Tahoma"/>
          <w:sz w:val="18"/>
          <w:szCs w:val="18"/>
          <w:lang w:eastAsia="ar-SA"/>
        </w:rPr>
        <w:t>, Wykonawcę:</w:t>
      </w:r>
    </w:p>
    <w:p w14:paraId="0DBBBCB9" w14:textId="77777777" w:rsidR="006046CF" w:rsidRPr="00E949B0" w:rsidRDefault="006046CF" w:rsidP="000A4ED6">
      <w:pPr>
        <w:numPr>
          <w:ilvl w:val="1"/>
          <w:numId w:val="66"/>
        </w:numPr>
        <w:tabs>
          <w:tab w:val="left" w:pos="851"/>
        </w:tabs>
        <w:suppressAutoHyphens/>
        <w:spacing w:line="100" w:lineRule="atLeast"/>
        <w:ind w:left="567" w:hanging="141"/>
        <w:jc w:val="both"/>
        <w:rPr>
          <w:rFonts w:ascii="Tahoma" w:eastAsia="Calibri" w:hAnsi="Tahoma" w:cs="Tahoma"/>
          <w:sz w:val="18"/>
          <w:szCs w:val="18"/>
          <w:lang w:eastAsia="ar-SA"/>
        </w:rPr>
      </w:pPr>
      <w:r w:rsidRPr="00E949B0">
        <w:rPr>
          <w:rFonts w:ascii="Tahoma" w:eastAsia="Calibri" w:hAnsi="Tahoma" w:cs="Tahoma"/>
          <w:sz w:val="18"/>
          <w:szCs w:val="18"/>
          <w:lang w:eastAsia="ar-SA"/>
        </w:rPr>
        <w:t>będącego osobą fizyczną, którego prawomocnie skazano za przestępstwo:</w:t>
      </w:r>
    </w:p>
    <w:p w14:paraId="7643C545" w14:textId="77777777" w:rsidR="006046CF" w:rsidRPr="00E949B0"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lastRenderedPageBreak/>
        <w:t xml:space="preserve">udziału w zorganizowanej grupie przestępczej albo związku mającym na celu popełnienie przestępstwa lub przestępstwa skarbowego, o którym mowa w art. 258 Kodeksu karnego, </w:t>
      </w:r>
    </w:p>
    <w:p w14:paraId="20F3CD86" w14:textId="77777777" w:rsidR="006046CF" w:rsidRPr="00E949B0"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 handlu ludźmi, o którym mowa w art. 189a Kodeksu karnego, </w:t>
      </w:r>
    </w:p>
    <w:p w14:paraId="44203EE8" w14:textId="77777777" w:rsidR="006046CF" w:rsidRPr="00E949B0"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E949B0">
        <w:rPr>
          <w:rFonts w:ascii="Tahoma" w:eastAsia="Calibri" w:hAnsi="Tahoma" w:cs="Tahoma"/>
          <w:sz w:val="18"/>
          <w:szCs w:val="18"/>
          <w:lang w:eastAsia="ar-SA"/>
        </w:rPr>
        <w:t>t.j</w:t>
      </w:r>
      <w:proofErr w:type="spellEnd"/>
      <w:r w:rsidRPr="00E949B0">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E949B0">
        <w:rPr>
          <w:rFonts w:ascii="Tahoma" w:eastAsia="Calibri" w:hAnsi="Tahoma" w:cs="Tahoma"/>
          <w:sz w:val="18"/>
          <w:szCs w:val="18"/>
          <w:lang w:eastAsia="ar-SA"/>
        </w:rPr>
        <w:t>t.j</w:t>
      </w:r>
      <w:proofErr w:type="spellEnd"/>
      <w:r w:rsidRPr="00E949B0">
        <w:rPr>
          <w:rFonts w:ascii="Tahoma" w:eastAsia="Calibri" w:hAnsi="Tahoma" w:cs="Tahoma"/>
          <w:sz w:val="18"/>
          <w:szCs w:val="18"/>
          <w:lang w:eastAsia="ar-SA"/>
        </w:rPr>
        <w:t xml:space="preserve">.), </w:t>
      </w:r>
    </w:p>
    <w:p w14:paraId="241A3116" w14:textId="77777777" w:rsidR="006046CF" w:rsidRPr="00E949B0"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BD9D490" w14:textId="77777777" w:rsidR="006046CF" w:rsidRPr="00E949B0"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0EBC5B4D" w14:textId="77777777" w:rsidR="006046CF" w:rsidRPr="00E949B0"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B075B48" w14:textId="77777777" w:rsidR="006046CF" w:rsidRPr="00E949B0"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45CFD8" w14:textId="77777777" w:rsidR="006046CF" w:rsidRPr="00E949B0"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5436084" w14:textId="77777777" w:rsidR="006046CF" w:rsidRPr="00E949B0"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4DA99FF" w14:textId="77777777" w:rsidR="006046CF" w:rsidRPr="00E949B0"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5290A6" w14:textId="77777777" w:rsidR="006046CF" w:rsidRPr="00E949B0"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wobec którego prawomocnie orzeczono zakaz ubiegania się o zamówienia publiczne;</w:t>
      </w:r>
    </w:p>
    <w:p w14:paraId="7783EEF1" w14:textId="77777777" w:rsidR="006046CF" w:rsidRPr="00E949B0"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B728E10" w14:textId="77777777" w:rsidR="006046CF" w:rsidRPr="00E949B0"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482F26" w:rsidRPr="00E949B0">
        <w:rPr>
          <w:rFonts w:ascii="Tahoma" w:eastAsia="Calibri" w:hAnsi="Tahoma" w:cs="Tahoma"/>
          <w:sz w:val="18"/>
          <w:szCs w:val="18"/>
          <w:lang w:eastAsia="ar-SA"/>
        </w:rPr>
        <w:t xml:space="preserve"> </w:t>
      </w:r>
      <w:r w:rsidRPr="00E949B0">
        <w:rPr>
          <w:rFonts w:ascii="Tahoma" w:eastAsia="Calibri" w:hAnsi="Tahoma" w:cs="Tahoma"/>
          <w:sz w:val="18"/>
          <w:szCs w:val="18"/>
          <w:lang w:eastAsia="ar-SA"/>
        </w:rPr>
        <w:t>inny sposób niż przez wykluczenie wykonawcy z udziału w postępowaniu o udzielenie zamówienia.</w:t>
      </w:r>
    </w:p>
    <w:p w14:paraId="14C0AEB1" w14:textId="77777777" w:rsidR="006046CF" w:rsidRPr="00E949B0"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3EFA7C97"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Wykonawca może zostać wykluczony przez Zamawiającego na każdym etapie postępowania o udzielenie zamówienia.</w:t>
      </w:r>
    </w:p>
    <w:p w14:paraId="2A8A80DA"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E949B0">
        <w:rPr>
          <w:rFonts w:ascii="Tahoma" w:eastAsia="Calibri" w:hAnsi="Tahoma" w:cs="Tahoma"/>
          <w:sz w:val="18"/>
          <w:szCs w:val="18"/>
          <w:lang w:eastAsia="ar-SA"/>
        </w:rPr>
        <w:t>pzp</w:t>
      </w:r>
      <w:proofErr w:type="spellEnd"/>
      <w:r w:rsidRPr="00E949B0">
        <w:rPr>
          <w:rFonts w:ascii="Tahoma" w:eastAsia="Calibri" w:hAnsi="Tahoma" w:cs="Tahoma"/>
          <w:sz w:val="18"/>
          <w:szCs w:val="18"/>
          <w:lang w:eastAsia="ar-SA"/>
        </w:rPr>
        <w:t>, jeżeli udowodni zamawiającemu, że spełnił łącznie następujące przesłanki:</w:t>
      </w:r>
    </w:p>
    <w:p w14:paraId="1E7DF66D" w14:textId="77777777" w:rsidR="006046CF" w:rsidRPr="00E949B0"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61637528" w14:textId="77777777" w:rsidR="006046CF" w:rsidRPr="00E949B0"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F927D43" w14:textId="77777777" w:rsidR="006046CF" w:rsidRPr="00E949B0"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71DC453C" w14:textId="77777777" w:rsidR="006046CF" w:rsidRPr="00E949B0"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zerwał wszelkie powiązania z osobami lub podmiotami odpowiedzialnymi za nieprawidłowe postępowanie wykonawcy, </w:t>
      </w:r>
    </w:p>
    <w:p w14:paraId="2A58FD18" w14:textId="77777777" w:rsidR="006046CF" w:rsidRPr="00E949B0"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zreorganizował personel, </w:t>
      </w:r>
    </w:p>
    <w:p w14:paraId="32F24395" w14:textId="77777777" w:rsidR="006046CF" w:rsidRPr="00E949B0"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wdrożył system sprawozdawczości i kontroli,</w:t>
      </w:r>
    </w:p>
    <w:p w14:paraId="13177802" w14:textId="77777777" w:rsidR="006046CF" w:rsidRPr="00E949B0"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0663A625" w14:textId="77777777" w:rsidR="006046CF" w:rsidRPr="00E949B0"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37E97C82"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35A615E"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0D561A55"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Ponadto, zgodnie z przepisem art. 7 ust. 1 Ustawy z dnia 13 kwietnia 2022 r . o szczególnych rozwiązaniach w zakresie przeciwdziałania wspieraniu agresji na Ukrainę oraz służących ochronie bezpieczeństwa narodowego (</w:t>
      </w:r>
      <w:r w:rsidR="00A2529D" w:rsidRPr="00E949B0">
        <w:rPr>
          <w:rFonts w:ascii="Tahoma" w:eastAsia="Calibri" w:hAnsi="Tahoma" w:cs="Tahoma"/>
          <w:sz w:val="18"/>
          <w:szCs w:val="18"/>
          <w:lang w:eastAsia="ar-SA"/>
        </w:rPr>
        <w:t xml:space="preserve">tj. </w:t>
      </w:r>
      <w:r w:rsidRPr="00E949B0">
        <w:rPr>
          <w:rFonts w:ascii="Tahoma" w:eastAsia="Calibri" w:hAnsi="Tahoma" w:cs="Tahoma"/>
          <w:sz w:val="18"/>
          <w:szCs w:val="18"/>
          <w:lang w:eastAsia="ar-SA"/>
        </w:rPr>
        <w:t>Dz. U. z 202</w:t>
      </w:r>
      <w:r w:rsidR="00A2529D" w:rsidRPr="00E949B0">
        <w:rPr>
          <w:rFonts w:ascii="Tahoma" w:eastAsia="Calibri" w:hAnsi="Tahoma" w:cs="Tahoma"/>
          <w:sz w:val="18"/>
          <w:szCs w:val="18"/>
          <w:lang w:eastAsia="ar-SA"/>
        </w:rPr>
        <w:t>4</w:t>
      </w:r>
      <w:r w:rsidRPr="00E949B0">
        <w:rPr>
          <w:rFonts w:ascii="Tahoma" w:eastAsia="Calibri" w:hAnsi="Tahoma" w:cs="Tahoma"/>
          <w:sz w:val="18"/>
          <w:szCs w:val="18"/>
          <w:lang w:eastAsia="ar-SA"/>
        </w:rPr>
        <w:t xml:space="preserve">r., </w:t>
      </w:r>
      <w:r w:rsidRPr="00E949B0">
        <w:rPr>
          <w:rFonts w:ascii="Tahoma" w:eastAsia="Calibri" w:hAnsi="Tahoma" w:cs="Tahoma"/>
          <w:sz w:val="18"/>
          <w:szCs w:val="18"/>
          <w:lang w:eastAsia="ar-SA"/>
        </w:rPr>
        <w:lastRenderedPageBreak/>
        <w:t xml:space="preserve">poz. </w:t>
      </w:r>
      <w:r w:rsidR="00A2529D" w:rsidRPr="00E949B0">
        <w:rPr>
          <w:rFonts w:ascii="Tahoma" w:eastAsia="Calibri" w:hAnsi="Tahoma" w:cs="Tahoma"/>
          <w:sz w:val="18"/>
          <w:szCs w:val="18"/>
          <w:lang w:eastAsia="ar-SA"/>
        </w:rPr>
        <w:t>507</w:t>
      </w:r>
      <w:r w:rsidRPr="00E949B0">
        <w:rPr>
          <w:rFonts w:ascii="Tahoma" w:eastAsia="Calibri" w:hAnsi="Tahoma" w:cs="Tahoma"/>
          <w:sz w:val="18"/>
          <w:szCs w:val="18"/>
          <w:lang w:eastAsia="ar-SA"/>
        </w:rPr>
        <w:t xml:space="preserve">) z postępowania o udzielenie zamówienia publicznego lub konkursu prowadzonego na podstawie </w:t>
      </w:r>
      <w:hyperlink w:anchor="/document/18903829?cm=DOCUMENT" w:history="1">
        <w:r w:rsidRPr="00E949B0">
          <w:rPr>
            <w:rFonts w:ascii="Tahoma" w:eastAsia="Calibri" w:hAnsi="Tahoma" w:cs="Tahoma"/>
            <w:sz w:val="18"/>
            <w:szCs w:val="18"/>
            <w:lang w:eastAsia="ar-SA"/>
          </w:rPr>
          <w:t>ustawy</w:t>
        </w:r>
      </w:hyperlink>
      <w:r w:rsidRPr="00E949B0">
        <w:rPr>
          <w:rFonts w:ascii="Tahoma" w:eastAsia="Calibri" w:hAnsi="Tahoma" w:cs="Tahoma"/>
          <w:sz w:val="18"/>
          <w:szCs w:val="18"/>
          <w:lang w:eastAsia="ar-SA"/>
        </w:rPr>
        <w:t xml:space="preserve"> z dnia 11 września 2019 r. - Prawo zamówień publicznych wyklucza się:</w:t>
      </w:r>
    </w:p>
    <w:p w14:paraId="3B3CF7C9" w14:textId="77777777" w:rsidR="006046CF" w:rsidRPr="00E949B0" w:rsidRDefault="006046CF" w:rsidP="000A4ED6">
      <w:pPr>
        <w:numPr>
          <w:ilvl w:val="0"/>
          <w:numId w:val="70"/>
        </w:numPr>
        <w:shd w:val="clear" w:color="auto" w:fill="FFFFFF"/>
        <w:suppressAutoHyphens/>
        <w:spacing w:line="100" w:lineRule="atLeast"/>
        <w:ind w:left="1134" w:hanging="425"/>
        <w:jc w:val="both"/>
        <w:rPr>
          <w:rFonts w:ascii="Tahoma" w:hAnsi="Tahoma" w:cs="Tahoma"/>
          <w:sz w:val="18"/>
          <w:szCs w:val="18"/>
          <w:lang w:eastAsia="ar-SA"/>
        </w:rPr>
      </w:pPr>
      <w:r w:rsidRPr="00E949B0">
        <w:rPr>
          <w:rFonts w:ascii="Tahoma" w:hAnsi="Tahoma" w:cs="Tahoma"/>
          <w:sz w:val="18"/>
          <w:szCs w:val="18"/>
          <w:lang w:eastAsia="ar-SA"/>
        </w:rPr>
        <w:t xml:space="preserve">wykonawcę oraz uczestnika konkursu wymienionego w wykazach określonych w </w:t>
      </w:r>
      <w:hyperlink w:anchor="/document/67607987?cm=DOCUMENT" w:history="1">
        <w:r w:rsidRPr="00E949B0">
          <w:rPr>
            <w:rFonts w:ascii="Tahoma" w:eastAsia="Calibri" w:hAnsi="Tahoma" w:cs="Tahoma"/>
            <w:sz w:val="18"/>
            <w:szCs w:val="18"/>
            <w:u w:val="single"/>
          </w:rPr>
          <w:t>rozporządzeniu</w:t>
        </w:r>
      </w:hyperlink>
      <w:r w:rsidRPr="00E949B0">
        <w:rPr>
          <w:rFonts w:ascii="Tahoma" w:hAnsi="Tahoma" w:cs="Tahoma"/>
          <w:sz w:val="18"/>
          <w:szCs w:val="18"/>
          <w:lang w:eastAsia="ar-SA"/>
        </w:rPr>
        <w:t xml:space="preserve"> 765/2006 i </w:t>
      </w:r>
      <w:hyperlink w:anchor="/document/68410867?cm=DOCUMENT" w:history="1">
        <w:r w:rsidRPr="00E949B0">
          <w:rPr>
            <w:rFonts w:ascii="Tahoma" w:eastAsia="Calibri" w:hAnsi="Tahoma" w:cs="Tahoma"/>
            <w:sz w:val="18"/>
            <w:szCs w:val="18"/>
            <w:u w:val="single"/>
          </w:rPr>
          <w:t>rozporządzeniu</w:t>
        </w:r>
      </w:hyperlink>
      <w:r w:rsidRPr="00E949B0">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2CFAA9BF" w14:textId="77777777" w:rsidR="006046CF" w:rsidRPr="00E949B0" w:rsidRDefault="006046CF" w:rsidP="000A4ED6">
      <w:pPr>
        <w:numPr>
          <w:ilvl w:val="0"/>
          <w:numId w:val="70"/>
        </w:numPr>
        <w:shd w:val="clear" w:color="auto" w:fill="FFFFFF"/>
        <w:suppressAutoHyphens/>
        <w:spacing w:line="100" w:lineRule="atLeast"/>
        <w:ind w:left="1134" w:hanging="425"/>
        <w:jc w:val="both"/>
        <w:rPr>
          <w:rFonts w:ascii="Tahoma" w:hAnsi="Tahoma" w:cs="Tahoma"/>
          <w:sz w:val="18"/>
          <w:szCs w:val="18"/>
          <w:lang w:eastAsia="ar-SA"/>
        </w:rPr>
      </w:pPr>
      <w:r w:rsidRPr="00E949B0">
        <w:rPr>
          <w:rFonts w:ascii="Tahoma" w:hAnsi="Tahoma" w:cs="Tahoma"/>
          <w:sz w:val="18"/>
          <w:szCs w:val="18"/>
          <w:lang w:eastAsia="ar-SA"/>
        </w:rPr>
        <w:t xml:space="preserve">wykonawcę oraz uczestnika konkursu, którego beneficjentem rzeczywistym w rozumieniu </w:t>
      </w:r>
      <w:hyperlink w:anchor="/document/18708093?cm=DOCUMENT" w:history="1">
        <w:r w:rsidRPr="00E949B0">
          <w:rPr>
            <w:rFonts w:ascii="Calibri" w:eastAsia="Calibri" w:hAnsi="Calibri"/>
            <w:sz w:val="22"/>
            <w:szCs w:val="22"/>
            <w:u w:val="single"/>
          </w:rPr>
          <w:t>ustawy</w:t>
        </w:r>
      </w:hyperlink>
      <w:r w:rsidRPr="00E949B0">
        <w:rPr>
          <w:rFonts w:ascii="Tahoma" w:hAnsi="Tahoma" w:cs="Tahoma"/>
          <w:sz w:val="18"/>
          <w:szCs w:val="18"/>
          <w:lang w:eastAsia="ar-SA"/>
        </w:rPr>
        <w:t xml:space="preserve"> z dnia 1 marca 2018 r. o przeciwdziałaniu praniu pieniędzy oraz finansowaniu terroryzmu (Dz. U. z 202</w:t>
      </w:r>
      <w:r w:rsidR="00A2529D" w:rsidRPr="00E949B0">
        <w:rPr>
          <w:rFonts w:ascii="Tahoma" w:hAnsi="Tahoma" w:cs="Tahoma"/>
          <w:sz w:val="18"/>
          <w:szCs w:val="18"/>
          <w:lang w:eastAsia="ar-SA"/>
        </w:rPr>
        <w:t>3</w:t>
      </w:r>
      <w:r w:rsidRPr="00E949B0">
        <w:rPr>
          <w:rFonts w:ascii="Tahoma" w:hAnsi="Tahoma" w:cs="Tahoma"/>
          <w:sz w:val="18"/>
          <w:szCs w:val="18"/>
          <w:lang w:eastAsia="ar-SA"/>
        </w:rPr>
        <w:t xml:space="preserve"> r. poz. </w:t>
      </w:r>
      <w:r w:rsidR="00A2529D" w:rsidRPr="00E949B0">
        <w:rPr>
          <w:rFonts w:ascii="Tahoma" w:hAnsi="Tahoma" w:cs="Tahoma"/>
          <w:sz w:val="18"/>
          <w:szCs w:val="18"/>
          <w:lang w:eastAsia="ar-SA"/>
        </w:rPr>
        <w:t>1124, 1285, 1723 i 1843</w:t>
      </w:r>
      <w:r w:rsidRPr="00E949B0">
        <w:rPr>
          <w:rFonts w:ascii="Tahoma" w:hAnsi="Tahoma" w:cs="Tahoma"/>
          <w:sz w:val="18"/>
          <w:szCs w:val="18"/>
          <w:lang w:eastAsia="ar-SA"/>
        </w:rPr>
        <w:t xml:space="preserve">) jest osoba wymieniona w wykazach określonych w </w:t>
      </w:r>
      <w:hyperlink w:anchor="/document/67607987?cm=DOCUMENT" w:history="1">
        <w:r w:rsidRPr="00E949B0">
          <w:rPr>
            <w:rFonts w:ascii="Calibri" w:eastAsia="Calibri" w:hAnsi="Calibri"/>
            <w:sz w:val="22"/>
            <w:szCs w:val="22"/>
            <w:u w:val="single"/>
          </w:rPr>
          <w:t>rozporządzeniu</w:t>
        </w:r>
      </w:hyperlink>
      <w:r w:rsidRPr="00E949B0">
        <w:rPr>
          <w:rFonts w:ascii="Tahoma" w:hAnsi="Tahoma" w:cs="Tahoma"/>
          <w:sz w:val="18"/>
          <w:szCs w:val="18"/>
          <w:lang w:eastAsia="ar-SA"/>
        </w:rPr>
        <w:t xml:space="preserve"> 765/2006 i </w:t>
      </w:r>
      <w:hyperlink w:anchor="/document/68410867?cm=DOCUMENT" w:history="1">
        <w:r w:rsidRPr="00E949B0">
          <w:rPr>
            <w:rFonts w:ascii="Calibri" w:eastAsia="Calibri" w:hAnsi="Calibri"/>
            <w:sz w:val="22"/>
            <w:szCs w:val="22"/>
            <w:u w:val="single"/>
          </w:rPr>
          <w:t>rozporządzeniu</w:t>
        </w:r>
      </w:hyperlink>
      <w:r w:rsidRPr="00E949B0">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74EC20E" w14:textId="77777777" w:rsidR="006046CF" w:rsidRPr="00E949B0" w:rsidRDefault="006046CF" w:rsidP="000A4ED6">
      <w:pPr>
        <w:numPr>
          <w:ilvl w:val="0"/>
          <w:numId w:val="70"/>
        </w:numPr>
        <w:shd w:val="clear" w:color="auto" w:fill="FFFFFF"/>
        <w:suppressAutoHyphens/>
        <w:spacing w:line="100" w:lineRule="atLeast"/>
        <w:ind w:left="1134" w:hanging="425"/>
        <w:jc w:val="both"/>
        <w:rPr>
          <w:rFonts w:ascii="Tahoma" w:eastAsia="Calibri" w:hAnsi="Tahoma" w:cs="Tahoma"/>
          <w:sz w:val="18"/>
          <w:szCs w:val="18"/>
          <w:lang w:eastAsia="ar-SA"/>
        </w:rPr>
      </w:pPr>
      <w:r w:rsidRPr="00E949B0">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E949B0">
          <w:rPr>
            <w:rFonts w:ascii="Calibri" w:eastAsia="Calibri" w:hAnsi="Calibri"/>
            <w:sz w:val="22"/>
            <w:szCs w:val="22"/>
            <w:u w:val="single"/>
          </w:rPr>
          <w:t>art. 3 ust. 1 pkt 37</w:t>
        </w:r>
      </w:hyperlink>
      <w:r w:rsidRPr="00E949B0">
        <w:rPr>
          <w:rFonts w:ascii="Tahoma" w:hAnsi="Tahoma" w:cs="Tahoma"/>
          <w:sz w:val="18"/>
          <w:szCs w:val="18"/>
          <w:lang w:eastAsia="ar-SA"/>
        </w:rPr>
        <w:t xml:space="preserve"> ustawy z dnia 29 września 1994 r. o rachunkowości (Dz. U. z 202</w:t>
      </w:r>
      <w:r w:rsidR="00A2529D" w:rsidRPr="00E949B0">
        <w:rPr>
          <w:rFonts w:ascii="Tahoma" w:hAnsi="Tahoma" w:cs="Tahoma"/>
          <w:sz w:val="18"/>
          <w:szCs w:val="18"/>
          <w:lang w:eastAsia="ar-SA"/>
        </w:rPr>
        <w:t>3</w:t>
      </w:r>
      <w:r w:rsidRPr="00E949B0">
        <w:rPr>
          <w:rFonts w:ascii="Tahoma" w:hAnsi="Tahoma" w:cs="Tahoma"/>
          <w:sz w:val="18"/>
          <w:szCs w:val="18"/>
          <w:lang w:eastAsia="ar-SA"/>
        </w:rPr>
        <w:t xml:space="preserve"> r. poz. </w:t>
      </w:r>
      <w:r w:rsidR="00A2529D" w:rsidRPr="00E949B0">
        <w:rPr>
          <w:rFonts w:ascii="Tahoma" w:hAnsi="Tahoma" w:cs="Tahoma"/>
          <w:sz w:val="18"/>
          <w:szCs w:val="18"/>
          <w:lang w:eastAsia="ar-SA"/>
        </w:rPr>
        <w:t>120, 295 i 1598</w:t>
      </w:r>
      <w:r w:rsidRPr="00E949B0">
        <w:rPr>
          <w:rFonts w:ascii="Tahoma" w:hAnsi="Tahoma" w:cs="Tahoma"/>
          <w:sz w:val="18"/>
          <w:szCs w:val="18"/>
          <w:lang w:eastAsia="ar-SA"/>
        </w:rPr>
        <w:t xml:space="preserve">) jest podmiot wymieniony w wykazach określonych w </w:t>
      </w:r>
      <w:hyperlink w:anchor="/document/67607987?cm=DOCUMENT" w:history="1">
        <w:r w:rsidRPr="00E949B0">
          <w:rPr>
            <w:rFonts w:ascii="Calibri" w:eastAsia="Calibri" w:hAnsi="Calibri"/>
            <w:sz w:val="22"/>
            <w:szCs w:val="22"/>
            <w:u w:val="single"/>
          </w:rPr>
          <w:t>rozporządzeniu</w:t>
        </w:r>
      </w:hyperlink>
      <w:r w:rsidRPr="00E949B0">
        <w:rPr>
          <w:rFonts w:ascii="Tahoma" w:hAnsi="Tahoma" w:cs="Tahoma"/>
          <w:sz w:val="18"/>
          <w:szCs w:val="18"/>
          <w:lang w:eastAsia="ar-SA"/>
        </w:rPr>
        <w:t xml:space="preserve"> 765/2006 i </w:t>
      </w:r>
      <w:hyperlink w:anchor="/document/68410867?cm=DOCUMENT" w:history="1">
        <w:r w:rsidRPr="00E949B0">
          <w:rPr>
            <w:rFonts w:ascii="Calibri" w:eastAsia="Calibri" w:hAnsi="Calibri"/>
            <w:sz w:val="22"/>
            <w:szCs w:val="22"/>
            <w:u w:val="single"/>
          </w:rPr>
          <w:t>rozporządzeniu</w:t>
        </w:r>
      </w:hyperlink>
      <w:r w:rsidRPr="00E949B0">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377595F"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Wykluczenie, o którym mowa w ust. 6 następuje na okres trwania określonych w nim okoliczności.</w:t>
      </w:r>
    </w:p>
    <w:p w14:paraId="64AC5386"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20D167E" w14:textId="77777777" w:rsidR="006046CF" w:rsidRPr="00E949B0"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B24BF50" w14:textId="77777777" w:rsidR="006046CF" w:rsidRPr="00E949B0"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obywateli rosyjskich lub osób fizycznych lub prawnych, podmiotów lub organów z siedzibą w Rosji;</w:t>
      </w:r>
    </w:p>
    <w:p w14:paraId="1BCC03E1" w14:textId="77777777" w:rsidR="006046CF" w:rsidRPr="00E949B0"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7CBDA1D5" w14:textId="77777777" w:rsidR="006046CF" w:rsidRPr="00E949B0"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E949B0">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11F65314" w14:textId="77777777" w:rsidR="006046CF" w:rsidRPr="00E949B0" w:rsidRDefault="006046CF" w:rsidP="006046CF">
      <w:pPr>
        <w:shd w:val="clear" w:color="auto" w:fill="FFFFFF"/>
        <w:suppressAutoHyphens/>
        <w:ind w:left="426"/>
        <w:jc w:val="both"/>
        <w:rPr>
          <w:rFonts w:ascii="Tahoma" w:eastAsia="Calibri" w:hAnsi="Tahoma" w:cs="Tahoma"/>
          <w:sz w:val="18"/>
          <w:szCs w:val="18"/>
          <w:lang w:eastAsia="ar-SA"/>
        </w:rPr>
      </w:pPr>
      <w:r w:rsidRPr="00E949B0">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31DDF2EB" w14:textId="77777777" w:rsidR="001062E8" w:rsidRPr="00E949B0" w:rsidRDefault="001062E8" w:rsidP="005D3D21">
      <w:pPr>
        <w:ind w:left="720"/>
        <w:jc w:val="both"/>
        <w:rPr>
          <w:rFonts w:ascii="Tahoma" w:hAnsi="Tahoma" w:cs="Tahoma"/>
          <w:sz w:val="18"/>
          <w:szCs w:val="18"/>
        </w:rPr>
      </w:pPr>
    </w:p>
    <w:p w14:paraId="2ABCF43E" w14:textId="77777777" w:rsidR="001062E8" w:rsidRPr="00E949B0" w:rsidRDefault="001062E8" w:rsidP="000924F9">
      <w:pPr>
        <w:tabs>
          <w:tab w:val="left" w:pos="993"/>
        </w:tabs>
        <w:ind w:left="709" w:hanging="283"/>
        <w:jc w:val="both"/>
        <w:rPr>
          <w:rFonts w:ascii="Tahoma" w:hAnsi="Tahoma" w:cs="Tahoma"/>
          <w:sz w:val="18"/>
          <w:szCs w:val="18"/>
        </w:rPr>
      </w:pPr>
    </w:p>
    <w:p w14:paraId="2DF2C451" w14:textId="77777777" w:rsidR="00BC279E" w:rsidRPr="00E949B0" w:rsidRDefault="00BC279E" w:rsidP="006F2682">
      <w:pPr>
        <w:suppressAutoHyphens/>
        <w:jc w:val="both"/>
        <w:rPr>
          <w:rFonts w:ascii="Tahoma" w:hAnsi="Tahoma" w:cs="Tahoma"/>
          <w:sz w:val="20"/>
          <w:szCs w:val="20"/>
        </w:rPr>
      </w:pPr>
    </w:p>
    <w:p w14:paraId="55623071" w14:textId="77777777" w:rsidR="00026AC1" w:rsidRPr="00E949B0" w:rsidRDefault="00026AC1" w:rsidP="00026AC1">
      <w:pPr>
        <w:suppressAutoHyphens/>
        <w:jc w:val="both"/>
        <w:rPr>
          <w:rFonts w:ascii="Tahoma" w:hAnsi="Tahoma" w:cs="Tahoma"/>
          <w:b/>
          <w:bCs/>
          <w:sz w:val="20"/>
          <w:szCs w:val="20"/>
        </w:rPr>
      </w:pPr>
      <w:r w:rsidRPr="00E949B0">
        <w:rPr>
          <w:rFonts w:ascii="Tahoma" w:hAnsi="Tahoma" w:cs="Tahoma"/>
          <w:b/>
          <w:bCs/>
          <w:sz w:val="20"/>
          <w:szCs w:val="20"/>
        </w:rPr>
        <w:t xml:space="preserve">VI. </w:t>
      </w:r>
      <w:r w:rsidR="00AF0D9F" w:rsidRPr="00E949B0">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32E930CC" w14:textId="77777777" w:rsidR="00026AC1" w:rsidRPr="00E949B0" w:rsidRDefault="00026AC1" w:rsidP="00026AC1">
      <w:pPr>
        <w:suppressAutoHyphens/>
        <w:jc w:val="both"/>
        <w:rPr>
          <w:rFonts w:ascii="Tahoma" w:hAnsi="Tahoma" w:cs="Tahoma"/>
          <w:b/>
          <w:bCs/>
          <w:sz w:val="20"/>
          <w:szCs w:val="20"/>
        </w:rPr>
      </w:pPr>
    </w:p>
    <w:p w14:paraId="3701E278" w14:textId="77777777" w:rsidR="006046CF" w:rsidRPr="00E949B0"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E949B0">
        <w:rPr>
          <w:rFonts w:ascii="Tahoma" w:eastAsia="Calibri" w:hAnsi="Tahoma" w:cs="Tahoma"/>
          <w:b/>
          <w:bCs/>
          <w:sz w:val="18"/>
          <w:szCs w:val="18"/>
          <w:lang w:eastAsia="ar-SA"/>
        </w:rPr>
        <w:t>Do oferty</w:t>
      </w:r>
      <w:r w:rsidRPr="00E949B0">
        <w:rPr>
          <w:rFonts w:ascii="Tahoma" w:eastAsia="Calibri" w:hAnsi="Tahoma" w:cs="Tahoma"/>
          <w:sz w:val="18"/>
          <w:szCs w:val="18"/>
          <w:lang w:eastAsia="ar-SA"/>
        </w:rPr>
        <w:t xml:space="preserve"> </w:t>
      </w:r>
      <w:r w:rsidRPr="00E949B0">
        <w:rPr>
          <w:rFonts w:ascii="Tahoma" w:eastAsia="Calibri" w:hAnsi="Tahoma" w:cs="Tahoma"/>
          <w:b/>
          <w:sz w:val="18"/>
          <w:szCs w:val="18"/>
          <w:lang w:eastAsia="ar-SA"/>
        </w:rPr>
        <w:t>Wykonawca</w:t>
      </w:r>
      <w:r w:rsidRPr="00E949B0">
        <w:rPr>
          <w:rFonts w:ascii="Tahoma" w:eastAsia="Calibri" w:hAnsi="Tahoma" w:cs="Tahoma"/>
          <w:sz w:val="18"/>
          <w:szCs w:val="18"/>
          <w:lang w:eastAsia="ar-SA"/>
        </w:rPr>
        <w:t xml:space="preserve">, zgodnie z art. 125 ust. 1 Ustawy, </w:t>
      </w:r>
      <w:r w:rsidRPr="00E949B0">
        <w:rPr>
          <w:rFonts w:ascii="Tahoma" w:eastAsia="Calibri" w:hAnsi="Tahoma" w:cs="Tahoma"/>
          <w:b/>
          <w:sz w:val="18"/>
          <w:szCs w:val="18"/>
          <w:lang w:eastAsia="ar-SA"/>
        </w:rPr>
        <w:t>dołącza:</w:t>
      </w:r>
    </w:p>
    <w:p w14:paraId="5E59DFB2" w14:textId="77777777" w:rsidR="006046CF" w:rsidRPr="00E949B0" w:rsidRDefault="006046CF" w:rsidP="000A4ED6">
      <w:pPr>
        <w:numPr>
          <w:ilvl w:val="1"/>
          <w:numId w:val="73"/>
        </w:numPr>
        <w:suppressAutoHyphens/>
        <w:spacing w:line="100" w:lineRule="atLeast"/>
        <w:ind w:left="709" w:hanging="425"/>
        <w:jc w:val="both"/>
        <w:rPr>
          <w:rFonts w:ascii="Tahoma" w:eastAsia="Calibri" w:hAnsi="Tahoma" w:cs="Tahoma"/>
          <w:b/>
          <w:bCs/>
          <w:sz w:val="18"/>
          <w:szCs w:val="18"/>
          <w:lang w:eastAsia="ar-SA"/>
        </w:rPr>
      </w:pPr>
      <w:r w:rsidRPr="00E949B0">
        <w:rPr>
          <w:rFonts w:ascii="Tahoma" w:eastAsia="Calibri" w:hAnsi="Tahoma" w:cs="Tahoma"/>
          <w:b/>
          <w:sz w:val="18"/>
          <w:szCs w:val="18"/>
          <w:lang w:eastAsia="ar-SA"/>
        </w:rPr>
        <w:t>oświadczenie o niepodleganiu wykluczeniu, spełnianiu warunków udziału w postępowaniu w zakresie wskazanym przez Zamawiającego (Załącznik nr 3 do SWZ)</w:t>
      </w:r>
      <w:r w:rsidRPr="00E949B0">
        <w:rPr>
          <w:rFonts w:ascii="Tahoma" w:eastAsia="Calibri" w:hAnsi="Tahoma" w:cs="Tahoma"/>
          <w:sz w:val="18"/>
          <w:szCs w:val="18"/>
          <w:lang w:eastAsia="ar-SA"/>
        </w:rPr>
        <w:t xml:space="preserve"> oraz </w:t>
      </w:r>
    </w:p>
    <w:p w14:paraId="38E7A228" w14:textId="77777777" w:rsidR="006046CF" w:rsidRPr="00E949B0" w:rsidRDefault="006046CF" w:rsidP="000A4ED6">
      <w:pPr>
        <w:numPr>
          <w:ilvl w:val="1"/>
          <w:numId w:val="73"/>
        </w:numPr>
        <w:suppressAutoHyphens/>
        <w:spacing w:line="100" w:lineRule="atLeast"/>
        <w:ind w:left="709" w:hanging="425"/>
        <w:jc w:val="both"/>
        <w:rPr>
          <w:rFonts w:ascii="Tahoma" w:eastAsia="Calibri" w:hAnsi="Tahoma" w:cs="Tahoma"/>
          <w:b/>
          <w:bCs/>
          <w:sz w:val="18"/>
          <w:szCs w:val="18"/>
          <w:lang w:eastAsia="ar-SA"/>
        </w:rPr>
      </w:pPr>
      <w:r w:rsidRPr="00E949B0">
        <w:rPr>
          <w:rFonts w:ascii="Tahoma" w:eastAsia="Calibri" w:hAnsi="Tahoma" w:cs="Tahoma"/>
          <w:b/>
          <w:bCs/>
          <w:sz w:val="18"/>
          <w:szCs w:val="18"/>
          <w:lang w:eastAsia="ar-SA"/>
        </w:rPr>
        <w:t>w celu potwierdzenia braku podstaw wykluczenia i braku zakazu udzielenia zamówienia publicznego podmiotom związanych z Federacją Rosyjską</w:t>
      </w:r>
      <w:r w:rsidRPr="00E949B0">
        <w:rPr>
          <w:rFonts w:ascii="Tahoma" w:eastAsia="Calibri"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2944A0FD" w14:textId="77777777" w:rsidR="006046CF" w:rsidRPr="00E949B0" w:rsidRDefault="006046CF" w:rsidP="000A4ED6">
      <w:pPr>
        <w:numPr>
          <w:ilvl w:val="2"/>
          <w:numId w:val="72"/>
        </w:numPr>
        <w:suppressAutoHyphens/>
        <w:spacing w:line="100" w:lineRule="atLeast"/>
        <w:ind w:left="709" w:hanging="283"/>
        <w:jc w:val="both"/>
        <w:rPr>
          <w:rFonts w:ascii="Tahoma" w:eastAsia="Calibri" w:hAnsi="Tahoma" w:cs="Tahoma"/>
          <w:b/>
          <w:sz w:val="18"/>
          <w:szCs w:val="18"/>
          <w:lang w:eastAsia="ar-SA"/>
        </w:rPr>
      </w:pPr>
      <w:r w:rsidRPr="00E949B0">
        <w:rPr>
          <w:rFonts w:ascii="Tahoma" w:eastAsia="Calibri" w:hAnsi="Tahoma" w:cs="Tahoma"/>
          <w:b/>
          <w:sz w:val="18"/>
          <w:szCs w:val="18"/>
          <w:lang w:eastAsia="ar-SA"/>
        </w:rPr>
        <w:t>Oświadczenie</w:t>
      </w:r>
      <w:r w:rsidRPr="00E949B0">
        <w:rPr>
          <w:rFonts w:ascii="Tahoma" w:eastAsia="Calibri" w:hAnsi="Tahoma" w:cs="Tahoma"/>
          <w:sz w:val="18"/>
          <w:szCs w:val="18"/>
          <w:lang w:eastAsia="ar-SA"/>
        </w:rPr>
        <w:t xml:space="preserve"> </w:t>
      </w:r>
      <w:r w:rsidRPr="00E949B0">
        <w:rPr>
          <w:rFonts w:ascii="Tahoma" w:eastAsia="Calibri" w:hAnsi="Tahoma" w:cs="Tahoma"/>
          <w:b/>
          <w:sz w:val="18"/>
          <w:szCs w:val="18"/>
          <w:lang w:eastAsia="ar-SA"/>
        </w:rPr>
        <w:t>dotyczące przesłanek wykluczenia z art. 5k Rozporządzenia 833/2014 oraz art. 7 ust.</w:t>
      </w:r>
      <w:r w:rsidRPr="00E949B0">
        <w:rPr>
          <w:rFonts w:ascii="Tahoma" w:eastAsia="Calibri" w:hAnsi="Tahoma" w:cs="Tahoma"/>
          <w:sz w:val="18"/>
          <w:szCs w:val="18"/>
          <w:lang w:eastAsia="ar-SA"/>
        </w:rPr>
        <w:t xml:space="preserve"> </w:t>
      </w:r>
      <w:r w:rsidRPr="00E949B0">
        <w:rPr>
          <w:rFonts w:ascii="Tahoma" w:eastAsia="Calibri" w:hAnsi="Tahoma" w:cs="Tahoma"/>
          <w:b/>
          <w:sz w:val="18"/>
          <w:szCs w:val="18"/>
          <w:lang w:eastAsia="ar-SA"/>
        </w:rPr>
        <w:t>1</w:t>
      </w:r>
      <w:r w:rsidRPr="00E949B0">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E949B0">
        <w:rPr>
          <w:rFonts w:ascii="Calibri" w:eastAsia="Calibri" w:hAnsi="Calibri"/>
          <w:sz w:val="18"/>
          <w:szCs w:val="18"/>
          <w:lang w:eastAsia="ar-SA"/>
        </w:rPr>
        <w:t xml:space="preserve"> </w:t>
      </w:r>
      <w:r w:rsidRPr="00E949B0">
        <w:rPr>
          <w:rFonts w:ascii="Tahoma" w:eastAsia="Calibri" w:hAnsi="Tahoma" w:cs="Tahoma"/>
          <w:sz w:val="18"/>
          <w:szCs w:val="18"/>
          <w:lang w:eastAsia="ar-SA"/>
        </w:rPr>
        <w:t xml:space="preserve">przygotowane zgodnie ze wzorem podanym </w:t>
      </w:r>
      <w:r w:rsidRPr="00E949B0">
        <w:rPr>
          <w:rFonts w:ascii="Tahoma" w:eastAsia="Calibri" w:hAnsi="Tahoma" w:cs="Tahoma"/>
          <w:b/>
          <w:sz w:val="18"/>
          <w:szCs w:val="18"/>
          <w:lang w:eastAsia="ar-SA"/>
        </w:rPr>
        <w:t>w Załączniku nr 3a do SWZ.</w:t>
      </w:r>
    </w:p>
    <w:p w14:paraId="48E0D630" w14:textId="77777777" w:rsidR="006046CF" w:rsidRPr="00E949B0" w:rsidRDefault="006046CF" w:rsidP="000A4ED6">
      <w:pPr>
        <w:numPr>
          <w:ilvl w:val="2"/>
          <w:numId w:val="72"/>
        </w:numPr>
        <w:suppressAutoHyphens/>
        <w:spacing w:line="100" w:lineRule="atLeast"/>
        <w:ind w:left="709" w:hanging="283"/>
        <w:jc w:val="both"/>
        <w:rPr>
          <w:rFonts w:ascii="Tahoma" w:eastAsia="Calibri" w:hAnsi="Tahoma" w:cs="Tahoma"/>
          <w:b/>
          <w:sz w:val="18"/>
          <w:szCs w:val="18"/>
          <w:lang w:eastAsia="ar-SA"/>
        </w:rPr>
      </w:pPr>
      <w:r w:rsidRPr="00E949B0">
        <w:rPr>
          <w:rFonts w:ascii="Tahoma" w:eastAsia="Calibri" w:hAnsi="Tahoma" w:cs="Tahoma"/>
          <w:b/>
          <w:sz w:val="18"/>
          <w:szCs w:val="18"/>
          <w:lang w:eastAsia="ar-SA"/>
        </w:rPr>
        <w:t>Oświadczenie</w:t>
      </w:r>
      <w:r w:rsidRPr="00E949B0">
        <w:rPr>
          <w:rFonts w:ascii="Tahoma" w:eastAsia="Calibri" w:hAnsi="Tahoma" w:cs="Tahoma"/>
          <w:sz w:val="18"/>
          <w:szCs w:val="18"/>
          <w:lang w:eastAsia="ar-SA"/>
        </w:rPr>
        <w:t xml:space="preserve"> </w:t>
      </w:r>
      <w:r w:rsidRPr="00E949B0">
        <w:rPr>
          <w:rFonts w:ascii="Tahoma" w:eastAsia="Calibri" w:hAnsi="Tahoma" w:cs="Tahoma"/>
          <w:b/>
          <w:sz w:val="18"/>
          <w:szCs w:val="18"/>
          <w:lang w:eastAsia="ar-SA"/>
        </w:rPr>
        <w:t>dotyczące przesłanek wykluczenia z art. 5k Rozporządzenia 833/2014 oraz art. 7 ust. 1</w:t>
      </w:r>
      <w:r w:rsidRPr="00E949B0">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E949B0">
        <w:rPr>
          <w:rFonts w:eastAsia="Calibri"/>
          <w:sz w:val="18"/>
          <w:szCs w:val="18"/>
          <w:lang w:eastAsia="ar-SA"/>
        </w:rPr>
        <w:t xml:space="preserve"> </w:t>
      </w:r>
      <w:r w:rsidRPr="00E949B0">
        <w:rPr>
          <w:rFonts w:ascii="Tahoma" w:eastAsia="Calibri" w:hAnsi="Tahoma" w:cs="Tahoma"/>
          <w:sz w:val="18"/>
          <w:szCs w:val="18"/>
          <w:lang w:eastAsia="ar-SA"/>
        </w:rPr>
        <w:t xml:space="preserve">przygotowane zgodnie ze wzorem podanym w </w:t>
      </w:r>
      <w:r w:rsidRPr="00E949B0">
        <w:rPr>
          <w:rFonts w:ascii="Tahoma" w:eastAsia="Calibri" w:hAnsi="Tahoma" w:cs="Tahoma"/>
          <w:b/>
          <w:sz w:val="18"/>
          <w:szCs w:val="18"/>
          <w:lang w:eastAsia="ar-SA"/>
        </w:rPr>
        <w:t>Załączniku nr 3b do SWZ – dotyczy podmiotu udostępniającego zasoby.</w:t>
      </w:r>
    </w:p>
    <w:p w14:paraId="7485C5D4" w14:textId="77777777" w:rsidR="006046CF" w:rsidRPr="00E949B0" w:rsidRDefault="006046CF" w:rsidP="000A4ED6">
      <w:pPr>
        <w:numPr>
          <w:ilvl w:val="1"/>
          <w:numId w:val="73"/>
        </w:numPr>
        <w:suppressAutoHyphens/>
        <w:spacing w:line="100" w:lineRule="atLeast"/>
        <w:ind w:left="709" w:hanging="425"/>
        <w:jc w:val="both"/>
        <w:rPr>
          <w:rFonts w:ascii="Tahoma" w:eastAsia="Calibri" w:hAnsi="Tahoma" w:cs="Tahoma"/>
          <w:sz w:val="18"/>
          <w:szCs w:val="18"/>
          <w:lang w:eastAsia="ar-SA"/>
        </w:rPr>
      </w:pPr>
      <w:r w:rsidRPr="00E949B0">
        <w:rPr>
          <w:rFonts w:ascii="Tahoma" w:eastAsia="Calibri" w:hAnsi="Tahoma" w:cs="Tahoma"/>
          <w:b/>
          <w:sz w:val="18"/>
          <w:szCs w:val="18"/>
          <w:lang w:eastAsia="ar-SA"/>
        </w:rPr>
        <w:t>Oświadczenie Wykonawcy z art 117 ust. 4 Ustawy</w:t>
      </w:r>
      <w:r w:rsidRPr="00E949B0">
        <w:rPr>
          <w:rFonts w:ascii="Tahoma" w:eastAsia="Calibri" w:hAnsi="Tahoma" w:cs="Tahoma"/>
          <w:sz w:val="18"/>
          <w:szCs w:val="18"/>
          <w:lang w:eastAsia="ar-SA"/>
        </w:rPr>
        <w:t>, o którym mowa w rozdziale VII ust. 4 SWZ w przypadku Wykonawców wspólnie ubiegających się o udzielenie zamówienia - załącznik nr 7 do SWZ – jeżeli dotyczy</w:t>
      </w:r>
    </w:p>
    <w:p w14:paraId="4B03406A" w14:textId="77777777" w:rsidR="006046CF" w:rsidRPr="00E949B0"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E949B0">
        <w:rPr>
          <w:rFonts w:ascii="Tahoma" w:eastAsia="Calibri" w:hAnsi="Tahoma" w:cs="Tahoma"/>
          <w:sz w:val="18"/>
          <w:szCs w:val="18"/>
          <w:lang w:eastAsia="ar-SA"/>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56CAF9A6" w14:textId="77777777" w:rsidR="006046CF" w:rsidRPr="00E949B0" w:rsidRDefault="006046CF" w:rsidP="006046CF">
      <w:pPr>
        <w:suppressAutoHyphens/>
        <w:spacing w:after="40" w:line="100" w:lineRule="atLeast"/>
        <w:ind w:left="426"/>
        <w:jc w:val="both"/>
        <w:rPr>
          <w:rFonts w:ascii="Tahoma" w:eastAsia="Calibri" w:hAnsi="Tahoma" w:cs="Tahoma"/>
          <w:sz w:val="18"/>
          <w:szCs w:val="18"/>
          <w:lang w:eastAsia="ar-SA"/>
        </w:rPr>
      </w:pPr>
      <w:r w:rsidRPr="00E949B0">
        <w:rPr>
          <w:rFonts w:ascii="Tahoma" w:eastAsia="Calibri" w:hAnsi="Tahoma" w:cs="Tahoma"/>
          <w:b/>
          <w:sz w:val="18"/>
          <w:szCs w:val="18"/>
          <w:lang w:eastAsia="ar-SA"/>
        </w:rPr>
        <w:t xml:space="preserve">UWAGA! W części IV Jednolitego Europejskiego Dokumentu Zamówienia (załącznik nr 3 do SWZ) Wykonawca może ograniczyć się do wypełnienia sekcji </w:t>
      </w:r>
      <w:r w:rsidRPr="00E949B0">
        <w:rPr>
          <w:rFonts w:ascii="Symbol" w:eastAsia="Calibri" w:hAnsi="Symbol" w:cs="Tahoma"/>
          <w:b/>
          <w:sz w:val="18"/>
          <w:szCs w:val="18"/>
          <w:lang w:eastAsia="ar-SA"/>
        </w:rPr>
        <w:t></w:t>
      </w:r>
      <w:r w:rsidRPr="00E949B0">
        <w:rPr>
          <w:rFonts w:ascii="Tahoma" w:eastAsia="Calibri" w:hAnsi="Tahoma" w:cs="Tahoma"/>
          <w:b/>
          <w:sz w:val="18"/>
          <w:szCs w:val="18"/>
          <w:lang w:eastAsia="ar-SA"/>
        </w:rPr>
        <w:t>: Ogólne oświadczenie dotyczące wszystkich kryteriów kwalifikacji i nie musi wypełniać żadnej z pozostałych sekcji (A-D) w części IV.</w:t>
      </w:r>
    </w:p>
    <w:p w14:paraId="43D838A9" w14:textId="77777777" w:rsidR="006046CF" w:rsidRPr="00E949B0" w:rsidRDefault="006046CF" w:rsidP="006046CF">
      <w:pPr>
        <w:suppressAutoHyphens/>
        <w:spacing w:after="40" w:line="100" w:lineRule="atLeast"/>
        <w:ind w:left="426"/>
        <w:jc w:val="both"/>
        <w:rPr>
          <w:rFonts w:ascii="Tahoma" w:eastAsia="Calibri" w:hAnsi="Tahoma" w:cs="Tahoma"/>
          <w:sz w:val="18"/>
          <w:szCs w:val="18"/>
          <w:lang w:eastAsia="ar-SA"/>
        </w:rPr>
      </w:pPr>
      <w:r w:rsidRPr="00E949B0">
        <w:rPr>
          <w:rFonts w:ascii="Tahoma" w:eastAsia="Calibri" w:hAnsi="Tahoma" w:cs="Tahoma"/>
          <w:sz w:val="18"/>
          <w:szCs w:val="18"/>
          <w:lang w:eastAsia="ar-SA"/>
        </w:rPr>
        <w:lastRenderedPageBreak/>
        <w:t>W Jednolitym Europejskim Dokumencie Zamówienia Wykonawca nie wypełnia części / sekcji, które nie dotyczą niniejszego postępowania i zostały skreślone.</w:t>
      </w:r>
    </w:p>
    <w:p w14:paraId="59027FB0" w14:textId="77777777" w:rsidR="006046CF" w:rsidRPr="00E949B0" w:rsidRDefault="006046CF" w:rsidP="006046CF">
      <w:pPr>
        <w:suppressAutoHyphens/>
        <w:spacing w:after="40" w:line="100" w:lineRule="atLeast"/>
        <w:ind w:left="426"/>
        <w:jc w:val="both"/>
        <w:rPr>
          <w:rFonts w:eastAsia="Calibri"/>
          <w:lang w:eastAsia="ar-SA"/>
        </w:rPr>
      </w:pPr>
      <w:r w:rsidRPr="00E949B0">
        <w:rPr>
          <w:rFonts w:ascii="Tahoma" w:eastAsia="Calibri" w:hAnsi="Tahoma" w:cs="Tahoma"/>
          <w:sz w:val="18"/>
          <w:szCs w:val="18"/>
          <w:lang w:eastAsia="ar-SA"/>
        </w:rPr>
        <w:t xml:space="preserve">Informujemy, że na stronie Urzędu Zamówień Publicznych znajduje się Instrukcja wypełniania Jednolitego Europejskiego Dokumentu Zamówienia pod adresem: </w:t>
      </w:r>
    </w:p>
    <w:p w14:paraId="4FE96A0A" w14:textId="77777777" w:rsidR="006046CF" w:rsidRPr="00E949B0" w:rsidRDefault="0058318D" w:rsidP="006046CF">
      <w:pPr>
        <w:suppressAutoHyphens/>
        <w:spacing w:after="40" w:line="100" w:lineRule="atLeast"/>
        <w:ind w:left="426"/>
        <w:jc w:val="both"/>
        <w:rPr>
          <w:rFonts w:ascii="Tahoma" w:eastAsia="Calibri" w:hAnsi="Tahoma" w:cs="Tahoma"/>
          <w:b/>
          <w:sz w:val="18"/>
          <w:szCs w:val="18"/>
          <w:lang w:eastAsia="ar-SA"/>
        </w:rPr>
      </w:pPr>
      <w:hyperlink r:id="rId17" w:history="1">
        <w:r w:rsidR="006046CF" w:rsidRPr="00E949B0">
          <w:rPr>
            <w:rFonts w:ascii="Tahoma" w:eastAsia="Calibri" w:hAnsi="Tahoma" w:cs="Tahoma"/>
            <w:sz w:val="18"/>
            <w:szCs w:val="18"/>
            <w:u w:val="single"/>
          </w:rPr>
          <w:t>https://www.uzp.gov.pl/__data/assets/pdf_file/0026/45557/Jednolity-Europejski-Dokument-Zamowienia-instrukcja-2021.01.20.pdf</w:t>
        </w:r>
      </w:hyperlink>
      <w:r w:rsidR="006046CF" w:rsidRPr="00E949B0">
        <w:rPr>
          <w:rFonts w:ascii="Tahoma" w:eastAsia="Calibri" w:hAnsi="Tahoma" w:cs="Tahoma"/>
          <w:sz w:val="18"/>
          <w:szCs w:val="18"/>
          <w:lang w:eastAsia="ar-SA"/>
        </w:rPr>
        <w:t xml:space="preserve"> </w:t>
      </w:r>
    </w:p>
    <w:p w14:paraId="4895D913" w14:textId="77777777" w:rsidR="006046CF" w:rsidRPr="00E949B0" w:rsidRDefault="006046CF" w:rsidP="000A4ED6">
      <w:pPr>
        <w:numPr>
          <w:ilvl w:val="1"/>
          <w:numId w:val="72"/>
        </w:numPr>
        <w:tabs>
          <w:tab w:val="num" w:pos="284"/>
        </w:tabs>
        <w:suppressAutoHyphens/>
        <w:spacing w:line="100" w:lineRule="atLeast"/>
        <w:ind w:left="284" w:hanging="284"/>
        <w:jc w:val="both"/>
        <w:rPr>
          <w:rFonts w:ascii="Tahoma" w:eastAsia="Calibri" w:hAnsi="Tahoma" w:cs="Tahoma"/>
          <w:sz w:val="18"/>
          <w:szCs w:val="18"/>
          <w:lang w:eastAsia="ar-SA"/>
        </w:rPr>
      </w:pPr>
      <w:r w:rsidRPr="00E949B0">
        <w:rPr>
          <w:rFonts w:ascii="Tahoma" w:eastAsia="Calibri" w:hAnsi="Tahoma" w:cs="Tahoma"/>
          <w:b/>
          <w:sz w:val="18"/>
          <w:szCs w:val="18"/>
          <w:lang w:eastAsia="ar-SA"/>
        </w:rPr>
        <w:t>W przypadku wspólnego ubiegania się</w:t>
      </w:r>
      <w:r w:rsidRPr="00E949B0">
        <w:rPr>
          <w:rFonts w:ascii="Tahoma" w:eastAsia="Calibri" w:hAnsi="Tahoma" w:cs="Tahoma"/>
          <w:sz w:val="18"/>
          <w:szCs w:val="18"/>
          <w:lang w:eastAsia="ar-SA"/>
        </w:rPr>
        <w:t xml:space="preserve"> o zamówienie przez Wykonawców, </w:t>
      </w:r>
      <w:r w:rsidRPr="00E949B0">
        <w:rPr>
          <w:rFonts w:ascii="Tahoma" w:eastAsia="Calibri" w:hAnsi="Tahoma" w:cs="Tahoma"/>
          <w:b/>
          <w:sz w:val="18"/>
          <w:szCs w:val="18"/>
          <w:lang w:eastAsia="ar-SA"/>
        </w:rPr>
        <w:t>oświadczenie, o którym mowa w ust. 1 składa każdy z Wykonawców</w:t>
      </w:r>
      <w:r w:rsidRPr="00E949B0">
        <w:rPr>
          <w:rFonts w:ascii="Tahoma" w:eastAsia="Calibri" w:hAnsi="Tahoma" w:cs="Tahoma"/>
          <w:sz w:val="18"/>
          <w:szCs w:val="18"/>
          <w:lang w:eastAsia="ar-SA"/>
        </w:rPr>
        <w:t>. Oświadczenia te potwierdzają brak podstaw wykluczenia oraz spełnianie warunków udziału w postępowaniu, w jakim każdy z wykonawców wykazuje spełnianie warunków udziału.</w:t>
      </w:r>
    </w:p>
    <w:p w14:paraId="37B586C5" w14:textId="77777777" w:rsidR="006046CF" w:rsidRPr="00E949B0"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E949B0">
        <w:rPr>
          <w:rFonts w:ascii="Tahoma" w:eastAsia="Calibri" w:hAnsi="Tahoma" w:cs="Tahoma"/>
          <w:sz w:val="18"/>
          <w:szCs w:val="18"/>
          <w:lang w:eastAsia="ar-SA"/>
        </w:rPr>
        <w:t>Wykonawca może wykorzystać jednolity dokument złożony w odrębnym postępowaniu o udzielenie zamówienia, jeżeli potwierdzi, że informacje w nim zawarte pozostają prawidłowe.</w:t>
      </w:r>
    </w:p>
    <w:p w14:paraId="49FFF760" w14:textId="77777777" w:rsidR="008B2922" w:rsidRPr="00E949B0" w:rsidRDefault="008B2922"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E949B0">
        <w:rPr>
          <w:rFonts w:ascii="Tahoma" w:hAnsi="Tahoma" w:cs="Tahoma"/>
          <w:b/>
          <w:sz w:val="18"/>
          <w:szCs w:val="18"/>
        </w:rPr>
        <w:t xml:space="preserve">Zamawiający przed wyborem najkorzystniejszej oferty </w:t>
      </w:r>
      <w:r w:rsidRPr="00E949B0">
        <w:rPr>
          <w:rFonts w:ascii="Tahoma" w:hAnsi="Tahoma" w:cs="Tahoma"/>
          <w:b/>
          <w:bCs/>
          <w:sz w:val="18"/>
          <w:szCs w:val="18"/>
        </w:rPr>
        <w:t>wezwie Wykonawcę, którego oferta została najwyżej oceniona</w:t>
      </w:r>
      <w:r w:rsidRPr="00E949B0">
        <w:rPr>
          <w:rFonts w:ascii="Tahoma" w:hAnsi="Tahoma" w:cs="Tahoma"/>
          <w:b/>
          <w:sz w:val="18"/>
          <w:szCs w:val="18"/>
        </w:rPr>
        <w:t>, do złożenia w wyznaczonym terminie, nie krótszym niż 10 dni, aktualnych na dzień złożenia niżej wymienionych podmiotowych środków dowodowych:</w:t>
      </w:r>
    </w:p>
    <w:p w14:paraId="7BC20679" w14:textId="77777777" w:rsidR="008B2922" w:rsidRPr="00E949B0" w:rsidRDefault="008B2922" w:rsidP="008B2922">
      <w:pPr>
        <w:pStyle w:val="Akapitzlist"/>
        <w:spacing w:after="0"/>
        <w:ind w:left="993" w:hanging="567"/>
        <w:jc w:val="both"/>
        <w:rPr>
          <w:rFonts w:ascii="Tahoma" w:hAnsi="Tahoma" w:cs="Tahoma"/>
          <w:b/>
          <w:sz w:val="18"/>
          <w:szCs w:val="18"/>
          <w:lang w:val="pl-PL"/>
        </w:rPr>
      </w:pPr>
      <w:r w:rsidRPr="00E949B0">
        <w:rPr>
          <w:rFonts w:ascii="Tahoma" w:hAnsi="Tahoma" w:cs="Tahoma"/>
          <w:b/>
          <w:sz w:val="18"/>
          <w:szCs w:val="18"/>
          <w:lang w:val="pl-PL"/>
        </w:rPr>
        <w:t>5.</w:t>
      </w:r>
      <w:r w:rsidR="002B7F6E" w:rsidRPr="00E949B0">
        <w:rPr>
          <w:rFonts w:ascii="Tahoma" w:hAnsi="Tahoma" w:cs="Tahoma"/>
          <w:b/>
          <w:sz w:val="18"/>
          <w:szCs w:val="18"/>
          <w:lang w:val="pl-PL"/>
        </w:rPr>
        <w:t>1</w:t>
      </w:r>
      <w:r w:rsidRPr="00E949B0">
        <w:rPr>
          <w:rFonts w:ascii="Tahoma" w:hAnsi="Tahoma" w:cs="Tahoma"/>
          <w:b/>
          <w:sz w:val="18"/>
          <w:szCs w:val="18"/>
          <w:lang w:val="pl-PL"/>
        </w:rPr>
        <w:t>.</w:t>
      </w:r>
      <w:r w:rsidRPr="00E949B0">
        <w:rPr>
          <w:rFonts w:ascii="Tahoma" w:hAnsi="Tahoma" w:cs="Tahoma"/>
          <w:b/>
          <w:sz w:val="18"/>
          <w:szCs w:val="18"/>
          <w:lang w:val="pl-PL"/>
        </w:rPr>
        <w:tab/>
        <w:t>W celu potwierdzenia braku podstaw wykluczenia Wykonawcy z udziału w postępowaniu o udzielenie zamówienia:</w:t>
      </w:r>
    </w:p>
    <w:p w14:paraId="5D7F3FAC" w14:textId="77777777" w:rsidR="008B2922" w:rsidRPr="00E949B0" w:rsidRDefault="008B2922" w:rsidP="008B2922">
      <w:pPr>
        <w:suppressAutoHyphens/>
        <w:ind w:left="1701" w:hanging="708"/>
        <w:jc w:val="both"/>
        <w:rPr>
          <w:rFonts w:ascii="Tahoma" w:hAnsi="Tahoma" w:cs="Tahoma"/>
          <w:sz w:val="18"/>
          <w:szCs w:val="18"/>
        </w:rPr>
      </w:pPr>
      <w:r w:rsidRPr="00E949B0">
        <w:rPr>
          <w:rFonts w:ascii="Tahoma" w:hAnsi="Tahoma" w:cs="Tahoma"/>
          <w:sz w:val="18"/>
          <w:szCs w:val="18"/>
        </w:rPr>
        <w:t>5.</w:t>
      </w:r>
      <w:r w:rsidR="002B7F6E" w:rsidRPr="00E949B0">
        <w:rPr>
          <w:rFonts w:ascii="Tahoma" w:hAnsi="Tahoma" w:cs="Tahoma"/>
          <w:sz w:val="18"/>
          <w:szCs w:val="18"/>
        </w:rPr>
        <w:t>1</w:t>
      </w:r>
      <w:r w:rsidRPr="00E949B0">
        <w:rPr>
          <w:rFonts w:ascii="Tahoma" w:hAnsi="Tahoma" w:cs="Tahoma"/>
          <w:sz w:val="18"/>
          <w:szCs w:val="18"/>
        </w:rPr>
        <w:t xml:space="preserve">.1.  </w:t>
      </w:r>
      <w:r w:rsidRPr="00E949B0">
        <w:rPr>
          <w:rFonts w:ascii="Tahoma" w:hAnsi="Tahoma" w:cs="Tahoma"/>
          <w:b/>
          <w:sz w:val="18"/>
          <w:szCs w:val="18"/>
        </w:rPr>
        <w:t>Informacji z Krajowego Rejestru Karnego</w:t>
      </w:r>
      <w:r w:rsidRPr="00E949B0">
        <w:rPr>
          <w:rFonts w:ascii="Tahoma" w:hAnsi="Tahoma" w:cs="Tahoma"/>
          <w:sz w:val="18"/>
          <w:szCs w:val="18"/>
        </w:rPr>
        <w:t xml:space="preserve"> </w:t>
      </w:r>
      <w:r w:rsidRPr="00E949B0">
        <w:rPr>
          <w:rFonts w:ascii="Tahoma" w:hAnsi="Tahoma" w:cs="Tahoma"/>
          <w:b/>
          <w:sz w:val="18"/>
          <w:szCs w:val="18"/>
        </w:rPr>
        <w:t>sporządzonej nie wcześniej niż 6 miesięcy przed jej złożeniem</w:t>
      </w:r>
      <w:r w:rsidRPr="00E949B0">
        <w:rPr>
          <w:rFonts w:ascii="Tahoma" w:hAnsi="Tahoma" w:cs="Tahoma"/>
          <w:sz w:val="18"/>
          <w:szCs w:val="18"/>
        </w:rPr>
        <w:t xml:space="preserve"> w zakresie:</w:t>
      </w:r>
    </w:p>
    <w:p w14:paraId="75BAA317" w14:textId="77777777" w:rsidR="008B2922" w:rsidRPr="00E949B0" w:rsidRDefault="008B2922" w:rsidP="0089563D">
      <w:pPr>
        <w:pStyle w:val="BodyTextIndentZnak"/>
        <w:numPr>
          <w:ilvl w:val="2"/>
          <w:numId w:val="78"/>
        </w:numPr>
        <w:spacing w:line="240" w:lineRule="auto"/>
        <w:ind w:left="2127" w:hanging="426"/>
        <w:rPr>
          <w:rFonts w:ascii="Tahoma" w:hAnsi="Tahoma" w:cs="Tahoma"/>
          <w:sz w:val="18"/>
          <w:szCs w:val="18"/>
        </w:rPr>
      </w:pPr>
      <w:r w:rsidRPr="00E949B0">
        <w:rPr>
          <w:rFonts w:ascii="Tahoma" w:hAnsi="Tahoma" w:cs="Tahoma"/>
          <w:sz w:val="18"/>
          <w:szCs w:val="18"/>
        </w:rPr>
        <w:t>art. 108 ust. 1 pkt 1 i 2 Ustawy;</w:t>
      </w:r>
    </w:p>
    <w:p w14:paraId="140FA1FE" w14:textId="77777777" w:rsidR="008B2922" w:rsidRPr="00E949B0" w:rsidRDefault="008B2922" w:rsidP="0089563D">
      <w:pPr>
        <w:pStyle w:val="BodyTextIndentZnak"/>
        <w:numPr>
          <w:ilvl w:val="2"/>
          <w:numId w:val="78"/>
        </w:numPr>
        <w:spacing w:line="240" w:lineRule="auto"/>
        <w:ind w:left="2127" w:hanging="426"/>
        <w:rPr>
          <w:rFonts w:ascii="Tahoma" w:hAnsi="Tahoma" w:cs="Tahoma"/>
          <w:sz w:val="18"/>
          <w:szCs w:val="18"/>
        </w:rPr>
      </w:pPr>
      <w:r w:rsidRPr="00E949B0">
        <w:rPr>
          <w:rFonts w:ascii="Tahoma" w:hAnsi="Tahoma" w:cs="Tahoma"/>
          <w:sz w:val="18"/>
          <w:szCs w:val="18"/>
        </w:rPr>
        <w:t>art. 108 ust. 1 pkt 4 ustawy, dotyczącej orzeczenia zakazu ubiegania się o zamówienie publiczne tytułem środka  karnego;</w:t>
      </w:r>
    </w:p>
    <w:p w14:paraId="36C651AF" w14:textId="77777777" w:rsidR="008B2922" w:rsidRPr="00E949B0" w:rsidRDefault="008B2922" w:rsidP="008B2922">
      <w:pPr>
        <w:suppressAutoHyphens/>
        <w:ind w:left="1701" w:hanging="708"/>
        <w:jc w:val="both"/>
        <w:rPr>
          <w:rFonts w:ascii="Tahoma" w:hAnsi="Tahoma" w:cs="Tahoma"/>
          <w:sz w:val="18"/>
          <w:szCs w:val="18"/>
        </w:rPr>
      </w:pPr>
      <w:r w:rsidRPr="00E949B0">
        <w:rPr>
          <w:rFonts w:ascii="Tahoma" w:hAnsi="Tahoma" w:cs="Tahoma"/>
          <w:sz w:val="18"/>
          <w:szCs w:val="18"/>
        </w:rPr>
        <w:t>5.</w:t>
      </w:r>
      <w:r w:rsidR="002B7F6E" w:rsidRPr="00E949B0">
        <w:rPr>
          <w:rFonts w:ascii="Tahoma" w:hAnsi="Tahoma" w:cs="Tahoma"/>
          <w:sz w:val="18"/>
          <w:szCs w:val="18"/>
        </w:rPr>
        <w:t>1</w:t>
      </w:r>
      <w:r w:rsidRPr="00E949B0">
        <w:rPr>
          <w:rFonts w:ascii="Tahoma" w:hAnsi="Tahoma" w:cs="Tahoma"/>
          <w:sz w:val="18"/>
          <w:szCs w:val="18"/>
        </w:rPr>
        <w:t xml:space="preserve">.2. </w:t>
      </w:r>
      <w:r w:rsidRPr="00E949B0">
        <w:rPr>
          <w:rFonts w:ascii="Tahoma" w:hAnsi="Tahoma" w:cs="Tahoma"/>
          <w:b/>
          <w:bCs/>
          <w:sz w:val="18"/>
          <w:szCs w:val="18"/>
        </w:rPr>
        <w:t>Oświadczenia Wykonawcy, w zakresie art. 108 ust. 1 pkt 5 ustawy PZP, o braku przynależności do tej samej grupy kapitałowej</w:t>
      </w:r>
      <w:r w:rsidRPr="00E949B0">
        <w:rPr>
          <w:rFonts w:ascii="Tahoma" w:hAnsi="Tahoma" w:cs="Tahoma"/>
          <w:sz w:val="18"/>
          <w:szCs w:val="18"/>
        </w:rPr>
        <w:t>, w rozumieniu ustawy z dnia 16 lutego 2007 r. o ochronie konkurencji i konsumentów (Dz. U. z 202</w:t>
      </w:r>
      <w:r w:rsidR="002B7F6E" w:rsidRPr="00E949B0">
        <w:rPr>
          <w:rFonts w:ascii="Tahoma" w:hAnsi="Tahoma" w:cs="Tahoma"/>
          <w:sz w:val="18"/>
          <w:szCs w:val="18"/>
        </w:rPr>
        <w:t>3</w:t>
      </w:r>
      <w:r w:rsidRPr="00E949B0">
        <w:rPr>
          <w:rFonts w:ascii="Tahoma" w:hAnsi="Tahoma" w:cs="Tahoma"/>
          <w:sz w:val="18"/>
          <w:szCs w:val="18"/>
        </w:rPr>
        <w:t xml:space="preserve"> r., poz. </w:t>
      </w:r>
      <w:r w:rsidR="002B7F6E" w:rsidRPr="00E949B0">
        <w:rPr>
          <w:rFonts w:ascii="Tahoma" w:hAnsi="Tahoma" w:cs="Tahoma"/>
          <w:sz w:val="18"/>
          <w:szCs w:val="18"/>
        </w:rPr>
        <w:t>1689</w:t>
      </w:r>
      <w:r w:rsidRPr="00E949B0">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E949B0">
        <w:rPr>
          <w:rFonts w:ascii="Tahoma" w:hAnsi="Tahoma" w:cs="Tahoma"/>
          <w:iCs/>
          <w:sz w:val="18"/>
          <w:szCs w:val="18"/>
          <w:bdr w:val="none" w:sz="0" w:space="0" w:color="auto" w:frame="1"/>
          <w:shd w:val="clear" w:color="auto" w:fill="FFFFFF"/>
        </w:rPr>
        <w:t>SWZ);</w:t>
      </w:r>
    </w:p>
    <w:p w14:paraId="71387A31" w14:textId="77777777" w:rsidR="008B2922" w:rsidRPr="00E949B0" w:rsidRDefault="008B2922" w:rsidP="008B2922">
      <w:pPr>
        <w:suppressAutoHyphens/>
        <w:ind w:left="1701" w:hanging="708"/>
        <w:jc w:val="both"/>
        <w:rPr>
          <w:rFonts w:ascii="Tahoma" w:hAnsi="Tahoma" w:cs="Tahoma"/>
          <w:sz w:val="18"/>
          <w:szCs w:val="18"/>
        </w:rPr>
      </w:pPr>
      <w:r w:rsidRPr="00E949B0">
        <w:rPr>
          <w:rFonts w:ascii="Tahoma" w:hAnsi="Tahoma" w:cs="Tahoma"/>
          <w:sz w:val="18"/>
          <w:szCs w:val="18"/>
        </w:rPr>
        <w:t>5.</w:t>
      </w:r>
      <w:r w:rsidR="002B7F6E" w:rsidRPr="00E949B0">
        <w:rPr>
          <w:rFonts w:ascii="Tahoma" w:hAnsi="Tahoma" w:cs="Tahoma"/>
          <w:sz w:val="18"/>
          <w:szCs w:val="18"/>
        </w:rPr>
        <w:t>1</w:t>
      </w:r>
      <w:r w:rsidRPr="00E949B0">
        <w:rPr>
          <w:rFonts w:ascii="Tahoma" w:hAnsi="Tahoma" w:cs="Tahoma"/>
          <w:sz w:val="18"/>
          <w:szCs w:val="18"/>
        </w:rPr>
        <w:t xml:space="preserve">.3.  </w:t>
      </w:r>
      <w:r w:rsidRPr="00E949B0">
        <w:rPr>
          <w:rFonts w:ascii="Tahoma" w:hAnsi="Tahoma" w:cs="Tahoma"/>
          <w:b/>
          <w:sz w:val="18"/>
          <w:szCs w:val="18"/>
        </w:rPr>
        <w:t>Odpisu lub informacji z Krajowego Rejestru Sądowego lub z Centralnej Ewidencji i Informacji o Działalności Gospodarczej</w:t>
      </w:r>
      <w:r w:rsidRPr="00E949B0">
        <w:rPr>
          <w:rFonts w:ascii="Tahoma" w:hAnsi="Tahoma" w:cs="Tahoma"/>
          <w:sz w:val="18"/>
          <w:szCs w:val="18"/>
        </w:rPr>
        <w:t xml:space="preserve">, w zakresie art. 109 ust. 1 pkt. 4 Ustawy, </w:t>
      </w:r>
      <w:r w:rsidRPr="00E949B0">
        <w:rPr>
          <w:rFonts w:ascii="Tahoma" w:hAnsi="Tahoma" w:cs="Tahoma"/>
          <w:b/>
          <w:sz w:val="18"/>
          <w:szCs w:val="18"/>
        </w:rPr>
        <w:t>sporządzonej nie wcześniej niż 3 miesiące przed jej złożeniem</w:t>
      </w:r>
      <w:r w:rsidRPr="00E949B0">
        <w:rPr>
          <w:rFonts w:ascii="Tahoma" w:hAnsi="Tahoma" w:cs="Tahoma"/>
          <w:sz w:val="18"/>
          <w:szCs w:val="18"/>
        </w:rPr>
        <w:t>, jeżeli odrębne przepisy wymagają wpisu do rejestru lub ewidencji;</w:t>
      </w:r>
    </w:p>
    <w:p w14:paraId="1EB49EEB" w14:textId="77777777" w:rsidR="008B2922" w:rsidRPr="00E949B0" w:rsidRDefault="008B2922" w:rsidP="008B2922">
      <w:pPr>
        <w:suppressAutoHyphens/>
        <w:ind w:left="1701" w:hanging="708"/>
        <w:jc w:val="both"/>
        <w:rPr>
          <w:rFonts w:ascii="Tahoma" w:hAnsi="Tahoma" w:cs="Tahoma"/>
          <w:sz w:val="18"/>
          <w:szCs w:val="18"/>
        </w:rPr>
      </w:pPr>
      <w:r w:rsidRPr="00E949B0">
        <w:rPr>
          <w:rFonts w:ascii="Tahoma" w:hAnsi="Tahoma" w:cs="Tahoma"/>
          <w:sz w:val="18"/>
          <w:szCs w:val="18"/>
        </w:rPr>
        <w:t>5.</w:t>
      </w:r>
      <w:r w:rsidR="002B7F6E" w:rsidRPr="00E949B0">
        <w:rPr>
          <w:rFonts w:ascii="Tahoma" w:hAnsi="Tahoma" w:cs="Tahoma"/>
          <w:sz w:val="18"/>
          <w:szCs w:val="18"/>
        </w:rPr>
        <w:t>1</w:t>
      </w:r>
      <w:r w:rsidRPr="00E949B0">
        <w:rPr>
          <w:rFonts w:ascii="Tahoma" w:hAnsi="Tahoma" w:cs="Tahoma"/>
          <w:sz w:val="18"/>
          <w:szCs w:val="18"/>
        </w:rPr>
        <w:t xml:space="preserve">.4. </w:t>
      </w:r>
      <w:r w:rsidRPr="00E949B0">
        <w:rPr>
          <w:rFonts w:ascii="Tahoma" w:hAnsi="Tahoma" w:cs="Tahoma"/>
          <w:b/>
          <w:bCs/>
          <w:sz w:val="18"/>
          <w:szCs w:val="18"/>
        </w:rPr>
        <w:t xml:space="preserve">Oświadczenia Wykonawcy o aktualności informacji zawartych w oświadczeniu, </w:t>
      </w:r>
      <w:r w:rsidRPr="00E949B0">
        <w:rPr>
          <w:rFonts w:ascii="Tahoma" w:hAnsi="Tahoma" w:cs="Tahoma"/>
          <w:b/>
          <w:bCs/>
          <w:sz w:val="18"/>
          <w:szCs w:val="18"/>
        </w:rPr>
        <w:br/>
        <w:t>o którym mowa w art. 125 ust. 1 Ustawy PZP</w:t>
      </w:r>
      <w:r w:rsidRPr="00E949B0">
        <w:rPr>
          <w:rFonts w:ascii="Tahoma" w:hAnsi="Tahoma" w:cs="Tahoma"/>
          <w:sz w:val="18"/>
          <w:szCs w:val="18"/>
        </w:rPr>
        <w:t xml:space="preserve"> w zakresie podstaw wykluczenia z postępowania, o których mowa w:</w:t>
      </w:r>
    </w:p>
    <w:p w14:paraId="12414D41" w14:textId="77777777" w:rsidR="008B2922" w:rsidRPr="00E949B0" w:rsidRDefault="008B2922" w:rsidP="0089563D">
      <w:pPr>
        <w:pStyle w:val="BodyTextIndentZnak"/>
        <w:numPr>
          <w:ilvl w:val="0"/>
          <w:numId w:val="79"/>
        </w:numPr>
        <w:spacing w:line="240" w:lineRule="auto"/>
        <w:ind w:left="2127" w:hanging="426"/>
        <w:rPr>
          <w:rFonts w:ascii="Tahoma" w:hAnsi="Tahoma" w:cs="Tahoma"/>
          <w:sz w:val="18"/>
          <w:szCs w:val="18"/>
        </w:rPr>
      </w:pPr>
      <w:r w:rsidRPr="00E949B0">
        <w:rPr>
          <w:rFonts w:ascii="Tahoma" w:hAnsi="Tahoma" w:cs="Tahoma"/>
          <w:sz w:val="18"/>
          <w:szCs w:val="18"/>
        </w:rPr>
        <w:t>art. 108 ust. 1 pkt 3 Ustawy</w:t>
      </w:r>
    </w:p>
    <w:p w14:paraId="6E3D6CB6" w14:textId="77777777" w:rsidR="008B2922" w:rsidRPr="00E949B0" w:rsidRDefault="008B2922" w:rsidP="0089563D">
      <w:pPr>
        <w:pStyle w:val="BodyTextIndentZnak"/>
        <w:numPr>
          <w:ilvl w:val="0"/>
          <w:numId w:val="79"/>
        </w:numPr>
        <w:spacing w:line="240" w:lineRule="auto"/>
        <w:ind w:left="2127" w:hanging="426"/>
        <w:rPr>
          <w:rFonts w:ascii="Tahoma" w:hAnsi="Tahoma" w:cs="Tahoma"/>
          <w:sz w:val="18"/>
          <w:szCs w:val="18"/>
        </w:rPr>
      </w:pPr>
      <w:r w:rsidRPr="00E949B0">
        <w:rPr>
          <w:rFonts w:ascii="Tahoma" w:hAnsi="Tahoma" w:cs="Tahoma"/>
          <w:sz w:val="18"/>
          <w:szCs w:val="18"/>
        </w:rPr>
        <w:t>art. 108 ust. 1 pkt 4 ustawy, dotyczących orzeczenia zakazu ubiegania się o zamówienie publiczne tytułem środka zapobiegawczego,</w:t>
      </w:r>
    </w:p>
    <w:p w14:paraId="45806180" w14:textId="77777777" w:rsidR="008B2922" w:rsidRPr="00E949B0" w:rsidRDefault="008B2922" w:rsidP="0089563D">
      <w:pPr>
        <w:pStyle w:val="BodyTextIndentZnak"/>
        <w:numPr>
          <w:ilvl w:val="0"/>
          <w:numId w:val="79"/>
        </w:numPr>
        <w:spacing w:line="240" w:lineRule="auto"/>
        <w:ind w:left="2127" w:hanging="426"/>
        <w:rPr>
          <w:rFonts w:ascii="Tahoma" w:hAnsi="Tahoma" w:cs="Tahoma"/>
          <w:sz w:val="18"/>
          <w:szCs w:val="18"/>
        </w:rPr>
      </w:pPr>
      <w:r w:rsidRPr="00E949B0">
        <w:rPr>
          <w:rFonts w:ascii="Tahoma" w:hAnsi="Tahoma" w:cs="Tahoma"/>
          <w:sz w:val="18"/>
          <w:szCs w:val="18"/>
        </w:rPr>
        <w:t>art. 108 ust. 1 pkt 5 ustawy, dotyczących zawarcia z innymi wykonawcami porozumienia mającego na celu zakłócenie konkurencji,</w:t>
      </w:r>
    </w:p>
    <w:p w14:paraId="69294E2E" w14:textId="77777777" w:rsidR="008B2922" w:rsidRPr="00E949B0" w:rsidRDefault="008B2922" w:rsidP="0089563D">
      <w:pPr>
        <w:pStyle w:val="BodyTextIndentZnak"/>
        <w:numPr>
          <w:ilvl w:val="0"/>
          <w:numId w:val="79"/>
        </w:numPr>
        <w:spacing w:line="240" w:lineRule="auto"/>
        <w:ind w:left="2127" w:hanging="426"/>
        <w:rPr>
          <w:rFonts w:ascii="Tahoma" w:hAnsi="Tahoma" w:cs="Tahoma"/>
          <w:sz w:val="18"/>
          <w:szCs w:val="18"/>
        </w:rPr>
      </w:pPr>
      <w:r w:rsidRPr="00E949B0">
        <w:rPr>
          <w:rFonts w:ascii="Tahoma" w:hAnsi="Tahoma" w:cs="Tahoma"/>
          <w:sz w:val="18"/>
          <w:szCs w:val="18"/>
        </w:rPr>
        <w:t>art. 108 ust. 1 pkt 6 Ustawy.</w:t>
      </w:r>
    </w:p>
    <w:p w14:paraId="70A91D04" w14:textId="77777777" w:rsidR="008B2922" w:rsidRPr="00E949B0" w:rsidRDefault="008B2922" w:rsidP="008B2922">
      <w:pPr>
        <w:pStyle w:val="BodyTextIndentZnak"/>
        <w:spacing w:line="240" w:lineRule="auto"/>
        <w:ind w:left="1701"/>
        <w:rPr>
          <w:rFonts w:ascii="Tahoma" w:hAnsi="Tahoma" w:cs="Tahoma"/>
          <w:iCs/>
          <w:sz w:val="18"/>
          <w:szCs w:val="18"/>
          <w:bdr w:val="none" w:sz="0" w:space="0" w:color="auto" w:frame="1"/>
          <w:shd w:val="clear" w:color="auto" w:fill="FFFFFF"/>
        </w:rPr>
      </w:pPr>
      <w:r w:rsidRPr="00E949B0">
        <w:rPr>
          <w:rFonts w:ascii="Tahoma" w:hAnsi="Tahoma" w:cs="Tahoma"/>
          <w:sz w:val="18"/>
          <w:szCs w:val="18"/>
        </w:rPr>
        <w:t xml:space="preserve">Wzór oświadczenia stanowi załącznik nr 6 do </w:t>
      </w:r>
      <w:r w:rsidRPr="00E949B0">
        <w:rPr>
          <w:rFonts w:ascii="Tahoma" w:hAnsi="Tahoma" w:cs="Tahoma"/>
          <w:iCs/>
          <w:sz w:val="18"/>
          <w:szCs w:val="18"/>
          <w:bdr w:val="none" w:sz="0" w:space="0" w:color="auto" w:frame="1"/>
          <w:shd w:val="clear" w:color="auto" w:fill="FFFFFF"/>
        </w:rPr>
        <w:t>SWZ.</w:t>
      </w:r>
    </w:p>
    <w:p w14:paraId="22CB0848" w14:textId="77777777" w:rsidR="008B2922" w:rsidRPr="00E949B0" w:rsidRDefault="008B2922" w:rsidP="008B2922">
      <w:pPr>
        <w:pStyle w:val="BodyTextIndentZnak"/>
        <w:spacing w:line="240" w:lineRule="auto"/>
        <w:ind w:left="426"/>
        <w:rPr>
          <w:rFonts w:ascii="Tahoma" w:hAnsi="Tahoma" w:cs="Tahoma"/>
          <w:sz w:val="18"/>
          <w:szCs w:val="18"/>
        </w:rPr>
      </w:pPr>
      <w:r w:rsidRPr="00E949B0">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w:t>
      </w:r>
      <w:r w:rsidR="00611378" w:rsidRPr="00E949B0">
        <w:rPr>
          <w:rFonts w:ascii="Tahoma" w:hAnsi="Tahoma" w:cs="Tahoma"/>
          <w:b/>
          <w:sz w:val="18"/>
          <w:szCs w:val="18"/>
        </w:rPr>
        <w:t>1</w:t>
      </w:r>
      <w:r w:rsidRPr="00E949B0">
        <w:rPr>
          <w:rFonts w:ascii="Tahoma" w:hAnsi="Tahoma" w:cs="Tahoma"/>
          <w:b/>
          <w:sz w:val="18"/>
          <w:szCs w:val="18"/>
        </w:rPr>
        <w:t>.</w:t>
      </w:r>
    </w:p>
    <w:p w14:paraId="6209864D" w14:textId="77777777" w:rsidR="008B2922" w:rsidRPr="00E949B0" w:rsidRDefault="008B2922" w:rsidP="000A4ED6">
      <w:pPr>
        <w:numPr>
          <w:ilvl w:val="1"/>
          <w:numId w:val="72"/>
        </w:numPr>
        <w:ind w:left="709" w:hanging="709"/>
        <w:jc w:val="both"/>
        <w:rPr>
          <w:rFonts w:ascii="Tahoma" w:hAnsi="Tahoma" w:cs="Tahoma"/>
          <w:sz w:val="18"/>
          <w:szCs w:val="18"/>
        </w:rPr>
      </w:pPr>
      <w:r w:rsidRPr="00E949B0">
        <w:rPr>
          <w:rFonts w:ascii="Tahoma" w:hAnsi="Tahoma" w:cs="Tahoma"/>
          <w:sz w:val="18"/>
          <w:szCs w:val="18"/>
        </w:rPr>
        <w:t>Jeżeli Wykonawca ma siedzibę lub miejsce zamieszkania</w:t>
      </w:r>
      <w:r w:rsidR="00825BAC" w:rsidRPr="00E949B0">
        <w:rPr>
          <w:rFonts w:ascii="Tahoma" w:hAnsi="Tahoma" w:cs="Tahoma"/>
          <w:sz w:val="18"/>
          <w:szCs w:val="18"/>
        </w:rPr>
        <w:t>,</w:t>
      </w:r>
      <w:r w:rsidR="00825BAC" w:rsidRPr="00E949B0">
        <w:t xml:space="preserve"> </w:t>
      </w:r>
      <w:r w:rsidR="00825BAC" w:rsidRPr="00E949B0">
        <w:rPr>
          <w:rFonts w:ascii="Tahoma" w:hAnsi="Tahoma" w:cs="Tahoma"/>
          <w:sz w:val="18"/>
          <w:szCs w:val="18"/>
        </w:rPr>
        <w:t>lub miejsce zamieszkania ma osoba, której dotyczy informacja albo dokument,</w:t>
      </w:r>
      <w:r w:rsidRPr="00E949B0">
        <w:rPr>
          <w:rFonts w:ascii="Tahoma" w:hAnsi="Tahoma" w:cs="Tahoma"/>
          <w:sz w:val="18"/>
          <w:szCs w:val="18"/>
        </w:rPr>
        <w:t xml:space="preserve"> poza granicami Rzeczypospolitej Polskiej, zamiast dokumentów, o których mowa:</w:t>
      </w:r>
    </w:p>
    <w:p w14:paraId="22721124" w14:textId="77777777" w:rsidR="008B2922" w:rsidRPr="00E949B0" w:rsidRDefault="008B2922" w:rsidP="008B2922">
      <w:pPr>
        <w:ind w:left="993" w:hanging="567"/>
        <w:jc w:val="both"/>
        <w:rPr>
          <w:rFonts w:ascii="Tahoma" w:hAnsi="Tahoma" w:cs="Tahoma"/>
          <w:sz w:val="18"/>
          <w:szCs w:val="18"/>
        </w:rPr>
      </w:pPr>
      <w:r w:rsidRPr="00E949B0">
        <w:rPr>
          <w:rFonts w:ascii="Tahoma" w:hAnsi="Tahoma" w:cs="Tahoma"/>
          <w:sz w:val="18"/>
          <w:szCs w:val="18"/>
        </w:rPr>
        <w:t xml:space="preserve">6.1. </w:t>
      </w:r>
      <w:r w:rsidRPr="00E949B0">
        <w:rPr>
          <w:rFonts w:ascii="Tahoma" w:hAnsi="Tahoma" w:cs="Tahoma"/>
          <w:sz w:val="18"/>
          <w:szCs w:val="18"/>
        </w:rPr>
        <w:tab/>
        <w:t>w pkt. 5.</w:t>
      </w:r>
      <w:r w:rsidR="002B7F6E" w:rsidRPr="00E949B0">
        <w:rPr>
          <w:rFonts w:ascii="Tahoma" w:hAnsi="Tahoma" w:cs="Tahoma"/>
          <w:sz w:val="18"/>
          <w:szCs w:val="18"/>
        </w:rPr>
        <w:t>1</w:t>
      </w:r>
      <w:r w:rsidRPr="00E949B0">
        <w:rPr>
          <w:rFonts w:ascii="Tahoma" w:hAnsi="Tahoma" w:cs="Tahoma"/>
          <w:sz w:val="18"/>
          <w:szCs w:val="18"/>
        </w:rPr>
        <w:t>.1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w:t>
      </w:r>
      <w:r w:rsidR="002B7F6E" w:rsidRPr="00E949B0">
        <w:rPr>
          <w:rFonts w:ascii="Tahoma" w:hAnsi="Tahoma" w:cs="Tahoma"/>
          <w:sz w:val="18"/>
          <w:szCs w:val="18"/>
        </w:rPr>
        <w:t>1</w:t>
      </w:r>
      <w:r w:rsidRPr="00E949B0">
        <w:rPr>
          <w:rFonts w:ascii="Tahoma" w:hAnsi="Tahoma" w:cs="Tahoma"/>
          <w:sz w:val="18"/>
          <w:szCs w:val="18"/>
        </w:rPr>
        <w:t>.1;</w:t>
      </w:r>
    </w:p>
    <w:p w14:paraId="0D084B67" w14:textId="77777777" w:rsidR="008B2922" w:rsidRPr="00E949B0" w:rsidRDefault="008B2922" w:rsidP="008B2922">
      <w:pPr>
        <w:ind w:left="993" w:hanging="567"/>
        <w:jc w:val="both"/>
        <w:rPr>
          <w:rFonts w:ascii="Tahoma" w:hAnsi="Tahoma" w:cs="Tahoma"/>
          <w:sz w:val="18"/>
          <w:szCs w:val="18"/>
        </w:rPr>
      </w:pPr>
      <w:r w:rsidRPr="00E949B0">
        <w:rPr>
          <w:rFonts w:ascii="Tahoma" w:hAnsi="Tahoma" w:cs="Tahoma"/>
          <w:sz w:val="18"/>
          <w:szCs w:val="18"/>
        </w:rPr>
        <w:t xml:space="preserve">6.2. </w:t>
      </w:r>
      <w:r w:rsidRPr="00E949B0">
        <w:rPr>
          <w:rFonts w:ascii="Tahoma" w:hAnsi="Tahoma" w:cs="Tahoma"/>
          <w:sz w:val="18"/>
          <w:szCs w:val="18"/>
        </w:rPr>
        <w:tab/>
        <w:t>w pkt. 5.</w:t>
      </w:r>
      <w:r w:rsidR="002B7F6E" w:rsidRPr="00E949B0">
        <w:rPr>
          <w:rFonts w:ascii="Tahoma" w:hAnsi="Tahoma" w:cs="Tahoma"/>
          <w:sz w:val="18"/>
          <w:szCs w:val="18"/>
        </w:rPr>
        <w:t>1</w:t>
      </w:r>
      <w:r w:rsidRPr="00E949B0">
        <w:rPr>
          <w:rFonts w:ascii="Tahoma" w:hAnsi="Tahoma" w:cs="Tahoma"/>
          <w:sz w:val="18"/>
          <w:szCs w:val="18"/>
        </w:rPr>
        <w:t>.3.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241602C" w14:textId="77777777" w:rsidR="008B2922" w:rsidRPr="00E949B0" w:rsidRDefault="008B2922" w:rsidP="000A4ED6">
      <w:pPr>
        <w:numPr>
          <w:ilvl w:val="1"/>
          <w:numId w:val="72"/>
        </w:numPr>
        <w:ind w:left="426" w:hanging="426"/>
        <w:jc w:val="both"/>
        <w:rPr>
          <w:rFonts w:ascii="Tahoma" w:hAnsi="Tahoma" w:cs="Tahoma"/>
          <w:sz w:val="18"/>
          <w:szCs w:val="18"/>
        </w:rPr>
      </w:pPr>
      <w:r w:rsidRPr="00E949B0">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711342D6" w14:textId="77777777" w:rsidR="008B2922" w:rsidRPr="00E949B0" w:rsidRDefault="008B2922" w:rsidP="000A4ED6">
      <w:pPr>
        <w:numPr>
          <w:ilvl w:val="1"/>
          <w:numId w:val="72"/>
        </w:numPr>
        <w:ind w:left="426" w:hanging="426"/>
        <w:jc w:val="both"/>
        <w:rPr>
          <w:rFonts w:ascii="Tahoma" w:hAnsi="Tahoma" w:cs="Tahoma"/>
          <w:sz w:val="18"/>
          <w:szCs w:val="18"/>
        </w:rPr>
      </w:pPr>
      <w:r w:rsidRPr="00E949B0">
        <w:rPr>
          <w:rFonts w:ascii="Tahoma" w:hAnsi="Tahoma" w:cs="Tahoma"/>
          <w:sz w:val="18"/>
          <w:szCs w:val="18"/>
        </w:rPr>
        <w:t xml:space="preserve">Jeżeli w kraju, w którym Wykonawca ma siedzibę lub miejsce zamieszkania, </w:t>
      </w:r>
      <w:r w:rsidR="00825BAC" w:rsidRPr="00E949B0">
        <w:rPr>
          <w:rFonts w:ascii="Tahoma" w:hAnsi="Tahoma" w:cs="Tahoma"/>
          <w:sz w:val="18"/>
          <w:szCs w:val="18"/>
        </w:rPr>
        <w:t>lub miejsce zamieszkania ma os</w:t>
      </w:r>
      <w:r w:rsidR="00C30202" w:rsidRPr="00E949B0">
        <w:rPr>
          <w:rFonts w:ascii="Tahoma" w:hAnsi="Tahoma" w:cs="Tahoma"/>
          <w:sz w:val="18"/>
          <w:szCs w:val="18"/>
        </w:rPr>
        <w:t>oba</w:t>
      </w:r>
      <w:r w:rsidR="00825BAC" w:rsidRPr="00E949B0">
        <w:rPr>
          <w:rFonts w:ascii="Tahoma" w:hAnsi="Tahoma" w:cs="Tahoma"/>
          <w:sz w:val="18"/>
          <w:szCs w:val="18"/>
        </w:rPr>
        <w:t xml:space="preserve">, której dokument dotyczy, </w:t>
      </w:r>
      <w:r w:rsidRPr="00E949B0">
        <w:rPr>
          <w:rFonts w:ascii="Tahoma" w:hAnsi="Tahoma" w:cs="Tahoma"/>
          <w:sz w:val="18"/>
          <w:szCs w:val="18"/>
        </w:rPr>
        <w:t>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825BAC" w:rsidRPr="00E949B0">
        <w:rPr>
          <w:rFonts w:ascii="Tahoma" w:hAnsi="Tahoma" w:cs="Tahoma"/>
          <w:sz w:val="18"/>
          <w:szCs w:val="18"/>
        </w:rPr>
        <w:t xml:space="preserve">, lub miejsce zamieszkania ma osoba, której dokument miał dotyczyć, </w:t>
      </w:r>
      <w:r w:rsidRPr="00E949B0">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00825BAC" w:rsidRPr="00E949B0">
        <w:rPr>
          <w:rFonts w:ascii="Tahoma" w:hAnsi="Tahoma" w:cs="Tahoma"/>
          <w:sz w:val="18"/>
          <w:szCs w:val="18"/>
        </w:rPr>
        <w:t>,</w:t>
      </w:r>
      <w:r w:rsidR="00825BAC" w:rsidRPr="00E949B0">
        <w:t xml:space="preserve"> </w:t>
      </w:r>
      <w:r w:rsidR="00825BAC" w:rsidRPr="00E949B0">
        <w:rPr>
          <w:rFonts w:ascii="Tahoma" w:hAnsi="Tahoma" w:cs="Tahoma"/>
          <w:sz w:val="18"/>
          <w:szCs w:val="18"/>
        </w:rPr>
        <w:t xml:space="preserve">lub miejsce zamieszkania osoby, której dokument miał dotyczyć </w:t>
      </w:r>
      <w:r w:rsidRPr="00E949B0">
        <w:rPr>
          <w:rFonts w:ascii="Tahoma" w:hAnsi="Tahoma" w:cs="Tahoma"/>
          <w:sz w:val="18"/>
          <w:szCs w:val="18"/>
        </w:rPr>
        <w:t>.</w:t>
      </w:r>
    </w:p>
    <w:p w14:paraId="0AF7F731" w14:textId="77777777" w:rsidR="008B2922" w:rsidRPr="00E949B0" w:rsidRDefault="008B2922" w:rsidP="000A4ED6">
      <w:pPr>
        <w:numPr>
          <w:ilvl w:val="1"/>
          <w:numId w:val="72"/>
        </w:numPr>
        <w:ind w:left="426" w:hanging="426"/>
        <w:jc w:val="both"/>
        <w:rPr>
          <w:rFonts w:ascii="Tahoma" w:hAnsi="Tahoma" w:cs="Tahoma"/>
          <w:sz w:val="18"/>
          <w:szCs w:val="18"/>
        </w:rPr>
      </w:pPr>
      <w:r w:rsidRPr="00E949B0">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5D2D868" w14:textId="77777777" w:rsidR="008B2922" w:rsidRPr="00E949B0" w:rsidRDefault="008B2922" w:rsidP="000A4ED6">
      <w:pPr>
        <w:numPr>
          <w:ilvl w:val="1"/>
          <w:numId w:val="72"/>
        </w:numPr>
        <w:ind w:left="426" w:hanging="426"/>
        <w:jc w:val="both"/>
        <w:rPr>
          <w:rFonts w:ascii="Tahoma" w:hAnsi="Tahoma" w:cs="Tahoma"/>
          <w:sz w:val="18"/>
          <w:szCs w:val="18"/>
        </w:rPr>
      </w:pPr>
      <w:r w:rsidRPr="00E949B0">
        <w:rPr>
          <w:rFonts w:ascii="Tahoma" w:hAnsi="Tahoma" w:cs="Tahoma"/>
          <w:sz w:val="18"/>
          <w:szCs w:val="18"/>
        </w:rPr>
        <w:lastRenderedPageBreak/>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E949B0">
        <w:rPr>
          <w:rFonts w:ascii="Tahoma" w:hAnsi="Tahoma" w:cs="Tahoma"/>
          <w:smallCaps/>
          <w:sz w:val="18"/>
          <w:szCs w:val="18"/>
        </w:rPr>
        <w:t> </w:t>
      </w:r>
      <w:r w:rsidRPr="00E949B0">
        <w:rPr>
          <w:rFonts w:ascii="Tahoma" w:hAnsi="Tahoma" w:cs="Tahoma"/>
          <w:smallCaps/>
          <w:sz w:val="18"/>
          <w:szCs w:val="18"/>
        </w:rPr>
        <w:t xml:space="preserve">30 </w:t>
      </w:r>
      <w:r w:rsidRPr="00E949B0">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4C5042B" w14:textId="77777777" w:rsidR="00BA22C1" w:rsidRPr="00E949B0" w:rsidRDefault="00BA22C1" w:rsidP="00F30920">
      <w:pPr>
        <w:jc w:val="both"/>
        <w:outlineLvl w:val="1"/>
        <w:rPr>
          <w:rFonts w:ascii="Tahoma" w:hAnsi="Tahoma" w:cs="Tahoma"/>
          <w:b/>
          <w:caps/>
          <w:sz w:val="20"/>
          <w:szCs w:val="20"/>
        </w:rPr>
      </w:pPr>
    </w:p>
    <w:p w14:paraId="753DBF28" w14:textId="77777777" w:rsidR="00825BAC" w:rsidRPr="00E949B0" w:rsidRDefault="00825BAC" w:rsidP="00F30920">
      <w:pPr>
        <w:jc w:val="both"/>
        <w:outlineLvl w:val="1"/>
        <w:rPr>
          <w:rFonts w:ascii="Tahoma" w:hAnsi="Tahoma" w:cs="Tahoma"/>
          <w:b/>
          <w:caps/>
          <w:sz w:val="20"/>
          <w:szCs w:val="20"/>
        </w:rPr>
      </w:pPr>
    </w:p>
    <w:p w14:paraId="5CDB640E" w14:textId="77777777" w:rsidR="00F30920" w:rsidRPr="00E949B0" w:rsidRDefault="00F30920" w:rsidP="00F30920">
      <w:pPr>
        <w:jc w:val="both"/>
        <w:outlineLvl w:val="1"/>
        <w:rPr>
          <w:rFonts w:ascii="Tahoma" w:hAnsi="Tahoma" w:cs="Tahoma"/>
          <w:b/>
          <w:caps/>
          <w:sz w:val="20"/>
          <w:szCs w:val="20"/>
        </w:rPr>
      </w:pPr>
      <w:r w:rsidRPr="00E949B0">
        <w:rPr>
          <w:rFonts w:ascii="Tahoma" w:hAnsi="Tahoma" w:cs="Tahoma"/>
          <w:b/>
          <w:caps/>
          <w:sz w:val="20"/>
          <w:szCs w:val="20"/>
        </w:rPr>
        <w:t>VII. Informacja dla Wykonawców wspólnie ubiegających się o udzielenie zamówienia</w:t>
      </w:r>
    </w:p>
    <w:p w14:paraId="679A56F5" w14:textId="77777777" w:rsidR="00F30920" w:rsidRPr="00E949B0" w:rsidRDefault="00F30920" w:rsidP="00F30920">
      <w:pPr>
        <w:jc w:val="both"/>
        <w:outlineLvl w:val="1"/>
        <w:rPr>
          <w:rFonts w:ascii="Tahoma" w:hAnsi="Tahoma" w:cs="Tahoma"/>
          <w:b/>
          <w:caps/>
          <w:sz w:val="20"/>
          <w:szCs w:val="20"/>
        </w:rPr>
      </w:pPr>
    </w:p>
    <w:p w14:paraId="2706E818" w14:textId="77777777" w:rsidR="006046CF" w:rsidRPr="00E949B0"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E949B0">
        <w:rPr>
          <w:rFonts w:ascii="Tahoma" w:eastAsia="Calibri" w:hAnsi="Tahoma" w:cs="Tahoma"/>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F02BA8F" w14:textId="77777777" w:rsidR="006046CF" w:rsidRPr="00E949B0"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E949B0">
        <w:rPr>
          <w:rFonts w:ascii="Tahoma" w:eastAsia="Calibri" w:hAnsi="Tahoma" w:cs="Tahoma"/>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36BBD19F" w14:textId="77777777" w:rsidR="006046CF" w:rsidRPr="00E949B0"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W przypadku Wykonawców wspólnie ubiegających się o udzielenie zamówienia, </w:t>
      </w:r>
      <w:r w:rsidRPr="00E949B0">
        <w:rPr>
          <w:rFonts w:ascii="Tahoma" w:eastAsia="Calibri" w:hAnsi="Tahoma" w:cs="Tahoma"/>
          <w:b/>
          <w:sz w:val="18"/>
          <w:szCs w:val="18"/>
          <w:lang w:eastAsia="ar-SA"/>
        </w:rPr>
        <w:t>oświadczenie, o których mowa w Rozdziale VI ust. 1 SWZ, składa każdy z Wykonawców</w:t>
      </w:r>
      <w:r w:rsidRPr="00E949B0">
        <w:rPr>
          <w:rFonts w:ascii="Tahoma" w:eastAsia="Calibri" w:hAnsi="Tahoma" w:cs="Tahoma"/>
          <w:sz w:val="18"/>
          <w:szCs w:val="18"/>
          <w:lang w:eastAsia="ar-SA"/>
        </w:rPr>
        <w:t>. Oświadczenia te potwierdzają brak podstaw wykluczenia oraz spełnianie warunków udziału w postępowaniu w zakresie, w jakim każdy z Wykonawców wykazuje spełnianie warunków udziału w postępowaniu.</w:t>
      </w:r>
    </w:p>
    <w:p w14:paraId="5E659A26" w14:textId="77777777" w:rsidR="006046CF" w:rsidRPr="00E949B0"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Podmiotowe środki dowodowe o których mowa w rozdziale VI składa </w:t>
      </w:r>
      <w:r w:rsidRPr="00E949B0">
        <w:rPr>
          <w:rFonts w:ascii="Tahoma" w:eastAsia="Calibri" w:hAnsi="Tahoma" w:cs="Tahoma"/>
          <w:b/>
          <w:bCs/>
          <w:sz w:val="18"/>
          <w:szCs w:val="18"/>
          <w:lang w:eastAsia="ar-SA"/>
        </w:rPr>
        <w:t>na wezwanie Zamawiającego</w:t>
      </w:r>
      <w:r w:rsidRPr="00E949B0">
        <w:rPr>
          <w:rFonts w:ascii="Tahoma" w:eastAsia="Calibri" w:hAnsi="Tahoma" w:cs="Tahoma"/>
          <w:sz w:val="18"/>
          <w:szCs w:val="18"/>
          <w:lang w:eastAsia="ar-SA"/>
        </w:rPr>
        <w:t xml:space="preserve"> każdy z Wykonawców wspólnie ubiegających się o udzielenie zamówienia.</w:t>
      </w:r>
    </w:p>
    <w:p w14:paraId="7AD79864" w14:textId="77777777" w:rsidR="006046CF" w:rsidRPr="00E949B0"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E949B0">
        <w:rPr>
          <w:rFonts w:ascii="Tahoma" w:eastAsia="Calibri" w:hAnsi="Tahoma" w:cs="Tahoma"/>
          <w:b/>
          <w:sz w:val="18"/>
          <w:szCs w:val="18"/>
          <w:lang w:eastAsia="ar-SA"/>
        </w:rPr>
        <w:t>– nie dotyczy przedmiotowego postępowania</w:t>
      </w:r>
      <w:r w:rsidRPr="00E949B0">
        <w:rPr>
          <w:rFonts w:ascii="Tahoma" w:eastAsia="Calibri" w:hAnsi="Tahoma" w:cs="Tahoma"/>
          <w:sz w:val="18"/>
          <w:szCs w:val="18"/>
          <w:lang w:eastAsia="ar-SA"/>
        </w:rPr>
        <w:t>.</w:t>
      </w:r>
    </w:p>
    <w:p w14:paraId="3BFE2672" w14:textId="77777777" w:rsidR="006046CF" w:rsidRPr="00E949B0"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E949B0">
        <w:rPr>
          <w:rFonts w:ascii="Tahoma" w:eastAsia="Calibri" w:hAnsi="Tahoma" w:cs="Tahoma"/>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E949B0">
        <w:rPr>
          <w:rFonts w:ascii="Tahoma" w:eastAsia="Calibri" w:hAnsi="Tahoma" w:cs="Tahoma"/>
          <w:b/>
          <w:sz w:val="18"/>
          <w:szCs w:val="18"/>
          <w:lang w:eastAsia="ar-SA"/>
        </w:rPr>
        <w:t>– nie dotyczy przedmiotowego postępowania</w:t>
      </w:r>
      <w:r w:rsidRPr="00E949B0">
        <w:rPr>
          <w:rFonts w:ascii="Tahoma" w:eastAsia="Calibri" w:hAnsi="Tahoma" w:cs="Tahoma"/>
          <w:sz w:val="18"/>
          <w:szCs w:val="18"/>
          <w:lang w:eastAsia="ar-SA"/>
        </w:rPr>
        <w:t>.</w:t>
      </w:r>
    </w:p>
    <w:p w14:paraId="2015AF78" w14:textId="77777777" w:rsidR="006046CF" w:rsidRPr="00E949B0"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20"/>
          <w:szCs w:val="20"/>
          <w:lang w:eastAsia="ar-SA"/>
        </w:rPr>
      </w:pPr>
      <w:r w:rsidRPr="00E949B0">
        <w:rPr>
          <w:rFonts w:ascii="Tahoma" w:eastAsia="Calibri" w:hAnsi="Tahoma" w:cs="Tahoma"/>
          <w:sz w:val="18"/>
          <w:szCs w:val="18"/>
          <w:lang w:eastAsia="ar-SA"/>
        </w:rPr>
        <w:t xml:space="preserve">W przypadku, o którym mowa w ust. 5 i 6, Wykonawcy wspólnie ubiegający się o udzielenie zamówienia dołączają do oferty </w:t>
      </w:r>
      <w:r w:rsidRPr="00E949B0">
        <w:rPr>
          <w:rFonts w:ascii="Tahoma" w:eastAsia="Calibri" w:hAnsi="Tahoma" w:cs="Tahoma"/>
          <w:b/>
          <w:sz w:val="18"/>
          <w:szCs w:val="18"/>
          <w:lang w:eastAsia="ar-SA"/>
        </w:rPr>
        <w:t>oświadczenie</w:t>
      </w:r>
      <w:r w:rsidRPr="00E949B0">
        <w:rPr>
          <w:rFonts w:ascii="Tahoma" w:eastAsia="Calibri" w:hAnsi="Tahoma" w:cs="Tahoma"/>
          <w:sz w:val="18"/>
          <w:szCs w:val="18"/>
          <w:lang w:eastAsia="ar-SA"/>
        </w:rPr>
        <w:t xml:space="preserve">, z którego wynika, które dostawy wykonają poszczególni Wykonawcy </w:t>
      </w:r>
      <w:r w:rsidRPr="00E949B0">
        <w:rPr>
          <w:rFonts w:ascii="Tahoma" w:eastAsia="Calibri" w:hAnsi="Tahoma" w:cs="Tahoma"/>
          <w:b/>
          <w:sz w:val="18"/>
          <w:szCs w:val="18"/>
          <w:lang w:eastAsia="ar-SA"/>
        </w:rPr>
        <w:t>–</w:t>
      </w:r>
      <w:r w:rsidRPr="00E949B0">
        <w:rPr>
          <w:rFonts w:ascii="Tahoma" w:eastAsia="Calibri" w:hAnsi="Tahoma" w:cs="Tahoma"/>
          <w:sz w:val="18"/>
          <w:szCs w:val="18"/>
          <w:lang w:eastAsia="ar-SA"/>
        </w:rPr>
        <w:t>(</w:t>
      </w:r>
      <w:r w:rsidRPr="00E949B0">
        <w:rPr>
          <w:rFonts w:ascii="Tahoma" w:eastAsia="Calibri" w:hAnsi="Tahoma" w:cs="Tahoma"/>
          <w:b/>
          <w:sz w:val="18"/>
          <w:szCs w:val="18"/>
          <w:lang w:eastAsia="ar-SA"/>
        </w:rPr>
        <w:t>zgodnie z załącznikiem nr 7 do SWZ</w:t>
      </w:r>
      <w:r w:rsidRPr="00E949B0">
        <w:rPr>
          <w:rFonts w:ascii="Tahoma" w:eastAsia="Calibri" w:hAnsi="Tahoma" w:cs="Tahoma"/>
          <w:sz w:val="18"/>
          <w:szCs w:val="18"/>
          <w:lang w:eastAsia="ar-SA"/>
        </w:rPr>
        <w:t>).</w:t>
      </w:r>
    </w:p>
    <w:p w14:paraId="7AF95014" w14:textId="77777777" w:rsidR="005707AF" w:rsidRPr="00E949B0" w:rsidRDefault="005707AF" w:rsidP="006F2682">
      <w:pPr>
        <w:suppressAutoHyphens/>
        <w:jc w:val="both"/>
        <w:rPr>
          <w:rFonts w:ascii="Tahoma" w:hAnsi="Tahoma" w:cs="Tahoma"/>
          <w:sz w:val="20"/>
          <w:szCs w:val="20"/>
        </w:rPr>
      </w:pPr>
    </w:p>
    <w:p w14:paraId="49820607" w14:textId="77777777" w:rsidR="008B2922" w:rsidRPr="00E949B0" w:rsidRDefault="008B2922" w:rsidP="006F2682">
      <w:pPr>
        <w:suppressAutoHyphens/>
        <w:jc w:val="both"/>
        <w:rPr>
          <w:rFonts w:ascii="Tahoma" w:hAnsi="Tahoma" w:cs="Tahoma"/>
          <w:sz w:val="20"/>
          <w:szCs w:val="20"/>
        </w:rPr>
      </w:pPr>
    </w:p>
    <w:p w14:paraId="1C2E10A3" w14:textId="77777777" w:rsidR="00AB3639" w:rsidRPr="00E949B0" w:rsidRDefault="00AB3639" w:rsidP="00AB3639">
      <w:pPr>
        <w:suppressAutoHyphens/>
        <w:jc w:val="both"/>
        <w:rPr>
          <w:rFonts w:ascii="Calibri" w:eastAsia="MS Mincho" w:hAnsi="Calibri"/>
          <w:b/>
          <w:bCs/>
          <w:sz w:val="20"/>
          <w:szCs w:val="20"/>
        </w:rPr>
      </w:pPr>
      <w:r w:rsidRPr="00E949B0">
        <w:rPr>
          <w:rFonts w:ascii="Tahoma" w:hAnsi="Tahoma" w:cs="Tahoma"/>
          <w:b/>
          <w:bCs/>
          <w:sz w:val="20"/>
          <w:szCs w:val="20"/>
        </w:rPr>
        <w:t>VII</w:t>
      </w:r>
      <w:r w:rsidR="00E94BDA" w:rsidRPr="00E949B0">
        <w:rPr>
          <w:rFonts w:ascii="Tahoma" w:hAnsi="Tahoma" w:cs="Tahoma"/>
          <w:b/>
          <w:bCs/>
          <w:sz w:val="20"/>
          <w:szCs w:val="20"/>
        </w:rPr>
        <w:t>I</w:t>
      </w:r>
      <w:r w:rsidRPr="00E949B0">
        <w:rPr>
          <w:rFonts w:ascii="Tahoma" w:hAnsi="Tahoma" w:cs="Tahoma"/>
          <w:b/>
          <w:bCs/>
          <w:sz w:val="20"/>
          <w:szCs w:val="20"/>
        </w:rPr>
        <w:t xml:space="preserve">.  </w:t>
      </w:r>
      <w:r w:rsidR="008A6063" w:rsidRPr="00E949B0">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E410BBE" w14:textId="77777777" w:rsidR="008A6063" w:rsidRPr="00E949B0" w:rsidRDefault="008A6063" w:rsidP="008A6063">
      <w:pPr>
        <w:spacing w:after="40"/>
        <w:jc w:val="both"/>
        <w:rPr>
          <w:rFonts w:ascii="Tahoma" w:eastAsia="MS Mincho" w:hAnsi="Tahoma" w:cs="Tahoma"/>
          <w:sz w:val="20"/>
          <w:szCs w:val="20"/>
        </w:rPr>
      </w:pPr>
    </w:p>
    <w:p w14:paraId="106C394A" w14:textId="77777777" w:rsidR="000924F9" w:rsidRPr="00E949B0" w:rsidRDefault="000924F9">
      <w:pPr>
        <w:numPr>
          <w:ilvl w:val="0"/>
          <w:numId w:val="40"/>
        </w:numPr>
        <w:autoSpaceDN w:val="0"/>
        <w:spacing w:after="160"/>
        <w:ind w:left="567" w:hanging="282"/>
        <w:contextualSpacing/>
        <w:textAlignment w:val="baseline"/>
        <w:rPr>
          <w:rFonts w:ascii="Tahoma" w:hAnsi="Tahoma" w:cs="Tahoma"/>
          <w:sz w:val="18"/>
          <w:szCs w:val="18"/>
          <w:lang w:eastAsia="en-US"/>
        </w:rPr>
      </w:pPr>
      <w:r w:rsidRPr="00E949B0">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E949B0">
        <w:rPr>
          <w:rFonts w:ascii="Tahoma" w:hAnsi="Tahoma" w:cs="Tahoma"/>
          <w:b/>
          <w:sz w:val="18"/>
          <w:szCs w:val="18"/>
          <w:u w:val="single"/>
          <w:lang w:eastAsia="en-US"/>
        </w:rPr>
        <w:t>https://platformazakupowa.pl/pn/barlicki</w:t>
      </w:r>
      <w:r w:rsidRPr="00E949B0">
        <w:rPr>
          <w:rFonts w:ascii="Tahoma" w:hAnsi="Tahoma" w:cs="Tahoma"/>
          <w:sz w:val="18"/>
          <w:szCs w:val="18"/>
          <w:lang w:eastAsia="en-US"/>
        </w:rPr>
        <w:t>.</w:t>
      </w:r>
      <w:r w:rsidRPr="00E949B0">
        <w:rPr>
          <w:rFonts w:ascii="Calibri" w:hAnsi="Calibri"/>
          <w:sz w:val="18"/>
          <w:szCs w:val="18"/>
          <w:lang w:eastAsia="en-US"/>
        </w:rPr>
        <w:t xml:space="preserve"> </w:t>
      </w:r>
      <w:r w:rsidRPr="00E949B0">
        <w:rPr>
          <w:rFonts w:ascii="Arial" w:eastAsia="Tahoma" w:hAnsi="Arial" w:cs="Arial"/>
          <w:sz w:val="18"/>
          <w:szCs w:val="18"/>
          <w:lang w:eastAsia="zh-CN"/>
        </w:rPr>
        <w:t xml:space="preserve"> </w:t>
      </w:r>
    </w:p>
    <w:p w14:paraId="22DE8761" w14:textId="77777777" w:rsidR="000924F9" w:rsidRPr="00E949B0" w:rsidRDefault="000924F9">
      <w:pPr>
        <w:numPr>
          <w:ilvl w:val="0"/>
          <w:numId w:val="40"/>
        </w:numPr>
        <w:autoSpaceDN w:val="0"/>
        <w:ind w:left="567" w:hanging="282"/>
        <w:contextualSpacing/>
        <w:jc w:val="both"/>
        <w:textAlignment w:val="baseline"/>
        <w:rPr>
          <w:rFonts w:ascii="Tahoma" w:hAnsi="Tahoma" w:cs="Tahoma"/>
          <w:b/>
          <w:sz w:val="18"/>
          <w:szCs w:val="18"/>
          <w:lang w:eastAsia="en-US"/>
        </w:rPr>
      </w:pPr>
      <w:r w:rsidRPr="00E949B0">
        <w:rPr>
          <w:rFonts w:ascii="Tahoma" w:hAnsi="Tahoma" w:cs="Tahoma"/>
          <w:b/>
          <w:sz w:val="18"/>
          <w:szCs w:val="18"/>
          <w:lang w:eastAsia="en-US"/>
        </w:rPr>
        <w:t>Zamawiający wyznacza następujące osoby do kontaktu z Wykonawcami:</w:t>
      </w:r>
    </w:p>
    <w:p w14:paraId="4DFC5041" w14:textId="77777777" w:rsidR="000924F9" w:rsidRPr="00E949B0"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639FBA68" w14:textId="77777777" w:rsidR="000924F9" w:rsidRPr="00E949B0"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1BF1E19" w14:textId="77777777" w:rsidR="00AD6081" w:rsidRPr="00E949B0" w:rsidRDefault="008E232A" w:rsidP="000F2112">
      <w:pPr>
        <w:tabs>
          <w:tab w:val="left" w:pos="851"/>
        </w:tabs>
        <w:suppressAutoHyphens/>
        <w:autoSpaceDN w:val="0"/>
        <w:ind w:left="709"/>
        <w:textAlignment w:val="baseline"/>
        <w:rPr>
          <w:rFonts w:ascii="Tahoma" w:hAnsi="Tahoma" w:cs="Tahoma"/>
          <w:b/>
          <w:sz w:val="18"/>
          <w:szCs w:val="18"/>
          <w:lang w:eastAsia="en-US"/>
        </w:rPr>
      </w:pPr>
      <w:r w:rsidRPr="00E949B0">
        <w:rPr>
          <w:rFonts w:ascii="Tahoma" w:hAnsi="Tahoma" w:cs="Tahoma"/>
          <w:b/>
          <w:sz w:val="18"/>
          <w:szCs w:val="18"/>
          <w:lang w:eastAsia="en-US"/>
        </w:rPr>
        <w:t xml:space="preserve">2.1. </w:t>
      </w:r>
      <w:r w:rsidR="00AD6081" w:rsidRPr="00E949B0">
        <w:rPr>
          <w:rFonts w:ascii="Tahoma" w:hAnsi="Tahoma" w:cs="Tahoma"/>
          <w:b/>
          <w:sz w:val="18"/>
          <w:szCs w:val="18"/>
          <w:lang w:eastAsia="en-US"/>
        </w:rPr>
        <w:t>w sprawach merytorycznych:</w:t>
      </w:r>
    </w:p>
    <w:p w14:paraId="1BF2514B" w14:textId="2057AD5B" w:rsidR="0055606E" w:rsidRPr="00E949B0" w:rsidRDefault="0055606E" w:rsidP="00611378">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sidRPr="00E949B0">
        <w:rPr>
          <w:rFonts w:ascii="Arial" w:hAnsi="Arial" w:cs="Arial"/>
          <w:sz w:val="18"/>
          <w:szCs w:val="18"/>
          <w:lang w:val="pl-PL"/>
        </w:rPr>
        <w:t xml:space="preserve">   dr n. med. </w:t>
      </w:r>
      <w:r w:rsidR="00CF6328" w:rsidRPr="00E949B0">
        <w:rPr>
          <w:rFonts w:ascii="Arial" w:hAnsi="Arial" w:cs="Arial"/>
          <w:sz w:val="18"/>
          <w:szCs w:val="18"/>
          <w:lang w:val="pl-PL"/>
        </w:rPr>
        <w:t>Zbigniew Kozłowski</w:t>
      </w:r>
      <w:r w:rsidRPr="00E949B0">
        <w:rPr>
          <w:rFonts w:ascii="Arial" w:hAnsi="Arial" w:cs="Arial"/>
          <w:sz w:val="18"/>
          <w:szCs w:val="18"/>
          <w:lang w:val="pl-PL"/>
        </w:rPr>
        <w:t xml:space="preserve"> </w:t>
      </w:r>
    </w:p>
    <w:p w14:paraId="2C7DC306" w14:textId="77777777" w:rsidR="000924F9" w:rsidRPr="00E949B0" w:rsidRDefault="00611378" w:rsidP="0055606E">
      <w:pPr>
        <w:pStyle w:val="Akapitzlist"/>
        <w:tabs>
          <w:tab w:val="left" w:pos="851"/>
        </w:tabs>
        <w:suppressAutoHyphens/>
        <w:autoSpaceDN w:val="0"/>
        <w:spacing w:after="0" w:line="240" w:lineRule="auto"/>
        <w:ind w:left="1440" w:hanging="589"/>
        <w:textAlignment w:val="baseline"/>
        <w:rPr>
          <w:rFonts w:ascii="Tahoma" w:hAnsi="Tahoma" w:cs="Tahoma"/>
          <w:b/>
          <w:sz w:val="18"/>
          <w:szCs w:val="18"/>
        </w:rPr>
      </w:pPr>
      <w:r w:rsidRPr="00E949B0">
        <w:rPr>
          <w:rFonts w:ascii="Arial" w:hAnsi="Arial" w:cs="Arial"/>
          <w:sz w:val="18"/>
          <w:szCs w:val="18"/>
          <w:lang w:val="pl-PL"/>
        </w:rPr>
        <w:t xml:space="preserve">   </w:t>
      </w:r>
      <w:r w:rsidR="008E232A" w:rsidRPr="00E949B0">
        <w:rPr>
          <w:rFonts w:ascii="Tahoma" w:hAnsi="Tahoma" w:cs="Tahoma"/>
          <w:b/>
          <w:sz w:val="18"/>
          <w:szCs w:val="18"/>
        </w:rPr>
        <w:t xml:space="preserve">2.2. </w:t>
      </w:r>
      <w:r w:rsidR="000924F9" w:rsidRPr="00E949B0">
        <w:rPr>
          <w:rFonts w:ascii="Tahoma" w:hAnsi="Tahoma" w:cs="Tahoma"/>
          <w:b/>
          <w:sz w:val="18"/>
          <w:szCs w:val="18"/>
        </w:rPr>
        <w:t xml:space="preserve">w sprawach </w:t>
      </w:r>
      <w:proofErr w:type="spellStart"/>
      <w:r w:rsidR="000924F9" w:rsidRPr="00E949B0">
        <w:rPr>
          <w:rFonts w:ascii="Tahoma" w:hAnsi="Tahoma" w:cs="Tahoma"/>
          <w:b/>
          <w:sz w:val="18"/>
          <w:szCs w:val="18"/>
        </w:rPr>
        <w:t>formalno</w:t>
      </w:r>
      <w:proofErr w:type="spellEnd"/>
      <w:r w:rsidR="000924F9" w:rsidRPr="00E949B0">
        <w:rPr>
          <w:rFonts w:ascii="Tahoma" w:hAnsi="Tahoma" w:cs="Tahoma"/>
          <w:b/>
          <w:sz w:val="18"/>
          <w:szCs w:val="18"/>
        </w:rPr>
        <w:t xml:space="preserve"> – prawnych:</w:t>
      </w:r>
      <w:r w:rsidR="000924F9" w:rsidRPr="00E949B0">
        <w:rPr>
          <w:rFonts w:ascii="Tahoma" w:hAnsi="Tahoma" w:cs="Tahoma"/>
          <w:sz w:val="18"/>
          <w:szCs w:val="18"/>
        </w:rPr>
        <w:t xml:space="preserve"> </w:t>
      </w:r>
    </w:p>
    <w:p w14:paraId="6FAF8615" w14:textId="77777777" w:rsidR="000924F9" w:rsidRPr="00E949B0" w:rsidRDefault="000924F9" w:rsidP="00883201">
      <w:pPr>
        <w:tabs>
          <w:tab w:val="left" w:pos="851"/>
        </w:tabs>
        <w:autoSpaceDN w:val="0"/>
        <w:ind w:left="993"/>
        <w:textAlignment w:val="baseline"/>
        <w:rPr>
          <w:rFonts w:ascii="Tahoma" w:hAnsi="Tahoma" w:cs="Tahoma"/>
          <w:sz w:val="18"/>
          <w:szCs w:val="18"/>
          <w:lang w:eastAsia="en-US"/>
        </w:rPr>
      </w:pPr>
      <w:r w:rsidRPr="00E949B0">
        <w:rPr>
          <w:rFonts w:ascii="Tahoma" w:hAnsi="Tahoma" w:cs="Tahoma"/>
          <w:sz w:val="18"/>
          <w:szCs w:val="18"/>
          <w:lang w:eastAsia="en-US"/>
        </w:rPr>
        <w:t xml:space="preserve">mgr Marta Kieras  – </w:t>
      </w:r>
      <w:r w:rsidR="00DD56F7" w:rsidRPr="00E949B0">
        <w:rPr>
          <w:rFonts w:ascii="Tahoma" w:hAnsi="Tahoma" w:cs="Tahoma"/>
          <w:sz w:val="18"/>
          <w:szCs w:val="18"/>
          <w:lang w:eastAsia="en-US"/>
        </w:rPr>
        <w:t>Z-ca Kierownika Sekcji Zamówień Publicznych</w:t>
      </w:r>
      <w:r w:rsidRPr="00E949B0">
        <w:rPr>
          <w:rFonts w:ascii="Tahoma" w:hAnsi="Tahoma" w:cs="Tahoma"/>
          <w:sz w:val="18"/>
          <w:szCs w:val="18"/>
          <w:lang w:eastAsia="en-US"/>
        </w:rPr>
        <w:t xml:space="preserve"> ; tel. 42 677-68-24</w:t>
      </w:r>
      <w:r w:rsidRPr="00E949B0">
        <w:rPr>
          <w:rFonts w:ascii="Tahoma" w:hAnsi="Tahoma" w:cs="Tahoma"/>
          <w:sz w:val="18"/>
          <w:szCs w:val="18"/>
          <w:lang w:eastAsia="en-US"/>
        </w:rPr>
        <w:tab/>
        <w:t xml:space="preserve"> </w:t>
      </w:r>
      <w:r w:rsidRPr="00E949B0">
        <w:rPr>
          <w:rFonts w:ascii="Tahoma" w:hAnsi="Tahoma" w:cs="Tahoma"/>
          <w:sz w:val="18"/>
          <w:szCs w:val="18"/>
          <w:lang w:eastAsia="en-US"/>
        </w:rPr>
        <w:br/>
        <w:t>mgr Anna Pietrzyk – p.o. Kierownika Działu Zamówień Publicznych; tel. 42 291-95-70</w:t>
      </w:r>
    </w:p>
    <w:p w14:paraId="3BB7C9B7" w14:textId="77777777" w:rsidR="000924F9" w:rsidRPr="00E949B0" w:rsidRDefault="000924F9">
      <w:pPr>
        <w:numPr>
          <w:ilvl w:val="0"/>
          <w:numId w:val="40"/>
        </w:numPr>
        <w:tabs>
          <w:tab w:val="left" w:pos="709"/>
        </w:tabs>
        <w:autoSpaceDN w:val="0"/>
        <w:ind w:left="709" w:hanging="424"/>
        <w:contextualSpacing/>
        <w:jc w:val="both"/>
        <w:textAlignment w:val="baseline"/>
        <w:rPr>
          <w:rFonts w:ascii="Tahoma" w:hAnsi="Tahoma" w:cs="Tahoma"/>
          <w:sz w:val="18"/>
          <w:szCs w:val="18"/>
          <w:lang w:eastAsia="en-US"/>
        </w:rPr>
      </w:pPr>
      <w:r w:rsidRPr="00E949B0">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E949B0">
          <w:rPr>
            <w:rFonts w:ascii="Arial" w:hAnsi="Arial" w:cs="Arial"/>
            <w:b/>
            <w:sz w:val="20"/>
            <w:szCs w:val="20"/>
            <w:u w:val="single"/>
            <w:lang w:eastAsia="zh-CN"/>
          </w:rPr>
          <w:t>https://platformazakupowa.pl/strona/1-regulamin</w:t>
        </w:r>
      </w:hyperlink>
    </w:p>
    <w:p w14:paraId="14C25583" w14:textId="77777777" w:rsidR="000924F9" w:rsidRPr="00E949B0" w:rsidRDefault="000924F9">
      <w:pPr>
        <w:numPr>
          <w:ilvl w:val="0"/>
          <w:numId w:val="40"/>
        </w:numPr>
        <w:autoSpaceDN w:val="0"/>
        <w:spacing w:after="160"/>
        <w:ind w:left="709" w:hanging="424"/>
        <w:contextualSpacing/>
        <w:jc w:val="both"/>
        <w:textAlignment w:val="baseline"/>
        <w:rPr>
          <w:rFonts w:ascii="Tahoma" w:hAnsi="Tahoma" w:cs="Tahoma"/>
          <w:b/>
          <w:sz w:val="18"/>
          <w:szCs w:val="18"/>
          <w:lang w:eastAsia="en-US"/>
        </w:rPr>
      </w:pPr>
      <w:r w:rsidRPr="00E949B0">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E5748DE" w14:textId="77777777" w:rsidR="000924F9" w:rsidRPr="00E949B0"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E949B0">
        <w:rPr>
          <w:rFonts w:ascii="Tahoma" w:hAnsi="Tahoma" w:cs="Tahoma"/>
          <w:sz w:val="18"/>
          <w:szCs w:val="18"/>
          <w:lang w:eastAsia="en-US"/>
        </w:rPr>
        <w:t>Minimalne wymagania techniczne i informacje na temat kodowania i czasu odbioru danych są opisane na Stronie platformazakupowa.pl.</w:t>
      </w:r>
    </w:p>
    <w:p w14:paraId="75937B62" w14:textId="77777777" w:rsidR="000924F9" w:rsidRPr="00E949B0"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E949B0">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35F15FDB" w14:textId="77777777" w:rsidR="000924F9" w:rsidRPr="00E949B0"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E949B0">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E949B0">
        <w:rPr>
          <w:rFonts w:ascii="Tahoma" w:hAnsi="Tahoma" w:cs="Tahoma"/>
          <w:sz w:val="18"/>
          <w:szCs w:val="18"/>
          <w:lang w:eastAsia="en-US"/>
        </w:rPr>
        <w:t>za pośrednictwem platformy zakupowej.</w:t>
      </w:r>
    </w:p>
    <w:p w14:paraId="07F714C7" w14:textId="77777777" w:rsidR="000924F9" w:rsidRPr="00E949B0" w:rsidRDefault="000924F9">
      <w:pPr>
        <w:numPr>
          <w:ilvl w:val="0"/>
          <w:numId w:val="40"/>
        </w:numPr>
        <w:tabs>
          <w:tab w:val="num" w:pos="709"/>
        </w:tabs>
        <w:autoSpaceDN w:val="0"/>
        <w:ind w:left="709" w:hanging="425"/>
        <w:contextualSpacing/>
        <w:jc w:val="both"/>
        <w:textAlignment w:val="baseline"/>
        <w:rPr>
          <w:rFonts w:ascii="Tahoma" w:hAnsi="Tahoma" w:cs="Tahoma"/>
          <w:sz w:val="18"/>
          <w:szCs w:val="18"/>
          <w:lang w:eastAsia="en-US"/>
        </w:rPr>
      </w:pPr>
      <w:r w:rsidRPr="00E949B0">
        <w:rPr>
          <w:rFonts w:ascii="Tahoma" w:eastAsia="Tahoma" w:hAnsi="Tahoma" w:cs="Tahoma"/>
          <w:b/>
          <w:sz w:val="18"/>
          <w:szCs w:val="18"/>
          <w:lang w:eastAsia="en-US"/>
        </w:rPr>
        <w:t>W korespondencji kierowanej do Zamawiającego Wykonawca winien posługiwać się numerem sprawy określonym w SWZ.</w:t>
      </w:r>
    </w:p>
    <w:p w14:paraId="2CE4BCF5" w14:textId="77777777" w:rsidR="000924F9" w:rsidRPr="00E949B0" w:rsidRDefault="000924F9">
      <w:pPr>
        <w:numPr>
          <w:ilvl w:val="0"/>
          <w:numId w:val="40"/>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4" w:name="_Ref530396341"/>
      <w:r w:rsidRPr="00E949B0">
        <w:rPr>
          <w:rFonts w:ascii="Tahoma" w:eastAsia="Tahoma" w:hAnsi="Tahoma" w:cs="Tahoma"/>
          <w:sz w:val="18"/>
          <w:szCs w:val="18"/>
          <w:lang w:eastAsia="en-US"/>
        </w:rPr>
        <w:t>W kwestiach budzących wątpliwości odnośnie zapisów SWZ Wykonawcom przysługuje prawo do wnoszenia wniosków o wyjaśnienie jej treści.</w:t>
      </w:r>
      <w:bookmarkEnd w:id="4"/>
      <w:r w:rsidRPr="00E949B0">
        <w:rPr>
          <w:rFonts w:ascii="Tahoma" w:eastAsia="Tahoma" w:hAnsi="Tahoma" w:cs="Tahoma"/>
          <w:sz w:val="18"/>
          <w:szCs w:val="18"/>
          <w:lang w:eastAsia="en-US"/>
        </w:rPr>
        <w:t xml:space="preserve"> </w:t>
      </w:r>
    </w:p>
    <w:p w14:paraId="5E31D25A" w14:textId="77777777" w:rsidR="000924F9" w:rsidRPr="00E949B0" w:rsidRDefault="000924F9">
      <w:pPr>
        <w:numPr>
          <w:ilvl w:val="0"/>
          <w:numId w:val="40"/>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E949B0">
        <w:rPr>
          <w:rFonts w:ascii="Tahoma" w:eastAsia="Tahoma" w:hAnsi="Tahoma" w:cs="Tahoma"/>
          <w:sz w:val="18"/>
          <w:szCs w:val="18"/>
          <w:lang w:eastAsia="en-US"/>
        </w:rPr>
        <w:lastRenderedPageBreak/>
        <w:t xml:space="preserve">Składanie wniosków o wyjaśnienie treści SWZ, o których mowa powyżej odbywa się za pośrednictwem platformy zakupowej, poprzez polecenie „WYŚLIJ WIADOMOŚĆ” jako załącznik, dostępne przy zamieszczonym postępowaniu </w:t>
      </w:r>
      <w:r w:rsidRPr="00E949B0">
        <w:rPr>
          <w:rFonts w:ascii="Tahoma" w:eastAsia="Tahoma" w:hAnsi="Tahoma" w:cs="Tahoma"/>
          <w:i/>
          <w:sz w:val="18"/>
          <w:szCs w:val="18"/>
          <w:lang w:eastAsia="en-US"/>
        </w:rPr>
        <w:t>(prawy dolny róg strony)</w:t>
      </w:r>
      <w:r w:rsidRPr="00E949B0">
        <w:rPr>
          <w:rFonts w:ascii="Tahoma" w:eastAsia="Tahoma" w:hAnsi="Tahoma" w:cs="Tahoma"/>
          <w:sz w:val="18"/>
          <w:szCs w:val="18"/>
          <w:lang w:eastAsia="en-US"/>
        </w:rPr>
        <w:t>.</w:t>
      </w:r>
    </w:p>
    <w:p w14:paraId="385FAE3F" w14:textId="77777777" w:rsidR="000924F9" w:rsidRPr="00E949B0" w:rsidRDefault="000924F9">
      <w:pPr>
        <w:numPr>
          <w:ilvl w:val="0"/>
          <w:numId w:val="40"/>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E949B0">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E949B0">
        <w:rPr>
          <w:rFonts w:ascii="Tahoma" w:eastAsia="Tahoma" w:hAnsi="Tahoma" w:cs="Tahoma"/>
          <w:b/>
          <w:sz w:val="18"/>
          <w:szCs w:val="18"/>
          <w:u w:val="single"/>
          <w:lang w:eastAsia="en-US"/>
        </w:rPr>
        <w:t>word</w:t>
      </w:r>
      <w:proofErr w:type="spellEnd"/>
      <w:r w:rsidRPr="00E949B0">
        <w:rPr>
          <w:rFonts w:ascii="Tahoma" w:eastAsia="Tahoma" w:hAnsi="Tahoma" w:cs="Tahoma"/>
          <w:b/>
          <w:sz w:val="18"/>
          <w:szCs w:val="18"/>
          <w:u w:val="single"/>
          <w:lang w:eastAsia="en-US"/>
        </w:rPr>
        <w:t>)</w:t>
      </w:r>
    </w:p>
    <w:p w14:paraId="49AC81C6" w14:textId="77777777" w:rsidR="000924F9" w:rsidRPr="00E949B0"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949B0">
        <w:rPr>
          <w:rFonts w:ascii="Tahoma" w:eastAsia="Tahoma" w:hAnsi="Tahoma" w:cs="Tahoma"/>
          <w:sz w:val="18"/>
          <w:szCs w:val="18"/>
          <w:lang w:eastAsia="en-US"/>
        </w:rPr>
        <w:t>Wyjaśnienia SWZ udzielane będą z zachowaniem zasad określonych w art. 135 PZP</w:t>
      </w:r>
    </w:p>
    <w:p w14:paraId="79FB6F6E" w14:textId="77777777" w:rsidR="000924F9" w:rsidRPr="00E949B0"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949B0">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3DEEBB62" w14:textId="77777777" w:rsidR="000924F9" w:rsidRPr="00E949B0"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949B0">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0A977226" w14:textId="77777777" w:rsidR="000924F9" w:rsidRPr="00E949B0"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949B0">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6F02E395" w14:textId="77777777" w:rsidR="000924F9" w:rsidRPr="00E949B0"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949B0">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CE1CBC8" w14:textId="77777777" w:rsidR="000924F9" w:rsidRPr="00E949B0"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949B0">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D538CD9" w14:textId="77777777" w:rsidR="000924F9" w:rsidRPr="00E949B0"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949B0">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694F4ED3" w14:textId="77777777" w:rsidR="000924F9" w:rsidRPr="00E949B0" w:rsidRDefault="000924F9">
      <w:pPr>
        <w:numPr>
          <w:ilvl w:val="0"/>
          <w:numId w:val="40"/>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E949B0">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228FE75F" w14:textId="77777777" w:rsidR="00874DD8" w:rsidRPr="00E949B0" w:rsidRDefault="00874DD8" w:rsidP="00874DD8">
      <w:pPr>
        <w:autoSpaceDN w:val="0"/>
        <w:spacing w:after="160"/>
        <w:contextualSpacing/>
        <w:jc w:val="both"/>
        <w:textAlignment w:val="baseline"/>
        <w:rPr>
          <w:rFonts w:ascii="Tahoma" w:hAnsi="Tahoma" w:cs="Tahoma"/>
          <w:sz w:val="18"/>
          <w:szCs w:val="18"/>
          <w:lang w:eastAsia="en-US"/>
        </w:rPr>
      </w:pPr>
    </w:p>
    <w:p w14:paraId="05ABDE83" w14:textId="77777777" w:rsidR="00874DD8" w:rsidRPr="00E949B0" w:rsidRDefault="00874DD8" w:rsidP="00874DD8">
      <w:pPr>
        <w:autoSpaceDN w:val="0"/>
        <w:spacing w:after="160"/>
        <w:contextualSpacing/>
        <w:jc w:val="both"/>
        <w:textAlignment w:val="baseline"/>
        <w:rPr>
          <w:rFonts w:ascii="Tahoma" w:hAnsi="Tahoma" w:cs="Tahoma"/>
          <w:sz w:val="18"/>
          <w:szCs w:val="18"/>
          <w:lang w:eastAsia="en-US"/>
        </w:rPr>
      </w:pPr>
    </w:p>
    <w:p w14:paraId="2D840781" w14:textId="77777777" w:rsidR="000E3A43" w:rsidRPr="00E949B0" w:rsidRDefault="000E3A43" w:rsidP="000E3A43">
      <w:pPr>
        <w:pStyle w:val="Nagwek2"/>
        <w:spacing w:before="0" w:after="0"/>
        <w:jc w:val="both"/>
        <w:rPr>
          <w:rFonts w:ascii="Tahoma" w:hAnsi="Tahoma" w:cs="Tahoma"/>
          <w:i w:val="0"/>
          <w:iCs w:val="0"/>
          <w:caps/>
          <w:sz w:val="20"/>
          <w:szCs w:val="20"/>
        </w:rPr>
      </w:pPr>
      <w:r w:rsidRPr="00E949B0">
        <w:rPr>
          <w:rFonts w:ascii="Tahoma" w:hAnsi="Tahoma" w:cs="Tahoma"/>
          <w:i w:val="0"/>
          <w:iCs w:val="0"/>
          <w:caps/>
          <w:sz w:val="20"/>
          <w:szCs w:val="20"/>
        </w:rPr>
        <w:t>IX. Opis sposobu przygotowania ofert oraz dokumentów wymaganych przez Zamawiającego w SWZ</w:t>
      </w:r>
    </w:p>
    <w:p w14:paraId="3D20B761" w14:textId="77777777" w:rsidR="000E3A43" w:rsidRPr="00E949B0" w:rsidRDefault="000E3A43" w:rsidP="000E3A43">
      <w:pPr>
        <w:rPr>
          <w:rFonts w:ascii="Tahoma" w:hAnsi="Tahoma" w:cs="Tahoma"/>
          <w:sz w:val="20"/>
          <w:szCs w:val="20"/>
        </w:rPr>
      </w:pPr>
    </w:p>
    <w:p w14:paraId="2B27E413" w14:textId="77777777" w:rsidR="000E3A43" w:rsidRPr="00E949B0" w:rsidRDefault="000E3A43">
      <w:pPr>
        <w:numPr>
          <w:ilvl w:val="0"/>
          <w:numId w:val="22"/>
        </w:numPr>
        <w:ind w:left="426" w:hanging="426"/>
        <w:jc w:val="both"/>
        <w:rPr>
          <w:rFonts w:ascii="Tahoma" w:eastAsia="Calibri" w:hAnsi="Tahoma" w:cs="Tahoma"/>
          <w:sz w:val="18"/>
          <w:szCs w:val="18"/>
        </w:rPr>
      </w:pPr>
      <w:r w:rsidRPr="00E949B0">
        <w:rPr>
          <w:rFonts w:ascii="Tahoma" w:hAnsi="Tahoma" w:cs="Tahoma"/>
          <w:sz w:val="18"/>
          <w:szCs w:val="18"/>
        </w:rPr>
        <w:t xml:space="preserve">Oferta oraz przedmiotowe środki dowodowe (jeżeli były wymagane)  muszą być składane elektronicznie i muszą zostać podpisane </w:t>
      </w:r>
      <w:r w:rsidRPr="00E949B0">
        <w:rPr>
          <w:rFonts w:ascii="Tahoma" w:hAnsi="Tahoma" w:cs="Tahoma"/>
          <w:b/>
          <w:sz w:val="18"/>
          <w:szCs w:val="18"/>
        </w:rPr>
        <w:t>elektronicznym kwalifikowanym podpisem</w:t>
      </w:r>
      <w:r w:rsidRPr="00E949B0">
        <w:rPr>
          <w:rFonts w:ascii="Tahoma" w:hAnsi="Tahoma" w:cs="Tahoma"/>
          <w:sz w:val="18"/>
          <w:szCs w:val="18"/>
        </w:rPr>
        <w:t xml:space="preserve">. W procesie składania oferty w tym przedmiotowych środków dowodowych na platformie, </w:t>
      </w:r>
      <w:r w:rsidRPr="00E949B0">
        <w:rPr>
          <w:rFonts w:ascii="Tahoma" w:hAnsi="Tahoma" w:cs="Tahoma"/>
          <w:b/>
          <w:sz w:val="18"/>
          <w:szCs w:val="18"/>
        </w:rPr>
        <w:t>kwalifikowany podpis elektroniczny</w:t>
      </w:r>
      <w:r w:rsidRPr="00E949B0">
        <w:rPr>
          <w:rFonts w:ascii="Tahoma" w:hAnsi="Tahoma" w:cs="Tahoma"/>
          <w:sz w:val="18"/>
          <w:szCs w:val="18"/>
        </w:rPr>
        <w:t xml:space="preserve"> Wykonawca składa bezpośrednio na dokumencie, który następnie przesyła do systemu.</w:t>
      </w:r>
    </w:p>
    <w:p w14:paraId="34656C98" w14:textId="77777777" w:rsidR="0050105C" w:rsidRPr="00E949B0" w:rsidRDefault="000E3A43">
      <w:pPr>
        <w:keepNext/>
        <w:keepLines/>
        <w:numPr>
          <w:ilvl w:val="0"/>
          <w:numId w:val="22"/>
        </w:numPr>
        <w:ind w:left="426" w:hanging="426"/>
        <w:jc w:val="both"/>
        <w:rPr>
          <w:rFonts w:ascii="Tahoma" w:hAnsi="Tahoma" w:cs="Tahoma"/>
          <w:sz w:val="18"/>
          <w:szCs w:val="18"/>
        </w:rPr>
      </w:pPr>
      <w:r w:rsidRPr="00E949B0">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5" w:name="_21eeoojwb3nb" w:colFirst="0" w:colLast="0"/>
      <w:bookmarkEnd w:id="5"/>
    </w:p>
    <w:p w14:paraId="3203C5D5" w14:textId="77777777" w:rsidR="000E3A43" w:rsidRPr="00E949B0" w:rsidRDefault="000E3A43">
      <w:pPr>
        <w:keepNext/>
        <w:keepLines/>
        <w:numPr>
          <w:ilvl w:val="0"/>
          <w:numId w:val="22"/>
        </w:numPr>
        <w:ind w:left="426" w:hanging="426"/>
        <w:jc w:val="both"/>
        <w:rPr>
          <w:rFonts w:ascii="Tahoma" w:hAnsi="Tahoma" w:cs="Tahoma"/>
          <w:sz w:val="18"/>
          <w:szCs w:val="18"/>
        </w:rPr>
      </w:pPr>
      <w:r w:rsidRPr="00E949B0">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E949B0">
        <w:rPr>
          <w:rFonts w:ascii="Tahoma" w:hAnsi="Tahoma" w:cs="Tahoma"/>
          <w:sz w:val="18"/>
          <w:szCs w:val="18"/>
        </w:rPr>
        <w:t xml:space="preserve">owanym podpisem elektronicznym </w:t>
      </w:r>
      <w:r w:rsidRPr="00E949B0">
        <w:rPr>
          <w:rFonts w:ascii="Tahoma" w:hAnsi="Tahoma" w:cs="Tahoma"/>
          <w:sz w:val="18"/>
          <w:szCs w:val="18"/>
        </w:rPr>
        <w:t>przez osobę/osoby upoważnioną/upoważnione. Poświadczenie za zgodność z oryginałem następuje w formie elektronicznej podpisane kwalifik</w:t>
      </w:r>
      <w:r w:rsidR="00D53CC5" w:rsidRPr="00E949B0">
        <w:rPr>
          <w:rFonts w:ascii="Tahoma" w:hAnsi="Tahoma" w:cs="Tahoma"/>
          <w:sz w:val="18"/>
          <w:szCs w:val="18"/>
        </w:rPr>
        <w:t xml:space="preserve">owanym podpisem elektronicznym </w:t>
      </w:r>
      <w:r w:rsidRPr="00E949B0">
        <w:rPr>
          <w:rFonts w:ascii="Tahoma" w:hAnsi="Tahoma" w:cs="Tahoma"/>
          <w:sz w:val="18"/>
          <w:szCs w:val="18"/>
        </w:rPr>
        <w:t xml:space="preserve">przez osobę/osoby upoważnioną/upoważnione. </w:t>
      </w:r>
      <w:r w:rsidRPr="00E949B0">
        <w:rPr>
          <w:rFonts w:ascii="Tahoma" w:hAnsi="Tahoma" w:cs="Tahoma"/>
          <w:i/>
          <w:sz w:val="18"/>
          <w:szCs w:val="18"/>
          <w:vertAlign w:val="superscript"/>
        </w:rPr>
        <w:footnoteReference w:id="1"/>
      </w:r>
    </w:p>
    <w:p w14:paraId="55C94236"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b/>
          <w:sz w:val="18"/>
          <w:szCs w:val="18"/>
          <w:u w:val="single"/>
        </w:rPr>
      </w:pPr>
      <w:r w:rsidRPr="00E949B0">
        <w:rPr>
          <w:rFonts w:ascii="Tahoma" w:hAnsi="Tahoma" w:cs="Tahoma"/>
          <w:b/>
          <w:sz w:val="18"/>
          <w:szCs w:val="18"/>
          <w:u w:val="single"/>
        </w:rPr>
        <w:t>Oferta musi być:</w:t>
      </w:r>
    </w:p>
    <w:p w14:paraId="24FDF68C" w14:textId="77777777" w:rsidR="000E3A43" w:rsidRPr="00E949B0" w:rsidRDefault="000E3A43">
      <w:pPr>
        <w:numPr>
          <w:ilvl w:val="1"/>
          <w:numId w:val="21"/>
        </w:numPr>
        <w:tabs>
          <w:tab w:val="left" w:pos="851"/>
        </w:tabs>
        <w:ind w:left="851" w:hanging="425"/>
        <w:jc w:val="both"/>
        <w:rPr>
          <w:rFonts w:ascii="Tahoma" w:hAnsi="Tahoma" w:cs="Tahoma"/>
          <w:sz w:val="18"/>
          <w:szCs w:val="18"/>
        </w:rPr>
      </w:pPr>
      <w:r w:rsidRPr="00E949B0">
        <w:rPr>
          <w:rFonts w:ascii="Tahoma" w:hAnsi="Tahoma" w:cs="Tahoma"/>
          <w:sz w:val="18"/>
          <w:szCs w:val="18"/>
        </w:rPr>
        <w:t>sporządzona na podstawie załączników niniejszej SWZ w języku polskim,</w:t>
      </w:r>
    </w:p>
    <w:p w14:paraId="3DE82609" w14:textId="77777777" w:rsidR="000E3A43" w:rsidRPr="00E949B0" w:rsidRDefault="000E3A43">
      <w:pPr>
        <w:numPr>
          <w:ilvl w:val="1"/>
          <w:numId w:val="21"/>
        </w:numPr>
        <w:tabs>
          <w:tab w:val="left" w:pos="851"/>
        </w:tabs>
        <w:ind w:left="851" w:hanging="425"/>
        <w:jc w:val="both"/>
        <w:rPr>
          <w:rFonts w:ascii="Tahoma" w:hAnsi="Tahoma" w:cs="Tahoma"/>
          <w:sz w:val="18"/>
          <w:szCs w:val="18"/>
        </w:rPr>
      </w:pPr>
      <w:r w:rsidRPr="00E949B0">
        <w:rPr>
          <w:rFonts w:ascii="Tahoma" w:hAnsi="Tahoma" w:cs="Tahoma"/>
          <w:sz w:val="18"/>
          <w:szCs w:val="18"/>
        </w:rPr>
        <w:t xml:space="preserve">złożona przy użyciu środków komunikacji elektronicznej tzn. za pośrednictwem </w:t>
      </w:r>
      <w:hyperlink r:id="rId19">
        <w:r w:rsidRPr="00E949B0">
          <w:rPr>
            <w:rFonts w:ascii="Tahoma" w:hAnsi="Tahoma" w:cs="Tahoma"/>
            <w:sz w:val="18"/>
            <w:szCs w:val="18"/>
            <w:u w:val="single"/>
          </w:rPr>
          <w:t>platformazakupowa.pl</w:t>
        </w:r>
      </w:hyperlink>
      <w:r w:rsidRPr="00E949B0">
        <w:rPr>
          <w:rFonts w:ascii="Tahoma" w:hAnsi="Tahoma" w:cs="Tahoma"/>
          <w:sz w:val="18"/>
          <w:szCs w:val="18"/>
        </w:rPr>
        <w:t>,</w:t>
      </w:r>
    </w:p>
    <w:p w14:paraId="0E08048F" w14:textId="77777777" w:rsidR="000E3A43" w:rsidRPr="00E949B0" w:rsidRDefault="000E3A43">
      <w:pPr>
        <w:numPr>
          <w:ilvl w:val="1"/>
          <w:numId w:val="21"/>
        </w:numPr>
        <w:tabs>
          <w:tab w:val="left" w:pos="851"/>
        </w:tabs>
        <w:ind w:left="851" w:hanging="425"/>
        <w:jc w:val="both"/>
        <w:rPr>
          <w:rFonts w:ascii="Tahoma" w:eastAsia="Calibri" w:hAnsi="Tahoma" w:cs="Tahoma"/>
          <w:sz w:val="18"/>
          <w:szCs w:val="18"/>
        </w:rPr>
      </w:pPr>
      <w:r w:rsidRPr="00E949B0">
        <w:rPr>
          <w:rFonts w:ascii="Tahoma" w:hAnsi="Tahoma" w:cs="Tahoma"/>
          <w:sz w:val="18"/>
          <w:szCs w:val="18"/>
        </w:rPr>
        <w:t xml:space="preserve">podpisana </w:t>
      </w:r>
      <w:hyperlink r:id="rId20">
        <w:r w:rsidRPr="00E949B0">
          <w:rPr>
            <w:rFonts w:ascii="Tahoma" w:hAnsi="Tahoma" w:cs="Tahoma"/>
            <w:b/>
            <w:sz w:val="18"/>
            <w:szCs w:val="18"/>
            <w:u w:val="single"/>
          </w:rPr>
          <w:t>kwalifikowanym podpisem elektronicznym</w:t>
        </w:r>
      </w:hyperlink>
      <w:r w:rsidRPr="00E949B0">
        <w:rPr>
          <w:rFonts w:ascii="Tahoma" w:hAnsi="Tahoma" w:cs="Tahoma"/>
          <w:sz w:val="18"/>
          <w:szCs w:val="18"/>
        </w:rPr>
        <w:t xml:space="preserve"> przez osobę/osoby upoważnioną</w:t>
      </w:r>
      <w:r w:rsidR="00332623" w:rsidRPr="00E949B0">
        <w:rPr>
          <w:rFonts w:ascii="Tahoma" w:hAnsi="Tahoma" w:cs="Tahoma"/>
          <w:sz w:val="18"/>
          <w:szCs w:val="18"/>
        </w:rPr>
        <w:t xml:space="preserve"> </w:t>
      </w:r>
      <w:r w:rsidRPr="00E949B0">
        <w:rPr>
          <w:rFonts w:ascii="Tahoma" w:hAnsi="Tahoma" w:cs="Tahoma"/>
          <w:sz w:val="18"/>
          <w:szCs w:val="18"/>
        </w:rPr>
        <w:t>/</w:t>
      </w:r>
      <w:r w:rsidR="00332623" w:rsidRPr="00E949B0">
        <w:rPr>
          <w:rFonts w:ascii="Tahoma" w:hAnsi="Tahoma" w:cs="Tahoma"/>
          <w:sz w:val="18"/>
          <w:szCs w:val="18"/>
        </w:rPr>
        <w:t xml:space="preserve"> </w:t>
      </w:r>
      <w:r w:rsidRPr="00E949B0">
        <w:rPr>
          <w:rFonts w:ascii="Tahoma" w:hAnsi="Tahoma" w:cs="Tahoma"/>
          <w:sz w:val="18"/>
          <w:szCs w:val="18"/>
        </w:rPr>
        <w:t>upoważnione.</w:t>
      </w:r>
    </w:p>
    <w:p w14:paraId="64A39AE5"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E949B0">
        <w:rPr>
          <w:rFonts w:ascii="Tahoma" w:hAnsi="Tahoma" w:cs="Tahoma"/>
          <w:sz w:val="18"/>
          <w:szCs w:val="18"/>
        </w:rPr>
        <w:t>eIDAS</w:t>
      </w:r>
      <w:proofErr w:type="spellEnd"/>
      <w:r w:rsidRPr="00E949B0">
        <w:rPr>
          <w:rFonts w:ascii="Tahoma" w:hAnsi="Tahoma" w:cs="Tahoma"/>
          <w:sz w:val="18"/>
          <w:szCs w:val="18"/>
        </w:rPr>
        <w:t>) (UE) nr 910/2014 - od 1 lipca 2016 roku”.</w:t>
      </w:r>
    </w:p>
    <w:p w14:paraId="737A1ED3"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t>W przypadku wykorzystania f</w:t>
      </w:r>
      <w:r w:rsidR="00FF3D68" w:rsidRPr="00E949B0">
        <w:rPr>
          <w:rFonts w:ascii="Tahoma" w:hAnsi="Tahoma" w:cs="Tahoma"/>
          <w:sz w:val="18"/>
          <w:szCs w:val="18"/>
        </w:rPr>
        <w:t xml:space="preserve">ormatu podpisu </w:t>
      </w:r>
      <w:proofErr w:type="spellStart"/>
      <w:r w:rsidR="00FF3D68" w:rsidRPr="00E949B0">
        <w:rPr>
          <w:rFonts w:ascii="Tahoma" w:hAnsi="Tahoma" w:cs="Tahoma"/>
          <w:sz w:val="18"/>
          <w:szCs w:val="18"/>
        </w:rPr>
        <w:t>XAdES</w:t>
      </w:r>
      <w:proofErr w:type="spellEnd"/>
      <w:r w:rsidR="00FF3D68" w:rsidRPr="00E949B0">
        <w:rPr>
          <w:rFonts w:ascii="Tahoma" w:hAnsi="Tahoma" w:cs="Tahoma"/>
          <w:sz w:val="18"/>
          <w:szCs w:val="18"/>
        </w:rPr>
        <w:t xml:space="preserve"> zewnętrzny</w:t>
      </w:r>
      <w:r w:rsidRPr="00E949B0">
        <w:rPr>
          <w:rFonts w:ascii="Tahoma" w:hAnsi="Tahoma" w:cs="Tahoma"/>
          <w:sz w:val="18"/>
          <w:szCs w:val="18"/>
        </w:rPr>
        <w:t xml:space="preserve"> Zamawiający wymaga dołączenia odpowiedniej ilości plików tj. podpisywanych plików z danymi oraz plików </w:t>
      </w:r>
      <w:proofErr w:type="spellStart"/>
      <w:r w:rsidRPr="00E949B0">
        <w:rPr>
          <w:rFonts w:ascii="Tahoma" w:hAnsi="Tahoma" w:cs="Tahoma"/>
          <w:sz w:val="18"/>
          <w:szCs w:val="18"/>
        </w:rPr>
        <w:t>XAdES</w:t>
      </w:r>
      <w:proofErr w:type="spellEnd"/>
      <w:r w:rsidRPr="00E949B0">
        <w:rPr>
          <w:rFonts w:ascii="Tahoma" w:hAnsi="Tahoma" w:cs="Tahoma"/>
          <w:sz w:val="18"/>
          <w:szCs w:val="18"/>
        </w:rPr>
        <w:t>.</w:t>
      </w:r>
    </w:p>
    <w:p w14:paraId="2EFD8A7A"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t xml:space="preserve">Zgodnie z art. 18 ust. 3 ustawy </w:t>
      </w:r>
      <w:proofErr w:type="spellStart"/>
      <w:r w:rsidRPr="00E949B0">
        <w:rPr>
          <w:rFonts w:ascii="Tahoma" w:hAnsi="Tahoma" w:cs="Tahoma"/>
          <w:sz w:val="18"/>
          <w:szCs w:val="18"/>
        </w:rPr>
        <w:t>Pzp</w:t>
      </w:r>
      <w:proofErr w:type="spellEnd"/>
      <w:r w:rsidRPr="00E949B0">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E949B0">
        <w:rPr>
          <w:rFonts w:ascii="Tahoma" w:hAnsi="Tahoma" w:cs="Tahoma"/>
          <w:sz w:val="18"/>
          <w:szCs w:val="18"/>
        </w:rPr>
        <w:t xml:space="preserve"> i dowody</w:t>
      </w:r>
      <w:r w:rsidRPr="00E949B0">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4FB62D88"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lastRenderedPageBreak/>
        <w:t xml:space="preserve">Wykonawca, za pośrednictwem </w:t>
      </w:r>
      <w:hyperlink r:id="rId21">
        <w:r w:rsidRPr="00E949B0">
          <w:rPr>
            <w:rFonts w:ascii="Tahoma" w:hAnsi="Tahoma" w:cs="Tahoma"/>
            <w:sz w:val="18"/>
            <w:szCs w:val="18"/>
            <w:u w:val="single"/>
          </w:rPr>
          <w:t>platformazakupowa.pl</w:t>
        </w:r>
      </w:hyperlink>
      <w:r w:rsidRPr="00E949B0">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1AFD91A0" w14:textId="77777777" w:rsidR="000E3A43" w:rsidRPr="00E949B0" w:rsidRDefault="0058318D" w:rsidP="000E3A43">
      <w:pPr>
        <w:ind w:left="720"/>
        <w:jc w:val="both"/>
        <w:rPr>
          <w:rFonts w:ascii="Tahoma" w:hAnsi="Tahoma" w:cs="Tahoma"/>
          <w:sz w:val="18"/>
          <w:szCs w:val="18"/>
        </w:rPr>
      </w:pPr>
      <w:hyperlink r:id="rId22">
        <w:r w:rsidR="000E3A43" w:rsidRPr="00E949B0">
          <w:rPr>
            <w:rFonts w:ascii="Tahoma" w:hAnsi="Tahoma" w:cs="Tahoma"/>
            <w:sz w:val="18"/>
            <w:szCs w:val="18"/>
            <w:u w:val="single"/>
          </w:rPr>
          <w:t>https://platformazakupowa.pl/strona/45-instrukcje</w:t>
        </w:r>
      </w:hyperlink>
    </w:p>
    <w:p w14:paraId="0CC86B17"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t>Każdy z Wykonawców może złożyć tylko jedną ofertę. Złożenie większej liczby ofert lub oferty zawierającej propozycje wariantowe skutkować będzie ich odrzuceniem.</w:t>
      </w:r>
    </w:p>
    <w:p w14:paraId="7FC0FB29"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t>Ceny oferty muszą zawierać wszystkie koszty, jakie musi ponieść Wykonawca, aby zrealizować zamówienie z najwyższą starannością oraz ewentualne rabaty.</w:t>
      </w:r>
    </w:p>
    <w:p w14:paraId="297061BC"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57623D4A"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t>Zgodnie z</w:t>
      </w:r>
      <w:r w:rsidR="00D9590A" w:rsidRPr="00E949B0">
        <w:rPr>
          <w:rFonts w:ascii="Tahoma" w:hAnsi="Tahoma" w:cs="Tahoma"/>
          <w:sz w:val="18"/>
          <w:szCs w:val="18"/>
        </w:rPr>
        <w:t xml:space="preserve"> </w:t>
      </w:r>
      <w:r w:rsidRPr="00E949B0">
        <w:rPr>
          <w:rFonts w:ascii="Tahoma" w:hAnsi="Tahoma" w:cs="Tahoma"/>
          <w:sz w:val="18"/>
          <w:szCs w:val="18"/>
        </w:rPr>
        <w:t>definicją dokumentu elektronicznego z art. 3 ustęp 2 Ustawy o informatyzacji działalności podmiotów</w:t>
      </w:r>
      <w:r w:rsidR="00D9590A" w:rsidRPr="00E949B0">
        <w:rPr>
          <w:rFonts w:ascii="Tahoma" w:hAnsi="Tahoma" w:cs="Tahoma"/>
          <w:sz w:val="18"/>
          <w:szCs w:val="18"/>
        </w:rPr>
        <w:t xml:space="preserve"> </w:t>
      </w:r>
      <w:r w:rsidRPr="00E949B0">
        <w:rPr>
          <w:rFonts w:ascii="Tahoma" w:hAnsi="Tahoma" w:cs="Tahoma"/>
          <w:sz w:val="18"/>
          <w:szCs w:val="18"/>
        </w:rPr>
        <w:t>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ED63179" w14:textId="77777777" w:rsidR="000E3A43" w:rsidRPr="00E949B0"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E949B0">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2A34D6E2" w14:textId="77777777" w:rsidR="000E3A43" w:rsidRPr="00E949B0" w:rsidRDefault="000E3A43">
      <w:pPr>
        <w:numPr>
          <w:ilvl w:val="0"/>
          <w:numId w:val="22"/>
        </w:numPr>
        <w:ind w:left="426" w:hanging="426"/>
        <w:jc w:val="both"/>
        <w:rPr>
          <w:rFonts w:ascii="Tahoma" w:eastAsia="Calibri" w:hAnsi="Tahoma" w:cs="Tahoma"/>
          <w:sz w:val="18"/>
          <w:szCs w:val="18"/>
        </w:rPr>
      </w:pPr>
      <w:r w:rsidRPr="00E949B0">
        <w:rPr>
          <w:rFonts w:ascii="Tahoma" w:hAnsi="Tahoma" w:cs="Tahoma"/>
          <w:b/>
          <w:sz w:val="18"/>
          <w:szCs w:val="18"/>
        </w:rPr>
        <w:t>Rozszerzenia plików wykorzystywanych przez Wykonawców powinny być zgodne z</w:t>
      </w:r>
      <w:r w:rsidRPr="00E949B0">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824738B" w14:textId="77777777" w:rsidR="000E3A43" w:rsidRPr="00E949B0" w:rsidRDefault="000E3A43">
      <w:pPr>
        <w:numPr>
          <w:ilvl w:val="0"/>
          <w:numId w:val="22"/>
        </w:numPr>
        <w:ind w:left="426" w:hanging="426"/>
        <w:jc w:val="both"/>
        <w:rPr>
          <w:rFonts w:ascii="Tahoma" w:eastAsia="Calibri" w:hAnsi="Tahoma" w:cs="Tahoma"/>
          <w:sz w:val="18"/>
          <w:szCs w:val="18"/>
        </w:rPr>
      </w:pPr>
      <w:r w:rsidRPr="00E949B0">
        <w:rPr>
          <w:rFonts w:ascii="Tahoma" w:hAnsi="Tahoma" w:cs="Tahoma"/>
          <w:sz w:val="18"/>
          <w:szCs w:val="18"/>
        </w:rPr>
        <w:t>Zamawiający rekomenduje wykorzystanie formatów: .pdf .</w:t>
      </w:r>
      <w:proofErr w:type="spellStart"/>
      <w:r w:rsidRPr="00E949B0">
        <w:rPr>
          <w:rFonts w:ascii="Tahoma" w:hAnsi="Tahoma" w:cs="Tahoma"/>
          <w:sz w:val="18"/>
          <w:szCs w:val="18"/>
        </w:rPr>
        <w:t>doc</w:t>
      </w:r>
      <w:proofErr w:type="spellEnd"/>
      <w:r w:rsidRPr="00E949B0">
        <w:rPr>
          <w:rFonts w:ascii="Tahoma" w:hAnsi="Tahoma" w:cs="Tahoma"/>
          <w:sz w:val="18"/>
          <w:szCs w:val="18"/>
        </w:rPr>
        <w:t xml:space="preserve"> .</w:t>
      </w:r>
      <w:proofErr w:type="spellStart"/>
      <w:r w:rsidRPr="00E949B0">
        <w:rPr>
          <w:rFonts w:ascii="Tahoma" w:hAnsi="Tahoma" w:cs="Tahoma"/>
          <w:sz w:val="18"/>
          <w:szCs w:val="18"/>
        </w:rPr>
        <w:t>docx</w:t>
      </w:r>
      <w:proofErr w:type="spellEnd"/>
      <w:r w:rsidRPr="00E949B0">
        <w:rPr>
          <w:rFonts w:ascii="Tahoma" w:hAnsi="Tahoma" w:cs="Tahoma"/>
          <w:sz w:val="18"/>
          <w:szCs w:val="18"/>
        </w:rPr>
        <w:t xml:space="preserve"> .xls .</w:t>
      </w:r>
      <w:proofErr w:type="spellStart"/>
      <w:r w:rsidRPr="00E949B0">
        <w:rPr>
          <w:rFonts w:ascii="Tahoma" w:hAnsi="Tahoma" w:cs="Tahoma"/>
          <w:sz w:val="18"/>
          <w:szCs w:val="18"/>
        </w:rPr>
        <w:t>xlsx</w:t>
      </w:r>
      <w:proofErr w:type="spellEnd"/>
      <w:r w:rsidRPr="00E949B0">
        <w:rPr>
          <w:rFonts w:ascii="Tahoma" w:hAnsi="Tahoma" w:cs="Tahoma"/>
          <w:sz w:val="18"/>
          <w:szCs w:val="18"/>
        </w:rPr>
        <w:t xml:space="preserve"> .jpg (.</w:t>
      </w:r>
      <w:proofErr w:type="spellStart"/>
      <w:r w:rsidRPr="00E949B0">
        <w:rPr>
          <w:rFonts w:ascii="Tahoma" w:hAnsi="Tahoma" w:cs="Tahoma"/>
          <w:sz w:val="18"/>
          <w:szCs w:val="18"/>
        </w:rPr>
        <w:t>jpeg</w:t>
      </w:r>
      <w:proofErr w:type="spellEnd"/>
      <w:r w:rsidRPr="00E949B0">
        <w:rPr>
          <w:rFonts w:ascii="Tahoma" w:hAnsi="Tahoma" w:cs="Tahoma"/>
          <w:sz w:val="18"/>
          <w:szCs w:val="18"/>
        </w:rPr>
        <w:t xml:space="preserve">) </w:t>
      </w:r>
      <w:r w:rsidRPr="00E949B0">
        <w:rPr>
          <w:rFonts w:ascii="Tahoma" w:hAnsi="Tahoma" w:cs="Tahoma"/>
          <w:b/>
          <w:sz w:val="18"/>
          <w:szCs w:val="18"/>
          <w:u w:val="single"/>
        </w:rPr>
        <w:t>ze szczególnym wskazaniem na .pdf</w:t>
      </w:r>
    </w:p>
    <w:p w14:paraId="3971745D" w14:textId="77777777" w:rsidR="000E3A43" w:rsidRPr="00E949B0" w:rsidRDefault="000E3A43">
      <w:pPr>
        <w:numPr>
          <w:ilvl w:val="0"/>
          <w:numId w:val="22"/>
        </w:numPr>
        <w:ind w:left="426" w:hanging="426"/>
        <w:jc w:val="both"/>
        <w:rPr>
          <w:rFonts w:ascii="Tahoma" w:hAnsi="Tahoma" w:cs="Tahoma"/>
          <w:sz w:val="18"/>
          <w:szCs w:val="18"/>
        </w:rPr>
      </w:pPr>
      <w:r w:rsidRPr="00E949B0">
        <w:rPr>
          <w:rFonts w:ascii="Tahoma" w:hAnsi="Tahoma" w:cs="Tahoma"/>
          <w:sz w:val="18"/>
          <w:szCs w:val="18"/>
        </w:rPr>
        <w:t>W celu ewentualnej kompresji danych Zamawiający rekomenduje wykorzystanie jednego z rozszerzeń:</w:t>
      </w:r>
    </w:p>
    <w:p w14:paraId="5089D798" w14:textId="77777777" w:rsidR="000E3A43" w:rsidRPr="00E949B0" w:rsidRDefault="000E3A43">
      <w:pPr>
        <w:numPr>
          <w:ilvl w:val="1"/>
          <w:numId w:val="20"/>
        </w:numPr>
        <w:tabs>
          <w:tab w:val="left" w:pos="851"/>
        </w:tabs>
        <w:ind w:left="851" w:hanging="425"/>
        <w:jc w:val="both"/>
        <w:rPr>
          <w:rFonts w:ascii="Tahoma" w:hAnsi="Tahoma" w:cs="Tahoma"/>
          <w:sz w:val="18"/>
          <w:szCs w:val="18"/>
        </w:rPr>
      </w:pPr>
      <w:r w:rsidRPr="00E949B0">
        <w:rPr>
          <w:rFonts w:ascii="Tahoma" w:hAnsi="Tahoma" w:cs="Tahoma"/>
          <w:sz w:val="18"/>
          <w:szCs w:val="18"/>
        </w:rPr>
        <w:t xml:space="preserve">.zip </w:t>
      </w:r>
    </w:p>
    <w:p w14:paraId="5320CAD1" w14:textId="77777777" w:rsidR="000E3A43" w:rsidRPr="00E949B0" w:rsidRDefault="000E3A43">
      <w:pPr>
        <w:numPr>
          <w:ilvl w:val="1"/>
          <w:numId w:val="20"/>
        </w:numPr>
        <w:tabs>
          <w:tab w:val="left" w:pos="851"/>
        </w:tabs>
        <w:ind w:left="851" w:hanging="425"/>
        <w:jc w:val="both"/>
        <w:rPr>
          <w:rFonts w:ascii="Tahoma" w:hAnsi="Tahoma" w:cs="Tahoma"/>
          <w:sz w:val="18"/>
          <w:szCs w:val="18"/>
        </w:rPr>
      </w:pPr>
      <w:r w:rsidRPr="00E949B0">
        <w:rPr>
          <w:rFonts w:ascii="Tahoma" w:hAnsi="Tahoma" w:cs="Tahoma"/>
          <w:sz w:val="18"/>
          <w:szCs w:val="18"/>
        </w:rPr>
        <w:t>.7Z</w:t>
      </w:r>
    </w:p>
    <w:p w14:paraId="2C11A3A5" w14:textId="77777777" w:rsidR="000E3A43" w:rsidRPr="00E949B0" w:rsidRDefault="000E3A43">
      <w:pPr>
        <w:numPr>
          <w:ilvl w:val="0"/>
          <w:numId w:val="22"/>
        </w:numPr>
        <w:ind w:left="426" w:hanging="426"/>
        <w:jc w:val="both"/>
        <w:rPr>
          <w:rFonts w:ascii="Tahoma" w:eastAsia="Calibri" w:hAnsi="Tahoma" w:cs="Tahoma"/>
          <w:sz w:val="18"/>
          <w:szCs w:val="18"/>
        </w:rPr>
      </w:pPr>
      <w:r w:rsidRPr="00E949B0">
        <w:rPr>
          <w:rFonts w:ascii="Tahoma" w:hAnsi="Tahoma" w:cs="Tahoma"/>
          <w:sz w:val="18"/>
          <w:szCs w:val="18"/>
        </w:rPr>
        <w:t xml:space="preserve">Wśród rozszerzeń powszechnych a </w:t>
      </w:r>
      <w:r w:rsidRPr="00E949B0">
        <w:rPr>
          <w:rFonts w:ascii="Tahoma" w:hAnsi="Tahoma" w:cs="Tahoma"/>
          <w:b/>
          <w:sz w:val="18"/>
          <w:szCs w:val="18"/>
        </w:rPr>
        <w:t>niewystępujących</w:t>
      </w:r>
      <w:r w:rsidRPr="00E949B0">
        <w:rPr>
          <w:rFonts w:ascii="Tahoma" w:hAnsi="Tahoma" w:cs="Tahoma"/>
          <w:sz w:val="18"/>
          <w:szCs w:val="18"/>
        </w:rPr>
        <w:t xml:space="preserve"> w Rozporządzeniu KRI występują: .</w:t>
      </w:r>
      <w:proofErr w:type="spellStart"/>
      <w:r w:rsidRPr="00E949B0">
        <w:rPr>
          <w:rFonts w:ascii="Tahoma" w:hAnsi="Tahoma" w:cs="Tahoma"/>
          <w:sz w:val="18"/>
          <w:szCs w:val="18"/>
        </w:rPr>
        <w:t>rar</w:t>
      </w:r>
      <w:proofErr w:type="spellEnd"/>
      <w:r w:rsidRPr="00E949B0">
        <w:rPr>
          <w:rFonts w:ascii="Tahoma" w:hAnsi="Tahoma" w:cs="Tahoma"/>
          <w:sz w:val="18"/>
          <w:szCs w:val="18"/>
        </w:rPr>
        <w:t xml:space="preserve"> .gif .</w:t>
      </w:r>
      <w:proofErr w:type="spellStart"/>
      <w:r w:rsidRPr="00E949B0">
        <w:rPr>
          <w:rFonts w:ascii="Tahoma" w:hAnsi="Tahoma" w:cs="Tahoma"/>
          <w:sz w:val="18"/>
          <w:szCs w:val="18"/>
        </w:rPr>
        <w:t>bmp</w:t>
      </w:r>
      <w:proofErr w:type="spellEnd"/>
      <w:r w:rsidRPr="00E949B0">
        <w:rPr>
          <w:rFonts w:ascii="Tahoma" w:hAnsi="Tahoma" w:cs="Tahoma"/>
          <w:sz w:val="18"/>
          <w:szCs w:val="18"/>
        </w:rPr>
        <w:t xml:space="preserve"> .</w:t>
      </w:r>
      <w:proofErr w:type="spellStart"/>
      <w:r w:rsidRPr="00E949B0">
        <w:rPr>
          <w:rFonts w:ascii="Tahoma" w:hAnsi="Tahoma" w:cs="Tahoma"/>
          <w:sz w:val="18"/>
          <w:szCs w:val="18"/>
        </w:rPr>
        <w:t>numbers</w:t>
      </w:r>
      <w:proofErr w:type="spellEnd"/>
      <w:r w:rsidRPr="00E949B0">
        <w:rPr>
          <w:rFonts w:ascii="Tahoma" w:hAnsi="Tahoma" w:cs="Tahoma"/>
          <w:sz w:val="18"/>
          <w:szCs w:val="18"/>
        </w:rPr>
        <w:t xml:space="preserve"> .</w:t>
      </w:r>
      <w:proofErr w:type="spellStart"/>
      <w:r w:rsidRPr="00E949B0">
        <w:rPr>
          <w:rFonts w:ascii="Tahoma" w:hAnsi="Tahoma" w:cs="Tahoma"/>
          <w:sz w:val="18"/>
          <w:szCs w:val="18"/>
        </w:rPr>
        <w:t>pages</w:t>
      </w:r>
      <w:proofErr w:type="spellEnd"/>
      <w:r w:rsidRPr="00E949B0">
        <w:rPr>
          <w:rFonts w:ascii="Tahoma" w:hAnsi="Tahoma" w:cs="Tahoma"/>
          <w:sz w:val="18"/>
          <w:szCs w:val="18"/>
        </w:rPr>
        <w:t xml:space="preserve">. </w:t>
      </w:r>
      <w:r w:rsidRPr="00E949B0">
        <w:rPr>
          <w:rFonts w:ascii="Tahoma" w:hAnsi="Tahoma" w:cs="Tahoma"/>
          <w:b/>
          <w:sz w:val="18"/>
          <w:szCs w:val="18"/>
        </w:rPr>
        <w:t>Dokumenty złożone w takich plikach zostaną uznane za złożone nieskutecznie.</w:t>
      </w:r>
    </w:p>
    <w:p w14:paraId="3BBFC41D" w14:textId="77777777" w:rsidR="000E3A43" w:rsidRPr="00E949B0" w:rsidRDefault="000E3A43">
      <w:pPr>
        <w:numPr>
          <w:ilvl w:val="0"/>
          <w:numId w:val="22"/>
        </w:numPr>
        <w:ind w:left="426" w:hanging="426"/>
        <w:jc w:val="both"/>
        <w:rPr>
          <w:rFonts w:ascii="Tahoma" w:hAnsi="Tahoma" w:cs="Tahoma"/>
          <w:sz w:val="18"/>
          <w:szCs w:val="18"/>
        </w:rPr>
      </w:pPr>
      <w:r w:rsidRPr="00E949B0">
        <w:rPr>
          <w:rFonts w:ascii="Tahoma" w:hAnsi="Tahoma" w:cs="Tahoma"/>
          <w:sz w:val="18"/>
          <w:szCs w:val="18"/>
        </w:rPr>
        <w:t>W przypadku stosowania przez wykonawcę kwalifikowanego podpisu elektronicznego:</w:t>
      </w:r>
    </w:p>
    <w:p w14:paraId="46D357D7" w14:textId="77777777" w:rsidR="000E3A43" w:rsidRPr="00E949B0" w:rsidRDefault="000E3A43">
      <w:pPr>
        <w:numPr>
          <w:ilvl w:val="0"/>
          <w:numId w:val="19"/>
        </w:numPr>
        <w:tabs>
          <w:tab w:val="left" w:pos="851"/>
        </w:tabs>
        <w:ind w:left="851" w:hanging="425"/>
        <w:jc w:val="both"/>
        <w:rPr>
          <w:rFonts w:ascii="Tahoma" w:eastAsia="Calibri" w:hAnsi="Tahoma" w:cs="Tahoma"/>
          <w:sz w:val="18"/>
          <w:szCs w:val="18"/>
        </w:rPr>
      </w:pPr>
      <w:r w:rsidRPr="00E949B0">
        <w:rPr>
          <w:rFonts w:ascii="Tahoma" w:hAnsi="Tahoma" w:cs="Tahoma"/>
          <w:sz w:val="18"/>
          <w:szCs w:val="18"/>
        </w:rPr>
        <w:t xml:space="preserve">Ze względu na niskie ryzyko naruszenia integralności pliku oraz łatwiejszą weryfikację podpisu zamawiający zaleca, w miarę możliwości, </w:t>
      </w:r>
      <w:r w:rsidRPr="00E949B0">
        <w:rPr>
          <w:rFonts w:ascii="Tahoma" w:hAnsi="Tahoma" w:cs="Tahoma"/>
          <w:b/>
          <w:sz w:val="18"/>
          <w:szCs w:val="18"/>
        </w:rPr>
        <w:t xml:space="preserve">przekonwertowanie plików składających się na ofertę na rozszerzenie .pdf  i opatrzenie ich podpisem kwalifikowanym w formacie </w:t>
      </w:r>
      <w:proofErr w:type="spellStart"/>
      <w:r w:rsidRPr="00E949B0">
        <w:rPr>
          <w:rFonts w:ascii="Tahoma" w:hAnsi="Tahoma" w:cs="Tahoma"/>
          <w:b/>
          <w:sz w:val="18"/>
          <w:szCs w:val="18"/>
        </w:rPr>
        <w:t>PAdES</w:t>
      </w:r>
      <w:proofErr w:type="spellEnd"/>
      <w:r w:rsidRPr="00E949B0">
        <w:rPr>
          <w:rFonts w:ascii="Tahoma" w:hAnsi="Tahoma" w:cs="Tahoma"/>
          <w:b/>
          <w:sz w:val="18"/>
          <w:szCs w:val="18"/>
        </w:rPr>
        <w:t xml:space="preserve">. </w:t>
      </w:r>
    </w:p>
    <w:p w14:paraId="34DD9BA3" w14:textId="77777777" w:rsidR="000E3A43" w:rsidRPr="00E949B0" w:rsidRDefault="000E3A43">
      <w:pPr>
        <w:numPr>
          <w:ilvl w:val="0"/>
          <w:numId w:val="19"/>
        </w:numPr>
        <w:tabs>
          <w:tab w:val="left" w:pos="851"/>
        </w:tabs>
        <w:ind w:left="851" w:hanging="425"/>
        <w:jc w:val="both"/>
        <w:rPr>
          <w:rFonts w:ascii="Tahoma" w:hAnsi="Tahoma" w:cs="Tahoma"/>
          <w:sz w:val="18"/>
          <w:szCs w:val="18"/>
        </w:rPr>
      </w:pPr>
      <w:r w:rsidRPr="00E949B0">
        <w:rPr>
          <w:rFonts w:ascii="Tahoma" w:hAnsi="Tahoma" w:cs="Tahoma"/>
          <w:sz w:val="18"/>
          <w:szCs w:val="18"/>
        </w:rPr>
        <w:t xml:space="preserve">Pliki w innych formatach niż PDF </w:t>
      </w:r>
      <w:r w:rsidRPr="00E949B0">
        <w:rPr>
          <w:rFonts w:ascii="Tahoma" w:hAnsi="Tahoma" w:cs="Tahoma"/>
          <w:b/>
          <w:sz w:val="18"/>
          <w:szCs w:val="18"/>
        </w:rPr>
        <w:t xml:space="preserve">zaleca się opatrzyć podpisem w formacie </w:t>
      </w:r>
      <w:proofErr w:type="spellStart"/>
      <w:r w:rsidRPr="00E949B0">
        <w:rPr>
          <w:rFonts w:ascii="Tahoma" w:hAnsi="Tahoma" w:cs="Tahoma"/>
          <w:b/>
          <w:sz w:val="18"/>
          <w:szCs w:val="18"/>
        </w:rPr>
        <w:t>XAdES</w:t>
      </w:r>
      <w:proofErr w:type="spellEnd"/>
      <w:r w:rsidRPr="00E949B0">
        <w:rPr>
          <w:rFonts w:ascii="Tahoma" w:hAnsi="Tahoma" w:cs="Tahoma"/>
          <w:b/>
          <w:sz w:val="18"/>
          <w:szCs w:val="18"/>
        </w:rPr>
        <w:t xml:space="preserve"> o typie zewnętrznym</w:t>
      </w:r>
      <w:r w:rsidRPr="00E949B0">
        <w:rPr>
          <w:rFonts w:ascii="Tahoma" w:hAnsi="Tahoma" w:cs="Tahoma"/>
          <w:sz w:val="18"/>
          <w:szCs w:val="18"/>
        </w:rPr>
        <w:t>. Wykonawca powinien pamiętać, aby plik z podpisem przekazywać łącznie z dokumentem podpisywanym.</w:t>
      </w:r>
    </w:p>
    <w:p w14:paraId="34A88F76" w14:textId="77777777" w:rsidR="000E3A43" w:rsidRPr="00E949B0" w:rsidRDefault="000E3A43">
      <w:pPr>
        <w:numPr>
          <w:ilvl w:val="0"/>
          <w:numId w:val="19"/>
        </w:numPr>
        <w:tabs>
          <w:tab w:val="left" w:pos="851"/>
        </w:tabs>
        <w:ind w:left="851" w:hanging="425"/>
        <w:jc w:val="both"/>
        <w:rPr>
          <w:rFonts w:ascii="Tahoma" w:hAnsi="Tahoma" w:cs="Tahoma"/>
          <w:sz w:val="18"/>
          <w:szCs w:val="18"/>
        </w:rPr>
      </w:pPr>
      <w:r w:rsidRPr="00E949B0">
        <w:rPr>
          <w:rFonts w:ascii="Tahoma" w:hAnsi="Tahoma" w:cs="Tahoma"/>
          <w:sz w:val="18"/>
          <w:szCs w:val="18"/>
        </w:rPr>
        <w:t>Zamawiający rekomenduje wykorzystanie podpisu z kwalifikowanym znacznikiem czasu.</w:t>
      </w:r>
    </w:p>
    <w:p w14:paraId="41947424" w14:textId="77777777" w:rsidR="000E3A43" w:rsidRPr="00E949B0" w:rsidRDefault="000E3A43">
      <w:pPr>
        <w:numPr>
          <w:ilvl w:val="0"/>
          <w:numId w:val="22"/>
        </w:numPr>
        <w:ind w:left="426" w:hanging="426"/>
        <w:jc w:val="both"/>
        <w:rPr>
          <w:rFonts w:ascii="Tahoma" w:hAnsi="Tahoma" w:cs="Tahoma"/>
          <w:sz w:val="18"/>
          <w:szCs w:val="18"/>
        </w:rPr>
      </w:pPr>
      <w:r w:rsidRPr="00E949B0">
        <w:rPr>
          <w:rFonts w:ascii="Tahoma" w:hAnsi="Tahoma" w:cs="Tahoma"/>
          <w:sz w:val="18"/>
          <w:szCs w:val="18"/>
        </w:rPr>
        <w:t>Zamawiający zaleca aby</w:t>
      </w:r>
      <w:r w:rsidRPr="00E949B0">
        <w:rPr>
          <w:rFonts w:ascii="Tahoma" w:hAnsi="Tahoma" w:cs="Tahoma"/>
          <w:b/>
          <w:sz w:val="18"/>
          <w:szCs w:val="18"/>
        </w:rPr>
        <w:t xml:space="preserve"> w przypadku podpisywania pliku przez kilka osób, stosować podpisy tego samego rodzaju.</w:t>
      </w:r>
      <w:r w:rsidRPr="00E949B0">
        <w:rPr>
          <w:rFonts w:ascii="Tahoma" w:hAnsi="Tahoma" w:cs="Tahoma"/>
          <w:sz w:val="18"/>
          <w:szCs w:val="18"/>
        </w:rPr>
        <w:t xml:space="preserve"> Podpisywanie różnymi rodzajami podpisów może doprowadzić do problemów w weryfikacji plików. </w:t>
      </w:r>
    </w:p>
    <w:p w14:paraId="77384D7C" w14:textId="77777777" w:rsidR="000E3A43" w:rsidRPr="00E949B0" w:rsidRDefault="000E3A43">
      <w:pPr>
        <w:numPr>
          <w:ilvl w:val="0"/>
          <w:numId w:val="22"/>
        </w:numPr>
        <w:ind w:left="426" w:hanging="426"/>
        <w:jc w:val="both"/>
        <w:rPr>
          <w:rFonts w:ascii="Tahoma" w:hAnsi="Tahoma" w:cs="Tahoma"/>
          <w:sz w:val="18"/>
          <w:szCs w:val="18"/>
        </w:rPr>
      </w:pPr>
      <w:r w:rsidRPr="00E949B0">
        <w:rPr>
          <w:rFonts w:ascii="Tahoma" w:hAnsi="Tahoma" w:cs="Tahoma"/>
          <w:sz w:val="18"/>
          <w:szCs w:val="18"/>
        </w:rPr>
        <w:t>Zamawiający zaleca, aby Wykonawca z odpowiednim wyprzedzeniem przetestował możliwość prawidłowego wykorzystania wybranej metody podpisania plików oferty.</w:t>
      </w:r>
    </w:p>
    <w:p w14:paraId="46018808" w14:textId="77777777" w:rsidR="000E3A43" w:rsidRPr="00E949B0" w:rsidRDefault="000E3A43">
      <w:pPr>
        <w:numPr>
          <w:ilvl w:val="0"/>
          <w:numId w:val="22"/>
        </w:numPr>
        <w:ind w:left="426" w:hanging="426"/>
        <w:jc w:val="both"/>
        <w:rPr>
          <w:rFonts w:ascii="Tahoma" w:hAnsi="Tahoma" w:cs="Tahoma"/>
          <w:sz w:val="18"/>
          <w:szCs w:val="18"/>
        </w:rPr>
      </w:pPr>
      <w:r w:rsidRPr="00E949B0">
        <w:rPr>
          <w:rFonts w:ascii="Tahoma" w:hAnsi="Tahoma" w:cs="Tahoma"/>
          <w:sz w:val="18"/>
          <w:szCs w:val="18"/>
        </w:rPr>
        <w:t>Osobą składającą ofertę powinna być osoba kontaktowa podawana w dokumentacji.</w:t>
      </w:r>
    </w:p>
    <w:p w14:paraId="43CC69A8" w14:textId="77777777" w:rsidR="000E3A43" w:rsidRPr="00E949B0" w:rsidRDefault="000E3A43">
      <w:pPr>
        <w:numPr>
          <w:ilvl w:val="0"/>
          <w:numId w:val="22"/>
        </w:numPr>
        <w:ind w:left="426" w:hanging="426"/>
        <w:jc w:val="both"/>
        <w:rPr>
          <w:rFonts w:ascii="Tahoma" w:hAnsi="Tahoma" w:cs="Tahoma"/>
          <w:sz w:val="18"/>
          <w:szCs w:val="18"/>
        </w:rPr>
      </w:pPr>
      <w:r w:rsidRPr="00E949B0">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3FE2834" w14:textId="77777777" w:rsidR="000E3A43" w:rsidRPr="00E949B0" w:rsidRDefault="000E3A43">
      <w:pPr>
        <w:numPr>
          <w:ilvl w:val="0"/>
          <w:numId w:val="22"/>
        </w:numPr>
        <w:ind w:left="426" w:hanging="426"/>
        <w:jc w:val="both"/>
        <w:rPr>
          <w:rFonts w:ascii="Tahoma" w:hAnsi="Tahoma" w:cs="Tahoma"/>
          <w:sz w:val="18"/>
          <w:szCs w:val="18"/>
        </w:rPr>
      </w:pPr>
      <w:r w:rsidRPr="00E949B0">
        <w:rPr>
          <w:rFonts w:ascii="Tahoma" w:hAnsi="Tahoma" w:cs="Tahoma"/>
          <w:sz w:val="18"/>
          <w:szCs w:val="18"/>
        </w:rPr>
        <w:t xml:space="preserve">Jeśli Wykonawca pakuje dokumenty np. w plik o rozszerzeniu .zip, zaleca się wcześniejsze podpisanie każdego ze skompresowanych plików. </w:t>
      </w:r>
    </w:p>
    <w:p w14:paraId="18590206" w14:textId="77777777" w:rsidR="000E3A43" w:rsidRPr="00E949B0" w:rsidRDefault="000E3A43">
      <w:pPr>
        <w:numPr>
          <w:ilvl w:val="0"/>
          <w:numId w:val="22"/>
        </w:numPr>
        <w:ind w:left="426" w:hanging="426"/>
        <w:jc w:val="both"/>
        <w:rPr>
          <w:rFonts w:ascii="Tahoma" w:hAnsi="Tahoma" w:cs="Tahoma"/>
          <w:sz w:val="18"/>
          <w:szCs w:val="18"/>
        </w:rPr>
      </w:pPr>
      <w:r w:rsidRPr="00E949B0">
        <w:rPr>
          <w:rFonts w:ascii="Tahoma" w:hAnsi="Tahoma" w:cs="Tahoma"/>
          <w:sz w:val="18"/>
          <w:szCs w:val="18"/>
        </w:rPr>
        <w:t xml:space="preserve">Zamawiający zaleca aby </w:t>
      </w:r>
      <w:r w:rsidRPr="00E949B0">
        <w:rPr>
          <w:rFonts w:ascii="Tahoma" w:hAnsi="Tahoma" w:cs="Tahoma"/>
          <w:b/>
          <w:sz w:val="18"/>
          <w:szCs w:val="18"/>
          <w:u w:val="single"/>
        </w:rPr>
        <w:t>nie</w:t>
      </w:r>
      <w:r w:rsidRPr="00E949B0">
        <w:rPr>
          <w:rFonts w:ascii="Tahoma" w:hAnsi="Tahoma" w:cs="Tahoma"/>
          <w:b/>
          <w:sz w:val="18"/>
          <w:szCs w:val="18"/>
        </w:rPr>
        <w:t xml:space="preserve"> </w:t>
      </w:r>
      <w:r w:rsidRPr="00E949B0">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29AF5D53" w14:textId="77777777" w:rsidR="000E3A43" w:rsidRPr="00E949B0" w:rsidRDefault="000E3A43">
      <w:pPr>
        <w:numPr>
          <w:ilvl w:val="0"/>
          <w:numId w:val="22"/>
        </w:numPr>
        <w:suppressAutoHyphens/>
        <w:ind w:left="426" w:hanging="426"/>
        <w:jc w:val="both"/>
        <w:rPr>
          <w:rFonts w:ascii="Tahoma" w:hAnsi="Tahoma" w:cs="Tahoma"/>
          <w:b/>
          <w:sz w:val="18"/>
          <w:szCs w:val="18"/>
        </w:rPr>
      </w:pPr>
      <w:r w:rsidRPr="00E949B0">
        <w:rPr>
          <w:rFonts w:ascii="Tahoma" w:hAnsi="Tahoma" w:cs="Tahoma"/>
          <w:b/>
          <w:sz w:val="18"/>
          <w:szCs w:val="18"/>
        </w:rPr>
        <w:t>Na ofertę składają się następujące dokumenty:</w:t>
      </w:r>
    </w:p>
    <w:p w14:paraId="479BF505" w14:textId="77777777" w:rsidR="000E3A43" w:rsidRPr="00E949B0" w:rsidRDefault="000E3A43" w:rsidP="00C83630">
      <w:pPr>
        <w:numPr>
          <w:ilvl w:val="1"/>
          <w:numId w:val="22"/>
        </w:numPr>
        <w:tabs>
          <w:tab w:val="left" w:pos="851"/>
        </w:tabs>
        <w:ind w:left="850" w:hanging="425"/>
        <w:jc w:val="both"/>
        <w:rPr>
          <w:rFonts w:ascii="Tahoma" w:hAnsi="Tahoma" w:cs="Tahoma"/>
          <w:sz w:val="18"/>
          <w:szCs w:val="18"/>
        </w:rPr>
      </w:pPr>
      <w:r w:rsidRPr="00E949B0">
        <w:rPr>
          <w:rFonts w:ascii="Tahoma" w:hAnsi="Tahoma" w:cs="Tahoma"/>
          <w:b/>
          <w:sz w:val="18"/>
          <w:szCs w:val="18"/>
        </w:rPr>
        <w:t>„Formularz Oferty”</w:t>
      </w:r>
      <w:r w:rsidRPr="00E949B0">
        <w:rPr>
          <w:rFonts w:ascii="Tahoma" w:hAnsi="Tahoma" w:cs="Tahoma"/>
          <w:sz w:val="18"/>
          <w:szCs w:val="18"/>
        </w:rPr>
        <w:t xml:space="preserve"> przygotowany zgodnie ze wzorem podanym w Załączniku nr 1 do SWZ.</w:t>
      </w:r>
    </w:p>
    <w:p w14:paraId="573EA213" w14:textId="694E1404" w:rsidR="00C83630" w:rsidRPr="00E949B0" w:rsidRDefault="00C83630" w:rsidP="00C83630">
      <w:pPr>
        <w:pStyle w:val="Akapitzlist"/>
        <w:numPr>
          <w:ilvl w:val="1"/>
          <w:numId w:val="22"/>
        </w:numPr>
        <w:spacing w:after="0" w:line="240" w:lineRule="auto"/>
        <w:ind w:left="850" w:hanging="425"/>
        <w:rPr>
          <w:rFonts w:ascii="Tahoma" w:eastAsia="Times New Roman" w:hAnsi="Tahoma" w:cs="Tahoma"/>
          <w:sz w:val="18"/>
          <w:szCs w:val="18"/>
          <w:lang w:val="pl-PL" w:eastAsia="pl-PL"/>
        </w:rPr>
      </w:pPr>
      <w:r w:rsidRPr="00E949B0">
        <w:rPr>
          <w:rFonts w:ascii="Tahoma" w:eastAsia="Times New Roman" w:hAnsi="Tahoma" w:cs="Tahoma"/>
          <w:b/>
          <w:bCs/>
          <w:sz w:val="18"/>
          <w:szCs w:val="18"/>
          <w:lang w:val="pl-PL" w:eastAsia="pl-PL"/>
        </w:rPr>
        <w:t>„Parametry techniczne”</w:t>
      </w:r>
      <w:r w:rsidRPr="00E949B0">
        <w:rPr>
          <w:rFonts w:ascii="Tahoma" w:eastAsia="Times New Roman" w:hAnsi="Tahoma" w:cs="Tahoma"/>
          <w:sz w:val="18"/>
          <w:szCs w:val="18"/>
          <w:lang w:val="pl-PL" w:eastAsia="pl-PL"/>
        </w:rPr>
        <w:t xml:space="preserve"> przygotowane zgodnie ze wzorem podanym w Załączniku nr 1a1, 1a2, 1a3 do SWZ</w:t>
      </w:r>
    </w:p>
    <w:p w14:paraId="45139FAD" w14:textId="77777777" w:rsidR="000E3A43" w:rsidRPr="00E949B0" w:rsidRDefault="000E3A43" w:rsidP="00C83630">
      <w:pPr>
        <w:numPr>
          <w:ilvl w:val="1"/>
          <w:numId w:val="22"/>
        </w:numPr>
        <w:tabs>
          <w:tab w:val="left" w:pos="851"/>
        </w:tabs>
        <w:ind w:left="850" w:hanging="425"/>
        <w:jc w:val="both"/>
        <w:rPr>
          <w:rFonts w:ascii="Tahoma" w:hAnsi="Tahoma" w:cs="Tahoma"/>
          <w:sz w:val="18"/>
          <w:szCs w:val="18"/>
        </w:rPr>
      </w:pPr>
      <w:r w:rsidRPr="00E949B0">
        <w:rPr>
          <w:rFonts w:ascii="Tahoma" w:hAnsi="Tahoma" w:cs="Tahoma"/>
          <w:b/>
          <w:bCs/>
          <w:sz w:val="18"/>
          <w:szCs w:val="18"/>
        </w:rPr>
        <w:t>„</w:t>
      </w:r>
      <w:r w:rsidRPr="00E949B0">
        <w:rPr>
          <w:rFonts w:ascii="Tahoma" w:eastAsia="Calibri" w:hAnsi="Tahoma" w:cs="Tahoma"/>
          <w:b/>
          <w:bCs/>
          <w:sz w:val="18"/>
          <w:szCs w:val="18"/>
        </w:rPr>
        <w:t xml:space="preserve">Formularz </w:t>
      </w:r>
      <w:r w:rsidR="00F3717A" w:rsidRPr="00E949B0">
        <w:rPr>
          <w:rFonts w:ascii="Tahoma" w:eastAsia="Calibri" w:hAnsi="Tahoma" w:cs="Tahoma"/>
          <w:b/>
          <w:bCs/>
          <w:sz w:val="18"/>
          <w:szCs w:val="18"/>
        </w:rPr>
        <w:t>asortymentowo-</w:t>
      </w:r>
      <w:r w:rsidRPr="00E949B0">
        <w:rPr>
          <w:rFonts w:ascii="Tahoma" w:eastAsia="Calibri" w:hAnsi="Tahoma" w:cs="Tahoma"/>
          <w:b/>
          <w:bCs/>
          <w:sz w:val="18"/>
          <w:szCs w:val="18"/>
        </w:rPr>
        <w:t>cenowy”</w:t>
      </w:r>
      <w:r w:rsidRPr="00E949B0">
        <w:rPr>
          <w:rFonts w:ascii="Tahoma" w:eastAsia="Calibri" w:hAnsi="Tahoma" w:cs="Tahoma"/>
          <w:sz w:val="18"/>
          <w:szCs w:val="18"/>
        </w:rPr>
        <w:t xml:space="preserve"> </w:t>
      </w:r>
      <w:r w:rsidRPr="00E949B0">
        <w:rPr>
          <w:rFonts w:ascii="Tahoma" w:eastAsia="Calibri" w:hAnsi="Tahoma" w:cs="Tahoma"/>
          <w:sz w:val="18"/>
          <w:szCs w:val="18"/>
          <w:lang w:eastAsia="en-US"/>
        </w:rPr>
        <w:t>przygotowany zgodnie ze wzorem podanym w Załączniku nr 2 do SWZ.</w:t>
      </w:r>
    </w:p>
    <w:p w14:paraId="1CE1880A" w14:textId="77777777" w:rsidR="000E3A43" w:rsidRPr="00E949B0" w:rsidRDefault="0090498B" w:rsidP="00C83630">
      <w:pPr>
        <w:numPr>
          <w:ilvl w:val="1"/>
          <w:numId w:val="22"/>
        </w:numPr>
        <w:tabs>
          <w:tab w:val="left" w:pos="851"/>
        </w:tabs>
        <w:ind w:left="850" w:hanging="425"/>
        <w:jc w:val="both"/>
        <w:rPr>
          <w:rFonts w:ascii="Tahoma" w:hAnsi="Tahoma" w:cs="Tahoma"/>
          <w:sz w:val="18"/>
          <w:szCs w:val="18"/>
        </w:rPr>
      </w:pPr>
      <w:r w:rsidRPr="00E949B0">
        <w:rPr>
          <w:rFonts w:ascii="Tahoma" w:hAnsi="Tahoma" w:cs="Tahoma"/>
          <w:b/>
          <w:bCs/>
          <w:sz w:val="18"/>
          <w:szCs w:val="18"/>
        </w:rPr>
        <w:t>Jednolity Europejski Dokument Zamówienia</w:t>
      </w:r>
      <w:r w:rsidR="00B502C5" w:rsidRPr="00E949B0">
        <w:rPr>
          <w:rFonts w:ascii="Tahoma" w:hAnsi="Tahoma" w:cs="Tahoma"/>
          <w:b/>
          <w:bCs/>
          <w:sz w:val="18"/>
          <w:szCs w:val="18"/>
        </w:rPr>
        <w:t>,</w:t>
      </w:r>
      <w:r w:rsidR="00B502C5" w:rsidRPr="00E949B0">
        <w:rPr>
          <w:rFonts w:ascii="Tahoma" w:hAnsi="Tahoma" w:cs="Tahoma"/>
          <w:bCs/>
          <w:sz w:val="18"/>
          <w:szCs w:val="18"/>
        </w:rPr>
        <w:t xml:space="preserve"> o którym mowa w rozdziale VI ust. 1-</w:t>
      </w:r>
      <w:r w:rsidR="004348EA" w:rsidRPr="00E949B0">
        <w:rPr>
          <w:rFonts w:ascii="Tahoma" w:hAnsi="Tahoma" w:cs="Tahoma"/>
          <w:bCs/>
          <w:sz w:val="18"/>
          <w:szCs w:val="18"/>
        </w:rPr>
        <w:t>4</w:t>
      </w:r>
      <w:r w:rsidR="00B502C5" w:rsidRPr="00E949B0">
        <w:rPr>
          <w:rFonts w:ascii="Tahoma" w:hAnsi="Tahoma" w:cs="Tahoma"/>
          <w:bCs/>
          <w:sz w:val="18"/>
          <w:szCs w:val="18"/>
        </w:rPr>
        <w:t>,</w:t>
      </w:r>
      <w:r w:rsidRPr="00E949B0">
        <w:rPr>
          <w:rFonts w:ascii="Tahoma" w:hAnsi="Tahoma" w:cs="Tahoma"/>
          <w:sz w:val="18"/>
          <w:szCs w:val="18"/>
        </w:rPr>
        <w:t xml:space="preserve"> przygotowany zgodnie ze wzorem podanym w Załączniku nr 3 do SWZ</w:t>
      </w:r>
      <w:r w:rsidR="000E3A43" w:rsidRPr="00E949B0">
        <w:rPr>
          <w:rFonts w:ascii="Tahoma" w:hAnsi="Tahoma" w:cs="Tahoma"/>
          <w:bCs/>
          <w:sz w:val="18"/>
          <w:szCs w:val="18"/>
        </w:rPr>
        <w:t>.</w:t>
      </w:r>
    </w:p>
    <w:p w14:paraId="132CB975" w14:textId="77777777" w:rsidR="00F64E6B" w:rsidRPr="00E949B0" w:rsidRDefault="00F64E6B">
      <w:pPr>
        <w:numPr>
          <w:ilvl w:val="1"/>
          <w:numId w:val="22"/>
        </w:numPr>
        <w:tabs>
          <w:tab w:val="left" w:pos="851"/>
        </w:tabs>
        <w:ind w:left="851" w:hanging="425"/>
        <w:jc w:val="both"/>
        <w:rPr>
          <w:rFonts w:ascii="Tahoma" w:hAnsi="Tahoma" w:cs="Tahoma"/>
          <w:sz w:val="18"/>
          <w:szCs w:val="18"/>
        </w:rPr>
      </w:pPr>
      <w:r w:rsidRPr="00E949B0">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5D37E78" w14:textId="77777777" w:rsidR="000B65EB" w:rsidRPr="00E949B0" w:rsidRDefault="000B65EB">
      <w:pPr>
        <w:numPr>
          <w:ilvl w:val="1"/>
          <w:numId w:val="22"/>
        </w:numPr>
        <w:tabs>
          <w:tab w:val="left" w:pos="851"/>
        </w:tabs>
        <w:ind w:left="851" w:hanging="425"/>
        <w:jc w:val="both"/>
        <w:rPr>
          <w:rFonts w:ascii="Tahoma" w:hAnsi="Tahoma" w:cs="Tahoma"/>
          <w:sz w:val="18"/>
          <w:szCs w:val="18"/>
        </w:rPr>
      </w:pPr>
      <w:r w:rsidRPr="00E949B0">
        <w:rPr>
          <w:rFonts w:ascii="Tahoma" w:hAnsi="Tahoma" w:cs="Tahoma"/>
          <w:b/>
          <w:sz w:val="18"/>
          <w:szCs w:val="18"/>
        </w:rPr>
        <w:t>Zobowiązanie podmiotu udostępniającego zasoby</w:t>
      </w:r>
      <w:r w:rsidRPr="00E949B0">
        <w:rPr>
          <w:rFonts w:ascii="Tahoma" w:hAnsi="Tahoma" w:cs="Tahoma"/>
          <w:sz w:val="18"/>
          <w:szCs w:val="18"/>
        </w:rPr>
        <w:t xml:space="preserve"> do oddania mu do dyspozycji niezbędnych zasobów na potrzeby realizacji danego zamówienia </w:t>
      </w:r>
      <w:r w:rsidRPr="00E949B0">
        <w:rPr>
          <w:rFonts w:ascii="Tahoma" w:hAnsi="Tahoma" w:cs="Tahoma"/>
          <w:b/>
          <w:sz w:val="18"/>
          <w:szCs w:val="18"/>
        </w:rPr>
        <w:t>lub inny podmiotowy środek dowodowy</w:t>
      </w:r>
      <w:r w:rsidRPr="00E949B0">
        <w:rPr>
          <w:rFonts w:ascii="Tahoma" w:hAnsi="Tahoma" w:cs="Tahoma"/>
          <w:sz w:val="18"/>
          <w:szCs w:val="18"/>
        </w:rPr>
        <w:t xml:space="preserve"> potwierdzający, że wykonawca realizując zamówienie, będzie dysponował niezbędnymi zasobami tych podmiotów, zgodnie z ust. 5 i 6 rozdziału IV SWZ </w:t>
      </w:r>
      <w:r w:rsidRPr="00E949B0">
        <w:rPr>
          <w:rFonts w:ascii="Tahoma" w:hAnsi="Tahoma" w:cs="Tahoma"/>
          <w:b/>
          <w:sz w:val="18"/>
          <w:szCs w:val="18"/>
        </w:rPr>
        <w:t>(o ile dotyczy)</w:t>
      </w:r>
      <w:r w:rsidRPr="00E949B0">
        <w:rPr>
          <w:rFonts w:ascii="Tahoma" w:hAnsi="Tahoma" w:cs="Tahoma"/>
          <w:sz w:val="18"/>
          <w:szCs w:val="18"/>
        </w:rPr>
        <w:t>.</w:t>
      </w:r>
    </w:p>
    <w:p w14:paraId="0DA78795" w14:textId="77777777" w:rsidR="008B2922" w:rsidRPr="00E949B0" w:rsidRDefault="000E3A43" w:rsidP="00C50AF3">
      <w:pPr>
        <w:numPr>
          <w:ilvl w:val="1"/>
          <w:numId w:val="22"/>
        </w:numPr>
        <w:tabs>
          <w:tab w:val="left" w:pos="851"/>
        </w:tabs>
        <w:ind w:left="851" w:hanging="425"/>
        <w:jc w:val="both"/>
        <w:rPr>
          <w:rFonts w:ascii="Tahoma" w:hAnsi="Tahoma" w:cs="Tahoma"/>
          <w:sz w:val="18"/>
          <w:szCs w:val="18"/>
        </w:rPr>
      </w:pPr>
      <w:r w:rsidRPr="00E949B0">
        <w:rPr>
          <w:rFonts w:ascii="Tahoma" w:hAnsi="Tahoma" w:cs="Tahoma"/>
          <w:b/>
          <w:sz w:val="18"/>
          <w:szCs w:val="18"/>
        </w:rPr>
        <w:t>Oświadczenie Wykonawcy z art 117 ust. 4</w:t>
      </w:r>
      <w:r w:rsidR="00B27449" w:rsidRPr="00E949B0">
        <w:rPr>
          <w:rFonts w:ascii="Tahoma" w:hAnsi="Tahoma" w:cs="Tahoma"/>
          <w:b/>
          <w:sz w:val="18"/>
          <w:szCs w:val="18"/>
        </w:rPr>
        <w:t xml:space="preserve"> Ustawy</w:t>
      </w:r>
      <w:r w:rsidRPr="00E949B0">
        <w:rPr>
          <w:rFonts w:ascii="Tahoma" w:hAnsi="Tahoma" w:cs="Tahoma"/>
          <w:sz w:val="18"/>
          <w:szCs w:val="18"/>
        </w:rPr>
        <w:t xml:space="preserve">, o którym mowa w rozdziale VII ust. 4 SWZ w przypadku Wykonawców wspólnie ubiegających się o udzielenie zamówienia - załącznik nr </w:t>
      </w:r>
      <w:r w:rsidR="00E647BB" w:rsidRPr="00E949B0">
        <w:rPr>
          <w:rFonts w:ascii="Tahoma" w:hAnsi="Tahoma" w:cs="Tahoma"/>
          <w:sz w:val="18"/>
          <w:szCs w:val="18"/>
        </w:rPr>
        <w:t>7</w:t>
      </w:r>
      <w:r w:rsidRPr="00E949B0">
        <w:rPr>
          <w:rFonts w:ascii="Tahoma" w:hAnsi="Tahoma" w:cs="Tahoma"/>
          <w:sz w:val="18"/>
          <w:szCs w:val="18"/>
        </w:rPr>
        <w:t xml:space="preserve"> do SWZ.</w:t>
      </w:r>
    </w:p>
    <w:p w14:paraId="6F090544" w14:textId="77777777" w:rsidR="00082287" w:rsidRPr="00E949B0" w:rsidRDefault="00082287" w:rsidP="00082287">
      <w:pPr>
        <w:numPr>
          <w:ilvl w:val="1"/>
          <w:numId w:val="22"/>
        </w:numPr>
        <w:tabs>
          <w:tab w:val="left" w:pos="851"/>
        </w:tabs>
        <w:ind w:left="851" w:hanging="425"/>
        <w:jc w:val="both"/>
        <w:rPr>
          <w:rFonts w:ascii="Tahoma" w:hAnsi="Tahoma" w:cs="Tahoma"/>
          <w:sz w:val="18"/>
          <w:szCs w:val="18"/>
        </w:rPr>
      </w:pPr>
      <w:r w:rsidRPr="00E949B0">
        <w:rPr>
          <w:rFonts w:ascii="Tahoma" w:hAnsi="Tahoma" w:cs="Tahoma"/>
          <w:b/>
          <w:bCs/>
          <w:sz w:val="18"/>
          <w:szCs w:val="18"/>
        </w:rPr>
        <w:t>Przedmiotowe środki dowodowe</w:t>
      </w:r>
      <w:r w:rsidRPr="00E949B0">
        <w:rPr>
          <w:rFonts w:ascii="Tahoma" w:hAnsi="Tahoma" w:cs="Tahoma"/>
          <w:sz w:val="18"/>
          <w:szCs w:val="18"/>
        </w:rPr>
        <w:t xml:space="preserve"> wskazane w rozdziale II.A SWZ </w:t>
      </w:r>
    </w:p>
    <w:p w14:paraId="481BED00" w14:textId="77777777" w:rsidR="00FF7960" w:rsidRPr="00E949B0" w:rsidRDefault="006E3D75" w:rsidP="00C50AF3">
      <w:pPr>
        <w:numPr>
          <w:ilvl w:val="1"/>
          <w:numId w:val="22"/>
        </w:numPr>
        <w:tabs>
          <w:tab w:val="left" w:pos="851"/>
        </w:tabs>
        <w:ind w:left="851" w:hanging="425"/>
        <w:jc w:val="both"/>
        <w:rPr>
          <w:rFonts w:ascii="Tahoma" w:hAnsi="Tahoma" w:cs="Tahoma"/>
          <w:sz w:val="18"/>
          <w:szCs w:val="18"/>
        </w:rPr>
      </w:pPr>
      <w:r w:rsidRPr="00E949B0">
        <w:rPr>
          <w:rFonts w:ascii="Tahoma" w:hAnsi="Tahoma" w:cs="Tahoma"/>
          <w:b/>
          <w:sz w:val="18"/>
          <w:szCs w:val="18"/>
        </w:rPr>
        <w:t>Potwierdzenie wniesienia wadium</w:t>
      </w:r>
      <w:r w:rsidR="00FF7960" w:rsidRPr="00E949B0">
        <w:rPr>
          <w:rFonts w:ascii="Tahoma" w:hAnsi="Tahoma" w:cs="Tahoma"/>
          <w:sz w:val="18"/>
          <w:szCs w:val="18"/>
        </w:rPr>
        <w:t>- nie dotyczy wadium wnoszonego w formie pieniądza.  – jako Załącznik do oferty;</w:t>
      </w:r>
    </w:p>
    <w:p w14:paraId="725FF708" w14:textId="77777777" w:rsidR="000E3A43" w:rsidRPr="00E949B0" w:rsidRDefault="000E3A43">
      <w:pPr>
        <w:numPr>
          <w:ilvl w:val="1"/>
          <w:numId w:val="22"/>
        </w:numPr>
        <w:tabs>
          <w:tab w:val="left" w:pos="851"/>
        </w:tabs>
        <w:ind w:left="851" w:hanging="425"/>
        <w:jc w:val="both"/>
        <w:rPr>
          <w:rFonts w:ascii="Tahoma" w:hAnsi="Tahoma" w:cs="Tahoma"/>
          <w:sz w:val="18"/>
          <w:szCs w:val="18"/>
        </w:rPr>
      </w:pPr>
      <w:r w:rsidRPr="00E949B0">
        <w:rPr>
          <w:rFonts w:ascii="Tahoma" w:hAnsi="Tahoma" w:cs="Tahoma"/>
          <w:b/>
          <w:sz w:val="18"/>
          <w:szCs w:val="18"/>
        </w:rPr>
        <w:t>Pełnomocnictwo</w:t>
      </w:r>
      <w:r w:rsidRPr="00E949B0">
        <w:rPr>
          <w:rFonts w:ascii="Tahoma" w:hAnsi="Tahoma" w:cs="Tahoma"/>
          <w:sz w:val="18"/>
          <w:szCs w:val="18"/>
        </w:rPr>
        <w:t xml:space="preserve"> do podpisania oferty, oświadczeń i dokumentów składających się na ofertę, o ile upoważnienie to nie wynika z innych dokumentów dołączonych do oferty.</w:t>
      </w:r>
    </w:p>
    <w:p w14:paraId="6694EC88" w14:textId="77777777" w:rsidR="000E3A43" w:rsidRPr="00E949B0" w:rsidRDefault="000E3A43">
      <w:pPr>
        <w:numPr>
          <w:ilvl w:val="1"/>
          <w:numId w:val="22"/>
        </w:numPr>
        <w:tabs>
          <w:tab w:val="left" w:pos="851"/>
        </w:tabs>
        <w:suppressAutoHyphens/>
        <w:ind w:left="851" w:hanging="425"/>
        <w:jc w:val="both"/>
        <w:rPr>
          <w:rFonts w:ascii="Tahoma" w:hAnsi="Tahoma" w:cs="Tahoma"/>
          <w:b/>
          <w:bCs/>
          <w:sz w:val="18"/>
          <w:szCs w:val="18"/>
        </w:rPr>
      </w:pPr>
      <w:r w:rsidRPr="00E949B0">
        <w:rPr>
          <w:rFonts w:ascii="Tahoma" w:hAnsi="Tahoma" w:cs="Tahoma"/>
          <w:sz w:val="18"/>
          <w:szCs w:val="18"/>
        </w:rPr>
        <w:lastRenderedPageBreak/>
        <w:t xml:space="preserve">W przypadku oferty składanej przez Wykonawców wspólnie ubiegających się o udzielenie zamówienia (np. konsorcjum), do oferty powinno zostać załączone </w:t>
      </w:r>
      <w:r w:rsidRPr="00E949B0">
        <w:rPr>
          <w:rFonts w:ascii="Tahoma" w:hAnsi="Tahoma" w:cs="Tahoma"/>
          <w:b/>
          <w:sz w:val="18"/>
          <w:szCs w:val="18"/>
        </w:rPr>
        <w:t>pełnomocnictwo</w:t>
      </w:r>
      <w:r w:rsidRPr="00E949B0">
        <w:rPr>
          <w:rFonts w:ascii="Tahoma" w:hAnsi="Tahoma" w:cs="Tahoma"/>
          <w:sz w:val="18"/>
          <w:szCs w:val="18"/>
        </w:rPr>
        <w:t xml:space="preserve"> dla Osoby Uprawnionej do reprezentowania ich w postępowaniu albo do reprezentowania ich w postępowaniu i zawarcia umowy. </w:t>
      </w:r>
    </w:p>
    <w:p w14:paraId="7A431C8E" w14:textId="77777777" w:rsidR="000E3A43" w:rsidRPr="00E949B0" w:rsidRDefault="000E3A43">
      <w:pPr>
        <w:numPr>
          <w:ilvl w:val="0"/>
          <w:numId w:val="22"/>
        </w:numPr>
        <w:suppressAutoHyphens/>
        <w:ind w:left="426" w:hanging="426"/>
        <w:jc w:val="both"/>
        <w:rPr>
          <w:rFonts w:ascii="Tahoma" w:hAnsi="Tahoma" w:cs="Tahoma"/>
          <w:b/>
          <w:sz w:val="18"/>
          <w:szCs w:val="18"/>
        </w:rPr>
      </w:pPr>
      <w:r w:rsidRPr="00E949B0">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E949B0">
        <w:rPr>
          <w:rFonts w:ascii="Tahoma" w:hAnsi="Tahoma" w:cs="Tahoma"/>
          <w:b/>
          <w:sz w:val="18"/>
          <w:szCs w:val="18"/>
        </w:rPr>
        <w:t xml:space="preserve">, tj. </w:t>
      </w:r>
      <w:r w:rsidR="000158CB" w:rsidRPr="00E949B0">
        <w:rPr>
          <w:rFonts w:ascii="Tahoma" w:hAnsi="Tahoma" w:cs="Tahoma"/>
          <w:sz w:val="18"/>
          <w:szCs w:val="18"/>
        </w:rPr>
        <w:t xml:space="preserve">rozporządzenia Prezesa Rady Ministrów z dnia </w:t>
      </w:r>
      <w:r w:rsidR="000158CB" w:rsidRPr="00E949B0">
        <w:rPr>
          <w:rFonts w:ascii="Tahoma" w:hAnsi="Tahoma" w:cs="Tahoma"/>
          <w:smallCaps/>
          <w:sz w:val="18"/>
          <w:szCs w:val="18"/>
        </w:rPr>
        <w:t> </w:t>
      </w:r>
      <w:r w:rsidR="000158CB" w:rsidRPr="00E949B0">
        <w:rPr>
          <w:rFonts w:ascii="Tahoma" w:hAnsi="Tahoma" w:cs="Tahoma"/>
          <w:smallCaps/>
          <w:sz w:val="18"/>
          <w:szCs w:val="18"/>
        </w:rPr>
        <w:t xml:space="preserve">30 </w:t>
      </w:r>
      <w:r w:rsidR="000158CB" w:rsidRPr="00E949B0">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7BAB7D27" w14:textId="77777777" w:rsidR="000E3A43" w:rsidRPr="00E949B0" w:rsidRDefault="000E3A43">
      <w:pPr>
        <w:numPr>
          <w:ilvl w:val="0"/>
          <w:numId w:val="22"/>
        </w:numPr>
        <w:suppressAutoHyphens/>
        <w:ind w:left="426" w:hanging="426"/>
        <w:jc w:val="both"/>
        <w:rPr>
          <w:rFonts w:ascii="Tahoma" w:hAnsi="Tahoma" w:cs="Tahoma"/>
          <w:b/>
          <w:sz w:val="18"/>
          <w:szCs w:val="18"/>
        </w:rPr>
      </w:pPr>
      <w:r w:rsidRPr="00E949B0">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7CED2DE3" w14:textId="77777777" w:rsidR="000E3A43" w:rsidRPr="00E949B0" w:rsidRDefault="000E3A43">
      <w:pPr>
        <w:numPr>
          <w:ilvl w:val="0"/>
          <w:numId w:val="22"/>
        </w:numPr>
        <w:suppressAutoHyphens/>
        <w:ind w:left="426" w:hanging="426"/>
        <w:jc w:val="both"/>
        <w:rPr>
          <w:rFonts w:ascii="Tahoma" w:hAnsi="Tahoma" w:cs="Tahoma"/>
          <w:b/>
          <w:sz w:val="18"/>
          <w:szCs w:val="18"/>
        </w:rPr>
      </w:pPr>
      <w:r w:rsidRPr="00E949B0">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2064CE2" w14:textId="77777777" w:rsidR="000E3A43" w:rsidRPr="00E949B0" w:rsidRDefault="000E3A43" w:rsidP="000E3A43">
      <w:pPr>
        <w:suppressAutoHyphens/>
        <w:rPr>
          <w:rFonts w:ascii="Tahoma" w:hAnsi="Tahoma" w:cs="Tahoma"/>
          <w:b/>
          <w:bCs/>
          <w:sz w:val="20"/>
          <w:szCs w:val="20"/>
        </w:rPr>
      </w:pPr>
    </w:p>
    <w:p w14:paraId="36C057D6" w14:textId="77777777" w:rsidR="00F335C7" w:rsidRPr="00E949B0" w:rsidRDefault="00F335C7" w:rsidP="000E3A43">
      <w:pPr>
        <w:suppressAutoHyphens/>
        <w:rPr>
          <w:rFonts w:ascii="Tahoma" w:hAnsi="Tahoma" w:cs="Tahoma"/>
          <w:b/>
          <w:bCs/>
          <w:sz w:val="20"/>
          <w:szCs w:val="20"/>
        </w:rPr>
      </w:pPr>
    </w:p>
    <w:p w14:paraId="0BF68F80" w14:textId="77777777" w:rsidR="00AA7CC1" w:rsidRPr="00E949B0" w:rsidRDefault="00E8069E" w:rsidP="00AA7CC1">
      <w:pPr>
        <w:suppressAutoHyphens/>
        <w:rPr>
          <w:rFonts w:ascii="Tahoma" w:hAnsi="Tahoma" w:cs="Tahoma"/>
          <w:b/>
          <w:sz w:val="20"/>
          <w:szCs w:val="20"/>
        </w:rPr>
      </w:pPr>
      <w:r w:rsidRPr="00E949B0">
        <w:rPr>
          <w:rFonts w:ascii="Tahoma" w:hAnsi="Tahoma" w:cs="Tahoma"/>
          <w:b/>
          <w:sz w:val="20"/>
          <w:szCs w:val="20"/>
        </w:rPr>
        <w:t>X</w:t>
      </w:r>
      <w:r w:rsidR="00AA7CC1" w:rsidRPr="00E949B0">
        <w:rPr>
          <w:rFonts w:ascii="Tahoma" w:hAnsi="Tahoma" w:cs="Tahoma"/>
          <w:b/>
          <w:sz w:val="20"/>
          <w:szCs w:val="20"/>
        </w:rPr>
        <w:t>. DODATKOWE ZOBOWIĄZANIA WYKONAWCY</w:t>
      </w:r>
    </w:p>
    <w:p w14:paraId="0CEBE46A" w14:textId="77777777" w:rsidR="00820AA5" w:rsidRPr="00E949B0" w:rsidRDefault="00820AA5" w:rsidP="00AA7CC1">
      <w:pPr>
        <w:suppressAutoHyphens/>
        <w:rPr>
          <w:rFonts w:ascii="Tahoma" w:hAnsi="Tahoma" w:cs="Tahoma"/>
          <w:b/>
          <w:sz w:val="18"/>
          <w:szCs w:val="18"/>
        </w:rPr>
      </w:pPr>
    </w:p>
    <w:p w14:paraId="1C6A8CA4" w14:textId="77777777" w:rsidR="001E10C3" w:rsidRPr="00E949B0" w:rsidRDefault="00DD56F7" w:rsidP="0012349A">
      <w:pPr>
        <w:numPr>
          <w:ilvl w:val="0"/>
          <w:numId w:val="3"/>
        </w:numPr>
        <w:tabs>
          <w:tab w:val="clear" w:pos="720"/>
          <w:tab w:val="num" w:pos="426"/>
        </w:tabs>
        <w:ind w:left="426" w:hanging="426"/>
        <w:jc w:val="both"/>
        <w:rPr>
          <w:rFonts w:ascii="Tahoma" w:hAnsi="Tahoma" w:cs="Tahoma"/>
          <w:sz w:val="18"/>
          <w:szCs w:val="18"/>
        </w:rPr>
      </w:pPr>
      <w:r w:rsidRPr="00E949B0">
        <w:rPr>
          <w:rFonts w:ascii="Tahoma" w:hAnsi="Tahoma" w:cs="Tahoma"/>
          <w:sz w:val="18"/>
          <w:szCs w:val="18"/>
        </w:rPr>
        <w:t xml:space="preserve">Wymagany przez Zamawiającego </w:t>
      </w:r>
      <w:r w:rsidRPr="00E949B0">
        <w:rPr>
          <w:rFonts w:ascii="Tahoma" w:hAnsi="Tahoma" w:cs="Tahoma"/>
          <w:b/>
          <w:sz w:val="18"/>
          <w:szCs w:val="18"/>
        </w:rPr>
        <w:t>termin płatności</w:t>
      </w:r>
      <w:r w:rsidR="00C635EE" w:rsidRPr="00E949B0">
        <w:rPr>
          <w:rFonts w:ascii="Tahoma" w:hAnsi="Tahoma" w:cs="Tahoma"/>
          <w:sz w:val="18"/>
          <w:szCs w:val="18"/>
        </w:rPr>
        <w:t xml:space="preserve"> - nie krótszy </w:t>
      </w:r>
      <w:r w:rsidR="00C635EE" w:rsidRPr="00E949B0">
        <w:rPr>
          <w:rFonts w:ascii="Tahoma" w:hAnsi="Tahoma" w:cs="Tahoma"/>
          <w:b/>
          <w:bCs/>
          <w:sz w:val="18"/>
          <w:szCs w:val="18"/>
        </w:rPr>
        <w:t xml:space="preserve">niż 30 dni i nie dłuższy niż 60 </w:t>
      </w:r>
      <w:r w:rsidR="00C635EE" w:rsidRPr="00E949B0">
        <w:rPr>
          <w:rFonts w:ascii="Tahoma" w:hAnsi="Tahoma" w:cs="Tahoma"/>
          <w:sz w:val="18"/>
          <w:szCs w:val="18"/>
        </w:rPr>
        <w:t>dni (Zamawiający dopuszcza 60 dni, 50 dni, 40 dni, 30 dni - KRYTERIUM OCENY OFERT) od dnia otrzymania przez Zamawiającego prawidłowo wystawionej faktury, na warunkach i zgodnie z postanowieniami projektowanych postanowień umowy, po dostawie cząstkowej potwierdzonej protokołem odbioru bez zastrzeżeń</w:t>
      </w:r>
    </w:p>
    <w:p w14:paraId="3EA23E41" w14:textId="77777777" w:rsidR="00A12B41" w:rsidRPr="00E949B0" w:rsidRDefault="00A12B41" w:rsidP="000478A2">
      <w:pPr>
        <w:numPr>
          <w:ilvl w:val="0"/>
          <w:numId w:val="3"/>
        </w:numPr>
        <w:tabs>
          <w:tab w:val="clear" w:pos="720"/>
          <w:tab w:val="num" w:pos="426"/>
        </w:tabs>
        <w:ind w:left="426" w:hanging="426"/>
        <w:jc w:val="both"/>
        <w:rPr>
          <w:rFonts w:ascii="Tahoma" w:hAnsi="Tahoma" w:cs="Tahoma"/>
          <w:sz w:val="18"/>
          <w:szCs w:val="18"/>
        </w:rPr>
      </w:pPr>
      <w:r w:rsidRPr="00E949B0">
        <w:rPr>
          <w:rFonts w:ascii="Tahoma" w:hAnsi="Tahoma" w:cs="Tahoma"/>
          <w:sz w:val="18"/>
          <w:szCs w:val="18"/>
        </w:rPr>
        <w:t>Zamawiający wymaga niezmienności cen przez cały okres obowiązywania umowy. Dopuszczalne zmiany cen w okresie stałości określono we Wzorze umowy</w:t>
      </w:r>
      <w:r w:rsidR="00317A8E" w:rsidRPr="00E949B0">
        <w:rPr>
          <w:rFonts w:ascii="Tahoma" w:hAnsi="Tahoma" w:cs="Tahoma"/>
          <w:sz w:val="18"/>
          <w:szCs w:val="18"/>
        </w:rPr>
        <w:t>.</w:t>
      </w:r>
    </w:p>
    <w:p w14:paraId="4D1D29C5" w14:textId="77777777" w:rsidR="002E3556" w:rsidRPr="002E3556" w:rsidRDefault="00C83630" w:rsidP="002E3556">
      <w:pPr>
        <w:numPr>
          <w:ilvl w:val="0"/>
          <w:numId w:val="3"/>
        </w:numPr>
        <w:tabs>
          <w:tab w:val="clear" w:pos="720"/>
        </w:tabs>
        <w:ind w:left="426" w:hanging="426"/>
        <w:jc w:val="both"/>
        <w:rPr>
          <w:rFonts w:ascii="Tahoma" w:hAnsi="Tahoma" w:cs="Tahoma"/>
          <w:b/>
          <w:bCs/>
          <w:sz w:val="18"/>
          <w:szCs w:val="18"/>
        </w:rPr>
      </w:pPr>
      <w:r w:rsidRPr="00E949B0">
        <w:rPr>
          <w:rFonts w:ascii="Tahoma" w:hAnsi="Tahoma" w:cs="Tahoma"/>
          <w:sz w:val="18"/>
          <w:szCs w:val="18"/>
        </w:rPr>
        <w:t xml:space="preserve">Wymagany przez Zamawiającego okres gwarancyjny </w:t>
      </w:r>
    </w:p>
    <w:p w14:paraId="6A3E9066" w14:textId="77777777" w:rsidR="002E3556" w:rsidRPr="002E3556" w:rsidRDefault="002E3556" w:rsidP="003B104D">
      <w:pPr>
        <w:ind w:left="720"/>
        <w:jc w:val="both"/>
        <w:rPr>
          <w:rFonts w:ascii="Tahoma" w:hAnsi="Tahoma" w:cs="Tahoma"/>
          <w:b/>
          <w:bCs/>
          <w:sz w:val="18"/>
          <w:szCs w:val="18"/>
        </w:rPr>
      </w:pPr>
      <w:r w:rsidRPr="002E3556">
        <w:rPr>
          <w:rFonts w:ascii="Tahoma" w:hAnsi="Tahoma" w:cs="Tahoma"/>
          <w:b/>
          <w:bCs/>
          <w:sz w:val="18"/>
          <w:szCs w:val="18"/>
        </w:rPr>
        <w:t>dotyczy Pakietu 1, Pakietu 3  – min. 10 lat na implant ślimakowy, min. 3 lata na procesor dźwięku</w:t>
      </w:r>
    </w:p>
    <w:p w14:paraId="7D3676F0" w14:textId="77777777" w:rsidR="002E3556" w:rsidRPr="002E3556" w:rsidRDefault="002E3556" w:rsidP="003B104D">
      <w:pPr>
        <w:ind w:left="720"/>
        <w:jc w:val="both"/>
        <w:rPr>
          <w:rFonts w:ascii="Tahoma" w:hAnsi="Tahoma" w:cs="Tahoma"/>
          <w:b/>
          <w:bCs/>
          <w:sz w:val="18"/>
          <w:szCs w:val="18"/>
        </w:rPr>
      </w:pPr>
      <w:r w:rsidRPr="002E3556">
        <w:rPr>
          <w:rFonts w:ascii="Tahoma" w:hAnsi="Tahoma" w:cs="Tahoma"/>
          <w:b/>
          <w:bCs/>
          <w:sz w:val="18"/>
          <w:szCs w:val="18"/>
        </w:rPr>
        <w:t>dotyczy Pakietu 2 – min. 2 lata</w:t>
      </w:r>
    </w:p>
    <w:p w14:paraId="442FC95E" w14:textId="7D773D4A" w:rsidR="002E3556" w:rsidRDefault="002E3556" w:rsidP="003B104D">
      <w:pPr>
        <w:ind w:firstLine="709"/>
        <w:jc w:val="both"/>
        <w:rPr>
          <w:rFonts w:ascii="Tahoma" w:hAnsi="Tahoma" w:cs="Tahoma"/>
          <w:b/>
          <w:bCs/>
          <w:sz w:val="18"/>
          <w:szCs w:val="18"/>
        </w:rPr>
      </w:pPr>
      <w:r w:rsidRPr="002E3556">
        <w:rPr>
          <w:rFonts w:ascii="Tahoma" w:hAnsi="Tahoma" w:cs="Tahoma"/>
          <w:b/>
          <w:bCs/>
          <w:sz w:val="18"/>
          <w:szCs w:val="18"/>
        </w:rPr>
        <w:t>dotyczy Pakietu 4 – min. 3 lata</w:t>
      </w:r>
    </w:p>
    <w:p w14:paraId="76E6D06A" w14:textId="333E3177" w:rsidR="00C83630" w:rsidRPr="00E949B0" w:rsidRDefault="00834B61" w:rsidP="003B104D">
      <w:pPr>
        <w:ind w:firstLine="426"/>
        <w:jc w:val="both"/>
        <w:rPr>
          <w:rFonts w:ascii="Tahoma" w:hAnsi="Tahoma" w:cs="Tahoma"/>
          <w:sz w:val="18"/>
          <w:szCs w:val="18"/>
        </w:rPr>
      </w:pPr>
      <w:r>
        <w:rPr>
          <w:rFonts w:ascii="Tahoma" w:hAnsi="Tahoma" w:cs="Tahoma"/>
          <w:b/>
          <w:bCs/>
          <w:sz w:val="18"/>
          <w:szCs w:val="18"/>
        </w:rPr>
        <w:t xml:space="preserve">Gwarancja </w:t>
      </w:r>
      <w:r w:rsidR="00C83630" w:rsidRPr="00E949B0">
        <w:rPr>
          <w:rFonts w:ascii="Tahoma" w:hAnsi="Tahoma" w:cs="Tahoma"/>
          <w:b/>
          <w:bCs/>
          <w:sz w:val="18"/>
          <w:szCs w:val="18"/>
        </w:rPr>
        <w:t>na zasadach określonych w projektowanych postanowieniach umownych.</w:t>
      </w:r>
    </w:p>
    <w:p w14:paraId="024D8F2E" w14:textId="078355BF" w:rsidR="00A12B41" w:rsidRPr="00E949B0" w:rsidRDefault="00A12B41" w:rsidP="000478A2">
      <w:pPr>
        <w:numPr>
          <w:ilvl w:val="0"/>
          <w:numId w:val="3"/>
        </w:numPr>
        <w:tabs>
          <w:tab w:val="clear" w:pos="720"/>
          <w:tab w:val="num" w:pos="426"/>
        </w:tabs>
        <w:ind w:left="426" w:hanging="426"/>
        <w:jc w:val="both"/>
        <w:rPr>
          <w:rFonts w:ascii="Tahoma" w:hAnsi="Tahoma" w:cs="Tahoma"/>
          <w:sz w:val="18"/>
          <w:szCs w:val="18"/>
        </w:rPr>
      </w:pPr>
      <w:r w:rsidRPr="00E949B0">
        <w:rPr>
          <w:rFonts w:ascii="Tahoma" w:hAnsi="Tahoma" w:cs="Tahoma"/>
          <w:sz w:val="18"/>
          <w:szCs w:val="18"/>
        </w:rPr>
        <w:t>Zamówienia mogą być składane drogą elektroniczną oraz w formie pisemnej.</w:t>
      </w:r>
    </w:p>
    <w:p w14:paraId="747A947A" w14:textId="77777777" w:rsidR="00A12B41" w:rsidRPr="00E949B0" w:rsidRDefault="00A12B41" w:rsidP="000478A2">
      <w:pPr>
        <w:numPr>
          <w:ilvl w:val="0"/>
          <w:numId w:val="3"/>
        </w:numPr>
        <w:tabs>
          <w:tab w:val="clear" w:pos="720"/>
          <w:tab w:val="num" w:pos="426"/>
        </w:tabs>
        <w:ind w:left="426" w:hanging="426"/>
        <w:jc w:val="both"/>
        <w:rPr>
          <w:rFonts w:ascii="Tahoma" w:hAnsi="Tahoma" w:cs="Tahoma"/>
          <w:sz w:val="18"/>
          <w:szCs w:val="18"/>
        </w:rPr>
      </w:pPr>
      <w:r w:rsidRPr="00E949B0">
        <w:rPr>
          <w:rFonts w:ascii="Tahoma" w:hAnsi="Tahoma" w:cs="Tahoma"/>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1D9EF214" w14:textId="77777777" w:rsidR="008E02E3" w:rsidRPr="00E949B0"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E949B0">
        <w:rPr>
          <w:rFonts w:ascii="Tahoma" w:hAnsi="Tahoma" w:cs="Tahoma"/>
          <w:sz w:val="18"/>
          <w:szCs w:val="18"/>
        </w:rPr>
        <w:t xml:space="preserve">W przypadku wystąpienia okoliczności skutkujących zwłoką w dostarczeniu zamówionej partii towaru, Wykonawca zobowiązuje się każdorazowo informować Zamawiającego </w:t>
      </w:r>
      <w:r w:rsidR="00DF7D29" w:rsidRPr="00E949B0">
        <w:rPr>
          <w:rFonts w:ascii="Tahoma" w:hAnsi="Tahoma" w:cs="Tahoma"/>
          <w:sz w:val="18"/>
          <w:szCs w:val="18"/>
        </w:rPr>
        <w:t xml:space="preserve">e-mailem </w:t>
      </w:r>
      <w:r w:rsidRPr="00E949B0">
        <w:rPr>
          <w:rFonts w:ascii="Tahoma" w:hAnsi="Tahoma" w:cs="Tahoma"/>
          <w:sz w:val="18"/>
          <w:szCs w:val="18"/>
        </w:rPr>
        <w:t xml:space="preserve">o niedostarczeniu zamówionego towaru przed terminem realizacji zamówienia </w:t>
      </w:r>
      <w:r w:rsidR="00DF7D29" w:rsidRPr="00E949B0">
        <w:rPr>
          <w:rFonts w:ascii="Tahoma" w:hAnsi="Tahoma" w:cs="Tahoma"/>
          <w:sz w:val="18"/>
          <w:szCs w:val="18"/>
        </w:rPr>
        <w:t xml:space="preserve">– e-mail </w:t>
      </w:r>
      <w:r w:rsidRPr="00E949B0">
        <w:rPr>
          <w:rFonts w:ascii="Tahoma" w:hAnsi="Tahoma" w:cs="Tahoma"/>
          <w:sz w:val="18"/>
          <w:szCs w:val="18"/>
        </w:rPr>
        <w:t xml:space="preserve"> </w:t>
      </w:r>
      <w:r w:rsidR="002B7F6E" w:rsidRPr="00E949B0">
        <w:rPr>
          <w:rFonts w:ascii="Tahoma" w:hAnsi="Tahoma" w:cs="Tahoma"/>
          <w:b/>
          <w:bCs/>
          <w:sz w:val="18"/>
          <w:szCs w:val="18"/>
        </w:rPr>
        <w:t>dzial.zaopatrzenia</w:t>
      </w:r>
      <w:r w:rsidR="0072318D" w:rsidRPr="00E949B0">
        <w:rPr>
          <w:rFonts w:ascii="Tahoma" w:hAnsi="Tahoma" w:cs="Tahoma"/>
          <w:b/>
          <w:bCs/>
          <w:sz w:val="18"/>
          <w:szCs w:val="18"/>
        </w:rPr>
        <w:t>@barlicki.pl</w:t>
      </w:r>
    </w:p>
    <w:p w14:paraId="75B9A6EE" w14:textId="77777777" w:rsidR="008769A7" w:rsidRPr="00E949B0" w:rsidRDefault="00DF327A" w:rsidP="008769A7">
      <w:pPr>
        <w:jc w:val="both"/>
        <w:rPr>
          <w:rFonts w:ascii="Tahoma" w:hAnsi="Tahoma" w:cs="Tahoma"/>
          <w:b/>
          <w:sz w:val="18"/>
          <w:szCs w:val="18"/>
        </w:rPr>
      </w:pPr>
      <w:r w:rsidRPr="00E949B0">
        <w:rPr>
          <w:rFonts w:ascii="Tahoma" w:hAnsi="Tahoma" w:cs="Tahoma"/>
          <w:sz w:val="18"/>
          <w:szCs w:val="18"/>
        </w:rPr>
        <w:t>Ocena spełnienia ww. warunków nastąpi na podstawie złożonego przez Wykonawcę potwierdzenia ich spełnienia zamieszczonego w „Formularzu oferty” (załącznik nr 1).</w:t>
      </w:r>
    </w:p>
    <w:p w14:paraId="6E45E51B" w14:textId="77777777" w:rsidR="008769A7" w:rsidRPr="00E949B0" w:rsidRDefault="008769A7" w:rsidP="00AA7CC1">
      <w:pPr>
        <w:suppressAutoHyphens/>
        <w:jc w:val="both"/>
        <w:rPr>
          <w:rFonts w:ascii="Tahoma" w:hAnsi="Tahoma" w:cs="Tahoma"/>
          <w:b/>
          <w:sz w:val="20"/>
          <w:szCs w:val="20"/>
        </w:rPr>
      </w:pPr>
    </w:p>
    <w:p w14:paraId="0A732530" w14:textId="77777777" w:rsidR="00AA7CC1" w:rsidRPr="00E949B0" w:rsidRDefault="00AA7CC1" w:rsidP="00AA7CC1">
      <w:pPr>
        <w:jc w:val="both"/>
        <w:rPr>
          <w:rFonts w:ascii="Tahoma" w:hAnsi="Tahoma" w:cs="Tahoma"/>
          <w:b/>
          <w:sz w:val="20"/>
          <w:szCs w:val="20"/>
        </w:rPr>
      </w:pPr>
      <w:r w:rsidRPr="00E949B0">
        <w:rPr>
          <w:rFonts w:ascii="Tahoma" w:hAnsi="Tahoma" w:cs="Tahoma"/>
          <w:b/>
          <w:sz w:val="20"/>
          <w:szCs w:val="20"/>
        </w:rPr>
        <w:t>X</w:t>
      </w:r>
      <w:r w:rsidR="00EF740C" w:rsidRPr="00E949B0">
        <w:rPr>
          <w:rFonts w:ascii="Tahoma" w:hAnsi="Tahoma" w:cs="Tahoma"/>
          <w:b/>
          <w:sz w:val="20"/>
          <w:szCs w:val="20"/>
        </w:rPr>
        <w:t>I</w:t>
      </w:r>
      <w:r w:rsidRPr="00E949B0">
        <w:rPr>
          <w:rFonts w:ascii="Tahoma" w:hAnsi="Tahoma" w:cs="Tahoma"/>
          <w:b/>
          <w:sz w:val="20"/>
          <w:szCs w:val="20"/>
        </w:rPr>
        <w:t>.  WYMAGANIA DOTYCZĄCE</w:t>
      </w:r>
      <w:r w:rsidR="007A6945" w:rsidRPr="00E949B0">
        <w:rPr>
          <w:rFonts w:ascii="Tahoma" w:hAnsi="Tahoma" w:cs="Tahoma"/>
          <w:b/>
          <w:sz w:val="20"/>
          <w:szCs w:val="20"/>
        </w:rPr>
        <w:t xml:space="preserve"> </w:t>
      </w:r>
      <w:r w:rsidRPr="00E949B0">
        <w:rPr>
          <w:rFonts w:ascii="Tahoma" w:hAnsi="Tahoma" w:cs="Tahoma"/>
          <w:b/>
          <w:sz w:val="20"/>
          <w:szCs w:val="20"/>
        </w:rPr>
        <w:t>WADIUM</w:t>
      </w:r>
    </w:p>
    <w:p w14:paraId="7E6656F5" w14:textId="77777777" w:rsidR="00955269" w:rsidRPr="00E949B0" w:rsidRDefault="00955269" w:rsidP="00AA7CC1">
      <w:pPr>
        <w:jc w:val="both"/>
        <w:rPr>
          <w:rFonts w:ascii="Tahoma" w:hAnsi="Tahoma" w:cs="Tahoma"/>
          <w:b/>
          <w:sz w:val="20"/>
          <w:szCs w:val="20"/>
        </w:rPr>
      </w:pPr>
    </w:p>
    <w:p w14:paraId="372301DF" w14:textId="004C3225" w:rsidR="008124C6" w:rsidRPr="00E949B0" w:rsidRDefault="00955269" w:rsidP="00611378">
      <w:pPr>
        <w:numPr>
          <w:ilvl w:val="0"/>
          <w:numId w:val="45"/>
        </w:numPr>
        <w:suppressAutoHyphens/>
        <w:autoSpaceDN w:val="0"/>
        <w:jc w:val="both"/>
        <w:textAlignment w:val="baseline"/>
        <w:rPr>
          <w:rFonts w:ascii="Tahoma" w:hAnsi="Tahoma" w:cs="Tahoma"/>
          <w:b/>
          <w:sz w:val="18"/>
          <w:szCs w:val="18"/>
          <w:lang w:eastAsia="en-US"/>
        </w:rPr>
      </w:pPr>
      <w:r w:rsidRPr="00E949B0">
        <w:rPr>
          <w:rFonts w:ascii="Tahoma" w:hAnsi="Tahoma" w:cs="Tahoma"/>
          <w:b/>
          <w:sz w:val="18"/>
          <w:szCs w:val="18"/>
          <w:lang w:eastAsia="en-US"/>
        </w:rPr>
        <w:t xml:space="preserve">Przystępując do przetargu wykonawca obowiązany jest wnieść wadium w łącznej wysokości </w:t>
      </w:r>
      <w:r w:rsidR="00F93555">
        <w:rPr>
          <w:rFonts w:ascii="Tahoma" w:hAnsi="Tahoma" w:cs="Tahoma"/>
          <w:b/>
          <w:sz w:val="18"/>
          <w:szCs w:val="18"/>
          <w:lang w:eastAsia="en-US"/>
        </w:rPr>
        <w:t>273 000,00</w:t>
      </w:r>
      <w:r w:rsidR="007E642C" w:rsidRPr="00E949B0">
        <w:rPr>
          <w:rFonts w:ascii="Tahoma" w:hAnsi="Tahoma" w:cs="Tahoma"/>
          <w:b/>
          <w:sz w:val="18"/>
          <w:szCs w:val="18"/>
          <w:lang w:eastAsia="en-US"/>
        </w:rPr>
        <w:t xml:space="preserve"> </w:t>
      </w:r>
      <w:r w:rsidRPr="00E949B0">
        <w:rPr>
          <w:rFonts w:ascii="Tahoma" w:hAnsi="Tahoma" w:cs="Tahoma"/>
          <w:b/>
          <w:sz w:val="18"/>
          <w:szCs w:val="18"/>
          <w:lang w:eastAsia="en-US"/>
        </w:rPr>
        <w:t xml:space="preserve">zł (słownie: </w:t>
      </w:r>
      <w:r w:rsidR="00F93555">
        <w:rPr>
          <w:rFonts w:ascii="Tahoma" w:hAnsi="Tahoma" w:cs="Tahoma"/>
          <w:b/>
          <w:sz w:val="18"/>
          <w:szCs w:val="18"/>
          <w:lang w:eastAsia="en-US"/>
        </w:rPr>
        <w:t>dwieście siedemdziesiąt trzy tysiące zł 00/100</w:t>
      </w:r>
      <w:r w:rsidR="00967B15" w:rsidRPr="00E949B0">
        <w:rPr>
          <w:rFonts w:ascii="Tahoma" w:hAnsi="Tahoma" w:cs="Tahoma"/>
          <w:b/>
          <w:sz w:val="18"/>
          <w:szCs w:val="18"/>
          <w:lang w:eastAsia="en-US"/>
        </w:rPr>
        <w:t>.</w:t>
      </w:r>
      <w:r w:rsidRPr="00E949B0">
        <w:rPr>
          <w:rFonts w:ascii="Tahoma" w:hAnsi="Tahoma" w:cs="Tahoma"/>
          <w:b/>
          <w:sz w:val="18"/>
          <w:szCs w:val="18"/>
          <w:lang w:eastAsia="en-US"/>
        </w:rPr>
        <w:t>).</w:t>
      </w:r>
    </w:p>
    <w:p w14:paraId="550B8E12" w14:textId="77777777" w:rsidR="0055606E" w:rsidRPr="00E949B0" w:rsidRDefault="0055606E" w:rsidP="0055606E">
      <w:pPr>
        <w:numPr>
          <w:ilvl w:val="0"/>
          <w:numId w:val="45"/>
        </w:numPr>
        <w:suppressAutoHyphens/>
        <w:autoSpaceDN w:val="0"/>
        <w:jc w:val="both"/>
        <w:textAlignment w:val="baseline"/>
        <w:rPr>
          <w:rFonts w:ascii="Tahoma" w:hAnsi="Tahoma" w:cs="Tahoma"/>
          <w:b/>
          <w:sz w:val="18"/>
          <w:szCs w:val="18"/>
          <w:lang w:eastAsia="en-US"/>
        </w:rPr>
      </w:pPr>
      <w:r w:rsidRPr="00E949B0">
        <w:rPr>
          <w:rFonts w:ascii="Tahoma" w:hAnsi="Tahoma" w:cs="Tahoma"/>
          <w:b/>
          <w:sz w:val="18"/>
          <w:szCs w:val="18"/>
          <w:lang w:eastAsia="en-US"/>
        </w:rPr>
        <w:t>Wartość wadium dla całej oferty danego Wykonawcy  stanowi suma wadiów poszczególnych oferowanych pakietów/pozycji. Wykonawca składający ofertę częściową wnosi wadium w niżej podanej wysokości, odpowiednio:</w:t>
      </w:r>
    </w:p>
    <w:p w14:paraId="37561C03" w14:textId="77777777" w:rsidR="0055606E" w:rsidRPr="00E949B0" w:rsidRDefault="0055606E" w:rsidP="0055606E">
      <w:pPr>
        <w:suppressAutoHyphens/>
        <w:autoSpaceDN w:val="0"/>
        <w:ind w:left="720"/>
        <w:jc w:val="both"/>
        <w:textAlignment w:val="baseline"/>
        <w:rPr>
          <w:rFonts w:ascii="Tahoma" w:hAnsi="Tahoma" w:cs="Tahoma"/>
          <w:b/>
          <w:sz w:val="18"/>
          <w:szCs w:val="18"/>
          <w:lang w:eastAsia="en-US"/>
        </w:rPr>
      </w:pPr>
    </w:p>
    <w:p w14:paraId="7D7D5FE6" w14:textId="77777777" w:rsidR="0055606E" w:rsidRPr="00F93555" w:rsidRDefault="0055606E" w:rsidP="0055606E">
      <w:pPr>
        <w:suppressAutoHyphens/>
        <w:autoSpaceDN w:val="0"/>
        <w:ind w:left="720"/>
        <w:jc w:val="both"/>
        <w:textAlignment w:val="baseline"/>
        <w:rPr>
          <w:rFonts w:ascii="Tahoma" w:hAnsi="Tahoma" w:cs="Tahoma"/>
          <w:b/>
          <w:sz w:val="18"/>
          <w:szCs w:val="18"/>
          <w:lang w:eastAsia="en-US"/>
        </w:rPr>
      </w:pPr>
      <w:r w:rsidRPr="00F93555">
        <w:rPr>
          <w:rFonts w:ascii="Tahoma" w:hAnsi="Tahoma" w:cs="Tahoma"/>
          <w:b/>
          <w:sz w:val="18"/>
          <w:szCs w:val="18"/>
          <w:lang w:eastAsia="en-US"/>
        </w:rPr>
        <w:t>Nr pakietu</w:t>
      </w:r>
      <w:r w:rsidRPr="00F93555">
        <w:rPr>
          <w:rFonts w:ascii="Tahoma" w:hAnsi="Tahoma" w:cs="Tahoma"/>
          <w:b/>
          <w:sz w:val="18"/>
          <w:szCs w:val="18"/>
          <w:lang w:eastAsia="en-US"/>
        </w:rPr>
        <w:tab/>
        <w:t xml:space="preserve">              wartość</w:t>
      </w:r>
    </w:p>
    <w:p w14:paraId="4DD4FF54" w14:textId="0FC6530E" w:rsidR="0055606E" w:rsidRPr="00F93555" w:rsidRDefault="0055606E" w:rsidP="0055606E">
      <w:pPr>
        <w:suppressAutoHyphens/>
        <w:autoSpaceDN w:val="0"/>
        <w:ind w:left="720"/>
        <w:jc w:val="both"/>
        <w:textAlignment w:val="baseline"/>
        <w:rPr>
          <w:rFonts w:ascii="Tahoma" w:hAnsi="Tahoma" w:cs="Tahoma"/>
          <w:b/>
          <w:sz w:val="18"/>
          <w:szCs w:val="18"/>
          <w:lang w:eastAsia="en-US"/>
        </w:rPr>
      </w:pPr>
      <w:r w:rsidRPr="00F93555">
        <w:rPr>
          <w:rFonts w:ascii="Tahoma" w:hAnsi="Tahoma" w:cs="Tahoma"/>
          <w:b/>
          <w:sz w:val="18"/>
          <w:szCs w:val="18"/>
          <w:lang w:eastAsia="en-US"/>
        </w:rPr>
        <w:t>Pakiet 1</w:t>
      </w:r>
      <w:r w:rsidRPr="00F93555">
        <w:rPr>
          <w:rFonts w:ascii="Tahoma" w:hAnsi="Tahoma" w:cs="Tahoma"/>
          <w:b/>
          <w:sz w:val="18"/>
          <w:szCs w:val="18"/>
          <w:lang w:eastAsia="en-US"/>
        </w:rPr>
        <w:tab/>
        <w:t xml:space="preserve">              </w:t>
      </w:r>
      <w:r w:rsidR="00F93555" w:rsidRPr="00F93555">
        <w:rPr>
          <w:rFonts w:ascii="Tahoma" w:hAnsi="Tahoma" w:cs="Tahoma"/>
          <w:b/>
          <w:sz w:val="18"/>
          <w:szCs w:val="18"/>
          <w:lang w:eastAsia="en-US"/>
        </w:rPr>
        <w:t>117 000,00 zł</w:t>
      </w:r>
    </w:p>
    <w:p w14:paraId="7F540E42" w14:textId="4B411E11" w:rsidR="0055606E" w:rsidRPr="00F93555" w:rsidRDefault="0055606E" w:rsidP="0055606E">
      <w:pPr>
        <w:suppressAutoHyphens/>
        <w:autoSpaceDN w:val="0"/>
        <w:ind w:left="720"/>
        <w:jc w:val="both"/>
        <w:textAlignment w:val="baseline"/>
        <w:rPr>
          <w:rFonts w:ascii="Tahoma" w:hAnsi="Tahoma" w:cs="Tahoma"/>
          <w:b/>
          <w:sz w:val="18"/>
          <w:szCs w:val="18"/>
          <w:lang w:eastAsia="en-US"/>
        </w:rPr>
      </w:pPr>
      <w:r w:rsidRPr="00F93555">
        <w:rPr>
          <w:rFonts w:ascii="Tahoma" w:hAnsi="Tahoma" w:cs="Tahoma"/>
          <w:b/>
          <w:sz w:val="18"/>
          <w:szCs w:val="18"/>
          <w:lang w:eastAsia="en-US"/>
        </w:rPr>
        <w:t>Pakiet 2</w:t>
      </w:r>
      <w:r w:rsidRPr="00F93555">
        <w:rPr>
          <w:rFonts w:ascii="Tahoma" w:hAnsi="Tahoma" w:cs="Tahoma"/>
          <w:b/>
          <w:sz w:val="18"/>
          <w:szCs w:val="18"/>
          <w:lang w:eastAsia="en-US"/>
        </w:rPr>
        <w:tab/>
        <w:t xml:space="preserve">              </w:t>
      </w:r>
      <w:r w:rsidR="00F93555" w:rsidRPr="00F93555">
        <w:rPr>
          <w:rFonts w:ascii="Tahoma" w:hAnsi="Tahoma" w:cs="Tahoma"/>
          <w:b/>
          <w:sz w:val="18"/>
          <w:szCs w:val="18"/>
          <w:lang w:eastAsia="en-US"/>
        </w:rPr>
        <w:t>6 000,00 zł</w:t>
      </w:r>
    </w:p>
    <w:p w14:paraId="56B3E486" w14:textId="0CB8EE75" w:rsidR="0055606E" w:rsidRPr="00F93555" w:rsidRDefault="0055606E" w:rsidP="0055606E">
      <w:pPr>
        <w:suppressAutoHyphens/>
        <w:autoSpaceDN w:val="0"/>
        <w:ind w:left="720"/>
        <w:jc w:val="both"/>
        <w:textAlignment w:val="baseline"/>
        <w:rPr>
          <w:rFonts w:ascii="Tahoma" w:hAnsi="Tahoma" w:cs="Tahoma"/>
          <w:b/>
          <w:sz w:val="18"/>
          <w:szCs w:val="18"/>
          <w:lang w:eastAsia="en-US"/>
        </w:rPr>
      </w:pPr>
      <w:r w:rsidRPr="00F93555">
        <w:rPr>
          <w:rFonts w:ascii="Tahoma" w:hAnsi="Tahoma" w:cs="Tahoma"/>
          <w:b/>
          <w:sz w:val="18"/>
          <w:szCs w:val="18"/>
          <w:lang w:eastAsia="en-US"/>
        </w:rPr>
        <w:t>Pakiet 3</w:t>
      </w:r>
      <w:r w:rsidRPr="00F93555">
        <w:rPr>
          <w:rFonts w:ascii="Tahoma" w:hAnsi="Tahoma" w:cs="Tahoma"/>
          <w:b/>
          <w:sz w:val="18"/>
          <w:szCs w:val="18"/>
          <w:lang w:eastAsia="en-US"/>
        </w:rPr>
        <w:tab/>
      </w:r>
      <w:r w:rsidR="00F93555" w:rsidRPr="00F93555">
        <w:rPr>
          <w:rFonts w:ascii="Tahoma" w:hAnsi="Tahoma" w:cs="Tahoma"/>
          <w:b/>
          <w:sz w:val="18"/>
          <w:szCs w:val="18"/>
          <w:lang w:eastAsia="en-US"/>
        </w:rPr>
        <w:t xml:space="preserve">              110 000,00 zł</w:t>
      </w:r>
    </w:p>
    <w:p w14:paraId="4E52CDC2" w14:textId="1B08AF9D" w:rsidR="0055606E" w:rsidRPr="00E949B0" w:rsidRDefault="0055606E" w:rsidP="0055606E">
      <w:pPr>
        <w:suppressAutoHyphens/>
        <w:autoSpaceDN w:val="0"/>
        <w:ind w:left="720"/>
        <w:jc w:val="both"/>
        <w:textAlignment w:val="baseline"/>
        <w:rPr>
          <w:rFonts w:ascii="Tahoma" w:hAnsi="Tahoma" w:cs="Tahoma"/>
          <w:b/>
          <w:sz w:val="18"/>
          <w:szCs w:val="18"/>
          <w:lang w:eastAsia="en-US"/>
        </w:rPr>
      </w:pPr>
      <w:r w:rsidRPr="00F93555">
        <w:rPr>
          <w:rFonts w:ascii="Tahoma" w:hAnsi="Tahoma" w:cs="Tahoma"/>
          <w:b/>
          <w:sz w:val="18"/>
          <w:szCs w:val="18"/>
          <w:lang w:eastAsia="en-US"/>
        </w:rPr>
        <w:t>Pakiet 4</w:t>
      </w:r>
      <w:r w:rsidRPr="00F93555">
        <w:rPr>
          <w:rFonts w:ascii="Tahoma" w:hAnsi="Tahoma" w:cs="Tahoma"/>
          <w:b/>
          <w:sz w:val="18"/>
          <w:szCs w:val="18"/>
          <w:lang w:eastAsia="en-US"/>
        </w:rPr>
        <w:tab/>
        <w:t xml:space="preserve">              </w:t>
      </w:r>
      <w:r w:rsidR="00F93555" w:rsidRPr="00F93555">
        <w:rPr>
          <w:rFonts w:ascii="Tahoma" w:hAnsi="Tahoma" w:cs="Tahoma"/>
          <w:b/>
          <w:sz w:val="18"/>
          <w:szCs w:val="18"/>
          <w:lang w:eastAsia="en-US"/>
        </w:rPr>
        <w:t>40 000,00 zł</w:t>
      </w:r>
    </w:p>
    <w:p w14:paraId="59AC6697" w14:textId="77777777" w:rsidR="0055606E" w:rsidRPr="00E949B0" w:rsidRDefault="0055606E" w:rsidP="00967B15">
      <w:pPr>
        <w:suppressAutoHyphens/>
        <w:autoSpaceDN w:val="0"/>
        <w:ind w:left="720"/>
        <w:jc w:val="both"/>
        <w:textAlignment w:val="baseline"/>
        <w:rPr>
          <w:rFonts w:ascii="Tahoma" w:hAnsi="Tahoma" w:cs="Tahoma"/>
          <w:b/>
          <w:sz w:val="18"/>
          <w:szCs w:val="18"/>
          <w:lang w:eastAsia="en-US"/>
        </w:rPr>
      </w:pPr>
    </w:p>
    <w:p w14:paraId="45E883E6" w14:textId="77777777" w:rsidR="00955269" w:rsidRPr="00E949B0" w:rsidRDefault="00955269" w:rsidP="008124C6">
      <w:pPr>
        <w:numPr>
          <w:ilvl w:val="0"/>
          <w:numId w:val="45"/>
        </w:numPr>
        <w:suppressAutoHyphens/>
        <w:autoSpaceDN w:val="0"/>
        <w:jc w:val="both"/>
        <w:textAlignment w:val="baseline"/>
        <w:rPr>
          <w:rFonts w:ascii="Tahoma" w:hAnsi="Tahoma" w:cs="Tahoma"/>
          <w:sz w:val="18"/>
          <w:szCs w:val="18"/>
          <w:lang w:eastAsia="en-US"/>
        </w:rPr>
      </w:pPr>
      <w:r w:rsidRPr="00E949B0">
        <w:rPr>
          <w:rFonts w:ascii="Tahoma" w:hAnsi="Tahoma" w:cs="Tahoma"/>
          <w:sz w:val="18"/>
          <w:szCs w:val="18"/>
          <w:lang w:eastAsia="en-US"/>
        </w:rPr>
        <w:t xml:space="preserve">Wadium może być wniesione w następujących formach: </w:t>
      </w:r>
    </w:p>
    <w:p w14:paraId="0418EE9E" w14:textId="562FA14E" w:rsidR="008124C6" w:rsidRPr="00E949B0" w:rsidRDefault="00955269" w:rsidP="008124C6">
      <w:pPr>
        <w:ind w:left="709"/>
        <w:jc w:val="both"/>
        <w:rPr>
          <w:rFonts w:ascii="Tahoma" w:hAnsi="Tahoma" w:cs="Tahoma"/>
          <w:b/>
          <w:sz w:val="18"/>
          <w:szCs w:val="18"/>
          <w:lang w:eastAsia="en-US"/>
        </w:rPr>
      </w:pPr>
      <w:r w:rsidRPr="00E949B0">
        <w:rPr>
          <w:rFonts w:ascii="Tahoma" w:eastAsia="Tahoma" w:hAnsi="Tahoma" w:cs="Tahoma"/>
          <w:sz w:val="18"/>
          <w:szCs w:val="18"/>
          <w:lang w:eastAsia="en-US"/>
        </w:rPr>
        <w:t xml:space="preserve">A) W </w:t>
      </w:r>
      <w:r w:rsidRPr="00E949B0">
        <w:rPr>
          <w:rFonts w:ascii="Tahoma" w:hAnsi="Tahoma" w:cs="Tahoma"/>
          <w:sz w:val="18"/>
          <w:szCs w:val="18"/>
          <w:lang w:eastAsia="en-US"/>
        </w:rPr>
        <w:t>pieniądzu</w:t>
      </w:r>
      <w:r w:rsidRPr="00E949B0">
        <w:rPr>
          <w:rFonts w:ascii="Tahoma" w:eastAsia="Tahoma" w:hAnsi="Tahoma" w:cs="Tahoma"/>
          <w:sz w:val="18"/>
          <w:szCs w:val="18"/>
          <w:lang w:eastAsia="en-US"/>
        </w:rPr>
        <w:t xml:space="preserve"> – przelewem na konto: </w:t>
      </w:r>
      <w:r w:rsidRPr="00E949B0">
        <w:rPr>
          <w:rFonts w:ascii="Tahoma" w:hAnsi="Tahoma" w:cs="Tahoma"/>
          <w:b/>
          <w:sz w:val="18"/>
          <w:szCs w:val="18"/>
          <w:lang w:eastAsia="en-US"/>
        </w:rPr>
        <w:t xml:space="preserve">BGK S.A. nr: </w:t>
      </w:r>
      <w:r w:rsidR="005C5BCE" w:rsidRPr="00E949B0">
        <w:rPr>
          <w:rFonts w:ascii="Tahoma" w:hAnsi="Tahoma" w:cs="Tahoma"/>
          <w:b/>
          <w:sz w:val="18"/>
          <w:szCs w:val="18"/>
          <w:lang w:eastAsia="en-US"/>
        </w:rPr>
        <w:t>41</w:t>
      </w:r>
      <w:r w:rsidRPr="00E949B0">
        <w:rPr>
          <w:rFonts w:ascii="Tahoma" w:hAnsi="Tahoma" w:cs="Tahoma"/>
          <w:b/>
          <w:sz w:val="18"/>
          <w:szCs w:val="18"/>
          <w:lang w:eastAsia="en-US"/>
        </w:rPr>
        <w:t xml:space="preserve"> 1130 1163 0014 7138 1320 000</w:t>
      </w:r>
      <w:r w:rsidR="005C5BCE" w:rsidRPr="00E949B0">
        <w:rPr>
          <w:rFonts w:ascii="Tahoma" w:hAnsi="Tahoma" w:cs="Tahoma"/>
          <w:b/>
          <w:sz w:val="18"/>
          <w:szCs w:val="18"/>
          <w:lang w:eastAsia="en-US"/>
        </w:rPr>
        <w:t>7</w:t>
      </w:r>
      <w:r w:rsidRPr="00E949B0">
        <w:rPr>
          <w:rFonts w:ascii="Tahoma" w:eastAsia="Tahoma" w:hAnsi="Tahoma" w:cs="Tahoma"/>
          <w:sz w:val="18"/>
          <w:szCs w:val="18"/>
          <w:lang w:eastAsia="en-US"/>
        </w:rPr>
        <w:t xml:space="preserve"> </w:t>
      </w:r>
      <w:r w:rsidRPr="00E949B0">
        <w:rPr>
          <w:rFonts w:ascii="Tahoma" w:eastAsia="Tahoma" w:hAnsi="Tahoma" w:cs="Tahoma"/>
          <w:sz w:val="18"/>
          <w:szCs w:val="18"/>
          <w:lang w:eastAsia="en-US"/>
        </w:rPr>
        <w:br/>
        <w:t>z zaznaczeniem: „</w:t>
      </w:r>
      <w:r w:rsidRPr="00E949B0">
        <w:rPr>
          <w:rFonts w:ascii="Tahoma" w:hAnsi="Tahoma" w:cs="Tahoma"/>
          <w:b/>
          <w:sz w:val="18"/>
          <w:szCs w:val="18"/>
          <w:lang w:eastAsia="en-US"/>
        </w:rPr>
        <w:t xml:space="preserve">Wadium – </w:t>
      </w:r>
      <w:r w:rsidR="00967B15" w:rsidRPr="00E949B0">
        <w:rPr>
          <w:rFonts w:ascii="Tahoma" w:hAnsi="Tahoma" w:cs="Tahoma"/>
          <w:b/>
          <w:sz w:val="18"/>
          <w:szCs w:val="18"/>
          <w:lang w:eastAsia="en-US"/>
        </w:rPr>
        <w:t>96</w:t>
      </w:r>
      <w:r w:rsidRPr="00E949B0">
        <w:rPr>
          <w:rFonts w:ascii="Tahoma" w:hAnsi="Tahoma" w:cs="Tahoma"/>
          <w:b/>
          <w:sz w:val="18"/>
          <w:szCs w:val="18"/>
          <w:lang w:eastAsia="en-US"/>
        </w:rPr>
        <w:t>/PN/ZP/D/202</w:t>
      </w:r>
      <w:r w:rsidR="00F824AE" w:rsidRPr="00E949B0">
        <w:rPr>
          <w:rFonts w:ascii="Tahoma" w:hAnsi="Tahoma" w:cs="Tahoma"/>
          <w:b/>
          <w:sz w:val="18"/>
          <w:szCs w:val="18"/>
          <w:lang w:eastAsia="en-US"/>
        </w:rPr>
        <w:t>4</w:t>
      </w:r>
      <w:r w:rsidRPr="00E949B0">
        <w:rPr>
          <w:rFonts w:ascii="Tahoma" w:hAnsi="Tahoma" w:cs="Tahoma"/>
          <w:b/>
          <w:sz w:val="18"/>
          <w:szCs w:val="18"/>
          <w:lang w:eastAsia="en-US"/>
        </w:rPr>
        <w:t xml:space="preserve"> </w:t>
      </w:r>
      <w:r w:rsidR="008124C6" w:rsidRPr="00E949B0">
        <w:rPr>
          <w:rFonts w:ascii="Tahoma" w:hAnsi="Tahoma" w:cs="Tahoma"/>
          <w:b/>
          <w:sz w:val="18"/>
          <w:szCs w:val="18"/>
          <w:lang w:eastAsia="en-US"/>
        </w:rPr>
        <w:t xml:space="preserve">Dostawa </w:t>
      </w:r>
      <w:r w:rsidR="00967B15" w:rsidRPr="00E949B0">
        <w:rPr>
          <w:rFonts w:ascii="Tahoma" w:hAnsi="Tahoma" w:cs="Tahoma"/>
          <w:b/>
          <w:sz w:val="18"/>
          <w:szCs w:val="18"/>
          <w:lang w:eastAsia="en-US"/>
        </w:rPr>
        <w:t>systemów implantów ślimakowych oraz procesorów dźwięku</w:t>
      </w:r>
    </w:p>
    <w:p w14:paraId="4B86D1A1" w14:textId="1B1F7C14" w:rsidR="00955269" w:rsidRPr="00E949B0" w:rsidRDefault="00FF1A92"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E949B0">
        <w:rPr>
          <w:rFonts w:ascii="Tahoma" w:hAnsi="Tahoma" w:cs="Tahoma"/>
          <w:b/>
          <w:sz w:val="18"/>
          <w:szCs w:val="18"/>
          <w:lang w:eastAsia="en-US"/>
        </w:rPr>
        <w:t xml:space="preserve"> </w:t>
      </w:r>
      <w:r w:rsidR="00955269" w:rsidRPr="00E949B0">
        <w:rPr>
          <w:rFonts w:ascii="Tahoma" w:hAnsi="Tahoma" w:cs="Tahoma"/>
          <w:b/>
          <w:sz w:val="18"/>
          <w:szCs w:val="18"/>
          <w:lang w:eastAsia="en-US"/>
        </w:rPr>
        <w:t xml:space="preserve">– </w:t>
      </w:r>
      <w:r w:rsidR="00955269" w:rsidRPr="00E949B0">
        <w:rPr>
          <w:rFonts w:ascii="Tahoma" w:hAnsi="Tahoma" w:cs="Tahoma"/>
          <w:sz w:val="18"/>
          <w:szCs w:val="18"/>
          <w:lang w:eastAsia="en-US"/>
        </w:rPr>
        <w:t xml:space="preserve">w terminie do </w:t>
      </w:r>
      <w:r w:rsidR="00955269" w:rsidRPr="00F93555">
        <w:rPr>
          <w:rFonts w:ascii="Tahoma" w:hAnsi="Tahoma" w:cs="Tahoma"/>
          <w:sz w:val="18"/>
          <w:szCs w:val="18"/>
          <w:lang w:eastAsia="en-US"/>
        </w:rPr>
        <w:t>dnia</w:t>
      </w:r>
      <w:r w:rsidR="00955269" w:rsidRPr="00F93555">
        <w:rPr>
          <w:rFonts w:ascii="Tahoma" w:hAnsi="Tahoma" w:cs="Tahoma"/>
          <w:b/>
          <w:sz w:val="18"/>
          <w:szCs w:val="18"/>
          <w:lang w:eastAsia="en-US"/>
        </w:rPr>
        <w:t xml:space="preserve"> </w:t>
      </w:r>
      <w:r w:rsidR="00F93555" w:rsidRPr="00F93555">
        <w:rPr>
          <w:rFonts w:ascii="Tahoma" w:hAnsi="Tahoma" w:cs="Tahoma"/>
          <w:b/>
          <w:sz w:val="18"/>
          <w:szCs w:val="18"/>
          <w:lang w:eastAsia="en-US"/>
        </w:rPr>
        <w:t>28.10.</w:t>
      </w:r>
      <w:r w:rsidR="00517DB9" w:rsidRPr="00F93555">
        <w:rPr>
          <w:rFonts w:ascii="Tahoma" w:hAnsi="Tahoma" w:cs="Tahoma"/>
          <w:b/>
          <w:sz w:val="18"/>
          <w:szCs w:val="18"/>
          <w:lang w:eastAsia="en-US"/>
        </w:rPr>
        <w:t>2024</w:t>
      </w:r>
      <w:r w:rsidR="00955269" w:rsidRPr="00F93555">
        <w:rPr>
          <w:rFonts w:ascii="Tahoma" w:hAnsi="Tahoma" w:cs="Tahoma"/>
          <w:b/>
          <w:sz w:val="18"/>
          <w:szCs w:val="18"/>
          <w:lang w:eastAsia="en-US"/>
        </w:rPr>
        <w:t xml:space="preserve"> r. do godz</w:t>
      </w:r>
      <w:r w:rsidR="00955269" w:rsidRPr="00E949B0">
        <w:rPr>
          <w:rFonts w:ascii="Tahoma" w:hAnsi="Tahoma" w:cs="Tahoma"/>
          <w:b/>
          <w:sz w:val="18"/>
          <w:szCs w:val="18"/>
          <w:lang w:eastAsia="en-US"/>
        </w:rPr>
        <w:t>. 09:00.</w:t>
      </w:r>
      <w:r w:rsidR="00955269" w:rsidRPr="00E949B0">
        <w:rPr>
          <w:rFonts w:ascii="Tahoma" w:eastAsia="Tahoma" w:hAnsi="Tahoma" w:cs="Tahoma"/>
          <w:b/>
          <w:bCs/>
          <w:sz w:val="18"/>
          <w:szCs w:val="18"/>
          <w:lang w:eastAsia="en-US"/>
        </w:rPr>
        <w:t>”</w:t>
      </w:r>
    </w:p>
    <w:p w14:paraId="0E24EA1A" w14:textId="77777777" w:rsidR="00955269" w:rsidRPr="00E949B0" w:rsidRDefault="00955269"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E949B0">
        <w:rPr>
          <w:rFonts w:ascii="Tahoma" w:eastAsia="Tahoma" w:hAnsi="Tahoma" w:cs="Tahoma"/>
          <w:sz w:val="18"/>
          <w:szCs w:val="18"/>
          <w:lang w:eastAsia="en-US"/>
        </w:rPr>
        <w:t>B) W gwarancjach bankowych</w:t>
      </w:r>
    </w:p>
    <w:p w14:paraId="3935AE67" w14:textId="77777777" w:rsidR="00955269" w:rsidRPr="00E949B0"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E949B0">
        <w:rPr>
          <w:rFonts w:ascii="Tahoma" w:eastAsia="Tahoma" w:hAnsi="Tahoma" w:cs="Tahoma"/>
          <w:bCs/>
          <w:sz w:val="18"/>
          <w:szCs w:val="18"/>
          <w:lang w:eastAsia="en-US"/>
        </w:rPr>
        <w:t>C) W gwarancjach ubezpieczeniowych</w:t>
      </w:r>
    </w:p>
    <w:p w14:paraId="5B707FC8" w14:textId="77777777" w:rsidR="00955269" w:rsidRPr="00E949B0"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E949B0">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05E2F7BF" w14:textId="77777777" w:rsidR="00955269" w:rsidRPr="00E949B0" w:rsidRDefault="00955269">
      <w:pPr>
        <w:numPr>
          <w:ilvl w:val="0"/>
          <w:numId w:val="45"/>
        </w:numPr>
        <w:suppressAutoHyphens/>
        <w:autoSpaceDN w:val="0"/>
        <w:jc w:val="both"/>
        <w:textAlignment w:val="baseline"/>
        <w:rPr>
          <w:rFonts w:ascii="Tahoma" w:hAnsi="Tahoma" w:cs="Tahoma"/>
          <w:sz w:val="18"/>
          <w:szCs w:val="18"/>
          <w:lang w:eastAsia="en-US"/>
        </w:rPr>
      </w:pPr>
      <w:r w:rsidRPr="00E949B0">
        <w:rPr>
          <w:rFonts w:ascii="Tahoma" w:hAnsi="Tahoma" w:cs="Tahoma"/>
          <w:sz w:val="18"/>
          <w:szCs w:val="18"/>
          <w:lang w:eastAsia="en-US"/>
        </w:rPr>
        <w:t>Wadium wnosi się przed upływem terminu składania ofert i utrzymuje nieprzerwanie do dnia upływu terminu związania ofertą.</w:t>
      </w:r>
    </w:p>
    <w:p w14:paraId="6F4716ED" w14:textId="77777777" w:rsidR="00955269" w:rsidRPr="00E949B0" w:rsidRDefault="00955269">
      <w:pPr>
        <w:numPr>
          <w:ilvl w:val="0"/>
          <w:numId w:val="45"/>
        </w:numPr>
        <w:suppressAutoHyphens/>
        <w:autoSpaceDN w:val="0"/>
        <w:jc w:val="both"/>
        <w:textAlignment w:val="baseline"/>
        <w:rPr>
          <w:rFonts w:ascii="Tahoma" w:hAnsi="Tahoma" w:cs="Tahoma"/>
          <w:sz w:val="18"/>
          <w:szCs w:val="18"/>
          <w:lang w:eastAsia="en-US"/>
        </w:rPr>
      </w:pPr>
      <w:r w:rsidRPr="00E949B0">
        <w:rPr>
          <w:rFonts w:ascii="Tahoma" w:eastAsia="Tahoma" w:hAnsi="Tahoma" w:cs="Tahoma"/>
          <w:sz w:val="18"/>
          <w:szCs w:val="18"/>
          <w:lang w:eastAsia="en-US"/>
        </w:rPr>
        <w:t xml:space="preserve">Z </w:t>
      </w:r>
      <w:r w:rsidRPr="00E949B0">
        <w:rPr>
          <w:rFonts w:ascii="Tahoma" w:hAnsi="Tahoma" w:cs="Tahoma"/>
          <w:sz w:val="18"/>
          <w:szCs w:val="18"/>
          <w:lang w:eastAsia="en-US"/>
        </w:rPr>
        <w:t>treści</w:t>
      </w:r>
      <w:r w:rsidRPr="00E949B0">
        <w:rPr>
          <w:rFonts w:ascii="Tahoma" w:eastAsia="Tahoma" w:hAnsi="Tahoma" w:cs="Tahoma"/>
          <w:sz w:val="18"/>
          <w:szCs w:val="18"/>
          <w:lang w:eastAsia="en-US"/>
        </w:rPr>
        <w:t xml:space="preserve"> </w:t>
      </w:r>
      <w:r w:rsidRPr="00E949B0">
        <w:rPr>
          <w:rFonts w:ascii="Tahoma" w:hAnsi="Tahoma" w:cs="Tahoma"/>
          <w:sz w:val="18"/>
          <w:szCs w:val="18"/>
          <w:lang w:eastAsia="en-US"/>
        </w:rPr>
        <w:t>gwarancji</w:t>
      </w:r>
      <w:r w:rsidRPr="00E949B0">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5477950" w14:textId="77777777" w:rsidR="00955269" w:rsidRPr="00E949B0" w:rsidRDefault="00955269">
      <w:pPr>
        <w:numPr>
          <w:ilvl w:val="0"/>
          <w:numId w:val="45"/>
        </w:numPr>
        <w:suppressAutoHyphens/>
        <w:autoSpaceDN w:val="0"/>
        <w:jc w:val="both"/>
        <w:textAlignment w:val="baseline"/>
        <w:rPr>
          <w:rFonts w:ascii="Tahoma" w:hAnsi="Tahoma" w:cs="Tahoma"/>
          <w:b/>
          <w:sz w:val="18"/>
          <w:szCs w:val="18"/>
          <w:lang w:eastAsia="en-US"/>
        </w:rPr>
      </w:pPr>
      <w:r w:rsidRPr="00E949B0">
        <w:rPr>
          <w:rFonts w:ascii="Tahoma" w:hAnsi="Tahoma" w:cs="Tahoma"/>
          <w:sz w:val="18"/>
          <w:szCs w:val="18"/>
          <w:lang w:eastAsia="en-US"/>
        </w:rPr>
        <w:t>Za termin wniesienia wadium w formie pieniężnej przyjmuje się termin uznania rachunku bankowego Zamawiającego.</w:t>
      </w:r>
    </w:p>
    <w:p w14:paraId="7205A53C" w14:textId="77777777" w:rsidR="00955269" w:rsidRPr="00E949B0" w:rsidRDefault="00955269">
      <w:pPr>
        <w:numPr>
          <w:ilvl w:val="0"/>
          <w:numId w:val="45"/>
        </w:numPr>
        <w:suppressAutoHyphens/>
        <w:autoSpaceDN w:val="0"/>
        <w:jc w:val="both"/>
        <w:textAlignment w:val="baseline"/>
        <w:rPr>
          <w:rFonts w:ascii="Tahoma" w:hAnsi="Tahoma" w:cs="Tahoma"/>
          <w:sz w:val="18"/>
          <w:szCs w:val="18"/>
          <w:lang w:eastAsia="en-US"/>
        </w:rPr>
      </w:pPr>
      <w:r w:rsidRPr="00E949B0">
        <w:rPr>
          <w:rFonts w:ascii="Tahoma" w:hAnsi="Tahoma" w:cs="Tahoma"/>
          <w:sz w:val="18"/>
          <w:szCs w:val="18"/>
          <w:lang w:eastAsia="en-US"/>
        </w:rPr>
        <w:lastRenderedPageBreak/>
        <w:t xml:space="preserve">Wadium wniesione w sposób, o którym mowa w pkt </w:t>
      </w:r>
      <w:r w:rsidRPr="00E949B0">
        <w:rPr>
          <w:rFonts w:ascii="Tahoma" w:hAnsi="Tahoma" w:cs="Tahoma"/>
          <w:b/>
          <w:sz w:val="18"/>
          <w:szCs w:val="18"/>
          <w:lang w:eastAsia="en-US"/>
        </w:rPr>
        <w:t>XI.</w:t>
      </w:r>
      <w:r w:rsidR="0055606E" w:rsidRPr="00E949B0">
        <w:rPr>
          <w:rFonts w:ascii="Tahoma" w:hAnsi="Tahoma" w:cs="Tahoma"/>
          <w:b/>
          <w:sz w:val="18"/>
          <w:szCs w:val="18"/>
          <w:lang w:eastAsia="en-US"/>
        </w:rPr>
        <w:t>3</w:t>
      </w:r>
      <w:r w:rsidRPr="00E949B0">
        <w:rPr>
          <w:rFonts w:ascii="Tahoma" w:hAnsi="Tahoma" w:cs="Tahoma"/>
          <w:b/>
          <w:sz w:val="18"/>
          <w:szCs w:val="18"/>
          <w:lang w:eastAsia="en-US"/>
        </w:rPr>
        <w:t>B,C,D</w:t>
      </w:r>
      <w:r w:rsidRPr="00E949B0">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DA0F152" w14:textId="77777777" w:rsidR="00955269" w:rsidRPr="00E949B0" w:rsidRDefault="00955269">
      <w:pPr>
        <w:numPr>
          <w:ilvl w:val="0"/>
          <w:numId w:val="45"/>
        </w:numPr>
        <w:suppressAutoHyphens/>
        <w:autoSpaceDN w:val="0"/>
        <w:jc w:val="both"/>
        <w:textAlignment w:val="baseline"/>
        <w:rPr>
          <w:rFonts w:ascii="Tahoma" w:hAnsi="Tahoma" w:cs="Tahoma"/>
          <w:sz w:val="18"/>
          <w:szCs w:val="18"/>
          <w:lang w:eastAsia="en-US"/>
        </w:rPr>
      </w:pPr>
      <w:r w:rsidRPr="00E949B0">
        <w:rPr>
          <w:rFonts w:ascii="Tahoma" w:hAnsi="Tahoma" w:cs="Tahoma"/>
          <w:sz w:val="18"/>
          <w:szCs w:val="18"/>
          <w:lang w:eastAsia="en-US"/>
        </w:rPr>
        <w:t>Zarówno</w:t>
      </w:r>
      <w:r w:rsidRPr="00E949B0">
        <w:rPr>
          <w:rFonts w:ascii="Tahoma" w:hAnsi="Tahoma" w:cs="Tahoma"/>
          <w:b/>
          <w:sz w:val="18"/>
          <w:szCs w:val="18"/>
          <w:lang w:eastAsia="en-US"/>
        </w:rPr>
        <w:t xml:space="preserve"> gwarancje jak i poręczenia</w:t>
      </w:r>
      <w:r w:rsidRPr="00E949B0">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0256C0AB" w14:textId="77777777" w:rsidR="00955269" w:rsidRPr="00E949B0" w:rsidRDefault="00955269">
      <w:pPr>
        <w:numPr>
          <w:ilvl w:val="0"/>
          <w:numId w:val="45"/>
        </w:numPr>
        <w:suppressAutoHyphens/>
        <w:autoSpaceDN w:val="0"/>
        <w:jc w:val="both"/>
        <w:textAlignment w:val="baseline"/>
        <w:rPr>
          <w:rFonts w:ascii="Tahoma" w:hAnsi="Tahoma" w:cs="Tahoma"/>
          <w:b/>
          <w:sz w:val="18"/>
          <w:szCs w:val="18"/>
          <w:lang w:eastAsia="en-US"/>
        </w:rPr>
      </w:pPr>
      <w:r w:rsidRPr="00E949B0">
        <w:rPr>
          <w:rFonts w:ascii="Tahoma" w:hAnsi="Tahoma" w:cs="Tahoma"/>
          <w:sz w:val="18"/>
          <w:szCs w:val="18"/>
          <w:lang w:eastAsia="en-US"/>
        </w:rPr>
        <w:t>Zamawiający zobowiązany jest zwrócić wadium na warunkach określonych w art. 98 ustawy Prawo zamówień publicznych.</w:t>
      </w:r>
    </w:p>
    <w:p w14:paraId="552A067C" w14:textId="77777777" w:rsidR="00955269" w:rsidRPr="00E949B0" w:rsidRDefault="00955269" w:rsidP="00955269">
      <w:pPr>
        <w:numPr>
          <w:ilvl w:val="0"/>
          <w:numId w:val="45"/>
        </w:numPr>
        <w:suppressAutoHyphens/>
        <w:autoSpaceDN w:val="0"/>
        <w:jc w:val="both"/>
        <w:textAlignment w:val="baseline"/>
        <w:rPr>
          <w:rFonts w:ascii="Tahoma" w:hAnsi="Tahoma" w:cs="Tahoma"/>
          <w:b/>
          <w:sz w:val="18"/>
          <w:szCs w:val="18"/>
          <w:lang w:eastAsia="en-US"/>
        </w:rPr>
      </w:pPr>
      <w:r w:rsidRPr="00E949B0">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48479CE3" w14:textId="77777777" w:rsidR="00DF7D29" w:rsidRPr="00E949B0" w:rsidRDefault="00DF7D29" w:rsidP="00AA7CC1">
      <w:pPr>
        <w:jc w:val="both"/>
        <w:rPr>
          <w:rFonts w:ascii="Tahoma" w:hAnsi="Tahoma" w:cs="Tahoma"/>
          <w:b/>
          <w:sz w:val="20"/>
          <w:szCs w:val="20"/>
        </w:rPr>
      </w:pPr>
    </w:p>
    <w:p w14:paraId="7E5A9923" w14:textId="77777777" w:rsidR="00F824AE" w:rsidRPr="00E949B0" w:rsidRDefault="00F824AE" w:rsidP="00AA7CC1">
      <w:pPr>
        <w:jc w:val="both"/>
        <w:rPr>
          <w:rFonts w:ascii="Tahoma" w:hAnsi="Tahoma" w:cs="Tahoma"/>
          <w:b/>
          <w:sz w:val="20"/>
          <w:szCs w:val="20"/>
        </w:rPr>
      </w:pPr>
    </w:p>
    <w:p w14:paraId="74B1CA66" w14:textId="77777777" w:rsidR="00AA7CC1" w:rsidRPr="00E949B0" w:rsidRDefault="00AA7CC1" w:rsidP="00AA7CC1">
      <w:pPr>
        <w:suppressAutoHyphens/>
        <w:jc w:val="both"/>
        <w:rPr>
          <w:rFonts w:ascii="Tahoma" w:hAnsi="Tahoma" w:cs="Tahoma"/>
          <w:b/>
          <w:sz w:val="20"/>
          <w:szCs w:val="20"/>
        </w:rPr>
      </w:pPr>
      <w:r w:rsidRPr="00E949B0">
        <w:rPr>
          <w:rFonts w:ascii="Tahoma" w:hAnsi="Tahoma" w:cs="Tahoma"/>
          <w:b/>
          <w:sz w:val="20"/>
          <w:szCs w:val="20"/>
        </w:rPr>
        <w:t>X</w:t>
      </w:r>
      <w:r w:rsidR="00B9541C" w:rsidRPr="00E949B0">
        <w:rPr>
          <w:rFonts w:ascii="Tahoma" w:hAnsi="Tahoma" w:cs="Tahoma"/>
          <w:b/>
          <w:sz w:val="20"/>
          <w:szCs w:val="20"/>
        </w:rPr>
        <w:t>II</w:t>
      </w:r>
      <w:r w:rsidRPr="00E949B0">
        <w:rPr>
          <w:rFonts w:ascii="Tahoma" w:hAnsi="Tahoma" w:cs="Tahoma"/>
          <w:b/>
          <w:sz w:val="20"/>
          <w:szCs w:val="20"/>
        </w:rPr>
        <w:t>. TERMIN ZWIĄZANIA OFERTĄ</w:t>
      </w:r>
    </w:p>
    <w:p w14:paraId="63AEA077" w14:textId="77777777" w:rsidR="00AA7CC1" w:rsidRPr="00E949B0" w:rsidRDefault="00AA7CC1" w:rsidP="00AA7CC1">
      <w:pPr>
        <w:suppressAutoHyphens/>
        <w:rPr>
          <w:rFonts w:ascii="Tahoma" w:hAnsi="Tahoma" w:cs="Tahoma"/>
          <w:sz w:val="20"/>
          <w:szCs w:val="20"/>
        </w:rPr>
      </w:pPr>
    </w:p>
    <w:p w14:paraId="3D4EE759" w14:textId="5EC92AF4" w:rsidR="00394A0E" w:rsidRPr="00E949B0" w:rsidRDefault="00394A0E" w:rsidP="00394A0E">
      <w:pPr>
        <w:numPr>
          <w:ilvl w:val="0"/>
          <w:numId w:val="7"/>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Wykonawca związany jest złożoną ofertą do dnia </w:t>
      </w:r>
      <w:r w:rsidR="00F93555">
        <w:rPr>
          <w:rFonts w:ascii="Tahoma" w:hAnsi="Tahoma" w:cs="Tahoma"/>
          <w:b/>
          <w:bCs/>
          <w:sz w:val="18"/>
          <w:szCs w:val="18"/>
        </w:rPr>
        <w:t xml:space="preserve">25.01.2025 </w:t>
      </w:r>
      <w:r w:rsidRPr="00E949B0">
        <w:rPr>
          <w:rFonts w:ascii="Tahoma" w:hAnsi="Tahoma" w:cs="Tahoma"/>
          <w:b/>
          <w:sz w:val="18"/>
          <w:szCs w:val="18"/>
        </w:rPr>
        <w:t>r.</w:t>
      </w:r>
      <w:r w:rsidRPr="00E949B0">
        <w:rPr>
          <w:rFonts w:ascii="Tahoma" w:hAnsi="Tahoma" w:cs="Tahoma"/>
          <w:sz w:val="18"/>
          <w:szCs w:val="18"/>
        </w:rPr>
        <w:t xml:space="preserve"> </w:t>
      </w:r>
    </w:p>
    <w:p w14:paraId="170E0D50" w14:textId="77777777" w:rsidR="00394A0E" w:rsidRPr="00E949B0" w:rsidRDefault="00394A0E" w:rsidP="00394A0E">
      <w:pPr>
        <w:numPr>
          <w:ilvl w:val="0"/>
          <w:numId w:val="7"/>
        </w:numPr>
        <w:tabs>
          <w:tab w:val="clear" w:pos="720"/>
          <w:tab w:val="num" w:pos="360"/>
        </w:tabs>
        <w:ind w:left="360"/>
        <w:jc w:val="both"/>
        <w:rPr>
          <w:rFonts w:ascii="Tahoma" w:hAnsi="Tahoma" w:cs="Tahoma"/>
          <w:sz w:val="18"/>
          <w:szCs w:val="18"/>
        </w:rPr>
      </w:pPr>
      <w:r w:rsidRPr="00E949B0">
        <w:rPr>
          <w:rFonts w:ascii="Tahoma" w:hAnsi="Tahoma" w:cs="Tahoma"/>
          <w:bCs/>
          <w:sz w:val="18"/>
          <w:szCs w:val="18"/>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11217096" w14:textId="77777777" w:rsidR="00394A0E" w:rsidRPr="00E949B0" w:rsidRDefault="00394A0E" w:rsidP="00394A0E">
      <w:pPr>
        <w:numPr>
          <w:ilvl w:val="0"/>
          <w:numId w:val="7"/>
        </w:numPr>
        <w:tabs>
          <w:tab w:val="clear" w:pos="720"/>
          <w:tab w:val="num" w:pos="360"/>
        </w:tabs>
        <w:ind w:left="360"/>
        <w:jc w:val="both"/>
        <w:rPr>
          <w:rFonts w:ascii="Tahoma" w:hAnsi="Tahoma" w:cs="Tahoma"/>
          <w:sz w:val="18"/>
          <w:szCs w:val="18"/>
        </w:rPr>
      </w:pPr>
      <w:r w:rsidRPr="00E949B0">
        <w:rPr>
          <w:rFonts w:ascii="Tahoma" w:hAnsi="Tahoma" w:cs="Tahoma"/>
          <w:sz w:val="18"/>
          <w:szCs w:val="18"/>
          <w:lang w:eastAsia="en-US"/>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AE8D8A6" w14:textId="77777777" w:rsidR="003864D8" w:rsidRPr="00E949B0" w:rsidRDefault="003864D8" w:rsidP="002A566B">
      <w:pPr>
        <w:tabs>
          <w:tab w:val="left" w:pos="426"/>
        </w:tabs>
        <w:suppressAutoHyphens/>
        <w:ind w:left="426" w:hanging="426"/>
        <w:jc w:val="both"/>
        <w:rPr>
          <w:rFonts w:ascii="Tahoma" w:hAnsi="Tahoma" w:cs="Tahoma"/>
          <w:b/>
          <w:sz w:val="20"/>
          <w:szCs w:val="20"/>
        </w:rPr>
      </w:pPr>
    </w:p>
    <w:p w14:paraId="61CC2DF2" w14:textId="77777777" w:rsidR="00AC7CE9" w:rsidRPr="00E949B0" w:rsidRDefault="00AC7CE9" w:rsidP="002A566B">
      <w:pPr>
        <w:tabs>
          <w:tab w:val="left" w:pos="426"/>
        </w:tabs>
        <w:suppressAutoHyphens/>
        <w:ind w:left="426" w:hanging="426"/>
        <w:jc w:val="both"/>
        <w:rPr>
          <w:rFonts w:ascii="Tahoma" w:hAnsi="Tahoma" w:cs="Tahoma"/>
          <w:b/>
          <w:sz w:val="20"/>
          <w:szCs w:val="20"/>
        </w:rPr>
      </w:pPr>
    </w:p>
    <w:p w14:paraId="710B8E5A" w14:textId="77777777" w:rsidR="002A566B" w:rsidRPr="00E949B0" w:rsidRDefault="002A566B" w:rsidP="002A566B">
      <w:pPr>
        <w:tabs>
          <w:tab w:val="left" w:pos="426"/>
        </w:tabs>
        <w:suppressAutoHyphens/>
        <w:ind w:left="426" w:hanging="426"/>
        <w:jc w:val="both"/>
        <w:rPr>
          <w:rFonts w:ascii="Tahoma" w:hAnsi="Tahoma" w:cs="Tahoma"/>
          <w:b/>
          <w:sz w:val="20"/>
          <w:szCs w:val="20"/>
        </w:rPr>
      </w:pPr>
      <w:r w:rsidRPr="00E949B0">
        <w:rPr>
          <w:rFonts w:ascii="Tahoma" w:hAnsi="Tahoma" w:cs="Tahoma"/>
          <w:b/>
          <w:sz w:val="20"/>
          <w:szCs w:val="20"/>
        </w:rPr>
        <w:t xml:space="preserve">XIII. MIEJSCE I TERMIN SKŁADANIA OFERT </w:t>
      </w:r>
    </w:p>
    <w:p w14:paraId="6361130C" w14:textId="77777777" w:rsidR="002A566B" w:rsidRPr="00E949B0" w:rsidRDefault="002A566B" w:rsidP="002A566B">
      <w:pPr>
        <w:suppressAutoHyphens/>
        <w:ind w:left="360"/>
        <w:jc w:val="both"/>
        <w:rPr>
          <w:rFonts w:ascii="Tahoma" w:hAnsi="Tahoma" w:cs="Tahoma"/>
          <w:b/>
          <w:sz w:val="20"/>
          <w:szCs w:val="20"/>
        </w:rPr>
      </w:pPr>
    </w:p>
    <w:p w14:paraId="1E24930C" w14:textId="3ED9E7BC" w:rsidR="002A566B" w:rsidRPr="00E949B0"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E949B0">
        <w:rPr>
          <w:rFonts w:ascii="Tahoma" w:hAnsi="Tahoma" w:cs="Tahoma"/>
          <w:bCs/>
          <w:sz w:val="18"/>
          <w:szCs w:val="18"/>
        </w:rPr>
        <w:t xml:space="preserve">Ofertę wraz z wymaganymi dokumentami należy złożyć (umieścić) na </w:t>
      </w:r>
      <w:hyperlink r:id="rId23" w:history="1">
        <w:r w:rsidRPr="00E949B0">
          <w:rPr>
            <w:rFonts w:ascii="Tahoma" w:hAnsi="Tahoma" w:cs="Tahoma"/>
            <w:bCs/>
            <w:sz w:val="18"/>
            <w:szCs w:val="18"/>
          </w:rPr>
          <w:t>platformazakupowa.pl</w:t>
        </w:r>
      </w:hyperlink>
      <w:r w:rsidRPr="00E949B0">
        <w:rPr>
          <w:rFonts w:ascii="Tahoma" w:hAnsi="Tahoma" w:cs="Tahoma"/>
          <w:bCs/>
          <w:sz w:val="18"/>
          <w:szCs w:val="18"/>
        </w:rPr>
        <w:t xml:space="preserve"> pod adresem: </w:t>
      </w:r>
      <w:hyperlink r:id="rId24" w:history="1">
        <w:r w:rsidR="00DF7D29" w:rsidRPr="00E949B0">
          <w:rPr>
            <w:rStyle w:val="Hipercze"/>
            <w:rFonts w:ascii="Tahoma" w:hAnsi="Tahoma" w:cs="Tahoma"/>
            <w:b/>
            <w:color w:val="auto"/>
            <w:sz w:val="18"/>
            <w:szCs w:val="18"/>
          </w:rPr>
          <w:t>https://platformazakupowa.pl/pn/barlicki</w:t>
        </w:r>
      </w:hyperlink>
      <w:r w:rsidR="00DF7D29" w:rsidRPr="00E949B0">
        <w:rPr>
          <w:rFonts w:ascii="Tahoma" w:hAnsi="Tahoma" w:cs="Tahoma"/>
          <w:sz w:val="18"/>
          <w:szCs w:val="18"/>
        </w:rPr>
        <w:t xml:space="preserve"> </w:t>
      </w:r>
      <w:r w:rsidRPr="00E949B0">
        <w:rPr>
          <w:rFonts w:ascii="Tahoma" w:hAnsi="Tahoma" w:cs="Tahoma"/>
          <w:bCs/>
          <w:sz w:val="18"/>
          <w:szCs w:val="18"/>
        </w:rPr>
        <w:t>w myśl Ustawy PZP na stronie internetowej prowadzonego postępowania </w:t>
      </w:r>
      <w:r w:rsidRPr="00E949B0">
        <w:rPr>
          <w:rFonts w:ascii="Tahoma" w:hAnsi="Tahoma" w:cs="Tahoma"/>
          <w:b/>
          <w:bCs/>
          <w:sz w:val="18"/>
          <w:szCs w:val="18"/>
        </w:rPr>
        <w:t xml:space="preserve">do dnia </w:t>
      </w:r>
      <w:r w:rsidR="00F93555">
        <w:rPr>
          <w:rFonts w:ascii="Tahoma" w:hAnsi="Tahoma" w:cs="Tahoma"/>
          <w:b/>
          <w:bCs/>
          <w:sz w:val="18"/>
          <w:szCs w:val="18"/>
        </w:rPr>
        <w:t>28.10.</w:t>
      </w:r>
      <w:r w:rsidR="00147162" w:rsidRPr="00E949B0">
        <w:rPr>
          <w:rFonts w:ascii="Tahoma" w:hAnsi="Tahoma" w:cs="Tahoma"/>
          <w:b/>
          <w:bCs/>
          <w:sz w:val="18"/>
          <w:szCs w:val="18"/>
        </w:rPr>
        <w:t>2024</w:t>
      </w:r>
      <w:r w:rsidRPr="00E949B0">
        <w:rPr>
          <w:rFonts w:ascii="Tahoma" w:hAnsi="Tahoma" w:cs="Tahoma"/>
          <w:b/>
          <w:bCs/>
          <w:sz w:val="18"/>
          <w:szCs w:val="18"/>
        </w:rPr>
        <w:t xml:space="preserve"> r. do godziny </w:t>
      </w:r>
      <w:r w:rsidR="00047F46" w:rsidRPr="00E949B0">
        <w:rPr>
          <w:rFonts w:ascii="Tahoma" w:hAnsi="Tahoma" w:cs="Tahoma"/>
          <w:b/>
          <w:bCs/>
          <w:sz w:val="18"/>
          <w:szCs w:val="18"/>
        </w:rPr>
        <w:t>09:00</w:t>
      </w:r>
    </w:p>
    <w:p w14:paraId="7C29E51C" w14:textId="77777777" w:rsidR="002A566B" w:rsidRPr="00E949B0"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E949B0">
        <w:rPr>
          <w:rFonts w:ascii="Tahoma" w:hAnsi="Tahoma" w:cs="Tahoma"/>
          <w:bCs/>
          <w:sz w:val="18"/>
          <w:szCs w:val="18"/>
        </w:rPr>
        <w:t>Do oferty należy dołączyć wszystkie wymagane w SWZ dokumenty.</w:t>
      </w:r>
    </w:p>
    <w:p w14:paraId="6E475463" w14:textId="77777777" w:rsidR="002A566B" w:rsidRPr="00E949B0"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E949B0">
        <w:rPr>
          <w:rFonts w:ascii="Tahoma" w:hAnsi="Tahoma" w:cs="Tahoma"/>
          <w:bCs/>
          <w:sz w:val="18"/>
          <w:szCs w:val="18"/>
        </w:rPr>
        <w:t>Po wypełnieniu Formularza składania oferty i dołączenia  wszystkich wymaganych załączników należy kliknąć przycisk „Przejdź do podsumowania”.</w:t>
      </w:r>
    </w:p>
    <w:p w14:paraId="417D457D" w14:textId="77777777" w:rsidR="002A566B" w:rsidRPr="00E949B0"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E949B0">
        <w:rPr>
          <w:rFonts w:ascii="Tahoma" w:hAnsi="Tahoma" w:cs="Tahoma"/>
          <w:b/>
          <w:bCs/>
          <w:sz w:val="18"/>
          <w:szCs w:val="18"/>
        </w:rPr>
        <w:t>Oferta składana elektronicznie musi zostać podpisana elektro</w:t>
      </w:r>
      <w:r w:rsidR="002F531A" w:rsidRPr="00E949B0">
        <w:rPr>
          <w:rFonts w:ascii="Tahoma" w:hAnsi="Tahoma" w:cs="Tahoma"/>
          <w:b/>
          <w:bCs/>
          <w:sz w:val="18"/>
          <w:szCs w:val="18"/>
        </w:rPr>
        <w:t>nicznym podpisem kwalifikowanym</w:t>
      </w:r>
      <w:r w:rsidRPr="00E949B0">
        <w:rPr>
          <w:rFonts w:ascii="Tahoma" w:hAnsi="Tahoma" w:cs="Tahoma"/>
          <w:b/>
          <w:bCs/>
          <w:sz w:val="18"/>
          <w:szCs w:val="18"/>
        </w:rPr>
        <w:t>.</w:t>
      </w:r>
      <w:r w:rsidRPr="00E949B0">
        <w:rPr>
          <w:rFonts w:ascii="Tahoma" w:hAnsi="Tahoma" w:cs="Tahoma"/>
          <w:bCs/>
          <w:sz w:val="18"/>
          <w:szCs w:val="18"/>
        </w:rPr>
        <w:t xml:space="preserve"> W procesie składania oferty za pośrednictwem </w:t>
      </w:r>
      <w:hyperlink r:id="rId25" w:history="1">
        <w:r w:rsidRPr="00E949B0">
          <w:rPr>
            <w:rFonts w:ascii="Tahoma" w:hAnsi="Tahoma" w:cs="Tahoma"/>
            <w:b/>
            <w:bCs/>
            <w:sz w:val="18"/>
            <w:szCs w:val="18"/>
          </w:rPr>
          <w:t>platformazakupowa.pl</w:t>
        </w:r>
      </w:hyperlink>
      <w:r w:rsidRPr="00E949B0">
        <w:rPr>
          <w:rFonts w:ascii="Tahoma" w:hAnsi="Tahoma" w:cs="Tahoma"/>
          <w:bCs/>
          <w:sz w:val="18"/>
          <w:szCs w:val="18"/>
        </w:rPr>
        <w:t xml:space="preserve">, Wykonawca powinien złożyć podpis bezpośrednio na dokumentach przesłanych za pośrednictwem </w:t>
      </w:r>
      <w:hyperlink r:id="rId26" w:history="1">
        <w:r w:rsidRPr="00E949B0">
          <w:rPr>
            <w:rFonts w:ascii="Tahoma" w:hAnsi="Tahoma" w:cs="Tahoma"/>
            <w:b/>
            <w:bCs/>
            <w:sz w:val="18"/>
            <w:szCs w:val="18"/>
          </w:rPr>
          <w:t>platformazakupowa.pl</w:t>
        </w:r>
      </w:hyperlink>
      <w:r w:rsidRPr="00E949B0">
        <w:rPr>
          <w:rFonts w:ascii="Tahoma" w:hAnsi="Tahoma" w:cs="Tahoma"/>
          <w:bCs/>
          <w:sz w:val="18"/>
          <w:szCs w:val="18"/>
        </w:rPr>
        <w:t xml:space="preserve"> Zalecamy stosowanie podpisu na każdym załączonym pliku osobno, w szczególności wskazanych w art. 63 ust.1  </w:t>
      </w:r>
      <w:r w:rsidR="00146A41" w:rsidRPr="00E949B0">
        <w:rPr>
          <w:rFonts w:ascii="Tahoma" w:hAnsi="Tahoma" w:cs="Tahoma"/>
          <w:bCs/>
          <w:sz w:val="18"/>
          <w:szCs w:val="18"/>
        </w:rPr>
        <w:t>PZP</w:t>
      </w:r>
      <w:r w:rsidRPr="00E949B0">
        <w:rPr>
          <w:rFonts w:ascii="Tahoma" w:hAnsi="Tahoma" w:cs="Tahoma"/>
          <w:bCs/>
          <w:sz w:val="18"/>
          <w:szCs w:val="18"/>
        </w:rPr>
        <w:t>, gdzie zaznaczono, iż oferty oraz oświadczenie, o którym mowa w art. 125 ust.1</w:t>
      </w:r>
      <w:r w:rsidR="00146A41" w:rsidRPr="00E949B0">
        <w:rPr>
          <w:rFonts w:ascii="Tahoma" w:hAnsi="Tahoma" w:cs="Tahoma"/>
          <w:bCs/>
          <w:sz w:val="18"/>
          <w:szCs w:val="18"/>
        </w:rPr>
        <w:t xml:space="preserve"> Ustawy</w:t>
      </w:r>
      <w:r w:rsidRPr="00E949B0">
        <w:rPr>
          <w:rFonts w:ascii="Tahoma" w:hAnsi="Tahoma" w:cs="Tahoma"/>
          <w:bCs/>
          <w:sz w:val="18"/>
          <w:szCs w:val="18"/>
        </w:rPr>
        <w:t xml:space="preserve"> sporządza się, pod rygorem nieważności, w formie elektronicznej</w:t>
      </w:r>
      <w:r w:rsidR="00146A41" w:rsidRPr="00E949B0">
        <w:rPr>
          <w:rFonts w:ascii="Tahoma" w:hAnsi="Tahoma" w:cs="Tahoma"/>
          <w:bCs/>
          <w:sz w:val="18"/>
          <w:szCs w:val="18"/>
        </w:rPr>
        <w:t xml:space="preserve"> i opatruje się kwalifikowanym podpisem elektronicznym</w:t>
      </w:r>
      <w:r w:rsidRPr="00E949B0">
        <w:rPr>
          <w:rFonts w:ascii="Tahoma" w:hAnsi="Tahoma" w:cs="Tahoma"/>
          <w:bCs/>
          <w:sz w:val="18"/>
          <w:szCs w:val="18"/>
        </w:rPr>
        <w:t>.</w:t>
      </w:r>
    </w:p>
    <w:p w14:paraId="7DDF990F" w14:textId="77777777" w:rsidR="002A566B" w:rsidRPr="00E949B0"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E949B0">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05FFCDB0" w14:textId="77777777" w:rsidR="002A566B" w:rsidRPr="00E949B0"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E949B0">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E949B0">
          <w:rPr>
            <w:rFonts w:ascii="Tahoma" w:hAnsi="Tahoma" w:cs="Tahoma"/>
            <w:b/>
            <w:bCs/>
            <w:sz w:val="18"/>
            <w:szCs w:val="18"/>
          </w:rPr>
          <w:t>https://platformazakupowa.pl/strona/45-instrukcje</w:t>
        </w:r>
      </w:hyperlink>
      <w:r w:rsidRPr="00E949B0">
        <w:rPr>
          <w:rFonts w:ascii="Tahoma" w:hAnsi="Tahoma" w:cs="Tahoma"/>
          <w:b/>
          <w:bCs/>
          <w:sz w:val="18"/>
          <w:szCs w:val="18"/>
        </w:rPr>
        <w:t>.</w:t>
      </w:r>
    </w:p>
    <w:p w14:paraId="4182885E" w14:textId="77777777" w:rsidR="000A0336" w:rsidRPr="00E949B0" w:rsidRDefault="000A0336" w:rsidP="00AA7CC1">
      <w:pPr>
        <w:suppressAutoHyphens/>
        <w:jc w:val="both"/>
        <w:rPr>
          <w:rFonts w:ascii="Tahoma" w:hAnsi="Tahoma" w:cs="Tahoma"/>
          <w:b/>
          <w:sz w:val="20"/>
          <w:szCs w:val="20"/>
        </w:rPr>
      </w:pPr>
    </w:p>
    <w:p w14:paraId="47B6572A" w14:textId="77777777" w:rsidR="00F824AE" w:rsidRPr="00E949B0" w:rsidRDefault="00F824AE" w:rsidP="00AA7CC1">
      <w:pPr>
        <w:suppressAutoHyphens/>
        <w:jc w:val="both"/>
        <w:rPr>
          <w:rFonts w:ascii="Tahoma" w:hAnsi="Tahoma" w:cs="Tahoma"/>
          <w:b/>
          <w:sz w:val="20"/>
          <w:szCs w:val="20"/>
        </w:rPr>
      </w:pPr>
    </w:p>
    <w:p w14:paraId="393AB801" w14:textId="77777777" w:rsidR="000A0336" w:rsidRPr="00E949B0" w:rsidRDefault="000A0336" w:rsidP="000A0336">
      <w:pPr>
        <w:suppressAutoHyphens/>
        <w:rPr>
          <w:rFonts w:ascii="Tahoma" w:hAnsi="Tahoma" w:cs="Tahoma"/>
          <w:b/>
          <w:bCs/>
          <w:caps/>
          <w:sz w:val="20"/>
          <w:szCs w:val="20"/>
        </w:rPr>
      </w:pPr>
      <w:r w:rsidRPr="00E949B0">
        <w:rPr>
          <w:rFonts w:ascii="Tahoma" w:hAnsi="Tahoma" w:cs="Tahoma"/>
          <w:b/>
          <w:bCs/>
          <w:sz w:val="20"/>
          <w:szCs w:val="20"/>
        </w:rPr>
        <w:t xml:space="preserve">XIV. </w:t>
      </w:r>
      <w:r w:rsidRPr="00E949B0">
        <w:rPr>
          <w:rFonts w:ascii="Tahoma" w:hAnsi="Tahoma" w:cs="Tahoma"/>
          <w:b/>
          <w:bCs/>
          <w:caps/>
          <w:sz w:val="20"/>
          <w:szCs w:val="20"/>
        </w:rPr>
        <w:t>Otwarcie ofert</w:t>
      </w:r>
    </w:p>
    <w:p w14:paraId="1CB1DEB9" w14:textId="77777777" w:rsidR="000A0336" w:rsidRPr="00E949B0" w:rsidRDefault="000A0336" w:rsidP="000A0336">
      <w:pPr>
        <w:suppressAutoHyphens/>
        <w:rPr>
          <w:rFonts w:ascii="Tahoma" w:hAnsi="Tahoma" w:cs="Tahoma"/>
          <w:b/>
          <w:bCs/>
          <w:sz w:val="20"/>
          <w:szCs w:val="20"/>
        </w:rPr>
      </w:pPr>
    </w:p>
    <w:p w14:paraId="6EBA294F" w14:textId="77777777" w:rsidR="000A0336" w:rsidRPr="00E949B0"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E949B0">
        <w:rPr>
          <w:rFonts w:ascii="Tahoma" w:hAnsi="Tahoma" w:cs="Tahoma"/>
          <w:sz w:val="18"/>
          <w:szCs w:val="18"/>
        </w:rPr>
        <w:t>Otwarcie ofert następuje niezwłocznie po upływie terminu składania ofert, nie później niż następnego dnia po dniu, w którym upłynął termin składania ofert.</w:t>
      </w:r>
    </w:p>
    <w:p w14:paraId="76CFAE30" w14:textId="2C368C63" w:rsidR="000A0336" w:rsidRPr="00E949B0"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E949B0">
        <w:rPr>
          <w:rFonts w:ascii="Tahoma" w:hAnsi="Tahoma" w:cs="Tahoma"/>
          <w:b/>
          <w:sz w:val="18"/>
          <w:szCs w:val="18"/>
        </w:rPr>
        <w:t xml:space="preserve">Otwarcie ofert nastąpi </w:t>
      </w:r>
      <w:r w:rsidRPr="00F93555">
        <w:rPr>
          <w:rFonts w:ascii="Tahoma" w:hAnsi="Tahoma" w:cs="Tahoma"/>
          <w:b/>
          <w:sz w:val="18"/>
          <w:szCs w:val="18"/>
        </w:rPr>
        <w:t xml:space="preserve">dnia </w:t>
      </w:r>
      <w:r w:rsidR="00F93555" w:rsidRPr="00F93555">
        <w:rPr>
          <w:rFonts w:ascii="Tahoma" w:hAnsi="Tahoma" w:cs="Tahoma"/>
          <w:b/>
          <w:sz w:val="18"/>
          <w:szCs w:val="18"/>
        </w:rPr>
        <w:t>28.10.</w:t>
      </w:r>
      <w:r w:rsidR="00517DB9" w:rsidRPr="00F93555">
        <w:rPr>
          <w:rFonts w:ascii="Tahoma" w:hAnsi="Tahoma" w:cs="Tahoma"/>
          <w:b/>
          <w:sz w:val="18"/>
          <w:szCs w:val="18"/>
        </w:rPr>
        <w:t>2</w:t>
      </w:r>
      <w:r w:rsidR="00147162" w:rsidRPr="00F93555">
        <w:rPr>
          <w:rFonts w:ascii="Tahoma" w:hAnsi="Tahoma" w:cs="Tahoma"/>
          <w:b/>
          <w:sz w:val="18"/>
          <w:szCs w:val="18"/>
        </w:rPr>
        <w:t>024</w:t>
      </w:r>
      <w:r w:rsidRPr="00F93555">
        <w:rPr>
          <w:rFonts w:ascii="Tahoma" w:hAnsi="Tahoma" w:cs="Tahoma"/>
          <w:b/>
          <w:sz w:val="18"/>
          <w:szCs w:val="18"/>
        </w:rPr>
        <w:t xml:space="preserve"> r. godz.</w:t>
      </w:r>
      <w:r w:rsidRPr="00E949B0">
        <w:rPr>
          <w:rFonts w:ascii="Tahoma" w:hAnsi="Tahoma" w:cs="Tahoma"/>
          <w:b/>
          <w:sz w:val="18"/>
          <w:szCs w:val="18"/>
        </w:rPr>
        <w:t xml:space="preserve"> </w:t>
      </w:r>
      <w:r w:rsidR="00047F46" w:rsidRPr="00E949B0">
        <w:rPr>
          <w:rFonts w:ascii="Tahoma" w:hAnsi="Tahoma" w:cs="Tahoma"/>
          <w:b/>
          <w:sz w:val="18"/>
          <w:szCs w:val="18"/>
        </w:rPr>
        <w:t>10:00</w:t>
      </w:r>
    </w:p>
    <w:p w14:paraId="185A5642" w14:textId="77777777" w:rsidR="000A0336" w:rsidRPr="00E949B0" w:rsidRDefault="00907F73">
      <w:pPr>
        <w:numPr>
          <w:ilvl w:val="0"/>
          <w:numId w:val="24"/>
        </w:numPr>
        <w:tabs>
          <w:tab w:val="clear" w:pos="720"/>
          <w:tab w:val="num" w:pos="426"/>
        </w:tabs>
        <w:ind w:left="426" w:hanging="426"/>
        <w:jc w:val="both"/>
        <w:textAlignment w:val="baseline"/>
        <w:rPr>
          <w:rFonts w:ascii="Tahoma" w:hAnsi="Tahoma" w:cs="Tahoma"/>
          <w:sz w:val="18"/>
          <w:szCs w:val="18"/>
        </w:rPr>
      </w:pPr>
      <w:r w:rsidRPr="00E949B0">
        <w:rPr>
          <w:rFonts w:ascii="Tahoma" w:hAnsi="Tahoma" w:cs="Tahoma"/>
          <w:sz w:val="18"/>
          <w:szCs w:val="18"/>
        </w:rPr>
        <w:t>O</w:t>
      </w:r>
      <w:r w:rsidR="000A0336" w:rsidRPr="00E949B0">
        <w:rPr>
          <w:rFonts w:ascii="Tahoma" w:hAnsi="Tahoma" w:cs="Tahoma"/>
          <w:sz w:val="18"/>
          <w:szCs w:val="18"/>
        </w:rPr>
        <w:t>twarcie ofert następuje przy użyciu systemu teleinformatycznego</w:t>
      </w:r>
      <w:r w:rsidRPr="00E949B0">
        <w:rPr>
          <w:rFonts w:ascii="Tahoma" w:hAnsi="Tahoma" w:cs="Tahoma"/>
          <w:sz w:val="18"/>
          <w:szCs w:val="18"/>
        </w:rPr>
        <w:t>.</w:t>
      </w:r>
      <w:r w:rsidR="000A0336" w:rsidRPr="00E949B0">
        <w:rPr>
          <w:rFonts w:ascii="Tahoma" w:hAnsi="Tahoma" w:cs="Tahoma"/>
          <w:sz w:val="18"/>
          <w:szCs w:val="18"/>
        </w:rPr>
        <w:t xml:space="preserve"> </w:t>
      </w:r>
      <w:r w:rsidRPr="00E949B0">
        <w:rPr>
          <w:rFonts w:ascii="Tahoma" w:hAnsi="Tahoma" w:cs="Tahoma"/>
          <w:sz w:val="18"/>
          <w:szCs w:val="18"/>
        </w:rPr>
        <w:t>W</w:t>
      </w:r>
      <w:r w:rsidR="000A0336" w:rsidRPr="00E949B0">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5CABEE54" w14:textId="77777777" w:rsidR="000A0336" w:rsidRPr="00E949B0"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E949B0">
        <w:rPr>
          <w:rFonts w:ascii="Tahoma" w:hAnsi="Tahoma" w:cs="Tahoma"/>
          <w:sz w:val="18"/>
          <w:szCs w:val="18"/>
        </w:rPr>
        <w:t>Zamawiający poinformuje o zmianie terminu otwarcia ofert na stronie internetowej prowadzonego postępowania.</w:t>
      </w:r>
    </w:p>
    <w:p w14:paraId="4AE2E9E0" w14:textId="77777777" w:rsidR="000A0336" w:rsidRPr="00E949B0"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E949B0">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7E331CA6" w14:textId="77777777" w:rsidR="000A0336" w:rsidRPr="00E949B0"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E949B0">
        <w:rPr>
          <w:rFonts w:ascii="Tahoma" w:hAnsi="Tahoma" w:cs="Tahoma"/>
          <w:sz w:val="18"/>
          <w:szCs w:val="18"/>
        </w:rPr>
        <w:t>Zamawiający, niezwłocznie po otwarciu ofert, udostępnia na stronie internetowej prowadzonego postępowania informacje o:</w:t>
      </w:r>
    </w:p>
    <w:p w14:paraId="09DF0A30" w14:textId="77777777" w:rsidR="000A0336" w:rsidRPr="00E949B0" w:rsidRDefault="000A0336">
      <w:pPr>
        <w:numPr>
          <w:ilvl w:val="0"/>
          <w:numId w:val="25"/>
        </w:numPr>
        <w:shd w:val="clear" w:color="auto" w:fill="FFFFFF"/>
        <w:tabs>
          <w:tab w:val="left" w:pos="851"/>
        </w:tabs>
        <w:ind w:left="851" w:hanging="425"/>
        <w:jc w:val="both"/>
        <w:rPr>
          <w:rFonts w:ascii="Tahoma" w:hAnsi="Tahoma" w:cs="Tahoma"/>
          <w:sz w:val="18"/>
          <w:szCs w:val="18"/>
        </w:rPr>
      </w:pPr>
      <w:r w:rsidRPr="00E949B0">
        <w:rPr>
          <w:rFonts w:ascii="Tahoma" w:hAnsi="Tahoma" w:cs="Tahoma"/>
          <w:sz w:val="18"/>
          <w:szCs w:val="18"/>
        </w:rPr>
        <w:t>nazwach albo imionach i nazwiskach oraz siedzibach lub miejscach prowadzonej działalności gospodarczej albo miejscach zamieszkania Wykonawców, których oferty zostały otwarte;</w:t>
      </w:r>
    </w:p>
    <w:p w14:paraId="4C968CE8" w14:textId="77777777" w:rsidR="000A0336" w:rsidRPr="00E949B0" w:rsidRDefault="000A0336">
      <w:pPr>
        <w:numPr>
          <w:ilvl w:val="0"/>
          <w:numId w:val="25"/>
        </w:numPr>
        <w:shd w:val="clear" w:color="auto" w:fill="FFFFFF"/>
        <w:tabs>
          <w:tab w:val="left" w:pos="851"/>
        </w:tabs>
        <w:ind w:left="851" w:hanging="425"/>
        <w:jc w:val="both"/>
        <w:rPr>
          <w:rFonts w:ascii="Tahoma" w:hAnsi="Tahoma" w:cs="Tahoma"/>
          <w:sz w:val="18"/>
          <w:szCs w:val="18"/>
        </w:rPr>
      </w:pPr>
      <w:r w:rsidRPr="00E949B0">
        <w:rPr>
          <w:rFonts w:ascii="Tahoma" w:hAnsi="Tahoma" w:cs="Tahoma"/>
          <w:sz w:val="18"/>
          <w:szCs w:val="18"/>
        </w:rPr>
        <w:t>cenach lub kosztach zawartych w ofertach.</w:t>
      </w:r>
    </w:p>
    <w:p w14:paraId="46A88655" w14:textId="77777777" w:rsidR="000A0336" w:rsidRPr="00E949B0" w:rsidRDefault="000A0336" w:rsidP="000A0336">
      <w:pPr>
        <w:shd w:val="clear" w:color="auto" w:fill="FFFFFF"/>
        <w:ind w:left="426"/>
        <w:jc w:val="both"/>
        <w:rPr>
          <w:rFonts w:ascii="Tahoma" w:hAnsi="Tahoma" w:cs="Tahoma"/>
          <w:sz w:val="18"/>
          <w:szCs w:val="18"/>
        </w:rPr>
      </w:pPr>
      <w:r w:rsidRPr="00E949B0">
        <w:rPr>
          <w:rFonts w:ascii="Tahoma" w:hAnsi="Tahoma" w:cs="Tahoma"/>
          <w:sz w:val="18"/>
          <w:szCs w:val="18"/>
        </w:rPr>
        <w:t xml:space="preserve">Informacja zostanie opublikowana na stronie postępowania na </w:t>
      </w:r>
      <w:r w:rsidRPr="00E949B0">
        <w:rPr>
          <w:rFonts w:ascii="Tahoma" w:hAnsi="Tahoma" w:cs="Tahoma"/>
          <w:b/>
          <w:sz w:val="18"/>
          <w:szCs w:val="18"/>
        </w:rPr>
        <w:t>platformazakupowa.pl</w:t>
      </w:r>
      <w:r w:rsidRPr="00E949B0">
        <w:rPr>
          <w:rFonts w:ascii="Tahoma" w:hAnsi="Tahoma" w:cs="Tahoma"/>
          <w:sz w:val="18"/>
          <w:szCs w:val="18"/>
        </w:rPr>
        <w:t xml:space="preserve">  w sekcji ,,Komunikaty”.</w:t>
      </w:r>
    </w:p>
    <w:p w14:paraId="4A3653DA" w14:textId="77777777" w:rsidR="000A0336" w:rsidRPr="00E949B0"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E949B0">
        <w:rPr>
          <w:rFonts w:ascii="Tahoma" w:hAnsi="Tahoma" w:cs="Tahoma"/>
          <w:b/>
          <w:sz w:val="18"/>
          <w:szCs w:val="18"/>
        </w:rPr>
        <w:t>Sesja otwarcia ofert nie będzie przeprowadzona z udziałem Wykonawców oraz nie będzie transmitowania sesji otwarcia za pośrednictwem elektronicznych narzędzi.</w:t>
      </w:r>
    </w:p>
    <w:p w14:paraId="213BBE65" w14:textId="77777777" w:rsidR="000A0336" w:rsidRPr="00E949B0" w:rsidRDefault="000A0336" w:rsidP="00AA7CC1">
      <w:pPr>
        <w:suppressAutoHyphens/>
        <w:jc w:val="both"/>
        <w:rPr>
          <w:rFonts w:ascii="Tahoma" w:hAnsi="Tahoma" w:cs="Tahoma"/>
          <w:b/>
          <w:sz w:val="20"/>
          <w:szCs w:val="20"/>
        </w:rPr>
      </w:pPr>
    </w:p>
    <w:p w14:paraId="0C03E743" w14:textId="77777777" w:rsidR="00082287" w:rsidRPr="00E949B0" w:rsidRDefault="00082287" w:rsidP="00AA7CC1">
      <w:pPr>
        <w:suppressAutoHyphens/>
        <w:jc w:val="both"/>
        <w:rPr>
          <w:rFonts w:ascii="Tahoma" w:hAnsi="Tahoma" w:cs="Tahoma"/>
          <w:b/>
          <w:sz w:val="20"/>
          <w:szCs w:val="20"/>
        </w:rPr>
      </w:pPr>
    </w:p>
    <w:p w14:paraId="0CCB9C28" w14:textId="77777777" w:rsidR="00AA7CC1" w:rsidRPr="00E949B0" w:rsidRDefault="000A0336" w:rsidP="00AA7CC1">
      <w:pPr>
        <w:suppressAutoHyphens/>
        <w:jc w:val="both"/>
        <w:rPr>
          <w:rFonts w:ascii="Tahoma" w:hAnsi="Tahoma" w:cs="Tahoma"/>
          <w:b/>
          <w:caps/>
          <w:sz w:val="20"/>
          <w:szCs w:val="20"/>
        </w:rPr>
      </w:pPr>
      <w:r w:rsidRPr="00E949B0">
        <w:rPr>
          <w:rFonts w:ascii="Tahoma" w:hAnsi="Tahoma" w:cs="Tahoma"/>
          <w:b/>
          <w:caps/>
          <w:sz w:val="20"/>
          <w:szCs w:val="20"/>
        </w:rPr>
        <w:t>XV. Sposób obliczania ceny oferty</w:t>
      </w:r>
    </w:p>
    <w:p w14:paraId="7A326173" w14:textId="77777777" w:rsidR="002C361E" w:rsidRPr="00E949B0" w:rsidRDefault="002C361E" w:rsidP="00AA7CC1">
      <w:pPr>
        <w:suppressAutoHyphens/>
        <w:jc w:val="both"/>
        <w:rPr>
          <w:rFonts w:ascii="Tahoma" w:hAnsi="Tahoma" w:cs="Tahoma"/>
          <w:b/>
          <w:sz w:val="20"/>
          <w:szCs w:val="20"/>
        </w:rPr>
      </w:pPr>
    </w:p>
    <w:p w14:paraId="79D17E72" w14:textId="77777777" w:rsidR="002C361E" w:rsidRPr="00E949B0" w:rsidRDefault="002C361E" w:rsidP="002C361E">
      <w:pPr>
        <w:numPr>
          <w:ilvl w:val="0"/>
          <w:numId w:val="1"/>
        </w:numPr>
        <w:jc w:val="both"/>
        <w:rPr>
          <w:rFonts w:ascii="Tahoma" w:hAnsi="Tahoma" w:cs="Tahoma"/>
          <w:sz w:val="18"/>
          <w:szCs w:val="18"/>
        </w:rPr>
      </w:pPr>
      <w:r w:rsidRPr="00E949B0">
        <w:rPr>
          <w:rFonts w:ascii="Tahoma" w:hAnsi="Tahoma" w:cs="Tahoma"/>
          <w:sz w:val="18"/>
          <w:szCs w:val="18"/>
        </w:rPr>
        <w:t>Wykonawca określi cenę netto i brutto (zawierającą należny podatek VAT) w złotych polskich wg załączonego Formularza Asortymentowo-Cenowego (załącznik nr 2).</w:t>
      </w:r>
    </w:p>
    <w:p w14:paraId="74ECDD69" w14:textId="77777777" w:rsidR="002C361E" w:rsidRPr="00E949B0" w:rsidRDefault="002C361E" w:rsidP="002C361E">
      <w:pPr>
        <w:numPr>
          <w:ilvl w:val="0"/>
          <w:numId w:val="1"/>
        </w:numPr>
        <w:jc w:val="both"/>
        <w:rPr>
          <w:rFonts w:ascii="Tahoma" w:hAnsi="Tahoma" w:cs="Tahoma"/>
          <w:sz w:val="18"/>
          <w:szCs w:val="18"/>
        </w:rPr>
      </w:pPr>
      <w:r w:rsidRPr="00E949B0">
        <w:rPr>
          <w:rFonts w:ascii="Tahoma" w:hAnsi="Tahoma" w:cs="Tahoma"/>
          <w:sz w:val="18"/>
          <w:szCs w:val="18"/>
        </w:rPr>
        <w:lastRenderedPageBreak/>
        <w:t>Towar dostarczony będzie do Zamawiającego w opakowaniu producenta na koszt i ryzyko Wykonawcy.</w:t>
      </w:r>
    </w:p>
    <w:p w14:paraId="3DF70B0B" w14:textId="77777777" w:rsidR="002C361E" w:rsidRPr="00E949B0" w:rsidRDefault="002C361E" w:rsidP="002C361E">
      <w:pPr>
        <w:ind w:left="360"/>
        <w:jc w:val="both"/>
        <w:rPr>
          <w:rFonts w:ascii="Tahoma" w:hAnsi="Tahoma" w:cs="Tahoma"/>
          <w:i/>
          <w:sz w:val="18"/>
          <w:szCs w:val="18"/>
        </w:rPr>
      </w:pPr>
      <w:r w:rsidRPr="00E949B0">
        <w:rPr>
          <w:rFonts w:ascii="Tahoma" w:hAnsi="Tahoma" w:cs="Tahoma"/>
          <w:sz w:val="18"/>
          <w:szCs w:val="18"/>
        </w:rPr>
        <w:t xml:space="preserve">Opłata za opakowanie powinna być wliczona w cenę towaru. Cena powinna obejmować: koszty transportu krajowego i zagranicznego </w:t>
      </w:r>
      <w:proofErr w:type="spellStart"/>
      <w:r w:rsidRPr="00E949B0">
        <w:rPr>
          <w:rFonts w:ascii="Tahoma" w:hAnsi="Tahoma" w:cs="Tahoma"/>
          <w:sz w:val="18"/>
          <w:szCs w:val="18"/>
        </w:rPr>
        <w:t>loco</w:t>
      </w:r>
      <w:proofErr w:type="spellEnd"/>
      <w:r w:rsidRPr="00E949B0">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496F6F40" w14:textId="77777777" w:rsidR="002C361E" w:rsidRPr="00E949B0" w:rsidRDefault="002C361E" w:rsidP="002C361E">
      <w:pPr>
        <w:numPr>
          <w:ilvl w:val="0"/>
          <w:numId w:val="1"/>
        </w:numPr>
        <w:jc w:val="both"/>
        <w:rPr>
          <w:rFonts w:ascii="Tahoma" w:hAnsi="Tahoma" w:cs="Tahoma"/>
          <w:sz w:val="18"/>
          <w:szCs w:val="18"/>
        </w:rPr>
      </w:pPr>
      <w:r w:rsidRPr="00E949B0">
        <w:rPr>
          <w:rFonts w:ascii="Tahoma" w:hAnsi="Tahoma" w:cs="Tahoma"/>
          <w:sz w:val="18"/>
          <w:szCs w:val="18"/>
        </w:rPr>
        <w:t>Cena winna być określona przez Wykonawcę z uwzględnieniem wszystkich upustów cenowych (rabatów), jakie Wykonawca oferuje.</w:t>
      </w:r>
    </w:p>
    <w:p w14:paraId="530BC450" w14:textId="77777777" w:rsidR="002C361E" w:rsidRPr="00E949B0" w:rsidRDefault="002C361E" w:rsidP="002C361E">
      <w:pPr>
        <w:numPr>
          <w:ilvl w:val="0"/>
          <w:numId w:val="1"/>
        </w:numPr>
        <w:jc w:val="both"/>
        <w:rPr>
          <w:rFonts w:ascii="Tahoma" w:hAnsi="Tahoma" w:cs="Tahoma"/>
          <w:sz w:val="18"/>
          <w:szCs w:val="18"/>
        </w:rPr>
      </w:pPr>
      <w:r w:rsidRPr="00E949B0">
        <w:rPr>
          <w:rFonts w:ascii="Tahoma" w:hAnsi="Tahoma" w:cs="Tahoma"/>
          <w:sz w:val="18"/>
          <w:szCs w:val="18"/>
        </w:rPr>
        <w:t>Rozliczenia pomiędzy Zamawiającym a Wykonawcą będą prowadzone w złotych polskich.</w:t>
      </w:r>
    </w:p>
    <w:p w14:paraId="057717A5" w14:textId="77777777" w:rsidR="002C361E" w:rsidRPr="00E949B0" w:rsidRDefault="002C361E" w:rsidP="002C361E">
      <w:pPr>
        <w:numPr>
          <w:ilvl w:val="0"/>
          <w:numId w:val="1"/>
        </w:numPr>
        <w:jc w:val="both"/>
        <w:rPr>
          <w:rFonts w:ascii="Tahoma" w:hAnsi="Tahoma" w:cs="Tahoma"/>
          <w:b/>
          <w:sz w:val="18"/>
          <w:szCs w:val="18"/>
        </w:rPr>
      </w:pPr>
      <w:r w:rsidRPr="00E949B0">
        <w:rPr>
          <w:rFonts w:ascii="Tahoma" w:hAnsi="Tahoma" w:cs="Tahoma"/>
          <w:b/>
          <w:sz w:val="18"/>
          <w:szCs w:val="18"/>
        </w:rPr>
        <w:t>Do obliczenia ceny oferty należy zastosować następujący sposób oddzielnie dla każdej części zamówienia:</w:t>
      </w:r>
    </w:p>
    <w:p w14:paraId="44D2BB9B" w14:textId="77777777" w:rsidR="002C361E" w:rsidRPr="00E949B0"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E949B0">
        <w:rPr>
          <w:rFonts w:ascii="Tahoma" w:hAnsi="Tahoma" w:cs="Tahoma"/>
          <w:sz w:val="18"/>
          <w:szCs w:val="18"/>
        </w:rPr>
        <w:t>Podać jednostkową cenę netto dla każdej pozycji z dokładnością do dwóch miejsc po przecinku.</w:t>
      </w:r>
    </w:p>
    <w:p w14:paraId="6373F8A8" w14:textId="77777777" w:rsidR="002C361E" w:rsidRPr="00E949B0"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E949B0">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73172C94" w14:textId="77777777" w:rsidR="002C361E" w:rsidRPr="00E949B0"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E949B0">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5B162B04" w14:textId="77777777" w:rsidR="002C361E" w:rsidRPr="00E949B0"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E949B0">
        <w:rPr>
          <w:rFonts w:ascii="Tahoma" w:hAnsi="Tahoma" w:cs="Tahoma"/>
          <w:sz w:val="18"/>
          <w:szCs w:val="18"/>
        </w:rPr>
        <w:t>Podać stawkę VAT (w %) dla każdej pozycji.</w:t>
      </w:r>
    </w:p>
    <w:p w14:paraId="7C7D1F07" w14:textId="77777777" w:rsidR="002C361E" w:rsidRPr="00E949B0"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E949B0">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71C42EE" w14:textId="77777777" w:rsidR="002C361E" w:rsidRPr="00E949B0"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E949B0">
        <w:rPr>
          <w:rFonts w:ascii="Tahoma" w:hAnsi="Tahoma" w:cs="Tahoma"/>
          <w:sz w:val="18"/>
          <w:szCs w:val="18"/>
        </w:rPr>
        <w:t>Obliczyć wartość netto/brutto pakietu poprzez zsumowanie wartości netto/ brutto poszczególnych pozycji w ramach danego pakietu (o ile dotyczy).</w:t>
      </w:r>
    </w:p>
    <w:p w14:paraId="42409A2C" w14:textId="77777777" w:rsidR="002C361E" w:rsidRPr="00E949B0" w:rsidRDefault="002C361E" w:rsidP="002C361E">
      <w:pPr>
        <w:numPr>
          <w:ilvl w:val="0"/>
          <w:numId w:val="1"/>
        </w:numPr>
        <w:jc w:val="both"/>
        <w:rPr>
          <w:rFonts w:ascii="Tahoma" w:hAnsi="Tahoma" w:cs="Tahoma"/>
          <w:sz w:val="18"/>
          <w:szCs w:val="18"/>
        </w:rPr>
      </w:pPr>
      <w:r w:rsidRPr="00E949B0">
        <w:rPr>
          <w:rFonts w:ascii="Tahoma" w:hAnsi="Tahoma" w:cs="Tahoma"/>
          <w:sz w:val="18"/>
          <w:szCs w:val="18"/>
        </w:rPr>
        <w:t>Określenie właściwej stawki VAT należy do Wykonawcy. Należy podać stawkę VAT obowiązującą na dzień otwarcia ofert.</w:t>
      </w:r>
    </w:p>
    <w:p w14:paraId="43677189" w14:textId="77777777" w:rsidR="002C361E" w:rsidRPr="00E949B0" w:rsidRDefault="002C361E" w:rsidP="002C361E">
      <w:pPr>
        <w:numPr>
          <w:ilvl w:val="0"/>
          <w:numId w:val="1"/>
        </w:numPr>
        <w:jc w:val="both"/>
        <w:rPr>
          <w:rFonts w:ascii="Tahoma" w:hAnsi="Tahoma" w:cs="Tahoma"/>
          <w:sz w:val="18"/>
          <w:szCs w:val="18"/>
        </w:rPr>
      </w:pPr>
      <w:r w:rsidRPr="00E949B0">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727B6FA8" w14:textId="77777777" w:rsidR="002C361E" w:rsidRPr="00E949B0" w:rsidRDefault="002C361E" w:rsidP="002C361E">
      <w:pPr>
        <w:numPr>
          <w:ilvl w:val="0"/>
          <w:numId w:val="1"/>
        </w:numPr>
        <w:jc w:val="both"/>
        <w:rPr>
          <w:rFonts w:ascii="Tahoma" w:hAnsi="Tahoma" w:cs="Tahoma"/>
          <w:sz w:val="18"/>
          <w:szCs w:val="18"/>
        </w:rPr>
      </w:pPr>
      <w:r w:rsidRPr="00E949B0">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E949B0">
        <w:rPr>
          <w:rFonts w:ascii="Tahoma" w:hAnsi="Tahoma" w:cs="Tahoma"/>
          <w:sz w:val="18"/>
          <w:szCs w:val="18"/>
        </w:rPr>
        <w:t>t.j</w:t>
      </w:r>
      <w:proofErr w:type="spellEnd"/>
      <w:r w:rsidRPr="00E949B0">
        <w:rPr>
          <w:rFonts w:ascii="Tahoma" w:hAnsi="Tahoma" w:cs="Tahoma"/>
          <w:sz w:val="18"/>
          <w:szCs w:val="18"/>
        </w:rPr>
        <w:t xml:space="preserve">., z </w:t>
      </w:r>
      <w:proofErr w:type="spellStart"/>
      <w:r w:rsidRPr="00E949B0">
        <w:rPr>
          <w:rFonts w:ascii="Tahoma" w:hAnsi="Tahoma" w:cs="Tahoma"/>
          <w:sz w:val="18"/>
          <w:szCs w:val="18"/>
        </w:rPr>
        <w:t>późn</w:t>
      </w:r>
      <w:proofErr w:type="spellEnd"/>
      <w:r w:rsidRPr="00E949B0">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0477668A" w14:textId="77777777" w:rsidR="002C361E" w:rsidRPr="00E949B0" w:rsidRDefault="002C361E">
      <w:pPr>
        <w:numPr>
          <w:ilvl w:val="0"/>
          <w:numId w:val="26"/>
        </w:numPr>
        <w:jc w:val="both"/>
        <w:rPr>
          <w:rFonts w:ascii="Tahoma" w:hAnsi="Tahoma" w:cs="Tahoma"/>
          <w:sz w:val="18"/>
          <w:szCs w:val="18"/>
        </w:rPr>
      </w:pPr>
      <w:r w:rsidRPr="00E949B0">
        <w:rPr>
          <w:rFonts w:ascii="Tahoma" w:hAnsi="Tahoma" w:cs="Tahoma"/>
          <w:sz w:val="18"/>
          <w:szCs w:val="18"/>
        </w:rPr>
        <w:t>poinformowania zamawiającego, że wybór jego oferty będzie prowadził do powstania u zamawiającego obowiązku podatkowego;</w:t>
      </w:r>
    </w:p>
    <w:p w14:paraId="73A55BD3" w14:textId="77777777" w:rsidR="002C361E" w:rsidRPr="00E949B0" w:rsidRDefault="002C361E">
      <w:pPr>
        <w:numPr>
          <w:ilvl w:val="0"/>
          <w:numId w:val="26"/>
        </w:numPr>
        <w:jc w:val="both"/>
        <w:rPr>
          <w:rFonts w:ascii="Tahoma" w:hAnsi="Tahoma" w:cs="Tahoma"/>
          <w:sz w:val="18"/>
          <w:szCs w:val="18"/>
        </w:rPr>
      </w:pPr>
      <w:r w:rsidRPr="00E949B0">
        <w:rPr>
          <w:rFonts w:ascii="Tahoma" w:hAnsi="Tahoma" w:cs="Tahoma"/>
          <w:sz w:val="18"/>
          <w:szCs w:val="18"/>
        </w:rPr>
        <w:t xml:space="preserve"> wskazania nazwy (rodzaju) towaru lub usługi, których dostawa lub świadczenie będą prowadziły do powstania obowiązku podatkowego;</w:t>
      </w:r>
    </w:p>
    <w:p w14:paraId="29C0A77D" w14:textId="77777777" w:rsidR="002C361E" w:rsidRPr="00E949B0" w:rsidRDefault="002C361E">
      <w:pPr>
        <w:numPr>
          <w:ilvl w:val="0"/>
          <w:numId w:val="26"/>
        </w:numPr>
        <w:jc w:val="both"/>
        <w:rPr>
          <w:rFonts w:ascii="Tahoma" w:hAnsi="Tahoma" w:cs="Tahoma"/>
          <w:sz w:val="18"/>
          <w:szCs w:val="18"/>
        </w:rPr>
      </w:pPr>
      <w:r w:rsidRPr="00E949B0">
        <w:rPr>
          <w:rFonts w:ascii="Tahoma" w:hAnsi="Tahoma" w:cs="Tahoma"/>
          <w:sz w:val="18"/>
          <w:szCs w:val="18"/>
        </w:rPr>
        <w:t>wskazania wartości towaru lub usługi objętego obowiązkiem podatkowym zamawiającego, bez kwoty podatku;</w:t>
      </w:r>
    </w:p>
    <w:p w14:paraId="5EE62739" w14:textId="77777777" w:rsidR="002C361E" w:rsidRPr="00E949B0" w:rsidRDefault="002C361E">
      <w:pPr>
        <w:numPr>
          <w:ilvl w:val="0"/>
          <w:numId w:val="26"/>
        </w:numPr>
        <w:jc w:val="both"/>
        <w:rPr>
          <w:rFonts w:ascii="Tahoma" w:hAnsi="Tahoma" w:cs="Tahoma"/>
          <w:sz w:val="18"/>
          <w:szCs w:val="18"/>
        </w:rPr>
      </w:pPr>
      <w:r w:rsidRPr="00E949B0">
        <w:rPr>
          <w:rFonts w:ascii="Tahoma" w:hAnsi="Tahoma" w:cs="Tahoma"/>
          <w:sz w:val="18"/>
          <w:szCs w:val="18"/>
        </w:rPr>
        <w:t>wskazania stawki podatku od towarów i usług, która zgodnie z wiedzą wykonawcy, będzie miała zastosowanie.</w:t>
      </w:r>
    </w:p>
    <w:p w14:paraId="3E7B941E" w14:textId="77777777" w:rsidR="002C361E" w:rsidRPr="00E949B0" w:rsidRDefault="002C361E" w:rsidP="002C361E">
      <w:pPr>
        <w:numPr>
          <w:ilvl w:val="0"/>
          <w:numId w:val="1"/>
        </w:numPr>
        <w:jc w:val="both"/>
        <w:rPr>
          <w:rFonts w:ascii="Tahoma" w:hAnsi="Tahoma" w:cs="Tahoma"/>
          <w:sz w:val="18"/>
          <w:szCs w:val="18"/>
        </w:rPr>
      </w:pPr>
      <w:r w:rsidRPr="00E949B0">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25EE17A5" w14:textId="77777777" w:rsidR="00A20231" w:rsidRPr="00E949B0" w:rsidRDefault="00A20231" w:rsidP="00AA7CC1">
      <w:pPr>
        <w:suppressAutoHyphens/>
        <w:jc w:val="both"/>
        <w:rPr>
          <w:rFonts w:ascii="Tahoma" w:hAnsi="Tahoma" w:cs="Tahoma"/>
          <w:b/>
          <w:sz w:val="20"/>
          <w:szCs w:val="20"/>
        </w:rPr>
      </w:pPr>
    </w:p>
    <w:p w14:paraId="3A0DD920" w14:textId="77777777" w:rsidR="00DF7D29" w:rsidRPr="00E949B0" w:rsidRDefault="00DF7D29" w:rsidP="00AA7CC1">
      <w:pPr>
        <w:suppressAutoHyphens/>
        <w:jc w:val="both"/>
        <w:rPr>
          <w:rFonts w:ascii="Tahoma" w:hAnsi="Tahoma" w:cs="Tahoma"/>
          <w:b/>
          <w:sz w:val="20"/>
          <w:szCs w:val="20"/>
        </w:rPr>
      </w:pPr>
    </w:p>
    <w:p w14:paraId="404F85B4" w14:textId="77777777" w:rsidR="00403EC8" w:rsidRPr="00E949B0" w:rsidRDefault="00403EC8" w:rsidP="00403EC8">
      <w:pPr>
        <w:suppressAutoHyphens/>
        <w:jc w:val="both"/>
        <w:rPr>
          <w:rFonts w:ascii="Tahoma" w:hAnsi="Tahoma" w:cs="Tahoma"/>
          <w:b/>
          <w:bCs/>
          <w:caps/>
          <w:sz w:val="20"/>
          <w:szCs w:val="20"/>
        </w:rPr>
      </w:pPr>
      <w:r w:rsidRPr="00E949B0">
        <w:rPr>
          <w:rFonts w:ascii="Tahoma" w:hAnsi="Tahoma" w:cs="Tahoma"/>
          <w:b/>
          <w:bCs/>
          <w:sz w:val="20"/>
          <w:szCs w:val="20"/>
        </w:rPr>
        <w:t xml:space="preserve">XVI. OPIS KRYTERIÓW OCENY OFERT </w:t>
      </w:r>
      <w:r w:rsidRPr="00E949B0">
        <w:rPr>
          <w:rFonts w:ascii="Tahoma" w:hAnsi="Tahoma" w:cs="Tahoma"/>
          <w:b/>
          <w:bCs/>
          <w:caps/>
          <w:sz w:val="20"/>
          <w:szCs w:val="20"/>
        </w:rPr>
        <w:t xml:space="preserve">wraz z podaniem wag tych kryteriów i sposobu </w:t>
      </w:r>
      <w:r w:rsidRPr="00E949B0">
        <w:rPr>
          <w:rFonts w:ascii="Tahoma" w:hAnsi="Tahoma" w:cs="Tahoma"/>
          <w:b/>
          <w:bCs/>
          <w:caps/>
          <w:sz w:val="20"/>
          <w:szCs w:val="20"/>
        </w:rPr>
        <w:br/>
        <w:t xml:space="preserve">         oceny ofert </w:t>
      </w:r>
    </w:p>
    <w:p w14:paraId="45C92581" w14:textId="77777777" w:rsidR="00874DD8" w:rsidRPr="00E949B0" w:rsidRDefault="00874DD8" w:rsidP="00AA7CC1">
      <w:pPr>
        <w:suppressAutoHyphens/>
        <w:jc w:val="both"/>
        <w:rPr>
          <w:rFonts w:ascii="Tahoma" w:hAnsi="Tahoma" w:cs="Tahoma"/>
          <w:b/>
          <w:sz w:val="22"/>
          <w:szCs w:val="22"/>
        </w:rPr>
      </w:pPr>
    </w:p>
    <w:p w14:paraId="50B09AE8" w14:textId="77777777" w:rsidR="00AA7CC1" w:rsidRPr="00E949B0" w:rsidRDefault="00AA7CC1" w:rsidP="005D4B8B">
      <w:pPr>
        <w:suppressAutoHyphens/>
        <w:ind w:left="284" w:hanging="284"/>
        <w:jc w:val="both"/>
        <w:rPr>
          <w:rFonts w:ascii="Tahoma" w:hAnsi="Tahoma" w:cs="Tahoma"/>
          <w:sz w:val="18"/>
          <w:szCs w:val="18"/>
        </w:rPr>
      </w:pPr>
      <w:r w:rsidRPr="00E949B0">
        <w:rPr>
          <w:rFonts w:ascii="Tahoma" w:hAnsi="Tahoma" w:cs="Tahoma"/>
          <w:sz w:val="18"/>
          <w:szCs w:val="18"/>
        </w:rPr>
        <w:t>1. Przy wyborze oferty Zamawiający będzie się kierował następującymi kryteriami:</w:t>
      </w:r>
    </w:p>
    <w:p w14:paraId="22339657" w14:textId="77777777" w:rsidR="001E10C3" w:rsidRPr="00E949B0" w:rsidRDefault="001E10C3" w:rsidP="008B2922">
      <w:pPr>
        <w:ind w:left="709"/>
        <w:jc w:val="both"/>
        <w:rPr>
          <w:rFonts w:ascii="Tahoma" w:hAnsi="Tahoma" w:cs="Tahoma"/>
          <w:sz w:val="18"/>
          <w:szCs w:val="18"/>
        </w:rPr>
      </w:pPr>
    </w:p>
    <w:p w14:paraId="301B5C33" w14:textId="77777777" w:rsidR="001E10C3" w:rsidRPr="00E949B0" w:rsidRDefault="001E10C3" w:rsidP="00001F66">
      <w:pPr>
        <w:ind w:left="709" w:hanging="709"/>
        <w:jc w:val="both"/>
        <w:rPr>
          <w:rFonts w:ascii="Tahoma" w:hAnsi="Tahoma" w:cs="Tahoma"/>
          <w:sz w:val="18"/>
          <w:szCs w:val="18"/>
        </w:rPr>
      </w:pPr>
    </w:p>
    <w:p w14:paraId="24ACED24" w14:textId="77777777" w:rsidR="001E10C3" w:rsidRPr="00E949B0" w:rsidRDefault="001E10C3" w:rsidP="001E10C3">
      <w:pPr>
        <w:numPr>
          <w:ilvl w:val="12"/>
          <w:numId w:val="0"/>
        </w:numPr>
        <w:suppressAutoHyphens/>
        <w:ind w:left="283" w:hanging="283"/>
        <w:jc w:val="both"/>
        <w:rPr>
          <w:rFonts w:ascii="Tahoma" w:hAnsi="Tahoma" w:cs="Tahoma"/>
          <w:b/>
          <w:bCs/>
          <w:sz w:val="18"/>
          <w:szCs w:val="18"/>
        </w:rPr>
      </w:pPr>
      <w:r w:rsidRPr="00E949B0">
        <w:rPr>
          <w:rFonts w:ascii="Tahoma" w:hAnsi="Tahoma" w:cs="Tahoma"/>
          <w:b/>
          <w:bCs/>
          <w:sz w:val="18"/>
          <w:szCs w:val="18"/>
        </w:rPr>
        <w:t>kryterium</w:t>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18"/>
          <w:szCs w:val="18"/>
        </w:rPr>
        <w:tab/>
        <w:t>ranga</w:t>
      </w:r>
    </w:p>
    <w:p w14:paraId="1912450A" w14:textId="77777777" w:rsidR="001E10C3" w:rsidRPr="00E949B0" w:rsidRDefault="001E10C3" w:rsidP="001E10C3">
      <w:pPr>
        <w:numPr>
          <w:ilvl w:val="0"/>
          <w:numId w:val="6"/>
        </w:numPr>
        <w:suppressAutoHyphens/>
        <w:jc w:val="both"/>
        <w:rPr>
          <w:rFonts w:ascii="Tahoma" w:hAnsi="Tahoma" w:cs="Tahoma"/>
          <w:b/>
          <w:bCs/>
          <w:sz w:val="20"/>
          <w:szCs w:val="20"/>
        </w:rPr>
      </w:pPr>
      <w:r w:rsidRPr="00E949B0">
        <w:rPr>
          <w:rFonts w:ascii="Tahoma" w:hAnsi="Tahoma" w:cs="Tahoma"/>
          <w:b/>
          <w:bCs/>
          <w:sz w:val="18"/>
          <w:szCs w:val="18"/>
        </w:rPr>
        <w:t>Cena</w:t>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18"/>
          <w:szCs w:val="18"/>
        </w:rPr>
        <w:tab/>
      </w:r>
      <w:r w:rsidRPr="00E949B0">
        <w:rPr>
          <w:rFonts w:ascii="Tahoma" w:hAnsi="Tahoma" w:cs="Tahoma"/>
          <w:b/>
          <w:bCs/>
          <w:sz w:val="20"/>
          <w:szCs w:val="20"/>
        </w:rPr>
        <w:t xml:space="preserve">- 60% </w:t>
      </w:r>
    </w:p>
    <w:p w14:paraId="6CEF44A1" w14:textId="77777777" w:rsidR="001E10C3" w:rsidRPr="00E949B0" w:rsidRDefault="001E10C3" w:rsidP="001E10C3">
      <w:pPr>
        <w:pStyle w:val="Akapitzlist"/>
        <w:numPr>
          <w:ilvl w:val="0"/>
          <w:numId w:val="6"/>
        </w:numPr>
        <w:rPr>
          <w:rFonts w:ascii="Tahoma" w:hAnsi="Tahoma" w:cs="Tahoma"/>
          <w:b/>
          <w:sz w:val="20"/>
          <w:szCs w:val="20"/>
        </w:rPr>
      </w:pPr>
      <w:r w:rsidRPr="00E949B0">
        <w:rPr>
          <w:rFonts w:ascii="Tahoma" w:hAnsi="Tahoma" w:cs="Tahoma"/>
          <w:b/>
          <w:sz w:val="20"/>
          <w:szCs w:val="20"/>
        </w:rPr>
        <w:t xml:space="preserve">Termin </w:t>
      </w:r>
      <w:r w:rsidRPr="00E949B0">
        <w:rPr>
          <w:rFonts w:ascii="Tahoma" w:hAnsi="Tahoma" w:cs="Tahoma"/>
          <w:b/>
          <w:sz w:val="20"/>
          <w:szCs w:val="20"/>
          <w:lang w:val="pl-PL"/>
        </w:rPr>
        <w:t>płatności</w:t>
      </w:r>
      <w:r w:rsidRPr="00E949B0">
        <w:rPr>
          <w:rFonts w:ascii="Tahoma" w:hAnsi="Tahoma" w:cs="Tahoma"/>
          <w:b/>
          <w:sz w:val="20"/>
          <w:szCs w:val="20"/>
        </w:rPr>
        <w:tab/>
        <w:t xml:space="preserve"> </w:t>
      </w:r>
      <w:r w:rsidRPr="00E949B0">
        <w:rPr>
          <w:rFonts w:ascii="Tahoma" w:hAnsi="Tahoma" w:cs="Tahoma"/>
          <w:b/>
          <w:sz w:val="20"/>
          <w:szCs w:val="20"/>
        </w:rPr>
        <w:tab/>
      </w:r>
      <w:r w:rsidRPr="00E949B0">
        <w:rPr>
          <w:rFonts w:ascii="Tahoma" w:hAnsi="Tahoma" w:cs="Tahoma"/>
          <w:b/>
          <w:sz w:val="20"/>
          <w:szCs w:val="20"/>
        </w:rPr>
        <w:tab/>
      </w:r>
      <w:r w:rsidRPr="00E949B0">
        <w:rPr>
          <w:rFonts w:ascii="Tahoma" w:hAnsi="Tahoma" w:cs="Tahoma"/>
          <w:b/>
          <w:sz w:val="20"/>
          <w:szCs w:val="20"/>
        </w:rPr>
        <w:tab/>
      </w:r>
      <w:r w:rsidRPr="00E949B0">
        <w:rPr>
          <w:rFonts w:ascii="Tahoma" w:hAnsi="Tahoma" w:cs="Tahoma"/>
          <w:b/>
          <w:sz w:val="20"/>
          <w:szCs w:val="20"/>
        </w:rPr>
        <w:tab/>
        <w:t xml:space="preserve">- </w:t>
      </w:r>
      <w:r w:rsidRPr="00E949B0">
        <w:rPr>
          <w:rFonts w:ascii="Tahoma" w:hAnsi="Tahoma" w:cs="Tahoma"/>
          <w:b/>
          <w:sz w:val="20"/>
          <w:szCs w:val="20"/>
          <w:lang w:val="pl-PL"/>
        </w:rPr>
        <w:t>4</w:t>
      </w:r>
      <w:r w:rsidRPr="00E949B0">
        <w:rPr>
          <w:rFonts w:ascii="Tahoma" w:hAnsi="Tahoma" w:cs="Tahoma"/>
          <w:b/>
          <w:sz w:val="20"/>
          <w:szCs w:val="20"/>
        </w:rPr>
        <w:t>0%</w:t>
      </w:r>
    </w:p>
    <w:p w14:paraId="3228D6F1" w14:textId="77777777" w:rsidR="001E10C3" w:rsidRPr="00E949B0" w:rsidRDefault="001E10C3" w:rsidP="001E10C3">
      <w:pPr>
        <w:jc w:val="both"/>
        <w:rPr>
          <w:rFonts w:ascii="Tahoma" w:hAnsi="Tahoma" w:cs="Tahoma"/>
          <w:b/>
          <w:sz w:val="18"/>
          <w:szCs w:val="18"/>
          <w:u w:val="single"/>
        </w:rPr>
      </w:pPr>
      <w:r w:rsidRPr="00E949B0">
        <w:rPr>
          <w:rFonts w:ascii="Tahoma" w:hAnsi="Tahoma" w:cs="Tahoma"/>
          <w:b/>
          <w:sz w:val="18"/>
          <w:szCs w:val="18"/>
          <w:u w:val="single"/>
        </w:rPr>
        <w:t>Sposób obliczania kryteriów:</w:t>
      </w:r>
    </w:p>
    <w:p w14:paraId="63CA982A" w14:textId="77777777" w:rsidR="001E10C3" w:rsidRPr="00E949B0" w:rsidRDefault="001E10C3" w:rsidP="001E10C3">
      <w:pPr>
        <w:jc w:val="both"/>
        <w:rPr>
          <w:rFonts w:ascii="Tahoma" w:hAnsi="Tahoma" w:cs="Tahoma"/>
          <w:sz w:val="18"/>
          <w:szCs w:val="18"/>
        </w:rPr>
      </w:pPr>
    </w:p>
    <w:p w14:paraId="6E3C816F" w14:textId="77777777" w:rsidR="001E10C3" w:rsidRPr="00E949B0" w:rsidRDefault="001E10C3" w:rsidP="001E10C3">
      <w:pPr>
        <w:pStyle w:val="Akapitzlist"/>
        <w:numPr>
          <w:ilvl w:val="3"/>
          <w:numId w:val="44"/>
        </w:numPr>
        <w:jc w:val="both"/>
        <w:rPr>
          <w:rFonts w:ascii="Tahoma" w:hAnsi="Tahoma" w:cs="Tahoma"/>
          <w:b/>
          <w:sz w:val="18"/>
          <w:szCs w:val="18"/>
        </w:rPr>
      </w:pPr>
      <w:r w:rsidRPr="00E949B0">
        <w:rPr>
          <w:rFonts w:ascii="Tahoma" w:hAnsi="Tahoma" w:cs="Tahoma"/>
          <w:b/>
          <w:bCs/>
          <w:sz w:val="18"/>
          <w:szCs w:val="18"/>
          <w:u w:val="single"/>
        </w:rPr>
        <w:t>Cena</w:t>
      </w:r>
      <w:r w:rsidRPr="00E949B0">
        <w:rPr>
          <w:rFonts w:ascii="Tahoma" w:hAnsi="Tahoma" w:cs="Tahoma"/>
          <w:sz w:val="18"/>
          <w:szCs w:val="18"/>
        </w:rPr>
        <w:t xml:space="preserve"> – </w:t>
      </w:r>
      <w:r w:rsidRPr="00E949B0">
        <w:rPr>
          <w:rFonts w:ascii="Tahoma" w:hAnsi="Tahoma" w:cs="Tahoma"/>
          <w:b/>
          <w:sz w:val="18"/>
          <w:szCs w:val="18"/>
        </w:rPr>
        <w:t>obliczana jest wg wzoru:</w:t>
      </w:r>
    </w:p>
    <w:p w14:paraId="223E7B08" w14:textId="77777777" w:rsidR="001E10C3" w:rsidRPr="00E949B0" w:rsidRDefault="001E10C3" w:rsidP="001E10C3">
      <w:pPr>
        <w:ind w:left="709"/>
        <w:jc w:val="both"/>
        <w:rPr>
          <w:rFonts w:ascii="Tahoma" w:hAnsi="Tahoma" w:cs="Tahoma"/>
          <w:b/>
          <w:sz w:val="18"/>
          <w:szCs w:val="18"/>
          <w:vertAlign w:val="subscript"/>
          <w:lang w:val="de-DE"/>
        </w:rPr>
      </w:pPr>
      <w:r w:rsidRPr="00E949B0">
        <w:rPr>
          <w:rFonts w:ascii="Tahoma" w:hAnsi="Tahoma" w:cs="Tahoma"/>
          <w:b/>
          <w:sz w:val="18"/>
          <w:szCs w:val="18"/>
          <w:lang w:val="de-DE"/>
        </w:rPr>
        <w:t xml:space="preserve">C=(C min / C n) x 100 x </w:t>
      </w:r>
      <w:proofErr w:type="spellStart"/>
      <w:r w:rsidRPr="00E949B0">
        <w:rPr>
          <w:rFonts w:ascii="Tahoma" w:hAnsi="Tahoma" w:cs="Tahoma"/>
          <w:b/>
          <w:sz w:val="18"/>
          <w:szCs w:val="18"/>
          <w:lang w:val="de-DE"/>
        </w:rPr>
        <w:t>ranga</w:t>
      </w:r>
      <w:proofErr w:type="spellEnd"/>
    </w:p>
    <w:p w14:paraId="5202B78C" w14:textId="77777777" w:rsidR="001E10C3" w:rsidRPr="00E949B0" w:rsidRDefault="001E10C3" w:rsidP="001E10C3">
      <w:pPr>
        <w:ind w:left="709"/>
        <w:jc w:val="both"/>
        <w:rPr>
          <w:rFonts w:ascii="Tahoma" w:hAnsi="Tahoma" w:cs="Tahoma"/>
          <w:sz w:val="18"/>
          <w:szCs w:val="18"/>
        </w:rPr>
      </w:pPr>
      <w:r w:rsidRPr="00E949B0">
        <w:rPr>
          <w:rFonts w:ascii="Tahoma" w:hAnsi="Tahoma" w:cs="Tahoma"/>
          <w:sz w:val="18"/>
          <w:szCs w:val="18"/>
        </w:rPr>
        <w:t>C min – cena minimalna, C n – cena oferty badanej</w:t>
      </w:r>
    </w:p>
    <w:p w14:paraId="4D48674D" w14:textId="77777777" w:rsidR="001E10C3" w:rsidRPr="00E949B0" w:rsidRDefault="001E10C3" w:rsidP="001E10C3">
      <w:pPr>
        <w:ind w:left="709"/>
        <w:jc w:val="both"/>
        <w:rPr>
          <w:rFonts w:ascii="Tahoma" w:hAnsi="Tahoma" w:cs="Tahoma"/>
          <w:sz w:val="18"/>
          <w:szCs w:val="18"/>
        </w:rPr>
      </w:pPr>
      <w:r w:rsidRPr="00E949B0">
        <w:rPr>
          <w:rFonts w:ascii="Tahoma" w:hAnsi="Tahoma" w:cs="Tahoma"/>
          <w:sz w:val="18"/>
          <w:szCs w:val="18"/>
        </w:rPr>
        <w:t>Zamawiający przyjmie do oceny podane przez wykonawców ceny brutto.</w:t>
      </w:r>
    </w:p>
    <w:p w14:paraId="6DAFCEF6" w14:textId="77777777" w:rsidR="001E10C3" w:rsidRPr="00E949B0" w:rsidRDefault="001E10C3" w:rsidP="001E10C3">
      <w:pPr>
        <w:jc w:val="both"/>
        <w:rPr>
          <w:rFonts w:ascii="Tahoma" w:hAnsi="Tahoma" w:cs="Tahoma"/>
          <w:b/>
          <w:bCs/>
          <w:sz w:val="18"/>
          <w:szCs w:val="18"/>
          <w:u w:val="single"/>
        </w:rPr>
      </w:pPr>
    </w:p>
    <w:p w14:paraId="0CA392FB" w14:textId="77777777" w:rsidR="001E10C3" w:rsidRPr="00E949B0" w:rsidRDefault="001E10C3" w:rsidP="001E10C3">
      <w:pPr>
        <w:pStyle w:val="Akapitzlist"/>
        <w:numPr>
          <w:ilvl w:val="0"/>
          <w:numId w:val="44"/>
        </w:numPr>
        <w:jc w:val="both"/>
        <w:rPr>
          <w:rFonts w:ascii="Tahoma" w:hAnsi="Tahoma" w:cs="Tahoma"/>
          <w:bCs/>
          <w:sz w:val="18"/>
          <w:szCs w:val="18"/>
        </w:rPr>
      </w:pPr>
      <w:r w:rsidRPr="00E949B0">
        <w:rPr>
          <w:rFonts w:ascii="Tahoma" w:hAnsi="Tahoma" w:cs="Tahoma"/>
          <w:b/>
          <w:bCs/>
          <w:sz w:val="18"/>
          <w:szCs w:val="18"/>
          <w:u w:val="single"/>
          <w:lang w:val="pl-PL"/>
        </w:rPr>
        <w:t xml:space="preserve">Termin płatności </w:t>
      </w:r>
      <w:r w:rsidRPr="00E949B0">
        <w:rPr>
          <w:rFonts w:ascii="Tahoma" w:hAnsi="Tahoma" w:cs="Tahoma"/>
          <w:bCs/>
          <w:sz w:val="18"/>
          <w:szCs w:val="18"/>
        </w:rPr>
        <w:t xml:space="preserve">na </w:t>
      </w:r>
      <w:r w:rsidRPr="00E949B0">
        <w:rPr>
          <w:rFonts w:ascii="Tahoma" w:hAnsi="Tahoma" w:cs="Tahoma"/>
          <w:bCs/>
          <w:sz w:val="18"/>
          <w:szCs w:val="18"/>
          <w:lang w:val="pl-PL"/>
        </w:rPr>
        <w:t xml:space="preserve">określonych </w:t>
      </w:r>
      <w:r w:rsidRPr="00E949B0">
        <w:rPr>
          <w:rFonts w:ascii="Tahoma" w:hAnsi="Tahoma" w:cs="Tahoma"/>
          <w:bCs/>
          <w:sz w:val="18"/>
          <w:szCs w:val="18"/>
        </w:rPr>
        <w:t>zasadach:</w:t>
      </w:r>
    </w:p>
    <w:p w14:paraId="7A4A51F7" w14:textId="77777777" w:rsidR="001E10C3" w:rsidRPr="00E949B0" w:rsidRDefault="001E10C3" w:rsidP="001E10C3">
      <w:pPr>
        <w:pStyle w:val="Akapitzlist"/>
        <w:jc w:val="both"/>
        <w:rPr>
          <w:rFonts w:ascii="Tahoma" w:hAnsi="Tahoma" w:cs="Tahoma"/>
          <w:bCs/>
          <w:sz w:val="18"/>
          <w:szCs w:val="18"/>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E949B0" w:rsidRPr="00E949B0" w14:paraId="772BB161" w14:textId="77777777" w:rsidTr="0044717F">
        <w:trPr>
          <w:trHeight w:val="397"/>
        </w:trPr>
        <w:tc>
          <w:tcPr>
            <w:tcW w:w="1733" w:type="dxa"/>
            <w:shd w:val="clear" w:color="auto" w:fill="auto"/>
          </w:tcPr>
          <w:p w14:paraId="10376612"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Termin płatności</w:t>
            </w:r>
          </w:p>
        </w:tc>
        <w:tc>
          <w:tcPr>
            <w:tcW w:w="1843" w:type="dxa"/>
            <w:shd w:val="clear" w:color="auto" w:fill="auto"/>
          </w:tcPr>
          <w:p w14:paraId="38538540"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punkty</w:t>
            </w:r>
          </w:p>
        </w:tc>
      </w:tr>
      <w:tr w:rsidR="00E949B0" w:rsidRPr="00E949B0" w14:paraId="072800B5" w14:textId="77777777" w:rsidTr="0044717F">
        <w:tc>
          <w:tcPr>
            <w:tcW w:w="1733" w:type="dxa"/>
            <w:shd w:val="clear" w:color="auto" w:fill="auto"/>
          </w:tcPr>
          <w:p w14:paraId="6240BADD"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60 dni</w:t>
            </w:r>
          </w:p>
        </w:tc>
        <w:tc>
          <w:tcPr>
            <w:tcW w:w="1843" w:type="dxa"/>
            <w:shd w:val="clear" w:color="auto" w:fill="auto"/>
          </w:tcPr>
          <w:p w14:paraId="684DAE63"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 xml:space="preserve">40 </w:t>
            </w:r>
          </w:p>
        </w:tc>
      </w:tr>
      <w:tr w:rsidR="00E949B0" w:rsidRPr="00E949B0" w14:paraId="564C216A" w14:textId="77777777" w:rsidTr="0044717F">
        <w:tc>
          <w:tcPr>
            <w:tcW w:w="1733" w:type="dxa"/>
            <w:shd w:val="clear" w:color="auto" w:fill="auto"/>
          </w:tcPr>
          <w:p w14:paraId="24AFD315"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50 dni</w:t>
            </w:r>
          </w:p>
        </w:tc>
        <w:tc>
          <w:tcPr>
            <w:tcW w:w="1843" w:type="dxa"/>
            <w:shd w:val="clear" w:color="auto" w:fill="auto"/>
          </w:tcPr>
          <w:p w14:paraId="0841905E"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 xml:space="preserve">20 </w:t>
            </w:r>
          </w:p>
        </w:tc>
      </w:tr>
      <w:tr w:rsidR="00E949B0" w:rsidRPr="00E949B0" w14:paraId="6F8F50CF" w14:textId="77777777" w:rsidTr="0044717F">
        <w:tc>
          <w:tcPr>
            <w:tcW w:w="1733" w:type="dxa"/>
            <w:shd w:val="clear" w:color="auto" w:fill="auto"/>
          </w:tcPr>
          <w:p w14:paraId="41AAD359"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lastRenderedPageBreak/>
              <w:t>40 dni</w:t>
            </w:r>
          </w:p>
        </w:tc>
        <w:tc>
          <w:tcPr>
            <w:tcW w:w="1843" w:type="dxa"/>
            <w:shd w:val="clear" w:color="auto" w:fill="auto"/>
          </w:tcPr>
          <w:p w14:paraId="517AD021"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 xml:space="preserve">10 </w:t>
            </w:r>
          </w:p>
        </w:tc>
      </w:tr>
      <w:tr w:rsidR="001E10C3" w:rsidRPr="00E949B0" w14:paraId="3EA478CE" w14:textId="77777777" w:rsidTr="0044717F">
        <w:tc>
          <w:tcPr>
            <w:tcW w:w="1733" w:type="dxa"/>
            <w:shd w:val="clear" w:color="auto" w:fill="auto"/>
          </w:tcPr>
          <w:p w14:paraId="681C18B2"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30 dni</w:t>
            </w:r>
          </w:p>
        </w:tc>
        <w:tc>
          <w:tcPr>
            <w:tcW w:w="1843" w:type="dxa"/>
            <w:shd w:val="clear" w:color="auto" w:fill="auto"/>
          </w:tcPr>
          <w:p w14:paraId="18EC5C7A" w14:textId="77777777" w:rsidR="001E10C3" w:rsidRPr="00E949B0" w:rsidRDefault="001E10C3" w:rsidP="0044717F">
            <w:pPr>
              <w:jc w:val="both"/>
              <w:rPr>
                <w:rFonts w:ascii="Tahoma" w:hAnsi="Tahoma" w:cs="Tahoma"/>
                <w:b/>
                <w:sz w:val="18"/>
                <w:szCs w:val="18"/>
              </w:rPr>
            </w:pPr>
            <w:r w:rsidRPr="00E949B0">
              <w:rPr>
                <w:rFonts w:ascii="Tahoma" w:hAnsi="Tahoma" w:cs="Tahoma"/>
                <w:b/>
                <w:sz w:val="18"/>
                <w:szCs w:val="18"/>
              </w:rPr>
              <w:t>0</w:t>
            </w:r>
          </w:p>
        </w:tc>
      </w:tr>
    </w:tbl>
    <w:p w14:paraId="46BB516D" w14:textId="77777777" w:rsidR="001E10C3" w:rsidRPr="00E949B0" w:rsidRDefault="001E10C3" w:rsidP="008B2922">
      <w:pPr>
        <w:ind w:left="709"/>
        <w:jc w:val="both"/>
        <w:rPr>
          <w:rFonts w:ascii="Tahoma" w:hAnsi="Tahoma" w:cs="Tahoma"/>
          <w:sz w:val="18"/>
          <w:szCs w:val="18"/>
        </w:rPr>
      </w:pPr>
    </w:p>
    <w:p w14:paraId="1B2F8D3B" w14:textId="77777777" w:rsidR="001E10C3" w:rsidRPr="00E949B0" w:rsidRDefault="001E10C3" w:rsidP="008B2922">
      <w:pPr>
        <w:ind w:left="709"/>
        <w:jc w:val="both"/>
        <w:rPr>
          <w:rFonts w:ascii="Tahoma" w:hAnsi="Tahoma" w:cs="Tahoma"/>
          <w:sz w:val="18"/>
          <w:szCs w:val="18"/>
        </w:rPr>
      </w:pPr>
    </w:p>
    <w:p w14:paraId="0A49C09E" w14:textId="77777777" w:rsidR="008B2922" w:rsidRPr="00E949B0" w:rsidRDefault="008B2922" w:rsidP="008B2922">
      <w:pPr>
        <w:jc w:val="both"/>
        <w:rPr>
          <w:rFonts w:ascii="Tahoma" w:hAnsi="Tahoma" w:cs="Tahoma"/>
          <w:sz w:val="18"/>
          <w:szCs w:val="18"/>
        </w:rPr>
      </w:pPr>
      <w:r w:rsidRPr="00E949B0">
        <w:rPr>
          <w:rFonts w:ascii="Tahoma" w:hAnsi="Tahoma" w:cs="Tahoma"/>
          <w:sz w:val="18"/>
          <w:szCs w:val="18"/>
        </w:rPr>
        <w:t xml:space="preserve">2. Ocena końcowa jest sumą punktów uzyskanych za wszystkie kryteria. </w:t>
      </w:r>
    </w:p>
    <w:p w14:paraId="4A6F1902" w14:textId="77777777" w:rsidR="008B2922" w:rsidRPr="00E949B0" w:rsidRDefault="008B2922" w:rsidP="008B2922">
      <w:pPr>
        <w:rPr>
          <w:rFonts w:ascii="Tahoma" w:hAnsi="Tahoma" w:cs="Tahoma"/>
          <w:sz w:val="18"/>
          <w:szCs w:val="18"/>
        </w:rPr>
      </w:pPr>
      <w:r w:rsidRPr="00E949B0">
        <w:rPr>
          <w:rFonts w:ascii="Tahoma" w:hAnsi="Tahoma" w:cs="Tahoma"/>
          <w:sz w:val="18"/>
          <w:szCs w:val="18"/>
        </w:rPr>
        <w:t>3. Najkorzystniejsza oferta to oferta z najwyższą ilością punktów.</w:t>
      </w:r>
    </w:p>
    <w:p w14:paraId="231F30A1" w14:textId="77777777" w:rsidR="008B2922" w:rsidRPr="00E949B0" w:rsidRDefault="008B2922" w:rsidP="008B2922">
      <w:pPr>
        <w:rPr>
          <w:rFonts w:ascii="Tahoma" w:hAnsi="Tahoma" w:cs="Tahoma"/>
          <w:sz w:val="18"/>
          <w:szCs w:val="18"/>
        </w:rPr>
      </w:pPr>
      <w:r w:rsidRPr="00E949B0">
        <w:rPr>
          <w:rFonts w:ascii="Tahoma" w:hAnsi="Tahoma" w:cs="Tahoma"/>
          <w:sz w:val="18"/>
          <w:szCs w:val="18"/>
        </w:rPr>
        <w:t>4. Przy wyborze najkorzystniejszej oferty Zamawiający nie przewiduje zastosowania aukcji elektronicznej.</w:t>
      </w:r>
    </w:p>
    <w:p w14:paraId="7E994E3A" w14:textId="77777777" w:rsidR="00223D0A" w:rsidRPr="00E949B0" w:rsidRDefault="00223D0A" w:rsidP="00223D0A">
      <w:pPr>
        <w:jc w:val="both"/>
        <w:rPr>
          <w:rFonts w:ascii="Tahoma" w:hAnsi="Tahoma" w:cs="Tahoma"/>
          <w:sz w:val="18"/>
          <w:szCs w:val="18"/>
        </w:rPr>
      </w:pPr>
    </w:p>
    <w:p w14:paraId="4E104D33" w14:textId="77777777" w:rsidR="00967B15" w:rsidRPr="00E949B0" w:rsidRDefault="00967B15" w:rsidP="00223D0A">
      <w:pPr>
        <w:jc w:val="both"/>
        <w:rPr>
          <w:rFonts w:ascii="Tahoma" w:hAnsi="Tahoma" w:cs="Tahoma"/>
          <w:sz w:val="18"/>
          <w:szCs w:val="18"/>
        </w:rPr>
      </w:pPr>
    </w:p>
    <w:p w14:paraId="446A315D" w14:textId="77777777" w:rsidR="00967B15" w:rsidRPr="00E949B0" w:rsidRDefault="00967B15" w:rsidP="00223D0A">
      <w:pPr>
        <w:jc w:val="both"/>
        <w:rPr>
          <w:rFonts w:ascii="Tahoma" w:hAnsi="Tahoma" w:cs="Tahoma"/>
          <w:sz w:val="18"/>
          <w:szCs w:val="18"/>
        </w:rPr>
      </w:pPr>
    </w:p>
    <w:p w14:paraId="6F4FEFE7" w14:textId="77777777" w:rsidR="008B2922" w:rsidRPr="00E949B0" w:rsidRDefault="008B2922" w:rsidP="00CB0391">
      <w:pPr>
        <w:jc w:val="both"/>
        <w:outlineLvl w:val="1"/>
        <w:rPr>
          <w:rFonts w:ascii="Tahoma" w:hAnsi="Tahoma" w:cs="Tahoma"/>
          <w:b/>
          <w:bCs/>
          <w:caps/>
          <w:sz w:val="20"/>
          <w:szCs w:val="20"/>
        </w:rPr>
      </w:pPr>
    </w:p>
    <w:p w14:paraId="68B35312" w14:textId="77777777" w:rsidR="00CB0391" w:rsidRPr="00E949B0" w:rsidRDefault="00CB0391" w:rsidP="00CB0391">
      <w:pPr>
        <w:jc w:val="both"/>
        <w:outlineLvl w:val="1"/>
        <w:rPr>
          <w:rFonts w:ascii="Tahoma" w:hAnsi="Tahoma" w:cs="Tahoma"/>
          <w:b/>
          <w:bCs/>
          <w:caps/>
          <w:sz w:val="20"/>
          <w:szCs w:val="20"/>
        </w:rPr>
      </w:pPr>
      <w:r w:rsidRPr="00E949B0">
        <w:rPr>
          <w:rFonts w:ascii="Tahoma" w:hAnsi="Tahoma" w:cs="Tahoma"/>
          <w:b/>
          <w:bCs/>
          <w:caps/>
          <w:sz w:val="20"/>
          <w:szCs w:val="20"/>
        </w:rPr>
        <w:t>XVII. Informacje o formalnościach, jakie powinny być dopełnione po wyborze oferty w celu zawarcia umowy</w:t>
      </w:r>
    </w:p>
    <w:p w14:paraId="4286D7CB" w14:textId="77777777" w:rsidR="000C02D7" w:rsidRPr="00E949B0" w:rsidRDefault="000C02D7" w:rsidP="00AA7CC1">
      <w:pPr>
        <w:suppressAutoHyphens/>
        <w:jc w:val="both"/>
        <w:rPr>
          <w:rFonts w:ascii="Tahoma" w:hAnsi="Tahoma" w:cs="Tahoma"/>
          <w:b/>
          <w:sz w:val="20"/>
          <w:szCs w:val="20"/>
        </w:rPr>
      </w:pPr>
    </w:p>
    <w:p w14:paraId="4A11630F" w14:textId="77777777" w:rsidR="00461353" w:rsidRPr="00E949B0" w:rsidRDefault="00461353">
      <w:pPr>
        <w:numPr>
          <w:ilvl w:val="0"/>
          <w:numId w:val="27"/>
        </w:numPr>
        <w:ind w:left="426" w:hanging="426"/>
        <w:jc w:val="both"/>
        <w:textAlignment w:val="baseline"/>
        <w:rPr>
          <w:rFonts w:ascii="Tahoma" w:hAnsi="Tahoma" w:cs="Tahoma"/>
          <w:sz w:val="18"/>
          <w:szCs w:val="18"/>
        </w:rPr>
      </w:pPr>
      <w:r w:rsidRPr="00E949B0">
        <w:rPr>
          <w:rFonts w:ascii="Tahoma" w:hAnsi="Tahoma" w:cs="Tahoma"/>
          <w:sz w:val="18"/>
          <w:szCs w:val="18"/>
        </w:rPr>
        <w:t>Niezwłocznie po wyborze najkorzystniejszej oferty Zamawiający informuje równocześnie Wykonawców, którzy złożyli oferty, o:</w:t>
      </w:r>
    </w:p>
    <w:p w14:paraId="181207E6" w14:textId="77777777" w:rsidR="00461353" w:rsidRPr="00E949B0" w:rsidRDefault="00461353" w:rsidP="000F2112">
      <w:pPr>
        <w:pStyle w:val="Akapitzlist"/>
        <w:tabs>
          <w:tab w:val="left" w:pos="1134"/>
        </w:tabs>
        <w:suppressAutoHyphens/>
        <w:spacing w:after="0"/>
        <w:ind w:left="612"/>
        <w:contextualSpacing w:val="0"/>
        <w:jc w:val="both"/>
        <w:rPr>
          <w:rFonts w:cs="Arial"/>
          <w:vanish/>
          <w:sz w:val="18"/>
          <w:szCs w:val="18"/>
        </w:rPr>
      </w:pPr>
    </w:p>
    <w:p w14:paraId="06C5C70B" w14:textId="77777777" w:rsidR="00461353" w:rsidRPr="00E949B0"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E949B0">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C71A538" w14:textId="77777777" w:rsidR="00461353" w:rsidRPr="00E949B0"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E949B0">
        <w:rPr>
          <w:rFonts w:ascii="Tahoma" w:hAnsi="Tahoma" w:cs="Tahoma"/>
          <w:sz w:val="18"/>
          <w:szCs w:val="18"/>
        </w:rPr>
        <w:t>Wykonawcach, których oferty zostały odrzucone</w:t>
      </w:r>
    </w:p>
    <w:p w14:paraId="5EDC4656" w14:textId="77777777" w:rsidR="00461353" w:rsidRPr="00E949B0" w:rsidRDefault="00461353" w:rsidP="00461353">
      <w:pPr>
        <w:pStyle w:val="Tekstpodstawowy"/>
        <w:tabs>
          <w:tab w:val="left" w:pos="1134"/>
        </w:tabs>
        <w:spacing w:line="276" w:lineRule="auto"/>
        <w:ind w:left="1134" w:hanging="567"/>
        <w:rPr>
          <w:rFonts w:ascii="Tahoma" w:hAnsi="Tahoma" w:cs="Tahoma"/>
          <w:sz w:val="18"/>
          <w:szCs w:val="18"/>
        </w:rPr>
      </w:pPr>
      <w:r w:rsidRPr="00E949B0">
        <w:rPr>
          <w:rFonts w:ascii="Tahoma" w:hAnsi="Tahoma" w:cs="Tahoma"/>
          <w:sz w:val="18"/>
          <w:szCs w:val="18"/>
        </w:rPr>
        <w:t>– podając uzasadnienie faktyczne i prawne.</w:t>
      </w:r>
    </w:p>
    <w:p w14:paraId="438327C9" w14:textId="77777777" w:rsidR="00461353" w:rsidRPr="00E949B0" w:rsidRDefault="00461353">
      <w:pPr>
        <w:numPr>
          <w:ilvl w:val="0"/>
          <w:numId w:val="27"/>
        </w:numPr>
        <w:ind w:left="426" w:hanging="426"/>
        <w:jc w:val="both"/>
        <w:textAlignment w:val="baseline"/>
        <w:rPr>
          <w:rFonts w:ascii="Tahoma" w:hAnsi="Tahoma" w:cs="Tahoma"/>
          <w:sz w:val="18"/>
          <w:szCs w:val="18"/>
        </w:rPr>
      </w:pPr>
      <w:r w:rsidRPr="00E949B0">
        <w:rPr>
          <w:rFonts w:ascii="Tahoma" w:hAnsi="Tahoma" w:cs="Tahoma"/>
          <w:sz w:val="18"/>
          <w:szCs w:val="18"/>
        </w:rPr>
        <w:t>Zamawiający udostępnia niezwłocznie informacje, o których mowa w ust. 1 pkt. 1), na stronie internetowej prowadzonego postępowania.</w:t>
      </w:r>
    </w:p>
    <w:p w14:paraId="199A1BFE" w14:textId="77777777" w:rsidR="00461353" w:rsidRPr="00E949B0" w:rsidRDefault="00461353">
      <w:pPr>
        <w:numPr>
          <w:ilvl w:val="0"/>
          <w:numId w:val="27"/>
        </w:numPr>
        <w:ind w:left="426" w:hanging="426"/>
        <w:jc w:val="both"/>
        <w:textAlignment w:val="baseline"/>
        <w:rPr>
          <w:rFonts w:ascii="Tahoma" w:hAnsi="Tahoma" w:cs="Tahoma"/>
          <w:sz w:val="18"/>
          <w:szCs w:val="18"/>
        </w:rPr>
      </w:pPr>
      <w:r w:rsidRPr="00E949B0">
        <w:rPr>
          <w:rFonts w:ascii="Tahoma" w:hAnsi="Tahoma" w:cs="Tahoma"/>
          <w:sz w:val="18"/>
          <w:szCs w:val="18"/>
        </w:rPr>
        <w:t>Zamawiający może nie ujawniać informacji, o których mowa w ust. 1, jeżeli ich ujawnienie byłoby sprzeczne z ważnym interesem publicznym.</w:t>
      </w:r>
    </w:p>
    <w:p w14:paraId="4830AE2C" w14:textId="77777777" w:rsidR="00461353" w:rsidRPr="00E949B0" w:rsidRDefault="00461353">
      <w:pPr>
        <w:numPr>
          <w:ilvl w:val="0"/>
          <w:numId w:val="27"/>
        </w:numPr>
        <w:ind w:left="426" w:hanging="426"/>
        <w:jc w:val="both"/>
        <w:textAlignment w:val="baseline"/>
        <w:rPr>
          <w:rFonts w:ascii="Tahoma" w:hAnsi="Tahoma" w:cs="Tahoma"/>
          <w:sz w:val="18"/>
          <w:szCs w:val="18"/>
        </w:rPr>
      </w:pPr>
      <w:r w:rsidRPr="00E949B0">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0E96B218" w14:textId="77777777" w:rsidR="00461353" w:rsidRPr="00E949B0" w:rsidRDefault="00461353">
      <w:pPr>
        <w:numPr>
          <w:ilvl w:val="0"/>
          <w:numId w:val="27"/>
        </w:numPr>
        <w:ind w:left="426" w:hanging="426"/>
        <w:jc w:val="both"/>
        <w:textAlignment w:val="baseline"/>
        <w:rPr>
          <w:rFonts w:ascii="Tahoma" w:hAnsi="Tahoma" w:cs="Tahoma"/>
          <w:sz w:val="18"/>
          <w:szCs w:val="18"/>
        </w:rPr>
      </w:pPr>
      <w:r w:rsidRPr="00E949B0">
        <w:rPr>
          <w:rFonts w:ascii="Tahoma" w:hAnsi="Tahoma" w:cs="Tahoma"/>
          <w:sz w:val="18"/>
          <w:szCs w:val="18"/>
        </w:rPr>
        <w:t>Zamawiający może zawrzeć umowę w sprawie zamówienia publicznego przed upływem terminu, o którym mowa w ust. 4, jeżeli w postępowaniu złożono tylko jedną ofertę.</w:t>
      </w:r>
    </w:p>
    <w:p w14:paraId="463AE99B" w14:textId="77777777" w:rsidR="00461353" w:rsidRPr="00E949B0" w:rsidRDefault="00461353">
      <w:pPr>
        <w:numPr>
          <w:ilvl w:val="0"/>
          <w:numId w:val="27"/>
        </w:numPr>
        <w:ind w:left="426" w:hanging="426"/>
        <w:jc w:val="both"/>
        <w:textAlignment w:val="baseline"/>
        <w:rPr>
          <w:rFonts w:ascii="Tahoma" w:hAnsi="Tahoma" w:cs="Tahoma"/>
          <w:sz w:val="18"/>
          <w:szCs w:val="18"/>
        </w:rPr>
      </w:pPr>
      <w:r w:rsidRPr="00E949B0">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5D20C390" w14:textId="77777777" w:rsidR="00461353" w:rsidRPr="00E949B0" w:rsidRDefault="00461353">
      <w:pPr>
        <w:numPr>
          <w:ilvl w:val="0"/>
          <w:numId w:val="27"/>
        </w:numPr>
        <w:ind w:left="426" w:hanging="426"/>
        <w:jc w:val="both"/>
        <w:textAlignment w:val="baseline"/>
        <w:rPr>
          <w:rFonts w:ascii="Tahoma" w:hAnsi="Tahoma" w:cs="Tahoma"/>
          <w:sz w:val="18"/>
          <w:szCs w:val="18"/>
        </w:rPr>
      </w:pPr>
      <w:r w:rsidRPr="00E949B0">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CFB4680" w14:textId="77777777" w:rsidR="000C02D7" w:rsidRPr="00E949B0" w:rsidRDefault="00461353">
      <w:pPr>
        <w:numPr>
          <w:ilvl w:val="0"/>
          <w:numId w:val="27"/>
        </w:numPr>
        <w:ind w:left="426" w:hanging="426"/>
        <w:jc w:val="both"/>
        <w:textAlignment w:val="baseline"/>
        <w:rPr>
          <w:rFonts w:ascii="Tahoma" w:hAnsi="Tahoma" w:cs="Tahoma"/>
          <w:sz w:val="20"/>
          <w:szCs w:val="20"/>
        </w:rPr>
      </w:pPr>
      <w:r w:rsidRPr="00E949B0">
        <w:rPr>
          <w:rFonts w:ascii="Tahoma" w:hAnsi="Tahoma" w:cs="Tahoma"/>
          <w:sz w:val="18"/>
          <w:szCs w:val="18"/>
        </w:rPr>
        <w:t>Wykonawca będzie zobowiązany do podpisania umowy w miejscu i terminie wskazanym przez Zamawiającego</w:t>
      </w:r>
      <w:r w:rsidRPr="00E949B0">
        <w:rPr>
          <w:rFonts w:ascii="Tahoma" w:hAnsi="Tahoma" w:cs="Tahoma"/>
          <w:sz w:val="20"/>
          <w:szCs w:val="20"/>
        </w:rPr>
        <w:t>.</w:t>
      </w:r>
    </w:p>
    <w:p w14:paraId="5ECC7883" w14:textId="77777777" w:rsidR="00C07CCB" w:rsidRPr="00E949B0" w:rsidRDefault="00C07CCB" w:rsidP="00C07CCB">
      <w:pPr>
        <w:suppressAutoHyphens/>
        <w:jc w:val="both"/>
        <w:rPr>
          <w:rFonts w:ascii="Tahoma" w:hAnsi="Tahoma" w:cs="Tahoma"/>
          <w:sz w:val="20"/>
          <w:szCs w:val="20"/>
        </w:rPr>
      </w:pPr>
    </w:p>
    <w:p w14:paraId="65381586" w14:textId="77777777" w:rsidR="00CE792C" w:rsidRPr="00E949B0" w:rsidRDefault="00CE792C" w:rsidP="00AA7CC1">
      <w:pPr>
        <w:suppressAutoHyphens/>
        <w:jc w:val="both"/>
        <w:rPr>
          <w:rFonts w:ascii="Tahoma" w:hAnsi="Tahoma" w:cs="Tahoma"/>
          <w:b/>
          <w:sz w:val="20"/>
          <w:szCs w:val="20"/>
        </w:rPr>
      </w:pPr>
    </w:p>
    <w:p w14:paraId="339EB103" w14:textId="77777777" w:rsidR="00AA7CC1" w:rsidRPr="00E949B0" w:rsidRDefault="00AA7CC1" w:rsidP="00AA7CC1">
      <w:pPr>
        <w:suppressAutoHyphens/>
        <w:jc w:val="both"/>
        <w:rPr>
          <w:rFonts w:ascii="Tahoma" w:hAnsi="Tahoma" w:cs="Tahoma"/>
          <w:b/>
          <w:sz w:val="20"/>
          <w:szCs w:val="20"/>
        </w:rPr>
      </w:pPr>
      <w:r w:rsidRPr="00E949B0">
        <w:rPr>
          <w:rFonts w:ascii="Tahoma" w:hAnsi="Tahoma" w:cs="Tahoma"/>
          <w:b/>
          <w:sz w:val="20"/>
          <w:szCs w:val="20"/>
        </w:rPr>
        <w:t>XV</w:t>
      </w:r>
      <w:r w:rsidR="00761B60" w:rsidRPr="00E949B0">
        <w:rPr>
          <w:rFonts w:ascii="Tahoma" w:hAnsi="Tahoma" w:cs="Tahoma"/>
          <w:b/>
          <w:sz w:val="20"/>
          <w:szCs w:val="20"/>
        </w:rPr>
        <w:t>II</w:t>
      </w:r>
      <w:r w:rsidRPr="00E949B0">
        <w:rPr>
          <w:rFonts w:ascii="Tahoma" w:hAnsi="Tahoma" w:cs="Tahoma"/>
          <w:b/>
          <w:sz w:val="20"/>
          <w:szCs w:val="20"/>
        </w:rPr>
        <w:t>I. WYMAGANIA DOTYCZĄCE ZABEZPIECZENIA NALE</w:t>
      </w:r>
      <w:r w:rsidR="00E730D4" w:rsidRPr="00E949B0">
        <w:rPr>
          <w:rFonts w:ascii="Tahoma" w:hAnsi="Tahoma" w:cs="Tahoma"/>
          <w:b/>
          <w:sz w:val="20"/>
          <w:szCs w:val="20"/>
        </w:rPr>
        <w:t>Ż</w:t>
      </w:r>
      <w:r w:rsidRPr="00E949B0">
        <w:rPr>
          <w:rFonts w:ascii="Tahoma" w:hAnsi="Tahoma" w:cs="Tahoma"/>
          <w:b/>
          <w:sz w:val="20"/>
          <w:szCs w:val="20"/>
        </w:rPr>
        <w:t>YTEGO WYKONANIA UMOWY</w:t>
      </w:r>
    </w:p>
    <w:p w14:paraId="69F9992D" w14:textId="77777777" w:rsidR="00AA7CC1" w:rsidRPr="00E949B0" w:rsidRDefault="00AA7CC1" w:rsidP="00AA7CC1">
      <w:pPr>
        <w:suppressAutoHyphens/>
        <w:rPr>
          <w:rFonts w:ascii="Tahoma" w:hAnsi="Tahoma" w:cs="Tahoma"/>
          <w:b/>
          <w:sz w:val="18"/>
          <w:szCs w:val="18"/>
        </w:rPr>
      </w:pPr>
    </w:p>
    <w:p w14:paraId="2776526E" w14:textId="77777777" w:rsidR="00AA7CC1" w:rsidRPr="00E949B0" w:rsidRDefault="00AA7CC1" w:rsidP="00AA7CC1">
      <w:pPr>
        <w:suppressAutoHyphens/>
        <w:jc w:val="both"/>
        <w:rPr>
          <w:rFonts w:ascii="Tahoma" w:hAnsi="Tahoma" w:cs="Tahoma"/>
          <w:sz w:val="18"/>
          <w:szCs w:val="18"/>
        </w:rPr>
      </w:pPr>
      <w:r w:rsidRPr="00E949B0">
        <w:rPr>
          <w:rFonts w:ascii="Tahoma" w:hAnsi="Tahoma" w:cs="Tahoma"/>
          <w:sz w:val="18"/>
          <w:szCs w:val="18"/>
        </w:rPr>
        <w:t>Zamawiający nie wymaga wniesienia zabezpieczenia należytego wykonania umowy w przedmiotowym Postępowaniu.</w:t>
      </w:r>
    </w:p>
    <w:p w14:paraId="0144FBD7" w14:textId="77777777" w:rsidR="00320672" w:rsidRPr="00E949B0" w:rsidRDefault="00320672" w:rsidP="00AA7CC1">
      <w:pPr>
        <w:suppressAutoHyphens/>
        <w:rPr>
          <w:rFonts w:ascii="Tahoma" w:hAnsi="Tahoma" w:cs="Tahoma"/>
          <w:b/>
          <w:sz w:val="20"/>
          <w:szCs w:val="20"/>
        </w:rPr>
      </w:pPr>
    </w:p>
    <w:p w14:paraId="4E7E0B38" w14:textId="77777777" w:rsidR="00F824AE" w:rsidRPr="00E949B0" w:rsidRDefault="00F824AE" w:rsidP="00AA7CC1">
      <w:pPr>
        <w:suppressAutoHyphens/>
        <w:rPr>
          <w:rFonts w:ascii="Tahoma" w:hAnsi="Tahoma" w:cs="Tahoma"/>
          <w:b/>
          <w:sz w:val="20"/>
          <w:szCs w:val="20"/>
        </w:rPr>
      </w:pPr>
    </w:p>
    <w:p w14:paraId="54815250" w14:textId="77777777" w:rsidR="00761B60" w:rsidRPr="00E949B0" w:rsidRDefault="00761B60" w:rsidP="00761B60">
      <w:pPr>
        <w:suppressAutoHyphens/>
        <w:rPr>
          <w:rFonts w:ascii="Tahoma" w:hAnsi="Tahoma" w:cs="Tahoma"/>
          <w:b/>
          <w:bCs/>
          <w:caps/>
          <w:sz w:val="20"/>
          <w:szCs w:val="20"/>
        </w:rPr>
      </w:pPr>
      <w:r w:rsidRPr="00E949B0">
        <w:rPr>
          <w:rFonts w:ascii="Tahoma" w:hAnsi="Tahoma" w:cs="Tahoma"/>
          <w:b/>
          <w:bCs/>
          <w:sz w:val="20"/>
          <w:szCs w:val="20"/>
        </w:rPr>
        <w:t xml:space="preserve">XIX. </w:t>
      </w:r>
      <w:r w:rsidRPr="00E949B0">
        <w:rPr>
          <w:rFonts w:ascii="Tahoma" w:hAnsi="Tahoma" w:cs="Tahoma"/>
          <w:b/>
          <w:bCs/>
          <w:caps/>
          <w:sz w:val="20"/>
          <w:szCs w:val="20"/>
        </w:rPr>
        <w:t>Informacje o treści zawieranej umowy oraz O możliwości jej zmiany </w:t>
      </w:r>
    </w:p>
    <w:p w14:paraId="003FACBF" w14:textId="77777777" w:rsidR="00AA7CC1" w:rsidRPr="00E949B0" w:rsidRDefault="00AA7CC1" w:rsidP="00AA7CC1">
      <w:pPr>
        <w:suppressAutoHyphens/>
        <w:rPr>
          <w:rFonts w:ascii="Tahoma" w:hAnsi="Tahoma" w:cs="Tahoma"/>
          <w:b/>
          <w:sz w:val="8"/>
          <w:szCs w:val="8"/>
        </w:rPr>
      </w:pPr>
    </w:p>
    <w:p w14:paraId="25D2BB29" w14:textId="174F4BD0" w:rsidR="00AA7CC1" w:rsidRPr="00E949B0" w:rsidRDefault="00A608AB" w:rsidP="000478A2">
      <w:pPr>
        <w:numPr>
          <w:ilvl w:val="0"/>
          <w:numId w:val="4"/>
        </w:numPr>
        <w:jc w:val="both"/>
        <w:rPr>
          <w:rFonts w:ascii="Tahoma" w:hAnsi="Tahoma" w:cs="Tahoma"/>
          <w:sz w:val="18"/>
          <w:szCs w:val="18"/>
        </w:rPr>
      </w:pPr>
      <w:r w:rsidRPr="00E949B0">
        <w:rPr>
          <w:rFonts w:ascii="Tahoma" w:hAnsi="Tahoma" w:cs="Tahoma"/>
          <w:sz w:val="18"/>
          <w:szCs w:val="18"/>
        </w:rPr>
        <w:t xml:space="preserve">Wykonawca, który przedstawił najkorzystniejszą ofertę, będzie zobowiązany </w:t>
      </w:r>
      <w:r w:rsidR="006E14C8" w:rsidRPr="00E949B0">
        <w:rPr>
          <w:rFonts w:ascii="Tahoma" w:hAnsi="Tahoma" w:cs="Tahoma"/>
          <w:sz w:val="18"/>
          <w:szCs w:val="18"/>
        </w:rPr>
        <w:t xml:space="preserve">do zawarcia umowy w sprawie zamówienia publicznego na warunkach określonych w Projektowanych postanowieniach umowy w sprawie zamówienia publicznego, które zostaną wprowadzone do umowy </w:t>
      </w:r>
      <w:r w:rsidR="006E14C8" w:rsidRPr="00E949B0" w:rsidDel="006F1CF4">
        <w:rPr>
          <w:rFonts w:ascii="Tahoma" w:hAnsi="Tahoma" w:cs="Tahoma"/>
          <w:sz w:val="18"/>
          <w:szCs w:val="18"/>
        </w:rPr>
        <w:t xml:space="preserve"> </w:t>
      </w:r>
      <w:r w:rsidR="006E14C8" w:rsidRPr="00E949B0">
        <w:rPr>
          <w:rFonts w:ascii="Tahoma" w:hAnsi="Tahoma" w:cs="Tahoma"/>
          <w:sz w:val="18"/>
          <w:szCs w:val="18"/>
        </w:rPr>
        <w:t xml:space="preserve">- </w:t>
      </w:r>
      <w:r w:rsidR="006E14C8" w:rsidRPr="00E949B0">
        <w:rPr>
          <w:rFonts w:ascii="Tahoma" w:hAnsi="Tahoma" w:cs="Tahoma"/>
          <w:b/>
          <w:sz w:val="18"/>
          <w:szCs w:val="18"/>
        </w:rPr>
        <w:t xml:space="preserve">załącznik Nr </w:t>
      </w:r>
      <w:r w:rsidR="00FF1A92" w:rsidRPr="00E949B0">
        <w:rPr>
          <w:rFonts w:ascii="Tahoma" w:hAnsi="Tahoma" w:cs="Tahoma"/>
          <w:b/>
          <w:sz w:val="18"/>
          <w:szCs w:val="18"/>
        </w:rPr>
        <w:t>4</w:t>
      </w:r>
      <w:r w:rsidR="00D93EB0" w:rsidRPr="00E949B0">
        <w:rPr>
          <w:rFonts w:ascii="Tahoma" w:hAnsi="Tahoma" w:cs="Tahoma"/>
          <w:b/>
          <w:sz w:val="18"/>
          <w:szCs w:val="18"/>
        </w:rPr>
        <w:t xml:space="preserve"> </w:t>
      </w:r>
      <w:r w:rsidR="006E14C8" w:rsidRPr="00E949B0">
        <w:rPr>
          <w:rFonts w:ascii="Tahoma" w:hAnsi="Tahoma" w:cs="Tahoma"/>
          <w:b/>
          <w:sz w:val="18"/>
          <w:szCs w:val="18"/>
        </w:rPr>
        <w:t>do SWZ</w:t>
      </w:r>
      <w:r w:rsidR="006E14C8" w:rsidRPr="00E949B0">
        <w:rPr>
          <w:rFonts w:ascii="Tahoma" w:hAnsi="Tahoma" w:cs="Tahoma"/>
          <w:sz w:val="18"/>
          <w:szCs w:val="18"/>
        </w:rPr>
        <w:t xml:space="preserve"> </w:t>
      </w:r>
      <w:r w:rsidR="006E14C8" w:rsidRPr="00E949B0">
        <w:rPr>
          <w:rFonts w:ascii="Tahoma" w:hAnsi="Tahoma" w:cs="Tahoma"/>
          <w:b/>
          <w:bCs/>
          <w:sz w:val="18"/>
          <w:szCs w:val="18"/>
        </w:rPr>
        <w:t>(</w:t>
      </w:r>
      <w:r w:rsidR="001624B2" w:rsidRPr="00E949B0">
        <w:rPr>
          <w:rFonts w:ascii="Tahoma" w:hAnsi="Tahoma" w:cs="Tahoma"/>
          <w:b/>
          <w:bCs/>
          <w:sz w:val="18"/>
          <w:szCs w:val="18"/>
        </w:rPr>
        <w:t>zwany</w:t>
      </w:r>
      <w:r w:rsidR="006E14C8" w:rsidRPr="00E949B0">
        <w:rPr>
          <w:rFonts w:ascii="Tahoma" w:hAnsi="Tahoma" w:cs="Tahoma"/>
          <w:b/>
          <w:bCs/>
          <w:sz w:val="18"/>
          <w:szCs w:val="18"/>
        </w:rPr>
        <w:t xml:space="preserve"> także Wzorem Umowy) </w:t>
      </w:r>
      <w:r w:rsidR="00B850FD" w:rsidRPr="00E949B0">
        <w:rPr>
          <w:rFonts w:ascii="Tahoma" w:hAnsi="Tahoma" w:cs="Tahoma"/>
          <w:sz w:val="18"/>
          <w:szCs w:val="18"/>
        </w:rPr>
        <w:t>.</w:t>
      </w:r>
    </w:p>
    <w:p w14:paraId="2062C7F9" w14:textId="77777777" w:rsidR="00D73048" w:rsidRPr="00E949B0" w:rsidRDefault="00D73048" w:rsidP="000478A2">
      <w:pPr>
        <w:numPr>
          <w:ilvl w:val="0"/>
          <w:numId w:val="4"/>
        </w:numPr>
        <w:jc w:val="both"/>
        <w:textAlignment w:val="baseline"/>
        <w:rPr>
          <w:rFonts w:ascii="Tahoma" w:hAnsi="Tahoma" w:cs="Tahoma"/>
          <w:sz w:val="18"/>
          <w:szCs w:val="18"/>
        </w:rPr>
      </w:pPr>
      <w:r w:rsidRPr="00E949B0">
        <w:rPr>
          <w:rFonts w:ascii="Tahoma" w:hAnsi="Tahoma" w:cs="Tahoma"/>
          <w:sz w:val="18"/>
          <w:szCs w:val="18"/>
        </w:rPr>
        <w:t>Zakres świadczenia Wykonawcy wynikający z umowy jest tożsamy z jego zobowiązaniem zawartym w ofercie.</w:t>
      </w:r>
    </w:p>
    <w:p w14:paraId="089E668A" w14:textId="4B1AC766" w:rsidR="00D73048" w:rsidRPr="00E949B0" w:rsidRDefault="00D73048" w:rsidP="000478A2">
      <w:pPr>
        <w:numPr>
          <w:ilvl w:val="0"/>
          <w:numId w:val="4"/>
        </w:numPr>
        <w:jc w:val="both"/>
        <w:textAlignment w:val="baseline"/>
        <w:rPr>
          <w:rFonts w:ascii="Tahoma" w:hAnsi="Tahoma" w:cs="Tahoma"/>
          <w:sz w:val="18"/>
          <w:szCs w:val="18"/>
        </w:rPr>
      </w:pPr>
      <w:r w:rsidRPr="00E949B0">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E949B0">
        <w:rPr>
          <w:rFonts w:ascii="Tahoma" w:hAnsi="Tahoma" w:cs="Tahoma"/>
          <w:b/>
          <w:bCs/>
          <w:sz w:val="18"/>
          <w:szCs w:val="18"/>
        </w:rPr>
        <w:t xml:space="preserve">Załącznik nr </w:t>
      </w:r>
      <w:r w:rsidR="00FF1A92" w:rsidRPr="00E949B0">
        <w:rPr>
          <w:rFonts w:ascii="Tahoma" w:hAnsi="Tahoma" w:cs="Tahoma"/>
          <w:b/>
          <w:bCs/>
          <w:sz w:val="18"/>
          <w:szCs w:val="18"/>
        </w:rPr>
        <w:t>4</w:t>
      </w:r>
      <w:r w:rsidR="00D93EB0" w:rsidRPr="00E949B0">
        <w:rPr>
          <w:rFonts w:ascii="Tahoma" w:hAnsi="Tahoma" w:cs="Tahoma"/>
          <w:b/>
          <w:bCs/>
          <w:sz w:val="18"/>
          <w:szCs w:val="18"/>
        </w:rPr>
        <w:t xml:space="preserve">, </w:t>
      </w:r>
      <w:r w:rsidRPr="00E949B0">
        <w:rPr>
          <w:rFonts w:ascii="Tahoma" w:hAnsi="Tahoma" w:cs="Tahoma"/>
          <w:b/>
          <w:bCs/>
          <w:sz w:val="18"/>
          <w:szCs w:val="18"/>
        </w:rPr>
        <w:t>do SWZ</w:t>
      </w:r>
      <w:r w:rsidRPr="00E949B0">
        <w:rPr>
          <w:rFonts w:ascii="Tahoma" w:hAnsi="Tahoma" w:cs="Tahoma"/>
          <w:sz w:val="18"/>
          <w:szCs w:val="18"/>
        </w:rPr>
        <w:t>.</w:t>
      </w:r>
    </w:p>
    <w:p w14:paraId="3FD06FC2" w14:textId="77777777" w:rsidR="00D73048" w:rsidRPr="00E949B0" w:rsidRDefault="00D73048" w:rsidP="000478A2">
      <w:pPr>
        <w:numPr>
          <w:ilvl w:val="0"/>
          <w:numId w:val="4"/>
        </w:numPr>
        <w:jc w:val="both"/>
        <w:textAlignment w:val="baseline"/>
        <w:rPr>
          <w:rFonts w:ascii="Tahoma" w:hAnsi="Tahoma" w:cs="Tahoma"/>
          <w:sz w:val="18"/>
          <w:szCs w:val="18"/>
        </w:rPr>
      </w:pPr>
      <w:r w:rsidRPr="00E949B0">
        <w:rPr>
          <w:rFonts w:ascii="Tahoma" w:hAnsi="Tahoma" w:cs="Tahoma"/>
          <w:sz w:val="18"/>
          <w:szCs w:val="18"/>
        </w:rPr>
        <w:t>Zmiana umowy wymaga dla swej ważności, pod rygorem nieważności, zachowania formy pisemnej.</w:t>
      </w:r>
    </w:p>
    <w:p w14:paraId="3A5C4516" w14:textId="77777777" w:rsidR="00AA7CC1" w:rsidRPr="00E949B0" w:rsidRDefault="001C658C" w:rsidP="000478A2">
      <w:pPr>
        <w:numPr>
          <w:ilvl w:val="0"/>
          <w:numId w:val="4"/>
        </w:numPr>
        <w:jc w:val="both"/>
        <w:rPr>
          <w:rFonts w:ascii="Tahoma" w:hAnsi="Tahoma" w:cs="Tahoma"/>
          <w:b/>
          <w:sz w:val="18"/>
          <w:szCs w:val="18"/>
        </w:rPr>
      </w:pPr>
      <w:r w:rsidRPr="00E949B0">
        <w:rPr>
          <w:rFonts w:ascii="Tahoma" w:hAnsi="Tahoma" w:cs="Tahoma"/>
          <w:b/>
          <w:sz w:val="18"/>
          <w:szCs w:val="18"/>
        </w:rPr>
        <w:t>Wz</w:t>
      </w:r>
      <w:r w:rsidR="00D73048" w:rsidRPr="00E949B0">
        <w:rPr>
          <w:rFonts w:ascii="Tahoma" w:hAnsi="Tahoma" w:cs="Tahoma"/>
          <w:b/>
          <w:sz w:val="18"/>
          <w:szCs w:val="18"/>
        </w:rPr>
        <w:t>ó</w:t>
      </w:r>
      <w:r w:rsidRPr="00E949B0">
        <w:rPr>
          <w:rFonts w:ascii="Tahoma" w:hAnsi="Tahoma" w:cs="Tahoma"/>
          <w:b/>
          <w:sz w:val="18"/>
          <w:szCs w:val="18"/>
        </w:rPr>
        <w:t>r um</w:t>
      </w:r>
      <w:r w:rsidR="00D73048" w:rsidRPr="00E949B0">
        <w:rPr>
          <w:rFonts w:ascii="Tahoma" w:hAnsi="Tahoma" w:cs="Tahoma"/>
          <w:b/>
          <w:sz w:val="18"/>
          <w:szCs w:val="18"/>
        </w:rPr>
        <w:t>o</w:t>
      </w:r>
      <w:r w:rsidRPr="00E949B0">
        <w:rPr>
          <w:rFonts w:ascii="Tahoma" w:hAnsi="Tahoma" w:cs="Tahoma"/>
          <w:b/>
          <w:sz w:val="18"/>
          <w:szCs w:val="18"/>
        </w:rPr>
        <w:t>w</w:t>
      </w:r>
      <w:r w:rsidR="00D73048" w:rsidRPr="00E949B0">
        <w:rPr>
          <w:rFonts w:ascii="Tahoma" w:hAnsi="Tahoma" w:cs="Tahoma"/>
          <w:b/>
          <w:sz w:val="18"/>
          <w:szCs w:val="18"/>
        </w:rPr>
        <w:t>y</w:t>
      </w:r>
      <w:r w:rsidRPr="00E949B0">
        <w:rPr>
          <w:rFonts w:ascii="Tahoma" w:hAnsi="Tahoma" w:cs="Tahoma"/>
          <w:b/>
          <w:sz w:val="18"/>
          <w:szCs w:val="18"/>
        </w:rPr>
        <w:t xml:space="preserve">, po upływie terminu do składania ofert, nie podlegają negocjacjom i złożenie oferty jest równoznaczne z pełną akceptacją </w:t>
      </w:r>
      <w:r w:rsidR="00066B22" w:rsidRPr="00E949B0">
        <w:rPr>
          <w:rFonts w:ascii="Tahoma" w:hAnsi="Tahoma" w:cs="Tahoma"/>
          <w:b/>
          <w:sz w:val="18"/>
          <w:szCs w:val="18"/>
        </w:rPr>
        <w:t xml:space="preserve">wzoru </w:t>
      </w:r>
      <w:r w:rsidRPr="00E949B0">
        <w:rPr>
          <w:rFonts w:ascii="Tahoma" w:hAnsi="Tahoma" w:cs="Tahoma"/>
          <w:b/>
          <w:sz w:val="18"/>
          <w:szCs w:val="18"/>
        </w:rPr>
        <w:t>umowy</w:t>
      </w:r>
      <w:r w:rsidR="00AA7CC1" w:rsidRPr="00E949B0">
        <w:rPr>
          <w:rFonts w:ascii="Tahoma" w:hAnsi="Tahoma" w:cs="Tahoma"/>
          <w:b/>
          <w:sz w:val="18"/>
          <w:szCs w:val="18"/>
        </w:rPr>
        <w:t>.</w:t>
      </w:r>
    </w:p>
    <w:p w14:paraId="00D32E25" w14:textId="77777777" w:rsidR="00AA7CC1" w:rsidRPr="00E949B0" w:rsidRDefault="00AA7CC1" w:rsidP="00AA7CC1">
      <w:pPr>
        <w:suppressAutoHyphens/>
        <w:rPr>
          <w:rFonts w:ascii="Tahoma" w:hAnsi="Tahoma" w:cs="Tahoma"/>
          <w:b/>
          <w:sz w:val="20"/>
          <w:szCs w:val="20"/>
        </w:rPr>
      </w:pPr>
    </w:p>
    <w:p w14:paraId="0528DFCD" w14:textId="77777777" w:rsidR="00147162" w:rsidRPr="00E949B0" w:rsidRDefault="00147162" w:rsidP="00AA7CC1">
      <w:pPr>
        <w:suppressAutoHyphens/>
        <w:rPr>
          <w:rFonts w:ascii="Tahoma" w:hAnsi="Tahoma" w:cs="Tahoma"/>
          <w:b/>
          <w:sz w:val="20"/>
          <w:szCs w:val="20"/>
        </w:rPr>
      </w:pPr>
    </w:p>
    <w:p w14:paraId="0C1E69B5" w14:textId="77777777" w:rsidR="00D95F26" w:rsidRPr="00E949B0" w:rsidRDefault="00D95F26" w:rsidP="00D95F26">
      <w:pPr>
        <w:suppressAutoHyphens/>
        <w:jc w:val="both"/>
        <w:rPr>
          <w:rFonts w:ascii="Tahoma" w:hAnsi="Tahoma" w:cs="Tahoma"/>
          <w:b/>
          <w:bCs/>
          <w:caps/>
          <w:sz w:val="20"/>
          <w:szCs w:val="20"/>
        </w:rPr>
      </w:pPr>
      <w:r w:rsidRPr="00E949B0">
        <w:rPr>
          <w:rFonts w:ascii="Tahoma" w:hAnsi="Tahoma" w:cs="Tahoma"/>
          <w:b/>
          <w:bCs/>
          <w:sz w:val="20"/>
          <w:szCs w:val="20"/>
        </w:rPr>
        <w:t xml:space="preserve">XX. POUCZENIE O ŚRODKACH OCHRONY </w:t>
      </w:r>
      <w:r w:rsidRPr="00E949B0">
        <w:rPr>
          <w:rFonts w:ascii="Tahoma" w:hAnsi="Tahoma" w:cs="Tahoma"/>
          <w:b/>
          <w:bCs/>
          <w:caps/>
          <w:sz w:val="20"/>
          <w:szCs w:val="20"/>
        </w:rPr>
        <w:t>PRAWNEJ  przysługujących wykonawcy</w:t>
      </w:r>
    </w:p>
    <w:p w14:paraId="05C9FB02" w14:textId="77777777" w:rsidR="00D95F26" w:rsidRPr="00E949B0" w:rsidRDefault="00D95F26" w:rsidP="00D95F26">
      <w:pPr>
        <w:suppressAutoHyphens/>
        <w:jc w:val="both"/>
        <w:rPr>
          <w:rFonts w:ascii="Tahoma" w:hAnsi="Tahoma" w:cs="Tahoma"/>
          <w:b/>
          <w:bCs/>
          <w:caps/>
          <w:sz w:val="20"/>
          <w:szCs w:val="20"/>
        </w:rPr>
      </w:pPr>
    </w:p>
    <w:p w14:paraId="30AF1C52"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48DE5027"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13B5C442"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Odwołanie przysługuje na:</w:t>
      </w:r>
    </w:p>
    <w:p w14:paraId="3F36D485" w14:textId="77777777" w:rsidR="00D95F26" w:rsidRPr="00E949B0" w:rsidRDefault="00D95F26" w:rsidP="00D95F26">
      <w:pPr>
        <w:tabs>
          <w:tab w:val="left" w:pos="851"/>
        </w:tabs>
        <w:ind w:left="993" w:hanging="425"/>
        <w:jc w:val="both"/>
        <w:rPr>
          <w:rFonts w:ascii="Tahoma" w:hAnsi="Tahoma" w:cs="Tahoma"/>
          <w:sz w:val="18"/>
          <w:szCs w:val="18"/>
        </w:rPr>
      </w:pPr>
      <w:r w:rsidRPr="00E949B0">
        <w:rPr>
          <w:rFonts w:ascii="Tahoma" w:hAnsi="Tahoma" w:cs="Tahoma"/>
          <w:sz w:val="18"/>
          <w:szCs w:val="18"/>
        </w:rPr>
        <w:lastRenderedPageBreak/>
        <w:t>1)    niezgodną z przepisami ustawy czynność Zamawiającego, podjętą w postępowaniu o udzielenie zamówienia, w tym na projektowane postanowienie umowy;</w:t>
      </w:r>
    </w:p>
    <w:p w14:paraId="3583C32A" w14:textId="77777777" w:rsidR="00D95F26" w:rsidRPr="00E949B0" w:rsidRDefault="00D95F26" w:rsidP="00D95F26">
      <w:pPr>
        <w:tabs>
          <w:tab w:val="left" w:pos="851"/>
        </w:tabs>
        <w:ind w:left="993" w:hanging="425"/>
        <w:jc w:val="both"/>
        <w:rPr>
          <w:rFonts w:ascii="Tahoma" w:hAnsi="Tahoma" w:cs="Tahoma"/>
          <w:sz w:val="18"/>
          <w:szCs w:val="18"/>
        </w:rPr>
      </w:pPr>
      <w:r w:rsidRPr="00E949B0">
        <w:rPr>
          <w:rFonts w:ascii="Tahoma" w:hAnsi="Tahoma" w:cs="Tahoma"/>
          <w:sz w:val="18"/>
          <w:szCs w:val="18"/>
        </w:rPr>
        <w:t>2)    zaniechanie czynności w postępowaniu o udzielenie zamówienia do której zamawiający był obowiązany na podstawie ustawy;</w:t>
      </w:r>
    </w:p>
    <w:p w14:paraId="1AE2FBBA"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0DFBD67"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7271E00C"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Odwołanie wnosi się w terminie:</w:t>
      </w:r>
    </w:p>
    <w:p w14:paraId="15AD1F14" w14:textId="77777777" w:rsidR="00D95F26" w:rsidRPr="00E949B0" w:rsidRDefault="007D5F1C">
      <w:pPr>
        <w:numPr>
          <w:ilvl w:val="0"/>
          <w:numId w:val="31"/>
        </w:numPr>
        <w:ind w:left="993"/>
        <w:jc w:val="both"/>
        <w:rPr>
          <w:rFonts w:ascii="Tahoma" w:hAnsi="Tahoma" w:cs="Tahoma"/>
          <w:sz w:val="18"/>
          <w:szCs w:val="18"/>
        </w:rPr>
      </w:pPr>
      <w:r w:rsidRPr="00E949B0">
        <w:rPr>
          <w:rFonts w:ascii="Tahoma" w:hAnsi="Tahoma" w:cs="Tahoma"/>
          <w:sz w:val="18"/>
          <w:szCs w:val="18"/>
        </w:rPr>
        <w:t>10</w:t>
      </w:r>
      <w:r w:rsidR="00D95F26" w:rsidRPr="00E949B0">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2D8DF957" w14:textId="77777777" w:rsidR="00D95F26" w:rsidRPr="00E949B0" w:rsidRDefault="00D95F26">
      <w:pPr>
        <w:numPr>
          <w:ilvl w:val="0"/>
          <w:numId w:val="31"/>
        </w:numPr>
        <w:ind w:left="993"/>
        <w:jc w:val="both"/>
        <w:rPr>
          <w:rFonts w:ascii="Tahoma" w:hAnsi="Tahoma" w:cs="Tahoma"/>
          <w:sz w:val="18"/>
          <w:szCs w:val="18"/>
        </w:rPr>
      </w:pPr>
      <w:r w:rsidRPr="00E949B0">
        <w:rPr>
          <w:rFonts w:ascii="Tahoma" w:hAnsi="Tahoma" w:cs="Tahoma"/>
          <w:sz w:val="18"/>
          <w:szCs w:val="18"/>
        </w:rPr>
        <w:t>1</w:t>
      </w:r>
      <w:r w:rsidR="007D5F1C" w:rsidRPr="00E949B0">
        <w:rPr>
          <w:rFonts w:ascii="Tahoma" w:hAnsi="Tahoma" w:cs="Tahoma"/>
          <w:sz w:val="18"/>
          <w:szCs w:val="18"/>
        </w:rPr>
        <w:t>5</w:t>
      </w:r>
      <w:r w:rsidRPr="00E949B0">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3AA3457D"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 xml:space="preserve">Odwołanie w przypadkach innych niż określone w </w:t>
      </w:r>
      <w:r w:rsidR="007D5F1C" w:rsidRPr="00E949B0">
        <w:rPr>
          <w:rFonts w:ascii="Tahoma" w:hAnsi="Tahoma" w:cs="Tahoma"/>
          <w:sz w:val="18"/>
          <w:szCs w:val="18"/>
        </w:rPr>
        <w:t>pkt 5 i 6 wnosi się w terminie 10</w:t>
      </w:r>
      <w:r w:rsidRPr="00E949B0">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4AD9FCF"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Na orzeczenie Izby oraz postanowienie Prezesa Izby, o którym mowa w art. 519 ust. 1 ustawy PZP, stronom oraz uczestnikom postępowania odwoławczego przysługuje skarga do sądu.</w:t>
      </w:r>
    </w:p>
    <w:p w14:paraId="33D8820C"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401C288"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Skargę wnosi się do Sądu Okręgowego w Warszawie - sądu zamówień publicznych, zwanego dalej "sądem zamówień publicznych".</w:t>
      </w:r>
    </w:p>
    <w:p w14:paraId="2290896A"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DF46F37" w14:textId="77777777" w:rsidR="00D95F26" w:rsidRPr="00E949B0" w:rsidRDefault="00D95F26">
      <w:pPr>
        <w:numPr>
          <w:ilvl w:val="0"/>
          <w:numId w:val="30"/>
        </w:numPr>
        <w:ind w:left="426" w:hanging="426"/>
        <w:jc w:val="both"/>
        <w:textAlignment w:val="baseline"/>
        <w:rPr>
          <w:rFonts w:ascii="Tahoma" w:hAnsi="Tahoma" w:cs="Tahoma"/>
          <w:sz w:val="18"/>
          <w:szCs w:val="18"/>
        </w:rPr>
      </w:pPr>
      <w:r w:rsidRPr="00E949B0">
        <w:rPr>
          <w:rFonts w:ascii="Tahoma" w:hAnsi="Tahoma" w:cs="Tahoma"/>
          <w:sz w:val="18"/>
          <w:szCs w:val="18"/>
        </w:rPr>
        <w:t>Prezes Izby przekazuje skargę wraz z aktami postępowania odwoławczego do sądu zamówień publicznych w terminie 7 dni od dnia jej otrzymania.</w:t>
      </w:r>
    </w:p>
    <w:p w14:paraId="455B644D" w14:textId="77777777" w:rsidR="00D95F26" w:rsidRPr="00E949B0" w:rsidRDefault="00D95F26" w:rsidP="00D95F26">
      <w:pPr>
        <w:jc w:val="both"/>
        <w:textAlignment w:val="baseline"/>
        <w:rPr>
          <w:rFonts w:ascii="Arial" w:hAnsi="Arial" w:cs="Arial"/>
        </w:rPr>
      </w:pPr>
    </w:p>
    <w:p w14:paraId="5E23B736" w14:textId="77777777" w:rsidR="009579B9" w:rsidRPr="00E949B0" w:rsidRDefault="009579B9" w:rsidP="00D95F26">
      <w:pPr>
        <w:jc w:val="both"/>
        <w:textAlignment w:val="baseline"/>
        <w:rPr>
          <w:rFonts w:ascii="Arial" w:hAnsi="Arial" w:cs="Arial"/>
        </w:rPr>
      </w:pPr>
    </w:p>
    <w:p w14:paraId="1B387946" w14:textId="77777777" w:rsidR="00D95F26" w:rsidRPr="00E949B0" w:rsidRDefault="00D95F26" w:rsidP="00D95F26">
      <w:pPr>
        <w:outlineLvl w:val="1"/>
        <w:rPr>
          <w:rFonts w:ascii="Tahoma" w:hAnsi="Tahoma" w:cs="Tahoma"/>
          <w:b/>
          <w:bCs/>
          <w:sz w:val="20"/>
          <w:szCs w:val="20"/>
        </w:rPr>
      </w:pPr>
      <w:r w:rsidRPr="00E949B0">
        <w:rPr>
          <w:rFonts w:ascii="Tahoma" w:hAnsi="Tahoma" w:cs="Tahoma"/>
          <w:b/>
          <w:bCs/>
          <w:sz w:val="20"/>
          <w:szCs w:val="20"/>
        </w:rPr>
        <w:t>XXI. PODWYKONAWSTWO</w:t>
      </w:r>
    </w:p>
    <w:p w14:paraId="6091200F" w14:textId="77777777" w:rsidR="00D95F26" w:rsidRPr="00E949B0" w:rsidRDefault="00D95F26" w:rsidP="00D95F26">
      <w:pPr>
        <w:outlineLvl w:val="1"/>
        <w:rPr>
          <w:rFonts w:ascii="Tahoma" w:hAnsi="Tahoma" w:cs="Tahoma"/>
          <w:b/>
          <w:bCs/>
          <w:sz w:val="20"/>
          <w:szCs w:val="20"/>
        </w:rPr>
      </w:pPr>
    </w:p>
    <w:p w14:paraId="3A87D10B" w14:textId="77777777" w:rsidR="00D95F26" w:rsidRPr="00E949B0" w:rsidRDefault="00D95F26">
      <w:pPr>
        <w:numPr>
          <w:ilvl w:val="0"/>
          <w:numId w:val="29"/>
        </w:numPr>
        <w:ind w:left="426" w:hanging="426"/>
        <w:jc w:val="both"/>
        <w:textAlignment w:val="baseline"/>
        <w:rPr>
          <w:rFonts w:ascii="Tahoma" w:hAnsi="Tahoma" w:cs="Tahoma"/>
          <w:sz w:val="18"/>
          <w:szCs w:val="18"/>
        </w:rPr>
      </w:pPr>
      <w:r w:rsidRPr="00E949B0">
        <w:rPr>
          <w:rFonts w:ascii="Tahoma" w:hAnsi="Tahoma" w:cs="Tahoma"/>
          <w:sz w:val="18"/>
          <w:szCs w:val="18"/>
        </w:rPr>
        <w:t>Wykonawca może powierzyć wykonanie części zamówienia podwykonawcy (podwykonawcom). </w:t>
      </w:r>
    </w:p>
    <w:p w14:paraId="076B5490" w14:textId="77777777" w:rsidR="00D95F26" w:rsidRPr="00E949B0" w:rsidRDefault="00D95F26">
      <w:pPr>
        <w:numPr>
          <w:ilvl w:val="0"/>
          <w:numId w:val="29"/>
        </w:numPr>
        <w:ind w:left="426" w:hanging="426"/>
        <w:jc w:val="both"/>
        <w:textAlignment w:val="baseline"/>
        <w:rPr>
          <w:rFonts w:ascii="Tahoma" w:hAnsi="Tahoma" w:cs="Tahoma"/>
          <w:sz w:val="18"/>
          <w:szCs w:val="18"/>
        </w:rPr>
      </w:pPr>
      <w:r w:rsidRPr="00E949B0">
        <w:rPr>
          <w:rFonts w:ascii="Tahoma" w:hAnsi="Tahoma" w:cs="Tahoma"/>
          <w:sz w:val="18"/>
          <w:szCs w:val="18"/>
        </w:rPr>
        <w:t xml:space="preserve">Zamawiający </w:t>
      </w:r>
      <w:r w:rsidRPr="00E949B0">
        <w:rPr>
          <w:rFonts w:ascii="Tahoma" w:hAnsi="Tahoma" w:cs="Tahoma"/>
          <w:b/>
          <w:bCs/>
          <w:sz w:val="18"/>
          <w:szCs w:val="18"/>
        </w:rPr>
        <w:t>nie zastrzega</w:t>
      </w:r>
      <w:r w:rsidRPr="00E949B0">
        <w:rPr>
          <w:rFonts w:ascii="Tahoma" w:hAnsi="Tahoma" w:cs="Tahoma"/>
          <w:sz w:val="18"/>
          <w:szCs w:val="18"/>
        </w:rPr>
        <w:t xml:space="preserve"> obowiązku osobistego wykonania przez Wykonawcę kluczowych części zamówienia.</w:t>
      </w:r>
    </w:p>
    <w:p w14:paraId="3B97C951" w14:textId="77777777" w:rsidR="00D95F26" w:rsidRPr="00E949B0" w:rsidRDefault="00D95F26">
      <w:pPr>
        <w:numPr>
          <w:ilvl w:val="0"/>
          <w:numId w:val="29"/>
        </w:numPr>
        <w:ind w:left="426" w:hanging="426"/>
        <w:jc w:val="both"/>
        <w:textAlignment w:val="baseline"/>
        <w:rPr>
          <w:rFonts w:ascii="Tahoma" w:hAnsi="Tahoma" w:cs="Tahoma"/>
          <w:sz w:val="18"/>
          <w:szCs w:val="18"/>
        </w:rPr>
      </w:pPr>
      <w:r w:rsidRPr="00E949B0">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912FA52" w14:textId="77777777" w:rsidR="00D95F26" w:rsidRPr="00E949B0" w:rsidRDefault="00D95F26">
      <w:pPr>
        <w:numPr>
          <w:ilvl w:val="0"/>
          <w:numId w:val="29"/>
        </w:numPr>
        <w:ind w:left="426" w:hanging="426"/>
        <w:jc w:val="both"/>
        <w:textAlignment w:val="baseline"/>
        <w:rPr>
          <w:rFonts w:ascii="Tahoma" w:hAnsi="Tahoma" w:cs="Tahoma"/>
          <w:sz w:val="18"/>
          <w:szCs w:val="18"/>
        </w:rPr>
      </w:pPr>
      <w:r w:rsidRPr="00E949B0">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E949B0">
        <w:rPr>
          <w:rFonts w:ascii="Tahoma" w:hAnsi="Tahoma" w:cs="Tahoma"/>
          <w:sz w:val="18"/>
          <w:szCs w:val="18"/>
        </w:rPr>
        <w:t xml:space="preserve"> ust. 4</w:t>
      </w:r>
      <w:r w:rsidRPr="00E949B0">
        <w:rPr>
          <w:rFonts w:ascii="Tahoma" w:hAnsi="Tahoma" w:cs="Tahoma"/>
          <w:sz w:val="18"/>
          <w:szCs w:val="18"/>
        </w:rPr>
        <w:t xml:space="preserve"> PZP.</w:t>
      </w:r>
    </w:p>
    <w:p w14:paraId="781A0A15" w14:textId="77777777" w:rsidR="00425F73" w:rsidRPr="00E949B0" w:rsidRDefault="00425F73" w:rsidP="00425F73">
      <w:pPr>
        <w:suppressAutoHyphens/>
        <w:jc w:val="both"/>
        <w:rPr>
          <w:rFonts w:ascii="Tahoma" w:hAnsi="Tahoma" w:cs="Tahoma"/>
          <w:sz w:val="20"/>
          <w:szCs w:val="20"/>
        </w:rPr>
      </w:pPr>
    </w:p>
    <w:p w14:paraId="1A01AFDB" w14:textId="77777777" w:rsidR="005462EF" w:rsidRPr="00E949B0" w:rsidRDefault="005462EF" w:rsidP="001D1BD6">
      <w:pPr>
        <w:pStyle w:val="Default"/>
        <w:suppressAutoHyphens/>
        <w:rPr>
          <w:rFonts w:ascii="Tahoma" w:hAnsi="Tahoma" w:cs="Tahoma"/>
          <w:b/>
          <w:color w:val="auto"/>
          <w:sz w:val="20"/>
          <w:szCs w:val="20"/>
        </w:rPr>
      </w:pPr>
    </w:p>
    <w:p w14:paraId="4DC43182" w14:textId="77777777" w:rsidR="001D1BD6" w:rsidRPr="00E949B0" w:rsidRDefault="001D1BD6" w:rsidP="001D1BD6">
      <w:pPr>
        <w:pStyle w:val="Default"/>
        <w:suppressAutoHyphens/>
        <w:rPr>
          <w:rFonts w:ascii="Tahoma" w:hAnsi="Tahoma" w:cs="Tahoma"/>
          <w:b/>
          <w:color w:val="auto"/>
          <w:sz w:val="20"/>
          <w:szCs w:val="20"/>
        </w:rPr>
      </w:pPr>
      <w:r w:rsidRPr="00E949B0">
        <w:rPr>
          <w:rFonts w:ascii="Tahoma" w:hAnsi="Tahoma" w:cs="Tahoma"/>
          <w:b/>
          <w:color w:val="auto"/>
          <w:sz w:val="20"/>
          <w:szCs w:val="20"/>
        </w:rPr>
        <w:t>XX</w:t>
      </w:r>
      <w:r w:rsidR="000452D9" w:rsidRPr="00E949B0">
        <w:rPr>
          <w:rFonts w:ascii="Tahoma" w:hAnsi="Tahoma" w:cs="Tahoma"/>
          <w:b/>
          <w:color w:val="auto"/>
          <w:sz w:val="20"/>
          <w:szCs w:val="20"/>
        </w:rPr>
        <w:t>II</w:t>
      </w:r>
      <w:r w:rsidR="00B82395" w:rsidRPr="00E949B0">
        <w:rPr>
          <w:rFonts w:ascii="Tahoma" w:hAnsi="Tahoma" w:cs="Tahoma"/>
          <w:b/>
          <w:color w:val="auto"/>
          <w:sz w:val="20"/>
          <w:szCs w:val="20"/>
        </w:rPr>
        <w:t>.</w:t>
      </w:r>
      <w:r w:rsidRPr="00E949B0">
        <w:rPr>
          <w:rFonts w:ascii="Tahoma" w:hAnsi="Tahoma" w:cs="Tahoma"/>
          <w:b/>
          <w:color w:val="auto"/>
          <w:sz w:val="20"/>
          <w:szCs w:val="20"/>
        </w:rPr>
        <w:t xml:space="preserve">   KLAUZULA INFORMACYJNA DOTYCZĄCA P</w:t>
      </w:r>
      <w:r w:rsidR="006268E5" w:rsidRPr="00E949B0">
        <w:rPr>
          <w:rFonts w:ascii="Tahoma" w:hAnsi="Tahoma" w:cs="Tahoma"/>
          <w:b/>
          <w:color w:val="auto"/>
          <w:sz w:val="20"/>
          <w:szCs w:val="20"/>
        </w:rPr>
        <w:t>R</w:t>
      </w:r>
      <w:r w:rsidRPr="00E949B0">
        <w:rPr>
          <w:rFonts w:ascii="Tahoma" w:hAnsi="Tahoma" w:cs="Tahoma"/>
          <w:b/>
          <w:color w:val="auto"/>
          <w:sz w:val="20"/>
          <w:szCs w:val="20"/>
        </w:rPr>
        <w:t>ZETWARZANIA DANYCH OSOBOWYCH</w:t>
      </w:r>
    </w:p>
    <w:p w14:paraId="7AAC36F8" w14:textId="77777777" w:rsidR="001D1BD6" w:rsidRPr="00E949B0" w:rsidRDefault="001D1BD6" w:rsidP="001D1BD6">
      <w:pPr>
        <w:pStyle w:val="Default"/>
        <w:suppressAutoHyphens/>
        <w:rPr>
          <w:rFonts w:ascii="Tahoma" w:hAnsi="Tahoma" w:cs="Tahoma"/>
          <w:color w:val="auto"/>
          <w:sz w:val="16"/>
          <w:szCs w:val="20"/>
        </w:rPr>
      </w:pPr>
    </w:p>
    <w:p w14:paraId="3BC5B3C4"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2A8E40CB"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 xml:space="preserve">Administratorem Pani/Pana danych osobowych jest </w:t>
      </w:r>
      <w:r w:rsidRPr="00E949B0">
        <w:rPr>
          <w:rFonts w:ascii="Tahoma" w:hAnsi="Tahoma" w:cs="Tahoma"/>
          <w:b/>
          <w:sz w:val="18"/>
          <w:szCs w:val="18"/>
        </w:rPr>
        <w:t>Samodzielny Publiczny Zakład Opieki Zdrowotnej Uniwersytecki Szpital Kliniczny nr 1 im. Norberta Barlickiego Uniwersytetu Medycznego w Łodzi, 90-153 Łódź, ul. Kopcińskiego 22</w:t>
      </w:r>
      <w:r w:rsidRPr="00E949B0">
        <w:rPr>
          <w:rFonts w:ascii="Tahoma" w:hAnsi="Tahoma" w:cs="Tahoma"/>
          <w:sz w:val="18"/>
          <w:szCs w:val="18"/>
        </w:rPr>
        <w:t>.</w:t>
      </w:r>
    </w:p>
    <w:p w14:paraId="2E587660" w14:textId="3674FB12"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 xml:space="preserve">Administrator wyznaczył Inspektora Ochrony Danych Osobowych. Dane kontaktowe: </w:t>
      </w:r>
      <w:r w:rsidRPr="00E949B0">
        <w:rPr>
          <w:rFonts w:ascii="Tahoma" w:hAnsi="Tahoma" w:cs="Tahoma"/>
          <w:b/>
          <w:sz w:val="18"/>
          <w:szCs w:val="18"/>
        </w:rPr>
        <w:t xml:space="preserve">Pan </w:t>
      </w:r>
      <w:r w:rsidR="00967B15" w:rsidRPr="00E949B0">
        <w:rPr>
          <w:rFonts w:ascii="Tahoma" w:hAnsi="Tahoma" w:cs="Tahoma"/>
          <w:b/>
          <w:sz w:val="18"/>
          <w:szCs w:val="18"/>
        </w:rPr>
        <w:t>Bartosz Jabłoński</w:t>
      </w:r>
      <w:r w:rsidRPr="00E949B0">
        <w:rPr>
          <w:rFonts w:ascii="Tahoma" w:hAnsi="Tahoma" w:cs="Tahoma"/>
          <w:sz w:val="18"/>
          <w:szCs w:val="18"/>
        </w:rPr>
        <w:t xml:space="preserve">, kontakt: e-mail: </w:t>
      </w:r>
      <w:hyperlink r:id="rId28" w:history="1">
        <w:r w:rsidRPr="00E949B0">
          <w:rPr>
            <w:rStyle w:val="Hipercze"/>
            <w:rFonts w:ascii="Tahoma" w:hAnsi="Tahoma" w:cs="Tahoma"/>
            <w:color w:val="auto"/>
            <w:sz w:val="18"/>
            <w:szCs w:val="18"/>
          </w:rPr>
          <w:t>iod@barlicki.pl</w:t>
        </w:r>
      </w:hyperlink>
      <w:r w:rsidRPr="00E949B0">
        <w:rPr>
          <w:rFonts w:ascii="Tahoma" w:hAnsi="Tahoma" w:cs="Tahoma"/>
          <w:sz w:val="18"/>
          <w:szCs w:val="18"/>
        </w:rPr>
        <w:t>.</w:t>
      </w:r>
    </w:p>
    <w:p w14:paraId="12C2176C" w14:textId="50B2704D" w:rsidR="00DF7D29" w:rsidRPr="00E949B0" w:rsidRDefault="00DF7D29" w:rsidP="008124C6">
      <w:pPr>
        <w:numPr>
          <w:ilvl w:val="0"/>
          <w:numId w:val="41"/>
        </w:numPr>
        <w:ind w:left="426" w:hanging="426"/>
        <w:rPr>
          <w:rFonts w:ascii="Tahoma" w:hAnsi="Tahoma" w:cs="Tahoma"/>
          <w:b/>
          <w:sz w:val="18"/>
          <w:szCs w:val="18"/>
        </w:rPr>
      </w:pPr>
      <w:r w:rsidRPr="00E949B0">
        <w:rPr>
          <w:rFonts w:ascii="Tahoma" w:hAnsi="Tahoma" w:cs="Tahoma"/>
          <w:sz w:val="18"/>
          <w:szCs w:val="18"/>
        </w:rPr>
        <w:t xml:space="preserve">Administrator przetwarza Pani/Pana dane osobowe w celu związanym z postępowaniem o udzielenie zamówienia publicznego pod nazwą: </w:t>
      </w:r>
      <w:r w:rsidR="008124C6" w:rsidRPr="00E949B0">
        <w:rPr>
          <w:rFonts w:ascii="Tahoma" w:hAnsi="Tahoma" w:cs="Tahoma"/>
          <w:b/>
          <w:sz w:val="18"/>
          <w:szCs w:val="18"/>
        </w:rPr>
        <w:t xml:space="preserve">Dostawa </w:t>
      </w:r>
      <w:r w:rsidR="00967B15" w:rsidRPr="00E949B0">
        <w:rPr>
          <w:rFonts w:ascii="Tahoma" w:hAnsi="Tahoma" w:cs="Tahoma"/>
          <w:b/>
          <w:sz w:val="18"/>
          <w:szCs w:val="18"/>
        </w:rPr>
        <w:t>systemów implantów ślimakowych oraz procesorów dźwięku</w:t>
      </w:r>
      <w:r w:rsidRPr="00E949B0">
        <w:rPr>
          <w:rFonts w:ascii="Tahoma" w:hAnsi="Tahoma" w:cs="Tahoma"/>
          <w:sz w:val="18"/>
          <w:szCs w:val="18"/>
        </w:rPr>
        <w:t xml:space="preserve">  – na podstawie art. 6 ust. 1 lit. c RODO.</w:t>
      </w:r>
    </w:p>
    <w:p w14:paraId="3B0935D8"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E949B0">
        <w:rPr>
          <w:rFonts w:ascii="Tahoma" w:hAnsi="Tahoma" w:cs="Tahoma"/>
          <w:sz w:val="18"/>
          <w:szCs w:val="18"/>
        </w:rPr>
        <w:t>Pzp</w:t>
      </w:r>
      <w:proofErr w:type="spellEnd"/>
      <w:r w:rsidRPr="00E949B0">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B636E5E"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 xml:space="preserve">Pani/Pana dane osobowe będą przechowywane, zgodnie z art. 78 ustawy </w:t>
      </w:r>
      <w:proofErr w:type="spellStart"/>
      <w:r w:rsidRPr="00E949B0">
        <w:rPr>
          <w:rFonts w:ascii="Tahoma" w:hAnsi="Tahoma" w:cs="Tahoma"/>
          <w:sz w:val="18"/>
          <w:szCs w:val="18"/>
        </w:rPr>
        <w:t>Pzp</w:t>
      </w:r>
      <w:proofErr w:type="spellEnd"/>
      <w:r w:rsidRPr="00E949B0">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08DF040"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E949B0">
        <w:rPr>
          <w:rFonts w:ascii="Tahoma" w:hAnsi="Tahoma" w:cs="Tahoma"/>
          <w:sz w:val="18"/>
          <w:szCs w:val="18"/>
        </w:rPr>
        <w:t>Pzp</w:t>
      </w:r>
      <w:proofErr w:type="spellEnd"/>
      <w:r w:rsidRPr="00E949B0">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E949B0">
        <w:rPr>
          <w:rFonts w:ascii="Tahoma" w:hAnsi="Tahoma" w:cs="Tahoma"/>
          <w:sz w:val="18"/>
          <w:szCs w:val="18"/>
        </w:rPr>
        <w:t>Pzp</w:t>
      </w:r>
      <w:proofErr w:type="spellEnd"/>
      <w:r w:rsidRPr="00E949B0">
        <w:rPr>
          <w:rFonts w:ascii="Tahoma" w:hAnsi="Tahoma" w:cs="Tahoma"/>
          <w:sz w:val="18"/>
          <w:szCs w:val="18"/>
        </w:rPr>
        <w:t>.</w:t>
      </w:r>
    </w:p>
    <w:p w14:paraId="4046BADD"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Posiada Pani/Pan:</w:t>
      </w:r>
    </w:p>
    <w:p w14:paraId="747B9489" w14:textId="77777777" w:rsidR="00DF7D29" w:rsidRPr="00E949B0" w:rsidRDefault="00DF7D29">
      <w:pPr>
        <w:numPr>
          <w:ilvl w:val="1"/>
          <w:numId w:val="41"/>
        </w:numPr>
        <w:spacing w:after="60"/>
        <w:ind w:left="1077"/>
        <w:contextualSpacing/>
        <w:jc w:val="both"/>
        <w:rPr>
          <w:rFonts w:ascii="Tahoma" w:hAnsi="Tahoma" w:cs="Tahoma"/>
          <w:sz w:val="18"/>
          <w:szCs w:val="18"/>
        </w:rPr>
      </w:pPr>
      <w:r w:rsidRPr="00E949B0">
        <w:rPr>
          <w:rFonts w:ascii="Tahoma" w:hAnsi="Tahoma" w:cs="Tahoma"/>
          <w:sz w:val="18"/>
          <w:szCs w:val="18"/>
        </w:rPr>
        <w:t>prawo dostępu do danych osobowych Pani/Pana dotyczących (art. 15 RODO);</w:t>
      </w:r>
    </w:p>
    <w:p w14:paraId="43FE4D52" w14:textId="77777777" w:rsidR="00DF7D29" w:rsidRPr="00E949B0" w:rsidRDefault="00DF7D29">
      <w:pPr>
        <w:numPr>
          <w:ilvl w:val="1"/>
          <w:numId w:val="41"/>
        </w:numPr>
        <w:spacing w:after="60"/>
        <w:ind w:left="714" w:hanging="357"/>
        <w:contextualSpacing/>
        <w:jc w:val="both"/>
        <w:rPr>
          <w:rFonts w:ascii="Tahoma" w:hAnsi="Tahoma" w:cs="Tahoma"/>
          <w:sz w:val="18"/>
          <w:szCs w:val="18"/>
        </w:rPr>
      </w:pPr>
      <w:r w:rsidRPr="00E949B0">
        <w:rPr>
          <w:rFonts w:ascii="Tahoma" w:hAnsi="Tahoma" w:cs="Tahoma"/>
          <w:sz w:val="18"/>
          <w:szCs w:val="18"/>
        </w:rPr>
        <w:lastRenderedPageBreak/>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E949B0">
        <w:rPr>
          <w:rFonts w:ascii="Tahoma" w:hAnsi="Tahoma" w:cs="Tahoma"/>
          <w:sz w:val="18"/>
          <w:szCs w:val="18"/>
        </w:rPr>
        <w:t>Pzp</w:t>
      </w:r>
      <w:proofErr w:type="spellEnd"/>
      <w:r w:rsidRPr="00E949B0">
        <w:rPr>
          <w:rFonts w:ascii="Tahoma" w:hAnsi="Tahoma" w:cs="Tahoma"/>
          <w:sz w:val="18"/>
          <w:szCs w:val="18"/>
        </w:rPr>
        <w:t xml:space="preserve"> oraz nie może naruszać integralności protokołu oraz jego załączników;</w:t>
      </w:r>
    </w:p>
    <w:p w14:paraId="0DE91EE1" w14:textId="77777777" w:rsidR="00DF7D29" w:rsidRPr="00E949B0" w:rsidRDefault="00DF7D29">
      <w:pPr>
        <w:numPr>
          <w:ilvl w:val="1"/>
          <w:numId w:val="41"/>
        </w:numPr>
        <w:spacing w:after="60"/>
        <w:ind w:left="714" w:hanging="357"/>
        <w:contextualSpacing/>
        <w:jc w:val="both"/>
        <w:rPr>
          <w:rFonts w:ascii="Tahoma" w:hAnsi="Tahoma" w:cs="Tahoma"/>
          <w:sz w:val="18"/>
          <w:szCs w:val="18"/>
        </w:rPr>
      </w:pPr>
      <w:r w:rsidRPr="00E949B0">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3525A48" w14:textId="77777777" w:rsidR="00DF7D29" w:rsidRPr="00E949B0" w:rsidRDefault="00DF7D29">
      <w:pPr>
        <w:numPr>
          <w:ilvl w:val="1"/>
          <w:numId w:val="41"/>
        </w:numPr>
        <w:spacing w:after="60"/>
        <w:ind w:left="714" w:hanging="357"/>
        <w:contextualSpacing/>
        <w:jc w:val="both"/>
        <w:rPr>
          <w:rFonts w:ascii="Tahoma" w:hAnsi="Tahoma" w:cs="Tahoma"/>
          <w:sz w:val="18"/>
          <w:szCs w:val="18"/>
        </w:rPr>
      </w:pPr>
      <w:r w:rsidRPr="00E949B0">
        <w:rPr>
          <w:rFonts w:ascii="Tahoma" w:hAnsi="Tahoma" w:cs="Tahoma"/>
          <w:sz w:val="18"/>
          <w:szCs w:val="18"/>
        </w:rPr>
        <w:t>prawo do wniesienia skargi do Prezesa Urzędu Ochrony Danych Osobowych, gdy uzna Pani/Pan, że przetwarzanie danych osobowych Pani/Pana dotyczących narusza przepisy RODO.</w:t>
      </w:r>
    </w:p>
    <w:p w14:paraId="495E4D01"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Nie przysługuje Pani/Panu:</w:t>
      </w:r>
    </w:p>
    <w:p w14:paraId="41BCF8D4" w14:textId="77777777" w:rsidR="00DF7D29" w:rsidRPr="00E949B0" w:rsidRDefault="00DF7D29">
      <w:pPr>
        <w:numPr>
          <w:ilvl w:val="1"/>
          <w:numId w:val="41"/>
        </w:numPr>
        <w:spacing w:after="60"/>
        <w:ind w:left="714" w:hanging="357"/>
        <w:contextualSpacing/>
        <w:jc w:val="both"/>
        <w:rPr>
          <w:rFonts w:ascii="Tahoma" w:hAnsi="Tahoma" w:cs="Tahoma"/>
          <w:sz w:val="18"/>
          <w:szCs w:val="18"/>
        </w:rPr>
      </w:pPr>
      <w:r w:rsidRPr="00E949B0">
        <w:rPr>
          <w:rFonts w:ascii="Tahoma" w:hAnsi="Tahoma" w:cs="Tahoma"/>
          <w:sz w:val="18"/>
          <w:szCs w:val="18"/>
        </w:rPr>
        <w:t>prawo do usunięcia danych osobowych (w związku z art. 17 ust. 3 lit. b, d lub e RODO);</w:t>
      </w:r>
    </w:p>
    <w:p w14:paraId="09A2B236" w14:textId="77777777" w:rsidR="00DF7D29" w:rsidRPr="00E949B0" w:rsidRDefault="00DF7D29">
      <w:pPr>
        <w:numPr>
          <w:ilvl w:val="1"/>
          <w:numId w:val="41"/>
        </w:numPr>
        <w:spacing w:after="60"/>
        <w:ind w:left="714" w:hanging="357"/>
        <w:contextualSpacing/>
        <w:jc w:val="both"/>
        <w:rPr>
          <w:rFonts w:ascii="Tahoma" w:hAnsi="Tahoma" w:cs="Tahoma"/>
          <w:sz w:val="18"/>
          <w:szCs w:val="18"/>
        </w:rPr>
      </w:pPr>
      <w:r w:rsidRPr="00E949B0">
        <w:rPr>
          <w:rFonts w:ascii="Tahoma" w:hAnsi="Tahoma" w:cs="Tahoma"/>
          <w:sz w:val="18"/>
          <w:szCs w:val="18"/>
        </w:rPr>
        <w:t>prawo do przenoszenia danych osobowych (o którym mowa w art. 20 RODO);</w:t>
      </w:r>
    </w:p>
    <w:p w14:paraId="419B8940" w14:textId="77777777" w:rsidR="00DF7D29" w:rsidRPr="00E949B0" w:rsidRDefault="00DF7D29">
      <w:pPr>
        <w:numPr>
          <w:ilvl w:val="1"/>
          <w:numId w:val="41"/>
        </w:numPr>
        <w:spacing w:after="60"/>
        <w:ind w:left="714" w:hanging="357"/>
        <w:contextualSpacing/>
        <w:jc w:val="both"/>
        <w:rPr>
          <w:rFonts w:ascii="Tahoma" w:hAnsi="Tahoma" w:cs="Tahoma"/>
          <w:sz w:val="18"/>
          <w:szCs w:val="18"/>
        </w:rPr>
      </w:pPr>
      <w:r w:rsidRPr="00E949B0">
        <w:rPr>
          <w:rFonts w:ascii="Tahoma" w:hAnsi="Tahoma" w:cs="Tahoma"/>
          <w:sz w:val="18"/>
          <w:szCs w:val="18"/>
        </w:rPr>
        <w:t>prawo sprzeciwu, wobec przetwarzania danych osobowych (na podstawie art. 21 RODO), gdyż podstawą prawną przetwarzania Pani/Pana danych osobowych jest art. 6 ust. 1 lit. c RODO.</w:t>
      </w:r>
    </w:p>
    <w:p w14:paraId="06ED289B"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W przypadku gdy osoba, której dane dotyczą wnosi do Administratora o:</w:t>
      </w:r>
    </w:p>
    <w:p w14:paraId="533B794E" w14:textId="77777777" w:rsidR="00DF7D29" w:rsidRPr="00E949B0" w:rsidRDefault="00DF7D29">
      <w:pPr>
        <w:numPr>
          <w:ilvl w:val="1"/>
          <w:numId w:val="41"/>
        </w:numPr>
        <w:spacing w:after="60"/>
        <w:ind w:left="1077"/>
        <w:contextualSpacing/>
        <w:jc w:val="both"/>
        <w:rPr>
          <w:rFonts w:ascii="Tahoma" w:hAnsi="Tahoma" w:cs="Tahoma"/>
          <w:sz w:val="18"/>
          <w:szCs w:val="18"/>
        </w:rPr>
      </w:pPr>
      <w:r w:rsidRPr="00E949B0">
        <w:rPr>
          <w:rFonts w:ascii="Tahoma" w:hAnsi="Tahoma" w:cs="Tahoma"/>
          <w:sz w:val="18"/>
          <w:szCs w:val="18"/>
        </w:rPr>
        <w:t>potwierdzenie, czy przetwarzane są dane jej dotyczące;</w:t>
      </w:r>
    </w:p>
    <w:p w14:paraId="2BA98B9D" w14:textId="77777777" w:rsidR="00DF7D29" w:rsidRPr="00E949B0" w:rsidRDefault="00DF7D29">
      <w:pPr>
        <w:numPr>
          <w:ilvl w:val="1"/>
          <w:numId w:val="41"/>
        </w:numPr>
        <w:spacing w:after="60"/>
        <w:ind w:left="1077"/>
        <w:contextualSpacing/>
        <w:jc w:val="both"/>
        <w:rPr>
          <w:rFonts w:ascii="Tahoma" w:hAnsi="Tahoma" w:cs="Tahoma"/>
          <w:sz w:val="18"/>
          <w:szCs w:val="18"/>
        </w:rPr>
      </w:pPr>
      <w:r w:rsidRPr="00E949B0">
        <w:rPr>
          <w:rFonts w:ascii="Tahoma" w:hAnsi="Tahoma" w:cs="Tahoma"/>
          <w:sz w:val="18"/>
          <w:szCs w:val="18"/>
        </w:rPr>
        <w:t>uzyskanie dostępu do danych jej dotyczących oraz informacji o:</w:t>
      </w:r>
    </w:p>
    <w:p w14:paraId="225DDD8E" w14:textId="77777777" w:rsidR="00DF7D29" w:rsidRPr="00E949B0" w:rsidRDefault="00DF7D29">
      <w:pPr>
        <w:numPr>
          <w:ilvl w:val="2"/>
          <w:numId w:val="41"/>
        </w:numPr>
        <w:spacing w:after="60"/>
        <w:ind w:left="1440"/>
        <w:contextualSpacing/>
        <w:jc w:val="both"/>
        <w:rPr>
          <w:rFonts w:ascii="Tahoma" w:hAnsi="Tahoma" w:cs="Tahoma"/>
          <w:sz w:val="18"/>
          <w:szCs w:val="18"/>
        </w:rPr>
      </w:pPr>
      <w:r w:rsidRPr="00E949B0">
        <w:rPr>
          <w:rFonts w:ascii="Tahoma" w:hAnsi="Tahoma" w:cs="Tahoma"/>
          <w:sz w:val="18"/>
          <w:szCs w:val="18"/>
        </w:rPr>
        <w:t>celach przetwarzania;</w:t>
      </w:r>
    </w:p>
    <w:p w14:paraId="06094A0F" w14:textId="77777777" w:rsidR="00DF7D29" w:rsidRPr="00E949B0" w:rsidRDefault="00DF7D29">
      <w:pPr>
        <w:numPr>
          <w:ilvl w:val="2"/>
          <w:numId w:val="41"/>
        </w:numPr>
        <w:spacing w:after="60"/>
        <w:ind w:left="1440"/>
        <w:contextualSpacing/>
        <w:jc w:val="both"/>
        <w:rPr>
          <w:rFonts w:ascii="Tahoma" w:hAnsi="Tahoma" w:cs="Tahoma"/>
          <w:sz w:val="18"/>
          <w:szCs w:val="18"/>
        </w:rPr>
      </w:pPr>
      <w:r w:rsidRPr="00E949B0">
        <w:rPr>
          <w:rFonts w:ascii="Tahoma" w:hAnsi="Tahoma" w:cs="Tahoma"/>
          <w:sz w:val="18"/>
          <w:szCs w:val="18"/>
        </w:rPr>
        <w:t>kategoriach odnośnych danych osobowych;</w:t>
      </w:r>
    </w:p>
    <w:p w14:paraId="2D6AE124" w14:textId="77777777" w:rsidR="00DF7D29" w:rsidRPr="00E949B0" w:rsidRDefault="00DF7D29">
      <w:pPr>
        <w:numPr>
          <w:ilvl w:val="2"/>
          <w:numId w:val="41"/>
        </w:numPr>
        <w:spacing w:after="60"/>
        <w:ind w:left="1440"/>
        <w:contextualSpacing/>
        <w:jc w:val="both"/>
        <w:rPr>
          <w:rFonts w:ascii="Tahoma" w:hAnsi="Tahoma" w:cs="Tahoma"/>
          <w:sz w:val="18"/>
          <w:szCs w:val="18"/>
        </w:rPr>
      </w:pPr>
      <w:r w:rsidRPr="00E949B0">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784BE4B0" w14:textId="77777777" w:rsidR="00DF7D29" w:rsidRPr="00E949B0" w:rsidRDefault="00DF7D29">
      <w:pPr>
        <w:numPr>
          <w:ilvl w:val="2"/>
          <w:numId w:val="41"/>
        </w:numPr>
        <w:spacing w:after="60"/>
        <w:ind w:left="1440"/>
        <w:contextualSpacing/>
        <w:jc w:val="both"/>
        <w:rPr>
          <w:rFonts w:ascii="Tahoma" w:hAnsi="Tahoma" w:cs="Tahoma"/>
          <w:sz w:val="18"/>
          <w:szCs w:val="18"/>
        </w:rPr>
      </w:pPr>
      <w:r w:rsidRPr="00E949B0">
        <w:rPr>
          <w:rFonts w:ascii="Tahoma" w:hAnsi="Tahoma" w:cs="Tahoma"/>
          <w:sz w:val="18"/>
          <w:szCs w:val="18"/>
        </w:rPr>
        <w:t>planowanym okresie przechowywania danych lub kryteriach ustalania tego okresu;</w:t>
      </w:r>
    </w:p>
    <w:p w14:paraId="12912023" w14:textId="77777777" w:rsidR="00DF7D29" w:rsidRPr="00E949B0" w:rsidRDefault="00DF7D29">
      <w:pPr>
        <w:numPr>
          <w:ilvl w:val="2"/>
          <w:numId w:val="41"/>
        </w:numPr>
        <w:spacing w:after="60"/>
        <w:ind w:left="1440"/>
        <w:contextualSpacing/>
        <w:jc w:val="both"/>
        <w:rPr>
          <w:rFonts w:ascii="Tahoma" w:hAnsi="Tahoma" w:cs="Tahoma"/>
          <w:sz w:val="18"/>
          <w:szCs w:val="18"/>
        </w:rPr>
      </w:pPr>
      <w:r w:rsidRPr="00E949B0">
        <w:rPr>
          <w:rFonts w:ascii="Tahoma" w:hAnsi="Tahoma" w:cs="Tahoma"/>
          <w:sz w:val="18"/>
          <w:szCs w:val="18"/>
        </w:rPr>
        <w:t xml:space="preserve">prawie do </w:t>
      </w:r>
      <w:r w:rsidR="00FE5D52" w:rsidRPr="00E949B0">
        <w:rPr>
          <w:rFonts w:ascii="Tahoma" w:hAnsi="Tahoma" w:cs="Tahoma"/>
          <w:sz w:val="18"/>
          <w:szCs w:val="18"/>
        </w:rPr>
        <w:t>ż</w:t>
      </w:r>
      <w:r w:rsidR="00F335C7" w:rsidRPr="00E949B0">
        <w:rPr>
          <w:rFonts w:ascii="Tahoma" w:hAnsi="Tahoma" w:cs="Tahoma"/>
          <w:sz w:val="18"/>
          <w:szCs w:val="18"/>
        </w:rPr>
        <w:t>ą</w:t>
      </w:r>
      <w:r w:rsidRPr="00E949B0">
        <w:rPr>
          <w:rFonts w:ascii="Tahoma" w:hAnsi="Tahoma" w:cs="Tahoma"/>
          <w:sz w:val="18"/>
          <w:szCs w:val="18"/>
        </w:rPr>
        <w:t>dania od Administratora sprostowania, usunięcia lub ograniczenia przetwarzania danych osobowych dotyczącego osoby, której dane dotyczą̨, oraz do wniesienia sprzeciwu wobec takiego przetwarzania;</w:t>
      </w:r>
    </w:p>
    <w:p w14:paraId="648A9D47" w14:textId="77777777" w:rsidR="00DF7D29" w:rsidRPr="00E949B0" w:rsidRDefault="00DF7D29">
      <w:pPr>
        <w:numPr>
          <w:ilvl w:val="2"/>
          <w:numId w:val="41"/>
        </w:numPr>
        <w:spacing w:after="60"/>
        <w:ind w:left="1440"/>
        <w:contextualSpacing/>
        <w:jc w:val="both"/>
        <w:rPr>
          <w:rFonts w:ascii="Tahoma" w:hAnsi="Tahoma" w:cs="Tahoma"/>
          <w:sz w:val="18"/>
          <w:szCs w:val="18"/>
        </w:rPr>
      </w:pPr>
      <w:r w:rsidRPr="00E949B0">
        <w:rPr>
          <w:rFonts w:ascii="Tahoma" w:hAnsi="Tahoma" w:cs="Tahoma"/>
          <w:sz w:val="18"/>
          <w:szCs w:val="18"/>
        </w:rPr>
        <w:t>prawie wniesienia skargi do organu nadzorczego;</w:t>
      </w:r>
    </w:p>
    <w:p w14:paraId="34C0A055" w14:textId="77777777" w:rsidR="00DF7D29" w:rsidRPr="00E949B0" w:rsidRDefault="00DF7D29">
      <w:pPr>
        <w:numPr>
          <w:ilvl w:val="2"/>
          <w:numId w:val="41"/>
        </w:numPr>
        <w:spacing w:after="60"/>
        <w:ind w:left="1440"/>
        <w:contextualSpacing/>
        <w:jc w:val="both"/>
        <w:rPr>
          <w:rFonts w:ascii="Tahoma" w:hAnsi="Tahoma" w:cs="Tahoma"/>
          <w:sz w:val="18"/>
          <w:szCs w:val="18"/>
        </w:rPr>
      </w:pPr>
      <w:r w:rsidRPr="00E949B0">
        <w:rPr>
          <w:rFonts w:ascii="Tahoma" w:hAnsi="Tahoma" w:cs="Tahoma"/>
          <w:sz w:val="18"/>
          <w:szCs w:val="18"/>
        </w:rPr>
        <w:t>źródle danych osobowych jeżeli nie zostały one zebrane od osoby, której dane dotyczą;</w:t>
      </w:r>
    </w:p>
    <w:p w14:paraId="5CD3BA2A" w14:textId="77777777" w:rsidR="00DF7D29" w:rsidRPr="00E949B0" w:rsidRDefault="00DF7D29">
      <w:pPr>
        <w:numPr>
          <w:ilvl w:val="2"/>
          <w:numId w:val="41"/>
        </w:numPr>
        <w:spacing w:after="60"/>
        <w:ind w:left="1440"/>
        <w:contextualSpacing/>
        <w:jc w:val="both"/>
        <w:rPr>
          <w:rFonts w:ascii="Tahoma" w:hAnsi="Tahoma" w:cs="Tahoma"/>
          <w:sz w:val="18"/>
          <w:szCs w:val="18"/>
        </w:rPr>
      </w:pPr>
      <w:r w:rsidRPr="00E949B0">
        <w:rPr>
          <w:rFonts w:ascii="Tahoma" w:hAnsi="Tahoma" w:cs="Tahoma"/>
          <w:sz w:val="18"/>
          <w:szCs w:val="18"/>
        </w:rPr>
        <w:t>zautomatyzowanym podejmowaniu decyzji, w tym o profilowaniu oraz istotnych zasadach ich podejmowania;</w:t>
      </w:r>
    </w:p>
    <w:p w14:paraId="4199BC91" w14:textId="77777777" w:rsidR="00DF7D29" w:rsidRPr="00E949B0" w:rsidRDefault="00DF7D29">
      <w:pPr>
        <w:numPr>
          <w:ilvl w:val="1"/>
          <w:numId w:val="41"/>
        </w:numPr>
        <w:spacing w:after="60"/>
        <w:ind w:left="1077"/>
        <w:contextualSpacing/>
        <w:jc w:val="both"/>
        <w:rPr>
          <w:rFonts w:ascii="Tahoma" w:hAnsi="Tahoma" w:cs="Tahoma"/>
          <w:sz w:val="18"/>
          <w:szCs w:val="18"/>
        </w:rPr>
      </w:pPr>
      <w:r w:rsidRPr="00E949B0">
        <w:rPr>
          <w:rFonts w:ascii="Tahoma" w:hAnsi="Tahoma" w:cs="Tahoma"/>
          <w:sz w:val="18"/>
          <w:szCs w:val="18"/>
        </w:rPr>
        <w:t>uzyskanie informacji o odpowiednich zabezpieczeniach (o których mowa w art. 46 ogólnego rozporządzenia o ochronie danych), związanych z przekazaniem, je</w:t>
      </w:r>
      <w:r w:rsidR="00F335C7" w:rsidRPr="00E949B0">
        <w:rPr>
          <w:rFonts w:ascii="Tahoma" w:hAnsi="Tahoma" w:cs="Tahoma"/>
          <w:sz w:val="18"/>
          <w:szCs w:val="18"/>
        </w:rPr>
        <w:t>ż</w:t>
      </w:r>
      <w:r w:rsidRPr="00E949B0">
        <w:rPr>
          <w:rFonts w:ascii="Tahoma" w:hAnsi="Tahoma" w:cs="Tahoma"/>
          <w:sz w:val="18"/>
          <w:szCs w:val="18"/>
        </w:rPr>
        <w:t xml:space="preserve">eli dane osobowe </w:t>
      </w:r>
      <w:proofErr w:type="spellStart"/>
      <w:r w:rsidRPr="00E949B0">
        <w:rPr>
          <w:rFonts w:ascii="Tahoma" w:hAnsi="Tahoma" w:cs="Tahoma"/>
          <w:sz w:val="18"/>
          <w:szCs w:val="18"/>
        </w:rPr>
        <w:t>sa</w:t>
      </w:r>
      <w:proofErr w:type="spellEnd"/>
      <w:r w:rsidRPr="00E949B0">
        <w:rPr>
          <w:rFonts w:ascii="Tahoma" w:hAnsi="Tahoma" w:cs="Tahoma"/>
          <w:sz w:val="18"/>
          <w:szCs w:val="18"/>
        </w:rPr>
        <w:t xml:space="preserve">̨ przekazywane do państwa trzeciego lub organizacji międzynarodowej, </w:t>
      </w:r>
    </w:p>
    <w:p w14:paraId="41E3E250" w14:textId="77777777" w:rsidR="00DF7D29" w:rsidRPr="00E949B0" w:rsidRDefault="00DF7D29">
      <w:pPr>
        <w:numPr>
          <w:ilvl w:val="1"/>
          <w:numId w:val="41"/>
        </w:numPr>
        <w:spacing w:after="60"/>
        <w:ind w:left="1077"/>
        <w:contextualSpacing/>
        <w:jc w:val="both"/>
        <w:rPr>
          <w:rFonts w:ascii="Tahoma" w:hAnsi="Tahoma" w:cs="Tahoma"/>
          <w:sz w:val="18"/>
          <w:szCs w:val="18"/>
        </w:rPr>
      </w:pPr>
      <w:r w:rsidRPr="00E949B0">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E6DF685" w14:textId="77777777" w:rsidR="00DF7D29" w:rsidRPr="00E949B0" w:rsidRDefault="00DF7D29">
      <w:pPr>
        <w:numPr>
          <w:ilvl w:val="0"/>
          <w:numId w:val="41"/>
        </w:numPr>
        <w:spacing w:after="60"/>
        <w:ind w:left="357" w:hanging="357"/>
        <w:contextualSpacing/>
        <w:jc w:val="both"/>
        <w:rPr>
          <w:rFonts w:ascii="Tahoma" w:hAnsi="Tahoma" w:cs="Tahoma"/>
          <w:sz w:val="18"/>
          <w:szCs w:val="18"/>
        </w:rPr>
      </w:pPr>
      <w:r w:rsidRPr="00E949B0">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3B9735E4" w14:textId="77777777" w:rsidR="00DF7D29" w:rsidRPr="00E949B0" w:rsidRDefault="00DF7D29" w:rsidP="00DF7D29">
      <w:pPr>
        <w:ind w:left="567" w:hanging="283"/>
        <w:jc w:val="both"/>
        <w:rPr>
          <w:rFonts w:ascii="Tahoma" w:hAnsi="Tahoma" w:cs="Tahoma"/>
          <w:i/>
          <w:iCs/>
          <w:sz w:val="14"/>
          <w:szCs w:val="14"/>
        </w:rPr>
      </w:pPr>
      <w:r w:rsidRPr="00E949B0">
        <w:rPr>
          <w:rFonts w:ascii="Tahoma" w:hAnsi="Tahoma" w:cs="Tahoma"/>
          <w:b/>
          <w:bCs/>
          <w:i/>
          <w:iCs/>
          <w:sz w:val="16"/>
          <w:szCs w:val="16"/>
        </w:rPr>
        <w:t xml:space="preserve">* </w:t>
      </w:r>
      <w:r w:rsidRPr="00E949B0">
        <w:rPr>
          <w:rFonts w:ascii="Tahoma" w:hAnsi="Tahoma" w:cs="Tahoma"/>
          <w:b/>
          <w:bCs/>
          <w:i/>
          <w:iCs/>
          <w:sz w:val="14"/>
          <w:szCs w:val="14"/>
        </w:rPr>
        <w:t>Wyjaśnienie</w:t>
      </w:r>
      <w:r w:rsidRPr="00E949B0">
        <w:rPr>
          <w:rFonts w:ascii="Tahoma" w:hAnsi="Tahoma" w:cs="Tahoma"/>
          <w:i/>
          <w:iCs/>
          <w:sz w:val="14"/>
          <w:szCs w:val="14"/>
        </w:rPr>
        <w:t>: skorzystanie z prawa do sprostowania nie może skutkować zmianą wyniku postępowania</w:t>
      </w:r>
      <w:r w:rsidRPr="00E949B0">
        <w:rPr>
          <w:rFonts w:ascii="Tahoma" w:hAnsi="Tahoma" w:cs="Tahoma"/>
          <w:i/>
          <w:iCs/>
          <w:sz w:val="14"/>
          <w:szCs w:val="14"/>
        </w:rPr>
        <w:br/>
        <w:t xml:space="preserve">o udzielenie zamówienia publicznego ani zmianą postanowień umowy w zakresie niezgodnym z ustawą </w:t>
      </w:r>
      <w:proofErr w:type="spellStart"/>
      <w:r w:rsidRPr="00E949B0">
        <w:rPr>
          <w:rFonts w:ascii="Tahoma" w:hAnsi="Tahoma" w:cs="Tahoma"/>
          <w:i/>
          <w:iCs/>
          <w:sz w:val="14"/>
          <w:szCs w:val="14"/>
        </w:rPr>
        <w:t>Pzp</w:t>
      </w:r>
      <w:proofErr w:type="spellEnd"/>
      <w:r w:rsidRPr="00E949B0">
        <w:rPr>
          <w:rFonts w:ascii="Tahoma" w:hAnsi="Tahoma" w:cs="Tahoma"/>
          <w:i/>
          <w:iCs/>
          <w:sz w:val="14"/>
          <w:szCs w:val="14"/>
        </w:rPr>
        <w:t xml:space="preserve"> oraz nie może naruszać integralności protokołu oraz jego załączników.</w:t>
      </w:r>
    </w:p>
    <w:p w14:paraId="32FB430C" w14:textId="77777777" w:rsidR="00DF7D29" w:rsidRPr="00E949B0" w:rsidRDefault="00DF7D29" w:rsidP="00DF7D29">
      <w:pPr>
        <w:ind w:left="567" w:hanging="283"/>
        <w:jc w:val="both"/>
        <w:rPr>
          <w:rFonts w:ascii="Tahoma" w:hAnsi="Tahoma" w:cs="Tahoma"/>
          <w:i/>
          <w:iCs/>
          <w:sz w:val="16"/>
          <w:szCs w:val="16"/>
        </w:rPr>
      </w:pPr>
      <w:r w:rsidRPr="00E949B0">
        <w:rPr>
          <w:rFonts w:ascii="Tahoma" w:hAnsi="Tahoma" w:cs="Tahoma"/>
          <w:b/>
          <w:bCs/>
          <w:i/>
          <w:iCs/>
          <w:sz w:val="14"/>
          <w:szCs w:val="14"/>
        </w:rPr>
        <w:t>** Wyjaśnienie</w:t>
      </w:r>
      <w:r w:rsidRPr="00E949B0">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949B0">
        <w:rPr>
          <w:rFonts w:ascii="Tahoma" w:hAnsi="Tahoma" w:cs="Tahoma"/>
          <w:i/>
          <w:iCs/>
          <w:sz w:val="16"/>
          <w:szCs w:val="16"/>
        </w:rPr>
        <w:t>.</w:t>
      </w:r>
    </w:p>
    <w:p w14:paraId="6C47E751" w14:textId="77777777" w:rsidR="00DF7D29" w:rsidRPr="00E949B0" w:rsidRDefault="00DF7D29" w:rsidP="00DF7D29">
      <w:pPr>
        <w:tabs>
          <w:tab w:val="left" w:pos="720"/>
        </w:tabs>
        <w:spacing w:line="240" w:lineRule="exact"/>
        <w:jc w:val="both"/>
        <w:rPr>
          <w:rFonts w:ascii="Tahoma" w:hAnsi="Tahoma" w:cs="Tahoma"/>
          <w:sz w:val="18"/>
          <w:szCs w:val="18"/>
        </w:rPr>
      </w:pPr>
    </w:p>
    <w:p w14:paraId="1D8204F7" w14:textId="77777777" w:rsidR="001D1BD6" w:rsidRPr="00E949B0" w:rsidRDefault="001D1BD6" w:rsidP="001D1BD6">
      <w:pPr>
        <w:pStyle w:val="Default"/>
        <w:suppressAutoHyphens/>
        <w:rPr>
          <w:rFonts w:ascii="Tahoma" w:hAnsi="Tahoma" w:cs="Tahoma"/>
          <w:color w:val="auto"/>
          <w:sz w:val="16"/>
          <w:szCs w:val="20"/>
        </w:rPr>
      </w:pPr>
    </w:p>
    <w:p w14:paraId="200538D8" w14:textId="77777777" w:rsidR="00AA7CC1" w:rsidRPr="00E949B0" w:rsidRDefault="00AA7CC1" w:rsidP="00AA7CC1">
      <w:pPr>
        <w:suppressAutoHyphens/>
        <w:rPr>
          <w:rFonts w:ascii="Tahoma" w:hAnsi="Tahoma" w:cs="Tahoma"/>
          <w:b/>
          <w:sz w:val="20"/>
          <w:szCs w:val="20"/>
        </w:rPr>
      </w:pPr>
      <w:r w:rsidRPr="00E949B0">
        <w:rPr>
          <w:rFonts w:ascii="Tahoma" w:hAnsi="Tahoma" w:cs="Tahoma"/>
          <w:b/>
          <w:sz w:val="20"/>
          <w:szCs w:val="20"/>
        </w:rPr>
        <w:t>XX. ZAŁĄCZNIKI</w:t>
      </w:r>
    </w:p>
    <w:p w14:paraId="03628A64" w14:textId="77777777" w:rsidR="00AA7CC1" w:rsidRPr="00E949B0" w:rsidRDefault="00AA7CC1" w:rsidP="00AA7CC1">
      <w:pPr>
        <w:suppressAutoHyphens/>
        <w:rPr>
          <w:rFonts w:ascii="Tahoma" w:hAnsi="Tahoma" w:cs="Tahoma"/>
          <w:b/>
          <w:sz w:val="8"/>
          <w:szCs w:val="8"/>
        </w:rPr>
      </w:pPr>
    </w:p>
    <w:p w14:paraId="7663E296" w14:textId="77777777" w:rsidR="00AA7CC1" w:rsidRPr="00E949B0" w:rsidRDefault="00AA7CC1" w:rsidP="00AA7CC1">
      <w:pPr>
        <w:jc w:val="both"/>
        <w:rPr>
          <w:rFonts w:ascii="Tahoma" w:hAnsi="Tahoma" w:cs="Tahoma"/>
          <w:sz w:val="18"/>
          <w:szCs w:val="18"/>
        </w:rPr>
      </w:pPr>
      <w:r w:rsidRPr="00E949B0">
        <w:rPr>
          <w:rFonts w:ascii="Tahoma" w:hAnsi="Tahoma" w:cs="Tahoma"/>
          <w:sz w:val="18"/>
          <w:szCs w:val="18"/>
        </w:rPr>
        <w:t>Następujące załączniki stanowią integralną część SWZ:</w:t>
      </w:r>
    </w:p>
    <w:p w14:paraId="70F88089" w14:textId="77777777" w:rsidR="002A1BF8" w:rsidRPr="00E949B0" w:rsidRDefault="00AA7CC1" w:rsidP="000478A2">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Załącznik nr 1 – Formularz oferty</w:t>
      </w:r>
      <w:r w:rsidR="005C788A" w:rsidRPr="00E949B0">
        <w:rPr>
          <w:rFonts w:ascii="Tahoma" w:hAnsi="Tahoma" w:cs="Tahoma"/>
          <w:sz w:val="18"/>
          <w:szCs w:val="18"/>
        </w:rPr>
        <w:t>,</w:t>
      </w:r>
    </w:p>
    <w:p w14:paraId="138DC571" w14:textId="64ED5EE0" w:rsidR="009A3533" w:rsidRPr="00E949B0" w:rsidRDefault="009A3533" w:rsidP="000478A2">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Załącznik nr 1a1, 1a2, 1a3 – Parametry techniczne,</w:t>
      </w:r>
    </w:p>
    <w:p w14:paraId="08680521" w14:textId="77777777" w:rsidR="00AA7CC1" w:rsidRPr="00E949B0" w:rsidRDefault="00AA7CC1" w:rsidP="000478A2">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Załącznik nr 2 – Formularz </w:t>
      </w:r>
      <w:r w:rsidR="003B7E9A" w:rsidRPr="00E949B0">
        <w:rPr>
          <w:rFonts w:ascii="Tahoma" w:hAnsi="Tahoma" w:cs="Tahoma"/>
          <w:sz w:val="18"/>
          <w:szCs w:val="18"/>
        </w:rPr>
        <w:t>asortymentowo-</w:t>
      </w:r>
      <w:r w:rsidRPr="00E949B0">
        <w:rPr>
          <w:rFonts w:ascii="Tahoma" w:hAnsi="Tahoma" w:cs="Tahoma"/>
          <w:sz w:val="18"/>
          <w:szCs w:val="18"/>
        </w:rPr>
        <w:t>cenowy,</w:t>
      </w:r>
    </w:p>
    <w:p w14:paraId="1999721F" w14:textId="77777777" w:rsidR="00106865" w:rsidRPr="00E949B0" w:rsidRDefault="00106865" w:rsidP="000478A2">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Załącznik nr 3 – </w:t>
      </w:r>
      <w:r w:rsidR="002A1BF8" w:rsidRPr="00E949B0">
        <w:rPr>
          <w:rFonts w:ascii="Tahoma" w:hAnsi="Tahoma" w:cs="Tahoma"/>
          <w:sz w:val="18"/>
          <w:szCs w:val="18"/>
        </w:rPr>
        <w:t>JEDZ</w:t>
      </w:r>
      <w:r w:rsidRPr="00E949B0">
        <w:rPr>
          <w:rFonts w:ascii="Tahoma" w:hAnsi="Tahoma" w:cs="Tahoma"/>
          <w:sz w:val="18"/>
          <w:szCs w:val="18"/>
        </w:rPr>
        <w:t>,</w:t>
      </w:r>
    </w:p>
    <w:p w14:paraId="2EBBCC68" w14:textId="77777777" w:rsidR="00785DFE" w:rsidRPr="00E949B0" w:rsidRDefault="00785DFE" w:rsidP="00785DFE">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Załącznik nr 3a, 3b – Oświadczenia o wykluczeniu</w:t>
      </w:r>
    </w:p>
    <w:p w14:paraId="759D6DA5" w14:textId="2F1936E5" w:rsidR="00180DAD" w:rsidRPr="00E949B0" w:rsidRDefault="00AA7CC1" w:rsidP="000478A2">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Załącznik nr </w:t>
      </w:r>
      <w:r w:rsidR="00FF1A92" w:rsidRPr="00E949B0">
        <w:rPr>
          <w:rFonts w:ascii="Tahoma" w:hAnsi="Tahoma" w:cs="Tahoma"/>
          <w:sz w:val="18"/>
          <w:szCs w:val="18"/>
        </w:rPr>
        <w:t>4</w:t>
      </w:r>
      <w:r w:rsidR="00111A0C" w:rsidRPr="00E949B0">
        <w:rPr>
          <w:rFonts w:ascii="Tahoma" w:hAnsi="Tahoma" w:cs="Tahoma"/>
          <w:sz w:val="18"/>
          <w:szCs w:val="18"/>
        </w:rPr>
        <w:t>.1, 4.2</w:t>
      </w:r>
      <w:r w:rsidR="00D93EB0" w:rsidRPr="00E949B0">
        <w:rPr>
          <w:rFonts w:ascii="Tahoma" w:hAnsi="Tahoma" w:cs="Tahoma"/>
          <w:sz w:val="18"/>
          <w:szCs w:val="18"/>
        </w:rPr>
        <w:t>, 4.3</w:t>
      </w:r>
      <w:r w:rsidR="00517DB9" w:rsidRPr="00E949B0">
        <w:rPr>
          <w:rFonts w:ascii="Tahoma" w:hAnsi="Tahoma" w:cs="Tahoma"/>
          <w:sz w:val="18"/>
          <w:szCs w:val="18"/>
        </w:rPr>
        <w:t xml:space="preserve"> </w:t>
      </w:r>
      <w:r w:rsidR="00EC00DE" w:rsidRPr="00E949B0">
        <w:rPr>
          <w:rFonts w:ascii="Tahoma" w:hAnsi="Tahoma" w:cs="Tahoma"/>
          <w:sz w:val="18"/>
          <w:szCs w:val="18"/>
        </w:rPr>
        <w:t xml:space="preserve">– </w:t>
      </w:r>
      <w:bookmarkStart w:id="6" w:name="_Hlk72615745"/>
      <w:r w:rsidR="00984BB9" w:rsidRPr="00E949B0">
        <w:rPr>
          <w:rFonts w:ascii="Tahoma" w:hAnsi="Tahoma" w:cs="Tahoma"/>
          <w:sz w:val="18"/>
          <w:szCs w:val="18"/>
        </w:rPr>
        <w:t>Projektowane postanowienia umowy w sprawie zamówienia publicznego, które zostaną wprowadzone do treści tej umowy (</w:t>
      </w:r>
      <w:r w:rsidR="00EC00DE" w:rsidRPr="00E949B0">
        <w:rPr>
          <w:rFonts w:ascii="Tahoma" w:hAnsi="Tahoma" w:cs="Tahoma"/>
          <w:sz w:val="18"/>
          <w:szCs w:val="18"/>
        </w:rPr>
        <w:t>Wzór umowy</w:t>
      </w:r>
      <w:r w:rsidR="00984BB9" w:rsidRPr="00E949B0">
        <w:rPr>
          <w:rFonts w:ascii="Tahoma" w:hAnsi="Tahoma" w:cs="Tahoma"/>
          <w:sz w:val="18"/>
          <w:szCs w:val="18"/>
        </w:rPr>
        <w:t>)</w:t>
      </w:r>
      <w:bookmarkEnd w:id="6"/>
      <w:r w:rsidR="00EC00DE" w:rsidRPr="00E949B0">
        <w:rPr>
          <w:rFonts w:ascii="Tahoma" w:hAnsi="Tahoma" w:cs="Tahoma"/>
          <w:sz w:val="18"/>
          <w:szCs w:val="18"/>
        </w:rPr>
        <w:t>,</w:t>
      </w:r>
    </w:p>
    <w:p w14:paraId="3384582A" w14:textId="77777777" w:rsidR="002A1BF8" w:rsidRPr="00E949B0" w:rsidRDefault="002A1BF8" w:rsidP="000478A2">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Załącznik nr </w:t>
      </w:r>
      <w:r w:rsidR="00C15ADE" w:rsidRPr="00E949B0">
        <w:rPr>
          <w:rFonts w:ascii="Tahoma" w:hAnsi="Tahoma" w:cs="Tahoma"/>
          <w:sz w:val="18"/>
          <w:szCs w:val="18"/>
        </w:rPr>
        <w:t>5</w:t>
      </w:r>
      <w:r w:rsidRPr="00E949B0">
        <w:rPr>
          <w:rFonts w:ascii="Tahoma" w:hAnsi="Tahoma" w:cs="Tahoma"/>
          <w:sz w:val="18"/>
          <w:szCs w:val="18"/>
        </w:rPr>
        <w:t xml:space="preserve"> – Oświadczenie o przy</w:t>
      </w:r>
      <w:r w:rsidR="00A9593E" w:rsidRPr="00E949B0">
        <w:rPr>
          <w:rFonts w:ascii="Tahoma" w:hAnsi="Tahoma" w:cs="Tahoma"/>
          <w:sz w:val="18"/>
          <w:szCs w:val="18"/>
        </w:rPr>
        <w:t>należności do grupy kapitałowej</w:t>
      </w:r>
      <w:r w:rsidR="008E4F4E" w:rsidRPr="00E949B0">
        <w:rPr>
          <w:rFonts w:ascii="Tahoma" w:hAnsi="Tahoma" w:cs="Tahoma"/>
          <w:sz w:val="18"/>
          <w:szCs w:val="18"/>
        </w:rPr>
        <w:t>,</w:t>
      </w:r>
    </w:p>
    <w:p w14:paraId="77371B72" w14:textId="77777777" w:rsidR="008E4F4E" w:rsidRPr="00E949B0" w:rsidRDefault="008E4F4E" w:rsidP="000478A2">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Załącznik nr 6 – </w:t>
      </w:r>
      <w:r w:rsidR="00BC39D1" w:rsidRPr="00E949B0">
        <w:rPr>
          <w:rFonts w:ascii="Tahoma" w:hAnsi="Tahoma" w:cs="Tahoma"/>
          <w:bCs/>
          <w:sz w:val="18"/>
          <w:szCs w:val="18"/>
        </w:rPr>
        <w:t>Oświadczeni</w:t>
      </w:r>
      <w:r w:rsidR="00495EAF" w:rsidRPr="00E949B0">
        <w:rPr>
          <w:rFonts w:ascii="Tahoma" w:hAnsi="Tahoma" w:cs="Tahoma"/>
          <w:bCs/>
          <w:sz w:val="18"/>
          <w:szCs w:val="18"/>
        </w:rPr>
        <w:t>e</w:t>
      </w:r>
      <w:r w:rsidR="00BC39D1" w:rsidRPr="00E949B0">
        <w:rPr>
          <w:rFonts w:ascii="Tahoma" w:hAnsi="Tahoma" w:cs="Tahoma"/>
          <w:bCs/>
          <w:sz w:val="18"/>
          <w:szCs w:val="18"/>
        </w:rPr>
        <w:t xml:space="preserve"> Wykonawcy o aktualności informacji zawartych w oświadczeniu, o którym mowa w art. 125 ust. 1 Ustawy PZP</w:t>
      </w:r>
      <w:r w:rsidR="00BC39D1" w:rsidRPr="00E949B0">
        <w:rPr>
          <w:rFonts w:ascii="Tahoma" w:hAnsi="Tahoma" w:cs="Tahoma"/>
          <w:sz w:val="18"/>
          <w:szCs w:val="18"/>
        </w:rPr>
        <w:t xml:space="preserve"> w zakresie podstaw do wykluczenia</w:t>
      </w:r>
      <w:r w:rsidR="00B14D3F" w:rsidRPr="00E949B0">
        <w:rPr>
          <w:rFonts w:ascii="Tahoma" w:hAnsi="Tahoma" w:cs="Tahoma"/>
          <w:sz w:val="18"/>
          <w:szCs w:val="18"/>
        </w:rPr>
        <w:t>.</w:t>
      </w:r>
    </w:p>
    <w:p w14:paraId="1824DC9A" w14:textId="77777777" w:rsidR="008E4F4E" w:rsidRPr="00E949B0" w:rsidRDefault="008E4F4E" w:rsidP="000478A2">
      <w:pPr>
        <w:numPr>
          <w:ilvl w:val="0"/>
          <w:numId w:val="8"/>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Załącznik nr 7 - </w:t>
      </w:r>
      <w:r w:rsidR="00BC39D1" w:rsidRPr="00E949B0">
        <w:rPr>
          <w:rFonts w:ascii="Tahoma" w:hAnsi="Tahoma" w:cs="Tahoma"/>
          <w:sz w:val="18"/>
          <w:szCs w:val="18"/>
        </w:rPr>
        <w:t>Oświadczenie Wykonawcy z art 117 ust. 4</w:t>
      </w:r>
      <w:r w:rsidRPr="00E949B0">
        <w:rPr>
          <w:rFonts w:ascii="Tahoma" w:hAnsi="Tahoma" w:cs="Tahoma"/>
          <w:kern w:val="1"/>
          <w:sz w:val="18"/>
          <w:szCs w:val="18"/>
          <w:shd w:val="clear" w:color="auto" w:fill="FFFFFF"/>
        </w:rPr>
        <w:t>.</w:t>
      </w:r>
    </w:p>
    <w:p w14:paraId="592FC0E8" w14:textId="77777777" w:rsidR="00DA1C5C" w:rsidRPr="00E949B0" w:rsidRDefault="00DA1C5C" w:rsidP="00112D79">
      <w:pPr>
        <w:rPr>
          <w:rFonts w:ascii="Tahoma" w:hAnsi="Tahoma" w:cs="Tahoma"/>
          <w:b/>
          <w:bCs/>
          <w:sz w:val="18"/>
          <w:szCs w:val="18"/>
        </w:rPr>
      </w:pPr>
    </w:p>
    <w:p w14:paraId="180870A1" w14:textId="77777777" w:rsidR="00F335C7" w:rsidRPr="00E949B0" w:rsidRDefault="00F335C7" w:rsidP="00DA1C5C">
      <w:pPr>
        <w:jc w:val="right"/>
        <w:rPr>
          <w:rFonts w:ascii="Tahoma" w:hAnsi="Tahoma" w:cs="Tahoma"/>
          <w:b/>
          <w:bCs/>
          <w:sz w:val="18"/>
          <w:szCs w:val="18"/>
        </w:rPr>
      </w:pPr>
    </w:p>
    <w:p w14:paraId="16D59CFE" w14:textId="77777777" w:rsidR="00F335C7" w:rsidRPr="00E949B0" w:rsidRDefault="00F335C7" w:rsidP="00DA1C5C">
      <w:pPr>
        <w:jc w:val="right"/>
        <w:rPr>
          <w:rFonts w:ascii="Tahoma" w:hAnsi="Tahoma" w:cs="Tahoma"/>
          <w:b/>
          <w:bCs/>
          <w:sz w:val="18"/>
          <w:szCs w:val="18"/>
        </w:rPr>
      </w:pPr>
    </w:p>
    <w:p w14:paraId="1BF48136" w14:textId="77777777" w:rsidR="00F335C7" w:rsidRPr="00E949B0" w:rsidRDefault="00F335C7" w:rsidP="00DA1C5C">
      <w:pPr>
        <w:jc w:val="right"/>
        <w:rPr>
          <w:rFonts w:ascii="Tahoma" w:hAnsi="Tahoma" w:cs="Tahoma"/>
          <w:b/>
          <w:bCs/>
          <w:sz w:val="18"/>
          <w:szCs w:val="18"/>
        </w:rPr>
      </w:pPr>
    </w:p>
    <w:p w14:paraId="7779A9A7" w14:textId="77777777" w:rsidR="009A3533" w:rsidRPr="00E949B0" w:rsidRDefault="009A3533" w:rsidP="00DA1C5C">
      <w:pPr>
        <w:jc w:val="right"/>
        <w:rPr>
          <w:rFonts w:ascii="Tahoma" w:hAnsi="Tahoma" w:cs="Tahoma"/>
          <w:b/>
          <w:bCs/>
          <w:sz w:val="18"/>
          <w:szCs w:val="18"/>
        </w:rPr>
      </w:pPr>
    </w:p>
    <w:p w14:paraId="548077EF" w14:textId="77777777" w:rsidR="009A3533" w:rsidRPr="00E949B0" w:rsidRDefault="009A3533" w:rsidP="00DA1C5C">
      <w:pPr>
        <w:jc w:val="right"/>
        <w:rPr>
          <w:rFonts w:ascii="Tahoma" w:hAnsi="Tahoma" w:cs="Tahoma"/>
          <w:b/>
          <w:bCs/>
          <w:sz w:val="18"/>
          <w:szCs w:val="18"/>
        </w:rPr>
      </w:pPr>
    </w:p>
    <w:p w14:paraId="2E0DA4D6" w14:textId="77777777" w:rsidR="009A3533" w:rsidRPr="00E949B0" w:rsidRDefault="009A3533" w:rsidP="00DA1C5C">
      <w:pPr>
        <w:jc w:val="right"/>
        <w:rPr>
          <w:rFonts w:ascii="Tahoma" w:hAnsi="Tahoma" w:cs="Tahoma"/>
          <w:b/>
          <w:bCs/>
          <w:sz w:val="18"/>
          <w:szCs w:val="18"/>
        </w:rPr>
      </w:pPr>
    </w:p>
    <w:p w14:paraId="0E0DAC4B" w14:textId="77777777" w:rsidR="00F335C7" w:rsidRPr="00E949B0" w:rsidRDefault="00F335C7" w:rsidP="00DA1C5C">
      <w:pPr>
        <w:jc w:val="right"/>
        <w:rPr>
          <w:rFonts w:ascii="Tahoma" w:hAnsi="Tahoma" w:cs="Tahoma"/>
          <w:b/>
          <w:bCs/>
          <w:sz w:val="18"/>
          <w:szCs w:val="18"/>
        </w:rPr>
      </w:pPr>
    </w:p>
    <w:p w14:paraId="2C3DCF6D" w14:textId="77777777" w:rsidR="00F335C7" w:rsidRPr="00E949B0" w:rsidRDefault="00F335C7" w:rsidP="00DA1C5C">
      <w:pPr>
        <w:jc w:val="right"/>
        <w:rPr>
          <w:rFonts w:ascii="Tahoma" w:hAnsi="Tahoma" w:cs="Tahoma"/>
          <w:b/>
          <w:bCs/>
          <w:sz w:val="18"/>
          <w:szCs w:val="18"/>
        </w:rPr>
      </w:pPr>
    </w:p>
    <w:p w14:paraId="5A4B4EF4" w14:textId="77777777" w:rsidR="00F335C7" w:rsidRPr="00E949B0" w:rsidRDefault="00F335C7" w:rsidP="00DA1C5C">
      <w:pPr>
        <w:jc w:val="right"/>
        <w:rPr>
          <w:rFonts w:ascii="Tahoma" w:hAnsi="Tahoma" w:cs="Tahoma"/>
          <w:b/>
          <w:bCs/>
          <w:sz w:val="18"/>
          <w:szCs w:val="18"/>
        </w:rPr>
      </w:pPr>
    </w:p>
    <w:p w14:paraId="1620D5FD" w14:textId="77777777" w:rsidR="00DA1C5C" w:rsidRPr="00E949B0" w:rsidRDefault="00F335C7" w:rsidP="00DA1C5C">
      <w:pPr>
        <w:jc w:val="right"/>
        <w:rPr>
          <w:rFonts w:ascii="Tahoma" w:hAnsi="Tahoma" w:cs="Tahoma"/>
          <w:b/>
          <w:bCs/>
          <w:sz w:val="18"/>
          <w:szCs w:val="18"/>
        </w:rPr>
      </w:pPr>
      <w:r w:rsidRPr="00E949B0">
        <w:rPr>
          <w:rFonts w:ascii="Tahoma" w:hAnsi="Tahoma" w:cs="Tahoma"/>
          <w:b/>
          <w:bCs/>
          <w:sz w:val="18"/>
          <w:szCs w:val="18"/>
        </w:rPr>
        <w:t>Z</w:t>
      </w:r>
      <w:r w:rsidR="00DA1C5C" w:rsidRPr="00E949B0">
        <w:rPr>
          <w:rFonts w:ascii="Tahoma" w:hAnsi="Tahoma" w:cs="Tahoma"/>
          <w:b/>
          <w:bCs/>
          <w:sz w:val="18"/>
          <w:szCs w:val="18"/>
        </w:rPr>
        <w:t>ałącznik nr 1</w:t>
      </w:r>
    </w:p>
    <w:p w14:paraId="04BDFB3E" w14:textId="77777777" w:rsidR="00DA1C5C" w:rsidRPr="00E949B0" w:rsidRDefault="00DA1C5C" w:rsidP="00DA1C5C">
      <w:pPr>
        <w:jc w:val="center"/>
        <w:rPr>
          <w:rFonts w:ascii="Tahoma" w:hAnsi="Tahoma" w:cs="Tahoma"/>
          <w:b/>
          <w:bCs/>
          <w:sz w:val="18"/>
          <w:szCs w:val="18"/>
        </w:rPr>
      </w:pPr>
      <w:r w:rsidRPr="00E949B0">
        <w:rPr>
          <w:rFonts w:ascii="Tahoma" w:hAnsi="Tahoma" w:cs="Tahoma"/>
          <w:b/>
          <w:bCs/>
          <w:sz w:val="18"/>
          <w:szCs w:val="18"/>
        </w:rPr>
        <w:t>F O R M U L A R Z</w:t>
      </w:r>
      <w:r w:rsidR="00461353" w:rsidRPr="00E949B0">
        <w:rPr>
          <w:rFonts w:ascii="Tahoma" w:hAnsi="Tahoma" w:cs="Tahoma"/>
          <w:b/>
          <w:bCs/>
          <w:sz w:val="18"/>
          <w:szCs w:val="18"/>
        </w:rPr>
        <w:t xml:space="preserve">    </w:t>
      </w:r>
      <w:r w:rsidRPr="00E949B0">
        <w:rPr>
          <w:rFonts w:ascii="Tahoma" w:hAnsi="Tahoma" w:cs="Tahoma"/>
          <w:b/>
          <w:bCs/>
          <w:sz w:val="18"/>
          <w:szCs w:val="18"/>
        </w:rPr>
        <w:t xml:space="preserve"> O F E R T Y</w:t>
      </w:r>
    </w:p>
    <w:p w14:paraId="075C3312" w14:textId="77777777" w:rsidR="00DA1C5C" w:rsidRPr="00E949B0" w:rsidRDefault="00DA1C5C" w:rsidP="00DA1C5C">
      <w:pPr>
        <w:jc w:val="center"/>
        <w:rPr>
          <w:rFonts w:ascii="Tahoma" w:hAnsi="Tahoma" w:cs="Tahoma"/>
          <w:b/>
          <w:bCs/>
          <w:sz w:val="10"/>
          <w:szCs w:val="10"/>
        </w:rPr>
      </w:pPr>
    </w:p>
    <w:p w14:paraId="77200032" w14:textId="77777777" w:rsidR="00DA1C5C" w:rsidRPr="00E949B0" w:rsidRDefault="00DA1C5C" w:rsidP="00DA1C5C">
      <w:pPr>
        <w:rPr>
          <w:rFonts w:ascii="Tahoma" w:hAnsi="Tahoma" w:cs="Tahoma"/>
          <w:sz w:val="18"/>
          <w:szCs w:val="18"/>
        </w:rPr>
      </w:pPr>
      <w:r w:rsidRPr="00E949B0">
        <w:rPr>
          <w:rFonts w:ascii="Tahoma" w:hAnsi="Tahoma" w:cs="Tahoma"/>
          <w:sz w:val="18"/>
          <w:szCs w:val="18"/>
        </w:rPr>
        <w:t>Nazwa i siedziba Wykonawcy</w:t>
      </w:r>
      <w:r w:rsidRPr="00E949B0">
        <w:rPr>
          <w:rFonts w:ascii="Tahoma" w:hAnsi="Tahoma" w:cs="Tahoma"/>
          <w:sz w:val="18"/>
          <w:szCs w:val="18"/>
        </w:rPr>
        <w:tab/>
        <w:t>albo</w:t>
      </w:r>
      <w:r w:rsidRPr="00E949B0">
        <w:rPr>
          <w:rFonts w:ascii="Tahoma" w:hAnsi="Tahoma" w:cs="Tahoma"/>
          <w:sz w:val="18"/>
          <w:szCs w:val="18"/>
        </w:rPr>
        <w:tab/>
        <w:t>Imię i nazwisko, adres zamieszkania i adres Wykonawcy</w:t>
      </w:r>
    </w:p>
    <w:p w14:paraId="21B46305" w14:textId="77777777" w:rsidR="00DA1C5C" w:rsidRPr="00E949B0" w:rsidRDefault="00DA1C5C" w:rsidP="00DA1C5C">
      <w:pPr>
        <w:spacing w:line="360" w:lineRule="auto"/>
        <w:rPr>
          <w:rFonts w:ascii="Tahoma" w:hAnsi="Tahoma" w:cs="Tahoma"/>
          <w:sz w:val="18"/>
          <w:szCs w:val="18"/>
        </w:rPr>
      </w:pPr>
      <w:r w:rsidRPr="00E949B0">
        <w:rPr>
          <w:rFonts w:ascii="Tahoma" w:hAnsi="Tahoma" w:cs="Tahoma"/>
          <w:sz w:val="18"/>
          <w:szCs w:val="18"/>
        </w:rPr>
        <w:t>.................................................................................................................................................................................................................................................................................................................................................................................................................................................................................................................................................................................</w:t>
      </w:r>
    </w:p>
    <w:p w14:paraId="20477D07" w14:textId="77777777" w:rsidR="00DA1C5C" w:rsidRPr="00E949B0" w:rsidRDefault="00DA1C5C" w:rsidP="00DA1C5C">
      <w:pPr>
        <w:spacing w:line="360" w:lineRule="auto"/>
        <w:rPr>
          <w:rFonts w:ascii="Tahoma" w:hAnsi="Tahoma" w:cs="Tahoma"/>
          <w:sz w:val="18"/>
          <w:szCs w:val="18"/>
        </w:rPr>
      </w:pPr>
      <w:r w:rsidRPr="00E949B0">
        <w:rPr>
          <w:rFonts w:ascii="Tahoma" w:hAnsi="Tahoma" w:cs="Tahoma"/>
          <w:sz w:val="18"/>
          <w:szCs w:val="18"/>
        </w:rPr>
        <w:t>Osoba uprawniona do kontaktu z Zamawiającym (imię, nazwisko, stanowisko):</w:t>
      </w:r>
    </w:p>
    <w:p w14:paraId="71943095" w14:textId="77777777" w:rsidR="00DA1C5C" w:rsidRPr="00E949B0" w:rsidRDefault="00DA1C5C" w:rsidP="00DA1C5C">
      <w:pPr>
        <w:spacing w:line="360" w:lineRule="auto"/>
        <w:rPr>
          <w:rFonts w:ascii="Tahoma" w:hAnsi="Tahoma" w:cs="Tahoma"/>
          <w:sz w:val="18"/>
          <w:szCs w:val="18"/>
        </w:rPr>
      </w:pPr>
      <w:r w:rsidRPr="00E949B0">
        <w:rPr>
          <w:rFonts w:ascii="Tahoma" w:hAnsi="Tahoma" w:cs="Tahoma"/>
          <w:sz w:val="18"/>
          <w:szCs w:val="18"/>
        </w:rPr>
        <w:t>...........................................................................................................................................................................................</w:t>
      </w:r>
    </w:p>
    <w:p w14:paraId="5D18C96D" w14:textId="77777777" w:rsidR="00DA1C5C" w:rsidRPr="00E949B0" w:rsidRDefault="00D925C9" w:rsidP="00DA1C5C">
      <w:pPr>
        <w:spacing w:line="360" w:lineRule="auto"/>
        <w:rPr>
          <w:rFonts w:ascii="Tahoma" w:hAnsi="Tahoma" w:cs="Tahoma"/>
          <w:sz w:val="18"/>
          <w:szCs w:val="18"/>
        </w:rPr>
      </w:pPr>
      <w:r w:rsidRPr="00E949B0">
        <w:rPr>
          <w:rFonts w:ascii="Tahoma" w:hAnsi="Tahoma" w:cs="Tahoma"/>
          <w:sz w:val="18"/>
          <w:szCs w:val="18"/>
        </w:rPr>
        <w:t>Nr telefonu ……..</w:t>
      </w:r>
      <w:r w:rsidR="00DA1C5C" w:rsidRPr="00E949B0">
        <w:rPr>
          <w:rFonts w:ascii="Tahoma" w:hAnsi="Tahoma" w:cs="Tahoma"/>
          <w:sz w:val="18"/>
          <w:szCs w:val="18"/>
        </w:rPr>
        <w:t>.........................................................</w:t>
      </w:r>
      <w:r w:rsidRPr="00E949B0">
        <w:rPr>
          <w:rFonts w:ascii="Tahoma" w:hAnsi="Tahoma" w:cs="Tahoma"/>
          <w:sz w:val="18"/>
          <w:szCs w:val="18"/>
        </w:rPr>
        <w:t>.</w:t>
      </w:r>
      <w:r w:rsidR="00DA1C5C" w:rsidRPr="00E949B0">
        <w:rPr>
          <w:rFonts w:ascii="Tahoma" w:hAnsi="Tahoma" w:cs="Tahoma"/>
          <w:sz w:val="18"/>
          <w:szCs w:val="18"/>
        </w:rPr>
        <w:t>.</w:t>
      </w:r>
      <w:r w:rsidR="002B5499" w:rsidRPr="00E949B0">
        <w:t xml:space="preserve"> </w:t>
      </w:r>
      <w:r w:rsidR="002B5499" w:rsidRPr="00E949B0">
        <w:rPr>
          <w:rFonts w:ascii="Tahoma" w:hAnsi="Tahoma" w:cs="Tahoma"/>
          <w:sz w:val="18"/>
          <w:szCs w:val="18"/>
        </w:rPr>
        <w:t>e-mail:............................................@..........................................</w:t>
      </w:r>
    </w:p>
    <w:p w14:paraId="1AF439D6" w14:textId="77777777" w:rsidR="00DA1C5C" w:rsidRPr="00E949B0" w:rsidRDefault="00DA1C5C" w:rsidP="00DA1C5C">
      <w:pPr>
        <w:spacing w:line="360" w:lineRule="auto"/>
        <w:rPr>
          <w:rFonts w:ascii="Tahoma" w:hAnsi="Tahoma" w:cs="Tahoma"/>
          <w:sz w:val="18"/>
          <w:szCs w:val="18"/>
        </w:rPr>
      </w:pPr>
      <w:r w:rsidRPr="00E949B0">
        <w:rPr>
          <w:rFonts w:ascii="Tahoma" w:hAnsi="Tahoma" w:cs="Tahoma"/>
          <w:sz w:val="18"/>
          <w:szCs w:val="18"/>
        </w:rPr>
        <w:t>Regon:</w:t>
      </w:r>
      <w:r w:rsidR="00D925C9" w:rsidRPr="00E949B0">
        <w:rPr>
          <w:rFonts w:ascii="Tahoma" w:hAnsi="Tahoma" w:cs="Tahoma"/>
          <w:sz w:val="18"/>
          <w:szCs w:val="18"/>
        </w:rPr>
        <w:t xml:space="preserve"> </w:t>
      </w:r>
      <w:r w:rsidRPr="00E949B0">
        <w:rPr>
          <w:rFonts w:ascii="Tahoma" w:hAnsi="Tahoma" w:cs="Tahoma"/>
          <w:sz w:val="18"/>
          <w:szCs w:val="18"/>
        </w:rPr>
        <w:t>........................</w:t>
      </w:r>
      <w:r w:rsidR="00D925C9" w:rsidRPr="00E949B0">
        <w:rPr>
          <w:rFonts w:ascii="Tahoma" w:hAnsi="Tahoma" w:cs="Tahoma"/>
          <w:sz w:val="18"/>
          <w:szCs w:val="18"/>
        </w:rPr>
        <w:t>.....</w:t>
      </w:r>
      <w:r w:rsidR="005F3DAF" w:rsidRPr="00E949B0">
        <w:rPr>
          <w:rFonts w:ascii="Tahoma" w:hAnsi="Tahoma" w:cs="Tahoma"/>
          <w:sz w:val="18"/>
          <w:szCs w:val="18"/>
        </w:rPr>
        <w:t xml:space="preserve"> </w:t>
      </w:r>
      <w:r w:rsidRPr="00E949B0">
        <w:rPr>
          <w:rFonts w:ascii="Tahoma" w:hAnsi="Tahoma" w:cs="Tahoma"/>
          <w:sz w:val="18"/>
          <w:szCs w:val="18"/>
        </w:rPr>
        <w:t>NIP:</w:t>
      </w:r>
      <w:r w:rsidR="00D925C9" w:rsidRPr="00E949B0">
        <w:rPr>
          <w:rFonts w:ascii="Tahoma" w:hAnsi="Tahoma" w:cs="Tahoma"/>
          <w:sz w:val="18"/>
          <w:szCs w:val="18"/>
        </w:rPr>
        <w:t xml:space="preserve"> </w:t>
      </w:r>
      <w:r w:rsidRPr="00E949B0">
        <w:rPr>
          <w:rFonts w:ascii="Tahoma" w:hAnsi="Tahoma" w:cs="Tahoma"/>
          <w:sz w:val="18"/>
          <w:szCs w:val="18"/>
        </w:rPr>
        <w:t>...........................................</w:t>
      </w:r>
      <w:r w:rsidR="00D925C9" w:rsidRPr="00E949B0">
        <w:rPr>
          <w:rFonts w:ascii="Tahoma" w:hAnsi="Tahoma" w:cs="Tahoma"/>
          <w:sz w:val="18"/>
          <w:szCs w:val="18"/>
        </w:rPr>
        <w:t xml:space="preserve"> </w:t>
      </w:r>
      <w:r w:rsidRPr="00E949B0">
        <w:rPr>
          <w:rFonts w:ascii="Tahoma" w:hAnsi="Tahoma" w:cs="Tahoma"/>
          <w:sz w:val="18"/>
          <w:szCs w:val="18"/>
        </w:rPr>
        <w:t>BDO</w:t>
      </w:r>
      <w:r w:rsidR="00D925C9" w:rsidRPr="00E949B0">
        <w:rPr>
          <w:rFonts w:ascii="Tahoma" w:hAnsi="Tahoma" w:cs="Tahoma"/>
          <w:sz w:val="18"/>
          <w:szCs w:val="18"/>
        </w:rPr>
        <w:t xml:space="preserve">: </w:t>
      </w:r>
      <w:r w:rsidRPr="00E949B0">
        <w:rPr>
          <w:rFonts w:ascii="Tahoma" w:hAnsi="Tahoma" w:cs="Tahoma"/>
          <w:sz w:val="18"/>
          <w:szCs w:val="18"/>
        </w:rPr>
        <w:t>…………………………………</w:t>
      </w:r>
    </w:p>
    <w:p w14:paraId="265B750D" w14:textId="77777777" w:rsidR="00DA1C5C" w:rsidRPr="00E949B0" w:rsidRDefault="00DA1C5C" w:rsidP="00DA1C5C">
      <w:pPr>
        <w:spacing w:line="360" w:lineRule="auto"/>
        <w:rPr>
          <w:rFonts w:ascii="Tahoma" w:hAnsi="Tahoma" w:cs="Tahoma"/>
          <w:sz w:val="18"/>
          <w:szCs w:val="18"/>
        </w:rPr>
      </w:pPr>
      <w:r w:rsidRPr="00E949B0">
        <w:rPr>
          <w:rFonts w:ascii="Tahoma" w:hAnsi="Tahoma" w:cs="Tahoma"/>
          <w:sz w:val="18"/>
          <w:szCs w:val="18"/>
        </w:rPr>
        <w:t>Województwo.............................................................. Powiat……........................................................................................</w:t>
      </w:r>
    </w:p>
    <w:p w14:paraId="1DA630F1" w14:textId="77777777" w:rsidR="00DA1C5C" w:rsidRPr="00E949B0" w:rsidRDefault="00DA1C5C" w:rsidP="00DA1C5C">
      <w:pPr>
        <w:spacing w:line="360" w:lineRule="auto"/>
        <w:rPr>
          <w:rFonts w:ascii="Tahoma" w:hAnsi="Tahoma" w:cs="Tahoma"/>
          <w:b/>
          <w:bCs/>
          <w:sz w:val="18"/>
          <w:szCs w:val="18"/>
        </w:rPr>
      </w:pPr>
      <w:r w:rsidRPr="00E949B0">
        <w:rPr>
          <w:rFonts w:ascii="Tahoma" w:hAnsi="Tahoma" w:cs="Tahoma"/>
          <w:sz w:val="18"/>
          <w:szCs w:val="18"/>
        </w:rPr>
        <w:t xml:space="preserve">Internet: http://........................................................... </w:t>
      </w:r>
    </w:p>
    <w:p w14:paraId="0BB05064" w14:textId="77777777" w:rsidR="00DA1C5C" w:rsidRPr="00E949B0" w:rsidRDefault="00DA1C5C" w:rsidP="00DA1C5C">
      <w:pPr>
        <w:suppressAutoHyphens/>
        <w:spacing w:line="360" w:lineRule="auto"/>
        <w:rPr>
          <w:rFonts w:ascii="Tahoma" w:hAnsi="Tahoma" w:cs="Tahoma"/>
          <w:bCs/>
          <w:sz w:val="18"/>
          <w:szCs w:val="18"/>
          <w:lang w:eastAsia="zh-CN"/>
        </w:rPr>
      </w:pPr>
      <w:r w:rsidRPr="00E949B0">
        <w:rPr>
          <w:rFonts w:ascii="Tahoma" w:hAnsi="Tahoma" w:cs="Tahoma"/>
          <w:bCs/>
          <w:sz w:val="18"/>
          <w:szCs w:val="18"/>
          <w:lang w:eastAsia="zh-CN"/>
        </w:rPr>
        <w:t>KRS: ……………………………………… (jeżeli dotyczy)</w:t>
      </w:r>
    </w:p>
    <w:p w14:paraId="0608C0B5" w14:textId="77777777" w:rsidR="00DA1C5C" w:rsidRPr="00E949B0" w:rsidRDefault="00DA1C5C" w:rsidP="00DA1C5C">
      <w:pPr>
        <w:suppressAutoHyphens/>
        <w:spacing w:line="360" w:lineRule="auto"/>
        <w:rPr>
          <w:rFonts w:ascii="Tahoma" w:hAnsi="Tahoma" w:cs="Tahoma"/>
          <w:b/>
          <w:sz w:val="18"/>
          <w:szCs w:val="18"/>
        </w:rPr>
      </w:pPr>
      <w:r w:rsidRPr="00E949B0">
        <w:rPr>
          <w:rFonts w:ascii="Tahoma" w:hAnsi="Tahoma" w:cs="Tahoma"/>
          <w:b/>
          <w:sz w:val="18"/>
          <w:szCs w:val="18"/>
        </w:rPr>
        <w:t>Wykonawca jest: *</w:t>
      </w:r>
    </w:p>
    <w:p w14:paraId="18D591F5" w14:textId="77777777" w:rsidR="00DA1C5C" w:rsidRPr="00E949B0" w:rsidRDefault="00DA1C5C">
      <w:pPr>
        <w:numPr>
          <w:ilvl w:val="0"/>
          <w:numId w:val="32"/>
        </w:numPr>
        <w:suppressAutoHyphens/>
        <w:spacing w:line="276" w:lineRule="auto"/>
        <w:ind w:left="426" w:hanging="426"/>
        <w:rPr>
          <w:rFonts w:ascii="Tahoma" w:hAnsi="Tahoma" w:cs="Tahoma"/>
          <w:sz w:val="18"/>
          <w:szCs w:val="18"/>
        </w:rPr>
      </w:pPr>
      <w:r w:rsidRPr="00E949B0">
        <w:rPr>
          <w:rFonts w:ascii="Tahoma" w:hAnsi="Tahoma" w:cs="Tahoma"/>
          <w:sz w:val="18"/>
          <w:szCs w:val="18"/>
        </w:rPr>
        <w:t xml:space="preserve">Mikroprzedsiębiorstwem </w:t>
      </w:r>
      <w:r w:rsidRPr="00E949B0">
        <w:rPr>
          <w:rStyle w:val="Odwoanieprzypisudolnego"/>
          <w:rFonts w:ascii="Tahoma" w:hAnsi="Tahoma" w:cs="Tahoma"/>
          <w:sz w:val="18"/>
          <w:szCs w:val="18"/>
        </w:rPr>
        <w:footnoteReference w:id="2"/>
      </w:r>
      <w:r w:rsidRPr="00E949B0">
        <w:rPr>
          <w:rFonts w:ascii="Tahoma" w:hAnsi="Tahoma" w:cs="Tahoma"/>
          <w:sz w:val="18"/>
          <w:szCs w:val="18"/>
        </w:rPr>
        <w:t>,</w:t>
      </w:r>
    </w:p>
    <w:p w14:paraId="544D324E" w14:textId="77777777" w:rsidR="00DA1C5C" w:rsidRPr="00E949B0" w:rsidRDefault="00DA1C5C">
      <w:pPr>
        <w:numPr>
          <w:ilvl w:val="0"/>
          <w:numId w:val="32"/>
        </w:numPr>
        <w:suppressAutoHyphens/>
        <w:spacing w:line="276" w:lineRule="auto"/>
        <w:ind w:left="426" w:hanging="426"/>
        <w:rPr>
          <w:rFonts w:ascii="Tahoma" w:hAnsi="Tahoma" w:cs="Tahoma"/>
          <w:sz w:val="18"/>
          <w:szCs w:val="18"/>
        </w:rPr>
      </w:pPr>
      <w:r w:rsidRPr="00E949B0">
        <w:rPr>
          <w:rFonts w:ascii="Tahoma" w:hAnsi="Tahoma" w:cs="Tahoma"/>
          <w:sz w:val="18"/>
          <w:szCs w:val="18"/>
        </w:rPr>
        <w:t xml:space="preserve">Małym przedsiębiorstwem </w:t>
      </w:r>
      <w:r w:rsidRPr="00E949B0">
        <w:rPr>
          <w:rStyle w:val="Odwoanieprzypisudolnego"/>
          <w:rFonts w:ascii="Tahoma" w:hAnsi="Tahoma" w:cs="Tahoma"/>
          <w:sz w:val="18"/>
          <w:szCs w:val="18"/>
        </w:rPr>
        <w:footnoteReference w:id="3"/>
      </w:r>
      <w:r w:rsidRPr="00E949B0">
        <w:rPr>
          <w:rFonts w:ascii="Tahoma" w:hAnsi="Tahoma" w:cs="Tahoma"/>
          <w:sz w:val="18"/>
          <w:szCs w:val="18"/>
        </w:rPr>
        <w:t>,</w:t>
      </w:r>
    </w:p>
    <w:p w14:paraId="308FAD0F" w14:textId="77777777" w:rsidR="00DA1C5C" w:rsidRPr="00E949B0" w:rsidRDefault="00DA1C5C">
      <w:pPr>
        <w:numPr>
          <w:ilvl w:val="0"/>
          <w:numId w:val="32"/>
        </w:numPr>
        <w:suppressAutoHyphens/>
        <w:spacing w:line="276" w:lineRule="auto"/>
        <w:ind w:left="426" w:hanging="426"/>
        <w:rPr>
          <w:rFonts w:ascii="Tahoma" w:hAnsi="Tahoma" w:cs="Tahoma"/>
          <w:sz w:val="18"/>
          <w:szCs w:val="18"/>
        </w:rPr>
      </w:pPr>
      <w:r w:rsidRPr="00E949B0">
        <w:rPr>
          <w:rFonts w:ascii="Tahoma" w:hAnsi="Tahoma" w:cs="Tahoma"/>
          <w:sz w:val="18"/>
          <w:szCs w:val="18"/>
        </w:rPr>
        <w:t xml:space="preserve">Średnim przedsiębiorstwem </w:t>
      </w:r>
      <w:r w:rsidRPr="00E949B0">
        <w:rPr>
          <w:rStyle w:val="Odwoanieprzypisudolnego"/>
          <w:rFonts w:ascii="Tahoma" w:hAnsi="Tahoma" w:cs="Tahoma"/>
          <w:sz w:val="18"/>
          <w:szCs w:val="18"/>
        </w:rPr>
        <w:footnoteReference w:id="4"/>
      </w:r>
      <w:r w:rsidRPr="00E949B0">
        <w:rPr>
          <w:rFonts w:ascii="Tahoma" w:hAnsi="Tahoma" w:cs="Tahoma"/>
          <w:sz w:val="18"/>
          <w:szCs w:val="18"/>
        </w:rPr>
        <w:t xml:space="preserve">, </w:t>
      </w:r>
    </w:p>
    <w:p w14:paraId="12EEE04F" w14:textId="77777777" w:rsidR="00DA1C5C" w:rsidRPr="00E949B0" w:rsidRDefault="00DA1C5C">
      <w:pPr>
        <w:numPr>
          <w:ilvl w:val="0"/>
          <w:numId w:val="32"/>
        </w:numPr>
        <w:suppressAutoHyphens/>
        <w:spacing w:line="276" w:lineRule="auto"/>
        <w:ind w:left="426" w:hanging="426"/>
        <w:rPr>
          <w:rFonts w:ascii="Tahoma" w:hAnsi="Tahoma" w:cs="Tahoma"/>
          <w:sz w:val="18"/>
          <w:szCs w:val="18"/>
        </w:rPr>
      </w:pPr>
      <w:r w:rsidRPr="00E949B0">
        <w:rPr>
          <w:rFonts w:ascii="Tahoma" w:hAnsi="Tahoma" w:cs="Tahoma"/>
          <w:sz w:val="18"/>
          <w:szCs w:val="18"/>
        </w:rPr>
        <w:t>Jednoosobową działalnością gospodarczą,</w:t>
      </w:r>
    </w:p>
    <w:p w14:paraId="711FF197" w14:textId="77777777" w:rsidR="00DA1C5C" w:rsidRPr="00E949B0" w:rsidRDefault="00DA1C5C">
      <w:pPr>
        <w:numPr>
          <w:ilvl w:val="0"/>
          <w:numId w:val="32"/>
        </w:numPr>
        <w:suppressAutoHyphens/>
        <w:spacing w:line="276" w:lineRule="auto"/>
        <w:ind w:left="426" w:hanging="426"/>
        <w:rPr>
          <w:rFonts w:ascii="Tahoma" w:hAnsi="Tahoma" w:cs="Tahoma"/>
          <w:sz w:val="18"/>
          <w:szCs w:val="18"/>
        </w:rPr>
      </w:pPr>
      <w:r w:rsidRPr="00E949B0">
        <w:rPr>
          <w:rFonts w:ascii="Tahoma" w:hAnsi="Tahoma" w:cs="Tahoma"/>
          <w:sz w:val="18"/>
          <w:szCs w:val="18"/>
        </w:rPr>
        <w:t>Osobą fizyczną nieprowadzącą działalności gospodarczej,</w:t>
      </w:r>
    </w:p>
    <w:p w14:paraId="71842537" w14:textId="77777777" w:rsidR="00DA1C5C" w:rsidRPr="00E949B0" w:rsidRDefault="00DA1C5C">
      <w:pPr>
        <w:numPr>
          <w:ilvl w:val="0"/>
          <w:numId w:val="32"/>
        </w:numPr>
        <w:suppressAutoHyphens/>
        <w:spacing w:line="276" w:lineRule="auto"/>
        <w:ind w:left="426" w:hanging="426"/>
        <w:rPr>
          <w:rFonts w:ascii="Tahoma" w:hAnsi="Tahoma" w:cs="Tahoma"/>
          <w:sz w:val="18"/>
          <w:szCs w:val="18"/>
        </w:rPr>
      </w:pPr>
      <w:r w:rsidRPr="00E949B0">
        <w:rPr>
          <w:rFonts w:ascii="Tahoma" w:hAnsi="Tahoma" w:cs="Tahoma"/>
          <w:sz w:val="18"/>
          <w:szCs w:val="18"/>
        </w:rPr>
        <w:t>Innym rodzajem</w:t>
      </w:r>
    </w:p>
    <w:p w14:paraId="75949674" w14:textId="77777777" w:rsidR="00DA1C5C" w:rsidRPr="00E949B0" w:rsidRDefault="00DA1C5C" w:rsidP="00DA1C5C">
      <w:pPr>
        <w:suppressAutoHyphens/>
        <w:spacing w:line="360" w:lineRule="auto"/>
        <w:rPr>
          <w:rFonts w:ascii="Tahoma" w:hAnsi="Tahoma" w:cs="Tahoma"/>
          <w:b/>
          <w:sz w:val="18"/>
          <w:szCs w:val="18"/>
        </w:rPr>
      </w:pPr>
      <w:r w:rsidRPr="00E949B0">
        <w:rPr>
          <w:rFonts w:ascii="Tahoma" w:hAnsi="Tahoma" w:cs="Tahoma"/>
          <w:b/>
          <w:sz w:val="18"/>
          <w:szCs w:val="18"/>
        </w:rPr>
        <w:t>UWAGA  *zaznaczyć właściwe</w:t>
      </w:r>
    </w:p>
    <w:p w14:paraId="605CDA7F" w14:textId="77777777" w:rsidR="00AA7CC1" w:rsidRPr="00E949B0" w:rsidRDefault="00AA7CC1" w:rsidP="00AA7CC1">
      <w:pPr>
        <w:spacing w:line="360" w:lineRule="auto"/>
        <w:jc w:val="center"/>
        <w:rPr>
          <w:rFonts w:ascii="Tahoma" w:hAnsi="Tahoma" w:cs="Tahoma"/>
          <w:sz w:val="18"/>
          <w:szCs w:val="20"/>
        </w:rPr>
      </w:pPr>
      <w:r w:rsidRPr="00E949B0">
        <w:rPr>
          <w:rFonts w:ascii="Tahoma" w:hAnsi="Tahoma" w:cs="Tahoma"/>
          <w:sz w:val="18"/>
          <w:szCs w:val="20"/>
        </w:rPr>
        <w:t>Do:</w:t>
      </w:r>
    </w:p>
    <w:p w14:paraId="65372BCD" w14:textId="77777777" w:rsidR="00AA7CC1" w:rsidRPr="00E949B0" w:rsidRDefault="00AA7CC1" w:rsidP="00FE5D52">
      <w:pPr>
        <w:jc w:val="center"/>
        <w:rPr>
          <w:rFonts w:ascii="Tahoma" w:hAnsi="Tahoma" w:cs="Tahoma"/>
          <w:b/>
          <w:sz w:val="18"/>
          <w:szCs w:val="20"/>
        </w:rPr>
      </w:pPr>
      <w:r w:rsidRPr="00E949B0">
        <w:rPr>
          <w:rFonts w:ascii="Tahoma" w:hAnsi="Tahoma" w:cs="Tahoma"/>
          <w:b/>
          <w:sz w:val="18"/>
          <w:szCs w:val="20"/>
        </w:rPr>
        <w:t xml:space="preserve">SAMODZIELNEGO PUBLICZNEGO ZAKŁADU OPIEKI ZDROWOTNEJ  UNIWERSYTECKIEGO SZPITALA KLINICZNEGO </w:t>
      </w:r>
      <w:r w:rsidR="00FE5D52" w:rsidRPr="00E949B0">
        <w:rPr>
          <w:rFonts w:ascii="Tahoma" w:hAnsi="Tahoma" w:cs="Tahoma"/>
          <w:b/>
          <w:sz w:val="18"/>
          <w:szCs w:val="20"/>
        </w:rPr>
        <w:t xml:space="preserve">NR 1 </w:t>
      </w:r>
      <w:r w:rsidRPr="00E949B0">
        <w:rPr>
          <w:rFonts w:ascii="Tahoma" w:hAnsi="Tahoma" w:cs="Tahoma"/>
          <w:b/>
          <w:sz w:val="18"/>
          <w:szCs w:val="20"/>
        </w:rPr>
        <w:t xml:space="preserve">IM. </w:t>
      </w:r>
      <w:r w:rsidR="00FE5D52" w:rsidRPr="00E949B0">
        <w:rPr>
          <w:rFonts w:ascii="Tahoma" w:hAnsi="Tahoma" w:cs="Tahoma"/>
          <w:b/>
          <w:sz w:val="18"/>
          <w:szCs w:val="20"/>
        </w:rPr>
        <w:t>NORBERTA BARLICKIEGO</w:t>
      </w:r>
      <w:r w:rsidRPr="00E949B0">
        <w:rPr>
          <w:rFonts w:ascii="Tahoma" w:hAnsi="Tahoma" w:cs="Tahoma"/>
          <w:b/>
          <w:sz w:val="18"/>
          <w:szCs w:val="20"/>
        </w:rPr>
        <w:br/>
        <w:t>90-</w:t>
      </w:r>
      <w:r w:rsidR="00FE5D52" w:rsidRPr="00E949B0">
        <w:rPr>
          <w:rFonts w:ascii="Tahoma" w:hAnsi="Tahoma" w:cs="Tahoma"/>
          <w:b/>
          <w:sz w:val="18"/>
          <w:szCs w:val="20"/>
        </w:rPr>
        <w:t>153</w:t>
      </w:r>
      <w:r w:rsidRPr="00E949B0">
        <w:rPr>
          <w:rFonts w:ascii="Tahoma" w:hAnsi="Tahoma" w:cs="Tahoma"/>
          <w:b/>
          <w:sz w:val="18"/>
          <w:szCs w:val="20"/>
        </w:rPr>
        <w:t xml:space="preserve"> ŁÓDŹ, UL. </w:t>
      </w:r>
      <w:r w:rsidR="00FE5D52" w:rsidRPr="00E949B0">
        <w:rPr>
          <w:rFonts w:ascii="Tahoma" w:hAnsi="Tahoma" w:cs="Tahoma"/>
          <w:b/>
          <w:sz w:val="18"/>
          <w:szCs w:val="20"/>
        </w:rPr>
        <w:t>KOPCIŃSKIEGO 22</w:t>
      </w:r>
    </w:p>
    <w:p w14:paraId="1098465F" w14:textId="77777777" w:rsidR="00AA7CC1" w:rsidRPr="00E949B0" w:rsidRDefault="00AA7CC1" w:rsidP="00AA7CC1">
      <w:pPr>
        <w:pStyle w:val="Tekstpodstawowy"/>
        <w:jc w:val="center"/>
        <w:rPr>
          <w:rFonts w:ascii="Tahoma" w:hAnsi="Tahoma" w:cs="Tahoma"/>
          <w:sz w:val="14"/>
          <w:szCs w:val="16"/>
        </w:rPr>
      </w:pPr>
    </w:p>
    <w:p w14:paraId="3CD05765" w14:textId="77777777" w:rsidR="00123526" w:rsidRPr="00E949B0" w:rsidRDefault="00123526" w:rsidP="00AA7CC1">
      <w:pPr>
        <w:pStyle w:val="Tekstpodstawowy"/>
        <w:jc w:val="center"/>
        <w:rPr>
          <w:rFonts w:ascii="Tahoma" w:hAnsi="Tahoma" w:cs="Tahoma"/>
          <w:sz w:val="18"/>
          <w:szCs w:val="18"/>
        </w:rPr>
      </w:pPr>
    </w:p>
    <w:p w14:paraId="1FB58FF7" w14:textId="7C12C08C" w:rsidR="00AA7CC1" w:rsidRPr="00E949B0" w:rsidRDefault="00CF0957" w:rsidP="00785DFE">
      <w:pPr>
        <w:rPr>
          <w:rFonts w:ascii="Tahoma" w:hAnsi="Tahoma" w:cs="Tahoma"/>
          <w:b/>
          <w:sz w:val="18"/>
          <w:szCs w:val="18"/>
        </w:rPr>
      </w:pPr>
      <w:r w:rsidRPr="00E949B0">
        <w:rPr>
          <w:rFonts w:ascii="Tahoma" w:hAnsi="Tahoma" w:cs="Tahoma"/>
          <w:sz w:val="18"/>
          <w:szCs w:val="18"/>
        </w:rPr>
        <w:t xml:space="preserve">Nawiązując do ogłoszenia </w:t>
      </w:r>
      <w:r w:rsidR="001A10BF" w:rsidRPr="00E949B0">
        <w:rPr>
          <w:rFonts w:ascii="Tahoma" w:hAnsi="Tahoma" w:cs="Tahoma"/>
          <w:sz w:val="18"/>
          <w:szCs w:val="18"/>
        </w:rPr>
        <w:t>opublikowanego</w:t>
      </w:r>
      <w:r w:rsidR="00AA7CC1" w:rsidRPr="00E949B0">
        <w:rPr>
          <w:rFonts w:ascii="Tahoma" w:hAnsi="Tahoma" w:cs="Tahoma"/>
          <w:sz w:val="18"/>
          <w:szCs w:val="18"/>
        </w:rPr>
        <w:t xml:space="preserve"> w Dzienniku Urzędowym Unii Europejskiej</w:t>
      </w:r>
      <w:r w:rsidR="0039740B" w:rsidRPr="00E949B0">
        <w:rPr>
          <w:rFonts w:ascii="Tahoma" w:hAnsi="Tahoma" w:cs="Tahoma"/>
          <w:sz w:val="18"/>
          <w:szCs w:val="18"/>
        </w:rPr>
        <w:t xml:space="preserve"> nr</w:t>
      </w:r>
      <w:r w:rsidR="00AA7CC1" w:rsidRPr="00E949B0">
        <w:rPr>
          <w:rFonts w:ascii="Tahoma" w:hAnsi="Tahoma" w:cs="Tahoma"/>
          <w:sz w:val="18"/>
          <w:szCs w:val="18"/>
        </w:rPr>
        <w:t xml:space="preserve"> </w:t>
      </w:r>
      <w:r w:rsidR="0058318D" w:rsidRPr="0058318D">
        <w:rPr>
          <w:rFonts w:ascii="Tahoma" w:hAnsi="Tahoma" w:cs="Tahoma"/>
          <w:b/>
          <w:bCs/>
          <w:sz w:val="18"/>
          <w:szCs w:val="18"/>
        </w:rPr>
        <w:t>Dz.U. S: 187/2024</w:t>
      </w:r>
      <w:r w:rsidR="0058318D">
        <w:rPr>
          <w:rFonts w:ascii="Tahoma" w:hAnsi="Tahoma" w:cs="Tahoma"/>
          <w:b/>
          <w:bCs/>
          <w:sz w:val="18"/>
          <w:szCs w:val="18"/>
        </w:rPr>
        <w:t xml:space="preserve"> </w:t>
      </w:r>
      <w:r w:rsidR="0039740B" w:rsidRPr="00E949B0">
        <w:rPr>
          <w:rFonts w:ascii="Tahoma" w:hAnsi="Tahoma" w:cs="Tahoma"/>
          <w:sz w:val="18"/>
          <w:szCs w:val="18"/>
        </w:rPr>
        <w:t xml:space="preserve"> </w:t>
      </w:r>
      <w:r w:rsidR="0058318D" w:rsidRPr="0058318D">
        <w:rPr>
          <w:rFonts w:ascii="Tahoma" w:hAnsi="Tahoma" w:cs="Tahoma"/>
          <w:b/>
          <w:bCs/>
          <w:sz w:val="18"/>
          <w:szCs w:val="18"/>
        </w:rPr>
        <w:t>576018-2024</w:t>
      </w:r>
      <w:r w:rsidR="0058318D">
        <w:rPr>
          <w:rFonts w:ascii="Tahoma" w:hAnsi="Tahoma" w:cs="Tahoma"/>
          <w:sz w:val="18"/>
          <w:szCs w:val="18"/>
        </w:rPr>
        <w:t xml:space="preserve"> </w:t>
      </w:r>
      <w:r w:rsidR="001A10BF" w:rsidRPr="00E949B0">
        <w:rPr>
          <w:rFonts w:ascii="Tahoma" w:hAnsi="Tahoma" w:cs="Tahoma"/>
          <w:sz w:val="18"/>
          <w:szCs w:val="18"/>
        </w:rPr>
        <w:t>w </w:t>
      </w:r>
      <w:r w:rsidR="003B3AEF" w:rsidRPr="00E949B0">
        <w:rPr>
          <w:rFonts w:ascii="Tahoma" w:hAnsi="Tahoma" w:cs="Tahoma"/>
          <w:sz w:val="18"/>
          <w:szCs w:val="18"/>
        </w:rPr>
        <w:t>dniu</w:t>
      </w:r>
      <w:r w:rsidR="00122FF6" w:rsidRPr="00E949B0">
        <w:rPr>
          <w:rFonts w:ascii="Tahoma" w:hAnsi="Tahoma" w:cs="Tahoma"/>
          <w:sz w:val="18"/>
          <w:szCs w:val="18"/>
        </w:rPr>
        <w:t xml:space="preserve"> </w:t>
      </w:r>
      <w:r w:rsidR="0058318D">
        <w:rPr>
          <w:rFonts w:ascii="Tahoma" w:hAnsi="Tahoma" w:cs="Tahoma"/>
          <w:b/>
          <w:bCs/>
          <w:sz w:val="18"/>
          <w:szCs w:val="18"/>
        </w:rPr>
        <w:t>25.09.2024 r.</w:t>
      </w:r>
      <w:r w:rsidR="00AA7CC1" w:rsidRPr="00E949B0">
        <w:rPr>
          <w:rFonts w:ascii="Tahoma" w:hAnsi="Tahoma" w:cs="Tahoma"/>
          <w:sz w:val="18"/>
          <w:szCs w:val="18"/>
        </w:rPr>
        <w:t xml:space="preserve"> o przetargu nieograniczonym </w:t>
      </w:r>
      <w:r w:rsidR="00F824AE" w:rsidRPr="00E949B0">
        <w:rPr>
          <w:rFonts w:ascii="Tahoma" w:hAnsi="Tahoma" w:cs="Tahoma"/>
          <w:b/>
          <w:sz w:val="18"/>
          <w:szCs w:val="18"/>
        </w:rPr>
        <w:t>pn.:</w:t>
      </w:r>
      <w:r w:rsidR="00542335" w:rsidRPr="00E949B0">
        <w:rPr>
          <w:rFonts w:ascii="Tahoma" w:hAnsi="Tahoma" w:cs="Tahoma"/>
          <w:b/>
          <w:sz w:val="18"/>
          <w:szCs w:val="18"/>
        </w:rPr>
        <w:t xml:space="preserve"> </w:t>
      </w:r>
      <w:r w:rsidR="002A5B7C" w:rsidRPr="00E949B0">
        <w:rPr>
          <w:rFonts w:ascii="Tahoma" w:hAnsi="Tahoma" w:cs="Tahoma"/>
          <w:b/>
          <w:sz w:val="18"/>
          <w:szCs w:val="18"/>
        </w:rPr>
        <w:t xml:space="preserve">Dostawa </w:t>
      </w:r>
      <w:r w:rsidR="009A3533" w:rsidRPr="00E949B0">
        <w:rPr>
          <w:rFonts w:ascii="Tahoma" w:hAnsi="Tahoma" w:cs="Tahoma"/>
          <w:b/>
          <w:sz w:val="18"/>
          <w:szCs w:val="18"/>
        </w:rPr>
        <w:t>systemów implantów ślimakowych oraz procesorów dźwięku</w:t>
      </w:r>
      <w:r w:rsidR="00111A0C" w:rsidRPr="00E949B0">
        <w:rPr>
          <w:rFonts w:ascii="Tahoma" w:hAnsi="Tahoma" w:cs="Tahoma"/>
          <w:b/>
          <w:sz w:val="18"/>
          <w:szCs w:val="18"/>
        </w:rPr>
        <w:t xml:space="preserve"> </w:t>
      </w:r>
      <w:r w:rsidR="00AA7CC1" w:rsidRPr="00E949B0">
        <w:rPr>
          <w:rFonts w:ascii="Tahoma" w:hAnsi="Tahoma" w:cs="Tahoma"/>
          <w:b/>
          <w:sz w:val="18"/>
          <w:szCs w:val="18"/>
        </w:rPr>
        <w:t xml:space="preserve">– numer sprawy </w:t>
      </w:r>
      <w:r w:rsidR="009A3533" w:rsidRPr="00E949B0">
        <w:rPr>
          <w:rFonts w:ascii="Tahoma" w:hAnsi="Tahoma" w:cs="Tahoma"/>
          <w:b/>
          <w:sz w:val="18"/>
          <w:szCs w:val="18"/>
        </w:rPr>
        <w:t>96</w:t>
      </w:r>
      <w:r w:rsidR="009B6A08" w:rsidRPr="00E949B0">
        <w:rPr>
          <w:rFonts w:ascii="Tahoma" w:hAnsi="Tahoma" w:cs="Tahoma"/>
          <w:b/>
          <w:sz w:val="18"/>
          <w:szCs w:val="18"/>
        </w:rPr>
        <w:t>/PN/ZP/</w:t>
      </w:r>
      <w:r w:rsidR="00007C47" w:rsidRPr="00E949B0">
        <w:rPr>
          <w:rFonts w:ascii="Tahoma" w:hAnsi="Tahoma" w:cs="Tahoma"/>
          <w:b/>
          <w:sz w:val="18"/>
          <w:szCs w:val="18"/>
        </w:rPr>
        <w:t>D/20</w:t>
      </w:r>
      <w:r w:rsidR="00DA2CCF" w:rsidRPr="00E949B0">
        <w:rPr>
          <w:rFonts w:ascii="Tahoma" w:hAnsi="Tahoma" w:cs="Tahoma"/>
          <w:b/>
          <w:sz w:val="18"/>
          <w:szCs w:val="18"/>
        </w:rPr>
        <w:t>2</w:t>
      </w:r>
      <w:r w:rsidR="00F824AE" w:rsidRPr="00E949B0">
        <w:rPr>
          <w:rFonts w:ascii="Tahoma" w:hAnsi="Tahoma" w:cs="Tahoma"/>
          <w:b/>
          <w:sz w:val="18"/>
          <w:szCs w:val="18"/>
        </w:rPr>
        <w:t>4</w:t>
      </w:r>
      <w:r w:rsidR="00AA7CC1" w:rsidRPr="00E949B0">
        <w:rPr>
          <w:rFonts w:ascii="Tahoma" w:hAnsi="Tahoma" w:cs="Tahoma"/>
          <w:sz w:val="18"/>
          <w:szCs w:val="18"/>
        </w:rPr>
        <w:t>:</w:t>
      </w:r>
    </w:p>
    <w:p w14:paraId="1360BB25" w14:textId="77777777" w:rsidR="00AA7CC1" w:rsidRPr="00E949B0" w:rsidRDefault="00AA7CC1" w:rsidP="00AA7CC1">
      <w:pPr>
        <w:pStyle w:val="Tekstpodstawowy"/>
        <w:jc w:val="both"/>
        <w:rPr>
          <w:rFonts w:ascii="Tahoma" w:hAnsi="Tahoma" w:cs="Tahoma"/>
          <w:sz w:val="18"/>
          <w:szCs w:val="18"/>
        </w:rPr>
      </w:pPr>
    </w:p>
    <w:p w14:paraId="00F827B4" w14:textId="77777777" w:rsidR="00FB3C74" w:rsidRPr="00E949B0" w:rsidRDefault="00733ADD" w:rsidP="00FF1A92">
      <w:pPr>
        <w:numPr>
          <w:ilvl w:val="0"/>
          <w:numId w:val="5"/>
        </w:numPr>
        <w:jc w:val="both"/>
        <w:rPr>
          <w:rFonts w:ascii="Tahoma" w:hAnsi="Tahoma" w:cs="Tahoma"/>
          <w:sz w:val="18"/>
          <w:szCs w:val="18"/>
        </w:rPr>
      </w:pPr>
      <w:r w:rsidRPr="00E949B0">
        <w:rPr>
          <w:rFonts w:ascii="Tahoma" w:hAnsi="Tahoma" w:cs="Tahoma"/>
          <w:sz w:val="18"/>
          <w:szCs w:val="18"/>
        </w:rPr>
        <w:t xml:space="preserve">Oferujemy </w:t>
      </w:r>
      <w:r w:rsidR="009E0090" w:rsidRPr="00E949B0">
        <w:rPr>
          <w:rFonts w:ascii="Tahoma" w:hAnsi="Tahoma" w:cs="Tahoma"/>
          <w:sz w:val="18"/>
          <w:szCs w:val="18"/>
        </w:rPr>
        <w:t xml:space="preserve">sukcesywne </w:t>
      </w:r>
      <w:r w:rsidRPr="00E949B0">
        <w:rPr>
          <w:rFonts w:ascii="Tahoma" w:hAnsi="Tahoma" w:cs="Tahoma"/>
          <w:sz w:val="18"/>
          <w:szCs w:val="18"/>
        </w:rPr>
        <w:t>dosta</w:t>
      </w:r>
      <w:r w:rsidR="009E0090" w:rsidRPr="00E949B0">
        <w:rPr>
          <w:rFonts w:ascii="Tahoma" w:hAnsi="Tahoma" w:cs="Tahoma"/>
          <w:sz w:val="18"/>
          <w:szCs w:val="18"/>
        </w:rPr>
        <w:t>wy</w:t>
      </w:r>
      <w:r w:rsidRPr="00E949B0">
        <w:rPr>
          <w:rFonts w:ascii="Tahoma" w:hAnsi="Tahoma" w:cs="Tahoma"/>
          <w:sz w:val="18"/>
          <w:szCs w:val="18"/>
        </w:rPr>
        <w:t xml:space="preserve"> </w:t>
      </w:r>
      <w:r w:rsidRPr="00E949B0">
        <w:rPr>
          <w:rFonts w:ascii="Tahoma" w:hAnsi="Tahoma" w:cs="Tahoma"/>
          <w:b/>
          <w:sz w:val="18"/>
          <w:szCs w:val="18"/>
        </w:rPr>
        <w:t>towaru</w:t>
      </w:r>
      <w:r w:rsidRPr="00E949B0">
        <w:rPr>
          <w:rFonts w:ascii="Tahoma" w:hAnsi="Tahoma" w:cs="Tahoma"/>
          <w:sz w:val="18"/>
          <w:szCs w:val="18"/>
        </w:rPr>
        <w:t xml:space="preserve"> spełniającego wymagania określone w załączniku Formularz asortymentowo-cenowy - załącznik nr 2 do SWZ. Załącznik ten stanowi integralną część niniejszej oferty</w:t>
      </w:r>
      <w:r w:rsidR="006B0565" w:rsidRPr="00E949B0">
        <w:rPr>
          <w:rFonts w:ascii="Tahoma" w:hAnsi="Tahoma" w:cs="Tahoma"/>
          <w:sz w:val="18"/>
          <w:szCs w:val="18"/>
        </w:rPr>
        <w:t xml:space="preserve"> </w:t>
      </w:r>
    </w:p>
    <w:p w14:paraId="4B17CCC7" w14:textId="77777777" w:rsidR="00FF1A92" w:rsidRPr="00E949B0" w:rsidRDefault="00FF1A92" w:rsidP="00FF1A92">
      <w:pPr>
        <w:ind w:left="360"/>
        <w:jc w:val="both"/>
        <w:rPr>
          <w:rFonts w:ascii="Tahoma" w:hAnsi="Tahoma" w:cs="Tahoma"/>
          <w:sz w:val="18"/>
          <w:szCs w:val="18"/>
        </w:rPr>
      </w:pPr>
    </w:p>
    <w:p w14:paraId="6B17C476" w14:textId="77777777" w:rsidR="001E10C3" w:rsidRPr="00E949B0" w:rsidRDefault="001E10C3" w:rsidP="0073075C">
      <w:pPr>
        <w:numPr>
          <w:ilvl w:val="0"/>
          <w:numId w:val="5"/>
        </w:numPr>
        <w:jc w:val="both"/>
        <w:rPr>
          <w:rFonts w:ascii="Tahoma" w:hAnsi="Tahoma" w:cs="Tahoma"/>
          <w:sz w:val="18"/>
          <w:szCs w:val="18"/>
        </w:rPr>
      </w:pPr>
      <w:r w:rsidRPr="00E949B0">
        <w:rPr>
          <w:rFonts w:ascii="Tahoma" w:hAnsi="Tahoma" w:cs="Tahoma"/>
          <w:b/>
          <w:sz w:val="20"/>
          <w:szCs w:val="20"/>
        </w:rPr>
        <w:t xml:space="preserve">Oferujemy towar zgodny z poniższymi wymogami: </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E949B0" w:rsidRPr="00E949B0" w14:paraId="547EA399" w14:textId="77777777" w:rsidTr="0044717F">
        <w:trPr>
          <w:trHeight w:val="373"/>
          <w:jc w:val="center"/>
        </w:trPr>
        <w:tc>
          <w:tcPr>
            <w:tcW w:w="6290" w:type="dxa"/>
            <w:shd w:val="clear" w:color="auto" w:fill="auto"/>
            <w:vAlign w:val="center"/>
          </w:tcPr>
          <w:p w14:paraId="09D8C3D4" w14:textId="77777777" w:rsidR="001E10C3" w:rsidRPr="00E949B0" w:rsidRDefault="001E10C3" w:rsidP="0044717F">
            <w:pPr>
              <w:jc w:val="both"/>
              <w:rPr>
                <w:rFonts w:ascii="Tahoma" w:eastAsia="Calibri" w:hAnsi="Tahoma" w:cs="Tahoma"/>
                <w:b/>
                <w:sz w:val="20"/>
                <w:szCs w:val="20"/>
              </w:rPr>
            </w:pPr>
            <w:r w:rsidRPr="00E949B0">
              <w:rPr>
                <w:rFonts w:ascii="Tahoma" w:eastAsia="Calibri" w:hAnsi="Tahoma" w:cs="Tahoma"/>
                <w:b/>
                <w:sz w:val="20"/>
                <w:szCs w:val="20"/>
              </w:rPr>
              <w:t>Oceniane kryteria:</w:t>
            </w:r>
          </w:p>
        </w:tc>
        <w:tc>
          <w:tcPr>
            <w:tcW w:w="3138" w:type="dxa"/>
            <w:shd w:val="clear" w:color="auto" w:fill="auto"/>
            <w:vAlign w:val="center"/>
          </w:tcPr>
          <w:p w14:paraId="5BDD5123" w14:textId="77777777" w:rsidR="001E10C3" w:rsidRPr="00E949B0" w:rsidRDefault="001E10C3" w:rsidP="0044717F">
            <w:pPr>
              <w:jc w:val="center"/>
              <w:rPr>
                <w:rFonts w:ascii="Tahoma" w:eastAsia="Calibri" w:hAnsi="Tahoma" w:cs="Tahoma"/>
                <w:b/>
                <w:sz w:val="20"/>
                <w:szCs w:val="20"/>
              </w:rPr>
            </w:pPr>
            <w:r w:rsidRPr="00E949B0">
              <w:rPr>
                <w:rFonts w:ascii="Tahoma" w:eastAsia="Calibri" w:hAnsi="Tahoma" w:cs="Tahoma"/>
                <w:b/>
                <w:sz w:val="20"/>
                <w:szCs w:val="20"/>
              </w:rPr>
              <w:t>Podać/Wypełnić</w:t>
            </w:r>
          </w:p>
        </w:tc>
      </w:tr>
      <w:tr w:rsidR="00E949B0" w:rsidRPr="00E949B0" w14:paraId="0EF8710E" w14:textId="77777777" w:rsidTr="0044717F">
        <w:trPr>
          <w:trHeight w:val="624"/>
          <w:jc w:val="center"/>
        </w:trPr>
        <w:tc>
          <w:tcPr>
            <w:tcW w:w="6290" w:type="dxa"/>
            <w:shd w:val="clear" w:color="auto" w:fill="auto"/>
            <w:vAlign w:val="center"/>
          </w:tcPr>
          <w:p w14:paraId="19571667" w14:textId="77777777" w:rsidR="001E10C3" w:rsidRPr="00E949B0" w:rsidRDefault="001E10C3" w:rsidP="0044717F">
            <w:pPr>
              <w:jc w:val="both"/>
              <w:rPr>
                <w:rFonts w:ascii="Tahoma" w:hAnsi="Tahoma" w:cs="Tahoma"/>
                <w:b/>
                <w:bCs/>
                <w:sz w:val="20"/>
                <w:szCs w:val="20"/>
                <w:u w:val="single"/>
              </w:rPr>
            </w:pPr>
            <w:r w:rsidRPr="00E949B0">
              <w:rPr>
                <w:rFonts w:ascii="Tahoma" w:hAnsi="Tahoma" w:cs="Tahoma"/>
                <w:b/>
                <w:bCs/>
                <w:sz w:val="20"/>
                <w:szCs w:val="20"/>
                <w:u w:val="single"/>
              </w:rPr>
              <w:t>Termin płatności</w:t>
            </w:r>
          </w:p>
          <w:p w14:paraId="3D031D86" w14:textId="77777777" w:rsidR="001E10C3" w:rsidRPr="00E949B0" w:rsidRDefault="001E10C3" w:rsidP="0044717F">
            <w:pPr>
              <w:jc w:val="both"/>
              <w:rPr>
                <w:rFonts w:ascii="Tahoma" w:hAnsi="Tahoma" w:cs="Tahoma"/>
                <w:b/>
                <w:bCs/>
                <w:sz w:val="20"/>
                <w:szCs w:val="20"/>
                <w:u w:val="single"/>
              </w:rPr>
            </w:pPr>
            <w:r w:rsidRPr="00E949B0">
              <w:rPr>
                <w:rFonts w:ascii="Tahoma" w:hAnsi="Tahoma" w:cs="Tahoma"/>
                <w:bCs/>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3B9068AF" w14:textId="77777777" w:rsidR="001E10C3" w:rsidRPr="00E949B0" w:rsidRDefault="001E10C3" w:rsidP="0044717F">
            <w:pPr>
              <w:jc w:val="center"/>
              <w:rPr>
                <w:rFonts w:ascii="Tahoma" w:eastAsia="Calibri" w:hAnsi="Tahoma" w:cs="Tahoma"/>
                <w:b/>
                <w:sz w:val="20"/>
                <w:szCs w:val="20"/>
              </w:rPr>
            </w:pPr>
            <w:r w:rsidRPr="00E949B0">
              <w:rPr>
                <w:rFonts w:ascii="Tahoma" w:eastAsia="Calibri" w:hAnsi="Tahoma" w:cs="Tahoma"/>
                <w:b/>
                <w:sz w:val="20"/>
                <w:szCs w:val="20"/>
              </w:rPr>
              <w:t>………….. dni</w:t>
            </w:r>
          </w:p>
          <w:p w14:paraId="2E0CD499" w14:textId="77777777" w:rsidR="001E10C3" w:rsidRPr="00E949B0" w:rsidRDefault="001E10C3" w:rsidP="0044717F">
            <w:pPr>
              <w:jc w:val="center"/>
              <w:rPr>
                <w:rFonts w:ascii="Tahoma" w:eastAsia="Calibri" w:hAnsi="Tahoma" w:cs="Tahoma"/>
                <w:b/>
                <w:sz w:val="18"/>
                <w:szCs w:val="18"/>
              </w:rPr>
            </w:pPr>
            <w:r w:rsidRPr="00E949B0">
              <w:rPr>
                <w:rFonts w:ascii="Tahoma" w:eastAsia="Calibri" w:hAnsi="Tahoma" w:cs="Tahoma"/>
                <w:b/>
                <w:sz w:val="18"/>
                <w:szCs w:val="18"/>
              </w:rPr>
              <w:t>(60 dni, 50 dni, 40 dni, 30 dni)</w:t>
            </w:r>
          </w:p>
          <w:p w14:paraId="3D44AEF3" w14:textId="77777777" w:rsidR="001E10C3" w:rsidRPr="00E949B0" w:rsidRDefault="001E10C3" w:rsidP="0044717F">
            <w:pPr>
              <w:jc w:val="center"/>
              <w:rPr>
                <w:rFonts w:ascii="Tahoma" w:eastAsia="Calibri" w:hAnsi="Tahoma" w:cs="Tahoma"/>
                <w:b/>
                <w:sz w:val="20"/>
                <w:szCs w:val="20"/>
              </w:rPr>
            </w:pPr>
            <w:r w:rsidRPr="00E949B0">
              <w:rPr>
                <w:rFonts w:ascii="Tahoma" w:eastAsia="Calibri" w:hAnsi="Tahoma" w:cs="Tahoma"/>
                <w:sz w:val="14"/>
                <w:szCs w:val="14"/>
              </w:rPr>
              <w:t>Zamawiający zastrzega, że brane pod uwagę będą tylko terminy płatności 30 dni, 40 dni, 50 dni i 60 dni. Podanie jakiegokolwiek innego terminu płatności w przedziale 30-60 dni będzie skutkowało odrzuceniem oferty</w:t>
            </w:r>
            <w:r w:rsidRPr="00E949B0">
              <w:rPr>
                <w:rFonts w:ascii="Tahoma" w:eastAsia="Calibri" w:hAnsi="Tahoma" w:cs="Tahoma"/>
                <w:b/>
                <w:sz w:val="20"/>
                <w:szCs w:val="20"/>
              </w:rPr>
              <w:t xml:space="preserve"> </w:t>
            </w:r>
          </w:p>
        </w:tc>
      </w:tr>
    </w:tbl>
    <w:p w14:paraId="6C15D237" w14:textId="77777777" w:rsidR="001E10C3" w:rsidRPr="00E949B0" w:rsidRDefault="001E10C3" w:rsidP="001E10C3">
      <w:pPr>
        <w:tabs>
          <w:tab w:val="left" w:pos="360"/>
        </w:tabs>
        <w:ind w:left="357" w:hanging="357"/>
        <w:jc w:val="center"/>
        <w:rPr>
          <w:rFonts w:ascii="Tahoma" w:hAnsi="Tahoma" w:cs="Tahoma"/>
          <w:b/>
          <w:bCs/>
          <w:sz w:val="16"/>
          <w:szCs w:val="16"/>
        </w:rPr>
      </w:pPr>
      <w:r w:rsidRPr="00E949B0">
        <w:rPr>
          <w:rFonts w:ascii="Tahoma" w:hAnsi="Tahoma" w:cs="Tahoma"/>
          <w:sz w:val="16"/>
          <w:szCs w:val="16"/>
        </w:rPr>
        <w:t xml:space="preserve">!!! </w:t>
      </w:r>
      <w:r w:rsidRPr="00E949B0">
        <w:rPr>
          <w:rFonts w:ascii="Tahoma" w:hAnsi="Tahoma" w:cs="Tahoma"/>
          <w:b/>
          <w:bCs/>
          <w:sz w:val="16"/>
          <w:szCs w:val="16"/>
          <w:u w:val="single"/>
        </w:rPr>
        <w:t>Zgodnie z zapisami w  rozdz. XVI SWZ powyższe parametry, poza ceną, stanowią kryteria oceny ofert.</w:t>
      </w:r>
      <w:r w:rsidRPr="00E949B0">
        <w:rPr>
          <w:rFonts w:ascii="Tahoma" w:hAnsi="Tahoma" w:cs="Tahoma"/>
          <w:b/>
          <w:bCs/>
          <w:sz w:val="16"/>
          <w:szCs w:val="16"/>
        </w:rPr>
        <w:t xml:space="preserve"> !!!</w:t>
      </w:r>
    </w:p>
    <w:p w14:paraId="1C2E87A9" w14:textId="77777777" w:rsidR="001E10C3" w:rsidRPr="00E949B0" w:rsidRDefault="001E10C3" w:rsidP="00015B08">
      <w:pPr>
        <w:ind w:left="360"/>
        <w:jc w:val="both"/>
        <w:rPr>
          <w:rFonts w:ascii="Tahoma" w:hAnsi="Tahoma" w:cs="Tahoma"/>
          <w:sz w:val="18"/>
          <w:szCs w:val="18"/>
        </w:rPr>
      </w:pPr>
      <w:r w:rsidRPr="00E949B0">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2023 r. poz. 1605, tj.  ze zm.).</w:t>
      </w:r>
    </w:p>
    <w:p w14:paraId="401725A7" w14:textId="77777777" w:rsidR="001E10C3" w:rsidRPr="00E949B0" w:rsidRDefault="001E10C3" w:rsidP="0073075C">
      <w:pPr>
        <w:ind w:left="360"/>
        <w:jc w:val="both"/>
        <w:rPr>
          <w:rFonts w:ascii="Tahoma" w:hAnsi="Tahoma" w:cs="Tahoma"/>
          <w:sz w:val="18"/>
          <w:szCs w:val="18"/>
        </w:rPr>
      </w:pPr>
    </w:p>
    <w:p w14:paraId="530C478A" w14:textId="77777777" w:rsidR="00997862" w:rsidRPr="00E949B0" w:rsidRDefault="00997862" w:rsidP="00997862">
      <w:pPr>
        <w:autoSpaceDE w:val="0"/>
        <w:autoSpaceDN w:val="0"/>
        <w:adjustRightInd w:val="0"/>
        <w:ind w:left="357"/>
        <w:jc w:val="both"/>
        <w:rPr>
          <w:rFonts w:ascii="Tahoma" w:hAnsi="Tahoma" w:cs="Tahoma"/>
          <w:sz w:val="18"/>
          <w:szCs w:val="18"/>
        </w:rPr>
      </w:pPr>
      <w:r w:rsidRPr="00E949B0">
        <w:rPr>
          <w:rFonts w:ascii="Tahoma" w:hAnsi="Tahoma" w:cs="Tahoma"/>
          <w:sz w:val="18"/>
          <w:szCs w:val="18"/>
        </w:rPr>
        <w:t>Należność będzie wpłacana przelewem na rachunek bankowy (rozliczeniowy) Wykonawcy podany na fakturze, który jest zgodny:</w:t>
      </w:r>
    </w:p>
    <w:p w14:paraId="19216B1A" w14:textId="77777777" w:rsidR="00997862" w:rsidRPr="00E949B0" w:rsidRDefault="00997862" w:rsidP="00997862">
      <w:pPr>
        <w:widowControl w:val="0"/>
        <w:numPr>
          <w:ilvl w:val="0"/>
          <w:numId w:val="16"/>
        </w:numPr>
        <w:autoSpaceDE w:val="0"/>
        <w:autoSpaceDN w:val="0"/>
        <w:adjustRightInd w:val="0"/>
        <w:jc w:val="both"/>
        <w:rPr>
          <w:rFonts w:ascii="Tahoma" w:hAnsi="Tahoma" w:cs="Tahoma"/>
          <w:sz w:val="18"/>
          <w:szCs w:val="18"/>
        </w:rPr>
      </w:pPr>
      <w:r w:rsidRPr="00E949B0">
        <w:rPr>
          <w:rFonts w:ascii="Tahoma" w:hAnsi="Tahoma" w:cs="Tahoma"/>
          <w:sz w:val="18"/>
          <w:szCs w:val="18"/>
        </w:rPr>
        <w:t>z numerem rachunku bankowego (rozliczeniowego) wprowadzonego do wykazu podatników VAT tzw. biała lista - w przypadku podatników VAT *</w:t>
      </w:r>
    </w:p>
    <w:p w14:paraId="3216827D" w14:textId="77777777" w:rsidR="00997862" w:rsidRPr="00E949B0" w:rsidRDefault="00997862" w:rsidP="00997862">
      <w:pPr>
        <w:widowControl w:val="0"/>
        <w:numPr>
          <w:ilvl w:val="0"/>
          <w:numId w:val="16"/>
        </w:numPr>
        <w:suppressAutoHyphens/>
        <w:jc w:val="both"/>
        <w:rPr>
          <w:rFonts w:ascii="Tahoma" w:hAnsi="Tahoma" w:cs="Tahoma"/>
          <w:sz w:val="18"/>
          <w:szCs w:val="18"/>
        </w:rPr>
      </w:pPr>
      <w:r w:rsidRPr="00E949B0">
        <w:rPr>
          <w:rFonts w:ascii="Tahoma" w:hAnsi="Tahoma" w:cs="Tahoma"/>
          <w:sz w:val="18"/>
          <w:szCs w:val="18"/>
        </w:rPr>
        <w:lastRenderedPageBreak/>
        <w:t>z numerem rachunku bankowego (rozliczeniowego) zgłoszonym przez Wykonawcę do Urzędu Skarbowego w związku z prowadzoną działalnością  - w przypadku innych podatników *</w:t>
      </w:r>
    </w:p>
    <w:p w14:paraId="2498B82C" w14:textId="77777777" w:rsidR="00EA3873" w:rsidRPr="00E949B0" w:rsidRDefault="00997862" w:rsidP="00997862">
      <w:pPr>
        <w:jc w:val="both"/>
        <w:rPr>
          <w:rFonts w:ascii="Tahoma" w:hAnsi="Tahoma" w:cs="Tahoma"/>
          <w:i/>
          <w:sz w:val="18"/>
          <w:szCs w:val="18"/>
        </w:rPr>
      </w:pPr>
      <w:r w:rsidRPr="00E949B0">
        <w:rPr>
          <w:rFonts w:ascii="Tahoma" w:hAnsi="Tahoma" w:cs="Tahoma"/>
          <w:i/>
          <w:sz w:val="18"/>
          <w:szCs w:val="18"/>
        </w:rPr>
        <w:t>*niewłaściwe skreślić</w:t>
      </w:r>
    </w:p>
    <w:p w14:paraId="11DE43C2" w14:textId="77777777" w:rsidR="00997862" w:rsidRPr="00E949B0" w:rsidRDefault="00997862" w:rsidP="00997862">
      <w:pPr>
        <w:jc w:val="both"/>
        <w:rPr>
          <w:rFonts w:ascii="Tahoma" w:hAnsi="Tahoma" w:cs="Tahoma"/>
          <w:sz w:val="18"/>
          <w:szCs w:val="18"/>
        </w:rPr>
      </w:pPr>
    </w:p>
    <w:p w14:paraId="16DA1FCD" w14:textId="77777777" w:rsidR="003668FD" w:rsidRPr="00E949B0" w:rsidRDefault="003668FD" w:rsidP="000478A2">
      <w:pPr>
        <w:numPr>
          <w:ilvl w:val="0"/>
          <w:numId w:val="5"/>
        </w:numPr>
        <w:jc w:val="both"/>
        <w:rPr>
          <w:rFonts w:ascii="Tahoma" w:hAnsi="Tahoma" w:cs="Tahoma"/>
          <w:sz w:val="18"/>
          <w:szCs w:val="18"/>
        </w:rPr>
      </w:pPr>
      <w:r w:rsidRPr="00E949B0">
        <w:rPr>
          <w:rFonts w:ascii="Tahoma" w:hAnsi="Tahoma" w:cs="Tahoma"/>
          <w:sz w:val="18"/>
          <w:szCs w:val="18"/>
        </w:rPr>
        <w:t>Zobowiązujemy wystawiać faktury zgodnie z obowiązującymi przepisami prawa</w:t>
      </w:r>
      <w:r w:rsidR="00FE5D52" w:rsidRPr="00E949B0">
        <w:rPr>
          <w:rFonts w:ascii="Tahoma" w:hAnsi="Tahoma" w:cs="Tahoma"/>
          <w:i/>
          <w:sz w:val="18"/>
          <w:szCs w:val="18"/>
        </w:rPr>
        <w:t>.</w:t>
      </w:r>
    </w:p>
    <w:p w14:paraId="4902C966" w14:textId="77777777" w:rsidR="00F824AE" w:rsidRPr="00E949B0" w:rsidRDefault="00F824AE" w:rsidP="00F824AE">
      <w:pPr>
        <w:ind w:left="360"/>
        <w:jc w:val="both"/>
        <w:rPr>
          <w:rFonts w:ascii="Tahoma" w:hAnsi="Tahoma" w:cs="Tahoma"/>
          <w:sz w:val="18"/>
          <w:szCs w:val="18"/>
        </w:rPr>
      </w:pPr>
    </w:p>
    <w:p w14:paraId="0AF5244D" w14:textId="77777777" w:rsidR="00F824AE" w:rsidRPr="00E949B0" w:rsidRDefault="00F824AE" w:rsidP="00F824AE">
      <w:pPr>
        <w:numPr>
          <w:ilvl w:val="0"/>
          <w:numId w:val="5"/>
        </w:numPr>
        <w:rPr>
          <w:rFonts w:ascii="Tahoma" w:hAnsi="Tahoma" w:cs="Tahoma"/>
          <w:sz w:val="18"/>
          <w:szCs w:val="18"/>
        </w:rPr>
      </w:pPr>
      <w:r w:rsidRPr="00E949B0">
        <w:rPr>
          <w:rFonts w:ascii="Tahoma" w:hAnsi="Tahoma" w:cs="Tahoma"/>
          <w:sz w:val="18"/>
          <w:szCs w:val="18"/>
        </w:rPr>
        <w:t>Oświadczamy, że wadium w kwocie……………………zł zostało wniesione w dniu……………………  w formie……………………………</w:t>
      </w:r>
    </w:p>
    <w:p w14:paraId="797E5411" w14:textId="77777777" w:rsidR="00015B08" w:rsidRPr="00E949B0" w:rsidRDefault="00015B08" w:rsidP="00015B08">
      <w:pPr>
        <w:pStyle w:val="Akapitzlist"/>
        <w:rPr>
          <w:rFonts w:ascii="Tahoma" w:hAnsi="Tahoma" w:cs="Tahoma"/>
          <w:sz w:val="18"/>
          <w:szCs w:val="18"/>
        </w:rPr>
      </w:pPr>
    </w:p>
    <w:p w14:paraId="7E6C15EB" w14:textId="77777777" w:rsidR="00015B08" w:rsidRPr="00E949B0" w:rsidRDefault="00015B08" w:rsidP="00015B08">
      <w:pPr>
        <w:numPr>
          <w:ilvl w:val="0"/>
          <w:numId w:val="5"/>
        </w:numPr>
        <w:rPr>
          <w:rFonts w:ascii="Tahoma" w:hAnsi="Tahoma" w:cs="Tahoma"/>
          <w:sz w:val="18"/>
          <w:szCs w:val="18"/>
        </w:rPr>
      </w:pPr>
      <w:r w:rsidRPr="00E949B0">
        <w:rPr>
          <w:rFonts w:ascii="Tahoma" w:hAnsi="Tahoma" w:cs="Tahoma"/>
          <w:sz w:val="18"/>
          <w:szCs w:val="18"/>
        </w:rPr>
        <w:t xml:space="preserve">Email do składania zamówień na towar …………………………………………………………………………………..…………………………….. </w:t>
      </w:r>
    </w:p>
    <w:p w14:paraId="1391E16B" w14:textId="77777777" w:rsidR="00015B08" w:rsidRPr="00E949B0" w:rsidRDefault="00015B08" w:rsidP="00015B08">
      <w:pPr>
        <w:ind w:firstLine="426"/>
        <w:jc w:val="both"/>
        <w:rPr>
          <w:rFonts w:ascii="Tahoma" w:hAnsi="Tahoma" w:cs="Tahoma"/>
          <w:sz w:val="18"/>
          <w:szCs w:val="18"/>
        </w:rPr>
      </w:pPr>
      <w:r w:rsidRPr="00E949B0">
        <w:rPr>
          <w:rFonts w:ascii="Tahoma" w:hAnsi="Tahoma" w:cs="Tahoma"/>
          <w:sz w:val="18"/>
          <w:szCs w:val="18"/>
        </w:rPr>
        <w:t>telefon do kontaktu w sprawie zamówień na towar …………………………………………….</w:t>
      </w:r>
    </w:p>
    <w:p w14:paraId="5E8181E3" w14:textId="77777777" w:rsidR="00015B08" w:rsidRPr="00E949B0" w:rsidRDefault="00015B08" w:rsidP="006F008A">
      <w:pPr>
        <w:ind w:left="360"/>
        <w:jc w:val="both"/>
        <w:rPr>
          <w:rFonts w:ascii="Tahoma" w:hAnsi="Tahoma" w:cs="Tahoma"/>
          <w:sz w:val="18"/>
          <w:szCs w:val="18"/>
        </w:rPr>
      </w:pPr>
    </w:p>
    <w:p w14:paraId="2960CE43" w14:textId="77777777" w:rsidR="00BF525B" w:rsidRPr="00E949B0" w:rsidRDefault="00BF525B" w:rsidP="00BF525B">
      <w:pPr>
        <w:jc w:val="both"/>
        <w:rPr>
          <w:rFonts w:ascii="Tahoma" w:hAnsi="Tahoma" w:cs="Tahoma"/>
          <w:sz w:val="18"/>
          <w:szCs w:val="18"/>
        </w:rPr>
      </w:pPr>
    </w:p>
    <w:p w14:paraId="01D5B04B" w14:textId="77777777" w:rsidR="003668FD" w:rsidRPr="00E949B0" w:rsidRDefault="003668FD" w:rsidP="000478A2">
      <w:pPr>
        <w:numPr>
          <w:ilvl w:val="0"/>
          <w:numId w:val="5"/>
        </w:numPr>
        <w:jc w:val="both"/>
        <w:rPr>
          <w:rFonts w:ascii="Tahoma" w:hAnsi="Tahoma" w:cs="Tahoma"/>
          <w:sz w:val="18"/>
          <w:szCs w:val="18"/>
        </w:rPr>
      </w:pPr>
      <w:r w:rsidRPr="00E949B0">
        <w:rPr>
          <w:rFonts w:ascii="Tahoma" w:hAnsi="Tahoma" w:cs="Tahoma"/>
          <w:sz w:val="18"/>
          <w:szCs w:val="18"/>
        </w:rPr>
        <w:t>Potwierdzamy spełnienie wymaganego przez Zamawiającego okresu niezmienności cen przez okres obowiązywania umowy, z zastrzeżeniem wzoru umowy.</w:t>
      </w:r>
    </w:p>
    <w:p w14:paraId="7DD8D973" w14:textId="77777777" w:rsidR="00DF41BC" w:rsidRPr="00E949B0" w:rsidRDefault="00DF41BC" w:rsidP="00DF41BC">
      <w:pPr>
        <w:ind w:left="360"/>
        <w:jc w:val="both"/>
        <w:rPr>
          <w:rFonts w:ascii="Tahoma" w:hAnsi="Tahoma" w:cs="Tahoma"/>
          <w:sz w:val="18"/>
          <w:szCs w:val="18"/>
        </w:rPr>
      </w:pPr>
    </w:p>
    <w:p w14:paraId="031B176E" w14:textId="77777777" w:rsidR="0026259C" w:rsidRPr="00E949B0" w:rsidRDefault="0026259C" w:rsidP="000478A2">
      <w:pPr>
        <w:numPr>
          <w:ilvl w:val="0"/>
          <w:numId w:val="5"/>
        </w:numPr>
        <w:jc w:val="both"/>
        <w:rPr>
          <w:rFonts w:ascii="Tahoma" w:hAnsi="Tahoma" w:cs="Tahoma"/>
          <w:sz w:val="18"/>
          <w:szCs w:val="18"/>
        </w:rPr>
      </w:pPr>
      <w:r w:rsidRPr="00E949B0">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415E8ABD" w14:textId="77777777" w:rsidR="003668FD" w:rsidRPr="00E949B0" w:rsidRDefault="0026259C" w:rsidP="0026259C">
      <w:pPr>
        <w:ind w:left="360"/>
        <w:jc w:val="both"/>
        <w:rPr>
          <w:rFonts w:ascii="Tahoma" w:hAnsi="Tahoma" w:cs="Tahoma"/>
          <w:b/>
          <w:bCs/>
          <w:sz w:val="18"/>
          <w:szCs w:val="18"/>
          <w:lang w:val="en-US"/>
        </w:rPr>
      </w:pPr>
      <w:r w:rsidRPr="00E949B0">
        <w:rPr>
          <w:rFonts w:ascii="Tahoma" w:hAnsi="Tahoma" w:cs="Tahoma"/>
          <w:sz w:val="18"/>
          <w:szCs w:val="18"/>
          <w:lang w:val="en-US"/>
        </w:rPr>
        <w:t xml:space="preserve">e-mail: </w:t>
      </w:r>
      <w:hyperlink r:id="rId29" w:history="1">
        <w:r w:rsidR="00015B08" w:rsidRPr="00E949B0">
          <w:rPr>
            <w:rStyle w:val="Hipercze"/>
            <w:rFonts w:ascii="Tahoma" w:hAnsi="Tahoma" w:cs="Tahoma"/>
            <w:b/>
            <w:bCs/>
            <w:color w:val="auto"/>
            <w:sz w:val="18"/>
            <w:szCs w:val="18"/>
            <w:lang w:val="en-US"/>
          </w:rPr>
          <w:t>dzial.zaopatrzenia@barlicki.pl.</w:t>
        </w:r>
      </w:hyperlink>
      <w:r w:rsidRPr="00E949B0">
        <w:rPr>
          <w:rFonts w:ascii="Tahoma" w:hAnsi="Tahoma" w:cs="Tahoma"/>
          <w:b/>
          <w:bCs/>
          <w:sz w:val="18"/>
          <w:szCs w:val="18"/>
          <w:lang w:val="en-US"/>
        </w:rPr>
        <w:t xml:space="preserve"> </w:t>
      </w:r>
    </w:p>
    <w:p w14:paraId="62FD3BD8" w14:textId="77777777" w:rsidR="003668FD" w:rsidRPr="00E949B0" w:rsidRDefault="003668FD" w:rsidP="003668FD">
      <w:pPr>
        <w:ind w:left="360"/>
        <w:jc w:val="both"/>
        <w:rPr>
          <w:rFonts w:ascii="Tahoma" w:hAnsi="Tahoma" w:cs="Tahoma"/>
          <w:sz w:val="18"/>
          <w:szCs w:val="18"/>
          <w:lang w:val="en-US"/>
        </w:rPr>
      </w:pPr>
    </w:p>
    <w:p w14:paraId="27EDAD61" w14:textId="77777777" w:rsidR="003668FD" w:rsidRPr="00E949B0" w:rsidRDefault="003668FD" w:rsidP="000478A2">
      <w:pPr>
        <w:numPr>
          <w:ilvl w:val="0"/>
          <w:numId w:val="5"/>
        </w:numPr>
        <w:jc w:val="both"/>
        <w:rPr>
          <w:rFonts w:ascii="Tahoma" w:hAnsi="Tahoma" w:cs="Tahoma"/>
          <w:sz w:val="18"/>
          <w:szCs w:val="18"/>
        </w:rPr>
      </w:pPr>
      <w:r w:rsidRPr="00E949B0">
        <w:rPr>
          <w:rFonts w:ascii="Tahoma" w:hAnsi="Tahoma" w:cs="Tahoma"/>
          <w:sz w:val="18"/>
          <w:szCs w:val="18"/>
        </w:rPr>
        <w:t>Potwierdzamy spełnienie wymaganej przez Zamawiającego realizacji dostaw w terminie i ilościach każdorazowo wskazanych w zamówieniu.</w:t>
      </w:r>
    </w:p>
    <w:p w14:paraId="642128E5" w14:textId="77777777" w:rsidR="003668FD" w:rsidRPr="00E949B0" w:rsidRDefault="003668FD" w:rsidP="003668FD">
      <w:pPr>
        <w:jc w:val="both"/>
        <w:rPr>
          <w:rFonts w:ascii="Tahoma" w:hAnsi="Tahoma" w:cs="Tahoma"/>
          <w:sz w:val="18"/>
          <w:szCs w:val="18"/>
        </w:rPr>
      </w:pPr>
    </w:p>
    <w:p w14:paraId="672ABE0B" w14:textId="77777777" w:rsidR="003668FD" w:rsidRPr="00E949B0" w:rsidRDefault="003668FD" w:rsidP="000478A2">
      <w:pPr>
        <w:numPr>
          <w:ilvl w:val="0"/>
          <w:numId w:val="5"/>
        </w:numPr>
        <w:jc w:val="both"/>
        <w:rPr>
          <w:rFonts w:ascii="Tahoma" w:hAnsi="Tahoma" w:cs="Tahoma"/>
          <w:sz w:val="18"/>
          <w:szCs w:val="18"/>
        </w:rPr>
      </w:pPr>
      <w:r w:rsidRPr="00E949B0">
        <w:rPr>
          <w:rFonts w:ascii="Tahoma" w:hAnsi="Tahoma" w:cs="Tahoma"/>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6DC99891" w14:textId="77777777" w:rsidR="003668FD" w:rsidRPr="00E949B0" w:rsidRDefault="003668FD" w:rsidP="003668FD">
      <w:pPr>
        <w:ind w:left="360"/>
        <w:jc w:val="both"/>
        <w:rPr>
          <w:rFonts w:ascii="Tahoma" w:hAnsi="Tahoma" w:cs="Tahoma"/>
          <w:sz w:val="18"/>
          <w:szCs w:val="18"/>
        </w:rPr>
      </w:pPr>
    </w:p>
    <w:p w14:paraId="69EED415" w14:textId="77777777" w:rsidR="003668FD" w:rsidRPr="00E949B0" w:rsidRDefault="003668FD" w:rsidP="000478A2">
      <w:pPr>
        <w:numPr>
          <w:ilvl w:val="0"/>
          <w:numId w:val="5"/>
        </w:numPr>
        <w:jc w:val="both"/>
        <w:rPr>
          <w:rFonts w:ascii="Tahoma" w:hAnsi="Tahoma" w:cs="Tahoma"/>
          <w:sz w:val="18"/>
          <w:szCs w:val="18"/>
        </w:rPr>
      </w:pPr>
      <w:r w:rsidRPr="00E949B0">
        <w:rPr>
          <w:rFonts w:ascii="Tahoma" w:hAnsi="Tahoma" w:cs="Tahoma"/>
          <w:sz w:val="18"/>
          <w:szCs w:val="18"/>
        </w:rPr>
        <w:t xml:space="preserve">Potwierdzamy spełnianie wymaganego warunku, aby dostarczony towar miał, co najmniej roczny okres ważności od dnia dostawy do USK </w:t>
      </w:r>
      <w:r w:rsidR="00FE5D52" w:rsidRPr="00E949B0">
        <w:rPr>
          <w:rFonts w:ascii="Tahoma" w:hAnsi="Tahoma" w:cs="Tahoma"/>
          <w:sz w:val="18"/>
          <w:szCs w:val="18"/>
        </w:rPr>
        <w:t xml:space="preserve">Nr 1 </w:t>
      </w:r>
      <w:r w:rsidRPr="00E949B0">
        <w:rPr>
          <w:rFonts w:ascii="Tahoma" w:hAnsi="Tahoma" w:cs="Tahoma"/>
          <w:sz w:val="18"/>
          <w:szCs w:val="18"/>
        </w:rPr>
        <w:t xml:space="preserve">im. </w:t>
      </w:r>
      <w:r w:rsidR="00FE5D52" w:rsidRPr="00E949B0">
        <w:rPr>
          <w:rFonts w:ascii="Tahoma" w:hAnsi="Tahoma" w:cs="Tahoma"/>
          <w:sz w:val="18"/>
          <w:szCs w:val="18"/>
        </w:rPr>
        <w:t>N. Barlickiego</w:t>
      </w:r>
      <w:r w:rsidRPr="00E949B0">
        <w:rPr>
          <w:rFonts w:ascii="Tahoma" w:hAnsi="Tahoma" w:cs="Tahoma"/>
          <w:sz w:val="18"/>
          <w:szCs w:val="18"/>
        </w:rPr>
        <w:t>.</w:t>
      </w:r>
    </w:p>
    <w:p w14:paraId="0A4B0891" w14:textId="77777777" w:rsidR="000678B7" w:rsidRPr="00E949B0" w:rsidRDefault="000678B7" w:rsidP="003668FD">
      <w:pPr>
        <w:ind w:left="360"/>
        <w:jc w:val="both"/>
        <w:rPr>
          <w:rFonts w:ascii="Tahoma" w:hAnsi="Tahoma" w:cs="Tahoma"/>
          <w:sz w:val="18"/>
          <w:szCs w:val="18"/>
        </w:rPr>
      </w:pPr>
    </w:p>
    <w:p w14:paraId="7B945B78" w14:textId="7675687A" w:rsidR="00844961" w:rsidRPr="00E949B0" w:rsidRDefault="00997862" w:rsidP="00D112F2">
      <w:pPr>
        <w:numPr>
          <w:ilvl w:val="0"/>
          <w:numId w:val="5"/>
        </w:numPr>
        <w:jc w:val="both"/>
        <w:rPr>
          <w:rFonts w:ascii="Tahoma" w:hAnsi="Tahoma" w:cs="Tahoma"/>
          <w:sz w:val="18"/>
          <w:szCs w:val="18"/>
        </w:rPr>
      </w:pPr>
      <w:r w:rsidRPr="00E949B0">
        <w:rPr>
          <w:rFonts w:ascii="Tahoma" w:hAnsi="Tahoma" w:cs="Tahoma"/>
          <w:sz w:val="18"/>
          <w:szCs w:val="18"/>
        </w:rPr>
        <w:t xml:space="preserve">Przystępując jako Wykonawca do udziału w postępowaniu o udzielenie zamówienia publicznego na </w:t>
      </w:r>
      <w:r w:rsidRPr="00E949B0">
        <w:rPr>
          <w:rFonts w:ascii="Tahoma" w:hAnsi="Tahoma" w:cs="Tahoma"/>
          <w:b/>
          <w:bCs/>
          <w:sz w:val="18"/>
          <w:szCs w:val="18"/>
        </w:rPr>
        <w:t xml:space="preserve">dostawę </w:t>
      </w:r>
      <w:r w:rsidR="009A3533" w:rsidRPr="00E949B0">
        <w:rPr>
          <w:rFonts w:ascii="Tahoma" w:hAnsi="Tahoma" w:cs="Tahoma"/>
          <w:b/>
          <w:bCs/>
          <w:sz w:val="18"/>
          <w:szCs w:val="18"/>
        </w:rPr>
        <w:t>systemów implantów ślimakowych oraz procesorów dźwięku</w:t>
      </w:r>
      <w:r w:rsidR="00111A0C" w:rsidRPr="00E949B0">
        <w:rPr>
          <w:rFonts w:ascii="Tahoma" w:hAnsi="Tahoma" w:cs="Tahoma"/>
          <w:b/>
          <w:bCs/>
          <w:sz w:val="18"/>
          <w:szCs w:val="18"/>
        </w:rPr>
        <w:t xml:space="preserve"> </w:t>
      </w:r>
      <w:r w:rsidRPr="00E949B0">
        <w:rPr>
          <w:rFonts w:ascii="Tahoma" w:hAnsi="Tahoma" w:cs="Tahoma"/>
          <w:sz w:val="18"/>
          <w:szCs w:val="18"/>
        </w:rPr>
        <w:t xml:space="preserve">niniejszym oświadczamy, że wszystkie oferowane przez nas towary, zgodnie z Formularzem asortymentowo-cenowym (załącznik nr 2 do SWZ), posiadają aktualne dopuszczenia do obrotu na rynek polski </w:t>
      </w:r>
      <w:r w:rsidR="00082287" w:rsidRPr="00E949B0">
        <w:rPr>
          <w:rFonts w:ascii="Tahoma" w:hAnsi="Tahoma" w:cs="Tahoma"/>
          <w:sz w:val="18"/>
          <w:szCs w:val="18"/>
        </w:rPr>
        <w:t>zgodnie z ustawą z dnia 7 kwietnia 2022 r. o wyrobach medycznych (Dz. U. 2022, poz. 974)</w:t>
      </w:r>
      <w:r w:rsidRPr="00E949B0">
        <w:rPr>
          <w:rFonts w:ascii="Tahoma" w:hAnsi="Tahoma" w:cs="Tahoma"/>
          <w:sz w:val="18"/>
          <w:szCs w:val="18"/>
        </w:rPr>
        <w:t xml:space="preserve">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r w:rsidR="00D040F8" w:rsidRPr="00E949B0">
        <w:rPr>
          <w:rFonts w:ascii="Tahoma" w:hAnsi="Tahoma" w:cs="Tahoma"/>
          <w:sz w:val="18"/>
          <w:szCs w:val="18"/>
        </w:rPr>
        <w:t>.</w:t>
      </w:r>
    </w:p>
    <w:p w14:paraId="0585FEA9" w14:textId="77777777" w:rsidR="00FA3DED" w:rsidRPr="00E949B0" w:rsidRDefault="00FA3DED" w:rsidP="00F02BB2">
      <w:pPr>
        <w:jc w:val="both"/>
        <w:rPr>
          <w:rFonts w:ascii="Tahoma" w:hAnsi="Tahoma" w:cs="Tahoma"/>
          <w:sz w:val="18"/>
          <w:szCs w:val="18"/>
        </w:rPr>
      </w:pPr>
    </w:p>
    <w:p w14:paraId="00875AD0" w14:textId="2431583B" w:rsidR="0087188B" w:rsidRPr="00E949B0" w:rsidRDefault="0087188B" w:rsidP="000478A2">
      <w:pPr>
        <w:numPr>
          <w:ilvl w:val="0"/>
          <w:numId w:val="5"/>
        </w:numPr>
        <w:jc w:val="both"/>
        <w:rPr>
          <w:rFonts w:ascii="Tahoma" w:hAnsi="Tahoma" w:cs="Tahoma"/>
          <w:sz w:val="18"/>
          <w:szCs w:val="18"/>
        </w:rPr>
      </w:pPr>
      <w:r w:rsidRPr="00E949B0">
        <w:rPr>
          <w:rFonts w:ascii="Tahoma" w:hAnsi="Tahoma" w:cs="Tahoma"/>
          <w:sz w:val="18"/>
          <w:szCs w:val="18"/>
        </w:rPr>
        <w:t xml:space="preserve">Przystępując jako Wykonawca do udziału w postępowaniu o udzielenie zamówienia publicznego na </w:t>
      </w:r>
      <w:r w:rsidR="00FF1A92" w:rsidRPr="00E949B0">
        <w:rPr>
          <w:rFonts w:ascii="Tahoma" w:hAnsi="Tahoma" w:cs="Tahoma"/>
          <w:b/>
          <w:bCs/>
          <w:sz w:val="18"/>
          <w:szCs w:val="18"/>
        </w:rPr>
        <w:t xml:space="preserve">dostawę </w:t>
      </w:r>
      <w:r w:rsidR="009A3533" w:rsidRPr="00E949B0">
        <w:rPr>
          <w:rFonts w:ascii="Tahoma" w:hAnsi="Tahoma" w:cs="Tahoma"/>
          <w:b/>
          <w:bCs/>
          <w:sz w:val="18"/>
          <w:szCs w:val="18"/>
        </w:rPr>
        <w:t xml:space="preserve">systemów implantów ślimakowych oraz procesorów dźwięku </w:t>
      </w:r>
      <w:r w:rsidR="00117259" w:rsidRPr="00E949B0">
        <w:rPr>
          <w:rFonts w:ascii="Tahoma" w:hAnsi="Tahoma" w:cs="Tahoma"/>
          <w:sz w:val="18"/>
          <w:szCs w:val="18"/>
        </w:rPr>
        <w:t xml:space="preserve">niniejszym </w:t>
      </w:r>
      <w:r w:rsidRPr="00E949B0">
        <w:rPr>
          <w:rFonts w:ascii="Tahoma" w:hAnsi="Tahoma" w:cs="Tahoma"/>
          <w:sz w:val="18"/>
          <w:szCs w:val="18"/>
        </w:rPr>
        <w:t>oświadczam</w:t>
      </w:r>
      <w:r w:rsidR="00117259" w:rsidRPr="00E949B0">
        <w:rPr>
          <w:rFonts w:ascii="Tahoma" w:hAnsi="Tahoma" w:cs="Tahoma"/>
          <w:sz w:val="18"/>
          <w:szCs w:val="18"/>
        </w:rPr>
        <w:t>y</w:t>
      </w:r>
      <w:r w:rsidRPr="00E949B0">
        <w:rPr>
          <w:rFonts w:ascii="Tahoma" w:hAnsi="Tahoma" w:cs="Tahoma"/>
          <w:sz w:val="18"/>
          <w:szCs w:val="18"/>
        </w:rPr>
        <w:t>, ż</w:t>
      </w:r>
      <w:r w:rsidR="0016579C" w:rsidRPr="00E949B0">
        <w:rPr>
          <w:rFonts w:ascii="Tahoma" w:hAnsi="Tahoma" w:cs="Tahoma"/>
          <w:sz w:val="18"/>
          <w:szCs w:val="18"/>
        </w:rPr>
        <w:t xml:space="preserve">e </w:t>
      </w:r>
      <w:r w:rsidRPr="00E949B0">
        <w:rPr>
          <w:rFonts w:ascii="Tahoma" w:hAnsi="Tahoma" w:cs="Tahoma"/>
          <w:sz w:val="18"/>
          <w:szCs w:val="18"/>
        </w:rPr>
        <w:t>oferowan</w:t>
      </w:r>
      <w:r w:rsidR="0016579C" w:rsidRPr="00E949B0">
        <w:rPr>
          <w:rFonts w:ascii="Tahoma" w:hAnsi="Tahoma" w:cs="Tahoma"/>
          <w:sz w:val="18"/>
          <w:szCs w:val="18"/>
        </w:rPr>
        <w:t>e przez nas towary</w:t>
      </w:r>
      <w:r w:rsidR="00FF72A6" w:rsidRPr="00E949B0">
        <w:rPr>
          <w:rFonts w:ascii="Tahoma" w:hAnsi="Tahoma" w:cs="Tahoma"/>
          <w:sz w:val="18"/>
          <w:szCs w:val="18"/>
        </w:rPr>
        <w:t xml:space="preserve"> </w:t>
      </w:r>
      <w:r w:rsidR="006B0565" w:rsidRPr="00E949B0">
        <w:rPr>
          <w:rFonts w:ascii="Tahoma" w:hAnsi="Tahoma" w:cs="Tahoma"/>
          <w:sz w:val="18"/>
          <w:szCs w:val="18"/>
        </w:rPr>
        <w:t xml:space="preserve">i sprzęt </w:t>
      </w:r>
      <w:r w:rsidRPr="00E949B0">
        <w:rPr>
          <w:rFonts w:ascii="Tahoma" w:hAnsi="Tahoma" w:cs="Tahoma"/>
          <w:sz w:val="18"/>
          <w:szCs w:val="18"/>
        </w:rPr>
        <w:t>spełnia</w:t>
      </w:r>
      <w:r w:rsidR="0016579C" w:rsidRPr="00E949B0">
        <w:rPr>
          <w:rFonts w:ascii="Tahoma" w:hAnsi="Tahoma" w:cs="Tahoma"/>
          <w:sz w:val="18"/>
          <w:szCs w:val="18"/>
        </w:rPr>
        <w:t>ją</w:t>
      </w:r>
      <w:r w:rsidRPr="00E949B0">
        <w:rPr>
          <w:rFonts w:ascii="Tahoma" w:hAnsi="Tahoma" w:cs="Tahoma"/>
          <w:sz w:val="18"/>
          <w:szCs w:val="18"/>
        </w:rPr>
        <w:t xml:space="preserve"> wszystk</w:t>
      </w:r>
      <w:r w:rsidR="00294AFA" w:rsidRPr="00E949B0">
        <w:rPr>
          <w:rFonts w:ascii="Tahoma" w:hAnsi="Tahoma" w:cs="Tahoma"/>
          <w:sz w:val="18"/>
          <w:szCs w:val="18"/>
        </w:rPr>
        <w:t>ie wymagane warunki określone w </w:t>
      </w:r>
      <w:r w:rsidRPr="00E949B0">
        <w:rPr>
          <w:rFonts w:ascii="Tahoma" w:hAnsi="Tahoma" w:cs="Tahoma"/>
          <w:sz w:val="18"/>
          <w:szCs w:val="18"/>
        </w:rPr>
        <w:t>załączniku 2 do SWZ</w:t>
      </w:r>
      <w:r w:rsidR="00B10501" w:rsidRPr="00E949B0">
        <w:rPr>
          <w:rFonts w:ascii="Tahoma" w:hAnsi="Tahoma" w:cs="Tahoma"/>
          <w:sz w:val="18"/>
          <w:szCs w:val="18"/>
        </w:rPr>
        <w:t xml:space="preserve"> oraz</w:t>
      </w:r>
      <w:r w:rsidR="00D112F2" w:rsidRPr="00E949B0">
        <w:rPr>
          <w:rFonts w:ascii="Tahoma" w:hAnsi="Tahoma" w:cs="Tahoma"/>
          <w:sz w:val="18"/>
          <w:szCs w:val="18"/>
        </w:rPr>
        <w:t xml:space="preserve"> </w:t>
      </w:r>
      <w:r w:rsidR="00604DC0" w:rsidRPr="00E949B0">
        <w:rPr>
          <w:rFonts w:ascii="Tahoma" w:hAnsi="Tahoma" w:cs="Tahoma"/>
          <w:sz w:val="18"/>
          <w:szCs w:val="18"/>
        </w:rPr>
        <w:t>w </w:t>
      </w:r>
      <w:r w:rsidR="00D0226E" w:rsidRPr="00E949B0">
        <w:rPr>
          <w:rFonts w:ascii="Tahoma" w:hAnsi="Tahoma" w:cs="Tahoma"/>
          <w:sz w:val="18"/>
          <w:szCs w:val="18"/>
        </w:rPr>
        <w:t>ewentu</w:t>
      </w:r>
      <w:r w:rsidR="00B10501" w:rsidRPr="00E949B0">
        <w:rPr>
          <w:rFonts w:ascii="Tahoma" w:hAnsi="Tahoma" w:cs="Tahoma"/>
          <w:sz w:val="18"/>
          <w:szCs w:val="18"/>
        </w:rPr>
        <w:t>a</w:t>
      </w:r>
      <w:r w:rsidR="00641A7E" w:rsidRPr="00E949B0">
        <w:rPr>
          <w:rFonts w:ascii="Tahoma" w:hAnsi="Tahoma" w:cs="Tahoma"/>
          <w:sz w:val="18"/>
          <w:szCs w:val="18"/>
        </w:rPr>
        <w:t>lnych</w:t>
      </w:r>
      <w:r w:rsidR="006B5B8C" w:rsidRPr="00E949B0">
        <w:rPr>
          <w:rFonts w:ascii="Tahoma" w:hAnsi="Tahoma" w:cs="Tahoma"/>
          <w:sz w:val="18"/>
          <w:szCs w:val="18"/>
        </w:rPr>
        <w:t> </w:t>
      </w:r>
      <w:r w:rsidR="00D0226E" w:rsidRPr="00E949B0">
        <w:rPr>
          <w:rFonts w:ascii="Tahoma" w:hAnsi="Tahoma" w:cs="Tahoma"/>
          <w:sz w:val="18"/>
          <w:szCs w:val="18"/>
        </w:rPr>
        <w:t>modyfikacj</w:t>
      </w:r>
      <w:r w:rsidR="00641A7E" w:rsidRPr="00E949B0">
        <w:rPr>
          <w:rFonts w:ascii="Tahoma" w:hAnsi="Tahoma" w:cs="Tahoma"/>
          <w:sz w:val="18"/>
          <w:szCs w:val="18"/>
        </w:rPr>
        <w:t xml:space="preserve">ach, </w:t>
      </w:r>
      <w:proofErr w:type="spellStart"/>
      <w:r w:rsidR="00641A7E" w:rsidRPr="00E949B0">
        <w:rPr>
          <w:rFonts w:ascii="Tahoma" w:hAnsi="Tahoma" w:cs="Tahoma"/>
          <w:sz w:val="18"/>
          <w:szCs w:val="18"/>
        </w:rPr>
        <w:t>dopuszczeniach</w:t>
      </w:r>
      <w:proofErr w:type="spellEnd"/>
      <w:r w:rsidR="0078445D" w:rsidRPr="00E949B0">
        <w:rPr>
          <w:rFonts w:ascii="Tahoma" w:hAnsi="Tahoma" w:cs="Tahoma"/>
          <w:sz w:val="18"/>
          <w:szCs w:val="18"/>
        </w:rPr>
        <w:t>.</w:t>
      </w:r>
    </w:p>
    <w:p w14:paraId="63B380A1" w14:textId="77777777" w:rsidR="00117259" w:rsidRPr="00E949B0" w:rsidRDefault="00117259" w:rsidP="00CC0A9E">
      <w:pPr>
        <w:pStyle w:val="Akapitzlist"/>
        <w:spacing w:after="0" w:line="240" w:lineRule="auto"/>
        <w:rPr>
          <w:rFonts w:ascii="Tahoma" w:hAnsi="Tahoma" w:cs="Tahoma"/>
          <w:sz w:val="18"/>
          <w:szCs w:val="18"/>
        </w:rPr>
      </w:pPr>
    </w:p>
    <w:p w14:paraId="785A7AA0" w14:textId="77777777" w:rsidR="00982D96" w:rsidRPr="00E949B0" w:rsidRDefault="0044435D" w:rsidP="000478A2">
      <w:pPr>
        <w:numPr>
          <w:ilvl w:val="0"/>
          <w:numId w:val="5"/>
        </w:numPr>
        <w:jc w:val="both"/>
        <w:rPr>
          <w:rFonts w:ascii="Tahoma" w:hAnsi="Tahoma" w:cs="Tahoma"/>
          <w:sz w:val="18"/>
          <w:szCs w:val="18"/>
        </w:rPr>
      </w:pPr>
      <w:r w:rsidRPr="00E949B0">
        <w:rPr>
          <w:rFonts w:ascii="Tahoma" w:hAnsi="Tahoma" w:cs="Tahoma"/>
          <w:sz w:val="18"/>
          <w:szCs w:val="18"/>
        </w:rPr>
        <w:t>Oświadczamy, że zapoznaliśmy się ze specyfikacją warunków zamówienia</w:t>
      </w:r>
      <w:r w:rsidR="00114851" w:rsidRPr="00E949B0">
        <w:rPr>
          <w:rFonts w:ascii="Tahoma" w:hAnsi="Tahoma" w:cs="Tahoma"/>
          <w:sz w:val="18"/>
          <w:szCs w:val="18"/>
        </w:rPr>
        <w:t>, wyjaśnieniami, zmianami SWZ</w:t>
      </w:r>
      <w:r w:rsidRPr="00E949B0">
        <w:rPr>
          <w:rFonts w:ascii="Tahoma" w:hAnsi="Tahoma" w:cs="Tahoma"/>
          <w:sz w:val="18"/>
          <w:szCs w:val="18"/>
        </w:rPr>
        <w:t xml:space="preserve"> oraz z załączonym</w:t>
      </w:r>
      <w:r w:rsidR="0056441C" w:rsidRPr="00E949B0">
        <w:rPr>
          <w:rFonts w:ascii="Tahoma" w:hAnsi="Tahoma" w:cs="Tahoma"/>
          <w:sz w:val="18"/>
          <w:szCs w:val="18"/>
        </w:rPr>
        <w:t>i</w:t>
      </w:r>
      <w:r w:rsidRPr="00E949B0">
        <w:rPr>
          <w:rFonts w:ascii="Tahoma" w:hAnsi="Tahoma" w:cs="Tahoma"/>
          <w:sz w:val="18"/>
          <w:szCs w:val="18"/>
        </w:rPr>
        <w:t xml:space="preserve"> </w:t>
      </w:r>
      <w:r w:rsidR="005F416C" w:rsidRPr="00E949B0">
        <w:rPr>
          <w:rFonts w:ascii="Tahoma" w:hAnsi="Tahoma" w:cs="Tahoma"/>
          <w:sz w:val="18"/>
          <w:szCs w:val="18"/>
        </w:rPr>
        <w:t>Projektowanymi postanowieniami umowy w sprawie zamówienia publicznego, które zostaną wprowadzone do treści tej umowy (Wzór umowy)</w:t>
      </w:r>
      <w:r w:rsidR="00FF7B9E" w:rsidRPr="00E949B0">
        <w:rPr>
          <w:rFonts w:ascii="Tahoma" w:hAnsi="Tahoma" w:cs="Tahoma"/>
          <w:sz w:val="18"/>
          <w:szCs w:val="18"/>
        </w:rPr>
        <w:t xml:space="preserve"> </w:t>
      </w:r>
      <w:r w:rsidRPr="00E949B0">
        <w:rPr>
          <w:rFonts w:ascii="Tahoma" w:hAnsi="Tahoma" w:cs="Tahoma"/>
          <w:sz w:val="18"/>
          <w:szCs w:val="18"/>
        </w:rPr>
        <w:t>i nie wnosimy do nich zastrzeżeń oraz zdobyliśmy konieczne informacje do przygotowania oferty.</w:t>
      </w:r>
    </w:p>
    <w:p w14:paraId="421F4522" w14:textId="77777777" w:rsidR="0016375B" w:rsidRPr="00E949B0" w:rsidRDefault="0016375B" w:rsidP="00982D96">
      <w:pPr>
        <w:jc w:val="both"/>
        <w:rPr>
          <w:rFonts w:ascii="Tahoma" w:hAnsi="Tahoma" w:cs="Tahoma"/>
          <w:sz w:val="16"/>
          <w:szCs w:val="16"/>
        </w:rPr>
      </w:pPr>
    </w:p>
    <w:p w14:paraId="44AC10AD" w14:textId="77777777" w:rsidR="0016375B" w:rsidRPr="00E949B0" w:rsidRDefault="0044435D" w:rsidP="000478A2">
      <w:pPr>
        <w:numPr>
          <w:ilvl w:val="0"/>
          <w:numId w:val="5"/>
        </w:numPr>
        <w:jc w:val="both"/>
        <w:rPr>
          <w:rFonts w:ascii="Tahoma" w:hAnsi="Tahoma" w:cs="Tahoma"/>
          <w:sz w:val="18"/>
          <w:szCs w:val="18"/>
        </w:rPr>
      </w:pPr>
      <w:r w:rsidRPr="00E949B0">
        <w:rPr>
          <w:rFonts w:ascii="Tahoma" w:hAnsi="Tahoma" w:cs="Tahoma"/>
          <w:sz w:val="18"/>
          <w:szCs w:val="18"/>
        </w:rPr>
        <w:t xml:space="preserve">Oświadczamy, że </w:t>
      </w:r>
      <w:r w:rsidR="005F416C" w:rsidRPr="00E949B0">
        <w:rPr>
          <w:rFonts w:ascii="Tahoma" w:hAnsi="Tahoma" w:cs="Tahoma"/>
          <w:sz w:val="18"/>
          <w:szCs w:val="18"/>
        </w:rPr>
        <w:t>Projektowane postanowienia umowy w sprawie zamówienia publicznego, które zostaną wprowadzone do treści tej umowy (Wzór umowy)</w:t>
      </w:r>
      <w:r w:rsidRPr="00E949B0">
        <w:rPr>
          <w:rFonts w:ascii="Tahoma" w:hAnsi="Tahoma" w:cs="Tahoma"/>
          <w:sz w:val="18"/>
          <w:szCs w:val="18"/>
        </w:rPr>
        <w:t>, stanowiąc</w:t>
      </w:r>
      <w:r w:rsidR="00D63A89" w:rsidRPr="00E949B0">
        <w:rPr>
          <w:rFonts w:ascii="Tahoma" w:hAnsi="Tahoma" w:cs="Tahoma"/>
          <w:sz w:val="18"/>
          <w:szCs w:val="18"/>
        </w:rPr>
        <w:t>e</w:t>
      </w:r>
      <w:r w:rsidRPr="00E949B0">
        <w:rPr>
          <w:rFonts w:ascii="Tahoma" w:hAnsi="Tahoma" w:cs="Tahoma"/>
          <w:sz w:val="18"/>
          <w:szCs w:val="18"/>
        </w:rPr>
        <w:t xml:space="preserve"> załącznik </w:t>
      </w:r>
      <w:r w:rsidR="00417DB2" w:rsidRPr="00E949B0">
        <w:rPr>
          <w:rFonts w:ascii="Tahoma" w:hAnsi="Tahoma" w:cs="Tahoma"/>
          <w:sz w:val="18"/>
          <w:szCs w:val="18"/>
        </w:rPr>
        <w:t xml:space="preserve">Nr </w:t>
      </w:r>
      <w:r w:rsidR="00FF1A92" w:rsidRPr="00E949B0">
        <w:rPr>
          <w:rFonts w:ascii="Tahoma" w:hAnsi="Tahoma" w:cs="Tahoma"/>
          <w:sz w:val="18"/>
          <w:szCs w:val="18"/>
        </w:rPr>
        <w:t>4</w:t>
      </w:r>
      <w:r w:rsidR="00AC7CE9" w:rsidRPr="00E949B0">
        <w:rPr>
          <w:rFonts w:ascii="Tahoma" w:hAnsi="Tahoma" w:cs="Tahoma"/>
          <w:sz w:val="18"/>
          <w:szCs w:val="18"/>
        </w:rPr>
        <w:t xml:space="preserve"> </w:t>
      </w:r>
      <w:r w:rsidRPr="00E949B0">
        <w:rPr>
          <w:rFonts w:ascii="Tahoma" w:hAnsi="Tahoma" w:cs="Tahoma"/>
          <w:sz w:val="18"/>
          <w:szCs w:val="18"/>
        </w:rPr>
        <w:t>do specyfikacji</w:t>
      </w:r>
      <w:r w:rsidR="00D040F8" w:rsidRPr="00E949B0">
        <w:rPr>
          <w:rFonts w:ascii="Tahoma" w:hAnsi="Tahoma" w:cs="Tahoma"/>
          <w:sz w:val="18"/>
          <w:szCs w:val="18"/>
        </w:rPr>
        <w:t>, został</w:t>
      </w:r>
      <w:r w:rsidR="005F416C" w:rsidRPr="00E949B0">
        <w:rPr>
          <w:rFonts w:ascii="Tahoma" w:hAnsi="Tahoma" w:cs="Tahoma"/>
          <w:sz w:val="18"/>
          <w:szCs w:val="18"/>
        </w:rPr>
        <w:t>y</w:t>
      </w:r>
      <w:r w:rsidR="00FF7B9E" w:rsidRPr="00E949B0">
        <w:rPr>
          <w:rFonts w:ascii="Tahoma" w:hAnsi="Tahoma" w:cs="Tahoma"/>
          <w:sz w:val="18"/>
          <w:szCs w:val="18"/>
        </w:rPr>
        <w:t xml:space="preserve"> przez nas zaakceptowan</w:t>
      </w:r>
      <w:r w:rsidR="005F416C" w:rsidRPr="00E949B0">
        <w:rPr>
          <w:rFonts w:ascii="Tahoma" w:hAnsi="Tahoma" w:cs="Tahoma"/>
          <w:sz w:val="18"/>
          <w:szCs w:val="18"/>
        </w:rPr>
        <w:t>e</w:t>
      </w:r>
      <w:r w:rsidR="00FF7B9E" w:rsidRPr="00E949B0">
        <w:rPr>
          <w:rFonts w:ascii="Tahoma" w:hAnsi="Tahoma" w:cs="Tahoma"/>
          <w:sz w:val="18"/>
          <w:szCs w:val="18"/>
        </w:rPr>
        <w:t xml:space="preserve"> w całości i bez zastrzeżeń i zobowiązujemy się w przypadku wyboru naszej oferty do zawarcia  um</w:t>
      </w:r>
      <w:r w:rsidR="00417634" w:rsidRPr="00E949B0">
        <w:rPr>
          <w:rFonts w:ascii="Tahoma" w:hAnsi="Tahoma" w:cs="Tahoma"/>
          <w:sz w:val="18"/>
          <w:szCs w:val="18"/>
        </w:rPr>
        <w:t>o</w:t>
      </w:r>
      <w:r w:rsidR="00FF7B9E" w:rsidRPr="00E949B0">
        <w:rPr>
          <w:rFonts w:ascii="Tahoma" w:hAnsi="Tahoma" w:cs="Tahoma"/>
          <w:sz w:val="18"/>
          <w:szCs w:val="18"/>
        </w:rPr>
        <w:t>w</w:t>
      </w:r>
      <w:r w:rsidR="00417634" w:rsidRPr="00E949B0">
        <w:rPr>
          <w:rFonts w:ascii="Tahoma" w:hAnsi="Tahoma" w:cs="Tahoma"/>
          <w:sz w:val="18"/>
          <w:szCs w:val="18"/>
        </w:rPr>
        <w:t>y</w:t>
      </w:r>
      <w:r w:rsidR="00FF7B9E" w:rsidRPr="00E949B0">
        <w:rPr>
          <w:rFonts w:ascii="Tahoma" w:hAnsi="Tahoma" w:cs="Tahoma"/>
          <w:sz w:val="18"/>
          <w:szCs w:val="18"/>
        </w:rPr>
        <w:t xml:space="preserve"> na zaproponowanych warunkach</w:t>
      </w:r>
      <w:r w:rsidRPr="00E949B0">
        <w:rPr>
          <w:rFonts w:ascii="Tahoma" w:hAnsi="Tahoma" w:cs="Tahoma"/>
          <w:sz w:val="18"/>
          <w:szCs w:val="18"/>
        </w:rPr>
        <w:t>.</w:t>
      </w:r>
    </w:p>
    <w:p w14:paraId="1808A932" w14:textId="77777777" w:rsidR="0016375B" w:rsidRPr="00E949B0" w:rsidRDefault="0016375B" w:rsidP="0016375B">
      <w:pPr>
        <w:jc w:val="both"/>
        <w:rPr>
          <w:rFonts w:ascii="Tahoma" w:hAnsi="Tahoma" w:cs="Tahoma"/>
          <w:sz w:val="18"/>
          <w:szCs w:val="18"/>
        </w:rPr>
      </w:pPr>
    </w:p>
    <w:p w14:paraId="1F4FAFAB" w14:textId="77777777" w:rsidR="00982D96" w:rsidRPr="00E949B0" w:rsidRDefault="00AA7CC1" w:rsidP="000478A2">
      <w:pPr>
        <w:numPr>
          <w:ilvl w:val="0"/>
          <w:numId w:val="5"/>
        </w:numPr>
        <w:jc w:val="both"/>
        <w:rPr>
          <w:rFonts w:ascii="Tahoma" w:hAnsi="Tahoma" w:cs="Tahoma"/>
          <w:sz w:val="18"/>
          <w:szCs w:val="18"/>
        </w:rPr>
      </w:pPr>
      <w:r w:rsidRPr="00E949B0">
        <w:rPr>
          <w:rFonts w:ascii="Tahoma" w:hAnsi="Tahoma" w:cs="Tahoma"/>
          <w:sz w:val="18"/>
          <w:szCs w:val="18"/>
        </w:rPr>
        <w:t>Oświadczamy, że uważamy się za związanych niniejszą ofertą przez czas wskazany w specyfikacji warunków zamówienia.</w:t>
      </w:r>
    </w:p>
    <w:p w14:paraId="4F12F80E" w14:textId="77777777" w:rsidR="00982D96" w:rsidRPr="00E949B0" w:rsidRDefault="00982D96" w:rsidP="00982D96">
      <w:pPr>
        <w:jc w:val="both"/>
        <w:rPr>
          <w:rFonts w:ascii="Tahoma" w:hAnsi="Tahoma" w:cs="Tahoma"/>
          <w:sz w:val="18"/>
          <w:szCs w:val="18"/>
        </w:rPr>
      </w:pPr>
    </w:p>
    <w:p w14:paraId="25C30F1F" w14:textId="77777777" w:rsidR="00982D96" w:rsidRPr="00E949B0" w:rsidRDefault="00954676" w:rsidP="000478A2">
      <w:pPr>
        <w:numPr>
          <w:ilvl w:val="0"/>
          <w:numId w:val="5"/>
        </w:numPr>
        <w:jc w:val="both"/>
        <w:rPr>
          <w:rFonts w:ascii="Tahoma" w:hAnsi="Tahoma" w:cs="Tahoma"/>
          <w:sz w:val="18"/>
          <w:szCs w:val="18"/>
        </w:rPr>
      </w:pPr>
      <w:r w:rsidRPr="00E949B0">
        <w:rPr>
          <w:rFonts w:ascii="Tahoma" w:hAnsi="Tahoma" w:cs="Tahoma"/>
          <w:sz w:val="18"/>
          <w:szCs w:val="18"/>
        </w:rPr>
        <w:t xml:space="preserve">Niniejszym informujemy, że informacje składające się na ofertę, zawarte </w:t>
      </w:r>
      <w:r w:rsidR="00136341" w:rsidRPr="00E949B0">
        <w:rPr>
          <w:rFonts w:ascii="Tahoma" w:hAnsi="Tahoma" w:cs="Tahoma"/>
          <w:sz w:val="18"/>
          <w:szCs w:val="18"/>
        </w:rPr>
        <w:t xml:space="preserve"> w plik</w:t>
      </w:r>
      <w:r w:rsidR="00440E1B" w:rsidRPr="00E949B0">
        <w:rPr>
          <w:rFonts w:ascii="Tahoma" w:hAnsi="Tahoma" w:cs="Tahoma"/>
          <w:sz w:val="18"/>
          <w:szCs w:val="18"/>
        </w:rPr>
        <w:t>u</w:t>
      </w:r>
      <w:r w:rsidR="00136341" w:rsidRPr="00E949B0">
        <w:rPr>
          <w:rFonts w:ascii="Tahoma" w:hAnsi="Tahoma" w:cs="Tahoma"/>
          <w:sz w:val="18"/>
          <w:szCs w:val="18"/>
        </w:rPr>
        <w:t xml:space="preserve"> </w:t>
      </w:r>
      <w:r w:rsidR="00440E1B" w:rsidRPr="00E949B0">
        <w:rPr>
          <w:rFonts w:ascii="Tahoma" w:hAnsi="Tahoma" w:cs="Tahoma"/>
          <w:sz w:val="18"/>
          <w:szCs w:val="18"/>
        </w:rPr>
        <w:t>p</w:t>
      </w:r>
      <w:r w:rsidR="00136341" w:rsidRPr="00E949B0">
        <w:rPr>
          <w:rFonts w:ascii="Tahoma" w:hAnsi="Tahoma" w:cs="Tahoma"/>
          <w:sz w:val="18"/>
          <w:szCs w:val="18"/>
        </w:rPr>
        <w:t>o</w:t>
      </w:r>
      <w:r w:rsidR="00440E1B" w:rsidRPr="00E949B0">
        <w:rPr>
          <w:rFonts w:ascii="Tahoma" w:hAnsi="Tahoma" w:cs="Tahoma"/>
          <w:sz w:val="18"/>
          <w:szCs w:val="18"/>
        </w:rPr>
        <w:t>d</w:t>
      </w:r>
      <w:r w:rsidR="00136341" w:rsidRPr="00E949B0">
        <w:rPr>
          <w:rFonts w:ascii="Tahoma" w:hAnsi="Tahoma" w:cs="Tahoma"/>
          <w:sz w:val="18"/>
          <w:szCs w:val="18"/>
        </w:rPr>
        <w:t xml:space="preserve"> nazw</w:t>
      </w:r>
      <w:r w:rsidR="00440E1B" w:rsidRPr="00E949B0">
        <w:rPr>
          <w:rFonts w:ascii="Tahoma" w:hAnsi="Tahoma" w:cs="Tahoma"/>
          <w:sz w:val="18"/>
          <w:szCs w:val="18"/>
        </w:rPr>
        <w:t>ą</w:t>
      </w:r>
      <w:r w:rsidR="00136341" w:rsidRPr="00E949B0">
        <w:rPr>
          <w:rFonts w:ascii="Tahoma" w:hAnsi="Tahoma" w:cs="Tahoma"/>
          <w:sz w:val="18"/>
          <w:szCs w:val="18"/>
        </w:rPr>
        <w:t xml:space="preserve"> …………………………</w:t>
      </w:r>
      <w:r w:rsidRPr="00E949B0">
        <w:rPr>
          <w:rFonts w:ascii="Tahoma" w:hAnsi="Tahoma" w:cs="Tahoma"/>
          <w:sz w:val="18"/>
          <w:szCs w:val="18"/>
        </w:rPr>
        <w:t xml:space="preserve"> stanowią </w:t>
      </w:r>
      <w:r w:rsidR="00A363A0" w:rsidRPr="00E949B0">
        <w:rPr>
          <w:rFonts w:ascii="Tahoma" w:hAnsi="Tahoma" w:cs="Tahoma"/>
          <w:b/>
          <w:bCs/>
          <w:sz w:val="18"/>
          <w:szCs w:val="18"/>
        </w:rPr>
        <w:t>tajemnicę przedsiębiorstwa</w:t>
      </w:r>
      <w:r w:rsidR="00A363A0" w:rsidRPr="00E949B0">
        <w:rPr>
          <w:rFonts w:ascii="Tahoma" w:hAnsi="Tahoma" w:cs="Tahoma"/>
          <w:sz w:val="18"/>
          <w:szCs w:val="18"/>
        </w:rPr>
        <w:t xml:space="preserve"> w rozumieniu przepisów ustawy o zwalczaniu nieuczciwej konkurencji  i jako takie nie mogą być ogólnodostępne</w:t>
      </w:r>
      <w:r w:rsidRPr="00E949B0">
        <w:rPr>
          <w:rFonts w:ascii="Tahoma" w:hAnsi="Tahoma" w:cs="Tahoma"/>
          <w:sz w:val="18"/>
          <w:szCs w:val="18"/>
        </w:rPr>
        <w:t>.</w:t>
      </w:r>
      <w:r w:rsidR="00440E1B" w:rsidRPr="00E949B0">
        <w:rPr>
          <w:rFonts w:ascii="Tahoma" w:hAnsi="Tahoma" w:cs="Tahoma"/>
          <w:sz w:val="18"/>
          <w:szCs w:val="18"/>
        </w:rPr>
        <w:t xml:space="preserve"> Jednocześnie wykazujemy, przedkładając w pliku pn. ………………… dokumenty, potwierdzające, że zastrzeżone informacje stanowią tajemnicę przedsiębiorstwa.</w:t>
      </w:r>
    </w:p>
    <w:p w14:paraId="4727F087" w14:textId="77777777" w:rsidR="0036235C" w:rsidRPr="00E949B0" w:rsidRDefault="0036235C" w:rsidP="00982D96">
      <w:pPr>
        <w:jc w:val="both"/>
        <w:rPr>
          <w:rFonts w:ascii="Tahoma" w:hAnsi="Tahoma" w:cs="Tahoma"/>
          <w:sz w:val="20"/>
          <w:szCs w:val="20"/>
        </w:rPr>
      </w:pPr>
    </w:p>
    <w:p w14:paraId="624343D5" w14:textId="77777777" w:rsidR="00954676" w:rsidRPr="00E949B0" w:rsidRDefault="00776BD7" w:rsidP="000478A2">
      <w:pPr>
        <w:numPr>
          <w:ilvl w:val="0"/>
          <w:numId w:val="5"/>
        </w:numPr>
        <w:jc w:val="both"/>
        <w:rPr>
          <w:rFonts w:ascii="Tahoma" w:hAnsi="Tahoma" w:cs="Tahoma"/>
          <w:sz w:val="18"/>
          <w:szCs w:val="18"/>
        </w:rPr>
      </w:pPr>
      <w:r w:rsidRPr="00E949B0">
        <w:rPr>
          <w:rFonts w:ascii="Tahoma" w:hAnsi="Tahoma" w:cs="Tahoma"/>
          <w:sz w:val="18"/>
          <w:szCs w:val="18"/>
        </w:rPr>
        <w:t xml:space="preserve">Niniejszym, zgodnie z art. </w:t>
      </w:r>
      <w:r w:rsidR="00B52D70" w:rsidRPr="00E949B0">
        <w:rPr>
          <w:rFonts w:ascii="Tahoma" w:hAnsi="Tahoma" w:cs="Tahoma"/>
          <w:sz w:val="18"/>
          <w:szCs w:val="18"/>
        </w:rPr>
        <w:t>225</w:t>
      </w:r>
      <w:r w:rsidRPr="00E949B0">
        <w:rPr>
          <w:rFonts w:ascii="Tahoma" w:hAnsi="Tahoma" w:cs="Tahoma"/>
          <w:sz w:val="18"/>
          <w:szCs w:val="18"/>
        </w:rPr>
        <w:t xml:space="preserve"> ust. </w:t>
      </w:r>
      <w:r w:rsidR="00B52D70" w:rsidRPr="00E949B0">
        <w:rPr>
          <w:rFonts w:ascii="Tahoma" w:hAnsi="Tahoma" w:cs="Tahoma"/>
          <w:sz w:val="18"/>
          <w:szCs w:val="18"/>
        </w:rPr>
        <w:t>1 i 2</w:t>
      </w:r>
      <w:r w:rsidRPr="00E949B0">
        <w:rPr>
          <w:rFonts w:ascii="Tahoma" w:hAnsi="Tahoma" w:cs="Tahoma"/>
          <w:sz w:val="18"/>
          <w:szCs w:val="18"/>
        </w:rPr>
        <w:t xml:space="preserve"> ustawy Prawo zamówień publicznych, informujemy, że dostawa towaru, oferowana w ramach przedmiotowego postępowania o udzielenie zamówienia publicznego</w:t>
      </w:r>
    </w:p>
    <w:p w14:paraId="498E2595" w14:textId="77777777" w:rsidR="00954676" w:rsidRPr="00E949B0" w:rsidRDefault="00954676" w:rsidP="00954676">
      <w:pPr>
        <w:autoSpaceDE w:val="0"/>
        <w:autoSpaceDN w:val="0"/>
        <w:adjustRightInd w:val="0"/>
        <w:ind w:firstLine="360"/>
        <w:rPr>
          <w:rFonts w:ascii="Tahoma" w:hAnsi="Tahoma" w:cs="Tahoma"/>
          <w:sz w:val="18"/>
          <w:szCs w:val="18"/>
        </w:rPr>
      </w:pPr>
      <w:r w:rsidRPr="00E949B0">
        <w:rPr>
          <w:rFonts w:ascii="Tahoma" w:hAnsi="Tahoma" w:cs="Tahoma"/>
          <w:b/>
          <w:sz w:val="18"/>
          <w:szCs w:val="18"/>
        </w:rPr>
        <w:t>prowadzi</w:t>
      </w:r>
      <w:r w:rsidRPr="00E949B0">
        <w:rPr>
          <w:rFonts w:ascii="Tahoma" w:eastAsia="Tahoma,Bold" w:hAnsi="Tahoma" w:cs="Tahoma"/>
          <w:b/>
          <w:bCs/>
          <w:sz w:val="18"/>
          <w:szCs w:val="18"/>
        </w:rPr>
        <w:t xml:space="preserve">* </w:t>
      </w:r>
      <w:r w:rsidRPr="00E949B0">
        <w:rPr>
          <w:rFonts w:ascii="Tahoma" w:hAnsi="Tahoma" w:cs="Tahoma"/>
          <w:b/>
          <w:sz w:val="18"/>
          <w:szCs w:val="18"/>
        </w:rPr>
        <w:t>/ nie prowadzi</w:t>
      </w:r>
      <w:r w:rsidRPr="00E949B0">
        <w:rPr>
          <w:rFonts w:ascii="Tahoma" w:eastAsia="Tahoma,Bold" w:hAnsi="Tahoma" w:cs="Tahoma"/>
          <w:b/>
          <w:bCs/>
          <w:sz w:val="18"/>
          <w:szCs w:val="18"/>
        </w:rPr>
        <w:t xml:space="preserve">* </w:t>
      </w:r>
      <w:r w:rsidRPr="00E949B0">
        <w:rPr>
          <w:rFonts w:ascii="Tahoma" w:hAnsi="Tahoma" w:cs="Tahoma"/>
          <w:sz w:val="18"/>
          <w:szCs w:val="18"/>
        </w:rPr>
        <w:t>w przypadku wyboru naszej oferty, do powstania u Zamawiającego obowiązku</w:t>
      </w:r>
    </w:p>
    <w:p w14:paraId="6D44B1D9" w14:textId="77777777" w:rsidR="00954676" w:rsidRPr="00E949B0" w:rsidRDefault="00954676" w:rsidP="00954676">
      <w:pPr>
        <w:autoSpaceDE w:val="0"/>
        <w:autoSpaceDN w:val="0"/>
        <w:adjustRightInd w:val="0"/>
        <w:ind w:firstLine="360"/>
        <w:rPr>
          <w:rFonts w:ascii="Tahoma" w:hAnsi="Tahoma" w:cs="Tahoma"/>
          <w:sz w:val="18"/>
          <w:szCs w:val="18"/>
        </w:rPr>
      </w:pPr>
      <w:r w:rsidRPr="00E949B0">
        <w:rPr>
          <w:rFonts w:ascii="Tahoma" w:hAnsi="Tahoma" w:cs="Tahoma"/>
          <w:sz w:val="18"/>
          <w:szCs w:val="18"/>
        </w:rPr>
        <w:t>podatkowego, zgodnie z przepisami ustawy o podatku od towaru i usług.</w:t>
      </w:r>
      <w:r w:rsidR="00776BD7" w:rsidRPr="00E949B0">
        <w:rPr>
          <w:rFonts w:ascii="Tahoma" w:hAnsi="Tahoma" w:cs="Tahoma"/>
          <w:sz w:val="18"/>
          <w:szCs w:val="18"/>
        </w:rPr>
        <w:t xml:space="preserve"> </w:t>
      </w:r>
      <w:r w:rsidR="00776BD7" w:rsidRPr="00E949B0">
        <w:rPr>
          <w:rFonts w:ascii="Tahoma" w:hAnsi="Tahoma" w:cs="Tahoma"/>
          <w:i/>
          <w:sz w:val="18"/>
          <w:szCs w:val="18"/>
        </w:rPr>
        <w:t>* niepotrzebne skreślić</w:t>
      </w:r>
    </w:p>
    <w:p w14:paraId="7F67C12C" w14:textId="77777777" w:rsidR="00954676" w:rsidRPr="00E949B0" w:rsidRDefault="00776BD7" w:rsidP="00954676">
      <w:pPr>
        <w:autoSpaceDE w:val="0"/>
        <w:autoSpaceDN w:val="0"/>
        <w:adjustRightInd w:val="0"/>
        <w:ind w:left="360"/>
        <w:rPr>
          <w:rFonts w:ascii="Tahoma" w:hAnsi="Tahoma" w:cs="Tahoma"/>
          <w:sz w:val="18"/>
          <w:szCs w:val="18"/>
        </w:rPr>
      </w:pPr>
      <w:r w:rsidRPr="00E949B0">
        <w:rPr>
          <w:rFonts w:ascii="Tahoma" w:hAnsi="Tahoma" w:cs="Tahoma"/>
          <w:sz w:val="18"/>
          <w:szCs w:val="18"/>
        </w:rPr>
        <w:t>Dostawa n</w:t>
      </w:r>
      <w:r w:rsidR="00954676" w:rsidRPr="00E949B0">
        <w:rPr>
          <w:rFonts w:ascii="Tahoma" w:hAnsi="Tahoma" w:cs="Tahoma"/>
          <w:sz w:val="18"/>
          <w:szCs w:val="18"/>
        </w:rPr>
        <w:t>iżej wymienion</w:t>
      </w:r>
      <w:r w:rsidRPr="00E949B0">
        <w:rPr>
          <w:rFonts w:ascii="Tahoma" w:hAnsi="Tahoma" w:cs="Tahoma"/>
          <w:sz w:val="18"/>
          <w:szCs w:val="18"/>
        </w:rPr>
        <w:t>ych</w:t>
      </w:r>
      <w:r w:rsidR="00954676" w:rsidRPr="00E949B0">
        <w:rPr>
          <w:rFonts w:ascii="Tahoma" w:hAnsi="Tahoma" w:cs="Tahoma"/>
          <w:sz w:val="18"/>
          <w:szCs w:val="18"/>
        </w:rPr>
        <w:t xml:space="preserve"> towar</w:t>
      </w:r>
      <w:r w:rsidRPr="00E949B0">
        <w:rPr>
          <w:rFonts w:ascii="Tahoma" w:hAnsi="Tahoma" w:cs="Tahoma"/>
          <w:sz w:val="18"/>
          <w:szCs w:val="18"/>
        </w:rPr>
        <w:t>ów, oferowanych</w:t>
      </w:r>
      <w:r w:rsidR="00954676" w:rsidRPr="00E949B0">
        <w:rPr>
          <w:rFonts w:ascii="Tahoma" w:hAnsi="Tahoma" w:cs="Tahoma"/>
          <w:sz w:val="18"/>
          <w:szCs w:val="18"/>
        </w:rPr>
        <w:t xml:space="preserve"> w ramach niniejszego postępowania przetargowego prowadz</w:t>
      </w:r>
      <w:r w:rsidRPr="00E949B0">
        <w:rPr>
          <w:rFonts w:ascii="Tahoma" w:hAnsi="Tahoma" w:cs="Tahoma"/>
          <w:sz w:val="18"/>
          <w:szCs w:val="18"/>
        </w:rPr>
        <w:t>i</w:t>
      </w:r>
      <w:r w:rsidR="00954676" w:rsidRPr="00E949B0">
        <w:rPr>
          <w:rFonts w:ascii="Tahoma" w:hAnsi="Tahoma" w:cs="Tahoma"/>
          <w:sz w:val="18"/>
          <w:szCs w:val="18"/>
        </w:rPr>
        <w:t xml:space="preserve"> w przypadku wyboru naszej oferty, do powstania u Zamawiającego obowiązku podatkowego: </w:t>
      </w:r>
      <w:r w:rsidRPr="00E949B0">
        <w:rPr>
          <w:rFonts w:ascii="Tahoma" w:hAnsi="Tahoma" w:cs="Tahoma"/>
          <w:sz w:val="18"/>
          <w:szCs w:val="18"/>
        </w:rPr>
        <w:t>*</w:t>
      </w:r>
    </w:p>
    <w:p w14:paraId="4A6AB20A" w14:textId="77777777" w:rsidR="00954676" w:rsidRPr="00E949B0" w:rsidRDefault="00954676" w:rsidP="00954676">
      <w:pPr>
        <w:autoSpaceDE w:val="0"/>
        <w:autoSpaceDN w:val="0"/>
        <w:adjustRightInd w:val="0"/>
        <w:ind w:left="360"/>
        <w:rPr>
          <w:rFonts w:ascii="Tahoma" w:hAnsi="Tahoma" w:cs="Tahoma"/>
          <w:sz w:val="18"/>
          <w:szCs w:val="18"/>
        </w:rPr>
      </w:pPr>
      <w:r w:rsidRPr="00E949B0">
        <w:rPr>
          <w:rFonts w:ascii="Tahoma" w:hAnsi="Tahoma" w:cs="Tahoma"/>
          <w:sz w:val="18"/>
          <w:szCs w:val="18"/>
        </w:rPr>
        <w:t>- ......................................................................................................................................................</w:t>
      </w:r>
    </w:p>
    <w:p w14:paraId="7A3D099D" w14:textId="77777777" w:rsidR="00954676" w:rsidRPr="00E949B0" w:rsidRDefault="00954676" w:rsidP="00954676">
      <w:pPr>
        <w:autoSpaceDE w:val="0"/>
        <w:autoSpaceDN w:val="0"/>
        <w:adjustRightInd w:val="0"/>
        <w:ind w:firstLine="360"/>
        <w:rPr>
          <w:rFonts w:ascii="Tahoma" w:hAnsi="Tahoma" w:cs="Tahoma"/>
          <w:sz w:val="18"/>
          <w:szCs w:val="18"/>
        </w:rPr>
      </w:pPr>
      <w:r w:rsidRPr="00E949B0">
        <w:rPr>
          <w:rFonts w:ascii="Tahoma" w:hAnsi="Tahoma" w:cs="Tahoma"/>
          <w:sz w:val="18"/>
          <w:szCs w:val="18"/>
        </w:rPr>
        <w:lastRenderedPageBreak/>
        <w:t>- ......................................................................................................................................................</w:t>
      </w:r>
    </w:p>
    <w:p w14:paraId="12A6C007" w14:textId="77777777" w:rsidR="00954676" w:rsidRPr="00E949B0" w:rsidRDefault="00954676" w:rsidP="00954676">
      <w:pPr>
        <w:autoSpaceDE w:val="0"/>
        <w:autoSpaceDN w:val="0"/>
        <w:adjustRightInd w:val="0"/>
        <w:ind w:firstLine="360"/>
        <w:rPr>
          <w:rFonts w:ascii="Tahoma" w:hAnsi="Tahoma" w:cs="Tahoma"/>
          <w:sz w:val="18"/>
          <w:szCs w:val="18"/>
        </w:rPr>
      </w:pPr>
      <w:r w:rsidRPr="00E949B0">
        <w:rPr>
          <w:rFonts w:ascii="Tahoma" w:hAnsi="Tahoma" w:cs="Tahoma"/>
          <w:sz w:val="18"/>
          <w:szCs w:val="18"/>
        </w:rPr>
        <w:t>- ......................................................................................................................................................</w:t>
      </w:r>
    </w:p>
    <w:p w14:paraId="222186EA" w14:textId="77777777" w:rsidR="00954676" w:rsidRPr="00E949B0" w:rsidRDefault="00954676" w:rsidP="00954676">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E949B0">
        <w:rPr>
          <w:rFonts w:ascii="Tahoma" w:hAnsi="Tahoma" w:cs="Tahoma"/>
          <w:i/>
          <w:iCs/>
          <w:sz w:val="14"/>
          <w:szCs w:val="14"/>
        </w:rPr>
        <w:t>* (należy podać nazwę (rodzaj) towaru</w:t>
      </w:r>
      <w:r w:rsidR="00B52D70" w:rsidRPr="00E949B0">
        <w:rPr>
          <w:rFonts w:ascii="Tahoma" w:hAnsi="Tahoma" w:cs="Tahoma"/>
          <w:i/>
          <w:iCs/>
          <w:sz w:val="14"/>
          <w:szCs w:val="14"/>
        </w:rPr>
        <w:t>,</w:t>
      </w:r>
      <w:r w:rsidRPr="00E949B0">
        <w:rPr>
          <w:rFonts w:ascii="Tahoma" w:hAnsi="Tahoma" w:cs="Tahoma"/>
          <w:i/>
          <w:iCs/>
          <w:sz w:val="14"/>
          <w:szCs w:val="14"/>
        </w:rPr>
        <w:t xml:space="preserve">   wskazać ich wartość bez kwoty podatku</w:t>
      </w:r>
      <w:r w:rsidR="00B52D70" w:rsidRPr="00E949B0">
        <w:rPr>
          <w:rFonts w:ascii="Tahoma" w:hAnsi="Tahoma" w:cs="Tahoma"/>
          <w:i/>
          <w:iCs/>
          <w:sz w:val="14"/>
          <w:szCs w:val="14"/>
        </w:rPr>
        <w:t xml:space="preserve"> oraz stawkę podatku VAT</w:t>
      </w:r>
      <w:r w:rsidRPr="00E949B0">
        <w:rPr>
          <w:rFonts w:ascii="Tahoma" w:hAnsi="Tahoma" w:cs="Tahoma"/>
          <w:i/>
          <w:iCs/>
          <w:sz w:val="14"/>
          <w:szCs w:val="14"/>
        </w:rPr>
        <w:t>).</w:t>
      </w:r>
    </w:p>
    <w:p w14:paraId="7B418596" w14:textId="77777777" w:rsidR="00954676" w:rsidRPr="00E949B0" w:rsidRDefault="00954676" w:rsidP="00954676">
      <w:pPr>
        <w:ind w:left="360"/>
        <w:jc w:val="both"/>
        <w:rPr>
          <w:rFonts w:ascii="Tahoma" w:hAnsi="Tahoma" w:cs="Tahoma"/>
          <w:i/>
          <w:iCs/>
          <w:sz w:val="14"/>
          <w:szCs w:val="14"/>
        </w:rPr>
      </w:pPr>
      <w:r w:rsidRPr="00E949B0">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BAECFBE" w14:textId="77777777" w:rsidR="000B7082" w:rsidRPr="00E949B0" w:rsidRDefault="000B7082" w:rsidP="000B7082">
      <w:pPr>
        <w:jc w:val="both"/>
        <w:rPr>
          <w:rFonts w:ascii="Tahoma" w:hAnsi="Tahoma" w:cs="Tahoma"/>
          <w:sz w:val="18"/>
          <w:szCs w:val="18"/>
        </w:rPr>
      </w:pPr>
    </w:p>
    <w:p w14:paraId="1C64766E" w14:textId="77777777" w:rsidR="005464AF" w:rsidRPr="00E949B0" w:rsidRDefault="005464AF" w:rsidP="000478A2">
      <w:pPr>
        <w:numPr>
          <w:ilvl w:val="0"/>
          <w:numId w:val="9"/>
        </w:numPr>
        <w:jc w:val="both"/>
        <w:rPr>
          <w:rFonts w:ascii="Tahoma" w:hAnsi="Tahoma" w:cs="Tahoma"/>
          <w:sz w:val="18"/>
          <w:szCs w:val="18"/>
        </w:rPr>
      </w:pPr>
      <w:r w:rsidRPr="00E949B0">
        <w:rPr>
          <w:rFonts w:ascii="Tahoma" w:hAnsi="Tahoma" w:cs="Tahoma"/>
          <w:sz w:val="18"/>
          <w:szCs w:val="18"/>
        </w:rPr>
        <w:t xml:space="preserve">Dostawy wykonamy </w:t>
      </w:r>
      <w:r w:rsidRPr="00E949B0">
        <w:rPr>
          <w:rFonts w:ascii="Tahoma" w:hAnsi="Tahoma" w:cs="Tahoma"/>
          <w:b/>
          <w:sz w:val="18"/>
          <w:szCs w:val="18"/>
        </w:rPr>
        <w:t>sami / przy udziale podwykonawcy</w:t>
      </w:r>
      <w:r w:rsidRPr="00E949B0">
        <w:rPr>
          <w:rFonts w:ascii="Tahoma" w:hAnsi="Tahoma" w:cs="Tahoma"/>
          <w:sz w:val="18"/>
          <w:szCs w:val="18"/>
        </w:rPr>
        <w:t>*. Podwykonawca zrealizuje następującą część zamówienia na dostawę:</w:t>
      </w:r>
      <w:r w:rsidR="005D0BB5" w:rsidRPr="00E949B0">
        <w:rPr>
          <w:rFonts w:ascii="Tahoma" w:hAnsi="Tahoma" w:cs="Tahoma"/>
          <w:sz w:val="18"/>
          <w:szCs w:val="18"/>
        </w:rPr>
        <w:t>**</w:t>
      </w:r>
      <w:r w:rsidRPr="00E949B0">
        <w:rPr>
          <w:rFonts w:ascii="Tahoma" w:hAnsi="Tahoma" w:cs="Tahoma"/>
          <w:sz w:val="18"/>
          <w:szCs w:val="18"/>
        </w:rPr>
        <w:t xml:space="preserve"> .....</w:t>
      </w:r>
      <w:r w:rsidR="00BB5C4B" w:rsidRPr="00E949B0">
        <w:rPr>
          <w:rFonts w:ascii="Tahoma" w:hAnsi="Tahoma" w:cs="Tahoma"/>
          <w:sz w:val="18"/>
          <w:szCs w:val="18"/>
        </w:rPr>
        <w:t>.......................</w:t>
      </w:r>
      <w:r w:rsidRPr="00E949B0">
        <w:rPr>
          <w:rFonts w:ascii="Tahoma" w:hAnsi="Tahoma" w:cs="Tahoma"/>
          <w:sz w:val="18"/>
          <w:szCs w:val="18"/>
        </w:rPr>
        <w:t>.............................................</w:t>
      </w:r>
      <w:r w:rsidR="007D285C" w:rsidRPr="00E949B0">
        <w:rPr>
          <w:rFonts w:ascii="Tahoma" w:hAnsi="Tahoma" w:cs="Tahoma"/>
          <w:sz w:val="18"/>
          <w:szCs w:val="18"/>
        </w:rPr>
        <w:t>..................</w:t>
      </w:r>
      <w:r w:rsidRPr="00E949B0">
        <w:rPr>
          <w:rFonts w:ascii="Tahoma" w:hAnsi="Tahoma" w:cs="Tahoma"/>
          <w:sz w:val="18"/>
          <w:szCs w:val="18"/>
        </w:rPr>
        <w:t xml:space="preserve">........................... </w:t>
      </w:r>
    </w:p>
    <w:p w14:paraId="55201B99" w14:textId="77777777" w:rsidR="005D0BB5" w:rsidRPr="00E949B0" w:rsidRDefault="005D0BB5" w:rsidP="002338B9">
      <w:pPr>
        <w:ind w:firstLine="360"/>
        <w:jc w:val="both"/>
        <w:rPr>
          <w:rFonts w:ascii="Tahoma" w:hAnsi="Tahoma" w:cs="Tahoma"/>
          <w:sz w:val="18"/>
          <w:szCs w:val="18"/>
        </w:rPr>
      </w:pPr>
      <w:r w:rsidRPr="00E949B0">
        <w:rPr>
          <w:rFonts w:ascii="Tahoma" w:hAnsi="Tahoma" w:cs="Tahoma"/>
          <w:sz w:val="18"/>
          <w:szCs w:val="18"/>
        </w:rPr>
        <w:t>Nazwy podwykonawców, jeżeli są już znani: ……………………………………………………………………</w:t>
      </w:r>
      <w:r w:rsidR="00E20B8B" w:rsidRPr="00E949B0">
        <w:rPr>
          <w:rFonts w:ascii="Tahoma" w:hAnsi="Tahoma" w:cs="Tahoma"/>
          <w:sz w:val="18"/>
          <w:szCs w:val="18"/>
        </w:rPr>
        <w:t>…………………………</w:t>
      </w:r>
    </w:p>
    <w:p w14:paraId="4BCF9AEB" w14:textId="77777777" w:rsidR="005464AF" w:rsidRPr="00E949B0" w:rsidRDefault="005464AF" w:rsidP="005464AF">
      <w:pPr>
        <w:ind w:firstLine="360"/>
        <w:jc w:val="both"/>
        <w:rPr>
          <w:rFonts w:ascii="Tahoma" w:hAnsi="Tahoma" w:cs="Tahoma"/>
          <w:sz w:val="14"/>
          <w:szCs w:val="14"/>
        </w:rPr>
      </w:pPr>
      <w:r w:rsidRPr="00E949B0">
        <w:rPr>
          <w:rFonts w:ascii="Tahoma" w:hAnsi="Tahoma" w:cs="Tahoma"/>
          <w:sz w:val="14"/>
          <w:szCs w:val="14"/>
        </w:rPr>
        <w:t>*</w:t>
      </w:r>
      <w:r w:rsidRPr="00E949B0">
        <w:rPr>
          <w:rFonts w:ascii="Tahoma" w:hAnsi="Tahoma" w:cs="Tahoma"/>
          <w:i/>
          <w:iCs/>
          <w:sz w:val="14"/>
          <w:szCs w:val="14"/>
        </w:rPr>
        <w:t>niepotrzebne skreślić.</w:t>
      </w:r>
      <w:r w:rsidRPr="00E949B0">
        <w:rPr>
          <w:rFonts w:ascii="Tahoma" w:hAnsi="Tahoma" w:cs="Tahoma"/>
          <w:sz w:val="14"/>
          <w:szCs w:val="14"/>
        </w:rPr>
        <w:t xml:space="preserve"> </w:t>
      </w:r>
    </w:p>
    <w:p w14:paraId="7676F725" w14:textId="77777777" w:rsidR="005D0BB5" w:rsidRPr="00E949B0" w:rsidRDefault="005D0BB5" w:rsidP="002338B9">
      <w:pPr>
        <w:ind w:left="360"/>
        <w:jc w:val="both"/>
        <w:rPr>
          <w:rFonts w:ascii="Tahoma" w:hAnsi="Tahoma" w:cs="Tahoma"/>
          <w:sz w:val="14"/>
          <w:szCs w:val="14"/>
        </w:rPr>
      </w:pPr>
      <w:r w:rsidRPr="00E949B0">
        <w:rPr>
          <w:rFonts w:ascii="Tahoma" w:hAnsi="Tahoma" w:cs="Tahoma"/>
          <w:sz w:val="14"/>
          <w:szCs w:val="14"/>
        </w:rPr>
        <w:t xml:space="preserve">** </w:t>
      </w:r>
      <w:r w:rsidRPr="00E949B0">
        <w:rPr>
          <w:rFonts w:ascii="Tahoma" w:hAnsi="Tahoma" w:cs="Tahoma"/>
          <w:i/>
          <w:sz w:val="14"/>
          <w:szCs w:val="14"/>
        </w:rPr>
        <w:t>W przypadku niewpisania części zamówienia, którą zrealizuje Podwykonawca, Zamawiający przyjmuje, że Wykonawca wykona zamówienie sam</w:t>
      </w:r>
    </w:p>
    <w:p w14:paraId="4CF4351C" w14:textId="77777777" w:rsidR="000B7082" w:rsidRPr="00E949B0" w:rsidRDefault="000B7082" w:rsidP="000B7082">
      <w:pPr>
        <w:rPr>
          <w:rFonts w:ascii="Tahoma" w:hAnsi="Tahoma" w:cs="Tahoma"/>
          <w:sz w:val="16"/>
          <w:szCs w:val="16"/>
        </w:rPr>
      </w:pPr>
    </w:p>
    <w:p w14:paraId="4FA657F3" w14:textId="77777777" w:rsidR="00271AD7" w:rsidRPr="00E949B0" w:rsidRDefault="00271AD7" w:rsidP="000478A2">
      <w:pPr>
        <w:numPr>
          <w:ilvl w:val="0"/>
          <w:numId w:val="9"/>
        </w:numPr>
        <w:jc w:val="both"/>
        <w:rPr>
          <w:rFonts w:ascii="Tahoma" w:hAnsi="Tahoma" w:cs="Tahoma"/>
          <w:sz w:val="18"/>
          <w:szCs w:val="18"/>
        </w:rPr>
      </w:pPr>
      <w:r w:rsidRPr="00E949B0">
        <w:rPr>
          <w:rFonts w:ascii="Tahoma" w:hAnsi="Tahoma" w:cs="Tahoma"/>
          <w:sz w:val="18"/>
          <w:szCs w:val="18"/>
        </w:rPr>
        <w:t>Zamówienie zrealizujemy (odpowiednie wypełnić):</w:t>
      </w:r>
    </w:p>
    <w:p w14:paraId="3B88EAE1" w14:textId="77777777" w:rsidR="00271AD7" w:rsidRPr="00E949B0" w:rsidRDefault="00271AD7" w:rsidP="00271AD7">
      <w:pPr>
        <w:pStyle w:val="Standardowy1"/>
        <w:tabs>
          <w:tab w:val="left" w:pos="-1080"/>
        </w:tabs>
        <w:ind w:left="360"/>
        <w:jc w:val="both"/>
        <w:rPr>
          <w:rFonts w:ascii="Tahoma" w:hAnsi="Tahoma" w:cs="Tahoma"/>
          <w:sz w:val="18"/>
          <w:szCs w:val="18"/>
        </w:rPr>
      </w:pPr>
      <w:r w:rsidRPr="00E949B0">
        <w:rPr>
          <w:rFonts w:ascii="Tahoma" w:hAnsi="Tahoma" w:cs="Tahoma"/>
          <w:sz w:val="18"/>
          <w:szCs w:val="18"/>
        </w:rPr>
        <w:t xml:space="preserve">a) </w:t>
      </w:r>
      <w:r w:rsidRPr="00E949B0">
        <w:rPr>
          <w:rFonts w:ascii="Tahoma" w:hAnsi="Tahoma" w:cs="Tahoma"/>
          <w:b/>
          <w:sz w:val="18"/>
          <w:szCs w:val="18"/>
        </w:rPr>
        <w:t>sami</w:t>
      </w:r>
      <w:r w:rsidRPr="00E949B0">
        <w:rPr>
          <w:rFonts w:ascii="Tahoma" w:hAnsi="Tahoma" w:cs="Tahoma"/>
          <w:sz w:val="18"/>
          <w:szCs w:val="18"/>
        </w:rPr>
        <w:t xml:space="preserve"> …………………………………………………………………………………………………………………………………….…</w:t>
      </w:r>
    </w:p>
    <w:p w14:paraId="0EA79F45" w14:textId="77777777" w:rsidR="00271AD7" w:rsidRPr="00E949B0" w:rsidRDefault="00271AD7" w:rsidP="00271AD7">
      <w:pPr>
        <w:pStyle w:val="Standardowy1"/>
        <w:tabs>
          <w:tab w:val="left" w:pos="-1080"/>
        </w:tabs>
        <w:ind w:left="360"/>
        <w:jc w:val="both"/>
        <w:rPr>
          <w:rFonts w:ascii="Tahoma" w:hAnsi="Tahoma" w:cs="Tahoma"/>
          <w:sz w:val="18"/>
          <w:szCs w:val="18"/>
        </w:rPr>
      </w:pPr>
      <w:r w:rsidRPr="00E949B0">
        <w:rPr>
          <w:rFonts w:ascii="Tahoma" w:hAnsi="Tahoma" w:cs="Tahoma"/>
          <w:sz w:val="18"/>
          <w:szCs w:val="18"/>
        </w:rPr>
        <w:t xml:space="preserve">b) </w:t>
      </w:r>
      <w:r w:rsidRPr="00E949B0">
        <w:rPr>
          <w:rFonts w:ascii="Tahoma" w:hAnsi="Tahoma" w:cs="Tahoma"/>
          <w:b/>
          <w:sz w:val="18"/>
          <w:szCs w:val="18"/>
        </w:rPr>
        <w:t>w konsorcjum z</w:t>
      </w:r>
      <w:r w:rsidRPr="00E949B0">
        <w:rPr>
          <w:rFonts w:ascii="Tahoma" w:hAnsi="Tahoma" w:cs="Tahoma"/>
          <w:sz w:val="18"/>
          <w:szCs w:val="18"/>
        </w:rPr>
        <w:t>:</w:t>
      </w:r>
    </w:p>
    <w:p w14:paraId="4F95D243" w14:textId="77777777" w:rsidR="00271AD7" w:rsidRPr="00E949B0" w:rsidRDefault="00271AD7" w:rsidP="00271AD7">
      <w:pPr>
        <w:pStyle w:val="Standardowy1"/>
        <w:tabs>
          <w:tab w:val="left" w:pos="-1080"/>
        </w:tabs>
        <w:ind w:left="360"/>
        <w:jc w:val="both"/>
        <w:rPr>
          <w:rFonts w:ascii="Tahoma" w:hAnsi="Tahoma" w:cs="Tahoma"/>
          <w:sz w:val="18"/>
          <w:szCs w:val="18"/>
        </w:rPr>
      </w:pPr>
      <w:r w:rsidRPr="00E949B0">
        <w:rPr>
          <w:rFonts w:ascii="Tahoma" w:hAnsi="Tahoma" w:cs="Tahoma"/>
          <w:sz w:val="18"/>
          <w:szCs w:val="18"/>
        </w:rPr>
        <w:t>- ……………………………………………………………………………………………………….………………………………………..</w:t>
      </w:r>
    </w:p>
    <w:p w14:paraId="41B03705" w14:textId="77777777" w:rsidR="00271AD7" w:rsidRPr="00E949B0" w:rsidRDefault="00271AD7" w:rsidP="00271AD7">
      <w:pPr>
        <w:pStyle w:val="Standardowy1"/>
        <w:tabs>
          <w:tab w:val="left" w:pos="-1080"/>
        </w:tabs>
        <w:ind w:left="360"/>
        <w:jc w:val="both"/>
        <w:rPr>
          <w:rFonts w:ascii="Tahoma" w:hAnsi="Tahoma" w:cs="Tahoma"/>
          <w:sz w:val="18"/>
          <w:szCs w:val="18"/>
        </w:rPr>
      </w:pPr>
    </w:p>
    <w:p w14:paraId="203B9D20" w14:textId="77777777" w:rsidR="00271AD7" w:rsidRPr="00E949B0" w:rsidRDefault="00271AD7" w:rsidP="000478A2">
      <w:pPr>
        <w:numPr>
          <w:ilvl w:val="0"/>
          <w:numId w:val="9"/>
        </w:numPr>
        <w:jc w:val="both"/>
        <w:rPr>
          <w:rFonts w:ascii="Tahoma" w:hAnsi="Tahoma" w:cs="Tahoma"/>
          <w:sz w:val="18"/>
          <w:szCs w:val="18"/>
        </w:rPr>
      </w:pPr>
      <w:r w:rsidRPr="00E949B0">
        <w:rPr>
          <w:rFonts w:ascii="Tahoma" w:hAnsi="Tahoma" w:cs="Tahoma"/>
          <w:sz w:val="18"/>
          <w:szCs w:val="18"/>
        </w:rPr>
        <w:t xml:space="preserve">(Wypełniają jedynie przedsiębiorcy składający ofertę jako </w:t>
      </w:r>
      <w:r w:rsidRPr="00E949B0">
        <w:rPr>
          <w:rFonts w:ascii="Tahoma" w:hAnsi="Tahoma" w:cs="Tahoma"/>
          <w:b/>
          <w:sz w:val="18"/>
          <w:szCs w:val="18"/>
        </w:rPr>
        <w:t>konsorcjum</w:t>
      </w:r>
      <w:r w:rsidRPr="00E949B0">
        <w:rPr>
          <w:rFonts w:ascii="Tahoma" w:hAnsi="Tahoma" w:cs="Tahoma"/>
          <w:sz w:val="18"/>
          <w:szCs w:val="18"/>
        </w:rPr>
        <w:t>). Oświadczamy, że sposób reprezentacji konsorcjum dla potrzeb niniejszego zamówienia jest następujący:</w:t>
      </w:r>
    </w:p>
    <w:p w14:paraId="2A079417" w14:textId="77777777" w:rsidR="00271AD7" w:rsidRPr="00E949B0" w:rsidRDefault="00271AD7" w:rsidP="00F902B5">
      <w:pPr>
        <w:pStyle w:val="Standardowy1"/>
        <w:tabs>
          <w:tab w:val="left" w:pos="-1080"/>
        </w:tabs>
        <w:ind w:left="360"/>
        <w:jc w:val="both"/>
        <w:rPr>
          <w:rFonts w:ascii="Tahoma" w:hAnsi="Tahoma" w:cs="Tahoma"/>
          <w:sz w:val="18"/>
          <w:szCs w:val="18"/>
        </w:rPr>
      </w:pPr>
      <w:r w:rsidRPr="00E949B0">
        <w:rPr>
          <w:rFonts w:ascii="Tahoma" w:hAnsi="Tahoma" w:cs="Tahoma"/>
          <w:sz w:val="18"/>
          <w:szCs w:val="18"/>
        </w:rPr>
        <w:t>…………………………………………………………………………………………………………………………………………………..………………………………………………………………………………………………………………………………………………………</w:t>
      </w:r>
      <w:r w:rsidR="007D285C" w:rsidRPr="00E949B0">
        <w:rPr>
          <w:rFonts w:ascii="Tahoma" w:hAnsi="Tahoma" w:cs="Tahoma"/>
          <w:sz w:val="18"/>
          <w:szCs w:val="18"/>
        </w:rPr>
        <w:t>………………..</w:t>
      </w:r>
    </w:p>
    <w:p w14:paraId="7FC90A6C" w14:textId="77777777" w:rsidR="00271AD7" w:rsidRPr="00E949B0" w:rsidRDefault="00271AD7" w:rsidP="00F902B5">
      <w:pPr>
        <w:jc w:val="both"/>
        <w:rPr>
          <w:rFonts w:ascii="Tahoma" w:hAnsi="Tahoma" w:cs="Tahoma"/>
          <w:sz w:val="18"/>
          <w:szCs w:val="18"/>
        </w:rPr>
      </w:pPr>
    </w:p>
    <w:p w14:paraId="5EA1C9CB" w14:textId="77777777" w:rsidR="00C543AF" w:rsidRPr="00E949B0" w:rsidRDefault="00C543AF" w:rsidP="000478A2">
      <w:pPr>
        <w:numPr>
          <w:ilvl w:val="0"/>
          <w:numId w:val="9"/>
        </w:numPr>
        <w:jc w:val="both"/>
        <w:rPr>
          <w:rFonts w:ascii="Tahoma" w:hAnsi="Tahoma" w:cs="Tahoma"/>
          <w:b/>
          <w:sz w:val="18"/>
          <w:szCs w:val="18"/>
          <w:u w:val="single"/>
        </w:rPr>
      </w:pPr>
      <w:r w:rsidRPr="00E949B0">
        <w:rPr>
          <w:rFonts w:ascii="Tahoma" w:hAnsi="Tahoma" w:cs="Tahoma"/>
          <w:b/>
          <w:sz w:val="18"/>
          <w:szCs w:val="18"/>
          <w:u w:val="single"/>
        </w:rPr>
        <w:t>OŚWIADCZENIE WYKONAWCY W ZAKRESIE WYPEŁNIENIA OBOWIĄZKÓW INFORMACYJNYCH PRZEWIDZIANYCH W ART. 13 LUB ART. 14 RODO</w:t>
      </w:r>
    </w:p>
    <w:p w14:paraId="7FC7549F" w14:textId="77777777" w:rsidR="00C543AF" w:rsidRPr="00E949B0" w:rsidRDefault="00C543AF" w:rsidP="00DA1807">
      <w:pPr>
        <w:pStyle w:val="NormalnyWeb"/>
        <w:spacing w:before="0" w:beforeAutospacing="0" w:after="0" w:afterAutospacing="0"/>
        <w:ind w:left="284"/>
        <w:rPr>
          <w:rFonts w:ascii="Tahoma" w:hAnsi="Tahoma" w:cs="Tahoma"/>
          <w:sz w:val="18"/>
          <w:szCs w:val="18"/>
        </w:rPr>
      </w:pPr>
      <w:r w:rsidRPr="00E949B0">
        <w:rPr>
          <w:rFonts w:ascii="Tahoma" w:hAnsi="Tahoma" w:cs="Tahoma"/>
          <w:sz w:val="18"/>
          <w:szCs w:val="18"/>
        </w:rPr>
        <w:t>Oświadczam, że wypełniłem obowiązki informacyjne przewidziane w art. 13 lub art. 14 RODO</w:t>
      </w:r>
      <w:r w:rsidRPr="00E949B0">
        <w:rPr>
          <w:rFonts w:ascii="Tahoma" w:hAnsi="Tahoma" w:cs="Tahoma"/>
          <w:sz w:val="18"/>
          <w:szCs w:val="18"/>
          <w:vertAlign w:val="superscript"/>
        </w:rPr>
        <w:t>1)</w:t>
      </w:r>
      <w:r w:rsidRPr="00E949B0">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E949B0">
        <w:rPr>
          <w:rFonts w:ascii="Tahoma" w:hAnsi="Tahoma" w:cs="Tahoma"/>
          <w:b/>
          <w:sz w:val="18"/>
          <w:szCs w:val="18"/>
        </w:rPr>
        <w:t>DOTYCZY / NIE DOTYCZY</w:t>
      </w:r>
      <w:r w:rsidRPr="00E949B0">
        <w:rPr>
          <w:rFonts w:ascii="Tahoma" w:hAnsi="Tahoma" w:cs="Tahoma"/>
          <w:sz w:val="18"/>
          <w:szCs w:val="18"/>
        </w:rPr>
        <w:t>*</w:t>
      </w:r>
    </w:p>
    <w:p w14:paraId="1D065CD6" w14:textId="77777777" w:rsidR="00DA1807" w:rsidRPr="00E949B0" w:rsidRDefault="00DA1807" w:rsidP="00DA1807">
      <w:pPr>
        <w:pStyle w:val="Tekstprzypisudolnego"/>
        <w:ind w:left="284"/>
        <w:jc w:val="both"/>
        <w:rPr>
          <w:rFonts w:ascii="Tahoma" w:hAnsi="Tahoma" w:cs="Tahoma"/>
          <w:sz w:val="18"/>
          <w:szCs w:val="18"/>
          <w:vertAlign w:val="superscript"/>
        </w:rPr>
      </w:pPr>
    </w:p>
    <w:p w14:paraId="18244800" w14:textId="77777777" w:rsidR="00C543AF" w:rsidRPr="00E949B0" w:rsidRDefault="00C543AF" w:rsidP="00DA1807">
      <w:pPr>
        <w:pStyle w:val="Tekstprzypisudolnego"/>
        <w:ind w:left="284"/>
        <w:jc w:val="both"/>
        <w:rPr>
          <w:rFonts w:ascii="Tahoma" w:hAnsi="Tahoma" w:cs="Tahoma"/>
          <w:sz w:val="18"/>
          <w:szCs w:val="18"/>
        </w:rPr>
      </w:pPr>
      <w:r w:rsidRPr="00E949B0">
        <w:rPr>
          <w:rFonts w:ascii="Tahoma" w:hAnsi="Tahoma" w:cs="Tahoma"/>
          <w:sz w:val="18"/>
          <w:szCs w:val="18"/>
          <w:vertAlign w:val="superscript"/>
        </w:rPr>
        <w:t xml:space="preserve">1) </w:t>
      </w:r>
      <w:r w:rsidRPr="00E949B0">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E949B0">
        <w:rPr>
          <w:rFonts w:ascii="Tahoma" w:hAnsi="Tahoma" w:cs="Tahoma"/>
          <w:sz w:val="18"/>
          <w:szCs w:val="18"/>
        </w:rPr>
        <w:t>ie danych) (Dz. Urz. UE L 119 z </w:t>
      </w:r>
      <w:r w:rsidRPr="00E949B0">
        <w:rPr>
          <w:rFonts w:ascii="Tahoma" w:hAnsi="Tahoma" w:cs="Tahoma"/>
          <w:sz w:val="18"/>
          <w:szCs w:val="18"/>
        </w:rPr>
        <w:t xml:space="preserve">04.05.2016, str. 1). </w:t>
      </w:r>
    </w:p>
    <w:p w14:paraId="42EADBB3" w14:textId="77777777" w:rsidR="00C543AF" w:rsidRPr="00E949B0" w:rsidRDefault="00C543AF" w:rsidP="00DA1807">
      <w:pPr>
        <w:pStyle w:val="Tekstprzypisudolnego"/>
        <w:ind w:left="284"/>
        <w:jc w:val="both"/>
        <w:rPr>
          <w:rFonts w:ascii="Tahoma" w:hAnsi="Tahoma" w:cs="Tahoma"/>
          <w:sz w:val="18"/>
          <w:szCs w:val="18"/>
        </w:rPr>
      </w:pPr>
    </w:p>
    <w:p w14:paraId="46FB489B" w14:textId="77777777" w:rsidR="00C543AF" w:rsidRPr="00E949B0" w:rsidRDefault="00C543AF" w:rsidP="00DA1807">
      <w:pPr>
        <w:ind w:left="284"/>
        <w:jc w:val="both"/>
        <w:rPr>
          <w:rFonts w:ascii="Tahoma" w:hAnsi="Tahoma" w:cs="Tahoma"/>
          <w:sz w:val="18"/>
          <w:szCs w:val="18"/>
        </w:rPr>
      </w:pPr>
      <w:r w:rsidRPr="00E949B0">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E949B0">
        <w:rPr>
          <w:rFonts w:ascii="Tahoma" w:hAnsi="Tahoma" w:cs="Tahoma"/>
          <w:sz w:val="18"/>
          <w:szCs w:val="18"/>
        </w:rPr>
        <w:t>.</w:t>
      </w:r>
    </w:p>
    <w:p w14:paraId="311D2F56" w14:textId="77777777" w:rsidR="0040596A" w:rsidRPr="00E949B0" w:rsidRDefault="0040596A" w:rsidP="0040596A">
      <w:pPr>
        <w:rPr>
          <w:rFonts w:ascii="Tahoma" w:hAnsi="Tahoma" w:cs="Tahoma"/>
          <w:sz w:val="18"/>
          <w:szCs w:val="18"/>
        </w:rPr>
      </w:pPr>
    </w:p>
    <w:p w14:paraId="47ADC597" w14:textId="77777777" w:rsidR="000B7082" w:rsidRPr="00E949B0" w:rsidRDefault="000B7082" w:rsidP="000478A2">
      <w:pPr>
        <w:numPr>
          <w:ilvl w:val="0"/>
          <w:numId w:val="9"/>
        </w:numPr>
        <w:rPr>
          <w:rFonts w:ascii="Tahoma" w:hAnsi="Tahoma" w:cs="Tahoma"/>
          <w:sz w:val="18"/>
          <w:szCs w:val="18"/>
        </w:rPr>
      </w:pPr>
      <w:r w:rsidRPr="00E949B0">
        <w:rPr>
          <w:rFonts w:ascii="Tahoma" w:hAnsi="Tahoma" w:cs="Tahoma"/>
          <w:sz w:val="18"/>
          <w:szCs w:val="18"/>
        </w:rPr>
        <w:t>Załącznikami do niniejszej oferty, stanowiącymi integralną jej część są:</w:t>
      </w:r>
    </w:p>
    <w:p w14:paraId="70821967" w14:textId="77777777" w:rsidR="000B7082" w:rsidRPr="00E949B0" w:rsidRDefault="000B7082" w:rsidP="000B7082">
      <w:pPr>
        <w:ind w:left="360"/>
        <w:rPr>
          <w:rFonts w:ascii="Tahoma" w:hAnsi="Tahoma" w:cs="Tahoma"/>
          <w:sz w:val="18"/>
          <w:szCs w:val="18"/>
        </w:rPr>
      </w:pPr>
      <w:r w:rsidRPr="00E949B0">
        <w:rPr>
          <w:rFonts w:ascii="Tahoma" w:hAnsi="Tahoma" w:cs="Tahoma"/>
          <w:sz w:val="18"/>
          <w:szCs w:val="18"/>
        </w:rPr>
        <w:t>(numerowany wykaz załączników wraz z tytułami)</w:t>
      </w:r>
    </w:p>
    <w:p w14:paraId="4A1585AB" w14:textId="77777777" w:rsidR="00AA7CC1" w:rsidRPr="00E949B0" w:rsidRDefault="00AA7CC1" w:rsidP="00AA7CC1">
      <w:pPr>
        <w:jc w:val="both"/>
        <w:rPr>
          <w:rFonts w:ascii="Tahoma" w:hAnsi="Tahoma" w:cs="Tahoma"/>
          <w:sz w:val="18"/>
          <w:szCs w:val="18"/>
        </w:rPr>
      </w:pPr>
      <w:r w:rsidRPr="00E949B0">
        <w:rPr>
          <w:rFonts w:ascii="Tahoma" w:hAnsi="Tahoma" w:cs="Tahoma"/>
          <w:sz w:val="18"/>
          <w:szCs w:val="18"/>
        </w:rPr>
        <w:t xml:space="preserve">     ................................................................</w:t>
      </w:r>
    </w:p>
    <w:p w14:paraId="36B5D7B3" w14:textId="77777777" w:rsidR="00AA7CC1" w:rsidRPr="00E949B0" w:rsidRDefault="00AA7CC1" w:rsidP="00AA7CC1">
      <w:pPr>
        <w:rPr>
          <w:rFonts w:ascii="Tahoma" w:hAnsi="Tahoma" w:cs="Tahoma"/>
          <w:sz w:val="18"/>
          <w:szCs w:val="18"/>
        </w:rPr>
      </w:pPr>
      <w:r w:rsidRPr="00E949B0">
        <w:rPr>
          <w:rFonts w:ascii="Tahoma" w:hAnsi="Tahoma" w:cs="Tahoma"/>
          <w:sz w:val="18"/>
          <w:szCs w:val="18"/>
        </w:rPr>
        <w:t xml:space="preserve">     ................................................................</w:t>
      </w:r>
    </w:p>
    <w:p w14:paraId="7920BB0D" w14:textId="77777777" w:rsidR="001902C5" w:rsidRPr="00E949B0" w:rsidRDefault="001902C5" w:rsidP="00BB41CF">
      <w:pPr>
        <w:rPr>
          <w:rFonts w:ascii="Tahoma" w:hAnsi="Tahoma" w:cs="Tahoma"/>
          <w:i/>
          <w:sz w:val="20"/>
          <w:szCs w:val="20"/>
        </w:rPr>
      </w:pPr>
    </w:p>
    <w:p w14:paraId="77B4D76F" w14:textId="77777777" w:rsidR="00BB41CF" w:rsidRPr="00E949B0" w:rsidRDefault="00BB41CF" w:rsidP="00AA7CC1">
      <w:pPr>
        <w:jc w:val="center"/>
        <w:rPr>
          <w:rFonts w:ascii="Tahoma" w:hAnsi="Tahoma" w:cs="Tahoma"/>
          <w:i/>
          <w:sz w:val="20"/>
          <w:szCs w:val="20"/>
        </w:rPr>
      </w:pPr>
    </w:p>
    <w:p w14:paraId="6FB9A4F3" w14:textId="77777777" w:rsidR="00866BB4" w:rsidRPr="00E949B0" w:rsidRDefault="00866BB4" w:rsidP="00F60700">
      <w:pPr>
        <w:jc w:val="right"/>
        <w:rPr>
          <w:rFonts w:ascii="Tahoma" w:hAnsi="Tahoma" w:cs="Tahoma"/>
          <w:sz w:val="20"/>
          <w:szCs w:val="20"/>
        </w:rPr>
      </w:pPr>
    </w:p>
    <w:p w14:paraId="3FF9E035" w14:textId="77777777" w:rsidR="00866BB4" w:rsidRPr="00E949B0" w:rsidRDefault="00866BB4" w:rsidP="00F60700">
      <w:pPr>
        <w:jc w:val="right"/>
        <w:rPr>
          <w:rFonts w:ascii="Tahoma" w:hAnsi="Tahoma" w:cs="Tahoma"/>
          <w:sz w:val="20"/>
          <w:szCs w:val="20"/>
        </w:rPr>
      </w:pPr>
    </w:p>
    <w:p w14:paraId="701B3AAD" w14:textId="77777777" w:rsidR="00866BB4" w:rsidRPr="00E949B0" w:rsidRDefault="00866BB4" w:rsidP="00F60700">
      <w:pPr>
        <w:jc w:val="right"/>
        <w:rPr>
          <w:rFonts w:ascii="Tahoma" w:hAnsi="Tahoma" w:cs="Tahoma"/>
          <w:sz w:val="20"/>
          <w:szCs w:val="20"/>
        </w:rPr>
      </w:pPr>
    </w:p>
    <w:p w14:paraId="5FA6EE7D" w14:textId="77777777" w:rsidR="00866BB4" w:rsidRPr="00E949B0" w:rsidRDefault="00866BB4" w:rsidP="00F60700">
      <w:pPr>
        <w:jc w:val="right"/>
        <w:rPr>
          <w:rFonts w:ascii="Tahoma" w:hAnsi="Tahoma" w:cs="Tahoma"/>
          <w:sz w:val="20"/>
          <w:szCs w:val="20"/>
        </w:rPr>
      </w:pPr>
    </w:p>
    <w:p w14:paraId="221823FA" w14:textId="77777777" w:rsidR="00866BB4" w:rsidRPr="00E949B0" w:rsidRDefault="00866BB4" w:rsidP="00F60700">
      <w:pPr>
        <w:jc w:val="right"/>
        <w:rPr>
          <w:rFonts w:ascii="Tahoma" w:hAnsi="Tahoma" w:cs="Tahoma"/>
          <w:sz w:val="20"/>
          <w:szCs w:val="20"/>
        </w:rPr>
      </w:pPr>
    </w:p>
    <w:p w14:paraId="1328FD3F" w14:textId="77777777" w:rsidR="00866BB4" w:rsidRPr="00E949B0" w:rsidRDefault="00866BB4" w:rsidP="00866BB4">
      <w:pPr>
        <w:rPr>
          <w:rFonts w:ascii="Tahoma" w:hAnsi="Tahoma" w:cs="Tahoma"/>
          <w:sz w:val="20"/>
          <w:szCs w:val="20"/>
        </w:rPr>
      </w:pPr>
    </w:p>
    <w:p w14:paraId="2688220B" w14:textId="77777777" w:rsidR="00866BB4" w:rsidRPr="00E949B0" w:rsidRDefault="00866BB4" w:rsidP="00866BB4">
      <w:pPr>
        <w:rPr>
          <w:rFonts w:ascii="Tahoma" w:hAnsi="Tahoma" w:cs="Tahoma"/>
          <w:sz w:val="20"/>
          <w:szCs w:val="20"/>
        </w:rPr>
      </w:pPr>
    </w:p>
    <w:p w14:paraId="4F8ED6C3" w14:textId="77777777" w:rsidR="00866BB4" w:rsidRPr="00E949B0" w:rsidRDefault="00866BB4" w:rsidP="00866BB4">
      <w:pPr>
        <w:rPr>
          <w:rFonts w:ascii="Tahoma" w:hAnsi="Tahoma" w:cs="Tahoma"/>
          <w:sz w:val="20"/>
          <w:szCs w:val="20"/>
        </w:rPr>
      </w:pPr>
    </w:p>
    <w:p w14:paraId="35D1DDB8" w14:textId="77777777" w:rsidR="00866BB4" w:rsidRPr="00E949B0" w:rsidRDefault="00866BB4" w:rsidP="00866BB4">
      <w:pPr>
        <w:rPr>
          <w:rFonts w:ascii="Tahoma" w:hAnsi="Tahoma" w:cs="Tahoma"/>
          <w:sz w:val="20"/>
          <w:szCs w:val="20"/>
        </w:rPr>
      </w:pPr>
    </w:p>
    <w:p w14:paraId="4F339E61" w14:textId="77777777" w:rsidR="00866BB4" w:rsidRPr="00E949B0" w:rsidRDefault="00866BB4" w:rsidP="00866BB4">
      <w:pPr>
        <w:rPr>
          <w:rFonts w:ascii="Tahoma" w:hAnsi="Tahoma" w:cs="Tahoma"/>
          <w:sz w:val="20"/>
          <w:szCs w:val="20"/>
        </w:rPr>
      </w:pPr>
    </w:p>
    <w:p w14:paraId="0A4FD478" w14:textId="77777777" w:rsidR="00866BB4" w:rsidRPr="00E949B0" w:rsidRDefault="00866BB4" w:rsidP="00866BB4">
      <w:pPr>
        <w:rPr>
          <w:rFonts w:ascii="Tahoma" w:hAnsi="Tahoma" w:cs="Tahoma"/>
          <w:sz w:val="20"/>
          <w:szCs w:val="20"/>
        </w:rPr>
      </w:pPr>
    </w:p>
    <w:p w14:paraId="3396C248" w14:textId="77777777" w:rsidR="00866BB4" w:rsidRPr="00E949B0" w:rsidRDefault="00866BB4" w:rsidP="00866BB4">
      <w:pPr>
        <w:rPr>
          <w:rFonts w:ascii="Tahoma" w:hAnsi="Tahoma" w:cs="Tahoma"/>
          <w:sz w:val="20"/>
          <w:szCs w:val="20"/>
        </w:rPr>
      </w:pPr>
    </w:p>
    <w:p w14:paraId="39A810F5" w14:textId="77777777" w:rsidR="00866BB4" w:rsidRPr="00E949B0" w:rsidRDefault="00866BB4" w:rsidP="00866BB4">
      <w:pPr>
        <w:rPr>
          <w:rFonts w:ascii="Tahoma" w:hAnsi="Tahoma" w:cs="Tahoma"/>
          <w:sz w:val="20"/>
          <w:szCs w:val="20"/>
        </w:rPr>
      </w:pPr>
    </w:p>
    <w:p w14:paraId="7F9F67CF" w14:textId="77777777" w:rsidR="00866BB4" w:rsidRPr="00E949B0" w:rsidRDefault="00866BB4" w:rsidP="00866BB4">
      <w:pPr>
        <w:rPr>
          <w:rFonts w:ascii="Tahoma" w:hAnsi="Tahoma" w:cs="Tahoma"/>
          <w:sz w:val="20"/>
          <w:szCs w:val="20"/>
        </w:rPr>
      </w:pPr>
    </w:p>
    <w:p w14:paraId="215E641E" w14:textId="77777777" w:rsidR="00AC7CE9" w:rsidRPr="00E949B0" w:rsidRDefault="00AC7CE9" w:rsidP="00866BB4">
      <w:pPr>
        <w:rPr>
          <w:rFonts w:ascii="Tahoma" w:hAnsi="Tahoma" w:cs="Tahoma"/>
          <w:sz w:val="20"/>
          <w:szCs w:val="20"/>
        </w:rPr>
      </w:pPr>
    </w:p>
    <w:p w14:paraId="3D338660" w14:textId="77777777" w:rsidR="00AC7CE9" w:rsidRPr="00E949B0" w:rsidRDefault="00AC7CE9" w:rsidP="00866BB4">
      <w:pPr>
        <w:rPr>
          <w:rFonts w:ascii="Tahoma" w:hAnsi="Tahoma" w:cs="Tahoma"/>
          <w:sz w:val="20"/>
          <w:szCs w:val="20"/>
        </w:rPr>
      </w:pPr>
    </w:p>
    <w:p w14:paraId="7CB6E28B" w14:textId="77777777" w:rsidR="00AC7CE9" w:rsidRPr="00E949B0" w:rsidRDefault="00AC7CE9" w:rsidP="00866BB4">
      <w:pPr>
        <w:rPr>
          <w:rFonts w:ascii="Tahoma" w:hAnsi="Tahoma" w:cs="Tahoma"/>
          <w:sz w:val="20"/>
          <w:szCs w:val="20"/>
        </w:rPr>
      </w:pPr>
    </w:p>
    <w:p w14:paraId="0F1DEE41" w14:textId="77777777" w:rsidR="00AC7CE9" w:rsidRPr="00E949B0" w:rsidRDefault="00AC7CE9" w:rsidP="00866BB4">
      <w:pPr>
        <w:rPr>
          <w:rFonts w:ascii="Tahoma" w:hAnsi="Tahoma" w:cs="Tahoma"/>
          <w:sz w:val="20"/>
          <w:szCs w:val="20"/>
        </w:rPr>
      </w:pPr>
    </w:p>
    <w:p w14:paraId="0A49DB8E" w14:textId="77777777" w:rsidR="00AC7CE9" w:rsidRPr="00E949B0" w:rsidRDefault="00AC7CE9" w:rsidP="00866BB4">
      <w:pPr>
        <w:rPr>
          <w:rFonts w:ascii="Tahoma" w:hAnsi="Tahoma" w:cs="Tahoma"/>
          <w:sz w:val="20"/>
          <w:szCs w:val="20"/>
        </w:rPr>
      </w:pPr>
    </w:p>
    <w:p w14:paraId="4E7882F1" w14:textId="77777777" w:rsidR="00AC7CE9" w:rsidRPr="00E949B0" w:rsidRDefault="00AC7CE9" w:rsidP="00866BB4">
      <w:pPr>
        <w:rPr>
          <w:rFonts w:ascii="Tahoma" w:hAnsi="Tahoma" w:cs="Tahoma"/>
          <w:sz w:val="20"/>
          <w:szCs w:val="20"/>
        </w:rPr>
      </w:pPr>
    </w:p>
    <w:p w14:paraId="004445C6" w14:textId="77777777" w:rsidR="00AC7CE9" w:rsidRPr="00E949B0" w:rsidRDefault="00AC7CE9" w:rsidP="00866BB4">
      <w:pPr>
        <w:rPr>
          <w:rFonts w:ascii="Tahoma" w:hAnsi="Tahoma" w:cs="Tahoma"/>
          <w:sz w:val="20"/>
          <w:szCs w:val="20"/>
        </w:rPr>
      </w:pPr>
    </w:p>
    <w:p w14:paraId="563577D3" w14:textId="77777777" w:rsidR="00AC7CE9" w:rsidRPr="00E949B0" w:rsidRDefault="00AC7CE9" w:rsidP="00866BB4">
      <w:pPr>
        <w:rPr>
          <w:rFonts w:ascii="Tahoma" w:hAnsi="Tahoma" w:cs="Tahoma"/>
          <w:sz w:val="20"/>
          <w:szCs w:val="20"/>
        </w:rPr>
      </w:pPr>
    </w:p>
    <w:p w14:paraId="5C42AAA6" w14:textId="77777777" w:rsidR="00FF1A92" w:rsidRPr="00E949B0" w:rsidRDefault="00FF1A92" w:rsidP="00866BB4">
      <w:pPr>
        <w:rPr>
          <w:rFonts w:ascii="Tahoma" w:hAnsi="Tahoma" w:cs="Tahoma"/>
          <w:sz w:val="20"/>
          <w:szCs w:val="20"/>
        </w:rPr>
      </w:pPr>
    </w:p>
    <w:p w14:paraId="04999819" w14:textId="77777777" w:rsidR="00FF1A92" w:rsidRPr="00E949B0" w:rsidRDefault="00FF1A92" w:rsidP="00866BB4">
      <w:pPr>
        <w:rPr>
          <w:rFonts w:ascii="Tahoma" w:hAnsi="Tahoma" w:cs="Tahoma"/>
          <w:sz w:val="20"/>
          <w:szCs w:val="20"/>
        </w:rPr>
      </w:pPr>
    </w:p>
    <w:p w14:paraId="136C98E1" w14:textId="77777777" w:rsidR="00FF1A92" w:rsidRPr="00E949B0" w:rsidRDefault="00FF1A92" w:rsidP="00866BB4">
      <w:pPr>
        <w:rPr>
          <w:rFonts w:ascii="Tahoma" w:hAnsi="Tahoma" w:cs="Tahoma"/>
          <w:sz w:val="20"/>
          <w:szCs w:val="20"/>
        </w:rPr>
      </w:pPr>
    </w:p>
    <w:p w14:paraId="4831A024" w14:textId="77777777" w:rsidR="00FF1A92" w:rsidRPr="00E949B0" w:rsidRDefault="00FF1A92" w:rsidP="00866BB4">
      <w:pPr>
        <w:rPr>
          <w:rFonts w:ascii="Tahoma" w:hAnsi="Tahoma" w:cs="Tahoma"/>
          <w:sz w:val="20"/>
          <w:szCs w:val="20"/>
        </w:rPr>
      </w:pPr>
    </w:p>
    <w:p w14:paraId="7C5DD811" w14:textId="77777777" w:rsidR="00015B08" w:rsidRPr="00E949B0" w:rsidRDefault="00015B08" w:rsidP="00866BB4">
      <w:pPr>
        <w:rPr>
          <w:rFonts w:ascii="Tahoma" w:hAnsi="Tahoma" w:cs="Tahoma"/>
          <w:sz w:val="20"/>
          <w:szCs w:val="20"/>
        </w:rPr>
      </w:pPr>
    </w:p>
    <w:p w14:paraId="03ACBE6F" w14:textId="7F993307" w:rsidR="00EA4458" w:rsidRDefault="00EA4458" w:rsidP="00C87D11">
      <w:pPr>
        <w:jc w:val="right"/>
        <w:rPr>
          <w:rFonts w:ascii="Arial" w:hAnsi="Arial" w:cs="Arial"/>
          <w:b/>
          <w:sz w:val="20"/>
          <w:szCs w:val="20"/>
        </w:rPr>
      </w:pPr>
      <w:r>
        <w:rPr>
          <w:rFonts w:ascii="Arial" w:hAnsi="Arial" w:cs="Arial"/>
          <w:b/>
          <w:sz w:val="20"/>
          <w:szCs w:val="20"/>
        </w:rPr>
        <w:t xml:space="preserve">Załącznik nr 1a1 </w:t>
      </w:r>
    </w:p>
    <w:p w14:paraId="1CCCAB2C" w14:textId="665BAC9D" w:rsidR="00EA4458" w:rsidRDefault="00EA4458" w:rsidP="00EA4458">
      <w:pPr>
        <w:rPr>
          <w:rFonts w:ascii="Calibri" w:eastAsia="Arial" w:hAnsi="Calibri" w:cs="Calibri"/>
          <w:b/>
          <w:sz w:val="22"/>
          <w:szCs w:val="22"/>
        </w:rPr>
      </w:pPr>
      <w:r w:rsidRPr="00F0624A">
        <w:rPr>
          <w:rFonts w:ascii="Calibri" w:eastAsia="Arial" w:hAnsi="Calibri" w:cs="Calibri"/>
          <w:b/>
          <w:sz w:val="22"/>
          <w:szCs w:val="22"/>
        </w:rPr>
        <w:t xml:space="preserve">PAKIET 1 - </w:t>
      </w:r>
      <w:r w:rsidRPr="00F0624A">
        <w:rPr>
          <w:rFonts w:ascii="Calibri" w:eastAsia="Arial" w:hAnsi="Calibri" w:cs="Calibri"/>
          <w:b/>
          <w:i/>
          <w:sz w:val="22"/>
          <w:szCs w:val="22"/>
        </w:rPr>
        <w:t>System implantów ślimakowych.</w:t>
      </w:r>
    </w:p>
    <w:p w14:paraId="0C7856D6" w14:textId="2A79C6CF" w:rsidR="00EA4458" w:rsidRPr="00F0624A" w:rsidRDefault="00EA4458" w:rsidP="00EA4458">
      <w:pPr>
        <w:rPr>
          <w:rFonts w:ascii="Calibri" w:eastAsia="Arial" w:hAnsi="Calibri" w:cs="Calibri"/>
          <w:b/>
          <w:i/>
          <w:sz w:val="22"/>
          <w:szCs w:val="22"/>
        </w:rPr>
      </w:pPr>
      <w:r w:rsidRPr="00F0624A">
        <w:rPr>
          <w:rFonts w:ascii="Calibri" w:eastAsia="Arial" w:hAnsi="Calibri" w:cs="Calibri"/>
          <w:b/>
          <w:sz w:val="22"/>
          <w:szCs w:val="22"/>
        </w:rPr>
        <w:t>Wymagane parametry techniczne/graniczne</w:t>
      </w:r>
    </w:p>
    <w:p w14:paraId="7FA810A0" w14:textId="77777777" w:rsidR="00EA4458" w:rsidRPr="00F0624A" w:rsidRDefault="00EA4458" w:rsidP="00EA4458">
      <w:pPr>
        <w:rPr>
          <w:rFonts w:ascii="Calibri" w:eastAsia="Arial" w:hAnsi="Calibri" w:cs="Calibri"/>
          <w:b/>
          <w:sz w:val="22"/>
          <w:szCs w:val="22"/>
        </w:rPr>
      </w:pPr>
    </w:p>
    <w:tbl>
      <w:tblPr>
        <w:tblW w:w="98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699"/>
        <w:gridCol w:w="1420"/>
        <w:gridCol w:w="2136"/>
      </w:tblGrid>
      <w:tr w:rsidR="00EA4458" w:rsidRPr="00F0624A" w14:paraId="67679231" w14:textId="77777777" w:rsidTr="00EA4458">
        <w:tc>
          <w:tcPr>
            <w:tcW w:w="568" w:type="dxa"/>
            <w:shd w:val="clear" w:color="auto" w:fill="auto"/>
            <w:vAlign w:val="center"/>
          </w:tcPr>
          <w:p w14:paraId="6D92D5DD" w14:textId="77777777" w:rsidR="00EA4458" w:rsidRPr="00F0624A" w:rsidRDefault="00EA4458" w:rsidP="00674D52">
            <w:pPr>
              <w:jc w:val="center"/>
              <w:rPr>
                <w:rFonts w:ascii="Calibri" w:hAnsi="Calibri" w:cs="Calibri"/>
                <w:b/>
                <w:bCs/>
                <w:sz w:val="20"/>
                <w:szCs w:val="20"/>
              </w:rPr>
            </w:pPr>
            <w:r w:rsidRPr="00F0624A">
              <w:rPr>
                <w:rFonts w:ascii="Calibri" w:hAnsi="Calibri" w:cs="Calibri"/>
                <w:b/>
                <w:bCs/>
                <w:sz w:val="20"/>
                <w:szCs w:val="20"/>
              </w:rPr>
              <w:t>L.p.</w:t>
            </w:r>
          </w:p>
        </w:tc>
        <w:tc>
          <w:tcPr>
            <w:tcW w:w="5699" w:type="dxa"/>
            <w:shd w:val="clear" w:color="auto" w:fill="auto"/>
            <w:vAlign w:val="center"/>
          </w:tcPr>
          <w:p w14:paraId="35237659" w14:textId="77777777" w:rsidR="00EA4458" w:rsidRPr="00F0624A" w:rsidRDefault="00EA4458" w:rsidP="00674D52">
            <w:pPr>
              <w:jc w:val="center"/>
              <w:rPr>
                <w:rFonts w:ascii="Calibri" w:hAnsi="Calibri" w:cs="Calibri"/>
                <w:b/>
                <w:bCs/>
                <w:sz w:val="20"/>
                <w:szCs w:val="20"/>
              </w:rPr>
            </w:pPr>
            <w:r w:rsidRPr="00F0624A">
              <w:rPr>
                <w:rFonts w:ascii="Calibri" w:hAnsi="Calibri" w:cs="Calibri"/>
                <w:b/>
                <w:bCs/>
                <w:sz w:val="20"/>
                <w:szCs w:val="20"/>
              </w:rPr>
              <w:t>Parametry i warunki techniczne (wymagane - nie spełnienie któregokolwiek warunku spowoduje odrzucenie oferty)</w:t>
            </w:r>
          </w:p>
        </w:tc>
        <w:tc>
          <w:tcPr>
            <w:tcW w:w="0" w:type="auto"/>
            <w:shd w:val="clear" w:color="auto" w:fill="auto"/>
            <w:vAlign w:val="center"/>
          </w:tcPr>
          <w:p w14:paraId="2C7FFFF0" w14:textId="77777777" w:rsidR="00EA4458" w:rsidRPr="00F0624A" w:rsidRDefault="00EA4458" w:rsidP="00674D52">
            <w:pPr>
              <w:jc w:val="center"/>
              <w:rPr>
                <w:rFonts w:ascii="Calibri" w:hAnsi="Calibri" w:cs="Calibri"/>
                <w:b/>
                <w:bCs/>
                <w:sz w:val="20"/>
                <w:szCs w:val="20"/>
              </w:rPr>
            </w:pPr>
            <w:r w:rsidRPr="00F0624A">
              <w:rPr>
                <w:rFonts w:ascii="Calibri" w:hAnsi="Calibri" w:cs="Calibri"/>
                <w:b/>
                <w:bCs/>
                <w:sz w:val="20"/>
                <w:szCs w:val="20"/>
              </w:rPr>
              <w:t>Parametr wymagany</w:t>
            </w:r>
          </w:p>
        </w:tc>
        <w:tc>
          <w:tcPr>
            <w:tcW w:w="2136" w:type="dxa"/>
            <w:shd w:val="clear" w:color="auto" w:fill="auto"/>
          </w:tcPr>
          <w:p w14:paraId="458A583A" w14:textId="77777777" w:rsidR="00EA4458" w:rsidRPr="00F0624A" w:rsidRDefault="00EA4458" w:rsidP="00674D52">
            <w:pPr>
              <w:rPr>
                <w:rFonts w:ascii="Calibri" w:hAnsi="Calibri" w:cs="Calibri"/>
                <w:b/>
                <w:bCs/>
                <w:sz w:val="20"/>
                <w:szCs w:val="20"/>
              </w:rPr>
            </w:pPr>
            <w:r w:rsidRPr="00F0624A">
              <w:rPr>
                <w:rFonts w:ascii="Calibri" w:hAnsi="Calibri" w:cs="Calibri"/>
                <w:b/>
                <w:bCs/>
                <w:sz w:val="20"/>
                <w:szCs w:val="20"/>
              </w:rPr>
              <w:t>Parametry oferowane opis ( str. katalogu)-Potwierdzenie spełnienia parametru wymaganego.</w:t>
            </w:r>
          </w:p>
        </w:tc>
      </w:tr>
      <w:tr w:rsidR="00EA4458" w:rsidRPr="00F0624A" w14:paraId="712E939F" w14:textId="77777777" w:rsidTr="00EA4458">
        <w:tc>
          <w:tcPr>
            <w:tcW w:w="568" w:type="dxa"/>
            <w:shd w:val="clear" w:color="auto" w:fill="auto"/>
            <w:vAlign w:val="center"/>
          </w:tcPr>
          <w:p w14:paraId="0B605BF0" w14:textId="77777777" w:rsidR="00EA4458" w:rsidRPr="00F0624A" w:rsidRDefault="00EA4458" w:rsidP="00674D52">
            <w:pPr>
              <w:jc w:val="center"/>
              <w:rPr>
                <w:rFonts w:ascii="Calibri" w:hAnsi="Calibri" w:cs="Calibri"/>
                <w:sz w:val="20"/>
                <w:szCs w:val="20"/>
              </w:rPr>
            </w:pPr>
          </w:p>
        </w:tc>
        <w:tc>
          <w:tcPr>
            <w:tcW w:w="5699" w:type="dxa"/>
            <w:shd w:val="clear" w:color="auto" w:fill="auto"/>
            <w:vAlign w:val="center"/>
          </w:tcPr>
          <w:p w14:paraId="0AB3BC84" w14:textId="77777777" w:rsidR="00EA4458" w:rsidRPr="00F0624A" w:rsidRDefault="00EA4458" w:rsidP="00674D52">
            <w:pPr>
              <w:jc w:val="center"/>
              <w:rPr>
                <w:rFonts w:ascii="Calibri" w:hAnsi="Calibri" w:cs="Calibri"/>
                <w:sz w:val="20"/>
                <w:szCs w:val="20"/>
              </w:rPr>
            </w:pPr>
            <w:r w:rsidRPr="00F0624A">
              <w:rPr>
                <w:rFonts w:ascii="Calibri" w:hAnsi="Calibri" w:cs="Calibri"/>
                <w:b/>
                <w:bCs/>
                <w:sz w:val="20"/>
                <w:szCs w:val="20"/>
              </w:rPr>
              <w:t>Parametry techniczne urządzenia</w:t>
            </w:r>
          </w:p>
        </w:tc>
        <w:tc>
          <w:tcPr>
            <w:tcW w:w="0" w:type="auto"/>
            <w:shd w:val="clear" w:color="auto" w:fill="auto"/>
            <w:vAlign w:val="center"/>
          </w:tcPr>
          <w:p w14:paraId="2C53BB84" w14:textId="77777777" w:rsidR="00EA4458" w:rsidRPr="00F0624A" w:rsidRDefault="00EA4458" w:rsidP="00674D52">
            <w:pPr>
              <w:jc w:val="center"/>
              <w:rPr>
                <w:rFonts w:ascii="Calibri" w:hAnsi="Calibri" w:cs="Calibri"/>
                <w:sz w:val="20"/>
                <w:szCs w:val="20"/>
              </w:rPr>
            </w:pPr>
          </w:p>
        </w:tc>
        <w:tc>
          <w:tcPr>
            <w:tcW w:w="2136" w:type="dxa"/>
            <w:shd w:val="clear" w:color="auto" w:fill="auto"/>
            <w:vAlign w:val="bottom"/>
          </w:tcPr>
          <w:p w14:paraId="234D8D33" w14:textId="77777777" w:rsidR="00EA4458" w:rsidRPr="00F0624A" w:rsidRDefault="00EA4458" w:rsidP="00674D52">
            <w:pPr>
              <w:rPr>
                <w:rFonts w:ascii="Calibri" w:hAnsi="Calibri" w:cs="Calibri"/>
                <w:sz w:val="20"/>
                <w:szCs w:val="20"/>
              </w:rPr>
            </w:pPr>
          </w:p>
        </w:tc>
      </w:tr>
      <w:tr w:rsidR="00EA4458" w:rsidRPr="00F0624A" w14:paraId="10EA64F0" w14:textId="77777777" w:rsidTr="00EA4458">
        <w:tc>
          <w:tcPr>
            <w:tcW w:w="568" w:type="dxa"/>
            <w:shd w:val="clear" w:color="auto" w:fill="auto"/>
            <w:vAlign w:val="center"/>
          </w:tcPr>
          <w:p w14:paraId="22E24083" w14:textId="77777777" w:rsidR="00EA4458" w:rsidRPr="00F0624A" w:rsidRDefault="00EA4458" w:rsidP="00674D52">
            <w:pPr>
              <w:jc w:val="center"/>
              <w:rPr>
                <w:rFonts w:asciiTheme="minorHAnsi" w:hAnsiTheme="minorHAnsi" w:cs="Calibri"/>
                <w:sz w:val="20"/>
                <w:szCs w:val="20"/>
              </w:rPr>
            </w:pPr>
            <w:r w:rsidRPr="00F0624A">
              <w:rPr>
                <w:rFonts w:asciiTheme="minorHAnsi" w:hAnsiTheme="minorHAnsi" w:cs="Calibri"/>
                <w:sz w:val="20"/>
                <w:szCs w:val="20"/>
              </w:rPr>
              <w:t>1</w:t>
            </w:r>
          </w:p>
        </w:tc>
        <w:tc>
          <w:tcPr>
            <w:tcW w:w="5699" w:type="dxa"/>
          </w:tcPr>
          <w:p w14:paraId="5CD19DE8" w14:textId="77777777" w:rsidR="00EA4458" w:rsidRPr="00F0624A" w:rsidRDefault="00EA4458" w:rsidP="00674D52">
            <w:pPr>
              <w:autoSpaceDE w:val="0"/>
              <w:autoSpaceDN w:val="0"/>
              <w:adjustRightInd w:val="0"/>
              <w:jc w:val="both"/>
              <w:rPr>
                <w:rFonts w:asciiTheme="minorHAnsi" w:hAnsiTheme="minorHAnsi" w:cstheme="minorHAnsi"/>
                <w:sz w:val="20"/>
                <w:szCs w:val="20"/>
              </w:rPr>
            </w:pPr>
            <w:r w:rsidRPr="00F0624A">
              <w:rPr>
                <w:rFonts w:asciiTheme="minorHAnsi" w:hAnsiTheme="minorHAnsi" w:cs="Tahoma"/>
                <w:sz w:val="20"/>
                <w:szCs w:val="20"/>
              </w:rPr>
              <w:t xml:space="preserve">Możliwość dostarczenia implantu z </w:t>
            </w:r>
            <w:proofErr w:type="spellStart"/>
            <w:r w:rsidRPr="00F0624A">
              <w:rPr>
                <w:rFonts w:asciiTheme="minorHAnsi" w:hAnsiTheme="minorHAnsi" w:cs="Tahoma"/>
                <w:sz w:val="20"/>
                <w:szCs w:val="20"/>
              </w:rPr>
              <w:t>okołowrzecionową</w:t>
            </w:r>
            <w:proofErr w:type="spellEnd"/>
            <w:r w:rsidRPr="00F0624A">
              <w:rPr>
                <w:rFonts w:asciiTheme="minorHAnsi" w:hAnsiTheme="minorHAnsi" w:cs="Tahoma"/>
                <w:sz w:val="20"/>
                <w:szCs w:val="20"/>
              </w:rPr>
              <w:t xml:space="preserve"> pamięcią kształtu, gdzie apikalna średnica aktywnej części elektrody jest nie większa niż 0,4 mm, a maksymalna aktywnej części elektrody jest nie większa niż 0,6 mm</w:t>
            </w:r>
            <w:r w:rsidRPr="00F0624A">
              <w:rPr>
                <w:rFonts w:asciiTheme="minorHAnsi" w:hAnsiTheme="minorHAnsi" w:cstheme="minorHAnsi"/>
                <w:sz w:val="20"/>
                <w:szCs w:val="20"/>
              </w:rPr>
              <w:t>.</w:t>
            </w:r>
          </w:p>
        </w:tc>
        <w:tc>
          <w:tcPr>
            <w:tcW w:w="0" w:type="auto"/>
            <w:shd w:val="clear" w:color="auto" w:fill="auto"/>
            <w:vAlign w:val="center"/>
          </w:tcPr>
          <w:p w14:paraId="70A3AF96"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5293F352" w14:textId="77777777" w:rsidR="00EA4458" w:rsidRPr="00F0624A" w:rsidRDefault="00EA4458" w:rsidP="00674D52">
            <w:pPr>
              <w:rPr>
                <w:rFonts w:ascii="Calibri" w:hAnsi="Calibri" w:cs="Calibri"/>
                <w:sz w:val="20"/>
                <w:szCs w:val="20"/>
              </w:rPr>
            </w:pPr>
          </w:p>
        </w:tc>
      </w:tr>
      <w:tr w:rsidR="00EA4458" w:rsidRPr="00F0624A" w14:paraId="08C10B2B" w14:textId="77777777" w:rsidTr="00EA4458">
        <w:tc>
          <w:tcPr>
            <w:tcW w:w="568" w:type="dxa"/>
            <w:shd w:val="clear" w:color="auto" w:fill="auto"/>
            <w:vAlign w:val="center"/>
          </w:tcPr>
          <w:p w14:paraId="0B2EFDFE"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2</w:t>
            </w:r>
          </w:p>
        </w:tc>
        <w:tc>
          <w:tcPr>
            <w:tcW w:w="5699" w:type="dxa"/>
          </w:tcPr>
          <w:p w14:paraId="24D2B298" w14:textId="77777777" w:rsidR="00EA4458" w:rsidRPr="00F0624A" w:rsidRDefault="00EA4458" w:rsidP="00674D52">
            <w:pPr>
              <w:autoSpaceDE w:val="0"/>
              <w:autoSpaceDN w:val="0"/>
              <w:adjustRightInd w:val="0"/>
              <w:jc w:val="both"/>
              <w:rPr>
                <w:rFonts w:asciiTheme="minorHAnsi" w:hAnsiTheme="minorHAnsi" w:cs="Tahoma"/>
                <w:sz w:val="20"/>
                <w:szCs w:val="20"/>
              </w:rPr>
            </w:pPr>
            <w:r w:rsidRPr="00F0624A">
              <w:rPr>
                <w:rFonts w:asciiTheme="minorHAnsi" w:hAnsiTheme="minorHAnsi" w:cs="Tahoma"/>
                <w:sz w:val="20"/>
                <w:szCs w:val="20"/>
              </w:rPr>
              <w:t>Możliwość dostarczenia procesora dźwięku z wbudowanym aparatem słuchowym do jednoczasowej stymulacji elektro-akustycznej. W przypadku wykluczającym zastosowanie procesora dźwięku na małżowinie usznej, możliwość zastosowania procesora dźwięku umieszczonego poza uchem (bez kabla łączącego cewkę nadawczą z procesorem dźwięku)</w:t>
            </w:r>
          </w:p>
        </w:tc>
        <w:tc>
          <w:tcPr>
            <w:tcW w:w="0" w:type="auto"/>
            <w:shd w:val="clear" w:color="auto" w:fill="auto"/>
            <w:vAlign w:val="center"/>
          </w:tcPr>
          <w:p w14:paraId="421A4956"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057C3319" w14:textId="77777777" w:rsidR="00EA4458" w:rsidRPr="00F0624A" w:rsidRDefault="00EA4458" w:rsidP="00674D52">
            <w:pPr>
              <w:rPr>
                <w:rFonts w:ascii="Calibri" w:hAnsi="Calibri" w:cs="Calibri"/>
                <w:sz w:val="20"/>
                <w:szCs w:val="20"/>
              </w:rPr>
            </w:pPr>
          </w:p>
        </w:tc>
      </w:tr>
      <w:tr w:rsidR="00EA4458" w:rsidRPr="00F0624A" w14:paraId="13596D68" w14:textId="77777777" w:rsidTr="00EA4458">
        <w:tc>
          <w:tcPr>
            <w:tcW w:w="568" w:type="dxa"/>
            <w:shd w:val="clear" w:color="auto" w:fill="auto"/>
            <w:vAlign w:val="center"/>
          </w:tcPr>
          <w:p w14:paraId="70D6363A"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3</w:t>
            </w:r>
          </w:p>
        </w:tc>
        <w:tc>
          <w:tcPr>
            <w:tcW w:w="5699" w:type="dxa"/>
          </w:tcPr>
          <w:p w14:paraId="64EB4575" w14:textId="77777777" w:rsidR="00EA4458" w:rsidRPr="00F0624A" w:rsidRDefault="00EA4458" w:rsidP="00674D52">
            <w:pPr>
              <w:jc w:val="both"/>
              <w:rPr>
                <w:rFonts w:asciiTheme="minorHAnsi" w:hAnsiTheme="minorHAnsi" w:cstheme="minorHAnsi"/>
                <w:sz w:val="20"/>
                <w:szCs w:val="20"/>
              </w:rPr>
            </w:pPr>
            <w:r w:rsidRPr="00F0624A">
              <w:rPr>
                <w:rFonts w:asciiTheme="minorHAnsi" w:hAnsiTheme="minorHAnsi" w:cs="Tahoma"/>
                <w:sz w:val="20"/>
                <w:szCs w:val="20"/>
              </w:rPr>
              <w:t>Możliwość przeprowadzenia bezpośredniego bezprzewodowego pomiaru odpowiedzi nerwu słuchowego za pośrednictwem implantu, procesora dźwięku i urządzenia zdalnie sterowanego (pilot) bez dodatkowych urządzeń i kabli pośredniczących</w:t>
            </w:r>
          </w:p>
        </w:tc>
        <w:tc>
          <w:tcPr>
            <w:tcW w:w="0" w:type="auto"/>
            <w:shd w:val="clear" w:color="auto" w:fill="auto"/>
            <w:vAlign w:val="center"/>
          </w:tcPr>
          <w:p w14:paraId="30D4730B"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614E4928" w14:textId="77777777" w:rsidR="00EA4458" w:rsidRPr="00F0624A" w:rsidRDefault="00EA4458" w:rsidP="00674D52">
            <w:pPr>
              <w:rPr>
                <w:rFonts w:ascii="Calibri" w:hAnsi="Calibri" w:cs="Calibri"/>
                <w:sz w:val="20"/>
                <w:szCs w:val="20"/>
              </w:rPr>
            </w:pPr>
          </w:p>
        </w:tc>
      </w:tr>
      <w:tr w:rsidR="00EA4458" w:rsidRPr="00F0624A" w14:paraId="02B717F0" w14:textId="77777777" w:rsidTr="00EA4458">
        <w:tc>
          <w:tcPr>
            <w:tcW w:w="568" w:type="dxa"/>
            <w:shd w:val="clear" w:color="auto" w:fill="auto"/>
            <w:vAlign w:val="center"/>
          </w:tcPr>
          <w:p w14:paraId="68C6FB81"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4</w:t>
            </w:r>
          </w:p>
        </w:tc>
        <w:tc>
          <w:tcPr>
            <w:tcW w:w="5699" w:type="dxa"/>
          </w:tcPr>
          <w:p w14:paraId="34AB8411" w14:textId="77777777" w:rsidR="00EA4458" w:rsidRPr="00F0624A" w:rsidRDefault="00EA4458" w:rsidP="00674D52">
            <w:pPr>
              <w:jc w:val="both"/>
              <w:rPr>
                <w:rFonts w:asciiTheme="minorHAnsi" w:hAnsiTheme="minorHAnsi" w:cstheme="minorHAnsi"/>
                <w:sz w:val="20"/>
                <w:szCs w:val="20"/>
              </w:rPr>
            </w:pPr>
            <w:r w:rsidRPr="00F0624A">
              <w:rPr>
                <w:rFonts w:asciiTheme="minorHAnsi" w:hAnsiTheme="minorHAnsi" w:cs="Tahoma"/>
                <w:sz w:val="20"/>
                <w:szCs w:val="20"/>
              </w:rPr>
              <w:t xml:space="preserve">W ramach oferowanej ceny możliwość wyboru co najmniej 3 rodzajów elektrod w zależności od warunków anatomicznych i niedosłuchu pacjenta (w tym możliwość dostarczenia implantu z elektrodą </w:t>
            </w:r>
            <w:proofErr w:type="spellStart"/>
            <w:r w:rsidRPr="00F0624A">
              <w:rPr>
                <w:rFonts w:asciiTheme="minorHAnsi" w:hAnsiTheme="minorHAnsi" w:cs="Tahoma"/>
                <w:sz w:val="20"/>
                <w:szCs w:val="20"/>
              </w:rPr>
              <w:t>perimodiolarną</w:t>
            </w:r>
            <w:proofErr w:type="spellEnd"/>
            <w:r w:rsidRPr="00F0624A">
              <w:rPr>
                <w:rFonts w:asciiTheme="minorHAnsi" w:hAnsiTheme="minorHAnsi" w:cs="Tahoma"/>
                <w:sz w:val="20"/>
                <w:szCs w:val="20"/>
              </w:rPr>
              <w:t xml:space="preserve"> oraz implantu z elektrodą prostą dla przypadków wykluczających zastosowanie elektrod z układem </w:t>
            </w:r>
            <w:proofErr w:type="spellStart"/>
            <w:r w:rsidRPr="00F0624A">
              <w:rPr>
                <w:rFonts w:asciiTheme="minorHAnsi" w:hAnsiTheme="minorHAnsi" w:cs="Tahoma"/>
                <w:sz w:val="20"/>
                <w:szCs w:val="20"/>
              </w:rPr>
              <w:t>perimodiolarnym</w:t>
            </w:r>
            <w:proofErr w:type="spellEnd"/>
            <w:r w:rsidRPr="00F0624A">
              <w:rPr>
                <w:rFonts w:asciiTheme="minorHAnsi" w:hAnsiTheme="minorHAnsi" w:cs="Tahoma"/>
                <w:sz w:val="20"/>
                <w:szCs w:val="20"/>
              </w:rPr>
              <w:t>.</w:t>
            </w:r>
          </w:p>
        </w:tc>
        <w:tc>
          <w:tcPr>
            <w:tcW w:w="0" w:type="auto"/>
            <w:shd w:val="clear" w:color="auto" w:fill="auto"/>
            <w:vAlign w:val="center"/>
          </w:tcPr>
          <w:p w14:paraId="32F651D9"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2EAECB39" w14:textId="77777777" w:rsidR="00EA4458" w:rsidRPr="00F0624A" w:rsidRDefault="00EA4458" w:rsidP="00674D52">
            <w:pPr>
              <w:rPr>
                <w:rFonts w:ascii="Calibri" w:hAnsi="Calibri" w:cs="Calibri"/>
                <w:sz w:val="20"/>
                <w:szCs w:val="20"/>
              </w:rPr>
            </w:pPr>
          </w:p>
        </w:tc>
      </w:tr>
      <w:tr w:rsidR="00EA4458" w:rsidRPr="00F0624A" w14:paraId="7CB1278C" w14:textId="77777777" w:rsidTr="00EA4458">
        <w:tc>
          <w:tcPr>
            <w:tcW w:w="568" w:type="dxa"/>
            <w:shd w:val="clear" w:color="auto" w:fill="auto"/>
            <w:vAlign w:val="center"/>
          </w:tcPr>
          <w:p w14:paraId="451DF794"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5</w:t>
            </w:r>
          </w:p>
        </w:tc>
        <w:tc>
          <w:tcPr>
            <w:tcW w:w="5699" w:type="dxa"/>
          </w:tcPr>
          <w:p w14:paraId="29AFB4BF" w14:textId="77777777" w:rsidR="00EA4458" w:rsidRPr="00F0624A" w:rsidRDefault="00EA4458" w:rsidP="00674D52">
            <w:pPr>
              <w:jc w:val="both"/>
              <w:rPr>
                <w:rFonts w:asciiTheme="minorHAnsi" w:hAnsiTheme="minorHAnsi" w:cstheme="minorHAnsi"/>
                <w:sz w:val="20"/>
                <w:szCs w:val="20"/>
              </w:rPr>
            </w:pPr>
            <w:r w:rsidRPr="00F0624A">
              <w:rPr>
                <w:rFonts w:asciiTheme="minorHAnsi" w:hAnsiTheme="minorHAnsi" w:cs="Tahoma"/>
                <w:sz w:val="20"/>
                <w:szCs w:val="20"/>
              </w:rPr>
              <w:t>Liczba rzeczywistych kanałów stymulacji – niezależnych źródeł stymulacji w implancie≥20 elektrod. Należy podać w opisie ilość niezależnych źródeł stymulacji</w:t>
            </w:r>
          </w:p>
        </w:tc>
        <w:tc>
          <w:tcPr>
            <w:tcW w:w="0" w:type="auto"/>
            <w:shd w:val="clear" w:color="auto" w:fill="auto"/>
            <w:vAlign w:val="center"/>
          </w:tcPr>
          <w:p w14:paraId="54B5D4E8"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5EB5BA19" w14:textId="77777777" w:rsidR="00EA4458" w:rsidRPr="00F0624A" w:rsidRDefault="00EA4458" w:rsidP="00674D52">
            <w:pPr>
              <w:rPr>
                <w:rFonts w:ascii="Calibri" w:hAnsi="Calibri" w:cs="Calibri"/>
                <w:sz w:val="20"/>
                <w:szCs w:val="20"/>
              </w:rPr>
            </w:pPr>
          </w:p>
        </w:tc>
      </w:tr>
      <w:tr w:rsidR="00EA4458" w:rsidRPr="00F0624A" w14:paraId="4AA08EE7" w14:textId="77777777" w:rsidTr="00EA4458">
        <w:tc>
          <w:tcPr>
            <w:tcW w:w="568" w:type="dxa"/>
            <w:shd w:val="clear" w:color="auto" w:fill="auto"/>
            <w:vAlign w:val="center"/>
          </w:tcPr>
          <w:p w14:paraId="3347173A"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6</w:t>
            </w:r>
          </w:p>
        </w:tc>
        <w:tc>
          <w:tcPr>
            <w:tcW w:w="5699" w:type="dxa"/>
          </w:tcPr>
          <w:p w14:paraId="4952DF2A" w14:textId="77777777" w:rsidR="00EA4458" w:rsidRPr="00F0624A" w:rsidRDefault="00EA4458" w:rsidP="00674D52">
            <w:pPr>
              <w:jc w:val="both"/>
              <w:rPr>
                <w:rFonts w:asciiTheme="minorHAnsi" w:hAnsiTheme="minorHAnsi" w:cs="Tahoma"/>
                <w:sz w:val="20"/>
                <w:szCs w:val="20"/>
              </w:rPr>
            </w:pPr>
            <w:r w:rsidRPr="00F0624A">
              <w:rPr>
                <w:rFonts w:asciiTheme="minorHAnsi" w:hAnsiTheme="minorHAnsi" w:cs="Tahoma"/>
                <w:sz w:val="20"/>
                <w:szCs w:val="20"/>
              </w:rPr>
              <w:t xml:space="preserve">Możliwość zmiany parametrów (progi słuchowe mapy, głośność, czułość) ustawień procesora dźwięku za pośrednictwem aplikacji na urządzenia typu </w:t>
            </w:r>
            <w:proofErr w:type="spellStart"/>
            <w:r w:rsidRPr="00F0624A">
              <w:rPr>
                <w:rFonts w:asciiTheme="minorHAnsi" w:hAnsiTheme="minorHAnsi" w:cs="Tahoma"/>
                <w:sz w:val="20"/>
                <w:szCs w:val="20"/>
              </w:rPr>
              <w:t>smartfone</w:t>
            </w:r>
            <w:proofErr w:type="spellEnd"/>
            <w:r w:rsidRPr="00F0624A">
              <w:rPr>
                <w:rFonts w:asciiTheme="minorHAnsi" w:hAnsiTheme="minorHAnsi" w:cs="Tahoma"/>
                <w:sz w:val="20"/>
                <w:szCs w:val="20"/>
              </w:rPr>
              <w:t xml:space="preserve"> z systemem </w:t>
            </w:r>
            <w:proofErr w:type="spellStart"/>
            <w:r w:rsidRPr="00F0624A">
              <w:rPr>
                <w:rFonts w:asciiTheme="minorHAnsi" w:hAnsiTheme="minorHAnsi" w:cs="Tahoma"/>
                <w:sz w:val="20"/>
                <w:szCs w:val="20"/>
              </w:rPr>
              <w:t>MFi</w:t>
            </w:r>
            <w:proofErr w:type="spellEnd"/>
            <w:r w:rsidRPr="00F0624A">
              <w:rPr>
                <w:rFonts w:asciiTheme="minorHAnsi" w:hAnsiTheme="minorHAnsi" w:cs="Tahoma"/>
                <w:sz w:val="20"/>
                <w:szCs w:val="20"/>
              </w:rPr>
              <w:t xml:space="preserve"> i Android.</w:t>
            </w:r>
          </w:p>
        </w:tc>
        <w:tc>
          <w:tcPr>
            <w:tcW w:w="0" w:type="auto"/>
            <w:shd w:val="clear" w:color="auto" w:fill="auto"/>
            <w:vAlign w:val="center"/>
          </w:tcPr>
          <w:p w14:paraId="0B4838F6"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6CBDDBA7" w14:textId="77777777" w:rsidR="00EA4458" w:rsidRPr="00F0624A" w:rsidRDefault="00EA4458" w:rsidP="00674D52">
            <w:pPr>
              <w:rPr>
                <w:rFonts w:ascii="Calibri" w:hAnsi="Calibri" w:cs="Calibri"/>
                <w:sz w:val="20"/>
                <w:szCs w:val="20"/>
              </w:rPr>
            </w:pPr>
          </w:p>
        </w:tc>
      </w:tr>
      <w:tr w:rsidR="00EA4458" w:rsidRPr="00F0624A" w14:paraId="1EC3D8E5" w14:textId="77777777" w:rsidTr="00EA4458">
        <w:tc>
          <w:tcPr>
            <w:tcW w:w="568" w:type="dxa"/>
            <w:shd w:val="clear" w:color="auto" w:fill="auto"/>
            <w:vAlign w:val="center"/>
          </w:tcPr>
          <w:p w14:paraId="0C9709DD"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7</w:t>
            </w:r>
          </w:p>
        </w:tc>
        <w:tc>
          <w:tcPr>
            <w:tcW w:w="5699" w:type="dxa"/>
          </w:tcPr>
          <w:p w14:paraId="196223E0" w14:textId="77777777" w:rsidR="00EA4458" w:rsidRPr="00F0624A" w:rsidRDefault="00EA4458" w:rsidP="00674D52">
            <w:pPr>
              <w:jc w:val="both"/>
              <w:rPr>
                <w:rFonts w:asciiTheme="minorHAnsi" w:hAnsiTheme="minorHAnsi" w:cs="Tahoma"/>
                <w:sz w:val="20"/>
                <w:szCs w:val="20"/>
              </w:rPr>
            </w:pPr>
            <w:r w:rsidRPr="00F0624A">
              <w:rPr>
                <w:rFonts w:asciiTheme="minorHAnsi" w:hAnsiTheme="minorHAnsi" w:cs="Tahoma"/>
                <w:sz w:val="20"/>
                <w:szCs w:val="20"/>
              </w:rPr>
              <w:t>Możliwość wykonania badań MRI do 3.0 Tesla u pacjenta zaimplantowanego bez konieczności usunięcia implantu</w:t>
            </w:r>
          </w:p>
        </w:tc>
        <w:tc>
          <w:tcPr>
            <w:tcW w:w="0" w:type="auto"/>
            <w:shd w:val="clear" w:color="auto" w:fill="auto"/>
            <w:vAlign w:val="center"/>
          </w:tcPr>
          <w:p w14:paraId="650711E1"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5B45C5D8" w14:textId="77777777" w:rsidR="00EA4458" w:rsidRPr="00F0624A" w:rsidRDefault="00EA4458" w:rsidP="00674D52">
            <w:pPr>
              <w:rPr>
                <w:rFonts w:ascii="Calibri" w:hAnsi="Calibri" w:cs="Calibri"/>
                <w:sz w:val="20"/>
                <w:szCs w:val="20"/>
              </w:rPr>
            </w:pPr>
          </w:p>
        </w:tc>
      </w:tr>
      <w:tr w:rsidR="00EA4458" w:rsidRPr="00F0624A" w14:paraId="563BB3AE" w14:textId="77777777" w:rsidTr="00EA4458">
        <w:tc>
          <w:tcPr>
            <w:tcW w:w="568" w:type="dxa"/>
            <w:shd w:val="clear" w:color="auto" w:fill="auto"/>
            <w:vAlign w:val="center"/>
          </w:tcPr>
          <w:p w14:paraId="5A649278"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8</w:t>
            </w:r>
          </w:p>
        </w:tc>
        <w:tc>
          <w:tcPr>
            <w:tcW w:w="5699" w:type="dxa"/>
          </w:tcPr>
          <w:p w14:paraId="5F53F828" w14:textId="77777777" w:rsidR="00EA4458" w:rsidRPr="00F0624A" w:rsidRDefault="00EA4458" w:rsidP="00674D52">
            <w:pPr>
              <w:jc w:val="both"/>
              <w:rPr>
                <w:rFonts w:asciiTheme="minorHAnsi" w:hAnsiTheme="minorHAnsi" w:cs="Tahoma"/>
                <w:sz w:val="20"/>
                <w:szCs w:val="20"/>
              </w:rPr>
            </w:pPr>
            <w:r w:rsidRPr="00F0624A">
              <w:rPr>
                <w:rFonts w:asciiTheme="minorHAnsi" w:hAnsiTheme="minorHAnsi" w:cs="Tahoma"/>
                <w:sz w:val="20"/>
                <w:szCs w:val="20"/>
              </w:rPr>
              <w:t>Maksymalna grubość odbiornika – części wszczepialnej nie większa niż 4,5 mm</w:t>
            </w:r>
          </w:p>
        </w:tc>
        <w:tc>
          <w:tcPr>
            <w:tcW w:w="0" w:type="auto"/>
            <w:shd w:val="clear" w:color="auto" w:fill="auto"/>
            <w:vAlign w:val="center"/>
          </w:tcPr>
          <w:p w14:paraId="33640C52"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20396DF3" w14:textId="77777777" w:rsidR="00EA4458" w:rsidRPr="00F0624A" w:rsidRDefault="00EA4458" w:rsidP="00674D52">
            <w:pPr>
              <w:rPr>
                <w:rFonts w:ascii="Calibri" w:hAnsi="Calibri" w:cs="Calibri"/>
                <w:sz w:val="20"/>
                <w:szCs w:val="20"/>
              </w:rPr>
            </w:pPr>
          </w:p>
        </w:tc>
      </w:tr>
      <w:tr w:rsidR="00EA4458" w:rsidRPr="00F0624A" w14:paraId="2CA72A85" w14:textId="77777777" w:rsidTr="00EA4458">
        <w:tc>
          <w:tcPr>
            <w:tcW w:w="568" w:type="dxa"/>
            <w:shd w:val="clear" w:color="auto" w:fill="auto"/>
            <w:vAlign w:val="center"/>
          </w:tcPr>
          <w:p w14:paraId="4B690116"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9</w:t>
            </w:r>
          </w:p>
        </w:tc>
        <w:tc>
          <w:tcPr>
            <w:tcW w:w="5699" w:type="dxa"/>
          </w:tcPr>
          <w:p w14:paraId="165B91E5" w14:textId="77777777" w:rsidR="00EA4458" w:rsidRPr="00F0624A" w:rsidRDefault="00EA4458" w:rsidP="00674D52">
            <w:pPr>
              <w:jc w:val="both"/>
              <w:rPr>
                <w:rFonts w:asciiTheme="minorHAnsi" w:hAnsiTheme="minorHAnsi" w:cs="Tahoma"/>
                <w:sz w:val="20"/>
                <w:szCs w:val="20"/>
              </w:rPr>
            </w:pPr>
            <w:r w:rsidRPr="00F0624A">
              <w:rPr>
                <w:rFonts w:asciiTheme="minorHAnsi" w:hAnsiTheme="minorHAnsi" w:cs="Tahoma"/>
                <w:sz w:val="20"/>
                <w:szCs w:val="20"/>
              </w:rPr>
              <w:t>Możliwość tymczasowego usunięcia magnesu z części odbiornika/stymulatora</w:t>
            </w:r>
          </w:p>
        </w:tc>
        <w:tc>
          <w:tcPr>
            <w:tcW w:w="0" w:type="auto"/>
            <w:shd w:val="clear" w:color="auto" w:fill="auto"/>
            <w:vAlign w:val="center"/>
          </w:tcPr>
          <w:p w14:paraId="51F8BD0E"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4E79AB23" w14:textId="77777777" w:rsidR="00EA4458" w:rsidRPr="00F0624A" w:rsidRDefault="00EA4458" w:rsidP="00674D52">
            <w:pPr>
              <w:rPr>
                <w:rFonts w:ascii="Calibri" w:hAnsi="Calibri" w:cs="Calibri"/>
                <w:sz w:val="20"/>
                <w:szCs w:val="20"/>
              </w:rPr>
            </w:pPr>
          </w:p>
        </w:tc>
      </w:tr>
      <w:tr w:rsidR="00EA4458" w:rsidRPr="00F0624A" w14:paraId="1BF931BF" w14:textId="77777777" w:rsidTr="00EA4458">
        <w:tc>
          <w:tcPr>
            <w:tcW w:w="568" w:type="dxa"/>
            <w:shd w:val="clear" w:color="auto" w:fill="auto"/>
            <w:vAlign w:val="center"/>
          </w:tcPr>
          <w:p w14:paraId="2416EAC3"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10</w:t>
            </w:r>
          </w:p>
        </w:tc>
        <w:tc>
          <w:tcPr>
            <w:tcW w:w="5699" w:type="dxa"/>
          </w:tcPr>
          <w:p w14:paraId="1E390865" w14:textId="77777777" w:rsidR="00EA4458" w:rsidRPr="00F0624A" w:rsidRDefault="00EA4458" w:rsidP="00674D52">
            <w:pPr>
              <w:jc w:val="both"/>
              <w:rPr>
                <w:rFonts w:asciiTheme="minorHAnsi" w:hAnsiTheme="minorHAnsi" w:cs="Tahoma"/>
                <w:sz w:val="20"/>
                <w:szCs w:val="20"/>
              </w:rPr>
            </w:pPr>
            <w:r w:rsidRPr="00F0624A">
              <w:rPr>
                <w:rFonts w:asciiTheme="minorHAnsi" w:hAnsiTheme="minorHAnsi" w:cs="Tahoma"/>
                <w:sz w:val="20"/>
                <w:szCs w:val="20"/>
              </w:rPr>
              <w:t>Możliwość dostarczenia zewnętrznego mikrofonu bezpośrednio komunikującego się z procesorem dźwięku w technologii 2,4 GHz bez dodatkowych urządzeń i kabli pośredniczących</w:t>
            </w:r>
          </w:p>
        </w:tc>
        <w:tc>
          <w:tcPr>
            <w:tcW w:w="0" w:type="auto"/>
            <w:shd w:val="clear" w:color="auto" w:fill="auto"/>
            <w:vAlign w:val="center"/>
          </w:tcPr>
          <w:p w14:paraId="0D03BE18"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63A0696C" w14:textId="77777777" w:rsidR="00EA4458" w:rsidRPr="00F0624A" w:rsidRDefault="00EA4458" w:rsidP="00674D52">
            <w:pPr>
              <w:rPr>
                <w:rFonts w:ascii="Calibri" w:hAnsi="Calibri" w:cs="Calibri"/>
                <w:sz w:val="20"/>
                <w:szCs w:val="20"/>
              </w:rPr>
            </w:pPr>
          </w:p>
        </w:tc>
      </w:tr>
      <w:tr w:rsidR="00EA4458" w:rsidRPr="00F0624A" w14:paraId="405E5F03" w14:textId="77777777" w:rsidTr="00EA4458">
        <w:tc>
          <w:tcPr>
            <w:tcW w:w="568" w:type="dxa"/>
            <w:shd w:val="clear" w:color="auto" w:fill="auto"/>
            <w:vAlign w:val="center"/>
          </w:tcPr>
          <w:p w14:paraId="41F63A3D"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11</w:t>
            </w:r>
          </w:p>
        </w:tc>
        <w:tc>
          <w:tcPr>
            <w:tcW w:w="5699" w:type="dxa"/>
          </w:tcPr>
          <w:p w14:paraId="1E250570" w14:textId="77777777" w:rsidR="00EA4458" w:rsidRPr="00F0624A" w:rsidRDefault="00EA4458" w:rsidP="00674D52">
            <w:pPr>
              <w:jc w:val="both"/>
              <w:rPr>
                <w:rFonts w:asciiTheme="minorHAnsi" w:hAnsiTheme="minorHAnsi" w:cs="Tahoma"/>
                <w:sz w:val="20"/>
                <w:szCs w:val="20"/>
              </w:rPr>
            </w:pPr>
            <w:r w:rsidRPr="00F0624A">
              <w:rPr>
                <w:rFonts w:asciiTheme="minorHAnsi" w:hAnsiTheme="minorHAnsi" w:cs="Tahoma"/>
                <w:sz w:val="20"/>
                <w:szCs w:val="20"/>
              </w:rPr>
              <w:t>Możliwość bezprzewodowego, bez dodatkowych kabli i innych przewodów programowania (zmiana progów MAP) procesora dźwięku.</w:t>
            </w:r>
          </w:p>
        </w:tc>
        <w:tc>
          <w:tcPr>
            <w:tcW w:w="0" w:type="auto"/>
            <w:shd w:val="clear" w:color="auto" w:fill="auto"/>
            <w:vAlign w:val="center"/>
          </w:tcPr>
          <w:p w14:paraId="0D4E53E9"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10F5CA4B" w14:textId="77777777" w:rsidR="00EA4458" w:rsidRPr="00F0624A" w:rsidRDefault="00EA4458" w:rsidP="00674D52">
            <w:pPr>
              <w:rPr>
                <w:rFonts w:ascii="Calibri" w:hAnsi="Calibri" w:cs="Calibri"/>
                <w:sz w:val="20"/>
                <w:szCs w:val="20"/>
              </w:rPr>
            </w:pPr>
          </w:p>
        </w:tc>
      </w:tr>
      <w:tr w:rsidR="00EA4458" w:rsidRPr="00F0624A" w14:paraId="3BF88CB1" w14:textId="77777777" w:rsidTr="00EA4458">
        <w:tc>
          <w:tcPr>
            <w:tcW w:w="568" w:type="dxa"/>
            <w:shd w:val="clear" w:color="auto" w:fill="auto"/>
            <w:vAlign w:val="center"/>
          </w:tcPr>
          <w:p w14:paraId="7F6FBFAA"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12</w:t>
            </w:r>
          </w:p>
        </w:tc>
        <w:tc>
          <w:tcPr>
            <w:tcW w:w="5699" w:type="dxa"/>
          </w:tcPr>
          <w:p w14:paraId="7D18EB31" w14:textId="77777777" w:rsidR="00EA4458" w:rsidRPr="00F0624A" w:rsidRDefault="00EA4458" w:rsidP="00674D52">
            <w:pPr>
              <w:jc w:val="both"/>
              <w:rPr>
                <w:rFonts w:asciiTheme="minorHAnsi" w:hAnsiTheme="minorHAnsi" w:cs="Tahoma"/>
                <w:sz w:val="20"/>
                <w:szCs w:val="20"/>
              </w:rPr>
            </w:pPr>
            <w:r w:rsidRPr="00F0624A">
              <w:rPr>
                <w:rFonts w:asciiTheme="minorHAnsi" w:hAnsiTheme="minorHAnsi" w:cs="Tahoma"/>
                <w:sz w:val="20"/>
                <w:szCs w:val="20"/>
              </w:rPr>
              <w:t>Obecność kompetentnego przedstawiciela producenta systemu implantu ślimakowego podczas operacji oraz przy pierwszym ustawieniu procesorów dźwięku</w:t>
            </w:r>
          </w:p>
        </w:tc>
        <w:tc>
          <w:tcPr>
            <w:tcW w:w="0" w:type="auto"/>
            <w:shd w:val="clear" w:color="auto" w:fill="auto"/>
            <w:vAlign w:val="center"/>
          </w:tcPr>
          <w:p w14:paraId="4003C28B" w14:textId="77777777" w:rsidR="00EA4458" w:rsidRPr="00F0624A" w:rsidRDefault="00EA4458" w:rsidP="00674D52">
            <w:pPr>
              <w:pStyle w:val="Styl"/>
              <w:jc w:val="center"/>
              <w:rPr>
                <w:rFonts w:ascii="Calibri" w:hAnsi="Calibri" w:cs="Calibri"/>
                <w:sz w:val="20"/>
                <w:szCs w:val="20"/>
              </w:rPr>
            </w:pPr>
            <w:r w:rsidRPr="00F0624A">
              <w:rPr>
                <w:rFonts w:ascii="Calibri" w:hAnsi="Calibri" w:cs="Calibri"/>
                <w:sz w:val="20"/>
                <w:szCs w:val="20"/>
              </w:rPr>
              <w:t>Tak</w:t>
            </w:r>
          </w:p>
        </w:tc>
        <w:tc>
          <w:tcPr>
            <w:tcW w:w="2136" w:type="dxa"/>
            <w:shd w:val="clear" w:color="auto" w:fill="auto"/>
            <w:vAlign w:val="bottom"/>
          </w:tcPr>
          <w:p w14:paraId="6B4B1F31" w14:textId="77777777" w:rsidR="00EA4458" w:rsidRPr="00F0624A" w:rsidRDefault="00EA4458" w:rsidP="00674D52">
            <w:pPr>
              <w:rPr>
                <w:rFonts w:ascii="Calibri" w:hAnsi="Calibri" w:cs="Calibri"/>
                <w:sz w:val="20"/>
                <w:szCs w:val="20"/>
              </w:rPr>
            </w:pPr>
          </w:p>
        </w:tc>
      </w:tr>
      <w:tr w:rsidR="00EA4458" w:rsidRPr="00F0624A" w14:paraId="0BBA45CE" w14:textId="77777777" w:rsidTr="00EA4458">
        <w:tc>
          <w:tcPr>
            <w:tcW w:w="568" w:type="dxa"/>
            <w:shd w:val="clear" w:color="auto" w:fill="auto"/>
            <w:vAlign w:val="center"/>
          </w:tcPr>
          <w:p w14:paraId="493A3FBC"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13</w:t>
            </w:r>
          </w:p>
        </w:tc>
        <w:tc>
          <w:tcPr>
            <w:tcW w:w="5699" w:type="dxa"/>
          </w:tcPr>
          <w:p w14:paraId="5AABFC8B" w14:textId="77777777" w:rsidR="00EA4458" w:rsidRPr="00F0624A" w:rsidRDefault="00EA4458" w:rsidP="00674D52">
            <w:pPr>
              <w:rPr>
                <w:rFonts w:asciiTheme="minorHAnsi" w:hAnsiTheme="minorHAnsi" w:cs="Tahoma"/>
                <w:sz w:val="20"/>
                <w:szCs w:val="20"/>
              </w:rPr>
            </w:pPr>
            <w:r w:rsidRPr="00F0624A">
              <w:rPr>
                <w:rFonts w:asciiTheme="minorHAnsi" w:hAnsiTheme="minorHAnsi" w:cs="Tahoma"/>
                <w:sz w:val="20"/>
                <w:szCs w:val="20"/>
              </w:rPr>
              <w:t xml:space="preserve">Aplikacja na platformy Android i </w:t>
            </w:r>
            <w:proofErr w:type="spellStart"/>
            <w:r w:rsidRPr="00F0624A">
              <w:rPr>
                <w:rFonts w:asciiTheme="minorHAnsi" w:hAnsiTheme="minorHAnsi" w:cs="Tahoma"/>
                <w:sz w:val="20"/>
                <w:szCs w:val="20"/>
              </w:rPr>
              <w:t>MFi</w:t>
            </w:r>
            <w:proofErr w:type="spellEnd"/>
            <w:r w:rsidRPr="00F0624A">
              <w:rPr>
                <w:rFonts w:asciiTheme="minorHAnsi" w:hAnsiTheme="minorHAnsi" w:cs="Tahoma"/>
                <w:sz w:val="20"/>
                <w:szCs w:val="20"/>
              </w:rPr>
              <w:t xml:space="preserve"> umożliwiająca wyszukanie procesora </w:t>
            </w:r>
          </w:p>
        </w:tc>
        <w:tc>
          <w:tcPr>
            <w:tcW w:w="0" w:type="auto"/>
            <w:shd w:val="clear" w:color="auto" w:fill="auto"/>
            <w:vAlign w:val="center"/>
          </w:tcPr>
          <w:p w14:paraId="130433E5" w14:textId="77777777" w:rsidR="00EA4458" w:rsidRPr="00F0624A" w:rsidRDefault="00EA4458" w:rsidP="00674D52">
            <w:pPr>
              <w:pStyle w:val="Styl"/>
              <w:jc w:val="center"/>
              <w:rPr>
                <w:rFonts w:ascii="Calibri" w:hAnsi="Calibri" w:cs="Calibri"/>
                <w:sz w:val="20"/>
                <w:szCs w:val="20"/>
              </w:rPr>
            </w:pPr>
            <w:r w:rsidRPr="00F0624A">
              <w:rPr>
                <w:rFonts w:asciiTheme="minorHAnsi" w:hAnsiTheme="minorHAnsi" w:cs="Tahoma"/>
                <w:sz w:val="20"/>
                <w:szCs w:val="20"/>
              </w:rPr>
              <w:t xml:space="preserve">Tak </w:t>
            </w:r>
          </w:p>
        </w:tc>
        <w:tc>
          <w:tcPr>
            <w:tcW w:w="2136" w:type="dxa"/>
            <w:shd w:val="clear" w:color="auto" w:fill="auto"/>
            <w:vAlign w:val="bottom"/>
          </w:tcPr>
          <w:p w14:paraId="2347920A" w14:textId="77777777" w:rsidR="00EA4458" w:rsidRPr="00F0624A" w:rsidRDefault="00EA4458" w:rsidP="00674D52">
            <w:pPr>
              <w:rPr>
                <w:rFonts w:ascii="Calibri" w:hAnsi="Calibri" w:cs="Calibri"/>
                <w:sz w:val="20"/>
                <w:szCs w:val="20"/>
              </w:rPr>
            </w:pPr>
          </w:p>
        </w:tc>
      </w:tr>
      <w:tr w:rsidR="00EA4458" w:rsidRPr="00F0624A" w14:paraId="71056912" w14:textId="77777777" w:rsidTr="00EA4458">
        <w:tc>
          <w:tcPr>
            <w:tcW w:w="568" w:type="dxa"/>
            <w:shd w:val="clear" w:color="auto" w:fill="auto"/>
            <w:vAlign w:val="center"/>
          </w:tcPr>
          <w:p w14:paraId="04149DD9"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14</w:t>
            </w:r>
          </w:p>
        </w:tc>
        <w:tc>
          <w:tcPr>
            <w:tcW w:w="5699" w:type="dxa"/>
          </w:tcPr>
          <w:p w14:paraId="25F82F2D" w14:textId="77777777" w:rsidR="00EA4458" w:rsidRPr="00F0624A" w:rsidRDefault="00EA4458" w:rsidP="00674D52">
            <w:pPr>
              <w:jc w:val="both"/>
              <w:rPr>
                <w:rFonts w:asciiTheme="minorHAnsi" w:hAnsiTheme="minorHAnsi" w:cs="Tahoma"/>
                <w:sz w:val="20"/>
                <w:szCs w:val="20"/>
              </w:rPr>
            </w:pPr>
            <w:r w:rsidRPr="00F0624A">
              <w:rPr>
                <w:rFonts w:asciiTheme="minorHAnsi" w:hAnsiTheme="minorHAnsi" w:cs="Tahoma"/>
                <w:sz w:val="20"/>
                <w:szCs w:val="20"/>
              </w:rPr>
              <w:t>Możliwość odczytywania historii pracy/użytkowania procesora dźwięku.</w:t>
            </w:r>
          </w:p>
        </w:tc>
        <w:tc>
          <w:tcPr>
            <w:tcW w:w="0" w:type="auto"/>
            <w:shd w:val="clear" w:color="auto" w:fill="auto"/>
            <w:vAlign w:val="center"/>
          </w:tcPr>
          <w:p w14:paraId="3D36A4AB" w14:textId="77777777" w:rsidR="00EA4458" w:rsidRPr="00F0624A" w:rsidRDefault="00EA4458" w:rsidP="00674D52">
            <w:pPr>
              <w:pStyle w:val="Styl"/>
              <w:jc w:val="center"/>
              <w:rPr>
                <w:rFonts w:asciiTheme="minorHAnsi" w:hAnsiTheme="minorHAnsi" w:cs="Tahoma"/>
                <w:sz w:val="20"/>
                <w:szCs w:val="20"/>
              </w:rPr>
            </w:pPr>
            <w:r w:rsidRPr="00F0624A">
              <w:rPr>
                <w:rFonts w:asciiTheme="minorHAnsi" w:hAnsiTheme="minorHAnsi" w:cs="Tahoma"/>
                <w:sz w:val="20"/>
                <w:szCs w:val="20"/>
              </w:rPr>
              <w:t xml:space="preserve">Tak </w:t>
            </w:r>
          </w:p>
        </w:tc>
        <w:tc>
          <w:tcPr>
            <w:tcW w:w="2136" w:type="dxa"/>
            <w:shd w:val="clear" w:color="auto" w:fill="auto"/>
            <w:vAlign w:val="bottom"/>
          </w:tcPr>
          <w:p w14:paraId="74580D5C" w14:textId="77777777" w:rsidR="00EA4458" w:rsidRPr="00F0624A" w:rsidRDefault="00EA4458" w:rsidP="00674D52">
            <w:pPr>
              <w:rPr>
                <w:rFonts w:ascii="Calibri" w:hAnsi="Calibri" w:cs="Calibri"/>
                <w:sz w:val="20"/>
                <w:szCs w:val="20"/>
              </w:rPr>
            </w:pPr>
          </w:p>
        </w:tc>
      </w:tr>
      <w:tr w:rsidR="00EA4458" w:rsidRPr="00F0624A" w14:paraId="02C0AD05" w14:textId="77777777" w:rsidTr="00EA4458">
        <w:trPr>
          <w:trHeight w:val="571"/>
        </w:trPr>
        <w:tc>
          <w:tcPr>
            <w:tcW w:w="568" w:type="dxa"/>
            <w:shd w:val="clear" w:color="auto" w:fill="auto"/>
            <w:vAlign w:val="center"/>
          </w:tcPr>
          <w:p w14:paraId="779CD20B"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15</w:t>
            </w:r>
          </w:p>
        </w:tc>
        <w:tc>
          <w:tcPr>
            <w:tcW w:w="5699" w:type="dxa"/>
          </w:tcPr>
          <w:p w14:paraId="5632EF99" w14:textId="77777777" w:rsidR="00EA4458" w:rsidRPr="00F0624A" w:rsidRDefault="00EA4458" w:rsidP="00674D52">
            <w:pPr>
              <w:rPr>
                <w:rFonts w:asciiTheme="minorHAnsi" w:hAnsiTheme="minorHAnsi" w:cs="Tahoma"/>
                <w:sz w:val="20"/>
                <w:szCs w:val="20"/>
              </w:rPr>
            </w:pPr>
            <w:r w:rsidRPr="00F0624A">
              <w:rPr>
                <w:rFonts w:asciiTheme="minorHAnsi" w:hAnsiTheme="minorHAnsi" w:cs="Tahoma"/>
                <w:sz w:val="20"/>
                <w:szCs w:val="20"/>
              </w:rPr>
              <w:t xml:space="preserve">Możliwość dostarczenia procesora zausznego i </w:t>
            </w:r>
            <w:proofErr w:type="spellStart"/>
            <w:r w:rsidRPr="00F0624A">
              <w:rPr>
                <w:rFonts w:asciiTheme="minorHAnsi" w:hAnsiTheme="minorHAnsi" w:cs="Tahoma"/>
                <w:sz w:val="20"/>
                <w:szCs w:val="20"/>
              </w:rPr>
              <w:t>pozausznego</w:t>
            </w:r>
            <w:proofErr w:type="spellEnd"/>
            <w:r w:rsidRPr="00F0624A">
              <w:rPr>
                <w:rFonts w:asciiTheme="minorHAnsi" w:hAnsiTheme="minorHAnsi" w:cs="Tahoma"/>
                <w:sz w:val="20"/>
                <w:szCs w:val="20"/>
              </w:rPr>
              <w:t xml:space="preserve"> spełniającego normę IP68.  </w:t>
            </w:r>
          </w:p>
        </w:tc>
        <w:tc>
          <w:tcPr>
            <w:tcW w:w="0" w:type="auto"/>
            <w:shd w:val="clear" w:color="auto" w:fill="auto"/>
            <w:vAlign w:val="center"/>
          </w:tcPr>
          <w:p w14:paraId="7B1EA74E" w14:textId="77777777" w:rsidR="00EA4458" w:rsidRPr="00F0624A" w:rsidRDefault="00EA4458" w:rsidP="00674D52">
            <w:pPr>
              <w:pStyle w:val="Styl"/>
              <w:jc w:val="center"/>
              <w:rPr>
                <w:rFonts w:asciiTheme="minorHAnsi" w:hAnsiTheme="minorHAnsi" w:cs="Tahoma"/>
                <w:sz w:val="20"/>
                <w:szCs w:val="20"/>
              </w:rPr>
            </w:pPr>
            <w:r w:rsidRPr="00F0624A">
              <w:rPr>
                <w:rFonts w:asciiTheme="minorHAnsi" w:hAnsiTheme="minorHAnsi" w:cs="Tahoma"/>
                <w:sz w:val="20"/>
                <w:szCs w:val="20"/>
              </w:rPr>
              <w:t xml:space="preserve">Tak </w:t>
            </w:r>
          </w:p>
        </w:tc>
        <w:tc>
          <w:tcPr>
            <w:tcW w:w="2136" w:type="dxa"/>
            <w:shd w:val="clear" w:color="auto" w:fill="auto"/>
            <w:vAlign w:val="bottom"/>
          </w:tcPr>
          <w:p w14:paraId="62055CA9" w14:textId="77777777" w:rsidR="00EA4458" w:rsidRPr="00F0624A" w:rsidRDefault="00EA4458" w:rsidP="00674D52">
            <w:pPr>
              <w:rPr>
                <w:rFonts w:ascii="Calibri" w:hAnsi="Calibri" w:cs="Calibri"/>
                <w:sz w:val="20"/>
                <w:szCs w:val="20"/>
              </w:rPr>
            </w:pPr>
          </w:p>
        </w:tc>
      </w:tr>
      <w:tr w:rsidR="00EA4458" w:rsidRPr="00F0624A" w14:paraId="24DFDD4A" w14:textId="77777777" w:rsidTr="00EA4458">
        <w:trPr>
          <w:trHeight w:val="571"/>
        </w:trPr>
        <w:tc>
          <w:tcPr>
            <w:tcW w:w="568" w:type="dxa"/>
            <w:shd w:val="clear" w:color="auto" w:fill="auto"/>
            <w:vAlign w:val="center"/>
          </w:tcPr>
          <w:p w14:paraId="34BA4254"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lastRenderedPageBreak/>
              <w:t>16</w:t>
            </w:r>
          </w:p>
        </w:tc>
        <w:tc>
          <w:tcPr>
            <w:tcW w:w="5699" w:type="dxa"/>
          </w:tcPr>
          <w:p w14:paraId="688F5C1E" w14:textId="77777777" w:rsidR="00EA4458" w:rsidRPr="00F0624A" w:rsidRDefault="00EA4458" w:rsidP="00674D52">
            <w:pPr>
              <w:rPr>
                <w:rFonts w:asciiTheme="minorHAnsi" w:hAnsiTheme="minorHAnsi" w:cs="Tahoma"/>
                <w:sz w:val="20"/>
                <w:szCs w:val="20"/>
              </w:rPr>
            </w:pPr>
            <w:r w:rsidRPr="00F0624A">
              <w:rPr>
                <w:rFonts w:asciiTheme="minorHAnsi" w:hAnsiTheme="minorHAnsi" w:cs="Tahoma"/>
                <w:sz w:val="20"/>
                <w:szCs w:val="20"/>
              </w:rPr>
              <w:t>Oprogramowanie umożliwiające przeprowadzenie pomiarów oceny kształtu elektrody w strukturach ślimaka</w:t>
            </w:r>
          </w:p>
        </w:tc>
        <w:tc>
          <w:tcPr>
            <w:tcW w:w="0" w:type="auto"/>
            <w:shd w:val="clear" w:color="auto" w:fill="auto"/>
            <w:vAlign w:val="center"/>
          </w:tcPr>
          <w:p w14:paraId="5ECDE64E" w14:textId="77777777" w:rsidR="00EA4458" w:rsidRPr="00F0624A" w:rsidRDefault="00EA4458" w:rsidP="00674D52">
            <w:pPr>
              <w:pStyle w:val="Styl"/>
              <w:jc w:val="center"/>
              <w:rPr>
                <w:rFonts w:asciiTheme="minorHAnsi" w:hAnsiTheme="minorHAnsi" w:cs="Tahoma"/>
                <w:sz w:val="20"/>
                <w:szCs w:val="20"/>
              </w:rPr>
            </w:pPr>
            <w:r w:rsidRPr="00F0624A">
              <w:rPr>
                <w:rFonts w:asciiTheme="minorHAnsi" w:hAnsiTheme="minorHAnsi" w:cs="Tahoma"/>
                <w:sz w:val="20"/>
                <w:szCs w:val="20"/>
              </w:rPr>
              <w:t xml:space="preserve">Tak </w:t>
            </w:r>
          </w:p>
        </w:tc>
        <w:tc>
          <w:tcPr>
            <w:tcW w:w="2136" w:type="dxa"/>
            <w:shd w:val="clear" w:color="auto" w:fill="auto"/>
            <w:vAlign w:val="bottom"/>
          </w:tcPr>
          <w:p w14:paraId="1C091E66" w14:textId="77777777" w:rsidR="00EA4458" w:rsidRPr="00F0624A" w:rsidRDefault="00EA4458" w:rsidP="00674D52">
            <w:pPr>
              <w:rPr>
                <w:rFonts w:ascii="Calibri" w:hAnsi="Calibri" w:cs="Calibri"/>
                <w:sz w:val="20"/>
                <w:szCs w:val="20"/>
              </w:rPr>
            </w:pPr>
          </w:p>
        </w:tc>
      </w:tr>
      <w:tr w:rsidR="00EA4458" w:rsidRPr="00F0624A" w14:paraId="1F764176" w14:textId="77777777" w:rsidTr="00EA4458">
        <w:trPr>
          <w:trHeight w:val="571"/>
        </w:trPr>
        <w:tc>
          <w:tcPr>
            <w:tcW w:w="568" w:type="dxa"/>
            <w:shd w:val="clear" w:color="auto" w:fill="auto"/>
            <w:vAlign w:val="center"/>
          </w:tcPr>
          <w:p w14:paraId="3B391622"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17</w:t>
            </w:r>
          </w:p>
        </w:tc>
        <w:tc>
          <w:tcPr>
            <w:tcW w:w="5699" w:type="dxa"/>
            <w:vAlign w:val="center"/>
          </w:tcPr>
          <w:p w14:paraId="1812DD50" w14:textId="77777777" w:rsidR="00EA4458" w:rsidRPr="00F0624A" w:rsidRDefault="00EA4458" w:rsidP="00674D52">
            <w:pPr>
              <w:rPr>
                <w:rFonts w:asciiTheme="minorHAnsi" w:hAnsiTheme="minorHAnsi" w:cs="Tahoma"/>
                <w:sz w:val="20"/>
                <w:szCs w:val="20"/>
              </w:rPr>
            </w:pPr>
            <w:r w:rsidRPr="00F0624A">
              <w:rPr>
                <w:rFonts w:asciiTheme="minorHAnsi" w:hAnsiTheme="minorHAnsi" w:cs="Tahoma"/>
                <w:sz w:val="20"/>
                <w:szCs w:val="20"/>
              </w:rPr>
              <w:t>Gwarancja obejmująca implant ślimakowy min. 10 lat</w:t>
            </w:r>
          </w:p>
        </w:tc>
        <w:tc>
          <w:tcPr>
            <w:tcW w:w="0" w:type="auto"/>
            <w:shd w:val="clear" w:color="auto" w:fill="auto"/>
            <w:vAlign w:val="center"/>
          </w:tcPr>
          <w:p w14:paraId="26C0FA11" w14:textId="77777777" w:rsidR="00EA4458" w:rsidRPr="00F0624A" w:rsidRDefault="00EA4458" w:rsidP="00674D52">
            <w:pPr>
              <w:pStyle w:val="Styl"/>
              <w:jc w:val="center"/>
              <w:rPr>
                <w:rFonts w:asciiTheme="minorHAnsi" w:hAnsiTheme="minorHAnsi" w:cs="Tahoma"/>
                <w:sz w:val="20"/>
                <w:szCs w:val="20"/>
              </w:rPr>
            </w:pPr>
            <w:r w:rsidRPr="00F0624A">
              <w:rPr>
                <w:rFonts w:asciiTheme="minorHAnsi" w:hAnsiTheme="minorHAnsi" w:cs="Tahoma"/>
                <w:sz w:val="20"/>
                <w:szCs w:val="20"/>
              </w:rPr>
              <w:t>Tak/Podać</w:t>
            </w:r>
          </w:p>
        </w:tc>
        <w:tc>
          <w:tcPr>
            <w:tcW w:w="2136" w:type="dxa"/>
            <w:shd w:val="clear" w:color="auto" w:fill="auto"/>
            <w:vAlign w:val="bottom"/>
          </w:tcPr>
          <w:p w14:paraId="544613E6" w14:textId="77777777" w:rsidR="00EA4458" w:rsidRPr="00F0624A" w:rsidRDefault="00EA4458" w:rsidP="00674D52">
            <w:pPr>
              <w:rPr>
                <w:rFonts w:ascii="Calibri" w:hAnsi="Calibri" w:cs="Calibri"/>
                <w:sz w:val="20"/>
                <w:szCs w:val="20"/>
              </w:rPr>
            </w:pPr>
          </w:p>
        </w:tc>
      </w:tr>
      <w:tr w:rsidR="00EA4458" w:rsidRPr="00F0624A" w14:paraId="0136D610" w14:textId="77777777" w:rsidTr="00EA4458">
        <w:trPr>
          <w:trHeight w:val="571"/>
        </w:trPr>
        <w:tc>
          <w:tcPr>
            <w:tcW w:w="568" w:type="dxa"/>
            <w:shd w:val="clear" w:color="auto" w:fill="auto"/>
            <w:vAlign w:val="center"/>
          </w:tcPr>
          <w:p w14:paraId="16BA1CB8" w14:textId="77777777" w:rsidR="00EA4458" w:rsidRPr="00F0624A" w:rsidRDefault="00EA4458" w:rsidP="00674D52">
            <w:pPr>
              <w:jc w:val="center"/>
              <w:rPr>
                <w:rFonts w:ascii="Calibri" w:hAnsi="Calibri" w:cs="Calibri"/>
                <w:sz w:val="20"/>
                <w:szCs w:val="20"/>
              </w:rPr>
            </w:pPr>
            <w:r w:rsidRPr="00F0624A">
              <w:rPr>
                <w:rFonts w:ascii="Calibri" w:hAnsi="Calibri" w:cs="Calibri"/>
                <w:sz w:val="20"/>
                <w:szCs w:val="20"/>
              </w:rPr>
              <w:t>18</w:t>
            </w:r>
          </w:p>
        </w:tc>
        <w:tc>
          <w:tcPr>
            <w:tcW w:w="5699" w:type="dxa"/>
            <w:vAlign w:val="center"/>
          </w:tcPr>
          <w:p w14:paraId="7CEC71F1" w14:textId="77777777" w:rsidR="00EA4458" w:rsidRPr="00F0624A" w:rsidRDefault="00EA4458" w:rsidP="00674D52">
            <w:pPr>
              <w:rPr>
                <w:rFonts w:asciiTheme="minorHAnsi" w:hAnsiTheme="minorHAnsi" w:cs="Tahoma"/>
                <w:sz w:val="20"/>
                <w:szCs w:val="20"/>
              </w:rPr>
            </w:pPr>
            <w:r w:rsidRPr="00F0624A">
              <w:rPr>
                <w:rFonts w:asciiTheme="minorHAnsi" w:hAnsiTheme="minorHAnsi" w:cs="Tahoma"/>
                <w:sz w:val="20"/>
                <w:szCs w:val="20"/>
              </w:rPr>
              <w:t>Gwarancja obejmująca procesor dźwięku min. 3 lata</w:t>
            </w:r>
          </w:p>
        </w:tc>
        <w:tc>
          <w:tcPr>
            <w:tcW w:w="0" w:type="auto"/>
            <w:shd w:val="clear" w:color="auto" w:fill="auto"/>
            <w:vAlign w:val="center"/>
          </w:tcPr>
          <w:p w14:paraId="15DC261C" w14:textId="77777777" w:rsidR="00EA4458" w:rsidRPr="00F0624A" w:rsidRDefault="00EA4458" w:rsidP="00674D52">
            <w:pPr>
              <w:pStyle w:val="Styl"/>
              <w:jc w:val="center"/>
              <w:rPr>
                <w:rFonts w:asciiTheme="minorHAnsi" w:hAnsiTheme="minorHAnsi" w:cs="Tahoma"/>
                <w:sz w:val="20"/>
                <w:szCs w:val="20"/>
              </w:rPr>
            </w:pPr>
            <w:r w:rsidRPr="00F0624A">
              <w:rPr>
                <w:rFonts w:asciiTheme="minorHAnsi" w:hAnsiTheme="minorHAnsi" w:cs="Tahoma"/>
                <w:sz w:val="20"/>
                <w:szCs w:val="20"/>
              </w:rPr>
              <w:t>Tak/Podać</w:t>
            </w:r>
          </w:p>
        </w:tc>
        <w:tc>
          <w:tcPr>
            <w:tcW w:w="2136" w:type="dxa"/>
            <w:shd w:val="clear" w:color="auto" w:fill="auto"/>
            <w:vAlign w:val="bottom"/>
          </w:tcPr>
          <w:p w14:paraId="39AEC7E1" w14:textId="77777777" w:rsidR="00EA4458" w:rsidRPr="00F0624A" w:rsidRDefault="00EA4458" w:rsidP="00674D52">
            <w:pPr>
              <w:rPr>
                <w:rFonts w:ascii="Calibri" w:hAnsi="Calibri" w:cs="Calibri"/>
                <w:sz w:val="20"/>
                <w:szCs w:val="20"/>
              </w:rPr>
            </w:pPr>
          </w:p>
        </w:tc>
      </w:tr>
      <w:tr w:rsidR="00EA4458" w:rsidRPr="00F0624A" w14:paraId="4C340B50" w14:textId="77777777" w:rsidTr="00EA4458">
        <w:trPr>
          <w:trHeight w:val="571"/>
        </w:trPr>
        <w:tc>
          <w:tcPr>
            <w:tcW w:w="568" w:type="dxa"/>
            <w:shd w:val="clear" w:color="auto" w:fill="auto"/>
          </w:tcPr>
          <w:p w14:paraId="2FBED6B1" w14:textId="77777777" w:rsidR="00EA4458" w:rsidRPr="00572F37" w:rsidRDefault="00EA4458" w:rsidP="00674D52">
            <w:pPr>
              <w:jc w:val="center"/>
              <w:rPr>
                <w:rFonts w:asciiTheme="minorHAnsi" w:hAnsiTheme="minorHAnsi" w:cs="Tahoma"/>
                <w:sz w:val="20"/>
                <w:szCs w:val="20"/>
              </w:rPr>
            </w:pPr>
            <w:r w:rsidRPr="00572F37">
              <w:rPr>
                <w:rFonts w:asciiTheme="minorHAnsi" w:hAnsiTheme="minorHAnsi" w:cs="Tahoma"/>
                <w:sz w:val="20"/>
                <w:szCs w:val="20"/>
              </w:rPr>
              <w:t>19</w:t>
            </w:r>
          </w:p>
        </w:tc>
        <w:tc>
          <w:tcPr>
            <w:tcW w:w="5699" w:type="dxa"/>
          </w:tcPr>
          <w:p w14:paraId="473F0497" w14:textId="77777777" w:rsidR="00EA4458" w:rsidRPr="00F0624A" w:rsidRDefault="00EA4458" w:rsidP="00674D52">
            <w:pPr>
              <w:rPr>
                <w:rFonts w:asciiTheme="minorHAnsi" w:hAnsiTheme="minorHAnsi" w:cs="Tahoma"/>
                <w:sz w:val="20"/>
                <w:szCs w:val="20"/>
              </w:rPr>
            </w:pPr>
            <w:r w:rsidRPr="00572F37">
              <w:rPr>
                <w:rFonts w:asciiTheme="minorHAnsi" w:hAnsiTheme="minorHAnsi" w:cs="Tahoma"/>
                <w:sz w:val="20"/>
                <w:szCs w:val="20"/>
              </w:rPr>
              <w:t>Obecność inżyniera klinicznego przy wszystkich zabiegach</w:t>
            </w:r>
          </w:p>
        </w:tc>
        <w:tc>
          <w:tcPr>
            <w:tcW w:w="0" w:type="auto"/>
            <w:shd w:val="clear" w:color="auto" w:fill="auto"/>
          </w:tcPr>
          <w:p w14:paraId="579FF45A" w14:textId="77777777" w:rsidR="00EA4458" w:rsidRPr="00F0624A" w:rsidRDefault="00EA4458" w:rsidP="00674D52">
            <w:pPr>
              <w:pStyle w:val="Styl"/>
              <w:jc w:val="center"/>
              <w:rPr>
                <w:rFonts w:asciiTheme="minorHAnsi" w:hAnsiTheme="minorHAnsi" w:cs="Tahoma"/>
                <w:sz w:val="20"/>
                <w:szCs w:val="20"/>
              </w:rPr>
            </w:pPr>
            <w:r w:rsidRPr="00572F37">
              <w:rPr>
                <w:rFonts w:asciiTheme="minorHAnsi" w:hAnsiTheme="minorHAnsi" w:cs="Tahoma"/>
                <w:sz w:val="20"/>
                <w:szCs w:val="20"/>
              </w:rPr>
              <w:t>Tak</w:t>
            </w:r>
          </w:p>
        </w:tc>
        <w:tc>
          <w:tcPr>
            <w:tcW w:w="2136" w:type="dxa"/>
            <w:shd w:val="clear" w:color="auto" w:fill="auto"/>
          </w:tcPr>
          <w:p w14:paraId="2E6DFA9C" w14:textId="77777777" w:rsidR="00EA4458" w:rsidRPr="00572F37" w:rsidRDefault="00EA4458" w:rsidP="00674D52">
            <w:pPr>
              <w:rPr>
                <w:rFonts w:asciiTheme="minorHAnsi" w:hAnsiTheme="minorHAnsi" w:cs="Tahoma"/>
                <w:sz w:val="20"/>
                <w:szCs w:val="20"/>
              </w:rPr>
            </w:pPr>
          </w:p>
        </w:tc>
      </w:tr>
      <w:tr w:rsidR="00EA4458" w:rsidRPr="00F0624A" w14:paraId="60618FC7" w14:textId="77777777" w:rsidTr="00EA4458">
        <w:trPr>
          <w:trHeight w:val="571"/>
        </w:trPr>
        <w:tc>
          <w:tcPr>
            <w:tcW w:w="568" w:type="dxa"/>
            <w:shd w:val="clear" w:color="auto" w:fill="auto"/>
          </w:tcPr>
          <w:p w14:paraId="03A2D156" w14:textId="77777777" w:rsidR="00EA4458" w:rsidRPr="00572F37" w:rsidRDefault="00EA4458" w:rsidP="00674D52">
            <w:pPr>
              <w:jc w:val="center"/>
              <w:rPr>
                <w:rFonts w:asciiTheme="minorHAnsi" w:hAnsiTheme="minorHAnsi" w:cs="Tahoma"/>
                <w:sz w:val="20"/>
                <w:szCs w:val="20"/>
              </w:rPr>
            </w:pPr>
            <w:r w:rsidRPr="00572F37">
              <w:rPr>
                <w:rFonts w:asciiTheme="minorHAnsi" w:hAnsiTheme="minorHAnsi" w:cs="Tahoma"/>
                <w:sz w:val="20"/>
                <w:szCs w:val="20"/>
              </w:rPr>
              <w:t>20</w:t>
            </w:r>
          </w:p>
        </w:tc>
        <w:tc>
          <w:tcPr>
            <w:tcW w:w="5699" w:type="dxa"/>
          </w:tcPr>
          <w:p w14:paraId="1845787B" w14:textId="77777777" w:rsidR="00EA4458" w:rsidRPr="00572F37" w:rsidRDefault="00EA4458" w:rsidP="00674D52">
            <w:pPr>
              <w:rPr>
                <w:rFonts w:asciiTheme="minorHAnsi" w:hAnsiTheme="minorHAnsi" w:cs="Tahoma"/>
                <w:sz w:val="20"/>
                <w:szCs w:val="20"/>
              </w:rPr>
            </w:pPr>
            <w:r w:rsidRPr="00572F37">
              <w:rPr>
                <w:rFonts w:asciiTheme="minorHAnsi" w:hAnsiTheme="minorHAnsi" w:cs="Tahoma"/>
                <w:sz w:val="20"/>
                <w:szCs w:val="20"/>
              </w:rPr>
              <w:t>Przeprowadzenia szkoleń specjalistycznych  związanych z wszczepieniem implantów otolaryngologicznych w terminie uzgodnionym z przedstawicielem Zamawiającego</w:t>
            </w:r>
          </w:p>
        </w:tc>
        <w:tc>
          <w:tcPr>
            <w:tcW w:w="0" w:type="auto"/>
            <w:shd w:val="clear" w:color="auto" w:fill="auto"/>
          </w:tcPr>
          <w:p w14:paraId="3C2BCEEA" w14:textId="77777777" w:rsidR="00EA4458" w:rsidRPr="00572F37" w:rsidRDefault="00EA4458" w:rsidP="00674D52">
            <w:pPr>
              <w:pStyle w:val="Styl"/>
              <w:jc w:val="center"/>
              <w:rPr>
                <w:rFonts w:asciiTheme="minorHAnsi" w:hAnsiTheme="minorHAnsi" w:cs="Tahoma"/>
                <w:sz w:val="20"/>
                <w:szCs w:val="20"/>
              </w:rPr>
            </w:pPr>
            <w:r w:rsidRPr="00572F37">
              <w:rPr>
                <w:rFonts w:asciiTheme="minorHAnsi" w:hAnsiTheme="minorHAnsi" w:cs="Tahoma"/>
                <w:sz w:val="20"/>
                <w:szCs w:val="20"/>
              </w:rPr>
              <w:t>Tak</w:t>
            </w:r>
          </w:p>
        </w:tc>
        <w:tc>
          <w:tcPr>
            <w:tcW w:w="2136" w:type="dxa"/>
            <w:shd w:val="clear" w:color="auto" w:fill="auto"/>
          </w:tcPr>
          <w:p w14:paraId="77ADC4BD" w14:textId="77777777" w:rsidR="00EA4458" w:rsidRPr="00572F37" w:rsidRDefault="00EA4458" w:rsidP="00674D52">
            <w:pPr>
              <w:rPr>
                <w:rFonts w:asciiTheme="minorHAnsi" w:hAnsiTheme="minorHAnsi" w:cs="Tahoma"/>
                <w:sz w:val="20"/>
                <w:szCs w:val="20"/>
              </w:rPr>
            </w:pPr>
          </w:p>
        </w:tc>
      </w:tr>
      <w:tr w:rsidR="00EA4458" w:rsidRPr="00F0624A" w14:paraId="32B0E435" w14:textId="77777777" w:rsidTr="00EA4458">
        <w:trPr>
          <w:trHeight w:val="571"/>
        </w:trPr>
        <w:tc>
          <w:tcPr>
            <w:tcW w:w="568" w:type="dxa"/>
            <w:shd w:val="clear" w:color="auto" w:fill="auto"/>
          </w:tcPr>
          <w:p w14:paraId="19D5AEB8" w14:textId="77777777" w:rsidR="00EA4458" w:rsidRPr="00572F37" w:rsidRDefault="00EA4458" w:rsidP="00674D52">
            <w:pPr>
              <w:jc w:val="center"/>
              <w:rPr>
                <w:rFonts w:asciiTheme="minorHAnsi" w:hAnsiTheme="minorHAnsi" w:cs="Tahoma"/>
                <w:sz w:val="20"/>
                <w:szCs w:val="20"/>
              </w:rPr>
            </w:pPr>
            <w:r w:rsidRPr="00572F37">
              <w:rPr>
                <w:rFonts w:asciiTheme="minorHAnsi" w:hAnsiTheme="minorHAnsi" w:cs="Tahoma"/>
                <w:sz w:val="20"/>
                <w:szCs w:val="20"/>
              </w:rPr>
              <w:t>21</w:t>
            </w:r>
          </w:p>
        </w:tc>
        <w:tc>
          <w:tcPr>
            <w:tcW w:w="5699" w:type="dxa"/>
          </w:tcPr>
          <w:p w14:paraId="359C9220" w14:textId="77777777" w:rsidR="00EA4458" w:rsidRPr="00572F37" w:rsidRDefault="00EA4458" w:rsidP="00674D52">
            <w:pPr>
              <w:rPr>
                <w:rFonts w:asciiTheme="minorHAnsi" w:hAnsiTheme="minorHAnsi" w:cs="Tahoma"/>
                <w:sz w:val="20"/>
                <w:szCs w:val="20"/>
              </w:rPr>
            </w:pPr>
            <w:r w:rsidRPr="00572F37">
              <w:rPr>
                <w:rFonts w:asciiTheme="minorHAnsi" w:hAnsiTheme="minorHAnsi" w:cs="Tahoma"/>
                <w:sz w:val="20"/>
                <w:szCs w:val="20"/>
              </w:rPr>
              <w:t xml:space="preserve">Czas trwania serwisu od dostarczenia przez pacjenta do odbioru nie dłuższy  niż 10 dni roboczych </w:t>
            </w:r>
          </w:p>
        </w:tc>
        <w:tc>
          <w:tcPr>
            <w:tcW w:w="0" w:type="auto"/>
            <w:shd w:val="clear" w:color="auto" w:fill="auto"/>
          </w:tcPr>
          <w:p w14:paraId="529EA1D4" w14:textId="77777777" w:rsidR="00EA4458" w:rsidRPr="00572F37" w:rsidRDefault="00EA4458" w:rsidP="00674D52">
            <w:pPr>
              <w:pStyle w:val="Styl"/>
              <w:jc w:val="center"/>
              <w:rPr>
                <w:rFonts w:asciiTheme="minorHAnsi" w:hAnsiTheme="minorHAnsi" w:cs="Tahoma"/>
                <w:sz w:val="20"/>
                <w:szCs w:val="20"/>
              </w:rPr>
            </w:pPr>
            <w:r w:rsidRPr="00572F37">
              <w:rPr>
                <w:rFonts w:asciiTheme="minorHAnsi" w:hAnsiTheme="minorHAnsi" w:cs="Tahoma"/>
                <w:sz w:val="20"/>
                <w:szCs w:val="20"/>
              </w:rPr>
              <w:t>Tak</w:t>
            </w:r>
          </w:p>
        </w:tc>
        <w:tc>
          <w:tcPr>
            <w:tcW w:w="2136" w:type="dxa"/>
            <w:shd w:val="clear" w:color="auto" w:fill="auto"/>
          </w:tcPr>
          <w:p w14:paraId="2AB31171" w14:textId="77777777" w:rsidR="00EA4458" w:rsidRPr="00572F37" w:rsidRDefault="00EA4458" w:rsidP="00674D52">
            <w:pPr>
              <w:rPr>
                <w:rFonts w:asciiTheme="minorHAnsi" w:hAnsiTheme="minorHAnsi" w:cs="Tahoma"/>
                <w:sz w:val="20"/>
                <w:szCs w:val="20"/>
              </w:rPr>
            </w:pPr>
          </w:p>
        </w:tc>
      </w:tr>
      <w:tr w:rsidR="00EA4458" w:rsidRPr="00F0624A" w14:paraId="06755B2B" w14:textId="77777777" w:rsidTr="00EA4458">
        <w:trPr>
          <w:trHeight w:val="571"/>
        </w:trPr>
        <w:tc>
          <w:tcPr>
            <w:tcW w:w="568" w:type="dxa"/>
            <w:shd w:val="clear" w:color="auto" w:fill="auto"/>
          </w:tcPr>
          <w:p w14:paraId="472F9C05" w14:textId="77777777" w:rsidR="00EA4458" w:rsidRPr="00572F37" w:rsidRDefault="00EA4458" w:rsidP="00674D52">
            <w:pPr>
              <w:jc w:val="center"/>
              <w:rPr>
                <w:rFonts w:asciiTheme="minorHAnsi" w:hAnsiTheme="minorHAnsi" w:cs="Tahoma"/>
                <w:sz w:val="20"/>
                <w:szCs w:val="20"/>
              </w:rPr>
            </w:pPr>
            <w:r w:rsidRPr="00572F37">
              <w:rPr>
                <w:rFonts w:asciiTheme="minorHAnsi" w:hAnsiTheme="minorHAnsi" w:cs="Tahoma"/>
                <w:sz w:val="20"/>
                <w:szCs w:val="20"/>
              </w:rPr>
              <w:t>22</w:t>
            </w:r>
          </w:p>
        </w:tc>
        <w:tc>
          <w:tcPr>
            <w:tcW w:w="5699" w:type="dxa"/>
          </w:tcPr>
          <w:p w14:paraId="088152B2" w14:textId="77777777" w:rsidR="00EA4458" w:rsidRPr="00572F37" w:rsidRDefault="00EA4458" w:rsidP="00674D52">
            <w:pPr>
              <w:rPr>
                <w:rFonts w:asciiTheme="minorHAnsi" w:hAnsiTheme="minorHAnsi" w:cs="Tahoma"/>
                <w:sz w:val="20"/>
                <w:szCs w:val="20"/>
              </w:rPr>
            </w:pPr>
            <w:r w:rsidRPr="00572F37">
              <w:rPr>
                <w:rFonts w:asciiTheme="minorHAnsi" w:hAnsiTheme="minorHAnsi" w:cs="Tahoma"/>
                <w:sz w:val="20"/>
                <w:szCs w:val="20"/>
              </w:rPr>
              <w:t>Dostarczenie na czas trwania zabiegu kompletnego i sprawnego i</w:t>
            </w:r>
            <w:r>
              <w:rPr>
                <w:rFonts w:asciiTheme="minorHAnsi" w:hAnsiTheme="minorHAnsi" w:cs="Tahoma"/>
                <w:sz w:val="20"/>
                <w:szCs w:val="20"/>
              </w:rPr>
              <w:t>n</w:t>
            </w:r>
            <w:r w:rsidRPr="00572F37">
              <w:rPr>
                <w:rFonts w:asciiTheme="minorHAnsi" w:hAnsiTheme="minorHAnsi" w:cs="Tahoma"/>
                <w:sz w:val="20"/>
                <w:szCs w:val="20"/>
              </w:rPr>
              <w:t>strumentarium do założenia implantu oraz wiertarko-wkrętarki</w:t>
            </w:r>
            <w:r>
              <w:rPr>
                <w:rFonts w:asciiTheme="minorHAnsi" w:hAnsiTheme="minorHAnsi" w:cs="Tahoma"/>
                <w:sz w:val="20"/>
                <w:szCs w:val="20"/>
              </w:rPr>
              <w:t>.</w:t>
            </w:r>
          </w:p>
        </w:tc>
        <w:tc>
          <w:tcPr>
            <w:tcW w:w="0" w:type="auto"/>
            <w:shd w:val="clear" w:color="auto" w:fill="auto"/>
          </w:tcPr>
          <w:p w14:paraId="644E3933" w14:textId="77777777" w:rsidR="00EA4458" w:rsidRPr="00572F37" w:rsidRDefault="00EA4458" w:rsidP="00674D52">
            <w:pPr>
              <w:pStyle w:val="Styl"/>
              <w:jc w:val="center"/>
              <w:rPr>
                <w:rFonts w:asciiTheme="minorHAnsi" w:hAnsiTheme="minorHAnsi" w:cs="Tahoma"/>
                <w:sz w:val="20"/>
                <w:szCs w:val="20"/>
              </w:rPr>
            </w:pPr>
            <w:r w:rsidRPr="00572F37">
              <w:rPr>
                <w:rFonts w:asciiTheme="minorHAnsi" w:hAnsiTheme="minorHAnsi" w:cs="Tahoma"/>
                <w:sz w:val="20"/>
                <w:szCs w:val="20"/>
              </w:rPr>
              <w:t xml:space="preserve">Tak </w:t>
            </w:r>
          </w:p>
        </w:tc>
        <w:tc>
          <w:tcPr>
            <w:tcW w:w="2136" w:type="dxa"/>
            <w:shd w:val="clear" w:color="auto" w:fill="auto"/>
          </w:tcPr>
          <w:p w14:paraId="27F53EC2" w14:textId="77777777" w:rsidR="00EA4458" w:rsidRPr="00572F37" w:rsidRDefault="00EA4458" w:rsidP="00674D52">
            <w:pPr>
              <w:rPr>
                <w:rFonts w:asciiTheme="minorHAnsi" w:hAnsiTheme="minorHAnsi" w:cs="Tahoma"/>
                <w:sz w:val="20"/>
                <w:szCs w:val="20"/>
              </w:rPr>
            </w:pPr>
          </w:p>
        </w:tc>
      </w:tr>
      <w:tr w:rsidR="00EA4458" w:rsidRPr="00F0624A" w14:paraId="78A983E6" w14:textId="77777777" w:rsidTr="00EA4458">
        <w:trPr>
          <w:trHeight w:val="571"/>
        </w:trPr>
        <w:tc>
          <w:tcPr>
            <w:tcW w:w="568" w:type="dxa"/>
            <w:shd w:val="clear" w:color="auto" w:fill="auto"/>
          </w:tcPr>
          <w:p w14:paraId="5F37270F" w14:textId="77777777" w:rsidR="00EA4458" w:rsidRPr="00572F37" w:rsidRDefault="00EA4458" w:rsidP="00674D52">
            <w:pPr>
              <w:jc w:val="center"/>
              <w:rPr>
                <w:rFonts w:asciiTheme="minorHAnsi" w:hAnsiTheme="minorHAnsi" w:cs="Tahoma"/>
                <w:sz w:val="20"/>
                <w:szCs w:val="20"/>
              </w:rPr>
            </w:pPr>
            <w:r w:rsidRPr="00572F37">
              <w:rPr>
                <w:rFonts w:asciiTheme="minorHAnsi" w:hAnsiTheme="minorHAnsi" w:cs="Tahoma"/>
                <w:sz w:val="20"/>
                <w:szCs w:val="20"/>
              </w:rPr>
              <w:t>23</w:t>
            </w:r>
          </w:p>
        </w:tc>
        <w:tc>
          <w:tcPr>
            <w:tcW w:w="5699" w:type="dxa"/>
          </w:tcPr>
          <w:p w14:paraId="61E24B41" w14:textId="77777777" w:rsidR="00EA4458" w:rsidRPr="00572F37" w:rsidRDefault="00EA4458" w:rsidP="00674D52">
            <w:pPr>
              <w:rPr>
                <w:rFonts w:asciiTheme="minorHAnsi" w:hAnsiTheme="minorHAnsi" w:cs="Tahoma"/>
                <w:sz w:val="20"/>
                <w:szCs w:val="20"/>
              </w:rPr>
            </w:pPr>
            <w:r>
              <w:rPr>
                <w:rFonts w:asciiTheme="minorHAnsi" w:hAnsiTheme="minorHAnsi" w:cs="Tahoma"/>
                <w:sz w:val="20"/>
                <w:szCs w:val="20"/>
              </w:rPr>
              <w:t xml:space="preserve">Dostawca zobowiązany jest na czas trwania umowy do bezpłatnego przekazania odbiorcy przymiarów implantu ślimakowego oraz narzędzi do insercji elektrody. </w:t>
            </w:r>
          </w:p>
        </w:tc>
        <w:tc>
          <w:tcPr>
            <w:tcW w:w="0" w:type="auto"/>
            <w:shd w:val="clear" w:color="auto" w:fill="auto"/>
          </w:tcPr>
          <w:p w14:paraId="416DF087" w14:textId="77777777" w:rsidR="00EA4458" w:rsidRPr="00572F37" w:rsidRDefault="00EA4458" w:rsidP="00674D52">
            <w:pPr>
              <w:pStyle w:val="Styl"/>
              <w:jc w:val="center"/>
              <w:rPr>
                <w:rFonts w:asciiTheme="minorHAnsi" w:hAnsiTheme="minorHAnsi" w:cs="Tahoma"/>
                <w:sz w:val="20"/>
                <w:szCs w:val="20"/>
              </w:rPr>
            </w:pPr>
            <w:r>
              <w:rPr>
                <w:rFonts w:asciiTheme="minorHAnsi" w:hAnsiTheme="minorHAnsi" w:cs="Tahoma"/>
                <w:sz w:val="20"/>
                <w:szCs w:val="20"/>
              </w:rPr>
              <w:t>Tak</w:t>
            </w:r>
          </w:p>
        </w:tc>
        <w:tc>
          <w:tcPr>
            <w:tcW w:w="2136" w:type="dxa"/>
            <w:shd w:val="clear" w:color="auto" w:fill="auto"/>
          </w:tcPr>
          <w:p w14:paraId="31B144CF" w14:textId="77777777" w:rsidR="00EA4458" w:rsidRPr="00572F37" w:rsidRDefault="00EA4458" w:rsidP="00674D52">
            <w:pPr>
              <w:rPr>
                <w:rFonts w:asciiTheme="minorHAnsi" w:hAnsiTheme="minorHAnsi" w:cs="Tahoma"/>
                <w:sz w:val="20"/>
                <w:szCs w:val="20"/>
              </w:rPr>
            </w:pPr>
          </w:p>
        </w:tc>
      </w:tr>
    </w:tbl>
    <w:p w14:paraId="1A36126E" w14:textId="77777777" w:rsidR="00EA4458" w:rsidRPr="00F0624A" w:rsidRDefault="00EA4458" w:rsidP="00EA4458">
      <w:pPr>
        <w:jc w:val="right"/>
        <w:rPr>
          <w:rFonts w:ascii="Tahoma" w:hAnsi="Tahoma" w:cs="Tahoma"/>
          <w:sz w:val="20"/>
          <w:szCs w:val="20"/>
        </w:rPr>
      </w:pPr>
    </w:p>
    <w:p w14:paraId="276DD3D0" w14:textId="77777777" w:rsidR="00EA4458" w:rsidRPr="00F0624A" w:rsidRDefault="00EA4458" w:rsidP="00EA4458">
      <w:pPr>
        <w:tabs>
          <w:tab w:val="left" w:pos="2400"/>
        </w:tabs>
        <w:rPr>
          <w:rFonts w:ascii="Calibri" w:hAnsi="Calibri" w:cs="Tahoma"/>
          <w:b/>
          <w:sz w:val="18"/>
          <w:szCs w:val="18"/>
        </w:rPr>
      </w:pPr>
      <w:r w:rsidRPr="00F0624A">
        <w:rPr>
          <w:rFonts w:ascii="Calibri" w:hAnsi="Calibri" w:cs="Tahoma"/>
          <w:b/>
          <w:sz w:val="18"/>
          <w:szCs w:val="18"/>
        </w:rPr>
        <w:t xml:space="preserve">Uwaga: </w:t>
      </w:r>
      <w:r w:rsidRPr="00F0624A">
        <w:rPr>
          <w:rFonts w:ascii="Calibri" w:hAnsi="Calibri" w:cs="Tahoma"/>
          <w:b/>
          <w:sz w:val="18"/>
          <w:szCs w:val="18"/>
        </w:rPr>
        <w:br/>
        <w:t>1. Parametry techniczne graniczne stanowią wymagania - nie spełnienie choćby jednego z w/w wymogów (  wpisanie odpowiedzi NIE lub brak wpisu w kolumnie „Parametry oferowane” lub podanie nie prawdziwej informacji ) spowoduje odrzucenie oferty.</w:t>
      </w:r>
      <w:r w:rsidRPr="00F0624A">
        <w:rPr>
          <w:rFonts w:ascii="Calibri" w:hAnsi="Calibri"/>
          <w:sz w:val="18"/>
          <w:szCs w:val="18"/>
        </w:rPr>
        <w:t xml:space="preserve"> </w:t>
      </w:r>
    </w:p>
    <w:p w14:paraId="3B63A1D6" w14:textId="77777777" w:rsidR="00EA4458" w:rsidRPr="00F0624A" w:rsidRDefault="00EA4458" w:rsidP="00EA4458">
      <w:pPr>
        <w:tabs>
          <w:tab w:val="left" w:pos="2400"/>
        </w:tabs>
        <w:rPr>
          <w:rFonts w:ascii="Calibri" w:hAnsi="Calibri" w:cs="Tahoma"/>
          <w:b/>
          <w:sz w:val="18"/>
          <w:szCs w:val="18"/>
        </w:rPr>
      </w:pPr>
      <w:r w:rsidRPr="00F0624A">
        <w:rPr>
          <w:rFonts w:ascii="Calibri" w:hAnsi="Calibri" w:cs="Tahoma"/>
          <w:b/>
          <w:sz w:val="18"/>
          <w:szCs w:val="18"/>
        </w:rPr>
        <w:t>2. Zamawiający zastrzega sobie możliwość zażądania potwierdzenia wiarygodności przedstawionych przez Wykonawcę danych we wszystkich dostępnych źródłach w tym u producenta.</w:t>
      </w:r>
    </w:p>
    <w:p w14:paraId="78446F52" w14:textId="77777777" w:rsidR="00EA4458" w:rsidRPr="00F0624A" w:rsidRDefault="00EA4458" w:rsidP="00EA4458">
      <w:pPr>
        <w:tabs>
          <w:tab w:val="left" w:pos="2400"/>
        </w:tabs>
        <w:rPr>
          <w:rFonts w:ascii="Calibri" w:hAnsi="Calibri" w:cs="Tahoma"/>
          <w:b/>
          <w:sz w:val="18"/>
          <w:szCs w:val="18"/>
        </w:rPr>
      </w:pPr>
      <w:r w:rsidRPr="00F0624A">
        <w:rPr>
          <w:rFonts w:ascii="Calibri" w:hAnsi="Calibri" w:cs="Tahoma"/>
          <w:b/>
          <w:sz w:val="18"/>
          <w:szCs w:val="18"/>
        </w:rPr>
        <w:t>3. Zamawiający może żądać przedłożenia oryginalnych folderów producenta  lub instrukcji w języku angielskim lub polskim w celu potwierdzenia oferowanych parametrów. W przypadku braku potwierdzenia wartości oferowanych parametrów Zamawiający odrzuca ofertę.</w:t>
      </w:r>
    </w:p>
    <w:p w14:paraId="746FA229" w14:textId="77777777" w:rsidR="00EA4458" w:rsidRPr="00F0624A" w:rsidRDefault="00EA4458" w:rsidP="00EA4458">
      <w:pPr>
        <w:tabs>
          <w:tab w:val="left" w:pos="2400"/>
        </w:tabs>
        <w:rPr>
          <w:rFonts w:ascii="Calibri" w:hAnsi="Calibri" w:cs="Tahoma"/>
          <w:b/>
          <w:sz w:val="18"/>
          <w:szCs w:val="18"/>
        </w:rPr>
      </w:pPr>
      <w:r w:rsidRPr="00F0624A">
        <w:rPr>
          <w:rFonts w:ascii="Calibri" w:hAnsi="Calibri" w:cs="Tahoma"/>
          <w:b/>
          <w:sz w:val="18"/>
          <w:szCs w:val="18"/>
        </w:rPr>
        <w:t>4. W przypadku ofert producentów Zamawiający wymaga zaoferowania urządzeń istniejących na rynku. Nie dopuszczalne są oferty, w których Oferent proponuje spełnienie warunków SWZ „na zamówienie”.</w:t>
      </w:r>
    </w:p>
    <w:p w14:paraId="79ACE505" w14:textId="77777777" w:rsidR="00EA4458" w:rsidRPr="00F0624A" w:rsidRDefault="00EA4458" w:rsidP="00EA4458">
      <w:pPr>
        <w:tabs>
          <w:tab w:val="left" w:pos="2400"/>
        </w:tabs>
        <w:rPr>
          <w:rFonts w:ascii="Calibri" w:hAnsi="Calibri" w:cs="Tahoma"/>
          <w:b/>
          <w:sz w:val="18"/>
          <w:szCs w:val="18"/>
        </w:rPr>
      </w:pPr>
      <w:r w:rsidRPr="00F0624A">
        <w:rPr>
          <w:rFonts w:ascii="Calibri" w:hAnsi="Calibri" w:cs="Tahoma"/>
          <w:b/>
          <w:sz w:val="18"/>
          <w:szCs w:val="18"/>
        </w:rPr>
        <w:t>5. W sytuacjach wątpliwości co do prawdziwości oferowanych parametrów Zamawiający przyjmuje za prawdziwe dane pochodzące z oficjalnych folderów producenta (w postaci drukowanej lub pobranych ze strony  internetowych producenta). W przypadkach spornych Zamawiający może żądać prezentacji sprzętu lub u Zamawiającego lub w jednostce służby zdrowia na terenie kraju.</w:t>
      </w:r>
    </w:p>
    <w:p w14:paraId="78DAE0D5" w14:textId="77777777" w:rsidR="00EA4458" w:rsidRPr="00F0624A" w:rsidRDefault="00EA4458" w:rsidP="00EA4458">
      <w:pPr>
        <w:tabs>
          <w:tab w:val="left" w:pos="2400"/>
        </w:tabs>
        <w:rPr>
          <w:rFonts w:ascii="Calibri" w:hAnsi="Calibri" w:cs="Tahoma"/>
          <w:b/>
          <w:sz w:val="18"/>
          <w:szCs w:val="18"/>
        </w:rPr>
      </w:pPr>
      <w:r w:rsidRPr="00F0624A">
        <w:rPr>
          <w:rFonts w:ascii="Calibri" w:hAnsi="Calibri" w:cs="Tahoma"/>
          <w:b/>
          <w:sz w:val="18"/>
          <w:szCs w:val="18"/>
        </w:rPr>
        <w:t>6. Niniejszym oświadczam, że oferowany powyżej wyspecjalizowane urządzenie jest kompletne i będzie po uruchomieniu gotowe do pracy bez żadnych dodatkowych zakupów i inwestycji (poza materiałami eksploatacyjnymi).</w:t>
      </w:r>
    </w:p>
    <w:p w14:paraId="7FF03A7E" w14:textId="77777777" w:rsidR="00EA4458" w:rsidRPr="00F0624A" w:rsidRDefault="00EA4458" w:rsidP="00EA4458">
      <w:pPr>
        <w:jc w:val="right"/>
        <w:rPr>
          <w:rFonts w:ascii="Tahoma" w:hAnsi="Tahoma" w:cs="Tahoma"/>
          <w:sz w:val="20"/>
          <w:szCs w:val="20"/>
        </w:rPr>
      </w:pPr>
    </w:p>
    <w:p w14:paraId="3E01025D" w14:textId="77777777" w:rsidR="00EA4458" w:rsidRPr="00F0624A" w:rsidRDefault="00EA4458" w:rsidP="00EA4458">
      <w:pPr>
        <w:jc w:val="right"/>
        <w:rPr>
          <w:rFonts w:ascii="Tahoma" w:hAnsi="Tahoma" w:cs="Tahoma"/>
          <w:sz w:val="20"/>
          <w:szCs w:val="20"/>
        </w:rPr>
      </w:pPr>
      <w:r w:rsidRPr="00F0624A">
        <w:rPr>
          <w:rFonts w:ascii="Tahoma" w:hAnsi="Tahoma" w:cs="Tahoma"/>
          <w:sz w:val="20"/>
          <w:szCs w:val="20"/>
        </w:rPr>
        <w:t xml:space="preserve">................................................................................... </w:t>
      </w:r>
    </w:p>
    <w:p w14:paraId="47C476BD" w14:textId="77777777" w:rsidR="00EA4458" w:rsidRPr="00F0624A" w:rsidRDefault="00EA4458" w:rsidP="00EA4458">
      <w:pPr>
        <w:jc w:val="right"/>
        <w:rPr>
          <w:rFonts w:ascii="Tahoma" w:hAnsi="Tahoma" w:cs="Tahoma"/>
          <w:sz w:val="20"/>
          <w:szCs w:val="20"/>
        </w:rPr>
      </w:pPr>
      <w:r w:rsidRPr="00F0624A">
        <w:rPr>
          <w:rFonts w:ascii="Tahoma" w:hAnsi="Tahoma" w:cs="Tahoma"/>
          <w:b/>
          <w:bCs/>
          <w:i/>
          <w:iCs/>
          <w:sz w:val="15"/>
          <w:szCs w:val="15"/>
        </w:rPr>
        <w:t xml:space="preserve">kwalifikowany podpis elektroniczny przedstawiciela Wykonawcy </w:t>
      </w:r>
    </w:p>
    <w:p w14:paraId="79F174D1" w14:textId="77777777" w:rsidR="00EA4458" w:rsidRDefault="00EA4458" w:rsidP="00C87D11">
      <w:pPr>
        <w:jc w:val="right"/>
        <w:rPr>
          <w:rFonts w:ascii="Arial" w:hAnsi="Arial" w:cs="Arial"/>
          <w:b/>
          <w:sz w:val="20"/>
          <w:szCs w:val="20"/>
        </w:rPr>
      </w:pPr>
    </w:p>
    <w:p w14:paraId="1B6D234A" w14:textId="77777777" w:rsidR="00EA4458" w:rsidRDefault="00EA4458" w:rsidP="00C87D11">
      <w:pPr>
        <w:jc w:val="right"/>
        <w:rPr>
          <w:rFonts w:ascii="Arial" w:hAnsi="Arial" w:cs="Arial"/>
          <w:b/>
          <w:sz w:val="20"/>
          <w:szCs w:val="20"/>
        </w:rPr>
      </w:pPr>
    </w:p>
    <w:p w14:paraId="35E5F9B4" w14:textId="77777777" w:rsidR="00EA4458" w:rsidRDefault="00EA4458" w:rsidP="00C87D11">
      <w:pPr>
        <w:jc w:val="right"/>
        <w:rPr>
          <w:rFonts w:ascii="Arial" w:hAnsi="Arial" w:cs="Arial"/>
          <w:b/>
          <w:sz w:val="20"/>
          <w:szCs w:val="20"/>
        </w:rPr>
      </w:pPr>
    </w:p>
    <w:p w14:paraId="41CC420C" w14:textId="77777777" w:rsidR="00EA4458" w:rsidRDefault="00EA4458" w:rsidP="00C87D11">
      <w:pPr>
        <w:jc w:val="right"/>
        <w:rPr>
          <w:rFonts w:ascii="Arial" w:hAnsi="Arial" w:cs="Arial"/>
          <w:b/>
          <w:sz w:val="20"/>
          <w:szCs w:val="20"/>
        </w:rPr>
      </w:pPr>
    </w:p>
    <w:p w14:paraId="5846FFB3" w14:textId="77777777" w:rsidR="00EA4458" w:rsidRDefault="00EA4458" w:rsidP="00C87D11">
      <w:pPr>
        <w:jc w:val="right"/>
        <w:rPr>
          <w:rFonts w:ascii="Arial" w:hAnsi="Arial" w:cs="Arial"/>
          <w:b/>
          <w:sz w:val="20"/>
          <w:szCs w:val="20"/>
        </w:rPr>
      </w:pPr>
    </w:p>
    <w:p w14:paraId="5B50F915" w14:textId="77777777" w:rsidR="00EA4458" w:rsidRDefault="00EA4458" w:rsidP="00C87D11">
      <w:pPr>
        <w:jc w:val="right"/>
        <w:rPr>
          <w:rFonts w:ascii="Arial" w:hAnsi="Arial" w:cs="Arial"/>
          <w:b/>
          <w:sz w:val="20"/>
          <w:szCs w:val="20"/>
        </w:rPr>
      </w:pPr>
    </w:p>
    <w:p w14:paraId="10BB1692" w14:textId="77777777" w:rsidR="00EA4458" w:rsidRDefault="00EA4458" w:rsidP="00C87D11">
      <w:pPr>
        <w:jc w:val="right"/>
        <w:rPr>
          <w:rFonts w:ascii="Arial" w:hAnsi="Arial" w:cs="Arial"/>
          <w:b/>
          <w:sz w:val="20"/>
          <w:szCs w:val="20"/>
        </w:rPr>
      </w:pPr>
    </w:p>
    <w:p w14:paraId="470C69A1" w14:textId="77777777" w:rsidR="00EA4458" w:rsidRDefault="00EA4458" w:rsidP="00C87D11">
      <w:pPr>
        <w:jc w:val="right"/>
        <w:rPr>
          <w:rFonts w:ascii="Arial" w:hAnsi="Arial" w:cs="Arial"/>
          <w:b/>
          <w:sz w:val="20"/>
          <w:szCs w:val="20"/>
        </w:rPr>
      </w:pPr>
    </w:p>
    <w:p w14:paraId="403210CE" w14:textId="77777777" w:rsidR="00EA4458" w:rsidRDefault="00EA4458" w:rsidP="00C87D11">
      <w:pPr>
        <w:jc w:val="right"/>
        <w:rPr>
          <w:rFonts w:ascii="Arial" w:hAnsi="Arial" w:cs="Arial"/>
          <w:b/>
          <w:sz w:val="20"/>
          <w:szCs w:val="20"/>
        </w:rPr>
      </w:pPr>
    </w:p>
    <w:p w14:paraId="44E4619B" w14:textId="77777777" w:rsidR="00EA4458" w:rsidRDefault="00EA4458" w:rsidP="00C87D11">
      <w:pPr>
        <w:jc w:val="right"/>
        <w:rPr>
          <w:rFonts w:ascii="Arial" w:hAnsi="Arial" w:cs="Arial"/>
          <w:b/>
          <w:sz w:val="20"/>
          <w:szCs w:val="20"/>
        </w:rPr>
      </w:pPr>
    </w:p>
    <w:p w14:paraId="6388F6AF" w14:textId="77777777" w:rsidR="00EA4458" w:rsidRDefault="00EA4458" w:rsidP="00C87D11">
      <w:pPr>
        <w:jc w:val="right"/>
        <w:rPr>
          <w:rFonts w:ascii="Arial" w:hAnsi="Arial" w:cs="Arial"/>
          <w:b/>
          <w:sz w:val="20"/>
          <w:szCs w:val="20"/>
        </w:rPr>
      </w:pPr>
    </w:p>
    <w:p w14:paraId="141C779D" w14:textId="77777777" w:rsidR="00EA4458" w:rsidRDefault="00EA4458" w:rsidP="00C87D11">
      <w:pPr>
        <w:jc w:val="right"/>
        <w:rPr>
          <w:rFonts w:ascii="Arial" w:hAnsi="Arial" w:cs="Arial"/>
          <w:b/>
          <w:sz w:val="20"/>
          <w:szCs w:val="20"/>
        </w:rPr>
      </w:pPr>
    </w:p>
    <w:p w14:paraId="6F5371AC" w14:textId="77777777" w:rsidR="00EA4458" w:rsidRDefault="00EA4458" w:rsidP="00C87D11">
      <w:pPr>
        <w:jc w:val="right"/>
        <w:rPr>
          <w:rFonts w:ascii="Arial" w:hAnsi="Arial" w:cs="Arial"/>
          <w:b/>
          <w:sz w:val="20"/>
          <w:szCs w:val="20"/>
        </w:rPr>
      </w:pPr>
    </w:p>
    <w:p w14:paraId="0AA6234B" w14:textId="77777777" w:rsidR="00EA4458" w:rsidRDefault="00EA4458" w:rsidP="00C87D11">
      <w:pPr>
        <w:jc w:val="right"/>
        <w:rPr>
          <w:rFonts w:ascii="Arial" w:hAnsi="Arial" w:cs="Arial"/>
          <w:b/>
          <w:sz w:val="20"/>
          <w:szCs w:val="20"/>
        </w:rPr>
      </w:pPr>
    </w:p>
    <w:p w14:paraId="21A6772D" w14:textId="77777777" w:rsidR="00EA4458" w:rsidRDefault="00EA4458" w:rsidP="00C87D11">
      <w:pPr>
        <w:jc w:val="right"/>
        <w:rPr>
          <w:rFonts w:ascii="Arial" w:hAnsi="Arial" w:cs="Arial"/>
          <w:b/>
          <w:sz w:val="20"/>
          <w:szCs w:val="20"/>
        </w:rPr>
      </w:pPr>
    </w:p>
    <w:p w14:paraId="6EECE82F" w14:textId="77777777" w:rsidR="00EA4458" w:rsidRDefault="00EA4458" w:rsidP="00C87D11">
      <w:pPr>
        <w:jc w:val="right"/>
        <w:rPr>
          <w:rFonts w:ascii="Arial" w:hAnsi="Arial" w:cs="Arial"/>
          <w:b/>
          <w:sz w:val="20"/>
          <w:szCs w:val="20"/>
        </w:rPr>
      </w:pPr>
    </w:p>
    <w:p w14:paraId="7FB67A48" w14:textId="77777777" w:rsidR="00EA4458" w:rsidRDefault="00EA4458" w:rsidP="00C87D11">
      <w:pPr>
        <w:jc w:val="right"/>
        <w:rPr>
          <w:rFonts w:ascii="Arial" w:hAnsi="Arial" w:cs="Arial"/>
          <w:b/>
          <w:sz w:val="20"/>
          <w:szCs w:val="20"/>
        </w:rPr>
      </w:pPr>
    </w:p>
    <w:p w14:paraId="7E5DAF3D" w14:textId="77777777" w:rsidR="00EA4458" w:rsidRDefault="00EA4458" w:rsidP="00C87D11">
      <w:pPr>
        <w:jc w:val="right"/>
        <w:rPr>
          <w:rFonts w:ascii="Arial" w:hAnsi="Arial" w:cs="Arial"/>
          <w:b/>
          <w:sz w:val="20"/>
          <w:szCs w:val="20"/>
        </w:rPr>
      </w:pPr>
    </w:p>
    <w:p w14:paraId="4F6344BD" w14:textId="77777777" w:rsidR="00EA4458" w:rsidRDefault="00EA4458" w:rsidP="00C87D11">
      <w:pPr>
        <w:jc w:val="right"/>
        <w:rPr>
          <w:rFonts w:ascii="Arial" w:hAnsi="Arial" w:cs="Arial"/>
          <w:b/>
          <w:sz w:val="20"/>
          <w:szCs w:val="20"/>
        </w:rPr>
      </w:pPr>
    </w:p>
    <w:p w14:paraId="6F628470" w14:textId="77777777" w:rsidR="00EA4458" w:rsidRDefault="00EA4458" w:rsidP="00C87D11">
      <w:pPr>
        <w:jc w:val="right"/>
        <w:rPr>
          <w:rFonts w:ascii="Arial" w:hAnsi="Arial" w:cs="Arial"/>
          <w:b/>
          <w:sz w:val="20"/>
          <w:szCs w:val="20"/>
        </w:rPr>
      </w:pPr>
    </w:p>
    <w:p w14:paraId="09CF476A" w14:textId="77777777" w:rsidR="00EA4458" w:rsidRDefault="00EA4458" w:rsidP="00C87D11">
      <w:pPr>
        <w:jc w:val="right"/>
        <w:rPr>
          <w:rFonts w:ascii="Arial" w:hAnsi="Arial" w:cs="Arial"/>
          <w:b/>
          <w:sz w:val="20"/>
          <w:szCs w:val="20"/>
        </w:rPr>
      </w:pPr>
    </w:p>
    <w:p w14:paraId="64EB2B97" w14:textId="77777777" w:rsidR="00EA4458" w:rsidRDefault="00EA4458" w:rsidP="00C87D11">
      <w:pPr>
        <w:jc w:val="right"/>
        <w:rPr>
          <w:rFonts w:ascii="Arial" w:hAnsi="Arial" w:cs="Arial"/>
          <w:b/>
          <w:sz w:val="20"/>
          <w:szCs w:val="20"/>
        </w:rPr>
      </w:pPr>
    </w:p>
    <w:p w14:paraId="2ED7AD51" w14:textId="77777777" w:rsidR="00EA4458" w:rsidRDefault="00EA4458" w:rsidP="00C87D11">
      <w:pPr>
        <w:jc w:val="right"/>
        <w:rPr>
          <w:rFonts w:ascii="Arial" w:hAnsi="Arial" w:cs="Arial"/>
          <w:b/>
          <w:sz w:val="20"/>
          <w:szCs w:val="20"/>
        </w:rPr>
      </w:pPr>
    </w:p>
    <w:p w14:paraId="3A5EE7B1" w14:textId="77777777" w:rsidR="00EA4458" w:rsidRDefault="00EA4458" w:rsidP="00C87D11">
      <w:pPr>
        <w:jc w:val="right"/>
        <w:rPr>
          <w:rFonts w:ascii="Arial" w:hAnsi="Arial" w:cs="Arial"/>
          <w:b/>
          <w:sz w:val="20"/>
          <w:szCs w:val="20"/>
        </w:rPr>
      </w:pPr>
    </w:p>
    <w:p w14:paraId="0CA34D4A" w14:textId="77777777" w:rsidR="00EA4458" w:rsidRDefault="00EA4458" w:rsidP="00C87D11">
      <w:pPr>
        <w:jc w:val="right"/>
        <w:rPr>
          <w:rFonts w:ascii="Arial" w:hAnsi="Arial" w:cs="Arial"/>
          <w:b/>
          <w:sz w:val="20"/>
          <w:szCs w:val="20"/>
        </w:rPr>
      </w:pPr>
    </w:p>
    <w:p w14:paraId="7ADD02B8" w14:textId="77777777" w:rsidR="00EA4458" w:rsidRDefault="00EA4458" w:rsidP="00C87D11">
      <w:pPr>
        <w:jc w:val="right"/>
        <w:rPr>
          <w:rFonts w:ascii="Arial" w:hAnsi="Arial" w:cs="Arial"/>
          <w:b/>
          <w:sz w:val="20"/>
          <w:szCs w:val="20"/>
        </w:rPr>
      </w:pPr>
    </w:p>
    <w:p w14:paraId="20CF0615" w14:textId="487205CD" w:rsidR="00EA4458" w:rsidRDefault="00EA4458" w:rsidP="00EA4458">
      <w:pPr>
        <w:jc w:val="right"/>
        <w:rPr>
          <w:rFonts w:ascii="Arial" w:hAnsi="Arial" w:cs="Arial"/>
          <w:b/>
          <w:sz w:val="20"/>
          <w:szCs w:val="20"/>
        </w:rPr>
      </w:pPr>
      <w:r>
        <w:rPr>
          <w:rFonts w:ascii="Arial" w:hAnsi="Arial" w:cs="Arial"/>
          <w:b/>
          <w:sz w:val="20"/>
          <w:szCs w:val="20"/>
        </w:rPr>
        <w:t xml:space="preserve">Załącznik nr 1a2 </w:t>
      </w:r>
    </w:p>
    <w:p w14:paraId="4129242D" w14:textId="385A9DDE" w:rsidR="00EA4458" w:rsidRDefault="00EA4458" w:rsidP="00EA4458">
      <w:pPr>
        <w:rPr>
          <w:rFonts w:ascii="Calibri" w:eastAsia="Arial" w:hAnsi="Calibri" w:cs="Calibri"/>
          <w:b/>
          <w:sz w:val="22"/>
          <w:szCs w:val="22"/>
        </w:rPr>
      </w:pPr>
      <w:r w:rsidRPr="00F0624A">
        <w:rPr>
          <w:rFonts w:ascii="Calibri" w:eastAsia="Arial" w:hAnsi="Calibri" w:cs="Calibri"/>
          <w:b/>
          <w:sz w:val="22"/>
          <w:szCs w:val="22"/>
        </w:rPr>
        <w:t xml:space="preserve">PAKIET </w:t>
      </w:r>
      <w:r>
        <w:rPr>
          <w:rFonts w:ascii="Calibri" w:eastAsia="Arial" w:hAnsi="Calibri" w:cs="Calibri"/>
          <w:b/>
          <w:sz w:val="22"/>
          <w:szCs w:val="22"/>
        </w:rPr>
        <w:t>2</w:t>
      </w:r>
      <w:r w:rsidRPr="00F0624A">
        <w:rPr>
          <w:rFonts w:ascii="Calibri" w:eastAsia="Arial" w:hAnsi="Calibri" w:cs="Calibri"/>
          <w:b/>
          <w:sz w:val="22"/>
          <w:szCs w:val="22"/>
        </w:rPr>
        <w:t xml:space="preserve"> </w:t>
      </w:r>
      <w:r>
        <w:rPr>
          <w:rFonts w:ascii="Calibri" w:eastAsia="Arial" w:hAnsi="Calibri" w:cs="Calibri"/>
          <w:b/>
          <w:sz w:val="22"/>
          <w:szCs w:val="22"/>
        </w:rPr>
        <w:t>–</w:t>
      </w:r>
      <w:r w:rsidRPr="00F0624A">
        <w:rPr>
          <w:rFonts w:ascii="Calibri" w:eastAsia="Arial" w:hAnsi="Calibri" w:cs="Calibri"/>
          <w:b/>
          <w:sz w:val="22"/>
          <w:szCs w:val="22"/>
        </w:rPr>
        <w:t xml:space="preserve"> </w:t>
      </w:r>
      <w:r>
        <w:rPr>
          <w:rFonts w:ascii="Calibri" w:eastAsia="Arial" w:hAnsi="Calibri" w:cs="Calibri"/>
          <w:b/>
          <w:i/>
          <w:sz w:val="22"/>
          <w:szCs w:val="22"/>
        </w:rPr>
        <w:t>Procesor dźwięku na przewodnictwo kostne</w:t>
      </w:r>
    </w:p>
    <w:p w14:paraId="625DB64D" w14:textId="77777777" w:rsidR="00EA4458" w:rsidRDefault="00EA4458" w:rsidP="00EA4458">
      <w:pPr>
        <w:rPr>
          <w:rFonts w:ascii="Calibri" w:eastAsia="Arial" w:hAnsi="Calibri" w:cs="Calibri"/>
          <w:b/>
          <w:sz w:val="22"/>
          <w:szCs w:val="22"/>
        </w:rPr>
      </w:pPr>
      <w:r w:rsidRPr="00F0624A">
        <w:rPr>
          <w:rFonts w:ascii="Calibri" w:eastAsia="Arial" w:hAnsi="Calibri" w:cs="Calibri"/>
          <w:b/>
          <w:sz w:val="22"/>
          <w:szCs w:val="22"/>
        </w:rPr>
        <w:t>Wymagane parametry techniczne/graniczne</w:t>
      </w:r>
    </w:p>
    <w:p w14:paraId="430968D8" w14:textId="77777777" w:rsidR="00EA4458" w:rsidRPr="00F0624A" w:rsidRDefault="00EA4458" w:rsidP="00EA4458">
      <w:pPr>
        <w:rPr>
          <w:rFonts w:ascii="Calibri" w:eastAsia="Arial" w:hAnsi="Calibri" w:cs="Calibri"/>
          <w:b/>
          <w:i/>
          <w:sz w:val="22"/>
          <w:szCs w:val="22"/>
        </w:rPr>
      </w:pPr>
    </w:p>
    <w:tbl>
      <w:tblPr>
        <w:tblW w:w="9710" w:type="dxa"/>
        <w:tblInd w:w="-5" w:type="dxa"/>
        <w:tblLayout w:type="fixed"/>
        <w:tblLook w:val="0000" w:firstRow="0" w:lastRow="0" w:firstColumn="0" w:lastColumn="0" w:noHBand="0" w:noVBand="0"/>
      </w:tblPr>
      <w:tblGrid>
        <w:gridCol w:w="1072"/>
        <w:gridCol w:w="3109"/>
        <w:gridCol w:w="1602"/>
        <w:gridCol w:w="47"/>
        <w:gridCol w:w="3880"/>
      </w:tblGrid>
      <w:tr w:rsidR="00EA4458" w:rsidRPr="00EA4458" w14:paraId="750FE9CC" w14:textId="77777777" w:rsidTr="00674D52">
        <w:tc>
          <w:tcPr>
            <w:tcW w:w="1072" w:type="dxa"/>
            <w:tcBorders>
              <w:top w:val="single" w:sz="4" w:space="0" w:color="000000"/>
              <w:left w:val="single" w:sz="4" w:space="0" w:color="000000"/>
              <w:bottom w:val="single" w:sz="4" w:space="0" w:color="000000"/>
            </w:tcBorders>
            <w:shd w:val="clear" w:color="auto" w:fill="auto"/>
          </w:tcPr>
          <w:p w14:paraId="572EB408" w14:textId="77777777" w:rsidR="00EA4458" w:rsidRPr="00EA4458" w:rsidRDefault="00EA4458" w:rsidP="00674D52">
            <w:pPr>
              <w:snapToGrid w:val="0"/>
              <w:rPr>
                <w:rFonts w:asciiTheme="minorHAnsi" w:hAnsiTheme="minorHAnsi"/>
                <w:b/>
                <w:color w:val="000000"/>
                <w:sz w:val="20"/>
                <w:szCs w:val="20"/>
              </w:rPr>
            </w:pPr>
            <w:r w:rsidRPr="00EA4458">
              <w:rPr>
                <w:rFonts w:asciiTheme="minorHAnsi" w:hAnsiTheme="minorHAnsi"/>
                <w:b/>
                <w:color w:val="000000"/>
                <w:sz w:val="20"/>
                <w:szCs w:val="20"/>
              </w:rPr>
              <w:t>L.p.</w:t>
            </w:r>
          </w:p>
        </w:tc>
        <w:tc>
          <w:tcPr>
            <w:tcW w:w="3109" w:type="dxa"/>
            <w:tcBorders>
              <w:top w:val="single" w:sz="4" w:space="0" w:color="000000"/>
              <w:left w:val="single" w:sz="4" w:space="0" w:color="000000"/>
              <w:bottom w:val="single" w:sz="4" w:space="0" w:color="000000"/>
            </w:tcBorders>
            <w:shd w:val="clear" w:color="auto" w:fill="auto"/>
          </w:tcPr>
          <w:p w14:paraId="35BD7D7C" w14:textId="77777777" w:rsidR="00EA4458" w:rsidRPr="00EA4458" w:rsidRDefault="00EA4458" w:rsidP="00674D52">
            <w:pPr>
              <w:snapToGrid w:val="0"/>
              <w:rPr>
                <w:rFonts w:asciiTheme="minorHAnsi" w:hAnsiTheme="minorHAnsi"/>
                <w:b/>
                <w:color w:val="000000"/>
                <w:sz w:val="20"/>
                <w:szCs w:val="20"/>
              </w:rPr>
            </w:pPr>
            <w:r w:rsidRPr="00EA4458">
              <w:rPr>
                <w:rFonts w:asciiTheme="minorHAnsi" w:hAnsiTheme="minorHAnsi"/>
                <w:b/>
                <w:bCs/>
                <w:sz w:val="20"/>
                <w:szCs w:val="20"/>
              </w:rPr>
              <w:t>Parametry i warunki techniczne (wymagane - nie spełnienie któregokolwiek warunku spowoduje odrzucenie oferty)</w:t>
            </w:r>
          </w:p>
        </w:tc>
        <w:tc>
          <w:tcPr>
            <w:tcW w:w="1649" w:type="dxa"/>
            <w:gridSpan w:val="2"/>
            <w:tcBorders>
              <w:top w:val="single" w:sz="4" w:space="0" w:color="000000"/>
              <w:left w:val="single" w:sz="4" w:space="0" w:color="000000"/>
              <w:bottom w:val="single" w:sz="4" w:space="0" w:color="000000"/>
            </w:tcBorders>
            <w:shd w:val="clear" w:color="auto" w:fill="auto"/>
          </w:tcPr>
          <w:p w14:paraId="4183CB13" w14:textId="77777777" w:rsidR="00EA4458" w:rsidRPr="00EA4458" w:rsidRDefault="00EA4458" w:rsidP="00674D52">
            <w:pPr>
              <w:snapToGrid w:val="0"/>
              <w:rPr>
                <w:rFonts w:asciiTheme="minorHAnsi" w:hAnsiTheme="minorHAnsi"/>
                <w:b/>
                <w:color w:val="000000"/>
                <w:sz w:val="20"/>
                <w:szCs w:val="20"/>
              </w:rPr>
            </w:pPr>
            <w:r w:rsidRPr="00EA4458">
              <w:rPr>
                <w:rFonts w:asciiTheme="minorHAnsi" w:hAnsiTheme="minorHAnsi"/>
                <w:b/>
                <w:bCs/>
                <w:sz w:val="20"/>
                <w:szCs w:val="20"/>
              </w:rPr>
              <w:t>Parametr wymagany</w:t>
            </w:r>
          </w:p>
        </w:tc>
        <w:tc>
          <w:tcPr>
            <w:tcW w:w="3880" w:type="dxa"/>
            <w:tcBorders>
              <w:top w:val="single" w:sz="4" w:space="0" w:color="000000"/>
              <w:left w:val="single" w:sz="4" w:space="0" w:color="000000"/>
              <w:bottom w:val="single" w:sz="4" w:space="0" w:color="000000"/>
              <w:right w:val="single" w:sz="4" w:space="0" w:color="000000"/>
            </w:tcBorders>
            <w:shd w:val="clear" w:color="auto" w:fill="auto"/>
          </w:tcPr>
          <w:p w14:paraId="78126740" w14:textId="77777777" w:rsidR="00EA4458" w:rsidRPr="00EA4458" w:rsidRDefault="00EA4458" w:rsidP="00674D52">
            <w:pPr>
              <w:snapToGrid w:val="0"/>
              <w:rPr>
                <w:rFonts w:asciiTheme="minorHAnsi" w:hAnsiTheme="minorHAnsi"/>
                <w:b/>
                <w:color w:val="000000"/>
                <w:sz w:val="20"/>
                <w:szCs w:val="20"/>
              </w:rPr>
            </w:pPr>
            <w:r w:rsidRPr="00EA4458">
              <w:rPr>
                <w:rFonts w:asciiTheme="minorHAnsi" w:hAnsiTheme="minorHAnsi"/>
                <w:b/>
                <w:bCs/>
                <w:sz w:val="20"/>
                <w:szCs w:val="20"/>
              </w:rPr>
              <w:t>Parametry oferowane opis (str. katalogu)-Potwierdzenie spełnienia parametru wymaganego</w:t>
            </w:r>
          </w:p>
        </w:tc>
      </w:tr>
      <w:tr w:rsidR="00EA4458" w:rsidRPr="00EA4458" w14:paraId="368088E2" w14:textId="77777777" w:rsidTr="00674D52">
        <w:trPr>
          <w:trHeight w:val="264"/>
        </w:trPr>
        <w:tc>
          <w:tcPr>
            <w:tcW w:w="1072" w:type="dxa"/>
            <w:tcBorders>
              <w:top w:val="single" w:sz="4" w:space="0" w:color="000000"/>
              <w:left w:val="single" w:sz="4" w:space="0" w:color="000000"/>
              <w:bottom w:val="single" w:sz="4" w:space="0" w:color="000000"/>
            </w:tcBorders>
            <w:shd w:val="clear" w:color="auto" w:fill="auto"/>
          </w:tcPr>
          <w:p w14:paraId="7E893882" w14:textId="77777777" w:rsidR="00EA4458" w:rsidRPr="00EA4458" w:rsidRDefault="00EA4458" w:rsidP="00674D52">
            <w:pPr>
              <w:snapToGrid w:val="0"/>
              <w:jc w:val="center"/>
              <w:rPr>
                <w:rFonts w:asciiTheme="minorHAnsi" w:hAnsiTheme="minorHAnsi"/>
                <w:b/>
                <w:color w:val="000000"/>
                <w:sz w:val="20"/>
                <w:szCs w:val="20"/>
              </w:rPr>
            </w:pPr>
          </w:p>
        </w:tc>
        <w:tc>
          <w:tcPr>
            <w:tcW w:w="8638" w:type="dxa"/>
            <w:gridSpan w:val="4"/>
            <w:tcBorders>
              <w:top w:val="single" w:sz="4" w:space="0" w:color="000000"/>
              <w:left w:val="single" w:sz="4" w:space="0" w:color="000000"/>
              <w:bottom w:val="single" w:sz="4" w:space="0" w:color="000000"/>
              <w:right w:val="single" w:sz="4" w:space="0" w:color="000000"/>
            </w:tcBorders>
            <w:shd w:val="clear" w:color="auto" w:fill="auto"/>
          </w:tcPr>
          <w:p w14:paraId="7149C7BD" w14:textId="77777777" w:rsidR="00EA4458" w:rsidRPr="00EA4458" w:rsidRDefault="00EA4458" w:rsidP="00674D52">
            <w:pPr>
              <w:snapToGrid w:val="0"/>
              <w:rPr>
                <w:rFonts w:asciiTheme="minorHAnsi" w:hAnsiTheme="minorHAnsi"/>
                <w:b/>
                <w:color w:val="000000"/>
                <w:sz w:val="20"/>
                <w:szCs w:val="20"/>
              </w:rPr>
            </w:pPr>
            <w:r w:rsidRPr="00EA4458">
              <w:rPr>
                <w:rFonts w:asciiTheme="minorHAnsi" w:hAnsiTheme="minorHAnsi"/>
                <w:b/>
                <w:bCs/>
                <w:color w:val="000000"/>
                <w:sz w:val="20"/>
                <w:szCs w:val="20"/>
              </w:rPr>
              <w:t>Procesor dźwięku</w:t>
            </w:r>
          </w:p>
        </w:tc>
      </w:tr>
      <w:tr w:rsidR="00EA4458" w:rsidRPr="00EA4458" w14:paraId="62E6E3F3" w14:textId="77777777" w:rsidTr="00674D52">
        <w:trPr>
          <w:trHeight w:val="870"/>
        </w:trPr>
        <w:tc>
          <w:tcPr>
            <w:tcW w:w="1072" w:type="dxa"/>
            <w:tcBorders>
              <w:top w:val="single" w:sz="4" w:space="0" w:color="000000"/>
              <w:left w:val="single" w:sz="4" w:space="0" w:color="000000"/>
              <w:bottom w:val="single" w:sz="4" w:space="0" w:color="000000"/>
            </w:tcBorders>
            <w:shd w:val="clear" w:color="auto" w:fill="auto"/>
          </w:tcPr>
          <w:p w14:paraId="7C101D3D"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1</w:t>
            </w:r>
          </w:p>
        </w:tc>
        <w:tc>
          <w:tcPr>
            <w:tcW w:w="3109" w:type="dxa"/>
            <w:tcBorders>
              <w:top w:val="single" w:sz="4" w:space="0" w:color="000000"/>
              <w:left w:val="single" w:sz="4" w:space="0" w:color="000000"/>
              <w:bottom w:val="single" w:sz="4" w:space="0" w:color="000000"/>
            </w:tcBorders>
            <w:shd w:val="clear" w:color="auto" w:fill="auto"/>
          </w:tcPr>
          <w:p w14:paraId="113EB6E2" w14:textId="77777777" w:rsidR="00EA4458" w:rsidRPr="00EA4458" w:rsidRDefault="00EA4458" w:rsidP="00674D52">
            <w:pPr>
              <w:snapToGrid w:val="0"/>
              <w:rPr>
                <w:rFonts w:asciiTheme="minorHAnsi" w:hAnsiTheme="minorHAnsi"/>
                <w:color w:val="000000"/>
                <w:sz w:val="20"/>
                <w:szCs w:val="20"/>
              </w:rPr>
            </w:pPr>
            <w:r w:rsidRPr="00EA4458">
              <w:rPr>
                <w:rFonts w:asciiTheme="minorHAnsi" w:hAnsiTheme="minorHAnsi"/>
                <w:color w:val="000000"/>
                <w:sz w:val="20"/>
                <w:szCs w:val="20"/>
              </w:rPr>
              <w:t>Zauszny procesor dźwięku wykorzystujący standardowe ogólnie dostępne baterie zasilające lub akumulator.</w:t>
            </w:r>
          </w:p>
        </w:tc>
        <w:tc>
          <w:tcPr>
            <w:tcW w:w="1602" w:type="dxa"/>
            <w:tcBorders>
              <w:top w:val="single" w:sz="4" w:space="0" w:color="000000"/>
              <w:left w:val="single" w:sz="4" w:space="0" w:color="000000"/>
              <w:bottom w:val="single" w:sz="4" w:space="0" w:color="000000"/>
            </w:tcBorders>
            <w:shd w:val="clear" w:color="auto" w:fill="auto"/>
          </w:tcPr>
          <w:p w14:paraId="2DFAAA2F"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Tak</w:t>
            </w:r>
          </w:p>
        </w:tc>
        <w:tc>
          <w:tcPr>
            <w:tcW w:w="3927" w:type="dxa"/>
            <w:gridSpan w:val="2"/>
            <w:tcBorders>
              <w:top w:val="single" w:sz="4" w:space="0" w:color="000000"/>
              <w:left w:val="single" w:sz="4" w:space="0" w:color="000000"/>
              <w:bottom w:val="single" w:sz="4" w:space="0" w:color="000000"/>
              <w:right w:val="single" w:sz="4" w:space="0" w:color="000000"/>
            </w:tcBorders>
            <w:shd w:val="clear" w:color="auto" w:fill="auto"/>
          </w:tcPr>
          <w:p w14:paraId="045F9BC1" w14:textId="77777777" w:rsidR="00EA4458" w:rsidRPr="00EA4458" w:rsidRDefault="00EA4458" w:rsidP="00674D52">
            <w:pPr>
              <w:snapToGrid w:val="0"/>
              <w:rPr>
                <w:rFonts w:asciiTheme="minorHAnsi" w:hAnsiTheme="minorHAnsi"/>
                <w:color w:val="000000"/>
                <w:sz w:val="20"/>
                <w:szCs w:val="20"/>
              </w:rPr>
            </w:pPr>
          </w:p>
        </w:tc>
      </w:tr>
      <w:tr w:rsidR="00EA4458" w:rsidRPr="00EA4458" w14:paraId="5D469E15" w14:textId="77777777" w:rsidTr="00674D52">
        <w:trPr>
          <w:trHeight w:val="1404"/>
        </w:trPr>
        <w:tc>
          <w:tcPr>
            <w:tcW w:w="1072" w:type="dxa"/>
            <w:tcBorders>
              <w:top w:val="single" w:sz="4" w:space="0" w:color="000000"/>
              <w:left w:val="single" w:sz="4" w:space="0" w:color="000000"/>
              <w:bottom w:val="single" w:sz="4" w:space="0" w:color="000000"/>
            </w:tcBorders>
            <w:shd w:val="clear" w:color="auto" w:fill="auto"/>
          </w:tcPr>
          <w:p w14:paraId="4EC3BAE4"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2</w:t>
            </w:r>
          </w:p>
        </w:tc>
        <w:tc>
          <w:tcPr>
            <w:tcW w:w="3109" w:type="dxa"/>
            <w:tcBorders>
              <w:top w:val="single" w:sz="4" w:space="0" w:color="000000"/>
              <w:left w:val="single" w:sz="4" w:space="0" w:color="000000"/>
              <w:bottom w:val="single" w:sz="4" w:space="0" w:color="000000"/>
            </w:tcBorders>
            <w:shd w:val="clear" w:color="auto" w:fill="auto"/>
          </w:tcPr>
          <w:p w14:paraId="45E59FF5" w14:textId="77777777" w:rsidR="00EA4458" w:rsidRPr="00EA4458" w:rsidRDefault="00EA4458" w:rsidP="00674D52">
            <w:pPr>
              <w:snapToGrid w:val="0"/>
              <w:rPr>
                <w:rFonts w:asciiTheme="minorHAnsi" w:hAnsiTheme="minorHAnsi"/>
                <w:color w:val="000000"/>
                <w:sz w:val="20"/>
                <w:szCs w:val="20"/>
              </w:rPr>
            </w:pPr>
            <w:r w:rsidRPr="00EA4458">
              <w:rPr>
                <w:rFonts w:asciiTheme="minorHAnsi" w:hAnsiTheme="minorHAnsi"/>
                <w:color w:val="000000"/>
                <w:sz w:val="20"/>
                <w:szCs w:val="20"/>
              </w:rPr>
              <w:t xml:space="preserve">Wzmocnienie procesora min 55 </w:t>
            </w:r>
            <w:proofErr w:type="spellStart"/>
            <w:r w:rsidRPr="00EA4458">
              <w:rPr>
                <w:rFonts w:asciiTheme="minorHAnsi" w:hAnsiTheme="minorHAnsi"/>
                <w:color w:val="000000"/>
                <w:sz w:val="20"/>
                <w:szCs w:val="20"/>
              </w:rPr>
              <w:t>dB</w:t>
            </w:r>
            <w:proofErr w:type="spellEnd"/>
            <w:r w:rsidRPr="00EA4458">
              <w:rPr>
                <w:rFonts w:asciiTheme="minorHAnsi" w:hAnsiTheme="minorHAnsi"/>
                <w:color w:val="000000"/>
                <w:sz w:val="20"/>
                <w:szCs w:val="20"/>
              </w:rPr>
              <w:t xml:space="preserve"> HL lub 65 </w:t>
            </w:r>
            <w:proofErr w:type="spellStart"/>
            <w:r w:rsidRPr="00EA4458">
              <w:rPr>
                <w:rFonts w:asciiTheme="minorHAnsi" w:hAnsiTheme="minorHAnsi"/>
                <w:color w:val="000000"/>
                <w:sz w:val="20"/>
                <w:szCs w:val="20"/>
              </w:rPr>
              <w:t>dBHL</w:t>
            </w:r>
            <w:proofErr w:type="spellEnd"/>
            <w:r w:rsidRPr="00EA4458">
              <w:rPr>
                <w:rFonts w:asciiTheme="minorHAnsi" w:hAnsiTheme="minorHAnsi"/>
                <w:color w:val="000000"/>
                <w:sz w:val="20"/>
                <w:szCs w:val="20"/>
              </w:rPr>
              <w:t xml:space="preserve"> w zależności  od zapotrzebowania w trakcie realizacji umowy</w:t>
            </w:r>
          </w:p>
        </w:tc>
        <w:tc>
          <w:tcPr>
            <w:tcW w:w="1602" w:type="dxa"/>
            <w:tcBorders>
              <w:top w:val="single" w:sz="4" w:space="0" w:color="000000"/>
              <w:left w:val="single" w:sz="4" w:space="0" w:color="000000"/>
              <w:bottom w:val="single" w:sz="4" w:space="0" w:color="000000"/>
            </w:tcBorders>
            <w:shd w:val="clear" w:color="auto" w:fill="auto"/>
          </w:tcPr>
          <w:p w14:paraId="15365FC2"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Tak</w:t>
            </w:r>
          </w:p>
        </w:tc>
        <w:tc>
          <w:tcPr>
            <w:tcW w:w="3927" w:type="dxa"/>
            <w:gridSpan w:val="2"/>
            <w:tcBorders>
              <w:top w:val="single" w:sz="4" w:space="0" w:color="000000"/>
              <w:left w:val="single" w:sz="4" w:space="0" w:color="000000"/>
              <w:bottom w:val="single" w:sz="4" w:space="0" w:color="000000"/>
              <w:right w:val="single" w:sz="4" w:space="0" w:color="000000"/>
            </w:tcBorders>
            <w:shd w:val="clear" w:color="auto" w:fill="auto"/>
          </w:tcPr>
          <w:p w14:paraId="62046293" w14:textId="77777777" w:rsidR="00EA4458" w:rsidRPr="00EA4458" w:rsidRDefault="00EA4458" w:rsidP="00674D52">
            <w:pPr>
              <w:snapToGrid w:val="0"/>
              <w:rPr>
                <w:rFonts w:asciiTheme="minorHAnsi" w:hAnsiTheme="minorHAnsi"/>
                <w:color w:val="000000"/>
                <w:sz w:val="20"/>
                <w:szCs w:val="20"/>
              </w:rPr>
            </w:pPr>
          </w:p>
        </w:tc>
      </w:tr>
      <w:tr w:rsidR="00EA4458" w:rsidRPr="00EA4458" w14:paraId="5A8DF0AE" w14:textId="77777777" w:rsidTr="00674D52">
        <w:tc>
          <w:tcPr>
            <w:tcW w:w="1072" w:type="dxa"/>
            <w:tcBorders>
              <w:top w:val="single" w:sz="4" w:space="0" w:color="000000"/>
              <w:left w:val="single" w:sz="4" w:space="0" w:color="000000"/>
              <w:bottom w:val="single" w:sz="4" w:space="0" w:color="000000"/>
            </w:tcBorders>
            <w:shd w:val="clear" w:color="auto" w:fill="auto"/>
          </w:tcPr>
          <w:p w14:paraId="792B6F0E"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3</w:t>
            </w:r>
          </w:p>
        </w:tc>
        <w:tc>
          <w:tcPr>
            <w:tcW w:w="3109" w:type="dxa"/>
            <w:tcBorders>
              <w:top w:val="single" w:sz="4" w:space="0" w:color="000000"/>
              <w:left w:val="single" w:sz="4" w:space="0" w:color="000000"/>
              <w:bottom w:val="single" w:sz="4" w:space="0" w:color="000000"/>
            </w:tcBorders>
            <w:shd w:val="clear" w:color="auto" w:fill="auto"/>
          </w:tcPr>
          <w:p w14:paraId="12506DB7" w14:textId="77777777" w:rsidR="00EA4458" w:rsidRPr="00EA4458" w:rsidRDefault="00EA4458" w:rsidP="00674D52">
            <w:pPr>
              <w:snapToGrid w:val="0"/>
              <w:rPr>
                <w:rFonts w:asciiTheme="minorHAnsi" w:hAnsiTheme="minorHAnsi"/>
                <w:color w:val="000000"/>
                <w:sz w:val="20"/>
                <w:szCs w:val="20"/>
              </w:rPr>
            </w:pPr>
            <w:r w:rsidRPr="00EA4458">
              <w:rPr>
                <w:rFonts w:asciiTheme="minorHAnsi" w:hAnsiTheme="minorHAnsi"/>
                <w:color w:val="000000"/>
                <w:sz w:val="20"/>
                <w:szCs w:val="20"/>
              </w:rPr>
              <w:t>Możliwość protezowania pacjenta na elastycznej opasce do momentu  obciążenia implantu z wykorzystaniem oferowanego procesora dźwięku a nie dodatkowego aparatu słuchowego.</w:t>
            </w:r>
          </w:p>
        </w:tc>
        <w:tc>
          <w:tcPr>
            <w:tcW w:w="1602" w:type="dxa"/>
            <w:tcBorders>
              <w:top w:val="single" w:sz="4" w:space="0" w:color="000000"/>
              <w:left w:val="single" w:sz="4" w:space="0" w:color="000000"/>
              <w:bottom w:val="single" w:sz="4" w:space="0" w:color="000000"/>
            </w:tcBorders>
            <w:shd w:val="clear" w:color="auto" w:fill="auto"/>
          </w:tcPr>
          <w:p w14:paraId="328DC240"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Tak</w:t>
            </w:r>
          </w:p>
        </w:tc>
        <w:tc>
          <w:tcPr>
            <w:tcW w:w="3927" w:type="dxa"/>
            <w:gridSpan w:val="2"/>
            <w:tcBorders>
              <w:top w:val="single" w:sz="4" w:space="0" w:color="000000"/>
              <w:left w:val="single" w:sz="4" w:space="0" w:color="000000"/>
              <w:bottom w:val="single" w:sz="4" w:space="0" w:color="000000"/>
              <w:right w:val="single" w:sz="4" w:space="0" w:color="000000"/>
            </w:tcBorders>
            <w:shd w:val="clear" w:color="auto" w:fill="auto"/>
          </w:tcPr>
          <w:p w14:paraId="0361D0A5" w14:textId="77777777" w:rsidR="00EA4458" w:rsidRPr="00EA4458" w:rsidRDefault="00EA4458" w:rsidP="00674D52">
            <w:pPr>
              <w:snapToGrid w:val="0"/>
              <w:rPr>
                <w:rFonts w:asciiTheme="minorHAnsi" w:hAnsiTheme="minorHAnsi"/>
                <w:color w:val="000000"/>
                <w:sz w:val="20"/>
                <w:szCs w:val="20"/>
              </w:rPr>
            </w:pPr>
          </w:p>
        </w:tc>
      </w:tr>
      <w:tr w:rsidR="00EA4458" w:rsidRPr="00EA4458" w14:paraId="4EBBB6F8" w14:textId="77777777" w:rsidTr="00674D52">
        <w:trPr>
          <w:trHeight w:val="1287"/>
        </w:trPr>
        <w:tc>
          <w:tcPr>
            <w:tcW w:w="1072" w:type="dxa"/>
            <w:tcBorders>
              <w:top w:val="single" w:sz="4" w:space="0" w:color="000000"/>
              <w:left w:val="single" w:sz="4" w:space="0" w:color="000000"/>
              <w:bottom w:val="single" w:sz="4" w:space="0" w:color="000000"/>
            </w:tcBorders>
            <w:shd w:val="clear" w:color="auto" w:fill="auto"/>
          </w:tcPr>
          <w:p w14:paraId="12571988"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4</w:t>
            </w:r>
          </w:p>
        </w:tc>
        <w:tc>
          <w:tcPr>
            <w:tcW w:w="3109" w:type="dxa"/>
            <w:tcBorders>
              <w:top w:val="single" w:sz="4" w:space="0" w:color="000000"/>
              <w:left w:val="single" w:sz="4" w:space="0" w:color="000000"/>
              <w:bottom w:val="single" w:sz="4" w:space="0" w:color="000000"/>
            </w:tcBorders>
            <w:shd w:val="clear" w:color="auto" w:fill="auto"/>
          </w:tcPr>
          <w:p w14:paraId="327B3379" w14:textId="77777777" w:rsidR="00EA4458" w:rsidRPr="00EA4458" w:rsidRDefault="00EA4458" w:rsidP="00674D52">
            <w:pPr>
              <w:snapToGrid w:val="0"/>
              <w:rPr>
                <w:rFonts w:asciiTheme="minorHAnsi" w:hAnsiTheme="minorHAnsi"/>
                <w:color w:val="000000"/>
                <w:sz w:val="20"/>
                <w:szCs w:val="20"/>
              </w:rPr>
            </w:pPr>
            <w:r w:rsidRPr="00EA4458">
              <w:rPr>
                <w:rFonts w:asciiTheme="minorHAnsi" w:hAnsiTheme="minorHAnsi"/>
                <w:color w:val="000000"/>
                <w:sz w:val="20"/>
                <w:szCs w:val="20"/>
              </w:rPr>
              <w:t>W pełni automatyczny wielokanałowy mikrofon kierunkowy z funkcją kompensacji pozycji w celu eliminacji cienia małżowiny usznej</w:t>
            </w:r>
          </w:p>
        </w:tc>
        <w:tc>
          <w:tcPr>
            <w:tcW w:w="1602" w:type="dxa"/>
            <w:tcBorders>
              <w:top w:val="single" w:sz="4" w:space="0" w:color="000000"/>
              <w:left w:val="single" w:sz="4" w:space="0" w:color="000000"/>
              <w:bottom w:val="single" w:sz="4" w:space="0" w:color="000000"/>
            </w:tcBorders>
            <w:shd w:val="clear" w:color="auto" w:fill="auto"/>
          </w:tcPr>
          <w:p w14:paraId="3B728438"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Tak</w:t>
            </w:r>
          </w:p>
        </w:tc>
        <w:tc>
          <w:tcPr>
            <w:tcW w:w="3927" w:type="dxa"/>
            <w:gridSpan w:val="2"/>
            <w:tcBorders>
              <w:top w:val="single" w:sz="4" w:space="0" w:color="000000"/>
              <w:left w:val="single" w:sz="4" w:space="0" w:color="000000"/>
              <w:bottom w:val="single" w:sz="4" w:space="0" w:color="000000"/>
              <w:right w:val="single" w:sz="4" w:space="0" w:color="000000"/>
            </w:tcBorders>
            <w:shd w:val="clear" w:color="auto" w:fill="auto"/>
          </w:tcPr>
          <w:p w14:paraId="33473B53" w14:textId="77777777" w:rsidR="00EA4458" w:rsidRPr="00EA4458" w:rsidRDefault="00EA4458" w:rsidP="00674D52">
            <w:pPr>
              <w:snapToGrid w:val="0"/>
              <w:rPr>
                <w:rFonts w:asciiTheme="minorHAnsi" w:hAnsiTheme="minorHAnsi"/>
                <w:color w:val="000000"/>
                <w:sz w:val="20"/>
                <w:szCs w:val="20"/>
              </w:rPr>
            </w:pPr>
          </w:p>
        </w:tc>
      </w:tr>
      <w:tr w:rsidR="00EA4458" w:rsidRPr="00EA4458" w14:paraId="34DBB1AE" w14:textId="77777777" w:rsidTr="00674D52">
        <w:tc>
          <w:tcPr>
            <w:tcW w:w="1072" w:type="dxa"/>
            <w:tcBorders>
              <w:top w:val="single" w:sz="4" w:space="0" w:color="000000"/>
              <w:left w:val="single" w:sz="4" w:space="0" w:color="000000"/>
              <w:bottom w:val="single" w:sz="4" w:space="0" w:color="000000"/>
            </w:tcBorders>
            <w:shd w:val="clear" w:color="auto" w:fill="auto"/>
          </w:tcPr>
          <w:p w14:paraId="12671D71"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5</w:t>
            </w:r>
          </w:p>
        </w:tc>
        <w:tc>
          <w:tcPr>
            <w:tcW w:w="3109" w:type="dxa"/>
            <w:tcBorders>
              <w:top w:val="single" w:sz="4" w:space="0" w:color="000000"/>
              <w:left w:val="single" w:sz="4" w:space="0" w:color="000000"/>
              <w:bottom w:val="single" w:sz="4" w:space="0" w:color="000000"/>
            </w:tcBorders>
            <w:shd w:val="clear" w:color="auto" w:fill="auto"/>
          </w:tcPr>
          <w:p w14:paraId="18E12742" w14:textId="77777777" w:rsidR="00EA4458" w:rsidRPr="00EA4458" w:rsidRDefault="00EA4458" w:rsidP="00674D52">
            <w:pPr>
              <w:snapToGrid w:val="0"/>
              <w:rPr>
                <w:rFonts w:asciiTheme="minorHAnsi" w:hAnsiTheme="minorHAnsi"/>
                <w:color w:val="000000"/>
                <w:sz w:val="20"/>
                <w:szCs w:val="20"/>
              </w:rPr>
            </w:pPr>
            <w:r w:rsidRPr="00EA4458">
              <w:rPr>
                <w:rFonts w:asciiTheme="minorHAnsi" w:hAnsiTheme="minorHAnsi"/>
                <w:color w:val="000000"/>
                <w:sz w:val="20"/>
                <w:szCs w:val="20"/>
              </w:rPr>
              <w:t>Sposób zatrzaskiwania samego procesora do wewnątrz zaczepu.</w:t>
            </w:r>
          </w:p>
        </w:tc>
        <w:tc>
          <w:tcPr>
            <w:tcW w:w="1602" w:type="dxa"/>
            <w:tcBorders>
              <w:top w:val="single" w:sz="4" w:space="0" w:color="000000"/>
              <w:left w:val="single" w:sz="4" w:space="0" w:color="000000"/>
              <w:bottom w:val="single" w:sz="4" w:space="0" w:color="000000"/>
            </w:tcBorders>
            <w:shd w:val="clear" w:color="auto" w:fill="auto"/>
          </w:tcPr>
          <w:p w14:paraId="10ABD317" w14:textId="77777777" w:rsidR="00EA4458" w:rsidRPr="00EA4458" w:rsidRDefault="00EA4458" w:rsidP="00674D52">
            <w:pPr>
              <w:snapToGrid w:val="0"/>
              <w:jc w:val="center"/>
              <w:rPr>
                <w:rFonts w:asciiTheme="minorHAnsi" w:hAnsiTheme="minorHAnsi"/>
                <w:color w:val="000000"/>
                <w:sz w:val="20"/>
                <w:szCs w:val="20"/>
              </w:rPr>
            </w:pPr>
            <w:r w:rsidRPr="00EA4458">
              <w:rPr>
                <w:rFonts w:asciiTheme="minorHAnsi" w:hAnsiTheme="minorHAnsi"/>
                <w:color w:val="000000"/>
                <w:sz w:val="20"/>
                <w:szCs w:val="20"/>
              </w:rPr>
              <w:t>Tak</w:t>
            </w:r>
          </w:p>
        </w:tc>
        <w:tc>
          <w:tcPr>
            <w:tcW w:w="3927" w:type="dxa"/>
            <w:gridSpan w:val="2"/>
            <w:tcBorders>
              <w:top w:val="single" w:sz="4" w:space="0" w:color="000000"/>
              <w:left w:val="single" w:sz="4" w:space="0" w:color="000000"/>
              <w:bottom w:val="single" w:sz="4" w:space="0" w:color="000000"/>
              <w:right w:val="single" w:sz="4" w:space="0" w:color="000000"/>
            </w:tcBorders>
            <w:shd w:val="clear" w:color="auto" w:fill="auto"/>
          </w:tcPr>
          <w:p w14:paraId="2ACDD11B" w14:textId="77777777" w:rsidR="00EA4458" w:rsidRPr="00EA4458" w:rsidRDefault="00EA4458" w:rsidP="00674D52">
            <w:pPr>
              <w:snapToGrid w:val="0"/>
              <w:rPr>
                <w:rFonts w:asciiTheme="minorHAnsi" w:hAnsiTheme="minorHAnsi"/>
                <w:color w:val="000000"/>
                <w:sz w:val="20"/>
                <w:szCs w:val="20"/>
              </w:rPr>
            </w:pPr>
          </w:p>
        </w:tc>
      </w:tr>
    </w:tbl>
    <w:p w14:paraId="6B3C34E1" w14:textId="77777777" w:rsidR="00EA4458" w:rsidRPr="00EA4458" w:rsidRDefault="00EA4458" w:rsidP="00EA4458">
      <w:pPr>
        <w:rPr>
          <w:sz w:val="20"/>
          <w:szCs w:val="20"/>
        </w:rPr>
      </w:pPr>
      <w:r w:rsidRPr="00EA4458">
        <w:rPr>
          <w:sz w:val="20"/>
          <w:szCs w:val="20"/>
        </w:rPr>
        <w:t xml:space="preserve"> </w:t>
      </w:r>
    </w:p>
    <w:p w14:paraId="7FC57F50" w14:textId="77777777" w:rsidR="00EA4458" w:rsidRPr="00EA4458" w:rsidRDefault="00EA4458" w:rsidP="00EA4458">
      <w:pPr>
        <w:tabs>
          <w:tab w:val="left" w:pos="2400"/>
        </w:tabs>
        <w:rPr>
          <w:rFonts w:cs="Tahoma"/>
          <w:b/>
          <w:sz w:val="20"/>
          <w:szCs w:val="20"/>
        </w:rPr>
      </w:pPr>
    </w:p>
    <w:p w14:paraId="56B22FB3" w14:textId="77777777" w:rsidR="00EA4458" w:rsidRPr="00EA4458" w:rsidRDefault="00EA4458" w:rsidP="00EA4458">
      <w:pPr>
        <w:tabs>
          <w:tab w:val="left" w:pos="2400"/>
        </w:tabs>
        <w:rPr>
          <w:rFonts w:cs="Tahoma"/>
          <w:b/>
          <w:sz w:val="20"/>
          <w:szCs w:val="20"/>
        </w:rPr>
      </w:pPr>
    </w:p>
    <w:p w14:paraId="0CDCC7D0" w14:textId="77777777" w:rsidR="00EA4458" w:rsidRDefault="00EA4458" w:rsidP="00EA4458">
      <w:pPr>
        <w:tabs>
          <w:tab w:val="left" w:pos="2400"/>
        </w:tabs>
        <w:rPr>
          <w:rFonts w:cs="Tahoma"/>
          <w:b/>
          <w:sz w:val="18"/>
          <w:szCs w:val="18"/>
        </w:rPr>
      </w:pPr>
    </w:p>
    <w:p w14:paraId="0CEA2B9D" w14:textId="77777777" w:rsidR="00EA4458" w:rsidRPr="0005505A" w:rsidRDefault="00EA4458" w:rsidP="00EA4458">
      <w:pPr>
        <w:tabs>
          <w:tab w:val="left" w:pos="2400"/>
        </w:tabs>
        <w:rPr>
          <w:rFonts w:cs="Tahoma"/>
          <w:b/>
          <w:sz w:val="18"/>
          <w:szCs w:val="18"/>
        </w:rPr>
      </w:pPr>
      <w:r w:rsidRPr="0005505A">
        <w:rPr>
          <w:rFonts w:cs="Tahoma"/>
          <w:b/>
          <w:sz w:val="18"/>
          <w:szCs w:val="18"/>
        </w:rPr>
        <w:t xml:space="preserve">Uwaga: </w:t>
      </w:r>
      <w:r w:rsidRPr="0005505A">
        <w:rPr>
          <w:rFonts w:cs="Tahoma"/>
          <w:b/>
          <w:sz w:val="18"/>
          <w:szCs w:val="18"/>
        </w:rPr>
        <w:br/>
        <w:t>1. Parametry techniczne graniczne stanowią wymagania - nie spełnienie choćby jednego z w/w wymogów (  wpisanie odpowiedzi NIE lub brak wpisu w kolumnie „Parametry oferowane” lub podanie nie prawdziwej informacji ) spowoduje odrzucenie oferty.</w:t>
      </w:r>
      <w:r w:rsidRPr="0005505A">
        <w:rPr>
          <w:sz w:val="18"/>
          <w:szCs w:val="18"/>
        </w:rPr>
        <w:t xml:space="preserve"> </w:t>
      </w:r>
    </w:p>
    <w:p w14:paraId="0E97F098" w14:textId="77777777" w:rsidR="00EA4458" w:rsidRPr="0005505A" w:rsidRDefault="00EA4458" w:rsidP="00EA4458">
      <w:pPr>
        <w:tabs>
          <w:tab w:val="left" w:pos="2400"/>
        </w:tabs>
        <w:rPr>
          <w:rFonts w:cs="Tahoma"/>
          <w:b/>
          <w:sz w:val="18"/>
          <w:szCs w:val="18"/>
        </w:rPr>
      </w:pPr>
      <w:r w:rsidRPr="0005505A">
        <w:rPr>
          <w:rFonts w:cs="Tahoma"/>
          <w:b/>
          <w:sz w:val="18"/>
          <w:szCs w:val="18"/>
        </w:rPr>
        <w:t>2. Zamawiający zastrzega sobie możliwość zażądania potwierdzenia wiarygodności przedstawionych przez Wykonawcę danych we wszystkich dostępnych źródłach w tym u producenta.</w:t>
      </w:r>
    </w:p>
    <w:p w14:paraId="75F5A06D" w14:textId="77777777" w:rsidR="00EA4458" w:rsidRPr="0005505A" w:rsidRDefault="00EA4458" w:rsidP="00EA4458">
      <w:pPr>
        <w:tabs>
          <w:tab w:val="left" w:pos="2400"/>
        </w:tabs>
        <w:rPr>
          <w:rFonts w:cs="Tahoma"/>
          <w:b/>
          <w:sz w:val="18"/>
          <w:szCs w:val="18"/>
        </w:rPr>
      </w:pPr>
      <w:r w:rsidRPr="0005505A">
        <w:rPr>
          <w:rFonts w:cs="Tahoma"/>
          <w:b/>
          <w:sz w:val="18"/>
          <w:szCs w:val="18"/>
        </w:rPr>
        <w:t>3. Zamawiający może żądać przedłożenia oryginalnych folderów producenta  lub instrukcji w języku angielskim lub polskim w celu potwierdzenia oferowanych parametrów. W przypadku braku potwierdzenia wartości oferowanych parametrów Zamawiający odrzuca ofertę.</w:t>
      </w:r>
    </w:p>
    <w:p w14:paraId="6B18720D" w14:textId="77777777" w:rsidR="00EA4458" w:rsidRPr="0005505A" w:rsidRDefault="00EA4458" w:rsidP="00EA4458">
      <w:pPr>
        <w:tabs>
          <w:tab w:val="left" w:pos="2400"/>
        </w:tabs>
        <w:rPr>
          <w:rFonts w:cs="Tahoma"/>
          <w:b/>
          <w:sz w:val="18"/>
          <w:szCs w:val="18"/>
        </w:rPr>
      </w:pPr>
      <w:r w:rsidRPr="0005505A">
        <w:rPr>
          <w:rFonts w:cs="Tahoma"/>
          <w:b/>
          <w:sz w:val="18"/>
          <w:szCs w:val="18"/>
        </w:rPr>
        <w:t>4. W przypadku ofert producentów Zamawiający wymaga zaoferowania urządzeń istniejących na rynku. Nie dopuszczalne są oferty, w których Oferent proponuje spełnienie warunków SWZ „na zamówienie”.</w:t>
      </w:r>
    </w:p>
    <w:p w14:paraId="23DC51B0" w14:textId="77777777" w:rsidR="00EA4458" w:rsidRPr="0005505A" w:rsidRDefault="00EA4458" w:rsidP="00EA4458">
      <w:pPr>
        <w:tabs>
          <w:tab w:val="left" w:pos="2400"/>
        </w:tabs>
        <w:rPr>
          <w:rFonts w:cs="Tahoma"/>
          <w:b/>
          <w:sz w:val="18"/>
          <w:szCs w:val="18"/>
        </w:rPr>
      </w:pPr>
      <w:r w:rsidRPr="0005505A">
        <w:rPr>
          <w:rFonts w:cs="Tahoma"/>
          <w:b/>
          <w:sz w:val="18"/>
          <w:szCs w:val="18"/>
        </w:rPr>
        <w:t>5. W sytuacjach wątpliwości co do prawdziwości oferowanych parametrów Zamawiający przyjmuje za prawdziwe dane pochodzące z oficjalnych folderów producenta (w postaci drukowanej lub pobranych ze strony  internetowych producenta). W przypadkach spornych Zamawiający może żądać prezentacji sprzętu lub u Zamawiającego lub w jednostce służby zdrowia na terenie kraju.</w:t>
      </w:r>
    </w:p>
    <w:p w14:paraId="5636953E" w14:textId="77777777" w:rsidR="00EA4458" w:rsidRPr="0005505A" w:rsidRDefault="00EA4458" w:rsidP="00EA4458">
      <w:pPr>
        <w:tabs>
          <w:tab w:val="left" w:pos="2400"/>
        </w:tabs>
        <w:rPr>
          <w:rFonts w:cs="Tahoma"/>
          <w:b/>
          <w:sz w:val="18"/>
          <w:szCs w:val="18"/>
        </w:rPr>
      </w:pPr>
      <w:r w:rsidRPr="0005505A">
        <w:rPr>
          <w:rFonts w:cs="Tahoma"/>
          <w:b/>
          <w:sz w:val="18"/>
          <w:szCs w:val="18"/>
        </w:rPr>
        <w:t>6. Niniejszym oświadczam, że oferowany powyżej wyspecjalizowane urządzenie jest kompletne i będzie po uruchomieniu gotowe do pracy bez żadnych dodatkowych zakupów i inwestycji (poza materiałami eksploatacyjnymi).</w:t>
      </w:r>
    </w:p>
    <w:p w14:paraId="0708503B" w14:textId="77777777" w:rsidR="00EA4458" w:rsidRPr="0005505A" w:rsidRDefault="00EA4458" w:rsidP="00EA4458">
      <w:pPr>
        <w:widowControl w:val="0"/>
        <w:spacing w:after="120"/>
        <w:ind w:left="180"/>
        <w:jc w:val="both"/>
        <w:rPr>
          <w:rFonts w:ascii="Tahoma" w:eastAsia="Lucida Sans Unicode" w:hAnsi="Tahoma" w:cs="Tahoma"/>
          <w:b/>
          <w:sz w:val="20"/>
          <w:szCs w:val="20"/>
        </w:rPr>
      </w:pPr>
    </w:p>
    <w:p w14:paraId="64FA9FB4" w14:textId="77777777" w:rsidR="00EA4458" w:rsidRPr="0005505A" w:rsidRDefault="00EA4458" w:rsidP="00EA4458">
      <w:pPr>
        <w:jc w:val="right"/>
        <w:rPr>
          <w:rFonts w:ascii="Tahoma" w:hAnsi="Tahoma" w:cs="Tahoma"/>
        </w:rPr>
      </w:pPr>
      <w:r w:rsidRPr="0005505A">
        <w:rPr>
          <w:rFonts w:ascii="Tahoma" w:hAnsi="Tahoma" w:cs="Tahoma"/>
        </w:rPr>
        <w:t xml:space="preserve">................................................................................... </w:t>
      </w:r>
    </w:p>
    <w:p w14:paraId="7DCDA609" w14:textId="77777777" w:rsidR="00EA4458" w:rsidRPr="0005505A" w:rsidRDefault="00EA4458" w:rsidP="00EA4458">
      <w:pPr>
        <w:jc w:val="right"/>
        <w:rPr>
          <w:rFonts w:ascii="Tahoma" w:hAnsi="Tahoma" w:cs="Tahoma"/>
        </w:rPr>
      </w:pPr>
      <w:r w:rsidRPr="0005505A">
        <w:rPr>
          <w:rFonts w:ascii="Tahoma" w:hAnsi="Tahoma" w:cs="Tahoma"/>
          <w:b/>
          <w:bCs/>
          <w:i/>
          <w:iCs/>
          <w:sz w:val="15"/>
          <w:szCs w:val="15"/>
        </w:rPr>
        <w:t xml:space="preserve">kwalifikowany podpis elektroniczny przedstawiciela Wykonawcy </w:t>
      </w:r>
    </w:p>
    <w:p w14:paraId="5567ABD1" w14:textId="77777777" w:rsidR="00EA4458" w:rsidRPr="0005505A" w:rsidRDefault="00EA4458" w:rsidP="00EA4458">
      <w:pPr>
        <w:tabs>
          <w:tab w:val="num" w:pos="360"/>
        </w:tabs>
        <w:rPr>
          <w:rFonts w:ascii="Open Sans Light" w:hAnsi="Open Sans Light" w:cs="Open Sans Light"/>
          <w:sz w:val="16"/>
          <w:szCs w:val="16"/>
        </w:rPr>
      </w:pPr>
    </w:p>
    <w:p w14:paraId="05375735" w14:textId="77777777" w:rsidR="00EA4458" w:rsidRPr="00DD594B" w:rsidRDefault="00EA4458" w:rsidP="00EA4458"/>
    <w:p w14:paraId="1EC1158E" w14:textId="77777777" w:rsidR="00EA4458" w:rsidRDefault="00EA4458" w:rsidP="00C87D11">
      <w:pPr>
        <w:jc w:val="right"/>
        <w:rPr>
          <w:rFonts w:ascii="Arial" w:hAnsi="Arial" w:cs="Arial"/>
          <w:b/>
          <w:sz w:val="20"/>
          <w:szCs w:val="20"/>
        </w:rPr>
      </w:pPr>
    </w:p>
    <w:p w14:paraId="152DA1A5" w14:textId="77777777" w:rsidR="00EA4458" w:rsidRDefault="00EA4458" w:rsidP="00C87D11">
      <w:pPr>
        <w:jc w:val="right"/>
        <w:rPr>
          <w:rFonts w:ascii="Arial" w:hAnsi="Arial" w:cs="Arial"/>
          <w:b/>
          <w:sz w:val="20"/>
          <w:szCs w:val="20"/>
        </w:rPr>
      </w:pPr>
    </w:p>
    <w:p w14:paraId="788D9A45" w14:textId="77777777" w:rsidR="00EA4458" w:rsidRDefault="00EA4458" w:rsidP="00C87D11">
      <w:pPr>
        <w:jc w:val="right"/>
        <w:rPr>
          <w:rFonts w:ascii="Arial" w:hAnsi="Arial" w:cs="Arial"/>
          <w:b/>
          <w:sz w:val="20"/>
          <w:szCs w:val="20"/>
        </w:rPr>
      </w:pPr>
    </w:p>
    <w:p w14:paraId="7E9B6D92" w14:textId="77777777" w:rsidR="00EA4458" w:rsidRDefault="00EA4458" w:rsidP="00C87D11">
      <w:pPr>
        <w:jc w:val="right"/>
        <w:rPr>
          <w:rFonts w:ascii="Arial" w:hAnsi="Arial" w:cs="Arial"/>
          <w:b/>
          <w:sz w:val="20"/>
          <w:szCs w:val="20"/>
        </w:rPr>
      </w:pPr>
    </w:p>
    <w:p w14:paraId="1CC68400" w14:textId="77777777" w:rsidR="00EA4458" w:rsidRDefault="00EA4458" w:rsidP="00C87D11">
      <w:pPr>
        <w:jc w:val="right"/>
        <w:rPr>
          <w:rFonts w:ascii="Arial" w:hAnsi="Arial" w:cs="Arial"/>
          <w:b/>
          <w:sz w:val="20"/>
          <w:szCs w:val="20"/>
        </w:rPr>
      </w:pPr>
    </w:p>
    <w:p w14:paraId="75DED6A2" w14:textId="77777777" w:rsidR="00EA4458" w:rsidRDefault="00EA4458" w:rsidP="00C87D11">
      <w:pPr>
        <w:jc w:val="right"/>
        <w:rPr>
          <w:rFonts w:ascii="Arial" w:hAnsi="Arial" w:cs="Arial"/>
          <w:b/>
          <w:sz w:val="20"/>
          <w:szCs w:val="20"/>
        </w:rPr>
      </w:pPr>
    </w:p>
    <w:p w14:paraId="3A76977E" w14:textId="77777777" w:rsidR="00EA4458" w:rsidRDefault="00EA4458" w:rsidP="00C87D11">
      <w:pPr>
        <w:jc w:val="right"/>
        <w:rPr>
          <w:rFonts w:ascii="Arial" w:hAnsi="Arial" w:cs="Arial"/>
          <w:b/>
          <w:sz w:val="20"/>
          <w:szCs w:val="20"/>
        </w:rPr>
      </w:pPr>
    </w:p>
    <w:p w14:paraId="1701A0AC" w14:textId="5F860CFB" w:rsidR="00EA4458" w:rsidRDefault="00EA4458" w:rsidP="00EA4458">
      <w:pPr>
        <w:jc w:val="right"/>
        <w:rPr>
          <w:rFonts w:ascii="Arial" w:hAnsi="Arial" w:cs="Arial"/>
          <w:b/>
          <w:sz w:val="20"/>
          <w:szCs w:val="20"/>
        </w:rPr>
      </w:pPr>
      <w:r>
        <w:rPr>
          <w:rFonts w:ascii="Arial" w:hAnsi="Arial" w:cs="Arial"/>
          <w:b/>
          <w:sz w:val="20"/>
          <w:szCs w:val="20"/>
        </w:rPr>
        <w:t xml:space="preserve">Załącznik nr 1a3 </w:t>
      </w:r>
    </w:p>
    <w:p w14:paraId="347D93E4" w14:textId="5A0ACA48" w:rsidR="00EA4458" w:rsidRDefault="00EA4458" w:rsidP="00EA4458">
      <w:pPr>
        <w:rPr>
          <w:rFonts w:ascii="Calibri" w:eastAsia="Arial" w:hAnsi="Calibri" w:cs="Calibri"/>
          <w:b/>
          <w:sz w:val="22"/>
          <w:szCs w:val="22"/>
        </w:rPr>
      </w:pPr>
      <w:r w:rsidRPr="00F0624A">
        <w:rPr>
          <w:rFonts w:ascii="Calibri" w:eastAsia="Arial" w:hAnsi="Calibri" w:cs="Calibri"/>
          <w:b/>
          <w:sz w:val="22"/>
          <w:szCs w:val="22"/>
        </w:rPr>
        <w:t xml:space="preserve">PAKIET </w:t>
      </w:r>
      <w:r>
        <w:rPr>
          <w:rFonts w:ascii="Calibri" w:eastAsia="Arial" w:hAnsi="Calibri" w:cs="Calibri"/>
          <w:b/>
          <w:sz w:val="22"/>
          <w:szCs w:val="22"/>
        </w:rPr>
        <w:t>3</w:t>
      </w:r>
      <w:r w:rsidRPr="00F0624A">
        <w:rPr>
          <w:rFonts w:ascii="Calibri" w:eastAsia="Arial" w:hAnsi="Calibri" w:cs="Calibri"/>
          <w:b/>
          <w:sz w:val="22"/>
          <w:szCs w:val="22"/>
        </w:rPr>
        <w:t xml:space="preserve"> </w:t>
      </w:r>
      <w:r>
        <w:rPr>
          <w:rFonts w:ascii="Calibri" w:eastAsia="Arial" w:hAnsi="Calibri" w:cs="Calibri"/>
          <w:b/>
          <w:sz w:val="22"/>
          <w:szCs w:val="22"/>
        </w:rPr>
        <w:t>–</w:t>
      </w:r>
      <w:r w:rsidRPr="00F0624A">
        <w:rPr>
          <w:rFonts w:ascii="Calibri" w:eastAsia="Arial" w:hAnsi="Calibri" w:cs="Calibri"/>
          <w:b/>
          <w:sz w:val="22"/>
          <w:szCs w:val="22"/>
        </w:rPr>
        <w:t xml:space="preserve"> </w:t>
      </w:r>
      <w:r>
        <w:rPr>
          <w:rFonts w:ascii="Calibri" w:eastAsia="Arial" w:hAnsi="Calibri" w:cs="Calibri"/>
          <w:b/>
          <w:i/>
          <w:sz w:val="22"/>
          <w:szCs w:val="22"/>
        </w:rPr>
        <w:t>Procesor dźwięku wraz z implantem ślimakowym</w:t>
      </w:r>
    </w:p>
    <w:p w14:paraId="509F6E84" w14:textId="77777777" w:rsidR="00EA4458" w:rsidRDefault="00EA4458" w:rsidP="00EA4458">
      <w:pPr>
        <w:rPr>
          <w:rFonts w:ascii="Calibri" w:eastAsia="Arial" w:hAnsi="Calibri" w:cs="Calibri"/>
          <w:b/>
          <w:sz w:val="22"/>
          <w:szCs w:val="22"/>
        </w:rPr>
      </w:pPr>
      <w:r w:rsidRPr="00F0624A">
        <w:rPr>
          <w:rFonts w:ascii="Calibri" w:eastAsia="Arial" w:hAnsi="Calibri" w:cs="Calibri"/>
          <w:b/>
          <w:sz w:val="22"/>
          <w:szCs w:val="22"/>
        </w:rPr>
        <w:t>Wymagane parametry techniczne/graniczne</w:t>
      </w:r>
    </w:p>
    <w:p w14:paraId="45D1A707" w14:textId="77777777" w:rsidR="00EA4458" w:rsidRDefault="00EA4458" w:rsidP="00C87D11">
      <w:pPr>
        <w:jc w:val="right"/>
        <w:rPr>
          <w:rFonts w:ascii="Arial" w:hAnsi="Arial" w:cs="Arial"/>
          <w:b/>
          <w:sz w:val="20"/>
          <w:szCs w:val="20"/>
        </w:rPr>
      </w:pP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5692"/>
        <w:gridCol w:w="1482"/>
        <w:gridCol w:w="1847"/>
      </w:tblGrid>
      <w:tr w:rsidR="00EA4458" w:rsidRPr="0005505A" w14:paraId="70E9683C" w14:textId="77777777" w:rsidTr="00674D52">
        <w:trPr>
          <w:trHeight w:val="340"/>
          <w:jc w:val="center"/>
        </w:trPr>
        <w:tc>
          <w:tcPr>
            <w:tcW w:w="301" w:type="pct"/>
            <w:tcBorders>
              <w:top w:val="outset" w:sz="6" w:space="0" w:color="auto"/>
              <w:left w:val="outset" w:sz="6" w:space="0" w:color="auto"/>
              <w:bottom w:val="single" w:sz="4" w:space="0" w:color="auto"/>
              <w:right w:val="outset" w:sz="6" w:space="0" w:color="auto"/>
            </w:tcBorders>
            <w:vAlign w:val="center"/>
          </w:tcPr>
          <w:p w14:paraId="40C11C57" w14:textId="77777777" w:rsidR="00EA4458" w:rsidRPr="0005505A" w:rsidRDefault="00EA4458" w:rsidP="00674D52">
            <w:pPr>
              <w:pStyle w:val="NormalnyWeb"/>
              <w:spacing w:before="0" w:beforeAutospacing="0" w:after="0" w:afterAutospacing="0"/>
              <w:jc w:val="center"/>
              <w:rPr>
                <w:rFonts w:ascii="Calibri" w:hAnsi="Calibri" w:cs="Arial"/>
                <w:b/>
              </w:rPr>
            </w:pPr>
            <w:r w:rsidRPr="0005505A">
              <w:rPr>
                <w:rFonts w:ascii="Calibri" w:eastAsia="Calibri" w:hAnsi="Calibri" w:cs="Calibri"/>
                <w:b/>
                <w:bCs/>
                <w:lang w:eastAsia="ar-SA"/>
              </w:rPr>
              <w:t>L.p.</w:t>
            </w:r>
          </w:p>
        </w:tc>
        <w:tc>
          <w:tcPr>
            <w:tcW w:w="2965" w:type="pct"/>
            <w:tcBorders>
              <w:top w:val="outset" w:sz="6" w:space="0" w:color="auto"/>
              <w:left w:val="outset" w:sz="6" w:space="0" w:color="auto"/>
              <w:bottom w:val="single" w:sz="4" w:space="0" w:color="auto"/>
              <w:right w:val="outset" w:sz="6" w:space="0" w:color="auto"/>
            </w:tcBorders>
            <w:vAlign w:val="center"/>
          </w:tcPr>
          <w:p w14:paraId="4B691523"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eastAsia="Calibri" w:hAnsi="Calibri" w:cs="Calibri"/>
                <w:b/>
                <w:bCs/>
                <w:lang w:eastAsia="ar-SA"/>
              </w:rPr>
              <w:t>Parametry i warunki techniczne (wymagane - nie spełnienie któregokolwiek warunku spowoduje odrzucenie oferty)</w:t>
            </w:r>
          </w:p>
        </w:tc>
        <w:tc>
          <w:tcPr>
            <w:tcW w:w="772" w:type="pct"/>
            <w:tcBorders>
              <w:top w:val="outset" w:sz="6" w:space="0" w:color="auto"/>
              <w:left w:val="outset" w:sz="6" w:space="0" w:color="auto"/>
              <w:bottom w:val="single" w:sz="4" w:space="0" w:color="auto"/>
              <w:right w:val="outset" w:sz="6" w:space="0" w:color="auto"/>
            </w:tcBorders>
            <w:vAlign w:val="center"/>
          </w:tcPr>
          <w:p w14:paraId="195CD043" w14:textId="77777777" w:rsidR="00EA4458" w:rsidRPr="0005505A" w:rsidRDefault="00EA4458" w:rsidP="00674D52">
            <w:pPr>
              <w:pStyle w:val="NormalnyWeb"/>
              <w:spacing w:before="0" w:beforeAutospacing="0" w:after="0" w:afterAutospacing="0"/>
              <w:jc w:val="center"/>
              <w:rPr>
                <w:rFonts w:ascii="Calibri" w:hAnsi="Calibri" w:cs="Arial"/>
                <w:b/>
              </w:rPr>
            </w:pPr>
            <w:r w:rsidRPr="0005505A">
              <w:rPr>
                <w:rFonts w:ascii="Calibri" w:hAnsi="Calibri" w:cs="Calibri"/>
                <w:b/>
                <w:bCs/>
              </w:rPr>
              <w:t>Parametr wymagany</w:t>
            </w:r>
          </w:p>
        </w:tc>
        <w:tc>
          <w:tcPr>
            <w:tcW w:w="962" w:type="pct"/>
            <w:tcBorders>
              <w:top w:val="outset" w:sz="6" w:space="0" w:color="auto"/>
              <w:left w:val="outset" w:sz="6" w:space="0" w:color="auto"/>
              <w:bottom w:val="single" w:sz="4" w:space="0" w:color="auto"/>
              <w:right w:val="outset" w:sz="6" w:space="0" w:color="auto"/>
            </w:tcBorders>
            <w:vAlign w:val="center"/>
          </w:tcPr>
          <w:p w14:paraId="18AE4713"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Calibri"/>
                <w:b/>
                <w:bCs/>
              </w:rPr>
              <w:t>Parametry oferowane opis (str. katalogu)-Potwierdzenie spełnienia parametru wymaganego</w:t>
            </w:r>
          </w:p>
        </w:tc>
      </w:tr>
      <w:tr w:rsidR="00EA4458" w:rsidRPr="0005505A" w14:paraId="6BA833F4" w14:textId="77777777" w:rsidTr="00674D52">
        <w:trPr>
          <w:trHeight w:val="220"/>
          <w:jc w:val="center"/>
        </w:trPr>
        <w:tc>
          <w:tcPr>
            <w:tcW w:w="301" w:type="pct"/>
            <w:tcBorders>
              <w:top w:val="outset" w:sz="6" w:space="0" w:color="auto"/>
              <w:left w:val="outset" w:sz="6" w:space="0" w:color="auto"/>
              <w:bottom w:val="single" w:sz="4" w:space="0" w:color="auto"/>
              <w:right w:val="outset" w:sz="6" w:space="0" w:color="auto"/>
            </w:tcBorders>
            <w:vAlign w:val="center"/>
          </w:tcPr>
          <w:p w14:paraId="4550B8D0" w14:textId="77777777" w:rsidR="00EA4458" w:rsidRPr="0005505A" w:rsidRDefault="00EA4458" w:rsidP="00674D52">
            <w:pPr>
              <w:pStyle w:val="NormalnyWeb"/>
              <w:spacing w:before="0" w:beforeAutospacing="0" w:after="0" w:afterAutospacing="0"/>
              <w:jc w:val="center"/>
              <w:rPr>
                <w:rFonts w:ascii="Calibri" w:eastAsia="Calibri" w:hAnsi="Calibri" w:cs="Calibri"/>
                <w:b/>
                <w:bCs/>
                <w:lang w:eastAsia="ar-SA"/>
              </w:rPr>
            </w:pPr>
          </w:p>
        </w:tc>
        <w:tc>
          <w:tcPr>
            <w:tcW w:w="2965" w:type="pct"/>
            <w:tcBorders>
              <w:top w:val="outset" w:sz="6" w:space="0" w:color="auto"/>
              <w:left w:val="outset" w:sz="6" w:space="0" w:color="auto"/>
              <w:bottom w:val="single" w:sz="4" w:space="0" w:color="auto"/>
              <w:right w:val="outset" w:sz="6" w:space="0" w:color="auto"/>
            </w:tcBorders>
            <w:vAlign w:val="center"/>
          </w:tcPr>
          <w:p w14:paraId="44CED682" w14:textId="77777777" w:rsidR="00EA4458" w:rsidRPr="0005505A" w:rsidRDefault="00EA4458" w:rsidP="00674D52">
            <w:pPr>
              <w:pStyle w:val="NormalnyWeb"/>
              <w:spacing w:before="0" w:beforeAutospacing="0" w:after="0" w:afterAutospacing="0"/>
              <w:jc w:val="center"/>
              <w:rPr>
                <w:rFonts w:ascii="Calibri" w:eastAsia="Calibri" w:hAnsi="Calibri" w:cs="Calibri"/>
                <w:b/>
                <w:bCs/>
                <w:lang w:eastAsia="ar-SA"/>
              </w:rPr>
            </w:pPr>
            <w:r w:rsidRPr="0005505A">
              <w:rPr>
                <w:rFonts w:ascii="Calibri" w:hAnsi="Calibri" w:cs="Calibri"/>
                <w:b/>
                <w:bCs/>
              </w:rPr>
              <w:t>Parametry techniczne urządzenia</w:t>
            </w:r>
          </w:p>
        </w:tc>
        <w:tc>
          <w:tcPr>
            <w:tcW w:w="772" w:type="pct"/>
            <w:tcBorders>
              <w:top w:val="outset" w:sz="6" w:space="0" w:color="auto"/>
              <w:left w:val="outset" w:sz="6" w:space="0" w:color="auto"/>
              <w:bottom w:val="single" w:sz="4" w:space="0" w:color="auto"/>
              <w:right w:val="outset" w:sz="6" w:space="0" w:color="auto"/>
            </w:tcBorders>
            <w:vAlign w:val="center"/>
          </w:tcPr>
          <w:p w14:paraId="4E0815FD" w14:textId="77777777" w:rsidR="00EA4458" w:rsidRPr="0005505A" w:rsidRDefault="00EA4458" w:rsidP="00674D52">
            <w:pPr>
              <w:pStyle w:val="NormalnyWeb"/>
              <w:spacing w:before="0" w:beforeAutospacing="0" w:after="0" w:afterAutospacing="0"/>
              <w:jc w:val="center"/>
              <w:rPr>
                <w:rFonts w:ascii="Calibri" w:hAnsi="Calibri" w:cs="Calibri"/>
                <w:b/>
                <w:bCs/>
              </w:rPr>
            </w:pPr>
          </w:p>
        </w:tc>
        <w:tc>
          <w:tcPr>
            <w:tcW w:w="962" w:type="pct"/>
            <w:tcBorders>
              <w:top w:val="outset" w:sz="6" w:space="0" w:color="auto"/>
              <w:left w:val="outset" w:sz="6" w:space="0" w:color="auto"/>
              <w:bottom w:val="single" w:sz="4" w:space="0" w:color="auto"/>
              <w:right w:val="outset" w:sz="6" w:space="0" w:color="auto"/>
            </w:tcBorders>
            <w:vAlign w:val="center"/>
          </w:tcPr>
          <w:p w14:paraId="27405FCE" w14:textId="77777777" w:rsidR="00EA4458" w:rsidRPr="0005505A" w:rsidRDefault="00EA4458" w:rsidP="00674D52">
            <w:pPr>
              <w:pStyle w:val="NormalnyWeb"/>
              <w:spacing w:before="0" w:beforeAutospacing="0" w:after="0" w:afterAutospacing="0"/>
              <w:jc w:val="center"/>
              <w:rPr>
                <w:rFonts w:ascii="Calibri" w:hAnsi="Calibri" w:cs="Calibri"/>
                <w:b/>
                <w:bCs/>
              </w:rPr>
            </w:pPr>
          </w:p>
        </w:tc>
      </w:tr>
      <w:tr w:rsidR="00EA4458" w:rsidRPr="0005505A" w14:paraId="3DE5F39A" w14:textId="77777777" w:rsidTr="00674D52">
        <w:trPr>
          <w:trHeight w:val="240"/>
          <w:jc w:val="center"/>
        </w:trPr>
        <w:tc>
          <w:tcPr>
            <w:tcW w:w="301" w:type="pct"/>
            <w:tcBorders>
              <w:top w:val="outset" w:sz="6" w:space="0" w:color="auto"/>
              <w:left w:val="outset" w:sz="6" w:space="0" w:color="auto"/>
              <w:bottom w:val="single" w:sz="4" w:space="0" w:color="auto"/>
              <w:right w:val="outset" w:sz="6" w:space="0" w:color="auto"/>
            </w:tcBorders>
            <w:vAlign w:val="center"/>
          </w:tcPr>
          <w:p w14:paraId="2EDE1AD7"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1</w:t>
            </w:r>
          </w:p>
        </w:tc>
        <w:tc>
          <w:tcPr>
            <w:tcW w:w="2965" w:type="pct"/>
            <w:tcBorders>
              <w:top w:val="outset" w:sz="6" w:space="0" w:color="auto"/>
              <w:left w:val="outset" w:sz="6" w:space="0" w:color="auto"/>
              <w:bottom w:val="single" w:sz="4" w:space="0" w:color="auto"/>
              <w:right w:val="outset" w:sz="6" w:space="0" w:color="auto"/>
            </w:tcBorders>
            <w:vAlign w:val="center"/>
          </w:tcPr>
          <w:p w14:paraId="19B8860C" w14:textId="77777777" w:rsidR="00EA4458" w:rsidRPr="00054D03" w:rsidRDefault="00EA4458" w:rsidP="00674D52">
            <w:pPr>
              <w:shd w:val="clear" w:color="auto" w:fill="FFFFFF"/>
              <w:spacing w:line="209" w:lineRule="exact"/>
              <w:ind w:right="-108" w:firstLine="7"/>
              <w:jc w:val="both"/>
              <w:rPr>
                <w:rFonts w:ascii="Calibri" w:hAnsi="Calibri" w:cs="Arial"/>
                <w:sz w:val="20"/>
                <w:szCs w:val="20"/>
              </w:rPr>
            </w:pPr>
            <w:r w:rsidRPr="00054D03">
              <w:rPr>
                <w:rFonts w:ascii="Calibri" w:hAnsi="Calibri" w:cs="Arial"/>
                <w:sz w:val="20"/>
                <w:szCs w:val="20"/>
              </w:rPr>
              <w:t>Grubość części wewnętrznej implantu ślimakowego – do 4,5 mm</w:t>
            </w:r>
          </w:p>
        </w:tc>
        <w:tc>
          <w:tcPr>
            <w:tcW w:w="772" w:type="pct"/>
            <w:tcBorders>
              <w:top w:val="outset" w:sz="6" w:space="0" w:color="auto"/>
              <w:left w:val="outset" w:sz="6" w:space="0" w:color="auto"/>
              <w:bottom w:val="single" w:sz="4" w:space="0" w:color="auto"/>
              <w:right w:val="outset" w:sz="6" w:space="0" w:color="auto"/>
            </w:tcBorders>
            <w:vAlign w:val="center"/>
          </w:tcPr>
          <w:p w14:paraId="56FB28F7" w14:textId="77777777" w:rsidR="00EA4458" w:rsidRPr="00054D03" w:rsidRDefault="00EA4458" w:rsidP="00674D52">
            <w:pPr>
              <w:shd w:val="clear" w:color="auto" w:fill="FFFFFF"/>
              <w:spacing w:line="209" w:lineRule="exact"/>
              <w:ind w:right="-108" w:firstLine="7"/>
              <w:jc w:val="center"/>
              <w:rPr>
                <w:rFonts w:ascii="Calibri" w:hAnsi="Calibri" w:cs="Arial"/>
                <w:sz w:val="20"/>
                <w:szCs w:val="20"/>
              </w:rPr>
            </w:pPr>
            <w:r w:rsidRPr="00054D03">
              <w:rPr>
                <w:rFonts w:ascii="Calibri" w:hAnsi="Calibri" w:cs="Arial"/>
                <w:sz w:val="20"/>
                <w:szCs w:val="20"/>
              </w:rPr>
              <w:t>TAK</w:t>
            </w:r>
          </w:p>
        </w:tc>
        <w:tc>
          <w:tcPr>
            <w:tcW w:w="962" w:type="pct"/>
            <w:tcBorders>
              <w:top w:val="outset" w:sz="6" w:space="0" w:color="auto"/>
              <w:left w:val="outset" w:sz="6" w:space="0" w:color="auto"/>
              <w:bottom w:val="single" w:sz="4" w:space="0" w:color="auto"/>
              <w:right w:val="outset" w:sz="6" w:space="0" w:color="auto"/>
            </w:tcBorders>
            <w:vAlign w:val="center"/>
          </w:tcPr>
          <w:p w14:paraId="7C5F64D1" w14:textId="77777777" w:rsidR="00EA4458" w:rsidRPr="0005505A" w:rsidRDefault="00EA4458" w:rsidP="00674D52">
            <w:pPr>
              <w:shd w:val="clear" w:color="auto" w:fill="FFFFFF"/>
              <w:spacing w:line="209" w:lineRule="exact"/>
              <w:ind w:right="-108" w:firstLine="7"/>
              <w:jc w:val="center"/>
              <w:rPr>
                <w:rFonts w:ascii="Calibri" w:hAnsi="Calibri" w:cs="Arial"/>
                <w:sz w:val="20"/>
                <w:szCs w:val="20"/>
              </w:rPr>
            </w:pPr>
          </w:p>
          <w:p w14:paraId="72ABA500" w14:textId="77777777" w:rsidR="00EA4458" w:rsidRPr="0005505A" w:rsidRDefault="00EA4458" w:rsidP="00674D52">
            <w:pPr>
              <w:shd w:val="clear" w:color="auto" w:fill="FFFFFF"/>
              <w:spacing w:line="209" w:lineRule="exact"/>
              <w:ind w:right="-108" w:firstLine="7"/>
              <w:jc w:val="center"/>
              <w:rPr>
                <w:rFonts w:ascii="Calibri" w:hAnsi="Calibri" w:cs="Arial"/>
                <w:sz w:val="20"/>
                <w:szCs w:val="20"/>
              </w:rPr>
            </w:pPr>
          </w:p>
        </w:tc>
      </w:tr>
      <w:tr w:rsidR="00EA4458" w:rsidRPr="0005505A" w14:paraId="648A8810" w14:textId="77777777" w:rsidTr="00674D52">
        <w:trPr>
          <w:trHeight w:val="340"/>
          <w:jc w:val="center"/>
        </w:trPr>
        <w:tc>
          <w:tcPr>
            <w:tcW w:w="301" w:type="pct"/>
            <w:tcBorders>
              <w:top w:val="outset" w:sz="6" w:space="0" w:color="auto"/>
              <w:left w:val="outset" w:sz="6" w:space="0" w:color="auto"/>
              <w:bottom w:val="single" w:sz="4" w:space="0" w:color="auto"/>
              <w:right w:val="outset" w:sz="6" w:space="0" w:color="auto"/>
            </w:tcBorders>
            <w:vAlign w:val="center"/>
          </w:tcPr>
          <w:p w14:paraId="39BF2580"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2</w:t>
            </w:r>
          </w:p>
        </w:tc>
        <w:tc>
          <w:tcPr>
            <w:tcW w:w="2965" w:type="pct"/>
            <w:tcBorders>
              <w:top w:val="outset" w:sz="6" w:space="0" w:color="auto"/>
              <w:left w:val="outset" w:sz="6" w:space="0" w:color="auto"/>
              <w:bottom w:val="single" w:sz="4" w:space="0" w:color="auto"/>
              <w:right w:val="outset" w:sz="6" w:space="0" w:color="auto"/>
            </w:tcBorders>
            <w:vAlign w:val="center"/>
          </w:tcPr>
          <w:p w14:paraId="750E6F12"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Waga części wewnętrznej implantu ślimakowego- do 11g</w:t>
            </w:r>
          </w:p>
        </w:tc>
        <w:tc>
          <w:tcPr>
            <w:tcW w:w="772" w:type="pct"/>
            <w:tcBorders>
              <w:top w:val="outset" w:sz="6" w:space="0" w:color="auto"/>
              <w:left w:val="outset" w:sz="6" w:space="0" w:color="auto"/>
              <w:bottom w:val="single" w:sz="4" w:space="0" w:color="auto"/>
              <w:right w:val="outset" w:sz="6" w:space="0" w:color="auto"/>
            </w:tcBorders>
            <w:vAlign w:val="center"/>
          </w:tcPr>
          <w:p w14:paraId="45C801FF" w14:textId="77777777" w:rsidR="00EA4458" w:rsidRPr="00054D03" w:rsidRDefault="00EA4458" w:rsidP="00674D52">
            <w:pPr>
              <w:shd w:val="clear" w:color="auto" w:fill="FFFFFF"/>
              <w:tabs>
                <w:tab w:val="left" w:pos="1692"/>
                <w:tab w:val="left" w:pos="2304"/>
              </w:tabs>
              <w:spacing w:line="216" w:lineRule="exact"/>
              <w:ind w:right="-108"/>
              <w:jc w:val="center"/>
              <w:rPr>
                <w:rFonts w:ascii="Calibri" w:hAnsi="Calibri" w:cs="Arial"/>
                <w:sz w:val="20"/>
                <w:szCs w:val="20"/>
              </w:rPr>
            </w:pPr>
            <w:r w:rsidRPr="00054D03">
              <w:rPr>
                <w:rFonts w:ascii="Calibri" w:hAnsi="Calibri" w:cs="Arial"/>
                <w:sz w:val="20"/>
                <w:szCs w:val="20"/>
              </w:rPr>
              <w:t>TAK</w:t>
            </w:r>
          </w:p>
        </w:tc>
        <w:tc>
          <w:tcPr>
            <w:tcW w:w="962" w:type="pct"/>
            <w:tcBorders>
              <w:top w:val="outset" w:sz="6" w:space="0" w:color="auto"/>
              <w:left w:val="outset" w:sz="6" w:space="0" w:color="auto"/>
              <w:bottom w:val="single" w:sz="4" w:space="0" w:color="auto"/>
              <w:right w:val="outset" w:sz="6" w:space="0" w:color="auto"/>
            </w:tcBorders>
            <w:vAlign w:val="center"/>
          </w:tcPr>
          <w:p w14:paraId="2501623D" w14:textId="77777777" w:rsidR="00EA4458" w:rsidRPr="0005505A" w:rsidRDefault="00EA4458" w:rsidP="00674D52">
            <w:pPr>
              <w:shd w:val="clear" w:color="auto" w:fill="FFFFFF"/>
              <w:tabs>
                <w:tab w:val="left" w:pos="1692"/>
                <w:tab w:val="left" w:pos="2304"/>
              </w:tabs>
              <w:spacing w:line="216" w:lineRule="exact"/>
              <w:ind w:right="-108"/>
              <w:jc w:val="center"/>
              <w:rPr>
                <w:rFonts w:ascii="Calibri" w:hAnsi="Calibri" w:cs="Arial"/>
                <w:sz w:val="20"/>
                <w:szCs w:val="20"/>
              </w:rPr>
            </w:pPr>
          </w:p>
          <w:p w14:paraId="41228664"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1FA77BF3" w14:textId="77777777" w:rsidTr="00674D52">
        <w:trPr>
          <w:trHeight w:val="340"/>
          <w:jc w:val="center"/>
        </w:trPr>
        <w:tc>
          <w:tcPr>
            <w:tcW w:w="301" w:type="pct"/>
            <w:tcBorders>
              <w:top w:val="outset" w:sz="6" w:space="0" w:color="auto"/>
              <w:left w:val="outset" w:sz="6" w:space="0" w:color="auto"/>
              <w:bottom w:val="single" w:sz="4" w:space="0" w:color="auto"/>
              <w:right w:val="outset" w:sz="6" w:space="0" w:color="auto"/>
            </w:tcBorders>
            <w:vAlign w:val="center"/>
          </w:tcPr>
          <w:p w14:paraId="3192B092"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3</w:t>
            </w:r>
          </w:p>
        </w:tc>
        <w:tc>
          <w:tcPr>
            <w:tcW w:w="2965" w:type="pct"/>
            <w:tcBorders>
              <w:top w:val="outset" w:sz="6" w:space="0" w:color="auto"/>
              <w:left w:val="outset" w:sz="6" w:space="0" w:color="auto"/>
              <w:bottom w:val="single" w:sz="4" w:space="0" w:color="auto"/>
              <w:right w:val="outset" w:sz="6" w:space="0" w:color="auto"/>
            </w:tcBorders>
            <w:vAlign w:val="center"/>
          </w:tcPr>
          <w:p w14:paraId="638C93F3" w14:textId="77777777" w:rsidR="00EA4458" w:rsidRPr="00054D03" w:rsidRDefault="00EA4458" w:rsidP="00674D52">
            <w:pPr>
              <w:shd w:val="clear" w:color="auto" w:fill="FFFFFF"/>
              <w:spacing w:line="216" w:lineRule="exact"/>
              <w:ind w:right="7" w:firstLine="7"/>
              <w:jc w:val="both"/>
              <w:rPr>
                <w:rFonts w:ascii="Calibri" w:hAnsi="Calibri" w:cs="Arial"/>
                <w:sz w:val="20"/>
                <w:szCs w:val="20"/>
              </w:rPr>
            </w:pPr>
            <w:r w:rsidRPr="00054D03">
              <w:rPr>
                <w:rFonts w:ascii="Calibri" w:hAnsi="Calibri" w:cs="Arial"/>
                <w:sz w:val="20"/>
                <w:szCs w:val="20"/>
              </w:rPr>
              <w:t>Liczba rzeczywistych kanałów stymulacji - niezależnych źródeł stymulacji w implancie (</w:t>
            </w:r>
            <w:proofErr w:type="spellStart"/>
            <w:r w:rsidRPr="00054D03">
              <w:rPr>
                <w:rFonts w:ascii="Calibri" w:hAnsi="Calibri" w:cs="Arial"/>
                <w:sz w:val="20"/>
                <w:szCs w:val="20"/>
              </w:rPr>
              <w:t>electrode</w:t>
            </w:r>
            <w:proofErr w:type="spellEnd"/>
            <w:r w:rsidRPr="00054D03">
              <w:rPr>
                <w:rFonts w:ascii="Calibri" w:hAnsi="Calibri" w:cs="Arial"/>
                <w:sz w:val="20"/>
                <w:szCs w:val="20"/>
              </w:rPr>
              <w:t xml:space="preserve"> </w:t>
            </w:r>
            <w:proofErr w:type="spellStart"/>
            <w:r w:rsidRPr="00054D03">
              <w:rPr>
                <w:rFonts w:ascii="Calibri" w:hAnsi="Calibri" w:cs="Arial"/>
                <w:sz w:val="20"/>
                <w:szCs w:val="20"/>
              </w:rPr>
              <w:t>contacts</w:t>
            </w:r>
            <w:proofErr w:type="spellEnd"/>
            <w:r w:rsidRPr="00054D03">
              <w:rPr>
                <w:rFonts w:ascii="Calibri" w:hAnsi="Calibri" w:cs="Arial"/>
                <w:sz w:val="20"/>
                <w:szCs w:val="20"/>
              </w:rPr>
              <w:t>)- 16</w:t>
            </w:r>
          </w:p>
        </w:tc>
        <w:tc>
          <w:tcPr>
            <w:tcW w:w="772" w:type="pct"/>
            <w:tcBorders>
              <w:top w:val="outset" w:sz="6" w:space="0" w:color="auto"/>
              <w:left w:val="outset" w:sz="6" w:space="0" w:color="auto"/>
              <w:bottom w:val="single" w:sz="4" w:space="0" w:color="auto"/>
              <w:right w:val="outset" w:sz="6" w:space="0" w:color="auto"/>
            </w:tcBorders>
            <w:vAlign w:val="center"/>
          </w:tcPr>
          <w:p w14:paraId="2314B2FC"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single" w:sz="4" w:space="0" w:color="auto"/>
              <w:right w:val="outset" w:sz="6" w:space="0" w:color="auto"/>
            </w:tcBorders>
            <w:vAlign w:val="center"/>
          </w:tcPr>
          <w:p w14:paraId="6C2341FD"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2BACE851" w14:textId="77777777" w:rsidTr="00674D52">
        <w:trPr>
          <w:trHeight w:val="340"/>
          <w:jc w:val="center"/>
        </w:trPr>
        <w:tc>
          <w:tcPr>
            <w:tcW w:w="301" w:type="pct"/>
            <w:tcBorders>
              <w:top w:val="outset" w:sz="6" w:space="0" w:color="auto"/>
              <w:left w:val="outset" w:sz="6" w:space="0" w:color="auto"/>
              <w:bottom w:val="single" w:sz="4" w:space="0" w:color="auto"/>
              <w:right w:val="outset" w:sz="6" w:space="0" w:color="auto"/>
            </w:tcBorders>
            <w:vAlign w:val="center"/>
          </w:tcPr>
          <w:p w14:paraId="774AE8A0"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4</w:t>
            </w:r>
          </w:p>
        </w:tc>
        <w:tc>
          <w:tcPr>
            <w:tcW w:w="2965" w:type="pct"/>
            <w:tcBorders>
              <w:top w:val="outset" w:sz="6" w:space="0" w:color="auto"/>
              <w:left w:val="outset" w:sz="6" w:space="0" w:color="auto"/>
              <w:bottom w:val="single" w:sz="4" w:space="0" w:color="auto"/>
              <w:right w:val="outset" w:sz="6" w:space="0" w:color="auto"/>
            </w:tcBorders>
            <w:vAlign w:val="center"/>
          </w:tcPr>
          <w:p w14:paraId="0FCB29AE" w14:textId="77777777" w:rsidR="00EA4458" w:rsidRPr="00054D03" w:rsidRDefault="00EA4458" w:rsidP="00674D52">
            <w:pPr>
              <w:suppressAutoHyphens/>
              <w:jc w:val="both"/>
              <w:rPr>
                <w:rFonts w:ascii="Calibri" w:hAnsi="Calibri" w:cs="Arial"/>
                <w:sz w:val="20"/>
                <w:szCs w:val="20"/>
              </w:rPr>
            </w:pPr>
            <w:r w:rsidRPr="00054D03">
              <w:rPr>
                <w:rFonts w:ascii="Calibri" w:hAnsi="Calibri" w:cs="Arial"/>
                <w:sz w:val="20"/>
                <w:szCs w:val="20"/>
              </w:rPr>
              <w:t>Liczba niezależnych źródeł prądowych-16</w:t>
            </w:r>
          </w:p>
        </w:tc>
        <w:tc>
          <w:tcPr>
            <w:tcW w:w="772" w:type="pct"/>
            <w:tcBorders>
              <w:top w:val="outset" w:sz="6" w:space="0" w:color="auto"/>
              <w:left w:val="outset" w:sz="6" w:space="0" w:color="auto"/>
              <w:bottom w:val="single" w:sz="4" w:space="0" w:color="auto"/>
              <w:right w:val="outset" w:sz="6" w:space="0" w:color="auto"/>
            </w:tcBorders>
            <w:vAlign w:val="center"/>
          </w:tcPr>
          <w:p w14:paraId="000AACE4"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single" w:sz="4" w:space="0" w:color="auto"/>
              <w:right w:val="outset" w:sz="6" w:space="0" w:color="auto"/>
            </w:tcBorders>
            <w:vAlign w:val="center"/>
          </w:tcPr>
          <w:p w14:paraId="34974E8B"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151F7EC6" w14:textId="77777777" w:rsidTr="00674D52">
        <w:trPr>
          <w:trHeight w:val="340"/>
          <w:jc w:val="center"/>
        </w:trPr>
        <w:tc>
          <w:tcPr>
            <w:tcW w:w="301" w:type="pct"/>
            <w:tcBorders>
              <w:top w:val="outset" w:sz="6" w:space="0" w:color="auto"/>
              <w:left w:val="outset" w:sz="6" w:space="0" w:color="auto"/>
              <w:bottom w:val="single" w:sz="4" w:space="0" w:color="auto"/>
              <w:right w:val="outset" w:sz="6" w:space="0" w:color="auto"/>
            </w:tcBorders>
            <w:vAlign w:val="center"/>
          </w:tcPr>
          <w:p w14:paraId="235926EC"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5</w:t>
            </w:r>
          </w:p>
        </w:tc>
        <w:tc>
          <w:tcPr>
            <w:tcW w:w="2965" w:type="pct"/>
            <w:tcBorders>
              <w:top w:val="outset" w:sz="6" w:space="0" w:color="auto"/>
              <w:left w:val="outset" w:sz="6" w:space="0" w:color="auto"/>
              <w:bottom w:val="single" w:sz="4" w:space="0" w:color="auto"/>
              <w:right w:val="outset" w:sz="6" w:space="0" w:color="auto"/>
            </w:tcBorders>
            <w:vAlign w:val="center"/>
          </w:tcPr>
          <w:p w14:paraId="2E36E7C1"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 xml:space="preserve">Częstość stymulacji do 82 000 </w:t>
            </w:r>
            <w:proofErr w:type="spellStart"/>
            <w:r w:rsidRPr="00054D03">
              <w:rPr>
                <w:rFonts w:ascii="Calibri" w:hAnsi="Calibri" w:cs="Arial"/>
                <w:sz w:val="20"/>
                <w:szCs w:val="20"/>
              </w:rPr>
              <w:t>pps</w:t>
            </w:r>
            <w:proofErr w:type="spellEnd"/>
          </w:p>
        </w:tc>
        <w:tc>
          <w:tcPr>
            <w:tcW w:w="772" w:type="pct"/>
            <w:tcBorders>
              <w:top w:val="outset" w:sz="6" w:space="0" w:color="auto"/>
              <w:left w:val="outset" w:sz="6" w:space="0" w:color="auto"/>
              <w:bottom w:val="single" w:sz="4" w:space="0" w:color="auto"/>
              <w:right w:val="outset" w:sz="6" w:space="0" w:color="auto"/>
            </w:tcBorders>
            <w:vAlign w:val="center"/>
          </w:tcPr>
          <w:p w14:paraId="0B659D8D"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single" w:sz="4" w:space="0" w:color="auto"/>
              <w:right w:val="outset" w:sz="6" w:space="0" w:color="auto"/>
            </w:tcBorders>
            <w:vAlign w:val="center"/>
          </w:tcPr>
          <w:p w14:paraId="5459D3CF"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48070A56" w14:textId="77777777" w:rsidTr="00674D52">
        <w:trPr>
          <w:trHeight w:val="340"/>
          <w:jc w:val="center"/>
        </w:trPr>
        <w:tc>
          <w:tcPr>
            <w:tcW w:w="301" w:type="pct"/>
            <w:tcBorders>
              <w:top w:val="outset" w:sz="6" w:space="0" w:color="auto"/>
              <w:left w:val="outset" w:sz="6" w:space="0" w:color="auto"/>
              <w:bottom w:val="single" w:sz="4" w:space="0" w:color="auto"/>
              <w:right w:val="outset" w:sz="6" w:space="0" w:color="auto"/>
            </w:tcBorders>
            <w:vAlign w:val="center"/>
          </w:tcPr>
          <w:p w14:paraId="744F2BD9"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6</w:t>
            </w:r>
          </w:p>
        </w:tc>
        <w:tc>
          <w:tcPr>
            <w:tcW w:w="2965" w:type="pct"/>
            <w:tcBorders>
              <w:top w:val="outset" w:sz="6" w:space="0" w:color="auto"/>
              <w:left w:val="outset" w:sz="6" w:space="0" w:color="auto"/>
              <w:bottom w:val="single" w:sz="4" w:space="0" w:color="auto"/>
              <w:right w:val="outset" w:sz="6" w:space="0" w:color="auto"/>
            </w:tcBorders>
            <w:vAlign w:val="center"/>
          </w:tcPr>
          <w:p w14:paraId="1C520D55"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 xml:space="preserve">Zakres dynamiki sygnału wejściowego (do 80 </w:t>
            </w:r>
            <w:proofErr w:type="spellStart"/>
            <w:r w:rsidRPr="00054D03">
              <w:rPr>
                <w:rFonts w:ascii="Calibri" w:hAnsi="Calibri" w:cs="Arial"/>
                <w:sz w:val="20"/>
                <w:szCs w:val="20"/>
              </w:rPr>
              <w:t>dB</w:t>
            </w:r>
            <w:proofErr w:type="spellEnd"/>
            <w:r w:rsidRPr="00054D03">
              <w:rPr>
                <w:rFonts w:ascii="Calibri" w:hAnsi="Calibri" w:cs="Arial"/>
                <w:sz w:val="20"/>
                <w:szCs w:val="20"/>
              </w:rPr>
              <w:t>)</w:t>
            </w:r>
          </w:p>
        </w:tc>
        <w:tc>
          <w:tcPr>
            <w:tcW w:w="772" w:type="pct"/>
            <w:tcBorders>
              <w:top w:val="outset" w:sz="6" w:space="0" w:color="auto"/>
              <w:left w:val="outset" w:sz="6" w:space="0" w:color="auto"/>
              <w:bottom w:val="single" w:sz="4" w:space="0" w:color="auto"/>
              <w:right w:val="outset" w:sz="6" w:space="0" w:color="auto"/>
            </w:tcBorders>
            <w:vAlign w:val="center"/>
          </w:tcPr>
          <w:p w14:paraId="12D64621"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single" w:sz="4" w:space="0" w:color="auto"/>
              <w:right w:val="outset" w:sz="6" w:space="0" w:color="auto"/>
            </w:tcBorders>
            <w:vAlign w:val="center"/>
          </w:tcPr>
          <w:p w14:paraId="414D2812"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544DC915" w14:textId="77777777" w:rsidTr="00674D52">
        <w:trPr>
          <w:trHeight w:val="340"/>
          <w:jc w:val="center"/>
        </w:trPr>
        <w:tc>
          <w:tcPr>
            <w:tcW w:w="301" w:type="pct"/>
            <w:tcBorders>
              <w:top w:val="outset" w:sz="6" w:space="0" w:color="auto"/>
              <w:left w:val="outset" w:sz="6" w:space="0" w:color="auto"/>
              <w:bottom w:val="single" w:sz="4" w:space="0" w:color="auto"/>
              <w:right w:val="outset" w:sz="6" w:space="0" w:color="auto"/>
            </w:tcBorders>
            <w:vAlign w:val="center"/>
          </w:tcPr>
          <w:p w14:paraId="5124703D"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7</w:t>
            </w:r>
          </w:p>
        </w:tc>
        <w:tc>
          <w:tcPr>
            <w:tcW w:w="2965" w:type="pct"/>
            <w:tcBorders>
              <w:top w:val="outset" w:sz="6" w:space="0" w:color="auto"/>
              <w:left w:val="outset" w:sz="6" w:space="0" w:color="auto"/>
              <w:bottom w:val="single" w:sz="4" w:space="0" w:color="auto"/>
              <w:right w:val="outset" w:sz="6" w:space="0" w:color="auto"/>
            </w:tcBorders>
            <w:vAlign w:val="center"/>
          </w:tcPr>
          <w:p w14:paraId="7DF2BCAF"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Liczba programów możliwych do zapisania w procesorze dźwięku- min. 5 programów</w:t>
            </w:r>
          </w:p>
        </w:tc>
        <w:tc>
          <w:tcPr>
            <w:tcW w:w="772" w:type="pct"/>
            <w:tcBorders>
              <w:top w:val="outset" w:sz="6" w:space="0" w:color="auto"/>
              <w:left w:val="outset" w:sz="6" w:space="0" w:color="auto"/>
              <w:bottom w:val="single" w:sz="4" w:space="0" w:color="auto"/>
              <w:right w:val="outset" w:sz="6" w:space="0" w:color="auto"/>
            </w:tcBorders>
            <w:vAlign w:val="center"/>
          </w:tcPr>
          <w:p w14:paraId="643D6E52"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single" w:sz="4" w:space="0" w:color="auto"/>
              <w:right w:val="outset" w:sz="6" w:space="0" w:color="auto"/>
            </w:tcBorders>
            <w:vAlign w:val="center"/>
          </w:tcPr>
          <w:p w14:paraId="23BE3D99"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01C3A31D"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472814CD"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8</w:t>
            </w:r>
          </w:p>
        </w:tc>
        <w:tc>
          <w:tcPr>
            <w:tcW w:w="2965" w:type="pct"/>
            <w:tcBorders>
              <w:top w:val="outset" w:sz="6" w:space="0" w:color="auto"/>
              <w:left w:val="outset" w:sz="6" w:space="0" w:color="auto"/>
              <w:bottom w:val="outset" w:sz="6" w:space="0" w:color="auto"/>
              <w:right w:val="outset" w:sz="6" w:space="0" w:color="auto"/>
            </w:tcBorders>
            <w:vAlign w:val="center"/>
          </w:tcPr>
          <w:p w14:paraId="67B2E512"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Zastosowanie  różnych strategii kodowania dźwięku- powyżej 3 strategii</w:t>
            </w:r>
          </w:p>
        </w:tc>
        <w:tc>
          <w:tcPr>
            <w:tcW w:w="772" w:type="pct"/>
            <w:tcBorders>
              <w:top w:val="outset" w:sz="6" w:space="0" w:color="auto"/>
              <w:left w:val="outset" w:sz="6" w:space="0" w:color="auto"/>
              <w:bottom w:val="outset" w:sz="6" w:space="0" w:color="auto"/>
              <w:right w:val="outset" w:sz="6" w:space="0" w:color="auto"/>
            </w:tcBorders>
            <w:vAlign w:val="center"/>
          </w:tcPr>
          <w:p w14:paraId="550AD342"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1B575E26"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3A14DF58"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495531B4"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9</w:t>
            </w:r>
          </w:p>
        </w:tc>
        <w:tc>
          <w:tcPr>
            <w:tcW w:w="2965" w:type="pct"/>
            <w:tcBorders>
              <w:top w:val="outset" w:sz="6" w:space="0" w:color="auto"/>
              <w:left w:val="outset" w:sz="6" w:space="0" w:color="auto"/>
              <w:bottom w:val="outset" w:sz="6" w:space="0" w:color="auto"/>
              <w:right w:val="outset" w:sz="6" w:space="0" w:color="auto"/>
            </w:tcBorders>
            <w:vAlign w:val="center"/>
          </w:tcPr>
          <w:p w14:paraId="646099A3" w14:textId="77777777" w:rsidR="00EA4458" w:rsidRPr="00054D03" w:rsidRDefault="00EA4458" w:rsidP="00674D52">
            <w:pPr>
              <w:shd w:val="clear" w:color="auto" w:fill="FFFFFF"/>
              <w:spacing w:line="209" w:lineRule="exact"/>
              <w:ind w:right="353"/>
              <w:jc w:val="both"/>
              <w:rPr>
                <w:rFonts w:ascii="Calibri" w:hAnsi="Calibri" w:cs="Arial"/>
                <w:sz w:val="20"/>
                <w:szCs w:val="20"/>
              </w:rPr>
            </w:pPr>
            <w:r w:rsidRPr="00054D03">
              <w:rPr>
                <w:rFonts w:ascii="Calibri" w:hAnsi="Calibri" w:cs="Arial"/>
                <w:sz w:val="20"/>
                <w:szCs w:val="20"/>
              </w:rPr>
              <w:t>Wykonanie badania rezonansu magnetycznego bez konieczności usuwania części wewnętrznej implantu/usuwania magnesu dla wartości natężenia pola powyżej 1,5T do 3T</w:t>
            </w:r>
          </w:p>
        </w:tc>
        <w:tc>
          <w:tcPr>
            <w:tcW w:w="772" w:type="pct"/>
            <w:tcBorders>
              <w:top w:val="outset" w:sz="6" w:space="0" w:color="auto"/>
              <w:left w:val="outset" w:sz="6" w:space="0" w:color="auto"/>
              <w:bottom w:val="outset" w:sz="6" w:space="0" w:color="auto"/>
              <w:right w:val="outset" w:sz="6" w:space="0" w:color="auto"/>
            </w:tcBorders>
            <w:vAlign w:val="center"/>
          </w:tcPr>
          <w:p w14:paraId="68F2EB7D"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4A40FC1E"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1361B2B7"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4DC901A5"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10</w:t>
            </w:r>
          </w:p>
        </w:tc>
        <w:tc>
          <w:tcPr>
            <w:tcW w:w="2965" w:type="pct"/>
            <w:tcBorders>
              <w:top w:val="outset" w:sz="6" w:space="0" w:color="auto"/>
              <w:left w:val="outset" w:sz="6" w:space="0" w:color="auto"/>
              <w:bottom w:val="outset" w:sz="6" w:space="0" w:color="auto"/>
              <w:right w:val="outset" w:sz="6" w:space="0" w:color="auto"/>
            </w:tcBorders>
            <w:vAlign w:val="center"/>
          </w:tcPr>
          <w:p w14:paraId="3350E624"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Zauszny procesor dźwięku wyposażony w mikrofony</w:t>
            </w:r>
          </w:p>
        </w:tc>
        <w:tc>
          <w:tcPr>
            <w:tcW w:w="772" w:type="pct"/>
            <w:tcBorders>
              <w:top w:val="outset" w:sz="6" w:space="0" w:color="auto"/>
              <w:left w:val="outset" w:sz="6" w:space="0" w:color="auto"/>
              <w:bottom w:val="outset" w:sz="6" w:space="0" w:color="auto"/>
              <w:right w:val="outset" w:sz="6" w:space="0" w:color="auto"/>
            </w:tcBorders>
            <w:vAlign w:val="center"/>
          </w:tcPr>
          <w:p w14:paraId="4199CCB1"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444E856E"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691B7AE9"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2611E395"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11</w:t>
            </w:r>
          </w:p>
        </w:tc>
        <w:tc>
          <w:tcPr>
            <w:tcW w:w="2965" w:type="pct"/>
            <w:tcBorders>
              <w:top w:val="outset" w:sz="6" w:space="0" w:color="auto"/>
              <w:left w:val="outset" w:sz="6" w:space="0" w:color="auto"/>
              <w:bottom w:val="outset" w:sz="6" w:space="0" w:color="auto"/>
              <w:right w:val="outset" w:sz="6" w:space="0" w:color="auto"/>
            </w:tcBorders>
          </w:tcPr>
          <w:p w14:paraId="1754A173"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 xml:space="preserve">Zauszny procesor dźwięku wykorzystujący technologię słyszenia </w:t>
            </w:r>
            <w:proofErr w:type="spellStart"/>
            <w:r w:rsidRPr="00054D03">
              <w:rPr>
                <w:rFonts w:ascii="Calibri" w:hAnsi="Calibri" w:cs="Arial"/>
                <w:sz w:val="20"/>
                <w:szCs w:val="20"/>
              </w:rPr>
              <w:t>obuusznego</w:t>
            </w:r>
            <w:proofErr w:type="spellEnd"/>
            <w:r w:rsidRPr="00054D03">
              <w:rPr>
                <w:rFonts w:ascii="Calibri" w:hAnsi="Calibri" w:cs="Arial"/>
                <w:sz w:val="20"/>
                <w:szCs w:val="20"/>
              </w:rPr>
              <w:t xml:space="preserve"> polegającą na automatycznej, inteligentnej i bezprzewodowej współpracy w czasie rzeczywistym z aparatem słuchowym po drugiej stronie</w:t>
            </w:r>
          </w:p>
        </w:tc>
        <w:tc>
          <w:tcPr>
            <w:tcW w:w="772" w:type="pct"/>
            <w:tcBorders>
              <w:top w:val="outset" w:sz="6" w:space="0" w:color="auto"/>
              <w:left w:val="outset" w:sz="6" w:space="0" w:color="auto"/>
              <w:bottom w:val="outset" w:sz="6" w:space="0" w:color="auto"/>
              <w:right w:val="outset" w:sz="6" w:space="0" w:color="auto"/>
            </w:tcBorders>
            <w:vAlign w:val="center"/>
          </w:tcPr>
          <w:p w14:paraId="24C275D9"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532FBABB"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6EA753B5"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5E473AD2"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12</w:t>
            </w:r>
          </w:p>
        </w:tc>
        <w:tc>
          <w:tcPr>
            <w:tcW w:w="2965" w:type="pct"/>
            <w:tcBorders>
              <w:top w:val="outset" w:sz="6" w:space="0" w:color="auto"/>
              <w:left w:val="outset" w:sz="6" w:space="0" w:color="auto"/>
              <w:bottom w:val="outset" w:sz="6" w:space="0" w:color="auto"/>
              <w:right w:val="outset" w:sz="6" w:space="0" w:color="auto"/>
            </w:tcBorders>
          </w:tcPr>
          <w:p w14:paraId="6DA885FE"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Zauszny procesor dźwięku wykorzystujący technologię polegającą na automatycznej, inteligentnej i bezprzewodowej współpracy w czasie rzeczywistym z zausznym nadajnikiem CROS po drugiej stronie, z możliwością obustronnego kształtowania charakterystyki kierunkowej mikrofonów i regulacji przez pacjenta balansu głośności między urządzeniami</w:t>
            </w:r>
          </w:p>
        </w:tc>
        <w:tc>
          <w:tcPr>
            <w:tcW w:w="772" w:type="pct"/>
            <w:tcBorders>
              <w:top w:val="outset" w:sz="6" w:space="0" w:color="auto"/>
              <w:left w:val="outset" w:sz="6" w:space="0" w:color="auto"/>
              <w:bottom w:val="outset" w:sz="6" w:space="0" w:color="auto"/>
              <w:right w:val="outset" w:sz="6" w:space="0" w:color="auto"/>
            </w:tcBorders>
            <w:vAlign w:val="center"/>
          </w:tcPr>
          <w:p w14:paraId="75295D34"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4EE97E83"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1114B56C"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24434B14"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13</w:t>
            </w:r>
          </w:p>
        </w:tc>
        <w:tc>
          <w:tcPr>
            <w:tcW w:w="2965" w:type="pct"/>
            <w:tcBorders>
              <w:top w:val="outset" w:sz="6" w:space="0" w:color="auto"/>
              <w:left w:val="outset" w:sz="6" w:space="0" w:color="auto"/>
              <w:bottom w:val="outset" w:sz="6" w:space="0" w:color="auto"/>
              <w:right w:val="outset" w:sz="6" w:space="0" w:color="auto"/>
            </w:tcBorders>
          </w:tcPr>
          <w:p w14:paraId="44A40FB6" w14:textId="77777777" w:rsidR="00EA4458" w:rsidRPr="00054D03" w:rsidRDefault="00EA4458" w:rsidP="00674D52">
            <w:pPr>
              <w:shd w:val="clear" w:color="auto" w:fill="FFFFFF"/>
              <w:jc w:val="both"/>
              <w:rPr>
                <w:rFonts w:ascii="Calibri" w:hAnsi="Calibri" w:cs="Arial"/>
                <w:sz w:val="20"/>
                <w:szCs w:val="20"/>
              </w:rPr>
            </w:pPr>
            <w:r w:rsidRPr="00054D03">
              <w:rPr>
                <w:rFonts w:ascii="Calibri" w:hAnsi="Calibri" w:cs="Arial"/>
                <w:sz w:val="20"/>
                <w:szCs w:val="20"/>
              </w:rPr>
              <w:t>Możliwość zdalnego, bezprzewodowego, dopasowania i regulacji procesora dźwięku, kompatybilnego aparatu słuchowego i nadajnika CROS (w tym m.in. tworzenie map i modyfikacja parametrów elektrycznych i akustycznych, pomiar impedancji elektrod oraz odpowiedzi z nerwu słuchowego) z użyciem aplikacji telefonicznej i kompatybilnego telefonu komórkowego pacjenta</w:t>
            </w:r>
          </w:p>
        </w:tc>
        <w:tc>
          <w:tcPr>
            <w:tcW w:w="772" w:type="pct"/>
            <w:tcBorders>
              <w:top w:val="outset" w:sz="6" w:space="0" w:color="auto"/>
              <w:left w:val="outset" w:sz="6" w:space="0" w:color="auto"/>
              <w:bottom w:val="outset" w:sz="6" w:space="0" w:color="auto"/>
              <w:right w:val="outset" w:sz="6" w:space="0" w:color="auto"/>
            </w:tcBorders>
            <w:vAlign w:val="center"/>
          </w:tcPr>
          <w:p w14:paraId="64FBA3F7" w14:textId="77777777" w:rsidR="00EA4458" w:rsidRPr="00054D03" w:rsidRDefault="00EA4458" w:rsidP="00674D52">
            <w:pPr>
              <w:pStyle w:val="NormalnyWeb"/>
              <w:spacing w:before="0" w:beforeAutospacing="0" w:after="0" w:afterAutospacing="0"/>
              <w:jc w:val="center"/>
              <w:rPr>
                <w:rFonts w:ascii="Calibri" w:hAnsi="Calibri" w:cs="Arial"/>
              </w:rPr>
            </w:pPr>
            <w:r w:rsidRPr="00054D03">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24CE1552"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0B560BEC"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6280A069"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1</w:t>
            </w:r>
            <w:r>
              <w:rPr>
                <w:rFonts w:ascii="Calibri" w:hAnsi="Calibri" w:cs="Arial"/>
              </w:rPr>
              <w:t>4</w:t>
            </w:r>
          </w:p>
        </w:tc>
        <w:tc>
          <w:tcPr>
            <w:tcW w:w="2965" w:type="pct"/>
            <w:tcBorders>
              <w:top w:val="outset" w:sz="6" w:space="0" w:color="auto"/>
              <w:left w:val="outset" w:sz="6" w:space="0" w:color="auto"/>
              <w:bottom w:val="outset" w:sz="6" w:space="0" w:color="auto"/>
              <w:right w:val="outset" w:sz="6" w:space="0" w:color="auto"/>
            </w:tcBorders>
            <w:vAlign w:val="center"/>
          </w:tcPr>
          <w:p w14:paraId="7B96D47A" w14:textId="77777777" w:rsidR="00EA4458" w:rsidRPr="0005505A" w:rsidRDefault="00EA4458" w:rsidP="00674D52">
            <w:pPr>
              <w:shd w:val="clear" w:color="auto" w:fill="FFFFFF"/>
              <w:spacing w:line="216" w:lineRule="exact"/>
              <w:jc w:val="both"/>
              <w:rPr>
                <w:rFonts w:ascii="Calibri" w:hAnsi="Calibri" w:cs="Arial"/>
                <w:sz w:val="20"/>
                <w:szCs w:val="20"/>
              </w:rPr>
            </w:pPr>
            <w:r w:rsidRPr="0005505A">
              <w:rPr>
                <w:rFonts w:ascii="Calibri" w:hAnsi="Calibri" w:cs="Arial"/>
                <w:sz w:val="20"/>
                <w:szCs w:val="20"/>
              </w:rPr>
              <w:t>Zauszny procesor dźwięku z funkcją zapisu warunków pracy i warunków akustycznych otoczenia, w którym znajdował się pacjent</w:t>
            </w:r>
          </w:p>
        </w:tc>
        <w:tc>
          <w:tcPr>
            <w:tcW w:w="772" w:type="pct"/>
            <w:tcBorders>
              <w:top w:val="outset" w:sz="6" w:space="0" w:color="auto"/>
              <w:left w:val="outset" w:sz="6" w:space="0" w:color="auto"/>
              <w:bottom w:val="outset" w:sz="6" w:space="0" w:color="auto"/>
              <w:right w:val="outset" w:sz="6" w:space="0" w:color="auto"/>
            </w:tcBorders>
            <w:vAlign w:val="center"/>
          </w:tcPr>
          <w:p w14:paraId="64624195" w14:textId="77777777" w:rsidR="00EA4458" w:rsidRPr="0005505A" w:rsidRDefault="00EA4458" w:rsidP="00674D52">
            <w:pPr>
              <w:jc w:val="center"/>
              <w:rPr>
                <w:rFonts w:ascii="Calibri" w:hAnsi="Calibri" w:cs="Arial"/>
                <w:sz w:val="20"/>
                <w:szCs w:val="20"/>
              </w:rPr>
            </w:pPr>
            <w:r w:rsidRPr="0005505A">
              <w:rPr>
                <w:rFonts w:ascii="Calibri" w:hAnsi="Calibri" w:cs="Arial"/>
                <w:sz w:val="20"/>
                <w:szCs w:val="20"/>
              </w:rPr>
              <w:t>TAK</w:t>
            </w:r>
          </w:p>
        </w:tc>
        <w:tc>
          <w:tcPr>
            <w:tcW w:w="962" w:type="pct"/>
            <w:tcBorders>
              <w:top w:val="outset" w:sz="6" w:space="0" w:color="auto"/>
              <w:left w:val="outset" w:sz="6" w:space="0" w:color="auto"/>
              <w:bottom w:val="outset" w:sz="6" w:space="0" w:color="auto"/>
              <w:right w:val="outset" w:sz="6" w:space="0" w:color="auto"/>
            </w:tcBorders>
            <w:vAlign w:val="center"/>
          </w:tcPr>
          <w:p w14:paraId="287AD54F" w14:textId="77777777" w:rsidR="00EA4458" w:rsidRPr="0005505A" w:rsidRDefault="00EA4458" w:rsidP="00674D52">
            <w:pPr>
              <w:jc w:val="center"/>
              <w:rPr>
                <w:rFonts w:ascii="Calibri" w:hAnsi="Calibri" w:cs="Arial"/>
                <w:sz w:val="20"/>
                <w:szCs w:val="20"/>
              </w:rPr>
            </w:pPr>
          </w:p>
        </w:tc>
      </w:tr>
      <w:tr w:rsidR="00EA4458" w:rsidRPr="0005505A" w14:paraId="2D4EC390"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7F141680"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1</w:t>
            </w:r>
            <w:r>
              <w:rPr>
                <w:rFonts w:ascii="Calibri" w:hAnsi="Calibri" w:cs="Arial"/>
              </w:rPr>
              <w:t>5</w:t>
            </w:r>
          </w:p>
        </w:tc>
        <w:tc>
          <w:tcPr>
            <w:tcW w:w="2965" w:type="pct"/>
            <w:tcBorders>
              <w:top w:val="outset" w:sz="6" w:space="0" w:color="auto"/>
              <w:left w:val="outset" w:sz="6" w:space="0" w:color="auto"/>
              <w:bottom w:val="outset" w:sz="6" w:space="0" w:color="auto"/>
              <w:right w:val="outset" w:sz="6" w:space="0" w:color="auto"/>
            </w:tcBorders>
            <w:vAlign w:val="center"/>
          </w:tcPr>
          <w:p w14:paraId="40B02E6D" w14:textId="77777777" w:rsidR="00EA4458" w:rsidRPr="0005505A" w:rsidRDefault="00EA4458" w:rsidP="00674D52">
            <w:pPr>
              <w:shd w:val="clear" w:color="auto" w:fill="FFFFFF"/>
              <w:jc w:val="both"/>
              <w:rPr>
                <w:rFonts w:ascii="Calibri" w:hAnsi="Calibri" w:cs="Arial"/>
                <w:sz w:val="20"/>
                <w:szCs w:val="20"/>
              </w:rPr>
            </w:pPr>
            <w:r w:rsidRPr="0005505A">
              <w:rPr>
                <w:rFonts w:ascii="Calibri" w:hAnsi="Calibri" w:cs="Arial"/>
                <w:sz w:val="20"/>
                <w:szCs w:val="20"/>
              </w:rPr>
              <w:t>Zastosowanie cewki telefonicznej w procesorze dźwięku</w:t>
            </w:r>
          </w:p>
        </w:tc>
        <w:tc>
          <w:tcPr>
            <w:tcW w:w="772" w:type="pct"/>
            <w:tcBorders>
              <w:top w:val="outset" w:sz="6" w:space="0" w:color="auto"/>
              <w:left w:val="outset" w:sz="6" w:space="0" w:color="auto"/>
              <w:bottom w:val="outset" w:sz="6" w:space="0" w:color="auto"/>
              <w:right w:val="outset" w:sz="6" w:space="0" w:color="auto"/>
            </w:tcBorders>
            <w:vAlign w:val="center"/>
          </w:tcPr>
          <w:p w14:paraId="41F1E43D"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77CDCD6D"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663B9831"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41B1339E"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1</w:t>
            </w:r>
            <w:r>
              <w:rPr>
                <w:rFonts w:ascii="Calibri" w:hAnsi="Calibri" w:cs="Arial"/>
              </w:rPr>
              <w:t>6</w:t>
            </w:r>
          </w:p>
        </w:tc>
        <w:tc>
          <w:tcPr>
            <w:tcW w:w="2965" w:type="pct"/>
            <w:tcBorders>
              <w:top w:val="outset" w:sz="6" w:space="0" w:color="auto"/>
              <w:left w:val="outset" w:sz="6" w:space="0" w:color="auto"/>
              <w:bottom w:val="outset" w:sz="6" w:space="0" w:color="auto"/>
              <w:right w:val="outset" w:sz="6" w:space="0" w:color="auto"/>
            </w:tcBorders>
            <w:vAlign w:val="center"/>
          </w:tcPr>
          <w:p w14:paraId="4616191A" w14:textId="77777777" w:rsidR="00EA4458" w:rsidRPr="0005505A" w:rsidRDefault="00EA4458" w:rsidP="00674D52">
            <w:pPr>
              <w:shd w:val="clear" w:color="auto" w:fill="FFFFFF"/>
              <w:spacing w:line="223" w:lineRule="exact"/>
              <w:ind w:right="137"/>
              <w:jc w:val="both"/>
              <w:rPr>
                <w:rFonts w:ascii="Calibri" w:hAnsi="Calibri" w:cs="Arial"/>
                <w:sz w:val="20"/>
                <w:szCs w:val="20"/>
              </w:rPr>
            </w:pPr>
            <w:r w:rsidRPr="0005505A">
              <w:rPr>
                <w:rFonts w:ascii="Calibri" w:hAnsi="Calibri" w:cs="Arial"/>
                <w:sz w:val="20"/>
                <w:szCs w:val="20"/>
              </w:rPr>
              <w:t>Procesor dźwięku z możliwością zasilania przez ogólnie odstępne baterie zasilające</w:t>
            </w:r>
          </w:p>
        </w:tc>
        <w:tc>
          <w:tcPr>
            <w:tcW w:w="772" w:type="pct"/>
            <w:tcBorders>
              <w:top w:val="outset" w:sz="6" w:space="0" w:color="auto"/>
              <w:left w:val="outset" w:sz="6" w:space="0" w:color="auto"/>
              <w:bottom w:val="outset" w:sz="6" w:space="0" w:color="auto"/>
              <w:right w:val="outset" w:sz="6" w:space="0" w:color="auto"/>
            </w:tcBorders>
            <w:vAlign w:val="center"/>
          </w:tcPr>
          <w:p w14:paraId="58CDD914"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6C0DBDEA"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476130D7"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174A7615"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1</w:t>
            </w:r>
            <w:r>
              <w:rPr>
                <w:rFonts w:ascii="Calibri" w:hAnsi="Calibri" w:cs="Arial"/>
              </w:rPr>
              <w:t>7</w:t>
            </w:r>
          </w:p>
        </w:tc>
        <w:tc>
          <w:tcPr>
            <w:tcW w:w="2965" w:type="pct"/>
            <w:tcBorders>
              <w:top w:val="outset" w:sz="6" w:space="0" w:color="auto"/>
              <w:left w:val="outset" w:sz="6" w:space="0" w:color="auto"/>
              <w:bottom w:val="outset" w:sz="6" w:space="0" w:color="auto"/>
              <w:right w:val="outset" w:sz="6" w:space="0" w:color="auto"/>
            </w:tcBorders>
            <w:vAlign w:val="center"/>
          </w:tcPr>
          <w:p w14:paraId="1EA0B4C9" w14:textId="77777777" w:rsidR="00EA4458" w:rsidRPr="0005505A" w:rsidRDefault="00EA4458" w:rsidP="00674D52">
            <w:pPr>
              <w:shd w:val="clear" w:color="auto" w:fill="FFFFFF"/>
              <w:jc w:val="both"/>
              <w:rPr>
                <w:rFonts w:ascii="Calibri" w:hAnsi="Calibri" w:cs="Arial"/>
                <w:sz w:val="20"/>
                <w:szCs w:val="20"/>
              </w:rPr>
            </w:pPr>
            <w:r w:rsidRPr="0005505A">
              <w:rPr>
                <w:rFonts w:ascii="Calibri" w:hAnsi="Calibri" w:cs="Arial"/>
                <w:sz w:val="20"/>
                <w:szCs w:val="20"/>
              </w:rPr>
              <w:t>Zastosowanie zasilania za pomocą systemu akumulatorowego</w:t>
            </w:r>
          </w:p>
        </w:tc>
        <w:tc>
          <w:tcPr>
            <w:tcW w:w="772" w:type="pct"/>
            <w:tcBorders>
              <w:top w:val="outset" w:sz="6" w:space="0" w:color="auto"/>
              <w:left w:val="outset" w:sz="6" w:space="0" w:color="auto"/>
              <w:bottom w:val="outset" w:sz="6" w:space="0" w:color="auto"/>
              <w:right w:val="outset" w:sz="6" w:space="0" w:color="auto"/>
            </w:tcBorders>
            <w:vAlign w:val="center"/>
          </w:tcPr>
          <w:p w14:paraId="16443C7E"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TAK</w:t>
            </w:r>
          </w:p>
        </w:tc>
        <w:tc>
          <w:tcPr>
            <w:tcW w:w="962" w:type="pct"/>
            <w:tcBorders>
              <w:top w:val="outset" w:sz="6" w:space="0" w:color="auto"/>
              <w:left w:val="outset" w:sz="6" w:space="0" w:color="auto"/>
              <w:bottom w:val="outset" w:sz="6" w:space="0" w:color="auto"/>
              <w:right w:val="outset" w:sz="6" w:space="0" w:color="auto"/>
            </w:tcBorders>
            <w:vAlign w:val="center"/>
          </w:tcPr>
          <w:p w14:paraId="52D16D76"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34064AB7"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769B944D"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1</w:t>
            </w:r>
            <w:r>
              <w:rPr>
                <w:rFonts w:ascii="Calibri" w:hAnsi="Calibri" w:cs="Arial"/>
              </w:rPr>
              <w:t>8</w:t>
            </w:r>
          </w:p>
        </w:tc>
        <w:tc>
          <w:tcPr>
            <w:tcW w:w="2965" w:type="pct"/>
            <w:tcBorders>
              <w:top w:val="outset" w:sz="6" w:space="0" w:color="auto"/>
              <w:left w:val="outset" w:sz="6" w:space="0" w:color="auto"/>
              <w:bottom w:val="outset" w:sz="6" w:space="0" w:color="auto"/>
              <w:right w:val="outset" w:sz="6" w:space="0" w:color="auto"/>
            </w:tcBorders>
            <w:vAlign w:val="center"/>
          </w:tcPr>
          <w:p w14:paraId="499532E7" w14:textId="77777777" w:rsidR="00EA4458" w:rsidRPr="0005505A" w:rsidRDefault="00EA4458" w:rsidP="00674D52">
            <w:pPr>
              <w:shd w:val="clear" w:color="auto" w:fill="FFFFFF"/>
              <w:jc w:val="both"/>
              <w:rPr>
                <w:rFonts w:ascii="Calibri" w:hAnsi="Calibri" w:cs="Arial"/>
                <w:sz w:val="20"/>
                <w:szCs w:val="20"/>
              </w:rPr>
            </w:pPr>
            <w:r w:rsidRPr="0005505A">
              <w:rPr>
                <w:rFonts w:ascii="Calibri" w:hAnsi="Calibri" w:cs="Tahoma"/>
                <w:sz w:val="20"/>
                <w:szCs w:val="20"/>
              </w:rPr>
              <w:t>Gwarancja obejmująca implant ślimakowy min. 10 lat</w:t>
            </w:r>
          </w:p>
        </w:tc>
        <w:tc>
          <w:tcPr>
            <w:tcW w:w="772" w:type="pct"/>
            <w:tcBorders>
              <w:top w:val="outset" w:sz="6" w:space="0" w:color="auto"/>
              <w:left w:val="outset" w:sz="6" w:space="0" w:color="auto"/>
              <w:bottom w:val="outset" w:sz="6" w:space="0" w:color="auto"/>
              <w:right w:val="outset" w:sz="6" w:space="0" w:color="auto"/>
            </w:tcBorders>
            <w:vAlign w:val="center"/>
          </w:tcPr>
          <w:p w14:paraId="7BCE952A"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TAK/Podać</w:t>
            </w:r>
          </w:p>
        </w:tc>
        <w:tc>
          <w:tcPr>
            <w:tcW w:w="962" w:type="pct"/>
            <w:tcBorders>
              <w:top w:val="outset" w:sz="6" w:space="0" w:color="auto"/>
              <w:left w:val="outset" w:sz="6" w:space="0" w:color="auto"/>
              <w:bottom w:val="outset" w:sz="6" w:space="0" w:color="auto"/>
              <w:right w:val="outset" w:sz="6" w:space="0" w:color="auto"/>
            </w:tcBorders>
            <w:vAlign w:val="center"/>
          </w:tcPr>
          <w:p w14:paraId="3F3D76E0"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7597C4F0" w14:textId="77777777" w:rsidTr="00674D52">
        <w:trPr>
          <w:trHeight w:val="340"/>
          <w:jc w:val="center"/>
        </w:trPr>
        <w:tc>
          <w:tcPr>
            <w:tcW w:w="301" w:type="pct"/>
            <w:tcBorders>
              <w:top w:val="outset" w:sz="6" w:space="0" w:color="auto"/>
              <w:left w:val="outset" w:sz="6" w:space="0" w:color="auto"/>
              <w:bottom w:val="outset" w:sz="6" w:space="0" w:color="auto"/>
              <w:right w:val="outset" w:sz="6" w:space="0" w:color="auto"/>
            </w:tcBorders>
            <w:vAlign w:val="center"/>
          </w:tcPr>
          <w:p w14:paraId="706D1210"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1</w:t>
            </w:r>
            <w:r>
              <w:rPr>
                <w:rFonts w:ascii="Calibri" w:hAnsi="Calibri" w:cs="Arial"/>
              </w:rPr>
              <w:t>9</w:t>
            </w:r>
          </w:p>
        </w:tc>
        <w:tc>
          <w:tcPr>
            <w:tcW w:w="2965" w:type="pct"/>
            <w:tcBorders>
              <w:top w:val="outset" w:sz="6" w:space="0" w:color="auto"/>
              <w:left w:val="outset" w:sz="6" w:space="0" w:color="auto"/>
              <w:bottom w:val="outset" w:sz="6" w:space="0" w:color="auto"/>
              <w:right w:val="outset" w:sz="6" w:space="0" w:color="auto"/>
            </w:tcBorders>
            <w:vAlign w:val="center"/>
          </w:tcPr>
          <w:p w14:paraId="235AE9DF" w14:textId="77777777" w:rsidR="00EA4458" w:rsidRPr="0005505A" w:rsidRDefault="00EA4458" w:rsidP="00674D52">
            <w:pPr>
              <w:shd w:val="clear" w:color="auto" w:fill="FFFFFF"/>
              <w:jc w:val="both"/>
              <w:rPr>
                <w:rFonts w:ascii="Calibri" w:hAnsi="Calibri" w:cs="Tahoma"/>
                <w:sz w:val="20"/>
                <w:szCs w:val="20"/>
              </w:rPr>
            </w:pPr>
            <w:r w:rsidRPr="0005505A">
              <w:rPr>
                <w:rFonts w:ascii="Calibri" w:hAnsi="Calibri" w:cs="Tahoma"/>
                <w:sz w:val="20"/>
                <w:szCs w:val="20"/>
              </w:rPr>
              <w:t>Gwarancja obejmująca procesor dźwięku min. 3 lata</w:t>
            </w:r>
          </w:p>
        </w:tc>
        <w:tc>
          <w:tcPr>
            <w:tcW w:w="772" w:type="pct"/>
            <w:tcBorders>
              <w:top w:val="outset" w:sz="6" w:space="0" w:color="auto"/>
              <w:left w:val="outset" w:sz="6" w:space="0" w:color="auto"/>
              <w:bottom w:val="outset" w:sz="6" w:space="0" w:color="auto"/>
              <w:right w:val="outset" w:sz="6" w:space="0" w:color="auto"/>
            </w:tcBorders>
            <w:vAlign w:val="center"/>
          </w:tcPr>
          <w:p w14:paraId="71CAE5CD" w14:textId="77777777" w:rsidR="00EA4458" w:rsidRPr="0005505A" w:rsidRDefault="00EA4458" w:rsidP="00674D52">
            <w:pPr>
              <w:pStyle w:val="NormalnyWeb"/>
              <w:spacing w:before="0" w:beforeAutospacing="0" w:after="0" w:afterAutospacing="0"/>
              <w:jc w:val="center"/>
              <w:rPr>
                <w:rFonts w:ascii="Calibri" w:hAnsi="Calibri" w:cs="Arial"/>
              </w:rPr>
            </w:pPr>
            <w:r w:rsidRPr="0005505A">
              <w:rPr>
                <w:rFonts w:ascii="Calibri" w:hAnsi="Calibri" w:cs="Arial"/>
              </w:rPr>
              <w:t>TAK/Podać</w:t>
            </w:r>
          </w:p>
        </w:tc>
        <w:tc>
          <w:tcPr>
            <w:tcW w:w="962" w:type="pct"/>
            <w:tcBorders>
              <w:top w:val="outset" w:sz="6" w:space="0" w:color="auto"/>
              <w:left w:val="outset" w:sz="6" w:space="0" w:color="auto"/>
              <w:bottom w:val="outset" w:sz="6" w:space="0" w:color="auto"/>
              <w:right w:val="outset" w:sz="6" w:space="0" w:color="auto"/>
            </w:tcBorders>
            <w:vAlign w:val="center"/>
          </w:tcPr>
          <w:p w14:paraId="0FDEE8DB" w14:textId="77777777" w:rsidR="00EA4458" w:rsidRPr="0005505A" w:rsidRDefault="00EA4458" w:rsidP="00674D52">
            <w:pPr>
              <w:pStyle w:val="NormalnyWeb"/>
              <w:spacing w:before="0" w:beforeAutospacing="0" w:after="0" w:afterAutospacing="0"/>
              <w:jc w:val="center"/>
              <w:rPr>
                <w:rFonts w:ascii="Calibri" w:hAnsi="Calibri" w:cs="Arial"/>
              </w:rPr>
            </w:pPr>
          </w:p>
        </w:tc>
      </w:tr>
      <w:tr w:rsidR="00EA4458" w:rsidRPr="0005505A" w14:paraId="5609C8D8" w14:textId="77777777" w:rsidTr="00674D52">
        <w:trPr>
          <w:trHeight w:val="340"/>
          <w:jc w:val="center"/>
        </w:trPr>
        <w:tc>
          <w:tcPr>
            <w:tcW w:w="301" w:type="pct"/>
            <w:tcBorders>
              <w:top w:val="outset" w:sz="6" w:space="0" w:color="auto"/>
              <w:left w:val="outset" w:sz="6" w:space="0" w:color="auto"/>
              <w:bottom w:val="single" w:sz="4" w:space="0" w:color="auto"/>
              <w:right w:val="outset" w:sz="6" w:space="0" w:color="auto"/>
            </w:tcBorders>
            <w:vAlign w:val="center"/>
          </w:tcPr>
          <w:p w14:paraId="5A6B31E8" w14:textId="77777777" w:rsidR="00EA4458" w:rsidRPr="0005505A" w:rsidRDefault="00EA4458" w:rsidP="00674D52">
            <w:pPr>
              <w:pStyle w:val="NormalnyWeb"/>
              <w:spacing w:before="0" w:beforeAutospacing="0" w:after="0" w:afterAutospacing="0"/>
              <w:jc w:val="center"/>
              <w:rPr>
                <w:rFonts w:ascii="Calibri" w:hAnsi="Calibri" w:cs="Arial"/>
              </w:rPr>
            </w:pPr>
            <w:r>
              <w:rPr>
                <w:rFonts w:ascii="Calibri" w:hAnsi="Calibri" w:cs="Arial"/>
              </w:rPr>
              <w:t>20</w:t>
            </w:r>
          </w:p>
        </w:tc>
        <w:tc>
          <w:tcPr>
            <w:tcW w:w="2965" w:type="pct"/>
            <w:tcBorders>
              <w:top w:val="outset" w:sz="6" w:space="0" w:color="auto"/>
              <w:left w:val="outset" w:sz="6" w:space="0" w:color="auto"/>
              <w:bottom w:val="single" w:sz="4" w:space="0" w:color="auto"/>
              <w:right w:val="outset" w:sz="6" w:space="0" w:color="auto"/>
            </w:tcBorders>
            <w:vAlign w:val="center"/>
          </w:tcPr>
          <w:p w14:paraId="5D6681E6" w14:textId="77777777" w:rsidR="00EA4458" w:rsidRPr="0005505A" w:rsidRDefault="00EA4458" w:rsidP="00674D52">
            <w:pPr>
              <w:shd w:val="clear" w:color="auto" w:fill="FFFFFF"/>
              <w:jc w:val="both"/>
              <w:rPr>
                <w:rFonts w:ascii="Calibri" w:hAnsi="Calibri" w:cs="Tahoma"/>
                <w:sz w:val="20"/>
                <w:szCs w:val="20"/>
              </w:rPr>
            </w:pPr>
            <w:r w:rsidRPr="002B0FD5">
              <w:rPr>
                <w:rFonts w:ascii="Calibri" w:hAnsi="Calibri" w:cs="Tahoma"/>
                <w:sz w:val="20"/>
                <w:szCs w:val="20"/>
              </w:rPr>
              <w:t>Dostarczenie na czas trwania zabiegu kompletnego i sprawnego instrumentarium do założenia implantu oraz wiertarko-wkrętarki.</w:t>
            </w:r>
          </w:p>
        </w:tc>
        <w:tc>
          <w:tcPr>
            <w:tcW w:w="772" w:type="pct"/>
            <w:tcBorders>
              <w:top w:val="outset" w:sz="6" w:space="0" w:color="auto"/>
              <w:left w:val="outset" w:sz="6" w:space="0" w:color="auto"/>
              <w:bottom w:val="single" w:sz="4" w:space="0" w:color="auto"/>
              <w:right w:val="outset" w:sz="6" w:space="0" w:color="auto"/>
            </w:tcBorders>
            <w:vAlign w:val="center"/>
          </w:tcPr>
          <w:p w14:paraId="40922E9E" w14:textId="77777777" w:rsidR="00EA4458" w:rsidRPr="0005505A" w:rsidRDefault="00EA4458" w:rsidP="00674D52">
            <w:pPr>
              <w:pStyle w:val="NormalnyWeb"/>
              <w:spacing w:before="0" w:beforeAutospacing="0" w:after="0" w:afterAutospacing="0"/>
              <w:jc w:val="center"/>
              <w:rPr>
                <w:rFonts w:ascii="Calibri" w:hAnsi="Calibri" w:cs="Arial"/>
              </w:rPr>
            </w:pPr>
            <w:r>
              <w:rPr>
                <w:rFonts w:ascii="Calibri" w:hAnsi="Calibri" w:cs="Arial"/>
              </w:rPr>
              <w:t>TAK</w:t>
            </w:r>
          </w:p>
        </w:tc>
        <w:tc>
          <w:tcPr>
            <w:tcW w:w="962" w:type="pct"/>
            <w:tcBorders>
              <w:top w:val="outset" w:sz="6" w:space="0" w:color="auto"/>
              <w:left w:val="outset" w:sz="6" w:space="0" w:color="auto"/>
              <w:bottom w:val="single" w:sz="4" w:space="0" w:color="auto"/>
              <w:right w:val="outset" w:sz="6" w:space="0" w:color="auto"/>
            </w:tcBorders>
            <w:vAlign w:val="center"/>
          </w:tcPr>
          <w:p w14:paraId="431349FA" w14:textId="77777777" w:rsidR="00EA4458" w:rsidRPr="0005505A" w:rsidRDefault="00EA4458" w:rsidP="00674D52">
            <w:pPr>
              <w:pStyle w:val="NormalnyWeb"/>
              <w:spacing w:before="0" w:beforeAutospacing="0" w:after="0" w:afterAutospacing="0"/>
              <w:jc w:val="center"/>
              <w:rPr>
                <w:rFonts w:ascii="Calibri" w:hAnsi="Calibri" w:cs="Arial"/>
              </w:rPr>
            </w:pPr>
          </w:p>
        </w:tc>
      </w:tr>
    </w:tbl>
    <w:p w14:paraId="506AFC2E" w14:textId="77777777" w:rsidR="00EA4458" w:rsidRPr="0005505A" w:rsidRDefault="00EA4458" w:rsidP="00EA4458">
      <w:pPr>
        <w:tabs>
          <w:tab w:val="left" w:pos="2400"/>
        </w:tabs>
        <w:rPr>
          <w:rFonts w:ascii="Calibri" w:hAnsi="Calibri" w:cs="Tahoma"/>
          <w:b/>
          <w:sz w:val="18"/>
          <w:szCs w:val="18"/>
        </w:rPr>
      </w:pPr>
    </w:p>
    <w:p w14:paraId="33595843" w14:textId="77777777" w:rsidR="00EA4458" w:rsidRPr="0005505A" w:rsidRDefault="00EA4458" w:rsidP="00EA4458">
      <w:pPr>
        <w:tabs>
          <w:tab w:val="left" w:pos="2400"/>
        </w:tabs>
        <w:rPr>
          <w:rFonts w:ascii="Calibri" w:hAnsi="Calibri" w:cs="Tahoma"/>
          <w:b/>
          <w:sz w:val="18"/>
          <w:szCs w:val="18"/>
        </w:rPr>
      </w:pPr>
      <w:r w:rsidRPr="0005505A">
        <w:rPr>
          <w:rFonts w:ascii="Calibri" w:hAnsi="Calibri" w:cs="Tahoma"/>
          <w:b/>
          <w:sz w:val="18"/>
          <w:szCs w:val="18"/>
        </w:rPr>
        <w:lastRenderedPageBreak/>
        <w:t xml:space="preserve">Uwaga: </w:t>
      </w:r>
      <w:r w:rsidRPr="0005505A">
        <w:rPr>
          <w:rFonts w:ascii="Calibri" w:hAnsi="Calibri" w:cs="Tahoma"/>
          <w:b/>
          <w:sz w:val="18"/>
          <w:szCs w:val="18"/>
        </w:rPr>
        <w:br/>
        <w:t>1. Parametry techniczne graniczne stanowią wymagania - nie spełnienie choćby jednego z w/w wymogów (  wpisanie odpowiedzi NIE lub brak wpisu w kolumnie „Parametry oferowane” lub podanie nie prawdziwej informacji ) spowoduje odrzucenie oferty.</w:t>
      </w:r>
      <w:r w:rsidRPr="0005505A">
        <w:rPr>
          <w:rFonts w:ascii="Calibri" w:hAnsi="Calibri"/>
          <w:sz w:val="18"/>
          <w:szCs w:val="18"/>
        </w:rPr>
        <w:t xml:space="preserve"> </w:t>
      </w:r>
    </w:p>
    <w:p w14:paraId="059BDD3B" w14:textId="77777777" w:rsidR="00EA4458" w:rsidRPr="0005505A" w:rsidRDefault="00EA4458" w:rsidP="00EA4458">
      <w:pPr>
        <w:tabs>
          <w:tab w:val="left" w:pos="2400"/>
        </w:tabs>
        <w:rPr>
          <w:rFonts w:ascii="Calibri" w:hAnsi="Calibri" w:cs="Tahoma"/>
          <w:b/>
          <w:sz w:val="18"/>
          <w:szCs w:val="18"/>
        </w:rPr>
      </w:pPr>
      <w:r w:rsidRPr="0005505A">
        <w:rPr>
          <w:rFonts w:ascii="Calibri" w:hAnsi="Calibri" w:cs="Tahoma"/>
          <w:b/>
          <w:sz w:val="18"/>
          <w:szCs w:val="18"/>
        </w:rPr>
        <w:t>2. Zamawiający zastrzega sobie możliwość zażądania potwierdzenia wiarygodności przedstawionych przez Wykonawcę danych we wszystkich dostępnych źródłach w tym u producenta.</w:t>
      </w:r>
    </w:p>
    <w:p w14:paraId="4782E092" w14:textId="77777777" w:rsidR="00EA4458" w:rsidRPr="0005505A" w:rsidRDefault="00EA4458" w:rsidP="00EA4458">
      <w:pPr>
        <w:tabs>
          <w:tab w:val="left" w:pos="2400"/>
        </w:tabs>
        <w:rPr>
          <w:rFonts w:ascii="Calibri" w:hAnsi="Calibri" w:cs="Tahoma"/>
          <w:b/>
          <w:sz w:val="18"/>
          <w:szCs w:val="18"/>
        </w:rPr>
      </w:pPr>
      <w:r w:rsidRPr="0005505A">
        <w:rPr>
          <w:rFonts w:ascii="Calibri" w:hAnsi="Calibri" w:cs="Tahoma"/>
          <w:b/>
          <w:sz w:val="18"/>
          <w:szCs w:val="18"/>
        </w:rPr>
        <w:t>3. Zamawiający może żądać przedłożenia oryginalnych folderów producenta  lub instrukcji w języku angielskim lub polskim w celu potwierdzenia oferowanych parametrów. W przypadku braku potwierdzenia wartości oferowanych parametrów Zamawiający odrzuca ofertę.</w:t>
      </w:r>
    </w:p>
    <w:p w14:paraId="02EE2D77" w14:textId="77777777" w:rsidR="00EA4458" w:rsidRPr="0005505A" w:rsidRDefault="00EA4458" w:rsidP="00EA4458">
      <w:pPr>
        <w:tabs>
          <w:tab w:val="left" w:pos="2400"/>
        </w:tabs>
        <w:rPr>
          <w:rFonts w:ascii="Calibri" w:hAnsi="Calibri" w:cs="Tahoma"/>
          <w:b/>
          <w:sz w:val="18"/>
          <w:szCs w:val="18"/>
        </w:rPr>
      </w:pPr>
      <w:r w:rsidRPr="0005505A">
        <w:rPr>
          <w:rFonts w:ascii="Calibri" w:hAnsi="Calibri" w:cs="Tahoma"/>
          <w:b/>
          <w:sz w:val="18"/>
          <w:szCs w:val="18"/>
        </w:rPr>
        <w:t>4. W przypadku ofert producentów Zamawiający wymaga zaoferowania urządzeń istniejących na rynku. Nie dopuszczalne są oferty, w których Oferent proponuje spełnienie warunków SWZ „na zamówienie”.</w:t>
      </w:r>
    </w:p>
    <w:p w14:paraId="0652DB57" w14:textId="77777777" w:rsidR="00EA4458" w:rsidRPr="0005505A" w:rsidRDefault="00EA4458" w:rsidP="00EA4458">
      <w:pPr>
        <w:tabs>
          <w:tab w:val="left" w:pos="2400"/>
        </w:tabs>
        <w:rPr>
          <w:rFonts w:ascii="Calibri" w:hAnsi="Calibri" w:cs="Tahoma"/>
          <w:b/>
          <w:sz w:val="18"/>
          <w:szCs w:val="18"/>
        </w:rPr>
      </w:pPr>
      <w:r w:rsidRPr="0005505A">
        <w:rPr>
          <w:rFonts w:ascii="Calibri" w:hAnsi="Calibri" w:cs="Tahoma"/>
          <w:b/>
          <w:sz w:val="18"/>
          <w:szCs w:val="18"/>
        </w:rPr>
        <w:t>5. W sytuacjach wątpliwości co do prawdziwości oferowanych parametrów Zamawiający przyjmuje za prawdziwe dane pochodzące z oficjalnych folderów producenta (w postaci drukowanej lub pobranych ze strony  internetowych producenta). W przypadkach spornych Zamawiający może żądać prezentacji sprzętu lub u Zamawiającego lub w jednostce służby zdrowia na terenie kraju.</w:t>
      </w:r>
    </w:p>
    <w:p w14:paraId="33B5596C" w14:textId="77777777" w:rsidR="00EA4458" w:rsidRPr="0005505A" w:rsidRDefault="00EA4458" w:rsidP="00EA4458">
      <w:pPr>
        <w:tabs>
          <w:tab w:val="left" w:pos="2400"/>
        </w:tabs>
        <w:rPr>
          <w:rFonts w:ascii="Calibri" w:hAnsi="Calibri" w:cs="Tahoma"/>
          <w:b/>
          <w:sz w:val="18"/>
          <w:szCs w:val="18"/>
        </w:rPr>
      </w:pPr>
      <w:r w:rsidRPr="0005505A">
        <w:rPr>
          <w:rFonts w:ascii="Calibri" w:hAnsi="Calibri" w:cs="Tahoma"/>
          <w:b/>
          <w:sz w:val="18"/>
          <w:szCs w:val="18"/>
        </w:rPr>
        <w:t>6. Niniejszym oświadczam, że oferowany powyżej wyspecjalizowane urządzenie jest kompletne i będzie po uruchomieniu gotowe do pracy bez żadnych dodatkowych zakupów i inwestycji (poza materiałami eksploatacyjnymi).</w:t>
      </w:r>
    </w:p>
    <w:p w14:paraId="4F345346" w14:textId="77777777" w:rsidR="00EA4458" w:rsidRPr="0005505A" w:rsidRDefault="00EA4458" w:rsidP="00EA4458">
      <w:pPr>
        <w:widowControl w:val="0"/>
        <w:suppressAutoHyphens/>
        <w:spacing w:after="120"/>
        <w:ind w:left="180"/>
        <w:jc w:val="both"/>
        <w:rPr>
          <w:rFonts w:ascii="Tahoma" w:eastAsia="Lucida Sans Unicode" w:hAnsi="Tahoma" w:cs="Tahoma"/>
          <w:b/>
          <w:sz w:val="20"/>
          <w:szCs w:val="20"/>
        </w:rPr>
      </w:pPr>
    </w:p>
    <w:p w14:paraId="256B8739" w14:textId="77777777" w:rsidR="00EA4458" w:rsidRPr="0005505A" w:rsidRDefault="00EA4458" w:rsidP="00EA4458">
      <w:pPr>
        <w:jc w:val="right"/>
        <w:rPr>
          <w:rFonts w:ascii="Tahoma" w:hAnsi="Tahoma" w:cs="Tahoma"/>
        </w:rPr>
      </w:pPr>
      <w:r w:rsidRPr="0005505A">
        <w:rPr>
          <w:rFonts w:ascii="Tahoma" w:hAnsi="Tahoma" w:cs="Tahoma"/>
        </w:rPr>
        <w:t xml:space="preserve">................................................................................... </w:t>
      </w:r>
    </w:p>
    <w:p w14:paraId="292F6F53" w14:textId="77777777" w:rsidR="00EA4458" w:rsidRPr="0005505A" w:rsidRDefault="00EA4458" w:rsidP="00EA4458">
      <w:pPr>
        <w:jc w:val="right"/>
        <w:rPr>
          <w:rFonts w:ascii="Tahoma" w:hAnsi="Tahoma" w:cs="Tahoma"/>
        </w:rPr>
      </w:pPr>
      <w:r w:rsidRPr="0005505A">
        <w:rPr>
          <w:rFonts w:ascii="Tahoma" w:hAnsi="Tahoma" w:cs="Tahoma"/>
          <w:b/>
          <w:bCs/>
          <w:i/>
          <w:iCs/>
          <w:sz w:val="15"/>
          <w:szCs w:val="15"/>
        </w:rPr>
        <w:t xml:space="preserve">kwalifikowany podpis elektroniczny przedstawiciela Wykonawcy </w:t>
      </w:r>
    </w:p>
    <w:p w14:paraId="1BCE7FEC" w14:textId="77777777" w:rsidR="00EA4458" w:rsidRPr="0005505A" w:rsidRDefault="00EA4458" w:rsidP="00EA4458">
      <w:pPr>
        <w:tabs>
          <w:tab w:val="num" w:pos="360"/>
        </w:tabs>
        <w:rPr>
          <w:rFonts w:ascii="Open Sans Light" w:hAnsi="Open Sans Light" w:cs="Open Sans Light"/>
          <w:sz w:val="16"/>
          <w:szCs w:val="16"/>
        </w:rPr>
      </w:pPr>
    </w:p>
    <w:p w14:paraId="507DB230" w14:textId="77777777" w:rsidR="00EA4458" w:rsidRDefault="00EA4458" w:rsidP="00C87D11">
      <w:pPr>
        <w:jc w:val="right"/>
        <w:rPr>
          <w:rFonts w:ascii="Arial" w:hAnsi="Arial" w:cs="Arial"/>
          <w:b/>
          <w:sz w:val="20"/>
          <w:szCs w:val="20"/>
        </w:rPr>
      </w:pPr>
    </w:p>
    <w:p w14:paraId="3BE4EAE2" w14:textId="77777777" w:rsidR="00EA4458" w:rsidRDefault="00EA4458" w:rsidP="00C87D11">
      <w:pPr>
        <w:jc w:val="right"/>
        <w:rPr>
          <w:rFonts w:ascii="Arial" w:hAnsi="Arial" w:cs="Arial"/>
          <w:b/>
          <w:sz w:val="20"/>
          <w:szCs w:val="20"/>
        </w:rPr>
      </w:pPr>
    </w:p>
    <w:p w14:paraId="579836A6" w14:textId="77777777" w:rsidR="00EA4458" w:rsidRDefault="00EA4458" w:rsidP="00C87D11">
      <w:pPr>
        <w:jc w:val="right"/>
        <w:rPr>
          <w:rFonts w:ascii="Arial" w:hAnsi="Arial" w:cs="Arial"/>
          <w:b/>
          <w:sz w:val="20"/>
          <w:szCs w:val="20"/>
        </w:rPr>
      </w:pPr>
    </w:p>
    <w:p w14:paraId="02EE47AB" w14:textId="77777777" w:rsidR="00EA4458" w:rsidRDefault="00EA4458" w:rsidP="00C87D11">
      <w:pPr>
        <w:jc w:val="right"/>
        <w:rPr>
          <w:rFonts w:ascii="Arial" w:hAnsi="Arial" w:cs="Arial"/>
          <w:b/>
          <w:sz w:val="20"/>
          <w:szCs w:val="20"/>
        </w:rPr>
      </w:pPr>
    </w:p>
    <w:p w14:paraId="57D47169" w14:textId="77777777" w:rsidR="00EA4458" w:rsidRDefault="00EA4458" w:rsidP="00C87D11">
      <w:pPr>
        <w:jc w:val="right"/>
        <w:rPr>
          <w:rFonts w:ascii="Arial" w:hAnsi="Arial" w:cs="Arial"/>
          <w:b/>
          <w:sz w:val="20"/>
          <w:szCs w:val="20"/>
        </w:rPr>
      </w:pPr>
    </w:p>
    <w:p w14:paraId="52DD05D0" w14:textId="77777777" w:rsidR="00EA4458" w:rsidRDefault="00EA4458" w:rsidP="00C87D11">
      <w:pPr>
        <w:jc w:val="right"/>
        <w:rPr>
          <w:rFonts w:ascii="Arial" w:hAnsi="Arial" w:cs="Arial"/>
          <w:b/>
          <w:sz w:val="20"/>
          <w:szCs w:val="20"/>
        </w:rPr>
      </w:pPr>
    </w:p>
    <w:p w14:paraId="7B624FF5" w14:textId="77777777" w:rsidR="00EA4458" w:rsidRDefault="00EA4458" w:rsidP="00C87D11">
      <w:pPr>
        <w:jc w:val="right"/>
        <w:rPr>
          <w:rFonts w:ascii="Arial" w:hAnsi="Arial" w:cs="Arial"/>
          <w:b/>
          <w:sz w:val="20"/>
          <w:szCs w:val="20"/>
        </w:rPr>
      </w:pPr>
    </w:p>
    <w:p w14:paraId="3F7B8B7C" w14:textId="77777777" w:rsidR="00EA4458" w:rsidRDefault="00EA4458" w:rsidP="00C87D11">
      <w:pPr>
        <w:jc w:val="right"/>
        <w:rPr>
          <w:rFonts w:ascii="Arial" w:hAnsi="Arial" w:cs="Arial"/>
          <w:b/>
          <w:sz w:val="20"/>
          <w:szCs w:val="20"/>
        </w:rPr>
      </w:pPr>
    </w:p>
    <w:p w14:paraId="64057E31" w14:textId="77777777" w:rsidR="00EA4458" w:rsidRDefault="00EA4458" w:rsidP="00C87D11">
      <w:pPr>
        <w:jc w:val="right"/>
        <w:rPr>
          <w:rFonts w:ascii="Arial" w:hAnsi="Arial" w:cs="Arial"/>
          <w:b/>
          <w:sz w:val="20"/>
          <w:szCs w:val="20"/>
        </w:rPr>
      </w:pPr>
    </w:p>
    <w:p w14:paraId="0E5B4F10" w14:textId="77777777" w:rsidR="00EA4458" w:rsidRDefault="00EA4458" w:rsidP="00C87D11">
      <w:pPr>
        <w:jc w:val="right"/>
        <w:rPr>
          <w:rFonts w:ascii="Arial" w:hAnsi="Arial" w:cs="Arial"/>
          <w:b/>
          <w:sz w:val="20"/>
          <w:szCs w:val="20"/>
        </w:rPr>
      </w:pPr>
    </w:p>
    <w:p w14:paraId="4F986A2C" w14:textId="77777777" w:rsidR="00EA4458" w:rsidRDefault="00EA4458" w:rsidP="00C87D11">
      <w:pPr>
        <w:jc w:val="right"/>
        <w:rPr>
          <w:rFonts w:ascii="Arial" w:hAnsi="Arial" w:cs="Arial"/>
          <w:b/>
          <w:sz w:val="20"/>
          <w:szCs w:val="20"/>
        </w:rPr>
      </w:pPr>
    </w:p>
    <w:p w14:paraId="6F5CF268" w14:textId="77777777" w:rsidR="00EA4458" w:rsidRDefault="00EA4458" w:rsidP="00C87D11">
      <w:pPr>
        <w:jc w:val="right"/>
        <w:rPr>
          <w:rFonts w:ascii="Arial" w:hAnsi="Arial" w:cs="Arial"/>
          <w:b/>
          <w:sz w:val="20"/>
          <w:szCs w:val="20"/>
        </w:rPr>
      </w:pPr>
    </w:p>
    <w:p w14:paraId="4ECCBE80" w14:textId="77777777" w:rsidR="00EA4458" w:rsidRDefault="00EA4458" w:rsidP="00C87D11">
      <w:pPr>
        <w:jc w:val="right"/>
        <w:rPr>
          <w:rFonts w:ascii="Arial" w:hAnsi="Arial" w:cs="Arial"/>
          <w:b/>
          <w:sz w:val="20"/>
          <w:szCs w:val="20"/>
        </w:rPr>
      </w:pPr>
    </w:p>
    <w:p w14:paraId="01D3FBAF" w14:textId="77777777" w:rsidR="00EA4458" w:rsidRDefault="00EA4458" w:rsidP="00C87D11">
      <w:pPr>
        <w:jc w:val="right"/>
        <w:rPr>
          <w:rFonts w:ascii="Arial" w:hAnsi="Arial" w:cs="Arial"/>
          <w:b/>
          <w:sz w:val="20"/>
          <w:szCs w:val="20"/>
        </w:rPr>
      </w:pPr>
    </w:p>
    <w:p w14:paraId="7467CD29" w14:textId="77777777" w:rsidR="00EA4458" w:rsidRDefault="00EA4458" w:rsidP="00C87D11">
      <w:pPr>
        <w:jc w:val="right"/>
        <w:rPr>
          <w:rFonts w:ascii="Arial" w:hAnsi="Arial" w:cs="Arial"/>
          <w:b/>
          <w:sz w:val="20"/>
          <w:szCs w:val="20"/>
        </w:rPr>
      </w:pPr>
    </w:p>
    <w:p w14:paraId="42CC3D4C" w14:textId="77777777" w:rsidR="00EA4458" w:rsidRDefault="00EA4458" w:rsidP="00C87D11">
      <w:pPr>
        <w:jc w:val="right"/>
        <w:rPr>
          <w:rFonts w:ascii="Arial" w:hAnsi="Arial" w:cs="Arial"/>
          <w:b/>
          <w:sz w:val="20"/>
          <w:szCs w:val="20"/>
        </w:rPr>
      </w:pPr>
    </w:p>
    <w:p w14:paraId="47BB99D7" w14:textId="77777777" w:rsidR="00EA4458" w:rsidRDefault="00EA4458" w:rsidP="00C87D11">
      <w:pPr>
        <w:jc w:val="right"/>
        <w:rPr>
          <w:rFonts w:ascii="Arial" w:hAnsi="Arial" w:cs="Arial"/>
          <w:b/>
          <w:sz w:val="20"/>
          <w:szCs w:val="20"/>
        </w:rPr>
      </w:pPr>
    </w:p>
    <w:p w14:paraId="25AC7433" w14:textId="77777777" w:rsidR="00EA4458" w:rsidRDefault="00EA4458" w:rsidP="00C87D11">
      <w:pPr>
        <w:jc w:val="right"/>
        <w:rPr>
          <w:rFonts w:ascii="Arial" w:hAnsi="Arial" w:cs="Arial"/>
          <w:b/>
          <w:sz w:val="20"/>
          <w:szCs w:val="20"/>
        </w:rPr>
      </w:pPr>
    </w:p>
    <w:p w14:paraId="69B9ED75" w14:textId="77777777" w:rsidR="00EA4458" w:rsidRDefault="00EA4458" w:rsidP="00C87D11">
      <w:pPr>
        <w:jc w:val="right"/>
        <w:rPr>
          <w:rFonts w:ascii="Arial" w:hAnsi="Arial" w:cs="Arial"/>
          <w:b/>
          <w:sz w:val="20"/>
          <w:szCs w:val="20"/>
        </w:rPr>
      </w:pPr>
    </w:p>
    <w:p w14:paraId="145B5159" w14:textId="77777777" w:rsidR="00EA4458" w:rsidRDefault="00EA4458" w:rsidP="00C87D11">
      <w:pPr>
        <w:jc w:val="right"/>
        <w:rPr>
          <w:rFonts w:ascii="Arial" w:hAnsi="Arial" w:cs="Arial"/>
          <w:b/>
          <w:sz w:val="20"/>
          <w:szCs w:val="20"/>
        </w:rPr>
      </w:pPr>
    </w:p>
    <w:p w14:paraId="266B3564" w14:textId="77777777" w:rsidR="00EA4458" w:rsidRDefault="00EA4458" w:rsidP="00C87D11">
      <w:pPr>
        <w:jc w:val="right"/>
        <w:rPr>
          <w:rFonts w:ascii="Arial" w:hAnsi="Arial" w:cs="Arial"/>
          <w:b/>
          <w:sz w:val="20"/>
          <w:szCs w:val="20"/>
        </w:rPr>
      </w:pPr>
    </w:p>
    <w:p w14:paraId="6DE904D4" w14:textId="77777777" w:rsidR="00EA4458" w:rsidRDefault="00EA4458" w:rsidP="00C87D11">
      <w:pPr>
        <w:jc w:val="right"/>
        <w:rPr>
          <w:rFonts w:ascii="Arial" w:hAnsi="Arial" w:cs="Arial"/>
          <w:b/>
          <w:sz w:val="20"/>
          <w:szCs w:val="20"/>
        </w:rPr>
      </w:pPr>
    </w:p>
    <w:p w14:paraId="6F7EEB17" w14:textId="77777777" w:rsidR="00EA4458" w:rsidRDefault="00EA4458" w:rsidP="00C87D11">
      <w:pPr>
        <w:jc w:val="right"/>
        <w:rPr>
          <w:rFonts w:ascii="Arial" w:hAnsi="Arial" w:cs="Arial"/>
          <w:b/>
          <w:sz w:val="20"/>
          <w:szCs w:val="20"/>
        </w:rPr>
      </w:pPr>
    </w:p>
    <w:p w14:paraId="6F6783BB" w14:textId="77777777" w:rsidR="00EA4458" w:rsidRDefault="00EA4458" w:rsidP="00C87D11">
      <w:pPr>
        <w:jc w:val="right"/>
        <w:rPr>
          <w:rFonts w:ascii="Arial" w:hAnsi="Arial" w:cs="Arial"/>
          <w:b/>
          <w:sz w:val="20"/>
          <w:szCs w:val="20"/>
        </w:rPr>
      </w:pPr>
    </w:p>
    <w:p w14:paraId="30E598F2" w14:textId="77777777" w:rsidR="00EA4458" w:rsidRDefault="00EA4458" w:rsidP="00C87D11">
      <w:pPr>
        <w:jc w:val="right"/>
        <w:rPr>
          <w:rFonts w:ascii="Arial" w:hAnsi="Arial" w:cs="Arial"/>
          <w:b/>
          <w:sz w:val="20"/>
          <w:szCs w:val="20"/>
        </w:rPr>
      </w:pPr>
    </w:p>
    <w:p w14:paraId="12502FDC" w14:textId="77777777" w:rsidR="00EA4458" w:rsidRDefault="00EA4458" w:rsidP="00C87D11">
      <w:pPr>
        <w:jc w:val="right"/>
        <w:rPr>
          <w:rFonts w:ascii="Arial" w:hAnsi="Arial" w:cs="Arial"/>
          <w:b/>
          <w:sz w:val="20"/>
          <w:szCs w:val="20"/>
        </w:rPr>
      </w:pPr>
    </w:p>
    <w:p w14:paraId="67BA1558" w14:textId="77777777" w:rsidR="00EA4458" w:rsidRDefault="00EA4458" w:rsidP="00C87D11">
      <w:pPr>
        <w:jc w:val="right"/>
        <w:rPr>
          <w:rFonts w:ascii="Arial" w:hAnsi="Arial" w:cs="Arial"/>
          <w:b/>
          <w:sz w:val="20"/>
          <w:szCs w:val="20"/>
        </w:rPr>
      </w:pPr>
    </w:p>
    <w:p w14:paraId="51A6356F" w14:textId="77777777" w:rsidR="00EA4458" w:rsidRDefault="00EA4458" w:rsidP="00C87D11">
      <w:pPr>
        <w:jc w:val="right"/>
        <w:rPr>
          <w:rFonts w:ascii="Arial" w:hAnsi="Arial" w:cs="Arial"/>
          <w:b/>
          <w:sz w:val="20"/>
          <w:szCs w:val="20"/>
        </w:rPr>
      </w:pPr>
    </w:p>
    <w:p w14:paraId="34022134" w14:textId="77777777" w:rsidR="00EA4458" w:rsidRDefault="00EA4458" w:rsidP="00C87D11">
      <w:pPr>
        <w:jc w:val="right"/>
        <w:rPr>
          <w:rFonts w:ascii="Arial" w:hAnsi="Arial" w:cs="Arial"/>
          <w:b/>
          <w:sz w:val="20"/>
          <w:szCs w:val="20"/>
        </w:rPr>
      </w:pPr>
    </w:p>
    <w:p w14:paraId="061276C0" w14:textId="77777777" w:rsidR="00EA4458" w:rsidRDefault="00EA4458" w:rsidP="00C87D11">
      <w:pPr>
        <w:jc w:val="right"/>
        <w:rPr>
          <w:rFonts w:ascii="Arial" w:hAnsi="Arial" w:cs="Arial"/>
          <w:b/>
          <w:sz w:val="20"/>
          <w:szCs w:val="20"/>
        </w:rPr>
      </w:pPr>
    </w:p>
    <w:p w14:paraId="12B8C6BA" w14:textId="77777777" w:rsidR="00EA4458" w:rsidRDefault="00EA4458" w:rsidP="00C87D11">
      <w:pPr>
        <w:jc w:val="right"/>
        <w:rPr>
          <w:rFonts w:ascii="Arial" w:hAnsi="Arial" w:cs="Arial"/>
          <w:b/>
          <w:sz w:val="20"/>
          <w:szCs w:val="20"/>
        </w:rPr>
      </w:pPr>
    </w:p>
    <w:p w14:paraId="551C03D3" w14:textId="77777777" w:rsidR="00EA4458" w:rsidRDefault="00EA4458" w:rsidP="00C87D11">
      <w:pPr>
        <w:jc w:val="right"/>
        <w:rPr>
          <w:rFonts w:ascii="Arial" w:hAnsi="Arial" w:cs="Arial"/>
          <w:b/>
          <w:sz w:val="20"/>
          <w:szCs w:val="20"/>
        </w:rPr>
      </w:pPr>
    </w:p>
    <w:p w14:paraId="53FBD30C" w14:textId="77777777" w:rsidR="00EA4458" w:rsidRDefault="00EA4458" w:rsidP="00C87D11">
      <w:pPr>
        <w:jc w:val="right"/>
        <w:rPr>
          <w:rFonts w:ascii="Arial" w:hAnsi="Arial" w:cs="Arial"/>
          <w:b/>
          <w:sz w:val="20"/>
          <w:szCs w:val="20"/>
        </w:rPr>
      </w:pPr>
    </w:p>
    <w:p w14:paraId="63D27779" w14:textId="77777777" w:rsidR="00EA4458" w:rsidRDefault="00EA4458" w:rsidP="00C87D11">
      <w:pPr>
        <w:jc w:val="right"/>
        <w:rPr>
          <w:rFonts w:ascii="Arial" w:hAnsi="Arial" w:cs="Arial"/>
          <w:b/>
          <w:sz w:val="20"/>
          <w:szCs w:val="20"/>
        </w:rPr>
      </w:pPr>
    </w:p>
    <w:p w14:paraId="1EC5485D" w14:textId="77777777" w:rsidR="00EA4458" w:rsidRDefault="00EA4458" w:rsidP="00C87D11">
      <w:pPr>
        <w:jc w:val="right"/>
        <w:rPr>
          <w:rFonts w:ascii="Arial" w:hAnsi="Arial" w:cs="Arial"/>
          <w:b/>
          <w:sz w:val="20"/>
          <w:szCs w:val="20"/>
        </w:rPr>
      </w:pPr>
    </w:p>
    <w:p w14:paraId="70B2C79C" w14:textId="77777777" w:rsidR="00EA4458" w:rsidRDefault="00EA4458" w:rsidP="00C87D11">
      <w:pPr>
        <w:jc w:val="right"/>
        <w:rPr>
          <w:rFonts w:ascii="Arial" w:hAnsi="Arial" w:cs="Arial"/>
          <w:b/>
          <w:sz w:val="20"/>
          <w:szCs w:val="20"/>
        </w:rPr>
      </w:pPr>
    </w:p>
    <w:p w14:paraId="4F368A66" w14:textId="77777777" w:rsidR="00EA4458" w:rsidRDefault="00EA4458" w:rsidP="00C87D11">
      <w:pPr>
        <w:jc w:val="right"/>
        <w:rPr>
          <w:rFonts w:ascii="Arial" w:hAnsi="Arial" w:cs="Arial"/>
          <w:b/>
          <w:sz w:val="20"/>
          <w:szCs w:val="20"/>
        </w:rPr>
      </w:pPr>
    </w:p>
    <w:p w14:paraId="0D69F3E4" w14:textId="77777777" w:rsidR="00EA4458" w:rsidRDefault="00EA4458" w:rsidP="00C87D11">
      <w:pPr>
        <w:jc w:val="right"/>
        <w:rPr>
          <w:rFonts w:ascii="Arial" w:hAnsi="Arial" w:cs="Arial"/>
          <w:b/>
          <w:sz w:val="20"/>
          <w:szCs w:val="20"/>
        </w:rPr>
      </w:pPr>
    </w:p>
    <w:p w14:paraId="00A6909C" w14:textId="77777777" w:rsidR="00EA4458" w:rsidRDefault="00EA4458" w:rsidP="00C87D11">
      <w:pPr>
        <w:jc w:val="right"/>
        <w:rPr>
          <w:rFonts w:ascii="Arial" w:hAnsi="Arial" w:cs="Arial"/>
          <w:b/>
          <w:sz w:val="20"/>
          <w:szCs w:val="20"/>
        </w:rPr>
      </w:pPr>
    </w:p>
    <w:p w14:paraId="3F9E3C10" w14:textId="77777777" w:rsidR="00EA4458" w:rsidRDefault="00EA4458" w:rsidP="00C87D11">
      <w:pPr>
        <w:jc w:val="right"/>
        <w:rPr>
          <w:rFonts w:ascii="Arial" w:hAnsi="Arial" w:cs="Arial"/>
          <w:b/>
          <w:sz w:val="20"/>
          <w:szCs w:val="20"/>
        </w:rPr>
      </w:pPr>
    </w:p>
    <w:p w14:paraId="39C88784" w14:textId="77777777" w:rsidR="00EA4458" w:rsidRDefault="00EA4458" w:rsidP="00C87D11">
      <w:pPr>
        <w:jc w:val="right"/>
        <w:rPr>
          <w:rFonts w:ascii="Arial" w:hAnsi="Arial" w:cs="Arial"/>
          <w:b/>
          <w:sz w:val="20"/>
          <w:szCs w:val="20"/>
        </w:rPr>
      </w:pPr>
    </w:p>
    <w:p w14:paraId="6FBB486B" w14:textId="77777777" w:rsidR="00EA4458" w:rsidRDefault="00EA4458" w:rsidP="00C87D11">
      <w:pPr>
        <w:jc w:val="right"/>
        <w:rPr>
          <w:rFonts w:ascii="Arial" w:hAnsi="Arial" w:cs="Arial"/>
          <w:b/>
          <w:sz w:val="20"/>
          <w:szCs w:val="20"/>
        </w:rPr>
      </w:pPr>
    </w:p>
    <w:p w14:paraId="76FADC1E" w14:textId="77777777" w:rsidR="00EA4458" w:rsidRDefault="00EA4458" w:rsidP="00C87D11">
      <w:pPr>
        <w:jc w:val="right"/>
        <w:rPr>
          <w:rFonts w:ascii="Arial" w:hAnsi="Arial" w:cs="Arial"/>
          <w:b/>
          <w:sz w:val="20"/>
          <w:szCs w:val="20"/>
        </w:rPr>
      </w:pPr>
    </w:p>
    <w:p w14:paraId="4994F9A1" w14:textId="77777777" w:rsidR="00EA4458" w:rsidRDefault="00EA4458" w:rsidP="00C87D11">
      <w:pPr>
        <w:jc w:val="right"/>
        <w:rPr>
          <w:rFonts w:ascii="Arial" w:hAnsi="Arial" w:cs="Arial"/>
          <w:b/>
          <w:sz w:val="20"/>
          <w:szCs w:val="20"/>
        </w:rPr>
      </w:pPr>
    </w:p>
    <w:p w14:paraId="7B293570" w14:textId="77777777" w:rsidR="00EA4458" w:rsidRDefault="00EA4458" w:rsidP="00C87D11">
      <w:pPr>
        <w:jc w:val="right"/>
        <w:rPr>
          <w:rFonts w:ascii="Arial" w:hAnsi="Arial" w:cs="Arial"/>
          <w:b/>
          <w:sz w:val="20"/>
          <w:szCs w:val="20"/>
        </w:rPr>
      </w:pPr>
    </w:p>
    <w:p w14:paraId="0A014F07" w14:textId="77777777" w:rsidR="00EA4458" w:rsidRDefault="00EA4458" w:rsidP="00C87D11">
      <w:pPr>
        <w:jc w:val="right"/>
        <w:rPr>
          <w:rFonts w:ascii="Arial" w:hAnsi="Arial" w:cs="Arial"/>
          <w:b/>
          <w:sz w:val="20"/>
          <w:szCs w:val="20"/>
        </w:rPr>
      </w:pPr>
    </w:p>
    <w:p w14:paraId="3EE041BA" w14:textId="77777777" w:rsidR="00EA4458" w:rsidRDefault="00EA4458" w:rsidP="00C87D11">
      <w:pPr>
        <w:jc w:val="right"/>
        <w:rPr>
          <w:rFonts w:ascii="Arial" w:hAnsi="Arial" w:cs="Arial"/>
          <w:b/>
          <w:sz w:val="20"/>
          <w:szCs w:val="20"/>
        </w:rPr>
      </w:pPr>
    </w:p>
    <w:p w14:paraId="71EC4620" w14:textId="77777777" w:rsidR="00EA4458" w:rsidRDefault="00EA4458" w:rsidP="00C87D11">
      <w:pPr>
        <w:jc w:val="right"/>
        <w:rPr>
          <w:rFonts w:ascii="Arial" w:hAnsi="Arial" w:cs="Arial"/>
          <w:b/>
          <w:sz w:val="20"/>
          <w:szCs w:val="20"/>
        </w:rPr>
      </w:pPr>
    </w:p>
    <w:p w14:paraId="37370461" w14:textId="1ADF4D7F" w:rsidR="00C87D11" w:rsidRPr="00E949B0" w:rsidRDefault="00C87D11" w:rsidP="00C87D11">
      <w:pPr>
        <w:jc w:val="right"/>
        <w:rPr>
          <w:rFonts w:ascii="Arial" w:hAnsi="Arial" w:cs="Arial"/>
          <w:b/>
          <w:sz w:val="20"/>
          <w:szCs w:val="20"/>
        </w:rPr>
      </w:pPr>
      <w:r w:rsidRPr="00E949B0">
        <w:rPr>
          <w:rFonts w:ascii="Arial" w:hAnsi="Arial" w:cs="Arial"/>
          <w:b/>
          <w:sz w:val="20"/>
          <w:szCs w:val="20"/>
        </w:rPr>
        <w:t>Załącznik Nr 3a do SWZ</w:t>
      </w:r>
    </w:p>
    <w:p w14:paraId="54AFCEFC" w14:textId="77777777" w:rsidR="00C87D11" w:rsidRPr="00E949B0" w:rsidRDefault="00C87D11" w:rsidP="00C87D11">
      <w:pPr>
        <w:rPr>
          <w:rFonts w:ascii="Arial" w:hAnsi="Arial" w:cs="Arial"/>
          <w:b/>
          <w:sz w:val="20"/>
          <w:szCs w:val="20"/>
        </w:rPr>
      </w:pPr>
      <w:r w:rsidRPr="00E949B0">
        <w:rPr>
          <w:rFonts w:ascii="Arial" w:hAnsi="Arial" w:cs="Arial"/>
          <w:b/>
          <w:sz w:val="20"/>
          <w:szCs w:val="20"/>
        </w:rPr>
        <w:t>Wykonawca:</w:t>
      </w:r>
    </w:p>
    <w:p w14:paraId="77A479E7" w14:textId="77777777" w:rsidR="00C87D11" w:rsidRPr="00E949B0" w:rsidRDefault="00C87D11" w:rsidP="00C87D11">
      <w:pPr>
        <w:spacing w:line="480" w:lineRule="auto"/>
        <w:ind w:right="5954"/>
        <w:rPr>
          <w:rFonts w:ascii="Arial" w:hAnsi="Arial" w:cs="Arial"/>
          <w:sz w:val="20"/>
          <w:szCs w:val="20"/>
        </w:rPr>
      </w:pPr>
      <w:r w:rsidRPr="00E949B0">
        <w:rPr>
          <w:rFonts w:ascii="Arial" w:hAnsi="Arial" w:cs="Arial"/>
          <w:sz w:val="20"/>
          <w:szCs w:val="20"/>
        </w:rPr>
        <w:t>………………………………………………………………………………</w:t>
      </w:r>
    </w:p>
    <w:p w14:paraId="7BE58362" w14:textId="77777777" w:rsidR="00C87D11" w:rsidRPr="00E949B0" w:rsidRDefault="00C87D11" w:rsidP="00C87D11">
      <w:pPr>
        <w:ind w:right="5953"/>
        <w:rPr>
          <w:rFonts w:ascii="Arial" w:hAnsi="Arial" w:cs="Arial"/>
          <w:i/>
          <w:sz w:val="16"/>
          <w:szCs w:val="16"/>
        </w:rPr>
      </w:pPr>
      <w:r w:rsidRPr="00E949B0">
        <w:rPr>
          <w:rFonts w:ascii="Arial" w:hAnsi="Arial" w:cs="Arial"/>
          <w:i/>
          <w:sz w:val="16"/>
          <w:szCs w:val="16"/>
        </w:rPr>
        <w:t>(pełna nazwa/firma, adres, w zależności od podmiotu: NIP/PESEL, KRS/</w:t>
      </w:r>
      <w:proofErr w:type="spellStart"/>
      <w:r w:rsidRPr="00E949B0">
        <w:rPr>
          <w:rFonts w:ascii="Arial" w:hAnsi="Arial" w:cs="Arial"/>
          <w:i/>
          <w:sz w:val="16"/>
          <w:szCs w:val="16"/>
        </w:rPr>
        <w:t>CEiDG</w:t>
      </w:r>
      <w:proofErr w:type="spellEnd"/>
      <w:r w:rsidRPr="00E949B0">
        <w:rPr>
          <w:rFonts w:ascii="Arial" w:hAnsi="Arial" w:cs="Arial"/>
          <w:i/>
          <w:sz w:val="16"/>
          <w:szCs w:val="16"/>
        </w:rPr>
        <w:t>)</w:t>
      </w:r>
    </w:p>
    <w:p w14:paraId="2EEE392B" w14:textId="77777777" w:rsidR="00C87D11" w:rsidRPr="00E949B0" w:rsidRDefault="00C87D11" w:rsidP="00C87D11">
      <w:pPr>
        <w:rPr>
          <w:rFonts w:ascii="Arial" w:hAnsi="Arial" w:cs="Arial"/>
          <w:sz w:val="20"/>
          <w:szCs w:val="20"/>
          <w:u w:val="single"/>
        </w:rPr>
      </w:pPr>
      <w:r w:rsidRPr="00E949B0">
        <w:rPr>
          <w:rFonts w:ascii="Arial" w:hAnsi="Arial" w:cs="Arial"/>
          <w:sz w:val="20"/>
          <w:szCs w:val="20"/>
          <w:u w:val="single"/>
        </w:rPr>
        <w:t>reprezentowany przez:</w:t>
      </w:r>
    </w:p>
    <w:p w14:paraId="0413F620" w14:textId="77777777" w:rsidR="00C87D11" w:rsidRPr="00E949B0" w:rsidRDefault="00C87D11" w:rsidP="00C87D11">
      <w:pPr>
        <w:spacing w:line="480" w:lineRule="auto"/>
        <w:ind w:right="5954"/>
        <w:rPr>
          <w:rFonts w:ascii="Arial" w:hAnsi="Arial" w:cs="Arial"/>
          <w:sz w:val="20"/>
          <w:szCs w:val="20"/>
        </w:rPr>
      </w:pPr>
      <w:r w:rsidRPr="00E949B0">
        <w:rPr>
          <w:rFonts w:ascii="Arial" w:hAnsi="Arial" w:cs="Arial"/>
          <w:sz w:val="20"/>
          <w:szCs w:val="20"/>
        </w:rPr>
        <w:t>………………………………………………………………………………</w:t>
      </w:r>
    </w:p>
    <w:p w14:paraId="0CD5D264" w14:textId="77777777" w:rsidR="00C87D11" w:rsidRPr="00E949B0" w:rsidRDefault="00C87D11" w:rsidP="00C87D11">
      <w:pPr>
        <w:ind w:right="5953"/>
        <w:rPr>
          <w:rFonts w:ascii="Arial" w:hAnsi="Arial" w:cs="Arial"/>
          <w:i/>
          <w:sz w:val="16"/>
          <w:szCs w:val="16"/>
        </w:rPr>
      </w:pPr>
      <w:r w:rsidRPr="00E949B0">
        <w:rPr>
          <w:rFonts w:ascii="Arial" w:hAnsi="Arial" w:cs="Arial"/>
          <w:i/>
          <w:sz w:val="16"/>
          <w:szCs w:val="16"/>
        </w:rPr>
        <w:t>(imię, nazwisko, stanowisko/podstawa do reprezentacji)</w:t>
      </w:r>
    </w:p>
    <w:p w14:paraId="01F4F29D" w14:textId="77777777" w:rsidR="00C87D11" w:rsidRPr="00E949B0" w:rsidRDefault="00C87D11" w:rsidP="00C87D11">
      <w:pPr>
        <w:rPr>
          <w:rFonts w:ascii="Arial" w:hAnsi="Arial" w:cs="Arial"/>
        </w:rPr>
      </w:pPr>
    </w:p>
    <w:p w14:paraId="2D0C31ED" w14:textId="77777777" w:rsidR="00C87D11" w:rsidRPr="00E949B0" w:rsidRDefault="00C87D11" w:rsidP="00C87D11">
      <w:pPr>
        <w:rPr>
          <w:rFonts w:ascii="Arial" w:hAnsi="Arial" w:cs="Arial"/>
          <w:b/>
          <w:sz w:val="20"/>
          <w:szCs w:val="20"/>
        </w:rPr>
      </w:pPr>
    </w:p>
    <w:p w14:paraId="47E4101D" w14:textId="77777777" w:rsidR="00C87D11" w:rsidRPr="00E949B0" w:rsidRDefault="00C87D11" w:rsidP="00C87D11">
      <w:pPr>
        <w:spacing w:after="120" w:line="360" w:lineRule="auto"/>
        <w:jc w:val="center"/>
        <w:rPr>
          <w:rFonts w:ascii="Arial" w:hAnsi="Arial" w:cs="Arial"/>
          <w:b/>
          <w:u w:val="single"/>
        </w:rPr>
      </w:pPr>
      <w:r w:rsidRPr="00E949B0">
        <w:rPr>
          <w:rFonts w:ascii="Arial" w:hAnsi="Arial" w:cs="Arial"/>
          <w:b/>
          <w:u w:val="single"/>
        </w:rPr>
        <w:t xml:space="preserve">Oświadczenia wykonawcy/wykonawcy wspólnie ubiegającego się o udzielenie zamówienia </w:t>
      </w:r>
    </w:p>
    <w:p w14:paraId="134B102A" w14:textId="77777777" w:rsidR="00C87D11" w:rsidRPr="00E949B0" w:rsidRDefault="00C87D11" w:rsidP="00C87D11">
      <w:pPr>
        <w:spacing w:before="120" w:line="360" w:lineRule="auto"/>
        <w:jc w:val="center"/>
        <w:rPr>
          <w:rFonts w:ascii="Arial" w:hAnsi="Arial" w:cs="Arial"/>
          <w:b/>
          <w:caps/>
          <w:sz w:val="20"/>
          <w:szCs w:val="20"/>
          <w:u w:val="single"/>
        </w:rPr>
      </w:pPr>
      <w:r w:rsidRPr="00E949B0">
        <w:rPr>
          <w:rFonts w:ascii="Arial" w:hAnsi="Arial" w:cs="Arial"/>
          <w:b/>
          <w:sz w:val="20"/>
          <w:szCs w:val="20"/>
          <w:u w:val="single"/>
        </w:rPr>
        <w:t xml:space="preserve">DOTYCZĄCE PRZESŁANEK WYKLUCZENIA Z ART. 5K ROZPORZĄDZENIA 833/2014 ORAZ ART. 7 UST. 1 USTAWY </w:t>
      </w:r>
      <w:r w:rsidRPr="00E949B0">
        <w:rPr>
          <w:rFonts w:ascii="Arial" w:hAnsi="Arial" w:cs="Arial"/>
          <w:b/>
          <w:caps/>
          <w:sz w:val="20"/>
          <w:szCs w:val="20"/>
          <w:u w:val="single"/>
        </w:rPr>
        <w:t>o szczególnych rozwiązaniach w zakresie przeciwdziałania wspieraniu agresji na Ukrainę oraz służących ochronie bezpieczeństwa narodowego</w:t>
      </w:r>
    </w:p>
    <w:p w14:paraId="41B7D6C0" w14:textId="77777777" w:rsidR="00C87D11" w:rsidRPr="00E949B0" w:rsidRDefault="00C87D11" w:rsidP="00C87D11">
      <w:pPr>
        <w:spacing w:before="120" w:line="360" w:lineRule="auto"/>
        <w:jc w:val="center"/>
        <w:rPr>
          <w:rFonts w:ascii="Arial" w:hAnsi="Arial" w:cs="Arial"/>
          <w:b/>
          <w:u w:val="single"/>
        </w:rPr>
      </w:pPr>
      <w:r w:rsidRPr="00E949B0">
        <w:rPr>
          <w:rFonts w:ascii="Arial" w:hAnsi="Arial" w:cs="Arial"/>
          <w:b/>
          <w:sz w:val="21"/>
          <w:szCs w:val="21"/>
        </w:rPr>
        <w:t xml:space="preserve">składane na podstawie art. 125 ust. 1 ustawy </w:t>
      </w:r>
      <w:proofErr w:type="spellStart"/>
      <w:r w:rsidRPr="00E949B0">
        <w:rPr>
          <w:rFonts w:ascii="Arial" w:hAnsi="Arial" w:cs="Arial"/>
          <w:b/>
          <w:sz w:val="21"/>
          <w:szCs w:val="21"/>
        </w:rPr>
        <w:t>Pzp</w:t>
      </w:r>
      <w:proofErr w:type="spellEnd"/>
    </w:p>
    <w:p w14:paraId="44B66622" w14:textId="6DED81B5" w:rsidR="00C87D11" w:rsidRPr="00E949B0" w:rsidRDefault="00C87D11" w:rsidP="00C87D11">
      <w:pPr>
        <w:spacing w:before="240" w:line="360" w:lineRule="auto"/>
        <w:ind w:firstLine="709"/>
        <w:jc w:val="both"/>
        <w:rPr>
          <w:rFonts w:ascii="Arial" w:hAnsi="Arial" w:cs="Arial"/>
          <w:sz w:val="20"/>
          <w:szCs w:val="20"/>
        </w:rPr>
      </w:pPr>
      <w:r w:rsidRPr="00E949B0">
        <w:rPr>
          <w:rFonts w:ascii="Arial" w:hAnsi="Arial" w:cs="Arial"/>
          <w:sz w:val="21"/>
          <w:szCs w:val="21"/>
        </w:rPr>
        <w:t xml:space="preserve">Na potrzeby postępowania o udzielenie zamówienia publicznego </w:t>
      </w:r>
      <w:r w:rsidRPr="00E949B0">
        <w:rPr>
          <w:rFonts w:ascii="Arial" w:hAnsi="Arial" w:cs="Arial"/>
          <w:sz w:val="21"/>
          <w:szCs w:val="21"/>
        </w:rPr>
        <w:br/>
        <w:t xml:space="preserve">pn. </w:t>
      </w:r>
      <w:r w:rsidR="002A5B7C" w:rsidRPr="00E949B0">
        <w:rPr>
          <w:rFonts w:ascii="Arial" w:hAnsi="Arial" w:cs="Arial"/>
          <w:b/>
          <w:bCs/>
          <w:sz w:val="21"/>
          <w:szCs w:val="21"/>
        </w:rPr>
        <w:t xml:space="preserve">Dostawa </w:t>
      </w:r>
      <w:r w:rsidR="009A3533" w:rsidRPr="00E949B0">
        <w:rPr>
          <w:rFonts w:ascii="Arial" w:hAnsi="Arial" w:cs="Arial"/>
          <w:b/>
          <w:bCs/>
          <w:sz w:val="21"/>
          <w:szCs w:val="21"/>
        </w:rPr>
        <w:t>systemów implantów ślimakowych oraz procesorów dźwięku</w:t>
      </w:r>
      <w:r w:rsidRPr="00E949B0">
        <w:rPr>
          <w:rFonts w:ascii="Arial" w:hAnsi="Arial" w:cs="Arial"/>
          <w:i/>
          <w:sz w:val="16"/>
          <w:szCs w:val="16"/>
        </w:rPr>
        <w:t xml:space="preserve">, </w:t>
      </w:r>
      <w:r w:rsidRPr="00E949B0">
        <w:rPr>
          <w:rFonts w:ascii="Arial" w:hAnsi="Arial" w:cs="Arial"/>
          <w:sz w:val="21"/>
          <w:szCs w:val="21"/>
        </w:rPr>
        <w:t>oświadczam, co następuje:</w:t>
      </w:r>
    </w:p>
    <w:p w14:paraId="2478ECC9" w14:textId="77777777" w:rsidR="00C87D11" w:rsidRPr="00E949B0" w:rsidRDefault="00C87D11" w:rsidP="00C87D11">
      <w:pPr>
        <w:shd w:val="clear" w:color="auto" w:fill="BFBFBF"/>
        <w:spacing w:before="360" w:line="360" w:lineRule="auto"/>
        <w:rPr>
          <w:rFonts w:ascii="Arial" w:hAnsi="Arial" w:cs="Arial"/>
          <w:b/>
          <w:sz w:val="21"/>
          <w:szCs w:val="21"/>
        </w:rPr>
      </w:pPr>
      <w:r w:rsidRPr="00E949B0">
        <w:rPr>
          <w:rFonts w:ascii="Arial" w:hAnsi="Arial" w:cs="Arial"/>
          <w:b/>
          <w:sz w:val="21"/>
          <w:szCs w:val="21"/>
        </w:rPr>
        <w:t>OŚWIADCZENIA DOTYCZĄCE WYKONAWCY:</w:t>
      </w:r>
    </w:p>
    <w:p w14:paraId="4E20AAF8" w14:textId="77777777" w:rsidR="00C87D11" w:rsidRPr="00E949B0" w:rsidRDefault="00C87D11" w:rsidP="000A4ED6">
      <w:pPr>
        <w:pStyle w:val="Akapitzlist"/>
        <w:numPr>
          <w:ilvl w:val="0"/>
          <w:numId w:val="47"/>
        </w:numPr>
        <w:spacing w:before="360" w:after="0" w:line="360" w:lineRule="auto"/>
        <w:jc w:val="both"/>
        <w:rPr>
          <w:rFonts w:ascii="Arial" w:hAnsi="Arial" w:cs="Arial"/>
          <w:b/>
          <w:bCs/>
          <w:sz w:val="21"/>
          <w:szCs w:val="21"/>
        </w:rPr>
      </w:pPr>
      <w:r w:rsidRPr="00E949B0">
        <w:rPr>
          <w:rFonts w:ascii="Arial" w:hAnsi="Arial" w:cs="Arial"/>
          <w:sz w:val="21"/>
          <w:szCs w:val="21"/>
        </w:rPr>
        <w:t xml:space="preserve">Oświadczam, że nie podlegam wykluczeniu z postępowania na podstawie </w:t>
      </w:r>
      <w:r w:rsidRPr="00E949B0">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949B0">
        <w:rPr>
          <w:rStyle w:val="Odwoanieprzypisudolnego"/>
          <w:rFonts w:ascii="Arial" w:hAnsi="Arial" w:cs="Arial"/>
          <w:sz w:val="21"/>
          <w:szCs w:val="21"/>
        </w:rPr>
        <w:footnoteReference w:id="5"/>
      </w:r>
    </w:p>
    <w:p w14:paraId="564BBEAA" w14:textId="77777777" w:rsidR="00C87D11" w:rsidRPr="00E949B0" w:rsidRDefault="00C87D11" w:rsidP="000A4ED6">
      <w:pPr>
        <w:pStyle w:val="NormalnyWeb"/>
        <w:numPr>
          <w:ilvl w:val="0"/>
          <w:numId w:val="47"/>
        </w:numPr>
        <w:spacing w:before="0" w:beforeAutospacing="0" w:after="0" w:afterAutospacing="0" w:line="360" w:lineRule="auto"/>
        <w:rPr>
          <w:rFonts w:ascii="Arial" w:hAnsi="Arial" w:cs="Arial"/>
          <w:b/>
          <w:bCs/>
          <w:sz w:val="21"/>
          <w:szCs w:val="21"/>
        </w:rPr>
      </w:pPr>
      <w:r w:rsidRPr="00E949B0">
        <w:rPr>
          <w:rFonts w:ascii="Arial" w:hAnsi="Arial" w:cs="Arial"/>
          <w:sz w:val="21"/>
          <w:szCs w:val="21"/>
        </w:rPr>
        <w:t xml:space="preserve">Oświadczam, że nie zachodzą w stosunku do mnie przesłanki wykluczenia z postępowania na podstawie art. </w:t>
      </w:r>
      <w:r w:rsidRPr="00E949B0">
        <w:rPr>
          <w:rFonts w:ascii="Arial" w:eastAsia="Times New Roman" w:hAnsi="Arial" w:cs="Arial"/>
          <w:sz w:val="21"/>
          <w:szCs w:val="21"/>
        </w:rPr>
        <w:t xml:space="preserve">7 ust. 1 ustawy </w:t>
      </w:r>
      <w:r w:rsidRPr="00E949B0">
        <w:rPr>
          <w:rFonts w:ascii="Arial" w:hAnsi="Arial" w:cs="Arial"/>
          <w:sz w:val="21"/>
          <w:szCs w:val="21"/>
        </w:rPr>
        <w:t>z dnia 13 kwietnia 2022 r.</w:t>
      </w:r>
      <w:r w:rsidRPr="00E949B0">
        <w:rPr>
          <w:rFonts w:ascii="Arial" w:hAnsi="Arial" w:cs="Arial"/>
          <w:i/>
          <w:iCs/>
          <w:sz w:val="21"/>
          <w:szCs w:val="21"/>
        </w:rPr>
        <w:t xml:space="preserve"> o szczególnych rozwiązaniach w zakresie </w:t>
      </w:r>
      <w:r w:rsidRPr="00E949B0">
        <w:rPr>
          <w:rFonts w:ascii="Arial" w:hAnsi="Arial" w:cs="Arial"/>
          <w:i/>
          <w:iCs/>
          <w:sz w:val="21"/>
          <w:szCs w:val="21"/>
        </w:rPr>
        <w:lastRenderedPageBreak/>
        <w:t xml:space="preserve">przeciwdziałania wspieraniu agresji na Ukrainę oraz służących ochronie bezpieczeństwa narodowego </w:t>
      </w:r>
      <w:r w:rsidRPr="00E949B0">
        <w:rPr>
          <w:rFonts w:ascii="Arial" w:hAnsi="Arial" w:cs="Arial"/>
          <w:sz w:val="21"/>
          <w:szCs w:val="21"/>
        </w:rPr>
        <w:t>(Dz. U. poz. 835)</w:t>
      </w:r>
      <w:r w:rsidRPr="00E949B0">
        <w:rPr>
          <w:rFonts w:ascii="Arial" w:hAnsi="Arial" w:cs="Arial"/>
          <w:i/>
          <w:iCs/>
          <w:sz w:val="21"/>
          <w:szCs w:val="21"/>
        </w:rPr>
        <w:t>.</w:t>
      </w:r>
      <w:r w:rsidRPr="00E949B0">
        <w:rPr>
          <w:rStyle w:val="Odwoanieprzypisudolnego"/>
          <w:rFonts w:ascii="Arial" w:hAnsi="Arial" w:cs="Arial"/>
          <w:sz w:val="21"/>
          <w:szCs w:val="21"/>
        </w:rPr>
        <w:footnoteReference w:id="6"/>
      </w:r>
    </w:p>
    <w:p w14:paraId="32DE600B" w14:textId="77777777" w:rsidR="00C87D11" w:rsidRPr="00E949B0" w:rsidRDefault="00C87D11" w:rsidP="00C87D11">
      <w:pPr>
        <w:shd w:val="clear" w:color="auto" w:fill="BFBFBF"/>
        <w:spacing w:before="240" w:after="120" w:line="360" w:lineRule="auto"/>
        <w:jc w:val="both"/>
        <w:rPr>
          <w:rFonts w:ascii="Arial" w:hAnsi="Arial" w:cs="Arial"/>
          <w:sz w:val="21"/>
          <w:szCs w:val="21"/>
        </w:rPr>
      </w:pPr>
      <w:r w:rsidRPr="00E949B0">
        <w:rPr>
          <w:rFonts w:ascii="Arial" w:hAnsi="Arial" w:cs="Arial"/>
          <w:b/>
          <w:sz w:val="21"/>
          <w:szCs w:val="21"/>
        </w:rPr>
        <w:t>INFORMACJA DOTYCZĄCA POLEGANIA NA ZDOLNOŚCIACH LUB SYTUACJI PODMIOTU UDOSTĘPNIAJĄCEGO ZASOBY W ZAKRESIE ODPOWIADAJĄCYM PONAD 10% WARTOŚCI ZAMÓWIENIA</w:t>
      </w:r>
      <w:r w:rsidRPr="00E949B0">
        <w:rPr>
          <w:rFonts w:ascii="Arial" w:hAnsi="Arial" w:cs="Arial"/>
          <w:b/>
          <w:bCs/>
          <w:sz w:val="21"/>
          <w:szCs w:val="21"/>
        </w:rPr>
        <w:t>:</w:t>
      </w:r>
    </w:p>
    <w:p w14:paraId="18174922" w14:textId="77777777" w:rsidR="00C87D11" w:rsidRPr="00E949B0" w:rsidRDefault="00C87D11" w:rsidP="00C87D11">
      <w:pPr>
        <w:spacing w:after="120" w:line="360" w:lineRule="auto"/>
        <w:jc w:val="both"/>
        <w:rPr>
          <w:rFonts w:ascii="Arial" w:hAnsi="Arial" w:cs="Arial"/>
          <w:sz w:val="20"/>
          <w:szCs w:val="20"/>
        </w:rPr>
      </w:pPr>
      <w:bookmarkStart w:id="8" w:name="_Hlk99016800"/>
      <w:r w:rsidRPr="00E949B0">
        <w:rPr>
          <w:rFonts w:ascii="Arial" w:hAnsi="Arial" w:cs="Arial"/>
          <w:sz w:val="16"/>
          <w:szCs w:val="16"/>
        </w:rPr>
        <w:t>[UWAGA</w:t>
      </w:r>
      <w:r w:rsidRPr="00E949B0">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E949B0">
        <w:rPr>
          <w:rFonts w:ascii="Arial" w:hAnsi="Arial" w:cs="Arial"/>
          <w:sz w:val="16"/>
          <w:szCs w:val="16"/>
        </w:rPr>
        <w:t>]</w:t>
      </w:r>
      <w:bookmarkEnd w:id="8"/>
    </w:p>
    <w:p w14:paraId="505D6D99" w14:textId="77777777" w:rsidR="00C87D11" w:rsidRPr="00E949B0" w:rsidRDefault="00C87D11" w:rsidP="00C87D11">
      <w:pPr>
        <w:spacing w:after="120" w:line="360" w:lineRule="auto"/>
        <w:jc w:val="both"/>
        <w:rPr>
          <w:rFonts w:ascii="Arial" w:hAnsi="Arial" w:cs="Arial"/>
          <w:sz w:val="21"/>
          <w:szCs w:val="21"/>
        </w:rPr>
      </w:pPr>
      <w:r w:rsidRPr="00E949B0">
        <w:rPr>
          <w:rFonts w:ascii="Arial" w:hAnsi="Arial" w:cs="Arial"/>
          <w:sz w:val="21"/>
          <w:szCs w:val="21"/>
        </w:rPr>
        <w:t xml:space="preserve">Oświadczam, że w celu wykazania spełniania warunków udziału w postępowaniu, określonych przez zamawiającego w ………………………………………………………...………………….. </w:t>
      </w:r>
      <w:bookmarkStart w:id="9" w:name="_Hlk99005462"/>
      <w:r w:rsidRPr="00E949B0">
        <w:rPr>
          <w:rFonts w:ascii="Arial" w:hAnsi="Arial" w:cs="Arial"/>
          <w:i/>
          <w:sz w:val="16"/>
          <w:szCs w:val="16"/>
        </w:rPr>
        <w:t xml:space="preserve">(wskazać </w:t>
      </w:r>
      <w:bookmarkEnd w:id="9"/>
      <w:r w:rsidRPr="00E949B0">
        <w:rPr>
          <w:rFonts w:ascii="Arial" w:hAnsi="Arial" w:cs="Arial"/>
          <w:i/>
          <w:sz w:val="16"/>
          <w:szCs w:val="16"/>
        </w:rPr>
        <w:t>dokument i właściwą jednostkę redakcyjną dokumentu, w której określono warunki udziału w postępowaniu),</w:t>
      </w:r>
      <w:r w:rsidRPr="00E949B0">
        <w:rPr>
          <w:rFonts w:ascii="Arial" w:hAnsi="Arial" w:cs="Arial"/>
          <w:sz w:val="21"/>
          <w:szCs w:val="21"/>
        </w:rPr>
        <w:t xml:space="preserve"> polegam na zdolnościach lub sytuacji następującego podmiotu udostępniającego zasoby: </w:t>
      </w:r>
      <w:bookmarkStart w:id="10" w:name="_Hlk99014455"/>
      <w:r w:rsidRPr="00E949B0">
        <w:rPr>
          <w:rFonts w:ascii="Arial" w:hAnsi="Arial" w:cs="Arial"/>
          <w:sz w:val="21"/>
          <w:szCs w:val="21"/>
        </w:rPr>
        <w:t>………………………………………………………………………...…………………………………….…</w:t>
      </w:r>
      <w:r w:rsidRPr="00E949B0">
        <w:rPr>
          <w:rFonts w:ascii="Arial" w:hAnsi="Arial" w:cs="Arial"/>
          <w:i/>
          <w:sz w:val="16"/>
          <w:szCs w:val="16"/>
        </w:rPr>
        <w:t xml:space="preserve"> </w:t>
      </w:r>
      <w:bookmarkEnd w:id="10"/>
      <w:r w:rsidRPr="00E949B0">
        <w:rPr>
          <w:rFonts w:ascii="Arial" w:hAnsi="Arial" w:cs="Arial"/>
          <w:i/>
          <w:sz w:val="16"/>
          <w:szCs w:val="16"/>
        </w:rPr>
        <w:t>(podać pełną nazwę/firmę, adres, a także w zależności od podmiotu: NIP/PESEL, KRS/</w:t>
      </w:r>
      <w:proofErr w:type="spellStart"/>
      <w:r w:rsidRPr="00E949B0">
        <w:rPr>
          <w:rFonts w:ascii="Arial" w:hAnsi="Arial" w:cs="Arial"/>
          <w:i/>
          <w:sz w:val="16"/>
          <w:szCs w:val="16"/>
        </w:rPr>
        <w:t>CEiDG</w:t>
      </w:r>
      <w:proofErr w:type="spellEnd"/>
      <w:r w:rsidRPr="00E949B0">
        <w:rPr>
          <w:rFonts w:ascii="Arial" w:hAnsi="Arial" w:cs="Arial"/>
          <w:i/>
          <w:sz w:val="16"/>
          <w:szCs w:val="16"/>
        </w:rPr>
        <w:t>)</w:t>
      </w:r>
      <w:r w:rsidRPr="00E949B0">
        <w:rPr>
          <w:rFonts w:ascii="Arial" w:hAnsi="Arial" w:cs="Arial"/>
          <w:sz w:val="16"/>
          <w:szCs w:val="16"/>
        </w:rPr>
        <w:t>,</w:t>
      </w:r>
      <w:r w:rsidRPr="00E949B0">
        <w:rPr>
          <w:rFonts w:ascii="Arial" w:hAnsi="Arial" w:cs="Arial"/>
          <w:sz w:val="21"/>
          <w:szCs w:val="21"/>
        </w:rPr>
        <w:br/>
        <w:t xml:space="preserve">w następującym zakresie: …………………………………………………………………………… </w:t>
      </w:r>
      <w:r w:rsidRPr="00E949B0">
        <w:rPr>
          <w:rFonts w:ascii="Arial" w:hAnsi="Arial" w:cs="Arial"/>
          <w:i/>
          <w:sz w:val="16"/>
          <w:szCs w:val="16"/>
        </w:rPr>
        <w:t>(określić odpowiedni zakres udostępnianych zasobów dla wskazanego podmiotu)</w:t>
      </w:r>
      <w:r w:rsidRPr="00E949B0">
        <w:rPr>
          <w:rFonts w:ascii="Arial" w:hAnsi="Arial" w:cs="Arial"/>
          <w:iCs/>
          <w:sz w:val="16"/>
          <w:szCs w:val="16"/>
        </w:rPr>
        <w:t>,</w:t>
      </w:r>
      <w:r w:rsidRPr="00E949B0">
        <w:rPr>
          <w:rFonts w:ascii="Arial" w:hAnsi="Arial" w:cs="Arial"/>
          <w:i/>
          <w:sz w:val="16"/>
          <w:szCs w:val="16"/>
        </w:rPr>
        <w:br/>
      </w:r>
      <w:r w:rsidRPr="00E949B0">
        <w:rPr>
          <w:rFonts w:ascii="Arial" w:hAnsi="Arial" w:cs="Arial"/>
          <w:sz w:val="21"/>
          <w:szCs w:val="21"/>
        </w:rPr>
        <w:t xml:space="preserve">co odpowiada ponad 10% wartości przedmiotowego zamówienia. </w:t>
      </w:r>
    </w:p>
    <w:p w14:paraId="2B427507" w14:textId="77777777" w:rsidR="00C87D11" w:rsidRPr="00E949B0" w:rsidRDefault="00C87D11" w:rsidP="00C87D11">
      <w:pPr>
        <w:shd w:val="clear" w:color="auto" w:fill="BFBFBF"/>
        <w:spacing w:before="240" w:after="120" w:line="360" w:lineRule="auto"/>
        <w:jc w:val="both"/>
        <w:rPr>
          <w:rFonts w:ascii="Arial" w:hAnsi="Arial" w:cs="Arial"/>
          <w:b/>
          <w:sz w:val="21"/>
          <w:szCs w:val="21"/>
        </w:rPr>
      </w:pPr>
      <w:r w:rsidRPr="00E949B0">
        <w:rPr>
          <w:rFonts w:ascii="Arial" w:hAnsi="Arial" w:cs="Arial"/>
          <w:b/>
          <w:sz w:val="21"/>
          <w:szCs w:val="21"/>
        </w:rPr>
        <w:t>OŚWIADCZENIE DOTYCZĄCE PODWYKONAWCY, NA KTÓREGO PRZYPADA PONAD 10% WARTOŚCI ZAMÓWIENIA:</w:t>
      </w:r>
    </w:p>
    <w:p w14:paraId="2F905D58" w14:textId="77777777" w:rsidR="00C87D11" w:rsidRPr="00E949B0" w:rsidRDefault="00C87D11" w:rsidP="00C87D11">
      <w:pPr>
        <w:spacing w:after="120" w:line="360" w:lineRule="auto"/>
        <w:jc w:val="both"/>
        <w:rPr>
          <w:rFonts w:ascii="Arial" w:hAnsi="Arial" w:cs="Arial"/>
          <w:sz w:val="20"/>
          <w:szCs w:val="20"/>
        </w:rPr>
      </w:pPr>
      <w:r w:rsidRPr="00E949B0">
        <w:rPr>
          <w:rFonts w:ascii="Arial" w:hAnsi="Arial" w:cs="Arial"/>
          <w:sz w:val="16"/>
          <w:szCs w:val="16"/>
        </w:rPr>
        <w:t>[UWAGA</w:t>
      </w:r>
      <w:r w:rsidRPr="00E949B0">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949B0">
        <w:rPr>
          <w:rFonts w:ascii="Arial" w:hAnsi="Arial" w:cs="Arial"/>
          <w:sz w:val="16"/>
          <w:szCs w:val="16"/>
        </w:rPr>
        <w:t>]</w:t>
      </w:r>
    </w:p>
    <w:p w14:paraId="5059BD9A"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t>Oświadczam, że w stosunku do następującego podmiotu, będącego podwykonawcą, na którego przypada ponad 10% wartości zamówienia: ……………………………………………………………………………………………….………..….……</w:t>
      </w:r>
      <w:r w:rsidRPr="00E949B0">
        <w:rPr>
          <w:rFonts w:ascii="Arial" w:hAnsi="Arial" w:cs="Arial"/>
          <w:sz w:val="20"/>
          <w:szCs w:val="20"/>
        </w:rPr>
        <w:t xml:space="preserve"> </w:t>
      </w:r>
      <w:r w:rsidRPr="00E949B0">
        <w:rPr>
          <w:rFonts w:ascii="Arial" w:hAnsi="Arial" w:cs="Arial"/>
          <w:i/>
          <w:sz w:val="16"/>
          <w:szCs w:val="16"/>
        </w:rPr>
        <w:t>(podać pełną nazwę/firmę, adres, a także w zależności od podmiotu: NIP/PESEL, KRS/</w:t>
      </w:r>
      <w:proofErr w:type="spellStart"/>
      <w:r w:rsidRPr="00E949B0">
        <w:rPr>
          <w:rFonts w:ascii="Arial" w:hAnsi="Arial" w:cs="Arial"/>
          <w:i/>
          <w:sz w:val="16"/>
          <w:szCs w:val="16"/>
        </w:rPr>
        <w:t>CEiDG</w:t>
      </w:r>
      <w:proofErr w:type="spellEnd"/>
      <w:r w:rsidRPr="00E949B0">
        <w:rPr>
          <w:rFonts w:ascii="Arial" w:hAnsi="Arial" w:cs="Arial"/>
          <w:i/>
          <w:sz w:val="16"/>
          <w:szCs w:val="16"/>
        </w:rPr>
        <w:t>)</w:t>
      </w:r>
      <w:r w:rsidRPr="00E949B0">
        <w:rPr>
          <w:rFonts w:ascii="Arial" w:hAnsi="Arial" w:cs="Arial"/>
          <w:sz w:val="16"/>
          <w:szCs w:val="16"/>
        </w:rPr>
        <w:t>,</w:t>
      </w:r>
      <w:r w:rsidRPr="00E949B0">
        <w:rPr>
          <w:rFonts w:ascii="Arial" w:hAnsi="Arial" w:cs="Arial"/>
          <w:sz w:val="16"/>
          <w:szCs w:val="16"/>
        </w:rPr>
        <w:br/>
      </w:r>
      <w:r w:rsidRPr="00E949B0">
        <w:rPr>
          <w:rFonts w:ascii="Arial" w:hAnsi="Arial" w:cs="Arial"/>
          <w:sz w:val="21"/>
          <w:szCs w:val="21"/>
        </w:rPr>
        <w:t>nie</w:t>
      </w:r>
      <w:r w:rsidRPr="00E949B0">
        <w:rPr>
          <w:rFonts w:ascii="Arial" w:hAnsi="Arial" w:cs="Arial"/>
          <w:sz w:val="16"/>
          <w:szCs w:val="16"/>
        </w:rPr>
        <w:t xml:space="preserve"> </w:t>
      </w:r>
      <w:r w:rsidRPr="00E949B0">
        <w:rPr>
          <w:rFonts w:ascii="Arial" w:hAnsi="Arial" w:cs="Arial"/>
          <w:sz w:val="21"/>
          <w:szCs w:val="21"/>
        </w:rPr>
        <w:t>zachodzą podstawy wykluczenia z postępowania o udzielenie zamówienia przewidziane w  art.  5k rozporządzenia 833/2014 w brzmieniu nadanym rozporządzeniem 2022/576.</w:t>
      </w:r>
    </w:p>
    <w:p w14:paraId="1DCBA579" w14:textId="77777777" w:rsidR="00C87D11" w:rsidRPr="00E949B0" w:rsidRDefault="00C87D11" w:rsidP="00C87D11">
      <w:pPr>
        <w:shd w:val="clear" w:color="auto" w:fill="BFBFBF"/>
        <w:spacing w:before="240" w:after="120" w:line="360" w:lineRule="auto"/>
        <w:jc w:val="both"/>
        <w:rPr>
          <w:rFonts w:ascii="Arial" w:hAnsi="Arial" w:cs="Arial"/>
          <w:b/>
          <w:sz w:val="21"/>
          <w:szCs w:val="21"/>
        </w:rPr>
      </w:pPr>
      <w:r w:rsidRPr="00E949B0">
        <w:rPr>
          <w:rFonts w:ascii="Arial" w:hAnsi="Arial" w:cs="Arial"/>
          <w:b/>
          <w:sz w:val="21"/>
          <w:szCs w:val="21"/>
        </w:rPr>
        <w:t>OŚWIADCZENIE DOTYCZĄCE DOSTAWCY, NA KTÓREGO PRZYPADA PONAD 10% WARTOŚCI ZAMÓWIENIA:</w:t>
      </w:r>
    </w:p>
    <w:p w14:paraId="2897D558" w14:textId="77777777" w:rsidR="00C87D11" w:rsidRPr="00E949B0" w:rsidRDefault="00C87D11" w:rsidP="00C87D11">
      <w:pPr>
        <w:spacing w:after="120" w:line="360" w:lineRule="auto"/>
        <w:jc w:val="both"/>
        <w:rPr>
          <w:rFonts w:ascii="Arial" w:hAnsi="Arial" w:cs="Arial"/>
          <w:sz w:val="20"/>
          <w:szCs w:val="20"/>
        </w:rPr>
      </w:pPr>
      <w:r w:rsidRPr="00E949B0">
        <w:rPr>
          <w:rFonts w:ascii="Arial" w:hAnsi="Arial" w:cs="Arial"/>
          <w:sz w:val="16"/>
          <w:szCs w:val="16"/>
        </w:rPr>
        <w:t>[UWAGA</w:t>
      </w:r>
      <w:r w:rsidRPr="00E949B0">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E949B0">
        <w:rPr>
          <w:rFonts w:ascii="Arial" w:hAnsi="Arial" w:cs="Arial"/>
          <w:sz w:val="16"/>
          <w:szCs w:val="16"/>
        </w:rPr>
        <w:t>]</w:t>
      </w:r>
    </w:p>
    <w:p w14:paraId="63E06842"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lastRenderedPageBreak/>
        <w:t>Oświadczam, że w stosunku do następującego podmiotu, będącego dostawcą, na którego przypada ponad 10% wartości zamówienia: ……………………………………………………………………………………………….………..….……</w:t>
      </w:r>
      <w:r w:rsidRPr="00E949B0">
        <w:rPr>
          <w:rFonts w:ascii="Arial" w:hAnsi="Arial" w:cs="Arial"/>
          <w:sz w:val="20"/>
          <w:szCs w:val="20"/>
        </w:rPr>
        <w:t xml:space="preserve"> </w:t>
      </w:r>
      <w:r w:rsidRPr="00E949B0">
        <w:rPr>
          <w:rFonts w:ascii="Arial" w:hAnsi="Arial" w:cs="Arial"/>
          <w:i/>
          <w:sz w:val="16"/>
          <w:szCs w:val="16"/>
        </w:rPr>
        <w:t>(podać pełną nazwę/firmę, adres, a także w zależności od podmiotu: NIP/PESEL, KRS/</w:t>
      </w:r>
      <w:proofErr w:type="spellStart"/>
      <w:r w:rsidRPr="00E949B0">
        <w:rPr>
          <w:rFonts w:ascii="Arial" w:hAnsi="Arial" w:cs="Arial"/>
          <w:i/>
          <w:sz w:val="16"/>
          <w:szCs w:val="16"/>
        </w:rPr>
        <w:t>CEiDG</w:t>
      </w:r>
      <w:proofErr w:type="spellEnd"/>
      <w:r w:rsidRPr="00E949B0">
        <w:rPr>
          <w:rFonts w:ascii="Arial" w:hAnsi="Arial" w:cs="Arial"/>
          <w:i/>
          <w:sz w:val="16"/>
          <w:szCs w:val="16"/>
        </w:rPr>
        <w:t>)</w:t>
      </w:r>
      <w:r w:rsidRPr="00E949B0">
        <w:rPr>
          <w:rFonts w:ascii="Arial" w:hAnsi="Arial" w:cs="Arial"/>
          <w:sz w:val="16"/>
          <w:szCs w:val="16"/>
        </w:rPr>
        <w:t>,</w:t>
      </w:r>
      <w:r w:rsidRPr="00E949B0">
        <w:rPr>
          <w:rFonts w:ascii="Arial" w:hAnsi="Arial" w:cs="Arial"/>
          <w:sz w:val="16"/>
          <w:szCs w:val="16"/>
        </w:rPr>
        <w:br/>
      </w:r>
      <w:r w:rsidRPr="00E949B0">
        <w:rPr>
          <w:rFonts w:ascii="Arial" w:hAnsi="Arial" w:cs="Arial"/>
          <w:sz w:val="21"/>
          <w:szCs w:val="21"/>
        </w:rPr>
        <w:t>nie</w:t>
      </w:r>
      <w:r w:rsidRPr="00E949B0">
        <w:rPr>
          <w:rFonts w:ascii="Arial" w:hAnsi="Arial" w:cs="Arial"/>
          <w:sz w:val="16"/>
          <w:szCs w:val="16"/>
        </w:rPr>
        <w:t xml:space="preserve"> </w:t>
      </w:r>
      <w:r w:rsidRPr="00E949B0">
        <w:rPr>
          <w:rFonts w:ascii="Arial" w:hAnsi="Arial" w:cs="Arial"/>
          <w:sz w:val="21"/>
          <w:szCs w:val="21"/>
        </w:rPr>
        <w:t>zachodzą podstawy wykluczenia z postępowania o udzielenie zamówienia przewidziane w  art.  5k rozporządzenia 833/2014 w brzmieniu nadanym rozporządzeniem 2022/576.</w:t>
      </w:r>
    </w:p>
    <w:p w14:paraId="330C9D45" w14:textId="77777777" w:rsidR="00C87D11" w:rsidRPr="00E949B0" w:rsidRDefault="00C87D11" w:rsidP="00C87D11">
      <w:pPr>
        <w:spacing w:line="360" w:lineRule="auto"/>
        <w:ind w:left="5664" w:firstLine="708"/>
        <w:jc w:val="both"/>
        <w:rPr>
          <w:rFonts w:ascii="Arial" w:hAnsi="Arial" w:cs="Arial"/>
          <w:i/>
          <w:sz w:val="16"/>
          <w:szCs w:val="16"/>
        </w:rPr>
      </w:pPr>
    </w:p>
    <w:p w14:paraId="05FA2C1F" w14:textId="77777777" w:rsidR="00C87D11" w:rsidRPr="00E949B0" w:rsidRDefault="00C87D11" w:rsidP="00C87D11">
      <w:pPr>
        <w:shd w:val="clear" w:color="auto" w:fill="BFBFBF"/>
        <w:spacing w:before="240" w:line="360" w:lineRule="auto"/>
        <w:jc w:val="both"/>
        <w:rPr>
          <w:rFonts w:ascii="Arial" w:hAnsi="Arial" w:cs="Arial"/>
          <w:b/>
          <w:sz w:val="21"/>
          <w:szCs w:val="21"/>
        </w:rPr>
      </w:pPr>
      <w:r w:rsidRPr="00E949B0">
        <w:rPr>
          <w:rFonts w:ascii="Arial" w:hAnsi="Arial" w:cs="Arial"/>
          <w:b/>
          <w:sz w:val="21"/>
          <w:szCs w:val="21"/>
        </w:rPr>
        <w:t>OŚWIADCZENIE DOTYCZĄCE PODANYCH INFORMACJI:</w:t>
      </w:r>
    </w:p>
    <w:p w14:paraId="697B62BF" w14:textId="77777777" w:rsidR="00C87D11" w:rsidRPr="00E949B0" w:rsidRDefault="00C87D11" w:rsidP="00C87D11">
      <w:pPr>
        <w:spacing w:line="360" w:lineRule="auto"/>
        <w:jc w:val="both"/>
        <w:rPr>
          <w:rFonts w:ascii="Arial" w:hAnsi="Arial" w:cs="Arial"/>
          <w:b/>
        </w:rPr>
      </w:pPr>
    </w:p>
    <w:p w14:paraId="3D883026"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t xml:space="preserve">Oświadczam, że wszystkie informacje podane w powyższych oświadczeniach są aktualne </w:t>
      </w:r>
      <w:r w:rsidRPr="00E949B0">
        <w:rPr>
          <w:rFonts w:ascii="Arial" w:hAnsi="Arial" w:cs="Arial"/>
          <w:sz w:val="21"/>
          <w:szCs w:val="21"/>
        </w:rPr>
        <w:br/>
        <w:t>i zgodne z prawdą oraz zostały przedstawione z pełną świadomością konsekwencji wprowadzenia zamawiającego w błąd przy przedstawianiu informacji.</w:t>
      </w:r>
    </w:p>
    <w:p w14:paraId="2CABF7D3" w14:textId="77777777" w:rsidR="00C87D11" w:rsidRPr="00E949B0" w:rsidRDefault="00C87D11" w:rsidP="00C87D11">
      <w:pPr>
        <w:spacing w:line="360" w:lineRule="auto"/>
        <w:jc w:val="both"/>
        <w:rPr>
          <w:rFonts w:ascii="Arial" w:hAnsi="Arial" w:cs="Arial"/>
          <w:sz w:val="20"/>
          <w:szCs w:val="20"/>
        </w:rPr>
      </w:pPr>
    </w:p>
    <w:p w14:paraId="5C4F2135" w14:textId="77777777" w:rsidR="00C87D11" w:rsidRPr="00E949B0" w:rsidRDefault="00C87D11" w:rsidP="00C87D11">
      <w:pPr>
        <w:shd w:val="clear" w:color="auto" w:fill="BFBFBF"/>
        <w:spacing w:after="120" w:line="360" w:lineRule="auto"/>
        <w:jc w:val="both"/>
        <w:rPr>
          <w:rFonts w:ascii="Arial" w:hAnsi="Arial" w:cs="Arial"/>
          <w:b/>
          <w:sz w:val="21"/>
          <w:szCs w:val="21"/>
        </w:rPr>
      </w:pPr>
      <w:r w:rsidRPr="00E949B0">
        <w:rPr>
          <w:rFonts w:ascii="Arial" w:hAnsi="Arial" w:cs="Arial"/>
          <w:b/>
          <w:sz w:val="21"/>
          <w:szCs w:val="21"/>
        </w:rPr>
        <w:t>INFORMACJA DOTYCZĄCA DOSTĘPU DO PODMIOTOWYCH ŚRODKÓW DOWODOWYCH:</w:t>
      </w:r>
    </w:p>
    <w:p w14:paraId="62B9DA00" w14:textId="77777777" w:rsidR="00C87D11" w:rsidRPr="00E949B0" w:rsidRDefault="00C87D11" w:rsidP="00C87D11">
      <w:pPr>
        <w:spacing w:after="120" w:line="360" w:lineRule="auto"/>
        <w:jc w:val="both"/>
        <w:rPr>
          <w:rFonts w:ascii="Arial" w:hAnsi="Arial" w:cs="Arial"/>
          <w:sz w:val="21"/>
          <w:szCs w:val="21"/>
        </w:rPr>
      </w:pPr>
      <w:r w:rsidRPr="00E949B0">
        <w:rPr>
          <w:rFonts w:ascii="Arial" w:hAnsi="Arial" w:cs="Arial"/>
          <w:sz w:val="21"/>
          <w:szCs w:val="21"/>
        </w:rPr>
        <w:t>Wskazuję następujące podmiotowe środki dowodowe, które można uzyskać za pomocą bezpłatnych i ogólnodostępnych baz danych, oraz</w:t>
      </w:r>
      <w:r w:rsidRPr="00E949B0">
        <w:t xml:space="preserve"> </w:t>
      </w:r>
      <w:r w:rsidRPr="00E949B0">
        <w:rPr>
          <w:rFonts w:ascii="Arial" w:hAnsi="Arial" w:cs="Arial"/>
          <w:sz w:val="21"/>
          <w:szCs w:val="21"/>
        </w:rPr>
        <w:t>dane umożliwiające dostęp do tych środków:</w:t>
      </w:r>
      <w:r w:rsidRPr="00E949B0">
        <w:rPr>
          <w:rFonts w:ascii="Arial" w:hAnsi="Arial" w:cs="Arial"/>
          <w:sz w:val="21"/>
          <w:szCs w:val="21"/>
        </w:rPr>
        <w:br/>
        <w:t>1) ......................................................................................................................................................</w:t>
      </w:r>
    </w:p>
    <w:p w14:paraId="0EED137C"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i/>
          <w:sz w:val="16"/>
          <w:szCs w:val="16"/>
        </w:rPr>
        <w:t>(wskazać podmiotowy środek dowodowy, adres internetowy, wydający urząd lub organ, dokładne dane referencyjne dokumentacji)</w:t>
      </w:r>
    </w:p>
    <w:p w14:paraId="38113B96"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t>2) .......................................................................................................................................................</w:t>
      </w:r>
    </w:p>
    <w:p w14:paraId="0827C489" w14:textId="77777777" w:rsidR="00C87D11" w:rsidRPr="00E949B0" w:rsidRDefault="00C87D11" w:rsidP="00C87D11">
      <w:pPr>
        <w:spacing w:line="360" w:lineRule="auto"/>
        <w:jc w:val="both"/>
        <w:rPr>
          <w:rFonts w:ascii="Arial" w:hAnsi="Arial" w:cs="Arial"/>
          <w:i/>
          <w:sz w:val="16"/>
          <w:szCs w:val="16"/>
        </w:rPr>
      </w:pPr>
      <w:r w:rsidRPr="00E949B0">
        <w:rPr>
          <w:rFonts w:ascii="Arial" w:hAnsi="Arial" w:cs="Arial"/>
          <w:i/>
          <w:sz w:val="16"/>
          <w:szCs w:val="16"/>
        </w:rPr>
        <w:t>(wskazać podmiotowy środek dowodowy, adres internetowy, wydający urząd lub organ, dokładne dane referencyjne dokumentacji)</w:t>
      </w:r>
    </w:p>
    <w:p w14:paraId="78AB637A" w14:textId="77777777" w:rsidR="00C87D11" w:rsidRPr="00E949B0" w:rsidRDefault="00C87D11" w:rsidP="00C87D11">
      <w:pPr>
        <w:spacing w:line="360" w:lineRule="auto"/>
        <w:jc w:val="both"/>
        <w:rPr>
          <w:rFonts w:ascii="Arial" w:hAnsi="Arial" w:cs="Arial"/>
          <w:i/>
          <w:sz w:val="16"/>
          <w:szCs w:val="16"/>
        </w:rPr>
      </w:pPr>
    </w:p>
    <w:p w14:paraId="621449DC" w14:textId="77777777" w:rsidR="00C87D11" w:rsidRPr="00E949B0" w:rsidRDefault="00C87D11" w:rsidP="00C87D11">
      <w:pPr>
        <w:spacing w:line="360" w:lineRule="auto"/>
        <w:jc w:val="both"/>
        <w:rPr>
          <w:rFonts w:ascii="Arial" w:hAnsi="Arial" w:cs="Arial"/>
          <w:sz w:val="21"/>
          <w:szCs w:val="21"/>
        </w:rPr>
      </w:pPr>
    </w:p>
    <w:p w14:paraId="3F627794"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t>…………………………………….</w:t>
      </w:r>
    </w:p>
    <w:p w14:paraId="3F924FDE" w14:textId="77777777" w:rsidR="00C87D11" w:rsidRPr="00E949B0" w:rsidRDefault="00C87D11" w:rsidP="00C87D11">
      <w:pPr>
        <w:spacing w:line="360" w:lineRule="auto"/>
        <w:jc w:val="both"/>
        <w:rPr>
          <w:rFonts w:ascii="Arial" w:hAnsi="Arial" w:cs="Arial"/>
          <w:i/>
          <w:sz w:val="16"/>
          <w:szCs w:val="16"/>
        </w:rPr>
      </w:pP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i/>
          <w:sz w:val="21"/>
          <w:szCs w:val="21"/>
        </w:rPr>
        <w:tab/>
      </w:r>
      <w:r w:rsidRPr="00E949B0">
        <w:rPr>
          <w:rFonts w:ascii="Arial" w:hAnsi="Arial" w:cs="Arial"/>
          <w:i/>
          <w:sz w:val="16"/>
          <w:szCs w:val="16"/>
        </w:rPr>
        <w:t xml:space="preserve">Data; </w:t>
      </w:r>
      <w:bookmarkStart w:id="11" w:name="_Hlk102639179"/>
      <w:r w:rsidRPr="00E949B0">
        <w:rPr>
          <w:rFonts w:ascii="Arial" w:hAnsi="Arial" w:cs="Arial"/>
          <w:i/>
          <w:sz w:val="16"/>
          <w:szCs w:val="16"/>
        </w:rPr>
        <w:t xml:space="preserve">kwalifikowany podpis elektroniczny </w:t>
      </w:r>
      <w:bookmarkEnd w:id="11"/>
    </w:p>
    <w:p w14:paraId="6B0ECF16" w14:textId="77777777" w:rsidR="00C87D11" w:rsidRPr="00E949B0" w:rsidRDefault="00C87D11" w:rsidP="00C87D11">
      <w:pPr>
        <w:rPr>
          <w:rFonts w:ascii="Tahoma" w:hAnsi="Tahoma" w:cs="Tahoma"/>
          <w:sz w:val="18"/>
          <w:szCs w:val="18"/>
        </w:rPr>
      </w:pPr>
    </w:p>
    <w:p w14:paraId="322B7E39" w14:textId="77777777" w:rsidR="00C87D11" w:rsidRPr="00E949B0" w:rsidRDefault="00C87D11" w:rsidP="00C87D11">
      <w:pPr>
        <w:jc w:val="right"/>
        <w:rPr>
          <w:rFonts w:ascii="Tahoma" w:hAnsi="Tahoma" w:cs="Tahoma"/>
          <w:b/>
          <w:bCs/>
          <w:sz w:val="20"/>
          <w:szCs w:val="20"/>
        </w:rPr>
      </w:pPr>
      <w:r w:rsidRPr="00E949B0">
        <w:rPr>
          <w:rFonts w:ascii="Tahoma" w:hAnsi="Tahoma" w:cs="Tahoma"/>
          <w:sz w:val="20"/>
          <w:szCs w:val="20"/>
        </w:rPr>
        <w:br w:type="page"/>
      </w:r>
      <w:r w:rsidRPr="00E949B0">
        <w:rPr>
          <w:rFonts w:ascii="Tahoma" w:hAnsi="Tahoma" w:cs="Tahoma"/>
          <w:b/>
          <w:bCs/>
          <w:sz w:val="20"/>
          <w:szCs w:val="20"/>
        </w:rPr>
        <w:lastRenderedPageBreak/>
        <w:t>Załącznik nr 3B do SWZ</w:t>
      </w:r>
    </w:p>
    <w:p w14:paraId="49961484" w14:textId="77777777" w:rsidR="00C87D11" w:rsidRPr="00E949B0" w:rsidRDefault="00C87D11" w:rsidP="00C87D11">
      <w:pPr>
        <w:rPr>
          <w:rFonts w:ascii="Arial" w:hAnsi="Arial" w:cs="Arial"/>
          <w:b/>
          <w:sz w:val="20"/>
          <w:szCs w:val="20"/>
        </w:rPr>
      </w:pPr>
      <w:r w:rsidRPr="00E949B0">
        <w:rPr>
          <w:rFonts w:ascii="Arial" w:hAnsi="Arial" w:cs="Arial"/>
          <w:b/>
          <w:sz w:val="20"/>
          <w:szCs w:val="20"/>
        </w:rPr>
        <w:t>Podmiot udostępniający zasoby:</w:t>
      </w:r>
    </w:p>
    <w:p w14:paraId="1D9DF48E" w14:textId="77777777" w:rsidR="00C87D11" w:rsidRPr="00E949B0" w:rsidRDefault="00C87D11" w:rsidP="00C87D11">
      <w:pPr>
        <w:spacing w:line="480" w:lineRule="auto"/>
        <w:ind w:right="5954"/>
        <w:rPr>
          <w:rFonts w:ascii="Arial" w:hAnsi="Arial" w:cs="Arial"/>
          <w:sz w:val="20"/>
          <w:szCs w:val="20"/>
        </w:rPr>
      </w:pPr>
      <w:r w:rsidRPr="00E949B0">
        <w:rPr>
          <w:rFonts w:ascii="Arial" w:hAnsi="Arial" w:cs="Arial"/>
          <w:sz w:val="20"/>
          <w:szCs w:val="20"/>
        </w:rPr>
        <w:t>………………………………………………………………………………</w:t>
      </w:r>
    </w:p>
    <w:p w14:paraId="4FBBB4F1" w14:textId="77777777" w:rsidR="00C87D11" w:rsidRPr="00E949B0" w:rsidRDefault="00C87D11" w:rsidP="00C87D11">
      <w:pPr>
        <w:ind w:right="5953"/>
        <w:rPr>
          <w:rFonts w:ascii="Arial" w:hAnsi="Arial" w:cs="Arial"/>
          <w:i/>
          <w:sz w:val="16"/>
          <w:szCs w:val="16"/>
        </w:rPr>
      </w:pPr>
      <w:r w:rsidRPr="00E949B0">
        <w:rPr>
          <w:rFonts w:ascii="Arial" w:hAnsi="Arial" w:cs="Arial"/>
          <w:i/>
          <w:sz w:val="16"/>
          <w:szCs w:val="16"/>
        </w:rPr>
        <w:t>(pełna nazwa/firma, adres, w zależności od podmiotu: NIP/PESEL, KRS/</w:t>
      </w:r>
      <w:proofErr w:type="spellStart"/>
      <w:r w:rsidRPr="00E949B0">
        <w:rPr>
          <w:rFonts w:ascii="Arial" w:hAnsi="Arial" w:cs="Arial"/>
          <w:i/>
          <w:sz w:val="16"/>
          <w:szCs w:val="16"/>
        </w:rPr>
        <w:t>CEiDG</w:t>
      </w:r>
      <w:proofErr w:type="spellEnd"/>
      <w:r w:rsidRPr="00E949B0">
        <w:rPr>
          <w:rFonts w:ascii="Arial" w:hAnsi="Arial" w:cs="Arial"/>
          <w:i/>
          <w:sz w:val="16"/>
          <w:szCs w:val="16"/>
        </w:rPr>
        <w:t>)</w:t>
      </w:r>
    </w:p>
    <w:p w14:paraId="6F1954B8" w14:textId="77777777" w:rsidR="00C87D11" w:rsidRPr="00E949B0" w:rsidRDefault="00C87D11" w:rsidP="00C87D11">
      <w:pPr>
        <w:rPr>
          <w:rFonts w:ascii="Arial" w:hAnsi="Arial" w:cs="Arial"/>
          <w:sz w:val="20"/>
          <w:szCs w:val="20"/>
          <w:u w:val="single"/>
        </w:rPr>
      </w:pPr>
      <w:r w:rsidRPr="00E949B0">
        <w:rPr>
          <w:rFonts w:ascii="Arial" w:hAnsi="Arial" w:cs="Arial"/>
          <w:sz w:val="20"/>
          <w:szCs w:val="20"/>
          <w:u w:val="single"/>
        </w:rPr>
        <w:t>reprezentowany przez:</w:t>
      </w:r>
    </w:p>
    <w:p w14:paraId="39D40883" w14:textId="77777777" w:rsidR="00C87D11" w:rsidRPr="00E949B0" w:rsidRDefault="00C87D11" w:rsidP="00C87D11">
      <w:pPr>
        <w:spacing w:line="480" w:lineRule="auto"/>
        <w:ind w:right="5954"/>
        <w:rPr>
          <w:rFonts w:ascii="Arial" w:hAnsi="Arial" w:cs="Arial"/>
          <w:sz w:val="20"/>
          <w:szCs w:val="20"/>
        </w:rPr>
      </w:pPr>
      <w:r w:rsidRPr="00E949B0">
        <w:rPr>
          <w:rFonts w:ascii="Arial" w:hAnsi="Arial" w:cs="Arial"/>
          <w:sz w:val="20"/>
          <w:szCs w:val="20"/>
        </w:rPr>
        <w:t>………………………………………………………………………………</w:t>
      </w:r>
    </w:p>
    <w:p w14:paraId="16575233" w14:textId="77777777" w:rsidR="00C87D11" w:rsidRPr="00E949B0" w:rsidRDefault="00C87D11" w:rsidP="00C87D11">
      <w:pPr>
        <w:ind w:right="5953"/>
        <w:rPr>
          <w:rFonts w:ascii="Arial" w:hAnsi="Arial" w:cs="Arial"/>
          <w:i/>
          <w:sz w:val="16"/>
          <w:szCs w:val="16"/>
        </w:rPr>
      </w:pPr>
      <w:r w:rsidRPr="00E949B0">
        <w:rPr>
          <w:rFonts w:ascii="Arial" w:hAnsi="Arial" w:cs="Arial"/>
          <w:i/>
          <w:sz w:val="16"/>
          <w:szCs w:val="16"/>
        </w:rPr>
        <w:t>(imię, nazwisko, stanowisko/podstawa do reprezentacji)</w:t>
      </w:r>
    </w:p>
    <w:p w14:paraId="2EF92261" w14:textId="77777777" w:rsidR="00C87D11" w:rsidRPr="00E949B0" w:rsidRDefault="00C87D11" w:rsidP="00C87D11">
      <w:pPr>
        <w:rPr>
          <w:rFonts w:ascii="Arial" w:hAnsi="Arial" w:cs="Arial"/>
        </w:rPr>
      </w:pPr>
    </w:p>
    <w:p w14:paraId="26A8B164" w14:textId="77777777" w:rsidR="00C87D11" w:rsidRPr="00E949B0" w:rsidRDefault="00C87D11" w:rsidP="00C87D11">
      <w:pPr>
        <w:rPr>
          <w:rFonts w:ascii="Arial" w:hAnsi="Arial" w:cs="Arial"/>
          <w:b/>
          <w:sz w:val="20"/>
          <w:szCs w:val="20"/>
        </w:rPr>
      </w:pPr>
    </w:p>
    <w:p w14:paraId="30AA0E1D" w14:textId="77777777" w:rsidR="00C87D11" w:rsidRPr="00E949B0" w:rsidRDefault="00C87D11" w:rsidP="00C87D11">
      <w:pPr>
        <w:spacing w:after="120" w:line="360" w:lineRule="auto"/>
        <w:jc w:val="center"/>
        <w:rPr>
          <w:rFonts w:ascii="Arial" w:hAnsi="Arial" w:cs="Arial"/>
          <w:b/>
          <w:u w:val="single"/>
        </w:rPr>
      </w:pPr>
      <w:r w:rsidRPr="00E949B0">
        <w:rPr>
          <w:rFonts w:ascii="Arial" w:hAnsi="Arial" w:cs="Arial"/>
          <w:b/>
          <w:u w:val="single"/>
        </w:rPr>
        <w:t xml:space="preserve">Oświadczenia podmiotu udostępniającego zasoby </w:t>
      </w:r>
    </w:p>
    <w:p w14:paraId="06EC3EA3" w14:textId="77777777" w:rsidR="00C87D11" w:rsidRPr="00E949B0" w:rsidRDefault="00C87D11" w:rsidP="00C87D11">
      <w:pPr>
        <w:spacing w:before="120" w:line="360" w:lineRule="auto"/>
        <w:jc w:val="center"/>
        <w:rPr>
          <w:rFonts w:ascii="Arial" w:hAnsi="Arial" w:cs="Arial"/>
          <w:b/>
          <w:caps/>
          <w:sz w:val="20"/>
          <w:szCs w:val="20"/>
          <w:u w:val="single"/>
        </w:rPr>
      </w:pPr>
      <w:r w:rsidRPr="00E949B0">
        <w:rPr>
          <w:rFonts w:ascii="Arial" w:hAnsi="Arial" w:cs="Arial"/>
          <w:b/>
          <w:sz w:val="20"/>
          <w:szCs w:val="20"/>
          <w:u w:val="single"/>
        </w:rPr>
        <w:t xml:space="preserve">DOTYCZĄCE PRZESŁANEK WYKLUCZENIA Z ART. 5K ROZPORZĄDZENIA 833/2014 ORAZ ART. 7 UST. 1 USTAWY </w:t>
      </w:r>
      <w:r w:rsidRPr="00E949B0">
        <w:rPr>
          <w:rFonts w:ascii="Arial" w:hAnsi="Arial" w:cs="Arial"/>
          <w:b/>
          <w:caps/>
          <w:sz w:val="20"/>
          <w:szCs w:val="20"/>
          <w:u w:val="single"/>
        </w:rPr>
        <w:t>o szczególnych rozwiązaniach w zakresie przeciwdziałania wspieraniu agresji na Ukrainę oraz służących ochronie bezpieczeństwa narodowego</w:t>
      </w:r>
    </w:p>
    <w:p w14:paraId="302BAD5C" w14:textId="77777777" w:rsidR="00C87D11" w:rsidRPr="00E949B0" w:rsidRDefault="00C87D11" w:rsidP="00C87D11">
      <w:pPr>
        <w:spacing w:before="120" w:line="360" w:lineRule="auto"/>
        <w:jc w:val="center"/>
        <w:rPr>
          <w:rFonts w:ascii="Arial" w:hAnsi="Arial" w:cs="Arial"/>
          <w:b/>
          <w:u w:val="single"/>
        </w:rPr>
      </w:pPr>
      <w:r w:rsidRPr="00E949B0">
        <w:rPr>
          <w:rFonts w:ascii="Arial" w:hAnsi="Arial" w:cs="Arial"/>
          <w:b/>
          <w:sz w:val="21"/>
          <w:szCs w:val="21"/>
        </w:rPr>
        <w:t xml:space="preserve">składane na podstawie art. 125 ust. 5 ustawy </w:t>
      </w:r>
      <w:proofErr w:type="spellStart"/>
      <w:r w:rsidRPr="00E949B0">
        <w:rPr>
          <w:rFonts w:ascii="Arial" w:hAnsi="Arial" w:cs="Arial"/>
          <w:b/>
          <w:sz w:val="21"/>
          <w:szCs w:val="21"/>
        </w:rPr>
        <w:t>Pzp</w:t>
      </w:r>
      <w:proofErr w:type="spellEnd"/>
    </w:p>
    <w:p w14:paraId="16A67A77" w14:textId="20257CBE" w:rsidR="00C87D11" w:rsidRPr="00E949B0" w:rsidRDefault="00C87D11" w:rsidP="00C87D11">
      <w:pPr>
        <w:spacing w:before="240" w:line="360" w:lineRule="auto"/>
        <w:ind w:firstLine="709"/>
        <w:jc w:val="both"/>
        <w:rPr>
          <w:rFonts w:ascii="Arial" w:hAnsi="Arial" w:cs="Arial"/>
          <w:sz w:val="20"/>
          <w:szCs w:val="20"/>
        </w:rPr>
      </w:pPr>
      <w:r w:rsidRPr="00E949B0">
        <w:rPr>
          <w:rFonts w:ascii="Arial" w:hAnsi="Arial" w:cs="Arial"/>
          <w:sz w:val="21"/>
          <w:szCs w:val="21"/>
        </w:rPr>
        <w:t xml:space="preserve">Na potrzeby postępowania o udzielenie zamówienia publicznego </w:t>
      </w:r>
      <w:r w:rsidRPr="00E949B0">
        <w:rPr>
          <w:rFonts w:ascii="Arial" w:hAnsi="Arial" w:cs="Arial"/>
          <w:sz w:val="21"/>
          <w:szCs w:val="21"/>
        </w:rPr>
        <w:br/>
        <w:t xml:space="preserve">pn. </w:t>
      </w:r>
      <w:r w:rsidR="002A5B7C" w:rsidRPr="00E949B0">
        <w:rPr>
          <w:rFonts w:ascii="Arial" w:hAnsi="Arial" w:cs="Arial"/>
          <w:b/>
          <w:bCs/>
          <w:sz w:val="21"/>
          <w:szCs w:val="21"/>
        </w:rPr>
        <w:t xml:space="preserve">Dostawa </w:t>
      </w:r>
      <w:r w:rsidR="009A3533" w:rsidRPr="00E949B0">
        <w:rPr>
          <w:rFonts w:ascii="Arial" w:hAnsi="Arial" w:cs="Arial"/>
          <w:b/>
          <w:bCs/>
          <w:sz w:val="21"/>
          <w:szCs w:val="21"/>
        </w:rPr>
        <w:t>systemów implantów ślimakowych oraz procesorów dźwięku</w:t>
      </w:r>
      <w:r w:rsidRPr="00E949B0">
        <w:rPr>
          <w:rFonts w:ascii="Arial" w:hAnsi="Arial" w:cs="Arial"/>
          <w:i/>
          <w:sz w:val="16"/>
          <w:szCs w:val="16"/>
        </w:rPr>
        <w:t>,</w:t>
      </w:r>
      <w:r w:rsidRPr="00E949B0">
        <w:rPr>
          <w:rFonts w:ascii="Arial" w:hAnsi="Arial" w:cs="Arial"/>
          <w:i/>
          <w:sz w:val="18"/>
          <w:szCs w:val="18"/>
        </w:rPr>
        <w:t xml:space="preserve"> </w:t>
      </w:r>
      <w:r w:rsidRPr="00E949B0">
        <w:rPr>
          <w:rFonts w:ascii="Arial" w:hAnsi="Arial" w:cs="Arial"/>
          <w:sz w:val="21"/>
          <w:szCs w:val="21"/>
        </w:rPr>
        <w:t>oświadczam, co następuje:</w:t>
      </w:r>
    </w:p>
    <w:p w14:paraId="0BB4EB1E" w14:textId="77777777" w:rsidR="00C87D11" w:rsidRPr="00E949B0" w:rsidRDefault="00C87D11" w:rsidP="00C87D11">
      <w:pPr>
        <w:shd w:val="clear" w:color="auto" w:fill="BFBFBF"/>
        <w:spacing w:before="360" w:line="360" w:lineRule="auto"/>
        <w:rPr>
          <w:rFonts w:ascii="Arial" w:hAnsi="Arial" w:cs="Arial"/>
          <w:b/>
          <w:sz w:val="21"/>
          <w:szCs w:val="21"/>
        </w:rPr>
      </w:pPr>
      <w:r w:rsidRPr="00E949B0">
        <w:rPr>
          <w:rFonts w:ascii="Arial" w:hAnsi="Arial" w:cs="Arial"/>
          <w:b/>
          <w:sz w:val="21"/>
          <w:szCs w:val="21"/>
        </w:rPr>
        <w:t>OŚWIADCZENIA DOTYCZĄCE PODMIOTU UDOSTEPNIAJĄCEGO ZASOBY:</w:t>
      </w:r>
    </w:p>
    <w:p w14:paraId="36ACA71B" w14:textId="77777777" w:rsidR="00C87D11" w:rsidRPr="00E949B0" w:rsidRDefault="00C87D11" w:rsidP="000A4ED6">
      <w:pPr>
        <w:pStyle w:val="Akapitzlist"/>
        <w:numPr>
          <w:ilvl w:val="0"/>
          <w:numId w:val="48"/>
        </w:numPr>
        <w:spacing w:before="360" w:after="0" w:line="360" w:lineRule="auto"/>
        <w:jc w:val="both"/>
        <w:rPr>
          <w:rFonts w:ascii="Arial" w:hAnsi="Arial" w:cs="Arial"/>
          <w:b/>
          <w:bCs/>
          <w:sz w:val="21"/>
          <w:szCs w:val="21"/>
        </w:rPr>
      </w:pPr>
      <w:r w:rsidRPr="00E949B0">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949B0">
        <w:rPr>
          <w:rStyle w:val="Odwoanieprzypisudolnego"/>
          <w:rFonts w:ascii="Arial" w:hAnsi="Arial" w:cs="Arial"/>
          <w:sz w:val="21"/>
          <w:szCs w:val="21"/>
        </w:rPr>
        <w:footnoteReference w:id="7"/>
      </w:r>
    </w:p>
    <w:p w14:paraId="18937C0C" w14:textId="77777777" w:rsidR="00C87D11" w:rsidRPr="00E949B0" w:rsidRDefault="00C87D11" w:rsidP="000A4ED6">
      <w:pPr>
        <w:pStyle w:val="NormalnyWeb"/>
        <w:numPr>
          <w:ilvl w:val="0"/>
          <w:numId w:val="48"/>
        </w:numPr>
        <w:spacing w:before="0" w:beforeAutospacing="0" w:after="0" w:afterAutospacing="0" w:line="360" w:lineRule="auto"/>
        <w:rPr>
          <w:rFonts w:ascii="Arial" w:hAnsi="Arial" w:cs="Arial"/>
          <w:b/>
          <w:bCs/>
          <w:sz w:val="21"/>
          <w:szCs w:val="21"/>
        </w:rPr>
      </w:pPr>
      <w:r w:rsidRPr="00E949B0">
        <w:rPr>
          <w:rFonts w:ascii="Arial" w:hAnsi="Arial" w:cs="Arial"/>
          <w:sz w:val="21"/>
          <w:szCs w:val="21"/>
        </w:rPr>
        <w:t xml:space="preserve">Oświadczam, że nie zachodzą w stosunku do mnie przesłanki wykluczenia z postępowania na podstawie art. </w:t>
      </w:r>
      <w:r w:rsidRPr="00E949B0">
        <w:rPr>
          <w:rFonts w:ascii="Arial" w:eastAsia="Times New Roman" w:hAnsi="Arial" w:cs="Arial"/>
          <w:sz w:val="21"/>
          <w:szCs w:val="21"/>
        </w:rPr>
        <w:t xml:space="preserve">7 ust. 1 ustawy </w:t>
      </w:r>
      <w:r w:rsidRPr="00E949B0">
        <w:rPr>
          <w:rFonts w:ascii="Arial" w:hAnsi="Arial" w:cs="Arial"/>
          <w:sz w:val="21"/>
          <w:szCs w:val="21"/>
        </w:rPr>
        <w:t>z dnia 13 kwietnia 2022 r.</w:t>
      </w:r>
      <w:r w:rsidRPr="00E949B0">
        <w:rPr>
          <w:rFonts w:ascii="Arial" w:hAnsi="Arial" w:cs="Arial"/>
          <w:i/>
          <w:iCs/>
          <w:sz w:val="21"/>
          <w:szCs w:val="21"/>
        </w:rPr>
        <w:t xml:space="preserve"> o szczególnych rozwiązaniach w zakresie przeciwdziałania wspieraniu agresji na Ukrainę oraz służących ochronie bezpieczeństwa narodowego </w:t>
      </w:r>
      <w:r w:rsidRPr="00E949B0">
        <w:rPr>
          <w:rFonts w:ascii="Arial" w:hAnsi="Arial" w:cs="Arial"/>
          <w:sz w:val="21"/>
          <w:szCs w:val="21"/>
        </w:rPr>
        <w:t>(Dz. U. poz. 835)</w:t>
      </w:r>
      <w:r w:rsidRPr="00E949B0">
        <w:rPr>
          <w:rFonts w:ascii="Arial" w:hAnsi="Arial" w:cs="Arial"/>
          <w:i/>
          <w:iCs/>
          <w:sz w:val="21"/>
          <w:szCs w:val="21"/>
        </w:rPr>
        <w:t>.</w:t>
      </w:r>
      <w:r w:rsidRPr="00E949B0">
        <w:rPr>
          <w:rStyle w:val="Odwoanieprzypisudolnego"/>
          <w:rFonts w:ascii="Arial" w:hAnsi="Arial" w:cs="Arial"/>
          <w:sz w:val="21"/>
          <w:szCs w:val="21"/>
        </w:rPr>
        <w:footnoteReference w:id="8"/>
      </w:r>
    </w:p>
    <w:p w14:paraId="6D0A858A" w14:textId="77777777" w:rsidR="00C87D11" w:rsidRPr="00E949B0" w:rsidRDefault="00C87D11" w:rsidP="00C87D11">
      <w:pPr>
        <w:spacing w:line="360" w:lineRule="auto"/>
        <w:ind w:left="5664" w:firstLine="708"/>
        <w:jc w:val="both"/>
        <w:rPr>
          <w:rFonts w:ascii="Arial" w:hAnsi="Arial" w:cs="Arial"/>
          <w:i/>
          <w:sz w:val="16"/>
          <w:szCs w:val="16"/>
        </w:rPr>
      </w:pPr>
    </w:p>
    <w:p w14:paraId="47B1ED47" w14:textId="77777777" w:rsidR="00C87D11" w:rsidRPr="00E949B0" w:rsidRDefault="00C87D11" w:rsidP="00C87D11">
      <w:pPr>
        <w:shd w:val="clear" w:color="auto" w:fill="BFBFBF"/>
        <w:spacing w:line="360" w:lineRule="auto"/>
        <w:jc w:val="both"/>
        <w:rPr>
          <w:rFonts w:ascii="Arial" w:hAnsi="Arial" w:cs="Arial"/>
          <w:b/>
          <w:sz w:val="21"/>
          <w:szCs w:val="21"/>
        </w:rPr>
      </w:pPr>
      <w:r w:rsidRPr="00E949B0">
        <w:rPr>
          <w:rFonts w:ascii="Arial" w:hAnsi="Arial" w:cs="Arial"/>
          <w:b/>
          <w:sz w:val="21"/>
          <w:szCs w:val="21"/>
        </w:rPr>
        <w:t>OŚWIADCZENIE DOTYCZĄCE PODANYCH INFORMACJI:</w:t>
      </w:r>
    </w:p>
    <w:p w14:paraId="0FE89716" w14:textId="77777777" w:rsidR="00C87D11" w:rsidRPr="00E949B0" w:rsidRDefault="00C87D11" w:rsidP="00C87D11">
      <w:pPr>
        <w:spacing w:line="360" w:lineRule="auto"/>
        <w:jc w:val="both"/>
        <w:rPr>
          <w:rFonts w:ascii="Arial" w:hAnsi="Arial" w:cs="Arial"/>
          <w:b/>
        </w:rPr>
      </w:pPr>
    </w:p>
    <w:p w14:paraId="68F8D5BF"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t xml:space="preserve">Oświadczam, że wszystkie informacje podane w powyższych oświadczeniach są aktualne </w:t>
      </w:r>
      <w:r w:rsidRPr="00E949B0">
        <w:rPr>
          <w:rFonts w:ascii="Arial" w:hAnsi="Arial" w:cs="Arial"/>
          <w:sz w:val="21"/>
          <w:szCs w:val="21"/>
        </w:rPr>
        <w:br/>
        <w:t>i zgodne z prawdą oraz zostały przedstawione z pełną świadomością konsekwencji wprowadzenia zamawiającego w błąd przy przedstawianiu informacji.</w:t>
      </w:r>
    </w:p>
    <w:p w14:paraId="2D2CE76A" w14:textId="77777777" w:rsidR="00C87D11" w:rsidRPr="00E949B0" w:rsidRDefault="00C87D11" w:rsidP="00C87D11">
      <w:pPr>
        <w:spacing w:line="360" w:lineRule="auto"/>
        <w:jc w:val="both"/>
        <w:rPr>
          <w:rFonts w:ascii="Arial" w:hAnsi="Arial" w:cs="Arial"/>
          <w:sz w:val="20"/>
          <w:szCs w:val="20"/>
        </w:rPr>
      </w:pPr>
    </w:p>
    <w:p w14:paraId="2EB69DFB" w14:textId="77777777" w:rsidR="00C87D11" w:rsidRPr="00E949B0" w:rsidRDefault="00C87D11" w:rsidP="00C87D11">
      <w:pPr>
        <w:shd w:val="clear" w:color="auto" w:fill="BFBFBF"/>
        <w:spacing w:after="120" w:line="360" w:lineRule="auto"/>
        <w:jc w:val="both"/>
        <w:rPr>
          <w:rFonts w:ascii="Arial" w:hAnsi="Arial" w:cs="Arial"/>
          <w:b/>
          <w:sz w:val="21"/>
          <w:szCs w:val="21"/>
        </w:rPr>
      </w:pPr>
      <w:r w:rsidRPr="00E949B0">
        <w:rPr>
          <w:rFonts w:ascii="Arial" w:hAnsi="Arial" w:cs="Arial"/>
          <w:b/>
          <w:sz w:val="21"/>
          <w:szCs w:val="21"/>
        </w:rPr>
        <w:t>INFORMACJA DOTYCZĄCA DOSTĘPU DO PODMIOTOWYCH ŚRODKÓW DOWODOWYCH:</w:t>
      </w:r>
    </w:p>
    <w:p w14:paraId="2ED7832C" w14:textId="77777777" w:rsidR="00C87D11" w:rsidRPr="00E949B0" w:rsidRDefault="00C87D11" w:rsidP="00C87D11">
      <w:pPr>
        <w:spacing w:after="120" w:line="360" w:lineRule="auto"/>
        <w:jc w:val="both"/>
        <w:rPr>
          <w:rFonts w:ascii="Arial" w:hAnsi="Arial" w:cs="Arial"/>
          <w:sz w:val="21"/>
          <w:szCs w:val="21"/>
        </w:rPr>
      </w:pPr>
      <w:r w:rsidRPr="00E949B0">
        <w:rPr>
          <w:rFonts w:ascii="Arial" w:hAnsi="Arial" w:cs="Arial"/>
          <w:sz w:val="21"/>
          <w:szCs w:val="21"/>
        </w:rPr>
        <w:t>Wskazuję następujące podmiotowe środki dowodowe, które można uzyskać za pomocą bezpłatnych i ogólnodostępnych baz danych, oraz</w:t>
      </w:r>
      <w:r w:rsidRPr="00E949B0">
        <w:t xml:space="preserve"> </w:t>
      </w:r>
      <w:r w:rsidRPr="00E949B0">
        <w:rPr>
          <w:rFonts w:ascii="Arial" w:hAnsi="Arial" w:cs="Arial"/>
          <w:sz w:val="21"/>
          <w:szCs w:val="21"/>
        </w:rPr>
        <w:t>dane umożliwiające dostęp do tych środków:</w:t>
      </w:r>
    </w:p>
    <w:p w14:paraId="1CCFF26C"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t>1) ......................................................................................................................................................</w:t>
      </w:r>
    </w:p>
    <w:p w14:paraId="7093DEFD"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i/>
          <w:sz w:val="16"/>
          <w:szCs w:val="16"/>
        </w:rPr>
        <w:t>(wskazać podmiotowy środek dowodowy, adres internetowy, wydający urząd lub organ, dokładne dane referencyjne dokumentacji)</w:t>
      </w:r>
    </w:p>
    <w:p w14:paraId="73DE943B"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t>2) .......................................................................................................................................................</w:t>
      </w:r>
    </w:p>
    <w:p w14:paraId="3CE99318"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i/>
          <w:sz w:val="16"/>
          <w:szCs w:val="16"/>
        </w:rPr>
        <w:t>(wskazać podmiotowy środek dowodowy, adres internetowy, wydający urząd lub organ, dokładne dane referencyjne dokumentacji)</w:t>
      </w:r>
    </w:p>
    <w:p w14:paraId="67BCDCB4" w14:textId="77777777" w:rsidR="00C87D11" w:rsidRPr="00E949B0" w:rsidRDefault="00C87D11" w:rsidP="00C87D11">
      <w:pPr>
        <w:spacing w:line="360" w:lineRule="auto"/>
        <w:jc w:val="both"/>
        <w:rPr>
          <w:rFonts w:ascii="Arial" w:hAnsi="Arial" w:cs="Arial"/>
          <w:sz w:val="21"/>
          <w:szCs w:val="21"/>
        </w:rPr>
      </w:pPr>
    </w:p>
    <w:p w14:paraId="536BCF30" w14:textId="77777777" w:rsidR="00C87D11" w:rsidRPr="00E949B0" w:rsidRDefault="00C87D11" w:rsidP="00C87D11">
      <w:pPr>
        <w:spacing w:line="360" w:lineRule="auto"/>
        <w:jc w:val="both"/>
        <w:rPr>
          <w:rFonts w:ascii="Arial" w:hAnsi="Arial" w:cs="Arial"/>
          <w:sz w:val="21"/>
          <w:szCs w:val="21"/>
        </w:rPr>
      </w:pP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t>…………………………………….</w:t>
      </w:r>
    </w:p>
    <w:p w14:paraId="69F8508F" w14:textId="77777777" w:rsidR="00C87D11" w:rsidRPr="00E949B0" w:rsidRDefault="00C87D11" w:rsidP="00C87D11">
      <w:pPr>
        <w:spacing w:line="360" w:lineRule="auto"/>
        <w:jc w:val="both"/>
        <w:rPr>
          <w:rFonts w:ascii="Arial" w:hAnsi="Arial" w:cs="Arial"/>
          <w:i/>
          <w:sz w:val="16"/>
          <w:szCs w:val="16"/>
        </w:rPr>
      </w:pP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sz w:val="21"/>
          <w:szCs w:val="21"/>
        </w:rPr>
        <w:tab/>
      </w:r>
      <w:r w:rsidRPr="00E949B0">
        <w:rPr>
          <w:rFonts w:ascii="Arial" w:hAnsi="Arial" w:cs="Arial"/>
          <w:i/>
          <w:sz w:val="21"/>
          <w:szCs w:val="21"/>
        </w:rPr>
        <w:tab/>
      </w:r>
      <w:r w:rsidRPr="00E949B0">
        <w:rPr>
          <w:rFonts w:ascii="Arial" w:hAnsi="Arial" w:cs="Arial"/>
          <w:i/>
          <w:sz w:val="16"/>
          <w:szCs w:val="16"/>
        </w:rPr>
        <w:t xml:space="preserve">Data; kwalifikowany podpis elektroniczny </w:t>
      </w:r>
    </w:p>
    <w:p w14:paraId="76375BE8" w14:textId="77777777" w:rsidR="00866BB4" w:rsidRPr="00E949B0" w:rsidRDefault="00866BB4" w:rsidP="00866BB4">
      <w:pPr>
        <w:jc w:val="center"/>
        <w:rPr>
          <w:rFonts w:ascii="Tahoma" w:hAnsi="Tahoma" w:cs="Tahoma"/>
          <w:b/>
          <w:sz w:val="18"/>
          <w:szCs w:val="18"/>
        </w:rPr>
      </w:pPr>
    </w:p>
    <w:p w14:paraId="44CDCAF1" w14:textId="592F4370" w:rsidR="009A24A8" w:rsidRPr="00E949B0" w:rsidRDefault="00844FAE" w:rsidP="00F60700">
      <w:pPr>
        <w:jc w:val="right"/>
        <w:rPr>
          <w:rFonts w:ascii="Tahoma" w:hAnsi="Tahoma" w:cs="Tahoma"/>
          <w:b/>
          <w:sz w:val="20"/>
          <w:szCs w:val="20"/>
        </w:rPr>
      </w:pPr>
      <w:r w:rsidRPr="00E949B0">
        <w:rPr>
          <w:rFonts w:ascii="Tahoma" w:hAnsi="Tahoma" w:cs="Tahoma"/>
          <w:sz w:val="20"/>
          <w:szCs w:val="20"/>
        </w:rPr>
        <w:br w:type="page"/>
      </w:r>
      <w:bookmarkStart w:id="12" w:name="_Hlk175209325"/>
      <w:r w:rsidR="00F60700" w:rsidRPr="00E949B0">
        <w:rPr>
          <w:rFonts w:ascii="Tahoma" w:hAnsi="Tahoma" w:cs="Tahoma"/>
          <w:b/>
          <w:sz w:val="20"/>
          <w:szCs w:val="20"/>
        </w:rPr>
        <w:lastRenderedPageBreak/>
        <w:t xml:space="preserve">Załącznik nr </w:t>
      </w:r>
      <w:r w:rsidR="00FF1A92" w:rsidRPr="00E949B0">
        <w:rPr>
          <w:rFonts w:ascii="Tahoma" w:hAnsi="Tahoma" w:cs="Tahoma"/>
          <w:b/>
          <w:sz w:val="20"/>
          <w:szCs w:val="20"/>
        </w:rPr>
        <w:t>4</w:t>
      </w:r>
    </w:p>
    <w:p w14:paraId="6ABDDD91" w14:textId="77777777" w:rsidR="00B46C3C" w:rsidRPr="00E949B0" w:rsidRDefault="00B46C3C" w:rsidP="00F60700">
      <w:pPr>
        <w:jc w:val="right"/>
        <w:rPr>
          <w:rFonts w:ascii="Tahoma" w:hAnsi="Tahoma" w:cs="Tahoma"/>
          <w:b/>
          <w:sz w:val="20"/>
          <w:szCs w:val="20"/>
        </w:rPr>
      </w:pPr>
    </w:p>
    <w:p w14:paraId="10E9EFCD" w14:textId="77777777" w:rsidR="00894F0C" w:rsidRPr="00E949B0" w:rsidRDefault="00894F0C" w:rsidP="00F60700">
      <w:pPr>
        <w:jc w:val="right"/>
        <w:rPr>
          <w:rFonts w:ascii="Tahoma" w:hAnsi="Tahoma" w:cs="Tahoma"/>
          <w:b/>
          <w:sz w:val="20"/>
          <w:szCs w:val="20"/>
        </w:rPr>
      </w:pPr>
    </w:p>
    <w:p w14:paraId="79A14311" w14:textId="77777777" w:rsidR="007F2D68" w:rsidRPr="00E949B0" w:rsidRDefault="00851FD6" w:rsidP="00851FD6">
      <w:pPr>
        <w:jc w:val="center"/>
        <w:rPr>
          <w:rFonts w:ascii="Tahoma" w:hAnsi="Tahoma" w:cs="Tahoma"/>
          <w:b/>
          <w:iCs/>
          <w:smallCaps/>
          <w:kern w:val="16"/>
          <w:sz w:val="20"/>
          <w:szCs w:val="20"/>
        </w:rPr>
      </w:pPr>
      <w:r w:rsidRPr="00E949B0">
        <w:rPr>
          <w:rFonts w:ascii="Tahoma" w:hAnsi="Tahoma" w:cs="Tahoma"/>
          <w:b/>
          <w:iCs/>
          <w:smallCaps/>
          <w:kern w:val="16"/>
          <w:sz w:val="20"/>
          <w:szCs w:val="20"/>
        </w:rPr>
        <w:t xml:space="preserve">Projektowane postanowienia umowy w sprawie zamówienia publicznego, </w:t>
      </w:r>
    </w:p>
    <w:p w14:paraId="3A96DAD6" w14:textId="77777777" w:rsidR="00851FD6" w:rsidRPr="00E949B0" w:rsidRDefault="00851FD6" w:rsidP="002338B9">
      <w:pPr>
        <w:jc w:val="center"/>
        <w:rPr>
          <w:rFonts w:ascii="Tahoma" w:hAnsi="Tahoma" w:cs="Tahoma"/>
          <w:b/>
          <w:iCs/>
          <w:smallCaps/>
          <w:kern w:val="16"/>
          <w:sz w:val="20"/>
          <w:szCs w:val="20"/>
        </w:rPr>
      </w:pPr>
      <w:r w:rsidRPr="00E949B0">
        <w:rPr>
          <w:rFonts w:ascii="Tahoma" w:hAnsi="Tahoma" w:cs="Tahoma"/>
          <w:b/>
          <w:iCs/>
          <w:smallCaps/>
          <w:kern w:val="16"/>
          <w:sz w:val="20"/>
          <w:szCs w:val="20"/>
        </w:rPr>
        <w:t>które zostaną wprowadzone do treści tej umowy</w:t>
      </w:r>
    </w:p>
    <w:p w14:paraId="485620BA" w14:textId="77777777" w:rsidR="007F2D68" w:rsidRPr="00E949B0" w:rsidRDefault="007F2D68" w:rsidP="002338B9">
      <w:pPr>
        <w:jc w:val="center"/>
        <w:rPr>
          <w:rFonts w:ascii="Tahoma" w:hAnsi="Tahoma" w:cs="Tahoma"/>
          <w:b/>
          <w:sz w:val="20"/>
          <w:szCs w:val="20"/>
        </w:rPr>
      </w:pPr>
    </w:p>
    <w:p w14:paraId="2B32695F" w14:textId="77777777" w:rsidR="00D769C7" w:rsidRPr="00E949B0" w:rsidRDefault="00D769C7" w:rsidP="00F60700">
      <w:pPr>
        <w:jc w:val="right"/>
        <w:rPr>
          <w:rFonts w:ascii="Tahoma" w:hAnsi="Tahoma" w:cs="Tahoma"/>
          <w:b/>
          <w:sz w:val="20"/>
          <w:szCs w:val="20"/>
        </w:rPr>
      </w:pPr>
    </w:p>
    <w:p w14:paraId="48012745" w14:textId="6930AB9C" w:rsidR="009A24A8" w:rsidRPr="00E949B0" w:rsidRDefault="009A24A8" w:rsidP="009A24A8">
      <w:pPr>
        <w:jc w:val="center"/>
        <w:rPr>
          <w:rFonts w:ascii="Tahoma" w:hAnsi="Tahoma" w:cs="Tahoma"/>
          <w:b/>
          <w:iCs/>
          <w:smallCaps/>
          <w:kern w:val="16"/>
          <w:sz w:val="22"/>
          <w:szCs w:val="22"/>
          <w:u w:val="single"/>
        </w:rPr>
      </w:pPr>
      <w:r w:rsidRPr="00E949B0">
        <w:rPr>
          <w:rFonts w:ascii="Tahoma" w:hAnsi="Tahoma" w:cs="Tahoma"/>
          <w:b/>
          <w:iCs/>
          <w:smallCaps/>
          <w:kern w:val="16"/>
          <w:sz w:val="22"/>
          <w:szCs w:val="22"/>
        </w:rPr>
        <w:t xml:space="preserve">Umowa Nr </w:t>
      </w:r>
      <w:r w:rsidR="00574CE2" w:rsidRPr="00E949B0">
        <w:rPr>
          <w:rFonts w:ascii="Tahoma" w:hAnsi="Tahoma" w:cs="Tahoma"/>
          <w:b/>
          <w:iCs/>
          <w:smallCaps/>
          <w:kern w:val="16"/>
          <w:sz w:val="22"/>
          <w:szCs w:val="22"/>
        </w:rPr>
        <w:t>96</w:t>
      </w:r>
      <w:r w:rsidR="009B6A08" w:rsidRPr="00E949B0">
        <w:rPr>
          <w:rFonts w:ascii="Tahoma" w:hAnsi="Tahoma" w:cs="Tahoma"/>
          <w:b/>
          <w:iCs/>
          <w:smallCaps/>
          <w:kern w:val="16"/>
          <w:sz w:val="22"/>
          <w:szCs w:val="22"/>
        </w:rPr>
        <w:t>/PN/ZP/</w:t>
      </w:r>
      <w:r w:rsidRPr="00E949B0">
        <w:rPr>
          <w:rFonts w:ascii="Tahoma" w:hAnsi="Tahoma" w:cs="Tahoma"/>
          <w:b/>
          <w:sz w:val="22"/>
          <w:szCs w:val="22"/>
        </w:rPr>
        <w:t>D/…/20</w:t>
      </w:r>
      <w:r w:rsidR="00A9021A" w:rsidRPr="00E949B0">
        <w:rPr>
          <w:rFonts w:ascii="Tahoma" w:hAnsi="Tahoma" w:cs="Tahoma"/>
          <w:b/>
          <w:sz w:val="22"/>
          <w:szCs w:val="22"/>
        </w:rPr>
        <w:t>2</w:t>
      </w:r>
      <w:r w:rsidR="008A24D2" w:rsidRPr="00E949B0">
        <w:rPr>
          <w:rFonts w:ascii="Tahoma" w:hAnsi="Tahoma" w:cs="Tahoma"/>
          <w:b/>
          <w:sz w:val="22"/>
          <w:szCs w:val="22"/>
        </w:rPr>
        <w:t>4</w:t>
      </w:r>
      <w:r w:rsidRPr="00E949B0">
        <w:rPr>
          <w:rFonts w:ascii="Tahoma" w:hAnsi="Tahoma" w:cs="Tahoma"/>
          <w:b/>
          <w:sz w:val="22"/>
          <w:szCs w:val="22"/>
        </w:rPr>
        <w:t xml:space="preserve"> </w:t>
      </w:r>
      <w:r w:rsidRPr="00E949B0">
        <w:rPr>
          <w:rFonts w:ascii="Tahoma" w:hAnsi="Tahoma" w:cs="Tahoma"/>
          <w:b/>
          <w:iCs/>
          <w:smallCaps/>
          <w:kern w:val="16"/>
          <w:sz w:val="22"/>
          <w:szCs w:val="22"/>
        </w:rPr>
        <w:t xml:space="preserve">– </w:t>
      </w:r>
      <w:r w:rsidRPr="00E949B0">
        <w:rPr>
          <w:rFonts w:ascii="Tahoma" w:hAnsi="Tahoma" w:cs="Tahoma"/>
          <w:b/>
          <w:iCs/>
          <w:smallCaps/>
          <w:kern w:val="16"/>
          <w:sz w:val="22"/>
          <w:szCs w:val="22"/>
          <w:u w:val="single"/>
        </w:rPr>
        <w:t>WZÓR</w:t>
      </w:r>
    </w:p>
    <w:p w14:paraId="6F4C6006" w14:textId="2B691E54" w:rsidR="009A24A8" w:rsidRPr="00E949B0" w:rsidRDefault="009A24A8" w:rsidP="009A24A8">
      <w:pPr>
        <w:jc w:val="center"/>
        <w:rPr>
          <w:rFonts w:ascii="Tahoma" w:hAnsi="Tahoma" w:cs="Tahoma"/>
          <w:sz w:val="16"/>
          <w:szCs w:val="16"/>
        </w:rPr>
      </w:pPr>
      <w:r w:rsidRPr="00E949B0">
        <w:rPr>
          <w:rFonts w:ascii="Tahoma" w:hAnsi="Tahoma" w:cs="Tahoma"/>
          <w:sz w:val="16"/>
          <w:szCs w:val="16"/>
        </w:rPr>
        <w:t xml:space="preserve">stanowiąca wynik postępowania przeprowadzonego w trybie </w:t>
      </w:r>
      <w:r w:rsidR="00D50A7B" w:rsidRPr="00E949B0">
        <w:rPr>
          <w:rFonts w:ascii="Tahoma" w:hAnsi="Tahoma" w:cs="Tahoma"/>
          <w:sz w:val="16"/>
          <w:szCs w:val="16"/>
        </w:rPr>
        <w:t xml:space="preserve">przetargu nieograniczonego </w:t>
      </w:r>
      <w:r w:rsidR="00574CE2" w:rsidRPr="00E949B0">
        <w:rPr>
          <w:rFonts w:ascii="Tahoma" w:hAnsi="Tahoma" w:cs="Tahoma"/>
          <w:sz w:val="16"/>
          <w:szCs w:val="16"/>
        </w:rPr>
        <w:t>96</w:t>
      </w:r>
      <w:r w:rsidR="004A5122" w:rsidRPr="00E949B0">
        <w:rPr>
          <w:rFonts w:ascii="Tahoma" w:hAnsi="Tahoma" w:cs="Tahoma"/>
          <w:sz w:val="16"/>
          <w:szCs w:val="16"/>
        </w:rPr>
        <w:t>/</w:t>
      </w:r>
      <w:r w:rsidR="009B6A08" w:rsidRPr="00E949B0">
        <w:rPr>
          <w:rFonts w:ascii="Tahoma" w:hAnsi="Tahoma" w:cs="Tahoma"/>
          <w:sz w:val="16"/>
          <w:szCs w:val="16"/>
        </w:rPr>
        <w:t>PN/ZP/</w:t>
      </w:r>
      <w:r w:rsidRPr="00E949B0">
        <w:rPr>
          <w:rFonts w:ascii="Tahoma" w:hAnsi="Tahoma" w:cs="Tahoma"/>
          <w:sz w:val="16"/>
          <w:szCs w:val="16"/>
        </w:rPr>
        <w:t>D/20</w:t>
      </w:r>
      <w:r w:rsidR="00A9021A" w:rsidRPr="00E949B0">
        <w:rPr>
          <w:rFonts w:ascii="Tahoma" w:hAnsi="Tahoma" w:cs="Tahoma"/>
          <w:sz w:val="16"/>
          <w:szCs w:val="16"/>
        </w:rPr>
        <w:t>2</w:t>
      </w:r>
      <w:r w:rsidR="008A24D2" w:rsidRPr="00E949B0">
        <w:rPr>
          <w:rFonts w:ascii="Tahoma" w:hAnsi="Tahoma" w:cs="Tahoma"/>
          <w:sz w:val="16"/>
          <w:szCs w:val="16"/>
        </w:rPr>
        <w:t>4</w:t>
      </w:r>
    </w:p>
    <w:p w14:paraId="600CBDD7" w14:textId="77777777" w:rsidR="009A24A8" w:rsidRPr="00E949B0" w:rsidRDefault="009A24A8" w:rsidP="009A24A8">
      <w:pPr>
        <w:jc w:val="center"/>
        <w:rPr>
          <w:rFonts w:ascii="Tahoma" w:hAnsi="Tahoma" w:cs="Tahoma"/>
          <w:sz w:val="16"/>
          <w:szCs w:val="16"/>
        </w:rPr>
      </w:pPr>
      <w:r w:rsidRPr="00E949B0">
        <w:rPr>
          <w:rFonts w:ascii="Tahoma" w:hAnsi="Tahoma" w:cs="Tahoma"/>
          <w:sz w:val="16"/>
          <w:szCs w:val="16"/>
        </w:rPr>
        <w:t xml:space="preserve">– art. </w:t>
      </w:r>
      <w:r w:rsidR="00DC7860" w:rsidRPr="00E949B0">
        <w:rPr>
          <w:rFonts w:ascii="Tahoma" w:hAnsi="Tahoma" w:cs="Tahoma"/>
          <w:sz w:val="16"/>
          <w:szCs w:val="16"/>
        </w:rPr>
        <w:t>132</w:t>
      </w:r>
      <w:r w:rsidRPr="00E949B0">
        <w:rPr>
          <w:rFonts w:ascii="Tahoma" w:hAnsi="Tahoma" w:cs="Tahoma"/>
          <w:sz w:val="16"/>
          <w:szCs w:val="16"/>
        </w:rPr>
        <w:t> i następne ustawy Prawo Zamówień Publicznych (Dz. U. z 20</w:t>
      </w:r>
      <w:r w:rsidR="007D7CC4" w:rsidRPr="00E949B0">
        <w:rPr>
          <w:rFonts w:ascii="Tahoma" w:hAnsi="Tahoma" w:cs="Tahoma"/>
          <w:sz w:val="16"/>
          <w:szCs w:val="16"/>
        </w:rPr>
        <w:t>2</w:t>
      </w:r>
      <w:r w:rsidR="000D2174" w:rsidRPr="00E949B0">
        <w:rPr>
          <w:rFonts w:ascii="Tahoma" w:hAnsi="Tahoma" w:cs="Tahoma"/>
          <w:sz w:val="16"/>
          <w:szCs w:val="16"/>
        </w:rPr>
        <w:t>3</w:t>
      </w:r>
      <w:r w:rsidRPr="00E949B0">
        <w:rPr>
          <w:rFonts w:ascii="Tahoma" w:hAnsi="Tahoma" w:cs="Tahoma"/>
          <w:sz w:val="16"/>
          <w:szCs w:val="16"/>
        </w:rPr>
        <w:t xml:space="preserve"> r., poz. </w:t>
      </w:r>
      <w:r w:rsidR="007D7CC4" w:rsidRPr="00E949B0">
        <w:rPr>
          <w:rFonts w:ascii="Tahoma" w:hAnsi="Tahoma" w:cs="Tahoma"/>
          <w:sz w:val="16"/>
          <w:szCs w:val="16"/>
        </w:rPr>
        <w:t>1</w:t>
      </w:r>
      <w:r w:rsidR="000D2174" w:rsidRPr="00E949B0">
        <w:rPr>
          <w:rFonts w:ascii="Tahoma" w:hAnsi="Tahoma" w:cs="Tahoma"/>
          <w:sz w:val="16"/>
          <w:szCs w:val="16"/>
        </w:rPr>
        <w:t>605</w:t>
      </w:r>
      <w:r w:rsidR="007D7CC4" w:rsidRPr="00E949B0">
        <w:rPr>
          <w:rFonts w:ascii="Tahoma" w:hAnsi="Tahoma" w:cs="Tahoma"/>
          <w:sz w:val="16"/>
          <w:szCs w:val="16"/>
        </w:rPr>
        <w:t xml:space="preserve">, </w:t>
      </w:r>
      <w:proofErr w:type="spellStart"/>
      <w:r w:rsidR="007D7CC4" w:rsidRPr="00E949B0">
        <w:rPr>
          <w:rFonts w:ascii="Tahoma" w:hAnsi="Tahoma" w:cs="Tahoma"/>
          <w:sz w:val="16"/>
          <w:szCs w:val="16"/>
        </w:rPr>
        <w:t>t.j</w:t>
      </w:r>
      <w:proofErr w:type="spellEnd"/>
      <w:r w:rsidR="007D7CC4" w:rsidRPr="00E949B0">
        <w:rPr>
          <w:rFonts w:ascii="Tahoma" w:hAnsi="Tahoma" w:cs="Tahoma"/>
          <w:sz w:val="16"/>
          <w:szCs w:val="16"/>
        </w:rPr>
        <w:t>.,</w:t>
      </w:r>
      <w:r w:rsidRPr="00E949B0">
        <w:rPr>
          <w:rFonts w:ascii="Tahoma" w:hAnsi="Tahoma" w:cs="Tahoma"/>
          <w:sz w:val="16"/>
          <w:szCs w:val="16"/>
        </w:rPr>
        <w:t xml:space="preserve"> ze zm.)</w:t>
      </w:r>
    </w:p>
    <w:p w14:paraId="63DBBE17" w14:textId="77777777" w:rsidR="009A24A8" w:rsidRPr="00E949B0" w:rsidRDefault="009A24A8" w:rsidP="009A24A8">
      <w:pPr>
        <w:rPr>
          <w:rFonts w:ascii="Tahoma" w:hAnsi="Tahoma" w:cs="Tahoma"/>
          <w:sz w:val="16"/>
          <w:szCs w:val="16"/>
        </w:rPr>
      </w:pPr>
    </w:p>
    <w:p w14:paraId="00186229" w14:textId="77777777" w:rsidR="009A24A8" w:rsidRPr="00E949B0" w:rsidRDefault="00662963" w:rsidP="009A24A8">
      <w:pPr>
        <w:rPr>
          <w:rFonts w:ascii="Tahoma" w:hAnsi="Tahoma" w:cs="Tahoma"/>
          <w:sz w:val="20"/>
          <w:szCs w:val="20"/>
        </w:rPr>
      </w:pPr>
      <w:r w:rsidRPr="00E949B0">
        <w:rPr>
          <w:rFonts w:ascii="Tahoma" w:hAnsi="Tahoma" w:cs="Tahoma"/>
          <w:sz w:val="20"/>
          <w:szCs w:val="20"/>
        </w:rPr>
        <w:t>Z</w:t>
      </w:r>
      <w:r w:rsidR="009A24A8" w:rsidRPr="00E949B0">
        <w:rPr>
          <w:rFonts w:ascii="Tahoma" w:hAnsi="Tahoma" w:cs="Tahoma"/>
          <w:sz w:val="20"/>
          <w:szCs w:val="20"/>
        </w:rPr>
        <w:t>awarta  w dniu ........................................................   w  Łodzi,  pomiędzy:</w:t>
      </w:r>
    </w:p>
    <w:p w14:paraId="427A5E4A" w14:textId="77777777" w:rsidR="005C3192" w:rsidRPr="00E949B0" w:rsidRDefault="005C3192" w:rsidP="009A24A8">
      <w:pPr>
        <w:jc w:val="both"/>
        <w:rPr>
          <w:rFonts w:ascii="Tahoma" w:hAnsi="Tahoma" w:cs="Tahoma"/>
          <w:b/>
          <w:bCs/>
          <w:sz w:val="12"/>
          <w:szCs w:val="12"/>
        </w:rPr>
      </w:pPr>
    </w:p>
    <w:p w14:paraId="6B801AD8" w14:textId="77777777" w:rsidR="00FE5D52" w:rsidRPr="00E949B0" w:rsidRDefault="00FE5D52" w:rsidP="00FE5D52">
      <w:pPr>
        <w:pStyle w:val="Nagwek"/>
        <w:jc w:val="right"/>
        <w:rPr>
          <w:rFonts w:ascii="Tahoma" w:hAnsi="Tahoma" w:cs="Tahoma"/>
          <w:b/>
        </w:rPr>
      </w:pPr>
    </w:p>
    <w:p w14:paraId="2C92AF68" w14:textId="77777777" w:rsidR="00065AE1" w:rsidRPr="00E949B0" w:rsidRDefault="00FE5D52" w:rsidP="00065AE1">
      <w:pPr>
        <w:jc w:val="both"/>
        <w:rPr>
          <w:rFonts w:ascii="Tahoma" w:hAnsi="Tahoma" w:cs="Tahoma"/>
          <w:sz w:val="20"/>
          <w:szCs w:val="20"/>
        </w:rPr>
      </w:pPr>
      <w:bookmarkStart w:id="13" w:name="_Hlk94698569"/>
      <w:r w:rsidRPr="00E949B0">
        <w:rPr>
          <w:rFonts w:ascii="Tahoma" w:hAnsi="Tahoma" w:cs="Tahoma"/>
          <w:b/>
          <w:bCs/>
          <w:iCs/>
          <w:sz w:val="18"/>
          <w:szCs w:val="18"/>
        </w:rPr>
        <w:t>Samodzielny</w:t>
      </w:r>
      <w:r w:rsidR="00300BF5" w:rsidRPr="00E949B0">
        <w:rPr>
          <w:rFonts w:ascii="Tahoma" w:hAnsi="Tahoma" w:cs="Tahoma"/>
          <w:b/>
          <w:bCs/>
          <w:iCs/>
          <w:sz w:val="18"/>
          <w:szCs w:val="18"/>
        </w:rPr>
        <w:t>m</w:t>
      </w:r>
      <w:r w:rsidRPr="00E949B0">
        <w:rPr>
          <w:rFonts w:ascii="Tahoma" w:hAnsi="Tahoma" w:cs="Tahoma"/>
          <w:b/>
          <w:bCs/>
          <w:iCs/>
          <w:sz w:val="18"/>
          <w:szCs w:val="18"/>
        </w:rPr>
        <w:t xml:space="preserve"> Publiczny</w:t>
      </w:r>
      <w:r w:rsidR="00300BF5" w:rsidRPr="00E949B0">
        <w:rPr>
          <w:rFonts w:ascii="Tahoma" w:hAnsi="Tahoma" w:cs="Tahoma"/>
          <w:b/>
          <w:bCs/>
          <w:iCs/>
          <w:sz w:val="18"/>
          <w:szCs w:val="18"/>
        </w:rPr>
        <w:t>m</w:t>
      </w:r>
      <w:r w:rsidRPr="00E949B0">
        <w:rPr>
          <w:rFonts w:ascii="Tahoma" w:hAnsi="Tahoma" w:cs="Tahoma"/>
          <w:b/>
          <w:bCs/>
          <w:iCs/>
          <w:sz w:val="18"/>
          <w:szCs w:val="18"/>
        </w:rPr>
        <w:t xml:space="preserve"> Zakład</w:t>
      </w:r>
      <w:r w:rsidR="00300BF5" w:rsidRPr="00E949B0">
        <w:rPr>
          <w:rFonts w:ascii="Tahoma" w:hAnsi="Tahoma" w:cs="Tahoma"/>
          <w:b/>
          <w:bCs/>
          <w:iCs/>
          <w:sz w:val="18"/>
          <w:szCs w:val="18"/>
        </w:rPr>
        <w:t>em</w:t>
      </w:r>
      <w:r w:rsidRPr="00E949B0">
        <w:rPr>
          <w:rFonts w:ascii="Tahoma" w:hAnsi="Tahoma" w:cs="Tahoma"/>
          <w:b/>
          <w:bCs/>
          <w:iCs/>
          <w:sz w:val="18"/>
          <w:szCs w:val="18"/>
        </w:rPr>
        <w:t xml:space="preserve"> Opieki Zdrowotnej Uniwersytecki</w:t>
      </w:r>
      <w:r w:rsidR="00300BF5" w:rsidRPr="00E949B0">
        <w:rPr>
          <w:rFonts w:ascii="Tahoma" w:hAnsi="Tahoma" w:cs="Tahoma"/>
          <w:b/>
          <w:bCs/>
          <w:iCs/>
          <w:sz w:val="18"/>
          <w:szCs w:val="18"/>
        </w:rPr>
        <w:t>m</w:t>
      </w:r>
      <w:r w:rsidRPr="00E949B0">
        <w:rPr>
          <w:rFonts w:ascii="Tahoma" w:hAnsi="Tahoma" w:cs="Tahoma"/>
          <w:b/>
          <w:bCs/>
          <w:iCs/>
          <w:sz w:val="18"/>
          <w:szCs w:val="18"/>
        </w:rPr>
        <w:t xml:space="preserve"> Szpital</w:t>
      </w:r>
      <w:r w:rsidR="00300BF5" w:rsidRPr="00E949B0">
        <w:rPr>
          <w:rFonts w:ascii="Tahoma" w:hAnsi="Tahoma" w:cs="Tahoma"/>
          <w:b/>
          <w:bCs/>
          <w:iCs/>
          <w:sz w:val="18"/>
          <w:szCs w:val="18"/>
        </w:rPr>
        <w:t>em</w:t>
      </w:r>
      <w:r w:rsidRPr="00E949B0">
        <w:rPr>
          <w:rFonts w:ascii="Tahoma" w:hAnsi="Tahoma" w:cs="Tahoma"/>
          <w:b/>
          <w:bCs/>
          <w:iCs/>
          <w:sz w:val="18"/>
          <w:szCs w:val="18"/>
        </w:rPr>
        <w:t xml:space="preserve"> Kliniczny</w:t>
      </w:r>
      <w:r w:rsidR="00300BF5" w:rsidRPr="00E949B0">
        <w:rPr>
          <w:rFonts w:ascii="Tahoma" w:hAnsi="Tahoma" w:cs="Tahoma"/>
          <w:b/>
          <w:bCs/>
          <w:iCs/>
          <w:sz w:val="18"/>
          <w:szCs w:val="18"/>
        </w:rPr>
        <w:t>m</w:t>
      </w:r>
      <w:r w:rsidRPr="00E949B0">
        <w:rPr>
          <w:rFonts w:ascii="Tahoma" w:hAnsi="Tahoma" w:cs="Tahoma"/>
          <w:b/>
          <w:bCs/>
          <w:iCs/>
          <w:sz w:val="18"/>
          <w:szCs w:val="18"/>
        </w:rPr>
        <w:t xml:space="preserve"> nr 1 im. Norberta Barlickiego Uniwersytetu Medycznego w Łodzi, </w:t>
      </w:r>
      <w:r w:rsidR="00065AE1" w:rsidRPr="00E949B0">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00065AE1" w:rsidRPr="00E949B0">
        <w:rPr>
          <w:rFonts w:ascii="Tahoma" w:hAnsi="Tahoma" w:cs="Tahoma"/>
          <w:sz w:val="18"/>
          <w:szCs w:val="18"/>
        </w:rPr>
        <w:t>0000021295</w:t>
      </w:r>
      <w:r w:rsidR="00065AE1" w:rsidRPr="00E949B0">
        <w:rPr>
          <w:rFonts w:ascii="Tahoma" w:hAnsi="Tahoma" w:cs="Tahoma"/>
          <w:sz w:val="20"/>
          <w:szCs w:val="20"/>
        </w:rPr>
        <w:t xml:space="preserve">, </w:t>
      </w:r>
      <w:r w:rsidR="00065AE1" w:rsidRPr="00E949B0">
        <w:rPr>
          <w:rFonts w:ascii="Tahoma" w:hAnsi="Tahoma" w:cs="Tahoma"/>
          <w:sz w:val="18"/>
          <w:szCs w:val="18"/>
        </w:rPr>
        <w:t>NIP 725-10-19-093, REGON 000288774</w:t>
      </w:r>
      <w:r w:rsidR="00065AE1" w:rsidRPr="00E949B0">
        <w:rPr>
          <w:rFonts w:ascii="Tahoma" w:hAnsi="Tahoma" w:cs="Tahoma"/>
          <w:sz w:val="20"/>
          <w:szCs w:val="20"/>
        </w:rPr>
        <w:t xml:space="preserve">, BDO </w:t>
      </w:r>
      <w:r w:rsidR="00D50A7B" w:rsidRPr="00E949B0">
        <w:rPr>
          <w:rFonts w:ascii="Tahoma" w:hAnsi="Tahoma" w:cs="Tahoma"/>
          <w:sz w:val="20"/>
          <w:szCs w:val="20"/>
        </w:rPr>
        <w:t>000015897</w:t>
      </w:r>
    </w:p>
    <w:p w14:paraId="125FE1A8" w14:textId="77777777" w:rsidR="00065AE1" w:rsidRPr="00E949B0" w:rsidRDefault="00065AE1" w:rsidP="00065AE1">
      <w:pPr>
        <w:jc w:val="both"/>
        <w:rPr>
          <w:rFonts w:ascii="Tahoma" w:hAnsi="Tahoma" w:cs="Tahoma"/>
          <w:sz w:val="20"/>
          <w:szCs w:val="20"/>
        </w:rPr>
      </w:pPr>
      <w:r w:rsidRPr="00E949B0">
        <w:rPr>
          <w:rFonts w:ascii="Tahoma" w:hAnsi="Tahoma" w:cs="Tahoma"/>
          <w:sz w:val="20"/>
          <w:szCs w:val="20"/>
        </w:rPr>
        <w:t xml:space="preserve">reprezentowanym przez: </w:t>
      </w:r>
    </w:p>
    <w:p w14:paraId="03609857" w14:textId="77777777" w:rsidR="00997862" w:rsidRPr="00E949B0" w:rsidRDefault="00997862" w:rsidP="00065AE1">
      <w:pPr>
        <w:jc w:val="both"/>
        <w:rPr>
          <w:rFonts w:ascii="Tahoma" w:hAnsi="Tahoma" w:cs="Tahoma"/>
          <w:b/>
          <w:bCs/>
          <w:sz w:val="20"/>
          <w:szCs w:val="20"/>
        </w:rPr>
      </w:pPr>
    </w:p>
    <w:bookmarkEnd w:id="13"/>
    <w:p w14:paraId="2BC0FED3" w14:textId="77777777" w:rsidR="00FE5D52" w:rsidRPr="00E949B0" w:rsidRDefault="00997862" w:rsidP="00FE5D52">
      <w:pPr>
        <w:rPr>
          <w:rFonts w:ascii="Tahoma" w:hAnsi="Tahoma" w:cs="Tahoma"/>
          <w:b/>
          <w:iCs/>
          <w:sz w:val="18"/>
          <w:szCs w:val="18"/>
        </w:rPr>
      </w:pPr>
      <w:r w:rsidRPr="00E949B0">
        <w:rPr>
          <w:rFonts w:ascii="Tahoma" w:hAnsi="Tahoma" w:cs="Tahoma"/>
          <w:b/>
          <w:iCs/>
          <w:sz w:val="18"/>
          <w:szCs w:val="18"/>
        </w:rPr>
        <w:t>…………………………………………………………………………….</w:t>
      </w:r>
    </w:p>
    <w:p w14:paraId="25FCA77E" w14:textId="77777777" w:rsidR="009A24A8" w:rsidRPr="00E949B0" w:rsidRDefault="009A24A8" w:rsidP="009A24A8">
      <w:pPr>
        <w:jc w:val="both"/>
        <w:rPr>
          <w:rFonts w:ascii="Tahoma" w:hAnsi="Tahoma" w:cs="Tahoma"/>
          <w:sz w:val="20"/>
          <w:szCs w:val="20"/>
        </w:rPr>
      </w:pPr>
      <w:r w:rsidRPr="00E949B0">
        <w:rPr>
          <w:rFonts w:ascii="Tahoma" w:hAnsi="Tahoma" w:cs="Tahoma"/>
          <w:sz w:val="20"/>
          <w:szCs w:val="20"/>
        </w:rPr>
        <w:t xml:space="preserve">zwanym dalej </w:t>
      </w:r>
      <w:r w:rsidRPr="00E949B0">
        <w:rPr>
          <w:rFonts w:ascii="Tahoma" w:hAnsi="Tahoma" w:cs="Tahoma"/>
          <w:b/>
          <w:sz w:val="20"/>
          <w:szCs w:val="20"/>
        </w:rPr>
        <w:t>„Zamawiającym”</w:t>
      </w:r>
    </w:p>
    <w:p w14:paraId="68B24125" w14:textId="77777777" w:rsidR="009A24A8" w:rsidRPr="00E949B0" w:rsidRDefault="009A24A8" w:rsidP="009A24A8">
      <w:pPr>
        <w:jc w:val="both"/>
        <w:rPr>
          <w:rFonts w:ascii="Tahoma" w:hAnsi="Tahoma" w:cs="Tahoma"/>
          <w:sz w:val="20"/>
          <w:szCs w:val="20"/>
        </w:rPr>
      </w:pPr>
      <w:r w:rsidRPr="00E949B0">
        <w:rPr>
          <w:rFonts w:ascii="Tahoma" w:hAnsi="Tahoma" w:cs="Tahoma"/>
          <w:sz w:val="20"/>
          <w:szCs w:val="20"/>
        </w:rPr>
        <w:t>a</w:t>
      </w:r>
    </w:p>
    <w:p w14:paraId="197A275F" w14:textId="77777777" w:rsidR="009A24A8" w:rsidRPr="00E949B0" w:rsidRDefault="009A24A8" w:rsidP="009A24A8">
      <w:pPr>
        <w:jc w:val="both"/>
        <w:rPr>
          <w:rFonts w:ascii="Tahoma" w:hAnsi="Tahoma" w:cs="Tahoma"/>
          <w:sz w:val="20"/>
          <w:szCs w:val="20"/>
        </w:rPr>
      </w:pPr>
      <w:r w:rsidRPr="00E949B0">
        <w:rPr>
          <w:rFonts w:ascii="Tahoma" w:hAnsi="Tahoma" w:cs="Tahoma"/>
          <w:b/>
          <w:bCs/>
          <w:sz w:val="20"/>
          <w:szCs w:val="20"/>
        </w:rPr>
        <w:t>………………………</w:t>
      </w:r>
      <w:r w:rsidRPr="00E949B0">
        <w:rPr>
          <w:rFonts w:ascii="Tahoma" w:hAnsi="Tahoma" w:cs="Tahoma"/>
          <w:sz w:val="20"/>
          <w:szCs w:val="20"/>
        </w:rPr>
        <w:t>. z siedzibą w …………. przy ul………………….., (kod: ………), wpisaną do Krajowego Rejestru Sądowego pod numerem KRS…………………….., NIP……………………….., REGON …………………...,</w:t>
      </w:r>
      <w:r w:rsidR="00EB3CE2" w:rsidRPr="00E949B0">
        <w:rPr>
          <w:rFonts w:ascii="Tahoma" w:hAnsi="Tahoma" w:cs="Tahoma"/>
          <w:sz w:val="20"/>
          <w:szCs w:val="20"/>
        </w:rPr>
        <w:t xml:space="preserve"> BDO …………………..,</w:t>
      </w:r>
    </w:p>
    <w:p w14:paraId="7E4535CF" w14:textId="77777777" w:rsidR="009A24A8" w:rsidRPr="00E949B0" w:rsidRDefault="009A24A8" w:rsidP="009A24A8">
      <w:pPr>
        <w:jc w:val="both"/>
        <w:rPr>
          <w:rFonts w:ascii="Tahoma" w:hAnsi="Tahoma" w:cs="Tahoma"/>
          <w:sz w:val="20"/>
          <w:szCs w:val="20"/>
        </w:rPr>
      </w:pPr>
      <w:r w:rsidRPr="00E949B0">
        <w:rPr>
          <w:rFonts w:ascii="Tahoma" w:hAnsi="Tahoma" w:cs="Tahoma"/>
          <w:sz w:val="20"/>
          <w:szCs w:val="20"/>
        </w:rPr>
        <w:t>reprezentowaną przez:</w:t>
      </w:r>
    </w:p>
    <w:p w14:paraId="402E3F49" w14:textId="77777777" w:rsidR="009A24A8" w:rsidRPr="00E949B0" w:rsidRDefault="009A24A8" w:rsidP="009A24A8">
      <w:pPr>
        <w:jc w:val="both"/>
        <w:rPr>
          <w:rFonts w:ascii="Tahoma" w:hAnsi="Tahoma" w:cs="Tahoma"/>
          <w:sz w:val="20"/>
          <w:szCs w:val="20"/>
        </w:rPr>
      </w:pPr>
      <w:r w:rsidRPr="00E949B0">
        <w:rPr>
          <w:rFonts w:ascii="Tahoma" w:hAnsi="Tahoma" w:cs="Tahoma"/>
          <w:sz w:val="20"/>
          <w:szCs w:val="20"/>
        </w:rPr>
        <w:t>1. …………………………………………...……..……….……….. -…………………………………………..……..……….………..</w:t>
      </w:r>
    </w:p>
    <w:p w14:paraId="493E9B60" w14:textId="77777777" w:rsidR="009A24A8" w:rsidRPr="00E949B0" w:rsidRDefault="009A24A8" w:rsidP="009A24A8">
      <w:pPr>
        <w:jc w:val="both"/>
        <w:rPr>
          <w:rFonts w:ascii="Tahoma" w:hAnsi="Tahoma" w:cs="Tahoma"/>
          <w:sz w:val="20"/>
          <w:szCs w:val="20"/>
        </w:rPr>
      </w:pPr>
      <w:r w:rsidRPr="00E949B0">
        <w:rPr>
          <w:rFonts w:ascii="Tahoma" w:hAnsi="Tahoma" w:cs="Tahoma"/>
          <w:sz w:val="20"/>
          <w:szCs w:val="20"/>
        </w:rPr>
        <w:t>2. …………………………………..……………..……….……….. -…………………………………………..……..……….………..</w:t>
      </w:r>
    </w:p>
    <w:p w14:paraId="01DB9323" w14:textId="77777777" w:rsidR="009A24A8" w:rsidRPr="00E949B0" w:rsidRDefault="009A24A8" w:rsidP="009A24A8">
      <w:pPr>
        <w:jc w:val="both"/>
        <w:rPr>
          <w:rFonts w:ascii="Tahoma" w:hAnsi="Tahoma" w:cs="Tahoma"/>
          <w:sz w:val="20"/>
          <w:szCs w:val="20"/>
        </w:rPr>
      </w:pPr>
      <w:r w:rsidRPr="00E949B0">
        <w:rPr>
          <w:rFonts w:ascii="Tahoma" w:hAnsi="Tahoma" w:cs="Tahoma"/>
          <w:sz w:val="20"/>
          <w:szCs w:val="20"/>
        </w:rPr>
        <w:t xml:space="preserve">zwaną dalej </w:t>
      </w:r>
      <w:r w:rsidRPr="00E949B0">
        <w:rPr>
          <w:rFonts w:ascii="Tahoma" w:hAnsi="Tahoma" w:cs="Tahoma"/>
          <w:b/>
          <w:sz w:val="20"/>
          <w:szCs w:val="20"/>
        </w:rPr>
        <w:t>„Wykonawcą”.</w:t>
      </w:r>
    </w:p>
    <w:p w14:paraId="5FA85059" w14:textId="77777777" w:rsidR="009A24A8" w:rsidRPr="00E949B0" w:rsidRDefault="009A24A8" w:rsidP="009A24A8">
      <w:pPr>
        <w:jc w:val="both"/>
        <w:rPr>
          <w:rFonts w:ascii="Tahoma" w:hAnsi="Tahoma" w:cs="Tahoma"/>
          <w:sz w:val="14"/>
          <w:szCs w:val="14"/>
        </w:rPr>
      </w:pPr>
    </w:p>
    <w:p w14:paraId="571F4DBC" w14:textId="77777777" w:rsidR="009A24A8" w:rsidRPr="00E949B0" w:rsidRDefault="009A24A8" w:rsidP="009A24A8">
      <w:pPr>
        <w:jc w:val="center"/>
        <w:rPr>
          <w:rFonts w:ascii="Tahoma" w:hAnsi="Tahoma" w:cs="Tahoma"/>
          <w:iCs/>
          <w:kern w:val="16"/>
          <w:sz w:val="12"/>
          <w:szCs w:val="12"/>
        </w:rPr>
      </w:pPr>
    </w:p>
    <w:p w14:paraId="66F60940" w14:textId="77777777" w:rsidR="00CA498F" w:rsidRPr="00E949B0" w:rsidRDefault="00CA498F" w:rsidP="00CA498F">
      <w:pPr>
        <w:jc w:val="center"/>
        <w:rPr>
          <w:rFonts w:ascii="Tahoma" w:hAnsi="Tahoma" w:cs="Tahoma"/>
          <w:sz w:val="20"/>
          <w:szCs w:val="20"/>
        </w:rPr>
      </w:pPr>
      <w:r w:rsidRPr="00E949B0">
        <w:rPr>
          <w:rFonts w:ascii="Tahoma" w:hAnsi="Tahoma" w:cs="Tahoma"/>
          <w:sz w:val="20"/>
          <w:szCs w:val="20"/>
        </w:rPr>
        <w:t>§ 1</w:t>
      </w:r>
    </w:p>
    <w:p w14:paraId="07CDC1EE" w14:textId="7D3FD94B" w:rsidR="00CA498F" w:rsidRPr="00E949B0" w:rsidRDefault="00CA498F">
      <w:pPr>
        <w:numPr>
          <w:ilvl w:val="1"/>
          <w:numId w:val="35"/>
        </w:numPr>
        <w:tabs>
          <w:tab w:val="clear" w:pos="1506"/>
          <w:tab w:val="num" w:pos="426"/>
        </w:tabs>
        <w:ind w:left="426" w:hanging="426"/>
        <w:jc w:val="both"/>
        <w:rPr>
          <w:rFonts w:ascii="Tahoma" w:hAnsi="Tahoma" w:cs="Tahoma"/>
          <w:sz w:val="18"/>
          <w:szCs w:val="18"/>
        </w:rPr>
      </w:pPr>
      <w:r w:rsidRPr="00E949B0">
        <w:rPr>
          <w:rFonts w:ascii="Tahoma" w:hAnsi="Tahoma" w:cs="Tahoma"/>
          <w:sz w:val="18"/>
          <w:szCs w:val="18"/>
        </w:rPr>
        <w:t xml:space="preserve">Przedmiotem umowy są </w:t>
      </w:r>
      <w:r w:rsidR="00217DFD" w:rsidRPr="00E949B0">
        <w:rPr>
          <w:rFonts w:ascii="Tahoma" w:hAnsi="Tahoma" w:cs="Tahoma"/>
          <w:sz w:val="18"/>
          <w:szCs w:val="18"/>
        </w:rPr>
        <w:t xml:space="preserve">sukcesywne </w:t>
      </w:r>
      <w:r w:rsidR="00D50A7B" w:rsidRPr="00E949B0">
        <w:rPr>
          <w:rFonts w:ascii="Tahoma" w:hAnsi="Tahoma" w:cs="Tahoma"/>
          <w:b/>
          <w:sz w:val="18"/>
          <w:szCs w:val="18"/>
        </w:rPr>
        <w:t xml:space="preserve">dostawy </w:t>
      </w:r>
      <w:r w:rsidR="00E177F6" w:rsidRPr="00E949B0">
        <w:rPr>
          <w:rFonts w:ascii="Tahoma" w:hAnsi="Tahoma" w:cs="Tahoma"/>
          <w:b/>
          <w:sz w:val="18"/>
          <w:szCs w:val="18"/>
        </w:rPr>
        <w:t>systemów implantów ślimakowych oraz procesorów dźwięku</w:t>
      </w:r>
      <w:r w:rsidR="00611378" w:rsidRPr="00E949B0">
        <w:rPr>
          <w:rFonts w:ascii="Tahoma" w:hAnsi="Tahoma" w:cs="Tahoma"/>
          <w:b/>
          <w:sz w:val="18"/>
          <w:szCs w:val="18"/>
        </w:rPr>
        <w:t>,</w:t>
      </w:r>
      <w:r w:rsidRPr="00E949B0">
        <w:rPr>
          <w:rFonts w:ascii="Tahoma" w:hAnsi="Tahoma" w:cs="Tahoma"/>
          <w:b/>
          <w:sz w:val="18"/>
          <w:szCs w:val="18"/>
        </w:rPr>
        <w:t xml:space="preserve"> </w:t>
      </w:r>
      <w:r w:rsidRPr="00E949B0">
        <w:rPr>
          <w:rFonts w:ascii="Tahoma" w:hAnsi="Tahoma" w:cs="Tahoma"/>
          <w:sz w:val="18"/>
          <w:szCs w:val="18"/>
        </w:rPr>
        <w:t>zwan</w:t>
      </w:r>
      <w:r w:rsidR="00E177F6" w:rsidRPr="00E949B0">
        <w:rPr>
          <w:rFonts w:ascii="Tahoma" w:hAnsi="Tahoma" w:cs="Tahoma"/>
          <w:sz w:val="18"/>
          <w:szCs w:val="18"/>
        </w:rPr>
        <w:t xml:space="preserve">ych </w:t>
      </w:r>
      <w:r w:rsidRPr="00E949B0">
        <w:rPr>
          <w:rFonts w:ascii="Tahoma" w:hAnsi="Tahoma" w:cs="Tahoma"/>
          <w:sz w:val="18"/>
          <w:szCs w:val="18"/>
        </w:rPr>
        <w:t>dalej towarem</w:t>
      </w:r>
      <w:r w:rsidR="00C55719" w:rsidRPr="00E949B0">
        <w:rPr>
          <w:rFonts w:ascii="Tahoma" w:hAnsi="Tahoma" w:cs="Tahoma"/>
          <w:sz w:val="18"/>
          <w:szCs w:val="18"/>
        </w:rPr>
        <w:t xml:space="preserve"> </w:t>
      </w:r>
      <w:r w:rsidRPr="00E949B0">
        <w:rPr>
          <w:rFonts w:ascii="Tahoma" w:hAnsi="Tahoma" w:cs="Tahoma"/>
          <w:sz w:val="18"/>
          <w:szCs w:val="18"/>
        </w:rPr>
        <w:t>- zgodnie ze złożoną ofertą, stanowiącą Załącznik nr 1 do Umowy.</w:t>
      </w:r>
    </w:p>
    <w:p w14:paraId="7B958D97" w14:textId="5E4801CE" w:rsidR="00CA498F" w:rsidRPr="00E949B0" w:rsidRDefault="00CA498F">
      <w:pPr>
        <w:numPr>
          <w:ilvl w:val="1"/>
          <w:numId w:val="35"/>
        </w:numPr>
        <w:tabs>
          <w:tab w:val="clear" w:pos="1506"/>
          <w:tab w:val="num" w:pos="426"/>
        </w:tabs>
        <w:ind w:left="426" w:hanging="426"/>
        <w:jc w:val="both"/>
        <w:rPr>
          <w:rFonts w:ascii="Tahoma" w:hAnsi="Tahoma" w:cs="Tahoma"/>
          <w:sz w:val="18"/>
          <w:szCs w:val="18"/>
        </w:rPr>
      </w:pPr>
      <w:r w:rsidRPr="00E949B0">
        <w:rPr>
          <w:rFonts w:ascii="Tahoma" w:hAnsi="Tahoma" w:cs="Tahoma"/>
          <w:sz w:val="18"/>
          <w:szCs w:val="18"/>
        </w:rPr>
        <w:t>Rodzaj towaru i szacunkowe ilości szczegółowo określono w „Formularzu asortymentowo-cenowym” -  stanowiącym  Załącznik Nr 2 do umowy</w:t>
      </w:r>
      <w:r w:rsidR="00E177F6" w:rsidRPr="00E949B0">
        <w:rPr>
          <w:rFonts w:ascii="Tahoma" w:hAnsi="Tahoma" w:cs="Tahoma"/>
          <w:sz w:val="18"/>
          <w:szCs w:val="18"/>
        </w:rPr>
        <w:t xml:space="preserve"> oraz w „Parametrach technicznych” stanowiącym Załącznik nr 1a1, 1a2, 1a3 do umowy.</w:t>
      </w:r>
    </w:p>
    <w:p w14:paraId="3365DAA9" w14:textId="77777777" w:rsidR="00CA498F" w:rsidRPr="00E949B0" w:rsidRDefault="00315E89" w:rsidP="00984E4D">
      <w:pPr>
        <w:numPr>
          <w:ilvl w:val="1"/>
          <w:numId w:val="35"/>
        </w:numPr>
        <w:tabs>
          <w:tab w:val="clear" w:pos="1506"/>
        </w:tabs>
        <w:ind w:left="426" w:hanging="426"/>
        <w:jc w:val="both"/>
        <w:rPr>
          <w:rFonts w:ascii="Tahoma" w:hAnsi="Tahoma" w:cs="Tahoma"/>
          <w:sz w:val="18"/>
          <w:szCs w:val="18"/>
        </w:rPr>
      </w:pPr>
      <w:r w:rsidRPr="00E949B0">
        <w:rPr>
          <w:rFonts w:ascii="Tahoma" w:hAnsi="Tahoma" w:cs="Tahoma"/>
          <w:sz w:val="18"/>
          <w:szCs w:val="18"/>
        </w:rPr>
        <w:t>Wykonawca oświadcza, że towar, o którym mowa w ust. 1</w:t>
      </w:r>
      <w:r w:rsidR="00482F26" w:rsidRPr="00E949B0">
        <w:rPr>
          <w:rFonts w:ascii="Tahoma" w:hAnsi="Tahoma" w:cs="Tahoma"/>
          <w:sz w:val="18"/>
          <w:szCs w:val="18"/>
        </w:rPr>
        <w:t xml:space="preserve"> </w:t>
      </w:r>
      <w:r w:rsidRPr="00E949B0">
        <w:rPr>
          <w:rFonts w:ascii="Tahoma" w:hAnsi="Tahoma" w:cs="Tahoma"/>
          <w:sz w:val="18"/>
          <w:szCs w:val="18"/>
        </w:rPr>
        <w:t>spełnia wymagania określone przez Zamawiającego w Specyfikacji Warunków Zamówienia i w ewentualnych modyfikacjach do niej, w pismach Zamawiającego zawierający</w:t>
      </w:r>
      <w:r w:rsidR="00391DD5" w:rsidRPr="00E949B0">
        <w:rPr>
          <w:rFonts w:ascii="Tahoma" w:hAnsi="Tahoma" w:cs="Tahoma"/>
          <w:sz w:val="18"/>
          <w:szCs w:val="18"/>
        </w:rPr>
        <w:t>ch</w:t>
      </w:r>
      <w:r w:rsidRPr="00E949B0">
        <w:rPr>
          <w:rFonts w:ascii="Tahoma" w:hAnsi="Tahoma" w:cs="Tahoma"/>
          <w:sz w:val="18"/>
          <w:szCs w:val="18"/>
        </w:rPr>
        <w:t xml:space="preserve"> zmiany i wyjaśnienia SWZ.</w:t>
      </w:r>
    </w:p>
    <w:p w14:paraId="65824229" w14:textId="0F97E5B8" w:rsidR="002E757B" w:rsidRPr="00E949B0" w:rsidRDefault="002E757B" w:rsidP="002E757B">
      <w:pPr>
        <w:numPr>
          <w:ilvl w:val="1"/>
          <w:numId w:val="35"/>
        </w:numPr>
        <w:tabs>
          <w:tab w:val="clear" w:pos="1506"/>
        </w:tabs>
        <w:ind w:left="426" w:hanging="426"/>
        <w:jc w:val="both"/>
        <w:rPr>
          <w:rFonts w:ascii="Tahoma" w:hAnsi="Tahoma" w:cs="Tahoma"/>
          <w:sz w:val="18"/>
          <w:szCs w:val="18"/>
        </w:rPr>
      </w:pPr>
      <w:r w:rsidRPr="00E949B0">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stanowiącego przedmiot umowy, są one wymagane przepisami prawa</w:t>
      </w:r>
      <w:r w:rsidR="00015B08" w:rsidRPr="00E949B0">
        <w:rPr>
          <w:rFonts w:ascii="Tahoma" w:hAnsi="Tahoma" w:cs="Tahoma"/>
          <w:sz w:val="18"/>
          <w:szCs w:val="18"/>
        </w:rPr>
        <w:t>.</w:t>
      </w:r>
    </w:p>
    <w:p w14:paraId="513104A5" w14:textId="77777777" w:rsidR="00015B08" w:rsidRPr="00E949B0" w:rsidRDefault="00015B08" w:rsidP="00015B08">
      <w:pPr>
        <w:numPr>
          <w:ilvl w:val="1"/>
          <w:numId w:val="35"/>
        </w:numPr>
        <w:tabs>
          <w:tab w:val="clear" w:pos="1506"/>
        </w:tabs>
        <w:ind w:left="426" w:hanging="426"/>
        <w:jc w:val="both"/>
        <w:rPr>
          <w:rFonts w:ascii="Tahoma" w:hAnsi="Tahoma" w:cs="Tahoma"/>
          <w:sz w:val="18"/>
          <w:szCs w:val="18"/>
        </w:rPr>
      </w:pPr>
      <w:r w:rsidRPr="00E949B0">
        <w:rPr>
          <w:rFonts w:ascii="Tahoma" w:hAnsi="Tahoma" w:cs="Tahoma"/>
          <w:sz w:val="18"/>
          <w:szCs w:val="18"/>
        </w:rPr>
        <w:t xml:space="preserve">Email do składania zamówień na towar …………………………………………………………………………………..…………………………….. </w:t>
      </w:r>
    </w:p>
    <w:p w14:paraId="608C2167" w14:textId="77777777" w:rsidR="00015B08" w:rsidRPr="00E949B0" w:rsidRDefault="00015B08" w:rsidP="00015B08">
      <w:pPr>
        <w:ind w:firstLine="426"/>
        <w:jc w:val="both"/>
        <w:rPr>
          <w:rFonts w:ascii="Tahoma" w:hAnsi="Tahoma" w:cs="Tahoma"/>
          <w:sz w:val="18"/>
          <w:szCs w:val="18"/>
        </w:rPr>
      </w:pPr>
      <w:r w:rsidRPr="00E949B0">
        <w:rPr>
          <w:rFonts w:ascii="Tahoma" w:hAnsi="Tahoma" w:cs="Tahoma"/>
          <w:sz w:val="18"/>
          <w:szCs w:val="18"/>
        </w:rPr>
        <w:t>telefon do kontaktu w sprawie zamówień na towar …………………………………………….</w:t>
      </w:r>
    </w:p>
    <w:p w14:paraId="7AEA6918" w14:textId="77777777" w:rsidR="00015B08" w:rsidRPr="00E949B0" w:rsidRDefault="00015B08" w:rsidP="00015B08">
      <w:pPr>
        <w:ind w:left="426"/>
        <w:jc w:val="both"/>
        <w:rPr>
          <w:rFonts w:ascii="Tahoma" w:hAnsi="Tahoma" w:cs="Tahoma"/>
          <w:sz w:val="18"/>
          <w:szCs w:val="18"/>
        </w:rPr>
      </w:pPr>
    </w:p>
    <w:p w14:paraId="50C8C7ED" w14:textId="77777777" w:rsidR="00CA498F" w:rsidRPr="00E949B0" w:rsidRDefault="00CA498F" w:rsidP="00CA498F">
      <w:pPr>
        <w:tabs>
          <w:tab w:val="num" w:pos="426"/>
        </w:tabs>
        <w:ind w:left="426" w:hanging="426"/>
        <w:jc w:val="center"/>
        <w:rPr>
          <w:rFonts w:ascii="Tahoma" w:hAnsi="Tahoma" w:cs="Tahoma"/>
          <w:sz w:val="20"/>
          <w:szCs w:val="20"/>
        </w:rPr>
      </w:pPr>
      <w:r w:rsidRPr="00E949B0">
        <w:rPr>
          <w:rFonts w:ascii="Tahoma" w:hAnsi="Tahoma" w:cs="Tahoma"/>
          <w:sz w:val="20"/>
          <w:szCs w:val="20"/>
        </w:rPr>
        <w:t>§ 2</w:t>
      </w:r>
    </w:p>
    <w:p w14:paraId="41AAB90C" w14:textId="6E724FA9" w:rsidR="0047133B" w:rsidRPr="00E949B0" w:rsidRDefault="00517DB9" w:rsidP="000A4ED6">
      <w:pPr>
        <w:numPr>
          <w:ilvl w:val="0"/>
          <w:numId w:val="49"/>
        </w:numPr>
        <w:tabs>
          <w:tab w:val="num" w:pos="426"/>
        </w:tabs>
        <w:ind w:left="426" w:hanging="426"/>
        <w:jc w:val="both"/>
        <w:rPr>
          <w:rFonts w:ascii="Tahoma" w:hAnsi="Tahoma" w:cs="Tahoma"/>
          <w:sz w:val="18"/>
          <w:szCs w:val="18"/>
        </w:rPr>
      </w:pPr>
      <w:r w:rsidRPr="00E949B0">
        <w:rPr>
          <w:rFonts w:ascii="Tahoma" w:hAnsi="Tahoma" w:cs="Tahoma"/>
          <w:b/>
          <w:sz w:val="18"/>
          <w:szCs w:val="18"/>
        </w:rPr>
        <w:t>W</w:t>
      </w:r>
      <w:r w:rsidR="0047133B" w:rsidRPr="00E949B0">
        <w:rPr>
          <w:rFonts w:ascii="Tahoma" w:hAnsi="Tahoma" w:cs="Tahoma"/>
          <w:b/>
          <w:sz w:val="18"/>
          <w:szCs w:val="18"/>
        </w:rPr>
        <w:t>artość przedmiotu umowy</w:t>
      </w:r>
      <w:r w:rsidR="0047133B" w:rsidRPr="00E949B0">
        <w:rPr>
          <w:rFonts w:ascii="Tahoma" w:hAnsi="Tahoma" w:cs="Tahoma"/>
          <w:sz w:val="18"/>
          <w:szCs w:val="18"/>
        </w:rPr>
        <w:t xml:space="preserve"> towaru wymienionego w § 1 ust. 1 wynosi</w:t>
      </w:r>
      <w:r w:rsidRPr="00E949B0">
        <w:rPr>
          <w:rFonts w:ascii="Tahoma" w:hAnsi="Tahoma" w:cs="Tahoma"/>
          <w:sz w:val="18"/>
          <w:szCs w:val="18"/>
        </w:rPr>
        <w:t>:</w:t>
      </w:r>
    </w:p>
    <w:p w14:paraId="4D89D50E" w14:textId="77777777" w:rsidR="0047133B" w:rsidRPr="00E949B0" w:rsidRDefault="00227FE3" w:rsidP="00227FE3">
      <w:pPr>
        <w:ind w:left="851" w:hanging="425"/>
        <w:jc w:val="both"/>
        <w:rPr>
          <w:rFonts w:ascii="Tahoma" w:hAnsi="Tahoma" w:cs="Tahoma"/>
          <w:sz w:val="18"/>
          <w:szCs w:val="20"/>
        </w:rPr>
      </w:pPr>
      <w:r w:rsidRPr="00E949B0">
        <w:rPr>
          <w:rFonts w:ascii="Tahoma" w:hAnsi="Tahoma" w:cs="Tahoma"/>
          <w:b/>
          <w:sz w:val="18"/>
          <w:szCs w:val="20"/>
        </w:rPr>
        <w:t xml:space="preserve">1.1 </w:t>
      </w:r>
      <w:r w:rsidR="0047133B" w:rsidRPr="00E949B0">
        <w:rPr>
          <w:rFonts w:ascii="Tahoma" w:hAnsi="Tahoma" w:cs="Tahoma"/>
          <w:b/>
          <w:sz w:val="18"/>
          <w:szCs w:val="20"/>
        </w:rPr>
        <w:t xml:space="preserve">Całkowita wartość przedmiotu umowy dla zamówienia podstawowego </w:t>
      </w:r>
      <w:r w:rsidR="0047133B" w:rsidRPr="00E949B0">
        <w:rPr>
          <w:rFonts w:ascii="Tahoma" w:hAnsi="Tahoma" w:cs="Tahoma"/>
          <w:sz w:val="18"/>
          <w:szCs w:val="20"/>
        </w:rPr>
        <w:t xml:space="preserve"> brutto wymienionego w § 1 ust. 1 umowy wynosi </w:t>
      </w:r>
      <w:r w:rsidR="0047133B" w:rsidRPr="00E949B0">
        <w:rPr>
          <w:rFonts w:ascii="Tahoma" w:hAnsi="Tahoma" w:cs="Tahoma"/>
          <w:b/>
          <w:sz w:val="18"/>
          <w:szCs w:val="20"/>
        </w:rPr>
        <w:t>…………… zł</w:t>
      </w:r>
      <w:r w:rsidR="0047133B" w:rsidRPr="00E949B0">
        <w:rPr>
          <w:rFonts w:ascii="Tahoma" w:hAnsi="Tahoma" w:cs="Tahoma"/>
          <w:sz w:val="18"/>
          <w:szCs w:val="20"/>
        </w:rPr>
        <w:t xml:space="preserve"> (słownie: ……………………………. złotych) w tym wartość netto ……………………. zł</w:t>
      </w:r>
    </w:p>
    <w:p w14:paraId="3BBF4FCE" w14:textId="77777777" w:rsidR="0047133B" w:rsidRPr="00E949B0" w:rsidRDefault="00227FE3" w:rsidP="00227FE3">
      <w:pPr>
        <w:ind w:left="851" w:hanging="425"/>
        <w:jc w:val="both"/>
        <w:rPr>
          <w:rFonts w:ascii="Tahoma" w:hAnsi="Tahoma" w:cs="Tahoma"/>
          <w:sz w:val="18"/>
          <w:szCs w:val="20"/>
        </w:rPr>
      </w:pPr>
      <w:r w:rsidRPr="00E949B0">
        <w:rPr>
          <w:rFonts w:ascii="Tahoma" w:hAnsi="Tahoma" w:cs="Tahoma"/>
          <w:b/>
          <w:sz w:val="18"/>
          <w:szCs w:val="20"/>
        </w:rPr>
        <w:t xml:space="preserve">1.2 </w:t>
      </w:r>
      <w:r w:rsidR="0047133B" w:rsidRPr="00E949B0">
        <w:rPr>
          <w:rFonts w:ascii="Tahoma" w:hAnsi="Tahoma" w:cs="Tahoma"/>
          <w:b/>
          <w:sz w:val="18"/>
          <w:szCs w:val="20"/>
        </w:rPr>
        <w:t xml:space="preserve">Całkowita wartość </w:t>
      </w:r>
      <w:r w:rsidR="00580104" w:rsidRPr="00E949B0">
        <w:rPr>
          <w:rFonts w:ascii="Tahoma" w:hAnsi="Tahoma" w:cs="Tahoma"/>
          <w:b/>
          <w:sz w:val="18"/>
          <w:szCs w:val="20"/>
        </w:rPr>
        <w:t xml:space="preserve">przedmiotu umowy </w:t>
      </w:r>
      <w:r w:rsidR="0047133B" w:rsidRPr="00E949B0">
        <w:rPr>
          <w:rFonts w:ascii="Tahoma" w:hAnsi="Tahoma" w:cs="Tahoma"/>
          <w:b/>
          <w:sz w:val="18"/>
          <w:szCs w:val="20"/>
        </w:rPr>
        <w:t>w ramach „prawa opcji”</w:t>
      </w:r>
      <w:r w:rsidR="0047133B" w:rsidRPr="00E949B0">
        <w:rPr>
          <w:rFonts w:ascii="Tahoma" w:hAnsi="Tahoma" w:cs="Tahoma"/>
          <w:sz w:val="18"/>
          <w:szCs w:val="20"/>
        </w:rPr>
        <w:t xml:space="preserve"> brutto wynosi </w:t>
      </w:r>
      <w:r w:rsidR="0047133B" w:rsidRPr="00E949B0">
        <w:rPr>
          <w:rFonts w:ascii="Tahoma" w:hAnsi="Tahoma" w:cs="Tahoma"/>
          <w:b/>
          <w:sz w:val="18"/>
          <w:szCs w:val="20"/>
        </w:rPr>
        <w:t>…………… zł</w:t>
      </w:r>
      <w:r w:rsidR="0047133B" w:rsidRPr="00E949B0">
        <w:rPr>
          <w:rFonts w:ascii="Tahoma" w:hAnsi="Tahoma" w:cs="Tahoma"/>
          <w:sz w:val="18"/>
          <w:szCs w:val="20"/>
        </w:rPr>
        <w:t xml:space="preserve"> (słownie: ……………………………. złotych) w tym wartość netto ……………………. zł.</w:t>
      </w:r>
    </w:p>
    <w:p w14:paraId="356563E2" w14:textId="77777777" w:rsidR="0047133B" w:rsidRPr="00E949B0" w:rsidRDefault="0047133B" w:rsidP="0047133B">
      <w:pPr>
        <w:ind w:left="567"/>
        <w:jc w:val="both"/>
        <w:rPr>
          <w:rFonts w:ascii="Tahoma" w:hAnsi="Tahoma" w:cs="Tahoma"/>
          <w:sz w:val="18"/>
          <w:szCs w:val="20"/>
        </w:rPr>
      </w:pPr>
      <w:r w:rsidRPr="00E949B0">
        <w:rPr>
          <w:rFonts w:ascii="Tahoma" w:hAnsi="Tahoma" w:cs="Tahoma"/>
          <w:sz w:val="18"/>
          <w:szCs w:val="20"/>
        </w:rPr>
        <w:t>Ceny jednostkowe towaru określono w Formularzu asortymentowo - cenowym, stanowiącym załącznik nr 2 do niniejszej umowy.</w:t>
      </w:r>
    </w:p>
    <w:p w14:paraId="0DB5AAF9" w14:textId="77777777" w:rsidR="00315E89" w:rsidRPr="00E949B0" w:rsidRDefault="00315E89">
      <w:pPr>
        <w:numPr>
          <w:ilvl w:val="0"/>
          <w:numId w:val="34"/>
        </w:numPr>
        <w:tabs>
          <w:tab w:val="clear" w:pos="1506"/>
          <w:tab w:val="num" w:pos="567"/>
        </w:tabs>
        <w:ind w:left="567" w:hanging="425"/>
        <w:jc w:val="both"/>
        <w:rPr>
          <w:rFonts w:ascii="Tahoma" w:hAnsi="Tahoma" w:cs="Tahoma"/>
          <w:sz w:val="18"/>
          <w:szCs w:val="20"/>
        </w:rPr>
      </w:pPr>
      <w:r w:rsidRPr="00E949B0">
        <w:rPr>
          <w:rFonts w:ascii="Tahoma" w:hAnsi="Tahoma" w:cs="Tahoma"/>
          <w:sz w:val="18"/>
          <w:szCs w:val="20"/>
        </w:rPr>
        <w:t>Cena obejmuje wszystkie koszty związane z dostawą i ubezpieczeniem towaru (do czasu wydania Zamawiającemu). C</w:t>
      </w:r>
      <w:r w:rsidRPr="00E949B0">
        <w:rPr>
          <w:rFonts w:ascii="Tahoma" w:hAnsi="Tahoma"/>
          <w:sz w:val="18"/>
          <w:szCs w:val="20"/>
        </w:rPr>
        <w:t>ena obejmuje również</w:t>
      </w:r>
      <w:r w:rsidRPr="00E949B0">
        <w:rPr>
          <w:rFonts w:ascii="Tahoma" w:hAnsi="Tahoma" w:cs="Tahoma"/>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0D6CCC15" w14:textId="77777777" w:rsidR="00315E89" w:rsidRPr="00E949B0" w:rsidRDefault="00315E89">
      <w:pPr>
        <w:numPr>
          <w:ilvl w:val="0"/>
          <w:numId w:val="34"/>
        </w:numPr>
        <w:tabs>
          <w:tab w:val="clear" w:pos="1506"/>
          <w:tab w:val="num" w:pos="567"/>
        </w:tabs>
        <w:ind w:hanging="1364"/>
        <w:jc w:val="both"/>
        <w:rPr>
          <w:rFonts w:ascii="Tahoma" w:hAnsi="Tahoma" w:cs="Tahoma"/>
          <w:sz w:val="18"/>
          <w:szCs w:val="20"/>
        </w:rPr>
      </w:pPr>
      <w:r w:rsidRPr="00E949B0">
        <w:rPr>
          <w:rFonts w:ascii="Tahoma" w:hAnsi="Tahoma" w:cs="Tahoma"/>
          <w:sz w:val="18"/>
          <w:szCs w:val="20"/>
        </w:rPr>
        <w:t>Towar dostarczony będzie do Zamawiającego w opakowaniu producenta, na koszt i ryzyko Wykonawcy.</w:t>
      </w:r>
    </w:p>
    <w:p w14:paraId="21DDE8E5" w14:textId="77777777" w:rsidR="00512B95" w:rsidRPr="00E949B0" w:rsidRDefault="00512B95" w:rsidP="00CA498F">
      <w:pPr>
        <w:jc w:val="center"/>
        <w:rPr>
          <w:rFonts w:ascii="Tahoma" w:hAnsi="Tahoma" w:cs="Tahoma"/>
          <w:sz w:val="20"/>
          <w:szCs w:val="20"/>
        </w:rPr>
      </w:pPr>
    </w:p>
    <w:p w14:paraId="149E25AC" w14:textId="77777777" w:rsidR="006A1552" w:rsidRPr="00E949B0" w:rsidRDefault="006A1552" w:rsidP="006A1552">
      <w:pPr>
        <w:jc w:val="center"/>
        <w:rPr>
          <w:rFonts w:ascii="Tahoma" w:hAnsi="Tahoma" w:cs="Tahoma"/>
          <w:sz w:val="20"/>
          <w:szCs w:val="20"/>
        </w:rPr>
      </w:pPr>
      <w:r w:rsidRPr="00E949B0">
        <w:rPr>
          <w:rFonts w:ascii="Tahoma" w:hAnsi="Tahoma" w:cs="Tahoma"/>
          <w:sz w:val="20"/>
          <w:szCs w:val="20"/>
        </w:rPr>
        <w:t>§ 3</w:t>
      </w:r>
    </w:p>
    <w:p w14:paraId="1217F920" w14:textId="69E8082B" w:rsidR="006A1552" w:rsidRPr="00E949B0" w:rsidRDefault="006A1552" w:rsidP="000A4ED6">
      <w:pPr>
        <w:numPr>
          <w:ilvl w:val="0"/>
          <w:numId w:val="56"/>
        </w:numPr>
        <w:shd w:val="clear" w:color="auto" w:fill="FFFFFF"/>
        <w:jc w:val="both"/>
        <w:rPr>
          <w:rFonts w:ascii="Tahoma" w:hAnsi="Tahoma" w:cs="Tahoma"/>
          <w:sz w:val="18"/>
          <w:szCs w:val="20"/>
        </w:rPr>
      </w:pPr>
      <w:r w:rsidRPr="00E949B0">
        <w:rPr>
          <w:rFonts w:ascii="Tahoma" w:hAnsi="Tahoma" w:cs="Tahoma"/>
          <w:sz w:val="18"/>
          <w:szCs w:val="20"/>
        </w:rPr>
        <w:t>Dostawy towaru będą realizowane w okresie obowiązywania umowy, wg cząstkowych zamówień asortymentowo- ilościowych, które będą składane mailem lub przez Zamawiającego.</w:t>
      </w:r>
    </w:p>
    <w:p w14:paraId="3CBCF899" w14:textId="1BCBC2CB" w:rsidR="006A1552" w:rsidRPr="00E949B0" w:rsidRDefault="006A1552" w:rsidP="000A4ED6">
      <w:pPr>
        <w:numPr>
          <w:ilvl w:val="0"/>
          <w:numId w:val="56"/>
        </w:numPr>
        <w:shd w:val="clear" w:color="auto" w:fill="FFFFFF"/>
        <w:jc w:val="both"/>
        <w:rPr>
          <w:rFonts w:ascii="Tahoma" w:hAnsi="Tahoma" w:cs="Tahoma"/>
          <w:sz w:val="18"/>
          <w:szCs w:val="20"/>
        </w:rPr>
      </w:pPr>
      <w:r w:rsidRPr="00E949B0">
        <w:rPr>
          <w:rFonts w:ascii="Tahoma" w:hAnsi="Tahoma" w:cs="Tahoma"/>
          <w:sz w:val="18"/>
          <w:szCs w:val="20"/>
        </w:rPr>
        <w:t>Dostawa towaru wymienionego w §1 następować będzie do</w:t>
      </w:r>
      <w:r w:rsidRPr="00E949B0">
        <w:rPr>
          <w:rFonts w:ascii="Tahoma" w:hAnsi="Tahoma" w:cs="Tahoma"/>
          <w:b/>
          <w:sz w:val="18"/>
          <w:szCs w:val="20"/>
        </w:rPr>
        <w:t xml:space="preserve"> </w:t>
      </w:r>
      <w:r w:rsidRPr="00E949B0">
        <w:rPr>
          <w:rFonts w:ascii="Tahoma" w:hAnsi="Tahoma" w:cs="Tahoma"/>
          <w:sz w:val="18"/>
          <w:szCs w:val="20"/>
        </w:rPr>
        <w:t xml:space="preserve">magazynów Zamawiającego. Towar winien być złożony przez Wykonawcę w miejscu wskazanym przez </w:t>
      </w:r>
      <w:r w:rsidR="00D93EB0" w:rsidRPr="00E949B0">
        <w:rPr>
          <w:rFonts w:ascii="Tahoma" w:hAnsi="Tahoma" w:cs="Tahoma"/>
          <w:sz w:val="18"/>
          <w:szCs w:val="20"/>
        </w:rPr>
        <w:t xml:space="preserve">pracowników </w:t>
      </w:r>
      <w:r w:rsidRPr="00E949B0">
        <w:rPr>
          <w:rFonts w:ascii="Tahoma" w:hAnsi="Tahoma" w:cs="Tahoma"/>
          <w:sz w:val="18"/>
          <w:szCs w:val="20"/>
        </w:rPr>
        <w:t>Zamawiającego.</w:t>
      </w:r>
    </w:p>
    <w:p w14:paraId="3899D35C" w14:textId="77777777" w:rsidR="006A1552" w:rsidRPr="00E949B0" w:rsidRDefault="006A1552" w:rsidP="000A4ED6">
      <w:pPr>
        <w:numPr>
          <w:ilvl w:val="0"/>
          <w:numId w:val="56"/>
        </w:numPr>
        <w:jc w:val="both"/>
        <w:rPr>
          <w:rFonts w:ascii="Tahoma" w:hAnsi="Tahoma" w:cs="Tahoma"/>
          <w:sz w:val="18"/>
          <w:szCs w:val="20"/>
        </w:rPr>
      </w:pPr>
      <w:r w:rsidRPr="00E949B0">
        <w:rPr>
          <w:rFonts w:ascii="Tahoma" w:hAnsi="Tahoma" w:cs="Tahoma"/>
          <w:sz w:val="18"/>
          <w:szCs w:val="20"/>
        </w:rPr>
        <w:lastRenderedPageBreak/>
        <w:t>Wystawiona przez Wykonawcę faktura lub inny dokument dostarczony wraz z dostawą (np. dokument WZ) musi zawierać numer seryjny oraz termin przydatności do użycia dostarczonego towaru.</w:t>
      </w:r>
    </w:p>
    <w:p w14:paraId="004E38BB" w14:textId="77777777" w:rsidR="006A1552" w:rsidRPr="00E949B0" w:rsidRDefault="006A1552" w:rsidP="000A4ED6">
      <w:pPr>
        <w:numPr>
          <w:ilvl w:val="0"/>
          <w:numId w:val="56"/>
        </w:numPr>
        <w:jc w:val="both"/>
        <w:rPr>
          <w:rFonts w:ascii="Tahoma" w:hAnsi="Tahoma" w:cs="Tahoma"/>
          <w:sz w:val="18"/>
          <w:szCs w:val="20"/>
        </w:rPr>
      </w:pPr>
      <w:r w:rsidRPr="00E949B0">
        <w:rPr>
          <w:rFonts w:ascii="Tahoma" w:hAnsi="Tahoma" w:cs="Tahoma"/>
          <w:sz w:val="18"/>
          <w:szCs w:val="20"/>
          <w:lang w:eastAsia="ar-SA"/>
        </w:rPr>
        <w:t>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możliwości (</w:t>
      </w:r>
      <w:r w:rsidRPr="00E949B0">
        <w:rPr>
          <w:rFonts w:ascii="Tahoma" w:hAnsi="Tahoma" w:cs="Tahoma"/>
          <w:sz w:val="18"/>
          <w:szCs w:val="20"/>
        </w:rPr>
        <w:t>minimalne wykorzystanie zostało określone w formularzu asortymentowo-cenowym)</w:t>
      </w:r>
      <w:r w:rsidRPr="00E949B0">
        <w:rPr>
          <w:rFonts w:ascii="Tahoma" w:hAnsi="Tahoma" w:cs="Tahoma"/>
          <w:sz w:val="18"/>
          <w:szCs w:val="20"/>
          <w:lang w:eastAsia="ar-SA"/>
        </w:rPr>
        <w:t xml:space="preserve">, bez prawa dochodzenia roszczeń z tego tytułu przez Wykonawcę, </w:t>
      </w:r>
      <w:r w:rsidRPr="00E949B0">
        <w:rPr>
          <w:rFonts w:ascii="Tahoma" w:hAnsi="Tahoma" w:cs="Tahoma"/>
          <w:sz w:val="18"/>
          <w:szCs w:val="20"/>
        </w:rPr>
        <w:t>poza roszczeniem o zapłatę za dostawy już wykonane</w:t>
      </w:r>
      <w:r w:rsidRPr="00E949B0">
        <w:rPr>
          <w:rFonts w:ascii="Tahoma" w:hAnsi="Tahoma" w:cs="Tahoma"/>
          <w:sz w:val="18"/>
          <w:szCs w:val="20"/>
          <w:lang w:eastAsia="ar-SA"/>
        </w:rPr>
        <w:t>.</w:t>
      </w:r>
    </w:p>
    <w:p w14:paraId="53E31C46" w14:textId="3401C75C" w:rsidR="006A1552" w:rsidRPr="00E949B0" w:rsidRDefault="006A1552" w:rsidP="000A4ED6">
      <w:pPr>
        <w:numPr>
          <w:ilvl w:val="0"/>
          <w:numId w:val="56"/>
        </w:numPr>
        <w:tabs>
          <w:tab w:val="num" w:pos="1080"/>
        </w:tabs>
        <w:jc w:val="both"/>
        <w:rPr>
          <w:rFonts w:ascii="Tahoma" w:hAnsi="Tahoma" w:cs="Tahoma"/>
          <w:sz w:val="18"/>
          <w:szCs w:val="20"/>
        </w:rPr>
      </w:pPr>
      <w:r w:rsidRPr="00E949B0">
        <w:rPr>
          <w:rFonts w:ascii="Tahoma" w:hAnsi="Tahoma" w:cs="Tahoma"/>
          <w:sz w:val="18"/>
          <w:szCs w:val="20"/>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na adres email: </w:t>
      </w:r>
      <w:r w:rsidRPr="00E949B0">
        <w:rPr>
          <w:rFonts w:ascii="Tahoma" w:hAnsi="Tahoma" w:cs="Tahoma"/>
          <w:b/>
          <w:bCs/>
          <w:sz w:val="18"/>
          <w:szCs w:val="20"/>
        </w:rPr>
        <w:t>dzial.zaopatrzenia@barlicki.pl, nr tel. 42 677 68 27; 42 677 68 42</w:t>
      </w:r>
      <w:r w:rsidRPr="00E949B0">
        <w:rPr>
          <w:rFonts w:ascii="Tahoma" w:hAnsi="Tahoma" w:cs="Tahoma"/>
          <w:sz w:val="18"/>
          <w:szCs w:val="20"/>
        </w:rPr>
        <w:t>.</w:t>
      </w:r>
    </w:p>
    <w:p w14:paraId="4AC08811" w14:textId="38487B62" w:rsidR="006A1552" w:rsidRPr="00E949B0" w:rsidRDefault="006A1552" w:rsidP="000A4ED6">
      <w:pPr>
        <w:numPr>
          <w:ilvl w:val="0"/>
          <w:numId w:val="56"/>
        </w:numPr>
        <w:jc w:val="both"/>
        <w:rPr>
          <w:rFonts w:ascii="Tahoma" w:hAnsi="Tahoma" w:cs="Tahoma"/>
          <w:sz w:val="18"/>
          <w:szCs w:val="20"/>
        </w:rPr>
      </w:pPr>
      <w:r w:rsidRPr="00E949B0">
        <w:rPr>
          <w:rFonts w:ascii="Tahoma" w:hAnsi="Tahoma" w:cs="Tahoma"/>
          <w:sz w:val="18"/>
          <w:szCs w:val="20"/>
        </w:rPr>
        <w:t xml:space="preserve">Dostawy będące przedmiotem zamówienia realizowane będą w terminie do </w:t>
      </w:r>
      <w:r w:rsidR="00B46C3C" w:rsidRPr="00E949B0">
        <w:rPr>
          <w:rFonts w:ascii="Tahoma" w:hAnsi="Tahoma" w:cs="Tahoma"/>
          <w:b/>
          <w:sz w:val="18"/>
          <w:szCs w:val="20"/>
        </w:rPr>
        <w:t>5</w:t>
      </w:r>
      <w:r w:rsidRPr="00E949B0">
        <w:rPr>
          <w:rFonts w:ascii="Tahoma" w:hAnsi="Tahoma" w:cs="Tahoma"/>
          <w:b/>
          <w:sz w:val="18"/>
          <w:szCs w:val="20"/>
        </w:rPr>
        <w:t xml:space="preserve"> dni roboczych</w:t>
      </w:r>
      <w:r w:rsidRPr="00E949B0">
        <w:rPr>
          <w:rFonts w:ascii="Tahoma" w:hAnsi="Tahoma" w:cs="Tahoma"/>
          <w:sz w:val="18"/>
          <w:szCs w:val="20"/>
        </w:rPr>
        <w:t>, licząc od dnia złożenia zamówienia na koszt Wykonawcy do siedziby Zamawiającego. Za dni robocze strony przyjmują dni od poniedziałku do piątku, za wyjątkiem dni ustawowo wolnych od pracy.</w:t>
      </w:r>
      <w:r w:rsidRPr="00E949B0">
        <w:t xml:space="preserve"> </w:t>
      </w:r>
      <w:r w:rsidRPr="00E949B0">
        <w:rPr>
          <w:rFonts w:ascii="Tahoma" w:hAnsi="Tahoma" w:cs="Tahoma"/>
          <w:sz w:val="18"/>
          <w:szCs w:val="20"/>
        </w:rPr>
        <w:t xml:space="preserve">Jednocześnie Zamawiający zastrzega sobie, że w przypadkach pilnych (związanych z koniecznością niezwłocznego uzupełnienia stanu magazynowego Zamawiającego), dostawa będzie się odbywać nie później niż w terminie </w:t>
      </w:r>
      <w:r w:rsidR="00C638B3" w:rsidRPr="00E949B0">
        <w:rPr>
          <w:rFonts w:ascii="Tahoma" w:hAnsi="Tahoma" w:cs="Tahoma"/>
          <w:b/>
          <w:bCs/>
          <w:sz w:val="18"/>
          <w:szCs w:val="20"/>
        </w:rPr>
        <w:t>24</w:t>
      </w:r>
      <w:r w:rsidRPr="00E949B0">
        <w:rPr>
          <w:rFonts w:ascii="Tahoma" w:hAnsi="Tahoma" w:cs="Tahoma"/>
          <w:b/>
          <w:bCs/>
          <w:sz w:val="18"/>
          <w:szCs w:val="20"/>
        </w:rPr>
        <w:t xml:space="preserve"> godzin</w:t>
      </w:r>
      <w:r w:rsidRPr="00E949B0">
        <w:rPr>
          <w:rFonts w:ascii="Tahoma" w:hAnsi="Tahoma" w:cs="Tahoma"/>
          <w:sz w:val="18"/>
          <w:szCs w:val="20"/>
        </w:rPr>
        <w:t xml:space="preserve">, po zgłoszeniu potrzeby (mailem lub) przez Szpital. </w:t>
      </w:r>
    </w:p>
    <w:p w14:paraId="5730C5D9" w14:textId="7528231C" w:rsidR="006A1552" w:rsidRPr="00E949B0" w:rsidRDefault="006A1552" w:rsidP="000A4ED6">
      <w:pPr>
        <w:numPr>
          <w:ilvl w:val="0"/>
          <w:numId w:val="56"/>
        </w:numPr>
        <w:shd w:val="clear" w:color="auto" w:fill="FFFFFF"/>
        <w:jc w:val="both"/>
        <w:rPr>
          <w:rFonts w:ascii="Tahoma" w:hAnsi="Tahoma" w:cs="Tahoma"/>
          <w:sz w:val="18"/>
          <w:szCs w:val="20"/>
        </w:rPr>
      </w:pPr>
      <w:r w:rsidRPr="00E949B0">
        <w:rPr>
          <w:rFonts w:ascii="Tahoma" w:hAnsi="Tahoma" w:cs="Tahoma"/>
          <w:sz w:val="18"/>
          <w:szCs w:val="20"/>
        </w:rPr>
        <w:t>Wykonawca zobowiązany jest do dostawy towaru będącego przedmiotem niniejszej umowy na zasadach określonych w  umowie.</w:t>
      </w:r>
    </w:p>
    <w:p w14:paraId="0522EF3A" w14:textId="77777777" w:rsidR="006A1552" w:rsidRPr="00E949B0" w:rsidRDefault="006A1552" w:rsidP="000A4ED6">
      <w:pPr>
        <w:numPr>
          <w:ilvl w:val="0"/>
          <w:numId w:val="56"/>
        </w:numPr>
        <w:jc w:val="both"/>
        <w:rPr>
          <w:rFonts w:ascii="Tahoma" w:hAnsi="Tahoma" w:cs="Tahoma"/>
          <w:snapToGrid w:val="0"/>
          <w:sz w:val="18"/>
          <w:szCs w:val="20"/>
        </w:rPr>
      </w:pPr>
      <w:r w:rsidRPr="00E949B0">
        <w:rPr>
          <w:rFonts w:ascii="Tahoma" w:hAnsi="Tahoma" w:cs="Tahoma"/>
          <w:sz w:val="18"/>
          <w:szCs w:val="20"/>
        </w:rPr>
        <w:t xml:space="preserve">Wykonawca zobowiązuje się dostarczać towar, który spełnia wszystkie określone przepisami prawa wymogi w zakresie dopuszczenia do obrotu i do używania, zgodne z ustawą z </w:t>
      </w:r>
      <w:r w:rsidRPr="00E949B0">
        <w:rPr>
          <w:rFonts w:ascii="Tahoma" w:hAnsi="Tahoma" w:cs="Tahoma"/>
          <w:sz w:val="18"/>
          <w:szCs w:val="18"/>
        </w:rPr>
        <w:t xml:space="preserve">dnia 07 kwietnia 2022 r. o wyrobach medycznych (Dz. U. z 2022 r., poz. 974 – </w:t>
      </w:r>
      <w:proofErr w:type="spellStart"/>
      <w:r w:rsidRPr="00E949B0">
        <w:rPr>
          <w:rFonts w:ascii="Tahoma" w:hAnsi="Tahoma" w:cs="Tahoma"/>
          <w:sz w:val="18"/>
          <w:szCs w:val="18"/>
        </w:rPr>
        <w:t>t.j</w:t>
      </w:r>
      <w:proofErr w:type="spellEnd"/>
      <w:r w:rsidRPr="00E949B0">
        <w:rPr>
          <w:rFonts w:ascii="Tahoma" w:hAnsi="Tahoma" w:cs="Tahoma"/>
          <w:sz w:val="18"/>
          <w:szCs w:val="18"/>
        </w:rPr>
        <w:t>. ze zm.) – dotyczy wyrobów m</w:t>
      </w:r>
      <w:r w:rsidRPr="00E949B0">
        <w:rPr>
          <w:rFonts w:ascii="Tahoma" w:hAnsi="Tahoma" w:cs="Tahoma"/>
          <w:sz w:val="18"/>
          <w:szCs w:val="20"/>
        </w:rPr>
        <w:t>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28402BEF" w14:textId="5418558D" w:rsidR="006A1552" w:rsidRPr="00E949B0" w:rsidRDefault="006A1552" w:rsidP="000A4ED6">
      <w:pPr>
        <w:numPr>
          <w:ilvl w:val="0"/>
          <w:numId w:val="56"/>
        </w:numPr>
        <w:jc w:val="both"/>
        <w:rPr>
          <w:rFonts w:ascii="Tahoma" w:hAnsi="Tahoma" w:cs="Tahoma"/>
          <w:snapToGrid w:val="0"/>
          <w:sz w:val="18"/>
          <w:szCs w:val="20"/>
        </w:rPr>
      </w:pPr>
      <w:r w:rsidRPr="00E949B0">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sidRPr="00E949B0">
        <w:rPr>
          <w:rFonts w:ascii="Tahoma" w:hAnsi="Tahoma" w:cs="Tahoma"/>
          <w:sz w:val="18"/>
          <w:szCs w:val="18"/>
        </w:rPr>
        <w:t xml:space="preserve">podmiotu </w:t>
      </w:r>
      <w:r w:rsidR="00D93EB0" w:rsidRPr="00E949B0">
        <w:rPr>
          <w:rFonts w:ascii="Tahoma" w:hAnsi="Tahoma" w:cs="Tahoma"/>
          <w:sz w:val="18"/>
          <w:szCs w:val="18"/>
        </w:rPr>
        <w:t xml:space="preserve">bez konieczności poinformowania Wykonawcy </w:t>
      </w:r>
      <w:r w:rsidRPr="00E949B0">
        <w:rPr>
          <w:rFonts w:ascii="Tahoma" w:hAnsi="Tahoma" w:cs="Tahoma"/>
          <w:sz w:val="18"/>
          <w:szCs w:val="18"/>
        </w:rPr>
        <w:t>(Wykonawca zastępczy). Wykonawca pokrywa różnicę pomiędzy ceną jednostkową towaru zakupionego u Wykonawcy zastępczego</w:t>
      </w:r>
      <w:r w:rsidRPr="00E949B0">
        <w:rPr>
          <w:rFonts w:ascii="Tahoma" w:hAnsi="Tahoma" w:cs="Tahoma"/>
          <w:sz w:val="18"/>
          <w:szCs w:val="20"/>
        </w:rPr>
        <w:t>, a ceną jednostkową towaru określoną w załączniku nr 2 do umowy. Powyższe sankcje nie wykluczają postanowień § 7 umowy.</w:t>
      </w:r>
    </w:p>
    <w:p w14:paraId="40E23B94" w14:textId="77777777" w:rsidR="00C638B3" w:rsidRPr="00E949B0" w:rsidRDefault="00C638B3" w:rsidP="000A4ED6">
      <w:pPr>
        <w:numPr>
          <w:ilvl w:val="0"/>
          <w:numId w:val="56"/>
        </w:numPr>
        <w:rPr>
          <w:rFonts w:ascii="Tahoma" w:hAnsi="Tahoma" w:cs="Tahoma"/>
          <w:snapToGrid w:val="0"/>
          <w:sz w:val="18"/>
          <w:szCs w:val="20"/>
        </w:rPr>
      </w:pPr>
      <w:r w:rsidRPr="00E949B0">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5569DB68" w14:textId="57A7B903" w:rsidR="00D93EB0" w:rsidRPr="00E949B0" w:rsidRDefault="00D93EB0" w:rsidP="00B942D9">
      <w:pPr>
        <w:pStyle w:val="Akapitzlist"/>
        <w:numPr>
          <w:ilvl w:val="0"/>
          <w:numId w:val="56"/>
        </w:numPr>
        <w:rPr>
          <w:rFonts w:ascii="Tahoma" w:hAnsi="Tahoma" w:cs="Tahoma"/>
          <w:snapToGrid w:val="0"/>
          <w:sz w:val="18"/>
          <w:szCs w:val="20"/>
        </w:rPr>
      </w:pPr>
      <w:r w:rsidRPr="00E949B0">
        <w:rPr>
          <w:rFonts w:ascii="Tahoma" w:eastAsia="Times New Roman" w:hAnsi="Tahoma" w:cs="Tahoma"/>
          <w:snapToGrid w:val="0"/>
          <w:sz w:val="18"/>
          <w:szCs w:val="20"/>
          <w:lang w:val="pl-PL" w:eastAsia="pl-PL"/>
        </w:rPr>
        <w:t>Wykonawca oświadcza, iż dostarczany towar będzie transportowany i przechowywany zgodnie z wymaganiami  jakościowymi dla danego produktu.</w:t>
      </w:r>
    </w:p>
    <w:p w14:paraId="273895CD" w14:textId="77777777" w:rsidR="006A1552" w:rsidRPr="00E949B0" w:rsidRDefault="006A1552" w:rsidP="006A1552">
      <w:pPr>
        <w:jc w:val="center"/>
        <w:rPr>
          <w:rFonts w:ascii="Tahoma" w:hAnsi="Tahoma" w:cs="Tahoma"/>
          <w:sz w:val="20"/>
          <w:szCs w:val="20"/>
        </w:rPr>
      </w:pPr>
      <w:r w:rsidRPr="00E949B0">
        <w:rPr>
          <w:rFonts w:ascii="Tahoma" w:hAnsi="Tahoma" w:cs="Tahoma"/>
          <w:sz w:val="20"/>
          <w:szCs w:val="20"/>
        </w:rPr>
        <w:t>§ 4</w:t>
      </w:r>
    </w:p>
    <w:p w14:paraId="55026E05" w14:textId="77777777" w:rsidR="00FC3234" w:rsidRDefault="00E177F6" w:rsidP="00E177F6">
      <w:pPr>
        <w:numPr>
          <w:ilvl w:val="0"/>
          <w:numId w:val="106"/>
        </w:numPr>
        <w:tabs>
          <w:tab w:val="clear" w:pos="720"/>
        </w:tabs>
        <w:ind w:left="284" w:hanging="284"/>
        <w:jc w:val="both"/>
        <w:rPr>
          <w:rFonts w:ascii="Tahoma" w:hAnsi="Tahoma" w:cs="Tahoma"/>
          <w:sz w:val="18"/>
          <w:szCs w:val="18"/>
        </w:rPr>
      </w:pPr>
      <w:r w:rsidRPr="00E949B0">
        <w:rPr>
          <w:rFonts w:ascii="Tahoma" w:hAnsi="Tahoma" w:cs="Tahoma"/>
          <w:sz w:val="18"/>
          <w:szCs w:val="18"/>
        </w:rPr>
        <w:t xml:space="preserve">  Wykonawca udziela gwarancji na sprzedany towar na okres</w:t>
      </w:r>
    </w:p>
    <w:p w14:paraId="47887F44" w14:textId="77777777" w:rsidR="00FC3234" w:rsidRDefault="00FC3234" w:rsidP="00FC3234">
      <w:pPr>
        <w:ind w:left="284"/>
        <w:jc w:val="both"/>
        <w:rPr>
          <w:rFonts w:ascii="Tahoma" w:hAnsi="Tahoma" w:cs="Tahoma"/>
          <w:sz w:val="18"/>
          <w:szCs w:val="18"/>
        </w:rPr>
      </w:pPr>
      <w:r>
        <w:rPr>
          <w:rFonts w:ascii="Tahoma" w:hAnsi="Tahoma" w:cs="Tahoma"/>
          <w:sz w:val="18"/>
          <w:szCs w:val="18"/>
        </w:rPr>
        <w:t>dotyczy Pakietu 1, Pakietu 3  – min. 10 lat na implant ślimakowy, min. 3 lata na procesor dźwięku</w:t>
      </w:r>
    </w:p>
    <w:p w14:paraId="26461F22" w14:textId="77777777" w:rsidR="00FC3234" w:rsidRDefault="00FC3234" w:rsidP="00FC3234">
      <w:pPr>
        <w:ind w:left="284"/>
        <w:jc w:val="both"/>
        <w:rPr>
          <w:rFonts w:ascii="Tahoma" w:hAnsi="Tahoma" w:cs="Tahoma"/>
          <w:sz w:val="18"/>
          <w:szCs w:val="18"/>
        </w:rPr>
      </w:pPr>
      <w:r>
        <w:rPr>
          <w:rFonts w:ascii="Tahoma" w:hAnsi="Tahoma" w:cs="Tahoma"/>
          <w:sz w:val="18"/>
          <w:szCs w:val="18"/>
        </w:rPr>
        <w:t>dotyczy Pakietu 2 – min. 2 lata</w:t>
      </w:r>
    </w:p>
    <w:p w14:paraId="6F2429FE" w14:textId="77777777" w:rsidR="00FC3234" w:rsidRDefault="00FC3234" w:rsidP="00FC3234">
      <w:pPr>
        <w:ind w:left="284"/>
        <w:jc w:val="both"/>
        <w:rPr>
          <w:rFonts w:ascii="Tahoma" w:hAnsi="Tahoma" w:cs="Tahoma"/>
          <w:sz w:val="18"/>
          <w:szCs w:val="18"/>
        </w:rPr>
      </w:pPr>
      <w:r>
        <w:rPr>
          <w:rFonts w:ascii="Tahoma" w:hAnsi="Tahoma" w:cs="Tahoma"/>
          <w:sz w:val="18"/>
          <w:szCs w:val="18"/>
        </w:rPr>
        <w:t>dotyczy Pakietu 4 – min. 3 lata</w:t>
      </w:r>
    </w:p>
    <w:p w14:paraId="56B68088" w14:textId="5C7F8A73" w:rsidR="00E177F6" w:rsidRPr="00E949B0" w:rsidRDefault="00E177F6" w:rsidP="003B104D">
      <w:pPr>
        <w:ind w:left="284"/>
        <w:jc w:val="both"/>
        <w:rPr>
          <w:rFonts w:ascii="Tahoma" w:hAnsi="Tahoma" w:cs="Tahoma"/>
          <w:sz w:val="18"/>
          <w:szCs w:val="18"/>
        </w:rPr>
      </w:pPr>
      <w:r w:rsidRPr="00E949B0">
        <w:rPr>
          <w:rFonts w:ascii="Tahoma" w:hAnsi="Tahoma" w:cs="Tahoma"/>
          <w:sz w:val="18"/>
          <w:szCs w:val="18"/>
        </w:rPr>
        <w:t xml:space="preserve"> od dnia jego dostarczenia, z zastrzeżeniem zagwarantowanej ważności rzeczy do ich użytkowania.</w:t>
      </w:r>
    </w:p>
    <w:p w14:paraId="326DD565" w14:textId="6899681C" w:rsidR="00E177F6" w:rsidRPr="00E949B0" w:rsidRDefault="00E177F6" w:rsidP="00E177F6">
      <w:pPr>
        <w:numPr>
          <w:ilvl w:val="0"/>
          <w:numId w:val="106"/>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Wykonawca będzie dokonywał wymiany towaru objętego gwarancją na nowy wolny od wad w siedzibie Zamawiającego w ciągu </w:t>
      </w:r>
      <w:r w:rsidR="00FC3234">
        <w:rPr>
          <w:rFonts w:ascii="Tahoma" w:hAnsi="Tahoma" w:cs="Tahoma"/>
          <w:sz w:val="18"/>
          <w:szCs w:val="18"/>
        </w:rPr>
        <w:t>10</w:t>
      </w:r>
      <w:r w:rsidR="00FC3234" w:rsidRPr="00E949B0">
        <w:rPr>
          <w:rFonts w:ascii="Tahoma" w:hAnsi="Tahoma" w:cs="Tahoma"/>
          <w:sz w:val="18"/>
          <w:szCs w:val="18"/>
        </w:rPr>
        <w:t xml:space="preserve"> </w:t>
      </w:r>
      <w:r w:rsidRPr="00E949B0">
        <w:rPr>
          <w:rFonts w:ascii="Tahoma" w:hAnsi="Tahoma" w:cs="Tahoma"/>
          <w:sz w:val="18"/>
          <w:szCs w:val="18"/>
        </w:rPr>
        <w:t>dni roboczych od dnia zgłoszenia wadliwości.</w:t>
      </w:r>
    </w:p>
    <w:p w14:paraId="3AA0646D" w14:textId="77777777" w:rsidR="00E177F6" w:rsidRPr="00E949B0" w:rsidRDefault="00E177F6" w:rsidP="00E177F6">
      <w:pPr>
        <w:numPr>
          <w:ilvl w:val="0"/>
          <w:numId w:val="106"/>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Niezależnie od gwarancji Wykonawca będzie niezwłocznie (w terminie nie dłuższym niż 14 dni) rozpatrywać wszelkie reklamacje Zamawiającego w ramach rękojmi. </w:t>
      </w:r>
    </w:p>
    <w:p w14:paraId="26BD1362" w14:textId="77777777" w:rsidR="006A1552" w:rsidRPr="00E949B0" w:rsidRDefault="006A1552" w:rsidP="006A1552">
      <w:pPr>
        <w:ind w:left="360"/>
        <w:jc w:val="both"/>
        <w:rPr>
          <w:rFonts w:ascii="Tahoma" w:hAnsi="Tahoma" w:cs="Tahoma"/>
          <w:sz w:val="18"/>
          <w:szCs w:val="18"/>
        </w:rPr>
      </w:pPr>
    </w:p>
    <w:p w14:paraId="3E9D625B" w14:textId="77777777" w:rsidR="006A1552" w:rsidRPr="00E949B0" w:rsidRDefault="006A1552" w:rsidP="006A1552">
      <w:pPr>
        <w:jc w:val="center"/>
        <w:rPr>
          <w:rFonts w:ascii="Tahoma" w:hAnsi="Tahoma" w:cs="Tahoma"/>
          <w:sz w:val="20"/>
          <w:szCs w:val="20"/>
        </w:rPr>
      </w:pPr>
      <w:r w:rsidRPr="00E949B0">
        <w:rPr>
          <w:rFonts w:ascii="Tahoma" w:hAnsi="Tahoma" w:cs="Tahoma"/>
          <w:sz w:val="20"/>
          <w:szCs w:val="20"/>
        </w:rPr>
        <w:t>§ 5</w:t>
      </w:r>
    </w:p>
    <w:p w14:paraId="36D30909" w14:textId="77777777" w:rsidR="006A1552" w:rsidRPr="00E949B0" w:rsidRDefault="006A1552" w:rsidP="006A1552">
      <w:pPr>
        <w:numPr>
          <w:ilvl w:val="0"/>
          <w:numId w:val="36"/>
        </w:numPr>
        <w:jc w:val="both"/>
        <w:rPr>
          <w:rFonts w:ascii="Tahoma" w:hAnsi="Tahoma" w:cs="Tahoma"/>
          <w:sz w:val="18"/>
          <w:szCs w:val="20"/>
        </w:rPr>
      </w:pPr>
      <w:r w:rsidRPr="00E949B0">
        <w:rPr>
          <w:rFonts w:ascii="Tahoma" w:eastAsia="TimesNewRoman" w:hAnsi="Tahoma" w:cs="Tahoma"/>
          <w:iCs/>
          <w:kern w:val="16"/>
          <w:sz w:val="18"/>
          <w:szCs w:val="20"/>
        </w:rPr>
        <w:t xml:space="preserve">Wszystkie rozliczenia pomiędzy stronami będą prowadzone w złotych polskich (PLN). </w:t>
      </w:r>
    </w:p>
    <w:p w14:paraId="590E7F27" w14:textId="77777777" w:rsidR="006A1552" w:rsidRPr="00E949B0"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E949B0">
        <w:rPr>
          <w:rFonts w:ascii="Tahoma" w:eastAsia="TimesNewRoman" w:hAnsi="Tahoma" w:cs="Tahoma"/>
          <w:kern w:val="2"/>
          <w:sz w:val="18"/>
          <w:szCs w:val="20"/>
        </w:rPr>
        <w:t>Strony ustalają, że za wykonanie przedmiotu umowy Zamawiający zapłaci zgodnie z </w:t>
      </w:r>
      <w:r w:rsidRPr="00E949B0">
        <w:rPr>
          <w:rFonts w:ascii="Tahoma" w:hAnsi="Tahoma" w:cs="Tahoma"/>
          <w:sz w:val="18"/>
          <w:szCs w:val="20"/>
        </w:rPr>
        <w:t>cenami jednostkowymi określonymi w ,,Formularzu asortymentowo - cenowym” – Załącznik nr 2 do umowy.</w:t>
      </w:r>
    </w:p>
    <w:p w14:paraId="1C30CFB1" w14:textId="77777777" w:rsidR="006A1552" w:rsidRPr="00E949B0" w:rsidRDefault="006A1552" w:rsidP="006A1552">
      <w:pPr>
        <w:numPr>
          <w:ilvl w:val="0"/>
          <w:numId w:val="36"/>
        </w:numPr>
        <w:jc w:val="both"/>
        <w:rPr>
          <w:rFonts w:ascii="Tahoma" w:eastAsia="TimesNewRoman" w:hAnsi="Tahoma" w:cs="Tahoma"/>
          <w:iCs/>
          <w:kern w:val="16"/>
          <w:sz w:val="18"/>
          <w:szCs w:val="20"/>
        </w:rPr>
      </w:pPr>
      <w:r w:rsidRPr="00E949B0">
        <w:rPr>
          <w:rFonts w:ascii="Tahoma" w:eastAsia="TimesNewRoman" w:hAnsi="Tahoma" w:cs="Tahoma"/>
          <w:iCs/>
          <w:kern w:val="16"/>
          <w:sz w:val="18"/>
          <w:szCs w:val="20"/>
        </w:rPr>
        <w:t>Strony ustalają, że ceny towaru mogą ulec zmianie w przypadku:</w:t>
      </w:r>
    </w:p>
    <w:p w14:paraId="179C6895" w14:textId="77777777" w:rsidR="006A1552" w:rsidRPr="00E949B0"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E949B0">
        <w:rPr>
          <w:rFonts w:ascii="Tahoma" w:hAnsi="Tahoma" w:cs="Tahoma"/>
          <w:iCs/>
          <w:sz w:val="18"/>
          <w:szCs w:val="20"/>
        </w:rPr>
        <w:t xml:space="preserve">zmiany stawki podatku VAT </w:t>
      </w:r>
      <w:r w:rsidRPr="00E949B0">
        <w:rPr>
          <w:rFonts w:ascii="Tahoma" w:hAnsi="Tahoma" w:cs="Tahoma"/>
          <w:sz w:val="18"/>
          <w:szCs w:val="20"/>
        </w:rPr>
        <w:t>oraz podatku akcyzowego wprowadzonego decyzjami odnośnych władz</w:t>
      </w:r>
      <w:r w:rsidRPr="00E949B0">
        <w:rPr>
          <w:rFonts w:ascii="Tahoma" w:hAnsi="Tahoma" w:cs="Tahoma"/>
          <w:iCs/>
          <w:sz w:val="18"/>
          <w:szCs w:val="20"/>
        </w:rPr>
        <w:t>. Zmiana następuje z dniem wejścia w życie aktu prawnego zmieniającego stawkę podatku. Cena jednostkowa netto pozostaje bez zmian;</w:t>
      </w:r>
    </w:p>
    <w:p w14:paraId="6664E734" w14:textId="77777777" w:rsidR="006A1552" w:rsidRPr="00E949B0"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E949B0">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4806B63E" w14:textId="77777777" w:rsidR="006A1552" w:rsidRPr="00E949B0"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E949B0">
        <w:rPr>
          <w:rFonts w:ascii="Tahoma" w:hAnsi="Tahoma" w:cs="Tahoma"/>
          <w:iCs/>
          <w:sz w:val="18"/>
          <w:szCs w:val="20"/>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448A4822" w14:textId="77777777" w:rsidR="006A1552" w:rsidRPr="00E949B0"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E949B0">
        <w:rPr>
          <w:rFonts w:ascii="Tahoma" w:hAnsi="Tahoma" w:cs="Tahoma"/>
          <w:iCs/>
          <w:sz w:val="18"/>
          <w:szCs w:val="20"/>
        </w:rPr>
        <w:lastRenderedPageBreak/>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07FE1181" w14:textId="77777777" w:rsidR="006A1552" w:rsidRPr="00E949B0"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E949B0">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38F22A7A" w14:textId="77777777" w:rsidR="006A1552" w:rsidRPr="00E949B0" w:rsidRDefault="006A1552" w:rsidP="006A1552">
      <w:pPr>
        <w:numPr>
          <w:ilvl w:val="0"/>
          <w:numId w:val="36"/>
        </w:numPr>
        <w:jc w:val="both"/>
        <w:rPr>
          <w:rFonts w:ascii="Tahoma" w:eastAsia="TimesNewRoman" w:hAnsi="Tahoma" w:cs="Tahoma"/>
          <w:iCs/>
          <w:kern w:val="16"/>
          <w:sz w:val="18"/>
          <w:szCs w:val="20"/>
        </w:rPr>
      </w:pPr>
      <w:r w:rsidRPr="00E949B0">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3D544F08" w14:textId="77777777" w:rsidR="006A1552" w:rsidRPr="00E949B0"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E949B0">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E949B0">
        <w:rPr>
          <w:rFonts w:ascii="Tahoma" w:hAnsi="Tahoma" w:cs="Tahoma"/>
          <w:bCs/>
          <w:sz w:val="18"/>
          <w:lang w:val="pl-PL"/>
        </w:rPr>
        <w:t> </w:t>
      </w:r>
      <w:r w:rsidRPr="00E949B0">
        <w:rPr>
          <w:rFonts w:ascii="Tahoma" w:hAnsi="Tahoma" w:cs="Tahoma"/>
          <w:bCs/>
          <w:sz w:val="18"/>
        </w:rPr>
        <w:t>komunikatów Prezesa GUS</w:t>
      </w:r>
      <w:r w:rsidRPr="00E949B0">
        <w:rPr>
          <w:rFonts w:ascii="Tahoma" w:hAnsi="Tahoma" w:cs="Tahoma"/>
          <w:sz w:val="18"/>
        </w:rPr>
        <w:t xml:space="preserve"> ogłaszanych na podstawie art. 25 ust. 11 ustawy z dnia 17 grudnia 1998 r. o</w:t>
      </w:r>
      <w:r w:rsidRPr="00E949B0">
        <w:rPr>
          <w:rFonts w:ascii="Tahoma" w:hAnsi="Tahoma" w:cs="Tahoma"/>
          <w:sz w:val="18"/>
          <w:lang w:val="pl-PL"/>
        </w:rPr>
        <w:t> </w:t>
      </w:r>
      <w:r w:rsidRPr="00E949B0">
        <w:rPr>
          <w:rFonts w:ascii="Tahoma" w:hAnsi="Tahoma" w:cs="Tahoma"/>
          <w:sz w:val="18"/>
        </w:rPr>
        <w:t>emeryturach i rentach z Funduszu Ubezpieczeń Społecznych (Dz.U. z 2022 poz. 504)</w:t>
      </w:r>
      <w:r w:rsidRPr="00E949B0">
        <w:rPr>
          <w:rFonts w:ascii="Tahoma" w:hAnsi="Tahoma" w:cs="Tahoma"/>
          <w:bCs/>
          <w:sz w:val="18"/>
        </w:rPr>
        <w:t xml:space="preserve"> i przypadających na okres realizacji umowy przekroczy 8 %;</w:t>
      </w:r>
    </w:p>
    <w:p w14:paraId="6668AF09" w14:textId="77777777" w:rsidR="006A1552" w:rsidRPr="00E949B0"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E949B0">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90FD0E6" w14:textId="77777777" w:rsidR="006A1552" w:rsidRPr="00E949B0"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E949B0">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4ECDDF38" w14:textId="77777777" w:rsidR="006A1552" w:rsidRPr="00E949B0"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E949B0">
        <w:rPr>
          <w:rFonts w:ascii="Tahoma" w:hAnsi="Tahoma" w:cs="Tahoma"/>
          <w:bCs/>
          <w:sz w:val="18"/>
        </w:rPr>
        <w:t xml:space="preserve">Zmiana wynagrodzenia następuje wyłącznie na wniosek Wykonawcy zawierający uzasadnienie w zakresie wpływu zmiany cen towarów i usług na realizację zamówienia, </w:t>
      </w:r>
    </w:p>
    <w:p w14:paraId="4AF9551D" w14:textId="77777777" w:rsidR="006A1552" w:rsidRPr="00E949B0"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E949B0">
        <w:rPr>
          <w:rFonts w:ascii="Tahoma" w:hAnsi="Tahoma" w:cs="Tahoma"/>
          <w:bCs/>
          <w:sz w:val="18"/>
        </w:rPr>
        <w:t>Waloryzacja wynagrodzenia Wykonawcy może nastąpić wyłącznie w zakresie kwoty płatności wynagrodzenia Wykonawcy jeszcze niewymagalnego,</w:t>
      </w:r>
    </w:p>
    <w:p w14:paraId="5A431758" w14:textId="77777777" w:rsidR="006A1552" w:rsidRPr="00E949B0"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E949B0">
        <w:rPr>
          <w:rFonts w:ascii="Tahoma" w:hAnsi="Tahoma" w:cs="Tahoma"/>
          <w:bCs/>
          <w:sz w:val="18"/>
        </w:rPr>
        <w:t>Maksymalna wartość wszystkich zmian wynagrodzenia wprowadzonych na podstawie niniejszego ustępu w</w:t>
      </w:r>
      <w:r w:rsidRPr="00E949B0">
        <w:rPr>
          <w:rFonts w:ascii="Tahoma" w:hAnsi="Tahoma" w:cs="Tahoma"/>
          <w:bCs/>
          <w:sz w:val="18"/>
          <w:lang w:val="pl-PL"/>
        </w:rPr>
        <w:t> </w:t>
      </w:r>
      <w:r w:rsidRPr="00E949B0">
        <w:rPr>
          <w:rFonts w:ascii="Tahoma" w:hAnsi="Tahoma" w:cs="Tahoma"/>
          <w:bCs/>
          <w:sz w:val="18"/>
        </w:rPr>
        <w:t>okresie obowiązywania umowy nie może przekroczyć 50 % całkowitej wartości brutto umowy, o której mowa w</w:t>
      </w:r>
      <w:r w:rsidRPr="00E949B0">
        <w:rPr>
          <w:rFonts w:ascii="Tahoma" w:hAnsi="Tahoma" w:cs="Tahoma"/>
          <w:bCs/>
          <w:sz w:val="18"/>
          <w:lang w:val="pl-PL"/>
        </w:rPr>
        <w:t> </w:t>
      </w:r>
      <w:r w:rsidRPr="00E949B0">
        <w:rPr>
          <w:rFonts w:ascii="Tahoma" w:hAnsi="Tahoma" w:cs="Tahoma"/>
          <w:bCs/>
          <w:sz w:val="18"/>
        </w:rPr>
        <w:t>§ 2 ust. 1</w:t>
      </w:r>
      <w:r w:rsidR="009136A8" w:rsidRPr="00E949B0">
        <w:rPr>
          <w:rFonts w:ascii="Tahoma" w:hAnsi="Tahoma" w:cs="Tahoma"/>
          <w:bCs/>
          <w:sz w:val="18"/>
        </w:rPr>
        <w:t>.1</w:t>
      </w:r>
      <w:r w:rsidRPr="00E949B0">
        <w:rPr>
          <w:rFonts w:ascii="Tahoma" w:hAnsi="Tahoma" w:cs="Tahoma"/>
          <w:bCs/>
          <w:sz w:val="18"/>
        </w:rPr>
        <w:t xml:space="preserve">. </w:t>
      </w:r>
    </w:p>
    <w:p w14:paraId="5AE374B1" w14:textId="77777777" w:rsidR="006A1552" w:rsidRPr="00E949B0" w:rsidRDefault="006A1552" w:rsidP="006A1552">
      <w:pPr>
        <w:numPr>
          <w:ilvl w:val="0"/>
          <w:numId w:val="36"/>
        </w:numPr>
        <w:jc w:val="both"/>
        <w:rPr>
          <w:rFonts w:ascii="Tahoma" w:eastAsia="TimesNewRoman" w:hAnsi="Tahoma" w:cs="Tahoma"/>
          <w:iCs/>
          <w:kern w:val="16"/>
          <w:sz w:val="18"/>
          <w:szCs w:val="20"/>
        </w:rPr>
      </w:pPr>
      <w:r w:rsidRPr="00E949B0">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E949B0">
        <w:rPr>
          <w:rFonts w:ascii="Tahoma" w:eastAsia="TimesNewRoman" w:hAnsi="Tahoma" w:cs="Tahoma"/>
          <w:iCs/>
          <w:kern w:val="16"/>
          <w:sz w:val="18"/>
          <w:szCs w:val="20"/>
        </w:rPr>
        <w:t>Pzp</w:t>
      </w:r>
      <w:proofErr w:type="spellEnd"/>
      <w:r w:rsidRPr="00E949B0">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63008F74" w14:textId="77777777" w:rsidR="006A1552" w:rsidRPr="00E949B0"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E949B0">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 .</w:t>
      </w:r>
    </w:p>
    <w:p w14:paraId="278C3739" w14:textId="77777777" w:rsidR="006A1552" w:rsidRPr="00E949B0"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E949B0">
        <w:rPr>
          <w:rFonts w:ascii="Tahoma" w:eastAsia="TimesNewRoman" w:hAnsi="Tahoma" w:cs="Tahoma"/>
          <w:kern w:val="2"/>
          <w:sz w:val="18"/>
          <w:szCs w:val="20"/>
        </w:rPr>
        <w:t>W przypadku zmiany, o której mowa w ust. 3 pkt. b, c, d Wykonawca zobowiązany jest do wykazania w formie pisemnej z 7 – dniowym wyprzedzeniem, w jakim zakresie zmiana ta będzie miała wpływ na koszty wykonania zamówienia przez Wykonawcę.</w:t>
      </w:r>
    </w:p>
    <w:p w14:paraId="492F56A1" w14:textId="77777777" w:rsidR="006A1552" w:rsidRPr="00E949B0"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E949B0">
        <w:rPr>
          <w:rFonts w:ascii="Tahoma" w:eastAsia="TimesNewRoman" w:hAnsi="Tahoma" w:cs="Tahoma"/>
          <w:iCs/>
          <w:kern w:val="16"/>
          <w:sz w:val="18"/>
          <w:szCs w:val="20"/>
        </w:rPr>
        <w:t>Zmiana, o której mowa w ust. 3 pkt. e nie wymaga formy pisemnego aneksu.</w:t>
      </w:r>
    </w:p>
    <w:p w14:paraId="381B3EEC" w14:textId="77777777" w:rsidR="006A1552" w:rsidRPr="00E949B0" w:rsidRDefault="006A1552" w:rsidP="006A1552">
      <w:pPr>
        <w:numPr>
          <w:ilvl w:val="0"/>
          <w:numId w:val="36"/>
        </w:numPr>
        <w:jc w:val="both"/>
        <w:rPr>
          <w:rFonts w:ascii="Tahoma" w:hAnsi="Tahoma" w:cs="Tahoma"/>
          <w:sz w:val="18"/>
          <w:szCs w:val="20"/>
        </w:rPr>
      </w:pPr>
      <w:r w:rsidRPr="00E949B0">
        <w:rPr>
          <w:rFonts w:ascii="Tahoma" w:hAnsi="Tahoma" w:cs="Tahoma"/>
          <w:b/>
          <w:sz w:val="18"/>
          <w:szCs w:val="20"/>
        </w:rPr>
        <w:t xml:space="preserve">Zamawiający zapłaci za zrealizowane dostawy towaru przelewem w terminie ……. dni </w:t>
      </w:r>
      <w:r w:rsidRPr="00E949B0">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0849B4CF" w14:textId="77777777" w:rsidR="006A1552" w:rsidRPr="00E949B0" w:rsidRDefault="006A1552" w:rsidP="006A1552">
      <w:pPr>
        <w:ind w:left="567"/>
        <w:jc w:val="both"/>
        <w:rPr>
          <w:rFonts w:ascii="Tahoma" w:hAnsi="Tahoma" w:cs="Tahoma"/>
          <w:sz w:val="18"/>
          <w:szCs w:val="20"/>
        </w:rPr>
      </w:pPr>
      <w:r w:rsidRPr="00E949B0">
        <w:rPr>
          <w:rFonts w:ascii="Tahoma" w:hAnsi="Tahoma" w:cs="Tahoma"/>
          <w:sz w:val="18"/>
          <w:szCs w:val="20"/>
        </w:rPr>
        <w:t>Jako dzień zapłaty faktury przyjmuje się datę obciążenia rachunku bankowego (rozliczeniowego) Zamawiającego.</w:t>
      </w:r>
    </w:p>
    <w:p w14:paraId="0EAA3135" w14:textId="77777777" w:rsidR="006A1552" w:rsidRPr="00E949B0" w:rsidRDefault="006A1552" w:rsidP="006A1552">
      <w:pPr>
        <w:numPr>
          <w:ilvl w:val="0"/>
          <w:numId w:val="36"/>
        </w:numPr>
        <w:jc w:val="both"/>
        <w:rPr>
          <w:rFonts w:ascii="Tahoma" w:hAnsi="Tahoma" w:cs="Tahoma"/>
          <w:sz w:val="18"/>
          <w:szCs w:val="20"/>
        </w:rPr>
      </w:pPr>
      <w:r w:rsidRPr="00E949B0">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322E8716" w14:textId="77777777" w:rsidR="006A1552" w:rsidRPr="00E949B0" w:rsidRDefault="006A1552" w:rsidP="006A1552">
      <w:pPr>
        <w:numPr>
          <w:ilvl w:val="0"/>
          <w:numId w:val="36"/>
        </w:numPr>
        <w:jc w:val="both"/>
        <w:rPr>
          <w:rFonts w:ascii="Tahoma" w:hAnsi="Tahoma" w:cs="Tahoma"/>
          <w:sz w:val="18"/>
          <w:szCs w:val="20"/>
        </w:rPr>
      </w:pPr>
      <w:r w:rsidRPr="00E949B0">
        <w:rPr>
          <w:rFonts w:ascii="Tahoma" w:hAnsi="Tahoma" w:cs="Tahoma"/>
          <w:sz w:val="18"/>
          <w:szCs w:val="20"/>
        </w:rPr>
        <w:t xml:space="preserve">O każdej zmianie statusu </w:t>
      </w:r>
      <w:proofErr w:type="spellStart"/>
      <w:r w:rsidRPr="00E949B0">
        <w:rPr>
          <w:rFonts w:ascii="Tahoma" w:hAnsi="Tahoma" w:cs="Tahoma"/>
          <w:sz w:val="18"/>
          <w:szCs w:val="20"/>
        </w:rPr>
        <w:t>vatowskiego</w:t>
      </w:r>
      <w:proofErr w:type="spellEnd"/>
      <w:r w:rsidRPr="00E949B0">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3E011FBF" w14:textId="77777777" w:rsidR="006A1552" w:rsidRPr="00E949B0" w:rsidRDefault="006A1552" w:rsidP="006A1552">
      <w:pPr>
        <w:numPr>
          <w:ilvl w:val="0"/>
          <w:numId w:val="36"/>
        </w:numPr>
        <w:jc w:val="both"/>
        <w:rPr>
          <w:rFonts w:ascii="Tahoma" w:hAnsi="Tahoma" w:cs="Tahoma"/>
          <w:sz w:val="18"/>
          <w:szCs w:val="20"/>
        </w:rPr>
      </w:pPr>
      <w:r w:rsidRPr="00E949B0">
        <w:rPr>
          <w:rFonts w:ascii="Tahoma" w:hAnsi="Tahoma" w:cs="Tahoma"/>
          <w:sz w:val="18"/>
          <w:szCs w:val="20"/>
        </w:rPr>
        <w:t>Zamawiający upoważnia Wykonawcę do wystawienia faktury VAT bez podpisu odbiorcy.</w:t>
      </w:r>
    </w:p>
    <w:p w14:paraId="4C2BCA89" w14:textId="77777777" w:rsidR="006A1552" w:rsidRPr="00E949B0" w:rsidRDefault="006A1552" w:rsidP="006A1552">
      <w:pPr>
        <w:pStyle w:val="Tekstpodstawowy"/>
        <w:numPr>
          <w:ilvl w:val="0"/>
          <w:numId w:val="36"/>
        </w:numPr>
        <w:jc w:val="both"/>
        <w:rPr>
          <w:rStyle w:val="Hipercze"/>
          <w:rFonts w:ascii="Tahoma" w:hAnsi="Tahoma" w:cs="Tahoma"/>
          <w:b/>
          <w:color w:val="auto"/>
          <w:sz w:val="18"/>
          <w:szCs w:val="18"/>
        </w:rPr>
      </w:pPr>
      <w:r w:rsidRPr="00E949B0">
        <w:rPr>
          <w:rFonts w:ascii="Tahoma" w:hAnsi="Tahoma" w:cs="Tahoma"/>
          <w:sz w:val="18"/>
          <w:szCs w:val="18"/>
        </w:rPr>
        <w:t xml:space="preserve">Złożenie faktury następuje w formie pisemnej lub w formie ustrukturyzowanej faktury elektronicznej za pośrednictwem platformy dostępnej pod adresem </w:t>
      </w:r>
      <w:hyperlink r:id="rId30" w:history="1">
        <w:r w:rsidRPr="00E949B0">
          <w:rPr>
            <w:rStyle w:val="Hipercze"/>
            <w:rFonts w:ascii="Tahoma" w:hAnsi="Tahoma" w:cs="Tahoma"/>
            <w:color w:val="auto"/>
            <w:sz w:val="18"/>
            <w:szCs w:val="18"/>
          </w:rPr>
          <w:t>https://efaktura.gov.pl</w:t>
        </w:r>
      </w:hyperlink>
      <w:r w:rsidRPr="00E949B0">
        <w:rPr>
          <w:rStyle w:val="Hipercze"/>
          <w:rFonts w:ascii="Tahoma" w:hAnsi="Tahoma" w:cs="Tahoma"/>
          <w:color w:val="auto"/>
          <w:sz w:val="18"/>
          <w:szCs w:val="18"/>
        </w:rPr>
        <w:t>, PEF NIP 7251019093</w:t>
      </w:r>
    </w:p>
    <w:p w14:paraId="4705D60A" w14:textId="77777777" w:rsidR="006A1552" w:rsidRPr="00E949B0" w:rsidRDefault="006A1552" w:rsidP="006A1552">
      <w:pPr>
        <w:ind w:left="567"/>
        <w:jc w:val="both"/>
        <w:rPr>
          <w:rFonts w:ascii="Tahoma" w:hAnsi="Tahoma" w:cs="Tahoma"/>
          <w:sz w:val="18"/>
          <w:szCs w:val="20"/>
        </w:rPr>
      </w:pPr>
    </w:p>
    <w:p w14:paraId="4FD30F76" w14:textId="77777777" w:rsidR="006A1552" w:rsidRPr="00E949B0" w:rsidRDefault="006A1552" w:rsidP="006A1552">
      <w:pPr>
        <w:jc w:val="center"/>
        <w:rPr>
          <w:rFonts w:ascii="Tahoma" w:hAnsi="Tahoma" w:cs="Tahoma"/>
          <w:sz w:val="20"/>
          <w:szCs w:val="20"/>
        </w:rPr>
      </w:pPr>
      <w:r w:rsidRPr="00E949B0">
        <w:rPr>
          <w:rFonts w:ascii="Tahoma" w:hAnsi="Tahoma" w:cs="Tahoma"/>
          <w:sz w:val="20"/>
          <w:szCs w:val="20"/>
        </w:rPr>
        <w:t>§6</w:t>
      </w:r>
    </w:p>
    <w:p w14:paraId="6F04FF86" w14:textId="77777777" w:rsidR="006A1552" w:rsidRPr="00E949B0" w:rsidRDefault="006A1552" w:rsidP="000A4ED6">
      <w:pPr>
        <w:numPr>
          <w:ilvl w:val="0"/>
          <w:numId w:val="76"/>
        </w:numPr>
        <w:suppressAutoHyphens/>
        <w:ind w:left="426" w:hanging="357"/>
        <w:contextualSpacing/>
        <w:jc w:val="both"/>
        <w:rPr>
          <w:rFonts w:ascii="Tahoma" w:eastAsia="Calibri" w:hAnsi="Tahoma" w:cs="Tahoma"/>
          <w:sz w:val="18"/>
          <w:szCs w:val="18"/>
          <w:lang w:eastAsia="en-US"/>
        </w:rPr>
      </w:pPr>
      <w:r w:rsidRPr="00E949B0">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E949B0">
        <w:rPr>
          <w:rFonts w:ascii="Tahoma" w:eastAsia="Calibri" w:hAnsi="Tahoma" w:cs="Tahoma"/>
          <w:b/>
          <w:sz w:val="18"/>
          <w:szCs w:val="18"/>
          <w:lang w:eastAsia="en-US"/>
        </w:rPr>
        <w:t>prawa opcji</w:t>
      </w:r>
      <w:r w:rsidRPr="00E949B0">
        <w:rPr>
          <w:rFonts w:ascii="Tahoma" w:eastAsia="Calibri" w:hAnsi="Tahoma" w:cs="Tahoma"/>
          <w:sz w:val="18"/>
          <w:szCs w:val="18"/>
          <w:lang w:eastAsia="en-US"/>
        </w:rPr>
        <w:t xml:space="preserve"> i zwiększenia zakresu zamówienia o </w:t>
      </w:r>
      <w:r w:rsidRPr="00E949B0">
        <w:rPr>
          <w:rFonts w:ascii="Tahoma" w:eastAsia="Calibri" w:hAnsi="Tahoma" w:cs="Tahoma"/>
          <w:b/>
          <w:sz w:val="18"/>
          <w:szCs w:val="18"/>
          <w:u w:val="single"/>
          <w:lang w:eastAsia="en-US"/>
        </w:rPr>
        <w:t>ilość</w:t>
      </w:r>
      <w:r w:rsidRPr="00E949B0">
        <w:rPr>
          <w:rFonts w:ascii="Tahoma" w:eastAsia="Calibri" w:hAnsi="Tahoma" w:cs="Tahoma"/>
          <w:sz w:val="18"/>
          <w:szCs w:val="18"/>
          <w:lang w:eastAsia="en-US"/>
        </w:rPr>
        <w:t xml:space="preserve"> wskazaną w załączniku nr 2 do umowy, na warunkach określonych w ust. 2-7.</w:t>
      </w:r>
      <w:r w:rsidRPr="00E949B0">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 Wartość prawa opcji została określona w załączniku asortymentowo-cenowym.</w:t>
      </w:r>
    </w:p>
    <w:p w14:paraId="2DCBB9D5" w14:textId="77777777" w:rsidR="006A1552" w:rsidRPr="00E949B0"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E949B0">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7BA4E77C" w14:textId="77777777" w:rsidR="006A1552" w:rsidRPr="00E949B0"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E949B0">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0051685A" w14:textId="77777777" w:rsidR="006A1552" w:rsidRPr="00E949B0"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E949B0">
        <w:rPr>
          <w:rFonts w:ascii="Tahoma" w:eastAsia="Calibri" w:hAnsi="Tahoma" w:cs="Tahoma"/>
          <w:kern w:val="2"/>
          <w:sz w:val="18"/>
          <w:szCs w:val="18"/>
          <w:lang w:eastAsia="en-US"/>
        </w:rPr>
        <w:t xml:space="preserve">Skorzystanie z prawa opcji nie wymaga aneksowania przedmiotowej umowy. </w:t>
      </w:r>
    </w:p>
    <w:p w14:paraId="4E1CF22D" w14:textId="77777777" w:rsidR="006A1552" w:rsidRPr="00E949B0"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E949B0">
        <w:rPr>
          <w:rFonts w:ascii="Tahoma" w:eastAsia="Calibri" w:hAnsi="Tahoma" w:cs="Tahoma"/>
          <w:kern w:val="2"/>
          <w:sz w:val="18"/>
          <w:szCs w:val="18"/>
          <w:lang w:eastAsia="en-US"/>
        </w:rPr>
        <w:lastRenderedPageBreak/>
        <w:t xml:space="preserve">W przypadku skorzystania przez Zamawiającego z prawa opcji Wykonawca jest zobowiązany do jego realizacji, na warunkach określonych w niniejszej umowie, co niniejszym Wykonawca akceptuje przez podpisanie umowy. </w:t>
      </w:r>
    </w:p>
    <w:p w14:paraId="47838C01" w14:textId="044F86D0" w:rsidR="006A1552" w:rsidRPr="00E949B0"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E949B0">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r w:rsidR="00451BB5" w:rsidRPr="00E949B0">
        <w:t xml:space="preserve"> </w:t>
      </w:r>
      <w:r w:rsidR="00451BB5" w:rsidRPr="00E949B0">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1C9EDA8E" w14:textId="77777777" w:rsidR="006A1552" w:rsidRPr="00E949B0" w:rsidRDefault="006A1552" w:rsidP="000A4ED6">
      <w:pPr>
        <w:pStyle w:val="Akapitzlist"/>
        <w:numPr>
          <w:ilvl w:val="0"/>
          <w:numId w:val="75"/>
        </w:numPr>
        <w:tabs>
          <w:tab w:val="clear" w:pos="0"/>
        </w:tabs>
        <w:spacing w:after="0" w:line="240" w:lineRule="auto"/>
        <w:ind w:left="426"/>
        <w:jc w:val="both"/>
        <w:rPr>
          <w:rFonts w:ascii="Tahoma" w:hAnsi="Tahoma" w:cs="Tahoma"/>
          <w:sz w:val="18"/>
          <w:szCs w:val="18"/>
        </w:rPr>
      </w:pPr>
      <w:r w:rsidRPr="00E949B0">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15334B69" w14:textId="77777777" w:rsidR="006A1552" w:rsidRPr="00E949B0" w:rsidRDefault="006A1552" w:rsidP="006A1552">
      <w:pPr>
        <w:pStyle w:val="Akapitzlist"/>
        <w:autoSpaceDE w:val="0"/>
        <w:spacing w:after="0" w:line="240" w:lineRule="auto"/>
        <w:ind w:left="357"/>
        <w:jc w:val="both"/>
        <w:rPr>
          <w:rFonts w:ascii="Tahoma" w:hAnsi="Tahoma" w:cs="Tahoma"/>
          <w:sz w:val="18"/>
          <w:szCs w:val="20"/>
        </w:rPr>
      </w:pPr>
    </w:p>
    <w:p w14:paraId="279D4428" w14:textId="77777777" w:rsidR="006A1552" w:rsidRPr="00E949B0" w:rsidRDefault="006A1552" w:rsidP="006A1552">
      <w:pPr>
        <w:jc w:val="center"/>
        <w:rPr>
          <w:rFonts w:ascii="Tahoma" w:hAnsi="Tahoma" w:cs="Tahoma"/>
          <w:sz w:val="20"/>
          <w:szCs w:val="20"/>
        </w:rPr>
      </w:pPr>
      <w:r w:rsidRPr="00E949B0">
        <w:rPr>
          <w:rFonts w:ascii="Tahoma" w:hAnsi="Tahoma" w:cs="Tahoma"/>
          <w:sz w:val="20"/>
          <w:szCs w:val="20"/>
        </w:rPr>
        <w:t>§ 7</w:t>
      </w:r>
    </w:p>
    <w:p w14:paraId="574C7F08" w14:textId="00FF7DAC"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Zamawiający może naliczyć Wykonawcy kary umowne w razie zwłoki w dostarczeniu zamówionego towaru w wysokości </w:t>
      </w:r>
      <w:r w:rsidR="007A0AA4">
        <w:rPr>
          <w:rFonts w:ascii="Tahoma" w:hAnsi="Tahoma" w:cs="Tahoma"/>
          <w:sz w:val="18"/>
          <w:szCs w:val="18"/>
        </w:rPr>
        <w:t>0,5</w:t>
      </w:r>
      <w:r w:rsidRPr="00E949B0">
        <w:rPr>
          <w:rFonts w:ascii="Tahoma" w:hAnsi="Tahoma" w:cs="Tahoma"/>
          <w:sz w:val="18"/>
          <w:szCs w:val="18"/>
        </w:rPr>
        <w:t>% wartości netto niedostarczonego towaru za każdy dzień zwłoki.</w:t>
      </w:r>
    </w:p>
    <w:p w14:paraId="2CB24134" w14:textId="12A4EE33"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 xml:space="preserve">Zamawiający może naliczyć Wykonawcy kary umowne w razie zwłoki w dostarczeniu reklamowanego towaru w wysokości </w:t>
      </w:r>
      <w:r w:rsidR="007A0AA4">
        <w:rPr>
          <w:rFonts w:ascii="Tahoma" w:hAnsi="Tahoma" w:cs="Tahoma"/>
          <w:sz w:val="18"/>
          <w:szCs w:val="18"/>
        </w:rPr>
        <w:t>0,5</w:t>
      </w:r>
      <w:r w:rsidRPr="00E949B0">
        <w:rPr>
          <w:rFonts w:ascii="Tahoma" w:hAnsi="Tahoma" w:cs="Tahoma"/>
          <w:sz w:val="18"/>
          <w:szCs w:val="18"/>
        </w:rPr>
        <w:t>% wartości netto niedostarczonego  towaru za każdy dzień zwłoki.</w:t>
      </w:r>
    </w:p>
    <w:p w14:paraId="4D7C45ED" w14:textId="77777777"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W razie rozwiązania umowy z przyczyn określonych w §8 ust. 2, Zamawiający może naliczyć Wykonawcy karę umowną w wysokości 10% wartości netto określonej w § 2 ust. 1 pkt 1.1.</w:t>
      </w:r>
    </w:p>
    <w:p w14:paraId="33936D5D" w14:textId="77777777"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Wykonawca w przypadku braku zapłaty lub nieterminowej zapłaty wynagrodzenia należnego Podwykonawcy z tytułu zmiany wysokości wynagrodzenia Wykonawcy, o której mowa w § 5 ust. 5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39D76193" w14:textId="77777777"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Zamawiający może dochodzić na  zasadach ogólnych odszkodowania przewyższającego kary umowne.</w:t>
      </w:r>
    </w:p>
    <w:p w14:paraId="16C7279C" w14:textId="77777777"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71475207" w14:textId="77777777"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5822C5E3" w14:textId="77777777"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Kary umowne w przypadku zaistnienia podstaw do ich naliczania zostaną potrącone z należnego Wykonawcy wynagrodzenia.</w:t>
      </w:r>
    </w:p>
    <w:p w14:paraId="490E6C28" w14:textId="77777777" w:rsidR="006A1552" w:rsidRPr="00E949B0" w:rsidRDefault="006A1552" w:rsidP="000A4ED6">
      <w:pPr>
        <w:numPr>
          <w:ilvl w:val="0"/>
          <w:numId w:val="77"/>
        </w:numPr>
        <w:tabs>
          <w:tab w:val="clear" w:pos="720"/>
          <w:tab w:val="num" w:pos="360"/>
        </w:tabs>
        <w:ind w:left="360"/>
        <w:jc w:val="both"/>
        <w:rPr>
          <w:rFonts w:ascii="Tahoma" w:hAnsi="Tahoma" w:cs="Tahoma"/>
          <w:sz w:val="18"/>
          <w:szCs w:val="18"/>
        </w:rPr>
      </w:pPr>
      <w:r w:rsidRPr="00E949B0">
        <w:rPr>
          <w:rFonts w:ascii="Tahoma" w:hAnsi="Tahoma" w:cs="Tahoma"/>
          <w:sz w:val="18"/>
          <w:szCs w:val="18"/>
        </w:rPr>
        <w:t>Łączna wysokość kar umownych</w:t>
      </w:r>
      <w:r w:rsidRPr="00E949B0">
        <w:rPr>
          <w:sz w:val="18"/>
          <w:szCs w:val="18"/>
        </w:rPr>
        <w:t xml:space="preserve"> </w:t>
      </w:r>
      <w:r w:rsidRPr="00E949B0">
        <w:rPr>
          <w:rFonts w:ascii="Tahoma" w:hAnsi="Tahoma" w:cs="Tahoma"/>
          <w:sz w:val="18"/>
          <w:szCs w:val="18"/>
        </w:rPr>
        <w:t>nałożonych na Wykonawcę nie może przekroczyć 20% całkowitej ceny towaru netto, określonej w § 2 ust. 1 pkt. 1.1 umowy.</w:t>
      </w:r>
    </w:p>
    <w:p w14:paraId="49581A70" w14:textId="77777777" w:rsidR="006A1552" w:rsidRPr="00E949B0" w:rsidRDefault="006A1552" w:rsidP="006A1552">
      <w:pPr>
        <w:tabs>
          <w:tab w:val="left" w:pos="3555"/>
        </w:tabs>
        <w:ind w:left="709"/>
        <w:jc w:val="both"/>
        <w:rPr>
          <w:rFonts w:ascii="Tahoma" w:hAnsi="Tahoma" w:cs="Tahoma"/>
          <w:iCs/>
          <w:kern w:val="16"/>
          <w:sz w:val="18"/>
          <w:szCs w:val="18"/>
        </w:rPr>
      </w:pPr>
    </w:p>
    <w:p w14:paraId="5E4239E1" w14:textId="77777777" w:rsidR="006A1552" w:rsidRPr="00E949B0" w:rsidRDefault="006A1552" w:rsidP="006A1552">
      <w:pPr>
        <w:jc w:val="center"/>
        <w:rPr>
          <w:rFonts w:ascii="Tahoma" w:hAnsi="Tahoma" w:cs="Tahoma"/>
          <w:sz w:val="20"/>
          <w:szCs w:val="20"/>
        </w:rPr>
      </w:pPr>
      <w:r w:rsidRPr="00E949B0">
        <w:rPr>
          <w:rFonts w:ascii="Tahoma" w:hAnsi="Tahoma" w:cs="Tahoma"/>
          <w:sz w:val="20"/>
          <w:szCs w:val="20"/>
        </w:rPr>
        <w:t>§ 8</w:t>
      </w:r>
    </w:p>
    <w:p w14:paraId="2DB34E26" w14:textId="77777777" w:rsidR="006A1552" w:rsidRPr="00E949B0" w:rsidRDefault="006A1552" w:rsidP="000A4ED6">
      <w:pPr>
        <w:numPr>
          <w:ilvl w:val="0"/>
          <w:numId w:val="59"/>
        </w:numPr>
        <w:jc w:val="both"/>
        <w:rPr>
          <w:rFonts w:ascii="Tahoma" w:hAnsi="Tahoma" w:cs="Tahoma"/>
          <w:sz w:val="18"/>
          <w:szCs w:val="20"/>
        </w:rPr>
      </w:pPr>
      <w:r w:rsidRPr="00E949B0">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52C9C060" w14:textId="77777777" w:rsidR="006A1552" w:rsidRPr="00E949B0" w:rsidRDefault="006A1552" w:rsidP="000A4ED6">
      <w:pPr>
        <w:numPr>
          <w:ilvl w:val="0"/>
          <w:numId w:val="59"/>
        </w:numPr>
        <w:jc w:val="both"/>
        <w:rPr>
          <w:rFonts w:ascii="Tahoma" w:hAnsi="Tahoma" w:cs="Tahoma"/>
          <w:iCs/>
          <w:kern w:val="16"/>
          <w:sz w:val="18"/>
          <w:szCs w:val="18"/>
        </w:rPr>
      </w:pPr>
      <w:r w:rsidRPr="00E949B0">
        <w:rPr>
          <w:rFonts w:ascii="Tahoma" w:hAnsi="Tahoma" w:cs="Tahoma"/>
          <w:sz w:val="18"/>
          <w:szCs w:val="18"/>
        </w:rPr>
        <w:t xml:space="preserve">Zamawiający ma prawo rozwiązania umowy bez zachowania okresu wypowiedzenia </w:t>
      </w:r>
      <w:r w:rsidRPr="00E949B0">
        <w:rPr>
          <w:rFonts w:ascii="Tahoma" w:hAnsi="Tahoma" w:cs="Tahoma"/>
          <w:sz w:val="18"/>
          <w:szCs w:val="18"/>
          <w:lang w:eastAsia="ar-SA"/>
        </w:rPr>
        <w:t xml:space="preserve">w przypadku trzykrotnego dostarczenia przez Wykonawcę towaru wadliwego, bądź niezgodnego z umową lub </w:t>
      </w:r>
      <w:r w:rsidRPr="00E949B0">
        <w:rPr>
          <w:rFonts w:ascii="Tahoma" w:hAnsi="Tahoma" w:cs="Tahoma"/>
          <w:sz w:val="18"/>
          <w:szCs w:val="18"/>
        </w:rPr>
        <w:t>trzykrotnej zwłoki w dostawie zamówionego lub reklamowanego towaru</w:t>
      </w:r>
      <w:r w:rsidRPr="00E949B0">
        <w:rPr>
          <w:rFonts w:ascii="Tahoma" w:hAnsi="Tahoma" w:cs="Tahoma"/>
          <w:sz w:val="20"/>
          <w:szCs w:val="20"/>
        </w:rPr>
        <w:t>.</w:t>
      </w:r>
    </w:p>
    <w:p w14:paraId="20E60209" w14:textId="77777777" w:rsidR="006A1552" w:rsidRPr="00E949B0" w:rsidRDefault="006A1552" w:rsidP="006A1552">
      <w:pPr>
        <w:ind w:left="567"/>
        <w:jc w:val="both"/>
        <w:rPr>
          <w:rFonts w:ascii="Tahoma" w:hAnsi="Tahoma" w:cs="Tahoma"/>
          <w:sz w:val="18"/>
          <w:szCs w:val="20"/>
        </w:rPr>
      </w:pPr>
    </w:p>
    <w:p w14:paraId="2B0B71CC" w14:textId="77777777" w:rsidR="006A1552" w:rsidRPr="00E949B0" w:rsidRDefault="006A1552" w:rsidP="006A1552">
      <w:pPr>
        <w:jc w:val="center"/>
        <w:rPr>
          <w:rFonts w:ascii="Tahoma" w:hAnsi="Tahoma" w:cs="Tahoma"/>
          <w:sz w:val="18"/>
          <w:szCs w:val="18"/>
        </w:rPr>
      </w:pPr>
      <w:r w:rsidRPr="00E949B0">
        <w:rPr>
          <w:rFonts w:ascii="Tahoma" w:hAnsi="Tahoma" w:cs="Tahoma"/>
          <w:sz w:val="18"/>
          <w:szCs w:val="18"/>
        </w:rPr>
        <w:t>§ 9</w:t>
      </w:r>
    </w:p>
    <w:p w14:paraId="71196191" w14:textId="71E69FC0" w:rsidR="006A1552" w:rsidRPr="00E949B0" w:rsidRDefault="006A1552" w:rsidP="006A1552">
      <w:pPr>
        <w:jc w:val="both"/>
        <w:rPr>
          <w:rFonts w:ascii="Tahoma" w:hAnsi="Tahoma" w:cs="Tahoma"/>
          <w:b/>
          <w:sz w:val="18"/>
          <w:szCs w:val="20"/>
        </w:rPr>
      </w:pPr>
      <w:r w:rsidRPr="00E949B0">
        <w:rPr>
          <w:rFonts w:ascii="Tahoma" w:hAnsi="Tahoma" w:cs="Tahoma"/>
          <w:b/>
          <w:sz w:val="18"/>
          <w:szCs w:val="20"/>
        </w:rPr>
        <w:t xml:space="preserve">Umowa obowiązuje Strony od dnia jej zawarcia przez okres </w:t>
      </w:r>
      <w:r w:rsidR="00662EE1">
        <w:rPr>
          <w:rFonts w:ascii="Tahoma" w:hAnsi="Tahoma" w:cs="Tahoma"/>
          <w:b/>
          <w:sz w:val="18"/>
          <w:szCs w:val="20"/>
        </w:rPr>
        <w:t>24</w:t>
      </w:r>
      <w:r w:rsidR="00B46C3C" w:rsidRPr="00E949B0">
        <w:rPr>
          <w:rFonts w:ascii="Tahoma" w:hAnsi="Tahoma" w:cs="Tahoma"/>
          <w:b/>
          <w:sz w:val="18"/>
          <w:szCs w:val="20"/>
        </w:rPr>
        <w:t xml:space="preserve"> miesięcy</w:t>
      </w:r>
      <w:r w:rsidR="00451BB5" w:rsidRPr="00E949B0">
        <w:rPr>
          <w:rFonts w:ascii="Tahoma" w:hAnsi="Tahoma" w:cs="Tahoma"/>
          <w:b/>
          <w:sz w:val="18"/>
          <w:szCs w:val="20"/>
        </w:rPr>
        <w:t xml:space="preserve"> </w:t>
      </w:r>
      <w:r w:rsidRPr="00E949B0">
        <w:rPr>
          <w:rFonts w:ascii="Tahoma" w:hAnsi="Tahoma" w:cs="Tahoma"/>
          <w:b/>
          <w:sz w:val="18"/>
          <w:szCs w:val="20"/>
        </w:rPr>
        <w:t xml:space="preserve">lub do wyczerpania całkowitej wartości przedmiotu umowy, o której mowa w § 2 ust. 1 niniejszej umowy, w zależności od tego, które zdarzenie nastąpi wcześniej. </w:t>
      </w:r>
    </w:p>
    <w:p w14:paraId="079BDCC9" w14:textId="77777777" w:rsidR="006A1552" w:rsidRPr="00E949B0" w:rsidRDefault="006A1552" w:rsidP="006A1552">
      <w:pPr>
        <w:jc w:val="center"/>
        <w:rPr>
          <w:rFonts w:ascii="Tahoma" w:hAnsi="Tahoma" w:cs="Tahoma"/>
          <w:sz w:val="20"/>
          <w:szCs w:val="20"/>
        </w:rPr>
      </w:pPr>
      <w:bookmarkStart w:id="14" w:name="_Hlk129865493"/>
      <w:r w:rsidRPr="00E949B0">
        <w:rPr>
          <w:rFonts w:ascii="Tahoma" w:hAnsi="Tahoma" w:cs="Tahoma"/>
          <w:bCs/>
          <w:sz w:val="20"/>
          <w:szCs w:val="20"/>
        </w:rPr>
        <w:t>§</w:t>
      </w:r>
      <w:bookmarkEnd w:id="14"/>
      <w:r w:rsidRPr="00E949B0">
        <w:rPr>
          <w:rFonts w:ascii="Tahoma" w:hAnsi="Tahoma" w:cs="Tahoma"/>
          <w:bCs/>
          <w:sz w:val="20"/>
          <w:szCs w:val="20"/>
        </w:rPr>
        <w:t xml:space="preserve"> 10</w:t>
      </w:r>
      <w:r w:rsidRPr="00E949B0">
        <w:rPr>
          <w:rFonts w:ascii="Tahoma" w:hAnsi="Tahoma" w:cs="Tahoma"/>
          <w:sz w:val="20"/>
          <w:szCs w:val="20"/>
        </w:rPr>
        <w:t xml:space="preserve"> </w:t>
      </w:r>
    </w:p>
    <w:p w14:paraId="0171B12A" w14:textId="77777777" w:rsidR="006A1552" w:rsidRPr="00E949B0" w:rsidRDefault="006A1552" w:rsidP="000A4ED6">
      <w:pPr>
        <w:numPr>
          <w:ilvl w:val="0"/>
          <w:numId w:val="50"/>
        </w:numPr>
        <w:jc w:val="both"/>
        <w:rPr>
          <w:rFonts w:ascii="Tahoma" w:hAnsi="Tahoma" w:cs="Tahoma"/>
          <w:sz w:val="18"/>
          <w:szCs w:val="18"/>
        </w:rPr>
      </w:pPr>
      <w:r w:rsidRPr="00E949B0">
        <w:rPr>
          <w:rFonts w:ascii="Tahoma" w:hAnsi="Tahoma" w:cs="Tahoma"/>
          <w:iCs/>
          <w:kern w:val="16"/>
          <w:sz w:val="18"/>
          <w:szCs w:val="18"/>
        </w:rPr>
        <w:t xml:space="preserve">Wszelkie zmiany i uzupełnienia niniejszej umowy mogą być dokonywane za zgodą obu stron wyrażoną w formie pisemnej pod rygorem nieważności, </w:t>
      </w:r>
      <w:r w:rsidRPr="00E949B0">
        <w:rPr>
          <w:rFonts w:ascii="Tahoma" w:hAnsi="Tahoma" w:cs="Tahoma"/>
          <w:sz w:val="18"/>
          <w:szCs w:val="18"/>
        </w:rPr>
        <w:t xml:space="preserve">z zastrzeżeniem </w:t>
      </w:r>
      <w:r w:rsidRPr="00E949B0">
        <w:rPr>
          <w:rFonts w:ascii="Tahoma" w:hAnsi="Tahoma" w:cs="Tahoma"/>
          <w:bCs/>
          <w:sz w:val="20"/>
          <w:szCs w:val="20"/>
        </w:rPr>
        <w:t>§</w:t>
      </w:r>
      <w:r w:rsidRPr="00E949B0">
        <w:rPr>
          <w:rFonts w:ascii="Tahoma" w:hAnsi="Tahoma" w:cs="Tahoma"/>
          <w:sz w:val="18"/>
          <w:szCs w:val="18"/>
        </w:rPr>
        <w:t xml:space="preserve"> 5 ust. 3 pkt e.</w:t>
      </w:r>
    </w:p>
    <w:p w14:paraId="01A636D5" w14:textId="77777777" w:rsidR="006A1552" w:rsidRPr="00E949B0" w:rsidRDefault="006A1552" w:rsidP="000A4ED6">
      <w:pPr>
        <w:numPr>
          <w:ilvl w:val="0"/>
          <w:numId w:val="50"/>
        </w:numPr>
        <w:jc w:val="both"/>
        <w:rPr>
          <w:rFonts w:ascii="Tahoma" w:hAnsi="Tahoma" w:cs="Tahoma"/>
          <w:sz w:val="18"/>
          <w:szCs w:val="18"/>
        </w:rPr>
      </w:pPr>
      <w:r w:rsidRPr="00E949B0">
        <w:rPr>
          <w:rFonts w:ascii="Tahoma" w:hAnsi="Tahoma" w:cs="Tahoma"/>
          <w:kern w:val="1"/>
          <w:sz w:val="18"/>
          <w:szCs w:val="18"/>
        </w:rPr>
        <w:t xml:space="preserve">Poza przypadkami przewidzianymi wyżej w niniejszej umowie, Zamawiający dopuszcza możliwość zmiany postanowień umowy </w:t>
      </w:r>
      <w:r w:rsidRPr="00E949B0">
        <w:rPr>
          <w:rFonts w:ascii="Tahoma" w:hAnsi="Tahoma" w:cs="Tahoma"/>
          <w:sz w:val="18"/>
          <w:szCs w:val="18"/>
        </w:rPr>
        <w:t>w przypadkach określonych w art. 455 Prawa zamówień publicznych oraz</w:t>
      </w:r>
      <w:r w:rsidRPr="00E949B0">
        <w:rPr>
          <w:rFonts w:ascii="Tahoma" w:hAnsi="Tahoma" w:cs="Tahoma"/>
          <w:kern w:val="1"/>
          <w:sz w:val="18"/>
          <w:szCs w:val="18"/>
        </w:rPr>
        <w:t xml:space="preserve"> w przypadku wystąpienia niżej wymienionych okoliczności</w:t>
      </w:r>
      <w:r w:rsidRPr="00E949B0">
        <w:rPr>
          <w:rFonts w:ascii="Tahoma" w:hAnsi="Tahoma" w:cs="Tahoma"/>
          <w:kern w:val="24"/>
          <w:sz w:val="18"/>
          <w:szCs w:val="18"/>
        </w:rPr>
        <w:t>:</w:t>
      </w:r>
    </w:p>
    <w:p w14:paraId="6092410D" w14:textId="77777777" w:rsidR="006A1552" w:rsidRPr="00E949B0" w:rsidRDefault="006A1552" w:rsidP="000A4ED6">
      <w:pPr>
        <w:numPr>
          <w:ilvl w:val="1"/>
          <w:numId w:val="51"/>
        </w:numPr>
        <w:jc w:val="both"/>
        <w:rPr>
          <w:rFonts w:ascii="Tahoma" w:hAnsi="Tahoma" w:cs="Tahoma"/>
          <w:kern w:val="24"/>
          <w:sz w:val="18"/>
          <w:szCs w:val="18"/>
        </w:rPr>
      </w:pPr>
      <w:r w:rsidRPr="00E949B0">
        <w:rPr>
          <w:rFonts w:ascii="Tahoma" w:hAnsi="Tahoma" w:cs="Tahoma"/>
          <w:kern w:val="24"/>
          <w:sz w:val="18"/>
          <w:szCs w:val="18"/>
        </w:rPr>
        <w:t>zmiany jakości, parametrów lub innych cech charakterystycznych dla przedmiotu umowy, w tym zmianę numeru katalogowego towaru bądź nazwy własnej towaru w przypadku gdy:</w:t>
      </w:r>
    </w:p>
    <w:p w14:paraId="65D6737C" w14:textId="77777777" w:rsidR="006A1552" w:rsidRPr="00E949B0" w:rsidRDefault="006A1552" w:rsidP="006A1552">
      <w:pPr>
        <w:ind w:left="1560" w:hanging="567"/>
        <w:jc w:val="both"/>
        <w:rPr>
          <w:rFonts w:ascii="Tahoma" w:hAnsi="Tahoma" w:cs="Tahoma"/>
          <w:kern w:val="24"/>
          <w:sz w:val="18"/>
          <w:szCs w:val="18"/>
        </w:rPr>
      </w:pPr>
      <w:r w:rsidRPr="00E949B0">
        <w:rPr>
          <w:rFonts w:ascii="Tahoma" w:hAnsi="Tahoma" w:cs="Tahoma"/>
          <w:kern w:val="24"/>
          <w:sz w:val="18"/>
          <w:szCs w:val="18"/>
        </w:rPr>
        <w:t>2.1.1. nastąpi zmiana w procesie produkcyjnym wynikająca z postępu technologicznego. Towar zamienny nie może posiadać gorszych parametrów od objętych umową;</w:t>
      </w:r>
    </w:p>
    <w:p w14:paraId="6F1952E1" w14:textId="77777777" w:rsidR="006A1552" w:rsidRPr="00E949B0" w:rsidRDefault="006A1552" w:rsidP="006A1552">
      <w:pPr>
        <w:ind w:left="1560" w:hanging="567"/>
        <w:jc w:val="both"/>
        <w:rPr>
          <w:rFonts w:ascii="Tahoma" w:hAnsi="Tahoma" w:cs="Tahoma"/>
          <w:sz w:val="18"/>
          <w:szCs w:val="18"/>
        </w:rPr>
      </w:pPr>
      <w:r w:rsidRPr="00E949B0">
        <w:rPr>
          <w:rFonts w:ascii="Tahoma" w:hAnsi="Tahoma" w:cs="Tahoma"/>
          <w:kern w:val="24"/>
          <w:sz w:val="18"/>
          <w:szCs w:val="18"/>
        </w:rPr>
        <w:t>2.1.2. będzie to konieczne ze względu na zmianę przepisów prawa.</w:t>
      </w:r>
    </w:p>
    <w:p w14:paraId="398D8517" w14:textId="77777777" w:rsidR="006A1552" w:rsidRPr="00E949B0" w:rsidRDefault="006A1552" w:rsidP="000A4ED6">
      <w:pPr>
        <w:numPr>
          <w:ilvl w:val="1"/>
          <w:numId w:val="51"/>
        </w:numPr>
        <w:ind w:hanging="463"/>
        <w:jc w:val="both"/>
        <w:rPr>
          <w:rFonts w:ascii="Tahoma" w:hAnsi="Tahoma" w:cs="Tahoma"/>
          <w:sz w:val="18"/>
          <w:szCs w:val="18"/>
        </w:rPr>
      </w:pPr>
      <w:r w:rsidRPr="00E949B0">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053786DF" w14:textId="77777777" w:rsidR="006A1552" w:rsidRPr="00E949B0" w:rsidRDefault="006A1552" w:rsidP="000A4ED6">
      <w:pPr>
        <w:numPr>
          <w:ilvl w:val="1"/>
          <w:numId w:val="51"/>
        </w:numPr>
        <w:ind w:hanging="463"/>
        <w:jc w:val="both"/>
        <w:rPr>
          <w:rFonts w:ascii="Tahoma" w:hAnsi="Tahoma" w:cs="Tahoma"/>
          <w:sz w:val="18"/>
          <w:szCs w:val="18"/>
        </w:rPr>
      </w:pPr>
      <w:r w:rsidRPr="00E949B0">
        <w:rPr>
          <w:rFonts w:ascii="Tahoma" w:hAnsi="Tahoma" w:cs="Tahoma"/>
          <w:kern w:val="24"/>
          <w:sz w:val="18"/>
          <w:szCs w:val="18"/>
        </w:rPr>
        <w:t>braku dostępności towaru wskazanego w Formularzu asortymentowo-cenowym i zastąpienia go towarem równoważnym w zaoferowanej w ofercie cenie,</w:t>
      </w:r>
    </w:p>
    <w:p w14:paraId="3E3DBF60" w14:textId="77777777" w:rsidR="006A1552" w:rsidRPr="00E949B0" w:rsidRDefault="006A1552" w:rsidP="000A4ED6">
      <w:pPr>
        <w:numPr>
          <w:ilvl w:val="1"/>
          <w:numId w:val="51"/>
        </w:numPr>
        <w:ind w:hanging="463"/>
        <w:jc w:val="both"/>
        <w:rPr>
          <w:rFonts w:ascii="Tahoma" w:hAnsi="Tahoma" w:cs="Tahoma"/>
          <w:sz w:val="18"/>
          <w:szCs w:val="18"/>
        </w:rPr>
      </w:pPr>
      <w:r w:rsidRPr="00E949B0">
        <w:rPr>
          <w:rFonts w:ascii="Tahoma" w:hAnsi="Tahoma" w:cs="Tahoma"/>
          <w:kern w:val="24"/>
          <w:sz w:val="18"/>
          <w:szCs w:val="18"/>
        </w:rPr>
        <w:t>zmiany elementów składowych przedmiotu zamówienia na zasadzie ich uzupełnienia lub wymiany, przy jednoczesnym zachowaniu wartości umowy w przypadku gdy nastąpi zmiana w zakresie liczby świadczeń objętych zapotrzebowaniem Zamawiającego;</w:t>
      </w:r>
    </w:p>
    <w:p w14:paraId="61E39FB6" w14:textId="77777777" w:rsidR="006A1552" w:rsidRPr="00E949B0" w:rsidRDefault="006A1552" w:rsidP="000A4ED6">
      <w:pPr>
        <w:numPr>
          <w:ilvl w:val="1"/>
          <w:numId w:val="51"/>
        </w:numPr>
        <w:ind w:hanging="463"/>
        <w:jc w:val="both"/>
        <w:rPr>
          <w:rFonts w:ascii="Tahoma" w:hAnsi="Tahoma" w:cs="Tahoma"/>
          <w:sz w:val="18"/>
          <w:szCs w:val="18"/>
        </w:rPr>
      </w:pPr>
      <w:r w:rsidRPr="00E949B0">
        <w:rPr>
          <w:rFonts w:ascii="Tahoma" w:hAnsi="Tahoma" w:cs="Tahoma"/>
          <w:kern w:val="24"/>
          <w:sz w:val="18"/>
          <w:szCs w:val="18"/>
        </w:rPr>
        <w:t>zmiany ilości zamawianego towaru w zakresie przewidzianym umową w przypadku gdy nastąpi zmiana w zakresie liczby świadczeń objętych zapotrzebowaniem Zamawiającego.</w:t>
      </w:r>
    </w:p>
    <w:p w14:paraId="74730126" w14:textId="77777777" w:rsidR="006A1552" w:rsidRPr="00E949B0" w:rsidRDefault="006A1552" w:rsidP="000A4ED6">
      <w:pPr>
        <w:numPr>
          <w:ilvl w:val="1"/>
          <w:numId w:val="51"/>
        </w:numPr>
        <w:ind w:hanging="463"/>
        <w:jc w:val="both"/>
        <w:rPr>
          <w:rFonts w:ascii="Tahoma" w:hAnsi="Tahoma" w:cs="Tahoma"/>
          <w:sz w:val="18"/>
          <w:szCs w:val="18"/>
        </w:rPr>
      </w:pPr>
      <w:r w:rsidRPr="00E949B0">
        <w:rPr>
          <w:rFonts w:ascii="Tahoma" w:hAnsi="Tahoma" w:cs="Tahoma"/>
          <w:kern w:val="24"/>
          <w:sz w:val="18"/>
          <w:szCs w:val="18"/>
        </w:rPr>
        <w:lastRenderedPageBreak/>
        <w:t>zmiany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7B000E8E" w14:textId="77777777" w:rsidR="006A1552" w:rsidRPr="00E949B0" w:rsidRDefault="006A1552" w:rsidP="000A4ED6">
      <w:pPr>
        <w:numPr>
          <w:ilvl w:val="1"/>
          <w:numId w:val="51"/>
        </w:numPr>
        <w:ind w:hanging="463"/>
        <w:jc w:val="both"/>
        <w:rPr>
          <w:rFonts w:ascii="Tahoma" w:hAnsi="Tahoma" w:cs="Tahoma"/>
          <w:sz w:val="18"/>
          <w:szCs w:val="18"/>
        </w:rPr>
      </w:pPr>
      <w:r w:rsidRPr="00E949B0">
        <w:rPr>
          <w:rFonts w:ascii="Tahoma" w:hAnsi="Tahoma" w:cs="Tahoma"/>
          <w:kern w:val="24"/>
          <w:sz w:val="18"/>
          <w:szCs w:val="18"/>
        </w:rPr>
        <w:t>zmiany organizacyjnej po stronie Zamawiającego lub Wykonawcy w szczególności w przypadku gdy nastąpi zmiana adresu siedziby firmy.</w:t>
      </w:r>
    </w:p>
    <w:p w14:paraId="4C3B5240" w14:textId="77777777" w:rsidR="006A1552" w:rsidRPr="00E949B0" w:rsidRDefault="006A1552" w:rsidP="000A4ED6">
      <w:pPr>
        <w:numPr>
          <w:ilvl w:val="1"/>
          <w:numId w:val="51"/>
        </w:numPr>
        <w:ind w:hanging="463"/>
        <w:jc w:val="both"/>
        <w:rPr>
          <w:rFonts w:ascii="Tahoma" w:hAnsi="Tahoma" w:cs="Tahoma"/>
          <w:kern w:val="24"/>
          <w:sz w:val="18"/>
          <w:szCs w:val="18"/>
        </w:rPr>
      </w:pPr>
      <w:r w:rsidRPr="00E949B0">
        <w:rPr>
          <w:rFonts w:ascii="Tahoma" w:hAnsi="Tahoma" w:cs="Tahoma"/>
          <w:iCs/>
          <w:sz w:val="18"/>
          <w:szCs w:val="18"/>
        </w:rPr>
        <w:t>p</w:t>
      </w:r>
      <w:r w:rsidRPr="00E949B0">
        <w:rPr>
          <w:rFonts w:ascii="Tahoma" w:eastAsia="Tahoma" w:hAnsi="Tahoma" w:cs="Tahoma"/>
          <w:sz w:val="18"/>
          <w:szCs w:val="18"/>
        </w:rPr>
        <w:t>rzejściowego brak towaru będącego przedmiotem umowy. Towar zamienny nie może posiadać gorszych parametrów od towaru objętego umową.</w:t>
      </w:r>
    </w:p>
    <w:p w14:paraId="1ACF340C" w14:textId="77777777" w:rsidR="006A1552" w:rsidRPr="00E949B0" w:rsidRDefault="006A1552" w:rsidP="000A4ED6">
      <w:pPr>
        <w:numPr>
          <w:ilvl w:val="1"/>
          <w:numId w:val="51"/>
        </w:numPr>
        <w:ind w:hanging="463"/>
        <w:jc w:val="both"/>
        <w:rPr>
          <w:rFonts w:ascii="Tahoma" w:hAnsi="Tahoma" w:cs="Tahoma"/>
          <w:iCs/>
          <w:sz w:val="18"/>
          <w:szCs w:val="18"/>
        </w:rPr>
      </w:pPr>
      <w:r w:rsidRPr="00E949B0">
        <w:rPr>
          <w:rFonts w:ascii="Tahoma" w:hAnsi="Tahoma" w:cs="Tahoma"/>
          <w:iCs/>
          <w:sz w:val="18"/>
          <w:szCs w:val="18"/>
        </w:rPr>
        <w:t>zmiany miejsca dostaw,</w:t>
      </w:r>
    </w:p>
    <w:p w14:paraId="1A0C7F30" w14:textId="77777777" w:rsidR="006A1552" w:rsidRPr="00E949B0" w:rsidRDefault="006A1552" w:rsidP="000A4ED6">
      <w:pPr>
        <w:numPr>
          <w:ilvl w:val="1"/>
          <w:numId w:val="51"/>
        </w:numPr>
        <w:ind w:hanging="463"/>
        <w:jc w:val="both"/>
        <w:rPr>
          <w:rFonts w:ascii="Tahoma" w:hAnsi="Tahoma" w:cs="Tahoma"/>
          <w:iCs/>
          <w:sz w:val="18"/>
          <w:szCs w:val="18"/>
        </w:rPr>
      </w:pPr>
      <w:r w:rsidRPr="00E949B0">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o 4 miesiące.</w:t>
      </w:r>
    </w:p>
    <w:p w14:paraId="6C780B35" w14:textId="77777777" w:rsidR="006A1552" w:rsidRPr="00E949B0" w:rsidRDefault="006A1552" w:rsidP="000A4ED6">
      <w:pPr>
        <w:numPr>
          <w:ilvl w:val="0"/>
          <w:numId w:val="50"/>
        </w:numPr>
        <w:jc w:val="both"/>
        <w:rPr>
          <w:rFonts w:ascii="Tahoma" w:hAnsi="Tahoma" w:cs="Tahoma"/>
          <w:kern w:val="24"/>
          <w:sz w:val="18"/>
          <w:szCs w:val="18"/>
        </w:rPr>
      </w:pPr>
      <w:r w:rsidRPr="00E949B0">
        <w:rPr>
          <w:rFonts w:ascii="Tahoma" w:hAnsi="Tahoma" w:cs="Tahoma"/>
          <w:kern w:val="24"/>
          <w:sz w:val="18"/>
          <w:szCs w:val="18"/>
        </w:rPr>
        <w:t>Wyżej wymienione zmiany nie mogą skutkować podwyższeniem ceny jednostkowej netto wskazanej w ofercie.</w:t>
      </w:r>
    </w:p>
    <w:p w14:paraId="0BD2A39B" w14:textId="77777777" w:rsidR="00451BB5" w:rsidRPr="00E949B0" w:rsidRDefault="00451BB5" w:rsidP="00451BB5">
      <w:pPr>
        <w:numPr>
          <w:ilvl w:val="0"/>
          <w:numId w:val="50"/>
        </w:numPr>
        <w:tabs>
          <w:tab w:val="clear" w:pos="567"/>
        </w:tabs>
        <w:autoSpaceDE w:val="0"/>
        <w:autoSpaceDN w:val="0"/>
        <w:adjustRightInd w:val="0"/>
        <w:jc w:val="both"/>
        <w:rPr>
          <w:rFonts w:ascii="Tahoma" w:hAnsi="Tahoma" w:cs="Tahoma"/>
          <w:kern w:val="24"/>
          <w:sz w:val="18"/>
          <w:szCs w:val="18"/>
        </w:rPr>
      </w:pPr>
      <w:r w:rsidRPr="00E949B0">
        <w:rPr>
          <w:rFonts w:ascii="Tahoma" w:hAnsi="Tahoma" w:cs="Tahoma"/>
          <w:kern w:val="24"/>
          <w:sz w:val="18"/>
          <w:szCs w:val="18"/>
        </w:rPr>
        <w:t>Za towar równoważny Zamawiający uznaje towar spełniający co najmniej wymagania określone w SWZ i wyjaśnieniach do SWZ.</w:t>
      </w:r>
    </w:p>
    <w:p w14:paraId="2ADB27DC" w14:textId="77777777" w:rsidR="00451BB5" w:rsidRPr="00E949B0" w:rsidRDefault="00451BB5" w:rsidP="00451BB5">
      <w:pPr>
        <w:numPr>
          <w:ilvl w:val="0"/>
          <w:numId w:val="50"/>
        </w:numPr>
        <w:tabs>
          <w:tab w:val="clear" w:pos="567"/>
        </w:tabs>
        <w:autoSpaceDE w:val="0"/>
        <w:autoSpaceDN w:val="0"/>
        <w:adjustRightInd w:val="0"/>
        <w:jc w:val="both"/>
        <w:rPr>
          <w:rFonts w:ascii="Tahoma" w:hAnsi="Tahoma" w:cs="Tahoma"/>
          <w:kern w:val="24"/>
          <w:sz w:val="18"/>
          <w:szCs w:val="18"/>
        </w:rPr>
      </w:pPr>
      <w:r w:rsidRPr="00E949B0">
        <w:rPr>
          <w:rFonts w:ascii="Tahoma" w:hAnsi="Tahoma" w:cs="Tahoma"/>
          <w:kern w:val="24"/>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1E06C045" w14:textId="2C227BEE" w:rsidR="00451BB5" w:rsidRPr="00E949B0" w:rsidRDefault="00451BB5" w:rsidP="00B942D9">
      <w:pPr>
        <w:pStyle w:val="Akapitzlist"/>
        <w:numPr>
          <w:ilvl w:val="0"/>
          <w:numId w:val="50"/>
        </w:numPr>
        <w:rPr>
          <w:rFonts w:ascii="Tahoma" w:hAnsi="Tahoma" w:cs="Tahoma"/>
          <w:kern w:val="24"/>
          <w:sz w:val="18"/>
          <w:szCs w:val="18"/>
        </w:rPr>
      </w:pPr>
      <w:r w:rsidRPr="00E949B0">
        <w:rPr>
          <w:rFonts w:ascii="Tahoma" w:eastAsia="Times New Roman" w:hAnsi="Tahoma" w:cs="Tahoma"/>
          <w:kern w:val="24"/>
          <w:sz w:val="18"/>
          <w:szCs w:val="18"/>
          <w:lang w:val="pl-PL" w:eastAsia="pl-PL"/>
        </w:rPr>
        <w:t>Zamawiający dopuszcza, za zgodą Wykonawcy i na podstawie aneksu do umowy, możliwość zamiany zamawianego asortymentu w stosunku do ilości określonych w poszczególnych pozycjach Formularza asortymentowo-cenowego w ramach wartości danego Pakietu.</w:t>
      </w:r>
    </w:p>
    <w:p w14:paraId="47B4B035" w14:textId="77777777" w:rsidR="006A1552" w:rsidRPr="00E949B0" w:rsidRDefault="006A1552" w:rsidP="006A1552">
      <w:pPr>
        <w:pStyle w:val="Akapitzlist"/>
        <w:spacing w:after="0" w:line="259" w:lineRule="auto"/>
        <w:ind w:left="567"/>
        <w:jc w:val="both"/>
        <w:rPr>
          <w:rFonts w:ascii="Tahoma" w:hAnsi="Tahoma" w:cs="Tahoma"/>
          <w:sz w:val="18"/>
          <w:szCs w:val="18"/>
        </w:rPr>
      </w:pPr>
    </w:p>
    <w:p w14:paraId="79D8AE5A" w14:textId="77777777" w:rsidR="006A1552" w:rsidRPr="00E949B0" w:rsidRDefault="006A1552" w:rsidP="006A1552">
      <w:pPr>
        <w:jc w:val="center"/>
        <w:rPr>
          <w:rFonts w:ascii="Tahoma" w:hAnsi="Tahoma" w:cs="Tahoma"/>
          <w:sz w:val="18"/>
          <w:szCs w:val="18"/>
        </w:rPr>
      </w:pPr>
    </w:p>
    <w:p w14:paraId="08A5AF61" w14:textId="14522863" w:rsidR="006A1552" w:rsidRPr="00E949B0" w:rsidRDefault="006A1552" w:rsidP="006A1552">
      <w:pPr>
        <w:pStyle w:val="standard"/>
        <w:keepNext/>
        <w:spacing w:before="0" w:beforeAutospacing="0" w:after="0" w:afterAutospacing="0"/>
        <w:ind w:left="360"/>
        <w:jc w:val="center"/>
        <w:rPr>
          <w:rFonts w:ascii="Tahoma" w:hAnsi="Tahoma" w:cs="Tahoma"/>
          <w:sz w:val="18"/>
          <w:szCs w:val="20"/>
        </w:rPr>
      </w:pPr>
      <w:r w:rsidRPr="00E949B0">
        <w:rPr>
          <w:rFonts w:ascii="Tahoma" w:hAnsi="Tahoma" w:cs="Tahoma"/>
          <w:sz w:val="18"/>
          <w:szCs w:val="18"/>
        </w:rPr>
        <w:t xml:space="preserve">§ </w:t>
      </w:r>
      <w:r w:rsidR="004B20FF" w:rsidRPr="00E949B0">
        <w:rPr>
          <w:rFonts w:ascii="Tahoma" w:hAnsi="Tahoma" w:cs="Tahoma"/>
          <w:b/>
          <w:bCs/>
          <w:sz w:val="18"/>
          <w:szCs w:val="20"/>
        </w:rPr>
        <w:t>1</w:t>
      </w:r>
      <w:r w:rsidR="004B20FF">
        <w:rPr>
          <w:rFonts w:ascii="Tahoma" w:hAnsi="Tahoma" w:cs="Tahoma"/>
          <w:b/>
          <w:bCs/>
          <w:sz w:val="18"/>
          <w:szCs w:val="20"/>
        </w:rPr>
        <w:t>1</w:t>
      </w:r>
      <w:r w:rsidR="004B20FF" w:rsidRPr="00E949B0">
        <w:rPr>
          <w:rFonts w:ascii="Tahoma" w:hAnsi="Tahoma" w:cs="Tahoma"/>
          <w:b/>
          <w:bCs/>
          <w:sz w:val="18"/>
          <w:szCs w:val="20"/>
        </w:rPr>
        <w:t xml:space="preserve"> </w:t>
      </w:r>
      <w:r w:rsidRPr="00E949B0">
        <w:rPr>
          <w:rFonts w:ascii="Tahoma" w:hAnsi="Tahoma" w:cs="Tahoma"/>
          <w:b/>
          <w:bCs/>
          <w:sz w:val="18"/>
          <w:szCs w:val="20"/>
        </w:rPr>
        <w:t>Podwykonawstwo – jeśli dotyczy</w:t>
      </w:r>
    </w:p>
    <w:p w14:paraId="5745D94E"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Wykonawca może realizować przedmiot Umowy korzystając z podwykonawstwa na  zasadach określonych w niniejszym paragrafie oraz w zakresie wskazanym w ofercie (jeżeli dotyczy).</w:t>
      </w:r>
    </w:p>
    <w:p w14:paraId="2DAE609A"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15BCB091"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02CE5C22"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B13355"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460B1973"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32DC2BE4"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438C9EDF"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Zmiana podwykonawcy umieszczonego w wykazie, o którym mowa w ust. 6, wymaga sporządzenia aneksu do Umowy.</w:t>
      </w:r>
    </w:p>
    <w:p w14:paraId="04B7B113"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1610D423"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1EA6F8F7"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06A9E2B1" w14:textId="77777777" w:rsidR="006A1552" w:rsidRPr="00E949B0"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E949B0">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3E6A544D" w14:textId="77777777" w:rsidR="006A1552" w:rsidRPr="00E949B0" w:rsidRDefault="006A1552" w:rsidP="006A1552">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E949B0" w:rsidRPr="00E949B0" w14:paraId="0F9DA8C0" w14:textId="77777777" w:rsidTr="0012349A">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030EA10" w14:textId="77777777" w:rsidR="006A1552" w:rsidRPr="00E949B0" w:rsidRDefault="006A1552" w:rsidP="0012349A">
            <w:pPr>
              <w:pStyle w:val="standard"/>
              <w:ind w:hanging="105"/>
              <w:jc w:val="center"/>
              <w:rPr>
                <w:sz w:val="16"/>
              </w:rPr>
            </w:pPr>
            <w:r w:rsidRPr="00E949B0">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F90245B" w14:textId="77777777" w:rsidR="006A1552" w:rsidRPr="00E949B0" w:rsidRDefault="006A1552" w:rsidP="0012349A">
            <w:pPr>
              <w:pStyle w:val="standard"/>
              <w:jc w:val="center"/>
              <w:rPr>
                <w:sz w:val="16"/>
              </w:rPr>
            </w:pPr>
            <w:r w:rsidRPr="00E949B0">
              <w:rPr>
                <w:rFonts w:ascii="Tahoma" w:hAnsi="Tahoma" w:cs="Tahoma"/>
                <w:sz w:val="16"/>
                <w:szCs w:val="18"/>
              </w:rPr>
              <w:t xml:space="preserve">Warunek udziału w postępowaniu spełniony poprzez zdolności innego podmiotu </w:t>
            </w:r>
            <w:r w:rsidRPr="00E949B0">
              <w:rPr>
                <w:rFonts w:ascii="Tahoma" w:hAnsi="Tahoma" w:cs="Tahoma"/>
                <w:i/>
                <w:sz w:val="16"/>
                <w:szCs w:val="18"/>
              </w:rPr>
              <w:t>(</w:t>
            </w:r>
            <w:r w:rsidRPr="00E949B0">
              <w:rPr>
                <w:rFonts w:ascii="Tahoma" w:hAnsi="Tahoma" w:cs="Tahoma"/>
                <w:i/>
                <w:iCs/>
                <w:sz w:val="16"/>
                <w:szCs w:val="18"/>
              </w:rPr>
              <w:t>doświadczenie</w:t>
            </w:r>
            <w:r w:rsidRPr="00E949B0">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7CF87E9" w14:textId="77777777" w:rsidR="006A1552" w:rsidRPr="00E949B0" w:rsidRDefault="006A1552" w:rsidP="0012349A">
            <w:pPr>
              <w:pStyle w:val="standard"/>
              <w:jc w:val="center"/>
              <w:rPr>
                <w:sz w:val="16"/>
              </w:rPr>
            </w:pPr>
            <w:r w:rsidRPr="00E949B0">
              <w:rPr>
                <w:rFonts w:ascii="Tahoma" w:hAnsi="Tahoma" w:cs="Tahoma"/>
                <w:sz w:val="16"/>
                <w:szCs w:val="18"/>
              </w:rPr>
              <w:t>Zakres przedmiotu Umowy podzlecony</w:t>
            </w:r>
          </w:p>
        </w:tc>
      </w:tr>
      <w:tr w:rsidR="00E949B0" w:rsidRPr="00E949B0" w14:paraId="4952A529" w14:textId="77777777" w:rsidTr="0012349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E5F7C95" w14:textId="77777777" w:rsidR="006A1552" w:rsidRPr="00E949B0" w:rsidRDefault="006A1552" w:rsidP="0012349A">
            <w:pPr>
              <w:pStyle w:val="standard"/>
            </w:pPr>
            <w:r w:rsidRPr="00E949B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03B27C3" w14:textId="77777777" w:rsidR="006A1552" w:rsidRPr="00E949B0" w:rsidRDefault="006A1552" w:rsidP="0012349A">
            <w:pPr>
              <w:pStyle w:val="standard"/>
            </w:pPr>
            <w:r w:rsidRPr="00E949B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8713032" w14:textId="77777777" w:rsidR="006A1552" w:rsidRPr="00E949B0" w:rsidRDefault="006A1552" w:rsidP="0012349A">
            <w:pPr>
              <w:pStyle w:val="standard"/>
            </w:pPr>
            <w:r w:rsidRPr="00E949B0">
              <w:rPr>
                <w:rFonts w:ascii="Tahoma" w:hAnsi="Tahoma" w:cs="Tahoma"/>
                <w:sz w:val="18"/>
                <w:szCs w:val="18"/>
              </w:rPr>
              <w:t> </w:t>
            </w:r>
          </w:p>
        </w:tc>
      </w:tr>
      <w:tr w:rsidR="006A1552" w:rsidRPr="00E949B0" w14:paraId="59DAE2EF" w14:textId="77777777" w:rsidTr="0012349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296FC2D" w14:textId="77777777" w:rsidR="006A1552" w:rsidRPr="00E949B0" w:rsidRDefault="006A1552" w:rsidP="0012349A">
            <w:pPr>
              <w:pStyle w:val="standard"/>
            </w:pPr>
            <w:r w:rsidRPr="00E949B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554FB7F" w14:textId="77777777" w:rsidR="006A1552" w:rsidRPr="00E949B0" w:rsidRDefault="006A1552" w:rsidP="0012349A">
            <w:pPr>
              <w:pStyle w:val="standard"/>
            </w:pPr>
            <w:r w:rsidRPr="00E949B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8413D56" w14:textId="77777777" w:rsidR="006A1552" w:rsidRPr="00E949B0" w:rsidRDefault="006A1552" w:rsidP="0012349A">
            <w:pPr>
              <w:pStyle w:val="standard"/>
            </w:pPr>
            <w:r w:rsidRPr="00E949B0">
              <w:rPr>
                <w:rFonts w:ascii="Tahoma" w:hAnsi="Tahoma" w:cs="Tahoma"/>
                <w:sz w:val="18"/>
                <w:szCs w:val="18"/>
              </w:rPr>
              <w:t> </w:t>
            </w:r>
          </w:p>
        </w:tc>
      </w:tr>
    </w:tbl>
    <w:p w14:paraId="3D40CABC" w14:textId="77777777" w:rsidR="006A1552" w:rsidRPr="00E949B0" w:rsidRDefault="006A1552" w:rsidP="006A1552">
      <w:pPr>
        <w:jc w:val="center"/>
        <w:rPr>
          <w:rFonts w:ascii="Tahoma" w:hAnsi="Tahoma" w:cs="Tahoma"/>
          <w:sz w:val="18"/>
          <w:szCs w:val="18"/>
          <w:highlight w:val="yellow"/>
        </w:rPr>
      </w:pPr>
    </w:p>
    <w:p w14:paraId="79AE54F3" w14:textId="4D1AFF96" w:rsidR="006A1552" w:rsidRPr="00E949B0" w:rsidRDefault="006A1552" w:rsidP="006A1552">
      <w:pPr>
        <w:jc w:val="center"/>
        <w:rPr>
          <w:rFonts w:ascii="Tahoma" w:hAnsi="Tahoma" w:cs="Tahoma"/>
          <w:sz w:val="18"/>
          <w:szCs w:val="18"/>
        </w:rPr>
      </w:pPr>
      <w:r w:rsidRPr="00E949B0">
        <w:rPr>
          <w:rFonts w:ascii="Tahoma" w:hAnsi="Tahoma" w:cs="Tahoma"/>
          <w:sz w:val="18"/>
          <w:szCs w:val="18"/>
        </w:rPr>
        <w:t xml:space="preserve">§ </w:t>
      </w:r>
      <w:r w:rsidR="004B20FF">
        <w:rPr>
          <w:rFonts w:ascii="Tahoma" w:hAnsi="Tahoma" w:cs="Tahoma"/>
          <w:sz w:val="18"/>
          <w:szCs w:val="18"/>
        </w:rPr>
        <w:t>12</w:t>
      </w:r>
    </w:p>
    <w:p w14:paraId="2FFDF97F" w14:textId="77777777" w:rsidR="006A1552" w:rsidRPr="00E949B0" w:rsidRDefault="006A1552" w:rsidP="000A4ED6">
      <w:pPr>
        <w:numPr>
          <w:ilvl w:val="0"/>
          <w:numId w:val="55"/>
        </w:numPr>
        <w:tabs>
          <w:tab w:val="left" w:pos="567"/>
        </w:tabs>
        <w:ind w:left="567" w:right="12" w:hanging="567"/>
        <w:jc w:val="both"/>
        <w:rPr>
          <w:rFonts w:ascii="Tahoma" w:hAnsi="Tahoma" w:cs="Tahoma"/>
          <w:sz w:val="18"/>
          <w:szCs w:val="20"/>
        </w:rPr>
      </w:pPr>
      <w:r w:rsidRPr="00E949B0">
        <w:rPr>
          <w:rFonts w:ascii="Tahoma" w:hAnsi="Tahoma" w:cs="Tahoma"/>
          <w:sz w:val="18"/>
          <w:szCs w:val="20"/>
        </w:rPr>
        <w:t>Wszelkie załączniki wskazane w treści niniejszej umowy stanowią jej integralną część.</w:t>
      </w:r>
    </w:p>
    <w:p w14:paraId="3D594358" w14:textId="77777777" w:rsidR="006A1552" w:rsidRPr="00E949B0" w:rsidRDefault="006A1552" w:rsidP="000A4ED6">
      <w:pPr>
        <w:numPr>
          <w:ilvl w:val="0"/>
          <w:numId w:val="55"/>
        </w:numPr>
        <w:tabs>
          <w:tab w:val="left" w:pos="567"/>
        </w:tabs>
        <w:ind w:left="567" w:hanging="567"/>
        <w:jc w:val="both"/>
        <w:rPr>
          <w:rFonts w:ascii="Tahoma" w:hAnsi="Tahoma" w:cs="Tahoma"/>
          <w:sz w:val="18"/>
          <w:szCs w:val="20"/>
        </w:rPr>
      </w:pPr>
      <w:r w:rsidRPr="00E949B0">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E949B0">
        <w:rPr>
          <w:rFonts w:ascii="Tahoma" w:hAnsi="Tahoma" w:cs="Tahoma"/>
          <w:sz w:val="18"/>
          <w:szCs w:val="20"/>
        </w:rPr>
        <w:t>.</w:t>
      </w:r>
    </w:p>
    <w:p w14:paraId="24796861" w14:textId="77777777" w:rsidR="006A1552" w:rsidRPr="00E949B0" w:rsidRDefault="006A1552" w:rsidP="000A4ED6">
      <w:pPr>
        <w:numPr>
          <w:ilvl w:val="0"/>
          <w:numId w:val="55"/>
        </w:numPr>
        <w:tabs>
          <w:tab w:val="left" w:pos="567"/>
        </w:tabs>
        <w:ind w:left="567" w:hanging="567"/>
        <w:jc w:val="both"/>
        <w:rPr>
          <w:rFonts w:ascii="Tahoma" w:hAnsi="Tahoma" w:cs="Tahoma"/>
          <w:sz w:val="18"/>
          <w:szCs w:val="20"/>
        </w:rPr>
      </w:pPr>
      <w:r w:rsidRPr="00E949B0">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60A609CF" w14:textId="77777777" w:rsidR="006A1552" w:rsidRPr="00E949B0" w:rsidRDefault="006A1552" w:rsidP="000A4ED6">
      <w:pPr>
        <w:numPr>
          <w:ilvl w:val="0"/>
          <w:numId w:val="55"/>
        </w:numPr>
        <w:tabs>
          <w:tab w:val="left" w:pos="567"/>
        </w:tabs>
        <w:ind w:left="567" w:hanging="567"/>
        <w:jc w:val="both"/>
        <w:rPr>
          <w:rFonts w:ascii="Tahoma" w:hAnsi="Tahoma" w:cs="Tahoma"/>
          <w:iCs/>
          <w:kern w:val="16"/>
          <w:sz w:val="18"/>
          <w:szCs w:val="20"/>
        </w:rPr>
      </w:pPr>
      <w:r w:rsidRPr="00E949B0">
        <w:rPr>
          <w:rFonts w:ascii="Tahoma" w:hAnsi="Tahoma" w:cs="Tahoma"/>
          <w:iCs/>
          <w:kern w:val="16"/>
          <w:sz w:val="18"/>
          <w:szCs w:val="20"/>
        </w:rPr>
        <w:t xml:space="preserve">W sprawach nieuregulowanych niniejszą umową będą miały zastosowanie przepisy ustawy Prawo Zamówień Publicznych (Dz. U. z </w:t>
      </w:r>
      <w:r w:rsidRPr="00E949B0">
        <w:rPr>
          <w:rFonts w:ascii="Tahoma" w:hAnsi="Tahoma" w:cs="Tahoma"/>
          <w:sz w:val="18"/>
          <w:szCs w:val="20"/>
        </w:rPr>
        <w:t xml:space="preserve">2023 r., poz. 1605, </w:t>
      </w:r>
      <w:proofErr w:type="spellStart"/>
      <w:r w:rsidRPr="00E949B0">
        <w:rPr>
          <w:rFonts w:ascii="Tahoma" w:hAnsi="Tahoma" w:cs="Tahoma"/>
          <w:sz w:val="18"/>
          <w:szCs w:val="20"/>
        </w:rPr>
        <w:t>t.j</w:t>
      </w:r>
      <w:proofErr w:type="spellEnd"/>
      <w:r w:rsidRPr="00E949B0">
        <w:rPr>
          <w:rFonts w:ascii="Tahoma" w:hAnsi="Tahoma" w:cs="Tahoma"/>
          <w:sz w:val="18"/>
          <w:szCs w:val="20"/>
        </w:rPr>
        <w:t>., ze zm.</w:t>
      </w:r>
      <w:r w:rsidRPr="00E949B0">
        <w:rPr>
          <w:rFonts w:ascii="Tahoma" w:hAnsi="Tahoma" w:cs="Tahoma"/>
          <w:iCs/>
          <w:kern w:val="16"/>
          <w:sz w:val="18"/>
          <w:szCs w:val="20"/>
        </w:rPr>
        <w:t xml:space="preserve">), Kodeksu Cywilnego (Dz. U. z 2022 r., poz. 1360 – </w:t>
      </w:r>
      <w:proofErr w:type="spellStart"/>
      <w:r w:rsidRPr="00E949B0">
        <w:rPr>
          <w:rFonts w:ascii="Tahoma" w:hAnsi="Tahoma" w:cs="Tahoma"/>
          <w:iCs/>
          <w:kern w:val="16"/>
          <w:sz w:val="18"/>
          <w:szCs w:val="20"/>
        </w:rPr>
        <w:t>t.j</w:t>
      </w:r>
      <w:proofErr w:type="spellEnd"/>
      <w:r w:rsidRPr="00E949B0">
        <w:rPr>
          <w:rFonts w:ascii="Tahoma" w:hAnsi="Tahoma" w:cs="Tahoma"/>
          <w:iCs/>
          <w:kern w:val="16"/>
          <w:sz w:val="18"/>
          <w:szCs w:val="20"/>
        </w:rPr>
        <w:t>. ze zm.).</w:t>
      </w:r>
    </w:p>
    <w:p w14:paraId="5CD3295B" w14:textId="77777777" w:rsidR="006A1552" w:rsidRPr="00E949B0" w:rsidRDefault="006A1552" w:rsidP="000A4ED6">
      <w:pPr>
        <w:numPr>
          <w:ilvl w:val="0"/>
          <w:numId w:val="55"/>
        </w:numPr>
        <w:tabs>
          <w:tab w:val="left" w:pos="567"/>
        </w:tabs>
        <w:ind w:left="567" w:hanging="567"/>
        <w:jc w:val="both"/>
        <w:rPr>
          <w:rFonts w:ascii="Tahoma" w:hAnsi="Tahoma" w:cs="Tahoma"/>
          <w:iCs/>
          <w:kern w:val="16"/>
          <w:sz w:val="18"/>
          <w:szCs w:val="20"/>
        </w:rPr>
      </w:pPr>
      <w:r w:rsidRPr="00E949B0">
        <w:rPr>
          <w:rFonts w:ascii="Tahoma" w:hAnsi="Tahoma" w:cs="Tahoma"/>
          <w:iCs/>
          <w:kern w:val="16"/>
          <w:sz w:val="18"/>
          <w:szCs w:val="20"/>
        </w:rPr>
        <w:t>Umowę sporządza się w dwóch jednobrzmiących egzemplarzach po jednym dla każdej ze Stron.</w:t>
      </w:r>
    </w:p>
    <w:p w14:paraId="2BE67C20" w14:textId="77777777" w:rsidR="006A1552" w:rsidRPr="00E949B0" w:rsidRDefault="006A1552" w:rsidP="000A4ED6">
      <w:pPr>
        <w:numPr>
          <w:ilvl w:val="0"/>
          <w:numId w:val="55"/>
        </w:numPr>
        <w:tabs>
          <w:tab w:val="left" w:pos="567"/>
        </w:tabs>
        <w:ind w:left="567" w:hanging="567"/>
        <w:jc w:val="both"/>
        <w:rPr>
          <w:rFonts w:ascii="Tahoma" w:hAnsi="Tahoma" w:cs="Tahoma"/>
          <w:iCs/>
          <w:kern w:val="16"/>
          <w:sz w:val="18"/>
          <w:szCs w:val="20"/>
        </w:rPr>
      </w:pPr>
      <w:r w:rsidRPr="00E949B0">
        <w:rPr>
          <w:rFonts w:ascii="Tahoma" w:hAnsi="Tahoma" w:cs="Tahoma"/>
          <w:sz w:val="18"/>
          <w:szCs w:val="20"/>
        </w:rPr>
        <w:t>Załącznikami do umowy są:</w:t>
      </w:r>
    </w:p>
    <w:p w14:paraId="443498F6" w14:textId="77777777" w:rsidR="006A1552" w:rsidRPr="00E949B0" w:rsidRDefault="006A1552" w:rsidP="000A4ED6">
      <w:pPr>
        <w:numPr>
          <w:ilvl w:val="0"/>
          <w:numId w:val="54"/>
        </w:numPr>
        <w:tabs>
          <w:tab w:val="clear" w:pos="360"/>
          <w:tab w:val="num" w:pos="993"/>
        </w:tabs>
        <w:ind w:left="993"/>
        <w:jc w:val="both"/>
        <w:rPr>
          <w:rFonts w:ascii="Tahoma" w:hAnsi="Tahoma"/>
          <w:sz w:val="18"/>
          <w:szCs w:val="20"/>
        </w:rPr>
      </w:pPr>
      <w:r w:rsidRPr="00E949B0">
        <w:rPr>
          <w:rFonts w:ascii="Tahoma" w:hAnsi="Tahoma"/>
          <w:sz w:val="18"/>
          <w:szCs w:val="20"/>
        </w:rPr>
        <w:t>Załącznik nr 1 - Formularz oferty</w:t>
      </w:r>
    </w:p>
    <w:p w14:paraId="289DBF35" w14:textId="02C846C8" w:rsidR="00E177F6" w:rsidRPr="00E949B0" w:rsidRDefault="00E177F6" w:rsidP="000A4ED6">
      <w:pPr>
        <w:numPr>
          <w:ilvl w:val="0"/>
          <w:numId w:val="54"/>
        </w:numPr>
        <w:tabs>
          <w:tab w:val="clear" w:pos="360"/>
          <w:tab w:val="num" w:pos="993"/>
        </w:tabs>
        <w:ind w:left="993"/>
        <w:jc w:val="both"/>
        <w:rPr>
          <w:rFonts w:ascii="Tahoma" w:hAnsi="Tahoma"/>
          <w:sz w:val="18"/>
          <w:szCs w:val="20"/>
        </w:rPr>
      </w:pPr>
      <w:r w:rsidRPr="00E949B0">
        <w:rPr>
          <w:rFonts w:ascii="Tahoma" w:hAnsi="Tahoma"/>
          <w:sz w:val="18"/>
          <w:szCs w:val="20"/>
        </w:rPr>
        <w:t>Załącznik nr 1a1, 1a2, 1a3 – Parametry techniczne</w:t>
      </w:r>
    </w:p>
    <w:p w14:paraId="30DCFE31" w14:textId="77777777" w:rsidR="006A1552" w:rsidRPr="00E949B0" w:rsidRDefault="006A1552" w:rsidP="000A4ED6">
      <w:pPr>
        <w:numPr>
          <w:ilvl w:val="0"/>
          <w:numId w:val="54"/>
        </w:numPr>
        <w:tabs>
          <w:tab w:val="clear" w:pos="360"/>
          <w:tab w:val="num" w:pos="993"/>
        </w:tabs>
        <w:ind w:left="993"/>
        <w:jc w:val="both"/>
        <w:rPr>
          <w:rFonts w:ascii="Tahoma" w:hAnsi="Tahoma"/>
          <w:sz w:val="18"/>
          <w:szCs w:val="20"/>
        </w:rPr>
      </w:pPr>
      <w:r w:rsidRPr="00E949B0">
        <w:rPr>
          <w:rFonts w:ascii="Tahoma" w:hAnsi="Tahoma"/>
          <w:sz w:val="18"/>
          <w:szCs w:val="20"/>
        </w:rPr>
        <w:t xml:space="preserve">Załącznik nr 2 - Formularz </w:t>
      </w:r>
      <w:r w:rsidRPr="00E949B0">
        <w:rPr>
          <w:rFonts w:ascii="Tahoma" w:hAnsi="Tahoma" w:cs="Tahoma"/>
          <w:sz w:val="18"/>
          <w:szCs w:val="20"/>
        </w:rPr>
        <w:t>asortymentowo-cenowy</w:t>
      </w:r>
    </w:p>
    <w:p w14:paraId="29107C10" w14:textId="77777777" w:rsidR="006A1552" w:rsidRPr="00A96C66" w:rsidRDefault="006A1552" w:rsidP="000A4ED6">
      <w:pPr>
        <w:numPr>
          <w:ilvl w:val="0"/>
          <w:numId w:val="54"/>
        </w:numPr>
        <w:tabs>
          <w:tab w:val="clear" w:pos="360"/>
          <w:tab w:val="num" w:pos="993"/>
        </w:tabs>
        <w:ind w:left="993"/>
        <w:jc w:val="both"/>
        <w:rPr>
          <w:rFonts w:ascii="Tahoma" w:hAnsi="Tahoma"/>
          <w:sz w:val="16"/>
          <w:szCs w:val="20"/>
        </w:rPr>
      </w:pPr>
      <w:r w:rsidRPr="00E949B0">
        <w:rPr>
          <w:rFonts w:ascii="Tahoma" w:hAnsi="Tahoma" w:cs="Tahoma"/>
          <w:sz w:val="18"/>
          <w:szCs w:val="20"/>
        </w:rPr>
        <w:t>Załącznik nr 3 - Oświadczenie Zamawiającego o skorzystaniu z prawa opcji.</w:t>
      </w:r>
    </w:p>
    <w:p w14:paraId="435E46BE" w14:textId="2B175A14" w:rsidR="004B20FF" w:rsidRPr="00A96C66" w:rsidRDefault="004B20FF" w:rsidP="004B20FF">
      <w:pPr>
        <w:numPr>
          <w:ilvl w:val="0"/>
          <w:numId w:val="54"/>
        </w:numPr>
        <w:tabs>
          <w:tab w:val="clear" w:pos="360"/>
          <w:tab w:val="num" w:pos="993"/>
        </w:tabs>
        <w:ind w:left="993"/>
        <w:jc w:val="both"/>
        <w:rPr>
          <w:rFonts w:ascii="Tahoma" w:hAnsi="Tahoma"/>
          <w:sz w:val="18"/>
          <w:szCs w:val="18"/>
        </w:rPr>
      </w:pPr>
      <w:r w:rsidRPr="00A96C66">
        <w:rPr>
          <w:rFonts w:ascii="Tahoma" w:hAnsi="Tahoma"/>
          <w:sz w:val="18"/>
          <w:szCs w:val="18"/>
        </w:rPr>
        <w:t>Załącznik nr 4 - Umowa powierzenia przetwarzania danych osobowych.</w:t>
      </w:r>
    </w:p>
    <w:p w14:paraId="7874389E" w14:textId="77777777" w:rsidR="006A1552" w:rsidRPr="00E949B0" w:rsidRDefault="006A1552" w:rsidP="006A1552">
      <w:pPr>
        <w:ind w:left="709"/>
        <w:jc w:val="both"/>
        <w:rPr>
          <w:rFonts w:ascii="Tahoma" w:hAnsi="Tahoma" w:cs="Tahoma"/>
          <w:sz w:val="20"/>
          <w:szCs w:val="20"/>
        </w:rPr>
      </w:pPr>
    </w:p>
    <w:p w14:paraId="1DACF831" w14:textId="77777777" w:rsidR="006A1552" w:rsidRPr="00E949B0" w:rsidRDefault="006A1552" w:rsidP="006A1552">
      <w:pPr>
        <w:pStyle w:val="Tekstpodstawowy"/>
        <w:jc w:val="center"/>
        <w:rPr>
          <w:rFonts w:ascii="Tahoma" w:hAnsi="Tahoma" w:cs="Tahoma"/>
          <w:b/>
          <w:sz w:val="20"/>
        </w:rPr>
      </w:pPr>
      <w:r w:rsidRPr="00E949B0">
        <w:rPr>
          <w:rFonts w:ascii="Tahoma" w:hAnsi="Tahoma" w:cs="Tahoma"/>
          <w:b/>
          <w:sz w:val="20"/>
        </w:rPr>
        <w:t>Wykonawca</w:t>
      </w:r>
      <w:r w:rsidRPr="00E949B0">
        <w:rPr>
          <w:rFonts w:ascii="Tahoma" w:hAnsi="Tahoma" w:cs="Tahoma"/>
          <w:b/>
          <w:sz w:val="20"/>
        </w:rPr>
        <w:tab/>
      </w:r>
      <w:r w:rsidRPr="00E949B0">
        <w:rPr>
          <w:rFonts w:ascii="Tahoma" w:hAnsi="Tahoma" w:cs="Tahoma"/>
          <w:b/>
          <w:sz w:val="20"/>
        </w:rPr>
        <w:tab/>
      </w:r>
      <w:r w:rsidRPr="00E949B0">
        <w:rPr>
          <w:rFonts w:ascii="Tahoma" w:hAnsi="Tahoma" w:cs="Tahoma"/>
          <w:b/>
          <w:sz w:val="20"/>
        </w:rPr>
        <w:tab/>
      </w:r>
      <w:r w:rsidRPr="00E949B0">
        <w:rPr>
          <w:rFonts w:ascii="Tahoma" w:hAnsi="Tahoma" w:cs="Tahoma"/>
          <w:b/>
          <w:sz w:val="20"/>
        </w:rPr>
        <w:tab/>
      </w:r>
      <w:r w:rsidRPr="00E949B0">
        <w:rPr>
          <w:rFonts w:ascii="Tahoma" w:hAnsi="Tahoma" w:cs="Tahoma"/>
          <w:b/>
          <w:sz w:val="20"/>
        </w:rPr>
        <w:tab/>
      </w:r>
      <w:r w:rsidRPr="00E949B0">
        <w:rPr>
          <w:rFonts w:ascii="Tahoma" w:hAnsi="Tahoma" w:cs="Tahoma"/>
          <w:b/>
          <w:sz w:val="20"/>
        </w:rPr>
        <w:tab/>
      </w:r>
      <w:r w:rsidRPr="00E949B0">
        <w:rPr>
          <w:rFonts w:ascii="Tahoma" w:hAnsi="Tahoma" w:cs="Tahoma"/>
          <w:b/>
          <w:sz w:val="20"/>
        </w:rPr>
        <w:tab/>
      </w:r>
      <w:r w:rsidRPr="00E949B0">
        <w:rPr>
          <w:rFonts w:ascii="Tahoma" w:hAnsi="Tahoma" w:cs="Tahoma"/>
          <w:b/>
          <w:sz w:val="20"/>
        </w:rPr>
        <w:tab/>
        <w:t>Zamawiający</w:t>
      </w:r>
    </w:p>
    <w:bookmarkEnd w:id="12"/>
    <w:p w14:paraId="0FBA2DC5" w14:textId="77777777" w:rsidR="006A1552" w:rsidRPr="00E949B0" w:rsidRDefault="006A1552" w:rsidP="006A1552">
      <w:pPr>
        <w:jc w:val="center"/>
        <w:rPr>
          <w:rFonts w:ascii="Tahoma" w:hAnsi="Tahoma" w:cs="Tahoma"/>
          <w:b/>
          <w:sz w:val="20"/>
        </w:rPr>
      </w:pPr>
    </w:p>
    <w:p w14:paraId="747A9A5B" w14:textId="77777777" w:rsidR="006A1552" w:rsidRPr="00E949B0" w:rsidRDefault="006A1552" w:rsidP="006A1552">
      <w:pPr>
        <w:jc w:val="center"/>
        <w:rPr>
          <w:rFonts w:ascii="Tahoma" w:hAnsi="Tahoma" w:cs="Tahoma"/>
          <w:b/>
          <w:sz w:val="20"/>
        </w:rPr>
      </w:pPr>
    </w:p>
    <w:p w14:paraId="1E809351" w14:textId="77777777" w:rsidR="006A1552" w:rsidRPr="00E949B0" w:rsidRDefault="006A1552" w:rsidP="006A1552">
      <w:pPr>
        <w:jc w:val="center"/>
        <w:rPr>
          <w:rFonts w:ascii="Tahoma" w:hAnsi="Tahoma" w:cs="Tahoma"/>
          <w:b/>
          <w:sz w:val="20"/>
        </w:rPr>
      </w:pPr>
    </w:p>
    <w:p w14:paraId="45A04073" w14:textId="77777777" w:rsidR="006A1552" w:rsidRPr="00E949B0" w:rsidRDefault="006A1552" w:rsidP="006A1552">
      <w:pPr>
        <w:jc w:val="center"/>
        <w:rPr>
          <w:rFonts w:ascii="Tahoma" w:hAnsi="Tahoma" w:cs="Tahoma"/>
          <w:b/>
          <w:sz w:val="20"/>
        </w:rPr>
      </w:pPr>
    </w:p>
    <w:p w14:paraId="2FD55432" w14:textId="77777777" w:rsidR="006A1552" w:rsidRPr="00E949B0" w:rsidRDefault="006A1552" w:rsidP="006A1552">
      <w:pPr>
        <w:jc w:val="center"/>
        <w:rPr>
          <w:rFonts w:ascii="Tahoma" w:hAnsi="Tahoma" w:cs="Tahoma"/>
          <w:b/>
          <w:sz w:val="20"/>
        </w:rPr>
      </w:pPr>
    </w:p>
    <w:p w14:paraId="260BC288" w14:textId="77777777" w:rsidR="006A1552" w:rsidRPr="00E949B0" w:rsidRDefault="006A1552" w:rsidP="006A1552">
      <w:pPr>
        <w:jc w:val="center"/>
        <w:rPr>
          <w:rFonts w:ascii="Tahoma" w:hAnsi="Tahoma" w:cs="Tahoma"/>
          <w:b/>
          <w:sz w:val="20"/>
        </w:rPr>
      </w:pPr>
    </w:p>
    <w:p w14:paraId="2C329002" w14:textId="77777777" w:rsidR="006A1552" w:rsidRPr="00E949B0" w:rsidRDefault="006A1552" w:rsidP="006A1552">
      <w:pPr>
        <w:jc w:val="center"/>
        <w:rPr>
          <w:rFonts w:ascii="Tahoma" w:hAnsi="Tahoma" w:cs="Tahoma"/>
          <w:b/>
          <w:sz w:val="20"/>
        </w:rPr>
      </w:pPr>
    </w:p>
    <w:p w14:paraId="2ACB63D6" w14:textId="77777777" w:rsidR="006A1552" w:rsidRPr="00E949B0" w:rsidRDefault="006A1552" w:rsidP="006A1552">
      <w:pPr>
        <w:jc w:val="center"/>
        <w:rPr>
          <w:rFonts w:ascii="Tahoma" w:hAnsi="Tahoma" w:cs="Tahoma"/>
          <w:b/>
          <w:sz w:val="20"/>
        </w:rPr>
      </w:pPr>
    </w:p>
    <w:p w14:paraId="57C1CAAE" w14:textId="77777777" w:rsidR="006A1552" w:rsidRPr="00E949B0" w:rsidRDefault="006A1552" w:rsidP="006A1552">
      <w:pPr>
        <w:jc w:val="center"/>
        <w:rPr>
          <w:rFonts w:ascii="Tahoma" w:hAnsi="Tahoma" w:cs="Tahoma"/>
          <w:b/>
          <w:sz w:val="20"/>
        </w:rPr>
      </w:pPr>
    </w:p>
    <w:p w14:paraId="4089490E" w14:textId="77777777" w:rsidR="006A1552" w:rsidRPr="00E949B0" w:rsidRDefault="006A1552" w:rsidP="006A1552">
      <w:pPr>
        <w:jc w:val="center"/>
        <w:rPr>
          <w:rFonts w:ascii="Tahoma" w:hAnsi="Tahoma" w:cs="Tahoma"/>
          <w:b/>
          <w:sz w:val="20"/>
        </w:rPr>
      </w:pPr>
    </w:p>
    <w:p w14:paraId="760C95A5" w14:textId="77777777" w:rsidR="00517DB9" w:rsidRPr="00E949B0" w:rsidRDefault="00517DB9" w:rsidP="006A1552">
      <w:pPr>
        <w:jc w:val="center"/>
        <w:rPr>
          <w:rFonts w:ascii="Tahoma" w:hAnsi="Tahoma" w:cs="Tahoma"/>
          <w:b/>
          <w:sz w:val="20"/>
        </w:rPr>
      </w:pPr>
    </w:p>
    <w:p w14:paraId="36D4A5B9" w14:textId="77777777" w:rsidR="00517DB9" w:rsidRPr="00E949B0" w:rsidRDefault="00517DB9" w:rsidP="006A1552">
      <w:pPr>
        <w:jc w:val="center"/>
        <w:rPr>
          <w:rFonts w:ascii="Tahoma" w:hAnsi="Tahoma" w:cs="Tahoma"/>
          <w:b/>
          <w:sz w:val="20"/>
        </w:rPr>
      </w:pPr>
    </w:p>
    <w:p w14:paraId="233C7F5B" w14:textId="77777777" w:rsidR="00517DB9" w:rsidRPr="00E949B0" w:rsidRDefault="00517DB9" w:rsidP="006A1552">
      <w:pPr>
        <w:jc w:val="center"/>
        <w:rPr>
          <w:rFonts w:ascii="Tahoma" w:hAnsi="Tahoma" w:cs="Tahoma"/>
          <w:b/>
          <w:sz w:val="20"/>
        </w:rPr>
      </w:pPr>
    </w:p>
    <w:p w14:paraId="7206EAF2" w14:textId="77777777" w:rsidR="00517DB9" w:rsidRPr="00E949B0" w:rsidRDefault="00517DB9" w:rsidP="006A1552">
      <w:pPr>
        <w:jc w:val="center"/>
        <w:rPr>
          <w:rFonts w:ascii="Tahoma" w:hAnsi="Tahoma" w:cs="Tahoma"/>
          <w:b/>
          <w:sz w:val="20"/>
        </w:rPr>
      </w:pPr>
    </w:p>
    <w:p w14:paraId="04C018C1" w14:textId="77777777" w:rsidR="00517DB9" w:rsidRPr="00E949B0" w:rsidRDefault="00517DB9" w:rsidP="006A1552">
      <w:pPr>
        <w:jc w:val="center"/>
        <w:rPr>
          <w:rFonts w:ascii="Tahoma" w:hAnsi="Tahoma" w:cs="Tahoma"/>
          <w:b/>
          <w:sz w:val="20"/>
        </w:rPr>
      </w:pPr>
    </w:p>
    <w:p w14:paraId="1C4A2350" w14:textId="77777777" w:rsidR="00517DB9" w:rsidRPr="00E949B0" w:rsidRDefault="00517DB9" w:rsidP="006A1552">
      <w:pPr>
        <w:jc w:val="center"/>
        <w:rPr>
          <w:rFonts w:ascii="Tahoma" w:hAnsi="Tahoma" w:cs="Tahoma"/>
          <w:b/>
          <w:sz w:val="20"/>
        </w:rPr>
      </w:pPr>
    </w:p>
    <w:p w14:paraId="2F28A992" w14:textId="77777777" w:rsidR="00517DB9" w:rsidRPr="00E949B0" w:rsidRDefault="00517DB9" w:rsidP="006A1552">
      <w:pPr>
        <w:jc w:val="center"/>
        <w:rPr>
          <w:rFonts w:ascii="Tahoma" w:hAnsi="Tahoma" w:cs="Tahoma"/>
          <w:b/>
          <w:sz w:val="20"/>
        </w:rPr>
      </w:pPr>
    </w:p>
    <w:p w14:paraId="3D8A9568" w14:textId="77777777" w:rsidR="00517DB9" w:rsidRPr="00E949B0" w:rsidRDefault="00517DB9" w:rsidP="006A1552">
      <w:pPr>
        <w:jc w:val="center"/>
        <w:rPr>
          <w:rFonts w:ascii="Tahoma" w:hAnsi="Tahoma" w:cs="Tahoma"/>
          <w:b/>
          <w:sz w:val="20"/>
        </w:rPr>
      </w:pPr>
    </w:p>
    <w:p w14:paraId="79FF52B7" w14:textId="77777777" w:rsidR="00517DB9" w:rsidRPr="00E949B0" w:rsidRDefault="00517DB9" w:rsidP="006A1552">
      <w:pPr>
        <w:jc w:val="center"/>
        <w:rPr>
          <w:rFonts w:ascii="Tahoma" w:hAnsi="Tahoma" w:cs="Tahoma"/>
          <w:b/>
          <w:sz w:val="20"/>
        </w:rPr>
      </w:pPr>
    </w:p>
    <w:p w14:paraId="6E55DB1C" w14:textId="77777777" w:rsidR="00517DB9" w:rsidRPr="00E949B0" w:rsidRDefault="00517DB9" w:rsidP="006A1552">
      <w:pPr>
        <w:jc w:val="center"/>
        <w:rPr>
          <w:rFonts w:ascii="Tahoma" w:hAnsi="Tahoma" w:cs="Tahoma"/>
          <w:b/>
          <w:sz w:val="20"/>
        </w:rPr>
      </w:pPr>
    </w:p>
    <w:p w14:paraId="6742ED2B" w14:textId="77777777" w:rsidR="00517DB9" w:rsidRPr="00E949B0" w:rsidRDefault="00517DB9" w:rsidP="006A1552">
      <w:pPr>
        <w:jc w:val="center"/>
        <w:rPr>
          <w:rFonts w:ascii="Tahoma" w:hAnsi="Tahoma" w:cs="Tahoma"/>
          <w:b/>
          <w:sz w:val="20"/>
        </w:rPr>
      </w:pPr>
    </w:p>
    <w:p w14:paraId="2131AD3A" w14:textId="77777777" w:rsidR="00517DB9" w:rsidRPr="00E949B0" w:rsidRDefault="00517DB9" w:rsidP="006A1552">
      <w:pPr>
        <w:jc w:val="center"/>
        <w:rPr>
          <w:rFonts w:ascii="Tahoma" w:hAnsi="Tahoma" w:cs="Tahoma"/>
          <w:b/>
          <w:sz w:val="20"/>
        </w:rPr>
      </w:pPr>
    </w:p>
    <w:p w14:paraId="70619F8B" w14:textId="77777777" w:rsidR="00517DB9" w:rsidRPr="00E949B0" w:rsidRDefault="00517DB9" w:rsidP="006A1552">
      <w:pPr>
        <w:jc w:val="center"/>
        <w:rPr>
          <w:rFonts w:ascii="Tahoma" w:hAnsi="Tahoma" w:cs="Tahoma"/>
          <w:b/>
          <w:sz w:val="20"/>
        </w:rPr>
      </w:pPr>
    </w:p>
    <w:p w14:paraId="6A6011E1" w14:textId="77777777" w:rsidR="00517DB9" w:rsidRPr="00E949B0" w:rsidRDefault="00517DB9" w:rsidP="006A1552">
      <w:pPr>
        <w:jc w:val="center"/>
        <w:rPr>
          <w:rFonts w:ascii="Tahoma" w:hAnsi="Tahoma" w:cs="Tahoma"/>
          <w:b/>
          <w:sz w:val="20"/>
        </w:rPr>
      </w:pPr>
    </w:p>
    <w:p w14:paraId="06C47779" w14:textId="77777777" w:rsidR="00517DB9" w:rsidRPr="00E949B0" w:rsidRDefault="00517DB9" w:rsidP="006A1552">
      <w:pPr>
        <w:jc w:val="center"/>
        <w:rPr>
          <w:rFonts w:ascii="Tahoma" w:hAnsi="Tahoma" w:cs="Tahoma"/>
          <w:b/>
          <w:sz w:val="20"/>
        </w:rPr>
      </w:pPr>
    </w:p>
    <w:p w14:paraId="30448162" w14:textId="77777777" w:rsidR="00517DB9" w:rsidRPr="00E949B0" w:rsidRDefault="00517DB9" w:rsidP="006A1552">
      <w:pPr>
        <w:jc w:val="center"/>
        <w:rPr>
          <w:rFonts w:ascii="Tahoma" w:hAnsi="Tahoma" w:cs="Tahoma"/>
          <w:b/>
          <w:sz w:val="20"/>
        </w:rPr>
      </w:pPr>
    </w:p>
    <w:p w14:paraId="42F66929" w14:textId="77777777" w:rsidR="00517DB9" w:rsidRPr="00E949B0" w:rsidRDefault="00517DB9" w:rsidP="006A1552">
      <w:pPr>
        <w:jc w:val="center"/>
        <w:rPr>
          <w:rFonts w:ascii="Tahoma" w:hAnsi="Tahoma" w:cs="Tahoma"/>
          <w:b/>
          <w:sz w:val="20"/>
        </w:rPr>
      </w:pPr>
    </w:p>
    <w:p w14:paraId="6DC481BD" w14:textId="77777777" w:rsidR="006A1552" w:rsidRPr="00E949B0" w:rsidRDefault="006A1552" w:rsidP="006A1552">
      <w:pPr>
        <w:jc w:val="center"/>
        <w:rPr>
          <w:rFonts w:ascii="Tahoma" w:hAnsi="Tahoma" w:cs="Tahoma"/>
          <w:b/>
          <w:sz w:val="20"/>
        </w:rPr>
      </w:pPr>
    </w:p>
    <w:p w14:paraId="26B21FD4" w14:textId="77777777" w:rsidR="006A1552" w:rsidRPr="00E949B0" w:rsidRDefault="006A1552" w:rsidP="006A1552">
      <w:pPr>
        <w:jc w:val="center"/>
        <w:rPr>
          <w:rFonts w:ascii="Tahoma" w:hAnsi="Tahoma" w:cs="Tahoma"/>
          <w:b/>
          <w:sz w:val="20"/>
        </w:rPr>
      </w:pPr>
    </w:p>
    <w:p w14:paraId="7299E09C" w14:textId="77777777" w:rsidR="00236F81" w:rsidRPr="00E949B0" w:rsidRDefault="00837C37" w:rsidP="00CA18BE">
      <w:pPr>
        <w:jc w:val="right"/>
        <w:rPr>
          <w:rFonts w:ascii="Tahoma" w:hAnsi="Tahoma" w:cs="Tahoma"/>
          <w:b/>
          <w:sz w:val="20"/>
        </w:rPr>
      </w:pPr>
      <w:r w:rsidRPr="00E949B0">
        <w:rPr>
          <w:rFonts w:ascii="Tahoma" w:hAnsi="Tahoma" w:cs="Tahoma"/>
          <w:b/>
          <w:sz w:val="20"/>
        </w:rPr>
        <w:br w:type="page"/>
      </w:r>
    </w:p>
    <w:p w14:paraId="421E37CA" w14:textId="56D4A302" w:rsidR="00C54D25" w:rsidRPr="00E949B0" w:rsidRDefault="00C54D25" w:rsidP="00C54D25">
      <w:pPr>
        <w:suppressAutoHyphens/>
        <w:jc w:val="center"/>
        <w:rPr>
          <w:rFonts w:ascii="Tahoma" w:hAnsi="Tahoma" w:cs="Tahoma"/>
          <w:b/>
          <w:sz w:val="18"/>
          <w:szCs w:val="20"/>
          <w:lang w:eastAsia="ar-SA"/>
        </w:rPr>
      </w:pPr>
      <w:r w:rsidRPr="00E949B0">
        <w:rPr>
          <w:rFonts w:ascii="Tahoma" w:hAnsi="Tahoma" w:cs="Tahoma"/>
          <w:b/>
          <w:sz w:val="18"/>
          <w:szCs w:val="20"/>
          <w:lang w:eastAsia="ar-SA"/>
        </w:rPr>
        <w:lastRenderedPageBreak/>
        <w:t>Załącznik nr 3 do umowy (wzór umowy – zał. 4)</w:t>
      </w:r>
    </w:p>
    <w:p w14:paraId="1C4F1A99" w14:textId="77777777" w:rsidR="00C54D25" w:rsidRPr="00E949B0" w:rsidRDefault="00C54D25" w:rsidP="00C54D25">
      <w:pPr>
        <w:suppressAutoHyphens/>
        <w:autoSpaceDE w:val="0"/>
        <w:rPr>
          <w:rFonts w:ascii="Tahoma" w:hAnsi="Tahoma" w:cs="Tahoma"/>
          <w:sz w:val="18"/>
          <w:szCs w:val="20"/>
          <w:lang w:eastAsia="ar-SA"/>
        </w:rPr>
      </w:pPr>
    </w:p>
    <w:p w14:paraId="21BC2DBC" w14:textId="77777777" w:rsidR="00C54D25" w:rsidRPr="00E949B0" w:rsidRDefault="00C54D25" w:rsidP="00C54D25">
      <w:pPr>
        <w:suppressAutoHyphens/>
        <w:autoSpaceDE w:val="0"/>
        <w:jc w:val="right"/>
        <w:rPr>
          <w:rFonts w:ascii="Tahoma" w:hAnsi="Tahoma" w:cs="Tahoma"/>
          <w:sz w:val="18"/>
          <w:szCs w:val="20"/>
          <w:lang w:eastAsia="ar-SA"/>
        </w:rPr>
      </w:pPr>
      <w:r w:rsidRPr="00E949B0">
        <w:rPr>
          <w:rFonts w:ascii="Tahoma" w:hAnsi="Tahoma" w:cs="Tahoma"/>
          <w:sz w:val="18"/>
          <w:szCs w:val="20"/>
          <w:lang w:eastAsia="ar-SA"/>
        </w:rPr>
        <w:t xml:space="preserve">Łódź, dnia ………………. r. </w:t>
      </w:r>
    </w:p>
    <w:p w14:paraId="4B334A15" w14:textId="77777777" w:rsidR="00C54D25" w:rsidRPr="00E949B0" w:rsidRDefault="00C54D25" w:rsidP="00C54D25">
      <w:pPr>
        <w:suppressAutoHyphens/>
        <w:autoSpaceDE w:val="0"/>
        <w:rPr>
          <w:rFonts w:ascii="Tahoma" w:hAnsi="Tahoma" w:cs="Tahoma"/>
          <w:b/>
          <w:sz w:val="18"/>
          <w:szCs w:val="20"/>
          <w:lang w:eastAsia="ar-SA"/>
        </w:rPr>
      </w:pPr>
    </w:p>
    <w:p w14:paraId="09ADD7BB" w14:textId="77777777" w:rsidR="00C54D25" w:rsidRPr="00E949B0" w:rsidRDefault="00C54D25" w:rsidP="00C54D25">
      <w:pPr>
        <w:suppressAutoHyphens/>
        <w:autoSpaceDE w:val="0"/>
        <w:rPr>
          <w:rFonts w:ascii="Tahoma" w:hAnsi="Tahoma" w:cs="Tahoma"/>
          <w:b/>
          <w:sz w:val="18"/>
          <w:szCs w:val="20"/>
          <w:lang w:eastAsia="ar-SA"/>
        </w:rPr>
      </w:pPr>
    </w:p>
    <w:p w14:paraId="6D39DB13" w14:textId="77777777" w:rsidR="00C54D25" w:rsidRPr="00E949B0" w:rsidRDefault="00C54D25" w:rsidP="00C54D25">
      <w:pPr>
        <w:suppressAutoHyphens/>
        <w:autoSpaceDE w:val="0"/>
        <w:rPr>
          <w:rFonts w:ascii="Tahoma" w:hAnsi="Tahoma" w:cs="Tahoma"/>
          <w:b/>
          <w:sz w:val="18"/>
          <w:szCs w:val="20"/>
          <w:lang w:eastAsia="ar-SA"/>
        </w:rPr>
      </w:pPr>
    </w:p>
    <w:p w14:paraId="5F96664E" w14:textId="77777777" w:rsidR="00C54D25" w:rsidRPr="00E949B0" w:rsidRDefault="00C54D25" w:rsidP="00C54D25">
      <w:pPr>
        <w:suppressAutoHyphens/>
        <w:autoSpaceDE w:val="0"/>
        <w:rPr>
          <w:rFonts w:ascii="Tahoma" w:hAnsi="Tahoma" w:cs="Tahoma"/>
          <w:b/>
          <w:sz w:val="18"/>
          <w:szCs w:val="20"/>
          <w:lang w:eastAsia="ar-SA"/>
        </w:rPr>
      </w:pPr>
      <w:r w:rsidRPr="00E949B0">
        <w:rPr>
          <w:rFonts w:ascii="Tahoma" w:hAnsi="Tahoma" w:cs="Tahoma"/>
          <w:b/>
          <w:sz w:val="18"/>
          <w:szCs w:val="20"/>
          <w:lang w:eastAsia="ar-SA"/>
        </w:rPr>
        <w:t>Samodzielny Publiczny Zakład Opieki Zdrowotnej</w:t>
      </w:r>
    </w:p>
    <w:p w14:paraId="27DFA8A9" w14:textId="77777777" w:rsidR="00C54D25" w:rsidRPr="00E949B0" w:rsidRDefault="00C54D25" w:rsidP="00C54D25">
      <w:pPr>
        <w:suppressAutoHyphens/>
        <w:autoSpaceDE w:val="0"/>
        <w:rPr>
          <w:rFonts w:ascii="Tahoma" w:hAnsi="Tahoma" w:cs="Tahoma"/>
          <w:b/>
          <w:sz w:val="18"/>
          <w:szCs w:val="20"/>
          <w:lang w:eastAsia="ar-SA"/>
        </w:rPr>
      </w:pPr>
      <w:r w:rsidRPr="00E949B0">
        <w:rPr>
          <w:rFonts w:ascii="Tahoma" w:hAnsi="Tahoma" w:cs="Tahoma"/>
          <w:b/>
          <w:sz w:val="18"/>
          <w:szCs w:val="20"/>
          <w:lang w:eastAsia="ar-SA"/>
        </w:rPr>
        <w:t>Uniwersytecki Szpital Kliniczny Nr 1</w:t>
      </w:r>
    </w:p>
    <w:p w14:paraId="4A562B91" w14:textId="77777777" w:rsidR="00C54D25" w:rsidRPr="00E949B0" w:rsidRDefault="00C54D25" w:rsidP="00C54D25">
      <w:pPr>
        <w:suppressAutoHyphens/>
        <w:autoSpaceDE w:val="0"/>
        <w:rPr>
          <w:rFonts w:ascii="Tahoma" w:hAnsi="Tahoma" w:cs="Tahoma"/>
          <w:b/>
          <w:sz w:val="18"/>
          <w:szCs w:val="20"/>
          <w:lang w:eastAsia="ar-SA"/>
        </w:rPr>
      </w:pPr>
      <w:r w:rsidRPr="00E949B0">
        <w:rPr>
          <w:rFonts w:ascii="Tahoma" w:hAnsi="Tahoma" w:cs="Tahoma"/>
          <w:b/>
          <w:sz w:val="18"/>
          <w:szCs w:val="20"/>
          <w:lang w:eastAsia="ar-SA"/>
        </w:rPr>
        <w:t>im. Norberta Barlickiego</w:t>
      </w:r>
    </w:p>
    <w:p w14:paraId="66D24126" w14:textId="77777777" w:rsidR="00C54D25" w:rsidRPr="00E949B0" w:rsidRDefault="00C54D25" w:rsidP="00C54D25">
      <w:pPr>
        <w:suppressAutoHyphens/>
        <w:autoSpaceDE w:val="0"/>
        <w:rPr>
          <w:rFonts w:ascii="Tahoma" w:hAnsi="Tahoma" w:cs="Tahoma"/>
          <w:b/>
          <w:sz w:val="18"/>
          <w:szCs w:val="20"/>
          <w:lang w:eastAsia="ar-SA"/>
        </w:rPr>
      </w:pPr>
      <w:r w:rsidRPr="00E949B0">
        <w:rPr>
          <w:rFonts w:ascii="Tahoma" w:hAnsi="Tahoma" w:cs="Tahoma"/>
          <w:b/>
          <w:sz w:val="18"/>
          <w:szCs w:val="20"/>
          <w:lang w:eastAsia="ar-SA"/>
        </w:rPr>
        <w:t>Uniwersytetu Medycznego w Łodzi</w:t>
      </w:r>
    </w:p>
    <w:p w14:paraId="2B1A4917" w14:textId="77777777" w:rsidR="00C54D25" w:rsidRPr="00E949B0" w:rsidRDefault="00C54D25" w:rsidP="00C54D25">
      <w:pPr>
        <w:suppressAutoHyphens/>
        <w:autoSpaceDE w:val="0"/>
        <w:rPr>
          <w:rFonts w:ascii="Tahoma" w:hAnsi="Tahoma" w:cs="Tahoma"/>
          <w:b/>
          <w:sz w:val="18"/>
          <w:szCs w:val="20"/>
          <w:lang w:eastAsia="ar-SA"/>
        </w:rPr>
      </w:pPr>
    </w:p>
    <w:p w14:paraId="2A72BB9E" w14:textId="77777777" w:rsidR="00C54D25" w:rsidRPr="00E949B0" w:rsidRDefault="00C54D25" w:rsidP="00C54D25">
      <w:pPr>
        <w:suppressAutoHyphens/>
        <w:autoSpaceDE w:val="0"/>
        <w:rPr>
          <w:rFonts w:ascii="Tahoma" w:hAnsi="Tahoma" w:cs="Tahoma"/>
          <w:b/>
          <w:sz w:val="18"/>
          <w:szCs w:val="20"/>
          <w:lang w:eastAsia="ar-SA"/>
        </w:rPr>
      </w:pPr>
      <w:r w:rsidRPr="00E949B0">
        <w:rPr>
          <w:rFonts w:ascii="Tahoma" w:hAnsi="Tahoma" w:cs="Tahoma"/>
          <w:b/>
          <w:sz w:val="18"/>
          <w:szCs w:val="20"/>
          <w:lang w:eastAsia="ar-SA"/>
        </w:rPr>
        <w:t>ul. Kopcińskiego 22</w:t>
      </w:r>
    </w:p>
    <w:p w14:paraId="0E946216" w14:textId="77777777" w:rsidR="00C54D25" w:rsidRPr="00E949B0" w:rsidRDefault="00C54D25" w:rsidP="00C54D25">
      <w:pPr>
        <w:suppressAutoHyphens/>
        <w:autoSpaceDE w:val="0"/>
        <w:rPr>
          <w:rFonts w:ascii="Tahoma" w:hAnsi="Tahoma" w:cs="Tahoma"/>
          <w:b/>
          <w:sz w:val="18"/>
          <w:szCs w:val="20"/>
          <w:lang w:eastAsia="ar-SA"/>
        </w:rPr>
      </w:pPr>
      <w:r w:rsidRPr="00E949B0">
        <w:rPr>
          <w:rFonts w:ascii="Tahoma" w:hAnsi="Tahoma" w:cs="Tahoma"/>
          <w:b/>
          <w:sz w:val="18"/>
          <w:szCs w:val="20"/>
          <w:lang w:eastAsia="ar-SA"/>
        </w:rPr>
        <w:t xml:space="preserve">90-153 Łódź </w:t>
      </w:r>
    </w:p>
    <w:p w14:paraId="6D83969E" w14:textId="77777777" w:rsidR="00C54D25" w:rsidRPr="00E949B0" w:rsidRDefault="00C54D25" w:rsidP="00C54D25">
      <w:pPr>
        <w:suppressAutoHyphens/>
        <w:autoSpaceDE w:val="0"/>
        <w:jc w:val="right"/>
        <w:rPr>
          <w:rFonts w:ascii="Tahoma" w:hAnsi="Tahoma" w:cs="Tahoma"/>
          <w:sz w:val="18"/>
          <w:szCs w:val="20"/>
          <w:lang w:eastAsia="ar-SA"/>
        </w:rPr>
      </w:pPr>
    </w:p>
    <w:p w14:paraId="6C36272D" w14:textId="77777777" w:rsidR="00C54D25" w:rsidRPr="00E949B0" w:rsidRDefault="00C54D25" w:rsidP="00C54D25">
      <w:pPr>
        <w:suppressAutoHyphens/>
        <w:autoSpaceDE w:val="0"/>
        <w:jc w:val="right"/>
        <w:rPr>
          <w:rFonts w:ascii="Tahoma" w:hAnsi="Tahoma" w:cs="Tahoma"/>
          <w:sz w:val="18"/>
          <w:szCs w:val="20"/>
          <w:lang w:eastAsia="ar-SA"/>
        </w:rPr>
      </w:pPr>
      <w:r w:rsidRPr="00E949B0">
        <w:rPr>
          <w:rFonts w:ascii="Tahoma" w:hAnsi="Tahoma" w:cs="Tahoma"/>
          <w:sz w:val="18"/>
          <w:szCs w:val="20"/>
          <w:lang w:eastAsia="ar-SA"/>
        </w:rPr>
        <w:t xml:space="preserve">(Nazwa i Adres Wykonawcy) </w:t>
      </w:r>
    </w:p>
    <w:p w14:paraId="7489EC3F" w14:textId="77777777" w:rsidR="00C54D25" w:rsidRPr="00E949B0" w:rsidRDefault="00C54D25" w:rsidP="00C54D25">
      <w:pPr>
        <w:suppressAutoHyphens/>
        <w:autoSpaceDE w:val="0"/>
        <w:jc w:val="right"/>
        <w:rPr>
          <w:rFonts w:ascii="Tahoma" w:hAnsi="Tahoma" w:cs="Tahoma"/>
          <w:sz w:val="18"/>
          <w:szCs w:val="20"/>
          <w:lang w:eastAsia="ar-SA"/>
        </w:rPr>
      </w:pPr>
    </w:p>
    <w:p w14:paraId="6A391350" w14:textId="77777777" w:rsidR="00C54D25" w:rsidRPr="00E949B0" w:rsidRDefault="00C54D25" w:rsidP="00C54D25">
      <w:pPr>
        <w:suppressAutoHyphens/>
        <w:autoSpaceDE w:val="0"/>
        <w:jc w:val="right"/>
        <w:rPr>
          <w:rFonts w:ascii="Tahoma" w:hAnsi="Tahoma" w:cs="Tahoma"/>
          <w:sz w:val="18"/>
          <w:szCs w:val="20"/>
          <w:lang w:eastAsia="ar-SA"/>
        </w:rPr>
      </w:pPr>
    </w:p>
    <w:p w14:paraId="2AA6C998" w14:textId="77777777" w:rsidR="00C54D25" w:rsidRPr="00E949B0" w:rsidRDefault="00C54D25" w:rsidP="00C54D25">
      <w:pPr>
        <w:suppressAutoHyphens/>
        <w:autoSpaceDE w:val="0"/>
        <w:jc w:val="both"/>
        <w:rPr>
          <w:rFonts w:ascii="Tahoma" w:hAnsi="Tahoma" w:cs="Tahoma"/>
          <w:sz w:val="18"/>
          <w:szCs w:val="20"/>
          <w:lang w:eastAsia="ar-SA"/>
        </w:rPr>
      </w:pPr>
    </w:p>
    <w:p w14:paraId="5B90846A" w14:textId="77777777" w:rsidR="00C54D25" w:rsidRPr="00E949B0" w:rsidRDefault="00C54D25" w:rsidP="00C54D25">
      <w:pPr>
        <w:suppressAutoHyphens/>
        <w:autoSpaceDE w:val="0"/>
        <w:rPr>
          <w:rFonts w:ascii="Tahoma" w:hAnsi="Tahoma" w:cs="Tahoma"/>
          <w:sz w:val="18"/>
          <w:szCs w:val="20"/>
          <w:lang w:eastAsia="ar-SA"/>
        </w:rPr>
      </w:pPr>
      <w:r w:rsidRPr="00E949B0">
        <w:rPr>
          <w:rFonts w:ascii="Tahoma" w:hAnsi="Tahoma" w:cs="Tahoma"/>
          <w:sz w:val="18"/>
          <w:szCs w:val="20"/>
          <w:lang w:eastAsia="ar-SA"/>
        </w:rPr>
        <w:t xml:space="preserve">Szanowni Państwo </w:t>
      </w:r>
    </w:p>
    <w:p w14:paraId="5234B930" w14:textId="77777777" w:rsidR="00C54D25" w:rsidRPr="00E949B0" w:rsidRDefault="00C54D25" w:rsidP="00C54D25">
      <w:pPr>
        <w:suppressAutoHyphens/>
        <w:autoSpaceDE w:val="0"/>
        <w:jc w:val="both"/>
        <w:rPr>
          <w:rFonts w:ascii="Tahoma" w:hAnsi="Tahoma" w:cs="Tahoma"/>
          <w:sz w:val="18"/>
          <w:szCs w:val="20"/>
          <w:lang w:eastAsia="ar-SA"/>
        </w:rPr>
      </w:pPr>
    </w:p>
    <w:p w14:paraId="4BB148BE" w14:textId="150BDF3E" w:rsidR="00C54D25" w:rsidRPr="00E949B0" w:rsidRDefault="00C54D25" w:rsidP="00C54D25">
      <w:pPr>
        <w:suppressAutoHyphens/>
        <w:autoSpaceDE w:val="0"/>
        <w:jc w:val="both"/>
        <w:rPr>
          <w:rFonts w:ascii="Tahoma" w:hAnsi="Tahoma" w:cs="Tahoma"/>
          <w:sz w:val="18"/>
          <w:szCs w:val="18"/>
          <w:lang w:eastAsia="en-US"/>
        </w:rPr>
      </w:pPr>
      <w:r w:rsidRPr="00E949B0">
        <w:rPr>
          <w:rFonts w:ascii="Tahoma" w:hAnsi="Tahoma" w:cs="Tahoma"/>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numer </w:t>
      </w:r>
      <w:r w:rsidR="0055309D" w:rsidRPr="00E949B0">
        <w:rPr>
          <w:rFonts w:ascii="Tahoma" w:hAnsi="Tahoma" w:cs="Tahoma"/>
          <w:b/>
          <w:sz w:val="18"/>
          <w:szCs w:val="18"/>
          <w:lang w:eastAsia="en-US"/>
        </w:rPr>
        <w:t>96</w:t>
      </w:r>
      <w:r w:rsidRPr="00E949B0">
        <w:rPr>
          <w:rFonts w:ascii="Tahoma" w:hAnsi="Tahoma" w:cs="Tahoma"/>
          <w:b/>
          <w:sz w:val="18"/>
          <w:szCs w:val="18"/>
          <w:lang w:eastAsia="en-US"/>
        </w:rPr>
        <w:t>/PN/ZP/D/2024</w:t>
      </w:r>
      <w:r w:rsidRPr="00E949B0">
        <w:rPr>
          <w:rFonts w:ascii="Tahoma" w:hAnsi="Tahoma" w:cs="Tahoma"/>
          <w:sz w:val="18"/>
          <w:szCs w:val="18"/>
          <w:lang w:eastAsia="en-US"/>
        </w:rPr>
        <w:t xml:space="preserve"> (Dostawa </w:t>
      </w:r>
      <w:r w:rsidR="0055309D" w:rsidRPr="00E949B0">
        <w:rPr>
          <w:rFonts w:ascii="Tahoma" w:hAnsi="Tahoma" w:cs="Tahoma"/>
          <w:sz w:val="18"/>
          <w:szCs w:val="18"/>
          <w:lang w:eastAsia="en-US"/>
        </w:rPr>
        <w:t>systemów implantów ślimakowych oraz procesorów dźwięku</w:t>
      </w:r>
      <w:r w:rsidRPr="00E949B0">
        <w:rPr>
          <w:rFonts w:ascii="Tahoma" w:hAnsi="Tahoma" w:cs="Tahoma"/>
          <w:sz w:val="18"/>
          <w:szCs w:val="18"/>
          <w:lang w:eastAsia="en-US"/>
        </w:rPr>
        <w:t xml:space="preserve">) o zamówienie publiczne zawiadamia o skorzystaniu z </w:t>
      </w:r>
      <w:r w:rsidRPr="00E949B0">
        <w:rPr>
          <w:rFonts w:ascii="Tahoma" w:hAnsi="Tahoma" w:cs="Tahoma"/>
          <w:b/>
          <w:bCs/>
          <w:sz w:val="18"/>
          <w:szCs w:val="18"/>
          <w:lang w:eastAsia="en-US"/>
        </w:rPr>
        <w:t>prawa opcji,</w:t>
      </w:r>
      <w:r w:rsidRPr="00E949B0">
        <w:rPr>
          <w:rFonts w:ascii="Tahoma" w:hAnsi="Tahoma" w:cs="Tahoma"/>
          <w:sz w:val="18"/>
          <w:szCs w:val="18"/>
          <w:lang w:eastAsia="en-US"/>
        </w:rPr>
        <w:t xml:space="preserve"> o którym mowa w § 6 zawartej między stronami umowy, w następującym zakresie:</w:t>
      </w:r>
    </w:p>
    <w:p w14:paraId="6B4086D9" w14:textId="77777777" w:rsidR="00C54D25" w:rsidRPr="00E949B0" w:rsidRDefault="00C54D25" w:rsidP="00C54D25">
      <w:pPr>
        <w:suppressAutoHyphens/>
        <w:autoSpaceDE w:val="0"/>
        <w:jc w:val="both"/>
        <w:rPr>
          <w:rFonts w:ascii="Tahoma" w:eastAsia="Calibri" w:hAnsi="Tahoma" w:cs="Tahoma"/>
          <w:sz w:val="18"/>
          <w:szCs w:val="18"/>
          <w:lang w:val="x-none" w:eastAsia="en-US"/>
        </w:rPr>
      </w:pPr>
      <w:r w:rsidRPr="00E949B0">
        <w:rPr>
          <w:rFonts w:ascii="Tahoma" w:hAnsi="Tahoma" w:cs="Tahoma"/>
          <w:sz w:val="18"/>
          <w:szCs w:val="18"/>
          <w:lang w:eastAsia="en-US"/>
        </w:rPr>
        <w:t>Pakiet nr ………poz. …..</w:t>
      </w:r>
      <w:r w:rsidRPr="00E949B0">
        <w:rPr>
          <w:rFonts w:ascii="Tahoma" w:eastAsia="Calibri" w:hAnsi="Tahoma" w:cs="Tahoma"/>
          <w:sz w:val="18"/>
          <w:szCs w:val="18"/>
          <w:lang w:val="x-none" w:eastAsia="en-US"/>
        </w:rPr>
        <w:t>wartość podstawowa wykorzystana……………….. wartość maksymalna prawa opcji………………….</w:t>
      </w:r>
    </w:p>
    <w:p w14:paraId="25822D44" w14:textId="77777777" w:rsidR="00C54D25" w:rsidRPr="00E949B0" w:rsidRDefault="00C54D25" w:rsidP="00C54D25">
      <w:pPr>
        <w:suppressAutoHyphens/>
        <w:autoSpaceDE w:val="0"/>
        <w:jc w:val="both"/>
        <w:rPr>
          <w:rFonts w:ascii="Tahoma" w:hAnsi="Tahoma" w:cs="Tahoma"/>
          <w:sz w:val="18"/>
          <w:szCs w:val="18"/>
          <w:lang w:eastAsia="en-US"/>
        </w:rPr>
      </w:pPr>
      <w:r w:rsidRPr="00E949B0">
        <w:rPr>
          <w:rFonts w:ascii="Tahoma" w:hAnsi="Tahoma" w:cs="Tahoma"/>
          <w:sz w:val="18"/>
          <w:szCs w:val="18"/>
          <w:lang w:eastAsia="en-US"/>
        </w:rPr>
        <w:t>Pakiet nr ………poz. …..wartość podstawowa wykorzystana……………….. wartość maksymalna prawa opcji………………….</w:t>
      </w:r>
    </w:p>
    <w:p w14:paraId="0E0F5C0D" w14:textId="03800B32" w:rsidR="00C54D25" w:rsidRPr="00E949B0" w:rsidRDefault="00C54D25" w:rsidP="00C54D25">
      <w:pPr>
        <w:suppressAutoHyphens/>
        <w:autoSpaceDE w:val="0"/>
        <w:jc w:val="both"/>
        <w:rPr>
          <w:rFonts w:ascii="Tahoma" w:hAnsi="Tahoma" w:cs="Tahoma"/>
          <w:sz w:val="18"/>
          <w:szCs w:val="18"/>
          <w:lang w:eastAsia="en-US"/>
        </w:rPr>
      </w:pPr>
      <w:r w:rsidRPr="00E949B0">
        <w:rPr>
          <w:rFonts w:ascii="Tahoma" w:hAnsi="Tahoma" w:cs="Tahoma"/>
          <w:sz w:val="18"/>
          <w:szCs w:val="18"/>
          <w:lang w:eastAsia="en-US"/>
        </w:rPr>
        <w:t>Jednocześnie przypominamy że zgodnie z § 6 ust. 5 zawartej umowy Wykonawca po otrzymaniu powiadomienia zobowiązany jest przystąpić do realizacji przedmiotu zamówienia w ramach „prawa opcji”.</w:t>
      </w:r>
    </w:p>
    <w:p w14:paraId="7E4B2A19" w14:textId="77777777" w:rsidR="00C54D25" w:rsidRPr="00E949B0" w:rsidRDefault="00C54D25" w:rsidP="00C54D25">
      <w:pPr>
        <w:suppressAutoHyphens/>
        <w:ind w:left="567"/>
        <w:jc w:val="both"/>
        <w:rPr>
          <w:rFonts w:ascii="Tahoma" w:hAnsi="Tahoma" w:cs="Tahoma"/>
          <w:sz w:val="18"/>
          <w:szCs w:val="20"/>
          <w:lang w:eastAsia="ar-SA"/>
        </w:rPr>
      </w:pPr>
    </w:p>
    <w:p w14:paraId="0084A343" w14:textId="77777777" w:rsidR="00C54D25" w:rsidRPr="00E949B0" w:rsidRDefault="00C54D25" w:rsidP="00C54D25">
      <w:pPr>
        <w:jc w:val="both"/>
        <w:rPr>
          <w:rFonts w:ascii="Tahoma" w:hAnsi="Tahoma" w:cs="Tahoma"/>
          <w:sz w:val="18"/>
          <w:szCs w:val="20"/>
        </w:rPr>
      </w:pPr>
      <w:r w:rsidRPr="00E949B0">
        <w:rPr>
          <w:rFonts w:ascii="Tahoma" w:hAnsi="Tahoma" w:cs="Tahoma"/>
          <w:sz w:val="18"/>
          <w:szCs w:val="20"/>
        </w:rPr>
        <w:t>*Niepotrzebne skreślić</w:t>
      </w:r>
    </w:p>
    <w:p w14:paraId="44C97B1B" w14:textId="77777777" w:rsidR="00C54D25" w:rsidRPr="00E949B0" w:rsidRDefault="00C54D25" w:rsidP="00C54D25">
      <w:pPr>
        <w:suppressAutoHyphens/>
        <w:ind w:left="567"/>
        <w:jc w:val="both"/>
        <w:rPr>
          <w:rFonts w:ascii="Tahoma" w:hAnsi="Tahoma" w:cs="Tahoma"/>
          <w:sz w:val="18"/>
          <w:szCs w:val="20"/>
          <w:lang w:eastAsia="ar-SA"/>
        </w:rPr>
      </w:pPr>
    </w:p>
    <w:p w14:paraId="249AF6F2" w14:textId="77777777" w:rsidR="00C54D25" w:rsidRPr="00E949B0" w:rsidRDefault="00C54D25" w:rsidP="00C54D25">
      <w:pPr>
        <w:suppressAutoHyphens/>
        <w:ind w:left="567"/>
        <w:jc w:val="right"/>
        <w:rPr>
          <w:rFonts w:ascii="Tahoma" w:hAnsi="Tahoma" w:cs="Tahoma"/>
          <w:sz w:val="18"/>
          <w:szCs w:val="20"/>
          <w:lang w:eastAsia="ar-SA"/>
        </w:rPr>
      </w:pPr>
    </w:p>
    <w:p w14:paraId="6800711C" w14:textId="77777777" w:rsidR="00C54D25" w:rsidRPr="00E949B0" w:rsidRDefault="00C54D25" w:rsidP="00C54D25">
      <w:pPr>
        <w:widowControl w:val="0"/>
        <w:tabs>
          <w:tab w:val="left" w:pos="426"/>
          <w:tab w:val="right" w:leader="dot" w:pos="9072"/>
        </w:tabs>
        <w:autoSpaceDE w:val="0"/>
        <w:autoSpaceDN w:val="0"/>
        <w:adjustRightInd w:val="0"/>
        <w:spacing w:line="480" w:lineRule="auto"/>
        <w:jc w:val="both"/>
        <w:rPr>
          <w:rFonts w:ascii="Tahoma" w:hAnsi="Tahoma" w:cs="Tahoma"/>
          <w:sz w:val="16"/>
          <w:szCs w:val="16"/>
        </w:rPr>
      </w:pPr>
    </w:p>
    <w:p w14:paraId="74003F26" w14:textId="77777777" w:rsidR="00C54D25" w:rsidRPr="00E949B0" w:rsidRDefault="00C54D25" w:rsidP="00C54D25">
      <w:pPr>
        <w:widowControl w:val="0"/>
        <w:tabs>
          <w:tab w:val="left" w:pos="539"/>
          <w:tab w:val="right" w:leader="dot" w:pos="9072"/>
        </w:tabs>
        <w:autoSpaceDE w:val="0"/>
        <w:autoSpaceDN w:val="0"/>
        <w:adjustRightInd w:val="0"/>
        <w:spacing w:line="254" w:lineRule="atLeast"/>
        <w:ind w:right="-1"/>
        <w:jc w:val="both"/>
        <w:rPr>
          <w:rFonts w:ascii="Tahoma" w:hAnsi="Tahoma" w:cs="Tahoma"/>
          <w:sz w:val="16"/>
          <w:szCs w:val="16"/>
        </w:rPr>
      </w:pPr>
      <w:r w:rsidRPr="00E949B0">
        <w:rPr>
          <w:rFonts w:ascii="Tahoma" w:hAnsi="Tahoma" w:cs="Tahoma"/>
          <w:sz w:val="16"/>
          <w:szCs w:val="16"/>
        </w:rPr>
        <w:t xml:space="preserve">...............................................................................                          </w:t>
      </w:r>
    </w:p>
    <w:p w14:paraId="488377EF" w14:textId="77777777" w:rsidR="00C54D25" w:rsidRPr="00E949B0" w:rsidRDefault="00C54D25" w:rsidP="00C54D25">
      <w:pPr>
        <w:widowControl w:val="0"/>
        <w:autoSpaceDE w:val="0"/>
        <w:autoSpaceDN w:val="0"/>
        <w:adjustRightInd w:val="0"/>
        <w:rPr>
          <w:rFonts w:ascii="Tahoma" w:hAnsi="Tahoma" w:cs="Tahoma"/>
          <w:sz w:val="14"/>
          <w:szCs w:val="14"/>
        </w:rPr>
      </w:pPr>
      <w:r w:rsidRPr="00E949B0">
        <w:rPr>
          <w:rFonts w:ascii="Tahoma" w:hAnsi="Tahoma" w:cs="Tahoma"/>
          <w:sz w:val="18"/>
          <w:szCs w:val="18"/>
        </w:rPr>
        <w:t xml:space="preserve"> </w:t>
      </w:r>
      <w:r w:rsidRPr="00E949B0">
        <w:rPr>
          <w:rFonts w:ascii="Tahoma" w:hAnsi="Tahoma" w:cs="Tahoma"/>
          <w:sz w:val="14"/>
          <w:szCs w:val="14"/>
        </w:rPr>
        <w:t>(podpis kierownika Komórki Merytorycznej)</w:t>
      </w:r>
    </w:p>
    <w:p w14:paraId="769CF1A6" w14:textId="77777777" w:rsidR="00C54D25" w:rsidRPr="00E949B0" w:rsidRDefault="00C54D25" w:rsidP="00C54D25">
      <w:pPr>
        <w:widowControl w:val="0"/>
        <w:autoSpaceDE w:val="0"/>
        <w:autoSpaceDN w:val="0"/>
        <w:adjustRightInd w:val="0"/>
        <w:rPr>
          <w:rFonts w:ascii="Tahoma" w:hAnsi="Tahoma" w:cs="Tahoma"/>
          <w:sz w:val="14"/>
          <w:szCs w:val="14"/>
        </w:rPr>
      </w:pPr>
    </w:p>
    <w:p w14:paraId="7DEF67BC" w14:textId="77777777" w:rsidR="00C54D25" w:rsidRPr="00E949B0" w:rsidRDefault="00C54D25" w:rsidP="00C54D25">
      <w:pPr>
        <w:widowControl w:val="0"/>
        <w:autoSpaceDE w:val="0"/>
        <w:autoSpaceDN w:val="0"/>
        <w:adjustRightInd w:val="0"/>
        <w:ind w:left="4536"/>
        <w:jc w:val="center"/>
        <w:rPr>
          <w:rFonts w:ascii="Tahoma" w:hAnsi="Tahoma" w:cs="Tahoma"/>
          <w:sz w:val="18"/>
          <w:szCs w:val="18"/>
        </w:rPr>
      </w:pPr>
    </w:p>
    <w:p w14:paraId="646B9001" w14:textId="77777777" w:rsidR="00C54D25" w:rsidRPr="00E949B0"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0D80682F" w14:textId="77777777" w:rsidR="00C54D25" w:rsidRPr="00E949B0"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1229832E" w14:textId="77777777" w:rsidR="00C54D25" w:rsidRPr="00E949B0" w:rsidRDefault="00C54D25" w:rsidP="00C54D25">
      <w:pPr>
        <w:widowControl w:val="0"/>
        <w:tabs>
          <w:tab w:val="right" w:leader="dot" w:pos="9072"/>
        </w:tabs>
        <w:autoSpaceDE w:val="0"/>
        <w:autoSpaceDN w:val="0"/>
        <w:adjustRightInd w:val="0"/>
        <w:spacing w:line="220" w:lineRule="atLeast"/>
        <w:jc w:val="both"/>
        <w:rPr>
          <w:rFonts w:ascii="Tahoma" w:hAnsi="Tahoma" w:cs="Tahoma"/>
          <w:sz w:val="16"/>
          <w:szCs w:val="16"/>
        </w:rPr>
      </w:pPr>
      <w:r w:rsidRPr="00E949B0">
        <w:rPr>
          <w:rFonts w:ascii="Tahoma" w:hAnsi="Tahoma" w:cs="Tahoma"/>
          <w:sz w:val="16"/>
          <w:szCs w:val="16"/>
        </w:rPr>
        <w:t xml:space="preserve">...............................................................................                        </w:t>
      </w:r>
    </w:p>
    <w:p w14:paraId="5D9A46B6" w14:textId="77777777" w:rsidR="00C54D25" w:rsidRPr="00E949B0" w:rsidRDefault="00C54D25" w:rsidP="00C54D25">
      <w:pPr>
        <w:widowControl w:val="0"/>
        <w:autoSpaceDE w:val="0"/>
        <w:autoSpaceDN w:val="0"/>
        <w:adjustRightInd w:val="0"/>
        <w:rPr>
          <w:rFonts w:ascii="Tahoma" w:hAnsi="Tahoma" w:cs="Tahoma"/>
          <w:sz w:val="14"/>
          <w:szCs w:val="14"/>
        </w:rPr>
      </w:pPr>
      <w:r w:rsidRPr="00E949B0">
        <w:rPr>
          <w:rFonts w:ascii="Arial" w:hAnsi="Arial" w:cs="Arial"/>
          <w:sz w:val="14"/>
          <w:szCs w:val="12"/>
        </w:rPr>
        <w:t xml:space="preserve"> </w:t>
      </w:r>
      <w:r w:rsidRPr="00E949B0">
        <w:rPr>
          <w:rFonts w:ascii="Tahoma" w:hAnsi="Tahoma" w:cs="Tahoma"/>
          <w:sz w:val="14"/>
          <w:szCs w:val="14"/>
        </w:rPr>
        <w:t>(podpis kierownika Działu Zamówień Publicznych</w:t>
      </w:r>
    </w:p>
    <w:p w14:paraId="0297AD81" w14:textId="77777777" w:rsidR="00C54D25" w:rsidRPr="00E949B0" w:rsidRDefault="00C54D25" w:rsidP="00C54D25">
      <w:pPr>
        <w:widowControl w:val="0"/>
        <w:autoSpaceDE w:val="0"/>
        <w:autoSpaceDN w:val="0"/>
        <w:adjustRightInd w:val="0"/>
        <w:rPr>
          <w:rFonts w:ascii="Tahoma" w:hAnsi="Tahoma" w:cs="Tahoma"/>
          <w:sz w:val="14"/>
          <w:szCs w:val="14"/>
        </w:rPr>
      </w:pPr>
      <w:r w:rsidRPr="00E949B0">
        <w:rPr>
          <w:rFonts w:ascii="Tahoma" w:hAnsi="Tahoma" w:cs="Tahoma"/>
          <w:sz w:val="14"/>
          <w:szCs w:val="14"/>
        </w:rPr>
        <w:t xml:space="preserve">                  i Zaopatrzenia Medycznego)</w:t>
      </w:r>
    </w:p>
    <w:p w14:paraId="0FE7EB3C" w14:textId="77777777" w:rsidR="00C54D25" w:rsidRPr="00E949B0" w:rsidRDefault="00C54D25" w:rsidP="00C54D25">
      <w:pPr>
        <w:widowControl w:val="0"/>
        <w:autoSpaceDE w:val="0"/>
        <w:autoSpaceDN w:val="0"/>
        <w:adjustRightInd w:val="0"/>
        <w:rPr>
          <w:rFonts w:ascii="Tahoma" w:hAnsi="Tahoma" w:cs="Tahoma"/>
          <w:sz w:val="18"/>
          <w:szCs w:val="18"/>
        </w:rPr>
      </w:pPr>
    </w:p>
    <w:p w14:paraId="4F380735" w14:textId="77777777" w:rsidR="00C54D25" w:rsidRPr="00E949B0" w:rsidRDefault="00C54D25" w:rsidP="00C54D25">
      <w:pPr>
        <w:widowControl w:val="0"/>
        <w:autoSpaceDE w:val="0"/>
        <w:autoSpaceDN w:val="0"/>
        <w:adjustRightInd w:val="0"/>
        <w:rPr>
          <w:rFonts w:ascii="Tahoma" w:hAnsi="Tahoma" w:cs="Tahoma"/>
          <w:sz w:val="18"/>
          <w:szCs w:val="18"/>
        </w:rPr>
      </w:pPr>
    </w:p>
    <w:p w14:paraId="337965C1" w14:textId="77777777" w:rsidR="00C54D25" w:rsidRPr="00E949B0" w:rsidRDefault="00C54D25" w:rsidP="00C54D25">
      <w:pPr>
        <w:widowControl w:val="0"/>
        <w:autoSpaceDE w:val="0"/>
        <w:autoSpaceDN w:val="0"/>
        <w:adjustRightInd w:val="0"/>
        <w:rPr>
          <w:rFonts w:ascii="Tahoma" w:hAnsi="Tahoma" w:cs="Tahoma"/>
          <w:sz w:val="18"/>
          <w:szCs w:val="18"/>
        </w:rPr>
      </w:pPr>
    </w:p>
    <w:p w14:paraId="53416D5C" w14:textId="77777777" w:rsidR="00C54D25" w:rsidRPr="00E949B0" w:rsidRDefault="00C54D25" w:rsidP="00C54D25">
      <w:pPr>
        <w:widowControl w:val="0"/>
        <w:autoSpaceDE w:val="0"/>
        <w:autoSpaceDN w:val="0"/>
        <w:adjustRightInd w:val="0"/>
        <w:rPr>
          <w:rFonts w:ascii="Tahoma" w:hAnsi="Tahoma" w:cs="Tahoma"/>
          <w:sz w:val="18"/>
          <w:szCs w:val="18"/>
        </w:rPr>
      </w:pPr>
    </w:p>
    <w:p w14:paraId="100D50DF" w14:textId="77777777" w:rsidR="00C54D25" w:rsidRPr="00E949B0" w:rsidRDefault="00C54D25" w:rsidP="00C54D25">
      <w:pPr>
        <w:widowControl w:val="0"/>
        <w:autoSpaceDE w:val="0"/>
        <w:autoSpaceDN w:val="0"/>
        <w:adjustRightInd w:val="0"/>
        <w:rPr>
          <w:rFonts w:ascii="Tahoma" w:hAnsi="Tahoma" w:cs="Tahoma"/>
          <w:sz w:val="18"/>
          <w:szCs w:val="18"/>
        </w:rPr>
      </w:pPr>
      <w:r w:rsidRPr="00E949B0">
        <w:rPr>
          <w:rFonts w:ascii="Tahoma" w:hAnsi="Tahoma" w:cs="Tahoma"/>
          <w:sz w:val="18"/>
          <w:szCs w:val="18"/>
        </w:rPr>
        <w:t xml:space="preserve">......................................................................                          </w:t>
      </w:r>
    </w:p>
    <w:p w14:paraId="69E42472" w14:textId="77777777" w:rsidR="00C54D25" w:rsidRPr="00E949B0" w:rsidRDefault="00C54D25" w:rsidP="00C54D25">
      <w:pPr>
        <w:widowControl w:val="0"/>
        <w:autoSpaceDE w:val="0"/>
        <w:autoSpaceDN w:val="0"/>
        <w:adjustRightInd w:val="0"/>
        <w:rPr>
          <w:rFonts w:ascii="Tahoma" w:hAnsi="Tahoma" w:cs="Tahoma"/>
          <w:sz w:val="14"/>
          <w:szCs w:val="14"/>
        </w:rPr>
      </w:pPr>
      <w:r w:rsidRPr="00E949B0">
        <w:rPr>
          <w:rFonts w:ascii="Tahoma" w:hAnsi="Tahoma" w:cs="Tahoma"/>
          <w:sz w:val="14"/>
          <w:szCs w:val="14"/>
        </w:rPr>
        <w:t xml:space="preserve">                (podpis Z-</w:t>
      </w:r>
      <w:proofErr w:type="spellStart"/>
      <w:r w:rsidRPr="00E949B0">
        <w:rPr>
          <w:rFonts w:ascii="Tahoma" w:hAnsi="Tahoma" w:cs="Tahoma"/>
          <w:sz w:val="14"/>
          <w:szCs w:val="14"/>
        </w:rPr>
        <w:t>cy</w:t>
      </w:r>
      <w:proofErr w:type="spellEnd"/>
      <w:r w:rsidRPr="00E949B0">
        <w:rPr>
          <w:rFonts w:ascii="Tahoma" w:hAnsi="Tahoma" w:cs="Tahoma"/>
          <w:sz w:val="14"/>
          <w:szCs w:val="14"/>
        </w:rPr>
        <w:t xml:space="preserve"> Dyrektora ds. Finansowych)</w:t>
      </w:r>
    </w:p>
    <w:p w14:paraId="70571469" w14:textId="77777777" w:rsidR="00C54D25" w:rsidRPr="00E949B0" w:rsidRDefault="00C54D25" w:rsidP="00C54D25">
      <w:pPr>
        <w:widowControl w:val="0"/>
        <w:autoSpaceDE w:val="0"/>
        <w:autoSpaceDN w:val="0"/>
        <w:adjustRightInd w:val="0"/>
        <w:ind w:left="4536"/>
        <w:jc w:val="center"/>
        <w:rPr>
          <w:rFonts w:ascii="Tahoma" w:hAnsi="Tahoma" w:cs="Tahoma"/>
          <w:sz w:val="18"/>
          <w:szCs w:val="18"/>
        </w:rPr>
      </w:pPr>
    </w:p>
    <w:p w14:paraId="57B6E8AB" w14:textId="77777777" w:rsidR="00C54D25" w:rsidRPr="00E949B0" w:rsidRDefault="00C54D25" w:rsidP="00C54D25">
      <w:pPr>
        <w:widowControl w:val="0"/>
        <w:autoSpaceDE w:val="0"/>
        <w:autoSpaceDN w:val="0"/>
        <w:adjustRightInd w:val="0"/>
        <w:ind w:left="4536"/>
        <w:jc w:val="center"/>
        <w:rPr>
          <w:rFonts w:ascii="Tahoma" w:hAnsi="Tahoma" w:cs="Tahoma"/>
          <w:sz w:val="18"/>
          <w:szCs w:val="18"/>
        </w:rPr>
      </w:pPr>
    </w:p>
    <w:p w14:paraId="1F08D0F3" w14:textId="77777777" w:rsidR="00C54D25" w:rsidRPr="00E949B0" w:rsidRDefault="00C54D25" w:rsidP="00C54D25">
      <w:pPr>
        <w:widowControl w:val="0"/>
        <w:autoSpaceDE w:val="0"/>
        <w:autoSpaceDN w:val="0"/>
        <w:adjustRightInd w:val="0"/>
        <w:ind w:left="4536"/>
        <w:jc w:val="center"/>
        <w:rPr>
          <w:rFonts w:ascii="Tahoma" w:hAnsi="Tahoma" w:cs="Tahoma"/>
          <w:sz w:val="18"/>
          <w:szCs w:val="18"/>
        </w:rPr>
      </w:pPr>
    </w:p>
    <w:p w14:paraId="3044B22D" w14:textId="77777777" w:rsidR="00C54D25" w:rsidRPr="00E949B0" w:rsidRDefault="00C54D25" w:rsidP="00C54D25">
      <w:pPr>
        <w:widowControl w:val="0"/>
        <w:tabs>
          <w:tab w:val="right" w:leader="dot" w:pos="9072"/>
        </w:tabs>
        <w:autoSpaceDE w:val="0"/>
        <w:autoSpaceDN w:val="0"/>
        <w:adjustRightInd w:val="0"/>
        <w:spacing w:line="220" w:lineRule="atLeast"/>
        <w:jc w:val="both"/>
        <w:rPr>
          <w:rFonts w:ascii="Tahoma" w:hAnsi="Tahoma" w:cs="Tahoma"/>
          <w:sz w:val="16"/>
          <w:szCs w:val="16"/>
        </w:rPr>
      </w:pPr>
      <w:r w:rsidRPr="00E949B0">
        <w:rPr>
          <w:rFonts w:ascii="Tahoma" w:hAnsi="Tahoma" w:cs="Tahoma"/>
          <w:sz w:val="16"/>
          <w:szCs w:val="16"/>
        </w:rPr>
        <w:t xml:space="preserve">                         </w:t>
      </w:r>
    </w:p>
    <w:p w14:paraId="56742F27" w14:textId="77777777" w:rsidR="00C54D25" w:rsidRPr="00E949B0"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4241DDF5" w14:textId="77777777" w:rsidR="00C54D25" w:rsidRPr="00E949B0" w:rsidRDefault="00C54D25" w:rsidP="00C54D25">
      <w:pPr>
        <w:widowControl w:val="0"/>
        <w:tabs>
          <w:tab w:val="right" w:leader="dot" w:pos="9072"/>
        </w:tabs>
        <w:autoSpaceDE w:val="0"/>
        <w:autoSpaceDN w:val="0"/>
        <w:adjustRightInd w:val="0"/>
        <w:spacing w:line="220" w:lineRule="atLeast"/>
        <w:ind w:left="4536"/>
        <w:jc w:val="center"/>
        <w:rPr>
          <w:rFonts w:ascii="Tahoma" w:hAnsi="Tahoma" w:cs="Tahoma"/>
          <w:sz w:val="18"/>
          <w:szCs w:val="18"/>
        </w:rPr>
      </w:pPr>
      <w:r w:rsidRPr="00E949B0">
        <w:rPr>
          <w:rFonts w:ascii="Tahoma" w:hAnsi="Tahoma" w:cs="Tahoma"/>
          <w:sz w:val="18"/>
          <w:szCs w:val="18"/>
        </w:rPr>
        <w:t>.................................................................................</w:t>
      </w:r>
    </w:p>
    <w:p w14:paraId="73ECE454" w14:textId="77777777" w:rsidR="00C54D25" w:rsidRPr="00E949B0" w:rsidRDefault="00C54D25" w:rsidP="00C54D25">
      <w:pPr>
        <w:widowControl w:val="0"/>
        <w:autoSpaceDE w:val="0"/>
        <w:autoSpaceDN w:val="0"/>
        <w:adjustRightInd w:val="0"/>
        <w:ind w:left="4536"/>
        <w:jc w:val="center"/>
        <w:rPr>
          <w:rFonts w:ascii="Tahoma" w:hAnsi="Tahoma" w:cs="Tahoma"/>
          <w:sz w:val="14"/>
          <w:szCs w:val="14"/>
        </w:rPr>
      </w:pPr>
      <w:r w:rsidRPr="00E949B0">
        <w:rPr>
          <w:rFonts w:ascii="Tahoma" w:hAnsi="Tahoma" w:cs="Tahoma"/>
          <w:sz w:val="14"/>
          <w:szCs w:val="14"/>
        </w:rPr>
        <w:t xml:space="preserve"> (podpis Kierownika Zamawiającego lub osoby upoważnionej)</w:t>
      </w:r>
    </w:p>
    <w:p w14:paraId="62007309" w14:textId="77777777" w:rsidR="00C54D25" w:rsidRPr="00E949B0" w:rsidRDefault="00C54D25" w:rsidP="00C54D25">
      <w:pPr>
        <w:suppressAutoHyphens/>
        <w:jc w:val="right"/>
        <w:rPr>
          <w:rFonts w:ascii="Tahoma" w:hAnsi="Tahoma" w:cs="Tahoma"/>
          <w:b/>
          <w:sz w:val="20"/>
          <w:lang w:eastAsia="ar-SA"/>
        </w:rPr>
      </w:pPr>
    </w:p>
    <w:p w14:paraId="4649F84F" w14:textId="77777777" w:rsidR="00C54D25" w:rsidRPr="00E949B0" w:rsidRDefault="00C54D25" w:rsidP="00C54D25">
      <w:pPr>
        <w:suppressAutoHyphens/>
        <w:jc w:val="right"/>
        <w:rPr>
          <w:rFonts w:ascii="Tahoma" w:hAnsi="Tahoma" w:cs="Tahoma"/>
          <w:b/>
          <w:sz w:val="20"/>
          <w:lang w:eastAsia="ar-SA"/>
        </w:rPr>
      </w:pPr>
    </w:p>
    <w:p w14:paraId="1EC7D8F3" w14:textId="77777777" w:rsidR="00C54D25" w:rsidRPr="00E949B0" w:rsidRDefault="00C54D25" w:rsidP="00C54D25">
      <w:pPr>
        <w:suppressAutoHyphens/>
        <w:jc w:val="right"/>
        <w:rPr>
          <w:rFonts w:ascii="Tahoma" w:hAnsi="Tahoma" w:cs="Tahoma"/>
          <w:b/>
          <w:sz w:val="20"/>
          <w:lang w:eastAsia="ar-SA"/>
        </w:rPr>
      </w:pPr>
    </w:p>
    <w:p w14:paraId="4938A08A" w14:textId="77777777" w:rsidR="00D112F2" w:rsidRPr="00E949B0" w:rsidRDefault="00D112F2" w:rsidP="00CA498F">
      <w:pPr>
        <w:jc w:val="right"/>
        <w:rPr>
          <w:rFonts w:ascii="Tahoma" w:hAnsi="Tahoma" w:cs="Tahoma"/>
          <w:b/>
          <w:sz w:val="20"/>
        </w:rPr>
      </w:pPr>
    </w:p>
    <w:p w14:paraId="1C739F95" w14:textId="77777777" w:rsidR="00D112F2" w:rsidRPr="00E949B0" w:rsidRDefault="00D112F2" w:rsidP="00CA498F">
      <w:pPr>
        <w:jc w:val="right"/>
        <w:rPr>
          <w:rFonts w:ascii="Tahoma" w:hAnsi="Tahoma" w:cs="Tahoma"/>
          <w:b/>
          <w:sz w:val="20"/>
        </w:rPr>
      </w:pPr>
    </w:p>
    <w:p w14:paraId="1ABDDB9E" w14:textId="77777777" w:rsidR="00D112F2" w:rsidRPr="00E949B0" w:rsidRDefault="00D112F2" w:rsidP="00CA498F">
      <w:pPr>
        <w:jc w:val="right"/>
        <w:rPr>
          <w:rFonts w:ascii="Tahoma" w:hAnsi="Tahoma" w:cs="Tahoma"/>
          <w:b/>
          <w:sz w:val="20"/>
        </w:rPr>
      </w:pPr>
    </w:p>
    <w:p w14:paraId="009EF0A1" w14:textId="77777777" w:rsidR="00D112F2" w:rsidRPr="00E949B0" w:rsidRDefault="00D112F2" w:rsidP="00CA498F">
      <w:pPr>
        <w:jc w:val="right"/>
        <w:rPr>
          <w:rFonts w:ascii="Tahoma" w:hAnsi="Tahoma" w:cs="Tahoma"/>
          <w:b/>
          <w:sz w:val="20"/>
        </w:rPr>
      </w:pPr>
    </w:p>
    <w:p w14:paraId="6C81F4C0" w14:textId="77777777" w:rsidR="00D112F2" w:rsidRPr="00E949B0" w:rsidRDefault="00D112F2" w:rsidP="00CA498F">
      <w:pPr>
        <w:jc w:val="right"/>
        <w:rPr>
          <w:rFonts w:ascii="Tahoma" w:hAnsi="Tahoma" w:cs="Tahoma"/>
          <w:b/>
          <w:sz w:val="20"/>
        </w:rPr>
      </w:pPr>
    </w:p>
    <w:p w14:paraId="509766A8" w14:textId="77777777" w:rsidR="00D112F2" w:rsidRPr="00E949B0" w:rsidRDefault="00D112F2" w:rsidP="00CA498F">
      <w:pPr>
        <w:jc w:val="right"/>
        <w:rPr>
          <w:rFonts w:ascii="Tahoma" w:hAnsi="Tahoma" w:cs="Tahoma"/>
          <w:b/>
          <w:sz w:val="20"/>
        </w:rPr>
      </w:pPr>
    </w:p>
    <w:p w14:paraId="58F658A5" w14:textId="77777777" w:rsidR="00D112F2" w:rsidRPr="00E949B0" w:rsidRDefault="00D112F2" w:rsidP="00CA498F">
      <w:pPr>
        <w:jc w:val="right"/>
        <w:rPr>
          <w:rFonts w:ascii="Tahoma" w:hAnsi="Tahoma" w:cs="Tahoma"/>
          <w:b/>
          <w:sz w:val="20"/>
        </w:rPr>
      </w:pPr>
    </w:p>
    <w:p w14:paraId="7DB39DE9" w14:textId="77777777" w:rsidR="00D112F2" w:rsidRPr="00E949B0" w:rsidRDefault="00D112F2" w:rsidP="00CA498F">
      <w:pPr>
        <w:jc w:val="right"/>
        <w:rPr>
          <w:rFonts w:ascii="Tahoma" w:hAnsi="Tahoma" w:cs="Tahoma"/>
          <w:b/>
          <w:sz w:val="20"/>
        </w:rPr>
      </w:pPr>
    </w:p>
    <w:p w14:paraId="6EBDEA07" w14:textId="77777777" w:rsidR="00D112F2" w:rsidRPr="00E949B0" w:rsidRDefault="00D112F2" w:rsidP="00CA498F">
      <w:pPr>
        <w:jc w:val="right"/>
        <w:rPr>
          <w:rFonts w:ascii="Tahoma" w:hAnsi="Tahoma" w:cs="Tahoma"/>
          <w:b/>
          <w:sz w:val="20"/>
        </w:rPr>
      </w:pPr>
    </w:p>
    <w:p w14:paraId="06C80E73" w14:textId="77777777" w:rsidR="00D112F2" w:rsidRPr="00E949B0" w:rsidRDefault="00D112F2" w:rsidP="00CA498F">
      <w:pPr>
        <w:jc w:val="right"/>
        <w:rPr>
          <w:rFonts w:ascii="Tahoma" w:hAnsi="Tahoma" w:cs="Tahoma"/>
          <w:b/>
          <w:sz w:val="20"/>
        </w:rPr>
      </w:pPr>
    </w:p>
    <w:p w14:paraId="43DF07A7" w14:textId="77777777" w:rsidR="00D112F2" w:rsidRPr="00E949B0" w:rsidRDefault="00D112F2" w:rsidP="00CA498F">
      <w:pPr>
        <w:jc w:val="right"/>
        <w:rPr>
          <w:rFonts w:ascii="Tahoma" w:hAnsi="Tahoma" w:cs="Tahoma"/>
          <w:b/>
          <w:sz w:val="20"/>
        </w:rPr>
      </w:pPr>
    </w:p>
    <w:p w14:paraId="5E355C25" w14:textId="46382B17" w:rsidR="00D112F2" w:rsidRPr="00E949B0" w:rsidRDefault="00143D38" w:rsidP="00A96C66">
      <w:pPr>
        <w:tabs>
          <w:tab w:val="left" w:pos="6780"/>
        </w:tabs>
        <w:rPr>
          <w:rFonts w:ascii="Tahoma" w:hAnsi="Tahoma" w:cs="Tahoma"/>
          <w:b/>
          <w:sz w:val="20"/>
        </w:rPr>
      </w:pPr>
      <w:r>
        <w:rPr>
          <w:rFonts w:ascii="Tahoma" w:hAnsi="Tahoma" w:cs="Tahoma"/>
          <w:b/>
          <w:sz w:val="20"/>
        </w:rPr>
        <w:lastRenderedPageBreak/>
        <w:tab/>
      </w:r>
    </w:p>
    <w:p w14:paraId="2A300EA3" w14:textId="2A3072E5" w:rsidR="00143D38" w:rsidRPr="00CA0356" w:rsidRDefault="00143D38" w:rsidP="00143D38">
      <w:pPr>
        <w:spacing w:after="120"/>
        <w:jc w:val="right"/>
        <w:rPr>
          <w:rFonts w:ascii="Tahoma" w:hAnsi="Tahoma" w:cs="Tahoma"/>
          <w:sz w:val="18"/>
          <w:szCs w:val="18"/>
        </w:rPr>
      </w:pPr>
      <w:r w:rsidRPr="00CA0356">
        <w:rPr>
          <w:rFonts w:ascii="Tahoma" w:hAnsi="Tahoma" w:cs="Tahoma"/>
          <w:b/>
          <w:iCs/>
          <w:smallCaps/>
          <w:kern w:val="1"/>
          <w:sz w:val="18"/>
          <w:szCs w:val="18"/>
        </w:rPr>
        <w:t>załącznik nr 4 do Umowy</w:t>
      </w:r>
    </w:p>
    <w:p w14:paraId="10AE5018" w14:textId="77777777" w:rsidR="00143D38" w:rsidRPr="00CA0356" w:rsidRDefault="00143D38" w:rsidP="00143D38">
      <w:pPr>
        <w:jc w:val="right"/>
        <w:outlineLvl w:val="4"/>
        <w:rPr>
          <w:rFonts w:ascii="Tahoma" w:hAnsi="Tahoma" w:cs="Tahoma"/>
          <w:bCs/>
          <w:iCs/>
          <w:sz w:val="18"/>
          <w:szCs w:val="18"/>
        </w:rPr>
      </w:pPr>
    </w:p>
    <w:p w14:paraId="0A436A22" w14:textId="67553FE1" w:rsidR="00143D38" w:rsidRPr="00CA0356" w:rsidRDefault="00143D38" w:rsidP="00143D38">
      <w:pPr>
        <w:spacing w:line="360" w:lineRule="auto"/>
        <w:jc w:val="center"/>
        <w:rPr>
          <w:rFonts w:ascii="Tahoma" w:hAnsi="Tahoma" w:cs="Tahoma"/>
          <w:b/>
          <w:sz w:val="18"/>
          <w:szCs w:val="18"/>
        </w:rPr>
      </w:pPr>
      <w:r w:rsidRPr="00CA0356">
        <w:rPr>
          <w:rFonts w:ascii="Tahoma" w:hAnsi="Tahoma" w:cs="Tahoma"/>
          <w:b/>
          <w:sz w:val="18"/>
          <w:szCs w:val="18"/>
        </w:rPr>
        <w:t xml:space="preserve">Umowa </w:t>
      </w:r>
      <w:r w:rsidRPr="00CA0356">
        <w:rPr>
          <w:rFonts w:ascii="Tahoma" w:hAnsi="Tahoma" w:cs="Tahoma"/>
          <w:b/>
          <w:sz w:val="18"/>
          <w:szCs w:val="18"/>
        </w:rPr>
        <w:br/>
        <w:t>powierzenia przetwarzania danych osobowych</w:t>
      </w:r>
      <w:r w:rsidRPr="00CA0356">
        <w:rPr>
          <w:rFonts w:ascii="Tahoma" w:hAnsi="Tahoma" w:cs="Tahoma"/>
          <w:b/>
          <w:sz w:val="18"/>
          <w:szCs w:val="18"/>
        </w:rPr>
        <w:br/>
        <w:t xml:space="preserve">stanowiąca uzupełnienie Umowy nr </w:t>
      </w:r>
      <w:r>
        <w:rPr>
          <w:rFonts w:ascii="Tahoma" w:hAnsi="Tahoma" w:cs="Tahoma"/>
          <w:b/>
          <w:bCs/>
          <w:sz w:val="18"/>
          <w:szCs w:val="18"/>
        </w:rPr>
        <w:t>96</w:t>
      </w:r>
      <w:r w:rsidRPr="00CA0356">
        <w:rPr>
          <w:rFonts w:ascii="Tahoma" w:hAnsi="Tahoma" w:cs="Tahoma"/>
          <w:b/>
          <w:bCs/>
          <w:sz w:val="18"/>
          <w:szCs w:val="18"/>
        </w:rPr>
        <w:t>/PN/ZP/</w:t>
      </w:r>
      <w:r>
        <w:rPr>
          <w:rFonts w:ascii="Tahoma" w:hAnsi="Tahoma" w:cs="Tahoma"/>
          <w:b/>
          <w:bCs/>
          <w:sz w:val="18"/>
          <w:szCs w:val="18"/>
        </w:rPr>
        <w:t>D</w:t>
      </w:r>
      <w:r w:rsidRPr="00CA0356">
        <w:rPr>
          <w:rFonts w:ascii="Tahoma" w:hAnsi="Tahoma" w:cs="Tahoma"/>
          <w:b/>
          <w:bCs/>
          <w:sz w:val="18"/>
          <w:szCs w:val="18"/>
        </w:rPr>
        <w:t>/…/202</w:t>
      </w:r>
      <w:r>
        <w:rPr>
          <w:rFonts w:ascii="Tahoma" w:hAnsi="Tahoma" w:cs="Tahoma"/>
          <w:b/>
          <w:bCs/>
          <w:sz w:val="18"/>
          <w:szCs w:val="18"/>
        </w:rPr>
        <w:t>4</w:t>
      </w:r>
    </w:p>
    <w:p w14:paraId="574B63C8" w14:textId="77777777" w:rsidR="00143D38" w:rsidRPr="00CA0356" w:rsidRDefault="00143D38" w:rsidP="00143D38">
      <w:pPr>
        <w:spacing w:before="120" w:line="240" w:lineRule="atLeast"/>
        <w:jc w:val="center"/>
        <w:rPr>
          <w:rFonts w:ascii="Tahoma" w:hAnsi="Tahoma" w:cs="Tahoma"/>
          <w:sz w:val="18"/>
          <w:szCs w:val="18"/>
        </w:rPr>
      </w:pPr>
      <w:r w:rsidRPr="00CA0356">
        <w:rPr>
          <w:rFonts w:ascii="Tahoma" w:hAnsi="Tahoma" w:cs="Tahoma"/>
          <w:sz w:val="18"/>
          <w:szCs w:val="18"/>
        </w:rPr>
        <w:t xml:space="preserve">zawarta w dniu </w:t>
      </w:r>
      <w:r w:rsidRPr="00CA0356">
        <w:rPr>
          <w:rFonts w:ascii="Tahoma" w:hAnsi="Tahoma" w:cs="Tahoma"/>
          <w:bCs/>
          <w:sz w:val="18"/>
          <w:szCs w:val="18"/>
        </w:rPr>
        <w:t xml:space="preserve">........................................... </w:t>
      </w:r>
      <w:r w:rsidRPr="00CA0356">
        <w:rPr>
          <w:rFonts w:ascii="Tahoma" w:hAnsi="Tahoma" w:cs="Tahoma"/>
          <w:sz w:val="18"/>
          <w:szCs w:val="18"/>
        </w:rPr>
        <w:t>w Łodzi</w:t>
      </w:r>
      <w:r w:rsidRPr="00CA0356">
        <w:rPr>
          <w:rFonts w:ascii="Tahoma" w:hAnsi="Tahoma" w:cs="Tahoma"/>
          <w:bCs/>
          <w:sz w:val="18"/>
          <w:szCs w:val="18"/>
        </w:rPr>
        <w:t xml:space="preserve">, </w:t>
      </w:r>
      <w:r w:rsidRPr="00CA0356">
        <w:rPr>
          <w:rFonts w:ascii="Tahoma" w:hAnsi="Tahoma" w:cs="Tahoma"/>
          <w:sz w:val="18"/>
          <w:szCs w:val="18"/>
        </w:rPr>
        <w:t>pomiędzy:</w:t>
      </w:r>
    </w:p>
    <w:p w14:paraId="023FC9CD" w14:textId="77777777" w:rsidR="00143D38" w:rsidRPr="00CA0356" w:rsidRDefault="00143D38" w:rsidP="00143D38">
      <w:pPr>
        <w:suppressAutoHyphens/>
        <w:autoSpaceDN w:val="0"/>
        <w:jc w:val="both"/>
        <w:textAlignment w:val="baseline"/>
        <w:rPr>
          <w:rFonts w:ascii="Tahoma" w:hAnsi="Tahoma" w:cs="Tahoma"/>
          <w:b/>
          <w:kern w:val="3"/>
          <w:sz w:val="18"/>
          <w:szCs w:val="18"/>
        </w:rPr>
      </w:pPr>
    </w:p>
    <w:p w14:paraId="642D5E4A" w14:textId="77777777" w:rsidR="00143D38" w:rsidRPr="00CA0356" w:rsidRDefault="00143D38" w:rsidP="00143D38">
      <w:pPr>
        <w:pStyle w:val="Tre"/>
        <w:rPr>
          <w:rFonts w:ascii="Tahoma" w:hAnsi="Tahoma" w:cs="Tahoma"/>
          <w:color w:val="auto"/>
          <w:sz w:val="18"/>
          <w:szCs w:val="18"/>
        </w:rPr>
      </w:pPr>
    </w:p>
    <w:p w14:paraId="3B872C27"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zawarta w Łodzi, obowiązuje od dnia ………...202</w:t>
      </w:r>
      <w:r>
        <w:rPr>
          <w:rFonts w:ascii="Tahoma" w:hAnsi="Tahoma" w:cs="Tahoma"/>
          <w:color w:val="auto"/>
          <w:sz w:val="18"/>
          <w:szCs w:val="18"/>
        </w:rPr>
        <w:t>4</w:t>
      </w:r>
      <w:r w:rsidRPr="00CA0356">
        <w:rPr>
          <w:rFonts w:ascii="Tahoma" w:hAnsi="Tahoma" w:cs="Tahoma"/>
          <w:color w:val="auto"/>
          <w:sz w:val="18"/>
          <w:szCs w:val="18"/>
        </w:rPr>
        <w:t xml:space="preserve"> r.</w:t>
      </w:r>
    </w:p>
    <w:p w14:paraId="4BB5BAE5" w14:textId="77777777" w:rsidR="00143D38" w:rsidRPr="00CA0356" w:rsidRDefault="00143D38" w:rsidP="00143D38">
      <w:pPr>
        <w:pStyle w:val="Tre"/>
        <w:rPr>
          <w:rFonts w:ascii="Tahoma" w:hAnsi="Tahoma" w:cs="Tahoma"/>
          <w:color w:val="auto"/>
          <w:sz w:val="18"/>
          <w:szCs w:val="18"/>
        </w:rPr>
      </w:pPr>
    </w:p>
    <w:p w14:paraId="15CFBE28"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 xml:space="preserve">pomiędzy </w:t>
      </w:r>
    </w:p>
    <w:p w14:paraId="5DBECBA3" w14:textId="77777777" w:rsidR="00143D38" w:rsidRPr="00CA0356" w:rsidRDefault="00143D38" w:rsidP="00143D38">
      <w:pPr>
        <w:pStyle w:val="Tre"/>
        <w:rPr>
          <w:rFonts w:ascii="Tahoma" w:hAnsi="Tahoma" w:cs="Tahoma"/>
          <w:color w:val="auto"/>
          <w:sz w:val="18"/>
          <w:szCs w:val="18"/>
        </w:rPr>
      </w:pPr>
    </w:p>
    <w:p w14:paraId="7B971483" w14:textId="77777777" w:rsidR="00143D38" w:rsidRPr="00CA0356" w:rsidRDefault="00143D38" w:rsidP="00143D38">
      <w:pPr>
        <w:jc w:val="both"/>
        <w:rPr>
          <w:rFonts w:ascii="Tahoma" w:hAnsi="Tahoma" w:cs="Tahoma"/>
          <w:b/>
          <w:bCs/>
          <w:iCs/>
          <w:sz w:val="18"/>
          <w:szCs w:val="18"/>
        </w:rPr>
      </w:pPr>
      <w:r w:rsidRPr="00CA0356">
        <w:rPr>
          <w:rFonts w:ascii="Tahoma" w:hAnsi="Tahoma" w:cs="Tahoma"/>
          <w:b/>
          <w:bCs/>
          <w:iCs/>
          <w:sz w:val="18"/>
          <w:szCs w:val="18"/>
        </w:rPr>
        <w:t xml:space="preserve">Samodzielnym Publicznym Zakładem Opieki Zdrowotnej Uniwersyteckim Szpitalem Klinicznym nr 1 im. Norberta Barlickiego Uniwersytetu Medycznego w Łodzi, 90-153 Łódź, </w:t>
      </w:r>
    </w:p>
    <w:p w14:paraId="6DFADFCC" w14:textId="77777777" w:rsidR="00143D38" w:rsidRPr="00CA0356" w:rsidRDefault="00143D38" w:rsidP="00143D38">
      <w:pPr>
        <w:jc w:val="both"/>
        <w:rPr>
          <w:rFonts w:ascii="Tahoma" w:hAnsi="Tahoma" w:cs="Tahoma"/>
          <w:sz w:val="18"/>
          <w:szCs w:val="18"/>
        </w:rPr>
      </w:pPr>
      <w:r w:rsidRPr="00CA0356">
        <w:rPr>
          <w:rFonts w:ascii="Tahoma" w:hAnsi="Tahoma" w:cs="Tahoma"/>
          <w:b/>
          <w:bCs/>
          <w:iCs/>
          <w:sz w:val="18"/>
          <w:szCs w:val="18"/>
        </w:rPr>
        <w:t>ul. Kopcińskiego 22</w:t>
      </w:r>
      <w:r w:rsidRPr="00CA0356">
        <w:rPr>
          <w:rFonts w:ascii="Tahoma" w:hAnsi="Tahoma" w:cs="Tahoma"/>
          <w:sz w:val="18"/>
          <w:szCs w:val="18"/>
        </w:rPr>
        <w:t>, reprezentowanym przez:</w:t>
      </w:r>
    </w:p>
    <w:p w14:paraId="4C6878D7" w14:textId="77777777" w:rsidR="00143D38" w:rsidRPr="00CA0356" w:rsidRDefault="00143D38" w:rsidP="00143D38">
      <w:pPr>
        <w:jc w:val="both"/>
        <w:rPr>
          <w:rFonts w:ascii="Tahoma" w:hAnsi="Tahoma" w:cs="Tahoma"/>
          <w:b/>
          <w:iCs/>
          <w:sz w:val="18"/>
          <w:szCs w:val="18"/>
        </w:rPr>
      </w:pPr>
    </w:p>
    <w:p w14:paraId="5EF0A0F4" w14:textId="77777777" w:rsidR="00143D38" w:rsidRPr="00CA0356" w:rsidRDefault="00143D38" w:rsidP="00143D38">
      <w:pPr>
        <w:rPr>
          <w:rFonts w:ascii="Tahoma" w:hAnsi="Tahoma" w:cs="Tahoma"/>
          <w:sz w:val="18"/>
          <w:szCs w:val="18"/>
        </w:rPr>
      </w:pPr>
      <w:r w:rsidRPr="00CA0356">
        <w:rPr>
          <w:rFonts w:ascii="Tahoma" w:hAnsi="Tahoma" w:cs="Tahoma"/>
          <w:b/>
          <w:iCs/>
          <w:sz w:val="18"/>
          <w:szCs w:val="18"/>
        </w:rPr>
        <w:t>………………………………………………………</w:t>
      </w:r>
    </w:p>
    <w:p w14:paraId="505B8A1B" w14:textId="77777777" w:rsidR="00143D38" w:rsidRPr="00CA0356" w:rsidRDefault="00143D38" w:rsidP="00143D38">
      <w:pPr>
        <w:rPr>
          <w:rFonts w:ascii="Tahoma" w:hAnsi="Tahoma" w:cs="Tahoma"/>
          <w:sz w:val="18"/>
          <w:szCs w:val="18"/>
        </w:rPr>
      </w:pPr>
      <w:r w:rsidRPr="00CA0356">
        <w:rPr>
          <w:rFonts w:ascii="Tahoma" w:hAnsi="Tahoma" w:cs="Tahoma"/>
          <w:sz w:val="18"/>
          <w:szCs w:val="18"/>
        </w:rPr>
        <w:t>konto: BGK o/ Łódź, nr 09 1130 1163 0014 7138 1320 0001</w:t>
      </w:r>
    </w:p>
    <w:p w14:paraId="62CE0300" w14:textId="77777777" w:rsidR="00143D38" w:rsidRPr="00CA0356" w:rsidRDefault="00143D38" w:rsidP="00143D38">
      <w:pPr>
        <w:pStyle w:val="Tre"/>
        <w:jc w:val="both"/>
        <w:rPr>
          <w:rFonts w:ascii="Tahoma" w:hAnsi="Tahoma" w:cs="Tahoma"/>
          <w:color w:val="auto"/>
          <w:sz w:val="18"/>
          <w:szCs w:val="18"/>
        </w:rPr>
      </w:pPr>
      <w:r w:rsidRPr="00CA0356">
        <w:rPr>
          <w:rFonts w:ascii="Tahoma" w:hAnsi="Tahoma" w:cs="Tahoma"/>
          <w:color w:val="auto"/>
          <w:sz w:val="18"/>
          <w:szCs w:val="18"/>
        </w:rPr>
        <w:t xml:space="preserve">wpisanym do Rejestru stowarzyszeń, innych organizacji społecznych i zawodowych, fundacji, ZOZ prowadzonego przez Sąd Rejonowy dla Łodzi – Śródmieścia w Łodzi XX Wydział Krajowego Rejestru Sądowego pod nr KRS 0000021295, NIP 725-10-19-093, REGON 000288774, BDO 000015897, zwanym dalej </w:t>
      </w:r>
      <w:r w:rsidRPr="00CA0356">
        <w:rPr>
          <w:rFonts w:ascii="Tahoma" w:hAnsi="Tahoma" w:cs="Tahoma"/>
          <w:b/>
          <w:color w:val="auto"/>
          <w:sz w:val="18"/>
          <w:szCs w:val="18"/>
        </w:rPr>
        <w:t>Administratorem</w:t>
      </w:r>
    </w:p>
    <w:p w14:paraId="145604FF"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a</w:t>
      </w:r>
    </w:p>
    <w:p w14:paraId="430A76FD"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 z siedzibą w …………. przy ul………………….., (kod: ………), wpisaną do Krajowego Rejestru Sądowego pod numerem KRS…………………….., NIP……………………….., REGON …………………..., kapitał zakładowy ………………………. zł, BDO …………………..,</w:t>
      </w:r>
    </w:p>
    <w:p w14:paraId="0383A546"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reprezentowaną przez:</w:t>
      </w:r>
    </w:p>
    <w:p w14:paraId="6C682E57"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1. …………………………………………...……..……….……….. -…………………………………………..……..……….………..</w:t>
      </w:r>
    </w:p>
    <w:p w14:paraId="73C6BD7B"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2. …………………………………..……………..……….……….. -…………………………………………..……..……….………..</w:t>
      </w:r>
    </w:p>
    <w:p w14:paraId="2A601DE2"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 xml:space="preserve">zwanym dalej </w:t>
      </w:r>
      <w:r w:rsidRPr="00CA0356">
        <w:rPr>
          <w:rFonts w:ascii="Tahoma" w:hAnsi="Tahoma" w:cs="Tahoma"/>
          <w:b/>
          <w:color w:val="auto"/>
          <w:sz w:val="18"/>
          <w:szCs w:val="18"/>
        </w:rPr>
        <w:t>Podmiotem przetwarzającym</w:t>
      </w:r>
    </w:p>
    <w:p w14:paraId="446726DE" w14:textId="77777777" w:rsidR="00143D38" w:rsidRPr="00CA0356" w:rsidRDefault="00143D38" w:rsidP="00143D38">
      <w:pPr>
        <w:pStyle w:val="Tre"/>
        <w:rPr>
          <w:rFonts w:ascii="Tahoma" w:hAnsi="Tahoma" w:cs="Tahoma"/>
          <w:color w:val="auto"/>
          <w:sz w:val="18"/>
          <w:szCs w:val="18"/>
        </w:rPr>
      </w:pPr>
      <w:r w:rsidRPr="00CA0356">
        <w:rPr>
          <w:rFonts w:ascii="Tahoma" w:hAnsi="Tahoma" w:cs="Tahoma"/>
          <w:color w:val="auto"/>
          <w:sz w:val="18"/>
          <w:szCs w:val="18"/>
        </w:rPr>
        <w:t>o następującej treści:</w:t>
      </w:r>
    </w:p>
    <w:p w14:paraId="444ADC3A" w14:textId="77777777" w:rsidR="00143D38" w:rsidRPr="00CA0356" w:rsidRDefault="00143D38" w:rsidP="00143D38">
      <w:pPr>
        <w:pStyle w:val="Tre"/>
        <w:rPr>
          <w:rFonts w:ascii="Tahoma" w:hAnsi="Tahoma" w:cs="Tahoma"/>
          <w:color w:val="auto"/>
          <w:sz w:val="18"/>
          <w:szCs w:val="18"/>
        </w:rPr>
      </w:pPr>
    </w:p>
    <w:p w14:paraId="06EF8526"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1</w:t>
      </w:r>
    </w:p>
    <w:p w14:paraId="2DD3C1BF" w14:textId="07260B23" w:rsidR="00143D38" w:rsidRPr="00CA0356" w:rsidRDefault="00143D38" w:rsidP="00143D38">
      <w:pPr>
        <w:pStyle w:val="Tre"/>
        <w:jc w:val="both"/>
        <w:rPr>
          <w:rFonts w:ascii="Tahoma" w:hAnsi="Tahoma" w:cs="Tahoma"/>
          <w:b/>
          <w:color w:val="auto"/>
          <w:sz w:val="18"/>
          <w:szCs w:val="18"/>
        </w:rPr>
      </w:pPr>
      <w:r w:rsidRPr="00CA0356">
        <w:rPr>
          <w:rFonts w:ascii="Tahoma" w:hAnsi="Tahoma" w:cs="Tahoma"/>
          <w:color w:val="auto"/>
          <w:sz w:val="18"/>
          <w:szCs w:val="18"/>
        </w:rPr>
        <w:t xml:space="preserve">W związku z łączącą Strony niniejszej umowy umową </w:t>
      </w:r>
      <w:r>
        <w:rPr>
          <w:rFonts w:ascii="Tahoma" w:eastAsia="Times New Roman" w:hAnsi="Tahoma" w:cs="Tahoma"/>
          <w:b/>
          <w:color w:val="auto"/>
          <w:sz w:val="18"/>
          <w:szCs w:val="18"/>
        </w:rPr>
        <w:t>96</w:t>
      </w:r>
      <w:r w:rsidRPr="00CA0356">
        <w:rPr>
          <w:rFonts w:ascii="Tahoma" w:eastAsia="Times New Roman" w:hAnsi="Tahoma" w:cs="Tahoma"/>
          <w:b/>
          <w:color w:val="auto"/>
          <w:sz w:val="18"/>
          <w:szCs w:val="18"/>
        </w:rPr>
        <w:t>/PN/ZP/</w:t>
      </w:r>
      <w:r>
        <w:rPr>
          <w:rFonts w:ascii="Tahoma" w:eastAsia="Times New Roman" w:hAnsi="Tahoma" w:cs="Tahoma"/>
          <w:b/>
          <w:color w:val="auto"/>
          <w:sz w:val="18"/>
          <w:szCs w:val="18"/>
        </w:rPr>
        <w:t>D</w:t>
      </w:r>
      <w:r w:rsidRPr="00CA0356">
        <w:rPr>
          <w:rFonts w:ascii="Tahoma" w:eastAsia="Times New Roman" w:hAnsi="Tahoma" w:cs="Tahoma"/>
          <w:b/>
          <w:color w:val="auto"/>
          <w:sz w:val="18"/>
          <w:szCs w:val="18"/>
        </w:rPr>
        <w:t>/…../202</w:t>
      </w:r>
      <w:r>
        <w:rPr>
          <w:rFonts w:ascii="Tahoma" w:eastAsia="Times New Roman" w:hAnsi="Tahoma" w:cs="Tahoma"/>
          <w:b/>
          <w:color w:val="auto"/>
          <w:sz w:val="18"/>
          <w:szCs w:val="18"/>
        </w:rPr>
        <w:t>4</w:t>
      </w:r>
      <w:r w:rsidRPr="00CA0356">
        <w:rPr>
          <w:rFonts w:ascii="Tahoma" w:hAnsi="Tahoma" w:cs="Tahoma"/>
          <w:b/>
          <w:color w:val="auto"/>
          <w:sz w:val="18"/>
          <w:szCs w:val="18"/>
        </w:rPr>
        <w:t xml:space="preserve"> </w:t>
      </w:r>
      <w:r w:rsidRPr="00CA0356">
        <w:rPr>
          <w:rFonts w:ascii="Tahoma" w:hAnsi="Tahoma" w:cs="Tahoma"/>
          <w:color w:val="auto"/>
          <w:sz w:val="18"/>
          <w:szCs w:val="18"/>
        </w:rPr>
        <w:t xml:space="preserve">z dnia ………………. r., zwaną dalej Umową zasadniczą, której przedmiotem jest </w:t>
      </w:r>
      <w:r>
        <w:rPr>
          <w:rFonts w:ascii="Tahoma" w:hAnsi="Tahoma" w:cs="Tahoma"/>
          <w:b/>
          <w:bCs/>
          <w:color w:val="auto"/>
          <w:sz w:val="18"/>
          <w:szCs w:val="18"/>
        </w:rPr>
        <w:t>d</w:t>
      </w:r>
      <w:r w:rsidRPr="00143D38">
        <w:rPr>
          <w:rFonts w:ascii="Tahoma" w:hAnsi="Tahoma" w:cs="Tahoma"/>
          <w:b/>
          <w:bCs/>
          <w:color w:val="auto"/>
          <w:sz w:val="18"/>
          <w:szCs w:val="18"/>
        </w:rPr>
        <w:t>ostawa systemów implantów ślimakowych oraz procesorów dźwięku</w:t>
      </w:r>
      <w:r>
        <w:rPr>
          <w:rFonts w:ascii="Tahoma" w:hAnsi="Tahoma" w:cs="Tahoma"/>
          <w:b/>
          <w:bCs/>
          <w:color w:val="auto"/>
          <w:sz w:val="18"/>
          <w:szCs w:val="18"/>
        </w:rPr>
        <w:t xml:space="preserve"> </w:t>
      </w:r>
      <w:r w:rsidRPr="00CA0356">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2FBC860B" w14:textId="77777777" w:rsidR="00143D38" w:rsidRPr="00CA0356" w:rsidRDefault="00143D38" w:rsidP="00143D38">
      <w:pPr>
        <w:pStyle w:val="Tre"/>
        <w:jc w:val="both"/>
        <w:rPr>
          <w:rFonts w:ascii="Tahoma" w:hAnsi="Tahoma" w:cs="Tahoma"/>
          <w:color w:val="auto"/>
          <w:sz w:val="18"/>
          <w:szCs w:val="18"/>
        </w:rPr>
      </w:pPr>
    </w:p>
    <w:p w14:paraId="6E6F1CAD" w14:textId="77777777" w:rsidR="00143D38" w:rsidRPr="00CA0356" w:rsidRDefault="00143D38" w:rsidP="00143D38">
      <w:pPr>
        <w:pStyle w:val="Tre"/>
        <w:jc w:val="center"/>
        <w:rPr>
          <w:rFonts w:ascii="Tahoma" w:hAnsi="Tahoma" w:cs="Tahoma"/>
          <w:color w:val="auto"/>
          <w:sz w:val="18"/>
          <w:szCs w:val="18"/>
        </w:rPr>
      </w:pPr>
    </w:p>
    <w:p w14:paraId="37ABFA08"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2</w:t>
      </w:r>
    </w:p>
    <w:p w14:paraId="5BA3CF02" w14:textId="77777777" w:rsidR="00143D38" w:rsidRPr="00CA0356" w:rsidRDefault="00143D38" w:rsidP="00143D38">
      <w:pPr>
        <w:pStyle w:val="Tre"/>
        <w:ind w:left="567" w:hanging="425"/>
        <w:jc w:val="both"/>
        <w:rPr>
          <w:rFonts w:ascii="Tahoma" w:hAnsi="Tahoma" w:cs="Tahoma"/>
          <w:color w:val="auto"/>
          <w:sz w:val="18"/>
          <w:szCs w:val="18"/>
        </w:rPr>
      </w:pPr>
      <w:r>
        <w:rPr>
          <w:rFonts w:ascii="Tahoma" w:hAnsi="Tahoma" w:cs="Tahoma"/>
          <w:color w:val="auto"/>
          <w:sz w:val="18"/>
          <w:szCs w:val="18"/>
        </w:rPr>
        <w:t xml:space="preserve">1. </w:t>
      </w:r>
      <w:r w:rsidRPr="00CA0356">
        <w:rPr>
          <w:rFonts w:ascii="Tahoma" w:hAnsi="Tahoma" w:cs="Tahoma"/>
          <w:color w:val="auto"/>
          <w:sz w:val="18"/>
          <w:szCs w:val="18"/>
        </w:rPr>
        <w:t>Powierzenie przetwarzania danych osobowych obejmuje dane osobowe dotyczące (kategoria os</w:t>
      </w:r>
      <w:r w:rsidRPr="00CA0356">
        <w:rPr>
          <w:rFonts w:ascii="Tahoma" w:hAnsi="Tahoma" w:cs="Tahoma"/>
          <w:color w:val="auto"/>
          <w:sz w:val="18"/>
          <w:szCs w:val="18"/>
          <w:lang w:val="es-ES"/>
        </w:rPr>
        <w:t>ó</w:t>
      </w:r>
      <w:r w:rsidRPr="00CA0356">
        <w:rPr>
          <w:rFonts w:ascii="Tahoma" w:hAnsi="Tahoma" w:cs="Tahoma"/>
          <w:color w:val="auto"/>
          <w:sz w:val="18"/>
          <w:szCs w:val="18"/>
        </w:rPr>
        <w:t>b i rodzaj danych)</w:t>
      </w:r>
      <w:r w:rsidRPr="00CA0356">
        <w:rPr>
          <w:rFonts w:ascii="Tahoma" w:hAnsi="Tahoma" w:cs="Tahoma"/>
          <w:i/>
          <w:iCs/>
          <w:color w:val="auto"/>
          <w:sz w:val="18"/>
          <w:szCs w:val="18"/>
        </w:rPr>
        <w:t>(katalog przykładowy - do uzupełnienia - niepotrzebne usunąć)</w:t>
      </w:r>
      <w:r w:rsidRPr="00CA0356">
        <w:rPr>
          <w:rFonts w:ascii="Tahoma" w:hAnsi="Tahoma" w:cs="Tahoma"/>
          <w:color w:val="auto"/>
          <w:sz w:val="18"/>
          <w:szCs w:val="18"/>
        </w:rPr>
        <w:t xml:space="preserve"> :</w:t>
      </w:r>
    </w:p>
    <w:p w14:paraId="36497238" w14:textId="77777777" w:rsidR="00143D38" w:rsidRPr="00CA0356" w:rsidRDefault="00143D38" w:rsidP="00143D38">
      <w:pPr>
        <w:pStyle w:val="Tre"/>
        <w:numPr>
          <w:ilvl w:val="1"/>
          <w:numId w:val="107"/>
        </w:numPr>
        <w:tabs>
          <w:tab w:val="clear" w:pos="1909"/>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pacjentów Administratora:</w:t>
      </w:r>
    </w:p>
    <w:p w14:paraId="3AAF96CD"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identyfikacyjne (…………);</w:t>
      </w:r>
    </w:p>
    <w:p w14:paraId="7D3902BF"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adresowe (…………);</w:t>
      </w:r>
    </w:p>
    <w:p w14:paraId="0F2B5625"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kontaktowe (…………);</w:t>
      </w:r>
    </w:p>
    <w:p w14:paraId="0C948D8E"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o stanie rodzinnym (…………);</w:t>
      </w:r>
    </w:p>
    <w:p w14:paraId="3A073855"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genetyczne (…………);</w:t>
      </w:r>
    </w:p>
    <w:p w14:paraId="4208F41D"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biometryczne (…………);</w:t>
      </w:r>
    </w:p>
    <w:p w14:paraId="6C89D134"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dotyczące zdrowia (…………);</w:t>
      </w:r>
    </w:p>
    <w:p w14:paraId="7E2B9B78"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inne ……………………..;</w:t>
      </w:r>
    </w:p>
    <w:p w14:paraId="69F833DE" w14:textId="77777777" w:rsidR="00143D38" w:rsidRPr="00CA0356" w:rsidRDefault="00143D38" w:rsidP="00143D38">
      <w:pPr>
        <w:pStyle w:val="Tre"/>
        <w:numPr>
          <w:ilvl w:val="1"/>
          <w:numId w:val="107"/>
        </w:numPr>
        <w:tabs>
          <w:tab w:val="clear" w:pos="1909"/>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pracowników Administratora:</w:t>
      </w:r>
    </w:p>
    <w:p w14:paraId="71EAAD6D"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identyfikacyjne (…………);</w:t>
      </w:r>
    </w:p>
    <w:p w14:paraId="530C305F"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adresowe (…………);</w:t>
      </w:r>
    </w:p>
    <w:p w14:paraId="15A89D6E"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kontaktowe;</w:t>
      </w:r>
    </w:p>
    <w:p w14:paraId="00AC548A"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color w:val="auto"/>
          <w:sz w:val="18"/>
          <w:szCs w:val="18"/>
        </w:rPr>
      </w:pPr>
      <w:r w:rsidRPr="00CA0356">
        <w:rPr>
          <w:rFonts w:ascii="Tahoma" w:hAnsi="Tahoma" w:cs="Tahoma"/>
          <w:color w:val="auto"/>
          <w:sz w:val="18"/>
          <w:szCs w:val="18"/>
        </w:rPr>
        <w:t>dane o prawie wykonywania zawodu;</w:t>
      </w:r>
    </w:p>
    <w:p w14:paraId="6E33E1DC" w14:textId="77777777" w:rsidR="00143D38" w:rsidRPr="00CA0356" w:rsidRDefault="00143D38" w:rsidP="00143D38">
      <w:pPr>
        <w:pStyle w:val="Tre"/>
        <w:numPr>
          <w:ilvl w:val="2"/>
          <w:numId w:val="107"/>
        </w:numPr>
        <w:tabs>
          <w:tab w:val="clear" w:pos="1909"/>
          <w:tab w:val="num" w:pos="0"/>
        </w:tabs>
        <w:ind w:left="1800" w:hanging="360"/>
        <w:jc w:val="both"/>
        <w:rPr>
          <w:rFonts w:ascii="Tahoma" w:hAnsi="Tahoma" w:cs="Tahoma"/>
          <w:i/>
          <w:iCs/>
          <w:color w:val="auto"/>
          <w:sz w:val="18"/>
          <w:szCs w:val="18"/>
        </w:rPr>
      </w:pPr>
      <w:r w:rsidRPr="00CA0356">
        <w:rPr>
          <w:rFonts w:ascii="Tahoma" w:hAnsi="Tahoma" w:cs="Tahoma"/>
          <w:color w:val="auto"/>
          <w:sz w:val="18"/>
          <w:szCs w:val="18"/>
        </w:rPr>
        <w:t>inne ……………………..;</w:t>
      </w:r>
    </w:p>
    <w:p w14:paraId="576CA9CF" w14:textId="77777777" w:rsidR="00143D38" w:rsidRPr="00CA0356" w:rsidRDefault="00143D38" w:rsidP="00143D38">
      <w:pPr>
        <w:pStyle w:val="Tre"/>
        <w:numPr>
          <w:ilvl w:val="1"/>
          <w:numId w:val="108"/>
        </w:numPr>
        <w:ind w:left="1080" w:hanging="360"/>
        <w:jc w:val="both"/>
        <w:rPr>
          <w:rFonts w:ascii="Tahoma" w:hAnsi="Tahoma" w:cs="Tahoma"/>
          <w:color w:val="auto"/>
          <w:sz w:val="18"/>
          <w:szCs w:val="18"/>
        </w:rPr>
      </w:pPr>
      <w:r w:rsidRPr="00CA0356">
        <w:rPr>
          <w:rFonts w:ascii="Tahoma" w:hAnsi="Tahoma" w:cs="Tahoma"/>
          <w:i/>
          <w:iCs/>
          <w:color w:val="auto"/>
          <w:sz w:val="18"/>
          <w:szCs w:val="18"/>
        </w:rPr>
        <w:t>(inne - w zależności od umowy zasadniczej).</w:t>
      </w:r>
    </w:p>
    <w:p w14:paraId="7EBB5D5C" w14:textId="77777777" w:rsidR="00143D38" w:rsidRPr="00CA0356" w:rsidRDefault="00143D38" w:rsidP="00143D38">
      <w:pPr>
        <w:pStyle w:val="Tre"/>
        <w:jc w:val="center"/>
        <w:rPr>
          <w:rFonts w:ascii="Tahoma" w:hAnsi="Tahoma" w:cs="Tahoma"/>
          <w:color w:val="auto"/>
          <w:sz w:val="18"/>
          <w:szCs w:val="18"/>
        </w:rPr>
      </w:pPr>
    </w:p>
    <w:p w14:paraId="74F99997"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3</w:t>
      </w:r>
    </w:p>
    <w:p w14:paraId="268629C5" w14:textId="77777777" w:rsidR="00143D38" w:rsidRPr="00CA0356" w:rsidRDefault="00143D38" w:rsidP="00143D38">
      <w:pPr>
        <w:pStyle w:val="Tre"/>
        <w:numPr>
          <w:ilvl w:val="0"/>
          <w:numId w:val="109"/>
        </w:numPr>
        <w:tabs>
          <w:tab w:val="clear" w:pos="454"/>
          <w:tab w:val="num" w:pos="0"/>
        </w:tabs>
        <w:ind w:left="360" w:hanging="360"/>
        <w:rPr>
          <w:rFonts w:ascii="Tahoma" w:hAnsi="Tahoma" w:cs="Tahoma"/>
          <w:color w:val="auto"/>
          <w:sz w:val="18"/>
          <w:szCs w:val="18"/>
        </w:rPr>
      </w:pPr>
      <w:r w:rsidRPr="00CA0356">
        <w:rPr>
          <w:rFonts w:ascii="Tahoma" w:hAnsi="Tahoma" w:cs="Tahoma"/>
          <w:color w:val="auto"/>
          <w:sz w:val="18"/>
          <w:szCs w:val="18"/>
        </w:rPr>
        <w:t xml:space="preserve">Powierzenie przetwarzania danych osobowych, o którym mowa w § 2 umowy obejmuje następujące czynności </w:t>
      </w:r>
      <w:r w:rsidRPr="00CA0356">
        <w:rPr>
          <w:rFonts w:ascii="Tahoma" w:hAnsi="Tahoma" w:cs="Tahoma"/>
          <w:i/>
          <w:iCs/>
          <w:color w:val="auto"/>
          <w:sz w:val="18"/>
          <w:szCs w:val="18"/>
        </w:rPr>
        <w:t>(katalog przykładowy - niepotrzebne usunąć)</w:t>
      </w:r>
      <w:r w:rsidRPr="00CA0356">
        <w:rPr>
          <w:rFonts w:ascii="Tahoma" w:hAnsi="Tahoma" w:cs="Tahoma"/>
          <w:color w:val="auto"/>
          <w:sz w:val="18"/>
          <w:szCs w:val="18"/>
        </w:rPr>
        <w:t>:</w:t>
      </w:r>
    </w:p>
    <w:p w14:paraId="03FD4469" w14:textId="77777777" w:rsidR="00143D38" w:rsidRPr="00CA0356" w:rsidRDefault="00143D38" w:rsidP="00143D38">
      <w:pPr>
        <w:pStyle w:val="Tre"/>
        <w:numPr>
          <w:ilvl w:val="1"/>
          <w:numId w:val="117"/>
        </w:numPr>
        <w:tabs>
          <w:tab w:val="left" w:pos="1134"/>
        </w:tabs>
        <w:ind w:firstLine="255"/>
        <w:rPr>
          <w:rFonts w:ascii="Tahoma" w:hAnsi="Tahoma" w:cs="Tahoma"/>
          <w:color w:val="auto"/>
          <w:sz w:val="18"/>
          <w:szCs w:val="18"/>
        </w:rPr>
      </w:pPr>
      <w:r w:rsidRPr="00CA0356">
        <w:rPr>
          <w:rFonts w:ascii="Tahoma" w:hAnsi="Tahoma" w:cs="Tahoma"/>
          <w:color w:val="auto"/>
          <w:sz w:val="18"/>
          <w:szCs w:val="18"/>
        </w:rPr>
        <w:t>zbieranie;</w:t>
      </w:r>
    </w:p>
    <w:p w14:paraId="26361B74"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utrwalanie;</w:t>
      </w:r>
    </w:p>
    <w:p w14:paraId="04C80A89"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lastRenderedPageBreak/>
        <w:t>organizowanie;</w:t>
      </w:r>
    </w:p>
    <w:p w14:paraId="0948D1A3"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porządkowanie;</w:t>
      </w:r>
    </w:p>
    <w:p w14:paraId="499EFF9B"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przechowywanie;</w:t>
      </w:r>
    </w:p>
    <w:p w14:paraId="73C0A948"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adaptowanie;</w:t>
      </w:r>
    </w:p>
    <w:p w14:paraId="412B3667"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modyfikowanie;</w:t>
      </w:r>
    </w:p>
    <w:p w14:paraId="31D2E203"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pobieranie;</w:t>
      </w:r>
    </w:p>
    <w:p w14:paraId="023569B5"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przeglądanie;</w:t>
      </w:r>
    </w:p>
    <w:p w14:paraId="5624E559"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wykorzystywanie;</w:t>
      </w:r>
    </w:p>
    <w:p w14:paraId="607F61B2"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dopasowywanie;</w:t>
      </w:r>
    </w:p>
    <w:p w14:paraId="11D3DCC2"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łączenie;</w:t>
      </w:r>
    </w:p>
    <w:p w14:paraId="07C8B1F5"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ograniczanie;</w:t>
      </w:r>
    </w:p>
    <w:p w14:paraId="395FAF50"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usuwanie;</w:t>
      </w:r>
    </w:p>
    <w:p w14:paraId="26D56974" w14:textId="77777777" w:rsidR="00143D38" w:rsidRPr="00CA0356" w:rsidRDefault="00143D38" w:rsidP="00143D38">
      <w:pPr>
        <w:pStyle w:val="Tre"/>
        <w:numPr>
          <w:ilvl w:val="1"/>
          <w:numId w:val="117"/>
        </w:numPr>
        <w:ind w:left="1080" w:hanging="360"/>
        <w:rPr>
          <w:rFonts w:ascii="Tahoma" w:hAnsi="Tahoma" w:cs="Tahoma"/>
          <w:color w:val="auto"/>
          <w:sz w:val="18"/>
          <w:szCs w:val="18"/>
        </w:rPr>
      </w:pPr>
      <w:r w:rsidRPr="00CA0356">
        <w:rPr>
          <w:rFonts w:ascii="Tahoma" w:hAnsi="Tahoma" w:cs="Tahoma"/>
          <w:color w:val="auto"/>
          <w:sz w:val="18"/>
          <w:szCs w:val="18"/>
        </w:rPr>
        <w:t>niszczenie.</w:t>
      </w:r>
    </w:p>
    <w:p w14:paraId="643B555D" w14:textId="77777777" w:rsidR="00143D38" w:rsidRPr="00CA0356" w:rsidRDefault="00143D38" w:rsidP="00143D38">
      <w:pPr>
        <w:pStyle w:val="Tre"/>
        <w:jc w:val="both"/>
        <w:rPr>
          <w:rFonts w:ascii="Tahoma" w:hAnsi="Tahoma" w:cs="Tahoma"/>
          <w:color w:val="auto"/>
          <w:sz w:val="18"/>
          <w:szCs w:val="18"/>
        </w:rPr>
      </w:pPr>
    </w:p>
    <w:p w14:paraId="5346C2E6"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4</w:t>
      </w:r>
    </w:p>
    <w:p w14:paraId="5CAFE3E5" w14:textId="77777777" w:rsidR="00143D38" w:rsidRPr="00CA0356" w:rsidRDefault="00143D38" w:rsidP="00143D38">
      <w:pPr>
        <w:pStyle w:val="Tre"/>
        <w:numPr>
          <w:ilvl w:val="0"/>
          <w:numId w:val="110"/>
        </w:numPr>
        <w:jc w:val="both"/>
        <w:rPr>
          <w:rFonts w:ascii="Tahoma" w:hAnsi="Tahoma" w:cs="Tahoma"/>
          <w:color w:val="auto"/>
          <w:sz w:val="18"/>
          <w:szCs w:val="18"/>
        </w:rPr>
      </w:pPr>
      <w:r w:rsidRPr="00CA0356">
        <w:rPr>
          <w:rFonts w:ascii="Tahoma" w:hAnsi="Tahoma" w:cs="Tahoma"/>
          <w:color w:val="auto"/>
          <w:sz w:val="18"/>
          <w:szCs w:val="18"/>
        </w:rPr>
        <w:t>Administrator powierza przetwarzanie danych Podmiotowi przetwarzającemu wyłącznie w celu realizacji łączącej Strony Umowy zasadniczej.</w:t>
      </w:r>
    </w:p>
    <w:p w14:paraId="62C6A912" w14:textId="77777777" w:rsidR="00143D38" w:rsidRPr="00CA0356" w:rsidRDefault="00143D38" w:rsidP="00143D38">
      <w:pPr>
        <w:pStyle w:val="Tre"/>
        <w:numPr>
          <w:ilvl w:val="0"/>
          <w:numId w:val="110"/>
        </w:numPr>
        <w:jc w:val="both"/>
        <w:rPr>
          <w:rFonts w:ascii="Tahoma" w:hAnsi="Tahoma" w:cs="Tahoma"/>
          <w:color w:val="auto"/>
          <w:sz w:val="18"/>
          <w:szCs w:val="18"/>
        </w:rPr>
      </w:pPr>
      <w:r w:rsidRPr="00CA0356">
        <w:rPr>
          <w:rFonts w:ascii="Tahoma" w:hAnsi="Tahoma" w:cs="Tahoma"/>
          <w:color w:val="auto"/>
          <w:sz w:val="18"/>
          <w:szCs w:val="18"/>
        </w:rPr>
        <w:t>Podmiot przetwarzający przyjmuje dane osobowe do przetwarzania i zobowiązuje się je przetwarzać na zasadach określonych w niniejszej umowie.</w:t>
      </w:r>
    </w:p>
    <w:p w14:paraId="7A51126B" w14:textId="77777777" w:rsidR="00143D38" w:rsidRPr="00CA0356" w:rsidRDefault="00143D38" w:rsidP="00143D38">
      <w:pPr>
        <w:pStyle w:val="Tre"/>
        <w:jc w:val="center"/>
        <w:rPr>
          <w:rFonts w:ascii="Tahoma" w:hAnsi="Tahoma" w:cs="Tahoma"/>
          <w:color w:val="auto"/>
          <w:sz w:val="18"/>
          <w:szCs w:val="18"/>
        </w:rPr>
      </w:pPr>
    </w:p>
    <w:p w14:paraId="133C8EE1"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5</w:t>
      </w:r>
    </w:p>
    <w:p w14:paraId="154218E5"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23C1C3CA"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Przy przetwarzaniu danych osobowych, Podmiot przetwarzający zobowiązuje się do przestrzegania obowiązujących przepis</w:t>
      </w:r>
      <w:r w:rsidRPr="00CA0356">
        <w:rPr>
          <w:rFonts w:ascii="Tahoma" w:hAnsi="Tahoma" w:cs="Tahoma"/>
          <w:color w:val="auto"/>
          <w:sz w:val="18"/>
          <w:szCs w:val="18"/>
          <w:lang w:val="es-ES"/>
        </w:rPr>
        <w:t>ó</w:t>
      </w:r>
      <w:r w:rsidRPr="00CA0356">
        <w:rPr>
          <w:rFonts w:ascii="Tahoma" w:hAnsi="Tahoma" w:cs="Tahoma"/>
          <w:color w:val="auto"/>
          <w:sz w:val="18"/>
          <w:szCs w:val="18"/>
        </w:rPr>
        <w:t>w o ochronie danych osobowych, w szczególności</w:t>
      </w:r>
      <w:r w:rsidRPr="00CA0356">
        <w:rPr>
          <w:rFonts w:ascii="Tahoma" w:hAnsi="Tahoma" w:cs="Tahoma"/>
          <w:color w:val="auto"/>
          <w:sz w:val="18"/>
          <w:szCs w:val="18"/>
          <w:lang w:val="it-IT"/>
        </w:rPr>
        <w:t xml:space="preserve"> </w:t>
      </w:r>
      <w:r w:rsidRPr="00CA0356">
        <w:rPr>
          <w:rFonts w:ascii="Tahoma" w:hAnsi="Tahoma" w:cs="Tahoma"/>
          <w:color w:val="auto"/>
          <w:sz w:val="18"/>
          <w:szCs w:val="18"/>
        </w:rPr>
        <w:t xml:space="preserve">ogólnego rozporządzenia o ochronie danych. </w:t>
      </w:r>
    </w:p>
    <w:p w14:paraId="5B80D181"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Podmiot przetwarzający oświadcza, że dysponuje zasobami, doświadczeniem, wiedzą fachową i wykwalifikowanym personelem, które</w:t>
      </w:r>
      <w:r w:rsidRPr="00CA0356">
        <w:rPr>
          <w:rFonts w:ascii="Tahoma" w:hAnsi="Tahoma" w:cs="Tahoma"/>
          <w:color w:val="auto"/>
          <w:sz w:val="18"/>
          <w:szCs w:val="18"/>
          <w:lang w:val="pt-PT"/>
        </w:rPr>
        <w:t xml:space="preserve"> umożliwiają</w:t>
      </w:r>
      <w:r w:rsidRPr="00CA0356">
        <w:rPr>
          <w:rFonts w:ascii="Tahoma" w:hAnsi="Tahoma" w:cs="Tahoma"/>
          <w:color w:val="auto"/>
          <w:sz w:val="18"/>
          <w:szCs w:val="18"/>
        </w:rPr>
        <w:t xml:space="preserve"> mu prawidłowe wykonanie umowy oraz wdrożenie odpowiednich środków technicznych i organizacyjnych, by przetwarzanie spełniało wymogi obowiązujących przepis</w:t>
      </w:r>
      <w:r w:rsidRPr="00CA0356">
        <w:rPr>
          <w:rFonts w:ascii="Tahoma" w:hAnsi="Tahoma" w:cs="Tahoma"/>
          <w:color w:val="auto"/>
          <w:sz w:val="18"/>
          <w:szCs w:val="18"/>
          <w:lang w:val="es-ES"/>
        </w:rPr>
        <w:t>ó</w:t>
      </w:r>
      <w:r w:rsidRPr="00CA0356">
        <w:rPr>
          <w:rFonts w:ascii="Tahoma" w:hAnsi="Tahoma" w:cs="Tahoma"/>
          <w:color w:val="auto"/>
          <w:sz w:val="18"/>
          <w:szCs w:val="18"/>
        </w:rPr>
        <w:t>w o ochronie danych osobowych, w szczególności</w:t>
      </w:r>
      <w:r w:rsidRPr="00CA0356">
        <w:rPr>
          <w:rFonts w:ascii="Tahoma" w:hAnsi="Tahoma" w:cs="Tahoma"/>
          <w:color w:val="auto"/>
          <w:sz w:val="18"/>
          <w:szCs w:val="18"/>
          <w:lang w:val="it-IT"/>
        </w:rPr>
        <w:t xml:space="preserve"> og</w:t>
      </w:r>
      <w:r w:rsidRPr="00CA0356">
        <w:rPr>
          <w:rFonts w:ascii="Tahoma" w:hAnsi="Tahoma" w:cs="Tahoma"/>
          <w:color w:val="auto"/>
          <w:sz w:val="18"/>
          <w:szCs w:val="18"/>
          <w:lang w:val="es-ES"/>
        </w:rPr>
        <w:t>ó</w:t>
      </w:r>
      <w:proofErr w:type="spellStart"/>
      <w:r w:rsidRPr="00CA0356">
        <w:rPr>
          <w:rFonts w:ascii="Tahoma" w:hAnsi="Tahoma" w:cs="Tahoma"/>
          <w:color w:val="auto"/>
          <w:sz w:val="18"/>
          <w:szCs w:val="18"/>
        </w:rPr>
        <w:t>lnego</w:t>
      </w:r>
      <w:proofErr w:type="spellEnd"/>
      <w:r w:rsidRPr="00CA0356">
        <w:rPr>
          <w:rFonts w:ascii="Tahoma" w:hAnsi="Tahoma" w:cs="Tahoma"/>
          <w:color w:val="auto"/>
          <w:sz w:val="18"/>
          <w:szCs w:val="18"/>
        </w:rPr>
        <w:t xml:space="preserve"> rozporządzenia o ochronie danych.</w:t>
      </w:r>
    </w:p>
    <w:p w14:paraId="77F239BF"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w:t>
      </w:r>
      <w:r w:rsidRPr="00CA0356">
        <w:rPr>
          <w:rFonts w:ascii="Tahoma" w:hAnsi="Tahoma" w:cs="Tahoma"/>
          <w:color w:val="auto"/>
          <w:sz w:val="18"/>
          <w:szCs w:val="18"/>
          <w:lang w:val="it-IT"/>
        </w:rPr>
        <w:t xml:space="preserve"> </w:t>
      </w:r>
      <w:r w:rsidRPr="00CA0356">
        <w:rPr>
          <w:rFonts w:ascii="Tahoma" w:hAnsi="Tahoma" w:cs="Tahoma"/>
          <w:color w:val="auto"/>
          <w:sz w:val="18"/>
          <w:szCs w:val="18"/>
        </w:rPr>
        <w:t xml:space="preserve">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w:t>
      </w:r>
      <w:proofErr w:type="spellStart"/>
      <w:r w:rsidRPr="00CA0356">
        <w:rPr>
          <w:rFonts w:ascii="Tahoma" w:hAnsi="Tahoma" w:cs="Tahoma"/>
          <w:color w:val="auto"/>
          <w:sz w:val="18"/>
          <w:szCs w:val="18"/>
        </w:rPr>
        <w:t>spos</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b przetwarzania danych osobowych.</w:t>
      </w:r>
    </w:p>
    <w:p w14:paraId="229E4634"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 xml:space="preserve">Podmiot przetwarzający zobowiązuje się do zachowania w tajemnicy danych osobowych i </w:t>
      </w:r>
      <w:proofErr w:type="spellStart"/>
      <w:r w:rsidRPr="00CA0356">
        <w:rPr>
          <w:rFonts w:ascii="Tahoma" w:hAnsi="Tahoma" w:cs="Tahoma"/>
          <w:color w:val="auto"/>
          <w:sz w:val="18"/>
          <w:szCs w:val="18"/>
        </w:rPr>
        <w:t>środk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 xml:space="preserve">w ich zabezpieczenia </w:t>
      </w:r>
      <w:proofErr w:type="spellStart"/>
      <w:r w:rsidRPr="00CA0356">
        <w:rPr>
          <w:rFonts w:ascii="Tahoma" w:hAnsi="Tahoma" w:cs="Tahoma"/>
          <w:color w:val="auto"/>
          <w:sz w:val="18"/>
          <w:szCs w:val="18"/>
        </w:rPr>
        <w:t>zar</w:t>
      </w:r>
      <w:proofErr w:type="spellEnd"/>
      <w:r w:rsidRPr="00CA0356">
        <w:rPr>
          <w:rFonts w:ascii="Tahoma" w:hAnsi="Tahoma" w:cs="Tahoma"/>
          <w:color w:val="auto"/>
          <w:sz w:val="18"/>
          <w:szCs w:val="18"/>
          <w:lang w:val="es-ES"/>
        </w:rPr>
        <w:t>ó</w:t>
      </w:r>
      <w:proofErr w:type="spellStart"/>
      <w:r w:rsidRPr="00CA0356">
        <w:rPr>
          <w:rFonts w:ascii="Tahoma" w:hAnsi="Tahoma" w:cs="Tahoma"/>
          <w:color w:val="auto"/>
          <w:sz w:val="18"/>
          <w:szCs w:val="18"/>
        </w:rPr>
        <w:t>wno</w:t>
      </w:r>
      <w:proofErr w:type="spellEnd"/>
      <w:r w:rsidRPr="00CA0356">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CA0356">
        <w:rPr>
          <w:rFonts w:ascii="Tahoma" w:hAnsi="Tahoma" w:cs="Tahoma"/>
          <w:color w:val="auto"/>
          <w:sz w:val="18"/>
          <w:szCs w:val="18"/>
        </w:rPr>
        <w:t>środk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 xml:space="preserve">w ich zabezpieczenia </w:t>
      </w:r>
      <w:proofErr w:type="spellStart"/>
      <w:r w:rsidRPr="00CA0356">
        <w:rPr>
          <w:rFonts w:ascii="Tahoma" w:hAnsi="Tahoma" w:cs="Tahoma"/>
          <w:color w:val="auto"/>
          <w:sz w:val="18"/>
          <w:szCs w:val="18"/>
        </w:rPr>
        <w:t>zar</w:t>
      </w:r>
      <w:proofErr w:type="spellEnd"/>
      <w:r w:rsidRPr="00CA0356">
        <w:rPr>
          <w:rFonts w:ascii="Tahoma" w:hAnsi="Tahoma" w:cs="Tahoma"/>
          <w:color w:val="auto"/>
          <w:sz w:val="18"/>
          <w:szCs w:val="18"/>
          <w:lang w:val="es-ES"/>
        </w:rPr>
        <w:t>ó</w:t>
      </w:r>
      <w:proofErr w:type="spellStart"/>
      <w:r w:rsidRPr="00CA0356">
        <w:rPr>
          <w:rFonts w:ascii="Tahoma" w:hAnsi="Tahoma" w:cs="Tahoma"/>
          <w:color w:val="auto"/>
          <w:sz w:val="18"/>
          <w:szCs w:val="18"/>
        </w:rPr>
        <w:t>wno</w:t>
      </w:r>
      <w:proofErr w:type="spellEnd"/>
      <w:r w:rsidRPr="00CA0356">
        <w:rPr>
          <w:rFonts w:ascii="Tahoma" w:hAnsi="Tahoma" w:cs="Tahoma"/>
          <w:color w:val="auto"/>
          <w:sz w:val="18"/>
          <w:szCs w:val="18"/>
        </w:rPr>
        <w:t xml:space="preserve"> w okresie obowiązywania niniejszej umowy, jaki i po jej rozwiązaniu.</w:t>
      </w:r>
    </w:p>
    <w:p w14:paraId="2CF80F6F"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4374E74C"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Podmiot przetwarzający niezwłocznie informuje Administratora o jakimkolwiek postępowaniu, w szczególności</w:t>
      </w:r>
      <w:r w:rsidRPr="00CA0356">
        <w:rPr>
          <w:rFonts w:ascii="Tahoma" w:hAnsi="Tahoma" w:cs="Tahoma"/>
          <w:color w:val="auto"/>
          <w:sz w:val="18"/>
          <w:szCs w:val="18"/>
          <w:lang w:val="it-IT"/>
        </w:rPr>
        <w:t xml:space="preserve"> </w:t>
      </w:r>
      <w:r w:rsidRPr="00CA0356">
        <w:rPr>
          <w:rFonts w:ascii="Tahoma" w:hAnsi="Tahoma" w:cs="Tahoma"/>
          <w:color w:val="auto"/>
          <w:sz w:val="18"/>
          <w:szCs w:val="18"/>
        </w:rPr>
        <w:t>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76DA1D81"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Przetwarzający nie może przekazywać powierzonych mu do przetwarzania danych osobowych do podmiot</w:t>
      </w:r>
      <w:r w:rsidRPr="00CA0356">
        <w:rPr>
          <w:rFonts w:ascii="Tahoma" w:hAnsi="Tahoma" w:cs="Tahoma"/>
          <w:color w:val="auto"/>
          <w:sz w:val="18"/>
          <w:szCs w:val="18"/>
          <w:lang w:val="es-ES"/>
        </w:rPr>
        <w:t>ó</w:t>
      </w:r>
      <w:r w:rsidRPr="00CA0356">
        <w:rPr>
          <w:rFonts w:ascii="Tahoma" w:hAnsi="Tahoma" w:cs="Tahoma"/>
          <w:color w:val="auto"/>
          <w:sz w:val="18"/>
          <w:szCs w:val="18"/>
        </w:rPr>
        <w:t>w znajdujących się w państwach spoza Europejskiego Obszaru Gospodarczego.</w:t>
      </w:r>
    </w:p>
    <w:p w14:paraId="28AAE855" w14:textId="77777777" w:rsidR="00143D38" w:rsidRPr="00CA0356" w:rsidRDefault="00143D38" w:rsidP="00143D38">
      <w:pPr>
        <w:pStyle w:val="Tre"/>
        <w:numPr>
          <w:ilvl w:val="0"/>
          <w:numId w:val="111"/>
        </w:numPr>
        <w:jc w:val="both"/>
        <w:rPr>
          <w:rFonts w:ascii="Tahoma" w:hAnsi="Tahoma" w:cs="Tahoma"/>
          <w:color w:val="auto"/>
          <w:sz w:val="18"/>
          <w:szCs w:val="18"/>
        </w:rPr>
      </w:pPr>
      <w:r w:rsidRPr="00CA0356">
        <w:rPr>
          <w:rFonts w:ascii="Tahoma" w:hAnsi="Tahoma" w:cs="Tahoma"/>
          <w:color w:val="auto"/>
          <w:sz w:val="18"/>
          <w:szCs w:val="18"/>
        </w:rPr>
        <w:t xml:space="preserve">Podmiot przetwarzający zobowiązuje się: </w:t>
      </w:r>
    </w:p>
    <w:p w14:paraId="3F9FD221" w14:textId="77777777" w:rsidR="00143D38" w:rsidRPr="00CA0356" w:rsidRDefault="00143D38" w:rsidP="00143D38">
      <w:pPr>
        <w:pStyle w:val="Tre"/>
        <w:numPr>
          <w:ilvl w:val="1"/>
          <w:numId w:val="116"/>
        </w:numPr>
        <w:tabs>
          <w:tab w:val="clear" w:pos="454"/>
        </w:tabs>
        <w:ind w:left="1134" w:hanging="283"/>
        <w:jc w:val="both"/>
        <w:rPr>
          <w:rFonts w:ascii="Tahoma" w:hAnsi="Tahoma" w:cs="Tahoma"/>
          <w:color w:val="auto"/>
          <w:sz w:val="18"/>
          <w:szCs w:val="18"/>
        </w:rPr>
      </w:pPr>
      <w:r w:rsidRPr="00CA0356">
        <w:rPr>
          <w:rFonts w:ascii="Tahoma" w:hAnsi="Tahoma" w:cs="Tahoma"/>
          <w:color w:val="auto"/>
          <w:sz w:val="18"/>
          <w:szCs w:val="18"/>
        </w:rPr>
        <w:t xml:space="preserve">uwzględniając charakter przetwarzania oraz dostępne mu informacje, pomagać Administratorowi w wywiązywaniu się z </w:t>
      </w:r>
      <w:proofErr w:type="spellStart"/>
      <w:r w:rsidRPr="00CA0356">
        <w:rPr>
          <w:rFonts w:ascii="Tahoma" w:hAnsi="Tahoma" w:cs="Tahoma"/>
          <w:color w:val="auto"/>
          <w:sz w:val="18"/>
          <w:szCs w:val="18"/>
        </w:rPr>
        <w:t>obowiązk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w określonych w art. 32-36 ogólnego rozporządzenia o ochronie danych, a w szczególności</w:t>
      </w:r>
      <w:r w:rsidRPr="00CA0356">
        <w:rPr>
          <w:rFonts w:ascii="Tahoma" w:hAnsi="Tahoma" w:cs="Tahoma"/>
          <w:color w:val="auto"/>
          <w:sz w:val="18"/>
          <w:szCs w:val="18"/>
          <w:lang w:val="it-IT"/>
        </w:rPr>
        <w:t xml:space="preserve"> </w:t>
      </w:r>
      <w:r w:rsidRPr="00CA0356">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sidRPr="00CA0356">
        <w:rPr>
          <w:rFonts w:ascii="Tahoma" w:hAnsi="Tahoma" w:cs="Tahoma"/>
          <w:color w:val="auto"/>
          <w:sz w:val="18"/>
          <w:szCs w:val="18"/>
        </w:rPr>
        <w:t>środk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 xml:space="preserve">w zabezpieczania powierzonych danych osobowych, </w:t>
      </w:r>
      <w:proofErr w:type="spellStart"/>
      <w:r w:rsidRPr="00CA0356">
        <w:rPr>
          <w:rFonts w:ascii="Tahoma" w:hAnsi="Tahoma" w:cs="Tahoma"/>
          <w:color w:val="auto"/>
          <w:sz w:val="18"/>
          <w:szCs w:val="18"/>
        </w:rPr>
        <w:t>przypadk</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w naruszenia ochrony danych osobowych będących przedmiotem niniejszej umowy;</w:t>
      </w:r>
    </w:p>
    <w:p w14:paraId="714D203D" w14:textId="77777777" w:rsidR="00143D38" w:rsidRPr="00CA0356" w:rsidRDefault="00143D38" w:rsidP="00143D38">
      <w:pPr>
        <w:pStyle w:val="Tre"/>
        <w:numPr>
          <w:ilvl w:val="1"/>
          <w:numId w:val="116"/>
        </w:numPr>
        <w:tabs>
          <w:tab w:val="clear" w:pos="454"/>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CA0356">
        <w:rPr>
          <w:rFonts w:ascii="Tahoma" w:hAnsi="Tahoma" w:cs="Tahoma"/>
          <w:color w:val="auto"/>
          <w:sz w:val="18"/>
          <w:szCs w:val="18"/>
        </w:rPr>
        <w:t>kt</w:t>
      </w:r>
      <w:proofErr w:type="spellEnd"/>
      <w:r w:rsidRPr="00CA0356">
        <w:rPr>
          <w:rFonts w:ascii="Tahoma" w:hAnsi="Tahoma" w:cs="Tahoma"/>
          <w:color w:val="auto"/>
          <w:sz w:val="18"/>
          <w:szCs w:val="18"/>
          <w:lang w:val="es-ES"/>
        </w:rPr>
        <w:t>ó</w:t>
      </w:r>
      <w:r w:rsidRPr="00CA0356">
        <w:rPr>
          <w:rFonts w:ascii="Tahoma" w:hAnsi="Tahoma" w:cs="Tahoma"/>
          <w:color w:val="auto"/>
          <w:sz w:val="18"/>
          <w:szCs w:val="18"/>
        </w:rPr>
        <w:t>rym mowa w art. 33 ust. 3 ogólnego rozporządzenia o ochronie danych;</w:t>
      </w:r>
    </w:p>
    <w:p w14:paraId="36DAC5B6" w14:textId="77777777" w:rsidR="00143D38" w:rsidRPr="00CA0356" w:rsidRDefault="00143D38" w:rsidP="00143D38">
      <w:pPr>
        <w:pStyle w:val="Tre"/>
        <w:numPr>
          <w:ilvl w:val="1"/>
          <w:numId w:val="116"/>
        </w:numPr>
        <w:tabs>
          <w:tab w:val="clear" w:pos="454"/>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CA0356">
        <w:rPr>
          <w:rFonts w:ascii="Tahoma" w:hAnsi="Tahoma" w:cs="Tahoma"/>
          <w:color w:val="auto"/>
          <w:sz w:val="18"/>
          <w:szCs w:val="18"/>
          <w:lang w:val="es-ES"/>
        </w:rPr>
        <w:t>ó</w:t>
      </w:r>
      <w:r w:rsidRPr="00CA0356">
        <w:rPr>
          <w:rFonts w:ascii="Tahoma" w:hAnsi="Tahoma" w:cs="Tahoma"/>
          <w:color w:val="auto"/>
          <w:sz w:val="18"/>
          <w:szCs w:val="18"/>
        </w:rPr>
        <w:t xml:space="preserve">b, </w:t>
      </w:r>
      <w:proofErr w:type="spellStart"/>
      <w:r w:rsidRPr="00CA0356">
        <w:rPr>
          <w:rFonts w:ascii="Tahoma" w:hAnsi="Tahoma" w:cs="Tahoma"/>
          <w:color w:val="auto"/>
          <w:sz w:val="18"/>
          <w:szCs w:val="18"/>
        </w:rPr>
        <w:t>kt</w:t>
      </w:r>
      <w:proofErr w:type="spellEnd"/>
      <w:r w:rsidRPr="00CA0356">
        <w:rPr>
          <w:rFonts w:ascii="Tahoma" w:hAnsi="Tahoma" w:cs="Tahoma"/>
          <w:color w:val="auto"/>
          <w:sz w:val="18"/>
          <w:szCs w:val="18"/>
          <w:lang w:val="es-ES"/>
        </w:rPr>
        <w:t>ó</w:t>
      </w:r>
      <w:proofErr w:type="spellStart"/>
      <w:r w:rsidRPr="00CA0356">
        <w:rPr>
          <w:rFonts w:ascii="Tahoma" w:hAnsi="Tahoma" w:cs="Tahoma"/>
          <w:color w:val="auto"/>
          <w:sz w:val="18"/>
          <w:szCs w:val="18"/>
        </w:rPr>
        <w:t>rych</w:t>
      </w:r>
      <w:proofErr w:type="spellEnd"/>
      <w:r w:rsidRPr="00CA0356">
        <w:rPr>
          <w:rFonts w:ascii="Tahoma" w:hAnsi="Tahoma" w:cs="Tahoma"/>
          <w:color w:val="auto"/>
          <w:sz w:val="18"/>
          <w:szCs w:val="18"/>
        </w:rPr>
        <w:t xml:space="preserve"> dane dotyczą, w zakresie wykonywania ich praw określonych w rozdziale III ogólnego rozporządzenia o ochronie danych;</w:t>
      </w:r>
    </w:p>
    <w:p w14:paraId="01DFB335" w14:textId="77777777" w:rsidR="00143D38" w:rsidRPr="00CA0356" w:rsidRDefault="00143D38" w:rsidP="00143D38">
      <w:pPr>
        <w:pStyle w:val="Tre"/>
        <w:numPr>
          <w:ilvl w:val="1"/>
          <w:numId w:val="116"/>
        </w:numPr>
        <w:tabs>
          <w:tab w:val="clear" w:pos="454"/>
          <w:tab w:val="num" w:pos="0"/>
        </w:tabs>
        <w:ind w:left="1080" w:hanging="360"/>
        <w:jc w:val="both"/>
        <w:rPr>
          <w:rFonts w:ascii="Tahoma" w:hAnsi="Tahoma" w:cs="Tahoma"/>
          <w:color w:val="auto"/>
          <w:sz w:val="18"/>
          <w:szCs w:val="18"/>
        </w:rPr>
      </w:pPr>
      <w:r w:rsidRPr="00CA0356">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CA0356">
        <w:rPr>
          <w:rFonts w:ascii="Tahoma" w:hAnsi="Tahoma" w:cs="Tahoma"/>
          <w:color w:val="auto"/>
          <w:sz w:val="18"/>
          <w:szCs w:val="18"/>
          <w:lang w:val="es-ES"/>
        </w:rPr>
        <w:t>ó</w:t>
      </w:r>
      <w:r w:rsidRPr="00CA0356">
        <w:rPr>
          <w:rFonts w:ascii="Tahoma" w:hAnsi="Tahoma" w:cs="Tahoma"/>
          <w:color w:val="auto"/>
          <w:sz w:val="18"/>
          <w:szCs w:val="18"/>
        </w:rPr>
        <w:t>w dotyczących ochrony danych.</w:t>
      </w:r>
    </w:p>
    <w:p w14:paraId="7DEAB4CB" w14:textId="77777777" w:rsidR="00143D38" w:rsidRPr="00CA0356" w:rsidRDefault="00143D38" w:rsidP="00143D38">
      <w:pPr>
        <w:pStyle w:val="Tre"/>
        <w:jc w:val="both"/>
        <w:rPr>
          <w:rFonts w:ascii="Tahoma" w:hAnsi="Tahoma" w:cs="Tahoma"/>
          <w:color w:val="auto"/>
          <w:sz w:val="18"/>
          <w:szCs w:val="18"/>
        </w:rPr>
      </w:pPr>
    </w:p>
    <w:p w14:paraId="3026C6F6"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lastRenderedPageBreak/>
        <w:t>§ 6</w:t>
      </w:r>
    </w:p>
    <w:p w14:paraId="5AAB9578" w14:textId="77777777" w:rsidR="00143D38" w:rsidRPr="00CA0356" w:rsidRDefault="00143D38" w:rsidP="00143D38">
      <w:pPr>
        <w:pStyle w:val="Tre"/>
        <w:numPr>
          <w:ilvl w:val="0"/>
          <w:numId w:val="114"/>
        </w:numPr>
        <w:jc w:val="both"/>
        <w:rPr>
          <w:rFonts w:ascii="Tahoma" w:hAnsi="Tahoma" w:cs="Tahoma"/>
          <w:color w:val="auto"/>
          <w:sz w:val="18"/>
          <w:szCs w:val="18"/>
        </w:rPr>
      </w:pPr>
      <w:r w:rsidRPr="00CA0356">
        <w:rPr>
          <w:rFonts w:ascii="Tahoma" w:hAnsi="Tahoma" w:cs="Tahoma"/>
          <w:color w:val="auto"/>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03920F17" w14:textId="77777777" w:rsidR="00143D38" w:rsidRPr="00CA0356" w:rsidRDefault="00143D38" w:rsidP="00143D38">
      <w:pPr>
        <w:pStyle w:val="Tre"/>
        <w:numPr>
          <w:ilvl w:val="0"/>
          <w:numId w:val="114"/>
        </w:numPr>
        <w:jc w:val="both"/>
        <w:rPr>
          <w:rFonts w:ascii="Tahoma" w:hAnsi="Tahoma" w:cs="Tahoma"/>
          <w:color w:val="auto"/>
          <w:sz w:val="18"/>
          <w:szCs w:val="18"/>
        </w:rPr>
      </w:pPr>
      <w:r w:rsidRPr="00CA0356">
        <w:rPr>
          <w:rFonts w:ascii="Tahoma" w:hAnsi="Tahoma" w:cs="Tahoma"/>
          <w:color w:val="auto"/>
          <w:sz w:val="18"/>
          <w:szCs w:val="18"/>
        </w:rPr>
        <w:t>Zgoda wydawana jest w odniesieniu do ściśle określonych os</w:t>
      </w:r>
      <w:r w:rsidRPr="00CA0356">
        <w:rPr>
          <w:rFonts w:ascii="Tahoma" w:hAnsi="Tahoma" w:cs="Tahoma"/>
          <w:color w:val="auto"/>
          <w:sz w:val="18"/>
          <w:szCs w:val="18"/>
          <w:lang w:val="es-ES"/>
        </w:rPr>
        <w:t>ó</w:t>
      </w:r>
      <w:r w:rsidRPr="00CA0356">
        <w:rPr>
          <w:rFonts w:ascii="Tahoma" w:hAnsi="Tahoma" w:cs="Tahoma"/>
          <w:color w:val="auto"/>
          <w:sz w:val="18"/>
          <w:szCs w:val="18"/>
        </w:rPr>
        <w:t>b lub podmiot</w:t>
      </w:r>
      <w:r w:rsidRPr="00CA0356">
        <w:rPr>
          <w:rFonts w:ascii="Tahoma" w:hAnsi="Tahoma" w:cs="Tahoma"/>
          <w:color w:val="auto"/>
          <w:sz w:val="18"/>
          <w:szCs w:val="18"/>
          <w:lang w:val="es-ES"/>
        </w:rPr>
        <w:t>ó</w:t>
      </w:r>
      <w:r w:rsidRPr="00CA0356">
        <w:rPr>
          <w:rFonts w:ascii="Tahoma" w:hAnsi="Tahoma" w:cs="Tahoma"/>
          <w:color w:val="auto"/>
          <w:sz w:val="18"/>
          <w:szCs w:val="18"/>
        </w:rPr>
        <w:t xml:space="preserve">w oraz określa cel, zakres oraz warunki dalszego powierzenia przetwarzania danych osobowych. </w:t>
      </w:r>
    </w:p>
    <w:p w14:paraId="15598773" w14:textId="77777777" w:rsidR="00143D38" w:rsidRPr="00CA0356" w:rsidRDefault="00143D38" w:rsidP="00143D38">
      <w:pPr>
        <w:pStyle w:val="Tre"/>
        <w:numPr>
          <w:ilvl w:val="0"/>
          <w:numId w:val="114"/>
        </w:numPr>
        <w:jc w:val="both"/>
        <w:rPr>
          <w:rFonts w:ascii="Tahoma" w:hAnsi="Tahoma" w:cs="Tahoma"/>
          <w:color w:val="auto"/>
          <w:sz w:val="18"/>
          <w:szCs w:val="18"/>
        </w:rPr>
      </w:pPr>
      <w:r w:rsidRPr="00CA0356">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26AE130E" w14:textId="77777777" w:rsidR="00143D38" w:rsidRPr="00CA0356" w:rsidRDefault="00143D38" w:rsidP="00143D38">
      <w:pPr>
        <w:pStyle w:val="Tre"/>
        <w:jc w:val="both"/>
        <w:rPr>
          <w:rFonts w:ascii="Tahoma" w:hAnsi="Tahoma" w:cs="Tahoma"/>
          <w:color w:val="auto"/>
          <w:sz w:val="18"/>
          <w:szCs w:val="18"/>
        </w:rPr>
      </w:pPr>
    </w:p>
    <w:p w14:paraId="7F1DD67A"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7</w:t>
      </w:r>
    </w:p>
    <w:p w14:paraId="36B9F0B8" w14:textId="77777777" w:rsidR="00143D38" w:rsidRPr="00CA0356" w:rsidRDefault="00143D38" w:rsidP="00143D38">
      <w:pPr>
        <w:pStyle w:val="Tre"/>
        <w:numPr>
          <w:ilvl w:val="0"/>
          <w:numId w:val="112"/>
        </w:numPr>
        <w:jc w:val="both"/>
        <w:rPr>
          <w:rFonts w:ascii="Tahoma" w:hAnsi="Tahoma" w:cs="Tahoma"/>
          <w:color w:val="auto"/>
          <w:sz w:val="18"/>
          <w:szCs w:val="18"/>
        </w:rPr>
      </w:pPr>
      <w:r w:rsidRPr="00CA0356">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165499FD" w14:textId="77777777" w:rsidR="00143D38" w:rsidRPr="00CA0356" w:rsidRDefault="00143D38" w:rsidP="00143D38">
      <w:pPr>
        <w:pStyle w:val="Tre"/>
        <w:numPr>
          <w:ilvl w:val="0"/>
          <w:numId w:val="112"/>
        </w:numPr>
        <w:jc w:val="both"/>
        <w:rPr>
          <w:rFonts w:ascii="Tahoma" w:hAnsi="Tahoma" w:cs="Tahoma"/>
          <w:color w:val="auto"/>
          <w:sz w:val="18"/>
          <w:szCs w:val="18"/>
        </w:rPr>
      </w:pPr>
      <w:r w:rsidRPr="00CA0356">
        <w:rPr>
          <w:rFonts w:ascii="Tahoma" w:hAnsi="Tahoma" w:cs="Tahoma"/>
          <w:color w:val="auto"/>
          <w:sz w:val="18"/>
          <w:szCs w:val="18"/>
        </w:rPr>
        <w:t>Administrator jest zobowiązany uprzedzić Podmiot przetwarzający o planowanej kontroli, nie później niż na 7 dni przed przystąpieniem do jej dokonania.</w:t>
      </w:r>
    </w:p>
    <w:p w14:paraId="46A43BE7" w14:textId="77777777" w:rsidR="00143D38" w:rsidRPr="00CA0356" w:rsidRDefault="00143D38" w:rsidP="00143D38">
      <w:pPr>
        <w:pStyle w:val="Tre"/>
        <w:numPr>
          <w:ilvl w:val="0"/>
          <w:numId w:val="112"/>
        </w:numPr>
        <w:jc w:val="both"/>
        <w:rPr>
          <w:rFonts w:ascii="Tahoma" w:hAnsi="Tahoma" w:cs="Tahoma"/>
          <w:color w:val="auto"/>
          <w:sz w:val="18"/>
          <w:szCs w:val="18"/>
        </w:rPr>
      </w:pPr>
      <w:r w:rsidRPr="00CA0356">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259AE137" w14:textId="77777777" w:rsidR="00143D38" w:rsidRPr="00CA0356" w:rsidRDefault="00143D38" w:rsidP="00143D38">
      <w:pPr>
        <w:pStyle w:val="Tre"/>
        <w:numPr>
          <w:ilvl w:val="0"/>
          <w:numId w:val="112"/>
        </w:numPr>
        <w:jc w:val="both"/>
        <w:rPr>
          <w:rFonts w:ascii="Tahoma" w:hAnsi="Tahoma" w:cs="Tahoma"/>
          <w:color w:val="auto"/>
          <w:sz w:val="18"/>
          <w:szCs w:val="18"/>
        </w:rPr>
      </w:pPr>
      <w:r w:rsidRPr="00CA0356">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CA0356">
        <w:rPr>
          <w:rFonts w:ascii="Tahoma" w:hAnsi="Tahoma" w:cs="Tahoma"/>
          <w:color w:val="auto"/>
          <w:sz w:val="18"/>
          <w:szCs w:val="18"/>
          <w:lang w:val="es-ES"/>
        </w:rPr>
        <w:t>ó</w:t>
      </w:r>
      <w:r w:rsidRPr="00CA0356">
        <w:rPr>
          <w:rFonts w:ascii="Tahoma" w:hAnsi="Tahoma" w:cs="Tahoma"/>
          <w:color w:val="auto"/>
          <w:sz w:val="18"/>
          <w:szCs w:val="18"/>
        </w:rPr>
        <w:t>w przeprowadzonych przez Administratora lub upoważnionego przez niego audytora. </w:t>
      </w:r>
    </w:p>
    <w:p w14:paraId="41BEBBB8" w14:textId="77777777" w:rsidR="00143D38" w:rsidRPr="00CA0356" w:rsidRDefault="00143D38" w:rsidP="00143D38">
      <w:pPr>
        <w:pStyle w:val="Tre"/>
        <w:numPr>
          <w:ilvl w:val="0"/>
          <w:numId w:val="112"/>
        </w:numPr>
        <w:jc w:val="both"/>
        <w:rPr>
          <w:rFonts w:ascii="Tahoma" w:hAnsi="Tahoma" w:cs="Tahoma"/>
          <w:color w:val="auto"/>
          <w:sz w:val="18"/>
          <w:szCs w:val="18"/>
        </w:rPr>
      </w:pPr>
      <w:r w:rsidRPr="00CA0356">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D345949" w14:textId="77777777" w:rsidR="00143D38" w:rsidRPr="00CA0356" w:rsidRDefault="00143D38" w:rsidP="00143D38">
      <w:pPr>
        <w:pStyle w:val="Tre"/>
        <w:jc w:val="both"/>
        <w:rPr>
          <w:rFonts w:ascii="Tahoma" w:hAnsi="Tahoma" w:cs="Tahoma"/>
          <w:color w:val="auto"/>
          <w:sz w:val="18"/>
          <w:szCs w:val="18"/>
        </w:rPr>
      </w:pPr>
    </w:p>
    <w:p w14:paraId="6C521E62" w14:textId="77777777" w:rsidR="00143D38" w:rsidRPr="00CA0356" w:rsidRDefault="00143D38" w:rsidP="00143D38">
      <w:pPr>
        <w:pStyle w:val="Tre"/>
        <w:jc w:val="center"/>
        <w:rPr>
          <w:rFonts w:ascii="Tahoma" w:hAnsi="Tahoma" w:cs="Tahoma"/>
          <w:color w:val="auto"/>
          <w:sz w:val="18"/>
          <w:szCs w:val="18"/>
        </w:rPr>
      </w:pPr>
    </w:p>
    <w:p w14:paraId="25647FC7"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8</w:t>
      </w:r>
    </w:p>
    <w:p w14:paraId="1B86B79B" w14:textId="77777777" w:rsidR="00143D38" w:rsidRPr="00CA0356" w:rsidRDefault="00143D38" w:rsidP="00143D38">
      <w:pPr>
        <w:pStyle w:val="Tre"/>
        <w:numPr>
          <w:ilvl w:val="0"/>
          <w:numId w:val="115"/>
        </w:numPr>
        <w:jc w:val="both"/>
        <w:rPr>
          <w:rFonts w:ascii="Tahoma" w:hAnsi="Tahoma" w:cs="Tahoma"/>
          <w:color w:val="auto"/>
          <w:sz w:val="18"/>
          <w:szCs w:val="18"/>
        </w:rPr>
      </w:pPr>
      <w:r w:rsidRPr="00CA0356">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1A3E85A2" w14:textId="77777777" w:rsidR="00143D38" w:rsidRPr="00CA0356" w:rsidRDefault="00143D38" w:rsidP="00143D38">
      <w:pPr>
        <w:pStyle w:val="Tre"/>
        <w:numPr>
          <w:ilvl w:val="0"/>
          <w:numId w:val="115"/>
        </w:numPr>
        <w:jc w:val="both"/>
        <w:rPr>
          <w:rFonts w:ascii="Tahoma" w:hAnsi="Tahoma" w:cs="Tahoma"/>
          <w:color w:val="auto"/>
          <w:sz w:val="18"/>
          <w:szCs w:val="18"/>
        </w:rPr>
      </w:pPr>
      <w:r w:rsidRPr="00CA0356">
        <w:rPr>
          <w:rFonts w:ascii="Tahoma" w:hAnsi="Tahoma" w:cs="Tahoma"/>
          <w:color w:val="auto"/>
          <w:sz w:val="18"/>
          <w:szCs w:val="18"/>
        </w:rPr>
        <w:t>Umowa jest zawarta na czas określony, który odpowiada okresem czasowi obowiązywania umowy zasadniczej.</w:t>
      </w:r>
    </w:p>
    <w:p w14:paraId="6B9966E6" w14:textId="77777777" w:rsidR="00143D38" w:rsidRPr="00CA0356" w:rsidRDefault="00143D38" w:rsidP="00143D38">
      <w:pPr>
        <w:pStyle w:val="Tre"/>
        <w:numPr>
          <w:ilvl w:val="0"/>
          <w:numId w:val="115"/>
        </w:numPr>
        <w:jc w:val="both"/>
        <w:rPr>
          <w:rFonts w:ascii="Tahoma" w:hAnsi="Tahoma" w:cs="Tahoma"/>
          <w:color w:val="auto"/>
          <w:sz w:val="18"/>
          <w:szCs w:val="18"/>
        </w:rPr>
      </w:pPr>
      <w:r w:rsidRPr="00CA0356">
        <w:rPr>
          <w:rFonts w:ascii="Tahoma" w:hAnsi="Tahoma" w:cs="Tahoma"/>
          <w:color w:val="auto"/>
          <w:sz w:val="18"/>
          <w:szCs w:val="18"/>
        </w:rPr>
        <w:t>Rozwiązanie, wypowiedzenie lub wygaśnięcie umowy powoduje odpowiednio jednoczesne rozwiązanie, wypowiedzenie lub wygaśnięcie umowy zasadniczej.</w:t>
      </w:r>
    </w:p>
    <w:p w14:paraId="770D7798" w14:textId="77777777" w:rsidR="00143D38" w:rsidRPr="00CA0356" w:rsidRDefault="00143D38" w:rsidP="00143D38">
      <w:pPr>
        <w:pStyle w:val="Tre"/>
        <w:numPr>
          <w:ilvl w:val="0"/>
          <w:numId w:val="115"/>
        </w:numPr>
        <w:jc w:val="both"/>
        <w:rPr>
          <w:rFonts w:ascii="Tahoma" w:hAnsi="Tahoma" w:cs="Tahoma"/>
          <w:color w:val="auto"/>
          <w:sz w:val="18"/>
          <w:szCs w:val="18"/>
        </w:rPr>
      </w:pPr>
      <w:r w:rsidRPr="00CA0356">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5AB1EDBD" w14:textId="77777777" w:rsidR="00143D38" w:rsidRPr="00CA0356" w:rsidRDefault="00143D38" w:rsidP="00143D38">
      <w:pPr>
        <w:pStyle w:val="Tre"/>
        <w:numPr>
          <w:ilvl w:val="1"/>
          <w:numId w:val="115"/>
        </w:numPr>
        <w:jc w:val="both"/>
        <w:rPr>
          <w:rFonts w:ascii="Tahoma" w:hAnsi="Tahoma" w:cs="Tahoma"/>
          <w:color w:val="auto"/>
          <w:sz w:val="18"/>
          <w:szCs w:val="18"/>
        </w:rPr>
      </w:pPr>
      <w:r w:rsidRPr="00CA0356">
        <w:rPr>
          <w:rFonts w:ascii="Tahoma" w:hAnsi="Tahoma" w:cs="Tahoma"/>
          <w:color w:val="auto"/>
          <w:sz w:val="18"/>
          <w:szCs w:val="18"/>
        </w:rPr>
        <w:t>dokonuje przetwarzania danych osobowych w celu lub w sposób inny niż określony w umowie;</w:t>
      </w:r>
    </w:p>
    <w:p w14:paraId="76FA5EAC" w14:textId="77777777" w:rsidR="00143D38" w:rsidRPr="00CA0356" w:rsidRDefault="00143D38" w:rsidP="00143D38">
      <w:pPr>
        <w:pStyle w:val="Tre"/>
        <w:numPr>
          <w:ilvl w:val="1"/>
          <w:numId w:val="115"/>
        </w:numPr>
        <w:jc w:val="both"/>
        <w:rPr>
          <w:rFonts w:ascii="Tahoma" w:hAnsi="Tahoma" w:cs="Tahoma"/>
          <w:color w:val="auto"/>
          <w:sz w:val="18"/>
          <w:szCs w:val="18"/>
        </w:rPr>
      </w:pPr>
      <w:r w:rsidRPr="00CA0356">
        <w:rPr>
          <w:rFonts w:ascii="Tahoma" w:hAnsi="Tahoma" w:cs="Tahoma"/>
          <w:color w:val="auto"/>
          <w:sz w:val="18"/>
          <w:szCs w:val="18"/>
        </w:rPr>
        <w:t>dokonuje powierzenia przetwarzania danych osobowych innemu podmiotowi z naruszeniem § 5 ust. 1 umowy;</w:t>
      </w:r>
    </w:p>
    <w:p w14:paraId="7E0EE5B7" w14:textId="77777777" w:rsidR="00143D38" w:rsidRPr="00CA0356" w:rsidRDefault="00143D38" w:rsidP="00143D38">
      <w:pPr>
        <w:pStyle w:val="Tre"/>
        <w:numPr>
          <w:ilvl w:val="1"/>
          <w:numId w:val="115"/>
        </w:numPr>
        <w:jc w:val="both"/>
        <w:rPr>
          <w:rFonts w:ascii="Tahoma" w:hAnsi="Tahoma" w:cs="Tahoma"/>
          <w:color w:val="auto"/>
          <w:sz w:val="18"/>
          <w:szCs w:val="18"/>
        </w:rPr>
      </w:pPr>
      <w:r w:rsidRPr="00CA0356">
        <w:rPr>
          <w:rFonts w:ascii="Tahoma" w:hAnsi="Tahoma" w:cs="Tahoma"/>
          <w:color w:val="auto"/>
          <w:sz w:val="18"/>
          <w:szCs w:val="18"/>
        </w:rPr>
        <w:t>zaniechał wdrożenia środków technicznych i organizacyjnych zapewniających odpowiedni stopień bezpieczeństwa danych osobowych.</w:t>
      </w:r>
    </w:p>
    <w:p w14:paraId="1C8F99CA" w14:textId="77777777" w:rsidR="00143D38" w:rsidRPr="00CA0356" w:rsidRDefault="00143D38" w:rsidP="00143D38">
      <w:pPr>
        <w:pStyle w:val="Tre"/>
        <w:numPr>
          <w:ilvl w:val="0"/>
          <w:numId w:val="115"/>
        </w:numPr>
        <w:jc w:val="both"/>
        <w:rPr>
          <w:rFonts w:ascii="Tahoma" w:hAnsi="Tahoma" w:cs="Tahoma"/>
          <w:color w:val="auto"/>
          <w:sz w:val="18"/>
          <w:szCs w:val="18"/>
        </w:rPr>
      </w:pPr>
      <w:r w:rsidRPr="00CA0356">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4C0B9B0C" w14:textId="77777777" w:rsidR="00143D38" w:rsidRPr="00CA0356" w:rsidRDefault="00143D38" w:rsidP="00143D38">
      <w:pPr>
        <w:pStyle w:val="Tre"/>
        <w:jc w:val="both"/>
        <w:rPr>
          <w:rFonts w:ascii="Tahoma" w:hAnsi="Tahoma" w:cs="Tahoma"/>
          <w:color w:val="auto"/>
          <w:sz w:val="18"/>
          <w:szCs w:val="18"/>
        </w:rPr>
      </w:pPr>
    </w:p>
    <w:p w14:paraId="7447EBD4"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9</w:t>
      </w:r>
    </w:p>
    <w:p w14:paraId="062F275E" w14:textId="77777777" w:rsidR="00143D38" w:rsidRPr="00CA0356" w:rsidRDefault="00143D38" w:rsidP="00143D38">
      <w:pPr>
        <w:pStyle w:val="Tre"/>
        <w:jc w:val="both"/>
        <w:rPr>
          <w:rFonts w:ascii="Tahoma" w:hAnsi="Tahoma" w:cs="Tahoma"/>
          <w:color w:val="auto"/>
          <w:sz w:val="18"/>
          <w:szCs w:val="18"/>
        </w:rPr>
      </w:pPr>
      <w:r w:rsidRPr="00CA0356">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5A0604A8" w14:textId="77777777" w:rsidR="00143D38" w:rsidRPr="00CA0356" w:rsidRDefault="00143D38" w:rsidP="00143D38">
      <w:pPr>
        <w:pStyle w:val="Tre"/>
        <w:jc w:val="center"/>
        <w:rPr>
          <w:rFonts w:ascii="Tahoma" w:hAnsi="Tahoma" w:cs="Tahoma"/>
          <w:color w:val="auto"/>
          <w:sz w:val="18"/>
          <w:szCs w:val="18"/>
        </w:rPr>
      </w:pPr>
    </w:p>
    <w:p w14:paraId="33ED941F" w14:textId="77777777" w:rsidR="00143D38" w:rsidRPr="00CA0356" w:rsidRDefault="00143D38" w:rsidP="00143D38">
      <w:pPr>
        <w:pStyle w:val="Tre"/>
        <w:jc w:val="center"/>
        <w:rPr>
          <w:rFonts w:ascii="Tahoma" w:hAnsi="Tahoma" w:cs="Tahoma"/>
          <w:color w:val="auto"/>
          <w:sz w:val="18"/>
          <w:szCs w:val="18"/>
        </w:rPr>
      </w:pPr>
      <w:r w:rsidRPr="00CA0356">
        <w:rPr>
          <w:rFonts w:ascii="Tahoma" w:hAnsi="Tahoma" w:cs="Tahoma"/>
          <w:color w:val="auto"/>
          <w:sz w:val="18"/>
          <w:szCs w:val="18"/>
        </w:rPr>
        <w:t>§ 10</w:t>
      </w:r>
    </w:p>
    <w:p w14:paraId="3C58431A" w14:textId="77777777" w:rsidR="00143D38" w:rsidRPr="00CA0356" w:rsidRDefault="00143D38" w:rsidP="00143D38">
      <w:pPr>
        <w:pStyle w:val="Tre"/>
        <w:numPr>
          <w:ilvl w:val="0"/>
          <w:numId w:val="113"/>
        </w:numPr>
        <w:jc w:val="both"/>
        <w:rPr>
          <w:rFonts w:ascii="Tahoma" w:hAnsi="Tahoma" w:cs="Tahoma"/>
          <w:color w:val="auto"/>
          <w:sz w:val="18"/>
          <w:szCs w:val="18"/>
        </w:rPr>
      </w:pPr>
      <w:r w:rsidRPr="00CA0356">
        <w:rPr>
          <w:rFonts w:ascii="Tahoma" w:hAnsi="Tahoma" w:cs="Tahoma"/>
          <w:color w:val="auto"/>
          <w:sz w:val="18"/>
          <w:szCs w:val="18"/>
        </w:rPr>
        <w:t>Wszelkie zamiany niniejszej umowy wymagają zachowania formy pisemnej pod rygorem nieważności.</w:t>
      </w:r>
    </w:p>
    <w:p w14:paraId="21130E1F" w14:textId="77777777" w:rsidR="00143D38" w:rsidRPr="00CA0356" w:rsidRDefault="00143D38" w:rsidP="00143D38">
      <w:pPr>
        <w:pStyle w:val="Tre"/>
        <w:numPr>
          <w:ilvl w:val="0"/>
          <w:numId w:val="113"/>
        </w:numPr>
        <w:jc w:val="both"/>
        <w:rPr>
          <w:rFonts w:ascii="Tahoma" w:hAnsi="Tahoma" w:cs="Tahoma"/>
          <w:color w:val="auto"/>
          <w:sz w:val="18"/>
          <w:szCs w:val="18"/>
        </w:rPr>
      </w:pPr>
      <w:r w:rsidRPr="00CA0356">
        <w:rPr>
          <w:rFonts w:ascii="Tahoma" w:hAnsi="Tahoma" w:cs="Tahoma"/>
          <w:color w:val="auto"/>
          <w:sz w:val="18"/>
          <w:szCs w:val="18"/>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73116E49" w14:textId="77777777" w:rsidR="00143D38" w:rsidRPr="00CA0356" w:rsidRDefault="00143D38" w:rsidP="00143D38">
      <w:pPr>
        <w:pStyle w:val="Tre"/>
        <w:numPr>
          <w:ilvl w:val="0"/>
          <w:numId w:val="113"/>
        </w:numPr>
        <w:jc w:val="both"/>
        <w:rPr>
          <w:rFonts w:ascii="Tahoma" w:hAnsi="Tahoma" w:cs="Tahoma"/>
          <w:color w:val="auto"/>
          <w:sz w:val="18"/>
          <w:szCs w:val="18"/>
        </w:rPr>
      </w:pPr>
      <w:r w:rsidRPr="00CA0356">
        <w:rPr>
          <w:rFonts w:ascii="Tahoma" w:hAnsi="Tahoma" w:cs="Tahoma"/>
          <w:color w:val="auto"/>
          <w:sz w:val="18"/>
          <w:szCs w:val="18"/>
        </w:rPr>
        <w:t>Umowa podlega przepisom ogólnego rozporządzenia o ochronie danych oraz prawu polskiemu.</w:t>
      </w:r>
    </w:p>
    <w:p w14:paraId="7EC0DB1B" w14:textId="77777777" w:rsidR="00143D38" w:rsidRPr="00CA0356" w:rsidRDefault="00143D38" w:rsidP="00143D38">
      <w:pPr>
        <w:pStyle w:val="Tre"/>
        <w:numPr>
          <w:ilvl w:val="0"/>
          <w:numId w:val="113"/>
        </w:numPr>
        <w:jc w:val="both"/>
        <w:rPr>
          <w:rFonts w:ascii="Tahoma" w:hAnsi="Tahoma" w:cs="Tahoma"/>
          <w:color w:val="auto"/>
          <w:sz w:val="18"/>
          <w:szCs w:val="18"/>
        </w:rPr>
      </w:pPr>
      <w:r w:rsidRPr="00CA0356">
        <w:rPr>
          <w:rFonts w:ascii="Tahoma" w:hAnsi="Tahoma" w:cs="Tahoma"/>
          <w:color w:val="auto"/>
          <w:sz w:val="18"/>
          <w:szCs w:val="18"/>
        </w:rPr>
        <w:t>Wszelkie spory wynikłe ze stosunku prawnego objętego niniejszą umową rozpatrywane będą przez sąd właściwy dla siedziby Administratora.</w:t>
      </w:r>
    </w:p>
    <w:p w14:paraId="47A28CED" w14:textId="77777777" w:rsidR="00143D38" w:rsidRPr="00CA0356" w:rsidRDefault="00143D38" w:rsidP="00143D38">
      <w:pPr>
        <w:pStyle w:val="Tre"/>
        <w:numPr>
          <w:ilvl w:val="0"/>
          <w:numId w:val="113"/>
        </w:numPr>
        <w:jc w:val="both"/>
        <w:rPr>
          <w:rFonts w:ascii="Tahoma" w:hAnsi="Tahoma" w:cs="Tahoma"/>
          <w:color w:val="auto"/>
          <w:sz w:val="18"/>
          <w:szCs w:val="18"/>
        </w:rPr>
      </w:pPr>
      <w:r w:rsidRPr="00CA0356">
        <w:rPr>
          <w:rFonts w:ascii="Tahoma" w:hAnsi="Tahoma" w:cs="Tahoma"/>
          <w:color w:val="auto"/>
          <w:sz w:val="18"/>
          <w:szCs w:val="18"/>
        </w:rPr>
        <w:t>Umowa została sporządzona w dwóch egzemplarzach, po jednym dla każdej ze stron.</w:t>
      </w:r>
    </w:p>
    <w:p w14:paraId="42052C26" w14:textId="77777777" w:rsidR="00143D38" w:rsidRPr="00CA0356" w:rsidRDefault="00143D38" w:rsidP="00143D38">
      <w:pPr>
        <w:pStyle w:val="Tre"/>
        <w:jc w:val="both"/>
        <w:rPr>
          <w:rFonts w:ascii="Tahoma" w:hAnsi="Tahoma" w:cs="Tahoma"/>
          <w:color w:val="auto"/>
          <w:sz w:val="18"/>
          <w:szCs w:val="18"/>
        </w:rPr>
      </w:pPr>
    </w:p>
    <w:p w14:paraId="5B7B95A7" w14:textId="77777777" w:rsidR="00143D38" w:rsidRPr="00CA0356" w:rsidRDefault="00143D38" w:rsidP="00143D38">
      <w:pPr>
        <w:pStyle w:val="Tre"/>
        <w:jc w:val="both"/>
        <w:rPr>
          <w:rFonts w:ascii="Tahoma" w:hAnsi="Tahoma" w:cs="Tahoma"/>
          <w:color w:val="auto"/>
          <w:sz w:val="18"/>
          <w:szCs w:val="18"/>
        </w:rPr>
      </w:pPr>
    </w:p>
    <w:p w14:paraId="2F291E6E" w14:textId="77777777" w:rsidR="00143D38" w:rsidRPr="00CA0356" w:rsidRDefault="00143D38" w:rsidP="00143D38">
      <w:pPr>
        <w:pStyle w:val="Tre"/>
        <w:jc w:val="both"/>
        <w:rPr>
          <w:rFonts w:ascii="Tahoma" w:hAnsi="Tahoma" w:cs="Tahoma"/>
          <w:color w:val="auto"/>
          <w:sz w:val="18"/>
          <w:szCs w:val="18"/>
        </w:rPr>
      </w:pPr>
      <w:r w:rsidRPr="00CA0356">
        <w:rPr>
          <w:rFonts w:ascii="Tahoma" w:hAnsi="Tahoma" w:cs="Tahoma"/>
          <w:color w:val="auto"/>
          <w:sz w:val="18"/>
          <w:szCs w:val="18"/>
        </w:rPr>
        <w:t>Podmiot przetwarzający</w:t>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t xml:space="preserve">      Administrator</w:t>
      </w:r>
    </w:p>
    <w:p w14:paraId="578137FA" w14:textId="77777777" w:rsidR="00143D38" w:rsidRPr="00CA0356" w:rsidRDefault="00143D38" w:rsidP="00143D38">
      <w:pPr>
        <w:pStyle w:val="Tre"/>
        <w:jc w:val="both"/>
        <w:rPr>
          <w:rFonts w:ascii="Tahoma" w:hAnsi="Tahoma" w:cs="Tahoma"/>
          <w:color w:val="auto"/>
          <w:sz w:val="18"/>
          <w:szCs w:val="18"/>
        </w:rPr>
      </w:pPr>
    </w:p>
    <w:p w14:paraId="134D5FBE" w14:textId="77777777" w:rsidR="00143D38" w:rsidRPr="00CA0356" w:rsidRDefault="00143D38" w:rsidP="00143D38">
      <w:pPr>
        <w:pStyle w:val="Tre"/>
        <w:jc w:val="both"/>
        <w:rPr>
          <w:rFonts w:ascii="Tahoma" w:hAnsi="Tahoma" w:cs="Tahoma"/>
          <w:color w:val="auto"/>
          <w:sz w:val="18"/>
          <w:szCs w:val="18"/>
        </w:rPr>
      </w:pPr>
      <w:r w:rsidRPr="00CA0356">
        <w:rPr>
          <w:rFonts w:ascii="Tahoma" w:hAnsi="Tahoma" w:cs="Tahoma"/>
          <w:color w:val="auto"/>
          <w:sz w:val="18"/>
          <w:szCs w:val="18"/>
        </w:rPr>
        <w:t xml:space="preserve">  …………………………………..</w:t>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r>
      <w:r w:rsidRPr="00CA0356">
        <w:rPr>
          <w:rFonts w:ascii="Tahoma" w:hAnsi="Tahoma" w:cs="Tahoma"/>
          <w:color w:val="auto"/>
          <w:sz w:val="18"/>
          <w:szCs w:val="18"/>
        </w:rPr>
        <w:tab/>
        <w:t xml:space="preserve">                                  ………………………………….</w:t>
      </w:r>
    </w:p>
    <w:p w14:paraId="1A5EC169" w14:textId="77777777" w:rsidR="00143D38" w:rsidRPr="00CA0356" w:rsidRDefault="00143D38" w:rsidP="00143D38"/>
    <w:p w14:paraId="402E9443" w14:textId="77777777" w:rsidR="00143D38" w:rsidRPr="00CA0356" w:rsidRDefault="00143D38" w:rsidP="00143D38"/>
    <w:p w14:paraId="55FAB43E" w14:textId="77777777" w:rsidR="00143D38" w:rsidRPr="00CA0356" w:rsidRDefault="00143D38" w:rsidP="00143D38"/>
    <w:p w14:paraId="401CE669" w14:textId="77777777" w:rsidR="00D112F2" w:rsidRPr="00E949B0" w:rsidRDefault="00D112F2" w:rsidP="00CA498F">
      <w:pPr>
        <w:jc w:val="right"/>
        <w:rPr>
          <w:rFonts w:ascii="Tahoma" w:hAnsi="Tahoma" w:cs="Tahoma"/>
          <w:b/>
          <w:sz w:val="20"/>
        </w:rPr>
      </w:pPr>
    </w:p>
    <w:p w14:paraId="2FC0245C" w14:textId="77777777" w:rsidR="000B5650" w:rsidRPr="00E949B0" w:rsidRDefault="000B5650" w:rsidP="009A24A8">
      <w:pPr>
        <w:jc w:val="right"/>
        <w:rPr>
          <w:rFonts w:ascii="Tahoma" w:hAnsi="Tahoma" w:cs="Tahoma"/>
          <w:sz w:val="20"/>
          <w:szCs w:val="20"/>
        </w:rPr>
      </w:pPr>
      <w:r w:rsidRPr="00E949B0">
        <w:rPr>
          <w:rFonts w:ascii="Tahoma" w:hAnsi="Tahoma" w:cs="Tahoma"/>
          <w:b/>
          <w:sz w:val="20"/>
          <w:szCs w:val="20"/>
        </w:rPr>
        <w:t xml:space="preserve">Załącznik Nr </w:t>
      </w:r>
      <w:r w:rsidR="008F775C" w:rsidRPr="00E949B0">
        <w:rPr>
          <w:rFonts w:ascii="Tahoma" w:hAnsi="Tahoma" w:cs="Tahoma"/>
          <w:b/>
          <w:sz w:val="20"/>
          <w:szCs w:val="20"/>
        </w:rPr>
        <w:t>5</w:t>
      </w:r>
    </w:p>
    <w:p w14:paraId="793FAB92" w14:textId="77777777" w:rsidR="000B5650" w:rsidRPr="00E949B0" w:rsidRDefault="000B5650" w:rsidP="000B5650">
      <w:pPr>
        <w:rPr>
          <w:rFonts w:ascii="Tahoma" w:hAnsi="Tahoma" w:cs="Tahoma"/>
          <w:sz w:val="20"/>
          <w:szCs w:val="20"/>
        </w:rPr>
      </w:pPr>
    </w:p>
    <w:p w14:paraId="1AA5EB30" w14:textId="77777777" w:rsidR="000B5650" w:rsidRPr="00E949B0" w:rsidRDefault="000B5650" w:rsidP="000B5650">
      <w:pPr>
        <w:spacing w:line="360" w:lineRule="auto"/>
        <w:rPr>
          <w:rFonts w:ascii="Tahoma" w:hAnsi="Tahoma" w:cs="Tahoma"/>
          <w:sz w:val="20"/>
          <w:szCs w:val="20"/>
        </w:rPr>
      </w:pPr>
    </w:p>
    <w:p w14:paraId="6A3C6089" w14:textId="77777777" w:rsidR="000B5650" w:rsidRPr="00E949B0" w:rsidRDefault="000B5650" w:rsidP="000B5650">
      <w:pPr>
        <w:spacing w:line="360" w:lineRule="auto"/>
        <w:rPr>
          <w:rFonts w:ascii="Tahoma" w:hAnsi="Tahoma" w:cs="Tahoma"/>
          <w:b/>
          <w:sz w:val="20"/>
          <w:szCs w:val="20"/>
        </w:rPr>
      </w:pPr>
      <w:r w:rsidRPr="00E949B0">
        <w:rPr>
          <w:rFonts w:ascii="Tahoma" w:hAnsi="Tahoma" w:cs="Tahoma"/>
          <w:sz w:val="20"/>
          <w:szCs w:val="20"/>
        </w:rPr>
        <w:t>Data ..........................</w:t>
      </w:r>
    </w:p>
    <w:p w14:paraId="29504847" w14:textId="77777777" w:rsidR="000B5650" w:rsidRPr="00E949B0" w:rsidRDefault="000B5650" w:rsidP="000B5650">
      <w:pPr>
        <w:tabs>
          <w:tab w:val="left" w:pos="284"/>
        </w:tabs>
        <w:spacing w:line="360" w:lineRule="auto"/>
        <w:rPr>
          <w:rFonts w:ascii="Tahoma" w:hAnsi="Tahoma" w:cs="Tahoma"/>
          <w:sz w:val="20"/>
          <w:szCs w:val="20"/>
        </w:rPr>
      </w:pPr>
      <w:r w:rsidRPr="00E949B0">
        <w:rPr>
          <w:rFonts w:ascii="Tahoma" w:hAnsi="Tahoma" w:cs="Tahoma"/>
          <w:sz w:val="20"/>
          <w:szCs w:val="20"/>
        </w:rPr>
        <w:t>Nazwa Wykonawcy  ................................................................</w:t>
      </w:r>
    </w:p>
    <w:p w14:paraId="07F1A3D6" w14:textId="77777777" w:rsidR="000B5650" w:rsidRPr="00E949B0" w:rsidRDefault="000B5650" w:rsidP="000B5650">
      <w:pPr>
        <w:rPr>
          <w:rFonts w:ascii="Tahoma" w:hAnsi="Tahoma" w:cs="Tahoma"/>
          <w:sz w:val="20"/>
          <w:szCs w:val="20"/>
        </w:rPr>
      </w:pPr>
      <w:r w:rsidRPr="00E949B0">
        <w:rPr>
          <w:rFonts w:ascii="Tahoma" w:hAnsi="Tahoma" w:cs="Tahoma"/>
          <w:sz w:val="20"/>
          <w:szCs w:val="20"/>
        </w:rPr>
        <w:t>Adres Wykonawcy    ...............................................................</w:t>
      </w:r>
    </w:p>
    <w:p w14:paraId="5C270CA0" w14:textId="77777777" w:rsidR="000B5650" w:rsidRPr="00E949B0" w:rsidRDefault="000B5650" w:rsidP="000B5650">
      <w:pPr>
        <w:pStyle w:val="Nagwek6"/>
        <w:tabs>
          <w:tab w:val="left" w:pos="284"/>
        </w:tabs>
        <w:rPr>
          <w:rFonts w:ascii="Tahoma" w:hAnsi="Tahoma" w:cs="Tahoma"/>
        </w:rPr>
      </w:pPr>
    </w:p>
    <w:p w14:paraId="611C45B1" w14:textId="77777777" w:rsidR="000B5650" w:rsidRPr="00E949B0" w:rsidRDefault="000B5650" w:rsidP="000B5650">
      <w:pPr>
        <w:ind w:firstLine="390"/>
        <w:jc w:val="center"/>
        <w:rPr>
          <w:rFonts w:ascii="Tahoma" w:hAnsi="Tahoma" w:cs="Tahoma"/>
          <w:b/>
          <w:sz w:val="20"/>
          <w:szCs w:val="20"/>
        </w:rPr>
      </w:pPr>
    </w:p>
    <w:p w14:paraId="14AA82E7" w14:textId="77777777" w:rsidR="000B5650" w:rsidRPr="00E949B0" w:rsidRDefault="000B5650" w:rsidP="000B5650">
      <w:pPr>
        <w:ind w:firstLine="390"/>
        <w:jc w:val="center"/>
        <w:rPr>
          <w:rFonts w:ascii="Tahoma" w:hAnsi="Tahoma" w:cs="Tahoma"/>
          <w:b/>
          <w:sz w:val="20"/>
          <w:szCs w:val="20"/>
        </w:rPr>
      </w:pPr>
    </w:p>
    <w:p w14:paraId="6C6C8519" w14:textId="77777777" w:rsidR="000B5650" w:rsidRPr="00E949B0" w:rsidRDefault="000B5650" w:rsidP="000B5650">
      <w:pPr>
        <w:ind w:firstLine="390"/>
        <w:jc w:val="center"/>
        <w:rPr>
          <w:rFonts w:ascii="Tahoma" w:hAnsi="Tahoma" w:cs="Tahoma"/>
          <w:b/>
          <w:sz w:val="20"/>
          <w:szCs w:val="20"/>
        </w:rPr>
      </w:pPr>
    </w:p>
    <w:p w14:paraId="1A3AFE3B" w14:textId="77777777" w:rsidR="000B5650" w:rsidRPr="00E949B0" w:rsidRDefault="000B5650" w:rsidP="000B5650">
      <w:pPr>
        <w:ind w:firstLine="390"/>
        <w:jc w:val="center"/>
        <w:rPr>
          <w:rFonts w:ascii="Tahoma" w:hAnsi="Tahoma" w:cs="Tahoma"/>
          <w:b/>
          <w:sz w:val="20"/>
          <w:szCs w:val="20"/>
        </w:rPr>
      </w:pPr>
      <w:r w:rsidRPr="00E949B0">
        <w:rPr>
          <w:rFonts w:ascii="Tahoma" w:hAnsi="Tahoma" w:cs="Tahoma"/>
          <w:b/>
          <w:sz w:val="20"/>
          <w:szCs w:val="20"/>
        </w:rPr>
        <w:t>OŚWIADCZENIE O PRZYNALEŻNOŚCI DO GRUPY KAPITAŁOWEJ</w:t>
      </w:r>
    </w:p>
    <w:p w14:paraId="6437D15B" w14:textId="77777777" w:rsidR="000B5650" w:rsidRPr="00E949B0" w:rsidRDefault="000B5650" w:rsidP="000B5650">
      <w:pPr>
        <w:ind w:firstLine="390"/>
        <w:jc w:val="center"/>
        <w:rPr>
          <w:rFonts w:ascii="Tahoma" w:hAnsi="Tahoma" w:cs="Tahoma"/>
          <w:b/>
          <w:sz w:val="20"/>
          <w:szCs w:val="20"/>
        </w:rPr>
      </w:pPr>
    </w:p>
    <w:p w14:paraId="4C678B8A" w14:textId="77777777" w:rsidR="000B5650" w:rsidRPr="00E949B0" w:rsidRDefault="000B5650" w:rsidP="000B5650">
      <w:pPr>
        <w:ind w:firstLine="390"/>
        <w:jc w:val="both"/>
        <w:rPr>
          <w:rFonts w:ascii="Tahoma" w:hAnsi="Tahoma" w:cs="Tahoma"/>
          <w:b/>
          <w:sz w:val="20"/>
          <w:szCs w:val="20"/>
        </w:rPr>
      </w:pPr>
    </w:p>
    <w:p w14:paraId="3B611429" w14:textId="7009CA34" w:rsidR="000B5650" w:rsidRPr="00E949B0" w:rsidRDefault="000B5650" w:rsidP="00DC7860">
      <w:pPr>
        <w:spacing w:line="360" w:lineRule="auto"/>
        <w:ind w:firstLine="390"/>
        <w:jc w:val="both"/>
        <w:rPr>
          <w:rFonts w:ascii="Tahoma" w:hAnsi="Tahoma" w:cs="Tahoma"/>
          <w:sz w:val="18"/>
          <w:szCs w:val="18"/>
        </w:rPr>
      </w:pPr>
      <w:r w:rsidRPr="00E949B0">
        <w:rPr>
          <w:rFonts w:ascii="Tahoma" w:hAnsi="Tahoma" w:cs="Tahoma"/>
          <w:sz w:val="18"/>
          <w:szCs w:val="18"/>
        </w:rPr>
        <w:t xml:space="preserve">Przystępując jako Wykonawca do udziału w postępowaniu o udzielenie zamówienia publicznego nr sprawy </w:t>
      </w:r>
      <w:r w:rsidR="00AE3FEB" w:rsidRPr="00E949B0">
        <w:rPr>
          <w:rFonts w:ascii="Tahoma" w:hAnsi="Tahoma" w:cs="Tahoma"/>
          <w:b/>
          <w:sz w:val="18"/>
          <w:szCs w:val="18"/>
        </w:rPr>
        <w:t>96</w:t>
      </w:r>
      <w:r w:rsidR="009B6A08" w:rsidRPr="00E949B0">
        <w:rPr>
          <w:rFonts w:ascii="Tahoma" w:hAnsi="Tahoma" w:cs="Tahoma"/>
          <w:b/>
          <w:sz w:val="18"/>
          <w:szCs w:val="18"/>
        </w:rPr>
        <w:t>/PN/ZP/</w:t>
      </w:r>
      <w:r w:rsidR="00C50D16" w:rsidRPr="00E949B0">
        <w:rPr>
          <w:rFonts w:ascii="Tahoma" w:hAnsi="Tahoma" w:cs="Tahoma"/>
          <w:b/>
          <w:sz w:val="18"/>
          <w:szCs w:val="18"/>
        </w:rPr>
        <w:t>D/20</w:t>
      </w:r>
      <w:r w:rsidR="00A110FA" w:rsidRPr="00E949B0">
        <w:rPr>
          <w:rFonts w:ascii="Tahoma" w:hAnsi="Tahoma" w:cs="Tahoma"/>
          <w:b/>
          <w:sz w:val="18"/>
          <w:szCs w:val="18"/>
        </w:rPr>
        <w:t>2</w:t>
      </w:r>
      <w:r w:rsidR="00CA18BE" w:rsidRPr="00E949B0">
        <w:rPr>
          <w:rFonts w:ascii="Tahoma" w:hAnsi="Tahoma" w:cs="Tahoma"/>
          <w:b/>
          <w:sz w:val="18"/>
          <w:szCs w:val="18"/>
        </w:rPr>
        <w:t>4</w:t>
      </w:r>
      <w:r w:rsidR="00C50D16" w:rsidRPr="00E949B0">
        <w:rPr>
          <w:rFonts w:ascii="Tahoma" w:hAnsi="Tahoma" w:cs="Tahoma"/>
          <w:sz w:val="18"/>
          <w:szCs w:val="18"/>
        </w:rPr>
        <w:t xml:space="preserve"> </w:t>
      </w:r>
      <w:r w:rsidRPr="00E949B0">
        <w:rPr>
          <w:rFonts w:ascii="Tahoma" w:hAnsi="Tahoma" w:cs="Tahoma"/>
          <w:b/>
          <w:bCs/>
          <w:sz w:val="18"/>
          <w:szCs w:val="18"/>
        </w:rPr>
        <w:t xml:space="preserve">- </w:t>
      </w:r>
      <w:r w:rsidRPr="00E949B0">
        <w:rPr>
          <w:rFonts w:ascii="Tahoma" w:hAnsi="Tahoma" w:cs="Tahoma"/>
          <w:bCs/>
          <w:sz w:val="18"/>
          <w:szCs w:val="18"/>
        </w:rPr>
        <w:t>po zapoznaniu się z zamieszczoną na stronie interne</w:t>
      </w:r>
      <w:r w:rsidR="006C39FB" w:rsidRPr="00E949B0">
        <w:rPr>
          <w:rFonts w:ascii="Tahoma" w:hAnsi="Tahoma" w:cs="Tahoma"/>
          <w:bCs/>
          <w:sz w:val="18"/>
          <w:szCs w:val="18"/>
        </w:rPr>
        <w:t>towej informacją, o </w:t>
      </w:r>
      <w:r w:rsidRPr="00E949B0">
        <w:rPr>
          <w:rFonts w:ascii="Tahoma" w:hAnsi="Tahoma" w:cs="Tahoma"/>
          <w:bCs/>
          <w:sz w:val="18"/>
          <w:szCs w:val="18"/>
        </w:rPr>
        <w:t xml:space="preserve">której mowa w art. </w:t>
      </w:r>
      <w:r w:rsidR="008649E3" w:rsidRPr="00E949B0">
        <w:rPr>
          <w:rFonts w:ascii="Tahoma" w:hAnsi="Tahoma" w:cs="Tahoma"/>
          <w:bCs/>
          <w:sz w:val="18"/>
          <w:szCs w:val="18"/>
        </w:rPr>
        <w:t>108</w:t>
      </w:r>
      <w:r w:rsidRPr="00E949B0">
        <w:rPr>
          <w:rFonts w:ascii="Tahoma" w:hAnsi="Tahoma" w:cs="Tahoma"/>
          <w:bCs/>
          <w:sz w:val="18"/>
          <w:szCs w:val="18"/>
        </w:rPr>
        <w:t xml:space="preserve"> ust. </w:t>
      </w:r>
      <w:r w:rsidR="008649E3" w:rsidRPr="00E949B0">
        <w:rPr>
          <w:rFonts w:ascii="Tahoma" w:hAnsi="Tahoma" w:cs="Tahoma"/>
          <w:bCs/>
          <w:sz w:val="18"/>
          <w:szCs w:val="18"/>
        </w:rPr>
        <w:t>1 pkt. 5</w:t>
      </w:r>
      <w:r w:rsidRPr="00E949B0">
        <w:rPr>
          <w:rFonts w:ascii="Tahoma" w:hAnsi="Tahoma" w:cs="Tahoma"/>
          <w:b/>
          <w:bCs/>
          <w:sz w:val="18"/>
          <w:szCs w:val="18"/>
        </w:rPr>
        <w:t xml:space="preserve"> </w:t>
      </w:r>
      <w:r w:rsidRPr="00E949B0">
        <w:rPr>
          <w:rFonts w:ascii="Tahoma" w:hAnsi="Tahoma" w:cs="Tahoma"/>
          <w:bCs/>
          <w:sz w:val="18"/>
          <w:szCs w:val="18"/>
        </w:rPr>
        <w:t>ustawy PZP,</w:t>
      </w:r>
      <w:r w:rsidRPr="00E949B0">
        <w:rPr>
          <w:rFonts w:ascii="Tahoma" w:hAnsi="Tahoma" w:cs="Tahoma"/>
          <w:b/>
          <w:bCs/>
          <w:sz w:val="18"/>
          <w:szCs w:val="18"/>
        </w:rPr>
        <w:t xml:space="preserve"> </w:t>
      </w:r>
      <w:r w:rsidRPr="00E949B0">
        <w:rPr>
          <w:rFonts w:ascii="Tahoma" w:hAnsi="Tahoma" w:cs="Tahoma"/>
          <w:sz w:val="18"/>
          <w:szCs w:val="18"/>
        </w:rPr>
        <w:t xml:space="preserve"> niniejszym informujemy, że:</w:t>
      </w:r>
    </w:p>
    <w:p w14:paraId="164F395F" w14:textId="77777777" w:rsidR="000B5650" w:rsidRPr="00E949B0" w:rsidRDefault="000B5650" w:rsidP="00737F59">
      <w:pPr>
        <w:spacing w:line="360" w:lineRule="auto"/>
        <w:jc w:val="both"/>
        <w:rPr>
          <w:rFonts w:ascii="Tahoma" w:hAnsi="Tahoma" w:cs="Tahoma"/>
          <w:sz w:val="18"/>
          <w:szCs w:val="18"/>
        </w:rPr>
      </w:pPr>
      <w:r w:rsidRPr="00E949B0">
        <w:rPr>
          <w:rFonts w:ascii="Tahoma" w:hAnsi="Tahoma" w:cs="Tahoma"/>
          <w:sz w:val="18"/>
          <w:szCs w:val="18"/>
        </w:rPr>
        <w:t xml:space="preserve">* </w:t>
      </w:r>
      <w:r w:rsidR="00FC53C8" w:rsidRPr="00E949B0">
        <w:rPr>
          <w:rFonts w:ascii="Tahoma" w:hAnsi="Tahoma" w:cs="Tahoma"/>
          <w:sz w:val="18"/>
          <w:szCs w:val="18"/>
        </w:rPr>
        <w:t>1</w:t>
      </w:r>
      <w:r w:rsidRPr="00E949B0">
        <w:rPr>
          <w:rFonts w:ascii="Tahoma" w:hAnsi="Tahoma" w:cs="Tahoma"/>
          <w:sz w:val="18"/>
          <w:szCs w:val="18"/>
        </w:rPr>
        <w:t>) nie należymy do żadnej grupy kapitałowej, w rozumieniu ustawy z dnia 16 lutego 20</w:t>
      </w:r>
      <w:r w:rsidR="00125EE9" w:rsidRPr="00E949B0">
        <w:rPr>
          <w:rFonts w:ascii="Tahoma" w:hAnsi="Tahoma" w:cs="Tahoma"/>
          <w:sz w:val="18"/>
          <w:szCs w:val="18"/>
        </w:rPr>
        <w:t>07 r., o ochronie konkurencji i </w:t>
      </w:r>
      <w:r w:rsidRPr="00E949B0">
        <w:rPr>
          <w:rFonts w:ascii="Tahoma" w:hAnsi="Tahoma" w:cs="Tahoma"/>
          <w:sz w:val="18"/>
          <w:szCs w:val="18"/>
        </w:rPr>
        <w:t>konsumentów (</w:t>
      </w:r>
      <w:r w:rsidR="00CA18BE" w:rsidRPr="00E949B0">
        <w:rPr>
          <w:rFonts w:ascii="Tahoma" w:hAnsi="Tahoma" w:cs="Tahoma"/>
          <w:sz w:val="18"/>
          <w:szCs w:val="18"/>
        </w:rPr>
        <w:t xml:space="preserve">Dz.U. 2023 poz. 1689 </w:t>
      </w:r>
      <w:proofErr w:type="spellStart"/>
      <w:r w:rsidR="00CA18BE" w:rsidRPr="00E949B0">
        <w:rPr>
          <w:rFonts w:ascii="Tahoma" w:hAnsi="Tahoma" w:cs="Tahoma"/>
          <w:sz w:val="18"/>
          <w:szCs w:val="18"/>
        </w:rPr>
        <w:t>t.j</w:t>
      </w:r>
      <w:proofErr w:type="spellEnd"/>
      <w:r w:rsidR="00CA18BE" w:rsidRPr="00E949B0">
        <w:rPr>
          <w:rFonts w:ascii="Tahoma" w:hAnsi="Tahoma" w:cs="Tahoma"/>
          <w:sz w:val="18"/>
          <w:szCs w:val="18"/>
        </w:rPr>
        <w:t>. ze zm.</w:t>
      </w:r>
      <w:r w:rsidRPr="00E949B0">
        <w:rPr>
          <w:rFonts w:ascii="Tahoma" w:hAnsi="Tahoma" w:cs="Tahoma"/>
          <w:sz w:val="18"/>
          <w:szCs w:val="18"/>
        </w:rPr>
        <w:t xml:space="preserve">) z </w:t>
      </w:r>
      <w:r w:rsidR="008649E3" w:rsidRPr="00E949B0">
        <w:rPr>
          <w:rFonts w:ascii="Tahoma" w:hAnsi="Tahoma" w:cs="Tahoma"/>
          <w:sz w:val="18"/>
          <w:szCs w:val="18"/>
        </w:rPr>
        <w:t xml:space="preserve">innym </w:t>
      </w:r>
      <w:r w:rsidRPr="00E949B0">
        <w:rPr>
          <w:rFonts w:ascii="Tahoma" w:hAnsi="Tahoma" w:cs="Tahoma"/>
          <w:sz w:val="18"/>
          <w:szCs w:val="18"/>
        </w:rPr>
        <w:t>Wykonawc</w:t>
      </w:r>
      <w:r w:rsidR="008649E3" w:rsidRPr="00E949B0">
        <w:rPr>
          <w:rFonts w:ascii="Tahoma" w:hAnsi="Tahoma" w:cs="Tahoma"/>
          <w:sz w:val="18"/>
          <w:szCs w:val="18"/>
        </w:rPr>
        <w:t>ą</w:t>
      </w:r>
      <w:r w:rsidRPr="00E949B0">
        <w:rPr>
          <w:rFonts w:ascii="Tahoma" w:hAnsi="Tahoma" w:cs="Tahoma"/>
          <w:sz w:val="18"/>
          <w:szCs w:val="18"/>
        </w:rPr>
        <w:t xml:space="preserve">, </w:t>
      </w:r>
      <w:r w:rsidR="008649E3" w:rsidRPr="00E949B0">
        <w:rPr>
          <w:rFonts w:ascii="Tahoma" w:hAnsi="Tahoma" w:cs="Tahoma"/>
          <w:sz w:val="18"/>
          <w:szCs w:val="18"/>
        </w:rPr>
        <w:t>który złożył odrębną  ofertę w przedmiotowym postępowaniu o udzielenie zamówienia</w:t>
      </w:r>
      <w:r w:rsidRPr="00E949B0">
        <w:rPr>
          <w:rFonts w:ascii="Tahoma" w:hAnsi="Tahoma" w:cs="Tahoma"/>
          <w:sz w:val="18"/>
          <w:szCs w:val="18"/>
        </w:rPr>
        <w:t xml:space="preserve">. </w:t>
      </w:r>
    </w:p>
    <w:p w14:paraId="7858A822" w14:textId="77777777" w:rsidR="000B5650" w:rsidRPr="00E949B0" w:rsidRDefault="00FC53C8" w:rsidP="002338B9">
      <w:pPr>
        <w:spacing w:line="360" w:lineRule="auto"/>
        <w:jc w:val="both"/>
        <w:rPr>
          <w:rFonts w:ascii="Tahoma" w:eastAsia="Tahoma" w:hAnsi="Tahoma" w:cs="Tahoma"/>
          <w:sz w:val="18"/>
          <w:szCs w:val="18"/>
        </w:rPr>
      </w:pPr>
      <w:r w:rsidRPr="00E949B0">
        <w:rPr>
          <w:rFonts w:ascii="Tahoma" w:hAnsi="Tahoma" w:cs="Tahoma"/>
          <w:sz w:val="18"/>
          <w:szCs w:val="18"/>
        </w:rPr>
        <w:t>* 2</w:t>
      </w:r>
      <w:r w:rsidR="000B5650" w:rsidRPr="00E949B0">
        <w:rPr>
          <w:rFonts w:ascii="Tahoma" w:hAnsi="Tahoma" w:cs="Tahoma"/>
          <w:sz w:val="18"/>
          <w:szCs w:val="18"/>
        </w:rPr>
        <w:t xml:space="preserve">) </w:t>
      </w:r>
      <w:r w:rsidR="008649E3" w:rsidRPr="00E949B0">
        <w:rPr>
          <w:rFonts w:ascii="Tahoma" w:hAnsi="Tahoma" w:cs="Tahoma"/>
          <w:sz w:val="18"/>
          <w:szCs w:val="18"/>
        </w:rPr>
        <w:t>należymy do tej samej grupy kapitałowej w rozumieniu z ustawy dnia 16 lutego 2007 r., o ochronie konkurencji i konsum</w:t>
      </w:r>
      <w:r w:rsidR="005F0380" w:rsidRPr="00E949B0">
        <w:rPr>
          <w:rFonts w:ascii="Tahoma" w:hAnsi="Tahoma" w:cs="Tahoma"/>
          <w:sz w:val="18"/>
          <w:szCs w:val="18"/>
        </w:rPr>
        <w:t>entów (</w:t>
      </w:r>
      <w:r w:rsidR="00CA18BE" w:rsidRPr="00E949B0">
        <w:rPr>
          <w:rFonts w:ascii="Tahoma" w:hAnsi="Tahoma" w:cs="Tahoma"/>
          <w:sz w:val="18"/>
          <w:szCs w:val="18"/>
        </w:rPr>
        <w:t xml:space="preserve">Dz.U. 2023 poz. 1689 </w:t>
      </w:r>
      <w:proofErr w:type="spellStart"/>
      <w:r w:rsidR="00CA18BE" w:rsidRPr="00E949B0">
        <w:rPr>
          <w:rFonts w:ascii="Tahoma" w:hAnsi="Tahoma" w:cs="Tahoma"/>
          <w:sz w:val="18"/>
          <w:szCs w:val="18"/>
        </w:rPr>
        <w:t>t.j</w:t>
      </w:r>
      <w:proofErr w:type="spellEnd"/>
      <w:r w:rsidR="00CA18BE" w:rsidRPr="00E949B0">
        <w:rPr>
          <w:rFonts w:ascii="Tahoma" w:hAnsi="Tahoma" w:cs="Tahoma"/>
          <w:sz w:val="18"/>
          <w:szCs w:val="18"/>
        </w:rPr>
        <w:t>. ze zm.</w:t>
      </w:r>
      <w:r w:rsidR="008649E3" w:rsidRPr="00E949B0">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E949B0">
        <w:rPr>
          <w:rFonts w:ascii="Tahoma" w:hAnsi="Tahoma" w:cs="Tahoma"/>
          <w:sz w:val="18"/>
          <w:szCs w:val="18"/>
        </w:rPr>
        <w:t>:</w:t>
      </w:r>
    </w:p>
    <w:p w14:paraId="7C370A26" w14:textId="77777777" w:rsidR="000B5650" w:rsidRPr="00E949B0" w:rsidRDefault="000B5650" w:rsidP="00910EC8">
      <w:pPr>
        <w:numPr>
          <w:ilvl w:val="0"/>
          <w:numId w:val="14"/>
        </w:numPr>
        <w:suppressAutoHyphens/>
        <w:spacing w:line="276" w:lineRule="auto"/>
        <w:ind w:left="720"/>
        <w:jc w:val="both"/>
        <w:rPr>
          <w:rFonts w:ascii="Tahoma" w:eastAsia="Tahoma" w:hAnsi="Tahoma" w:cs="Tahoma"/>
          <w:sz w:val="18"/>
          <w:szCs w:val="18"/>
        </w:rPr>
      </w:pPr>
      <w:r w:rsidRPr="00E949B0">
        <w:rPr>
          <w:rFonts w:ascii="Tahoma" w:eastAsia="Tahoma" w:hAnsi="Tahoma" w:cs="Tahoma"/>
          <w:sz w:val="18"/>
          <w:szCs w:val="18"/>
        </w:rPr>
        <w:t>…………………………………………………………………………………………</w:t>
      </w:r>
      <w:r w:rsidRPr="00E949B0">
        <w:rPr>
          <w:rFonts w:ascii="Tahoma" w:hAnsi="Tahoma" w:cs="Tahoma"/>
          <w:sz w:val="18"/>
          <w:szCs w:val="18"/>
        </w:rPr>
        <w:t>.</w:t>
      </w:r>
    </w:p>
    <w:p w14:paraId="668D3FED" w14:textId="77777777" w:rsidR="000B5650" w:rsidRPr="00E949B0" w:rsidRDefault="000B5650" w:rsidP="00910EC8">
      <w:pPr>
        <w:numPr>
          <w:ilvl w:val="0"/>
          <w:numId w:val="14"/>
        </w:numPr>
        <w:suppressAutoHyphens/>
        <w:spacing w:line="276" w:lineRule="auto"/>
        <w:ind w:left="720"/>
        <w:jc w:val="both"/>
        <w:rPr>
          <w:rFonts w:ascii="Tahoma" w:eastAsia="Tahoma" w:hAnsi="Tahoma" w:cs="Tahoma"/>
          <w:sz w:val="18"/>
          <w:szCs w:val="18"/>
        </w:rPr>
      </w:pPr>
      <w:r w:rsidRPr="00E949B0">
        <w:rPr>
          <w:rFonts w:ascii="Tahoma" w:eastAsia="Tahoma" w:hAnsi="Tahoma" w:cs="Tahoma"/>
          <w:sz w:val="18"/>
          <w:szCs w:val="18"/>
        </w:rPr>
        <w:t>…………………………………………………………………………………………</w:t>
      </w:r>
      <w:r w:rsidRPr="00E949B0">
        <w:rPr>
          <w:rFonts w:ascii="Tahoma" w:hAnsi="Tahoma" w:cs="Tahoma"/>
          <w:sz w:val="18"/>
          <w:szCs w:val="18"/>
        </w:rPr>
        <w:t>.</w:t>
      </w:r>
    </w:p>
    <w:p w14:paraId="53DA4522" w14:textId="77777777" w:rsidR="000B5650" w:rsidRPr="00E949B0" w:rsidRDefault="000B5650" w:rsidP="00910EC8">
      <w:pPr>
        <w:numPr>
          <w:ilvl w:val="0"/>
          <w:numId w:val="14"/>
        </w:numPr>
        <w:suppressAutoHyphens/>
        <w:spacing w:line="276" w:lineRule="auto"/>
        <w:ind w:left="720"/>
        <w:jc w:val="both"/>
        <w:rPr>
          <w:rFonts w:ascii="Tahoma" w:eastAsia="Tahoma" w:hAnsi="Tahoma" w:cs="Tahoma"/>
          <w:sz w:val="18"/>
          <w:szCs w:val="18"/>
        </w:rPr>
      </w:pPr>
      <w:r w:rsidRPr="00E949B0">
        <w:rPr>
          <w:rFonts w:ascii="Tahoma" w:eastAsia="Tahoma" w:hAnsi="Tahoma" w:cs="Tahoma"/>
          <w:sz w:val="18"/>
          <w:szCs w:val="18"/>
        </w:rPr>
        <w:t>…………………………………………………………………………………………</w:t>
      </w:r>
      <w:r w:rsidRPr="00E949B0">
        <w:rPr>
          <w:rFonts w:ascii="Tahoma" w:hAnsi="Tahoma" w:cs="Tahoma"/>
          <w:sz w:val="18"/>
          <w:szCs w:val="18"/>
        </w:rPr>
        <w:t>.</w:t>
      </w:r>
    </w:p>
    <w:p w14:paraId="779B019D" w14:textId="77777777" w:rsidR="000B5650" w:rsidRPr="00E949B0" w:rsidRDefault="000B5650" w:rsidP="00910EC8">
      <w:pPr>
        <w:numPr>
          <w:ilvl w:val="0"/>
          <w:numId w:val="14"/>
        </w:numPr>
        <w:suppressAutoHyphens/>
        <w:spacing w:line="276" w:lineRule="auto"/>
        <w:ind w:left="720"/>
        <w:jc w:val="both"/>
        <w:rPr>
          <w:rFonts w:ascii="Tahoma" w:eastAsia="Tahoma" w:hAnsi="Tahoma" w:cs="Tahoma"/>
          <w:sz w:val="18"/>
          <w:szCs w:val="18"/>
        </w:rPr>
      </w:pPr>
      <w:r w:rsidRPr="00E949B0">
        <w:rPr>
          <w:rFonts w:ascii="Tahoma" w:eastAsia="Tahoma" w:hAnsi="Tahoma" w:cs="Tahoma"/>
          <w:sz w:val="18"/>
          <w:szCs w:val="18"/>
        </w:rPr>
        <w:t>…………………………………………………………………………………………</w:t>
      </w:r>
      <w:r w:rsidRPr="00E949B0">
        <w:rPr>
          <w:rFonts w:ascii="Tahoma" w:hAnsi="Tahoma" w:cs="Tahoma"/>
          <w:sz w:val="18"/>
          <w:szCs w:val="18"/>
        </w:rPr>
        <w:t>.</w:t>
      </w:r>
    </w:p>
    <w:p w14:paraId="1099E331" w14:textId="77777777" w:rsidR="000B5650" w:rsidRPr="00E949B0" w:rsidRDefault="000B5650" w:rsidP="00910EC8">
      <w:pPr>
        <w:numPr>
          <w:ilvl w:val="0"/>
          <w:numId w:val="14"/>
        </w:numPr>
        <w:suppressAutoHyphens/>
        <w:spacing w:line="276" w:lineRule="auto"/>
        <w:ind w:left="720"/>
        <w:jc w:val="both"/>
        <w:rPr>
          <w:rFonts w:ascii="Tahoma" w:hAnsi="Tahoma" w:cs="Tahoma"/>
          <w:sz w:val="18"/>
          <w:szCs w:val="18"/>
        </w:rPr>
      </w:pPr>
      <w:r w:rsidRPr="00E949B0">
        <w:rPr>
          <w:rFonts w:ascii="Tahoma" w:eastAsia="Tahoma" w:hAnsi="Tahoma" w:cs="Tahoma"/>
          <w:sz w:val="18"/>
          <w:szCs w:val="18"/>
        </w:rPr>
        <w:t>…………………………………………………………………………………………</w:t>
      </w:r>
      <w:r w:rsidRPr="00E949B0">
        <w:rPr>
          <w:rFonts w:ascii="Tahoma" w:hAnsi="Tahoma" w:cs="Tahoma"/>
          <w:sz w:val="18"/>
          <w:szCs w:val="18"/>
        </w:rPr>
        <w:t>.</w:t>
      </w:r>
    </w:p>
    <w:p w14:paraId="7AAD8BB7" w14:textId="77777777" w:rsidR="000B5650" w:rsidRPr="00E949B0" w:rsidRDefault="000B5650" w:rsidP="000B5650">
      <w:pPr>
        <w:spacing w:line="360" w:lineRule="auto"/>
        <w:ind w:firstLine="390"/>
        <w:jc w:val="both"/>
        <w:rPr>
          <w:rFonts w:ascii="Tahoma" w:hAnsi="Tahoma" w:cs="Tahoma"/>
          <w:sz w:val="18"/>
          <w:szCs w:val="18"/>
        </w:rPr>
      </w:pPr>
    </w:p>
    <w:p w14:paraId="6ED5DF2B" w14:textId="77777777" w:rsidR="000B5650" w:rsidRPr="00E949B0" w:rsidRDefault="000B5650" w:rsidP="000B5650">
      <w:pPr>
        <w:rPr>
          <w:rFonts w:ascii="Tahoma" w:hAnsi="Tahoma" w:cs="Tahoma"/>
          <w:sz w:val="18"/>
          <w:szCs w:val="18"/>
        </w:rPr>
      </w:pPr>
    </w:p>
    <w:p w14:paraId="1DDF5FD9" w14:textId="77777777" w:rsidR="000B5650" w:rsidRPr="00E949B0" w:rsidRDefault="000B5650" w:rsidP="000B5650">
      <w:pPr>
        <w:rPr>
          <w:rFonts w:ascii="Tahoma" w:hAnsi="Tahoma" w:cs="Tahoma"/>
          <w:sz w:val="18"/>
          <w:szCs w:val="18"/>
        </w:rPr>
      </w:pPr>
    </w:p>
    <w:p w14:paraId="1D6CB89D" w14:textId="77777777" w:rsidR="000B5650" w:rsidRPr="00E949B0" w:rsidRDefault="000B5650" w:rsidP="000B5650">
      <w:pPr>
        <w:jc w:val="right"/>
        <w:rPr>
          <w:rFonts w:ascii="Tahoma" w:hAnsi="Tahoma" w:cs="Tahoma"/>
          <w:b/>
          <w:sz w:val="18"/>
          <w:szCs w:val="18"/>
        </w:rPr>
      </w:pPr>
    </w:p>
    <w:p w14:paraId="6EF31C06" w14:textId="77777777" w:rsidR="000B5650" w:rsidRPr="00E949B0" w:rsidRDefault="000B5650" w:rsidP="000B5650">
      <w:pPr>
        <w:jc w:val="right"/>
        <w:rPr>
          <w:rFonts w:ascii="Tahoma" w:hAnsi="Tahoma" w:cs="Tahoma"/>
          <w:b/>
          <w:sz w:val="18"/>
          <w:szCs w:val="18"/>
        </w:rPr>
      </w:pPr>
    </w:p>
    <w:p w14:paraId="7F870CD5" w14:textId="77777777" w:rsidR="000B5650" w:rsidRPr="00E949B0" w:rsidRDefault="000B5650" w:rsidP="000B5650">
      <w:pPr>
        <w:rPr>
          <w:rFonts w:ascii="Tahoma" w:eastAsia="Tahoma" w:hAnsi="Tahoma" w:cs="Tahoma"/>
          <w:kern w:val="1"/>
          <w:sz w:val="18"/>
          <w:szCs w:val="18"/>
        </w:rPr>
      </w:pPr>
      <w:r w:rsidRPr="00E949B0">
        <w:rPr>
          <w:rFonts w:ascii="Tahoma" w:hAnsi="Tahoma" w:cs="Tahoma"/>
          <w:b/>
          <w:sz w:val="18"/>
          <w:szCs w:val="18"/>
        </w:rPr>
        <w:tab/>
      </w:r>
    </w:p>
    <w:p w14:paraId="7B0454EA" w14:textId="77777777" w:rsidR="000B5650" w:rsidRPr="00E949B0" w:rsidRDefault="000B5650" w:rsidP="000B5650">
      <w:pPr>
        <w:rPr>
          <w:rFonts w:ascii="Tahoma" w:hAnsi="Tahoma" w:cs="Tahoma"/>
          <w:kern w:val="1"/>
          <w:sz w:val="18"/>
          <w:szCs w:val="18"/>
        </w:rPr>
      </w:pPr>
      <w:r w:rsidRPr="00E949B0">
        <w:rPr>
          <w:rFonts w:ascii="Tahoma" w:eastAsia="Tahoma" w:hAnsi="Tahoma" w:cs="Tahoma"/>
          <w:kern w:val="1"/>
          <w:sz w:val="18"/>
          <w:szCs w:val="18"/>
        </w:rPr>
        <w:t xml:space="preserve">…………………………… </w:t>
      </w:r>
      <w:r w:rsidRPr="00E949B0">
        <w:rPr>
          <w:rFonts w:ascii="Tahoma" w:hAnsi="Tahoma" w:cs="Tahoma"/>
          <w:kern w:val="1"/>
          <w:sz w:val="18"/>
          <w:szCs w:val="18"/>
        </w:rPr>
        <w:t>, dnia ……………………………………………</w:t>
      </w:r>
    </w:p>
    <w:p w14:paraId="703A99DA" w14:textId="77777777" w:rsidR="000B5650" w:rsidRPr="00E949B0" w:rsidRDefault="000B5650" w:rsidP="000B5650">
      <w:pPr>
        <w:tabs>
          <w:tab w:val="center" w:pos="900"/>
          <w:tab w:val="center" w:pos="3261"/>
        </w:tabs>
        <w:rPr>
          <w:rFonts w:ascii="Tahoma" w:hAnsi="Tahoma" w:cs="Tahoma"/>
          <w:sz w:val="18"/>
          <w:szCs w:val="18"/>
        </w:rPr>
      </w:pPr>
      <w:r w:rsidRPr="00E949B0">
        <w:rPr>
          <w:rFonts w:ascii="Tahoma" w:hAnsi="Tahoma" w:cs="Tahoma"/>
          <w:kern w:val="1"/>
          <w:sz w:val="18"/>
          <w:szCs w:val="18"/>
        </w:rPr>
        <w:tab/>
        <w:t xml:space="preserve">/miejscowość/ </w:t>
      </w:r>
      <w:r w:rsidRPr="00E949B0">
        <w:rPr>
          <w:rFonts w:ascii="Tahoma" w:hAnsi="Tahoma" w:cs="Tahoma"/>
          <w:kern w:val="1"/>
          <w:sz w:val="18"/>
          <w:szCs w:val="18"/>
        </w:rPr>
        <w:tab/>
        <w:t>/data/</w:t>
      </w:r>
    </w:p>
    <w:p w14:paraId="132D4259" w14:textId="77777777" w:rsidR="000B5650" w:rsidRPr="00E949B0" w:rsidRDefault="000B5650" w:rsidP="000B5650">
      <w:pPr>
        <w:rPr>
          <w:rFonts w:ascii="Tahoma" w:hAnsi="Tahoma" w:cs="Tahoma"/>
          <w:sz w:val="18"/>
          <w:szCs w:val="18"/>
        </w:rPr>
      </w:pPr>
    </w:p>
    <w:p w14:paraId="4A571770" w14:textId="77777777" w:rsidR="000B5650" w:rsidRPr="00E949B0" w:rsidRDefault="000B5650" w:rsidP="000B5650">
      <w:pPr>
        <w:rPr>
          <w:rFonts w:ascii="Tahoma" w:hAnsi="Tahoma" w:cs="Tahoma"/>
          <w:sz w:val="18"/>
          <w:szCs w:val="18"/>
        </w:rPr>
      </w:pPr>
    </w:p>
    <w:p w14:paraId="0A2B0BFE" w14:textId="77777777" w:rsidR="00A94483" w:rsidRPr="00E949B0" w:rsidRDefault="00A94483" w:rsidP="000B5650">
      <w:pPr>
        <w:rPr>
          <w:rFonts w:ascii="Tahoma" w:hAnsi="Tahoma" w:cs="Tahoma"/>
          <w:sz w:val="18"/>
          <w:szCs w:val="18"/>
        </w:rPr>
      </w:pPr>
    </w:p>
    <w:p w14:paraId="3077BCC2" w14:textId="77777777" w:rsidR="00A94483" w:rsidRPr="00E949B0" w:rsidRDefault="00A94483" w:rsidP="000B5650">
      <w:pPr>
        <w:rPr>
          <w:rFonts w:ascii="Tahoma" w:hAnsi="Tahoma" w:cs="Tahoma"/>
          <w:sz w:val="18"/>
          <w:szCs w:val="18"/>
        </w:rPr>
      </w:pPr>
    </w:p>
    <w:p w14:paraId="7C911BC4" w14:textId="77777777" w:rsidR="00A94483" w:rsidRPr="00E949B0" w:rsidRDefault="00A94483" w:rsidP="000B5650">
      <w:pPr>
        <w:rPr>
          <w:rFonts w:ascii="Tahoma" w:hAnsi="Tahoma" w:cs="Tahoma"/>
          <w:sz w:val="18"/>
          <w:szCs w:val="18"/>
        </w:rPr>
      </w:pPr>
    </w:p>
    <w:p w14:paraId="65E31E5E" w14:textId="77777777" w:rsidR="00A94483" w:rsidRPr="00E949B0" w:rsidRDefault="00A94483" w:rsidP="000B5650">
      <w:pPr>
        <w:rPr>
          <w:rFonts w:ascii="Tahoma" w:hAnsi="Tahoma" w:cs="Tahoma"/>
          <w:sz w:val="18"/>
          <w:szCs w:val="18"/>
        </w:rPr>
      </w:pPr>
    </w:p>
    <w:p w14:paraId="5510F934" w14:textId="77777777" w:rsidR="00A94483" w:rsidRPr="00E949B0" w:rsidRDefault="00A94483" w:rsidP="000B5650">
      <w:pPr>
        <w:rPr>
          <w:rFonts w:ascii="Tahoma" w:hAnsi="Tahoma" w:cs="Tahoma"/>
          <w:sz w:val="18"/>
          <w:szCs w:val="18"/>
        </w:rPr>
      </w:pPr>
    </w:p>
    <w:p w14:paraId="07351FCD" w14:textId="77777777" w:rsidR="000B5650" w:rsidRPr="00E949B0" w:rsidRDefault="000B5650" w:rsidP="000B5650">
      <w:pPr>
        <w:rPr>
          <w:rFonts w:ascii="Tahoma" w:hAnsi="Tahoma" w:cs="Tahoma"/>
          <w:sz w:val="18"/>
          <w:szCs w:val="18"/>
          <w:u w:val="single"/>
        </w:rPr>
      </w:pPr>
      <w:r w:rsidRPr="00E949B0">
        <w:rPr>
          <w:rFonts w:ascii="Tahoma" w:hAnsi="Tahoma" w:cs="Tahoma"/>
          <w:kern w:val="1"/>
          <w:sz w:val="18"/>
          <w:szCs w:val="18"/>
        </w:rPr>
        <w:t>*niepotrzebne skreślić</w:t>
      </w:r>
    </w:p>
    <w:p w14:paraId="1C11C222" w14:textId="77777777" w:rsidR="000B5650" w:rsidRPr="00E949B0" w:rsidRDefault="000B5650" w:rsidP="000B5650">
      <w:pPr>
        <w:rPr>
          <w:rFonts w:ascii="Tahoma" w:hAnsi="Tahoma" w:cs="Tahoma"/>
          <w:bCs/>
          <w:iCs/>
          <w:sz w:val="18"/>
          <w:szCs w:val="18"/>
          <w:highlight w:val="cyan"/>
        </w:rPr>
      </w:pPr>
    </w:p>
    <w:p w14:paraId="705150D7" w14:textId="77777777" w:rsidR="000B5650" w:rsidRPr="00E949B0" w:rsidRDefault="000B5650" w:rsidP="000B5650">
      <w:pPr>
        <w:jc w:val="both"/>
        <w:rPr>
          <w:rFonts w:ascii="Tahoma" w:hAnsi="Tahoma" w:cs="Tahoma"/>
          <w:bCs/>
          <w:iCs/>
          <w:sz w:val="18"/>
          <w:szCs w:val="18"/>
        </w:rPr>
      </w:pPr>
      <w:r w:rsidRPr="00E949B0">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A9734AC" w14:textId="77777777" w:rsidR="000B5650" w:rsidRPr="00E949B0" w:rsidRDefault="000B5650" w:rsidP="000B5650">
      <w:pPr>
        <w:tabs>
          <w:tab w:val="left" w:pos="284"/>
          <w:tab w:val="left" w:pos="2268"/>
        </w:tabs>
        <w:rPr>
          <w:rFonts w:ascii="Tahoma" w:hAnsi="Tahoma" w:cs="Tahoma"/>
          <w:sz w:val="20"/>
          <w:szCs w:val="20"/>
        </w:rPr>
      </w:pPr>
    </w:p>
    <w:p w14:paraId="15CCB255" w14:textId="77777777" w:rsidR="00083FED" w:rsidRPr="00E949B0" w:rsidRDefault="00083FED" w:rsidP="00083FED">
      <w:pPr>
        <w:jc w:val="both"/>
        <w:rPr>
          <w:rFonts w:ascii="Tahoma" w:hAnsi="Tahoma" w:cs="Tahoma"/>
          <w:sz w:val="18"/>
          <w:szCs w:val="18"/>
        </w:rPr>
      </w:pPr>
      <w:r w:rsidRPr="00E949B0">
        <w:rPr>
          <w:rFonts w:ascii="Tahoma" w:hAnsi="Tahoma" w:cs="Tahoma"/>
          <w:sz w:val="18"/>
          <w:szCs w:val="18"/>
        </w:rPr>
        <w:t xml:space="preserve">UWAGA. Niniejsze oświadczenie Wykonawca będzie zobowiązany </w:t>
      </w:r>
      <w:r w:rsidRPr="00E949B0">
        <w:rPr>
          <w:rFonts w:ascii="Tahoma" w:hAnsi="Tahoma" w:cs="Tahoma"/>
          <w:b/>
          <w:sz w:val="18"/>
          <w:szCs w:val="18"/>
        </w:rPr>
        <w:t>do złożenia na wezwanie Zamawiającego</w:t>
      </w:r>
      <w:r w:rsidRPr="00E949B0">
        <w:rPr>
          <w:rFonts w:ascii="Tahoma" w:hAnsi="Tahoma" w:cs="Tahoma"/>
          <w:sz w:val="18"/>
          <w:szCs w:val="18"/>
        </w:rPr>
        <w:t xml:space="preserve">, a </w:t>
      </w:r>
      <w:r w:rsidRPr="00E949B0">
        <w:rPr>
          <w:rFonts w:ascii="Tahoma" w:hAnsi="Tahoma" w:cs="Tahoma"/>
          <w:b/>
          <w:sz w:val="18"/>
          <w:szCs w:val="18"/>
        </w:rPr>
        <w:t>nie wraz z ofertą</w:t>
      </w:r>
      <w:r w:rsidRPr="00E949B0">
        <w:rPr>
          <w:rFonts w:ascii="Tahoma" w:hAnsi="Tahoma" w:cs="Tahoma"/>
          <w:sz w:val="18"/>
          <w:szCs w:val="18"/>
        </w:rPr>
        <w:t>.</w:t>
      </w:r>
    </w:p>
    <w:p w14:paraId="68E2267E" w14:textId="77777777" w:rsidR="00083FED" w:rsidRPr="00E949B0" w:rsidRDefault="00083FED" w:rsidP="000B5650">
      <w:pPr>
        <w:tabs>
          <w:tab w:val="left" w:pos="284"/>
          <w:tab w:val="left" w:pos="2268"/>
        </w:tabs>
        <w:rPr>
          <w:rFonts w:ascii="Tahoma" w:hAnsi="Tahoma" w:cs="Tahoma"/>
          <w:sz w:val="20"/>
          <w:szCs w:val="20"/>
        </w:rPr>
      </w:pPr>
    </w:p>
    <w:p w14:paraId="46EB91C8" w14:textId="77777777" w:rsidR="00B442A4" w:rsidRPr="00E949B0" w:rsidRDefault="003C5ADA" w:rsidP="00A267E1">
      <w:pPr>
        <w:spacing w:after="120"/>
        <w:rPr>
          <w:rFonts w:ascii="Tahoma" w:hAnsi="Tahoma" w:cs="Tahoma"/>
          <w:b/>
          <w:snapToGrid w:val="0"/>
          <w:sz w:val="22"/>
          <w:szCs w:val="22"/>
        </w:rPr>
      </w:pPr>
      <w:r w:rsidRPr="00E949B0" w:rsidDel="003C5ADA">
        <w:rPr>
          <w:rFonts w:ascii="Tahoma" w:hAnsi="Tahoma" w:cs="Tahoma"/>
          <w:b/>
          <w:snapToGrid w:val="0"/>
          <w:sz w:val="22"/>
          <w:szCs w:val="22"/>
        </w:rPr>
        <w:t xml:space="preserve"> </w:t>
      </w:r>
    </w:p>
    <w:p w14:paraId="56446F9C" w14:textId="77777777" w:rsidR="00DC4F96" w:rsidRPr="00E949B0" w:rsidRDefault="00B442A4" w:rsidP="00DC4F96">
      <w:pPr>
        <w:jc w:val="right"/>
        <w:rPr>
          <w:rFonts w:ascii="Tahoma" w:hAnsi="Tahoma" w:cs="Tahoma"/>
          <w:b/>
          <w:sz w:val="18"/>
          <w:szCs w:val="20"/>
        </w:rPr>
      </w:pPr>
      <w:r w:rsidRPr="00E949B0">
        <w:rPr>
          <w:rFonts w:ascii="Tahoma" w:hAnsi="Tahoma" w:cs="Tahoma"/>
          <w:b/>
          <w:snapToGrid w:val="0"/>
          <w:sz w:val="22"/>
          <w:szCs w:val="22"/>
        </w:rPr>
        <w:br w:type="page"/>
      </w:r>
      <w:r w:rsidR="00DC4F96" w:rsidRPr="00E949B0" w:rsidDel="00DC4F96">
        <w:rPr>
          <w:rFonts w:ascii="Tahoma" w:hAnsi="Tahoma" w:cs="Tahoma"/>
          <w:b/>
          <w:iCs/>
          <w:smallCaps/>
          <w:kern w:val="1"/>
          <w:sz w:val="18"/>
          <w:szCs w:val="18"/>
        </w:rPr>
        <w:lastRenderedPageBreak/>
        <w:t xml:space="preserve"> </w:t>
      </w:r>
      <w:r w:rsidR="00DC4F96" w:rsidRPr="00E949B0">
        <w:rPr>
          <w:rFonts w:ascii="Tahoma" w:hAnsi="Tahoma" w:cs="Tahoma"/>
          <w:b/>
          <w:sz w:val="18"/>
          <w:szCs w:val="20"/>
        </w:rPr>
        <w:t>Załącznik nr 6</w:t>
      </w:r>
    </w:p>
    <w:p w14:paraId="1A7A983A" w14:textId="77777777" w:rsidR="00DC4F96" w:rsidRPr="00E949B0" w:rsidRDefault="00DC4F96" w:rsidP="00DC4F96">
      <w:pPr>
        <w:ind w:left="5246" w:firstLine="708"/>
        <w:jc w:val="right"/>
        <w:rPr>
          <w:rFonts w:ascii="Tahoma" w:hAnsi="Tahoma" w:cs="Tahoma"/>
          <w:b/>
          <w:sz w:val="18"/>
          <w:szCs w:val="20"/>
        </w:rPr>
      </w:pPr>
    </w:p>
    <w:p w14:paraId="6C2EB9C4" w14:textId="77777777" w:rsidR="00DC4F96" w:rsidRPr="00E949B0" w:rsidRDefault="00DC4F96" w:rsidP="00DC4F96">
      <w:pPr>
        <w:rPr>
          <w:rFonts w:ascii="Tahoma" w:hAnsi="Tahoma" w:cs="Tahoma"/>
          <w:sz w:val="18"/>
          <w:szCs w:val="18"/>
        </w:rPr>
      </w:pPr>
    </w:p>
    <w:p w14:paraId="57998618" w14:textId="77777777" w:rsidR="00DC4F96" w:rsidRPr="00E949B0" w:rsidRDefault="00DC4F96" w:rsidP="00DC4F96">
      <w:pPr>
        <w:rPr>
          <w:rFonts w:ascii="Tahoma" w:hAnsi="Tahoma" w:cs="Tahoma"/>
          <w:sz w:val="18"/>
          <w:szCs w:val="18"/>
        </w:rPr>
      </w:pPr>
    </w:p>
    <w:p w14:paraId="37BA2428" w14:textId="77777777" w:rsidR="00DC4F96" w:rsidRPr="00E949B0" w:rsidRDefault="00DC4F96" w:rsidP="00DC4F96">
      <w:pPr>
        <w:rPr>
          <w:rFonts w:ascii="Tahoma" w:hAnsi="Tahoma" w:cs="Tahoma"/>
          <w:sz w:val="18"/>
          <w:szCs w:val="18"/>
        </w:rPr>
      </w:pPr>
    </w:p>
    <w:p w14:paraId="7B09D969" w14:textId="77777777" w:rsidR="00DC4F96" w:rsidRPr="00E949B0" w:rsidRDefault="00DC4F96" w:rsidP="00DC4F96">
      <w:pPr>
        <w:spacing w:line="360" w:lineRule="auto"/>
        <w:rPr>
          <w:rFonts w:ascii="Tahoma" w:hAnsi="Tahoma" w:cs="Tahoma"/>
          <w:b/>
          <w:bCs/>
          <w:sz w:val="18"/>
          <w:szCs w:val="18"/>
        </w:rPr>
      </w:pPr>
      <w:r w:rsidRPr="00E949B0">
        <w:rPr>
          <w:rFonts w:ascii="Tahoma" w:hAnsi="Tahoma" w:cs="Tahoma"/>
          <w:sz w:val="18"/>
          <w:szCs w:val="18"/>
        </w:rPr>
        <w:t>Data ..........................</w:t>
      </w:r>
    </w:p>
    <w:p w14:paraId="43E68AE7" w14:textId="77777777" w:rsidR="00DC4F96" w:rsidRPr="00E949B0" w:rsidRDefault="00DC4F96" w:rsidP="00DC4F96">
      <w:pPr>
        <w:tabs>
          <w:tab w:val="left" w:pos="284"/>
        </w:tabs>
        <w:spacing w:line="360" w:lineRule="auto"/>
        <w:rPr>
          <w:rFonts w:ascii="Tahoma" w:hAnsi="Tahoma" w:cs="Tahoma"/>
          <w:sz w:val="18"/>
          <w:szCs w:val="18"/>
        </w:rPr>
      </w:pPr>
      <w:r w:rsidRPr="00E949B0">
        <w:rPr>
          <w:rFonts w:ascii="Tahoma" w:hAnsi="Tahoma" w:cs="Tahoma"/>
          <w:sz w:val="18"/>
          <w:szCs w:val="18"/>
        </w:rPr>
        <w:t>Nazwa Wykonawcy ................................................................</w:t>
      </w:r>
    </w:p>
    <w:p w14:paraId="7E6BA033" w14:textId="77777777" w:rsidR="00DC4F96" w:rsidRPr="00E949B0" w:rsidRDefault="00DC4F96" w:rsidP="00DC4F96">
      <w:pPr>
        <w:rPr>
          <w:rFonts w:ascii="Tahoma" w:hAnsi="Tahoma" w:cs="Tahoma"/>
          <w:sz w:val="18"/>
          <w:szCs w:val="18"/>
        </w:rPr>
      </w:pPr>
      <w:r w:rsidRPr="00E949B0">
        <w:rPr>
          <w:rFonts w:ascii="Tahoma" w:hAnsi="Tahoma" w:cs="Tahoma"/>
          <w:sz w:val="18"/>
          <w:szCs w:val="18"/>
        </w:rPr>
        <w:t>Adres Wykonawcy ...............................................................</w:t>
      </w:r>
    </w:p>
    <w:p w14:paraId="01EDAE08" w14:textId="77777777" w:rsidR="00DC4F96" w:rsidRPr="00E949B0" w:rsidRDefault="00DC4F96" w:rsidP="00DC4F96">
      <w:pPr>
        <w:ind w:left="2832"/>
        <w:rPr>
          <w:rFonts w:ascii="Tahoma" w:hAnsi="Tahoma" w:cs="Tahoma"/>
          <w:i/>
          <w:sz w:val="18"/>
          <w:szCs w:val="18"/>
        </w:rPr>
      </w:pPr>
    </w:p>
    <w:p w14:paraId="163A12CB" w14:textId="77777777" w:rsidR="00DC4F96" w:rsidRPr="00E949B0" w:rsidRDefault="00DC4F96" w:rsidP="00DC4F96">
      <w:pPr>
        <w:ind w:left="2832"/>
        <w:rPr>
          <w:rFonts w:ascii="Tahoma" w:hAnsi="Tahoma" w:cs="Tahoma"/>
          <w:i/>
          <w:sz w:val="18"/>
          <w:szCs w:val="18"/>
        </w:rPr>
      </w:pPr>
    </w:p>
    <w:p w14:paraId="4CEFBDD4" w14:textId="77777777" w:rsidR="00DC4F96" w:rsidRPr="00E949B0" w:rsidRDefault="00DC4F96" w:rsidP="00DC4F96">
      <w:pPr>
        <w:ind w:firstLine="390"/>
        <w:jc w:val="center"/>
        <w:rPr>
          <w:rFonts w:ascii="Tahoma" w:hAnsi="Tahoma" w:cs="Tahoma"/>
          <w:b/>
          <w:sz w:val="18"/>
          <w:szCs w:val="18"/>
        </w:rPr>
      </w:pPr>
    </w:p>
    <w:p w14:paraId="245254D2" w14:textId="77777777" w:rsidR="00DC4F96" w:rsidRPr="00E949B0" w:rsidRDefault="00DC4F96" w:rsidP="00DC4F96">
      <w:pPr>
        <w:ind w:firstLine="390"/>
        <w:jc w:val="center"/>
        <w:rPr>
          <w:rFonts w:ascii="Tahoma" w:hAnsi="Tahoma" w:cs="Tahoma"/>
          <w:b/>
          <w:sz w:val="18"/>
          <w:szCs w:val="18"/>
        </w:rPr>
      </w:pPr>
    </w:p>
    <w:p w14:paraId="058CB7DC" w14:textId="77777777" w:rsidR="00DC4F96" w:rsidRPr="00E949B0" w:rsidRDefault="00DC4F96" w:rsidP="00DC4F96">
      <w:pPr>
        <w:ind w:firstLine="390"/>
        <w:jc w:val="center"/>
        <w:rPr>
          <w:rFonts w:ascii="Tahoma" w:hAnsi="Tahoma" w:cs="Tahoma"/>
          <w:b/>
          <w:sz w:val="18"/>
          <w:szCs w:val="18"/>
        </w:rPr>
      </w:pPr>
    </w:p>
    <w:p w14:paraId="027635E9" w14:textId="77777777" w:rsidR="0028351C" w:rsidRPr="00E949B0" w:rsidRDefault="00DC4F96" w:rsidP="0028351C">
      <w:pPr>
        <w:tabs>
          <w:tab w:val="left" w:pos="3686"/>
        </w:tabs>
        <w:jc w:val="center"/>
        <w:rPr>
          <w:rFonts w:ascii="Tahoma" w:hAnsi="Tahoma" w:cs="Tahoma"/>
          <w:b/>
          <w:sz w:val="18"/>
          <w:szCs w:val="18"/>
        </w:rPr>
      </w:pPr>
      <w:r w:rsidRPr="00E949B0">
        <w:rPr>
          <w:rFonts w:ascii="Tahoma" w:hAnsi="Tahoma" w:cs="Tahoma"/>
          <w:b/>
          <w:sz w:val="18"/>
          <w:szCs w:val="18"/>
        </w:rPr>
        <w:t>OŚWIADCZENIE WYKONAWCY</w:t>
      </w:r>
      <w:r w:rsidR="0028351C" w:rsidRPr="00E949B0">
        <w:rPr>
          <w:rFonts w:ascii="Tahoma" w:hAnsi="Tahoma" w:cs="Tahoma"/>
          <w:b/>
          <w:sz w:val="18"/>
          <w:szCs w:val="18"/>
        </w:rPr>
        <w:t xml:space="preserve"> </w:t>
      </w:r>
    </w:p>
    <w:p w14:paraId="0BFEEDF6" w14:textId="77777777" w:rsidR="0028351C" w:rsidRPr="00E949B0" w:rsidRDefault="0028351C" w:rsidP="0028351C">
      <w:pPr>
        <w:tabs>
          <w:tab w:val="left" w:pos="3686"/>
        </w:tabs>
        <w:jc w:val="center"/>
        <w:rPr>
          <w:rFonts w:ascii="Tahoma" w:hAnsi="Tahoma" w:cs="Tahoma"/>
          <w:b/>
          <w:sz w:val="18"/>
          <w:szCs w:val="18"/>
        </w:rPr>
      </w:pPr>
      <w:r w:rsidRPr="00E949B0">
        <w:rPr>
          <w:rFonts w:ascii="Tahoma" w:hAnsi="Tahoma" w:cs="Tahoma"/>
          <w:b/>
          <w:sz w:val="18"/>
          <w:szCs w:val="18"/>
        </w:rPr>
        <w:t xml:space="preserve">o aktualności informacji zawartych w oświadczeniu, </w:t>
      </w:r>
    </w:p>
    <w:p w14:paraId="4DFBA054" w14:textId="77777777" w:rsidR="00DC4F96" w:rsidRPr="00E949B0" w:rsidRDefault="0028351C" w:rsidP="002338B9">
      <w:pPr>
        <w:ind w:firstLine="390"/>
        <w:jc w:val="center"/>
        <w:rPr>
          <w:rFonts w:ascii="Tahoma" w:hAnsi="Tahoma" w:cs="Tahoma"/>
          <w:b/>
          <w:sz w:val="18"/>
          <w:szCs w:val="18"/>
        </w:rPr>
      </w:pPr>
      <w:r w:rsidRPr="00E949B0">
        <w:rPr>
          <w:rFonts w:ascii="Tahoma" w:hAnsi="Tahoma" w:cs="Tahoma"/>
          <w:b/>
          <w:sz w:val="18"/>
          <w:szCs w:val="18"/>
        </w:rPr>
        <w:t xml:space="preserve">o którym mowa w art. 125 ust. 1 ustawy Prawo zamówień publicznych </w:t>
      </w:r>
      <w:r w:rsidRPr="00E949B0">
        <w:rPr>
          <w:rFonts w:ascii="Tahoma" w:hAnsi="Tahoma" w:cs="Tahoma"/>
          <w:b/>
          <w:sz w:val="18"/>
          <w:szCs w:val="18"/>
        </w:rPr>
        <w:br/>
      </w:r>
    </w:p>
    <w:p w14:paraId="49429C8F" w14:textId="77777777" w:rsidR="00DC4F96" w:rsidRPr="00E949B0" w:rsidRDefault="00DC4F96" w:rsidP="00DC4F96">
      <w:pPr>
        <w:spacing w:line="360" w:lineRule="auto"/>
        <w:ind w:firstLine="390"/>
        <w:jc w:val="both"/>
        <w:rPr>
          <w:rFonts w:ascii="Tahoma" w:hAnsi="Tahoma" w:cs="Tahoma"/>
          <w:sz w:val="18"/>
          <w:szCs w:val="18"/>
          <w:highlight w:val="yellow"/>
        </w:rPr>
      </w:pPr>
    </w:p>
    <w:p w14:paraId="1B7CF3A4" w14:textId="755D859D" w:rsidR="00DC4F96" w:rsidRPr="00E949B0" w:rsidRDefault="0028351C" w:rsidP="002338B9">
      <w:pPr>
        <w:spacing w:line="360" w:lineRule="auto"/>
        <w:ind w:firstLine="390"/>
        <w:jc w:val="both"/>
        <w:rPr>
          <w:rFonts w:ascii="Tahoma" w:hAnsi="Tahoma" w:cs="Tahoma"/>
          <w:sz w:val="18"/>
          <w:szCs w:val="18"/>
        </w:rPr>
      </w:pPr>
      <w:r w:rsidRPr="00E949B0">
        <w:rPr>
          <w:rFonts w:ascii="Tahoma" w:hAnsi="Tahoma" w:cs="Tahoma"/>
          <w:sz w:val="18"/>
          <w:szCs w:val="18"/>
        </w:rPr>
        <w:t xml:space="preserve">Przystępując jako Wykonawca do udziału w postępowaniu o udzielenie zamówienia publicznego nr sprawy </w:t>
      </w:r>
      <w:r w:rsidR="00AE3FEB" w:rsidRPr="00E949B0">
        <w:rPr>
          <w:rFonts w:ascii="Tahoma" w:hAnsi="Tahoma" w:cs="Tahoma"/>
          <w:b/>
          <w:sz w:val="18"/>
          <w:szCs w:val="18"/>
        </w:rPr>
        <w:t>96</w:t>
      </w:r>
      <w:r w:rsidR="009B6A08" w:rsidRPr="00E949B0">
        <w:rPr>
          <w:rFonts w:ascii="Tahoma" w:hAnsi="Tahoma" w:cs="Tahoma"/>
          <w:b/>
          <w:sz w:val="18"/>
          <w:szCs w:val="18"/>
        </w:rPr>
        <w:t>/PN/ZP/</w:t>
      </w:r>
      <w:r w:rsidRPr="00E949B0">
        <w:rPr>
          <w:rFonts w:ascii="Tahoma" w:hAnsi="Tahoma" w:cs="Tahoma"/>
          <w:b/>
          <w:sz w:val="18"/>
          <w:szCs w:val="18"/>
        </w:rPr>
        <w:t>D/202</w:t>
      </w:r>
      <w:r w:rsidR="00CA18BE" w:rsidRPr="00E949B0">
        <w:rPr>
          <w:rFonts w:ascii="Tahoma" w:hAnsi="Tahoma" w:cs="Tahoma"/>
          <w:b/>
          <w:sz w:val="18"/>
          <w:szCs w:val="18"/>
        </w:rPr>
        <w:t>4</w:t>
      </w:r>
      <w:r w:rsidRPr="00E949B0">
        <w:rPr>
          <w:rFonts w:ascii="Tahoma" w:hAnsi="Tahoma" w:cs="Tahoma"/>
          <w:sz w:val="18"/>
          <w:szCs w:val="18"/>
        </w:rPr>
        <w:t xml:space="preserve"> </w:t>
      </w:r>
      <w:r w:rsidR="00DC4F96" w:rsidRPr="00E949B0">
        <w:rPr>
          <w:rFonts w:ascii="Tahoma" w:hAnsi="Tahoma" w:cs="Tahoma"/>
          <w:sz w:val="18"/>
          <w:szCs w:val="18"/>
        </w:rPr>
        <w:t xml:space="preserve">oświadczam, że </w:t>
      </w:r>
      <w:r w:rsidR="00DC4F96" w:rsidRPr="00E949B0">
        <w:rPr>
          <w:rFonts w:ascii="Tahoma" w:hAnsi="Tahoma" w:cs="Tahoma"/>
          <w:bCs/>
          <w:sz w:val="18"/>
          <w:szCs w:val="18"/>
        </w:rPr>
        <w:t xml:space="preserve">informacje zawarte w oświadczeniu, o którym mowa w </w:t>
      </w:r>
      <w:r w:rsidRPr="00E949B0">
        <w:rPr>
          <w:rFonts w:ascii="Tahoma" w:hAnsi="Tahoma" w:cs="Tahoma"/>
          <w:bCs/>
          <w:sz w:val="18"/>
          <w:szCs w:val="18"/>
        </w:rPr>
        <w:t>art. 125 ust. 1 Ustawy (JEDZ) w </w:t>
      </w:r>
      <w:r w:rsidR="00DC4F96" w:rsidRPr="00E949B0">
        <w:rPr>
          <w:rFonts w:ascii="Tahoma" w:hAnsi="Tahoma" w:cs="Tahoma"/>
          <w:bCs/>
          <w:sz w:val="18"/>
          <w:szCs w:val="18"/>
        </w:rPr>
        <w:t>zakresie podstaw wykluczenia z postępowania, a których mowa w:</w:t>
      </w:r>
    </w:p>
    <w:p w14:paraId="239B9E51" w14:textId="77777777" w:rsidR="00DC4F96" w:rsidRPr="00E949B0" w:rsidRDefault="00DC4F96" w:rsidP="002338B9">
      <w:pPr>
        <w:pStyle w:val="BodyTextIndentZnak"/>
        <w:tabs>
          <w:tab w:val="left" w:pos="567"/>
        </w:tabs>
        <w:ind w:left="567" w:hanging="567"/>
        <w:rPr>
          <w:rFonts w:ascii="Tahoma" w:hAnsi="Tahoma" w:cs="Tahoma"/>
          <w:bCs/>
          <w:sz w:val="18"/>
          <w:szCs w:val="18"/>
        </w:rPr>
      </w:pPr>
      <w:r w:rsidRPr="00E949B0">
        <w:rPr>
          <w:rFonts w:ascii="Tahoma" w:hAnsi="Tahoma" w:cs="Tahoma"/>
          <w:bCs/>
          <w:sz w:val="18"/>
          <w:szCs w:val="18"/>
        </w:rPr>
        <w:t xml:space="preserve">a) </w:t>
      </w:r>
      <w:r w:rsidRPr="00E949B0">
        <w:rPr>
          <w:rFonts w:ascii="Tahoma" w:hAnsi="Tahoma" w:cs="Tahoma"/>
          <w:bCs/>
          <w:sz w:val="18"/>
          <w:szCs w:val="18"/>
        </w:rPr>
        <w:tab/>
        <w:t>art. 108 ust</w:t>
      </w:r>
      <w:r w:rsidR="00016AA9" w:rsidRPr="00E949B0">
        <w:rPr>
          <w:rFonts w:ascii="Tahoma" w:hAnsi="Tahoma" w:cs="Tahoma"/>
          <w:bCs/>
          <w:sz w:val="18"/>
          <w:szCs w:val="18"/>
        </w:rPr>
        <w:t>.</w:t>
      </w:r>
      <w:r w:rsidRPr="00E949B0">
        <w:rPr>
          <w:rFonts w:ascii="Tahoma" w:hAnsi="Tahoma" w:cs="Tahoma"/>
          <w:bCs/>
          <w:sz w:val="18"/>
          <w:szCs w:val="18"/>
        </w:rPr>
        <w:t xml:space="preserve"> 1 pkt 3 Ustawy</w:t>
      </w:r>
    </w:p>
    <w:p w14:paraId="241544B2" w14:textId="77777777" w:rsidR="00DC4F96" w:rsidRPr="00E949B0" w:rsidRDefault="00DC4F96" w:rsidP="002338B9">
      <w:pPr>
        <w:pStyle w:val="BodyTextIndentZnak"/>
        <w:tabs>
          <w:tab w:val="left" w:pos="567"/>
        </w:tabs>
        <w:ind w:left="567" w:hanging="567"/>
        <w:rPr>
          <w:rFonts w:ascii="Tahoma" w:hAnsi="Tahoma" w:cs="Tahoma"/>
          <w:bCs/>
          <w:sz w:val="18"/>
          <w:szCs w:val="18"/>
        </w:rPr>
      </w:pPr>
      <w:r w:rsidRPr="00E949B0">
        <w:rPr>
          <w:rFonts w:ascii="Tahoma" w:hAnsi="Tahoma" w:cs="Tahoma"/>
          <w:bCs/>
          <w:sz w:val="18"/>
          <w:szCs w:val="18"/>
        </w:rPr>
        <w:t xml:space="preserve">b) </w:t>
      </w:r>
      <w:r w:rsidRPr="00E949B0">
        <w:rPr>
          <w:rFonts w:ascii="Tahoma" w:hAnsi="Tahoma" w:cs="Tahoma"/>
          <w:bCs/>
          <w:sz w:val="18"/>
          <w:szCs w:val="18"/>
        </w:rPr>
        <w:tab/>
        <w:t>art. 108 ust. 1 pkt 4 ustawy, dotyczących orzeczenia zakazu ubiegania się o zamówienie publiczne tytułem środka zapobiegawczego,</w:t>
      </w:r>
    </w:p>
    <w:p w14:paraId="5EF92E23" w14:textId="77777777" w:rsidR="00DC4F96" w:rsidRPr="00E949B0" w:rsidRDefault="00DC4F96" w:rsidP="002338B9">
      <w:pPr>
        <w:pStyle w:val="BodyTextIndentZnak"/>
        <w:tabs>
          <w:tab w:val="left" w:pos="567"/>
        </w:tabs>
        <w:ind w:left="567" w:hanging="567"/>
        <w:rPr>
          <w:rFonts w:ascii="Tahoma" w:hAnsi="Tahoma" w:cs="Tahoma"/>
          <w:bCs/>
          <w:sz w:val="18"/>
          <w:szCs w:val="18"/>
        </w:rPr>
      </w:pPr>
      <w:r w:rsidRPr="00E949B0">
        <w:rPr>
          <w:rFonts w:ascii="Tahoma" w:hAnsi="Tahoma" w:cs="Tahoma"/>
          <w:bCs/>
          <w:sz w:val="18"/>
          <w:szCs w:val="18"/>
        </w:rPr>
        <w:t xml:space="preserve">c) </w:t>
      </w:r>
      <w:r w:rsidRPr="00E949B0">
        <w:rPr>
          <w:rFonts w:ascii="Tahoma" w:hAnsi="Tahoma" w:cs="Tahoma"/>
          <w:bCs/>
          <w:sz w:val="18"/>
          <w:szCs w:val="18"/>
        </w:rPr>
        <w:tab/>
        <w:t>art. 108 ust. 1 pkt 5 ustawy, dotyczących zawarcia z innymi wykonawcami porozumienia mającego na celu zakłócenie konkurencji,</w:t>
      </w:r>
    </w:p>
    <w:p w14:paraId="186BEDE0" w14:textId="77777777" w:rsidR="00DC4F96" w:rsidRPr="00E949B0" w:rsidRDefault="00DC4F96" w:rsidP="002338B9">
      <w:pPr>
        <w:pStyle w:val="BodyTextIndentZnak"/>
        <w:tabs>
          <w:tab w:val="left" w:pos="567"/>
        </w:tabs>
        <w:ind w:left="567" w:hanging="567"/>
        <w:rPr>
          <w:rFonts w:ascii="Tahoma" w:hAnsi="Tahoma" w:cs="Tahoma"/>
          <w:bCs/>
          <w:sz w:val="18"/>
          <w:szCs w:val="18"/>
        </w:rPr>
      </w:pPr>
      <w:r w:rsidRPr="00E949B0">
        <w:rPr>
          <w:rFonts w:ascii="Tahoma" w:hAnsi="Tahoma" w:cs="Tahoma"/>
          <w:bCs/>
          <w:sz w:val="18"/>
          <w:szCs w:val="18"/>
        </w:rPr>
        <w:t xml:space="preserve">d) </w:t>
      </w:r>
      <w:r w:rsidRPr="00E949B0">
        <w:rPr>
          <w:rFonts w:ascii="Tahoma" w:hAnsi="Tahoma" w:cs="Tahoma"/>
          <w:bCs/>
          <w:sz w:val="18"/>
          <w:szCs w:val="18"/>
        </w:rPr>
        <w:tab/>
        <w:t xml:space="preserve">art. 108 ust. 1 pkt  6 </w:t>
      </w:r>
      <w:r w:rsidR="0028351C" w:rsidRPr="00E949B0">
        <w:rPr>
          <w:rFonts w:ascii="Tahoma" w:hAnsi="Tahoma" w:cs="Tahoma"/>
          <w:bCs/>
          <w:sz w:val="18"/>
          <w:szCs w:val="18"/>
        </w:rPr>
        <w:t>U</w:t>
      </w:r>
      <w:r w:rsidRPr="00E949B0">
        <w:rPr>
          <w:rFonts w:ascii="Tahoma" w:hAnsi="Tahoma" w:cs="Tahoma"/>
          <w:bCs/>
          <w:sz w:val="18"/>
          <w:szCs w:val="18"/>
        </w:rPr>
        <w:t>stawy,</w:t>
      </w:r>
    </w:p>
    <w:p w14:paraId="7F917932" w14:textId="77777777" w:rsidR="00DC4F96" w:rsidRPr="00E949B0" w:rsidRDefault="00DC4F96" w:rsidP="0037036A">
      <w:pPr>
        <w:tabs>
          <w:tab w:val="left" w:pos="3686"/>
        </w:tabs>
        <w:spacing w:line="360" w:lineRule="auto"/>
        <w:jc w:val="both"/>
        <w:rPr>
          <w:rFonts w:ascii="Tahoma" w:hAnsi="Tahoma" w:cs="Tahoma"/>
          <w:sz w:val="18"/>
          <w:szCs w:val="18"/>
        </w:rPr>
      </w:pPr>
      <w:r w:rsidRPr="00E949B0">
        <w:rPr>
          <w:rFonts w:ascii="Tahoma" w:hAnsi="Tahoma" w:cs="Tahoma"/>
          <w:sz w:val="18"/>
          <w:szCs w:val="18"/>
        </w:rPr>
        <w:t>- są aktualne na dzień złożenia niniejszego oświadczenia.</w:t>
      </w:r>
    </w:p>
    <w:p w14:paraId="0AE376AB" w14:textId="77777777" w:rsidR="0028351C" w:rsidRPr="00E949B0" w:rsidRDefault="0028351C" w:rsidP="0028351C">
      <w:pPr>
        <w:rPr>
          <w:rFonts w:ascii="Tahoma" w:hAnsi="Tahoma" w:cs="Tahoma"/>
          <w:sz w:val="18"/>
          <w:szCs w:val="18"/>
        </w:rPr>
      </w:pPr>
    </w:p>
    <w:p w14:paraId="534C2934" w14:textId="77777777" w:rsidR="0028351C" w:rsidRPr="00E949B0" w:rsidRDefault="0028351C" w:rsidP="0028351C">
      <w:pPr>
        <w:rPr>
          <w:rFonts w:ascii="Tahoma" w:hAnsi="Tahoma" w:cs="Tahoma"/>
          <w:sz w:val="18"/>
          <w:szCs w:val="18"/>
        </w:rPr>
      </w:pPr>
    </w:p>
    <w:p w14:paraId="2BD59ABD" w14:textId="77777777" w:rsidR="0028351C" w:rsidRPr="00E949B0" w:rsidRDefault="0028351C" w:rsidP="0028351C">
      <w:pPr>
        <w:rPr>
          <w:rFonts w:ascii="Tahoma" w:hAnsi="Tahoma" w:cs="Tahoma"/>
          <w:sz w:val="18"/>
          <w:szCs w:val="18"/>
        </w:rPr>
      </w:pPr>
    </w:p>
    <w:p w14:paraId="3C9E1F40" w14:textId="77777777" w:rsidR="0028351C" w:rsidRPr="00E949B0" w:rsidRDefault="0028351C" w:rsidP="0028351C">
      <w:pPr>
        <w:rPr>
          <w:rFonts w:ascii="Tahoma" w:hAnsi="Tahoma" w:cs="Tahoma"/>
          <w:sz w:val="18"/>
          <w:szCs w:val="18"/>
        </w:rPr>
      </w:pPr>
    </w:p>
    <w:p w14:paraId="1921A4E2" w14:textId="77777777" w:rsidR="0028351C" w:rsidRPr="00E949B0" w:rsidRDefault="0028351C" w:rsidP="0028351C">
      <w:pPr>
        <w:rPr>
          <w:rFonts w:ascii="Tahoma" w:hAnsi="Tahoma" w:cs="Tahoma"/>
          <w:sz w:val="18"/>
          <w:szCs w:val="18"/>
        </w:rPr>
      </w:pPr>
    </w:p>
    <w:p w14:paraId="3ABF2248" w14:textId="77777777" w:rsidR="0028351C" w:rsidRPr="00E949B0" w:rsidRDefault="0028351C" w:rsidP="0028351C">
      <w:pPr>
        <w:rPr>
          <w:rFonts w:ascii="Tahoma" w:hAnsi="Tahoma" w:cs="Tahoma"/>
          <w:sz w:val="18"/>
          <w:szCs w:val="18"/>
        </w:rPr>
      </w:pPr>
    </w:p>
    <w:p w14:paraId="5192F621" w14:textId="77777777" w:rsidR="0028351C" w:rsidRPr="00E949B0" w:rsidRDefault="0028351C" w:rsidP="0028351C">
      <w:pPr>
        <w:rPr>
          <w:rFonts w:ascii="Tahoma" w:hAnsi="Tahoma" w:cs="Tahoma"/>
          <w:sz w:val="18"/>
          <w:szCs w:val="18"/>
        </w:rPr>
      </w:pPr>
    </w:p>
    <w:p w14:paraId="0DF91EE4" w14:textId="77777777" w:rsidR="0028351C" w:rsidRPr="00E949B0" w:rsidRDefault="0028351C" w:rsidP="0028351C">
      <w:pPr>
        <w:rPr>
          <w:rFonts w:ascii="Tahoma" w:hAnsi="Tahoma" w:cs="Tahoma"/>
          <w:sz w:val="18"/>
          <w:szCs w:val="18"/>
        </w:rPr>
      </w:pPr>
    </w:p>
    <w:p w14:paraId="2922CE92" w14:textId="77777777" w:rsidR="0028351C" w:rsidRPr="00E949B0" w:rsidRDefault="0028351C" w:rsidP="0028351C">
      <w:pPr>
        <w:rPr>
          <w:rFonts w:ascii="Tahoma" w:hAnsi="Tahoma" w:cs="Tahoma"/>
          <w:sz w:val="18"/>
          <w:szCs w:val="18"/>
        </w:rPr>
      </w:pPr>
    </w:p>
    <w:p w14:paraId="375B844A" w14:textId="77777777" w:rsidR="0028351C" w:rsidRPr="00E949B0" w:rsidRDefault="0028351C" w:rsidP="0028351C">
      <w:pPr>
        <w:rPr>
          <w:rFonts w:ascii="Tahoma" w:hAnsi="Tahoma" w:cs="Tahoma"/>
          <w:sz w:val="18"/>
          <w:szCs w:val="18"/>
        </w:rPr>
      </w:pPr>
    </w:p>
    <w:p w14:paraId="4CEEEF23" w14:textId="77777777" w:rsidR="0028351C" w:rsidRPr="00E949B0" w:rsidRDefault="0028351C" w:rsidP="0028351C">
      <w:pPr>
        <w:rPr>
          <w:rFonts w:ascii="Tahoma" w:hAnsi="Tahoma" w:cs="Tahoma"/>
          <w:sz w:val="18"/>
          <w:szCs w:val="18"/>
        </w:rPr>
      </w:pPr>
    </w:p>
    <w:p w14:paraId="0558ECE8" w14:textId="77777777" w:rsidR="0028351C" w:rsidRPr="00E949B0" w:rsidRDefault="0028351C" w:rsidP="0028351C">
      <w:pPr>
        <w:rPr>
          <w:rFonts w:ascii="Tahoma" w:hAnsi="Tahoma" w:cs="Tahoma"/>
          <w:sz w:val="18"/>
          <w:szCs w:val="18"/>
        </w:rPr>
      </w:pPr>
    </w:p>
    <w:p w14:paraId="3F8535EE" w14:textId="77777777" w:rsidR="0028351C" w:rsidRPr="00E949B0" w:rsidRDefault="0028351C" w:rsidP="0028351C">
      <w:pPr>
        <w:rPr>
          <w:rFonts w:ascii="Tahoma" w:hAnsi="Tahoma" w:cs="Tahoma"/>
          <w:sz w:val="18"/>
          <w:szCs w:val="18"/>
        </w:rPr>
      </w:pPr>
    </w:p>
    <w:p w14:paraId="7472C765" w14:textId="77777777" w:rsidR="0028351C" w:rsidRPr="00E949B0" w:rsidRDefault="0028351C" w:rsidP="0028351C">
      <w:pPr>
        <w:rPr>
          <w:rFonts w:ascii="Tahoma" w:hAnsi="Tahoma" w:cs="Tahoma"/>
          <w:sz w:val="18"/>
          <w:szCs w:val="18"/>
        </w:rPr>
      </w:pPr>
    </w:p>
    <w:p w14:paraId="72586905" w14:textId="77777777" w:rsidR="0028351C" w:rsidRPr="00E949B0" w:rsidRDefault="0028351C" w:rsidP="0028351C">
      <w:pPr>
        <w:rPr>
          <w:rFonts w:ascii="Tahoma" w:hAnsi="Tahoma" w:cs="Tahoma"/>
          <w:sz w:val="18"/>
          <w:szCs w:val="18"/>
        </w:rPr>
      </w:pPr>
    </w:p>
    <w:p w14:paraId="44C1E445" w14:textId="77777777" w:rsidR="0028351C" w:rsidRPr="00E949B0" w:rsidRDefault="0028351C" w:rsidP="0028351C">
      <w:pPr>
        <w:rPr>
          <w:rFonts w:ascii="Tahoma" w:hAnsi="Tahoma" w:cs="Tahoma"/>
          <w:sz w:val="18"/>
          <w:szCs w:val="18"/>
        </w:rPr>
      </w:pPr>
    </w:p>
    <w:p w14:paraId="5D5F03DB" w14:textId="77777777" w:rsidR="0028351C" w:rsidRPr="00E949B0" w:rsidRDefault="0028351C" w:rsidP="0028351C">
      <w:pPr>
        <w:rPr>
          <w:rFonts w:ascii="Tahoma" w:hAnsi="Tahoma" w:cs="Tahoma"/>
          <w:sz w:val="18"/>
          <w:szCs w:val="18"/>
        </w:rPr>
      </w:pPr>
    </w:p>
    <w:p w14:paraId="2123CBC4" w14:textId="77777777" w:rsidR="0028351C" w:rsidRPr="00E949B0" w:rsidRDefault="0028351C" w:rsidP="0028351C">
      <w:pPr>
        <w:rPr>
          <w:rFonts w:ascii="Tahoma" w:hAnsi="Tahoma" w:cs="Tahoma"/>
          <w:sz w:val="18"/>
          <w:szCs w:val="18"/>
        </w:rPr>
      </w:pPr>
    </w:p>
    <w:p w14:paraId="754CE48F" w14:textId="77777777" w:rsidR="0028351C" w:rsidRPr="00E949B0" w:rsidRDefault="0028351C" w:rsidP="0028351C">
      <w:pPr>
        <w:jc w:val="both"/>
        <w:rPr>
          <w:rFonts w:ascii="Tahoma" w:hAnsi="Tahoma" w:cs="Tahoma"/>
          <w:sz w:val="18"/>
          <w:szCs w:val="18"/>
        </w:rPr>
      </w:pPr>
      <w:r w:rsidRPr="00E949B0">
        <w:rPr>
          <w:rFonts w:ascii="Tahoma" w:hAnsi="Tahoma" w:cs="Tahoma"/>
          <w:sz w:val="18"/>
          <w:szCs w:val="18"/>
        </w:rPr>
        <w:t xml:space="preserve">UWAGA. Niniejsze oświadczenie Wykonawca będzie zobowiązany </w:t>
      </w:r>
      <w:r w:rsidRPr="00E949B0">
        <w:rPr>
          <w:rFonts w:ascii="Tahoma" w:hAnsi="Tahoma" w:cs="Tahoma"/>
          <w:b/>
          <w:sz w:val="18"/>
          <w:szCs w:val="18"/>
        </w:rPr>
        <w:t>do złożenia na wezwanie Zamawiającego</w:t>
      </w:r>
      <w:r w:rsidRPr="00E949B0">
        <w:rPr>
          <w:rFonts w:ascii="Tahoma" w:hAnsi="Tahoma" w:cs="Tahoma"/>
          <w:sz w:val="18"/>
          <w:szCs w:val="18"/>
        </w:rPr>
        <w:t xml:space="preserve">, a </w:t>
      </w:r>
      <w:r w:rsidRPr="00E949B0">
        <w:rPr>
          <w:rFonts w:ascii="Tahoma" w:hAnsi="Tahoma" w:cs="Tahoma"/>
          <w:b/>
          <w:sz w:val="18"/>
          <w:szCs w:val="18"/>
        </w:rPr>
        <w:t>nie wraz z ofertą</w:t>
      </w:r>
      <w:r w:rsidRPr="00E949B0">
        <w:rPr>
          <w:rFonts w:ascii="Tahoma" w:hAnsi="Tahoma" w:cs="Tahoma"/>
          <w:sz w:val="18"/>
          <w:szCs w:val="18"/>
        </w:rPr>
        <w:t>.</w:t>
      </w:r>
    </w:p>
    <w:p w14:paraId="21E9314B" w14:textId="77777777" w:rsidR="0072574F" w:rsidRPr="00E949B0" w:rsidRDefault="0072574F" w:rsidP="00DC7860">
      <w:pPr>
        <w:spacing w:after="120"/>
        <w:rPr>
          <w:rFonts w:ascii="Tahoma" w:hAnsi="Tahoma" w:cs="Tahoma"/>
          <w:b/>
          <w:iCs/>
          <w:smallCaps/>
          <w:kern w:val="1"/>
          <w:sz w:val="18"/>
          <w:szCs w:val="18"/>
        </w:rPr>
      </w:pPr>
    </w:p>
    <w:p w14:paraId="0A14E0F1" w14:textId="77777777" w:rsidR="0072574F" w:rsidRPr="00E949B0" w:rsidRDefault="0072574F" w:rsidP="0072574F">
      <w:pPr>
        <w:jc w:val="right"/>
        <w:rPr>
          <w:rFonts w:ascii="Tahoma" w:hAnsi="Tahoma" w:cs="Tahoma"/>
          <w:sz w:val="20"/>
          <w:szCs w:val="20"/>
        </w:rPr>
      </w:pPr>
      <w:r w:rsidRPr="00E949B0">
        <w:rPr>
          <w:rFonts w:ascii="Tahoma" w:hAnsi="Tahoma" w:cs="Tahoma"/>
          <w:b/>
          <w:iCs/>
          <w:smallCaps/>
          <w:kern w:val="1"/>
          <w:sz w:val="18"/>
          <w:szCs w:val="18"/>
        </w:rPr>
        <w:br w:type="page"/>
      </w:r>
      <w:r w:rsidRPr="00E949B0">
        <w:rPr>
          <w:rFonts w:ascii="Tahoma" w:hAnsi="Tahoma" w:cs="Tahoma"/>
          <w:b/>
          <w:sz w:val="20"/>
          <w:szCs w:val="20"/>
        </w:rPr>
        <w:lastRenderedPageBreak/>
        <w:t xml:space="preserve">Załącznik Nr </w:t>
      </w:r>
      <w:r w:rsidR="00E410FC" w:rsidRPr="00E949B0">
        <w:rPr>
          <w:rFonts w:ascii="Tahoma" w:hAnsi="Tahoma" w:cs="Tahoma"/>
          <w:b/>
          <w:sz w:val="20"/>
          <w:szCs w:val="20"/>
        </w:rPr>
        <w:t>7</w:t>
      </w:r>
    </w:p>
    <w:p w14:paraId="5E063718" w14:textId="77777777" w:rsidR="0072574F" w:rsidRPr="00E949B0" w:rsidRDefault="0072574F" w:rsidP="0072574F">
      <w:pPr>
        <w:tabs>
          <w:tab w:val="left" w:pos="284"/>
          <w:tab w:val="left" w:pos="2268"/>
        </w:tabs>
        <w:rPr>
          <w:rFonts w:ascii="Tahoma" w:hAnsi="Tahoma" w:cs="Tahoma"/>
          <w:sz w:val="18"/>
          <w:szCs w:val="18"/>
        </w:rPr>
      </w:pPr>
    </w:p>
    <w:p w14:paraId="2F7C80BE" w14:textId="77777777" w:rsidR="0072574F" w:rsidRPr="00E949B0" w:rsidRDefault="0072574F" w:rsidP="0072574F">
      <w:pPr>
        <w:tabs>
          <w:tab w:val="left" w:pos="284"/>
          <w:tab w:val="left" w:pos="2268"/>
        </w:tabs>
        <w:rPr>
          <w:rFonts w:ascii="Tahoma" w:hAnsi="Tahoma" w:cs="Tahoma"/>
          <w:sz w:val="18"/>
          <w:szCs w:val="18"/>
        </w:rPr>
      </w:pPr>
    </w:p>
    <w:p w14:paraId="5663B783" w14:textId="77777777" w:rsidR="0072574F" w:rsidRPr="00E949B0" w:rsidRDefault="0072574F" w:rsidP="0072574F">
      <w:pPr>
        <w:spacing w:line="360" w:lineRule="auto"/>
        <w:rPr>
          <w:rFonts w:ascii="Tahoma" w:hAnsi="Tahoma" w:cs="Tahoma"/>
          <w:b/>
          <w:bCs/>
          <w:sz w:val="18"/>
          <w:szCs w:val="18"/>
        </w:rPr>
      </w:pPr>
      <w:r w:rsidRPr="00E949B0">
        <w:rPr>
          <w:rFonts w:ascii="Tahoma" w:hAnsi="Tahoma" w:cs="Tahoma"/>
          <w:sz w:val="18"/>
          <w:szCs w:val="18"/>
        </w:rPr>
        <w:t>Data ..........................</w:t>
      </w:r>
    </w:p>
    <w:p w14:paraId="4A840929" w14:textId="77777777" w:rsidR="0072574F" w:rsidRPr="00E949B0" w:rsidRDefault="0072574F" w:rsidP="0072574F">
      <w:pPr>
        <w:tabs>
          <w:tab w:val="left" w:pos="284"/>
        </w:tabs>
        <w:spacing w:line="360" w:lineRule="auto"/>
        <w:rPr>
          <w:rFonts w:ascii="Tahoma" w:hAnsi="Tahoma" w:cs="Tahoma"/>
          <w:sz w:val="20"/>
          <w:szCs w:val="20"/>
        </w:rPr>
      </w:pPr>
      <w:r w:rsidRPr="00E949B0">
        <w:rPr>
          <w:rFonts w:ascii="Tahoma" w:hAnsi="Tahoma" w:cs="Tahoma"/>
          <w:sz w:val="20"/>
          <w:szCs w:val="20"/>
        </w:rPr>
        <w:t>Nazwa Wykonawcy  ................................................................</w:t>
      </w:r>
    </w:p>
    <w:p w14:paraId="46604B4D" w14:textId="77777777" w:rsidR="0072574F" w:rsidRPr="00E949B0" w:rsidRDefault="0072574F" w:rsidP="0072574F">
      <w:pPr>
        <w:rPr>
          <w:rFonts w:ascii="Tahoma" w:hAnsi="Tahoma" w:cs="Tahoma"/>
          <w:sz w:val="20"/>
          <w:szCs w:val="20"/>
        </w:rPr>
      </w:pPr>
      <w:r w:rsidRPr="00E949B0">
        <w:rPr>
          <w:rFonts w:ascii="Tahoma" w:hAnsi="Tahoma" w:cs="Tahoma"/>
          <w:sz w:val="20"/>
          <w:szCs w:val="20"/>
        </w:rPr>
        <w:t>Adres Wykonawcy    ...............................................................</w:t>
      </w:r>
    </w:p>
    <w:p w14:paraId="7735A7E7" w14:textId="77777777" w:rsidR="0072574F" w:rsidRPr="00E949B0" w:rsidRDefault="0072574F" w:rsidP="0072574F">
      <w:pPr>
        <w:rPr>
          <w:rFonts w:ascii="Tahoma" w:hAnsi="Tahoma" w:cs="Tahoma"/>
          <w:bCs/>
          <w:iCs/>
          <w:sz w:val="18"/>
          <w:szCs w:val="18"/>
        </w:rPr>
      </w:pPr>
    </w:p>
    <w:p w14:paraId="60774E70" w14:textId="77777777" w:rsidR="0072574F" w:rsidRPr="00E949B0" w:rsidRDefault="0072574F" w:rsidP="0072574F">
      <w:pPr>
        <w:rPr>
          <w:rFonts w:ascii="Tahoma" w:hAnsi="Tahoma" w:cs="Tahoma"/>
          <w:bCs/>
          <w:iCs/>
          <w:sz w:val="20"/>
          <w:szCs w:val="18"/>
        </w:rPr>
      </w:pPr>
    </w:p>
    <w:p w14:paraId="5C0912C0" w14:textId="77777777" w:rsidR="0072574F" w:rsidRPr="00E949B0" w:rsidRDefault="0072574F" w:rsidP="0072574F">
      <w:pPr>
        <w:jc w:val="center"/>
        <w:rPr>
          <w:rFonts w:ascii="Tahoma" w:hAnsi="Tahoma" w:cs="Tahoma"/>
          <w:bCs/>
          <w:iCs/>
          <w:sz w:val="18"/>
          <w:szCs w:val="18"/>
        </w:rPr>
      </w:pPr>
      <w:r w:rsidRPr="00E949B0">
        <w:rPr>
          <w:rFonts w:ascii="Tahoma" w:hAnsi="Tahoma" w:cs="Tahoma"/>
          <w:b/>
          <w:bCs/>
          <w:sz w:val="18"/>
          <w:szCs w:val="18"/>
        </w:rPr>
        <w:t>OŚWIADCZENIE WYKONAWCÓW</w:t>
      </w:r>
      <w:r w:rsidRPr="00E949B0">
        <w:rPr>
          <w:rFonts w:ascii="Tahoma" w:hAnsi="Tahoma" w:cs="Tahoma"/>
          <w:b/>
          <w:bCs/>
          <w:sz w:val="18"/>
          <w:szCs w:val="18"/>
        </w:rPr>
        <w:br/>
      </w:r>
      <w:r w:rsidRPr="00E949B0">
        <w:rPr>
          <w:rFonts w:ascii="Tahoma" w:hAnsi="Tahoma" w:cs="Tahoma"/>
          <w:b/>
          <w:sz w:val="18"/>
          <w:szCs w:val="18"/>
        </w:rPr>
        <w:t>wspólnie ubiegających się o udzielenie zamówienia z którego wynika, które</w:t>
      </w:r>
      <w:r w:rsidR="006A2873" w:rsidRPr="00E949B0">
        <w:rPr>
          <w:rFonts w:ascii="Tahoma" w:hAnsi="Tahoma" w:cs="Tahoma"/>
          <w:b/>
          <w:sz w:val="18"/>
          <w:szCs w:val="18"/>
        </w:rPr>
        <w:t xml:space="preserve"> dostawy  wykonają poszczególni W</w:t>
      </w:r>
      <w:r w:rsidRPr="00E949B0">
        <w:rPr>
          <w:rFonts w:ascii="Tahoma" w:hAnsi="Tahoma" w:cs="Tahoma"/>
          <w:b/>
          <w:sz w:val="18"/>
          <w:szCs w:val="18"/>
        </w:rPr>
        <w:t>ykonawcy</w:t>
      </w:r>
      <w:r w:rsidRPr="00E949B0">
        <w:rPr>
          <w:rFonts w:ascii="Tahoma" w:hAnsi="Tahoma" w:cs="Tahoma"/>
          <w:b/>
          <w:sz w:val="18"/>
          <w:szCs w:val="18"/>
        </w:rPr>
        <w:br/>
      </w:r>
      <w:r w:rsidRPr="00E949B0">
        <w:rPr>
          <w:rFonts w:ascii="Tahoma" w:hAnsi="Tahoma" w:cs="Tahoma"/>
          <w:bCs/>
          <w:i/>
          <w:sz w:val="18"/>
          <w:szCs w:val="18"/>
        </w:rPr>
        <w:t>(składane na podstawie art. 117 ust. 4  ustawy PZP)</w:t>
      </w:r>
    </w:p>
    <w:p w14:paraId="63213773" w14:textId="77777777" w:rsidR="0072574F" w:rsidRPr="00E949B0" w:rsidRDefault="0072574F" w:rsidP="0072574F">
      <w:pPr>
        <w:rPr>
          <w:rFonts w:ascii="Tahoma" w:hAnsi="Tahoma" w:cs="Tahoma"/>
          <w:bCs/>
          <w:iCs/>
          <w:sz w:val="20"/>
          <w:szCs w:val="18"/>
        </w:rPr>
      </w:pPr>
    </w:p>
    <w:p w14:paraId="0C591F9B" w14:textId="77777777" w:rsidR="0072574F" w:rsidRPr="00E949B0" w:rsidRDefault="0072574F" w:rsidP="0072574F">
      <w:pPr>
        <w:rPr>
          <w:rFonts w:ascii="Tahoma" w:hAnsi="Tahoma" w:cs="Tahoma"/>
          <w:bCs/>
          <w:iCs/>
          <w:sz w:val="20"/>
          <w:szCs w:val="18"/>
        </w:rPr>
      </w:pPr>
    </w:p>
    <w:p w14:paraId="521E3534" w14:textId="326A05C5" w:rsidR="0072574F" w:rsidRPr="00E949B0" w:rsidRDefault="0072574F" w:rsidP="0072574F">
      <w:pPr>
        <w:rPr>
          <w:rFonts w:ascii="Tahoma" w:hAnsi="Tahoma" w:cs="Tahoma"/>
          <w:bCs/>
          <w:iCs/>
          <w:sz w:val="18"/>
          <w:szCs w:val="18"/>
        </w:rPr>
      </w:pPr>
      <w:r w:rsidRPr="00E949B0">
        <w:rPr>
          <w:rFonts w:ascii="Tahoma" w:hAnsi="Tahoma" w:cs="Tahoma"/>
          <w:sz w:val="18"/>
          <w:szCs w:val="18"/>
        </w:rPr>
        <w:t>Przystępując jako Wykonawca do udziału w postępowaniu o udzielenie zamówienia publicznego nr sprawy</w:t>
      </w:r>
      <w:r w:rsidR="00F46FB0" w:rsidRPr="00E949B0">
        <w:rPr>
          <w:rFonts w:ascii="Tahoma" w:hAnsi="Tahoma" w:cs="Tahoma"/>
          <w:sz w:val="18"/>
          <w:szCs w:val="18"/>
        </w:rPr>
        <w:t xml:space="preserve"> </w:t>
      </w:r>
      <w:r w:rsidR="00AE3FEB" w:rsidRPr="00E949B0">
        <w:rPr>
          <w:rFonts w:ascii="Tahoma" w:hAnsi="Tahoma" w:cs="Tahoma"/>
          <w:b/>
          <w:sz w:val="18"/>
          <w:szCs w:val="18"/>
        </w:rPr>
        <w:t>96</w:t>
      </w:r>
      <w:r w:rsidR="009B6A08" w:rsidRPr="00E949B0">
        <w:rPr>
          <w:rFonts w:ascii="Tahoma" w:hAnsi="Tahoma" w:cs="Tahoma"/>
          <w:b/>
          <w:sz w:val="18"/>
          <w:szCs w:val="18"/>
        </w:rPr>
        <w:t>/PN/ZP/</w:t>
      </w:r>
      <w:r w:rsidR="006A2873" w:rsidRPr="00E949B0">
        <w:rPr>
          <w:rFonts w:ascii="Tahoma" w:hAnsi="Tahoma" w:cs="Tahoma"/>
          <w:b/>
          <w:sz w:val="18"/>
          <w:szCs w:val="18"/>
        </w:rPr>
        <w:t>D</w:t>
      </w:r>
      <w:r w:rsidRPr="00E949B0">
        <w:rPr>
          <w:rFonts w:ascii="Tahoma" w:hAnsi="Tahoma" w:cs="Tahoma"/>
          <w:b/>
          <w:sz w:val="18"/>
          <w:szCs w:val="18"/>
        </w:rPr>
        <w:t>/202</w:t>
      </w:r>
      <w:r w:rsidR="00CA18BE" w:rsidRPr="00E949B0">
        <w:rPr>
          <w:rFonts w:ascii="Tahoma" w:hAnsi="Tahoma" w:cs="Tahoma"/>
          <w:b/>
          <w:sz w:val="18"/>
          <w:szCs w:val="18"/>
        </w:rPr>
        <w:t>4</w:t>
      </w:r>
      <w:r w:rsidRPr="00E949B0">
        <w:rPr>
          <w:rFonts w:ascii="Tahoma" w:hAnsi="Tahoma" w:cs="Tahoma"/>
          <w:sz w:val="18"/>
          <w:szCs w:val="18"/>
        </w:rPr>
        <w:t>, działając w imieniu i na rzecz  firmy:</w:t>
      </w:r>
    </w:p>
    <w:p w14:paraId="6BEBF90F" w14:textId="77777777" w:rsidR="0072574F" w:rsidRPr="00E949B0" w:rsidRDefault="0072574F" w:rsidP="0072574F">
      <w:pPr>
        <w:pStyle w:val="NormalnyWeb"/>
        <w:spacing w:before="0" w:beforeAutospacing="0" w:after="0" w:afterAutospacing="0"/>
        <w:rPr>
          <w:rFonts w:ascii="Tahoma" w:hAnsi="Tahoma" w:cs="Tahoma"/>
          <w:sz w:val="18"/>
          <w:szCs w:val="18"/>
        </w:rPr>
      </w:pPr>
    </w:p>
    <w:p w14:paraId="56BEA73D" w14:textId="77777777" w:rsidR="0072574F" w:rsidRPr="00E949B0" w:rsidRDefault="0072574F" w:rsidP="0072574F">
      <w:pPr>
        <w:pStyle w:val="NormalnyWeb"/>
        <w:spacing w:before="0" w:beforeAutospacing="0" w:after="0" w:afterAutospacing="0"/>
        <w:jc w:val="center"/>
        <w:rPr>
          <w:rFonts w:ascii="Tahoma" w:hAnsi="Tahoma" w:cs="Tahoma"/>
          <w:b/>
          <w:sz w:val="18"/>
          <w:szCs w:val="18"/>
        </w:rPr>
      </w:pPr>
      <w:r w:rsidRPr="00E949B0">
        <w:rPr>
          <w:rFonts w:ascii="Tahoma" w:hAnsi="Tahoma" w:cs="Tahoma"/>
          <w:b/>
          <w:sz w:val="18"/>
          <w:szCs w:val="18"/>
        </w:rPr>
        <w:t>…………………………………………………………………………….</w:t>
      </w:r>
    </w:p>
    <w:p w14:paraId="6B22B37D" w14:textId="77777777" w:rsidR="0072574F" w:rsidRPr="00E949B0" w:rsidRDefault="0072574F" w:rsidP="0072574F">
      <w:pPr>
        <w:pStyle w:val="NormalnyWeb"/>
        <w:spacing w:before="0" w:beforeAutospacing="0" w:after="0" w:afterAutospacing="0"/>
        <w:jc w:val="center"/>
        <w:rPr>
          <w:rFonts w:ascii="Tahoma" w:hAnsi="Tahoma" w:cs="Tahoma"/>
          <w:i/>
          <w:sz w:val="16"/>
          <w:szCs w:val="18"/>
        </w:rPr>
      </w:pPr>
      <w:r w:rsidRPr="00E949B0">
        <w:rPr>
          <w:rFonts w:ascii="Tahoma" w:hAnsi="Tahoma" w:cs="Tahoma"/>
          <w:i/>
          <w:sz w:val="18"/>
          <w:szCs w:val="18"/>
        </w:rPr>
        <w:t xml:space="preserve"> </w:t>
      </w:r>
      <w:r w:rsidRPr="00E949B0">
        <w:rPr>
          <w:rFonts w:ascii="Tahoma" w:hAnsi="Tahoma" w:cs="Tahoma"/>
          <w:i/>
          <w:sz w:val="16"/>
          <w:szCs w:val="18"/>
        </w:rPr>
        <w:t>(nazwa i adres Wykonawcy)</w:t>
      </w:r>
    </w:p>
    <w:p w14:paraId="2D4CA491" w14:textId="77777777" w:rsidR="0072574F" w:rsidRPr="00E949B0" w:rsidRDefault="0072574F" w:rsidP="0072574F">
      <w:pPr>
        <w:jc w:val="both"/>
        <w:rPr>
          <w:rFonts w:ascii="Tahoma" w:hAnsi="Tahoma" w:cs="Tahoma"/>
          <w:b/>
          <w:sz w:val="18"/>
          <w:szCs w:val="18"/>
        </w:rPr>
      </w:pPr>
    </w:p>
    <w:p w14:paraId="70522690" w14:textId="77777777" w:rsidR="0072574F" w:rsidRPr="00E949B0" w:rsidRDefault="0072574F" w:rsidP="0072574F">
      <w:pPr>
        <w:jc w:val="both"/>
        <w:rPr>
          <w:rFonts w:ascii="Tahoma" w:hAnsi="Tahoma" w:cs="Tahoma"/>
          <w:bCs/>
          <w:sz w:val="18"/>
          <w:szCs w:val="18"/>
        </w:rPr>
      </w:pPr>
      <w:r w:rsidRPr="00E949B0">
        <w:rPr>
          <w:rFonts w:ascii="Tahoma" w:hAnsi="Tahoma" w:cs="Tahoma"/>
          <w:bCs/>
          <w:sz w:val="18"/>
          <w:szCs w:val="18"/>
        </w:rPr>
        <w:t xml:space="preserve">w związku ze złożeniem </w:t>
      </w:r>
      <w:r w:rsidRPr="00E949B0">
        <w:rPr>
          <w:rFonts w:ascii="Tahoma" w:hAnsi="Tahoma" w:cs="Tahoma"/>
          <w:b/>
          <w:bCs/>
          <w:sz w:val="18"/>
          <w:szCs w:val="18"/>
        </w:rPr>
        <w:t>oferty wspólnej</w:t>
      </w:r>
      <w:r w:rsidRPr="00E949B0">
        <w:rPr>
          <w:rFonts w:ascii="Tahoma" w:hAnsi="Tahoma" w:cs="Tahoma"/>
          <w:bCs/>
          <w:sz w:val="18"/>
          <w:szCs w:val="18"/>
        </w:rPr>
        <w:t xml:space="preserve"> </w:t>
      </w:r>
      <w:r w:rsidRPr="00E949B0">
        <w:rPr>
          <w:rFonts w:ascii="Tahoma" w:hAnsi="Tahoma" w:cs="Tahoma"/>
          <w:b/>
          <w:bCs/>
          <w:sz w:val="18"/>
          <w:szCs w:val="18"/>
        </w:rPr>
        <w:t>oraz zaistnieniem okoliczności,</w:t>
      </w:r>
      <w:r w:rsidRPr="00E949B0">
        <w:rPr>
          <w:rFonts w:ascii="Tahoma" w:hAnsi="Tahoma" w:cs="Tahoma"/>
          <w:bCs/>
          <w:sz w:val="18"/>
          <w:szCs w:val="18"/>
        </w:rPr>
        <w:t xml:space="preserve"> o których mowa w </w:t>
      </w:r>
      <w:r w:rsidRPr="00E949B0">
        <w:rPr>
          <w:rFonts w:ascii="Tahoma" w:hAnsi="Tahoma" w:cs="Tahoma"/>
          <w:bCs/>
          <w:i/>
          <w:sz w:val="18"/>
          <w:szCs w:val="18"/>
        </w:rPr>
        <w:t xml:space="preserve">art. 117 </w:t>
      </w:r>
      <w:r w:rsidR="006A2873" w:rsidRPr="00E949B0">
        <w:rPr>
          <w:rFonts w:ascii="Tahoma" w:hAnsi="Tahoma" w:cs="Tahoma"/>
          <w:bCs/>
          <w:i/>
          <w:sz w:val="18"/>
          <w:szCs w:val="18"/>
        </w:rPr>
        <w:t xml:space="preserve">ust. 2, </w:t>
      </w:r>
      <w:r w:rsidRPr="00E949B0">
        <w:rPr>
          <w:rFonts w:ascii="Tahoma" w:hAnsi="Tahoma" w:cs="Tahoma"/>
          <w:bCs/>
          <w:i/>
          <w:sz w:val="18"/>
          <w:szCs w:val="18"/>
        </w:rPr>
        <w:t>ust. 3</w:t>
      </w:r>
      <w:r w:rsidR="00622A00" w:rsidRPr="00E949B0">
        <w:rPr>
          <w:rFonts w:ascii="Tahoma" w:hAnsi="Tahoma" w:cs="Tahoma"/>
          <w:bCs/>
          <w:i/>
          <w:sz w:val="18"/>
          <w:szCs w:val="18"/>
        </w:rPr>
        <w:t xml:space="preserve"> *</w:t>
      </w:r>
      <w:r w:rsidRPr="00E949B0">
        <w:rPr>
          <w:rFonts w:ascii="Tahoma" w:hAnsi="Tahoma" w:cs="Tahoma"/>
          <w:bCs/>
          <w:i/>
          <w:sz w:val="18"/>
          <w:szCs w:val="18"/>
        </w:rPr>
        <w:t xml:space="preserve"> ustawy PZP</w:t>
      </w:r>
      <w:r w:rsidRPr="00E949B0">
        <w:rPr>
          <w:rFonts w:ascii="Tahoma" w:hAnsi="Tahoma" w:cs="Tahoma"/>
          <w:bCs/>
          <w:sz w:val="18"/>
          <w:szCs w:val="18"/>
        </w:rPr>
        <w:t xml:space="preserve">, </w:t>
      </w:r>
      <w:r w:rsidRPr="00E949B0">
        <w:rPr>
          <w:rFonts w:ascii="Tahoma" w:hAnsi="Tahoma" w:cs="Tahoma"/>
          <w:b/>
          <w:bCs/>
          <w:sz w:val="18"/>
          <w:szCs w:val="18"/>
        </w:rPr>
        <w:t>oświadczam/oświadczmy*,</w:t>
      </w:r>
      <w:r w:rsidRPr="00E949B0">
        <w:rPr>
          <w:rFonts w:ascii="Tahoma" w:hAnsi="Tahoma" w:cs="Tahoma"/>
          <w:bCs/>
          <w:sz w:val="18"/>
          <w:szCs w:val="18"/>
        </w:rPr>
        <w:t xml:space="preserve"> że niżej wymienione </w:t>
      </w:r>
      <w:r w:rsidR="006A2873" w:rsidRPr="00E949B0">
        <w:rPr>
          <w:rFonts w:ascii="Tahoma" w:hAnsi="Tahoma" w:cs="Tahoma"/>
          <w:bCs/>
          <w:sz w:val="18"/>
          <w:szCs w:val="18"/>
        </w:rPr>
        <w:t>dostawy</w:t>
      </w:r>
      <w:r w:rsidRPr="00E949B0">
        <w:rPr>
          <w:rFonts w:ascii="Tahoma" w:hAnsi="Tahoma" w:cs="Tahoma"/>
          <w:bCs/>
          <w:sz w:val="18"/>
          <w:szCs w:val="18"/>
        </w:rPr>
        <w:t>:</w:t>
      </w:r>
    </w:p>
    <w:p w14:paraId="1A9E64FD" w14:textId="77777777" w:rsidR="0072574F" w:rsidRPr="00E949B0" w:rsidRDefault="0072574F" w:rsidP="0072574F">
      <w:pPr>
        <w:jc w:val="both"/>
        <w:rPr>
          <w:rFonts w:ascii="Tahoma" w:hAnsi="Tahoma" w:cs="Tahoma"/>
          <w:sz w:val="18"/>
          <w:szCs w:val="18"/>
        </w:rPr>
      </w:pPr>
    </w:p>
    <w:p w14:paraId="49950F5B" w14:textId="77777777" w:rsidR="0072574F" w:rsidRPr="00E949B0" w:rsidRDefault="0072574F" w:rsidP="0072574F">
      <w:pPr>
        <w:spacing w:line="480" w:lineRule="auto"/>
        <w:ind w:left="1004"/>
        <w:jc w:val="center"/>
        <w:rPr>
          <w:rFonts w:ascii="Tahoma" w:hAnsi="Tahoma" w:cs="Tahoma"/>
          <w:bCs/>
          <w:sz w:val="18"/>
          <w:szCs w:val="18"/>
        </w:rPr>
      </w:pPr>
      <w:r w:rsidRPr="00E949B0">
        <w:rPr>
          <w:rFonts w:ascii="Tahoma" w:hAnsi="Tahoma" w:cs="Tahoma"/>
          <w:bCs/>
          <w:sz w:val="18"/>
          <w:szCs w:val="18"/>
        </w:rPr>
        <w:t>…………………………………………………………………………………</w:t>
      </w:r>
    </w:p>
    <w:p w14:paraId="767B00E7" w14:textId="77777777" w:rsidR="0072574F" w:rsidRPr="00E949B0" w:rsidRDefault="0072574F" w:rsidP="0072574F">
      <w:pPr>
        <w:spacing w:line="480" w:lineRule="auto"/>
        <w:ind w:left="1004"/>
        <w:jc w:val="center"/>
        <w:rPr>
          <w:rFonts w:ascii="Tahoma" w:hAnsi="Tahoma" w:cs="Tahoma"/>
          <w:bCs/>
          <w:sz w:val="18"/>
          <w:szCs w:val="18"/>
        </w:rPr>
      </w:pPr>
      <w:r w:rsidRPr="00E949B0">
        <w:rPr>
          <w:rFonts w:ascii="Tahoma" w:hAnsi="Tahoma" w:cs="Tahoma"/>
          <w:bCs/>
          <w:sz w:val="18"/>
          <w:szCs w:val="18"/>
        </w:rPr>
        <w:t>…………………………………………………………………………………</w:t>
      </w:r>
    </w:p>
    <w:p w14:paraId="67DE9EDE" w14:textId="77777777" w:rsidR="0072574F" w:rsidRPr="00E949B0" w:rsidRDefault="0072574F" w:rsidP="0072574F">
      <w:pPr>
        <w:jc w:val="both"/>
        <w:rPr>
          <w:rFonts w:ascii="Tahoma" w:hAnsi="Tahoma" w:cs="Tahoma"/>
          <w:bCs/>
          <w:sz w:val="18"/>
          <w:szCs w:val="18"/>
        </w:rPr>
      </w:pPr>
    </w:p>
    <w:p w14:paraId="62819BB7" w14:textId="77777777" w:rsidR="0072574F" w:rsidRPr="00E949B0" w:rsidRDefault="0072574F" w:rsidP="0072574F">
      <w:pPr>
        <w:jc w:val="both"/>
        <w:rPr>
          <w:rFonts w:ascii="Tahoma" w:hAnsi="Tahoma" w:cs="Tahoma"/>
          <w:bCs/>
          <w:sz w:val="18"/>
          <w:szCs w:val="18"/>
        </w:rPr>
      </w:pPr>
      <w:r w:rsidRPr="00E949B0">
        <w:rPr>
          <w:rFonts w:ascii="Tahoma" w:hAnsi="Tahoma" w:cs="Tahoma"/>
          <w:bCs/>
          <w:sz w:val="18"/>
          <w:szCs w:val="18"/>
        </w:rPr>
        <w:t>będą wykonane przez następującego Wykonawcę:</w:t>
      </w:r>
    </w:p>
    <w:p w14:paraId="213F98FE" w14:textId="77777777" w:rsidR="0072574F" w:rsidRPr="00E949B0" w:rsidRDefault="0072574F" w:rsidP="0072574F">
      <w:pPr>
        <w:jc w:val="both"/>
        <w:rPr>
          <w:rFonts w:ascii="Tahoma" w:hAnsi="Tahoma" w:cs="Tahoma"/>
          <w:bCs/>
          <w:sz w:val="18"/>
          <w:szCs w:val="18"/>
        </w:rPr>
      </w:pPr>
    </w:p>
    <w:p w14:paraId="1FDD1620" w14:textId="77777777" w:rsidR="0072574F" w:rsidRPr="00E949B0" w:rsidRDefault="0072574F" w:rsidP="0072574F">
      <w:pPr>
        <w:spacing w:line="480" w:lineRule="auto"/>
        <w:ind w:left="1004"/>
        <w:jc w:val="center"/>
        <w:rPr>
          <w:rFonts w:ascii="Tahoma" w:hAnsi="Tahoma" w:cs="Tahoma"/>
          <w:bCs/>
          <w:sz w:val="18"/>
          <w:szCs w:val="18"/>
        </w:rPr>
      </w:pPr>
      <w:r w:rsidRPr="00E949B0">
        <w:rPr>
          <w:rFonts w:ascii="Tahoma" w:hAnsi="Tahoma" w:cs="Tahoma"/>
          <w:bCs/>
          <w:sz w:val="18"/>
          <w:szCs w:val="18"/>
        </w:rPr>
        <w:t>…………………………………………………………………………………</w:t>
      </w:r>
    </w:p>
    <w:p w14:paraId="7FA698E5" w14:textId="77777777" w:rsidR="0072574F" w:rsidRPr="00E949B0" w:rsidRDefault="0072574F" w:rsidP="0072574F">
      <w:pPr>
        <w:spacing w:line="480" w:lineRule="auto"/>
        <w:ind w:left="1004"/>
        <w:jc w:val="center"/>
        <w:rPr>
          <w:rFonts w:ascii="Tahoma" w:hAnsi="Tahoma" w:cs="Tahoma"/>
          <w:bCs/>
          <w:sz w:val="18"/>
          <w:szCs w:val="18"/>
        </w:rPr>
      </w:pPr>
      <w:r w:rsidRPr="00E949B0">
        <w:rPr>
          <w:rFonts w:ascii="Tahoma" w:hAnsi="Tahoma" w:cs="Tahoma"/>
          <w:bCs/>
          <w:sz w:val="18"/>
          <w:szCs w:val="18"/>
        </w:rPr>
        <w:t>…………………………………………………………………………………</w:t>
      </w:r>
    </w:p>
    <w:p w14:paraId="35449023" w14:textId="77777777" w:rsidR="0072574F" w:rsidRPr="00E949B0" w:rsidRDefault="0072574F" w:rsidP="0072574F">
      <w:pPr>
        <w:ind w:left="1004"/>
        <w:jc w:val="center"/>
        <w:rPr>
          <w:rFonts w:ascii="Tahoma" w:hAnsi="Tahoma" w:cs="Tahoma"/>
          <w:bCs/>
          <w:i/>
          <w:sz w:val="16"/>
          <w:szCs w:val="18"/>
        </w:rPr>
      </w:pPr>
      <w:r w:rsidRPr="00E949B0">
        <w:rPr>
          <w:rFonts w:ascii="Tahoma" w:hAnsi="Tahoma" w:cs="Tahoma"/>
          <w:bCs/>
          <w:i/>
          <w:sz w:val="16"/>
          <w:szCs w:val="18"/>
        </w:rPr>
        <w:t xml:space="preserve"> (należy podać nazwę wykonawcy wspólnie ubiegającego się o udzielenie zamówienia)</w:t>
      </w:r>
    </w:p>
    <w:p w14:paraId="225A6DCD" w14:textId="77777777" w:rsidR="0072574F" w:rsidRPr="00E949B0" w:rsidRDefault="0072574F" w:rsidP="0072574F">
      <w:pPr>
        <w:rPr>
          <w:rFonts w:ascii="Tahoma" w:hAnsi="Tahoma" w:cs="Tahoma"/>
          <w:bCs/>
          <w:iCs/>
          <w:sz w:val="18"/>
          <w:szCs w:val="18"/>
        </w:rPr>
      </w:pPr>
    </w:p>
    <w:p w14:paraId="02331836" w14:textId="77777777" w:rsidR="0072574F" w:rsidRPr="00E949B0" w:rsidRDefault="0072574F" w:rsidP="0072574F">
      <w:pPr>
        <w:rPr>
          <w:rFonts w:ascii="Tahoma" w:hAnsi="Tahoma" w:cs="Tahoma"/>
          <w:bCs/>
          <w:iCs/>
          <w:sz w:val="18"/>
          <w:szCs w:val="18"/>
        </w:rPr>
      </w:pPr>
    </w:p>
    <w:p w14:paraId="7D346EB6" w14:textId="77777777" w:rsidR="0072574F" w:rsidRPr="00E949B0" w:rsidRDefault="0072574F" w:rsidP="0072574F">
      <w:pPr>
        <w:rPr>
          <w:rFonts w:ascii="Tahoma" w:hAnsi="Tahoma" w:cs="Tahoma"/>
          <w:bCs/>
          <w:iCs/>
          <w:sz w:val="18"/>
          <w:szCs w:val="18"/>
        </w:rPr>
      </w:pPr>
    </w:p>
    <w:p w14:paraId="5F882491" w14:textId="77777777" w:rsidR="0072574F" w:rsidRPr="00E949B0" w:rsidRDefault="0072574F" w:rsidP="0072574F">
      <w:pPr>
        <w:rPr>
          <w:rFonts w:ascii="Tahoma" w:hAnsi="Tahoma" w:cs="Tahoma"/>
          <w:bCs/>
          <w:iCs/>
          <w:sz w:val="18"/>
          <w:szCs w:val="18"/>
        </w:rPr>
      </w:pPr>
    </w:p>
    <w:p w14:paraId="04EFC764" w14:textId="77777777" w:rsidR="0072574F" w:rsidRPr="00E949B0" w:rsidRDefault="0072574F" w:rsidP="0072574F">
      <w:pPr>
        <w:rPr>
          <w:rFonts w:ascii="Tahoma" w:hAnsi="Tahoma" w:cs="Tahoma"/>
          <w:sz w:val="18"/>
          <w:szCs w:val="18"/>
          <w:u w:val="single"/>
        </w:rPr>
      </w:pPr>
      <w:r w:rsidRPr="00E949B0">
        <w:rPr>
          <w:rFonts w:ascii="Tahoma" w:hAnsi="Tahoma" w:cs="Tahoma"/>
          <w:kern w:val="1"/>
          <w:sz w:val="18"/>
          <w:szCs w:val="18"/>
        </w:rPr>
        <w:t>*niepotrzebne skreślić</w:t>
      </w:r>
    </w:p>
    <w:p w14:paraId="7DC0EC57" w14:textId="77777777" w:rsidR="0072574F" w:rsidRPr="00E949B0" w:rsidRDefault="0072574F" w:rsidP="0072574F">
      <w:pPr>
        <w:rPr>
          <w:rFonts w:ascii="Tahoma" w:hAnsi="Tahoma" w:cs="Tahoma"/>
          <w:bCs/>
          <w:iCs/>
          <w:sz w:val="18"/>
          <w:szCs w:val="18"/>
        </w:rPr>
      </w:pPr>
    </w:p>
    <w:p w14:paraId="6D37BB77" w14:textId="77777777" w:rsidR="006A43F3" w:rsidRPr="00E949B0" w:rsidRDefault="006A43F3" w:rsidP="00DC7860">
      <w:pPr>
        <w:spacing w:after="120"/>
        <w:rPr>
          <w:rFonts w:ascii="Tahoma" w:hAnsi="Tahoma" w:cs="Tahoma"/>
          <w:b/>
          <w:sz w:val="18"/>
          <w:szCs w:val="18"/>
        </w:rPr>
      </w:pPr>
    </w:p>
    <w:sectPr w:rsidR="006A43F3" w:rsidRPr="00E949B0" w:rsidSect="003B104D">
      <w:headerReference w:type="default" r:id="rId31"/>
      <w:footerReference w:type="even" r:id="rId32"/>
      <w:footerReference w:type="default" r:id="rId33"/>
      <w:type w:val="continuous"/>
      <w:pgSz w:w="11906" w:h="16838"/>
      <w:pgMar w:top="851" w:right="851" w:bottom="567" w:left="993"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CC149" w14:textId="77777777" w:rsidR="009E6EDA" w:rsidRDefault="009E6EDA">
      <w:r>
        <w:separator/>
      </w:r>
    </w:p>
  </w:endnote>
  <w:endnote w:type="continuationSeparator" w:id="0">
    <w:p w14:paraId="142311FF" w14:textId="77777777" w:rsidR="009E6EDA" w:rsidRDefault="009E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charset w:val="EE"/>
    <w:family w:val="auto"/>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Open Sans Light">
    <w:charset w:val="00"/>
    <w:family w:val="swiss"/>
    <w:pitch w:val="variable"/>
    <w:sig w:usb0="E00002EF" w:usb1="4000205B" w:usb2="00000028"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2BC19" w14:textId="77777777" w:rsidR="002338B9" w:rsidRDefault="002338B9"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D16F062" w14:textId="77777777" w:rsidR="002338B9" w:rsidRDefault="002338B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9CF72" w14:textId="77777777" w:rsidR="002338B9" w:rsidRPr="00822A5D" w:rsidRDefault="002338B9"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F61688">
      <w:rPr>
        <w:rStyle w:val="Numerstrony"/>
        <w:rFonts w:ascii="Tahoma" w:hAnsi="Tahoma" w:cs="Tahoma"/>
        <w:noProof/>
        <w:sz w:val="16"/>
        <w:szCs w:val="16"/>
      </w:rPr>
      <w:t>3</w:t>
    </w:r>
    <w:r w:rsidRPr="00822A5D">
      <w:rPr>
        <w:rStyle w:val="Numerstrony"/>
        <w:rFonts w:ascii="Tahoma" w:hAnsi="Tahoma" w:cs="Tahoma"/>
        <w:sz w:val="16"/>
        <w:szCs w:val="16"/>
      </w:rPr>
      <w:fldChar w:fldCharType="end"/>
    </w:r>
  </w:p>
  <w:p w14:paraId="4198033C" w14:textId="77777777" w:rsidR="002338B9" w:rsidRDefault="002338B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07EF6" w14:textId="77777777" w:rsidR="009E6EDA" w:rsidRDefault="009E6EDA">
      <w:r>
        <w:separator/>
      </w:r>
    </w:p>
  </w:footnote>
  <w:footnote w:type="continuationSeparator" w:id="0">
    <w:p w14:paraId="1AFB61BA" w14:textId="77777777" w:rsidR="009E6EDA" w:rsidRDefault="009E6EDA">
      <w:r>
        <w:continuationSeparator/>
      </w:r>
    </w:p>
  </w:footnote>
  <w:footnote w:id="1">
    <w:p w14:paraId="6B11FAFF" w14:textId="77777777" w:rsidR="002338B9" w:rsidRPr="00116474" w:rsidRDefault="002338B9"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2BD701DF"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726F9DCD"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F05C0DA"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5AC43CF1"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562C9E9"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29E8B9C0" w14:textId="77777777" w:rsidR="00C87D11" w:rsidRDefault="00C87D11" w:rsidP="000A4ED6">
      <w:pPr>
        <w:pStyle w:val="Tekstprzypisudolnego"/>
        <w:numPr>
          <w:ilvl w:val="0"/>
          <w:numId w:val="46"/>
        </w:numPr>
        <w:rPr>
          <w:rFonts w:ascii="Arial" w:hAnsi="Arial" w:cs="Arial"/>
          <w:sz w:val="16"/>
          <w:szCs w:val="16"/>
        </w:rPr>
      </w:pPr>
      <w:bookmarkStart w:id="7"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7"/>
    </w:p>
    <w:p w14:paraId="602AC6E0" w14:textId="77777777" w:rsidR="00C87D11" w:rsidRPr="00B929A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41C6E31"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31BC4071"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1E01057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3AAA73"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DA9D4EB"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275A1EBA"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75999DD"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3709A63"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21DF9F69" w14:textId="77777777" w:rsidR="00C87D11" w:rsidRPr="00B929A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AF331A6"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7EC4711C"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51344E2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EA65E11"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73ABB6"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9EF46" w14:textId="5DB3B4D4" w:rsidR="002338B9" w:rsidRPr="00012858" w:rsidRDefault="006F568F" w:rsidP="00FC3314">
    <w:pPr>
      <w:pStyle w:val="Nagwek"/>
      <w:jc w:val="center"/>
      <w:rPr>
        <w:rFonts w:ascii="Tahoma" w:hAnsi="Tahoma" w:cs="Tahoma"/>
        <w:sz w:val="16"/>
        <w:szCs w:val="16"/>
      </w:rPr>
    </w:pPr>
    <w:r>
      <w:rPr>
        <w:rFonts w:ascii="Tahoma" w:hAnsi="Tahoma" w:cs="Tahoma"/>
        <w:sz w:val="16"/>
        <w:szCs w:val="16"/>
      </w:rPr>
      <w:t>96</w:t>
    </w:r>
    <w:r w:rsidR="00611378">
      <w:rPr>
        <w:rFonts w:ascii="Tahoma" w:hAnsi="Tahoma" w:cs="Tahoma"/>
        <w:sz w:val="16"/>
        <w:szCs w:val="16"/>
      </w:rPr>
      <w:t>/</w:t>
    </w:r>
    <w:r w:rsidR="002338B9" w:rsidRPr="00012858">
      <w:rPr>
        <w:rFonts w:ascii="Tahoma" w:hAnsi="Tahoma" w:cs="Tahoma"/>
        <w:sz w:val="16"/>
        <w:szCs w:val="16"/>
      </w:rPr>
      <w:t>PN/ZP/D/20</w:t>
    </w:r>
    <w:r w:rsidR="002338B9">
      <w:rPr>
        <w:rFonts w:ascii="Tahoma" w:hAnsi="Tahoma" w:cs="Tahoma"/>
        <w:sz w:val="16"/>
        <w:szCs w:val="16"/>
      </w:rPr>
      <w:t>2</w:t>
    </w:r>
    <w:r w:rsidR="00FC3314">
      <w:rPr>
        <w:rFonts w:ascii="Tahoma" w:hAnsi="Tahoma" w:cs="Tahoma"/>
        <w:sz w:val="16"/>
        <w:szCs w:val="16"/>
      </w:rPr>
      <w:t>4</w:t>
    </w:r>
    <w:r w:rsidR="002338B9" w:rsidRPr="00012858">
      <w:rPr>
        <w:rFonts w:ascii="Tahoma" w:hAnsi="Tahoma" w:cs="Tahoma"/>
        <w:sz w:val="16"/>
        <w:szCs w:val="16"/>
      </w:rPr>
      <w:t xml:space="preserve"> – </w:t>
    </w:r>
    <w:r w:rsidR="00FC3314">
      <w:rPr>
        <w:rFonts w:ascii="Tahoma" w:hAnsi="Tahoma" w:cs="Tahoma"/>
        <w:sz w:val="16"/>
        <w:szCs w:val="16"/>
      </w:rPr>
      <w:t xml:space="preserve"> </w:t>
    </w:r>
    <w:bookmarkStart w:id="15" w:name="_Hlk172552987"/>
    <w:bookmarkStart w:id="16" w:name="_Hlk172552988"/>
    <w:bookmarkStart w:id="17" w:name="_Hlk172552993"/>
    <w:bookmarkStart w:id="18" w:name="_Hlk172552994"/>
    <w:bookmarkStart w:id="19" w:name="_Hlk172552995"/>
    <w:bookmarkStart w:id="20" w:name="_Hlk172552996"/>
    <w:r w:rsidR="008124C6" w:rsidRPr="008124C6">
      <w:rPr>
        <w:rFonts w:ascii="Tahoma" w:hAnsi="Tahoma" w:cs="Tahoma"/>
        <w:sz w:val="16"/>
        <w:szCs w:val="16"/>
      </w:rPr>
      <w:t>Dostawa</w:t>
    </w:r>
    <w:r w:rsidR="007B2492">
      <w:rPr>
        <w:rFonts w:ascii="Tahoma" w:hAnsi="Tahoma" w:cs="Tahoma"/>
        <w:sz w:val="16"/>
        <w:szCs w:val="16"/>
      </w:rPr>
      <w:t xml:space="preserve"> </w:t>
    </w:r>
    <w:r>
      <w:rPr>
        <w:rFonts w:ascii="Tahoma" w:hAnsi="Tahoma" w:cs="Tahoma"/>
        <w:sz w:val="16"/>
        <w:szCs w:val="16"/>
      </w:rPr>
      <w:t>systemów implantów ślimakowych oraz procesorów dźwięku</w:t>
    </w:r>
  </w:p>
  <w:bookmarkEnd w:id="15"/>
  <w:bookmarkEnd w:id="16"/>
  <w:bookmarkEnd w:id="17"/>
  <w:bookmarkEnd w:id="18"/>
  <w:bookmarkEnd w:id="19"/>
  <w:bookmarkEnd w:id="20"/>
  <w:p w14:paraId="548D1031" w14:textId="77777777" w:rsidR="002338B9" w:rsidRDefault="002338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0"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1"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2"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3"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5"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7"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8"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F87215"/>
    <w:multiLevelType w:val="hybridMultilevel"/>
    <w:tmpl w:val="A6FA4DB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44875E7"/>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78A6D65"/>
    <w:multiLevelType w:val="hybridMultilevel"/>
    <w:tmpl w:val="0E122F78"/>
    <w:lvl w:ilvl="0" w:tplc="FFFFFFFF">
      <w:start w:val="1"/>
      <w:numFmt w:val="decimal"/>
      <w:lvlText w:val="%1."/>
      <w:lvlJc w:val="left"/>
      <w:pPr>
        <w:ind w:left="720" w:hanging="360"/>
      </w:pPr>
      <w:rPr>
        <w:rFonts w:hint="default"/>
      </w:rPr>
    </w:lvl>
    <w:lvl w:ilvl="1" w:tplc="FFFFFFFF">
      <w:numFmt w:val="bullet"/>
      <w:lvlText w:val="•"/>
      <w:lvlJc w:val="left"/>
      <w:pPr>
        <w:ind w:left="1635" w:hanging="555"/>
      </w:pPr>
      <w:rPr>
        <w:rFonts w:ascii="Times New Roman" w:eastAsia="Calibr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A94723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0B0149F4"/>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31"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32"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0DD30C80"/>
    <w:multiLevelType w:val="singleLevel"/>
    <w:tmpl w:val="00000003"/>
    <w:lvl w:ilvl="0">
      <w:start w:val="1"/>
      <w:numFmt w:val="decimal"/>
      <w:lvlText w:val="%1."/>
      <w:lvlJc w:val="left"/>
      <w:pPr>
        <w:tabs>
          <w:tab w:val="num" w:pos="454"/>
        </w:tabs>
        <w:ind w:left="454" w:hanging="397"/>
      </w:pPr>
    </w:lvl>
  </w:abstractNum>
  <w:abstractNum w:abstractNumId="34" w15:restartNumberingAfterBreak="0">
    <w:nsid w:val="0E631799"/>
    <w:multiLevelType w:val="hybridMultilevel"/>
    <w:tmpl w:val="FBE634BE"/>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FC76A4B"/>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12E21F87"/>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40"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19B97D4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6"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7"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5362FC"/>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5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51" w15:restartNumberingAfterBreak="0">
    <w:nsid w:val="241C0FD7"/>
    <w:multiLevelType w:val="singleLevel"/>
    <w:tmpl w:val="00000003"/>
    <w:lvl w:ilvl="0">
      <w:start w:val="1"/>
      <w:numFmt w:val="decimal"/>
      <w:lvlText w:val="%1."/>
      <w:lvlJc w:val="left"/>
      <w:pPr>
        <w:tabs>
          <w:tab w:val="num" w:pos="454"/>
        </w:tabs>
        <w:ind w:left="454" w:hanging="397"/>
      </w:pPr>
    </w:lvl>
  </w:abstractNum>
  <w:abstractNum w:abstractNumId="52"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4493E99"/>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63B4DB7"/>
    <w:multiLevelType w:val="hybridMultilevel"/>
    <w:tmpl w:val="A5FA1704"/>
    <w:lvl w:ilvl="0" w:tplc="04150019">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CDE77A5"/>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D474AD6"/>
    <w:multiLevelType w:val="hybridMultilevel"/>
    <w:tmpl w:val="CD7A50E2"/>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59" w15:restartNumberingAfterBreak="0">
    <w:nsid w:val="2F1F0487"/>
    <w:multiLevelType w:val="hybridMultilevel"/>
    <w:tmpl w:val="D042314E"/>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60" w15:restartNumberingAfterBreak="0">
    <w:nsid w:val="32BA5166"/>
    <w:multiLevelType w:val="hybridMultilevel"/>
    <w:tmpl w:val="0E122F78"/>
    <w:lvl w:ilvl="0" w:tplc="FFFFFFFF">
      <w:start w:val="1"/>
      <w:numFmt w:val="decimal"/>
      <w:lvlText w:val="%1."/>
      <w:lvlJc w:val="left"/>
      <w:pPr>
        <w:ind w:left="720" w:hanging="360"/>
      </w:pPr>
      <w:rPr>
        <w:rFonts w:hint="default"/>
      </w:rPr>
    </w:lvl>
    <w:lvl w:ilvl="1" w:tplc="FFFFFFFF">
      <w:numFmt w:val="bullet"/>
      <w:lvlText w:val="•"/>
      <w:lvlJc w:val="left"/>
      <w:pPr>
        <w:ind w:left="1635" w:hanging="555"/>
      </w:pPr>
      <w:rPr>
        <w:rFonts w:ascii="Times New Roman" w:eastAsia="Calibr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35D55C84"/>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66E5A7C"/>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3"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65" w15:restartNumberingAfterBreak="0">
    <w:nsid w:val="3890311C"/>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66"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3B29430E"/>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8"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3F914C34"/>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01939CD"/>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4885D42"/>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4608768E"/>
    <w:multiLevelType w:val="hybridMultilevel"/>
    <w:tmpl w:val="71C071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464A3AB9"/>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47071CC6"/>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76" w15:restartNumberingAfterBreak="0">
    <w:nsid w:val="47CC2CD9"/>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77"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79"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0" w15:restartNumberingAfterBreak="0">
    <w:nsid w:val="4AA56AB4"/>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2"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3"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84"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85" w15:restartNumberingAfterBreak="0">
    <w:nsid w:val="505B7C90"/>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6" w15:restartNumberingAfterBreak="0">
    <w:nsid w:val="54AD3D01"/>
    <w:multiLevelType w:val="hybridMultilevel"/>
    <w:tmpl w:val="0418571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575D4EA1"/>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59D62244"/>
    <w:multiLevelType w:val="hybridMultilevel"/>
    <w:tmpl w:val="8806E186"/>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9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92"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93"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94" w15:restartNumberingAfterBreak="0">
    <w:nsid w:val="5E94181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5"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96"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7"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8"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55C4FE3"/>
    <w:multiLevelType w:val="hybridMultilevel"/>
    <w:tmpl w:val="4E5EFFD4"/>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21C36B8">
      <w:start w:val="1"/>
      <w:numFmt w:val="lowerLetter"/>
      <w:lvlText w:val="%3)"/>
      <w:lvlJc w:val="left"/>
      <w:pPr>
        <w:ind w:left="1800" w:hanging="360"/>
      </w:pPr>
      <w:rPr>
        <w:rFonts w:hint="default"/>
        <w:b/>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0" w15:restartNumberingAfterBreak="0">
    <w:nsid w:val="65AB109F"/>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15:restartNumberingAfterBreak="0">
    <w:nsid w:val="67C30037"/>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2" w15:restartNumberingAfterBreak="0">
    <w:nsid w:val="692E6414"/>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04" w15:restartNumberingAfterBreak="0">
    <w:nsid w:val="6EBB4706"/>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5" w15:restartNumberingAfterBreak="0">
    <w:nsid w:val="6EC255F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6" w15:restartNumberingAfterBreak="0">
    <w:nsid w:val="6EEA68B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7" w15:restartNumberingAfterBreak="0">
    <w:nsid w:val="7000124D"/>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1675E60"/>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75F055CA"/>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7E3D351E"/>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114" w15:restartNumberingAfterBreak="0">
    <w:nsid w:val="7F774605"/>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7FE67257"/>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47275572">
    <w:abstractNumId w:val="103"/>
  </w:num>
  <w:num w:numId="2" w16cid:durableId="996687615">
    <w:abstractNumId w:val="66"/>
  </w:num>
  <w:num w:numId="3" w16cid:durableId="1873492732">
    <w:abstractNumId w:val="45"/>
  </w:num>
  <w:num w:numId="4" w16cid:durableId="38555302">
    <w:abstractNumId w:val="84"/>
  </w:num>
  <w:num w:numId="5" w16cid:durableId="1775974469">
    <w:abstractNumId w:val="58"/>
  </w:num>
  <w:num w:numId="6" w16cid:durableId="1739403404">
    <w:abstractNumId w:val="26"/>
  </w:num>
  <w:num w:numId="7" w16cid:durableId="972829864">
    <w:abstractNumId w:val="32"/>
  </w:num>
  <w:num w:numId="8" w16cid:durableId="1226647279">
    <w:abstractNumId w:val="77"/>
  </w:num>
  <w:num w:numId="9" w16cid:durableId="1328366793">
    <w:abstractNumId w:val="112"/>
  </w:num>
  <w:num w:numId="10" w16cid:durableId="84346251">
    <w:abstractNumId w:val="88"/>
  </w:num>
  <w:num w:numId="11" w16cid:durableId="1392270519">
    <w:abstractNumId w:val="116"/>
  </w:num>
  <w:num w:numId="12" w16cid:durableId="720788617">
    <w:abstractNumId w:val="82"/>
  </w:num>
  <w:num w:numId="13" w16cid:durableId="782310220">
    <w:abstractNumId w:val="99"/>
  </w:num>
  <w:num w:numId="14" w16cid:durableId="1514765579">
    <w:abstractNumId w:val="8"/>
  </w:num>
  <w:num w:numId="15" w16cid:durableId="1648321716">
    <w:abstractNumId w:val="63"/>
  </w:num>
  <w:num w:numId="16" w16cid:durableId="743340026">
    <w:abstractNumId w:val="98"/>
  </w:num>
  <w:num w:numId="17" w16cid:durableId="1396771">
    <w:abstractNumId w:val="97"/>
  </w:num>
  <w:num w:numId="18" w16cid:durableId="588273012">
    <w:abstractNumId w:val="38"/>
  </w:num>
  <w:num w:numId="19" w16cid:durableId="437026808">
    <w:abstractNumId w:val="40"/>
  </w:num>
  <w:num w:numId="20" w16cid:durableId="614484344">
    <w:abstractNumId w:val="24"/>
  </w:num>
  <w:num w:numId="21" w16cid:durableId="1396512869">
    <w:abstractNumId w:val="81"/>
  </w:num>
  <w:num w:numId="22" w16cid:durableId="223489721">
    <w:abstractNumId w:val="43"/>
  </w:num>
  <w:num w:numId="23" w16cid:durableId="893194394">
    <w:abstractNumId w:val="37"/>
  </w:num>
  <w:num w:numId="24" w16cid:durableId="545533022">
    <w:abstractNumId w:val="54"/>
  </w:num>
  <w:num w:numId="25" w16cid:durableId="1312372658">
    <w:abstractNumId w:val="25"/>
  </w:num>
  <w:num w:numId="26" w16cid:durableId="1747873360">
    <w:abstractNumId w:val="64"/>
  </w:num>
  <w:num w:numId="27" w16cid:durableId="1029798133">
    <w:abstractNumId w:val="110"/>
  </w:num>
  <w:num w:numId="28" w16cid:durableId="423231820">
    <w:abstractNumId w:val="83"/>
  </w:num>
  <w:num w:numId="29" w16cid:durableId="2130345534">
    <w:abstractNumId w:val="47"/>
  </w:num>
  <w:num w:numId="30" w16cid:durableId="1881480766">
    <w:abstractNumId w:val="115"/>
  </w:num>
  <w:num w:numId="31" w16cid:durableId="1598175118">
    <w:abstractNumId w:val="49"/>
  </w:num>
  <w:num w:numId="32" w16cid:durableId="172687519">
    <w:abstractNumId w:val="20"/>
  </w:num>
  <w:num w:numId="33" w16cid:durableId="194197205">
    <w:abstractNumId w:val="34"/>
  </w:num>
  <w:num w:numId="34" w16cid:durableId="1188716259">
    <w:abstractNumId w:val="42"/>
  </w:num>
  <w:num w:numId="35" w16cid:durableId="1833138006">
    <w:abstractNumId w:val="79"/>
  </w:num>
  <w:num w:numId="36" w16cid:durableId="2118521162">
    <w:abstractNumId w:val="67"/>
  </w:num>
  <w:num w:numId="37" w16cid:durableId="1898936077">
    <w:abstractNumId w:val="93"/>
  </w:num>
  <w:num w:numId="38" w16cid:durableId="1997414882">
    <w:abstractNumId w:val="50"/>
  </w:num>
  <w:num w:numId="39" w16cid:durableId="470287281">
    <w:abstractNumId w:val="39"/>
  </w:num>
  <w:num w:numId="40" w16cid:durableId="1233858403">
    <w:abstractNumId w:val="21"/>
  </w:num>
  <w:num w:numId="41" w16cid:durableId="620888687">
    <w:abstractNumId w:val="92"/>
  </w:num>
  <w:num w:numId="42" w16cid:durableId="326519848">
    <w:abstractNumId w:val="70"/>
  </w:num>
  <w:num w:numId="43" w16cid:durableId="1530289965">
    <w:abstractNumId w:val="91"/>
  </w:num>
  <w:num w:numId="44" w16cid:durableId="462846875">
    <w:abstractNumId w:val="41"/>
  </w:num>
  <w:num w:numId="45" w16cid:durableId="1038428247">
    <w:abstractNumId w:val="68"/>
  </w:num>
  <w:num w:numId="46" w16cid:durableId="571162796">
    <w:abstractNumId w:val="108"/>
  </w:num>
  <w:num w:numId="47" w16cid:durableId="1458528377">
    <w:abstractNumId w:val="90"/>
  </w:num>
  <w:num w:numId="48" w16cid:durableId="1403983151">
    <w:abstractNumId w:val="73"/>
  </w:num>
  <w:num w:numId="49" w16cid:durableId="19403361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10426009">
    <w:abstractNumId w:val="85"/>
  </w:num>
  <w:num w:numId="51" w16cid:durableId="1440874667">
    <w:abstractNumId w:val="75"/>
  </w:num>
  <w:num w:numId="52" w16cid:durableId="1487240166">
    <w:abstractNumId w:val="69"/>
  </w:num>
  <w:num w:numId="53" w16cid:durableId="74716070">
    <w:abstractNumId w:val="100"/>
  </w:num>
  <w:num w:numId="54" w16cid:durableId="2039429631">
    <w:abstractNumId w:val="96"/>
  </w:num>
  <w:num w:numId="55" w16cid:durableId="837039043">
    <w:abstractNumId w:val="111"/>
  </w:num>
  <w:num w:numId="56" w16cid:durableId="2134398275">
    <w:abstractNumId w:val="94"/>
  </w:num>
  <w:num w:numId="57" w16cid:durableId="1015762772">
    <w:abstractNumId w:val="55"/>
  </w:num>
  <w:num w:numId="58" w16cid:durableId="183135640">
    <w:abstractNumId w:val="56"/>
  </w:num>
  <w:num w:numId="59" w16cid:durableId="1464035626">
    <w:abstractNumId w:val="44"/>
  </w:num>
  <w:num w:numId="60" w16cid:durableId="465050095">
    <w:abstractNumId w:val="22"/>
  </w:num>
  <w:num w:numId="61" w16cid:durableId="877545268">
    <w:abstractNumId w:val="65"/>
  </w:num>
  <w:num w:numId="62" w16cid:durableId="1279608643">
    <w:abstractNumId w:val="113"/>
  </w:num>
  <w:num w:numId="63" w16cid:durableId="448353422">
    <w:abstractNumId w:val="35"/>
  </w:num>
  <w:num w:numId="64" w16cid:durableId="368184593">
    <w:abstractNumId w:val="30"/>
  </w:num>
  <w:num w:numId="65" w16cid:durableId="665401914">
    <w:abstractNumId w:val="29"/>
  </w:num>
  <w:num w:numId="66" w16cid:durableId="1956448699">
    <w:abstractNumId w:val="9"/>
  </w:num>
  <w:num w:numId="67" w16cid:durableId="1959264273">
    <w:abstractNumId w:val="10"/>
  </w:num>
  <w:num w:numId="68" w16cid:durableId="1164588683">
    <w:abstractNumId w:val="11"/>
  </w:num>
  <w:num w:numId="69" w16cid:durableId="595410436">
    <w:abstractNumId w:val="12"/>
  </w:num>
  <w:num w:numId="70" w16cid:durableId="1472285296">
    <w:abstractNumId w:val="13"/>
  </w:num>
  <w:num w:numId="71" w16cid:durableId="18703837">
    <w:abstractNumId w:val="14"/>
  </w:num>
  <w:num w:numId="72" w16cid:durableId="458181580">
    <w:abstractNumId w:val="15"/>
  </w:num>
  <w:num w:numId="73" w16cid:durableId="218833182">
    <w:abstractNumId w:val="16"/>
  </w:num>
  <w:num w:numId="74" w16cid:durableId="785076288">
    <w:abstractNumId w:val="19"/>
  </w:num>
  <w:num w:numId="75" w16cid:durableId="2134666969">
    <w:abstractNumId w:val="46"/>
  </w:num>
  <w:num w:numId="76" w16cid:durableId="1047992942">
    <w:abstractNumId w:val="46"/>
    <w:lvlOverride w:ilvl="0">
      <w:startOverride w:val="1"/>
    </w:lvlOverride>
  </w:num>
  <w:num w:numId="77" w16cid:durableId="711997658">
    <w:abstractNumId w:val="27"/>
  </w:num>
  <w:num w:numId="78" w16cid:durableId="1177305152">
    <w:abstractNumId w:val="95"/>
  </w:num>
  <w:num w:numId="79" w16cid:durableId="356974811">
    <w:abstractNumId w:val="52"/>
  </w:num>
  <w:num w:numId="80" w16cid:durableId="825323509">
    <w:abstractNumId w:val="89"/>
  </w:num>
  <w:num w:numId="81" w16cid:durableId="1561134395">
    <w:abstractNumId w:val="87"/>
  </w:num>
  <w:num w:numId="82" w16cid:durableId="1617909953">
    <w:abstractNumId w:val="106"/>
  </w:num>
  <w:num w:numId="83" w16cid:durableId="446122905">
    <w:abstractNumId w:val="109"/>
  </w:num>
  <w:num w:numId="84" w16cid:durableId="1805930221">
    <w:abstractNumId w:val="104"/>
  </w:num>
  <w:num w:numId="85" w16cid:durableId="509876969">
    <w:abstractNumId w:val="102"/>
  </w:num>
  <w:num w:numId="86" w16cid:durableId="166789904">
    <w:abstractNumId w:val="53"/>
  </w:num>
  <w:num w:numId="87" w16cid:durableId="556745924">
    <w:abstractNumId w:val="101"/>
  </w:num>
  <w:num w:numId="88" w16cid:durableId="1177884222">
    <w:abstractNumId w:val="28"/>
  </w:num>
  <w:num w:numId="89" w16cid:durableId="2106608923">
    <w:abstractNumId w:val="117"/>
  </w:num>
  <w:num w:numId="90" w16cid:durableId="1221793456">
    <w:abstractNumId w:val="71"/>
  </w:num>
  <w:num w:numId="91" w16cid:durableId="806511516">
    <w:abstractNumId w:val="59"/>
  </w:num>
  <w:num w:numId="92" w16cid:durableId="988023224">
    <w:abstractNumId w:val="107"/>
  </w:num>
  <w:num w:numId="93" w16cid:durableId="19554230">
    <w:abstractNumId w:val="105"/>
  </w:num>
  <w:num w:numId="94" w16cid:durableId="1937790768">
    <w:abstractNumId w:val="72"/>
  </w:num>
  <w:num w:numId="95" w16cid:durableId="1359821082">
    <w:abstractNumId w:val="80"/>
  </w:num>
  <w:num w:numId="96" w16cid:durableId="119417362">
    <w:abstractNumId w:val="74"/>
  </w:num>
  <w:num w:numId="97" w16cid:durableId="1917126893">
    <w:abstractNumId w:val="23"/>
  </w:num>
  <w:num w:numId="98" w16cid:durableId="510028636">
    <w:abstractNumId w:val="48"/>
  </w:num>
  <w:num w:numId="99" w16cid:durableId="2122795755">
    <w:abstractNumId w:val="86"/>
  </w:num>
  <w:num w:numId="100" w16cid:durableId="1031296644">
    <w:abstractNumId w:val="36"/>
  </w:num>
  <w:num w:numId="101" w16cid:durableId="237440837">
    <w:abstractNumId w:val="62"/>
  </w:num>
  <w:num w:numId="102" w16cid:durableId="1264679757">
    <w:abstractNumId w:val="76"/>
  </w:num>
  <w:num w:numId="103" w16cid:durableId="95373476">
    <w:abstractNumId w:val="60"/>
  </w:num>
  <w:num w:numId="104" w16cid:durableId="2049406910">
    <w:abstractNumId w:val="114"/>
  </w:num>
  <w:num w:numId="105" w16cid:durableId="2018841751">
    <w:abstractNumId w:val="61"/>
  </w:num>
  <w:num w:numId="106" w16cid:durableId="571163343">
    <w:abstractNumId w:val="57"/>
  </w:num>
  <w:num w:numId="107" w16cid:durableId="1399478997">
    <w:abstractNumId w:val="0"/>
  </w:num>
  <w:num w:numId="108" w16cid:durableId="405880745">
    <w:abstractNumId w:val="1"/>
  </w:num>
  <w:num w:numId="109" w16cid:durableId="1833833101">
    <w:abstractNumId w:val="2"/>
  </w:num>
  <w:num w:numId="110" w16cid:durableId="2110853198">
    <w:abstractNumId w:val="3"/>
  </w:num>
  <w:num w:numId="111" w16cid:durableId="1930460669">
    <w:abstractNumId w:val="4"/>
  </w:num>
  <w:num w:numId="112" w16cid:durableId="216012923">
    <w:abstractNumId w:val="6"/>
  </w:num>
  <w:num w:numId="113" w16cid:durableId="722364293">
    <w:abstractNumId w:val="7"/>
  </w:num>
  <w:num w:numId="114" w16cid:durableId="1472139496">
    <w:abstractNumId w:val="31"/>
  </w:num>
  <w:num w:numId="115" w16cid:durableId="1693147129">
    <w:abstractNumId w:val="78"/>
  </w:num>
  <w:num w:numId="116" w16cid:durableId="1971210052">
    <w:abstractNumId w:val="51"/>
  </w:num>
  <w:num w:numId="117" w16cid:durableId="1453551618">
    <w:abstractNumId w:val="3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C1"/>
    <w:rsid w:val="0000057E"/>
    <w:rsid w:val="00000ADC"/>
    <w:rsid w:val="000015B1"/>
    <w:rsid w:val="00001835"/>
    <w:rsid w:val="00001A04"/>
    <w:rsid w:val="00001F66"/>
    <w:rsid w:val="000023A1"/>
    <w:rsid w:val="00004A6B"/>
    <w:rsid w:val="00004B15"/>
    <w:rsid w:val="00005A3C"/>
    <w:rsid w:val="0000676B"/>
    <w:rsid w:val="00006787"/>
    <w:rsid w:val="00006939"/>
    <w:rsid w:val="00007144"/>
    <w:rsid w:val="00007641"/>
    <w:rsid w:val="00007876"/>
    <w:rsid w:val="00007C47"/>
    <w:rsid w:val="00007CEB"/>
    <w:rsid w:val="000102BA"/>
    <w:rsid w:val="00010590"/>
    <w:rsid w:val="000111CA"/>
    <w:rsid w:val="00011477"/>
    <w:rsid w:val="000118DB"/>
    <w:rsid w:val="00011908"/>
    <w:rsid w:val="00011E1A"/>
    <w:rsid w:val="00012563"/>
    <w:rsid w:val="00012594"/>
    <w:rsid w:val="00012858"/>
    <w:rsid w:val="00012F20"/>
    <w:rsid w:val="000132D5"/>
    <w:rsid w:val="00013462"/>
    <w:rsid w:val="00013474"/>
    <w:rsid w:val="00013586"/>
    <w:rsid w:val="00013962"/>
    <w:rsid w:val="00013DAD"/>
    <w:rsid w:val="00014751"/>
    <w:rsid w:val="0001494B"/>
    <w:rsid w:val="00014E9E"/>
    <w:rsid w:val="000150F6"/>
    <w:rsid w:val="000152B3"/>
    <w:rsid w:val="000156E0"/>
    <w:rsid w:val="000158CB"/>
    <w:rsid w:val="00015B08"/>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96F"/>
    <w:rsid w:val="000235EF"/>
    <w:rsid w:val="00024052"/>
    <w:rsid w:val="000241D3"/>
    <w:rsid w:val="0002459D"/>
    <w:rsid w:val="00024DD4"/>
    <w:rsid w:val="00024EA6"/>
    <w:rsid w:val="000251A9"/>
    <w:rsid w:val="00025789"/>
    <w:rsid w:val="000259B1"/>
    <w:rsid w:val="000266A0"/>
    <w:rsid w:val="00026AC1"/>
    <w:rsid w:val="00026CF3"/>
    <w:rsid w:val="00026E85"/>
    <w:rsid w:val="00027511"/>
    <w:rsid w:val="000300D4"/>
    <w:rsid w:val="00030124"/>
    <w:rsid w:val="00030C67"/>
    <w:rsid w:val="00030F09"/>
    <w:rsid w:val="000312FF"/>
    <w:rsid w:val="00031A6E"/>
    <w:rsid w:val="00031CA8"/>
    <w:rsid w:val="00031DA4"/>
    <w:rsid w:val="00032144"/>
    <w:rsid w:val="000322EF"/>
    <w:rsid w:val="00032386"/>
    <w:rsid w:val="00032396"/>
    <w:rsid w:val="00032703"/>
    <w:rsid w:val="00034108"/>
    <w:rsid w:val="000347B0"/>
    <w:rsid w:val="000355DB"/>
    <w:rsid w:val="00035872"/>
    <w:rsid w:val="00035ECE"/>
    <w:rsid w:val="0003614E"/>
    <w:rsid w:val="0003627F"/>
    <w:rsid w:val="00036829"/>
    <w:rsid w:val="00036854"/>
    <w:rsid w:val="00036C50"/>
    <w:rsid w:val="00036C6C"/>
    <w:rsid w:val="00037199"/>
    <w:rsid w:val="000372E2"/>
    <w:rsid w:val="000374B8"/>
    <w:rsid w:val="00040550"/>
    <w:rsid w:val="00040620"/>
    <w:rsid w:val="00040A1D"/>
    <w:rsid w:val="00040E07"/>
    <w:rsid w:val="00040E36"/>
    <w:rsid w:val="0004150D"/>
    <w:rsid w:val="00041967"/>
    <w:rsid w:val="00041B4A"/>
    <w:rsid w:val="00041B88"/>
    <w:rsid w:val="00041DB9"/>
    <w:rsid w:val="000427D9"/>
    <w:rsid w:val="00042979"/>
    <w:rsid w:val="00043711"/>
    <w:rsid w:val="00043F0C"/>
    <w:rsid w:val="000440E6"/>
    <w:rsid w:val="000446D9"/>
    <w:rsid w:val="000447EF"/>
    <w:rsid w:val="000450CE"/>
    <w:rsid w:val="000452D9"/>
    <w:rsid w:val="00045689"/>
    <w:rsid w:val="000457D9"/>
    <w:rsid w:val="000465E3"/>
    <w:rsid w:val="00046ACD"/>
    <w:rsid w:val="00047022"/>
    <w:rsid w:val="00047368"/>
    <w:rsid w:val="0004762D"/>
    <w:rsid w:val="000478A2"/>
    <w:rsid w:val="00047F46"/>
    <w:rsid w:val="000508A6"/>
    <w:rsid w:val="000510BB"/>
    <w:rsid w:val="0005111F"/>
    <w:rsid w:val="00051499"/>
    <w:rsid w:val="00051F0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4440"/>
    <w:rsid w:val="0006459E"/>
    <w:rsid w:val="00064754"/>
    <w:rsid w:val="00064ACD"/>
    <w:rsid w:val="00065855"/>
    <w:rsid w:val="00065AE1"/>
    <w:rsid w:val="00065AF5"/>
    <w:rsid w:val="000661D7"/>
    <w:rsid w:val="000665EE"/>
    <w:rsid w:val="0006675E"/>
    <w:rsid w:val="00066B22"/>
    <w:rsid w:val="00066CC4"/>
    <w:rsid w:val="00066D72"/>
    <w:rsid w:val="00066F95"/>
    <w:rsid w:val="000670A6"/>
    <w:rsid w:val="000678B7"/>
    <w:rsid w:val="00067C4B"/>
    <w:rsid w:val="00067D47"/>
    <w:rsid w:val="000716E7"/>
    <w:rsid w:val="00071F14"/>
    <w:rsid w:val="00071F67"/>
    <w:rsid w:val="0007243C"/>
    <w:rsid w:val="00072672"/>
    <w:rsid w:val="00072EDB"/>
    <w:rsid w:val="000732D4"/>
    <w:rsid w:val="00073408"/>
    <w:rsid w:val="00073A8F"/>
    <w:rsid w:val="00074038"/>
    <w:rsid w:val="0007441D"/>
    <w:rsid w:val="00074AC8"/>
    <w:rsid w:val="00074F09"/>
    <w:rsid w:val="0007523B"/>
    <w:rsid w:val="00075297"/>
    <w:rsid w:val="00075D29"/>
    <w:rsid w:val="00075F9B"/>
    <w:rsid w:val="000761CD"/>
    <w:rsid w:val="0007628E"/>
    <w:rsid w:val="000764B0"/>
    <w:rsid w:val="00076A71"/>
    <w:rsid w:val="00076EB8"/>
    <w:rsid w:val="00077226"/>
    <w:rsid w:val="00077A28"/>
    <w:rsid w:val="00077DE5"/>
    <w:rsid w:val="00077E45"/>
    <w:rsid w:val="0008016E"/>
    <w:rsid w:val="0008048C"/>
    <w:rsid w:val="000805B7"/>
    <w:rsid w:val="000808F8"/>
    <w:rsid w:val="00081895"/>
    <w:rsid w:val="00082287"/>
    <w:rsid w:val="00082298"/>
    <w:rsid w:val="000828C8"/>
    <w:rsid w:val="00082B71"/>
    <w:rsid w:val="00082D76"/>
    <w:rsid w:val="00083387"/>
    <w:rsid w:val="0008368A"/>
    <w:rsid w:val="0008380F"/>
    <w:rsid w:val="00083B0D"/>
    <w:rsid w:val="00083FED"/>
    <w:rsid w:val="00084590"/>
    <w:rsid w:val="00084A0E"/>
    <w:rsid w:val="0008586A"/>
    <w:rsid w:val="00085C8E"/>
    <w:rsid w:val="00085E47"/>
    <w:rsid w:val="000863EE"/>
    <w:rsid w:val="000877F5"/>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97CDB"/>
    <w:rsid w:val="000A0336"/>
    <w:rsid w:val="000A0979"/>
    <w:rsid w:val="000A10BA"/>
    <w:rsid w:val="000A1677"/>
    <w:rsid w:val="000A1BBB"/>
    <w:rsid w:val="000A290A"/>
    <w:rsid w:val="000A32D2"/>
    <w:rsid w:val="000A32E6"/>
    <w:rsid w:val="000A34D6"/>
    <w:rsid w:val="000A381E"/>
    <w:rsid w:val="000A44DB"/>
    <w:rsid w:val="000A49F1"/>
    <w:rsid w:val="000A4ED6"/>
    <w:rsid w:val="000A517D"/>
    <w:rsid w:val="000A537F"/>
    <w:rsid w:val="000A5B03"/>
    <w:rsid w:val="000A5C2D"/>
    <w:rsid w:val="000A624C"/>
    <w:rsid w:val="000A668D"/>
    <w:rsid w:val="000A735C"/>
    <w:rsid w:val="000A7583"/>
    <w:rsid w:val="000A7A63"/>
    <w:rsid w:val="000A7F05"/>
    <w:rsid w:val="000B002F"/>
    <w:rsid w:val="000B00AB"/>
    <w:rsid w:val="000B00B2"/>
    <w:rsid w:val="000B0830"/>
    <w:rsid w:val="000B0CF0"/>
    <w:rsid w:val="000B13AE"/>
    <w:rsid w:val="000B153A"/>
    <w:rsid w:val="000B21D2"/>
    <w:rsid w:val="000B2711"/>
    <w:rsid w:val="000B2A91"/>
    <w:rsid w:val="000B2FB3"/>
    <w:rsid w:val="000B3DA4"/>
    <w:rsid w:val="000B3E0F"/>
    <w:rsid w:val="000B41B6"/>
    <w:rsid w:val="000B5650"/>
    <w:rsid w:val="000B58C8"/>
    <w:rsid w:val="000B5931"/>
    <w:rsid w:val="000B5E2B"/>
    <w:rsid w:val="000B61D0"/>
    <w:rsid w:val="000B65EB"/>
    <w:rsid w:val="000B6CCB"/>
    <w:rsid w:val="000B6DD8"/>
    <w:rsid w:val="000B6F2B"/>
    <w:rsid w:val="000B7082"/>
    <w:rsid w:val="000B742C"/>
    <w:rsid w:val="000B786C"/>
    <w:rsid w:val="000C0039"/>
    <w:rsid w:val="000C0123"/>
    <w:rsid w:val="000C02D7"/>
    <w:rsid w:val="000C0B6B"/>
    <w:rsid w:val="000C1250"/>
    <w:rsid w:val="000C1504"/>
    <w:rsid w:val="000C15D7"/>
    <w:rsid w:val="000C1A9F"/>
    <w:rsid w:val="000C1E5A"/>
    <w:rsid w:val="000C25D3"/>
    <w:rsid w:val="000C265A"/>
    <w:rsid w:val="000C2C1B"/>
    <w:rsid w:val="000C3AEA"/>
    <w:rsid w:val="000C44F1"/>
    <w:rsid w:val="000C4957"/>
    <w:rsid w:val="000C4DF1"/>
    <w:rsid w:val="000C542A"/>
    <w:rsid w:val="000C5588"/>
    <w:rsid w:val="000C5723"/>
    <w:rsid w:val="000C5F85"/>
    <w:rsid w:val="000C649A"/>
    <w:rsid w:val="000C6825"/>
    <w:rsid w:val="000C6C0A"/>
    <w:rsid w:val="000C6DD0"/>
    <w:rsid w:val="000C74FE"/>
    <w:rsid w:val="000C7573"/>
    <w:rsid w:val="000C7C05"/>
    <w:rsid w:val="000C7E30"/>
    <w:rsid w:val="000C7E61"/>
    <w:rsid w:val="000C7F7A"/>
    <w:rsid w:val="000D048E"/>
    <w:rsid w:val="000D081E"/>
    <w:rsid w:val="000D0CD7"/>
    <w:rsid w:val="000D0DE0"/>
    <w:rsid w:val="000D12A1"/>
    <w:rsid w:val="000D152E"/>
    <w:rsid w:val="000D1566"/>
    <w:rsid w:val="000D1C11"/>
    <w:rsid w:val="000D1F39"/>
    <w:rsid w:val="000D215A"/>
    <w:rsid w:val="000D2174"/>
    <w:rsid w:val="000D256A"/>
    <w:rsid w:val="000D3F1B"/>
    <w:rsid w:val="000D4561"/>
    <w:rsid w:val="000D59C1"/>
    <w:rsid w:val="000D5C78"/>
    <w:rsid w:val="000D65F6"/>
    <w:rsid w:val="000D6696"/>
    <w:rsid w:val="000D6BF0"/>
    <w:rsid w:val="000D7677"/>
    <w:rsid w:val="000D7A20"/>
    <w:rsid w:val="000D7ECD"/>
    <w:rsid w:val="000E00F0"/>
    <w:rsid w:val="000E07BD"/>
    <w:rsid w:val="000E0A7E"/>
    <w:rsid w:val="000E0FF6"/>
    <w:rsid w:val="000E10B3"/>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12"/>
    <w:rsid w:val="000F2191"/>
    <w:rsid w:val="000F2221"/>
    <w:rsid w:val="000F2521"/>
    <w:rsid w:val="000F267E"/>
    <w:rsid w:val="000F351F"/>
    <w:rsid w:val="000F3E9D"/>
    <w:rsid w:val="000F43FF"/>
    <w:rsid w:val="000F51E3"/>
    <w:rsid w:val="000F5642"/>
    <w:rsid w:val="000F5745"/>
    <w:rsid w:val="000F5FA3"/>
    <w:rsid w:val="000F6620"/>
    <w:rsid w:val="000F6732"/>
    <w:rsid w:val="000F68DC"/>
    <w:rsid w:val="000F6999"/>
    <w:rsid w:val="000F76B2"/>
    <w:rsid w:val="000F77BC"/>
    <w:rsid w:val="000F79A5"/>
    <w:rsid w:val="000F7C62"/>
    <w:rsid w:val="000F7EEF"/>
    <w:rsid w:val="00100DEE"/>
    <w:rsid w:val="00101150"/>
    <w:rsid w:val="0010117C"/>
    <w:rsid w:val="001011AA"/>
    <w:rsid w:val="00101DE4"/>
    <w:rsid w:val="00103DC2"/>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24A"/>
    <w:rsid w:val="001118BD"/>
    <w:rsid w:val="00111A0C"/>
    <w:rsid w:val="00112745"/>
    <w:rsid w:val="001127FF"/>
    <w:rsid w:val="00112D45"/>
    <w:rsid w:val="00112D79"/>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16"/>
    <w:rsid w:val="00120C89"/>
    <w:rsid w:val="00121980"/>
    <w:rsid w:val="00121B81"/>
    <w:rsid w:val="00122016"/>
    <w:rsid w:val="0012270E"/>
    <w:rsid w:val="00122FF6"/>
    <w:rsid w:val="0012349A"/>
    <w:rsid w:val="00123526"/>
    <w:rsid w:val="0012362F"/>
    <w:rsid w:val="0012372B"/>
    <w:rsid w:val="00123999"/>
    <w:rsid w:val="001239CB"/>
    <w:rsid w:val="00123C34"/>
    <w:rsid w:val="00123FEA"/>
    <w:rsid w:val="0012414D"/>
    <w:rsid w:val="001246E8"/>
    <w:rsid w:val="00124E07"/>
    <w:rsid w:val="001259C1"/>
    <w:rsid w:val="00125AE7"/>
    <w:rsid w:val="00125EE9"/>
    <w:rsid w:val="0012604B"/>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1B5B"/>
    <w:rsid w:val="00141E7C"/>
    <w:rsid w:val="001427C8"/>
    <w:rsid w:val="00143764"/>
    <w:rsid w:val="00143D38"/>
    <w:rsid w:val="0014484A"/>
    <w:rsid w:val="00144862"/>
    <w:rsid w:val="00144E11"/>
    <w:rsid w:val="00145097"/>
    <w:rsid w:val="001450FC"/>
    <w:rsid w:val="0014527B"/>
    <w:rsid w:val="0014535D"/>
    <w:rsid w:val="001463F6"/>
    <w:rsid w:val="00146A41"/>
    <w:rsid w:val="00146ABA"/>
    <w:rsid w:val="00147162"/>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5E"/>
    <w:rsid w:val="00154D52"/>
    <w:rsid w:val="00154DFF"/>
    <w:rsid w:val="00155279"/>
    <w:rsid w:val="00155ECC"/>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3161"/>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81D"/>
    <w:rsid w:val="00170BC0"/>
    <w:rsid w:val="001722B8"/>
    <w:rsid w:val="0017247A"/>
    <w:rsid w:val="00172A00"/>
    <w:rsid w:val="00172E63"/>
    <w:rsid w:val="00172F93"/>
    <w:rsid w:val="00173354"/>
    <w:rsid w:val="001734E8"/>
    <w:rsid w:val="001736B6"/>
    <w:rsid w:val="00173879"/>
    <w:rsid w:val="001742C7"/>
    <w:rsid w:val="00174874"/>
    <w:rsid w:val="00174A85"/>
    <w:rsid w:val="001759B3"/>
    <w:rsid w:val="00175F2A"/>
    <w:rsid w:val="001763CD"/>
    <w:rsid w:val="001765F4"/>
    <w:rsid w:val="001766BE"/>
    <w:rsid w:val="00177063"/>
    <w:rsid w:val="0017753F"/>
    <w:rsid w:val="00177AE4"/>
    <w:rsid w:val="00177E5D"/>
    <w:rsid w:val="00180484"/>
    <w:rsid w:val="00180DAD"/>
    <w:rsid w:val="00181336"/>
    <w:rsid w:val="00181345"/>
    <w:rsid w:val="00181458"/>
    <w:rsid w:val="001816A5"/>
    <w:rsid w:val="0018193C"/>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691D"/>
    <w:rsid w:val="00187205"/>
    <w:rsid w:val="001902C5"/>
    <w:rsid w:val="001906C8"/>
    <w:rsid w:val="00190BE1"/>
    <w:rsid w:val="001910B6"/>
    <w:rsid w:val="0019111F"/>
    <w:rsid w:val="00191B32"/>
    <w:rsid w:val="00192982"/>
    <w:rsid w:val="00192BF8"/>
    <w:rsid w:val="001930D9"/>
    <w:rsid w:val="00194483"/>
    <w:rsid w:val="0019456B"/>
    <w:rsid w:val="00194BE9"/>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351D"/>
    <w:rsid w:val="001A358D"/>
    <w:rsid w:val="001A3816"/>
    <w:rsid w:val="001A3B8D"/>
    <w:rsid w:val="001A4007"/>
    <w:rsid w:val="001A4055"/>
    <w:rsid w:val="001A41D0"/>
    <w:rsid w:val="001A4373"/>
    <w:rsid w:val="001A4C83"/>
    <w:rsid w:val="001A508F"/>
    <w:rsid w:val="001A516E"/>
    <w:rsid w:val="001A5AC6"/>
    <w:rsid w:val="001A62EC"/>
    <w:rsid w:val="001A658B"/>
    <w:rsid w:val="001A67A3"/>
    <w:rsid w:val="001A703B"/>
    <w:rsid w:val="001A7214"/>
    <w:rsid w:val="001A7BE3"/>
    <w:rsid w:val="001B046A"/>
    <w:rsid w:val="001B1495"/>
    <w:rsid w:val="001B2822"/>
    <w:rsid w:val="001B31F0"/>
    <w:rsid w:val="001B35EF"/>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4"/>
    <w:rsid w:val="001C4EBE"/>
    <w:rsid w:val="001C4F5C"/>
    <w:rsid w:val="001C5107"/>
    <w:rsid w:val="001C5336"/>
    <w:rsid w:val="001C5438"/>
    <w:rsid w:val="001C5F5A"/>
    <w:rsid w:val="001C658C"/>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3D7D"/>
    <w:rsid w:val="001D42FC"/>
    <w:rsid w:val="001D4AD6"/>
    <w:rsid w:val="001D4CB8"/>
    <w:rsid w:val="001D5737"/>
    <w:rsid w:val="001D5C85"/>
    <w:rsid w:val="001D5E14"/>
    <w:rsid w:val="001D620C"/>
    <w:rsid w:val="001D68BF"/>
    <w:rsid w:val="001D7568"/>
    <w:rsid w:val="001D792A"/>
    <w:rsid w:val="001D7D9B"/>
    <w:rsid w:val="001E01B8"/>
    <w:rsid w:val="001E07A6"/>
    <w:rsid w:val="001E0F7C"/>
    <w:rsid w:val="001E10AE"/>
    <w:rsid w:val="001E10C3"/>
    <w:rsid w:val="001E1424"/>
    <w:rsid w:val="001E15EC"/>
    <w:rsid w:val="001E161C"/>
    <w:rsid w:val="001E1DD0"/>
    <w:rsid w:val="001E1DD4"/>
    <w:rsid w:val="001E205E"/>
    <w:rsid w:val="001E2068"/>
    <w:rsid w:val="001E20E2"/>
    <w:rsid w:val="001E2D7E"/>
    <w:rsid w:val="001E2EB4"/>
    <w:rsid w:val="001E3FD2"/>
    <w:rsid w:val="001E404B"/>
    <w:rsid w:val="001E42EC"/>
    <w:rsid w:val="001E4DCA"/>
    <w:rsid w:val="001E56CD"/>
    <w:rsid w:val="001E56EC"/>
    <w:rsid w:val="001E5DC9"/>
    <w:rsid w:val="001E641F"/>
    <w:rsid w:val="001E710C"/>
    <w:rsid w:val="001E7575"/>
    <w:rsid w:val="001E7C2F"/>
    <w:rsid w:val="001E7D2E"/>
    <w:rsid w:val="001F081B"/>
    <w:rsid w:val="001F089F"/>
    <w:rsid w:val="001F1615"/>
    <w:rsid w:val="001F174F"/>
    <w:rsid w:val="001F1F2B"/>
    <w:rsid w:val="001F1FD1"/>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1B6"/>
    <w:rsid w:val="001F6D2C"/>
    <w:rsid w:val="001F7300"/>
    <w:rsid w:val="001F78EF"/>
    <w:rsid w:val="00200369"/>
    <w:rsid w:val="0020048C"/>
    <w:rsid w:val="00200C1A"/>
    <w:rsid w:val="00200E68"/>
    <w:rsid w:val="002012D1"/>
    <w:rsid w:val="00202A15"/>
    <w:rsid w:val="00202C26"/>
    <w:rsid w:val="00202E87"/>
    <w:rsid w:val="002037F2"/>
    <w:rsid w:val="00204DD0"/>
    <w:rsid w:val="00204F09"/>
    <w:rsid w:val="00205167"/>
    <w:rsid w:val="002054A4"/>
    <w:rsid w:val="0020551A"/>
    <w:rsid w:val="002058DF"/>
    <w:rsid w:val="00205FBD"/>
    <w:rsid w:val="00206272"/>
    <w:rsid w:val="002065FF"/>
    <w:rsid w:val="00206756"/>
    <w:rsid w:val="00206E27"/>
    <w:rsid w:val="00206F07"/>
    <w:rsid w:val="00207225"/>
    <w:rsid w:val="0020740F"/>
    <w:rsid w:val="00207EF4"/>
    <w:rsid w:val="00210448"/>
    <w:rsid w:val="0021065D"/>
    <w:rsid w:val="002109C0"/>
    <w:rsid w:val="00210C59"/>
    <w:rsid w:val="00210F00"/>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272"/>
    <w:rsid w:val="002175A8"/>
    <w:rsid w:val="002175D3"/>
    <w:rsid w:val="0021764F"/>
    <w:rsid w:val="00217B95"/>
    <w:rsid w:val="00217DFD"/>
    <w:rsid w:val="0022005C"/>
    <w:rsid w:val="00220610"/>
    <w:rsid w:val="00220E3D"/>
    <w:rsid w:val="002212D3"/>
    <w:rsid w:val="00221997"/>
    <w:rsid w:val="002221E2"/>
    <w:rsid w:val="00222245"/>
    <w:rsid w:val="00222754"/>
    <w:rsid w:val="00222838"/>
    <w:rsid w:val="00222873"/>
    <w:rsid w:val="00222BEC"/>
    <w:rsid w:val="00223C47"/>
    <w:rsid w:val="00223D0A"/>
    <w:rsid w:val="00224677"/>
    <w:rsid w:val="00224FB1"/>
    <w:rsid w:val="002254EE"/>
    <w:rsid w:val="002255A7"/>
    <w:rsid w:val="00225C63"/>
    <w:rsid w:val="00226A9A"/>
    <w:rsid w:val="0022713E"/>
    <w:rsid w:val="002273A2"/>
    <w:rsid w:val="00227FE3"/>
    <w:rsid w:val="002303E2"/>
    <w:rsid w:val="0023070F"/>
    <w:rsid w:val="00230819"/>
    <w:rsid w:val="00230CB0"/>
    <w:rsid w:val="002311C0"/>
    <w:rsid w:val="00231B10"/>
    <w:rsid w:val="00231B6B"/>
    <w:rsid w:val="00231EEF"/>
    <w:rsid w:val="0023288C"/>
    <w:rsid w:val="00232891"/>
    <w:rsid w:val="00232F64"/>
    <w:rsid w:val="002338B9"/>
    <w:rsid w:val="00233E2B"/>
    <w:rsid w:val="00234E2E"/>
    <w:rsid w:val="00234E8D"/>
    <w:rsid w:val="00234F92"/>
    <w:rsid w:val="0023504E"/>
    <w:rsid w:val="00235076"/>
    <w:rsid w:val="002350D8"/>
    <w:rsid w:val="00236169"/>
    <w:rsid w:val="002369D9"/>
    <w:rsid w:val="00236F81"/>
    <w:rsid w:val="00237084"/>
    <w:rsid w:val="002402DF"/>
    <w:rsid w:val="002403CB"/>
    <w:rsid w:val="00240892"/>
    <w:rsid w:val="00240D8B"/>
    <w:rsid w:val="002420B3"/>
    <w:rsid w:val="00242650"/>
    <w:rsid w:val="00242BD5"/>
    <w:rsid w:val="00242CC4"/>
    <w:rsid w:val="00242DBF"/>
    <w:rsid w:val="00243160"/>
    <w:rsid w:val="002431DC"/>
    <w:rsid w:val="00243B9A"/>
    <w:rsid w:val="00243C7A"/>
    <w:rsid w:val="002441ED"/>
    <w:rsid w:val="00244973"/>
    <w:rsid w:val="00245A5F"/>
    <w:rsid w:val="00245DB2"/>
    <w:rsid w:val="00246F15"/>
    <w:rsid w:val="00247610"/>
    <w:rsid w:val="00250055"/>
    <w:rsid w:val="00250990"/>
    <w:rsid w:val="00250AB4"/>
    <w:rsid w:val="0025108C"/>
    <w:rsid w:val="0025125A"/>
    <w:rsid w:val="00251791"/>
    <w:rsid w:val="002522EC"/>
    <w:rsid w:val="002528D8"/>
    <w:rsid w:val="002536ED"/>
    <w:rsid w:val="00253AFE"/>
    <w:rsid w:val="00253B7A"/>
    <w:rsid w:val="00253F4D"/>
    <w:rsid w:val="002548C0"/>
    <w:rsid w:val="0025494D"/>
    <w:rsid w:val="00254AF9"/>
    <w:rsid w:val="00254F29"/>
    <w:rsid w:val="002554E0"/>
    <w:rsid w:val="00255647"/>
    <w:rsid w:val="002557CC"/>
    <w:rsid w:val="002561E1"/>
    <w:rsid w:val="0025684D"/>
    <w:rsid w:val="002577E4"/>
    <w:rsid w:val="0026175F"/>
    <w:rsid w:val="00262093"/>
    <w:rsid w:val="00262170"/>
    <w:rsid w:val="0026259C"/>
    <w:rsid w:val="002635E7"/>
    <w:rsid w:val="00263791"/>
    <w:rsid w:val="0026449D"/>
    <w:rsid w:val="002645FB"/>
    <w:rsid w:val="00264D8F"/>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DBF"/>
    <w:rsid w:val="00275E21"/>
    <w:rsid w:val="00275F7C"/>
    <w:rsid w:val="00276303"/>
    <w:rsid w:val="0027672C"/>
    <w:rsid w:val="002769CA"/>
    <w:rsid w:val="0027707A"/>
    <w:rsid w:val="002772EF"/>
    <w:rsid w:val="002774BB"/>
    <w:rsid w:val="00277545"/>
    <w:rsid w:val="00277B24"/>
    <w:rsid w:val="002804AD"/>
    <w:rsid w:val="002809CA"/>
    <w:rsid w:val="0028141C"/>
    <w:rsid w:val="002815DC"/>
    <w:rsid w:val="002816D7"/>
    <w:rsid w:val="00281FC7"/>
    <w:rsid w:val="0028351C"/>
    <w:rsid w:val="002843B8"/>
    <w:rsid w:val="00284577"/>
    <w:rsid w:val="002854D9"/>
    <w:rsid w:val="00285C47"/>
    <w:rsid w:val="0028618E"/>
    <w:rsid w:val="00286C3B"/>
    <w:rsid w:val="00287723"/>
    <w:rsid w:val="00287731"/>
    <w:rsid w:val="00290253"/>
    <w:rsid w:val="002905C0"/>
    <w:rsid w:val="002910F9"/>
    <w:rsid w:val="00291E39"/>
    <w:rsid w:val="0029274E"/>
    <w:rsid w:val="002929FF"/>
    <w:rsid w:val="00292E45"/>
    <w:rsid w:val="0029351A"/>
    <w:rsid w:val="00293DAA"/>
    <w:rsid w:val="0029433A"/>
    <w:rsid w:val="002943F1"/>
    <w:rsid w:val="002945BC"/>
    <w:rsid w:val="002946A3"/>
    <w:rsid w:val="002948B3"/>
    <w:rsid w:val="00294AFA"/>
    <w:rsid w:val="00294C65"/>
    <w:rsid w:val="00294F33"/>
    <w:rsid w:val="00295308"/>
    <w:rsid w:val="0029534C"/>
    <w:rsid w:val="00295BFE"/>
    <w:rsid w:val="002965E7"/>
    <w:rsid w:val="00296C86"/>
    <w:rsid w:val="00297EF7"/>
    <w:rsid w:val="002A0076"/>
    <w:rsid w:val="002A016F"/>
    <w:rsid w:val="002A0377"/>
    <w:rsid w:val="002A0A99"/>
    <w:rsid w:val="002A12F9"/>
    <w:rsid w:val="002A1BF8"/>
    <w:rsid w:val="002A1DE5"/>
    <w:rsid w:val="002A207B"/>
    <w:rsid w:val="002A35F5"/>
    <w:rsid w:val="002A3950"/>
    <w:rsid w:val="002A3C3B"/>
    <w:rsid w:val="002A472A"/>
    <w:rsid w:val="002A4B5B"/>
    <w:rsid w:val="002A52F8"/>
    <w:rsid w:val="002A566B"/>
    <w:rsid w:val="002A5B7C"/>
    <w:rsid w:val="002A5C35"/>
    <w:rsid w:val="002A5F6B"/>
    <w:rsid w:val="002A5F85"/>
    <w:rsid w:val="002A605A"/>
    <w:rsid w:val="002A6134"/>
    <w:rsid w:val="002A7BA4"/>
    <w:rsid w:val="002A7F40"/>
    <w:rsid w:val="002B08C1"/>
    <w:rsid w:val="002B1D32"/>
    <w:rsid w:val="002B1FE4"/>
    <w:rsid w:val="002B2E10"/>
    <w:rsid w:val="002B2E8E"/>
    <w:rsid w:val="002B3432"/>
    <w:rsid w:val="002B3442"/>
    <w:rsid w:val="002B3DD8"/>
    <w:rsid w:val="002B420F"/>
    <w:rsid w:val="002B4732"/>
    <w:rsid w:val="002B53DE"/>
    <w:rsid w:val="002B5499"/>
    <w:rsid w:val="002B57E8"/>
    <w:rsid w:val="002B6299"/>
    <w:rsid w:val="002B6425"/>
    <w:rsid w:val="002B6AFF"/>
    <w:rsid w:val="002B6E6A"/>
    <w:rsid w:val="002B6F1A"/>
    <w:rsid w:val="002B7079"/>
    <w:rsid w:val="002B749A"/>
    <w:rsid w:val="002B7A12"/>
    <w:rsid w:val="002B7F6E"/>
    <w:rsid w:val="002C016A"/>
    <w:rsid w:val="002C063A"/>
    <w:rsid w:val="002C0857"/>
    <w:rsid w:val="002C0D9B"/>
    <w:rsid w:val="002C0DFE"/>
    <w:rsid w:val="002C105A"/>
    <w:rsid w:val="002C15B1"/>
    <w:rsid w:val="002C1649"/>
    <w:rsid w:val="002C1792"/>
    <w:rsid w:val="002C1A1E"/>
    <w:rsid w:val="002C1BDF"/>
    <w:rsid w:val="002C1DA7"/>
    <w:rsid w:val="002C268F"/>
    <w:rsid w:val="002C361E"/>
    <w:rsid w:val="002C3D10"/>
    <w:rsid w:val="002C4000"/>
    <w:rsid w:val="002C40E2"/>
    <w:rsid w:val="002C4361"/>
    <w:rsid w:val="002C4597"/>
    <w:rsid w:val="002C4D27"/>
    <w:rsid w:val="002C59CF"/>
    <w:rsid w:val="002C5BD7"/>
    <w:rsid w:val="002C61CD"/>
    <w:rsid w:val="002C6DA6"/>
    <w:rsid w:val="002C72E0"/>
    <w:rsid w:val="002D0038"/>
    <w:rsid w:val="002D0B7B"/>
    <w:rsid w:val="002D0D93"/>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C09"/>
    <w:rsid w:val="002E00FA"/>
    <w:rsid w:val="002E0386"/>
    <w:rsid w:val="002E043F"/>
    <w:rsid w:val="002E0894"/>
    <w:rsid w:val="002E0D48"/>
    <w:rsid w:val="002E0EF1"/>
    <w:rsid w:val="002E0F31"/>
    <w:rsid w:val="002E2D77"/>
    <w:rsid w:val="002E2FD2"/>
    <w:rsid w:val="002E315A"/>
    <w:rsid w:val="002E329F"/>
    <w:rsid w:val="002E3556"/>
    <w:rsid w:val="002E4653"/>
    <w:rsid w:val="002E479C"/>
    <w:rsid w:val="002E4D1B"/>
    <w:rsid w:val="002E4F56"/>
    <w:rsid w:val="002E5866"/>
    <w:rsid w:val="002E5AF8"/>
    <w:rsid w:val="002E6027"/>
    <w:rsid w:val="002E6108"/>
    <w:rsid w:val="002E67C2"/>
    <w:rsid w:val="002E757B"/>
    <w:rsid w:val="002E759C"/>
    <w:rsid w:val="002E781F"/>
    <w:rsid w:val="002E7B71"/>
    <w:rsid w:val="002E7D5C"/>
    <w:rsid w:val="002E7D9C"/>
    <w:rsid w:val="002F04FF"/>
    <w:rsid w:val="002F0808"/>
    <w:rsid w:val="002F0B59"/>
    <w:rsid w:val="002F14E0"/>
    <w:rsid w:val="002F16B8"/>
    <w:rsid w:val="002F1A32"/>
    <w:rsid w:val="002F24E4"/>
    <w:rsid w:val="002F254C"/>
    <w:rsid w:val="002F2AC0"/>
    <w:rsid w:val="002F2D77"/>
    <w:rsid w:val="002F3217"/>
    <w:rsid w:val="002F39C8"/>
    <w:rsid w:val="002F40A2"/>
    <w:rsid w:val="002F41B8"/>
    <w:rsid w:val="002F4A8A"/>
    <w:rsid w:val="002F5286"/>
    <w:rsid w:val="002F531A"/>
    <w:rsid w:val="002F5A15"/>
    <w:rsid w:val="002F60B2"/>
    <w:rsid w:val="002F6325"/>
    <w:rsid w:val="002F7246"/>
    <w:rsid w:val="002F731A"/>
    <w:rsid w:val="002F7EBC"/>
    <w:rsid w:val="003005DB"/>
    <w:rsid w:val="0030068D"/>
    <w:rsid w:val="003007B4"/>
    <w:rsid w:val="00300993"/>
    <w:rsid w:val="00300BF5"/>
    <w:rsid w:val="0030104A"/>
    <w:rsid w:val="00301937"/>
    <w:rsid w:val="0030251F"/>
    <w:rsid w:val="003025D4"/>
    <w:rsid w:val="0030276E"/>
    <w:rsid w:val="00303022"/>
    <w:rsid w:val="003034E7"/>
    <w:rsid w:val="003035C8"/>
    <w:rsid w:val="00303AD4"/>
    <w:rsid w:val="00303F5C"/>
    <w:rsid w:val="003046A6"/>
    <w:rsid w:val="00304AC0"/>
    <w:rsid w:val="00304ADF"/>
    <w:rsid w:val="003051A4"/>
    <w:rsid w:val="003051F7"/>
    <w:rsid w:val="003054B8"/>
    <w:rsid w:val="00305B39"/>
    <w:rsid w:val="00305C62"/>
    <w:rsid w:val="00306054"/>
    <w:rsid w:val="003064C0"/>
    <w:rsid w:val="00306634"/>
    <w:rsid w:val="003067EC"/>
    <w:rsid w:val="003071E4"/>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5E89"/>
    <w:rsid w:val="0031675C"/>
    <w:rsid w:val="003169E6"/>
    <w:rsid w:val="00316FCF"/>
    <w:rsid w:val="00317700"/>
    <w:rsid w:val="003178D9"/>
    <w:rsid w:val="00317A8E"/>
    <w:rsid w:val="003201BD"/>
    <w:rsid w:val="00320672"/>
    <w:rsid w:val="00320CFB"/>
    <w:rsid w:val="0032177B"/>
    <w:rsid w:val="00321CF9"/>
    <w:rsid w:val="00322850"/>
    <w:rsid w:val="00322AEC"/>
    <w:rsid w:val="00322C8E"/>
    <w:rsid w:val="00322DC8"/>
    <w:rsid w:val="0032303B"/>
    <w:rsid w:val="00324877"/>
    <w:rsid w:val="00324A2D"/>
    <w:rsid w:val="00324B2C"/>
    <w:rsid w:val="00324D70"/>
    <w:rsid w:val="00324F5F"/>
    <w:rsid w:val="0032515B"/>
    <w:rsid w:val="00326511"/>
    <w:rsid w:val="0032678A"/>
    <w:rsid w:val="003274DF"/>
    <w:rsid w:val="00327C23"/>
    <w:rsid w:val="00327C50"/>
    <w:rsid w:val="003301E2"/>
    <w:rsid w:val="0033060F"/>
    <w:rsid w:val="0033085B"/>
    <w:rsid w:val="00330F8A"/>
    <w:rsid w:val="0033117C"/>
    <w:rsid w:val="00331E13"/>
    <w:rsid w:val="00332264"/>
    <w:rsid w:val="003325ED"/>
    <w:rsid w:val="00332623"/>
    <w:rsid w:val="00332D5B"/>
    <w:rsid w:val="0033346A"/>
    <w:rsid w:val="003336C9"/>
    <w:rsid w:val="0033374F"/>
    <w:rsid w:val="00333917"/>
    <w:rsid w:val="00333FE3"/>
    <w:rsid w:val="0033436C"/>
    <w:rsid w:val="00334E47"/>
    <w:rsid w:val="00334F5D"/>
    <w:rsid w:val="003353BE"/>
    <w:rsid w:val="003358F9"/>
    <w:rsid w:val="00335A45"/>
    <w:rsid w:val="00335B5C"/>
    <w:rsid w:val="00335C68"/>
    <w:rsid w:val="00335D52"/>
    <w:rsid w:val="003364CC"/>
    <w:rsid w:val="0033719F"/>
    <w:rsid w:val="00337847"/>
    <w:rsid w:val="003409B7"/>
    <w:rsid w:val="00341028"/>
    <w:rsid w:val="0034108E"/>
    <w:rsid w:val="00341593"/>
    <w:rsid w:val="00341B15"/>
    <w:rsid w:val="00341FD0"/>
    <w:rsid w:val="00342948"/>
    <w:rsid w:val="00343262"/>
    <w:rsid w:val="003436A6"/>
    <w:rsid w:val="00343D61"/>
    <w:rsid w:val="00343F11"/>
    <w:rsid w:val="0034461E"/>
    <w:rsid w:val="00344B25"/>
    <w:rsid w:val="003453CF"/>
    <w:rsid w:val="00345C5C"/>
    <w:rsid w:val="00345CE6"/>
    <w:rsid w:val="00345D2F"/>
    <w:rsid w:val="00346B04"/>
    <w:rsid w:val="00347572"/>
    <w:rsid w:val="003476C8"/>
    <w:rsid w:val="003477F6"/>
    <w:rsid w:val="00347978"/>
    <w:rsid w:val="0035007C"/>
    <w:rsid w:val="00350389"/>
    <w:rsid w:val="0035084F"/>
    <w:rsid w:val="00350ED2"/>
    <w:rsid w:val="00350FC8"/>
    <w:rsid w:val="00351013"/>
    <w:rsid w:val="00351140"/>
    <w:rsid w:val="00351146"/>
    <w:rsid w:val="003515DC"/>
    <w:rsid w:val="00351F31"/>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377"/>
    <w:rsid w:val="00360A74"/>
    <w:rsid w:val="00361468"/>
    <w:rsid w:val="003614B0"/>
    <w:rsid w:val="00361784"/>
    <w:rsid w:val="00361792"/>
    <w:rsid w:val="0036191A"/>
    <w:rsid w:val="0036197B"/>
    <w:rsid w:val="003619E7"/>
    <w:rsid w:val="00361A56"/>
    <w:rsid w:val="0036235C"/>
    <w:rsid w:val="00362360"/>
    <w:rsid w:val="00362A34"/>
    <w:rsid w:val="00362ED8"/>
    <w:rsid w:val="00363FFA"/>
    <w:rsid w:val="003643F0"/>
    <w:rsid w:val="00365F83"/>
    <w:rsid w:val="003668FD"/>
    <w:rsid w:val="00366F9A"/>
    <w:rsid w:val="00367575"/>
    <w:rsid w:val="0037036A"/>
    <w:rsid w:val="003705EA"/>
    <w:rsid w:val="003707C3"/>
    <w:rsid w:val="00370E4B"/>
    <w:rsid w:val="00372283"/>
    <w:rsid w:val="0037290D"/>
    <w:rsid w:val="00373A0A"/>
    <w:rsid w:val="00373B07"/>
    <w:rsid w:val="003753F5"/>
    <w:rsid w:val="00375B5F"/>
    <w:rsid w:val="00376268"/>
    <w:rsid w:val="003762E4"/>
    <w:rsid w:val="003766DB"/>
    <w:rsid w:val="0037682A"/>
    <w:rsid w:val="00376CB9"/>
    <w:rsid w:val="003775B0"/>
    <w:rsid w:val="00377F52"/>
    <w:rsid w:val="00377F8C"/>
    <w:rsid w:val="003801F0"/>
    <w:rsid w:val="003802F7"/>
    <w:rsid w:val="00381A92"/>
    <w:rsid w:val="00381B79"/>
    <w:rsid w:val="00381E8C"/>
    <w:rsid w:val="0038220E"/>
    <w:rsid w:val="00383934"/>
    <w:rsid w:val="003847A8"/>
    <w:rsid w:val="00384A9E"/>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1DD5"/>
    <w:rsid w:val="003924AC"/>
    <w:rsid w:val="00392503"/>
    <w:rsid w:val="00392523"/>
    <w:rsid w:val="00393292"/>
    <w:rsid w:val="003936B3"/>
    <w:rsid w:val="003937CF"/>
    <w:rsid w:val="003947B0"/>
    <w:rsid w:val="00394A0E"/>
    <w:rsid w:val="00395444"/>
    <w:rsid w:val="00395A8B"/>
    <w:rsid w:val="00395F3E"/>
    <w:rsid w:val="003968A0"/>
    <w:rsid w:val="00396A1A"/>
    <w:rsid w:val="00396D2F"/>
    <w:rsid w:val="00396F2A"/>
    <w:rsid w:val="003970E6"/>
    <w:rsid w:val="0039740B"/>
    <w:rsid w:val="003A0355"/>
    <w:rsid w:val="003A043B"/>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638"/>
    <w:rsid w:val="003A4DDE"/>
    <w:rsid w:val="003A4FBC"/>
    <w:rsid w:val="003A59CE"/>
    <w:rsid w:val="003A608F"/>
    <w:rsid w:val="003A6563"/>
    <w:rsid w:val="003A680B"/>
    <w:rsid w:val="003A6BD4"/>
    <w:rsid w:val="003A77E5"/>
    <w:rsid w:val="003A788E"/>
    <w:rsid w:val="003A7C59"/>
    <w:rsid w:val="003A7E54"/>
    <w:rsid w:val="003B032A"/>
    <w:rsid w:val="003B104D"/>
    <w:rsid w:val="003B14C0"/>
    <w:rsid w:val="003B1DED"/>
    <w:rsid w:val="003B1F76"/>
    <w:rsid w:val="003B2F14"/>
    <w:rsid w:val="003B301A"/>
    <w:rsid w:val="003B3348"/>
    <w:rsid w:val="003B3386"/>
    <w:rsid w:val="003B3606"/>
    <w:rsid w:val="003B39F3"/>
    <w:rsid w:val="003B3AEF"/>
    <w:rsid w:val="003B41A9"/>
    <w:rsid w:val="003B47A0"/>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55F"/>
    <w:rsid w:val="003C67B9"/>
    <w:rsid w:val="003C6AE4"/>
    <w:rsid w:val="003C6F5D"/>
    <w:rsid w:val="003D0244"/>
    <w:rsid w:val="003D0255"/>
    <w:rsid w:val="003D0AA7"/>
    <w:rsid w:val="003D0C91"/>
    <w:rsid w:val="003D1261"/>
    <w:rsid w:val="003D17E9"/>
    <w:rsid w:val="003D1A65"/>
    <w:rsid w:val="003D1E4D"/>
    <w:rsid w:val="003D2268"/>
    <w:rsid w:val="003D254F"/>
    <w:rsid w:val="003D26A5"/>
    <w:rsid w:val="003D2907"/>
    <w:rsid w:val="003D34AB"/>
    <w:rsid w:val="003D4744"/>
    <w:rsid w:val="003D4805"/>
    <w:rsid w:val="003D64F0"/>
    <w:rsid w:val="003D773F"/>
    <w:rsid w:val="003E0055"/>
    <w:rsid w:val="003E05C5"/>
    <w:rsid w:val="003E0758"/>
    <w:rsid w:val="003E0B06"/>
    <w:rsid w:val="003E12D6"/>
    <w:rsid w:val="003E1A09"/>
    <w:rsid w:val="003E1F4C"/>
    <w:rsid w:val="003E1F55"/>
    <w:rsid w:val="003E2456"/>
    <w:rsid w:val="003E2568"/>
    <w:rsid w:val="003E2B45"/>
    <w:rsid w:val="003E2C8A"/>
    <w:rsid w:val="003E3881"/>
    <w:rsid w:val="003E38C0"/>
    <w:rsid w:val="003E39EC"/>
    <w:rsid w:val="003E3A04"/>
    <w:rsid w:val="003E45C2"/>
    <w:rsid w:val="003E4EBE"/>
    <w:rsid w:val="003E5140"/>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1644"/>
    <w:rsid w:val="003F240E"/>
    <w:rsid w:val="003F356F"/>
    <w:rsid w:val="003F39B4"/>
    <w:rsid w:val="003F3BAE"/>
    <w:rsid w:val="003F4845"/>
    <w:rsid w:val="003F4ABA"/>
    <w:rsid w:val="003F5692"/>
    <w:rsid w:val="003F5AB9"/>
    <w:rsid w:val="003F649D"/>
    <w:rsid w:val="003F6552"/>
    <w:rsid w:val="00400A00"/>
    <w:rsid w:val="00400A6E"/>
    <w:rsid w:val="00400AE6"/>
    <w:rsid w:val="00400B66"/>
    <w:rsid w:val="00401E89"/>
    <w:rsid w:val="004020C5"/>
    <w:rsid w:val="004026F8"/>
    <w:rsid w:val="0040320D"/>
    <w:rsid w:val="00403E6E"/>
    <w:rsid w:val="00403EC8"/>
    <w:rsid w:val="004041B2"/>
    <w:rsid w:val="00404A76"/>
    <w:rsid w:val="00404AFB"/>
    <w:rsid w:val="00404CA5"/>
    <w:rsid w:val="00405116"/>
    <w:rsid w:val="0040553A"/>
    <w:rsid w:val="00405692"/>
    <w:rsid w:val="004057E2"/>
    <w:rsid w:val="00405910"/>
    <w:rsid w:val="0040596A"/>
    <w:rsid w:val="00405AFF"/>
    <w:rsid w:val="00405BBE"/>
    <w:rsid w:val="004078B0"/>
    <w:rsid w:val="004112E6"/>
    <w:rsid w:val="0041136C"/>
    <w:rsid w:val="00411A16"/>
    <w:rsid w:val="00411CD8"/>
    <w:rsid w:val="00412437"/>
    <w:rsid w:val="00412A00"/>
    <w:rsid w:val="00413272"/>
    <w:rsid w:val="00413562"/>
    <w:rsid w:val="004138A0"/>
    <w:rsid w:val="004138AE"/>
    <w:rsid w:val="00413AAE"/>
    <w:rsid w:val="00413C89"/>
    <w:rsid w:val="00413E63"/>
    <w:rsid w:val="00414ADB"/>
    <w:rsid w:val="0041512B"/>
    <w:rsid w:val="00415409"/>
    <w:rsid w:val="0041585F"/>
    <w:rsid w:val="004159F9"/>
    <w:rsid w:val="00416237"/>
    <w:rsid w:val="00416BB1"/>
    <w:rsid w:val="00416D11"/>
    <w:rsid w:val="00417103"/>
    <w:rsid w:val="004172C2"/>
    <w:rsid w:val="00417524"/>
    <w:rsid w:val="00417634"/>
    <w:rsid w:val="00417B47"/>
    <w:rsid w:val="00417DB2"/>
    <w:rsid w:val="00420B05"/>
    <w:rsid w:val="00421E64"/>
    <w:rsid w:val="00421E8A"/>
    <w:rsid w:val="004221F9"/>
    <w:rsid w:val="00422384"/>
    <w:rsid w:val="004228A6"/>
    <w:rsid w:val="00423247"/>
    <w:rsid w:val="004238D0"/>
    <w:rsid w:val="00423941"/>
    <w:rsid w:val="004239BD"/>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0823"/>
    <w:rsid w:val="004312F7"/>
    <w:rsid w:val="004313AF"/>
    <w:rsid w:val="00431C8F"/>
    <w:rsid w:val="00432420"/>
    <w:rsid w:val="0043314F"/>
    <w:rsid w:val="004335BA"/>
    <w:rsid w:val="00433ABA"/>
    <w:rsid w:val="00433ADA"/>
    <w:rsid w:val="00433D36"/>
    <w:rsid w:val="004344C8"/>
    <w:rsid w:val="004348EA"/>
    <w:rsid w:val="00434DBD"/>
    <w:rsid w:val="004368D6"/>
    <w:rsid w:val="004370C5"/>
    <w:rsid w:val="004376E9"/>
    <w:rsid w:val="00437E86"/>
    <w:rsid w:val="00440E1B"/>
    <w:rsid w:val="004410CC"/>
    <w:rsid w:val="00441C7D"/>
    <w:rsid w:val="00441DA3"/>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17F"/>
    <w:rsid w:val="0044742C"/>
    <w:rsid w:val="00447613"/>
    <w:rsid w:val="00447AFA"/>
    <w:rsid w:val="00447D50"/>
    <w:rsid w:val="00447DBA"/>
    <w:rsid w:val="00450B0F"/>
    <w:rsid w:val="00450B93"/>
    <w:rsid w:val="00451207"/>
    <w:rsid w:val="004514BE"/>
    <w:rsid w:val="00451BB5"/>
    <w:rsid w:val="004521EC"/>
    <w:rsid w:val="0045230E"/>
    <w:rsid w:val="0045292C"/>
    <w:rsid w:val="00452C4E"/>
    <w:rsid w:val="004537B6"/>
    <w:rsid w:val="00453928"/>
    <w:rsid w:val="0045428D"/>
    <w:rsid w:val="004548AC"/>
    <w:rsid w:val="00454BA6"/>
    <w:rsid w:val="00454D75"/>
    <w:rsid w:val="00454D80"/>
    <w:rsid w:val="0045520B"/>
    <w:rsid w:val="004555E1"/>
    <w:rsid w:val="0045598F"/>
    <w:rsid w:val="00455CAB"/>
    <w:rsid w:val="00455D7B"/>
    <w:rsid w:val="00456A4C"/>
    <w:rsid w:val="00456F29"/>
    <w:rsid w:val="0045757B"/>
    <w:rsid w:val="004578A2"/>
    <w:rsid w:val="00460370"/>
    <w:rsid w:val="0046072A"/>
    <w:rsid w:val="00460B26"/>
    <w:rsid w:val="00460E0A"/>
    <w:rsid w:val="0046110C"/>
    <w:rsid w:val="00461353"/>
    <w:rsid w:val="004629E4"/>
    <w:rsid w:val="00462A83"/>
    <w:rsid w:val="00462F74"/>
    <w:rsid w:val="00463DE6"/>
    <w:rsid w:val="00463F10"/>
    <w:rsid w:val="004648AA"/>
    <w:rsid w:val="00464BC2"/>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33B"/>
    <w:rsid w:val="00471542"/>
    <w:rsid w:val="00472476"/>
    <w:rsid w:val="004728BE"/>
    <w:rsid w:val="00472EEC"/>
    <w:rsid w:val="00474039"/>
    <w:rsid w:val="0047416A"/>
    <w:rsid w:val="00474B17"/>
    <w:rsid w:val="00474C8E"/>
    <w:rsid w:val="00474D68"/>
    <w:rsid w:val="00475656"/>
    <w:rsid w:val="0047630A"/>
    <w:rsid w:val="00477FF0"/>
    <w:rsid w:val="00480439"/>
    <w:rsid w:val="0048103E"/>
    <w:rsid w:val="0048188D"/>
    <w:rsid w:val="00481A51"/>
    <w:rsid w:val="00481BB9"/>
    <w:rsid w:val="00482D4B"/>
    <w:rsid w:val="00482DD0"/>
    <w:rsid w:val="00482F26"/>
    <w:rsid w:val="00483211"/>
    <w:rsid w:val="004843A0"/>
    <w:rsid w:val="00484426"/>
    <w:rsid w:val="00484D87"/>
    <w:rsid w:val="00486A77"/>
    <w:rsid w:val="004877CD"/>
    <w:rsid w:val="00487884"/>
    <w:rsid w:val="00487A6F"/>
    <w:rsid w:val="004904B9"/>
    <w:rsid w:val="00490992"/>
    <w:rsid w:val="004913C4"/>
    <w:rsid w:val="00491CB7"/>
    <w:rsid w:val="00492487"/>
    <w:rsid w:val="00493B45"/>
    <w:rsid w:val="00494987"/>
    <w:rsid w:val="00495503"/>
    <w:rsid w:val="00495760"/>
    <w:rsid w:val="00495EAF"/>
    <w:rsid w:val="0049719C"/>
    <w:rsid w:val="004978B3"/>
    <w:rsid w:val="00497F18"/>
    <w:rsid w:val="004A058B"/>
    <w:rsid w:val="004A0849"/>
    <w:rsid w:val="004A08D1"/>
    <w:rsid w:val="004A0ADA"/>
    <w:rsid w:val="004A1108"/>
    <w:rsid w:val="004A14AD"/>
    <w:rsid w:val="004A1EAE"/>
    <w:rsid w:val="004A2677"/>
    <w:rsid w:val="004A268C"/>
    <w:rsid w:val="004A3E6B"/>
    <w:rsid w:val="004A4143"/>
    <w:rsid w:val="004A4883"/>
    <w:rsid w:val="004A4E99"/>
    <w:rsid w:val="004A4F88"/>
    <w:rsid w:val="004A5122"/>
    <w:rsid w:val="004A5173"/>
    <w:rsid w:val="004A550F"/>
    <w:rsid w:val="004A55BB"/>
    <w:rsid w:val="004A56F2"/>
    <w:rsid w:val="004A5D97"/>
    <w:rsid w:val="004A616F"/>
    <w:rsid w:val="004A63E8"/>
    <w:rsid w:val="004A6617"/>
    <w:rsid w:val="004A6D13"/>
    <w:rsid w:val="004A7495"/>
    <w:rsid w:val="004B0282"/>
    <w:rsid w:val="004B1136"/>
    <w:rsid w:val="004B1C83"/>
    <w:rsid w:val="004B20FF"/>
    <w:rsid w:val="004B225D"/>
    <w:rsid w:val="004B316C"/>
    <w:rsid w:val="004B3287"/>
    <w:rsid w:val="004B3A8D"/>
    <w:rsid w:val="004B4811"/>
    <w:rsid w:val="004B5A5C"/>
    <w:rsid w:val="004B5B1F"/>
    <w:rsid w:val="004B5D13"/>
    <w:rsid w:val="004B6EAA"/>
    <w:rsid w:val="004B6F3D"/>
    <w:rsid w:val="004B7271"/>
    <w:rsid w:val="004B7D3C"/>
    <w:rsid w:val="004B7E0F"/>
    <w:rsid w:val="004C00B5"/>
    <w:rsid w:val="004C03D5"/>
    <w:rsid w:val="004C03D9"/>
    <w:rsid w:val="004C0D0B"/>
    <w:rsid w:val="004C100A"/>
    <w:rsid w:val="004C12E4"/>
    <w:rsid w:val="004C2E1E"/>
    <w:rsid w:val="004C36CD"/>
    <w:rsid w:val="004C3AB6"/>
    <w:rsid w:val="004C3D3A"/>
    <w:rsid w:val="004C444A"/>
    <w:rsid w:val="004C49B7"/>
    <w:rsid w:val="004C4BBB"/>
    <w:rsid w:val="004C4C59"/>
    <w:rsid w:val="004C604F"/>
    <w:rsid w:val="004C693B"/>
    <w:rsid w:val="004C6955"/>
    <w:rsid w:val="004C6C20"/>
    <w:rsid w:val="004C7463"/>
    <w:rsid w:val="004C766F"/>
    <w:rsid w:val="004C7946"/>
    <w:rsid w:val="004C7E86"/>
    <w:rsid w:val="004D013F"/>
    <w:rsid w:val="004D0384"/>
    <w:rsid w:val="004D04F0"/>
    <w:rsid w:val="004D09DC"/>
    <w:rsid w:val="004D0AFA"/>
    <w:rsid w:val="004D1485"/>
    <w:rsid w:val="004D15CE"/>
    <w:rsid w:val="004D179B"/>
    <w:rsid w:val="004D17B9"/>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D79D4"/>
    <w:rsid w:val="004E04D1"/>
    <w:rsid w:val="004E1077"/>
    <w:rsid w:val="004E1249"/>
    <w:rsid w:val="004E134B"/>
    <w:rsid w:val="004E147D"/>
    <w:rsid w:val="004E173F"/>
    <w:rsid w:val="004E2C5A"/>
    <w:rsid w:val="004E2EAE"/>
    <w:rsid w:val="004E2F26"/>
    <w:rsid w:val="004E417C"/>
    <w:rsid w:val="004E5368"/>
    <w:rsid w:val="004E5938"/>
    <w:rsid w:val="004E5C60"/>
    <w:rsid w:val="004E5D3B"/>
    <w:rsid w:val="004E5FDF"/>
    <w:rsid w:val="004E63FE"/>
    <w:rsid w:val="004E674F"/>
    <w:rsid w:val="004E6F41"/>
    <w:rsid w:val="004E7643"/>
    <w:rsid w:val="004E7970"/>
    <w:rsid w:val="004E7B4F"/>
    <w:rsid w:val="004E7E37"/>
    <w:rsid w:val="004F027D"/>
    <w:rsid w:val="004F041E"/>
    <w:rsid w:val="004F0A4E"/>
    <w:rsid w:val="004F0A66"/>
    <w:rsid w:val="004F0D94"/>
    <w:rsid w:val="004F0F6C"/>
    <w:rsid w:val="004F149B"/>
    <w:rsid w:val="004F16DC"/>
    <w:rsid w:val="004F22F9"/>
    <w:rsid w:val="004F2311"/>
    <w:rsid w:val="004F26D8"/>
    <w:rsid w:val="004F2708"/>
    <w:rsid w:val="004F31C5"/>
    <w:rsid w:val="004F34DF"/>
    <w:rsid w:val="004F4757"/>
    <w:rsid w:val="004F483C"/>
    <w:rsid w:val="004F4FF0"/>
    <w:rsid w:val="004F5B75"/>
    <w:rsid w:val="004F5EFB"/>
    <w:rsid w:val="004F5FBD"/>
    <w:rsid w:val="004F6414"/>
    <w:rsid w:val="004F6426"/>
    <w:rsid w:val="004F643E"/>
    <w:rsid w:val="004F6892"/>
    <w:rsid w:val="004F6C95"/>
    <w:rsid w:val="004F6D3B"/>
    <w:rsid w:val="004F6E2C"/>
    <w:rsid w:val="004F77DE"/>
    <w:rsid w:val="004F78AC"/>
    <w:rsid w:val="004F7E75"/>
    <w:rsid w:val="00500453"/>
    <w:rsid w:val="00500B03"/>
    <w:rsid w:val="00500F96"/>
    <w:rsid w:val="0050105C"/>
    <w:rsid w:val="005010BC"/>
    <w:rsid w:val="00501B40"/>
    <w:rsid w:val="00502255"/>
    <w:rsid w:val="00502FF7"/>
    <w:rsid w:val="00504223"/>
    <w:rsid w:val="005049C2"/>
    <w:rsid w:val="00505346"/>
    <w:rsid w:val="0050542B"/>
    <w:rsid w:val="005056D2"/>
    <w:rsid w:val="00505DF6"/>
    <w:rsid w:val="0050686F"/>
    <w:rsid w:val="005075C4"/>
    <w:rsid w:val="00507602"/>
    <w:rsid w:val="00507857"/>
    <w:rsid w:val="00510004"/>
    <w:rsid w:val="005108DE"/>
    <w:rsid w:val="005118EB"/>
    <w:rsid w:val="00511F85"/>
    <w:rsid w:val="00512032"/>
    <w:rsid w:val="0051238C"/>
    <w:rsid w:val="00512B95"/>
    <w:rsid w:val="005139C9"/>
    <w:rsid w:val="00513AAC"/>
    <w:rsid w:val="00513E67"/>
    <w:rsid w:val="00513FBD"/>
    <w:rsid w:val="0051422D"/>
    <w:rsid w:val="0051434C"/>
    <w:rsid w:val="00514390"/>
    <w:rsid w:val="0051461B"/>
    <w:rsid w:val="00514634"/>
    <w:rsid w:val="00514AFD"/>
    <w:rsid w:val="00514B43"/>
    <w:rsid w:val="00514E9D"/>
    <w:rsid w:val="005150C9"/>
    <w:rsid w:val="00515409"/>
    <w:rsid w:val="00516A61"/>
    <w:rsid w:val="00516D40"/>
    <w:rsid w:val="00517BEF"/>
    <w:rsid w:val="00517DB9"/>
    <w:rsid w:val="00517DCF"/>
    <w:rsid w:val="005200D2"/>
    <w:rsid w:val="00520A33"/>
    <w:rsid w:val="005211C0"/>
    <w:rsid w:val="00521467"/>
    <w:rsid w:val="00521593"/>
    <w:rsid w:val="005219FF"/>
    <w:rsid w:val="00522237"/>
    <w:rsid w:val="00522298"/>
    <w:rsid w:val="00522F2E"/>
    <w:rsid w:val="005234AB"/>
    <w:rsid w:val="00523DE3"/>
    <w:rsid w:val="00523E07"/>
    <w:rsid w:val="00523E8A"/>
    <w:rsid w:val="00524987"/>
    <w:rsid w:val="00524CA3"/>
    <w:rsid w:val="00524D4C"/>
    <w:rsid w:val="00525A6B"/>
    <w:rsid w:val="005260B3"/>
    <w:rsid w:val="00526411"/>
    <w:rsid w:val="005270E2"/>
    <w:rsid w:val="005277A6"/>
    <w:rsid w:val="00527B11"/>
    <w:rsid w:val="00530618"/>
    <w:rsid w:val="00530802"/>
    <w:rsid w:val="005310C4"/>
    <w:rsid w:val="00532536"/>
    <w:rsid w:val="0053268E"/>
    <w:rsid w:val="005328FE"/>
    <w:rsid w:val="00532A69"/>
    <w:rsid w:val="0053318B"/>
    <w:rsid w:val="00533433"/>
    <w:rsid w:val="00533A06"/>
    <w:rsid w:val="0053432C"/>
    <w:rsid w:val="00534B18"/>
    <w:rsid w:val="00534E8C"/>
    <w:rsid w:val="00535050"/>
    <w:rsid w:val="005359A9"/>
    <w:rsid w:val="00535E47"/>
    <w:rsid w:val="00536260"/>
    <w:rsid w:val="00536393"/>
    <w:rsid w:val="005365FE"/>
    <w:rsid w:val="00536BFA"/>
    <w:rsid w:val="00537326"/>
    <w:rsid w:val="0053746B"/>
    <w:rsid w:val="0053755C"/>
    <w:rsid w:val="005409E3"/>
    <w:rsid w:val="00541349"/>
    <w:rsid w:val="0054195B"/>
    <w:rsid w:val="0054223E"/>
    <w:rsid w:val="00542335"/>
    <w:rsid w:val="00542FED"/>
    <w:rsid w:val="005437EE"/>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1E5D"/>
    <w:rsid w:val="005522F5"/>
    <w:rsid w:val="005528DA"/>
    <w:rsid w:val="00552BAB"/>
    <w:rsid w:val="00552C27"/>
    <w:rsid w:val="0055309D"/>
    <w:rsid w:val="0055337B"/>
    <w:rsid w:val="005537D6"/>
    <w:rsid w:val="00553E5E"/>
    <w:rsid w:val="00554245"/>
    <w:rsid w:val="005557AF"/>
    <w:rsid w:val="00555B47"/>
    <w:rsid w:val="0055606E"/>
    <w:rsid w:val="00556C75"/>
    <w:rsid w:val="00556ED4"/>
    <w:rsid w:val="00556F6E"/>
    <w:rsid w:val="00557697"/>
    <w:rsid w:val="0056039F"/>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D00"/>
    <w:rsid w:val="00565E2E"/>
    <w:rsid w:val="00566A8C"/>
    <w:rsid w:val="00567670"/>
    <w:rsid w:val="005700DF"/>
    <w:rsid w:val="005707AF"/>
    <w:rsid w:val="00570872"/>
    <w:rsid w:val="005709CB"/>
    <w:rsid w:val="00570A4F"/>
    <w:rsid w:val="00570B8A"/>
    <w:rsid w:val="00571096"/>
    <w:rsid w:val="00571362"/>
    <w:rsid w:val="0057187C"/>
    <w:rsid w:val="00571B1A"/>
    <w:rsid w:val="00572199"/>
    <w:rsid w:val="005721A3"/>
    <w:rsid w:val="00572415"/>
    <w:rsid w:val="00572E9E"/>
    <w:rsid w:val="00572FCE"/>
    <w:rsid w:val="005736FE"/>
    <w:rsid w:val="00574377"/>
    <w:rsid w:val="00574C22"/>
    <w:rsid w:val="00574CE2"/>
    <w:rsid w:val="00575883"/>
    <w:rsid w:val="00575A2F"/>
    <w:rsid w:val="00575C08"/>
    <w:rsid w:val="00575E15"/>
    <w:rsid w:val="00575EC6"/>
    <w:rsid w:val="00576208"/>
    <w:rsid w:val="0057674B"/>
    <w:rsid w:val="00577001"/>
    <w:rsid w:val="005775B2"/>
    <w:rsid w:val="00577AA5"/>
    <w:rsid w:val="00580104"/>
    <w:rsid w:val="00580CDD"/>
    <w:rsid w:val="005810A9"/>
    <w:rsid w:val="00582246"/>
    <w:rsid w:val="005823EC"/>
    <w:rsid w:val="00582610"/>
    <w:rsid w:val="0058262E"/>
    <w:rsid w:val="005827D1"/>
    <w:rsid w:val="00582998"/>
    <w:rsid w:val="0058318D"/>
    <w:rsid w:val="005832CD"/>
    <w:rsid w:val="005836BD"/>
    <w:rsid w:val="00583C52"/>
    <w:rsid w:val="00584231"/>
    <w:rsid w:val="005847DE"/>
    <w:rsid w:val="00585386"/>
    <w:rsid w:val="005855B4"/>
    <w:rsid w:val="00585845"/>
    <w:rsid w:val="00585A45"/>
    <w:rsid w:val="00585AFD"/>
    <w:rsid w:val="00585BE0"/>
    <w:rsid w:val="00585E4F"/>
    <w:rsid w:val="00586368"/>
    <w:rsid w:val="005864D8"/>
    <w:rsid w:val="005871AD"/>
    <w:rsid w:val="005871F8"/>
    <w:rsid w:val="00587CF0"/>
    <w:rsid w:val="005900AA"/>
    <w:rsid w:val="005902E9"/>
    <w:rsid w:val="00590C56"/>
    <w:rsid w:val="005918F2"/>
    <w:rsid w:val="00591FCE"/>
    <w:rsid w:val="00592CAF"/>
    <w:rsid w:val="00593151"/>
    <w:rsid w:val="0059347A"/>
    <w:rsid w:val="00594166"/>
    <w:rsid w:val="005945EA"/>
    <w:rsid w:val="0059463E"/>
    <w:rsid w:val="00594F82"/>
    <w:rsid w:val="00595019"/>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4A7"/>
    <w:rsid w:val="005A2578"/>
    <w:rsid w:val="005A2B01"/>
    <w:rsid w:val="005A2E9B"/>
    <w:rsid w:val="005A3167"/>
    <w:rsid w:val="005A3C26"/>
    <w:rsid w:val="005A3E97"/>
    <w:rsid w:val="005A4168"/>
    <w:rsid w:val="005A4549"/>
    <w:rsid w:val="005A4F49"/>
    <w:rsid w:val="005A56FF"/>
    <w:rsid w:val="005A57E4"/>
    <w:rsid w:val="005A6084"/>
    <w:rsid w:val="005A6BE6"/>
    <w:rsid w:val="005A6CE8"/>
    <w:rsid w:val="005A6DD8"/>
    <w:rsid w:val="005B0227"/>
    <w:rsid w:val="005B037F"/>
    <w:rsid w:val="005B0B25"/>
    <w:rsid w:val="005B0C59"/>
    <w:rsid w:val="005B111B"/>
    <w:rsid w:val="005B18CC"/>
    <w:rsid w:val="005B2033"/>
    <w:rsid w:val="005B27AF"/>
    <w:rsid w:val="005B2A30"/>
    <w:rsid w:val="005B2A96"/>
    <w:rsid w:val="005B35F2"/>
    <w:rsid w:val="005B4668"/>
    <w:rsid w:val="005B578E"/>
    <w:rsid w:val="005B57C5"/>
    <w:rsid w:val="005B5A43"/>
    <w:rsid w:val="005B5C99"/>
    <w:rsid w:val="005B6A8C"/>
    <w:rsid w:val="005B6A99"/>
    <w:rsid w:val="005B6DD2"/>
    <w:rsid w:val="005B6DD4"/>
    <w:rsid w:val="005B746B"/>
    <w:rsid w:val="005B7588"/>
    <w:rsid w:val="005C0357"/>
    <w:rsid w:val="005C1B5D"/>
    <w:rsid w:val="005C1BFE"/>
    <w:rsid w:val="005C29C3"/>
    <w:rsid w:val="005C2C05"/>
    <w:rsid w:val="005C2D48"/>
    <w:rsid w:val="005C3192"/>
    <w:rsid w:val="005C3CB5"/>
    <w:rsid w:val="005C3DD0"/>
    <w:rsid w:val="005C444E"/>
    <w:rsid w:val="005C44C4"/>
    <w:rsid w:val="005C486F"/>
    <w:rsid w:val="005C4FF5"/>
    <w:rsid w:val="005C5BCE"/>
    <w:rsid w:val="005C6C7B"/>
    <w:rsid w:val="005C788A"/>
    <w:rsid w:val="005D0ACF"/>
    <w:rsid w:val="005D0BB5"/>
    <w:rsid w:val="005D0BC0"/>
    <w:rsid w:val="005D223B"/>
    <w:rsid w:val="005D2E8E"/>
    <w:rsid w:val="005D2FA4"/>
    <w:rsid w:val="005D30A8"/>
    <w:rsid w:val="005D33B2"/>
    <w:rsid w:val="005D3998"/>
    <w:rsid w:val="005D3D21"/>
    <w:rsid w:val="005D3E92"/>
    <w:rsid w:val="005D3F2D"/>
    <w:rsid w:val="005D4A5B"/>
    <w:rsid w:val="005D4B8B"/>
    <w:rsid w:val="005D5051"/>
    <w:rsid w:val="005D508E"/>
    <w:rsid w:val="005D5986"/>
    <w:rsid w:val="005D6161"/>
    <w:rsid w:val="005D61C3"/>
    <w:rsid w:val="005D6306"/>
    <w:rsid w:val="005D64A4"/>
    <w:rsid w:val="005D6AB4"/>
    <w:rsid w:val="005D7036"/>
    <w:rsid w:val="005D74D4"/>
    <w:rsid w:val="005D7951"/>
    <w:rsid w:val="005D7B05"/>
    <w:rsid w:val="005E03A3"/>
    <w:rsid w:val="005E1143"/>
    <w:rsid w:val="005E1171"/>
    <w:rsid w:val="005E1EEA"/>
    <w:rsid w:val="005E21EC"/>
    <w:rsid w:val="005E2FAB"/>
    <w:rsid w:val="005E3132"/>
    <w:rsid w:val="005E3231"/>
    <w:rsid w:val="005E3759"/>
    <w:rsid w:val="005E37F5"/>
    <w:rsid w:val="005E4007"/>
    <w:rsid w:val="005E40C4"/>
    <w:rsid w:val="005E437C"/>
    <w:rsid w:val="005E440F"/>
    <w:rsid w:val="005E4952"/>
    <w:rsid w:val="005E49A5"/>
    <w:rsid w:val="005E4A18"/>
    <w:rsid w:val="005E4B1F"/>
    <w:rsid w:val="005E54F8"/>
    <w:rsid w:val="005E56AA"/>
    <w:rsid w:val="005E5A6A"/>
    <w:rsid w:val="005E5B5B"/>
    <w:rsid w:val="005E5D1A"/>
    <w:rsid w:val="005E60BF"/>
    <w:rsid w:val="005E76DF"/>
    <w:rsid w:val="005E79C3"/>
    <w:rsid w:val="005E7A94"/>
    <w:rsid w:val="005F0380"/>
    <w:rsid w:val="005F0D29"/>
    <w:rsid w:val="005F24AB"/>
    <w:rsid w:val="005F276A"/>
    <w:rsid w:val="005F2842"/>
    <w:rsid w:val="005F2E55"/>
    <w:rsid w:val="005F30D7"/>
    <w:rsid w:val="005F3591"/>
    <w:rsid w:val="005F3986"/>
    <w:rsid w:val="005F3DAF"/>
    <w:rsid w:val="005F3FF3"/>
    <w:rsid w:val="005F416C"/>
    <w:rsid w:val="005F429C"/>
    <w:rsid w:val="005F4671"/>
    <w:rsid w:val="005F4DCC"/>
    <w:rsid w:val="005F4F5E"/>
    <w:rsid w:val="005F5561"/>
    <w:rsid w:val="005F5586"/>
    <w:rsid w:val="005F5B85"/>
    <w:rsid w:val="005F62C7"/>
    <w:rsid w:val="005F6A3C"/>
    <w:rsid w:val="005F7015"/>
    <w:rsid w:val="005F7462"/>
    <w:rsid w:val="005F77F6"/>
    <w:rsid w:val="005F7F55"/>
    <w:rsid w:val="006001F4"/>
    <w:rsid w:val="006003E0"/>
    <w:rsid w:val="006007CA"/>
    <w:rsid w:val="00600D64"/>
    <w:rsid w:val="00600F06"/>
    <w:rsid w:val="00602050"/>
    <w:rsid w:val="00602511"/>
    <w:rsid w:val="00602552"/>
    <w:rsid w:val="00602CCC"/>
    <w:rsid w:val="0060314D"/>
    <w:rsid w:val="00603314"/>
    <w:rsid w:val="0060381E"/>
    <w:rsid w:val="006038E6"/>
    <w:rsid w:val="00603FEF"/>
    <w:rsid w:val="006046CF"/>
    <w:rsid w:val="00604DC0"/>
    <w:rsid w:val="0060571C"/>
    <w:rsid w:val="00605C32"/>
    <w:rsid w:val="0060612F"/>
    <w:rsid w:val="006064F6"/>
    <w:rsid w:val="006066ED"/>
    <w:rsid w:val="006070A1"/>
    <w:rsid w:val="0060739D"/>
    <w:rsid w:val="006074DA"/>
    <w:rsid w:val="00607B51"/>
    <w:rsid w:val="00610775"/>
    <w:rsid w:val="006109CC"/>
    <w:rsid w:val="00610EAC"/>
    <w:rsid w:val="00611025"/>
    <w:rsid w:val="00611378"/>
    <w:rsid w:val="006119F9"/>
    <w:rsid w:val="00611F5F"/>
    <w:rsid w:val="006131B0"/>
    <w:rsid w:val="00613302"/>
    <w:rsid w:val="0061369A"/>
    <w:rsid w:val="00613CC1"/>
    <w:rsid w:val="0061405C"/>
    <w:rsid w:val="00614222"/>
    <w:rsid w:val="006143B5"/>
    <w:rsid w:val="006147BA"/>
    <w:rsid w:val="00614AC9"/>
    <w:rsid w:val="00614CE7"/>
    <w:rsid w:val="0061533E"/>
    <w:rsid w:val="00615381"/>
    <w:rsid w:val="006158CA"/>
    <w:rsid w:val="00615F61"/>
    <w:rsid w:val="00616682"/>
    <w:rsid w:val="00617AE9"/>
    <w:rsid w:val="00617BB6"/>
    <w:rsid w:val="00620C16"/>
    <w:rsid w:val="00621002"/>
    <w:rsid w:val="00621548"/>
    <w:rsid w:val="006216A7"/>
    <w:rsid w:val="00621A79"/>
    <w:rsid w:val="00621B0A"/>
    <w:rsid w:val="00621B32"/>
    <w:rsid w:val="00621DB9"/>
    <w:rsid w:val="006223B4"/>
    <w:rsid w:val="00622A00"/>
    <w:rsid w:val="00622B24"/>
    <w:rsid w:val="006232C6"/>
    <w:rsid w:val="00623388"/>
    <w:rsid w:val="00623768"/>
    <w:rsid w:val="00623D17"/>
    <w:rsid w:val="0062458B"/>
    <w:rsid w:val="00624735"/>
    <w:rsid w:val="00625F15"/>
    <w:rsid w:val="0062605B"/>
    <w:rsid w:val="006268E5"/>
    <w:rsid w:val="00627293"/>
    <w:rsid w:val="00630271"/>
    <w:rsid w:val="00630BB7"/>
    <w:rsid w:val="0063246E"/>
    <w:rsid w:val="00633566"/>
    <w:rsid w:val="006344A0"/>
    <w:rsid w:val="006344CE"/>
    <w:rsid w:val="00634912"/>
    <w:rsid w:val="00634D8A"/>
    <w:rsid w:val="006356A2"/>
    <w:rsid w:val="00635F32"/>
    <w:rsid w:val="006361A2"/>
    <w:rsid w:val="00636482"/>
    <w:rsid w:val="00636B89"/>
    <w:rsid w:val="006372EE"/>
    <w:rsid w:val="00637477"/>
    <w:rsid w:val="0063753B"/>
    <w:rsid w:val="006378EE"/>
    <w:rsid w:val="00637D1C"/>
    <w:rsid w:val="00637FF3"/>
    <w:rsid w:val="00640AF1"/>
    <w:rsid w:val="006410BD"/>
    <w:rsid w:val="006416DA"/>
    <w:rsid w:val="00641902"/>
    <w:rsid w:val="0064192D"/>
    <w:rsid w:val="00641A7E"/>
    <w:rsid w:val="00642717"/>
    <w:rsid w:val="00642CBA"/>
    <w:rsid w:val="00643502"/>
    <w:rsid w:val="006436A0"/>
    <w:rsid w:val="00643780"/>
    <w:rsid w:val="00644036"/>
    <w:rsid w:val="00644305"/>
    <w:rsid w:val="006448C9"/>
    <w:rsid w:val="00644AE6"/>
    <w:rsid w:val="00644AFE"/>
    <w:rsid w:val="00644F06"/>
    <w:rsid w:val="00645062"/>
    <w:rsid w:val="00646A17"/>
    <w:rsid w:val="00646FA5"/>
    <w:rsid w:val="00647137"/>
    <w:rsid w:val="006477BB"/>
    <w:rsid w:val="0065026F"/>
    <w:rsid w:val="006505D6"/>
    <w:rsid w:val="006508CF"/>
    <w:rsid w:val="00651DA0"/>
    <w:rsid w:val="00652230"/>
    <w:rsid w:val="006523B8"/>
    <w:rsid w:val="00652612"/>
    <w:rsid w:val="006532EB"/>
    <w:rsid w:val="00653827"/>
    <w:rsid w:val="00653863"/>
    <w:rsid w:val="00653DA6"/>
    <w:rsid w:val="00653F7D"/>
    <w:rsid w:val="006543D1"/>
    <w:rsid w:val="00654FBE"/>
    <w:rsid w:val="0065540D"/>
    <w:rsid w:val="006556E4"/>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2EE1"/>
    <w:rsid w:val="0066314C"/>
    <w:rsid w:val="00664D00"/>
    <w:rsid w:val="00664D6E"/>
    <w:rsid w:val="006659F7"/>
    <w:rsid w:val="00666BE6"/>
    <w:rsid w:val="00666E9E"/>
    <w:rsid w:val="006671E4"/>
    <w:rsid w:val="006675CA"/>
    <w:rsid w:val="0066793C"/>
    <w:rsid w:val="00670C41"/>
    <w:rsid w:val="00670D8A"/>
    <w:rsid w:val="00671387"/>
    <w:rsid w:val="00671654"/>
    <w:rsid w:val="00671847"/>
    <w:rsid w:val="0067224B"/>
    <w:rsid w:val="006722AA"/>
    <w:rsid w:val="00672391"/>
    <w:rsid w:val="006727A2"/>
    <w:rsid w:val="00672F51"/>
    <w:rsid w:val="006731E9"/>
    <w:rsid w:val="00673D81"/>
    <w:rsid w:val="00673DC2"/>
    <w:rsid w:val="00674A46"/>
    <w:rsid w:val="00674AA7"/>
    <w:rsid w:val="00674AEE"/>
    <w:rsid w:val="00675D29"/>
    <w:rsid w:val="00675D8F"/>
    <w:rsid w:val="0067644E"/>
    <w:rsid w:val="006805CE"/>
    <w:rsid w:val="0068160C"/>
    <w:rsid w:val="00681638"/>
    <w:rsid w:val="006821AB"/>
    <w:rsid w:val="006821F5"/>
    <w:rsid w:val="006824FA"/>
    <w:rsid w:val="00682C5E"/>
    <w:rsid w:val="006832EA"/>
    <w:rsid w:val="0068343C"/>
    <w:rsid w:val="006836F3"/>
    <w:rsid w:val="00683A33"/>
    <w:rsid w:val="00683E74"/>
    <w:rsid w:val="00684361"/>
    <w:rsid w:val="00684B7B"/>
    <w:rsid w:val="0068527C"/>
    <w:rsid w:val="006854D8"/>
    <w:rsid w:val="00685930"/>
    <w:rsid w:val="00685FBF"/>
    <w:rsid w:val="00686074"/>
    <w:rsid w:val="00686315"/>
    <w:rsid w:val="00686DB8"/>
    <w:rsid w:val="006871DB"/>
    <w:rsid w:val="00687484"/>
    <w:rsid w:val="00687741"/>
    <w:rsid w:val="00687829"/>
    <w:rsid w:val="0068793E"/>
    <w:rsid w:val="0069036D"/>
    <w:rsid w:val="00690375"/>
    <w:rsid w:val="00690603"/>
    <w:rsid w:val="006906DF"/>
    <w:rsid w:val="00690EBB"/>
    <w:rsid w:val="00691126"/>
    <w:rsid w:val="006913BD"/>
    <w:rsid w:val="0069143A"/>
    <w:rsid w:val="0069149F"/>
    <w:rsid w:val="00691B4C"/>
    <w:rsid w:val="00691D18"/>
    <w:rsid w:val="0069263D"/>
    <w:rsid w:val="00692FC3"/>
    <w:rsid w:val="00693BCD"/>
    <w:rsid w:val="00693BEA"/>
    <w:rsid w:val="00693F63"/>
    <w:rsid w:val="00694396"/>
    <w:rsid w:val="006946D8"/>
    <w:rsid w:val="00694C06"/>
    <w:rsid w:val="006953BE"/>
    <w:rsid w:val="00695615"/>
    <w:rsid w:val="0069567A"/>
    <w:rsid w:val="00697237"/>
    <w:rsid w:val="006975A8"/>
    <w:rsid w:val="006978A5"/>
    <w:rsid w:val="00697CA4"/>
    <w:rsid w:val="006A073E"/>
    <w:rsid w:val="006A0AC0"/>
    <w:rsid w:val="006A0F67"/>
    <w:rsid w:val="006A1552"/>
    <w:rsid w:val="006A181B"/>
    <w:rsid w:val="006A1B26"/>
    <w:rsid w:val="006A225F"/>
    <w:rsid w:val="006A2873"/>
    <w:rsid w:val="006A2A2D"/>
    <w:rsid w:val="006A3594"/>
    <w:rsid w:val="006A4309"/>
    <w:rsid w:val="006A43F3"/>
    <w:rsid w:val="006A633A"/>
    <w:rsid w:val="006A70D1"/>
    <w:rsid w:val="006A7246"/>
    <w:rsid w:val="006A77D2"/>
    <w:rsid w:val="006A7917"/>
    <w:rsid w:val="006A7A95"/>
    <w:rsid w:val="006A7ACC"/>
    <w:rsid w:val="006A7C4A"/>
    <w:rsid w:val="006B00B5"/>
    <w:rsid w:val="006B0388"/>
    <w:rsid w:val="006B0565"/>
    <w:rsid w:val="006B09B0"/>
    <w:rsid w:val="006B0A76"/>
    <w:rsid w:val="006B137D"/>
    <w:rsid w:val="006B1893"/>
    <w:rsid w:val="006B1AEA"/>
    <w:rsid w:val="006B219C"/>
    <w:rsid w:val="006B2C3A"/>
    <w:rsid w:val="006B2F18"/>
    <w:rsid w:val="006B2F42"/>
    <w:rsid w:val="006B3442"/>
    <w:rsid w:val="006B3C7E"/>
    <w:rsid w:val="006B4480"/>
    <w:rsid w:val="006B4BED"/>
    <w:rsid w:val="006B4EC1"/>
    <w:rsid w:val="006B4FC9"/>
    <w:rsid w:val="006B5B8C"/>
    <w:rsid w:val="006B5D7E"/>
    <w:rsid w:val="006B60AA"/>
    <w:rsid w:val="006B619D"/>
    <w:rsid w:val="006B6484"/>
    <w:rsid w:val="006B6914"/>
    <w:rsid w:val="006B6CDE"/>
    <w:rsid w:val="006B7080"/>
    <w:rsid w:val="006B7D4C"/>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514E"/>
    <w:rsid w:val="006C567A"/>
    <w:rsid w:val="006C6435"/>
    <w:rsid w:val="006C6A01"/>
    <w:rsid w:val="006C6CDF"/>
    <w:rsid w:val="006C6E56"/>
    <w:rsid w:val="006C6ED9"/>
    <w:rsid w:val="006C7125"/>
    <w:rsid w:val="006C799F"/>
    <w:rsid w:val="006D0073"/>
    <w:rsid w:val="006D062B"/>
    <w:rsid w:val="006D0BE0"/>
    <w:rsid w:val="006D118B"/>
    <w:rsid w:val="006D121C"/>
    <w:rsid w:val="006D17F6"/>
    <w:rsid w:val="006D1940"/>
    <w:rsid w:val="006D2412"/>
    <w:rsid w:val="006D2B16"/>
    <w:rsid w:val="006D2BBE"/>
    <w:rsid w:val="006D2D17"/>
    <w:rsid w:val="006D33CF"/>
    <w:rsid w:val="006D39DF"/>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3D75"/>
    <w:rsid w:val="006E4123"/>
    <w:rsid w:val="006E4488"/>
    <w:rsid w:val="006E44AF"/>
    <w:rsid w:val="006E49E4"/>
    <w:rsid w:val="006E55A2"/>
    <w:rsid w:val="006E5910"/>
    <w:rsid w:val="006E6558"/>
    <w:rsid w:val="006E6BF1"/>
    <w:rsid w:val="006E6F79"/>
    <w:rsid w:val="006E714C"/>
    <w:rsid w:val="006E7821"/>
    <w:rsid w:val="006E7833"/>
    <w:rsid w:val="006E7A41"/>
    <w:rsid w:val="006E7C36"/>
    <w:rsid w:val="006E7E36"/>
    <w:rsid w:val="006F008A"/>
    <w:rsid w:val="006F0323"/>
    <w:rsid w:val="006F09DC"/>
    <w:rsid w:val="006F0A8C"/>
    <w:rsid w:val="006F1475"/>
    <w:rsid w:val="006F15BF"/>
    <w:rsid w:val="006F1AD3"/>
    <w:rsid w:val="006F223E"/>
    <w:rsid w:val="006F2682"/>
    <w:rsid w:val="006F276C"/>
    <w:rsid w:val="006F3037"/>
    <w:rsid w:val="006F3AD8"/>
    <w:rsid w:val="006F40F6"/>
    <w:rsid w:val="006F44CD"/>
    <w:rsid w:val="006F44DA"/>
    <w:rsid w:val="006F5473"/>
    <w:rsid w:val="006F568F"/>
    <w:rsid w:val="006F6B09"/>
    <w:rsid w:val="006F6B7A"/>
    <w:rsid w:val="006F6C01"/>
    <w:rsid w:val="006F7F82"/>
    <w:rsid w:val="00700202"/>
    <w:rsid w:val="00700F3D"/>
    <w:rsid w:val="007011FE"/>
    <w:rsid w:val="00701906"/>
    <w:rsid w:val="00701979"/>
    <w:rsid w:val="00702A0A"/>
    <w:rsid w:val="00702F1C"/>
    <w:rsid w:val="007032E2"/>
    <w:rsid w:val="007040AC"/>
    <w:rsid w:val="00704148"/>
    <w:rsid w:val="00704C29"/>
    <w:rsid w:val="007051D7"/>
    <w:rsid w:val="0070540B"/>
    <w:rsid w:val="007055B3"/>
    <w:rsid w:val="00705629"/>
    <w:rsid w:val="00705D01"/>
    <w:rsid w:val="00705D02"/>
    <w:rsid w:val="007060F9"/>
    <w:rsid w:val="0070654E"/>
    <w:rsid w:val="00706595"/>
    <w:rsid w:val="00707145"/>
    <w:rsid w:val="007077A1"/>
    <w:rsid w:val="00707B0E"/>
    <w:rsid w:val="00707F4C"/>
    <w:rsid w:val="007102E5"/>
    <w:rsid w:val="00710801"/>
    <w:rsid w:val="0071085C"/>
    <w:rsid w:val="00710C35"/>
    <w:rsid w:val="00711741"/>
    <w:rsid w:val="007118FC"/>
    <w:rsid w:val="0071227E"/>
    <w:rsid w:val="007127B1"/>
    <w:rsid w:val="00712F63"/>
    <w:rsid w:val="00713068"/>
    <w:rsid w:val="00714F80"/>
    <w:rsid w:val="00715229"/>
    <w:rsid w:val="00715DF9"/>
    <w:rsid w:val="00716039"/>
    <w:rsid w:val="00716129"/>
    <w:rsid w:val="00716CF8"/>
    <w:rsid w:val="00717B30"/>
    <w:rsid w:val="00717BD8"/>
    <w:rsid w:val="00720271"/>
    <w:rsid w:val="007210D2"/>
    <w:rsid w:val="0072119E"/>
    <w:rsid w:val="00721DA5"/>
    <w:rsid w:val="00721E1C"/>
    <w:rsid w:val="007224D0"/>
    <w:rsid w:val="00722603"/>
    <w:rsid w:val="0072318D"/>
    <w:rsid w:val="007235D6"/>
    <w:rsid w:val="0072362F"/>
    <w:rsid w:val="00723C1C"/>
    <w:rsid w:val="00724193"/>
    <w:rsid w:val="007248E4"/>
    <w:rsid w:val="00724CBD"/>
    <w:rsid w:val="0072574F"/>
    <w:rsid w:val="00725A37"/>
    <w:rsid w:val="00725A43"/>
    <w:rsid w:val="00726104"/>
    <w:rsid w:val="00726A56"/>
    <w:rsid w:val="00727006"/>
    <w:rsid w:val="00727E21"/>
    <w:rsid w:val="00727E90"/>
    <w:rsid w:val="007301A5"/>
    <w:rsid w:val="007302F9"/>
    <w:rsid w:val="007305E3"/>
    <w:rsid w:val="00730710"/>
    <w:rsid w:val="0073075C"/>
    <w:rsid w:val="00730C15"/>
    <w:rsid w:val="00730F96"/>
    <w:rsid w:val="00731614"/>
    <w:rsid w:val="00731784"/>
    <w:rsid w:val="007319F0"/>
    <w:rsid w:val="00731CD1"/>
    <w:rsid w:val="00732498"/>
    <w:rsid w:val="00732534"/>
    <w:rsid w:val="007329CE"/>
    <w:rsid w:val="00732C40"/>
    <w:rsid w:val="00732F59"/>
    <w:rsid w:val="007330C6"/>
    <w:rsid w:val="007330F6"/>
    <w:rsid w:val="0073351A"/>
    <w:rsid w:val="00733527"/>
    <w:rsid w:val="007337C1"/>
    <w:rsid w:val="00733A77"/>
    <w:rsid w:val="00733ADD"/>
    <w:rsid w:val="00733E62"/>
    <w:rsid w:val="00734027"/>
    <w:rsid w:val="0073415E"/>
    <w:rsid w:val="00734A69"/>
    <w:rsid w:val="00734AC5"/>
    <w:rsid w:val="00734ADB"/>
    <w:rsid w:val="00734C67"/>
    <w:rsid w:val="007355C0"/>
    <w:rsid w:val="007357C5"/>
    <w:rsid w:val="00736415"/>
    <w:rsid w:val="0073650F"/>
    <w:rsid w:val="00737806"/>
    <w:rsid w:val="00737F59"/>
    <w:rsid w:val="00740068"/>
    <w:rsid w:val="00740209"/>
    <w:rsid w:val="00740230"/>
    <w:rsid w:val="00740B8B"/>
    <w:rsid w:val="007410D7"/>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75BA"/>
    <w:rsid w:val="00750387"/>
    <w:rsid w:val="0075043F"/>
    <w:rsid w:val="007507F9"/>
    <w:rsid w:val="007519CE"/>
    <w:rsid w:val="00751CD2"/>
    <w:rsid w:val="00751CD4"/>
    <w:rsid w:val="007521A4"/>
    <w:rsid w:val="0075368C"/>
    <w:rsid w:val="00753B30"/>
    <w:rsid w:val="00753D89"/>
    <w:rsid w:val="00753F30"/>
    <w:rsid w:val="00754646"/>
    <w:rsid w:val="00754EE0"/>
    <w:rsid w:val="00755361"/>
    <w:rsid w:val="00755C36"/>
    <w:rsid w:val="00756DA9"/>
    <w:rsid w:val="00757653"/>
    <w:rsid w:val="007577F0"/>
    <w:rsid w:val="007578B1"/>
    <w:rsid w:val="00757DCA"/>
    <w:rsid w:val="007602DF"/>
    <w:rsid w:val="00760DB6"/>
    <w:rsid w:val="007617E9"/>
    <w:rsid w:val="007619A1"/>
    <w:rsid w:val="007619DD"/>
    <w:rsid w:val="00761A44"/>
    <w:rsid w:val="00761B60"/>
    <w:rsid w:val="00761C7A"/>
    <w:rsid w:val="007623CF"/>
    <w:rsid w:val="0076293F"/>
    <w:rsid w:val="00763591"/>
    <w:rsid w:val="00763909"/>
    <w:rsid w:val="00763DD2"/>
    <w:rsid w:val="007646CD"/>
    <w:rsid w:val="00764992"/>
    <w:rsid w:val="00765637"/>
    <w:rsid w:val="00765B5A"/>
    <w:rsid w:val="00765EAA"/>
    <w:rsid w:val="007660CA"/>
    <w:rsid w:val="00766B77"/>
    <w:rsid w:val="00766C30"/>
    <w:rsid w:val="00767194"/>
    <w:rsid w:val="00767AE8"/>
    <w:rsid w:val="00770354"/>
    <w:rsid w:val="007708F9"/>
    <w:rsid w:val="007709D4"/>
    <w:rsid w:val="00771151"/>
    <w:rsid w:val="00771344"/>
    <w:rsid w:val="00772422"/>
    <w:rsid w:val="00772852"/>
    <w:rsid w:val="007729F6"/>
    <w:rsid w:val="00772BBF"/>
    <w:rsid w:val="00772C6F"/>
    <w:rsid w:val="00773B51"/>
    <w:rsid w:val="00773F8E"/>
    <w:rsid w:val="0077435F"/>
    <w:rsid w:val="007748B9"/>
    <w:rsid w:val="00774C95"/>
    <w:rsid w:val="00774E51"/>
    <w:rsid w:val="0077550D"/>
    <w:rsid w:val="00775984"/>
    <w:rsid w:val="00775C46"/>
    <w:rsid w:val="00776429"/>
    <w:rsid w:val="00776659"/>
    <w:rsid w:val="0077677E"/>
    <w:rsid w:val="00776BD7"/>
    <w:rsid w:val="00776E88"/>
    <w:rsid w:val="0077771E"/>
    <w:rsid w:val="00777C92"/>
    <w:rsid w:val="00777F1D"/>
    <w:rsid w:val="00780242"/>
    <w:rsid w:val="00780B5A"/>
    <w:rsid w:val="00780F12"/>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5DFE"/>
    <w:rsid w:val="00786A84"/>
    <w:rsid w:val="007878BF"/>
    <w:rsid w:val="00787E8B"/>
    <w:rsid w:val="0079027A"/>
    <w:rsid w:val="00790AD3"/>
    <w:rsid w:val="00790ADC"/>
    <w:rsid w:val="007910F8"/>
    <w:rsid w:val="00791C12"/>
    <w:rsid w:val="00791E95"/>
    <w:rsid w:val="007921DB"/>
    <w:rsid w:val="00792D59"/>
    <w:rsid w:val="00793962"/>
    <w:rsid w:val="007939AA"/>
    <w:rsid w:val="00794511"/>
    <w:rsid w:val="00795811"/>
    <w:rsid w:val="00795892"/>
    <w:rsid w:val="0079614D"/>
    <w:rsid w:val="00796244"/>
    <w:rsid w:val="0079654D"/>
    <w:rsid w:val="0079670F"/>
    <w:rsid w:val="00796E12"/>
    <w:rsid w:val="00797068"/>
    <w:rsid w:val="00797931"/>
    <w:rsid w:val="007A01DA"/>
    <w:rsid w:val="007A0406"/>
    <w:rsid w:val="007A0815"/>
    <w:rsid w:val="007A0AA4"/>
    <w:rsid w:val="007A1332"/>
    <w:rsid w:val="007A155B"/>
    <w:rsid w:val="007A1A3C"/>
    <w:rsid w:val="007A2849"/>
    <w:rsid w:val="007A3229"/>
    <w:rsid w:val="007A3415"/>
    <w:rsid w:val="007A35C7"/>
    <w:rsid w:val="007A35D3"/>
    <w:rsid w:val="007A39A6"/>
    <w:rsid w:val="007A4085"/>
    <w:rsid w:val="007A40F3"/>
    <w:rsid w:val="007A4187"/>
    <w:rsid w:val="007A4B8D"/>
    <w:rsid w:val="007A4F13"/>
    <w:rsid w:val="007A5F1C"/>
    <w:rsid w:val="007A63F9"/>
    <w:rsid w:val="007A65E9"/>
    <w:rsid w:val="007A6945"/>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2492"/>
    <w:rsid w:val="007B374B"/>
    <w:rsid w:val="007B4CBF"/>
    <w:rsid w:val="007B686F"/>
    <w:rsid w:val="007B6E4E"/>
    <w:rsid w:val="007B7B34"/>
    <w:rsid w:val="007B7C91"/>
    <w:rsid w:val="007C0770"/>
    <w:rsid w:val="007C0790"/>
    <w:rsid w:val="007C0A38"/>
    <w:rsid w:val="007C0E04"/>
    <w:rsid w:val="007C1489"/>
    <w:rsid w:val="007C16A6"/>
    <w:rsid w:val="007C2108"/>
    <w:rsid w:val="007C3158"/>
    <w:rsid w:val="007C3DD5"/>
    <w:rsid w:val="007C4032"/>
    <w:rsid w:val="007C4860"/>
    <w:rsid w:val="007C4BF3"/>
    <w:rsid w:val="007C4D42"/>
    <w:rsid w:val="007C4F66"/>
    <w:rsid w:val="007C5791"/>
    <w:rsid w:val="007C57F0"/>
    <w:rsid w:val="007C5976"/>
    <w:rsid w:val="007C59ED"/>
    <w:rsid w:val="007C5B52"/>
    <w:rsid w:val="007C5DC8"/>
    <w:rsid w:val="007C7BE6"/>
    <w:rsid w:val="007C7D81"/>
    <w:rsid w:val="007D0194"/>
    <w:rsid w:val="007D15B5"/>
    <w:rsid w:val="007D2250"/>
    <w:rsid w:val="007D22A4"/>
    <w:rsid w:val="007D285C"/>
    <w:rsid w:val="007D2BE4"/>
    <w:rsid w:val="007D3AE4"/>
    <w:rsid w:val="007D3C8D"/>
    <w:rsid w:val="007D3FBD"/>
    <w:rsid w:val="007D4198"/>
    <w:rsid w:val="007D4702"/>
    <w:rsid w:val="007D4C1E"/>
    <w:rsid w:val="007D4C4D"/>
    <w:rsid w:val="007D4CBB"/>
    <w:rsid w:val="007D4F41"/>
    <w:rsid w:val="007D519A"/>
    <w:rsid w:val="007D5B8F"/>
    <w:rsid w:val="007D5BA2"/>
    <w:rsid w:val="007D5D96"/>
    <w:rsid w:val="007D5F1C"/>
    <w:rsid w:val="007D66FD"/>
    <w:rsid w:val="007D69F0"/>
    <w:rsid w:val="007D6FFB"/>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3A5"/>
    <w:rsid w:val="007E45FA"/>
    <w:rsid w:val="007E4F3B"/>
    <w:rsid w:val="007E54A8"/>
    <w:rsid w:val="007E5719"/>
    <w:rsid w:val="007E642C"/>
    <w:rsid w:val="007E6BDC"/>
    <w:rsid w:val="007E6E05"/>
    <w:rsid w:val="007E727D"/>
    <w:rsid w:val="007E7388"/>
    <w:rsid w:val="007E77EF"/>
    <w:rsid w:val="007E7B98"/>
    <w:rsid w:val="007F0757"/>
    <w:rsid w:val="007F1991"/>
    <w:rsid w:val="007F1C4D"/>
    <w:rsid w:val="007F1C8E"/>
    <w:rsid w:val="007F22DB"/>
    <w:rsid w:val="007F230C"/>
    <w:rsid w:val="007F2708"/>
    <w:rsid w:val="007F2D68"/>
    <w:rsid w:val="007F2EE1"/>
    <w:rsid w:val="007F3935"/>
    <w:rsid w:val="007F3C91"/>
    <w:rsid w:val="007F418A"/>
    <w:rsid w:val="007F539F"/>
    <w:rsid w:val="007F54E7"/>
    <w:rsid w:val="007F576A"/>
    <w:rsid w:val="007F5C97"/>
    <w:rsid w:val="007F6096"/>
    <w:rsid w:val="007F6313"/>
    <w:rsid w:val="007F69DD"/>
    <w:rsid w:val="007F722E"/>
    <w:rsid w:val="007F7772"/>
    <w:rsid w:val="007F7AC9"/>
    <w:rsid w:val="0080087A"/>
    <w:rsid w:val="00801296"/>
    <w:rsid w:val="00801D0E"/>
    <w:rsid w:val="00802BD0"/>
    <w:rsid w:val="00802CC4"/>
    <w:rsid w:val="008042DE"/>
    <w:rsid w:val="00804568"/>
    <w:rsid w:val="008047A7"/>
    <w:rsid w:val="008047C3"/>
    <w:rsid w:val="0080596C"/>
    <w:rsid w:val="00805D6C"/>
    <w:rsid w:val="008061B1"/>
    <w:rsid w:val="0080678D"/>
    <w:rsid w:val="00806980"/>
    <w:rsid w:val="00807248"/>
    <w:rsid w:val="008076B7"/>
    <w:rsid w:val="00810136"/>
    <w:rsid w:val="00810619"/>
    <w:rsid w:val="008106A4"/>
    <w:rsid w:val="00810B7C"/>
    <w:rsid w:val="008115A9"/>
    <w:rsid w:val="008120FE"/>
    <w:rsid w:val="00812168"/>
    <w:rsid w:val="008121A9"/>
    <w:rsid w:val="00812494"/>
    <w:rsid w:val="008124C6"/>
    <w:rsid w:val="00812721"/>
    <w:rsid w:val="00813836"/>
    <w:rsid w:val="00814D00"/>
    <w:rsid w:val="00815181"/>
    <w:rsid w:val="008153C0"/>
    <w:rsid w:val="00815F02"/>
    <w:rsid w:val="00816639"/>
    <w:rsid w:val="008167A8"/>
    <w:rsid w:val="00816F9B"/>
    <w:rsid w:val="00817501"/>
    <w:rsid w:val="00817DE9"/>
    <w:rsid w:val="0082079E"/>
    <w:rsid w:val="00820AA5"/>
    <w:rsid w:val="00820CCB"/>
    <w:rsid w:val="00823152"/>
    <w:rsid w:val="00823972"/>
    <w:rsid w:val="0082408E"/>
    <w:rsid w:val="008240C1"/>
    <w:rsid w:val="00824A31"/>
    <w:rsid w:val="00825BAC"/>
    <w:rsid w:val="00825DD3"/>
    <w:rsid w:val="00826395"/>
    <w:rsid w:val="00827374"/>
    <w:rsid w:val="0082787E"/>
    <w:rsid w:val="00830D7E"/>
    <w:rsid w:val="00831651"/>
    <w:rsid w:val="00831BD2"/>
    <w:rsid w:val="00831C3E"/>
    <w:rsid w:val="00832B4F"/>
    <w:rsid w:val="00832D9D"/>
    <w:rsid w:val="008333CB"/>
    <w:rsid w:val="00833996"/>
    <w:rsid w:val="00834B61"/>
    <w:rsid w:val="008351F6"/>
    <w:rsid w:val="00835760"/>
    <w:rsid w:val="008359CE"/>
    <w:rsid w:val="00836039"/>
    <w:rsid w:val="00836B74"/>
    <w:rsid w:val="00837732"/>
    <w:rsid w:val="00837A00"/>
    <w:rsid w:val="00837C37"/>
    <w:rsid w:val="00837CFB"/>
    <w:rsid w:val="00840A20"/>
    <w:rsid w:val="00840E51"/>
    <w:rsid w:val="008411F5"/>
    <w:rsid w:val="0084190A"/>
    <w:rsid w:val="008423FC"/>
    <w:rsid w:val="008425D5"/>
    <w:rsid w:val="00843096"/>
    <w:rsid w:val="00843289"/>
    <w:rsid w:val="00843CA1"/>
    <w:rsid w:val="00843EFA"/>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EC1"/>
    <w:rsid w:val="00850F9B"/>
    <w:rsid w:val="008513F1"/>
    <w:rsid w:val="00851F8F"/>
    <w:rsid w:val="00851FD6"/>
    <w:rsid w:val="008526AB"/>
    <w:rsid w:val="00852E0C"/>
    <w:rsid w:val="00853B0F"/>
    <w:rsid w:val="00853CA5"/>
    <w:rsid w:val="00854117"/>
    <w:rsid w:val="00854213"/>
    <w:rsid w:val="00854794"/>
    <w:rsid w:val="008549BC"/>
    <w:rsid w:val="00854B53"/>
    <w:rsid w:val="00854D1D"/>
    <w:rsid w:val="00855709"/>
    <w:rsid w:val="0085643A"/>
    <w:rsid w:val="0085782D"/>
    <w:rsid w:val="00860350"/>
    <w:rsid w:val="00862413"/>
    <w:rsid w:val="00862678"/>
    <w:rsid w:val="00862EF6"/>
    <w:rsid w:val="0086327E"/>
    <w:rsid w:val="00863545"/>
    <w:rsid w:val="0086384E"/>
    <w:rsid w:val="00864005"/>
    <w:rsid w:val="00864293"/>
    <w:rsid w:val="008649E3"/>
    <w:rsid w:val="00865847"/>
    <w:rsid w:val="008666A0"/>
    <w:rsid w:val="0086670D"/>
    <w:rsid w:val="00866BB4"/>
    <w:rsid w:val="00867139"/>
    <w:rsid w:val="00867169"/>
    <w:rsid w:val="008673FA"/>
    <w:rsid w:val="008678A6"/>
    <w:rsid w:val="00867F9F"/>
    <w:rsid w:val="00870BB4"/>
    <w:rsid w:val="00870C27"/>
    <w:rsid w:val="00871198"/>
    <w:rsid w:val="008714DE"/>
    <w:rsid w:val="0087188B"/>
    <w:rsid w:val="0087217B"/>
    <w:rsid w:val="0087217D"/>
    <w:rsid w:val="0087395D"/>
    <w:rsid w:val="00874084"/>
    <w:rsid w:val="008742E0"/>
    <w:rsid w:val="008744D4"/>
    <w:rsid w:val="00874604"/>
    <w:rsid w:val="00874DD8"/>
    <w:rsid w:val="00875406"/>
    <w:rsid w:val="00875576"/>
    <w:rsid w:val="008757DF"/>
    <w:rsid w:val="008762BC"/>
    <w:rsid w:val="008762FF"/>
    <w:rsid w:val="008769A7"/>
    <w:rsid w:val="008775E7"/>
    <w:rsid w:val="00877765"/>
    <w:rsid w:val="00877D3C"/>
    <w:rsid w:val="00880195"/>
    <w:rsid w:val="00881B69"/>
    <w:rsid w:val="00882947"/>
    <w:rsid w:val="00883201"/>
    <w:rsid w:val="008835EB"/>
    <w:rsid w:val="00883C22"/>
    <w:rsid w:val="00883D4E"/>
    <w:rsid w:val="00883DC4"/>
    <w:rsid w:val="008844E7"/>
    <w:rsid w:val="00884A12"/>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A1C"/>
    <w:rsid w:val="00894A3C"/>
    <w:rsid w:val="00894F0C"/>
    <w:rsid w:val="0089516F"/>
    <w:rsid w:val="008953D6"/>
    <w:rsid w:val="008954A4"/>
    <w:rsid w:val="0089558D"/>
    <w:rsid w:val="0089563D"/>
    <w:rsid w:val="00895722"/>
    <w:rsid w:val="00895B20"/>
    <w:rsid w:val="008960C3"/>
    <w:rsid w:val="00896396"/>
    <w:rsid w:val="00897446"/>
    <w:rsid w:val="00897570"/>
    <w:rsid w:val="00897FBF"/>
    <w:rsid w:val="008A0A02"/>
    <w:rsid w:val="008A0B9F"/>
    <w:rsid w:val="008A132C"/>
    <w:rsid w:val="008A1C0D"/>
    <w:rsid w:val="008A20DF"/>
    <w:rsid w:val="008A22F1"/>
    <w:rsid w:val="008A24D2"/>
    <w:rsid w:val="008A265B"/>
    <w:rsid w:val="008A34FC"/>
    <w:rsid w:val="008A3586"/>
    <w:rsid w:val="008A3B75"/>
    <w:rsid w:val="008A4242"/>
    <w:rsid w:val="008A42C2"/>
    <w:rsid w:val="008A43DA"/>
    <w:rsid w:val="008A4843"/>
    <w:rsid w:val="008A4A3F"/>
    <w:rsid w:val="008A6063"/>
    <w:rsid w:val="008A6120"/>
    <w:rsid w:val="008A7E1C"/>
    <w:rsid w:val="008B1337"/>
    <w:rsid w:val="008B133D"/>
    <w:rsid w:val="008B14F2"/>
    <w:rsid w:val="008B1B23"/>
    <w:rsid w:val="008B1CEF"/>
    <w:rsid w:val="008B218C"/>
    <w:rsid w:val="008B21F9"/>
    <w:rsid w:val="008B2922"/>
    <w:rsid w:val="008B2BCB"/>
    <w:rsid w:val="008B2DB7"/>
    <w:rsid w:val="008B2FDC"/>
    <w:rsid w:val="008B3732"/>
    <w:rsid w:val="008B4051"/>
    <w:rsid w:val="008B4CF8"/>
    <w:rsid w:val="008B4D33"/>
    <w:rsid w:val="008B5092"/>
    <w:rsid w:val="008B51A6"/>
    <w:rsid w:val="008B53F6"/>
    <w:rsid w:val="008B554C"/>
    <w:rsid w:val="008B63F4"/>
    <w:rsid w:val="008B6A87"/>
    <w:rsid w:val="008B7B1D"/>
    <w:rsid w:val="008B7B91"/>
    <w:rsid w:val="008C0265"/>
    <w:rsid w:val="008C08B3"/>
    <w:rsid w:val="008C08EA"/>
    <w:rsid w:val="008C0A76"/>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442"/>
    <w:rsid w:val="008C69C0"/>
    <w:rsid w:val="008C7891"/>
    <w:rsid w:val="008C7F4F"/>
    <w:rsid w:val="008D0876"/>
    <w:rsid w:val="008D0909"/>
    <w:rsid w:val="008D1436"/>
    <w:rsid w:val="008D1CE3"/>
    <w:rsid w:val="008D24CC"/>
    <w:rsid w:val="008D2877"/>
    <w:rsid w:val="008D310D"/>
    <w:rsid w:val="008D36CD"/>
    <w:rsid w:val="008D3B74"/>
    <w:rsid w:val="008D4B41"/>
    <w:rsid w:val="008D4D1D"/>
    <w:rsid w:val="008D53C1"/>
    <w:rsid w:val="008D541B"/>
    <w:rsid w:val="008D63F6"/>
    <w:rsid w:val="008D67A2"/>
    <w:rsid w:val="008D6FF4"/>
    <w:rsid w:val="008D790C"/>
    <w:rsid w:val="008E02E3"/>
    <w:rsid w:val="008E0634"/>
    <w:rsid w:val="008E077B"/>
    <w:rsid w:val="008E10A2"/>
    <w:rsid w:val="008E1808"/>
    <w:rsid w:val="008E19E9"/>
    <w:rsid w:val="008E1B79"/>
    <w:rsid w:val="008E213D"/>
    <w:rsid w:val="008E232A"/>
    <w:rsid w:val="008E2C8E"/>
    <w:rsid w:val="008E2E56"/>
    <w:rsid w:val="008E31F8"/>
    <w:rsid w:val="008E3B9F"/>
    <w:rsid w:val="008E44BC"/>
    <w:rsid w:val="008E46E7"/>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D82"/>
    <w:rsid w:val="008F2E6B"/>
    <w:rsid w:val="008F3884"/>
    <w:rsid w:val="008F38A0"/>
    <w:rsid w:val="008F47B6"/>
    <w:rsid w:val="008F512A"/>
    <w:rsid w:val="008F5140"/>
    <w:rsid w:val="008F715E"/>
    <w:rsid w:val="008F758B"/>
    <w:rsid w:val="008F775C"/>
    <w:rsid w:val="008F7773"/>
    <w:rsid w:val="00900879"/>
    <w:rsid w:val="00901433"/>
    <w:rsid w:val="00901DE8"/>
    <w:rsid w:val="009029E3"/>
    <w:rsid w:val="009030F7"/>
    <w:rsid w:val="00903911"/>
    <w:rsid w:val="009041BE"/>
    <w:rsid w:val="00904403"/>
    <w:rsid w:val="0090498B"/>
    <w:rsid w:val="0090499E"/>
    <w:rsid w:val="00904B22"/>
    <w:rsid w:val="00904CD4"/>
    <w:rsid w:val="00904E26"/>
    <w:rsid w:val="00904F98"/>
    <w:rsid w:val="009053B9"/>
    <w:rsid w:val="00905ED9"/>
    <w:rsid w:val="00905FBD"/>
    <w:rsid w:val="0090628F"/>
    <w:rsid w:val="009062E7"/>
    <w:rsid w:val="00906868"/>
    <w:rsid w:val="00906AC3"/>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6A8"/>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92A"/>
    <w:rsid w:val="009307FB"/>
    <w:rsid w:val="00931888"/>
    <w:rsid w:val="00931E79"/>
    <w:rsid w:val="00932CB2"/>
    <w:rsid w:val="00933635"/>
    <w:rsid w:val="00933B53"/>
    <w:rsid w:val="00933C3F"/>
    <w:rsid w:val="00934098"/>
    <w:rsid w:val="0093432B"/>
    <w:rsid w:val="00934454"/>
    <w:rsid w:val="009345C6"/>
    <w:rsid w:val="00934D12"/>
    <w:rsid w:val="009351E1"/>
    <w:rsid w:val="009362DC"/>
    <w:rsid w:val="009367AC"/>
    <w:rsid w:val="00936D55"/>
    <w:rsid w:val="009372AA"/>
    <w:rsid w:val="00937C81"/>
    <w:rsid w:val="00937D8A"/>
    <w:rsid w:val="00937ED5"/>
    <w:rsid w:val="0094064E"/>
    <w:rsid w:val="009409ED"/>
    <w:rsid w:val="00940D5C"/>
    <w:rsid w:val="00940F58"/>
    <w:rsid w:val="00941646"/>
    <w:rsid w:val="00941996"/>
    <w:rsid w:val="00941DE3"/>
    <w:rsid w:val="0094211E"/>
    <w:rsid w:val="00942315"/>
    <w:rsid w:val="0094279C"/>
    <w:rsid w:val="00942B6C"/>
    <w:rsid w:val="0094304E"/>
    <w:rsid w:val="00943203"/>
    <w:rsid w:val="00943CA1"/>
    <w:rsid w:val="00943F5D"/>
    <w:rsid w:val="00945D8C"/>
    <w:rsid w:val="00946004"/>
    <w:rsid w:val="0094626C"/>
    <w:rsid w:val="0094647C"/>
    <w:rsid w:val="00946D2A"/>
    <w:rsid w:val="00946DB7"/>
    <w:rsid w:val="0094713F"/>
    <w:rsid w:val="009474D8"/>
    <w:rsid w:val="00950344"/>
    <w:rsid w:val="00950E1D"/>
    <w:rsid w:val="00950F6B"/>
    <w:rsid w:val="0095144A"/>
    <w:rsid w:val="009514CF"/>
    <w:rsid w:val="0095164B"/>
    <w:rsid w:val="00951A55"/>
    <w:rsid w:val="00952527"/>
    <w:rsid w:val="00952540"/>
    <w:rsid w:val="009525E2"/>
    <w:rsid w:val="00952E51"/>
    <w:rsid w:val="00952F8D"/>
    <w:rsid w:val="00953670"/>
    <w:rsid w:val="00953B8A"/>
    <w:rsid w:val="00954676"/>
    <w:rsid w:val="00954A8D"/>
    <w:rsid w:val="00954D87"/>
    <w:rsid w:val="00954FA3"/>
    <w:rsid w:val="00954FC1"/>
    <w:rsid w:val="00955228"/>
    <w:rsid w:val="00955269"/>
    <w:rsid w:val="00956102"/>
    <w:rsid w:val="009561B2"/>
    <w:rsid w:val="0095683C"/>
    <w:rsid w:val="009569CA"/>
    <w:rsid w:val="009579B9"/>
    <w:rsid w:val="00957A43"/>
    <w:rsid w:val="00961164"/>
    <w:rsid w:val="009619E3"/>
    <w:rsid w:val="00962009"/>
    <w:rsid w:val="00962816"/>
    <w:rsid w:val="00962AF5"/>
    <w:rsid w:val="009630C4"/>
    <w:rsid w:val="00963430"/>
    <w:rsid w:val="00964484"/>
    <w:rsid w:val="00965571"/>
    <w:rsid w:val="009658E9"/>
    <w:rsid w:val="00966138"/>
    <w:rsid w:val="00967227"/>
    <w:rsid w:val="00967B15"/>
    <w:rsid w:val="00967B70"/>
    <w:rsid w:val="00967DDD"/>
    <w:rsid w:val="009701B4"/>
    <w:rsid w:val="00971081"/>
    <w:rsid w:val="009710CD"/>
    <w:rsid w:val="009724F6"/>
    <w:rsid w:val="009728D6"/>
    <w:rsid w:val="00973D86"/>
    <w:rsid w:val="00973DF6"/>
    <w:rsid w:val="00973F80"/>
    <w:rsid w:val="0097416B"/>
    <w:rsid w:val="0097482A"/>
    <w:rsid w:val="00974DD4"/>
    <w:rsid w:val="0097537D"/>
    <w:rsid w:val="0097546C"/>
    <w:rsid w:val="00975512"/>
    <w:rsid w:val="009756C8"/>
    <w:rsid w:val="009757AF"/>
    <w:rsid w:val="00976069"/>
    <w:rsid w:val="009769C9"/>
    <w:rsid w:val="00976C0E"/>
    <w:rsid w:val="0097767C"/>
    <w:rsid w:val="0097777E"/>
    <w:rsid w:val="009779FB"/>
    <w:rsid w:val="00977A11"/>
    <w:rsid w:val="00977D11"/>
    <w:rsid w:val="00977D87"/>
    <w:rsid w:val="00980191"/>
    <w:rsid w:val="0098084C"/>
    <w:rsid w:val="0098084D"/>
    <w:rsid w:val="00981034"/>
    <w:rsid w:val="0098167E"/>
    <w:rsid w:val="009822E0"/>
    <w:rsid w:val="00982A8D"/>
    <w:rsid w:val="00982D96"/>
    <w:rsid w:val="00983B5F"/>
    <w:rsid w:val="009841DC"/>
    <w:rsid w:val="00984252"/>
    <w:rsid w:val="00984821"/>
    <w:rsid w:val="00984BB9"/>
    <w:rsid w:val="00984E4D"/>
    <w:rsid w:val="00986AC4"/>
    <w:rsid w:val="00986ADF"/>
    <w:rsid w:val="00986D6B"/>
    <w:rsid w:val="00987B69"/>
    <w:rsid w:val="00987FDC"/>
    <w:rsid w:val="009902A9"/>
    <w:rsid w:val="0099080B"/>
    <w:rsid w:val="00990BA5"/>
    <w:rsid w:val="00990C68"/>
    <w:rsid w:val="00991029"/>
    <w:rsid w:val="009915FC"/>
    <w:rsid w:val="00992081"/>
    <w:rsid w:val="0099214B"/>
    <w:rsid w:val="0099253D"/>
    <w:rsid w:val="0099289A"/>
    <w:rsid w:val="00992CBB"/>
    <w:rsid w:val="00993B39"/>
    <w:rsid w:val="00993B8C"/>
    <w:rsid w:val="00993E75"/>
    <w:rsid w:val="0099447F"/>
    <w:rsid w:val="00994965"/>
    <w:rsid w:val="00995642"/>
    <w:rsid w:val="00995FD3"/>
    <w:rsid w:val="00996139"/>
    <w:rsid w:val="00996211"/>
    <w:rsid w:val="00996B8B"/>
    <w:rsid w:val="0099776C"/>
    <w:rsid w:val="00997779"/>
    <w:rsid w:val="00997862"/>
    <w:rsid w:val="00997E8F"/>
    <w:rsid w:val="009A0846"/>
    <w:rsid w:val="009A094C"/>
    <w:rsid w:val="009A0C11"/>
    <w:rsid w:val="009A0C14"/>
    <w:rsid w:val="009A15FA"/>
    <w:rsid w:val="009A1B90"/>
    <w:rsid w:val="009A2409"/>
    <w:rsid w:val="009A24A8"/>
    <w:rsid w:val="009A2CDB"/>
    <w:rsid w:val="009A2D63"/>
    <w:rsid w:val="009A3000"/>
    <w:rsid w:val="009A3533"/>
    <w:rsid w:val="009A3A05"/>
    <w:rsid w:val="009A3A5D"/>
    <w:rsid w:val="009A3ABE"/>
    <w:rsid w:val="009A3E0B"/>
    <w:rsid w:val="009A3EF8"/>
    <w:rsid w:val="009A4913"/>
    <w:rsid w:val="009A4945"/>
    <w:rsid w:val="009A4CBC"/>
    <w:rsid w:val="009A4F1E"/>
    <w:rsid w:val="009A5515"/>
    <w:rsid w:val="009A6227"/>
    <w:rsid w:val="009A65B5"/>
    <w:rsid w:val="009A6A0E"/>
    <w:rsid w:val="009A6D9C"/>
    <w:rsid w:val="009A7166"/>
    <w:rsid w:val="009A72B3"/>
    <w:rsid w:val="009A75B3"/>
    <w:rsid w:val="009B034D"/>
    <w:rsid w:val="009B0A33"/>
    <w:rsid w:val="009B0C8D"/>
    <w:rsid w:val="009B11D8"/>
    <w:rsid w:val="009B17A5"/>
    <w:rsid w:val="009B1AF6"/>
    <w:rsid w:val="009B2072"/>
    <w:rsid w:val="009B2079"/>
    <w:rsid w:val="009B24CC"/>
    <w:rsid w:val="009B3009"/>
    <w:rsid w:val="009B3376"/>
    <w:rsid w:val="009B3B4A"/>
    <w:rsid w:val="009B3C18"/>
    <w:rsid w:val="009B3FBD"/>
    <w:rsid w:val="009B59D9"/>
    <w:rsid w:val="009B6072"/>
    <w:rsid w:val="009B6590"/>
    <w:rsid w:val="009B69B4"/>
    <w:rsid w:val="009B6A08"/>
    <w:rsid w:val="009B6D11"/>
    <w:rsid w:val="009B7406"/>
    <w:rsid w:val="009B7F45"/>
    <w:rsid w:val="009C02A9"/>
    <w:rsid w:val="009C0CC4"/>
    <w:rsid w:val="009C0F55"/>
    <w:rsid w:val="009C10A8"/>
    <w:rsid w:val="009C1816"/>
    <w:rsid w:val="009C1AF4"/>
    <w:rsid w:val="009C1E55"/>
    <w:rsid w:val="009C2333"/>
    <w:rsid w:val="009C237D"/>
    <w:rsid w:val="009C2381"/>
    <w:rsid w:val="009C2CA1"/>
    <w:rsid w:val="009C2EA6"/>
    <w:rsid w:val="009C3D3B"/>
    <w:rsid w:val="009C4F29"/>
    <w:rsid w:val="009C4FA9"/>
    <w:rsid w:val="009C5D1F"/>
    <w:rsid w:val="009C61FF"/>
    <w:rsid w:val="009C65E1"/>
    <w:rsid w:val="009C6C58"/>
    <w:rsid w:val="009C77A9"/>
    <w:rsid w:val="009C7AF2"/>
    <w:rsid w:val="009C7EE9"/>
    <w:rsid w:val="009C7F84"/>
    <w:rsid w:val="009D00D2"/>
    <w:rsid w:val="009D0452"/>
    <w:rsid w:val="009D084D"/>
    <w:rsid w:val="009D08DD"/>
    <w:rsid w:val="009D0AC8"/>
    <w:rsid w:val="009D0C28"/>
    <w:rsid w:val="009D11F9"/>
    <w:rsid w:val="009D1688"/>
    <w:rsid w:val="009D1C5F"/>
    <w:rsid w:val="009D1D3E"/>
    <w:rsid w:val="009D20FB"/>
    <w:rsid w:val="009D2AD4"/>
    <w:rsid w:val="009D2D20"/>
    <w:rsid w:val="009D30FB"/>
    <w:rsid w:val="009D3443"/>
    <w:rsid w:val="009D3454"/>
    <w:rsid w:val="009D3670"/>
    <w:rsid w:val="009D3681"/>
    <w:rsid w:val="009D3B47"/>
    <w:rsid w:val="009D3D03"/>
    <w:rsid w:val="009D486E"/>
    <w:rsid w:val="009D48CF"/>
    <w:rsid w:val="009D4B84"/>
    <w:rsid w:val="009D4D75"/>
    <w:rsid w:val="009D5CB1"/>
    <w:rsid w:val="009D5F70"/>
    <w:rsid w:val="009D6D16"/>
    <w:rsid w:val="009D6D43"/>
    <w:rsid w:val="009D6E29"/>
    <w:rsid w:val="009D6FC9"/>
    <w:rsid w:val="009D71F3"/>
    <w:rsid w:val="009D7387"/>
    <w:rsid w:val="009D7A7D"/>
    <w:rsid w:val="009E0090"/>
    <w:rsid w:val="009E01A9"/>
    <w:rsid w:val="009E05D9"/>
    <w:rsid w:val="009E0949"/>
    <w:rsid w:val="009E1787"/>
    <w:rsid w:val="009E20F6"/>
    <w:rsid w:val="009E267A"/>
    <w:rsid w:val="009E2C72"/>
    <w:rsid w:val="009E2EF4"/>
    <w:rsid w:val="009E3567"/>
    <w:rsid w:val="009E3839"/>
    <w:rsid w:val="009E39B1"/>
    <w:rsid w:val="009E3ABE"/>
    <w:rsid w:val="009E4007"/>
    <w:rsid w:val="009E4377"/>
    <w:rsid w:val="009E48AD"/>
    <w:rsid w:val="009E48E9"/>
    <w:rsid w:val="009E4D5E"/>
    <w:rsid w:val="009E5ADE"/>
    <w:rsid w:val="009E5C05"/>
    <w:rsid w:val="009E5C2A"/>
    <w:rsid w:val="009E5CED"/>
    <w:rsid w:val="009E6608"/>
    <w:rsid w:val="009E6EDA"/>
    <w:rsid w:val="009E6FC0"/>
    <w:rsid w:val="009E74C9"/>
    <w:rsid w:val="009E7CBF"/>
    <w:rsid w:val="009F03CA"/>
    <w:rsid w:val="009F08D2"/>
    <w:rsid w:val="009F1310"/>
    <w:rsid w:val="009F164A"/>
    <w:rsid w:val="009F17DB"/>
    <w:rsid w:val="009F1E82"/>
    <w:rsid w:val="009F22E1"/>
    <w:rsid w:val="009F2372"/>
    <w:rsid w:val="009F275A"/>
    <w:rsid w:val="009F2CCD"/>
    <w:rsid w:val="009F74F3"/>
    <w:rsid w:val="009F7A0A"/>
    <w:rsid w:val="009F7EAB"/>
    <w:rsid w:val="00A00052"/>
    <w:rsid w:val="00A004C8"/>
    <w:rsid w:val="00A005FA"/>
    <w:rsid w:val="00A0066F"/>
    <w:rsid w:val="00A01FBB"/>
    <w:rsid w:val="00A02132"/>
    <w:rsid w:val="00A02B1D"/>
    <w:rsid w:val="00A0305A"/>
    <w:rsid w:val="00A03165"/>
    <w:rsid w:val="00A035B5"/>
    <w:rsid w:val="00A04965"/>
    <w:rsid w:val="00A050FC"/>
    <w:rsid w:val="00A05183"/>
    <w:rsid w:val="00A05B60"/>
    <w:rsid w:val="00A05D1A"/>
    <w:rsid w:val="00A05F91"/>
    <w:rsid w:val="00A06429"/>
    <w:rsid w:val="00A06933"/>
    <w:rsid w:val="00A069DA"/>
    <w:rsid w:val="00A06BD7"/>
    <w:rsid w:val="00A1013F"/>
    <w:rsid w:val="00A1038D"/>
    <w:rsid w:val="00A1044D"/>
    <w:rsid w:val="00A10656"/>
    <w:rsid w:val="00A10E81"/>
    <w:rsid w:val="00A110FA"/>
    <w:rsid w:val="00A1125D"/>
    <w:rsid w:val="00A114BD"/>
    <w:rsid w:val="00A11AFC"/>
    <w:rsid w:val="00A11DBB"/>
    <w:rsid w:val="00A12481"/>
    <w:rsid w:val="00A1283B"/>
    <w:rsid w:val="00A12A5A"/>
    <w:rsid w:val="00A12B41"/>
    <w:rsid w:val="00A13173"/>
    <w:rsid w:val="00A13250"/>
    <w:rsid w:val="00A138EB"/>
    <w:rsid w:val="00A14108"/>
    <w:rsid w:val="00A153FF"/>
    <w:rsid w:val="00A156E7"/>
    <w:rsid w:val="00A15E68"/>
    <w:rsid w:val="00A15EDB"/>
    <w:rsid w:val="00A15F74"/>
    <w:rsid w:val="00A16304"/>
    <w:rsid w:val="00A1675B"/>
    <w:rsid w:val="00A16D16"/>
    <w:rsid w:val="00A171FB"/>
    <w:rsid w:val="00A173E5"/>
    <w:rsid w:val="00A1748F"/>
    <w:rsid w:val="00A20231"/>
    <w:rsid w:val="00A20B51"/>
    <w:rsid w:val="00A21086"/>
    <w:rsid w:val="00A212E2"/>
    <w:rsid w:val="00A21E1C"/>
    <w:rsid w:val="00A220BC"/>
    <w:rsid w:val="00A22D7B"/>
    <w:rsid w:val="00A23AA0"/>
    <w:rsid w:val="00A23BE3"/>
    <w:rsid w:val="00A24A35"/>
    <w:rsid w:val="00A24B5B"/>
    <w:rsid w:val="00A2529D"/>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716"/>
    <w:rsid w:val="00A44F97"/>
    <w:rsid w:val="00A4540F"/>
    <w:rsid w:val="00A459D3"/>
    <w:rsid w:val="00A45DDA"/>
    <w:rsid w:val="00A460C6"/>
    <w:rsid w:val="00A461C9"/>
    <w:rsid w:val="00A4641F"/>
    <w:rsid w:val="00A4646A"/>
    <w:rsid w:val="00A46527"/>
    <w:rsid w:val="00A466B7"/>
    <w:rsid w:val="00A46B9D"/>
    <w:rsid w:val="00A46C5F"/>
    <w:rsid w:val="00A4757D"/>
    <w:rsid w:val="00A47BBD"/>
    <w:rsid w:val="00A50062"/>
    <w:rsid w:val="00A502F1"/>
    <w:rsid w:val="00A50334"/>
    <w:rsid w:val="00A50867"/>
    <w:rsid w:val="00A50A0D"/>
    <w:rsid w:val="00A50E0B"/>
    <w:rsid w:val="00A50F73"/>
    <w:rsid w:val="00A5208B"/>
    <w:rsid w:val="00A520C7"/>
    <w:rsid w:val="00A520D6"/>
    <w:rsid w:val="00A52381"/>
    <w:rsid w:val="00A52DBA"/>
    <w:rsid w:val="00A53DA9"/>
    <w:rsid w:val="00A54E7F"/>
    <w:rsid w:val="00A5582E"/>
    <w:rsid w:val="00A55B95"/>
    <w:rsid w:val="00A56A60"/>
    <w:rsid w:val="00A57170"/>
    <w:rsid w:val="00A572F8"/>
    <w:rsid w:val="00A5782E"/>
    <w:rsid w:val="00A57A8D"/>
    <w:rsid w:val="00A608AB"/>
    <w:rsid w:val="00A610D8"/>
    <w:rsid w:val="00A61594"/>
    <w:rsid w:val="00A61FB6"/>
    <w:rsid w:val="00A6297D"/>
    <w:rsid w:val="00A63163"/>
    <w:rsid w:val="00A632AA"/>
    <w:rsid w:val="00A63704"/>
    <w:rsid w:val="00A6539A"/>
    <w:rsid w:val="00A65B4F"/>
    <w:rsid w:val="00A65E08"/>
    <w:rsid w:val="00A668E2"/>
    <w:rsid w:val="00A66D33"/>
    <w:rsid w:val="00A6791A"/>
    <w:rsid w:val="00A67B52"/>
    <w:rsid w:val="00A67DDB"/>
    <w:rsid w:val="00A67EEE"/>
    <w:rsid w:val="00A705BA"/>
    <w:rsid w:val="00A708FA"/>
    <w:rsid w:val="00A70CEE"/>
    <w:rsid w:val="00A70E82"/>
    <w:rsid w:val="00A7115D"/>
    <w:rsid w:val="00A712DB"/>
    <w:rsid w:val="00A71434"/>
    <w:rsid w:val="00A714A9"/>
    <w:rsid w:val="00A71B56"/>
    <w:rsid w:val="00A71BC8"/>
    <w:rsid w:val="00A7292D"/>
    <w:rsid w:val="00A72AF1"/>
    <w:rsid w:val="00A7329E"/>
    <w:rsid w:val="00A734CB"/>
    <w:rsid w:val="00A737AD"/>
    <w:rsid w:val="00A73811"/>
    <w:rsid w:val="00A741DC"/>
    <w:rsid w:val="00A74574"/>
    <w:rsid w:val="00A74D3A"/>
    <w:rsid w:val="00A75DB9"/>
    <w:rsid w:val="00A75F5B"/>
    <w:rsid w:val="00A765C2"/>
    <w:rsid w:val="00A76F05"/>
    <w:rsid w:val="00A76FE6"/>
    <w:rsid w:val="00A77536"/>
    <w:rsid w:val="00A77893"/>
    <w:rsid w:val="00A778B5"/>
    <w:rsid w:val="00A77A9D"/>
    <w:rsid w:val="00A805E0"/>
    <w:rsid w:val="00A810DE"/>
    <w:rsid w:val="00A817C7"/>
    <w:rsid w:val="00A81DF8"/>
    <w:rsid w:val="00A82472"/>
    <w:rsid w:val="00A84128"/>
    <w:rsid w:val="00A8465D"/>
    <w:rsid w:val="00A84ED2"/>
    <w:rsid w:val="00A851F3"/>
    <w:rsid w:val="00A85BB0"/>
    <w:rsid w:val="00A86055"/>
    <w:rsid w:val="00A8620D"/>
    <w:rsid w:val="00A863B5"/>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66"/>
    <w:rsid w:val="00A96C74"/>
    <w:rsid w:val="00A9793A"/>
    <w:rsid w:val="00AA0374"/>
    <w:rsid w:val="00AA05A5"/>
    <w:rsid w:val="00AA0603"/>
    <w:rsid w:val="00AA0892"/>
    <w:rsid w:val="00AA0AB6"/>
    <w:rsid w:val="00AA0DD6"/>
    <w:rsid w:val="00AA10BB"/>
    <w:rsid w:val="00AA18CC"/>
    <w:rsid w:val="00AA1C80"/>
    <w:rsid w:val="00AA1E78"/>
    <w:rsid w:val="00AA2474"/>
    <w:rsid w:val="00AA24DD"/>
    <w:rsid w:val="00AA27D4"/>
    <w:rsid w:val="00AA2A85"/>
    <w:rsid w:val="00AA3C8E"/>
    <w:rsid w:val="00AA4C4B"/>
    <w:rsid w:val="00AA4C9E"/>
    <w:rsid w:val="00AA6A23"/>
    <w:rsid w:val="00AA6B51"/>
    <w:rsid w:val="00AA6B6E"/>
    <w:rsid w:val="00AA710A"/>
    <w:rsid w:val="00AA71FA"/>
    <w:rsid w:val="00AA75C0"/>
    <w:rsid w:val="00AA7613"/>
    <w:rsid w:val="00AA7768"/>
    <w:rsid w:val="00AA7CC1"/>
    <w:rsid w:val="00AB05A3"/>
    <w:rsid w:val="00AB08BB"/>
    <w:rsid w:val="00AB0C52"/>
    <w:rsid w:val="00AB132F"/>
    <w:rsid w:val="00AB13CC"/>
    <w:rsid w:val="00AB148C"/>
    <w:rsid w:val="00AB157E"/>
    <w:rsid w:val="00AB15BD"/>
    <w:rsid w:val="00AB25CA"/>
    <w:rsid w:val="00AB2722"/>
    <w:rsid w:val="00AB3639"/>
    <w:rsid w:val="00AB38EC"/>
    <w:rsid w:val="00AB4634"/>
    <w:rsid w:val="00AB4C93"/>
    <w:rsid w:val="00AB5095"/>
    <w:rsid w:val="00AB5D3B"/>
    <w:rsid w:val="00AB6D96"/>
    <w:rsid w:val="00AB717D"/>
    <w:rsid w:val="00AB7312"/>
    <w:rsid w:val="00AB73B9"/>
    <w:rsid w:val="00AC007E"/>
    <w:rsid w:val="00AC0194"/>
    <w:rsid w:val="00AC04EE"/>
    <w:rsid w:val="00AC0743"/>
    <w:rsid w:val="00AC09F4"/>
    <w:rsid w:val="00AC0B33"/>
    <w:rsid w:val="00AC0CEA"/>
    <w:rsid w:val="00AC133D"/>
    <w:rsid w:val="00AC172A"/>
    <w:rsid w:val="00AC1B79"/>
    <w:rsid w:val="00AC24D0"/>
    <w:rsid w:val="00AC3173"/>
    <w:rsid w:val="00AC320C"/>
    <w:rsid w:val="00AC3258"/>
    <w:rsid w:val="00AC397B"/>
    <w:rsid w:val="00AC39FE"/>
    <w:rsid w:val="00AC4061"/>
    <w:rsid w:val="00AC4A72"/>
    <w:rsid w:val="00AC5169"/>
    <w:rsid w:val="00AC53A3"/>
    <w:rsid w:val="00AC5E07"/>
    <w:rsid w:val="00AC71C6"/>
    <w:rsid w:val="00AC74CE"/>
    <w:rsid w:val="00AC7676"/>
    <w:rsid w:val="00AC7960"/>
    <w:rsid w:val="00AC7CE9"/>
    <w:rsid w:val="00AC7F68"/>
    <w:rsid w:val="00AD0662"/>
    <w:rsid w:val="00AD1733"/>
    <w:rsid w:val="00AD1C4E"/>
    <w:rsid w:val="00AD26D2"/>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E0093"/>
    <w:rsid w:val="00AE12BB"/>
    <w:rsid w:val="00AE1F45"/>
    <w:rsid w:val="00AE2B9C"/>
    <w:rsid w:val="00AE2DD1"/>
    <w:rsid w:val="00AE35FC"/>
    <w:rsid w:val="00AE3674"/>
    <w:rsid w:val="00AE3FEB"/>
    <w:rsid w:val="00AE4235"/>
    <w:rsid w:val="00AE4EDA"/>
    <w:rsid w:val="00AE57CA"/>
    <w:rsid w:val="00AE5C0D"/>
    <w:rsid w:val="00AE6594"/>
    <w:rsid w:val="00AE6624"/>
    <w:rsid w:val="00AE79AE"/>
    <w:rsid w:val="00AF0BE3"/>
    <w:rsid w:val="00AF0D9F"/>
    <w:rsid w:val="00AF0FD7"/>
    <w:rsid w:val="00AF114F"/>
    <w:rsid w:val="00AF15B5"/>
    <w:rsid w:val="00AF1ADE"/>
    <w:rsid w:val="00AF223E"/>
    <w:rsid w:val="00AF2A86"/>
    <w:rsid w:val="00AF2EF2"/>
    <w:rsid w:val="00AF3C2A"/>
    <w:rsid w:val="00AF3CC7"/>
    <w:rsid w:val="00AF4077"/>
    <w:rsid w:val="00AF42E5"/>
    <w:rsid w:val="00AF43B8"/>
    <w:rsid w:val="00AF4F83"/>
    <w:rsid w:val="00AF539B"/>
    <w:rsid w:val="00AF672E"/>
    <w:rsid w:val="00AF7561"/>
    <w:rsid w:val="00AF7A7C"/>
    <w:rsid w:val="00B004F1"/>
    <w:rsid w:val="00B013EF"/>
    <w:rsid w:val="00B015EC"/>
    <w:rsid w:val="00B016BD"/>
    <w:rsid w:val="00B01F6E"/>
    <w:rsid w:val="00B02228"/>
    <w:rsid w:val="00B02648"/>
    <w:rsid w:val="00B02741"/>
    <w:rsid w:val="00B02954"/>
    <w:rsid w:val="00B03845"/>
    <w:rsid w:val="00B038DE"/>
    <w:rsid w:val="00B03972"/>
    <w:rsid w:val="00B04332"/>
    <w:rsid w:val="00B04777"/>
    <w:rsid w:val="00B04845"/>
    <w:rsid w:val="00B04C59"/>
    <w:rsid w:val="00B04FF8"/>
    <w:rsid w:val="00B057D1"/>
    <w:rsid w:val="00B05EC4"/>
    <w:rsid w:val="00B0640C"/>
    <w:rsid w:val="00B0679D"/>
    <w:rsid w:val="00B069B6"/>
    <w:rsid w:val="00B06E81"/>
    <w:rsid w:val="00B07C2F"/>
    <w:rsid w:val="00B07E97"/>
    <w:rsid w:val="00B10501"/>
    <w:rsid w:val="00B10560"/>
    <w:rsid w:val="00B109D1"/>
    <w:rsid w:val="00B111BA"/>
    <w:rsid w:val="00B11516"/>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0E"/>
    <w:rsid w:val="00B30158"/>
    <w:rsid w:val="00B309B3"/>
    <w:rsid w:val="00B309C2"/>
    <w:rsid w:val="00B30A0C"/>
    <w:rsid w:val="00B30E32"/>
    <w:rsid w:val="00B3105F"/>
    <w:rsid w:val="00B31128"/>
    <w:rsid w:val="00B31400"/>
    <w:rsid w:val="00B323CE"/>
    <w:rsid w:val="00B3277D"/>
    <w:rsid w:val="00B32B77"/>
    <w:rsid w:val="00B32EFF"/>
    <w:rsid w:val="00B337B7"/>
    <w:rsid w:val="00B3533C"/>
    <w:rsid w:val="00B35550"/>
    <w:rsid w:val="00B355F0"/>
    <w:rsid w:val="00B35E5F"/>
    <w:rsid w:val="00B35FEA"/>
    <w:rsid w:val="00B376C9"/>
    <w:rsid w:val="00B40129"/>
    <w:rsid w:val="00B40901"/>
    <w:rsid w:val="00B40C52"/>
    <w:rsid w:val="00B40C73"/>
    <w:rsid w:val="00B42253"/>
    <w:rsid w:val="00B42373"/>
    <w:rsid w:val="00B423E0"/>
    <w:rsid w:val="00B42501"/>
    <w:rsid w:val="00B42AC0"/>
    <w:rsid w:val="00B42B36"/>
    <w:rsid w:val="00B42C9E"/>
    <w:rsid w:val="00B430F3"/>
    <w:rsid w:val="00B43E56"/>
    <w:rsid w:val="00B442A4"/>
    <w:rsid w:val="00B444B4"/>
    <w:rsid w:val="00B45E5C"/>
    <w:rsid w:val="00B464B4"/>
    <w:rsid w:val="00B46C3C"/>
    <w:rsid w:val="00B46E65"/>
    <w:rsid w:val="00B46F48"/>
    <w:rsid w:val="00B50025"/>
    <w:rsid w:val="00B502C5"/>
    <w:rsid w:val="00B51AA3"/>
    <w:rsid w:val="00B5212E"/>
    <w:rsid w:val="00B52D70"/>
    <w:rsid w:val="00B52DB1"/>
    <w:rsid w:val="00B52F35"/>
    <w:rsid w:val="00B537FB"/>
    <w:rsid w:val="00B5390A"/>
    <w:rsid w:val="00B53EE5"/>
    <w:rsid w:val="00B54B23"/>
    <w:rsid w:val="00B54EA6"/>
    <w:rsid w:val="00B558B5"/>
    <w:rsid w:val="00B55CC0"/>
    <w:rsid w:val="00B55EFB"/>
    <w:rsid w:val="00B55F39"/>
    <w:rsid w:val="00B576C2"/>
    <w:rsid w:val="00B57F2B"/>
    <w:rsid w:val="00B57F7A"/>
    <w:rsid w:val="00B606D7"/>
    <w:rsid w:val="00B60788"/>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236"/>
    <w:rsid w:val="00B70C1F"/>
    <w:rsid w:val="00B70CCB"/>
    <w:rsid w:val="00B70FC8"/>
    <w:rsid w:val="00B7151F"/>
    <w:rsid w:val="00B71698"/>
    <w:rsid w:val="00B71E78"/>
    <w:rsid w:val="00B72699"/>
    <w:rsid w:val="00B727A7"/>
    <w:rsid w:val="00B72D35"/>
    <w:rsid w:val="00B73436"/>
    <w:rsid w:val="00B738D5"/>
    <w:rsid w:val="00B739FA"/>
    <w:rsid w:val="00B75BA0"/>
    <w:rsid w:val="00B763C7"/>
    <w:rsid w:val="00B76DDE"/>
    <w:rsid w:val="00B76F1D"/>
    <w:rsid w:val="00B77761"/>
    <w:rsid w:val="00B77BB7"/>
    <w:rsid w:val="00B77EC2"/>
    <w:rsid w:val="00B8089E"/>
    <w:rsid w:val="00B80CD4"/>
    <w:rsid w:val="00B80D6E"/>
    <w:rsid w:val="00B80EE1"/>
    <w:rsid w:val="00B815FF"/>
    <w:rsid w:val="00B821A4"/>
    <w:rsid w:val="00B82395"/>
    <w:rsid w:val="00B823EC"/>
    <w:rsid w:val="00B827C6"/>
    <w:rsid w:val="00B831C0"/>
    <w:rsid w:val="00B8338C"/>
    <w:rsid w:val="00B834C4"/>
    <w:rsid w:val="00B84076"/>
    <w:rsid w:val="00B841D5"/>
    <w:rsid w:val="00B8431E"/>
    <w:rsid w:val="00B850FD"/>
    <w:rsid w:val="00B86C90"/>
    <w:rsid w:val="00B874F1"/>
    <w:rsid w:val="00B87881"/>
    <w:rsid w:val="00B87B6D"/>
    <w:rsid w:val="00B90139"/>
    <w:rsid w:val="00B9044B"/>
    <w:rsid w:val="00B909BA"/>
    <w:rsid w:val="00B90B9F"/>
    <w:rsid w:val="00B9161F"/>
    <w:rsid w:val="00B92696"/>
    <w:rsid w:val="00B927B8"/>
    <w:rsid w:val="00B93145"/>
    <w:rsid w:val="00B93517"/>
    <w:rsid w:val="00B9356A"/>
    <w:rsid w:val="00B93DE8"/>
    <w:rsid w:val="00B93E7B"/>
    <w:rsid w:val="00B93FD5"/>
    <w:rsid w:val="00B942D9"/>
    <w:rsid w:val="00B94BA9"/>
    <w:rsid w:val="00B95205"/>
    <w:rsid w:val="00B9541C"/>
    <w:rsid w:val="00B955F4"/>
    <w:rsid w:val="00B95710"/>
    <w:rsid w:val="00B95B20"/>
    <w:rsid w:val="00B96261"/>
    <w:rsid w:val="00B963EE"/>
    <w:rsid w:val="00B96FC3"/>
    <w:rsid w:val="00B97F36"/>
    <w:rsid w:val="00B97F3D"/>
    <w:rsid w:val="00BA00CC"/>
    <w:rsid w:val="00BA0500"/>
    <w:rsid w:val="00BA113F"/>
    <w:rsid w:val="00BA16AD"/>
    <w:rsid w:val="00BA1E21"/>
    <w:rsid w:val="00BA22C1"/>
    <w:rsid w:val="00BA22F7"/>
    <w:rsid w:val="00BA274C"/>
    <w:rsid w:val="00BA3755"/>
    <w:rsid w:val="00BA4206"/>
    <w:rsid w:val="00BA4431"/>
    <w:rsid w:val="00BA4785"/>
    <w:rsid w:val="00BA498B"/>
    <w:rsid w:val="00BA4C23"/>
    <w:rsid w:val="00BA5780"/>
    <w:rsid w:val="00BA59CB"/>
    <w:rsid w:val="00BA678A"/>
    <w:rsid w:val="00BA736F"/>
    <w:rsid w:val="00BA745D"/>
    <w:rsid w:val="00BB0003"/>
    <w:rsid w:val="00BB0080"/>
    <w:rsid w:val="00BB0F3E"/>
    <w:rsid w:val="00BB12EF"/>
    <w:rsid w:val="00BB1805"/>
    <w:rsid w:val="00BB1C61"/>
    <w:rsid w:val="00BB2561"/>
    <w:rsid w:val="00BB2A87"/>
    <w:rsid w:val="00BB2B55"/>
    <w:rsid w:val="00BB2CCB"/>
    <w:rsid w:val="00BB304F"/>
    <w:rsid w:val="00BB3AF4"/>
    <w:rsid w:val="00BB41CF"/>
    <w:rsid w:val="00BB554F"/>
    <w:rsid w:val="00BB55C2"/>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79E"/>
    <w:rsid w:val="00BC39D1"/>
    <w:rsid w:val="00BC3AD0"/>
    <w:rsid w:val="00BC4696"/>
    <w:rsid w:val="00BC4C26"/>
    <w:rsid w:val="00BC51CC"/>
    <w:rsid w:val="00BC536F"/>
    <w:rsid w:val="00BC5492"/>
    <w:rsid w:val="00BC598C"/>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3512"/>
    <w:rsid w:val="00BD4CF2"/>
    <w:rsid w:val="00BD53BD"/>
    <w:rsid w:val="00BD5529"/>
    <w:rsid w:val="00BD561A"/>
    <w:rsid w:val="00BD564F"/>
    <w:rsid w:val="00BD5C46"/>
    <w:rsid w:val="00BD5CB0"/>
    <w:rsid w:val="00BD5D42"/>
    <w:rsid w:val="00BD638F"/>
    <w:rsid w:val="00BD64AC"/>
    <w:rsid w:val="00BD65DA"/>
    <w:rsid w:val="00BD6DC2"/>
    <w:rsid w:val="00BD702A"/>
    <w:rsid w:val="00BD7B49"/>
    <w:rsid w:val="00BE099D"/>
    <w:rsid w:val="00BE1BAB"/>
    <w:rsid w:val="00BE2289"/>
    <w:rsid w:val="00BE2551"/>
    <w:rsid w:val="00BE2BEC"/>
    <w:rsid w:val="00BE2C0F"/>
    <w:rsid w:val="00BE3019"/>
    <w:rsid w:val="00BE3BA3"/>
    <w:rsid w:val="00BE423E"/>
    <w:rsid w:val="00BE464F"/>
    <w:rsid w:val="00BE4B19"/>
    <w:rsid w:val="00BE4B1A"/>
    <w:rsid w:val="00BE523A"/>
    <w:rsid w:val="00BE5D2E"/>
    <w:rsid w:val="00BE6ADC"/>
    <w:rsid w:val="00BE6F52"/>
    <w:rsid w:val="00BE74A2"/>
    <w:rsid w:val="00BE76E0"/>
    <w:rsid w:val="00BE783E"/>
    <w:rsid w:val="00BE7C70"/>
    <w:rsid w:val="00BF0515"/>
    <w:rsid w:val="00BF0A58"/>
    <w:rsid w:val="00BF0E99"/>
    <w:rsid w:val="00BF1761"/>
    <w:rsid w:val="00BF1981"/>
    <w:rsid w:val="00BF286B"/>
    <w:rsid w:val="00BF2E3D"/>
    <w:rsid w:val="00BF2E84"/>
    <w:rsid w:val="00BF2EF0"/>
    <w:rsid w:val="00BF2F0F"/>
    <w:rsid w:val="00BF319E"/>
    <w:rsid w:val="00BF361A"/>
    <w:rsid w:val="00BF38CB"/>
    <w:rsid w:val="00BF3973"/>
    <w:rsid w:val="00BF412C"/>
    <w:rsid w:val="00BF4A39"/>
    <w:rsid w:val="00BF4C56"/>
    <w:rsid w:val="00BF525B"/>
    <w:rsid w:val="00BF5414"/>
    <w:rsid w:val="00BF65C8"/>
    <w:rsid w:val="00BF68DE"/>
    <w:rsid w:val="00BF6F61"/>
    <w:rsid w:val="00BF705B"/>
    <w:rsid w:val="00C00035"/>
    <w:rsid w:val="00C00252"/>
    <w:rsid w:val="00C00B01"/>
    <w:rsid w:val="00C01239"/>
    <w:rsid w:val="00C014CA"/>
    <w:rsid w:val="00C01606"/>
    <w:rsid w:val="00C01790"/>
    <w:rsid w:val="00C01D59"/>
    <w:rsid w:val="00C025E2"/>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74A"/>
    <w:rsid w:val="00C077D0"/>
    <w:rsid w:val="00C079F1"/>
    <w:rsid w:val="00C07CCB"/>
    <w:rsid w:val="00C10ECD"/>
    <w:rsid w:val="00C11207"/>
    <w:rsid w:val="00C11BBD"/>
    <w:rsid w:val="00C11D8E"/>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472"/>
    <w:rsid w:val="00C16943"/>
    <w:rsid w:val="00C16B0F"/>
    <w:rsid w:val="00C16FAB"/>
    <w:rsid w:val="00C174C4"/>
    <w:rsid w:val="00C17544"/>
    <w:rsid w:val="00C17757"/>
    <w:rsid w:val="00C1789B"/>
    <w:rsid w:val="00C17BBE"/>
    <w:rsid w:val="00C17DBA"/>
    <w:rsid w:val="00C21F2B"/>
    <w:rsid w:val="00C2207B"/>
    <w:rsid w:val="00C22679"/>
    <w:rsid w:val="00C2291D"/>
    <w:rsid w:val="00C2372D"/>
    <w:rsid w:val="00C2375D"/>
    <w:rsid w:val="00C24097"/>
    <w:rsid w:val="00C24208"/>
    <w:rsid w:val="00C248D2"/>
    <w:rsid w:val="00C24907"/>
    <w:rsid w:val="00C24C66"/>
    <w:rsid w:val="00C25A78"/>
    <w:rsid w:val="00C26763"/>
    <w:rsid w:val="00C26A47"/>
    <w:rsid w:val="00C26C17"/>
    <w:rsid w:val="00C26F79"/>
    <w:rsid w:val="00C27023"/>
    <w:rsid w:val="00C30202"/>
    <w:rsid w:val="00C32CF7"/>
    <w:rsid w:val="00C3333A"/>
    <w:rsid w:val="00C33DB2"/>
    <w:rsid w:val="00C33DFA"/>
    <w:rsid w:val="00C340DF"/>
    <w:rsid w:val="00C34AD1"/>
    <w:rsid w:val="00C34F6A"/>
    <w:rsid w:val="00C35EC0"/>
    <w:rsid w:val="00C365E3"/>
    <w:rsid w:val="00C377C2"/>
    <w:rsid w:val="00C379BD"/>
    <w:rsid w:val="00C37E65"/>
    <w:rsid w:val="00C40332"/>
    <w:rsid w:val="00C409FF"/>
    <w:rsid w:val="00C40C2C"/>
    <w:rsid w:val="00C40C9D"/>
    <w:rsid w:val="00C40D4E"/>
    <w:rsid w:val="00C40F57"/>
    <w:rsid w:val="00C413F3"/>
    <w:rsid w:val="00C4173A"/>
    <w:rsid w:val="00C418EC"/>
    <w:rsid w:val="00C41D08"/>
    <w:rsid w:val="00C426CF"/>
    <w:rsid w:val="00C42835"/>
    <w:rsid w:val="00C43010"/>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6F47"/>
    <w:rsid w:val="00C47200"/>
    <w:rsid w:val="00C478A0"/>
    <w:rsid w:val="00C47ABE"/>
    <w:rsid w:val="00C47C54"/>
    <w:rsid w:val="00C47DD0"/>
    <w:rsid w:val="00C47E37"/>
    <w:rsid w:val="00C50369"/>
    <w:rsid w:val="00C50AF3"/>
    <w:rsid w:val="00C50D16"/>
    <w:rsid w:val="00C50F88"/>
    <w:rsid w:val="00C516C2"/>
    <w:rsid w:val="00C52027"/>
    <w:rsid w:val="00C52B79"/>
    <w:rsid w:val="00C52E43"/>
    <w:rsid w:val="00C53CE0"/>
    <w:rsid w:val="00C53E03"/>
    <w:rsid w:val="00C543AF"/>
    <w:rsid w:val="00C54D25"/>
    <w:rsid w:val="00C551C3"/>
    <w:rsid w:val="00C55719"/>
    <w:rsid w:val="00C55CDA"/>
    <w:rsid w:val="00C55D2C"/>
    <w:rsid w:val="00C55D50"/>
    <w:rsid w:val="00C56471"/>
    <w:rsid w:val="00C56BD5"/>
    <w:rsid w:val="00C56CF4"/>
    <w:rsid w:val="00C56D77"/>
    <w:rsid w:val="00C57497"/>
    <w:rsid w:val="00C60165"/>
    <w:rsid w:val="00C608EA"/>
    <w:rsid w:val="00C60AEE"/>
    <w:rsid w:val="00C60F86"/>
    <w:rsid w:val="00C61503"/>
    <w:rsid w:val="00C61A41"/>
    <w:rsid w:val="00C62160"/>
    <w:rsid w:val="00C62198"/>
    <w:rsid w:val="00C623E3"/>
    <w:rsid w:val="00C62A71"/>
    <w:rsid w:val="00C62DF1"/>
    <w:rsid w:val="00C635EE"/>
    <w:rsid w:val="00C638B3"/>
    <w:rsid w:val="00C646FE"/>
    <w:rsid w:val="00C64883"/>
    <w:rsid w:val="00C64C3A"/>
    <w:rsid w:val="00C64C60"/>
    <w:rsid w:val="00C64D99"/>
    <w:rsid w:val="00C64E2F"/>
    <w:rsid w:val="00C65558"/>
    <w:rsid w:val="00C65ABF"/>
    <w:rsid w:val="00C65BE1"/>
    <w:rsid w:val="00C65EC5"/>
    <w:rsid w:val="00C66962"/>
    <w:rsid w:val="00C67A92"/>
    <w:rsid w:val="00C67D5F"/>
    <w:rsid w:val="00C70248"/>
    <w:rsid w:val="00C70531"/>
    <w:rsid w:val="00C7241E"/>
    <w:rsid w:val="00C72877"/>
    <w:rsid w:val="00C7339A"/>
    <w:rsid w:val="00C7340B"/>
    <w:rsid w:val="00C73D21"/>
    <w:rsid w:val="00C74723"/>
    <w:rsid w:val="00C749B7"/>
    <w:rsid w:val="00C74FCE"/>
    <w:rsid w:val="00C75774"/>
    <w:rsid w:val="00C75D0D"/>
    <w:rsid w:val="00C7664C"/>
    <w:rsid w:val="00C7687A"/>
    <w:rsid w:val="00C76970"/>
    <w:rsid w:val="00C769F8"/>
    <w:rsid w:val="00C76A3E"/>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630"/>
    <w:rsid w:val="00C839CC"/>
    <w:rsid w:val="00C83EE7"/>
    <w:rsid w:val="00C8475B"/>
    <w:rsid w:val="00C84A17"/>
    <w:rsid w:val="00C84C91"/>
    <w:rsid w:val="00C85639"/>
    <w:rsid w:val="00C85727"/>
    <w:rsid w:val="00C8585B"/>
    <w:rsid w:val="00C858D6"/>
    <w:rsid w:val="00C860AA"/>
    <w:rsid w:val="00C8633E"/>
    <w:rsid w:val="00C8641F"/>
    <w:rsid w:val="00C867D8"/>
    <w:rsid w:val="00C86ADA"/>
    <w:rsid w:val="00C86E92"/>
    <w:rsid w:val="00C872D2"/>
    <w:rsid w:val="00C87D11"/>
    <w:rsid w:val="00C87F7B"/>
    <w:rsid w:val="00C902C9"/>
    <w:rsid w:val="00C90A01"/>
    <w:rsid w:val="00C9135D"/>
    <w:rsid w:val="00C91CBD"/>
    <w:rsid w:val="00C91E23"/>
    <w:rsid w:val="00C920DD"/>
    <w:rsid w:val="00C9222F"/>
    <w:rsid w:val="00C922E4"/>
    <w:rsid w:val="00C924C3"/>
    <w:rsid w:val="00C92691"/>
    <w:rsid w:val="00C93D2D"/>
    <w:rsid w:val="00C93F57"/>
    <w:rsid w:val="00C94721"/>
    <w:rsid w:val="00C94F4E"/>
    <w:rsid w:val="00C950A8"/>
    <w:rsid w:val="00C95254"/>
    <w:rsid w:val="00C95F84"/>
    <w:rsid w:val="00C96479"/>
    <w:rsid w:val="00C96701"/>
    <w:rsid w:val="00CA0B18"/>
    <w:rsid w:val="00CA0D32"/>
    <w:rsid w:val="00CA10F8"/>
    <w:rsid w:val="00CA15C1"/>
    <w:rsid w:val="00CA18BE"/>
    <w:rsid w:val="00CA198B"/>
    <w:rsid w:val="00CA1B09"/>
    <w:rsid w:val="00CA1D30"/>
    <w:rsid w:val="00CA2195"/>
    <w:rsid w:val="00CA23E7"/>
    <w:rsid w:val="00CA24BF"/>
    <w:rsid w:val="00CA2509"/>
    <w:rsid w:val="00CA2BC6"/>
    <w:rsid w:val="00CA2FEC"/>
    <w:rsid w:val="00CA38AF"/>
    <w:rsid w:val="00CA41E8"/>
    <w:rsid w:val="00CA4968"/>
    <w:rsid w:val="00CA498F"/>
    <w:rsid w:val="00CA4F13"/>
    <w:rsid w:val="00CA54BB"/>
    <w:rsid w:val="00CA5996"/>
    <w:rsid w:val="00CA5B90"/>
    <w:rsid w:val="00CA61B5"/>
    <w:rsid w:val="00CA6AFC"/>
    <w:rsid w:val="00CA6F4D"/>
    <w:rsid w:val="00CA7BCA"/>
    <w:rsid w:val="00CA7D8C"/>
    <w:rsid w:val="00CA7F30"/>
    <w:rsid w:val="00CB0096"/>
    <w:rsid w:val="00CB0350"/>
    <w:rsid w:val="00CB0391"/>
    <w:rsid w:val="00CB058F"/>
    <w:rsid w:val="00CB0A6B"/>
    <w:rsid w:val="00CB0EEE"/>
    <w:rsid w:val="00CB1230"/>
    <w:rsid w:val="00CB1BE4"/>
    <w:rsid w:val="00CB1EC7"/>
    <w:rsid w:val="00CB2979"/>
    <w:rsid w:val="00CB2FB9"/>
    <w:rsid w:val="00CB33D7"/>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60"/>
    <w:rsid w:val="00CC08FA"/>
    <w:rsid w:val="00CC0A9E"/>
    <w:rsid w:val="00CC12C0"/>
    <w:rsid w:val="00CC13C7"/>
    <w:rsid w:val="00CC163E"/>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233"/>
    <w:rsid w:val="00CD5413"/>
    <w:rsid w:val="00CD633F"/>
    <w:rsid w:val="00CD66A0"/>
    <w:rsid w:val="00CD682C"/>
    <w:rsid w:val="00CD6F66"/>
    <w:rsid w:val="00CD7DF2"/>
    <w:rsid w:val="00CE1168"/>
    <w:rsid w:val="00CE18A4"/>
    <w:rsid w:val="00CE18AA"/>
    <w:rsid w:val="00CE1DEF"/>
    <w:rsid w:val="00CE246B"/>
    <w:rsid w:val="00CE2F00"/>
    <w:rsid w:val="00CE2F52"/>
    <w:rsid w:val="00CE30DF"/>
    <w:rsid w:val="00CE32CC"/>
    <w:rsid w:val="00CE370C"/>
    <w:rsid w:val="00CE3E12"/>
    <w:rsid w:val="00CE4122"/>
    <w:rsid w:val="00CE45EA"/>
    <w:rsid w:val="00CE487B"/>
    <w:rsid w:val="00CE4FB4"/>
    <w:rsid w:val="00CE59FA"/>
    <w:rsid w:val="00CE60E9"/>
    <w:rsid w:val="00CE6256"/>
    <w:rsid w:val="00CE6431"/>
    <w:rsid w:val="00CE68BB"/>
    <w:rsid w:val="00CE792C"/>
    <w:rsid w:val="00CE7D31"/>
    <w:rsid w:val="00CF0957"/>
    <w:rsid w:val="00CF1046"/>
    <w:rsid w:val="00CF1221"/>
    <w:rsid w:val="00CF2042"/>
    <w:rsid w:val="00CF2B3B"/>
    <w:rsid w:val="00CF3248"/>
    <w:rsid w:val="00CF3826"/>
    <w:rsid w:val="00CF456F"/>
    <w:rsid w:val="00CF5215"/>
    <w:rsid w:val="00CF5777"/>
    <w:rsid w:val="00CF57A8"/>
    <w:rsid w:val="00CF5B83"/>
    <w:rsid w:val="00CF5ECE"/>
    <w:rsid w:val="00CF6328"/>
    <w:rsid w:val="00CF67DD"/>
    <w:rsid w:val="00CF756C"/>
    <w:rsid w:val="00CF7603"/>
    <w:rsid w:val="00CF7A58"/>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4D7"/>
    <w:rsid w:val="00D0579D"/>
    <w:rsid w:val="00D05905"/>
    <w:rsid w:val="00D05CEC"/>
    <w:rsid w:val="00D06378"/>
    <w:rsid w:val="00D0655E"/>
    <w:rsid w:val="00D0693C"/>
    <w:rsid w:val="00D06A14"/>
    <w:rsid w:val="00D06C1C"/>
    <w:rsid w:val="00D070BB"/>
    <w:rsid w:val="00D07A1E"/>
    <w:rsid w:val="00D112F2"/>
    <w:rsid w:val="00D11995"/>
    <w:rsid w:val="00D119A1"/>
    <w:rsid w:val="00D11CC1"/>
    <w:rsid w:val="00D1312D"/>
    <w:rsid w:val="00D134EB"/>
    <w:rsid w:val="00D13DB6"/>
    <w:rsid w:val="00D13FB8"/>
    <w:rsid w:val="00D15745"/>
    <w:rsid w:val="00D15E77"/>
    <w:rsid w:val="00D16114"/>
    <w:rsid w:val="00D164D0"/>
    <w:rsid w:val="00D168A0"/>
    <w:rsid w:val="00D168DA"/>
    <w:rsid w:val="00D16906"/>
    <w:rsid w:val="00D1723C"/>
    <w:rsid w:val="00D17A0E"/>
    <w:rsid w:val="00D17CBA"/>
    <w:rsid w:val="00D2013E"/>
    <w:rsid w:val="00D20546"/>
    <w:rsid w:val="00D206E8"/>
    <w:rsid w:val="00D206F6"/>
    <w:rsid w:val="00D20A84"/>
    <w:rsid w:val="00D21FFB"/>
    <w:rsid w:val="00D221A8"/>
    <w:rsid w:val="00D22A0C"/>
    <w:rsid w:val="00D231B8"/>
    <w:rsid w:val="00D236A7"/>
    <w:rsid w:val="00D25293"/>
    <w:rsid w:val="00D253A5"/>
    <w:rsid w:val="00D2545A"/>
    <w:rsid w:val="00D25571"/>
    <w:rsid w:val="00D25CD7"/>
    <w:rsid w:val="00D26151"/>
    <w:rsid w:val="00D2617D"/>
    <w:rsid w:val="00D26CDD"/>
    <w:rsid w:val="00D26FB0"/>
    <w:rsid w:val="00D274E8"/>
    <w:rsid w:val="00D27DC4"/>
    <w:rsid w:val="00D3013A"/>
    <w:rsid w:val="00D303EC"/>
    <w:rsid w:val="00D30EF5"/>
    <w:rsid w:val="00D310A5"/>
    <w:rsid w:val="00D3119E"/>
    <w:rsid w:val="00D314A6"/>
    <w:rsid w:val="00D31786"/>
    <w:rsid w:val="00D31A1D"/>
    <w:rsid w:val="00D32452"/>
    <w:rsid w:val="00D325D2"/>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606"/>
    <w:rsid w:val="00D40F3F"/>
    <w:rsid w:val="00D41A7D"/>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C81"/>
    <w:rsid w:val="00D51E2F"/>
    <w:rsid w:val="00D51EEB"/>
    <w:rsid w:val="00D52059"/>
    <w:rsid w:val="00D52C99"/>
    <w:rsid w:val="00D52E79"/>
    <w:rsid w:val="00D530B6"/>
    <w:rsid w:val="00D539FA"/>
    <w:rsid w:val="00D53CC5"/>
    <w:rsid w:val="00D54EEB"/>
    <w:rsid w:val="00D559F2"/>
    <w:rsid w:val="00D55A83"/>
    <w:rsid w:val="00D56204"/>
    <w:rsid w:val="00D563C8"/>
    <w:rsid w:val="00D565E0"/>
    <w:rsid w:val="00D567C8"/>
    <w:rsid w:val="00D56CB5"/>
    <w:rsid w:val="00D56D6C"/>
    <w:rsid w:val="00D5741E"/>
    <w:rsid w:val="00D57D6E"/>
    <w:rsid w:val="00D6000C"/>
    <w:rsid w:val="00D60970"/>
    <w:rsid w:val="00D60ECD"/>
    <w:rsid w:val="00D612D5"/>
    <w:rsid w:val="00D61B0A"/>
    <w:rsid w:val="00D62A6C"/>
    <w:rsid w:val="00D62BA5"/>
    <w:rsid w:val="00D635BD"/>
    <w:rsid w:val="00D63682"/>
    <w:rsid w:val="00D636B3"/>
    <w:rsid w:val="00D63A89"/>
    <w:rsid w:val="00D642D0"/>
    <w:rsid w:val="00D64683"/>
    <w:rsid w:val="00D64F28"/>
    <w:rsid w:val="00D654B9"/>
    <w:rsid w:val="00D656F1"/>
    <w:rsid w:val="00D65A67"/>
    <w:rsid w:val="00D65EC2"/>
    <w:rsid w:val="00D660A2"/>
    <w:rsid w:val="00D66775"/>
    <w:rsid w:val="00D67240"/>
    <w:rsid w:val="00D67550"/>
    <w:rsid w:val="00D676D6"/>
    <w:rsid w:val="00D678D0"/>
    <w:rsid w:val="00D67CA4"/>
    <w:rsid w:val="00D70333"/>
    <w:rsid w:val="00D70E86"/>
    <w:rsid w:val="00D719D1"/>
    <w:rsid w:val="00D71A17"/>
    <w:rsid w:val="00D725E6"/>
    <w:rsid w:val="00D72642"/>
    <w:rsid w:val="00D7266B"/>
    <w:rsid w:val="00D72721"/>
    <w:rsid w:val="00D73048"/>
    <w:rsid w:val="00D739A9"/>
    <w:rsid w:val="00D73D80"/>
    <w:rsid w:val="00D74E90"/>
    <w:rsid w:val="00D75113"/>
    <w:rsid w:val="00D754D6"/>
    <w:rsid w:val="00D757EA"/>
    <w:rsid w:val="00D76556"/>
    <w:rsid w:val="00D768F6"/>
    <w:rsid w:val="00D76960"/>
    <w:rsid w:val="00D769C7"/>
    <w:rsid w:val="00D77207"/>
    <w:rsid w:val="00D77EB3"/>
    <w:rsid w:val="00D80781"/>
    <w:rsid w:val="00D80C0E"/>
    <w:rsid w:val="00D80F61"/>
    <w:rsid w:val="00D81D43"/>
    <w:rsid w:val="00D8276E"/>
    <w:rsid w:val="00D839C4"/>
    <w:rsid w:val="00D83EFE"/>
    <w:rsid w:val="00D83FEA"/>
    <w:rsid w:val="00D84509"/>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3EB0"/>
    <w:rsid w:val="00D9404E"/>
    <w:rsid w:val="00D9488C"/>
    <w:rsid w:val="00D94C37"/>
    <w:rsid w:val="00D9590A"/>
    <w:rsid w:val="00D95F26"/>
    <w:rsid w:val="00D960F6"/>
    <w:rsid w:val="00D961BF"/>
    <w:rsid w:val="00D96225"/>
    <w:rsid w:val="00D965CB"/>
    <w:rsid w:val="00D9683D"/>
    <w:rsid w:val="00D96855"/>
    <w:rsid w:val="00D96A51"/>
    <w:rsid w:val="00D96CBA"/>
    <w:rsid w:val="00D96D0A"/>
    <w:rsid w:val="00D9736A"/>
    <w:rsid w:val="00D973D8"/>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361"/>
    <w:rsid w:val="00DA5516"/>
    <w:rsid w:val="00DA55C8"/>
    <w:rsid w:val="00DA59AC"/>
    <w:rsid w:val="00DA5A6D"/>
    <w:rsid w:val="00DA62D3"/>
    <w:rsid w:val="00DA66A5"/>
    <w:rsid w:val="00DA675F"/>
    <w:rsid w:val="00DB0194"/>
    <w:rsid w:val="00DB08FA"/>
    <w:rsid w:val="00DB1DF0"/>
    <w:rsid w:val="00DB2645"/>
    <w:rsid w:val="00DB2927"/>
    <w:rsid w:val="00DB2E4C"/>
    <w:rsid w:val="00DB2F97"/>
    <w:rsid w:val="00DB39AA"/>
    <w:rsid w:val="00DB3E38"/>
    <w:rsid w:val="00DB3E8A"/>
    <w:rsid w:val="00DB420E"/>
    <w:rsid w:val="00DB46FB"/>
    <w:rsid w:val="00DB481E"/>
    <w:rsid w:val="00DB4C36"/>
    <w:rsid w:val="00DB6197"/>
    <w:rsid w:val="00DB68F1"/>
    <w:rsid w:val="00DB7340"/>
    <w:rsid w:val="00DC1074"/>
    <w:rsid w:val="00DC12B6"/>
    <w:rsid w:val="00DC2060"/>
    <w:rsid w:val="00DC29C8"/>
    <w:rsid w:val="00DC2C63"/>
    <w:rsid w:val="00DC37B9"/>
    <w:rsid w:val="00DC453B"/>
    <w:rsid w:val="00DC4BA4"/>
    <w:rsid w:val="00DC4F96"/>
    <w:rsid w:val="00DC5A3B"/>
    <w:rsid w:val="00DC614C"/>
    <w:rsid w:val="00DC662D"/>
    <w:rsid w:val="00DC6B60"/>
    <w:rsid w:val="00DC7860"/>
    <w:rsid w:val="00DC7A01"/>
    <w:rsid w:val="00DC7EE5"/>
    <w:rsid w:val="00DD0372"/>
    <w:rsid w:val="00DD0861"/>
    <w:rsid w:val="00DD141D"/>
    <w:rsid w:val="00DD224C"/>
    <w:rsid w:val="00DD2AF4"/>
    <w:rsid w:val="00DD2B90"/>
    <w:rsid w:val="00DD3458"/>
    <w:rsid w:val="00DD363A"/>
    <w:rsid w:val="00DD438B"/>
    <w:rsid w:val="00DD45AB"/>
    <w:rsid w:val="00DD494B"/>
    <w:rsid w:val="00DD4CA1"/>
    <w:rsid w:val="00DD52F1"/>
    <w:rsid w:val="00DD56F7"/>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6C1"/>
    <w:rsid w:val="00DE278B"/>
    <w:rsid w:val="00DE2944"/>
    <w:rsid w:val="00DE2C02"/>
    <w:rsid w:val="00DE2DB8"/>
    <w:rsid w:val="00DE2F20"/>
    <w:rsid w:val="00DE3E2E"/>
    <w:rsid w:val="00DE3F89"/>
    <w:rsid w:val="00DE3FA4"/>
    <w:rsid w:val="00DE426F"/>
    <w:rsid w:val="00DE51F4"/>
    <w:rsid w:val="00DE54A7"/>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B5D"/>
    <w:rsid w:val="00DF2C63"/>
    <w:rsid w:val="00DF327A"/>
    <w:rsid w:val="00DF37F4"/>
    <w:rsid w:val="00DF41BC"/>
    <w:rsid w:val="00DF45AA"/>
    <w:rsid w:val="00DF466C"/>
    <w:rsid w:val="00DF4F9A"/>
    <w:rsid w:val="00DF54D4"/>
    <w:rsid w:val="00DF55F4"/>
    <w:rsid w:val="00DF5C24"/>
    <w:rsid w:val="00DF5CB8"/>
    <w:rsid w:val="00DF5F93"/>
    <w:rsid w:val="00DF5FAC"/>
    <w:rsid w:val="00DF68E7"/>
    <w:rsid w:val="00DF6CA3"/>
    <w:rsid w:val="00DF70B2"/>
    <w:rsid w:val="00DF74BA"/>
    <w:rsid w:val="00DF7D29"/>
    <w:rsid w:val="00DF7DE0"/>
    <w:rsid w:val="00E0019E"/>
    <w:rsid w:val="00E0138A"/>
    <w:rsid w:val="00E017A5"/>
    <w:rsid w:val="00E0196E"/>
    <w:rsid w:val="00E01DB1"/>
    <w:rsid w:val="00E0217E"/>
    <w:rsid w:val="00E03C8F"/>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17B"/>
    <w:rsid w:val="00E125D3"/>
    <w:rsid w:val="00E126A0"/>
    <w:rsid w:val="00E126EE"/>
    <w:rsid w:val="00E128BC"/>
    <w:rsid w:val="00E138A7"/>
    <w:rsid w:val="00E14BED"/>
    <w:rsid w:val="00E14E6A"/>
    <w:rsid w:val="00E154A9"/>
    <w:rsid w:val="00E1552B"/>
    <w:rsid w:val="00E15B8E"/>
    <w:rsid w:val="00E1698B"/>
    <w:rsid w:val="00E17445"/>
    <w:rsid w:val="00E1769C"/>
    <w:rsid w:val="00E177F6"/>
    <w:rsid w:val="00E17E3A"/>
    <w:rsid w:val="00E20552"/>
    <w:rsid w:val="00E20B8B"/>
    <w:rsid w:val="00E213CB"/>
    <w:rsid w:val="00E213F8"/>
    <w:rsid w:val="00E21E26"/>
    <w:rsid w:val="00E22117"/>
    <w:rsid w:val="00E22CD7"/>
    <w:rsid w:val="00E23107"/>
    <w:rsid w:val="00E23E77"/>
    <w:rsid w:val="00E24B6E"/>
    <w:rsid w:val="00E24BEB"/>
    <w:rsid w:val="00E24E2B"/>
    <w:rsid w:val="00E24E38"/>
    <w:rsid w:val="00E25DC0"/>
    <w:rsid w:val="00E26640"/>
    <w:rsid w:val="00E269C9"/>
    <w:rsid w:val="00E26EC0"/>
    <w:rsid w:val="00E26FAA"/>
    <w:rsid w:val="00E27512"/>
    <w:rsid w:val="00E275DE"/>
    <w:rsid w:val="00E27F41"/>
    <w:rsid w:val="00E3075E"/>
    <w:rsid w:val="00E31C2E"/>
    <w:rsid w:val="00E31D0A"/>
    <w:rsid w:val="00E33478"/>
    <w:rsid w:val="00E33C5A"/>
    <w:rsid w:val="00E33CC6"/>
    <w:rsid w:val="00E33E35"/>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5C2"/>
    <w:rsid w:val="00E44B4C"/>
    <w:rsid w:val="00E44CA7"/>
    <w:rsid w:val="00E45540"/>
    <w:rsid w:val="00E46369"/>
    <w:rsid w:val="00E46F0B"/>
    <w:rsid w:val="00E46F98"/>
    <w:rsid w:val="00E472A4"/>
    <w:rsid w:val="00E505F7"/>
    <w:rsid w:val="00E50604"/>
    <w:rsid w:val="00E50B8B"/>
    <w:rsid w:val="00E50CD8"/>
    <w:rsid w:val="00E51518"/>
    <w:rsid w:val="00E519A5"/>
    <w:rsid w:val="00E5273B"/>
    <w:rsid w:val="00E535A3"/>
    <w:rsid w:val="00E53FA1"/>
    <w:rsid w:val="00E53FAA"/>
    <w:rsid w:val="00E54279"/>
    <w:rsid w:val="00E5515C"/>
    <w:rsid w:val="00E5612C"/>
    <w:rsid w:val="00E56A7A"/>
    <w:rsid w:val="00E56E73"/>
    <w:rsid w:val="00E570C8"/>
    <w:rsid w:val="00E57D70"/>
    <w:rsid w:val="00E57F30"/>
    <w:rsid w:val="00E60055"/>
    <w:rsid w:val="00E603AA"/>
    <w:rsid w:val="00E605EF"/>
    <w:rsid w:val="00E60DDB"/>
    <w:rsid w:val="00E60E2F"/>
    <w:rsid w:val="00E6167A"/>
    <w:rsid w:val="00E61CBE"/>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5E13"/>
    <w:rsid w:val="00E6681F"/>
    <w:rsid w:val="00E66B56"/>
    <w:rsid w:val="00E66E31"/>
    <w:rsid w:val="00E66F0F"/>
    <w:rsid w:val="00E67480"/>
    <w:rsid w:val="00E675BE"/>
    <w:rsid w:val="00E6776E"/>
    <w:rsid w:val="00E70F92"/>
    <w:rsid w:val="00E7128C"/>
    <w:rsid w:val="00E715FC"/>
    <w:rsid w:val="00E71F49"/>
    <w:rsid w:val="00E72085"/>
    <w:rsid w:val="00E72416"/>
    <w:rsid w:val="00E7260F"/>
    <w:rsid w:val="00E726AF"/>
    <w:rsid w:val="00E72AE8"/>
    <w:rsid w:val="00E730D4"/>
    <w:rsid w:val="00E73850"/>
    <w:rsid w:val="00E73C67"/>
    <w:rsid w:val="00E73CDE"/>
    <w:rsid w:val="00E74167"/>
    <w:rsid w:val="00E74CA0"/>
    <w:rsid w:val="00E75243"/>
    <w:rsid w:val="00E7664C"/>
    <w:rsid w:val="00E77776"/>
    <w:rsid w:val="00E777DC"/>
    <w:rsid w:val="00E7786B"/>
    <w:rsid w:val="00E778B6"/>
    <w:rsid w:val="00E77CA0"/>
    <w:rsid w:val="00E77D50"/>
    <w:rsid w:val="00E77D65"/>
    <w:rsid w:val="00E77E06"/>
    <w:rsid w:val="00E8069E"/>
    <w:rsid w:val="00E80FF6"/>
    <w:rsid w:val="00E8121C"/>
    <w:rsid w:val="00E81557"/>
    <w:rsid w:val="00E81677"/>
    <w:rsid w:val="00E81B3F"/>
    <w:rsid w:val="00E82334"/>
    <w:rsid w:val="00E82ECA"/>
    <w:rsid w:val="00E83DFB"/>
    <w:rsid w:val="00E842CD"/>
    <w:rsid w:val="00E84318"/>
    <w:rsid w:val="00E84421"/>
    <w:rsid w:val="00E8489F"/>
    <w:rsid w:val="00E84905"/>
    <w:rsid w:val="00E84B2A"/>
    <w:rsid w:val="00E84DAD"/>
    <w:rsid w:val="00E85C10"/>
    <w:rsid w:val="00E85C65"/>
    <w:rsid w:val="00E85D4F"/>
    <w:rsid w:val="00E85E60"/>
    <w:rsid w:val="00E87634"/>
    <w:rsid w:val="00E8795A"/>
    <w:rsid w:val="00E87DE5"/>
    <w:rsid w:val="00E87E53"/>
    <w:rsid w:val="00E90C3D"/>
    <w:rsid w:val="00E910A5"/>
    <w:rsid w:val="00E914AF"/>
    <w:rsid w:val="00E915E5"/>
    <w:rsid w:val="00E917E3"/>
    <w:rsid w:val="00E918E4"/>
    <w:rsid w:val="00E91AEC"/>
    <w:rsid w:val="00E920A7"/>
    <w:rsid w:val="00E92354"/>
    <w:rsid w:val="00E929D2"/>
    <w:rsid w:val="00E92C58"/>
    <w:rsid w:val="00E92F6C"/>
    <w:rsid w:val="00E93368"/>
    <w:rsid w:val="00E945DC"/>
    <w:rsid w:val="00E949B0"/>
    <w:rsid w:val="00E94BDA"/>
    <w:rsid w:val="00E94D03"/>
    <w:rsid w:val="00E95CBE"/>
    <w:rsid w:val="00E966D6"/>
    <w:rsid w:val="00E9735A"/>
    <w:rsid w:val="00E97EF2"/>
    <w:rsid w:val="00EA070D"/>
    <w:rsid w:val="00EA0A76"/>
    <w:rsid w:val="00EA0F35"/>
    <w:rsid w:val="00EA1327"/>
    <w:rsid w:val="00EA1B78"/>
    <w:rsid w:val="00EA2038"/>
    <w:rsid w:val="00EA229B"/>
    <w:rsid w:val="00EA25F4"/>
    <w:rsid w:val="00EA29A5"/>
    <w:rsid w:val="00EA303E"/>
    <w:rsid w:val="00EA329F"/>
    <w:rsid w:val="00EA3873"/>
    <w:rsid w:val="00EA41D5"/>
    <w:rsid w:val="00EA4458"/>
    <w:rsid w:val="00EA457C"/>
    <w:rsid w:val="00EA6022"/>
    <w:rsid w:val="00EA6279"/>
    <w:rsid w:val="00EA63CD"/>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46D"/>
    <w:rsid w:val="00EB6F1B"/>
    <w:rsid w:val="00EB7219"/>
    <w:rsid w:val="00EB7A92"/>
    <w:rsid w:val="00EB7C01"/>
    <w:rsid w:val="00EB7DCF"/>
    <w:rsid w:val="00EC004A"/>
    <w:rsid w:val="00EC00DE"/>
    <w:rsid w:val="00EC02E0"/>
    <w:rsid w:val="00EC0335"/>
    <w:rsid w:val="00EC066C"/>
    <w:rsid w:val="00EC0934"/>
    <w:rsid w:val="00EC0AA3"/>
    <w:rsid w:val="00EC169F"/>
    <w:rsid w:val="00EC190E"/>
    <w:rsid w:val="00EC1FA4"/>
    <w:rsid w:val="00EC227E"/>
    <w:rsid w:val="00EC237C"/>
    <w:rsid w:val="00EC27FC"/>
    <w:rsid w:val="00EC309F"/>
    <w:rsid w:val="00EC3307"/>
    <w:rsid w:val="00EC401C"/>
    <w:rsid w:val="00EC48CF"/>
    <w:rsid w:val="00EC4A76"/>
    <w:rsid w:val="00EC4E54"/>
    <w:rsid w:val="00EC4EC9"/>
    <w:rsid w:val="00EC5FB8"/>
    <w:rsid w:val="00EC6378"/>
    <w:rsid w:val="00EC719C"/>
    <w:rsid w:val="00EC7876"/>
    <w:rsid w:val="00EC7E31"/>
    <w:rsid w:val="00ED0970"/>
    <w:rsid w:val="00ED0BCE"/>
    <w:rsid w:val="00ED0CE7"/>
    <w:rsid w:val="00ED1860"/>
    <w:rsid w:val="00ED1927"/>
    <w:rsid w:val="00ED1C19"/>
    <w:rsid w:val="00ED275A"/>
    <w:rsid w:val="00ED3599"/>
    <w:rsid w:val="00ED35D1"/>
    <w:rsid w:val="00ED3D4B"/>
    <w:rsid w:val="00ED3E03"/>
    <w:rsid w:val="00ED3F83"/>
    <w:rsid w:val="00ED4746"/>
    <w:rsid w:val="00ED4E79"/>
    <w:rsid w:val="00ED4F1F"/>
    <w:rsid w:val="00ED5D2D"/>
    <w:rsid w:val="00ED688A"/>
    <w:rsid w:val="00ED721E"/>
    <w:rsid w:val="00ED7C73"/>
    <w:rsid w:val="00ED7E3E"/>
    <w:rsid w:val="00EE03C5"/>
    <w:rsid w:val="00EE0783"/>
    <w:rsid w:val="00EE1785"/>
    <w:rsid w:val="00EE1B0B"/>
    <w:rsid w:val="00EE210F"/>
    <w:rsid w:val="00EE24B5"/>
    <w:rsid w:val="00EE2B65"/>
    <w:rsid w:val="00EE4389"/>
    <w:rsid w:val="00EE5216"/>
    <w:rsid w:val="00EE57DD"/>
    <w:rsid w:val="00EE6252"/>
    <w:rsid w:val="00EE65D1"/>
    <w:rsid w:val="00EE6A0F"/>
    <w:rsid w:val="00EE7214"/>
    <w:rsid w:val="00EE767A"/>
    <w:rsid w:val="00EE7C87"/>
    <w:rsid w:val="00EE7DF8"/>
    <w:rsid w:val="00EE7FD0"/>
    <w:rsid w:val="00EF002E"/>
    <w:rsid w:val="00EF0D06"/>
    <w:rsid w:val="00EF1049"/>
    <w:rsid w:val="00EF19DD"/>
    <w:rsid w:val="00EF1A9C"/>
    <w:rsid w:val="00EF2422"/>
    <w:rsid w:val="00EF27FD"/>
    <w:rsid w:val="00EF2BD7"/>
    <w:rsid w:val="00EF2C6D"/>
    <w:rsid w:val="00EF315E"/>
    <w:rsid w:val="00EF3B72"/>
    <w:rsid w:val="00EF3FD9"/>
    <w:rsid w:val="00EF4928"/>
    <w:rsid w:val="00EF4ACA"/>
    <w:rsid w:val="00EF4AFF"/>
    <w:rsid w:val="00EF4D28"/>
    <w:rsid w:val="00EF4E0B"/>
    <w:rsid w:val="00EF4E7E"/>
    <w:rsid w:val="00EF62EC"/>
    <w:rsid w:val="00EF6304"/>
    <w:rsid w:val="00EF686E"/>
    <w:rsid w:val="00EF6C5D"/>
    <w:rsid w:val="00EF7172"/>
    <w:rsid w:val="00EF740C"/>
    <w:rsid w:val="00EF7BD1"/>
    <w:rsid w:val="00EF7DBE"/>
    <w:rsid w:val="00F00061"/>
    <w:rsid w:val="00F0028E"/>
    <w:rsid w:val="00F0088A"/>
    <w:rsid w:val="00F00AEB"/>
    <w:rsid w:val="00F01192"/>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7C7"/>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2C"/>
    <w:rsid w:val="00F20CFC"/>
    <w:rsid w:val="00F20D22"/>
    <w:rsid w:val="00F21BC2"/>
    <w:rsid w:val="00F22A7A"/>
    <w:rsid w:val="00F23224"/>
    <w:rsid w:val="00F2339E"/>
    <w:rsid w:val="00F23BA8"/>
    <w:rsid w:val="00F23CC2"/>
    <w:rsid w:val="00F23CCB"/>
    <w:rsid w:val="00F246EF"/>
    <w:rsid w:val="00F24830"/>
    <w:rsid w:val="00F25A6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5C7"/>
    <w:rsid w:val="00F33B14"/>
    <w:rsid w:val="00F33D7E"/>
    <w:rsid w:val="00F33F31"/>
    <w:rsid w:val="00F34055"/>
    <w:rsid w:val="00F34BAE"/>
    <w:rsid w:val="00F351D9"/>
    <w:rsid w:val="00F35F19"/>
    <w:rsid w:val="00F3717A"/>
    <w:rsid w:val="00F3728C"/>
    <w:rsid w:val="00F372B4"/>
    <w:rsid w:val="00F37327"/>
    <w:rsid w:val="00F374F9"/>
    <w:rsid w:val="00F375E1"/>
    <w:rsid w:val="00F4180A"/>
    <w:rsid w:val="00F41C2B"/>
    <w:rsid w:val="00F423CD"/>
    <w:rsid w:val="00F426CB"/>
    <w:rsid w:val="00F427B2"/>
    <w:rsid w:val="00F42F15"/>
    <w:rsid w:val="00F43039"/>
    <w:rsid w:val="00F434B6"/>
    <w:rsid w:val="00F43DAF"/>
    <w:rsid w:val="00F43F07"/>
    <w:rsid w:val="00F44033"/>
    <w:rsid w:val="00F447B8"/>
    <w:rsid w:val="00F447E3"/>
    <w:rsid w:val="00F44FA5"/>
    <w:rsid w:val="00F44FD9"/>
    <w:rsid w:val="00F457E3"/>
    <w:rsid w:val="00F45D97"/>
    <w:rsid w:val="00F46403"/>
    <w:rsid w:val="00F4698E"/>
    <w:rsid w:val="00F46FB0"/>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5A37"/>
    <w:rsid w:val="00F57049"/>
    <w:rsid w:val="00F570CA"/>
    <w:rsid w:val="00F6053C"/>
    <w:rsid w:val="00F60700"/>
    <w:rsid w:val="00F6137D"/>
    <w:rsid w:val="00F615B6"/>
    <w:rsid w:val="00F61688"/>
    <w:rsid w:val="00F62294"/>
    <w:rsid w:val="00F64623"/>
    <w:rsid w:val="00F64E6B"/>
    <w:rsid w:val="00F65559"/>
    <w:rsid w:val="00F657CA"/>
    <w:rsid w:val="00F66554"/>
    <w:rsid w:val="00F66BAC"/>
    <w:rsid w:val="00F6760C"/>
    <w:rsid w:val="00F67673"/>
    <w:rsid w:val="00F67705"/>
    <w:rsid w:val="00F67E41"/>
    <w:rsid w:val="00F703B2"/>
    <w:rsid w:val="00F70B1C"/>
    <w:rsid w:val="00F7114D"/>
    <w:rsid w:val="00F71356"/>
    <w:rsid w:val="00F713D9"/>
    <w:rsid w:val="00F71513"/>
    <w:rsid w:val="00F71758"/>
    <w:rsid w:val="00F731DC"/>
    <w:rsid w:val="00F7326A"/>
    <w:rsid w:val="00F74543"/>
    <w:rsid w:val="00F74665"/>
    <w:rsid w:val="00F74D79"/>
    <w:rsid w:val="00F74D98"/>
    <w:rsid w:val="00F74DD9"/>
    <w:rsid w:val="00F75131"/>
    <w:rsid w:val="00F752D1"/>
    <w:rsid w:val="00F758B5"/>
    <w:rsid w:val="00F75BEB"/>
    <w:rsid w:val="00F75F6A"/>
    <w:rsid w:val="00F7634D"/>
    <w:rsid w:val="00F76370"/>
    <w:rsid w:val="00F767C9"/>
    <w:rsid w:val="00F76847"/>
    <w:rsid w:val="00F76FAF"/>
    <w:rsid w:val="00F77E35"/>
    <w:rsid w:val="00F80400"/>
    <w:rsid w:val="00F80C3D"/>
    <w:rsid w:val="00F818F3"/>
    <w:rsid w:val="00F81A55"/>
    <w:rsid w:val="00F8216F"/>
    <w:rsid w:val="00F821B1"/>
    <w:rsid w:val="00F8248C"/>
    <w:rsid w:val="00F8249D"/>
    <w:rsid w:val="00F824AE"/>
    <w:rsid w:val="00F8297D"/>
    <w:rsid w:val="00F82DC3"/>
    <w:rsid w:val="00F82EB6"/>
    <w:rsid w:val="00F8342D"/>
    <w:rsid w:val="00F83834"/>
    <w:rsid w:val="00F8457B"/>
    <w:rsid w:val="00F84851"/>
    <w:rsid w:val="00F849C3"/>
    <w:rsid w:val="00F84B44"/>
    <w:rsid w:val="00F84C4E"/>
    <w:rsid w:val="00F865E9"/>
    <w:rsid w:val="00F86BD3"/>
    <w:rsid w:val="00F8740E"/>
    <w:rsid w:val="00F87479"/>
    <w:rsid w:val="00F902B5"/>
    <w:rsid w:val="00F90513"/>
    <w:rsid w:val="00F9069E"/>
    <w:rsid w:val="00F90A43"/>
    <w:rsid w:val="00F921C3"/>
    <w:rsid w:val="00F9240A"/>
    <w:rsid w:val="00F9243A"/>
    <w:rsid w:val="00F92809"/>
    <w:rsid w:val="00F929C3"/>
    <w:rsid w:val="00F92F43"/>
    <w:rsid w:val="00F92F8C"/>
    <w:rsid w:val="00F93555"/>
    <w:rsid w:val="00F93768"/>
    <w:rsid w:val="00F9464A"/>
    <w:rsid w:val="00F9545A"/>
    <w:rsid w:val="00F96DF1"/>
    <w:rsid w:val="00F96F18"/>
    <w:rsid w:val="00F971EC"/>
    <w:rsid w:val="00F97B99"/>
    <w:rsid w:val="00F97C55"/>
    <w:rsid w:val="00FA082D"/>
    <w:rsid w:val="00FA0889"/>
    <w:rsid w:val="00FA0C0F"/>
    <w:rsid w:val="00FA0E91"/>
    <w:rsid w:val="00FA1BBF"/>
    <w:rsid w:val="00FA2E81"/>
    <w:rsid w:val="00FA3349"/>
    <w:rsid w:val="00FA335C"/>
    <w:rsid w:val="00FA3A9E"/>
    <w:rsid w:val="00FA3B01"/>
    <w:rsid w:val="00FA3D1F"/>
    <w:rsid w:val="00FA3DED"/>
    <w:rsid w:val="00FA4501"/>
    <w:rsid w:val="00FA50FC"/>
    <w:rsid w:val="00FA5BB4"/>
    <w:rsid w:val="00FA6938"/>
    <w:rsid w:val="00FA6DE6"/>
    <w:rsid w:val="00FA701C"/>
    <w:rsid w:val="00FA7843"/>
    <w:rsid w:val="00FA7AC9"/>
    <w:rsid w:val="00FA7F7E"/>
    <w:rsid w:val="00FB0832"/>
    <w:rsid w:val="00FB0C69"/>
    <w:rsid w:val="00FB1364"/>
    <w:rsid w:val="00FB2151"/>
    <w:rsid w:val="00FB249E"/>
    <w:rsid w:val="00FB3368"/>
    <w:rsid w:val="00FB3748"/>
    <w:rsid w:val="00FB3C74"/>
    <w:rsid w:val="00FB4652"/>
    <w:rsid w:val="00FB4C49"/>
    <w:rsid w:val="00FB537E"/>
    <w:rsid w:val="00FB55D2"/>
    <w:rsid w:val="00FB5856"/>
    <w:rsid w:val="00FB59DF"/>
    <w:rsid w:val="00FB6824"/>
    <w:rsid w:val="00FB6E25"/>
    <w:rsid w:val="00FC005C"/>
    <w:rsid w:val="00FC021A"/>
    <w:rsid w:val="00FC05C5"/>
    <w:rsid w:val="00FC0A4B"/>
    <w:rsid w:val="00FC158D"/>
    <w:rsid w:val="00FC15AC"/>
    <w:rsid w:val="00FC1B64"/>
    <w:rsid w:val="00FC30DF"/>
    <w:rsid w:val="00FC3234"/>
    <w:rsid w:val="00FC3314"/>
    <w:rsid w:val="00FC3E51"/>
    <w:rsid w:val="00FC4206"/>
    <w:rsid w:val="00FC4207"/>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150D"/>
    <w:rsid w:val="00FD211B"/>
    <w:rsid w:val="00FD2198"/>
    <w:rsid w:val="00FD21E5"/>
    <w:rsid w:val="00FD2473"/>
    <w:rsid w:val="00FD3362"/>
    <w:rsid w:val="00FD3398"/>
    <w:rsid w:val="00FD3A57"/>
    <w:rsid w:val="00FD3F1D"/>
    <w:rsid w:val="00FD4A41"/>
    <w:rsid w:val="00FD51E0"/>
    <w:rsid w:val="00FD5A8F"/>
    <w:rsid w:val="00FD5F6D"/>
    <w:rsid w:val="00FD6571"/>
    <w:rsid w:val="00FD68D7"/>
    <w:rsid w:val="00FD6F45"/>
    <w:rsid w:val="00FD6FEB"/>
    <w:rsid w:val="00FD70BC"/>
    <w:rsid w:val="00FD71BE"/>
    <w:rsid w:val="00FD7722"/>
    <w:rsid w:val="00FE00B6"/>
    <w:rsid w:val="00FE06E3"/>
    <w:rsid w:val="00FE0A60"/>
    <w:rsid w:val="00FE0D54"/>
    <w:rsid w:val="00FE1549"/>
    <w:rsid w:val="00FE170D"/>
    <w:rsid w:val="00FE1F41"/>
    <w:rsid w:val="00FE27FE"/>
    <w:rsid w:val="00FE2854"/>
    <w:rsid w:val="00FE30E2"/>
    <w:rsid w:val="00FE3CCA"/>
    <w:rsid w:val="00FE573B"/>
    <w:rsid w:val="00FE5C96"/>
    <w:rsid w:val="00FE5D52"/>
    <w:rsid w:val="00FE633F"/>
    <w:rsid w:val="00FE63D0"/>
    <w:rsid w:val="00FE6A65"/>
    <w:rsid w:val="00FE6BDE"/>
    <w:rsid w:val="00FE7201"/>
    <w:rsid w:val="00FE7551"/>
    <w:rsid w:val="00FE7D9F"/>
    <w:rsid w:val="00FF04B0"/>
    <w:rsid w:val="00FF054B"/>
    <w:rsid w:val="00FF19E0"/>
    <w:rsid w:val="00FF1A92"/>
    <w:rsid w:val="00FF21EA"/>
    <w:rsid w:val="00FF2558"/>
    <w:rsid w:val="00FF3A23"/>
    <w:rsid w:val="00FF3D68"/>
    <w:rsid w:val="00FF3FF3"/>
    <w:rsid w:val="00FF4515"/>
    <w:rsid w:val="00FF47DF"/>
    <w:rsid w:val="00FF4D14"/>
    <w:rsid w:val="00FF593A"/>
    <w:rsid w:val="00FF62BD"/>
    <w:rsid w:val="00FF641E"/>
    <w:rsid w:val="00FF692B"/>
    <w:rsid w:val="00FF6982"/>
    <w:rsid w:val="00FF7120"/>
    <w:rsid w:val="00FF72A6"/>
    <w:rsid w:val="00FF7960"/>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369D74"/>
  <w15:chartTrackingRefBased/>
  <w15:docId w15:val="{749E8BBA-BF6F-524F-ACC1-D9661ABEA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081"/>
    <w:rPr>
      <w:sz w:val="24"/>
      <w:szCs w:val="24"/>
    </w:rPr>
  </w:style>
  <w:style w:type="paragraph" w:styleId="Nagwek1">
    <w:name w:val="heading 1"/>
    <w:basedOn w:val="Normalny"/>
    <w:next w:val="Normalny"/>
    <w:link w:val="Nagwek1Znak"/>
    <w:uiPriority w:val="9"/>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qFormat/>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link w:val="ZwykytekstZnak"/>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styleId="Nierozpoznanawzmianka">
    <w:name w:val="Unresolved Mention"/>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character" w:customStyle="1" w:styleId="Tekstpodstawowy2Znak">
    <w:name w:val="Tekst podstawowy 2 Znak"/>
    <w:locked/>
    <w:rsid w:val="002C361E"/>
    <w:rPr>
      <w:rFonts w:ascii="Arial" w:hAnsi="Arial"/>
      <w:sz w:val="24"/>
    </w:rPr>
  </w:style>
  <w:style w:type="character" w:customStyle="1" w:styleId="TekstpodstawowyZnak">
    <w:name w:val="Tekst podstawowy Znak"/>
    <w:link w:val="Tekstpodstawowy"/>
    <w:rsid w:val="00461353"/>
    <w:rPr>
      <w:rFonts w:ascii="Arial" w:hAnsi="Arial"/>
      <w:sz w:val="24"/>
    </w:rPr>
  </w:style>
  <w:style w:type="character" w:customStyle="1" w:styleId="Nagwek2Znak">
    <w:name w:val="Nagłówek 2 Znak"/>
    <w:link w:val="Nagwek2"/>
    <w:rsid w:val="00971081"/>
    <w:rPr>
      <w:rFonts w:ascii="Arial" w:hAnsi="Arial" w:cs="Arial"/>
      <w:b/>
      <w:bCs/>
      <w:i/>
      <w:iCs/>
      <w:sz w:val="28"/>
      <w:szCs w:val="28"/>
    </w:rPr>
  </w:style>
  <w:style w:type="character" w:customStyle="1" w:styleId="Nagwek3Znak">
    <w:name w:val="Nagłówek 3 Znak"/>
    <w:link w:val="Nagwek3"/>
    <w:rsid w:val="00971081"/>
    <w:rPr>
      <w:rFonts w:ascii="Arial" w:hAnsi="Arial" w:cs="Arial"/>
      <w:b/>
      <w:bCs/>
      <w:sz w:val="26"/>
      <w:szCs w:val="26"/>
    </w:rPr>
  </w:style>
  <w:style w:type="character" w:customStyle="1" w:styleId="Nagwek4Znak">
    <w:name w:val="Nagłówek 4 Znak"/>
    <w:link w:val="Nagwek4"/>
    <w:rsid w:val="00971081"/>
    <w:rPr>
      <w:rFonts w:ascii="Arial" w:hAnsi="Arial"/>
      <w:b/>
    </w:rPr>
  </w:style>
  <w:style w:type="character" w:customStyle="1" w:styleId="Nagwek6Znak">
    <w:name w:val="Nagłówek 6 Znak"/>
    <w:link w:val="Nagwek6"/>
    <w:rsid w:val="00971081"/>
    <w:rPr>
      <w:rFonts w:ascii="Arial" w:eastAsia="Arial Unicode MS" w:hAnsi="Arial"/>
      <w:b/>
    </w:rPr>
  </w:style>
  <w:style w:type="character" w:customStyle="1" w:styleId="Nagwek7Znak">
    <w:name w:val="Nagłówek 7 Znak"/>
    <w:link w:val="Nagwek7"/>
    <w:rsid w:val="00971081"/>
    <w:rPr>
      <w:b/>
      <w:i/>
      <w:smallCaps/>
      <w:sz w:val="32"/>
    </w:rPr>
  </w:style>
  <w:style w:type="character" w:customStyle="1" w:styleId="Nagwek9Znak">
    <w:name w:val="Nagłówek 9 Znak"/>
    <w:link w:val="Nagwek9"/>
    <w:rsid w:val="00971081"/>
    <w:rPr>
      <w:b/>
      <w:smallCaps/>
      <w:sz w:val="32"/>
    </w:rPr>
  </w:style>
  <w:style w:type="character" w:customStyle="1" w:styleId="Tekstpodstawowy3Znak">
    <w:name w:val="Tekst podstawowy 3 Znak"/>
    <w:link w:val="Tekstpodstawowy3"/>
    <w:rsid w:val="00971081"/>
    <w:rPr>
      <w:rFonts w:ascii="Bookman Old Style" w:hAnsi="Bookman Old Style"/>
      <w:b/>
      <w:sz w:val="24"/>
    </w:rPr>
  </w:style>
  <w:style w:type="character" w:customStyle="1" w:styleId="TekstdymkaZnak">
    <w:name w:val="Tekst dymka Znak"/>
    <w:link w:val="Tekstdymka"/>
    <w:semiHidden/>
    <w:rsid w:val="00971081"/>
    <w:rPr>
      <w:rFonts w:ascii="Tahoma" w:hAnsi="Tahoma" w:cs="Tahoma"/>
      <w:sz w:val="16"/>
      <w:szCs w:val="16"/>
    </w:rPr>
  </w:style>
  <w:style w:type="character" w:customStyle="1" w:styleId="TytuZnak">
    <w:name w:val="Tytuł Znak"/>
    <w:link w:val="Tytu"/>
    <w:rsid w:val="00971081"/>
    <w:rPr>
      <w:b/>
      <w:sz w:val="24"/>
    </w:rPr>
  </w:style>
  <w:style w:type="character" w:customStyle="1" w:styleId="TekstpodstawowywcityZnak">
    <w:name w:val="Tekst podstawowy wcięty Znak"/>
    <w:link w:val="Tekstpodstawowywcity"/>
    <w:rsid w:val="00971081"/>
    <w:rPr>
      <w:sz w:val="24"/>
      <w:szCs w:val="24"/>
    </w:rPr>
  </w:style>
  <w:style w:type="character" w:customStyle="1" w:styleId="ZwykytekstZnak">
    <w:name w:val="Zwykły tekst Znak"/>
    <w:link w:val="Zwykytekst"/>
    <w:rsid w:val="00971081"/>
    <w:rPr>
      <w:rFonts w:ascii="Courier New" w:hAnsi="Courier New"/>
    </w:rPr>
  </w:style>
  <w:style w:type="character" w:customStyle="1" w:styleId="Tekstpodstawowywcity2Znak">
    <w:name w:val="Tekst podstawowy wcięty 2 Znak"/>
    <w:link w:val="Tekstpodstawowywcity2"/>
    <w:rsid w:val="00971081"/>
    <w:rPr>
      <w:sz w:val="24"/>
      <w:szCs w:val="24"/>
    </w:rPr>
  </w:style>
  <w:style w:type="character" w:customStyle="1" w:styleId="TekstprzypisukocowegoZnak">
    <w:name w:val="Tekst przypisu końcowego Znak"/>
    <w:basedOn w:val="Domylnaczcionkaakapitu"/>
    <w:link w:val="Tekstprzypisukocowego"/>
    <w:semiHidden/>
    <w:rsid w:val="00971081"/>
  </w:style>
  <w:style w:type="paragraph" w:customStyle="1" w:styleId="Styl">
    <w:name w:val="Styl"/>
    <w:rsid w:val="00EA4458"/>
    <w:pPr>
      <w:widowControl w:val="0"/>
      <w:autoSpaceDE w:val="0"/>
      <w:autoSpaceDN w:val="0"/>
      <w:adjustRightInd w:val="0"/>
    </w:pPr>
    <w:rPr>
      <w:sz w:val="24"/>
      <w:szCs w:val="24"/>
    </w:rPr>
  </w:style>
  <w:style w:type="paragraph" w:customStyle="1" w:styleId="Tre">
    <w:name w:val="Treść"/>
    <w:rsid w:val="00143D38"/>
    <w:pPr>
      <w:suppressAutoHyphens/>
    </w:pPr>
    <w:rPr>
      <w:rFonts w:ascii="Helvetica" w:eastAsia="Arial Unicode MS" w:hAnsi="Helvetica" w:cs="Arial Unicode MS"/>
      <w:color w:val="00000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469133063">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1440292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215772154">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59894751">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12209847">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29002695">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platformazakupowa.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dzial.zaopatrzenia@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latformazakupowa.pl/pn/barlicki"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efaktura.gov.pl"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1A023-636F-4FE3-9ECF-6FA2FEEE7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C32D2A-1F51-4D51-A75D-15037AF50B13}">
  <ds:schemaRefs>
    <ds:schemaRef ds:uri="http://schemas.microsoft.com/sharepoint/v3/contenttype/forms"/>
  </ds:schemaRefs>
</ds:datastoreItem>
</file>

<file path=customXml/itemProps3.xml><?xml version="1.0" encoding="utf-8"?>
<ds:datastoreItem xmlns:ds="http://schemas.openxmlformats.org/officeDocument/2006/customXml" ds:itemID="{2908F486-7E61-4039-874C-342EDDA33E5D}">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4.xml><?xml version="1.0" encoding="utf-8"?>
<ds:datastoreItem xmlns:ds="http://schemas.openxmlformats.org/officeDocument/2006/customXml" ds:itemID="{07070FB2-6E92-49B1-969E-D9AC86480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42</Pages>
  <Words>20370</Words>
  <Characters>137877</Characters>
  <Application>Microsoft Office Word</Application>
  <DocSecurity>0</DocSecurity>
  <Lines>1148</Lines>
  <Paragraphs>315</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157932</CharactersWithSpaces>
  <SharedDoc>false</SharedDoc>
  <HLinks>
    <vt:vector size="174" baseType="variant">
      <vt:variant>
        <vt:i4>4587585</vt:i4>
      </vt:variant>
      <vt:variant>
        <vt:i4>84</vt:i4>
      </vt:variant>
      <vt:variant>
        <vt:i4>0</vt:i4>
      </vt:variant>
      <vt:variant>
        <vt:i4>5</vt:i4>
      </vt:variant>
      <vt:variant>
        <vt:lpwstr>https://efaktura.gov.pl/</vt:lpwstr>
      </vt:variant>
      <vt:variant>
        <vt:lpwstr/>
      </vt:variant>
      <vt:variant>
        <vt:i4>4587585</vt:i4>
      </vt:variant>
      <vt:variant>
        <vt:i4>81</vt:i4>
      </vt:variant>
      <vt:variant>
        <vt:i4>0</vt:i4>
      </vt:variant>
      <vt:variant>
        <vt:i4>5</vt:i4>
      </vt:variant>
      <vt:variant>
        <vt:lpwstr>https://efaktura.gov.pl/</vt:lpwstr>
      </vt:variant>
      <vt:variant>
        <vt:lpwstr/>
      </vt:variant>
      <vt:variant>
        <vt:i4>1048639</vt:i4>
      </vt:variant>
      <vt:variant>
        <vt:i4>78</vt:i4>
      </vt:variant>
      <vt:variant>
        <vt:i4>0</vt:i4>
      </vt:variant>
      <vt:variant>
        <vt:i4>5</vt:i4>
      </vt:variant>
      <vt:variant>
        <vt:lpwstr>mailto:dzial.zaopatrzenia@barlicki.pl.</vt:lpwstr>
      </vt:variant>
      <vt:variant>
        <vt:lpwstr/>
      </vt:variant>
      <vt:variant>
        <vt:i4>4128786</vt:i4>
      </vt:variant>
      <vt:variant>
        <vt:i4>75</vt:i4>
      </vt:variant>
      <vt:variant>
        <vt:i4>0</vt:i4>
      </vt:variant>
      <vt:variant>
        <vt:i4>5</vt:i4>
      </vt:variant>
      <vt:variant>
        <vt:lpwstr>mailto:iod@barlicki.pl</vt:lpwstr>
      </vt:variant>
      <vt:variant>
        <vt:lpwstr/>
      </vt:variant>
      <vt:variant>
        <vt:i4>4390926</vt:i4>
      </vt:variant>
      <vt:variant>
        <vt:i4>72</vt:i4>
      </vt:variant>
      <vt:variant>
        <vt:i4>0</vt:i4>
      </vt:variant>
      <vt:variant>
        <vt:i4>5</vt:i4>
      </vt:variant>
      <vt:variant>
        <vt:lpwstr>https://platformazakupowa.pl/strona/45-instrukcje</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458781</vt:i4>
      </vt:variant>
      <vt:variant>
        <vt:i4>63</vt:i4>
      </vt:variant>
      <vt:variant>
        <vt:i4>0</vt:i4>
      </vt:variant>
      <vt:variant>
        <vt:i4>5</vt:i4>
      </vt:variant>
      <vt:variant>
        <vt:lpwstr>https://platformazakupowa.pl/pn/barlicki</vt:lpwstr>
      </vt:variant>
      <vt:variant>
        <vt:lpwstr/>
      </vt:variant>
      <vt:variant>
        <vt:i4>655431</vt:i4>
      </vt:variant>
      <vt:variant>
        <vt:i4>60</vt:i4>
      </vt:variant>
      <vt:variant>
        <vt:i4>0</vt:i4>
      </vt:variant>
      <vt:variant>
        <vt:i4>5</vt:i4>
      </vt:variant>
      <vt:variant>
        <vt:lpwstr>http://platformazakupowa.pl/</vt:lpwstr>
      </vt:variant>
      <vt:variant>
        <vt:lpwstr/>
      </vt:variant>
      <vt:variant>
        <vt:i4>4390926</vt:i4>
      </vt:variant>
      <vt:variant>
        <vt:i4>57</vt:i4>
      </vt:variant>
      <vt:variant>
        <vt:i4>0</vt:i4>
      </vt:variant>
      <vt:variant>
        <vt:i4>5</vt:i4>
      </vt:variant>
      <vt:variant>
        <vt:lpwstr>https://platformazakupowa.pl/strona/45-instrukcje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6619261</vt:i4>
      </vt:variant>
      <vt:variant>
        <vt:i4>51</vt:i4>
      </vt:variant>
      <vt:variant>
        <vt:i4>0</vt:i4>
      </vt:variant>
      <vt:variant>
        <vt:i4>5</vt:i4>
      </vt:variant>
      <vt:variant>
        <vt:lpwstr>https://www.nccert.pl/</vt:lpwstr>
      </vt:variant>
      <vt:variant>
        <vt:lpwstr/>
      </vt:variant>
      <vt:variant>
        <vt:i4>6225998</vt:i4>
      </vt:variant>
      <vt:variant>
        <vt:i4>48</vt:i4>
      </vt:variant>
      <vt:variant>
        <vt:i4>0</vt:i4>
      </vt:variant>
      <vt:variant>
        <vt:i4>5</vt:i4>
      </vt:variant>
      <vt:variant>
        <vt:lpwstr>https://platformazakupowa.pl/</vt:lpwstr>
      </vt:variant>
      <vt:variant>
        <vt:lpwstr/>
      </vt:variant>
      <vt:variant>
        <vt:i4>2752574</vt:i4>
      </vt:variant>
      <vt:variant>
        <vt:i4>45</vt:i4>
      </vt:variant>
      <vt:variant>
        <vt:i4>0</vt:i4>
      </vt:variant>
      <vt:variant>
        <vt:i4>5</vt:i4>
      </vt:variant>
      <vt:variant>
        <vt:lpwstr>https://platformazakupowa.pl/strona/1-regulamin</vt:lpwstr>
      </vt:variant>
      <vt:variant>
        <vt:lpwstr/>
      </vt:variant>
      <vt:variant>
        <vt:i4>5046305</vt:i4>
      </vt:variant>
      <vt:variant>
        <vt:i4>42</vt:i4>
      </vt:variant>
      <vt:variant>
        <vt:i4>0</vt:i4>
      </vt:variant>
      <vt:variant>
        <vt:i4>5</vt:i4>
      </vt:variant>
      <vt:variant>
        <vt:lpwstr>https://www.uzp.gov.pl/__data/assets/pdf_file/0026/45557/Jednolity-Europejski-Dokument-Zamowienia-instrukcja-2021.01.20.pdf</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6</cp:revision>
  <cp:lastPrinted>2021-07-26T05:50:00Z</cp:lastPrinted>
  <dcterms:created xsi:type="dcterms:W3CDTF">2024-09-24T08:52:00Z</dcterms:created>
  <dcterms:modified xsi:type="dcterms:W3CDTF">2024-09-25T10:27:00Z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0x010100AA29B8181741DA4FBFFB7A2D81327EE9</vt:lpwstr>
  </property>
</Properties>
</file>