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8BA20" w14:textId="366575D7" w:rsidR="005D21EA" w:rsidRPr="00F3315F" w:rsidRDefault="009F3484" w:rsidP="009F3484">
      <w:pPr>
        <w:spacing w:after="0"/>
        <w:jc w:val="center"/>
        <w:rPr>
          <w:u w:val="single"/>
        </w:rPr>
      </w:pPr>
      <w:r w:rsidRPr="00F3315F">
        <w:rPr>
          <w:u w:val="single"/>
        </w:rPr>
        <w:t xml:space="preserve">PROTOKÓŁ </w:t>
      </w:r>
      <w:r w:rsidR="005D21EA" w:rsidRPr="00F3315F">
        <w:rPr>
          <w:u w:val="single"/>
        </w:rPr>
        <w:t>ODBIORU</w:t>
      </w:r>
      <w:r w:rsidR="00F3315F" w:rsidRPr="00F3315F">
        <w:rPr>
          <w:u w:val="single"/>
        </w:rPr>
        <w:t xml:space="preserve"> </w:t>
      </w:r>
      <w:r w:rsidR="005D21EA" w:rsidRPr="00F3315F">
        <w:rPr>
          <w:u w:val="single"/>
        </w:rPr>
        <w:t xml:space="preserve">DOSTAWY </w:t>
      </w:r>
    </w:p>
    <w:p w14:paraId="4C2F3E8C" w14:textId="233E9A15" w:rsidR="005D21EA" w:rsidRDefault="009F3484" w:rsidP="001E48EA">
      <w:pPr>
        <w:spacing w:after="0"/>
        <w:jc w:val="center"/>
      </w:pPr>
      <w:r>
        <w:t xml:space="preserve">Spisany w dniu </w:t>
      </w:r>
      <w:r w:rsidR="005D21EA">
        <w:t>…………………………….</w:t>
      </w:r>
      <w:r w:rsidR="00B33E96">
        <w:t>.</w:t>
      </w:r>
    </w:p>
    <w:p w14:paraId="59C4AB33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Zamawiający</w:t>
      </w:r>
      <w:r w:rsidR="00B33E96">
        <w:t>:</w:t>
      </w:r>
    </w:p>
    <w:p w14:paraId="68C8252C" w14:textId="0D735764" w:rsidR="009F3484" w:rsidRDefault="00B33E96" w:rsidP="00B33E96">
      <w:pPr>
        <w:pStyle w:val="Akapitzlist"/>
        <w:spacing w:after="0" w:line="276" w:lineRule="auto"/>
        <w:jc w:val="both"/>
      </w:pPr>
      <w:r>
        <w:t>Przedsiębiorstwo Gospodarki Komunalnej Spółka z o.o., ul. Komunalna 5,</w:t>
      </w:r>
      <w:r w:rsidR="005B00FB">
        <w:br/>
      </w:r>
      <w:r>
        <w:t>75-724 Koszalin</w:t>
      </w:r>
    </w:p>
    <w:p w14:paraId="3B4AD8C1" w14:textId="77797C9D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Nr umowy</w:t>
      </w:r>
      <w:r w:rsidR="00B33E96">
        <w:t>:</w:t>
      </w:r>
      <w:r w:rsidR="002735CE">
        <w:t xml:space="preserve"> </w:t>
      </w:r>
      <w:r w:rsidR="005D21EA">
        <w:t>…………………………..z dnia ………………….</w:t>
      </w:r>
    </w:p>
    <w:p w14:paraId="513502F0" w14:textId="1E6F1915" w:rsidR="005D21EA" w:rsidRPr="005D21EA" w:rsidRDefault="009F3484" w:rsidP="00D3741A">
      <w:pPr>
        <w:pStyle w:val="Akapitzlist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t>Opis zamówienia</w:t>
      </w:r>
      <w:r w:rsidR="00B33E96">
        <w:t>:</w:t>
      </w:r>
      <w:r>
        <w:t xml:space="preserve"> </w:t>
      </w:r>
      <w:r w:rsidR="005D21EA">
        <w:t>……………………………………………………………</w:t>
      </w:r>
    </w:p>
    <w:p w14:paraId="0FF793AF" w14:textId="19086881" w:rsidR="00D60062" w:rsidRPr="005D21EA" w:rsidRDefault="005D21EA" w:rsidP="005D21EA">
      <w:pPr>
        <w:pStyle w:val="Akapitzlist"/>
        <w:spacing w:after="0" w:line="276" w:lineRule="auto"/>
        <w:jc w:val="both"/>
        <w:rPr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</w:t>
      </w:r>
    </w:p>
    <w:p w14:paraId="6E779A16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Wykonawca</w:t>
      </w:r>
      <w:r w:rsidR="00B33E96">
        <w:t>:</w:t>
      </w:r>
    </w:p>
    <w:p w14:paraId="46B840A1" w14:textId="4F66E191" w:rsidR="00D668F2" w:rsidRDefault="005D21EA" w:rsidP="00D668F2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3BDC51" w14:textId="77777777" w:rsidR="005D21EA" w:rsidRPr="00D668F2" w:rsidRDefault="005D21EA" w:rsidP="00D668F2">
      <w:pPr>
        <w:pStyle w:val="Akapitzlist"/>
      </w:pPr>
    </w:p>
    <w:p w14:paraId="2E11D4FE" w14:textId="63B74B46" w:rsidR="009F3484" w:rsidRDefault="001E48EA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Dostawę</w:t>
      </w:r>
      <w:r w:rsidR="005B00FB">
        <w:t xml:space="preserve"> </w:t>
      </w:r>
      <w:r w:rsidR="009F3484">
        <w:t xml:space="preserve">rozpoczęto dnia </w:t>
      </w:r>
      <w:r w:rsidR="005D21EA">
        <w:t>…………………….</w:t>
      </w:r>
      <w:r w:rsidR="009F3484">
        <w:t xml:space="preserve"> zakończono dnia</w:t>
      </w:r>
      <w:r w:rsidR="002735CE">
        <w:t xml:space="preserve"> </w:t>
      </w:r>
      <w:r w:rsidR="005D21EA">
        <w:t>………………………….</w:t>
      </w:r>
    </w:p>
    <w:p w14:paraId="22EB00F9" w14:textId="5173DE03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Komisja w składzie:</w:t>
      </w:r>
    </w:p>
    <w:p w14:paraId="47686D98" w14:textId="77777777" w:rsidR="009F3484" w:rsidRDefault="009F3484" w:rsidP="009F3484">
      <w:pPr>
        <w:spacing w:after="0" w:line="276" w:lineRule="auto"/>
        <w:ind w:firstLine="708"/>
        <w:jc w:val="both"/>
      </w:pPr>
    </w:p>
    <w:p w14:paraId="6518F89F" w14:textId="380F8B86" w:rsidR="009F3484" w:rsidRDefault="009F3484" w:rsidP="009F3484">
      <w:pPr>
        <w:spacing w:after="0" w:line="276" w:lineRule="auto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3A204A5B" w14:textId="54B57989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………………………….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 xml:space="preserve">1. </w:t>
      </w:r>
      <w:r>
        <w:t>………………</w:t>
      </w:r>
      <w:r w:rsidR="009F3484">
        <w:t>…………………………</w:t>
      </w:r>
    </w:p>
    <w:p w14:paraId="2DF2B68E" w14:textId="728E1680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2. …………………………………………</w:t>
      </w:r>
    </w:p>
    <w:p w14:paraId="0B0F1846" w14:textId="39A760F2" w:rsidR="009F3484" w:rsidRDefault="00493363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………….</w:t>
      </w:r>
      <w:r w:rsidR="003C0325">
        <w:t>.</w:t>
      </w:r>
      <w:r w:rsidR="009F3484">
        <w:t>……………</w:t>
      </w:r>
      <w:r w:rsidR="005D21EA">
        <w:t>……….</w:t>
      </w:r>
      <w:r w:rsidR="009F3484">
        <w:t>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3. …………………………………………</w:t>
      </w:r>
    </w:p>
    <w:p w14:paraId="028A1927" w14:textId="5827F30B" w:rsidR="009F3484" w:rsidRDefault="009F3484" w:rsidP="009F3484">
      <w:pPr>
        <w:pStyle w:val="Akapitzlist"/>
        <w:spacing w:after="0" w:line="276" w:lineRule="auto"/>
        <w:jc w:val="both"/>
      </w:pPr>
    </w:p>
    <w:p w14:paraId="414F48D1" w14:textId="737438F0" w:rsidR="006B698D" w:rsidRDefault="009F3484" w:rsidP="009F3484">
      <w:pPr>
        <w:pStyle w:val="Akapitzlist"/>
        <w:spacing w:after="0" w:line="276" w:lineRule="auto"/>
        <w:ind w:left="426"/>
        <w:jc w:val="both"/>
      </w:pPr>
      <w:r>
        <w:t xml:space="preserve">Komisja w składzie j.w. po dokonaniu </w:t>
      </w:r>
      <w:r w:rsidR="005D21EA">
        <w:t>dostawy</w:t>
      </w:r>
      <w:r>
        <w:t xml:space="preserve"> stwierdza, że </w:t>
      </w:r>
      <w:r w:rsidR="005D21EA">
        <w:t>przedmiot zamówienia</w:t>
      </w:r>
      <w:r>
        <w:t xml:space="preserve"> został</w:t>
      </w:r>
      <w:r w:rsidR="006B698D">
        <w:t xml:space="preserve"> wykonan</w:t>
      </w:r>
      <w:r w:rsidR="005B00FB">
        <w:t>y</w:t>
      </w:r>
      <w:r>
        <w:t xml:space="preserve"> zgodnie </w:t>
      </w:r>
      <w:r w:rsidRPr="006B698D">
        <w:t>/ nie zgodnie</w:t>
      </w:r>
      <w:r>
        <w:t xml:space="preserve"> z </w:t>
      </w:r>
      <w:r w:rsidR="006B698D">
        <w:t>umową</w:t>
      </w:r>
      <w:r>
        <w:t xml:space="preserve">, bez usterek / </w:t>
      </w:r>
      <w:r w:rsidRPr="006B698D">
        <w:t>z usterkami</w:t>
      </w:r>
      <w:r w:rsidR="006B698D">
        <w:t xml:space="preserve"> …………………………..</w:t>
      </w:r>
    </w:p>
    <w:p w14:paraId="0FA3CCFC" w14:textId="5943B64A" w:rsidR="009F3484" w:rsidRDefault="006B698D" w:rsidP="009F3484">
      <w:pPr>
        <w:pStyle w:val="Akapitzlist"/>
        <w:spacing w:after="0" w:line="276" w:lineRule="auto"/>
        <w:ind w:left="426"/>
        <w:jc w:val="both"/>
      </w:pPr>
      <w:r>
        <w:t>…………………………………………………………</w:t>
      </w:r>
      <w:r w:rsidR="009F3484">
        <w:t>………………………………………………………………………………</w:t>
      </w:r>
    </w:p>
    <w:p w14:paraId="3C6912F5" w14:textId="58E7735C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Wykonawca zobowiązuje się usunąć usterki do dnia ………………………………………………………</w:t>
      </w:r>
    </w:p>
    <w:p w14:paraId="1169B811" w14:textId="0731016C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Okres gwarancyjny mija z dniem ………………………………………………………………………………..</w:t>
      </w:r>
    </w:p>
    <w:p w14:paraId="0EBFC88B" w14:textId="3373708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Uwagi Zamawiającego: ……………………………………………………………………………………………….</w:t>
      </w:r>
    </w:p>
    <w:p w14:paraId="6EAFE9CA" w14:textId="112AD30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4E0ECF40" w14:textId="7777777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52F2C71A" w14:textId="46CCFFF2" w:rsidR="009F3484" w:rsidRDefault="009F3484" w:rsidP="009F3484">
      <w:pPr>
        <w:pStyle w:val="Akapitzlist"/>
        <w:spacing w:after="0"/>
        <w:jc w:val="center"/>
      </w:pPr>
    </w:p>
    <w:p w14:paraId="4183B60A" w14:textId="1D16157B" w:rsidR="009F3484" w:rsidRPr="009F3484" w:rsidRDefault="009F3484" w:rsidP="009F3484">
      <w:pPr>
        <w:pStyle w:val="Akapitzlist"/>
        <w:spacing w:after="0"/>
        <w:jc w:val="center"/>
        <w:rPr>
          <w:b/>
          <w:bCs/>
        </w:rPr>
      </w:pPr>
      <w:r w:rsidRPr="009F3484">
        <w:rPr>
          <w:b/>
          <w:bCs/>
        </w:rPr>
        <w:t>PODPISY KOMISJI:</w:t>
      </w:r>
    </w:p>
    <w:p w14:paraId="64E8C0DA" w14:textId="05CF9A35" w:rsidR="009F3484" w:rsidRDefault="009F3484" w:rsidP="009F3484">
      <w:pPr>
        <w:spacing w:after="0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85B9430" w14:textId="77777777" w:rsidR="00B33E96" w:rsidRDefault="00B33E96" w:rsidP="009F3484">
      <w:pPr>
        <w:spacing w:after="0"/>
        <w:ind w:firstLine="708"/>
        <w:jc w:val="both"/>
      </w:pPr>
    </w:p>
    <w:p w14:paraId="503B561E" w14:textId="61BC3FF5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1. …………………………………………</w:t>
      </w:r>
    </w:p>
    <w:p w14:paraId="0F639E75" w14:textId="3ABD94CE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2. …………………………………………</w:t>
      </w:r>
    </w:p>
    <w:p w14:paraId="49E3A849" w14:textId="1BBBDD70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3. …………………………………………</w:t>
      </w:r>
    </w:p>
    <w:sectPr w:rsidR="009F3484" w:rsidSect="006B698D">
      <w:pgSz w:w="12240" w:h="15840" w:code="1"/>
      <w:pgMar w:top="709" w:right="1418" w:bottom="567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E11E4"/>
    <w:multiLevelType w:val="hybridMultilevel"/>
    <w:tmpl w:val="43848EB2"/>
    <w:lvl w:ilvl="0" w:tplc="8166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264B8C"/>
    <w:multiLevelType w:val="hybridMultilevel"/>
    <w:tmpl w:val="F6884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B0BC6"/>
    <w:multiLevelType w:val="hybridMultilevel"/>
    <w:tmpl w:val="5C52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3303">
    <w:abstractNumId w:val="2"/>
  </w:num>
  <w:num w:numId="2" w16cid:durableId="902721807">
    <w:abstractNumId w:val="1"/>
  </w:num>
  <w:num w:numId="3" w16cid:durableId="2095739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484"/>
    <w:rsid w:val="000A5F70"/>
    <w:rsid w:val="000D3B03"/>
    <w:rsid w:val="000D70BA"/>
    <w:rsid w:val="000F4C0A"/>
    <w:rsid w:val="001C47C4"/>
    <w:rsid w:val="001E48EA"/>
    <w:rsid w:val="002735CE"/>
    <w:rsid w:val="003C0325"/>
    <w:rsid w:val="003D593E"/>
    <w:rsid w:val="003F7456"/>
    <w:rsid w:val="00493363"/>
    <w:rsid w:val="004F5BB0"/>
    <w:rsid w:val="005A79E8"/>
    <w:rsid w:val="005B00FB"/>
    <w:rsid w:val="005B5FCD"/>
    <w:rsid w:val="005C09C3"/>
    <w:rsid w:val="005D21EA"/>
    <w:rsid w:val="005D3CE5"/>
    <w:rsid w:val="00607312"/>
    <w:rsid w:val="006B698D"/>
    <w:rsid w:val="00764325"/>
    <w:rsid w:val="007E578C"/>
    <w:rsid w:val="00990EF3"/>
    <w:rsid w:val="009C1F75"/>
    <w:rsid w:val="009E433A"/>
    <w:rsid w:val="009E64F5"/>
    <w:rsid w:val="009F3484"/>
    <w:rsid w:val="00A25FEB"/>
    <w:rsid w:val="00A44569"/>
    <w:rsid w:val="00B33E96"/>
    <w:rsid w:val="00B74678"/>
    <w:rsid w:val="00BC54A4"/>
    <w:rsid w:val="00C5363B"/>
    <w:rsid w:val="00D219A0"/>
    <w:rsid w:val="00D60062"/>
    <w:rsid w:val="00D668F2"/>
    <w:rsid w:val="00EA00AF"/>
    <w:rsid w:val="00ED12D8"/>
    <w:rsid w:val="00F3315F"/>
    <w:rsid w:val="00F81F0A"/>
    <w:rsid w:val="00F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EDA7"/>
  <w15:docId w15:val="{23A1BF96-DACB-41BA-BB14-14498820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Gawlik</dc:creator>
  <cp:lastModifiedBy>Anna Pieńkowska</cp:lastModifiedBy>
  <cp:revision>4</cp:revision>
  <cp:lastPrinted>2023-02-09T09:13:00Z</cp:lastPrinted>
  <dcterms:created xsi:type="dcterms:W3CDTF">2023-10-05T13:13:00Z</dcterms:created>
  <dcterms:modified xsi:type="dcterms:W3CDTF">2024-10-28T11:28:00Z</dcterms:modified>
</cp:coreProperties>
</file>