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E1783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E1783C">
        <w:rPr>
          <w:rFonts w:ascii="Tahoma" w:hAnsi="Tahoma" w:cs="Tahoma"/>
          <w:sz w:val="18"/>
          <w:szCs w:val="18"/>
        </w:rPr>
        <w:tab/>
      </w:r>
      <w:r w:rsidRPr="00E1783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E1783C">
        <w:rPr>
          <w:rFonts w:ascii="Tahoma" w:hAnsi="Tahoma" w:cs="Tahoma"/>
          <w:bCs/>
          <w:sz w:val="18"/>
          <w:szCs w:val="18"/>
        </w:rPr>
        <w:t>2</w:t>
      </w:r>
      <w:r w:rsidR="009157A3" w:rsidRPr="00E1783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5AAE781F" w:rsidR="008863FA" w:rsidRPr="00E1783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E1783C">
        <w:rPr>
          <w:rFonts w:ascii="Tahoma" w:hAnsi="Tahoma" w:cs="Tahoma"/>
          <w:iCs/>
          <w:sz w:val="18"/>
          <w:szCs w:val="18"/>
        </w:rPr>
        <w:t>Nr postępowania: ZP-</w:t>
      </w:r>
      <w:r w:rsidR="00660BE9">
        <w:rPr>
          <w:rFonts w:ascii="Tahoma" w:hAnsi="Tahoma" w:cs="Tahoma"/>
          <w:iCs/>
          <w:sz w:val="18"/>
          <w:szCs w:val="18"/>
        </w:rPr>
        <w:t>2/24</w:t>
      </w:r>
    </w:p>
    <w:p w14:paraId="0D7E5E87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E1783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1783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F328D4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__________________</w:t>
      </w:r>
      <w:r w:rsidR="00F328D4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E1783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E1783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1783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6A54A3A6" w:rsidR="003B65DD" w:rsidRPr="00E1783C" w:rsidRDefault="00660BE9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>
        <w:rPr>
          <w:rFonts w:cs="Tahoma"/>
          <w:b/>
          <w:szCs w:val="18"/>
        </w:rPr>
        <w:t>d</w:t>
      </w:r>
      <w:r w:rsidRPr="008B4111">
        <w:rPr>
          <w:rFonts w:cs="Tahoma"/>
          <w:b/>
          <w:szCs w:val="18"/>
          <w:lang w:val="pl-PL"/>
        </w:rPr>
        <w:t>ostaw</w:t>
      </w:r>
      <w:r>
        <w:rPr>
          <w:rFonts w:cs="Tahoma"/>
          <w:b/>
          <w:szCs w:val="18"/>
          <w:lang w:val="pl-PL"/>
        </w:rPr>
        <w:t>a</w:t>
      </w:r>
      <w:r w:rsidRPr="008B4111">
        <w:rPr>
          <w:rFonts w:cs="Tahoma"/>
          <w:b/>
          <w:szCs w:val="18"/>
          <w:lang w:val="pl-PL"/>
        </w:rPr>
        <w:t>, montaż i uruchomienie napowietrznej stacji transformatorowej typu STNK14-20/250/II3 wraz z niezbędną infrastrukturą</w:t>
      </w:r>
    </w:p>
    <w:p w14:paraId="19B35C0D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E1783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20D632DE" w:rsidR="00E1783C" w:rsidRPr="00471DF3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211E39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211E39">
        <w:rPr>
          <w:rFonts w:cs="Tahoma"/>
          <w:i/>
          <w:sz w:val="18"/>
          <w:szCs w:val="18"/>
          <w:lang w:val="pl-PL"/>
        </w:rPr>
        <w:t>, osobistym</w:t>
      </w:r>
      <w:r w:rsidR="00471DF3" w:rsidRPr="00211E39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211E39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211E39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E1783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E1783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E1783C">
        <w:rPr>
          <w:rFonts w:ascii="Tahoma" w:hAnsi="Tahoma" w:cs="Tahoma"/>
          <w:i/>
          <w:sz w:val="22"/>
          <w:szCs w:val="22"/>
        </w:rPr>
        <w:t xml:space="preserve"> </w:t>
      </w:r>
      <w:r w:rsidRPr="00E1783C">
        <w:rPr>
          <w:rFonts w:ascii="Tahoma" w:hAnsi="Tahoma" w:cs="Tahoma"/>
          <w:sz w:val="22"/>
          <w:szCs w:val="22"/>
        </w:rPr>
        <w:t>polegam na zasobach następującego/</w:t>
      </w:r>
      <w:proofErr w:type="spellStart"/>
      <w:r w:rsidRPr="00E1783C">
        <w:rPr>
          <w:rFonts w:ascii="Tahoma" w:hAnsi="Tahoma" w:cs="Tahoma"/>
          <w:sz w:val="22"/>
          <w:szCs w:val="22"/>
        </w:rPr>
        <w:t>ych</w:t>
      </w:r>
      <w:proofErr w:type="spellEnd"/>
      <w:r w:rsidRPr="00E1783C">
        <w:rPr>
          <w:rFonts w:ascii="Tahoma" w:hAnsi="Tahoma" w:cs="Tahoma"/>
          <w:sz w:val="22"/>
          <w:szCs w:val="22"/>
        </w:rPr>
        <w:t xml:space="preserve"> podmiotu/ów:</w:t>
      </w:r>
      <w:r w:rsidR="007E0DC6" w:rsidRPr="00E1783C">
        <w:rPr>
          <w:rFonts w:ascii="Tahoma" w:hAnsi="Tahoma" w:cs="Tahoma"/>
          <w:sz w:val="22"/>
          <w:szCs w:val="22"/>
        </w:rPr>
        <w:t xml:space="preserve"> </w:t>
      </w:r>
      <w:r w:rsidR="00E1783C" w:rsidRPr="00E1783C">
        <w:rPr>
          <w:rFonts w:ascii="Tahoma" w:hAnsi="Tahoma" w:cs="Tahoma"/>
          <w:sz w:val="22"/>
          <w:szCs w:val="22"/>
        </w:rPr>
        <w:t xml:space="preserve">____ </w:t>
      </w:r>
      <w:r w:rsidRPr="00E1783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E1783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E1783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33064EDF" w:rsidR="00E1783C" w:rsidRPr="00471DF3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211E39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211E39">
        <w:rPr>
          <w:rFonts w:cs="Tahoma"/>
          <w:i/>
          <w:sz w:val="18"/>
          <w:szCs w:val="18"/>
          <w:lang w:val="pl-PL"/>
        </w:rPr>
        <w:t>, osobistym</w:t>
      </w:r>
      <w:r w:rsidR="00471DF3" w:rsidRPr="00211E39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211E39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211E39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E1783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E1783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E1783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236D64CE" w:rsidR="00E1783C" w:rsidRPr="00471DF3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211E39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211E39">
        <w:rPr>
          <w:rFonts w:cs="Tahoma"/>
          <w:i/>
          <w:sz w:val="18"/>
          <w:szCs w:val="18"/>
          <w:lang w:val="pl-PL"/>
        </w:rPr>
        <w:t xml:space="preserve">, osobistym </w:t>
      </w:r>
      <w:r w:rsidR="00471DF3" w:rsidRPr="00211E39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211E39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211E39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660BE9" w:rsidRPr="00E1783C" w:rsidRDefault="00660BE9">
      <w:pPr>
        <w:rPr>
          <w:lang w:val="pl-PL"/>
        </w:rPr>
      </w:pPr>
    </w:p>
    <w:sectPr w:rsidR="00002A39" w:rsidRPr="00E1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30E1" w14:textId="77777777" w:rsidR="00BC3168" w:rsidRDefault="00BC3168" w:rsidP="008863FA">
      <w:r>
        <w:separator/>
      </w:r>
    </w:p>
  </w:endnote>
  <w:endnote w:type="continuationSeparator" w:id="0">
    <w:p w14:paraId="64AC85E0" w14:textId="77777777" w:rsidR="00BC3168" w:rsidRDefault="00BC3168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9291" w14:textId="77777777" w:rsidR="00BC3168" w:rsidRDefault="00BC3168" w:rsidP="008863FA">
      <w:r>
        <w:separator/>
      </w:r>
    </w:p>
  </w:footnote>
  <w:footnote w:type="continuationSeparator" w:id="0">
    <w:p w14:paraId="5B13C058" w14:textId="77777777" w:rsidR="00BC3168" w:rsidRDefault="00BC3168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211E39"/>
    <w:rsid w:val="002B05EC"/>
    <w:rsid w:val="003B65DD"/>
    <w:rsid w:val="00460CE9"/>
    <w:rsid w:val="00471DF3"/>
    <w:rsid w:val="00502985"/>
    <w:rsid w:val="005A2B26"/>
    <w:rsid w:val="00660BE9"/>
    <w:rsid w:val="006A33AB"/>
    <w:rsid w:val="007D16A3"/>
    <w:rsid w:val="007D6251"/>
    <w:rsid w:val="007E0DC6"/>
    <w:rsid w:val="00885276"/>
    <w:rsid w:val="008863FA"/>
    <w:rsid w:val="008B15A8"/>
    <w:rsid w:val="009077DC"/>
    <w:rsid w:val="009157A3"/>
    <w:rsid w:val="00BC3168"/>
    <w:rsid w:val="00C044A6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16</cp:revision>
  <dcterms:created xsi:type="dcterms:W3CDTF">2022-02-03T09:50:00Z</dcterms:created>
  <dcterms:modified xsi:type="dcterms:W3CDTF">2024-01-30T13:01:00Z</dcterms:modified>
</cp:coreProperties>
</file>