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909BA" w14:textId="77777777" w:rsidR="002313C0" w:rsidRPr="00741ADB" w:rsidRDefault="002313C0" w:rsidP="00741ADB">
      <w:pPr>
        <w:widowControl w:val="0"/>
        <w:suppressAutoHyphens/>
        <w:spacing w:after="0" w:line="360" w:lineRule="auto"/>
        <w:rPr>
          <w:rFonts w:cs="Calibri"/>
          <w:i/>
          <w:iCs/>
          <w:kern w:val="1"/>
          <w:sz w:val="24"/>
          <w:szCs w:val="24"/>
          <w:lang w:eastAsia="hi-IN" w:bidi="hi-IN"/>
        </w:rPr>
      </w:pPr>
    </w:p>
    <w:p w14:paraId="4B874516" w14:textId="1F7244FF" w:rsidR="007F2580" w:rsidRPr="00741ADB" w:rsidRDefault="00741ADB" w:rsidP="007F2580">
      <w:pPr>
        <w:widowControl w:val="0"/>
        <w:suppressAutoHyphens/>
        <w:spacing w:after="0" w:line="360" w:lineRule="auto"/>
        <w:jc w:val="center"/>
        <w:rPr>
          <w:rFonts w:cs="Calibri"/>
          <w:b/>
          <w:iCs/>
          <w:kern w:val="1"/>
          <w:sz w:val="32"/>
          <w:szCs w:val="32"/>
          <w:lang w:eastAsia="hi-IN" w:bidi="hi-IN"/>
        </w:rPr>
      </w:pPr>
      <w:r w:rsidRPr="00741ADB">
        <w:rPr>
          <w:rFonts w:cs="Calibri"/>
          <w:b/>
          <w:iCs/>
          <w:kern w:val="1"/>
          <w:sz w:val="36"/>
          <w:szCs w:val="36"/>
          <w:lang w:eastAsia="hi-IN" w:bidi="hi-IN"/>
        </w:rPr>
        <w:t>FORMULARZ OFERTOWY WYKONAWCY</w:t>
      </w:r>
      <w:bookmarkStart w:id="0" w:name="_GoBack"/>
      <w:bookmarkEnd w:id="0"/>
      <w:r>
        <w:rPr>
          <w:rFonts w:cs="Calibri"/>
          <w:b/>
          <w:iCs/>
          <w:kern w:val="1"/>
          <w:sz w:val="32"/>
          <w:szCs w:val="32"/>
          <w:lang w:eastAsia="hi-IN" w:bidi="hi-IN"/>
        </w:rPr>
        <w:br/>
        <w:t>__________________</w:t>
      </w:r>
      <w:r w:rsidR="007F2580">
        <w:rPr>
          <w:rFonts w:cs="Calibri"/>
          <w:b/>
          <w:iCs/>
          <w:kern w:val="1"/>
          <w:sz w:val="32"/>
          <w:szCs w:val="32"/>
          <w:lang w:eastAsia="hi-IN" w:bidi="hi-IN"/>
        </w:rPr>
        <w:t>_______</w:t>
      </w:r>
      <w:r>
        <w:rPr>
          <w:rFonts w:cs="Calibri"/>
          <w:b/>
          <w:iCs/>
          <w:kern w:val="1"/>
          <w:sz w:val="32"/>
          <w:szCs w:val="32"/>
          <w:lang w:eastAsia="hi-IN" w:bidi="hi-IN"/>
        </w:rPr>
        <w:t>_______________________________</w:t>
      </w:r>
    </w:p>
    <w:p w14:paraId="452E8076" w14:textId="77777777" w:rsidR="002313C0" w:rsidRPr="00741ADB" w:rsidRDefault="002313C0" w:rsidP="00741ADB">
      <w:pPr>
        <w:widowControl w:val="0"/>
        <w:suppressAutoHyphens/>
        <w:spacing w:after="0" w:line="360" w:lineRule="auto"/>
        <w:jc w:val="both"/>
        <w:rPr>
          <w:rFonts w:cs="Calibri"/>
          <w:kern w:val="1"/>
          <w:sz w:val="24"/>
          <w:szCs w:val="24"/>
          <w:lang w:eastAsia="hi-IN" w:bidi="hi-IN"/>
        </w:rPr>
      </w:pPr>
    </w:p>
    <w:p w14:paraId="4837B313" w14:textId="25FA4AE0" w:rsidR="00325B67" w:rsidRDefault="00741ADB" w:rsidP="00741ADB">
      <w:pPr>
        <w:spacing w:after="0" w:line="360" w:lineRule="auto"/>
        <w:jc w:val="both"/>
        <w:rPr>
          <w:rFonts w:cs="Calibri"/>
          <w:bCs/>
          <w:kern w:val="1"/>
          <w:sz w:val="24"/>
          <w:szCs w:val="24"/>
          <w:lang w:eastAsia="hi-IN" w:bidi="hi-IN"/>
        </w:rPr>
      </w:pPr>
      <w:r>
        <w:rPr>
          <w:rFonts w:cs="Calibri"/>
          <w:kern w:val="1"/>
          <w:sz w:val="24"/>
          <w:szCs w:val="24"/>
          <w:lang w:eastAsia="hi-IN" w:bidi="hi-IN"/>
        </w:rPr>
        <w:t xml:space="preserve">Niniejsza Oferta dotyczy </w:t>
      </w:r>
      <w:r w:rsidR="002313C0" w:rsidRPr="00741ADB">
        <w:rPr>
          <w:rFonts w:cs="Calibri"/>
          <w:kern w:val="1"/>
          <w:sz w:val="24"/>
          <w:szCs w:val="24"/>
          <w:lang w:eastAsia="hi-IN" w:bidi="hi-IN"/>
        </w:rPr>
        <w:t xml:space="preserve">ogłoszonego przez </w:t>
      </w:r>
      <w:r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Uniwersytet Rolniczy im. Hugona Kołłątaja </w:t>
      </w:r>
      <w:r>
        <w:rPr>
          <w:rFonts w:cs="Calibri"/>
          <w:b/>
          <w:bCs/>
          <w:kern w:val="1"/>
          <w:sz w:val="24"/>
          <w:szCs w:val="24"/>
          <w:lang w:eastAsia="hi-IN" w:bidi="hi-IN"/>
        </w:rPr>
        <w:br/>
        <w:t>w Krakowie</w:t>
      </w:r>
      <w:r w:rsidR="002313C0" w:rsidRPr="00741ADB">
        <w:rPr>
          <w:rFonts w:cs="Calibri"/>
          <w:kern w:val="1"/>
          <w:sz w:val="24"/>
          <w:szCs w:val="24"/>
          <w:lang w:eastAsia="hi-IN" w:bidi="hi-IN"/>
        </w:rPr>
        <w:t xml:space="preserve"> </w:t>
      </w:r>
      <w:r w:rsidR="002313C0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postępowania o udzielenie zamówienia publicznego na </w:t>
      </w:r>
      <w:r w:rsidR="00C71A1A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dostawy</w:t>
      </w:r>
      <w:r w:rsidR="00DA4C77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  <w:r w:rsidR="00325B67">
        <w:rPr>
          <w:rFonts w:cs="Calibri"/>
          <w:bCs/>
          <w:kern w:val="1"/>
          <w:sz w:val="24"/>
          <w:szCs w:val="24"/>
          <w:lang w:eastAsia="hi-IN" w:bidi="hi-IN"/>
        </w:rPr>
        <w:t>–</w:t>
      </w:r>
      <w:r w:rsidR="00DA4C77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</w:p>
    <w:p w14:paraId="27FBD73A" w14:textId="5B7D5A03" w:rsidR="00325B67" w:rsidRDefault="002313C0" w:rsidP="00741ADB">
      <w:pPr>
        <w:spacing w:after="0" w:line="360" w:lineRule="auto"/>
        <w:jc w:val="both"/>
        <w:rPr>
          <w:rFonts w:cs="Calibri"/>
          <w:iCs/>
          <w:kern w:val="1"/>
          <w:sz w:val="24"/>
          <w:szCs w:val="24"/>
          <w:lang w:eastAsia="hi-IN" w:bidi="hi-IN"/>
        </w:rPr>
      </w:pP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gdzie </w:t>
      </w:r>
      <w:r w:rsidR="00D87E20" w:rsidRPr="007C0880">
        <w:rPr>
          <w:rFonts w:cs="Calibri"/>
          <w:bCs/>
          <w:sz w:val="24"/>
          <w:szCs w:val="24"/>
        </w:rPr>
        <w:t>wartość</w:t>
      </w:r>
      <w:r w:rsidR="00D87E20">
        <w:rPr>
          <w:rFonts w:cs="Calibri"/>
          <w:bCs/>
          <w:sz w:val="24"/>
          <w:szCs w:val="24"/>
        </w:rPr>
        <w:t xml:space="preserve"> zamówienia przekracza 130 000,00 zł oraz w skali zaplanowanych zamówień </w:t>
      </w:r>
      <w:r w:rsidR="00D87E20">
        <w:rPr>
          <w:rFonts w:cs="Calibri"/>
          <w:bCs/>
          <w:sz w:val="24"/>
          <w:szCs w:val="24"/>
        </w:rPr>
        <w:br/>
        <w:t xml:space="preserve">z tej dziedziny w ramach niniejszego projektu, </w:t>
      </w:r>
      <w:r w:rsidR="00D87E20" w:rsidRPr="007C0880">
        <w:rPr>
          <w:rFonts w:cs="Calibri"/>
          <w:bCs/>
          <w:sz w:val="24"/>
          <w:szCs w:val="24"/>
        </w:rPr>
        <w:t>przekracza kwot</w:t>
      </w:r>
      <w:r w:rsidR="00D87E20">
        <w:rPr>
          <w:rFonts w:cs="Calibri"/>
          <w:bCs/>
          <w:sz w:val="24"/>
          <w:szCs w:val="24"/>
        </w:rPr>
        <w:t>y określone jako „progi unijne”</w:t>
      </w:r>
      <w:r w:rsidR="00D87E20" w:rsidRPr="007C0880">
        <w:rPr>
          <w:rFonts w:cs="Calibri"/>
          <w:bCs/>
          <w:sz w:val="24"/>
          <w:szCs w:val="24"/>
        </w:rPr>
        <w:t>,</w:t>
      </w:r>
      <w:r w:rsidR="00D87E20" w:rsidRPr="007C0880">
        <w:rPr>
          <w:rFonts w:cs="Calibri"/>
          <w:sz w:val="24"/>
          <w:szCs w:val="24"/>
        </w:rPr>
        <w:t xml:space="preserve"> o któr</w:t>
      </w:r>
      <w:r w:rsidR="00D87E20">
        <w:rPr>
          <w:rFonts w:cs="Calibri"/>
          <w:sz w:val="24"/>
          <w:szCs w:val="24"/>
        </w:rPr>
        <w:t>ych</w:t>
      </w:r>
      <w:r w:rsidR="00D87E20" w:rsidRPr="007C0880">
        <w:rPr>
          <w:rFonts w:cs="Calibri"/>
          <w:sz w:val="24"/>
          <w:szCs w:val="24"/>
        </w:rPr>
        <w:t xml:space="preserve"> mowa w art. 3 ust. 1 pkt 1)</w:t>
      </w:r>
      <w:r w:rsidR="00D87E20">
        <w:rPr>
          <w:rFonts w:cs="Calibri"/>
          <w:sz w:val="24"/>
          <w:szCs w:val="24"/>
        </w:rPr>
        <w:t xml:space="preserve">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ustawy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z dnia 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11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września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20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19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r. Prawo zamówień publicznych  (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t. j.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Dz. U. z 20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>21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r., poz.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1129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ze zm.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)</w:t>
      </w:r>
      <w:r w:rsidR="00DA4C77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325B67">
        <w:rPr>
          <w:rFonts w:cs="Calibri"/>
          <w:iCs/>
          <w:kern w:val="1"/>
          <w:sz w:val="24"/>
          <w:szCs w:val="24"/>
          <w:lang w:eastAsia="hi-IN" w:bidi="hi-IN"/>
        </w:rPr>
        <w:t>–</w:t>
      </w:r>
      <w:r w:rsidR="00DA4C77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</w:p>
    <w:p w14:paraId="70AF6A5D" w14:textId="77777777" w:rsidR="00325B67" w:rsidRDefault="002313C0" w:rsidP="00741ADB">
      <w:pPr>
        <w:spacing w:after="0" w:line="360" w:lineRule="auto"/>
        <w:jc w:val="both"/>
        <w:rPr>
          <w:rFonts w:cs="Calibri"/>
          <w:bCs/>
          <w:kern w:val="1"/>
          <w:sz w:val="24"/>
          <w:szCs w:val="24"/>
          <w:lang w:eastAsia="hi-IN" w:bidi="hi-IN"/>
        </w:rPr>
      </w:pPr>
      <w:r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prowadzonego w trybie</w:t>
      </w:r>
      <w:r w:rsidR="00570E84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przetargu nieograniczonego</w:t>
      </w:r>
      <w:r w:rsidR="00325B6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</w:t>
      </w:r>
      <w:r w:rsidR="00EF6361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w oparciu o art. </w:t>
      </w:r>
      <w:r w:rsidR="00570E84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132</w:t>
      </w:r>
      <w:r w:rsidR="00EF6361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ustawy Pzp </w:t>
      </w:r>
      <w:r w:rsidR="00EF6361">
        <w:rPr>
          <w:rFonts w:cs="Calibri"/>
          <w:bCs/>
          <w:kern w:val="1"/>
          <w:sz w:val="24"/>
          <w:szCs w:val="24"/>
          <w:lang w:eastAsia="hi-IN" w:bidi="hi-IN"/>
        </w:rPr>
        <w:t xml:space="preserve">– </w:t>
      </w:r>
    </w:p>
    <w:p w14:paraId="1A9D0DE1" w14:textId="3C404242" w:rsidR="0090680F" w:rsidRPr="00920245" w:rsidRDefault="00EF6361" w:rsidP="00920245">
      <w:pPr>
        <w:spacing w:after="0" w:line="360" w:lineRule="auto"/>
        <w:jc w:val="both"/>
        <w:rPr>
          <w:rFonts w:cs="Calibri"/>
          <w:b/>
          <w:bCs/>
          <w:kern w:val="1"/>
          <w:sz w:val="24"/>
          <w:szCs w:val="24"/>
          <w:lang w:eastAsia="hi-IN" w:bidi="hi-IN"/>
        </w:rPr>
      </w:pPr>
      <w:r>
        <w:rPr>
          <w:rFonts w:cs="Calibri"/>
          <w:bCs/>
          <w:kern w:val="1"/>
          <w:sz w:val="24"/>
          <w:szCs w:val="24"/>
          <w:lang w:eastAsia="hi-IN" w:bidi="hi-IN"/>
        </w:rPr>
        <w:t>pod nazwą:</w:t>
      </w:r>
    </w:p>
    <w:p w14:paraId="209F4ABA" w14:textId="2CF92455" w:rsidR="00D87E20" w:rsidRDefault="0065440E" w:rsidP="00B928DA">
      <w:pPr>
        <w:spacing w:after="0" w:line="360" w:lineRule="auto"/>
        <w:jc w:val="center"/>
        <w:rPr>
          <w:rFonts w:cs="Calibri"/>
          <w:b/>
          <w:bCs/>
          <w:i/>
          <w:sz w:val="26"/>
          <w:szCs w:val="26"/>
        </w:rPr>
      </w:pPr>
      <w:r>
        <w:rPr>
          <w:rFonts w:cs="Calibri"/>
          <w:b/>
          <w:bCs/>
          <w:i/>
          <w:sz w:val="26"/>
          <w:szCs w:val="26"/>
        </w:rPr>
        <w:t>Zakup i dostawa wyposażenia laboratoryjnego</w:t>
      </w:r>
      <w:r w:rsidR="00D87E20">
        <w:rPr>
          <w:rFonts w:cs="Calibri"/>
          <w:b/>
          <w:bCs/>
          <w:i/>
          <w:sz w:val="26"/>
          <w:szCs w:val="26"/>
        </w:rPr>
        <w:t xml:space="preserve"> dla </w:t>
      </w:r>
    </w:p>
    <w:p w14:paraId="793EAE26" w14:textId="77777777" w:rsidR="00D87E20" w:rsidRDefault="00D87E20" w:rsidP="00B928DA">
      <w:pPr>
        <w:spacing w:after="0" w:line="360" w:lineRule="auto"/>
        <w:jc w:val="center"/>
        <w:rPr>
          <w:rFonts w:cs="Calibri"/>
          <w:b/>
          <w:bCs/>
          <w:i/>
          <w:sz w:val="26"/>
          <w:szCs w:val="26"/>
        </w:rPr>
      </w:pPr>
      <w:r>
        <w:rPr>
          <w:rFonts w:cs="Calibri"/>
          <w:b/>
          <w:bCs/>
          <w:i/>
          <w:sz w:val="26"/>
          <w:szCs w:val="26"/>
        </w:rPr>
        <w:t>Centrum Innowacji oraz Badań Prozdrowotnej i Bezpiecznej Żywności</w:t>
      </w:r>
    </w:p>
    <w:p w14:paraId="2B97C241" w14:textId="27E63C3E" w:rsidR="00EF7710" w:rsidRPr="00CA2096" w:rsidRDefault="00D87E20" w:rsidP="00B928DA">
      <w:pPr>
        <w:spacing w:after="0" w:line="360" w:lineRule="auto"/>
        <w:jc w:val="center"/>
        <w:rPr>
          <w:rFonts w:cs="Calibri"/>
          <w:b/>
          <w:sz w:val="26"/>
          <w:szCs w:val="26"/>
          <w:lang w:eastAsia="pl-PL"/>
        </w:rPr>
      </w:pPr>
      <w:r>
        <w:rPr>
          <w:rFonts w:cs="Calibri"/>
          <w:b/>
          <w:bCs/>
          <w:i/>
          <w:sz w:val="26"/>
          <w:szCs w:val="26"/>
        </w:rPr>
        <w:t xml:space="preserve">Uniwersytetu Rolniczego im. Hugona Kołłątaja w Krakowie </w:t>
      </w:r>
    </w:p>
    <w:p w14:paraId="16CCCCBD" w14:textId="77777777" w:rsidR="00EF7710" w:rsidRPr="00741ADB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F7710" w:rsidRPr="00741ADB" w14:paraId="5F3993E2" w14:textId="77777777" w:rsidTr="00DC6CD7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9D72F2C" w14:textId="0A042D71" w:rsidR="00EF7710" w:rsidRPr="00741ADB" w:rsidRDefault="00EF7710" w:rsidP="00741ADB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DC6CD7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C3C190" w14:textId="5E85B1D4" w:rsidR="00EF7710" w:rsidRPr="00741ADB" w:rsidRDefault="00AE31CB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6ADCF510" w:rsidR="00EF7710" w:rsidRPr="00AE31CB" w:rsidRDefault="00D926BC" w:rsidP="00741ADB">
      <w:pPr>
        <w:spacing w:after="0" w:line="360" w:lineRule="auto"/>
        <w:rPr>
          <w:rFonts w:cs="Calibri"/>
          <w:sz w:val="20"/>
          <w:szCs w:val="20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AE31CB">
        <w:rPr>
          <w:rFonts w:cs="Calibri"/>
          <w:sz w:val="20"/>
          <w:szCs w:val="20"/>
          <w:lang w:eastAsia="pl-PL"/>
        </w:rPr>
        <w:t>w przypadku oferty składanej przez Konsorcjum, należy osobno podać dane dotyczące Lidera oraz</w:t>
      </w:r>
      <w:r w:rsidR="00267489" w:rsidRPr="00AE31CB">
        <w:rPr>
          <w:rFonts w:cs="Calibri"/>
          <w:sz w:val="20"/>
          <w:szCs w:val="20"/>
          <w:lang w:eastAsia="pl-PL"/>
        </w:rPr>
        <w:t xml:space="preserve"> P</w:t>
      </w:r>
      <w:r w:rsidR="00EF7710" w:rsidRPr="00AE31CB">
        <w:rPr>
          <w:rFonts w:cs="Calibri"/>
          <w:sz w:val="20"/>
          <w:szCs w:val="20"/>
          <w:lang w:eastAsia="pl-PL"/>
        </w:rPr>
        <w:t>artnera</w:t>
      </w:r>
      <w:r w:rsidRPr="00AE31CB">
        <w:rPr>
          <w:rFonts w:cs="Calibri"/>
          <w:sz w:val="20"/>
          <w:szCs w:val="20"/>
          <w:lang w:eastAsia="pl-PL"/>
        </w:rPr>
        <w:t>/</w:t>
      </w:r>
      <w:r w:rsidR="00267489" w:rsidRPr="00AE31CB">
        <w:rPr>
          <w:rFonts w:cs="Calibri"/>
          <w:sz w:val="20"/>
          <w:szCs w:val="20"/>
          <w:lang w:eastAsia="pl-PL"/>
        </w:rPr>
        <w:t xml:space="preserve"> </w:t>
      </w:r>
      <w:r w:rsidRPr="00AE31CB">
        <w:rPr>
          <w:rFonts w:cs="Calibri"/>
          <w:sz w:val="20"/>
          <w:szCs w:val="20"/>
          <w:lang w:eastAsia="pl-PL"/>
        </w:rPr>
        <w:t>Partnerów</w:t>
      </w:r>
      <w:r w:rsidR="00EF7710" w:rsidRPr="00AE31CB">
        <w:rPr>
          <w:rFonts w:cs="Calibri"/>
          <w:sz w:val="20"/>
          <w:szCs w:val="20"/>
          <w:lang w:eastAsia="pl-PL"/>
        </w:rPr>
        <w:t xml:space="preserve"> Konsorcjum</w:t>
      </w:r>
    </w:p>
    <w:p w14:paraId="340CE47A" w14:textId="66F874C7" w:rsidR="00EF7710" w:rsidRPr="00AE31CB" w:rsidRDefault="00661F61" w:rsidP="00741ADB">
      <w:pPr>
        <w:spacing w:after="0" w:line="360" w:lineRule="auto"/>
        <w:ind w:right="-569"/>
        <w:jc w:val="both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lastRenderedPageBreak/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>, zawierającym się w parametrach technicznych przedmiotu zamówienia / przedmiotowych środkach dowodowych [Załącznik nr 2.1 do SWZ]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2B2FBF">
        <w:rPr>
          <w:rFonts w:cs="Calibri"/>
          <w:snapToGrid w:val="0"/>
          <w:sz w:val="24"/>
          <w:szCs w:val="24"/>
        </w:rPr>
        <w:t xml:space="preserve"> z podziałem na poszczególne zadania częściowe</w:t>
      </w:r>
      <w:r w:rsidR="002A4FED">
        <w:rPr>
          <w:rFonts w:cs="Calibri"/>
          <w:snapToGrid w:val="0"/>
          <w:sz w:val="24"/>
          <w:szCs w:val="24"/>
        </w:rPr>
        <w:t xml:space="preserve"> [Załącznik nr 1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>Dz. U. z 20</w:t>
      </w:r>
      <w:r w:rsidR="00080DE5" w:rsidRPr="00AE31CB">
        <w:rPr>
          <w:rFonts w:cs="Calibri"/>
          <w:sz w:val="24"/>
          <w:szCs w:val="24"/>
          <w:lang w:eastAsia="pl-PL"/>
        </w:rPr>
        <w:t xml:space="preserve">21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1129</w:t>
      </w:r>
      <w:r w:rsidR="00EF7710" w:rsidRPr="00AE31CB">
        <w:rPr>
          <w:rFonts w:cs="Calibri"/>
          <w:sz w:val="24"/>
          <w:szCs w:val="24"/>
          <w:lang w:eastAsia="pl-PL"/>
        </w:rPr>
        <w:t xml:space="preserve"> ze zm.)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C83361">
        <w:rPr>
          <w:rFonts w:cs="Calibri"/>
          <w:snapToGrid w:val="0"/>
          <w:sz w:val="24"/>
          <w:szCs w:val="24"/>
        </w:rPr>
        <w:t xml:space="preserve"> </w:t>
      </w:r>
      <w:r w:rsidR="00C83361">
        <w:rPr>
          <w:rFonts w:cs="Calibri"/>
          <w:snapToGrid w:val="0"/>
          <w:sz w:val="24"/>
          <w:szCs w:val="24"/>
        </w:rPr>
        <w:br/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4D69F6">
      <w:pPr>
        <w:spacing w:after="0" w:line="360" w:lineRule="auto"/>
        <w:jc w:val="center"/>
        <w:rPr>
          <w:rFonts w:cs="Calibri"/>
          <w:sz w:val="24"/>
          <w:szCs w:val="24"/>
          <w:lang w:eastAsia="pl-PL"/>
        </w:rPr>
      </w:pPr>
    </w:p>
    <w:p w14:paraId="62998D73" w14:textId="168D9184" w:rsidR="00B51350" w:rsidRDefault="00A734EC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>KRYTERIA</w:t>
      </w:r>
      <w:r w:rsidR="006E6B85">
        <w:rPr>
          <w:rFonts w:cs="Calibri"/>
          <w:b/>
          <w:sz w:val="28"/>
          <w:szCs w:val="28"/>
          <w:lang w:eastAsia="pl-PL"/>
        </w:rPr>
        <w:t xml:space="preserve"> </w:t>
      </w:r>
      <w:r w:rsidR="00B43358">
        <w:rPr>
          <w:rFonts w:cs="Calibri"/>
          <w:b/>
          <w:sz w:val="28"/>
          <w:szCs w:val="28"/>
          <w:lang w:eastAsia="pl-PL"/>
        </w:rPr>
        <w:t xml:space="preserve">CENOWE </w:t>
      </w:r>
      <w:r w:rsidR="003D646F">
        <w:rPr>
          <w:rFonts w:cs="Calibri"/>
          <w:b/>
          <w:sz w:val="28"/>
          <w:szCs w:val="28"/>
          <w:lang w:eastAsia="pl-PL"/>
        </w:rPr>
        <w:t xml:space="preserve">I POZACENOWE OFERTY </w:t>
      </w:r>
    </w:p>
    <w:p w14:paraId="480D105A" w14:textId="77777777" w:rsidR="00630B3B" w:rsidRDefault="00630B3B" w:rsidP="00630B3B">
      <w:pPr>
        <w:spacing w:after="0" w:line="360" w:lineRule="auto"/>
        <w:ind w:left="357"/>
        <w:jc w:val="both"/>
        <w:rPr>
          <w:rFonts w:cs="Calibri"/>
          <w:b/>
          <w:sz w:val="24"/>
          <w:szCs w:val="24"/>
          <w:lang w:eastAsia="pl-PL"/>
        </w:rPr>
      </w:pPr>
    </w:p>
    <w:p w14:paraId="5014298D" w14:textId="5C4AF9E0" w:rsidR="00630B3B" w:rsidRPr="00630B3B" w:rsidRDefault="00630B3B" w:rsidP="00F717C6">
      <w:pPr>
        <w:spacing w:after="0" w:line="360" w:lineRule="auto"/>
        <w:ind w:left="357"/>
        <w:jc w:val="both"/>
        <w:rPr>
          <w:rFonts w:cs="Calibri"/>
          <w:b/>
          <w:sz w:val="24"/>
          <w:szCs w:val="24"/>
          <w:lang w:eastAsia="pl-PL"/>
        </w:rPr>
      </w:pPr>
      <w:r w:rsidRPr="00630B3B">
        <w:rPr>
          <w:rFonts w:cs="Calibri"/>
          <w:b/>
          <w:sz w:val="24"/>
          <w:szCs w:val="24"/>
          <w:lang w:eastAsia="pl-PL"/>
        </w:rPr>
        <w:t xml:space="preserve">Oferuję/Oferujemy* wykonanie przedmiotu zamówienia zgodnie z zaoferowanymi </w:t>
      </w:r>
      <w:r>
        <w:rPr>
          <w:rFonts w:cs="Calibri"/>
          <w:b/>
          <w:sz w:val="24"/>
          <w:szCs w:val="24"/>
          <w:lang w:eastAsia="pl-PL"/>
        </w:rPr>
        <w:br/>
      </w:r>
      <w:r w:rsidRPr="00630B3B">
        <w:rPr>
          <w:rFonts w:cs="Calibri"/>
          <w:b/>
          <w:sz w:val="24"/>
          <w:szCs w:val="24"/>
          <w:lang w:eastAsia="pl-PL"/>
        </w:rPr>
        <w:t>w Załączniku nr 2.1 do SWZ parametrami technicznymi</w:t>
      </w:r>
      <w:r w:rsidR="00B45C3C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oraz modelami (typami)</w:t>
      </w:r>
      <w:r w:rsidRPr="00630B3B">
        <w:rPr>
          <w:rFonts w:cs="Calibri"/>
          <w:b/>
          <w:sz w:val="24"/>
          <w:szCs w:val="24"/>
          <w:lang w:eastAsia="pl-PL"/>
        </w:rPr>
        <w:t xml:space="preserve"> poszczególnych sprzętów</w:t>
      </w:r>
      <w:r>
        <w:rPr>
          <w:rFonts w:cs="Calibri"/>
          <w:b/>
          <w:sz w:val="24"/>
          <w:szCs w:val="24"/>
          <w:lang w:eastAsia="pl-PL"/>
        </w:rPr>
        <w:t>, w oparciu o zaoferowane poniżej kryteria cenowe oraz pozacenowe:</w:t>
      </w: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743F4C" w:rsidRPr="00743F4C" w14:paraId="06CB78D7" w14:textId="7C57BA7A" w:rsidTr="00CE77F2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929E1E2" w14:textId="289313D6" w:rsidR="00743F4C" w:rsidRPr="00743F4C" w:rsidRDefault="00743F4C" w:rsidP="00743F4C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99DAF9" w14:textId="4E99694D" w:rsidR="00743F4C" w:rsidRPr="00743F4C" w:rsidRDefault="00743F4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ZADANIE NR 1 - AUTOKLAW/APARAT KOCHA</w:t>
            </w:r>
          </w:p>
        </w:tc>
      </w:tr>
      <w:tr w:rsidR="00743F4C" w:rsidRPr="00743F4C" w14:paraId="63A75726" w14:textId="77777777" w:rsidTr="00CE77F2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8C7F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16DA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F73B" w14:textId="77777777" w:rsidR="00743F4C" w:rsidRDefault="00743F4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0FC77DA5" w14:textId="51FAA28E" w:rsidR="00743F4C" w:rsidRPr="00743F4C" w:rsidRDefault="00743F4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732BCB40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4BCF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4441" w14:textId="77777777" w:rsidR="00743F4C" w:rsidRPr="00743F4C" w:rsidRDefault="00743F4C" w:rsidP="00A268CB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2855356D" w14:textId="77777777" w:rsidR="00743F4C" w:rsidRPr="00743F4C" w:rsidRDefault="00743F4C" w:rsidP="00A268CB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F58D6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C3A5A" w14:textId="77777777" w:rsidR="00743F4C" w:rsidRPr="00743F4C" w:rsidRDefault="00743F4C" w:rsidP="00680784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743F4C" w:rsidRPr="00743F4C" w14:paraId="61D065B5" w14:textId="77777777" w:rsidTr="00CE77F2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3F72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9F3C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97F1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DB58B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69CB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9687C" w14:textId="77777777" w:rsidR="00743F4C" w:rsidRPr="00743F4C" w:rsidRDefault="00743F4C" w:rsidP="00A268CB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6A51C9" w14:textId="77777777" w:rsidR="00743F4C" w:rsidRPr="00743F4C" w:rsidRDefault="00743F4C" w:rsidP="00A268CB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743F4C" w:rsidRPr="00743F4C" w14:paraId="627CAC4B" w14:textId="77777777" w:rsidTr="00CE77F2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BADB" w14:textId="77777777" w:rsidR="00743F4C" w:rsidRPr="00743F4C" w:rsidRDefault="00743F4C" w:rsidP="00680784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743F4C">
              <w:rPr>
                <w:rFonts w:cs="Calibri"/>
                <w:bCs/>
                <w:sz w:val="24"/>
                <w:szCs w:val="24"/>
              </w:rPr>
              <w:t>1.1.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787E" w14:textId="77777777" w:rsidR="00743F4C" w:rsidRPr="00743F4C" w:rsidRDefault="00743F4C" w:rsidP="00680784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Autoklaw z funkcją Kocha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4CB9" w14:textId="15A04CC3" w:rsidR="00743F4C" w:rsidRPr="00743F4C" w:rsidRDefault="00743F4C" w:rsidP="00680784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</w:t>
            </w:r>
            <w:r w:rsidR="00680784">
              <w:rPr>
                <w:rFonts w:cs="Calibri"/>
                <w:b/>
                <w:bCs/>
                <w:sz w:val="24"/>
                <w:szCs w:val="24"/>
              </w:rPr>
              <w:t>..</w:t>
            </w:r>
            <w:r>
              <w:rPr>
                <w:rFonts w:cs="Calibri"/>
                <w:b/>
                <w:bCs/>
                <w:sz w:val="24"/>
                <w:szCs w:val="24"/>
              </w:rPr>
              <w:t>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0B9A" w14:textId="77777777" w:rsidR="00743F4C" w:rsidRPr="00743F4C" w:rsidRDefault="00743F4C" w:rsidP="00680784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 w:rsidRPr="00743F4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BFB0" w14:textId="0127ECEA" w:rsidR="00743F4C" w:rsidRPr="00743F4C" w:rsidRDefault="00743F4C" w:rsidP="00680784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5FCCBB6C" w14:textId="233B629D" w:rsidR="00743F4C" w:rsidRPr="00680784" w:rsidRDefault="00680784" w:rsidP="00680784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4C3EFB12" w14:textId="77777777" w:rsidR="00743F4C" w:rsidRPr="00743F4C" w:rsidRDefault="00743F4C" w:rsidP="00680784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16F826C7" w14:textId="77777777" w:rsidR="00743F4C" w:rsidRPr="00743F4C" w:rsidRDefault="00743F4C" w:rsidP="00680784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4DC6" w14:textId="3E1B20F3" w:rsidR="00743F4C" w:rsidRPr="00680784" w:rsidRDefault="00680784" w:rsidP="00680784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88895" w14:textId="5AF4EEB3" w:rsidR="00743F4C" w:rsidRPr="00680784" w:rsidRDefault="00680784" w:rsidP="00680784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CE77F2" w:rsidRPr="00680784" w14:paraId="3935CA2C" w14:textId="77777777" w:rsidTr="00CE77F2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A346" w14:textId="63FCD542" w:rsidR="00CE77F2" w:rsidRPr="00743F4C" w:rsidRDefault="00CE77F2" w:rsidP="00A268CB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743F4C">
              <w:rPr>
                <w:rFonts w:cs="Calibri"/>
                <w:bCs/>
                <w:sz w:val="24"/>
                <w:szCs w:val="24"/>
              </w:rPr>
              <w:t>1.</w:t>
            </w:r>
            <w:r>
              <w:rPr>
                <w:rFonts w:cs="Calibri"/>
                <w:bCs/>
                <w:sz w:val="24"/>
                <w:szCs w:val="24"/>
              </w:rPr>
              <w:t>2</w:t>
            </w:r>
            <w:r w:rsidRPr="00743F4C">
              <w:rPr>
                <w:rFonts w:cs="Calibri"/>
                <w:bCs/>
                <w:sz w:val="24"/>
                <w:szCs w:val="24"/>
              </w:rPr>
              <w:t>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8C78" w14:textId="28B71CC9" w:rsidR="00CE77F2" w:rsidRPr="00743F4C" w:rsidRDefault="00CE77F2" w:rsidP="00A268CB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Aparat Kocha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C1D9" w14:textId="77777777" w:rsidR="00CE77F2" w:rsidRPr="00743F4C" w:rsidRDefault="00CE77F2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44D4" w14:textId="77777777" w:rsidR="00CE77F2" w:rsidRPr="00743F4C" w:rsidRDefault="00CE77F2" w:rsidP="00A268CB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 w:rsidRPr="00743F4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25D2" w14:textId="77777777" w:rsidR="00CE77F2" w:rsidRPr="00743F4C" w:rsidRDefault="00CE77F2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526FDAF4" w14:textId="77777777" w:rsidR="00CE77F2" w:rsidRPr="00CE77F2" w:rsidRDefault="00CE77F2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……….. PLN</w:t>
            </w:r>
          </w:p>
          <w:p w14:paraId="282FB19C" w14:textId="77777777" w:rsidR="00CE77F2" w:rsidRPr="00CE77F2" w:rsidRDefault="00CE77F2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48BD87E3" w14:textId="77777777" w:rsidR="00CE77F2" w:rsidRPr="00CE77F2" w:rsidRDefault="00CE77F2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DD9E" w14:textId="77777777" w:rsidR="00CE77F2" w:rsidRPr="00680784" w:rsidRDefault="00CE77F2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CBB2F" w14:textId="77777777" w:rsidR="00CE77F2" w:rsidRPr="00680784" w:rsidRDefault="00CE77F2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CE77F2" w:rsidRPr="00680784" w14:paraId="67F3B141" w14:textId="77777777" w:rsidTr="000054C9">
        <w:trPr>
          <w:trHeight w:val="1256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0427" w14:textId="37ABB7F1" w:rsidR="00CE77F2" w:rsidRPr="00CE77F2" w:rsidRDefault="00CE77F2" w:rsidP="00CE77F2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lastRenderedPageBreak/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5A5A9" w14:textId="77777777" w:rsidR="00CE77F2" w:rsidRDefault="00CE77F2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7D8810A6" w14:textId="3800A967" w:rsidR="00CE77F2" w:rsidRPr="00CE77F2" w:rsidRDefault="00CE77F2" w:rsidP="00A268CB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tr w:rsidR="00F45AF8" w:rsidRPr="00CE77F2" w14:paraId="698AFF73" w14:textId="77777777" w:rsidTr="00301DB7">
        <w:trPr>
          <w:trHeight w:val="1256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497C" w14:textId="28FBD7E6" w:rsidR="00F45AF8" w:rsidRPr="00CE77F2" w:rsidRDefault="00F45AF8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GWARANCJA na przedmiot zamówienia obejmują</w:t>
            </w:r>
            <w:r w:rsidR="00B17475">
              <w:rPr>
                <w:rFonts w:cs="Calibri"/>
                <w:b/>
                <w:bCs/>
                <w:sz w:val="24"/>
                <w:szCs w:val="24"/>
              </w:rPr>
              <w:t xml:space="preserve">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8E977" w14:textId="77777777" w:rsidR="00F45AF8" w:rsidRDefault="00B17475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38066CDC" w14:textId="138480A5" w:rsidR="00B17475" w:rsidRPr="00C67881" w:rsidRDefault="00B17475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C67881">
              <w:rPr>
                <w:rFonts w:cs="Calibri"/>
                <w:i/>
                <w:sz w:val="20"/>
                <w:szCs w:val="20"/>
              </w:rPr>
              <w:t>(min. 24 m-ce, max. 48 m-</w:t>
            </w:r>
            <w:proofErr w:type="spellStart"/>
            <w:r w:rsidRPr="00C67881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C67881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</w:tbl>
    <w:p w14:paraId="76FC9F7C" w14:textId="118A235A" w:rsidR="0022067D" w:rsidRDefault="0022067D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28AA6A1" w14:textId="77777777" w:rsidR="001F720C" w:rsidRDefault="001F720C" w:rsidP="00F717C6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1F720C" w:rsidRPr="00743F4C" w14:paraId="65860404" w14:textId="77777777" w:rsidTr="00A268CB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7A202F67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bookmarkStart w:id="1" w:name="_Hlk109731595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C78D56" w14:textId="39A54857" w:rsidR="001F720C" w:rsidRPr="00743F4C" w:rsidRDefault="001F720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cs="Calibri"/>
                <w:b/>
                <w:bCs/>
                <w:sz w:val="24"/>
                <w:szCs w:val="24"/>
              </w:rPr>
              <w:t>2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–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DEZINTEGRATOR ULTRADŹWIĘKOWY</w:t>
            </w:r>
          </w:p>
        </w:tc>
      </w:tr>
      <w:tr w:rsidR="001F720C" w:rsidRPr="00743F4C" w14:paraId="2782C9DD" w14:textId="77777777" w:rsidTr="00A268CB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FD3F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3407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B7BA" w14:textId="77777777" w:rsidR="001F720C" w:rsidRDefault="001F720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7EB12379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6CAACF0B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BD06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7BE6" w14:textId="77777777" w:rsidR="001F720C" w:rsidRPr="00743F4C" w:rsidRDefault="001F720C" w:rsidP="00A268CB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1ABB15FA" w14:textId="77777777" w:rsidR="001F720C" w:rsidRPr="00743F4C" w:rsidRDefault="001F720C" w:rsidP="00A268CB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6CF32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76D8F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1F720C" w:rsidRPr="00743F4C" w14:paraId="3233E555" w14:textId="77777777" w:rsidTr="00A268CB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6DEA0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9AEE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F9180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AAB4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6EA5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36CB6" w14:textId="77777777" w:rsidR="001F720C" w:rsidRPr="00743F4C" w:rsidRDefault="001F720C" w:rsidP="00A268CB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E4183" w14:textId="77777777" w:rsidR="001F720C" w:rsidRPr="00743F4C" w:rsidRDefault="001F720C" w:rsidP="00A268CB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1F720C" w:rsidRPr="00743F4C" w14:paraId="46A62921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AC36" w14:textId="4B616EE1" w:rsidR="001F720C" w:rsidRPr="00743F4C" w:rsidRDefault="001F720C" w:rsidP="00A268CB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  <w:r w:rsidRPr="00743F4C"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080" w14:textId="09C186FE" w:rsidR="001F720C" w:rsidRPr="00743F4C" w:rsidRDefault="001F720C" w:rsidP="00A268CB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Dezintegrator ultradźwiękowy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40C6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B057" w14:textId="77777777" w:rsidR="001F720C" w:rsidRPr="00743F4C" w:rsidRDefault="001F720C" w:rsidP="00A268CB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 w:rsidRPr="00743F4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CD39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72C6F8D1" w14:textId="77777777" w:rsidR="001F720C" w:rsidRPr="00680784" w:rsidRDefault="001F720C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56446688" w14:textId="77777777" w:rsidR="001F720C" w:rsidRPr="00743F4C" w:rsidRDefault="001F720C" w:rsidP="00A268CB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191E4BF2" w14:textId="77777777" w:rsidR="001F720C" w:rsidRPr="00743F4C" w:rsidRDefault="001F720C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442E7" w14:textId="77777777" w:rsidR="001F720C" w:rsidRPr="00680784" w:rsidRDefault="001F720C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77667" w14:textId="77777777" w:rsidR="001F720C" w:rsidRPr="00680784" w:rsidRDefault="001F720C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1F720C" w:rsidRPr="00680784" w14:paraId="077AEAB0" w14:textId="77777777" w:rsidTr="000054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5292" w14:textId="77777777" w:rsidR="001F720C" w:rsidRPr="00CE77F2" w:rsidRDefault="001F720C" w:rsidP="00A268CB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E9955" w14:textId="77777777" w:rsidR="001F720C" w:rsidRDefault="001F720C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250D3A1B" w14:textId="77777777" w:rsidR="001F720C" w:rsidRPr="00CE77F2" w:rsidRDefault="001F720C" w:rsidP="00A268CB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bookmarkEnd w:id="1"/>
      <w:tr w:rsidR="007214CF" w:rsidRPr="00CE77F2" w14:paraId="43F81B11" w14:textId="77777777" w:rsidTr="00301DB7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4597" w14:textId="0EA45342" w:rsidR="007214CF" w:rsidRPr="00CE77F2" w:rsidRDefault="007214CF" w:rsidP="007214CF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3BF1" w14:textId="77777777" w:rsidR="007214CF" w:rsidRDefault="007214CF" w:rsidP="007214CF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62286D5B" w14:textId="442B4554" w:rsidR="007214CF" w:rsidRPr="00CE77F2" w:rsidRDefault="007214CF" w:rsidP="007214CF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B17475">
              <w:rPr>
                <w:rFonts w:cs="Calibri"/>
                <w:i/>
                <w:sz w:val="20"/>
                <w:szCs w:val="20"/>
              </w:rPr>
              <w:t xml:space="preserve">(min. 24 m-ce, max. </w:t>
            </w:r>
            <w:r>
              <w:rPr>
                <w:rFonts w:cs="Calibri"/>
                <w:i/>
                <w:sz w:val="20"/>
                <w:szCs w:val="20"/>
              </w:rPr>
              <w:t>36</w:t>
            </w:r>
            <w:r w:rsidRPr="00B17475">
              <w:rPr>
                <w:rFonts w:cs="Calibri"/>
                <w:i/>
                <w:sz w:val="20"/>
                <w:szCs w:val="20"/>
              </w:rPr>
              <w:t xml:space="preserve"> m-</w:t>
            </w:r>
            <w:proofErr w:type="spellStart"/>
            <w:r w:rsidRPr="00B17475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B17475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  <w:tr w:rsidR="00DF6A38" w:rsidRPr="00CE77F2" w14:paraId="5F63440B" w14:textId="77777777" w:rsidTr="00DF6A38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B664" w14:textId="15929F4A" w:rsidR="00DF6A38" w:rsidRPr="00CE77F2" w:rsidRDefault="00DF6A38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CZAS REAKCJI SERWISU GWARANCYJNEGO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DB38" w14:textId="77777777" w:rsidR="00DF6A38" w:rsidRDefault="00DF6A38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7E4CB25B" w14:textId="3DDB6574" w:rsidR="00DF6A38" w:rsidRPr="00DF6A38" w:rsidRDefault="00DF6A38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DF6A38">
              <w:rPr>
                <w:rFonts w:cs="Calibri"/>
                <w:i/>
                <w:sz w:val="20"/>
                <w:szCs w:val="20"/>
              </w:rPr>
              <w:t xml:space="preserve">(min. </w:t>
            </w:r>
            <w:r>
              <w:rPr>
                <w:rFonts w:cs="Calibri"/>
                <w:i/>
                <w:sz w:val="20"/>
                <w:szCs w:val="20"/>
              </w:rPr>
              <w:t>12</w:t>
            </w:r>
            <w:r w:rsidRPr="00DF6A38">
              <w:rPr>
                <w:rFonts w:cs="Calibri"/>
                <w:i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godz</w:t>
            </w:r>
            <w:r w:rsidRPr="00DF6A38">
              <w:rPr>
                <w:rFonts w:cs="Calibri"/>
                <w:i/>
                <w:sz w:val="20"/>
                <w:szCs w:val="20"/>
              </w:rPr>
              <w:t xml:space="preserve">, max. </w:t>
            </w:r>
            <w:r>
              <w:rPr>
                <w:rFonts w:cs="Calibri"/>
                <w:i/>
                <w:sz w:val="20"/>
                <w:szCs w:val="20"/>
              </w:rPr>
              <w:t xml:space="preserve">48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godz</w:t>
            </w:r>
            <w:proofErr w:type="spellEnd"/>
            <w:r w:rsidRPr="00DF6A38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</w:tbl>
    <w:p w14:paraId="03193C05" w14:textId="3344F716" w:rsidR="001F720C" w:rsidRDefault="001F720C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77C7C5EE" w14:textId="46012B7B" w:rsidR="00F717C6" w:rsidRDefault="00F717C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35EDD671" w14:textId="00486ED8" w:rsidR="00F717C6" w:rsidRDefault="00F717C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1BF2BF71" w14:textId="77777777" w:rsidR="008B2AA7" w:rsidRDefault="008B2AA7" w:rsidP="00F66EBA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7B142B" w:rsidRPr="00743F4C" w14:paraId="07B1F788" w14:textId="77777777" w:rsidTr="00A268CB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7C1AAF15" w14:textId="77777777" w:rsidR="007B142B" w:rsidRPr="00743F4C" w:rsidRDefault="007B142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BBA4E7" w14:textId="0DC4F403" w:rsidR="007B142B" w:rsidRPr="00743F4C" w:rsidRDefault="007B142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cs="Calibri"/>
                <w:b/>
                <w:bCs/>
                <w:sz w:val="24"/>
                <w:szCs w:val="24"/>
              </w:rPr>
              <w:t>3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–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SZAFY CHŁODNICZE, LODÓWKO-ZAMRAŻARKI, ZAMRAŻARKI</w:t>
            </w:r>
          </w:p>
        </w:tc>
      </w:tr>
      <w:tr w:rsidR="007B142B" w:rsidRPr="00743F4C" w14:paraId="40272922" w14:textId="77777777" w:rsidTr="00A268CB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C611" w14:textId="77777777" w:rsidR="007B142B" w:rsidRPr="00743F4C" w:rsidRDefault="007B142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53B8" w14:textId="77777777" w:rsidR="007B142B" w:rsidRPr="00743F4C" w:rsidRDefault="007B142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6FA4" w14:textId="77777777" w:rsidR="007B142B" w:rsidRDefault="007B142B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1707D074" w14:textId="77777777" w:rsidR="007B142B" w:rsidRPr="00743F4C" w:rsidRDefault="007B142B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21D4BEDF" w14:textId="77777777" w:rsidR="007B142B" w:rsidRPr="00743F4C" w:rsidRDefault="007B142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247C" w14:textId="77777777" w:rsidR="007B142B" w:rsidRPr="00743F4C" w:rsidRDefault="007B142B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3A115" w14:textId="77777777" w:rsidR="007B142B" w:rsidRPr="00743F4C" w:rsidRDefault="007B142B" w:rsidP="00A268CB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61677C2B" w14:textId="77777777" w:rsidR="007B142B" w:rsidRPr="00743F4C" w:rsidRDefault="007B142B" w:rsidP="00A268CB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359C8" w14:textId="77777777" w:rsidR="007B142B" w:rsidRPr="00743F4C" w:rsidRDefault="007B142B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683788" w14:textId="77777777" w:rsidR="007B142B" w:rsidRPr="00743F4C" w:rsidRDefault="007B142B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7B142B" w:rsidRPr="00743F4C" w14:paraId="3882AABE" w14:textId="77777777" w:rsidTr="00A268CB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1D731" w14:textId="77777777" w:rsidR="007B142B" w:rsidRPr="00743F4C" w:rsidRDefault="007B142B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94478" w14:textId="77777777" w:rsidR="007B142B" w:rsidRPr="00743F4C" w:rsidRDefault="007B142B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4AF59" w14:textId="77777777" w:rsidR="007B142B" w:rsidRPr="00743F4C" w:rsidRDefault="007B142B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7B7A3" w14:textId="77777777" w:rsidR="007B142B" w:rsidRPr="00743F4C" w:rsidRDefault="007B142B" w:rsidP="00A268CB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C9492" w14:textId="77777777" w:rsidR="007B142B" w:rsidRPr="00743F4C" w:rsidRDefault="007B142B" w:rsidP="00A268CB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C9341" w14:textId="77777777" w:rsidR="007B142B" w:rsidRPr="00743F4C" w:rsidRDefault="007B142B" w:rsidP="00A268CB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A2C50" w14:textId="77777777" w:rsidR="007B142B" w:rsidRPr="00743F4C" w:rsidRDefault="007B142B" w:rsidP="00A268CB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7B142B" w:rsidRPr="00743F4C" w14:paraId="08FCA7A5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FEEA" w14:textId="25D0B44C" w:rsidR="007B142B" w:rsidRPr="00743F4C" w:rsidRDefault="007B142B" w:rsidP="00A268CB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</w:t>
            </w:r>
            <w:r w:rsidRPr="00743F4C"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F9D9" w14:textId="60FDE07C" w:rsidR="007B142B" w:rsidRPr="00743F4C" w:rsidRDefault="007B142B" w:rsidP="00A268CB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Szafa chłodnicza dwudrzwiowa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E56D" w14:textId="77777777" w:rsidR="007B142B" w:rsidRPr="00743F4C" w:rsidRDefault="007B142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8081" w14:textId="77777777" w:rsidR="007B142B" w:rsidRPr="00743F4C" w:rsidRDefault="007B142B" w:rsidP="00A268CB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 w:rsidRPr="00743F4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C302" w14:textId="77777777" w:rsidR="007B142B" w:rsidRPr="00743F4C" w:rsidRDefault="007B142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6E85FE2A" w14:textId="77777777" w:rsidR="007B142B" w:rsidRPr="00680784" w:rsidRDefault="007B142B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25747451" w14:textId="77777777" w:rsidR="007B142B" w:rsidRPr="00743F4C" w:rsidRDefault="007B142B" w:rsidP="00A268CB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7F9EFFFE" w14:textId="77777777" w:rsidR="007B142B" w:rsidRPr="00743F4C" w:rsidRDefault="007B142B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B8CC" w14:textId="77777777" w:rsidR="007B142B" w:rsidRPr="00680784" w:rsidRDefault="007B142B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137F5" w14:textId="77777777" w:rsidR="007B142B" w:rsidRPr="00680784" w:rsidRDefault="007B142B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7B142B" w:rsidRPr="00743F4C" w14:paraId="4E2CF719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E84E" w14:textId="090314A3" w:rsidR="007B142B" w:rsidRDefault="007B142B" w:rsidP="007B142B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0BEFE" w14:textId="799851CB" w:rsidR="007B142B" w:rsidRDefault="007B142B" w:rsidP="007B142B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Szafa chłodnicza do +10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FB21" w14:textId="02787040" w:rsidR="007B142B" w:rsidRDefault="007B142B" w:rsidP="007B142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E733" w14:textId="4DC8C0EF" w:rsidR="007B142B" w:rsidRPr="00743F4C" w:rsidRDefault="007B142B" w:rsidP="007B142B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24DF" w14:textId="77777777" w:rsidR="007B142B" w:rsidRPr="00743F4C" w:rsidRDefault="007B142B" w:rsidP="007B142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669D4657" w14:textId="77777777" w:rsidR="007B142B" w:rsidRPr="00680784" w:rsidRDefault="007B142B" w:rsidP="007B142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3AA074D0" w14:textId="77777777" w:rsidR="007B142B" w:rsidRPr="00743F4C" w:rsidRDefault="007B142B" w:rsidP="007B142B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1E8B4A93" w14:textId="77777777" w:rsidR="007B142B" w:rsidRPr="00743F4C" w:rsidRDefault="007B142B" w:rsidP="007B142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A1F9" w14:textId="38AE170B" w:rsidR="007B142B" w:rsidRPr="00680784" w:rsidRDefault="007B142B" w:rsidP="007B142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AAC9E" w14:textId="09B6E5C7" w:rsidR="007B142B" w:rsidRPr="00680784" w:rsidRDefault="007B142B" w:rsidP="007B142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7B142B" w:rsidRPr="00743F4C" w14:paraId="70D21FF9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D2ABE" w14:textId="632604D9" w:rsidR="007B142B" w:rsidRDefault="007B142B" w:rsidP="007B142B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3.3.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D93F7" w14:textId="4885B517" w:rsidR="007B142B" w:rsidRDefault="007B142B" w:rsidP="007B142B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Lodówko-zamrażarka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23583" w14:textId="189079AE" w:rsidR="007B142B" w:rsidRDefault="007B142B" w:rsidP="007B142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A0B4" w14:textId="42E28A24" w:rsidR="007B142B" w:rsidRPr="00743F4C" w:rsidRDefault="007B142B" w:rsidP="007B142B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58A5" w14:textId="77777777" w:rsidR="007B142B" w:rsidRPr="00743F4C" w:rsidRDefault="007B142B" w:rsidP="007B142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249EAA5A" w14:textId="77777777" w:rsidR="007B142B" w:rsidRPr="00680784" w:rsidRDefault="007B142B" w:rsidP="007B142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75FA14A3" w14:textId="77777777" w:rsidR="007B142B" w:rsidRPr="00743F4C" w:rsidRDefault="007B142B" w:rsidP="007B142B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28B1097C" w14:textId="77777777" w:rsidR="007B142B" w:rsidRPr="00743F4C" w:rsidRDefault="007B142B" w:rsidP="007B142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A9B3" w14:textId="15F6982B" w:rsidR="007B142B" w:rsidRPr="00680784" w:rsidRDefault="007B142B" w:rsidP="007B142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BEEB9" w14:textId="30387347" w:rsidR="007B142B" w:rsidRPr="00680784" w:rsidRDefault="007B142B" w:rsidP="007B142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24E90" w:rsidRPr="00743F4C" w14:paraId="629E4127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B030" w14:textId="18224BF7" w:rsidR="00A24E90" w:rsidRDefault="00A24E90" w:rsidP="00A24E9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3.4.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DBBC" w14:textId="7933BAEE" w:rsidR="00A24E90" w:rsidRDefault="00A24E90" w:rsidP="00A24E90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Lodówko-zamrażarka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7AEA" w14:textId="6C4E0065" w:rsidR="00A24E90" w:rsidRDefault="00A24E90" w:rsidP="00A24E9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1EA7" w14:textId="077206E0" w:rsidR="00A24E90" w:rsidRPr="00743F4C" w:rsidRDefault="00A24E90" w:rsidP="00A24E90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E6D4E" w14:textId="77777777" w:rsidR="00A24E90" w:rsidRPr="00743F4C" w:rsidRDefault="00A24E90" w:rsidP="00A24E9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59343070" w14:textId="77777777" w:rsidR="00A24E90" w:rsidRPr="00680784" w:rsidRDefault="00A24E90" w:rsidP="00A24E9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42331021" w14:textId="77777777" w:rsidR="00A24E90" w:rsidRPr="00743F4C" w:rsidRDefault="00A24E90" w:rsidP="00A24E90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2B14B6A0" w14:textId="77777777" w:rsidR="00A24E90" w:rsidRPr="00743F4C" w:rsidRDefault="00A24E90" w:rsidP="00A24E9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ED651" w14:textId="3BFE9ADB" w:rsidR="00A24E90" w:rsidRPr="00680784" w:rsidRDefault="00A24E90" w:rsidP="00A24E9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0B21F" w14:textId="3187875F" w:rsidR="00A24E90" w:rsidRPr="00680784" w:rsidRDefault="00A24E90" w:rsidP="00A24E9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24E90" w:rsidRPr="00743F4C" w14:paraId="48D7052A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6EFEE" w14:textId="7368827C" w:rsidR="00A24E90" w:rsidRDefault="00A24E90" w:rsidP="00A24E9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3.5.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F6816" w14:textId="01CA0F60" w:rsidR="00A24E90" w:rsidRDefault="00A24E90" w:rsidP="00A24E90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Lodówko-zamrażarka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D9C1" w14:textId="76AD9299" w:rsidR="00A24E90" w:rsidRDefault="00A24E90" w:rsidP="00A24E9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678B5" w14:textId="7BDDE3C6" w:rsidR="00A24E90" w:rsidRPr="00743F4C" w:rsidRDefault="00A24E90" w:rsidP="00A24E90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2E3A" w14:textId="77777777" w:rsidR="00A24E90" w:rsidRPr="00743F4C" w:rsidRDefault="00A24E90" w:rsidP="00A24E9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3F920DF5" w14:textId="77777777" w:rsidR="00A24E90" w:rsidRPr="00680784" w:rsidRDefault="00A24E90" w:rsidP="00A24E9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612E5442" w14:textId="77777777" w:rsidR="00A24E90" w:rsidRPr="00743F4C" w:rsidRDefault="00A24E90" w:rsidP="00A24E90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01F1AF6B" w14:textId="77777777" w:rsidR="00A24E90" w:rsidRPr="00743F4C" w:rsidRDefault="00A24E90" w:rsidP="00A24E9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527F" w14:textId="4963432A" w:rsidR="00A24E90" w:rsidRPr="00680784" w:rsidRDefault="00A24E90" w:rsidP="00A24E9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09593" w14:textId="00147E46" w:rsidR="00A24E90" w:rsidRPr="00680784" w:rsidRDefault="00A24E90" w:rsidP="00A24E9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24E90" w:rsidRPr="00743F4C" w14:paraId="65AEAD21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66D9" w14:textId="18DF3C46" w:rsidR="00A24E90" w:rsidRDefault="00A24E90" w:rsidP="00A24E9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lastRenderedPageBreak/>
              <w:t>3.6.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9518D" w14:textId="764D9CD8" w:rsidR="00A24E90" w:rsidRDefault="00A24E90" w:rsidP="00A24E90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Lodówko-zamrażarka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42F9" w14:textId="15852C20" w:rsidR="00A24E90" w:rsidRDefault="00A24E90" w:rsidP="00A24E9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81F80" w14:textId="30FA7376" w:rsidR="00A24E90" w:rsidRPr="00743F4C" w:rsidRDefault="00A24E90" w:rsidP="00A24E90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C3350" w14:textId="77777777" w:rsidR="00A24E90" w:rsidRPr="00743F4C" w:rsidRDefault="00A24E90" w:rsidP="00A24E9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21B93571" w14:textId="77777777" w:rsidR="00A24E90" w:rsidRPr="00680784" w:rsidRDefault="00A24E90" w:rsidP="00A24E9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5943FE6D" w14:textId="77777777" w:rsidR="00A24E90" w:rsidRPr="00743F4C" w:rsidRDefault="00A24E90" w:rsidP="00A24E90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493D518F" w14:textId="77777777" w:rsidR="00A24E90" w:rsidRPr="00743F4C" w:rsidRDefault="00A24E90" w:rsidP="00A24E9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AF8B" w14:textId="2084754A" w:rsidR="00A24E90" w:rsidRPr="00680784" w:rsidRDefault="00A24E90" w:rsidP="00A24E9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1441C" w14:textId="14945B9F" w:rsidR="00A24E90" w:rsidRPr="00680784" w:rsidRDefault="00A24E90" w:rsidP="00A24E9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24E90" w:rsidRPr="00743F4C" w14:paraId="506E1B63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043BC" w14:textId="6F8E67F4" w:rsidR="00A24E90" w:rsidRDefault="00A24E90" w:rsidP="00A24E9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3.7.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370C5" w14:textId="54170465" w:rsidR="00A24E90" w:rsidRDefault="00A24E90" w:rsidP="00A24E90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Zamrażarka szufladowa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F782" w14:textId="495E906D" w:rsidR="00A24E90" w:rsidRDefault="00A24E90" w:rsidP="00A24E9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E3B5" w14:textId="4BD77087" w:rsidR="00A24E90" w:rsidRPr="00743F4C" w:rsidRDefault="00A24E90" w:rsidP="00A24E90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B719" w14:textId="77777777" w:rsidR="00A24E90" w:rsidRPr="00743F4C" w:rsidRDefault="00A24E90" w:rsidP="00A24E9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06F0FB93" w14:textId="77777777" w:rsidR="00A24E90" w:rsidRPr="00680784" w:rsidRDefault="00A24E90" w:rsidP="00A24E9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65EFE06F" w14:textId="77777777" w:rsidR="00A24E90" w:rsidRPr="00743F4C" w:rsidRDefault="00A24E90" w:rsidP="00A24E90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46C485E9" w14:textId="77777777" w:rsidR="00A24E90" w:rsidRPr="00743F4C" w:rsidRDefault="00A24E90" w:rsidP="00A24E9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2140E" w14:textId="3E81FEB5" w:rsidR="00A24E90" w:rsidRPr="00680784" w:rsidRDefault="00A24E90" w:rsidP="00A24E9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86A2C" w14:textId="1C152D50" w:rsidR="00A24E90" w:rsidRPr="00680784" w:rsidRDefault="00A24E90" w:rsidP="00A24E9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24E90" w:rsidRPr="00743F4C" w14:paraId="6053F895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C64D" w14:textId="47F8FBA1" w:rsidR="00A24E90" w:rsidRDefault="00A24E90" w:rsidP="00A24E9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3.8.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74B85" w14:textId="49C50DE7" w:rsidR="00A24E90" w:rsidRDefault="00A24E90" w:rsidP="00A24E90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Zamrażarka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F519" w14:textId="4CCA2EFD" w:rsidR="00A24E90" w:rsidRDefault="00A24E90" w:rsidP="00A24E9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F9A5F" w14:textId="03796B24" w:rsidR="00A24E90" w:rsidRPr="00743F4C" w:rsidRDefault="00A24E90" w:rsidP="00A24E90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005A3" w14:textId="77777777" w:rsidR="00A24E90" w:rsidRPr="00743F4C" w:rsidRDefault="00A24E90" w:rsidP="00A24E9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55B53BF2" w14:textId="77777777" w:rsidR="00A24E90" w:rsidRPr="00680784" w:rsidRDefault="00A24E90" w:rsidP="00A24E9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24C984D0" w14:textId="77777777" w:rsidR="00A24E90" w:rsidRPr="00743F4C" w:rsidRDefault="00A24E90" w:rsidP="00A24E90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3B7203A2" w14:textId="77777777" w:rsidR="00A24E90" w:rsidRPr="00743F4C" w:rsidRDefault="00A24E90" w:rsidP="00A24E9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1E84" w14:textId="61F8E77E" w:rsidR="00A24E90" w:rsidRPr="00680784" w:rsidRDefault="00A24E90" w:rsidP="00A24E9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97E6E" w14:textId="24D5B500" w:rsidR="00A24E90" w:rsidRPr="00680784" w:rsidRDefault="00A24E90" w:rsidP="00A24E9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7B142B" w:rsidRPr="00680784" w14:paraId="54DE7FF0" w14:textId="77777777" w:rsidTr="00A268CB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1F29" w14:textId="77777777" w:rsidR="007B142B" w:rsidRPr="00CE77F2" w:rsidRDefault="007B142B" w:rsidP="00A268CB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046E8" w14:textId="77777777" w:rsidR="007B142B" w:rsidRDefault="007B142B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7AFCF20B" w14:textId="77777777" w:rsidR="007B142B" w:rsidRPr="00CE77F2" w:rsidRDefault="007B142B" w:rsidP="00A268CB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tr w:rsidR="00F66EBA" w:rsidRPr="00CE77F2" w14:paraId="1C8A125F" w14:textId="77777777" w:rsidTr="00F66EBA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0147" w14:textId="77777777" w:rsidR="00F66EBA" w:rsidRPr="00CE77F2" w:rsidRDefault="00F66EBA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E2A6" w14:textId="77777777" w:rsidR="00F66EBA" w:rsidRDefault="00F66EBA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2567DCB0" w14:textId="1F7BCD08" w:rsidR="00F66EBA" w:rsidRPr="00246286" w:rsidRDefault="00F66EBA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246286">
              <w:rPr>
                <w:rFonts w:cs="Calibri"/>
                <w:i/>
                <w:sz w:val="20"/>
                <w:szCs w:val="20"/>
              </w:rPr>
              <w:t xml:space="preserve">(min. </w:t>
            </w:r>
            <w:r w:rsidR="002334C7" w:rsidRPr="00246286">
              <w:rPr>
                <w:rFonts w:cs="Calibri"/>
                <w:i/>
                <w:sz w:val="20"/>
                <w:szCs w:val="20"/>
              </w:rPr>
              <w:t>12</w:t>
            </w:r>
            <w:r w:rsidRPr="00246286">
              <w:rPr>
                <w:rFonts w:cs="Calibri"/>
                <w:i/>
                <w:sz w:val="20"/>
                <w:szCs w:val="20"/>
              </w:rPr>
              <w:t xml:space="preserve"> m-</w:t>
            </w:r>
            <w:proofErr w:type="spellStart"/>
            <w:r w:rsidRPr="00246286">
              <w:rPr>
                <w:rFonts w:cs="Calibri"/>
                <w:i/>
                <w:sz w:val="20"/>
                <w:szCs w:val="20"/>
              </w:rPr>
              <w:t>c</w:t>
            </w:r>
            <w:r w:rsidR="002334C7" w:rsidRPr="00246286">
              <w:rPr>
                <w:rFonts w:cs="Calibri"/>
                <w:i/>
                <w:sz w:val="20"/>
                <w:szCs w:val="20"/>
              </w:rPr>
              <w:t>y</w:t>
            </w:r>
            <w:proofErr w:type="spellEnd"/>
            <w:r w:rsidRPr="00246286">
              <w:rPr>
                <w:rFonts w:cs="Calibri"/>
                <w:i/>
                <w:sz w:val="20"/>
                <w:szCs w:val="20"/>
              </w:rPr>
              <w:t>, max. 36 m-</w:t>
            </w:r>
            <w:proofErr w:type="spellStart"/>
            <w:r w:rsidRPr="00246286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246286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</w:tbl>
    <w:p w14:paraId="5651431C" w14:textId="467B5BAC" w:rsidR="00743F4C" w:rsidRDefault="00743F4C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578B15A" w14:textId="02387156" w:rsidR="00F66EBA" w:rsidRDefault="00F66EBA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4A60A717" w14:textId="78F6F5B2" w:rsidR="00F66EBA" w:rsidRDefault="00F66EBA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353CA46D" w14:textId="727CBFB0" w:rsidR="00F66EBA" w:rsidRDefault="00F66EBA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36D2B7D4" w14:textId="7B113C76" w:rsidR="00F66EBA" w:rsidRDefault="00F66EBA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5F498422" w14:textId="225F0391" w:rsidR="00AF4CE6" w:rsidRDefault="00AF4CE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321884C7" w14:textId="71AA9B7C" w:rsidR="00AF4CE6" w:rsidRDefault="00AF4CE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391BD20B" w14:textId="7B55BC58" w:rsidR="00AF4CE6" w:rsidRDefault="00AF4CE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23277FB2" w14:textId="3D5A8FBA" w:rsidR="00AF4CE6" w:rsidRDefault="00AF4CE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5648B806" w14:textId="77777777" w:rsidR="00AF4CE6" w:rsidRDefault="00AF4CE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A24E90" w:rsidRPr="00743F4C" w14:paraId="37A70E03" w14:textId="77777777" w:rsidTr="00A268CB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E5FBD63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F14312" w14:textId="12396D48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cs="Calibri"/>
                <w:b/>
                <w:bCs/>
                <w:sz w:val="24"/>
                <w:szCs w:val="24"/>
              </w:rPr>
              <w:t>4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–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DEJONIZATORY, DEMINERALIZATORY, DESTYLATORY</w:t>
            </w:r>
          </w:p>
        </w:tc>
      </w:tr>
      <w:tr w:rsidR="00A24E90" w:rsidRPr="00743F4C" w14:paraId="272DD0E6" w14:textId="77777777" w:rsidTr="00A268CB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6853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0CD2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B7DF" w14:textId="77777777" w:rsidR="00A24E90" w:rsidRDefault="00A24E90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252EA8DA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0A106793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249B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1C9B" w14:textId="77777777" w:rsidR="00A24E90" w:rsidRPr="00743F4C" w:rsidRDefault="00A24E90" w:rsidP="00A268CB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300D5F65" w14:textId="77777777" w:rsidR="00A24E90" w:rsidRPr="00743F4C" w:rsidRDefault="00A24E90" w:rsidP="00A268CB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16D8D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4751F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A24E90" w:rsidRPr="00743F4C" w14:paraId="1C7E2004" w14:textId="77777777" w:rsidTr="00A268CB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3C898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3C2C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82C5E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D775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87E04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D7497A" w14:textId="77777777" w:rsidR="00A24E90" w:rsidRPr="00743F4C" w:rsidRDefault="00A24E90" w:rsidP="00A268CB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AA80F" w14:textId="77777777" w:rsidR="00A24E90" w:rsidRPr="00743F4C" w:rsidRDefault="00A24E90" w:rsidP="00A268CB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A24E90" w:rsidRPr="00743F4C" w14:paraId="5DDDF514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07C1" w14:textId="77636FAB" w:rsidR="00A24E90" w:rsidRPr="00743F4C" w:rsidRDefault="00A24E90" w:rsidP="00A268CB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4</w:t>
            </w:r>
            <w:r w:rsidRPr="00743F4C"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49D5" w14:textId="57824793" w:rsidR="00A24E90" w:rsidRPr="00743F4C" w:rsidRDefault="00A24E90" w:rsidP="00A268CB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Dejonizator wody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5E9A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F4D6" w14:textId="77777777" w:rsidR="00A24E90" w:rsidRPr="00743F4C" w:rsidRDefault="00A24E90" w:rsidP="00A268CB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 w:rsidRPr="00743F4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4AD1A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0641A5ED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1F8722BB" w14:textId="77777777" w:rsidR="00A24E90" w:rsidRPr="00743F4C" w:rsidRDefault="00A24E90" w:rsidP="00A268CB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1E4C2B2A" w14:textId="77777777" w:rsidR="00A24E90" w:rsidRPr="00743F4C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0ABD1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C6EA7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24E90" w:rsidRPr="00743F4C" w14:paraId="1D91F3AA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D623" w14:textId="044670E2" w:rsidR="00A24E90" w:rsidRDefault="00A24E90" w:rsidP="00A268CB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4.2.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B656" w14:textId="4D289DA4" w:rsidR="00A24E90" w:rsidRDefault="00A24E90" w:rsidP="00A268CB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Dejonizator wody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CEDF" w14:textId="77777777" w:rsidR="00A24E90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FB61" w14:textId="3A67B044" w:rsidR="00A24E90" w:rsidRPr="00743F4C" w:rsidRDefault="00A24E90" w:rsidP="00A268CB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A52F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4762D9F6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36507CB2" w14:textId="77777777" w:rsidR="00A24E90" w:rsidRPr="00743F4C" w:rsidRDefault="00A24E90" w:rsidP="00A268CB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48CC99B2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1241E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386AA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24E90" w:rsidRPr="00743F4C" w14:paraId="18CCA3D9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D7450" w14:textId="16FC30AB" w:rsidR="00A24E90" w:rsidRDefault="00A24E90" w:rsidP="00A268CB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4.3.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3D356" w14:textId="6BF7A8C2" w:rsidR="00A24E90" w:rsidRDefault="00A24E90" w:rsidP="00A268CB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Demineralizator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F85E1" w14:textId="77777777" w:rsidR="00A24E90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C7FB" w14:textId="77777777" w:rsidR="00A24E90" w:rsidRPr="00743F4C" w:rsidRDefault="00A24E90" w:rsidP="00A268CB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A759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423BDFE4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0E091083" w14:textId="77777777" w:rsidR="00A24E90" w:rsidRPr="00743F4C" w:rsidRDefault="00A24E90" w:rsidP="00A268CB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0CCB2D89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A03B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5F1DF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24E90" w:rsidRPr="00743F4C" w14:paraId="378B37AA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7945" w14:textId="29631BE4" w:rsidR="00A24E90" w:rsidRDefault="00A24E90" w:rsidP="00A268CB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4.4.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74A2B" w14:textId="771D83DE" w:rsidR="00A24E90" w:rsidRDefault="00A24E90" w:rsidP="00A268CB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Destylator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4870" w14:textId="77777777" w:rsidR="00A24E90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AAFA" w14:textId="77777777" w:rsidR="00A24E90" w:rsidRPr="00743F4C" w:rsidRDefault="00A24E90" w:rsidP="00A268CB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4452A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101E17FB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6D8AA2BE" w14:textId="77777777" w:rsidR="00A24E90" w:rsidRPr="00743F4C" w:rsidRDefault="00A24E90" w:rsidP="00A268CB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7A924A75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5906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71205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24E90" w:rsidRPr="00743F4C" w14:paraId="43E31F29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3352" w14:textId="62A43239" w:rsidR="00A24E90" w:rsidRDefault="00A24E90" w:rsidP="00A268CB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4.5.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4C455" w14:textId="65E2BD27" w:rsidR="00A24E90" w:rsidRDefault="00A24E90" w:rsidP="00A268CB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Destylator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A7F4" w14:textId="77777777" w:rsidR="00A24E90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0285" w14:textId="77777777" w:rsidR="00A24E90" w:rsidRPr="00743F4C" w:rsidRDefault="00A24E90" w:rsidP="00A268CB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1A213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01B39330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61225B92" w14:textId="77777777" w:rsidR="00A24E90" w:rsidRPr="00743F4C" w:rsidRDefault="00A24E90" w:rsidP="00A268CB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7E1FE6A6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073C1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579EC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24E90" w:rsidRPr="00743F4C" w14:paraId="0968F09F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4C38" w14:textId="21401177" w:rsidR="00A24E90" w:rsidRDefault="00A24E90" w:rsidP="00A268CB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lastRenderedPageBreak/>
              <w:t>4.6.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C08DD" w14:textId="757C658A" w:rsidR="00A24E90" w:rsidRDefault="00A24E90" w:rsidP="00A268CB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Destylator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DE53" w14:textId="77777777" w:rsidR="00A24E90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A0066" w14:textId="77777777" w:rsidR="00A24E90" w:rsidRPr="00743F4C" w:rsidRDefault="00A24E90" w:rsidP="00A268CB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38C5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24B4D72D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48AFAB9E" w14:textId="77777777" w:rsidR="00A24E90" w:rsidRPr="00743F4C" w:rsidRDefault="00A24E90" w:rsidP="00A268CB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1657B72D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E69B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D970F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24E90" w:rsidRPr="00743F4C" w14:paraId="278E2F80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B2E5" w14:textId="678E4ABE" w:rsidR="00A24E90" w:rsidRDefault="00A24E90" w:rsidP="00A268CB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4.7.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B855" w14:textId="0160DC63" w:rsidR="00A24E90" w:rsidRDefault="00A24E90" w:rsidP="00A268CB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Destylator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6771C" w14:textId="77777777" w:rsidR="00A24E90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44C07" w14:textId="77777777" w:rsidR="00A24E90" w:rsidRPr="00743F4C" w:rsidRDefault="00A24E90" w:rsidP="00A268CB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5A719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31083BE8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23EEF43F" w14:textId="77777777" w:rsidR="00A24E90" w:rsidRPr="00743F4C" w:rsidRDefault="00A24E90" w:rsidP="00A268CB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211CDADF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6983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DB1E3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24E90" w:rsidRPr="00743F4C" w14:paraId="79AD0671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119C5" w14:textId="477FAF9E" w:rsidR="00A24E90" w:rsidRDefault="00A24E90" w:rsidP="00A268CB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4.8.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4CFE" w14:textId="13C6F278" w:rsidR="00A24E90" w:rsidRDefault="00A24E90" w:rsidP="00A268CB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Demineralizator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48F7B" w14:textId="77777777" w:rsidR="00A24E90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1280A" w14:textId="77777777" w:rsidR="00A24E90" w:rsidRPr="00743F4C" w:rsidRDefault="00A24E90" w:rsidP="00A268CB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9F6F9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1FF4ABAA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086A6051" w14:textId="77777777" w:rsidR="00A24E90" w:rsidRPr="00743F4C" w:rsidRDefault="00A24E90" w:rsidP="00A268CB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73FDC8CE" w14:textId="77777777" w:rsidR="00A24E90" w:rsidRPr="00743F4C" w:rsidRDefault="00A24E90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D8EAE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78F31" w14:textId="77777777" w:rsidR="00A24E90" w:rsidRPr="00680784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6152D" w:rsidRPr="00743F4C" w14:paraId="2FFBB4C7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CA51" w14:textId="0E5B4142" w:rsidR="00A6152D" w:rsidRDefault="00A6152D" w:rsidP="00A6152D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4.9.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E6E41" w14:textId="2715E5EB" w:rsidR="00A6152D" w:rsidRDefault="00A6152D" w:rsidP="00A6152D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Demineralizator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86B83" w14:textId="0DC54479" w:rsidR="00A6152D" w:rsidRDefault="00A6152D" w:rsidP="00A6152D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4766" w14:textId="63E08B74" w:rsidR="00A6152D" w:rsidRDefault="00A6152D" w:rsidP="00A6152D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D581" w14:textId="77777777" w:rsidR="00A6152D" w:rsidRPr="00743F4C" w:rsidRDefault="00A6152D" w:rsidP="00A6152D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5CD59313" w14:textId="77777777" w:rsidR="00A6152D" w:rsidRPr="00680784" w:rsidRDefault="00A6152D" w:rsidP="00A6152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0878183F" w14:textId="77777777" w:rsidR="00A6152D" w:rsidRPr="00743F4C" w:rsidRDefault="00A6152D" w:rsidP="00A6152D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261CE07C" w14:textId="77777777" w:rsidR="00A6152D" w:rsidRPr="00743F4C" w:rsidRDefault="00A6152D" w:rsidP="00A6152D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B303" w14:textId="0246E249" w:rsidR="00A6152D" w:rsidRPr="00680784" w:rsidRDefault="00A6152D" w:rsidP="00A6152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C5C3E" w14:textId="7463C33D" w:rsidR="00A6152D" w:rsidRPr="00680784" w:rsidRDefault="00A6152D" w:rsidP="00A6152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6152D" w:rsidRPr="00743F4C" w14:paraId="30EEFDB8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F594" w14:textId="79010A94" w:rsidR="00A6152D" w:rsidRDefault="00A6152D" w:rsidP="00A6152D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4.10.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1F15" w14:textId="70F2595E" w:rsidR="00A6152D" w:rsidRDefault="00A6152D" w:rsidP="00A6152D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Demineralizator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4D2F" w14:textId="5602A4F4" w:rsidR="00A6152D" w:rsidRDefault="00A6152D" w:rsidP="00A6152D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3D4C6" w14:textId="3E7EF676" w:rsidR="00A6152D" w:rsidRDefault="00A6152D" w:rsidP="00A6152D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1F432" w14:textId="77777777" w:rsidR="00A6152D" w:rsidRPr="00743F4C" w:rsidRDefault="00A6152D" w:rsidP="00A6152D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56C1E825" w14:textId="77777777" w:rsidR="00A6152D" w:rsidRPr="00680784" w:rsidRDefault="00A6152D" w:rsidP="00A6152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67F3C64E" w14:textId="77777777" w:rsidR="00A6152D" w:rsidRPr="00743F4C" w:rsidRDefault="00A6152D" w:rsidP="00A6152D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62567B75" w14:textId="77777777" w:rsidR="00A6152D" w:rsidRPr="00743F4C" w:rsidRDefault="00A6152D" w:rsidP="00A6152D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B14F1" w14:textId="0E0B89A3" w:rsidR="00A6152D" w:rsidRPr="00680784" w:rsidRDefault="00A6152D" w:rsidP="00A6152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F286F" w14:textId="6BABE9E2" w:rsidR="00A6152D" w:rsidRPr="00680784" w:rsidRDefault="00A6152D" w:rsidP="00A6152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6152D" w:rsidRPr="00743F4C" w14:paraId="2C7E2838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5A21A" w14:textId="66DFA549" w:rsidR="00A6152D" w:rsidRDefault="00A6152D" w:rsidP="00A6152D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4.11.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89564" w14:textId="0354B327" w:rsidR="00A6152D" w:rsidRDefault="00A6152D" w:rsidP="00A6152D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Redestylator elektryczny 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7DDEA" w14:textId="714E85EA" w:rsidR="00A6152D" w:rsidRDefault="00A6152D" w:rsidP="00A6152D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949E0" w14:textId="6C7460C9" w:rsidR="00A6152D" w:rsidRDefault="00A6152D" w:rsidP="00A6152D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E5BF" w14:textId="77777777" w:rsidR="00A6152D" w:rsidRPr="00743F4C" w:rsidRDefault="00A6152D" w:rsidP="00A6152D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0EC7AB6E" w14:textId="77777777" w:rsidR="00A6152D" w:rsidRPr="00680784" w:rsidRDefault="00A6152D" w:rsidP="00A6152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1D0842AD" w14:textId="77777777" w:rsidR="00A6152D" w:rsidRPr="00743F4C" w:rsidRDefault="00A6152D" w:rsidP="00A6152D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7D13F77B" w14:textId="77777777" w:rsidR="00A6152D" w:rsidRPr="00743F4C" w:rsidRDefault="00A6152D" w:rsidP="00A6152D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A131D" w14:textId="60F2A4A9" w:rsidR="00A6152D" w:rsidRPr="00680784" w:rsidRDefault="00A6152D" w:rsidP="00A6152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BE287" w14:textId="57A3E1FA" w:rsidR="00A6152D" w:rsidRPr="00680784" w:rsidRDefault="00A6152D" w:rsidP="00A6152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6152D" w:rsidRPr="00743F4C" w14:paraId="52B583D0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8637" w14:textId="14E9663F" w:rsidR="00A6152D" w:rsidRDefault="00A6152D" w:rsidP="00A6152D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lastRenderedPageBreak/>
              <w:t>4.12.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E9B6" w14:textId="501ED047" w:rsidR="00A6152D" w:rsidRDefault="00A6152D" w:rsidP="00A6152D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Destylator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5BD03" w14:textId="36EF8692" w:rsidR="00A6152D" w:rsidRDefault="00A6152D" w:rsidP="00A6152D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0A63" w14:textId="1E0A52DA" w:rsidR="00A6152D" w:rsidRDefault="00A6152D" w:rsidP="00A6152D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376F" w14:textId="77777777" w:rsidR="00A6152D" w:rsidRPr="00743F4C" w:rsidRDefault="00A6152D" w:rsidP="00A6152D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1B7066AE" w14:textId="77777777" w:rsidR="00A6152D" w:rsidRPr="00680784" w:rsidRDefault="00A6152D" w:rsidP="00A6152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421FF462" w14:textId="77777777" w:rsidR="00A6152D" w:rsidRPr="00743F4C" w:rsidRDefault="00A6152D" w:rsidP="00A6152D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67D839D3" w14:textId="77777777" w:rsidR="00A6152D" w:rsidRPr="00743F4C" w:rsidRDefault="00A6152D" w:rsidP="00A6152D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46E4" w14:textId="5EEF1EE7" w:rsidR="00A6152D" w:rsidRPr="00680784" w:rsidRDefault="00A6152D" w:rsidP="00A6152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F809B" w14:textId="168172D1" w:rsidR="00A6152D" w:rsidRPr="00680784" w:rsidRDefault="00A6152D" w:rsidP="00A6152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24E90" w:rsidRPr="00680784" w14:paraId="660374A4" w14:textId="77777777" w:rsidTr="00A268CB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0D5D" w14:textId="77777777" w:rsidR="00A24E90" w:rsidRPr="00CE77F2" w:rsidRDefault="00A24E90" w:rsidP="00A268CB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B3C7" w14:textId="77777777" w:rsidR="00A24E90" w:rsidRDefault="00A24E90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2D3BB109" w14:textId="77777777" w:rsidR="00A24E90" w:rsidRPr="00CE77F2" w:rsidRDefault="00A24E90" w:rsidP="00A268CB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tr w:rsidR="00AF4CE6" w:rsidRPr="002334C7" w14:paraId="23796E40" w14:textId="77777777" w:rsidTr="00AF4CE6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C983" w14:textId="77777777" w:rsidR="00AF4CE6" w:rsidRPr="00CE77F2" w:rsidRDefault="00AF4CE6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56DED" w14:textId="77777777" w:rsidR="00AF4CE6" w:rsidRDefault="00AF4CE6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7A36CD93" w14:textId="75A6275A" w:rsidR="00AF4CE6" w:rsidRPr="00246286" w:rsidRDefault="00AF4CE6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246286">
              <w:rPr>
                <w:rFonts w:cs="Calibri"/>
                <w:i/>
                <w:sz w:val="20"/>
                <w:szCs w:val="20"/>
              </w:rPr>
              <w:t>(min. 24 m-ce, max. 36 m-</w:t>
            </w:r>
            <w:proofErr w:type="spellStart"/>
            <w:r w:rsidRPr="00246286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246286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</w:tbl>
    <w:p w14:paraId="390BFE9C" w14:textId="691E8683" w:rsidR="00743F4C" w:rsidRDefault="00743F4C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531B4BF8" w14:textId="593E5703" w:rsidR="00AF4CE6" w:rsidRDefault="00AF4CE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479CF9D6" w14:textId="6C296839" w:rsidR="00AF4CE6" w:rsidRDefault="00AF4CE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B90389D" w14:textId="36D893B6" w:rsidR="00AF4CE6" w:rsidRDefault="00AF4CE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2DA77B32" w14:textId="0D2DEAFC" w:rsidR="00AF4CE6" w:rsidRDefault="00AF4CE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359C7367" w14:textId="72C397A8" w:rsidR="00AF4CE6" w:rsidRDefault="00AF4CE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549DF247" w14:textId="4A647D83" w:rsidR="00AC592E" w:rsidRDefault="00AC592E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C2FDDC4" w14:textId="235B4D25" w:rsidR="00AC592E" w:rsidRDefault="00AC592E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0AB4CFA" w14:textId="46B4BFB4" w:rsidR="00AC592E" w:rsidRDefault="00AC592E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1F2B2EAA" w14:textId="56A9FFA1" w:rsidR="00AC592E" w:rsidRDefault="00AC592E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52C0B574" w14:textId="45FE078B" w:rsidR="00AC592E" w:rsidRDefault="00AC592E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3D74489F" w14:textId="3112CF88" w:rsidR="00AC592E" w:rsidRDefault="00AC592E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39B07118" w14:textId="40EF73A5" w:rsidR="00AC592E" w:rsidRDefault="00AC592E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3D34572F" w14:textId="1C01828A" w:rsidR="00AC592E" w:rsidRDefault="00AC592E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0F9A128" w14:textId="03A837C7" w:rsidR="00AC592E" w:rsidRDefault="00AC592E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67708244" w14:textId="77777777" w:rsidR="00AC592E" w:rsidRDefault="00AC592E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DE1FACA" w14:textId="77777777" w:rsidR="00AF4CE6" w:rsidRDefault="00AF4CE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A268CB" w:rsidRPr="00743F4C" w14:paraId="544F73D3" w14:textId="77777777" w:rsidTr="00A268CB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D2C0698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05D880" w14:textId="702D326B" w:rsidR="00A268CB" w:rsidRPr="00743F4C" w:rsidRDefault="00A268C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cs="Calibri"/>
                <w:b/>
                <w:bCs/>
                <w:sz w:val="24"/>
                <w:szCs w:val="24"/>
              </w:rPr>
              <w:t>5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–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HOMOGENIZATORY</w:t>
            </w:r>
          </w:p>
        </w:tc>
      </w:tr>
      <w:tr w:rsidR="00A268CB" w:rsidRPr="00743F4C" w14:paraId="261A45BD" w14:textId="77777777" w:rsidTr="00A268CB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50E1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7871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6370" w14:textId="77777777" w:rsidR="00A268CB" w:rsidRDefault="00A268CB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7D529819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64A2042C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E706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9F41" w14:textId="77777777" w:rsidR="00A268CB" w:rsidRPr="00743F4C" w:rsidRDefault="00A268CB" w:rsidP="00A268CB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393F64CB" w14:textId="77777777" w:rsidR="00A268CB" w:rsidRPr="00743F4C" w:rsidRDefault="00A268CB" w:rsidP="00A268CB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A940A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DE2ABC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A268CB" w:rsidRPr="00743F4C" w14:paraId="56FDF0E8" w14:textId="77777777" w:rsidTr="00A268CB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3C86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CADA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AF5CB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45C77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1466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77EB9" w14:textId="77777777" w:rsidR="00A268CB" w:rsidRPr="00743F4C" w:rsidRDefault="00A268CB" w:rsidP="00A268CB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E547BC" w14:textId="77777777" w:rsidR="00A268CB" w:rsidRPr="00743F4C" w:rsidRDefault="00A268CB" w:rsidP="00A268CB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A268CB" w:rsidRPr="00743F4C" w14:paraId="36EC24EF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C68D" w14:textId="02F0B64F" w:rsidR="00A268CB" w:rsidRPr="00743F4C" w:rsidRDefault="00A268CB" w:rsidP="00A268CB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5</w:t>
            </w:r>
            <w:r w:rsidRPr="00743F4C"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F9FE" w14:textId="03ECD9E3" w:rsidR="00A268CB" w:rsidRPr="00743F4C" w:rsidRDefault="00F60F9F" w:rsidP="00A268CB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cs="Calibri"/>
                <w:b/>
                <w:bCs/>
                <w:sz w:val="24"/>
                <w:szCs w:val="24"/>
              </w:rPr>
              <w:t>Stomacher</w:t>
            </w:r>
            <w:proofErr w:type="spellEnd"/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7F42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D5BA" w14:textId="77777777" w:rsidR="00A268CB" w:rsidRPr="00743F4C" w:rsidRDefault="00A268CB" w:rsidP="00A268CB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 w:rsidRPr="00743F4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16BD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4A162627" w14:textId="77777777" w:rsidR="00A268CB" w:rsidRPr="00680784" w:rsidRDefault="00A268CB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4EC289AC" w14:textId="77777777" w:rsidR="00A268CB" w:rsidRPr="00743F4C" w:rsidRDefault="00A268CB" w:rsidP="00A268CB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18286DB8" w14:textId="77777777" w:rsidR="00A268CB" w:rsidRPr="00743F4C" w:rsidRDefault="00A268CB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E457" w14:textId="77777777" w:rsidR="00A268CB" w:rsidRPr="00680784" w:rsidRDefault="00A268CB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5B5CD" w14:textId="77777777" w:rsidR="00A268CB" w:rsidRPr="00680784" w:rsidRDefault="00A268CB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268CB" w:rsidRPr="00743F4C" w14:paraId="7D085830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A5CA" w14:textId="670D3590" w:rsidR="00A268CB" w:rsidRDefault="00A268CB" w:rsidP="00A268CB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5.2.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FC5F" w14:textId="45AFF0FD" w:rsidR="00A268CB" w:rsidRDefault="00F60F9F" w:rsidP="00A268CB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Homogenizator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6EA6" w14:textId="77777777" w:rsidR="00A268CB" w:rsidRDefault="00A268C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0C19B" w14:textId="2E75DA3A" w:rsidR="00A268CB" w:rsidRPr="00743F4C" w:rsidRDefault="00F60F9F" w:rsidP="00A268CB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260F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7D70E39D" w14:textId="77777777" w:rsidR="00A268CB" w:rsidRPr="00680784" w:rsidRDefault="00A268CB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6ED8F9E4" w14:textId="77777777" w:rsidR="00A268CB" w:rsidRPr="00743F4C" w:rsidRDefault="00A268CB" w:rsidP="00A268CB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14F78369" w14:textId="77777777" w:rsidR="00A268CB" w:rsidRPr="00743F4C" w:rsidRDefault="00A268CB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160D" w14:textId="77777777" w:rsidR="00A268CB" w:rsidRPr="00680784" w:rsidRDefault="00A268CB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FF8CB" w14:textId="77777777" w:rsidR="00A268CB" w:rsidRPr="00680784" w:rsidRDefault="00A268CB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268CB" w:rsidRPr="00680784" w14:paraId="16A97893" w14:textId="77777777" w:rsidTr="00A268CB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AF9A" w14:textId="77777777" w:rsidR="00A268CB" w:rsidRPr="00CE77F2" w:rsidRDefault="00A268CB" w:rsidP="00A268CB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5195" w14:textId="77777777" w:rsidR="00A268CB" w:rsidRDefault="00A268CB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70D7822A" w14:textId="77777777" w:rsidR="00A268CB" w:rsidRPr="00CE77F2" w:rsidRDefault="00A268CB" w:rsidP="00A268CB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tr w:rsidR="00DB1841" w:rsidRPr="00AF4CE6" w14:paraId="4E23D251" w14:textId="77777777" w:rsidTr="00DB1841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DAB1" w14:textId="77777777" w:rsidR="00DB1841" w:rsidRPr="00CE77F2" w:rsidRDefault="00DB1841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998F" w14:textId="77777777" w:rsidR="00DB1841" w:rsidRDefault="00DB1841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0364D3F3" w14:textId="77777777" w:rsidR="00DB1841" w:rsidRPr="00246286" w:rsidRDefault="00DB1841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246286">
              <w:rPr>
                <w:rFonts w:cs="Calibri"/>
                <w:i/>
                <w:sz w:val="20"/>
                <w:szCs w:val="20"/>
              </w:rPr>
              <w:t>(min. 24 m-ce, max. 36 m-</w:t>
            </w:r>
            <w:proofErr w:type="spellStart"/>
            <w:r w:rsidRPr="00246286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246286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</w:tbl>
    <w:p w14:paraId="7B1B9E32" w14:textId="6D90D707" w:rsidR="00743F4C" w:rsidRDefault="00743F4C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689612EA" w14:textId="60608016" w:rsidR="00743F4C" w:rsidRDefault="00743F4C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711EA71A" w14:textId="282C2352" w:rsidR="00743F4C" w:rsidRDefault="00743F4C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4053D336" w14:textId="6ADA90F6" w:rsidR="0071671E" w:rsidRDefault="0071671E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5DF81F1B" w14:textId="12CE44D3" w:rsidR="0071671E" w:rsidRDefault="0071671E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E33095A" w14:textId="56FA8C19" w:rsidR="0071671E" w:rsidRDefault="0071671E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64DD8315" w14:textId="77777777" w:rsidR="0071671E" w:rsidRDefault="0071671E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7CEB0A53" w14:textId="5FF81414" w:rsidR="00743F4C" w:rsidRDefault="00743F4C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4B271BE8" w14:textId="3666688D" w:rsidR="00743F4C" w:rsidRDefault="00743F4C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9342EA" w:rsidRPr="00743F4C" w14:paraId="485AAC77" w14:textId="77777777" w:rsidTr="00301DB7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104F3D2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0A6893" w14:textId="486593B1" w:rsidR="009342EA" w:rsidRPr="00743F4C" w:rsidRDefault="009342EA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cs="Calibri"/>
                <w:b/>
                <w:bCs/>
                <w:sz w:val="24"/>
                <w:szCs w:val="24"/>
              </w:rPr>
              <w:t>6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–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KOMORY LAMINARNE I DO PRACY KONTROLOWANEJ</w:t>
            </w:r>
          </w:p>
        </w:tc>
      </w:tr>
      <w:tr w:rsidR="009342EA" w:rsidRPr="00743F4C" w14:paraId="67A95E32" w14:textId="77777777" w:rsidTr="00301DB7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2719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CA11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BBCD" w14:textId="77777777" w:rsidR="009342EA" w:rsidRDefault="009342EA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58D08834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53061FE9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1280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7EB5" w14:textId="77777777" w:rsidR="009342EA" w:rsidRPr="00743F4C" w:rsidRDefault="009342EA" w:rsidP="00301DB7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3DAEC729" w14:textId="77777777" w:rsidR="009342EA" w:rsidRPr="00743F4C" w:rsidRDefault="009342EA" w:rsidP="00301DB7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B4ED3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ABFA2D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9342EA" w:rsidRPr="00743F4C" w14:paraId="151BBD3D" w14:textId="77777777" w:rsidTr="00301DB7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F99CD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C2E0F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FAE18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6B4D9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B27C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02E17" w14:textId="77777777" w:rsidR="009342EA" w:rsidRPr="00743F4C" w:rsidRDefault="009342EA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50989" w14:textId="77777777" w:rsidR="009342EA" w:rsidRPr="00743F4C" w:rsidRDefault="009342EA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9342EA" w:rsidRPr="00743F4C" w14:paraId="7107567F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995C" w14:textId="53B67870" w:rsidR="009342EA" w:rsidRPr="00743F4C" w:rsidRDefault="009342EA" w:rsidP="00301DB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6</w:t>
            </w:r>
            <w:r w:rsidRPr="00743F4C"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5436" w14:textId="7AF0160C" w:rsidR="009342EA" w:rsidRPr="00743F4C" w:rsidRDefault="009342EA" w:rsidP="00301DB7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Komora laminarna Biohazard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63C6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79B3" w14:textId="77777777" w:rsidR="009342EA" w:rsidRPr="00743F4C" w:rsidRDefault="009342EA" w:rsidP="00301DB7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 w:rsidRPr="00743F4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8889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0CD1FF09" w14:textId="77777777" w:rsidR="009342EA" w:rsidRPr="00680784" w:rsidRDefault="009342EA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6F31BB22" w14:textId="77777777" w:rsidR="009342EA" w:rsidRPr="00743F4C" w:rsidRDefault="009342EA" w:rsidP="00301DB7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61E4F066" w14:textId="77777777" w:rsidR="009342EA" w:rsidRPr="00743F4C" w:rsidRDefault="009342EA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76C5F" w14:textId="77777777" w:rsidR="009342EA" w:rsidRPr="00680784" w:rsidRDefault="009342EA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540E5" w14:textId="77777777" w:rsidR="009342EA" w:rsidRPr="00680784" w:rsidRDefault="009342EA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9342EA" w:rsidRPr="00743F4C" w14:paraId="28D17AFC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4703" w14:textId="5310E20E" w:rsidR="009342EA" w:rsidRDefault="009342EA" w:rsidP="00301DB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6.2.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7281E" w14:textId="010DD123" w:rsidR="009342EA" w:rsidRDefault="009342EA" w:rsidP="00301DB7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Komora laminarna Biohazard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ABB32" w14:textId="77777777" w:rsidR="009342EA" w:rsidRDefault="009342EA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651F" w14:textId="77777777" w:rsidR="009342EA" w:rsidRPr="00743F4C" w:rsidRDefault="009342EA" w:rsidP="00301DB7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4F0C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7B7551B4" w14:textId="77777777" w:rsidR="009342EA" w:rsidRPr="00680784" w:rsidRDefault="009342EA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5ECC5821" w14:textId="77777777" w:rsidR="009342EA" w:rsidRPr="00743F4C" w:rsidRDefault="009342EA" w:rsidP="00301DB7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605DE000" w14:textId="77777777" w:rsidR="009342EA" w:rsidRPr="00743F4C" w:rsidRDefault="009342EA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73D10" w14:textId="77777777" w:rsidR="009342EA" w:rsidRPr="00680784" w:rsidRDefault="009342EA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E5937" w14:textId="77777777" w:rsidR="009342EA" w:rsidRPr="00680784" w:rsidRDefault="009342EA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9342EA" w:rsidRPr="00743F4C" w14:paraId="397F3712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402F" w14:textId="229BC781" w:rsidR="009342EA" w:rsidRDefault="009342EA" w:rsidP="009342EA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6.3.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322D1" w14:textId="1AC6A682" w:rsidR="009342EA" w:rsidRDefault="009342EA" w:rsidP="009342EA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Komora do pracy    z DNA/RNA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7A4E" w14:textId="289EC06F" w:rsidR="009342EA" w:rsidRDefault="009342EA" w:rsidP="009342EA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FB5AA" w14:textId="3E53C076" w:rsidR="009342EA" w:rsidRDefault="009342EA" w:rsidP="009342EA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BC55" w14:textId="77777777" w:rsidR="009342EA" w:rsidRPr="00743F4C" w:rsidRDefault="009342EA" w:rsidP="009342EA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4DD3C040" w14:textId="77777777" w:rsidR="009342EA" w:rsidRPr="00680784" w:rsidRDefault="009342EA" w:rsidP="009342E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4F833A01" w14:textId="77777777" w:rsidR="009342EA" w:rsidRPr="00743F4C" w:rsidRDefault="009342EA" w:rsidP="009342EA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2FB8FE7F" w14:textId="77777777" w:rsidR="009342EA" w:rsidRPr="00743F4C" w:rsidRDefault="009342EA" w:rsidP="009342EA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80968" w14:textId="785521A2" w:rsidR="009342EA" w:rsidRPr="00680784" w:rsidRDefault="009342EA" w:rsidP="009342E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DBF43" w14:textId="74F84BEB" w:rsidR="009342EA" w:rsidRPr="00680784" w:rsidRDefault="009342EA" w:rsidP="009342E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9342EA" w:rsidRPr="00680784" w14:paraId="4E15A4E2" w14:textId="77777777" w:rsidTr="00301DB7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CD86" w14:textId="77777777" w:rsidR="009342EA" w:rsidRPr="00CE77F2" w:rsidRDefault="009342EA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43518" w14:textId="77777777" w:rsidR="009342EA" w:rsidRDefault="009342EA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37B5A206" w14:textId="77777777" w:rsidR="009342EA" w:rsidRPr="00CE77F2" w:rsidRDefault="009342EA" w:rsidP="00301DB7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tr w:rsidR="0071671E" w:rsidRPr="00AF4CE6" w14:paraId="2B6AB81D" w14:textId="77777777" w:rsidTr="0071671E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9AF7" w14:textId="77777777" w:rsidR="0071671E" w:rsidRPr="00CE77F2" w:rsidRDefault="0071671E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7C381" w14:textId="77777777" w:rsidR="0071671E" w:rsidRDefault="0071671E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2FB41A89" w14:textId="00DA66A4" w:rsidR="0071671E" w:rsidRPr="00246286" w:rsidRDefault="0071671E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246286">
              <w:rPr>
                <w:rFonts w:cs="Calibri"/>
                <w:i/>
                <w:sz w:val="20"/>
                <w:szCs w:val="20"/>
              </w:rPr>
              <w:t xml:space="preserve">(min. </w:t>
            </w:r>
            <w:r w:rsidR="0016027C" w:rsidRPr="00246286">
              <w:rPr>
                <w:rFonts w:cs="Calibri"/>
                <w:i/>
                <w:sz w:val="20"/>
                <w:szCs w:val="20"/>
              </w:rPr>
              <w:t>12</w:t>
            </w:r>
            <w:r w:rsidRPr="00246286">
              <w:rPr>
                <w:rFonts w:cs="Calibri"/>
                <w:i/>
                <w:sz w:val="20"/>
                <w:szCs w:val="20"/>
              </w:rPr>
              <w:t xml:space="preserve"> m-</w:t>
            </w:r>
            <w:proofErr w:type="spellStart"/>
            <w:r w:rsidRPr="00246286">
              <w:rPr>
                <w:rFonts w:cs="Calibri"/>
                <w:i/>
                <w:sz w:val="20"/>
                <w:szCs w:val="20"/>
              </w:rPr>
              <w:t>c</w:t>
            </w:r>
            <w:r w:rsidR="0016027C" w:rsidRPr="00246286">
              <w:rPr>
                <w:rFonts w:cs="Calibri"/>
                <w:i/>
                <w:sz w:val="20"/>
                <w:szCs w:val="20"/>
              </w:rPr>
              <w:t>y</w:t>
            </w:r>
            <w:proofErr w:type="spellEnd"/>
            <w:r w:rsidRPr="00246286">
              <w:rPr>
                <w:rFonts w:cs="Calibri"/>
                <w:i/>
                <w:sz w:val="20"/>
                <w:szCs w:val="20"/>
              </w:rPr>
              <w:t xml:space="preserve">, max. </w:t>
            </w:r>
            <w:r w:rsidR="0016027C" w:rsidRPr="00246286">
              <w:rPr>
                <w:rFonts w:cs="Calibri"/>
                <w:i/>
                <w:sz w:val="20"/>
                <w:szCs w:val="20"/>
              </w:rPr>
              <w:t>24</w:t>
            </w:r>
            <w:r w:rsidRPr="00246286">
              <w:rPr>
                <w:rFonts w:cs="Calibri"/>
                <w:i/>
                <w:sz w:val="20"/>
                <w:szCs w:val="20"/>
              </w:rPr>
              <w:t xml:space="preserve"> m-</w:t>
            </w:r>
            <w:proofErr w:type="spellStart"/>
            <w:r w:rsidRPr="00246286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246286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</w:tbl>
    <w:p w14:paraId="11C5B7D3" w14:textId="3940D120" w:rsidR="00743F4C" w:rsidRDefault="00743F4C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6A39803" w14:textId="4D0B6755" w:rsidR="00345812" w:rsidRDefault="00345812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49880337" w14:textId="01F03EEF" w:rsidR="00345812" w:rsidRDefault="00345812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78AB0427" w14:textId="53CB4840" w:rsidR="00345812" w:rsidRDefault="00345812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389FA860" w14:textId="600B3EA5" w:rsidR="00345812" w:rsidRDefault="00345812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2A6F1CA1" w14:textId="77777777" w:rsidR="00345812" w:rsidRDefault="00345812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345812" w:rsidRPr="00743F4C" w14:paraId="4A059AC4" w14:textId="77777777" w:rsidTr="00301DB7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A334B89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E576A6" w14:textId="1425C4C4" w:rsidR="00345812" w:rsidRPr="00743F4C" w:rsidRDefault="0034581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cs="Calibri"/>
                <w:b/>
                <w:bCs/>
                <w:sz w:val="24"/>
                <w:szCs w:val="24"/>
              </w:rPr>
              <w:t>7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–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LAMPY BAKTERIOBÓJCZE</w:t>
            </w:r>
          </w:p>
        </w:tc>
      </w:tr>
      <w:tr w:rsidR="00345812" w:rsidRPr="00743F4C" w14:paraId="7D171DCD" w14:textId="77777777" w:rsidTr="00301DB7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3096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CD19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136C" w14:textId="77777777" w:rsidR="00345812" w:rsidRDefault="00345812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4639D9D2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346620FC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3944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B7BF" w14:textId="77777777" w:rsidR="00345812" w:rsidRPr="00743F4C" w:rsidRDefault="00345812" w:rsidP="00301DB7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687F169E" w14:textId="77777777" w:rsidR="00345812" w:rsidRPr="00743F4C" w:rsidRDefault="00345812" w:rsidP="00301DB7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38B61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56FC3B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345812" w:rsidRPr="00743F4C" w14:paraId="311E8778" w14:textId="77777777" w:rsidTr="00301DB7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2E6A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9CE8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489F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2DB84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5C66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C1A23B" w14:textId="77777777" w:rsidR="00345812" w:rsidRPr="00743F4C" w:rsidRDefault="00345812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795780" w14:textId="77777777" w:rsidR="00345812" w:rsidRPr="00743F4C" w:rsidRDefault="00345812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345812" w:rsidRPr="00743F4C" w14:paraId="57B62FB3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C262" w14:textId="28EEE1F1" w:rsidR="00345812" w:rsidRPr="00743F4C" w:rsidRDefault="00345812" w:rsidP="00301DB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7</w:t>
            </w:r>
            <w:r w:rsidRPr="00743F4C"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27DB" w14:textId="4E4878F7" w:rsidR="00345812" w:rsidRPr="00743F4C" w:rsidRDefault="00345812" w:rsidP="00301DB7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Lampa bakteriobójcza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D8F2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9455" w14:textId="64639E80" w:rsidR="00345812" w:rsidRPr="00743F4C" w:rsidRDefault="00345812" w:rsidP="00301DB7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413E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35DFC27D" w14:textId="77777777" w:rsidR="00345812" w:rsidRPr="00680784" w:rsidRDefault="0034581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6434FC84" w14:textId="77777777" w:rsidR="00345812" w:rsidRPr="00743F4C" w:rsidRDefault="00345812" w:rsidP="00301DB7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5FC83C40" w14:textId="77777777" w:rsidR="00345812" w:rsidRPr="00743F4C" w:rsidRDefault="0034581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5D76" w14:textId="77777777" w:rsidR="00345812" w:rsidRPr="00680784" w:rsidRDefault="0034581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A3529" w14:textId="77777777" w:rsidR="00345812" w:rsidRPr="00680784" w:rsidRDefault="0034581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345812" w:rsidRPr="00743F4C" w14:paraId="16721114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BCA6" w14:textId="78EBF8B4" w:rsidR="00345812" w:rsidRDefault="00345812" w:rsidP="00301DB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7.2.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DEE2" w14:textId="09208DC4" w:rsidR="00345812" w:rsidRDefault="00345812" w:rsidP="00301DB7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Lampa UV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4EE3" w14:textId="77777777" w:rsidR="00345812" w:rsidRDefault="0034581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0938" w14:textId="77777777" w:rsidR="00345812" w:rsidRPr="00743F4C" w:rsidRDefault="00345812" w:rsidP="00301DB7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905E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182C5D10" w14:textId="77777777" w:rsidR="00345812" w:rsidRPr="00680784" w:rsidRDefault="0034581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78FAEC7A" w14:textId="77777777" w:rsidR="00345812" w:rsidRPr="00743F4C" w:rsidRDefault="00345812" w:rsidP="00301DB7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4D4EF0F7" w14:textId="77777777" w:rsidR="00345812" w:rsidRPr="00743F4C" w:rsidRDefault="0034581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1C41" w14:textId="77777777" w:rsidR="00345812" w:rsidRPr="00680784" w:rsidRDefault="0034581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BD25C" w14:textId="77777777" w:rsidR="00345812" w:rsidRPr="00680784" w:rsidRDefault="0034581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345812" w:rsidRPr="00680784" w14:paraId="6959E8B2" w14:textId="77777777" w:rsidTr="00301DB7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A16F" w14:textId="77777777" w:rsidR="00345812" w:rsidRPr="00CE77F2" w:rsidRDefault="00345812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4FC02" w14:textId="77777777" w:rsidR="00345812" w:rsidRDefault="0034581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4CA4CD04" w14:textId="77777777" w:rsidR="00345812" w:rsidRPr="00CE77F2" w:rsidRDefault="00345812" w:rsidP="00301DB7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tr w:rsidR="00FC3178" w:rsidRPr="0071671E" w14:paraId="550F5703" w14:textId="77777777" w:rsidTr="00FC3178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81F8" w14:textId="77777777" w:rsidR="00FC3178" w:rsidRPr="00CE77F2" w:rsidRDefault="00FC3178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6CCC6" w14:textId="77777777" w:rsidR="00FC3178" w:rsidRDefault="00FC3178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231AC549" w14:textId="5EC28D6B" w:rsidR="00FC3178" w:rsidRPr="00246286" w:rsidRDefault="00FC3178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246286">
              <w:rPr>
                <w:rFonts w:cs="Calibri"/>
                <w:i/>
                <w:sz w:val="20"/>
                <w:szCs w:val="20"/>
              </w:rPr>
              <w:t xml:space="preserve">(min. </w:t>
            </w:r>
            <w:r w:rsidR="00320075" w:rsidRPr="00246286">
              <w:rPr>
                <w:rFonts w:cs="Calibri"/>
                <w:i/>
                <w:sz w:val="20"/>
                <w:szCs w:val="20"/>
              </w:rPr>
              <w:t>24</w:t>
            </w:r>
            <w:r w:rsidRPr="00246286">
              <w:rPr>
                <w:rFonts w:cs="Calibri"/>
                <w:i/>
                <w:sz w:val="20"/>
                <w:szCs w:val="20"/>
              </w:rPr>
              <w:t xml:space="preserve"> m-c</w:t>
            </w:r>
            <w:r w:rsidR="00320075" w:rsidRPr="00246286">
              <w:rPr>
                <w:rFonts w:cs="Calibri"/>
                <w:i/>
                <w:sz w:val="20"/>
                <w:szCs w:val="20"/>
              </w:rPr>
              <w:t>e</w:t>
            </w:r>
            <w:r w:rsidRPr="00246286">
              <w:rPr>
                <w:rFonts w:cs="Calibri"/>
                <w:i/>
                <w:sz w:val="20"/>
                <w:szCs w:val="20"/>
              </w:rPr>
              <w:t xml:space="preserve">, max. </w:t>
            </w:r>
            <w:r w:rsidR="00320075" w:rsidRPr="00246286">
              <w:rPr>
                <w:rFonts w:cs="Calibri"/>
                <w:i/>
                <w:sz w:val="20"/>
                <w:szCs w:val="20"/>
              </w:rPr>
              <w:t>30</w:t>
            </w:r>
            <w:r w:rsidRPr="00246286">
              <w:rPr>
                <w:rFonts w:cs="Calibri"/>
                <w:i/>
                <w:sz w:val="20"/>
                <w:szCs w:val="20"/>
              </w:rPr>
              <w:t xml:space="preserve"> m-</w:t>
            </w:r>
            <w:proofErr w:type="spellStart"/>
            <w:r w:rsidRPr="00246286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246286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</w:tbl>
    <w:p w14:paraId="7043E4A8" w14:textId="7EE7E8DB" w:rsidR="009342EA" w:rsidRDefault="009342EA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21DD1B43" w14:textId="3A6B9D00" w:rsidR="00EF2687" w:rsidRDefault="00EF2687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4D72E3AA" w14:textId="4B94C25B" w:rsidR="00EF2687" w:rsidRDefault="00EF2687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24F0EF7B" w14:textId="4A201408" w:rsidR="00EF2687" w:rsidRDefault="00EF2687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4BAD4249" w14:textId="50D4BA05" w:rsidR="00EF2687" w:rsidRDefault="00EF2687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BF120F2" w14:textId="3C899032" w:rsidR="00EF2687" w:rsidRDefault="00EF2687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46DB56B" w14:textId="7FD588E2" w:rsidR="00EF2687" w:rsidRDefault="00EF2687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3DF13D17" w14:textId="6AC15FEA" w:rsidR="00EF2687" w:rsidRDefault="00EF2687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4D0FF2DD" w14:textId="77777777" w:rsidR="00EF2687" w:rsidRDefault="00EF2687" w:rsidP="004D0BA5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EF2687" w:rsidRPr="00743F4C" w14:paraId="7AA72965" w14:textId="77777777" w:rsidTr="00301DB7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CE5AD4B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35F28F" w14:textId="376E42C2" w:rsidR="00EF2687" w:rsidRPr="00743F4C" w:rsidRDefault="00EF2687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cs="Calibri"/>
                <w:b/>
                <w:bCs/>
                <w:sz w:val="24"/>
                <w:szCs w:val="24"/>
              </w:rPr>
              <w:t>8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–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LAMPY OWADOBÓJCZE</w:t>
            </w:r>
          </w:p>
        </w:tc>
      </w:tr>
      <w:tr w:rsidR="00EF2687" w:rsidRPr="00743F4C" w14:paraId="53E2FBC2" w14:textId="77777777" w:rsidTr="00301DB7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F289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72DE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ADA6" w14:textId="77777777" w:rsidR="00EF2687" w:rsidRDefault="00EF2687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0C4DB504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1C2609A9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5C80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9EFA" w14:textId="77777777" w:rsidR="00EF2687" w:rsidRPr="00743F4C" w:rsidRDefault="00EF2687" w:rsidP="00301DB7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04F995B2" w14:textId="77777777" w:rsidR="00EF2687" w:rsidRPr="00743F4C" w:rsidRDefault="00EF2687" w:rsidP="00301DB7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07BF7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0BCAD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EF2687" w:rsidRPr="00743F4C" w14:paraId="77C356F9" w14:textId="77777777" w:rsidTr="00301DB7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1232F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F9684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3AFE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9F179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18893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D12C2C" w14:textId="77777777" w:rsidR="00EF2687" w:rsidRPr="00743F4C" w:rsidRDefault="00EF2687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985360" w14:textId="77777777" w:rsidR="00EF2687" w:rsidRPr="00743F4C" w:rsidRDefault="00EF2687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EF2687" w:rsidRPr="00743F4C" w14:paraId="2CFEE1DE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8B24" w14:textId="5891322C" w:rsidR="00EF2687" w:rsidRPr="00743F4C" w:rsidRDefault="00EF2687" w:rsidP="00301DB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8</w:t>
            </w:r>
            <w:r w:rsidRPr="00743F4C"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A125" w14:textId="3FDAB14E" w:rsidR="00EF2687" w:rsidRPr="00743F4C" w:rsidRDefault="00EF2687" w:rsidP="00301DB7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Lampa owadobójcza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E3B4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5360" w14:textId="3E546597" w:rsidR="00EF2687" w:rsidRPr="00743F4C" w:rsidRDefault="00EF2687" w:rsidP="00301DB7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3B53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0537DADD" w14:textId="77777777" w:rsidR="00EF2687" w:rsidRPr="00680784" w:rsidRDefault="00EF2687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4AD3FF7D" w14:textId="77777777" w:rsidR="00EF2687" w:rsidRPr="00743F4C" w:rsidRDefault="00EF2687" w:rsidP="00301DB7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41FD48E2" w14:textId="77777777" w:rsidR="00EF2687" w:rsidRPr="00743F4C" w:rsidRDefault="00EF2687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1E437" w14:textId="77777777" w:rsidR="00EF2687" w:rsidRPr="00680784" w:rsidRDefault="00EF2687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CCAD9" w14:textId="77777777" w:rsidR="00EF2687" w:rsidRPr="00680784" w:rsidRDefault="00EF2687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EF2687" w:rsidRPr="00743F4C" w14:paraId="7DF7D9C5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BBF04" w14:textId="5E70F960" w:rsidR="00EF2687" w:rsidRDefault="00EF2687" w:rsidP="00301DB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8.2.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CD3A" w14:textId="22932849" w:rsidR="00EF2687" w:rsidRDefault="00EF2687" w:rsidP="00301DB7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Lampa owadobójcza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FC91" w14:textId="77777777" w:rsidR="00EF2687" w:rsidRDefault="00EF2687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21FFD" w14:textId="77777777" w:rsidR="00EF2687" w:rsidRPr="00743F4C" w:rsidRDefault="00EF2687" w:rsidP="00301DB7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21A89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4450A348" w14:textId="77777777" w:rsidR="00EF2687" w:rsidRPr="00680784" w:rsidRDefault="00EF2687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6494CCC2" w14:textId="77777777" w:rsidR="00EF2687" w:rsidRPr="00743F4C" w:rsidRDefault="00EF2687" w:rsidP="00301DB7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3B8012E2" w14:textId="77777777" w:rsidR="00EF2687" w:rsidRPr="00743F4C" w:rsidRDefault="00EF2687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2ADD" w14:textId="77777777" w:rsidR="00EF2687" w:rsidRPr="00680784" w:rsidRDefault="00EF2687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6340F" w14:textId="77777777" w:rsidR="00EF2687" w:rsidRPr="00680784" w:rsidRDefault="00EF2687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EF2687" w:rsidRPr="00680784" w14:paraId="37241935" w14:textId="77777777" w:rsidTr="00301DB7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4EDB" w14:textId="77777777" w:rsidR="00EF2687" w:rsidRPr="00CE77F2" w:rsidRDefault="00EF2687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FFDCE" w14:textId="77777777" w:rsidR="00EF2687" w:rsidRDefault="00EF2687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2A987DF0" w14:textId="77777777" w:rsidR="00EF2687" w:rsidRPr="00CE77F2" w:rsidRDefault="00EF2687" w:rsidP="00301DB7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tr w:rsidR="004D0BA5" w:rsidRPr="00FC3178" w14:paraId="1073C0D1" w14:textId="77777777" w:rsidTr="004D0BA5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0167" w14:textId="77777777" w:rsidR="004D0BA5" w:rsidRPr="00CE77F2" w:rsidRDefault="004D0BA5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5C9C5" w14:textId="77777777" w:rsidR="004D0BA5" w:rsidRDefault="004D0BA5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0E2A866D" w14:textId="77777777" w:rsidR="004D0BA5" w:rsidRPr="00246286" w:rsidRDefault="004D0BA5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246286">
              <w:rPr>
                <w:rFonts w:cs="Calibri"/>
                <w:i/>
                <w:sz w:val="20"/>
                <w:szCs w:val="20"/>
              </w:rPr>
              <w:t>(min. 24 m-ce, max. 30 m-</w:t>
            </w:r>
            <w:proofErr w:type="spellStart"/>
            <w:r w:rsidRPr="00246286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246286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</w:tbl>
    <w:p w14:paraId="02279947" w14:textId="442FDDE2" w:rsidR="009342EA" w:rsidRDefault="009342EA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7B5FFD91" w14:textId="1B62DEF8" w:rsidR="009342EA" w:rsidRDefault="009342EA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3B10A118" w14:textId="0800D6C3" w:rsidR="00C60D47" w:rsidRDefault="00C60D47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233B9D6E" w14:textId="41134D58" w:rsidR="00C60D47" w:rsidRDefault="00C60D47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1C8AEE48" w14:textId="18E3F44F" w:rsidR="00C60D47" w:rsidRDefault="00C60D47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7C203E5B" w14:textId="7C052A15" w:rsidR="00C60D47" w:rsidRDefault="00C60D47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6D2C5FBD" w14:textId="5A61B617" w:rsidR="00C60D47" w:rsidRDefault="00C60D47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2233A4FC" w14:textId="77777777" w:rsidR="00C60D47" w:rsidRDefault="00C60D47" w:rsidP="003179EB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9A12E0" w:rsidRPr="00743F4C" w14:paraId="5D1C5187" w14:textId="77777777" w:rsidTr="00301DB7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2B9C08CE" w14:textId="77777777" w:rsidR="009A12E0" w:rsidRPr="00743F4C" w:rsidRDefault="009A12E0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0A95AA" w14:textId="137B37A4" w:rsidR="009A12E0" w:rsidRPr="00743F4C" w:rsidRDefault="009A12E0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cs="Calibri"/>
                <w:b/>
                <w:bCs/>
                <w:sz w:val="24"/>
                <w:szCs w:val="24"/>
              </w:rPr>
              <w:t>9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–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MIKROSKOP OPTYCZNY</w:t>
            </w:r>
          </w:p>
        </w:tc>
      </w:tr>
      <w:tr w:rsidR="009A12E0" w:rsidRPr="00743F4C" w14:paraId="0D49CFFD" w14:textId="77777777" w:rsidTr="00301DB7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9FC8" w14:textId="77777777" w:rsidR="009A12E0" w:rsidRPr="00743F4C" w:rsidRDefault="009A12E0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792C" w14:textId="77777777" w:rsidR="009A12E0" w:rsidRPr="00743F4C" w:rsidRDefault="009A12E0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6BB2" w14:textId="77777777" w:rsidR="009A12E0" w:rsidRDefault="009A12E0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310F55EB" w14:textId="77777777" w:rsidR="009A12E0" w:rsidRPr="00743F4C" w:rsidRDefault="009A12E0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345FF270" w14:textId="77777777" w:rsidR="009A12E0" w:rsidRPr="00743F4C" w:rsidRDefault="009A12E0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72E6" w14:textId="77777777" w:rsidR="009A12E0" w:rsidRPr="00743F4C" w:rsidRDefault="009A12E0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D4F1" w14:textId="77777777" w:rsidR="009A12E0" w:rsidRPr="00743F4C" w:rsidRDefault="009A12E0" w:rsidP="00301DB7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05AE1744" w14:textId="77777777" w:rsidR="009A12E0" w:rsidRPr="00743F4C" w:rsidRDefault="009A12E0" w:rsidP="00301DB7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F4CE5" w14:textId="77777777" w:rsidR="009A12E0" w:rsidRPr="00743F4C" w:rsidRDefault="009A12E0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F5A1B6" w14:textId="77777777" w:rsidR="009A12E0" w:rsidRPr="00743F4C" w:rsidRDefault="009A12E0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9A12E0" w:rsidRPr="00743F4C" w14:paraId="3FED8B25" w14:textId="77777777" w:rsidTr="00301DB7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CD3AE" w14:textId="77777777" w:rsidR="009A12E0" w:rsidRPr="00743F4C" w:rsidRDefault="009A12E0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1B1F2" w14:textId="77777777" w:rsidR="009A12E0" w:rsidRPr="00743F4C" w:rsidRDefault="009A12E0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74CB" w14:textId="77777777" w:rsidR="009A12E0" w:rsidRPr="00743F4C" w:rsidRDefault="009A12E0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6E75" w14:textId="77777777" w:rsidR="009A12E0" w:rsidRPr="00743F4C" w:rsidRDefault="009A12E0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748C2" w14:textId="77777777" w:rsidR="009A12E0" w:rsidRPr="00743F4C" w:rsidRDefault="009A12E0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F148B" w14:textId="77777777" w:rsidR="009A12E0" w:rsidRPr="00743F4C" w:rsidRDefault="009A12E0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93D8B6" w14:textId="77777777" w:rsidR="009A12E0" w:rsidRPr="00743F4C" w:rsidRDefault="009A12E0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9A12E0" w:rsidRPr="00743F4C" w14:paraId="10BB10A6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D9CB" w14:textId="4DC1B625" w:rsidR="009A12E0" w:rsidRPr="00743F4C" w:rsidRDefault="009A12E0" w:rsidP="00301DB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9</w:t>
            </w:r>
            <w:r w:rsidRPr="00743F4C"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01EE" w14:textId="20076F93" w:rsidR="009A12E0" w:rsidRPr="00743F4C" w:rsidRDefault="009A12E0" w:rsidP="00301DB7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Mikroskop optyczny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08B6" w14:textId="77777777" w:rsidR="009A12E0" w:rsidRPr="00743F4C" w:rsidRDefault="009A12E0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14B1" w14:textId="77777777" w:rsidR="009A12E0" w:rsidRPr="00743F4C" w:rsidRDefault="009A12E0" w:rsidP="00301DB7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BDB1" w14:textId="77777777" w:rsidR="009A12E0" w:rsidRPr="00743F4C" w:rsidRDefault="009A12E0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5B30FEA6" w14:textId="77777777" w:rsidR="009A12E0" w:rsidRPr="00680784" w:rsidRDefault="009A12E0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01A60DDC" w14:textId="77777777" w:rsidR="009A12E0" w:rsidRPr="00743F4C" w:rsidRDefault="009A12E0" w:rsidP="00301DB7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5A6E6572" w14:textId="77777777" w:rsidR="009A12E0" w:rsidRPr="00743F4C" w:rsidRDefault="009A12E0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6ACEA" w14:textId="77777777" w:rsidR="009A12E0" w:rsidRPr="00680784" w:rsidRDefault="009A12E0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484E5" w14:textId="77777777" w:rsidR="009A12E0" w:rsidRPr="00680784" w:rsidRDefault="009A12E0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9A12E0" w:rsidRPr="00680784" w14:paraId="33B3B789" w14:textId="77777777" w:rsidTr="00301DB7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9833" w14:textId="77777777" w:rsidR="009A12E0" w:rsidRPr="00CE77F2" w:rsidRDefault="009A12E0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C9CBE" w14:textId="77777777" w:rsidR="009A12E0" w:rsidRDefault="009A12E0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1DD5F20E" w14:textId="77777777" w:rsidR="009A12E0" w:rsidRPr="00CE77F2" w:rsidRDefault="009A12E0" w:rsidP="00301DB7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tr w:rsidR="00145EC2" w:rsidRPr="00CE77F2" w14:paraId="169913B9" w14:textId="77777777" w:rsidTr="00145EC2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B5A6" w14:textId="77777777" w:rsidR="00145EC2" w:rsidRPr="00CE77F2" w:rsidRDefault="00145EC2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997D" w14:textId="77777777" w:rsidR="00145EC2" w:rsidRDefault="00145EC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68DA37BC" w14:textId="77777777" w:rsidR="00145EC2" w:rsidRPr="00246286" w:rsidRDefault="00145EC2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246286">
              <w:rPr>
                <w:rFonts w:cs="Calibri"/>
                <w:i/>
                <w:sz w:val="20"/>
                <w:szCs w:val="20"/>
              </w:rPr>
              <w:t>(min. 24 m-ce, max. 36 m-</w:t>
            </w:r>
            <w:proofErr w:type="spellStart"/>
            <w:r w:rsidRPr="00246286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246286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  <w:tr w:rsidR="00145EC2" w:rsidRPr="00DF6A38" w14:paraId="0C63F4C9" w14:textId="77777777" w:rsidTr="00145EC2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4D51" w14:textId="2FBD64DE" w:rsidR="00145EC2" w:rsidRPr="00CE77F2" w:rsidRDefault="00857965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SPOSÓB PODŁĄCZENIA KAMERY I MOŻLIWOŚĆ PODŁĄCZENIA APARATU FOTOGRAFICZNEGO</w:t>
            </w:r>
            <w:r w:rsidR="00145EC2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0500" w14:textId="44B67F10" w:rsidR="00010300" w:rsidRDefault="00010300" w:rsidP="00857965">
            <w:pPr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Cs/>
                <w:sz w:val="24"/>
                <w:szCs w:val="24"/>
                <w:lang w:eastAsia="pl-PL"/>
              </w:rPr>
              <w:t>Oświadczam/Oświadczamy*, że sposób podłączenia kamery i możliwość podłączenia aparatu fotograficznego w sprzęcie jest następujący:</w:t>
            </w:r>
          </w:p>
          <w:p w14:paraId="28355BE9" w14:textId="65FDE3F1" w:rsidR="00010300" w:rsidRPr="003179EB" w:rsidRDefault="00010300" w:rsidP="00857965">
            <w:pPr>
              <w:rPr>
                <w:rFonts w:cs="Calibri"/>
                <w:bCs/>
                <w:i/>
                <w:sz w:val="18"/>
                <w:szCs w:val="18"/>
                <w:lang w:eastAsia="pl-PL"/>
              </w:rPr>
            </w:pPr>
            <w:r w:rsidRPr="003179EB">
              <w:rPr>
                <w:rFonts w:cs="Calibri"/>
                <w:bCs/>
                <w:i/>
                <w:sz w:val="18"/>
                <w:szCs w:val="18"/>
                <w:lang w:eastAsia="pl-PL"/>
              </w:rPr>
              <w:t xml:space="preserve">(należy zaznaczyć właściwy kwadrat wyraźnym znakiem np. </w:t>
            </w:r>
            <w:r w:rsidR="00362864">
              <w:rPr>
                <w:rFonts w:cs="Calibri"/>
                <w:bCs/>
                <w:i/>
                <w:sz w:val="18"/>
                <w:szCs w:val="18"/>
                <w:lang w:eastAsia="pl-PL"/>
              </w:rPr>
              <w:t>„</w:t>
            </w:r>
            <w:r w:rsidRPr="003179EB">
              <w:rPr>
                <w:rFonts w:cs="Calibri"/>
                <w:bCs/>
                <w:i/>
                <w:sz w:val="18"/>
                <w:szCs w:val="18"/>
                <w:lang w:eastAsia="pl-PL"/>
              </w:rPr>
              <w:t>X”</w:t>
            </w:r>
          </w:p>
          <w:p w14:paraId="342F8E61" w14:textId="6349B4EE" w:rsidR="00857965" w:rsidRDefault="00010300" w:rsidP="00857965">
            <w:pPr>
              <w:rPr>
                <w:rFonts w:cs="Calibri"/>
                <w:b/>
                <w:sz w:val="24"/>
                <w:szCs w:val="24"/>
              </w:rPr>
            </w:pPr>
            <w:r w:rsidRPr="00BB5586">
              <w:rPr>
                <w:rFonts w:cs="Calibr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586">
              <w:rPr>
                <w:rFonts w:cs="Calibr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="00830C60">
              <w:rPr>
                <w:rFonts w:cs="Calibri"/>
                <w:bCs/>
                <w:sz w:val="24"/>
                <w:szCs w:val="24"/>
                <w:lang w:eastAsia="pl-PL"/>
              </w:rPr>
            </w:r>
            <w:r w:rsidR="00830C60">
              <w:rPr>
                <w:rFonts w:cs="Calibri"/>
                <w:bCs/>
                <w:sz w:val="24"/>
                <w:szCs w:val="24"/>
                <w:lang w:eastAsia="pl-PL"/>
              </w:rPr>
              <w:fldChar w:fldCharType="separate"/>
            </w:r>
            <w:r w:rsidRPr="00BB5586">
              <w:rPr>
                <w:rFonts w:cs="Calibri"/>
                <w:bCs/>
                <w:sz w:val="24"/>
                <w:szCs w:val="24"/>
                <w:lang w:eastAsia="pl-PL"/>
              </w:rPr>
              <w:fldChar w:fldCharType="end"/>
            </w:r>
            <w:r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857965">
              <w:rPr>
                <w:rFonts w:cs="Calibri"/>
                <w:b/>
                <w:sz w:val="24"/>
                <w:szCs w:val="24"/>
              </w:rPr>
              <w:t>Kamera wbudowana na stałe lub po zamontowaniu kamery bądź aparatu fotograficznego pozostaje 1 okular do oglądania preparatu.</w:t>
            </w:r>
          </w:p>
          <w:p w14:paraId="15D44B93" w14:textId="11F0211A" w:rsidR="00145EC2" w:rsidRPr="00145EC2" w:rsidRDefault="00010300" w:rsidP="00857965">
            <w:pPr>
              <w:rPr>
                <w:rFonts w:cs="Calibri"/>
                <w:b/>
                <w:sz w:val="24"/>
                <w:szCs w:val="24"/>
              </w:rPr>
            </w:pPr>
            <w:r w:rsidRPr="00BB5586">
              <w:rPr>
                <w:rFonts w:cs="Calibr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586">
              <w:rPr>
                <w:rFonts w:cs="Calibr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="00830C60">
              <w:rPr>
                <w:rFonts w:cs="Calibri"/>
                <w:bCs/>
                <w:sz w:val="24"/>
                <w:szCs w:val="24"/>
                <w:lang w:eastAsia="pl-PL"/>
              </w:rPr>
            </w:r>
            <w:r w:rsidR="00830C60">
              <w:rPr>
                <w:rFonts w:cs="Calibri"/>
                <w:bCs/>
                <w:sz w:val="24"/>
                <w:szCs w:val="24"/>
                <w:lang w:eastAsia="pl-PL"/>
              </w:rPr>
              <w:fldChar w:fldCharType="separate"/>
            </w:r>
            <w:r w:rsidRPr="00BB5586">
              <w:rPr>
                <w:rFonts w:cs="Calibri"/>
                <w:bCs/>
                <w:sz w:val="24"/>
                <w:szCs w:val="24"/>
                <w:lang w:eastAsia="pl-PL"/>
              </w:rPr>
              <w:fldChar w:fldCharType="end"/>
            </w:r>
            <w:r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857965">
              <w:rPr>
                <w:rFonts w:cs="Calibri"/>
                <w:b/>
                <w:sz w:val="24"/>
                <w:szCs w:val="24"/>
              </w:rPr>
              <w:t xml:space="preserve">Kamera z możliwością demontażu i zmiany na aparat fotograficzny, po zamontowaniu kamery / aparatu pozostają 2 okulary do oglądania preparatu </w:t>
            </w:r>
            <w:r w:rsidR="00857965">
              <w:rPr>
                <w:rFonts w:cs="Calibri"/>
                <w:b/>
                <w:sz w:val="24"/>
                <w:szCs w:val="24"/>
              </w:rPr>
              <w:lastRenderedPageBreak/>
              <w:t xml:space="preserve">(trzecia droga optyczna). </w:t>
            </w:r>
          </w:p>
        </w:tc>
      </w:tr>
    </w:tbl>
    <w:p w14:paraId="187069EB" w14:textId="77777777" w:rsidR="009A12E0" w:rsidRDefault="009A12E0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1EC81251" w14:textId="7C736B9D" w:rsidR="009342EA" w:rsidRDefault="009342EA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C70399" w:rsidRPr="00743F4C" w14:paraId="2DD8309E" w14:textId="77777777" w:rsidTr="00301DB7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AF7485F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A04086" w14:textId="71FA8AB2" w:rsidR="00C70399" w:rsidRPr="00743F4C" w:rsidRDefault="00C7039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cs="Calibri"/>
                <w:b/>
                <w:bCs/>
                <w:sz w:val="24"/>
                <w:szCs w:val="24"/>
              </w:rPr>
              <w:t>10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–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WIRÓWKI LABORATORYJNE</w:t>
            </w:r>
          </w:p>
        </w:tc>
      </w:tr>
      <w:tr w:rsidR="00C70399" w:rsidRPr="00743F4C" w14:paraId="26FB0075" w14:textId="77777777" w:rsidTr="00301DB7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F25E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D93D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D1E1" w14:textId="77777777" w:rsidR="00C70399" w:rsidRDefault="00C7039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4D415A9C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5F3E0383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A78E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F32A" w14:textId="77777777" w:rsidR="00C70399" w:rsidRPr="00743F4C" w:rsidRDefault="00C70399" w:rsidP="00301DB7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1BA66069" w14:textId="77777777" w:rsidR="00C70399" w:rsidRPr="00743F4C" w:rsidRDefault="00C70399" w:rsidP="00301DB7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D60ED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C5A8F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C70399" w:rsidRPr="00743F4C" w14:paraId="7A2FF048" w14:textId="77777777" w:rsidTr="00301DB7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D608C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D9EBE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CE98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56274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ECFAF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725AB7" w14:textId="77777777" w:rsidR="00C70399" w:rsidRPr="00743F4C" w:rsidRDefault="00C70399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0F1F48" w14:textId="77777777" w:rsidR="00C70399" w:rsidRPr="00743F4C" w:rsidRDefault="00C70399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C70399" w:rsidRPr="00743F4C" w14:paraId="55942046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0646" w14:textId="46B80341" w:rsidR="00C70399" w:rsidRPr="00743F4C" w:rsidRDefault="00C70399" w:rsidP="00301DB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10</w:t>
            </w:r>
            <w:r w:rsidRPr="00743F4C"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78AE" w14:textId="5FA2C4CE" w:rsidR="00C70399" w:rsidRPr="00743F4C" w:rsidRDefault="00C70399" w:rsidP="00301DB7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Ultrawirówka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8F78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A36C" w14:textId="77777777" w:rsidR="00C70399" w:rsidRPr="00743F4C" w:rsidRDefault="00C70399" w:rsidP="00301DB7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1BE3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67F9890A" w14:textId="77777777" w:rsidR="00C70399" w:rsidRPr="00680784" w:rsidRDefault="00C7039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6B0B2519" w14:textId="77777777" w:rsidR="00C70399" w:rsidRPr="00743F4C" w:rsidRDefault="00C70399" w:rsidP="00301DB7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259B2738" w14:textId="77777777" w:rsidR="00C70399" w:rsidRPr="00743F4C" w:rsidRDefault="00C7039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61FD" w14:textId="77777777" w:rsidR="00C70399" w:rsidRPr="00680784" w:rsidRDefault="00C7039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80E29" w14:textId="77777777" w:rsidR="00C70399" w:rsidRPr="00680784" w:rsidRDefault="00C7039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C70399" w:rsidRPr="00743F4C" w14:paraId="50BA11C9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EE0E" w14:textId="1D4DB7DA" w:rsidR="00C70399" w:rsidRDefault="00C70399" w:rsidP="00301DB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10.2.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753A5" w14:textId="1BF1E8E1" w:rsidR="00C70399" w:rsidRDefault="00C70399" w:rsidP="00301DB7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Wirówka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C280" w14:textId="77777777" w:rsidR="00C70399" w:rsidRDefault="00C7039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26F02" w14:textId="77777777" w:rsidR="00C70399" w:rsidRPr="00743F4C" w:rsidRDefault="00C70399" w:rsidP="00301DB7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76A5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78496663" w14:textId="77777777" w:rsidR="00C70399" w:rsidRPr="00680784" w:rsidRDefault="00C7039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32E9EAFD" w14:textId="77777777" w:rsidR="00C70399" w:rsidRPr="00743F4C" w:rsidRDefault="00C70399" w:rsidP="00301DB7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52E8ABAC" w14:textId="77777777" w:rsidR="00C70399" w:rsidRPr="00743F4C" w:rsidRDefault="00C7039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ED56D" w14:textId="77777777" w:rsidR="00C70399" w:rsidRPr="00680784" w:rsidRDefault="00C7039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E9EAD" w14:textId="77777777" w:rsidR="00C70399" w:rsidRPr="00680784" w:rsidRDefault="00C7039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C70399" w:rsidRPr="00743F4C" w14:paraId="24EBAEAE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B763D" w14:textId="77DB3910" w:rsidR="00C70399" w:rsidRDefault="00C70399" w:rsidP="00C70399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10.3.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B27E" w14:textId="3E16E7EF" w:rsidR="00C70399" w:rsidRDefault="00C70399" w:rsidP="00C70399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Wirówka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4551" w14:textId="754005BD" w:rsidR="00C70399" w:rsidRDefault="00C70399" w:rsidP="00C70399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2172" w14:textId="342919D3" w:rsidR="00C70399" w:rsidRDefault="00C70399" w:rsidP="00C70399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785D" w14:textId="77777777" w:rsidR="00C70399" w:rsidRPr="00743F4C" w:rsidRDefault="00C70399" w:rsidP="00C70399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03A650EB" w14:textId="77777777" w:rsidR="00C70399" w:rsidRPr="00680784" w:rsidRDefault="00C70399" w:rsidP="00C70399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1E7B05A4" w14:textId="77777777" w:rsidR="00C70399" w:rsidRPr="00743F4C" w:rsidRDefault="00C70399" w:rsidP="00C70399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525AF744" w14:textId="77777777" w:rsidR="00C70399" w:rsidRPr="00743F4C" w:rsidRDefault="00C70399" w:rsidP="00C70399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CD847" w14:textId="709415E1" w:rsidR="00C70399" w:rsidRPr="00680784" w:rsidRDefault="00C70399" w:rsidP="00C70399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1D6D5" w14:textId="7C184681" w:rsidR="00C70399" w:rsidRPr="00680784" w:rsidRDefault="00C70399" w:rsidP="00C70399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C70399" w:rsidRPr="00680784" w14:paraId="12BF94EB" w14:textId="77777777" w:rsidTr="00301DB7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3C0A" w14:textId="77777777" w:rsidR="00C70399" w:rsidRPr="00CE77F2" w:rsidRDefault="00C70399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11450" w14:textId="77777777" w:rsidR="00C70399" w:rsidRDefault="00C7039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51C5223E" w14:textId="77777777" w:rsidR="00C70399" w:rsidRPr="00CE77F2" w:rsidRDefault="00C70399" w:rsidP="00301DB7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tr w:rsidR="00920371" w:rsidRPr="00145EC2" w14:paraId="13834C4E" w14:textId="77777777" w:rsidTr="00920371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1F7F" w14:textId="77777777" w:rsidR="00920371" w:rsidRPr="00CE77F2" w:rsidRDefault="00920371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4259" w14:textId="77777777" w:rsidR="00920371" w:rsidRDefault="00920371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51CF29CC" w14:textId="77777777" w:rsidR="00920371" w:rsidRPr="00C04A69" w:rsidRDefault="00920371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C04A69">
              <w:rPr>
                <w:rFonts w:cs="Calibri"/>
                <w:i/>
                <w:sz w:val="20"/>
                <w:szCs w:val="20"/>
              </w:rPr>
              <w:t>(min. 24 m-ce, max. 36 m-</w:t>
            </w:r>
            <w:proofErr w:type="spellStart"/>
            <w:r w:rsidRPr="00C04A69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C04A69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</w:tbl>
    <w:p w14:paraId="4204CFC9" w14:textId="4DA43274" w:rsidR="009A12E0" w:rsidRDefault="009A12E0" w:rsidP="00656378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AD5CC2" w:rsidRPr="00743F4C" w14:paraId="1B49FC50" w14:textId="77777777" w:rsidTr="00301DB7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1804980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90639C" w14:textId="0160DC70" w:rsidR="00AD5CC2" w:rsidRPr="00743F4C" w:rsidRDefault="00AD5CC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cs="Calibri"/>
                <w:b/>
                <w:bCs/>
                <w:sz w:val="24"/>
                <w:szCs w:val="24"/>
              </w:rPr>
              <w:t>11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–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="00AB4A19">
              <w:rPr>
                <w:rFonts w:cs="Calibri"/>
                <w:b/>
                <w:bCs/>
                <w:sz w:val="24"/>
                <w:szCs w:val="24"/>
              </w:rPr>
              <w:t>PIECE MUFLOWE</w:t>
            </w:r>
          </w:p>
        </w:tc>
      </w:tr>
      <w:tr w:rsidR="00AD5CC2" w:rsidRPr="00743F4C" w14:paraId="24C3FB91" w14:textId="77777777" w:rsidTr="00301DB7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5C17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80DC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5759" w14:textId="77777777" w:rsidR="00AD5CC2" w:rsidRDefault="00AD5CC2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38D5AC44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783E6E00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EE7D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E7E1" w14:textId="77777777" w:rsidR="00AD5CC2" w:rsidRPr="00743F4C" w:rsidRDefault="00AD5CC2" w:rsidP="00301DB7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41CFA4F7" w14:textId="77777777" w:rsidR="00AD5CC2" w:rsidRPr="00743F4C" w:rsidRDefault="00AD5CC2" w:rsidP="00301DB7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865E1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6953E3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AD5CC2" w:rsidRPr="00743F4C" w14:paraId="5CC018B5" w14:textId="77777777" w:rsidTr="00301DB7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A3D3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8754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8BC4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A768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2C60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358C8" w14:textId="77777777" w:rsidR="00AD5CC2" w:rsidRPr="00743F4C" w:rsidRDefault="00AD5CC2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1DEE0" w14:textId="77777777" w:rsidR="00AD5CC2" w:rsidRPr="00743F4C" w:rsidRDefault="00AD5CC2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AD5CC2" w:rsidRPr="00743F4C" w14:paraId="3E8502CA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AFB8" w14:textId="0EA47C36" w:rsidR="00AD5CC2" w:rsidRPr="00743F4C" w:rsidRDefault="00AD5CC2" w:rsidP="00301DB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  <w:r w:rsidR="00AB4A19">
              <w:rPr>
                <w:rFonts w:cs="Calibri"/>
                <w:bCs/>
                <w:sz w:val="24"/>
                <w:szCs w:val="24"/>
              </w:rPr>
              <w:t>1</w:t>
            </w:r>
            <w:r w:rsidRPr="00743F4C"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091F" w14:textId="1B4F0093" w:rsidR="00AD5CC2" w:rsidRPr="00743F4C" w:rsidRDefault="00AB4A19" w:rsidP="00301DB7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Piec muflowy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DDF4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9E80" w14:textId="77777777" w:rsidR="00AD5CC2" w:rsidRPr="00743F4C" w:rsidRDefault="00AD5CC2" w:rsidP="00301DB7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6B91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223F7611" w14:textId="77777777" w:rsidR="00AD5CC2" w:rsidRPr="00680784" w:rsidRDefault="00AD5CC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77A11C3A" w14:textId="77777777" w:rsidR="00AD5CC2" w:rsidRPr="00743F4C" w:rsidRDefault="00AD5CC2" w:rsidP="00301DB7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7AC4C3CB" w14:textId="77777777" w:rsidR="00AD5CC2" w:rsidRPr="00743F4C" w:rsidRDefault="00AD5CC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4425" w14:textId="77777777" w:rsidR="00AD5CC2" w:rsidRPr="00680784" w:rsidRDefault="00AD5CC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B33F5" w14:textId="77777777" w:rsidR="00AD5CC2" w:rsidRPr="00680784" w:rsidRDefault="00AD5CC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D5CC2" w:rsidRPr="00743F4C" w14:paraId="4CFA4B6B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8CF7C" w14:textId="6346B1B5" w:rsidR="00AD5CC2" w:rsidRDefault="00AD5CC2" w:rsidP="00301DB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  <w:r w:rsidR="00AB4A19">
              <w:rPr>
                <w:rFonts w:cs="Calibri"/>
                <w:bCs/>
                <w:sz w:val="24"/>
                <w:szCs w:val="24"/>
              </w:rPr>
              <w:t>1</w:t>
            </w:r>
            <w:r>
              <w:rPr>
                <w:rFonts w:cs="Calibri"/>
                <w:bCs/>
                <w:sz w:val="24"/>
                <w:szCs w:val="24"/>
              </w:rPr>
              <w:t>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C8231" w14:textId="46E96FBE" w:rsidR="00AD5CC2" w:rsidRDefault="00AB4A19" w:rsidP="00301DB7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Piec muflowy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69D8" w14:textId="77777777" w:rsidR="00AD5CC2" w:rsidRDefault="00AD5CC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475B" w14:textId="77777777" w:rsidR="00AD5CC2" w:rsidRPr="00743F4C" w:rsidRDefault="00AD5CC2" w:rsidP="00301DB7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3744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53A2F0F0" w14:textId="77777777" w:rsidR="00AD5CC2" w:rsidRPr="00680784" w:rsidRDefault="00AD5CC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2D01FABC" w14:textId="77777777" w:rsidR="00AD5CC2" w:rsidRPr="00743F4C" w:rsidRDefault="00AD5CC2" w:rsidP="00301DB7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3FFCC614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C78D" w14:textId="77777777" w:rsidR="00AD5CC2" w:rsidRPr="00680784" w:rsidRDefault="00AD5CC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F67B4" w14:textId="77777777" w:rsidR="00AD5CC2" w:rsidRPr="00680784" w:rsidRDefault="00AD5CC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D5CC2" w:rsidRPr="00743F4C" w14:paraId="37A7A94B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C1858" w14:textId="727ACB3A" w:rsidR="00AD5CC2" w:rsidRDefault="00AD5CC2" w:rsidP="00301DB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  <w:r w:rsidR="00AB4A19">
              <w:rPr>
                <w:rFonts w:cs="Calibri"/>
                <w:bCs/>
                <w:sz w:val="24"/>
                <w:szCs w:val="24"/>
              </w:rPr>
              <w:t>1</w:t>
            </w:r>
            <w:r>
              <w:rPr>
                <w:rFonts w:cs="Calibri"/>
                <w:bCs/>
                <w:sz w:val="24"/>
                <w:szCs w:val="24"/>
              </w:rPr>
              <w:t>.3.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C4F4" w14:textId="2A9DD394" w:rsidR="00AD5CC2" w:rsidRDefault="00AB4A19" w:rsidP="00301DB7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Piec muflowy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6AE71" w14:textId="77777777" w:rsidR="00AD5CC2" w:rsidRDefault="00AD5CC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EAD0" w14:textId="77777777" w:rsidR="00AD5CC2" w:rsidRDefault="00AD5CC2" w:rsidP="00301DB7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2E528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79BE2730" w14:textId="77777777" w:rsidR="00AD5CC2" w:rsidRPr="00680784" w:rsidRDefault="00AD5CC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0EF25FCA" w14:textId="77777777" w:rsidR="00AD5CC2" w:rsidRPr="00743F4C" w:rsidRDefault="00AD5CC2" w:rsidP="00301DB7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03518BE6" w14:textId="77777777" w:rsidR="00AD5CC2" w:rsidRPr="00743F4C" w:rsidRDefault="00AD5CC2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9CEA" w14:textId="77777777" w:rsidR="00AD5CC2" w:rsidRPr="00680784" w:rsidRDefault="00AD5CC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0BD36" w14:textId="77777777" w:rsidR="00AD5CC2" w:rsidRPr="00680784" w:rsidRDefault="00AD5CC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D5CC2" w:rsidRPr="00680784" w14:paraId="24215E7C" w14:textId="77777777" w:rsidTr="00301DB7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72A5" w14:textId="77777777" w:rsidR="00AD5CC2" w:rsidRPr="00CE77F2" w:rsidRDefault="00AD5CC2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8F9F6" w14:textId="77777777" w:rsidR="00AD5CC2" w:rsidRDefault="00AD5CC2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22DA19ED" w14:textId="77777777" w:rsidR="00AD5CC2" w:rsidRPr="00CE77F2" w:rsidRDefault="00AD5CC2" w:rsidP="00301DB7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tr w:rsidR="00656378" w:rsidRPr="00145EC2" w14:paraId="4A943B83" w14:textId="77777777" w:rsidTr="00656378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395C" w14:textId="77777777" w:rsidR="00656378" w:rsidRPr="00CE77F2" w:rsidRDefault="00656378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65E67" w14:textId="77777777" w:rsidR="00656378" w:rsidRDefault="00656378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77B08967" w14:textId="6D83ACE3" w:rsidR="00656378" w:rsidRPr="00C04A69" w:rsidRDefault="00656378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C04A69">
              <w:rPr>
                <w:rFonts w:cs="Calibri"/>
                <w:i/>
                <w:sz w:val="20"/>
                <w:szCs w:val="20"/>
              </w:rPr>
              <w:t>(min. 24 m-ce, max. 3</w:t>
            </w:r>
            <w:r w:rsidR="00EE54F8" w:rsidRPr="00C04A69">
              <w:rPr>
                <w:rFonts w:cs="Calibri"/>
                <w:i/>
                <w:sz w:val="20"/>
                <w:szCs w:val="20"/>
              </w:rPr>
              <w:t>0</w:t>
            </w:r>
            <w:r w:rsidRPr="00C04A69">
              <w:rPr>
                <w:rFonts w:cs="Calibri"/>
                <w:i/>
                <w:sz w:val="20"/>
                <w:szCs w:val="20"/>
              </w:rPr>
              <w:t xml:space="preserve"> m-</w:t>
            </w:r>
            <w:proofErr w:type="spellStart"/>
            <w:r w:rsidRPr="00C04A69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C04A69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</w:tbl>
    <w:p w14:paraId="2F305D37" w14:textId="001DCC2C" w:rsidR="009A12E0" w:rsidRDefault="009A12E0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122E5CAC" w14:textId="17A5FE2B" w:rsidR="00AB4A19" w:rsidRDefault="00AB4A19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561464A2" w14:textId="676582E8" w:rsidR="00AB4A19" w:rsidRDefault="00AB4A19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3C5BEB74" w14:textId="2D648D92" w:rsidR="00AB4A19" w:rsidRDefault="00AB4A19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3768FB20" w14:textId="77777777" w:rsidR="00AB4A19" w:rsidRDefault="00AB4A19" w:rsidP="00B937F9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AB4A19" w:rsidRPr="00743F4C" w14:paraId="13BE66C7" w14:textId="77777777" w:rsidTr="00301DB7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2317E4F3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B6F413" w14:textId="7D25D726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cs="Calibri"/>
                <w:b/>
                <w:bCs/>
                <w:sz w:val="24"/>
                <w:szCs w:val="24"/>
              </w:rPr>
              <w:t>12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–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SPEKTROFOTOMETR Z PRZYSTAWKĄ ODBICOWĄ</w:t>
            </w:r>
          </w:p>
        </w:tc>
      </w:tr>
      <w:tr w:rsidR="00AB4A19" w:rsidRPr="00743F4C" w14:paraId="50746AA1" w14:textId="77777777" w:rsidTr="00301DB7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9AD06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72A7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68B5" w14:textId="77777777" w:rsidR="00AB4A19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64D39AEE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24EB78A0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55A2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1AF1" w14:textId="77777777" w:rsidR="00AB4A19" w:rsidRPr="00743F4C" w:rsidRDefault="00AB4A19" w:rsidP="00301DB7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06E76965" w14:textId="77777777" w:rsidR="00AB4A19" w:rsidRPr="00743F4C" w:rsidRDefault="00AB4A19" w:rsidP="00301DB7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2F2FF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12064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AB4A19" w:rsidRPr="00743F4C" w14:paraId="6D0E2099" w14:textId="77777777" w:rsidTr="00301DB7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B7536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607A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E337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85FB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AF3A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10EAA9" w14:textId="77777777" w:rsidR="00AB4A19" w:rsidRPr="00743F4C" w:rsidRDefault="00AB4A19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071DC7" w14:textId="77777777" w:rsidR="00AB4A19" w:rsidRPr="00743F4C" w:rsidRDefault="00AB4A19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AB4A19" w:rsidRPr="00743F4C" w14:paraId="00BB1E7E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8E75" w14:textId="322D49FC" w:rsidR="00AB4A19" w:rsidRPr="00743F4C" w:rsidRDefault="00AB4A19" w:rsidP="00301DB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12</w:t>
            </w:r>
            <w:r w:rsidRPr="00743F4C"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7DB8" w14:textId="77777777" w:rsidR="00AB4A19" w:rsidRDefault="00AB4A19" w:rsidP="00AB4A19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Spektrofotometr </w:t>
            </w:r>
          </w:p>
          <w:p w14:paraId="3A370887" w14:textId="49DD2287" w:rsidR="00AB4A19" w:rsidRPr="00743F4C" w:rsidRDefault="00AB4A19" w:rsidP="00AB4A19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z przystawką odbicową ze zintegrowaną sferą całkującą 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FDB4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DA5A" w14:textId="77777777" w:rsidR="00AB4A19" w:rsidRPr="00743F4C" w:rsidRDefault="00AB4A19" w:rsidP="00301DB7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8132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53D90E1D" w14:textId="77777777" w:rsidR="00AB4A19" w:rsidRPr="00680784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48FF5C28" w14:textId="77777777" w:rsidR="00AB4A19" w:rsidRPr="00743F4C" w:rsidRDefault="00AB4A19" w:rsidP="00301DB7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077F3A69" w14:textId="77777777" w:rsidR="00AB4A19" w:rsidRPr="00743F4C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07363" w14:textId="77777777" w:rsidR="00AB4A19" w:rsidRPr="00680784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75B01" w14:textId="77777777" w:rsidR="00AB4A19" w:rsidRPr="00680784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B4A19" w:rsidRPr="00680784" w14:paraId="268E7F8A" w14:textId="77777777" w:rsidTr="00301DB7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752F" w14:textId="77777777" w:rsidR="00AB4A19" w:rsidRPr="00CE77F2" w:rsidRDefault="00AB4A19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4266" w14:textId="77777777" w:rsidR="00AB4A19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16611C7C" w14:textId="77777777" w:rsidR="00AB4A19" w:rsidRPr="00CE77F2" w:rsidRDefault="00AB4A19" w:rsidP="00301DB7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tr w:rsidR="00B937F9" w:rsidRPr="00145EC2" w14:paraId="74FE2709" w14:textId="77777777" w:rsidTr="00B937F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263A" w14:textId="47E030BD" w:rsidR="00B937F9" w:rsidRPr="00CE77F2" w:rsidRDefault="00B937F9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GWARANCJA na przedmiot zamówienia (na Spektrofotometr)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067BE" w14:textId="77777777" w:rsidR="00B937F9" w:rsidRDefault="00B937F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3B48DAC9" w14:textId="77777777" w:rsidR="00B937F9" w:rsidRPr="00C04A69" w:rsidRDefault="00B937F9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C04A69">
              <w:rPr>
                <w:rFonts w:cs="Calibri"/>
                <w:i/>
                <w:sz w:val="20"/>
                <w:szCs w:val="20"/>
              </w:rPr>
              <w:t>(min. 24 m-ce, max. 36 m-</w:t>
            </w:r>
            <w:proofErr w:type="spellStart"/>
            <w:r w:rsidRPr="00C04A69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C04A69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  <w:tr w:rsidR="00B937F9" w:rsidRPr="00B937F9" w14:paraId="0A7B3529" w14:textId="77777777" w:rsidTr="00B937F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4E22" w14:textId="3E859027" w:rsidR="00B937F9" w:rsidRPr="00CE77F2" w:rsidRDefault="00B937F9" w:rsidP="00B937F9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GWARANCJA na przedmiot zamówienia (na laptopa do obsługi Spektrofotometru) obejmujący niniejsze Zadanie </w:t>
            </w:r>
            <w:r w:rsidRPr="00B937F9">
              <w:rPr>
                <w:rFonts w:cs="Calibri"/>
                <w:b/>
                <w:bCs/>
                <w:i/>
                <w:sz w:val="24"/>
                <w:szCs w:val="24"/>
              </w:rPr>
              <w:t>(nie stanowi kryterium oceny ofert)</w:t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544E4" w14:textId="77777777" w:rsidR="00B937F9" w:rsidRDefault="00B937F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38F0D72A" w14:textId="298FCF00" w:rsidR="00B937F9" w:rsidRPr="00C04A69" w:rsidRDefault="00B937F9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C04A69">
              <w:rPr>
                <w:rFonts w:cs="Calibri"/>
                <w:i/>
                <w:sz w:val="20"/>
                <w:szCs w:val="20"/>
              </w:rPr>
              <w:t>(min. 36 m-</w:t>
            </w:r>
            <w:proofErr w:type="spellStart"/>
            <w:r w:rsidRPr="00C04A69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C04A69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</w:tbl>
    <w:p w14:paraId="353588BE" w14:textId="1CB8ACB9" w:rsidR="009A12E0" w:rsidRDefault="009A12E0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73C70454" w14:textId="34FE0387" w:rsidR="00E2618D" w:rsidRDefault="00E2618D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FDA1302" w14:textId="3C17F9B6" w:rsidR="00E2618D" w:rsidRDefault="00E2618D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7ED3879E" w14:textId="1406A3B3" w:rsidR="00E2618D" w:rsidRDefault="00E2618D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5DC2C1B3" w14:textId="138DC84C" w:rsidR="00E2618D" w:rsidRDefault="00E2618D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4149BE09" w14:textId="450C4279" w:rsidR="00E2618D" w:rsidRDefault="00E2618D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25F08AF" w14:textId="12DCC432" w:rsidR="00E2618D" w:rsidRDefault="00E2618D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3A5F627F" w14:textId="77777777" w:rsidR="00E2618D" w:rsidRDefault="00E2618D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AB4A19" w:rsidRPr="00743F4C" w14:paraId="710992CA" w14:textId="77777777" w:rsidTr="00301DB7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0C63448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D0884C" w14:textId="6AB51A1F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cs="Calibri"/>
                <w:b/>
                <w:bCs/>
                <w:sz w:val="24"/>
                <w:szCs w:val="24"/>
              </w:rPr>
              <w:t>13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–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ANALIZATOR CZĄSTEK STAŁYCH</w:t>
            </w:r>
          </w:p>
        </w:tc>
      </w:tr>
      <w:tr w:rsidR="00AB4A19" w:rsidRPr="00743F4C" w14:paraId="3684B0AB" w14:textId="77777777" w:rsidTr="00301DB7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3EA7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5C78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2C3B" w14:textId="77777777" w:rsidR="00AB4A19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767A9598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57C9D0F8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9188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0DA3" w14:textId="77777777" w:rsidR="00AB4A19" w:rsidRPr="00743F4C" w:rsidRDefault="00AB4A19" w:rsidP="00301DB7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3FF5EA2D" w14:textId="77777777" w:rsidR="00AB4A19" w:rsidRPr="00743F4C" w:rsidRDefault="00AB4A19" w:rsidP="00301DB7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59085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2625CB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AB4A19" w:rsidRPr="00743F4C" w14:paraId="510B3EBB" w14:textId="77777777" w:rsidTr="00301DB7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A5462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3F949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F3C84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4302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8044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A970B1" w14:textId="77777777" w:rsidR="00AB4A19" w:rsidRPr="00743F4C" w:rsidRDefault="00AB4A19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5514C8" w14:textId="77777777" w:rsidR="00AB4A19" w:rsidRPr="00743F4C" w:rsidRDefault="00AB4A19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AB4A19" w:rsidRPr="00743F4C" w14:paraId="4C3AE699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725D" w14:textId="33F5A5DB" w:rsidR="00AB4A19" w:rsidRPr="00743F4C" w:rsidRDefault="00AB4A19" w:rsidP="00301DB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13</w:t>
            </w:r>
            <w:r w:rsidRPr="00743F4C"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18E0" w14:textId="28EA6F39" w:rsidR="00AB4A19" w:rsidRPr="00743F4C" w:rsidRDefault="00AB4A19" w:rsidP="00301DB7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Analizator cząstek stałych 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20F6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8A89" w14:textId="77777777" w:rsidR="00AB4A19" w:rsidRPr="00743F4C" w:rsidRDefault="00AB4A19" w:rsidP="00301DB7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6556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2AB17D98" w14:textId="77777777" w:rsidR="00AB4A19" w:rsidRPr="00680784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762BF2AD" w14:textId="77777777" w:rsidR="00AB4A19" w:rsidRPr="00743F4C" w:rsidRDefault="00AB4A19" w:rsidP="00301DB7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0F09DB79" w14:textId="77777777" w:rsidR="00AB4A19" w:rsidRPr="00743F4C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77EB" w14:textId="77777777" w:rsidR="00AB4A19" w:rsidRPr="00680784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62660" w14:textId="77777777" w:rsidR="00AB4A19" w:rsidRPr="00680784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B4A19" w:rsidRPr="00680784" w14:paraId="7D622F3E" w14:textId="77777777" w:rsidTr="00301DB7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5E7E" w14:textId="77777777" w:rsidR="00AB4A19" w:rsidRPr="00CE77F2" w:rsidRDefault="00AB4A19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EB242" w14:textId="77777777" w:rsidR="00AB4A19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26D96771" w14:textId="77777777" w:rsidR="00AB4A19" w:rsidRPr="00CE77F2" w:rsidRDefault="00AB4A19" w:rsidP="00301DB7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tr w:rsidR="00E2618D" w:rsidRPr="00B937F9" w14:paraId="6EC1DE14" w14:textId="77777777" w:rsidTr="00E2618D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72AE" w14:textId="5771AC27" w:rsidR="00E2618D" w:rsidRPr="00CE77F2" w:rsidRDefault="00E2618D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8788" w14:textId="77777777" w:rsidR="00E2618D" w:rsidRDefault="00E2618D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2B8A2BDF" w14:textId="77777777" w:rsidR="00E2618D" w:rsidRPr="00C04A69" w:rsidRDefault="00E2618D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C04A69">
              <w:rPr>
                <w:rFonts w:cs="Calibri"/>
                <w:i/>
                <w:sz w:val="20"/>
                <w:szCs w:val="20"/>
              </w:rPr>
              <w:t>(min. 24 m-ce, max. 36 m-</w:t>
            </w:r>
            <w:proofErr w:type="spellStart"/>
            <w:r w:rsidRPr="00C04A69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C04A69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  <w:tr w:rsidR="00C67881" w:rsidRPr="00DF6A38" w14:paraId="180DF6B5" w14:textId="77777777" w:rsidTr="00C67881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A764" w14:textId="77777777" w:rsidR="00C67881" w:rsidRPr="00CE77F2" w:rsidRDefault="00C67881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CZAS REAKCJI SERWISU GWARANCYJNEGO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66C90" w14:textId="77777777" w:rsidR="00C67881" w:rsidRDefault="00C67881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690FA3DB" w14:textId="77777777" w:rsidR="00C67881" w:rsidRPr="00C04A69" w:rsidRDefault="00C67881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C04A69">
              <w:rPr>
                <w:rFonts w:cs="Calibri"/>
                <w:i/>
                <w:sz w:val="20"/>
                <w:szCs w:val="20"/>
              </w:rPr>
              <w:t xml:space="preserve">(min. 12 </w:t>
            </w:r>
            <w:proofErr w:type="spellStart"/>
            <w:r w:rsidRPr="00C04A69">
              <w:rPr>
                <w:rFonts w:cs="Calibri"/>
                <w:i/>
                <w:sz w:val="20"/>
                <w:szCs w:val="20"/>
              </w:rPr>
              <w:t>godz</w:t>
            </w:r>
            <w:proofErr w:type="spellEnd"/>
            <w:r w:rsidRPr="00C04A69">
              <w:rPr>
                <w:rFonts w:cs="Calibri"/>
                <w:i/>
                <w:sz w:val="20"/>
                <w:szCs w:val="20"/>
              </w:rPr>
              <w:t xml:space="preserve">, max. 48 </w:t>
            </w:r>
            <w:proofErr w:type="spellStart"/>
            <w:r w:rsidRPr="00C04A69">
              <w:rPr>
                <w:rFonts w:cs="Calibri"/>
                <w:i/>
                <w:sz w:val="20"/>
                <w:szCs w:val="20"/>
              </w:rPr>
              <w:t>godz</w:t>
            </w:r>
            <w:proofErr w:type="spellEnd"/>
            <w:r w:rsidRPr="00C04A69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</w:tbl>
    <w:p w14:paraId="434B74A2" w14:textId="77777777" w:rsidR="00AB4A19" w:rsidRDefault="00AB4A19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5D3D1F71" w14:textId="77777777" w:rsidR="009A12E0" w:rsidRDefault="009A12E0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722B450D" w14:textId="1A8C27CF" w:rsidR="009342EA" w:rsidRDefault="009342EA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DDFE3AE" w14:textId="612E3585" w:rsidR="000D7F15" w:rsidRDefault="000D7F15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44C808B5" w14:textId="4902D5FB" w:rsidR="000D7F15" w:rsidRDefault="000D7F15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CD7C9F1" w14:textId="4D6AC82A" w:rsidR="000D7F15" w:rsidRDefault="000D7F15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148DD425" w14:textId="20103D99" w:rsidR="000D7F15" w:rsidRDefault="000D7F15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2A17EC3A" w14:textId="72CE3825" w:rsidR="000D7F15" w:rsidRDefault="000D7F15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6C4CE3CB" w14:textId="5CCBC26E" w:rsidR="000D7F15" w:rsidRDefault="000D7F15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FEECE28" w14:textId="77777777" w:rsidR="000D7F15" w:rsidRDefault="000D7F15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60B913EB" w14:textId="373DF79D" w:rsidR="00AB4A19" w:rsidRDefault="00AB4A19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AB4A19" w:rsidRPr="00743F4C" w14:paraId="4347E657" w14:textId="77777777" w:rsidTr="00301DB7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1313FE2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6C8570" w14:textId="5B99CD71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cs="Calibri"/>
                <w:b/>
                <w:bCs/>
                <w:sz w:val="24"/>
                <w:szCs w:val="24"/>
              </w:rPr>
              <w:t>14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–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ZESTAW DO WESTERNBLOT</w:t>
            </w:r>
          </w:p>
        </w:tc>
      </w:tr>
      <w:tr w:rsidR="00AB4A19" w:rsidRPr="00743F4C" w14:paraId="5645B306" w14:textId="77777777" w:rsidTr="00301DB7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6A7A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A01D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518D" w14:textId="77777777" w:rsidR="00AB4A19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4ED95FF8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04438D75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653F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EE03" w14:textId="77777777" w:rsidR="00AB4A19" w:rsidRPr="00743F4C" w:rsidRDefault="00AB4A19" w:rsidP="00301DB7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36D5D7E9" w14:textId="77777777" w:rsidR="00AB4A19" w:rsidRPr="00743F4C" w:rsidRDefault="00AB4A19" w:rsidP="00301DB7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8D1EC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2A2120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AB4A19" w:rsidRPr="00743F4C" w14:paraId="4BC23B7A" w14:textId="77777777" w:rsidTr="00301DB7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C452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6125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C9CBC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BF65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8380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5D7814" w14:textId="77777777" w:rsidR="00AB4A19" w:rsidRPr="00743F4C" w:rsidRDefault="00AB4A19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D4620D" w14:textId="77777777" w:rsidR="00AB4A19" w:rsidRPr="00743F4C" w:rsidRDefault="00AB4A19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AB4A19" w:rsidRPr="00743F4C" w14:paraId="3ED959D0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9E59" w14:textId="4C80B15A" w:rsidR="00AB4A19" w:rsidRPr="00743F4C" w:rsidRDefault="00AB4A19" w:rsidP="00301DB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14</w:t>
            </w:r>
            <w:r w:rsidRPr="00743F4C"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3E11" w14:textId="77777777" w:rsidR="00AB4A19" w:rsidRDefault="00AB4A19" w:rsidP="00301DB7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Zestaw </w:t>
            </w:r>
          </w:p>
          <w:p w14:paraId="7C77A3CE" w14:textId="07B99023" w:rsidR="00AB4A19" w:rsidRPr="00743F4C" w:rsidRDefault="00AB4A19" w:rsidP="00301DB7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do Westernblot  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1032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1978" w14:textId="77777777" w:rsidR="00AB4A19" w:rsidRPr="00743F4C" w:rsidRDefault="00AB4A19" w:rsidP="00301DB7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D920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7ECD73DE" w14:textId="77777777" w:rsidR="00AB4A19" w:rsidRPr="00680784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2AE30449" w14:textId="77777777" w:rsidR="00AB4A19" w:rsidRPr="00743F4C" w:rsidRDefault="00AB4A19" w:rsidP="00301DB7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62282914" w14:textId="77777777" w:rsidR="00AB4A19" w:rsidRPr="00743F4C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CC5D3" w14:textId="77777777" w:rsidR="00AB4A19" w:rsidRPr="00680784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DF62A" w14:textId="77777777" w:rsidR="00AB4A19" w:rsidRPr="00680784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B4A19" w:rsidRPr="00680784" w14:paraId="7717D8CA" w14:textId="77777777" w:rsidTr="00301DB7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4F03" w14:textId="77777777" w:rsidR="00AB4A19" w:rsidRPr="00CE77F2" w:rsidRDefault="00AB4A19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06C0" w14:textId="77777777" w:rsidR="00AB4A19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1F32B35E" w14:textId="77777777" w:rsidR="00AB4A19" w:rsidRPr="00CE77F2" w:rsidRDefault="00AB4A19" w:rsidP="00301DB7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tr w:rsidR="00963E34" w:rsidRPr="008E5A3D" w14:paraId="198AE574" w14:textId="77777777" w:rsidTr="00963E34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B2F9" w14:textId="77777777" w:rsidR="00963E34" w:rsidRPr="00CE77F2" w:rsidRDefault="00963E34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7B426" w14:textId="77777777" w:rsidR="00963E34" w:rsidRDefault="00963E34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563710C3" w14:textId="633A4B72" w:rsidR="00963E34" w:rsidRPr="002A210B" w:rsidRDefault="00963E34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2A210B">
              <w:rPr>
                <w:rFonts w:cs="Calibri"/>
                <w:i/>
                <w:sz w:val="20"/>
                <w:szCs w:val="20"/>
              </w:rPr>
              <w:t>(min. 24 m-ce, max. 30 m-</w:t>
            </w:r>
            <w:proofErr w:type="spellStart"/>
            <w:r w:rsidRPr="002A210B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2A210B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</w:tbl>
    <w:p w14:paraId="5F510252" w14:textId="41D2FE26" w:rsidR="00AB4A19" w:rsidRDefault="00AB4A19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566CC308" w14:textId="1E4C996C" w:rsidR="00AB4A19" w:rsidRDefault="00AB4A19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7BA67F33" w14:textId="3D6AC5DB" w:rsidR="009536B6" w:rsidRDefault="009536B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443545FD" w14:textId="4ACAD62C" w:rsidR="009536B6" w:rsidRDefault="009536B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628738F6" w14:textId="78A1338B" w:rsidR="009536B6" w:rsidRDefault="009536B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5B435734" w14:textId="41753B89" w:rsidR="009536B6" w:rsidRDefault="009536B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4979C1D9" w14:textId="5F0E7BD2" w:rsidR="009536B6" w:rsidRDefault="009536B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49B106E6" w14:textId="276276B4" w:rsidR="009536B6" w:rsidRDefault="009536B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770A65E" w14:textId="07AB28DD" w:rsidR="009536B6" w:rsidRDefault="009536B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4C4B490D" w14:textId="7F3E5C59" w:rsidR="009536B6" w:rsidRDefault="009536B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1669C05D" w14:textId="72057757" w:rsidR="009536B6" w:rsidRDefault="009536B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56C0305A" w14:textId="77777777" w:rsidR="009536B6" w:rsidRDefault="009536B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AB4A19" w:rsidRPr="00743F4C" w14:paraId="2939939F" w14:textId="77777777" w:rsidTr="00301DB7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19848C6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2C86BB" w14:textId="23BB27CB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cs="Calibri"/>
                <w:b/>
                <w:bCs/>
                <w:sz w:val="24"/>
                <w:szCs w:val="24"/>
              </w:rPr>
              <w:t>15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–</w:t>
            </w: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SUSZARKA KONWEKCYJNA</w:t>
            </w:r>
          </w:p>
        </w:tc>
      </w:tr>
      <w:tr w:rsidR="00AB4A19" w:rsidRPr="00743F4C" w14:paraId="24077FD2" w14:textId="77777777" w:rsidTr="00301DB7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F7FB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1B04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698E" w14:textId="77777777" w:rsidR="00AB4A19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19B9453B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73A19756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B335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C090" w14:textId="77777777" w:rsidR="00AB4A19" w:rsidRPr="00743F4C" w:rsidRDefault="00AB4A19" w:rsidP="00301DB7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7E0212A6" w14:textId="77777777" w:rsidR="00AB4A19" w:rsidRPr="00743F4C" w:rsidRDefault="00AB4A19" w:rsidP="00301DB7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26F4E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C4C6B1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AB4A19" w:rsidRPr="00743F4C" w14:paraId="75CBC6DE" w14:textId="77777777" w:rsidTr="00301DB7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F5728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F7865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A6C85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FC23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B20A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515FB" w14:textId="77777777" w:rsidR="00AB4A19" w:rsidRPr="00743F4C" w:rsidRDefault="00AB4A19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690AB0" w14:textId="77777777" w:rsidR="00AB4A19" w:rsidRPr="00743F4C" w:rsidRDefault="00AB4A19" w:rsidP="00301DB7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AB4A19" w:rsidRPr="00743F4C" w14:paraId="73E6F443" w14:textId="77777777" w:rsidTr="00301DB7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370C" w14:textId="36B9947A" w:rsidR="00AB4A19" w:rsidRPr="00743F4C" w:rsidRDefault="00AB4A19" w:rsidP="00301DB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15</w:t>
            </w:r>
            <w:r w:rsidRPr="00743F4C"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75C9" w14:textId="007F1265" w:rsidR="00AB4A19" w:rsidRPr="00743F4C" w:rsidRDefault="00AB4A19" w:rsidP="00301DB7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Suszarka konwekcyjna  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7F1C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0C8C" w14:textId="77777777" w:rsidR="00AB4A19" w:rsidRPr="00743F4C" w:rsidRDefault="00AB4A19" w:rsidP="00301DB7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1340" w14:textId="77777777" w:rsidR="00AB4A19" w:rsidRPr="00743F4C" w:rsidRDefault="00AB4A19" w:rsidP="00301DB7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67BD6786" w14:textId="77777777" w:rsidR="00AB4A19" w:rsidRPr="00680784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68396175" w14:textId="77777777" w:rsidR="00AB4A19" w:rsidRPr="00743F4C" w:rsidRDefault="00AB4A19" w:rsidP="00301DB7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7C5CC747" w14:textId="77777777" w:rsidR="00AB4A19" w:rsidRPr="00743F4C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5DFB7" w14:textId="77777777" w:rsidR="00AB4A19" w:rsidRPr="00680784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418C5" w14:textId="77777777" w:rsidR="00AB4A19" w:rsidRPr="00680784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AB4A19" w:rsidRPr="00680784" w14:paraId="6507FC4E" w14:textId="77777777" w:rsidTr="00301DB7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9F1A" w14:textId="77777777" w:rsidR="00AB4A19" w:rsidRPr="00CE77F2" w:rsidRDefault="00AB4A19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5B6E2" w14:textId="77777777" w:rsidR="00AB4A19" w:rsidRDefault="00AB4A19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43E5E17B" w14:textId="77777777" w:rsidR="00AB4A19" w:rsidRPr="00CE77F2" w:rsidRDefault="00AB4A19" w:rsidP="00301DB7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tr w:rsidR="009536B6" w:rsidRPr="008E5A3D" w14:paraId="2D6EB95D" w14:textId="77777777" w:rsidTr="009536B6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CE54" w14:textId="77777777" w:rsidR="009536B6" w:rsidRPr="00CE77F2" w:rsidRDefault="009536B6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739FE" w14:textId="77777777" w:rsidR="009536B6" w:rsidRDefault="009536B6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00789813" w14:textId="3C4F366F" w:rsidR="009536B6" w:rsidRPr="009536B6" w:rsidRDefault="009536B6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9536B6">
              <w:rPr>
                <w:rFonts w:cs="Calibri"/>
                <w:i/>
                <w:sz w:val="20"/>
                <w:szCs w:val="20"/>
              </w:rPr>
              <w:t>(min. 12 m-</w:t>
            </w:r>
            <w:proofErr w:type="spellStart"/>
            <w:r w:rsidRPr="009536B6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9536B6">
              <w:rPr>
                <w:rFonts w:cs="Calibri"/>
                <w:i/>
                <w:sz w:val="20"/>
                <w:szCs w:val="20"/>
              </w:rPr>
              <w:t>, max. 30 m-</w:t>
            </w:r>
            <w:proofErr w:type="spellStart"/>
            <w:r w:rsidRPr="009536B6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9536B6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</w:tbl>
    <w:p w14:paraId="67C4BD1F" w14:textId="77777777" w:rsidR="00AB4A19" w:rsidRDefault="00AB4A19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5F08EA8F" w14:textId="6D27161B" w:rsidR="00FB6C24" w:rsidRDefault="00FB6C24" w:rsidP="00E70AB0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0F87F230" w14:textId="6D62CFF6" w:rsidR="003A5B89" w:rsidRDefault="003A5B89" w:rsidP="00E70AB0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2D0F6E0" w14:textId="259B8F12" w:rsidR="003A5B89" w:rsidRDefault="003A5B89" w:rsidP="00E70AB0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5BCC7903" w14:textId="4E4B3FE8" w:rsidR="003A5B89" w:rsidRDefault="003A5B89" w:rsidP="00E70AB0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37DF7CA0" w14:textId="13BCDBB2" w:rsidR="003A5B89" w:rsidRDefault="003A5B89" w:rsidP="00E70AB0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4F44FFC6" w14:textId="25152D0B" w:rsidR="003A5B89" w:rsidRDefault="003A5B89" w:rsidP="00E70AB0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386DB7DE" w14:textId="64339451" w:rsidR="003A5B89" w:rsidRDefault="003A5B89" w:rsidP="00E70AB0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9CDCB02" w14:textId="56F1CE90" w:rsidR="003A5B89" w:rsidRDefault="003A5B89" w:rsidP="00E70AB0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158E450E" w14:textId="0DFBDC4B" w:rsidR="003A5B89" w:rsidRDefault="003A5B89" w:rsidP="00E70AB0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123ED130" w14:textId="0EEBCACC" w:rsidR="003A5B89" w:rsidRDefault="003A5B89" w:rsidP="00E70AB0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6CFBBF8" w14:textId="6A6AD3FC" w:rsidR="003A5B89" w:rsidRDefault="003A5B89" w:rsidP="00E70AB0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1F5361E9" w14:textId="5CDFE8AE" w:rsidR="003A5B89" w:rsidRDefault="003A5B89" w:rsidP="00E70AB0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14EE4E87" w14:textId="77777777" w:rsidR="003A5B89" w:rsidRPr="00741ADB" w:rsidRDefault="003A5B89" w:rsidP="00E70AB0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96E50E3" w14:textId="6E00F752" w:rsidR="000D4CD9" w:rsidRDefault="000D4CD9" w:rsidP="00C71A1A">
      <w:pPr>
        <w:widowControl w:val="0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REALIZACJA ZAMÓWIENIA</w:t>
      </w:r>
    </w:p>
    <w:p w14:paraId="2C04A5E2" w14:textId="6377E3E2" w:rsidR="00EE6193" w:rsidRPr="008C2E9F" w:rsidRDefault="00EE6193" w:rsidP="000D4CD9">
      <w:pPr>
        <w:widowControl w:val="0"/>
        <w:spacing w:after="0" w:line="360" w:lineRule="auto"/>
        <w:ind w:left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8C2E9F">
      <w:pPr>
        <w:widowControl w:val="0"/>
        <w:numPr>
          <w:ilvl w:val="0"/>
          <w:numId w:val="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830C60">
        <w:rPr>
          <w:rFonts w:cs="Calibri"/>
          <w:bCs/>
          <w:color w:val="000000"/>
          <w:sz w:val="24"/>
          <w:szCs w:val="24"/>
          <w:lang w:eastAsia="pl-PL"/>
        </w:rPr>
      </w:r>
      <w:r w:rsidR="00830C60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8C2E9F">
      <w:pPr>
        <w:widowControl w:val="0"/>
        <w:numPr>
          <w:ilvl w:val="0"/>
          <w:numId w:val="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830C60">
        <w:rPr>
          <w:rFonts w:cs="Calibri"/>
          <w:bCs/>
          <w:color w:val="000000"/>
          <w:sz w:val="24"/>
          <w:szCs w:val="24"/>
          <w:lang w:eastAsia="pl-PL"/>
        </w:rPr>
      </w:r>
      <w:r w:rsidR="00830C60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741ADB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741ADB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EB2903" w:rsidRDefault="00EE6193" w:rsidP="00741ADB">
      <w:pPr>
        <w:spacing w:after="0" w:line="360" w:lineRule="auto"/>
        <w:rPr>
          <w:rFonts w:cs="Calibri"/>
          <w:color w:val="000000"/>
          <w:sz w:val="20"/>
          <w:szCs w:val="20"/>
          <w:lang w:eastAsia="pl-PL"/>
        </w:rPr>
      </w:pPr>
      <w:r w:rsidRPr="00EB2903">
        <w:rPr>
          <w:rFonts w:cs="Calibri"/>
          <w:b/>
          <w:color w:val="000000"/>
          <w:sz w:val="20"/>
          <w:szCs w:val="20"/>
          <w:u w:val="single"/>
          <w:lang w:eastAsia="pl-PL"/>
        </w:rPr>
        <w:t>Uwaga:</w:t>
      </w:r>
      <w:r w:rsidRPr="00EB2903">
        <w:rPr>
          <w:rFonts w:cs="Calibri"/>
          <w:color w:val="000000"/>
          <w:sz w:val="20"/>
          <w:szCs w:val="20"/>
          <w:lang w:eastAsia="pl-PL"/>
        </w:rPr>
        <w:t xml:space="preserve">  </w:t>
      </w:r>
    </w:p>
    <w:p w14:paraId="627A0A41" w14:textId="77777777" w:rsidR="00EE6193" w:rsidRPr="00EB2903" w:rsidRDefault="00EE6193" w:rsidP="00741ADB">
      <w:pPr>
        <w:spacing w:after="0" w:line="360" w:lineRule="auto"/>
        <w:rPr>
          <w:rFonts w:cs="Calibri"/>
          <w:color w:val="000000"/>
          <w:sz w:val="20"/>
          <w:szCs w:val="20"/>
          <w:lang w:eastAsia="pl-PL"/>
        </w:rPr>
      </w:pPr>
      <w:r w:rsidRPr="00EB2903">
        <w:rPr>
          <w:rFonts w:cs="Calibri"/>
          <w:color w:val="000000"/>
          <w:sz w:val="20"/>
          <w:szCs w:val="20"/>
          <w:lang w:eastAsia="pl-PL"/>
        </w:rPr>
        <w:t xml:space="preserve">W przypadku złożenia oferty wspólnej (jako konsorcjum), </w:t>
      </w:r>
      <w:r w:rsidRPr="00EB2903">
        <w:rPr>
          <w:rFonts w:cs="Calibri"/>
          <w:color w:val="000000"/>
          <w:sz w:val="20"/>
          <w:szCs w:val="20"/>
          <w:u w:val="single"/>
          <w:lang w:eastAsia="pl-PL"/>
        </w:rPr>
        <w:t>do formularza oferty należy załączyć:</w:t>
      </w:r>
    </w:p>
    <w:p w14:paraId="7EE8387A" w14:textId="00C1BB5A" w:rsidR="00EE6193" w:rsidRPr="001355E7" w:rsidRDefault="00DF3E61" w:rsidP="00C71A1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0"/>
          <w:szCs w:val="20"/>
          <w:u w:val="single"/>
          <w:lang w:eastAsia="pl-PL"/>
        </w:rPr>
      </w:pPr>
      <w:r w:rsidRPr="00EB2903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 xml:space="preserve">ypełnione pełnomocnictwo do reprezentowania </w:t>
      </w:r>
      <w:r w:rsidR="00EB2903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 xml:space="preserve">ykonawców wspólnie ubiegających się </w:t>
      </w:r>
      <w:r w:rsidR="001355E7">
        <w:rPr>
          <w:rFonts w:cs="Calibri"/>
          <w:color w:val="000000"/>
          <w:sz w:val="20"/>
          <w:szCs w:val="20"/>
          <w:lang w:eastAsia="pl-PL"/>
        </w:rPr>
        <w:br/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>o zamówienie</w:t>
      </w:r>
      <w:r w:rsidR="00EB2903">
        <w:rPr>
          <w:rFonts w:cs="Calibri"/>
          <w:color w:val="000000"/>
          <w:sz w:val="20"/>
          <w:szCs w:val="20"/>
          <w:lang w:eastAsia="pl-PL"/>
        </w:rPr>
        <w:t>.</w:t>
      </w:r>
    </w:p>
    <w:p w14:paraId="65AC480E" w14:textId="61F63EAE" w:rsidR="001355E7" w:rsidRDefault="001355E7" w:rsidP="00C71A1A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>OŚWIADCZENIA</w:t>
      </w:r>
    </w:p>
    <w:p w14:paraId="170F73CD" w14:textId="239F0523" w:rsidR="00AB6FBD" w:rsidRDefault="003A0C3B" w:rsidP="001E2883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Czas reakcji na zgłoszoną </w:t>
      </w:r>
      <w:r w:rsidR="001F4B3E">
        <w:rPr>
          <w:rFonts w:cs="Calibri"/>
          <w:sz w:val="24"/>
          <w:szCs w:val="24"/>
        </w:rPr>
        <w:t>usterkę</w:t>
      </w:r>
      <w:r>
        <w:rPr>
          <w:rFonts w:cs="Calibri"/>
          <w:sz w:val="24"/>
          <w:szCs w:val="24"/>
        </w:rPr>
        <w:t xml:space="preserve"> wynosi</w:t>
      </w:r>
      <w:r w:rsidR="009B05C1">
        <w:rPr>
          <w:rFonts w:cs="Calibri"/>
          <w:sz w:val="24"/>
          <w:szCs w:val="24"/>
        </w:rPr>
        <w:t xml:space="preserve"> (należy </w:t>
      </w:r>
      <w:r w:rsidR="000A0795">
        <w:rPr>
          <w:rFonts w:cs="Calibri"/>
          <w:sz w:val="24"/>
          <w:szCs w:val="24"/>
        </w:rPr>
        <w:t xml:space="preserve">zaoferować </w:t>
      </w:r>
      <w:r w:rsidR="00AB06EC">
        <w:rPr>
          <w:rFonts w:cs="Calibri"/>
          <w:sz w:val="24"/>
          <w:szCs w:val="24"/>
        </w:rPr>
        <w:t>ilość</w:t>
      </w:r>
      <w:r w:rsidR="009B05C1">
        <w:rPr>
          <w:rFonts w:cs="Calibri"/>
          <w:sz w:val="24"/>
          <w:szCs w:val="24"/>
        </w:rPr>
        <w:t xml:space="preserve"> godzin):</w:t>
      </w:r>
    </w:p>
    <w:p w14:paraId="034F0C05" w14:textId="7F56BCF9" w:rsidR="003A0C3B" w:rsidRDefault="003A0C3B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1 - </w:t>
      </w:r>
      <w:r>
        <w:rPr>
          <w:rFonts w:cs="Calibri"/>
          <w:b/>
          <w:sz w:val="24"/>
          <w:szCs w:val="24"/>
        </w:rPr>
        <w:t xml:space="preserve">………… godzin roboczych </w:t>
      </w:r>
      <w:r w:rsidRPr="003A0C3B">
        <w:rPr>
          <w:rFonts w:cs="Calibri"/>
          <w:i/>
          <w:sz w:val="24"/>
          <w:szCs w:val="24"/>
        </w:rPr>
        <w:t xml:space="preserve">(maksymalnie </w:t>
      </w:r>
      <w:r w:rsidR="00A22D3B">
        <w:rPr>
          <w:rFonts w:cs="Calibri"/>
          <w:i/>
          <w:sz w:val="24"/>
          <w:szCs w:val="24"/>
        </w:rPr>
        <w:t>24</w:t>
      </w:r>
      <w:r w:rsidRPr="003A0C3B">
        <w:rPr>
          <w:rFonts w:cs="Calibri"/>
          <w:i/>
          <w:sz w:val="24"/>
          <w:szCs w:val="24"/>
        </w:rPr>
        <w:t xml:space="preserve"> godzin</w:t>
      </w:r>
      <w:r w:rsidR="00A22D3B">
        <w:rPr>
          <w:rFonts w:cs="Calibri"/>
          <w:i/>
          <w:sz w:val="24"/>
          <w:szCs w:val="24"/>
        </w:rPr>
        <w:t>y</w:t>
      </w:r>
      <w:r w:rsidRPr="003A0C3B">
        <w:rPr>
          <w:rFonts w:cs="Calibri"/>
          <w:i/>
          <w:sz w:val="24"/>
          <w:szCs w:val="24"/>
        </w:rPr>
        <w:t xml:space="preserve"> robocz</w:t>
      </w:r>
      <w:r w:rsidR="00A22D3B">
        <w:rPr>
          <w:rFonts w:cs="Calibri"/>
          <w:i/>
          <w:sz w:val="24"/>
          <w:szCs w:val="24"/>
        </w:rPr>
        <w:t>e</w:t>
      </w:r>
      <w:r w:rsidRPr="003A0C3B">
        <w:rPr>
          <w:rFonts w:cs="Calibri"/>
          <w:i/>
          <w:sz w:val="24"/>
          <w:szCs w:val="24"/>
        </w:rPr>
        <w:t>),</w:t>
      </w:r>
      <w:r>
        <w:rPr>
          <w:rFonts w:cs="Calibri"/>
          <w:sz w:val="24"/>
          <w:szCs w:val="24"/>
        </w:rPr>
        <w:t xml:space="preserve"> liczonych od dokonania zgłoszenia.</w:t>
      </w:r>
    </w:p>
    <w:p w14:paraId="461DF28E" w14:textId="7C456D00" w:rsidR="003F0CEB" w:rsidRDefault="003F0CEB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2 - </w:t>
      </w:r>
      <w:r>
        <w:rPr>
          <w:rFonts w:cs="Calibri"/>
          <w:b/>
          <w:sz w:val="24"/>
          <w:szCs w:val="24"/>
        </w:rPr>
        <w:t>………</w:t>
      </w:r>
      <w:r w:rsidR="00291FEF">
        <w:rPr>
          <w:rFonts w:cs="Calibri"/>
          <w:b/>
          <w:sz w:val="24"/>
          <w:szCs w:val="24"/>
        </w:rPr>
        <w:t>.</w:t>
      </w:r>
      <w:r>
        <w:rPr>
          <w:rFonts w:cs="Calibri"/>
          <w:b/>
          <w:sz w:val="24"/>
          <w:szCs w:val="24"/>
        </w:rPr>
        <w:t xml:space="preserve"> godzin roboczych </w:t>
      </w:r>
      <w:r w:rsidR="00A22D3B" w:rsidRPr="003A0C3B">
        <w:rPr>
          <w:rFonts w:cs="Calibri"/>
          <w:i/>
          <w:sz w:val="24"/>
          <w:szCs w:val="24"/>
        </w:rPr>
        <w:t xml:space="preserve">(maksymalnie </w:t>
      </w:r>
      <w:r w:rsidR="00F72F9E">
        <w:rPr>
          <w:rFonts w:cs="Calibri"/>
          <w:i/>
          <w:sz w:val="24"/>
          <w:szCs w:val="24"/>
        </w:rPr>
        <w:t>48</w:t>
      </w:r>
      <w:r w:rsidR="00A22D3B" w:rsidRPr="003A0C3B">
        <w:rPr>
          <w:rFonts w:cs="Calibri"/>
          <w:i/>
          <w:sz w:val="24"/>
          <w:szCs w:val="24"/>
        </w:rPr>
        <w:t xml:space="preserve"> godzin robocz</w:t>
      </w:r>
      <w:r w:rsidR="00F72F9E">
        <w:rPr>
          <w:rFonts w:cs="Calibri"/>
          <w:i/>
          <w:sz w:val="24"/>
          <w:szCs w:val="24"/>
        </w:rPr>
        <w:t>ych</w:t>
      </w:r>
      <w:r w:rsidR="00A22D3B" w:rsidRPr="003A0C3B">
        <w:rPr>
          <w:rFonts w:cs="Calibri"/>
          <w:i/>
          <w:sz w:val="24"/>
          <w:szCs w:val="24"/>
        </w:rPr>
        <w:t>),</w:t>
      </w:r>
      <w:r w:rsidR="00A22D3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liczonych od dokonania zgłoszenia.</w:t>
      </w:r>
    </w:p>
    <w:p w14:paraId="639C958C" w14:textId="2687F574" w:rsidR="00715DBD" w:rsidRDefault="00715DBD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</w:t>
      </w:r>
      <w:r w:rsidR="00081091">
        <w:rPr>
          <w:rFonts w:cs="Calibri"/>
          <w:sz w:val="24"/>
          <w:szCs w:val="24"/>
        </w:rPr>
        <w:t>3</w:t>
      </w:r>
      <w:r>
        <w:rPr>
          <w:rFonts w:cs="Calibri"/>
          <w:sz w:val="24"/>
          <w:szCs w:val="24"/>
        </w:rPr>
        <w:t xml:space="preserve"> - </w:t>
      </w:r>
      <w:r>
        <w:rPr>
          <w:rFonts w:cs="Calibri"/>
          <w:b/>
          <w:sz w:val="24"/>
          <w:szCs w:val="24"/>
        </w:rPr>
        <w:t xml:space="preserve">………. godzin roboczych </w:t>
      </w:r>
      <w:r w:rsidR="00A22D3B" w:rsidRPr="003A0C3B">
        <w:rPr>
          <w:rFonts w:cs="Calibri"/>
          <w:i/>
          <w:sz w:val="24"/>
          <w:szCs w:val="24"/>
        </w:rPr>
        <w:t xml:space="preserve">(maksymalnie </w:t>
      </w:r>
      <w:r w:rsidR="00A22D3B">
        <w:rPr>
          <w:rFonts w:cs="Calibri"/>
          <w:i/>
          <w:sz w:val="24"/>
          <w:szCs w:val="24"/>
        </w:rPr>
        <w:t>24</w:t>
      </w:r>
      <w:r w:rsidR="00A22D3B" w:rsidRPr="003A0C3B">
        <w:rPr>
          <w:rFonts w:cs="Calibri"/>
          <w:i/>
          <w:sz w:val="24"/>
          <w:szCs w:val="24"/>
        </w:rPr>
        <w:t xml:space="preserve"> godzin</w:t>
      </w:r>
      <w:r w:rsidR="00A22D3B">
        <w:rPr>
          <w:rFonts w:cs="Calibri"/>
          <w:i/>
          <w:sz w:val="24"/>
          <w:szCs w:val="24"/>
        </w:rPr>
        <w:t>y</w:t>
      </w:r>
      <w:r w:rsidR="00A22D3B" w:rsidRPr="003A0C3B">
        <w:rPr>
          <w:rFonts w:cs="Calibri"/>
          <w:i/>
          <w:sz w:val="24"/>
          <w:szCs w:val="24"/>
        </w:rPr>
        <w:t xml:space="preserve"> robocz</w:t>
      </w:r>
      <w:r w:rsidR="00A22D3B">
        <w:rPr>
          <w:rFonts w:cs="Calibri"/>
          <w:i/>
          <w:sz w:val="24"/>
          <w:szCs w:val="24"/>
        </w:rPr>
        <w:t>e</w:t>
      </w:r>
      <w:r w:rsidR="00A22D3B" w:rsidRPr="003A0C3B">
        <w:rPr>
          <w:rFonts w:cs="Calibri"/>
          <w:i/>
          <w:sz w:val="24"/>
          <w:szCs w:val="24"/>
        </w:rPr>
        <w:t>),</w:t>
      </w:r>
      <w:r w:rsidR="00A22D3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liczonych od dokonania zgłoszenia.</w:t>
      </w:r>
    </w:p>
    <w:p w14:paraId="09220BCE" w14:textId="5D1A6028" w:rsidR="00715DBD" w:rsidRDefault="00715DBD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</w:t>
      </w:r>
      <w:r w:rsidR="00081091">
        <w:rPr>
          <w:rFonts w:cs="Calibri"/>
          <w:sz w:val="24"/>
          <w:szCs w:val="24"/>
        </w:rPr>
        <w:t>4</w:t>
      </w:r>
      <w:r>
        <w:rPr>
          <w:rFonts w:cs="Calibri"/>
          <w:sz w:val="24"/>
          <w:szCs w:val="24"/>
        </w:rPr>
        <w:t xml:space="preserve"> - </w:t>
      </w:r>
      <w:r>
        <w:rPr>
          <w:rFonts w:cs="Calibri"/>
          <w:b/>
          <w:sz w:val="24"/>
          <w:szCs w:val="24"/>
        </w:rPr>
        <w:t xml:space="preserve">………. godzin roboczych </w:t>
      </w:r>
      <w:r w:rsidR="00A22D3B" w:rsidRPr="003A0C3B">
        <w:rPr>
          <w:rFonts w:cs="Calibri"/>
          <w:i/>
          <w:sz w:val="24"/>
          <w:szCs w:val="24"/>
        </w:rPr>
        <w:t xml:space="preserve">(maksymalnie </w:t>
      </w:r>
      <w:r w:rsidR="00A22D3B">
        <w:rPr>
          <w:rFonts w:cs="Calibri"/>
          <w:i/>
          <w:sz w:val="24"/>
          <w:szCs w:val="24"/>
        </w:rPr>
        <w:t>24</w:t>
      </w:r>
      <w:r w:rsidR="00A22D3B" w:rsidRPr="003A0C3B">
        <w:rPr>
          <w:rFonts w:cs="Calibri"/>
          <w:i/>
          <w:sz w:val="24"/>
          <w:szCs w:val="24"/>
        </w:rPr>
        <w:t xml:space="preserve"> godzin</w:t>
      </w:r>
      <w:r w:rsidR="00A22D3B">
        <w:rPr>
          <w:rFonts w:cs="Calibri"/>
          <w:i/>
          <w:sz w:val="24"/>
          <w:szCs w:val="24"/>
        </w:rPr>
        <w:t>y</w:t>
      </w:r>
      <w:r w:rsidR="00A22D3B" w:rsidRPr="003A0C3B">
        <w:rPr>
          <w:rFonts w:cs="Calibri"/>
          <w:i/>
          <w:sz w:val="24"/>
          <w:szCs w:val="24"/>
        </w:rPr>
        <w:t xml:space="preserve"> robocz</w:t>
      </w:r>
      <w:r w:rsidR="00A22D3B">
        <w:rPr>
          <w:rFonts w:cs="Calibri"/>
          <w:i/>
          <w:sz w:val="24"/>
          <w:szCs w:val="24"/>
        </w:rPr>
        <w:t>e</w:t>
      </w:r>
      <w:r w:rsidR="00A22D3B" w:rsidRPr="003A0C3B">
        <w:rPr>
          <w:rFonts w:cs="Calibri"/>
          <w:i/>
          <w:sz w:val="24"/>
          <w:szCs w:val="24"/>
        </w:rPr>
        <w:t>),</w:t>
      </w:r>
      <w:r w:rsidR="00A22D3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liczonych od dokonania zgłoszenia.</w:t>
      </w:r>
    </w:p>
    <w:p w14:paraId="7A2B9F8B" w14:textId="71DAAC30" w:rsidR="00715DBD" w:rsidRDefault="00715DBD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</w:t>
      </w:r>
      <w:r w:rsidR="00081091">
        <w:rPr>
          <w:rFonts w:cs="Calibri"/>
          <w:sz w:val="24"/>
          <w:szCs w:val="24"/>
        </w:rPr>
        <w:t>5</w:t>
      </w:r>
      <w:r>
        <w:rPr>
          <w:rFonts w:cs="Calibri"/>
          <w:sz w:val="24"/>
          <w:szCs w:val="24"/>
        </w:rPr>
        <w:t xml:space="preserve"> - </w:t>
      </w:r>
      <w:r>
        <w:rPr>
          <w:rFonts w:cs="Calibri"/>
          <w:b/>
          <w:sz w:val="24"/>
          <w:szCs w:val="24"/>
        </w:rPr>
        <w:t xml:space="preserve">………. godzin roboczych </w:t>
      </w:r>
      <w:r w:rsidR="00A22D3B" w:rsidRPr="003A0C3B">
        <w:rPr>
          <w:rFonts w:cs="Calibri"/>
          <w:i/>
          <w:sz w:val="24"/>
          <w:szCs w:val="24"/>
        </w:rPr>
        <w:t xml:space="preserve">(maksymalnie </w:t>
      </w:r>
      <w:r w:rsidR="00A22D3B">
        <w:rPr>
          <w:rFonts w:cs="Calibri"/>
          <w:i/>
          <w:sz w:val="24"/>
          <w:szCs w:val="24"/>
        </w:rPr>
        <w:t>24</w:t>
      </w:r>
      <w:r w:rsidR="00A22D3B" w:rsidRPr="003A0C3B">
        <w:rPr>
          <w:rFonts w:cs="Calibri"/>
          <w:i/>
          <w:sz w:val="24"/>
          <w:szCs w:val="24"/>
        </w:rPr>
        <w:t xml:space="preserve"> godzin</w:t>
      </w:r>
      <w:r w:rsidR="00A22D3B">
        <w:rPr>
          <w:rFonts w:cs="Calibri"/>
          <w:i/>
          <w:sz w:val="24"/>
          <w:szCs w:val="24"/>
        </w:rPr>
        <w:t>y</w:t>
      </w:r>
      <w:r w:rsidR="00A22D3B" w:rsidRPr="003A0C3B">
        <w:rPr>
          <w:rFonts w:cs="Calibri"/>
          <w:i/>
          <w:sz w:val="24"/>
          <w:szCs w:val="24"/>
        </w:rPr>
        <w:t xml:space="preserve"> robocz</w:t>
      </w:r>
      <w:r w:rsidR="00A22D3B">
        <w:rPr>
          <w:rFonts w:cs="Calibri"/>
          <w:i/>
          <w:sz w:val="24"/>
          <w:szCs w:val="24"/>
        </w:rPr>
        <w:t>e</w:t>
      </w:r>
      <w:r w:rsidR="00A22D3B" w:rsidRPr="003A0C3B">
        <w:rPr>
          <w:rFonts w:cs="Calibri"/>
          <w:i/>
          <w:sz w:val="24"/>
          <w:szCs w:val="24"/>
        </w:rPr>
        <w:t>),</w:t>
      </w:r>
      <w:r w:rsidR="00A22D3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liczonych od dokonania zgłoszenia.</w:t>
      </w:r>
    </w:p>
    <w:p w14:paraId="7694A329" w14:textId="16F6065D" w:rsidR="00715DBD" w:rsidRDefault="00715DBD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</w:t>
      </w:r>
      <w:r w:rsidR="00081091">
        <w:rPr>
          <w:rFonts w:cs="Calibri"/>
          <w:sz w:val="24"/>
          <w:szCs w:val="24"/>
        </w:rPr>
        <w:t>6</w:t>
      </w:r>
      <w:r>
        <w:rPr>
          <w:rFonts w:cs="Calibri"/>
          <w:sz w:val="24"/>
          <w:szCs w:val="24"/>
        </w:rPr>
        <w:t xml:space="preserve"> - </w:t>
      </w:r>
      <w:r>
        <w:rPr>
          <w:rFonts w:cs="Calibri"/>
          <w:b/>
          <w:sz w:val="24"/>
          <w:szCs w:val="24"/>
        </w:rPr>
        <w:t xml:space="preserve">………. godzin roboczych </w:t>
      </w:r>
      <w:r w:rsidR="00A22D3B" w:rsidRPr="003A0C3B">
        <w:rPr>
          <w:rFonts w:cs="Calibri"/>
          <w:i/>
          <w:sz w:val="24"/>
          <w:szCs w:val="24"/>
        </w:rPr>
        <w:t xml:space="preserve">(maksymalnie </w:t>
      </w:r>
      <w:r w:rsidR="00A22D3B">
        <w:rPr>
          <w:rFonts w:cs="Calibri"/>
          <w:i/>
          <w:sz w:val="24"/>
          <w:szCs w:val="24"/>
        </w:rPr>
        <w:t>24</w:t>
      </w:r>
      <w:r w:rsidR="00A22D3B" w:rsidRPr="003A0C3B">
        <w:rPr>
          <w:rFonts w:cs="Calibri"/>
          <w:i/>
          <w:sz w:val="24"/>
          <w:szCs w:val="24"/>
        </w:rPr>
        <w:t xml:space="preserve"> godzin</w:t>
      </w:r>
      <w:r w:rsidR="00A22D3B">
        <w:rPr>
          <w:rFonts w:cs="Calibri"/>
          <w:i/>
          <w:sz w:val="24"/>
          <w:szCs w:val="24"/>
        </w:rPr>
        <w:t>y</w:t>
      </w:r>
      <w:r w:rsidR="00A22D3B" w:rsidRPr="003A0C3B">
        <w:rPr>
          <w:rFonts w:cs="Calibri"/>
          <w:i/>
          <w:sz w:val="24"/>
          <w:szCs w:val="24"/>
        </w:rPr>
        <w:t xml:space="preserve"> robocz</w:t>
      </w:r>
      <w:r w:rsidR="00A22D3B">
        <w:rPr>
          <w:rFonts w:cs="Calibri"/>
          <w:i/>
          <w:sz w:val="24"/>
          <w:szCs w:val="24"/>
        </w:rPr>
        <w:t>e</w:t>
      </w:r>
      <w:r w:rsidR="00A22D3B" w:rsidRPr="003A0C3B">
        <w:rPr>
          <w:rFonts w:cs="Calibri"/>
          <w:i/>
          <w:sz w:val="24"/>
          <w:szCs w:val="24"/>
        </w:rPr>
        <w:t>),</w:t>
      </w:r>
      <w:r w:rsidR="00A22D3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liczonych od dokonania zgłoszenia.</w:t>
      </w:r>
    </w:p>
    <w:p w14:paraId="3F444BEA" w14:textId="0EB3A4CE" w:rsidR="00715DBD" w:rsidRDefault="00715DBD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W Zadaniu nr </w:t>
      </w:r>
      <w:r w:rsidR="00081091">
        <w:rPr>
          <w:rFonts w:cs="Calibri"/>
          <w:sz w:val="24"/>
          <w:szCs w:val="24"/>
        </w:rPr>
        <w:t>7</w:t>
      </w:r>
      <w:r>
        <w:rPr>
          <w:rFonts w:cs="Calibri"/>
          <w:sz w:val="24"/>
          <w:szCs w:val="24"/>
        </w:rPr>
        <w:t xml:space="preserve"> - </w:t>
      </w:r>
      <w:r>
        <w:rPr>
          <w:rFonts w:cs="Calibri"/>
          <w:b/>
          <w:sz w:val="24"/>
          <w:szCs w:val="24"/>
        </w:rPr>
        <w:t xml:space="preserve">………. godzin roboczych </w:t>
      </w:r>
      <w:r w:rsidR="00A22D3B" w:rsidRPr="003A0C3B">
        <w:rPr>
          <w:rFonts w:cs="Calibri"/>
          <w:i/>
          <w:sz w:val="24"/>
          <w:szCs w:val="24"/>
        </w:rPr>
        <w:t xml:space="preserve">(maksymalnie </w:t>
      </w:r>
      <w:r w:rsidR="00A22D3B">
        <w:rPr>
          <w:rFonts w:cs="Calibri"/>
          <w:i/>
          <w:sz w:val="24"/>
          <w:szCs w:val="24"/>
        </w:rPr>
        <w:t>24</w:t>
      </w:r>
      <w:r w:rsidR="00A22D3B" w:rsidRPr="003A0C3B">
        <w:rPr>
          <w:rFonts w:cs="Calibri"/>
          <w:i/>
          <w:sz w:val="24"/>
          <w:szCs w:val="24"/>
        </w:rPr>
        <w:t xml:space="preserve"> godzin</w:t>
      </w:r>
      <w:r w:rsidR="00A22D3B">
        <w:rPr>
          <w:rFonts w:cs="Calibri"/>
          <w:i/>
          <w:sz w:val="24"/>
          <w:szCs w:val="24"/>
        </w:rPr>
        <w:t>y</w:t>
      </w:r>
      <w:r w:rsidR="00A22D3B" w:rsidRPr="003A0C3B">
        <w:rPr>
          <w:rFonts w:cs="Calibri"/>
          <w:i/>
          <w:sz w:val="24"/>
          <w:szCs w:val="24"/>
        </w:rPr>
        <w:t xml:space="preserve"> robocz</w:t>
      </w:r>
      <w:r w:rsidR="00A22D3B">
        <w:rPr>
          <w:rFonts w:cs="Calibri"/>
          <w:i/>
          <w:sz w:val="24"/>
          <w:szCs w:val="24"/>
        </w:rPr>
        <w:t>e</w:t>
      </w:r>
      <w:r w:rsidR="00A22D3B" w:rsidRPr="003A0C3B">
        <w:rPr>
          <w:rFonts w:cs="Calibri"/>
          <w:i/>
          <w:sz w:val="24"/>
          <w:szCs w:val="24"/>
        </w:rPr>
        <w:t>),</w:t>
      </w:r>
      <w:r w:rsidR="00A22D3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liczonych od dokonania zgłoszenia.</w:t>
      </w:r>
    </w:p>
    <w:p w14:paraId="3A2118C4" w14:textId="783A226C" w:rsidR="00715DBD" w:rsidRDefault="00715DBD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</w:t>
      </w:r>
      <w:r w:rsidR="00081091">
        <w:rPr>
          <w:rFonts w:cs="Calibri"/>
          <w:sz w:val="24"/>
          <w:szCs w:val="24"/>
        </w:rPr>
        <w:t>8</w:t>
      </w:r>
      <w:r>
        <w:rPr>
          <w:rFonts w:cs="Calibri"/>
          <w:sz w:val="24"/>
          <w:szCs w:val="24"/>
        </w:rPr>
        <w:t xml:space="preserve"> - </w:t>
      </w:r>
      <w:r>
        <w:rPr>
          <w:rFonts w:cs="Calibri"/>
          <w:b/>
          <w:sz w:val="24"/>
          <w:szCs w:val="24"/>
        </w:rPr>
        <w:t xml:space="preserve">………. godzin roboczych </w:t>
      </w:r>
      <w:r w:rsidR="00A22D3B" w:rsidRPr="003A0C3B">
        <w:rPr>
          <w:rFonts w:cs="Calibri"/>
          <w:i/>
          <w:sz w:val="24"/>
          <w:szCs w:val="24"/>
        </w:rPr>
        <w:t xml:space="preserve">(maksymalnie </w:t>
      </w:r>
      <w:r w:rsidR="00A22D3B">
        <w:rPr>
          <w:rFonts w:cs="Calibri"/>
          <w:i/>
          <w:sz w:val="24"/>
          <w:szCs w:val="24"/>
        </w:rPr>
        <w:t>24</w:t>
      </w:r>
      <w:r w:rsidR="00A22D3B" w:rsidRPr="003A0C3B">
        <w:rPr>
          <w:rFonts w:cs="Calibri"/>
          <w:i/>
          <w:sz w:val="24"/>
          <w:szCs w:val="24"/>
        </w:rPr>
        <w:t xml:space="preserve"> godzin</w:t>
      </w:r>
      <w:r w:rsidR="00A22D3B">
        <w:rPr>
          <w:rFonts w:cs="Calibri"/>
          <w:i/>
          <w:sz w:val="24"/>
          <w:szCs w:val="24"/>
        </w:rPr>
        <w:t>y</w:t>
      </w:r>
      <w:r w:rsidR="00A22D3B" w:rsidRPr="003A0C3B">
        <w:rPr>
          <w:rFonts w:cs="Calibri"/>
          <w:i/>
          <w:sz w:val="24"/>
          <w:szCs w:val="24"/>
        </w:rPr>
        <w:t xml:space="preserve"> robocz</w:t>
      </w:r>
      <w:r w:rsidR="00A22D3B">
        <w:rPr>
          <w:rFonts w:cs="Calibri"/>
          <w:i/>
          <w:sz w:val="24"/>
          <w:szCs w:val="24"/>
        </w:rPr>
        <w:t>e</w:t>
      </w:r>
      <w:r w:rsidR="00A22D3B" w:rsidRPr="003A0C3B">
        <w:rPr>
          <w:rFonts w:cs="Calibri"/>
          <w:i/>
          <w:sz w:val="24"/>
          <w:szCs w:val="24"/>
        </w:rPr>
        <w:t>),</w:t>
      </w:r>
      <w:r w:rsidR="00A22D3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liczonych od dokonania zgłoszenia.</w:t>
      </w:r>
    </w:p>
    <w:p w14:paraId="22BFD8FE" w14:textId="76CCB250" w:rsidR="00715DBD" w:rsidRDefault="00715DBD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</w:t>
      </w:r>
      <w:r w:rsidR="00081091">
        <w:rPr>
          <w:rFonts w:cs="Calibri"/>
          <w:sz w:val="24"/>
          <w:szCs w:val="24"/>
        </w:rPr>
        <w:t>9</w:t>
      </w:r>
      <w:r>
        <w:rPr>
          <w:rFonts w:cs="Calibri"/>
          <w:sz w:val="24"/>
          <w:szCs w:val="24"/>
        </w:rPr>
        <w:t xml:space="preserve"> - </w:t>
      </w:r>
      <w:r>
        <w:rPr>
          <w:rFonts w:cs="Calibri"/>
          <w:b/>
          <w:sz w:val="24"/>
          <w:szCs w:val="24"/>
        </w:rPr>
        <w:t xml:space="preserve">………. godzin roboczych </w:t>
      </w:r>
      <w:r w:rsidR="00A22D3B" w:rsidRPr="003A0C3B">
        <w:rPr>
          <w:rFonts w:cs="Calibri"/>
          <w:i/>
          <w:sz w:val="24"/>
          <w:szCs w:val="24"/>
        </w:rPr>
        <w:t xml:space="preserve">(maksymalnie </w:t>
      </w:r>
      <w:r w:rsidR="00A22D3B">
        <w:rPr>
          <w:rFonts w:cs="Calibri"/>
          <w:i/>
          <w:sz w:val="24"/>
          <w:szCs w:val="24"/>
        </w:rPr>
        <w:t>24</w:t>
      </w:r>
      <w:r w:rsidR="00A22D3B" w:rsidRPr="003A0C3B">
        <w:rPr>
          <w:rFonts w:cs="Calibri"/>
          <w:i/>
          <w:sz w:val="24"/>
          <w:szCs w:val="24"/>
        </w:rPr>
        <w:t xml:space="preserve"> godzin</w:t>
      </w:r>
      <w:r w:rsidR="00A22D3B">
        <w:rPr>
          <w:rFonts w:cs="Calibri"/>
          <w:i/>
          <w:sz w:val="24"/>
          <w:szCs w:val="24"/>
        </w:rPr>
        <w:t>y</w:t>
      </w:r>
      <w:r w:rsidR="00A22D3B" w:rsidRPr="003A0C3B">
        <w:rPr>
          <w:rFonts w:cs="Calibri"/>
          <w:i/>
          <w:sz w:val="24"/>
          <w:szCs w:val="24"/>
        </w:rPr>
        <w:t xml:space="preserve"> robocz</w:t>
      </w:r>
      <w:r w:rsidR="00A22D3B">
        <w:rPr>
          <w:rFonts w:cs="Calibri"/>
          <w:i/>
          <w:sz w:val="24"/>
          <w:szCs w:val="24"/>
        </w:rPr>
        <w:t>e</w:t>
      </w:r>
      <w:r w:rsidR="00A22D3B" w:rsidRPr="003A0C3B">
        <w:rPr>
          <w:rFonts w:cs="Calibri"/>
          <w:i/>
          <w:sz w:val="24"/>
          <w:szCs w:val="24"/>
        </w:rPr>
        <w:t>),</w:t>
      </w:r>
      <w:r w:rsidR="00A22D3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liczonych od dokonania zgłoszenia.</w:t>
      </w:r>
    </w:p>
    <w:p w14:paraId="34F44E2F" w14:textId="7D990F76" w:rsidR="00715DBD" w:rsidRDefault="00715DBD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</w:t>
      </w:r>
      <w:r w:rsidR="00081091">
        <w:rPr>
          <w:rFonts w:cs="Calibri"/>
          <w:sz w:val="24"/>
          <w:szCs w:val="24"/>
        </w:rPr>
        <w:t>10</w:t>
      </w:r>
      <w:r>
        <w:rPr>
          <w:rFonts w:cs="Calibri"/>
          <w:sz w:val="24"/>
          <w:szCs w:val="24"/>
        </w:rPr>
        <w:t xml:space="preserve"> - </w:t>
      </w:r>
      <w:r>
        <w:rPr>
          <w:rFonts w:cs="Calibri"/>
          <w:b/>
          <w:sz w:val="24"/>
          <w:szCs w:val="24"/>
        </w:rPr>
        <w:t xml:space="preserve">………. godzin roboczych </w:t>
      </w:r>
      <w:r w:rsidR="00A22D3B" w:rsidRPr="003A0C3B">
        <w:rPr>
          <w:rFonts w:cs="Calibri"/>
          <w:i/>
          <w:sz w:val="24"/>
          <w:szCs w:val="24"/>
        </w:rPr>
        <w:t xml:space="preserve">(maksymalnie </w:t>
      </w:r>
      <w:r w:rsidR="00A22D3B">
        <w:rPr>
          <w:rFonts w:cs="Calibri"/>
          <w:i/>
          <w:sz w:val="24"/>
          <w:szCs w:val="24"/>
        </w:rPr>
        <w:t>24</w:t>
      </w:r>
      <w:r w:rsidR="00A22D3B" w:rsidRPr="003A0C3B">
        <w:rPr>
          <w:rFonts w:cs="Calibri"/>
          <w:i/>
          <w:sz w:val="24"/>
          <w:szCs w:val="24"/>
        </w:rPr>
        <w:t xml:space="preserve"> godzin</w:t>
      </w:r>
      <w:r w:rsidR="00A22D3B">
        <w:rPr>
          <w:rFonts w:cs="Calibri"/>
          <w:i/>
          <w:sz w:val="24"/>
          <w:szCs w:val="24"/>
        </w:rPr>
        <w:t>y</w:t>
      </w:r>
      <w:r w:rsidR="00A22D3B" w:rsidRPr="003A0C3B">
        <w:rPr>
          <w:rFonts w:cs="Calibri"/>
          <w:i/>
          <w:sz w:val="24"/>
          <w:szCs w:val="24"/>
        </w:rPr>
        <w:t xml:space="preserve"> robocz</w:t>
      </w:r>
      <w:r w:rsidR="00A22D3B">
        <w:rPr>
          <w:rFonts w:cs="Calibri"/>
          <w:i/>
          <w:sz w:val="24"/>
          <w:szCs w:val="24"/>
        </w:rPr>
        <w:t>e</w:t>
      </w:r>
      <w:r w:rsidR="00A22D3B" w:rsidRPr="003A0C3B">
        <w:rPr>
          <w:rFonts w:cs="Calibri"/>
          <w:i/>
          <w:sz w:val="24"/>
          <w:szCs w:val="24"/>
        </w:rPr>
        <w:t>),</w:t>
      </w:r>
      <w:r w:rsidR="00A22D3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liczonych od dokonania zgłoszenia.</w:t>
      </w:r>
    </w:p>
    <w:p w14:paraId="1B68269C" w14:textId="645F04EB" w:rsidR="00715DBD" w:rsidRDefault="00715DBD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</w:t>
      </w:r>
      <w:r w:rsidR="00081091">
        <w:rPr>
          <w:rFonts w:cs="Calibri"/>
          <w:sz w:val="24"/>
          <w:szCs w:val="24"/>
        </w:rPr>
        <w:t>11</w:t>
      </w:r>
      <w:r>
        <w:rPr>
          <w:rFonts w:cs="Calibri"/>
          <w:sz w:val="24"/>
          <w:szCs w:val="24"/>
        </w:rPr>
        <w:t xml:space="preserve"> - </w:t>
      </w:r>
      <w:r>
        <w:rPr>
          <w:rFonts w:cs="Calibri"/>
          <w:b/>
          <w:sz w:val="24"/>
          <w:szCs w:val="24"/>
        </w:rPr>
        <w:t xml:space="preserve">………. godzin roboczych </w:t>
      </w:r>
      <w:r w:rsidR="00A22D3B" w:rsidRPr="003A0C3B">
        <w:rPr>
          <w:rFonts w:cs="Calibri"/>
          <w:i/>
          <w:sz w:val="24"/>
          <w:szCs w:val="24"/>
        </w:rPr>
        <w:t xml:space="preserve">(maksymalnie </w:t>
      </w:r>
      <w:r w:rsidR="00A22D3B">
        <w:rPr>
          <w:rFonts w:cs="Calibri"/>
          <w:i/>
          <w:sz w:val="24"/>
          <w:szCs w:val="24"/>
        </w:rPr>
        <w:t>24</w:t>
      </w:r>
      <w:r w:rsidR="00A22D3B" w:rsidRPr="003A0C3B">
        <w:rPr>
          <w:rFonts w:cs="Calibri"/>
          <w:i/>
          <w:sz w:val="24"/>
          <w:szCs w:val="24"/>
        </w:rPr>
        <w:t xml:space="preserve"> godzin</w:t>
      </w:r>
      <w:r w:rsidR="00A22D3B">
        <w:rPr>
          <w:rFonts w:cs="Calibri"/>
          <w:i/>
          <w:sz w:val="24"/>
          <w:szCs w:val="24"/>
        </w:rPr>
        <w:t>y</w:t>
      </w:r>
      <w:r w:rsidR="00A22D3B" w:rsidRPr="003A0C3B">
        <w:rPr>
          <w:rFonts w:cs="Calibri"/>
          <w:i/>
          <w:sz w:val="24"/>
          <w:szCs w:val="24"/>
        </w:rPr>
        <w:t xml:space="preserve"> robocz</w:t>
      </w:r>
      <w:r w:rsidR="00A22D3B">
        <w:rPr>
          <w:rFonts w:cs="Calibri"/>
          <w:i/>
          <w:sz w:val="24"/>
          <w:szCs w:val="24"/>
        </w:rPr>
        <w:t>e</w:t>
      </w:r>
      <w:r w:rsidR="00A22D3B" w:rsidRPr="003A0C3B">
        <w:rPr>
          <w:rFonts w:cs="Calibri"/>
          <w:i/>
          <w:sz w:val="24"/>
          <w:szCs w:val="24"/>
        </w:rPr>
        <w:t>),</w:t>
      </w:r>
      <w:r w:rsidR="00A22D3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liczonych od dokonania zgłoszenia.</w:t>
      </w:r>
    </w:p>
    <w:p w14:paraId="059DF7BB" w14:textId="6F702AEC" w:rsidR="00715DBD" w:rsidRDefault="00715DBD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</w:t>
      </w:r>
      <w:r w:rsidR="00081091">
        <w:rPr>
          <w:rFonts w:cs="Calibri"/>
          <w:sz w:val="24"/>
          <w:szCs w:val="24"/>
        </w:rPr>
        <w:t>12</w:t>
      </w:r>
      <w:r>
        <w:rPr>
          <w:rFonts w:cs="Calibri"/>
          <w:sz w:val="24"/>
          <w:szCs w:val="24"/>
        </w:rPr>
        <w:t xml:space="preserve"> - </w:t>
      </w:r>
      <w:r>
        <w:rPr>
          <w:rFonts w:cs="Calibri"/>
          <w:b/>
          <w:sz w:val="24"/>
          <w:szCs w:val="24"/>
        </w:rPr>
        <w:t xml:space="preserve">………. godzin roboczych </w:t>
      </w:r>
      <w:r w:rsidR="00A22D3B" w:rsidRPr="003A0C3B">
        <w:rPr>
          <w:rFonts w:cs="Calibri"/>
          <w:i/>
          <w:sz w:val="24"/>
          <w:szCs w:val="24"/>
        </w:rPr>
        <w:t xml:space="preserve">(maksymalnie </w:t>
      </w:r>
      <w:r w:rsidR="00A22D3B">
        <w:rPr>
          <w:rFonts w:cs="Calibri"/>
          <w:i/>
          <w:sz w:val="24"/>
          <w:szCs w:val="24"/>
        </w:rPr>
        <w:t>24</w:t>
      </w:r>
      <w:r w:rsidR="00A22D3B" w:rsidRPr="003A0C3B">
        <w:rPr>
          <w:rFonts w:cs="Calibri"/>
          <w:i/>
          <w:sz w:val="24"/>
          <w:szCs w:val="24"/>
        </w:rPr>
        <w:t xml:space="preserve"> godzin</w:t>
      </w:r>
      <w:r w:rsidR="00A22D3B">
        <w:rPr>
          <w:rFonts w:cs="Calibri"/>
          <w:i/>
          <w:sz w:val="24"/>
          <w:szCs w:val="24"/>
        </w:rPr>
        <w:t>y</w:t>
      </w:r>
      <w:r w:rsidR="00A22D3B" w:rsidRPr="003A0C3B">
        <w:rPr>
          <w:rFonts w:cs="Calibri"/>
          <w:i/>
          <w:sz w:val="24"/>
          <w:szCs w:val="24"/>
        </w:rPr>
        <w:t xml:space="preserve"> robocz</w:t>
      </w:r>
      <w:r w:rsidR="00A22D3B">
        <w:rPr>
          <w:rFonts w:cs="Calibri"/>
          <w:i/>
          <w:sz w:val="24"/>
          <w:szCs w:val="24"/>
        </w:rPr>
        <w:t>e</w:t>
      </w:r>
      <w:r w:rsidR="00A22D3B" w:rsidRPr="003A0C3B">
        <w:rPr>
          <w:rFonts w:cs="Calibri"/>
          <w:i/>
          <w:sz w:val="24"/>
          <w:szCs w:val="24"/>
        </w:rPr>
        <w:t>),</w:t>
      </w:r>
      <w:r w:rsidR="00A22D3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liczonych od dokonania zgłoszenia.</w:t>
      </w:r>
    </w:p>
    <w:p w14:paraId="1835783C" w14:textId="4A9692C9" w:rsidR="00715DBD" w:rsidRDefault="00715DBD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</w:t>
      </w:r>
      <w:r w:rsidR="00081091">
        <w:rPr>
          <w:rFonts w:cs="Calibri"/>
          <w:sz w:val="24"/>
          <w:szCs w:val="24"/>
        </w:rPr>
        <w:t>13</w:t>
      </w:r>
      <w:r>
        <w:rPr>
          <w:rFonts w:cs="Calibri"/>
          <w:sz w:val="24"/>
          <w:szCs w:val="24"/>
        </w:rPr>
        <w:t xml:space="preserve"> - </w:t>
      </w:r>
      <w:r>
        <w:rPr>
          <w:rFonts w:cs="Calibri"/>
          <w:b/>
          <w:sz w:val="24"/>
          <w:szCs w:val="24"/>
        </w:rPr>
        <w:t xml:space="preserve">………. godzin roboczych </w:t>
      </w:r>
      <w:r w:rsidR="00A22D3B" w:rsidRPr="003A0C3B">
        <w:rPr>
          <w:rFonts w:cs="Calibri"/>
          <w:i/>
          <w:sz w:val="24"/>
          <w:szCs w:val="24"/>
        </w:rPr>
        <w:t xml:space="preserve">(maksymalnie </w:t>
      </w:r>
      <w:r w:rsidR="006E07EC">
        <w:rPr>
          <w:rFonts w:cs="Calibri"/>
          <w:i/>
          <w:sz w:val="24"/>
          <w:szCs w:val="24"/>
        </w:rPr>
        <w:t>48</w:t>
      </w:r>
      <w:r w:rsidR="00A22D3B" w:rsidRPr="003A0C3B">
        <w:rPr>
          <w:rFonts w:cs="Calibri"/>
          <w:i/>
          <w:sz w:val="24"/>
          <w:szCs w:val="24"/>
        </w:rPr>
        <w:t xml:space="preserve"> godzin robocz</w:t>
      </w:r>
      <w:r w:rsidR="006E07EC">
        <w:rPr>
          <w:rFonts w:cs="Calibri"/>
          <w:i/>
          <w:sz w:val="24"/>
          <w:szCs w:val="24"/>
        </w:rPr>
        <w:t>ych</w:t>
      </w:r>
      <w:r w:rsidR="00A22D3B" w:rsidRPr="003A0C3B">
        <w:rPr>
          <w:rFonts w:cs="Calibri"/>
          <w:i/>
          <w:sz w:val="24"/>
          <w:szCs w:val="24"/>
        </w:rPr>
        <w:t>),</w:t>
      </w:r>
      <w:r w:rsidR="00A22D3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liczonych od dokonania zgłoszenia.</w:t>
      </w:r>
    </w:p>
    <w:p w14:paraId="56524B38" w14:textId="41A4BB3E" w:rsidR="00715DBD" w:rsidRDefault="00715DBD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</w:t>
      </w:r>
      <w:r w:rsidR="00081091">
        <w:rPr>
          <w:rFonts w:cs="Calibri"/>
          <w:sz w:val="24"/>
          <w:szCs w:val="24"/>
        </w:rPr>
        <w:t>14</w:t>
      </w:r>
      <w:r>
        <w:rPr>
          <w:rFonts w:cs="Calibri"/>
          <w:sz w:val="24"/>
          <w:szCs w:val="24"/>
        </w:rPr>
        <w:t xml:space="preserve"> - </w:t>
      </w:r>
      <w:r>
        <w:rPr>
          <w:rFonts w:cs="Calibri"/>
          <w:b/>
          <w:sz w:val="24"/>
          <w:szCs w:val="24"/>
        </w:rPr>
        <w:t xml:space="preserve">………. godzin roboczych </w:t>
      </w:r>
      <w:r w:rsidR="00A22D3B" w:rsidRPr="003A0C3B">
        <w:rPr>
          <w:rFonts w:cs="Calibri"/>
          <w:i/>
          <w:sz w:val="24"/>
          <w:szCs w:val="24"/>
        </w:rPr>
        <w:t xml:space="preserve">(maksymalnie </w:t>
      </w:r>
      <w:r w:rsidR="00A22D3B">
        <w:rPr>
          <w:rFonts w:cs="Calibri"/>
          <w:i/>
          <w:sz w:val="24"/>
          <w:szCs w:val="24"/>
        </w:rPr>
        <w:t>24</w:t>
      </w:r>
      <w:r w:rsidR="00A22D3B" w:rsidRPr="003A0C3B">
        <w:rPr>
          <w:rFonts w:cs="Calibri"/>
          <w:i/>
          <w:sz w:val="24"/>
          <w:szCs w:val="24"/>
        </w:rPr>
        <w:t xml:space="preserve"> godzin</w:t>
      </w:r>
      <w:r w:rsidR="00A22D3B">
        <w:rPr>
          <w:rFonts w:cs="Calibri"/>
          <w:i/>
          <w:sz w:val="24"/>
          <w:szCs w:val="24"/>
        </w:rPr>
        <w:t>y</w:t>
      </w:r>
      <w:r w:rsidR="00A22D3B" w:rsidRPr="003A0C3B">
        <w:rPr>
          <w:rFonts w:cs="Calibri"/>
          <w:i/>
          <w:sz w:val="24"/>
          <w:szCs w:val="24"/>
        </w:rPr>
        <w:t xml:space="preserve"> robocz</w:t>
      </w:r>
      <w:r w:rsidR="00A22D3B">
        <w:rPr>
          <w:rFonts w:cs="Calibri"/>
          <w:i/>
          <w:sz w:val="24"/>
          <w:szCs w:val="24"/>
        </w:rPr>
        <w:t>e</w:t>
      </w:r>
      <w:r w:rsidR="00A22D3B" w:rsidRPr="003A0C3B">
        <w:rPr>
          <w:rFonts w:cs="Calibri"/>
          <w:i/>
          <w:sz w:val="24"/>
          <w:szCs w:val="24"/>
        </w:rPr>
        <w:t>),</w:t>
      </w:r>
      <w:r w:rsidR="00A22D3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liczonych od dokonania zgłoszenia.</w:t>
      </w:r>
    </w:p>
    <w:p w14:paraId="2DDF1E5D" w14:textId="65482540" w:rsidR="00715DBD" w:rsidRPr="00715DBD" w:rsidRDefault="00715DBD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</w:t>
      </w:r>
      <w:r w:rsidR="00081091">
        <w:rPr>
          <w:rFonts w:cs="Calibri"/>
          <w:sz w:val="24"/>
          <w:szCs w:val="24"/>
        </w:rPr>
        <w:t>15</w:t>
      </w:r>
      <w:r>
        <w:rPr>
          <w:rFonts w:cs="Calibri"/>
          <w:sz w:val="24"/>
          <w:szCs w:val="24"/>
        </w:rPr>
        <w:t xml:space="preserve"> - </w:t>
      </w:r>
      <w:r>
        <w:rPr>
          <w:rFonts w:cs="Calibri"/>
          <w:b/>
          <w:sz w:val="24"/>
          <w:szCs w:val="24"/>
        </w:rPr>
        <w:t xml:space="preserve">………. godzin roboczych </w:t>
      </w:r>
      <w:r w:rsidR="00A22D3B" w:rsidRPr="003A0C3B">
        <w:rPr>
          <w:rFonts w:cs="Calibri"/>
          <w:i/>
          <w:sz w:val="24"/>
          <w:szCs w:val="24"/>
        </w:rPr>
        <w:t xml:space="preserve">(maksymalnie </w:t>
      </w:r>
      <w:r w:rsidR="00A22D3B">
        <w:rPr>
          <w:rFonts w:cs="Calibri"/>
          <w:i/>
          <w:sz w:val="24"/>
          <w:szCs w:val="24"/>
        </w:rPr>
        <w:t>24</w:t>
      </w:r>
      <w:r w:rsidR="00A22D3B" w:rsidRPr="003A0C3B">
        <w:rPr>
          <w:rFonts w:cs="Calibri"/>
          <w:i/>
          <w:sz w:val="24"/>
          <w:szCs w:val="24"/>
        </w:rPr>
        <w:t xml:space="preserve"> godzin</w:t>
      </w:r>
      <w:r w:rsidR="00A22D3B">
        <w:rPr>
          <w:rFonts w:cs="Calibri"/>
          <w:i/>
          <w:sz w:val="24"/>
          <w:szCs w:val="24"/>
        </w:rPr>
        <w:t>y</w:t>
      </w:r>
      <w:r w:rsidR="00A22D3B" w:rsidRPr="003A0C3B">
        <w:rPr>
          <w:rFonts w:cs="Calibri"/>
          <w:i/>
          <w:sz w:val="24"/>
          <w:szCs w:val="24"/>
        </w:rPr>
        <w:t xml:space="preserve"> robocz</w:t>
      </w:r>
      <w:r w:rsidR="00A22D3B">
        <w:rPr>
          <w:rFonts w:cs="Calibri"/>
          <w:i/>
          <w:sz w:val="24"/>
          <w:szCs w:val="24"/>
        </w:rPr>
        <w:t>e</w:t>
      </w:r>
      <w:r w:rsidR="00A22D3B" w:rsidRPr="003A0C3B">
        <w:rPr>
          <w:rFonts w:cs="Calibri"/>
          <w:i/>
          <w:sz w:val="24"/>
          <w:szCs w:val="24"/>
        </w:rPr>
        <w:t>),</w:t>
      </w:r>
      <w:r w:rsidR="00A22D3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liczonych od dokonania zgłoszenia.</w:t>
      </w:r>
    </w:p>
    <w:p w14:paraId="718A1A1F" w14:textId="2B9286E2" w:rsidR="003F0CEB" w:rsidRDefault="003F0CEB" w:rsidP="003F0CEB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Gwarantowany czas naprawy tj. nieodpłatnego usunięcia </w:t>
      </w:r>
      <w:r w:rsidR="001F4B3E">
        <w:rPr>
          <w:rFonts w:cs="Calibri"/>
          <w:sz w:val="24"/>
          <w:szCs w:val="24"/>
        </w:rPr>
        <w:t xml:space="preserve">usterki </w:t>
      </w:r>
      <w:r>
        <w:rPr>
          <w:rFonts w:cs="Calibri"/>
          <w:sz w:val="24"/>
          <w:szCs w:val="24"/>
        </w:rPr>
        <w:t>wynosi</w:t>
      </w:r>
      <w:r w:rsidR="009B05C1">
        <w:rPr>
          <w:rFonts w:cs="Calibri"/>
          <w:sz w:val="24"/>
          <w:szCs w:val="24"/>
        </w:rPr>
        <w:t xml:space="preserve"> (należy </w:t>
      </w:r>
      <w:r w:rsidR="000A0795">
        <w:rPr>
          <w:rFonts w:cs="Calibri"/>
          <w:sz w:val="24"/>
          <w:szCs w:val="24"/>
        </w:rPr>
        <w:t>zaoferować</w:t>
      </w:r>
      <w:r w:rsidR="009B05C1">
        <w:rPr>
          <w:rFonts w:cs="Calibri"/>
          <w:sz w:val="24"/>
          <w:szCs w:val="24"/>
        </w:rPr>
        <w:t xml:space="preserve"> ilość dni roboczych):</w:t>
      </w:r>
    </w:p>
    <w:p w14:paraId="179F89B2" w14:textId="2549447A" w:rsidR="003F0CEB" w:rsidRDefault="003F0CE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1 - </w:t>
      </w:r>
      <w:r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dni</w:t>
      </w:r>
      <w:r w:rsidRPr="003F0CEB">
        <w:rPr>
          <w:rFonts w:cs="Calibri"/>
          <w:b/>
          <w:sz w:val="24"/>
          <w:szCs w:val="24"/>
        </w:rPr>
        <w:t xml:space="preserve">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 w:rsidR="00602E7B">
        <w:rPr>
          <w:rFonts w:cs="Calibri"/>
          <w:i/>
          <w:sz w:val="24"/>
          <w:szCs w:val="24"/>
        </w:rPr>
        <w:t>7</w:t>
      </w:r>
      <w:r>
        <w:rPr>
          <w:rFonts w:cs="Calibri"/>
          <w:i/>
          <w:sz w:val="24"/>
          <w:szCs w:val="24"/>
        </w:rPr>
        <w:t xml:space="preserve"> dni roboczych</w:t>
      </w:r>
      <w:r w:rsidRPr="003F0CEB">
        <w:rPr>
          <w:rFonts w:cs="Calibri"/>
          <w:i/>
          <w:sz w:val="24"/>
          <w:szCs w:val="24"/>
        </w:rPr>
        <w:t>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591F8843" w14:textId="2548CF19" w:rsidR="003F0CEB" w:rsidRDefault="003F0CE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2 - </w:t>
      </w:r>
      <w:r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 w:rsidR="00A67665">
        <w:rPr>
          <w:rFonts w:cs="Calibri"/>
          <w:i/>
          <w:sz w:val="24"/>
          <w:szCs w:val="24"/>
        </w:rPr>
        <w:t>5</w:t>
      </w:r>
      <w:r w:rsidRPr="003F0CEB">
        <w:rPr>
          <w:rFonts w:cs="Calibri"/>
          <w:i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652E4A93" w14:textId="2288632B" w:rsidR="00602E7B" w:rsidRPr="003F0CEB" w:rsidRDefault="00602E7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>
        <w:rPr>
          <w:rFonts w:cs="Calibri"/>
          <w:sz w:val="24"/>
          <w:szCs w:val="24"/>
        </w:rPr>
        <w:t>3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>
        <w:rPr>
          <w:rFonts w:cs="Calibri"/>
          <w:i/>
          <w:sz w:val="24"/>
          <w:szCs w:val="24"/>
        </w:rPr>
        <w:t>7</w:t>
      </w:r>
      <w:r w:rsidRPr="003F0CEB">
        <w:rPr>
          <w:rFonts w:cs="Calibri"/>
          <w:i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3BEFDD8B" w14:textId="75ADF5CC" w:rsidR="00602E7B" w:rsidRPr="003F0CEB" w:rsidRDefault="00602E7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>
        <w:rPr>
          <w:rFonts w:cs="Calibri"/>
          <w:sz w:val="24"/>
          <w:szCs w:val="24"/>
        </w:rPr>
        <w:t>4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>
        <w:rPr>
          <w:rFonts w:cs="Calibri"/>
          <w:i/>
          <w:sz w:val="24"/>
          <w:szCs w:val="24"/>
        </w:rPr>
        <w:t>7</w:t>
      </w:r>
      <w:r w:rsidRPr="003F0CEB">
        <w:rPr>
          <w:rFonts w:cs="Calibri"/>
          <w:i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7C12E5CC" w14:textId="0CB97C4C" w:rsidR="00602E7B" w:rsidRPr="003F0CEB" w:rsidRDefault="00602E7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>
        <w:rPr>
          <w:rFonts w:cs="Calibri"/>
          <w:sz w:val="24"/>
          <w:szCs w:val="24"/>
        </w:rPr>
        <w:t>5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>
        <w:rPr>
          <w:rFonts w:cs="Calibri"/>
          <w:i/>
          <w:sz w:val="24"/>
          <w:szCs w:val="24"/>
        </w:rPr>
        <w:t>7</w:t>
      </w:r>
      <w:r w:rsidRPr="003F0CEB">
        <w:rPr>
          <w:rFonts w:cs="Calibri"/>
          <w:i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7C06CE2C" w14:textId="79E163B8" w:rsidR="00602E7B" w:rsidRPr="003F0CEB" w:rsidRDefault="00602E7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lastRenderedPageBreak/>
        <w:t xml:space="preserve">W Zadaniu nr </w:t>
      </w:r>
      <w:r>
        <w:rPr>
          <w:rFonts w:cs="Calibri"/>
          <w:sz w:val="24"/>
          <w:szCs w:val="24"/>
        </w:rPr>
        <w:t>6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>
        <w:rPr>
          <w:rFonts w:cs="Calibri"/>
          <w:i/>
          <w:sz w:val="24"/>
          <w:szCs w:val="24"/>
        </w:rPr>
        <w:t>7</w:t>
      </w:r>
      <w:r w:rsidRPr="003F0CEB">
        <w:rPr>
          <w:rFonts w:cs="Calibri"/>
          <w:i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2C2072FC" w14:textId="73302597" w:rsidR="00602E7B" w:rsidRPr="003F0CEB" w:rsidRDefault="00602E7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>
        <w:rPr>
          <w:rFonts w:cs="Calibri"/>
          <w:sz w:val="24"/>
          <w:szCs w:val="24"/>
        </w:rPr>
        <w:t>7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>
        <w:rPr>
          <w:rFonts w:cs="Calibri"/>
          <w:i/>
          <w:sz w:val="24"/>
          <w:szCs w:val="24"/>
        </w:rPr>
        <w:t>7</w:t>
      </w:r>
      <w:r w:rsidRPr="003F0CEB">
        <w:rPr>
          <w:rFonts w:cs="Calibri"/>
          <w:i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73E7F0E8" w14:textId="55C2D544" w:rsidR="00602E7B" w:rsidRPr="003F0CEB" w:rsidRDefault="00602E7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>
        <w:rPr>
          <w:rFonts w:cs="Calibri"/>
          <w:sz w:val="24"/>
          <w:szCs w:val="24"/>
        </w:rPr>
        <w:t>8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>
        <w:rPr>
          <w:rFonts w:cs="Calibri"/>
          <w:i/>
          <w:sz w:val="24"/>
          <w:szCs w:val="24"/>
        </w:rPr>
        <w:t>7</w:t>
      </w:r>
      <w:r w:rsidRPr="003F0CEB">
        <w:rPr>
          <w:rFonts w:cs="Calibri"/>
          <w:i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2411D970" w14:textId="75E328EA" w:rsidR="00602E7B" w:rsidRPr="003F0CEB" w:rsidRDefault="00602E7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>
        <w:rPr>
          <w:rFonts w:cs="Calibri"/>
          <w:sz w:val="24"/>
          <w:szCs w:val="24"/>
        </w:rPr>
        <w:t>9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>
        <w:rPr>
          <w:rFonts w:cs="Calibri"/>
          <w:i/>
          <w:sz w:val="24"/>
          <w:szCs w:val="24"/>
        </w:rPr>
        <w:t>7</w:t>
      </w:r>
      <w:r w:rsidRPr="003F0CEB">
        <w:rPr>
          <w:rFonts w:cs="Calibri"/>
          <w:i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5BCF598E" w14:textId="21D4A27B" w:rsidR="00602E7B" w:rsidRPr="003F0CEB" w:rsidRDefault="00602E7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>
        <w:rPr>
          <w:rFonts w:cs="Calibri"/>
          <w:sz w:val="24"/>
          <w:szCs w:val="24"/>
        </w:rPr>
        <w:t>10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>
        <w:rPr>
          <w:rFonts w:cs="Calibri"/>
          <w:i/>
          <w:sz w:val="24"/>
          <w:szCs w:val="24"/>
        </w:rPr>
        <w:t>7</w:t>
      </w:r>
      <w:r w:rsidRPr="003F0CEB">
        <w:rPr>
          <w:rFonts w:cs="Calibri"/>
          <w:i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3CAB7B72" w14:textId="170E4E0A" w:rsidR="00602E7B" w:rsidRPr="003F0CEB" w:rsidRDefault="00602E7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>
        <w:rPr>
          <w:rFonts w:cs="Calibri"/>
          <w:sz w:val="24"/>
          <w:szCs w:val="24"/>
        </w:rPr>
        <w:t>11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>
        <w:rPr>
          <w:rFonts w:cs="Calibri"/>
          <w:i/>
          <w:sz w:val="24"/>
          <w:szCs w:val="24"/>
        </w:rPr>
        <w:t>7</w:t>
      </w:r>
      <w:r w:rsidRPr="003F0CEB">
        <w:rPr>
          <w:rFonts w:cs="Calibri"/>
          <w:i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19AB9C9B" w14:textId="3CBDAC90" w:rsidR="00602E7B" w:rsidRPr="003F0CEB" w:rsidRDefault="00602E7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>
        <w:rPr>
          <w:rFonts w:cs="Calibri"/>
          <w:sz w:val="24"/>
          <w:szCs w:val="24"/>
        </w:rPr>
        <w:t>12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>
        <w:rPr>
          <w:rFonts w:cs="Calibri"/>
          <w:i/>
          <w:sz w:val="24"/>
          <w:szCs w:val="24"/>
        </w:rPr>
        <w:t>7</w:t>
      </w:r>
      <w:r w:rsidRPr="003F0CEB">
        <w:rPr>
          <w:rFonts w:cs="Calibri"/>
          <w:i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67A3B821" w14:textId="537B7EF4" w:rsidR="00602E7B" w:rsidRPr="003F0CEB" w:rsidRDefault="00602E7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>
        <w:rPr>
          <w:rFonts w:cs="Calibri"/>
          <w:sz w:val="24"/>
          <w:szCs w:val="24"/>
        </w:rPr>
        <w:t>13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 w:rsidR="00BF44B5">
        <w:rPr>
          <w:rFonts w:cs="Calibri"/>
          <w:i/>
          <w:sz w:val="24"/>
          <w:szCs w:val="24"/>
        </w:rPr>
        <w:t>5</w:t>
      </w:r>
      <w:r w:rsidRPr="003F0CEB">
        <w:rPr>
          <w:rFonts w:cs="Calibri"/>
          <w:i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0EDBB151" w14:textId="283A70E3" w:rsidR="00602E7B" w:rsidRPr="003F0CEB" w:rsidRDefault="00602E7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>
        <w:rPr>
          <w:rFonts w:cs="Calibri"/>
          <w:sz w:val="24"/>
          <w:szCs w:val="24"/>
        </w:rPr>
        <w:t>14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>
        <w:rPr>
          <w:rFonts w:cs="Calibri"/>
          <w:i/>
          <w:sz w:val="24"/>
          <w:szCs w:val="24"/>
        </w:rPr>
        <w:t>7</w:t>
      </w:r>
      <w:r w:rsidRPr="003F0CEB">
        <w:rPr>
          <w:rFonts w:cs="Calibri"/>
          <w:i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08EC1D57" w14:textId="0EE3D616" w:rsidR="00602E7B" w:rsidRPr="00602E7B" w:rsidRDefault="00602E7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>
        <w:rPr>
          <w:rFonts w:cs="Calibri"/>
          <w:sz w:val="24"/>
          <w:szCs w:val="24"/>
        </w:rPr>
        <w:t>15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>
        <w:rPr>
          <w:rFonts w:cs="Calibri"/>
          <w:i/>
          <w:sz w:val="24"/>
          <w:szCs w:val="24"/>
        </w:rPr>
        <w:t>7</w:t>
      </w:r>
      <w:r w:rsidRPr="003F0CEB">
        <w:rPr>
          <w:rFonts w:cs="Calibri"/>
          <w:i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3692541F" w14:textId="79BE5D55" w:rsidR="00863D97" w:rsidRPr="00C17FB4" w:rsidRDefault="00C17FB4" w:rsidP="001E2883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jc w:val="both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1225ED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jc w:val="both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1BA58B60" w:rsidR="00EF7710" w:rsidRDefault="00EF7710" w:rsidP="001225ED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30C60">
        <w:rPr>
          <w:rFonts w:cs="Calibri"/>
          <w:bCs/>
          <w:sz w:val="24"/>
          <w:szCs w:val="24"/>
          <w:lang w:eastAsia="pl-PL"/>
        </w:rPr>
      </w:r>
      <w:r w:rsidR="00830C60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 podatkowego.</w:t>
      </w:r>
    </w:p>
    <w:p w14:paraId="4BCCD76D" w14:textId="4F1157F9" w:rsidR="00EF7710" w:rsidRPr="00BB5586" w:rsidRDefault="00EF7710" w:rsidP="001225ED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30C60">
        <w:rPr>
          <w:rFonts w:cs="Calibri"/>
          <w:bCs/>
          <w:sz w:val="24"/>
          <w:szCs w:val="24"/>
          <w:lang w:eastAsia="pl-PL"/>
        </w:rPr>
      </w:r>
      <w:r w:rsidR="00830C60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741ADB">
      <w:pPr>
        <w:spacing w:after="0" w:line="360" w:lineRule="auto"/>
        <w:ind w:left="709"/>
        <w:jc w:val="both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1225ED">
      <w:pPr>
        <w:numPr>
          <w:ilvl w:val="0"/>
          <w:numId w:val="15"/>
        </w:numPr>
        <w:spacing w:after="12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1225ED">
      <w:pPr>
        <w:numPr>
          <w:ilvl w:val="0"/>
          <w:numId w:val="17"/>
        </w:numPr>
        <w:spacing w:after="12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30C60">
        <w:rPr>
          <w:rFonts w:cs="Calibri"/>
          <w:bCs/>
          <w:sz w:val="24"/>
          <w:szCs w:val="24"/>
          <w:lang w:eastAsia="pl-PL"/>
        </w:rPr>
      </w:r>
      <w:r w:rsidR="00830C60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610F6B">
      <w:pPr>
        <w:numPr>
          <w:ilvl w:val="0"/>
          <w:numId w:val="17"/>
        </w:numPr>
        <w:spacing w:after="12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30C60">
        <w:rPr>
          <w:rFonts w:cs="Calibri"/>
          <w:bCs/>
          <w:sz w:val="24"/>
          <w:szCs w:val="24"/>
          <w:lang w:eastAsia="pl-PL"/>
        </w:rPr>
      </w:r>
      <w:r w:rsidR="00830C60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2F7FAF" w:rsidRDefault="00EF7710" w:rsidP="00250AD8">
      <w:pPr>
        <w:spacing w:after="0" w:line="360" w:lineRule="auto"/>
        <w:ind w:firstLine="567"/>
        <w:jc w:val="both"/>
        <w:rPr>
          <w:rFonts w:cs="Calibri"/>
          <w:b/>
          <w:sz w:val="20"/>
          <w:szCs w:val="20"/>
          <w:lang w:eastAsia="pl-PL"/>
        </w:rPr>
      </w:pPr>
      <w:r w:rsidRPr="002F7FAF">
        <w:rPr>
          <w:rFonts w:cs="Calibri"/>
          <w:b/>
          <w:sz w:val="20"/>
          <w:szCs w:val="20"/>
          <w:u w:val="single"/>
          <w:lang w:eastAsia="pl-PL"/>
        </w:rPr>
        <w:t>Uwaga:</w:t>
      </w:r>
      <w:r w:rsidRPr="002F7FAF">
        <w:rPr>
          <w:rFonts w:cs="Calibri"/>
          <w:b/>
          <w:sz w:val="20"/>
          <w:szCs w:val="20"/>
          <w:lang w:eastAsia="pl-PL"/>
        </w:rPr>
        <w:t xml:space="preserve"> </w:t>
      </w:r>
    </w:p>
    <w:p w14:paraId="08868A46" w14:textId="29A273AB" w:rsidR="00EF7710" w:rsidRPr="002F7FAF" w:rsidRDefault="00EF7710" w:rsidP="00741ADB">
      <w:pPr>
        <w:spacing w:after="0" w:line="360" w:lineRule="auto"/>
        <w:ind w:left="567"/>
        <w:jc w:val="both"/>
        <w:rPr>
          <w:rFonts w:cs="Calibri"/>
          <w:sz w:val="20"/>
          <w:szCs w:val="20"/>
          <w:lang w:eastAsia="pl-PL"/>
        </w:rPr>
      </w:pPr>
      <w:r w:rsidRPr="002F7FAF">
        <w:rPr>
          <w:rFonts w:cs="Calibri"/>
          <w:sz w:val="20"/>
          <w:szCs w:val="20"/>
          <w:lang w:eastAsia="pl-PL"/>
        </w:rPr>
        <w:t xml:space="preserve">W przypadku, gdy </w:t>
      </w:r>
      <w:r w:rsidR="002F7FAF">
        <w:rPr>
          <w:rFonts w:cs="Calibri"/>
          <w:sz w:val="20"/>
          <w:szCs w:val="20"/>
          <w:lang w:eastAsia="pl-PL"/>
        </w:rPr>
        <w:t>W</w:t>
      </w:r>
      <w:r w:rsidRPr="002F7FAF">
        <w:rPr>
          <w:rFonts w:cs="Calibri"/>
          <w:sz w:val="20"/>
          <w:szCs w:val="20"/>
          <w:lang w:eastAsia="pl-PL"/>
        </w:rPr>
        <w:t xml:space="preserve">ykonawca nie wypełni niniejszych danych lub zaznaczy „Nie zamierzam(-y)  powierzyć podwykonawcom żadnej części zamówienia”, </w:t>
      </w:r>
      <w:r w:rsidR="002F7FAF">
        <w:rPr>
          <w:rFonts w:cs="Calibri"/>
          <w:sz w:val="20"/>
          <w:szCs w:val="20"/>
          <w:lang w:eastAsia="pl-PL"/>
        </w:rPr>
        <w:t>Z</w:t>
      </w:r>
      <w:r w:rsidRPr="002F7FAF">
        <w:rPr>
          <w:rFonts w:cs="Calibri"/>
          <w:sz w:val="20"/>
          <w:szCs w:val="20"/>
          <w:lang w:eastAsia="pl-PL"/>
        </w:rPr>
        <w:t xml:space="preserve">amawiający uzna, iż </w:t>
      </w:r>
      <w:r w:rsidR="002F7FAF">
        <w:rPr>
          <w:rFonts w:cs="Calibri"/>
          <w:sz w:val="20"/>
          <w:szCs w:val="20"/>
          <w:lang w:eastAsia="pl-PL"/>
        </w:rPr>
        <w:t>W</w:t>
      </w:r>
      <w:r w:rsidRPr="002F7FAF">
        <w:rPr>
          <w:rFonts w:cs="Calibri"/>
          <w:sz w:val="20"/>
          <w:szCs w:val="20"/>
          <w:lang w:eastAsia="pl-PL"/>
        </w:rPr>
        <w:t>ykonawca zamierza wykonać całość zamówienia bez udziału Podwykonawców.</w:t>
      </w:r>
    </w:p>
    <w:p w14:paraId="7B1AD544" w14:textId="7D8ED924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>, zwłaszcza załącznikiem nr 2.1 do SWZ</w:t>
      </w:r>
      <w:r w:rsidR="002D3711">
        <w:rPr>
          <w:rFonts w:cs="Calibri"/>
          <w:sz w:val="24"/>
          <w:szCs w:val="24"/>
          <w:lang w:eastAsia="pl-PL"/>
        </w:rPr>
        <w:t xml:space="preserve"> (Parametry techniczne przedmiotu zamówienia / Przedmiotowe środki dowodowe). </w:t>
      </w:r>
      <w:r w:rsidR="000453DF">
        <w:rPr>
          <w:rFonts w:cs="Calibri"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24F70704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1190309C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lastRenderedPageBreak/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69361D">
        <w:rPr>
          <w:rFonts w:cs="Calibri"/>
          <w:b/>
          <w:bCs/>
          <w:sz w:val="24"/>
          <w:szCs w:val="24"/>
          <w:lang w:eastAsia="pl-PL"/>
        </w:rPr>
        <w:t>9</w:t>
      </w:r>
      <w:r w:rsidRPr="00BB4F19">
        <w:rPr>
          <w:rFonts w:cs="Calibri"/>
          <w:b/>
          <w:bCs/>
          <w:sz w:val="24"/>
          <w:szCs w:val="24"/>
          <w:lang w:eastAsia="pl-PL"/>
        </w:rPr>
        <w:t>0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4B40D9BE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(z podziałem na poszczególne zadania częściowe),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1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DA3B6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my się do jej podpisania </w:t>
      </w:r>
      <w:r w:rsidR="000C5BC0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6C7BA7D9" w:rsidR="00EF7710" w:rsidRPr="00A12BA4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bookmarkStart w:id="2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2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63DB5E3B" w14:textId="11D943F4" w:rsidR="00C753F6" w:rsidRPr="00C753F6" w:rsidRDefault="00C753F6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zaoferowany sprzęt/sprzęty będą:</w:t>
      </w:r>
    </w:p>
    <w:p w14:paraId="57109C17" w14:textId="3E2DE34E" w:rsidR="00C753F6" w:rsidRPr="00C753F6" w:rsidRDefault="00C753F6" w:rsidP="00757522">
      <w:pPr>
        <w:numPr>
          <w:ilvl w:val="0"/>
          <w:numId w:val="34"/>
        </w:num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C753F6">
        <w:rPr>
          <w:rFonts w:cs="Calibri"/>
          <w:sz w:val="24"/>
          <w:szCs w:val="24"/>
          <w:lang w:eastAsia="pl-PL"/>
        </w:rPr>
        <w:t>pochodzić z autoryzowanego kanału dystrybucji;</w:t>
      </w:r>
    </w:p>
    <w:p w14:paraId="6059BF85" w14:textId="77A4A224" w:rsidR="00C753F6" w:rsidRPr="00525B2E" w:rsidRDefault="00525B2E" w:rsidP="00757522">
      <w:pPr>
        <w:numPr>
          <w:ilvl w:val="0"/>
          <w:numId w:val="3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posiadać indywidualny numer fabryczny (jeżeli dotyczy);</w:t>
      </w:r>
    </w:p>
    <w:p w14:paraId="01ED2AA4" w14:textId="5851017F" w:rsidR="00525B2E" w:rsidRPr="00525B2E" w:rsidRDefault="00525B2E" w:rsidP="00757522">
      <w:pPr>
        <w:numPr>
          <w:ilvl w:val="0"/>
          <w:numId w:val="3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wolne od wad fizycznych i prawnych;</w:t>
      </w:r>
    </w:p>
    <w:p w14:paraId="4EEE30C2" w14:textId="77777777" w:rsidR="0072767D" w:rsidRPr="0072767D" w:rsidRDefault="00525B2E" w:rsidP="00757522">
      <w:pPr>
        <w:numPr>
          <w:ilvl w:val="0"/>
          <w:numId w:val="3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zapakowane w oryginalne opakowani</w:t>
      </w:r>
      <w:r w:rsidR="005B1CD6">
        <w:rPr>
          <w:rFonts w:cs="Calibri"/>
          <w:sz w:val="24"/>
          <w:szCs w:val="24"/>
          <w:lang w:eastAsia="pl-PL"/>
        </w:rPr>
        <w:t>e</w:t>
      </w:r>
      <w:r w:rsidR="0072767D">
        <w:rPr>
          <w:rFonts w:cs="Calibri"/>
          <w:sz w:val="24"/>
          <w:szCs w:val="24"/>
          <w:lang w:eastAsia="pl-PL"/>
        </w:rPr>
        <w:t>;</w:t>
      </w:r>
    </w:p>
    <w:p w14:paraId="28279203" w14:textId="77777777" w:rsidR="0072767D" w:rsidRPr="0072767D" w:rsidRDefault="0072767D" w:rsidP="00757522">
      <w:pPr>
        <w:numPr>
          <w:ilvl w:val="0"/>
          <w:numId w:val="3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nowe, aktualnie produkowane, nieużywane w jakimkolwiek laboratorium oraz nieeksponowane na konferencjach lub imprezach targowych;</w:t>
      </w:r>
    </w:p>
    <w:p w14:paraId="36B3463F" w14:textId="393607B4" w:rsidR="00525B2E" w:rsidRDefault="0072767D" w:rsidP="00757522">
      <w:pPr>
        <w:numPr>
          <w:ilvl w:val="0"/>
          <w:numId w:val="3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</w:t>
      </w:r>
      <w:r w:rsidR="00525B2E">
        <w:rPr>
          <w:rFonts w:cs="Calibri"/>
          <w:sz w:val="24"/>
          <w:szCs w:val="24"/>
          <w:lang w:eastAsia="pl-PL"/>
        </w:rPr>
        <w:t xml:space="preserve"> </w:t>
      </w:r>
    </w:p>
    <w:p w14:paraId="0A942BD5" w14:textId="5DA37C10" w:rsidR="00301DB7" w:rsidRDefault="00301DB7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Oświadczam/Oświadczamy*</w:t>
      </w:r>
      <w:r>
        <w:rPr>
          <w:rFonts w:cs="Calibri"/>
          <w:sz w:val="24"/>
          <w:szCs w:val="24"/>
          <w:lang w:eastAsia="pl-PL"/>
        </w:rPr>
        <w:t xml:space="preserve">, że zaoferowany sprzęt/sprzęty będą oznakowane znakiem CE. </w:t>
      </w:r>
    </w:p>
    <w:p w14:paraId="5EE331FB" w14:textId="4EE11A83" w:rsidR="00A12BA4" w:rsidRPr="00A12BA4" w:rsidRDefault="00A12BA4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wraz z dostawą sprzętu do </w:t>
      </w:r>
      <w:r w:rsidR="0085075E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>, dostarczę</w:t>
      </w:r>
      <w:r w:rsidR="004707A6">
        <w:rPr>
          <w:rFonts w:cs="Calibri"/>
          <w:sz w:val="24"/>
          <w:szCs w:val="24"/>
          <w:lang w:eastAsia="pl-PL"/>
        </w:rPr>
        <w:t>/my</w:t>
      </w:r>
      <w:r>
        <w:rPr>
          <w:rFonts w:cs="Calibri"/>
          <w:sz w:val="24"/>
          <w:szCs w:val="24"/>
          <w:lang w:eastAsia="pl-PL"/>
        </w:rPr>
        <w:t xml:space="preserve"> odpowiednio</w:t>
      </w:r>
      <w:r w:rsidR="00986086">
        <w:rPr>
          <w:rFonts w:cs="Calibri"/>
          <w:sz w:val="24"/>
          <w:szCs w:val="24"/>
          <w:lang w:eastAsia="pl-PL"/>
        </w:rPr>
        <w:t xml:space="preserve"> (zgodnie z zapisami SWZ)</w:t>
      </w:r>
      <w:r>
        <w:rPr>
          <w:rFonts w:cs="Calibri"/>
          <w:sz w:val="24"/>
          <w:szCs w:val="24"/>
          <w:lang w:eastAsia="pl-PL"/>
        </w:rPr>
        <w:t>:</w:t>
      </w:r>
    </w:p>
    <w:p w14:paraId="198CC53D" w14:textId="6AC20C23" w:rsidR="00A12BA4" w:rsidRPr="00D27304" w:rsidRDefault="00D27304" w:rsidP="00757522">
      <w:pPr>
        <w:numPr>
          <w:ilvl w:val="0"/>
          <w:numId w:val="22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instrukcję obsługi sprzętu</w:t>
      </w:r>
      <w:r w:rsidR="00301DB7">
        <w:rPr>
          <w:rFonts w:cs="Calibri"/>
          <w:sz w:val="24"/>
          <w:szCs w:val="24"/>
          <w:lang w:eastAsia="pl-PL"/>
        </w:rPr>
        <w:t xml:space="preserve"> w wymaganym przez Zamawiającego języku</w:t>
      </w:r>
      <w:r w:rsidR="00986086">
        <w:rPr>
          <w:rFonts w:cs="Calibri"/>
          <w:sz w:val="24"/>
          <w:szCs w:val="24"/>
          <w:lang w:eastAsia="pl-PL"/>
        </w:rPr>
        <w:t>/językach</w:t>
      </w:r>
      <w:r w:rsidR="003C7DF1">
        <w:rPr>
          <w:rFonts w:cs="Calibri"/>
          <w:sz w:val="24"/>
          <w:szCs w:val="24"/>
          <w:lang w:eastAsia="pl-PL"/>
        </w:rPr>
        <w:t xml:space="preserve"> </w:t>
      </w:r>
      <w:r w:rsidR="0085075E">
        <w:rPr>
          <w:rFonts w:cs="Calibri"/>
          <w:sz w:val="24"/>
          <w:szCs w:val="24"/>
          <w:lang w:eastAsia="pl-PL"/>
        </w:rPr>
        <w:t>(dotyczy odpowiednio każdego</w:t>
      </w:r>
      <w:r w:rsidR="00FC33CF">
        <w:rPr>
          <w:rFonts w:cs="Calibri"/>
          <w:sz w:val="24"/>
          <w:szCs w:val="24"/>
          <w:lang w:eastAsia="pl-PL"/>
        </w:rPr>
        <w:t xml:space="preserve"> sprzętu w konkretnym zadaniu</w:t>
      </w:r>
      <w:r w:rsidR="0085075E">
        <w:rPr>
          <w:rFonts w:cs="Calibri"/>
          <w:sz w:val="24"/>
          <w:szCs w:val="24"/>
          <w:lang w:eastAsia="pl-PL"/>
        </w:rPr>
        <w:t>);</w:t>
      </w:r>
    </w:p>
    <w:p w14:paraId="64247ADD" w14:textId="7DA1FAF5" w:rsidR="00986086" w:rsidRPr="00986086" w:rsidRDefault="00986086" w:rsidP="00757522">
      <w:pPr>
        <w:numPr>
          <w:ilvl w:val="0"/>
          <w:numId w:val="22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lastRenderedPageBreak/>
        <w:t>oprogramowanie i jego instrukcję obsługi w wymaganym przez Zamawiającego języku/językach (dotyczy Zad. nr 9, 12 i 13);</w:t>
      </w:r>
    </w:p>
    <w:p w14:paraId="1FB57E55" w14:textId="52CB8119" w:rsidR="00C90FD7" w:rsidRPr="00C90FD7" w:rsidRDefault="00D27304" w:rsidP="00757522">
      <w:pPr>
        <w:numPr>
          <w:ilvl w:val="0"/>
          <w:numId w:val="22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dokument gwarancyjny zgodny z wymogami SWZ oraz wzorem umowy oraz oryginalną gwarancję producenta (o ile producent wystawia gwarancję)</w:t>
      </w:r>
      <w:r w:rsidR="0085075E">
        <w:rPr>
          <w:rFonts w:cs="Calibri"/>
          <w:sz w:val="24"/>
          <w:szCs w:val="24"/>
          <w:lang w:eastAsia="pl-PL"/>
        </w:rPr>
        <w:t xml:space="preserve">, </w:t>
      </w:r>
    </w:p>
    <w:p w14:paraId="4E285917" w14:textId="39A6B3FF" w:rsidR="00D27304" w:rsidRDefault="0085075E" w:rsidP="00C90FD7">
      <w:pPr>
        <w:spacing w:after="0" w:line="360" w:lineRule="auto"/>
        <w:ind w:left="1071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(dotyczy odpowiednio </w:t>
      </w:r>
      <w:r w:rsidR="005407BF">
        <w:rPr>
          <w:rFonts w:cs="Calibri"/>
          <w:sz w:val="24"/>
          <w:szCs w:val="24"/>
          <w:lang w:eastAsia="pl-PL"/>
        </w:rPr>
        <w:t>każdego sprzętu w konkretnym zadaniu</w:t>
      </w:r>
      <w:r>
        <w:rPr>
          <w:rFonts w:cs="Calibri"/>
          <w:sz w:val="24"/>
          <w:szCs w:val="24"/>
          <w:lang w:eastAsia="pl-PL"/>
        </w:rPr>
        <w:t>)</w:t>
      </w:r>
      <w:r w:rsidR="00301DB7">
        <w:rPr>
          <w:rFonts w:cs="Calibri"/>
          <w:sz w:val="24"/>
          <w:szCs w:val="24"/>
          <w:lang w:eastAsia="pl-PL"/>
        </w:rPr>
        <w:t>;</w:t>
      </w:r>
    </w:p>
    <w:p w14:paraId="3B17831C" w14:textId="72356A96" w:rsidR="00301DB7" w:rsidRPr="00C753F6" w:rsidRDefault="00301DB7" w:rsidP="00757522">
      <w:pPr>
        <w:numPr>
          <w:ilvl w:val="0"/>
          <w:numId w:val="22"/>
        </w:num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301DB7">
        <w:rPr>
          <w:rFonts w:cs="Calibri"/>
          <w:sz w:val="24"/>
          <w:szCs w:val="24"/>
          <w:lang w:eastAsia="pl-PL"/>
        </w:rPr>
        <w:t xml:space="preserve">deklarację zgodności CE (dotyczy odpowiednio </w:t>
      </w:r>
      <w:r w:rsidR="005407BF">
        <w:rPr>
          <w:rFonts w:cs="Calibri"/>
          <w:sz w:val="24"/>
          <w:szCs w:val="24"/>
          <w:lang w:eastAsia="pl-PL"/>
        </w:rPr>
        <w:t>każdego sprzętu w konkretnym zadaniu</w:t>
      </w:r>
      <w:r w:rsidRPr="00301DB7">
        <w:rPr>
          <w:rFonts w:cs="Calibri"/>
          <w:sz w:val="24"/>
          <w:szCs w:val="24"/>
          <w:lang w:eastAsia="pl-PL"/>
        </w:rPr>
        <w:t>)</w:t>
      </w:r>
      <w:r w:rsidR="00C753F6">
        <w:rPr>
          <w:rFonts w:cs="Calibri"/>
          <w:sz w:val="24"/>
          <w:szCs w:val="24"/>
          <w:lang w:eastAsia="pl-PL"/>
        </w:rPr>
        <w:t>.</w:t>
      </w:r>
    </w:p>
    <w:p w14:paraId="79449544" w14:textId="7568C5EF" w:rsidR="0046038F" w:rsidRDefault="0046038F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Oświadczam/Oświadczamy</w:t>
      </w:r>
      <w:r w:rsidR="00B86ACC">
        <w:rPr>
          <w:rFonts w:cs="Calibri"/>
          <w:b/>
          <w:sz w:val="24"/>
          <w:szCs w:val="24"/>
          <w:lang w:eastAsia="pl-PL"/>
        </w:rPr>
        <w:t>*</w:t>
      </w:r>
      <w:r>
        <w:rPr>
          <w:rFonts w:cs="Calibri"/>
          <w:b/>
          <w:sz w:val="24"/>
          <w:szCs w:val="24"/>
          <w:lang w:eastAsia="pl-PL"/>
        </w:rPr>
        <w:t xml:space="preserve">, </w:t>
      </w:r>
      <w:r>
        <w:rPr>
          <w:rFonts w:cs="Calibri"/>
          <w:sz w:val="24"/>
          <w:szCs w:val="24"/>
          <w:lang w:eastAsia="pl-PL"/>
        </w:rPr>
        <w:t xml:space="preserve">iż zobowiązuję/zobowiązujemy się </w:t>
      </w:r>
      <w:r>
        <w:rPr>
          <w:rFonts w:cs="Calibri"/>
          <w:sz w:val="24"/>
          <w:szCs w:val="24"/>
        </w:rPr>
        <w:t>po dostarczeniu, instalacji i uruchomieniu sprzętu/sprzętów do przeprowadzenia</w:t>
      </w:r>
      <w:r w:rsidR="007664C7">
        <w:rPr>
          <w:rFonts w:cs="Calibri"/>
          <w:sz w:val="24"/>
          <w:szCs w:val="24"/>
        </w:rPr>
        <w:t xml:space="preserve"> (</w:t>
      </w:r>
      <w:r w:rsidR="00547791">
        <w:rPr>
          <w:rFonts w:cs="Calibri"/>
          <w:sz w:val="24"/>
          <w:szCs w:val="24"/>
        </w:rPr>
        <w:t>w tych zadaniach</w:t>
      </w:r>
      <w:r w:rsidR="00C66C35">
        <w:rPr>
          <w:rFonts w:cs="Calibri"/>
          <w:sz w:val="24"/>
          <w:szCs w:val="24"/>
        </w:rPr>
        <w:t xml:space="preserve"> </w:t>
      </w:r>
      <w:r w:rsidR="00A74048">
        <w:rPr>
          <w:rFonts w:cs="Calibri"/>
          <w:sz w:val="24"/>
          <w:szCs w:val="24"/>
        </w:rPr>
        <w:br/>
      </w:r>
      <w:r w:rsidR="00C66C35">
        <w:rPr>
          <w:rFonts w:cs="Calibri"/>
          <w:sz w:val="24"/>
          <w:szCs w:val="24"/>
        </w:rPr>
        <w:t>i w odniesieniu do konkretnych sprzętów,</w:t>
      </w:r>
      <w:r w:rsidR="00547791">
        <w:rPr>
          <w:rFonts w:cs="Calibri"/>
          <w:sz w:val="24"/>
          <w:szCs w:val="24"/>
        </w:rPr>
        <w:t xml:space="preserve"> gdzie jest to wymagane)</w:t>
      </w:r>
      <w:r>
        <w:rPr>
          <w:rFonts w:cs="Calibri"/>
          <w:sz w:val="24"/>
          <w:szCs w:val="24"/>
        </w:rPr>
        <w:t xml:space="preserve"> Instruktażu </w:t>
      </w:r>
      <w:r w:rsidR="00A74048">
        <w:rPr>
          <w:rFonts w:cs="Calibri"/>
          <w:sz w:val="24"/>
          <w:szCs w:val="24"/>
        </w:rPr>
        <w:br/>
      </w:r>
      <w:r>
        <w:rPr>
          <w:rFonts w:cs="Calibri"/>
          <w:sz w:val="24"/>
          <w:szCs w:val="24"/>
        </w:rPr>
        <w:t>w języku polskim z zakresu obsługi, działania</w:t>
      </w:r>
      <w:r w:rsidR="00C66C35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i konserwacji sprzętu/sprzętów (dotyczy odpowiednio wybranych zadań częściowych, o których mowa w SWZ). </w:t>
      </w:r>
    </w:p>
    <w:p w14:paraId="74465FBB" w14:textId="005EC480" w:rsidR="000E2779" w:rsidRDefault="000E2779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Oświadczam/Oświadczamy</w:t>
      </w:r>
      <w:r w:rsidR="00B86ACC">
        <w:rPr>
          <w:rFonts w:cs="Calibri"/>
          <w:b/>
          <w:sz w:val="24"/>
          <w:szCs w:val="24"/>
          <w:lang w:eastAsia="pl-PL"/>
        </w:rPr>
        <w:t>*</w:t>
      </w:r>
      <w:r>
        <w:rPr>
          <w:rFonts w:cs="Calibri"/>
          <w:b/>
          <w:sz w:val="24"/>
          <w:szCs w:val="24"/>
          <w:lang w:eastAsia="pl-PL"/>
        </w:rPr>
        <w:t xml:space="preserve">, </w:t>
      </w:r>
      <w:r>
        <w:rPr>
          <w:rFonts w:cs="Calibri"/>
          <w:sz w:val="24"/>
          <w:szCs w:val="24"/>
          <w:lang w:eastAsia="pl-PL"/>
        </w:rPr>
        <w:t>że w przypadku, gdy zaoferowany w ofercie Autoklaw (poz. 1.1 w Zadaniu nr 1) wymaga rejestracji w Urzędzie Dozoru Technicznego</w:t>
      </w:r>
      <w:r w:rsidR="00B22EE1">
        <w:rPr>
          <w:rFonts w:cs="Calibri"/>
          <w:sz w:val="24"/>
          <w:szCs w:val="24"/>
          <w:lang w:eastAsia="pl-PL"/>
        </w:rPr>
        <w:t xml:space="preserve">, to zobowiązuję się/zobowiązujemy się </w:t>
      </w:r>
      <w:r>
        <w:rPr>
          <w:rFonts w:cs="Calibri"/>
          <w:sz w:val="24"/>
          <w:szCs w:val="24"/>
        </w:rPr>
        <w:t>wraz z dostawą Autoklawu dostarczy</w:t>
      </w:r>
      <w:r w:rsidR="00B22EE1">
        <w:rPr>
          <w:rFonts w:cs="Calibri"/>
          <w:sz w:val="24"/>
          <w:szCs w:val="24"/>
        </w:rPr>
        <w:t>ć</w:t>
      </w:r>
      <w:r>
        <w:rPr>
          <w:rFonts w:cs="Calibri"/>
          <w:sz w:val="24"/>
          <w:szCs w:val="24"/>
        </w:rPr>
        <w:t xml:space="preserve"> Zamawiającemu dokumenty (w 2 egzemplarzach) do rejestracji w UDT, zgodnie </w:t>
      </w:r>
      <w:r w:rsidR="00B22EE1">
        <w:rPr>
          <w:rFonts w:cs="Calibri"/>
          <w:sz w:val="24"/>
          <w:szCs w:val="24"/>
        </w:rPr>
        <w:br/>
      </w:r>
      <w:r>
        <w:rPr>
          <w:rFonts w:cs="Calibri"/>
          <w:sz w:val="24"/>
          <w:szCs w:val="24"/>
        </w:rPr>
        <w:t xml:space="preserve">z wymogami ustawy z dnia 21 grudnia 2000 r. o dozorze technicznym (t. j. Dz. U. </w:t>
      </w:r>
      <w:r w:rsidR="00D5035A">
        <w:rPr>
          <w:rFonts w:cs="Calibri"/>
          <w:sz w:val="24"/>
          <w:szCs w:val="24"/>
        </w:rPr>
        <w:br/>
      </w:r>
      <w:r>
        <w:rPr>
          <w:rFonts w:cs="Calibri"/>
          <w:sz w:val="24"/>
          <w:szCs w:val="24"/>
        </w:rPr>
        <w:t>z 2022 r., poz. 1514)</w:t>
      </w:r>
      <w:r w:rsidR="00B22EE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 Rozporządzeniem Ministra Rozwoju i Technologii z dnia 17 grudnia 2021 r.</w:t>
      </w:r>
      <w:r w:rsidR="00B22EE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(Dz. U. z 2022 r., poz. 68) w sprawie warunków technicznych dozoru technicznego dla niektórych urządzeń ciśnieniowych podlegających dozorowi technicznemu</w:t>
      </w:r>
      <w:r w:rsidR="009C2687">
        <w:rPr>
          <w:rFonts w:cs="Calibri"/>
          <w:sz w:val="24"/>
          <w:szCs w:val="24"/>
        </w:rPr>
        <w:t xml:space="preserve"> (niniejsze oświadczenie dotyczy Zadania nr 1). </w:t>
      </w:r>
    </w:p>
    <w:p w14:paraId="740E7963" w14:textId="7B728ADE" w:rsidR="00BA386E" w:rsidRDefault="00BA386E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Lokalizacja serwisu gwarancyjnego:</w:t>
      </w:r>
    </w:p>
    <w:p w14:paraId="696EEF6C" w14:textId="06FC05DB" w:rsidR="007B6E28" w:rsidRDefault="007B6E28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1:</w:t>
      </w:r>
    </w:p>
    <w:p w14:paraId="3E5E23B3" w14:textId="62DE4C74" w:rsidR="00BA386E" w:rsidRPr="007B6E28" w:rsidRDefault="00BA386E" w:rsidP="00757522">
      <w:pPr>
        <w:numPr>
          <w:ilvl w:val="0"/>
          <w:numId w:val="2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5344710" w14:textId="1456BEFC" w:rsidR="007B6E28" w:rsidRPr="007B6E28" w:rsidRDefault="00BA386E" w:rsidP="00757522">
      <w:pPr>
        <w:numPr>
          <w:ilvl w:val="0"/>
          <w:numId w:val="2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 w:rsidR="007B6E28">
        <w:rPr>
          <w:rFonts w:cs="Calibri"/>
          <w:sz w:val="24"/>
          <w:szCs w:val="24"/>
          <w:lang w:eastAsia="pl-PL"/>
        </w:rPr>
        <w:t>..</w:t>
      </w:r>
    </w:p>
    <w:p w14:paraId="04165D69" w14:textId="0C35B35A" w:rsidR="00BA386E" w:rsidRPr="007B6E28" w:rsidRDefault="00BA386E" w:rsidP="00757522">
      <w:pPr>
        <w:numPr>
          <w:ilvl w:val="0"/>
          <w:numId w:val="2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032E48DC" w14:textId="73B09F3D" w:rsidR="007B6E28" w:rsidRDefault="007B6E28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2:</w:t>
      </w:r>
    </w:p>
    <w:p w14:paraId="11109354" w14:textId="41A3AB4D" w:rsidR="007B6E28" w:rsidRPr="007B6E28" w:rsidRDefault="007B6E28" w:rsidP="00757522">
      <w:pPr>
        <w:numPr>
          <w:ilvl w:val="0"/>
          <w:numId w:val="2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3F0B317" w14:textId="2F5E7E24" w:rsidR="007B6E28" w:rsidRPr="007B6E28" w:rsidRDefault="007B6E28" w:rsidP="00757522">
      <w:pPr>
        <w:numPr>
          <w:ilvl w:val="0"/>
          <w:numId w:val="2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04134E54" w14:textId="6C597156" w:rsidR="007B6E28" w:rsidRPr="00757522" w:rsidRDefault="007B6E28" w:rsidP="00757522">
      <w:pPr>
        <w:numPr>
          <w:ilvl w:val="0"/>
          <w:numId w:val="2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068EA94" w14:textId="1F846E62" w:rsidR="00757522" w:rsidRDefault="00757522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lastRenderedPageBreak/>
        <w:t>Zadanie częściowe nr 3:</w:t>
      </w:r>
    </w:p>
    <w:p w14:paraId="43FC0988" w14:textId="77777777" w:rsidR="00757522" w:rsidRPr="007B6E28" w:rsidRDefault="00757522" w:rsidP="00757522">
      <w:pPr>
        <w:numPr>
          <w:ilvl w:val="0"/>
          <w:numId w:val="3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3706711C" w14:textId="77777777" w:rsidR="00757522" w:rsidRPr="007B6E28" w:rsidRDefault="00757522" w:rsidP="00757522">
      <w:pPr>
        <w:numPr>
          <w:ilvl w:val="0"/>
          <w:numId w:val="3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0D2E1CB0" w14:textId="77777777" w:rsidR="00757522" w:rsidRPr="007B6E28" w:rsidRDefault="00757522" w:rsidP="00757522">
      <w:pPr>
        <w:numPr>
          <w:ilvl w:val="0"/>
          <w:numId w:val="3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D0F336D" w14:textId="0DB9E502" w:rsidR="00757522" w:rsidRDefault="00757522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4:</w:t>
      </w:r>
    </w:p>
    <w:p w14:paraId="0B34ABE0" w14:textId="77777777" w:rsidR="00757522" w:rsidRPr="007B6E28" w:rsidRDefault="00757522" w:rsidP="00757522">
      <w:pPr>
        <w:numPr>
          <w:ilvl w:val="0"/>
          <w:numId w:val="36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EB26A97" w14:textId="77777777" w:rsidR="00757522" w:rsidRPr="007B6E28" w:rsidRDefault="00757522" w:rsidP="00757522">
      <w:pPr>
        <w:numPr>
          <w:ilvl w:val="0"/>
          <w:numId w:val="36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1DB0283B" w14:textId="77777777" w:rsidR="00757522" w:rsidRPr="007B6E28" w:rsidRDefault="00757522" w:rsidP="00757522">
      <w:pPr>
        <w:numPr>
          <w:ilvl w:val="0"/>
          <w:numId w:val="36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0A041F34" w14:textId="406E200D" w:rsidR="00757522" w:rsidRDefault="00757522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5:</w:t>
      </w:r>
    </w:p>
    <w:p w14:paraId="5B2DB11B" w14:textId="77777777" w:rsidR="00757522" w:rsidRPr="007B6E28" w:rsidRDefault="00757522" w:rsidP="00757522">
      <w:pPr>
        <w:numPr>
          <w:ilvl w:val="0"/>
          <w:numId w:val="3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02F040E3" w14:textId="77777777" w:rsidR="00757522" w:rsidRPr="007B6E28" w:rsidRDefault="00757522" w:rsidP="00757522">
      <w:pPr>
        <w:numPr>
          <w:ilvl w:val="0"/>
          <w:numId w:val="3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55F60367" w14:textId="77777777" w:rsidR="00757522" w:rsidRPr="007B6E28" w:rsidRDefault="00757522" w:rsidP="00757522">
      <w:pPr>
        <w:numPr>
          <w:ilvl w:val="0"/>
          <w:numId w:val="3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9ED7670" w14:textId="630A62B4" w:rsidR="00757522" w:rsidRDefault="00757522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6:</w:t>
      </w:r>
    </w:p>
    <w:p w14:paraId="05E58660" w14:textId="77777777" w:rsidR="00757522" w:rsidRPr="007B6E28" w:rsidRDefault="00757522" w:rsidP="00757522">
      <w:pPr>
        <w:numPr>
          <w:ilvl w:val="0"/>
          <w:numId w:val="3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5160C2A0" w14:textId="77777777" w:rsidR="00757522" w:rsidRPr="007B6E28" w:rsidRDefault="00757522" w:rsidP="00757522">
      <w:pPr>
        <w:numPr>
          <w:ilvl w:val="0"/>
          <w:numId w:val="3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08176558" w14:textId="77777777" w:rsidR="00757522" w:rsidRPr="007B6E28" w:rsidRDefault="00757522" w:rsidP="00757522">
      <w:pPr>
        <w:numPr>
          <w:ilvl w:val="0"/>
          <w:numId w:val="3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0497A60E" w14:textId="6E54971C" w:rsidR="00757522" w:rsidRDefault="00757522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7:</w:t>
      </w:r>
    </w:p>
    <w:p w14:paraId="48CA2CB2" w14:textId="77777777" w:rsidR="00757522" w:rsidRPr="007B6E28" w:rsidRDefault="00757522" w:rsidP="00757522">
      <w:pPr>
        <w:numPr>
          <w:ilvl w:val="0"/>
          <w:numId w:val="39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0F2178B1" w14:textId="77777777" w:rsidR="00757522" w:rsidRPr="007B6E28" w:rsidRDefault="00757522" w:rsidP="00757522">
      <w:pPr>
        <w:numPr>
          <w:ilvl w:val="0"/>
          <w:numId w:val="39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121FD17B" w14:textId="77777777" w:rsidR="00757522" w:rsidRPr="007B6E28" w:rsidRDefault="00757522" w:rsidP="00757522">
      <w:pPr>
        <w:numPr>
          <w:ilvl w:val="0"/>
          <w:numId w:val="39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9B4117B" w14:textId="39DA1723" w:rsidR="00757522" w:rsidRDefault="00757522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8:</w:t>
      </w:r>
    </w:p>
    <w:p w14:paraId="3C0F858F" w14:textId="77777777" w:rsidR="00757522" w:rsidRPr="007B6E28" w:rsidRDefault="00757522" w:rsidP="00757522">
      <w:pPr>
        <w:numPr>
          <w:ilvl w:val="0"/>
          <w:numId w:val="4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3A838BAD" w14:textId="77777777" w:rsidR="00757522" w:rsidRPr="007B6E28" w:rsidRDefault="00757522" w:rsidP="00757522">
      <w:pPr>
        <w:numPr>
          <w:ilvl w:val="0"/>
          <w:numId w:val="4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639245AF" w14:textId="77777777" w:rsidR="00757522" w:rsidRPr="007B6E28" w:rsidRDefault="00757522" w:rsidP="00757522">
      <w:pPr>
        <w:numPr>
          <w:ilvl w:val="0"/>
          <w:numId w:val="4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7D88429B" w14:textId="39987375" w:rsidR="00757522" w:rsidRDefault="00757522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9:</w:t>
      </w:r>
    </w:p>
    <w:p w14:paraId="6F70340F" w14:textId="77777777" w:rsidR="00757522" w:rsidRPr="007B6E28" w:rsidRDefault="00757522" w:rsidP="00757522">
      <w:pPr>
        <w:numPr>
          <w:ilvl w:val="0"/>
          <w:numId w:val="4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3E8A181D" w14:textId="77777777" w:rsidR="00757522" w:rsidRPr="007B6E28" w:rsidRDefault="00757522" w:rsidP="00757522">
      <w:pPr>
        <w:numPr>
          <w:ilvl w:val="0"/>
          <w:numId w:val="4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52CBE355" w14:textId="77777777" w:rsidR="00757522" w:rsidRPr="007B6E28" w:rsidRDefault="00757522" w:rsidP="00757522">
      <w:pPr>
        <w:numPr>
          <w:ilvl w:val="0"/>
          <w:numId w:val="4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72DD02B3" w14:textId="03007B0E" w:rsidR="00757522" w:rsidRDefault="00757522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10:</w:t>
      </w:r>
    </w:p>
    <w:p w14:paraId="23BD9087" w14:textId="77777777" w:rsidR="00757522" w:rsidRPr="007B6E28" w:rsidRDefault="00757522" w:rsidP="00757522">
      <w:pPr>
        <w:numPr>
          <w:ilvl w:val="0"/>
          <w:numId w:val="42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3A5E5C7E" w14:textId="77777777" w:rsidR="00757522" w:rsidRPr="007B6E28" w:rsidRDefault="00757522" w:rsidP="00757522">
      <w:pPr>
        <w:numPr>
          <w:ilvl w:val="0"/>
          <w:numId w:val="42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lastRenderedPageBreak/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510F1242" w14:textId="77777777" w:rsidR="00757522" w:rsidRPr="007B6E28" w:rsidRDefault="00757522" w:rsidP="00757522">
      <w:pPr>
        <w:numPr>
          <w:ilvl w:val="0"/>
          <w:numId w:val="42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A3C4891" w14:textId="6106B359" w:rsidR="00757522" w:rsidRDefault="00757522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11:</w:t>
      </w:r>
    </w:p>
    <w:p w14:paraId="05B8AD4F" w14:textId="77777777" w:rsidR="00757522" w:rsidRPr="007B6E28" w:rsidRDefault="00757522" w:rsidP="00757522">
      <w:pPr>
        <w:numPr>
          <w:ilvl w:val="0"/>
          <w:numId w:val="43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8DD5FE1" w14:textId="77777777" w:rsidR="00757522" w:rsidRPr="007B6E28" w:rsidRDefault="00757522" w:rsidP="00757522">
      <w:pPr>
        <w:numPr>
          <w:ilvl w:val="0"/>
          <w:numId w:val="43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7FB40CB5" w14:textId="77777777" w:rsidR="00757522" w:rsidRPr="007B6E28" w:rsidRDefault="00757522" w:rsidP="00757522">
      <w:pPr>
        <w:numPr>
          <w:ilvl w:val="0"/>
          <w:numId w:val="43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9587104" w14:textId="5934F9BC" w:rsidR="00757522" w:rsidRDefault="00757522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12:</w:t>
      </w:r>
    </w:p>
    <w:p w14:paraId="10F48AA3" w14:textId="77777777" w:rsidR="00757522" w:rsidRPr="007B6E28" w:rsidRDefault="00757522" w:rsidP="00757522">
      <w:pPr>
        <w:numPr>
          <w:ilvl w:val="0"/>
          <w:numId w:val="4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0773D13" w14:textId="77777777" w:rsidR="00757522" w:rsidRPr="007B6E28" w:rsidRDefault="00757522" w:rsidP="00757522">
      <w:pPr>
        <w:numPr>
          <w:ilvl w:val="0"/>
          <w:numId w:val="4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496EBBAC" w14:textId="77777777" w:rsidR="00757522" w:rsidRPr="007B6E28" w:rsidRDefault="00757522" w:rsidP="00757522">
      <w:pPr>
        <w:numPr>
          <w:ilvl w:val="0"/>
          <w:numId w:val="4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822910C" w14:textId="468BF1CA" w:rsidR="00757522" w:rsidRDefault="00757522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13:</w:t>
      </w:r>
    </w:p>
    <w:p w14:paraId="212351DA" w14:textId="77777777" w:rsidR="00757522" w:rsidRPr="007B6E28" w:rsidRDefault="00757522" w:rsidP="00757522">
      <w:pPr>
        <w:numPr>
          <w:ilvl w:val="0"/>
          <w:numId w:val="4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6307DF86" w14:textId="77777777" w:rsidR="00757522" w:rsidRPr="007B6E28" w:rsidRDefault="00757522" w:rsidP="00757522">
      <w:pPr>
        <w:numPr>
          <w:ilvl w:val="0"/>
          <w:numId w:val="4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401714E3" w14:textId="77777777" w:rsidR="00757522" w:rsidRPr="007B6E28" w:rsidRDefault="00757522" w:rsidP="00757522">
      <w:pPr>
        <w:numPr>
          <w:ilvl w:val="0"/>
          <w:numId w:val="4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0890FF2" w14:textId="023B4CAB" w:rsidR="00757522" w:rsidRDefault="00757522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14:</w:t>
      </w:r>
    </w:p>
    <w:p w14:paraId="35359BB2" w14:textId="77777777" w:rsidR="00757522" w:rsidRPr="007B6E28" w:rsidRDefault="00757522" w:rsidP="00757522">
      <w:pPr>
        <w:numPr>
          <w:ilvl w:val="0"/>
          <w:numId w:val="46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64A2BAE7" w14:textId="77777777" w:rsidR="00757522" w:rsidRPr="007B6E28" w:rsidRDefault="00757522" w:rsidP="00757522">
      <w:pPr>
        <w:numPr>
          <w:ilvl w:val="0"/>
          <w:numId w:val="46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51E91572" w14:textId="77777777" w:rsidR="00757522" w:rsidRPr="007B6E28" w:rsidRDefault="00757522" w:rsidP="00757522">
      <w:pPr>
        <w:numPr>
          <w:ilvl w:val="0"/>
          <w:numId w:val="46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75E894F8" w14:textId="03100988" w:rsidR="00757522" w:rsidRDefault="00757522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15:</w:t>
      </w:r>
    </w:p>
    <w:p w14:paraId="76A7F722" w14:textId="77777777" w:rsidR="00757522" w:rsidRPr="007B6E28" w:rsidRDefault="00757522" w:rsidP="00757522">
      <w:pPr>
        <w:numPr>
          <w:ilvl w:val="0"/>
          <w:numId w:val="4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4C0DC19" w14:textId="77777777" w:rsidR="00757522" w:rsidRPr="007B6E28" w:rsidRDefault="00757522" w:rsidP="00757522">
      <w:pPr>
        <w:numPr>
          <w:ilvl w:val="0"/>
          <w:numId w:val="4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3E5DD2B3" w14:textId="69C2CD96" w:rsidR="00757522" w:rsidRPr="00757522" w:rsidRDefault="00757522" w:rsidP="00757522">
      <w:pPr>
        <w:numPr>
          <w:ilvl w:val="0"/>
          <w:numId w:val="4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695A517" w14:textId="68C4D7F9" w:rsidR="006D503A" w:rsidRDefault="006D503A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kontaktów w sprawach usług serwisowych upoważniam:</w:t>
      </w:r>
    </w:p>
    <w:p w14:paraId="705EBD8A" w14:textId="77777777" w:rsidR="001A6CBC" w:rsidRDefault="001A6CBC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1:</w:t>
      </w:r>
    </w:p>
    <w:p w14:paraId="7D9A5D1A" w14:textId="00704857" w:rsidR="001A6CBC" w:rsidRPr="007B6E28" w:rsidRDefault="00E64150" w:rsidP="00757522">
      <w:pPr>
        <w:numPr>
          <w:ilvl w:val="0"/>
          <w:numId w:val="2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5F2A5F5" w14:textId="4A7B7AB7" w:rsidR="001A6CBC" w:rsidRPr="007B6E28" w:rsidRDefault="001A6CBC" w:rsidP="00757522">
      <w:pPr>
        <w:numPr>
          <w:ilvl w:val="0"/>
          <w:numId w:val="2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68D5770D" w14:textId="77777777" w:rsidR="001A6CBC" w:rsidRPr="007B6E28" w:rsidRDefault="001A6CBC" w:rsidP="00757522">
      <w:pPr>
        <w:numPr>
          <w:ilvl w:val="0"/>
          <w:numId w:val="2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0451FC3" w14:textId="77777777" w:rsidR="001A6CBC" w:rsidRDefault="001A6CBC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2:</w:t>
      </w:r>
    </w:p>
    <w:p w14:paraId="56E06736" w14:textId="202E9031" w:rsidR="001A6CBC" w:rsidRPr="007B6E28" w:rsidRDefault="00E64150" w:rsidP="00757522">
      <w:pPr>
        <w:numPr>
          <w:ilvl w:val="0"/>
          <w:numId w:val="2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9E4679E" w14:textId="1D515165" w:rsidR="001A6CBC" w:rsidRPr="007B6E28" w:rsidRDefault="001A6CBC" w:rsidP="00757522">
      <w:pPr>
        <w:numPr>
          <w:ilvl w:val="0"/>
          <w:numId w:val="2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lastRenderedPageBreak/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4A6812E8" w14:textId="76ABC88B" w:rsidR="001A6CBC" w:rsidRPr="00757522" w:rsidRDefault="001A6CBC" w:rsidP="00757522">
      <w:pPr>
        <w:numPr>
          <w:ilvl w:val="0"/>
          <w:numId w:val="2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2F6F7F05" w14:textId="0C32B5DD" w:rsidR="00757522" w:rsidRDefault="00757522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1063D2">
        <w:rPr>
          <w:rFonts w:cs="Calibri"/>
          <w:b/>
          <w:sz w:val="24"/>
          <w:szCs w:val="24"/>
          <w:lang w:eastAsia="pl-PL"/>
        </w:rPr>
        <w:t>3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6368B131" w14:textId="77777777" w:rsidR="00757522" w:rsidRPr="007B6E28" w:rsidRDefault="00757522" w:rsidP="003D6A59">
      <w:pPr>
        <w:numPr>
          <w:ilvl w:val="0"/>
          <w:numId w:val="4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2627E7D" w14:textId="77777777" w:rsidR="00757522" w:rsidRPr="007B6E28" w:rsidRDefault="00757522" w:rsidP="003D6A59">
      <w:pPr>
        <w:numPr>
          <w:ilvl w:val="0"/>
          <w:numId w:val="4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579B6B82" w14:textId="77777777" w:rsidR="00757522" w:rsidRPr="007B6E28" w:rsidRDefault="00757522" w:rsidP="003D6A59">
      <w:pPr>
        <w:numPr>
          <w:ilvl w:val="0"/>
          <w:numId w:val="4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00783BDD" w14:textId="5565DE99" w:rsidR="00757522" w:rsidRDefault="00757522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1063D2">
        <w:rPr>
          <w:rFonts w:cs="Calibri"/>
          <w:b/>
          <w:sz w:val="24"/>
          <w:szCs w:val="24"/>
          <w:lang w:eastAsia="pl-PL"/>
        </w:rPr>
        <w:t>4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1F9D3466" w14:textId="77777777" w:rsidR="00757522" w:rsidRPr="007B6E28" w:rsidRDefault="00757522" w:rsidP="003D6A59">
      <w:pPr>
        <w:numPr>
          <w:ilvl w:val="0"/>
          <w:numId w:val="49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6CEFFFD9" w14:textId="77777777" w:rsidR="00757522" w:rsidRPr="007B6E28" w:rsidRDefault="00757522" w:rsidP="003D6A59">
      <w:pPr>
        <w:numPr>
          <w:ilvl w:val="0"/>
          <w:numId w:val="49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4E372885" w14:textId="77777777" w:rsidR="00757522" w:rsidRPr="007B6E28" w:rsidRDefault="00757522" w:rsidP="003D6A59">
      <w:pPr>
        <w:numPr>
          <w:ilvl w:val="0"/>
          <w:numId w:val="49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51A6224" w14:textId="2CA40198" w:rsidR="00757522" w:rsidRDefault="00757522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1063D2">
        <w:rPr>
          <w:rFonts w:cs="Calibri"/>
          <w:b/>
          <w:sz w:val="24"/>
          <w:szCs w:val="24"/>
          <w:lang w:eastAsia="pl-PL"/>
        </w:rPr>
        <w:t>5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5033C12A" w14:textId="77777777" w:rsidR="00757522" w:rsidRPr="007B6E28" w:rsidRDefault="00757522" w:rsidP="003D6A59">
      <w:pPr>
        <w:numPr>
          <w:ilvl w:val="0"/>
          <w:numId w:val="5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6C864A09" w14:textId="77777777" w:rsidR="00757522" w:rsidRPr="007B6E28" w:rsidRDefault="00757522" w:rsidP="003D6A59">
      <w:pPr>
        <w:numPr>
          <w:ilvl w:val="0"/>
          <w:numId w:val="5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76D33D0B" w14:textId="77777777" w:rsidR="00757522" w:rsidRPr="007B6E28" w:rsidRDefault="00757522" w:rsidP="003D6A59">
      <w:pPr>
        <w:numPr>
          <w:ilvl w:val="0"/>
          <w:numId w:val="5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20D9BFEA" w14:textId="2037A4D5" w:rsidR="00757522" w:rsidRDefault="00757522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1063D2">
        <w:rPr>
          <w:rFonts w:cs="Calibri"/>
          <w:b/>
          <w:sz w:val="24"/>
          <w:szCs w:val="24"/>
          <w:lang w:eastAsia="pl-PL"/>
        </w:rPr>
        <w:t>6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5CA443A8" w14:textId="77777777" w:rsidR="00757522" w:rsidRPr="007B6E28" w:rsidRDefault="00757522" w:rsidP="003D6A59">
      <w:pPr>
        <w:numPr>
          <w:ilvl w:val="0"/>
          <w:numId w:val="5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4C46118" w14:textId="77777777" w:rsidR="00757522" w:rsidRPr="007B6E28" w:rsidRDefault="00757522" w:rsidP="003D6A59">
      <w:pPr>
        <w:numPr>
          <w:ilvl w:val="0"/>
          <w:numId w:val="5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1CCDA020" w14:textId="77777777" w:rsidR="00757522" w:rsidRPr="007B6E28" w:rsidRDefault="00757522" w:rsidP="003D6A59">
      <w:pPr>
        <w:numPr>
          <w:ilvl w:val="0"/>
          <w:numId w:val="5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1784AD44" w14:textId="57C2B466" w:rsidR="00757522" w:rsidRDefault="00757522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1063D2">
        <w:rPr>
          <w:rFonts w:cs="Calibri"/>
          <w:b/>
          <w:sz w:val="24"/>
          <w:szCs w:val="24"/>
          <w:lang w:eastAsia="pl-PL"/>
        </w:rPr>
        <w:t>7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57F7C1AC" w14:textId="77777777" w:rsidR="00757522" w:rsidRPr="007B6E28" w:rsidRDefault="00757522" w:rsidP="003D6A59">
      <w:pPr>
        <w:numPr>
          <w:ilvl w:val="0"/>
          <w:numId w:val="52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56CDD79F" w14:textId="77777777" w:rsidR="00757522" w:rsidRPr="007B6E28" w:rsidRDefault="00757522" w:rsidP="003D6A59">
      <w:pPr>
        <w:numPr>
          <w:ilvl w:val="0"/>
          <w:numId w:val="52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31D5DD6F" w14:textId="77777777" w:rsidR="00757522" w:rsidRPr="007B6E28" w:rsidRDefault="00757522" w:rsidP="003D6A59">
      <w:pPr>
        <w:numPr>
          <w:ilvl w:val="0"/>
          <w:numId w:val="52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749CA9A9" w14:textId="164D78D0" w:rsidR="00757522" w:rsidRDefault="00757522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1063D2">
        <w:rPr>
          <w:rFonts w:cs="Calibri"/>
          <w:b/>
          <w:sz w:val="24"/>
          <w:szCs w:val="24"/>
          <w:lang w:eastAsia="pl-PL"/>
        </w:rPr>
        <w:t>8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3925BD65" w14:textId="77777777" w:rsidR="00757522" w:rsidRPr="007B6E28" w:rsidRDefault="00757522" w:rsidP="003D6A59">
      <w:pPr>
        <w:numPr>
          <w:ilvl w:val="0"/>
          <w:numId w:val="53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7DF8F0D" w14:textId="77777777" w:rsidR="00757522" w:rsidRPr="007B6E28" w:rsidRDefault="00757522" w:rsidP="003D6A59">
      <w:pPr>
        <w:numPr>
          <w:ilvl w:val="0"/>
          <w:numId w:val="53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567FCAE0" w14:textId="77777777" w:rsidR="00757522" w:rsidRPr="007B6E28" w:rsidRDefault="00757522" w:rsidP="003D6A59">
      <w:pPr>
        <w:numPr>
          <w:ilvl w:val="0"/>
          <w:numId w:val="53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7F96D59A" w14:textId="398F0BCA" w:rsidR="00757522" w:rsidRDefault="00757522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1063D2">
        <w:rPr>
          <w:rFonts w:cs="Calibri"/>
          <w:b/>
          <w:sz w:val="24"/>
          <w:szCs w:val="24"/>
          <w:lang w:eastAsia="pl-PL"/>
        </w:rPr>
        <w:t>9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588D7A2B" w14:textId="77777777" w:rsidR="00757522" w:rsidRPr="007B6E28" w:rsidRDefault="00757522" w:rsidP="003D6A59">
      <w:pPr>
        <w:numPr>
          <w:ilvl w:val="0"/>
          <w:numId w:val="5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6949BF6" w14:textId="77777777" w:rsidR="00757522" w:rsidRPr="007B6E28" w:rsidRDefault="00757522" w:rsidP="003D6A59">
      <w:pPr>
        <w:numPr>
          <w:ilvl w:val="0"/>
          <w:numId w:val="5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4E300C20" w14:textId="77777777" w:rsidR="00757522" w:rsidRPr="007B6E28" w:rsidRDefault="00757522" w:rsidP="003D6A59">
      <w:pPr>
        <w:numPr>
          <w:ilvl w:val="0"/>
          <w:numId w:val="5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244E06B6" w14:textId="007DE158" w:rsidR="00757522" w:rsidRDefault="00757522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lastRenderedPageBreak/>
        <w:t xml:space="preserve">Zadanie częściowe nr </w:t>
      </w:r>
      <w:r w:rsidR="001063D2">
        <w:rPr>
          <w:rFonts w:cs="Calibri"/>
          <w:b/>
          <w:sz w:val="24"/>
          <w:szCs w:val="24"/>
          <w:lang w:eastAsia="pl-PL"/>
        </w:rPr>
        <w:t>10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60643AD9" w14:textId="77777777" w:rsidR="00757522" w:rsidRPr="007B6E28" w:rsidRDefault="00757522" w:rsidP="003D6A59">
      <w:pPr>
        <w:numPr>
          <w:ilvl w:val="0"/>
          <w:numId w:val="5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003282A8" w14:textId="77777777" w:rsidR="00757522" w:rsidRPr="007B6E28" w:rsidRDefault="00757522" w:rsidP="003D6A59">
      <w:pPr>
        <w:numPr>
          <w:ilvl w:val="0"/>
          <w:numId w:val="5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2CCB291F" w14:textId="77777777" w:rsidR="00757522" w:rsidRPr="007B6E28" w:rsidRDefault="00757522" w:rsidP="003D6A59">
      <w:pPr>
        <w:numPr>
          <w:ilvl w:val="0"/>
          <w:numId w:val="5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08F545AF" w14:textId="0594C689" w:rsidR="00757522" w:rsidRDefault="00757522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1063D2">
        <w:rPr>
          <w:rFonts w:cs="Calibri"/>
          <w:b/>
          <w:sz w:val="24"/>
          <w:szCs w:val="24"/>
          <w:lang w:eastAsia="pl-PL"/>
        </w:rPr>
        <w:t>11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447F0E02" w14:textId="77777777" w:rsidR="00757522" w:rsidRPr="007B6E28" w:rsidRDefault="00757522" w:rsidP="003D6A59">
      <w:pPr>
        <w:numPr>
          <w:ilvl w:val="0"/>
          <w:numId w:val="56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59494ED9" w14:textId="77777777" w:rsidR="00757522" w:rsidRPr="007B6E28" w:rsidRDefault="00757522" w:rsidP="003D6A59">
      <w:pPr>
        <w:numPr>
          <w:ilvl w:val="0"/>
          <w:numId w:val="56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6C62B8CA" w14:textId="77777777" w:rsidR="00757522" w:rsidRPr="007B6E28" w:rsidRDefault="00757522" w:rsidP="003D6A59">
      <w:pPr>
        <w:numPr>
          <w:ilvl w:val="0"/>
          <w:numId w:val="56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2258150C" w14:textId="379134EF" w:rsidR="00757522" w:rsidRDefault="00757522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1063D2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2:</w:t>
      </w:r>
    </w:p>
    <w:p w14:paraId="282C23FC" w14:textId="77777777" w:rsidR="00757522" w:rsidRPr="007B6E28" w:rsidRDefault="00757522" w:rsidP="003D6A59">
      <w:pPr>
        <w:numPr>
          <w:ilvl w:val="0"/>
          <w:numId w:val="5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06D3DFC" w14:textId="77777777" w:rsidR="00757522" w:rsidRPr="007B6E28" w:rsidRDefault="00757522" w:rsidP="003D6A59">
      <w:pPr>
        <w:numPr>
          <w:ilvl w:val="0"/>
          <w:numId w:val="5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39EFB24E" w14:textId="77777777" w:rsidR="00757522" w:rsidRPr="007B6E28" w:rsidRDefault="00757522" w:rsidP="003D6A59">
      <w:pPr>
        <w:numPr>
          <w:ilvl w:val="0"/>
          <w:numId w:val="5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B98384C" w14:textId="49AA2176" w:rsidR="00757522" w:rsidRDefault="00757522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1063D2">
        <w:rPr>
          <w:rFonts w:cs="Calibri"/>
          <w:b/>
          <w:sz w:val="24"/>
          <w:szCs w:val="24"/>
          <w:lang w:eastAsia="pl-PL"/>
        </w:rPr>
        <w:t>13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59B48CE8" w14:textId="77777777" w:rsidR="00757522" w:rsidRPr="007B6E28" w:rsidRDefault="00757522" w:rsidP="003D6A59">
      <w:pPr>
        <w:numPr>
          <w:ilvl w:val="0"/>
          <w:numId w:val="5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E8E7D30" w14:textId="77777777" w:rsidR="00757522" w:rsidRPr="007B6E28" w:rsidRDefault="00757522" w:rsidP="003D6A59">
      <w:pPr>
        <w:numPr>
          <w:ilvl w:val="0"/>
          <w:numId w:val="5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3B65A3A2" w14:textId="77777777" w:rsidR="00757522" w:rsidRPr="007B6E28" w:rsidRDefault="00757522" w:rsidP="003D6A59">
      <w:pPr>
        <w:numPr>
          <w:ilvl w:val="0"/>
          <w:numId w:val="5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54347CE" w14:textId="2CE3577F" w:rsidR="00757522" w:rsidRDefault="00757522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1063D2">
        <w:rPr>
          <w:rFonts w:cs="Calibri"/>
          <w:b/>
          <w:sz w:val="24"/>
          <w:szCs w:val="24"/>
          <w:lang w:eastAsia="pl-PL"/>
        </w:rPr>
        <w:t>14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41268E64" w14:textId="77777777" w:rsidR="00757522" w:rsidRPr="007B6E28" w:rsidRDefault="00757522" w:rsidP="003D6A59">
      <w:pPr>
        <w:numPr>
          <w:ilvl w:val="0"/>
          <w:numId w:val="59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F316306" w14:textId="77777777" w:rsidR="00757522" w:rsidRPr="007B6E28" w:rsidRDefault="00757522" w:rsidP="003D6A59">
      <w:pPr>
        <w:numPr>
          <w:ilvl w:val="0"/>
          <w:numId w:val="59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24B0CF13" w14:textId="77777777" w:rsidR="00757522" w:rsidRPr="007B6E28" w:rsidRDefault="00757522" w:rsidP="003D6A59">
      <w:pPr>
        <w:numPr>
          <w:ilvl w:val="0"/>
          <w:numId w:val="59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2E04C2FA" w14:textId="16627A9B" w:rsidR="00757522" w:rsidRDefault="00757522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1063D2">
        <w:rPr>
          <w:rFonts w:cs="Calibri"/>
          <w:b/>
          <w:sz w:val="24"/>
          <w:szCs w:val="24"/>
          <w:lang w:eastAsia="pl-PL"/>
        </w:rPr>
        <w:t>15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07B8B7B5" w14:textId="77777777" w:rsidR="00757522" w:rsidRPr="007B6E28" w:rsidRDefault="00757522" w:rsidP="003D6A59">
      <w:pPr>
        <w:numPr>
          <w:ilvl w:val="0"/>
          <w:numId w:val="6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546C47C9" w14:textId="77777777" w:rsidR="00757522" w:rsidRPr="007B6E28" w:rsidRDefault="00757522" w:rsidP="003D6A59">
      <w:pPr>
        <w:numPr>
          <w:ilvl w:val="0"/>
          <w:numId w:val="6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373961F3" w14:textId="0BCE185A" w:rsidR="00757522" w:rsidRPr="001063D2" w:rsidRDefault="00757522" w:rsidP="003D6A59">
      <w:pPr>
        <w:numPr>
          <w:ilvl w:val="0"/>
          <w:numId w:val="6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1FA42B32" w14:textId="5D66ADEF" w:rsidR="002158CC" w:rsidRDefault="002158CC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6ADFC881" w14:textId="77777777" w:rsidR="00E64150" w:rsidRDefault="00E64150" w:rsidP="00757522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częściowe nr 1:</w:t>
      </w:r>
    </w:p>
    <w:p w14:paraId="261BFE7E" w14:textId="2E633DCB" w:rsidR="00E64150" w:rsidRPr="007B6E28" w:rsidRDefault="00E64150" w:rsidP="00757522">
      <w:pPr>
        <w:numPr>
          <w:ilvl w:val="0"/>
          <w:numId w:val="3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757522">
      <w:pPr>
        <w:numPr>
          <w:ilvl w:val="0"/>
          <w:numId w:val="3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77777777" w:rsidR="00E64150" w:rsidRPr="007B6E28" w:rsidRDefault="00E64150" w:rsidP="00757522">
      <w:pPr>
        <w:numPr>
          <w:ilvl w:val="0"/>
          <w:numId w:val="3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EA83C90" w14:textId="77777777" w:rsidR="00E64150" w:rsidRDefault="00E64150" w:rsidP="00757522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lastRenderedPageBreak/>
        <w:t>Zadanie częściowe nr 2:</w:t>
      </w:r>
    </w:p>
    <w:p w14:paraId="47285CFE" w14:textId="4B42C7E7" w:rsidR="00E64150" w:rsidRPr="007B6E28" w:rsidRDefault="00E64150" w:rsidP="00757522">
      <w:pPr>
        <w:numPr>
          <w:ilvl w:val="0"/>
          <w:numId w:val="3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2845FB3" w14:textId="41DC595A" w:rsidR="00E64150" w:rsidRPr="007B6E28" w:rsidRDefault="00E64150" w:rsidP="00757522">
      <w:pPr>
        <w:numPr>
          <w:ilvl w:val="0"/>
          <w:numId w:val="3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5B5857A7" w14:textId="554B4610" w:rsidR="00E64150" w:rsidRPr="00D71C0A" w:rsidRDefault="00E64150" w:rsidP="00757522">
      <w:pPr>
        <w:numPr>
          <w:ilvl w:val="0"/>
          <w:numId w:val="3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776FF5BC" w14:textId="604D11DC" w:rsidR="00D71C0A" w:rsidRDefault="00D71C0A" w:rsidP="00D71C0A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A7256D">
        <w:rPr>
          <w:rFonts w:cs="Calibri"/>
          <w:b/>
          <w:sz w:val="24"/>
          <w:szCs w:val="24"/>
          <w:lang w:eastAsia="pl-PL"/>
        </w:rPr>
        <w:t>3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1D331FB7" w14:textId="77777777" w:rsidR="00D71C0A" w:rsidRPr="007B6E28" w:rsidRDefault="00D71C0A" w:rsidP="00A7256D">
      <w:pPr>
        <w:numPr>
          <w:ilvl w:val="0"/>
          <w:numId w:val="6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D54710B" w14:textId="77777777" w:rsidR="00D71C0A" w:rsidRPr="007B6E28" w:rsidRDefault="00D71C0A" w:rsidP="00A7256D">
      <w:pPr>
        <w:numPr>
          <w:ilvl w:val="0"/>
          <w:numId w:val="6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3B818A5D" w14:textId="77777777" w:rsidR="00D71C0A" w:rsidRPr="007B6E28" w:rsidRDefault="00D71C0A" w:rsidP="00A7256D">
      <w:pPr>
        <w:numPr>
          <w:ilvl w:val="0"/>
          <w:numId w:val="6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73A5E3AE" w14:textId="794BCBDA" w:rsidR="00D71C0A" w:rsidRDefault="00D71C0A" w:rsidP="00D71C0A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A7256D">
        <w:rPr>
          <w:rFonts w:cs="Calibri"/>
          <w:b/>
          <w:sz w:val="24"/>
          <w:szCs w:val="24"/>
          <w:lang w:eastAsia="pl-PL"/>
        </w:rPr>
        <w:t>4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3E1C7881" w14:textId="77777777" w:rsidR="00D71C0A" w:rsidRPr="007B6E28" w:rsidRDefault="00D71C0A" w:rsidP="00A7256D">
      <w:pPr>
        <w:numPr>
          <w:ilvl w:val="0"/>
          <w:numId w:val="62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6547D516" w14:textId="77777777" w:rsidR="00D71C0A" w:rsidRPr="007B6E28" w:rsidRDefault="00D71C0A" w:rsidP="00A7256D">
      <w:pPr>
        <w:numPr>
          <w:ilvl w:val="0"/>
          <w:numId w:val="62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0FC6A03C" w14:textId="77777777" w:rsidR="00D71C0A" w:rsidRPr="007B6E28" w:rsidRDefault="00D71C0A" w:rsidP="00A7256D">
      <w:pPr>
        <w:numPr>
          <w:ilvl w:val="0"/>
          <w:numId w:val="62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1FDDF35" w14:textId="6928D4C8" w:rsidR="00D71C0A" w:rsidRDefault="00D71C0A" w:rsidP="00D71C0A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A7256D">
        <w:rPr>
          <w:rFonts w:cs="Calibri"/>
          <w:b/>
          <w:sz w:val="24"/>
          <w:szCs w:val="24"/>
          <w:lang w:eastAsia="pl-PL"/>
        </w:rPr>
        <w:t>5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1368E40D" w14:textId="77777777" w:rsidR="00D71C0A" w:rsidRPr="007B6E28" w:rsidRDefault="00D71C0A" w:rsidP="00A7256D">
      <w:pPr>
        <w:numPr>
          <w:ilvl w:val="0"/>
          <w:numId w:val="63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3A017A80" w14:textId="77777777" w:rsidR="00D71C0A" w:rsidRPr="007B6E28" w:rsidRDefault="00D71C0A" w:rsidP="00A7256D">
      <w:pPr>
        <w:numPr>
          <w:ilvl w:val="0"/>
          <w:numId w:val="63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65C547AE" w14:textId="77777777" w:rsidR="00D71C0A" w:rsidRPr="007B6E28" w:rsidRDefault="00D71C0A" w:rsidP="00A7256D">
      <w:pPr>
        <w:numPr>
          <w:ilvl w:val="0"/>
          <w:numId w:val="63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C5BCD7A" w14:textId="395DB5ED" w:rsidR="00D71C0A" w:rsidRDefault="00D71C0A" w:rsidP="00D71C0A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A7256D">
        <w:rPr>
          <w:rFonts w:cs="Calibri"/>
          <w:b/>
          <w:sz w:val="24"/>
          <w:szCs w:val="24"/>
          <w:lang w:eastAsia="pl-PL"/>
        </w:rPr>
        <w:t>6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48E6B768" w14:textId="77777777" w:rsidR="00D71C0A" w:rsidRPr="007B6E28" w:rsidRDefault="00D71C0A" w:rsidP="00A7256D">
      <w:pPr>
        <w:numPr>
          <w:ilvl w:val="0"/>
          <w:numId w:val="6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5616F4CF" w14:textId="77777777" w:rsidR="00D71C0A" w:rsidRPr="007B6E28" w:rsidRDefault="00D71C0A" w:rsidP="00A7256D">
      <w:pPr>
        <w:numPr>
          <w:ilvl w:val="0"/>
          <w:numId w:val="6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49BA95D8" w14:textId="77777777" w:rsidR="00D71C0A" w:rsidRPr="007B6E28" w:rsidRDefault="00D71C0A" w:rsidP="00A7256D">
      <w:pPr>
        <w:numPr>
          <w:ilvl w:val="0"/>
          <w:numId w:val="6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161367D9" w14:textId="6CDEB934" w:rsidR="00D71C0A" w:rsidRDefault="00D71C0A" w:rsidP="00D71C0A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A7256D">
        <w:rPr>
          <w:rFonts w:cs="Calibri"/>
          <w:b/>
          <w:sz w:val="24"/>
          <w:szCs w:val="24"/>
          <w:lang w:eastAsia="pl-PL"/>
        </w:rPr>
        <w:t>7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0183A449" w14:textId="77777777" w:rsidR="00D71C0A" w:rsidRPr="007B6E28" w:rsidRDefault="00D71C0A" w:rsidP="00A7256D">
      <w:pPr>
        <w:numPr>
          <w:ilvl w:val="0"/>
          <w:numId w:val="6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32423DB1" w14:textId="77777777" w:rsidR="00D71C0A" w:rsidRPr="007B6E28" w:rsidRDefault="00D71C0A" w:rsidP="00A7256D">
      <w:pPr>
        <w:numPr>
          <w:ilvl w:val="0"/>
          <w:numId w:val="6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3245797B" w14:textId="77777777" w:rsidR="00D71C0A" w:rsidRPr="007B6E28" w:rsidRDefault="00D71C0A" w:rsidP="00A7256D">
      <w:pPr>
        <w:numPr>
          <w:ilvl w:val="0"/>
          <w:numId w:val="6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2E524248" w14:textId="75CD4623" w:rsidR="00D71C0A" w:rsidRDefault="00D71C0A" w:rsidP="00D71C0A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A7256D">
        <w:rPr>
          <w:rFonts w:cs="Calibri"/>
          <w:b/>
          <w:sz w:val="24"/>
          <w:szCs w:val="24"/>
          <w:lang w:eastAsia="pl-PL"/>
        </w:rPr>
        <w:t>8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24C59724" w14:textId="77777777" w:rsidR="00D71C0A" w:rsidRPr="007B6E28" w:rsidRDefault="00D71C0A" w:rsidP="00A7256D">
      <w:pPr>
        <w:numPr>
          <w:ilvl w:val="0"/>
          <w:numId w:val="66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B440D24" w14:textId="77777777" w:rsidR="00D71C0A" w:rsidRPr="007B6E28" w:rsidRDefault="00D71C0A" w:rsidP="00A7256D">
      <w:pPr>
        <w:numPr>
          <w:ilvl w:val="0"/>
          <w:numId w:val="66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0CB90419" w14:textId="77777777" w:rsidR="00D71C0A" w:rsidRPr="007B6E28" w:rsidRDefault="00D71C0A" w:rsidP="00A7256D">
      <w:pPr>
        <w:numPr>
          <w:ilvl w:val="0"/>
          <w:numId w:val="66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0DEDEFE" w14:textId="6BC75A91" w:rsidR="00D71C0A" w:rsidRDefault="00D71C0A" w:rsidP="00D71C0A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A7256D">
        <w:rPr>
          <w:rFonts w:cs="Calibri"/>
          <w:b/>
          <w:sz w:val="24"/>
          <w:szCs w:val="24"/>
          <w:lang w:eastAsia="pl-PL"/>
        </w:rPr>
        <w:t>9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711D7AAE" w14:textId="77777777" w:rsidR="00D71C0A" w:rsidRPr="007B6E28" w:rsidRDefault="00D71C0A" w:rsidP="00A7256D">
      <w:pPr>
        <w:numPr>
          <w:ilvl w:val="0"/>
          <w:numId w:val="6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2F85F33" w14:textId="77777777" w:rsidR="00D71C0A" w:rsidRPr="007B6E28" w:rsidRDefault="00D71C0A" w:rsidP="00A7256D">
      <w:pPr>
        <w:numPr>
          <w:ilvl w:val="0"/>
          <w:numId w:val="6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lastRenderedPageBreak/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5D68CFEA" w14:textId="77777777" w:rsidR="00D71C0A" w:rsidRPr="007B6E28" w:rsidRDefault="00D71C0A" w:rsidP="00A7256D">
      <w:pPr>
        <w:numPr>
          <w:ilvl w:val="0"/>
          <w:numId w:val="6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18FD1A2E" w14:textId="67C5EC2E" w:rsidR="00D71C0A" w:rsidRDefault="00D71C0A" w:rsidP="00D71C0A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A7256D">
        <w:rPr>
          <w:rFonts w:cs="Calibri"/>
          <w:b/>
          <w:sz w:val="24"/>
          <w:szCs w:val="24"/>
          <w:lang w:eastAsia="pl-PL"/>
        </w:rPr>
        <w:t>10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40E205D7" w14:textId="77777777" w:rsidR="00D71C0A" w:rsidRPr="007B6E28" w:rsidRDefault="00D71C0A" w:rsidP="00A7256D">
      <w:pPr>
        <w:numPr>
          <w:ilvl w:val="0"/>
          <w:numId w:val="6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3A06EC9C" w14:textId="77777777" w:rsidR="00D71C0A" w:rsidRPr="007B6E28" w:rsidRDefault="00D71C0A" w:rsidP="00A7256D">
      <w:pPr>
        <w:numPr>
          <w:ilvl w:val="0"/>
          <w:numId w:val="6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36AFFEE7" w14:textId="77777777" w:rsidR="00D71C0A" w:rsidRPr="007B6E28" w:rsidRDefault="00D71C0A" w:rsidP="00A7256D">
      <w:pPr>
        <w:numPr>
          <w:ilvl w:val="0"/>
          <w:numId w:val="6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18D2C2C8" w14:textId="38BA4731" w:rsidR="00D71C0A" w:rsidRDefault="00D71C0A" w:rsidP="00D71C0A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A7256D">
        <w:rPr>
          <w:rFonts w:cs="Calibri"/>
          <w:b/>
          <w:sz w:val="24"/>
          <w:szCs w:val="24"/>
          <w:lang w:eastAsia="pl-PL"/>
        </w:rPr>
        <w:t>11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6887247B" w14:textId="77777777" w:rsidR="00D71C0A" w:rsidRPr="007B6E28" w:rsidRDefault="00D71C0A" w:rsidP="00A7256D">
      <w:pPr>
        <w:numPr>
          <w:ilvl w:val="0"/>
          <w:numId w:val="69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38F7ADF" w14:textId="77777777" w:rsidR="00D71C0A" w:rsidRPr="007B6E28" w:rsidRDefault="00D71C0A" w:rsidP="00A7256D">
      <w:pPr>
        <w:numPr>
          <w:ilvl w:val="0"/>
          <w:numId w:val="69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52697DF9" w14:textId="77777777" w:rsidR="00D71C0A" w:rsidRPr="007B6E28" w:rsidRDefault="00D71C0A" w:rsidP="00A7256D">
      <w:pPr>
        <w:numPr>
          <w:ilvl w:val="0"/>
          <w:numId w:val="69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412A5CE" w14:textId="393BCB91" w:rsidR="00D71C0A" w:rsidRDefault="00D71C0A" w:rsidP="00D71C0A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A7256D">
        <w:rPr>
          <w:rFonts w:cs="Calibri"/>
          <w:b/>
          <w:sz w:val="24"/>
          <w:szCs w:val="24"/>
          <w:lang w:eastAsia="pl-PL"/>
        </w:rPr>
        <w:t>12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4A6F9C56" w14:textId="77777777" w:rsidR="00D71C0A" w:rsidRPr="007B6E28" w:rsidRDefault="00D71C0A" w:rsidP="00A7256D">
      <w:pPr>
        <w:numPr>
          <w:ilvl w:val="0"/>
          <w:numId w:val="7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36CD7A8A" w14:textId="77777777" w:rsidR="00D71C0A" w:rsidRPr="007B6E28" w:rsidRDefault="00D71C0A" w:rsidP="00A7256D">
      <w:pPr>
        <w:numPr>
          <w:ilvl w:val="0"/>
          <w:numId w:val="7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03E2DE2C" w14:textId="77777777" w:rsidR="00D71C0A" w:rsidRPr="007B6E28" w:rsidRDefault="00D71C0A" w:rsidP="00A7256D">
      <w:pPr>
        <w:numPr>
          <w:ilvl w:val="0"/>
          <w:numId w:val="7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171EFE3" w14:textId="7E93B413" w:rsidR="00D71C0A" w:rsidRDefault="00D71C0A" w:rsidP="00D71C0A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A7256D">
        <w:rPr>
          <w:rFonts w:cs="Calibri"/>
          <w:b/>
          <w:sz w:val="24"/>
          <w:szCs w:val="24"/>
          <w:lang w:eastAsia="pl-PL"/>
        </w:rPr>
        <w:t>13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7B0CB040" w14:textId="77777777" w:rsidR="00D71C0A" w:rsidRPr="007B6E28" w:rsidRDefault="00D71C0A" w:rsidP="00A7256D">
      <w:pPr>
        <w:numPr>
          <w:ilvl w:val="0"/>
          <w:numId w:val="7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30D290D2" w14:textId="77777777" w:rsidR="00D71C0A" w:rsidRPr="007B6E28" w:rsidRDefault="00D71C0A" w:rsidP="00A7256D">
      <w:pPr>
        <w:numPr>
          <w:ilvl w:val="0"/>
          <w:numId w:val="7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190A8EA6" w14:textId="77777777" w:rsidR="00D71C0A" w:rsidRPr="007B6E28" w:rsidRDefault="00D71C0A" w:rsidP="00A7256D">
      <w:pPr>
        <w:numPr>
          <w:ilvl w:val="0"/>
          <w:numId w:val="7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50F3F49" w14:textId="3518FBD9" w:rsidR="00D71C0A" w:rsidRDefault="00D71C0A" w:rsidP="00D71C0A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A7256D">
        <w:rPr>
          <w:rFonts w:cs="Calibri"/>
          <w:b/>
          <w:sz w:val="24"/>
          <w:szCs w:val="24"/>
          <w:lang w:eastAsia="pl-PL"/>
        </w:rPr>
        <w:t>14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74FBAA35" w14:textId="77777777" w:rsidR="00D71C0A" w:rsidRPr="007B6E28" w:rsidRDefault="00D71C0A" w:rsidP="00A7256D">
      <w:pPr>
        <w:numPr>
          <w:ilvl w:val="0"/>
          <w:numId w:val="72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5BDB986" w14:textId="77777777" w:rsidR="00D71C0A" w:rsidRPr="007B6E28" w:rsidRDefault="00D71C0A" w:rsidP="00A7256D">
      <w:pPr>
        <w:numPr>
          <w:ilvl w:val="0"/>
          <w:numId w:val="72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0A8336B4" w14:textId="77777777" w:rsidR="00D71C0A" w:rsidRPr="007B6E28" w:rsidRDefault="00D71C0A" w:rsidP="00A7256D">
      <w:pPr>
        <w:numPr>
          <w:ilvl w:val="0"/>
          <w:numId w:val="72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6D655F4" w14:textId="2E64B4B2" w:rsidR="00D71C0A" w:rsidRDefault="00D71C0A" w:rsidP="00D71C0A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częściowe nr </w:t>
      </w:r>
      <w:r w:rsidR="00A7256D">
        <w:rPr>
          <w:rFonts w:cs="Calibri"/>
          <w:b/>
          <w:sz w:val="24"/>
          <w:szCs w:val="24"/>
          <w:lang w:eastAsia="pl-PL"/>
        </w:rPr>
        <w:t>15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47AC652E" w14:textId="77777777" w:rsidR="00D71C0A" w:rsidRPr="007B6E28" w:rsidRDefault="00D71C0A" w:rsidP="00A7256D">
      <w:pPr>
        <w:numPr>
          <w:ilvl w:val="0"/>
          <w:numId w:val="73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3BB272FF" w14:textId="77777777" w:rsidR="00D71C0A" w:rsidRPr="007B6E28" w:rsidRDefault="00D71C0A" w:rsidP="00A7256D">
      <w:pPr>
        <w:numPr>
          <w:ilvl w:val="0"/>
          <w:numId w:val="73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43CBAB1B" w14:textId="2850E970" w:rsidR="00D71C0A" w:rsidRPr="00D71C0A" w:rsidRDefault="00D71C0A" w:rsidP="00A7256D">
      <w:pPr>
        <w:numPr>
          <w:ilvl w:val="0"/>
          <w:numId w:val="73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CDDC287" w14:textId="3DF80244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§1 kodeksu karnego: </w:t>
      </w:r>
      <w:r w:rsidRPr="00BB4F19">
        <w:rPr>
          <w:rFonts w:cs="Calibri"/>
          <w:i/>
          <w:sz w:val="24"/>
          <w:szCs w:val="24"/>
          <w:lang w:eastAsia="pl-PL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- kredytu, pożyczki </w:t>
      </w:r>
      <w:r w:rsidRPr="00BB4F19">
        <w:rPr>
          <w:rFonts w:cs="Calibri"/>
          <w:i/>
          <w:sz w:val="24"/>
          <w:szCs w:val="24"/>
          <w:lang w:eastAsia="pl-PL"/>
        </w:rPr>
        <w:lastRenderedPageBreak/>
        <w:t>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B4F19">
        <w:rPr>
          <w:rFonts w:cs="Calibri"/>
          <w:i/>
          <w:sz w:val="24"/>
          <w:szCs w:val="24"/>
          <w:lang w:eastAsia="pl-PL"/>
        </w:rPr>
        <w:t>”</w:t>
      </w:r>
      <w:r w:rsidR="00BB4F19">
        <w:rPr>
          <w:rFonts w:cs="Calibri"/>
          <w:i/>
          <w:sz w:val="24"/>
          <w:szCs w:val="24"/>
          <w:lang w:eastAsia="pl-PL"/>
        </w:rPr>
        <w:t>.</w:t>
      </w:r>
    </w:p>
    <w:p w14:paraId="78DA4C41" w14:textId="099C1F89" w:rsidR="00EF7710" w:rsidRDefault="00EF7710" w:rsidP="00741ADB">
      <w:pPr>
        <w:spacing w:after="0" w:line="360" w:lineRule="auto"/>
        <w:jc w:val="both"/>
        <w:rPr>
          <w:rFonts w:cs="Calibri"/>
          <w:sz w:val="24"/>
          <w:szCs w:val="24"/>
          <w:u w:val="single"/>
          <w:lang w:eastAsia="pl-PL"/>
        </w:rPr>
      </w:pPr>
    </w:p>
    <w:p w14:paraId="24E072DE" w14:textId="77777777" w:rsidR="00417645" w:rsidRPr="00741ADB" w:rsidRDefault="00417645" w:rsidP="00741ADB">
      <w:pPr>
        <w:spacing w:after="0" w:line="360" w:lineRule="auto"/>
        <w:jc w:val="both"/>
        <w:rPr>
          <w:rFonts w:cs="Calibri"/>
          <w:sz w:val="24"/>
          <w:szCs w:val="24"/>
          <w:u w:val="single"/>
          <w:lang w:eastAsia="pl-PL"/>
        </w:rPr>
      </w:pPr>
    </w:p>
    <w:p w14:paraId="228E6FB3" w14:textId="36E37AE8" w:rsidR="00EF7710" w:rsidRPr="00CE4E2A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u w:val="single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30C60">
        <w:rPr>
          <w:rFonts w:cs="Calibri"/>
          <w:bCs/>
          <w:sz w:val="24"/>
          <w:szCs w:val="24"/>
          <w:lang w:eastAsia="pl-PL"/>
        </w:rPr>
      </w:r>
      <w:r w:rsidR="00830C60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30C60">
        <w:rPr>
          <w:rFonts w:cs="Calibri"/>
          <w:bCs/>
          <w:sz w:val="24"/>
          <w:szCs w:val="24"/>
          <w:lang w:eastAsia="pl-PL"/>
        </w:rPr>
      </w:r>
      <w:r w:rsidR="00830C60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30C60">
        <w:rPr>
          <w:rFonts w:cs="Calibri"/>
          <w:bCs/>
          <w:sz w:val="24"/>
          <w:szCs w:val="24"/>
          <w:lang w:eastAsia="pl-PL"/>
        </w:rPr>
      </w:r>
      <w:r w:rsidR="00830C60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30C60">
        <w:rPr>
          <w:rFonts w:cs="Calibri"/>
          <w:bCs/>
          <w:sz w:val="24"/>
          <w:szCs w:val="24"/>
          <w:lang w:eastAsia="pl-PL"/>
        </w:rPr>
      </w:r>
      <w:r w:rsidR="00830C60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Default="00CF7F91" w:rsidP="00CF7F91">
      <w:pPr>
        <w:spacing w:after="0" w:line="360" w:lineRule="auto"/>
        <w:ind w:left="284"/>
        <w:jc w:val="both"/>
        <w:rPr>
          <w:rFonts w:cs="Calibri"/>
          <w:sz w:val="24"/>
          <w:szCs w:val="24"/>
          <w:u w:val="single"/>
          <w:lang w:eastAsia="pl-PL"/>
        </w:rPr>
      </w:pPr>
      <w:r w:rsidRPr="00CF7F91">
        <w:rPr>
          <w:rFonts w:cs="Calibri"/>
          <w:sz w:val="24"/>
          <w:szCs w:val="24"/>
          <w:u w:val="single"/>
          <w:lang w:eastAsia="pl-PL"/>
        </w:rPr>
        <w:t>Wyjaśnienie:</w:t>
      </w:r>
    </w:p>
    <w:p w14:paraId="556EE70B" w14:textId="77777777" w:rsidR="00CF7F91" w:rsidRPr="00CF7F91" w:rsidRDefault="00EF7710" w:rsidP="00757522">
      <w:pPr>
        <w:numPr>
          <w:ilvl w:val="0"/>
          <w:numId w:val="18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 xml:space="preserve">Mikro przedsiębiorstwo: </w:t>
      </w:r>
      <w:r w:rsidRPr="00CF7F91">
        <w:rPr>
          <w:rFonts w:cs="Calibri"/>
          <w:sz w:val="20"/>
          <w:szCs w:val="20"/>
          <w:lang w:eastAsia="pl-PL"/>
        </w:rPr>
        <w:t>przedsiębiorstwo</w:t>
      </w:r>
      <w:r w:rsidRPr="00CF7F91">
        <w:rPr>
          <w:rFonts w:cs="Calibri"/>
          <w:b/>
          <w:sz w:val="20"/>
          <w:szCs w:val="20"/>
          <w:lang w:eastAsia="pl-PL"/>
        </w:rPr>
        <w:t xml:space="preserve"> zatrudnia mniej niż 10 pracowników </w:t>
      </w:r>
      <w:r w:rsidRPr="00CF7F91">
        <w:rPr>
          <w:rFonts w:cs="Calibri"/>
          <w:sz w:val="20"/>
          <w:szCs w:val="20"/>
          <w:lang w:eastAsia="pl-PL"/>
        </w:rPr>
        <w:t>a jego roczny obrót nie przekracza (lub/i jego całkowity bilans roczny)</w:t>
      </w:r>
      <w:r w:rsidRPr="00CF7F91">
        <w:rPr>
          <w:rFonts w:cs="Calibri"/>
          <w:b/>
          <w:sz w:val="20"/>
          <w:szCs w:val="20"/>
          <w:lang w:eastAsia="pl-PL"/>
        </w:rPr>
        <w:t xml:space="preserve"> 2 milionów EUR.</w:t>
      </w:r>
    </w:p>
    <w:p w14:paraId="3920131D" w14:textId="25399344" w:rsidR="00EF7710" w:rsidRPr="00CF7F91" w:rsidRDefault="00EF7710" w:rsidP="00757522">
      <w:pPr>
        <w:numPr>
          <w:ilvl w:val="0"/>
          <w:numId w:val="18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>Małe przedsiębiorstwo:</w:t>
      </w:r>
      <w:r w:rsidRPr="00CF7F91">
        <w:rPr>
          <w:rFonts w:cs="Calibri"/>
          <w:sz w:val="20"/>
          <w:szCs w:val="20"/>
          <w:lang w:eastAsia="pl-PL"/>
        </w:rPr>
        <w:t xml:space="preserve"> przedsiębiorstwo, które </w:t>
      </w:r>
      <w:r w:rsidRPr="00CF7F91">
        <w:rPr>
          <w:rFonts w:cs="Calibri"/>
          <w:b/>
          <w:sz w:val="20"/>
          <w:szCs w:val="20"/>
          <w:lang w:eastAsia="pl-PL"/>
        </w:rPr>
        <w:t>zatrudnia mniej niż 50 osób</w:t>
      </w:r>
      <w:r w:rsidRPr="00CF7F91">
        <w:rPr>
          <w:rFonts w:cs="Calibri"/>
          <w:sz w:val="20"/>
          <w:szCs w:val="20"/>
          <w:lang w:eastAsia="pl-PL"/>
        </w:rPr>
        <w:t xml:space="preserve"> i którego roczny obrót lub roczna suma bilansowa </w:t>
      </w:r>
      <w:r w:rsidRPr="00CF7F91">
        <w:rPr>
          <w:rFonts w:cs="Calibri"/>
          <w:b/>
          <w:sz w:val="20"/>
          <w:szCs w:val="20"/>
          <w:lang w:eastAsia="pl-PL"/>
        </w:rPr>
        <w:t>nie przekracza 10 milionów EUR</w:t>
      </w:r>
      <w:r w:rsidRPr="00CF7F91">
        <w:rPr>
          <w:rFonts w:cs="Calibri"/>
          <w:sz w:val="20"/>
          <w:szCs w:val="20"/>
          <w:lang w:eastAsia="pl-PL"/>
        </w:rPr>
        <w:t>.</w:t>
      </w:r>
    </w:p>
    <w:p w14:paraId="1E8A1F98" w14:textId="2CC4F2A7" w:rsidR="00EF7710" w:rsidRPr="00CF7F91" w:rsidRDefault="00EF7710" w:rsidP="00757522">
      <w:pPr>
        <w:numPr>
          <w:ilvl w:val="0"/>
          <w:numId w:val="18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 xml:space="preserve">Średnie przedsiębiorstwa: </w:t>
      </w:r>
      <w:r w:rsidRPr="00CF7F91">
        <w:rPr>
          <w:rFonts w:cs="Calibri"/>
          <w:sz w:val="20"/>
          <w:szCs w:val="20"/>
          <w:lang w:eastAsia="pl-PL"/>
        </w:rPr>
        <w:t>przedsiębiorstwa, które nie są</w:t>
      </w:r>
      <w:r w:rsidR="00CF7F91"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sz w:val="20"/>
          <w:szCs w:val="20"/>
          <w:lang w:eastAsia="pl-PL"/>
        </w:rPr>
        <w:t xml:space="preserve">mikroprzedsiębiorstwami ani małymi przedsiębiorstwami i które </w:t>
      </w:r>
      <w:r w:rsidRPr="00CF7F91">
        <w:rPr>
          <w:rFonts w:cs="Calibri"/>
          <w:b/>
          <w:sz w:val="20"/>
          <w:szCs w:val="20"/>
          <w:lang w:eastAsia="pl-PL"/>
        </w:rPr>
        <w:t>zatrudniają mniej niż 250 osób</w:t>
      </w:r>
      <w:r w:rsidRPr="00CF7F91">
        <w:rPr>
          <w:rFonts w:cs="Calibri"/>
          <w:sz w:val="20"/>
          <w:szCs w:val="20"/>
          <w:lang w:eastAsia="pl-PL"/>
        </w:rPr>
        <w:t xml:space="preserve"> i których </w:t>
      </w:r>
      <w:r w:rsidRPr="00CF7F91">
        <w:rPr>
          <w:rFonts w:cs="Calibri"/>
          <w:b/>
          <w:sz w:val="20"/>
          <w:szCs w:val="20"/>
          <w:lang w:eastAsia="pl-PL"/>
        </w:rPr>
        <w:t>roczny obrót nie przekracza 50 milionów EUR</w:t>
      </w:r>
      <w:r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b/>
          <w:sz w:val="20"/>
          <w:szCs w:val="20"/>
          <w:lang w:eastAsia="pl-PL"/>
        </w:rPr>
        <w:t>lub</w:t>
      </w:r>
      <w:r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b/>
          <w:sz w:val="20"/>
          <w:szCs w:val="20"/>
          <w:lang w:eastAsia="pl-PL"/>
        </w:rPr>
        <w:t>roczna suma bilansowa nie przekracza 43 milionów EUR.</w:t>
      </w:r>
    </w:p>
    <w:p w14:paraId="33EADED0" w14:textId="77777777" w:rsidR="00EF7710" w:rsidRPr="00CF7F91" w:rsidRDefault="00EF7710" w:rsidP="00757522">
      <w:pPr>
        <w:numPr>
          <w:ilvl w:val="0"/>
          <w:numId w:val="18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en-GB"/>
        </w:rPr>
        <w:t xml:space="preserve">Duże przedsiębiorstwo: </w:t>
      </w:r>
      <w:r w:rsidRPr="00CF7F91">
        <w:rPr>
          <w:rFonts w:cs="Calibri"/>
          <w:sz w:val="20"/>
          <w:szCs w:val="20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703550E4" w:rsidR="00EF7710" w:rsidRPr="00741ADB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TAJEMNICA PRZEDSIĘBIORSTWA</w:t>
      </w:r>
    </w:p>
    <w:p w14:paraId="5F2DF2E6" w14:textId="10D422A7" w:rsidR="00EF7710" w:rsidRDefault="00EF7710" w:rsidP="00741ADB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2398CBC3" w14:textId="07B7BA54" w:rsidR="00C6739D" w:rsidRDefault="000D4CD9" w:rsidP="000D4CD9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N</w:t>
      </w:r>
      <w:r w:rsidR="00EF7710" w:rsidRPr="000D4CD9">
        <w:rPr>
          <w:rFonts w:cs="Calibri"/>
          <w:sz w:val="24"/>
          <w:szCs w:val="24"/>
          <w:lang w:eastAsia="pl-PL"/>
        </w:rPr>
        <w:t>ie zawiera</w:t>
      </w:r>
      <w:r>
        <w:rPr>
          <w:rFonts w:cs="Calibri"/>
          <w:sz w:val="24"/>
          <w:szCs w:val="24"/>
          <w:lang w:eastAsia="pl-PL"/>
        </w:rPr>
        <w:t xml:space="preserve"> / Zawiera*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rozumieniu </w:t>
      </w:r>
      <w:r w:rsidR="00EF7710" w:rsidRPr="000D4CD9">
        <w:rPr>
          <w:rFonts w:cs="Calibri"/>
          <w:i/>
          <w:sz w:val="24"/>
          <w:szCs w:val="24"/>
          <w:lang w:eastAsia="pl-PL"/>
        </w:rPr>
        <w:t>art. 11 ust. 4 ustawy</w:t>
      </w:r>
      <w:r>
        <w:rPr>
          <w:rFonts w:cs="Calibri"/>
          <w:i/>
          <w:sz w:val="24"/>
          <w:szCs w:val="24"/>
          <w:lang w:eastAsia="pl-PL"/>
        </w:rPr>
        <w:t xml:space="preserve"> </w:t>
      </w:r>
      <w:r w:rsidR="00EF7710" w:rsidRPr="000D4CD9">
        <w:rPr>
          <w:rFonts w:cs="Calibri"/>
          <w:i/>
          <w:sz w:val="24"/>
          <w:szCs w:val="24"/>
          <w:lang w:eastAsia="pl-PL"/>
        </w:rPr>
        <w:t xml:space="preserve">z dnia 16 kwietnia 1993 r. o zwalczaniu nieuczciwej konkurencji </w:t>
      </w:r>
      <w:r w:rsidR="00415F6C" w:rsidRPr="000D4CD9">
        <w:rPr>
          <w:rFonts w:eastAsia="Verdana" w:cs="Calibri"/>
          <w:bCs/>
          <w:i/>
          <w:sz w:val="24"/>
          <w:szCs w:val="24"/>
        </w:rPr>
        <w:t xml:space="preserve">(t. j. Dz. U. z 2020 r., poz. 1913 ze zm.) </w:t>
      </w:r>
      <w:r>
        <w:rPr>
          <w:rFonts w:cs="Calibri"/>
          <w:sz w:val="24"/>
          <w:szCs w:val="24"/>
          <w:lang w:eastAsia="pl-PL"/>
        </w:rPr>
        <w:t>*</w:t>
      </w:r>
    </w:p>
    <w:p w14:paraId="2E73EAE7" w14:textId="77777777" w:rsidR="00E13E9D" w:rsidRDefault="00E13E9D" w:rsidP="000D4CD9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602F5B27" w14:textId="06516E3A" w:rsidR="00EF7710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0D4CD9">
        <w:rPr>
          <w:rFonts w:cs="Calibri"/>
          <w:b/>
          <w:sz w:val="24"/>
          <w:szCs w:val="24"/>
          <w:lang w:eastAsia="pl-PL"/>
        </w:rPr>
        <w:t>INFORMACJE ORGANIZACYJNE</w:t>
      </w:r>
    </w:p>
    <w:p w14:paraId="716B39E2" w14:textId="27F6E957" w:rsidR="00EE6193" w:rsidRDefault="00EE6193" w:rsidP="00757522">
      <w:pPr>
        <w:numPr>
          <w:ilvl w:val="0"/>
          <w:numId w:val="19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417645">
      <w:pPr>
        <w:numPr>
          <w:ilvl w:val="0"/>
          <w:numId w:val="14"/>
        </w:numPr>
        <w:spacing w:after="0" w:line="360" w:lineRule="auto"/>
        <w:ind w:left="714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C71A1A">
      <w:pPr>
        <w:numPr>
          <w:ilvl w:val="0"/>
          <w:numId w:val="14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757522">
      <w:pPr>
        <w:numPr>
          <w:ilvl w:val="0"/>
          <w:numId w:val="20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757522">
      <w:pPr>
        <w:numPr>
          <w:ilvl w:val="0"/>
          <w:numId w:val="20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757522">
      <w:pPr>
        <w:numPr>
          <w:ilvl w:val="0"/>
          <w:numId w:val="20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59BEEB98" w14:textId="77777777" w:rsidR="00237BFB" w:rsidRPr="00237BFB" w:rsidRDefault="00237BFB" w:rsidP="00757522">
      <w:pPr>
        <w:widowControl w:val="0"/>
        <w:numPr>
          <w:ilvl w:val="0"/>
          <w:numId w:val="21"/>
        </w:numPr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</w:p>
    <w:p w14:paraId="7FEA5584" w14:textId="77777777" w:rsidR="00237BFB" w:rsidRPr="00237BFB" w:rsidRDefault="00237BFB" w:rsidP="00757522">
      <w:pPr>
        <w:widowControl w:val="0"/>
        <w:numPr>
          <w:ilvl w:val="0"/>
          <w:numId w:val="21"/>
        </w:numPr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</w:p>
    <w:p w14:paraId="44286A6D" w14:textId="0C60FD84" w:rsidR="00AA1B4E" w:rsidRPr="00623C63" w:rsidRDefault="00AA1B4E" w:rsidP="00757522">
      <w:pPr>
        <w:widowControl w:val="0"/>
        <w:numPr>
          <w:ilvl w:val="0"/>
          <w:numId w:val="21"/>
        </w:numPr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075563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C71A1A">
      <w:headerReference w:type="default" r:id="rId8"/>
      <w:footerReference w:type="default" r:id="rId9"/>
      <w:pgSz w:w="11906" w:h="16838"/>
      <w:pgMar w:top="1276" w:right="1418" w:bottom="1531" w:left="1418" w:header="11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94725" w14:textId="77777777" w:rsidR="00301DB7" w:rsidRDefault="00301DB7" w:rsidP="00DB577B">
      <w:pPr>
        <w:spacing w:after="0" w:line="240" w:lineRule="auto"/>
      </w:pPr>
      <w:r>
        <w:separator/>
      </w:r>
    </w:p>
  </w:endnote>
  <w:endnote w:type="continuationSeparator" w:id="0">
    <w:p w14:paraId="626681E2" w14:textId="77777777" w:rsidR="00301DB7" w:rsidRDefault="00301DB7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61410" w14:textId="77777777" w:rsidR="00301DB7" w:rsidRPr="00C625D7" w:rsidRDefault="00301DB7" w:rsidP="00586F74">
    <w:pPr>
      <w:jc w:val="center"/>
      <w:rPr>
        <w:rFonts w:cs="Calibri"/>
        <w:b/>
        <w:sz w:val="20"/>
        <w:szCs w:val="20"/>
      </w:rPr>
    </w:pPr>
    <w:r w:rsidRPr="00C625D7">
      <w:rPr>
        <w:rFonts w:cs="Calibri"/>
        <w:b/>
        <w:sz w:val="20"/>
        <w:szCs w:val="20"/>
      </w:rPr>
      <w:t xml:space="preserve">Projekt nr RPMP.01.01.00-12-0080/19 pn. „Budowa Centrum Innowacji oraz Badań Prozdrowotnej </w:t>
    </w:r>
    <w:r w:rsidRPr="00C625D7">
      <w:rPr>
        <w:rFonts w:cs="Calibri"/>
        <w:b/>
        <w:sz w:val="20"/>
        <w:szCs w:val="20"/>
      </w:rPr>
      <w:br/>
      <w:t>i Bezpiecznej Żywności” współfinansowanego w ramach Regionalnego Programu Operacyjnego Województwa Małopolskiego na lata 20214-2020, Oś Priorytetowa 1 Gospodarka Wiedzy, Działanie 1.1 Infrastruktura badawcza sektora nauki, z Europejskiego Funduszu Rozwoju Regionalnego</w:t>
    </w:r>
  </w:p>
  <w:p w14:paraId="255CDA8D" w14:textId="7F139EC0" w:rsidR="00301DB7" w:rsidRDefault="00301DB7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Pr="00DA477C">
      <w:rPr>
        <w:rFonts w:ascii="Calibri" w:hAnsi="Calibri" w:cs="Calibri"/>
        <w:b/>
        <w:bCs/>
      </w:rPr>
      <w:t>2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Pr="00DA477C">
      <w:rPr>
        <w:rFonts w:ascii="Calibri" w:hAnsi="Calibri" w:cs="Calibri"/>
        <w:b/>
        <w:bCs/>
      </w:rPr>
      <w:t>2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301DB7" w:rsidRPr="007B17EA" w:rsidRDefault="00301DB7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C0FE9" w14:textId="77777777" w:rsidR="00301DB7" w:rsidRDefault="00301DB7" w:rsidP="00DB577B">
      <w:pPr>
        <w:spacing w:after="0" w:line="240" w:lineRule="auto"/>
      </w:pPr>
      <w:r>
        <w:separator/>
      </w:r>
    </w:p>
  </w:footnote>
  <w:footnote w:type="continuationSeparator" w:id="0">
    <w:p w14:paraId="5DFF5224" w14:textId="77777777" w:rsidR="00301DB7" w:rsidRDefault="00301DB7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47237" w14:textId="6D873862" w:rsidR="00301DB7" w:rsidRDefault="00301DB7">
    <w:pPr>
      <w:pStyle w:val="Nagwek"/>
      <w:rPr>
        <w:noProof/>
        <w:sz w:val="18"/>
        <w:szCs w:val="18"/>
      </w:rPr>
    </w:pPr>
  </w:p>
  <w:p w14:paraId="2ED48A1B" w14:textId="778B00D5" w:rsidR="00301DB7" w:rsidRDefault="00830C60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ict w14:anchorId="140758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52" o:spid="_x0000_s4103" type="#_x0000_t75" style="position:absolute;margin-left:13.2pt;margin-top:-86.2pt;width:464.5pt;height:42.7pt;z-index:251658240;visibility:visible;mso-position-horizontal-relative:margin;mso-position-vertical-relative:margin">
          <v:imagedata r:id="rId1" o:title=""/>
          <w10:wrap type="square" anchorx="margin" anchory="margin"/>
        </v:shape>
      </w:pict>
    </w:r>
  </w:p>
  <w:p w14:paraId="7382B5A1" w14:textId="787EE9C8" w:rsidR="00301DB7" w:rsidRDefault="00301DB7">
    <w:pPr>
      <w:pStyle w:val="Nagwek"/>
    </w:pPr>
  </w:p>
  <w:p w14:paraId="37DB8715" w14:textId="77777777" w:rsidR="00301DB7" w:rsidRDefault="00301DB7">
    <w:pPr>
      <w:pStyle w:val="Nagwek"/>
    </w:pPr>
  </w:p>
  <w:p w14:paraId="3D5643A1" w14:textId="6759235F" w:rsidR="00301DB7" w:rsidRDefault="00830C60" w:rsidP="00741ADB">
    <w:pPr>
      <w:pStyle w:val="Nagwek"/>
      <w:rPr>
        <w:rFonts w:ascii="Calibri" w:hAnsi="Calibri" w:cs="Calibri"/>
        <w:b/>
        <w:i/>
        <w:sz w:val="20"/>
        <w:szCs w:val="20"/>
      </w:rPr>
    </w:pPr>
    <w:r>
      <w:rPr>
        <w:rFonts w:ascii="Calibri" w:hAnsi="Calibri" w:cs="Calibri"/>
        <w:b/>
        <w:i/>
        <w:noProof/>
        <w:sz w:val="20"/>
        <w:szCs w:val="20"/>
      </w:rPr>
      <w:pict w14:anchorId="78D3DD5C">
        <v:shape id="Obraz 2" o:spid="_x0000_s4104" type="#_x0000_t75" style="position:absolute;margin-left:17.55pt;margin-top:3.4pt;width:135.5pt;height:38.55pt;z-index:251659264;visibility:visible">
          <v:imagedata r:id="rId2" o:title="logo ur"/>
        </v:shape>
      </w:pict>
    </w:r>
  </w:p>
  <w:p w14:paraId="4BF51CBF" w14:textId="5D88E229" w:rsidR="00301DB7" w:rsidRDefault="00301DB7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6DB3B05B" w14:textId="11503AD7" w:rsidR="00301DB7" w:rsidRPr="00741ADB" w:rsidRDefault="00301DB7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 xml:space="preserve">Zał. nr </w:t>
    </w:r>
    <w:r>
      <w:rPr>
        <w:rFonts w:ascii="Calibri" w:hAnsi="Calibri" w:cs="Calibri"/>
        <w:b/>
        <w:i/>
        <w:sz w:val="20"/>
        <w:szCs w:val="20"/>
      </w:rPr>
      <w:t>2</w:t>
    </w:r>
    <w:r w:rsidRPr="00741ADB">
      <w:rPr>
        <w:rFonts w:ascii="Calibri" w:hAnsi="Calibri" w:cs="Calibri"/>
        <w:b/>
        <w:i/>
        <w:sz w:val="20"/>
        <w:szCs w:val="20"/>
      </w:rPr>
      <w:t xml:space="preserve"> do SWZ</w:t>
    </w:r>
  </w:p>
  <w:p w14:paraId="7639E22B" w14:textId="6E34DBC6" w:rsidR="00301DB7" w:rsidRPr="00741ADB" w:rsidRDefault="00301DB7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>Nr ref. postępowania: DZP-291-</w:t>
    </w:r>
    <w:r>
      <w:rPr>
        <w:rFonts w:ascii="Calibri" w:hAnsi="Calibri" w:cs="Calibri"/>
        <w:b/>
        <w:i/>
        <w:sz w:val="20"/>
        <w:szCs w:val="20"/>
      </w:rPr>
      <w:t>3076/1/</w:t>
    </w:r>
    <w:r w:rsidRPr="00741ADB">
      <w:rPr>
        <w:rFonts w:ascii="Calibri" w:hAnsi="Calibri" w:cs="Calibri"/>
        <w:b/>
        <w:i/>
        <w:sz w:val="20"/>
        <w:szCs w:val="20"/>
      </w:rPr>
      <w:t>202</w:t>
    </w:r>
    <w:r>
      <w:rPr>
        <w:rFonts w:ascii="Calibri" w:hAnsi="Calibri" w:cs="Calibri"/>
        <w:b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401A7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221525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024533A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51E70E7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064E012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086A020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087E6A2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088C172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7" w15:restartNumberingAfterBreak="0">
    <w:nsid w:val="13A42E7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1500595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16F44C1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1732082F"/>
    <w:multiLevelType w:val="hybridMultilevel"/>
    <w:tmpl w:val="C8F26700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75D6E8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194A536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1B5B2279"/>
    <w:multiLevelType w:val="hybridMultilevel"/>
    <w:tmpl w:val="55F87A66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4" w15:restartNumberingAfterBreak="0">
    <w:nsid w:val="1E236DB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256C669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26B530D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9" w15:restartNumberingAfterBreak="0">
    <w:nsid w:val="284941F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 w15:restartNumberingAfterBreak="0">
    <w:nsid w:val="28E3589E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1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2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3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4" w15:restartNumberingAfterBreak="0">
    <w:nsid w:val="31A122C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5" w15:restartNumberingAfterBreak="0">
    <w:nsid w:val="334A55D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6" w15:restartNumberingAfterBreak="0">
    <w:nsid w:val="3363252C"/>
    <w:multiLevelType w:val="hybridMultilevel"/>
    <w:tmpl w:val="B7FE0814"/>
    <w:lvl w:ilvl="0" w:tplc="3C34261A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7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8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3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8CF2A4E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1" w15:restartNumberingAfterBreak="0">
    <w:nsid w:val="3B5973C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2" w15:restartNumberingAfterBreak="0">
    <w:nsid w:val="41C31C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48D97CC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6" w15:restartNumberingAfterBreak="0">
    <w:nsid w:val="490501D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7" w15:restartNumberingAfterBreak="0">
    <w:nsid w:val="496F6DA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8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9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0" w15:restartNumberingAfterBreak="0">
    <w:nsid w:val="53510A6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1" w15:restartNumberingAfterBreak="0">
    <w:nsid w:val="542317A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2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3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5" w15:restartNumberingAfterBreak="0">
    <w:nsid w:val="5E9538B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6" w15:restartNumberingAfterBreak="0">
    <w:nsid w:val="5F5468F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7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60" w15:restartNumberingAfterBreak="0">
    <w:nsid w:val="655A7CDD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1" w15:restartNumberingAfterBreak="0">
    <w:nsid w:val="656C373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2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3" w15:restartNumberingAfterBreak="0">
    <w:nsid w:val="687363D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4" w15:restartNumberingAfterBreak="0">
    <w:nsid w:val="69B4617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5" w15:restartNumberingAfterBreak="0">
    <w:nsid w:val="6B82339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CEC66B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8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 w15:restartNumberingAfterBreak="0">
    <w:nsid w:val="774B4997"/>
    <w:multiLevelType w:val="hybridMultilevel"/>
    <w:tmpl w:val="DBA4B74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72" w15:restartNumberingAfterBreak="0">
    <w:nsid w:val="77555B5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3" w15:restartNumberingAfterBreak="0">
    <w:nsid w:val="7A637AE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4" w15:restartNumberingAfterBreak="0">
    <w:nsid w:val="7A79484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  <w:num w:numId="2">
    <w:abstractNumId w:val="69"/>
  </w:num>
  <w:num w:numId="3">
    <w:abstractNumId w:val="44"/>
  </w:num>
  <w:num w:numId="4">
    <w:abstractNumId w:val="66"/>
  </w:num>
  <w:num w:numId="5">
    <w:abstractNumId w:val="57"/>
  </w:num>
  <w:num w:numId="6">
    <w:abstractNumId w:val="54"/>
    <w:lvlOverride w:ilvl="0">
      <w:startOverride w:val="1"/>
    </w:lvlOverride>
  </w:num>
  <w:num w:numId="7">
    <w:abstractNumId w:val="43"/>
    <w:lvlOverride w:ilvl="0">
      <w:startOverride w:val="1"/>
    </w:lvlOverride>
  </w:num>
  <w:num w:numId="8">
    <w:abstractNumId w:val="25"/>
  </w:num>
  <w:num w:numId="9">
    <w:abstractNumId w:val="39"/>
  </w:num>
  <w:num w:numId="10">
    <w:abstractNumId w:val="27"/>
  </w:num>
  <w:num w:numId="11">
    <w:abstractNumId w:val="38"/>
  </w:num>
  <w:num w:numId="12">
    <w:abstractNumId w:val="8"/>
  </w:num>
  <w:num w:numId="13">
    <w:abstractNumId w:val="70"/>
  </w:num>
  <w:num w:numId="14">
    <w:abstractNumId w:val="11"/>
  </w:num>
  <w:num w:numId="15">
    <w:abstractNumId w:val="20"/>
  </w:num>
  <w:num w:numId="16">
    <w:abstractNumId w:val="52"/>
  </w:num>
  <w:num w:numId="17">
    <w:abstractNumId w:val="62"/>
  </w:num>
  <w:num w:numId="18">
    <w:abstractNumId w:val="58"/>
  </w:num>
  <w:num w:numId="19">
    <w:abstractNumId w:val="5"/>
  </w:num>
  <w:num w:numId="20">
    <w:abstractNumId w:val="32"/>
  </w:num>
  <w:num w:numId="21">
    <w:abstractNumId w:val="1"/>
  </w:num>
  <w:num w:numId="22">
    <w:abstractNumId w:val="36"/>
  </w:num>
  <w:num w:numId="23">
    <w:abstractNumId w:val="68"/>
  </w:num>
  <w:num w:numId="24">
    <w:abstractNumId w:val="31"/>
  </w:num>
  <w:num w:numId="25">
    <w:abstractNumId w:val="48"/>
  </w:num>
  <w:num w:numId="26">
    <w:abstractNumId w:val="16"/>
  </w:num>
  <w:num w:numId="27">
    <w:abstractNumId w:val="10"/>
  </w:num>
  <w:num w:numId="28">
    <w:abstractNumId w:val="53"/>
  </w:num>
  <w:num w:numId="29">
    <w:abstractNumId w:val="49"/>
  </w:num>
  <w:num w:numId="30">
    <w:abstractNumId w:val="33"/>
  </w:num>
  <w:num w:numId="31">
    <w:abstractNumId w:val="37"/>
  </w:num>
  <w:num w:numId="32">
    <w:abstractNumId w:val="23"/>
  </w:num>
  <w:num w:numId="33">
    <w:abstractNumId w:val="71"/>
  </w:num>
  <w:num w:numId="34">
    <w:abstractNumId w:val="59"/>
  </w:num>
  <w:num w:numId="35">
    <w:abstractNumId w:val="19"/>
  </w:num>
  <w:num w:numId="36">
    <w:abstractNumId w:val="22"/>
  </w:num>
  <w:num w:numId="37">
    <w:abstractNumId w:val="72"/>
  </w:num>
  <w:num w:numId="38">
    <w:abstractNumId w:val="9"/>
  </w:num>
  <w:num w:numId="39">
    <w:abstractNumId w:val="28"/>
  </w:num>
  <w:num w:numId="40">
    <w:abstractNumId w:val="34"/>
  </w:num>
  <w:num w:numId="41">
    <w:abstractNumId w:val="24"/>
  </w:num>
  <w:num w:numId="42">
    <w:abstractNumId w:val="65"/>
  </w:num>
  <w:num w:numId="43">
    <w:abstractNumId w:val="4"/>
  </w:num>
  <w:num w:numId="44">
    <w:abstractNumId w:val="15"/>
  </w:num>
  <w:num w:numId="45">
    <w:abstractNumId w:val="6"/>
  </w:num>
  <w:num w:numId="46">
    <w:abstractNumId w:val="46"/>
  </w:num>
  <w:num w:numId="47">
    <w:abstractNumId w:val="7"/>
  </w:num>
  <w:num w:numId="48">
    <w:abstractNumId w:val="21"/>
  </w:num>
  <w:num w:numId="49">
    <w:abstractNumId w:val="26"/>
  </w:num>
  <w:num w:numId="50">
    <w:abstractNumId w:val="51"/>
  </w:num>
  <w:num w:numId="51">
    <w:abstractNumId w:val="47"/>
  </w:num>
  <w:num w:numId="52">
    <w:abstractNumId w:val="50"/>
  </w:num>
  <w:num w:numId="53">
    <w:abstractNumId w:val="14"/>
  </w:num>
  <w:num w:numId="54">
    <w:abstractNumId w:val="13"/>
  </w:num>
  <w:num w:numId="55">
    <w:abstractNumId w:val="18"/>
  </w:num>
  <w:num w:numId="56">
    <w:abstractNumId w:val="56"/>
  </w:num>
  <w:num w:numId="57">
    <w:abstractNumId w:val="30"/>
  </w:num>
  <w:num w:numId="58">
    <w:abstractNumId w:val="61"/>
  </w:num>
  <w:num w:numId="59">
    <w:abstractNumId w:val="29"/>
  </w:num>
  <w:num w:numId="60">
    <w:abstractNumId w:val="17"/>
  </w:num>
  <w:num w:numId="61">
    <w:abstractNumId w:val="63"/>
  </w:num>
  <w:num w:numId="62">
    <w:abstractNumId w:val="64"/>
  </w:num>
  <w:num w:numId="63">
    <w:abstractNumId w:val="40"/>
  </w:num>
  <w:num w:numId="64">
    <w:abstractNumId w:val="35"/>
  </w:num>
  <w:num w:numId="65">
    <w:abstractNumId w:val="42"/>
  </w:num>
  <w:num w:numId="66">
    <w:abstractNumId w:val="41"/>
  </w:num>
  <w:num w:numId="67">
    <w:abstractNumId w:val="60"/>
  </w:num>
  <w:num w:numId="68">
    <w:abstractNumId w:val="74"/>
  </w:num>
  <w:num w:numId="69">
    <w:abstractNumId w:val="55"/>
  </w:num>
  <w:num w:numId="70">
    <w:abstractNumId w:val="45"/>
  </w:num>
  <w:num w:numId="71">
    <w:abstractNumId w:val="12"/>
  </w:num>
  <w:num w:numId="72">
    <w:abstractNumId w:val="67"/>
  </w:num>
  <w:num w:numId="73">
    <w:abstractNumId w:val="7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105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3076"/>
    <w:rsid w:val="00023DDA"/>
    <w:rsid w:val="000245CE"/>
    <w:rsid w:val="00025C9D"/>
    <w:rsid w:val="000266E7"/>
    <w:rsid w:val="00027C5F"/>
    <w:rsid w:val="00030E28"/>
    <w:rsid w:val="00032DA5"/>
    <w:rsid w:val="00036893"/>
    <w:rsid w:val="00036C32"/>
    <w:rsid w:val="00037655"/>
    <w:rsid w:val="000453DF"/>
    <w:rsid w:val="000454FC"/>
    <w:rsid w:val="00046A4D"/>
    <w:rsid w:val="00060AB5"/>
    <w:rsid w:val="00075563"/>
    <w:rsid w:val="0007743E"/>
    <w:rsid w:val="00080DE5"/>
    <w:rsid w:val="00081091"/>
    <w:rsid w:val="00086B64"/>
    <w:rsid w:val="000A0570"/>
    <w:rsid w:val="000A0795"/>
    <w:rsid w:val="000A7894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1063D2"/>
    <w:rsid w:val="001225ED"/>
    <w:rsid w:val="001355E7"/>
    <w:rsid w:val="00136406"/>
    <w:rsid w:val="00136971"/>
    <w:rsid w:val="00136CC9"/>
    <w:rsid w:val="00145EC2"/>
    <w:rsid w:val="001472F7"/>
    <w:rsid w:val="00151B71"/>
    <w:rsid w:val="00154E99"/>
    <w:rsid w:val="0016027C"/>
    <w:rsid w:val="00162FA1"/>
    <w:rsid w:val="001675DA"/>
    <w:rsid w:val="00173C70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E2883"/>
    <w:rsid w:val="001E7199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D3711"/>
    <w:rsid w:val="002D6DC4"/>
    <w:rsid w:val="002D75EB"/>
    <w:rsid w:val="002E7CC7"/>
    <w:rsid w:val="002F7FAF"/>
    <w:rsid w:val="003017D3"/>
    <w:rsid w:val="00301DB7"/>
    <w:rsid w:val="00313EBB"/>
    <w:rsid w:val="003179EB"/>
    <w:rsid w:val="00320075"/>
    <w:rsid w:val="00325B67"/>
    <w:rsid w:val="00326E56"/>
    <w:rsid w:val="00335E5F"/>
    <w:rsid w:val="0033764D"/>
    <w:rsid w:val="003378D0"/>
    <w:rsid w:val="00345812"/>
    <w:rsid w:val="00347647"/>
    <w:rsid w:val="003524FB"/>
    <w:rsid w:val="003530EB"/>
    <w:rsid w:val="00354428"/>
    <w:rsid w:val="003557E3"/>
    <w:rsid w:val="00362864"/>
    <w:rsid w:val="00373598"/>
    <w:rsid w:val="00377A3C"/>
    <w:rsid w:val="00382772"/>
    <w:rsid w:val="00382B8F"/>
    <w:rsid w:val="003835FA"/>
    <w:rsid w:val="00384B7F"/>
    <w:rsid w:val="00395FCB"/>
    <w:rsid w:val="0039691B"/>
    <w:rsid w:val="003A0C3B"/>
    <w:rsid w:val="003A5B89"/>
    <w:rsid w:val="003B5676"/>
    <w:rsid w:val="003B645E"/>
    <w:rsid w:val="003C7DF1"/>
    <w:rsid w:val="003D646F"/>
    <w:rsid w:val="003D68C1"/>
    <w:rsid w:val="003D6A59"/>
    <w:rsid w:val="003E5BF5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6700"/>
    <w:rsid w:val="00431628"/>
    <w:rsid w:val="0044028D"/>
    <w:rsid w:val="00441C47"/>
    <w:rsid w:val="00445555"/>
    <w:rsid w:val="00446B4D"/>
    <w:rsid w:val="004477F5"/>
    <w:rsid w:val="00457068"/>
    <w:rsid w:val="0046038F"/>
    <w:rsid w:val="004707A6"/>
    <w:rsid w:val="00470C03"/>
    <w:rsid w:val="0047228E"/>
    <w:rsid w:val="004778A6"/>
    <w:rsid w:val="0048762C"/>
    <w:rsid w:val="00490576"/>
    <w:rsid w:val="004A4DD0"/>
    <w:rsid w:val="004B58D5"/>
    <w:rsid w:val="004B7540"/>
    <w:rsid w:val="004C1AFB"/>
    <w:rsid w:val="004D0BA5"/>
    <w:rsid w:val="004D69F6"/>
    <w:rsid w:val="004D7F5E"/>
    <w:rsid w:val="00525B2E"/>
    <w:rsid w:val="005359B1"/>
    <w:rsid w:val="005407BF"/>
    <w:rsid w:val="00547791"/>
    <w:rsid w:val="00553C34"/>
    <w:rsid w:val="00557578"/>
    <w:rsid w:val="00564604"/>
    <w:rsid w:val="00570E84"/>
    <w:rsid w:val="00571382"/>
    <w:rsid w:val="00571CBE"/>
    <w:rsid w:val="00573BE3"/>
    <w:rsid w:val="00574213"/>
    <w:rsid w:val="00576502"/>
    <w:rsid w:val="00586F74"/>
    <w:rsid w:val="00592A80"/>
    <w:rsid w:val="005A6D60"/>
    <w:rsid w:val="005B1CD6"/>
    <w:rsid w:val="005B7353"/>
    <w:rsid w:val="005B74FB"/>
    <w:rsid w:val="005C0259"/>
    <w:rsid w:val="005C3E15"/>
    <w:rsid w:val="005C4EF5"/>
    <w:rsid w:val="005E4FEB"/>
    <w:rsid w:val="005F3F3B"/>
    <w:rsid w:val="00602E7B"/>
    <w:rsid w:val="00604156"/>
    <w:rsid w:val="006062FD"/>
    <w:rsid w:val="00610F6B"/>
    <w:rsid w:val="006145F8"/>
    <w:rsid w:val="006162EF"/>
    <w:rsid w:val="00623C63"/>
    <w:rsid w:val="00625EE7"/>
    <w:rsid w:val="006269FC"/>
    <w:rsid w:val="006278AE"/>
    <w:rsid w:val="00630B3B"/>
    <w:rsid w:val="006427B6"/>
    <w:rsid w:val="0065440E"/>
    <w:rsid w:val="00656378"/>
    <w:rsid w:val="00661F61"/>
    <w:rsid w:val="00662D2F"/>
    <w:rsid w:val="006746DD"/>
    <w:rsid w:val="006758CC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3019"/>
    <w:rsid w:val="006E6B85"/>
    <w:rsid w:val="006E7162"/>
    <w:rsid w:val="006F01AC"/>
    <w:rsid w:val="006F18F8"/>
    <w:rsid w:val="00703346"/>
    <w:rsid w:val="00715DBD"/>
    <w:rsid w:val="0071671E"/>
    <w:rsid w:val="007214CF"/>
    <w:rsid w:val="00722827"/>
    <w:rsid w:val="0072492E"/>
    <w:rsid w:val="0072767D"/>
    <w:rsid w:val="00727732"/>
    <w:rsid w:val="0073317E"/>
    <w:rsid w:val="00733B56"/>
    <w:rsid w:val="00741ADB"/>
    <w:rsid w:val="00743F4C"/>
    <w:rsid w:val="0074603B"/>
    <w:rsid w:val="00752B16"/>
    <w:rsid w:val="00757522"/>
    <w:rsid w:val="007664C7"/>
    <w:rsid w:val="00773ECF"/>
    <w:rsid w:val="00775A0C"/>
    <w:rsid w:val="00786F8D"/>
    <w:rsid w:val="007A2D6A"/>
    <w:rsid w:val="007A5E2C"/>
    <w:rsid w:val="007B142B"/>
    <w:rsid w:val="007B17EA"/>
    <w:rsid w:val="007B505D"/>
    <w:rsid w:val="007B6E28"/>
    <w:rsid w:val="007D015F"/>
    <w:rsid w:val="007D04B6"/>
    <w:rsid w:val="007D56F9"/>
    <w:rsid w:val="007F2580"/>
    <w:rsid w:val="00802828"/>
    <w:rsid w:val="0081681C"/>
    <w:rsid w:val="008168E6"/>
    <w:rsid w:val="008171FD"/>
    <w:rsid w:val="00820C0C"/>
    <w:rsid w:val="00824D1F"/>
    <w:rsid w:val="00830C60"/>
    <w:rsid w:val="0084432D"/>
    <w:rsid w:val="008443CB"/>
    <w:rsid w:val="00845028"/>
    <w:rsid w:val="0085075E"/>
    <w:rsid w:val="00857965"/>
    <w:rsid w:val="00863D97"/>
    <w:rsid w:val="008756C6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780E"/>
    <w:rsid w:val="008D249F"/>
    <w:rsid w:val="008E3BBC"/>
    <w:rsid w:val="008E4DFA"/>
    <w:rsid w:val="008E5A3D"/>
    <w:rsid w:val="008F2D3C"/>
    <w:rsid w:val="0090680F"/>
    <w:rsid w:val="0091502C"/>
    <w:rsid w:val="00920245"/>
    <w:rsid w:val="00920371"/>
    <w:rsid w:val="00926C95"/>
    <w:rsid w:val="009342EA"/>
    <w:rsid w:val="009359A4"/>
    <w:rsid w:val="009536B6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E270E"/>
    <w:rsid w:val="00A024A8"/>
    <w:rsid w:val="00A12BA4"/>
    <w:rsid w:val="00A178A1"/>
    <w:rsid w:val="00A22D3B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7665"/>
    <w:rsid w:val="00A7256D"/>
    <w:rsid w:val="00A734EC"/>
    <w:rsid w:val="00A74048"/>
    <w:rsid w:val="00A877E4"/>
    <w:rsid w:val="00AA109D"/>
    <w:rsid w:val="00AA1B4E"/>
    <w:rsid w:val="00AB06EC"/>
    <w:rsid w:val="00AB3B2C"/>
    <w:rsid w:val="00AB44EA"/>
    <w:rsid w:val="00AB4A19"/>
    <w:rsid w:val="00AB6FBD"/>
    <w:rsid w:val="00AC2A80"/>
    <w:rsid w:val="00AC592E"/>
    <w:rsid w:val="00AD0943"/>
    <w:rsid w:val="00AD51C8"/>
    <w:rsid w:val="00AD5CC2"/>
    <w:rsid w:val="00AE0AA5"/>
    <w:rsid w:val="00AE31CB"/>
    <w:rsid w:val="00AE7AE4"/>
    <w:rsid w:val="00AF157B"/>
    <w:rsid w:val="00AF4C64"/>
    <w:rsid w:val="00AF4CE6"/>
    <w:rsid w:val="00B1446A"/>
    <w:rsid w:val="00B17475"/>
    <w:rsid w:val="00B21395"/>
    <w:rsid w:val="00B22EE1"/>
    <w:rsid w:val="00B33D66"/>
    <w:rsid w:val="00B43358"/>
    <w:rsid w:val="00B45C3C"/>
    <w:rsid w:val="00B50A49"/>
    <w:rsid w:val="00B51350"/>
    <w:rsid w:val="00B5467A"/>
    <w:rsid w:val="00B6066A"/>
    <w:rsid w:val="00B73567"/>
    <w:rsid w:val="00B7564D"/>
    <w:rsid w:val="00B82FC2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F04E7"/>
    <w:rsid w:val="00BF44B5"/>
    <w:rsid w:val="00BF4A1B"/>
    <w:rsid w:val="00BF527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541AE"/>
    <w:rsid w:val="00C549F7"/>
    <w:rsid w:val="00C60D47"/>
    <w:rsid w:val="00C64548"/>
    <w:rsid w:val="00C65934"/>
    <w:rsid w:val="00C66C35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B3D17"/>
    <w:rsid w:val="00CC25C3"/>
    <w:rsid w:val="00CC3883"/>
    <w:rsid w:val="00CC6A52"/>
    <w:rsid w:val="00CD5E67"/>
    <w:rsid w:val="00CE245E"/>
    <w:rsid w:val="00CE4E2A"/>
    <w:rsid w:val="00CE77F2"/>
    <w:rsid w:val="00CF7F91"/>
    <w:rsid w:val="00D0164F"/>
    <w:rsid w:val="00D01FBB"/>
    <w:rsid w:val="00D04479"/>
    <w:rsid w:val="00D14E61"/>
    <w:rsid w:val="00D27304"/>
    <w:rsid w:val="00D27F4F"/>
    <w:rsid w:val="00D401A8"/>
    <w:rsid w:val="00D5035A"/>
    <w:rsid w:val="00D5647E"/>
    <w:rsid w:val="00D607E7"/>
    <w:rsid w:val="00D617C8"/>
    <w:rsid w:val="00D71C0A"/>
    <w:rsid w:val="00D772BD"/>
    <w:rsid w:val="00D87E20"/>
    <w:rsid w:val="00D926BC"/>
    <w:rsid w:val="00D97A83"/>
    <w:rsid w:val="00DA367A"/>
    <w:rsid w:val="00DA3B60"/>
    <w:rsid w:val="00DA477C"/>
    <w:rsid w:val="00DA4C77"/>
    <w:rsid w:val="00DB1841"/>
    <w:rsid w:val="00DB577B"/>
    <w:rsid w:val="00DC0DF4"/>
    <w:rsid w:val="00DC6B24"/>
    <w:rsid w:val="00DC6CD7"/>
    <w:rsid w:val="00DD02B3"/>
    <w:rsid w:val="00DE13CE"/>
    <w:rsid w:val="00DE6E8D"/>
    <w:rsid w:val="00DF084F"/>
    <w:rsid w:val="00DF3E61"/>
    <w:rsid w:val="00DF6A38"/>
    <w:rsid w:val="00E02F02"/>
    <w:rsid w:val="00E104C0"/>
    <w:rsid w:val="00E13E9D"/>
    <w:rsid w:val="00E2618D"/>
    <w:rsid w:val="00E313F0"/>
    <w:rsid w:val="00E361DB"/>
    <w:rsid w:val="00E4111A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C3B01"/>
    <w:rsid w:val="00EC45D6"/>
    <w:rsid w:val="00ED502C"/>
    <w:rsid w:val="00ED65F3"/>
    <w:rsid w:val="00EE148C"/>
    <w:rsid w:val="00EE54F8"/>
    <w:rsid w:val="00EE6193"/>
    <w:rsid w:val="00EF0BC7"/>
    <w:rsid w:val="00EF1141"/>
    <w:rsid w:val="00EF2687"/>
    <w:rsid w:val="00EF5150"/>
    <w:rsid w:val="00EF6361"/>
    <w:rsid w:val="00EF7710"/>
    <w:rsid w:val="00EF7C96"/>
    <w:rsid w:val="00F10FB8"/>
    <w:rsid w:val="00F24C1F"/>
    <w:rsid w:val="00F27C41"/>
    <w:rsid w:val="00F34C7D"/>
    <w:rsid w:val="00F368E3"/>
    <w:rsid w:val="00F45AF8"/>
    <w:rsid w:val="00F507DD"/>
    <w:rsid w:val="00F60F9F"/>
    <w:rsid w:val="00F62C43"/>
    <w:rsid w:val="00F66EBA"/>
    <w:rsid w:val="00F6721F"/>
    <w:rsid w:val="00F70187"/>
    <w:rsid w:val="00F717C6"/>
    <w:rsid w:val="00F72F9E"/>
    <w:rsid w:val="00F808EC"/>
    <w:rsid w:val="00F8206D"/>
    <w:rsid w:val="00F91DCD"/>
    <w:rsid w:val="00FA3EFD"/>
    <w:rsid w:val="00FA6917"/>
    <w:rsid w:val="00FB2035"/>
    <w:rsid w:val="00FB609D"/>
    <w:rsid w:val="00FB6C24"/>
    <w:rsid w:val="00FC1285"/>
    <w:rsid w:val="00FC3178"/>
    <w:rsid w:val="00FC33CF"/>
    <w:rsid w:val="00FD1256"/>
    <w:rsid w:val="00FD390C"/>
    <w:rsid w:val="00FE2DF3"/>
    <w:rsid w:val="00FE4477"/>
    <w:rsid w:val="00FF27F4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5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49F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shadow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379A2-0C79-42D0-95D2-85C594171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33</Pages>
  <Words>4677</Words>
  <Characters>28063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Maciej Młynarczyk</cp:lastModifiedBy>
  <cp:revision>461</cp:revision>
  <dcterms:created xsi:type="dcterms:W3CDTF">2021-02-17T09:47:00Z</dcterms:created>
  <dcterms:modified xsi:type="dcterms:W3CDTF">2022-08-01T05:19:00Z</dcterms:modified>
</cp:coreProperties>
</file>