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1D76B1" w14:textId="77777777" w:rsidR="00C94BB5" w:rsidRPr="00C94BB5" w:rsidRDefault="00C94BB5" w:rsidP="0026736B">
      <w:pPr>
        <w:jc w:val="center"/>
        <w:rPr>
          <w:rFonts w:ascii="Tahoma" w:hAnsi="Tahoma" w:cs="Tahoma"/>
          <w:bCs/>
          <w:sz w:val="16"/>
          <w:szCs w:val="16"/>
        </w:rPr>
      </w:pPr>
    </w:p>
    <w:p w14:paraId="3819CE36" w14:textId="654B4185" w:rsidR="0026736B" w:rsidRPr="004D692E" w:rsidRDefault="0026736B" w:rsidP="0026736B">
      <w:pPr>
        <w:jc w:val="center"/>
        <w:rPr>
          <w:rFonts w:ascii="Tahoma" w:hAnsi="Tahoma" w:cs="Tahoma"/>
        </w:rPr>
      </w:pPr>
      <w:r w:rsidRPr="004D692E">
        <w:rPr>
          <w:rFonts w:ascii="Tahoma" w:hAnsi="Tahoma" w:cs="Tahoma"/>
          <w:b/>
        </w:rPr>
        <w:t>FORMULARZ OFERTOWY</w:t>
      </w:r>
    </w:p>
    <w:p w14:paraId="5108D192" w14:textId="77777777" w:rsidR="0026736B" w:rsidRDefault="0026736B" w:rsidP="0026736B">
      <w:pPr>
        <w:rPr>
          <w:rFonts w:ascii="Tahoma" w:hAnsi="Tahoma" w:cs="Tahoma"/>
          <w:b/>
          <w:sz w:val="16"/>
          <w:szCs w:val="16"/>
        </w:rPr>
      </w:pPr>
    </w:p>
    <w:p w14:paraId="7881AA9C" w14:textId="77777777" w:rsidR="004D692E" w:rsidRPr="00E776EB" w:rsidRDefault="004D692E" w:rsidP="0026736B">
      <w:pPr>
        <w:rPr>
          <w:rFonts w:ascii="Tahoma" w:hAnsi="Tahoma" w:cs="Tahoma"/>
          <w:b/>
          <w:sz w:val="16"/>
          <w:szCs w:val="16"/>
        </w:rPr>
      </w:pPr>
    </w:p>
    <w:p w14:paraId="5A5CB3B7" w14:textId="79128CD7" w:rsidR="0026736B" w:rsidRPr="00E776EB" w:rsidRDefault="0026736B" w:rsidP="0026736B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C94BB5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31675FFA" w14:textId="77777777" w:rsidR="0026736B" w:rsidRDefault="0026736B" w:rsidP="00C94BB5">
      <w:pPr>
        <w:pStyle w:val="Nagwek3"/>
        <w:spacing w:before="0" w:after="0"/>
        <w:ind w:left="2268" w:firstLine="0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5D9D442" w14:textId="77777777" w:rsidR="0026736B" w:rsidRPr="00E776EB" w:rsidRDefault="0026736B" w:rsidP="00C94BB5">
      <w:pPr>
        <w:pStyle w:val="Nagwek3"/>
        <w:spacing w:before="0" w:after="0"/>
        <w:ind w:left="2268" w:firstLine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969D0B1" w14:textId="77777777" w:rsidR="0026736B" w:rsidRPr="00E776EB" w:rsidRDefault="0026736B" w:rsidP="00C94BB5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7B77E798" w14:textId="77777777" w:rsidR="0026736B" w:rsidRDefault="0026736B" w:rsidP="00C94BB5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2BC6C54B" w14:textId="77777777" w:rsidR="0023011E" w:rsidRPr="00E776EB" w:rsidRDefault="0023011E" w:rsidP="00C94BB5">
      <w:pPr>
        <w:ind w:left="2268"/>
        <w:rPr>
          <w:rFonts w:ascii="Tahoma" w:hAnsi="Tahoma" w:cs="Tahoma"/>
          <w:sz w:val="16"/>
          <w:szCs w:val="16"/>
        </w:rPr>
      </w:pPr>
    </w:p>
    <w:p w14:paraId="41FCB57E" w14:textId="77777777" w:rsidR="0026736B" w:rsidRPr="00393899" w:rsidRDefault="0026736B" w:rsidP="0023011E">
      <w:pPr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22CB5C5B" w14:textId="1C146E4D" w:rsidR="00E72AC4" w:rsidRPr="00C94BB5" w:rsidRDefault="00E23D19" w:rsidP="00A6415A">
      <w:pPr>
        <w:jc w:val="center"/>
        <w:rPr>
          <w:rFonts w:ascii="Tahoma" w:hAnsi="Tahoma" w:cs="Tahoma"/>
          <w:b/>
          <w:sz w:val="20"/>
          <w:szCs w:val="20"/>
        </w:rPr>
      </w:pPr>
      <w:r w:rsidRPr="00C0052E">
        <w:rPr>
          <w:rFonts w:ascii="Tahoma" w:hAnsi="Tahoma" w:cs="Tahoma"/>
          <w:b/>
          <w:sz w:val="20"/>
          <w:szCs w:val="20"/>
        </w:rPr>
        <w:t xml:space="preserve">Dostawa </w:t>
      </w:r>
      <w:r>
        <w:rPr>
          <w:rFonts w:ascii="Tahoma" w:hAnsi="Tahoma" w:cs="Tahoma"/>
          <w:b/>
          <w:sz w:val="20"/>
          <w:szCs w:val="20"/>
        </w:rPr>
        <w:t>artykułów spożywczych</w:t>
      </w:r>
    </w:p>
    <w:p w14:paraId="2FA7A32A" w14:textId="77777777" w:rsidR="00C94BB5" w:rsidRPr="00C94BB5" w:rsidRDefault="00C94BB5" w:rsidP="00A6415A">
      <w:pPr>
        <w:jc w:val="center"/>
        <w:rPr>
          <w:rFonts w:ascii="Tahoma" w:hAnsi="Tahoma" w:cs="Tahoma"/>
          <w:b/>
          <w:sz w:val="16"/>
          <w:szCs w:val="16"/>
        </w:rPr>
      </w:pPr>
    </w:p>
    <w:p w14:paraId="530F9636" w14:textId="780A4CCC" w:rsidR="0023011E" w:rsidRPr="00393899" w:rsidRDefault="0023011E" w:rsidP="0023011E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DE62D9">
        <w:rPr>
          <w:rFonts w:ascii="Tahoma" w:hAnsi="Tahoma" w:cs="Tahoma"/>
          <w:b/>
          <w:bCs/>
          <w:sz w:val="16"/>
          <w:szCs w:val="16"/>
        </w:rPr>
        <w:t>1/09</w:t>
      </w:r>
      <w:r>
        <w:rPr>
          <w:rFonts w:ascii="Tahoma" w:hAnsi="Tahoma" w:cs="Tahoma"/>
          <w:b/>
          <w:bCs/>
          <w:sz w:val="16"/>
          <w:szCs w:val="16"/>
        </w:rPr>
        <w:t>/2024</w:t>
      </w:r>
    </w:p>
    <w:p w14:paraId="1333FFDC" w14:textId="77777777" w:rsidR="00C94BB5" w:rsidRPr="00C94BB5" w:rsidRDefault="00C94BB5" w:rsidP="0023011E">
      <w:pPr>
        <w:rPr>
          <w:rFonts w:ascii="Tahoma" w:hAnsi="Tahoma" w:cs="Tahoma"/>
          <w:b/>
          <w:sz w:val="16"/>
          <w:szCs w:val="16"/>
        </w:rPr>
      </w:pPr>
    </w:p>
    <w:p w14:paraId="51E89BA8" w14:textId="665704D7" w:rsidR="00646CE3" w:rsidRPr="00357105" w:rsidRDefault="00646CE3" w:rsidP="00187D04">
      <w:pPr>
        <w:keepLines/>
        <w:autoSpaceDE w:val="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>Ja/My</w:t>
      </w:r>
      <w:r w:rsidR="00881FC2" w:rsidRPr="00357105">
        <w:rPr>
          <w:rStyle w:val="Odwoanieprzypisudolnego"/>
          <w:rFonts w:ascii="Tahoma" w:hAnsi="Tahoma" w:cs="Tahoma"/>
          <w:bCs/>
          <w:sz w:val="16"/>
          <w:szCs w:val="16"/>
        </w:rPr>
        <w:t>*</w:t>
      </w:r>
      <w:r w:rsidRPr="00357105">
        <w:rPr>
          <w:rFonts w:ascii="Tahoma" w:hAnsi="Tahoma" w:cs="Tahoma"/>
          <w:b/>
          <w:sz w:val="16"/>
          <w:szCs w:val="16"/>
        </w:rPr>
        <w:t>:</w:t>
      </w:r>
    </w:p>
    <w:p w14:paraId="63A86FF2" w14:textId="77777777" w:rsidR="005944FC" w:rsidRPr="00357105" w:rsidRDefault="005944FC" w:rsidP="00187D04">
      <w:pPr>
        <w:keepLines/>
        <w:autoSpaceDE w:val="0"/>
        <w:spacing w:after="120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Dane dotyczące Wykonawcy/Wykonawców w przypadku oferty wspólnej</w:t>
      </w:r>
      <w:r w:rsidR="00D34CC8" w:rsidRPr="00357105">
        <w:rPr>
          <w:rStyle w:val="Odwoanieprzypisudolnego"/>
          <w:rFonts w:ascii="Tahoma" w:hAnsi="Tahoma" w:cs="Tahoma"/>
          <w:bCs/>
          <w:sz w:val="16"/>
          <w:szCs w:val="16"/>
        </w:rPr>
        <w:footnoteReference w:id="1"/>
      </w:r>
      <w:r w:rsidRPr="00357105">
        <w:rPr>
          <w:rFonts w:ascii="Tahoma" w:hAnsi="Tahoma" w:cs="Tahoma"/>
          <w:bCs/>
          <w:sz w:val="16"/>
          <w:szCs w:val="1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2231"/>
        <w:gridCol w:w="2376"/>
        <w:gridCol w:w="2077"/>
        <w:gridCol w:w="2673"/>
      </w:tblGrid>
      <w:tr w:rsidR="00D34CC8" w:rsidRPr="00357105" w14:paraId="5B9D4BBF" w14:textId="77777777" w:rsidTr="00376A43">
        <w:tc>
          <w:tcPr>
            <w:tcW w:w="306" w:type="pct"/>
            <w:shd w:val="clear" w:color="auto" w:fill="auto"/>
            <w:vAlign w:val="center"/>
          </w:tcPr>
          <w:p w14:paraId="4FDB70AD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307E8DEA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Pełna nazwa(y) Wykonawcy(ów)</w:t>
            </w:r>
          </w:p>
          <w:p w14:paraId="02172786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NIP, REGON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4D53E72B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Adres(y) Wykonawcy(ów) (siedziba)</w:t>
            </w:r>
          </w:p>
        </w:tc>
        <w:tc>
          <w:tcPr>
            <w:tcW w:w="1042" w:type="pct"/>
          </w:tcPr>
          <w:p w14:paraId="26D82BE6" w14:textId="77777777" w:rsidR="005944FC" w:rsidRPr="00357105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Numery telefonu i faksu</w:t>
            </w:r>
          </w:p>
          <w:p w14:paraId="4E18E7C7" w14:textId="77777777" w:rsidR="00D34CC8" w:rsidRPr="00357105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sz w:val="16"/>
                <w:szCs w:val="16"/>
              </w:rPr>
              <w:t>e-mail</w:t>
            </w:r>
          </w:p>
        </w:tc>
        <w:tc>
          <w:tcPr>
            <w:tcW w:w="1341" w:type="pct"/>
            <w:shd w:val="clear" w:color="auto" w:fill="auto"/>
            <w:vAlign w:val="center"/>
          </w:tcPr>
          <w:p w14:paraId="2C80933D" w14:textId="0EC2D812" w:rsidR="005944FC" w:rsidRPr="00357105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sz w:val="16"/>
                <w:szCs w:val="16"/>
              </w:rPr>
              <w:t>Rejestr</w:t>
            </w:r>
            <w:r w:rsidRPr="00357105">
              <w:rPr>
                <w:rStyle w:val="Odwoanieprzypisudolnego"/>
                <w:rFonts w:ascii="Tahoma" w:hAnsi="Tahoma" w:cs="Tahoma"/>
                <w:b/>
                <w:sz w:val="16"/>
                <w:szCs w:val="16"/>
              </w:rPr>
              <w:footnoteReference w:id="2"/>
            </w:r>
          </w:p>
        </w:tc>
      </w:tr>
      <w:tr w:rsidR="00D34CC8" w:rsidRPr="00357105" w14:paraId="6A8D6809" w14:textId="77777777" w:rsidTr="00376A43">
        <w:tc>
          <w:tcPr>
            <w:tcW w:w="306" w:type="pct"/>
            <w:shd w:val="clear" w:color="auto" w:fill="auto"/>
          </w:tcPr>
          <w:p w14:paraId="3C6FCE41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119" w:type="pct"/>
            <w:shd w:val="clear" w:color="auto" w:fill="auto"/>
          </w:tcPr>
          <w:p w14:paraId="284874B9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92" w:type="pct"/>
            <w:shd w:val="clear" w:color="auto" w:fill="auto"/>
          </w:tcPr>
          <w:p w14:paraId="7EB2A044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42" w:type="pct"/>
          </w:tcPr>
          <w:p w14:paraId="25BB4059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41" w:type="pct"/>
            <w:shd w:val="clear" w:color="auto" w:fill="auto"/>
          </w:tcPr>
          <w:p w14:paraId="1BA062B0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rejestru przedsiębiorców w Sądzie Rejonowym ………………..…..</w:t>
            </w:r>
          </w:p>
          <w:p w14:paraId="72F6B0EF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\…. Wydział Gospodarczy KRS pod numerem ……………</w:t>
            </w:r>
          </w:p>
          <w:p w14:paraId="7CEEA719" w14:textId="77777777" w:rsidR="005944FC" w:rsidRPr="00357105" w:rsidRDefault="00D34CC8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CEIDG RP</w:t>
            </w:r>
          </w:p>
        </w:tc>
      </w:tr>
      <w:tr w:rsidR="00D34CC8" w:rsidRPr="00357105" w14:paraId="03CE93BB" w14:textId="77777777" w:rsidTr="00376A43">
        <w:tc>
          <w:tcPr>
            <w:tcW w:w="306" w:type="pct"/>
            <w:shd w:val="clear" w:color="auto" w:fill="auto"/>
          </w:tcPr>
          <w:p w14:paraId="4DDD0825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119" w:type="pct"/>
            <w:shd w:val="clear" w:color="auto" w:fill="auto"/>
          </w:tcPr>
          <w:p w14:paraId="338E5C58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92" w:type="pct"/>
            <w:shd w:val="clear" w:color="auto" w:fill="auto"/>
          </w:tcPr>
          <w:p w14:paraId="77795AD5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42" w:type="pct"/>
          </w:tcPr>
          <w:p w14:paraId="059E866F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41" w:type="pct"/>
            <w:shd w:val="clear" w:color="auto" w:fill="auto"/>
          </w:tcPr>
          <w:p w14:paraId="2D97F6EA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rejestru przedsiębiorców w Sądzie Rejonowym ………………..…..</w:t>
            </w:r>
          </w:p>
          <w:p w14:paraId="39E83764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\…. Wydział Gospodarczy KRS pod numerem ……………</w:t>
            </w:r>
          </w:p>
          <w:p w14:paraId="1CA1BCA4" w14:textId="77777777" w:rsidR="005944FC" w:rsidRPr="00357105" w:rsidRDefault="00D34CC8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CEIDG RP</w:t>
            </w:r>
          </w:p>
        </w:tc>
      </w:tr>
    </w:tbl>
    <w:p w14:paraId="27063098" w14:textId="77777777" w:rsidR="005944FC" w:rsidRPr="00357105" w:rsidRDefault="005944FC" w:rsidP="005944FC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>Osoba umocowana (uprawniona) do reprezentowania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3812"/>
        <w:gridCol w:w="3662"/>
      </w:tblGrid>
      <w:tr w:rsidR="005944FC" w:rsidRPr="00357105" w14:paraId="4D8C9173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338311E2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4651DCB3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51D0A3DD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4B4BB20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Adres, na który będzie przekazywana wszelka korespondencja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447B8601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0F955A3C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4C2B2469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Numer</w:t>
            </w:r>
          </w:p>
        </w:tc>
        <w:tc>
          <w:tcPr>
            <w:tcW w:w="1912" w:type="pct"/>
            <w:shd w:val="clear" w:color="auto" w:fill="auto"/>
            <w:vAlign w:val="center"/>
          </w:tcPr>
          <w:p w14:paraId="2E20A2CB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REGON: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351206A3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NIP:</w:t>
            </w:r>
          </w:p>
        </w:tc>
      </w:tr>
      <w:tr w:rsidR="005944FC" w:rsidRPr="00357105" w14:paraId="6D5D4C5B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6FB35A0E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4E92B602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7D1A2F42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F4732E6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faksu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59787480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5AAC2927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7093F23B" w14:textId="369BA8FD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Adres e-</w:t>
            </w:r>
            <w:r w:rsidR="00C950D5" w:rsidRPr="00357105">
              <w:rPr>
                <w:rFonts w:ascii="Tahoma" w:hAnsi="Tahoma" w:cs="Tahoma"/>
                <w:bCs/>
                <w:sz w:val="16"/>
                <w:szCs w:val="16"/>
              </w:rPr>
              <w:t>mail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76C0B9FD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0CFB6C06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1A72B0DE" w14:textId="2A4C2D97" w:rsidR="005944FC" w:rsidRPr="00357105" w:rsidRDefault="005944FC" w:rsidP="00F27A4E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Podstawa umocowania do reprezentowania Wykonawcy</w:t>
            </w:r>
            <w:r w:rsidR="00F27A4E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357105">
              <w:rPr>
                <w:rFonts w:ascii="Tahoma" w:hAnsi="Tahoma" w:cs="Tahoma"/>
                <w:bCs/>
                <w:sz w:val="16"/>
                <w:szCs w:val="16"/>
              </w:rPr>
              <w:t>(np. pełnomocnictwo lub inny dokument) oraz zakres reprezentacji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3CF7E43A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246BEBB0" w14:textId="77777777" w:rsidR="005944FC" w:rsidRPr="00357105" w:rsidRDefault="00576AF5" w:rsidP="00187D04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 xml:space="preserve">Przedstawiciel Wykonawcy </w:t>
      </w:r>
      <w:r w:rsidR="005944FC" w:rsidRPr="00357105">
        <w:rPr>
          <w:rFonts w:ascii="Tahoma" w:hAnsi="Tahoma" w:cs="Tahoma"/>
          <w:b/>
          <w:sz w:val="16"/>
          <w:szCs w:val="16"/>
        </w:rPr>
        <w:t>do kontaktu w sprawie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7474"/>
      </w:tblGrid>
      <w:tr w:rsidR="005944FC" w:rsidRPr="00357105" w14:paraId="0E4FC380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5B3D79AE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6071F1A2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12101311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50BAB57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4BB8F807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00463B7B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0DB82395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faksu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6C39CBA4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615BB8D5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1649C8D" w14:textId="4DF6A411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Adres e-</w:t>
            </w:r>
            <w:r w:rsidR="00C950D5" w:rsidRPr="00357105">
              <w:rPr>
                <w:rFonts w:ascii="Tahoma" w:hAnsi="Tahoma" w:cs="Tahoma"/>
                <w:bCs/>
                <w:sz w:val="16"/>
                <w:szCs w:val="16"/>
              </w:rPr>
              <w:t>mail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2BD68FE9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24676F05" w14:textId="77777777" w:rsidR="00E85C5B" w:rsidRDefault="00E85C5B" w:rsidP="00E85C5B">
      <w:pPr>
        <w:keepLines/>
        <w:autoSpaceDE w:val="0"/>
        <w:rPr>
          <w:rFonts w:ascii="Tahoma" w:hAnsi="Tahoma" w:cs="Tahoma"/>
          <w:b/>
          <w:sz w:val="16"/>
          <w:szCs w:val="16"/>
        </w:rPr>
      </w:pPr>
    </w:p>
    <w:p w14:paraId="16CE9F65" w14:textId="084D9C07" w:rsidR="00AD13ED" w:rsidRPr="00357105" w:rsidRDefault="00C950D5" w:rsidP="00E85C5B">
      <w:pPr>
        <w:keepLines/>
        <w:autoSpaceDE w:val="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>UWAGA:</w:t>
      </w:r>
    </w:p>
    <w:p w14:paraId="0FC59B45" w14:textId="77777777" w:rsidR="00AD13ED" w:rsidRPr="00357105" w:rsidRDefault="00AD13ED" w:rsidP="003C61ED">
      <w:pPr>
        <w:keepLines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0" w:color="000000"/>
        </w:pBdr>
        <w:autoSpaceDE w:val="0"/>
        <w:spacing w:after="120"/>
        <w:ind w:left="142" w:right="55" w:firstLine="142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Jeżeli oferta jest składana wspólnie należy dołączyć pełnomocnictwo do reprezentacji podpisane przez wszystkich Partnerów.</w:t>
      </w:r>
    </w:p>
    <w:p w14:paraId="6D3A18E8" w14:textId="77777777" w:rsidR="00B0031C" w:rsidRDefault="00B0031C" w:rsidP="00E85C5B">
      <w:pPr>
        <w:keepNext/>
        <w:autoSpaceDE w:val="0"/>
        <w:jc w:val="both"/>
        <w:rPr>
          <w:rFonts w:ascii="Tahoma" w:hAnsi="Tahoma" w:cs="Tahoma"/>
          <w:b/>
          <w:bCs/>
          <w:sz w:val="16"/>
          <w:szCs w:val="16"/>
        </w:rPr>
      </w:pPr>
    </w:p>
    <w:p w14:paraId="400D3657" w14:textId="7B1B9BEF" w:rsidR="00F55F8A" w:rsidRDefault="00646CE3" w:rsidP="00E85C5B">
      <w:pPr>
        <w:keepNext/>
        <w:autoSpaceDE w:val="0"/>
        <w:jc w:val="both"/>
        <w:rPr>
          <w:rFonts w:ascii="Tahoma" w:hAnsi="Tahoma" w:cs="Tahoma"/>
          <w:b/>
          <w:bCs/>
          <w:sz w:val="16"/>
          <w:szCs w:val="16"/>
        </w:rPr>
      </w:pPr>
      <w:r w:rsidRPr="00357105">
        <w:rPr>
          <w:rFonts w:ascii="Tahoma" w:hAnsi="Tahoma" w:cs="Tahoma"/>
          <w:b/>
          <w:bCs/>
          <w:sz w:val="16"/>
          <w:szCs w:val="16"/>
        </w:rPr>
        <w:t>Składam/y ofertę w niniejszym postępowaniu i oferujemy</w:t>
      </w:r>
      <w:r w:rsidR="00F55F8A">
        <w:rPr>
          <w:rFonts w:ascii="Tahoma" w:hAnsi="Tahoma" w:cs="Tahoma"/>
          <w:b/>
          <w:bCs/>
          <w:sz w:val="16"/>
          <w:szCs w:val="16"/>
        </w:rPr>
        <w:t>:</w:t>
      </w:r>
    </w:p>
    <w:p w14:paraId="133347EE" w14:textId="77777777" w:rsidR="00F55F8A" w:rsidRDefault="00F55F8A" w:rsidP="00E85C5B">
      <w:pPr>
        <w:keepNext/>
        <w:autoSpaceDE w:val="0"/>
        <w:jc w:val="both"/>
        <w:rPr>
          <w:rFonts w:ascii="Tahoma" w:hAnsi="Tahoma" w:cs="Tahoma"/>
          <w:b/>
          <w:bCs/>
          <w:sz w:val="16"/>
          <w:szCs w:val="16"/>
        </w:rPr>
      </w:pPr>
    </w:p>
    <w:p w14:paraId="237C971F" w14:textId="5C95D3E5" w:rsidR="00A961C1" w:rsidRDefault="00592BAF" w:rsidP="00B0031C">
      <w:pPr>
        <w:keepNext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357105">
        <w:rPr>
          <w:rFonts w:ascii="Tahoma" w:hAnsi="Tahoma" w:cs="Tahoma"/>
          <w:sz w:val="16"/>
          <w:szCs w:val="16"/>
        </w:rPr>
        <w:t>Wykonanie</w:t>
      </w:r>
      <w:r w:rsidR="00A961C1" w:rsidRPr="00357105">
        <w:rPr>
          <w:rFonts w:ascii="Tahoma" w:hAnsi="Tahoma" w:cs="Tahoma"/>
          <w:sz w:val="16"/>
          <w:szCs w:val="16"/>
        </w:rPr>
        <w:t xml:space="preserve"> przedmiotu zamówienia</w:t>
      </w:r>
      <w:r w:rsidR="001432CD" w:rsidRPr="00357105">
        <w:rPr>
          <w:rFonts w:ascii="Tahoma" w:hAnsi="Tahoma" w:cs="Tahoma"/>
          <w:sz w:val="16"/>
          <w:szCs w:val="16"/>
        </w:rPr>
        <w:t xml:space="preserve"> </w:t>
      </w:r>
      <w:r w:rsidR="008A3E80" w:rsidRPr="00357105">
        <w:rPr>
          <w:rFonts w:ascii="Tahoma" w:hAnsi="Tahoma" w:cs="Tahoma"/>
          <w:sz w:val="16"/>
          <w:szCs w:val="16"/>
        </w:rPr>
        <w:t>dla SP ZOZ Szpital Specjalistyczny MSWiA w Złocieńcu,</w:t>
      </w:r>
      <w:r w:rsidR="001432CD" w:rsidRPr="00357105">
        <w:rPr>
          <w:rFonts w:ascii="Tahoma" w:hAnsi="Tahoma" w:cs="Tahoma"/>
          <w:sz w:val="16"/>
          <w:szCs w:val="16"/>
        </w:rPr>
        <w:t xml:space="preserve"> </w:t>
      </w:r>
      <w:r w:rsidR="00646CE3" w:rsidRPr="00357105">
        <w:rPr>
          <w:rFonts w:ascii="Tahoma" w:hAnsi="Tahoma" w:cs="Tahoma"/>
          <w:sz w:val="16"/>
          <w:szCs w:val="16"/>
        </w:rPr>
        <w:t xml:space="preserve">w zakresie określonym przez Zamawiającego w </w:t>
      </w:r>
      <w:r w:rsidR="006F570F">
        <w:rPr>
          <w:rFonts w:ascii="Tahoma" w:hAnsi="Tahoma" w:cs="Tahoma"/>
          <w:sz w:val="16"/>
          <w:szCs w:val="16"/>
        </w:rPr>
        <w:t>Specyfikacji Warunków Zamówienia</w:t>
      </w:r>
      <w:r w:rsidR="00A961C1" w:rsidRPr="00357105">
        <w:rPr>
          <w:rFonts w:ascii="Tahoma" w:hAnsi="Tahoma" w:cs="Tahoma"/>
          <w:sz w:val="16"/>
          <w:szCs w:val="16"/>
        </w:rPr>
        <w:t>:</w:t>
      </w:r>
    </w:p>
    <w:p w14:paraId="27A5ACDF" w14:textId="77777777" w:rsidR="00B0031C" w:rsidRPr="00357105" w:rsidRDefault="00B0031C" w:rsidP="00B0031C">
      <w:pPr>
        <w:keepNext/>
        <w:autoSpaceDE w:val="0"/>
        <w:ind w:left="567"/>
        <w:jc w:val="both"/>
        <w:rPr>
          <w:rFonts w:ascii="Tahoma" w:hAnsi="Tahoma" w:cs="Tahoma"/>
          <w:sz w:val="16"/>
          <w:szCs w:val="16"/>
        </w:rPr>
      </w:pPr>
    </w:p>
    <w:tbl>
      <w:tblPr>
        <w:tblW w:w="4710" w:type="pct"/>
        <w:tblInd w:w="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418"/>
        <w:gridCol w:w="1701"/>
      </w:tblGrid>
      <w:tr w:rsidR="00B0031C" w:rsidRPr="000F7D92" w14:paraId="77ED5F95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C1C69D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hAnsi="Tahoma" w:cs="Tahoma"/>
                <w:b/>
                <w:sz w:val="16"/>
                <w:szCs w:val="16"/>
              </w:rPr>
              <w:t xml:space="preserve">Cena </w:t>
            </w:r>
            <w:r w:rsidRPr="000F7D92"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  <w:t>PAKIET nr 1</w:t>
            </w:r>
          </w:p>
        </w:tc>
      </w:tr>
      <w:tr w:rsidR="00B0031C" w:rsidRPr="000F7D92" w14:paraId="7ADED82E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78BC5B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hAnsi="Tahoma" w:cs="Tahoma"/>
                <w:b/>
                <w:sz w:val="16"/>
                <w:szCs w:val="16"/>
              </w:rPr>
            </w:pPr>
            <w:r w:rsidRPr="000F7D92">
              <w:rPr>
                <w:rFonts w:ascii="Tahoma" w:hAnsi="Tahoma" w:cs="Tahoma"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638ECB40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21856D8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0AC8794F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47E28133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7834F87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00D494AD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81854F3" w14:textId="77777777" w:rsidR="00B0031C" w:rsidRPr="000F7D92" w:rsidRDefault="00B0031C" w:rsidP="005537C6">
            <w:pPr>
              <w:widowContro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>dostawa artykułów spożywczych</w:t>
            </w:r>
          </w:p>
          <w:p w14:paraId="587FF466" w14:textId="2033D06E" w:rsidR="00B0031C" w:rsidRPr="000F7D92" w:rsidRDefault="00E13AFE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E13AFE"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  <w:t>PAKIET nr 1: artykuły ogólnospożywcze, przyprawy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3FCFCC4A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21DD078E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7778FCE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27869B45" w14:textId="77777777" w:rsidTr="00496CB3">
        <w:trPr>
          <w:trHeight w:val="269"/>
        </w:trPr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586538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  <w:p w14:paraId="38301446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70A1670C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FF77BC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2</w:t>
            </w:r>
          </w:p>
        </w:tc>
      </w:tr>
      <w:tr w:rsidR="00B0031C" w:rsidRPr="000F7D92" w14:paraId="10D4B4FB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FB2C05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2DDED7AB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2FA9B8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7E8EDBF2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4998C687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5050D60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7ECFB92D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9049303" w14:textId="77777777" w:rsidR="00B0031C" w:rsidRPr="000F7D92" w:rsidRDefault="00B0031C" w:rsidP="005537C6">
            <w:pPr>
              <w:widowContro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>dostawa artykułów spożywczych</w:t>
            </w:r>
          </w:p>
          <w:p w14:paraId="1F88B667" w14:textId="6498BACC" w:rsidR="00B0031C" w:rsidRPr="000F7D92" w:rsidRDefault="00B320AE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B320AE"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  <w:t>PAKIET nr 2: warzywa i owoce świeże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5ACA5EDD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20A62F23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26B05F1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61B58C43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FFF042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  <w:p w14:paraId="52B0BFA9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1081A414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D2DD54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3</w:t>
            </w:r>
          </w:p>
        </w:tc>
      </w:tr>
      <w:tr w:rsidR="00B0031C" w:rsidRPr="000F7D92" w14:paraId="4D4ECB60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804E75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37E3A0B6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2DCF8CA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52415232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2EFB28D3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459E643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790AAEA7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2993013" w14:textId="77777777" w:rsidR="00B0031C" w:rsidRPr="000F7D92" w:rsidRDefault="00B0031C" w:rsidP="005537C6">
            <w:pPr>
              <w:widowContro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>dostawa artykułów spożywczych</w:t>
            </w:r>
          </w:p>
          <w:p w14:paraId="39D60718" w14:textId="4D73A5C0" w:rsidR="00B0031C" w:rsidRPr="000F7D92" w:rsidRDefault="00B320AE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B320AE"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  <w:t>PAKIET nr 3: warzywa i owoce mrożone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62DAF46A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04DF7867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C1ABE7E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48A4483D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DB366E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  <w:p w14:paraId="59C3D3E1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3E72B03A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741C68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4</w:t>
            </w:r>
          </w:p>
        </w:tc>
      </w:tr>
      <w:tr w:rsidR="00B0031C" w:rsidRPr="000F7D92" w14:paraId="26F9DFA6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DF70DE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3FB3DB4E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B05A577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02A9AEFC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42AAAA7A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5AD541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1C008F7E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1F11E1E" w14:textId="77777777" w:rsidR="00B0031C" w:rsidRPr="000F7D92" w:rsidRDefault="00B0031C" w:rsidP="005537C6">
            <w:pPr>
              <w:widowContro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>dostawa artykułów spożywczych</w:t>
            </w:r>
          </w:p>
          <w:p w14:paraId="4A1D5C7C" w14:textId="64023DC6" w:rsidR="00B0031C" w:rsidRPr="000F7D92" w:rsidRDefault="00B320AE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B320AE"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  <w:t>PAKIET nr 4: ryby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6371D6FD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21518EDD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0E27DCA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7F81D061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8D97D5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  <w:p w14:paraId="3F06B606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2C6147B3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240F07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5</w:t>
            </w:r>
          </w:p>
        </w:tc>
      </w:tr>
      <w:tr w:rsidR="00B0031C" w:rsidRPr="000F7D92" w14:paraId="7E75769F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874CC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2757A05B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B549AA8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77BE2A9F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5575FEE3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AC01E50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57012FF4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7AF8CDC" w14:textId="77777777" w:rsidR="00B0031C" w:rsidRPr="000F7D92" w:rsidRDefault="00B0031C" w:rsidP="005537C6">
            <w:pPr>
              <w:widowContro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>dostawa artykułów spożywczych</w:t>
            </w:r>
          </w:p>
          <w:p w14:paraId="54BBD0E7" w14:textId="57A18586" w:rsidR="00B0031C" w:rsidRPr="000F7D92" w:rsidRDefault="00B320AE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B320AE"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  <w:t>PAKIET nr 5: artykuły nabiałowe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444A06DC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66F5F0B3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1FE783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582C6856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9999A7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  <w:p w14:paraId="16A878BB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633C8FDB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AB933E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6</w:t>
            </w:r>
          </w:p>
        </w:tc>
      </w:tr>
      <w:tr w:rsidR="00B0031C" w:rsidRPr="000F7D92" w14:paraId="17257356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67B8B3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5815D66C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2C66896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60A6FAC3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00EEF47E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263D98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0168C9E3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8CFC93F" w14:textId="77777777" w:rsidR="00B0031C" w:rsidRPr="000F7D92" w:rsidRDefault="00B0031C" w:rsidP="005537C6">
            <w:pPr>
              <w:widowContro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>dostawa artykułów spożywczych</w:t>
            </w:r>
          </w:p>
          <w:p w14:paraId="366851D3" w14:textId="68494E8F" w:rsidR="00B0031C" w:rsidRPr="000F7D92" w:rsidRDefault="00B320AE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B320AE"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  <w:t>PAKIET nr 6: pieczywo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5B17E09F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3E110CDA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F26DFE9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5DD01303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15AD95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  <w:p w14:paraId="56B0F5BC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5C231E16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7636DB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7</w:t>
            </w:r>
          </w:p>
        </w:tc>
      </w:tr>
      <w:tr w:rsidR="00B0031C" w:rsidRPr="000F7D92" w14:paraId="00D86729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462A7A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7B4FBD78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8FA4566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044501B2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665ECC03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DC57614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04ED7E62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D24AD7D" w14:textId="77777777" w:rsidR="00B0031C" w:rsidRPr="000F7D92" w:rsidRDefault="00B0031C" w:rsidP="005537C6">
            <w:pPr>
              <w:widowContro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>dostawa artykułów spożywczych</w:t>
            </w:r>
          </w:p>
          <w:p w14:paraId="432068DB" w14:textId="5343CAA2" w:rsidR="00B0031C" w:rsidRPr="000F7D92" w:rsidRDefault="00CD6DC9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CD6DC9"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  <w:t>PAKIET nr 7: mięso i drób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4D63683C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79A294FE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D3AD440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0F7CC016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163511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  <w:p w14:paraId="3CFEA13F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B0031C" w:rsidRPr="000F7D92" w14:paraId="53F97F10" w14:textId="77777777" w:rsidTr="00496CB3"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E1C96F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PAKIET nr 8</w:t>
            </w:r>
          </w:p>
        </w:tc>
      </w:tr>
      <w:tr w:rsidR="00B0031C" w:rsidRPr="000F7D92" w14:paraId="19B963EA" w14:textId="77777777" w:rsidTr="00496CB3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8C7D8D" w14:textId="77777777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001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CENA wykonania zamówienia </w:t>
            </w:r>
          </w:p>
        </w:tc>
      </w:tr>
      <w:tr w:rsidR="00B0031C" w:rsidRPr="000F7D92" w14:paraId="43D352E6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83ACBBD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02A719A9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5F900F95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4B2A0E5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3D5D1623" w14:textId="77777777" w:rsidTr="00496CB3">
        <w:tc>
          <w:tcPr>
            <w:tcW w:w="2500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D201600" w14:textId="77777777" w:rsidR="00B0031C" w:rsidRPr="000F7D92" w:rsidRDefault="00B0031C" w:rsidP="005537C6">
            <w:pPr>
              <w:widowContro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0F7D92">
              <w:rPr>
                <w:rFonts w:ascii="Tahoma" w:hAnsi="Tahoma" w:cs="Tahoma"/>
                <w:bCs/>
                <w:sz w:val="16"/>
                <w:szCs w:val="16"/>
              </w:rPr>
              <w:t>dostawa artykułów spożywczych</w:t>
            </w:r>
          </w:p>
          <w:p w14:paraId="72F8CCAC" w14:textId="75BE16B7" w:rsidR="00B0031C" w:rsidRPr="000F7D92" w:rsidRDefault="00CD6DC9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CD6DC9"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  <w:t>PAKIET nr 8: wędliny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4DD0D80C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5FFD1E0C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C769C76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B0031C" w:rsidRPr="000F7D92" w14:paraId="05BBD869" w14:textId="77777777" w:rsidTr="00496CB3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270A31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  <w:p w14:paraId="6FBECC98" w14:textId="77777777" w:rsidR="00B0031C" w:rsidRPr="000F7D92" w:rsidRDefault="00B0031C" w:rsidP="005537C6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</w:tbl>
    <w:p w14:paraId="1AF76CFB" w14:textId="1181312E" w:rsidR="00187D04" w:rsidRDefault="00187D04" w:rsidP="000F7D92">
      <w:pPr>
        <w:keepNext/>
        <w:autoSpaceDE w:val="0"/>
        <w:ind w:left="283"/>
        <w:jc w:val="both"/>
        <w:rPr>
          <w:rFonts w:ascii="Tahoma" w:hAnsi="Tahoma" w:cs="Tahoma"/>
          <w:b/>
          <w:bCs/>
          <w:sz w:val="16"/>
          <w:szCs w:val="16"/>
        </w:rPr>
      </w:pPr>
    </w:p>
    <w:p w14:paraId="12E7267D" w14:textId="59AEC87E" w:rsidR="000F7D92" w:rsidRPr="00357105" w:rsidRDefault="00504050" w:rsidP="000F7D92">
      <w:pPr>
        <w:keepNext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Częstotliwość dostaw</w:t>
      </w:r>
      <w:r w:rsidR="000F7D92" w:rsidRPr="00357105">
        <w:rPr>
          <w:rFonts w:ascii="Tahoma" w:hAnsi="Tahoma" w:cs="Tahoma"/>
          <w:b/>
          <w:bCs/>
          <w:sz w:val="16"/>
          <w:szCs w:val="16"/>
        </w:rPr>
        <w:t>:</w:t>
      </w:r>
    </w:p>
    <w:p w14:paraId="12AC4DF6" w14:textId="77777777" w:rsidR="00B0031C" w:rsidRDefault="00B0031C" w:rsidP="000F7D92">
      <w:pPr>
        <w:keepNext/>
        <w:autoSpaceDE w:val="0"/>
        <w:ind w:left="283"/>
        <w:jc w:val="both"/>
        <w:rPr>
          <w:rFonts w:ascii="Tahoma" w:hAnsi="Tahoma" w:cs="Tahoma"/>
          <w:b/>
          <w:bCs/>
          <w:sz w:val="16"/>
          <w:szCs w:val="16"/>
        </w:rPr>
      </w:pPr>
    </w:p>
    <w:tbl>
      <w:tblPr>
        <w:tblStyle w:val="Tabela-Siatka"/>
        <w:tblW w:w="4710" w:type="pct"/>
        <w:tblInd w:w="54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322"/>
        <w:gridCol w:w="4034"/>
      </w:tblGrid>
      <w:tr w:rsidR="00496CB3" w:rsidRPr="008A3824" w14:paraId="3BD2548A" w14:textId="77777777" w:rsidTr="00E06710">
        <w:tc>
          <w:tcPr>
            <w:tcW w:w="2844" w:type="pct"/>
            <w:tcBorders>
              <w:bottom w:val="single" w:sz="18" w:space="0" w:color="auto"/>
            </w:tcBorders>
            <w:vAlign w:val="bottom"/>
          </w:tcPr>
          <w:p w14:paraId="6456C188" w14:textId="77777777" w:rsidR="00496CB3" w:rsidRPr="008A3824" w:rsidRDefault="00496CB3" w:rsidP="00E06710">
            <w:pPr>
              <w:keepNext/>
              <w:autoSpaceDE w:val="0"/>
              <w:spacing w:after="12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A3824">
              <w:rPr>
                <w:rFonts w:ascii="Tahoma" w:hAnsi="Tahoma" w:cs="Tahoma"/>
                <w:b/>
                <w:bCs/>
                <w:sz w:val="16"/>
                <w:szCs w:val="16"/>
              </w:rPr>
              <w:t>Pakiet i minimalna częstotliwość dostaw</w:t>
            </w:r>
          </w:p>
        </w:tc>
        <w:tc>
          <w:tcPr>
            <w:tcW w:w="2156" w:type="pct"/>
            <w:tcBorders>
              <w:bottom w:val="single" w:sz="18" w:space="0" w:color="auto"/>
            </w:tcBorders>
            <w:vAlign w:val="bottom"/>
          </w:tcPr>
          <w:p w14:paraId="6F4B6E46" w14:textId="77777777" w:rsidR="00496CB3" w:rsidRPr="008A3824" w:rsidRDefault="00496CB3" w:rsidP="00E06710">
            <w:pPr>
              <w:keepNext/>
              <w:autoSpaceDE w:val="0"/>
              <w:spacing w:after="12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A3824">
              <w:rPr>
                <w:rFonts w:ascii="Tahoma" w:hAnsi="Tahoma" w:cs="Tahoma"/>
                <w:b/>
                <w:bCs/>
                <w:sz w:val="16"/>
                <w:szCs w:val="16"/>
              </w:rPr>
              <w:t>Oferowana częstotliwość dostaw</w:t>
            </w:r>
          </w:p>
        </w:tc>
      </w:tr>
      <w:tr w:rsidR="00496CB3" w:rsidRPr="008A3824" w14:paraId="5A2DC1D2" w14:textId="77777777" w:rsidTr="00496CB3">
        <w:trPr>
          <w:trHeight w:val="464"/>
        </w:trPr>
        <w:tc>
          <w:tcPr>
            <w:tcW w:w="2844" w:type="pct"/>
            <w:tcBorders>
              <w:top w:val="single" w:sz="18" w:space="0" w:color="auto"/>
            </w:tcBorders>
            <w:vAlign w:val="center"/>
          </w:tcPr>
          <w:p w14:paraId="0F01F532" w14:textId="77777777" w:rsidR="00496CB3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>Pakiet nr 1: artykuły ogólnospożywcze, przyprawy</w:t>
            </w:r>
          </w:p>
          <w:p w14:paraId="59284871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>– minimum 1 raz w tygodniu,</w:t>
            </w:r>
          </w:p>
        </w:tc>
        <w:tc>
          <w:tcPr>
            <w:tcW w:w="2156" w:type="pct"/>
            <w:tcBorders>
              <w:top w:val="single" w:sz="18" w:space="0" w:color="auto"/>
            </w:tcBorders>
            <w:vAlign w:val="center"/>
          </w:tcPr>
          <w:p w14:paraId="7970099D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6CB3" w:rsidRPr="008A3824" w14:paraId="71AFA735" w14:textId="77777777" w:rsidTr="00496CB3">
        <w:trPr>
          <w:trHeight w:val="464"/>
        </w:trPr>
        <w:tc>
          <w:tcPr>
            <w:tcW w:w="2844" w:type="pct"/>
            <w:vAlign w:val="center"/>
          </w:tcPr>
          <w:p w14:paraId="287183CF" w14:textId="309195D0" w:rsidR="00496CB3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>Pakiet nr 2: warzywa i owoce</w:t>
            </w:r>
            <w:r w:rsidR="00CD6DC9">
              <w:rPr>
                <w:rFonts w:ascii="Tahoma" w:hAnsi="Tahoma" w:cs="Tahoma"/>
                <w:sz w:val="16"/>
                <w:szCs w:val="16"/>
              </w:rPr>
              <w:t xml:space="preserve"> świeże</w:t>
            </w:r>
          </w:p>
          <w:p w14:paraId="25DA72F8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>– minimum 2 razy w tygodniu,</w:t>
            </w:r>
          </w:p>
        </w:tc>
        <w:tc>
          <w:tcPr>
            <w:tcW w:w="2156" w:type="pct"/>
            <w:vAlign w:val="center"/>
          </w:tcPr>
          <w:p w14:paraId="4879549B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6CB3" w:rsidRPr="008A3824" w14:paraId="613932A6" w14:textId="77777777" w:rsidTr="00496CB3">
        <w:trPr>
          <w:trHeight w:val="464"/>
        </w:trPr>
        <w:tc>
          <w:tcPr>
            <w:tcW w:w="2844" w:type="pct"/>
            <w:vAlign w:val="center"/>
          </w:tcPr>
          <w:p w14:paraId="7AAE817B" w14:textId="1AEAE763" w:rsidR="00496CB3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>Pakiet nr 3:</w:t>
            </w:r>
            <w:r w:rsidR="001524B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31631" w:rsidRPr="00C5187F">
              <w:rPr>
                <w:rFonts w:ascii="Tahoma" w:hAnsi="Tahoma" w:cs="Tahoma"/>
                <w:bCs/>
                <w:sz w:val="16"/>
                <w:szCs w:val="16"/>
              </w:rPr>
              <w:t>warzywa i owoce</w:t>
            </w:r>
            <w:r w:rsidR="00631631">
              <w:rPr>
                <w:rFonts w:ascii="Tahoma" w:hAnsi="Tahoma" w:cs="Tahoma"/>
                <w:bCs/>
                <w:sz w:val="16"/>
                <w:szCs w:val="16"/>
              </w:rPr>
              <w:t xml:space="preserve"> mrożone</w:t>
            </w:r>
          </w:p>
          <w:p w14:paraId="13AA34D0" w14:textId="4BD630B4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 xml:space="preserve">– minimum 1 raz </w:t>
            </w:r>
            <w:r w:rsidR="003C5817">
              <w:rPr>
                <w:rFonts w:ascii="Tahoma" w:hAnsi="Tahoma" w:cs="Tahoma"/>
                <w:sz w:val="16"/>
                <w:szCs w:val="16"/>
              </w:rPr>
              <w:t>w</w:t>
            </w:r>
            <w:r w:rsidRPr="008A3824">
              <w:rPr>
                <w:rFonts w:ascii="Tahoma" w:hAnsi="Tahoma" w:cs="Tahoma"/>
                <w:sz w:val="16"/>
                <w:szCs w:val="16"/>
              </w:rPr>
              <w:t xml:space="preserve"> tygodni</w:t>
            </w:r>
            <w:r w:rsidR="003C5817">
              <w:rPr>
                <w:rFonts w:ascii="Tahoma" w:hAnsi="Tahoma" w:cs="Tahoma"/>
                <w:sz w:val="16"/>
                <w:szCs w:val="16"/>
              </w:rPr>
              <w:t>u</w:t>
            </w:r>
            <w:r w:rsidRPr="008A3824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2156" w:type="pct"/>
            <w:vAlign w:val="center"/>
          </w:tcPr>
          <w:p w14:paraId="03B8BD0C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6CB3" w:rsidRPr="008A3824" w14:paraId="797AF4D2" w14:textId="77777777" w:rsidTr="00496CB3">
        <w:trPr>
          <w:trHeight w:val="464"/>
        </w:trPr>
        <w:tc>
          <w:tcPr>
            <w:tcW w:w="2844" w:type="pct"/>
            <w:vAlign w:val="center"/>
          </w:tcPr>
          <w:p w14:paraId="6A58FA78" w14:textId="329D74E8" w:rsidR="00496CB3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 xml:space="preserve">Pakiet nr 4: </w:t>
            </w:r>
            <w:r w:rsidR="00607A63">
              <w:rPr>
                <w:rFonts w:ascii="Tahoma" w:hAnsi="Tahoma" w:cs="Tahoma"/>
                <w:sz w:val="16"/>
                <w:szCs w:val="16"/>
              </w:rPr>
              <w:t>ryby</w:t>
            </w:r>
          </w:p>
          <w:p w14:paraId="728DCA92" w14:textId="69EE96B8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 xml:space="preserve">– minimum 1 raz </w:t>
            </w:r>
            <w:r w:rsidR="00607A63">
              <w:rPr>
                <w:rFonts w:ascii="Tahoma" w:hAnsi="Tahoma" w:cs="Tahoma"/>
                <w:sz w:val="16"/>
                <w:szCs w:val="16"/>
              </w:rPr>
              <w:t>na 2</w:t>
            </w:r>
            <w:r w:rsidR="00DE62D9" w:rsidRPr="008A3824">
              <w:rPr>
                <w:rFonts w:ascii="Tahoma" w:hAnsi="Tahoma" w:cs="Tahoma"/>
                <w:sz w:val="16"/>
                <w:szCs w:val="16"/>
              </w:rPr>
              <w:t xml:space="preserve"> tygodni</w:t>
            </w:r>
            <w:r w:rsidR="00607A63">
              <w:rPr>
                <w:rFonts w:ascii="Tahoma" w:hAnsi="Tahoma" w:cs="Tahoma"/>
                <w:sz w:val="16"/>
                <w:szCs w:val="16"/>
              </w:rPr>
              <w:t>e</w:t>
            </w:r>
            <w:r w:rsidRPr="008A3824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2156" w:type="pct"/>
            <w:vAlign w:val="center"/>
          </w:tcPr>
          <w:p w14:paraId="44A14258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6CB3" w:rsidRPr="008A3824" w14:paraId="4492258C" w14:textId="77777777" w:rsidTr="00496CB3">
        <w:trPr>
          <w:trHeight w:val="464"/>
        </w:trPr>
        <w:tc>
          <w:tcPr>
            <w:tcW w:w="2844" w:type="pct"/>
            <w:vAlign w:val="center"/>
          </w:tcPr>
          <w:p w14:paraId="7D0F07BC" w14:textId="77777777" w:rsidR="00496CB3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>Pakiet nr 5: artykuły nabiałowe</w:t>
            </w:r>
          </w:p>
          <w:p w14:paraId="44A8A36B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>– minimum 3 razy w tygodniu,</w:t>
            </w:r>
          </w:p>
        </w:tc>
        <w:tc>
          <w:tcPr>
            <w:tcW w:w="2156" w:type="pct"/>
            <w:vAlign w:val="center"/>
          </w:tcPr>
          <w:p w14:paraId="14921DE9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6CB3" w:rsidRPr="008A3824" w14:paraId="39920D42" w14:textId="77777777" w:rsidTr="00496CB3">
        <w:trPr>
          <w:trHeight w:val="464"/>
        </w:trPr>
        <w:tc>
          <w:tcPr>
            <w:tcW w:w="2844" w:type="pct"/>
            <w:vAlign w:val="center"/>
          </w:tcPr>
          <w:p w14:paraId="35B744A6" w14:textId="77777777" w:rsidR="00496CB3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>Pakiet nr 6: pieczywo</w:t>
            </w:r>
          </w:p>
          <w:p w14:paraId="52D17782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>– codziennie w dni robocze od poniedziałku do soboty,</w:t>
            </w:r>
          </w:p>
        </w:tc>
        <w:tc>
          <w:tcPr>
            <w:tcW w:w="2156" w:type="pct"/>
            <w:vAlign w:val="center"/>
          </w:tcPr>
          <w:p w14:paraId="48E2A2F3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6CB3" w:rsidRPr="008A3824" w14:paraId="3A1FAD2B" w14:textId="77777777" w:rsidTr="00496CB3">
        <w:trPr>
          <w:trHeight w:val="464"/>
        </w:trPr>
        <w:tc>
          <w:tcPr>
            <w:tcW w:w="2844" w:type="pct"/>
            <w:vAlign w:val="center"/>
          </w:tcPr>
          <w:p w14:paraId="331373AB" w14:textId="3BE720AB" w:rsidR="00496CB3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>Pakiet nr 7: mięs</w:t>
            </w:r>
            <w:r w:rsidR="00607A63">
              <w:rPr>
                <w:rFonts w:ascii="Tahoma" w:hAnsi="Tahoma" w:cs="Tahoma"/>
                <w:sz w:val="16"/>
                <w:szCs w:val="16"/>
              </w:rPr>
              <w:t>o i drób</w:t>
            </w:r>
          </w:p>
          <w:p w14:paraId="0C494708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>– minimum 1 raz w tygodniu,</w:t>
            </w:r>
          </w:p>
        </w:tc>
        <w:tc>
          <w:tcPr>
            <w:tcW w:w="2156" w:type="pct"/>
            <w:vAlign w:val="center"/>
          </w:tcPr>
          <w:p w14:paraId="7236C490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6CB3" w:rsidRPr="008A3824" w14:paraId="702C324C" w14:textId="77777777" w:rsidTr="00496CB3">
        <w:trPr>
          <w:trHeight w:val="464"/>
        </w:trPr>
        <w:tc>
          <w:tcPr>
            <w:tcW w:w="2844" w:type="pct"/>
            <w:vAlign w:val="center"/>
          </w:tcPr>
          <w:p w14:paraId="01C2A508" w14:textId="36B04882" w:rsidR="00496CB3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 xml:space="preserve">Pakiet nr </w:t>
            </w:r>
            <w:r w:rsidR="00607A63">
              <w:rPr>
                <w:rFonts w:ascii="Tahoma" w:hAnsi="Tahoma" w:cs="Tahoma"/>
                <w:sz w:val="16"/>
                <w:szCs w:val="16"/>
              </w:rPr>
              <w:t>8</w:t>
            </w:r>
            <w:r w:rsidRPr="008A3824">
              <w:rPr>
                <w:rFonts w:ascii="Tahoma" w:hAnsi="Tahoma" w:cs="Tahoma"/>
                <w:sz w:val="16"/>
                <w:szCs w:val="16"/>
              </w:rPr>
              <w:t xml:space="preserve">: </w:t>
            </w:r>
            <w:r w:rsidR="00607A63" w:rsidRPr="008A3824">
              <w:rPr>
                <w:rFonts w:ascii="Tahoma" w:hAnsi="Tahoma" w:cs="Tahoma"/>
                <w:sz w:val="16"/>
                <w:szCs w:val="16"/>
              </w:rPr>
              <w:t>wędliny</w:t>
            </w:r>
          </w:p>
          <w:p w14:paraId="2341CAB9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  <w:r w:rsidRPr="008A3824">
              <w:rPr>
                <w:rFonts w:ascii="Tahoma" w:hAnsi="Tahoma" w:cs="Tahoma"/>
                <w:sz w:val="16"/>
                <w:szCs w:val="16"/>
              </w:rPr>
              <w:t>– minimum 1 raz w tygodniu</w:t>
            </w:r>
          </w:p>
        </w:tc>
        <w:tc>
          <w:tcPr>
            <w:tcW w:w="2156" w:type="pct"/>
            <w:vAlign w:val="center"/>
          </w:tcPr>
          <w:p w14:paraId="2E0AD222" w14:textId="77777777" w:rsidR="00496CB3" w:rsidRPr="008A3824" w:rsidRDefault="00496CB3" w:rsidP="00496CB3">
            <w:pPr>
              <w:keepNext/>
              <w:autoSpaceDE w:val="0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F8A5ED" w14:textId="77777777" w:rsidR="00F55F8A" w:rsidRDefault="00F55F8A" w:rsidP="000F7D92">
      <w:pPr>
        <w:keepNext/>
        <w:autoSpaceDE w:val="0"/>
        <w:ind w:left="283"/>
        <w:jc w:val="both"/>
        <w:rPr>
          <w:rFonts w:ascii="Tahoma" w:hAnsi="Tahoma" w:cs="Tahoma"/>
          <w:b/>
          <w:bCs/>
          <w:sz w:val="16"/>
          <w:szCs w:val="16"/>
        </w:rPr>
      </w:pPr>
    </w:p>
    <w:p w14:paraId="079836DD" w14:textId="315B41D0" w:rsidR="00C668E9" w:rsidRDefault="0049038B" w:rsidP="000F7D92">
      <w:pPr>
        <w:keepNext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sz w:val="16"/>
          <w:szCs w:val="16"/>
        </w:rPr>
      </w:pPr>
      <w:r w:rsidRPr="00357105">
        <w:rPr>
          <w:rFonts w:ascii="Tahoma" w:hAnsi="Tahoma" w:cs="Tahoma"/>
          <w:b/>
          <w:bCs/>
          <w:sz w:val="16"/>
          <w:szCs w:val="16"/>
        </w:rPr>
        <w:t>W</w:t>
      </w:r>
      <w:r w:rsidR="00C668E9" w:rsidRPr="00357105">
        <w:rPr>
          <w:rFonts w:ascii="Tahoma" w:hAnsi="Tahoma" w:cs="Tahoma"/>
          <w:b/>
          <w:bCs/>
          <w:sz w:val="16"/>
          <w:szCs w:val="16"/>
        </w:rPr>
        <w:t xml:space="preserve">ykonawca </w:t>
      </w:r>
      <w:r w:rsidR="00A961C1" w:rsidRPr="00357105">
        <w:rPr>
          <w:rFonts w:ascii="Tahoma" w:hAnsi="Tahoma" w:cs="Tahoma"/>
          <w:b/>
          <w:bCs/>
          <w:sz w:val="16"/>
          <w:szCs w:val="16"/>
        </w:rPr>
        <w:t>jest</w:t>
      </w:r>
      <w:r w:rsidR="00CD55DB" w:rsidRPr="00357105">
        <w:rPr>
          <w:rFonts w:ascii="Tahoma" w:hAnsi="Tahoma" w:cs="Tahoma"/>
          <w:b/>
          <w:bCs/>
          <w:sz w:val="16"/>
          <w:szCs w:val="16"/>
        </w:rPr>
        <w:t>:</w:t>
      </w:r>
    </w:p>
    <w:p w14:paraId="13BD79D0" w14:textId="77777777" w:rsidR="000F7D92" w:rsidRPr="00357105" w:rsidRDefault="000F7D92" w:rsidP="000F7D92">
      <w:pPr>
        <w:keepNext/>
        <w:autoSpaceDE w:val="0"/>
        <w:ind w:left="567"/>
        <w:jc w:val="both"/>
        <w:rPr>
          <w:rFonts w:ascii="Tahoma" w:hAnsi="Tahoma" w:cs="Tahoma"/>
          <w:b/>
          <w:bCs/>
          <w:sz w:val="16"/>
          <w:szCs w:val="16"/>
        </w:rPr>
      </w:pPr>
    </w:p>
    <w:p w14:paraId="757D5FA7" w14:textId="6F055A16" w:rsidR="00C668E9" w:rsidRPr="00357105" w:rsidRDefault="002A3B06" w:rsidP="00A578A4">
      <w:pPr>
        <w:keepNext/>
        <w:keepLines/>
        <w:spacing w:line="360" w:lineRule="auto"/>
        <w:ind w:left="567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="00C668E9" w:rsidRPr="00357105">
        <w:rPr>
          <w:rFonts w:ascii="Tahoma" w:hAnsi="Tahoma" w:cs="Tahoma"/>
          <w:bCs/>
          <w:sz w:val="16"/>
          <w:szCs w:val="16"/>
        </w:rPr>
        <w:t xml:space="preserve"> </w:t>
      </w:r>
      <w:r w:rsidR="00CD55DB" w:rsidRPr="00357105">
        <w:rPr>
          <w:rFonts w:ascii="Tahoma" w:hAnsi="Tahoma" w:cs="Tahoma"/>
          <w:bCs/>
          <w:sz w:val="16"/>
          <w:szCs w:val="16"/>
        </w:rPr>
        <w:t>mikro przedsiębiorstwem</w:t>
      </w:r>
    </w:p>
    <w:p w14:paraId="65CB704F" w14:textId="7C081E4C" w:rsidR="00C668E9" w:rsidRPr="00357105" w:rsidRDefault="002A3B06" w:rsidP="00A578A4">
      <w:pPr>
        <w:keepNext/>
        <w:keepLines/>
        <w:spacing w:line="360" w:lineRule="auto"/>
        <w:ind w:left="567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="00C668E9" w:rsidRPr="00357105">
        <w:rPr>
          <w:rFonts w:ascii="Tahoma" w:hAnsi="Tahoma" w:cs="Tahoma"/>
          <w:bCs/>
          <w:sz w:val="16"/>
          <w:szCs w:val="16"/>
        </w:rPr>
        <w:t xml:space="preserve"> </w:t>
      </w:r>
      <w:r w:rsidR="00CD55DB" w:rsidRPr="00357105">
        <w:rPr>
          <w:rFonts w:ascii="Tahoma" w:hAnsi="Tahoma" w:cs="Tahoma"/>
          <w:bCs/>
          <w:sz w:val="16"/>
          <w:szCs w:val="16"/>
        </w:rPr>
        <w:t>małym przedsiębiorstwem</w:t>
      </w:r>
    </w:p>
    <w:p w14:paraId="5B667AF0" w14:textId="72B04BF7" w:rsidR="00CD55DB" w:rsidRPr="00357105" w:rsidRDefault="00CD55DB" w:rsidP="00A578A4">
      <w:pPr>
        <w:keepNext/>
        <w:keepLines/>
        <w:spacing w:line="360" w:lineRule="auto"/>
        <w:ind w:left="567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Pr="00357105">
        <w:rPr>
          <w:rFonts w:ascii="Tahoma" w:hAnsi="Tahoma" w:cs="Tahoma"/>
          <w:bCs/>
          <w:sz w:val="16"/>
          <w:szCs w:val="16"/>
        </w:rPr>
        <w:t xml:space="preserve"> średnim przedsiębiorstwem</w:t>
      </w:r>
    </w:p>
    <w:p w14:paraId="4E3F41CD" w14:textId="041D7C21" w:rsidR="002A3B06" w:rsidRPr="00357105" w:rsidRDefault="002A3B06" w:rsidP="00A578A4">
      <w:pPr>
        <w:keepNext/>
        <w:keepLines/>
        <w:ind w:left="567"/>
        <w:jc w:val="both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Uwaga:</w:t>
      </w:r>
    </w:p>
    <w:p w14:paraId="6BCC31DB" w14:textId="77777777" w:rsidR="00C668E9" w:rsidRPr="00357105" w:rsidRDefault="00C668E9" w:rsidP="00A578A4">
      <w:pPr>
        <w:keepNext/>
        <w:keepLines/>
        <w:ind w:left="567"/>
        <w:jc w:val="both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Przez Mikro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przedsiębiorstwo rozumie się: przedsiębiorstwo, które zatrudnia mniej niż 10 osób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i którego roczny obrót lub roczna suma bilansowa nie przekracza 2 milionów EUR.</w:t>
      </w:r>
    </w:p>
    <w:p w14:paraId="13A19D57" w14:textId="77777777" w:rsidR="00C668E9" w:rsidRPr="00357105" w:rsidRDefault="00C668E9" w:rsidP="00A578A4">
      <w:pPr>
        <w:keepNext/>
        <w:keepLines/>
        <w:ind w:left="567"/>
        <w:jc w:val="both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Przez Małe przedsiębiorstwo rozumie się: przedsiębiorstwo, które zatrudnia mniej niż 50 osób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i którego roczny obrót lub roczna suma bilansowa nie przekracza 10 milionów EUR.</w:t>
      </w:r>
    </w:p>
    <w:p w14:paraId="3A1DD2F8" w14:textId="0BED9690" w:rsidR="00E750C8" w:rsidRPr="00357105" w:rsidRDefault="00C668E9" w:rsidP="00A578A4">
      <w:pPr>
        <w:keepNext/>
        <w:keepLines/>
        <w:ind w:left="567"/>
        <w:jc w:val="both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Przez Średnie przedsiębiorstwa rozumie się: przedsiębiorstwa, które nie są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mikro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przedsiębiorstwami ani małymi przedsiębiorstwami</w:t>
      </w:r>
      <w:r w:rsidR="00A578A4">
        <w:rPr>
          <w:rFonts w:ascii="Tahoma" w:hAnsi="Tahoma" w:cs="Tahoma"/>
          <w:bCs/>
          <w:sz w:val="16"/>
          <w:szCs w:val="16"/>
        </w:rPr>
        <w:br/>
      </w:r>
      <w:r w:rsidRPr="00357105">
        <w:rPr>
          <w:rFonts w:ascii="Tahoma" w:hAnsi="Tahoma" w:cs="Tahoma"/>
          <w:bCs/>
          <w:sz w:val="16"/>
          <w:szCs w:val="16"/>
        </w:rPr>
        <w:t>i które zatrudniają mniej niż 250 osób i</w:t>
      </w:r>
      <w:r w:rsidR="001432CD"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57105">
        <w:rPr>
          <w:rFonts w:ascii="Tahoma" w:hAnsi="Tahoma" w:cs="Tahoma"/>
          <w:bCs/>
          <w:sz w:val="16"/>
          <w:szCs w:val="16"/>
        </w:rPr>
        <w:t>których roczny obrót nie przekracza 50 milionów EUR lub roczna suma bilansowa nie przekracza 43milionów EUR.</w:t>
      </w:r>
    </w:p>
    <w:p w14:paraId="3F1EA5BF" w14:textId="15F23CEE" w:rsidR="00357105" w:rsidRDefault="00C668E9" w:rsidP="00DD3928">
      <w:pPr>
        <w:keepLines/>
        <w:ind w:left="567"/>
        <w:rPr>
          <w:rFonts w:ascii="Tahoma" w:hAnsi="Tahoma" w:cs="Tahoma"/>
          <w:sz w:val="16"/>
          <w:szCs w:val="16"/>
          <w:u w:val="single"/>
        </w:rPr>
      </w:pPr>
      <w:r w:rsidRPr="00357105">
        <w:rPr>
          <w:rFonts w:ascii="Tahoma" w:hAnsi="Tahoma" w:cs="Tahoma"/>
          <w:sz w:val="16"/>
          <w:szCs w:val="16"/>
          <w:u w:val="single"/>
        </w:rPr>
        <w:t>Powyższe informacje są wymagane wyłącznie do celów statystycznych</w:t>
      </w:r>
      <w:r w:rsidR="00357105">
        <w:rPr>
          <w:rFonts w:ascii="Tahoma" w:hAnsi="Tahoma" w:cs="Tahoma"/>
          <w:sz w:val="16"/>
          <w:szCs w:val="16"/>
          <w:u w:val="single"/>
        </w:rPr>
        <w:t>.</w:t>
      </w:r>
    </w:p>
    <w:p w14:paraId="37789B82" w14:textId="77777777" w:rsidR="00DD3928" w:rsidRDefault="00DD3928" w:rsidP="00DD3928">
      <w:pPr>
        <w:keepLines/>
        <w:ind w:left="567"/>
        <w:rPr>
          <w:rFonts w:ascii="Tahoma" w:hAnsi="Tahoma" w:cs="Tahoma"/>
          <w:sz w:val="16"/>
          <w:szCs w:val="16"/>
          <w:u w:val="single"/>
        </w:rPr>
      </w:pPr>
    </w:p>
    <w:p w14:paraId="1F897C60" w14:textId="66070776" w:rsidR="00466CB1" w:rsidRDefault="00466CB1" w:rsidP="00466CB1">
      <w:pPr>
        <w:keepNext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Podwykonawcy</w:t>
      </w:r>
      <w:r w:rsidRPr="00357105">
        <w:rPr>
          <w:rFonts w:ascii="Tahoma" w:hAnsi="Tahoma" w:cs="Tahoma"/>
          <w:b/>
          <w:bCs/>
          <w:sz w:val="16"/>
          <w:szCs w:val="16"/>
        </w:rPr>
        <w:t>:</w:t>
      </w:r>
    </w:p>
    <w:p w14:paraId="42BF9FFA" w14:textId="77777777" w:rsidR="00466CB1" w:rsidRDefault="00466CB1" w:rsidP="00504050">
      <w:pPr>
        <w:keepNext/>
        <w:autoSpaceDE w:val="0"/>
        <w:ind w:left="567"/>
        <w:jc w:val="both"/>
        <w:rPr>
          <w:rFonts w:ascii="Tahoma" w:hAnsi="Tahoma" w:cs="Tahoma"/>
          <w:b/>
          <w:bCs/>
          <w:sz w:val="16"/>
          <w:szCs w:val="16"/>
        </w:rPr>
      </w:pPr>
    </w:p>
    <w:p w14:paraId="12B42564" w14:textId="77777777" w:rsidR="00466CB1" w:rsidRDefault="00466CB1" w:rsidP="00466CB1">
      <w:pPr>
        <w:keepNext/>
        <w:keepLines/>
        <w:widowControl w:val="0"/>
        <w:autoSpaceDE w:val="0"/>
        <w:ind w:left="709"/>
        <w:jc w:val="both"/>
        <w:rPr>
          <w:rFonts w:ascii="Tahoma" w:hAnsi="Tahoma" w:cs="Tahoma"/>
          <w:color w:val="000000"/>
          <w:sz w:val="16"/>
          <w:szCs w:val="16"/>
        </w:rPr>
      </w:pPr>
      <w:r w:rsidRPr="00393899">
        <w:rPr>
          <w:rFonts w:ascii="Tahoma" w:hAnsi="Tahoma" w:cs="Tahoma"/>
          <w:color w:val="000000"/>
          <w:sz w:val="16"/>
          <w:szCs w:val="16"/>
        </w:rPr>
        <w:t>Oświadczam(y), że zamówienie wykonamy:</w:t>
      </w:r>
    </w:p>
    <w:p w14:paraId="45038172" w14:textId="77777777" w:rsidR="00466CB1" w:rsidRPr="00393899" w:rsidRDefault="00466CB1" w:rsidP="00466CB1">
      <w:pPr>
        <w:keepNext/>
        <w:keepLines/>
        <w:widowControl w:val="0"/>
        <w:autoSpaceDE w:val="0"/>
        <w:ind w:left="709"/>
        <w:jc w:val="both"/>
        <w:rPr>
          <w:rFonts w:ascii="Tahoma" w:hAnsi="Tahoma" w:cs="Tahoma"/>
          <w:color w:val="000000"/>
          <w:sz w:val="16"/>
          <w:szCs w:val="16"/>
        </w:rPr>
      </w:pPr>
    </w:p>
    <w:p w14:paraId="240B1D82" w14:textId="4A15841C" w:rsidR="00466CB1" w:rsidRPr="00393899" w:rsidRDefault="00466CB1" w:rsidP="00466CB1">
      <w:pPr>
        <w:keepNext/>
        <w:keepLines/>
        <w:widowControl w:val="0"/>
        <w:autoSpaceDE w:val="0"/>
        <w:spacing w:line="360" w:lineRule="auto"/>
        <w:ind w:left="709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93899">
        <w:rPr>
          <w:rFonts w:ascii="Tahoma" w:hAnsi="Tahoma" w:cs="Tahoma"/>
          <w:color w:val="000000"/>
          <w:sz w:val="16"/>
          <w:szCs w:val="16"/>
        </w:rPr>
        <w:t>samodzielnie*</w:t>
      </w:r>
    </w:p>
    <w:p w14:paraId="5977D632" w14:textId="7F797A9D" w:rsidR="00466CB1" w:rsidRPr="00393899" w:rsidRDefault="00466CB1" w:rsidP="00466CB1">
      <w:pPr>
        <w:keepNext/>
        <w:keepLines/>
        <w:widowControl w:val="0"/>
        <w:autoSpaceDE w:val="0"/>
        <w:spacing w:line="360" w:lineRule="auto"/>
        <w:ind w:left="709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sym w:font="Wingdings" w:char="F06F"/>
      </w:r>
      <w:r w:rsidRPr="00357105">
        <w:rPr>
          <w:rFonts w:ascii="Tahoma" w:hAnsi="Tahoma" w:cs="Tahoma"/>
          <w:bCs/>
          <w:sz w:val="16"/>
          <w:szCs w:val="16"/>
        </w:rPr>
        <w:t xml:space="preserve"> </w:t>
      </w:r>
      <w:r w:rsidRPr="00393899">
        <w:rPr>
          <w:rFonts w:ascii="Tahoma" w:hAnsi="Tahoma" w:cs="Tahoma"/>
          <w:color w:val="000000"/>
          <w:sz w:val="16"/>
          <w:szCs w:val="16"/>
        </w:rPr>
        <w:t>przy udziale podwykonawców* zawierając z nimi stosowne umowy w formie pisemnej pod rygorem nieważności</w:t>
      </w:r>
    </w:p>
    <w:p w14:paraId="6561316D" w14:textId="77777777" w:rsidR="00466CB1" w:rsidRDefault="00466CB1" w:rsidP="00466CB1">
      <w:pPr>
        <w:keepNext/>
        <w:keepLines/>
        <w:tabs>
          <w:tab w:val="left" w:pos="567"/>
        </w:tabs>
        <w:autoSpaceDE w:val="0"/>
        <w:ind w:left="709"/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393899">
        <w:rPr>
          <w:rFonts w:ascii="Tahoma" w:hAnsi="Tahoma" w:cs="Tahoma"/>
          <w:b/>
          <w:color w:val="000000"/>
          <w:sz w:val="16"/>
          <w:szCs w:val="16"/>
        </w:rPr>
        <w:t>Części zamówienia, której wykonanie zamierzamy powierzyć podwykonawcy:</w:t>
      </w:r>
    </w:p>
    <w:p w14:paraId="5CB206B3" w14:textId="77777777" w:rsidR="00466CB1" w:rsidRPr="00393899" w:rsidRDefault="00466CB1" w:rsidP="00466CB1">
      <w:pPr>
        <w:keepNext/>
        <w:keepLines/>
        <w:tabs>
          <w:tab w:val="left" w:pos="567"/>
        </w:tabs>
        <w:autoSpaceDE w:val="0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tbl>
      <w:tblPr>
        <w:tblW w:w="462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613"/>
        <w:gridCol w:w="4041"/>
      </w:tblGrid>
      <w:tr w:rsidR="00466CB1" w:rsidRPr="00393899" w14:paraId="1A9A8459" w14:textId="77777777" w:rsidTr="00466CB1">
        <w:tc>
          <w:tcPr>
            <w:tcW w:w="304" w:type="pct"/>
            <w:shd w:val="clear" w:color="auto" w:fill="auto"/>
            <w:vAlign w:val="center"/>
          </w:tcPr>
          <w:p w14:paraId="34B7F4A5" w14:textId="77777777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0311BD6" w14:textId="77777777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Rodzaj i zakres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artykułów</w:t>
            </w: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powierzanych podwykonawcy</w:t>
            </w:r>
          </w:p>
          <w:p w14:paraId="47059591" w14:textId="1E79769D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(opisać rodzaj i zakres)</w:t>
            </w:r>
          </w:p>
        </w:tc>
        <w:tc>
          <w:tcPr>
            <w:tcW w:w="2193" w:type="pct"/>
            <w:shd w:val="clear" w:color="auto" w:fill="auto"/>
            <w:vAlign w:val="center"/>
          </w:tcPr>
          <w:p w14:paraId="3C47B7B0" w14:textId="77777777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Nazwa i adres podwykonawcy</w:t>
            </w:r>
          </w:p>
          <w:p w14:paraId="265EB6E0" w14:textId="77777777" w:rsidR="00466CB1" w:rsidRPr="00393899" w:rsidRDefault="00466CB1" w:rsidP="005537C6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(jeżeli jest znany)</w:t>
            </w:r>
          </w:p>
        </w:tc>
      </w:tr>
      <w:tr w:rsidR="00466CB1" w:rsidRPr="00393899" w14:paraId="413CC69E" w14:textId="77777777" w:rsidTr="00466CB1">
        <w:tc>
          <w:tcPr>
            <w:tcW w:w="304" w:type="pct"/>
            <w:shd w:val="clear" w:color="auto" w:fill="auto"/>
          </w:tcPr>
          <w:p w14:paraId="34D3FD0F" w14:textId="77777777" w:rsidR="00466CB1" w:rsidRPr="00393899" w:rsidRDefault="00466CB1" w:rsidP="005537C6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503" w:type="pct"/>
            <w:shd w:val="clear" w:color="auto" w:fill="auto"/>
          </w:tcPr>
          <w:p w14:paraId="43A0012A" w14:textId="77777777" w:rsidR="00466CB1" w:rsidRPr="00393899" w:rsidRDefault="00466CB1" w:rsidP="005537C6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193" w:type="pct"/>
            <w:shd w:val="clear" w:color="auto" w:fill="auto"/>
          </w:tcPr>
          <w:p w14:paraId="6C59847E" w14:textId="77777777" w:rsidR="00466CB1" w:rsidRPr="00393899" w:rsidRDefault="00466CB1" w:rsidP="005537C6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466CB1" w:rsidRPr="00393899" w14:paraId="4122BF90" w14:textId="77777777" w:rsidTr="00466CB1">
        <w:tc>
          <w:tcPr>
            <w:tcW w:w="304" w:type="pct"/>
            <w:shd w:val="clear" w:color="auto" w:fill="auto"/>
          </w:tcPr>
          <w:p w14:paraId="539C6427" w14:textId="77777777" w:rsidR="00466CB1" w:rsidRPr="00393899" w:rsidRDefault="00466CB1" w:rsidP="005537C6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503" w:type="pct"/>
            <w:shd w:val="clear" w:color="auto" w:fill="auto"/>
          </w:tcPr>
          <w:p w14:paraId="31BB1452" w14:textId="77777777" w:rsidR="00466CB1" w:rsidRPr="00393899" w:rsidRDefault="00466CB1" w:rsidP="005537C6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193" w:type="pct"/>
            <w:shd w:val="clear" w:color="auto" w:fill="auto"/>
          </w:tcPr>
          <w:p w14:paraId="710753B2" w14:textId="77777777" w:rsidR="00466CB1" w:rsidRPr="00393899" w:rsidRDefault="00466CB1" w:rsidP="005537C6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14:paraId="6D1BC05D" w14:textId="77777777" w:rsidR="00466CB1" w:rsidRDefault="00466CB1" w:rsidP="00493666">
      <w:pPr>
        <w:keepNext/>
        <w:keepLines/>
        <w:widowControl w:val="0"/>
        <w:autoSpaceDE w:val="0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30A9DA55" w14:textId="3A5A8612" w:rsidR="00B678D7" w:rsidRPr="00357105" w:rsidRDefault="00B678D7" w:rsidP="00493666">
      <w:pPr>
        <w:pBdr>
          <w:top w:val="single" w:sz="18" w:space="1" w:color="000000"/>
          <w:left w:val="single" w:sz="18" w:space="0" w:color="000000"/>
          <w:bottom w:val="single" w:sz="18" w:space="1" w:color="000000"/>
          <w:right w:val="single" w:sz="18" w:space="4" w:color="000000"/>
        </w:pBdr>
        <w:autoSpaceDE w:val="0"/>
        <w:spacing w:after="120"/>
        <w:ind w:left="709" w:right="19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Do oferty należy załączyć (od każdego podmiotu udostępniającego)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 zobowiązanie podmiotu udostępniającego swoje zasoby wg wzoru </w:t>
      </w:r>
      <w:r w:rsidRPr="00357105">
        <w:rPr>
          <w:rFonts w:ascii="Tahoma" w:hAnsi="Tahoma" w:cs="Tahoma"/>
          <w:sz w:val="16"/>
          <w:szCs w:val="16"/>
        </w:rPr>
        <w:t xml:space="preserve">załącznika Nr </w:t>
      </w:r>
      <w:r w:rsidR="00AD4DF2">
        <w:rPr>
          <w:rFonts w:ascii="Tahoma" w:hAnsi="Tahoma" w:cs="Tahoma"/>
          <w:sz w:val="16"/>
          <w:szCs w:val="16"/>
        </w:rPr>
        <w:t>4</w:t>
      </w:r>
      <w:r w:rsidRPr="00357105">
        <w:rPr>
          <w:rFonts w:ascii="Tahoma" w:hAnsi="Tahoma" w:cs="Tahoma"/>
          <w:sz w:val="16"/>
          <w:szCs w:val="16"/>
        </w:rPr>
        <w:t xml:space="preserve"> do </w:t>
      </w:r>
      <w:r w:rsidR="00AC34A3">
        <w:rPr>
          <w:rFonts w:ascii="Tahoma" w:hAnsi="Tahoma" w:cs="Tahoma"/>
          <w:sz w:val="16"/>
          <w:szCs w:val="16"/>
        </w:rPr>
        <w:t>SWZ</w:t>
      </w:r>
    </w:p>
    <w:p w14:paraId="3086946E" w14:textId="77777777" w:rsidR="00357105" w:rsidRDefault="00357105" w:rsidP="003549C1">
      <w:pPr>
        <w:keepNext/>
        <w:keepLines/>
        <w:widowControl w:val="0"/>
        <w:autoSpaceDE w:val="0"/>
        <w:ind w:left="283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3A76FD0B" w14:textId="0A8BCEBB" w:rsidR="00592BAF" w:rsidRDefault="00592BAF" w:rsidP="003549C1">
      <w:pPr>
        <w:keepNext/>
        <w:keepLines/>
        <w:widowControl w:val="0"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Oświadczenia</w:t>
      </w:r>
    </w:p>
    <w:p w14:paraId="0706FA3A" w14:textId="77777777" w:rsidR="003549C1" w:rsidRPr="00357105" w:rsidRDefault="003549C1" w:rsidP="00C7362B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01D66ACA" w14:textId="77777777" w:rsidR="00592BAF" w:rsidRPr="00357105" w:rsidRDefault="00592BAF" w:rsidP="003549C1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Oświadczam/y, że:</w:t>
      </w:r>
    </w:p>
    <w:p w14:paraId="19CB680E" w14:textId="77777777" w:rsidR="00592BAF" w:rsidRPr="00357105" w:rsidRDefault="00592BAF" w:rsidP="003549C1">
      <w:pPr>
        <w:keepNext/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niżej wymienione dokumenty składające się na ofertę nie mogą być ogólnie udostępnione</w:t>
      </w:r>
    </w:p>
    <w:p w14:paraId="2B639C0F" w14:textId="7FAFFC60" w:rsidR="00592BAF" w:rsidRPr="00357105" w:rsidRDefault="00592BAF" w:rsidP="003549C1">
      <w:pPr>
        <w:keepNext/>
        <w:keepLines/>
        <w:widowControl w:val="0"/>
        <w:autoSpaceDE w:val="0"/>
        <w:ind w:left="1134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………………………………………………………………………………………</w:t>
      </w:r>
      <w:r w:rsidR="00AD4DF2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…………………………………………………………..</w:t>
      </w:r>
      <w:r w:rsidRPr="00357105">
        <w:rPr>
          <w:rFonts w:ascii="Tahoma" w:hAnsi="Tahoma" w:cs="Tahoma"/>
          <w:color w:val="000000"/>
          <w:sz w:val="16"/>
          <w:szCs w:val="16"/>
        </w:rPr>
        <w:t>……………………………</w:t>
      </w:r>
      <w:r w:rsidR="00915AC1" w:rsidRPr="00357105">
        <w:rPr>
          <w:rFonts w:ascii="Tahoma" w:hAnsi="Tahoma" w:cs="Tahoma"/>
          <w:color w:val="000000"/>
          <w:sz w:val="16"/>
          <w:szCs w:val="16"/>
        </w:rPr>
        <w:t>.</w:t>
      </w:r>
    </w:p>
    <w:p w14:paraId="2766B40E" w14:textId="254435D2" w:rsidR="00592BAF" w:rsidRPr="00357105" w:rsidRDefault="00592BAF" w:rsidP="003549C1">
      <w:pPr>
        <w:keepNext/>
        <w:keepLines/>
        <w:widowControl w:val="0"/>
        <w:autoSpaceDE w:val="0"/>
        <w:ind w:left="1134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 xml:space="preserve">Udokumentowanie zasadności zastrzeżenia tajemnicy przedsiębiorstwa </w:t>
      </w:r>
      <w:r w:rsidR="00C950D5" w:rsidRPr="00357105">
        <w:rPr>
          <w:rFonts w:ascii="Tahoma" w:hAnsi="Tahoma" w:cs="Tahoma"/>
          <w:b/>
          <w:bCs/>
          <w:color w:val="000000"/>
          <w:sz w:val="16"/>
          <w:szCs w:val="16"/>
        </w:rPr>
        <w:t>przedkładam</w:t>
      </w: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 xml:space="preserve"> jako załącznik do oferty.</w:t>
      </w:r>
    </w:p>
    <w:p w14:paraId="2A16574D" w14:textId="0393AD90" w:rsidR="00437462" w:rsidRPr="00357105" w:rsidRDefault="00437462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w cenie ofertowej zostały uwzględnione wszystkie koszty niezbędne do wykonania zamówienia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 xml:space="preserve"> z należytą starannością</w:t>
      </w:r>
      <w:r w:rsidR="00ED02A8">
        <w:rPr>
          <w:rFonts w:ascii="Tahoma" w:hAnsi="Tahoma" w:cs="Tahoma"/>
          <w:color w:val="000000"/>
          <w:sz w:val="16"/>
          <w:szCs w:val="16"/>
        </w:rPr>
        <w:br/>
      </w:r>
      <w:r w:rsidR="00987BA8" w:rsidRPr="00357105">
        <w:rPr>
          <w:rFonts w:ascii="Tahoma" w:hAnsi="Tahoma" w:cs="Tahoma"/>
          <w:color w:val="000000"/>
          <w:sz w:val="16"/>
          <w:szCs w:val="16"/>
        </w:rPr>
        <w:t>i zgodnie z wymaganiami określonymi przez Zamawiającego,</w:t>
      </w:r>
    </w:p>
    <w:p w14:paraId="361FF320" w14:textId="6B8A66A7" w:rsidR="00437462" w:rsidRPr="00357105" w:rsidRDefault="00437462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 xml:space="preserve">termin płatności: </w:t>
      </w:r>
      <w:r w:rsidR="00E03828">
        <w:rPr>
          <w:rFonts w:ascii="Tahoma" w:hAnsi="Tahoma" w:cs="Tahoma"/>
          <w:color w:val="000000"/>
          <w:sz w:val="16"/>
          <w:szCs w:val="16"/>
        </w:rPr>
        <w:t>3</w:t>
      </w:r>
      <w:r w:rsidRPr="00357105">
        <w:rPr>
          <w:rFonts w:ascii="Tahoma" w:hAnsi="Tahoma" w:cs="Tahoma"/>
          <w:color w:val="000000"/>
          <w:sz w:val="16"/>
          <w:szCs w:val="16"/>
        </w:rPr>
        <w:t>0 dni</w:t>
      </w:r>
      <w:r w:rsidR="00E03828">
        <w:rPr>
          <w:rFonts w:ascii="Tahoma" w:hAnsi="Tahoma" w:cs="Tahoma"/>
          <w:color w:val="000000"/>
          <w:sz w:val="16"/>
          <w:szCs w:val="16"/>
        </w:rPr>
        <w:t>,</w:t>
      </w:r>
    </w:p>
    <w:p w14:paraId="6E5AA73E" w14:textId="56A2FEE5" w:rsidR="00437462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lastRenderedPageBreak/>
        <w:t>z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apoznaliśmy się </w:t>
      </w:r>
      <w:r w:rsidR="002D3179" w:rsidRPr="00357105">
        <w:rPr>
          <w:rFonts w:ascii="Tahoma" w:hAnsi="Tahoma" w:cs="Tahoma"/>
          <w:color w:val="000000"/>
          <w:sz w:val="16"/>
          <w:szCs w:val="16"/>
        </w:rPr>
        <w:t xml:space="preserve">z </w:t>
      </w:r>
      <w:r w:rsidR="00523922">
        <w:rPr>
          <w:rFonts w:ascii="Tahoma" w:hAnsi="Tahoma" w:cs="Tahoma"/>
          <w:color w:val="000000"/>
          <w:sz w:val="16"/>
          <w:szCs w:val="16"/>
        </w:rPr>
        <w:t>SWZ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>, w szczególności z opisem przedmiotu zamówienia oraz projektem umowy</w:t>
      </w:r>
      <w:r w:rsidR="001432CD" w:rsidRPr="00357105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357105">
        <w:rPr>
          <w:rFonts w:ascii="Tahoma" w:hAnsi="Tahoma" w:cs="Tahoma"/>
          <w:color w:val="000000"/>
          <w:sz w:val="16"/>
          <w:szCs w:val="16"/>
        </w:rPr>
        <w:t>wraz z wyjaśnieniami</w:t>
      </w:r>
      <w:r w:rsidR="00523922">
        <w:rPr>
          <w:rFonts w:ascii="Tahoma" w:hAnsi="Tahoma" w:cs="Tahoma"/>
          <w:color w:val="000000"/>
          <w:sz w:val="16"/>
          <w:szCs w:val="16"/>
        </w:rPr>
        <w:br/>
      </w:r>
      <w:r w:rsidRPr="00357105">
        <w:rPr>
          <w:rFonts w:ascii="Tahoma" w:hAnsi="Tahoma" w:cs="Tahoma"/>
          <w:color w:val="000000"/>
          <w:sz w:val="16"/>
          <w:szCs w:val="16"/>
        </w:rPr>
        <w:t>i modyfikacjami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 i p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>rzyjmuje/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my 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 xml:space="preserve">te dokumenty 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bez zastrzeżeń.</w:t>
      </w:r>
    </w:p>
    <w:p w14:paraId="26CED609" w14:textId="47921BAB" w:rsidR="00437462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a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kceptujemy projekt umowy i w razie wybrania naszej oferty zobowiązujemy się do podpisania umowy na warunkach zawartych w </w:t>
      </w:r>
      <w:r w:rsidR="00523922">
        <w:rPr>
          <w:rFonts w:ascii="Tahoma" w:hAnsi="Tahoma" w:cs="Tahoma"/>
          <w:color w:val="000000"/>
          <w:sz w:val="16"/>
          <w:szCs w:val="16"/>
        </w:rPr>
        <w:t>SWZ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, w miejscu i terminie wskazanym przez Zamawiającego</w:t>
      </w:r>
      <w:r w:rsidR="001432CD" w:rsidRPr="00357105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oraz zabezpieczyć umowę w sprawie zamówienia publicznego zgodnie z treścią </w:t>
      </w:r>
      <w:r w:rsidR="00C7362B">
        <w:rPr>
          <w:rFonts w:ascii="Tahoma" w:hAnsi="Tahoma" w:cs="Tahoma"/>
          <w:color w:val="000000"/>
          <w:sz w:val="16"/>
          <w:szCs w:val="16"/>
        </w:rPr>
        <w:t>SWZ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.</w:t>
      </w:r>
    </w:p>
    <w:p w14:paraId="67F5E006" w14:textId="77777777" w:rsidR="00C672EE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uzyskaliśmy wszelkie niezbędne informacje do przygotowania i złożenia oferty oraz wykonania zamówienia.</w:t>
      </w:r>
    </w:p>
    <w:p w14:paraId="5EA02E54" w14:textId="77777777" w:rsidR="00C672EE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nie uczestniczymy jako Wykonawca w jakiejkolwiek innej ofercie złożonej w celu uzyskania niniejszego zamówienia.</w:t>
      </w:r>
    </w:p>
    <w:p w14:paraId="421E38CA" w14:textId="77777777" w:rsidR="00FD1732" w:rsidRPr="00357105" w:rsidRDefault="00FD1732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 xml:space="preserve">wypełniłem obowiązki informacyjne przewidziane w art. 13 lub art. 14 </w:t>
      </w:r>
      <w:r w:rsidR="00F866E7" w:rsidRPr="00357105">
        <w:rPr>
          <w:rFonts w:ascii="Tahoma" w:hAnsi="Tahoma" w:cs="Tahoma"/>
          <w:color w:val="000000"/>
          <w:sz w:val="16"/>
          <w:szCs w:val="16"/>
        </w:rPr>
        <w:t>RODO</w:t>
      </w:r>
      <w:r w:rsidR="001432CD" w:rsidRPr="00357105">
        <w:rPr>
          <w:rFonts w:ascii="Tahoma" w:hAnsi="Tahoma" w:cs="Tahoma"/>
          <w:color w:val="000000"/>
          <w:sz w:val="16"/>
          <w:szCs w:val="16"/>
        </w:rPr>
        <w:t xml:space="preserve"> </w:t>
      </w:r>
      <w:r w:rsidR="00F866E7" w:rsidRPr="00357105">
        <w:rPr>
          <w:rFonts w:ascii="Tahoma" w:hAnsi="Tahoma" w:cs="Tahoma"/>
          <w:color w:val="000000"/>
          <w:sz w:val="16"/>
          <w:szCs w:val="16"/>
        </w:rPr>
        <w:t>wobec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 osób fizycznych, od których dane osobowe bezpośrednio lub pośrednio pozyskałem w celu ubiegania się o udzielenie zamówienia publicznego w niniejszym postępowaniu.</w:t>
      </w:r>
      <w:r w:rsidRPr="00357105">
        <w:rPr>
          <w:rFonts w:ascii="Tahoma" w:hAnsi="Tahoma" w:cs="Tahoma"/>
          <w:color w:val="000000"/>
          <w:sz w:val="16"/>
          <w:szCs w:val="16"/>
          <w:vertAlign w:val="superscript"/>
        </w:rPr>
        <w:footnoteReference w:id="3"/>
      </w:r>
    </w:p>
    <w:p w14:paraId="1C7562EB" w14:textId="77777777" w:rsidR="00A961C1" w:rsidRPr="00357105" w:rsidRDefault="00A961C1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Wyrażam zgodę na przetwarzanie moich danych osobowych na potrzeby przeprowadzenia niniejszego postępowania.</w:t>
      </w:r>
    </w:p>
    <w:p w14:paraId="46D4083E" w14:textId="77777777" w:rsidR="00F55F8A" w:rsidRDefault="00F55F8A" w:rsidP="003549C1">
      <w:pPr>
        <w:keepNext/>
        <w:keepLines/>
        <w:widowControl w:val="0"/>
        <w:autoSpaceDE w:val="0"/>
        <w:ind w:left="283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5E609A6D" w14:textId="4860DB90" w:rsidR="00592BAF" w:rsidRDefault="00592BAF" w:rsidP="003549C1">
      <w:pPr>
        <w:keepNext/>
        <w:keepLines/>
        <w:widowControl w:val="0"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Dokumenty składane do oferty</w:t>
      </w:r>
    </w:p>
    <w:p w14:paraId="25FECBE5" w14:textId="77777777" w:rsidR="00AC7F94" w:rsidRPr="00357105" w:rsidRDefault="00AC7F94" w:rsidP="00AC7F94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3B112542" w14:textId="77777777" w:rsidR="00437462" w:rsidRPr="00357105" w:rsidRDefault="00437462" w:rsidP="003549C1">
      <w:pPr>
        <w:keepLines/>
        <w:shd w:val="clear" w:color="auto" w:fill="FFFFFF"/>
        <w:ind w:left="567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Załącznikami do niniejszego formularza stanowiącymi integralną część oferty są:</w:t>
      </w:r>
    </w:p>
    <w:p w14:paraId="0A24774D" w14:textId="017F4BAC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Załącznik Nr 1a –</w:t>
      </w:r>
      <w:r w:rsidR="00562651" w:rsidRPr="00562651">
        <w:rPr>
          <w:rFonts w:ascii="Tahoma" w:hAnsi="Tahoma" w:cs="Tahoma"/>
          <w:color w:val="000000"/>
          <w:sz w:val="16"/>
          <w:szCs w:val="16"/>
        </w:rPr>
        <w:t>formularza cenowego</w:t>
      </w:r>
      <w:r w:rsidRPr="005A46D2">
        <w:rPr>
          <w:rFonts w:ascii="Tahoma" w:hAnsi="Tahoma" w:cs="Tahoma"/>
          <w:color w:val="000000"/>
          <w:sz w:val="16"/>
          <w:szCs w:val="16"/>
        </w:rPr>
        <w:t>,</w:t>
      </w:r>
    </w:p>
    <w:p w14:paraId="34016CC3" w14:textId="77777777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Załącznik Nr 2 – oświadczenia o spełnianiu warunków udziału w postępowaniu</w:t>
      </w:r>
    </w:p>
    <w:p w14:paraId="35B639A0" w14:textId="77777777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Załącznik Nr 3 – oświadczenia o braku podstaw do wykluczenia z postępowania</w:t>
      </w:r>
    </w:p>
    <w:p w14:paraId="2ACD7F3A" w14:textId="79E3F9BF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3a – </w:t>
      </w:r>
      <w:r w:rsidR="008E10B1" w:rsidRPr="005A46D2">
        <w:rPr>
          <w:rFonts w:ascii="Tahoma" w:hAnsi="Tahoma" w:cs="Tahoma"/>
          <w:color w:val="000000"/>
          <w:sz w:val="16"/>
          <w:szCs w:val="16"/>
        </w:rPr>
        <w:t xml:space="preserve">oświadczenia o braku podstaw do wykluczenia </w:t>
      </w:r>
      <w:r w:rsidR="004F7870">
        <w:rPr>
          <w:rFonts w:ascii="Tahoma" w:hAnsi="Tahoma" w:cs="Tahoma"/>
          <w:color w:val="000000"/>
          <w:sz w:val="16"/>
          <w:szCs w:val="16"/>
        </w:rPr>
        <w:t xml:space="preserve">podwykonawcy </w:t>
      </w:r>
      <w:r w:rsidR="008E10B1" w:rsidRPr="005A46D2">
        <w:rPr>
          <w:rFonts w:ascii="Tahoma" w:hAnsi="Tahoma" w:cs="Tahoma"/>
          <w:color w:val="000000"/>
          <w:sz w:val="16"/>
          <w:szCs w:val="16"/>
        </w:rPr>
        <w:t>z postępowania</w:t>
      </w:r>
      <w:r w:rsidR="008E10B1" w:rsidRPr="006B1654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 w:rsidRPr="006B1654">
        <w:rPr>
          <w:rFonts w:ascii="Tahoma" w:hAnsi="Tahoma" w:cs="Tahoma"/>
          <w:i/>
          <w:iCs/>
          <w:color w:val="000000"/>
          <w:sz w:val="16"/>
          <w:szCs w:val="16"/>
        </w:rPr>
        <w:t>(jeżeli występuje)</w:t>
      </w:r>
    </w:p>
    <w:p w14:paraId="28968E37" w14:textId="504102D6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Załącznik Nr 4 – z</w:t>
      </w:r>
      <w:r w:rsidR="004F7870" w:rsidRPr="004F7870">
        <w:rPr>
          <w:rFonts w:ascii="Tahoma" w:hAnsi="Tahoma" w:cs="Tahoma"/>
          <w:color w:val="000000"/>
          <w:sz w:val="16"/>
          <w:szCs w:val="16"/>
        </w:rPr>
        <w:t>obowiązania do oddania do dyspozycji Wykonawcy niezbędnych zasobów na potrzeby realizacji zamówienia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6B1654">
        <w:rPr>
          <w:rFonts w:ascii="Tahoma" w:hAnsi="Tahoma" w:cs="Tahoma"/>
          <w:i/>
          <w:iCs/>
          <w:color w:val="000000"/>
          <w:sz w:val="16"/>
          <w:szCs w:val="16"/>
        </w:rPr>
        <w:t>(jeżeli występuje)</w:t>
      </w:r>
    </w:p>
    <w:p w14:paraId="32DAAC06" w14:textId="32023241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Załącznik Nr 5 – oświadczeni</w:t>
      </w:r>
      <w:r w:rsidR="002470F1">
        <w:rPr>
          <w:rFonts w:ascii="Tahoma" w:hAnsi="Tahoma" w:cs="Tahoma"/>
          <w:color w:val="000000"/>
          <w:sz w:val="16"/>
          <w:szCs w:val="16"/>
        </w:rPr>
        <w:t>e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wykonawców wspólnie ubiegających się o udzielenie zamówienia </w:t>
      </w:r>
      <w:r w:rsidRPr="006B1654">
        <w:rPr>
          <w:rFonts w:ascii="Tahoma" w:hAnsi="Tahoma" w:cs="Tahoma"/>
          <w:i/>
          <w:iCs/>
          <w:color w:val="000000"/>
          <w:sz w:val="16"/>
          <w:szCs w:val="16"/>
        </w:rPr>
        <w:t>(jeżeli występuje)</w:t>
      </w:r>
    </w:p>
    <w:p w14:paraId="0A062611" w14:textId="7CA6B84B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7E3B71">
        <w:rPr>
          <w:rFonts w:ascii="Tahoma" w:hAnsi="Tahoma" w:cs="Tahoma"/>
          <w:color w:val="000000"/>
          <w:sz w:val="16"/>
          <w:szCs w:val="16"/>
        </w:rPr>
        <w:t>6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oświadczenie wykonawcy o przynależności lub braku przynależności do tej samej grupy kapitałowej</w:t>
      </w:r>
    </w:p>
    <w:p w14:paraId="28EF2362" w14:textId="1E8E3C58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7E3B71">
        <w:rPr>
          <w:rFonts w:ascii="Tahoma" w:hAnsi="Tahoma" w:cs="Tahoma"/>
          <w:color w:val="000000"/>
          <w:sz w:val="16"/>
          <w:szCs w:val="16"/>
        </w:rPr>
        <w:t>7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</w:t>
      </w:r>
      <w:r w:rsidR="00EE4FAA">
        <w:rPr>
          <w:rFonts w:ascii="Tahoma" w:hAnsi="Tahoma" w:cs="Tahoma"/>
          <w:color w:val="000000"/>
          <w:sz w:val="16"/>
          <w:szCs w:val="16"/>
        </w:rPr>
        <w:t>wykaz dostaw</w:t>
      </w:r>
    </w:p>
    <w:p w14:paraId="59BF2A78" w14:textId="2612FD3A" w:rsidR="001D2A06" w:rsidRDefault="001D2A06" w:rsidP="001D2A06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>
        <w:rPr>
          <w:rFonts w:ascii="Tahoma" w:hAnsi="Tahoma" w:cs="Tahoma"/>
          <w:color w:val="000000"/>
          <w:sz w:val="16"/>
          <w:szCs w:val="16"/>
        </w:rPr>
        <w:t>8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</w:t>
      </w:r>
      <w:r w:rsidR="00EE4FAA">
        <w:rPr>
          <w:rFonts w:ascii="Tahoma" w:hAnsi="Tahoma" w:cs="Tahoma"/>
          <w:color w:val="000000"/>
          <w:sz w:val="16"/>
          <w:szCs w:val="16"/>
        </w:rPr>
        <w:t>projekt umowy</w:t>
      </w:r>
    </w:p>
    <w:p w14:paraId="783F6C89" w14:textId="3E6224D5" w:rsidR="001D2A06" w:rsidRDefault="001D2A06" w:rsidP="001D2A06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EE4FAA">
        <w:rPr>
          <w:rFonts w:ascii="Tahoma" w:hAnsi="Tahoma" w:cs="Tahoma"/>
          <w:color w:val="000000"/>
          <w:sz w:val="16"/>
          <w:szCs w:val="16"/>
        </w:rPr>
        <w:t>9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oświadczenie RODO</w:t>
      </w:r>
    </w:p>
    <w:p w14:paraId="11AA0550" w14:textId="77777777" w:rsidR="00F276B7" w:rsidRPr="005A46D2" w:rsidRDefault="00F276B7" w:rsidP="00F276B7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Odpis z właściwego rejestru lub z centralnej ewidencji i informacji o działalności gospodarczej, jeżeli odrębne przepisy wymagają wpisu do rejestru lub ewidencji</w:t>
      </w:r>
    </w:p>
    <w:p w14:paraId="54F78449" w14:textId="77777777" w:rsidR="005A46D2" w:rsidRPr="006B1654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i/>
          <w:iCs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Pełnomocnictwo do reprezentowania wykonawcy </w:t>
      </w:r>
      <w:r w:rsidRPr="006B1654">
        <w:rPr>
          <w:rFonts w:ascii="Tahoma" w:hAnsi="Tahoma" w:cs="Tahoma"/>
          <w:i/>
          <w:iCs/>
          <w:color w:val="000000"/>
          <w:sz w:val="16"/>
          <w:szCs w:val="16"/>
        </w:rPr>
        <w:t>(jeżeli występuje)</w:t>
      </w:r>
    </w:p>
    <w:p w14:paraId="369AD2BD" w14:textId="1820AFB3" w:rsidR="005A46D2" w:rsidRPr="007E3B71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i/>
          <w:iCs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Obowiązując</w:t>
      </w:r>
      <w:r w:rsidR="007E3B71">
        <w:rPr>
          <w:rFonts w:ascii="Tahoma" w:hAnsi="Tahoma" w:cs="Tahoma"/>
          <w:color w:val="000000"/>
          <w:sz w:val="16"/>
          <w:szCs w:val="16"/>
        </w:rPr>
        <w:t>a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decyzj</w:t>
      </w:r>
      <w:r w:rsidR="007E3B71">
        <w:rPr>
          <w:rFonts w:ascii="Tahoma" w:hAnsi="Tahoma" w:cs="Tahoma"/>
          <w:color w:val="000000"/>
          <w:sz w:val="16"/>
          <w:szCs w:val="16"/>
        </w:rPr>
        <w:t>a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administracyjn</w:t>
      </w:r>
      <w:r w:rsidR="007E3B71">
        <w:rPr>
          <w:rFonts w:ascii="Tahoma" w:hAnsi="Tahoma" w:cs="Tahoma"/>
          <w:color w:val="000000"/>
          <w:sz w:val="16"/>
          <w:szCs w:val="16"/>
        </w:rPr>
        <w:t>a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właściwego powiatowego lekarza weterynarii </w:t>
      </w:r>
      <w:r w:rsidRPr="007E3B71">
        <w:rPr>
          <w:rFonts w:ascii="Tahoma" w:hAnsi="Tahoma" w:cs="Tahoma"/>
          <w:i/>
          <w:iCs/>
          <w:color w:val="000000"/>
          <w:sz w:val="16"/>
          <w:szCs w:val="16"/>
        </w:rPr>
        <w:t>(jeżeli ustawa nakłada obowiązek takich uprawnień)</w:t>
      </w:r>
    </w:p>
    <w:p w14:paraId="6C937DEA" w14:textId="6373DB52" w:rsidR="005A46D2" w:rsidRPr="007E3B71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i/>
          <w:iCs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Obowiązując</w:t>
      </w:r>
      <w:r w:rsidR="007E3B71">
        <w:rPr>
          <w:rFonts w:ascii="Tahoma" w:hAnsi="Tahoma" w:cs="Tahoma"/>
          <w:color w:val="000000"/>
          <w:sz w:val="16"/>
          <w:szCs w:val="16"/>
        </w:rPr>
        <w:t>a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decyzj</w:t>
      </w:r>
      <w:r w:rsidR="007E3B71">
        <w:rPr>
          <w:rFonts w:ascii="Tahoma" w:hAnsi="Tahoma" w:cs="Tahoma"/>
          <w:color w:val="000000"/>
          <w:sz w:val="16"/>
          <w:szCs w:val="16"/>
        </w:rPr>
        <w:t>a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administracyjn</w:t>
      </w:r>
      <w:r w:rsidR="007E3B71">
        <w:rPr>
          <w:rFonts w:ascii="Tahoma" w:hAnsi="Tahoma" w:cs="Tahoma"/>
          <w:color w:val="000000"/>
          <w:sz w:val="16"/>
          <w:szCs w:val="16"/>
        </w:rPr>
        <w:t>a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właściwego organu Państwowej Inspekcji Sanitarnej </w:t>
      </w:r>
      <w:r w:rsidRPr="007E3B71">
        <w:rPr>
          <w:rFonts w:ascii="Tahoma" w:hAnsi="Tahoma" w:cs="Tahoma"/>
          <w:i/>
          <w:iCs/>
          <w:color w:val="000000"/>
          <w:sz w:val="16"/>
          <w:szCs w:val="16"/>
        </w:rPr>
        <w:t>(jeżeli ustawa nakłada obowiązek takich uprawnień)</w:t>
      </w:r>
    </w:p>
    <w:p w14:paraId="7152715E" w14:textId="77777777" w:rsidR="005A46D2" w:rsidRPr="007E3B71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i/>
          <w:iCs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Zaświadczenie o wpisie do rejestru zakładów </w:t>
      </w:r>
      <w:r w:rsidRPr="007E3B71">
        <w:rPr>
          <w:rFonts w:ascii="Tahoma" w:hAnsi="Tahoma" w:cs="Tahoma"/>
          <w:i/>
          <w:iCs/>
          <w:color w:val="000000"/>
          <w:sz w:val="16"/>
          <w:szCs w:val="16"/>
        </w:rPr>
        <w:t>(jeżeli ustawa nakłada obowiązek takich uprawnień)</w:t>
      </w:r>
    </w:p>
    <w:p w14:paraId="02D40AA1" w14:textId="77777777" w:rsid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Inne dokumenty: ………………………………………………………….. (wymienić)</w:t>
      </w:r>
    </w:p>
    <w:p w14:paraId="4C52C87A" w14:textId="77777777" w:rsidR="0021587D" w:rsidRDefault="0021587D" w:rsidP="0021587D">
      <w:pPr>
        <w:keepNext/>
        <w:keepLines/>
        <w:widowControl w:val="0"/>
        <w:autoSpaceDE w:val="0"/>
        <w:ind w:left="283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1EE1CF08" w14:textId="318B9AAF" w:rsidR="0021587D" w:rsidRDefault="00BB747F" w:rsidP="0021587D">
      <w:pPr>
        <w:keepNext/>
        <w:keepLines/>
        <w:widowControl w:val="0"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93899">
        <w:rPr>
          <w:rFonts w:ascii="Tahoma" w:hAnsi="Tahoma" w:cs="Tahoma"/>
          <w:b/>
          <w:bCs/>
          <w:color w:val="000000"/>
          <w:sz w:val="16"/>
          <w:szCs w:val="16"/>
        </w:rPr>
        <w:t>Inne informacje Wykonawcy</w:t>
      </w:r>
    </w:p>
    <w:p w14:paraId="57D03029" w14:textId="77777777" w:rsidR="0021587D" w:rsidRPr="00357105" w:rsidRDefault="0021587D" w:rsidP="0021587D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3F098DD4" w14:textId="77777777" w:rsidR="00ED02A8" w:rsidRDefault="00ED02A8" w:rsidP="00ED02A8">
      <w:pPr>
        <w:keepLines/>
        <w:shd w:val="clear" w:color="auto" w:fill="FFFFFF"/>
        <w:ind w:left="567"/>
        <w:rPr>
          <w:rFonts w:ascii="Tahoma" w:hAnsi="Tahoma" w:cs="Tahoma"/>
          <w:color w:val="000000"/>
          <w:sz w:val="16"/>
          <w:szCs w:val="16"/>
        </w:rPr>
      </w:pPr>
      <w:r w:rsidRPr="00393899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………………………………………………………………………………………………………………………..…………………………………………………………………</w:t>
      </w:r>
    </w:p>
    <w:p w14:paraId="6C92CAE4" w14:textId="77777777" w:rsidR="00ED02A8" w:rsidRDefault="00ED02A8" w:rsidP="00ED02A8">
      <w:pPr>
        <w:keepLines/>
        <w:shd w:val="clear" w:color="auto" w:fill="FFFFFF"/>
        <w:ind w:left="567"/>
        <w:rPr>
          <w:rFonts w:ascii="Tahoma" w:hAnsi="Tahoma" w:cs="Tahoma"/>
          <w:color w:val="000000"/>
          <w:sz w:val="16"/>
          <w:szCs w:val="16"/>
        </w:rPr>
      </w:pPr>
      <w:r w:rsidRPr="00393899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………………………………………………………………………………………………………………………..…………………………………………………………………</w:t>
      </w:r>
    </w:p>
    <w:p w14:paraId="03B4DB6E" w14:textId="77777777" w:rsidR="0021587D" w:rsidRPr="005A46D2" w:rsidRDefault="0021587D" w:rsidP="0021587D">
      <w:pPr>
        <w:keepNext/>
        <w:keepLines/>
        <w:widowControl w:val="0"/>
        <w:autoSpaceDE w:val="0"/>
        <w:jc w:val="both"/>
        <w:rPr>
          <w:rFonts w:ascii="Tahoma" w:hAnsi="Tahoma" w:cs="Tahoma"/>
          <w:color w:val="000000"/>
          <w:sz w:val="16"/>
          <w:szCs w:val="16"/>
        </w:rPr>
      </w:pPr>
    </w:p>
    <w:sectPr w:rsidR="0021587D" w:rsidRPr="005A46D2" w:rsidSect="00B11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964" w:bottom="737" w:left="964" w:header="454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F8FFC" w14:textId="77777777" w:rsidR="00CA47E6" w:rsidRDefault="00CA47E6">
      <w:r>
        <w:separator/>
      </w:r>
    </w:p>
  </w:endnote>
  <w:endnote w:type="continuationSeparator" w:id="0">
    <w:p w14:paraId="4C9C4B8D" w14:textId="77777777" w:rsidR="00CA47E6" w:rsidRDefault="00CA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6C150" w14:textId="77777777" w:rsidR="00B11BA6" w:rsidRDefault="00B11B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36811" w14:textId="77777777" w:rsidR="00C94BB5" w:rsidRPr="0085203E" w:rsidRDefault="00C94BB5" w:rsidP="00C94BB5">
    <w:pPr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85203E">
      <w:rPr>
        <w:rFonts w:ascii="Tahoma" w:hAnsi="Tahoma" w:cs="Tahoma"/>
        <w:sz w:val="12"/>
        <w:szCs w:val="12"/>
      </w:rPr>
      <w:tab/>
      <w:t xml:space="preserve">Strona </w:t>
    </w:r>
    <w:r w:rsidRPr="0085203E">
      <w:rPr>
        <w:rFonts w:ascii="Tahoma" w:hAnsi="Tahoma" w:cs="Tahoma"/>
        <w:b/>
        <w:bCs/>
        <w:sz w:val="12"/>
        <w:szCs w:val="12"/>
      </w:rPr>
      <w:fldChar w:fldCharType="begin"/>
    </w:r>
    <w:r w:rsidRPr="0085203E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85203E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3</w:t>
    </w:r>
    <w:r w:rsidRPr="0085203E">
      <w:rPr>
        <w:rFonts w:ascii="Tahoma" w:hAnsi="Tahoma" w:cs="Tahoma"/>
        <w:b/>
        <w:bCs/>
        <w:sz w:val="12"/>
        <w:szCs w:val="12"/>
      </w:rPr>
      <w:fldChar w:fldCharType="end"/>
    </w:r>
    <w:r w:rsidRPr="0085203E">
      <w:rPr>
        <w:rFonts w:ascii="Tahoma" w:hAnsi="Tahoma" w:cs="Tahoma"/>
        <w:sz w:val="12"/>
        <w:szCs w:val="12"/>
      </w:rPr>
      <w:t xml:space="preserve"> z </w:t>
    </w:r>
    <w:r w:rsidRPr="0085203E">
      <w:rPr>
        <w:rFonts w:ascii="Tahoma" w:hAnsi="Tahoma" w:cs="Tahoma"/>
        <w:b/>
        <w:bCs/>
        <w:sz w:val="12"/>
        <w:szCs w:val="12"/>
      </w:rPr>
      <w:fldChar w:fldCharType="begin"/>
    </w:r>
    <w:r w:rsidRPr="0085203E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85203E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3</w:t>
    </w:r>
    <w:r w:rsidRPr="0085203E">
      <w:rPr>
        <w:rFonts w:ascii="Tahoma" w:hAnsi="Tahoma" w:cs="Tahoma"/>
        <w:b/>
        <w:bCs/>
        <w:sz w:val="12"/>
        <w:szCs w:val="12"/>
      </w:rPr>
      <w:fldChar w:fldCharType="end"/>
    </w:r>
  </w:p>
  <w:p w14:paraId="239C6384" w14:textId="77777777" w:rsidR="00C94BB5" w:rsidRPr="00C94BB5" w:rsidRDefault="00C94BB5" w:rsidP="00C94BB5">
    <w:pPr>
      <w:tabs>
        <w:tab w:val="left" w:pos="1276"/>
      </w:tabs>
      <w:jc w:val="right"/>
      <w:rPr>
        <w:rFonts w:ascii="Tahoma" w:hAnsi="Tahoma" w:cs="Tahoma"/>
        <w:sz w:val="4"/>
        <w:szCs w:val="4"/>
      </w:rPr>
    </w:pPr>
  </w:p>
  <w:p w14:paraId="41A284DD" w14:textId="77777777" w:rsidR="00C94BB5" w:rsidRPr="0085203E" w:rsidRDefault="00526CA8" w:rsidP="00C94BB5">
    <w:pPr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7743CEDA">
        <v:rect id="_x0000_i1026" style="width:498.9pt;height:2.15pt" o:hralign="center" o:hrstd="t" o:hrnoshade="t" o:hr="t" fillcolor="#2f5496 [2404]" stroked="f"/>
      </w:pict>
    </w:r>
  </w:p>
  <w:p w14:paraId="12CFD7D2" w14:textId="77777777" w:rsidR="00C94BB5" w:rsidRPr="0085203E" w:rsidRDefault="00C94BB5" w:rsidP="00C94BB5">
    <w:pPr>
      <w:tabs>
        <w:tab w:val="left" w:pos="1276"/>
      </w:tabs>
      <w:rPr>
        <w:rFonts w:ascii="Tahoma" w:hAnsi="Tahoma" w:cs="Tahoma"/>
        <w:sz w:val="4"/>
        <w:szCs w:val="4"/>
      </w:rPr>
    </w:pPr>
  </w:p>
  <w:p w14:paraId="4A975C58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b/>
        <w:color w:val="1F3864" w:themeColor="accent1" w:themeShade="80"/>
        <w:sz w:val="12"/>
        <w:szCs w:val="12"/>
      </w:rPr>
    </w:pPr>
    <w:r w:rsidRPr="0085203E">
      <w:rPr>
        <w:noProof/>
      </w:rPr>
      <w:drawing>
        <wp:anchor distT="0" distB="0" distL="114300" distR="114300" simplePos="0" relativeHeight="251659264" behindDoc="0" locked="0" layoutInCell="1" allowOverlap="1" wp14:anchorId="72C03AFB" wp14:editId="53A3AD83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201161402" name="Obraz 201161402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5203E">
      <w:rPr>
        <w:rFonts w:ascii="Tahoma" w:hAnsi="Tahoma" w:cs="Tahoma"/>
        <w:b/>
        <w:color w:val="1F3864" w:themeColor="accent1" w:themeShade="80"/>
        <w:sz w:val="14"/>
        <w:szCs w:val="14"/>
      </w:rPr>
      <w:tab/>
    </w:r>
    <w:r w:rsidRPr="00C94BB5">
      <w:rPr>
        <w:rFonts w:ascii="Tahoma" w:hAnsi="Tahoma" w:cs="Tahoma"/>
        <w:b/>
        <w:color w:val="1F3864" w:themeColor="accent1" w:themeShade="80"/>
        <w:sz w:val="12"/>
        <w:szCs w:val="12"/>
      </w:rPr>
      <w:t>Samodzielny Publiczny Zakład Opieki Zdrowotnej Szpital Specjalistyczny Ministerstwa Spraw Wewnętrznych i Administracji w Złocieńcu</w:t>
    </w:r>
  </w:p>
  <w:p w14:paraId="2BBE79A1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color w:val="1F3864" w:themeColor="accent1" w:themeShade="80"/>
        <w:sz w:val="12"/>
        <w:szCs w:val="12"/>
      </w:rPr>
    </w:pPr>
    <w:r w:rsidRPr="00C94BB5">
      <w:rPr>
        <w:rFonts w:ascii="Tahoma" w:hAnsi="Tahoma" w:cs="Tahoma"/>
        <w:b/>
        <w:color w:val="1F3864" w:themeColor="accent1" w:themeShade="80"/>
        <w:sz w:val="12"/>
        <w:szCs w:val="12"/>
      </w:rPr>
      <w:tab/>
      <w:t>ul. Kańsko 1; 78-520 Złocieniec</w:t>
    </w:r>
    <w:r w:rsidRPr="00C94BB5">
      <w:rPr>
        <w:rFonts w:ascii="Tahoma" w:hAnsi="Tahoma" w:cs="Tahoma"/>
        <w:color w:val="1F3864" w:themeColor="accent1" w:themeShade="80"/>
        <w:sz w:val="12"/>
        <w:szCs w:val="12"/>
      </w:rPr>
      <w:t xml:space="preserve"> | tel. 94 36 71 222, fax. 94 37 21 453</w:t>
    </w:r>
  </w:p>
  <w:p w14:paraId="454CF147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color w:val="1F3864" w:themeColor="accent1" w:themeShade="80"/>
        <w:sz w:val="12"/>
        <w:szCs w:val="12"/>
        <w:lang w:val="en-US"/>
      </w:rPr>
    </w:pPr>
    <w:r w:rsidRPr="00C94BB5">
      <w:rPr>
        <w:rFonts w:ascii="Tahoma" w:hAnsi="Tahoma" w:cs="Tahoma"/>
        <w:color w:val="1F3864" w:themeColor="accent1" w:themeShade="80"/>
        <w:sz w:val="12"/>
        <w:szCs w:val="12"/>
      </w:rPr>
      <w:tab/>
    </w:r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 xml:space="preserve">www.szpitalkansk.pl, </w:t>
    </w:r>
    <w:hyperlink r:id="rId2" w:history="1">
      <w:r w:rsidRPr="00C94BB5">
        <w:rPr>
          <w:rFonts w:ascii="Tahoma" w:hAnsi="Tahoma" w:cs="Tahoma"/>
          <w:color w:val="1F3864" w:themeColor="accent1" w:themeShade="80"/>
          <w:sz w:val="12"/>
          <w:szCs w:val="12"/>
          <w:lang w:val="en-US"/>
        </w:rPr>
        <w:t>www.szpitalkansk.4bip.pl</w:t>
      </w:r>
    </w:hyperlink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 xml:space="preserve"> |e-mail: sekretariat@szpitalkansk.pl</w:t>
    </w:r>
  </w:p>
  <w:p w14:paraId="49E461F4" w14:textId="5CEC04C0" w:rsidR="00B678D7" w:rsidRPr="00C94BB5" w:rsidRDefault="00C94BB5" w:rsidP="00C94BB5">
    <w:pPr>
      <w:tabs>
        <w:tab w:val="left" w:pos="993"/>
      </w:tabs>
      <w:rPr>
        <w:rFonts w:ascii="Tahoma" w:hAnsi="Tahoma" w:cs="Tahoma"/>
        <w:sz w:val="12"/>
        <w:szCs w:val="12"/>
      </w:rPr>
    </w:pPr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ab/>
    </w:r>
    <w:r w:rsidRPr="00C94BB5">
      <w:rPr>
        <w:rFonts w:ascii="Tahoma" w:hAnsi="Tahoma" w:cs="Tahoma"/>
        <w:color w:val="1F3864" w:themeColor="accent1" w:themeShade="80"/>
        <w:sz w:val="12"/>
        <w:szCs w:val="12"/>
      </w:rPr>
      <w:t>NIP: 253-00-98-261 | Regon: 330086948 | Sąd Rejonowy w Koszalinie IX Wydział KRS 0000027543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B0C34" w14:textId="77777777" w:rsidR="00B11BA6" w:rsidRDefault="00B11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A4B64" w14:textId="77777777" w:rsidR="00CA47E6" w:rsidRDefault="00CA47E6">
      <w:r>
        <w:separator/>
      </w:r>
    </w:p>
  </w:footnote>
  <w:footnote w:type="continuationSeparator" w:id="0">
    <w:p w14:paraId="42BDD5B2" w14:textId="77777777" w:rsidR="00CA47E6" w:rsidRDefault="00CA47E6">
      <w:r>
        <w:continuationSeparator/>
      </w:r>
    </w:p>
  </w:footnote>
  <w:footnote w:id="1">
    <w:p w14:paraId="3FF06E3A" w14:textId="03F3AD02" w:rsidR="00D34CC8" w:rsidRPr="005E0955" w:rsidRDefault="00D34CC8">
      <w:pPr>
        <w:pStyle w:val="Tekstprzypisudolnego"/>
        <w:rPr>
          <w:rFonts w:ascii="Tahoma" w:hAnsi="Tahoma" w:cs="Tahoma"/>
          <w:sz w:val="12"/>
          <w:szCs w:val="12"/>
        </w:rPr>
      </w:pPr>
      <w:r w:rsidRPr="005E0955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5E0955">
        <w:rPr>
          <w:rFonts w:ascii="Tahoma" w:hAnsi="Tahoma" w:cs="Tahoma"/>
          <w:sz w:val="12"/>
          <w:szCs w:val="12"/>
        </w:rPr>
        <w:t xml:space="preserve">W przypadku podmiotów ubiegających się wspólnie o udzielenie zamówienia należy podać wymagane informacje w </w:t>
      </w:r>
      <w:r w:rsidR="00C950D5" w:rsidRPr="005E0955">
        <w:rPr>
          <w:rFonts w:ascii="Tahoma" w:hAnsi="Tahoma" w:cs="Tahoma"/>
          <w:sz w:val="12"/>
          <w:szCs w:val="12"/>
        </w:rPr>
        <w:t>zakresie każdego</w:t>
      </w:r>
      <w:r w:rsidRPr="005E0955">
        <w:rPr>
          <w:rFonts w:ascii="Tahoma" w:hAnsi="Tahoma" w:cs="Tahoma"/>
          <w:sz w:val="12"/>
          <w:szCs w:val="12"/>
        </w:rPr>
        <w:t xml:space="preserve"> podmiotu; w punkcie 2 dotyczy wskazania nazwy Lidera podmiotów wspólnie ubiegających się o zamówienie lub osoby do kontaktu w przypadku jednego Wykonawcy ubiegającego się o zamówienie.</w:t>
      </w:r>
    </w:p>
  </w:footnote>
  <w:footnote w:id="2">
    <w:p w14:paraId="05C18DBA" w14:textId="6624FCA1" w:rsidR="00D34CC8" w:rsidRPr="005E0955" w:rsidRDefault="00D34CC8" w:rsidP="00E85C5B">
      <w:pPr>
        <w:pStyle w:val="Tekstprzypisudolnego"/>
        <w:tabs>
          <w:tab w:val="left" w:pos="1678"/>
        </w:tabs>
        <w:rPr>
          <w:rFonts w:ascii="Tahoma" w:hAnsi="Tahoma" w:cs="Tahoma"/>
          <w:sz w:val="12"/>
          <w:szCs w:val="12"/>
        </w:rPr>
      </w:pPr>
      <w:r w:rsidRPr="005E0955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5E0955">
        <w:rPr>
          <w:rFonts w:ascii="Tahoma" w:hAnsi="Tahoma" w:cs="Tahoma"/>
          <w:sz w:val="12"/>
          <w:szCs w:val="12"/>
        </w:rPr>
        <w:t>Niewłaściwe skreślić.</w:t>
      </w:r>
    </w:p>
  </w:footnote>
  <w:footnote w:id="3">
    <w:p w14:paraId="053C2806" w14:textId="77777777" w:rsidR="00FD1732" w:rsidRPr="00F27A4E" w:rsidRDefault="00FD1732">
      <w:pPr>
        <w:pStyle w:val="Tekstprzypisudolnego"/>
        <w:rPr>
          <w:rFonts w:ascii="Tahoma" w:hAnsi="Tahoma" w:cs="Tahoma"/>
          <w:sz w:val="12"/>
          <w:szCs w:val="12"/>
        </w:rPr>
      </w:pPr>
      <w:r w:rsidRPr="00F27A4E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F27A4E">
        <w:rPr>
          <w:rFonts w:ascii="Tahoma" w:hAnsi="Tahoma" w:cs="Tahoma"/>
          <w:color w:val="000000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A0B36" w14:textId="77777777" w:rsidR="00B11BA6" w:rsidRDefault="00B11B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C8B93" w14:textId="42D01FE7" w:rsidR="00C94BB5" w:rsidRPr="005744D4" w:rsidRDefault="00C94BB5" w:rsidP="00C94BB5">
    <w:pPr>
      <w:tabs>
        <w:tab w:val="center" w:pos="4990"/>
        <w:tab w:val="right" w:pos="9979"/>
      </w:tabs>
      <w:ind w:right="55"/>
      <w:jc w:val="right"/>
      <w:rPr>
        <w:rFonts w:ascii="Tahoma" w:hAnsi="Tahoma" w:cs="Tahoma"/>
        <w:sz w:val="12"/>
        <w:szCs w:val="12"/>
      </w:rPr>
    </w:pPr>
    <w:r w:rsidRPr="005744D4">
      <w:rPr>
        <w:rFonts w:ascii="Tahoma" w:hAnsi="Tahoma" w:cs="Tahoma"/>
        <w:sz w:val="12"/>
        <w:szCs w:val="12"/>
      </w:rPr>
      <w:tab/>
      <w:t xml:space="preserve">Załącznik nr </w:t>
    </w:r>
    <w:r>
      <w:rPr>
        <w:rFonts w:ascii="Tahoma" w:hAnsi="Tahoma" w:cs="Tahoma"/>
        <w:sz w:val="12"/>
        <w:szCs w:val="12"/>
      </w:rPr>
      <w:t>1</w:t>
    </w:r>
  </w:p>
  <w:p w14:paraId="287E5621" w14:textId="6E31157B" w:rsidR="00B678D7" w:rsidRDefault="00526CA8" w:rsidP="00C94BB5">
    <w:pPr>
      <w:tabs>
        <w:tab w:val="center" w:pos="4990"/>
        <w:tab w:val="right" w:pos="9979"/>
      </w:tabs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33DADA11">
        <v:rect id="_x0000_i1025" style="width:498.9pt;height:2.15pt" o:hralign="center" o:hrstd="t" o:hrnoshade="t" o:hr="t" fillcolor="#2f5496 [2404]" stroked="f"/>
      </w:pict>
    </w:r>
  </w:p>
  <w:p w14:paraId="09E8D0E9" w14:textId="77777777" w:rsidR="00C94BB5" w:rsidRPr="00C94BB5" w:rsidRDefault="00C94BB5" w:rsidP="00C94BB5">
    <w:pPr>
      <w:tabs>
        <w:tab w:val="center" w:pos="4990"/>
        <w:tab w:val="right" w:pos="9979"/>
      </w:tabs>
      <w:ind w:right="55"/>
      <w:rPr>
        <w:rFonts w:ascii="Tahoma" w:hAnsi="Tahoma" w:cs="Tahoma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25201" w14:textId="77777777" w:rsidR="00B11BA6" w:rsidRDefault="00B11B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Verdana"/>
        <w:b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5" w15:restartNumberingAfterBreak="0">
    <w:nsid w:val="00FE3AB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6" w15:restartNumberingAfterBreak="0">
    <w:nsid w:val="02AA6B81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7" w15:restartNumberingAfterBreak="0">
    <w:nsid w:val="086B2781"/>
    <w:multiLevelType w:val="hybridMultilevel"/>
    <w:tmpl w:val="37926BF0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C930A0B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9" w15:restartNumberingAfterBreak="0">
    <w:nsid w:val="1441263B"/>
    <w:multiLevelType w:val="hybridMultilevel"/>
    <w:tmpl w:val="80887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D5597"/>
    <w:multiLevelType w:val="hybridMultilevel"/>
    <w:tmpl w:val="849AA26E"/>
    <w:lvl w:ilvl="0" w:tplc="D6C4B610">
      <w:start w:val="1"/>
      <w:numFmt w:val="decimal"/>
      <w:lvlText w:val="%1)"/>
      <w:lvlJc w:val="left"/>
      <w:pPr>
        <w:ind w:left="114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834E41"/>
    <w:multiLevelType w:val="singleLevel"/>
    <w:tmpl w:val="04150005"/>
    <w:lvl w:ilvl="0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  <w:b/>
        <w:i w:val="0"/>
      </w:rPr>
    </w:lvl>
  </w:abstractNum>
  <w:abstractNum w:abstractNumId="12" w15:restartNumberingAfterBreak="0">
    <w:nsid w:val="21C24920"/>
    <w:multiLevelType w:val="hybridMultilevel"/>
    <w:tmpl w:val="EC82CA70"/>
    <w:lvl w:ilvl="0" w:tplc="C31C9F2C">
      <w:start w:val="1"/>
      <w:numFmt w:val="lowerLetter"/>
      <w:lvlText w:val="%1)"/>
      <w:lvlJc w:val="left"/>
      <w:pPr>
        <w:ind w:left="4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3" w15:restartNumberingAfterBreak="0">
    <w:nsid w:val="36953D4E"/>
    <w:multiLevelType w:val="hybridMultilevel"/>
    <w:tmpl w:val="64382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77256"/>
    <w:multiLevelType w:val="hybridMultilevel"/>
    <w:tmpl w:val="53D8E384"/>
    <w:lvl w:ilvl="0" w:tplc="DA7C622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sz w:val="20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579E4"/>
    <w:multiLevelType w:val="hybridMultilevel"/>
    <w:tmpl w:val="B532E326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487F664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17" w15:restartNumberingAfterBreak="0">
    <w:nsid w:val="506E4B2C"/>
    <w:multiLevelType w:val="hybridMultilevel"/>
    <w:tmpl w:val="7C1A67F2"/>
    <w:lvl w:ilvl="0" w:tplc="361E7120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CD7589"/>
    <w:multiLevelType w:val="hybridMultilevel"/>
    <w:tmpl w:val="27683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20C34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20" w15:restartNumberingAfterBreak="0">
    <w:nsid w:val="68AA1252"/>
    <w:multiLevelType w:val="hybridMultilevel"/>
    <w:tmpl w:val="A9D01752"/>
    <w:lvl w:ilvl="0" w:tplc="DA0446B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FB920C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num w:numId="1" w16cid:durableId="862861302">
    <w:abstractNumId w:val="0"/>
  </w:num>
  <w:num w:numId="2" w16cid:durableId="224416758">
    <w:abstractNumId w:val="1"/>
  </w:num>
  <w:num w:numId="3" w16cid:durableId="1691376362">
    <w:abstractNumId w:val="2"/>
  </w:num>
  <w:num w:numId="4" w16cid:durableId="2053722026">
    <w:abstractNumId w:val="3"/>
  </w:num>
  <w:num w:numId="5" w16cid:durableId="757290384">
    <w:abstractNumId w:val="4"/>
  </w:num>
  <w:num w:numId="6" w16cid:durableId="512576211">
    <w:abstractNumId w:val="5"/>
  </w:num>
  <w:num w:numId="7" w16cid:durableId="839076157">
    <w:abstractNumId w:val="21"/>
  </w:num>
  <w:num w:numId="8" w16cid:durableId="1068306884">
    <w:abstractNumId w:val="6"/>
  </w:num>
  <w:num w:numId="9" w16cid:durableId="2078166402">
    <w:abstractNumId w:val="8"/>
  </w:num>
  <w:num w:numId="10" w16cid:durableId="1504585537">
    <w:abstractNumId w:val="19"/>
  </w:num>
  <w:num w:numId="11" w16cid:durableId="1447889813">
    <w:abstractNumId w:val="18"/>
  </w:num>
  <w:num w:numId="12" w16cid:durableId="206072499">
    <w:abstractNumId w:val="13"/>
  </w:num>
  <w:num w:numId="13" w16cid:durableId="1979148656">
    <w:abstractNumId w:val="20"/>
  </w:num>
  <w:num w:numId="14" w16cid:durableId="451487132">
    <w:abstractNumId w:val="16"/>
  </w:num>
  <w:num w:numId="15" w16cid:durableId="1956868731">
    <w:abstractNumId w:val="15"/>
  </w:num>
  <w:num w:numId="16" w16cid:durableId="901870620">
    <w:abstractNumId w:val="7"/>
  </w:num>
  <w:num w:numId="17" w16cid:durableId="1660189429">
    <w:abstractNumId w:val="17"/>
  </w:num>
  <w:num w:numId="18" w16cid:durableId="716054015">
    <w:abstractNumId w:val="10"/>
  </w:num>
  <w:num w:numId="19" w16cid:durableId="1713965724">
    <w:abstractNumId w:val="9"/>
  </w:num>
  <w:num w:numId="20" w16cid:durableId="698163166">
    <w:abstractNumId w:val="14"/>
  </w:num>
  <w:num w:numId="21" w16cid:durableId="108277675">
    <w:abstractNumId w:val="12"/>
  </w:num>
  <w:num w:numId="22" w16cid:durableId="17508803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47"/>
    <w:rsid w:val="000428EB"/>
    <w:rsid w:val="00056B8A"/>
    <w:rsid w:val="000630D3"/>
    <w:rsid w:val="000642BA"/>
    <w:rsid w:val="00073578"/>
    <w:rsid w:val="00081FE7"/>
    <w:rsid w:val="0008355A"/>
    <w:rsid w:val="000A18C7"/>
    <w:rsid w:val="000A4B3E"/>
    <w:rsid w:val="000A64B0"/>
    <w:rsid w:val="000C7C91"/>
    <w:rsid w:val="000D3C1F"/>
    <w:rsid w:val="000F2523"/>
    <w:rsid w:val="000F7D92"/>
    <w:rsid w:val="0012098D"/>
    <w:rsid w:val="0012334E"/>
    <w:rsid w:val="00124730"/>
    <w:rsid w:val="00137E5A"/>
    <w:rsid w:val="00142A47"/>
    <w:rsid w:val="001432CD"/>
    <w:rsid w:val="001524BC"/>
    <w:rsid w:val="00173139"/>
    <w:rsid w:val="00187D04"/>
    <w:rsid w:val="001A2919"/>
    <w:rsid w:val="001C699B"/>
    <w:rsid w:val="001D2A06"/>
    <w:rsid w:val="001F4AAD"/>
    <w:rsid w:val="001F5DA1"/>
    <w:rsid w:val="0021587D"/>
    <w:rsid w:val="00222113"/>
    <w:rsid w:val="00222D7E"/>
    <w:rsid w:val="002250BA"/>
    <w:rsid w:val="0023011E"/>
    <w:rsid w:val="0023512D"/>
    <w:rsid w:val="002358AB"/>
    <w:rsid w:val="002470F1"/>
    <w:rsid w:val="002557F7"/>
    <w:rsid w:val="00257A5A"/>
    <w:rsid w:val="0026736B"/>
    <w:rsid w:val="00270D86"/>
    <w:rsid w:val="00296FA1"/>
    <w:rsid w:val="002A0097"/>
    <w:rsid w:val="002A3B06"/>
    <w:rsid w:val="002A7928"/>
    <w:rsid w:val="002C0B65"/>
    <w:rsid w:val="002C1726"/>
    <w:rsid w:val="002D3179"/>
    <w:rsid w:val="002E0673"/>
    <w:rsid w:val="002E5A03"/>
    <w:rsid w:val="003078F1"/>
    <w:rsid w:val="00333317"/>
    <w:rsid w:val="00335CD1"/>
    <w:rsid w:val="00340608"/>
    <w:rsid w:val="00343F5B"/>
    <w:rsid w:val="00345C09"/>
    <w:rsid w:val="00351989"/>
    <w:rsid w:val="003549C1"/>
    <w:rsid w:val="00357105"/>
    <w:rsid w:val="003636B8"/>
    <w:rsid w:val="003720B9"/>
    <w:rsid w:val="0037651F"/>
    <w:rsid w:val="00376A43"/>
    <w:rsid w:val="0037711D"/>
    <w:rsid w:val="00387471"/>
    <w:rsid w:val="003A2679"/>
    <w:rsid w:val="003A339D"/>
    <w:rsid w:val="003A4A92"/>
    <w:rsid w:val="003A6149"/>
    <w:rsid w:val="003A74A5"/>
    <w:rsid w:val="003C13EC"/>
    <w:rsid w:val="003C4A48"/>
    <w:rsid w:val="003C5817"/>
    <w:rsid w:val="003C619F"/>
    <w:rsid w:val="003C61ED"/>
    <w:rsid w:val="003C63D3"/>
    <w:rsid w:val="003F4DC4"/>
    <w:rsid w:val="004069F9"/>
    <w:rsid w:val="0042713D"/>
    <w:rsid w:val="00437462"/>
    <w:rsid w:val="00442F4C"/>
    <w:rsid w:val="00446FFE"/>
    <w:rsid w:val="004518A4"/>
    <w:rsid w:val="00466CB1"/>
    <w:rsid w:val="0049038B"/>
    <w:rsid w:val="00493666"/>
    <w:rsid w:val="00496CB3"/>
    <w:rsid w:val="004B539C"/>
    <w:rsid w:val="004C632E"/>
    <w:rsid w:val="004D32BE"/>
    <w:rsid w:val="004D692E"/>
    <w:rsid w:val="004D6C10"/>
    <w:rsid w:val="004E4612"/>
    <w:rsid w:val="004E7ABD"/>
    <w:rsid w:val="004F7870"/>
    <w:rsid w:val="00503393"/>
    <w:rsid w:val="00504050"/>
    <w:rsid w:val="00523922"/>
    <w:rsid w:val="00526CA8"/>
    <w:rsid w:val="0055058E"/>
    <w:rsid w:val="00562651"/>
    <w:rsid w:val="00576AF5"/>
    <w:rsid w:val="00587320"/>
    <w:rsid w:val="00592BAF"/>
    <w:rsid w:val="005944FC"/>
    <w:rsid w:val="00595E65"/>
    <w:rsid w:val="005A46D2"/>
    <w:rsid w:val="005A481D"/>
    <w:rsid w:val="005A7A10"/>
    <w:rsid w:val="005C48F1"/>
    <w:rsid w:val="005C64C3"/>
    <w:rsid w:val="005E0955"/>
    <w:rsid w:val="005E35F1"/>
    <w:rsid w:val="00607A63"/>
    <w:rsid w:val="00631631"/>
    <w:rsid w:val="0063202C"/>
    <w:rsid w:val="0063318A"/>
    <w:rsid w:val="00640CB4"/>
    <w:rsid w:val="00646CE3"/>
    <w:rsid w:val="0065023F"/>
    <w:rsid w:val="00656AAC"/>
    <w:rsid w:val="006660A5"/>
    <w:rsid w:val="006674CB"/>
    <w:rsid w:val="00677417"/>
    <w:rsid w:val="00677E3E"/>
    <w:rsid w:val="006808DD"/>
    <w:rsid w:val="006846E7"/>
    <w:rsid w:val="006B1654"/>
    <w:rsid w:val="006C74E6"/>
    <w:rsid w:val="006C78A4"/>
    <w:rsid w:val="006E0E5F"/>
    <w:rsid w:val="006E525F"/>
    <w:rsid w:val="006F570F"/>
    <w:rsid w:val="00706DF3"/>
    <w:rsid w:val="0071427D"/>
    <w:rsid w:val="00714C0C"/>
    <w:rsid w:val="00720597"/>
    <w:rsid w:val="00726F9A"/>
    <w:rsid w:val="007343E9"/>
    <w:rsid w:val="00762638"/>
    <w:rsid w:val="007709CB"/>
    <w:rsid w:val="007A0AE7"/>
    <w:rsid w:val="007A73BE"/>
    <w:rsid w:val="007E3B71"/>
    <w:rsid w:val="007F63ED"/>
    <w:rsid w:val="008022FF"/>
    <w:rsid w:val="0081126B"/>
    <w:rsid w:val="0084141D"/>
    <w:rsid w:val="008454C6"/>
    <w:rsid w:val="00850908"/>
    <w:rsid w:val="00855286"/>
    <w:rsid w:val="00877A7C"/>
    <w:rsid w:val="00881FC2"/>
    <w:rsid w:val="008937B0"/>
    <w:rsid w:val="008A3E80"/>
    <w:rsid w:val="008B54C3"/>
    <w:rsid w:val="008E10B1"/>
    <w:rsid w:val="00905DC1"/>
    <w:rsid w:val="009156E5"/>
    <w:rsid w:val="00915AC1"/>
    <w:rsid w:val="00915D12"/>
    <w:rsid w:val="009165A3"/>
    <w:rsid w:val="00925BC5"/>
    <w:rsid w:val="00946694"/>
    <w:rsid w:val="00955709"/>
    <w:rsid w:val="00955889"/>
    <w:rsid w:val="009679FB"/>
    <w:rsid w:val="00987BA8"/>
    <w:rsid w:val="009A24A3"/>
    <w:rsid w:val="009C1734"/>
    <w:rsid w:val="009C3012"/>
    <w:rsid w:val="009E371B"/>
    <w:rsid w:val="00A10DDA"/>
    <w:rsid w:val="00A230A4"/>
    <w:rsid w:val="00A33A03"/>
    <w:rsid w:val="00A36619"/>
    <w:rsid w:val="00A53B85"/>
    <w:rsid w:val="00A578A4"/>
    <w:rsid w:val="00A62BC2"/>
    <w:rsid w:val="00A6415A"/>
    <w:rsid w:val="00A770E8"/>
    <w:rsid w:val="00A9474F"/>
    <w:rsid w:val="00A961C1"/>
    <w:rsid w:val="00AA3D86"/>
    <w:rsid w:val="00AA66C3"/>
    <w:rsid w:val="00AB2441"/>
    <w:rsid w:val="00AC2B80"/>
    <w:rsid w:val="00AC34A3"/>
    <w:rsid w:val="00AC7F94"/>
    <w:rsid w:val="00AD13ED"/>
    <w:rsid w:val="00AD4DF2"/>
    <w:rsid w:val="00AD4F1A"/>
    <w:rsid w:val="00AE5BBA"/>
    <w:rsid w:val="00AF50B8"/>
    <w:rsid w:val="00B0031C"/>
    <w:rsid w:val="00B11BA6"/>
    <w:rsid w:val="00B1209F"/>
    <w:rsid w:val="00B24B3C"/>
    <w:rsid w:val="00B320AE"/>
    <w:rsid w:val="00B41A46"/>
    <w:rsid w:val="00B53685"/>
    <w:rsid w:val="00B678D7"/>
    <w:rsid w:val="00B73964"/>
    <w:rsid w:val="00B808B4"/>
    <w:rsid w:val="00B96017"/>
    <w:rsid w:val="00B97E99"/>
    <w:rsid w:val="00BA337B"/>
    <w:rsid w:val="00BA785D"/>
    <w:rsid w:val="00BB1DF3"/>
    <w:rsid w:val="00BB747F"/>
    <w:rsid w:val="00BC66F0"/>
    <w:rsid w:val="00BE5890"/>
    <w:rsid w:val="00BF5FD7"/>
    <w:rsid w:val="00C208EC"/>
    <w:rsid w:val="00C34586"/>
    <w:rsid w:val="00C64461"/>
    <w:rsid w:val="00C668E9"/>
    <w:rsid w:val="00C672EE"/>
    <w:rsid w:val="00C7362B"/>
    <w:rsid w:val="00C755D9"/>
    <w:rsid w:val="00C75FD5"/>
    <w:rsid w:val="00C94BB5"/>
    <w:rsid w:val="00C94DC3"/>
    <w:rsid w:val="00C950D5"/>
    <w:rsid w:val="00C960D0"/>
    <w:rsid w:val="00CA47E6"/>
    <w:rsid w:val="00CB0E2C"/>
    <w:rsid w:val="00CB5627"/>
    <w:rsid w:val="00CB5B5F"/>
    <w:rsid w:val="00CD55DB"/>
    <w:rsid w:val="00CD6DC9"/>
    <w:rsid w:val="00CE0EB7"/>
    <w:rsid w:val="00CE23EA"/>
    <w:rsid w:val="00CF72F0"/>
    <w:rsid w:val="00D15D5B"/>
    <w:rsid w:val="00D34CC8"/>
    <w:rsid w:val="00D43D5E"/>
    <w:rsid w:val="00D4444D"/>
    <w:rsid w:val="00D45D7B"/>
    <w:rsid w:val="00D474FB"/>
    <w:rsid w:val="00D5227A"/>
    <w:rsid w:val="00D53D05"/>
    <w:rsid w:val="00D75B45"/>
    <w:rsid w:val="00D81C08"/>
    <w:rsid w:val="00D914C6"/>
    <w:rsid w:val="00DB443A"/>
    <w:rsid w:val="00DC29EB"/>
    <w:rsid w:val="00DC4F08"/>
    <w:rsid w:val="00DD3928"/>
    <w:rsid w:val="00DE62D9"/>
    <w:rsid w:val="00DF057F"/>
    <w:rsid w:val="00E03828"/>
    <w:rsid w:val="00E06710"/>
    <w:rsid w:val="00E07E5C"/>
    <w:rsid w:val="00E138C4"/>
    <w:rsid w:val="00E13AFE"/>
    <w:rsid w:val="00E23D19"/>
    <w:rsid w:val="00E32092"/>
    <w:rsid w:val="00E72AC4"/>
    <w:rsid w:val="00E750C8"/>
    <w:rsid w:val="00E83838"/>
    <w:rsid w:val="00E85C5B"/>
    <w:rsid w:val="00E8685D"/>
    <w:rsid w:val="00E94107"/>
    <w:rsid w:val="00EA549A"/>
    <w:rsid w:val="00EA6456"/>
    <w:rsid w:val="00EB1B3C"/>
    <w:rsid w:val="00EB62C5"/>
    <w:rsid w:val="00EC00A5"/>
    <w:rsid w:val="00EC57BD"/>
    <w:rsid w:val="00ED02A8"/>
    <w:rsid w:val="00ED3F00"/>
    <w:rsid w:val="00EE4FAA"/>
    <w:rsid w:val="00F10051"/>
    <w:rsid w:val="00F10653"/>
    <w:rsid w:val="00F276B7"/>
    <w:rsid w:val="00F27A4E"/>
    <w:rsid w:val="00F27AF5"/>
    <w:rsid w:val="00F31173"/>
    <w:rsid w:val="00F41843"/>
    <w:rsid w:val="00F42E33"/>
    <w:rsid w:val="00F466A1"/>
    <w:rsid w:val="00F55F8A"/>
    <w:rsid w:val="00F65D3C"/>
    <w:rsid w:val="00F866E7"/>
    <w:rsid w:val="00F95C1A"/>
    <w:rsid w:val="00F97AE9"/>
    <w:rsid w:val="00FA50A0"/>
    <w:rsid w:val="00FA7712"/>
    <w:rsid w:val="00FB58DA"/>
    <w:rsid w:val="00FD1732"/>
    <w:rsid w:val="00FE22D3"/>
    <w:rsid w:val="00FE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7C0E00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96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360" w:hanging="3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792" w:hanging="432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1224" w:hanging="504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73964"/>
    <w:pPr>
      <w:keepNext/>
      <w:tabs>
        <w:tab w:val="left" w:pos="0"/>
        <w:tab w:val="num" w:pos="864"/>
      </w:tabs>
      <w:ind w:left="2832"/>
      <w:outlineLvl w:val="3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qFormat/>
    <w:rsid w:val="00B73964"/>
    <w:pPr>
      <w:tabs>
        <w:tab w:val="left" w:pos="0"/>
      </w:tabs>
      <w:spacing w:before="240" w:after="60"/>
      <w:ind w:left="2736" w:hanging="936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73964"/>
    <w:pPr>
      <w:tabs>
        <w:tab w:val="left" w:pos="0"/>
      </w:tabs>
      <w:spacing w:before="240" w:after="60"/>
      <w:ind w:left="3240" w:hanging="1080"/>
      <w:outlineLvl w:val="6"/>
    </w:pPr>
    <w:rPr>
      <w:rFonts w:ascii="Calibri" w:hAnsi="Calibri"/>
    </w:rPr>
  </w:style>
  <w:style w:type="paragraph" w:styleId="Nagwek8">
    <w:name w:val="heading 8"/>
    <w:basedOn w:val="Nagwek60"/>
    <w:next w:val="Tekstpodstawowy"/>
    <w:qFormat/>
    <w:rsid w:val="00B73964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Nagwek9">
    <w:name w:val="heading 9"/>
    <w:basedOn w:val="Nagwek60"/>
    <w:next w:val="Tekstpodstawowy"/>
    <w:qFormat/>
    <w:rsid w:val="00B73964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73964"/>
    <w:rPr>
      <w:color w:val="auto"/>
    </w:rPr>
  </w:style>
  <w:style w:type="character" w:customStyle="1" w:styleId="WW8Num1z1">
    <w:name w:val="WW8Num1z1"/>
    <w:rsid w:val="00B73964"/>
  </w:style>
  <w:style w:type="character" w:customStyle="1" w:styleId="WW8Num1z2">
    <w:name w:val="WW8Num1z2"/>
    <w:rsid w:val="00B73964"/>
  </w:style>
  <w:style w:type="character" w:customStyle="1" w:styleId="WW8Num1z3">
    <w:name w:val="WW8Num1z3"/>
    <w:rsid w:val="00B73964"/>
    <w:rPr>
      <w:b/>
    </w:rPr>
  </w:style>
  <w:style w:type="character" w:customStyle="1" w:styleId="WW8Num1z4">
    <w:name w:val="WW8Num1z4"/>
    <w:rsid w:val="00B73964"/>
  </w:style>
  <w:style w:type="character" w:customStyle="1" w:styleId="WW8Num1z5">
    <w:name w:val="WW8Num1z5"/>
    <w:rsid w:val="00B73964"/>
  </w:style>
  <w:style w:type="character" w:customStyle="1" w:styleId="WW8Num1z6">
    <w:name w:val="WW8Num1z6"/>
    <w:rsid w:val="00B73964"/>
  </w:style>
  <w:style w:type="character" w:customStyle="1" w:styleId="WW8Num1z7">
    <w:name w:val="WW8Num1z7"/>
    <w:rsid w:val="00B73964"/>
  </w:style>
  <w:style w:type="character" w:customStyle="1" w:styleId="WW8Num1z8">
    <w:name w:val="WW8Num1z8"/>
    <w:rsid w:val="00B73964"/>
  </w:style>
  <w:style w:type="character" w:customStyle="1" w:styleId="WW8Num2z0">
    <w:name w:val="WW8Num2z0"/>
    <w:rsid w:val="00B73964"/>
    <w:rPr>
      <w:color w:val="auto"/>
    </w:rPr>
  </w:style>
  <w:style w:type="character" w:customStyle="1" w:styleId="WW8Num2z1">
    <w:name w:val="WW8Num2z1"/>
    <w:rsid w:val="00B73964"/>
  </w:style>
  <w:style w:type="character" w:customStyle="1" w:styleId="WW8Num2z2">
    <w:name w:val="WW8Num2z2"/>
    <w:rsid w:val="00B73964"/>
  </w:style>
  <w:style w:type="character" w:customStyle="1" w:styleId="WW8Num2z3">
    <w:name w:val="WW8Num2z3"/>
    <w:rsid w:val="00B73964"/>
    <w:rPr>
      <w:b/>
    </w:rPr>
  </w:style>
  <w:style w:type="character" w:customStyle="1" w:styleId="WW8Num2z4">
    <w:name w:val="WW8Num2z4"/>
    <w:rsid w:val="00B73964"/>
  </w:style>
  <w:style w:type="character" w:customStyle="1" w:styleId="WW8Num2z5">
    <w:name w:val="WW8Num2z5"/>
    <w:rsid w:val="00B73964"/>
  </w:style>
  <w:style w:type="character" w:customStyle="1" w:styleId="WW8Num2z6">
    <w:name w:val="WW8Num2z6"/>
    <w:rsid w:val="00B73964"/>
  </w:style>
  <w:style w:type="character" w:customStyle="1" w:styleId="WW8Num2z7">
    <w:name w:val="WW8Num2z7"/>
    <w:rsid w:val="00B73964"/>
  </w:style>
  <w:style w:type="character" w:customStyle="1" w:styleId="WW8Num2z8">
    <w:name w:val="WW8Num2z8"/>
    <w:rsid w:val="00B73964"/>
  </w:style>
  <w:style w:type="character" w:customStyle="1" w:styleId="WW8Num3z0">
    <w:name w:val="WW8Num3z0"/>
    <w:rsid w:val="00B73964"/>
    <w:rPr>
      <w:rFonts w:ascii="Times New Roman" w:hAnsi="Times New Roman" w:cs="Times New Roman"/>
      <w:b w:val="0"/>
    </w:rPr>
  </w:style>
  <w:style w:type="character" w:customStyle="1" w:styleId="WW8Num4z0">
    <w:name w:val="WW8Num4z0"/>
    <w:rsid w:val="00B73964"/>
    <w:rPr>
      <w:rFonts w:hint="default"/>
    </w:rPr>
  </w:style>
  <w:style w:type="character" w:customStyle="1" w:styleId="WW8Num4z1">
    <w:name w:val="WW8Num4z1"/>
    <w:rsid w:val="00B73964"/>
  </w:style>
  <w:style w:type="character" w:customStyle="1" w:styleId="WW8Num4z2">
    <w:name w:val="WW8Num4z2"/>
    <w:rsid w:val="00B73964"/>
  </w:style>
  <w:style w:type="character" w:customStyle="1" w:styleId="WW8Num4z3">
    <w:name w:val="WW8Num4z3"/>
    <w:rsid w:val="00B73964"/>
  </w:style>
  <w:style w:type="character" w:customStyle="1" w:styleId="WW8Num4z4">
    <w:name w:val="WW8Num4z4"/>
    <w:rsid w:val="00B73964"/>
  </w:style>
  <w:style w:type="character" w:customStyle="1" w:styleId="WW8Num4z5">
    <w:name w:val="WW8Num4z5"/>
    <w:rsid w:val="00B73964"/>
  </w:style>
  <w:style w:type="character" w:customStyle="1" w:styleId="WW8Num4z6">
    <w:name w:val="WW8Num4z6"/>
    <w:rsid w:val="00B73964"/>
  </w:style>
  <w:style w:type="character" w:customStyle="1" w:styleId="WW8Num4z7">
    <w:name w:val="WW8Num4z7"/>
    <w:rsid w:val="00B73964"/>
  </w:style>
  <w:style w:type="character" w:customStyle="1" w:styleId="WW8Num4z8">
    <w:name w:val="WW8Num4z8"/>
    <w:rsid w:val="00B73964"/>
  </w:style>
  <w:style w:type="character" w:customStyle="1" w:styleId="WW8Num5z0">
    <w:name w:val="WW8Num5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5z1">
    <w:name w:val="WW8Num5z1"/>
    <w:rsid w:val="00B73964"/>
  </w:style>
  <w:style w:type="character" w:customStyle="1" w:styleId="WW8Num5z2">
    <w:name w:val="WW8Num5z2"/>
    <w:rsid w:val="00B73964"/>
  </w:style>
  <w:style w:type="character" w:customStyle="1" w:styleId="WW8Num5z3">
    <w:name w:val="WW8Num5z3"/>
    <w:rsid w:val="00B73964"/>
  </w:style>
  <w:style w:type="character" w:customStyle="1" w:styleId="WW8Num5z4">
    <w:name w:val="WW8Num5z4"/>
    <w:rsid w:val="00B73964"/>
  </w:style>
  <w:style w:type="character" w:customStyle="1" w:styleId="WW8Num5z5">
    <w:name w:val="WW8Num5z5"/>
    <w:rsid w:val="00B73964"/>
  </w:style>
  <w:style w:type="character" w:customStyle="1" w:styleId="WW8Num5z6">
    <w:name w:val="WW8Num5z6"/>
    <w:rsid w:val="00B73964"/>
  </w:style>
  <w:style w:type="character" w:customStyle="1" w:styleId="WW8Num5z7">
    <w:name w:val="WW8Num5z7"/>
    <w:rsid w:val="00B73964"/>
  </w:style>
  <w:style w:type="character" w:customStyle="1" w:styleId="WW8Num5z8">
    <w:name w:val="WW8Num5z8"/>
    <w:rsid w:val="00B73964"/>
  </w:style>
  <w:style w:type="character" w:customStyle="1" w:styleId="WW8Num6z0">
    <w:name w:val="WW8Num6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6z1">
    <w:name w:val="WW8Num6z1"/>
    <w:rsid w:val="00B73964"/>
  </w:style>
  <w:style w:type="character" w:customStyle="1" w:styleId="WW8Num6z2">
    <w:name w:val="WW8Num6z2"/>
    <w:rsid w:val="00B73964"/>
  </w:style>
  <w:style w:type="character" w:customStyle="1" w:styleId="WW8Num6z3">
    <w:name w:val="WW8Num6z3"/>
    <w:rsid w:val="00B73964"/>
  </w:style>
  <w:style w:type="character" w:customStyle="1" w:styleId="WW8Num6z4">
    <w:name w:val="WW8Num6z4"/>
    <w:rsid w:val="00B73964"/>
  </w:style>
  <w:style w:type="character" w:customStyle="1" w:styleId="WW8Num6z5">
    <w:name w:val="WW8Num6z5"/>
    <w:rsid w:val="00B73964"/>
  </w:style>
  <w:style w:type="character" w:customStyle="1" w:styleId="WW8Num6z6">
    <w:name w:val="WW8Num6z6"/>
    <w:rsid w:val="00B73964"/>
  </w:style>
  <w:style w:type="character" w:customStyle="1" w:styleId="WW8Num6z7">
    <w:name w:val="WW8Num6z7"/>
    <w:rsid w:val="00B73964"/>
  </w:style>
  <w:style w:type="character" w:customStyle="1" w:styleId="WW8Num6z8">
    <w:name w:val="WW8Num6z8"/>
    <w:rsid w:val="00B73964"/>
  </w:style>
  <w:style w:type="character" w:customStyle="1" w:styleId="WW8Num7z0">
    <w:name w:val="WW8Num7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7z1">
    <w:name w:val="WW8Num7z1"/>
    <w:rsid w:val="00B73964"/>
    <w:rPr>
      <w:rFonts w:ascii="Courier New" w:hAnsi="Courier New" w:cs="Courier New" w:hint="default"/>
    </w:rPr>
  </w:style>
  <w:style w:type="character" w:customStyle="1" w:styleId="WW8Num7z2">
    <w:name w:val="WW8Num7z2"/>
    <w:rsid w:val="00B73964"/>
    <w:rPr>
      <w:rFonts w:ascii="Wingdings" w:hAnsi="Wingdings" w:cs="Wingdings" w:hint="default"/>
    </w:rPr>
  </w:style>
  <w:style w:type="character" w:customStyle="1" w:styleId="WW8Num8z0">
    <w:name w:val="WW8Num8z0"/>
    <w:rsid w:val="00B73964"/>
    <w:rPr>
      <w:rFonts w:hint="default"/>
    </w:rPr>
  </w:style>
  <w:style w:type="character" w:customStyle="1" w:styleId="WW8Num8z1">
    <w:name w:val="WW8Num8z1"/>
    <w:rsid w:val="00B73964"/>
  </w:style>
  <w:style w:type="character" w:customStyle="1" w:styleId="WW8Num8z2">
    <w:name w:val="WW8Num8z2"/>
    <w:rsid w:val="00B73964"/>
  </w:style>
  <w:style w:type="character" w:customStyle="1" w:styleId="WW8Num8z3">
    <w:name w:val="WW8Num8z3"/>
    <w:rsid w:val="00B73964"/>
  </w:style>
  <w:style w:type="character" w:customStyle="1" w:styleId="WW8Num8z4">
    <w:name w:val="WW8Num8z4"/>
    <w:rsid w:val="00B73964"/>
  </w:style>
  <w:style w:type="character" w:customStyle="1" w:styleId="WW8Num8z5">
    <w:name w:val="WW8Num8z5"/>
    <w:rsid w:val="00B73964"/>
  </w:style>
  <w:style w:type="character" w:customStyle="1" w:styleId="WW8Num8z6">
    <w:name w:val="WW8Num8z6"/>
    <w:rsid w:val="00B73964"/>
  </w:style>
  <w:style w:type="character" w:customStyle="1" w:styleId="WW8Num8z7">
    <w:name w:val="WW8Num8z7"/>
    <w:rsid w:val="00B73964"/>
  </w:style>
  <w:style w:type="character" w:customStyle="1" w:styleId="WW8Num8z8">
    <w:name w:val="WW8Num8z8"/>
    <w:rsid w:val="00B73964"/>
  </w:style>
  <w:style w:type="character" w:customStyle="1" w:styleId="WW8Num9z0">
    <w:name w:val="WW8Num9z0"/>
    <w:rsid w:val="00B73964"/>
    <w:rPr>
      <w:b/>
      <w:i w:val="0"/>
    </w:rPr>
  </w:style>
  <w:style w:type="character" w:customStyle="1" w:styleId="WW8Num9z1">
    <w:name w:val="WW8Num9z1"/>
    <w:rsid w:val="00B73964"/>
  </w:style>
  <w:style w:type="character" w:customStyle="1" w:styleId="WW8Num9z2">
    <w:name w:val="WW8Num9z2"/>
    <w:rsid w:val="00B73964"/>
  </w:style>
  <w:style w:type="character" w:customStyle="1" w:styleId="WW8Num9z3">
    <w:name w:val="WW8Num9z3"/>
    <w:rsid w:val="00B73964"/>
  </w:style>
  <w:style w:type="character" w:customStyle="1" w:styleId="WW8Num9z4">
    <w:name w:val="WW8Num9z4"/>
    <w:rsid w:val="00B73964"/>
  </w:style>
  <w:style w:type="character" w:customStyle="1" w:styleId="WW8Num9z5">
    <w:name w:val="WW8Num9z5"/>
    <w:rsid w:val="00B73964"/>
  </w:style>
  <w:style w:type="character" w:customStyle="1" w:styleId="WW8Num9z6">
    <w:name w:val="WW8Num9z6"/>
    <w:rsid w:val="00B73964"/>
  </w:style>
  <w:style w:type="character" w:customStyle="1" w:styleId="WW8Num9z7">
    <w:name w:val="WW8Num9z7"/>
    <w:rsid w:val="00B73964"/>
  </w:style>
  <w:style w:type="character" w:customStyle="1" w:styleId="WW8Num9z8">
    <w:name w:val="WW8Num9z8"/>
    <w:rsid w:val="00B73964"/>
  </w:style>
  <w:style w:type="character" w:customStyle="1" w:styleId="WW8Num10z0">
    <w:name w:val="WW8Num10z0"/>
    <w:rsid w:val="00B73964"/>
    <w:rPr>
      <w:rFonts w:hint="default"/>
    </w:rPr>
  </w:style>
  <w:style w:type="character" w:customStyle="1" w:styleId="WW8Num10z1">
    <w:name w:val="WW8Num10z1"/>
    <w:rsid w:val="00B73964"/>
  </w:style>
  <w:style w:type="character" w:customStyle="1" w:styleId="WW8Num10z2">
    <w:name w:val="WW8Num10z2"/>
    <w:rsid w:val="00B73964"/>
  </w:style>
  <w:style w:type="character" w:customStyle="1" w:styleId="WW8Num10z3">
    <w:name w:val="WW8Num10z3"/>
    <w:rsid w:val="00B73964"/>
  </w:style>
  <w:style w:type="character" w:customStyle="1" w:styleId="WW8Num10z4">
    <w:name w:val="WW8Num10z4"/>
    <w:rsid w:val="00B73964"/>
  </w:style>
  <w:style w:type="character" w:customStyle="1" w:styleId="WW8Num10z5">
    <w:name w:val="WW8Num10z5"/>
    <w:rsid w:val="00B73964"/>
  </w:style>
  <w:style w:type="character" w:customStyle="1" w:styleId="WW8Num10z6">
    <w:name w:val="WW8Num10z6"/>
    <w:rsid w:val="00B73964"/>
  </w:style>
  <w:style w:type="character" w:customStyle="1" w:styleId="WW8Num10z7">
    <w:name w:val="WW8Num10z7"/>
    <w:rsid w:val="00B73964"/>
  </w:style>
  <w:style w:type="character" w:customStyle="1" w:styleId="WW8Num10z8">
    <w:name w:val="WW8Num10z8"/>
    <w:rsid w:val="00B73964"/>
  </w:style>
  <w:style w:type="character" w:customStyle="1" w:styleId="WW8Num11z0">
    <w:name w:val="WW8Num11z0"/>
    <w:rsid w:val="00B73964"/>
    <w:rPr>
      <w:rFonts w:hint="default"/>
    </w:rPr>
  </w:style>
  <w:style w:type="character" w:customStyle="1" w:styleId="WW8Num11z1">
    <w:name w:val="WW8Num11z1"/>
    <w:rsid w:val="00B73964"/>
  </w:style>
  <w:style w:type="character" w:customStyle="1" w:styleId="WW8Num11z2">
    <w:name w:val="WW8Num11z2"/>
    <w:rsid w:val="00B73964"/>
  </w:style>
  <w:style w:type="character" w:customStyle="1" w:styleId="WW8Num11z3">
    <w:name w:val="WW8Num11z3"/>
    <w:rsid w:val="00B73964"/>
  </w:style>
  <w:style w:type="character" w:customStyle="1" w:styleId="WW8Num11z4">
    <w:name w:val="WW8Num11z4"/>
    <w:rsid w:val="00B73964"/>
  </w:style>
  <w:style w:type="character" w:customStyle="1" w:styleId="WW8Num11z5">
    <w:name w:val="WW8Num11z5"/>
    <w:rsid w:val="00B73964"/>
  </w:style>
  <w:style w:type="character" w:customStyle="1" w:styleId="WW8Num11z6">
    <w:name w:val="WW8Num11z6"/>
    <w:rsid w:val="00B73964"/>
  </w:style>
  <w:style w:type="character" w:customStyle="1" w:styleId="WW8Num11z7">
    <w:name w:val="WW8Num11z7"/>
    <w:rsid w:val="00B73964"/>
  </w:style>
  <w:style w:type="character" w:customStyle="1" w:styleId="WW8Num11z8">
    <w:name w:val="WW8Num11z8"/>
    <w:rsid w:val="00B73964"/>
  </w:style>
  <w:style w:type="character" w:customStyle="1" w:styleId="WW8Num12z0">
    <w:name w:val="WW8Num12z0"/>
    <w:rsid w:val="00B73964"/>
    <w:rPr>
      <w:rFonts w:hint="default"/>
    </w:rPr>
  </w:style>
  <w:style w:type="character" w:customStyle="1" w:styleId="WW8Num12z1">
    <w:name w:val="WW8Num12z1"/>
    <w:rsid w:val="00B73964"/>
  </w:style>
  <w:style w:type="character" w:customStyle="1" w:styleId="WW8Num12z2">
    <w:name w:val="WW8Num12z2"/>
    <w:rsid w:val="00B73964"/>
  </w:style>
  <w:style w:type="character" w:customStyle="1" w:styleId="WW8Num12z3">
    <w:name w:val="WW8Num12z3"/>
    <w:rsid w:val="00B73964"/>
  </w:style>
  <w:style w:type="character" w:customStyle="1" w:styleId="WW8Num12z4">
    <w:name w:val="WW8Num12z4"/>
    <w:rsid w:val="00B73964"/>
  </w:style>
  <w:style w:type="character" w:customStyle="1" w:styleId="WW8Num12z5">
    <w:name w:val="WW8Num12z5"/>
    <w:rsid w:val="00B73964"/>
  </w:style>
  <w:style w:type="character" w:customStyle="1" w:styleId="WW8Num12z6">
    <w:name w:val="WW8Num12z6"/>
    <w:rsid w:val="00B73964"/>
  </w:style>
  <w:style w:type="character" w:customStyle="1" w:styleId="WW8Num12z7">
    <w:name w:val="WW8Num12z7"/>
    <w:rsid w:val="00B73964"/>
  </w:style>
  <w:style w:type="character" w:customStyle="1" w:styleId="WW8Num12z8">
    <w:name w:val="WW8Num12z8"/>
    <w:rsid w:val="00B73964"/>
  </w:style>
  <w:style w:type="character" w:customStyle="1" w:styleId="WW8Num13z0">
    <w:name w:val="WW8Num13z0"/>
    <w:rsid w:val="00B73964"/>
    <w:rPr>
      <w:rFonts w:ascii="Times New Roman" w:hAnsi="Times New Roman" w:cs="Times New Roman"/>
    </w:rPr>
  </w:style>
  <w:style w:type="character" w:customStyle="1" w:styleId="WW8Num13z1">
    <w:name w:val="WW8Num13z1"/>
    <w:rsid w:val="00B73964"/>
  </w:style>
  <w:style w:type="character" w:customStyle="1" w:styleId="WW8Num13z2">
    <w:name w:val="WW8Num13z2"/>
    <w:rsid w:val="00B73964"/>
    <w:rPr>
      <w:rFonts w:ascii="Wingdings" w:hAnsi="Wingdings" w:cs="Wingdings"/>
    </w:rPr>
  </w:style>
  <w:style w:type="character" w:customStyle="1" w:styleId="WW8Num13z3">
    <w:name w:val="WW8Num13z3"/>
    <w:rsid w:val="00B73964"/>
    <w:rPr>
      <w:rFonts w:ascii="Symbol" w:hAnsi="Symbol" w:cs="Symbol"/>
    </w:rPr>
  </w:style>
  <w:style w:type="character" w:customStyle="1" w:styleId="WW8Num13z4">
    <w:name w:val="WW8Num13z4"/>
    <w:rsid w:val="00B73964"/>
    <w:rPr>
      <w:rFonts w:ascii="Courier New" w:hAnsi="Courier New" w:cs="Courier New"/>
    </w:rPr>
  </w:style>
  <w:style w:type="character" w:customStyle="1" w:styleId="WW8Num13z5">
    <w:name w:val="WW8Num13z5"/>
    <w:rsid w:val="00B73964"/>
  </w:style>
  <w:style w:type="character" w:customStyle="1" w:styleId="WW8Num13z6">
    <w:name w:val="WW8Num13z6"/>
    <w:rsid w:val="00B73964"/>
  </w:style>
  <w:style w:type="character" w:customStyle="1" w:styleId="WW8Num13z7">
    <w:name w:val="WW8Num13z7"/>
    <w:rsid w:val="00B73964"/>
  </w:style>
  <w:style w:type="character" w:customStyle="1" w:styleId="WW8Num13z8">
    <w:name w:val="WW8Num13z8"/>
    <w:rsid w:val="00B73964"/>
  </w:style>
  <w:style w:type="character" w:customStyle="1" w:styleId="WW8Num14z0">
    <w:name w:val="WW8Num14z0"/>
    <w:rsid w:val="00B73964"/>
    <w:rPr>
      <w:b w:val="0"/>
    </w:rPr>
  </w:style>
  <w:style w:type="character" w:customStyle="1" w:styleId="WW8Num14z1">
    <w:name w:val="WW8Num14z1"/>
    <w:rsid w:val="00B73964"/>
  </w:style>
  <w:style w:type="character" w:customStyle="1" w:styleId="WW8Num14z2">
    <w:name w:val="WW8Num14z2"/>
    <w:rsid w:val="00B73964"/>
  </w:style>
  <w:style w:type="character" w:customStyle="1" w:styleId="WW8Num14z3">
    <w:name w:val="WW8Num14z3"/>
    <w:rsid w:val="00B73964"/>
  </w:style>
  <w:style w:type="character" w:customStyle="1" w:styleId="WW8Num14z4">
    <w:name w:val="WW8Num14z4"/>
    <w:rsid w:val="00B73964"/>
  </w:style>
  <w:style w:type="character" w:customStyle="1" w:styleId="WW8Num14z5">
    <w:name w:val="WW8Num14z5"/>
    <w:rsid w:val="00B73964"/>
  </w:style>
  <w:style w:type="character" w:customStyle="1" w:styleId="WW8Num14z6">
    <w:name w:val="WW8Num14z6"/>
    <w:rsid w:val="00B73964"/>
  </w:style>
  <w:style w:type="character" w:customStyle="1" w:styleId="WW8Num14z7">
    <w:name w:val="WW8Num14z7"/>
    <w:rsid w:val="00B73964"/>
  </w:style>
  <w:style w:type="character" w:customStyle="1" w:styleId="WW8Num14z8">
    <w:name w:val="WW8Num14z8"/>
    <w:rsid w:val="00B73964"/>
  </w:style>
  <w:style w:type="character" w:customStyle="1" w:styleId="Domylnaczcionkaakapitu11">
    <w:name w:val="Domyślna czcionka akapitu11"/>
    <w:rsid w:val="00B73964"/>
  </w:style>
  <w:style w:type="character" w:customStyle="1" w:styleId="Absatz-Standardschriftart">
    <w:name w:val="Absatz-Standardschriftart"/>
    <w:rsid w:val="00B73964"/>
  </w:style>
  <w:style w:type="character" w:customStyle="1" w:styleId="WW-Absatz-Standardschriftart">
    <w:name w:val="WW-Absatz-Standardschriftart"/>
    <w:rsid w:val="00B73964"/>
  </w:style>
  <w:style w:type="character" w:customStyle="1" w:styleId="WW8Num16z0">
    <w:name w:val="WW8Num16z0"/>
    <w:rsid w:val="00B73964"/>
    <w:rPr>
      <w:b w:val="0"/>
    </w:rPr>
  </w:style>
  <w:style w:type="character" w:customStyle="1" w:styleId="WW8Num18z0">
    <w:name w:val="WW8Num18z0"/>
    <w:rsid w:val="00B73964"/>
    <w:rPr>
      <w:rFonts w:ascii="Times New Roman" w:hAnsi="Times New Roman" w:cs="Times New Roman"/>
    </w:rPr>
  </w:style>
  <w:style w:type="character" w:customStyle="1" w:styleId="WW8Num20z0">
    <w:name w:val="WW8Num20z0"/>
    <w:rsid w:val="00B73964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B73964"/>
    <w:rPr>
      <w:b w:val="0"/>
    </w:rPr>
  </w:style>
  <w:style w:type="character" w:customStyle="1" w:styleId="WW8Num22z0">
    <w:name w:val="WW8Num22z0"/>
    <w:rsid w:val="00B73964"/>
    <w:rPr>
      <w:strike w:val="0"/>
      <w:dstrike w:val="0"/>
    </w:rPr>
  </w:style>
  <w:style w:type="character" w:customStyle="1" w:styleId="WW8Num23z0">
    <w:name w:val="WW8Num23z0"/>
    <w:rsid w:val="00B73964"/>
    <w:rPr>
      <w:b w:val="0"/>
    </w:rPr>
  </w:style>
  <w:style w:type="character" w:customStyle="1" w:styleId="WW8Num24z0">
    <w:name w:val="WW8Num24z0"/>
    <w:rsid w:val="00B73964"/>
    <w:rPr>
      <w:color w:val="000000"/>
    </w:rPr>
  </w:style>
  <w:style w:type="character" w:customStyle="1" w:styleId="WW8Num28z0">
    <w:name w:val="WW8Num28z0"/>
    <w:rsid w:val="00B73964"/>
    <w:rPr>
      <w:b w:val="0"/>
    </w:rPr>
  </w:style>
  <w:style w:type="character" w:customStyle="1" w:styleId="WW8Num29z0">
    <w:name w:val="WW8Num29z0"/>
    <w:rsid w:val="00B73964"/>
    <w:rPr>
      <w:rFonts w:ascii="Symbol" w:hAnsi="Symbol" w:cs="Symbol"/>
      <w:b w:val="0"/>
    </w:rPr>
  </w:style>
  <w:style w:type="character" w:customStyle="1" w:styleId="WW8Num31z0">
    <w:name w:val="WW8Num31z0"/>
    <w:rsid w:val="00B73964"/>
    <w:rPr>
      <w:b w:val="0"/>
    </w:rPr>
  </w:style>
  <w:style w:type="character" w:customStyle="1" w:styleId="WW8Num32z0">
    <w:name w:val="WW8Num32z0"/>
    <w:rsid w:val="00B73964"/>
    <w:rPr>
      <w:b w:val="0"/>
    </w:rPr>
  </w:style>
  <w:style w:type="character" w:customStyle="1" w:styleId="WW8Num33z0">
    <w:name w:val="WW8Num33z0"/>
    <w:rsid w:val="00B73964"/>
    <w:rPr>
      <w:rFonts w:ascii="Times New Roman" w:hAnsi="Times New Roman" w:cs="Times New Roman"/>
      <w:sz w:val="24"/>
    </w:rPr>
  </w:style>
  <w:style w:type="character" w:customStyle="1" w:styleId="WW8Num34z0">
    <w:name w:val="WW8Num34z0"/>
    <w:rsid w:val="00B73964"/>
    <w:rPr>
      <w:b w:val="0"/>
    </w:rPr>
  </w:style>
  <w:style w:type="character" w:customStyle="1" w:styleId="WW8Num35z0">
    <w:name w:val="WW8Num35z0"/>
    <w:rsid w:val="00B73964"/>
    <w:rPr>
      <w:rFonts w:ascii="Times New Roman" w:hAnsi="Times New Roman" w:cs="Times New Roman"/>
      <w:sz w:val="24"/>
    </w:rPr>
  </w:style>
  <w:style w:type="character" w:customStyle="1" w:styleId="WW8Num39z1">
    <w:name w:val="WW8Num39z1"/>
    <w:rsid w:val="00B73964"/>
    <w:rPr>
      <w:rFonts w:ascii="Courier New" w:hAnsi="Courier New" w:cs="Courier New"/>
    </w:rPr>
  </w:style>
  <w:style w:type="character" w:customStyle="1" w:styleId="WW8Num41z0">
    <w:name w:val="WW8Num41z0"/>
    <w:rsid w:val="00B73964"/>
    <w:rPr>
      <w:rFonts w:ascii="Symbol" w:hAnsi="Symbol" w:cs="Symbol"/>
    </w:rPr>
  </w:style>
  <w:style w:type="character" w:customStyle="1" w:styleId="WW8Num42z0">
    <w:name w:val="WW8Num42z0"/>
    <w:rsid w:val="00B73964"/>
    <w:rPr>
      <w:rFonts w:ascii="Symbol" w:hAnsi="Symbol" w:cs="Symbol"/>
    </w:rPr>
  </w:style>
  <w:style w:type="character" w:customStyle="1" w:styleId="WW8Num42z2">
    <w:name w:val="WW8Num42z2"/>
    <w:rsid w:val="00B73964"/>
    <w:rPr>
      <w:rFonts w:ascii="OpenSymbol" w:hAnsi="OpenSymbol" w:cs="OpenSymbol"/>
    </w:rPr>
  </w:style>
  <w:style w:type="character" w:customStyle="1" w:styleId="WW8Num42z3">
    <w:name w:val="WW8Num42z3"/>
    <w:rsid w:val="00B73964"/>
    <w:rPr>
      <w:rFonts w:ascii="Symbol" w:hAnsi="Symbol" w:cs="OpenSymbol"/>
    </w:rPr>
  </w:style>
  <w:style w:type="character" w:customStyle="1" w:styleId="WW8Num43z0">
    <w:name w:val="WW8Num43z0"/>
    <w:rsid w:val="00B73964"/>
    <w:rPr>
      <w:rFonts w:ascii="Symbol" w:hAnsi="Symbol" w:cs="Symbol"/>
      <w:sz w:val="20"/>
    </w:rPr>
  </w:style>
  <w:style w:type="character" w:customStyle="1" w:styleId="WW8Num43z1">
    <w:name w:val="WW8Num43z1"/>
    <w:rsid w:val="00B73964"/>
    <w:rPr>
      <w:rFonts w:ascii="Courier New" w:hAnsi="Courier New" w:cs="Courier New"/>
    </w:rPr>
  </w:style>
  <w:style w:type="character" w:customStyle="1" w:styleId="WW8Num43z3">
    <w:name w:val="WW8Num43z3"/>
    <w:rsid w:val="00B73964"/>
    <w:rPr>
      <w:rFonts w:ascii="Symbol" w:hAnsi="Symbol" w:cs="Symbol"/>
    </w:rPr>
  </w:style>
  <w:style w:type="character" w:customStyle="1" w:styleId="WW8Num44z0">
    <w:name w:val="WW8Num44z0"/>
    <w:rsid w:val="00B73964"/>
    <w:rPr>
      <w:rFonts w:ascii="Wingdings" w:hAnsi="Wingdings" w:cs="OpenSymbol"/>
    </w:rPr>
  </w:style>
  <w:style w:type="character" w:customStyle="1" w:styleId="WW8Num44z1">
    <w:name w:val="WW8Num44z1"/>
    <w:rsid w:val="00B73964"/>
    <w:rPr>
      <w:rFonts w:ascii="Courier New" w:hAnsi="Courier New" w:cs="Courier New"/>
    </w:rPr>
  </w:style>
  <w:style w:type="character" w:customStyle="1" w:styleId="WW8Num44z3">
    <w:name w:val="WW8Num44z3"/>
    <w:rsid w:val="00B73964"/>
    <w:rPr>
      <w:rFonts w:ascii="Symbol" w:hAnsi="Symbol" w:cs="OpenSymbol"/>
    </w:rPr>
  </w:style>
  <w:style w:type="character" w:customStyle="1" w:styleId="WW8Num46z0">
    <w:name w:val="WW8Num46z0"/>
    <w:rsid w:val="00B73964"/>
    <w:rPr>
      <w:rFonts w:ascii="Wingdings" w:hAnsi="Wingdings" w:cs="OpenSymbol"/>
    </w:rPr>
  </w:style>
  <w:style w:type="character" w:customStyle="1" w:styleId="WW8Num46z1">
    <w:name w:val="WW8Num46z1"/>
    <w:rsid w:val="00B73964"/>
    <w:rPr>
      <w:rFonts w:ascii="OpenSymbol" w:hAnsi="OpenSymbol" w:cs="OpenSymbol"/>
    </w:rPr>
  </w:style>
  <w:style w:type="character" w:customStyle="1" w:styleId="WW8Num46z3">
    <w:name w:val="WW8Num46z3"/>
    <w:rsid w:val="00B73964"/>
    <w:rPr>
      <w:rFonts w:ascii="Symbol" w:hAnsi="Symbol" w:cs="OpenSymbol"/>
    </w:rPr>
  </w:style>
  <w:style w:type="character" w:customStyle="1" w:styleId="WW8Num47z0">
    <w:name w:val="WW8Num47z0"/>
    <w:rsid w:val="00B73964"/>
    <w:rPr>
      <w:rFonts w:ascii="Symbol" w:hAnsi="Symbol" w:cs="Symbol"/>
    </w:rPr>
  </w:style>
  <w:style w:type="character" w:customStyle="1" w:styleId="WW8Num49z0">
    <w:name w:val="WW8Num49z0"/>
    <w:rsid w:val="00B73964"/>
    <w:rPr>
      <w:b/>
    </w:rPr>
  </w:style>
  <w:style w:type="character" w:customStyle="1" w:styleId="WW8Num49z1">
    <w:name w:val="WW8Num49z1"/>
    <w:rsid w:val="00B73964"/>
    <w:rPr>
      <w:b w:val="0"/>
    </w:rPr>
  </w:style>
  <w:style w:type="character" w:customStyle="1" w:styleId="WW8Num50z0">
    <w:name w:val="WW8Num50z0"/>
    <w:rsid w:val="00B73964"/>
    <w:rPr>
      <w:rFonts w:ascii="Verdana" w:hAnsi="Verdana" w:cs="Verdana"/>
      <w:b/>
      <w:color w:val="auto"/>
      <w:sz w:val="20"/>
      <w:szCs w:val="20"/>
    </w:rPr>
  </w:style>
  <w:style w:type="character" w:customStyle="1" w:styleId="WW8Num52z0">
    <w:name w:val="WW8Num52z0"/>
    <w:rsid w:val="00B73964"/>
    <w:rPr>
      <w:rFonts w:ascii="Wingdings" w:hAnsi="Wingdings" w:cs="OpenSymbol"/>
    </w:rPr>
  </w:style>
  <w:style w:type="character" w:customStyle="1" w:styleId="WW8Num54z0">
    <w:name w:val="WW8Num54z0"/>
    <w:rsid w:val="00B73964"/>
    <w:rPr>
      <w:rFonts w:ascii="Symbol" w:hAnsi="Symbol" w:cs="Symbol"/>
      <w:sz w:val="20"/>
    </w:rPr>
  </w:style>
  <w:style w:type="character" w:customStyle="1" w:styleId="WW8Num56z0">
    <w:name w:val="WW8Num56z0"/>
    <w:rsid w:val="00B73964"/>
    <w:rPr>
      <w:rFonts w:ascii="Wingdings" w:hAnsi="Wingdings" w:cs="OpenSymbol"/>
    </w:rPr>
  </w:style>
  <w:style w:type="character" w:customStyle="1" w:styleId="WW8Num58z1">
    <w:name w:val="WW8Num58z1"/>
    <w:rsid w:val="00B73964"/>
    <w:rPr>
      <w:rFonts w:ascii="OpenSymbol" w:hAnsi="OpenSymbol" w:cs="OpenSymbol"/>
    </w:rPr>
  </w:style>
  <w:style w:type="character" w:customStyle="1" w:styleId="WW8Num61z0">
    <w:name w:val="WW8Num61z0"/>
    <w:rsid w:val="00B73964"/>
    <w:rPr>
      <w:b w:val="0"/>
    </w:rPr>
  </w:style>
  <w:style w:type="character" w:customStyle="1" w:styleId="WW8Num62z0">
    <w:name w:val="WW8Num62z0"/>
    <w:rsid w:val="00B73964"/>
    <w:rPr>
      <w:b/>
      <w:color w:val="auto"/>
    </w:rPr>
  </w:style>
  <w:style w:type="character" w:customStyle="1" w:styleId="WW8Num62z1">
    <w:name w:val="WW8Num62z1"/>
    <w:rsid w:val="00B73964"/>
    <w:rPr>
      <w:rFonts w:ascii="Verdana" w:hAnsi="Verdana" w:cs="Courier New"/>
      <w:b w:val="0"/>
    </w:rPr>
  </w:style>
  <w:style w:type="character" w:customStyle="1" w:styleId="WW8Num63z0">
    <w:name w:val="WW8Num63z0"/>
    <w:rsid w:val="00B73964"/>
    <w:rPr>
      <w:b w:val="0"/>
    </w:rPr>
  </w:style>
  <w:style w:type="character" w:customStyle="1" w:styleId="WW8Num64z0">
    <w:name w:val="WW8Num64z0"/>
    <w:rsid w:val="00B73964"/>
    <w:rPr>
      <w:b/>
      <w:color w:val="auto"/>
      <w:sz w:val="18"/>
      <w:szCs w:val="18"/>
    </w:rPr>
  </w:style>
  <w:style w:type="character" w:customStyle="1" w:styleId="WW8Num69z0">
    <w:name w:val="WW8Num69z0"/>
    <w:rsid w:val="00B73964"/>
    <w:rPr>
      <w:b/>
      <w:color w:val="auto"/>
    </w:rPr>
  </w:style>
  <w:style w:type="character" w:customStyle="1" w:styleId="WW8Num72z0">
    <w:name w:val="WW8Num72z0"/>
    <w:rsid w:val="00B73964"/>
    <w:rPr>
      <w:rFonts w:ascii="Times New Roman" w:hAnsi="Times New Roman" w:cs="Times New Roman"/>
    </w:rPr>
  </w:style>
  <w:style w:type="character" w:customStyle="1" w:styleId="WW8Num72z1">
    <w:name w:val="WW8Num72z1"/>
    <w:rsid w:val="00B73964"/>
    <w:rPr>
      <w:rFonts w:ascii="Courier New" w:hAnsi="Courier New" w:cs="Courier New"/>
    </w:rPr>
  </w:style>
  <w:style w:type="character" w:customStyle="1" w:styleId="WW8Num74z0">
    <w:name w:val="WW8Num74z0"/>
    <w:rsid w:val="00B73964"/>
    <w:rPr>
      <w:b/>
    </w:rPr>
  </w:style>
  <w:style w:type="character" w:customStyle="1" w:styleId="WW8Num75z0">
    <w:name w:val="WW8Num75z0"/>
    <w:rsid w:val="00B73964"/>
    <w:rPr>
      <w:rFonts w:ascii="Times New Roman" w:hAnsi="Times New Roman" w:cs="Times New Roman"/>
    </w:rPr>
  </w:style>
  <w:style w:type="character" w:customStyle="1" w:styleId="WW8Num77z0">
    <w:name w:val="WW8Num77z0"/>
    <w:rsid w:val="00B73964"/>
    <w:rPr>
      <w:b/>
      <w:color w:val="auto"/>
    </w:rPr>
  </w:style>
  <w:style w:type="character" w:customStyle="1" w:styleId="WW8Num78z0">
    <w:name w:val="WW8Num78z0"/>
    <w:rsid w:val="00B73964"/>
    <w:rPr>
      <w:b/>
      <w:color w:val="auto"/>
    </w:rPr>
  </w:style>
  <w:style w:type="character" w:customStyle="1" w:styleId="WW8Num79z0">
    <w:name w:val="WW8Num79z0"/>
    <w:rsid w:val="00B73964"/>
    <w:rPr>
      <w:b/>
      <w:color w:val="auto"/>
    </w:rPr>
  </w:style>
  <w:style w:type="character" w:customStyle="1" w:styleId="WW8Num81z0">
    <w:name w:val="WW8Num81z0"/>
    <w:rsid w:val="00B73964"/>
    <w:rPr>
      <w:color w:val="auto"/>
    </w:rPr>
  </w:style>
  <w:style w:type="character" w:customStyle="1" w:styleId="WW8Num82z0">
    <w:name w:val="WW8Num82z0"/>
    <w:rsid w:val="00B73964"/>
    <w:rPr>
      <w:color w:val="auto"/>
    </w:rPr>
  </w:style>
  <w:style w:type="character" w:customStyle="1" w:styleId="WW8Num89z0">
    <w:name w:val="WW8Num89z0"/>
    <w:rsid w:val="00B73964"/>
    <w:rPr>
      <w:b/>
      <w:color w:val="auto"/>
    </w:rPr>
  </w:style>
  <w:style w:type="character" w:customStyle="1" w:styleId="WW8Num92z0">
    <w:name w:val="WW8Num92z0"/>
    <w:rsid w:val="00B73964"/>
    <w:rPr>
      <w:b/>
      <w:color w:val="auto"/>
    </w:rPr>
  </w:style>
  <w:style w:type="character" w:customStyle="1" w:styleId="WW8Num93z0">
    <w:name w:val="WW8Num93z0"/>
    <w:rsid w:val="00B73964"/>
    <w:rPr>
      <w:b/>
      <w:color w:val="auto"/>
    </w:rPr>
  </w:style>
  <w:style w:type="character" w:customStyle="1" w:styleId="Domylnaczcionkaakapitu10">
    <w:name w:val="Domyślna czcionka akapitu10"/>
    <w:rsid w:val="00B73964"/>
  </w:style>
  <w:style w:type="character" w:customStyle="1" w:styleId="WW8Num32z1">
    <w:name w:val="WW8Num32z1"/>
    <w:rsid w:val="00B73964"/>
    <w:rPr>
      <w:rFonts w:ascii="Verdana" w:hAnsi="Verdana" w:cs="Verdana"/>
      <w:sz w:val="16"/>
      <w:szCs w:val="16"/>
    </w:rPr>
  </w:style>
  <w:style w:type="character" w:customStyle="1" w:styleId="WW8Num32z3">
    <w:name w:val="WW8Num32z3"/>
    <w:rsid w:val="00B73964"/>
    <w:rPr>
      <w:rFonts w:ascii="Symbol" w:hAnsi="Symbol" w:cs="OpenSymbol"/>
    </w:rPr>
  </w:style>
  <w:style w:type="character" w:customStyle="1" w:styleId="WW8Num34z2">
    <w:name w:val="WW8Num34z2"/>
    <w:rsid w:val="00B73964"/>
    <w:rPr>
      <w:rFonts w:ascii="Wingdings" w:hAnsi="Wingdings" w:cs="Wingdings"/>
      <w:sz w:val="20"/>
    </w:rPr>
  </w:style>
  <w:style w:type="character" w:customStyle="1" w:styleId="WW8Num35z1">
    <w:name w:val="WW8Num35z1"/>
    <w:rsid w:val="00B73964"/>
    <w:rPr>
      <w:rFonts w:ascii="Verdana" w:hAnsi="Verdana" w:cs="Verdana"/>
      <w:sz w:val="16"/>
      <w:szCs w:val="16"/>
    </w:rPr>
  </w:style>
  <w:style w:type="character" w:customStyle="1" w:styleId="WW8Num37z1">
    <w:name w:val="WW8Num37z1"/>
    <w:rsid w:val="00B73964"/>
    <w:rPr>
      <w:rFonts w:ascii="OpenSymbol" w:hAnsi="OpenSymbol" w:cs="OpenSymbol"/>
    </w:rPr>
  </w:style>
  <w:style w:type="character" w:customStyle="1" w:styleId="WW8Num38z0">
    <w:name w:val="WW8Num38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  <w:rsid w:val="00B73964"/>
    <w:rPr>
      <w:rFonts w:ascii="Courier New" w:hAnsi="Courier New" w:cs="Courier New"/>
    </w:rPr>
  </w:style>
  <w:style w:type="character" w:customStyle="1" w:styleId="WW8Num48z0">
    <w:name w:val="WW8Num48z0"/>
    <w:rsid w:val="00B73964"/>
    <w:rPr>
      <w:b/>
      <w:color w:val="auto"/>
    </w:rPr>
  </w:style>
  <w:style w:type="character" w:customStyle="1" w:styleId="WW8Num48z3">
    <w:name w:val="WW8Num48z3"/>
    <w:rsid w:val="00B73964"/>
    <w:rPr>
      <w:b/>
    </w:rPr>
  </w:style>
  <w:style w:type="character" w:customStyle="1" w:styleId="WW8Num52z2">
    <w:name w:val="WW8Num52z2"/>
    <w:rsid w:val="00B73964"/>
    <w:rPr>
      <w:rFonts w:ascii="OpenSymbol" w:hAnsi="OpenSymbol" w:cs="OpenSymbol"/>
    </w:rPr>
  </w:style>
  <w:style w:type="character" w:customStyle="1" w:styleId="WW8Num52z3">
    <w:name w:val="WW8Num52z3"/>
    <w:rsid w:val="00B73964"/>
    <w:rPr>
      <w:rFonts w:ascii="Symbol" w:hAnsi="Symbol" w:cs="OpenSymbol"/>
    </w:rPr>
  </w:style>
  <w:style w:type="character" w:customStyle="1" w:styleId="WW8Num53z0">
    <w:name w:val="WW8Num53z0"/>
    <w:rsid w:val="00B73964"/>
    <w:rPr>
      <w:rFonts w:ascii="Wingdings" w:hAnsi="Wingdings" w:cs="OpenSymbol"/>
    </w:rPr>
  </w:style>
  <w:style w:type="character" w:customStyle="1" w:styleId="WW8Num53z1">
    <w:name w:val="WW8Num53z1"/>
    <w:rsid w:val="00B73964"/>
    <w:rPr>
      <w:rFonts w:ascii="OpenSymbol" w:hAnsi="OpenSymbol" w:cs="OpenSymbol"/>
    </w:rPr>
  </w:style>
  <w:style w:type="character" w:customStyle="1" w:styleId="WW8Num53z3">
    <w:name w:val="WW8Num53z3"/>
    <w:rsid w:val="00B73964"/>
    <w:rPr>
      <w:rFonts w:ascii="Symbol" w:hAnsi="Symbol" w:cs="Symbol"/>
    </w:rPr>
  </w:style>
  <w:style w:type="character" w:customStyle="1" w:styleId="WW8Num54z1">
    <w:name w:val="WW8Num54z1"/>
    <w:rsid w:val="00B73964"/>
    <w:rPr>
      <w:rFonts w:ascii="Courier New" w:hAnsi="Courier New" w:cs="Courier New"/>
    </w:rPr>
  </w:style>
  <w:style w:type="character" w:customStyle="1" w:styleId="WW8Num54z3">
    <w:name w:val="WW8Num54z3"/>
    <w:rsid w:val="00B73964"/>
    <w:rPr>
      <w:rFonts w:ascii="Symbol" w:hAnsi="Symbol" w:cs="Symbol"/>
    </w:rPr>
  </w:style>
  <w:style w:type="character" w:customStyle="1" w:styleId="WW8Num56z1">
    <w:name w:val="WW8Num56z1"/>
    <w:rsid w:val="00B73964"/>
    <w:rPr>
      <w:rFonts w:ascii="OpenSymbol" w:hAnsi="OpenSymbol" w:cs="OpenSymbol"/>
    </w:rPr>
  </w:style>
  <w:style w:type="character" w:customStyle="1" w:styleId="WW8Num56z3">
    <w:name w:val="WW8Num56z3"/>
    <w:rsid w:val="00B73964"/>
    <w:rPr>
      <w:rFonts w:ascii="Symbol" w:hAnsi="Symbol" w:cs="OpenSymbol"/>
    </w:rPr>
  </w:style>
  <w:style w:type="character" w:customStyle="1" w:styleId="WW8Num59z1">
    <w:name w:val="WW8Num59z1"/>
    <w:rsid w:val="00B73964"/>
    <w:rPr>
      <w:b w:val="0"/>
    </w:rPr>
  </w:style>
  <w:style w:type="character" w:customStyle="1" w:styleId="WW8Num60z0">
    <w:name w:val="WW8Num60z0"/>
    <w:rsid w:val="00B73964"/>
    <w:rPr>
      <w:rFonts w:ascii="Vrinda" w:hAnsi="Vrinda" w:cs="Vrinda"/>
    </w:rPr>
  </w:style>
  <w:style w:type="character" w:customStyle="1" w:styleId="WW8Num60z1">
    <w:name w:val="WW8Num60z1"/>
    <w:rsid w:val="00B73964"/>
    <w:rPr>
      <w:rFonts w:ascii="Courier New" w:hAnsi="Courier New" w:cs="Courier New"/>
    </w:rPr>
  </w:style>
  <w:style w:type="character" w:customStyle="1" w:styleId="WW8Num60z2">
    <w:name w:val="WW8Num60z2"/>
    <w:rsid w:val="00B73964"/>
    <w:rPr>
      <w:rFonts w:ascii="Wingdings" w:hAnsi="Wingdings" w:cs="Wingdings"/>
    </w:rPr>
  </w:style>
  <w:style w:type="character" w:customStyle="1" w:styleId="WW8Num60z3">
    <w:name w:val="WW8Num60z3"/>
    <w:rsid w:val="00B73964"/>
    <w:rPr>
      <w:rFonts w:ascii="Symbol" w:hAnsi="Symbol" w:cs="Symbol"/>
    </w:rPr>
  </w:style>
  <w:style w:type="character" w:customStyle="1" w:styleId="WW8Num66z0">
    <w:name w:val="WW8Num66z0"/>
    <w:rsid w:val="00B73964"/>
    <w:rPr>
      <w:rFonts w:ascii="Verdana" w:hAnsi="Verdana" w:cs="Verdana"/>
      <w:color w:val="auto"/>
      <w:sz w:val="20"/>
      <w:szCs w:val="20"/>
    </w:rPr>
  </w:style>
  <w:style w:type="character" w:customStyle="1" w:styleId="WW8Num68z1">
    <w:name w:val="WW8Num68z1"/>
    <w:rsid w:val="00B73964"/>
    <w:rPr>
      <w:b w:val="0"/>
    </w:rPr>
  </w:style>
  <w:style w:type="character" w:customStyle="1" w:styleId="WW8Num71z0">
    <w:name w:val="WW8Num71z0"/>
    <w:rsid w:val="00B73964"/>
    <w:rPr>
      <w:b w:val="0"/>
    </w:rPr>
  </w:style>
  <w:style w:type="character" w:customStyle="1" w:styleId="WW8Num73z0">
    <w:name w:val="WW8Num73z0"/>
    <w:rsid w:val="00B73964"/>
    <w:rPr>
      <w:b w:val="0"/>
    </w:rPr>
  </w:style>
  <w:style w:type="character" w:customStyle="1" w:styleId="Domylnaczcionkaakapitu9">
    <w:name w:val="Domyślna czcionka akapitu9"/>
    <w:rsid w:val="00B73964"/>
  </w:style>
  <w:style w:type="character" w:customStyle="1" w:styleId="WW8Num58z0">
    <w:name w:val="WW8Num58z0"/>
    <w:rsid w:val="00B73964"/>
    <w:rPr>
      <w:rFonts w:ascii="Times New Roman" w:hAnsi="Times New Roman" w:cs="Times New Roman"/>
    </w:rPr>
  </w:style>
  <w:style w:type="character" w:customStyle="1" w:styleId="WW8Num58z3">
    <w:name w:val="WW8Num58z3"/>
    <w:rsid w:val="00B73964"/>
    <w:rPr>
      <w:rFonts w:ascii="Symbol" w:hAnsi="Symbol" w:cs="OpenSymbol"/>
    </w:rPr>
  </w:style>
  <w:style w:type="character" w:customStyle="1" w:styleId="Domylnaczcionkaakapitu8">
    <w:name w:val="Domyślna czcionka akapitu8"/>
    <w:rsid w:val="00B73964"/>
  </w:style>
  <w:style w:type="character" w:customStyle="1" w:styleId="Domylnaczcionkaakapitu7">
    <w:name w:val="Domyślna czcionka akapitu7"/>
    <w:rsid w:val="00B73964"/>
  </w:style>
  <w:style w:type="character" w:customStyle="1" w:styleId="WW8Num17z0">
    <w:name w:val="WW8Num17z0"/>
    <w:rsid w:val="00B73964"/>
    <w:rPr>
      <w:rFonts w:ascii="Times New Roman" w:hAnsi="Times New Roman" w:cs="Times New Roman"/>
    </w:rPr>
  </w:style>
  <w:style w:type="character" w:customStyle="1" w:styleId="WW8Num19z1">
    <w:name w:val="WW8Num19z1"/>
    <w:rsid w:val="00B73964"/>
    <w:rPr>
      <w:b/>
    </w:rPr>
  </w:style>
  <w:style w:type="character" w:customStyle="1" w:styleId="WW8Num25z0">
    <w:name w:val="WW8Num25z0"/>
    <w:rsid w:val="00B73964"/>
    <w:rPr>
      <w:b w:val="0"/>
    </w:rPr>
  </w:style>
  <w:style w:type="character" w:customStyle="1" w:styleId="WW8Num37z3">
    <w:name w:val="WW8Num37z3"/>
    <w:rsid w:val="00B73964"/>
    <w:rPr>
      <w:rFonts w:ascii="Symbol" w:hAnsi="Symbol" w:cs="OpenSymbol"/>
    </w:rPr>
  </w:style>
  <w:style w:type="character" w:customStyle="1" w:styleId="WW8Num39z0">
    <w:name w:val="WW8Num39z0"/>
    <w:rsid w:val="00B73964"/>
    <w:rPr>
      <w:rFonts w:ascii="Verdana" w:hAnsi="Verdana" w:cs="Verdana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39z2">
    <w:name w:val="WW8Num39z2"/>
    <w:rsid w:val="00B73964"/>
    <w:rPr>
      <w:rFonts w:ascii="Wingdings" w:hAnsi="Wingdings" w:cs="Wingdings"/>
      <w:sz w:val="20"/>
    </w:rPr>
  </w:style>
  <w:style w:type="character" w:customStyle="1" w:styleId="WW8Num40z0">
    <w:name w:val="WW8Num40z0"/>
    <w:rsid w:val="00B73964"/>
    <w:rPr>
      <w:rFonts w:ascii="Times New Roman" w:hAnsi="Times New Roman" w:cs="Times New Roman"/>
    </w:rPr>
  </w:style>
  <w:style w:type="character" w:customStyle="1" w:styleId="WW8Num40z1">
    <w:name w:val="WW8Num40z1"/>
    <w:rsid w:val="00B73964"/>
    <w:rPr>
      <w:rFonts w:ascii="OpenSymbol" w:hAnsi="OpenSymbol" w:cs="OpenSymbol"/>
    </w:rPr>
  </w:style>
  <w:style w:type="character" w:customStyle="1" w:styleId="WW8Num40z3">
    <w:name w:val="WW8Num40z3"/>
    <w:rsid w:val="00B73964"/>
    <w:rPr>
      <w:rFonts w:ascii="Symbol" w:hAnsi="Symbol" w:cs="OpenSymbol"/>
    </w:rPr>
  </w:style>
  <w:style w:type="character" w:customStyle="1" w:styleId="WW8Num45z1">
    <w:name w:val="WW8Num45z1"/>
    <w:rsid w:val="00B73964"/>
    <w:rPr>
      <w:rFonts w:ascii="Courier New" w:hAnsi="Courier New" w:cs="Courier New"/>
    </w:rPr>
  </w:style>
  <w:style w:type="character" w:customStyle="1" w:styleId="WW8Num61z1">
    <w:name w:val="WW8Num61z1"/>
    <w:rsid w:val="00B73964"/>
    <w:rPr>
      <w:rFonts w:ascii="Verdana" w:hAnsi="Verdana" w:cs="Verdana"/>
      <w:i w:val="0"/>
      <w:iCs w:val="0"/>
      <w:sz w:val="18"/>
      <w:szCs w:val="18"/>
    </w:rPr>
  </w:style>
  <w:style w:type="character" w:customStyle="1" w:styleId="WW8Num62z3">
    <w:name w:val="WW8Num62z3"/>
    <w:rsid w:val="00B73964"/>
    <w:rPr>
      <w:b/>
    </w:rPr>
  </w:style>
  <w:style w:type="character" w:customStyle="1" w:styleId="Domylnaczcionkaakapitu6">
    <w:name w:val="Domyślna czcionka akapitu6"/>
    <w:rsid w:val="00B73964"/>
  </w:style>
  <w:style w:type="character" w:customStyle="1" w:styleId="WW8Num21z1">
    <w:name w:val="WW8Num21z1"/>
    <w:rsid w:val="00B73964"/>
    <w:rPr>
      <w:b/>
    </w:rPr>
  </w:style>
  <w:style w:type="character" w:customStyle="1" w:styleId="WW8Num27z0">
    <w:name w:val="WW8Num27z0"/>
    <w:rsid w:val="00B73964"/>
    <w:rPr>
      <w:b w:val="0"/>
    </w:rPr>
  </w:style>
  <w:style w:type="character" w:customStyle="1" w:styleId="WW8Num30z0">
    <w:name w:val="WW8Num30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1z1">
    <w:name w:val="WW8Num41z1"/>
    <w:rsid w:val="00B73964"/>
    <w:rPr>
      <w:rFonts w:ascii="OpenSymbol" w:hAnsi="OpenSymbol" w:cs="OpenSymbol"/>
    </w:rPr>
  </w:style>
  <w:style w:type="character" w:customStyle="1" w:styleId="WW8Num41z6">
    <w:name w:val="WW8Num41z6"/>
    <w:rsid w:val="00B73964"/>
    <w:rPr>
      <w:rFonts w:ascii="Symbol" w:hAnsi="Symbol" w:cs="OpenSymbol"/>
    </w:rPr>
  </w:style>
  <w:style w:type="character" w:customStyle="1" w:styleId="WW8Num43z2">
    <w:name w:val="WW8Num43z2"/>
    <w:rsid w:val="00B73964"/>
    <w:rPr>
      <w:rFonts w:ascii="Wingdings" w:hAnsi="Wingdings" w:cs="Wingdings"/>
      <w:sz w:val="20"/>
    </w:rPr>
  </w:style>
  <w:style w:type="character" w:customStyle="1" w:styleId="WW8Num45z0">
    <w:name w:val="WW8Num45z0"/>
    <w:rsid w:val="00B73964"/>
    <w:rPr>
      <w:rFonts w:ascii="Times New Roman" w:eastAsia="Times New Roman" w:hAnsi="Times New Roman" w:cs="Times New Roman"/>
    </w:rPr>
  </w:style>
  <w:style w:type="character" w:customStyle="1" w:styleId="WW8Num50z1">
    <w:name w:val="WW8Num50z1"/>
    <w:rsid w:val="00B73964"/>
    <w:rPr>
      <w:b w:val="0"/>
      <w:i w:val="0"/>
    </w:rPr>
  </w:style>
  <w:style w:type="character" w:customStyle="1" w:styleId="WW-Absatz-Standardschriftart1">
    <w:name w:val="WW-Absatz-Standardschriftart1"/>
    <w:rsid w:val="00B73964"/>
  </w:style>
  <w:style w:type="character" w:customStyle="1" w:styleId="WW-Absatz-Standardschriftart11">
    <w:name w:val="WW-Absatz-Standardschriftart11"/>
    <w:rsid w:val="00B73964"/>
  </w:style>
  <w:style w:type="character" w:customStyle="1" w:styleId="WW8Num15z0">
    <w:name w:val="WW8Num15z0"/>
    <w:rsid w:val="00B73964"/>
    <w:rPr>
      <w:b w:val="0"/>
    </w:rPr>
  </w:style>
  <w:style w:type="character" w:customStyle="1" w:styleId="WW8Num25z1">
    <w:name w:val="WW8Num25z1"/>
    <w:rsid w:val="00B73964"/>
    <w:rPr>
      <w:b w:val="0"/>
    </w:rPr>
  </w:style>
  <w:style w:type="character" w:customStyle="1" w:styleId="WW8Num33z1">
    <w:name w:val="WW8Num33z1"/>
    <w:rsid w:val="00B73964"/>
    <w:rPr>
      <w:rFonts w:ascii="Verdana" w:hAnsi="Verdana" w:cs="Verdana"/>
      <w:sz w:val="16"/>
      <w:szCs w:val="16"/>
    </w:rPr>
  </w:style>
  <w:style w:type="character" w:customStyle="1" w:styleId="WW8Num36z0">
    <w:name w:val="WW8Num36z0"/>
    <w:rsid w:val="00B73964"/>
    <w:rPr>
      <w:u w:val="none"/>
    </w:rPr>
  </w:style>
  <w:style w:type="character" w:customStyle="1" w:styleId="WW8Num52z1">
    <w:name w:val="WW8Num52z1"/>
    <w:rsid w:val="00B73964"/>
    <w:rPr>
      <w:rFonts w:ascii="OpenSymbol" w:hAnsi="OpenSymbol" w:cs="OpenSymbol"/>
    </w:rPr>
  </w:style>
  <w:style w:type="character" w:customStyle="1" w:styleId="WW8Num53z6">
    <w:name w:val="WW8Num53z6"/>
    <w:rsid w:val="00B73964"/>
    <w:rPr>
      <w:rFonts w:ascii="Symbol" w:hAnsi="Symbol" w:cs="OpenSymbol"/>
    </w:rPr>
  </w:style>
  <w:style w:type="character" w:customStyle="1" w:styleId="WW8Num55z0">
    <w:name w:val="WW8Num55z0"/>
    <w:rsid w:val="00B73964"/>
    <w:rPr>
      <w:rFonts w:ascii="Symbol" w:hAnsi="Symbol" w:cs="Symbol"/>
      <w:sz w:val="20"/>
    </w:rPr>
  </w:style>
  <w:style w:type="character" w:customStyle="1" w:styleId="WW8Num55z2">
    <w:name w:val="WW8Num55z2"/>
    <w:rsid w:val="00B73964"/>
    <w:rPr>
      <w:rFonts w:ascii="Wingdings" w:hAnsi="Wingdings" w:cs="Wingdings"/>
      <w:sz w:val="20"/>
    </w:rPr>
  </w:style>
  <w:style w:type="character" w:customStyle="1" w:styleId="WW8Num57z0">
    <w:name w:val="WW8Num57z0"/>
    <w:rsid w:val="00B73964"/>
    <w:rPr>
      <w:rFonts w:ascii="Wingdings" w:hAnsi="Wingdings" w:cs="OpenSymbol"/>
    </w:rPr>
  </w:style>
  <w:style w:type="character" w:customStyle="1" w:styleId="WW8Num64z1">
    <w:name w:val="WW8Num64z1"/>
    <w:rsid w:val="00B73964"/>
    <w:rPr>
      <w:b w:val="0"/>
    </w:rPr>
  </w:style>
  <w:style w:type="character" w:customStyle="1" w:styleId="WW8Num72z2">
    <w:name w:val="WW8Num72z2"/>
    <w:rsid w:val="00B73964"/>
    <w:rPr>
      <w:rFonts w:ascii="Wingdings" w:hAnsi="Wingdings" w:cs="Wingdings"/>
    </w:rPr>
  </w:style>
  <w:style w:type="character" w:customStyle="1" w:styleId="WW8Num72z3">
    <w:name w:val="WW8Num72z3"/>
    <w:rsid w:val="00B73964"/>
    <w:rPr>
      <w:rFonts w:ascii="Symbol" w:hAnsi="Symbol" w:cs="Symbol"/>
    </w:rPr>
  </w:style>
  <w:style w:type="character" w:customStyle="1" w:styleId="Domylnaczcionkaakapitu5">
    <w:name w:val="Domyślna czcionka akapitu5"/>
    <w:rsid w:val="00B73964"/>
  </w:style>
  <w:style w:type="character" w:customStyle="1" w:styleId="WW8Num19z0">
    <w:name w:val="WW8Num19z0"/>
    <w:rsid w:val="00B73964"/>
    <w:rPr>
      <w:rFonts w:ascii="Times New Roman" w:hAnsi="Times New Roman" w:cs="Times New Roman"/>
    </w:rPr>
  </w:style>
  <w:style w:type="character" w:customStyle="1" w:styleId="WW8Num20z1">
    <w:name w:val="WW8Num20z1"/>
    <w:rsid w:val="00B73964"/>
    <w:rPr>
      <w:rFonts w:ascii="Courier New" w:hAnsi="Courier New" w:cs="Courier New"/>
    </w:rPr>
  </w:style>
  <w:style w:type="character" w:customStyle="1" w:styleId="WW8Num24z1">
    <w:name w:val="WW8Num24z1"/>
    <w:rsid w:val="00B73964"/>
    <w:rPr>
      <w:b w:val="0"/>
    </w:rPr>
  </w:style>
  <w:style w:type="character" w:customStyle="1" w:styleId="WW8Num26z0">
    <w:name w:val="WW8Num26z0"/>
    <w:rsid w:val="00B73964"/>
    <w:rPr>
      <w:b w:val="0"/>
    </w:rPr>
  </w:style>
  <w:style w:type="character" w:customStyle="1" w:styleId="WW8Num51z1">
    <w:name w:val="WW8Num51z1"/>
    <w:rsid w:val="00B73964"/>
    <w:rPr>
      <w:rFonts w:ascii="OpenSymbol" w:hAnsi="OpenSymbol" w:cs="OpenSymbol"/>
    </w:rPr>
  </w:style>
  <w:style w:type="character" w:customStyle="1" w:styleId="WW8Num51z3">
    <w:name w:val="WW8Num51z3"/>
    <w:rsid w:val="00B73964"/>
    <w:rPr>
      <w:rFonts w:ascii="Symbol" w:hAnsi="Symbol" w:cs="OpenSymbol"/>
    </w:rPr>
  </w:style>
  <w:style w:type="character" w:customStyle="1" w:styleId="WW8Num52z6">
    <w:name w:val="WW8Num52z6"/>
    <w:rsid w:val="00B73964"/>
    <w:rPr>
      <w:rFonts w:ascii="Symbol" w:hAnsi="Symbol" w:cs="OpenSymbol"/>
    </w:rPr>
  </w:style>
  <w:style w:type="character" w:customStyle="1" w:styleId="WW8Num54z2">
    <w:name w:val="WW8Num54z2"/>
    <w:rsid w:val="00B73964"/>
    <w:rPr>
      <w:rFonts w:ascii="Wingdings" w:hAnsi="Wingdings" w:cs="Wingdings"/>
      <w:sz w:val="20"/>
    </w:rPr>
  </w:style>
  <w:style w:type="character" w:customStyle="1" w:styleId="Domylnaczcionkaakapitu4">
    <w:name w:val="Domyślna czcionka akapitu4"/>
    <w:rsid w:val="00B73964"/>
  </w:style>
  <w:style w:type="character" w:customStyle="1" w:styleId="WW-Absatz-Standardschriftart111">
    <w:name w:val="WW-Absatz-Standardschriftart111"/>
    <w:rsid w:val="00B73964"/>
  </w:style>
  <w:style w:type="character" w:customStyle="1" w:styleId="WW-Absatz-Standardschriftart1111">
    <w:name w:val="WW-Absatz-Standardschriftart1111"/>
    <w:rsid w:val="00B73964"/>
  </w:style>
  <w:style w:type="character" w:customStyle="1" w:styleId="Domylnaczcionkaakapitu3">
    <w:name w:val="Domyślna czcionka akapitu3"/>
    <w:rsid w:val="00B73964"/>
  </w:style>
  <w:style w:type="character" w:customStyle="1" w:styleId="Domylnaczcionkaakapitu2">
    <w:name w:val="Domyślna czcionka akapitu2"/>
    <w:rsid w:val="00B73964"/>
  </w:style>
  <w:style w:type="character" w:customStyle="1" w:styleId="WW8Num20z2">
    <w:name w:val="WW8Num20z2"/>
    <w:rsid w:val="00B73964"/>
    <w:rPr>
      <w:rFonts w:ascii="Wingdings" w:hAnsi="Wingdings" w:cs="Wingdings"/>
    </w:rPr>
  </w:style>
  <w:style w:type="character" w:customStyle="1" w:styleId="WW8Num20z3">
    <w:name w:val="WW8Num20z3"/>
    <w:rsid w:val="00B73964"/>
    <w:rPr>
      <w:rFonts w:ascii="Symbol" w:hAnsi="Symbol" w:cs="Symbol"/>
    </w:rPr>
  </w:style>
  <w:style w:type="character" w:customStyle="1" w:styleId="WW8Num26z1">
    <w:name w:val="WW8Num26z1"/>
    <w:rsid w:val="00B73964"/>
    <w:rPr>
      <w:b w:val="0"/>
    </w:rPr>
  </w:style>
  <w:style w:type="character" w:customStyle="1" w:styleId="WW8Num45z2">
    <w:name w:val="WW8Num45z2"/>
    <w:rsid w:val="00B73964"/>
    <w:rPr>
      <w:rFonts w:ascii="Wingdings" w:hAnsi="Wingdings" w:cs="Wingdings"/>
    </w:rPr>
  </w:style>
  <w:style w:type="character" w:customStyle="1" w:styleId="WW8Num45z3">
    <w:name w:val="WW8Num45z3"/>
    <w:rsid w:val="00B73964"/>
    <w:rPr>
      <w:rFonts w:ascii="Symbol" w:hAnsi="Symbol" w:cs="Symbol"/>
    </w:rPr>
  </w:style>
  <w:style w:type="character" w:customStyle="1" w:styleId="WW8Num47z2">
    <w:name w:val="WW8Num47z2"/>
    <w:rsid w:val="00B73964"/>
    <w:rPr>
      <w:rFonts w:ascii="Wingdings" w:hAnsi="Wingdings" w:cs="Wingdings"/>
    </w:rPr>
  </w:style>
  <w:style w:type="character" w:customStyle="1" w:styleId="WW8Num51z0">
    <w:name w:val="WW8Num51z0"/>
    <w:rsid w:val="00B73964"/>
    <w:rPr>
      <w:rFonts w:cs="Times New Roman"/>
    </w:rPr>
  </w:style>
  <w:style w:type="character" w:customStyle="1" w:styleId="Domylnaczcionkaakapitu1">
    <w:name w:val="Domyślna czcionka akapitu1"/>
    <w:rsid w:val="00B73964"/>
  </w:style>
  <w:style w:type="character" w:customStyle="1" w:styleId="ZwykytekstZnak">
    <w:name w:val="Zwykły tekst Znak"/>
    <w:rsid w:val="00B73964"/>
    <w:rPr>
      <w:rFonts w:ascii="Consolas" w:eastAsia="Calibri" w:hAnsi="Consolas" w:cs="Times New Roman"/>
      <w:sz w:val="21"/>
      <w:szCs w:val="21"/>
    </w:rPr>
  </w:style>
  <w:style w:type="character" w:customStyle="1" w:styleId="Nagwek1Znak">
    <w:name w:val="Nagłówek 1 Znak"/>
    <w:rsid w:val="00B73964"/>
    <w:rPr>
      <w:rFonts w:ascii="Arial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B73964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rsid w:val="00B73964"/>
    <w:rPr>
      <w:b/>
      <w:bCs/>
      <w:sz w:val="28"/>
    </w:rPr>
  </w:style>
  <w:style w:type="character" w:customStyle="1" w:styleId="TekstpodstawowywcityZnak">
    <w:name w:val="Tekst podstawowy wcięty Znak"/>
    <w:rsid w:val="00B73964"/>
    <w:rPr>
      <w:sz w:val="28"/>
    </w:rPr>
  </w:style>
  <w:style w:type="character" w:customStyle="1" w:styleId="TekstpodstawowyZnak">
    <w:name w:val="Tekst podstawowy Znak"/>
    <w:rsid w:val="00B73964"/>
    <w:rPr>
      <w:i/>
      <w:iCs/>
      <w:sz w:val="28"/>
    </w:rPr>
  </w:style>
  <w:style w:type="character" w:styleId="Hipercze">
    <w:name w:val="Hyperlink"/>
    <w:rsid w:val="00B73964"/>
    <w:rPr>
      <w:color w:val="0000FF"/>
      <w:u w:val="single"/>
    </w:rPr>
  </w:style>
  <w:style w:type="character" w:customStyle="1" w:styleId="Tekstpodstawowy3Znak">
    <w:name w:val="Tekst podstawowy 3 Znak"/>
    <w:rsid w:val="00B73964"/>
    <w:rPr>
      <w:sz w:val="16"/>
      <w:szCs w:val="16"/>
    </w:rPr>
  </w:style>
  <w:style w:type="character" w:customStyle="1" w:styleId="TytuZnak">
    <w:name w:val="Tytuł Znak"/>
    <w:rsid w:val="00B73964"/>
    <w:rPr>
      <w:b/>
      <w:sz w:val="28"/>
    </w:rPr>
  </w:style>
  <w:style w:type="character" w:customStyle="1" w:styleId="Tekstpodstawowywcity3Znak">
    <w:name w:val="Tekst podstawowy wcięty 3 Znak"/>
    <w:rsid w:val="00B73964"/>
    <w:rPr>
      <w:sz w:val="16"/>
      <w:szCs w:val="16"/>
    </w:rPr>
  </w:style>
  <w:style w:type="character" w:customStyle="1" w:styleId="Tekstpodstawowy2Znak">
    <w:name w:val="Tekst podstawowy 2 Znak"/>
    <w:rsid w:val="00B73964"/>
    <w:rPr>
      <w:sz w:val="24"/>
      <w:szCs w:val="24"/>
    </w:rPr>
  </w:style>
  <w:style w:type="character" w:customStyle="1" w:styleId="Nagwek6Znak">
    <w:name w:val="Nagłówek 6 Znak"/>
    <w:rsid w:val="00B7396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rsid w:val="00B73964"/>
    <w:rPr>
      <w:rFonts w:ascii="Calibri" w:eastAsia="Times New Roman" w:hAnsi="Calibri" w:cs="Times New Roman"/>
      <w:sz w:val="24"/>
      <w:szCs w:val="24"/>
    </w:rPr>
  </w:style>
  <w:style w:type="character" w:customStyle="1" w:styleId="Nagwek3Znak">
    <w:name w:val="Nagłówek 3 Znak"/>
    <w:rsid w:val="00B7396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Odwoaniedokomentarza1">
    <w:name w:val="Odwołanie do komentarza1"/>
    <w:rsid w:val="00B73964"/>
    <w:rPr>
      <w:sz w:val="16"/>
      <w:szCs w:val="16"/>
    </w:rPr>
  </w:style>
  <w:style w:type="character" w:customStyle="1" w:styleId="Tekstpodstawowywcity2Znak">
    <w:name w:val="Tekst podstawowy wcięty 2 Znak"/>
    <w:rsid w:val="00B73964"/>
    <w:rPr>
      <w:sz w:val="24"/>
      <w:szCs w:val="24"/>
    </w:rPr>
  </w:style>
  <w:style w:type="character" w:customStyle="1" w:styleId="NagwekZnak">
    <w:name w:val="Nagłówek Znak"/>
    <w:rsid w:val="00B73964"/>
    <w:rPr>
      <w:sz w:val="24"/>
      <w:szCs w:val="24"/>
    </w:rPr>
  </w:style>
  <w:style w:type="character" w:customStyle="1" w:styleId="TekstprzypisukocowegoZnak">
    <w:name w:val="Tekst przypisu końcowego Znak"/>
    <w:basedOn w:val="Domylnaczcionkaakapitu1"/>
    <w:rsid w:val="00B73964"/>
  </w:style>
  <w:style w:type="character" w:customStyle="1" w:styleId="Znakiprzypiswkocowych">
    <w:name w:val="Znaki przypisów końcowych"/>
    <w:rsid w:val="00B73964"/>
    <w:rPr>
      <w:vertAlign w:val="superscript"/>
    </w:rPr>
  </w:style>
  <w:style w:type="character" w:customStyle="1" w:styleId="Symbolewypunktowania">
    <w:name w:val="Symbole wypunktowania"/>
    <w:rsid w:val="00B7396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B73964"/>
  </w:style>
  <w:style w:type="character" w:customStyle="1" w:styleId="StopkaZnak">
    <w:name w:val="Stopka Znak"/>
    <w:rsid w:val="00B73964"/>
    <w:rPr>
      <w:sz w:val="24"/>
      <w:szCs w:val="24"/>
    </w:rPr>
  </w:style>
  <w:style w:type="paragraph" w:customStyle="1" w:styleId="Nagwek11">
    <w:name w:val="Nagłówek11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73964"/>
    <w:rPr>
      <w:i/>
      <w:iCs/>
      <w:sz w:val="28"/>
      <w:szCs w:val="20"/>
    </w:rPr>
  </w:style>
  <w:style w:type="paragraph" w:styleId="Lista">
    <w:name w:val="List"/>
    <w:basedOn w:val="Tekstpodstawowy"/>
    <w:rsid w:val="00B73964"/>
    <w:rPr>
      <w:rFonts w:cs="Tahoma"/>
    </w:rPr>
  </w:style>
  <w:style w:type="paragraph" w:customStyle="1" w:styleId="Podpis11">
    <w:name w:val="Podpis11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73964"/>
    <w:pPr>
      <w:suppressLineNumbers/>
    </w:pPr>
    <w:rPr>
      <w:rFonts w:cs="Tahoma"/>
    </w:rPr>
  </w:style>
  <w:style w:type="paragraph" w:customStyle="1" w:styleId="Nagwek60">
    <w:name w:val="Nagłówek6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0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Nagwek90">
    <w:name w:val="Nagłówek9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9">
    <w:name w:val="Podpis9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80">
    <w:name w:val="Nagłówek8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8">
    <w:name w:val="Podpis8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Podpis6">
    <w:name w:val="Podpis6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rsid w:val="00B73964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uiPriority w:val="99"/>
    <w:rsid w:val="00B73964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B73964"/>
    <w:rPr>
      <w:rFonts w:ascii="Consolas" w:eastAsia="Calibri" w:hAnsi="Consolas"/>
      <w:sz w:val="21"/>
      <w:szCs w:val="21"/>
    </w:rPr>
  </w:style>
  <w:style w:type="paragraph" w:styleId="Tekstpodstawowywcity">
    <w:name w:val="Body Text Indent"/>
    <w:basedOn w:val="Normalny"/>
    <w:rsid w:val="00B73964"/>
    <w:pPr>
      <w:ind w:left="360"/>
    </w:pPr>
    <w:rPr>
      <w:sz w:val="28"/>
      <w:szCs w:val="20"/>
    </w:rPr>
  </w:style>
  <w:style w:type="paragraph" w:customStyle="1" w:styleId="Tekstpodstawowy31">
    <w:name w:val="Tekst podstawowy 31"/>
    <w:basedOn w:val="Normalny"/>
    <w:rsid w:val="00B73964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B73964"/>
    <w:pPr>
      <w:jc w:val="center"/>
    </w:pPr>
    <w:rPr>
      <w:b/>
      <w:sz w:val="28"/>
      <w:szCs w:val="20"/>
    </w:rPr>
  </w:style>
  <w:style w:type="paragraph" w:styleId="Podtytu">
    <w:name w:val="Subtitle"/>
    <w:basedOn w:val="Nagwek12"/>
    <w:next w:val="Tekstpodstawowy"/>
    <w:qFormat/>
    <w:rsid w:val="00B73964"/>
    <w:pPr>
      <w:jc w:val="center"/>
    </w:pPr>
    <w:rPr>
      <w:i/>
      <w:iCs/>
    </w:rPr>
  </w:style>
  <w:style w:type="paragraph" w:customStyle="1" w:styleId="pkt">
    <w:name w:val="pkt"/>
    <w:basedOn w:val="Normalny"/>
    <w:rsid w:val="00B73964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B73964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B7396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B73964"/>
    <w:pPr>
      <w:spacing w:after="120"/>
      <w:ind w:left="283"/>
    </w:pPr>
    <w:rPr>
      <w:sz w:val="16"/>
      <w:szCs w:val="16"/>
    </w:rPr>
  </w:style>
  <w:style w:type="paragraph" w:customStyle="1" w:styleId="Paragraf">
    <w:name w:val="Paragraf"/>
    <w:basedOn w:val="Normalny"/>
    <w:rsid w:val="00B73964"/>
    <w:pPr>
      <w:jc w:val="center"/>
    </w:pPr>
    <w:rPr>
      <w:rFonts w:ascii="Verdana" w:hAnsi="Verdana" w:cs="Verdana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B73964"/>
    <w:pPr>
      <w:spacing w:after="120" w:line="480" w:lineRule="auto"/>
    </w:pPr>
  </w:style>
  <w:style w:type="paragraph" w:customStyle="1" w:styleId="Poziom1">
    <w:name w:val="Poziom 1"/>
    <w:basedOn w:val="Normalny"/>
    <w:rsid w:val="00B73964"/>
    <w:pPr>
      <w:tabs>
        <w:tab w:val="left" w:pos="720"/>
      </w:tabs>
      <w:ind w:left="720" w:hanging="360"/>
      <w:jc w:val="both"/>
    </w:pPr>
    <w:rPr>
      <w:rFonts w:ascii="Verdana" w:hAnsi="Verdana" w:cs="Verdana"/>
      <w:bCs/>
      <w:sz w:val="20"/>
      <w:szCs w:val="20"/>
    </w:rPr>
  </w:style>
  <w:style w:type="paragraph" w:styleId="Akapitzlist">
    <w:name w:val="List Paragraph"/>
    <w:basedOn w:val="Normalny"/>
    <w:qFormat/>
    <w:rsid w:val="00B73964"/>
    <w:pPr>
      <w:ind w:left="708"/>
    </w:pPr>
  </w:style>
  <w:style w:type="paragraph" w:customStyle="1" w:styleId="ProPublico1">
    <w:name w:val="ProPublico1"/>
    <w:basedOn w:val="Normalny"/>
    <w:rsid w:val="00B73964"/>
    <w:pPr>
      <w:spacing w:line="360" w:lineRule="auto"/>
      <w:jc w:val="both"/>
    </w:pPr>
    <w:rPr>
      <w:rFonts w:ascii="Arial" w:hAnsi="Arial" w:cs="Arial"/>
      <w:b/>
      <w:sz w:val="22"/>
      <w:szCs w:val="20"/>
    </w:rPr>
  </w:style>
  <w:style w:type="paragraph" w:customStyle="1" w:styleId="Tekstpodstawowy22">
    <w:name w:val="Tekst podstawowy 22"/>
    <w:basedOn w:val="Normalny"/>
    <w:rsid w:val="00B73964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komentarza1">
    <w:name w:val="Tekst komentarza1"/>
    <w:basedOn w:val="Normalny"/>
    <w:rsid w:val="00B73964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73964"/>
    <w:rPr>
      <w:b/>
      <w:bCs/>
    </w:rPr>
  </w:style>
  <w:style w:type="paragraph" w:styleId="Tekstdymka">
    <w:name w:val="Balloon Text"/>
    <w:basedOn w:val="Normalny"/>
    <w:rsid w:val="00B73964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B73964"/>
    <w:pPr>
      <w:widowControl w:val="0"/>
      <w:spacing w:before="240"/>
      <w:jc w:val="both"/>
    </w:pPr>
    <w:rPr>
      <w:rFonts w:ascii="Arial" w:hAnsi="Arial" w:cs="Arial"/>
      <w:szCs w:val="20"/>
    </w:rPr>
  </w:style>
  <w:style w:type="paragraph" w:customStyle="1" w:styleId="Tekstpodstawowywcity21">
    <w:name w:val="Tekst podstawowy wcięty 21"/>
    <w:basedOn w:val="Normalny"/>
    <w:rsid w:val="00B73964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B73964"/>
    <w:rPr>
      <w:sz w:val="20"/>
      <w:szCs w:val="20"/>
    </w:rPr>
  </w:style>
  <w:style w:type="paragraph" w:customStyle="1" w:styleId="Zawartotabeli">
    <w:name w:val="Zawartość tabeli"/>
    <w:basedOn w:val="Normalny"/>
    <w:rsid w:val="00B73964"/>
    <w:pPr>
      <w:suppressLineNumbers/>
    </w:pPr>
  </w:style>
  <w:style w:type="paragraph" w:customStyle="1" w:styleId="Nagwektabeli">
    <w:name w:val="Nagłówek tabeli"/>
    <w:basedOn w:val="Zawartotabeli"/>
    <w:rsid w:val="00B73964"/>
    <w:pPr>
      <w:jc w:val="center"/>
    </w:pPr>
    <w:rPr>
      <w:b/>
      <w:bCs/>
    </w:rPr>
  </w:style>
  <w:style w:type="paragraph" w:customStyle="1" w:styleId="listapunktowana">
    <w:name w:val="lista punktowana"/>
    <w:basedOn w:val="Normalny"/>
    <w:rsid w:val="00B73964"/>
    <w:pPr>
      <w:spacing w:after="240" w:line="288" w:lineRule="auto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Nagwek100">
    <w:name w:val="Nagłówek 10"/>
    <w:basedOn w:val="Nagwek60"/>
    <w:next w:val="Tekstpodstawowy"/>
    <w:rsid w:val="00B73964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StylWyjustowany">
    <w:name w:val="Styl Wyjustowany"/>
    <w:basedOn w:val="Normalny"/>
    <w:rsid w:val="00B73964"/>
    <w:pPr>
      <w:suppressAutoHyphens w:val="0"/>
      <w:jc w:val="both"/>
    </w:pPr>
  </w:style>
  <w:style w:type="paragraph" w:customStyle="1" w:styleId="Zawartoramki">
    <w:name w:val="Zawartość ramki"/>
    <w:basedOn w:val="Tekstpodstawowy"/>
    <w:rsid w:val="00B73964"/>
  </w:style>
  <w:style w:type="table" w:customStyle="1" w:styleId="Siatkatabeli">
    <w:name w:val="Siatka tabeli"/>
    <w:basedOn w:val="Standardowy"/>
    <w:uiPriority w:val="39"/>
    <w:rsid w:val="0085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7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732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FD1732"/>
    <w:rPr>
      <w:vertAlign w:val="superscript"/>
    </w:rPr>
  </w:style>
  <w:style w:type="character" w:customStyle="1" w:styleId="NagwekZnak1">
    <w:name w:val="Nagłówek Znak1"/>
    <w:link w:val="Nagwek"/>
    <w:rsid w:val="00B678D7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4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0E569-A94F-43B2-A3D2-7BD52FE8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1290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Specjalistyczny MSWiA w Złocieńcu</vt:lpstr>
    </vt:vector>
  </TitlesOfParts>
  <Company/>
  <LinksUpToDate>false</LinksUpToDate>
  <CharactersWithSpaces>9017</CharactersWithSpaces>
  <SharedDoc>false</SharedDoc>
  <HLinks>
    <vt:vector size="6" baseType="variant">
      <vt:variant>
        <vt:i4>6291516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Specjalistyczny MSWiA w Złocieńcu</dc:title>
  <dc:creator>Jakub Gąsiorowski</dc:creator>
  <cp:lastModifiedBy>DAG</cp:lastModifiedBy>
  <cp:revision>40</cp:revision>
  <cp:lastPrinted>2024-09-04T11:46:00Z</cp:lastPrinted>
  <dcterms:created xsi:type="dcterms:W3CDTF">2024-09-03T09:22:00Z</dcterms:created>
  <dcterms:modified xsi:type="dcterms:W3CDTF">2024-09-04T11:46:00Z</dcterms:modified>
</cp:coreProperties>
</file>