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5000"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9"/>
        <w:gridCol w:w="5305"/>
      </w:tblGrid>
      <w:tr w:rsidR="00D6454C" w:rsidRPr="00A27DF9" w14:paraId="480CF790" w14:textId="77777777" w:rsidTr="00975FF4">
        <w:tc>
          <w:tcPr>
            <w:tcW w:w="2492" w:type="pct"/>
          </w:tcPr>
          <w:p w14:paraId="5034D29A" w14:textId="77777777" w:rsidR="00D6454C" w:rsidRPr="00217BCD" w:rsidRDefault="00D6454C" w:rsidP="00217BCD">
            <w:pPr>
              <w:ind w:left="6663" w:hanging="6663"/>
              <w:jc w:val="right"/>
              <w:rPr>
                <w:rFonts w:ascii="Arial Narrow" w:hAnsi="Arial Narrow"/>
                <w:b/>
                <w:sz w:val="18"/>
                <w:szCs w:val="18"/>
              </w:rPr>
            </w:pPr>
            <w:bookmarkStart w:id="0" w:name="_Hlk129869724"/>
            <w:r w:rsidRPr="00217BCD">
              <w:rPr>
                <w:rFonts w:ascii="Arial Narrow" w:hAnsi="Arial Narrow"/>
                <w:b/>
                <w:sz w:val="18"/>
                <w:szCs w:val="18"/>
              </w:rPr>
              <w:t xml:space="preserve">Schedule No. 2 to </w:t>
            </w:r>
            <w:proofErr w:type="spellStart"/>
            <w:r w:rsidRPr="00217BCD">
              <w:rPr>
                <w:rFonts w:ascii="Arial Narrow" w:hAnsi="Arial Narrow"/>
                <w:b/>
                <w:sz w:val="18"/>
                <w:szCs w:val="18"/>
              </w:rPr>
              <w:t>ToR</w:t>
            </w:r>
            <w:proofErr w:type="spellEnd"/>
          </w:p>
          <w:p w14:paraId="15803444" w14:textId="77777777" w:rsidR="00D6454C" w:rsidRPr="00217BCD" w:rsidRDefault="00D6454C" w:rsidP="00217BCD">
            <w:pPr>
              <w:jc w:val="center"/>
              <w:rPr>
                <w:rFonts w:ascii="Arial Narrow" w:hAnsi="Arial Narrow"/>
                <w:b/>
                <w:sz w:val="18"/>
                <w:szCs w:val="18"/>
                <w:lang w:eastAsia="pl-PL"/>
              </w:rPr>
            </w:pPr>
          </w:p>
          <w:p w14:paraId="7261D1C4" w14:textId="77777777" w:rsidR="00D6454C" w:rsidRPr="00217BCD" w:rsidRDefault="00D6454C" w:rsidP="00217BCD">
            <w:pPr>
              <w:jc w:val="center"/>
              <w:rPr>
                <w:rFonts w:ascii="Arial Narrow" w:hAnsi="Arial Narrow"/>
                <w:b/>
                <w:sz w:val="18"/>
                <w:szCs w:val="18"/>
              </w:rPr>
            </w:pPr>
            <w:r w:rsidRPr="00217BCD">
              <w:rPr>
                <w:rFonts w:ascii="Arial Narrow" w:hAnsi="Arial Narrow"/>
                <w:b/>
                <w:sz w:val="18"/>
                <w:szCs w:val="18"/>
              </w:rPr>
              <w:t>BID FORM</w:t>
            </w:r>
          </w:p>
          <w:p w14:paraId="2DB94DD5" w14:textId="77777777" w:rsidR="00D6454C" w:rsidRPr="00217BCD" w:rsidRDefault="00D6454C" w:rsidP="00217BCD">
            <w:pPr>
              <w:jc w:val="center"/>
              <w:rPr>
                <w:rFonts w:ascii="Arial Narrow" w:hAnsi="Arial Narrow"/>
                <w:b/>
                <w:sz w:val="18"/>
                <w:szCs w:val="18"/>
                <w:lang w:eastAsia="pl-PL"/>
              </w:rPr>
            </w:pPr>
          </w:p>
          <w:p w14:paraId="38EBA126"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Registered Company Name:</w:t>
            </w:r>
            <w:r w:rsidRPr="00217BCD">
              <w:rPr>
                <w:rFonts w:ascii="Arial Narrow" w:hAnsi="Arial Narrow"/>
                <w:sz w:val="18"/>
                <w:szCs w:val="18"/>
              </w:rPr>
              <w:tab/>
              <w:t xml:space="preserve"> ...........................................................................................</w:t>
            </w:r>
          </w:p>
          <w:p w14:paraId="4291EE32"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Address:</w:t>
            </w:r>
            <w:r w:rsidRPr="00217BCD">
              <w:rPr>
                <w:rFonts w:ascii="Arial Narrow" w:hAnsi="Arial Narrow"/>
                <w:sz w:val="18"/>
                <w:szCs w:val="18"/>
              </w:rPr>
              <w:tab/>
              <w:t xml:space="preserve"> ...........................................................................................     </w:t>
            </w:r>
          </w:p>
          <w:p w14:paraId="736BC143"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E-mail:</w:t>
            </w:r>
            <w:r w:rsidRPr="00217BCD">
              <w:rPr>
                <w:rFonts w:ascii="Arial Narrow" w:hAnsi="Arial Narrow"/>
                <w:sz w:val="18"/>
                <w:szCs w:val="18"/>
              </w:rPr>
              <w:tab/>
              <w:t xml:space="preserve">                                                    ..........................................................................................</w:t>
            </w:r>
          </w:p>
          <w:p w14:paraId="07E22406"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Phone#                                               .........................................................................................</w:t>
            </w:r>
          </w:p>
          <w:p w14:paraId="098CB740"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Place and business registration #:  ..................................................................................</w:t>
            </w:r>
          </w:p>
          <w:p w14:paraId="765EC72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TAX ID:                                                                ....................................................................................</w:t>
            </w:r>
          </w:p>
          <w:p w14:paraId="2D0ADFC9"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REGON (company statistical number in Poland):                                                     ........................................................................................</w:t>
            </w:r>
          </w:p>
          <w:p w14:paraId="1537F9EA"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Contractor's Bank Account No:    ..........................................................................................</w:t>
            </w:r>
          </w:p>
          <w:p w14:paraId="1F7B3BF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Name of Contractor's point of contact, Phone#: ...............................................................</w:t>
            </w:r>
          </w:p>
          <w:p w14:paraId="55B7F773" w14:textId="77777777" w:rsidR="00D6454C" w:rsidRPr="00217BCD" w:rsidRDefault="00D6454C" w:rsidP="00217BCD">
            <w:pPr>
              <w:jc w:val="both"/>
              <w:rPr>
                <w:rFonts w:ascii="Arial Narrow" w:hAnsi="Arial Narrow"/>
                <w:b/>
                <w:sz w:val="18"/>
                <w:szCs w:val="18"/>
                <w:lang w:eastAsia="pl-PL"/>
              </w:rPr>
            </w:pPr>
          </w:p>
          <w:p w14:paraId="0D9CE1A1" w14:textId="77777777" w:rsidR="00D6454C" w:rsidRPr="00217BCD" w:rsidRDefault="00D6454C" w:rsidP="00217BCD">
            <w:pPr>
              <w:jc w:val="both"/>
              <w:rPr>
                <w:rFonts w:ascii="Arial Narrow" w:hAnsi="Arial Narrow"/>
                <w:b/>
                <w:sz w:val="18"/>
                <w:szCs w:val="18"/>
                <w:lang w:eastAsia="pl-PL"/>
              </w:rPr>
            </w:pPr>
          </w:p>
          <w:p w14:paraId="6115234D" w14:textId="77777777" w:rsidR="00DC3830" w:rsidRPr="00A27DF9" w:rsidRDefault="00D6454C" w:rsidP="00DC3830">
            <w:pPr>
              <w:ind w:left="457" w:hanging="457"/>
              <w:jc w:val="both"/>
              <w:rPr>
                <w:rFonts w:ascii="Arial Narrow" w:hAnsi="Arial Narrow"/>
                <w:b/>
                <w:sz w:val="18"/>
                <w:szCs w:val="18"/>
              </w:rPr>
            </w:pPr>
            <w:r w:rsidRPr="00A27DF9">
              <w:rPr>
                <w:rFonts w:ascii="Arial Narrow" w:hAnsi="Arial Narrow"/>
                <w:b/>
                <w:sz w:val="18"/>
                <w:szCs w:val="18"/>
              </w:rPr>
              <w:t xml:space="preserve">TO: </w:t>
            </w:r>
            <w:r w:rsidRPr="00A27DF9">
              <w:rPr>
                <w:rFonts w:ascii="Arial Narrow" w:hAnsi="Arial Narrow"/>
                <w:b/>
                <w:sz w:val="18"/>
                <w:szCs w:val="18"/>
              </w:rPr>
              <w:tab/>
            </w:r>
            <w:r w:rsidR="00DC3830" w:rsidRPr="00A27DF9">
              <w:rPr>
                <w:rFonts w:ascii="Arial Narrow" w:hAnsi="Arial Narrow"/>
                <w:b/>
                <w:sz w:val="18"/>
                <w:szCs w:val="18"/>
              </w:rPr>
              <w:t>Poznan University of Medical Sciences</w:t>
            </w:r>
          </w:p>
          <w:p w14:paraId="504AE41C" w14:textId="1492DC2B" w:rsidR="00D6454C" w:rsidRPr="00217BCD" w:rsidRDefault="00D6454C" w:rsidP="00DC3830">
            <w:pPr>
              <w:ind w:left="457"/>
              <w:jc w:val="both"/>
              <w:rPr>
                <w:rFonts w:ascii="Arial Narrow" w:hAnsi="Arial Narrow"/>
                <w:b/>
                <w:sz w:val="18"/>
                <w:szCs w:val="18"/>
                <w:lang w:val="pl-PL"/>
              </w:rPr>
            </w:pPr>
            <w:r w:rsidRPr="00217BCD">
              <w:rPr>
                <w:rFonts w:ascii="Arial Narrow" w:hAnsi="Arial Narrow"/>
                <w:b/>
                <w:sz w:val="18"/>
                <w:szCs w:val="18"/>
                <w:lang w:val="pl-PL"/>
              </w:rPr>
              <w:t>ul. Fredry 10, 61-701 POZNAŃ</w:t>
            </w:r>
          </w:p>
          <w:p w14:paraId="641DDCB6" w14:textId="77777777" w:rsidR="00D6454C" w:rsidRPr="00217BCD" w:rsidRDefault="00D6454C" w:rsidP="00217BCD">
            <w:pPr>
              <w:ind w:hanging="142"/>
              <w:jc w:val="both"/>
              <w:rPr>
                <w:rFonts w:ascii="Arial Narrow" w:hAnsi="Arial Narrow"/>
                <w:b/>
                <w:sz w:val="18"/>
                <w:szCs w:val="18"/>
                <w:lang w:val="pl-PL"/>
              </w:rPr>
            </w:pPr>
            <w:r w:rsidRPr="00217BCD">
              <w:rPr>
                <w:rFonts w:ascii="Arial Narrow" w:hAnsi="Arial Narrow"/>
                <w:b/>
                <w:sz w:val="18"/>
                <w:szCs w:val="18"/>
                <w:lang w:val="pl-PL"/>
              </w:rPr>
              <w:tab/>
            </w:r>
            <w:r w:rsidRPr="00217BCD">
              <w:rPr>
                <w:rFonts w:ascii="Arial Narrow" w:hAnsi="Arial Narrow"/>
                <w:b/>
                <w:sz w:val="18"/>
                <w:szCs w:val="18"/>
                <w:lang w:val="pl-PL"/>
              </w:rPr>
              <w:tab/>
              <w:t xml:space="preserve">e-mail: </w:t>
            </w:r>
            <w:hyperlink r:id="rId8" w:history="1">
              <w:r w:rsidRPr="00217BCD">
                <w:rPr>
                  <w:rFonts w:ascii="Arial Narrow" w:hAnsi="Arial Narrow"/>
                  <w:b/>
                  <w:color w:val="0563C1" w:themeColor="hyperlink"/>
                  <w:sz w:val="18"/>
                  <w:szCs w:val="18"/>
                  <w:u w:val="single"/>
                  <w:lang w:val="pl-PL"/>
                </w:rPr>
                <w:t>dzp@ump.edu.pl</w:t>
              </w:r>
            </w:hyperlink>
            <w:r w:rsidRPr="00217BCD">
              <w:rPr>
                <w:sz w:val="18"/>
                <w:szCs w:val="18"/>
                <w:lang w:val="pl-PL"/>
              </w:rPr>
              <w:t>.</w:t>
            </w:r>
          </w:p>
          <w:p w14:paraId="68A92A73" w14:textId="77777777" w:rsidR="00D6454C" w:rsidRPr="00217BCD" w:rsidRDefault="00D6454C" w:rsidP="00217BCD">
            <w:pPr>
              <w:ind w:hanging="142"/>
              <w:jc w:val="both"/>
              <w:rPr>
                <w:rFonts w:ascii="Arial Narrow" w:hAnsi="Arial Narrow"/>
                <w:b/>
                <w:sz w:val="18"/>
                <w:szCs w:val="18"/>
                <w:lang w:val="pl-PL" w:eastAsia="pl-PL"/>
              </w:rPr>
            </w:pPr>
          </w:p>
          <w:p w14:paraId="3CCE730A" w14:textId="6FC805C6" w:rsidR="00D6454C" w:rsidRPr="00217BCD" w:rsidRDefault="00D6454C" w:rsidP="00217BCD">
            <w:pPr>
              <w:jc w:val="both"/>
              <w:rPr>
                <w:rFonts w:ascii="Arial Narrow" w:hAnsi="Arial Narrow"/>
                <w:sz w:val="18"/>
                <w:szCs w:val="18"/>
              </w:rPr>
            </w:pPr>
            <w:r w:rsidRPr="00217BCD">
              <w:rPr>
                <w:rFonts w:ascii="Arial Narrow" w:hAnsi="Arial Narrow"/>
                <w:sz w:val="18"/>
                <w:szCs w:val="18"/>
              </w:rPr>
              <w:t xml:space="preserve">Responding to the announcement of the public contract for </w:t>
            </w:r>
            <w:r w:rsidRPr="00217BCD">
              <w:rPr>
                <w:rFonts w:ascii="Arial Narrow" w:hAnsi="Arial Narrow"/>
                <w:b/>
                <w:sz w:val="18"/>
                <w:szCs w:val="18"/>
              </w:rPr>
              <w:t xml:space="preserve">"Provision of recruitment services to the Buyer for candidates from the territory of </w:t>
            </w:r>
            <w:r w:rsidR="00A27DF9">
              <w:rPr>
                <w:rFonts w:ascii="Arial Narrow" w:hAnsi="Arial Narrow"/>
                <w:b/>
                <w:sz w:val="18"/>
                <w:szCs w:val="18"/>
              </w:rPr>
              <w:t xml:space="preserve">UAE </w:t>
            </w:r>
            <w:r w:rsidRPr="00217BCD">
              <w:rPr>
                <w:rFonts w:ascii="Arial Narrow" w:hAnsi="Arial Narrow"/>
                <w:b/>
                <w:sz w:val="18"/>
                <w:szCs w:val="18"/>
              </w:rPr>
              <w:t xml:space="preserve">to study medicine at the Karol </w:t>
            </w:r>
            <w:proofErr w:type="spellStart"/>
            <w:r w:rsidRPr="00217BCD">
              <w:rPr>
                <w:rFonts w:ascii="Arial Narrow" w:hAnsi="Arial Narrow"/>
                <w:b/>
                <w:sz w:val="18"/>
                <w:szCs w:val="18"/>
              </w:rPr>
              <w:t>Marcinkowski</w:t>
            </w:r>
            <w:proofErr w:type="spellEnd"/>
            <w:r w:rsidRPr="00217BCD">
              <w:rPr>
                <w:rFonts w:ascii="Arial Narrow" w:hAnsi="Arial Narrow"/>
                <w:b/>
                <w:sz w:val="18"/>
                <w:szCs w:val="18"/>
              </w:rPr>
              <w:t xml:space="preserve"> Medical University in Poznan conducted in English in the fields of medicine and medicine and dentistry" (PN-</w:t>
            </w:r>
            <w:r w:rsidR="00A27DF9">
              <w:rPr>
                <w:rFonts w:ascii="Arial Narrow" w:hAnsi="Arial Narrow"/>
                <w:b/>
                <w:sz w:val="18"/>
                <w:szCs w:val="18"/>
              </w:rPr>
              <w:t>41</w:t>
            </w:r>
            <w:r w:rsidRPr="00217BCD">
              <w:rPr>
                <w:rFonts w:ascii="Arial Narrow" w:hAnsi="Arial Narrow"/>
                <w:b/>
                <w:sz w:val="18"/>
                <w:szCs w:val="18"/>
              </w:rPr>
              <w:t xml:space="preserve">/24) </w:t>
            </w:r>
            <w:proofErr w:type="spellStart"/>
            <w:r w:rsidRPr="00217BCD">
              <w:rPr>
                <w:rFonts w:ascii="Arial Narrow" w:hAnsi="Arial Narrow"/>
                <w:sz w:val="18"/>
                <w:szCs w:val="18"/>
              </w:rPr>
              <w:t>proceded</w:t>
            </w:r>
            <w:proofErr w:type="spellEnd"/>
            <w:r w:rsidRPr="00217BCD">
              <w:rPr>
                <w:rFonts w:ascii="Arial Narrow" w:hAnsi="Arial Narrow"/>
                <w:sz w:val="18"/>
                <w:szCs w:val="18"/>
              </w:rPr>
              <w:t xml:space="preserve"> by open tender to execute a framework agreement, we accept the subject of the contract in accordance with the </w:t>
            </w:r>
            <w:proofErr w:type="spellStart"/>
            <w:r w:rsidRPr="00217BCD">
              <w:rPr>
                <w:rFonts w:ascii="Arial Narrow" w:hAnsi="Arial Narrow"/>
                <w:sz w:val="18"/>
                <w:szCs w:val="18"/>
              </w:rPr>
              <w:t>ToR</w:t>
            </w:r>
            <w:proofErr w:type="spellEnd"/>
            <w:r w:rsidRPr="00217BCD">
              <w:rPr>
                <w:rFonts w:ascii="Arial Narrow" w:hAnsi="Arial Narrow"/>
                <w:sz w:val="18"/>
                <w:szCs w:val="18"/>
              </w:rPr>
              <w:t>.</w:t>
            </w:r>
          </w:p>
          <w:p w14:paraId="57202ABC" w14:textId="505D5BF2" w:rsidR="00D6454C" w:rsidRDefault="00D6454C" w:rsidP="00217BCD">
            <w:pPr>
              <w:ind w:hanging="142"/>
              <w:jc w:val="both"/>
              <w:rPr>
                <w:rFonts w:ascii="Arial Narrow" w:hAnsi="Arial Narrow"/>
                <w:sz w:val="18"/>
                <w:szCs w:val="18"/>
              </w:rPr>
            </w:pPr>
            <w:r w:rsidRPr="00217BCD">
              <w:rPr>
                <w:rFonts w:ascii="Arial Narrow" w:hAnsi="Arial Narrow"/>
                <w:sz w:val="18"/>
                <w:szCs w:val="18"/>
              </w:rPr>
              <w:t xml:space="preserve">  </w:t>
            </w:r>
          </w:p>
          <w:p w14:paraId="289D336C" w14:textId="31CA8E47" w:rsidR="00975FF4" w:rsidRDefault="00975FF4" w:rsidP="00217BCD">
            <w:pPr>
              <w:ind w:hanging="142"/>
              <w:jc w:val="both"/>
              <w:rPr>
                <w:rFonts w:ascii="Arial Narrow" w:hAnsi="Arial Narrow"/>
                <w:sz w:val="18"/>
                <w:szCs w:val="18"/>
              </w:rPr>
            </w:pPr>
          </w:p>
          <w:p w14:paraId="42C0FDAE" w14:textId="77777777" w:rsidR="00975FF4" w:rsidRPr="00217BCD" w:rsidRDefault="00975FF4" w:rsidP="00217BCD">
            <w:pPr>
              <w:ind w:hanging="142"/>
              <w:jc w:val="both"/>
              <w:rPr>
                <w:rFonts w:ascii="Arial Narrow" w:hAnsi="Arial Narrow"/>
                <w:sz w:val="18"/>
                <w:szCs w:val="18"/>
              </w:rPr>
            </w:pPr>
          </w:p>
          <w:p w14:paraId="081461EA" w14:textId="03BD89E3" w:rsidR="00D6454C" w:rsidRDefault="00D6454C" w:rsidP="00217BCD">
            <w:pPr>
              <w:tabs>
                <w:tab w:val="left" w:pos="284"/>
              </w:tabs>
              <w:spacing w:after="120"/>
              <w:contextualSpacing/>
              <w:jc w:val="both"/>
              <w:rPr>
                <w:rFonts w:ascii="Arial Narrow" w:hAnsi="Arial Narrow"/>
                <w:b/>
                <w:sz w:val="18"/>
                <w:szCs w:val="18"/>
              </w:rPr>
            </w:pPr>
            <w:r w:rsidRPr="00217BCD">
              <w:rPr>
                <w:rFonts w:ascii="Arial Narrow" w:hAnsi="Arial Narrow"/>
                <w:b/>
                <w:sz w:val="18"/>
                <w:szCs w:val="18"/>
              </w:rPr>
              <w:t>I. We undertake to perform the subject matter of the contract, i.e. to recruit English-speaking students under the conditions described in the contract documents, for a total gross price* calculated as the sum of:</w:t>
            </w:r>
          </w:p>
          <w:p w14:paraId="195F7680" w14:textId="77777777" w:rsidR="00975FF4" w:rsidRPr="00217BCD" w:rsidRDefault="00975FF4" w:rsidP="00217BCD">
            <w:pPr>
              <w:tabs>
                <w:tab w:val="left" w:pos="284"/>
              </w:tabs>
              <w:spacing w:after="120"/>
              <w:contextualSpacing/>
              <w:jc w:val="both"/>
              <w:rPr>
                <w:rFonts w:ascii="Arial Narrow" w:hAnsi="Arial Narrow"/>
                <w:b/>
                <w:bCs/>
                <w:sz w:val="18"/>
                <w:szCs w:val="18"/>
              </w:rPr>
            </w:pPr>
          </w:p>
          <w:p w14:paraId="10FD0BE7" w14:textId="77777777" w:rsidR="00D6454C" w:rsidRPr="00217BCD" w:rsidRDefault="00D6454C" w:rsidP="00217BCD">
            <w:pPr>
              <w:pStyle w:val="Akapitzlist"/>
              <w:numPr>
                <w:ilvl w:val="0"/>
                <w:numId w:val="43"/>
              </w:numPr>
              <w:tabs>
                <w:tab w:val="left" w:pos="284"/>
              </w:tabs>
              <w:spacing w:after="120" w:line="240" w:lineRule="auto"/>
              <w:contextualSpacing/>
              <w:jc w:val="both"/>
              <w:rPr>
                <w:rFonts w:ascii="Arial Narrow" w:eastAsia="Times New Roman" w:hAnsi="Arial Narrow" w:cs="Times New Roman"/>
                <w:b/>
                <w:bCs/>
                <w:sz w:val="18"/>
                <w:szCs w:val="18"/>
              </w:rPr>
            </w:pPr>
            <w:bookmarkStart w:id="1" w:name="_Hlk164111000"/>
            <w:r w:rsidRPr="00217BCD">
              <w:rPr>
                <w:rFonts w:ascii="Arial Narrow" w:hAnsi="Arial Narrow"/>
                <w:b/>
                <w:sz w:val="18"/>
                <w:szCs w:val="18"/>
              </w:rPr>
              <w:t xml:space="preserve">the number of medical students required to be recruited (in accordance with the subcontracts announced by the Buyer under the framework agreement, </w:t>
            </w:r>
            <w:bookmarkStart w:id="2" w:name="_Hlk164116170"/>
            <w:r w:rsidRPr="00217BCD">
              <w:rPr>
                <w:rFonts w:ascii="Arial Narrow" w:hAnsi="Arial Narrow"/>
                <w:b/>
                <w:sz w:val="18"/>
                <w:szCs w:val="18"/>
              </w:rPr>
              <w:t>to the extent that these contracts will be awarded to the Contractor</w:t>
            </w:r>
            <w:bookmarkEnd w:id="2"/>
            <w:r w:rsidRPr="00217BCD">
              <w:rPr>
                <w:rFonts w:ascii="Arial Narrow" w:hAnsi="Arial Narrow"/>
                <w:b/>
                <w:sz w:val="18"/>
                <w:szCs w:val="18"/>
              </w:rPr>
              <w:t>) and the value of the amount commission per student recruited, calculated as the equivalent to ..........</w:t>
            </w:r>
            <w:r w:rsidRPr="00217BCD">
              <w:rPr>
                <w:sz w:val="18"/>
                <w:szCs w:val="18"/>
              </w:rPr>
              <w:t>.</w:t>
            </w:r>
            <w:r w:rsidRPr="00217BCD">
              <w:rPr>
                <w:rFonts w:ascii="Arial Narrow" w:hAnsi="Arial Narrow"/>
                <w:b/>
                <w:sz w:val="18"/>
                <w:szCs w:val="18"/>
              </w:rPr>
              <w:t xml:space="preserve"> %** of the value of the tuition fee payable by the student for the first year of studies conducted in English in the field of medicine (with the value of the tuition fee in the academic year 2024/2025 being PLN 66,000.00, so when offering, for example. 10% commission, the amount value of the commission for a recruited student will be 66 000,00 x 10% = 6600 PLN; the Buyer guarantees that the amount of tuition fees for the first year in subsequent academic years,</w:t>
            </w:r>
            <w:bookmarkStart w:id="3" w:name="_Hlk164113230"/>
            <w:r w:rsidRPr="00217BCD">
              <w:rPr>
                <w:rFonts w:ascii="Arial Narrow" w:hAnsi="Arial Narrow"/>
                <w:b/>
                <w:sz w:val="18"/>
                <w:szCs w:val="18"/>
              </w:rPr>
              <w:t xml:space="preserve"> in the term of the framework agreement </w:t>
            </w:r>
            <w:bookmarkEnd w:id="3"/>
            <w:r w:rsidRPr="00217BCD">
              <w:rPr>
                <w:rFonts w:ascii="Arial Narrow" w:hAnsi="Arial Narrow"/>
                <w:b/>
                <w:sz w:val="18"/>
                <w:szCs w:val="18"/>
              </w:rPr>
              <w:t xml:space="preserve">- will not be lower than the amount of 66 000,00 PLN) </w:t>
            </w:r>
            <w:bookmarkEnd w:id="1"/>
            <w:r w:rsidRPr="00217BCD">
              <w:rPr>
                <w:rFonts w:ascii="Arial Narrow" w:hAnsi="Arial Narrow"/>
                <w:b/>
                <w:sz w:val="18"/>
                <w:szCs w:val="18"/>
              </w:rPr>
              <w:t>and</w:t>
            </w:r>
            <w:r w:rsidRPr="00217BCD">
              <w:rPr>
                <w:sz w:val="18"/>
                <w:szCs w:val="18"/>
              </w:rPr>
              <w:t>.</w:t>
            </w:r>
          </w:p>
          <w:p w14:paraId="56BE51BE" w14:textId="77777777" w:rsidR="00D6454C" w:rsidRPr="00217BCD" w:rsidRDefault="00D6454C" w:rsidP="00217BCD">
            <w:pPr>
              <w:pStyle w:val="Akapitzlist"/>
              <w:numPr>
                <w:ilvl w:val="0"/>
                <w:numId w:val="43"/>
              </w:numPr>
              <w:spacing w:line="240" w:lineRule="auto"/>
              <w:jc w:val="both"/>
              <w:rPr>
                <w:rFonts w:ascii="Arial Narrow" w:eastAsia="Times New Roman" w:hAnsi="Arial Narrow" w:cs="Times New Roman"/>
                <w:b/>
                <w:bCs/>
                <w:sz w:val="18"/>
                <w:szCs w:val="18"/>
              </w:rPr>
            </w:pPr>
            <w:r w:rsidRPr="00217BCD">
              <w:rPr>
                <w:rFonts w:ascii="Arial Narrow" w:hAnsi="Arial Narrow"/>
                <w:b/>
                <w:sz w:val="18"/>
                <w:szCs w:val="18"/>
              </w:rPr>
              <w:t xml:space="preserve">The product of the number of medical and dental students required to be recruited (in accordance with the sub-orders announced by the Buyer under the framework agreement, to the extent such sub-orders are awarded to the Contractor) and the amount value of the commission per student recruited, calculated as the product of the commission percentage** given by the Contractor in the offer form and the value of the tuition fee payable by the student for the first year of studies conducted in English in the field of medicine and dentistry (with the value of the tuition fee in the academic year 2024/2025 being PLN 69,000.00, so if the Contractor offers, for example. 10% commission, the amount value of the </w:t>
            </w:r>
            <w:r w:rsidRPr="00217BCD">
              <w:rPr>
                <w:rFonts w:ascii="Arial Narrow" w:hAnsi="Arial Narrow"/>
                <w:b/>
                <w:sz w:val="18"/>
                <w:szCs w:val="18"/>
              </w:rPr>
              <w:lastRenderedPageBreak/>
              <w:t>commission for a recruited student will be 69 000,00 x 10% = 6900 PLN; the Employer guarantees that the amount of tuition fees for the first year in subsequent academic years, during the term of the framework agreement - will not be lower than the amount of 69 000,00 PLN).</w:t>
            </w:r>
          </w:p>
          <w:p w14:paraId="5E52C209"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i/>
                <w:iCs/>
                <w:sz w:val="18"/>
                <w:szCs w:val="18"/>
              </w:rPr>
            </w:pPr>
            <w:r w:rsidRPr="00217BCD">
              <w:rPr>
                <w:rFonts w:ascii="Arial Narrow" w:hAnsi="Arial Narrow"/>
                <w:i/>
                <w:sz w:val="18"/>
                <w:szCs w:val="18"/>
              </w:rPr>
              <w:t>* The total gross bid price includes all costs necessary to complete the subject of the contract.</w:t>
            </w:r>
          </w:p>
          <w:p w14:paraId="27EAAF35"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b/>
                <w:bCs/>
                <w:i/>
                <w:iCs/>
                <w:sz w:val="18"/>
                <w:szCs w:val="18"/>
              </w:rPr>
            </w:pPr>
            <w:r w:rsidRPr="00217BCD">
              <w:rPr>
                <w:rFonts w:ascii="Arial Narrow" w:hAnsi="Arial Narrow"/>
                <w:i/>
                <w:sz w:val="18"/>
                <w:szCs w:val="18"/>
              </w:rPr>
              <w:t>** in the event that a framework agreement is concluded with the Contractor and the Contractor subsequently submits a bid in response to a given sub-order, the percentage of commission offered by the Contractor (not higher than that stated in this bid, on pain of rejection of the bid) shall refer to the current value of the tuition fee due for the first year of studies conducted in English of that field of study (medical or medical-dental, respectively) to which the given sub-order applies</w:t>
            </w:r>
          </w:p>
          <w:p w14:paraId="71505938" w14:textId="599103D5" w:rsidR="00D6454C" w:rsidRDefault="00D6454C" w:rsidP="00217BCD">
            <w:pPr>
              <w:pStyle w:val="Akapitzlist"/>
              <w:tabs>
                <w:tab w:val="left" w:pos="284"/>
              </w:tabs>
              <w:spacing w:after="120" w:line="240" w:lineRule="auto"/>
              <w:ind w:left="644"/>
              <w:contextualSpacing/>
              <w:jc w:val="both"/>
              <w:rPr>
                <w:rFonts w:ascii="Arial Narrow" w:hAnsi="Arial Narrow"/>
                <w:b/>
                <w:sz w:val="18"/>
                <w:szCs w:val="18"/>
              </w:rPr>
            </w:pPr>
            <w:r w:rsidRPr="00217BCD">
              <w:rPr>
                <w:rFonts w:ascii="Arial Narrow" w:hAnsi="Arial Narrow"/>
                <w:b/>
                <w:sz w:val="18"/>
                <w:szCs w:val="18"/>
              </w:rPr>
              <w:t xml:space="preserve">  </w:t>
            </w:r>
          </w:p>
          <w:p w14:paraId="2B4CEE34" w14:textId="77777777" w:rsidR="00975FF4" w:rsidRPr="00217BCD" w:rsidRDefault="00975FF4" w:rsidP="00217BCD">
            <w:pPr>
              <w:pStyle w:val="Akapitzlist"/>
              <w:tabs>
                <w:tab w:val="left" w:pos="284"/>
              </w:tabs>
              <w:spacing w:after="120" w:line="240" w:lineRule="auto"/>
              <w:ind w:left="644"/>
              <w:contextualSpacing/>
              <w:jc w:val="both"/>
              <w:rPr>
                <w:rFonts w:ascii="Arial Narrow" w:hAnsi="Arial Narrow"/>
                <w:b/>
                <w:sz w:val="18"/>
                <w:szCs w:val="18"/>
              </w:rPr>
            </w:pPr>
          </w:p>
          <w:p w14:paraId="327BB8CC" w14:textId="77777777" w:rsidR="00D6454C" w:rsidRPr="00217BCD" w:rsidRDefault="00D6454C" w:rsidP="00217BCD">
            <w:pPr>
              <w:pStyle w:val="Akapitzlist"/>
              <w:numPr>
                <w:ilvl w:val="0"/>
                <w:numId w:val="44"/>
              </w:numPr>
              <w:tabs>
                <w:tab w:val="left" w:pos="284"/>
              </w:tabs>
              <w:spacing w:after="120" w:line="240" w:lineRule="auto"/>
              <w:ind w:left="284" w:hanging="284"/>
              <w:contextualSpacing/>
              <w:jc w:val="both"/>
              <w:rPr>
                <w:rFonts w:ascii="Arial Narrow" w:hAnsi="Arial Narrow"/>
                <w:b/>
                <w:sz w:val="18"/>
                <w:szCs w:val="18"/>
              </w:rPr>
            </w:pPr>
            <w:r w:rsidRPr="00217BCD">
              <w:rPr>
                <w:rFonts w:ascii="Arial Narrow" w:hAnsi="Arial Narrow"/>
                <w:b/>
                <w:sz w:val="18"/>
                <w:szCs w:val="18"/>
              </w:rPr>
              <w:t>We declare that we have at least one person proficient in English.</w:t>
            </w:r>
          </w:p>
          <w:p w14:paraId="4F6D42E6"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declare that the bid price includes all costs of order execution</w:t>
            </w:r>
            <w:r w:rsidRPr="00217BCD">
              <w:rPr>
                <w:rFonts w:ascii="Arial Narrow" w:hAnsi="Arial Narrow"/>
                <w:sz w:val="18"/>
                <w:szCs w:val="18"/>
              </w:rPr>
              <w:br/>
              <w:t xml:space="preserve">and performance of future contractual performance. </w:t>
            </w:r>
            <w:r w:rsidRPr="00217BCD">
              <w:rPr>
                <w:rFonts w:ascii="Arial Narrow" w:hAnsi="Arial Narrow"/>
                <w:color w:val="FF0000"/>
                <w:sz w:val="18"/>
                <w:szCs w:val="18"/>
              </w:rPr>
              <w:t xml:space="preserve"> </w:t>
            </w:r>
          </w:p>
          <w:p w14:paraId="2DAC54C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 xml:space="preserve">We declare that we consider ourselves bound by this offer for the time indicated in the </w:t>
            </w:r>
            <w:proofErr w:type="spellStart"/>
            <w:r w:rsidRPr="00217BCD">
              <w:rPr>
                <w:rFonts w:ascii="Arial Narrow" w:hAnsi="Arial Narrow"/>
                <w:sz w:val="18"/>
                <w:szCs w:val="18"/>
              </w:rPr>
              <w:t>ToR</w:t>
            </w:r>
            <w:proofErr w:type="spellEnd"/>
            <w:r w:rsidRPr="00217BCD">
              <w:rPr>
                <w:rFonts w:ascii="Arial Narrow" w:hAnsi="Arial Narrow"/>
                <w:sz w:val="18"/>
                <w:szCs w:val="18"/>
              </w:rPr>
              <w:t xml:space="preserve">. </w:t>
            </w:r>
          </w:p>
          <w:p w14:paraId="473C833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have familiarized ourselves with the draft framework agreement and executive agreement and have no comments with respect to it, and if our bid is selected, we will sign the agreement in accordance with this draft.</w:t>
            </w:r>
          </w:p>
          <w:p w14:paraId="77820481" w14:textId="77777777" w:rsidR="00D6454C" w:rsidRPr="00217BCD" w:rsidRDefault="00D6454C" w:rsidP="00217BCD">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We intend to subcontract the following scope of the subject matter of the contract to Subcontractors*:</w:t>
            </w:r>
          </w:p>
          <w:p w14:paraId="51F3C5EB" w14:textId="77777777" w:rsidR="00D6454C" w:rsidRPr="00217BCD" w:rsidRDefault="00D6454C" w:rsidP="00217BCD">
            <w:pPr>
              <w:spacing w:after="120"/>
              <w:ind w:left="284"/>
              <w:contextualSpacing/>
              <w:jc w:val="both"/>
              <w:rPr>
                <w:rFonts w:ascii="Arial Narrow" w:hAnsi="Arial Narrow"/>
                <w:sz w:val="18"/>
                <w:szCs w:val="18"/>
                <w:lang w:eastAsia="pl-PL"/>
              </w:rPr>
            </w:pPr>
          </w:p>
          <w:tbl>
            <w:tblPr>
              <w:tblStyle w:val="Tabela-Siatka1"/>
              <w:tblW w:w="0" w:type="auto"/>
              <w:jc w:val="center"/>
              <w:tblLook w:val="04A0" w:firstRow="1" w:lastRow="0" w:firstColumn="1" w:lastColumn="0" w:noHBand="0" w:noVBand="1"/>
            </w:tblPr>
            <w:tblGrid>
              <w:gridCol w:w="503"/>
              <w:gridCol w:w="2317"/>
              <w:gridCol w:w="2223"/>
            </w:tblGrid>
            <w:tr w:rsidR="00D6454C" w:rsidRPr="00217BCD" w14:paraId="4DCA475B" w14:textId="77777777" w:rsidTr="00E70381">
              <w:trPr>
                <w:jc w:val="center"/>
              </w:trPr>
              <w:tc>
                <w:tcPr>
                  <w:tcW w:w="709" w:type="dxa"/>
                  <w:shd w:val="clear" w:color="auto" w:fill="D9D9D9" w:themeFill="background1" w:themeFillShade="D9"/>
                  <w:vAlign w:val="center"/>
                </w:tcPr>
                <w:p w14:paraId="0FFCA85C" w14:textId="77777777" w:rsidR="00D6454C" w:rsidRPr="00217BCD" w:rsidRDefault="00D6454C" w:rsidP="00217BCD">
                  <w:pPr>
                    <w:autoSpaceDN w:val="0"/>
                    <w:ind w:hanging="533"/>
                    <w:contextualSpacing/>
                    <w:jc w:val="center"/>
                    <w:rPr>
                      <w:rFonts w:ascii="Arial Narrow" w:hAnsi="Arial Narrow" w:cs="Times New Roman"/>
                      <w:b/>
                      <w:bCs/>
                      <w:sz w:val="18"/>
                      <w:szCs w:val="18"/>
                    </w:rPr>
                  </w:pPr>
                  <w:r w:rsidRPr="00217BCD">
                    <w:rPr>
                      <w:rFonts w:ascii="Arial Narrow" w:hAnsi="Arial Narrow"/>
                      <w:b/>
                      <w:sz w:val="18"/>
                      <w:szCs w:val="18"/>
                    </w:rPr>
                    <w:t>#</w:t>
                  </w:r>
                </w:p>
              </w:tc>
              <w:tc>
                <w:tcPr>
                  <w:tcW w:w="2972" w:type="dxa"/>
                  <w:shd w:val="clear" w:color="auto" w:fill="D9D9D9" w:themeFill="background1" w:themeFillShade="D9"/>
                  <w:vAlign w:val="center"/>
                </w:tcPr>
                <w:p w14:paraId="6AD378AF" w14:textId="77777777" w:rsidR="00D6454C" w:rsidRPr="00217BCD" w:rsidRDefault="00D6454C" w:rsidP="00217BCD">
                  <w:pPr>
                    <w:autoSpaceDN w:val="0"/>
                    <w:ind w:hanging="1502"/>
                    <w:contextualSpacing/>
                    <w:jc w:val="center"/>
                    <w:rPr>
                      <w:rFonts w:ascii="Arial Narrow" w:hAnsi="Arial Narrow" w:cs="Times New Roman"/>
                      <w:b/>
                      <w:bCs/>
                      <w:sz w:val="18"/>
                      <w:szCs w:val="18"/>
                    </w:rPr>
                  </w:pPr>
                  <w:r w:rsidRPr="00217BCD">
                    <w:rPr>
                      <w:rFonts w:ascii="Arial Narrow" w:hAnsi="Arial Narrow"/>
                      <w:b/>
                      <w:sz w:val="18"/>
                      <w:szCs w:val="18"/>
                    </w:rPr>
                    <w:t xml:space="preserve">                Name (company) of the subcontractor</w:t>
                  </w:r>
                </w:p>
              </w:tc>
              <w:tc>
                <w:tcPr>
                  <w:tcW w:w="3260" w:type="dxa"/>
                  <w:shd w:val="clear" w:color="auto" w:fill="D9D9D9" w:themeFill="background1" w:themeFillShade="D9"/>
                  <w:vAlign w:val="center"/>
                </w:tcPr>
                <w:p w14:paraId="4DC9B24E" w14:textId="77777777" w:rsidR="00D6454C" w:rsidRPr="00217BCD" w:rsidRDefault="00D6454C" w:rsidP="00217BCD">
                  <w:pPr>
                    <w:autoSpaceDN w:val="0"/>
                    <w:ind w:hanging="530"/>
                    <w:contextualSpacing/>
                    <w:jc w:val="center"/>
                    <w:rPr>
                      <w:rFonts w:ascii="Arial Narrow" w:hAnsi="Arial Narrow" w:cs="Times New Roman"/>
                      <w:b/>
                      <w:bCs/>
                      <w:sz w:val="18"/>
                      <w:szCs w:val="18"/>
                    </w:rPr>
                  </w:pPr>
                  <w:r w:rsidRPr="00217BCD">
                    <w:rPr>
                      <w:rFonts w:ascii="Arial Narrow" w:hAnsi="Arial Narrow"/>
                      <w:b/>
                      <w:sz w:val="18"/>
                      <w:szCs w:val="18"/>
                    </w:rPr>
                    <w:t>Part/scope of the contract</w:t>
                  </w:r>
                </w:p>
              </w:tc>
            </w:tr>
            <w:tr w:rsidR="00D6454C" w:rsidRPr="00217BCD" w14:paraId="725E60E5" w14:textId="77777777" w:rsidTr="00E70381">
              <w:trPr>
                <w:jc w:val="center"/>
              </w:trPr>
              <w:tc>
                <w:tcPr>
                  <w:tcW w:w="709" w:type="dxa"/>
                  <w:vAlign w:val="center"/>
                </w:tcPr>
                <w:p w14:paraId="642052E9"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4719A137"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3D4A9C63"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r w:rsidR="00D6454C" w:rsidRPr="00217BCD" w14:paraId="46532CC0" w14:textId="77777777" w:rsidTr="00E70381">
              <w:trPr>
                <w:jc w:val="center"/>
              </w:trPr>
              <w:tc>
                <w:tcPr>
                  <w:tcW w:w="709" w:type="dxa"/>
                  <w:vAlign w:val="center"/>
                </w:tcPr>
                <w:p w14:paraId="29B836B7"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1B17D855"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7CD30426"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bl>
          <w:p w14:paraId="7FE8A0D5" w14:textId="77777777" w:rsidR="00D6454C" w:rsidRPr="00217BCD" w:rsidRDefault="00D6454C" w:rsidP="00217BCD">
            <w:pPr>
              <w:spacing w:after="120"/>
              <w:ind w:left="284"/>
              <w:contextualSpacing/>
              <w:jc w:val="both"/>
              <w:rPr>
                <w:rFonts w:ascii="Arial Narrow" w:hAnsi="Arial Narrow"/>
                <w:b/>
                <w:sz w:val="18"/>
                <w:szCs w:val="18"/>
                <w:u w:val="single"/>
              </w:rPr>
            </w:pPr>
          </w:p>
          <w:p w14:paraId="1A6EF87A" w14:textId="77777777" w:rsidR="00D6454C" w:rsidRPr="00217BCD" w:rsidRDefault="00D6454C" w:rsidP="00217BCD">
            <w:pPr>
              <w:numPr>
                <w:ilvl w:val="0"/>
                <w:numId w:val="44"/>
              </w:numPr>
              <w:spacing w:after="120"/>
              <w:ind w:left="284" w:hanging="284"/>
              <w:contextualSpacing/>
              <w:jc w:val="both"/>
              <w:rPr>
                <w:rFonts w:ascii="Arial Narrow" w:hAnsi="Arial Narrow"/>
                <w:b/>
                <w:sz w:val="18"/>
                <w:szCs w:val="18"/>
                <w:u w:val="single"/>
              </w:rPr>
            </w:pPr>
            <w:r w:rsidRPr="00217BCD">
              <w:rPr>
                <w:rFonts w:ascii="Arial Narrow" w:hAnsi="Arial Narrow"/>
                <w:sz w:val="18"/>
                <w:szCs w:val="18"/>
                <w:u w:val="single"/>
              </w:rPr>
              <w:t xml:space="preserve">We declare that we are*: </w:t>
            </w:r>
          </w:p>
          <w:p w14:paraId="2E3F25C8"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 xml:space="preserve">microenterprise </w:t>
            </w:r>
            <w:r w:rsidRPr="00217BCD">
              <w:rPr>
                <w:rFonts w:ascii="Arial Narrow" w:hAnsi="Arial Narrow"/>
                <w:b w:val="0"/>
                <w:sz w:val="18"/>
                <w:szCs w:val="18"/>
              </w:rPr>
              <w:t>- yes □ no □</w:t>
            </w:r>
            <w:r w:rsidRPr="00217BCD">
              <w:rPr>
                <w:rFonts w:ascii="Arial Narrow" w:hAnsi="Arial Narrow"/>
                <w:sz w:val="18"/>
                <w:szCs w:val="18"/>
              </w:rPr>
              <w:t>.</w:t>
            </w:r>
          </w:p>
          <w:p w14:paraId="47992BBE" w14:textId="77777777" w:rsidR="00D6454C" w:rsidRPr="00217BCD" w:rsidRDefault="00D6454C" w:rsidP="00217BCD">
            <w:pPr>
              <w:pStyle w:val="Tekstpodstawowy21"/>
              <w:spacing w:before="0"/>
              <w:ind w:left="284"/>
              <w:rPr>
                <w:rFonts w:ascii="Arial Narrow" w:hAnsi="Arial Narrow"/>
                <w:b w:val="0"/>
                <w:sz w:val="18"/>
                <w:szCs w:val="18"/>
              </w:rPr>
            </w:pPr>
            <w:r w:rsidRPr="00217BCD">
              <w:rPr>
                <w:rFonts w:ascii="Arial Narrow" w:hAnsi="Arial Narrow"/>
                <w:b w:val="0"/>
                <w:sz w:val="18"/>
                <w:szCs w:val="18"/>
              </w:rPr>
              <w:t>Microenterprise: an enterprise that employs fewer than 10 people and whose annual turnover or annual balance sheet total does not exceed €2 million</w:t>
            </w:r>
          </w:p>
          <w:p w14:paraId="5A2FF9CE"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7D8F2F3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small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91474CD"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Small enterprise: an enterprise that employs fewer than 50 people and whose annual turnover or annual balance sheet total does not exceed €10 million.</w:t>
            </w:r>
          </w:p>
          <w:p w14:paraId="20D1D27D"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2C84BC2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medium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B342871"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Medium enterprises: enterprises that are not micro or small enterprises</w:t>
            </w:r>
            <w:r w:rsidRPr="00217BCD">
              <w:rPr>
                <w:rFonts w:ascii="Arial Narrow" w:hAnsi="Arial Narrow"/>
                <w:sz w:val="18"/>
                <w:szCs w:val="18"/>
              </w:rPr>
              <w:t xml:space="preserve"> </w:t>
            </w:r>
            <w:r w:rsidRPr="00217BCD">
              <w:rPr>
                <w:rFonts w:ascii="Arial Narrow" w:hAnsi="Arial Narrow"/>
                <w:b w:val="0"/>
                <w:sz w:val="18"/>
                <w:szCs w:val="18"/>
              </w:rPr>
              <w:t xml:space="preserve">and that employ fewer than 250 people and whose annual turnover does not exceed EUR 50 million </w:t>
            </w:r>
            <w:r w:rsidRPr="00217BCD">
              <w:rPr>
                <w:rFonts w:ascii="Arial Narrow" w:hAnsi="Arial Narrow"/>
                <w:b w:val="0"/>
                <w:i/>
                <w:sz w:val="18"/>
                <w:szCs w:val="18"/>
              </w:rPr>
              <w:t>or</w:t>
            </w:r>
            <w:r w:rsidRPr="00217BCD">
              <w:rPr>
                <w:rFonts w:ascii="Arial Narrow" w:hAnsi="Arial Narrow"/>
                <w:b w:val="0"/>
                <w:sz w:val="18"/>
                <w:szCs w:val="18"/>
              </w:rPr>
              <w:t xml:space="preserve"> annual balance sheet total does not exceed EUR 43 million</w:t>
            </w:r>
            <w:r w:rsidRPr="00217BCD">
              <w:rPr>
                <w:rFonts w:ascii="Arial Narrow" w:hAnsi="Arial Narrow"/>
                <w:sz w:val="18"/>
                <w:szCs w:val="18"/>
              </w:rPr>
              <w:t>.</w:t>
            </w:r>
          </w:p>
          <w:p w14:paraId="1B00814C" w14:textId="77777777" w:rsidR="00D6454C" w:rsidRPr="00217BCD" w:rsidRDefault="00D6454C" w:rsidP="00217BCD">
            <w:pPr>
              <w:pStyle w:val="Tekstpodstawowy"/>
              <w:suppressAutoHyphens w:val="0"/>
              <w:ind w:left="360" w:firstLine="69"/>
              <w:jc w:val="both"/>
              <w:rPr>
                <w:rFonts w:ascii="Arial Narrow" w:hAnsi="Arial Narrow"/>
                <w:sz w:val="18"/>
                <w:szCs w:val="18"/>
              </w:rPr>
            </w:pPr>
          </w:p>
          <w:p w14:paraId="7D6CF907" w14:textId="3C3FA076" w:rsidR="00D6454C" w:rsidRDefault="00D6454C" w:rsidP="00217BCD">
            <w:pPr>
              <w:pStyle w:val="Tekstpodstawowy"/>
              <w:suppressAutoHyphens w:val="0"/>
              <w:ind w:left="360" w:hanging="76"/>
              <w:jc w:val="both"/>
              <w:rPr>
                <w:rFonts w:ascii="Arial Narrow" w:hAnsi="Arial Narrow"/>
                <w:sz w:val="18"/>
                <w:szCs w:val="18"/>
              </w:rPr>
            </w:pPr>
            <w:r w:rsidRPr="00217BCD">
              <w:rPr>
                <w:rFonts w:ascii="Arial Narrow" w:hAnsi="Arial Narrow"/>
                <w:sz w:val="18"/>
                <w:szCs w:val="18"/>
              </w:rPr>
              <w:t>The above information is for statistical purposes only.</w:t>
            </w:r>
          </w:p>
          <w:p w14:paraId="6FFBAE66" w14:textId="255E6F99" w:rsidR="00975FF4" w:rsidRDefault="00975FF4" w:rsidP="00217BCD">
            <w:pPr>
              <w:pStyle w:val="Tekstpodstawowy"/>
              <w:suppressAutoHyphens w:val="0"/>
              <w:ind w:left="360" w:hanging="76"/>
              <w:jc w:val="both"/>
              <w:rPr>
                <w:rFonts w:ascii="Arial Narrow" w:hAnsi="Arial Narrow"/>
                <w:sz w:val="18"/>
                <w:szCs w:val="18"/>
              </w:rPr>
            </w:pPr>
          </w:p>
          <w:p w14:paraId="0B16A14C" w14:textId="77777777" w:rsidR="00975FF4" w:rsidRPr="00217BCD" w:rsidRDefault="00975FF4" w:rsidP="00975FF4">
            <w:pPr>
              <w:pStyle w:val="Tekstpodstawowy"/>
              <w:suppressAutoHyphens w:val="0"/>
              <w:jc w:val="both"/>
              <w:rPr>
                <w:rFonts w:ascii="Arial Narrow" w:hAnsi="Arial Narrow"/>
                <w:sz w:val="18"/>
                <w:szCs w:val="18"/>
              </w:rPr>
            </w:pPr>
          </w:p>
          <w:p w14:paraId="589A7921" w14:textId="77777777" w:rsidR="00D6454C" w:rsidRPr="00217BCD" w:rsidRDefault="00D6454C" w:rsidP="00217BCD">
            <w:pPr>
              <w:pStyle w:val="Tekstpodstawowy"/>
              <w:suppressAutoHyphens w:val="0"/>
              <w:ind w:left="360" w:hanging="74"/>
              <w:jc w:val="both"/>
              <w:rPr>
                <w:rFonts w:ascii="Arial Narrow" w:hAnsi="Arial Narrow"/>
                <w:sz w:val="18"/>
                <w:szCs w:val="18"/>
              </w:rPr>
            </w:pPr>
          </w:p>
          <w:p w14:paraId="3925BCEF" w14:textId="77777777" w:rsidR="00D6454C" w:rsidRPr="00217BCD" w:rsidRDefault="00D6454C" w:rsidP="00975FF4">
            <w:pPr>
              <w:numPr>
                <w:ilvl w:val="0"/>
                <w:numId w:val="44"/>
              </w:numPr>
              <w:spacing w:after="120"/>
              <w:ind w:left="284" w:hanging="395"/>
              <w:contextualSpacing/>
              <w:jc w:val="both"/>
              <w:rPr>
                <w:rFonts w:ascii="Arial Narrow" w:hAnsi="Arial Narrow"/>
                <w:sz w:val="18"/>
                <w:szCs w:val="18"/>
              </w:rPr>
            </w:pPr>
            <w:r w:rsidRPr="00217BCD">
              <w:rPr>
                <w:rFonts w:ascii="Arial Narrow" w:hAnsi="Arial Narrow"/>
                <w:sz w:val="18"/>
                <w:szCs w:val="18"/>
              </w:rPr>
              <w:t>I declare that I have fulfilled the information obligations provided for in Article 13 or Article 14 of the RODO to individuals from whom I have directly or indirectly obtained personal data for the purpose of applying for a public contract in this procedure.</w:t>
            </w:r>
          </w:p>
          <w:p w14:paraId="77CDDD69" w14:textId="77777777" w:rsidR="00D6454C" w:rsidRPr="00217BCD" w:rsidRDefault="00D6454C" w:rsidP="00975FF4">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Integral parts of the offer are:</w:t>
            </w:r>
          </w:p>
          <w:p w14:paraId="2FB3F504"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25CB5546"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04932876" w14:textId="77777777" w:rsidR="00D6454C" w:rsidRPr="00217BCD" w:rsidRDefault="00D6454C" w:rsidP="00975FF4">
            <w:pPr>
              <w:numPr>
                <w:ilvl w:val="0"/>
                <w:numId w:val="44"/>
              </w:numPr>
              <w:spacing w:after="120"/>
              <w:ind w:left="284" w:hanging="253"/>
              <w:contextualSpacing/>
              <w:jc w:val="both"/>
              <w:rPr>
                <w:rFonts w:ascii="Arial Narrow" w:hAnsi="Arial Narrow"/>
                <w:sz w:val="18"/>
                <w:szCs w:val="18"/>
              </w:rPr>
            </w:pPr>
            <w:r w:rsidRPr="00217BCD">
              <w:rPr>
                <w:rFonts w:ascii="Arial Narrow" w:hAnsi="Arial Narrow"/>
                <w:sz w:val="18"/>
                <w:szCs w:val="18"/>
              </w:rPr>
              <w:t>Contractor invokes the resources of a third party</w:t>
            </w:r>
            <w:r w:rsidRPr="00217BCD">
              <w:rPr>
                <w:rFonts w:ascii="Arial Narrow" w:hAnsi="Arial Narrow"/>
                <w:b/>
                <w:sz w:val="18"/>
                <w:szCs w:val="18"/>
                <w:vertAlign w:val="superscript"/>
              </w:rPr>
              <w:t>1</w:t>
            </w:r>
            <w:r w:rsidRPr="00217BCD">
              <w:rPr>
                <w:rFonts w:ascii="Arial Narrow" w:hAnsi="Arial Narrow"/>
                <w:sz w:val="18"/>
                <w:szCs w:val="18"/>
              </w:rPr>
              <w:t xml:space="preserve"> : yes □ no □.</w:t>
            </w:r>
          </w:p>
          <w:p w14:paraId="1C83FC07" w14:textId="77777777" w:rsidR="00D6454C" w:rsidRPr="00217BCD" w:rsidRDefault="00D6454C" w:rsidP="00217BCD">
            <w:pPr>
              <w:pStyle w:val="Tekstpodstawowy"/>
              <w:spacing w:after="120"/>
              <w:ind w:left="360"/>
              <w:rPr>
                <w:rFonts w:ascii="Arial Narrow" w:hAnsi="Arial Narrow"/>
                <w:sz w:val="18"/>
                <w:szCs w:val="18"/>
              </w:rPr>
            </w:pPr>
            <w:r w:rsidRPr="00217BCD">
              <w:rPr>
                <w:rFonts w:ascii="Arial Narrow" w:hAnsi="Arial Narrow"/>
                <w:sz w:val="18"/>
                <w:szCs w:val="18"/>
              </w:rPr>
              <w:lastRenderedPageBreak/>
              <w:t>....................................................................................................................................... (fill in if applicable - provide full name/company, address, and depending on the entity: TIN/PESEL (personal#), KRS/</w:t>
            </w:r>
            <w:proofErr w:type="spellStart"/>
            <w:r w:rsidRPr="00217BCD">
              <w:rPr>
                <w:rFonts w:ascii="Arial Narrow" w:hAnsi="Arial Narrow"/>
                <w:sz w:val="18"/>
                <w:szCs w:val="18"/>
              </w:rPr>
              <w:t>CEiDG</w:t>
            </w:r>
            <w:proofErr w:type="spellEnd"/>
            <w:r w:rsidRPr="00217BCD">
              <w:rPr>
                <w:rFonts w:ascii="Arial Narrow" w:hAnsi="Arial Narrow"/>
                <w:sz w:val="18"/>
                <w:szCs w:val="18"/>
              </w:rPr>
              <w:t xml:space="preserve"> (business registration#)</w:t>
            </w:r>
          </w:p>
          <w:p w14:paraId="0E68651F" w14:textId="77777777" w:rsidR="00D6454C" w:rsidRPr="00217BCD" w:rsidRDefault="00D6454C" w:rsidP="00217BCD">
            <w:pPr>
              <w:pStyle w:val="Tekstpodstawowy"/>
              <w:ind w:left="357"/>
              <w:jc w:val="both"/>
              <w:rPr>
                <w:rFonts w:ascii="Arial Narrow" w:hAnsi="Arial Narrow"/>
                <w:i/>
                <w:sz w:val="18"/>
                <w:szCs w:val="18"/>
              </w:rPr>
            </w:pPr>
            <w:r w:rsidRPr="00217BCD">
              <w:rPr>
                <w:rFonts w:ascii="Arial Narrow" w:hAnsi="Arial Narrow"/>
                <w:sz w:val="18"/>
                <w:szCs w:val="18"/>
              </w:rPr>
              <w:t>If the Contractor invokes the resources of a third entity, a statement of the entity providing the resources, confirming that there are no grounds for exclusion of that entity and that the entity meets the conditions for participation in the proceeding or selection criteria, respectively, to the extent to which the Contractor invokes its resources, pursuant to Article 125 paragraph 5 of the PPL Act, should be submitted along with the bid.</w:t>
            </w:r>
          </w:p>
          <w:p w14:paraId="55FC222A" w14:textId="77777777" w:rsidR="00D6454C" w:rsidRPr="00217BCD" w:rsidRDefault="00D6454C" w:rsidP="00217BCD">
            <w:pPr>
              <w:spacing w:after="120"/>
              <w:rPr>
                <w:rFonts w:ascii="Arial Narrow" w:hAnsi="Arial Narrow"/>
                <w:b/>
                <w:i/>
                <w:sz w:val="18"/>
                <w:szCs w:val="18"/>
                <w:vertAlign w:val="superscript"/>
              </w:rPr>
            </w:pPr>
          </w:p>
          <w:p w14:paraId="44B77F2C" w14:textId="77777777" w:rsidR="00D6454C" w:rsidRPr="00217BCD" w:rsidRDefault="00D6454C" w:rsidP="00217BCD">
            <w:pPr>
              <w:spacing w:after="120"/>
              <w:rPr>
                <w:rFonts w:ascii="Arial Narrow" w:hAnsi="Arial Narrow"/>
                <w:i/>
                <w:color w:val="FF0000"/>
                <w:sz w:val="18"/>
                <w:szCs w:val="18"/>
              </w:rPr>
            </w:pPr>
            <w:r w:rsidRPr="00217BCD">
              <w:rPr>
                <w:rFonts w:ascii="Arial Narrow" w:hAnsi="Arial Narrow"/>
                <w:b/>
                <w:i/>
                <w:sz w:val="18"/>
                <w:szCs w:val="18"/>
                <w:vertAlign w:val="superscript"/>
              </w:rPr>
              <w:t>*</w:t>
            </w:r>
            <w:r w:rsidRPr="00217BCD">
              <w:rPr>
                <w:rFonts w:ascii="Arial Narrow" w:hAnsi="Arial Narrow"/>
                <w:b/>
                <w:i/>
                <w:sz w:val="18"/>
                <w:szCs w:val="18"/>
              </w:rPr>
              <w:t>delete/check/fill in</w:t>
            </w:r>
          </w:p>
          <w:p w14:paraId="5A177AED" w14:textId="77777777" w:rsidR="00975FF4" w:rsidRDefault="00975FF4" w:rsidP="00217BCD">
            <w:pPr>
              <w:spacing w:after="60"/>
              <w:ind w:firstLine="5103"/>
              <w:jc w:val="center"/>
              <w:rPr>
                <w:rFonts w:ascii="Arial Narrow" w:hAnsi="Arial Narrow"/>
                <w:i/>
                <w:color w:val="FF0000"/>
                <w:sz w:val="18"/>
                <w:szCs w:val="18"/>
              </w:rPr>
            </w:pPr>
          </w:p>
          <w:p w14:paraId="724197EE" w14:textId="77777777" w:rsidR="00975FF4" w:rsidRDefault="00217BCD" w:rsidP="00975FF4">
            <w:pPr>
              <w:spacing w:after="60"/>
              <w:jc w:val="center"/>
              <w:rPr>
                <w:rFonts w:ascii="Arial Narrow" w:hAnsi="Arial Narrow"/>
                <w:i/>
                <w:color w:val="FF0000"/>
                <w:sz w:val="18"/>
                <w:szCs w:val="18"/>
              </w:rPr>
            </w:pPr>
            <w:r>
              <w:rPr>
                <w:rFonts w:ascii="Arial Narrow" w:hAnsi="Arial Narrow"/>
                <w:i/>
                <w:color w:val="FF0000"/>
                <w:sz w:val="18"/>
                <w:szCs w:val="18"/>
              </w:rPr>
              <w:t>T</w:t>
            </w:r>
            <w:r w:rsidR="00D6454C" w:rsidRPr="00217BCD">
              <w:rPr>
                <w:rFonts w:ascii="Arial Narrow" w:hAnsi="Arial Narrow"/>
                <w:i/>
                <w:color w:val="FF0000"/>
                <w:sz w:val="18"/>
                <w:szCs w:val="18"/>
              </w:rPr>
              <w:t xml:space="preserve">he form should be signed </w:t>
            </w:r>
          </w:p>
          <w:p w14:paraId="7FA8E0E6" w14:textId="77777777" w:rsidR="00975FF4"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 xml:space="preserve">with a qualified electronic signature </w:t>
            </w:r>
          </w:p>
          <w:p w14:paraId="4E9693A0" w14:textId="596E831D" w:rsidR="00D6454C" w:rsidRPr="00217BCD"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of the authorized person(s)</w:t>
            </w:r>
          </w:p>
          <w:p w14:paraId="01AA3666" w14:textId="77777777" w:rsidR="00D6454C" w:rsidRPr="00217BCD" w:rsidRDefault="00D6454C" w:rsidP="00217BCD">
            <w:pPr>
              <w:spacing w:after="60"/>
              <w:ind w:firstLine="5103"/>
              <w:jc w:val="center"/>
              <w:rPr>
                <w:rFonts w:ascii="Arial Narrow" w:hAnsi="Arial Narrow"/>
                <w:i/>
                <w:color w:val="FF0000"/>
                <w:sz w:val="18"/>
                <w:szCs w:val="18"/>
              </w:rPr>
            </w:pPr>
            <w:r w:rsidRPr="00217BCD">
              <w:rPr>
                <w:rFonts w:ascii="Arial Narrow" w:hAnsi="Arial Narrow"/>
                <w:i/>
                <w:color w:val="FF0000"/>
                <w:sz w:val="18"/>
                <w:szCs w:val="18"/>
              </w:rPr>
              <w:t xml:space="preserve"> </w:t>
            </w:r>
          </w:p>
          <w:p w14:paraId="79F58F4A" w14:textId="77777777" w:rsidR="00D6454C" w:rsidRPr="00217BCD" w:rsidRDefault="00D6454C" w:rsidP="00217BCD">
            <w:pPr>
              <w:spacing w:after="60"/>
              <w:ind w:firstLine="5103"/>
              <w:jc w:val="center"/>
              <w:rPr>
                <w:rFonts w:ascii="Arial Narrow" w:hAnsi="Arial Narrow"/>
                <w:sz w:val="18"/>
                <w:szCs w:val="18"/>
              </w:rPr>
            </w:pPr>
          </w:p>
          <w:p w14:paraId="5C86F87A" w14:textId="77777777" w:rsidR="00D6454C" w:rsidRPr="00217BCD" w:rsidRDefault="00D6454C" w:rsidP="00217BCD">
            <w:pPr>
              <w:tabs>
                <w:tab w:val="left" w:pos="-1418"/>
              </w:tabs>
              <w:suppressAutoHyphens/>
              <w:spacing w:after="120"/>
              <w:jc w:val="right"/>
              <w:rPr>
                <w:rFonts w:ascii="Arial Narrow" w:hAnsi="Arial Narrow" w:cs="Arial"/>
                <w:b/>
                <w:color w:val="000000" w:themeColor="text1"/>
                <w:sz w:val="18"/>
                <w:szCs w:val="18"/>
                <w:lang w:eastAsia="zh-CN"/>
              </w:rPr>
            </w:pPr>
          </w:p>
          <w:bookmarkEnd w:id="0"/>
          <w:p w14:paraId="40F74998" w14:textId="77777777" w:rsidR="00D6454C" w:rsidRPr="00217BCD" w:rsidRDefault="00D6454C" w:rsidP="00217BCD">
            <w:pPr>
              <w:rPr>
                <w:rFonts w:ascii="Arial Narrow" w:hAnsi="Arial Narrow"/>
                <w:sz w:val="18"/>
                <w:szCs w:val="18"/>
              </w:rPr>
            </w:pPr>
            <w:r w:rsidRPr="00217BCD">
              <w:rPr>
                <w:rFonts w:ascii="Arial Narrow" w:hAnsi="Arial Narrow"/>
                <w:sz w:val="18"/>
                <w:szCs w:val="18"/>
              </w:rPr>
              <w:t xml:space="preserve"> </w:t>
            </w:r>
          </w:p>
          <w:p w14:paraId="69CF2DEC" w14:textId="77777777" w:rsidR="00D6454C" w:rsidRPr="00217BCD" w:rsidRDefault="00D6454C" w:rsidP="00217BCD">
            <w:pPr>
              <w:spacing w:after="120"/>
              <w:rPr>
                <w:rFonts w:ascii="Arial Narrow" w:hAnsi="Arial Narrow"/>
                <w:sz w:val="18"/>
                <w:szCs w:val="18"/>
              </w:rPr>
            </w:pPr>
          </w:p>
          <w:p w14:paraId="5D640FCA" w14:textId="77777777" w:rsidR="00D6454C" w:rsidRPr="00217BCD" w:rsidRDefault="00D6454C" w:rsidP="00217BCD">
            <w:pPr>
              <w:rPr>
                <w:sz w:val="18"/>
                <w:szCs w:val="18"/>
              </w:rPr>
            </w:pPr>
          </w:p>
        </w:tc>
        <w:tc>
          <w:tcPr>
            <w:tcW w:w="2508" w:type="pct"/>
          </w:tcPr>
          <w:p w14:paraId="7F181639" w14:textId="77777777" w:rsidR="003B1C71" w:rsidRPr="00217BCD" w:rsidRDefault="003B1C71" w:rsidP="00217BCD">
            <w:pPr>
              <w:ind w:left="6663" w:hanging="6663"/>
              <w:jc w:val="right"/>
              <w:rPr>
                <w:rFonts w:ascii="Arial Narrow" w:hAnsi="Arial Narrow"/>
                <w:b/>
                <w:sz w:val="18"/>
                <w:szCs w:val="18"/>
                <w:lang w:val="pl-PL"/>
              </w:rPr>
            </w:pPr>
            <w:r w:rsidRPr="00217BCD">
              <w:rPr>
                <w:rFonts w:ascii="Arial Narrow" w:hAnsi="Arial Narrow"/>
                <w:b/>
                <w:sz w:val="18"/>
                <w:szCs w:val="18"/>
                <w:lang w:val="pl-PL"/>
              </w:rPr>
              <w:lastRenderedPageBreak/>
              <w:t>Załącznik nr 2 do SWZ</w:t>
            </w:r>
          </w:p>
          <w:p w14:paraId="5A1987EF" w14:textId="77777777" w:rsidR="003B1C71" w:rsidRPr="00217BCD" w:rsidRDefault="003B1C71" w:rsidP="00217BCD">
            <w:pPr>
              <w:jc w:val="center"/>
              <w:rPr>
                <w:rFonts w:ascii="Arial Narrow" w:hAnsi="Arial Narrow"/>
                <w:b/>
                <w:sz w:val="18"/>
                <w:szCs w:val="18"/>
                <w:lang w:val="pl-PL" w:eastAsia="pl-PL"/>
              </w:rPr>
            </w:pPr>
          </w:p>
          <w:p w14:paraId="2080C626" w14:textId="77777777" w:rsidR="003B1C71" w:rsidRPr="00217BCD" w:rsidRDefault="003B1C71" w:rsidP="00217BCD">
            <w:pPr>
              <w:jc w:val="center"/>
              <w:rPr>
                <w:rFonts w:ascii="Arial Narrow" w:hAnsi="Arial Narrow"/>
                <w:b/>
                <w:sz w:val="18"/>
                <w:szCs w:val="18"/>
                <w:lang w:val="pl-PL" w:eastAsia="pl-PL"/>
              </w:rPr>
            </w:pPr>
            <w:r w:rsidRPr="00217BCD">
              <w:rPr>
                <w:rFonts w:ascii="Arial Narrow" w:hAnsi="Arial Narrow"/>
                <w:b/>
                <w:sz w:val="18"/>
                <w:szCs w:val="18"/>
                <w:lang w:val="pl-PL" w:eastAsia="pl-PL"/>
              </w:rPr>
              <w:t>FORMULARZ OFERTY</w:t>
            </w:r>
          </w:p>
          <w:p w14:paraId="073E6FFB" w14:textId="77777777" w:rsidR="003B1C71" w:rsidRPr="00217BCD" w:rsidRDefault="003B1C71" w:rsidP="00217BCD">
            <w:pPr>
              <w:jc w:val="center"/>
              <w:rPr>
                <w:rFonts w:ascii="Arial Narrow" w:hAnsi="Arial Narrow"/>
                <w:b/>
                <w:sz w:val="18"/>
                <w:szCs w:val="18"/>
                <w:lang w:val="pl-PL" w:eastAsia="pl-PL"/>
              </w:rPr>
            </w:pPr>
          </w:p>
          <w:p w14:paraId="015AB14D"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Zarejestrowana nazwa firmy:</w:t>
            </w:r>
            <w:r w:rsidRPr="00217BCD">
              <w:rPr>
                <w:rFonts w:ascii="Arial Narrow" w:hAnsi="Arial Narrow"/>
                <w:sz w:val="18"/>
                <w:szCs w:val="18"/>
                <w:lang w:val="pl-PL" w:eastAsia="pl-PL"/>
              </w:rPr>
              <w:tab/>
              <w:t xml:space="preserve"> …………………….…………………….……………..……………………</w:t>
            </w:r>
          </w:p>
          <w:p w14:paraId="0F508488"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Adres:</w:t>
            </w:r>
            <w:r w:rsidRPr="00217BCD">
              <w:rPr>
                <w:rFonts w:ascii="Arial Narrow" w:hAnsi="Arial Narrow"/>
                <w:sz w:val="18"/>
                <w:szCs w:val="18"/>
                <w:lang w:val="pl-PL" w:eastAsia="pl-PL"/>
              </w:rPr>
              <w:tab/>
              <w:t xml:space="preserve"> …………………………………………………………………………….…     </w:t>
            </w:r>
          </w:p>
          <w:p w14:paraId="1EF919A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E-mail:</w:t>
            </w:r>
            <w:r w:rsidRPr="00217BCD">
              <w:rPr>
                <w:rFonts w:ascii="Arial Narrow" w:hAnsi="Arial Narrow"/>
                <w:sz w:val="18"/>
                <w:szCs w:val="18"/>
                <w:lang w:val="pl-PL" w:eastAsia="pl-PL"/>
              </w:rPr>
              <w:tab/>
              <w:t xml:space="preserve">                                                    ……..…………………………………….…………………………………</w:t>
            </w:r>
          </w:p>
          <w:p w14:paraId="555A864E"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telefonu:                                               ……………….…………………………….………………………………</w:t>
            </w:r>
          </w:p>
          <w:p w14:paraId="0CDF43F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Miejsce i nr rejestracji lub wpisu do ewidencji:  ……………………….………………………………………………</w:t>
            </w:r>
          </w:p>
          <w:p w14:paraId="6C3FA3B0"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NIP:                                                                …….……………………………………………………………..……</w:t>
            </w:r>
          </w:p>
          <w:p w14:paraId="607776E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REGON:                                                     ……..………………………………..……………………………………</w:t>
            </w:r>
          </w:p>
          <w:p w14:paraId="621A096F"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Rachunku Bankowego Wykonawcy:    ………………………………………………………………………………</w:t>
            </w:r>
          </w:p>
          <w:p w14:paraId="1BE8CF07"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Imię i nazwisko osoby do kontaktu ze strony Wykonawcy, tel.: ……………….…………………….……………….</w:t>
            </w:r>
          </w:p>
          <w:p w14:paraId="4D5B0201" w14:textId="77777777" w:rsidR="003B1C71" w:rsidRPr="00217BCD" w:rsidRDefault="003B1C71" w:rsidP="00217BCD">
            <w:pPr>
              <w:jc w:val="both"/>
              <w:rPr>
                <w:rFonts w:ascii="Arial Narrow" w:hAnsi="Arial Narrow"/>
                <w:b/>
                <w:sz w:val="18"/>
                <w:szCs w:val="18"/>
                <w:lang w:val="pl-PL" w:eastAsia="pl-PL"/>
              </w:rPr>
            </w:pPr>
          </w:p>
          <w:p w14:paraId="3768BEA0" w14:textId="77777777" w:rsidR="003B1C71" w:rsidRPr="00217BCD" w:rsidRDefault="003B1C71" w:rsidP="00217BCD">
            <w:pPr>
              <w:jc w:val="both"/>
              <w:rPr>
                <w:rFonts w:ascii="Arial Narrow" w:hAnsi="Arial Narrow"/>
                <w:b/>
                <w:sz w:val="18"/>
                <w:szCs w:val="18"/>
                <w:lang w:val="pl-PL" w:eastAsia="pl-PL"/>
              </w:rPr>
            </w:pPr>
          </w:p>
          <w:p w14:paraId="4865C6EF" w14:textId="73AF5A05" w:rsidR="003B1C71" w:rsidRPr="00217BCD" w:rsidRDefault="003B1C71" w:rsidP="00217BCD">
            <w:pPr>
              <w:jc w:val="both"/>
              <w:rPr>
                <w:rFonts w:ascii="Arial Narrow" w:hAnsi="Arial Narrow"/>
                <w:b/>
                <w:sz w:val="18"/>
                <w:szCs w:val="18"/>
                <w:lang w:val="pl-PL" w:eastAsia="pl-PL"/>
              </w:rPr>
            </w:pPr>
            <w:r w:rsidRPr="00217BCD">
              <w:rPr>
                <w:rFonts w:ascii="Arial Narrow" w:hAnsi="Arial Narrow"/>
                <w:b/>
                <w:sz w:val="18"/>
                <w:szCs w:val="18"/>
                <w:lang w:val="pl-PL" w:eastAsia="pl-PL"/>
              </w:rPr>
              <w:t xml:space="preserve">DO: </w:t>
            </w:r>
            <w:r w:rsidRPr="00217BCD">
              <w:rPr>
                <w:rFonts w:ascii="Arial Narrow" w:hAnsi="Arial Narrow"/>
                <w:b/>
                <w:sz w:val="18"/>
                <w:szCs w:val="18"/>
                <w:lang w:val="pl-PL" w:eastAsia="pl-PL"/>
              </w:rPr>
              <w:tab/>
              <w:t>Uniwersytet Medyczny im. Karola Marcinkowskiego w</w:t>
            </w:r>
            <w:r w:rsidR="00975FF4">
              <w:rPr>
                <w:rFonts w:ascii="Arial Narrow" w:hAnsi="Arial Narrow"/>
                <w:b/>
                <w:sz w:val="18"/>
                <w:szCs w:val="18"/>
                <w:lang w:val="pl-PL" w:eastAsia="pl-PL"/>
              </w:rPr>
              <w:t> </w:t>
            </w:r>
            <w:r w:rsidRPr="00217BCD">
              <w:rPr>
                <w:rFonts w:ascii="Arial Narrow" w:hAnsi="Arial Narrow"/>
                <w:b/>
                <w:sz w:val="18"/>
                <w:szCs w:val="18"/>
                <w:lang w:val="pl-PL" w:eastAsia="pl-PL"/>
              </w:rPr>
              <w:t>Poznaniu</w:t>
            </w:r>
          </w:p>
          <w:p w14:paraId="038D8B41"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ul. Fredry 10, 61-701 POZNAŃ</w:t>
            </w:r>
          </w:p>
          <w:p w14:paraId="6823FA94"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 xml:space="preserve">e-mail: </w:t>
            </w:r>
            <w:hyperlink r:id="rId9" w:history="1">
              <w:r w:rsidRPr="00217BCD">
                <w:rPr>
                  <w:rFonts w:ascii="Arial Narrow" w:hAnsi="Arial Narrow"/>
                  <w:b/>
                  <w:color w:val="0563C1" w:themeColor="hyperlink"/>
                  <w:sz w:val="18"/>
                  <w:szCs w:val="18"/>
                  <w:u w:val="single"/>
                  <w:lang w:val="pl-PL" w:eastAsia="pl-PL"/>
                </w:rPr>
                <w:t>dzp@ump.edu.pl</w:t>
              </w:r>
            </w:hyperlink>
          </w:p>
          <w:p w14:paraId="4750E1EC" w14:textId="77777777" w:rsidR="003B1C71" w:rsidRPr="00217BCD" w:rsidRDefault="003B1C71" w:rsidP="00217BCD">
            <w:pPr>
              <w:ind w:hanging="142"/>
              <w:jc w:val="both"/>
              <w:rPr>
                <w:rFonts w:ascii="Arial Narrow" w:hAnsi="Arial Narrow"/>
                <w:b/>
                <w:sz w:val="18"/>
                <w:szCs w:val="18"/>
                <w:lang w:val="pl-PL" w:eastAsia="pl-PL"/>
              </w:rPr>
            </w:pPr>
          </w:p>
          <w:p w14:paraId="04F7F2A1" w14:textId="1D77B2B6" w:rsidR="003B1C71" w:rsidRPr="00217BCD" w:rsidRDefault="003B1C71" w:rsidP="00217BCD">
            <w:pPr>
              <w:jc w:val="both"/>
              <w:rPr>
                <w:rFonts w:ascii="Arial Narrow" w:hAnsi="Arial Narrow"/>
                <w:sz w:val="18"/>
                <w:szCs w:val="18"/>
                <w:lang w:val="pl-PL" w:eastAsia="pl-PL"/>
              </w:rPr>
            </w:pPr>
            <w:r w:rsidRPr="00217BCD">
              <w:rPr>
                <w:rFonts w:ascii="Arial Narrow" w:hAnsi="Arial Narrow"/>
                <w:sz w:val="18"/>
                <w:szCs w:val="18"/>
                <w:lang w:val="pl-PL" w:eastAsia="pl-PL"/>
              </w:rPr>
              <w:t xml:space="preserve">Odpowiadając na ogłoszenie o zamówieniu publicznym na </w:t>
            </w:r>
            <w:r w:rsidRPr="00217BCD">
              <w:rPr>
                <w:rFonts w:ascii="Arial Narrow" w:hAnsi="Arial Narrow"/>
                <w:b/>
                <w:sz w:val="18"/>
                <w:szCs w:val="18"/>
                <w:lang w:val="pl-PL" w:eastAsia="pl-PL"/>
              </w:rPr>
              <w:t>„</w:t>
            </w:r>
            <w:r w:rsidRPr="00217BCD">
              <w:rPr>
                <w:rFonts w:ascii="Arial Narrow" w:eastAsia="Verdana" w:hAnsi="Arial Narrow" w:cs="Arial"/>
                <w:b/>
                <w:sz w:val="18"/>
                <w:szCs w:val="18"/>
                <w:lang w:val="pl-PL"/>
              </w:rPr>
              <w:t>Świadczenie na rzecz Zamawiającego usług rekrutacji kandydatów z terytorium</w:t>
            </w:r>
            <w:r w:rsidR="00A27DF9">
              <w:rPr>
                <w:rFonts w:ascii="Arial Narrow" w:eastAsia="Verdana" w:hAnsi="Arial Narrow" w:cs="Arial"/>
                <w:b/>
                <w:sz w:val="18"/>
                <w:szCs w:val="18"/>
                <w:lang w:val="pl-PL"/>
              </w:rPr>
              <w:t xml:space="preserve"> ZEA</w:t>
            </w:r>
            <w:r w:rsidRPr="00217BCD">
              <w:rPr>
                <w:rFonts w:ascii="Arial Narrow" w:eastAsia="Verdana" w:hAnsi="Arial Narrow" w:cs="Arial"/>
                <w:b/>
                <w:sz w:val="18"/>
                <w:szCs w:val="18"/>
                <w:lang w:val="pl-PL"/>
              </w:rPr>
              <w:t xml:space="preserve"> na studia medyczne na Uniwersytecie Medycznym im. Karola Marcinkowskiego w Poznaniu prowadzone w języku angielskim na kierunkach lekarskim i lekarsko – dentystycznym</w:t>
            </w:r>
            <w:r w:rsidRPr="00217BCD">
              <w:rPr>
                <w:rFonts w:ascii="Arial Narrow" w:hAnsi="Arial Narrow"/>
                <w:b/>
                <w:sz w:val="18"/>
                <w:szCs w:val="18"/>
                <w:lang w:val="pl-PL" w:eastAsia="pl-PL"/>
              </w:rPr>
              <w:t>” (PN-</w:t>
            </w:r>
            <w:r w:rsidR="00A27DF9">
              <w:rPr>
                <w:rFonts w:ascii="Arial Narrow" w:hAnsi="Arial Narrow"/>
                <w:b/>
                <w:sz w:val="18"/>
                <w:szCs w:val="18"/>
                <w:lang w:val="pl-PL" w:eastAsia="pl-PL"/>
              </w:rPr>
              <w:t>41</w:t>
            </w:r>
            <w:r w:rsidRPr="00217BCD">
              <w:rPr>
                <w:rFonts w:ascii="Arial Narrow" w:hAnsi="Arial Narrow"/>
                <w:b/>
                <w:sz w:val="18"/>
                <w:szCs w:val="18"/>
                <w:lang w:val="pl-PL" w:eastAsia="pl-PL"/>
              </w:rPr>
              <w:t xml:space="preserve">/24) </w:t>
            </w:r>
            <w:r w:rsidRPr="00217BCD">
              <w:rPr>
                <w:rFonts w:ascii="Arial Narrow" w:hAnsi="Arial Narrow"/>
                <w:sz w:val="18"/>
                <w:szCs w:val="18"/>
                <w:lang w:val="pl-PL" w:eastAsia="pl-PL"/>
              </w:rPr>
              <w:t>procedowanym w trybie przeta</w:t>
            </w:r>
            <w:bookmarkStart w:id="4" w:name="_GoBack"/>
            <w:bookmarkEnd w:id="4"/>
            <w:r w:rsidRPr="00217BCD">
              <w:rPr>
                <w:rFonts w:ascii="Arial Narrow" w:hAnsi="Arial Narrow"/>
                <w:sz w:val="18"/>
                <w:szCs w:val="18"/>
                <w:lang w:val="pl-PL" w:eastAsia="pl-PL"/>
              </w:rPr>
              <w:t>rgu nieograniczonego w celu zawarcia umowy ramowej, oferujemy przyjęcie do realizacji przedmiotu zamówienia zgodnie z</w:t>
            </w:r>
            <w:r w:rsidR="00975FF4">
              <w:rPr>
                <w:rFonts w:ascii="Arial Narrow" w:hAnsi="Arial Narrow"/>
                <w:sz w:val="18"/>
                <w:szCs w:val="18"/>
                <w:lang w:val="pl-PL" w:eastAsia="pl-PL"/>
              </w:rPr>
              <w:t> </w:t>
            </w:r>
            <w:r w:rsidRPr="00217BCD">
              <w:rPr>
                <w:rFonts w:ascii="Arial Narrow" w:hAnsi="Arial Narrow"/>
                <w:sz w:val="18"/>
                <w:szCs w:val="18"/>
                <w:lang w:val="pl-PL" w:eastAsia="pl-PL"/>
              </w:rPr>
              <w:t>SWZ.</w:t>
            </w:r>
          </w:p>
          <w:p w14:paraId="3723C070" w14:textId="77777777" w:rsidR="003B1C71" w:rsidRPr="00217BCD" w:rsidRDefault="003B1C71" w:rsidP="00217BCD">
            <w:pPr>
              <w:ind w:hanging="142"/>
              <w:jc w:val="both"/>
              <w:rPr>
                <w:rFonts w:ascii="Arial Narrow" w:hAnsi="Arial Narrow"/>
                <w:sz w:val="18"/>
                <w:szCs w:val="18"/>
                <w:lang w:val="pl-PL" w:eastAsia="pl-PL"/>
              </w:rPr>
            </w:pPr>
            <w:r w:rsidRPr="00217BCD">
              <w:rPr>
                <w:rFonts w:ascii="Arial Narrow" w:hAnsi="Arial Narrow"/>
                <w:sz w:val="18"/>
                <w:szCs w:val="18"/>
                <w:lang w:val="pl-PL" w:eastAsia="pl-PL"/>
              </w:rPr>
              <w:t xml:space="preserve">  </w:t>
            </w:r>
          </w:p>
          <w:p w14:paraId="719A5A22" w14:textId="5A74D233" w:rsidR="003B1C71" w:rsidRPr="00217BCD" w:rsidRDefault="003B1C71" w:rsidP="00217BCD">
            <w:pPr>
              <w:tabs>
                <w:tab w:val="left" w:pos="284"/>
              </w:tabs>
              <w:spacing w:after="120"/>
              <w:contextualSpacing/>
              <w:jc w:val="both"/>
              <w:rPr>
                <w:rFonts w:ascii="Arial Narrow" w:hAnsi="Arial Narrow"/>
                <w:b/>
                <w:bCs/>
                <w:sz w:val="18"/>
                <w:szCs w:val="18"/>
                <w:lang w:val="pl-PL" w:eastAsia="pl-PL"/>
              </w:rPr>
            </w:pPr>
            <w:r w:rsidRPr="00217BCD">
              <w:rPr>
                <w:rFonts w:ascii="Arial Narrow" w:hAnsi="Arial Narrow"/>
                <w:b/>
                <w:bCs/>
                <w:sz w:val="18"/>
                <w:szCs w:val="18"/>
                <w:lang w:val="pl-PL" w:eastAsia="pl-PL"/>
              </w:rPr>
              <w:t>I. Zobowiązujemy się wykonać przedmiot zamówienia, tj. rekrutować studentów angielskojęzycznych</w:t>
            </w:r>
            <w:r w:rsidR="00975FF4">
              <w:rPr>
                <w:rFonts w:ascii="Arial Narrow" w:hAnsi="Arial Narrow"/>
                <w:b/>
                <w:bCs/>
                <w:sz w:val="18"/>
                <w:szCs w:val="18"/>
                <w:lang w:val="pl-PL" w:eastAsia="pl-PL"/>
              </w:rPr>
              <w:t xml:space="preserve"> </w:t>
            </w:r>
            <w:r w:rsidRPr="00217BCD">
              <w:rPr>
                <w:rFonts w:ascii="Arial Narrow" w:hAnsi="Arial Narrow"/>
                <w:b/>
                <w:bCs/>
                <w:sz w:val="18"/>
                <w:szCs w:val="18"/>
                <w:lang w:val="pl-PL" w:eastAsia="pl-PL"/>
              </w:rPr>
              <w:t xml:space="preserve">na warunkach opisanych w </w:t>
            </w:r>
            <w:r w:rsidR="00975FF4">
              <w:rPr>
                <w:rFonts w:ascii="Arial Narrow" w:hAnsi="Arial Narrow"/>
                <w:b/>
                <w:bCs/>
                <w:sz w:val="18"/>
                <w:szCs w:val="18"/>
                <w:lang w:val="pl-PL" w:eastAsia="pl-PL"/>
              </w:rPr>
              <w:t> d</w:t>
            </w:r>
            <w:r w:rsidRPr="00217BCD">
              <w:rPr>
                <w:rFonts w:ascii="Arial Narrow" w:hAnsi="Arial Narrow"/>
                <w:b/>
                <w:bCs/>
                <w:sz w:val="18"/>
                <w:szCs w:val="18"/>
                <w:lang w:val="pl-PL" w:eastAsia="pl-PL"/>
              </w:rPr>
              <w:t>okumentach zamówienia, za łączną cenę brutto* obliczaną jako sumę:</w:t>
            </w:r>
          </w:p>
          <w:p w14:paraId="4980B533" w14:textId="7BFDFAF2" w:rsidR="003B1C71" w:rsidRPr="00217BCD" w:rsidRDefault="003B1C71" w:rsidP="00975FF4">
            <w:pPr>
              <w:pStyle w:val="Akapitzlist"/>
              <w:numPr>
                <w:ilvl w:val="0"/>
                <w:numId w:val="45"/>
              </w:numPr>
              <w:tabs>
                <w:tab w:val="left" w:pos="284"/>
              </w:tabs>
              <w:spacing w:after="120" w:line="240" w:lineRule="auto"/>
              <w:contextualSpacing/>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iloczynu liczby studentów kierunku lekarskiego wymaganych do zrekrutowania (zgodnie</w:t>
            </w:r>
            <w:r w:rsidR="00975FF4">
              <w:rPr>
                <w:rFonts w:ascii="Arial Narrow" w:eastAsia="Times New Roman" w:hAnsi="Arial Narrow" w:cs="Times New Roman"/>
                <w:b/>
                <w:bCs/>
                <w:sz w:val="18"/>
                <w:szCs w:val="18"/>
                <w:lang w:val="pl-PL" w:eastAsia="pl-PL"/>
              </w:rPr>
              <w:t xml:space="preserve"> </w:t>
            </w:r>
            <w:r w:rsidRPr="00217BCD">
              <w:rPr>
                <w:rFonts w:ascii="Arial Narrow" w:eastAsia="Times New Roman" w:hAnsi="Arial Narrow" w:cs="Times New Roman"/>
                <w:b/>
                <w:bCs/>
                <w:sz w:val="18"/>
                <w:szCs w:val="18"/>
                <w:lang w:val="pl-PL" w:eastAsia="pl-PL"/>
              </w:rPr>
              <w:t>z zamówieniami cząstkowymi ogłaszanymi przez Zamawiającego w ramach umowy ramowej,                      w zakresie w jakim zamówienia te zostaną udzielone Wykonawcy) oraz  wartości kwotowej prowizji za studenta zrekrutowanego, obliczonej jako równowartość ………. %**  wartości czesnego należnego od studenta za pierwszy rok studiów prowadzonych w języku angielskim na kierunku lekarskim (przy czym w roku akademickim 2024/2025 wartość czesnego wynosi 66 000,00 zł, zatem przy zaoferowaniu np. 10 % prowizji, wartość kwotowa prowizji za studenta zrekrutowanego wyniesie 66 000,00 x 10 % = 6600 zł; Zamawiający gwarantuje, że wysokość czesnego dla pierwszego roku w kolejnych latach akademickich, w okresie obowiązywania umowy ramowej - nie będzie niższa od kwoty 66 000,00 zł) oraz</w:t>
            </w:r>
          </w:p>
          <w:p w14:paraId="69B44043" w14:textId="77777777" w:rsidR="003B1C71" w:rsidRPr="00217BCD" w:rsidRDefault="003B1C71" w:rsidP="00975FF4">
            <w:pPr>
              <w:pStyle w:val="Akapitzlist"/>
              <w:numPr>
                <w:ilvl w:val="0"/>
                <w:numId w:val="45"/>
              </w:numPr>
              <w:spacing w:line="240" w:lineRule="auto"/>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 xml:space="preserve">iloczynu liczby studentów kierunku lekarsko-dentystycznego  wymaganych do zrekrutowania (zgodnie z zamówieniami cząstkowymi ogłaszanymi przez Zamawiającego w ramach umowy ramowej, w zakresie w jakim zamówienia te zostaną udzielone Wykonawcy)  oraz  wartości kwotowej prowizji za studenta zrekrutowanego, obliczonej jako iloczyn podanego przez Wykonawcę w pkt 1 niniejszego formularza ofertowego procentu prowizji** oraz wartości czesnego należnego od studenta za pierwszy rok studiów prowadzonych w języku angielskim na kierunku lekarsko-dentystycznym (przy czym w roku akademickim 2024/2025 wartość czesnego wynosi </w:t>
            </w:r>
            <w:r w:rsidRPr="00217BCD">
              <w:rPr>
                <w:rFonts w:ascii="Arial Narrow" w:eastAsia="Times New Roman" w:hAnsi="Arial Narrow" w:cs="Times New Roman"/>
                <w:b/>
                <w:bCs/>
                <w:sz w:val="18"/>
                <w:szCs w:val="18"/>
                <w:lang w:val="pl-PL" w:eastAsia="pl-PL"/>
              </w:rPr>
              <w:lastRenderedPageBreak/>
              <w:t>69 000,00 zł, zatem przy zaoferowaniu np. 10 % prowizji, wartość kwotowa prowizji za studenta zrekrutowanego wyniesie 69 000,00 x 10 % = 6900 zł;  Zamawiający gwarantuje, że wysokość czesnego  dla pierwszego roku w kolejnych latach akademickich, w okresie obowiązywania umowy ramowej - nie będzie niższa od kwoty 69 000,00 zł).</w:t>
            </w:r>
          </w:p>
          <w:p w14:paraId="43124945" w14:textId="77777777"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i/>
                <w:iCs/>
                <w:sz w:val="18"/>
                <w:szCs w:val="18"/>
                <w:lang w:val="pl-PL" w:eastAsia="pl-PL"/>
              </w:rPr>
            </w:pPr>
            <w:r w:rsidRPr="00217BCD">
              <w:rPr>
                <w:rFonts w:ascii="Arial Narrow" w:eastAsia="Times New Roman" w:hAnsi="Arial Narrow" w:cs="Times New Roman"/>
                <w:i/>
                <w:iCs/>
                <w:sz w:val="18"/>
                <w:szCs w:val="18"/>
                <w:lang w:val="pl-PL" w:eastAsia="pl-PL"/>
              </w:rPr>
              <w:t>* Łączna cena oferty brutto obejmuje wszystkie koszty niezbędne do wykonania przedmiotu zamówienia.</w:t>
            </w:r>
          </w:p>
          <w:p w14:paraId="2F91AA5E" w14:textId="5C4B393B"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b/>
                <w:bCs/>
                <w:i/>
                <w:iCs/>
                <w:sz w:val="18"/>
                <w:szCs w:val="18"/>
                <w:lang w:val="pl-PL" w:eastAsia="pl-PL"/>
              </w:rPr>
            </w:pPr>
            <w:r w:rsidRPr="00217BCD">
              <w:rPr>
                <w:rFonts w:ascii="Arial Narrow" w:eastAsia="Times New Roman" w:hAnsi="Arial Narrow" w:cs="Times New Roman"/>
                <w:i/>
                <w:iCs/>
                <w:sz w:val="18"/>
                <w:szCs w:val="18"/>
                <w:lang w:val="pl-PL" w:eastAsia="pl-PL"/>
              </w:rPr>
              <w:t>** w przypadku gdy z Wykonawcą zostanie zawarta umowa ramowa i następnie Wykonawca złoży ofertę</w:t>
            </w:r>
            <w:r w:rsidR="00975FF4">
              <w:rPr>
                <w:rFonts w:ascii="Arial Narrow" w:eastAsia="Times New Roman" w:hAnsi="Arial Narrow" w:cs="Times New Roman"/>
                <w:i/>
                <w:iCs/>
                <w:sz w:val="18"/>
                <w:szCs w:val="18"/>
                <w:lang w:val="pl-PL" w:eastAsia="pl-PL"/>
              </w:rPr>
              <w:t xml:space="preserve"> </w:t>
            </w:r>
            <w:r w:rsidRPr="00217BCD">
              <w:rPr>
                <w:rFonts w:ascii="Arial Narrow" w:eastAsia="Times New Roman" w:hAnsi="Arial Narrow" w:cs="Times New Roman"/>
                <w:i/>
                <w:iCs/>
                <w:sz w:val="18"/>
                <w:szCs w:val="18"/>
                <w:lang w:val="pl-PL" w:eastAsia="pl-PL"/>
              </w:rPr>
              <w:t>w odpowiedzi na dane zamówienie cząstkowe, to  zaoferowany przez niego procent prowizji  (nie wyższy niż podany w niniejszej ofercie, pod rygorem odrzucenia oferty) odnosić się będzie do aktualnej wartości czesnego należnego za pierwszy rok studiów prowadzonych w języku angielskim tego kierunku (odpowiednio - lekarskiego lub lekarsko-dentystycznego), którego dotyczy dane zamówienie cząstkowe</w:t>
            </w:r>
          </w:p>
          <w:p w14:paraId="0241AAE0" w14:textId="77777777" w:rsidR="003B1C71" w:rsidRPr="00217BCD" w:rsidRDefault="003B1C71" w:rsidP="00217BCD">
            <w:pPr>
              <w:pStyle w:val="Akapitzlist"/>
              <w:tabs>
                <w:tab w:val="left" w:pos="284"/>
              </w:tabs>
              <w:spacing w:after="120" w:line="240" w:lineRule="auto"/>
              <w:ind w:left="644"/>
              <w:contextualSpacing/>
              <w:jc w:val="both"/>
              <w:rPr>
                <w:rFonts w:ascii="Arial Narrow" w:hAnsi="Arial Narrow"/>
                <w:b/>
                <w:sz w:val="18"/>
                <w:szCs w:val="18"/>
                <w:lang w:val="pl-PL"/>
              </w:rPr>
            </w:pPr>
            <w:r w:rsidRPr="00217BCD">
              <w:rPr>
                <w:rFonts w:ascii="Arial Narrow" w:hAnsi="Arial Narrow"/>
                <w:b/>
                <w:sz w:val="18"/>
                <w:szCs w:val="18"/>
                <w:lang w:val="pl-PL"/>
              </w:rPr>
              <w:t xml:space="preserve">  </w:t>
            </w:r>
          </w:p>
          <w:p w14:paraId="2C44F4DF" w14:textId="77777777" w:rsidR="003B1C71" w:rsidRPr="00217BCD" w:rsidRDefault="003B1C71" w:rsidP="00975FF4">
            <w:pPr>
              <w:pStyle w:val="Akapitzlist"/>
              <w:numPr>
                <w:ilvl w:val="0"/>
                <w:numId w:val="46"/>
              </w:numPr>
              <w:tabs>
                <w:tab w:val="left" w:pos="295"/>
              </w:tabs>
              <w:spacing w:after="120" w:line="240" w:lineRule="auto"/>
              <w:ind w:left="295" w:hanging="283"/>
              <w:contextualSpacing/>
              <w:jc w:val="both"/>
              <w:rPr>
                <w:rFonts w:ascii="Arial Narrow" w:hAnsi="Arial Narrow"/>
                <w:b/>
                <w:sz w:val="18"/>
                <w:szCs w:val="18"/>
                <w:lang w:val="pl-PL"/>
              </w:rPr>
            </w:pPr>
            <w:r w:rsidRPr="00217BCD">
              <w:rPr>
                <w:rFonts w:ascii="Arial Narrow" w:hAnsi="Arial Narrow"/>
                <w:b/>
                <w:sz w:val="18"/>
                <w:szCs w:val="18"/>
                <w:lang w:val="pl-PL"/>
              </w:rPr>
              <w:t>Oświadczamy, że dysponujemy co najmniej jedną osobą posiadającą biegłą znajomość języka angielskiego.</w:t>
            </w:r>
          </w:p>
          <w:p w14:paraId="6C72C9E8" w14:textId="4A10A3C5"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Oświadczamy, że w cenie oferty zostały uwzględnione wszystkie koszty wykonania</w:t>
            </w:r>
            <w:r w:rsidR="00975FF4">
              <w:rPr>
                <w:rFonts w:ascii="Arial Narrow" w:hAnsi="Arial Narrow"/>
                <w:sz w:val="18"/>
                <w:szCs w:val="18"/>
                <w:lang w:val="pl-PL"/>
              </w:rPr>
              <w:t xml:space="preserve"> </w:t>
            </w:r>
            <w:r w:rsidRPr="00217BCD">
              <w:rPr>
                <w:rFonts w:ascii="Arial Narrow" w:hAnsi="Arial Narrow"/>
                <w:sz w:val="18"/>
                <w:szCs w:val="18"/>
                <w:lang w:val="pl-PL"/>
              </w:rPr>
              <w:t xml:space="preserve">zamówienia i realizacji przyszłego świadczenia umownego. </w:t>
            </w:r>
            <w:r w:rsidRPr="00217BCD">
              <w:rPr>
                <w:rFonts w:ascii="Arial Narrow" w:hAnsi="Arial Narrow"/>
                <w:color w:val="FF0000"/>
                <w:sz w:val="18"/>
                <w:szCs w:val="18"/>
                <w:lang w:val="pl-PL"/>
              </w:rPr>
              <w:t xml:space="preserve"> </w:t>
            </w:r>
          </w:p>
          <w:p w14:paraId="0AB8B149"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 xml:space="preserve">Oświadczamy, że uważamy się związani niniejszą ofertą przez czas wskazany w SWZ. </w:t>
            </w:r>
          </w:p>
          <w:p w14:paraId="6A75F57D"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Zapoznaliśmy się z projektem umowy ramowej i umowy wykonawczej i nie wnosimy w stosunku do niego żadnych uwag, a w przypadku wyboru naszej oferty podpiszemy umowę zgodnie z tym projektem.</w:t>
            </w:r>
          </w:p>
          <w:p w14:paraId="4A57B08C"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eastAsia="pl-PL"/>
              </w:rPr>
            </w:pPr>
            <w:r w:rsidRPr="00217BCD">
              <w:rPr>
                <w:rFonts w:ascii="Arial Narrow" w:hAnsi="Arial Narrow"/>
                <w:sz w:val="18"/>
                <w:szCs w:val="18"/>
                <w:lang w:val="pl-PL" w:eastAsia="pl-PL"/>
              </w:rPr>
              <w:t>Następujący zakres przedmiotu zamówienia zamierzamy zlecić Podwykonawcom*:</w:t>
            </w:r>
          </w:p>
          <w:p w14:paraId="211CD988" w14:textId="77777777" w:rsidR="003B1C71" w:rsidRPr="00217BCD" w:rsidRDefault="003B1C71" w:rsidP="00217BCD">
            <w:pPr>
              <w:spacing w:after="120"/>
              <w:ind w:left="284"/>
              <w:contextualSpacing/>
              <w:jc w:val="both"/>
              <w:rPr>
                <w:rFonts w:ascii="Arial Narrow" w:hAnsi="Arial Narrow"/>
                <w:sz w:val="18"/>
                <w:szCs w:val="18"/>
                <w:lang w:val="pl-PL" w:eastAsia="pl-PL"/>
              </w:rPr>
            </w:pPr>
          </w:p>
          <w:tbl>
            <w:tblPr>
              <w:tblStyle w:val="Tabela-Siatka1"/>
              <w:tblW w:w="0" w:type="auto"/>
              <w:jc w:val="center"/>
              <w:tblLook w:val="04A0" w:firstRow="1" w:lastRow="0" w:firstColumn="1" w:lastColumn="0" w:noHBand="0" w:noVBand="1"/>
            </w:tblPr>
            <w:tblGrid>
              <w:gridCol w:w="585"/>
              <w:gridCol w:w="2277"/>
              <w:gridCol w:w="2217"/>
            </w:tblGrid>
            <w:tr w:rsidR="003B1C71" w:rsidRPr="00217BCD" w14:paraId="2681AA4A" w14:textId="77777777" w:rsidTr="00E70381">
              <w:trPr>
                <w:jc w:val="center"/>
              </w:trPr>
              <w:tc>
                <w:tcPr>
                  <w:tcW w:w="709" w:type="dxa"/>
                  <w:shd w:val="clear" w:color="auto" w:fill="D9D9D9" w:themeFill="background1" w:themeFillShade="D9"/>
                  <w:vAlign w:val="center"/>
                </w:tcPr>
                <w:p w14:paraId="6AD1F4BF" w14:textId="77777777" w:rsidR="003B1C71" w:rsidRPr="00217BCD" w:rsidRDefault="003B1C71" w:rsidP="00217BCD">
                  <w:pPr>
                    <w:autoSpaceDN w:val="0"/>
                    <w:ind w:hanging="533"/>
                    <w:contextualSpacing/>
                    <w:jc w:val="center"/>
                    <w:rPr>
                      <w:rFonts w:ascii="Arial Narrow" w:hAnsi="Arial Narrow" w:cs="Times New Roman"/>
                      <w:b/>
                      <w:bCs/>
                      <w:sz w:val="18"/>
                      <w:szCs w:val="18"/>
                      <w:lang w:eastAsia="pl-PL"/>
                    </w:rPr>
                  </w:pPr>
                  <w:proofErr w:type="spellStart"/>
                  <w:r w:rsidRPr="00217BCD">
                    <w:rPr>
                      <w:rFonts w:ascii="Arial Narrow" w:hAnsi="Arial Narrow" w:cs="Times New Roman"/>
                      <w:b/>
                      <w:bCs/>
                      <w:sz w:val="18"/>
                      <w:szCs w:val="18"/>
                      <w:lang w:eastAsia="pl-PL"/>
                    </w:rPr>
                    <w:t>L.p.</w:t>
                  </w:r>
                  <w:proofErr w:type="spellEnd"/>
                </w:p>
              </w:tc>
              <w:tc>
                <w:tcPr>
                  <w:tcW w:w="2972" w:type="dxa"/>
                  <w:shd w:val="clear" w:color="auto" w:fill="D9D9D9" w:themeFill="background1" w:themeFillShade="D9"/>
                  <w:vAlign w:val="center"/>
                </w:tcPr>
                <w:p w14:paraId="13A72206" w14:textId="77777777" w:rsidR="003B1C71" w:rsidRPr="00217BCD" w:rsidRDefault="003B1C71" w:rsidP="00217BCD">
                  <w:pPr>
                    <w:autoSpaceDN w:val="0"/>
                    <w:ind w:hanging="1502"/>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Nazwa</w:t>
                  </w:r>
                  <w:proofErr w:type="spellEnd"/>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firma</w:t>
                  </w:r>
                  <w:proofErr w:type="spellEnd"/>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podwykonawcy</w:t>
                  </w:r>
                  <w:proofErr w:type="spellEnd"/>
                </w:p>
              </w:tc>
              <w:tc>
                <w:tcPr>
                  <w:tcW w:w="3260" w:type="dxa"/>
                  <w:shd w:val="clear" w:color="auto" w:fill="D9D9D9" w:themeFill="background1" w:themeFillShade="D9"/>
                  <w:vAlign w:val="center"/>
                </w:tcPr>
                <w:p w14:paraId="0DD1038B" w14:textId="77777777" w:rsidR="003B1C71" w:rsidRPr="00217BCD" w:rsidRDefault="003B1C71" w:rsidP="00217BCD">
                  <w:pPr>
                    <w:autoSpaceDN w:val="0"/>
                    <w:ind w:hanging="530"/>
                    <w:contextualSpacing/>
                    <w:jc w:val="center"/>
                    <w:rPr>
                      <w:rFonts w:ascii="Arial Narrow" w:hAnsi="Arial Narrow" w:cs="Times New Roman"/>
                      <w:b/>
                      <w:bCs/>
                      <w:sz w:val="18"/>
                      <w:szCs w:val="18"/>
                      <w:lang w:eastAsia="pl-PL"/>
                    </w:rPr>
                  </w:pPr>
                  <w:proofErr w:type="spellStart"/>
                  <w:r w:rsidRPr="00217BCD">
                    <w:rPr>
                      <w:rFonts w:ascii="Arial Narrow" w:hAnsi="Arial Narrow" w:cs="Times New Roman"/>
                      <w:b/>
                      <w:bCs/>
                      <w:sz w:val="18"/>
                      <w:szCs w:val="18"/>
                      <w:lang w:eastAsia="pl-PL"/>
                    </w:rPr>
                    <w:t>Część</w:t>
                  </w:r>
                  <w:proofErr w:type="spellEnd"/>
                  <w:r w:rsidRPr="00217BCD">
                    <w:rPr>
                      <w:rFonts w:ascii="Arial Narrow" w:hAnsi="Arial Narrow" w:cs="Times New Roman"/>
                      <w:b/>
                      <w:bCs/>
                      <w:sz w:val="18"/>
                      <w:szCs w:val="18"/>
                      <w:lang w:eastAsia="pl-PL"/>
                    </w:rPr>
                    <w:t>/</w:t>
                  </w:r>
                  <w:proofErr w:type="spellStart"/>
                  <w:r w:rsidRPr="00217BCD">
                    <w:rPr>
                      <w:rFonts w:ascii="Arial Narrow" w:hAnsi="Arial Narrow" w:cs="Times New Roman"/>
                      <w:b/>
                      <w:bCs/>
                      <w:sz w:val="18"/>
                      <w:szCs w:val="18"/>
                      <w:lang w:eastAsia="pl-PL"/>
                    </w:rPr>
                    <w:t>zakres</w:t>
                  </w:r>
                  <w:proofErr w:type="spellEnd"/>
                  <w:r w:rsidRPr="00217BCD">
                    <w:rPr>
                      <w:rFonts w:ascii="Arial Narrow" w:hAnsi="Arial Narrow" w:cs="Times New Roman"/>
                      <w:b/>
                      <w:bCs/>
                      <w:sz w:val="18"/>
                      <w:szCs w:val="18"/>
                      <w:lang w:eastAsia="pl-PL"/>
                    </w:rPr>
                    <w:t xml:space="preserve"> </w:t>
                  </w:r>
                  <w:proofErr w:type="spellStart"/>
                  <w:r w:rsidRPr="00217BCD">
                    <w:rPr>
                      <w:rFonts w:ascii="Arial Narrow" w:hAnsi="Arial Narrow" w:cs="Times New Roman"/>
                      <w:b/>
                      <w:bCs/>
                      <w:sz w:val="18"/>
                      <w:szCs w:val="18"/>
                      <w:lang w:eastAsia="pl-PL"/>
                    </w:rPr>
                    <w:t>zamówienia</w:t>
                  </w:r>
                  <w:proofErr w:type="spellEnd"/>
                </w:p>
              </w:tc>
            </w:tr>
            <w:tr w:rsidR="003B1C71" w:rsidRPr="00217BCD" w14:paraId="539C4FB3" w14:textId="77777777" w:rsidTr="00E70381">
              <w:trPr>
                <w:jc w:val="center"/>
              </w:trPr>
              <w:tc>
                <w:tcPr>
                  <w:tcW w:w="709" w:type="dxa"/>
                  <w:vAlign w:val="center"/>
                </w:tcPr>
                <w:p w14:paraId="576E9499" w14:textId="77777777" w:rsidR="003B1C71" w:rsidRPr="00217BCD" w:rsidRDefault="003B1C71" w:rsidP="00975FF4">
                  <w:pPr>
                    <w:numPr>
                      <w:ilvl w:val="0"/>
                      <w:numId w:val="47"/>
                    </w:numPr>
                    <w:autoSpaceDN w:val="0"/>
                    <w:contextualSpacing/>
                    <w:jc w:val="center"/>
                    <w:rPr>
                      <w:rFonts w:ascii="Arial Narrow" w:hAnsi="Arial Narrow" w:cs="Times New Roman"/>
                      <w:sz w:val="18"/>
                      <w:szCs w:val="18"/>
                      <w:lang w:eastAsia="pl-PL"/>
                    </w:rPr>
                  </w:pPr>
                </w:p>
              </w:tc>
              <w:tc>
                <w:tcPr>
                  <w:tcW w:w="2972" w:type="dxa"/>
                  <w:vAlign w:val="center"/>
                </w:tcPr>
                <w:p w14:paraId="4847A8DE"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00262D16"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r w:rsidR="003B1C71" w:rsidRPr="00217BCD" w14:paraId="02DDCD81" w14:textId="77777777" w:rsidTr="00E70381">
              <w:trPr>
                <w:jc w:val="center"/>
              </w:trPr>
              <w:tc>
                <w:tcPr>
                  <w:tcW w:w="709" w:type="dxa"/>
                  <w:vAlign w:val="center"/>
                </w:tcPr>
                <w:p w14:paraId="2EAA7466" w14:textId="77777777" w:rsidR="003B1C71" w:rsidRPr="00217BCD" w:rsidRDefault="003B1C71" w:rsidP="00975FF4">
                  <w:pPr>
                    <w:numPr>
                      <w:ilvl w:val="0"/>
                      <w:numId w:val="47"/>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5C404445"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2887F564"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bl>
          <w:p w14:paraId="12218EFB" w14:textId="77777777" w:rsidR="003B1C71" w:rsidRPr="00217BCD" w:rsidRDefault="003B1C71" w:rsidP="00217BCD">
            <w:pPr>
              <w:spacing w:after="120"/>
              <w:ind w:left="284"/>
              <w:contextualSpacing/>
              <w:jc w:val="both"/>
              <w:rPr>
                <w:rFonts w:ascii="Arial Narrow" w:hAnsi="Arial Narrow"/>
                <w:b/>
                <w:sz w:val="18"/>
                <w:szCs w:val="18"/>
                <w:u w:val="single"/>
              </w:rPr>
            </w:pPr>
          </w:p>
          <w:p w14:paraId="2C76E0BE" w14:textId="77777777" w:rsidR="003B1C71" w:rsidRPr="00217BCD" w:rsidRDefault="003B1C71" w:rsidP="00975FF4">
            <w:pPr>
              <w:numPr>
                <w:ilvl w:val="0"/>
                <w:numId w:val="46"/>
              </w:numPr>
              <w:spacing w:after="120"/>
              <w:ind w:left="284" w:hanging="284"/>
              <w:contextualSpacing/>
              <w:jc w:val="both"/>
              <w:rPr>
                <w:rFonts w:ascii="Arial Narrow" w:hAnsi="Arial Narrow"/>
                <w:b/>
                <w:sz w:val="18"/>
                <w:szCs w:val="18"/>
                <w:u w:val="single"/>
              </w:rPr>
            </w:pPr>
            <w:proofErr w:type="spellStart"/>
            <w:r w:rsidRPr="00217BCD">
              <w:rPr>
                <w:rFonts w:ascii="Arial Narrow" w:eastAsia="Calibri" w:hAnsi="Arial Narrow" w:cs="Arial"/>
                <w:sz w:val="18"/>
                <w:szCs w:val="18"/>
                <w:u w:val="single"/>
                <w:lang w:eastAsia="en-GB"/>
              </w:rPr>
              <w:t>Oświadczamy</w:t>
            </w:r>
            <w:proofErr w:type="spellEnd"/>
            <w:r w:rsidRPr="00217BCD">
              <w:rPr>
                <w:rFonts w:ascii="Arial Narrow" w:eastAsia="Calibri" w:hAnsi="Arial Narrow" w:cs="Arial"/>
                <w:sz w:val="18"/>
                <w:szCs w:val="18"/>
                <w:u w:val="single"/>
                <w:lang w:eastAsia="en-GB"/>
              </w:rPr>
              <w:t xml:space="preserve">, </w:t>
            </w:r>
            <w:proofErr w:type="spellStart"/>
            <w:r w:rsidRPr="00217BCD">
              <w:rPr>
                <w:rFonts w:ascii="Arial Narrow" w:eastAsia="Calibri" w:hAnsi="Arial Narrow" w:cs="Arial"/>
                <w:sz w:val="18"/>
                <w:szCs w:val="18"/>
                <w:u w:val="single"/>
                <w:lang w:eastAsia="en-GB"/>
              </w:rPr>
              <w:t>że</w:t>
            </w:r>
            <w:proofErr w:type="spellEnd"/>
            <w:r w:rsidRPr="00217BCD">
              <w:rPr>
                <w:rFonts w:ascii="Arial Narrow" w:eastAsia="Calibri" w:hAnsi="Arial Narrow" w:cs="Arial"/>
                <w:sz w:val="18"/>
                <w:szCs w:val="18"/>
                <w:u w:val="single"/>
                <w:lang w:eastAsia="en-GB"/>
              </w:rPr>
              <w:t xml:space="preserve"> </w:t>
            </w:r>
            <w:proofErr w:type="spellStart"/>
            <w:r w:rsidRPr="00217BCD">
              <w:rPr>
                <w:rFonts w:ascii="Arial Narrow" w:eastAsia="Calibri" w:hAnsi="Arial Narrow" w:cs="Arial"/>
                <w:sz w:val="18"/>
                <w:szCs w:val="18"/>
                <w:u w:val="single"/>
                <w:lang w:eastAsia="en-GB"/>
              </w:rPr>
              <w:t>jesteśmy</w:t>
            </w:r>
            <w:proofErr w:type="spellEnd"/>
            <w:r w:rsidRPr="00217BCD">
              <w:rPr>
                <w:rFonts w:ascii="Arial Narrow" w:eastAsia="Calibri" w:hAnsi="Arial Narrow" w:cs="Arial"/>
                <w:sz w:val="18"/>
                <w:szCs w:val="18"/>
                <w:u w:val="single"/>
                <w:lang w:eastAsia="en-GB"/>
              </w:rPr>
              <w:t xml:space="preserve">*: </w:t>
            </w:r>
          </w:p>
          <w:p w14:paraId="6798B449"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eastAsia="en-GB"/>
              </w:rPr>
            </w:pPr>
            <w:proofErr w:type="spellStart"/>
            <w:r w:rsidRPr="00217BCD">
              <w:rPr>
                <w:rFonts w:ascii="Arial Narrow" w:eastAsia="Calibri" w:hAnsi="Arial Narrow" w:cs="Arial"/>
                <w:bCs w:val="0"/>
                <w:sz w:val="18"/>
                <w:szCs w:val="18"/>
                <w:lang w:eastAsia="en-GB"/>
              </w:rPr>
              <w:t>mikroprzedsiębiorstwem</w:t>
            </w:r>
            <w:proofErr w:type="spellEnd"/>
            <w:r w:rsidRPr="00217BCD">
              <w:rPr>
                <w:rFonts w:ascii="Arial Narrow" w:eastAsia="Calibri" w:hAnsi="Arial Narrow" w:cs="Arial"/>
                <w:bCs w:val="0"/>
                <w:sz w:val="18"/>
                <w:szCs w:val="18"/>
                <w:lang w:eastAsia="en-GB"/>
              </w:rPr>
              <w:t xml:space="preserve"> </w:t>
            </w:r>
            <w:r w:rsidRPr="00217BCD">
              <w:rPr>
                <w:rFonts w:ascii="Arial Narrow" w:eastAsia="Calibri" w:hAnsi="Arial Narrow" w:cs="Arial"/>
                <w:b w:val="0"/>
                <w:bCs w:val="0"/>
                <w:sz w:val="18"/>
                <w:szCs w:val="18"/>
                <w:lang w:eastAsia="en-GB"/>
              </w:rPr>
              <w:t xml:space="preserve">-         </w:t>
            </w:r>
            <w:proofErr w:type="spellStart"/>
            <w:r w:rsidRPr="00217BCD">
              <w:rPr>
                <w:rFonts w:ascii="Arial Narrow" w:eastAsia="Calibri" w:hAnsi="Arial Narrow" w:cs="Arial"/>
                <w:b w:val="0"/>
                <w:bCs w:val="0"/>
                <w:sz w:val="18"/>
                <w:szCs w:val="18"/>
                <w:lang w:eastAsia="en-GB"/>
              </w:rPr>
              <w:t>tak</w:t>
            </w:r>
            <w:proofErr w:type="spellEnd"/>
            <w:r w:rsidRPr="00217BCD">
              <w:rPr>
                <w:rFonts w:ascii="Arial Narrow" w:eastAsia="Calibri" w:hAnsi="Arial Narrow" w:cs="Arial"/>
                <w:b w:val="0"/>
                <w:bCs w:val="0"/>
                <w:sz w:val="18"/>
                <w:szCs w:val="18"/>
                <w:lang w:eastAsia="en-GB"/>
              </w:rPr>
              <w:t xml:space="preserve"> </w:t>
            </w:r>
            <w:r w:rsidRPr="00217BCD">
              <w:rPr>
                <w:rFonts w:ascii="Arial Narrow" w:eastAsia="Calibri" w:hAnsi="Arial Narrow" w:cs="Times New Roman"/>
                <w:b w:val="0"/>
                <w:bCs w:val="0"/>
                <w:sz w:val="18"/>
                <w:szCs w:val="18"/>
                <w:lang w:eastAsia="en-GB"/>
              </w:rPr>
              <w:t>□</w:t>
            </w:r>
            <w:r w:rsidRPr="00217BCD">
              <w:rPr>
                <w:rFonts w:ascii="Arial Narrow" w:eastAsia="Calibri" w:hAnsi="Arial Narrow" w:cs="Arial"/>
                <w:b w:val="0"/>
                <w:bCs w:val="0"/>
                <w:sz w:val="18"/>
                <w:szCs w:val="18"/>
                <w:lang w:eastAsia="en-GB"/>
              </w:rPr>
              <w:t xml:space="preserve">    </w:t>
            </w:r>
            <w:proofErr w:type="spellStart"/>
            <w:r w:rsidRPr="00217BCD">
              <w:rPr>
                <w:rFonts w:ascii="Arial Narrow" w:eastAsia="Calibri" w:hAnsi="Arial Narrow" w:cs="Arial"/>
                <w:b w:val="0"/>
                <w:bCs w:val="0"/>
                <w:sz w:val="18"/>
                <w:szCs w:val="18"/>
                <w:lang w:eastAsia="en-GB"/>
              </w:rPr>
              <w:t>nie</w:t>
            </w:r>
            <w:proofErr w:type="spellEnd"/>
            <w:r w:rsidRPr="00217BCD">
              <w:rPr>
                <w:rFonts w:ascii="Arial Narrow" w:eastAsia="Calibri" w:hAnsi="Arial Narrow" w:cs="Arial"/>
                <w:b w:val="0"/>
                <w:bCs w:val="0"/>
                <w:sz w:val="18"/>
                <w:szCs w:val="18"/>
                <w:lang w:eastAsia="en-GB"/>
              </w:rPr>
              <w:t xml:space="preserve"> </w:t>
            </w:r>
            <w:r w:rsidRPr="00217BCD">
              <w:rPr>
                <w:rFonts w:ascii="Arial Narrow" w:eastAsia="Calibri" w:hAnsi="Arial Narrow" w:cs="Times New Roman"/>
                <w:b w:val="0"/>
                <w:bCs w:val="0"/>
                <w:sz w:val="18"/>
                <w:szCs w:val="18"/>
                <w:lang w:eastAsia="en-GB"/>
              </w:rPr>
              <w:t>□</w:t>
            </w:r>
          </w:p>
          <w:p w14:paraId="6849377F" w14:textId="77777777" w:rsidR="003B1C71" w:rsidRPr="00217BCD" w:rsidRDefault="003B1C71" w:rsidP="00217BCD">
            <w:pPr>
              <w:pStyle w:val="Tekstpodstawowy21"/>
              <w:spacing w:before="0"/>
              <w:ind w:left="284"/>
              <w:rPr>
                <w:rFonts w:ascii="Arial Narrow" w:hAnsi="Arial Narrow"/>
                <w:b w:val="0"/>
                <w:sz w:val="18"/>
                <w:szCs w:val="18"/>
                <w:lang w:val="pl-PL"/>
              </w:rPr>
            </w:pPr>
            <w:r w:rsidRPr="00217BCD">
              <w:rPr>
                <w:rFonts w:ascii="Arial Narrow" w:eastAsia="Calibri" w:hAnsi="Arial Narrow" w:cs="Arial"/>
                <w:b w:val="0"/>
                <w:sz w:val="18"/>
                <w:szCs w:val="18"/>
                <w:lang w:val="pl-PL" w:eastAsia="en-GB"/>
              </w:rPr>
              <w:t>Mikroprzedsiębiorstwo: przedsiębiorstwo, które zatrudnia mniej niż 10 osób i którego     roczny obrót   lub roczna suma bilansowa nie przekracza 2 milionów EUR</w:t>
            </w:r>
          </w:p>
          <w:p w14:paraId="5BE30151"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2EB655C5"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małym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24053C23"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Małe przedsiębiorstwo: przedsiębiorstwo, które zatrudnia mniej niż 50 osób i którego roczny obrót lub roczna suma bilansowa nie przekracza 10 milionów EUR.</w:t>
            </w:r>
          </w:p>
          <w:p w14:paraId="77E0CED2"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066B52C4"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średnim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5E52E212"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Średnie przedsiębiorstwa: przedsiębiorstwa, które nie są mikroprzedsiębiorstwami ani małymi przedsiębiorstwami</w:t>
            </w:r>
            <w:r w:rsidRPr="00217BCD">
              <w:rPr>
                <w:rFonts w:ascii="Arial Narrow" w:eastAsia="Calibri" w:hAnsi="Arial Narrow" w:cs="Arial"/>
                <w:sz w:val="18"/>
                <w:szCs w:val="18"/>
                <w:lang w:val="pl-PL" w:eastAsia="en-GB"/>
              </w:rPr>
              <w:t xml:space="preserve"> </w:t>
            </w:r>
            <w:r w:rsidRPr="00217BCD">
              <w:rPr>
                <w:rFonts w:ascii="Arial Narrow" w:eastAsia="Calibri" w:hAnsi="Arial Narrow" w:cs="Arial"/>
                <w:b w:val="0"/>
                <w:sz w:val="18"/>
                <w:szCs w:val="18"/>
                <w:lang w:val="pl-PL" w:eastAsia="en-GB"/>
              </w:rPr>
              <w:t xml:space="preserve">i które zatrudniają mniej niż 250 osób i których roczny obrót nie przekracza 50 milionów EUR </w:t>
            </w:r>
            <w:r w:rsidRPr="00217BCD">
              <w:rPr>
                <w:rFonts w:ascii="Arial Narrow" w:eastAsia="Calibri" w:hAnsi="Arial Narrow" w:cs="Arial"/>
                <w:b w:val="0"/>
                <w:i/>
                <w:sz w:val="18"/>
                <w:szCs w:val="18"/>
                <w:lang w:val="pl-PL" w:eastAsia="en-GB"/>
              </w:rPr>
              <w:t>lub</w:t>
            </w:r>
            <w:r w:rsidRPr="00217BCD">
              <w:rPr>
                <w:rFonts w:ascii="Arial Narrow" w:eastAsia="Calibri" w:hAnsi="Arial Narrow" w:cs="Arial"/>
                <w:b w:val="0"/>
                <w:sz w:val="18"/>
                <w:szCs w:val="18"/>
                <w:lang w:val="pl-PL" w:eastAsia="en-GB"/>
              </w:rPr>
              <w:t xml:space="preserve"> roczna suma bilansowa nie przekracza 43 milionów EUR</w:t>
            </w:r>
          </w:p>
          <w:p w14:paraId="2CB7C793" w14:textId="77777777" w:rsidR="003B1C71" w:rsidRPr="00217BCD" w:rsidRDefault="003B1C71" w:rsidP="00217BCD">
            <w:pPr>
              <w:pStyle w:val="Tekstpodstawowy"/>
              <w:suppressAutoHyphens w:val="0"/>
              <w:ind w:left="360" w:firstLine="69"/>
              <w:jc w:val="both"/>
              <w:rPr>
                <w:rFonts w:ascii="Arial Narrow" w:hAnsi="Arial Narrow"/>
                <w:sz w:val="18"/>
                <w:szCs w:val="18"/>
                <w:lang w:val="pl-PL"/>
              </w:rPr>
            </w:pPr>
          </w:p>
          <w:p w14:paraId="21700F9F" w14:textId="77777777" w:rsidR="003B1C71" w:rsidRPr="00217BCD" w:rsidRDefault="003B1C71" w:rsidP="00217BCD">
            <w:pPr>
              <w:pStyle w:val="Tekstpodstawowy"/>
              <w:suppressAutoHyphens w:val="0"/>
              <w:ind w:left="360" w:hanging="76"/>
              <w:jc w:val="both"/>
              <w:rPr>
                <w:rFonts w:ascii="Arial Narrow" w:hAnsi="Arial Narrow"/>
                <w:sz w:val="18"/>
                <w:szCs w:val="18"/>
                <w:lang w:val="pl-PL"/>
              </w:rPr>
            </w:pPr>
            <w:r w:rsidRPr="00217BCD">
              <w:rPr>
                <w:rFonts w:ascii="Arial Narrow" w:hAnsi="Arial Narrow"/>
                <w:sz w:val="18"/>
                <w:szCs w:val="18"/>
                <w:lang w:val="pl-PL"/>
              </w:rPr>
              <w:t>Powyższa informacja ma charakter wyłącznie informacyjny i służy dla celów statystycznych.</w:t>
            </w:r>
          </w:p>
          <w:p w14:paraId="63140999" w14:textId="77777777" w:rsidR="003B1C71" w:rsidRPr="00217BCD" w:rsidRDefault="003B1C71" w:rsidP="00217BCD">
            <w:pPr>
              <w:pStyle w:val="Tekstpodstawowy"/>
              <w:suppressAutoHyphens w:val="0"/>
              <w:ind w:left="360" w:hanging="74"/>
              <w:jc w:val="both"/>
              <w:rPr>
                <w:rFonts w:ascii="Arial Narrow" w:hAnsi="Arial Narrow"/>
                <w:sz w:val="18"/>
                <w:szCs w:val="18"/>
                <w:lang w:val="pl-PL"/>
              </w:rPr>
            </w:pPr>
          </w:p>
          <w:p w14:paraId="12C10D53"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rPr>
            </w:pPr>
            <w:r w:rsidRPr="00217BCD">
              <w:rPr>
                <w:rFonts w:ascii="Arial Narrow" w:hAnsi="Arial Narrow"/>
                <w:sz w:val="18"/>
                <w:szCs w:val="18"/>
                <w:lang w:val="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328DB5B"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rPr>
            </w:pPr>
            <w:proofErr w:type="spellStart"/>
            <w:r w:rsidRPr="00217BCD">
              <w:rPr>
                <w:rFonts w:ascii="Arial Narrow" w:hAnsi="Arial Narrow"/>
                <w:sz w:val="18"/>
                <w:szCs w:val="18"/>
              </w:rPr>
              <w:t>Integralną</w:t>
            </w:r>
            <w:proofErr w:type="spellEnd"/>
            <w:r w:rsidRPr="00217BCD">
              <w:rPr>
                <w:rFonts w:ascii="Arial Narrow" w:hAnsi="Arial Narrow"/>
                <w:sz w:val="18"/>
                <w:szCs w:val="18"/>
              </w:rPr>
              <w:t xml:space="preserve"> </w:t>
            </w:r>
            <w:proofErr w:type="spellStart"/>
            <w:r w:rsidRPr="00217BCD">
              <w:rPr>
                <w:rFonts w:ascii="Arial Narrow" w:hAnsi="Arial Narrow"/>
                <w:sz w:val="18"/>
                <w:szCs w:val="18"/>
              </w:rPr>
              <w:t>częścią</w:t>
            </w:r>
            <w:proofErr w:type="spellEnd"/>
            <w:r w:rsidRPr="00217BCD">
              <w:rPr>
                <w:rFonts w:ascii="Arial Narrow" w:hAnsi="Arial Narrow"/>
                <w:sz w:val="18"/>
                <w:szCs w:val="18"/>
              </w:rPr>
              <w:t xml:space="preserve"> </w:t>
            </w:r>
            <w:proofErr w:type="spellStart"/>
            <w:r w:rsidRPr="00217BCD">
              <w:rPr>
                <w:rFonts w:ascii="Arial Narrow" w:hAnsi="Arial Narrow"/>
                <w:sz w:val="18"/>
                <w:szCs w:val="18"/>
              </w:rPr>
              <w:t>oferty</w:t>
            </w:r>
            <w:proofErr w:type="spellEnd"/>
            <w:r w:rsidRPr="00217BCD">
              <w:rPr>
                <w:rFonts w:ascii="Arial Narrow" w:hAnsi="Arial Narrow"/>
                <w:sz w:val="18"/>
                <w:szCs w:val="18"/>
              </w:rPr>
              <w:t xml:space="preserve"> </w:t>
            </w:r>
            <w:proofErr w:type="spellStart"/>
            <w:r w:rsidRPr="00217BCD">
              <w:rPr>
                <w:rFonts w:ascii="Arial Narrow" w:hAnsi="Arial Narrow"/>
                <w:sz w:val="18"/>
                <w:szCs w:val="18"/>
              </w:rPr>
              <w:t>są</w:t>
            </w:r>
            <w:proofErr w:type="spellEnd"/>
            <w:r w:rsidRPr="00217BCD">
              <w:rPr>
                <w:rFonts w:ascii="Arial Narrow" w:hAnsi="Arial Narrow"/>
                <w:sz w:val="18"/>
                <w:szCs w:val="18"/>
              </w:rPr>
              <w:t>:</w:t>
            </w:r>
          </w:p>
          <w:p w14:paraId="2174005C" w14:textId="77777777" w:rsidR="003B1C71" w:rsidRPr="00217BCD" w:rsidRDefault="003B1C71" w:rsidP="00975FF4">
            <w:pPr>
              <w:pStyle w:val="Tekstpodstawowy"/>
              <w:numPr>
                <w:ilvl w:val="0"/>
                <w:numId w:val="48"/>
              </w:numPr>
              <w:spacing w:after="120"/>
              <w:ind w:left="720"/>
              <w:rPr>
                <w:rFonts w:ascii="Arial Narrow" w:hAnsi="Arial Narrow"/>
                <w:sz w:val="18"/>
                <w:szCs w:val="18"/>
              </w:rPr>
            </w:pPr>
            <w:r w:rsidRPr="00217BCD">
              <w:rPr>
                <w:rFonts w:ascii="Arial Narrow" w:hAnsi="Arial Narrow"/>
                <w:sz w:val="18"/>
                <w:szCs w:val="18"/>
              </w:rPr>
              <w:t xml:space="preserve">....................................................................................................  </w:t>
            </w:r>
          </w:p>
          <w:p w14:paraId="7A3E9C24" w14:textId="77777777" w:rsidR="003B1C71" w:rsidRPr="00217BCD" w:rsidRDefault="003B1C71" w:rsidP="00975FF4">
            <w:pPr>
              <w:pStyle w:val="Tekstpodstawowy"/>
              <w:numPr>
                <w:ilvl w:val="0"/>
                <w:numId w:val="48"/>
              </w:numPr>
              <w:spacing w:after="120"/>
              <w:ind w:left="437" w:firstLine="0"/>
              <w:rPr>
                <w:rFonts w:ascii="Arial Narrow" w:hAnsi="Arial Narrow"/>
                <w:sz w:val="18"/>
                <w:szCs w:val="18"/>
              </w:rPr>
            </w:pPr>
            <w:r w:rsidRPr="00217BCD">
              <w:rPr>
                <w:rFonts w:ascii="Arial Narrow" w:hAnsi="Arial Narrow"/>
                <w:sz w:val="18"/>
                <w:szCs w:val="18"/>
              </w:rPr>
              <w:t xml:space="preserve">....................................................................................................  </w:t>
            </w:r>
          </w:p>
          <w:p w14:paraId="4EF8FF4C"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lang w:val="pl-PL"/>
              </w:rPr>
            </w:pPr>
            <w:r w:rsidRPr="00217BCD">
              <w:rPr>
                <w:rFonts w:ascii="Arial Narrow" w:hAnsi="Arial Narrow"/>
                <w:sz w:val="18"/>
                <w:szCs w:val="18"/>
                <w:lang w:val="pl-PL"/>
              </w:rPr>
              <w:t>Wykonawca powołuje się na zasoby podmiotu trzeciego</w:t>
            </w: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 tak □    nie □</w:t>
            </w:r>
          </w:p>
          <w:p w14:paraId="4166E7F1" w14:textId="77777777" w:rsidR="003B1C71" w:rsidRPr="00217BCD" w:rsidRDefault="003B1C71" w:rsidP="00217BCD">
            <w:pPr>
              <w:pStyle w:val="Tekstpodstawowy"/>
              <w:spacing w:after="120"/>
              <w:ind w:left="360"/>
              <w:rPr>
                <w:rFonts w:ascii="Arial Narrow" w:hAnsi="Arial Narrow"/>
                <w:sz w:val="18"/>
                <w:szCs w:val="18"/>
                <w:lang w:val="pl-PL"/>
              </w:rPr>
            </w:pPr>
            <w:r w:rsidRPr="00217BCD">
              <w:rPr>
                <w:rFonts w:ascii="Arial Narrow" w:hAnsi="Arial Narrow"/>
                <w:sz w:val="18"/>
                <w:szCs w:val="18"/>
                <w:lang w:val="pl-PL"/>
              </w:rPr>
              <w:lastRenderedPageBreak/>
              <w:t>……………………………………………………………………………………………………………………… (wypełnić jeśli dotyczy - podać pełną nazwę/firmę, adres, a także w zależności od podmiotu: NIP/PESEL, KRS/</w:t>
            </w:r>
            <w:proofErr w:type="spellStart"/>
            <w:r w:rsidRPr="00217BCD">
              <w:rPr>
                <w:rFonts w:ascii="Arial Narrow" w:hAnsi="Arial Narrow"/>
                <w:sz w:val="18"/>
                <w:szCs w:val="18"/>
                <w:lang w:val="pl-PL"/>
              </w:rPr>
              <w:t>CEiDG</w:t>
            </w:r>
            <w:proofErr w:type="spellEnd"/>
            <w:r w:rsidRPr="00217BCD">
              <w:rPr>
                <w:rFonts w:ascii="Arial Narrow" w:hAnsi="Arial Narrow"/>
                <w:sz w:val="18"/>
                <w:szCs w:val="18"/>
                <w:lang w:val="pl-PL"/>
              </w:rPr>
              <w:t>)</w:t>
            </w:r>
          </w:p>
          <w:p w14:paraId="23DCE085" w14:textId="77777777" w:rsidR="003B1C71" w:rsidRPr="00217BCD" w:rsidRDefault="003B1C71" w:rsidP="00217BCD">
            <w:pPr>
              <w:pStyle w:val="Tekstpodstawowy"/>
              <w:ind w:left="357"/>
              <w:jc w:val="both"/>
              <w:rPr>
                <w:rFonts w:ascii="Arial Narrow" w:hAnsi="Arial Narrow"/>
                <w:i/>
                <w:sz w:val="18"/>
                <w:szCs w:val="18"/>
                <w:lang w:val="pl-PL"/>
              </w:rPr>
            </w:pP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w:t>
            </w:r>
            <w:r w:rsidRPr="00217BCD">
              <w:rPr>
                <w:rFonts w:ascii="Arial Narrow" w:hAnsi="Arial Narrow"/>
                <w:i/>
                <w:sz w:val="18"/>
                <w:szCs w:val="18"/>
                <w:lang w:val="pl-PL"/>
              </w:rPr>
              <w:t xml:space="preserve">jeżeli Wykonawca powołuje się na zasoby podmiotu trzeciego należy wraz z ofertą przedłożyć oświadczenie podmiotu udostępniającego zasoby, potwierdzające brak podstaw wykluczenia tego podmiotu oraz odpowiednio spełnianie warunków udziału w postępowaniu lub kryteriów selekcji, w zakresie, w jakim wykonawca powołuje się na jego zasoby, stosownie do treści art. 125 ust.5 Ustawy </w:t>
            </w:r>
            <w:proofErr w:type="spellStart"/>
            <w:r w:rsidRPr="00217BCD">
              <w:rPr>
                <w:rFonts w:ascii="Arial Narrow" w:hAnsi="Arial Narrow"/>
                <w:i/>
                <w:sz w:val="18"/>
                <w:szCs w:val="18"/>
                <w:lang w:val="pl-PL"/>
              </w:rPr>
              <w:t>pzp</w:t>
            </w:r>
            <w:proofErr w:type="spellEnd"/>
            <w:r w:rsidRPr="00217BCD">
              <w:rPr>
                <w:rFonts w:ascii="Arial Narrow" w:hAnsi="Arial Narrow"/>
                <w:i/>
                <w:sz w:val="18"/>
                <w:szCs w:val="18"/>
                <w:lang w:val="pl-PL"/>
              </w:rPr>
              <w:t>.</w:t>
            </w:r>
          </w:p>
          <w:p w14:paraId="6B9E0B3B" w14:textId="77777777" w:rsidR="003B1C71" w:rsidRPr="00217BCD" w:rsidRDefault="003B1C71" w:rsidP="00217BCD">
            <w:pPr>
              <w:spacing w:after="120"/>
              <w:rPr>
                <w:rFonts w:ascii="Arial Narrow" w:hAnsi="Arial Narrow"/>
                <w:b/>
                <w:i/>
                <w:sz w:val="18"/>
                <w:szCs w:val="18"/>
                <w:vertAlign w:val="superscript"/>
                <w:lang w:val="pl-PL"/>
              </w:rPr>
            </w:pPr>
          </w:p>
          <w:p w14:paraId="2921CA20" w14:textId="77777777" w:rsidR="003B1C71" w:rsidRPr="00217BCD" w:rsidRDefault="003B1C71" w:rsidP="00217BCD">
            <w:pPr>
              <w:spacing w:after="120"/>
              <w:rPr>
                <w:rFonts w:ascii="Arial Narrow" w:hAnsi="Arial Narrow"/>
                <w:i/>
                <w:color w:val="FF0000"/>
                <w:sz w:val="18"/>
                <w:szCs w:val="18"/>
                <w:lang w:val="pl-PL" w:eastAsia="pl-PL"/>
              </w:rPr>
            </w:pPr>
            <w:r w:rsidRPr="00217BCD">
              <w:rPr>
                <w:rFonts w:ascii="Arial Narrow" w:hAnsi="Arial Narrow"/>
                <w:b/>
                <w:i/>
                <w:sz w:val="18"/>
                <w:szCs w:val="18"/>
                <w:vertAlign w:val="superscript"/>
                <w:lang w:val="pl-PL"/>
              </w:rPr>
              <w:t>*</w:t>
            </w:r>
            <w:r w:rsidRPr="00217BCD">
              <w:rPr>
                <w:rFonts w:ascii="Arial Narrow" w:hAnsi="Arial Narrow"/>
                <w:b/>
                <w:i/>
                <w:sz w:val="18"/>
                <w:szCs w:val="18"/>
                <w:lang w:val="pl-PL"/>
              </w:rPr>
              <w:t>skreślić/zaznaczyć/wypełnić</w:t>
            </w:r>
          </w:p>
          <w:p w14:paraId="0F046AEC" w14:textId="77777777" w:rsidR="00975FF4" w:rsidRDefault="00975FF4" w:rsidP="00975FF4">
            <w:pPr>
              <w:spacing w:after="60"/>
              <w:jc w:val="center"/>
              <w:rPr>
                <w:rFonts w:ascii="Arial Narrow" w:hAnsi="Arial Narrow"/>
                <w:i/>
                <w:color w:val="FF0000"/>
                <w:sz w:val="18"/>
                <w:szCs w:val="18"/>
                <w:lang w:val="pl-PL" w:eastAsia="pl-PL"/>
              </w:rPr>
            </w:pPr>
          </w:p>
          <w:p w14:paraId="1053F27D" w14:textId="0CC8D0F1"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Formularz należy podpisać</w:t>
            </w:r>
          </w:p>
          <w:p w14:paraId="7F8A561C" w14:textId="454FEAF9"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kwalifikowanym podpisem elektronicznym</w:t>
            </w:r>
          </w:p>
          <w:p w14:paraId="791672EB" w14:textId="77777777" w:rsidR="003B1C71" w:rsidRPr="00217BCD" w:rsidRDefault="003B1C71" w:rsidP="00975FF4">
            <w:pPr>
              <w:spacing w:after="60"/>
              <w:jc w:val="center"/>
              <w:rPr>
                <w:rFonts w:ascii="Arial Narrow" w:hAnsi="Arial Narrow"/>
                <w:sz w:val="18"/>
                <w:szCs w:val="18"/>
                <w:lang w:val="pl-PL"/>
              </w:rPr>
            </w:pPr>
            <w:r w:rsidRPr="00217BCD">
              <w:rPr>
                <w:rFonts w:ascii="Arial Narrow" w:hAnsi="Arial Narrow"/>
                <w:color w:val="FF0000"/>
                <w:sz w:val="18"/>
                <w:szCs w:val="18"/>
                <w:lang w:val="pl-PL" w:eastAsia="pl-PL"/>
              </w:rPr>
              <w:t>osób/-y uprawnionych/-ej</w:t>
            </w:r>
          </w:p>
          <w:p w14:paraId="6D43A039" w14:textId="77777777" w:rsidR="003B1C71" w:rsidRPr="00217BCD" w:rsidRDefault="003B1C71" w:rsidP="00217BCD">
            <w:pPr>
              <w:tabs>
                <w:tab w:val="left" w:pos="-1418"/>
              </w:tabs>
              <w:suppressAutoHyphens/>
              <w:spacing w:after="120"/>
              <w:jc w:val="right"/>
              <w:rPr>
                <w:rFonts w:ascii="Arial Narrow" w:hAnsi="Arial Narrow" w:cs="Arial"/>
                <w:b/>
                <w:color w:val="000000" w:themeColor="text1"/>
                <w:sz w:val="18"/>
                <w:szCs w:val="18"/>
                <w:lang w:val="pl-PL" w:eastAsia="zh-CN"/>
              </w:rPr>
            </w:pPr>
          </w:p>
          <w:p w14:paraId="5666987A" w14:textId="77777777" w:rsidR="003B1C71" w:rsidRPr="00217BCD" w:rsidRDefault="003B1C71" w:rsidP="00217BCD">
            <w:pPr>
              <w:rPr>
                <w:rFonts w:ascii="Arial Narrow" w:hAnsi="Arial Narrow"/>
                <w:sz w:val="18"/>
                <w:szCs w:val="18"/>
                <w:lang w:val="pl-PL"/>
              </w:rPr>
            </w:pPr>
            <w:r w:rsidRPr="00217BCD">
              <w:rPr>
                <w:rFonts w:ascii="Arial Narrow" w:hAnsi="Arial Narrow"/>
                <w:sz w:val="18"/>
                <w:szCs w:val="18"/>
                <w:lang w:val="pl-PL"/>
              </w:rPr>
              <w:t xml:space="preserve"> </w:t>
            </w:r>
          </w:p>
          <w:p w14:paraId="38F45E35" w14:textId="77777777" w:rsidR="003B1C71" w:rsidRPr="00217BCD" w:rsidRDefault="003B1C71" w:rsidP="00217BCD">
            <w:pPr>
              <w:spacing w:after="120"/>
              <w:rPr>
                <w:rFonts w:ascii="Arial Narrow" w:hAnsi="Arial Narrow"/>
                <w:sz w:val="18"/>
                <w:szCs w:val="18"/>
                <w:lang w:val="pl-PL"/>
              </w:rPr>
            </w:pPr>
          </w:p>
          <w:p w14:paraId="62BEAD58" w14:textId="77777777" w:rsidR="00D6454C" w:rsidRPr="00217BCD" w:rsidRDefault="00D6454C" w:rsidP="00217BCD">
            <w:pPr>
              <w:rPr>
                <w:sz w:val="18"/>
                <w:szCs w:val="18"/>
                <w:lang w:val="pl-PL"/>
              </w:rPr>
            </w:pPr>
          </w:p>
        </w:tc>
      </w:tr>
    </w:tbl>
    <w:p w14:paraId="630AE911" w14:textId="77777777" w:rsidR="009E51FC" w:rsidRPr="00217BCD" w:rsidRDefault="009E51FC" w:rsidP="00D6454C">
      <w:pPr>
        <w:rPr>
          <w:lang w:val="pl-PL"/>
        </w:rPr>
      </w:pPr>
    </w:p>
    <w:sectPr w:rsidR="009E51FC" w:rsidRPr="00217BCD" w:rsidSect="00975FF4">
      <w:footerReference w:type="first" r:id="rId10"/>
      <w:pgSz w:w="11906" w:h="16838" w:code="9"/>
      <w:pgMar w:top="1134" w:right="737"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45F76" w14:textId="77777777" w:rsidR="00665F4C" w:rsidRDefault="00665F4C" w:rsidP="00260BF7">
      <w:pPr>
        <w:spacing w:after="0" w:line="240" w:lineRule="auto"/>
      </w:pPr>
      <w:r>
        <w:separator/>
      </w:r>
    </w:p>
  </w:endnote>
  <w:endnote w:type="continuationSeparator" w:id="0">
    <w:p w14:paraId="04CBAD11" w14:textId="77777777" w:rsidR="00665F4C" w:rsidRDefault="00665F4C" w:rsidP="0026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tarSymbol">
    <w:altName w:val="Yu Gothic"/>
    <w:panose1 w:val="00000000000000000000"/>
    <w:charset w:val="80"/>
    <w:family w:val="auto"/>
    <w:notTrueType/>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Liberation Serif">
    <w:charset w:val="EE"/>
    <w:family w:val="roman"/>
    <w:pitch w:val="variable"/>
    <w:sig w:usb0="E0000AFF" w:usb1="500078FF" w:usb2="00000021" w:usb3="00000000" w:csb0="000001BF" w:csb1="00000000"/>
  </w:font>
  <w:font w:name="PL SwitzerlandCondensed">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37199" w14:textId="27CB6E50" w:rsidR="0032678C" w:rsidRPr="00C20B1A" w:rsidRDefault="0032678C" w:rsidP="00635614">
    <w:pPr>
      <w:tabs>
        <w:tab w:val="right" w:pos="9356"/>
      </w:tabs>
      <w:suppressAutoHyphens/>
      <w:spacing w:after="0" w:line="240" w:lineRule="auto"/>
      <w:rPr>
        <w:rFonts w:cs="Verdana"/>
        <w:i/>
        <w:sz w:val="14"/>
        <w:szCs w:val="16"/>
      </w:rPr>
    </w:pPr>
    <w:r>
      <w:rPr>
        <w:i/>
        <w:sz w:val="14"/>
      </w:rPr>
      <w:t>Developed by: Slawomira Baranowska</w:t>
    </w:r>
  </w:p>
  <w:p w14:paraId="079D0927" w14:textId="4F450CA1" w:rsidR="0032678C" w:rsidRPr="004404A9" w:rsidRDefault="0032678C" w:rsidP="00635614">
    <w:pPr>
      <w:tabs>
        <w:tab w:val="right" w:pos="9356"/>
      </w:tabs>
      <w:suppressAutoHyphens/>
      <w:spacing w:after="0" w:line="240" w:lineRule="auto"/>
      <w:rPr>
        <w:rFonts w:cs="Verdana"/>
        <w:i/>
        <w:sz w:val="14"/>
        <w:szCs w:val="16"/>
      </w:rPr>
    </w:pPr>
    <w:r>
      <w:rPr>
        <w:i/>
        <w:sz w:val="14"/>
      </w:rPr>
      <w:t xml:space="preserve">e-mail: </w:t>
    </w:r>
    <w:hyperlink r:id="rId1" w:history="1">
      <w:r>
        <w:rPr>
          <w:rStyle w:val="Hipercze"/>
          <w:rFonts w:asciiTheme="minorHAnsi" w:hAnsiTheme="minorHAnsi"/>
          <w:i/>
          <w:sz w:val="14"/>
        </w:rPr>
        <w:t>dzp@ump.edu.pl</w:t>
      </w:r>
    </w:hyperlink>
    <w:r>
      <w:t>.</w:t>
    </w:r>
  </w:p>
  <w:p w14:paraId="110CFF2C" w14:textId="21CF03C7" w:rsidR="0032678C" w:rsidRPr="00635614" w:rsidRDefault="0032678C" w:rsidP="00635614">
    <w:pPr>
      <w:tabs>
        <w:tab w:val="right" w:pos="9356"/>
      </w:tabs>
      <w:suppressAutoHyphens/>
      <w:spacing w:after="0" w:line="240" w:lineRule="auto"/>
      <w:rPr>
        <w:rFonts w:cs="Verdana"/>
        <w:i/>
        <w:sz w:val="14"/>
        <w:szCs w:val="16"/>
      </w:rPr>
    </w:pPr>
    <w:r>
      <w:rPr>
        <w:i/>
        <w:sz w:val="14"/>
      </w:rPr>
      <w:t>Phone: +48 61 854 60 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4C649" w14:textId="77777777" w:rsidR="00665F4C" w:rsidRDefault="00665F4C" w:rsidP="00260BF7">
      <w:pPr>
        <w:spacing w:after="0" w:line="240" w:lineRule="auto"/>
      </w:pPr>
      <w:r>
        <w:separator/>
      </w:r>
    </w:p>
  </w:footnote>
  <w:footnote w:type="continuationSeparator" w:id="0">
    <w:p w14:paraId="42DBD57F" w14:textId="77777777" w:rsidR="00665F4C" w:rsidRDefault="00665F4C" w:rsidP="0026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pStyle w:val="Nagwek8"/>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1" w15:restartNumberingAfterBreak="0">
    <w:nsid w:val="00000004"/>
    <w:multiLevelType w:val="multilevel"/>
    <w:tmpl w:val="DCFC6230"/>
    <w:name w:val="WW8Num4"/>
    <w:lvl w:ilvl="0">
      <w:start w:val="9"/>
      <w:numFmt w:val="decimal"/>
      <w:lvlText w:val="%1."/>
      <w:lvlJc w:val="left"/>
      <w:pPr>
        <w:tabs>
          <w:tab w:val="num" w:pos="690"/>
        </w:tabs>
        <w:ind w:left="690" w:hanging="690"/>
      </w:pPr>
      <w:rPr>
        <w:rFonts w:ascii="Arial Narrow" w:eastAsia="Verdana" w:hAnsi="Arial Narrow" w:cs="Times New Roman" w:hint="default"/>
        <w:b/>
        <w:bCs/>
        <w:spacing w:val="4"/>
        <w:sz w:val="24"/>
        <w:szCs w:val="24"/>
      </w:rPr>
    </w:lvl>
    <w:lvl w:ilvl="1">
      <w:start w:val="1"/>
      <w:numFmt w:val="decimal"/>
      <w:lvlText w:val="%1.%2"/>
      <w:lvlJc w:val="left"/>
      <w:pPr>
        <w:tabs>
          <w:tab w:val="num" w:pos="1571"/>
        </w:tabs>
        <w:ind w:left="1571" w:hanging="720"/>
      </w:pPr>
      <w:rPr>
        <w:rFonts w:ascii="Arial Narrow" w:eastAsia="Verdana" w:hAnsi="Arial Narrow" w:cs="Times New Roman" w:hint="default"/>
        <w:b w:val="0"/>
        <w:bCs/>
        <w:color w:val="auto"/>
        <w:spacing w:val="4"/>
        <w:sz w:val="24"/>
        <w:szCs w:val="24"/>
      </w:rPr>
    </w:lvl>
    <w:lvl w:ilvl="2">
      <w:start w:val="1"/>
      <w:numFmt w:val="decimal"/>
      <w:lvlText w:val="%1.%2.%3"/>
      <w:lvlJc w:val="left"/>
      <w:pPr>
        <w:tabs>
          <w:tab w:val="num" w:pos="1145"/>
        </w:tabs>
        <w:ind w:left="1145" w:hanging="720"/>
      </w:pPr>
      <w:rPr>
        <w:rFonts w:ascii="Verdana" w:eastAsia="Verdana" w:hAnsi="Verdana" w:cs="Times New Roman"/>
        <w:b/>
        <w:bCs/>
        <w:spacing w:val="4"/>
        <w:sz w:val="20"/>
        <w:szCs w:val="20"/>
      </w:rPr>
    </w:lvl>
    <w:lvl w:ilvl="3">
      <w:start w:val="1"/>
      <w:numFmt w:val="decimal"/>
      <w:lvlText w:val="%1.%2.%3.%4"/>
      <w:lvlJc w:val="left"/>
      <w:pPr>
        <w:tabs>
          <w:tab w:val="num" w:pos="1505"/>
        </w:tabs>
        <w:ind w:left="1505" w:hanging="1080"/>
      </w:pPr>
      <w:rPr>
        <w:rFonts w:ascii="Verdana" w:eastAsia="Verdana" w:hAnsi="Verdana" w:cs="Times New Roman"/>
        <w:b/>
        <w:bCs/>
        <w:spacing w:val="4"/>
        <w:sz w:val="20"/>
        <w:szCs w:val="20"/>
      </w:rPr>
    </w:lvl>
    <w:lvl w:ilvl="4">
      <w:start w:val="1"/>
      <w:numFmt w:val="decimal"/>
      <w:lvlText w:val="%1.%2.%3.%4.%5"/>
      <w:lvlJc w:val="left"/>
      <w:pPr>
        <w:tabs>
          <w:tab w:val="num" w:pos="1865"/>
        </w:tabs>
        <w:ind w:left="1865" w:hanging="1440"/>
      </w:pPr>
      <w:rPr>
        <w:rFonts w:ascii="Verdana" w:eastAsia="Verdana" w:hAnsi="Verdana" w:cs="Times New Roman"/>
        <w:b/>
        <w:bCs/>
        <w:spacing w:val="4"/>
        <w:sz w:val="20"/>
        <w:szCs w:val="20"/>
      </w:rPr>
    </w:lvl>
    <w:lvl w:ilvl="5">
      <w:start w:val="1"/>
      <w:numFmt w:val="decimal"/>
      <w:lvlText w:val="%1.%2.%3.%4.%5.%6"/>
      <w:lvlJc w:val="left"/>
      <w:pPr>
        <w:tabs>
          <w:tab w:val="num" w:pos="1865"/>
        </w:tabs>
        <w:ind w:left="1865" w:hanging="1440"/>
      </w:pPr>
      <w:rPr>
        <w:rFonts w:ascii="Verdana" w:eastAsia="Verdana" w:hAnsi="Verdana" w:cs="Times New Roman"/>
        <w:b/>
        <w:bCs/>
        <w:spacing w:val="4"/>
        <w:sz w:val="20"/>
        <w:szCs w:val="20"/>
      </w:rPr>
    </w:lvl>
    <w:lvl w:ilvl="6">
      <w:start w:val="1"/>
      <w:numFmt w:val="decimal"/>
      <w:lvlText w:val="%1.%2.%3.%4.%5.%6.%7"/>
      <w:lvlJc w:val="left"/>
      <w:pPr>
        <w:tabs>
          <w:tab w:val="num" w:pos="2225"/>
        </w:tabs>
        <w:ind w:left="2225" w:hanging="1800"/>
      </w:pPr>
      <w:rPr>
        <w:rFonts w:ascii="Verdana" w:eastAsia="Verdana" w:hAnsi="Verdana" w:cs="Times New Roman"/>
        <w:b/>
        <w:bCs/>
        <w:spacing w:val="4"/>
        <w:sz w:val="20"/>
        <w:szCs w:val="20"/>
      </w:rPr>
    </w:lvl>
    <w:lvl w:ilvl="7">
      <w:start w:val="1"/>
      <w:numFmt w:val="decimal"/>
      <w:lvlText w:val="%1.%2.%3.%4.%5.%6.%7.%8"/>
      <w:lvlJc w:val="left"/>
      <w:pPr>
        <w:tabs>
          <w:tab w:val="num" w:pos="2585"/>
        </w:tabs>
        <w:ind w:left="2585" w:hanging="2160"/>
      </w:pPr>
      <w:rPr>
        <w:rFonts w:ascii="Verdana" w:eastAsia="Verdana" w:hAnsi="Verdana" w:cs="Times New Roman"/>
        <w:b/>
        <w:bCs/>
        <w:spacing w:val="4"/>
        <w:sz w:val="20"/>
        <w:szCs w:val="20"/>
      </w:rPr>
    </w:lvl>
    <w:lvl w:ilvl="8">
      <w:start w:val="1"/>
      <w:numFmt w:val="decimal"/>
      <w:lvlText w:val="%1.%2.%3.%4.%5.%6.%7.%8.%9"/>
      <w:lvlJc w:val="left"/>
      <w:pPr>
        <w:tabs>
          <w:tab w:val="num" w:pos="2585"/>
        </w:tabs>
        <w:ind w:left="2585" w:hanging="2160"/>
      </w:pPr>
      <w:rPr>
        <w:rFonts w:ascii="Verdana" w:eastAsia="Verdana" w:hAnsi="Verdana" w:cs="Times New Roman"/>
        <w:b/>
        <w:bCs/>
        <w:spacing w:val="4"/>
        <w:sz w:val="20"/>
        <w:szCs w:val="20"/>
      </w:rPr>
    </w:lvl>
  </w:abstractNum>
  <w:abstractNum w:abstractNumId="2" w15:restartNumberingAfterBreak="0">
    <w:nsid w:val="00000005"/>
    <w:multiLevelType w:val="multilevel"/>
    <w:tmpl w:val="F45E4A12"/>
    <w:name w:val="WW8Num5"/>
    <w:lvl w:ilvl="0">
      <w:start w:val="12"/>
      <w:numFmt w:val="decimal"/>
      <w:lvlText w:val="%1."/>
      <w:lvlJc w:val="left"/>
      <w:pPr>
        <w:tabs>
          <w:tab w:val="num" w:pos="360"/>
        </w:tabs>
        <w:ind w:left="360" w:hanging="360"/>
      </w:pPr>
      <w:rPr>
        <w:rFonts w:ascii="Times New Roman" w:eastAsia="Verdana" w:hAnsi="Times New Roman" w:cs="Times New Roman" w:hint="default"/>
        <w:b w:val="0"/>
        <w:bCs w:val="0"/>
        <w:sz w:val="20"/>
        <w:szCs w:val="24"/>
      </w:rPr>
    </w:lvl>
    <w:lvl w:ilvl="1">
      <w:start w:val="1"/>
      <w:numFmt w:val="decimal"/>
      <w:lvlText w:val="%1.%2"/>
      <w:lvlJc w:val="left"/>
      <w:pPr>
        <w:tabs>
          <w:tab w:val="num" w:pos="720"/>
        </w:tabs>
        <w:ind w:left="720" w:hanging="720"/>
      </w:pPr>
      <w:rPr>
        <w:rFonts w:ascii="Arial Narrow" w:eastAsia="Verdana" w:hAnsi="Arial Narrow" w:cs="Times New Roman" w:hint="default"/>
        <w:b w:val="0"/>
        <w:bCs w:val="0"/>
        <w:sz w:val="20"/>
        <w:szCs w:val="22"/>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3" w15:restartNumberingAfterBreak="0">
    <w:nsid w:val="00000007"/>
    <w:multiLevelType w:val="multilevel"/>
    <w:tmpl w:val="C33C5206"/>
    <w:name w:val="WW8Num8"/>
    <w:lvl w:ilvl="0">
      <w:start w:val="1"/>
      <w:numFmt w:val="decimal"/>
      <w:lvlText w:val="%1."/>
      <w:lvlJc w:val="left"/>
      <w:pPr>
        <w:tabs>
          <w:tab w:val="num" w:pos="1065"/>
        </w:tabs>
        <w:ind w:left="1065" w:hanging="705"/>
      </w:pPr>
      <w:rPr>
        <w:rFonts w:cs="Verdana"/>
        <w:b/>
      </w:rPr>
    </w:lvl>
    <w:lvl w:ilvl="1">
      <w:start w:val="1"/>
      <w:numFmt w:val="decimal"/>
      <w:isLgl/>
      <w:lvlText w:val="%1.%2."/>
      <w:lvlJc w:val="left"/>
      <w:pPr>
        <w:ind w:left="1004" w:hanging="720"/>
      </w:pPr>
      <w:rPr>
        <w:b w:val="0"/>
        <w:color w:val="auto"/>
      </w:rPr>
    </w:lvl>
    <w:lvl w:ilvl="2">
      <w:start w:val="1"/>
      <w:numFmt w:val="decimal"/>
      <w:isLgl/>
      <w:lvlText w:val="%1.%2.%3."/>
      <w:lvlJc w:val="left"/>
      <w:pPr>
        <w:ind w:left="1440" w:hanging="108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2160" w:hanging="180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4" w15:restartNumberingAfterBreak="0">
    <w:nsid w:val="00000008"/>
    <w:multiLevelType w:val="multilevel"/>
    <w:tmpl w:val="00000008"/>
    <w:name w:val="WW8Num9"/>
    <w:lvl w:ilvl="0">
      <w:start w:val="1"/>
      <w:numFmt w:val="decimal"/>
      <w:pStyle w:val="Art"/>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5" w15:restartNumberingAfterBreak="0">
    <w:nsid w:val="00000009"/>
    <w:multiLevelType w:val="multilevel"/>
    <w:tmpl w:val="ECBC76B0"/>
    <w:name w:val="WW8Num10"/>
    <w:lvl w:ilvl="0">
      <w:start w:val="1"/>
      <w:numFmt w:val="decimal"/>
      <w:lvlText w:val="%1."/>
      <w:lvlJc w:val="left"/>
      <w:pPr>
        <w:tabs>
          <w:tab w:val="num" w:pos="360"/>
        </w:tabs>
        <w:ind w:left="360" w:hanging="360"/>
      </w:pPr>
      <w:rPr>
        <w:rFonts w:ascii="Arial Narrow" w:eastAsia="Times New Roman" w:hAnsi="Arial Narrow" w:cs="Times New Roman" w:hint="default"/>
        <w:b w:val="0"/>
        <w:spacing w:val="4"/>
        <w:sz w:val="24"/>
        <w:szCs w:val="24"/>
      </w:rPr>
    </w:lvl>
    <w:lvl w:ilvl="1">
      <w:start w:val="1"/>
      <w:numFmt w:val="decimal"/>
      <w:lvlText w:val="%1.%2"/>
      <w:lvlJc w:val="left"/>
      <w:pPr>
        <w:tabs>
          <w:tab w:val="num" w:pos="720"/>
        </w:tabs>
        <w:ind w:left="720" w:hanging="720"/>
      </w:pPr>
      <w:rPr>
        <w:rFonts w:ascii="Verdana" w:eastAsia="Times New Roman" w:hAnsi="Verdana" w:cs="Times New Roman" w:hint="default"/>
        <w:b w:val="0"/>
        <w:spacing w:val="4"/>
        <w:sz w:val="20"/>
      </w:rPr>
    </w:lvl>
    <w:lvl w:ilvl="2">
      <w:start w:val="1"/>
      <w:numFmt w:val="decimal"/>
      <w:lvlText w:val="%1.%2.%3"/>
      <w:lvlJc w:val="left"/>
      <w:pPr>
        <w:tabs>
          <w:tab w:val="num" w:pos="720"/>
        </w:tabs>
        <w:ind w:left="720" w:hanging="720"/>
      </w:pPr>
      <w:rPr>
        <w:rFonts w:ascii="Verdana" w:eastAsia="Times New Roman" w:hAnsi="Verdana" w:cs="Times New Roman" w:hint="default"/>
        <w:b w:val="0"/>
        <w:spacing w:val="4"/>
        <w:sz w:val="20"/>
      </w:rPr>
    </w:lvl>
    <w:lvl w:ilvl="3">
      <w:start w:val="1"/>
      <w:numFmt w:val="decimal"/>
      <w:lvlText w:val="%1.%2.%3.%4"/>
      <w:lvlJc w:val="left"/>
      <w:pPr>
        <w:tabs>
          <w:tab w:val="num" w:pos="1080"/>
        </w:tabs>
        <w:ind w:left="1080" w:hanging="1080"/>
      </w:pPr>
      <w:rPr>
        <w:rFonts w:ascii="Verdana" w:eastAsia="Times New Roman" w:hAnsi="Verdana" w:cs="Times New Roman" w:hint="default"/>
        <w:b w:val="0"/>
        <w:spacing w:val="4"/>
        <w:sz w:val="20"/>
      </w:rPr>
    </w:lvl>
    <w:lvl w:ilvl="4">
      <w:start w:val="1"/>
      <w:numFmt w:val="decimal"/>
      <w:lvlText w:val="%1.%2.%3.%4.%5"/>
      <w:lvlJc w:val="left"/>
      <w:pPr>
        <w:tabs>
          <w:tab w:val="num" w:pos="1440"/>
        </w:tabs>
        <w:ind w:left="1440" w:hanging="1440"/>
      </w:pPr>
      <w:rPr>
        <w:rFonts w:ascii="Verdana" w:eastAsia="Times New Roman" w:hAnsi="Verdana" w:cs="Times New Roman" w:hint="default"/>
        <w:b w:val="0"/>
        <w:spacing w:val="4"/>
        <w:sz w:val="20"/>
      </w:rPr>
    </w:lvl>
    <w:lvl w:ilvl="5">
      <w:start w:val="1"/>
      <w:numFmt w:val="decimal"/>
      <w:lvlText w:val="%1.%2.%3.%4.%5.%6"/>
      <w:lvlJc w:val="left"/>
      <w:pPr>
        <w:tabs>
          <w:tab w:val="num" w:pos="1440"/>
        </w:tabs>
        <w:ind w:left="1440" w:hanging="1440"/>
      </w:pPr>
      <w:rPr>
        <w:rFonts w:ascii="Verdana" w:eastAsia="Times New Roman" w:hAnsi="Verdana" w:cs="Times New Roman" w:hint="default"/>
        <w:b w:val="0"/>
        <w:spacing w:val="4"/>
        <w:sz w:val="20"/>
      </w:rPr>
    </w:lvl>
    <w:lvl w:ilvl="6">
      <w:start w:val="1"/>
      <w:numFmt w:val="decimal"/>
      <w:lvlText w:val="%1.%2.%3.%4.%5.%6.%7"/>
      <w:lvlJc w:val="left"/>
      <w:pPr>
        <w:tabs>
          <w:tab w:val="num" w:pos="1800"/>
        </w:tabs>
        <w:ind w:left="1800" w:hanging="1800"/>
      </w:pPr>
      <w:rPr>
        <w:rFonts w:ascii="Verdana" w:eastAsia="Times New Roman" w:hAnsi="Verdana" w:cs="Times New Roman" w:hint="default"/>
        <w:b w:val="0"/>
        <w:spacing w:val="4"/>
        <w:sz w:val="20"/>
      </w:rPr>
    </w:lvl>
    <w:lvl w:ilvl="7">
      <w:start w:val="1"/>
      <w:numFmt w:val="decimal"/>
      <w:lvlText w:val="%1.%2.%3.%4.%5.%6.%7.%8"/>
      <w:lvlJc w:val="left"/>
      <w:pPr>
        <w:tabs>
          <w:tab w:val="num" w:pos="2160"/>
        </w:tabs>
        <w:ind w:left="2160" w:hanging="2160"/>
      </w:pPr>
      <w:rPr>
        <w:rFonts w:ascii="Verdana" w:eastAsia="Times New Roman" w:hAnsi="Verdana" w:cs="Times New Roman" w:hint="default"/>
        <w:b w:val="0"/>
        <w:spacing w:val="4"/>
        <w:sz w:val="20"/>
      </w:rPr>
    </w:lvl>
    <w:lvl w:ilvl="8">
      <w:start w:val="1"/>
      <w:numFmt w:val="decimal"/>
      <w:lvlText w:val="%1.%2.%3.%4.%5.%6.%7.%8.%9"/>
      <w:lvlJc w:val="left"/>
      <w:pPr>
        <w:tabs>
          <w:tab w:val="num" w:pos="2160"/>
        </w:tabs>
        <w:ind w:left="2160" w:hanging="2160"/>
      </w:pPr>
      <w:rPr>
        <w:rFonts w:ascii="Verdana" w:eastAsia="Times New Roman" w:hAnsi="Verdana" w:cs="Times New Roman" w:hint="default"/>
        <w:b w:val="0"/>
        <w:spacing w:val="4"/>
        <w:sz w:val="20"/>
      </w:rPr>
    </w:lvl>
  </w:abstractNum>
  <w:abstractNum w:abstractNumId="6" w15:restartNumberingAfterBreak="0">
    <w:nsid w:val="0000000A"/>
    <w:multiLevelType w:val="multilevel"/>
    <w:tmpl w:val="0000000A"/>
    <w:name w:val="WW8Num11"/>
    <w:lvl w:ilvl="0">
      <w:start w:val="1"/>
      <w:numFmt w:val="decimal"/>
      <w:pStyle w:val="Wypunktowanie"/>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7"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8" w15:restartNumberingAfterBreak="0">
    <w:nsid w:val="0000000E"/>
    <w:multiLevelType w:val="singleLevel"/>
    <w:tmpl w:val="D7C2D6A0"/>
    <w:name w:val="WW8Num19"/>
    <w:lvl w:ilvl="0">
      <w:start w:val="1"/>
      <w:numFmt w:val="decimal"/>
      <w:lvlText w:val="%1)"/>
      <w:lvlJc w:val="left"/>
      <w:pPr>
        <w:tabs>
          <w:tab w:val="num" w:pos="491"/>
        </w:tabs>
        <w:ind w:left="1211" w:hanging="360"/>
      </w:pPr>
      <w:rPr>
        <w:rFonts w:ascii="Arial Narrow" w:eastAsia="Times New Roman" w:hAnsi="Arial Narrow" w:cs="Times New Roman" w:hint="default"/>
      </w:rPr>
    </w:lvl>
  </w:abstractNum>
  <w:abstractNum w:abstractNumId="9" w15:restartNumberingAfterBreak="0">
    <w:nsid w:val="00000011"/>
    <w:multiLevelType w:val="singleLevel"/>
    <w:tmpl w:val="00000011"/>
    <w:name w:val="WW8Num22"/>
    <w:lvl w:ilvl="0">
      <w:start w:val="1"/>
      <w:numFmt w:val="decimal"/>
      <w:lvlText w:val="%1)"/>
      <w:lvlJc w:val="left"/>
      <w:pPr>
        <w:tabs>
          <w:tab w:val="num" w:pos="349"/>
        </w:tabs>
        <w:ind w:left="1069" w:hanging="360"/>
      </w:pPr>
      <w:rPr>
        <w:rFonts w:eastAsia="Verdana" w:cs="Verdana" w:hint="default"/>
        <w:b w:val="0"/>
      </w:rPr>
    </w:lvl>
  </w:abstractNum>
  <w:abstractNum w:abstractNumId="10" w15:restartNumberingAfterBreak="0">
    <w:nsid w:val="00000015"/>
    <w:multiLevelType w:val="multilevel"/>
    <w:tmpl w:val="B0FA0F64"/>
    <w:name w:val="WW8Num26"/>
    <w:lvl w:ilvl="0">
      <w:start w:val="10"/>
      <w:numFmt w:val="decimal"/>
      <w:lvlText w:val="%1"/>
      <w:lvlJc w:val="left"/>
      <w:pPr>
        <w:tabs>
          <w:tab w:val="num" w:pos="0"/>
        </w:tabs>
        <w:ind w:left="435" w:hanging="435"/>
      </w:pPr>
      <w:rPr>
        <w:rFonts w:ascii="Arial Narrow" w:eastAsia="Verdana" w:hAnsi="Arial Narrow" w:cs="Verdana" w:hint="default"/>
        <w:b/>
        <w:bCs/>
        <w:i w:val="0"/>
        <w:sz w:val="24"/>
        <w:szCs w:val="24"/>
      </w:rPr>
    </w:lvl>
    <w:lvl w:ilvl="1">
      <w:start w:val="1"/>
      <w:numFmt w:val="decimal"/>
      <w:lvlText w:val="%1.%2"/>
      <w:lvlJc w:val="left"/>
      <w:pPr>
        <w:tabs>
          <w:tab w:val="num" w:pos="142"/>
        </w:tabs>
        <w:ind w:left="862" w:hanging="720"/>
      </w:pPr>
      <w:rPr>
        <w:rFonts w:ascii="Arial Narrow" w:eastAsia="Verdana" w:hAnsi="Arial Narrow" w:cs="Times New Roman" w:hint="default"/>
        <w:bCs/>
        <w:i w:val="0"/>
        <w:sz w:val="24"/>
        <w:szCs w:val="24"/>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1" w15:restartNumberingAfterBreak="0">
    <w:nsid w:val="00000019"/>
    <w:multiLevelType w:val="singleLevel"/>
    <w:tmpl w:val="737A8708"/>
    <w:name w:val="WW8Num30"/>
    <w:lvl w:ilvl="0">
      <w:start w:val="1"/>
      <w:numFmt w:val="decimal"/>
      <w:lvlText w:val="%1)"/>
      <w:lvlJc w:val="left"/>
      <w:pPr>
        <w:tabs>
          <w:tab w:val="num" w:pos="350"/>
        </w:tabs>
        <w:ind w:left="1070" w:hanging="360"/>
      </w:pPr>
      <w:rPr>
        <w:rFonts w:ascii="Arial Narrow" w:hAnsi="Arial Narrow" w:cs="Times New Roman" w:hint="default"/>
        <w:color w:val="auto"/>
        <w:sz w:val="24"/>
        <w:szCs w:val="24"/>
      </w:rPr>
    </w:lvl>
  </w:abstractNum>
  <w:abstractNum w:abstractNumId="12" w15:restartNumberingAfterBreak="0">
    <w:nsid w:val="0000001C"/>
    <w:multiLevelType w:val="singleLevel"/>
    <w:tmpl w:val="9738B5A2"/>
    <w:name w:val="WW8Num33"/>
    <w:lvl w:ilvl="0">
      <w:start w:val="1"/>
      <w:numFmt w:val="decimal"/>
      <w:lvlText w:val="%1)"/>
      <w:lvlJc w:val="left"/>
      <w:pPr>
        <w:tabs>
          <w:tab w:val="num" w:pos="0"/>
        </w:tabs>
        <w:ind w:left="1080" w:hanging="360"/>
      </w:pPr>
      <w:rPr>
        <w:rFonts w:ascii="Arial Narrow" w:hAnsi="Arial Narrow" w:cs="Times New Roman" w:hint="default"/>
        <w:sz w:val="24"/>
        <w:szCs w:val="24"/>
      </w:rPr>
    </w:lvl>
  </w:abstractNum>
  <w:abstractNum w:abstractNumId="13" w15:restartNumberingAfterBreak="0">
    <w:nsid w:val="00000020"/>
    <w:multiLevelType w:val="singleLevel"/>
    <w:tmpl w:val="E3EEA58A"/>
    <w:name w:val="WW8Num37"/>
    <w:lvl w:ilvl="0">
      <w:start w:val="1"/>
      <w:numFmt w:val="decimal"/>
      <w:lvlText w:val="%1)"/>
      <w:lvlJc w:val="left"/>
      <w:pPr>
        <w:tabs>
          <w:tab w:val="num" w:pos="-152"/>
        </w:tabs>
        <w:ind w:left="928" w:hanging="360"/>
      </w:pPr>
      <w:rPr>
        <w:rFonts w:ascii="Arial Narrow" w:hAnsi="Arial Narrow" w:cs="Arial" w:hint="default"/>
        <w:sz w:val="24"/>
        <w:szCs w:val="24"/>
      </w:rPr>
    </w:lvl>
  </w:abstractNum>
  <w:abstractNum w:abstractNumId="14" w15:restartNumberingAfterBreak="0">
    <w:nsid w:val="00000021"/>
    <w:multiLevelType w:val="singleLevel"/>
    <w:tmpl w:val="D99E231A"/>
    <w:name w:val="WW8Num38"/>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5" w15:restartNumberingAfterBreak="0">
    <w:nsid w:val="00000022"/>
    <w:multiLevelType w:val="singleLevel"/>
    <w:tmpl w:val="26CE00F2"/>
    <w:name w:val="WW8Num39"/>
    <w:lvl w:ilvl="0">
      <w:start w:val="1"/>
      <w:numFmt w:val="decimal"/>
      <w:lvlText w:val="%1)"/>
      <w:lvlJc w:val="left"/>
      <w:pPr>
        <w:tabs>
          <w:tab w:val="num" w:pos="0"/>
        </w:tabs>
        <w:ind w:left="720" w:hanging="360"/>
      </w:pPr>
      <w:rPr>
        <w:rFonts w:ascii="Arial Narrow" w:eastAsia="Verdana" w:hAnsi="Arial Narrow" w:cs="Times New Roman" w:hint="default"/>
        <w:i w:val="0"/>
        <w:strike w:val="0"/>
        <w:color w:val="auto"/>
        <w:sz w:val="24"/>
        <w:szCs w:val="24"/>
      </w:rPr>
    </w:lvl>
  </w:abstractNum>
  <w:abstractNum w:abstractNumId="16" w15:restartNumberingAfterBreak="0">
    <w:nsid w:val="00000023"/>
    <w:multiLevelType w:val="singleLevel"/>
    <w:tmpl w:val="CFDE2106"/>
    <w:name w:val="WW8Num40"/>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7" w15:restartNumberingAfterBreak="0">
    <w:nsid w:val="00FA353B"/>
    <w:multiLevelType w:val="hybridMultilevel"/>
    <w:tmpl w:val="97CE6468"/>
    <w:lvl w:ilvl="0" w:tplc="DD64022C">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4509D7"/>
    <w:multiLevelType w:val="hybridMultilevel"/>
    <w:tmpl w:val="41FE3B72"/>
    <w:lvl w:ilvl="0" w:tplc="FCC01AE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04BB1C6C"/>
    <w:multiLevelType w:val="hybridMultilevel"/>
    <w:tmpl w:val="3E28F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0F1670"/>
    <w:multiLevelType w:val="hybridMultilevel"/>
    <w:tmpl w:val="FD46F514"/>
    <w:lvl w:ilvl="0" w:tplc="DADE3014">
      <w:start w:val="1"/>
      <w:numFmt w:val="decimal"/>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1" w15:restartNumberingAfterBreak="0">
    <w:nsid w:val="095F2A3D"/>
    <w:multiLevelType w:val="multilevel"/>
    <w:tmpl w:val="4C8018FE"/>
    <w:lvl w:ilvl="0">
      <w:start w:val="1"/>
      <w:numFmt w:val="decimal"/>
      <w:lvlText w:val="%1)"/>
      <w:lvlJc w:val="left"/>
      <w:pPr>
        <w:tabs>
          <w:tab w:val="num" w:pos="720"/>
        </w:tabs>
        <w:ind w:left="720" w:hanging="720"/>
      </w:pPr>
      <w:rPr>
        <w:rFonts w:ascii="Arial Narrow" w:eastAsia="Times New Roman" w:hAnsi="Arial Narrow" w:cs="Times New Roman" w:hint="default"/>
        <w:b w:val="0"/>
        <w:i w:val="0"/>
      </w:rPr>
    </w:lvl>
    <w:lvl w:ilvl="1">
      <w:start w:val="1"/>
      <w:numFmt w:val="decimal"/>
      <w:lvlText w:val="%2."/>
      <w:lvlJc w:val="left"/>
      <w:pPr>
        <w:tabs>
          <w:tab w:val="num" w:pos="1430"/>
        </w:tabs>
        <w:ind w:left="1430" w:hanging="720"/>
      </w:pPr>
      <w:rPr>
        <w:b w:val="0"/>
        <w:bCs/>
        <w:sz w:val="22"/>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09D568B0"/>
    <w:multiLevelType w:val="singleLevel"/>
    <w:tmpl w:val="19C04694"/>
    <w:lvl w:ilvl="0">
      <w:start w:val="1"/>
      <w:numFmt w:val="decimal"/>
      <w:pStyle w:val="Spisrysunkw"/>
      <w:lvlText w:val="Rys. %1."/>
      <w:lvlJc w:val="left"/>
      <w:pPr>
        <w:tabs>
          <w:tab w:val="num" w:pos="720"/>
        </w:tabs>
        <w:ind w:left="340" w:hanging="340"/>
      </w:pPr>
      <w:rPr>
        <w:b w:val="0"/>
      </w:rPr>
    </w:lvl>
  </w:abstractNum>
  <w:abstractNum w:abstractNumId="23" w15:restartNumberingAfterBreak="0">
    <w:nsid w:val="0FD767A4"/>
    <w:multiLevelType w:val="hybridMultilevel"/>
    <w:tmpl w:val="8F729934"/>
    <w:lvl w:ilvl="0" w:tplc="C2142516">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033164"/>
    <w:multiLevelType w:val="hybridMultilevel"/>
    <w:tmpl w:val="CF4C249E"/>
    <w:lvl w:ilvl="0" w:tplc="04150019">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7363B9"/>
    <w:multiLevelType w:val="hybridMultilevel"/>
    <w:tmpl w:val="BD621216"/>
    <w:lvl w:ilvl="0" w:tplc="3690B36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1070" w:hanging="360"/>
      </w:pPr>
    </w:lvl>
    <w:lvl w:ilvl="4" w:tplc="3E5CCC02">
      <w:start w:val="1"/>
      <w:numFmt w:val="decimal"/>
      <w:lvlText w:val="%5)"/>
      <w:lvlJc w:val="left"/>
      <w:pPr>
        <w:ind w:left="3600" w:hanging="360"/>
      </w:pPr>
      <w:rPr>
        <w:rFonts w:ascii="Arial Narrow" w:eastAsia="Calibri" w:hAnsi="Arial Narrow"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41B7CFE"/>
    <w:multiLevelType w:val="hybridMultilevel"/>
    <w:tmpl w:val="E422677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7" w15:restartNumberingAfterBreak="0">
    <w:nsid w:val="164F01AB"/>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0C31D4"/>
    <w:multiLevelType w:val="multilevel"/>
    <w:tmpl w:val="264A61F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1ADF1F66"/>
    <w:multiLevelType w:val="hybridMultilevel"/>
    <w:tmpl w:val="2D8464FC"/>
    <w:lvl w:ilvl="0" w:tplc="9FC0FD76">
      <w:start w:val="1"/>
      <w:numFmt w:val="upperRoman"/>
      <w:lvlText w:val="%1."/>
      <w:lvlJc w:val="left"/>
      <w:pPr>
        <w:ind w:left="720" w:hanging="72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BE2656"/>
    <w:multiLevelType w:val="hybridMultilevel"/>
    <w:tmpl w:val="869C8F1C"/>
    <w:lvl w:ilvl="0" w:tplc="71C4DCD6">
      <w:start w:val="2"/>
      <w:numFmt w:val="decimal"/>
      <w:lvlText w:val="%1."/>
      <w:lvlJc w:val="left"/>
      <w:pPr>
        <w:ind w:left="644" w:hanging="360"/>
      </w:pPr>
      <w:rPr>
        <w:rFonts w:hint="default"/>
      </w:rPr>
    </w:lvl>
    <w:lvl w:ilvl="1" w:tplc="04150019">
      <w:start w:val="1"/>
      <w:numFmt w:val="lowerLetter"/>
      <w:lvlText w:val="%2."/>
      <w:lvlJc w:val="left"/>
      <w:pPr>
        <w:ind w:left="2759" w:hanging="360"/>
      </w:pPr>
    </w:lvl>
    <w:lvl w:ilvl="2" w:tplc="0415001B">
      <w:start w:val="1"/>
      <w:numFmt w:val="lowerRoman"/>
      <w:lvlText w:val="%3."/>
      <w:lvlJc w:val="right"/>
      <w:pPr>
        <w:ind w:left="3479" w:hanging="180"/>
      </w:pPr>
    </w:lvl>
    <w:lvl w:ilvl="3" w:tplc="0415000F">
      <w:start w:val="1"/>
      <w:numFmt w:val="decimal"/>
      <w:lvlText w:val="%4."/>
      <w:lvlJc w:val="left"/>
      <w:pPr>
        <w:ind w:left="4199" w:hanging="360"/>
      </w:pPr>
    </w:lvl>
    <w:lvl w:ilvl="4" w:tplc="04150019">
      <w:start w:val="1"/>
      <w:numFmt w:val="lowerLetter"/>
      <w:lvlText w:val="%5."/>
      <w:lvlJc w:val="left"/>
      <w:pPr>
        <w:ind w:left="4919" w:hanging="360"/>
      </w:pPr>
    </w:lvl>
    <w:lvl w:ilvl="5" w:tplc="0415001B">
      <w:start w:val="1"/>
      <w:numFmt w:val="lowerRoman"/>
      <w:lvlText w:val="%6."/>
      <w:lvlJc w:val="right"/>
      <w:pPr>
        <w:ind w:left="5639" w:hanging="180"/>
      </w:pPr>
    </w:lvl>
    <w:lvl w:ilvl="6" w:tplc="0415000F">
      <w:start w:val="1"/>
      <w:numFmt w:val="decimal"/>
      <w:lvlText w:val="%7."/>
      <w:lvlJc w:val="left"/>
      <w:pPr>
        <w:ind w:left="6359" w:hanging="360"/>
      </w:pPr>
    </w:lvl>
    <w:lvl w:ilvl="7" w:tplc="04150019">
      <w:start w:val="1"/>
      <w:numFmt w:val="lowerLetter"/>
      <w:lvlText w:val="%8."/>
      <w:lvlJc w:val="left"/>
      <w:pPr>
        <w:ind w:left="7079" w:hanging="360"/>
      </w:pPr>
    </w:lvl>
    <w:lvl w:ilvl="8" w:tplc="0415001B">
      <w:start w:val="1"/>
      <w:numFmt w:val="lowerRoman"/>
      <w:lvlText w:val="%9."/>
      <w:lvlJc w:val="right"/>
      <w:pPr>
        <w:ind w:left="7799" w:hanging="180"/>
      </w:pPr>
    </w:lvl>
  </w:abstractNum>
  <w:abstractNum w:abstractNumId="32" w15:restartNumberingAfterBreak="0">
    <w:nsid w:val="1F761855"/>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B939D1"/>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87F4756"/>
    <w:multiLevelType w:val="hybridMultilevel"/>
    <w:tmpl w:val="A022B2C4"/>
    <w:lvl w:ilvl="0" w:tplc="EF0A100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7" w15:restartNumberingAfterBreak="0">
    <w:nsid w:val="3BD06D1D"/>
    <w:multiLevelType w:val="hybridMultilevel"/>
    <w:tmpl w:val="2AF6A108"/>
    <w:lvl w:ilvl="0" w:tplc="2904F04A">
      <w:start w:val="1"/>
      <w:numFmt w:val="decimal"/>
      <w:lvlText w:val="%1."/>
      <w:lvlJc w:val="left"/>
      <w:pPr>
        <w:ind w:left="644" w:hanging="360"/>
      </w:pPr>
      <w:rPr>
        <w:rFonts w:eastAsia="Times New Roman" w:cs="Times New Roman" w:hint="default"/>
        <w:b w:val="0"/>
        <w:bCs/>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EF214B0"/>
    <w:multiLevelType w:val="hybridMultilevel"/>
    <w:tmpl w:val="94422748"/>
    <w:lvl w:ilvl="0" w:tplc="5FA2250C">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3F4C0288"/>
    <w:multiLevelType w:val="multilevel"/>
    <w:tmpl w:val="F72C0770"/>
    <w:lvl w:ilvl="0">
      <w:start w:val="1"/>
      <w:numFmt w:val="decimal"/>
      <w:lvlText w:val="%1."/>
      <w:lvlJc w:val="left"/>
      <w:pPr>
        <w:ind w:left="360" w:hanging="360"/>
      </w:pPr>
      <w:rPr>
        <w:rFonts w:ascii="Arial Narrow" w:hAnsi="Arial Narrow" w:hint="default"/>
        <w:b/>
        <w:color w:val="auto"/>
      </w:rPr>
    </w:lvl>
    <w:lvl w:ilvl="1">
      <w:start w:val="1"/>
      <w:numFmt w:val="decimal"/>
      <w:isLgl/>
      <w:lvlText w:val="%1.%2."/>
      <w:lvlJc w:val="left"/>
      <w:pPr>
        <w:ind w:left="644" w:hanging="360"/>
      </w:pPr>
      <w:rPr>
        <w:rFonts w:ascii="Arial Narrow" w:hAnsi="Arial Narrow" w:hint="default"/>
        <w:b/>
        <w:i w:val="0"/>
        <w:color w:val="auto"/>
        <w:sz w:val="24"/>
        <w:szCs w:val="24"/>
      </w:rPr>
    </w:lvl>
    <w:lvl w:ilvl="2">
      <w:start w:val="1"/>
      <w:numFmt w:val="decimal"/>
      <w:isLgl/>
      <w:lvlText w:val="%1.%2.%3."/>
      <w:lvlJc w:val="left"/>
      <w:pPr>
        <w:ind w:left="2494" w:hanging="720"/>
      </w:pPr>
      <w:rPr>
        <w:rFonts w:hint="default"/>
      </w:rPr>
    </w:lvl>
    <w:lvl w:ilvl="3">
      <w:start w:val="1"/>
      <w:numFmt w:val="decimal"/>
      <w:isLgl/>
      <w:lvlText w:val="%1.%2.%3.%4."/>
      <w:lvlJc w:val="left"/>
      <w:pPr>
        <w:ind w:left="3199" w:hanging="720"/>
      </w:pPr>
      <w:rPr>
        <w:rFonts w:hint="default"/>
      </w:rPr>
    </w:lvl>
    <w:lvl w:ilvl="4">
      <w:start w:val="1"/>
      <w:numFmt w:val="decimal"/>
      <w:isLgl/>
      <w:lvlText w:val="%1.%2.%3.%4.%5."/>
      <w:lvlJc w:val="left"/>
      <w:pPr>
        <w:ind w:left="4264" w:hanging="1080"/>
      </w:pPr>
      <w:rPr>
        <w:rFonts w:hint="default"/>
      </w:rPr>
    </w:lvl>
    <w:lvl w:ilvl="5">
      <w:start w:val="1"/>
      <w:numFmt w:val="decimal"/>
      <w:isLgl/>
      <w:lvlText w:val="%1.%2.%3.%4.%5.%6."/>
      <w:lvlJc w:val="left"/>
      <w:pPr>
        <w:ind w:left="4969" w:hanging="1080"/>
      </w:pPr>
      <w:rPr>
        <w:rFonts w:hint="default"/>
      </w:rPr>
    </w:lvl>
    <w:lvl w:ilvl="6">
      <w:start w:val="1"/>
      <w:numFmt w:val="decimal"/>
      <w:isLgl/>
      <w:lvlText w:val="%1.%2.%3.%4.%5.%6.%7."/>
      <w:lvlJc w:val="left"/>
      <w:pPr>
        <w:ind w:left="6034" w:hanging="1440"/>
      </w:pPr>
      <w:rPr>
        <w:rFonts w:hint="default"/>
      </w:rPr>
    </w:lvl>
    <w:lvl w:ilvl="7">
      <w:start w:val="1"/>
      <w:numFmt w:val="decimal"/>
      <w:isLgl/>
      <w:lvlText w:val="%1.%2.%3.%4.%5.%6.%7.%8."/>
      <w:lvlJc w:val="left"/>
      <w:pPr>
        <w:ind w:left="6739" w:hanging="1440"/>
      </w:pPr>
      <w:rPr>
        <w:rFonts w:hint="default"/>
      </w:rPr>
    </w:lvl>
    <w:lvl w:ilvl="8">
      <w:start w:val="1"/>
      <w:numFmt w:val="decimal"/>
      <w:isLgl/>
      <w:lvlText w:val="%1.%2.%3.%4.%5.%6.%7.%8.%9."/>
      <w:lvlJc w:val="left"/>
      <w:pPr>
        <w:ind w:left="7804" w:hanging="1800"/>
      </w:pPr>
      <w:rPr>
        <w:rFonts w:hint="default"/>
      </w:rPr>
    </w:lvl>
  </w:abstractNum>
  <w:abstractNum w:abstractNumId="40" w15:restartNumberingAfterBreak="0">
    <w:nsid w:val="40E12A3F"/>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5A5B8D"/>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A06237"/>
    <w:multiLevelType w:val="hybridMultilevel"/>
    <w:tmpl w:val="EFD427D6"/>
    <w:lvl w:ilvl="0" w:tplc="53704B36">
      <w:start w:val="1"/>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1B3232C"/>
    <w:multiLevelType w:val="multilevel"/>
    <w:tmpl w:val="CB9E2B68"/>
    <w:lvl w:ilvl="0">
      <w:start w:val="1"/>
      <w:numFmt w:val="decimal"/>
      <w:lvlText w:val="%1)"/>
      <w:lvlJc w:val="left"/>
      <w:pPr>
        <w:tabs>
          <w:tab w:val="num" w:pos="1288"/>
        </w:tabs>
        <w:ind w:left="1288" w:hanging="720"/>
      </w:pPr>
      <w:rPr>
        <w:rFonts w:ascii="Arial Narrow" w:eastAsia="Times New Roman" w:hAnsi="Arial Narrow" w:cs="Times New Roman" w:hint="default"/>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45C4B6A"/>
    <w:multiLevelType w:val="hybridMultilevel"/>
    <w:tmpl w:val="DA105268"/>
    <w:lvl w:ilvl="0" w:tplc="1540821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45970381"/>
    <w:multiLevelType w:val="hybridMultilevel"/>
    <w:tmpl w:val="23D2A904"/>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630E8F"/>
    <w:multiLevelType w:val="hybridMultilevel"/>
    <w:tmpl w:val="6F86E2FC"/>
    <w:lvl w:ilvl="0" w:tplc="04150005">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F3C7FA4"/>
    <w:multiLevelType w:val="hybridMultilevel"/>
    <w:tmpl w:val="3AFAFC88"/>
    <w:lvl w:ilvl="0" w:tplc="0C5ED0A2">
      <w:start w:val="1"/>
      <w:numFmt w:val="decimal"/>
      <w:lvlText w:val="%1)"/>
      <w:lvlJc w:val="left"/>
      <w:pPr>
        <w:ind w:left="1004" w:hanging="360"/>
      </w:pPr>
      <w:rPr>
        <w:rFonts w:hint="default"/>
      </w:rPr>
    </w:lvl>
    <w:lvl w:ilvl="1" w:tplc="A3B61EFC">
      <w:start w:val="1"/>
      <w:numFmt w:val="lowerLetter"/>
      <w:lvlText w:val="%2)"/>
      <w:lvlJc w:val="left"/>
      <w:pPr>
        <w:ind w:left="1778" w:hanging="360"/>
      </w:pPr>
      <w:rPr>
        <w:rFonts w:eastAsia="SimSu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A470E9"/>
    <w:multiLevelType w:val="hybridMultilevel"/>
    <w:tmpl w:val="625CF098"/>
    <w:name w:val="WW8Num202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5AE2616D"/>
    <w:multiLevelType w:val="multilevel"/>
    <w:tmpl w:val="2200D668"/>
    <w:name w:val="WW8Num202"/>
    <w:lvl w:ilvl="0">
      <w:start w:val="5"/>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0" w15:restartNumberingAfterBreak="0">
    <w:nsid w:val="5D38687A"/>
    <w:multiLevelType w:val="hybridMultilevel"/>
    <w:tmpl w:val="EEC0F07A"/>
    <w:lvl w:ilvl="0" w:tplc="BB40325A">
      <w:start w:val="1"/>
      <w:numFmt w:val="lowerLetter"/>
      <w:lvlText w:val="%1)"/>
      <w:lvlJc w:val="left"/>
      <w:pPr>
        <w:ind w:left="1353"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1" w15:restartNumberingAfterBreak="0">
    <w:nsid w:val="64177FC7"/>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6A5E5F"/>
    <w:multiLevelType w:val="multilevel"/>
    <w:tmpl w:val="D60C3330"/>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E28413A"/>
    <w:multiLevelType w:val="multilevel"/>
    <w:tmpl w:val="2714A2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6E7F3B2F"/>
    <w:multiLevelType w:val="hybridMultilevel"/>
    <w:tmpl w:val="A7609916"/>
    <w:lvl w:ilvl="0" w:tplc="423C50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F056E5F"/>
    <w:multiLevelType w:val="hybridMultilevel"/>
    <w:tmpl w:val="7A325E1C"/>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6" w15:restartNumberingAfterBreak="0">
    <w:nsid w:val="72516CA9"/>
    <w:multiLevelType w:val="hybridMultilevel"/>
    <w:tmpl w:val="D24E7C0A"/>
    <w:lvl w:ilvl="0" w:tplc="10723916">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E350DED"/>
    <w:multiLevelType w:val="hybridMultilevel"/>
    <w:tmpl w:val="C72EEAAA"/>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num>
  <w:num w:numId="6">
    <w:abstractNumId w:val="14"/>
    <w:lvlOverride w:ilvl="0">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0"/>
  </w:num>
  <w:num w:numId="13">
    <w:abstractNumId w:val="50"/>
  </w:num>
  <w:num w:numId="14">
    <w:abstractNumId w:val="35"/>
  </w:num>
  <w:num w:numId="15">
    <w:abstractNumId w:val="47"/>
  </w:num>
  <w:num w:numId="16">
    <w:abstractNumId w:val="4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22"/>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30"/>
  </w:num>
  <w:num w:numId="23">
    <w:abstractNumId w:val="32"/>
  </w:num>
  <w:num w:numId="24">
    <w:abstractNumId w:val="28"/>
  </w:num>
  <w:num w:numId="25">
    <w:abstractNumId w:val="26"/>
  </w:num>
  <w:num w:numId="26">
    <w:abstractNumId w:val="55"/>
  </w:num>
  <w:num w:numId="27">
    <w:abstractNumId w:val="45"/>
  </w:num>
  <w:num w:numId="28">
    <w:abstractNumId w:val="34"/>
  </w:num>
  <w:num w:numId="29">
    <w:abstractNumId w:val="46"/>
  </w:num>
  <w:num w:numId="30">
    <w:abstractNumId w:val="29"/>
  </w:num>
  <w:num w:numId="31">
    <w:abstractNumId w:val="36"/>
  </w:num>
  <w:num w:numId="32">
    <w:abstractNumId w:val="23"/>
  </w:num>
  <w:num w:numId="33">
    <w:abstractNumId w:val="18"/>
  </w:num>
  <w:num w:numId="34">
    <w:abstractNumId w:val="48"/>
  </w:num>
  <w:num w:numId="35">
    <w:abstractNumId w:val="44"/>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num>
  <w:num w:numId="38">
    <w:abstractNumId w:val="24"/>
  </w:num>
  <w:num w:numId="39">
    <w:abstractNumId w:val="19"/>
  </w:num>
  <w:num w:numId="40">
    <w:abstractNumId w:val="37"/>
  </w:num>
  <w:num w:numId="41">
    <w:abstractNumId w:val="17"/>
  </w:num>
  <w:num w:numId="42">
    <w:abstractNumId w:val="42"/>
  </w:num>
  <w:num w:numId="43">
    <w:abstractNumId w:val="27"/>
  </w:num>
  <w:num w:numId="44">
    <w:abstractNumId w:val="33"/>
  </w:num>
  <w:num w:numId="45">
    <w:abstractNumId w:val="51"/>
  </w:num>
  <w:num w:numId="46">
    <w:abstractNumId w:val="41"/>
  </w:num>
  <w:num w:numId="47">
    <w:abstractNumId w:val="40"/>
  </w:num>
  <w:num w:numId="48">
    <w:abstractNumId w:val="5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30B"/>
    <w:rsid w:val="0000004A"/>
    <w:rsid w:val="000006BC"/>
    <w:rsid w:val="0000088F"/>
    <w:rsid w:val="00004C16"/>
    <w:rsid w:val="00006268"/>
    <w:rsid w:val="00006608"/>
    <w:rsid w:val="000103A8"/>
    <w:rsid w:val="00012740"/>
    <w:rsid w:val="00020490"/>
    <w:rsid w:val="00020EC3"/>
    <w:rsid w:val="00026056"/>
    <w:rsid w:val="00027119"/>
    <w:rsid w:val="00033C0A"/>
    <w:rsid w:val="00035F4B"/>
    <w:rsid w:val="00040D1D"/>
    <w:rsid w:val="000426D6"/>
    <w:rsid w:val="00044AAE"/>
    <w:rsid w:val="00044E06"/>
    <w:rsid w:val="00045964"/>
    <w:rsid w:val="00046248"/>
    <w:rsid w:val="00050242"/>
    <w:rsid w:val="000505E3"/>
    <w:rsid w:val="00050895"/>
    <w:rsid w:val="00050A29"/>
    <w:rsid w:val="00051AFD"/>
    <w:rsid w:val="0005224E"/>
    <w:rsid w:val="00053056"/>
    <w:rsid w:val="000551C4"/>
    <w:rsid w:val="00055660"/>
    <w:rsid w:val="000601FE"/>
    <w:rsid w:val="00062708"/>
    <w:rsid w:val="00063FAB"/>
    <w:rsid w:val="000647A7"/>
    <w:rsid w:val="000660F5"/>
    <w:rsid w:val="00067E0C"/>
    <w:rsid w:val="000704E8"/>
    <w:rsid w:val="0007077E"/>
    <w:rsid w:val="00070A9D"/>
    <w:rsid w:val="000717A2"/>
    <w:rsid w:val="0007358B"/>
    <w:rsid w:val="0007488B"/>
    <w:rsid w:val="00074891"/>
    <w:rsid w:val="00075E0D"/>
    <w:rsid w:val="0007783F"/>
    <w:rsid w:val="000806B1"/>
    <w:rsid w:val="00082224"/>
    <w:rsid w:val="000832CC"/>
    <w:rsid w:val="00084F68"/>
    <w:rsid w:val="00085672"/>
    <w:rsid w:val="00086CBE"/>
    <w:rsid w:val="00087BC4"/>
    <w:rsid w:val="00090020"/>
    <w:rsid w:val="00092B4A"/>
    <w:rsid w:val="00093431"/>
    <w:rsid w:val="0009679F"/>
    <w:rsid w:val="000A0BAB"/>
    <w:rsid w:val="000A0BF1"/>
    <w:rsid w:val="000A2439"/>
    <w:rsid w:val="000A539B"/>
    <w:rsid w:val="000A59E6"/>
    <w:rsid w:val="000B3DB1"/>
    <w:rsid w:val="000B426B"/>
    <w:rsid w:val="000B507E"/>
    <w:rsid w:val="000B5BF6"/>
    <w:rsid w:val="000B7251"/>
    <w:rsid w:val="000B7E34"/>
    <w:rsid w:val="000C0DAD"/>
    <w:rsid w:val="000C170A"/>
    <w:rsid w:val="000C2E42"/>
    <w:rsid w:val="000C2F36"/>
    <w:rsid w:val="000C4FFA"/>
    <w:rsid w:val="000C50A3"/>
    <w:rsid w:val="000C7075"/>
    <w:rsid w:val="000C7A17"/>
    <w:rsid w:val="000C7EB6"/>
    <w:rsid w:val="000D0BA4"/>
    <w:rsid w:val="000D173D"/>
    <w:rsid w:val="000D1A0D"/>
    <w:rsid w:val="000D29A4"/>
    <w:rsid w:val="000D634B"/>
    <w:rsid w:val="000D6ED4"/>
    <w:rsid w:val="000D7E20"/>
    <w:rsid w:val="000E16C7"/>
    <w:rsid w:val="000E214E"/>
    <w:rsid w:val="000E3086"/>
    <w:rsid w:val="000E536E"/>
    <w:rsid w:val="000E65B9"/>
    <w:rsid w:val="000F3D60"/>
    <w:rsid w:val="000F73A5"/>
    <w:rsid w:val="00100430"/>
    <w:rsid w:val="00104278"/>
    <w:rsid w:val="00104DA6"/>
    <w:rsid w:val="001055D9"/>
    <w:rsid w:val="00107014"/>
    <w:rsid w:val="0010754A"/>
    <w:rsid w:val="0011007D"/>
    <w:rsid w:val="00112451"/>
    <w:rsid w:val="001130BF"/>
    <w:rsid w:val="00114E5F"/>
    <w:rsid w:val="00115562"/>
    <w:rsid w:val="00117246"/>
    <w:rsid w:val="001202F0"/>
    <w:rsid w:val="00121579"/>
    <w:rsid w:val="00122B36"/>
    <w:rsid w:val="00122E6C"/>
    <w:rsid w:val="00126320"/>
    <w:rsid w:val="00130508"/>
    <w:rsid w:val="00132A14"/>
    <w:rsid w:val="00132B0D"/>
    <w:rsid w:val="001354FE"/>
    <w:rsid w:val="00140327"/>
    <w:rsid w:val="001414E0"/>
    <w:rsid w:val="00141D46"/>
    <w:rsid w:val="00143864"/>
    <w:rsid w:val="001457A8"/>
    <w:rsid w:val="00145B83"/>
    <w:rsid w:val="00145CFA"/>
    <w:rsid w:val="00146667"/>
    <w:rsid w:val="001466F8"/>
    <w:rsid w:val="00150D52"/>
    <w:rsid w:val="00151535"/>
    <w:rsid w:val="001521B0"/>
    <w:rsid w:val="001524E3"/>
    <w:rsid w:val="001526D2"/>
    <w:rsid w:val="00153159"/>
    <w:rsid w:val="001537D2"/>
    <w:rsid w:val="0015408A"/>
    <w:rsid w:val="00154408"/>
    <w:rsid w:val="00154799"/>
    <w:rsid w:val="00154D69"/>
    <w:rsid w:val="00157D85"/>
    <w:rsid w:val="001611CC"/>
    <w:rsid w:val="00161219"/>
    <w:rsid w:val="00161864"/>
    <w:rsid w:val="00164DF1"/>
    <w:rsid w:val="00164EE1"/>
    <w:rsid w:val="00165687"/>
    <w:rsid w:val="00165CD8"/>
    <w:rsid w:val="00165F43"/>
    <w:rsid w:val="00170100"/>
    <w:rsid w:val="001703D6"/>
    <w:rsid w:val="001714ED"/>
    <w:rsid w:val="00171FFF"/>
    <w:rsid w:val="00172217"/>
    <w:rsid w:val="001733D6"/>
    <w:rsid w:val="0017522A"/>
    <w:rsid w:val="001773CF"/>
    <w:rsid w:val="00181124"/>
    <w:rsid w:val="00181778"/>
    <w:rsid w:val="001822FA"/>
    <w:rsid w:val="001824C6"/>
    <w:rsid w:val="001825F1"/>
    <w:rsid w:val="00183644"/>
    <w:rsid w:val="00183A87"/>
    <w:rsid w:val="00184116"/>
    <w:rsid w:val="001848AE"/>
    <w:rsid w:val="00185174"/>
    <w:rsid w:val="00187A53"/>
    <w:rsid w:val="001912B5"/>
    <w:rsid w:val="001920A2"/>
    <w:rsid w:val="00192989"/>
    <w:rsid w:val="00192C86"/>
    <w:rsid w:val="00193817"/>
    <w:rsid w:val="0019478F"/>
    <w:rsid w:val="001957E7"/>
    <w:rsid w:val="00197AD3"/>
    <w:rsid w:val="00197D48"/>
    <w:rsid w:val="001A2DB0"/>
    <w:rsid w:val="001B0411"/>
    <w:rsid w:val="001B131C"/>
    <w:rsid w:val="001B1B72"/>
    <w:rsid w:val="001B3E3A"/>
    <w:rsid w:val="001B4C24"/>
    <w:rsid w:val="001B64D2"/>
    <w:rsid w:val="001B6B36"/>
    <w:rsid w:val="001B7048"/>
    <w:rsid w:val="001B7354"/>
    <w:rsid w:val="001B7B18"/>
    <w:rsid w:val="001B7ECD"/>
    <w:rsid w:val="001C1BC2"/>
    <w:rsid w:val="001C3700"/>
    <w:rsid w:val="001C4F74"/>
    <w:rsid w:val="001C7427"/>
    <w:rsid w:val="001D18BE"/>
    <w:rsid w:val="001D2236"/>
    <w:rsid w:val="001D30C2"/>
    <w:rsid w:val="001D3264"/>
    <w:rsid w:val="001D4EA8"/>
    <w:rsid w:val="001D6378"/>
    <w:rsid w:val="001D7119"/>
    <w:rsid w:val="001E015B"/>
    <w:rsid w:val="001E1179"/>
    <w:rsid w:val="001E64BD"/>
    <w:rsid w:val="001F0EE7"/>
    <w:rsid w:val="001F5343"/>
    <w:rsid w:val="001F6028"/>
    <w:rsid w:val="001F6A76"/>
    <w:rsid w:val="001F74CE"/>
    <w:rsid w:val="001F7F4D"/>
    <w:rsid w:val="002030B4"/>
    <w:rsid w:val="00205698"/>
    <w:rsid w:val="00207F14"/>
    <w:rsid w:val="0021215D"/>
    <w:rsid w:val="00212505"/>
    <w:rsid w:val="00213404"/>
    <w:rsid w:val="002144D2"/>
    <w:rsid w:val="00215353"/>
    <w:rsid w:val="00216E45"/>
    <w:rsid w:val="00217051"/>
    <w:rsid w:val="002171D2"/>
    <w:rsid w:val="00217BCD"/>
    <w:rsid w:val="002200E5"/>
    <w:rsid w:val="00220773"/>
    <w:rsid w:val="0022081E"/>
    <w:rsid w:val="002226DD"/>
    <w:rsid w:val="00223AA8"/>
    <w:rsid w:val="002250DD"/>
    <w:rsid w:val="00226805"/>
    <w:rsid w:val="002304ED"/>
    <w:rsid w:val="00232AD1"/>
    <w:rsid w:val="00234FA4"/>
    <w:rsid w:val="00236129"/>
    <w:rsid w:val="00237196"/>
    <w:rsid w:val="00237755"/>
    <w:rsid w:val="00240949"/>
    <w:rsid w:val="002420AE"/>
    <w:rsid w:val="0024408D"/>
    <w:rsid w:val="00245128"/>
    <w:rsid w:val="002460CE"/>
    <w:rsid w:val="002461D9"/>
    <w:rsid w:val="002465FD"/>
    <w:rsid w:val="00246BC1"/>
    <w:rsid w:val="00246C44"/>
    <w:rsid w:val="00246CD7"/>
    <w:rsid w:val="00247347"/>
    <w:rsid w:val="00250F22"/>
    <w:rsid w:val="00252FBD"/>
    <w:rsid w:val="00253BC4"/>
    <w:rsid w:val="00254AA5"/>
    <w:rsid w:val="0026079C"/>
    <w:rsid w:val="00260BF7"/>
    <w:rsid w:val="00264296"/>
    <w:rsid w:val="002642C8"/>
    <w:rsid w:val="00267B25"/>
    <w:rsid w:val="00273D87"/>
    <w:rsid w:val="002753AD"/>
    <w:rsid w:val="002766E6"/>
    <w:rsid w:val="00282F1D"/>
    <w:rsid w:val="0028415D"/>
    <w:rsid w:val="00287185"/>
    <w:rsid w:val="00287207"/>
    <w:rsid w:val="002878C9"/>
    <w:rsid w:val="0029163B"/>
    <w:rsid w:val="002917EB"/>
    <w:rsid w:val="0029181E"/>
    <w:rsid w:val="00291C99"/>
    <w:rsid w:val="00295294"/>
    <w:rsid w:val="00295580"/>
    <w:rsid w:val="00296879"/>
    <w:rsid w:val="00297469"/>
    <w:rsid w:val="00297C9D"/>
    <w:rsid w:val="002A3516"/>
    <w:rsid w:val="002A3E30"/>
    <w:rsid w:val="002A444E"/>
    <w:rsid w:val="002A55EB"/>
    <w:rsid w:val="002A6738"/>
    <w:rsid w:val="002A7C0E"/>
    <w:rsid w:val="002B026B"/>
    <w:rsid w:val="002B5C94"/>
    <w:rsid w:val="002B65DD"/>
    <w:rsid w:val="002B6D8D"/>
    <w:rsid w:val="002B7023"/>
    <w:rsid w:val="002C0422"/>
    <w:rsid w:val="002C07D4"/>
    <w:rsid w:val="002C0932"/>
    <w:rsid w:val="002C0ABF"/>
    <w:rsid w:val="002C3D3B"/>
    <w:rsid w:val="002C3E45"/>
    <w:rsid w:val="002C6849"/>
    <w:rsid w:val="002D1209"/>
    <w:rsid w:val="002D2136"/>
    <w:rsid w:val="002D2C14"/>
    <w:rsid w:val="002D377D"/>
    <w:rsid w:val="002D54C6"/>
    <w:rsid w:val="002D7415"/>
    <w:rsid w:val="002E20D0"/>
    <w:rsid w:val="002E2401"/>
    <w:rsid w:val="002E3F45"/>
    <w:rsid w:val="002E6E5D"/>
    <w:rsid w:val="002F206C"/>
    <w:rsid w:val="002F68FC"/>
    <w:rsid w:val="002F7E81"/>
    <w:rsid w:val="0030024C"/>
    <w:rsid w:val="003036A3"/>
    <w:rsid w:val="00306E19"/>
    <w:rsid w:val="00307013"/>
    <w:rsid w:val="00307298"/>
    <w:rsid w:val="00307821"/>
    <w:rsid w:val="0031035B"/>
    <w:rsid w:val="00311F9D"/>
    <w:rsid w:val="00312452"/>
    <w:rsid w:val="00314790"/>
    <w:rsid w:val="00315086"/>
    <w:rsid w:val="00316099"/>
    <w:rsid w:val="00316849"/>
    <w:rsid w:val="00316941"/>
    <w:rsid w:val="003210C1"/>
    <w:rsid w:val="00321889"/>
    <w:rsid w:val="00321AF8"/>
    <w:rsid w:val="0032252D"/>
    <w:rsid w:val="00322EE3"/>
    <w:rsid w:val="003249EB"/>
    <w:rsid w:val="0032678C"/>
    <w:rsid w:val="003302E5"/>
    <w:rsid w:val="003322C7"/>
    <w:rsid w:val="0033504F"/>
    <w:rsid w:val="0033725D"/>
    <w:rsid w:val="00340491"/>
    <w:rsid w:val="00340CF8"/>
    <w:rsid w:val="00342792"/>
    <w:rsid w:val="00343495"/>
    <w:rsid w:val="0034474C"/>
    <w:rsid w:val="00344E5B"/>
    <w:rsid w:val="00345ECD"/>
    <w:rsid w:val="003465FC"/>
    <w:rsid w:val="0034743C"/>
    <w:rsid w:val="00350F08"/>
    <w:rsid w:val="003510F5"/>
    <w:rsid w:val="003528D8"/>
    <w:rsid w:val="00353268"/>
    <w:rsid w:val="00354048"/>
    <w:rsid w:val="0035423D"/>
    <w:rsid w:val="00354824"/>
    <w:rsid w:val="00357643"/>
    <w:rsid w:val="003623BB"/>
    <w:rsid w:val="00365022"/>
    <w:rsid w:val="003651CE"/>
    <w:rsid w:val="00370054"/>
    <w:rsid w:val="00371529"/>
    <w:rsid w:val="00372D3E"/>
    <w:rsid w:val="00374BB7"/>
    <w:rsid w:val="00374BE3"/>
    <w:rsid w:val="00376187"/>
    <w:rsid w:val="00376A42"/>
    <w:rsid w:val="0037746C"/>
    <w:rsid w:val="003825B9"/>
    <w:rsid w:val="003825FA"/>
    <w:rsid w:val="003837E9"/>
    <w:rsid w:val="00385A46"/>
    <w:rsid w:val="00386771"/>
    <w:rsid w:val="00386999"/>
    <w:rsid w:val="0039348E"/>
    <w:rsid w:val="00393798"/>
    <w:rsid w:val="00396937"/>
    <w:rsid w:val="003A0676"/>
    <w:rsid w:val="003A07F8"/>
    <w:rsid w:val="003A1D1D"/>
    <w:rsid w:val="003A3B20"/>
    <w:rsid w:val="003A4C64"/>
    <w:rsid w:val="003B0EB2"/>
    <w:rsid w:val="003B1C71"/>
    <w:rsid w:val="003B53B0"/>
    <w:rsid w:val="003B7166"/>
    <w:rsid w:val="003C1BDF"/>
    <w:rsid w:val="003C35BE"/>
    <w:rsid w:val="003C46B0"/>
    <w:rsid w:val="003C61B8"/>
    <w:rsid w:val="003C6697"/>
    <w:rsid w:val="003C770D"/>
    <w:rsid w:val="003D1627"/>
    <w:rsid w:val="003D1E99"/>
    <w:rsid w:val="003D2BA2"/>
    <w:rsid w:val="003D6498"/>
    <w:rsid w:val="003D6A0F"/>
    <w:rsid w:val="003D6FEC"/>
    <w:rsid w:val="003D737E"/>
    <w:rsid w:val="003D753E"/>
    <w:rsid w:val="003E0FEF"/>
    <w:rsid w:val="003E1B92"/>
    <w:rsid w:val="003E328B"/>
    <w:rsid w:val="003E43E5"/>
    <w:rsid w:val="003E47C7"/>
    <w:rsid w:val="003F0400"/>
    <w:rsid w:val="003F0B69"/>
    <w:rsid w:val="003F2439"/>
    <w:rsid w:val="003F31C5"/>
    <w:rsid w:val="003F3C14"/>
    <w:rsid w:val="003F6A15"/>
    <w:rsid w:val="003F6F38"/>
    <w:rsid w:val="004029C0"/>
    <w:rsid w:val="0040423E"/>
    <w:rsid w:val="00404FC9"/>
    <w:rsid w:val="004051A0"/>
    <w:rsid w:val="004058A4"/>
    <w:rsid w:val="00406D82"/>
    <w:rsid w:val="00406E93"/>
    <w:rsid w:val="00407F7B"/>
    <w:rsid w:val="00410C25"/>
    <w:rsid w:val="00410D06"/>
    <w:rsid w:val="004135B0"/>
    <w:rsid w:val="00413869"/>
    <w:rsid w:val="004150B4"/>
    <w:rsid w:val="00416DC5"/>
    <w:rsid w:val="004214BF"/>
    <w:rsid w:val="0042370B"/>
    <w:rsid w:val="004264C3"/>
    <w:rsid w:val="00426AAA"/>
    <w:rsid w:val="00427BFF"/>
    <w:rsid w:val="00427ECA"/>
    <w:rsid w:val="004303DF"/>
    <w:rsid w:val="0043068A"/>
    <w:rsid w:val="00430F4F"/>
    <w:rsid w:val="004314AD"/>
    <w:rsid w:val="00431684"/>
    <w:rsid w:val="00434259"/>
    <w:rsid w:val="00434B67"/>
    <w:rsid w:val="004404A9"/>
    <w:rsid w:val="00441D54"/>
    <w:rsid w:val="00442BFF"/>
    <w:rsid w:val="0044563A"/>
    <w:rsid w:val="00445EBD"/>
    <w:rsid w:val="00446D64"/>
    <w:rsid w:val="00446D84"/>
    <w:rsid w:val="0045213C"/>
    <w:rsid w:val="004535A6"/>
    <w:rsid w:val="00456C2E"/>
    <w:rsid w:val="00456DD0"/>
    <w:rsid w:val="00460616"/>
    <w:rsid w:val="00460895"/>
    <w:rsid w:val="00460A47"/>
    <w:rsid w:val="00461A60"/>
    <w:rsid w:val="00461FED"/>
    <w:rsid w:val="0046260D"/>
    <w:rsid w:val="004633EE"/>
    <w:rsid w:val="00463ABD"/>
    <w:rsid w:val="00464F85"/>
    <w:rsid w:val="004679E6"/>
    <w:rsid w:val="00473ECD"/>
    <w:rsid w:val="00474B97"/>
    <w:rsid w:val="0047506E"/>
    <w:rsid w:val="0047587A"/>
    <w:rsid w:val="00480945"/>
    <w:rsid w:val="00480B9B"/>
    <w:rsid w:val="00481549"/>
    <w:rsid w:val="00482AAC"/>
    <w:rsid w:val="0048370C"/>
    <w:rsid w:val="00484801"/>
    <w:rsid w:val="00484B7D"/>
    <w:rsid w:val="00485BA3"/>
    <w:rsid w:val="00486DE1"/>
    <w:rsid w:val="0048711A"/>
    <w:rsid w:val="0049166C"/>
    <w:rsid w:val="00492674"/>
    <w:rsid w:val="00492C20"/>
    <w:rsid w:val="00493125"/>
    <w:rsid w:val="00494AE8"/>
    <w:rsid w:val="004A05C9"/>
    <w:rsid w:val="004A10BF"/>
    <w:rsid w:val="004A3AF0"/>
    <w:rsid w:val="004A3FC2"/>
    <w:rsid w:val="004A506D"/>
    <w:rsid w:val="004A70F6"/>
    <w:rsid w:val="004B374D"/>
    <w:rsid w:val="004B5593"/>
    <w:rsid w:val="004C4A7D"/>
    <w:rsid w:val="004C7D71"/>
    <w:rsid w:val="004D0706"/>
    <w:rsid w:val="004D0C1D"/>
    <w:rsid w:val="004D287C"/>
    <w:rsid w:val="004D619B"/>
    <w:rsid w:val="004D73D2"/>
    <w:rsid w:val="004E30B3"/>
    <w:rsid w:val="004E333C"/>
    <w:rsid w:val="004E3C78"/>
    <w:rsid w:val="004E484D"/>
    <w:rsid w:val="004E750B"/>
    <w:rsid w:val="004E7FE8"/>
    <w:rsid w:val="004F002A"/>
    <w:rsid w:val="004F08E0"/>
    <w:rsid w:val="004F17C5"/>
    <w:rsid w:val="004F2CBF"/>
    <w:rsid w:val="004F581A"/>
    <w:rsid w:val="004F74B6"/>
    <w:rsid w:val="00500697"/>
    <w:rsid w:val="00502882"/>
    <w:rsid w:val="00503A6C"/>
    <w:rsid w:val="00504374"/>
    <w:rsid w:val="00505E8E"/>
    <w:rsid w:val="00506CAB"/>
    <w:rsid w:val="0051079D"/>
    <w:rsid w:val="00510A1C"/>
    <w:rsid w:val="005132A7"/>
    <w:rsid w:val="005143AE"/>
    <w:rsid w:val="00516367"/>
    <w:rsid w:val="00522F11"/>
    <w:rsid w:val="005238C4"/>
    <w:rsid w:val="005242B3"/>
    <w:rsid w:val="0052474B"/>
    <w:rsid w:val="0053182F"/>
    <w:rsid w:val="00531F4F"/>
    <w:rsid w:val="0053320B"/>
    <w:rsid w:val="005360F0"/>
    <w:rsid w:val="00537354"/>
    <w:rsid w:val="00537705"/>
    <w:rsid w:val="00537A95"/>
    <w:rsid w:val="00537E78"/>
    <w:rsid w:val="00541BEE"/>
    <w:rsid w:val="00544C2C"/>
    <w:rsid w:val="0054522B"/>
    <w:rsid w:val="00546E75"/>
    <w:rsid w:val="0054757C"/>
    <w:rsid w:val="00550DE2"/>
    <w:rsid w:val="005511E0"/>
    <w:rsid w:val="0055150B"/>
    <w:rsid w:val="005538BC"/>
    <w:rsid w:val="00554BFC"/>
    <w:rsid w:val="00565713"/>
    <w:rsid w:val="005659A9"/>
    <w:rsid w:val="00565F22"/>
    <w:rsid w:val="00567A48"/>
    <w:rsid w:val="00567E60"/>
    <w:rsid w:val="00570028"/>
    <w:rsid w:val="00570063"/>
    <w:rsid w:val="0057063C"/>
    <w:rsid w:val="00570B2B"/>
    <w:rsid w:val="00572F91"/>
    <w:rsid w:val="0057388B"/>
    <w:rsid w:val="0057546B"/>
    <w:rsid w:val="0057764B"/>
    <w:rsid w:val="005802A2"/>
    <w:rsid w:val="00580BFC"/>
    <w:rsid w:val="00581BE0"/>
    <w:rsid w:val="005829CD"/>
    <w:rsid w:val="005833E4"/>
    <w:rsid w:val="005852BE"/>
    <w:rsid w:val="00585D27"/>
    <w:rsid w:val="005862D9"/>
    <w:rsid w:val="005876AD"/>
    <w:rsid w:val="0059082E"/>
    <w:rsid w:val="00591239"/>
    <w:rsid w:val="005961B5"/>
    <w:rsid w:val="005A1FCF"/>
    <w:rsid w:val="005A55AE"/>
    <w:rsid w:val="005A5B67"/>
    <w:rsid w:val="005A5F52"/>
    <w:rsid w:val="005A5F92"/>
    <w:rsid w:val="005A674E"/>
    <w:rsid w:val="005B1102"/>
    <w:rsid w:val="005B1147"/>
    <w:rsid w:val="005B719C"/>
    <w:rsid w:val="005C0836"/>
    <w:rsid w:val="005C1993"/>
    <w:rsid w:val="005C2134"/>
    <w:rsid w:val="005C22BC"/>
    <w:rsid w:val="005C4C1A"/>
    <w:rsid w:val="005C5072"/>
    <w:rsid w:val="005C7841"/>
    <w:rsid w:val="005D0367"/>
    <w:rsid w:val="005D1002"/>
    <w:rsid w:val="005D1503"/>
    <w:rsid w:val="005D1EA1"/>
    <w:rsid w:val="005D5FFC"/>
    <w:rsid w:val="005D62F8"/>
    <w:rsid w:val="005E117A"/>
    <w:rsid w:val="005E1253"/>
    <w:rsid w:val="005E1380"/>
    <w:rsid w:val="005E511E"/>
    <w:rsid w:val="005F02BF"/>
    <w:rsid w:val="005F0C3A"/>
    <w:rsid w:val="005F1B78"/>
    <w:rsid w:val="005F1C5B"/>
    <w:rsid w:val="005F4600"/>
    <w:rsid w:val="005F735B"/>
    <w:rsid w:val="005F7C4D"/>
    <w:rsid w:val="005F7F2F"/>
    <w:rsid w:val="00600072"/>
    <w:rsid w:val="00601273"/>
    <w:rsid w:val="006019B9"/>
    <w:rsid w:val="00602CF4"/>
    <w:rsid w:val="006030D6"/>
    <w:rsid w:val="0060349E"/>
    <w:rsid w:val="006037FA"/>
    <w:rsid w:val="00603BA7"/>
    <w:rsid w:val="00604492"/>
    <w:rsid w:val="0060540A"/>
    <w:rsid w:val="00607A76"/>
    <w:rsid w:val="00611F24"/>
    <w:rsid w:val="00612A89"/>
    <w:rsid w:val="00613826"/>
    <w:rsid w:val="006146D8"/>
    <w:rsid w:val="00614FF4"/>
    <w:rsid w:val="006156C8"/>
    <w:rsid w:val="00615A83"/>
    <w:rsid w:val="00617DA7"/>
    <w:rsid w:val="00617E6C"/>
    <w:rsid w:val="006236E5"/>
    <w:rsid w:val="00623D5D"/>
    <w:rsid w:val="006240D2"/>
    <w:rsid w:val="006246A6"/>
    <w:rsid w:val="00624F9D"/>
    <w:rsid w:val="006250EB"/>
    <w:rsid w:val="00627722"/>
    <w:rsid w:val="006279AD"/>
    <w:rsid w:val="00632066"/>
    <w:rsid w:val="00632FE6"/>
    <w:rsid w:val="006337BD"/>
    <w:rsid w:val="00634F96"/>
    <w:rsid w:val="00635614"/>
    <w:rsid w:val="00635729"/>
    <w:rsid w:val="006432F7"/>
    <w:rsid w:val="00646212"/>
    <w:rsid w:val="00646317"/>
    <w:rsid w:val="006478A3"/>
    <w:rsid w:val="00650FCC"/>
    <w:rsid w:val="006530D5"/>
    <w:rsid w:val="00656ECE"/>
    <w:rsid w:val="00661113"/>
    <w:rsid w:val="00662929"/>
    <w:rsid w:val="0066434F"/>
    <w:rsid w:val="00665F4C"/>
    <w:rsid w:val="00670EE0"/>
    <w:rsid w:val="00671871"/>
    <w:rsid w:val="0067440F"/>
    <w:rsid w:val="006748BB"/>
    <w:rsid w:val="00675D41"/>
    <w:rsid w:val="00675EB3"/>
    <w:rsid w:val="006773BC"/>
    <w:rsid w:val="006801A9"/>
    <w:rsid w:val="00681220"/>
    <w:rsid w:val="00683261"/>
    <w:rsid w:val="006834C9"/>
    <w:rsid w:val="006905FA"/>
    <w:rsid w:val="00691F3D"/>
    <w:rsid w:val="00692138"/>
    <w:rsid w:val="00692ED0"/>
    <w:rsid w:val="0069542F"/>
    <w:rsid w:val="00696365"/>
    <w:rsid w:val="006A1567"/>
    <w:rsid w:val="006A22CA"/>
    <w:rsid w:val="006A255B"/>
    <w:rsid w:val="006A3C66"/>
    <w:rsid w:val="006A3FD8"/>
    <w:rsid w:val="006A45D1"/>
    <w:rsid w:val="006A6BCD"/>
    <w:rsid w:val="006B162A"/>
    <w:rsid w:val="006B1ECB"/>
    <w:rsid w:val="006B3E6C"/>
    <w:rsid w:val="006B5BB4"/>
    <w:rsid w:val="006B68A6"/>
    <w:rsid w:val="006C182B"/>
    <w:rsid w:val="006C2C0E"/>
    <w:rsid w:val="006C3CBA"/>
    <w:rsid w:val="006C51C9"/>
    <w:rsid w:val="006C688A"/>
    <w:rsid w:val="006D043C"/>
    <w:rsid w:val="006D229C"/>
    <w:rsid w:val="006D2911"/>
    <w:rsid w:val="006D4155"/>
    <w:rsid w:val="006D7BDA"/>
    <w:rsid w:val="006E1BE2"/>
    <w:rsid w:val="006E33FB"/>
    <w:rsid w:val="006E566D"/>
    <w:rsid w:val="006E65ED"/>
    <w:rsid w:val="006E665A"/>
    <w:rsid w:val="006F085F"/>
    <w:rsid w:val="006F0C00"/>
    <w:rsid w:val="006F1837"/>
    <w:rsid w:val="006F1FE8"/>
    <w:rsid w:val="006F2538"/>
    <w:rsid w:val="006F276D"/>
    <w:rsid w:val="006F2869"/>
    <w:rsid w:val="006F2FA9"/>
    <w:rsid w:val="006F4C26"/>
    <w:rsid w:val="006F7868"/>
    <w:rsid w:val="00703687"/>
    <w:rsid w:val="00703ACA"/>
    <w:rsid w:val="00706784"/>
    <w:rsid w:val="00706BC4"/>
    <w:rsid w:val="007113C8"/>
    <w:rsid w:val="00715402"/>
    <w:rsid w:val="007158F4"/>
    <w:rsid w:val="0071680F"/>
    <w:rsid w:val="007179C6"/>
    <w:rsid w:val="007209A3"/>
    <w:rsid w:val="00722971"/>
    <w:rsid w:val="00727D2A"/>
    <w:rsid w:val="00732D67"/>
    <w:rsid w:val="00733CDE"/>
    <w:rsid w:val="00735CE2"/>
    <w:rsid w:val="00736D11"/>
    <w:rsid w:val="00741054"/>
    <w:rsid w:val="007413EB"/>
    <w:rsid w:val="00744204"/>
    <w:rsid w:val="00744E42"/>
    <w:rsid w:val="00744F23"/>
    <w:rsid w:val="007452D4"/>
    <w:rsid w:val="00746C9E"/>
    <w:rsid w:val="00746ED9"/>
    <w:rsid w:val="007473E5"/>
    <w:rsid w:val="00750BB4"/>
    <w:rsid w:val="00750E10"/>
    <w:rsid w:val="007524E6"/>
    <w:rsid w:val="00753B83"/>
    <w:rsid w:val="00754311"/>
    <w:rsid w:val="007569E0"/>
    <w:rsid w:val="00764F0C"/>
    <w:rsid w:val="007653CA"/>
    <w:rsid w:val="007669A0"/>
    <w:rsid w:val="00767249"/>
    <w:rsid w:val="00773601"/>
    <w:rsid w:val="0078143B"/>
    <w:rsid w:val="007836B6"/>
    <w:rsid w:val="00783D12"/>
    <w:rsid w:val="007840A7"/>
    <w:rsid w:val="007919EF"/>
    <w:rsid w:val="00791BD9"/>
    <w:rsid w:val="007920A1"/>
    <w:rsid w:val="00792157"/>
    <w:rsid w:val="0079345A"/>
    <w:rsid w:val="007938E6"/>
    <w:rsid w:val="00794B72"/>
    <w:rsid w:val="00795D59"/>
    <w:rsid w:val="00797991"/>
    <w:rsid w:val="007A32F5"/>
    <w:rsid w:val="007A4C73"/>
    <w:rsid w:val="007A4D68"/>
    <w:rsid w:val="007A5B40"/>
    <w:rsid w:val="007A79A2"/>
    <w:rsid w:val="007B12D9"/>
    <w:rsid w:val="007B6448"/>
    <w:rsid w:val="007C03B5"/>
    <w:rsid w:val="007C1B13"/>
    <w:rsid w:val="007C2148"/>
    <w:rsid w:val="007C5E9F"/>
    <w:rsid w:val="007C6D05"/>
    <w:rsid w:val="007C784B"/>
    <w:rsid w:val="007D1BB2"/>
    <w:rsid w:val="007D47B6"/>
    <w:rsid w:val="007D67B5"/>
    <w:rsid w:val="007D7C43"/>
    <w:rsid w:val="007E0E11"/>
    <w:rsid w:val="007E1EF6"/>
    <w:rsid w:val="007E25E8"/>
    <w:rsid w:val="007E40F5"/>
    <w:rsid w:val="007E5653"/>
    <w:rsid w:val="007E6122"/>
    <w:rsid w:val="007E682F"/>
    <w:rsid w:val="007E6CFE"/>
    <w:rsid w:val="007F11AD"/>
    <w:rsid w:val="007F2417"/>
    <w:rsid w:val="007F283E"/>
    <w:rsid w:val="007F31B5"/>
    <w:rsid w:val="007F5CCD"/>
    <w:rsid w:val="007F7A51"/>
    <w:rsid w:val="00800530"/>
    <w:rsid w:val="00805EAC"/>
    <w:rsid w:val="0080760E"/>
    <w:rsid w:val="00811611"/>
    <w:rsid w:val="00812172"/>
    <w:rsid w:val="00813637"/>
    <w:rsid w:val="008142F5"/>
    <w:rsid w:val="00815995"/>
    <w:rsid w:val="00815E39"/>
    <w:rsid w:val="008213D1"/>
    <w:rsid w:val="0082371A"/>
    <w:rsid w:val="008237DA"/>
    <w:rsid w:val="00823C1D"/>
    <w:rsid w:val="0082453D"/>
    <w:rsid w:val="0082625B"/>
    <w:rsid w:val="00826511"/>
    <w:rsid w:val="00830AF5"/>
    <w:rsid w:val="00831007"/>
    <w:rsid w:val="00831B20"/>
    <w:rsid w:val="0083212D"/>
    <w:rsid w:val="00833B19"/>
    <w:rsid w:val="00835FCA"/>
    <w:rsid w:val="008363E4"/>
    <w:rsid w:val="00836BA0"/>
    <w:rsid w:val="00837522"/>
    <w:rsid w:val="00837FFC"/>
    <w:rsid w:val="008409E6"/>
    <w:rsid w:val="00842A3E"/>
    <w:rsid w:val="00842DB9"/>
    <w:rsid w:val="008440F1"/>
    <w:rsid w:val="00844C9C"/>
    <w:rsid w:val="00844F1A"/>
    <w:rsid w:val="00846DDB"/>
    <w:rsid w:val="008516B5"/>
    <w:rsid w:val="0085454F"/>
    <w:rsid w:val="00854E9D"/>
    <w:rsid w:val="008554A4"/>
    <w:rsid w:val="00855A67"/>
    <w:rsid w:val="00857D43"/>
    <w:rsid w:val="00863A79"/>
    <w:rsid w:val="0087042B"/>
    <w:rsid w:val="0087182D"/>
    <w:rsid w:val="00871890"/>
    <w:rsid w:val="00872B89"/>
    <w:rsid w:val="008735F9"/>
    <w:rsid w:val="008756E7"/>
    <w:rsid w:val="0087634E"/>
    <w:rsid w:val="00876583"/>
    <w:rsid w:val="008805E3"/>
    <w:rsid w:val="00881E32"/>
    <w:rsid w:val="008825C6"/>
    <w:rsid w:val="008828DA"/>
    <w:rsid w:val="00885866"/>
    <w:rsid w:val="00886C10"/>
    <w:rsid w:val="00887F88"/>
    <w:rsid w:val="008906BA"/>
    <w:rsid w:val="00892886"/>
    <w:rsid w:val="00893262"/>
    <w:rsid w:val="00896F17"/>
    <w:rsid w:val="00897FAF"/>
    <w:rsid w:val="008A0881"/>
    <w:rsid w:val="008A1D18"/>
    <w:rsid w:val="008A1F84"/>
    <w:rsid w:val="008A2882"/>
    <w:rsid w:val="008A29D5"/>
    <w:rsid w:val="008A3894"/>
    <w:rsid w:val="008A3FD1"/>
    <w:rsid w:val="008A46B4"/>
    <w:rsid w:val="008A620F"/>
    <w:rsid w:val="008B2BB0"/>
    <w:rsid w:val="008B2D88"/>
    <w:rsid w:val="008B47F6"/>
    <w:rsid w:val="008B54A8"/>
    <w:rsid w:val="008B5A8E"/>
    <w:rsid w:val="008B5CD3"/>
    <w:rsid w:val="008C28C6"/>
    <w:rsid w:val="008C2AE8"/>
    <w:rsid w:val="008C6BBC"/>
    <w:rsid w:val="008C6F62"/>
    <w:rsid w:val="008D391B"/>
    <w:rsid w:val="008D3C62"/>
    <w:rsid w:val="008D4164"/>
    <w:rsid w:val="008D4F2E"/>
    <w:rsid w:val="008D51EA"/>
    <w:rsid w:val="008D5B6D"/>
    <w:rsid w:val="008D70FE"/>
    <w:rsid w:val="008E032E"/>
    <w:rsid w:val="008E1017"/>
    <w:rsid w:val="008E19C2"/>
    <w:rsid w:val="008E4636"/>
    <w:rsid w:val="008E60E7"/>
    <w:rsid w:val="008E68D3"/>
    <w:rsid w:val="008E7065"/>
    <w:rsid w:val="008E7249"/>
    <w:rsid w:val="008F093D"/>
    <w:rsid w:val="008F1314"/>
    <w:rsid w:val="008F1B15"/>
    <w:rsid w:val="008F5D62"/>
    <w:rsid w:val="008F775A"/>
    <w:rsid w:val="00900BF8"/>
    <w:rsid w:val="00900FE6"/>
    <w:rsid w:val="009016FE"/>
    <w:rsid w:val="009056E1"/>
    <w:rsid w:val="0090701B"/>
    <w:rsid w:val="00907E7D"/>
    <w:rsid w:val="009127D9"/>
    <w:rsid w:val="00913D57"/>
    <w:rsid w:val="00913F2C"/>
    <w:rsid w:val="0091430C"/>
    <w:rsid w:val="0091544E"/>
    <w:rsid w:val="00915C79"/>
    <w:rsid w:val="009167CD"/>
    <w:rsid w:val="00917319"/>
    <w:rsid w:val="00920689"/>
    <w:rsid w:val="00922670"/>
    <w:rsid w:val="00923C62"/>
    <w:rsid w:val="009250B2"/>
    <w:rsid w:val="0092572A"/>
    <w:rsid w:val="009271EE"/>
    <w:rsid w:val="00927A7B"/>
    <w:rsid w:val="00930083"/>
    <w:rsid w:val="0093099E"/>
    <w:rsid w:val="00930F5D"/>
    <w:rsid w:val="009342BE"/>
    <w:rsid w:val="009359D7"/>
    <w:rsid w:val="00936B76"/>
    <w:rsid w:val="00937685"/>
    <w:rsid w:val="00941008"/>
    <w:rsid w:val="0094229A"/>
    <w:rsid w:val="00942516"/>
    <w:rsid w:val="00947064"/>
    <w:rsid w:val="009517A0"/>
    <w:rsid w:val="00951B7A"/>
    <w:rsid w:val="00952749"/>
    <w:rsid w:val="00953718"/>
    <w:rsid w:val="009538A0"/>
    <w:rsid w:val="0095657B"/>
    <w:rsid w:val="00956CF4"/>
    <w:rsid w:val="00956FD1"/>
    <w:rsid w:val="00961B36"/>
    <w:rsid w:val="00961CAB"/>
    <w:rsid w:val="00961EA3"/>
    <w:rsid w:val="00962E5A"/>
    <w:rsid w:val="009645AD"/>
    <w:rsid w:val="009654CA"/>
    <w:rsid w:val="00965A92"/>
    <w:rsid w:val="00966AA3"/>
    <w:rsid w:val="009672D8"/>
    <w:rsid w:val="00967A3B"/>
    <w:rsid w:val="00970A32"/>
    <w:rsid w:val="00971837"/>
    <w:rsid w:val="00972028"/>
    <w:rsid w:val="009721C2"/>
    <w:rsid w:val="00972B95"/>
    <w:rsid w:val="00974C06"/>
    <w:rsid w:val="00975F20"/>
    <w:rsid w:val="00975FF4"/>
    <w:rsid w:val="00980CD0"/>
    <w:rsid w:val="00983660"/>
    <w:rsid w:val="0098406E"/>
    <w:rsid w:val="00985085"/>
    <w:rsid w:val="0098549E"/>
    <w:rsid w:val="00986FB5"/>
    <w:rsid w:val="00990D5E"/>
    <w:rsid w:val="00991105"/>
    <w:rsid w:val="00991141"/>
    <w:rsid w:val="00993C9D"/>
    <w:rsid w:val="0099616B"/>
    <w:rsid w:val="009A39A6"/>
    <w:rsid w:val="009B0BA4"/>
    <w:rsid w:val="009B1C12"/>
    <w:rsid w:val="009B22D8"/>
    <w:rsid w:val="009B2A30"/>
    <w:rsid w:val="009B3C01"/>
    <w:rsid w:val="009B44CA"/>
    <w:rsid w:val="009B6946"/>
    <w:rsid w:val="009B77E1"/>
    <w:rsid w:val="009C101C"/>
    <w:rsid w:val="009C1CAB"/>
    <w:rsid w:val="009C3FAE"/>
    <w:rsid w:val="009C52B5"/>
    <w:rsid w:val="009D0DF9"/>
    <w:rsid w:val="009D10A0"/>
    <w:rsid w:val="009D15C7"/>
    <w:rsid w:val="009D1E41"/>
    <w:rsid w:val="009D30D2"/>
    <w:rsid w:val="009D4CAB"/>
    <w:rsid w:val="009D4F70"/>
    <w:rsid w:val="009D52DE"/>
    <w:rsid w:val="009D5552"/>
    <w:rsid w:val="009D5A3E"/>
    <w:rsid w:val="009D5A96"/>
    <w:rsid w:val="009D6A9B"/>
    <w:rsid w:val="009D7993"/>
    <w:rsid w:val="009E51FC"/>
    <w:rsid w:val="009E53AF"/>
    <w:rsid w:val="009E5B6F"/>
    <w:rsid w:val="009E6E58"/>
    <w:rsid w:val="009F1694"/>
    <w:rsid w:val="009F2E36"/>
    <w:rsid w:val="009F43A3"/>
    <w:rsid w:val="009F46DE"/>
    <w:rsid w:val="009F5364"/>
    <w:rsid w:val="009F5C75"/>
    <w:rsid w:val="009F7564"/>
    <w:rsid w:val="00A00270"/>
    <w:rsid w:val="00A01EE9"/>
    <w:rsid w:val="00A03CFD"/>
    <w:rsid w:val="00A10E74"/>
    <w:rsid w:val="00A13C81"/>
    <w:rsid w:val="00A1500B"/>
    <w:rsid w:val="00A152F7"/>
    <w:rsid w:val="00A168C7"/>
    <w:rsid w:val="00A170F0"/>
    <w:rsid w:val="00A26E88"/>
    <w:rsid w:val="00A273E8"/>
    <w:rsid w:val="00A27DF9"/>
    <w:rsid w:val="00A305EC"/>
    <w:rsid w:val="00A31352"/>
    <w:rsid w:val="00A32C12"/>
    <w:rsid w:val="00A33FD4"/>
    <w:rsid w:val="00A35543"/>
    <w:rsid w:val="00A37584"/>
    <w:rsid w:val="00A375DC"/>
    <w:rsid w:val="00A4116B"/>
    <w:rsid w:val="00A4144D"/>
    <w:rsid w:val="00A41A57"/>
    <w:rsid w:val="00A430AE"/>
    <w:rsid w:val="00A43AEE"/>
    <w:rsid w:val="00A4569B"/>
    <w:rsid w:val="00A45F68"/>
    <w:rsid w:val="00A464E2"/>
    <w:rsid w:val="00A4729A"/>
    <w:rsid w:val="00A503FD"/>
    <w:rsid w:val="00A50481"/>
    <w:rsid w:val="00A52529"/>
    <w:rsid w:val="00A5273D"/>
    <w:rsid w:val="00A60700"/>
    <w:rsid w:val="00A60B6D"/>
    <w:rsid w:val="00A63785"/>
    <w:rsid w:val="00A6467F"/>
    <w:rsid w:val="00A64C89"/>
    <w:rsid w:val="00A656FA"/>
    <w:rsid w:val="00A66B48"/>
    <w:rsid w:val="00A70A2C"/>
    <w:rsid w:val="00A72358"/>
    <w:rsid w:val="00A730B9"/>
    <w:rsid w:val="00A73F4F"/>
    <w:rsid w:val="00A745B2"/>
    <w:rsid w:val="00A74745"/>
    <w:rsid w:val="00A7648A"/>
    <w:rsid w:val="00A7665E"/>
    <w:rsid w:val="00A77A95"/>
    <w:rsid w:val="00A81953"/>
    <w:rsid w:val="00A81EF6"/>
    <w:rsid w:val="00A8262A"/>
    <w:rsid w:val="00A8427C"/>
    <w:rsid w:val="00A856F2"/>
    <w:rsid w:val="00A870D4"/>
    <w:rsid w:val="00A87B30"/>
    <w:rsid w:val="00A9195E"/>
    <w:rsid w:val="00A91C26"/>
    <w:rsid w:val="00A93F59"/>
    <w:rsid w:val="00A94A40"/>
    <w:rsid w:val="00A95630"/>
    <w:rsid w:val="00A96AE8"/>
    <w:rsid w:val="00A9737D"/>
    <w:rsid w:val="00A9795E"/>
    <w:rsid w:val="00A97F58"/>
    <w:rsid w:val="00AA0A48"/>
    <w:rsid w:val="00AA1FD9"/>
    <w:rsid w:val="00AA2E64"/>
    <w:rsid w:val="00AB299F"/>
    <w:rsid w:val="00AB31C8"/>
    <w:rsid w:val="00AB3A34"/>
    <w:rsid w:val="00AB496A"/>
    <w:rsid w:val="00AB501A"/>
    <w:rsid w:val="00AC1E46"/>
    <w:rsid w:val="00AC53FE"/>
    <w:rsid w:val="00AC596F"/>
    <w:rsid w:val="00AD1CA0"/>
    <w:rsid w:val="00AD3603"/>
    <w:rsid w:val="00AD4A9C"/>
    <w:rsid w:val="00AD595D"/>
    <w:rsid w:val="00AD5A0A"/>
    <w:rsid w:val="00AD6F0E"/>
    <w:rsid w:val="00AE04FA"/>
    <w:rsid w:val="00AE0956"/>
    <w:rsid w:val="00AE0DCF"/>
    <w:rsid w:val="00AE25C0"/>
    <w:rsid w:val="00AE27FA"/>
    <w:rsid w:val="00AE2B54"/>
    <w:rsid w:val="00AE3A33"/>
    <w:rsid w:val="00AE6FF0"/>
    <w:rsid w:val="00AF0395"/>
    <w:rsid w:val="00AF147D"/>
    <w:rsid w:val="00AF1B42"/>
    <w:rsid w:val="00AF430B"/>
    <w:rsid w:val="00AF5D7B"/>
    <w:rsid w:val="00B005D9"/>
    <w:rsid w:val="00B01B1C"/>
    <w:rsid w:val="00B01F2F"/>
    <w:rsid w:val="00B04B41"/>
    <w:rsid w:val="00B07CDC"/>
    <w:rsid w:val="00B07D47"/>
    <w:rsid w:val="00B11935"/>
    <w:rsid w:val="00B11FC3"/>
    <w:rsid w:val="00B14A69"/>
    <w:rsid w:val="00B15D2B"/>
    <w:rsid w:val="00B15F28"/>
    <w:rsid w:val="00B205D0"/>
    <w:rsid w:val="00B23D37"/>
    <w:rsid w:val="00B24D50"/>
    <w:rsid w:val="00B26952"/>
    <w:rsid w:val="00B26D84"/>
    <w:rsid w:val="00B300EC"/>
    <w:rsid w:val="00B304C4"/>
    <w:rsid w:val="00B3494C"/>
    <w:rsid w:val="00B350E3"/>
    <w:rsid w:val="00B36444"/>
    <w:rsid w:val="00B3693E"/>
    <w:rsid w:val="00B40A05"/>
    <w:rsid w:val="00B41887"/>
    <w:rsid w:val="00B418F5"/>
    <w:rsid w:val="00B41961"/>
    <w:rsid w:val="00B423BC"/>
    <w:rsid w:val="00B4268A"/>
    <w:rsid w:val="00B43A4F"/>
    <w:rsid w:val="00B43E72"/>
    <w:rsid w:val="00B44D60"/>
    <w:rsid w:val="00B44D92"/>
    <w:rsid w:val="00B47441"/>
    <w:rsid w:val="00B47D12"/>
    <w:rsid w:val="00B51282"/>
    <w:rsid w:val="00B51DE4"/>
    <w:rsid w:val="00B526B1"/>
    <w:rsid w:val="00B52913"/>
    <w:rsid w:val="00B532EB"/>
    <w:rsid w:val="00B535E6"/>
    <w:rsid w:val="00B54EF2"/>
    <w:rsid w:val="00B6205B"/>
    <w:rsid w:val="00B62CA4"/>
    <w:rsid w:val="00B6403B"/>
    <w:rsid w:val="00B64A6E"/>
    <w:rsid w:val="00B66B6A"/>
    <w:rsid w:val="00B70711"/>
    <w:rsid w:val="00B70A5A"/>
    <w:rsid w:val="00B70FF9"/>
    <w:rsid w:val="00B712FE"/>
    <w:rsid w:val="00B7167D"/>
    <w:rsid w:val="00B71F89"/>
    <w:rsid w:val="00B72D03"/>
    <w:rsid w:val="00B7314E"/>
    <w:rsid w:val="00B76F6B"/>
    <w:rsid w:val="00B777A2"/>
    <w:rsid w:val="00B803B8"/>
    <w:rsid w:val="00B82632"/>
    <w:rsid w:val="00B90A72"/>
    <w:rsid w:val="00B93EB1"/>
    <w:rsid w:val="00B9691A"/>
    <w:rsid w:val="00BA0DD9"/>
    <w:rsid w:val="00BA2B2B"/>
    <w:rsid w:val="00BA2EA5"/>
    <w:rsid w:val="00BA36B1"/>
    <w:rsid w:val="00BA5AF2"/>
    <w:rsid w:val="00BA7943"/>
    <w:rsid w:val="00BB52CA"/>
    <w:rsid w:val="00BB6CE0"/>
    <w:rsid w:val="00BB7AB2"/>
    <w:rsid w:val="00BC3E41"/>
    <w:rsid w:val="00BC3FAA"/>
    <w:rsid w:val="00BC6D10"/>
    <w:rsid w:val="00BC6D38"/>
    <w:rsid w:val="00BD233F"/>
    <w:rsid w:val="00BE00A6"/>
    <w:rsid w:val="00BE162B"/>
    <w:rsid w:val="00BE317A"/>
    <w:rsid w:val="00BE3687"/>
    <w:rsid w:val="00BE39F9"/>
    <w:rsid w:val="00BE3E26"/>
    <w:rsid w:val="00BE4AC1"/>
    <w:rsid w:val="00BE4B99"/>
    <w:rsid w:val="00BE571C"/>
    <w:rsid w:val="00BE7407"/>
    <w:rsid w:val="00BE79C5"/>
    <w:rsid w:val="00BF069D"/>
    <w:rsid w:val="00BF0DFF"/>
    <w:rsid w:val="00BF1BE6"/>
    <w:rsid w:val="00BF2876"/>
    <w:rsid w:val="00BF3938"/>
    <w:rsid w:val="00BF4410"/>
    <w:rsid w:val="00BF514E"/>
    <w:rsid w:val="00BF5C63"/>
    <w:rsid w:val="00BF703F"/>
    <w:rsid w:val="00BF738D"/>
    <w:rsid w:val="00C00BB4"/>
    <w:rsid w:val="00C02E21"/>
    <w:rsid w:val="00C0525E"/>
    <w:rsid w:val="00C06601"/>
    <w:rsid w:val="00C073A2"/>
    <w:rsid w:val="00C104F1"/>
    <w:rsid w:val="00C11CCD"/>
    <w:rsid w:val="00C131F3"/>
    <w:rsid w:val="00C13582"/>
    <w:rsid w:val="00C15D2A"/>
    <w:rsid w:val="00C15F9B"/>
    <w:rsid w:val="00C173D2"/>
    <w:rsid w:val="00C20B1A"/>
    <w:rsid w:val="00C218C0"/>
    <w:rsid w:val="00C24064"/>
    <w:rsid w:val="00C249D5"/>
    <w:rsid w:val="00C27308"/>
    <w:rsid w:val="00C30D53"/>
    <w:rsid w:val="00C322BD"/>
    <w:rsid w:val="00C32AD7"/>
    <w:rsid w:val="00C33282"/>
    <w:rsid w:val="00C35823"/>
    <w:rsid w:val="00C4098E"/>
    <w:rsid w:val="00C40F2F"/>
    <w:rsid w:val="00C41AD8"/>
    <w:rsid w:val="00C4237D"/>
    <w:rsid w:val="00C42835"/>
    <w:rsid w:val="00C45460"/>
    <w:rsid w:val="00C45A32"/>
    <w:rsid w:val="00C501B5"/>
    <w:rsid w:val="00C54DB1"/>
    <w:rsid w:val="00C55449"/>
    <w:rsid w:val="00C56B4B"/>
    <w:rsid w:val="00C60532"/>
    <w:rsid w:val="00C61C1F"/>
    <w:rsid w:val="00C61CA4"/>
    <w:rsid w:val="00C61D70"/>
    <w:rsid w:val="00C61EBA"/>
    <w:rsid w:val="00C6266F"/>
    <w:rsid w:val="00C629B1"/>
    <w:rsid w:val="00C642C6"/>
    <w:rsid w:val="00C648CE"/>
    <w:rsid w:val="00C64F69"/>
    <w:rsid w:val="00C65857"/>
    <w:rsid w:val="00C66D68"/>
    <w:rsid w:val="00C67414"/>
    <w:rsid w:val="00C67A28"/>
    <w:rsid w:val="00C70788"/>
    <w:rsid w:val="00C707F0"/>
    <w:rsid w:val="00C7494E"/>
    <w:rsid w:val="00C75290"/>
    <w:rsid w:val="00C77402"/>
    <w:rsid w:val="00C81A5D"/>
    <w:rsid w:val="00C83159"/>
    <w:rsid w:val="00C83502"/>
    <w:rsid w:val="00C87528"/>
    <w:rsid w:val="00C9006E"/>
    <w:rsid w:val="00C9021D"/>
    <w:rsid w:val="00C91593"/>
    <w:rsid w:val="00C93A9C"/>
    <w:rsid w:val="00C93EB4"/>
    <w:rsid w:val="00C9432A"/>
    <w:rsid w:val="00C94CE6"/>
    <w:rsid w:val="00C96020"/>
    <w:rsid w:val="00CA0B10"/>
    <w:rsid w:val="00CA36DE"/>
    <w:rsid w:val="00CA4CF7"/>
    <w:rsid w:val="00CA649A"/>
    <w:rsid w:val="00CA6D6A"/>
    <w:rsid w:val="00CB173C"/>
    <w:rsid w:val="00CB2E7A"/>
    <w:rsid w:val="00CB38EF"/>
    <w:rsid w:val="00CB4AEA"/>
    <w:rsid w:val="00CC0892"/>
    <w:rsid w:val="00CC2F6E"/>
    <w:rsid w:val="00CC65C9"/>
    <w:rsid w:val="00CC70F3"/>
    <w:rsid w:val="00CD1F5E"/>
    <w:rsid w:val="00CD23A2"/>
    <w:rsid w:val="00CD4A45"/>
    <w:rsid w:val="00CD5375"/>
    <w:rsid w:val="00CD5E17"/>
    <w:rsid w:val="00CD6884"/>
    <w:rsid w:val="00CD7916"/>
    <w:rsid w:val="00CE06ED"/>
    <w:rsid w:val="00CE1BE8"/>
    <w:rsid w:val="00CE3BF4"/>
    <w:rsid w:val="00CE3FE9"/>
    <w:rsid w:val="00CE662D"/>
    <w:rsid w:val="00CE690B"/>
    <w:rsid w:val="00CE6976"/>
    <w:rsid w:val="00CF0066"/>
    <w:rsid w:val="00CF3CF4"/>
    <w:rsid w:val="00CF4028"/>
    <w:rsid w:val="00CF7A18"/>
    <w:rsid w:val="00D02BC0"/>
    <w:rsid w:val="00D046B2"/>
    <w:rsid w:val="00D12E48"/>
    <w:rsid w:val="00D13544"/>
    <w:rsid w:val="00D151F9"/>
    <w:rsid w:val="00D16B1B"/>
    <w:rsid w:val="00D223B7"/>
    <w:rsid w:val="00D2317D"/>
    <w:rsid w:val="00D232A4"/>
    <w:rsid w:val="00D23CAE"/>
    <w:rsid w:val="00D246C9"/>
    <w:rsid w:val="00D2546E"/>
    <w:rsid w:val="00D2560D"/>
    <w:rsid w:val="00D27577"/>
    <w:rsid w:val="00D3097B"/>
    <w:rsid w:val="00D3264C"/>
    <w:rsid w:val="00D32E0E"/>
    <w:rsid w:val="00D34127"/>
    <w:rsid w:val="00D369EE"/>
    <w:rsid w:val="00D36C00"/>
    <w:rsid w:val="00D46205"/>
    <w:rsid w:val="00D46EB7"/>
    <w:rsid w:val="00D50723"/>
    <w:rsid w:val="00D510A5"/>
    <w:rsid w:val="00D52C7B"/>
    <w:rsid w:val="00D53B60"/>
    <w:rsid w:val="00D53CF5"/>
    <w:rsid w:val="00D53FF6"/>
    <w:rsid w:val="00D54A9D"/>
    <w:rsid w:val="00D5536A"/>
    <w:rsid w:val="00D55A64"/>
    <w:rsid w:val="00D56056"/>
    <w:rsid w:val="00D56C8F"/>
    <w:rsid w:val="00D61802"/>
    <w:rsid w:val="00D61B36"/>
    <w:rsid w:val="00D6454C"/>
    <w:rsid w:val="00D65F53"/>
    <w:rsid w:val="00D669D2"/>
    <w:rsid w:val="00D67FD3"/>
    <w:rsid w:val="00D71BE8"/>
    <w:rsid w:val="00D72EB8"/>
    <w:rsid w:val="00D7427A"/>
    <w:rsid w:val="00D747F1"/>
    <w:rsid w:val="00D751F1"/>
    <w:rsid w:val="00D77E0A"/>
    <w:rsid w:val="00D80758"/>
    <w:rsid w:val="00D809DF"/>
    <w:rsid w:val="00D812B2"/>
    <w:rsid w:val="00D8373B"/>
    <w:rsid w:val="00D859CD"/>
    <w:rsid w:val="00D93ECC"/>
    <w:rsid w:val="00D9523E"/>
    <w:rsid w:val="00D9586E"/>
    <w:rsid w:val="00D97B45"/>
    <w:rsid w:val="00DA083E"/>
    <w:rsid w:val="00DA2730"/>
    <w:rsid w:val="00DA2AA0"/>
    <w:rsid w:val="00DA33A4"/>
    <w:rsid w:val="00DA3CD7"/>
    <w:rsid w:val="00DA43A2"/>
    <w:rsid w:val="00DA48A0"/>
    <w:rsid w:val="00DA7317"/>
    <w:rsid w:val="00DA73FF"/>
    <w:rsid w:val="00DA7DE6"/>
    <w:rsid w:val="00DB078F"/>
    <w:rsid w:val="00DB0E78"/>
    <w:rsid w:val="00DB2C7B"/>
    <w:rsid w:val="00DB2CD3"/>
    <w:rsid w:val="00DB7255"/>
    <w:rsid w:val="00DB730F"/>
    <w:rsid w:val="00DC0405"/>
    <w:rsid w:val="00DC28DF"/>
    <w:rsid w:val="00DC3830"/>
    <w:rsid w:val="00DC4392"/>
    <w:rsid w:val="00DC504B"/>
    <w:rsid w:val="00DC5E08"/>
    <w:rsid w:val="00DC70B7"/>
    <w:rsid w:val="00DC7163"/>
    <w:rsid w:val="00DD0BFE"/>
    <w:rsid w:val="00DD117F"/>
    <w:rsid w:val="00DD2C6E"/>
    <w:rsid w:val="00DD2CD6"/>
    <w:rsid w:val="00DD575A"/>
    <w:rsid w:val="00DD588C"/>
    <w:rsid w:val="00DD6907"/>
    <w:rsid w:val="00DD7BC6"/>
    <w:rsid w:val="00DD7E40"/>
    <w:rsid w:val="00DE00E4"/>
    <w:rsid w:val="00DE0843"/>
    <w:rsid w:val="00DE0969"/>
    <w:rsid w:val="00DE0F57"/>
    <w:rsid w:val="00DE320F"/>
    <w:rsid w:val="00DE4066"/>
    <w:rsid w:val="00DE4BC0"/>
    <w:rsid w:val="00DE502F"/>
    <w:rsid w:val="00DE7137"/>
    <w:rsid w:val="00DF3171"/>
    <w:rsid w:val="00DF703E"/>
    <w:rsid w:val="00E00500"/>
    <w:rsid w:val="00E00616"/>
    <w:rsid w:val="00E01D0E"/>
    <w:rsid w:val="00E031CB"/>
    <w:rsid w:val="00E03E17"/>
    <w:rsid w:val="00E0457E"/>
    <w:rsid w:val="00E046B6"/>
    <w:rsid w:val="00E04DE6"/>
    <w:rsid w:val="00E04E9C"/>
    <w:rsid w:val="00E06E69"/>
    <w:rsid w:val="00E106B6"/>
    <w:rsid w:val="00E11842"/>
    <w:rsid w:val="00E11F74"/>
    <w:rsid w:val="00E121C9"/>
    <w:rsid w:val="00E12E0F"/>
    <w:rsid w:val="00E13734"/>
    <w:rsid w:val="00E14FE7"/>
    <w:rsid w:val="00E1701A"/>
    <w:rsid w:val="00E17C9C"/>
    <w:rsid w:val="00E2049D"/>
    <w:rsid w:val="00E22745"/>
    <w:rsid w:val="00E23577"/>
    <w:rsid w:val="00E24515"/>
    <w:rsid w:val="00E2598A"/>
    <w:rsid w:val="00E2645A"/>
    <w:rsid w:val="00E324F8"/>
    <w:rsid w:val="00E33AD2"/>
    <w:rsid w:val="00E34852"/>
    <w:rsid w:val="00E34A0D"/>
    <w:rsid w:val="00E3576B"/>
    <w:rsid w:val="00E359AB"/>
    <w:rsid w:val="00E36AFB"/>
    <w:rsid w:val="00E377E8"/>
    <w:rsid w:val="00E40158"/>
    <w:rsid w:val="00E41115"/>
    <w:rsid w:val="00E41B27"/>
    <w:rsid w:val="00E438E8"/>
    <w:rsid w:val="00E43A67"/>
    <w:rsid w:val="00E459E6"/>
    <w:rsid w:val="00E53DC2"/>
    <w:rsid w:val="00E53DC6"/>
    <w:rsid w:val="00E5417B"/>
    <w:rsid w:val="00E563D8"/>
    <w:rsid w:val="00E56F9E"/>
    <w:rsid w:val="00E57190"/>
    <w:rsid w:val="00E5728E"/>
    <w:rsid w:val="00E616B7"/>
    <w:rsid w:val="00E61BAD"/>
    <w:rsid w:val="00E62CDC"/>
    <w:rsid w:val="00E63D8E"/>
    <w:rsid w:val="00E64CE4"/>
    <w:rsid w:val="00E6561F"/>
    <w:rsid w:val="00E67E82"/>
    <w:rsid w:val="00E72891"/>
    <w:rsid w:val="00E72A29"/>
    <w:rsid w:val="00E72C23"/>
    <w:rsid w:val="00E735D4"/>
    <w:rsid w:val="00E75BED"/>
    <w:rsid w:val="00E7607C"/>
    <w:rsid w:val="00E760FA"/>
    <w:rsid w:val="00E800A1"/>
    <w:rsid w:val="00E825C9"/>
    <w:rsid w:val="00E843D0"/>
    <w:rsid w:val="00E87B37"/>
    <w:rsid w:val="00E97D28"/>
    <w:rsid w:val="00E97DCE"/>
    <w:rsid w:val="00EA0016"/>
    <w:rsid w:val="00EA292E"/>
    <w:rsid w:val="00EA317E"/>
    <w:rsid w:val="00EA3BB1"/>
    <w:rsid w:val="00EA5D9F"/>
    <w:rsid w:val="00EA7F53"/>
    <w:rsid w:val="00EB074F"/>
    <w:rsid w:val="00EB0948"/>
    <w:rsid w:val="00EB1600"/>
    <w:rsid w:val="00EB2B85"/>
    <w:rsid w:val="00EB2D84"/>
    <w:rsid w:val="00EB3ABE"/>
    <w:rsid w:val="00EB76EC"/>
    <w:rsid w:val="00EC0821"/>
    <w:rsid w:val="00EC0EDE"/>
    <w:rsid w:val="00EC47D8"/>
    <w:rsid w:val="00ED12E9"/>
    <w:rsid w:val="00ED155A"/>
    <w:rsid w:val="00ED1FB2"/>
    <w:rsid w:val="00ED33E9"/>
    <w:rsid w:val="00ED4704"/>
    <w:rsid w:val="00ED59D5"/>
    <w:rsid w:val="00ED616E"/>
    <w:rsid w:val="00ED6657"/>
    <w:rsid w:val="00ED722E"/>
    <w:rsid w:val="00ED72DA"/>
    <w:rsid w:val="00ED764F"/>
    <w:rsid w:val="00EE169E"/>
    <w:rsid w:val="00EE231D"/>
    <w:rsid w:val="00EE2591"/>
    <w:rsid w:val="00EF1140"/>
    <w:rsid w:val="00EF17C6"/>
    <w:rsid w:val="00EF1B43"/>
    <w:rsid w:val="00EF4E5A"/>
    <w:rsid w:val="00EF7E76"/>
    <w:rsid w:val="00EF7EDF"/>
    <w:rsid w:val="00F01A31"/>
    <w:rsid w:val="00F02950"/>
    <w:rsid w:val="00F02D72"/>
    <w:rsid w:val="00F03570"/>
    <w:rsid w:val="00F04507"/>
    <w:rsid w:val="00F0594F"/>
    <w:rsid w:val="00F10076"/>
    <w:rsid w:val="00F12A90"/>
    <w:rsid w:val="00F12C15"/>
    <w:rsid w:val="00F13DA8"/>
    <w:rsid w:val="00F1496C"/>
    <w:rsid w:val="00F15377"/>
    <w:rsid w:val="00F15756"/>
    <w:rsid w:val="00F17090"/>
    <w:rsid w:val="00F1742E"/>
    <w:rsid w:val="00F20701"/>
    <w:rsid w:val="00F2270D"/>
    <w:rsid w:val="00F22A24"/>
    <w:rsid w:val="00F256EB"/>
    <w:rsid w:val="00F26672"/>
    <w:rsid w:val="00F27BF4"/>
    <w:rsid w:val="00F32DFA"/>
    <w:rsid w:val="00F35399"/>
    <w:rsid w:val="00F35605"/>
    <w:rsid w:val="00F36028"/>
    <w:rsid w:val="00F369C8"/>
    <w:rsid w:val="00F417F3"/>
    <w:rsid w:val="00F41857"/>
    <w:rsid w:val="00F41DE9"/>
    <w:rsid w:val="00F41DF3"/>
    <w:rsid w:val="00F444FA"/>
    <w:rsid w:val="00F4519A"/>
    <w:rsid w:val="00F4521C"/>
    <w:rsid w:val="00F47406"/>
    <w:rsid w:val="00F47815"/>
    <w:rsid w:val="00F51C76"/>
    <w:rsid w:val="00F54014"/>
    <w:rsid w:val="00F54D9B"/>
    <w:rsid w:val="00F572F3"/>
    <w:rsid w:val="00F57F56"/>
    <w:rsid w:val="00F626E1"/>
    <w:rsid w:val="00F636D8"/>
    <w:rsid w:val="00F64117"/>
    <w:rsid w:val="00F66314"/>
    <w:rsid w:val="00F7603B"/>
    <w:rsid w:val="00F77112"/>
    <w:rsid w:val="00F80293"/>
    <w:rsid w:val="00F80CF5"/>
    <w:rsid w:val="00F812E2"/>
    <w:rsid w:val="00F8282D"/>
    <w:rsid w:val="00F86771"/>
    <w:rsid w:val="00F90C21"/>
    <w:rsid w:val="00F90DED"/>
    <w:rsid w:val="00F91452"/>
    <w:rsid w:val="00F92223"/>
    <w:rsid w:val="00F93AE3"/>
    <w:rsid w:val="00F967CE"/>
    <w:rsid w:val="00F96BBF"/>
    <w:rsid w:val="00F97CF2"/>
    <w:rsid w:val="00FA1A33"/>
    <w:rsid w:val="00FA1C97"/>
    <w:rsid w:val="00FA3602"/>
    <w:rsid w:val="00FA4221"/>
    <w:rsid w:val="00FA5FEA"/>
    <w:rsid w:val="00FA664E"/>
    <w:rsid w:val="00FA6B58"/>
    <w:rsid w:val="00FB14CB"/>
    <w:rsid w:val="00FB1CF3"/>
    <w:rsid w:val="00FB389C"/>
    <w:rsid w:val="00FB4AE5"/>
    <w:rsid w:val="00FB5116"/>
    <w:rsid w:val="00FB7585"/>
    <w:rsid w:val="00FC13B1"/>
    <w:rsid w:val="00FC1B49"/>
    <w:rsid w:val="00FC1BDC"/>
    <w:rsid w:val="00FC3992"/>
    <w:rsid w:val="00FC41C2"/>
    <w:rsid w:val="00FD0C5E"/>
    <w:rsid w:val="00FD17EC"/>
    <w:rsid w:val="00FD1B43"/>
    <w:rsid w:val="00FD2338"/>
    <w:rsid w:val="00FD4636"/>
    <w:rsid w:val="00FD5A5A"/>
    <w:rsid w:val="00FD5A61"/>
    <w:rsid w:val="00FE132A"/>
    <w:rsid w:val="00FE253B"/>
    <w:rsid w:val="00FE4F09"/>
    <w:rsid w:val="00FE6AA9"/>
    <w:rsid w:val="00FE6D11"/>
    <w:rsid w:val="00FE6FC2"/>
    <w:rsid w:val="00FE7CC7"/>
    <w:rsid w:val="00FE7D98"/>
    <w:rsid w:val="00FF12C4"/>
    <w:rsid w:val="00FF2F9D"/>
    <w:rsid w:val="00FF380D"/>
    <w:rsid w:val="00FF478B"/>
    <w:rsid w:val="00FF4E67"/>
    <w:rsid w:val="00FF62FC"/>
    <w:rsid w:val="00FF6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2DD4"/>
  <w15:docId w15:val="{9CD65459-3BFF-4E60-96BC-E1DB6794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02F0"/>
  </w:style>
  <w:style w:type="paragraph" w:styleId="Nagwek1">
    <w:name w:val="heading 1"/>
    <w:basedOn w:val="Normalny"/>
    <w:next w:val="Normalny"/>
    <w:link w:val="Nagwek1Znak"/>
    <w:qFormat/>
    <w:rsid w:val="00AF430B"/>
    <w:pPr>
      <w:keepNext/>
      <w:suppressAutoHyphens/>
      <w:spacing w:before="240" w:after="60" w:line="240" w:lineRule="auto"/>
      <w:jc w:val="both"/>
      <w:outlineLvl w:val="0"/>
    </w:pPr>
    <w:rPr>
      <w:rFonts w:ascii="Times New Roman" w:eastAsia="Times New Roman" w:hAnsi="Times New Roman" w:cs="Verdana"/>
      <w:b/>
      <w:sz w:val="25"/>
      <w:szCs w:val="24"/>
      <w:lang w:eastAsia="zh-CN"/>
    </w:rPr>
  </w:style>
  <w:style w:type="paragraph" w:styleId="Nagwek2">
    <w:name w:val="heading 2"/>
    <w:basedOn w:val="Normalny"/>
    <w:next w:val="Normalny"/>
    <w:link w:val="Nagwek2Znak"/>
    <w:semiHidden/>
    <w:unhideWhenUsed/>
    <w:qFormat/>
    <w:rsid w:val="00AF430B"/>
    <w:pPr>
      <w:keepNext/>
      <w:suppressAutoHyphens/>
      <w:spacing w:after="0" w:line="240" w:lineRule="auto"/>
      <w:jc w:val="both"/>
      <w:outlineLvl w:val="1"/>
    </w:pPr>
    <w:rPr>
      <w:rFonts w:ascii="Times New Roman" w:eastAsia="Times New Roman" w:hAnsi="Times New Roman" w:cs="Verdana"/>
      <w:sz w:val="24"/>
      <w:szCs w:val="20"/>
      <w:lang w:eastAsia="zh-CN"/>
    </w:rPr>
  </w:style>
  <w:style w:type="paragraph" w:styleId="Nagwek3">
    <w:name w:val="heading 3"/>
    <w:basedOn w:val="Normalny"/>
    <w:next w:val="Normalny"/>
    <w:link w:val="Nagwek3Znak"/>
    <w:semiHidden/>
    <w:unhideWhenUsed/>
    <w:qFormat/>
    <w:rsid w:val="00AF430B"/>
    <w:pPr>
      <w:keepNext/>
      <w:suppressAutoHyphens/>
      <w:spacing w:after="0" w:line="240" w:lineRule="auto"/>
      <w:outlineLvl w:val="2"/>
    </w:pPr>
    <w:rPr>
      <w:rFonts w:ascii="Times New Roman" w:eastAsia="Times New Roman" w:hAnsi="Times New Roman" w:cs="Verdana"/>
      <w:i/>
      <w:iCs/>
      <w:sz w:val="24"/>
      <w:szCs w:val="24"/>
      <w:lang w:eastAsia="zh-CN"/>
    </w:rPr>
  </w:style>
  <w:style w:type="paragraph" w:styleId="Nagwek4">
    <w:name w:val="heading 4"/>
    <w:basedOn w:val="Normalny"/>
    <w:next w:val="Normalny"/>
    <w:link w:val="Nagwek4Znak"/>
    <w:semiHidden/>
    <w:unhideWhenUsed/>
    <w:qFormat/>
    <w:rsid w:val="00AF430B"/>
    <w:pPr>
      <w:keepNext/>
      <w:suppressAutoHyphens/>
      <w:spacing w:before="120" w:after="0" w:line="240" w:lineRule="auto"/>
      <w:jc w:val="both"/>
      <w:outlineLvl w:val="3"/>
    </w:pPr>
    <w:rPr>
      <w:rFonts w:ascii="Times New Roman" w:eastAsia="Times New Roman" w:hAnsi="Times New Roman" w:cs="Verdana"/>
      <w:i/>
      <w:iCs/>
      <w:sz w:val="24"/>
      <w:szCs w:val="24"/>
      <w:lang w:eastAsia="zh-CN"/>
    </w:rPr>
  </w:style>
  <w:style w:type="paragraph" w:styleId="Nagwek5">
    <w:name w:val="heading 5"/>
    <w:basedOn w:val="Normalny"/>
    <w:next w:val="Normalny"/>
    <w:link w:val="Nagwek5Znak"/>
    <w:semiHidden/>
    <w:unhideWhenUsed/>
    <w:qFormat/>
    <w:rsid w:val="00AF430B"/>
    <w:pPr>
      <w:keepNext/>
      <w:suppressAutoHyphens/>
      <w:snapToGrid w:val="0"/>
      <w:spacing w:after="0" w:line="240" w:lineRule="auto"/>
      <w:jc w:val="center"/>
      <w:outlineLvl w:val="4"/>
    </w:pPr>
    <w:rPr>
      <w:rFonts w:ascii="Times New Roman" w:eastAsia="Times New Roman" w:hAnsi="Times New Roman" w:cs="StarSymbol"/>
      <w:i/>
      <w:iCs/>
      <w:sz w:val="20"/>
      <w:szCs w:val="20"/>
      <w:lang w:eastAsia="zh-CN"/>
    </w:rPr>
  </w:style>
  <w:style w:type="paragraph" w:styleId="Nagwek6">
    <w:name w:val="heading 6"/>
    <w:basedOn w:val="Normalny"/>
    <w:next w:val="Normalny"/>
    <w:link w:val="Nagwek6Znak"/>
    <w:semiHidden/>
    <w:unhideWhenUsed/>
    <w:qFormat/>
    <w:rsid w:val="00AF430B"/>
    <w:pPr>
      <w:suppressAutoHyphens/>
      <w:spacing w:before="120" w:after="0" w:line="240" w:lineRule="auto"/>
      <w:jc w:val="center"/>
      <w:outlineLvl w:val="5"/>
    </w:pPr>
    <w:rPr>
      <w:rFonts w:ascii="Arial" w:eastAsia="Times New Roman" w:hAnsi="Arial" w:cs="StarSymbol"/>
      <w:b/>
      <w:sz w:val="24"/>
      <w:szCs w:val="20"/>
      <w:lang w:eastAsia="zh-CN"/>
    </w:rPr>
  </w:style>
  <w:style w:type="paragraph" w:styleId="Nagwek7">
    <w:name w:val="heading 7"/>
    <w:basedOn w:val="Normalny"/>
    <w:next w:val="Normalny"/>
    <w:link w:val="Nagwek7Znak"/>
    <w:semiHidden/>
    <w:unhideWhenUsed/>
    <w:qFormat/>
    <w:rsid w:val="00AF430B"/>
    <w:pPr>
      <w:keepNext/>
      <w:suppressAutoHyphens/>
      <w:spacing w:after="0" w:line="240" w:lineRule="auto"/>
      <w:jc w:val="both"/>
      <w:outlineLvl w:val="6"/>
    </w:pPr>
    <w:rPr>
      <w:rFonts w:ascii="Times New Roman" w:eastAsia="Times New Roman" w:hAnsi="Times New Roman" w:cs="Verdana"/>
      <w:b/>
      <w:bCs/>
      <w:sz w:val="24"/>
      <w:szCs w:val="24"/>
      <w:lang w:eastAsia="zh-CN"/>
    </w:rPr>
  </w:style>
  <w:style w:type="paragraph" w:styleId="Nagwek8">
    <w:name w:val="heading 8"/>
    <w:basedOn w:val="Normalny"/>
    <w:next w:val="Normalny"/>
    <w:link w:val="Nagwek8Znak"/>
    <w:semiHidden/>
    <w:unhideWhenUsed/>
    <w:qFormat/>
    <w:rsid w:val="00AF430B"/>
    <w:pPr>
      <w:keepNext/>
      <w:numPr>
        <w:ilvl w:val="7"/>
        <w:numId w:val="1"/>
      </w:numPr>
      <w:suppressAutoHyphens/>
      <w:spacing w:after="0" w:line="240" w:lineRule="auto"/>
      <w:jc w:val="right"/>
      <w:outlineLvl w:val="7"/>
    </w:pPr>
    <w:rPr>
      <w:rFonts w:ascii="Arial" w:eastAsia="Times New Roman" w:hAnsi="Arial" w:cs="StarSymbol"/>
      <w:sz w:val="24"/>
      <w:szCs w:val="20"/>
      <w:lang w:eastAsia="zh-CN"/>
    </w:rPr>
  </w:style>
  <w:style w:type="paragraph" w:styleId="Nagwek9">
    <w:name w:val="heading 9"/>
    <w:basedOn w:val="Normalny"/>
    <w:next w:val="Normalny"/>
    <w:link w:val="Nagwek9Znak"/>
    <w:semiHidden/>
    <w:unhideWhenUsed/>
    <w:qFormat/>
    <w:rsid w:val="00AF430B"/>
    <w:pPr>
      <w:keepNext/>
      <w:suppressAutoHyphens/>
      <w:spacing w:after="0" w:line="240" w:lineRule="auto"/>
      <w:ind w:left="3780"/>
      <w:jc w:val="both"/>
      <w:outlineLvl w:val="8"/>
    </w:pPr>
    <w:rPr>
      <w:rFonts w:ascii="Times New Roman" w:eastAsia="Times New Roman" w:hAnsi="Times New Roman" w:cs="Verdana"/>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430B"/>
    <w:rPr>
      <w:rFonts w:ascii="Times New Roman" w:eastAsia="Times New Roman" w:hAnsi="Times New Roman" w:cs="Verdana"/>
      <w:b/>
      <w:sz w:val="25"/>
      <w:szCs w:val="24"/>
      <w:lang w:eastAsia="zh-CN"/>
    </w:rPr>
  </w:style>
  <w:style w:type="character" w:customStyle="1" w:styleId="Nagwek2Znak">
    <w:name w:val="Nagłówek 2 Znak"/>
    <w:basedOn w:val="Domylnaczcionkaakapitu"/>
    <w:link w:val="Nagwek2"/>
    <w:semiHidden/>
    <w:rsid w:val="00AF430B"/>
    <w:rPr>
      <w:rFonts w:ascii="Times New Roman" w:eastAsia="Times New Roman" w:hAnsi="Times New Roman" w:cs="Verdana"/>
      <w:sz w:val="24"/>
      <w:szCs w:val="20"/>
      <w:lang w:eastAsia="zh-CN"/>
    </w:rPr>
  </w:style>
  <w:style w:type="character" w:customStyle="1" w:styleId="Nagwek3Znak">
    <w:name w:val="Nagłówek 3 Znak"/>
    <w:basedOn w:val="Domylnaczcionkaakapitu"/>
    <w:link w:val="Nagwek3"/>
    <w:semiHidden/>
    <w:rsid w:val="00AF430B"/>
    <w:rPr>
      <w:rFonts w:ascii="Times New Roman" w:eastAsia="Times New Roman" w:hAnsi="Times New Roman" w:cs="Verdana"/>
      <w:i/>
      <w:iCs/>
      <w:sz w:val="24"/>
      <w:szCs w:val="24"/>
      <w:lang w:eastAsia="zh-CN"/>
    </w:rPr>
  </w:style>
  <w:style w:type="character" w:customStyle="1" w:styleId="Nagwek4Znak">
    <w:name w:val="Nagłówek 4 Znak"/>
    <w:basedOn w:val="Domylnaczcionkaakapitu"/>
    <w:link w:val="Nagwek4"/>
    <w:semiHidden/>
    <w:rsid w:val="00AF430B"/>
    <w:rPr>
      <w:rFonts w:ascii="Times New Roman" w:eastAsia="Times New Roman" w:hAnsi="Times New Roman" w:cs="Verdana"/>
      <w:i/>
      <w:iCs/>
      <w:sz w:val="24"/>
      <w:szCs w:val="24"/>
      <w:lang w:eastAsia="zh-CN"/>
    </w:rPr>
  </w:style>
  <w:style w:type="character" w:customStyle="1" w:styleId="Nagwek5Znak">
    <w:name w:val="Nagłówek 5 Znak"/>
    <w:basedOn w:val="Domylnaczcionkaakapitu"/>
    <w:link w:val="Nagwek5"/>
    <w:semiHidden/>
    <w:rsid w:val="00AF430B"/>
    <w:rPr>
      <w:rFonts w:ascii="Times New Roman" w:eastAsia="Times New Roman" w:hAnsi="Times New Roman" w:cs="StarSymbol"/>
      <w:i/>
      <w:iCs/>
      <w:sz w:val="20"/>
      <w:szCs w:val="20"/>
      <w:lang w:eastAsia="zh-CN"/>
    </w:rPr>
  </w:style>
  <w:style w:type="character" w:customStyle="1" w:styleId="Nagwek6Znak">
    <w:name w:val="Nagłówek 6 Znak"/>
    <w:basedOn w:val="Domylnaczcionkaakapitu"/>
    <w:link w:val="Nagwek6"/>
    <w:semiHidden/>
    <w:rsid w:val="00AF430B"/>
    <w:rPr>
      <w:rFonts w:ascii="Arial" w:eastAsia="Times New Roman" w:hAnsi="Arial" w:cs="StarSymbol"/>
      <w:b/>
      <w:sz w:val="24"/>
      <w:szCs w:val="20"/>
      <w:lang w:eastAsia="zh-CN"/>
    </w:rPr>
  </w:style>
  <w:style w:type="character" w:customStyle="1" w:styleId="Nagwek7Znak">
    <w:name w:val="Nagłówek 7 Znak"/>
    <w:basedOn w:val="Domylnaczcionkaakapitu"/>
    <w:link w:val="Nagwek7"/>
    <w:semiHidden/>
    <w:rsid w:val="00AF430B"/>
    <w:rPr>
      <w:rFonts w:ascii="Times New Roman" w:eastAsia="Times New Roman" w:hAnsi="Times New Roman" w:cs="Verdana"/>
      <w:b/>
      <w:bCs/>
      <w:sz w:val="24"/>
      <w:szCs w:val="24"/>
      <w:lang w:eastAsia="zh-CN"/>
    </w:rPr>
  </w:style>
  <w:style w:type="character" w:customStyle="1" w:styleId="Nagwek8Znak">
    <w:name w:val="Nagłówek 8 Znak"/>
    <w:basedOn w:val="Domylnaczcionkaakapitu"/>
    <w:link w:val="Nagwek8"/>
    <w:semiHidden/>
    <w:rsid w:val="00AF430B"/>
    <w:rPr>
      <w:rFonts w:ascii="Arial" w:eastAsia="Times New Roman" w:hAnsi="Arial" w:cs="StarSymbol"/>
      <w:sz w:val="24"/>
      <w:szCs w:val="20"/>
      <w:lang w:eastAsia="zh-CN"/>
    </w:rPr>
  </w:style>
  <w:style w:type="character" w:customStyle="1" w:styleId="Nagwek9Znak">
    <w:name w:val="Nagłówek 9 Znak"/>
    <w:basedOn w:val="Domylnaczcionkaakapitu"/>
    <w:link w:val="Nagwek9"/>
    <w:semiHidden/>
    <w:rsid w:val="00AF430B"/>
    <w:rPr>
      <w:rFonts w:ascii="Times New Roman" w:eastAsia="Times New Roman" w:hAnsi="Times New Roman" w:cs="Verdana"/>
      <w:b/>
      <w:bCs/>
      <w:sz w:val="24"/>
      <w:szCs w:val="24"/>
      <w:lang w:eastAsia="zh-CN"/>
    </w:rPr>
  </w:style>
  <w:style w:type="character" w:styleId="Hipercze">
    <w:name w:val="Hyperlink"/>
    <w:unhideWhenUsed/>
    <w:rsid w:val="00AF430B"/>
    <w:rPr>
      <w:rFonts w:ascii="Times New Roman" w:hAnsi="Times New Roman" w:cs="Times New Roman" w:hint="default"/>
      <w:color w:val="0000FF"/>
      <w:u w:val="single"/>
    </w:rPr>
  </w:style>
  <w:style w:type="character" w:styleId="Pogrubienie">
    <w:name w:val="Strong"/>
    <w:uiPriority w:val="22"/>
    <w:qFormat/>
    <w:rsid w:val="00AF430B"/>
    <w:rPr>
      <w:rFonts w:ascii="Times New Roman" w:hAnsi="Times New Roman" w:cs="Times New Roman" w:hint="default"/>
      <w:b/>
      <w:bCs w:val="0"/>
    </w:rPr>
  </w:style>
  <w:style w:type="paragraph" w:styleId="NormalnyWeb">
    <w:name w:val="Normal (Web)"/>
    <w:basedOn w:val="Normalny"/>
    <w:uiPriority w:val="99"/>
    <w:unhideWhenUsed/>
    <w:rsid w:val="00AF430B"/>
    <w:pPr>
      <w:suppressAutoHyphens/>
      <w:spacing w:before="100" w:after="100" w:line="240" w:lineRule="auto"/>
      <w:jc w:val="both"/>
    </w:pPr>
    <w:rPr>
      <w:rFonts w:ascii="Times New Roman" w:eastAsia="Times New Roman" w:hAnsi="Times New Roman" w:cs="Verdana"/>
      <w:sz w:val="20"/>
      <w:szCs w:val="20"/>
      <w:lang w:eastAsia="zh-CN"/>
    </w:rPr>
  </w:style>
  <w:style w:type="paragraph" w:styleId="Spistreci4">
    <w:name w:val="toc 4"/>
    <w:basedOn w:val="Normalny"/>
    <w:next w:val="Normalny"/>
    <w:autoRedefine/>
    <w:semiHidden/>
    <w:unhideWhenUsed/>
    <w:rsid w:val="00AF430B"/>
    <w:pPr>
      <w:spacing w:after="0" w:line="240" w:lineRule="auto"/>
    </w:pPr>
    <w:rPr>
      <w:rFonts w:ascii="Arial Narrow" w:eastAsia="Times New Roman" w:hAnsi="Arial Narrow" w:cs="Times New Roman"/>
      <w:sz w:val="24"/>
      <w:szCs w:val="20"/>
      <w:lang w:eastAsia="pl-PL"/>
    </w:rPr>
  </w:style>
  <w:style w:type="paragraph" w:styleId="Tekstprzypisudolnego">
    <w:name w:val="footnote text"/>
    <w:basedOn w:val="Normalny"/>
    <w:link w:val="TekstprzypisudolnegoZnak1"/>
    <w:uiPriority w:val="99"/>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AF430B"/>
    <w:rPr>
      <w:rFonts w:ascii="Times New Roman" w:eastAsia="Times New Roman" w:hAnsi="Times New Roman" w:cs="Verdana"/>
      <w:sz w:val="20"/>
      <w:szCs w:val="20"/>
      <w:lang w:eastAsia="zh-CN"/>
    </w:rPr>
  </w:style>
  <w:style w:type="character" w:customStyle="1" w:styleId="TekstprzypisudolnegoZnak">
    <w:name w:val="Tekst przypisu dolnego Znak"/>
    <w:basedOn w:val="Domylnaczcionkaakapitu"/>
    <w:uiPriority w:val="99"/>
    <w:semiHidden/>
    <w:rsid w:val="00AF430B"/>
    <w:rPr>
      <w:sz w:val="20"/>
      <w:szCs w:val="20"/>
    </w:rPr>
  </w:style>
  <w:style w:type="paragraph" w:styleId="Tekstkomentarza">
    <w:name w:val="annotation text"/>
    <w:basedOn w:val="Normalny"/>
    <w:link w:val="TekstkomentarzaZnak3"/>
    <w:uiPriority w:val="99"/>
    <w:unhideWhenUsed/>
    <w:rsid w:val="00AF430B"/>
    <w:pPr>
      <w:spacing w:line="240" w:lineRule="auto"/>
    </w:pPr>
    <w:rPr>
      <w:sz w:val="20"/>
      <w:szCs w:val="20"/>
    </w:rPr>
  </w:style>
  <w:style w:type="character" w:customStyle="1" w:styleId="TekstkomentarzaZnak3">
    <w:name w:val="Tekst komentarza Znak3"/>
    <w:basedOn w:val="Domylnaczcionkaakapitu"/>
    <w:link w:val="Tekstkomentarza"/>
    <w:uiPriority w:val="99"/>
    <w:locked/>
    <w:rsid w:val="00AF430B"/>
    <w:rPr>
      <w:sz w:val="20"/>
      <w:szCs w:val="20"/>
    </w:rPr>
  </w:style>
  <w:style w:type="character" w:customStyle="1" w:styleId="TekstkomentarzaZnak">
    <w:name w:val="Tekst komentarza Znak"/>
    <w:basedOn w:val="Domylnaczcionkaakapitu"/>
    <w:uiPriority w:val="99"/>
    <w:semiHidden/>
    <w:rsid w:val="00AF430B"/>
    <w:rPr>
      <w:sz w:val="20"/>
      <w:szCs w:val="20"/>
    </w:rPr>
  </w:style>
  <w:style w:type="paragraph" w:styleId="Nagwek">
    <w:name w:val="header"/>
    <w:basedOn w:val="Normalny"/>
    <w:link w:val="NagwekZnak1"/>
    <w:uiPriority w:val="99"/>
    <w:unhideWhenUsed/>
    <w:rsid w:val="00AF430B"/>
    <w:pPr>
      <w:suppressAutoHyphens/>
      <w:spacing w:after="0" w:line="240" w:lineRule="auto"/>
    </w:pPr>
    <w:rPr>
      <w:rFonts w:ascii="Times New Roman" w:eastAsia="Times New Roman" w:hAnsi="Times New Roman" w:cs="Verdana"/>
      <w:sz w:val="24"/>
      <w:szCs w:val="24"/>
      <w:lang w:eastAsia="zh-CN"/>
    </w:rPr>
  </w:style>
  <w:style w:type="character" w:customStyle="1" w:styleId="NagwekZnak1">
    <w:name w:val="Nagłówek Znak1"/>
    <w:basedOn w:val="Domylnaczcionkaakapitu"/>
    <w:link w:val="Nagwek"/>
    <w:locked/>
    <w:rsid w:val="00AF430B"/>
    <w:rPr>
      <w:rFonts w:ascii="Times New Roman" w:eastAsia="Times New Roman" w:hAnsi="Times New Roman" w:cs="Verdana"/>
      <w:sz w:val="24"/>
      <w:szCs w:val="24"/>
      <w:lang w:eastAsia="zh-CN"/>
    </w:rPr>
  </w:style>
  <w:style w:type="character" w:customStyle="1" w:styleId="NagwekZnak">
    <w:name w:val="Nagłówek Znak"/>
    <w:basedOn w:val="Domylnaczcionkaakapitu"/>
    <w:uiPriority w:val="99"/>
    <w:rsid w:val="00AF430B"/>
  </w:style>
  <w:style w:type="paragraph" w:styleId="Stopka">
    <w:name w:val="footer"/>
    <w:basedOn w:val="Normalny"/>
    <w:link w:val="StopkaZnak1"/>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StopkaZnak1">
    <w:name w:val="Stopka Znak1"/>
    <w:basedOn w:val="Domylnaczcionkaakapitu"/>
    <w:link w:val="Stopka"/>
    <w:uiPriority w:val="99"/>
    <w:locked/>
    <w:rsid w:val="00AF430B"/>
    <w:rPr>
      <w:rFonts w:ascii="Times New Roman" w:eastAsia="Times New Roman" w:hAnsi="Times New Roman" w:cs="Verdana"/>
      <w:sz w:val="20"/>
      <w:szCs w:val="20"/>
      <w:lang w:eastAsia="zh-CN"/>
    </w:rPr>
  </w:style>
  <w:style w:type="character" w:customStyle="1" w:styleId="StopkaZnak">
    <w:name w:val="Stopka Znak"/>
    <w:basedOn w:val="Domylnaczcionkaakapitu"/>
    <w:uiPriority w:val="99"/>
    <w:rsid w:val="00AF430B"/>
  </w:style>
  <w:style w:type="paragraph" w:styleId="Legenda">
    <w:name w:val="caption"/>
    <w:basedOn w:val="Normalny"/>
    <w:semiHidden/>
    <w:unhideWhenUsed/>
    <w:qFormat/>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Tekstprzypisukocowego">
    <w:name w:val="endnote text"/>
    <w:basedOn w:val="Normalny"/>
    <w:link w:val="TekstprzypisukocowegoZnak1"/>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kocowegoZnak1">
    <w:name w:val="Tekst przypisu końcowego Znak1"/>
    <w:basedOn w:val="Domylnaczcionkaakapitu"/>
    <w:link w:val="Tekstprzypisukocowego"/>
    <w:semiHidden/>
    <w:locked/>
    <w:rsid w:val="00AF430B"/>
    <w:rPr>
      <w:rFonts w:ascii="Times New Roman" w:eastAsia="Times New Roman" w:hAnsi="Times New Roman" w:cs="Verdana"/>
      <w:sz w:val="20"/>
      <w:szCs w:val="20"/>
      <w:lang w:eastAsia="zh-CN"/>
    </w:rPr>
  </w:style>
  <w:style w:type="character" w:customStyle="1" w:styleId="TekstprzypisukocowegoZnak">
    <w:name w:val="Tekst przypisu końcowego Znak"/>
    <w:basedOn w:val="Domylnaczcionkaakapitu"/>
    <w:semiHidden/>
    <w:rsid w:val="00AF430B"/>
    <w:rPr>
      <w:sz w:val="20"/>
      <w:szCs w:val="20"/>
    </w:rPr>
  </w:style>
  <w:style w:type="paragraph" w:styleId="Lista">
    <w:name w:val="List"/>
    <w:basedOn w:val="Normalny"/>
    <w:semiHidden/>
    <w:unhideWhenUsed/>
    <w:rsid w:val="00AF430B"/>
    <w:pPr>
      <w:suppressAutoHyphens/>
      <w:spacing w:after="0" w:line="240" w:lineRule="auto"/>
      <w:ind w:left="283" w:hanging="283"/>
    </w:pPr>
    <w:rPr>
      <w:rFonts w:ascii="Arial" w:eastAsia="Times New Roman" w:hAnsi="Arial" w:cs="StarSymbol"/>
      <w:sz w:val="24"/>
      <w:szCs w:val="20"/>
      <w:lang w:eastAsia="zh-CN"/>
    </w:rPr>
  </w:style>
  <w:style w:type="paragraph" w:styleId="Tytu">
    <w:name w:val="Title"/>
    <w:basedOn w:val="Normalny"/>
    <w:link w:val="TytuZnak"/>
    <w:uiPriority w:val="10"/>
    <w:qFormat/>
    <w:rsid w:val="00AF430B"/>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uiPriority w:val="10"/>
    <w:rsid w:val="00AF430B"/>
    <w:rPr>
      <w:rFonts w:ascii="Times New Roman" w:eastAsia="Times New Roman" w:hAnsi="Times New Roman" w:cs="Times New Roman"/>
      <w:b/>
      <w:sz w:val="28"/>
      <w:szCs w:val="20"/>
      <w:lang w:eastAsia="pl-PL"/>
    </w:rPr>
  </w:style>
  <w:style w:type="paragraph" w:styleId="Tekstpodstawowy">
    <w:name w:val="Body Text"/>
    <w:basedOn w:val="Normalny"/>
    <w:link w:val="TekstpodstawowyZnak1"/>
    <w:unhideWhenUsed/>
    <w:rsid w:val="00AF430B"/>
    <w:pPr>
      <w:suppressAutoHyphens/>
      <w:spacing w:after="0" w:line="240" w:lineRule="auto"/>
    </w:pPr>
    <w:rPr>
      <w:rFonts w:ascii="Arial" w:eastAsia="Times New Roman" w:hAnsi="Arial" w:cs="StarSymbol"/>
      <w:sz w:val="24"/>
      <w:szCs w:val="20"/>
      <w:lang w:eastAsia="zh-CN"/>
    </w:rPr>
  </w:style>
  <w:style w:type="character" w:customStyle="1" w:styleId="TekstpodstawowyZnak1">
    <w:name w:val="Tekst podstawowy Znak1"/>
    <w:basedOn w:val="Domylnaczcionkaakapitu"/>
    <w:link w:val="Tekstpodstawowy"/>
    <w:locked/>
    <w:rsid w:val="00AF430B"/>
    <w:rPr>
      <w:rFonts w:ascii="Arial" w:eastAsia="Times New Roman" w:hAnsi="Arial" w:cs="StarSymbol"/>
      <w:sz w:val="24"/>
      <w:szCs w:val="20"/>
      <w:lang w:eastAsia="zh-CN"/>
    </w:rPr>
  </w:style>
  <w:style w:type="character" w:customStyle="1" w:styleId="TekstpodstawowyZnak">
    <w:name w:val="Tekst podstawowy Znak"/>
    <w:basedOn w:val="Domylnaczcionkaakapitu"/>
    <w:link w:val="Tretekstu"/>
    <w:rsid w:val="00AF430B"/>
  </w:style>
  <w:style w:type="paragraph" w:styleId="Tekstpodstawowywcity">
    <w:name w:val="Body Text Indent"/>
    <w:basedOn w:val="Normalny"/>
    <w:link w:val="TekstpodstawowywcityZnak1"/>
    <w:semiHidden/>
    <w:unhideWhenUsed/>
    <w:rsid w:val="00AF430B"/>
    <w:pPr>
      <w:suppressAutoHyphens/>
      <w:spacing w:after="0" w:line="240" w:lineRule="auto"/>
      <w:ind w:left="1416"/>
    </w:pPr>
    <w:rPr>
      <w:rFonts w:ascii="Times New Roman" w:eastAsia="Times New Roman" w:hAnsi="Times New Roman" w:cs="Verdana"/>
      <w:sz w:val="32"/>
      <w:szCs w:val="20"/>
      <w:lang w:eastAsia="zh-CN"/>
    </w:rPr>
  </w:style>
  <w:style w:type="character" w:customStyle="1" w:styleId="TekstpodstawowywcityZnak1">
    <w:name w:val="Tekst podstawowy wcięty Znak1"/>
    <w:basedOn w:val="Domylnaczcionkaakapitu"/>
    <w:link w:val="Tekstpodstawowywcity"/>
    <w:semiHidden/>
    <w:locked/>
    <w:rsid w:val="00AF430B"/>
    <w:rPr>
      <w:rFonts w:ascii="Times New Roman" w:eastAsia="Times New Roman" w:hAnsi="Times New Roman" w:cs="Verdana"/>
      <w:sz w:val="32"/>
      <w:szCs w:val="20"/>
      <w:lang w:eastAsia="zh-CN"/>
    </w:rPr>
  </w:style>
  <w:style w:type="character" w:customStyle="1" w:styleId="TekstpodstawowywcityZnak">
    <w:name w:val="Tekst podstawowy wcięty Znak"/>
    <w:basedOn w:val="Domylnaczcionkaakapitu"/>
    <w:link w:val="Wcicietrecitekstu"/>
    <w:uiPriority w:val="99"/>
    <w:rsid w:val="00AF430B"/>
  </w:style>
  <w:style w:type="paragraph" w:styleId="Podtytu">
    <w:name w:val="Subtitle"/>
    <w:basedOn w:val="Nagwek"/>
    <w:next w:val="Tekstpodstawowy"/>
    <w:link w:val="PodtytuZnak1"/>
    <w:qFormat/>
    <w:rsid w:val="00AF430B"/>
    <w:pPr>
      <w:keepNext/>
      <w:spacing w:before="240" w:after="120"/>
      <w:jc w:val="center"/>
    </w:pPr>
    <w:rPr>
      <w:rFonts w:ascii="Arial" w:eastAsia="Calibri" w:hAnsi="Arial" w:cs="StarSymbol"/>
      <w:i/>
      <w:sz w:val="28"/>
    </w:rPr>
  </w:style>
  <w:style w:type="character" w:customStyle="1" w:styleId="PodtytuZnak1">
    <w:name w:val="Podtytuł Znak1"/>
    <w:basedOn w:val="Domylnaczcionkaakapitu"/>
    <w:link w:val="Podtytu"/>
    <w:locked/>
    <w:rsid w:val="00AF430B"/>
    <w:rPr>
      <w:rFonts w:ascii="Arial" w:eastAsia="Calibri" w:hAnsi="Arial" w:cs="StarSymbol"/>
      <w:i/>
      <w:sz w:val="28"/>
      <w:szCs w:val="24"/>
      <w:lang w:eastAsia="zh-CN"/>
    </w:rPr>
  </w:style>
  <w:style w:type="character" w:customStyle="1" w:styleId="PodtytuZnak">
    <w:name w:val="Podtytuł Znak"/>
    <w:basedOn w:val="Domylnaczcionkaakapitu"/>
    <w:rsid w:val="00AF430B"/>
    <w:rPr>
      <w:rFonts w:eastAsiaTheme="minorEastAsia"/>
      <w:color w:val="5A5A5A" w:themeColor="text1" w:themeTint="A5"/>
      <w:spacing w:val="15"/>
    </w:rPr>
  </w:style>
  <w:style w:type="paragraph" w:styleId="Tekstpodstawowy2">
    <w:name w:val="Body Text 2"/>
    <w:basedOn w:val="Normalny"/>
    <w:link w:val="Tekstpodstawowy2Znak"/>
    <w:semiHidden/>
    <w:unhideWhenUsed/>
    <w:rsid w:val="00AF430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AF430B"/>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AF430B"/>
    <w:pPr>
      <w:suppressAutoHyphens/>
      <w:spacing w:after="120" w:line="240" w:lineRule="auto"/>
    </w:pPr>
    <w:rPr>
      <w:rFonts w:ascii="Times New Roman" w:eastAsia="Times New Roman" w:hAnsi="Times New Roman" w:cs="Verdana"/>
      <w:sz w:val="16"/>
      <w:szCs w:val="16"/>
      <w:lang w:eastAsia="zh-CN"/>
    </w:rPr>
  </w:style>
  <w:style w:type="character" w:customStyle="1" w:styleId="Tekstpodstawowy3Znak">
    <w:name w:val="Tekst podstawowy 3 Znak"/>
    <w:basedOn w:val="Domylnaczcionkaakapitu"/>
    <w:link w:val="Tekstpodstawowy3"/>
    <w:uiPriority w:val="99"/>
    <w:semiHidden/>
    <w:rsid w:val="00AF430B"/>
    <w:rPr>
      <w:rFonts w:ascii="Times New Roman" w:eastAsia="Times New Roman" w:hAnsi="Times New Roman" w:cs="Verdana"/>
      <w:sz w:val="16"/>
      <w:szCs w:val="16"/>
      <w:lang w:eastAsia="zh-CN"/>
    </w:rPr>
  </w:style>
  <w:style w:type="paragraph" w:styleId="Zwykytekst">
    <w:name w:val="Plain Text"/>
    <w:basedOn w:val="Normalny"/>
    <w:link w:val="ZwykytekstZnak"/>
    <w:uiPriority w:val="99"/>
    <w:semiHidden/>
    <w:unhideWhenUsed/>
    <w:rsid w:val="00AF430B"/>
    <w:pPr>
      <w:autoSpaceDE w:val="0"/>
      <w:autoSpaceDN w:val="0"/>
      <w:spacing w:after="0" w:line="240" w:lineRule="auto"/>
    </w:pPr>
    <w:rPr>
      <w:rFonts w:ascii="Courier New" w:hAnsi="Courier New" w:cs="Times New Roman"/>
      <w:sz w:val="20"/>
      <w:szCs w:val="20"/>
    </w:rPr>
  </w:style>
  <w:style w:type="character" w:customStyle="1" w:styleId="ZwykytekstZnak">
    <w:name w:val="Zwykły tekst Znak"/>
    <w:basedOn w:val="Domylnaczcionkaakapitu"/>
    <w:link w:val="Zwykytekst"/>
    <w:uiPriority w:val="99"/>
    <w:semiHidden/>
    <w:rsid w:val="00AF430B"/>
    <w:rPr>
      <w:rFonts w:ascii="Courier New" w:hAnsi="Courier New" w:cs="Times New Roman"/>
      <w:sz w:val="20"/>
      <w:szCs w:val="20"/>
    </w:rPr>
  </w:style>
  <w:style w:type="paragraph" w:styleId="Tekstdymka">
    <w:name w:val="Balloon Text"/>
    <w:basedOn w:val="Normalny"/>
    <w:link w:val="TekstdymkaZnak1"/>
    <w:semiHidden/>
    <w:unhideWhenUsed/>
    <w:rsid w:val="00AF430B"/>
    <w:pPr>
      <w:suppressAutoHyphens/>
      <w:spacing w:after="0" w:line="240" w:lineRule="auto"/>
    </w:pPr>
    <w:rPr>
      <w:rFonts w:ascii="Tahoma" w:eastAsia="Times New Roman" w:hAnsi="Tahoma" w:cs="Wingdings"/>
      <w:sz w:val="16"/>
      <w:szCs w:val="16"/>
      <w:lang w:eastAsia="zh-CN"/>
    </w:rPr>
  </w:style>
  <w:style w:type="character" w:customStyle="1" w:styleId="TekstdymkaZnak1">
    <w:name w:val="Tekst dymka Znak1"/>
    <w:basedOn w:val="Domylnaczcionkaakapitu"/>
    <w:link w:val="Tekstdymka"/>
    <w:semiHidden/>
    <w:locked/>
    <w:rsid w:val="00AF430B"/>
    <w:rPr>
      <w:rFonts w:ascii="Tahoma" w:eastAsia="Times New Roman" w:hAnsi="Tahoma" w:cs="Wingdings"/>
      <w:sz w:val="16"/>
      <w:szCs w:val="16"/>
      <w:lang w:eastAsia="zh-CN"/>
    </w:rPr>
  </w:style>
  <w:style w:type="character" w:customStyle="1" w:styleId="TekstdymkaZnak">
    <w:name w:val="Tekst dymka Znak"/>
    <w:basedOn w:val="Domylnaczcionkaakapitu"/>
    <w:semiHidden/>
    <w:rsid w:val="00AF430B"/>
    <w:rPr>
      <w:rFonts w:ascii="Segoe UI" w:hAnsi="Segoe UI" w:cs="Segoe UI"/>
      <w:sz w:val="18"/>
      <w:szCs w:val="18"/>
    </w:rPr>
  </w:style>
  <w:style w:type="paragraph" w:styleId="Bezodstpw">
    <w:name w:val="No Spacing"/>
    <w:uiPriority w:val="1"/>
    <w:qFormat/>
    <w:rsid w:val="00AF430B"/>
    <w:pPr>
      <w:suppressAutoHyphens/>
      <w:spacing w:after="0" w:line="240" w:lineRule="auto"/>
    </w:pPr>
    <w:rPr>
      <w:rFonts w:ascii="Times New Roman" w:eastAsia="Times New Roman" w:hAnsi="Times New Roman" w:cs="Verdana"/>
      <w:szCs w:val="20"/>
      <w:lang w:eastAsia="zh-CN"/>
    </w:rPr>
  </w:style>
  <w:style w:type="paragraph" w:styleId="Poprawka">
    <w:name w:val="Revision"/>
    <w:semiHidden/>
    <w:rsid w:val="00AF430B"/>
    <w:pPr>
      <w:suppressAutoHyphens/>
      <w:spacing w:after="0" w:line="240" w:lineRule="auto"/>
    </w:pPr>
    <w:rPr>
      <w:rFonts w:ascii="Times New Roman" w:eastAsia="Times New Roman" w:hAnsi="Times New Roman" w:cs="Verdana"/>
      <w:sz w:val="24"/>
      <w:szCs w:val="24"/>
      <w:lang w:eastAsia="zh-CN"/>
    </w:rPr>
  </w:style>
  <w:style w:type="paragraph" w:styleId="Akapitzlist">
    <w:name w:val="List Paragraph"/>
    <w:aliases w:val="zwykły tekst,List Paragraph1,BulletC,normalny tekst,Obiekt,wypunktowanie,Nag 1,Podsis rysunku,CW_Lista,L1,Numerowanie,Akapit z listą5,Akapit z listą BS,lp1,Preambuła,sw tekst,Colorful Shading - Accent 31,Light List - Accent 51,naglowek,mm"/>
    <w:basedOn w:val="Normalny"/>
    <w:link w:val="AkapitzlistZnak1"/>
    <w:uiPriority w:val="34"/>
    <w:qFormat/>
    <w:rsid w:val="00AF430B"/>
    <w:pPr>
      <w:spacing w:after="200" w:line="276" w:lineRule="auto"/>
      <w:ind w:left="720"/>
    </w:pPr>
    <w:rPr>
      <w:rFonts w:ascii="Calibri" w:eastAsia="Calibri" w:hAnsi="Calibri" w:cs="Calibri"/>
      <w:szCs w:val="24"/>
      <w:lang w:eastAsia="zh-CN"/>
    </w:rPr>
  </w:style>
  <w:style w:type="paragraph" w:customStyle="1" w:styleId="Nagwek40">
    <w:name w:val="Nagłówek4"/>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Indeks">
    <w:name w:val="Indeks"/>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30">
    <w:name w:val="Nagłówek3"/>
    <w:basedOn w:val="Normalny"/>
    <w:next w:val="Tekstpodstawowy"/>
    <w:rsid w:val="00AF430B"/>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3">
    <w:name w:val="Legenda3"/>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Legenda2">
    <w:name w:val="Legenda2"/>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AF430B"/>
    <w:pPr>
      <w:suppressAutoHyphens/>
      <w:spacing w:after="0" w:line="240" w:lineRule="auto"/>
      <w:jc w:val="center"/>
    </w:pPr>
    <w:rPr>
      <w:rFonts w:ascii="Times New Roman" w:eastAsia="Times New Roman" w:hAnsi="Times New Roman" w:cs="Verdana"/>
      <w:sz w:val="28"/>
      <w:szCs w:val="24"/>
      <w:lang w:eastAsia="zh-CN"/>
    </w:rPr>
  </w:style>
  <w:style w:type="paragraph" w:customStyle="1" w:styleId="Legenda1">
    <w:name w:val="Legenda1"/>
    <w:basedOn w:val="Normalny"/>
    <w:rsid w:val="00AF430B"/>
    <w:pPr>
      <w:suppressLineNumbers/>
      <w:suppressAutoHyphens/>
      <w:spacing w:before="120" w:after="120" w:line="240" w:lineRule="auto"/>
    </w:pPr>
    <w:rPr>
      <w:rFonts w:ascii="Times New Roman" w:eastAsia="Times New Roman" w:hAnsi="Times New Roman" w:cs="Calibri"/>
      <w:i/>
      <w:iCs/>
      <w:sz w:val="24"/>
      <w:szCs w:val="24"/>
      <w:lang w:eastAsia="zh-CN"/>
    </w:rPr>
  </w:style>
  <w:style w:type="paragraph" w:customStyle="1" w:styleId="Podpispodobiektem">
    <w:name w:val="Podpis pod obiektem"/>
    <w:basedOn w:val="Normalny"/>
    <w:rsid w:val="00AF430B"/>
    <w:pPr>
      <w:suppressLineNumbers/>
      <w:suppressAutoHyphens/>
      <w:spacing w:before="120" w:after="120" w:line="240" w:lineRule="auto"/>
    </w:pPr>
    <w:rPr>
      <w:rFonts w:ascii="Times New Roman" w:eastAsia="Times New Roman" w:hAnsi="Times New Roman" w:cs="Verdana"/>
      <w:i/>
      <w:iCs/>
      <w:sz w:val="24"/>
      <w:szCs w:val="24"/>
      <w:lang w:eastAsia="zh-CN"/>
    </w:rPr>
  </w:style>
  <w:style w:type="paragraph" w:customStyle="1" w:styleId="Listawypunktowana2">
    <w:name w:val="Lista wypunktowana 2"/>
    <w:basedOn w:val="Normalny"/>
    <w:rsid w:val="00AF430B"/>
    <w:pPr>
      <w:suppressAutoHyphens/>
      <w:spacing w:after="0" w:line="240" w:lineRule="auto"/>
      <w:ind w:left="566" w:hanging="283"/>
    </w:pPr>
    <w:rPr>
      <w:rFonts w:ascii="Times New Roman" w:eastAsia="Times New Roman" w:hAnsi="Times New Roman" w:cs="Verdana"/>
      <w:sz w:val="24"/>
      <w:szCs w:val="24"/>
      <w:lang w:eastAsia="zh-CN"/>
    </w:rPr>
  </w:style>
  <w:style w:type="paragraph" w:customStyle="1" w:styleId="Lista-kontynuacja21">
    <w:name w:val="Lista - kontynuacja 21"/>
    <w:basedOn w:val="Normalny"/>
    <w:rsid w:val="00AF430B"/>
    <w:pPr>
      <w:suppressAutoHyphens/>
      <w:spacing w:after="120" w:line="240" w:lineRule="auto"/>
      <w:ind w:left="566"/>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AF430B"/>
    <w:pPr>
      <w:suppressAutoHyphens/>
      <w:spacing w:before="120" w:after="0" w:line="240" w:lineRule="auto"/>
      <w:jc w:val="both"/>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AF430B"/>
    <w:pPr>
      <w:suppressAutoHyphens/>
      <w:spacing w:before="120" w:after="0" w:line="240" w:lineRule="auto"/>
      <w:jc w:val="both"/>
    </w:pPr>
    <w:rPr>
      <w:rFonts w:ascii="Times New Roman" w:eastAsia="Times New Roman" w:hAnsi="Times New Roman" w:cs="Verdana"/>
      <w:i/>
      <w:iCs/>
      <w:sz w:val="24"/>
      <w:szCs w:val="24"/>
      <w:lang w:eastAsia="zh-CN"/>
    </w:rPr>
  </w:style>
  <w:style w:type="paragraph" w:customStyle="1" w:styleId="Tekstpodstawowywcity21">
    <w:name w:val="Tekst podstawowy wcięty 21"/>
    <w:basedOn w:val="Normalny"/>
    <w:rsid w:val="00AF430B"/>
    <w:pPr>
      <w:suppressAutoHyphens/>
      <w:spacing w:after="0" w:line="240" w:lineRule="auto"/>
      <w:ind w:firstLine="420"/>
    </w:pPr>
    <w:rPr>
      <w:rFonts w:ascii="Times New Roman" w:eastAsia="Times New Roman" w:hAnsi="Times New Roman" w:cs="Verdana"/>
      <w:b/>
      <w:bCs/>
      <w:i/>
      <w:iCs/>
      <w:sz w:val="24"/>
      <w:szCs w:val="24"/>
      <w:lang w:eastAsia="zh-CN"/>
    </w:rPr>
  </w:style>
  <w:style w:type="paragraph" w:customStyle="1" w:styleId="Tekstpodstawowywcity31">
    <w:name w:val="Tekst podstawowy wcięty 31"/>
    <w:basedOn w:val="Normalny"/>
    <w:rsid w:val="00AF430B"/>
    <w:pPr>
      <w:suppressAutoHyphens/>
      <w:spacing w:before="240" w:after="120" w:line="240" w:lineRule="auto"/>
      <w:ind w:left="567" w:hanging="567"/>
      <w:jc w:val="both"/>
    </w:pPr>
    <w:rPr>
      <w:rFonts w:ascii="Times New Roman" w:eastAsia="Times New Roman" w:hAnsi="Times New Roman" w:cs="Verdana"/>
      <w:szCs w:val="24"/>
      <w:lang w:eastAsia="zh-CN"/>
    </w:rPr>
  </w:style>
  <w:style w:type="paragraph" w:customStyle="1" w:styleId="Zwykytekst1">
    <w:name w:val="Zwykły tekst1"/>
    <w:basedOn w:val="Normalny"/>
    <w:rsid w:val="00AF430B"/>
    <w:pPr>
      <w:suppressAutoHyphens/>
      <w:spacing w:after="0" w:line="240" w:lineRule="auto"/>
    </w:pPr>
    <w:rPr>
      <w:rFonts w:ascii="Courier New" w:eastAsia="Times New Roman" w:hAnsi="Courier New" w:cs="TimesNewRoman"/>
      <w:sz w:val="20"/>
      <w:szCs w:val="20"/>
      <w:lang w:eastAsia="zh-CN"/>
    </w:rPr>
  </w:style>
  <w:style w:type="paragraph" w:customStyle="1" w:styleId="tytu0">
    <w:name w:val="tytuł"/>
    <w:basedOn w:val="Normalny"/>
    <w:next w:val="Normalny"/>
    <w:rsid w:val="00AF430B"/>
    <w:pPr>
      <w:suppressAutoHyphens/>
      <w:spacing w:after="0" w:line="240" w:lineRule="auto"/>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AF430B"/>
    <w:pPr>
      <w:suppressAutoHyphens/>
      <w:spacing w:before="120" w:after="120" w:line="240" w:lineRule="auto"/>
      <w:ind w:right="-185"/>
    </w:pPr>
    <w:rPr>
      <w:rFonts w:ascii="Verdana" w:eastAsia="Times New Roman" w:hAnsi="Verdana" w:cs="Courier New"/>
      <w:b/>
      <w:sz w:val="20"/>
      <w:szCs w:val="24"/>
      <w:lang w:eastAsia="zh-CN"/>
    </w:rPr>
  </w:style>
  <w:style w:type="paragraph" w:customStyle="1" w:styleId="zacznik">
    <w:name w:val="załącznik"/>
    <w:basedOn w:val="Tekstpodstawowy"/>
    <w:rsid w:val="00AF430B"/>
    <w:pPr>
      <w:ind w:right="51"/>
    </w:pPr>
    <w:rPr>
      <w:rFonts w:ascii="Verdana" w:hAnsi="Verdana" w:cs="Courier New"/>
      <w:b/>
      <w:sz w:val="20"/>
    </w:rPr>
  </w:style>
  <w:style w:type="paragraph" w:customStyle="1" w:styleId="rozdzia">
    <w:name w:val="rozdział"/>
    <w:basedOn w:val="Normalny"/>
    <w:rsid w:val="00AF430B"/>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paragraph" w:customStyle="1" w:styleId="ust">
    <w:name w:val="ust"/>
    <w:rsid w:val="00AF430B"/>
    <w:pPr>
      <w:suppressAutoHyphens/>
      <w:overflowPunct w:val="0"/>
      <w:autoSpaceDE w:val="0"/>
      <w:spacing w:before="60" w:after="60" w:line="240" w:lineRule="auto"/>
      <w:ind w:left="426" w:hanging="284"/>
      <w:jc w:val="both"/>
    </w:pPr>
    <w:rPr>
      <w:rFonts w:ascii="Times New Roman" w:eastAsia="Times New Roman" w:hAnsi="Times New Roman" w:cs="Verdana"/>
      <w:sz w:val="24"/>
      <w:szCs w:val="20"/>
      <w:lang w:eastAsia="zh-CN"/>
    </w:rPr>
  </w:style>
  <w:style w:type="paragraph" w:customStyle="1" w:styleId="pkt">
    <w:name w:val="pkt"/>
    <w:basedOn w:val="Normalny"/>
    <w:rsid w:val="00AF430B"/>
    <w:pPr>
      <w:suppressAutoHyphens/>
      <w:overflowPunct w:val="0"/>
      <w:autoSpaceDE w:val="0"/>
      <w:spacing w:before="60" w:after="60" w:line="240" w:lineRule="auto"/>
      <w:ind w:left="851" w:hanging="295"/>
      <w:jc w:val="both"/>
    </w:pPr>
    <w:rPr>
      <w:rFonts w:ascii="Times New Roman" w:eastAsia="Times New Roman" w:hAnsi="Times New Roman" w:cs="Verdana"/>
      <w:sz w:val="24"/>
      <w:szCs w:val="20"/>
      <w:lang w:eastAsia="zh-CN"/>
    </w:rPr>
  </w:style>
  <w:style w:type="paragraph" w:customStyle="1" w:styleId="pkt1">
    <w:name w:val="pkt1"/>
    <w:basedOn w:val="pkt"/>
    <w:rsid w:val="00AF430B"/>
    <w:pPr>
      <w:ind w:left="850" w:hanging="425"/>
    </w:pPr>
  </w:style>
  <w:style w:type="paragraph" w:customStyle="1" w:styleId="numerowanie">
    <w:name w:val="numerowanie"/>
    <w:basedOn w:val="Normalny"/>
    <w:rsid w:val="00AF430B"/>
    <w:pPr>
      <w:suppressAutoHyphens/>
      <w:spacing w:after="0" w:line="240" w:lineRule="auto"/>
      <w:jc w:val="both"/>
    </w:pPr>
    <w:rPr>
      <w:rFonts w:ascii="Times New Roman" w:eastAsia="Times New Roman" w:hAnsi="Times New Roman" w:cs="Verdana"/>
      <w:bCs/>
      <w:sz w:val="24"/>
      <w:lang w:eastAsia="zh-CN"/>
    </w:rPr>
  </w:style>
  <w:style w:type="paragraph" w:customStyle="1" w:styleId="Nagwekstrony">
    <w:name w:val="Nag?—wek strony"/>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abulka">
    <w:name w:val="tabulka"/>
    <w:basedOn w:val="Normalny"/>
    <w:rsid w:val="00AF430B"/>
    <w:pPr>
      <w:widowControl w:val="0"/>
      <w:suppressAutoHyphens/>
      <w:spacing w:before="120" w:after="0" w:line="240" w:lineRule="exact"/>
      <w:jc w:val="center"/>
    </w:pPr>
    <w:rPr>
      <w:rFonts w:ascii="Arial" w:eastAsia="Times New Roman" w:hAnsi="Arial" w:cs="StarSymbol"/>
      <w:sz w:val="20"/>
      <w:szCs w:val="20"/>
      <w:lang w:eastAsia="zh-CN"/>
    </w:rPr>
  </w:style>
  <w:style w:type="paragraph" w:customStyle="1" w:styleId="A">
    <w:name w:val="A"/>
    <w:rsid w:val="00AF430B"/>
    <w:pPr>
      <w:keepNext/>
      <w:suppressAutoHyphens/>
      <w:spacing w:before="240" w:after="0" w:line="240" w:lineRule="exact"/>
      <w:ind w:left="720" w:hanging="720"/>
      <w:jc w:val="both"/>
    </w:pPr>
    <w:rPr>
      <w:rFonts w:ascii="Times New Roman" w:eastAsia="Times New Roman" w:hAnsi="Times New Roman" w:cs="Verdana"/>
      <w:sz w:val="24"/>
      <w:szCs w:val="20"/>
      <w:lang w:eastAsia="zh-CN"/>
    </w:rPr>
  </w:style>
  <w:style w:type="paragraph" w:customStyle="1" w:styleId="Tekstprzypisukocowego1">
    <w:name w:val="Tekst przypisu końcowego1"/>
    <w:basedOn w:val="Normalny"/>
    <w:rsid w:val="00AF430B"/>
    <w:pPr>
      <w:suppressAutoHyphens/>
      <w:spacing w:before="120" w:after="0" w:line="240" w:lineRule="auto"/>
    </w:pPr>
    <w:rPr>
      <w:rFonts w:ascii="Times New Roman" w:eastAsia="Times New Roman" w:hAnsi="Times New Roman" w:cs="Verdana"/>
      <w:sz w:val="20"/>
      <w:szCs w:val="20"/>
      <w:lang w:eastAsia="zh-CN"/>
    </w:rPr>
  </w:style>
  <w:style w:type="paragraph" w:customStyle="1" w:styleId="Text1">
    <w:name w:val="Text_1"/>
    <w:basedOn w:val="Normalny"/>
    <w:rsid w:val="00AF430B"/>
    <w:pPr>
      <w:suppressAutoHyphens/>
      <w:spacing w:after="120" w:line="240" w:lineRule="auto"/>
      <w:ind w:left="425" w:hanging="425"/>
      <w:jc w:val="both"/>
    </w:pPr>
    <w:rPr>
      <w:rFonts w:ascii="Times New Roman" w:eastAsia="Times New Roman" w:hAnsi="Times New Roman" w:cs="Verdana"/>
      <w:szCs w:val="20"/>
      <w:lang w:eastAsia="zh-CN"/>
    </w:rPr>
  </w:style>
  <w:style w:type="paragraph" w:customStyle="1" w:styleId="B">
    <w:name w:val="B"/>
    <w:rsid w:val="00AF430B"/>
    <w:pPr>
      <w:suppressAutoHyphens/>
      <w:spacing w:before="240" w:after="0" w:line="240" w:lineRule="exact"/>
      <w:ind w:left="720"/>
      <w:jc w:val="both"/>
    </w:pPr>
    <w:rPr>
      <w:rFonts w:ascii="Times New Roman" w:eastAsia="Times New Roman" w:hAnsi="Times New Roman" w:cs="Verdana"/>
      <w:sz w:val="24"/>
      <w:szCs w:val="20"/>
      <w:lang w:eastAsia="zh-CN"/>
    </w:rPr>
  </w:style>
  <w:style w:type="paragraph" w:customStyle="1" w:styleId="Tekstkomentarza1">
    <w:name w:val="Tekst komentarza1"/>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2">
    <w:name w:val="Tekst komentarza2"/>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podstawowy31">
    <w:name w:val="Tekst podstawowy 31"/>
    <w:basedOn w:val="Normalny"/>
    <w:rsid w:val="00AF430B"/>
    <w:pPr>
      <w:suppressAutoHyphens/>
      <w:overflowPunct w:val="0"/>
      <w:autoSpaceDE w:val="0"/>
      <w:spacing w:after="0" w:line="240" w:lineRule="auto"/>
      <w:jc w:val="both"/>
    </w:pPr>
    <w:rPr>
      <w:rFonts w:ascii="Times New Roman" w:eastAsia="Times New Roman" w:hAnsi="Times New Roman" w:cs="Verdana"/>
      <w:sz w:val="24"/>
      <w:szCs w:val="20"/>
      <w:lang w:eastAsia="zh-CN"/>
    </w:rPr>
  </w:style>
  <w:style w:type="paragraph" w:customStyle="1" w:styleId="WP1Tekstpodstawowy">
    <w:name w:val="WP1 Tekst podstawowy"/>
    <w:basedOn w:val="Tekstpodstawowy32"/>
    <w:rsid w:val="00AF430B"/>
    <w:rPr>
      <w:rFonts w:ascii="Arial" w:hAnsi="Arial" w:cs="StarSymbol"/>
      <w:i w:val="0"/>
      <w:iCs w:val="0"/>
      <w:sz w:val="20"/>
      <w:szCs w:val="16"/>
    </w:rPr>
  </w:style>
  <w:style w:type="paragraph" w:customStyle="1" w:styleId="Trescznumztab">
    <w:name w:val="Tresc z num. z tab."/>
    <w:basedOn w:val="Normalny"/>
    <w:rsid w:val="00AF430B"/>
    <w:pPr>
      <w:widowControl w:val="0"/>
      <w:suppressAutoHyphens/>
      <w:spacing w:after="120" w:line="300" w:lineRule="auto"/>
    </w:pPr>
    <w:rPr>
      <w:rFonts w:ascii="Times New Roman" w:eastAsia="Times New Roman" w:hAnsi="Times New Roman" w:cs="Verdana"/>
      <w:sz w:val="24"/>
      <w:szCs w:val="20"/>
      <w:lang w:eastAsia="zh-CN"/>
    </w:rPr>
  </w:style>
  <w:style w:type="paragraph" w:customStyle="1" w:styleId="Tresc">
    <w:name w:val="Tresc"/>
    <w:basedOn w:val="Normalny"/>
    <w:rsid w:val="00AF430B"/>
    <w:pPr>
      <w:suppressAutoHyphens/>
      <w:spacing w:after="120" w:line="300" w:lineRule="auto"/>
      <w:jc w:val="both"/>
    </w:pPr>
    <w:rPr>
      <w:rFonts w:ascii="Times New Roman" w:eastAsia="Times New Roman" w:hAnsi="Times New Roman" w:cs="Verdana"/>
      <w:sz w:val="24"/>
      <w:szCs w:val="20"/>
      <w:lang w:eastAsia="zh-CN"/>
    </w:rPr>
  </w:style>
  <w:style w:type="paragraph" w:customStyle="1" w:styleId="Styl">
    <w:name w:val="Styl"/>
    <w:basedOn w:val="Normalny"/>
    <w:rsid w:val="00AF430B"/>
    <w:pPr>
      <w:suppressAutoHyphens/>
      <w:spacing w:after="0" w:line="240" w:lineRule="auto"/>
    </w:pPr>
    <w:rPr>
      <w:rFonts w:ascii="Times New Roman" w:eastAsia="Times New Roman" w:hAnsi="Times New Roman" w:cs="Verdana"/>
      <w:sz w:val="24"/>
      <w:szCs w:val="24"/>
      <w:lang w:eastAsia="zh-CN"/>
    </w:rPr>
  </w:style>
  <w:style w:type="paragraph" w:customStyle="1" w:styleId="Heading3">
    <w:name w:val="Heading #3"/>
    <w:basedOn w:val="Normalny"/>
    <w:rsid w:val="00AF430B"/>
    <w:pPr>
      <w:shd w:val="clear" w:color="auto" w:fill="FFFFFF"/>
      <w:suppressAutoHyphens/>
      <w:spacing w:after="120" w:line="240" w:lineRule="atLeast"/>
    </w:pPr>
    <w:rPr>
      <w:rFonts w:ascii="Verdana" w:eastAsia="Times New Roman" w:hAnsi="Verdana" w:cs="Courier New"/>
      <w:sz w:val="18"/>
      <w:szCs w:val="18"/>
      <w:lang w:eastAsia="pl-PL"/>
    </w:rPr>
  </w:style>
  <w:style w:type="paragraph" w:customStyle="1" w:styleId="Tekstpodstawowy1">
    <w:name w:val="Tekst podstawowy1"/>
    <w:basedOn w:val="Normalny"/>
    <w:rsid w:val="00AF430B"/>
    <w:pPr>
      <w:shd w:val="clear" w:color="auto" w:fill="FFFFFF"/>
      <w:suppressAutoHyphens/>
      <w:spacing w:before="120" w:after="120" w:line="240" w:lineRule="atLeast"/>
      <w:ind w:hanging="360"/>
      <w:jc w:val="both"/>
    </w:pPr>
    <w:rPr>
      <w:rFonts w:ascii="Verdana" w:eastAsia="Times New Roman" w:hAnsi="Verdana" w:cs="Courier New"/>
      <w:sz w:val="18"/>
      <w:szCs w:val="18"/>
      <w:lang w:eastAsia="pl-PL"/>
    </w:rPr>
  </w:style>
  <w:style w:type="paragraph" w:customStyle="1" w:styleId="Bodytext2">
    <w:name w:val="Body text (2)"/>
    <w:basedOn w:val="Normalny"/>
    <w:rsid w:val="00AF430B"/>
    <w:pPr>
      <w:shd w:val="clear" w:color="auto" w:fill="FFFFFF"/>
      <w:suppressAutoHyphens/>
      <w:spacing w:before="120" w:after="120" w:line="240" w:lineRule="atLeast"/>
    </w:pPr>
    <w:rPr>
      <w:rFonts w:ascii="Verdana" w:eastAsia="Times New Roman" w:hAnsi="Verdana" w:cs="Courier New"/>
      <w:sz w:val="18"/>
      <w:szCs w:val="18"/>
      <w:lang w:eastAsia="pl-PL"/>
    </w:rPr>
  </w:style>
  <w:style w:type="paragraph" w:customStyle="1" w:styleId="Bodytext3">
    <w:name w:val="Body text (3)"/>
    <w:basedOn w:val="Normalny"/>
    <w:rsid w:val="00AF430B"/>
    <w:pPr>
      <w:shd w:val="clear" w:color="auto" w:fill="FFFFFF"/>
      <w:suppressAutoHyphens/>
      <w:spacing w:before="120" w:after="0" w:line="240" w:lineRule="exact"/>
      <w:jc w:val="both"/>
    </w:pPr>
    <w:rPr>
      <w:rFonts w:ascii="Verdana" w:eastAsia="Times New Roman" w:hAnsi="Verdana" w:cs="Courier New"/>
      <w:sz w:val="18"/>
      <w:szCs w:val="18"/>
      <w:lang w:eastAsia="pl-PL"/>
    </w:rPr>
  </w:style>
  <w:style w:type="paragraph" w:customStyle="1" w:styleId="Tableofcontents">
    <w:name w:val="Table of contents"/>
    <w:basedOn w:val="Normalny"/>
    <w:rsid w:val="00AF430B"/>
    <w:pPr>
      <w:shd w:val="clear" w:color="auto" w:fill="FFFFFF"/>
      <w:suppressAutoHyphens/>
      <w:spacing w:before="60" w:after="60" w:line="245" w:lineRule="exact"/>
      <w:ind w:hanging="360"/>
      <w:jc w:val="both"/>
    </w:pPr>
    <w:rPr>
      <w:rFonts w:ascii="Verdana" w:eastAsia="Times New Roman" w:hAnsi="Verdana" w:cs="Courier New"/>
      <w:sz w:val="18"/>
      <w:szCs w:val="18"/>
      <w:lang w:eastAsia="pl-PL"/>
    </w:rPr>
  </w:style>
  <w:style w:type="paragraph" w:customStyle="1" w:styleId="Heading2">
    <w:name w:val="Heading #2"/>
    <w:basedOn w:val="Normalny"/>
    <w:rsid w:val="00AF430B"/>
    <w:pPr>
      <w:shd w:val="clear" w:color="auto" w:fill="FFFFFF"/>
      <w:suppressAutoHyphens/>
      <w:spacing w:before="60" w:after="60" w:line="240" w:lineRule="atLeast"/>
    </w:pPr>
    <w:rPr>
      <w:rFonts w:ascii="Verdana" w:eastAsia="Times New Roman" w:hAnsi="Verdana" w:cs="Courier New"/>
      <w:sz w:val="18"/>
      <w:szCs w:val="18"/>
      <w:lang w:eastAsia="pl-PL"/>
    </w:rPr>
  </w:style>
  <w:style w:type="paragraph" w:customStyle="1" w:styleId="Heading1">
    <w:name w:val="Heading #1"/>
    <w:basedOn w:val="Normalny"/>
    <w:rsid w:val="00AF430B"/>
    <w:pPr>
      <w:shd w:val="clear" w:color="auto" w:fill="FFFFFF"/>
      <w:suppressAutoHyphens/>
      <w:spacing w:before="60" w:after="180" w:line="240" w:lineRule="atLeast"/>
    </w:pPr>
    <w:rPr>
      <w:rFonts w:ascii="Verdana" w:eastAsia="Times New Roman" w:hAnsi="Verdana" w:cs="Courier New"/>
      <w:sz w:val="18"/>
      <w:szCs w:val="18"/>
      <w:lang w:eastAsia="pl-PL"/>
    </w:rPr>
  </w:style>
  <w:style w:type="paragraph" w:customStyle="1" w:styleId="Akapitzlist1">
    <w:name w:val="Akapit z listą1"/>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Style5">
    <w:name w:val="Style5"/>
    <w:basedOn w:val="Normalny"/>
    <w:rsid w:val="00AF430B"/>
    <w:pPr>
      <w:widowControl w:val="0"/>
      <w:suppressAutoHyphens/>
      <w:autoSpaceDE w:val="0"/>
      <w:spacing w:after="0" w:line="245" w:lineRule="exact"/>
      <w:ind w:hanging="367"/>
      <w:jc w:val="both"/>
    </w:pPr>
    <w:rPr>
      <w:rFonts w:ascii="Verdana" w:eastAsia="Times New Roman" w:hAnsi="Verdana" w:cs="Courier New"/>
      <w:sz w:val="24"/>
      <w:szCs w:val="24"/>
      <w:lang w:eastAsia="zh-CN"/>
    </w:rPr>
  </w:style>
  <w:style w:type="paragraph" w:customStyle="1" w:styleId="Style6">
    <w:name w:val="Style6"/>
    <w:basedOn w:val="Normalny"/>
    <w:rsid w:val="00AF430B"/>
    <w:pPr>
      <w:widowControl w:val="0"/>
      <w:suppressAutoHyphens/>
      <w:autoSpaceDE w:val="0"/>
      <w:spacing w:after="0" w:line="250" w:lineRule="exact"/>
      <w:ind w:hanging="281"/>
      <w:jc w:val="both"/>
    </w:pPr>
    <w:rPr>
      <w:rFonts w:ascii="Verdana" w:eastAsia="Times New Roman" w:hAnsi="Verdana" w:cs="Courier New"/>
      <w:sz w:val="24"/>
      <w:szCs w:val="24"/>
      <w:lang w:eastAsia="zh-CN"/>
    </w:rPr>
  </w:style>
  <w:style w:type="paragraph" w:customStyle="1" w:styleId="Zawartotabeli">
    <w:name w:val="Zawartość tabeli"/>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tabeli">
    <w:name w:val="Nagłówek tabeli"/>
    <w:basedOn w:val="Zawartotabeli"/>
    <w:rsid w:val="00AF430B"/>
    <w:pPr>
      <w:jc w:val="center"/>
    </w:pPr>
    <w:rPr>
      <w:b/>
    </w:rPr>
  </w:style>
  <w:style w:type="paragraph" w:customStyle="1" w:styleId="WW-Tekstpodstawowy2">
    <w:name w:val="WW-Tekst podstawowy 2"/>
    <w:basedOn w:val="Normalny"/>
    <w:rsid w:val="00AF430B"/>
    <w:pPr>
      <w:widowControl w:val="0"/>
      <w:suppressAutoHyphens/>
      <w:spacing w:after="0" w:line="240" w:lineRule="auto"/>
      <w:jc w:val="both"/>
    </w:pPr>
    <w:rPr>
      <w:rFonts w:ascii="Times New Roman" w:eastAsia="Times New Roman" w:hAnsi="Times New Roman" w:cs="Verdana"/>
      <w:szCs w:val="24"/>
      <w:lang w:eastAsia="zh-CN"/>
    </w:rPr>
  </w:style>
  <w:style w:type="paragraph" w:customStyle="1" w:styleId="TitlePage">
    <w:name w:val="TitlePage"/>
    <w:basedOn w:val="Normalny"/>
    <w:rsid w:val="00AF430B"/>
    <w:pPr>
      <w:suppressAutoHyphens/>
      <w:spacing w:after="0" w:line="360" w:lineRule="auto"/>
    </w:pPr>
    <w:rPr>
      <w:rFonts w:ascii="Arial" w:eastAsia="Times New Roman" w:hAnsi="Arial" w:cs="StarSymbol"/>
      <w:b/>
      <w:sz w:val="28"/>
      <w:szCs w:val="24"/>
      <w:lang w:eastAsia="zh-CN"/>
    </w:rPr>
  </w:style>
  <w:style w:type="paragraph" w:customStyle="1" w:styleId="WW-Tekstpodstawowy3">
    <w:name w:val="WW-Tekst podstawowy 3"/>
    <w:basedOn w:val="Normalny"/>
    <w:rsid w:val="00AF430B"/>
    <w:pPr>
      <w:suppressAutoHyphens/>
      <w:spacing w:after="0" w:line="240" w:lineRule="auto"/>
    </w:pPr>
    <w:rPr>
      <w:rFonts w:ascii="Times New Roman" w:eastAsia="Times New Roman" w:hAnsi="Times New Roman" w:cs="Verdana"/>
      <w:szCs w:val="24"/>
      <w:lang w:eastAsia="zh-CN"/>
    </w:rPr>
  </w:style>
  <w:style w:type="paragraph" w:customStyle="1" w:styleId="Tekstblokowy1">
    <w:name w:val="Tekst blokowy1"/>
    <w:basedOn w:val="Normalny"/>
    <w:rsid w:val="00AF430B"/>
    <w:pPr>
      <w:suppressAutoHyphens/>
      <w:snapToGrid w:val="0"/>
      <w:spacing w:after="40" w:line="240" w:lineRule="auto"/>
      <w:ind w:left="252" w:right="108" w:hanging="252"/>
    </w:pPr>
    <w:rPr>
      <w:rFonts w:ascii="Verdana" w:eastAsia="Times New Roman" w:hAnsi="Verdana" w:cs="Courier New"/>
      <w:sz w:val="20"/>
      <w:szCs w:val="24"/>
      <w:lang w:eastAsia="zh-CN"/>
    </w:rPr>
  </w:style>
  <w:style w:type="paragraph" w:customStyle="1" w:styleId="Zawartoramki">
    <w:name w:val="Zawartość ramki"/>
    <w:basedOn w:val="Tekstpodstawowy"/>
    <w:rsid w:val="00AF430B"/>
  </w:style>
  <w:style w:type="paragraph" w:customStyle="1" w:styleId="AkapitzlistZnak">
    <w:name w:val="Akapit z listą Znak"/>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Zwykytekst3">
    <w:name w:val="Zwykły tekst3"/>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Wypunktowanie">
    <w:name w:val="Wypunktowanie"/>
    <w:basedOn w:val="Normalny"/>
    <w:rsid w:val="00AF430B"/>
    <w:pPr>
      <w:numPr>
        <w:numId w:val="2"/>
      </w:numPr>
      <w:spacing w:before="120" w:after="0" w:line="240" w:lineRule="auto"/>
      <w:jc w:val="both"/>
    </w:pPr>
    <w:rPr>
      <w:rFonts w:ascii="Arial" w:eastAsia="Times New Roman" w:hAnsi="Arial" w:cs="Arial"/>
      <w:szCs w:val="24"/>
      <w:lang w:eastAsia="zh-CN"/>
    </w:rPr>
  </w:style>
  <w:style w:type="paragraph" w:customStyle="1" w:styleId="Art">
    <w:name w:val="Art"/>
    <w:basedOn w:val="Nagwek1"/>
    <w:rsid w:val="00AF430B"/>
    <w:pPr>
      <w:numPr>
        <w:numId w:val="3"/>
      </w:numPr>
      <w:pBdr>
        <w:bottom w:val="single" w:sz="12" w:space="1" w:color="000000"/>
      </w:pBdr>
      <w:overflowPunct w:val="0"/>
      <w:autoSpaceDE w:val="0"/>
      <w:spacing w:after="120"/>
    </w:pPr>
    <w:rPr>
      <w:rFonts w:ascii="Arial" w:hAnsi="Arial" w:cs="Arial"/>
      <w:color w:val="000000"/>
      <w:spacing w:val="-3"/>
      <w:kern w:val="2"/>
      <w:sz w:val="24"/>
    </w:rPr>
  </w:style>
  <w:style w:type="paragraph" w:customStyle="1" w:styleId="Art-Ust">
    <w:name w:val="Art - Ust"/>
    <w:basedOn w:val="Nagwek2"/>
    <w:rsid w:val="00AF430B"/>
    <w:pPr>
      <w:keepNext w:val="0"/>
      <w:tabs>
        <w:tab w:val="num" w:pos="1440"/>
      </w:tabs>
      <w:overflowPunct w:val="0"/>
      <w:autoSpaceDE w:val="0"/>
      <w:spacing w:before="120" w:after="120"/>
      <w:ind w:left="567" w:hanging="567"/>
    </w:pPr>
    <w:rPr>
      <w:rFonts w:ascii="Arial" w:hAnsi="Arial" w:cs="Arial"/>
      <w:color w:val="000000"/>
      <w:spacing w:val="-3"/>
      <w:sz w:val="22"/>
    </w:rPr>
  </w:style>
  <w:style w:type="paragraph" w:customStyle="1" w:styleId="Art-Ust-Podpunkt">
    <w:name w:val="Art-Ust-Podpunkt"/>
    <w:basedOn w:val="Art-Ust"/>
    <w:rsid w:val="00AF430B"/>
    <w:pPr>
      <w:spacing w:before="60" w:after="60"/>
      <w:ind w:left="720" w:hanging="720"/>
    </w:pPr>
    <w:rPr>
      <w:spacing w:val="0"/>
    </w:rPr>
  </w:style>
  <w:style w:type="paragraph" w:customStyle="1" w:styleId="Art-Ust-Podpunkt-Podpunkt">
    <w:name w:val="Art-Ust-Podpunkt-Podpunkt"/>
    <w:basedOn w:val="Art-Ust-Podpunkt"/>
    <w:rsid w:val="00AF430B"/>
    <w:pPr>
      <w:ind w:left="1080" w:hanging="1080"/>
    </w:pPr>
  </w:style>
  <w:style w:type="paragraph" w:customStyle="1" w:styleId="tekstwstpny">
    <w:name w:val="tekst wstępny"/>
    <w:basedOn w:val="Normalny"/>
    <w:rsid w:val="00AF430B"/>
    <w:pPr>
      <w:suppressAutoHyphens/>
      <w:spacing w:before="60" w:after="60" w:line="240" w:lineRule="auto"/>
    </w:pPr>
    <w:rPr>
      <w:rFonts w:ascii="Times New Roman" w:eastAsia="Times New Roman" w:hAnsi="Times New Roman" w:cs="Verdana"/>
      <w:sz w:val="20"/>
      <w:szCs w:val="24"/>
      <w:lang w:eastAsia="zh-CN"/>
    </w:rPr>
  </w:style>
  <w:style w:type="paragraph" w:customStyle="1" w:styleId="StandardowyArial11">
    <w:name w:val="Standardowy + Arial 11"/>
    <w:basedOn w:val="tekstwstpny"/>
    <w:rsid w:val="00AF430B"/>
    <w:pPr>
      <w:autoSpaceDE w:val="0"/>
      <w:ind w:left="360" w:hanging="360"/>
      <w:jc w:val="both"/>
    </w:pPr>
    <w:rPr>
      <w:rFonts w:ascii="Arial" w:hAnsi="Arial" w:cs="Arial"/>
      <w:sz w:val="22"/>
    </w:rPr>
  </w:style>
  <w:style w:type="paragraph" w:customStyle="1" w:styleId="Texte1xx">
    <w:name w:val="Texte 1.xx"/>
    <w:basedOn w:val="Normalny"/>
    <w:rsid w:val="00AF430B"/>
    <w:pPr>
      <w:suppressAutoHyphens/>
      <w:spacing w:before="120" w:after="120" w:line="240" w:lineRule="auto"/>
      <w:ind w:left="1418" w:firstLine="1"/>
      <w:jc w:val="both"/>
    </w:pPr>
    <w:rPr>
      <w:rFonts w:ascii="Arial" w:eastAsia="Times New Roman" w:hAnsi="Arial" w:cs="Arial"/>
      <w:szCs w:val="24"/>
      <w:lang w:eastAsia="zh-CN"/>
    </w:rPr>
  </w:style>
  <w:style w:type="paragraph" w:customStyle="1" w:styleId="Akapitzlist2">
    <w:name w:val="Akapit z listą2"/>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Tekstpodstawowya2ZnakZnakZnak">
    <w:name w:val="Tekst podstawowy.a2.Znak Znak.Znak"/>
    <w:basedOn w:val="Normalny"/>
    <w:rsid w:val="00AF430B"/>
    <w:pPr>
      <w:suppressAutoHyphens/>
      <w:spacing w:after="0" w:line="240" w:lineRule="auto"/>
    </w:pPr>
    <w:rPr>
      <w:rFonts w:ascii="Arial" w:eastAsia="Times New Roman" w:hAnsi="Arial" w:cs="Arial"/>
      <w:sz w:val="24"/>
      <w:szCs w:val="24"/>
      <w:lang w:eastAsia="zh-CN"/>
    </w:rPr>
  </w:style>
  <w:style w:type="paragraph" w:customStyle="1" w:styleId="Zwykytekst2">
    <w:name w:val="Zwykły tekst2"/>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Default">
    <w:name w:val="Default"/>
    <w:rsid w:val="00AF430B"/>
    <w:pPr>
      <w:widowControl w:val="0"/>
      <w:suppressAutoHyphens/>
      <w:spacing w:after="0" w:line="240" w:lineRule="auto"/>
    </w:pPr>
    <w:rPr>
      <w:rFonts w:ascii="Arial" w:eastAsia="SimSun" w:hAnsi="Arial" w:cs="Mangal"/>
      <w:color w:val="000000"/>
      <w:sz w:val="24"/>
      <w:szCs w:val="24"/>
      <w:lang w:eastAsia="zh-CN" w:bidi="hi-IN"/>
    </w:rPr>
  </w:style>
  <w:style w:type="paragraph" w:customStyle="1" w:styleId="Tekstkomentarza3">
    <w:name w:val="Tekst komentarza3"/>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4">
    <w:name w:val="Tekst komentarza4"/>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Zwykytekst4">
    <w:name w:val="Zwykły tekst4"/>
    <w:basedOn w:val="Normalny"/>
    <w:rsid w:val="00AF430B"/>
    <w:pPr>
      <w:suppressAutoHyphens/>
      <w:spacing w:after="0" w:line="240" w:lineRule="auto"/>
    </w:pPr>
    <w:rPr>
      <w:rFonts w:ascii="Courier New" w:eastAsia="Times New Roman" w:hAnsi="Courier New" w:cs="Courier New"/>
      <w:sz w:val="20"/>
      <w:szCs w:val="20"/>
      <w:lang w:eastAsia="zh-CN"/>
    </w:rPr>
  </w:style>
  <w:style w:type="paragraph" w:customStyle="1" w:styleId="Textbody">
    <w:name w:val="Text body"/>
    <w:basedOn w:val="Normalny"/>
    <w:rsid w:val="00AF430B"/>
    <w:pPr>
      <w:suppressAutoHyphens/>
      <w:autoSpaceDN w:val="0"/>
      <w:spacing w:after="140" w:line="288" w:lineRule="auto"/>
    </w:pPr>
    <w:rPr>
      <w:rFonts w:ascii="Liberation Serif" w:eastAsia="SimSun" w:hAnsi="Liberation Serif" w:cs="Mangal"/>
      <w:kern w:val="3"/>
      <w:sz w:val="24"/>
      <w:szCs w:val="24"/>
      <w:lang w:eastAsia="zh-CN" w:bidi="hi-IN"/>
    </w:rPr>
  </w:style>
  <w:style w:type="paragraph" w:customStyle="1" w:styleId="tekwzpod">
    <w:name w:val="tekwzpod"/>
    <w:rsid w:val="00AF430B"/>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MS Mincho" w:hAnsi="PL SwitzerlandCondensed" w:cs="Times New Roman"/>
      <w:sz w:val="19"/>
      <w:szCs w:val="19"/>
    </w:rPr>
  </w:style>
  <w:style w:type="character" w:customStyle="1" w:styleId="WW8Num1z0">
    <w:name w:val="WW8Num1z0"/>
    <w:rsid w:val="00AF430B"/>
    <w:rPr>
      <w:rFonts w:ascii="Verdana" w:hAnsi="Verdana" w:cs="Verdana" w:hint="default"/>
    </w:rPr>
  </w:style>
  <w:style w:type="character" w:customStyle="1" w:styleId="WW8Num2z0">
    <w:name w:val="WW8Num2z0"/>
    <w:rsid w:val="00AF430B"/>
    <w:rPr>
      <w:rFonts w:ascii="Verdana" w:hAnsi="Verdana" w:cs="Verdana" w:hint="default"/>
    </w:rPr>
  </w:style>
  <w:style w:type="character" w:customStyle="1" w:styleId="WW8Num3z0">
    <w:name w:val="WW8Num3z0"/>
    <w:rsid w:val="00AF430B"/>
    <w:rPr>
      <w:rFonts w:ascii="Verdana" w:hAnsi="Verdana" w:cs="Times New Roman" w:hint="default"/>
      <w:b/>
      <w:bCs w:val="0"/>
      <w:i w:val="0"/>
      <w:iCs w:val="0"/>
      <w:spacing w:val="4"/>
      <w:sz w:val="20"/>
      <w:szCs w:val="20"/>
    </w:rPr>
  </w:style>
  <w:style w:type="character" w:customStyle="1" w:styleId="WW8Num4z0">
    <w:name w:val="WW8Num4z0"/>
    <w:rsid w:val="00AF430B"/>
    <w:rPr>
      <w:rFonts w:ascii="Verdana" w:eastAsia="Verdana" w:hAnsi="Verdana" w:cs="Times New Roman" w:hint="default"/>
      <w:b/>
      <w:bCs/>
      <w:spacing w:val="4"/>
      <w:sz w:val="20"/>
      <w:szCs w:val="20"/>
    </w:rPr>
  </w:style>
  <w:style w:type="character" w:customStyle="1" w:styleId="WW8Num4z1">
    <w:name w:val="WW8Num4z1"/>
    <w:rsid w:val="00AF430B"/>
    <w:rPr>
      <w:rFonts w:ascii="Verdana" w:eastAsia="Verdana" w:hAnsi="Verdana" w:cs="Times New Roman" w:hint="default"/>
      <w:b/>
      <w:bCs/>
      <w:color w:val="auto"/>
      <w:spacing w:val="4"/>
      <w:sz w:val="20"/>
      <w:szCs w:val="20"/>
    </w:rPr>
  </w:style>
  <w:style w:type="character" w:customStyle="1" w:styleId="WW8Num5z0">
    <w:name w:val="WW8Num5z0"/>
    <w:rsid w:val="00AF430B"/>
    <w:rPr>
      <w:rFonts w:ascii="Verdana" w:eastAsia="Verdana" w:hAnsi="Verdana" w:cs="Times New Roman" w:hint="default"/>
      <w:b w:val="0"/>
      <w:bCs w:val="0"/>
      <w:sz w:val="20"/>
      <w:szCs w:val="20"/>
    </w:rPr>
  </w:style>
  <w:style w:type="character" w:customStyle="1" w:styleId="WW8Num6z0">
    <w:name w:val="WW8Num6z0"/>
    <w:rsid w:val="00AF430B"/>
    <w:rPr>
      <w:rFonts w:ascii="Verdana" w:eastAsia="Verdana" w:hAnsi="Verdana" w:cs="Verdana" w:hint="default"/>
      <w:b/>
      <w:bCs/>
      <w:spacing w:val="2"/>
      <w:sz w:val="20"/>
      <w:szCs w:val="20"/>
    </w:rPr>
  </w:style>
  <w:style w:type="character" w:customStyle="1" w:styleId="WW8Num7z0">
    <w:name w:val="WW8Num7z0"/>
    <w:rsid w:val="00AF430B"/>
    <w:rPr>
      <w:rFonts w:ascii="Verdana" w:eastAsia="Verdana" w:hAnsi="Verdana" w:cs="Times New Roman" w:hint="default"/>
      <w:b w:val="0"/>
      <w:bCs w:val="0"/>
      <w:sz w:val="20"/>
      <w:szCs w:val="20"/>
      <w:lang w:eastAsia="pl-PL"/>
    </w:rPr>
  </w:style>
  <w:style w:type="character" w:customStyle="1" w:styleId="WW8Num8z0">
    <w:name w:val="WW8Num8z0"/>
    <w:rsid w:val="00AF430B"/>
    <w:rPr>
      <w:rFonts w:ascii="Verdana" w:hAnsi="Verdana" w:cs="Verdana" w:hint="default"/>
      <w:b/>
      <w:bCs w:val="0"/>
    </w:rPr>
  </w:style>
  <w:style w:type="character" w:customStyle="1" w:styleId="WW8Num9z0">
    <w:name w:val="WW8Num9z0"/>
    <w:rsid w:val="00AF430B"/>
    <w:rPr>
      <w:rFonts w:ascii="Verdana" w:hAnsi="Verdana" w:cs="Times New Roman" w:hint="default"/>
      <w:sz w:val="20"/>
    </w:rPr>
  </w:style>
  <w:style w:type="character" w:customStyle="1" w:styleId="WW8Num9z2">
    <w:name w:val="WW8Num9z2"/>
    <w:rsid w:val="00AF430B"/>
    <w:rPr>
      <w:rFonts w:ascii="Times New Roman" w:hAnsi="Times New Roman" w:cs="Times New Roman" w:hint="default"/>
      <w:b w:val="0"/>
      <w:bCs w:val="0"/>
      <w:i w:val="0"/>
      <w:iCs w:val="0"/>
    </w:rPr>
  </w:style>
  <w:style w:type="character" w:customStyle="1" w:styleId="WW8Num10z0">
    <w:name w:val="WW8Num10z0"/>
    <w:rsid w:val="00AF430B"/>
    <w:rPr>
      <w:rFonts w:ascii="Verdana" w:eastAsia="Times New Roman" w:hAnsi="Verdana" w:cs="Times New Roman" w:hint="default"/>
      <w:b w:val="0"/>
      <w:bCs w:val="0"/>
      <w:spacing w:val="4"/>
      <w:sz w:val="20"/>
    </w:rPr>
  </w:style>
  <w:style w:type="character" w:customStyle="1" w:styleId="WW8Num11z0">
    <w:name w:val="WW8Num11z0"/>
    <w:rsid w:val="00AF430B"/>
    <w:rPr>
      <w:rFonts w:ascii="Times New Roman" w:hAnsi="Times New Roman" w:cs="Times New Roman" w:hint="default"/>
      <w:b w:val="0"/>
      <w:bCs w:val="0"/>
    </w:rPr>
  </w:style>
  <w:style w:type="character" w:customStyle="1" w:styleId="WW8Num12z0">
    <w:name w:val="WW8Num12z0"/>
    <w:rsid w:val="00AF430B"/>
    <w:rPr>
      <w:rFonts w:ascii="Verdana" w:eastAsia="Verdana" w:hAnsi="Verdana" w:cs="Times New Roman" w:hint="default"/>
      <w:b w:val="0"/>
      <w:bCs w:val="0"/>
      <w:sz w:val="20"/>
      <w:szCs w:val="20"/>
    </w:rPr>
  </w:style>
  <w:style w:type="character" w:customStyle="1" w:styleId="WW8Num13z0">
    <w:name w:val="WW8Num13z0"/>
    <w:rsid w:val="00AF430B"/>
    <w:rPr>
      <w:rFonts w:ascii="Verdana" w:eastAsia="Times New Roman" w:hAnsi="Verdana" w:cs="Times New Roman" w:hint="default"/>
      <w:b w:val="0"/>
      <w:bCs w:val="0"/>
      <w:color w:val="auto"/>
      <w:spacing w:val="4"/>
      <w:sz w:val="20"/>
    </w:rPr>
  </w:style>
  <w:style w:type="character" w:customStyle="1" w:styleId="WW8Num14z0">
    <w:name w:val="WW8Num14z0"/>
    <w:rsid w:val="00AF430B"/>
    <w:rPr>
      <w:rFonts w:ascii="Symbol" w:hAnsi="Symbol" w:cs="Times New Roman" w:hint="default"/>
      <w:b w:val="0"/>
      <w:bCs w:val="0"/>
      <w:sz w:val="20"/>
      <w:lang w:val="en-US"/>
    </w:rPr>
  </w:style>
  <w:style w:type="character" w:customStyle="1" w:styleId="WW8Num14z1">
    <w:name w:val="WW8Num14z1"/>
    <w:rsid w:val="00AF430B"/>
    <w:rPr>
      <w:rFonts w:ascii="OpenSymbol" w:hAnsi="OpenSymbol" w:cs="Times New Roman" w:hint="default"/>
      <w:b w:val="0"/>
      <w:bCs w:val="0"/>
    </w:rPr>
  </w:style>
  <w:style w:type="character" w:customStyle="1" w:styleId="WW8Num15z0">
    <w:name w:val="WW8Num15z0"/>
    <w:rsid w:val="00AF430B"/>
    <w:rPr>
      <w:rFonts w:ascii="Symbol" w:hAnsi="Symbol" w:cs="Times New Roman" w:hint="default"/>
      <w:b w:val="0"/>
      <w:bCs w:val="0"/>
      <w:color w:val="000000"/>
      <w:sz w:val="20"/>
      <w:lang w:val="en-US"/>
    </w:rPr>
  </w:style>
  <w:style w:type="character" w:customStyle="1" w:styleId="WW8Num15z1">
    <w:name w:val="WW8Num15z1"/>
    <w:rsid w:val="00AF430B"/>
    <w:rPr>
      <w:rFonts w:ascii="OpenSymbol" w:hAnsi="OpenSymbol" w:cs="OpenSymbol" w:hint="default"/>
    </w:rPr>
  </w:style>
  <w:style w:type="character" w:customStyle="1" w:styleId="WW8Num16z0">
    <w:name w:val="WW8Num16z0"/>
    <w:rsid w:val="00AF430B"/>
    <w:rPr>
      <w:rFonts w:ascii="Symbol" w:hAnsi="Symbol" w:cs="Times New Roman" w:hint="default"/>
      <w:sz w:val="20"/>
      <w:szCs w:val="20"/>
    </w:rPr>
  </w:style>
  <w:style w:type="character" w:customStyle="1" w:styleId="WW8Num16z1">
    <w:name w:val="WW8Num16z1"/>
    <w:rsid w:val="00AF430B"/>
    <w:rPr>
      <w:rFonts w:ascii="OpenSymbol" w:hAnsi="OpenSymbol" w:cs="Times New Roman" w:hint="default"/>
    </w:rPr>
  </w:style>
  <w:style w:type="character" w:customStyle="1" w:styleId="WW8Num17z0">
    <w:name w:val="WW8Num17z0"/>
    <w:rsid w:val="00AF430B"/>
    <w:rPr>
      <w:rFonts w:ascii="Verdana" w:eastAsia="Verdana" w:hAnsi="Verdana" w:cs="OpenSymbol" w:hint="default"/>
      <w:b w:val="0"/>
      <w:bCs w:val="0"/>
      <w:sz w:val="20"/>
      <w:szCs w:val="20"/>
    </w:rPr>
  </w:style>
  <w:style w:type="character" w:customStyle="1" w:styleId="WW8Num18z0">
    <w:name w:val="WW8Num18z0"/>
    <w:rsid w:val="00AF430B"/>
    <w:rPr>
      <w:rFonts w:ascii="Verdana" w:hAnsi="Verdana" w:cs="Verdana" w:hint="default"/>
    </w:rPr>
  </w:style>
  <w:style w:type="character" w:customStyle="1" w:styleId="WW8Num19z0">
    <w:name w:val="WW8Num19z0"/>
    <w:rsid w:val="00AF430B"/>
    <w:rPr>
      <w:rFonts w:ascii="Verdana" w:eastAsia="Times New Roman" w:hAnsi="Verdana" w:cs="Verdana" w:hint="default"/>
    </w:rPr>
  </w:style>
  <w:style w:type="character" w:customStyle="1" w:styleId="WW8Num20z0">
    <w:name w:val="WW8Num20z0"/>
    <w:rsid w:val="00AF430B"/>
    <w:rPr>
      <w:rFonts w:ascii="Verdana" w:hAnsi="Verdana" w:cs="Verdana" w:hint="default"/>
      <w:i w:val="0"/>
      <w:iCs w:val="0"/>
      <w:sz w:val="20"/>
      <w:szCs w:val="20"/>
    </w:rPr>
  </w:style>
  <w:style w:type="character" w:customStyle="1" w:styleId="WW8Num21z0">
    <w:name w:val="WW8Num21z0"/>
    <w:rsid w:val="00AF430B"/>
    <w:rPr>
      <w:rFonts w:ascii="Verdana" w:hAnsi="Verdana" w:cs="Verdana" w:hint="default"/>
      <w:sz w:val="20"/>
    </w:rPr>
  </w:style>
  <w:style w:type="character" w:customStyle="1" w:styleId="WW8Num22z0">
    <w:name w:val="WW8Num22z0"/>
    <w:rsid w:val="00AF430B"/>
    <w:rPr>
      <w:rFonts w:ascii="Verdana" w:eastAsia="Verdana" w:hAnsi="Verdana" w:cs="Verdana" w:hint="default"/>
      <w:b w:val="0"/>
      <w:bCs w:val="0"/>
    </w:rPr>
  </w:style>
  <w:style w:type="character" w:customStyle="1" w:styleId="WW8Num23z0">
    <w:name w:val="WW8Num23z0"/>
    <w:rsid w:val="00AF430B"/>
    <w:rPr>
      <w:rFonts w:ascii="Verdana" w:hAnsi="Verdana" w:cs="Verdana" w:hint="default"/>
    </w:rPr>
  </w:style>
  <w:style w:type="character" w:customStyle="1" w:styleId="WW8Num24z0">
    <w:name w:val="WW8Num24z0"/>
    <w:rsid w:val="00AF430B"/>
    <w:rPr>
      <w:rFonts w:ascii="Verdana" w:hAnsi="Verdana" w:cs="Verdana" w:hint="default"/>
      <w:i w:val="0"/>
      <w:iCs w:val="0"/>
      <w:sz w:val="20"/>
      <w:szCs w:val="20"/>
    </w:rPr>
  </w:style>
  <w:style w:type="character" w:customStyle="1" w:styleId="WW8Num24z1">
    <w:name w:val="WW8Num24z1"/>
    <w:rsid w:val="00AF430B"/>
    <w:rPr>
      <w:rFonts w:ascii="Verdana" w:hAnsi="Verdana" w:cs="Verdana" w:hint="default"/>
    </w:rPr>
  </w:style>
  <w:style w:type="character" w:customStyle="1" w:styleId="WW8Num24z2">
    <w:name w:val="WW8Num24z2"/>
    <w:rsid w:val="00AF430B"/>
  </w:style>
  <w:style w:type="character" w:customStyle="1" w:styleId="WW8Num24z3">
    <w:name w:val="WW8Num24z3"/>
    <w:rsid w:val="00AF430B"/>
  </w:style>
  <w:style w:type="character" w:customStyle="1" w:styleId="WW8Num24z4">
    <w:name w:val="WW8Num24z4"/>
    <w:rsid w:val="00AF430B"/>
  </w:style>
  <w:style w:type="character" w:customStyle="1" w:styleId="WW8Num24z5">
    <w:name w:val="WW8Num24z5"/>
    <w:rsid w:val="00AF430B"/>
  </w:style>
  <w:style w:type="character" w:customStyle="1" w:styleId="WW8Num24z6">
    <w:name w:val="WW8Num24z6"/>
    <w:rsid w:val="00AF430B"/>
  </w:style>
  <w:style w:type="character" w:customStyle="1" w:styleId="WW8Num24z7">
    <w:name w:val="WW8Num24z7"/>
    <w:rsid w:val="00AF430B"/>
  </w:style>
  <w:style w:type="character" w:customStyle="1" w:styleId="WW8Num24z8">
    <w:name w:val="WW8Num24z8"/>
    <w:rsid w:val="00AF430B"/>
  </w:style>
  <w:style w:type="character" w:customStyle="1" w:styleId="WW8Num25z0">
    <w:name w:val="WW8Num25z0"/>
    <w:rsid w:val="00AF430B"/>
    <w:rPr>
      <w:rFonts w:ascii="Verdana" w:eastAsia="Verdana" w:hAnsi="Verdana" w:cs="Verdana" w:hint="default"/>
      <w:b/>
      <w:bCs w:val="0"/>
      <w:sz w:val="20"/>
    </w:rPr>
  </w:style>
  <w:style w:type="character" w:customStyle="1" w:styleId="WW8Num26z0">
    <w:name w:val="WW8Num26z0"/>
    <w:rsid w:val="00AF430B"/>
    <w:rPr>
      <w:rFonts w:ascii="Verdana" w:eastAsia="Verdana" w:hAnsi="Verdana" w:cs="Verdana" w:hint="default"/>
      <w:bCs/>
      <w:i/>
      <w:iCs w:val="0"/>
      <w:sz w:val="20"/>
    </w:rPr>
  </w:style>
  <w:style w:type="character" w:customStyle="1" w:styleId="WW8Num27z0">
    <w:name w:val="WW8Num27z0"/>
    <w:rsid w:val="00AF430B"/>
    <w:rPr>
      <w:rFonts w:ascii="Verdana" w:hAnsi="Verdana" w:cs="Verdana" w:hint="default"/>
      <w:sz w:val="20"/>
    </w:rPr>
  </w:style>
  <w:style w:type="character" w:customStyle="1" w:styleId="WW8Num28z0">
    <w:name w:val="WW8Num28z0"/>
    <w:rsid w:val="00AF430B"/>
    <w:rPr>
      <w:rFonts w:ascii="Verdana" w:eastAsia="Verdana" w:hAnsi="Verdana" w:cs="Verdana" w:hint="default"/>
      <w:bCs/>
      <w:sz w:val="20"/>
    </w:rPr>
  </w:style>
  <w:style w:type="character" w:customStyle="1" w:styleId="WW8Num28z1">
    <w:name w:val="WW8Num28z1"/>
    <w:rsid w:val="00AF430B"/>
    <w:rPr>
      <w:rFonts w:ascii="Verdana" w:eastAsia="Verdana" w:hAnsi="Verdana" w:cs="Verdana" w:hint="default"/>
      <w:b/>
      <w:bCs/>
      <w:i w:val="0"/>
      <w:iCs w:val="0"/>
      <w:strike w:val="0"/>
      <w:dstrike w:val="0"/>
      <w:color w:val="auto"/>
      <w:sz w:val="20"/>
      <w:u w:val="none"/>
      <w:effect w:val="none"/>
    </w:rPr>
  </w:style>
  <w:style w:type="character" w:customStyle="1" w:styleId="WW8Num29z0">
    <w:name w:val="WW8Num29z0"/>
    <w:rsid w:val="00AF430B"/>
    <w:rPr>
      <w:rFonts w:ascii="Verdana" w:hAnsi="Verdana" w:cs="Verdana" w:hint="default"/>
      <w:bCs/>
      <w:sz w:val="20"/>
    </w:rPr>
  </w:style>
  <w:style w:type="character" w:customStyle="1" w:styleId="WW8Num30z0">
    <w:name w:val="WW8Num30z0"/>
    <w:rsid w:val="00AF430B"/>
    <w:rPr>
      <w:rFonts w:ascii="Verdana" w:hAnsi="Verdana" w:cs="Verdana" w:hint="default"/>
      <w:sz w:val="20"/>
      <w:szCs w:val="20"/>
    </w:rPr>
  </w:style>
  <w:style w:type="character" w:customStyle="1" w:styleId="WW8Num31z0">
    <w:name w:val="WW8Num31z0"/>
    <w:rsid w:val="00AF430B"/>
    <w:rPr>
      <w:rFonts w:ascii="Verdana" w:hAnsi="Verdana" w:cs="Verdana" w:hint="default"/>
      <w:b/>
      <w:bCs w:val="0"/>
      <w:i w:val="0"/>
      <w:iCs w:val="0"/>
      <w:sz w:val="20"/>
      <w:szCs w:val="20"/>
    </w:rPr>
  </w:style>
  <w:style w:type="character" w:customStyle="1" w:styleId="WW8Num32z0">
    <w:name w:val="WW8Num32z0"/>
    <w:rsid w:val="00AF430B"/>
    <w:rPr>
      <w:rFonts w:ascii="Verdana" w:hAnsi="Verdana" w:cs="Verdana" w:hint="default"/>
      <w:i w:val="0"/>
      <w:iCs w:val="0"/>
      <w:sz w:val="20"/>
      <w:szCs w:val="20"/>
    </w:rPr>
  </w:style>
  <w:style w:type="character" w:customStyle="1" w:styleId="WW8Num33z0">
    <w:name w:val="WW8Num33z0"/>
    <w:rsid w:val="00AF430B"/>
    <w:rPr>
      <w:rFonts w:ascii="Verdana" w:hAnsi="Verdana" w:cs="Verdana" w:hint="default"/>
      <w:sz w:val="20"/>
      <w:szCs w:val="20"/>
    </w:rPr>
  </w:style>
  <w:style w:type="character" w:customStyle="1" w:styleId="WW8Num34z0">
    <w:name w:val="WW8Num34z0"/>
    <w:rsid w:val="00AF430B"/>
    <w:rPr>
      <w:rFonts w:ascii="Verdana" w:hAnsi="Verdana" w:cs="Verdana" w:hint="default"/>
    </w:rPr>
  </w:style>
  <w:style w:type="character" w:customStyle="1" w:styleId="WW8Num35z0">
    <w:name w:val="WW8Num35z0"/>
    <w:rsid w:val="00AF430B"/>
    <w:rPr>
      <w:rFonts w:ascii="Verdana" w:hAnsi="Verdana" w:cs="Verdana" w:hint="default"/>
      <w:color w:val="auto"/>
      <w:sz w:val="20"/>
      <w:szCs w:val="20"/>
    </w:rPr>
  </w:style>
  <w:style w:type="character" w:customStyle="1" w:styleId="WW8Num36z0">
    <w:name w:val="WW8Num36z0"/>
    <w:rsid w:val="00AF430B"/>
  </w:style>
  <w:style w:type="character" w:customStyle="1" w:styleId="WW8Num37z0">
    <w:name w:val="WW8Num37z0"/>
    <w:rsid w:val="00AF430B"/>
    <w:rPr>
      <w:rFonts w:ascii="Verdana" w:hAnsi="Verdana" w:cs="Verdana" w:hint="default"/>
      <w:sz w:val="20"/>
    </w:rPr>
  </w:style>
  <w:style w:type="character" w:customStyle="1" w:styleId="WW8Num38z0">
    <w:name w:val="WW8Num38z0"/>
    <w:rsid w:val="00AF430B"/>
    <w:rPr>
      <w:rFonts w:ascii="Verdana" w:hAnsi="Verdana" w:cs="Verdana" w:hint="default"/>
      <w:sz w:val="20"/>
    </w:rPr>
  </w:style>
  <w:style w:type="character" w:customStyle="1" w:styleId="WW8Num39z0">
    <w:name w:val="WW8Num39z0"/>
    <w:rsid w:val="00AF430B"/>
    <w:rPr>
      <w:rFonts w:ascii="Verdana" w:eastAsia="Verdana" w:hAnsi="Verdana" w:cs="Verdana" w:hint="default"/>
      <w:sz w:val="20"/>
      <w:szCs w:val="20"/>
    </w:rPr>
  </w:style>
  <w:style w:type="character" w:customStyle="1" w:styleId="WW8Num40z0">
    <w:name w:val="WW8Num40z0"/>
    <w:rsid w:val="00AF430B"/>
    <w:rPr>
      <w:rFonts w:ascii="Verdana" w:hAnsi="Verdana" w:cs="Verdana" w:hint="default"/>
      <w:sz w:val="20"/>
      <w:szCs w:val="20"/>
    </w:rPr>
  </w:style>
  <w:style w:type="character" w:customStyle="1" w:styleId="WW8Num41z0">
    <w:name w:val="WW8Num41z0"/>
    <w:rsid w:val="00AF430B"/>
    <w:rPr>
      <w:rFonts w:ascii="Verdana" w:eastAsia="Verdana" w:hAnsi="Verdana" w:cs="Verdana" w:hint="default"/>
      <w:sz w:val="20"/>
      <w:szCs w:val="20"/>
      <w:lang w:eastAsia="pl-PL"/>
    </w:rPr>
  </w:style>
  <w:style w:type="character" w:customStyle="1" w:styleId="WW8Num42z0">
    <w:name w:val="WW8Num42z0"/>
    <w:rsid w:val="00AF430B"/>
    <w:rPr>
      <w:rFonts w:ascii="Verdana" w:hAnsi="Verdana" w:cs="Verdana" w:hint="default"/>
      <w:b/>
      <w:bCs w:val="0"/>
      <w:sz w:val="20"/>
    </w:rPr>
  </w:style>
  <w:style w:type="character" w:customStyle="1" w:styleId="WW8Num43z0">
    <w:name w:val="WW8Num43z0"/>
    <w:rsid w:val="00AF430B"/>
    <w:rPr>
      <w:rFonts w:ascii="Verdana" w:hAnsi="Verdana" w:cs="Verdana" w:hint="default"/>
    </w:rPr>
  </w:style>
  <w:style w:type="character" w:customStyle="1" w:styleId="WW8Num43z1">
    <w:name w:val="WW8Num43z1"/>
    <w:rsid w:val="00AF430B"/>
  </w:style>
  <w:style w:type="character" w:customStyle="1" w:styleId="WW8Num43z2">
    <w:name w:val="WW8Num43z2"/>
    <w:rsid w:val="00AF430B"/>
  </w:style>
  <w:style w:type="character" w:customStyle="1" w:styleId="WW8Num43z3">
    <w:name w:val="WW8Num43z3"/>
    <w:rsid w:val="00AF430B"/>
  </w:style>
  <w:style w:type="character" w:customStyle="1" w:styleId="WW8Num43z4">
    <w:name w:val="WW8Num43z4"/>
    <w:rsid w:val="00AF430B"/>
  </w:style>
  <w:style w:type="character" w:customStyle="1" w:styleId="WW8Num43z5">
    <w:name w:val="WW8Num43z5"/>
    <w:rsid w:val="00AF430B"/>
  </w:style>
  <w:style w:type="character" w:customStyle="1" w:styleId="WW8Num43z6">
    <w:name w:val="WW8Num43z6"/>
    <w:rsid w:val="00AF430B"/>
  </w:style>
  <w:style w:type="character" w:customStyle="1" w:styleId="WW8Num43z7">
    <w:name w:val="WW8Num43z7"/>
    <w:rsid w:val="00AF430B"/>
  </w:style>
  <w:style w:type="character" w:customStyle="1" w:styleId="WW8Num43z8">
    <w:name w:val="WW8Num43z8"/>
    <w:rsid w:val="00AF430B"/>
  </w:style>
  <w:style w:type="character" w:customStyle="1" w:styleId="WW8Num15z3">
    <w:name w:val="WW8Num15z3"/>
    <w:rsid w:val="00AF430B"/>
    <w:rPr>
      <w:rFonts w:ascii="Symbol" w:hAnsi="Symbol" w:cs="Times New Roman" w:hint="default"/>
      <w:b w:val="0"/>
      <w:bCs w:val="0"/>
      <w:color w:val="000000"/>
      <w:sz w:val="20"/>
      <w:lang w:val="en-US"/>
    </w:rPr>
  </w:style>
  <w:style w:type="character" w:customStyle="1" w:styleId="WW8Num44z0">
    <w:name w:val="WW8Num44z0"/>
    <w:rsid w:val="00AF430B"/>
    <w:rPr>
      <w:rFonts w:ascii="Symbol" w:hAnsi="Symbol" w:cs="OpenSymbol" w:hint="default"/>
    </w:rPr>
  </w:style>
  <w:style w:type="character" w:customStyle="1" w:styleId="WW8Num44z1">
    <w:name w:val="WW8Num44z1"/>
    <w:rsid w:val="00AF430B"/>
    <w:rPr>
      <w:rFonts w:ascii="OpenSymbol" w:hAnsi="OpenSymbol" w:cs="OpenSymbol" w:hint="default"/>
    </w:rPr>
  </w:style>
  <w:style w:type="character" w:customStyle="1" w:styleId="WW8Num45z0">
    <w:name w:val="WW8Num45z0"/>
    <w:rsid w:val="00AF430B"/>
    <w:rPr>
      <w:rFonts w:ascii="Symbol" w:hAnsi="Symbol" w:cs="OpenSymbol" w:hint="default"/>
    </w:rPr>
  </w:style>
  <w:style w:type="character" w:customStyle="1" w:styleId="WW8Num45z1">
    <w:name w:val="WW8Num45z1"/>
    <w:rsid w:val="00AF430B"/>
    <w:rPr>
      <w:rFonts w:ascii="OpenSymbol" w:hAnsi="OpenSymbol" w:cs="OpenSymbol" w:hint="default"/>
    </w:rPr>
  </w:style>
  <w:style w:type="character" w:customStyle="1" w:styleId="WW8Num6z1">
    <w:name w:val="WW8Num6z1"/>
    <w:rsid w:val="00AF430B"/>
    <w:rPr>
      <w:rFonts w:ascii="Verdana" w:eastAsia="Verdana" w:hAnsi="Verdana" w:cs="Verdana" w:hint="default"/>
      <w:sz w:val="20"/>
      <w:szCs w:val="20"/>
    </w:rPr>
  </w:style>
  <w:style w:type="character" w:customStyle="1" w:styleId="WW8Num10z2">
    <w:name w:val="WW8Num10z2"/>
    <w:rsid w:val="00AF430B"/>
    <w:rPr>
      <w:rFonts w:ascii="Times New Roman" w:hAnsi="Times New Roman" w:cs="Times New Roman" w:hint="default"/>
      <w:b w:val="0"/>
      <w:bCs w:val="0"/>
      <w:i w:val="0"/>
      <w:iCs w:val="0"/>
    </w:rPr>
  </w:style>
  <w:style w:type="character" w:customStyle="1" w:styleId="WW8Num16z3">
    <w:name w:val="WW8Num16z3"/>
    <w:rsid w:val="00AF430B"/>
    <w:rPr>
      <w:rFonts w:ascii="Symbol" w:hAnsi="Symbol" w:cs="Times New Roman" w:hint="default"/>
      <w:b w:val="0"/>
      <w:bCs w:val="0"/>
      <w:color w:val="000000"/>
      <w:sz w:val="20"/>
      <w:lang w:val="en-US"/>
    </w:rPr>
  </w:style>
  <w:style w:type="character" w:customStyle="1" w:styleId="WW8Num17z1">
    <w:name w:val="WW8Num17z1"/>
    <w:rsid w:val="00AF430B"/>
    <w:rPr>
      <w:rFonts w:ascii="OpenSymbol" w:hAnsi="OpenSymbol" w:cs="Times New Roman" w:hint="default"/>
    </w:rPr>
  </w:style>
  <w:style w:type="character" w:customStyle="1" w:styleId="WW8Num25z1">
    <w:name w:val="WW8Num25z1"/>
    <w:rsid w:val="00AF430B"/>
    <w:rPr>
      <w:rFonts w:ascii="Verdana" w:hAnsi="Verdana" w:cs="Verdana" w:hint="default"/>
    </w:rPr>
  </w:style>
  <w:style w:type="character" w:customStyle="1" w:styleId="WW8Num25z2">
    <w:name w:val="WW8Num25z2"/>
    <w:rsid w:val="00AF430B"/>
  </w:style>
  <w:style w:type="character" w:customStyle="1" w:styleId="WW8Num25z3">
    <w:name w:val="WW8Num25z3"/>
    <w:rsid w:val="00AF430B"/>
  </w:style>
  <w:style w:type="character" w:customStyle="1" w:styleId="WW8Num25z4">
    <w:name w:val="WW8Num25z4"/>
    <w:rsid w:val="00AF430B"/>
  </w:style>
  <w:style w:type="character" w:customStyle="1" w:styleId="WW8Num25z5">
    <w:name w:val="WW8Num25z5"/>
    <w:rsid w:val="00AF430B"/>
  </w:style>
  <w:style w:type="character" w:customStyle="1" w:styleId="WW8Num25z6">
    <w:name w:val="WW8Num25z6"/>
    <w:rsid w:val="00AF430B"/>
  </w:style>
  <w:style w:type="character" w:customStyle="1" w:styleId="WW8Num25z7">
    <w:name w:val="WW8Num25z7"/>
    <w:rsid w:val="00AF430B"/>
  </w:style>
  <w:style w:type="character" w:customStyle="1" w:styleId="WW8Num25z8">
    <w:name w:val="WW8Num25z8"/>
    <w:rsid w:val="00AF430B"/>
  </w:style>
  <w:style w:type="character" w:customStyle="1" w:styleId="WW8Num29z1">
    <w:name w:val="WW8Num29z1"/>
    <w:rsid w:val="00AF430B"/>
    <w:rPr>
      <w:rFonts w:ascii="Verdana" w:eastAsia="Verdana" w:hAnsi="Verdana" w:cs="Verdana" w:hint="default"/>
      <w:b/>
      <w:bCs/>
      <w:i w:val="0"/>
      <w:iCs w:val="0"/>
      <w:strike w:val="0"/>
      <w:dstrike w:val="0"/>
      <w:color w:val="auto"/>
      <w:sz w:val="20"/>
      <w:u w:val="none"/>
      <w:effect w:val="none"/>
    </w:rPr>
  </w:style>
  <w:style w:type="character" w:customStyle="1" w:styleId="WW8Num46z0">
    <w:name w:val="WW8Num46z0"/>
    <w:rsid w:val="00AF430B"/>
    <w:rPr>
      <w:rFonts w:ascii="Symbol" w:hAnsi="Symbol" w:cs="OpenSymbol" w:hint="default"/>
    </w:rPr>
  </w:style>
  <w:style w:type="character" w:customStyle="1" w:styleId="WW8Num46z1">
    <w:name w:val="WW8Num46z1"/>
    <w:rsid w:val="00AF430B"/>
    <w:rPr>
      <w:rFonts w:ascii="OpenSymbol" w:hAnsi="OpenSymbol" w:cs="OpenSymbol" w:hint="default"/>
    </w:rPr>
  </w:style>
  <w:style w:type="character" w:customStyle="1" w:styleId="Domylnaczcionkaakapitu3">
    <w:name w:val="Domyślna czcionka akapitu3"/>
    <w:rsid w:val="00AF430B"/>
  </w:style>
  <w:style w:type="character" w:customStyle="1" w:styleId="WW8Num2z1">
    <w:name w:val="WW8Num2z1"/>
    <w:rsid w:val="00AF430B"/>
    <w:rPr>
      <w:rFonts w:ascii="Courier New" w:hAnsi="Courier New" w:cs="Wingdings" w:hint="default"/>
    </w:rPr>
  </w:style>
  <w:style w:type="character" w:customStyle="1" w:styleId="WW8Num2z2">
    <w:name w:val="WW8Num2z2"/>
    <w:rsid w:val="00AF430B"/>
    <w:rPr>
      <w:rFonts w:ascii="Times New Roman" w:hAnsi="Times New Roman" w:cs="Times New Roman" w:hint="default"/>
    </w:rPr>
  </w:style>
  <w:style w:type="character" w:customStyle="1" w:styleId="WW8Num7z1">
    <w:name w:val="WW8Num7z1"/>
    <w:rsid w:val="00AF430B"/>
    <w:rPr>
      <w:rFonts w:ascii="Verdana" w:eastAsia="Verdana" w:hAnsi="Verdana" w:cs="Verdana" w:hint="default"/>
      <w:sz w:val="20"/>
      <w:szCs w:val="20"/>
    </w:rPr>
  </w:style>
  <w:style w:type="character" w:customStyle="1" w:styleId="WW8Num12z1">
    <w:name w:val="WW8Num12z1"/>
    <w:rsid w:val="00AF430B"/>
    <w:rPr>
      <w:rFonts w:ascii="Verdana" w:eastAsia="Verdana" w:hAnsi="Verdana" w:cs="Times New Roman" w:hint="default"/>
      <w:b w:val="0"/>
      <w:bCs w:val="0"/>
      <w:i w:val="0"/>
      <w:iCs w:val="0"/>
      <w:sz w:val="20"/>
      <w:szCs w:val="20"/>
    </w:rPr>
  </w:style>
  <w:style w:type="character" w:customStyle="1" w:styleId="WW8Num13z1">
    <w:name w:val="WW8Num13z1"/>
    <w:rsid w:val="00AF430B"/>
    <w:rPr>
      <w:rFonts w:ascii="Times New Roman" w:hAnsi="Times New Roman" w:cs="Times New Roman" w:hint="default"/>
    </w:rPr>
  </w:style>
  <w:style w:type="character" w:customStyle="1" w:styleId="WW8Num15z2">
    <w:name w:val="WW8Num15z2"/>
    <w:rsid w:val="00AF430B"/>
    <w:rPr>
      <w:rFonts w:ascii="Times New Roman" w:hAnsi="Times New Roman" w:cs="Times New Roman" w:hint="default"/>
      <w:b w:val="0"/>
      <w:bCs w:val="0"/>
      <w:i w:val="0"/>
      <w:iCs w:val="0"/>
    </w:rPr>
  </w:style>
  <w:style w:type="character" w:customStyle="1" w:styleId="WW8Num16z2">
    <w:name w:val="WW8Num16z2"/>
    <w:rsid w:val="00AF430B"/>
  </w:style>
  <w:style w:type="character" w:customStyle="1" w:styleId="WW8Num23z1">
    <w:name w:val="WW8Num23z1"/>
    <w:rsid w:val="00AF430B"/>
  </w:style>
  <w:style w:type="character" w:customStyle="1" w:styleId="WW8Num23z2">
    <w:name w:val="WW8Num23z2"/>
    <w:rsid w:val="00AF430B"/>
  </w:style>
  <w:style w:type="character" w:customStyle="1" w:styleId="WW8Num23z3">
    <w:name w:val="WW8Num23z3"/>
    <w:rsid w:val="00AF430B"/>
  </w:style>
  <w:style w:type="character" w:customStyle="1" w:styleId="WW8Num23z4">
    <w:name w:val="WW8Num23z4"/>
    <w:rsid w:val="00AF430B"/>
  </w:style>
  <w:style w:type="character" w:customStyle="1" w:styleId="WW8Num23z5">
    <w:name w:val="WW8Num23z5"/>
    <w:rsid w:val="00AF430B"/>
  </w:style>
  <w:style w:type="character" w:customStyle="1" w:styleId="WW8Num23z6">
    <w:name w:val="WW8Num23z6"/>
    <w:rsid w:val="00AF430B"/>
  </w:style>
  <w:style w:type="character" w:customStyle="1" w:styleId="WW8Num23z7">
    <w:name w:val="WW8Num23z7"/>
    <w:rsid w:val="00AF430B"/>
  </w:style>
  <w:style w:type="character" w:customStyle="1" w:styleId="WW8Num23z8">
    <w:name w:val="WW8Num23z8"/>
    <w:rsid w:val="00AF430B"/>
  </w:style>
  <w:style w:type="character" w:customStyle="1" w:styleId="WW8Num26z1">
    <w:name w:val="WW8Num26z1"/>
    <w:rsid w:val="00AF430B"/>
  </w:style>
  <w:style w:type="character" w:customStyle="1" w:styleId="WW8Num26z2">
    <w:name w:val="WW8Num26z2"/>
    <w:rsid w:val="00AF430B"/>
  </w:style>
  <w:style w:type="character" w:customStyle="1" w:styleId="WW8Num26z3">
    <w:name w:val="WW8Num26z3"/>
    <w:rsid w:val="00AF430B"/>
  </w:style>
  <w:style w:type="character" w:customStyle="1" w:styleId="WW8Num26z4">
    <w:name w:val="WW8Num26z4"/>
    <w:rsid w:val="00AF430B"/>
  </w:style>
  <w:style w:type="character" w:customStyle="1" w:styleId="WW8Num26z5">
    <w:name w:val="WW8Num26z5"/>
    <w:rsid w:val="00AF430B"/>
  </w:style>
  <w:style w:type="character" w:customStyle="1" w:styleId="WW8Num26z6">
    <w:name w:val="WW8Num26z6"/>
    <w:rsid w:val="00AF430B"/>
  </w:style>
  <w:style w:type="character" w:customStyle="1" w:styleId="WW8Num26z7">
    <w:name w:val="WW8Num26z7"/>
    <w:rsid w:val="00AF430B"/>
  </w:style>
  <w:style w:type="character" w:customStyle="1" w:styleId="WW8Num26z8">
    <w:name w:val="WW8Num26z8"/>
    <w:rsid w:val="00AF430B"/>
  </w:style>
  <w:style w:type="character" w:customStyle="1" w:styleId="WW8Num28z2">
    <w:name w:val="WW8Num28z2"/>
    <w:rsid w:val="00AF430B"/>
  </w:style>
  <w:style w:type="character" w:customStyle="1" w:styleId="WW8Num28z3">
    <w:name w:val="WW8Num28z3"/>
    <w:rsid w:val="00AF430B"/>
  </w:style>
  <w:style w:type="character" w:customStyle="1" w:styleId="WW8Num28z4">
    <w:name w:val="WW8Num28z4"/>
    <w:rsid w:val="00AF430B"/>
  </w:style>
  <w:style w:type="character" w:customStyle="1" w:styleId="WW8Num28z5">
    <w:name w:val="WW8Num28z5"/>
    <w:rsid w:val="00AF430B"/>
  </w:style>
  <w:style w:type="character" w:customStyle="1" w:styleId="WW8Num28z6">
    <w:name w:val="WW8Num28z6"/>
    <w:rsid w:val="00AF430B"/>
  </w:style>
  <w:style w:type="character" w:customStyle="1" w:styleId="WW8Num28z7">
    <w:name w:val="WW8Num28z7"/>
    <w:rsid w:val="00AF430B"/>
  </w:style>
  <w:style w:type="character" w:customStyle="1" w:styleId="WW8Num28z8">
    <w:name w:val="WW8Num28z8"/>
    <w:rsid w:val="00AF430B"/>
  </w:style>
  <w:style w:type="character" w:customStyle="1" w:styleId="WW8Num29z2">
    <w:name w:val="WW8Num29z2"/>
    <w:rsid w:val="00AF430B"/>
  </w:style>
  <w:style w:type="character" w:customStyle="1" w:styleId="WW8Num29z3">
    <w:name w:val="WW8Num29z3"/>
    <w:rsid w:val="00AF430B"/>
  </w:style>
  <w:style w:type="character" w:customStyle="1" w:styleId="WW8Num29z4">
    <w:name w:val="WW8Num29z4"/>
    <w:rsid w:val="00AF430B"/>
  </w:style>
  <w:style w:type="character" w:customStyle="1" w:styleId="WW8Num29z5">
    <w:name w:val="WW8Num29z5"/>
    <w:rsid w:val="00AF430B"/>
  </w:style>
  <w:style w:type="character" w:customStyle="1" w:styleId="WW8Num29z6">
    <w:name w:val="WW8Num29z6"/>
    <w:rsid w:val="00AF430B"/>
  </w:style>
  <w:style w:type="character" w:customStyle="1" w:styleId="WW8Num29z7">
    <w:name w:val="WW8Num29z7"/>
    <w:rsid w:val="00AF430B"/>
  </w:style>
  <w:style w:type="character" w:customStyle="1" w:styleId="WW8Num29z8">
    <w:name w:val="WW8Num29z8"/>
    <w:rsid w:val="00AF430B"/>
  </w:style>
  <w:style w:type="character" w:customStyle="1" w:styleId="WW8Num30z1">
    <w:name w:val="WW8Num30z1"/>
    <w:rsid w:val="00AF430B"/>
    <w:rPr>
      <w:rFonts w:ascii="Times New Roman" w:hAnsi="Times New Roman" w:cs="Times New Roman" w:hint="default"/>
    </w:rPr>
  </w:style>
  <w:style w:type="character" w:customStyle="1" w:styleId="WW8Num30z2">
    <w:name w:val="WW8Num30z2"/>
    <w:rsid w:val="00AF430B"/>
  </w:style>
  <w:style w:type="character" w:customStyle="1" w:styleId="WW8Num30z3">
    <w:name w:val="WW8Num30z3"/>
    <w:rsid w:val="00AF430B"/>
  </w:style>
  <w:style w:type="character" w:customStyle="1" w:styleId="WW8Num30z4">
    <w:name w:val="WW8Num30z4"/>
    <w:rsid w:val="00AF430B"/>
  </w:style>
  <w:style w:type="character" w:customStyle="1" w:styleId="WW8Num30z5">
    <w:name w:val="WW8Num30z5"/>
    <w:rsid w:val="00AF430B"/>
  </w:style>
  <w:style w:type="character" w:customStyle="1" w:styleId="WW8Num30z6">
    <w:name w:val="WW8Num30z6"/>
    <w:rsid w:val="00AF430B"/>
  </w:style>
  <w:style w:type="character" w:customStyle="1" w:styleId="WW8Num30z7">
    <w:name w:val="WW8Num30z7"/>
    <w:rsid w:val="00AF430B"/>
  </w:style>
  <w:style w:type="character" w:customStyle="1" w:styleId="WW8Num30z8">
    <w:name w:val="WW8Num30z8"/>
    <w:rsid w:val="00AF430B"/>
  </w:style>
  <w:style w:type="character" w:customStyle="1" w:styleId="WW8Num31z1">
    <w:name w:val="WW8Num31z1"/>
    <w:rsid w:val="00AF430B"/>
  </w:style>
  <w:style w:type="character" w:customStyle="1" w:styleId="WW8Num31z2">
    <w:name w:val="WW8Num31z2"/>
    <w:rsid w:val="00AF430B"/>
  </w:style>
  <w:style w:type="character" w:customStyle="1" w:styleId="WW8Num31z3">
    <w:name w:val="WW8Num31z3"/>
    <w:rsid w:val="00AF430B"/>
  </w:style>
  <w:style w:type="character" w:customStyle="1" w:styleId="WW8Num31z4">
    <w:name w:val="WW8Num31z4"/>
    <w:rsid w:val="00AF430B"/>
  </w:style>
  <w:style w:type="character" w:customStyle="1" w:styleId="WW8Num31z5">
    <w:name w:val="WW8Num31z5"/>
    <w:rsid w:val="00AF430B"/>
  </w:style>
  <w:style w:type="character" w:customStyle="1" w:styleId="WW8Num31z6">
    <w:name w:val="WW8Num31z6"/>
    <w:rsid w:val="00AF430B"/>
  </w:style>
  <w:style w:type="character" w:customStyle="1" w:styleId="WW8Num31z7">
    <w:name w:val="WW8Num31z7"/>
    <w:rsid w:val="00AF430B"/>
  </w:style>
  <w:style w:type="character" w:customStyle="1" w:styleId="WW8Num31z8">
    <w:name w:val="WW8Num31z8"/>
    <w:rsid w:val="00AF430B"/>
  </w:style>
  <w:style w:type="character" w:customStyle="1" w:styleId="WW8Num32z1">
    <w:name w:val="WW8Num32z1"/>
    <w:rsid w:val="00AF430B"/>
  </w:style>
  <w:style w:type="character" w:customStyle="1" w:styleId="WW8Num32z2">
    <w:name w:val="WW8Num32z2"/>
    <w:rsid w:val="00AF430B"/>
  </w:style>
  <w:style w:type="character" w:customStyle="1" w:styleId="WW8Num32z3">
    <w:name w:val="WW8Num32z3"/>
    <w:rsid w:val="00AF430B"/>
  </w:style>
  <w:style w:type="character" w:customStyle="1" w:styleId="WW8Num32z4">
    <w:name w:val="WW8Num32z4"/>
    <w:rsid w:val="00AF430B"/>
  </w:style>
  <w:style w:type="character" w:customStyle="1" w:styleId="WW8Num32z5">
    <w:name w:val="WW8Num32z5"/>
    <w:rsid w:val="00AF430B"/>
  </w:style>
  <w:style w:type="character" w:customStyle="1" w:styleId="WW8Num32z6">
    <w:name w:val="WW8Num32z6"/>
    <w:rsid w:val="00AF430B"/>
  </w:style>
  <w:style w:type="character" w:customStyle="1" w:styleId="WW8Num32z7">
    <w:name w:val="WW8Num32z7"/>
    <w:rsid w:val="00AF430B"/>
  </w:style>
  <w:style w:type="character" w:customStyle="1" w:styleId="WW8Num32z8">
    <w:name w:val="WW8Num32z8"/>
    <w:rsid w:val="00AF430B"/>
  </w:style>
  <w:style w:type="character" w:customStyle="1" w:styleId="WW8Num33z1">
    <w:name w:val="WW8Num33z1"/>
    <w:rsid w:val="00AF430B"/>
  </w:style>
  <w:style w:type="character" w:customStyle="1" w:styleId="WW8Num33z2">
    <w:name w:val="WW8Num33z2"/>
    <w:rsid w:val="00AF430B"/>
  </w:style>
  <w:style w:type="character" w:customStyle="1" w:styleId="WW8Num33z3">
    <w:name w:val="WW8Num33z3"/>
    <w:rsid w:val="00AF430B"/>
  </w:style>
  <w:style w:type="character" w:customStyle="1" w:styleId="WW8Num33z4">
    <w:name w:val="WW8Num33z4"/>
    <w:rsid w:val="00AF430B"/>
  </w:style>
  <w:style w:type="character" w:customStyle="1" w:styleId="WW8Num33z5">
    <w:name w:val="WW8Num33z5"/>
    <w:rsid w:val="00AF430B"/>
  </w:style>
  <w:style w:type="character" w:customStyle="1" w:styleId="WW8Num33z6">
    <w:name w:val="WW8Num33z6"/>
    <w:rsid w:val="00AF430B"/>
  </w:style>
  <w:style w:type="character" w:customStyle="1" w:styleId="WW8Num33z7">
    <w:name w:val="WW8Num33z7"/>
    <w:rsid w:val="00AF430B"/>
  </w:style>
  <w:style w:type="character" w:customStyle="1" w:styleId="WW8Num33z8">
    <w:name w:val="WW8Num33z8"/>
    <w:rsid w:val="00AF430B"/>
  </w:style>
  <w:style w:type="character" w:customStyle="1" w:styleId="WW8Num34z2">
    <w:name w:val="WW8Num34z2"/>
    <w:rsid w:val="00AF430B"/>
  </w:style>
  <w:style w:type="character" w:customStyle="1" w:styleId="WW8Num34z3">
    <w:name w:val="WW8Num34z3"/>
    <w:rsid w:val="00AF430B"/>
  </w:style>
  <w:style w:type="character" w:customStyle="1" w:styleId="WW8Num34z4">
    <w:name w:val="WW8Num34z4"/>
    <w:rsid w:val="00AF430B"/>
  </w:style>
  <w:style w:type="character" w:customStyle="1" w:styleId="WW8Num34z5">
    <w:name w:val="WW8Num34z5"/>
    <w:rsid w:val="00AF430B"/>
  </w:style>
  <w:style w:type="character" w:customStyle="1" w:styleId="WW8Num34z6">
    <w:name w:val="WW8Num34z6"/>
    <w:rsid w:val="00AF430B"/>
  </w:style>
  <w:style w:type="character" w:customStyle="1" w:styleId="WW8Num34z7">
    <w:name w:val="WW8Num34z7"/>
    <w:rsid w:val="00AF430B"/>
  </w:style>
  <w:style w:type="character" w:customStyle="1" w:styleId="WW8Num34z8">
    <w:name w:val="WW8Num34z8"/>
    <w:rsid w:val="00AF430B"/>
  </w:style>
  <w:style w:type="character" w:customStyle="1" w:styleId="WW8Num35z1">
    <w:name w:val="WW8Num35z1"/>
    <w:rsid w:val="00AF430B"/>
    <w:rPr>
      <w:rFonts w:ascii="OpenSymbol" w:hAnsi="OpenSymbol" w:cs="Times New Roman" w:hint="default"/>
      <w:b w:val="0"/>
      <w:bCs w:val="0"/>
    </w:rPr>
  </w:style>
  <w:style w:type="character" w:customStyle="1" w:styleId="WW8Num36z1">
    <w:name w:val="WW8Num36z1"/>
    <w:rsid w:val="00AF430B"/>
    <w:rPr>
      <w:rFonts w:ascii="OpenSymbol" w:hAnsi="OpenSymbol" w:cs="OpenSymbol" w:hint="default"/>
    </w:rPr>
  </w:style>
  <w:style w:type="character" w:customStyle="1" w:styleId="WW8Num36z3">
    <w:name w:val="WW8Num36z3"/>
    <w:rsid w:val="00AF430B"/>
    <w:rPr>
      <w:rFonts w:ascii="Symbol" w:hAnsi="Symbol" w:cs="Times New Roman" w:hint="default"/>
      <w:b w:val="0"/>
      <w:bCs w:val="0"/>
      <w:color w:val="000000"/>
      <w:sz w:val="20"/>
      <w:lang w:val="en-US"/>
    </w:rPr>
  </w:style>
  <w:style w:type="character" w:customStyle="1" w:styleId="WW8Num37z1">
    <w:name w:val="WW8Num37z1"/>
    <w:rsid w:val="00AF430B"/>
    <w:rPr>
      <w:rFonts w:ascii="OpenSymbol" w:hAnsi="OpenSymbol" w:cs="Times New Roman" w:hint="default"/>
    </w:rPr>
  </w:style>
  <w:style w:type="character" w:customStyle="1" w:styleId="WW8Num38z1">
    <w:name w:val="WW8Num38z1"/>
    <w:rsid w:val="00AF430B"/>
    <w:rPr>
      <w:rFonts w:ascii="OpenSymbol" w:hAnsi="OpenSymbol" w:cs="OpenSymbol" w:hint="default"/>
    </w:rPr>
  </w:style>
  <w:style w:type="character" w:customStyle="1" w:styleId="WW8Num39z1">
    <w:name w:val="WW8Num39z1"/>
    <w:rsid w:val="00AF430B"/>
    <w:rPr>
      <w:rFonts w:ascii="OpenSymbol" w:hAnsi="OpenSymbol" w:cs="OpenSymbol" w:hint="default"/>
    </w:rPr>
  </w:style>
  <w:style w:type="character" w:customStyle="1" w:styleId="WW8Num40z1">
    <w:name w:val="WW8Num40z1"/>
    <w:rsid w:val="00AF430B"/>
    <w:rPr>
      <w:rFonts w:ascii="OpenSymbol" w:hAnsi="OpenSymbol" w:cs="OpenSymbol" w:hint="default"/>
    </w:rPr>
  </w:style>
  <w:style w:type="character" w:customStyle="1" w:styleId="WW8Num41z1">
    <w:name w:val="WW8Num41z1"/>
    <w:rsid w:val="00AF430B"/>
    <w:rPr>
      <w:rFonts w:ascii="Verdana" w:eastAsia="Verdana" w:hAnsi="Verdana" w:cs="OpenSymbol" w:hint="default"/>
      <w:b w:val="0"/>
      <w:bCs w:val="0"/>
      <w:sz w:val="20"/>
      <w:szCs w:val="20"/>
    </w:rPr>
  </w:style>
  <w:style w:type="character" w:customStyle="1" w:styleId="WW8Num41z2">
    <w:name w:val="WW8Num41z2"/>
    <w:rsid w:val="00AF430B"/>
  </w:style>
  <w:style w:type="character" w:customStyle="1" w:styleId="WW8Num41z3">
    <w:name w:val="WW8Num41z3"/>
    <w:rsid w:val="00AF430B"/>
  </w:style>
  <w:style w:type="character" w:customStyle="1" w:styleId="WW8Num41z4">
    <w:name w:val="WW8Num41z4"/>
    <w:rsid w:val="00AF430B"/>
  </w:style>
  <w:style w:type="character" w:customStyle="1" w:styleId="WW8Num41z5">
    <w:name w:val="WW8Num41z5"/>
    <w:rsid w:val="00AF430B"/>
  </w:style>
  <w:style w:type="character" w:customStyle="1" w:styleId="WW8Num41z6">
    <w:name w:val="WW8Num41z6"/>
    <w:rsid w:val="00AF430B"/>
  </w:style>
  <w:style w:type="character" w:customStyle="1" w:styleId="WW8Num41z7">
    <w:name w:val="WW8Num41z7"/>
    <w:rsid w:val="00AF430B"/>
  </w:style>
  <w:style w:type="character" w:customStyle="1" w:styleId="WW8Num41z8">
    <w:name w:val="WW8Num41z8"/>
    <w:rsid w:val="00AF430B"/>
  </w:style>
  <w:style w:type="character" w:customStyle="1" w:styleId="WW8Num44z2">
    <w:name w:val="WW8Num44z2"/>
    <w:rsid w:val="00AF430B"/>
  </w:style>
  <w:style w:type="character" w:customStyle="1" w:styleId="WW8Num44z3">
    <w:name w:val="WW8Num44z3"/>
    <w:rsid w:val="00AF430B"/>
  </w:style>
  <w:style w:type="character" w:customStyle="1" w:styleId="WW8Num44z4">
    <w:name w:val="WW8Num44z4"/>
    <w:rsid w:val="00AF430B"/>
  </w:style>
  <w:style w:type="character" w:customStyle="1" w:styleId="WW8Num44z5">
    <w:name w:val="WW8Num44z5"/>
    <w:rsid w:val="00AF430B"/>
  </w:style>
  <w:style w:type="character" w:customStyle="1" w:styleId="WW8Num44z6">
    <w:name w:val="WW8Num44z6"/>
    <w:rsid w:val="00AF430B"/>
  </w:style>
  <w:style w:type="character" w:customStyle="1" w:styleId="WW8Num44z7">
    <w:name w:val="WW8Num44z7"/>
    <w:rsid w:val="00AF430B"/>
  </w:style>
  <w:style w:type="character" w:customStyle="1" w:styleId="WW8Num44z8">
    <w:name w:val="WW8Num44z8"/>
    <w:rsid w:val="00AF430B"/>
  </w:style>
  <w:style w:type="character" w:customStyle="1" w:styleId="WW8Num45z2">
    <w:name w:val="WW8Num45z2"/>
    <w:rsid w:val="00AF430B"/>
  </w:style>
  <w:style w:type="character" w:customStyle="1" w:styleId="WW8Num45z3">
    <w:name w:val="WW8Num45z3"/>
    <w:rsid w:val="00AF430B"/>
  </w:style>
  <w:style w:type="character" w:customStyle="1" w:styleId="WW8Num45z4">
    <w:name w:val="WW8Num45z4"/>
    <w:rsid w:val="00AF430B"/>
  </w:style>
  <w:style w:type="character" w:customStyle="1" w:styleId="WW8Num45z5">
    <w:name w:val="WW8Num45z5"/>
    <w:rsid w:val="00AF430B"/>
  </w:style>
  <w:style w:type="character" w:customStyle="1" w:styleId="WW8Num45z6">
    <w:name w:val="WW8Num45z6"/>
    <w:rsid w:val="00AF430B"/>
  </w:style>
  <w:style w:type="character" w:customStyle="1" w:styleId="WW8Num45z7">
    <w:name w:val="WW8Num45z7"/>
    <w:rsid w:val="00AF430B"/>
  </w:style>
  <w:style w:type="character" w:customStyle="1" w:styleId="WW8Num45z8">
    <w:name w:val="WW8Num45z8"/>
    <w:rsid w:val="00AF430B"/>
  </w:style>
  <w:style w:type="character" w:customStyle="1" w:styleId="WW8Num46z2">
    <w:name w:val="WW8Num46z2"/>
    <w:rsid w:val="00AF430B"/>
  </w:style>
  <w:style w:type="character" w:customStyle="1" w:styleId="WW8Num46z3">
    <w:name w:val="WW8Num46z3"/>
    <w:rsid w:val="00AF430B"/>
  </w:style>
  <w:style w:type="character" w:customStyle="1" w:styleId="WW8Num46z4">
    <w:name w:val="WW8Num46z4"/>
    <w:rsid w:val="00AF430B"/>
  </w:style>
  <w:style w:type="character" w:customStyle="1" w:styleId="WW8Num46z5">
    <w:name w:val="WW8Num46z5"/>
    <w:rsid w:val="00AF430B"/>
  </w:style>
  <w:style w:type="character" w:customStyle="1" w:styleId="WW8Num46z6">
    <w:name w:val="WW8Num46z6"/>
    <w:rsid w:val="00AF430B"/>
  </w:style>
  <w:style w:type="character" w:customStyle="1" w:styleId="WW8Num46z7">
    <w:name w:val="WW8Num46z7"/>
    <w:rsid w:val="00AF430B"/>
  </w:style>
  <w:style w:type="character" w:customStyle="1" w:styleId="WW8Num46z8">
    <w:name w:val="WW8Num46z8"/>
    <w:rsid w:val="00AF430B"/>
  </w:style>
  <w:style w:type="character" w:customStyle="1" w:styleId="WW8Num47z0">
    <w:name w:val="WW8Num47z0"/>
    <w:rsid w:val="00AF430B"/>
    <w:rPr>
      <w:rFonts w:ascii="Verdana" w:hAnsi="Verdana" w:cs="Verdana" w:hint="default"/>
      <w:i w:val="0"/>
      <w:iCs w:val="0"/>
      <w:sz w:val="20"/>
      <w:szCs w:val="20"/>
    </w:rPr>
  </w:style>
  <w:style w:type="character" w:customStyle="1" w:styleId="WW8Num48z0">
    <w:name w:val="WW8Num48z0"/>
    <w:rsid w:val="00AF430B"/>
    <w:rPr>
      <w:rFonts w:ascii="Verdana" w:hAnsi="Verdana" w:cs="Verdana" w:hint="default"/>
      <w:sz w:val="20"/>
    </w:rPr>
  </w:style>
  <w:style w:type="character" w:customStyle="1" w:styleId="WW8Num48z1">
    <w:name w:val="WW8Num48z1"/>
    <w:rsid w:val="00AF430B"/>
  </w:style>
  <w:style w:type="character" w:customStyle="1" w:styleId="WW8Num48z2">
    <w:name w:val="WW8Num48z2"/>
    <w:rsid w:val="00AF430B"/>
  </w:style>
  <w:style w:type="character" w:customStyle="1" w:styleId="WW8Num48z3">
    <w:name w:val="WW8Num48z3"/>
    <w:rsid w:val="00AF430B"/>
  </w:style>
  <w:style w:type="character" w:customStyle="1" w:styleId="WW8Num48z4">
    <w:name w:val="WW8Num48z4"/>
    <w:rsid w:val="00AF430B"/>
  </w:style>
  <w:style w:type="character" w:customStyle="1" w:styleId="WW8Num48z5">
    <w:name w:val="WW8Num48z5"/>
    <w:rsid w:val="00AF430B"/>
  </w:style>
  <w:style w:type="character" w:customStyle="1" w:styleId="WW8Num48z6">
    <w:name w:val="WW8Num48z6"/>
    <w:rsid w:val="00AF430B"/>
  </w:style>
  <w:style w:type="character" w:customStyle="1" w:styleId="WW8Num48z7">
    <w:name w:val="WW8Num48z7"/>
    <w:rsid w:val="00AF430B"/>
  </w:style>
  <w:style w:type="character" w:customStyle="1" w:styleId="WW8Num48z8">
    <w:name w:val="WW8Num48z8"/>
    <w:rsid w:val="00AF430B"/>
  </w:style>
  <w:style w:type="character" w:customStyle="1" w:styleId="WW8Num49z0">
    <w:name w:val="WW8Num49z0"/>
    <w:rsid w:val="00AF430B"/>
    <w:rPr>
      <w:rFonts w:ascii="Verdana" w:eastAsia="Verdana" w:hAnsi="Verdana" w:cs="Verdana" w:hint="default"/>
      <w:b w:val="0"/>
      <w:bCs w:val="0"/>
    </w:rPr>
  </w:style>
  <w:style w:type="character" w:customStyle="1" w:styleId="WW8Num49z1">
    <w:name w:val="WW8Num49z1"/>
    <w:rsid w:val="00AF430B"/>
  </w:style>
  <w:style w:type="character" w:customStyle="1" w:styleId="WW8Num49z2">
    <w:name w:val="WW8Num49z2"/>
    <w:rsid w:val="00AF430B"/>
  </w:style>
  <w:style w:type="character" w:customStyle="1" w:styleId="WW8Num49z3">
    <w:name w:val="WW8Num49z3"/>
    <w:rsid w:val="00AF430B"/>
  </w:style>
  <w:style w:type="character" w:customStyle="1" w:styleId="WW8Num49z4">
    <w:name w:val="WW8Num49z4"/>
    <w:rsid w:val="00AF430B"/>
  </w:style>
  <w:style w:type="character" w:customStyle="1" w:styleId="WW8Num49z5">
    <w:name w:val="WW8Num49z5"/>
    <w:rsid w:val="00AF430B"/>
  </w:style>
  <w:style w:type="character" w:customStyle="1" w:styleId="WW8Num49z6">
    <w:name w:val="WW8Num49z6"/>
    <w:rsid w:val="00AF430B"/>
  </w:style>
  <w:style w:type="character" w:customStyle="1" w:styleId="WW8Num49z7">
    <w:name w:val="WW8Num49z7"/>
    <w:rsid w:val="00AF430B"/>
  </w:style>
  <w:style w:type="character" w:customStyle="1" w:styleId="WW8Num49z8">
    <w:name w:val="WW8Num49z8"/>
    <w:rsid w:val="00AF430B"/>
  </w:style>
  <w:style w:type="character" w:customStyle="1" w:styleId="WW8Num50z0">
    <w:name w:val="WW8Num50z0"/>
    <w:rsid w:val="00AF430B"/>
  </w:style>
  <w:style w:type="character" w:customStyle="1" w:styleId="WW8Num50z1">
    <w:name w:val="WW8Num50z1"/>
    <w:rsid w:val="00AF430B"/>
  </w:style>
  <w:style w:type="character" w:customStyle="1" w:styleId="WW8Num50z2">
    <w:name w:val="WW8Num50z2"/>
    <w:rsid w:val="00AF430B"/>
  </w:style>
  <w:style w:type="character" w:customStyle="1" w:styleId="WW8Num50z3">
    <w:name w:val="WW8Num50z3"/>
    <w:rsid w:val="00AF430B"/>
  </w:style>
  <w:style w:type="character" w:customStyle="1" w:styleId="WW8Num50z4">
    <w:name w:val="WW8Num50z4"/>
    <w:rsid w:val="00AF430B"/>
  </w:style>
  <w:style w:type="character" w:customStyle="1" w:styleId="WW8Num50z5">
    <w:name w:val="WW8Num50z5"/>
    <w:rsid w:val="00AF430B"/>
  </w:style>
  <w:style w:type="character" w:customStyle="1" w:styleId="WW8Num50z6">
    <w:name w:val="WW8Num50z6"/>
    <w:rsid w:val="00AF430B"/>
  </w:style>
  <w:style w:type="character" w:customStyle="1" w:styleId="WW8Num50z7">
    <w:name w:val="WW8Num50z7"/>
    <w:rsid w:val="00AF430B"/>
  </w:style>
  <w:style w:type="character" w:customStyle="1" w:styleId="WW8Num50z8">
    <w:name w:val="WW8Num50z8"/>
    <w:rsid w:val="00AF430B"/>
  </w:style>
  <w:style w:type="character" w:customStyle="1" w:styleId="WW8Num51z0">
    <w:name w:val="WW8Num51z0"/>
    <w:rsid w:val="00AF430B"/>
    <w:rPr>
      <w:rFonts w:ascii="Verdana" w:hAnsi="Verdana" w:cs="Verdana" w:hint="default"/>
      <w:i w:val="0"/>
      <w:iCs w:val="0"/>
      <w:sz w:val="20"/>
      <w:szCs w:val="20"/>
    </w:rPr>
  </w:style>
  <w:style w:type="character" w:customStyle="1" w:styleId="WW8Num51z1">
    <w:name w:val="WW8Num51z1"/>
    <w:rsid w:val="00AF430B"/>
  </w:style>
  <w:style w:type="character" w:customStyle="1" w:styleId="WW8Num51z2">
    <w:name w:val="WW8Num51z2"/>
    <w:rsid w:val="00AF430B"/>
  </w:style>
  <w:style w:type="character" w:customStyle="1" w:styleId="WW8Num51z3">
    <w:name w:val="WW8Num51z3"/>
    <w:rsid w:val="00AF430B"/>
  </w:style>
  <w:style w:type="character" w:customStyle="1" w:styleId="WW8Num51z4">
    <w:name w:val="WW8Num51z4"/>
    <w:rsid w:val="00AF430B"/>
  </w:style>
  <w:style w:type="character" w:customStyle="1" w:styleId="WW8Num51z5">
    <w:name w:val="WW8Num51z5"/>
    <w:rsid w:val="00AF430B"/>
  </w:style>
  <w:style w:type="character" w:customStyle="1" w:styleId="WW8Num51z6">
    <w:name w:val="WW8Num51z6"/>
    <w:rsid w:val="00AF430B"/>
  </w:style>
  <w:style w:type="character" w:customStyle="1" w:styleId="WW8Num51z7">
    <w:name w:val="WW8Num51z7"/>
    <w:rsid w:val="00AF430B"/>
  </w:style>
  <w:style w:type="character" w:customStyle="1" w:styleId="WW8Num51z8">
    <w:name w:val="WW8Num51z8"/>
    <w:rsid w:val="00AF430B"/>
  </w:style>
  <w:style w:type="character" w:customStyle="1" w:styleId="WW8Num52z0">
    <w:name w:val="WW8Num52z0"/>
    <w:rsid w:val="00AF430B"/>
    <w:rPr>
      <w:rFonts w:ascii="Verdana" w:eastAsia="Verdana" w:hAnsi="Verdana" w:cs="Verdana" w:hint="default"/>
      <w:sz w:val="20"/>
    </w:rPr>
  </w:style>
  <w:style w:type="character" w:customStyle="1" w:styleId="WW8Num52z1">
    <w:name w:val="WW8Num52z1"/>
    <w:rsid w:val="00AF430B"/>
  </w:style>
  <w:style w:type="character" w:customStyle="1" w:styleId="WW8Num52z2">
    <w:name w:val="WW8Num52z2"/>
    <w:rsid w:val="00AF430B"/>
  </w:style>
  <w:style w:type="character" w:customStyle="1" w:styleId="WW8Num52z3">
    <w:name w:val="WW8Num52z3"/>
    <w:rsid w:val="00AF430B"/>
  </w:style>
  <w:style w:type="character" w:customStyle="1" w:styleId="WW8Num52z4">
    <w:name w:val="WW8Num52z4"/>
    <w:rsid w:val="00AF430B"/>
  </w:style>
  <w:style w:type="character" w:customStyle="1" w:styleId="WW8Num52z5">
    <w:name w:val="WW8Num52z5"/>
    <w:rsid w:val="00AF430B"/>
  </w:style>
  <w:style w:type="character" w:customStyle="1" w:styleId="WW8Num52z6">
    <w:name w:val="WW8Num52z6"/>
    <w:rsid w:val="00AF430B"/>
  </w:style>
  <w:style w:type="character" w:customStyle="1" w:styleId="WW8Num52z7">
    <w:name w:val="WW8Num52z7"/>
    <w:rsid w:val="00AF430B"/>
  </w:style>
  <w:style w:type="character" w:customStyle="1" w:styleId="WW8Num52z8">
    <w:name w:val="WW8Num52z8"/>
    <w:rsid w:val="00AF430B"/>
  </w:style>
  <w:style w:type="character" w:customStyle="1" w:styleId="WW8Num53z0">
    <w:name w:val="WW8Num53z0"/>
    <w:rsid w:val="00AF430B"/>
    <w:rPr>
      <w:rFonts w:ascii="Verdana" w:eastAsia="Verdana" w:hAnsi="Verdana" w:cs="Verdana" w:hint="default"/>
      <w:bCs/>
      <w:sz w:val="20"/>
    </w:rPr>
  </w:style>
  <w:style w:type="character" w:customStyle="1" w:styleId="WW8Num54z0">
    <w:name w:val="WW8Num54z0"/>
    <w:rsid w:val="00AF430B"/>
    <w:rPr>
      <w:rFonts w:ascii="Verdana" w:hAnsi="Verdana" w:cs="Verdana" w:hint="default"/>
      <w:sz w:val="20"/>
    </w:rPr>
  </w:style>
  <w:style w:type="character" w:customStyle="1" w:styleId="WW8Num54z1">
    <w:name w:val="WW8Num54z1"/>
    <w:rsid w:val="00AF430B"/>
  </w:style>
  <w:style w:type="character" w:customStyle="1" w:styleId="WW8Num54z2">
    <w:name w:val="WW8Num54z2"/>
    <w:rsid w:val="00AF430B"/>
  </w:style>
  <w:style w:type="character" w:customStyle="1" w:styleId="WW8Num54z3">
    <w:name w:val="WW8Num54z3"/>
    <w:rsid w:val="00AF430B"/>
  </w:style>
  <w:style w:type="character" w:customStyle="1" w:styleId="WW8Num54z4">
    <w:name w:val="WW8Num54z4"/>
    <w:rsid w:val="00AF430B"/>
  </w:style>
  <w:style w:type="character" w:customStyle="1" w:styleId="WW8Num54z5">
    <w:name w:val="WW8Num54z5"/>
    <w:rsid w:val="00AF430B"/>
  </w:style>
  <w:style w:type="character" w:customStyle="1" w:styleId="WW8Num54z6">
    <w:name w:val="WW8Num54z6"/>
    <w:rsid w:val="00AF430B"/>
  </w:style>
  <w:style w:type="character" w:customStyle="1" w:styleId="WW8Num54z7">
    <w:name w:val="WW8Num54z7"/>
    <w:rsid w:val="00AF430B"/>
  </w:style>
  <w:style w:type="character" w:customStyle="1" w:styleId="WW8Num54z8">
    <w:name w:val="WW8Num54z8"/>
    <w:rsid w:val="00AF430B"/>
  </w:style>
  <w:style w:type="character" w:customStyle="1" w:styleId="WW8Num55z0">
    <w:name w:val="WW8Num55z0"/>
    <w:rsid w:val="00AF430B"/>
    <w:rPr>
      <w:rFonts w:ascii="Verdana" w:eastAsia="Verdana" w:hAnsi="Verdana" w:cs="Verdana" w:hint="default"/>
      <w:bCs/>
      <w:sz w:val="20"/>
    </w:rPr>
  </w:style>
  <w:style w:type="character" w:customStyle="1" w:styleId="WW8Num56z0">
    <w:name w:val="WW8Num56z0"/>
    <w:rsid w:val="00AF430B"/>
    <w:rPr>
      <w:rFonts w:ascii="Verdana" w:hAnsi="Verdana" w:cs="Verdana" w:hint="default"/>
      <w:bCs/>
      <w:sz w:val="20"/>
    </w:rPr>
  </w:style>
  <w:style w:type="character" w:customStyle="1" w:styleId="WW8Num56z1">
    <w:name w:val="WW8Num56z1"/>
    <w:rsid w:val="00AF430B"/>
  </w:style>
  <w:style w:type="character" w:customStyle="1" w:styleId="WW8Num56z2">
    <w:name w:val="WW8Num56z2"/>
    <w:rsid w:val="00AF430B"/>
  </w:style>
  <w:style w:type="character" w:customStyle="1" w:styleId="WW8Num56z3">
    <w:name w:val="WW8Num56z3"/>
    <w:rsid w:val="00AF430B"/>
  </w:style>
  <w:style w:type="character" w:customStyle="1" w:styleId="WW8Num56z4">
    <w:name w:val="WW8Num56z4"/>
    <w:rsid w:val="00AF430B"/>
  </w:style>
  <w:style w:type="character" w:customStyle="1" w:styleId="WW8Num56z5">
    <w:name w:val="WW8Num56z5"/>
    <w:rsid w:val="00AF430B"/>
  </w:style>
  <w:style w:type="character" w:customStyle="1" w:styleId="WW8Num56z6">
    <w:name w:val="WW8Num56z6"/>
    <w:rsid w:val="00AF430B"/>
  </w:style>
  <w:style w:type="character" w:customStyle="1" w:styleId="WW8Num56z7">
    <w:name w:val="WW8Num56z7"/>
    <w:rsid w:val="00AF430B"/>
  </w:style>
  <w:style w:type="character" w:customStyle="1" w:styleId="WW8Num56z8">
    <w:name w:val="WW8Num56z8"/>
    <w:rsid w:val="00AF430B"/>
  </w:style>
  <w:style w:type="character" w:customStyle="1" w:styleId="WW8Num57z0">
    <w:name w:val="WW8Num57z0"/>
    <w:rsid w:val="00AF430B"/>
    <w:rPr>
      <w:rFonts w:ascii="Verdana" w:hAnsi="Verdana" w:cs="Verdana" w:hint="default"/>
      <w:sz w:val="20"/>
      <w:szCs w:val="20"/>
    </w:rPr>
  </w:style>
  <w:style w:type="character" w:customStyle="1" w:styleId="WW8Num57z1">
    <w:name w:val="WW8Num57z1"/>
    <w:rsid w:val="00AF430B"/>
  </w:style>
  <w:style w:type="character" w:customStyle="1" w:styleId="WW8Num57z2">
    <w:name w:val="WW8Num57z2"/>
    <w:rsid w:val="00AF430B"/>
  </w:style>
  <w:style w:type="character" w:customStyle="1" w:styleId="WW8Num57z3">
    <w:name w:val="WW8Num57z3"/>
    <w:rsid w:val="00AF430B"/>
  </w:style>
  <w:style w:type="character" w:customStyle="1" w:styleId="WW8Num57z4">
    <w:name w:val="WW8Num57z4"/>
    <w:rsid w:val="00AF430B"/>
  </w:style>
  <w:style w:type="character" w:customStyle="1" w:styleId="WW8Num57z5">
    <w:name w:val="WW8Num57z5"/>
    <w:rsid w:val="00AF430B"/>
  </w:style>
  <w:style w:type="character" w:customStyle="1" w:styleId="WW8Num57z6">
    <w:name w:val="WW8Num57z6"/>
    <w:rsid w:val="00AF430B"/>
  </w:style>
  <w:style w:type="character" w:customStyle="1" w:styleId="WW8Num57z7">
    <w:name w:val="WW8Num57z7"/>
    <w:rsid w:val="00AF430B"/>
  </w:style>
  <w:style w:type="character" w:customStyle="1" w:styleId="WW8Num57z8">
    <w:name w:val="WW8Num57z8"/>
    <w:rsid w:val="00AF430B"/>
  </w:style>
  <w:style w:type="character" w:customStyle="1" w:styleId="WW8Num58z0">
    <w:name w:val="WW8Num58z0"/>
    <w:rsid w:val="00AF430B"/>
    <w:rPr>
      <w:rFonts w:ascii="Verdana" w:hAnsi="Verdana" w:cs="Verdana" w:hint="default"/>
      <w:i w:val="0"/>
      <w:iCs w:val="0"/>
      <w:sz w:val="20"/>
      <w:szCs w:val="20"/>
    </w:rPr>
  </w:style>
  <w:style w:type="character" w:customStyle="1" w:styleId="WW8Num58z1">
    <w:name w:val="WW8Num58z1"/>
    <w:rsid w:val="00AF430B"/>
  </w:style>
  <w:style w:type="character" w:customStyle="1" w:styleId="WW8Num58z2">
    <w:name w:val="WW8Num58z2"/>
    <w:rsid w:val="00AF430B"/>
  </w:style>
  <w:style w:type="character" w:customStyle="1" w:styleId="WW8Num58z3">
    <w:name w:val="WW8Num58z3"/>
    <w:rsid w:val="00AF430B"/>
  </w:style>
  <w:style w:type="character" w:customStyle="1" w:styleId="WW8Num58z4">
    <w:name w:val="WW8Num58z4"/>
    <w:rsid w:val="00AF430B"/>
  </w:style>
  <w:style w:type="character" w:customStyle="1" w:styleId="WW8Num58z5">
    <w:name w:val="WW8Num58z5"/>
    <w:rsid w:val="00AF430B"/>
  </w:style>
  <w:style w:type="character" w:customStyle="1" w:styleId="WW8Num58z6">
    <w:name w:val="WW8Num58z6"/>
    <w:rsid w:val="00AF430B"/>
  </w:style>
  <w:style w:type="character" w:customStyle="1" w:styleId="WW8Num58z7">
    <w:name w:val="WW8Num58z7"/>
    <w:rsid w:val="00AF430B"/>
  </w:style>
  <w:style w:type="character" w:customStyle="1" w:styleId="WW8Num58z8">
    <w:name w:val="WW8Num58z8"/>
    <w:rsid w:val="00AF430B"/>
  </w:style>
  <w:style w:type="character" w:customStyle="1" w:styleId="WW8Num59z0">
    <w:name w:val="WW8Num59z0"/>
    <w:rsid w:val="00AF430B"/>
    <w:rPr>
      <w:rFonts w:ascii="Verdana" w:hAnsi="Verdana" w:cs="Verdana" w:hint="default"/>
      <w:i w:val="0"/>
      <w:iCs w:val="0"/>
      <w:sz w:val="20"/>
      <w:szCs w:val="20"/>
    </w:rPr>
  </w:style>
  <w:style w:type="character" w:customStyle="1" w:styleId="WW8Num59z1">
    <w:name w:val="WW8Num59z1"/>
    <w:rsid w:val="00AF430B"/>
  </w:style>
  <w:style w:type="character" w:customStyle="1" w:styleId="WW8Num59z2">
    <w:name w:val="WW8Num59z2"/>
    <w:rsid w:val="00AF430B"/>
  </w:style>
  <w:style w:type="character" w:customStyle="1" w:styleId="WW8Num59z3">
    <w:name w:val="WW8Num59z3"/>
    <w:rsid w:val="00AF430B"/>
  </w:style>
  <w:style w:type="character" w:customStyle="1" w:styleId="WW8Num59z4">
    <w:name w:val="WW8Num59z4"/>
    <w:rsid w:val="00AF430B"/>
  </w:style>
  <w:style w:type="character" w:customStyle="1" w:styleId="WW8Num59z5">
    <w:name w:val="WW8Num59z5"/>
    <w:rsid w:val="00AF430B"/>
  </w:style>
  <w:style w:type="character" w:customStyle="1" w:styleId="WW8Num59z6">
    <w:name w:val="WW8Num59z6"/>
    <w:rsid w:val="00AF430B"/>
  </w:style>
  <w:style w:type="character" w:customStyle="1" w:styleId="WW8Num59z7">
    <w:name w:val="WW8Num59z7"/>
    <w:rsid w:val="00AF430B"/>
  </w:style>
  <w:style w:type="character" w:customStyle="1" w:styleId="WW8Num59z8">
    <w:name w:val="WW8Num59z8"/>
    <w:rsid w:val="00AF430B"/>
  </w:style>
  <w:style w:type="character" w:customStyle="1" w:styleId="WW8Num60z0">
    <w:name w:val="WW8Num60z0"/>
    <w:rsid w:val="00AF430B"/>
    <w:rPr>
      <w:rFonts w:ascii="Verdana" w:hAnsi="Verdana" w:cs="Verdana" w:hint="default"/>
      <w:sz w:val="20"/>
      <w:szCs w:val="20"/>
    </w:rPr>
  </w:style>
  <w:style w:type="character" w:customStyle="1" w:styleId="WW8Num60z1">
    <w:name w:val="WW8Num60z1"/>
    <w:rsid w:val="00AF430B"/>
  </w:style>
  <w:style w:type="character" w:customStyle="1" w:styleId="WW8Num60z2">
    <w:name w:val="WW8Num60z2"/>
    <w:rsid w:val="00AF430B"/>
  </w:style>
  <w:style w:type="character" w:customStyle="1" w:styleId="WW8Num60z3">
    <w:name w:val="WW8Num60z3"/>
    <w:rsid w:val="00AF430B"/>
  </w:style>
  <w:style w:type="character" w:customStyle="1" w:styleId="WW8Num60z4">
    <w:name w:val="WW8Num60z4"/>
    <w:rsid w:val="00AF430B"/>
  </w:style>
  <w:style w:type="character" w:customStyle="1" w:styleId="WW8Num60z5">
    <w:name w:val="WW8Num60z5"/>
    <w:rsid w:val="00AF430B"/>
  </w:style>
  <w:style w:type="character" w:customStyle="1" w:styleId="WW8Num60z6">
    <w:name w:val="WW8Num60z6"/>
    <w:rsid w:val="00AF430B"/>
  </w:style>
  <w:style w:type="character" w:customStyle="1" w:styleId="WW8Num60z7">
    <w:name w:val="WW8Num60z7"/>
    <w:rsid w:val="00AF430B"/>
  </w:style>
  <w:style w:type="character" w:customStyle="1" w:styleId="WW8Num60z8">
    <w:name w:val="WW8Num60z8"/>
    <w:rsid w:val="00AF430B"/>
  </w:style>
  <w:style w:type="character" w:customStyle="1" w:styleId="WW8Num61z0">
    <w:name w:val="WW8Num61z0"/>
    <w:rsid w:val="00AF430B"/>
    <w:rPr>
      <w:rFonts w:ascii="Symbol" w:hAnsi="Symbol" w:cs="Symbol" w:hint="default"/>
    </w:rPr>
  </w:style>
  <w:style w:type="character" w:customStyle="1" w:styleId="WW8Num61z1">
    <w:name w:val="WW8Num61z1"/>
    <w:rsid w:val="00AF430B"/>
    <w:rPr>
      <w:rFonts w:ascii="Courier New" w:hAnsi="Courier New" w:cs="Courier New" w:hint="default"/>
    </w:rPr>
  </w:style>
  <w:style w:type="character" w:customStyle="1" w:styleId="WW8Num61z2">
    <w:name w:val="WW8Num61z2"/>
    <w:rsid w:val="00AF430B"/>
    <w:rPr>
      <w:rFonts w:ascii="Wingdings" w:hAnsi="Wingdings" w:cs="Wingdings" w:hint="default"/>
    </w:rPr>
  </w:style>
  <w:style w:type="character" w:customStyle="1" w:styleId="WW8Num62z0">
    <w:name w:val="WW8Num62z0"/>
    <w:rsid w:val="00AF430B"/>
  </w:style>
  <w:style w:type="character" w:customStyle="1" w:styleId="WW8Num62z1">
    <w:name w:val="WW8Num62z1"/>
    <w:rsid w:val="00AF430B"/>
  </w:style>
  <w:style w:type="character" w:customStyle="1" w:styleId="WW8Num62z2">
    <w:name w:val="WW8Num62z2"/>
    <w:rsid w:val="00AF430B"/>
  </w:style>
  <w:style w:type="character" w:customStyle="1" w:styleId="WW8Num62z3">
    <w:name w:val="WW8Num62z3"/>
    <w:rsid w:val="00AF430B"/>
  </w:style>
  <w:style w:type="character" w:customStyle="1" w:styleId="WW8Num62z4">
    <w:name w:val="WW8Num62z4"/>
    <w:rsid w:val="00AF430B"/>
  </w:style>
  <w:style w:type="character" w:customStyle="1" w:styleId="WW8Num62z5">
    <w:name w:val="WW8Num62z5"/>
    <w:rsid w:val="00AF430B"/>
  </w:style>
  <w:style w:type="character" w:customStyle="1" w:styleId="WW8Num62z6">
    <w:name w:val="WW8Num62z6"/>
    <w:rsid w:val="00AF430B"/>
  </w:style>
  <w:style w:type="character" w:customStyle="1" w:styleId="WW8Num62z7">
    <w:name w:val="WW8Num62z7"/>
    <w:rsid w:val="00AF430B"/>
  </w:style>
  <w:style w:type="character" w:customStyle="1" w:styleId="WW8Num62z8">
    <w:name w:val="WW8Num62z8"/>
    <w:rsid w:val="00AF430B"/>
  </w:style>
  <w:style w:type="character" w:customStyle="1" w:styleId="WW8Num63z0">
    <w:name w:val="WW8Num63z0"/>
    <w:rsid w:val="00AF430B"/>
    <w:rPr>
      <w:b/>
      <w:bCs w:val="0"/>
      <w:i w:val="0"/>
      <w:iCs w:val="0"/>
    </w:rPr>
  </w:style>
  <w:style w:type="character" w:customStyle="1" w:styleId="WW8Num63z1">
    <w:name w:val="WW8Num63z1"/>
    <w:rsid w:val="00AF430B"/>
  </w:style>
  <w:style w:type="character" w:customStyle="1" w:styleId="WW8Num63z2">
    <w:name w:val="WW8Num63z2"/>
    <w:rsid w:val="00AF430B"/>
  </w:style>
  <w:style w:type="character" w:customStyle="1" w:styleId="WW8Num63z3">
    <w:name w:val="WW8Num63z3"/>
    <w:rsid w:val="00AF430B"/>
  </w:style>
  <w:style w:type="character" w:customStyle="1" w:styleId="WW8Num63z4">
    <w:name w:val="WW8Num63z4"/>
    <w:rsid w:val="00AF430B"/>
  </w:style>
  <w:style w:type="character" w:customStyle="1" w:styleId="WW8Num63z5">
    <w:name w:val="WW8Num63z5"/>
    <w:rsid w:val="00AF430B"/>
  </w:style>
  <w:style w:type="character" w:customStyle="1" w:styleId="WW8Num63z6">
    <w:name w:val="WW8Num63z6"/>
    <w:rsid w:val="00AF430B"/>
  </w:style>
  <w:style w:type="character" w:customStyle="1" w:styleId="WW8Num63z7">
    <w:name w:val="WW8Num63z7"/>
    <w:rsid w:val="00AF430B"/>
  </w:style>
  <w:style w:type="character" w:customStyle="1" w:styleId="WW8Num63z8">
    <w:name w:val="WW8Num63z8"/>
    <w:rsid w:val="00AF430B"/>
  </w:style>
  <w:style w:type="character" w:customStyle="1" w:styleId="WW8Num64z0">
    <w:name w:val="WW8Num64z0"/>
    <w:rsid w:val="00AF430B"/>
  </w:style>
  <w:style w:type="character" w:customStyle="1" w:styleId="WW8Num64z1">
    <w:name w:val="WW8Num64z1"/>
    <w:rsid w:val="00AF430B"/>
  </w:style>
  <w:style w:type="character" w:customStyle="1" w:styleId="WW8Num64z2">
    <w:name w:val="WW8Num64z2"/>
    <w:rsid w:val="00AF430B"/>
  </w:style>
  <w:style w:type="character" w:customStyle="1" w:styleId="WW8Num64z3">
    <w:name w:val="WW8Num64z3"/>
    <w:rsid w:val="00AF430B"/>
  </w:style>
  <w:style w:type="character" w:customStyle="1" w:styleId="WW8Num64z4">
    <w:name w:val="WW8Num64z4"/>
    <w:rsid w:val="00AF430B"/>
  </w:style>
  <w:style w:type="character" w:customStyle="1" w:styleId="WW8Num64z5">
    <w:name w:val="WW8Num64z5"/>
    <w:rsid w:val="00AF430B"/>
  </w:style>
  <w:style w:type="character" w:customStyle="1" w:styleId="WW8Num64z6">
    <w:name w:val="WW8Num64z6"/>
    <w:rsid w:val="00AF430B"/>
  </w:style>
  <w:style w:type="character" w:customStyle="1" w:styleId="WW8Num64z7">
    <w:name w:val="WW8Num64z7"/>
    <w:rsid w:val="00AF430B"/>
  </w:style>
  <w:style w:type="character" w:customStyle="1" w:styleId="WW8Num64z8">
    <w:name w:val="WW8Num64z8"/>
    <w:rsid w:val="00AF430B"/>
  </w:style>
  <w:style w:type="character" w:customStyle="1" w:styleId="WW8Num65z0">
    <w:name w:val="WW8Num65z0"/>
    <w:rsid w:val="00AF430B"/>
    <w:rPr>
      <w:rFonts w:ascii="Verdana" w:hAnsi="Verdana" w:cs="Verdana" w:hint="default"/>
      <w:color w:val="auto"/>
      <w:sz w:val="20"/>
      <w:szCs w:val="20"/>
    </w:rPr>
  </w:style>
  <w:style w:type="character" w:customStyle="1" w:styleId="WW8Num66z0">
    <w:name w:val="WW8Num66z0"/>
    <w:rsid w:val="00AF430B"/>
  </w:style>
  <w:style w:type="character" w:customStyle="1" w:styleId="WW8Num66z1">
    <w:name w:val="WW8Num66z1"/>
    <w:rsid w:val="00AF430B"/>
  </w:style>
  <w:style w:type="character" w:customStyle="1" w:styleId="WW8Num66z2">
    <w:name w:val="WW8Num66z2"/>
    <w:rsid w:val="00AF430B"/>
  </w:style>
  <w:style w:type="character" w:customStyle="1" w:styleId="WW8Num66z3">
    <w:name w:val="WW8Num66z3"/>
    <w:rsid w:val="00AF430B"/>
  </w:style>
  <w:style w:type="character" w:customStyle="1" w:styleId="WW8Num66z4">
    <w:name w:val="WW8Num66z4"/>
    <w:rsid w:val="00AF430B"/>
  </w:style>
  <w:style w:type="character" w:customStyle="1" w:styleId="WW8Num66z5">
    <w:name w:val="WW8Num66z5"/>
    <w:rsid w:val="00AF430B"/>
  </w:style>
  <w:style w:type="character" w:customStyle="1" w:styleId="WW8Num66z6">
    <w:name w:val="WW8Num66z6"/>
    <w:rsid w:val="00AF430B"/>
  </w:style>
  <w:style w:type="character" w:customStyle="1" w:styleId="WW8Num66z7">
    <w:name w:val="WW8Num66z7"/>
    <w:rsid w:val="00AF430B"/>
  </w:style>
  <w:style w:type="character" w:customStyle="1" w:styleId="WW8Num66z8">
    <w:name w:val="WW8Num66z8"/>
    <w:rsid w:val="00AF430B"/>
  </w:style>
  <w:style w:type="character" w:customStyle="1" w:styleId="WW8Num67z0">
    <w:name w:val="WW8Num67z0"/>
    <w:rsid w:val="00AF430B"/>
    <w:rPr>
      <w:rFonts w:ascii="Verdana" w:hAnsi="Verdana" w:cs="Verdana" w:hint="default"/>
      <w:sz w:val="20"/>
    </w:rPr>
  </w:style>
  <w:style w:type="character" w:customStyle="1" w:styleId="WW8Num67z1">
    <w:name w:val="WW8Num67z1"/>
    <w:rsid w:val="00AF430B"/>
  </w:style>
  <w:style w:type="character" w:customStyle="1" w:styleId="WW8Num67z2">
    <w:name w:val="WW8Num67z2"/>
    <w:rsid w:val="00AF430B"/>
  </w:style>
  <w:style w:type="character" w:customStyle="1" w:styleId="WW8Num67z3">
    <w:name w:val="WW8Num67z3"/>
    <w:rsid w:val="00AF430B"/>
  </w:style>
  <w:style w:type="character" w:customStyle="1" w:styleId="WW8Num67z4">
    <w:name w:val="WW8Num67z4"/>
    <w:rsid w:val="00AF430B"/>
  </w:style>
  <w:style w:type="character" w:customStyle="1" w:styleId="WW8Num67z5">
    <w:name w:val="WW8Num67z5"/>
    <w:rsid w:val="00AF430B"/>
  </w:style>
  <w:style w:type="character" w:customStyle="1" w:styleId="WW8Num67z6">
    <w:name w:val="WW8Num67z6"/>
    <w:rsid w:val="00AF430B"/>
  </w:style>
  <w:style w:type="character" w:customStyle="1" w:styleId="WW8Num67z7">
    <w:name w:val="WW8Num67z7"/>
    <w:rsid w:val="00AF430B"/>
  </w:style>
  <w:style w:type="character" w:customStyle="1" w:styleId="WW8Num67z8">
    <w:name w:val="WW8Num67z8"/>
    <w:rsid w:val="00AF430B"/>
  </w:style>
  <w:style w:type="character" w:customStyle="1" w:styleId="WW8Num68z0">
    <w:name w:val="WW8Num68z0"/>
    <w:rsid w:val="00AF430B"/>
    <w:rPr>
      <w:rFonts w:ascii="Verdana" w:hAnsi="Verdana" w:cs="Verdana" w:hint="default"/>
      <w:sz w:val="20"/>
    </w:rPr>
  </w:style>
  <w:style w:type="character" w:customStyle="1" w:styleId="WW8Num68z1">
    <w:name w:val="WW8Num68z1"/>
    <w:rsid w:val="00AF430B"/>
  </w:style>
  <w:style w:type="character" w:customStyle="1" w:styleId="WW8Num68z2">
    <w:name w:val="WW8Num68z2"/>
    <w:rsid w:val="00AF430B"/>
  </w:style>
  <w:style w:type="character" w:customStyle="1" w:styleId="WW8Num68z3">
    <w:name w:val="WW8Num68z3"/>
    <w:rsid w:val="00AF430B"/>
  </w:style>
  <w:style w:type="character" w:customStyle="1" w:styleId="WW8Num68z4">
    <w:name w:val="WW8Num68z4"/>
    <w:rsid w:val="00AF430B"/>
  </w:style>
  <w:style w:type="character" w:customStyle="1" w:styleId="WW8Num68z5">
    <w:name w:val="WW8Num68z5"/>
    <w:rsid w:val="00AF430B"/>
  </w:style>
  <w:style w:type="character" w:customStyle="1" w:styleId="WW8Num68z6">
    <w:name w:val="WW8Num68z6"/>
    <w:rsid w:val="00AF430B"/>
  </w:style>
  <w:style w:type="character" w:customStyle="1" w:styleId="WW8Num68z7">
    <w:name w:val="WW8Num68z7"/>
    <w:rsid w:val="00AF430B"/>
  </w:style>
  <w:style w:type="character" w:customStyle="1" w:styleId="WW8Num68z8">
    <w:name w:val="WW8Num68z8"/>
    <w:rsid w:val="00AF430B"/>
  </w:style>
  <w:style w:type="character" w:customStyle="1" w:styleId="WW8Num69z0">
    <w:name w:val="WW8Num69z0"/>
    <w:rsid w:val="00AF430B"/>
    <w:rPr>
      <w:rFonts w:ascii="Verdana" w:eastAsia="Verdana" w:hAnsi="Verdana" w:cs="Verdana" w:hint="default"/>
      <w:sz w:val="20"/>
      <w:szCs w:val="20"/>
    </w:rPr>
  </w:style>
  <w:style w:type="character" w:customStyle="1" w:styleId="WW8Num69z1">
    <w:name w:val="WW8Num69z1"/>
    <w:rsid w:val="00AF430B"/>
  </w:style>
  <w:style w:type="character" w:customStyle="1" w:styleId="WW8Num69z2">
    <w:name w:val="WW8Num69z2"/>
    <w:rsid w:val="00AF430B"/>
  </w:style>
  <w:style w:type="character" w:customStyle="1" w:styleId="WW8Num69z3">
    <w:name w:val="WW8Num69z3"/>
    <w:rsid w:val="00AF430B"/>
  </w:style>
  <w:style w:type="character" w:customStyle="1" w:styleId="WW8Num69z4">
    <w:name w:val="WW8Num69z4"/>
    <w:rsid w:val="00AF430B"/>
  </w:style>
  <w:style w:type="character" w:customStyle="1" w:styleId="WW8Num69z5">
    <w:name w:val="WW8Num69z5"/>
    <w:rsid w:val="00AF430B"/>
  </w:style>
  <w:style w:type="character" w:customStyle="1" w:styleId="WW8Num69z6">
    <w:name w:val="WW8Num69z6"/>
    <w:rsid w:val="00AF430B"/>
  </w:style>
  <w:style w:type="character" w:customStyle="1" w:styleId="WW8Num69z7">
    <w:name w:val="WW8Num69z7"/>
    <w:rsid w:val="00AF430B"/>
  </w:style>
  <w:style w:type="character" w:customStyle="1" w:styleId="WW8Num69z8">
    <w:name w:val="WW8Num69z8"/>
    <w:rsid w:val="00AF430B"/>
  </w:style>
  <w:style w:type="character" w:customStyle="1" w:styleId="WW8Num70z0">
    <w:name w:val="WW8Num70z0"/>
    <w:rsid w:val="00AF430B"/>
    <w:rPr>
      <w:rFonts w:ascii="Verdana" w:hAnsi="Verdana" w:cs="Verdana" w:hint="default"/>
      <w:sz w:val="20"/>
      <w:szCs w:val="20"/>
    </w:rPr>
  </w:style>
  <w:style w:type="character" w:customStyle="1" w:styleId="WW8Num70z1">
    <w:name w:val="WW8Num70z1"/>
    <w:rsid w:val="00AF430B"/>
  </w:style>
  <w:style w:type="character" w:customStyle="1" w:styleId="WW8Num70z2">
    <w:name w:val="WW8Num70z2"/>
    <w:rsid w:val="00AF430B"/>
  </w:style>
  <w:style w:type="character" w:customStyle="1" w:styleId="WW8Num70z3">
    <w:name w:val="WW8Num70z3"/>
    <w:rsid w:val="00AF430B"/>
  </w:style>
  <w:style w:type="character" w:customStyle="1" w:styleId="WW8Num70z4">
    <w:name w:val="WW8Num70z4"/>
    <w:rsid w:val="00AF430B"/>
  </w:style>
  <w:style w:type="character" w:customStyle="1" w:styleId="WW8Num70z5">
    <w:name w:val="WW8Num70z5"/>
    <w:rsid w:val="00AF430B"/>
  </w:style>
  <w:style w:type="character" w:customStyle="1" w:styleId="WW8Num70z6">
    <w:name w:val="WW8Num70z6"/>
    <w:rsid w:val="00AF430B"/>
  </w:style>
  <w:style w:type="character" w:customStyle="1" w:styleId="WW8Num70z7">
    <w:name w:val="WW8Num70z7"/>
    <w:rsid w:val="00AF430B"/>
  </w:style>
  <w:style w:type="character" w:customStyle="1" w:styleId="WW8Num70z8">
    <w:name w:val="WW8Num70z8"/>
    <w:rsid w:val="00AF430B"/>
  </w:style>
  <w:style w:type="character" w:customStyle="1" w:styleId="WW8Num71z0">
    <w:name w:val="WW8Num71z0"/>
    <w:rsid w:val="00AF430B"/>
    <w:rPr>
      <w:rFonts w:ascii="Verdana" w:eastAsia="Verdana" w:hAnsi="Verdana" w:cs="Verdana" w:hint="default"/>
      <w:sz w:val="20"/>
      <w:szCs w:val="20"/>
    </w:rPr>
  </w:style>
  <w:style w:type="character" w:customStyle="1" w:styleId="WW8Num71z1">
    <w:name w:val="WW8Num71z1"/>
    <w:rsid w:val="00AF430B"/>
  </w:style>
  <w:style w:type="character" w:customStyle="1" w:styleId="WW8Num71z2">
    <w:name w:val="WW8Num71z2"/>
    <w:rsid w:val="00AF430B"/>
  </w:style>
  <w:style w:type="character" w:customStyle="1" w:styleId="WW8Num71z3">
    <w:name w:val="WW8Num71z3"/>
    <w:rsid w:val="00AF430B"/>
  </w:style>
  <w:style w:type="character" w:customStyle="1" w:styleId="WW8Num71z4">
    <w:name w:val="WW8Num71z4"/>
    <w:rsid w:val="00AF430B"/>
  </w:style>
  <w:style w:type="character" w:customStyle="1" w:styleId="WW8Num71z5">
    <w:name w:val="WW8Num71z5"/>
    <w:rsid w:val="00AF430B"/>
  </w:style>
  <w:style w:type="character" w:customStyle="1" w:styleId="WW8Num71z6">
    <w:name w:val="WW8Num71z6"/>
    <w:rsid w:val="00AF430B"/>
  </w:style>
  <w:style w:type="character" w:customStyle="1" w:styleId="WW8Num71z7">
    <w:name w:val="WW8Num71z7"/>
    <w:rsid w:val="00AF430B"/>
  </w:style>
  <w:style w:type="character" w:customStyle="1" w:styleId="WW8Num71z8">
    <w:name w:val="WW8Num71z8"/>
    <w:rsid w:val="00AF430B"/>
  </w:style>
  <w:style w:type="character" w:customStyle="1" w:styleId="Domylnaczcionkaakapitu2">
    <w:name w:val="Domyślna czcionka akapitu2"/>
    <w:rsid w:val="00AF430B"/>
  </w:style>
  <w:style w:type="character" w:customStyle="1" w:styleId="WW8Num17z2">
    <w:name w:val="WW8Num17z2"/>
    <w:rsid w:val="00AF430B"/>
  </w:style>
  <w:style w:type="character" w:customStyle="1" w:styleId="WW8Num27z1">
    <w:name w:val="WW8Num27z1"/>
    <w:rsid w:val="00AF430B"/>
  </w:style>
  <w:style w:type="character" w:customStyle="1" w:styleId="WW8Num27z2">
    <w:name w:val="WW8Num27z2"/>
    <w:rsid w:val="00AF430B"/>
  </w:style>
  <w:style w:type="character" w:customStyle="1" w:styleId="WW8Num27z3">
    <w:name w:val="WW8Num27z3"/>
    <w:rsid w:val="00AF430B"/>
  </w:style>
  <w:style w:type="character" w:customStyle="1" w:styleId="WW8Num27z4">
    <w:name w:val="WW8Num27z4"/>
    <w:rsid w:val="00AF430B"/>
  </w:style>
  <w:style w:type="character" w:customStyle="1" w:styleId="WW8Num27z5">
    <w:name w:val="WW8Num27z5"/>
    <w:rsid w:val="00AF430B"/>
  </w:style>
  <w:style w:type="character" w:customStyle="1" w:styleId="WW8Num27z6">
    <w:name w:val="WW8Num27z6"/>
    <w:rsid w:val="00AF430B"/>
  </w:style>
  <w:style w:type="character" w:customStyle="1" w:styleId="WW8Num27z7">
    <w:name w:val="WW8Num27z7"/>
    <w:rsid w:val="00AF430B"/>
  </w:style>
  <w:style w:type="character" w:customStyle="1" w:styleId="WW8Num27z8">
    <w:name w:val="WW8Num27z8"/>
    <w:rsid w:val="00AF430B"/>
  </w:style>
  <w:style w:type="character" w:customStyle="1" w:styleId="WW8Num34z1">
    <w:name w:val="WW8Num34z1"/>
    <w:rsid w:val="00AF430B"/>
  </w:style>
  <w:style w:type="character" w:customStyle="1" w:styleId="WW8Num35z2">
    <w:name w:val="WW8Num35z2"/>
    <w:rsid w:val="00AF430B"/>
  </w:style>
  <w:style w:type="character" w:customStyle="1" w:styleId="WW8Num35z3">
    <w:name w:val="WW8Num35z3"/>
    <w:rsid w:val="00AF430B"/>
  </w:style>
  <w:style w:type="character" w:customStyle="1" w:styleId="WW8Num35z4">
    <w:name w:val="WW8Num35z4"/>
    <w:rsid w:val="00AF430B"/>
  </w:style>
  <w:style w:type="character" w:customStyle="1" w:styleId="WW8Num35z5">
    <w:name w:val="WW8Num35z5"/>
    <w:rsid w:val="00AF430B"/>
  </w:style>
  <w:style w:type="character" w:customStyle="1" w:styleId="WW8Num35z6">
    <w:name w:val="WW8Num35z6"/>
    <w:rsid w:val="00AF430B"/>
  </w:style>
  <w:style w:type="character" w:customStyle="1" w:styleId="WW8Num35z7">
    <w:name w:val="WW8Num35z7"/>
    <w:rsid w:val="00AF430B"/>
  </w:style>
  <w:style w:type="character" w:customStyle="1" w:styleId="WW8Num35z8">
    <w:name w:val="WW8Num35z8"/>
    <w:rsid w:val="00AF430B"/>
  </w:style>
  <w:style w:type="character" w:customStyle="1" w:styleId="WW8Num36z2">
    <w:name w:val="WW8Num36z2"/>
    <w:rsid w:val="00AF430B"/>
  </w:style>
  <w:style w:type="character" w:customStyle="1" w:styleId="WW8Num36z4">
    <w:name w:val="WW8Num36z4"/>
    <w:rsid w:val="00AF430B"/>
  </w:style>
  <w:style w:type="character" w:customStyle="1" w:styleId="WW8Num36z5">
    <w:name w:val="WW8Num36z5"/>
    <w:rsid w:val="00AF430B"/>
  </w:style>
  <w:style w:type="character" w:customStyle="1" w:styleId="WW8Num36z6">
    <w:name w:val="WW8Num36z6"/>
    <w:rsid w:val="00AF430B"/>
  </w:style>
  <w:style w:type="character" w:customStyle="1" w:styleId="WW8Num36z7">
    <w:name w:val="WW8Num36z7"/>
    <w:rsid w:val="00AF430B"/>
  </w:style>
  <w:style w:type="character" w:customStyle="1" w:styleId="WW8Num36z8">
    <w:name w:val="WW8Num36z8"/>
    <w:rsid w:val="00AF430B"/>
  </w:style>
  <w:style w:type="character" w:customStyle="1" w:styleId="WW8Num42z1">
    <w:name w:val="WW8Num42z1"/>
    <w:rsid w:val="00AF430B"/>
    <w:rPr>
      <w:rFonts w:ascii="OpenSymbol" w:hAnsi="OpenSymbol" w:cs="OpenSymbol" w:hint="default"/>
    </w:rPr>
  </w:style>
  <w:style w:type="character" w:customStyle="1" w:styleId="WW8Num47z1">
    <w:name w:val="WW8Num47z1"/>
    <w:rsid w:val="00AF430B"/>
    <w:rPr>
      <w:rFonts w:ascii="OpenSymbol" w:hAnsi="OpenSymbol" w:cs="OpenSymbol" w:hint="default"/>
    </w:rPr>
  </w:style>
  <w:style w:type="character" w:customStyle="1" w:styleId="Absatz-Standardschriftart">
    <w:name w:val="Absatz-Standardschriftart"/>
    <w:rsid w:val="00AF430B"/>
  </w:style>
  <w:style w:type="character" w:customStyle="1" w:styleId="WW-Absatz-Standardschriftart">
    <w:name w:val="WW-Absatz-Standardschriftart"/>
    <w:rsid w:val="00AF430B"/>
  </w:style>
  <w:style w:type="character" w:customStyle="1" w:styleId="WW-Absatz-Standardschriftart1">
    <w:name w:val="WW-Absatz-Standardschriftart1"/>
    <w:rsid w:val="00AF430B"/>
  </w:style>
  <w:style w:type="character" w:customStyle="1" w:styleId="WW-Absatz-Standardschriftart11">
    <w:name w:val="WW-Absatz-Standardschriftart11"/>
    <w:rsid w:val="00AF430B"/>
  </w:style>
  <w:style w:type="character" w:customStyle="1" w:styleId="WW-Absatz-Standardschriftart111">
    <w:name w:val="WW-Absatz-Standardschriftart111"/>
    <w:rsid w:val="00AF430B"/>
  </w:style>
  <w:style w:type="character" w:customStyle="1" w:styleId="WW-Absatz-Standardschriftart1111">
    <w:name w:val="WW-Absatz-Standardschriftart1111"/>
    <w:rsid w:val="00AF430B"/>
  </w:style>
  <w:style w:type="character" w:customStyle="1" w:styleId="WW8Num21z1">
    <w:name w:val="WW8Num21z1"/>
    <w:rsid w:val="00AF430B"/>
    <w:rPr>
      <w:rFonts w:ascii="Times New Roman" w:hAnsi="Times New Roman" w:cs="Times New Roman" w:hint="default"/>
    </w:rPr>
  </w:style>
  <w:style w:type="character" w:customStyle="1" w:styleId="WW-Absatz-Standardschriftart11111">
    <w:name w:val="WW-Absatz-Standardschriftart11111"/>
    <w:rsid w:val="00AF430B"/>
  </w:style>
  <w:style w:type="character" w:customStyle="1" w:styleId="WW-Absatz-Standardschriftart111111">
    <w:name w:val="WW-Absatz-Standardschriftart111111"/>
    <w:rsid w:val="00AF430B"/>
  </w:style>
  <w:style w:type="character" w:customStyle="1" w:styleId="WW-Absatz-Standardschriftart1111111">
    <w:name w:val="WW-Absatz-Standardschriftart1111111"/>
    <w:rsid w:val="00AF430B"/>
  </w:style>
  <w:style w:type="character" w:customStyle="1" w:styleId="WW8Num3z1">
    <w:name w:val="WW8Num3z1"/>
    <w:rsid w:val="00AF430B"/>
    <w:rPr>
      <w:rFonts w:ascii="Courier New" w:hAnsi="Courier New" w:cs="Wingdings" w:hint="default"/>
    </w:rPr>
  </w:style>
  <w:style w:type="character" w:customStyle="1" w:styleId="WW8Num3z2">
    <w:name w:val="WW8Num3z2"/>
    <w:rsid w:val="00AF430B"/>
    <w:rPr>
      <w:rFonts w:ascii="Times New Roman" w:hAnsi="Times New Roman" w:cs="Times New Roman" w:hint="default"/>
    </w:rPr>
  </w:style>
  <w:style w:type="character" w:customStyle="1" w:styleId="WW8Num8z1">
    <w:name w:val="WW8Num8z1"/>
    <w:rsid w:val="00AF430B"/>
    <w:rPr>
      <w:rFonts w:ascii="Verdana" w:hAnsi="Verdana" w:cs="Verdana" w:hint="default"/>
      <w:sz w:val="20"/>
      <w:szCs w:val="20"/>
    </w:rPr>
  </w:style>
  <w:style w:type="character" w:customStyle="1" w:styleId="WW8Num18z1">
    <w:name w:val="WW8Num18z1"/>
    <w:rsid w:val="00AF430B"/>
    <w:rPr>
      <w:rFonts w:ascii="Verdana" w:hAnsi="Verdana" w:cs="Verdana" w:hint="default"/>
    </w:rPr>
  </w:style>
  <w:style w:type="character" w:customStyle="1" w:styleId="WW8Num22z1">
    <w:name w:val="WW8Num22z1"/>
    <w:rsid w:val="00AF430B"/>
    <w:rPr>
      <w:rFonts w:ascii="Times New Roman" w:hAnsi="Times New Roman" w:cs="Times New Roman" w:hint="default"/>
    </w:rPr>
  </w:style>
  <w:style w:type="character" w:customStyle="1" w:styleId="WW8Num37z2">
    <w:name w:val="WW8Num37z2"/>
    <w:rsid w:val="00AF430B"/>
    <w:rPr>
      <w:rFonts w:ascii="Times New Roman" w:hAnsi="Times New Roman" w:cs="Times New Roman" w:hint="default"/>
    </w:rPr>
  </w:style>
  <w:style w:type="character" w:customStyle="1" w:styleId="WW8Num47z2">
    <w:name w:val="WW8Num47z2"/>
    <w:rsid w:val="00AF430B"/>
    <w:rPr>
      <w:rFonts w:ascii="Times New Roman" w:hAnsi="Times New Roman" w:cs="Times New Roman" w:hint="default"/>
    </w:rPr>
  </w:style>
  <w:style w:type="character" w:customStyle="1" w:styleId="WW8Num18z2">
    <w:name w:val="WW8Num18z2"/>
    <w:rsid w:val="00AF430B"/>
  </w:style>
  <w:style w:type="character" w:customStyle="1" w:styleId="WW8Num37z3">
    <w:name w:val="WW8Num37z3"/>
    <w:rsid w:val="00AF430B"/>
  </w:style>
  <w:style w:type="character" w:customStyle="1" w:styleId="WW8Num37z4">
    <w:name w:val="WW8Num37z4"/>
    <w:rsid w:val="00AF430B"/>
  </w:style>
  <w:style w:type="character" w:customStyle="1" w:styleId="WW8Num37z5">
    <w:name w:val="WW8Num37z5"/>
    <w:rsid w:val="00AF430B"/>
  </w:style>
  <w:style w:type="character" w:customStyle="1" w:styleId="WW8Num37z6">
    <w:name w:val="WW8Num37z6"/>
    <w:rsid w:val="00AF430B"/>
  </w:style>
  <w:style w:type="character" w:customStyle="1" w:styleId="WW8Num37z7">
    <w:name w:val="WW8Num37z7"/>
    <w:rsid w:val="00AF430B"/>
  </w:style>
  <w:style w:type="character" w:customStyle="1" w:styleId="WW8Num37z8">
    <w:name w:val="WW8Num37z8"/>
    <w:rsid w:val="00AF430B"/>
  </w:style>
  <w:style w:type="character" w:customStyle="1" w:styleId="WW8Num38z2">
    <w:name w:val="WW8Num38z2"/>
    <w:rsid w:val="00AF430B"/>
  </w:style>
  <w:style w:type="character" w:customStyle="1" w:styleId="WW8Num38z3">
    <w:name w:val="WW8Num38z3"/>
    <w:rsid w:val="00AF430B"/>
  </w:style>
  <w:style w:type="character" w:customStyle="1" w:styleId="WW8Num38z4">
    <w:name w:val="WW8Num38z4"/>
    <w:rsid w:val="00AF430B"/>
  </w:style>
  <w:style w:type="character" w:customStyle="1" w:styleId="WW8Num38z5">
    <w:name w:val="WW8Num38z5"/>
    <w:rsid w:val="00AF430B"/>
  </w:style>
  <w:style w:type="character" w:customStyle="1" w:styleId="WW8Num38z6">
    <w:name w:val="WW8Num38z6"/>
    <w:rsid w:val="00AF430B"/>
  </w:style>
  <w:style w:type="character" w:customStyle="1" w:styleId="WW8Num38z7">
    <w:name w:val="WW8Num38z7"/>
    <w:rsid w:val="00AF430B"/>
  </w:style>
  <w:style w:type="character" w:customStyle="1" w:styleId="WW8Num38z8">
    <w:name w:val="WW8Num38z8"/>
    <w:rsid w:val="00AF430B"/>
  </w:style>
  <w:style w:type="character" w:customStyle="1" w:styleId="WW8Num39z2">
    <w:name w:val="WW8Num39z2"/>
    <w:rsid w:val="00AF430B"/>
  </w:style>
  <w:style w:type="character" w:customStyle="1" w:styleId="WW8Num39z3">
    <w:name w:val="WW8Num39z3"/>
    <w:rsid w:val="00AF430B"/>
  </w:style>
  <w:style w:type="character" w:customStyle="1" w:styleId="WW8Num39z4">
    <w:name w:val="WW8Num39z4"/>
    <w:rsid w:val="00AF430B"/>
  </w:style>
  <w:style w:type="character" w:customStyle="1" w:styleId="WW8Num39z5">
    <w:name w:val="WW8Num39z5"/>
    <w:rsid w:val="00AF430B"/>
  </w:style>
  <w:style w:type="character" w:customStyle="1" w:styleId="WW8Num39z6">
    <w:name w:val="WW8Num39z6"/>
    <w:rsid w:val="00AF430B"/>
  </w:style>
  <w:style w:type="character" w:customStyle="1" w:styleId="WW8Num39z7">
    <w:name w:val="WW8Num39z7"/>
    <w:rsid w:val="00AF430B"/>
  </w:style>
  <w:style w:type="character" w:customStyle="1" w:styleId="WW8Num39z8">
    <w:name w:val="WW8Num39z8"/>
    <w:rsid w:val="00AF430B"/>
  </w:style>
  <w:style w:type="character" w:customStyle="1" w:styleId="WW8Num47z3">
    <w:name w:val="WW8Num47z3"/>
    <w:rsid w:val="00AF430B"/>
  </w:style>
  <w:style w:type="character" w:customStyle="1" w:styleId="WW8Num47z4">
    <w:name w:val="WW8Num47z4"/>
    <w:rsid w:val="00AF430B"/>
  </w:style>
  <w:style w:type="character" w:customStyle="1" w:styleId="WW8Num47z5">
    <w:name w:val="WW8Num47z5"/>
    <w:rsid w:val="00AF430B"/>
  </w:style>
  <w:style w:type="character" w:customStyle="1" w:styleId="WW8Num47z6">
    <w:name w:val="WW8Num47z6"/>
    <w:rsid w:val="00AF430B"/>
  </w:style>
  <w:style w:type="character" w:customStyle="1" w:styleId="WW8Num47z7">
    <w:name w:val="WW8Num47z7"/>
    <w:rsid w:val="00AF430B"/>
  </w:style>
  <w:style w:type="character" w:customStyle="1" w:styleId="WW8Num47z8">
    <w:name w:val="WW8Num47z8"/>
    <w:rsid w:val="00AF430B"/>
  </w:style>
  <w:style w:type="character" w:customStyle="1" w:styleId="WW8Num4z2">
    <w:name w:val="WW8Num4z2"/>
    <w:rsid w:val="00AF430B"/>
    <w:rPr>
      <w:rFonts w:ascii="Times New Roman" w:hAnsi="Times New Roman" w:cs="Times New Roman" w:hint="default"/>
    </w:rPr>
  </w:style>
  <w:style w:type="character" w:customStyle="1" w:styleId="WW8Num9z1">
    <w:name w:val="WW8Num9z1"/>
    <w:rsid w:val="00AF430B"/>
    <w:rPr>
      <w:rFonts w:ascii="Verdana" w:hAnsi="Verdana" w:cs="Verdana" w:hint="default"/>
      <w:sz w:val="20"/>
      <w:szCs w:val="20"/>
    </w:rPr>
  </w:style>
  <w:style w:type="character" w:customStyle="1" w:styleId="WW8Num19z1">
    <w:name w:val="WW8Num19z1"/>
    <w:rsid w:val="00AF430B"/>
    <w:rPr>
      <w:rFonts w:ascii="Verdana" w:hAnsi="Verdana" w:cs="Verdana" w:hint="default"/>
    </w:rPr>
  </w:style>
  <w:style w:type="character" w:customStyle="1" w:styleId="WW8Num40z2">
    <w:name w:val="WW8Num40z2"/>
    <w:rsid w:val="00AF430B"/>
  </w:style>
  <w:style w:type="character" w:customStyle="1" w:styleId="WW8Num40z3">
    <w:name w:val="WW8Num40z3"/>
    <w:rsid w:val="00AF430B"/>
  </w:style>
  <w:style w:type="character" w:customStyle="1" w:styleId="WW8Num40z4">
    <w:name w:val="WW8Num40z4"/>
    <w:rsid w:val="00AF430B"/>
  </w:style>
  <w:style w:type="character" w:customStyle="1" w:styleId="WW8Num40z5">
    <w:name w:val="WW8Num40z5"/>
    <w:rsid w:val="00AF430B"/>
  </w:style>
  <w:style w:type="character" w:customStyle="1" w:styleId="WW8Num40z6">
    <w:name w:val="WW8Num40z6"/>
    <w:rsid w:val="00AF430B"/>
  </w:style>
  <w:style w:type="character" w:customStyle="1" w:styleId="WW8Num40z7">
    <w:name w:val="WW8Num40z7"/>
    <w:rsid w:val="00AF430B"/>
  </w:style>
  <w:style w:type="character" w:customStyle="1" w:styleId="WW8Num40z8">
    <w:name w:val="WW8Num40z8"/>
    <w:rsid w:val="00AF430B"/>
  </w:style>
  <w:style w:type="character" w:customStyle="1" w:styleId="WW8Num19z2">
    <w:name w:val="WW8Num19z2"/>
    <w:rsid w:val="00AF430B"/>
    <w:rPr>
      <w:rFonts w:ascii="Times New Roman" w:hAnsi="Times New Roman" w:cs="Times New Roman" w:hint="default"/>
      <w:b w:val="0"/>
      <w:bCs w:val="0"/>
      <w:i w:val="0"/>
      <w:iCs w:val="0"/>
    </w:rPr>
  </w:style>
  <w:style w:type="character" w:customStyle="1" w:styleId="WW8Num42z2">
    <w:name w:val="WW8Num42z2"/>
    <w:rsid w:val="00AF430B"/>
    <w:rPr>
      <w:rFonts w:ascii="Times New Roman" w:hAnsi="Times New Roman" w:cs="Times New Roman" w:hint="default"/>
    </w:rPr>
  </w:style>
  <w:style w:type="character" w:customStyle="1" w:styleId="WW8Num42z3">
    <w:name w:val="WW8Num42z3"/>
    <w:rsid w:val="00AF430B"/>
  </w:style>
  <w:style w:type="character" w:customStyle="1" w:styleId="WW8Num42z4">
    <w:name w:val="WW8Num42z4"/>
    <w:rsid w:val="00AF430B"/>
  </w:style>
  <w:style w:type="character" w:customStyle="1" w:styleId="WW8Num42z5">
    <w:name w:val="WW8Num42z5"/>
    <w:rsid w:val="00AF430B"/>
  </w:style>
  <w:style w:type="character" w:customStyle="1" w:styleId="WW8Num42z6">
    <w:name w:val="WW8Num42z6"/>
    <w:rsid w:val="00AF430B"/>
  </w:style>
  <w:style w:type="character" w:customStyle="1" w:styleId="WW8Num42z7">
    <w:name w:val="WW8Num42z7"/>
    <w:rsid w:val="00AF430B"/>
  </w:style>
  <w:style w:type="character" w:customStyle="1" w:styleId="WW8Num42z8">
    <w:name w:val="WW8Num42z8"/>
    <w:rsid w:val="00AF430B"/>
  </w:style>
  <w:style w:type="character" w:customStyle="1" w:styleId="WW8Num20z2">
    <w:name w:val="WW8Num20z2"/>
    <w:rsid w:val="00AF430B"/>
    <w:rPr>
      <w:rFonts w:ascii="Times New Roman" w:hAnsi="Times New Roman" w:cs="Times New Roman" w:hint="default"/>
      <w:b w:val="0"/>
      <w:bCs w:val="0"/>
      <w:i w:val="0"/>
      <w:iCs w:val="0"/>
    </w:rPr>
  </w:style>
  <w:style w:type="character" w:customStyle="1" w:styleId="WW8Num20z1">
    <w:name w:val="WW8Num20z1"/>
    <w:rsid w:val="00AF430B"/>
    <w:rPr>
      <w:rFonts w:ascii="Times New Roman" w:hAnsi="Times New Roman" w:cs="Times New Roman" w:hint="default"/>
    </w:rPr>
  </w:style>
  <w:style w:type="character" w:customStyle="1" w:styleId="WW8Num53z1">
    <w:name w:val="WW8Num53z1"/>
    <w:rsid w:val="00AF430B"/>
    <w:rPr>
      <w:rFonts w:ascii="Times New Roman" w:hAnsi="Times New Roman" w:cs="Times New Roman" w:hint="default"/>
    </w:rPr>
  </w:style>
  <w:style w:type="character" w:customStyle="1" w:styleId="WW8Num55z2">
    <w:name w:val="WW8Num55z2"/>
    <w:rsid w:val="00AF430B"/>
    <w:rPr>
      <w:rFonts w:ascii="Times New Roman" w:hAnsi="Times New Roman" w:cs="Times New Roman" w:hint="default"/>
    </w:rPr>
  </w:style>
  <w:style w:type="character" w:customStyle="1" w:styleId="Domylnaczcionkaakapitu1">
    <w:name w:val="Domyślna czcionka akapitu1"/>
    <w:rsid w:val="00AF430B"/>
  </w:style>
  <w:style w:type="character" w:customStyle="1" w:styleId="tekstdokbold">
    <w:name w:val="tekst dok. bold"/>
    <w:rsid w:val="00AF430B"/>
    <w:rPr>
      <w:b/>
      <w:bCs w:val="0"/>
    </w:rPr>
  </w:style>
  <w:style w:type="character" w:customStyle="1" w:styleId="Znakiprzypiswdolnych">
    <w:name w:val="Znaki przypisów dolnych"/>
    <w:rsid w:val="00AF430B"/>
    <w:rPr>
      <w:vertAlign w:val="superscript"/>
    </w:rPr>
  </w:style>
  <w:style w:type="character" w:customStyle="1" w:styleId="Pogrubienie1">
    <w:name w:val="Pogrubienie1"/>
    <w:rsid w:val="00AF430B"/>
    <w:rPr>
      <w:b/>
      <w:bCs w:val="0"/>
    </w:rPr>
  </w:style>
  <w:style w:type="character" w:customStyle="1" w:styleId="TematkomentarzaZnak">
    <w:name w:val="Temat komentarza Znak"/>
    <w:rsid w:val="00AF430B"/>
    <w:rPr>
      <w:rFonts w:ascii="Times New Roman" w:hAnsi="Times New Roman" w:cs="Verdana" w:hint="default"/>
      <w:b/>
      <w:bCs/>
      <w:sz w:val="20"/>
      <w:szCs w:val="20"/>
      <w:lang w:eastAsia="zh-CN"/>
    </w:rPr>
  </w:style>
  <w:style w:type="character" w:customStyle="1" w:styleId="Odwoaniedokomentarza1">
    <w:name w:val="Odwołanie do komentarza1"/>
    <w:rsid w:val="00AF430B"/>
    <w:rPr>
      <w:rFonts w:ascii="Times New Roman" w:hAnsi="Times New Roman" w:cs="Times New Roman" w:hint="default"/>
      <w:sz w:val="16"/>
    </w:rPr>
  </w:style>
  <w:style w:type="character" w:customStyle="1" w:styleId="Odwoanieprzypisudolnego1">
    <w:name w:val="Odwołanie przypisu dolnego1"/>
    <w:rsid w:val="00AF430B"/>
    <w:rPr>
      <w:vertAlign w:val="superscript"/>
    </w:rPr>
  </w:style>
  <w:style w:type="character" w:customStyle="1" w:styleId="Znakiprzypiswkocowych">
    <w:name w:val="Znaki przypisów końcowych"/>
    <w:rsid w:val="00AF430B"/>
    <w:rPr>
      <w:vertAlign w:val="superscript"/>
    </w:rPr>
  </w:style>
  <w:style w:type="character" w:customStyle="1" w:styleId="WW-Znakiprzypiswkocowych">
    <w:name w:val="WW-Znaki przypisów końcowych"/>
    <w:rsid w:val="00AF430B"/>
  </w:style>
  <w:style w:type="character" w:customStyle="1" w:styleId="Odwoanieprzypisukocowego1">
    <w:name w:val="Odwołanie przypisu końcowego1"/>
    <w:rsid w:val="00AF430B"/>
    <w:rPr>
      <w:vertAlign w:val="superscript"/>
    </w:rPr>
  </w:style>
  <w:style w:type="character" w:customStyle="1" w:styleId="WW8Num55z1">
    <w:name w:val="WW8Num55z1"/>
    <w:rsid w:val="00AF430B"/>
    <w:rPr>
      <w:rFonts w:ascii="Courier New" w:hAnsi="Courier New" w:cs="StarSymbol" w:hint="default"/>
    </w:rPr>
  </w:style>
  <w:style w:type="character" w:customStyle="1" w:styleId="WW8Num55z3">
    <w:name w:val="WW8Num55z3"/>
    <w:rsid w:val="00AF430B"/>
    <w:rPr>
      <w:rFonts w:ascii="Symbol" w:hAnsi="Symbol" w:cs="Symbol" w:hint="default"/>
    </w:rPr>
  </w:style>
  <w:style w:type="character" w:customStyle="1" w:styleId="WW8Num53z2">
    <w:name w:val="WW8Num53z2"/>
    <w:rsid w:val="00AF430B"/>
  </w:style>
  <w:style w:type="character" w:customStyle="1" w:styleId="WW8Num53z3">
    <w:name w:val="WW8Num53z3"/>
    <w:rsid w:val="00AF430B"/>
  </w:style>
  <w:style w:type="character" w:customStyle="1" w:styleId="WW8Num53z4">
    <w:name w:val="WW8Num53z4"/>
    <w:rsid w:val="00AF430B"/>
  </w:style>
  <w:style w:type="character" w:customStyle="1" w:styleId="WW8Num53z5">
    <w:name w:val="WW8Num53z5"/>
    <w:rsid w:val="00AF430B"/>
  </w:style>
  <w:style w:type="character" w:customStyle="1" w:styleId="WW8Num53z6">
    <w:name w:val="WW8Num53z6"/>
    <w:rsid w:val="00AF430B"/>
  </w:style>
  <w:style w:type="character" w:customStyle="1" w:styleId="WW8Num53z7">
    <w:name w:val="WW8Num53z7"/>
    <w:rsid w:val="00AF430B"/>
  </w:style>
  <w:style w:type="character" w:customStyle="1" w:styleId="WW8Num53z8">
    <w:name w:val="WW8Num53z8"/>
    <w:rsid w:val="00AF430B"/>
  </w:style>
  <w:style w:type="character" w:customStyle="1" w:styleId="Znakiwypunktowania">
    <w:name w:val="Znaki wypunktowania"/>
    <w:rsid w:val="00AF430B"/>
    <w:rPr>
      <w:rFonts w:ascii="OpenSymbol" w:eastAsia="OpenSymbol" w:hAnsi="OpenSymbol" w:cs="OpenSymbol" w:hint="default"/>
    </w:rPr>
  </w:style>
  <w:style w:type="character" w:customStyle="1" w:styleId="Znakinumeracji">
    <w:name w:val="Znaki numeracji"/>
    <w:rsid w:val="00AF430B"/>
  </w:style>
  <w:style w:type="character" w:customStyle="1" w:styleId="WW-Domylnaczcionkaakapitu">
    <w:name w:val="WW-Domyślna czcionka akapitu"/>
    <w:rsid w:val="00AF430B"/>
  </w:style>
  <w:style w:type="character" w:customStyle="1" w:styleId="FontStyle14">
    <w:name w:val="Font Style14"/>
    <w:rsid w:val="00AF430B"/>
    <w:rPr>
      <w:rFonts w:ascii="Verdana" w:hAnsi="Verdana" w:cs="TimesNewRoman" w:hint="default"/>
      <w:sz w:val="18"/>
      <w:szCs w:val="18"/>
    </w:rPr>
  </w:style>
  <w:style w:type="character" w:customStyle="1" w:styleId="Odwoaniedokomentarza2">
    <w:name w:val="Odwołanie do komentarza2"/>
    <w:rsid w:val="00AF430B"/>
    <w:rPr>
      <w:sz w:val="16"/>
      <w:szCs w:val="16"/>
    </w:rPr>
  </w:style>
  <w:style w:type="character" w:customStyle="1" w:styleId="TekstkomentarzaZnak1">
    <w:name w:val="Tekst komentarza Znak1"/>
    <w:uiPriority w:val="99"/>
    <w:rsid w:val="00AF430B"/>
    <w:rPr>
      <w:rFonts w:ascii="Verdana" w:hAnsi="Verdana" w:cs="Verdana" w:hint="default"/>
      <w:lang w:eastAsia="zh-CN"/>
    </w:rPr>
  </w:style>
  <w:style w:type="character" w:customStyle="1" w:styleId="Odwoaniedokomentarza3">
    <w:name w:val="Odwołanie do komentarza3"/>
    <w:rsid w:val="00AF430B"/>
    <w:rPr>
      <w:sz w:val="16"/>
      <w:szCs w:val="16"/>
    </w:rPr>
  </w:style>
  <w:style w:type="character" w:customStyle="1" w:styleId="TekstkomentarzaZnak2">
    <w:name w:val="Tekst komentarza Znak2"/>
    <w:rsid w:val="00AF430B"/>
    <w:rPr>
      <w:rFonts w:ascii="Verdana" w:hAnsi="Verdana" w:cs="Verdana" w:hint="default"/>
      <w:lang w:eastAsia="zh-CN"/>
    </w:rPr>
  </w:style>
  <w:style w:type="paragraph" w:styleId="Tematkomentarza">
    <w:name w:val="annotation subject"/>
    <w:basedOn w:val="Tekstkomentarza"/>
    <w:next w:val="Tekstkomentarza"/>
    <w:link w:val="TematkomentarzaZnak1"/>
    <w:semiHidden/>
    <w:unhideWhenUsed/>
    <w:rsid w:val="00AF430B"/>
    <w:rPr>
      <w:b/>
      <w:bCs/>
    </w:rPr>
  </w:style>
  <w:style w:type="character" w:customStyle="1" w:styleId="TematkomentarzaZnak1">
    <w:name w:val="Temat komentarza Znak1"/>
    <w:basedOn w:val="TekstkomentarzaZnak"/>
    <w:link w:val="Tematkomentarza"/>
    <w:semiHidden/>
    <w:rsid w:val="00AF430B"/>
    <w:rPr>
      <w:b/>
      <w:bCs/>
      <w:sz w:val="20"/>
      <w:szCs w:val="20"/>
    </w:rPr>
  </w:style>
  <w:style w:type="character" w:customStyle="1" w:styleId="DeltaViewInsertion">
    <w:name w:val="DeltaView Insertion"/>
    <w:rsid w:val="00AF430B"/>
    <w:rPr>
      <w:b/>
      <w:bCs w:val="0"/>
      <w:i/>
      <w:iCs w:val="0"/>
      <w:spacing w:val="0"/>
    </w:rPr>
  </w:style>
  <w:style w:type="table" w:styleId="Tabela-Siatka">
    <w:name w:val="Table Grid"/>
    <w:basedOn w:val="Standardowy"/>
    <w:uiPriority w:val="39"/>
    <w:rsid w:val="00AF43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07F14"/>
    <w:rPr>
      <w:sz w:val="16"/>
      <w:szCs w:val="16"/>
    </w:rPr>
  </w:style>
  <w:style w:type="character" w:customStyle="1" w:styleId="xbe">
    <w:name w:val="_xbe"/>
    <w:rsid w:val="006530D5"/>
  </w:style>
  <w:style w:type="character" w:customStyle="1" w:styleId="lrzxr">
    <w:name w:val="lrzxr"/>
    <w:basedOn w:val="Domylnaczcionkaakapitu"/>
    <w:rsid w:val="006530D5"/>
  </w:style>
  <w:style w:type="character" w:styleId="Odwoanieprzypisudolnego">
    <w:name w:val="footnote reference"/>
    <w:basedOn w:val="Domylnaczcionkaakapitu"/>
    <w:uiPriority w:val="99"/>
    <w:semiHidden/>
    <w:unhideWhenUsed/>
    <w:rsid w:val="005D5FFC"/>
    <w:rPr>
      <w:rFonts w:ascii="Times New Roman" w:hAnsi="Times New Roman" w:cs="Times New Roman" w:hint="default"/>
      <w:sz w:val="20"/>
      <w:vertAlign w:val="superscript"/>
    </w:rPr>
  </w:style>
  <w:style w:type="paragraph" w:customStyle="1" w:styleId="FR1">
    <w:name w:val="FR1"/>
    <w:rsid w:val="00842DB9"/>
    <w:pPr>
      <w:widowControl w:val="0"/>
      <w:autoSpaceDE w:val="0"/>
      <w:autoSpaceDN w:val="0"/>
      <w:adjustRightInd w:val="0"/>
      <w:spacing w:before="500" w:after="0" w:line="240" w:lineRule="auto"/>
      <w:jc w:val="center"/>
    </w:pPr>
    <w:rPr>
      <w:rFonts w:ascii="Times New Roman" w:eastAsia="Times New Roman" w:hAnsi="Times New Roman" w:cs="Times New Roman"/>
      <w:b/>
      <w:bCs/>
      <w:sz w:val="28"/>
      <w:szCs w:val="28"/>
      <w:lang w:eastAsia="pl-PL"/>
    </w:rPr>
  </w:style>
  <w:style w:type="character" w:customStyle="1" w:styleId="AkapitzlistZnak1">
    <w:name w:val="Akapit z listą Znak1"/>
    <w:aliases w:val="zwykły tekst Znak,List Paragraph1 Znak,BulletC Znak,normalny tekst Znak,Obiekt Znak,wypunktowanie Znak1,Nag 1 Znak1,Podsis rysunku Znak,CW_Lista Znak,L1 Znak,Numerowanie Znak,Akapit z listą5 Znak,Akapit z listą BS Znak,lp1 Znak"/>
    <w:link w:val="Akapitzlist"/>
    <w:uiPriority w:val="34"/>
    <w:qFormat/>
    <w:locked/>
    <w:rsid w:val="00E36AFB"/>
    <w:rPr>
      <w:rFonts w:ascii="Calibri" w:eastAsia="Calibri" w:hAnsi="Calibri" w:cs="Calibri"/>
      <w:szCs w:val="24"/>
      <w:lang w:eastAsia="zh-CN"/>
    </w:rPr>
  </w:style>
  <w:style w:type="paragraph" w:customStyle="1" w:styleId="Tretekstu">
    <w:name w:val="Treść tekstu"/>
    <w:basedOn w:val="Normalny"/>
    <w:link w:val="TekstpodstawowyZnak"/>
    <w:rsid w:val="00B70711"/>
    <w:pPr>
      <w:suppressAutoHyphens/>
      <w:spacing w:after="0" w:line="288" w:lineRule="auto"/>
      <w:jc w:val="both"/>
    </w:pPr>
  </w:style>
  <w:style w:type="paragraph" w:customStyle="1" w:styleId="Wcicietrecitekstu">
    <w:name w:val="Wcięcie treści tekstu"/>
    <w:basedOn w:val="Normalny"/>
    <w:link w:val="TekstpodstawowywcityZnak"/>
    <w:uiPriority w:val="99"/>
    <w:unhideWhenUsed/>
    <w:rsid w:val="00B70711"/>
    <w:pPr>
      <w:suppressAutoHyphens/>
      <w:spacing w:after="120" w:line="240" w:lineRule="auto"/>
      <w:ind w:left="283"/>
    </w:pPr>
  </w:style>
  <w:style w:type="paragraph" w:customStyle="1" w:styleId="Domylnie">
    <w:name w:val="Domyślnie"/>
    <w:rsid w:val="00B70711"/>
    <w:pPr>
      <w:tabs>
        <w:tab w:val="left" w:pos="708"/>
      </w:tabs>
      <w:suppressAutoHyphens/>
      <w:spacing w:after="200" w:line="276" w:lineRule="auto"/>
    </w:pPr>
    <w:rPr>
      <w:rFonts w:ascii="Times New Roman" w:eastAsia="Times New Roman" w:hAnsi="Times New Roman" w:cs="Calibri"/>
      <w:sz w:val="24"/>
      <w:szCs w:val="20"/>
      <w:lang w:eastAsia="zh-CN"/>
    </w:rPr>
  </w:style>
  <w:style w:type="paragraph" w:customStyle="1" w:styleId="Punkt">
    <w:name w:val="Punkt"/>
    <w:basedOn w:val="Tekstpodstawowy"/>
    <w:rsid w:val="00B70711"/>
    <w:pPr>
      <w:autoSpaceDN w:val="0"/>
      <w:spacing w:after="160"/>
      <w:jc w:val="both"/>
      <w:textAlignment w:val="baseline"/>
    </w:pPr>
    <w:rPr>
      <w:rFonts w:ascii="Tahoma" w:hAnsi="Tahoma" w:cs="Times New Roman"/>
      <w:sz w:val="20"/>
      <w:szCs w:val="24"/>
      <w:lang w:eastAsia="pl-PL"/>
    </w:rPr>
  </w:style>
  <w:style w:type="paragraph" w:customStyle="1" w:styleId="Spisrysunkw">
    <w:name w:val="Spis rysunków"/>
    <w:basedOn w:val="Normalny"/>
    <w:rsid w:val="00212505"/>
    <w:pPr>
      <w:numPr>
        <w:numId w:val="19"/>
      </w:numPr>
      <w:spacing w:after="60" w:line="240" w:lineRule="auto"/>
    </w:pPr>
    <w:rPr>
      <w:rFonts w:ascii="Times New Roman" w:eastAsia="Times New Roman" w:hAnsi="Times New Roman" w:cs="Times New Roman"/>
      <w:sz w:val="24"/>
      <w:szCs w:val="20"/>
    </w:rPr>
  </w:style>
  <w:style w:type="paragraph" w:customStyle="1" w:styleId="Kolorowalistaakcent11">
    <w:name w:val="Kolorowa lista — akcent 11"/>
    <w:basedOn w:val="Normalny"/>
    <w:uiPriority w:val="34"/>
    <w:qFormat/>
    <w:rsid w:val="00296879"/>
    <w:pPr>
      <w:spacing w:after="0" w:line="240" w:lineRule="auto"/>
      <w:ind w:left="708"/>
    </w:pPr>
    <w:rPr>
      <w:rFonts w:ascii="Times New Roman" w:eastAsia="MS Mincho" w:hAnsi="Times New Roman" w:cs="Times New Roman"/>
      <w:sz w:val="24"/>
      <w:szCs w:val="24"/>
      <w:lang w:eastAsia="ja-JP"/>
    </w:rPr>
  </w:style>
  <w:style w:type="paragraph" w:customStyle="1" w:styleId="Standard">
    <w:name w:val="Standard"/>
    <w:rsid w:val="00154799"/>
    <w:pPr>
      <w:widowControl w:val="0"/>
      <w:suppressAutoHyphens/>
      <w:autoSpaceDE w:val="0"/>
      <w:spacing w:after="0" w:line="240" w:lineRule="auto"/>
    </w:pPr>
    <w:rPr>
      <w:rFonts w:ascii="Times New Roman" w:eastAsia="Arial" w:hAnsi="Times New Roman" w:cs="Times New Roman"/>
      <w:sz w:val="24"/>
      <w:szCs w:val="24"/>
      <w:lang w:eastAsia="pl-PL"/>
    </w:rPr>
  </w:style>
  <w:style w:type="character" w:customStyle="1" w:styleId="wypunktowanieZnak">
    <w:name w:val="wypunktowanie Znak"/>
    <w:aliases w:val="Nag 1 Znak"/>
    <w:basedOn w:val="Domylnaczcionkaakapitu"/>
    <w:uiPriority w:val="34"/>
    <w:rsid w:val="00154799"/>
    <w:rPr>
      <w:sz w:val="24"/>
      <w:szCs w:val="24"/>
    </w:rPr>
  </w:style>
  <w:style w:type="character" w:customStyle="1" w:styleId="Nierozpoznanawzmianka1">
    <w:name w:val="Nierozpoznana wzmianka1"/>
    <w:basedOn w:val="Domylnaczcionkaakapitu"/>
    <w:uiPriority w:val="99"/>
    <w:semiHidden/>
    <w:unhideWhenUsed/>
    <w:rsid w:val="004303DF"/>
    <w:rPr>
      <w:color w:val="605E5C"/>
      <w:shd w:val="clear" w:color="auto" w:fill="E1DFDD"/>
    </w:rPr>
  </w:style>
  <w:style w:type="character" w:styleId="Nierozpoznanawzmianka">
    <w:name w:val="Unresolved Mention"/>
    <w:basedOn w:val="Domylnaczcionkaakapitu"/>
    <w:uiPriority w:val="99"/>
    <w:semiHidden/>
    <w:unhideWhenUsed/>
    <w:rsid w:val="009F43A3"/>
    <w:rPr>
      <w:color w:val="605E5C"/>
      <w:shd w:val="clear" w:color="auto" w:fill="E1DFDD"/>
    </w:rPr>
  </w:style>
  <w:style w:type="table" w:customStyle="1" w:styleId="Tabela-Siatka1">
    <w:name w:val="Tabela - Siatka1"/>
    <w:basedOn w:val="Standardowy"/>
    <w:next w:val="Tabela-Siatka"/>
    <w:uiPriority w:val="39"/>
    <w:rsid w:val="00181778"/>
    <w:pPr>
      <w:spacing w:after="0" w:line="240" w:lineRule="auto"/>
      <w:ind w:left="567" w:firstLine="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354048"/>
    <w:rPr>
      <w:color w:val="954F72" w:themeColor="followedHyperlink"/>
      <w:u w:val="single"/>
    </w:rPr>
  </w:style>
  <w:style w:type="table" w:customStyle="1" w:styleId="Tabela-Siatka2">
    <w:name w:val="Tabela - Siatka2"/>
    <w:basedOn w:val="Standardowy"/>
    <w:next w:val="Tabela-Siatka"/>
    <w:uiPriority w:val="39"/>
    <w:rsid w:val="003B53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96741">
      <w:bodyDiv w:val="1"/>
      <w:marLeft w:val="0"/>
      <w:marRight w:val="0"/>
      <w:marTop w:val="0"/>
      <w:marBottom w:val="0"/>
      <w:divBdr>
        <w:top w:val="none" w:sz="0" w:space="0" w:color="auto"/>
        <w:left w:val="none" w:sz="0" w:space="0" w:color="auto"/>
        <w:bottom w:val="none" w:sz="0" w:space="0" w:color="auto"/>
        <w:right w:val="none" w:sz="0" w:space="0" w:color="auto"/>
      </w:divBdr>
    </w:div>
    <w:div w:id="183639821">
      <w:bodyDiv w:val="1"/>
      <w:marLeft w:val="0"/>
      <w:marRight w:val="0"/>
      <w:marTop w:val="0"/>
      <w:marBottom w:val="0"/>
      <w:divBdr>
        <w:top w:val="none" w:sz="0" w:space="0" w:color="auto"/>
        <w:left w:val="none" w:sz="0" w:space="0" w:color="auto"/>
        <w:bottom w:val="none" w:sz="0" w:space="0" w:color="auto"/>
        <w:right w:val="none" w:sz="0" w:space="0" w:color="auto"/>
      </w:divBdr>
    </w:div>
    <w:div w:id="194393870">
      <w:bodyDiv w:val="1"/>
      <w:marLeft w:val="0"/>
      <w:marRight w:val="0"/>
      <w:marTop w:val="0"/>
      <w:marBottom w:val="0"/>
      <w:divBdr>
        <w:top w:val="none" w:sz="0" w:space="0" w:color="auto"/>
        <w:left w:val="none" w:sz="0" w:space="0" w:color="auto"/>
        <w:bottom w:val="none" w:sz="0" w:space="0" w:color="auto"/>
        <w:right w:val="none" w:sz="0" w:space="0" w:color="auto"/>
      </w:divBdr>
    </w:div>
    <w:div w:id="230627771">
      <w:bodyDiv w:val="1"/>
      <w:marLeft w:val="0"/>
      <w:marRight w:val="0"/>
      <w:marTop w:val="0"/>
      <w:marBottom w:val="0"/>
      <w:divBdr>
        <w:top w:val="none" w:sz="0" w:space="0" w:color="auto"/>
        <w:left w:val="none" w:sz="0" w:space="0" w:color="auto"/>
        <w:bottom w:val="none" w:sz="0" w:space="0" w:color="auto"/>
        <w:right w:val="none" w:sz="0" w:space="0" w:color="auto"/>
      </w:divBdr>
      <w:divsChild>
        <w:div w:id="518859735">
          <w:marLeft w:val="360"/>
          <w:marRight w:val="0"/>
          <w:marTop w:val="72"/>
          <w:marBottom w:val="72"/>
          <w:divBdr>
            <w:top w:val="none" w:sz="0" w:space="0" w:color="auto"/>
            <w:left w:val="none" w:sz="0" w:space="0" w:color="auto"/>
            <w:bottom w:val="none" w:sz="0" w:space="0" w:color="auto"/>
            <w:right w:val="none" w:sz="0" w:space="0" w:color="auto"/>
          </w:divBdr>
        </w:div>
        <w:div w:id="1813479216">
          <w:marLeft w:val="360"/>
          <w:marRight w:val="0"/>
          <w:marTop w:val="0"/>
          <w:marBottom w:val="72"/>
          <w:divBdr>
            <w:top w:val="none" w:sz="0" w:space="0" w:color="auto"/>
            <w:left w:val="none" w:sz="0" w:space="0" w:color="auto"/>
            <w:bottom w:val="none" w:sz="0" w:space="0" w:color="auto"/>
            <w:right w:val="none" w:sz="0" w:space="0" w:color="auto"/>
          </w:divBdr>
        </w:div>
      </w:divsChild>
    </w:div>
    <w:div w:id="289286387">
      <w:bodyDiv w:val="1"/>
      <w:marLeft w:val="0"/>
      <w:marRight w:val="0"/>
      <w:marTop w:val="0"/>
      <w:marBottom w:val="0"/>
      <w:divBdr>
        <w:top w:val="none" w:sz="0" w:space="0" w:color="auto"/>
        <w:left w:val="none" w:sz="0" w:space="0" w:color="auto"/>
        <w:bottom w:val="none" w:sz="0" w:space="0" w:color="auto"/>
        <w:right w:val="none" w:sz="0" w:space="0" w:color="auto"/>
      </w:divBdr>
    </w:div>
    <w:div w:id="353657667">
      <w:bodyDiv w:val="1"/>
      <w:marLeft w:val="0"/>
      <w:marRight w:val="0"/>
      <w:marTop w:val="0"/>
      <w:marBottom w:val="0"/>
      <w:divBdr>
        <w:top w:val="none" w:sz="0" w:space="0" w:color="auto"/>
        <w:left w:val="none" w:sz="0" w:space="0" w:color="auto"/>
        <w:bottom w:val="none" w:sz="0" w:space="0" w:color="auto"/>
        <w:right w:val="none" w:sz="0" w:space="0" w:color="auto"/>
      </w:divBdr>
    </w:div>
    <w:div w:id="397094598">
      <w:bodyDiv w:val="1"/>
      <w:marLeft w:val="0"/>
      <w:marRight w:val="0"/>
      <w:marTop w:val="0"/>
      <w:marBottom w:val="0"/>
      <w:divBdr>
        <w:top w:val="none" w:sz="0" w:space="0" w:color="auto"/>
        <w:left w:val="none" w:sz="0" w:space="0" w:color="auto"/>
        <w:bottom w:val="none" w:sz="0" w:space="0" w:color="auto"/>
        <w:right w:val="none" w:sz="0" w:space="0" w:color="auto"/>
      </w:divBdr>
    </w:div>
    <w:div w:id="410464773">
      <w:bodyDiv w:val="1"/>
      <w:marLeft w:val="0"/>
      <w:marRight w:val="0"/>
      <w:marTop w:val="0"/>
      <w:marBottom w:val="0"/>
      <w:divBdr>
        <w:top w:val="none" w:sz="0" w:space="0" w:color="auto"/>
        <w:left w:val="none" w:sz="0" w:space="0" w:color="auto"/>
        <w:bottom w:val="none" w:sz="0" w:space="0" w:color="auto"/>
        <w:right w:val="none" w:sz="0" w:space="0" w:color="auto"/>
      </w:divBdr>
    </w:div>
    <w:div w:id="510336978">
      <w:bodyDiv w:val="1"/>
      <w:marLeft w:val="0"/>
      <w:marRight w:val="0"/>
      <w:marTop w:val="0"/>
      <w:marBottom w:val="0"/>
      <w:divBdr>
        <w:top w:val="none" w:sz="0" w:space="0" w:color="auto"/>
        <w:left w:val="none" w:sz="0" w:space="0" w:color="auto"/>
        <w:bottom w:val="none" w:sz="0" w:space="0" w:color="auto"/>
        <w:right w:val="none" w:sz="0" w:space="0" w:color="auto"/>
      </w:divBdr>
    </w:div>
    <w:div w:id="581451272">
      <w:bodyDiv w:val="1"/>
      <w:marLeft w:val="0"/>
      <w:marRight w:val="0"/>
      <w:marTop w:val="0"/>
      <w:marBottom w:val="0"/>
      <w:divBdr>
        <w:top w:val="none" w:sz="0" w:space="0" w:color="auto"/>
        <w:left w:val="none" w:sz="0" w:space="0" w:color="auto"/>
        <w:bottom w:val="none" w:sz="0" w:space="0" w:color="auto"/>
        <w:right w:val="none" w:sz="0" w:space="0" w:color="auto"/>
      </w:divBdr>
    </w:div>
    <w:div w:id="636766994">
      <w:bodyDiv w:val="1"/>
      <w:marLeft w:val="0"/>
      <w:marRight w:val="0"/>
      <w:marTop w:val="0"/>
      <w:marBottom w:val="0"/>
      <w:divBdr>
        <w:top w:val="none" w:sz="0" w:space="0" w:color="auto"/>
        <w:left w:val="none" w:sz="0" w:space="0" w:color="auto"/>
        <w:bottom w:val="none" w:sz="0" w:space="0" w:color="auto"/>
        <w:right w:val="none" w:sz="0" w:space="0" w:color="auto"/>
      </w:divBdr>
    </w:div>
    <w:div w:id="639848955">
      <w:bodyDiv w:val="1"/>
      <w:marLeft w:val="0"/>
      <w:marRight w:val="0"/>
      <w:marTop w:val="0"/>
      <w:marBottom w:val="0"/>
      <w:divBdr>
        <w:top w:val="none" w:sz="0" w:space="0" w:color="auto"/>
        <w:left w:val="none" w:sz="0" w:space="0" w:color="auto"/>
        <w:bottom w:val="none" w:sz="0" w:space="0" w:color="auto"/>
        <w:right w:val="none" w:sz="0" w:space="0" w:color="auto"/>
      </w:divBdr>
    </w:div>
    <w:div w:id="655260545">
      <w:bodyDiv w:val="1"/>
      <w:marLeft w:val="0"/>
      <w:marRight w:val="0"/>
      <w:marTop w:val="0"/>
      <w:marBottom w:val="0"/>
      <w:divBdr>
        <w:top w:val="none" w:sz="0" w:space="0" w:color="auto"/>
        <w:left w:val="none" w:sz="0" w:space="0" w:color="auto"/>
        <w:bottom w:val="none" w:sz="0" w:space="0" w:color="auto"/>
        <w:right w:val="none" w:sz="0" w:space="0" w:color="auto"/>
      </w:divBdr>
    </w:div>
    <w:div w:id="873493687">
      <w:bodyDiv w:val="1"/>
      <w:marLeft w:val="0"/>
      <w:marRight w:val="0"/>
      <w:marTop w:val="0"/>
      <w:marBottom w:val="0"/>
      <w:divBdr>
        <w:top w:val="none" w:sz="0" w:space="0" w:color="auto"/>
        <w:left w:val="none" w:sz="0" w:space="0" w:color="auto"/>
        <w:bottom w:val="none" w:sz="0" w:space="0" w:color="auto"/>
        <w:right w:val="none" w:sz="0" w:space="0" w:color="auto"/>
      </w:divBdr>
    </w:div>
    <w:div w:id="958754086">
      <w:bodyDiv w:val="1"/>
      <w:marLeft w:val="0"/>
      <w:marRight w:val="0"/>
      <w:marTop w:val="0"/>
      <w:marBottom w:val="0"/>
      <w:divBdr>
        <w:top w:val="none" w:sz="0" w:space="0" w:color="auto"/>
        <w:left w:val="none" w:sz="0" w:space="0" w:color="auto"/>
        <w:bottom w:val="none" w:sz="0" w:space="0" w:color="auto"/>
        <w:right w:val="none" w:sz="0" w:space="0" w:color="auto"/>
      </w:divBdr>
    </w:div>
    <w:div w:id="985823073">
      <w:bodyDiv w:val="1"/>
      <w:marLeft w:val="0"/>
      <w:marRight w:val="0"/>
      <w:marTop w:val="0"/>
      <w:marBottom w:val="0"/>
      <w:divBdr>
        <w:top w:val="none" w:sz="0" w:space="0" w:color="auto"/>
        <w:left w:val="none" w:sz="0" w:space="0" w:color="auto"/>
        <w:bottom w:val="none" w:sz="0" w:space="0" w:color="auto"/>
        <w:right w:val="none" w:sz="0" w:space="0" w:color="auto"/>
      </w:divBdr>
    </w:div>
    <w:div w:id="1016076329">
      <w:bodyDiv w:val="1"/>
      <w:marLeft w:val="0"/>
      <w:marRight w:val="0"/>
      <w:marTop w:val="0"/>
      <w:marBottom w:val="0"/>
      <w:divBdr>
        <w:top w:val="none" w:sz="0" w:space="0" w:color="auto"/>
        <w:left w:val="none" w:sz="0" w:space="0" w:color="auto"/>
        <w:bottom w:val="none" w:sz="0" w:space="0" w:color="auto"/>
        <w:right w:val="none" w:sz="0" w:space="0" w:color="auto"/>
      </w:divBdr>
    </w:div>
    <w:div w:id="1110857564">
      <w:bodyDiv w:val="1"/>
      <w:marLeft w:val="0"/>
      <w:marRight w:val="0"/>
      <w:marTop w:val="0"/>
      <w:marBottom w:val="0"/>
      <w:divBdr>
        <w:top w:val="none" w:sz="0" w:space="0" w:color="auto"/>
        <w:left w:val="none" w:sz="0" w:space="0" w:color="auto"/>
        <w:bottom w:val="none" w:sz="0" w:space="0" w:color="auto"/>
        <w:right w:val="none" w:sz="0" w:space="0" w:color="auto"/>
      </w:divBdr>
      <w:divsChild>
        <w:div w:id="667171295">
          <w:marLeft w:val="0"/>
          <w:marRight w:val="0"/>
          <w:marTop w:val="72"/>
          <w:marBottom w:val="0"/>
          <w:divBdr>
            <w:top w:val="none" w:sz="0" w:space="0" w:color="auto"/>
            <w:left w:val="none" w:sz="0" w:space="0" w:color="auto"/>
            <w:bottom w:val="none" w:sz="0" w:space="0" w:color="auto"/>
            <w:right w:val="none" w:sz="0" w:space="0" w:color="auto"/>
          </w:divBdr>
          <w:divsChild>
            <w:div w:id="632953563">
              <w:marLeft w:val="360"/>
              <w:marRight w:val="0"/>
              <w:marTop w:val="72"/>
              <w:marBottom w:val="72"/>
              <w:divBdr>
                <w:top w:val="none" w:sz="0" w:space="0" w:color="auto"/>
                <w:left w:val="none" w:sz="0" w:space="0" w:color="auto"/>
                <w:bottom w:val="none" w:sz="0" w:space="0" w:color="auto"/>
                <w:right w:val="none" w:sz="0" w:space="0" w:color="auto"/>
              </w:divBdr>
            </w:div>
            <w:div w:id="1550724410">
              <w:marLeft w:val="360"/>
              <w:marRight w:val="0"/>
              <w:marTop w:val="0"/>
              <w:marBottom w:val="72"/>
              <w:divBdr>
                <w:top w:val="none" w:sz="0" w:space="0" w:color="auto"/>
                <w:left w:val="none" w:sz="0" w:space="0" w:color="auto"/>
                <w:bottom w:val="none" w:sz="0" w:space="0" w:color="auto"/>
                <w:right w:val="none" w:sz="0" w:space="0" w:color="auto"/>
              </w:divBdr>
            </w:div>
          </w:divsChild>
        </w:div>
        <w:div w:id="668217258">
          <w:marLeft w:val="0"/>
          <w:marRight w:val="0"/>
          <w:marTop w:val="72"/>
          <w:marBottom w:val="0"/>
          <w:divBdr>
            <w:top w:val="none" w:sz="0" w:space="0" w:color="auto"/>
            <w:left w:val="none" w:sz="0" w:space="0" w:color="auto"/>
            <w:bottom w:val="none" w:sz="0" w:space="0" w:color="auto"/>
            <w:right w:val="none" w:sz="0" w:space="0" w:color="auto"/>
          </w:divBdr>
        </w:div>
      </w:divsChild>
    </w:div>
    <w:div w:id="1295866828">
      <w:bodyDiv w:val="1"/>
      <w:marLeft w:val="0"/>
      <w:marRight w:val="0"/>
      <w:marTop w:val="0"/>
      <w:marBottom w:val="0"/>
      <w:divBdr>
        <w:top w:val="none" w:sz="0" w:space="0" w:color="auto"/>
        <w:left w:val="none" w:sz="0" w:space="0" w:color="auto"/>
        <w:bottom w:val="none" w:sz="0" w:space="0" w:color="auto"/>
        <w:right w:val="none" w:sz="0" w:space="0" w:color="auto"/>
      </w:divBdr>
    </w:div>
    <w:div w:id="1325544295">
      <w:bodyDiv w:val="1"/>
      <w:marLeft w:val="0"/>
      <w:marRight w:val="0"/>
      <w:marTop w:val="0"/>
      <w:marBottom w:val="0"/>
      <w:divBdr>
        <w:top w:val="none" w:sz="0" w:space="0" w:color="auto"/>
        <w:left w:val="none" w:sz="0" w:space="0" w:color="auto"/>
        <w:bottom w:val="none" w:sz="0" w:space="0" w:color="auto"/>
        <w:right w:val="none" w:sz="0" w:space="0" w:color="auto"/>
      </w:divBdr>
    </w:div>
    <w:div w:id="1598517790">
      <w:bodyDiv w:val="1"/>
      <w:marLeft w:val="0"/>
      <w:marRight w:val="0"/>
      <w:marTop w:val="0"/>
      <w:marBottom w:val="0"/>
      <w:divBdr>
        <w:top w:val="none" w:sz="0" w:space="0" w:color="auto"/>
        <w:left w:val="none" w:sz="0" w:space="0" w:color="auto"/>
        <w:bottom w:val="none" w:sz="0" w:space="0" w:color="auto"/>
        <w:right w:val="none" w:sz="0" w:space="0" w:color="auto"/>
      </w:divBdr>
    </w:div>
    <w:div w:id="1741556646">
      <w:bodyDiv w:val="1"/>
      <w:marLeft w:val="0"/>
      <w:marRight w:val="0"/>
      <w:marTop w:val="0"/>
      <w:marBottom w:val="0"/>
      <w:divBdr>
        <w:top w:val="none" w:sz="0" w:space="0" w:color="auto"/>
        <w:left w:val="none" w:sz="0" w:space="0" w:color="auto"/>
        <w:bottom w:val="none" w:sz="0" w:space="0" w:color="auto"/>
        <w:right w:val="none" w:sz="0" w:space="0" w:color="auto"/>
      </w:divBdr>
    </w:div>
    <w:div w:id="1751997609">
      <w:bodyDiv w:val="1"/>
      <w:marLeft w:val="0"/>
      <w:marRight w:val="0"/>
      <w:marTop w:val="0"/>
      <w:marBottom w:val="0"/>
      <w:divBdr>
        <w:top w:val="none" w:sz="0" w:space="0" w:color="auto"/>
        <w:left w:val="none" w:sz="0" w:space="0" w:color="auto"/>
        <w:bottom w:val="none" w:sz="0" w:space="0" w:color="auto"/>
        <w:right w:val="none" w:sz="0" w:space="0" w:color="auto"/>
      </w:divBdr>
    </w:div>
    <w:div w:id="1815684787">
      <w:bodyDiv w:val="1"/>
      <w:marLeft w:val="0"/>
      <w:marRight w:val="0"/>
      <w:marTop w:val="0"/>
      <w:marBottom w:val="0"/>
      <w:divBdr>
        <w:top w:val="none" w:sz="0" w:space="0" w:color="auto"/>
        <w:left w:val="none" w:sz="0" w:space="0" w:color="auto"/>
        <w:bottom w:val="none" w:sz="0" w:space="0" w:color="auto"/>
        <w:right w:val="none" w:sz="0" w:space="0" w:color="auto"/>
      </w:divBdr>
    </w:div>
    <w:div w:id="1860461955">
      <w:bodyDiv w:val="1"/>
      <w:marLeft w:val="0"/>
      <w:marRight w:val="0"/>
      <w:marTop w:val="0"/>
      <w:marBottom w:val="0"/>
      <w:divBdr>
        <w:top w:val="none" w:sz="0" w:space="0" w:color="auto"/>
        <w:left w:val="none" w:sz="0" w:space="0" w:color="auto"/>
        <w:bottom w:val="none" w:sz="0" w:space="0" w:color="auto"/>
        <w:right w:val="none" w:sz="0" w:space="0" w:color="auto"/>
      </w:divBdr>
      <w:divsChild>
        <w:div w:id="1149323335">
          <w:marLeft w:val="0"/>
          <w:marRight w:val="0"/>
          <w:marTop w:val="72"/>
          <w:marBottom w:val="0"/>
          <w:divBdr>
            <w:top w:val="none" w:sz="0" w:space="0" w:color="auto"/>
            <w:left w:val="none" w:sz="0" w:space="0" w:color="auto"/>
            <w:bottom w:val="none" w:sz="0" w:space="0" w:color="auto"/>
            <w:right w:val="none" w:sz="0" w:space="0" w:color="auto"/>
          </w:divBdr>
        </w:div>
        <w:div w:id="1769734397">
          <w:marLeft w:val="0"/>
          <w:marRight w:val="0"/>
          <w:marTop w:val="72"/>
          <w:marBottom w:val="0"/>
          <w:divBdr>
            <w:top w:val="none" w:sz="0" w:space="0" w:color="auto"/>
            <w:left w:val="none" w:sz="0" w:space="0" w:color="auto"/>
            <w:bottom w:val="none" w:sz="0" w:space="0" w:color="auto"/>
            <w:right w:val="none" w:sz="0" w:space="0" w:color="auto"/>
          </w:divBdr>
        </w:div>
        <w:div w:id="2136672922">
          <w:marLeft w:val="0"/>
          <w:marRight w:val="0"/>
          <w:marTop w:val="72"/>
          <w:marBottom w:val="0"/>
          <w:divBdr>
            <w:top w:val="none" w:sz="0" w:space="0" w:color="auto"/>
            <w:left w:val="none" w:sz="0" w:space="0" w:color="auto"/>
            <w:bottom w:val="none" w:sz="0" w:space="0" w:color="auto"/>
            <w:right w:val="none" w:sz="0" w:space="0" w:color="auto"/>
          </w:divBdr>
        </w:div>
      </w:divsChild>
    </w:div>
    <w:div w:id="2028406081">
      <w:bodyDiv w:val="1"/>
      <w:marLeft w:val="0"/>
      <w:marRight w:val="0"/>
      <w:marTop w:val="0"/>
      <w:marBottom w:val="0"/>
      <w:divBdr>
        <w:top w:val="none" w:sz="0" w:space="0" w:color="auto"/>
        <w:left w:val="none" w:sz="0" w:space="0" w:color="auto"/>
        <w:bottom w:val="none" w:sz="0" w:space="0" w:color="auto"/>
        <w:right w:val="none" w:sz="0" w:space="0" w:color="auto"/>
      </w:divBdr>
    </w:div>
    <w:div w:id="2054693098">
      <w:bodyDiv w:val="1"/>
      <w:marLeft w:val="0"/>
      <w:marRight w:val="0"/>
      <w:marTop w:val="0"/>
      <w:marBottom w:val="0"/>
      <w:divBdr>
        <w:top w:val="none" w:sz="0" w:space="0" w:color="auto"/>
        <w:left w:val="none" w:sz="0" w:space="0" w:color="auto"/>
        <w:bottom w:val="none" w:sz="0" w:space="0" w:color="auto"/>
        <w:right w:val="none" w:sz="0" w:space="0" w:color="auto"/>
      </w:divBdr>
    </w:div>
    <w:div w:id="2084137477">
      <w:bodyDiv w:val="1"/>
      <w:marLeft w:val="0"/>
      <w:marRight w:val="0"/>
      <w:marTop w:val="0"/>
      <w:marBottom w:val="0"/>
      <w:divBdr>
        <w:top w:val="none" w:sz="0" w:space="0" w:color="auto"/>
        <w:left w:val="none" w:sz="0" w:space="0" w:color="auto"/>
        <w:bottom w:val="none" w:sz="0" w:space="0" w:color="auto"/>
        <w:right w:val="none" w:sz="0" w:space="0" w:color="auto"/>
      </w:divBdr>
    </w:div>
    <w:div w:id="213216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ump.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zp@ump.edu.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dzp@ump.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7ABE4-20A4-479F-B685-86FED692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2006</Words>
  <Characters>12041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Wojciech Cyż</cp:lastModifiedBy>
  <cp:revision>5</cp:revision>
  <cp:lastPrinted>2023-07-10T10:39:00Z</cp:lastPrinted>
  <dcterms:created xsi:type="dcterms:W3CDTF">2024-04-22T11:52:00Z</dcterms:created>
  <dcterms:modified xsi:type="dcterms:W3CDTF">2024-05-16T11:55:00Z</dcterms:modified>
</cp:coreProperties>
</file>