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B7F26C" w14:textId="77777777" w:rsidR="007D4DAC" w:rsidRPr="00E85056" w:rsidRDefault="007D4DAC" w:rsidP="007D4DAC">
      <w:pPr>
        <w:rPr>
          <w:b/>
        </w:rPr>
      </w:pPr>
    </w:p>
    <w:p w14:paraId="3CB7F26D" w14:textId="77777777" w:rsidR="007D4DAC" w:rsidRPr="003F758E" w:rsidRDefault="007D4DAC" w:rsidP="003F758E">
      <w:pPr>
        <w:pStyle w:val="Nagwek5"/>
        <w:tabs>
          <w:tab w:val="left" w:pos="-7655"/>
        </w:tabs>
        <w:spacing w:before="0" w:after="0" w:line="276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3F758E">
        <w:rPr>
          <w:rFonts w:ascii="Times New Roman" w:hAnsi="Times New Roman"/>
          <w:i w:val="0"/>
          <w:sz w:val="24"/>
          <w:szCs w:val="24"/>
        </w:rPr>
        <w:t>FORMULARZ OFERTOWY</w:t>
      </w:r>
    </w:p>
    <w:p w14:paraId="3CB7F26E" w14:textId="77777777" w:rsidR="0028296A" w:rsidRPr="003F758E" w:rsidRDefault="0028296A" w:rsidP="003F758E">
      <w:pPr>
        <w:spacing w:line="276" w:lineRule="auto"/>
      </w:pPr>
    </w:p>
    <w:p w14:paraId="3CB7F26F" w14:textId="77777777" w:rsidR="00EC1A0C" w:rsidRPr="003F758E" w:rsidRDefault="00EC1A0C" w:rsidP="003F758E">
      <w:pPr>
        <w:numPr>
          <w:ilvl w:val="0"/>
          <w:numId w:val="43"/>
        </w:numPr>
        <w:suppressAutoHyphens/>
        <w:spacing w:line="276" w:lineRule="auto"/>
        <w:rPr>
          <w:b/>
          <w:lang w:eastAsia="ar-SA"/>
        </w:rPr>
      </w:pPr>
      <w:r w:rsidRPr="003F758E">
        <w:rPr>
          <w:b/>
          <w:lang w:eastAsia="ar-SA"/>
        </w:rPr>
        <w:t>Wykonawca:</w:t>
      </w:r>
      <w:r w:rsidR="008A1EF2" w:rsidRPr="003F758E">
        <w:rPr>
          <w:b/>
          <w:lang w:eastAsia="ar-SA"/>
        </w:rPr>
        <w:t>……………………………………………………………………………………</w:t>
      </w:r>
    </w:p>
    <w:p w14:paraId="3CB7F270" w14:textId="77777777" w:rsidR="00EC1A0C" w:rsidRPr="003F758E" w:rsidRDefault="00EC1A0C" w:rsidP="003F758E">
      <w:pPr>
        <w:numPr>
          <w:ilvl w:val="0"/>
          <w:numId w:val="43"/>
        </w:numPr>
        <w:suppressAutoHyphens/>
        <w:spacing w:line="276" w:lineRule="auto"/>
        <w:rPr>
          <w:b/>
          <w:lang w:eastAsia="ar-SA"/>
        </w:rPr>
      </w:pPr>
    </w:p>
    <w:p w14:paraId="3CB7F271" w14:textId="77777777" w:rsidR="00EC1A0C" w:rsidRPr="003F758E" w:rsidRDefault="00EC1A0C" w:rsidP="003F758E">
      <w:pPr>
        <w:numPr>
          <w:ilvl w:val="0"/>
          <w:numId w:val="43"/>
        </w:numPr>
        <w:tabs>
          <w:tab w:val="left" w:pos="1134"/>
          <w:tab w:val="right" w:leader="dot" w:pos="9072"/>
        </w:tabs>
        <w:suppressAutoHyphens/>
        <w:spacing w:line="276" w:lineRule="auto"/>
        <w:jc w:val="both"/>
        <w:rPr>
          <w:lang w:eastAsia="ar-SA"/>
        </w:rPr>
      </w:pPr>
      <w:r w:rsidRPr="003F758E">
        <w:rPr>
          <w:lang w:eastAsia="ar-SA"/>
        </w:rPr>
        <w:t>Adres:</w:t>
      </w:r>
      <w:r w:rsidRPr="003F758E">
        <w:rPr>
          <w:lang w:eastAsia="ar-SA"/>
        </w:rPr>
        <w:tab/>
        <w:t>………………………………………………………………………………………</w:t>
      </w:r>
    </w:p>
    <w:p w14:paraId="3CB7F272" w14:textId="77777777" w:rsidR="004C6FBD" w:rsidRPr="003F758E" w:rsidRDefault="004C6FBD" w:rsidP="003F758E">
      <w:pPr>
        <w:numPr>
          <w:ilvl w:val="0"/>
          <w:numId w:val="43"/>
        </w:numPr>
        <w:tabs>
          <w:tab w:val="left" w:pos="1134"/>
          <w:tab w:val="right" w:leader="dot" w:pos="9072"/>
        </w:tabs>
        <w:suppressAutoHyphens/>
        <w:spacing w:line="276" w:lineRule="auto"/>
        <w:jc w:val="both"/>
        <w:rPr>
          <w:lang w:eastAsia="ar-SA"/>
        </w:rPr>
      </w:pPr>
      <w:r w:rsidRPr="003F758E">
        <w:rPr>
          <w:lang w:eastAsia="ar-SA"/>
        </w:rPr>
        <w:t>województwo ……………………………………………………………………………………</w:t>
      </w:r>
    </w:p>
    <w:p w14:paraId="3CB7F273" w14:textId="77777777" w:rsidR="00EC1A0C" w:rsidRPr="003F758E" w:rsidRDefault="00EC1A0C" w:rsidP="003F758E">
      <w:pPr>
        <w:numPr>
          <w:ilvl w:val="0"/>
          <w:numId w:val="43"/>
        </w:numPr>
        <w:tabs>
          <w:tab w:val="left" w:pos="1134"/>
          <w:tab w:val="right" w:leader="dot" w:pos="9072"/>
        </w:tabs>
        <w:suppressAutoHyphens/>
        <w:spacing w:line="276" w:lineRule="auto"/>
        <w:jc w:val="both"/>
        <w:rPr>
          <w:lang w:eastAsia="ar-SA"/>
        </w:rPr>
      </w:pPr>
      <w:r w:rsidRPr="003F758E">
        <w:rPr>
          <w:lang w:eastAsia="ar-SA"/>
        </w:rPr>
        <w:t>Numer telefonu: …………………………… nr faksu: ……..………………………………….</w:t>
      </w:r>
    </w:p>
    <w:p w14:paraId="3CB7F274" w14:textId="77777777" w:rsidR="00EC1A0C" w:rsidRPr="003F758E" w:rsidRDefault="00EC1A0C" w:rsidP="003F758E">
      <w:pPr>
        <w:numPr>
          <w:ilvl w:val="0"/>
          <w:numId w:val="43"/>
        </w:numPr>
        <w:tabs>
          <w:tab w:val="left" w:pos="1134"/>
          <w:tab w:val="right" w:leader="dot" w:pos="9072"/>
        </w:tabs>
        <w:suppressAutoHyphens/>
        <w:spacing w:line="276" w:lineRule="auto"/>
        <w:jc w:val="both"/>
        <w:rPr>
          <w:lang w:val="en-US" w:eastAsia="ar-SA"/>
        </w:rPr>
      </w:pPr>
      <w:r w:rsidRPr="003F758E">
        <w:rPr>
          <w:lang w:val="en-US" w:eastAsia="ar-SA"/>
        </w:rPr>
        <w:t>Adres e-mail:</w:t>
      </w:r>
      <w:r w:rsidRPr="003F758E">
        <w:rPr>
          <w:lang w:val="en-US" w:eastAsia="ar-SA"/>
        </w:rPr>
        <w:tab/>
        <w:t>………………………………………………………</w:t>
      </w:r>
    </w:p>
    <w:p w14:paraId="3CB7F275" w14:textId="77777777" w:rsidR="00EC1A0C" w:rsidRPr="003F758E" w:rsidRDefault="00EC1A0C" w:rsidP="003F758E">
      <w:pPr>
        <w:numPr>
          <w:ilvl w:val="0"/>
          <w:numId w:val="43"/>
        </w:numPr>
        <w:suppressAutoHyphens/>
        <w:spacing w:line="276" w:lineRule="auto"/>
        <w:jc w:val="both"/>
        <w:rPr>
          <w:lang w:val="en-US" w:eastAsia="ar-SA"/>
        </w:rPr>
      </w:pPr>
      <w:r w:rsidRPr="003F758E">
        <w:rPr>
          <w:lang w:val="en-US" w:eastAsia="ar-SA"/>
        </w:rPr>
        <w:t>NIP: ……………………………………… REGON: ………………………………………….</w:t>
      </w:r>
    </w:p>
    <w:p w14:paraId="3CB7F276" w14:textId="77777777" w:rsidR="00EC1A0C" w:rsidRPr="003F758E" w:rsidRDefault="00EC1A0C" w:rsidP="003F758E">
      <w:pPr>
        <w:numPr>
          <w:ilvl w:val="0"/>
          <w:numId w:val="43"/>
        </w:numPr>
        <w:suppressAutoHyphens/>
        <w:spacing w:line="276" w:lineRule="auto"/>
        <w:jc w:val="both"/>
        <w:rPr>
          <w:lang w:eastAsia="ar-SA"/>
        </w:rPr>
      </w:pPr>
      <w:r w:rsidRPr="003F758E">
        <w:rPr>
          <w:lang w:eastAsia="ar-SA"/>
        </w:rPr>
        <w:t>KRS nr………………………………………………………..</w:t>
      </w:r>
    </w:p>
    <w:p w14:paraId="3CB7F277" w14:textId="77777777" w:rsidR="00EC1A0C" w:rsidRPr="003F758E" w:rsidRDefault="00EC1A0C" w:rsidP="003F758E">
      <w:pPr>
        <w:numPr>
          <w:ilvl w:val="0"/>
          <w:numId w:val="43"/>
        </w:numPr>
        <w:suppressAutoHyphens/>
        <w:spacing w:line="276" w:lineRule="auto"/>
        <w:rPr>
          <w:i/>
          <w:lang w:eastAsia="ar-SA"/>
        </w:rPr>
      </w:pPr>
      <w:r w:rsidRPr="003F758E">
        <w:rPr>
          <w:i/>
          <w:lang w:eastAsia="ar-SA"/>
        </w:rPr>
        <w:t xml:space="preserve"> (pełna nazwa/firma, adres, w zależności od podmiotu: NIP/PESEL, KRS/</w:t>
      </w:r>
      <w:proofErr w:type="spellStart"/>
      <w:r w:rsidRPr="003F758E">
        <w:rPr>
          <w:i/>
          <w:lang w:eastAsia="ar-SA"/>
        </w:rPr>
        <w:t>CEiDG</w:t>
      </w:r>
      <w:proofErr w:type="spellEnd"/>
      <w:r w:rsidRPr="003F758E">
        <w:rPr>
          <w:i/>
          <w:lang w:eastAsia="ar-SA"/>
        </w:rPr>
        <w:t>)</w:t>
      </w:r>
    </w:p>
    <w:p w14:paraId="3CB7F278" w14:textId="77777777" w:rsidR="00EC1A0C" w:rsidRPr="003F758E" w:rsidRDefault="00EC1A0C" w:rsidP="003F758E">
      <w:pPr>
        <w:numPr>
          <w:ilvl w:val="0"/>
          <w:numId w:val="43"/>
        </w:numPr>
        <w:suppressAutoHyphens/>
        <w:spacing w:line="276" w:lineRule="auto"/>
        <w:rPr>
          <w:u w:val="single"/>
          <w:lang w:eastAsia="ar-SA"/>
        </w:rPr>
      </w:pPr>
      <w:r w:rsidRPr="003F758E">
        <w:rPr>
          <w:u w:val="single"/>
          <w:lang w:eastAsia="ar-SA"/>
        </w:rPr>
        <w:t>reprezentowany przez:</w:t>
      </w:r>
    </w:p>
    <w:p w14:paraId="3CB7F279" w14:textId="77777777" w:rsidR="00EC1A0C" w:rsidRPr="003F758E" w:rsidRDefault="00EC1A0C" w:rsidP="003F758E">
      <w:pPr>
        <w:numPr>
          <w:ilvl w:val="0"/>
          <w:numId w:val="43"/>
        </w:numPr>
        <w:suppressAutoHyphens/>
        <w:spacing w:line="276" w:lineRule="auto"/>
        <w:rPr>
          <w:u w:val="single"/>
          <w:lang w:eastAsia="ar-SA"/>
        </w:rPr>
      </w:pPr>
    </w:p>
    <w:p w14:paraId="3CB7F27A" w14:textId="77777777" w:rsidR="00EC1A0C" w:rsidRPr="003F758E" w:rsidRDefault="00EC1A0C" w:rsidP="003F758E">
      <w:pPr>
        <w:numPr>
          <w:ilvl w:val="0"/>
          <w:numId w:val="43"/>
        </w:numPr>
        <w:suppressAutoHyphens/>
        <w:spacing w:line="276" w:lineRule="auto"/>
        <w:rPr>
          <w:lang w:eastAsia="ar-SA"/>
        </w:rPr>
      </w:pPr>
      <w:r w:rsidRPr="003F758E">
        <w:rPr>
          <w:lang w:eastAsia="ar-SA"/>
        </w:rPr>
        <w:t>imię i nazwisko: ……………………………………………………..</w:t>
      </w:r>
    </w:p>
    <w:p w14:paraId="3CB7F27B" w14:textId="77777777" w:rsidR="00EC1A0C" w:rsidRPr="003F758E" w:rsidRDefault="00EC1A0C" w:rsidP="003F758E">
      <w:pPr>
        <w:numPr>
          <w:ilvl w:val="0"/>
          <w:numId w:val="43"/>
        </w:numPr>
        <w:suppressAutoHyphens/>
        <w:spacing w:line="276" w:lineRule="auto"/>
        <w:rPr>
          <w:lang w:eastAsia="ar-SA"/>
        </w:rPr>
      </w:pPr>
    </w:p>
    <w:p w14:paraId="3CB7F27C" w14:textId="77777777" w:rsidR="00EC1A0C" w:rsidRPr="003F758E" w:rsidRDefault="00EC1A0C" w:rsidP="003F758E">
      <w:pPr>
        <w:numPr>
          <w:ilvl w:val="0"/>
          <w:numId w:val="43"/>
        </w:numPr>
        <w:suppressAutoHyphens/>
        <w:spacing w:line="276" w:lineRule="auto"/>
        <w:rPr>
          <w:lang w:eastAsia="ar-SA"/>
        </w:rPr>
      </w:pPr>
      <w:r w:rsidRPr="003F758E">
        <w:rPr>
          <w:lang w:eastAsia="ar-SA"/>
        </w:rPr>
        <w:t>stanowisko:…………………………………………………………..</w:t>
      </w:r>
    </w:p>
    <w:p w14:paraId="3CB7F27D" w14:textId="77777777" w:rsidR="00EC1A0C" w:rsidRPr="003F758E" w:rsidRDefault="00EC1A0C" w:rsidP="003F758E">
      <w:pPr>
        <w:numPr>
          <w:ilvl w:val="0"/>
          <w:numId w:val="43"/>
        </w:numPr>
        <w:suppressAutoHyphens/>
        <w:spacing w:line="276" w:lineRule="auto"/>
        <w:rPr>
          <w:lang w:eastAsia="ar-SA"/>
        </w:rPr>
      </w:pPr>
    </w:p>
    <w:p w14:paraId="3CB7F27E" w14:textId="77777777" w:rsidR="00EC1A0C" w:rsidRPr="003F758E" w:rsidRDefault="00EC1A0C" w:rsidP="003F758E">
      <w:pPr>
        <w:numPr>
          <w:ilvl w:val="0"/>
          <w:numId w:val="43"/>
        </w:numPr>
        <w:suppressAutoHyphens/>
        <w:spacing w:line="276" w:lineRule="auto"/>
        <w:jc w:val="both"/>
        <w:rPr>
          <w:rFonts w:eastAsia="Times New Roman"/>
          <w:lang w:eastAsia="ar-SA"/>
        </w:rPr>
      </w:pPr>
      <w:r w:rsidRPr="003F758E">
        <w:rPr>
          <w:rFonts w:eastAsia="Times New Roman"/>
          <w:lang w:eastAsia="ar-SA"/>
        </w:rPr>
        <w:t>podstawa do reprezentacji: …………………………………………..</w:t>
      </w:r>
    </w:p>
    <w:p w14:paraId="3CB7F27F" w14:textId="77777777" w:rsidR="00EC1A0C" w:rsidRPr="003F758E" w:rsidRDefault="00EC1A0C" w:rsidP="003F758E">
      <w:pPr>
        <w:suppressAutoHyphens/>
        <w:spacing w:line="276" w:lineRule="auto"/>
        <w:ind w:left="720"/>
        <w:rPr>
          <w:rFonts w:eastAsia="Times New Roman"/>
          <w:lang w:eastAsia="ar-SA"/>
        </w:rPr>
      </w:pPr>
    </w:p>
    <w:p w14:paraId="3CB7F280" w14:textId="77777777" w:rsidR="007D4DAC" w:rsidRPr="003F758E" w:rsidRDefault="007D4DAC" w:rsidP="003F758E">
      <w:pPr>
        <w:pStyle w:val="Tekstpodstawowy21"/>
        <w:widowControl/>
        <w:spacing w:line="276" w:lineRule="auto"/>
        <w:ind w:left="0" w:firstLine="0"/>
        <w:rPr>
          <w:rFonts w:ascii="Times New Roman" w:hAnsi="Times New Roman"/>
          <w:szCs w:val="24"/>
        </w:rPr>
      </w:pPr>
      <w:r w:rsidRPr="003F758E">
        <w:rPr>
          <w:rFonts w:ascii="Times New Roman" w:hAnsi="Times New Roman"/>
          <w:szCs w:val="24"/>
        </w:rPr>
        <w:t>Ja niżej podpisany, działając w imieniu i na rzecz ……............................................................. ................................................................................................................................................................</w:t>
      </w:r>
    </w:p>
    <w:p w14:paraId="3CB7F281" w14:textId="0CD09975" w:rsidR="00F628AB" w:rsidRPr="003F758E" w:rsidRDefault="007D4DAC" w:rsidP="003F758E">
      <w:pPr>
        <w:tabs>
          <w:tab w:val="left" w:pos="5430"/>
        </w:tabs>
        <w:spacing w:line="276" w:lineRule="auto"/>
        <w:jc w:val="both"/>
        <w:rPr>
          <w:bCs/>
        </w:rPr>
      </w:pPr>
      <w:r w:rsidRPr="003F758E">
        <w:t xml:space="preserve">w odpowiedzi na ogłoszenie o przetargu nieograniczonym </w:t>
      </w:r>
      <w:r w:rsidR="00BC6E22" w:rsidRPr="003F758E">
        <w:t>pt.</w:t>
      </w:r>
      <w:r w:rsidRPr="003F758E">
        <w:t xml:space="preserve"> </w:t>
      </w:r>
      <w:r w:rsidR="00C45667" w:rsidRPr="003F758E">
        <w:t>„</w:t>
      </w:r>
      <w:r w:rsidR="00757955" w:rsidRPr="003F758E">
        <w:rPr>
          <w:b/>
          <w:i/>
        </w:rPr>
        <w:t>Obsługa serwisowa urządzeń wentylacyjnych i klimatyzacyjnych w budynkach Uniwersytetu Warmińsko- Mazurskiego Olsztynie</w:t>
      </w:r>
      <w:r w:rsidR="004C6FBD" w:rsidRPr="003F758E">
        <w:rPr>
          <w:b/>
          <w:bCs/>
          <w:i/>
        </w:rPr>
        <w:t>”</w:t>
      </w:r>
      <w:r w:rsidRPr="003F758E">
        <w:rPr>
          <w:i/>
        </w:rPr>
        <w:t>,</w:t>
      </w:r>
      <w:r w:rsidRPr="003F758E">
        <w:t xml:space="preserve"> oświadczam, że oferujemy </w:t>
      </w:r>
      <w:r w:rsidRPr="003F758E">
        <w:rPr>
          <w:bCs/>
        </w:rPr>
        <w:t>wykonanie przedmiotu zamówienia, zgodnie z wymaganiami zawartymi w SWZ za cenę</w:t>
      </w:r>
      <w:r w:rsidR="0028296A" w:rsidRPr="003F758E">
        <w:rPr>
          <w:bCs/>
        </w:rPr>
        <w:t>:</w:t>
      </w:r>
    </w:p>
    <w:p w14:paraId="3CB7F282" w14:textId="77777777" w:rsidR="00F62A16" w:rsidRPr="003F758E" w:rsidRDefault="00F62A16" w:rsidP="003F758E">
      <w:pPr>
        <w:tabs>
          <w:tab w:val="left" w:pos="5430"/>
        </w:tabs>
        <w:spacing w:line="276" w:lineRule="auto"/>
        <w:jc w:val="both"/>
        <w:rPr>
          <w:bCs/>
        </w:rPr>
      </w:pPr>
    </w:p>
    <w:tbl>
      <w:tblPr>
        <w:tblW w:w="3112" w:type="pct"/>
        <w:jc w:val="center"/>
        <w:tblLook w:val="0000" w:firstRow="0" w:lastRow="0" w:firstColumn="0" w:lastColumn="0" w:noHBand="0" w:noVBand="0"/>
      </w:tblPr>
      <w:tblGrid>
        <w:gridCol w:w="803"/>
        <w:gridCol w:w="2921"/>
        <w:gridCol w:w="2409"/>
      </w:tblGrid>
      <w:tr w:rsidR="00F9673C" w:rsidRPr="003F758E" w14:paraId="3CB7F289" w14:textId="77777777" w:rsidTr="00F9673C">
        <w:trPr>
          <w:jc w:val="center"/>
        </w:trPr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B7F283" w14:textId="77777777" w:rsidR="00F9673C" w:rsidRPr="003F758E" w:rsidRDefault="00F9673C" w:rsidP="003F758E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14:paraId="3CB7F284" w14:textId="77777777" w:rsidR="00F9673C" w:rsidRPr="003F758E" w:rsidRDefault="00F9673C" w:rsidP="003F758E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3F758E">
              <w:rPr>
                <w:b/>
                <w:bCs/>
              </w:rPr>
              <w:t>Część</w:t>
            </w:r>
          </w:p>
        </w:tc>
        <w:tc>
          <w:tcPr>
            <w:tcW w:w="2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B7F285" w14:textId="77777777" w:rsidR="00F9673C" w:rsidRPr="003F758E" w:rsidRDefault="00F9673C" w:rsidP="003F758E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3F758E">
              <w:rPr>
                <w:b/>
                <w:bCs/>
              </w:rPr>
              <w:t>Cena brutto PLN</w:t>
            </w:r>
          </w:p>
        </w:tc>
        <w:tc>
          <w:tcPr>
            <w:tcW w:w="1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B7F287" w14:textId="77777777" w:rsidR="00F9673C" w:rsidRPr="003F758E" w:rsidRDefault="00F9673C" w:rsidP="003F758E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3F758E">
              <w:rPr>
                <w:b/>
                <w:bCs/>
              </w:rPr>
              <w:t>Czas reakcji na zgłoszenie awarii</w:t>
            </w:r>
            <w:r w:rsidRPr="003F758E">
              <w:rPr>
                <w:i/>
                <w:color w:val="FF0000"/>
              </w:rPr>
              <w:t>*)</w:t>
            </w:r>
          </w:p>
          <w:p w14:paraId="3CB7F288" w14:textId="77777777" w:rsidR="00F9673C" w:rsidRPr="003F758E" w:rsidRDefault="00F9673C" w:rsidP="003F758E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  <w:r w:rsidRPr="003F758E">
              <w:rPr>
                <w:b/>
                <w:bCs/>
                <w:color w:val="FF0000"/>
              </w:rPr>
              <w:t>(1h, 2h, 3h, 4h, 5h)</w:t>
            </w:r>
          </w:p>
        </w:tc>
      </w:tr>
      <w:tr w:rsidR="00F9673C" w:rsidRPr="003F758E" w14:paraId="3CB7F28E" w14:textId="77777777" w:rsidTr="00F9673C">
        <w:trPr>
          <w:jc w:val="center"/>
        </w:trPr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B7F28A" w14:textId="77777777" w:rsidR="00F9673C" w:rsidRPr="003F758E" w:rsidRDefault="00F9673C" w:rsidP="003F758E">
            <w:pPr>
              <w:spacing w:line="276" w:lineRule="auto"/>
              <w:jc w:val="center"/>
              <w:rPr>
                <w:b/>
                <w:bCs/>
              </w:rPr>
            </w:pPr>
            <w:r w:rsidRPr="003F758E">
              <w:rPr>
                <w:b/>
                <w:bCs/>
              </w:rPr>
              <w:t>1</w:t>
            </w:r>
          </w:p>
        </w:tc>
        <w:tc>
          <w:tcPr>
            <w:tcW w:w="2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7F28B" w14:textId="1E37BDD0" w:rsidR="00F9673C" w:rsidRPr="003F758E" w:rsidRDefault="00F9673C" w:rsidP="003F758E">
            <w:pPr>
              <w:spacing w:line="276" w:lineRule="auto"/>
            </w:pPr>
          </w:p>
        </w:tc>
        <w:tc>
          <w:tcPr>
            <w:tcW w:w="1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7F28D" w14:textId="77777777" w:rsidR="00F9673C" w:rsidRPr="003F758E" w:rsidRDefault="00F9673C" w:rsidP="003F758E">
            <w:pPr>
              <w:snapToGrid w:val="0"/>
              <w:spacing w:line="276" w:lineRule="auto"/>
              <w:jc w:val="both"/>
              <w:rPr>
                <w:bCs/>
              </w:rPr>
            </w:pPr>
          </w:p>
        </w:tc>
      </w:tr>
      <w:tr w:rsidR="00F9673C" w:rsidRPr="003F758E" w14:paraId="3CB7F293" w14:textId="77777777" w:rsidTr="00F9673C">
        <w:trPr>
          <w:jc w:val="center"/>
        </w:trPr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B7F28F" w14:textId="77777777" w:rsidR="00F9673C" w:rsidRPr="003F758E" w:rsidRDefault="00F9673C" w:rsidP="003F758E">
            <w:pPr>
              <w:spacing w:line="276" w:lineRule="auto"/>
              <w:jc w:val="center"/>
              <w:rPr>
                <w:b/>
                <w:bCs/>
              </w:rPr>
            </w:pPr>
            <w:r w:rsidRPr="003F758E">
              <w:rPr>
                <w:b/>
                <w:bCs/>
              </w:rPr>
              <w:t>2</w:t>
            </w:r>
          </w:p>
        </w:tc>
        <w:tc>
          <w:tcPr>
            <w:tcW w:w="2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7F290" w14:textId="5B799DFE" w:rsidR="00F9673C" w:rsidRPr="003F758E" w:rsidRDefault="00F9673C" w:rsidP="003F758E">
            <w:pPr>
              <w:spacing w:line="276" w:lineRule="auto"/>
            </w:pPr>
          </w:p>
        </w:tc>
        <w:tc>
          <w:tcPr>
            <w:tcW w:w="1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7F292" w14:textId="77777777" w:rsidR="00F9673C" w:rsidRPr="003F758E" w:rsidRDefault="00F9673C" w:rsidP="003F758E">
            <w:pPr>
              <w:snapToGrid w:val="0"/>
              <w:spacing w:line="276" w:lineRule="auto"/>
              <w:jc w:val="both"/>
              <w:rPr>
                <w:bCs/>
              </w:rPr>
            </w:pPr>
          </w:p>
        </w:tc>
      </w:tr>
      <w:tr w:rsidR="00F9673C" w:rsidRPr="003F758E" w14:paraId="3CB7F298" w14:textId="77777777" w:rsidTr="00F9673C">
        <w:trPr>
          <w:jc w:val="center"/>
        </w:trPr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B7F294" w14:textId="77777777" w:rsidR="00F9673C" w:rsidRPr="003F758E" w:rsidRDefault="00F9673C" w:rsidP="003F758E">
            <w:pPr>
              <w:spacing w:line="276" w:lineRule="auto"/>
              <w:jc w:val="center"/>
              <w:rPr>
                <w:b/>
                <w:bCs/>
              </w:rPr>
            </w:pPr>
            <w:r w:rsidRPr="003F758E">
              <w:rPr>
                <w:b/>
                <w:bCs/>
              </w:rPr>
              <w:t>3</w:t>
            </w:r>
          </w:p>
        </w:tc>
        <w:tc>
          <w:tcPr>
            <w:tcW w:w="2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B7F295" w14:textId="63AEF369" w:rsidR="00F9673C" w:rsidRPr="003F758E" w:rsidRDefault="00F9673C" w:rsidP="003F758E">
            <w:pPr>
              <w:spacing w:line="276" w:lineRule="auto"/>
            </w:pPr>
          </w:p>
        </w:tc>
        <w:tc>
          <w:tcPr>
            <w:tcW w:w="1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7F297" w14:textId="77777777" w:rsidR="00F9673C" w:rsidRPr="003F758E" w:rsidRDefault="00F9673C" w:rsidP="003F758E">
            <w:pPr>
              <w:snapToGrid w:val="0"/>
              <w:spacing w:line="276" w:lineRule="auto"/>
              <w:jc w:val="both"/>
              <w:rPr>
                <w:bCs/>
              </w:rPr>
            </w:pPr>
          </w:p>
        </w:tc>
      </w:tr>
      <w:tr w:rsidR="00F9673C" w:rsidRPr="003F758E" w14:paraId="2EC28F32" w14:textId="77777777" w:rsidTr="00F9673C">
        <w:trPr>
          <w:jc w:val="center"/>
        </w:trPr>
        <w:tc>
          <w:tcPr>
            <w:tcW w:w="65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F99707" w14:textId="641D7110" w:rsidR="00F9673C" w:rsidRPr="003F758E" w:rsidRDefault="00F9673C" w:rsidP="003F758E">
            <w:pPr>
              <w:spacing w:line="276" w:lineRule="auto"/>
              <w:jc w:val="center"/>
              <w:rPr>
                <w:b/>
                <w:bCs/>
              </w:rPr>
            </w:pPr>
            <w:r w:rsidRPr="003F758E">
              <w:rPr>
                <w:b/>
                <w:bCs/>
              </w:rPr>
              <w:t>4</w:t>
            </w:r>
          </w:p>
        </w:tc>
        <w:tc>
          <w:tcPr>
            <w:tcW w:w="2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3A882" w14:textId="49BCF0B0" w:rsidR="00F9673C" w:rsidRPr="003F758E" w:rsidRDefault="00F9673C" w:rsidP="003F758E">
            <w:pPr>
              <w:spacing w:line="276" w:lineRule="auto"/>
              <w:rPr>
                <w:bCs/>
              </w:rPr>
            </w:pPr>
          </w:p>
        </w:tc>
        <w:tc>
          <w:tcPr>
            <w:tcW w:w="19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9691E" w14:textId="77777777" w:rsidR="00F9673C" w:rsidRPr="003F758E" w:rsidRDefault="00F9673C" w:rsidP="003F758E">
            <w:pPr>
              <w:snapToGrid w:val="0"/>
              <w:spacing w:line="276" w:lineRule="auto"/>
              <w:jc w:val="both"/>
              <w:rPr>
                <w:bCs/>
              </w:rPr>
            </w:pPr>
          </w:p>
        </w:tc>
      </w:tr>
    </w:tbl>
    <w:p w14:paraId="3CB7F2A5" w14:textId="77777777" w:rsidR="007D4DAC" w:rsidRPr="003F758E" w:rsidRDefault="007D4DAC" w:rsidP="003F758E">
      <w:pPr>
        <w:spacing w:line="276" w:lineRule="auto"/>
        <w:jc w:val="both"/>
        <w:rPr>
          <w:bCs/>
        </w:rPr>
      </w:pPr>
      <w:r w:rsidRPr="003F758E">
        <w:t>zgodnie z z</w:t>
      </w:r>
      <w:r w:rsidR="0028296A" w:rsidRPr="003F758E">
        <w:t>ałączonym do oferty formularzem cenowym.</w:t>
      </w:r>
    </w:p>
    <w:p w14:paraId="3CB7F2A6" w14:textId="77777777" w:rsidR="007D4DAC" w:rsidRPr="003F758E" w:rsidRDefault="007D4DAC" w:rsidP="003F758E">
      <w:pPr>
        <w:keepNext/>
        <w:spacing w:line="276" w:lineRule="auto"/>
        <w:jc w:val="both"/>
      </w:pPr>
    </w:p>
    <w:p w14:paraId="3CB7F2A7" w14:textId="77777777" w:rsidR="007D4DAC" w:rsidRPr="003F758E" w:rsidRDefault="007D4DAC" w:rsidP="003F758E">
      <w:pPr>
        <w:keepNext/>
        <w:spacing w:line="276" w:lineRule="auto"/>
        <w:jc w:val="both"/>
      </w:pPr>
      <w:r w:rsidRPr="003F758E">
        <w:t>Ponadto oświadczamy, że:</w:t>
      </w:r>
    </w:p>
    <w:p w14:paraId="3CB7F2A8" w14:textId="77777777" w:rsidR="00F74786" w:rsidRPr="003F758E" w:rsidRDefault="007D4DAC" w:rsidP="003F758E">
      <w:pPr>
        <w:numPr>
          <w:ilvl w:val="0"/>
          <w:numId w:val="36"/>
        </w:numPr>
        <w:suppressAutoHyphens/>
        <w:spacing w:line="276" w:lineRule="auto"/>
        <w:ind w:left="357" w:hanging="357"/>
        <w:jc w:val="both"/>
      </w:pPr>
      <w:r w:rsidRPr="003F758E">
        <w:t xml:space="preserve">powierzone nam zamówienie stanowiące przedmiot zamówienia wykonamy </w:t>
      </w:r>
      <w:r w:rsidR="0028296A" w:rsidRPr="003F758E">
        <w:t>w terminie zadeklarowanym w tabeli powyżej *</w:t>
      </w:r>
    </w:p>
    <w:p w14:paraId="78CEBC99" w14:textId="4B9726E9" w:rsidR="000A519B" w:rsidRPr="003F758E" w:rsidRDefault="000A519B" w:rsidP="003F758E">
      <w:pPr>
        <w:numPr>
          <w:ilvl w:val="0"/>
          <w:numId w:val="36"/>
        </w:numPr>
        <w:spacing w:line="276" w:lineRule="auto"/>
        <w:ind w:left="357" w:hanging="357"/>
        <w:jc w:val="both"/>
        <w:rPr>
          <w:color w:val="FF0000"/>
        </w:rPr>
      </w:pPr>
      <w:r w:rsidRPr="003F758E">
        <w:rPr>
          <w:color w:val="FF0000"/>
        </w:rPr>
        <w:t>nie podlegam</w:t>
      </w:r>
      <w:r w:rsidRPr="003F758E">
        <w:rPr>
          <w:color w:val="FF0000"/>
        </w:rPr>
        <w:t>/y</w:t>
      </w:r>
      <w:r w:rsidRPr="003F758E">
        <w:rPr>
          <w:color w:val="FF0000"/>
        </w:rPr>
        <w:t xml:space="preserve"> wykluczeniu z postępowania na podstawie art. 7 ust.1 ustawy z dnia 13 kwietnia 2022 r. o szczególnych rozwiązaniach w zakresie przeciwdziałania wspieraniu agresji na Ukrainę oraz służących ochronie bezpieczeństwa narodowego.</w:t>
      </w:r>
    </w:p>
    <w:p w14:paraId="2E26258E" w14:textId="175132D7" w:rsidR="000A519B" w:rsidRPr="003F758E" w:rsidRDefault="000A519B" w:rsidP="003F758E">
      <w:pPr>
        <w:numPr>
          <w:ilvl w:val="0"/>
          <w:numId w:val="36"/>
        </w:numPr>
        <w:spacing w:line="276" w:lineRule="auto"/>
        <w:ind w:left="357" w:hanging="357"/>
        <w:jc w:val="both"/>
        <w:rPr>
          <w:color w:val="000000"/>
        </w:rPr>
      </w:pPr>
      <w:r w:rsidRPr="003F758E">
        <w:rPr>
          <w:color w:val="FF0000"/>
        </w:rPr>
        <w:t>nie podlegam</w:t>
      </w:r>
      <w:r w:rsidRPr="003F758E">
        <w:rPr>
          <w:color w:val="FF0000"/>
        </w:rPr>
        <w:t>/y</w:t>
      </w:r>
      <w:r w:rsidRPr="003F758E">
        <w:rPr>
          <w:color w:val="FF0000"/>
        </w:rPr>
        <w:t xml:space="preserve"> wykluczeniu z postępowania na podstawie art. 5k rozporządzenia Rady (UE) </w:t>
      </w:r>
      <w:r w:rsidR="003F758E" w:rsidRPr="003F758E">
        <w:rPr>
          <w:color w:val="FF0000"/>
        </w:rPr>
        <w:t xml:space="preserve">                        </w:t>
      </w:r>
      <w:r w:rsidRPr="003F758E">
        <w:rPr>
          <w:color w:val="FF0000"/>
        </w:rPr>
        <w:t xml:space="preserve">nr 833/2014 z dnia 31 lipca 2014 r. dotyczącego środków ograniczających w związku </w:t>
      </w:r>
      <w:r w:rsidR="003F758E" w:rsidRPr="003F758E">
        <w:rPr>
          <w:color w:val="FF0000"/>
        </w:rPr>
        <w:t xml:space="preserve">                             </w:t>
      </w:r>
      <w:r w:rsidRPr="003F758E">
        <w:rPr>
          <w:color w:val="FF0000"/>
        </w:rPr>
        <w:lastRenderedPageBreak/>
        <w:t>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</w:t>
      </w:r>
      <w:r w:rsidR="003F758E" w:rsidRPr="003F758E">
        <w:rPr>
          <w:color w:val="FF0000"/>
        </w:rPr>
        <w:t xml:space="preserve">                   </w:t>
      </w:r>
      <w:r w:rsidRPr="003F758E">
        <w:rPr>
          <w:color w:val="FF0000"/>
        </w:rPr>
        <w:t xml:space="preserve"> (Dz. Urz. UE nr L 111 z 8.4.2022, str. 1), dalej: rozporządzenie 2022/576</w:t>
      </w:r>
      <w:r w:rsidRPr="003F758E">
        <w:t>.</w:t>
      </w:r>
    </w:p>
    <w:p w14:paraId="3CB7F2AA" w14:textId="77777777" w:rsidR="007D4DAC" w:rsidRPr="003F758E" w:rsidRDefault="007D4DAC" w:rsidP="003F758E">
      <w:pPr>
        <w:numPr>
          <w:ilvl w:val="0"/>
          <w:numId w:val="36"/>
        </w:numPr>
        <w:spacing w:line="276" w:lineRule="auto"/>
        <w:jc w:val="both"/>
      </w:pPr>
      <w:r w:rsidRPr="003F758E">
        <w:t>przedmiot zamówienia zrealizujemy siłami własnymi*</w:t>
      </w:r>
      <w:r w:rsidR="0028296A" w:rsidRPr="003F758E">
        <w:t>*</w:t>
      </w:r>
      <w:r w:rsidRPr="003F758E">
        <w:t xml:space="preserve"> /z pomocą podwykonawców*</w:t>
      </w:r>
      <w:r w:rsidR="0028296A" w:rsidRPr="003F758E">
        <w:t>*</w:t>
      </w:r>
      <w:r w:rsidRPr="003F758E">
        <w:t>, którym powierzymy do wykonania:</w:t>
      </w:r>
    </w:p>
    <w:p w14:paraId="3CB7F2AB" w14:textId="77777777" w:rsidR="007D4DAC" w:rsidRPr="003F758E" w:rsidRDefault="007D4DAC" w:rsidP="003F758E">
      <w:pPr>
        <w:spacing w:line="276" w:lineRule="auto"/>
        <w:ind w:left="360"/>
        <w:jc w:val="both"/>
      </w:pPr>
      <w:r w:rsidRPr="003F758E">
        <w:t>a/</w:t>
      </w:r>
      <w:r w:rsidRPr="003F758E">
        <w:tab/>
        <w:t>………………………………………...........................................................................</w:t>
      </w:r>
    </w:p>
    <w:p w14:paraId="3CB7F2AC" w14:textId="77777777" w:rsidR="007D4DAC" w:rsidRPr="003F758E" w:rsidRDefault="007D4DAC" w:rsidP="003F758E">
      <w:pPr>
        <w:spacing w:line="276" w:lineRule="auto"/>
        <w:ind w:left="360"/>
        <w:jc w:val="both"/>
      </w:pPr>
      <w:r w:rsidRPr="003F758E">
        <w:t>b/</w:t>
      </w:r>
      <w:r w:rsidRPr="003F758E">
        <w:tab/>
        <w:t>…………………………………………………………………………………………</w:t>
      </w:r>
    </w:p>
    <w:p w14:paraId="3CB7F2AD" w14:textId="77777777" w:rsidR="00103F96" w:rsidRPr="003F758E" w:rsidRDefault="00103F96" w:rsidP="003F758E">
      <w:pPr>
        <w:spacing w:line="276" w:lineRule="auto"/>
        <w:ind w:left="360"/>
        <w:jc w:val="center"/>
        <w:rPr>
          <w:i/>
        </w:rPr>
      </w:pPr>
      <w:r w:rsidRPr="003F758E">
        <w:rPr>
          <w:i/>
        </w:rPr>
        <w:t>(Nazwa i adres podwykonawcy)</w:t>
      </w:r>
    </w:p>
    <w:p w14:paraId="3CB7F2AE" w14:textId="77777777" w:rsidR="009050D9" w:rsidRPr="003F758E" w:rsidRDefault="009050D9" w:rsidP="003F758E">
      <w:pPr>
        <w:spacing w:line="276" w:lineRule="auto"/>
        <w:ind w:left="360"/>
        <w:jc w:val="center"/>
      </w:pPr>
    </w:p>
    <w:p w14:paraId="3CB7F2AF" w14:textId="77777777" w:rsidR="0030784A" w:rsidRPr="003F758E" w:rsidRDefault="0030784A" w:rsidP="003F758E">
      <w:pPr>
        <w:numPr>
          <w:ilvl w:val="0"/>
          <w:numId w:val="36"/>
        </w:numPr>
        <w:spacing w:line="276" w:lineRule="auto"/>
        <w:jc w:val="both"/>
      </w:pPr>
      <w:r w:rsidRPr="003F758E">
        <w:t>jesteśmy związani niniejszą ofertą na czas wskazany w Specyfikacji Warunków Zamówienia.</w:t>
      </w:r>
    </w:p>
    <w:p w14:paraId="3CB7F2B0" w14:textId="77777777" w:rsidR="007D4DAC" w:rsidRPr="003F758E" w:rsidRDefault="007D4DAC" w:rsidP="003F758E">
      <w:pPr>
        <w:numPr>
          <w:ilvl w:val="0"/>
          <w:numId w:val="36"/>
        </w:numPr>
        <w:autoSpaceDE w:val="0"/>
        <w:autoSpaceDN w:val="0"/>
        <w:adjustRightInd w:val="0"/>
        <w:spacing w:line="276" w:lineRule="auto"/>
        <w:jc w:val="both"/>
      </w:pPr>
      <w:r w:rsidRPr="003F758E">
        <w:t xml:space="preserve">zapoznaliśmy się z istotnymi postanowieniami umowy i zobowiązujemy się, w przypadku wyboru naszej oferty, do zawarcia umowy na zawartych tam warunkach w miejscu i terminie </w:t>
      </w:r>
      <w:r w:rsidR="0028296A" w:rsidRPr="003F758E">
        <w:t>wyznaczonym przez Zamawiającego;</w:t>
      </w:r>
    </w:p>
    <w:p w14:paraId="3CB7F2B1" w14:textId="77777777" w:rsidR="00D5712A" w:rsidRPr="003F758E" w:rsidRDefault="00D5712A" w:rsidP="003F758E">
      <w:pPr>
        <w:numPr>
          <w:ilvl w:val="0"/>
          <w:numId w:val="36"/>
        </w:numPr>
        <w:spacing w:line="276" w:lineRule="auto"/>
        <w:jc w:val="both"/>
      </w:pPr>
      <w:r w:rsidRPr="003F758E">
        <w:t>wypełnieniami obowiązki informacyjne przewidziane w art. 13 lub art. 14 RODO</w:t>
      </w:r>
      <w:r w:rsidRPr="003F758E">
        <w:rPr>
          <w:rStyle w:val="Odwoanieprzypisudolnego"/>
        </w:rPr>
        <w:footnoteReference w:id="1"/>
      </w:r>
      <w:r w:rsidRPr="003F758E">
        <w:t xml:space="preserve">  wobec osób fizycznych, od których dane osobowe bezpośrednio lub pośrednio pozyskałem w celu ubiegania się o udzielenie zamówienia publicznego w niniejszym postępowaniu.***</w:t>
      </w:r>
    </w:p>
    <w:p w14:paraId="3CB7F2B2" w14:textId="5D4CC489" w:rsidR="00D5712A" w:rsidRPr="003F758E" w:rsidRDefault="00D5712A" w:rsidP="003F758E">
      <w:pPr>
        <w:numPr>
          <w:ilvl w:val="0"/>
          <w:numId w:val="36"/>
        </w:numPr>
        <w:spacing w:line="276" w:lineRule="auto"/>
        <w:jc w:val="both"/>
      </w:pPr>
      <w:r w:rsidRPr="003F758E">
        <w:t xml:space="preserve">zgodnie z art. 91 ust. 3a ustawy </w:t>
      </w:r>
      <w:proofErr w:type="spellStart"/>
      <w:r w:rsidRPr="003F758E">
        <w:t>Pzp</w:t>
      </w:r>
      <w:proofErr w:type="spellEnd"/>
      <w:r w:rsidRPr="003F758E">
        <w:t xml:space="preserve"> wybór naszej oferty, będzie prowadził do powstania </w:t>
      </w:r>
      <w:r w:rsidR="000F77E2">
        <w:t xml:space="preserve">                         </w:t>
      </w:r>
      <w:r w:rsidRPr="003F758E">
        <w:t>u Zamawiającego obowiązku podatkowego TAK/NIE</w:t>
      </w:r>
      <w:r w:rsidRPr="003F758E">
        <w:rPr>
          <w:i/>
        </w:rPr>
        <w:t xml:space="preserve"> ** </w:t>
      </w:r>
    </w:p>
    <w:p w14:paraId="3CB7F2B3" w14:textId="77777777" w:rsidR="00D5712A" w:rsidRPr="003F758E" w:rsidRDefault="00D5712A" w:rsidP="003F758E">
      <w:pPr>
        <w:tabs>
          <w:tab w:val="left" w:pos="567"/>
        </w:tabs>
        <w:spacing w:line="276" w:lineRule="auto"/>
        <w:ind w:left="567" w:hanging="283"/>
        <w:jc w:val="both"/>
      </w:pPr>
      <w:r w:rsidRPr="003F758E">
        <w:t>a)</w:t>
      </w:r>
      <w:r w:rsidRPr="003F758E">
        <w:rPr>
          <w:i/>
        </w:rPr>
        <w:t xml:space="preserve"> </w:t>
      </w:r>
      <w:r w:rsidRPr="003F758E">
        <w:rPr>
          <w:b/>
          <w:bCs/>
        </w:rPr>
        <w:t xml:space="preserve">Wykonawca wypełnia poniższą część zgodnie z art. 91 ust. 3a ustawy </w:t>
      </w:r>
      <w:proofErr w:type="spellStart"/>
      <w:r w:rsidRPr="003F758E">
        <w:rPr>
          <w:b/>
          <w:bCs/>
        </w:rPr>
        <w:t>Pzp</w:t>
      </w:r>
      <w:proofErr w:type="spellEnd"/>
      <w:r w:rsidRPr="003F758E">
        <w:rPr>
          <w:b/>
          <w:bCs/>
        </w:rPr>
        <w:t xml:space="preserve">: </w:t>
      </w:r>
    </w:p>
    <w:p w14:paraId="3CB7F2B4" w14:textId="77777777" w:rsidR="00D5712A" w:rsidRPr="003F758E" w:rsidRDefault="00D5712A" w:rsidP="003F758E">
      <w:pPr>
        <w:pStyle w:val="Default"/>
        <w:tabs>
          <w:tab w:val="left" w:pos="567"/>
        </w:tabs>
        <w:spacing w:line="276" w:lineRule="auto"/>
        <w:ind w:left="567"/>
      </w:pPr>
      <w:r w:rsidRPr="003F758E">
        <w:t>Nazwa (rodzaj) dostawy /usługi, która będzie prowadzić do powstania u Zamawiającego obowiązku podatkowego ……………………………………………………………………………… (</w:t>
      </w:r>
      <w:r w:rsidRPr="003F758E">
        <w:rPr>
          <w:i/>
          <w:iCs/>
        </w:rPr>
        <w:t>jeśli dotyczy</w:t>
      </w:r>
      <w:r w:rsidRPr="003F758E">
        <w:t xml:space="preserve">) </w:t>
      </w:r>
    </w:p>
    <w:p w14:paraId="3CB7F2B5" w14:textId="77777777" w:rsidR="00D5712A" w:rsidRPr="003F758E" w:rsidRDefault="00D5712A" w:rsidP="003F758E">
      <w:pPr>
        <w:pStyle w:val="Default"/>
        <w:tabs>
          <w:tab w:val="left" w:pos="567"/>
        </w:tabs>
        <w:spacing w:line="276" w:lineRule="auto"/>
        <w:ind w:left="567"/>
      </w:pPr>
      <w:r w:rsidRPr="003F758E">
        <w:t>Kwota netto dostawy/usługi, która będzie prowadzić do powstania u Zamawiającego obowiązku podatkowego ……………………………………………………………………………… (</w:t>
      </w:r>
      <w:r w:rsidRPr="003F758E">
        <w:rPr>
          <w:i/>
          <w:iCs/>
        </w:rPr>
        <w:t>jeśli dotyczy</w:t>
      </w:r>
      <w:r w:rsidRPr="003F758E">
        <w:t xml:space="preserve">) </w:t>
      </w:r>
    </w:p>
    <w:p w14:paraId="3CB7F2B6" w14:textId="77777777" w:rsidR="00D5712A" w:rsidRPr="003F758E" w:rsidRDefault="00D5712A" w:rsidP="003F758E">
      <w:pPr>
        <w:pStyle w:val="Default"/>
        <w:tabs>
          <w:tab w:val="left" w:pos="567"/>
        </w:tabs>
        <w:spacing w:line="276" w:lineRule="auto"/>
        <w:ind w:left="567" w:hanging="141"/>
      </w:pPr>
      <w:r w:rsidRPr="003F758E">
        <w:rPr>
          <w:b/>
          <w:bCs/>
        </w:rPr>
        <w:t xml:space="preserve">Uwaga! </w:t>
      </w:r>
    </w:p>
    <w:p w14:paraId="3CB7F2B7" w14:textId="77777777" w:rsidR="00D5712A" w:rsidRPr="003F758E" w:rsidRDefault="00D5712A" w:rsidP="003F758E">
      <w:pPr>
        <w:pStyle w:val="Default"/>
        <w:tabs>
          <w:tab w:val="left" w:pos="567"/>
        </w:tabs>
        <w:spacing w:line="276" w:lineRule="auto"/>
        <w:ind w:left="567" w:hanging="141"/>
        <w:jc w:val="both"/>
      </w:pPr>
      <w:r w:rsidRPr="003F758E">
        <w:rPr>
          <w:b/>
          <w:bCs/>
        </w:rPr>
        <w:t xml:space="preserve">Ceny należy podać z dokładnością do dwóch miejsc po przecinku, </w:t>
      </w:r>
    </w:p>
    <w:p w14:paraId="3CB7F2B8" w14:textId="77777777" w:rsidR="00D5712A" w:rsidRPr="003F758E" w:rsidRDefault="00D5712A" w:rsidP="003F758E">
      <w:pPr>
        <w:pStyle w:val="Default"/>
        <w:tabs>
          <w:tab w:val="left" w:pos="567"/>
        </w:tabs>
        <w:spacing w:line="276" w:lineRule="auto"/>
        <w:ind w:left="567" w:hanging="141"/>
        <w:jc w:val="both"/>
        <w:rPr>
          <w:b/>
          <w:bCs/>
        </w:rPr>
      </w:pPr>
      <w:r w:rsidRPr="003F758E">
        <w:rPr>
          <w:b/>
          <w:bCs/>
        </w:rPr>
        <w:t>Wykonawca zobowiązany jest podać podstawę prawną zastosowania stawki podatku od towarów i usług (VAT) innej niż stawka podstawowa lub zwolnienia z ww. podatku.</w:t>
      </w:r>
    </w:p>
    <w:p w14:paraId="3CB7F2B9" w14:textId="77777777" w:rsidR="00AF74CE" w:rsidRPr="003F758E" w:rsidRDefault="00AF74CE" w:rsidP="003F758E">
      <w:pPr>
        <w:pStyle w:val="Default"/>
        <w:tabs>
          <w:tab w:val="left" w:pos="567"/>
        </w:tabs>
        <w:spacing w:line="276" w:lineRule="auto"/>
        <w:ind w:left="567" w:hanging="141"/>
        <w:jc w:val="both"/>
        <w:rPr>
          <w:b/>
          <w:bCs/>
        </w:rPr>
      </w:pPr>
    </w:p>
    <w:p w14:paraId="3CB7F2BA" w14:textId="77777777" w:rsidR="00AE6B11" w:rsidRPr="003F758E" w:rsidRDefault="00AE6B11" w:rsidP="003F758E">
      <w:pPr>
        <w:numPr>
          <w:ilvl w:val="0"/>
          <w:numId w:val="36"/>
        </w:numPr>
        <w:tabs>
          <w:tab w:val="left" w:pos="426"/>
        </w:tabs>
        <w:autoSpaceDE w:val="0"/>
        <w:autoSpaceDN w:val="0"/>
        <w:adjustRightInd w:val="0"/>
        <w:spacing w:line="276" w:lineRule="auto"/>
        <w:jc w:val="both"/>
      </w:pPr>
      <w:r w:rsidRPr="003F758E">
        <w:t>Wnioskujemy o zwrot wadium na następujący rachunek (nazwa banku i numer rachunku): …………………………………………………………………………………………</w:t>
      </w:r>
    </w:p>
    <w:p w14:paraId="3CB7F2BB" w14:textId="23BE5B5D" w:rsidR="00AE6B11" w:rsidRPr="003F758E" w:rsidRDefault="000F77E2" w:rsidP="000F77E2">
      <w:pPr>
        <w:tabs>
          <w:tab w:val="left" w:pos="426"/>
        </w:tabs>
        <w:autoSpaceDE w:val="0"/>
        <w:autoSpaceDN w:val="0"/>
        <w:adjustRightInd w:val="0"/>
        <w:spacing w:line="276" w:lineRule="auto"/>
        <w:jc w:val="both"/>
      </w:pPr>
      <w:r>
        <w:t xml:space="preserve">      </w:t>
      </w:r>
      <w:r w:rsidR="00AE6B11" w:rsidRPr="003F758E">
        <w:t>…………………………………………………………………………………………</w:t>
      </w:r>
    </w:p>
    <w:p w14:paraId="3CB7F2BC" w14:textId="77777777" w:rsidR="00AE6B11" w:rsidRPr="003F758E" w:rsidRDefault="00AE6B11" w:rsidP="003F758E">
      <w:pPr>
        <w:pStyle w:val="Default"/>
        <w:spacing w:line="276" w:lineRule="auto"/>
        <w:ind w:left="1069"/>
        <w:jc w:val="both"/>
        <w:rPr>
          <w:b/>
          <w:bCs/>
        </w:rPr>
      </w:pPr>
    </w:p>
    <w:p w14:paraId="3CB7F2BD" w14:textId="77777777" w:rsidR="009050D9" w:rsidRPr="003F758E" w:rsidRDefault="009050D9" w:rsidP="003F758E">
      <w:pPr>
        <w:numPr>
          <w:ilvl w:val="0"/>
          <w:numId w:val="36"/>
        </w:numPr>
        <w:spacing w:line="276" w:lineRule="auto"/>
        <w:jc w:val="both"/>
        <w:rPr>
          <w:b/>
          <w:u w:val="single"/>
        </w:rPr>
      </w:pPr>
      <w:r w:rsidRPr="003F758E">
        <w:rPr>
          <w:b/>
          <w:u w:val="single"/>
        </w:rPr>
        <w:t>Oświadczamy, że jesteśmy</w:t>
      </w:r>
      <w:r w:rsidRPr="003F758E">
        <w:rPr>
          <w:b/>
        </w:rPr>
        <w:t>:</w:t>
      </w:r>
    </w:p>
    <w:p w14:paraId="3CB7F2BE" w14:textId="77777777" w:rsidR="009050D9" w:rsidRPr="003F758E" w:rsidRDefault="009050D9" w:rsidP="003F758E">
      <w:pPr>
        <w:numPr>
          <w:ilvl w:val="0"/>
          <w:numId w:val="49"/>
        </w:numPr>
        <w:spacing w:line="276" w:lineRule="auto"/>
        <w:jc w:val="both"/>
        <w:rPr>
          <w:i/>
          <w:iCs/>
        </w:rPr>
      </w:pPr>
      <w:r w:rsidRPr="003F758E">
        <w:rPr>
          <w:i/>
          <w:iCs/>
        </w:rPr>
        <w:t>mikro przedsiębiorcą</w:t>
      </w:r>
    </w:p>
    <w:p w14:paraId="3CB7F2BF" w14:textId="77777777" w:rsidR="009050D9" w:rsidRPr="003F758E" w:rsidRDefault="009050D9" w:rsidP="003F758E">
      <w:pPr>
        <w:numPr>
          <w:ilvl w:val="0"/>
          <w:numId w:val="49"/>
        </w:numPr>
        <w:spacing w:line="276" w:lineRule="auto"/>
        <w:jc w:val="both"/>
        <w:rPr>
          <w:i/>
          <w:iCs/>
        </w:rPr>
      </w:pPr>
      <w:r w:rsidRPr="003F758E">
        <w:rPr>
          <w:i/>
          <w:iCs/>
        </w:rPr>
        <w:t>małym przedsiębiorcą</w:t>
      </w:r>
    </w:p>
    <w:p w14:paraId="3CB7F2C0" w14:textId="77777777" w:rsidR="009050D9" w:rsidRPr="003F758E" w:rsidRDefault="009050D9" w:rsidP="003F758E">
      <w:pPr>
        <w:numPr>
          <w:ilvl w:val="0"/>
          <w:numId w:val="49"/>
        </w:numPr>
        <w:spacing w:line="276" w:lineRule="auto"/>
        <w:jc w:val="both"/>
        <w:rPr>
          <w:i/>
          <w:iCs/>
        </w:rPr>
      </w:pPr>
      <w:r w:rsidRPr="003F758E">
        <w:rPr>
          <w:i/>
          <w:iCs/>
        </w:rPr>
        <w:t>średnim przedsiębiorcą</w:t>
      </w:r>
    </w:p>
    <w:p w14:paraId="3CB7F2C1" w14:textId="77777777" w:rsidR="009050D9" w:rsidRPr="003F758E" w:rsidRDefault="009050D9" w:rsidP="003F758E">
      <w:pPr>
        <w:numPr>
          <w:ilvl w:val="0"/>
          <w:numId w:val="49"/>
        </w:numPr>
        <w:spacing w:line="276" w:lineRule="auto"/>
        <w:jc w:val="both"/>
        <w:rPr>
          <w:i/>
          <w:iCs/>
        </w:rPr>
      </w:pPr>
      <w:r w:rsidRPr="003F758E">
        <w:rPr>
          <w:i/>
          <w:iCs/>
        </w:rPr>
        <w:t>jednoosobową działalnością gospodarczą</w:t>
      </w:r>
    </w:p>
    <w:p w14:paraId="3CB7F2C2" w14:textId="77777777" w:rsidR="009050D9" w:rsidRPr="003F758E" w:rsidRDefault="009050D9" w:rsidP="003F758E">
      <w:pPr>
        <w:numPr>
          <w:ilvl w:val="0"/>
          <w:numId w:val="49"/>
        </w:numPr>
        <w:spacing w:line="276" w:lineRule="auto"/>
        <w:jc w:val="both"/>
        <w:rPr>
          <w:i/>
          <w:iCs/>
        </w:rPr>
      </w:pPr>
      <w:r w:rsidRPr="003F758E">
        <w:rPr>
          <w:i/>
          <w:iCs/>
        </w:rPr>
        <w:lastRenderedPageBreak/>
        <w:t>osobą fizyczną  nieprowadzącą działalności gospodarczej</w:t>
      </w:r>
    </w:p>
    <w:p w14:paraId="3CB7F2C3" w14:textId="77777777" w:rsidR="009050D9" w:rsidRPr="003F758E" w:rsidRDefault="009050D9" w:rsidP="003F758E">
      <w:pPr>
        <w:numPr>
          <w:ilvl w:val="0"/>
          <w:numId w:val="49"/>
        </w:numPr>
        <w:spacing w:line="276" w:lineRule="auto"/>
        <w:jc w:val="both"/>
        <w:rPr>
          <w:i/>
          <w:iCs/>
        </w:rPr>
      </w:pPr>
      <w:r w:rsidRPr="003F758E">
        <w:rPr>
          <w:i/>
          <w:iCs/>
        </w:rPr>
        <w:t>innym rodzajem ………………………………..</w:t>
      </w:r>
    </w:p>
    <w:p w14:paraId="3CB7F2C4" w14:textId="77777777" w:rsidR="009050D9" w:rsidRPr="003F758E" w:rsidRDefault="009050D9" w:rsidP="003F758E">
      <w:pPr>
        <w:autoSpaceDE w:val="0"/>
        <w:autoSpaceDN w:val="0"/>
        <w:adjustRightInd w:val="0"/>
        <w:spacing w:line="276" w:lineRule="auto"/>
        <w:ind w:left="360"/>
        <w:jc w:val="both"/>
      </w:pPr>
    </w:p>
    <w:p w14:paraId="3CB7F2C5" w14:textId="77777777" w:rsidR="007D4DAC" w:rsidRPr="003F758E" w:rsidRDefault="007D4DAC" w:rsidP="003F758E">
      <w:pPr>
        <w:spacing w:line="276" w:lineRule="auto"/>
        <w:jc w:val="both"/>
      </w:pPr>
      <w:r w:rsidRPr="003F758E">
        <w:t>Załącznikami do niniejszego formularza stanowiącymi integralną część oferty są:</w:t>
      </w:r>
    </w:p>
    <w:p w14:paraId="3CB7F2C6" w14:textId="77777777" w:rsidR="007D4DAC" w:rsidRPr="003F758E" w:rsidRDefault="007D4DAC" w:rsidP="003F758E">
      <w:pPr>
        <w:numPr>
          <w:ilvl w:val="0"/>
          <w:numId w:val="35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3F758E">
        <w:t>…..................................................................................</w:t>
      </w:r>
    </w:p>
    <w:p w14:paraId="3CB7F2C7" w14:textId="77777777" w:rsidR="007D4DAC" w:rsidRPr="003F758E" w:rsidRDefault="007D4DAC" w:rsidP="003F758E">
      <w:pPr>
        <w:numPr>
          <w:ilvl w:val="0"/>
          <w:numId w:val="35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3F758E">
        <w:t>…..................................................................................</w:t>
      </w:r>
    </w:p>
    <w:p w14:paraId="3CB7F2C8" w14:textId="77777777" w:rsidR="007D4DAC" w:rsidRPr="003F758E" w:rsidRDefault="007D4DAC" w:rsidP="003F758E">
      <w:pPr>
        <w:numPr>
          <w:ilvl w:val="0"/>
          <w:numId w:val="35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3F758E">
        <w:t>…..................................................................................</w:t>
      </w:r>
    </w:p>
    <w:p w14:paraId="3CB7F2C9" w14:textId="77777777" w:rsidR="007D4DAC" w:rsidRPr="003F758E" w:rsidRDefault="007D4DAC" w:rsidP="003F758E">
      <w:pPr>
        <w:numPr>
          <w:ilvl w:val="0"/>
          <w:numId w:val="35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3F758E">
        <w:t>…..................................................................................</w:t>
      </w:r>
    </w:p>
    <w:p w14:paraId="3CB7F2CA" w14:textId="77777777" w:rsidR="0028296A" w:rsidRPr="003F758E" w:rsidRDefault="0028296A" w:rsidP="003F758E">
      <w:pPr>
        <w:numPr>
          <w:ilvl w:val="0"/>
          <w:numId w:val="35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3F758E">
        <w:t>………………………………………………………..</w:t>
      </w:r>
    </w:p>
    <w:p w14:paraId="3CB7F2CB" w14:textId="77777777" w:rsidR="0028296A" w:rsidRPr="003F758E" w:rsidRDefault="0028296A" w:rsidP="003F758E">
      <w:pPr>
        <w:numPr>
          <w:ilvl w:val="0"/>
          <w:numId w:val="35"/>
        </w:numPr>
        <w:tabs>
          <w:tab w:val="clear" w:pos="720"/>
          <w:tab w:val="num" w:pos="360"/>
        </w:tabs>
        <w:spacing w:line="276" w:lineRule="auto"/>
        <w:ind w:left="360"/>
        <w:jc w:val="both"/>
      </w:pPr>
      <w:r w:rsidRPr="003F758E">
        <w:t>………………………………………………………..</w:t>
      </w:r>
    </w:p>
    <w:p w14:paraId="3CB7F2CC" w14:textId="77777777" w:rsidR="0028296A" w:rsidRPr="003F758E" w:rsidRDefault="0028296A" w:rsidP="003F758E">
      <w:pPr>
        <w:spacing w:line="276" w:lineRule="auto"/>
        <w:jc w:val="both"/>
      </w:pPr>
    </w:p>
    <w:p w14:paraId="3CB7F2D0" w14:textId="77777777" w:rsidR="00D5712A" w:rsidRPr="003F758E" w:rsidRDefault="00D5712A" w:rsidP="003F758E">
      <w:pPr>
        <w:spacing w:line="276" w:lineRule="auto"/>
        <w:jc w:val="both"/>
      </w:pPr>
      <w:r w:rsidRPr="003F758E">
        <w:t>Imię i nazwisko osoby wyznaczonej do kontaktów z Zamawiającym, odpowiedzialna za wykonanie zobowiązań umowy:</w:t>
      </w:r>
    </w:p>
    <w:p w14:paraId="443A87FF" w14:textId="61BB39E8" w:rsidR="000F77E2" w:rsidRDefault="00D5712A" w:rsidP="003F758E">
      <w:pPr>
        <w:spacing w:line="276" w:lineRule="auto"/>
        <w:jc w:val="both"/>
      </w:pPr>
      <w:r w:rsidRPr="003F758E">
        <w:t>…………………………………</w:t>
      </w:r>
      <w:r w:rsidR="000F77E2">
        <w:t xml:space="preserve">……………………. </w:t>
      </w:r>
      <w:r w:rsidRPr="003F758E">
        <w:t>tel. kontaktowy…………</w:t>
      </w:r>
      <w:r w:rsidR="000F77E2">
        <w:t>………..</w:t>
      </w:r>
      <w:r w:rsidRPr="003F758E">
        <w:t>…………,</w:t>
      </w:r>
      <w:r w:rsidR="007F1E54" w:rsidRPr="003F758E">
        <w:t xml:space="preserve">  </w:t>
      </w:r>
      <w:r w:rsidR="000F77E2">
        <w:t xml:space="preserve"> </w:t>
      </w:r>
      <w:r w:rsidR="007F1E54" w:rsidRPr="003F758E">
        <w:t xml:space="preserve">                                          </w:t>
      </w:r>
    </w:p>
    <w:p w14:paraId="3CB7F2D1" w14:textId="698F8591" w:rsidR="00D5712A" w:rsidRPr="003F758E" w:rsidRDefault="00D5712A" w:rsidP="003F758E">
      <w:pPr>
        <w:spacing w:line="276" w:lineRule="auto"/>
        <w:jc w:val="both"/>
      </w:pPr>
      <w:r w:rsidRPr="003F758E">
        <w:t>e-mail:……………..…</w:t>
      </w:r>
      <w:r w:rsidR="000F77E2">
        <w:t>………………………………………………………………………………</w:t>
      </w:r>
    </w:p>
    <w:p w14:paraId="3CB7F2D2" w14:textId="77777777" w:rsidR="00D5712A" w:rsidRPr="003F758E" w:rsidRDefault="00D5712A" w:rsidP="003F758E">
      <w:pPr>
        <w:spacing w:line="276" w:lineRule="auto"/>
        <w:jc w:val="both"/>
      </w:pPr>
    </w:p>
    <w:p w14:paraId="3CB7F2D3" w14:textId="77777777" w:rsidR="00D5712A" w:rsidRPr="003F758E" w:rsidRDefault="00D5712A" w:rsidP="003F758E">
      <w:pPr>
        <w:spacing w:line="276" w:lineRule="auto"/>
        <w:jc w:val="both"/>
      </w:pPr>
    </w:p>
    <w:p w14:paraId="3CB7F2D4" w14:textId="77777777" w:rsidR="00D5712A" w:rsidRPr="003F758E" w:rsidRDefault="00D5712A" w:rsidP="003F758E">
      <w:pPr>
        <w:spacing w:line="276" w:lineRule="auto"/>
        <w:rPr>
          <w:rFonts w:eastAsia="Times New Roman"/>
        </w:rPr>
      </w:pPr>
    </w:p>
    <w:p w14:paraId="3CB7F2D5" w14:textId="77777777" w:rsidR="00D5712A" w:rsidRPr="003F758E" w:rsidRDefault="00D5712A" w:rsidP="003F758E">
      <w:pPr>
        <w:spacing w:line="276" w:lineRule="auto"/>
        <w:rPr>
          <w:rFonts w:eastAsia="Times New Roman"/>
        </w:rPr>
      </w:pPr>
    </w:p>
    <w:p w14:paraId="3CB7F2D6" w14:textId="77777777" w:rsidR="00D5712A" w:rsidRPr="003F758E" w:rsidRDefault="00D5712A" w:rsidP="003F758E">
      <w:pPr>
        <w:spacing w:line="276" w:lineRule="auto"/>
        <w:jc w:val="both"/>
        <w:rPr>
          <w:rFonts w:eastAsia="Times New Roman"/>
        </w:rPr>
      </w:pPr>
      <w:r w:rsidRPr="003F758E">
        <w:rPr>
          <w:rFonts w:eastAsia="Times New Roman"/>
        </w:rPr>
        <w:t xml:space="preserve">…..................., dnia …................. </w:t>
      </w:r>
    </w:p>
    <w:p w14:paraId="3CB7F2D7" w14:textId="77777777" w:rsidR="00D5712A" w:rsidRPr="003F758E" w:rsidRDefault="00D5712A" w:rsidP="003F758E">
      <w:pPr>
        <w:spacing w:line="276" w:lineRule="auto"/>
        <w:ind w:left="4963"/>
        <w:jc w:val="center"/>
        <w:rPr>
          <w:rFonts w:eastAsia="Times New Roman"/>
        </w:rPr>
      </w:pPr>
    </w:p>
    <w:p w14:paraId="3CB7F2D8" w14:textId="77777777" w:rsidR="00D5712A" w:rsidRPr="009050D9" w:rsidRDefault="00D5712A" w:rsidP="00D5712A">
      <w:pPr>
        <w:tabs>
          <w:tab w:val="left" w:pos="1140"/>
          <w:tab w:val="left" w:pos="1224"/>
        </w:tabs>
        <w:jc w:val="center"/>
        <w:rPr>
          <w:rFonts w:eastAsia="Times New Roman"/>
          <w:b/>
          <w:bCs/>
          <w:iCs/>
          <w:color w:val="FF0000"/>
          <w:szCs w:val="20"/>
        </w:rPr>
      </w:pPr>
      <w:r w:rsidRPr="009050D9">
        <w:rPr>
          <w:rFonts w:eastAsia="Times New Roman"/>
          <w:b/>
          <w:bCs/>
          <w:color w:val="FF0000"/>
          <w:szCs w:val="20"/>
        </w:rPr>
        <w:t xml:space="preserve">                                                                                   </w:t>
      </w:r>
      <w:r w:rsidRPr="009050D9">
        <w:rPr>
          <w:rFonts w:eastAsia="Times New Roman"/>
          <w:b/>
          <w:bCs/>
          <w:iCs/>
          <w:color w:val="FF0000"/>
          <w:szCs w:val="20"/>
        </w:rPr>
        <w:t xml:space="preserve">Dokument należy wypełnić </w:t>
      </w:r>
    </w:p>
    <w:p w14:paraId="3CB7F2D9" w14:textId="77777777" w:rsidR="00D5712A" w:rsidRPr="00D5712A" w:rsidRDefault="00D5712A" w:rsidP="00D5712A">
      <w:pPr>
        <w:tabs>
          <w:tab w:val="left" w:pos="1140"/>
          <w:tab w:val="left" w:pos="1224"/>
        </w:tabs>
        <w:jc w:val="center"/>
        <w:rPr>
          <w:rFonts w:eastAsia="Times New Roman"/>
          <w:b/>
          <w:bCs/>
          <w:szCs w:val="20"/>
        </w:rPr>
      </w:pPr>
      <w:r w:rsidRPr="009050D9">
        <w:rPr>
          <w:rFonts w:eastAsia="Times New Roman"/>
          <w:b/>
          <w:bCs/>
          <w:iCs/>
          <w:color w:val="FF0000"/>
          <w:szCs w:val="20"/>
        </w:rPr>
        <w:t xml:space="preserve">                                                        </w:t>
      </w:r>
      <w:r w:rsidR="009050D9">
        <w:rPr>
          <w:rFonts w:eastAsia="Times New Roman"/>
          <w:b/>
          <w:bCs/>
          <w:iCs/>
          <w:color w:val="FF0000"/>
          <w:szCs w:val="20"/>
        </w:rPr>
        <w:t xml:space="preserve">     </w:t>
      </w:r>
      <w:r w:rsidRPr="009050D9">
        <w:rPr>
          <w:rFonts w:eastAsia="Times New Roman"/>
          <w:b/>
          <w:bCs/>
          <w:iCs/>
          <w:color w:val="FF0000"/>
          <w:szCs w:val="20"/>
        </w:rPr>
        <w:t xml:space="preserve">  i podpisać kwalifikowanym  podpisem elektronicznym</w:t>
      </w:r>
      <w:r w:rsidRPr="00D5712A">
        <w:rPr>
          <w:rFonts w:eastAsia="Times New Roman"/>
          <w:b/>
          <w:bCs/>
          <w:iCs/>
          <w:szCs w:val="20"/>
        </w:rPr>
        <w:t xml:space="preserve"> </w:t>
      </w:r>
    </w:p>
    <w:p w14:paraId="3CB7F2DA" w14:textId="77777777" w:rsidR="00BE0502" w:rsidRPr="0006600C" w:rsidRDefault="00BE0502" w:rsidP="003C72A7">
      <w:pPr>
        <w:ind w:left="4963"/>
        <w:jc w:val="center"/>
        <w:rPr>
          <w:i/>
        </w:rPr>
      </w:pPr>
    </w:p>
    <w:p w14:paraId="3CB7F2DB" w14:textId="77777777" w:rsidR="004505D7" w:rsidRPr="0006600C" w:rsidRDefault="004505D7" w:rsidP="003C72A7">
      <w:pPr>
        <w:ind w:left="4963"/>
        <w:jc w:val="center"/>
        <w:rPr>
          <w:i/>
        </w:rPr>
      </w:pPr>
    </w:p>
    <w:p w14:paraId="3CB7F2DC" w14:textId="77777777" w:rsidR="00394340" w:rsidRPr="0006600C" w:rsidRDefault="00394340" w:rsidP="00730555">
      <w:pPr>
        <w:rPr>
          <w:i/>
        </w:rPr>
      </w:pPr>
    </w:p>
    <w:p w14:paraId="3CB7F2DD" w14:textId="77777777" w:rsidR="00BE0502" w:rsidRPr="0006600C" w:rsidRDefault="00BE0502" w:rsidP="00730555">
      <w:pPr>
        <w:rPr>
          <w:i/>
        </w:rPr>
      </w:pPr>
    </w:p>
    <w:p w14:paraId="3CB7F2DE" w14:textId="77777777" w:rsidR="0028296A" w:rsidRPr="0006600C" w:rsidRDefault="0028296A" w:rsidP="0028296A">
      <w:pPr>
        <w:rPr>
          <w:i/>
        </w:rPr>
      </w:pPr>
    </w:p>
    <w:p w14:paraId="3CB7F2DF" w14:textId="77777777" w:rsidR="0028296A" w:rsidRPr="000F77E2" w:rsidRDefault="00A73687" w:rsidP="00A73687">
      <w:pPr>
        <w:tabs>
          <w:tab w:val="left" w:pos="342"/>
        </w:tabs>
        <w:jc w:val="both"/>
        <w:rPr>
          <w:i/>
          <w:sz w:val="22"/>
          <w:szCs w:val="22"/>
        </w:rPr>
      </w:pPr>
      <w:r w:rsidRPr="000F77E2">
        <w:rPr>
          <w:i/>
          <w:sz w:val="22"/>
          <w:szCs w:val="22"/>
        </w:rPr>
        <w:t>**) niepotrzebne skreślić</w:t>
      </w:r>
    </w:p>
    <w:p w14:paraId="3CB7F2E0" w14:textId="77777777" w:rsidR="000A3251" w:rsidRPr="000F77E2" w:rsidRDefault="000A3251" w:rsidP="00A73687">
      <w:pPr>
        <w:tabs>
          <w:tab w:val="left" w:pos="342"/>
        </w:tabs>
        <w:jc w:val="both"/>
        <w:rPr>
          <w:i/>
          <w:sz w:val="22"/>
          <w:szCs w:val="22"/>
        </w:rPr>
      </w:pPr>
    </w:p>
    <w:p w14:paraId="3CB7F2E1" w14:textId="77777777" w:rsidR="000A3251" w:rsidRPr="000F77E2" w:rsidRDefault="000A3251" w:rsidP="00D5712A">
      <w:pPr>
        <w:jc w:val="both"/>
        <w:rPr>
          <w:rFonts w:eastAsia="Times New Roman"/>
          <w:b/>
          <w:sz w:val="22"/>
          <w:szCs w:val="22"/>
        </w:rPr>
      </w:pPr>
      <w:r w:rsidRPr="000F77E2">
        <w:rPr>
          <w:rFonts w:eastAsia="Times New Roman"/>
          <w:b/>
          <w:sz w:val="22"/>
          <w:szCs w:val="22"/>
        </w:rPr>
        <w:t xml:space="preserve">***) </w:t>
      </w:r>
      <w:r w:rsidR="00D5712A" w:rsidRPr="000F77E2">
        <w:rPr>
          <w:rFonts w:eastAsia="Times New Roman"/>
          <w:b/>
          <w:sz w:val="22"/>
          <w:szCs w:val="22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CB7F2E2" w14:textId="77777777" w:rsidR="000A3251" w:rsidRPr="000F77E2" w:rsidRDefault="000A3251" w:rsidP="00A73687">
      <w:pPr>
        <w:tabs>
          <w:tab w:val="left" w:pos="342"/>
        </w:tabs>
        <w:jc w:val="both"/>
        <w:rPr>
          <w:i/>
          <w:sz w:val="22"/>
          <w:szCs w:val="22"/>
        </w:rPr>
      </w:pPr>
    </w:p>
    <w:sectPr w:rsidR="000A3251" w:rsidRPr="000F77E2" w:rsidSect="00BA57D9">
      <w:headerReference w:type="default" r:id="rId8"/>
      <w:footerReference w:type="default" r:id="rId9"/>
      <w:pgSz w:w="11906" w:h="16838" w:code="9"/>
      <w:pgMar w:top="851" w:right="1134" w:bottom="1134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B7F2E5" w14:textId="77777777" w:rsidR="00E8738B" w:rsidRDefault="00E8738B" w:rsidP="004954C8">
      <w:r>
        <w:separator/>
      </w:r>
    </w:p>
  </w:endnote>
  <w:endnote w:type="continuationSeparator" w:id="0">
    <w:p w14:paraId="3CB7F2E6" w14:textId="77777777" w:rsidR="00E8738B" w:rsidRDefault="00E8738B" w:rsidP="00495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7F2EA" w14:textId="77777777" w:rsidR="006E0287" w:rsidRPr="004954C8" w:rsidRDefault="00CD546D">
    <w:pPr>
      <w:pStyle w:val="Stopka"/>
      <w:jc w:val="center"/>
      <w:rPr>
        <w:sz w:val="20"/>
        <w:szCs w:val="20"/>
      </w:rPr>
    </w:pPr>
    <w:r w:rsidRPr="004954C8">
      <w:rPr>
        <w:sz w:val="20"/>
        <w:szCs w:val="20"/>
      </w:rPr>
      <w:fldChar w:fldCharType="begin"/>
    </w:r>
    <w:r w:rsidR="006E0287" w:rsidRPr="004954C8">
      <w:rPr>
        <w:sz w:val="20"/>
        <w:szCs w:val="20"/>
      </w:rPr>
      <w:instrText xml:space="preserve"> PAGE   \* MERGEFORMAT </w:instrText>
    </w:r>
    <w:r w:rsidRPr="004954C8">
      <w:rPr>
        <w:sz w:val="20"/>
        <w:szCs w:val="20"/>
      </w:rPr>
      <w:fldChar w:fldCharType="separate"/>
    </w:r>
    <w:r w:rsidR="000A720F">
      <w:rPr>
        <w:noProof/>
        <w:sz w:val="20"/>
        <w:szCs w:val="20"/>
      </w:rPr>
      <w:t>1</w:t>
    </w:r>
    <w:r w:rsidRPr="004954C8">
      <w:rPr>
        <w:sz w:val="20"/>
        <w:szCs w:val="20"/>
      </w:rPr>
      <w:fldChar w:fldCharType="end"/>
    </w:r>
  </w:p>
  <w:p w14:paraId="3CB7F2EB" w14:textId="77777777" w:rsidR="006E0287" w:rsidRDefault="006E02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B7F2E3" w14:textId="77777777" w:rsidR="00E8738B" w:rsidRDefault="00E8738B" w:rsidP="004954C8">
      <w:r>
        <w:separator/>
      </w:r>
    </w:p>
  </w:footnote>
  <w:footnote w:type="continuationSeparator" w:id="0">
    <w:p w14:paraId="3CB7F2E4" w14:textId="77777777" w:rsidR="00E8738B" w:rsidRDefault="00E8738B" w:rsidP="004954C8">
      <w:r>
        <w:continuationSeparator/>
      </w:r>
    </w:p>
  </w:footnote>
  <w:footnote w:id="1">
    <w:p w14:paraId="3CB7F2EC" w14:textId="77777777" w:rsidR="00D5712A" w:rsidRDefault="00D5712A" w:rsidP="00D5712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i/>
          <w:sz w:val="18"/>
          <w:szCs w:val="18"/>
        </w:rPr>
        <w:t>R</w:t>
      </w:r>
      <w:r w:rsidRPr="000315DA">
        <w:rPr>
          <w:i/>
          <w:sz w:val="18"/>
          <w:szCs w:val="18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B7F2E7" w14:textId="77777777" w:rsidR="004625F2" w:rsidRPr="003F758E" w:rsidRDefault="004625F2" w:rsidP="00C93EFC">
    <w:pPr>
      <w:tabs>
        <w:tab w:val="left" w:pos="6323"/>
      </w:tabs>
      <w:jc w:val="right"/>
      <w:rPr>
        <w:b/>
        <w:noProof/>
        <w:sz w:val="22"/>
        <w:szCs w:val="22"/>
      </w:rPr>
    </w:pPr>
  </w:p>
  <w:p w14:paraId="3CB7F2E8" w14:textId="77777777" w:rsidR="007D4DAC" w:rsidRPr="003F758E" w:rsidRDefault="007D4DAC" w:rsidP="00C93EFC">
    <w:pPr>
      <w:tabs>
        <w:tab w:val="left" w:pos="6323"/>
      </w:tabs>
      <w:jc w:val="right"/>
      <w:rPr>
        <w:b/>
        <w:sz w:val="22"/>
        <w:szCs w:val="22"/>
      </w:rPr>
    </w:pPr>
    <w:r w:rsidRPr="003F758E">
      <w:rPr>
        <w:b/>
        <w:sz w:val="22"/>
        <w:szCs w:val="22"/>
      </w:rPr>
      <w:t>Załącznik nr 2</w:t>
    </w:r>
  </w:p>
  <w:p w14:paraId="36343711" w14:textId="77777777" w:rsidR="009D1D52" w:rsidRPr="003F758E" w:rsidRDefault="009D1D52" w:rsidP="009D1D52">
    <w:pPr>
      <w:tabs>
        <w:tab w:val="left" w:pos="6323"/>
      </w:tabs>
      <w:jc w:val="right"/>
      <w:rPr>
        <w:b/>
        <w:sz w:val="22"/>
        <w:szCs w:val="22"/>
      </w:rPr>
    </w:pPr>
    <w:r w:rsidRPr="003F758E">
      <w:rPr>
        <w:b/>
        <w:sz w:val="22"/>
        <w:szCs w:val="22"/>
      </w:rPr>
      <w:t>Nr postępowania: 298/2024/PN/DZP</w:t>
    </w:r>
  </w:p>
  <w:p w14:paraId="3CB7F2E9" w14:textId="57C185BB" w:rsidR="0072738A" w:rsidRPr="0072738A" w:rsidRDefault="0072738A" w:rsidP="009D1D52">
    <w:pPr>
      <w:tabs>
        <w:tab w:val="left" w:pos="6323"/>
      </w:tabs>
      <w:jc w:val="right"/>
      <w:rPr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6E352A"/>
    <w:multiLevelType w:val="hybridMultilevel"/>
    <w:tmpl w:val="72083456"/>
    <w:lvl w:ilvl="0" w:tplc="AF329E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D931BA"/>
    <w:multiLevelType w:val="hybridMultilevel"/>
    <w:tmpl w:val="F2E6E5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5E607BD"/>
    <w:multiLevelType w:val="multilevel"/>
    <w:tmpl w:val="C032EF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6" w15:restartNumberingAfterBreak="0">
    <w:nsid w:val="065D5B1C"/>
    <w:multiLevelType w:val="hybridMultilevel"/>
    <w:tmpl w:val="280E2A0C"/>
    <w:lvl w:ilvl="0" w:tplc="44700744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6BD3479"/>
    <w:multiLevelType w:val="multilevel"/>
    <w:tmpl w:val="3B2A2E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trike w:val="0"/>
      </w:rPr>
    </w:lvl>
    <w:lvl w:ilvl="1">
      <w:start w:val="1"/>
      <w:numFmt w:val="decimal"/>
      <w:isLgl/>
      <w:lvlText w:val="%1.%2."/>
      <w:lvlJc w:val="left"/>
      <w:pPr>
        <w:tabs>
          <w:tab w:val="num" w:pos="855"/>
        </w:tabs>
        <w:ind w:left="855" w:hanging="49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/>
      </w:rPr>
    </w:lvl>
  </w:abstractNum>
  <w:abstractNum w:abstractNumId="8" w15:restartNumberingAfterBreak="0">
    <w:nsid w:val="08FE203F"/>
    <w:multiLevelType w:val="hybridMultilevel"/>
    <w:tmpl w:val="319EF8B4"/>
    <w:lvl w:ilvl="0" w:tplc="A93297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  <w:sz w:val="22"/>
        <w:szCs w:val="22"/>
      </w:rPr>
    </w:lvl>
    <w:lvl w:ilvl="1" w:tplc="61DA62FC">
      <w:start w:val="10"/>
      <w:numFmt w:val="decimal"/>
      <w:lvlText w:val="%2"/>
      <w:lvlJc w:val="left"/>
      <w:pPr>
        <w:tabs>
          <w:tab w:val="num" w:pos="1140"/>
        </w:tabs>
        <w:ind w:left="1140" w:hanging="360"/>
      </w:pPr>
      <w:rPr>
        <w:rFonts w:cs="Times New Roman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A190EE4"/>
    <w:multiLevelType w:val="hybridMultilevel"/>
    <w:tmpl w:val="F19EC148"/>
    <w:lvl w:ilvl="0" w:tplc="6C4C4282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113558FC"/>
    <w:multiLevelType w:val="hybridMultilevel"/>
    <w:tmpl w:val="E9CAAAC6"/>
    <w:lvl w:ilvl="0" w:tplc="30127D4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16806521"/>
    <w:multiLevelType w:val="hybridMultilevel"/>
    <w:tmpl w:val="DE0CEF38"/>
    <w:lvl w:ilvl="0" w:tplc="4580BD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B25574"/>
    <w:multiLevelType w:val="hybridMultilevel"/>
    <w:tmpl w:val="343A053A"/>
    <w:lvl w:ilvl="0" w:tplc="159457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615892"/>
    <w:multiLevelType w:val="multilevel"/>
    <w:tmpl w:val="E9CAAAC6"/>
    <w:lvl w:ilvl="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4" w15:restartNumberingAfterBreak="0">
    <w:nsid w:val="19800C4B"/>
    <w:multiLevelType w:val="hybridMultilevel"/>
    <w:tmpl w:val="1408DE2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 w15:restartNumberingAfterBreak="0">
    <w:nsid w:val="1A9D3AD5"/>
    <w:multiLevelType w:val="hybridMultilevel"/>
    <w:tmpl w:val="4640692E"/>
    <w:lvl w:ilvl="0" w:tplc="878220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iCs w:val="0"/>
      </w:rPr>
    </w:lvl>
    <w:lvl w:ilvl="1" w:tplc="D0CA5B90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CF10F47"/>
    <w:multiLevelType w:val="hybridMultilevel"/>
    <w:tmpl w:val="30D6F7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69BA6650">
      <w:start w:val="1"/>
      <w:numFmt w:val="upperLetter"/>
      <w:lvlText w:val="%3."/>
      <w:lvlJc w:val="left"/>
      <w:pPr>
        <w:ind w:left="1980" w:hanging="360"/>
      </w:pPr>
      <w:rPr>
        <w:rFonts w:hint="default"/>
      </w:rPr>
    </w:lvl>
    <w:lvl w:ilvl="3" w:tplc="6940461C">
      <w:start w:val="1"/>
      <w:numFmt w:val="decimal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D591CFD"/>
    <w:multiLevelType w:val="hybridMultilevel"/>
    <w:tmpl w:val="A276FDC0"/>
    <w:lvl w:ilvl="0" w:tplc="0415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8" w15:restartNumberingAfterBreak="0">
    <w:nsid w:val="1E3D4A26"/>
    <w:multiLevelType w:val="hybridMultilevel"/>
    <w:tmpl w:val="E4788850"/>
    <w:lvl w:ilvl="0" w:tplc="A2D08C8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  <w:b w:val="0"/>
        <w:bCs w:val="0"/>
        <w:i w:val="0"/>
        <w:i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20B450C0"/>
    <w:multiLevelType w:val="hybridMultilevel"/>
    <w:tmpl w:val="456C94B2"/>
    <w:lvl w:ilvl="0" w:tplc="30127D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F54D1D"/>
    <w:multiLevelType w:val="hybridMultilevel"/>
    <w:tmpl w:val="1576C20C"/>
    <w:lvl w:ilvl="0" w:tplc="23C6E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7E400F0"/>
    <w:multiLevelType w:val="hybridMultilevel"/>
    <w:tmpl w:val="03E02C58"/>
    <w:lvl w:ilvl="0" w:tplc="9DB0F6F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98F07EE"/>
    <w:multiLevelType w:val="hybridMultilevel"/>
    <w:tmpl w:val="DE0AD532"/>
    <w:lvl w:ilvl="0" w:tplc="1B8C28E0">
      <w:start w:val="1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210"/>
        </w:tabs>
        <w:ind w:left="121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930"/>
        </w:tabs>
        <w:ind w:left="193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650"/>
        </w:tabs>
        <w:ind w:left="265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370"/>
        </w:tabs>
        <w:ind w:left="337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090"/>
        </w:tabs>
        <w:ind w:left="409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810"/>
        </w:tabs>
        <w:ind w:left="481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530"/>
        </w:tabs>
        <w:ind w:left="553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250"/>
        </w:tabs>
        <w:ind w:left="6250" w:hanging="360"/>
      </w:pPr>
      <w:rPr>
        <w:rFonts w:cs="Times New Roman"/>
      </w:rPr>
    </w:lvl>
  </w:abstractNum>
  <w:abstractNum w:abstractNumId="23" w15:restartNumberingAfterBreak="0">
    <w:nsid w:val="2A1065D3"/>
    <w:multiLevelType w:val="hybridMultilevel"/>
    <w:tmpl w:val="1806EDAE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30A42EA9"/>
    <w:multiLevelType w:val="hybridMultilevel"/>
    <w:tmpl w:val="BB16F356"/>
    <w:lvl w:ilvl="0" w:tplc="53068C0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6E7610A2">
      <w:start w:val="1"/>
      <w:numFmt w:val="bullet"/>
      <w:lvlText w:val=""/>
      <w:lvlJc w:val="left"/>
      <w:pPr>
        <w:tabs>
          <w:tab w:val="num" w:pos="240"/>
        </w:tabs>
        <w:ind w:left="240" w:hanging="360"/>
      </w:pPr>
      <w:rPr>
        <w:rFonts w:ascii="Symbol" w:hAnsi="Symbol" w:hint="default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3159707A"/>
    <w:multiLevelType w:val="hybridMultilevel"/>
    <w:tmpl w:val="809A2460"/>
    <w:lvl w:ilvl="0" w:tplc="30127D4E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336735B2"/>
    <w:multiLevelType w:val="hybridMultilevel"/>
    <w:tmpl w:val="86526848"/>
    <w:lvl w:ilvl="0" w:tplc="64B61A2C">
      <w:start w:val="1"/>
      <w:numFmt w:val="lowerLetter"/>
      <w:lvlText w:val="%1)"/>
      <w:lvlJc w:val="left"/>
      <w:pPr>
        <w:ind w:left="12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7" w15:restartNumberingAfterBreak="0">
    <w:nsid w:val="343810D4"/>
    <w:multiLevelType w:val="hybridMultilevel"/>
    <w:tmpl w:val="6C36B31C"/>
    <w:lvl w:ilvl="0" w:tplc="3C3AFEB8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34BB1A2C"/>
    <w:multiLevelType w:val="hybridMultilevel"/>
    <w:tmpl w:val="CCFECC64"/>
    <w:lvl w:ilvl="0" w:tplc="7D5259C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359E3F50"/>
    <w:multiLevelType w:val="multilevel"/>
    <w:tmpl w:val="2348E546"/>
    <w:lvl w:ilvl="0">
      <w:start w:val="1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3E5F149C"/>
    <w:multiLevelType w:val="hybridMultilevel"/>
    <w:tmpl w:val="9C945192"/>
    <w:lvl w:ilvl="0" w:tplc="1C0C3A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0DA2E22"/>
    <w:multiLevelType w:val="hybridMultilevel"/>
    <w:tmpl w:val="2D7EA56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4A532974"/>
    <w:multiLevelType w:val="multilevel"/>
    <w:tmpl w:val="6DBC1CF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4CE3567D"/>
    <w:multiLevelType w:val="hybridMultilevel"/>
    <w:tmpl w:val="C498751E"/>
    <w:lvl w:ilvl="0" w:tplc="23C6EC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DE76D0C"/>
    <w:multiLevelType w:val="hybridMultilevel"/>
    <w:tmpl w:val="62B2B4C4"/>
    <w:lvl w:ilvl="0" w:tplc="3BD85E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5" w15:restartNumberingAfterBreak="0">
    <w:nsid w:val="4FA52BBC"/>
    <w:multiLevelType w:val="hybridMultilevel"/>
    <w:tmpl w:val="99F838E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30127D4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59DD40B9"/>
    <w:multiLevelType w:val="hybridMultilevel"/>
    <w:tmpl w:val="D3E45A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441B54"/>
    <w:multiLevelType w:val="hybridMultilevel"/>
    <w:tmpl w:val="0AC69618"/>
    <w:lvl w:ilvl="0" w:tplc="A15A8836"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8" w15:restartNumberingAfterBreak="0">
    <w:nsid w:val="5FFE58CB"/>
    <w:multiLevelType w:val="hybridMultilevel"/>
    <w:tmpl w:val="2EFCCFFA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316179E"/>
    <w:multiLevelType w:val="hybridMultilevel"/>
    <w:tmpl w:val="88C8D00C"/>
    <w:lvl w:ilvl="0" w:tplc="9B3832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33B1594"/>
    <w:multiLevelType w:val="hybridMultilevel"/>
    <w:tmpl w:val="20BE8FCC"/>
    <w:lvl w:ilvl="0" w:tplc="0415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1" w15:restartNumberingAfterBreak="0">
    <w:nsid w:val="6E0050B1"/>
    <w:multiLevelType w:val="hybridMultilevel"/>
    <w:tmpl w:val="A1862A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710B0D61"/>
    <w:multiLevelType w:val="hybridMultilevel"/>
    <w:tmpl w:val="DA28CF86"/>
    <w:lvl w:ilvl="0" w:tplc="CC1612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</w:rPr>
    </w:lvl>
    <w:lvl w:ilvl="2" w:tplc="E3FE3EEC">
      <w:start w:val="12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cs="Times New Roman"/>
        <w:b w:val="0"/>
        <w:bCs w:val="0"/>
        <w:i w:val="0"/>
        <w:iCs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 w15:restartNumberingAfterBreak="0">
    <w:nsid w:val="73821A10"/>
    <w:multiLevelType w:val="hybridMultilevel"/>
    <w:tmpl w:val="16CE4662"/>
    <w:lvl w:ilvl="0" w:tplc="CC16122E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0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E3FE3EEC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4" w15:restartNumberingAfterBreak="0">
    <w:nsid w:val="768E78F4"/>
    <w:multiLevelType w:val="hybridMultilevel"/>
    <w:tmpl w:val="464C3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D0B5CBD"/>
    <w:multiLevelType w:val="hybridMultilevel"/>
    <w:tmpl w:val="5E1E423E"/>
    <w:lvl w:ilvl="0" w:tplc="04150015">
      <w:start w:val="1"/>
      <w:numFmt w:val="upperLetter"/>
      <w:lvlText w:val="%1."/>
      <w:lvlJc w:val="left"/>
      <w:pPr>
        <w:ind w:left="420" w:hanging="360"/>
      </w:pPr>
      <w:rPr>
        <w:rFonts w:cs="Times New Roman"/>
        <w:strike w:val="0"/>
        <w:dstrike w:val="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 w15:restartNumberingAfterBreak="0">
    <w:nsid w:val="7EF70DB1"/>
    <w:multiLevelType w:val="multilevel"/>
    <w:tmpl w:val="C00E664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bCs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 w16cid:durableId="161043159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9669606">
    <w:abstractNumId w:val="40"/>
  </w:num>
  <w:num w:numId="3" w16cid:durableId="209075596">
    <w:abstractNumId w:val="37"/>
  </w:num>
  <w:num w:numId="4" w16cid:durableId="1690568438">
    <w:abstractNumId w:val="38"/>
  </w:num>
  <w:num w:numId="5" w16cid:durableId="1027946593">
    <w:abstractNumId w:val="17"/>
  </w:num>
  <w:num w:numId="6" w16cid:durableId="186412625">
    <w:abstractNumId w:val="14"/>
  </w:num>
  <w:num w:numId="7" w16cid:durableId="1234924295">
    <w:abstractNumId w:val="31"/>
  </w:num>
  <w:num w:numId="8" w16cid:durableId="663631595">
    <w:abstractNumId w:val="10"/>
  </w:num>
  <w:num w:numId="9" w16cid:durableId="19949473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08918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8788920">
    <w:abstractNumId w:val="3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875328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1172323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62914583">
    <w:abstractNumId w:val="8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7672311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27400517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9578985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6635326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51756473">
    <w:abstractNumId w:val="42"/>
    <w:lvlOverride w:ilvl="0">
      <w:startOverride w:val="1"/>
    </w:lvlOverride>
    <w:lvlOverride w:ilvl="1"/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45809724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588633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246339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127458219">
    <w:abstractNumId w:val="19"/>
  </w:num>
  <w:num w:numId="24" w16cid:durableId="1226989443">
    <w:abstractNumId w:val="33"/>
  </w:num>
  <w:num w:numId="25" w16cid:durableId="1220088444">
    <w:abstractNumId w:val="5"/>
  </w:num>
  <w:num w:numId="26" w16cid:durableId="1325668931">
    <w:abstractNumId w:val="30"/>
  </w:num>
  <w:num w:numId="27" w16cid:durableId="539971557">
    <w:abstractNumId w:val="20"/>
  </w:num>
  <w:num w:numId="28" w16cid:durableId="173225569">
    <w:abstractNumId w:val="26"/>
  </w:num>
  <w:num w:numId="29" w16cid:durableId="1215390152">
    <w:abstractNumId w:val="11"/>
  </w:num>
  <w:num w:numId="30" w16cid:durableId="924724811">
    <w:abstractNumId w:val="3"/>
  </w:num>
  <w:num w:numId="31" w16cid:durableId="677462872">
    <w:abstractNumId w:val="13"/>
  </w:num>
  <w:num w:numId="32" w16cid:durableId="967972267">
    <w:abstractNumId w:val="4"/>
  </w:num>
  <w:num w:numId="33" w16cid:durableId="918178804">
    <w:abstractNumId w:val="12"/>
  </w:num>
  <w:num w:numId="34" w16cid:durableId="748578211">
    <w:abstractNumId w:val="39"/>
  </w:num>
  <w:num w:numId="35" w16cid:durableId="622229493">
    <w:abstractNumId w:val="44"/>
  </w:num>
  <w:num w:numId="36" w16cid:durableId="1982685350">
    <w:abstractNumId w:val="34"/>
  </w:num>
  <w:num w:numId="37" w16cid:durableId="641036269">
    <w:abstractNumId w:val="9"/>
  </w:num>
  <w:num w:numId="38" w16cid:durableId="711922101">
    <w:abstractNumId w:val="1"/>
  </w:num>
  <w:num w:numId="39" w16cid:durableId="1669938863">
    <w:abstractNumId w:val="2"/>
  </w:num>
  <w:num w:numId="40" w16cid:durableId="1772118781">
    <w:abstractNumId w:val="16"/>
  </w:num>
  <w:num w:numId="41" w16cid:durableId="314183245">
    <w:abstractNumId w:val="29"/>
  </w:num>
  <w:num w:numId="42" w16cid:durableId="38167892">
    <w:abstractNumId w:val="28"/>
  </w:num>
  <w:num w:numId="43" w16cid:durableId="2137600996">
    <w:abstractNumId w:val="0"/>
  </w:num>
  <w:num w:numId="44" w16cid:durableId="2030256085">
    <w:abstractNumId w:val="15"/>
  </w:num>
  <w:num w:numId="45" w16cid:durableId="254560002">
    <w:abstractNumId w:val="45"/>
  </w:num>
  <w:num w:numId="46" w16cid:durableId="51881314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4984243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478379848">
    <w:abstractNumId w:val="36"/>
  </w:num>
  <w:num w:numId="49" w16cid:durableId="1465390186">
    <w:abstractNumId w:val="23"/>
  </w:num>
  <w:num w:numId="50" w16cid:durableId="1472551515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54C8"/>
    <w:rsid w:val="00003E9F"/>
    <w:rsid w:val="00022B80"/>
    <w:rsid w:val="00024076"/>
    <w:rsid w:val="000262A9"/>
    <w:rsid w:val="00032405"/>
    <w:rsid w:val="0003310D"/>
    <w:rsid w:val="00037C6E"/>
    <w:rsid w:val="00037CA3"/>
    <w:rsid w:val="000444E3"/>
    <w:rsid w:val="00046557"/>
    <w:rsid w:val="00051F24"/>
    <w:rsid w:val="00056637"/>
    <w:rsid w:val="00056F76"/>
    <w:rsid w:val="0005751A"/>
    <w:rsid w:val="00061FA1"/>
    <w:rsid w:val="0006468A"/>
    <w:rsid w:val="0006600C"/>
    <w:rsid w:val="00077853"/>
    <w:rsid w:val="00081E6A"/>
    <w:rsid w:val="00081FE3"/>
    <w:rsid w:val="00083765"/>
    <w:rsid w:val="00094410"/>
    <w:rsid w:val="0009457F"/>
    <w:rsid w:val="000A05C9"/>
    <w:rsid w:val="000A3251"/>
    <w:rsid w:val="000A418B"/>
    <w:rsid w:val="000A519B"/>
    <w:rsid w:val="000A720F"/>
    <w:rsid w:val="000B677B"/>
    <w:rsid w:val="000C4D73"/>
    <w:rsid w:val="000C5B37"/>
    <w:rsid w:val="000C5DCD"/>
    <w:rsid w:val="000D15BE"/>
    <w:rsid w:val="000E20A9"/>
    <w:rsid w:val="000E3161"/>
    <w:rsid w:val="000F1E49"/>
    <w:rsid w:val="000F43E7"/>
    <w:rsid w:val="000F6D68"/>
    <w:rsid w:val="000F77E2"/>
    <w:rsid w:val="001016B2"/>
    <w:rsid w:val="0010266F"/>
    <w:rsid w:val="0010355C"/>
    <w:rsid w:val="00103F96"/>
    <w:rsid w:val="0011186D"/>
    <w:rsid w:val="001132F2"/>
    <w:rsid w:val="00115C71"/>
    <w:rsid w:val="00117265"/>
    <w:rsid w:val="001223D5"/>
    <w:rsid w:val="00123CFC"/>
    <w:rsid w:val="001253D8"/>
    <w:rsid w:val="00125E52"/>
    <w:rsid w:val="00127B84"/>
    <w:rsid w:val="00133AC6"/>
    <w:rsid w:val="0013646A"/>
    <w:rsid w:val="001373E3"/>
    <w:rsid w:val="00145671"/>
    <w:rsid w:val="00147179"/>
    <w:rsid w:val="001473D6"/>
    <w:rsid w:val="001559FF"/>
    <w:rsid w:val="00160A8F"/>
    <w:rsid w:val="00167F43"/>
    <w:rsid w:val="001725E2"/>
    <w:rsid w:val="001831FE"/>
    <w:rsid w:val="001844B7"/>
    <w:rsid w:val="001914D2"/>
    <w:rsid w:val="0019185A"/>
    <w:rsid w:val="0019503E"/>
    <w:rsid w:val="0019572D"/>
    <w:rsid w:val="00197882"/>
    <w:rsid w:val="001B1563"/>
    <w:rsid w:val="001B5FC6"/>
    <w:rsid w:val="001B64E3"/>
    <w:rsid w:val="001C08C6"/>
    <w:rsid w:val="001C1965"/>
    <w:rsid w:val="001C1AF7"/>
    <w:rsid w:val="001C5352"/>
    <w:rsid w:val="001C5BA0"/>
    <w:rsid w:val="001D229F"/>
    <w:rsid w:val="001D3A78"/>
    <w:rsid w:val="001D6949"/>
    <w:rsid w:val="001E1342"/>
    <w:rsid w:val="001E45E9"/>
    <w:rsid w:val="001E6598"/>
    <w:rsid w:val="001F0866"/>
    <w:rsid w:val="001F4A41"/>
    <w:rsid w:val="001F5AAF"/>
    <w:rsid w:val="001F6E69"/>
    <w:rsid w:val="001F7902"/>
    <w:rsid w:val="00200C1D"/>
    <w:rsid w:val="002042AD"/>
    <w:rsid w:val="002067BC"/>
    <w:rsid w:val="002104D1"/>
    <w:rsid w:val="00211D6E"/>
    <w:rsid w:val="00214FB0"/>
    <w:rsid w:val="002156D8"/>
    <w:rsid w:val="00216732"/>
    <w:rsid w:val="002209DC"/>
    <w:rsid w:val="00230FE5"/>
    <w:rsid w:val="002354AF"/>
    <w:rsid w:val="0023587E"/>
    <w:rsid w:val="00235F7E"/>
    <w:rsid w:val="002400C1"/>
    <w:rsid w:val="00251D21"/>
    <w:rsid w:val="00255CCB"/>
    <w:rsid w:val="0025780B"/>
    <w:rsid w:val="002664CA"/>
    <w:rsid w:val="00271BA0"/>
    <w:rsid w:val="002721E5"/>
    <w:rsid w:val="00273D5C"/>
    <w:rsid w:val="00274E1E"/>
    <w:rsid w:val="00275326"/>
    <w:rsid w:val="00275D47"/>
    <w:rsid w:val="0028296A"/>
    <w:rsid w:val="002830FF"/>
    <w:rsid w:val="002867F3"/>
    <w:rsid w:val="002A2D5B"/>
    <w:rsid w:val="002A58C1"/>
    <w:rsid w:val="002A7AA3"/>
    <w:rsid w:val="002B20D6"/>
    <w:rsid w:val="002B659D"/>
    <w:rsid w:val="002C213A"/>
    <w:rsid w:val="002C29BC"/>
    <w:rsid w:val="002C3E2E"/>
    <w:rsid w:val="002D3C28"/>
    <w:rsid w:val="002D5F00"/>
    <w:rsid w:val="002E2DFA"/>
    <w:rsid w:val="002E6000"/>
    <w:rsid w:val="002E6920"/>
    <w:rsid w:val="002F1310"/>
    <w:rsid w:val="002F4EEC"/>
    <w:rsid w:val="002F4F28"/>
    <w:rsid w:val="002F5684"/>
    <w:rsid w:val="0030784A"/>
    <w:rsid w:val="003153C1"/>
    <w:rsid w:val="00320F26"/>
    <w:rsid w:val="00321695"/>
    <w:rsid w:val="00322A4D"/>
    <w:rsid w:val="00324ECF"/>
    <w:rsid w:val="00331A3D"/>
    <w:rsid w:val="00336C28"/>
    <w:rsid w:val="00344FE4"/>
    <w:rsid w:val="003531FE"/>
    <w:rsid w:val="003532E2"/>
    <w:rsid w:val="0035503D"/>
    <w:rsid w:val="00362292"/>
    <w:rsid w:val="0036299D"/>
    <w:rsid w:val="00365A5C"/>
    <w:rsid w:val="0037127C"/>
    <w:rsid w:val="00377AB0"/>
    <w:rsid w:val="003812A3"/>
    <w:rsid w:val="003865F0"/>
    <w:rsid w:val="003908AA"/>
    <w:rsid w:val="00394340"/>
    <w:rsid w:val="003A2886"/>
    <w:rsid w:val="003A7693"/>
    <w:rsid w:val="003A77F4"/>
    <w:rsid w:val="003B0DD6"/>
    <w:rsid w:val="003B390A"/>
    <w:rsid w:val="003B3F44"/>
    <w:rsid w:val="003C1C09"/>
    <w:rsid w:val="003C72A7"/>
    <w:rsid w:val="003D64E4"/>
    <w:rsid w:val="003E4151"/>
    <w:rsid w:val="003E687C"/>
    <w:rsid w:val="003F5FCA"/>
    <w:rsid w:val="003F758E"/>
    <w:rsid w:val="00400C0D"/>
    <w:rsid w:val="00400DE3"/>
    <w:rsid w:val="00403BAC"/>
    <w:rsid w:val="0040444D"/>
    <w:rsid w:val="004119A9"/>
    <w:rsid w:val="00422F6A"/>
    <w:rsid w:val="00432021"/>
    <w:rsid w:val="00444879"/>
    <w:rsid w:val="00445066"/>
    <w:rsid w:val="00447555"/>
    <w:rsid w:val="004505D7"/>
    <w:rsid w:val="00461BC1"/>
    <w:rsid w:val="004625F2"/>
    <w:rsid w:val="00466B2D"/>
    <w:rsid w:val="004740FF"/>
    <w:rsid w:val="00474327"/>
    <w:rsid w:val="0049388E"/>
    <w:rsid w:val="004954C8"/>
    <w:rsid w:val="004967DC"/>
    <w:rsid w:val="00496829"/>
    <w:rsid w:val="00496FD6"/>
    <w:rsid w:val="004A657D"/>
    <w:rsid w:val="004B0D3E"/>
    <w:rsid w:val="004B17D6"/>
    <w:rsid w:val="004B2433"/>
    <w:rsid w:val="004C6FBD"/>
    <w:rsid w:val="004C75E6"/>
    <w:rsid w:val="004D18D3"/>
    <w:rsid w:val="004D48DF"/>
    <w:rsid w:val="004D6D9D"/>
    <w:rsid w:val="004E3B2A"/>
    <w:rsid w:val="004E444D"/>
    <w:rsid w:val="004F2461"/>
    <w:rsid w:val="004F5DCA"/>
    <w:rsid w:val="004F7B71"/>
    <w:rsid w:val="00502F29"/>
    <w:rsid w:val="0050414C"/>
    <w:rsid w:val="00511A11"/>
    <w:rsid w:val="00513BD6"/>
    <w:rsid w:val="00516E63"/>
    <w:rsid w:val="005226D9"/>
    <w:rsid w:val="00522F16"/>
    <w:rsid w:val="00526FE4"/>
    <w:rsid w:val="00542AB5"/>
    <w:rsid w:val="005462F9"/>
    <w:rsid w:val="00547241"/>
    <w:rsid w:val="005508CD"/>
    <w:rsid w:val="00551508"/>
    <w:rsid w:val="00554902"/>
    <w:rsid w:val="00575C73"/>
    <w:rsid w:val="00583410"/>
    <w:rsid w:val="005835C7"/>
    <w:rsid w:val="00587DA7"/>
    <w:rsid w:val="005A0DFD"/>
    <w:rsid w:val="005A16C8"/>
    <w:rsid w:val="005A2407"/>
    <w:rsid w:val="005A2AEB"/>
    <w:rsid w:val="005A4268"/>
    <w:rsid w:val="005B3441"/>
    <w:rsid w:val="005B5AB2"/>
    <w:rsid w:val="005C38C2"/>
    <w:rsid w:val="005C6C80"/>
    <w:rsid w:val="005E1EE3"/>
    <w:rsid w:val="005E2A29"/>
    <w:rsid w:val="005F44D3"/>
    <w:rsid w:val="005F4BC2"/>
    <w:rsid w:val="00601DD2"/>
    <w:rsid w:val="00602C27"/>
    <w:rsid w:val="006050BC"/>
    <w:rsid w:val="006173F4"/>
    <w:rsid w:val="00617809"/>
    <w:rsid w:val="00620617"/>
    <w:rsid w:val="006277CC"/>
    <w:rsid w:val="00642EC8"/>
    <w:rsid w:val="00647D18"/>
    <w:rsid w:val="00647ED6"/>
    <w:rsid w:val="006511DE"/>
    <w:rsid w:val="006517D5"/>
    <w:rsid w:val="0065797C"/>
    <w:rsid w:val="006617E5"/>
    <w:rsid w:val="00663678"/>
    <w:rsid w:val="00663BFC"/>
    <w:rsid w:val="00663F80"/>
    <w:rsid w:val="0066631B"/>
    <w:rsid w:val="00671DEF"/>
    <w:rsid w:val="00677A16"/>
    <w:rsid w:val="006829BD"/>
    <w:rsid w:val="00683223"/>
    <w:rsid w:val="00691F1E"/>
    <w:rsid w:val="00693E21"/>
    <w:rsid w:val="006A2079"/>
    <w:rsid w:val="006A3643"/>
    <w:rsid w:val="006A4F83"/>
    <w:rsid w:val="006B3D5D"/>
    <w:rsid w:val="006C2F0B"/>
    <w:rsid w:val="006C55C1"/>
    <w:rsid w:val="006D5294"/>
    <w:rsid w:val="006D642A"/>
    <w:rsid w:val="006E0287"/>
    <w:rsid w:val="006E6198"/>
    <w:rsid w:val="006E61B3"/>
    <w:rsid w:val="006E6EF7"/>
    <w:rsid w:val="006F0D49"/>
    <w:rsid w:val="006F3179"/>
    <w:rsid w:val="007004CA"/>
    <w:rsid w:val="0070280F"/>
    <w:rsid w:val="00705046"/>
    <w:rsid w:val="00707739"/>
    <w:rsid w:val="007134E2"/>
    <w:rsid w:val="00717C7D"/>
    <w:rsid w:val="0072738A"/>
    <w:rsid w:val="00730555"/>
    <w:rsid w:val="00737988"/>
    <w:rsid w:val="00737E8D"/>
    <w:rsid w:val="0074002E"/>
    <w:rsid w:val="007452F8"/>
    <w:rsid w:val="00747D18"/>
    <w:rsid w:val="0075673E"/>
    <w:rsid w:val="0075693C"/>
    <w:rsid w:val="00757955"/>
    <w:rsid w:val="0076075D"/>
    <w:rsid w:val="00760DA8"/>
    <w:rsid w:val="00766816"/>
    <w:rsid w:val="00767A70"/>
    <w:rsid w:val="00771A8B"/>
    <w:rsid w:val="007807C2"/>
    <w:rsid w:val="00781B56"/>
    <w:rsid w:val="0078582B"/>
    <w:rsid w:val="00790F2A"/>
    <w:rsid w:val="00791429"/>
    <w:rsid w:val="00791707"/>
    <w:rsid w:val="00794170"/>
    <w:rsid w:val="00794943"/>
    <w:rsid w:val="0079547B"/>
    <w:rsid w:val="007960F9"/>
    <w:rsid w:val="00796713"/>
    <w:rsid w:val="00797BFD"/>
    <w:rsid w:val="007A4FF7"/>
    <w:rsid w:val="007D03F7"/>
    <w:rsid w:val="007D243F"/>
    <w:rsid w:val="007D4DAC"/>
    <w:rsid w:val="007E03EA"/>
    <w:rsid w:val="007E579C"/>
    <w:rsid w:val="007E5C89"/>
    <w:rsid w:val="007E6100"/>
    <w:rsid w:val="007E7531"/>
    <w:rsid w:val="007E7B8E"/>
    <w:rsid w:val="007F1E54"/>
    <w:rsid w:val="007F27E7"/>
    <w:rsid w:val="007F2FB4"/>
    <w:rsid w:val="007F66A6"/>
    <w:rsid w:val="00800814"/>
    <w:rsid w:val="00803471"/>
    <w:rsid w:val="00805F87"/>
    <w:rsid w:val="0080693B"/>
    <w:rsid w:val="00813073"/>
    <w:rsid w:val="008159F1"/>
    <w:rsid w:val="00821A0B"/>
    <w:rsid w:val="00834C89"/>
    <w:rsid w:val="0084506F"/>
    <w:rsid w:val="0084688F"/>
    <w:rsid w:val="0085258B"/>
    <w:rsid w:val="00862C04"/>
    <w:rsid w:val="008634A4"/>
    <w:rsid w:val="0087196E"/>
    <w:rsid w:val="00872030"/>
    <w:rsid w:val="00875DB5"/>
    <w:rsid w:val="008804DD"/>
    <w:rsid w:val="00891081"/>
    <w:rsid w:val="00892BD4"/>
    <w:rsid w:val="0089332C"/>
    <w:rsid w:val="00893FE7"/>
    <w:rsid w:val="00895E97"/>
    <w:rsid w:val="008A1EF2"/>
    <w:rsid w:val="008A723F"/>
    <w:rsid w:val="008B2D2F"/>
    <w:rsid w:val="008B55AD"/>
    <w:rsid w:val="008B5720"/>
    <w:rsid w:val="008B76AE"/>
    <w:rsid w:val="008C03B1"/>
    <w:rsid w:val="008C159F"/>
    <w:rsid w:val="008C3780"/>
    <w:rsid w:val="008C3806"/>
    <w:rsid w:val="008C6EF2"/>
    <w:rsid w:val="008D04E2"/>
    <w:rsid w:val="008D4FE8"/>
    <w:rsid w:val="008D52E9"/>
    <w:rsid w:val="008D55AD"/>
    <w:rsid w:val="008D62F2"/>
    <w:rsid w:val="008E1115"/>
    <w:rsid w:val="008E1480"/>
    <w:rsid w:val="008E3DF4"/>
    <w:rsid w:val="008E4184"/>
    <w:rsid w:val="008E4F2E"/>
    <w:rsid w:val="008E5B4A"/>
    <w:rsid w:val="008F3816"/>
    <w:rsid w:val="008F59D8"/>
    <w:rsid w:val="008F6DAB"/>
    <w:rsid w:val="009007F4"/>
    <w:rsid w:val="00901544"/>
    <w:rsid w:val="009050D9"/>
    <w:rsid w:val="00911EB1"/>
    <w:rsid w:val="009146D6"/>
    <w:rsid w:val="0091489C"/>
    <w:rsid w:val="009215D7"/>
    <w:rsid w:val="009268AD"/>
    <w:rsid w:val="00926B70"/>
    <w:rsid w:val="0093109D"/>
    <w:rsid w:val="0093294D"/>
    <w:rsid w:val="00935616"/>
    <w:rsid w:val="00935817"/>
    <w:rsid w:val="009366BB"/>
    <w:rsid w:val="0094301C"/>
    <w:rsid w:val="00952054"/>
    <w:rsid w:val="009562E8"/>
    <w:rsid w:val="00957EC1"/>
    <w:rsid w:val="00962C3F"/>
    <w:rsid w:val="009638C5"/>
    <w:rsid w:val="0096414D"/>
    <w:rsid w:val="00966538"/>
    <w:rsid w:val="009674DA"/>
    <w:rsid w:val="009708D7"/>
    <w:rsid w:val="00973F99"/>
    <w:rsid w:val="00974B89"/>
    <w:rsid w:val="0097579D"/>
    <w:rsid w:val="00977740"/>
    <w:rsid w:val="00987C33"/>
    <w:rsid w:val="009A0165"/>
    <w:rsid w:val="009A4813"/>
    <w:rsid w:val="009B027E"/>
    <w:rsid w:val="009B0373"/>
    <w:rsid w:val="009B31DF"/>
    <w:rsid w:val="009B3699"/>
    <w:rsid w:val="009B48B4"/>
    <w:rsid w:val="009C5E6C"/>
    <w:rsid w:val="009D1D52"/>
    <w:rsid w:val="009D5921"/>
    <w:rsid w:val="009D701D"/>
    <w:rsid w:val="009E1345"/>
    <w:rsid w:val="009E294A"/>
    <w:rsid w:val="009E384C"/>
    <w:rsid w:val="009F63E7"/>
    <w:rsid w:val="00A02768"/>
    <w:rsid w:val="00A208D7"/>
    <w:rsid w:val="00A21D5F"/>
    <w:rsid w:val="00A26245"/>
    <w:rsid w:val="00A34659"/>
    <w:rsid w:val="00A36802"/>
    <w:rsid w:val="00A44122"/>
    <w:rsid w:val="00A51081"/>
    <w:rsid w:val="00A54FF3"/>
    <w:rsid w:val="00A56B43"/>
    <w:rsid w:val="00A73189"/>
    <w:rsid w:val="00A73687"/>
    <w:rsid w:val="00A75188"/>
    <w:rsid w:val="00A756A1"/>
    <w:rsid w:val="00A81377"/>
    <w:rsid w:val="00A82A1A"/>
    <w:rsid w:val="00A850F4"/>
    <w:rsid w:val="00A85D7A"/>
    <w:rsid w:val="00A93EDF"/>
    <w:rsid w:val="00A94140"/>
    <w:rsid w:val="00A9628D"/>
    <w:rsid w:val="00AA2BA6"/>
    <w:rsid w:val="00AA2DA4"/>
    <w:rsid w:val="00AA36E7"/>
    <w:rsid w:val="00AA43F5"/>
    <w:rsid w:val="00AB14B0"/>
    <w:rsid w:val="00AC08B1"/>
    <w:rsid w:val="00AD620F"/>
    <w:rsid w:val="00AD7823"/>
    <w:rsid w:val="00AE2143"/>
    <w:rsid w:val="00AE6B11"/>
    <w:rsid w:val="00AF284A"/>
    <w:rsid w:val="00AF4492"/>
    <w:rsid w:val="00AF5908"/>
    <w:rsid w:val="00AF6D4B"/>
    <w:rsid w:val="00AF74CE"/>
    <w:rsid w:val="00B34137"/>
    <w:rsid w:val="00B355BB"/>
    <w:rsid w:val="00B4121B"/>
    <w:rsid w:val="00B452AD"/>
    <w:rsid w:val="00B47A9D"/>
    <w:rsid w:val="00B501FB"/>
    <w:rsid w:val="00B52D9E"/>
    <w:rsid w:val="00B53A2F"/>
    <w:rsid w:val="00B56813"/>
    <w:rsid w:val="00B6100F"/>
    <w:rsid w:val="00B6350C"/>
    <w:rsid w:val="00B6587D"/>
    <w:rsid w:val="00B67F21"/>
    <w:rsid w:val="00BA0419"/>
    <w:rsid w:val="00BA57D9"/>
    <w:rsid w:val="00BB0FF0"/>
    <w:rsid w:val="00BB6A8A"/>
    <w:rsid w:val="00BB78C5"/>
    <w:rsid w:val="00BC4348"/>
    <w:rsid w:val="00BC6E22"/>
    <w:rsid w:val="00BE0502"/>
    <w:rsid w:val="00BE06FF"/>
    <w:rsid w:val="00BE275C"/>
    <w:rsid w:val="00BE4E46"/>
    <w:rsid w:val="00BE63C3"/>
    <w:rsid w:val="00BF4A1D"/>
    <w:rsid w:val="00C00A51"/>
    <w:rsid w:val="00C04E1B"/>
    <w:rsid w:val="00C121E8"/>
    <w:rsid w:val="00C14F30"/>
    <w:rsid w:val="00C15AE9"/>
    <w:rsid w:val="00C231A5"/>
    <w:rsid w:val="00C23BA9"/>
    <w:rsid w:val="00C277F2"/>
    <w:rsid w:val="00C3228A"/>
    <w:rsid w:val="00C45667"/>
    <w:rsid w:val="00C50B7C"/>
    <w:rsid w:val="00C528E4"/>
    <w:rsid w:val="00C5516E"/>
    <w:rsid w:val="00C55F8E"/>
    <w:rsid w:val="00C57FFE"/>
    <w:rsid w:val="00C60728"/>
    <w:rsid w:val="00C739E7"/>
    <w:rsid w:val="00C741A4"/>
    <w:rsid w:val="00C74F96"/>
    <w:rsid w:val="00C800CE"/>
    <w:rsid w:val="00C8167A"/>
    <w:rsid w:val="00C87C27"/>
    <w:rsid w:val="00C90BE8"/>
    <w:rsid w:val="00C91C41"/>
    <w:rsid w:val="00C91EC1"/>
    <w:rsid w:val="00C93EFC"/>
    <w:rsid w:val="00C956B9"/>
    <w:rsid w:val="00C95EA7"/>
    <w:rsid w:val="00C97EF1"/>
    <w:rsid w:val="00CA6EA4"/>
    <w:rsid w:val="00CB124C"/>
    <w:rsid w:val="00CB2DA2"/>
    <w:rsid w:val="00CB315D"/>
    <w:rsid w:val="00CB7251"/>
    <w:rsid w:val="00CB7580"/>
    <w:rsid w:val="00CB77FC"/>
    <w:rsid w:val="00CC13D1"/>
    <w:rsid w:val="00CC266D"/>
    <w:rsid w:val="00CC3CE5"/>
    <w:rsid w:val="00CC3F8C"/>
    <w:rsid w:val="00CC5182"/>
    <w:rsid w:val="00CC61A7"/>
    <w:rsid w:val="00CD546D"/>
    <w:rsid w:val="00CE09CD"/>
    <w:rsid w:val="00CE668E"/>
    <w:rsid w:val="00CF19EB"/>
    <w:rsid w:val="00CF338C"/>
    <w:rsid w:val="00CF61F0"/>
    <w:rsid w:val="00D10EBB"/>
    <w:rsid w:val="00D13848"/>
    <w:rsid w:val="00D14A9E"/>
    <w:rsid w:val="00D14E7F"/>
    <w:rsid w:val="00D16233"/>
    <w:rsid w:val="00D235B4"/>
    <w:rsid w:val="00D2460D"/>
    <w:rsid w:val="00D25C6C"/>
    <w:rsid w:val="00D305B4"/>
    <w:rsid w:val="00D30D5D"/>
    <w:rsid w:val="00D312FB"/>
    <w:rsid w:val="00D34EBA"/>
    <w:rsid w:val="00D479DC"/>
    <w:rsid w:val="00D531F3"/>
    <w:rsid w:val="00D53255"/>
    <w:rsid w:val="00D5438B"/>
    <w:rsid w:val="00D5712A"/>
    <w:rsid w:val="00D60E0F"/>
    <w:rsid w:val="00D74A76"/>
    <w:rsid w:val="00D76472"/>
    <w:rsid w:val="00D76D93"/>
    <w:rsid w:val="00D81531"/>
    <w:rsid w:val="00D842C7"/>
    <w:rsid w:val="00D85270"/>
    <w:rsid w:val="00D9621E"/>
    <w:rsid w:val="00D97B9C"/>
    <w:rsid w:val="00DA1691"/>
    <w:rsid w:val="00DB21E0"/>
    <w:rsid w:val="00DB5DC5"/>
    <w:rsid w:val="00DD05DA"/>
    <w:rsid w:val="00DD1C46"/>
    <w:rsid w:val="00DD31C3"/>
    <w:rsid w:val="00DD45F0"/>
    <w:rsid w:val="00DD48C7"/>
    <w:rsid w:val="00DE2C9A"/>
    <w:rsid w:val="00DE6765"/>
    <w:rsid w:val="00DF2B33"/>
    <w:rsid w:val="00DF2CA3"/>
    <w:rsid w:val="00DF4442"/>
    <w:rsid w:val="00DF5CBF"/>
    <w:rsid w:val="00DF7D9E"/>
    <w:rsid w:val="00E05CCC"/>
    <w:rsid w:val="00E15206"/>
    <w:rsid w:val="00E17524"/>
    <w:rsid w:val="00E2506D"/>
    <w:rsid w:val="00E26273"/>
    <w:rsid w:val="00E26AFD"/>
    <w:rsid w:val="00E27357"/>
    <w:rsid w:val="00E314E0"/>
    <w:rsid w:val="00E337CA"/>
    <w:rsid w:val="00E34F9F"/>
    <w:rsid w:val="00E36FEE"/>
    <w:rsid w:val="00E404C4"/>
    <w:rsid w:val="00E43498"/>
    <w:rsid w:val="00E46EC5"/>
    <w:rsid w:val="00E54D97"/>
    <w:rsid w:val="00E64FB9"/>
    <w:rsid w:val="00E66FC5"/>
    <w:rsid w:val="00E67095"/>
    <w:rsid w:val="00E81EDC"/>
    <w:rsid w:val="00E84674"/>
    <w:rsid w:val="00E85056"/>
    <w:rsid w:val="00E85F16"/>
    <w:rsid w:val="00E8738B"/>
    <w:rsid w:val="00E87893"/>
    <w:rsid w:val="00EA4E54"/>
    <w:rsid w:val="00EB10F5"/>
    <w:rsid w:val="00EB5D50"/>
    <w:rsid w:val="00EC1A08"/>
    <w:rsid w:val="00EC1A0C"/>
    <w:rsid w:val="00EC2510"/>
    <w:rsid w:val="00EC2B7B"/>
    <w:rsid w:val="00EC33C2"/>
    <w:rsid w:val="00EC4AC0"/>
    <w:rsid w:val="00EC4C64"/>
    <w:rsid w:val="00EC4D1B"/>
    <w:rsid w:val="00EC5647"/>
    <w:rsid w:val="00ED309E"/>
    <w:rsid w:val="00ED6DB1"/>
    <w:rsid w:val="00EF0E8E"/>
    <w:rsid w:val="00EF15BE"/>
    <w:rsid w:val="00EF1FBE"/>
    <w:rsid w:val="00EF234D"/>
    <w:rsid w:val="00EF50DB"/>
    <w:rsid w:val="00F04638"/>
    <w:rsid w:val="00F15191"/>
    <w:rsid w:val="00F17D7E"/>
    <w:rsid w:val="00F211E9"/>
    <w:rsid w:val="00F21343"/>
    <w:rsid w:val="00F315A3"/>
    <w:rsid w:val="00F32E74"/>
    <w:rsid w:val="00F52DF9"/>
    <w:rsid w:val="00F56038"/>
    <w:rsid w:val="00F6093F"/>
    <w:rsid w:val="00F61171"/>
    <w:rsid w:val="00F628AB"/>
    <w:rsid w:val="00F62A16"/>
    <w:rsid w:val="00F62BEB"/>
    <w:rsid w:val="00F6554F"/>
    <w:rsid w:val="00F74786"/>
    <w:rsid w:val="00F75E2E"/>
    <w:rsid w:val="00F84B4A"/>
    <w:rsid w:val="00F9610D"/>
    <w:rsid w:val="00F9673C"/>
    <w:rsid w:val="00FA4BBA"/>
    <w:rsid w:val="00FA6F01"/>
    <w:rsid w:val="00FB1DF2"/>
    <w:rsid w:val="00FB6A44"/>
    <w:rsid w:val="00FD0338"/>
    <w:rsid w:val="00FD065B"/>
    <w:rsid w:val="00FD4992"/>
    <w:rsid w:val="00FD6F56"/>
    <w:rsid w:val="00FE26AF"/>
    <w:rsid w:val="00FE412D"/>
    <w:rsid w:val="00FE6652"/>
    <w:rsid w:val="00FF2611"/>
    <w:rsid w:val="00FF42F1"/>
    <w:rsid w:val="00FF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B7F26C"/>
  <w15:docId w15:val="{17B03C2C-7775-4817-B26C-C251AC15B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nhideWhenUs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954C8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954C8"/>
    <w:pPr>
      <w:keepNext/>
      <w:ind w:right="-55"/>
      <w:jc w:val="both"/>
      <w:outlineLvl w:val="0"/>
    </w:pPr>
    <w:rPr>
      <w:rFonts w:ascii="Verdana" w:hAnsi="Verdana"/>
      <w:b/>
      <w:bCs/>
      <w:color w:val="000000"/>
      <w:sz w:val="17"/>
      <w:szCs w:val="17"/>
    </w:rPr>
  </w:style>
  <w:style w:type="paragraph" w:styleId="Nagwek2">
    <w:name w:val="heading 2"/>
    <w:basedOn w:val="Normalny"/>
    <w:next w:val="Normalny"/>
    <w:link w:val="Nagwek2Znak"/>
    <w:qFormat/>
    <w:rsid w:val="004954C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4954C8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5">
    <w:name w:val="heading 5"/>
    <w:basedOn w:val="Normalny"/>
    <w:next w:val="Normalny"/>
    <w:link w:val="Nagwek5Znak"/>
    <w:qFormat/>
    <w:locked/>
    <w:rsid w:val="009146D6"/>
    <w:pPr>
      <w:spacing w:before="240" w:after="60"/>
      <w:jc w:val="both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locked/>
    <w:rsid w:val="008C6EF2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qFormat/>
    <w:rsid w:val="004954C8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Nagwek9">
    <w:name w:val="heading 9"/>
    <w:basedOn w:val="Normalny"/>
    <w:next w:val="Normalny"/>
    <w:link w:val="Nagwek9Znak"/>
    <w:qFormat/>
    <w:locked/>
    <w:rsid w:val="003B390A"/>
    <w:pPr>
      <w:spacing w:before="240" w:after="60"/>
      <w:outlineLvl w:val="8"/>
    </w:pPr>
    <w:rPr>
      <w:rFonts w:ascii="Arial" w:eastAsia="Times New Roman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locked/>
    <w:rsid w:val="004954C8"/>
    <w:rPr>
      <w:rFonts w:ascii="Verdana" w:hAnsi="Verdana" w:cs="Verdana"/>
      <w:b/>
      <w:bCs/>
      <w:color w:val="000000"/>
      <w:sz w:val="17"/>
      <w:szCs w:val="17"/>
      <w:lang w:eastAsia="pl-PL"/>
    </w:rPr>
  </w:style>
  <w:style w:type="character" w:customStyle="1" w:styleId="Nagwek2Znak">
    <w:name w:val="Nagłówek 2 Znak"/>
    <w:link w:val="Nagwek2"/>
    <w:locked/>
    <w:rsid w:val="004954C8"/>
    <w:rPr>
      <w:rFonts w:ascii="Cambria" w:hAnsi="Cambria" w:cs="Cambria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link w:val="Nagwek3"/>
    <w:locked/>
    <w:rsid w:val="004954C8"/>
    <w:rPr>
      <w:rFonts w:ascii="Cambria" w:hAnsi="Cambria" w:cs="Cambria"/>
      <w:b/>
      <w:bCs/>
      <w:color w:val="4F81BD"/>
      <w:sz w:val="24"/>
      <w:szCs w:val="24"/>
      <w:lang w:eastAsia="pl-PL"/>
    </w:rPr>
  </w:style>
  <w:style w:type="character" w:customStyle="1" w:styleId="Nagwek5Znak">
    <w:name w:val="Nagłówek 5 Znak"/>
    <w:link w:val="Nagwek5"/>
    <w:semiHidden/>
    <w:locked/>
    <w:rsid w:val="009146D6"/>
    <w:rPr>
      <w:rFonts w:eastAsia="Times New Roman" w:cs="Times New Roman"/>
      <w:b/>
      <w:bCs/>
      <w:i/>
      <w:iCs/>
      <w:sz w:val="26"/>
      <w:szCs w:val="26"/>
      <w:lang w:val="pl-PL" w:eastAsia="pl-PL" w:bidi="ar-SA"/>
    </w:rPr>
  </w:style>
  <w:style w:type="character" w:customStyle="1" w:styleId="Nagwek6Znak">
    <w:name w:val="Nagłówek 6 Znak"/>
    <w:link w:val="Nagwek6"/>
    <w:semiHidden/>
    <w:locked/>
    <w:rsid w:val="00EF234D"/>
    <w:rPr>
      <w:rFonts w:ascii="Calibri" w:hAnsi="Calibri" w:cs="Calibri"/>
      <w:b/>
      <w:bCs/>
    </w:rPr>
  </w:style>
  <w:style w:type="character" w:customStyle="1" w:styleId="Nagwek7Znak">
    <w:name w:val="Nagłówek 7 Znak"/>
    <w:link w:val="Nagwek7"/>
    <w:locked/>
    <w:rsid w:val="004954C8"/>
    <w:rPr>
      <w:rFonts w:ascii="Cambria" w:hAnsi="Cambria" w:cs="Cambria"/>
      <w:i/>
      <w:iCs/>
      <w:color w:val="404040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4954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locked/>
    <w:rsid w:val="004954C8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4954C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locked/>
    <w:rsid w:val="004954C8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4954C8"/>
    <w:pPr>
      <w:suppressAutoHyphens/>
      <w:spacing w:line="360" w:lineRule="auto"/>
      <w:ind w:left="708"/>
      <w:jc w:val="both"/>
    </w:pPr>
    <w:rPr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rsid w:val="004954C8"/>
    <w:pPr>
      <w:ind w:right="-55"/>
      <w:jc w:val="both"/>
    </w:pPr>
    <w:rPr>
      <w:rFonts w:ascii="Verdana" w:hAnsi="Verdana"/>
      <w:color w:val="000000"/>
      <w:sz w:val="17"/>
      <w:szCs w:val="17"/>
    </w:rPr>
  </w:style>
  <w:style w:type="character" w:customStyle="1" w:styleId="Tekstpodstawowy2Znak">
    <w:name w:val="Tekst podstawowy 2 Znak"/>
    <w:link w:val="Tekstpodstawowy2"/>
    <w:locked/>
    <w:rsid w:val="004954C8"/>
    <w:rPr>
      <w:rFonts w:ascii="Verdana" w:hAnsi="Verdana" w:cs="Verdana"/>
      <w:color w:val="000000"/>
      <w:sz w:val="17"/>
      <w:szCs w:val="17"/>
      <w:lang w:eastAsia="pl-PL"/>
    </w:rPr>
  </w:style>
  <w:style w:type="paragraph" w:styleId="Tekstpodstawowy3">
    <w:name w:val="Body Text 3"/>
    <w:basedOn w:val="Normalny"/>
    <w:link w:val="Tekstpodstawowy3Znak"/>
    <w:rsid w:val="004954C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locked/>
    <w:rsid w:val="004954C8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FR1">
    <w:name w:val="FR1"/>
    <w:rsid w:val="004954C8"/>
    <w:pPr>
      <w:widowControl w:val="0"/>
    </w:pPr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rsid w:val="004954C8"/>
    <w:pPr>
      <w:spacing w:after="120"/>
    </w:pPr>
  </w:style>
  <w:style w:type="character" w:customStyle="1" w:styleId="TekstpodstawowyZnak">
    <w:name w:val="Tekst podstawowy Znak"/>
    <w:link w:val="Tekstpodstawowy"/>
    <w:locked/>
    <w:rsid w:val="004954C8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4954C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locked/>
    <w:rsid w:val="004954C8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4954C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locked/>
    <w:rsid w:val="004954C8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4954C8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locked/>
    <w:rsid w:val="004954C8"/>
    <w:rPr>
      <w:rFonts w:ascii="Times New Roman" w:hAnsi="Times New Roman" w:cs="Times New Roman"/>
      <w:sz w:val="16"/>
      <w:szCs w:val="16"/>
      <w:lang w:eastAsia="pl-PL"/>
    </w:rPr>
  </w:style>
  <w:style w:type="character" w:styleId="Pogrubienie">
    <w:name w:val="Strong"/>
    <w:qFormat/>
    <w:rsid w:val="004954C8"/>
    <w:rPr>
      <w:rFonts w:cs="Times New Roman"/>
      <w:b/>
      <w:bCs/>
    </w:rPr>
  </w:style>
  <w:style w:type="paragraph" w:styleId="Tytu">
    <w:name w:val="Title"/>
    <w:basedOn w:val="Normalny"/>
    <w:link w:val="TytuZnak"/>
    <w:qFormat/>
    <w:rsid w:val="004954C8"/>
    <w:pPr>
      <w:jc w:val="center"/>
    </w:pPr>
    <w:rPr>
      <w:sz w:val="20"/>
      <w:szCs w:val="20"/>
    </w:rPr>
  </w:style>
  <w:style w:type="character" w:customStyle="1" w:styleId="TytuZnak">
    <w:name w:val="Tytuł Znak"/>
    <w:link w:val="Tytu"/>
    <w:locked/>
    <w:rsid w:val="004954C8"/>
    <w:rPr>
      <w:rFonts w:ascii="Times New Roman" w:hAnsi="Times New Roman" w:cs="Times New Roman"/>
      <w:sz w:val="20"/>
      <w:szCs w:val="20"/>
      <w:lang w:eastAsia="pl-PL"/>
    </w:rPr>
  </w:style>
  <w:style w:type="paragraph" w:styleId="Lista2">
    <w:name w:val="List 2"/>
    <w:basedOn w:val="Normalny"/>
    <w:rsid w:val="00911EB1"/>
    <w:pPr>
      <w:widowControl w:val="0"/>
      <w:ind w:left="566" w:hanging="283"/>
      <w:jc w:val="both"/>
    </w:pPr>
    <w:rPr>
      <w:rFonts w:ascii="Arial" w:eastAsia="Times New Roman" w:hAnsi="Arial" w:cs="Arial"/>
    </w:rPr>
  </w:style>
  <w:style w:type="paragraph" w:customStyle="1" w:styleId="ZnakZnakZnakZnak">
    <w:name w:val="Znak Znak Znak Znak"/>
    <w:basedOn w:val="Normalny"/>
    <w:rsid w:val="00911EB1"/>
    <w:rPr>
      <w:rFonts w:eastAsia="Times New Roman"/>
    </w:rPr>
  </w:style>
  <w:style w:type="character" w:styleId="Hipercze">
    <w:name w:val="Hyperlink"/>
    <w:rsid w:val="005C6C80"/>
    <w:rPr>
      <w:rFonts w:cs="Times New Roman"/>
      <w:color w:val="0000FF"/>
      <w:u w:val="single"/>
    </w:rPr>
  </w:style>
  <w:style w:type="paragraph" w:customStyle="1" w:styleId="Znak">
    <w:name w:val="Znak"/>
    <w:basedOn w:val="Normalny"/>
    <w:rsid w:val="00024076"/>
    <w:rPr>
      <w:rFonts w:eastAsia="Times New Roman"/>
    </w:rPr>
  </w:style>
  <w:style w:type="paragraph" w:styleId="Tekstdymka">
    <w:name w:val="Balloon Text"/>
    <w:basedOn w:val="Normalny"/>
    <w:link w:val="TekstdymkaZnak"/>
    <w:semiHidden/>
    <w:rsid w:val="004F5DCA"/>
    <w:rPr>
      <w:sz w:val="2"/>
      <w:szCs w:val="2"/>
    </w:rPr>
  </w:style>
  <w:style w:type="character" w:customStyle="1" w:styleId="TekstdymkaZnak">
    <w:name w:val="Tekst dymka Znak"/>
    <w:link w:val="Tekstdymka"/>
    <w:semiHidden/>
    <w:locked/>
    <w:rsid w:val="001016B2"/>
    <w:rPr>
      <w:rFonts w:ascii="Times New Roman" w:hAnsi="Times New Roman" w:cs="Times New Roman"/>
      <w:sz w:val="2"/>
      <w:szCs w:val="2"/>
    </w:rPr>
  </w:style>
  <w:style w:type="paragraph" w:styleId="Akapitzlist">
    <w:name w:val="List Paragraph"/>
    <w:basedOn w:val="Normalny"/>
    <w:qFormat/>
    <w:rsid w:val="00551508"/>
    <w:pPr>
      <w:ind w:left="720"/>
    </w:pPr>
    <w:rPr>
      <w:rFonts w:eastAsia="Times New Roman"/>
    </w:rPr>
  </w:style>
  <w:style w:type="paragraph" w:customStyle="1" w:styleId="ZnakZnakZnakZnak1">
    <w:name w:val="Znak Znak Znak Znak1"/>
    <w:basedOn w:val="Normalny"/>
    <w:rsid w:val="00551508"/>
    <w:rPr>
      <w:rFonts w:eastAsia="Times New Roman"/>
    </w:rPr>
  </w:style>
  <w:style w:type="paragraph" w:customStyle="1" w:styleId="ZnakZnakZnakZnak2">
    <w:name w:val="Znak Znak Znak Znak2"/>
    <w:basedOn w:val="Normalny"/>
    <w:rsid w:val="005A16C8"/>
    <w:rPr>
      <w:rFonts w:eastAsia="Times New Roman"/>
    </w:rPr>
  </w:style>
  <w:style w:type="paragraph" w:customStyle="1" w:styleId="Styl">
    <w:name w:val="Styl"/>
    <w:rsid w:val="005A16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ZnakZnak1Znak">
    <w:name w:val="Znak Znak1 Znak"/>
    <w:basedOn w:val="Normalny"/>
    <w:rsid w:val="002104D1"/>
    <w:rPr>
      <w:rFonts w:eastAsia="Times New Roman"/>
    </w:rPr>
  </w:style>
  <w:style w:type="paragraph" w:customStyle="1" w:styleId="Znak1">
    <w:name w:val="Znak1"/>
    <w:basedOn w:val="Normalny"/>
    <w:rsid w:val="00D14E7F"/>
    <w:rPr>
      <w:rFonts w:eastAsia="Times New Roman"/>
    </w:rPr>
  </w:style>
  <w:style w:type="paragraph" w:customStyle="1" w:styleId="ZnakZnakZnakZnak3">
    <w:name w:val="Znak Znak Znak Znak3"/>
    <w:basedOn w:val="Normalny"/>
    <w:rsid w:val="006A4F83"/>
    <w:rPr>
      <w:rFonts w:eastAsia="Times New Roman"/>
    </w:rPr>
  </w:style>
  <w:style w:type="character" w:customStyle="1" w:styleId="ZnakZnak1">
    <w:name w:val="Znak Znak1"/>
    <w:rsid w:val="00DD31C3"/>
    <w:rPr>
      <w:rFonts w:cs="Times New Roman"/>
      <w:b/>
      <w:bCs/>
      <w:i/>
      <w:iCs/>
      <w:sz w:val="26"/>
      <w:szCs w:val="26"/>
      <w:lang w:val="pl-PL" w:eastAsia="pl-PL"/>
    </w:rPr>
  </w:style>
  <w:style w:type="paragraph" w:styleId="Bezodstpw">
    <w:name w:val="No Spacing"/>
    <w:qFormat/>
    <w:rsid w:val="00DD31C3"/>
    <w:rPr>
      <w:rFonts w:cs="Calibri"/>
      <w:sz w:val="22"/>
      <w:szCs w:val="22"/>
      <w:lang w:eastAsia="en-US"/>
    </w:rPr>
  </w:style>
  <w:style w:type="paragraph" w:customStyle="1" w:styleId="ZnakZnakZnakZnak4">
    <w:name w:val="Znak Znak Znak Znak4"/>
    <w:basedOn w:val="Normalny"/>
    <w:rsid w:val="00DD31C3"/>
    <w:rPr>
      <w:rFonts w:eastAsia="Times New Roman"/>
    </w:rPr>
  </w:style>
  <w:style w:type="paragraph" w:customStyle="1" w:styleId="ZnakZnak1Znak1">
    <w:name w:val="Znak Znak1 Znak1"/>
    <w:basedOn w:val="Normalny"/>
    <w:rsid w:val="008C6EF2"/>
    <w:rPr>
      <w:rFonts w:eastAsia="Times New Roman"/>
    </w:rPr>
  </w:style>
  <w:style w:type="character" w:customStyle="1" w:styleId="gltab01danetd1kol1txt1">
    <w:name w:val="gl_tab_0_1_dane_td_1_kol_1_txt1"/>
    <w:rsid w:val="008C6EF2"/>
    <w:rPr>
      <w:rFonts w:ascii="Verdana" w:hAnsi="Verdana" w:cs="Verdana"/>
      <w:color w:val="000000"/>
      <w:sz w:val="16"/>
      <w:szCs w:val="16"/>
      <w:u w:val="none"/>
      <w:effect w:val="none"/>
    </w:rPr>
  </w:style>
  <w:style w:type="paragraph" w:customStyle="1" w:styleId="ZnakZnakZnakZnak5">
    <w:name w:val="Znak Znak Znak Znak5"/>
    <w:basedOn w:val="Normalny"/>
    <w:rsid w:val="00CE09CD"/>
    <w:rPr>
      <w:rFonts w:eastAsia="Times New Roman"/>
    </w:rPr>
  </w:style>
  <w:style w:type="table" w:styleId="Tabela-Siatka">
    <w:name w:val="Table Grid"/>
    <w:basedOn w:val="Standardowy"/>
    <w:locked/>
    <w:rsid w:val="00BA57D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6">
    <w:name w:val="Znak Znak Znak Znak6"/>
    <w:basedOn w:val="Normalny"/>
    <w:rsid w:val="00617809"/>
    <w:rPr>
      <w:rFonts w:eastAsia="Times New Roman"/>
    </w:rPr>
  </w:style>
  <w:style w:type="paragraph" w:customStyle="1" w:styleId="ZnakZnak1Znak2">
    <w:name w:val="Znak Znak1 Znak2"/>
    <w:basedOn w:val="Normalny"/>
    <w:rsid w:val="00D2460D"/>
    <w:rPr>
      <w:rFonts w:eastAsia="Times New Roman"/>
    </w:rPr>
  </w:style>
  <w:style w:type="paragraph" w:styleId="Lista">
    <w:name w:val="List"/>
    <w:basedOn w:val="Normalny"/>
    <w:rsid w:val="004E444D"/>
    <w:pPr>
      <w:ind w:left="283" w:hanging="283"/>
    </w:pPr>
  </w:style>
  <w:style w:type="paragraph" w:customStyle="1" w:styleId="Default">
    <w:name w:val="Default"/>
    <w:rsid w:val="003F5FC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customStyle="1" w:styleId="Nagwek9Znak">
    <w:name w:val="Nagłówek 9 Znak"/>
    <w:link w:val="Nagwek9"/>
    <w:rsid w:val="003B390A"/>
    <w:rPr>
      <w:rFonts w:ascii="Arial" w:eastAsia="Times New Roman" w:hAnsi="Arial" w:cs="Arial"/>
      <w:sz w:val="22"/>
      <w:szCs w:val="22"/>
    </w:rPr>
  </w:style>
  <w:style w:type="paragraph" w:customStyle="1" w:styleId="Tekstpodstawowy21">
    <w:name w:val="Tekst podstawowy 21"/>
    <w:basedOn w:val="Normalny"/>
    <w:rsid w:val="003B390A"/>
    <w:pPr>
      <w:widowControl w:val="0"/>
      <w:ind w:left="280" w:hanging="280"/>
      <w:jc w:val="both"/>
    </w:pPr>
    <w:rPr>
      <w:rFonts w:ascii="Arial" w:eastAsia="Times New Roman" w:hAnsi="Arial"/>
      <w:szCs w:val="20"/>
    </w:rPr>
  </w:style>
  <w:style w:type="character" w:styleId="Odwoaniedokomentarza">
    <w:name w:val="annotation reference"/>
    <w:semiHidden/>
    <w:rsid w:val="00D312FB"/>
    <w:rPr>
      <w:sz w:val="16"/>
      <w:szCs w:val="16"/>
    </w:rPr>
  </w:style>
  <w:style w:type="paragraph" w:styleId="Tekstkomentarza">
    <w:name w:val="annotation text"/>
    <w:basedOn w:val="Normalny"/>
    <w:semiHidden/>
    <w:rsid w:val="00D312F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312FB"/>
    <w:rPr>
      <w:b/>
      <w:bCs/>
    </w:rPr>
  </w:style>
  <w:style w:type="table" w:customStyle="1" w:styleId="Tabela-Siatka1">
    <w:name w:val="Tabela - Siatka1"/>
    <w:basedOn w:val="Standardowy"/>
    <w:next w:val="Tabela-Siatka"/>
    <w:rsid w:val="00BC6E2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D5712A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5712A"/>
    <w:rPr>
      <w:rFonts w:ascii="Times New Roman" w:eastAsia="Times New Roman" w:hAnsi="Times New Roman"/>
    </w:rPr>
  </w:style>
  <w:style w:type="character" w:styleId="Odwoanieprzypisudolnego">
    <w:name w:val="footnote reference"/>
    <w:rsid w:val="00D5712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4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83A88-C748-4880-BBFA-BA952EFAA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802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Admin</dc:creator>
  <cp:keywords/>
  <dc:description/>
  <cp:lastModifiedBy>Barbara Drozd</cp:lastModifiedBy>
  <cp:revision>21</cp:revision>
  <cp:lastPrinted>2021-02-12T09:04:00Z</cp:lastPrinted>
  <dcterms:created xsi:type="dcterms:W3CDTF">2022-03-14T12:24:00Z</dcterms:created>
  <dcterms:modified xsi:type="dcterms:W3CDTF">2024-08-20T07:34:00Z</dcterms:modified>
</cp:coreProperties>
</file>