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B0B65C" w14:textId="28398DE7" w:rsidR="00AA7AD9" w:rsidRPr="007246F9" w:rsidRDefault="00ED480A" w:rsidP="00AA7AD9">
      <w:pPr>
        <w:spacing w:line="276" w:lineRule="auto"/>
        <w:ind w:left="360"/>
        <w:jc w:val="right"/>
        <w:rPr>
          <w:rFonts w:ascii="Open Sans" w:hAnsi="Open Sans" w:cs="Open Sans"/>
          <w:color w:val="000000"/>
          <w:sz w:val="16"/>
          <w:szCs w:val="16"/>
        </w:rPr>
      </w:pPr>
      <w:r w:rsidRPr="007246F9">
        <w:rPr>
          <w:rFonts w:ascii="Open Sans" w:hAnsi="Open Sans" w:cs="Open Sans"/>
          <w:color w:val="000000"/>
          <w:sz w:val="16"/>
          <w:szCs w:val="16"/>
          <w:u w:val="single"/>
        </w:rPr>
        <w:t>Rozdział V</w:t>
      </w:r>
      <w:r w:rsidR="00AA7AD9" w:rsidRPr="007246F9">
        <w:rPr>
          <w:rFonts w:ascii="Open Sans" w:hAnsi="Open Sans" w:cs="Open Sans"/>
          <w:color w:val="000000"/>
          <w:sz w:val="16"/>
          <w:szCs w:val="16"/>
        </w:rPr>
        <w:t xml:space="preserve">  </w:t>
      </w:r>
    </w:p>
    <w:p w14:paraId="1E50A3F7" w14:textId="77777777" w:rsidR="00AA7AD9" w:rsidRPr="00AA7AD9" w:rsidRDefault="00AA7AD9" w:rsidP="00AA7AD9">
      <w:pPr>
        <w:spacing w:line="276" w:lineRule="auto"/>
        <w:ind w:left="360"/>
        <w:jc w:val="right"/>
        <w:rPr>
          <w:rFonts w:ascii="Open Sans" w:hAnsi="Open Sans" w:cs="Open Sans"/>
          <w:b/>
          <w:bCs/>
          <w:color w:val="000000"/>
        </w:rPr>
      </w:pPr>
    </w:p>
    <w:p w14:paraId="16AF0B95" w14:textId="77777777" w:rsidR="00AA7AD9" w:rsidRPr="00AA7AD9" w:rsidRDefault="00AA7AD9" w:rsidP="00AA7AD9">
      <w:pPr>
        <w:rPr>
          <w:rFonts w:ascii="Open Sans" w:hAnsi="Open Sans" w:cs="Open Sans"/>
          <w:b/>
          <w:sz w:val="22"/>
          <w:szCs w:val="22"/>
        </w:rPr>
      </w:pPr>
    </w:p>
    <w:p w14:paraId="545C063B" w14:textId="77777777" w:rsidR="00AA7AD9" w:rsidRPr="00AA7AD9" w:rsidRDefault="00AA7AD9" w:rsidP="00AA7AD9">
      <w:pPr>
        <w:rPr>
          <w:rFonts w:ascii="Open Sans" w:hAnsi="Open Sans" w:cs="Open Sans"/>
          <w:b/>
          <w:sz w:val="22"/>
          <w:szCs w:val="22"/>
        </w:rPr>
      </w:pPr>
    </w:p>
    <w:p w14:paraId="503B1A1E" w14:textId="20127B24" w:rsidR="00AA7AD9" w:rsidRPr="00034135" w:rsidRDefault="00AA7AD9" w:rsidP="00763A30">
      <w:pPr>
        <w:jc w:val="center"/>
        <w:rPr>
          <w:rFonts w:ascii="Open Sans" w:hAnsi="Open Sans" w:cs="Open Sans"/>
          <w:bCs/>
          <w:sz w:val="22"/>
          <w:szCs w:val="22"/>
          <w:u w:val="single"/>
        </w:rPr>
      </w:pPr>
      <w:r w:rsidRPr="00034135">
        <w:rPr>
          <w:rFonts w:ascii="Open Sans" w:hAnsi="Open Sans" w:cs="Open Sans"/>
          <w:bCs/>
          <w:sz w:val="22"/>
          <w:szCs w:val="22"/>
          <w:u w:val="single"/>
        </w:rPr>
        <w:t>ZAŁĄCZNIKI DO SWZ</w:t>
      </w:r>
    </w:p>
    <w:p w14:paraId="0665E39E" w14:textId="77777777" w:rsidR="00AA7AD9" w:rsidRPr="00AA7AD9" w:rsidRDefault="00AA7AD9" w:rsidP="00763A30">
      <w:pPr>
        <w:spacing w:after="240" w:line="266" w:lineRule="auto"/>
        <w:jc w:val="center"/>
        <w:rPr>
          <w:rFonts w:ascii="Open Sans" w:eastAsia="Calibri" w:hAnsi="Open Sans" w:cs="Calibri"/>
          <w:b/>
          <w:sz w:val="22"/>
          <w:szCs w:val="22"/>
          <w:u w:val="single"/>
        </w:rPr>
      </w:pPr>
    </w:p>
    <w:p w14:paraId="0DD9DB66" w14:textId="788C26CB" w:rsidR="00AA7AD9" w:rsidRPr="00AA7AD9" w:rsidRDefault="00AA7AD9" w:rsidP="000B5D12">
      <w:pPr>
        <w:spacing w:after="160" w:line="276" w:lineRule="auto"/>
        <w:ind w:right="-2"/>
        <w:jc w:val="both"/>
        <w:rPr>
          <w:rFonts w:ascii="Open Sans" w:eastAsia="Calibri" w:hAnsi="Open Sans" w:cs="Open Sans"/>
          <w:color w:val="000000"/>
          <w:sz w:val="22"/>
          <w:szCs w:val="22"/>
          <w:lang w:eastAsia="en-US"/>
        </w:rPr>
      </w:pPr>
      <w:r w:rsidRPr="00F315B9">
        <w:rPr>
          <w:rFonts w:ascii="Open Sans" w:eastAsia="Calibri" w:hAnsi="Open Sans" w:cs="Open Sans"/>
          <w:color w:val="000000"/>
          <w:sz w:val="22"/>
          <w:szCs w:val="22"/>
          <w:u w:val="single"/>
          <w:lang w:eastAsia="en-US"/>
        </w:rPr>
        <w:t>Załącznik nr 1</w:t>
      </w:r>
      <w:r w:rsidRPr="00AA7AD9">
        <w:rPr>
          <w:rFonts w:ascii="Open Sans" w:eastAsia="Calibri" w:hAnsi="Open Sans" w:cs="Open Sans"/>
          <w:color w:val="000000"/>
          <w:sz w:val="22"/>
          <w:szCs w:val="22"/>
          <w:lang w:eastAsia="en-US"/>
        </w:rPr>
        <w:t xml:space="preserve"> - Oświadczenie składane przez Wykonawcę na podstawie </w:t>
      </w:r>
      <w:r w:rsidR="0056403C">
        <w:rPr>
          <w:rFonts w:ascii="Open Sans" w:eastAsia="Calibri" w:hAnsi="Open Sans" w:cs="Open Sans"/>
          <w:color w:val="000000"/>
          <w:sz w:val="22"/>
          <w:szCs w:val="22"/>
          <w:lang w:eastAsia="en-US"/>
        </w:rPr>
        <w:br/>
      </w:r>
      <w:r w:rsidRPr="00AA7AD9">
        <w:rPr>
          <w:rFonts w:ascii="Open Sans" w:eastAsia="Calibri" w:hAnsi="Open Sans" w:cs="Open Sans"/>
          <w:color w:val="000000"/>
          <w:sz w:val="22"/>
          <w:szCs w:val="22"/>
          <w:lang w:eastAsia="en-US"/>
        </w:rPr>
        <w:t>art. 125 ust. 1 Ustawy PZP o niepodleganiu wykluczeniu oraz spełnianiu warunków udziału w postępowaniu.</w:t>
      </w:r>
    </w:p>
    <w:p w14:paraId="7B1317FB" w14:textId="77777777" w:rsidR="000B5D12" w:rsidRDefault="000B5D12" w:rsidP="000B5D12">
      <w:pPr>
        <w:spacing w:line="276" w:lineRule="auto"/>
        <w:ind w:right="-2"/>
        <w:jc w:val="both"/>
        <w:rPr>
          <w:rFonts w:ascii="Open Sans" w:eastAsia="Calibri" w:hAnsi="Open Sans" w:cs="Open Sans"/>
          <w:color w:val="000000"/>
          <w:sz w:val="22"/>
          <w:szCs w:val="22"/>
          <w:u w:val="single"/>
          <w:lang w:eastAsia="en-US"/>
        </w:rPr>
      </w:pPr>
    </w:p>
    <w:p w14:paraId="79C297F7" w14:textId="360F112F" w:rsidR="00AA7AD9" w:rsidRPr="00AA7AD9" w:rsidRDefault="00AA7AD9" w:rsidP="000B5D12">
      <w:pPr>
        <w:spacing w:line="276" w:lineRule="auto"/>
        <w:ind w:right="-2"/>
        <w:jc w:val="both"/>
        <w:rPr>
          <w:rFonts w:ascii="Open Sans" w:eastAsia="Calibri" w:hAnsi="Open Sans" w:cs="Open Sans"/>
          <w:color w:val="000000"/>
          <w:sz w:val="22"/>
          <w:szCs w:val="22"/>
          <w:lang w:eastAsia="en-US"/>
        </w:rPr>
      </w:pPr>
      <w:r w:rsidRPr="00F315B9">
        <w:rPr>
          <w:rFonts w:ascii="Open Sans" w:eastAsia="Calibri" w:hAnsi="Open Sans" w:cs="Open Sans"/>
          <w:color w:val="000000"/>
          <w:sz w:val="22"/>
          <w:szCs w:val="22"/>
          <w:u w:val="single"/>
          <w:lang w:eastAsia="en-US"/>
        </w:rPr>
        <w:t>Załącznik nr 2</w:t>
      </w:r>
      <w:r w:rsidRPr="00AA7AD9">
        <w:rPr>
          <w:rFonts w:ascii="Open Sans" w:eastAsia="Calibri" w:hAnsi="Open Sans" w:cs="Open Sans"/>
          <w:color w:val="000000"/>
          <w:sz w:val="22"/>
          <w:szCs w:val="22"/>
          <w:lang w:eastAsia="en-US"/>
        </w:rPr>
        <w:t xml:space="preserve">  - Oświadczenie dotyczące podwykonawcy będącego podmiotem, </w:t>
      </w:r>
      <w:r w:rsidR="0056403C">
        <w:rPr>
          <w:rFonts w:ascii="Open Sans" w:eastAsia="Calibri" w:hAnsi="Open Sans" w:cs="Open Sans"/>
          <w:color w:val="000000"/>
          <w:sz w:val="22"/>
          <w:szCs w:val="22"/>
          <w:lang w:eastAsia="en-US"/>
        </w:rPr>
        <w:br/>
      </w:r>
      <w:r w:rsidRPr="00AA7AD9">
        <w:rPr>
          <w:rFonts w:ascii="Open Sans" w:eastAsia="Calibri" w:hAnsi="Open Sans" w:cs="Open Sans"/>
          <w:color w:val="000000"/>
          <w:sz w:val="22"/>
          <w:szCs w:val="22"/>
          <w:lang w:eastAsia="en-US"/>
        </w:rPr>
        <w:t>na którego zasoby powołuje się Wykonawca.</w:t>
      </w:r>
    </w:p>
    <w:p w14:paraId="14AFAF69" w14:textId="77777777" w:rsidR="00D652EA" w:rsidRDefault="00D652EA" w:rsidP="000B5D12">
      <w:pPr>
        <w:spacing w:line="276" w:lineRule="auto"/>
        <w:ind w:left="360" w:right="-2"/>
        <w:jc w:val="both"/>
        <w:rPr>
          <w:rFonts w:ascii="Open Sans" w:eastAsia="Calibri" w:hAnsi="Open Sans" w:cs="Open Sans"/>
          <w:color w:val="000000"/>
          <w:sz w:val="22"/>
          <w:szCs w:val="22"/>
          <w:lang w:eastAsia="en-US"/>
        </w:rPr>
      </w:pPr>
    </w:p>
    <w:p w14:paraId="54B82C81" w14:textId="33B93C92" w:rsidR="00AA7AD9" w:rsidRDefault="00AA7AD9" w:rsidP="000B5D12">
      <w:pPr>
        <w:spacing w:line="276" w:lineRule="auto"/>
        <w:ind w:right="-2"/>
        <w:jc w:val="both"/>
        <w:rPr>
          <w:rFonts w:ascii="Open Sans" w:eastAsia="Calibri" w:hAnsi="Open Sans" w:cs="Open Sans"/>
          <w:color w:val="000000"/>
          <w:sz w:val="22"/>
          <w:szCs w:val="22"/>
          <w:lang w:eastAsia="en-US"/>
        </w:rPr>
      </w:pPr>
      <w:r w:rsidRPr="00F315B9">
        <w:rPr>
          <w:rFonts w:ascii="Open Sans" w:eastAsia="Calibri" w:hAnsi="Open Sans" w:cs="Open Sans"/>
          <w:color w:val="000000"/>
          <w:sz w:val="22"/>
          <w:szCs w:val="22"/>
          <w:u w:val="single"/>
          <w:lang w:eastAsia="en-US"/>
        </w:rPr>
        <w:t>Załącznik nr 3</w:t>
      </w:r>
      <w:r w:rsidRPr="00AA7AD9">
        <w:rPr>
          <w:rFonts w:ascii="Open Sans" w:eastAsia="Calibri" w:hAnsi="Open Sans" w:cs="Open Sans"/>
          <w:color w:val="000000"/>
          <w:sz w:val="22"/>
          <w:szCs w:val="22"/>
          <w:lang w:eastAsia="en-US"/>
        </w:rPr>
        <w:t xml:space="preserve"> - Oświadczenie składane na podstawie art. 108 ust. 1 pkt. 5 </w:t>
      </w:r>
      <w:r w:rsidRPr="00AA7AD9">
        <w:rPr>
          <w:rFonts w:ascii="Open Sans" w:eastAsia="Calibri" w:hAnsi="Open Sans" w:cs="Open Sans"/>
          <w:color w:val="000000"/>
          <w:sz w:val="22"/>
          <w:szCs w:val="22"/>
          <w:lang w:eastAsia="en-US"/>
        </w:rPr>
        <w:br/>
        <w:t>Ustawy PZP.</w:t>
      </w:r>
    </w:p>
    <w:p w14:paraId="43469CDA" w14:textId="64558C92" w:rsidR="00D652EA" w:rsidRDefault="00D652EA" w:rsidP="000B5D12">
      <w:pPr>
        <w:spacing w:line="276" w:lineRule="auto"/>
        <w:ind w:right="-2"/>
        <w:jc w:val="both"/>
        <w:rPr>
          <w:rFonts w:ascii="Open Sans" w:hAnsi="Open Sans" w:cs="Open Sans"/>
          <w:color w:val="000000"/>
          <w:sz w:val="22"/>
          <w:szCs w:val="22"/>
        </w:rPr>
      </w:pPr>
    </w:p>
    <w:p w14:paraId="26DA88FE" w14:textId="5A70A847" w:rsidR="00D652EA" w:rsidRDefault="00D652EA" w:rsidP="000B5D12">
      <w:pPr>
        <w:spacing w:line="276" w:lineRule="auto"/>
        <w:ind w:right="-2"/>
        <w:jc w:val="both"/>
        <w:rPr>
          <w:rFonts w:ascii="Open Sans" w:eastAsia="Calibri" w:hAnsi="Open Sans" w:cs="Open Sans"/>
          <w:color w:val="000000"/>
          <w:sz w:val="22"/>
          <w:szCs w:val="22"/>
          <w:lang w:eastAsia="en-US"/>
        </w:rPr>
      </w:pPr>
      <w:r w:rsidRPr="00D652EA">
        <w:rPr>
          <w:rFonts w:ascii="Open Sans" w:eastAsia="Calibri" w:hAnsi="Open Sans" w:cs="Open Sans"/>
          <w:color w:val="000000"/>
          <w:sz w:val="22"/>
          <w:szCs w:val="22"/>
          <w:u w:val="single"/>
          <w:lang w:eastAsia="en-US"/>
        </w:rPr>
        <w:t>Załącznik nr 4</w:t>
      </w:r>
      <w:r w:rsidRPr="00D652EA">
        <w:rPr>
          <w:rFonts w:ascii="Open Sans" w:eastAsia="Calibri" w:hAnsi="Open Sans" w:cs="Open Sans"/>
          <w:color w:val="000000"/>
          <w:sz w:val="22"/>
          <w:szCs w:val="22"/>
          <w:lang w:eastAsia="en-US"/>
        </w:rPr>
        <w:t xml:space="preserve"> - Oświadczenie składane na podstawie art. 7 ust. 1 ustawy   </w:t>
      </w:r>
      <w:r w:rsidR="003F1B4C">
        <w:rPr>
          <w:rFonts w:ascii="Open Sans" w:eastAsia="Calibri" w:hAnsi="Open Sans" w:cs="Open Sans"/>
          <w:color w:val="000000"/>
          <w:sz w:val="22"/>
          <w:szCs w:val="22"/>
          <w:lang w:eastAsia="en-US"/>
        </w:rPr>
        <w:t xml:space="preserve">                                          </w:t>
      </w:r>
      <w:r w:rsidRPr="00D652EA">
        <w:rPr>
          <w:rFonts w:ascii="Open Sans" w:eastAsia="Calibri" w:hAnsi="Open Sans" w:cs="Open Sans"/>
          <w:color w:val="000000"/>
          <w:sz w:val="22"/>
          <w:szCs w:val="22"/>
          <w:lang w:eastAsia="en-US"/>
        </w:rPr>
        <w:t>o szczególnych rozwiązaniach w zakresie przeciwdziałania wspieraniu agresji  na Ukrainę oraz służących ochronie bezpieczeństwa narodowego;</w:t>
      </w:r>
    </w:p>
    <w:p w14:paraId="4FCBE36F" w14:textId="77777777" w:rsidR="00763A30" w:rsidRPr="00D652EA" w:rsidRDefault="00763A30" w:rsidP="000B5D12">
      <w:pPr>
        <w:spacing w:line="276" w:lineRule="auto"/>
        <w:ind w:right="-2"/>
        <w:jc w:val="both"/>
        <w:rPr>
          <w:rFonts w:ascii="Open Sans" w:eastAsia="Calibri" w:hAnsi="Open Sans" w:cs="Open Sans"/>
          <w:color w:val="000000"/>
          <w:sz w:val="22"/>
          <w:szCs w:val="22"/>
          <w:lang w:eastAsia="en-US"/>
        </w:rPr>
      </w:pPr>
    </w:p>
    <w:p w14:paraId="28C64AB2" w14:textId="3BBB0305" w:rsidR="00D652EA" w:rsidRDefault="00D652EA" w:rsidP="000B5D12">
      <w:pPr>
        <w:spacing w:line="276" w:lineRule="auto"/>
        <w:ind w:right="-2"/>
        <w:jc w:val="both"/>
        <w:rPr>
          <w:rFonts w:ascii="Open Sans" w:hAnsi="Open Sans" w:cs="Open Sans"/>
          <w:bCs/>
          <w:sz w:val="21"/>
          <w:szCs w:val="21"/>
        </w:rPr>
      </w:pPr>
      <w:bookmarkStart w:id="0" w:name="_Hlk135647823"/>
      <w:r w:rsidRPr="00D652EA">
        <w:rPr>
          <w:rFonts w:ascii="Open Sans" w:hAnsi="Open Sans" w:cs="Open Sans"/>
          <w:color w:val="000000"/>
          <w:sz w:val="22"/>
          <w:szCs w:val="22"/>
          <w:u w:val="single"/>
        </w:rPr>
        <w:t>Załącznik nr 5</w:t>
      </w:r>
      <w:r>
        <w:rPr>
          <w:rFonts w:ascii="Open Sans" w:hAnsi="Open Sans" w:cs="Open Sans"/>
          <w:color w:val="000000"/>
          <w:sz w:val="22"/>
          <w:szCs w:val="22"/>
        </w:rPr>
        <w:t xml:space="preserve"> - </w:t>
      </w:r>
      <w:r w:rsidRPr="00B56DF9">
        <w:rPr>
          <w:rFonts w:ascii="Open Sans" w:hAnsi="Open Sans" w:cs="Open Sans"/>
          <w:color w:val="000000"/>
          <w:sz w:val="22"/>
          <w:szCs w:val="22"/>
        </w:rPr>
        <w:t>Oświadczenie</w:t>
      </w:r>
      <w:r w:rsidRPr="000016C4">
        <w:rPr>
          <w:rFonts w:ascii="Open Sans" w:hAnsi="Open Sans" w:cs="Open Sans"/>
          <w:bCs/>
          <w:sz w:val="21"/>
          <w:szCs w:val="21"/>
        </w:rPr>
        <w:t xml:space="preserve"> </w:t>
      </w:r>
      <w:bookmarkEnd w:id="0"/>
      <w:r w:rsidRPr="000016C4">
        <w:rPr>
          <w:rFonts w:ascii="Open Sans" w:hAnsi="Open Sans" w:cs="Open Sans"/>
          <w:bCs/>
          <w:sz w:val="21"/>
          <w:szCs w:val="21"/>
        </w:rPr>
        <w:t>dotyczące zakazu udziału rosyjskich podmiotów</w:t>
      </w:r>
      <w:r>
        <w:rPr>
          <w:rFonts w:ascii="Open Sans" w:hAnsi="Open Sans" w:cs="Open Sans"/>
          <w:bCs/>
          <w:sz w:val="21"/>
          <w:szCs w:val="21"/>
        </w:rPr>
        <w:t xml:space="preserve"> </w:t>
      </w:r>
      <w:r w:rsidR="008F10F1">
        <w:rPr>
          <w:rFonts w:ascii="Open Sans" w:hAnsi="Open Sans" w:cs="Open Sans"/>
          <w:bCs/>
          <w:sz w:val="21"/>
          <w:szCs w:val="21"/>
        </w:rPr>
        <w:br/>
      </w:r>
      <w:r w:rsidRPr="000016C4">
        <w:rPr>
          <w:rFonts w:ascii="Open Sans" w:hAnsi="Open Sans" w:cs="Open Sans"/>
          <w:bCs/>
          <w:sz w:val="21"/>
          <w:szCs w:val="21"/>
        </w:rPr>
        <w:t>w zamówieniach publicznych dotyczące środków ograniczających w związku z działaniami Rosji destabilizu</w:t>
      </w:r>
      <w:r>
        <w:rPr>
          <w:rFonts w:ascii="Open Sans" w:hAnsi="Open Sans" w:cs="Open Sans"/>
          <w:bCs/>
          <w:sz w:val="21"/>
          <w:szCs w:val="21"/>
        </w:rPr>
        <w:t xml:space="preserve">jącymi sytuację </w:t>
      </w:r>
      <w:r w:rsidRPr="000016C4">
        <w:rPr>
          <w:rFonts w:ascii="Open Sans" w:hAnsi="Open Sans" w:cs="Open Sans"/>
          <w:bCs/>
          <w:sz w:val="21"/>
          <w:szCs w:val="21"/>
        </w:rPr>
        <w:t>na Ukrainie</w:t>
      </w:r>
      <w:r>
        <w:rPr>
          <w:rFonts w:ascii="Open Sans" w:hAnsi="Open Sans" w:cs="Open Sans"/>
          <w:bCs/>
          <w:sz w:val="21"/>
          <w:szCs w:val="21"/>
        </w:rPr>
        <w:t>;</w:t>
      </w:r>
    </w:p>
    <w:p w14:paraId="470ECF16" w14:textId="77777777" w:rsidR="00F046C0" w:rsidRDefault="00F046C0" w:rsidP="000B5D12">
      <w:pPr>
        <w:spacing w:line="276" w:lineRule="auto"/>
        <w:ind w:right="-2"/>
        <w:jc w:val="both"/>
        <w:rPr>
          <w:rFonts w:ascii="Open Sans" w:hAnsi="Open Sans" w:cs="Open Sans"/>
          <w:bCs/>
          <w:sz w:val="21"/>
          <w:szCs w:val="21"/>
        </w:rPr>
      </w:pPr>
    </w:p>
    <w:p w14:paraId="33E0C071" w14:textId="5FAC6D2D" w:rsidR="00732EA1" w:rsidRPr="00732EA1" w:rsidRDefault="00732EA1" w:rsidP="000B5D12">
      <w:pPr>
        <w:spacing w:line="276" w:lineRule="auto"/>
        <w:ind w:right="-2"/>
        <w:jc w:val="both"/>
        <w:rPr>
          <w:rFonts w:ascii="Open Sans" w:hAnsi="Open Sans" w:cs="Open Sans"/>
          <w:color w:val="000000"/>
          <w:sz w:val="22"/>
          <w:szCs w:val="22"/>
        </w:rPr>
      </w:pPr>
      <w:r w:rsidRPr="00C40744">
        <w:rPr>
          <w:rFonts w:ascii="Open Sans" w:hAnsi="Open Sans" w:cs="Open Sans"/>
          <w:color w:val="000000"/>
          <w:sz w:val="22"/>
          <w:szCs w:val="22"/>
          <w:u w:val="single"/>
        </w:rPr>
        <w:t>Załącznik nr 6</w:t>
      </w:r>
      <w:r w:rsidRPr="00732EA1">
        <w:rPr>
          <w:rFonts w:ascii="Open Sans" w:hAnsi="Open Sans" w:cs="Open Sans"/>
          <w:color w:val="000000"/>
          <w:sz w:val="22"/>
          <w:szCs w:val="22"/>
        </w:rPr>
        <w:t xml:space="preserve"> – Wykaz wykonanych usług.</w:t>
      </w:r>
    </w:p>
    <w:p w14:paraId="504379AE" w14:textId="77777777" w:rsidR="00732EA1" w:rsidRPr="00732EA1" w:rsidRDefault="00732EA1" w:rsidP="000B5D12">
      <w:pPr>
        <w:spacing w:line="276" w:lineRule="auto"/>
        <w:ind w:right="-2"/>
        <w:jc w:val="both"/>
        <w:rPr>
          <w:rFonts w:ascii="Open Sans" w:hAnsi="Open Sans" w:cs="Open Sans"/>
          <w:color w:val="000000"/>
          <w:sz w:val="22"/>
          <w:szCs w:val="22"/>
        </w:rPr>
      </w:pPr>
    </w:p>
    <w:p w14:paraId="479FDEC1" w14:textId="3DCBC8E0" w:rsidR="00732EA1" w:rsidRPr="00732EA1" w:rsidRDefault="00732EA1" w:rsidP="000B5D12">
      <w:pPr>
        <w:spacing w:line="276" w:lineRule="auto"/>
        <w:ind w:right="-2"/>
        <w:jc w:val="both"/>
        <w:rPr>
          <w:rFonts w:ascii="Open Sans" w:hAnsi="Open Sans" w:cs="Open Sans"/>
          <w:color w:val="000000"/>
          <w:sz w:val="22"/>
          <w:szCs w:val="22"/>
        </w:rPr>
      </w:pPr>
      <w:r w:rsidRPr="00C40744">
        <w:rPr>
          <w:rFonts w:ascii="Open Sans" w:hAnsi="Open Sans" w:cs="Open Sans"/>
          <w:color w:val="000000"/>
          <w:sz w:val="22"/>
          <w:szCs w:val="22"/>
          <w:u w:val="single"/>
        </w:rPr>
        <w:t>Załącznik nr 7</w:t>
      </w:r>
      <w:r w:rsidRPr="00732EA1">
        <w:rPr>
          <w:rFonts w:ascii="Open Sans" w:hAnsi="Open Sans" w:cs="Open Sans"/>
          <w:color w:val="000000"/>
          <w:sz w:val="22"/>
          <w:szCs w:val="22"/>
        </w:rPr>
        <w:t xml:space="preserve"> - </w:t>
      </w:r>
      <w:r w:rsidR="007E525A" w:rsidRPr="007E525A">
        <w:rPr>
          <w:rFonts w:ascii="Open Sans" w:hAnsi="Open Sans" w:cs="Open Sans"/>
          <w:color w:val="000000"/>
          <w:sz w:val="22"/>
          <w:szCs w:val="22"/>
        </w:rPr>
        <w:t>Wykaz potencjału technicznego</w:t>
      </w:r>
      <w:r w:rsidR="007E525A">
        <w:rPr>
          <w:rFonts w:ascii="Open Sans" w:hAnsi="Open Sans" w:cs="Open Sans"/>
          <w:color w:val="000000"/>
          <w:sz w:val="22"/>
          <w:szCs w:val="22"/>
        </w:rPr>
        <w:t xml:space="preserve"> -w</w:t>
      </w:r>
      <w:r w:rsidRPr="00732EA1">
        <w:rPr>
          <w:rFonts w:ascii="Open Sans" w:hAnsi="Open Sans" w:cs="Open Sans"/>
          <w:color w:val="000000"/>
          <w:sz w:val="22"/>
          <w:szCs w:val="22"/>
        </w:rPr>
        <w:t xml:space="preserve">ykaz </w:t>
      </w:r>
      <w:r w:rsidR="00FC4667">
        <w:rPr>
          <w:rFonts w:ascii="Open Sans" w:hAnsi="Open Sans" w:cs="Open Sans"/>
          <w:color w:val="000000"/>
          <w:sz w:val="22"/>
          <w:szCs w:val="22"/>
        </w:rPr>
        <w:t>pojazdów</w:t>
      </w:r>
      <w:r w:rsidR="00EA186E">
        <w:rPr>
          <w:rFonts w:ascii="Open Sans" w:hAnsi="Open Sans" w:cs="Open Sans"/>
          <w:color w:val="000000"/>
          <w:sz w:val="22"/>
          <w:szCs w:val="22"/>
        </w:rPr>
        <w:t xml:space="preserve">. </w:t>
      </w:r>
    </w:p>
    <w:p w14:paraId="44BEB546" w14:textId="77777777" w:rsidR="0021567A" w:rsidRPr="00AA7AD9" w:rsidRDefault="0021567A" w:rsidP="00AA7AD9">
      <w:pPr>
        <w:spacing w:line="276" w:lineRule="auto"/>
        <w:ind w:left="360"/>
        <w:jc w:val="both"/>
        <w:rPr>
          <w:rFonts w:ascii="Open Sans" w:eastAsia="Calibri" w:hAnsi="Open Sans" w:cs="Open Sans"/>
          <w:color w:val="000000"/>
          <w:sz w:val="22"/>
          <w:szCs w:val="22"/>
          <w:lang w:eastAsia="en-US"/>
        </w:rPr>
      </w:pPr>
    </w:p>
    <w:p w14:paraId="181EB8CD" w14:textId="1438989A" w:rsidR="00AA7AD9" w:rsidRPr="00AA7AD9" w:rsidRDefault="00076723" w:rsidP="00076723">
      <w:pPr>
        <w:spacing w:after="240" w:line="266" w:lineRule="auto"/>
        <w:jc w:val="right"/>
        <w:rPr>
          <w:rFonts w:ascii="Open Sans" w:eastAsia="Calibri" w:hAnsi="Open Sans" w:cs="Calibri"/>
          <w:b/>
          <w:sz w:val="22"/>
          <w:szCs w:val="22"/>
          <w:u w:val="single"/>
        </w:rPr>
      </w:pPr>
      <w:r w:rsidRPr="00076723">
        <w:rPr>
          <w:rFonts w:ascii="Open Sans" w:eastAsia="Calibri" w:hAnsi="Open Sans" w:cs="Calibri"/>
          <w:b/>
          <w:sz w:val="22"/>
          <w:szCs w:val="22"/>
          <w:u w:val="single"/>
        </w:rPr>
        <w:t xml:space="preserve"> </w:t>
      </w:r>
    </w:p>
    <w:p w14:paraId="6DA44765" w14:textId="77777777" w:rsidR="00AA7AD9" w:rsidRPr="00AA7AD9" w:rsidRDefault="00AA7AD9" w:rsidP="00AA7AD9">
      <w:pPr>
        <w:spacing w:after="240" w:line="266" w:lineRule="auto"/>
        <w:jc w:val="right"/>
        <w:rPr>
          <w:rFonts w:ascii="Open Sans" w:eastAsia="Calibri" w:hAnsi="Open Sans" w:cs="Calibri"/>
          <w:b/>
          <w:sz w:val="22"/>
          <w:szCs w:val="22"/>
          <w:u w:val="single"/>
        </w:rPr>
      </w:pPr>
    </w:p>
    <w:p w14:paraId="5253CD00" w14:textId="560E4FE1" w:rsidR="00AA7AD9" w:rsidRDefault="00AA7AD9" w:rsidP="00AA7AD9">
      <w:pPr>
        <w:spacing w:after="240" w:line="266" w:lineRule="auto"/>
        <w:jc w:val="right"/>
        <w:rPr>
          <w:rFonts w:ascii="Open Sans" w:eastAsia="Calibri" w:hAnsi="Open Sans" w:cs="Calibri"/>
          <w:b/>
          <w:sz w:val="22"/>
          <w:szCs w:val="22"/>
          <w:u w:val="single"/>
        </w:rPr>
      </w:pPr>
    </w:p>
    <w:p w14:paraId="7E1B5E33" w14:textId="7AF9C734" w:rsidR="00EB1AA8" w:rsidRDefault="00EB1AA8" w:rsidP="00AA7AD9">
      <w:pPr>
        <w:spacing w:after="240" w:line="266" w:lineRule="auto"/>
        <w:jc w:val="right"/>
        <w:rPr>
          <w:rFonts w:ascii="Open Sans" w:eastAsia="Calibri" w:hAnsi="Open Sans" w:cs="Calibri"/>
          <w:b/>
          <w:sz w:val="22"/>
          <w:szCs w:val="22"/>
          <w:u w:val="single"/>
        </w:rPr>
      </w:pPr>
    </w:p>
    <w:p w14:paraId="5B5C1FAF" w14:textId="783857E9" w:rsidR="00EB1AA8" w:rsidRDefault="00EB1AA8" w:rsidP="00AA7AD9">
      <w:pPr>
        <w:spacing w:after="240" w:line="266" w:lineRule="auto"/>
        <w:jc w:val="right"/>
        <w:rPr>
          <w:rFonts w:ascii="Open Sans" w:eastAsia="Calibri" w:hAnsi="Open Sans" w:cs="Calibri"/>
          <w:b/>
          <w:sz w:val="22"/>
          <w:szCs w:val="22"/>
          <w:u w:val="single"/>
        </w:rPr>
      </w:pPr>
    </w:p>
    <w:p w14:paraId="24916F98" w14:textId="77777777" w:rsidR="00EB1AA8" w:rsidRPr="00AA7AD9" w:rsidRDefault="00EB1AA8" w:rsidP="00AA7AD9">
      <w:pPr>
        <w:spacing w:after="240" w:line="266" w:lineRule="auto"/>
        <w:jc w:val="right"/>
        <w:rPr>
          <w:rFonts w:ascii="Open Sans" w:eastAsia="Calibri" w:hAnsi="Open Sans" w:cs="Calibri"/>
          <w:b/>
          <w:sz w:val="22"/>
          <w:szCs w:val="22"/>
          <w:u w:val="single"/>
        </w:rPr>
      </w:pPr>
    </w:p>
    <w:p w14:paraId="73EC54A2" w14:textId="77777777" w:rsidR="00AA7AD9" w:rsidRDefault="00AA7AD9" w:rsidP="00AA7AD9">
      <w:pPr>
        <w:spacing w:after="240" w:line="266" w:lineRule="auto"/>
        <w:jc w:val="right"/>
        <w:rPr>
          <w:rFonts w:ascii="Open Sans" w:eastAsia="Calibri" w:hAnsi="Open Sans" w:cs="Calibri"/>
          <w:b/>
          <w:sz w:val="22"/>
          <w:szCs w:val="22"/>
          <w:u w:val="single"/>
        </w:rPr>
      </w:pPr>
    </w:p>
    <w:p w14:paraId="2ACF8998" w14:textId="181B40DB" w:rsidR="00F7030D" w:rsidRPr="0047645B" w:rsidRDefault="00F7030D" w:rsidP="00F7030D">
      <w:pPr>
        <w:spacing w:after="240" w:line="268" w:lineRule="auto"/>
        <w:jc w:val="right"/>
        <w:rPr>
          <w:rFonts w:ascii="Open Sans" w:eastAsiaTheme="minorHAnsi" w:hAnsi="Open Sans" w:cstheme="minorHAnsi"/>
          <w:bCs/>
          <w:sz w:val="18"/>
          <w:szCs w:val="18"/>
          <w:u w:val="single"/>
        </w:rPr>
      </w:pPr>
      <w:r w:rsidRPr="0047645B">
        <w:rPr>
          <w:rFonts w:ascii="Open Sans" w:eastAsiaTheme="minorHAnsi" w:hAnsi="Open Sans" w:cstheme="minorHAnsi"/>
          <w:bCs/>
          <w:sz w:val="18"/>
          <w:szCs w:val="18"/>
          <w:u w:val="single"/>
        </w:rPr>
        <w:lastRenderedPageBreak/>
        <w:t>Załącznik nr 1 do SWZ</w:t>
      </w:r>
    </w:p>
    <w:p w14:paraId="192E5297" w14:textId="399057D6" w:rsidR="002B701F" w:rsidRPr="00034135" w:rsidRDefault="00EE7181" w:rsidP="00EE7181">
      <w:pPr>
        <w:spacing w:after="240" w:line="268" w:lineRule="auto"/>
        <w:jc w:val="center"/>
        <w:rPr>
          <w:rFonts w:ascii="Open Sans" w:eastAsiaTheme="minorHAnsi" w:hAnsi="Open Sans" w:cstheme="minorHAnsi"/>
          <w:bCs/>
          <w:sz w:val="20"/>
          <w:szCs w:val="20"/>
          <w:u w:val="single"/>
        </w:rPr>
      </w:pPr>
      <w:r w:rsidRPr="00034135">
        <w:rPr>
          <w:rFonts w:ascii="Open Sans" w:eastAsiaTheme="minorHAnsi" w:hAnsi="Open Sans" w:cstheme="minorHAnsi"/>
          <w:bCs/>
          <w:sz w:val="20"/>
          <w:szCs w:val="20"/>
          <w:u w:val="single"/>
        </w:rPr>
        <w:t>OŚWIADCZENIE WYKONAWCY</w:t>
      </w:r>
    </w:p>
    <w:p w14:paraId="76DE6528" w14:textId="160711CB" w:rsidR="00F7030D" w:rsidRPr="005C3172" w:rsidRDefault="00F7030D" w:rsidP="00F7030D">
      <w:pPr>
        <w:spacing w:after="240" w:line="268" w:lineRule="auto"/>
        <w:jc w:val="both"/>
        <w:rPr>
          <w:rFonts w:ascii="Open Sans" w:eastAsiaTheme="minorHAnsi" w:hAnsi="Open Sans" w:cstheme="minorHAnsi"/>
          <w:bCs/>
          <w:sz w:val="20"/>
          <w:szCs w:val="20"/>
        </w:rPr>
      </w:pPr>
      <w:r w:rsidRPr="005C3172">
        <w:rPr>
          <w:rFonts w:ascii="Open Sans" w:eastAsiaTheme="minorHAnsi" w:hAnsi="Open Sans" w:cstheme="minorHAnsi"/>
          <w:bCs/>
          <w:sz w:val="20"/>
          <w:szCs w:val="20"/>
        </w:rPr>
        <w:t>O</w:t>
      </w:r>
      <w:r w:rsidRPr="005C3172">
        <w:rPr>
          <w:rFonts w:ascii="Open Sans" w:eastAsiaTheme="minorHAnsi" w:hAnsi="Open Sans" w:cs="Calibri"/>
          <w:bCs/>
          <w:sz w:val="20"/>
          <w:szCs w:val="20"/>
        </w:rPr>
        <w:t>ś</w:t>
      </w:r>
      <w:r w:rsidRPr="005C3172">
        <w:rPr>
          <w:rFonts w:ascii="Open Sans" w:eastAsiaTheme="minorHAnsi" w:hAnsi="Open Sans" w:cstheme="minorHAnsi"/>
          <w:bCs/>
          <w:sz w:val="20"/>
          <w:szCs w:val="20"/>
        </w:rPr>
        <w:t>wiadczenie Wykonawcy sk</w:t>
      </w:r>
      <w:r w:rsidRPr="005C3172">
        <w:rPr>
          <w:rFonts w:ascii="Open Sans" w:eastAsiaTheme="minorHAnsi" w:hAnsi="Open Sans" w:cs="Calibri"/>
          <w:bCs/>
          <w:sz w:val="20"/>
          <w:szCs w:val="20"/>
        </w:rPr>
        <w:t>ł</w:t>
      </w:r>
      <w:r w:rsidRPr="005C3172">
        <w:rPr>
          <w:rFonts w:ascii="Open Sans" w:eastAsiaTheme="minorHAnsi" w:hAnsi="Open Sans" w:cstheme="minorHAnsi"/>
          <w:bCs/>
          <w:sz w:val="20"/>
          <w:szCs w:val="20"/>
        </w:rPr>
        <w:t xml:space="preserve">adane na podstawie art. 125 ust. 1 Ustawy </w:t>
      </w:r>
      <w:r w:rsidRPr="005C3172">
        <w:rPr>
          <w:rFonts w:ascii="Open Sans" w:eastAsiaTheme="minorHAnsi" w:hAnsi="Open Sans" w:cstheme="minorHAnsi"/>
          <w:bCs/>
          <w:sz w:val="20"/>
          <w:szCs w:val="20"/>
        </w:rPr>
        <w:br/>
        <w:t>z dnia 11 wrze</w:t>
      </w:r>
      <w:r w:rsidRPr="005C3172">
        <w:rPr>
          <w:rFonts w:ascii="Open Sans" w:eastAsiaTheme="minorHAnsi" w:hAnsi="Open Sans" w:cs="Calibri"/>
          <w:bCs/>
          <w:sz w:val="20"/>
          <w:szCs w:val="20"/>
        </w:rPr>
        <w:t>ś</w:t>
      </w:r>
      <w:r w:rsidRPr="005C3172">
        <w:rPr>
          <w:rFonts w:ascii="Open Sans" w:eastAsiaTheme="minorHAnsi" w:hAnsi="Open Sans" w:cstheme="minorHAnsi"/>
          <w:bCs/>
          <w:sz w:val="20"/>
          <w:szCs w:val="20"/>
        </w:rPr>
        <w:t>nia 2019 roku Prawo zam</w:t>
      </w:r>
      <w:r w:rsidRPr="005C3172">
        <w:rPr>
          <w:rFonts w:ascii="Open Sans" w:eastAsiaTheme="minorHAnsi" w:hAnsi="Open Sans" w:cs="Calibri"/>
          <w:bCs/>
          <w:sz w:val="20"/>
          <w:szCs w:val="20"/>
        </w:rPr>
        <w:t>ó</w:t>
      </w:r>
      <w:r w:rsidRPr="005C3172">
        <w:rPr>
          <w:rFonts w:ascii="Open Sans" w:eastAsiaTheme="minorHAnsi" w:hAnsi="Open Sans" w:cstheme="minorHAnsi"/>
          <w:bCs/>
          <w:sz w:val="20"/>
          <w:szCs w:val="20"/>
        </w:rPr>
        <w:t>wie</w:t>
      </w:r>
      <w:r w:rsidRPr="005C3172">
        <w:rPr>
          <w:rFonts w:ascii="Open Sans" w:eastAsiaTheme="minorHAnsi" w:hAnsi="Open Sans" w:cs="Calibri"/>
          <w:bCs/>
          <w:sz w:val="20"/>
          <w:szCs w:val="20"/>
        </w:rPr>
        <w:t>ń</w:t>
      </w:r>
      <w:r w:rsidRPr="005C3172">
        <w:rPr>
          <w:rFonts w:ascii="Open Sans" w:eastAsiaTheme="minorHAnsi" w:hAnsi="Open Sans" w:cstheme="minorHAnsi"/>
          <w:bCs/>
          <w:sz w:val="20"/>
          <w:szCs w:val="20"/>
        </w:rPr>
        <w:t xml:space="preserve"> publicznych (</w:t>
      </w:r>
      <w:r w:rsidRPr="005C3172">
        <w:rPr>
          <w:rFonts w:ascii="Open Sans" w:eastAsiaTheme="minorHAnsi" w:hAnsi="Open Sans" w:cs="Calibri"/>
          <w:bCs/>
          <w:sz w:val="20"/>
          <w:szCs w:val="20"/>
        </w:rPr>
        <w:t>Dz.U. z 20</w:t>
      </w:r>
      <w:r w:rsidR="00C40DC1" w:rsidRPr="005C3172">
        <w:rPr>
          <w:rFonts w:ascii="Open Sans" w:eastAsiaTheme="minorHAnsi" w:hAnsi="Open Sans" w:cs="Calibri"/>
          <w:bCs/>
          <w:sz w:val="20"/>
          <w:szCs w:val="20"/>
        </w:rPr>
        <w:t>2</w:t>
      </w:r>
      <w:r w:rsidR="004C3C2F">
        <w:rPr>
          <w:rFonts w:ascii="Open Sans" w:eastAsiaTheme="minorHAnsi" w:hAnsi="Open Sans" w:cs="Calibri"/>
          <w:bCs/>
          <w:sz w:val="20"/>
          <w:szCs w:val="20"/>
        </w:rPr>
        <w:t>4</w:t>
      </w:r>
      <w:r w:rsidRPr="005C3172">
        <w:rPr>
          <w:rFonts w:ascii="Open Sans" w:eastAsiaTheme="minorHAnsi" w:hAnsi="Open Sans" w:cs="Calibri"/>
          <w:bCs/>
          <w:sz w:val="20"/>
          <w:szCs w:val="20"/>
        </w:rPr>
        <w:t xml:space="preserve"> r. </w:t>
      </w:r>
      <w:r w:rsidRPr="005C3172">
        <w:rPr>
          <w:rFonts w:ascii="Open Sans" w:eastAsiaTheme="minorHAnsi" w:hAnsi="Open Sans" w:cs="Calibri"/>
          <w:bCs/>
          <w:sz w:val="20"/>
          <w:szCs w:val="20"/>
        </w:rPr>
        <w:br/>
        <w:t xml:space="preserve">poz. </w:t>
      </w:r>
      <w:r w:rsidR="004C3C2F">
        <w:rPr>
          <w:rFonts w:ascii="Open Sans" w:eastAsiaTheme="minorHAnsi" w:hAnsi="Open Sans" w:cs="Calibri"/>
          <w:bCs/>
          <w:sz w:val="20"/>
          <w:szCs w:val="20"/>
        </w:rPr>
        <w:t xml:space="preserve">1320 </w:t>
      </w:r>
      <w:r w:rsidRPr="005C3172">
        <w:rPr>
          <w:rFonts w:ascii="Open Sans" w:eastAsiaTheme="minorHAnsi" w:hAnsi="Open Sans" w:cs="Calibri"/>
          <w:bCs/>
          <w:sz w:val="20"/>
          <w:szCs w:val="20"/>
        </w:rPr>
        <w:t>) zwanej dalej Ustawą PZP p</w:t>
      </w:r>
      <w:r w:rsidRPr="005C3172">
        <w:rPr>
          <w:rFonts w:ascii="Open Sans" w:eastAsiaTheme="minorHAnsi" w:hAnsi="Open Sans" w:cstheme="minorHAnsi"/>
          <w:bCs/>
          <w:sz w:val="20"/>
          <w:szCs w:val="20"/>
        </w:rPr>
        <w:t>otwierdzaj</w:t>
      </w:r>
      <w:r w:rsidRPr="005C3172">
        <w:rPr>
          <w:rFonts w:ascii="Open Sans" w:eastAsiaTheme="minorHAnsi" w:hAnsi="Open Sans" w:cs="Calibri"/>
          <w:bCs/>
          <w:sz w:val="20"/>
          <w:szCs w:val="20"/>
        </w:rPr>
        <w:t>ą</w:t>
      </w:r>
      <w:r w:rsidRPr="005C3172">
        <w:rPr>
          <w:rFonts w:ascii="Open Sans" w:eastAsiaTheme="minorHAnsi" w:hAnsi="Open Sans" w:cstheme="minorHAnsi"/>
          <w:bCs/>
          <w:sz w:val="20"/>
          <w:szCs w:val="20"/>
        </w:rPr>
        <w:t xml:space="preserve">ce, </w:t>
      </w:r>
      <w:r w:rsidRPr="005C3172">
        <w:rPr>
          <w:rFonts w:ascii="Open Sans" w:eastAsiaTheme="minorHAnsi" w:hAnsi="Open Sans" w:cs="Calibri"/>
          <w:bCs/>
          <w:sz w:val="20"/>
          <w:szCs w:val="20"/>
        </w:rPr>
        <w:t>ż</w:t>
      </w:r>
      <w:r w:rsidRPr="005C3172">
        <w:rPr>
          <w:rFonts w:ascii="Open Sans" w:eastAsiaTheme="minorHAnsi" w:hAnsi="Open Sans" w:cstheme="minorHAnsi"/>
          <w:bCs/>
          <w:sz w:val="20"/>
          <w:szCs w:val="20"/>
        </w:rPr>
        <w:t>e Wykonawca nie podlega wykluczeniu</w:t>
      </w:r>
      <w:r w:rsidR="003E7BE2" w:rsidRPr="005C3172">
        <w:rPr>
          <w:rFonts w:ascii="Open Sans" w:eastAsiaTheme="minorHAnsi" w:hAnsi="Open Sans" w:cstheme="minorHAnsi"/>
          <w:bCs/>
          <w:sz w:val="20"/>
          <w:szCs w:val="20"/>
        </w:rPr>
        <w:t xml:space="preserve"> </w:t>
      </w:r>
      <w:r w:rsidR="00C77642">
        <w:rPr>
          <w:rFonts w:ascii="Open Sans" w:eastAsiaTheme="minorHAnsi" w:hAnsi="Open Sans" w:cstheme="minorHAnsi"/>
          <w:bCs/>
          <w:sz w:val="20"/>
          <w:szCs w:val="20"/>
        </w:rPr>
        <w:br/>
      </w:r>
      <w:r w:rsidR="003E7BE2" w:rsidRPr="005C3172">
        <w:rPr>
          <w:rFonts w:ascii="Open Sans" w:eastAsiaTheme="minorHAnsi" w:hAnsi="Open Sans" w:cstheme="minorHAnsi"/>
          <w:bCs/>
          <w:sz w:val="20"/>
          <w:szCs w:val="20"/>
        </w:rPr>
        <w:t>i spełnia warunki udziału w postepowaniu.</w:t>
      </w:r>
    </w:p>
    <w:p w14:paraId="6558654C" w14:textId="19226320" w:rsidR="00F7030D" w:rsidRPr="0078771D" w:rsidRDefault="00F7030D" w:rsidP="001569F9">
      <w:pPr>
        <w:spacing w:after="240" w:line="268" w:lineRule="auto"/>
        <w:jc w:val="both"/>
        <w:rPr>
          <w:rFonts w:ascii="Open Sans" w:eastAsiaTheme="minorHAnsi" w:hAnsi="Open Sans" w:cstheme="minorHAnsi"/>
          <w:bCs/>
          <w:sz w:val="20"/>
          <w:szCs w:val="20"/>
        </w:rPr>
      </w:pPr>
      <w:r w:rsidRPr="0078771D">
        <w:rPr>
          <w:rFonts w:ascii="Open Sans" w:eastAsiaTheme="minorHAnsi" w:hAnsi="Open Sans" w:cstheme="minorHAnsi"/>
          <w:bCs/>
          <w:sz w:val="20"/>
          <w:szCs w:val="20"/>
        </w:rPr>
        <w:t>Wykonawca:</w:t>
      </w:r>
      <w:r w:rsidR="001569F9">
        <w:rPr>
          <w:rFonts w:ascii="Open Sans" w:eastAsiaTheme="minorHAnsi" w:hAnsi="Open Sans" w:cstheme="minorHAnsi"/>
          <w:bCs/>
          <w:sz w:val="20"/>
          <w:szCs w:val="20"/>
        </w:rPr>
        <w:br/>
      </w:r>
      <w:r w:rsidRPr="0078771D">
        <w:rPr>
          <w:rFonts w:ascii="Open Sans" w:eastAsiaTheme="minorHAnsi" w:hAnsi="Open Sans" w:cstheme="minorHAnsi"/>
          <w:bCs/>
          <w:sz w:val="20"/>
          <w:szCs w:val="20"/>
        </w:rPr>
        <w:t>………………………………………………………………………………………………..……………………………</w:t>
      </w:r>
      <w:r w:rsidR="001569F9">
        <w:rPr>
          <w:rFonts w:ascii="Open Sans" w:eastAsiaTheme="minorHAnsi" w:hAnsi="Open Sans" w:cstheme="minorHAnsi"/>
          <w:bCs/>
          <w:sz w:val="20"/>
          <w:szCs w:val="20"/>
        </w:rPr>
        <w:br/>
      </w:r>
      <w:r w:rsidRPr="0078771D">
        <w:rPr>
          <w:rFonts w:ascii="Open Sans" w:eastAsiaTheme="minorHAnsi" w:hAnsi="Open Sans" w:cstheme="minorHAnsi"/>
          <w:bCs/>
          <w:sz w:val="20"/>
          <w:szCs w:val="20"/>
        </w:rPr>
        <w:t>reprezentowany przez:</w:t>
      </w:r>
    </w:p>
    <w:p w14:paraId="3C8ADC98" w14:textId="77777777" w:rsidR="00F7030D" w:rsidRPr="0078771D" w:rsidRDefault="00F7030D" w:rsidP="00F7030D">
      <w:pPr>
        <w:spacing w:before="240" w:line="268" w:lineRule="auto"/>
        <w:jc w:val="both"/>
        <w:rPr>
          <w:rFonts w:ascii="Open Sans" w:eastAsiaTheme="minorHAnsi" w:hAnsi="Open Sans" w:cstheme="minorHAnsi"/>
          <w:bCs/>
          <w:sz w:val="22"/>
          <w:szCs w:val="22"/>
        </w:rPr>
      </w:pPr>
      <w:r w:rsidRPr="0078771D">
        <w:rPr>
          <w:rFonts w:ascii="Open Sans" w:eastAsiaTheme="minorHAnsi" w:hAnsi="Open Sans" w:cstheme="minorHAnsi"/>
          <w:bCs/>
          <w:sz w:val="22"/>
          <w:szCs w:val="22"/>
        </w:rPr>
        <w:t>………………………………………………………………………………………………………………………………………</w:t>
      </w:r>
    </w:p>
    <w:p w14:paraId="363D985F" w14:textId="77777777" w:rsidR="00F7030D" w:rsidRDefault="00F7030D" w:rsidP="00F7030D">
      <w:pPr>
        <w:spacing w:line="268" w:lineRule="auto"/>
        <w:jc w:val="center"/>
        <w:rPr>
          <w:rFonts w:ascii="Open Sans" w:eastAsiaTheme="minorHAnsi" w:hAnsi="Open Sans" w:cstheme="minorHAnsi"/>
          <w:i/>
          <w:sz w:val="20"/>
          <w:szCs w:val="20"/>
        </w:rPr>
      </w:pPr>
      <w:r>
        <w:rPr>
          <w:rFonts w:ascii="Open Sans" w:eastAsiaTheme="minorHAnsi" w:hAnsi="Open Sans" w:cstheme="minorHAnsi"/>
          <w:i/>
          <w:sz w:val="20"/>
          <w:szCs w:val="20"/>
        </w:rPr>
        <w:t>( imi</w:t>
      </w:r>
      <w:r>
        <w:rPr>
          <w:rFonts w:ascii="Open Sans" w:eastAsiaTheme="minorHAnsi" w:hAnsi="Open Sans" w:cs="Calibri"/>
          <w:i/>
          <w:sz w:val="20"/>
          <w:szCs w:val="20"/>
        </w:rPr>
        <w:t>ę</w:t>
      </w:r>
      <w:r>
        <w:rPr>
          <w:rFonts w:ascii="Open Sans" w:eastAsiaTheme="minorHAnsi" w:hAnsi="Open Sans" w:cstheme="minorHAnsi"/>
          <w:i/>
          <w:sz w:val="20"/>
          <w:szCs w:val="20"/>
        </w:rPr>
        <w:t>, nazwisko osoby/osób uprawnionych do reprezentowania Wykonawcy  )</w:t>
      </w:r>
    </w:p>
    <w:p w14:paraId="740B5697" w14:textId="77777777" w:rsidR="00F7030D" w:rsidRDefault="00F7030D" w:rsidP="00F7030D">
      <w:pPr>
        <w:spacing w:line="268" w:lineRule="auto"/>
        <w:jc w:val="both"/>
        <w:rPr>
          <w:rFonts w:ascii="Open Sans" w:eastAsiaTheme="minorHAnsi" w:hAnsi="Open Sans" w:cstheme="minorHAnsi"/>
        </w:rPr>
      </w:pPr>
    </w:p>
    <w:p w14:paraId="0FBB3B8B" w14:textId="3035B8E7" w:rsidR="00F026F4" w:rsidRPr="00F026F4" w:rsidRDefault="00F7030D" w:rsidP="00F026F4">
      <w:pPr>
        <w:jc w:val="both"/>
        <w:rPr>
          <w:rFonts w:ascii="Open Sans" w:hAnsi="Open Sans" w:cs="Open Sans"/>
          <w:bCs/>
          <w:sz w:val="20"/>
          <w:szCs w:val="20"/>
        </w:rPr>
      </w:pPr>
      <w:r w:rsidRPr="006723BE">
        <w:rPr>
          <w:rFonts w:ascii="Open Sans" w:hAnsi="Open Sans" w:cstheme="minorHAnsi"/>
          <w:color w:val="000000" w:themeColor="text1"/>
          <w:sz w:val="20"/>
          <w:szCs w:val="20"/>
        </w:rPr>
        <w:t>Sk</w:t>
      </w:r>
      <w:r w:rsidRPr="006723BE">
        <w:rPr>
          <w:rFonts w:ascii="Open Sans" w:hAnsi="Open Sans" w:cs="Calibri"/>
          <w:color w:val="000000" w:themeColor="text1"/>
          <w:sz w:val="20"/>
          <w:szCs w:val="20"/>
        </w:rPr>
        <w:t>ł</w:t>
      </w:r>
      <w:r w:rsidRPr="006723BE">
        <w:rPr>
          <w:rFonts w:ascii="Open Sans" w:hAnsi="Open Sans" w:cstheme="minorHAnsi"/>
          <w:color w:val="000000" w:themeColor="text1"/>
          <w:sz w:val="20"/>
          <w:szCs w:val="20"/>
        </w:rPr>
        <w:t>adaj</w:t>
      </w:r>
      <w:r w:rsidRPr="006723BE">
        <w:rPr>
          <w:rFonts w:ascii="Open Sans" w:hAnsi="Open Sans" w:cs="Calibri"/>
          <w:color w:val="000000" w:themeColor="text1"/>
          <w:sz w:val="20"/>
          <w:szCs w:val="20"/>
        </w:rPr>
        <w:t>ą</w:t>
      </w:r>
      <w:r w:rsidRPr="006723BE">
        <w:rPr>
          <w:rFonts w:ascii="Open Sans" w:hAnsi="Open Sans" w:cstheme="minorHAnsi"/>
          <w:color w:val="000000" w:themeColor="text1"/>
          <w:sz w:val="20"/>
          <w:szCs w:val="20"/>
        </w:rPr>
        <w:t>c ofert</w:t>
      </w:r>
      <w:r w:rsidRPr="006723BE">
        <w:rPr>
          <w:rFonts w:ascii="Open Sans" w:hAnsi="Open Sans" w:cs="Calibri"/>
          <w:color w:val="000000" w:themeColor="text1"/>
          <w:sz w:val="20"/>
          <w:szCs w:val="20"/>
        </w:rPr>
        <w:t>ę</w:t>
      </w:r>
      <w:r w:rsidRPr="006723BE">
        <w:rPr>
          <w:rFonts w:ascii="Open Sans" w:hAnsi="Open Sans" w:cstheme="minorHAnsi"/>
          <w:color w:val="000000" w:themeColor="text1"/>
          <w:sz w:val="20"/>
          <w:szCs w:val="20"/>
        </w:rPr>
        <w:t xml:space="preserve"> w post</w:t>
      </w:r>
      <w:r w:rsidRPr="006723BE">
        <w:rPr>
          <w:rFonts w:ascii="Open Sans" w:hAnsi="Open Sans" w:cs="Calibri"/>
          <w:color w:val="000000" w:themeColor="text1"/>
          <w:sz w:val="20"/>
          <w:szCs w:val="20"/>
        </w:rPr>
        <w:t>ę</w:t>
      </w:r>
      <w:r w:rsidRPr="006723BE">
        <w:rPr>
          <w:rFonts w:ascii="Open Sans" w:hAnsi="Open Sans" w:cstheme="minorHAnsi"/>
          <w:color w:val="000000" w:themeColor="text1"/>
          <w:sz w:val="20"/>
          <w:szCs w:val="20"/>
        </w:rPr>
        <w:t>powaniu o udzielenie zam</w:t>
      </w:r>
      <w:r w:rsidRPr="006723BE">
        <w:rPr>
          <w:rFonts w:ascii="Open Sans" w:hAnsi="Open Sans" w:cs="Calibri"/>
          <w:color w:val="000000" w:themeColor="text1"/>
          <w:sz w:val="20"/>
          <w:szCs w:val="20"/>
        </w:rPr>
        <w:t>ó</w:t>
      </w:r>
      <w:r w:rsidRPr="006723BE">
        <w:rPr>
          <w:rFonts w:ascii="Open Sans" w:hAnsi="Open Sans" w:cstheme="minorHAnsi"/>
          <w:color w:val="000000" w:themeColor="text1"/>
          <w:sz w:val="20"/>
          <w:szCs w:val="20"/>
        </w:rPr>
        <w:t>wienia publicznego, prowadzonego w</w:t>
      </w:r>
      <w:r w:rsidRPr="006723BE">
        <w:rPr>
          <w:rFonts w:ascii="Open Sans" w:hAnsi="Open Sans" w:cs="Calibri"/>
          <w:color w:val="000000" w:themeColor="text1"/>
          <w:sz w:val="20"/>
          <w:szCs w:val="20"/>
        </w:rPr>
        <w:t> </w:t>
      </w:r>
      <w:r w:rsidRPr="006723BE">
        <w:rPr>
          <w:rFonts w:ascii="Open Sans" w:hAnsi="Open Sans" w:cstheme="minorHAnsi"/>
          <w:color w:val="000000" w:themeColor="text1"/>
          <w:sz w:val="20"/>
          <w:szCs w:val="20"/>
        </w:rPr>
        <w:t xml:space="preserve">trybie podstawowym bez </w:t>
      </w:r>
      <w:r w:rsidR="00860722" w:rsidRPr="006723BE">
        <w:rPr>
          <w:rFonts w:ascii="Open Sans" w:hAnsi="Open Sans" w:cstheme="minorHAnsi"/>
          <w:color w:val="000000" w:themeColor="text1"/>
          <w:sz w:val="20"/>
          <w:szCs w:val="20"/>
        </w:rPr>
        <w:t xml:space="preserve">przeprowadzenia </w:t>
      </w:r>
      <w:r w:rsidRPr="006723BE">
        <w:rPr>
          <w:rFonts w:ascii="Open Sans" w:hAnsi="Open Sans" w:cstheme="minorHAnsi"/>
          <w:color w:val="000000" w:themeColor="text1"/>
          <w:sz w:val="20"/>
          <w:szCs w:val="20"/>
        </w:rPr>
        <w:t xml:space="preserve">negocjacji, na podstawie art. 275 pkt 1) Ustawy PZP </w:t>
      </w:r>
      <w:r w:rsidR="00AD6066" w:rsidRPr="006723BE">
        <w:rPr>
          <w:rFonts w:ascii="Open Sans" w:hAnsi="Open Sans" w:cstheme="minorHAnsi"/>
          <w:color w:val="000000" w:themeColor="text1"/>
          <w:sz w:val="20"/>
          <w:szCs w:val="20"/>
        </w:rPr>
        <w:br/>
      </w:r>
      <w:proofErr w:type="spellStart"/>
      <w:r w:rsidRPr="009C7B77">
        <w:rPr>
          <w:rFonts w:ascii="Open Sans" w:hAnsi="Open Sans" w:cstheme="minorHAnsi"/>
          <w:color w:val="000000" w:themeColor="text1"/>
          <w:sz w:val="20"/>
          <w:szCs w:val="20"/>
        </w:rPr>
        <w:t>pn</w:t>
      </w:r>
      <w:proofErr w:type="spellEnd"/>
      <w:r w:rsidRPr="009C7B77">
        <w:rPr>
          <w:rFonts w:ascii="Open Sans" w:hAnsi="Open Sans" w:cstheme="minorHAnsi"/>
          <w:color w:val="000000" w:themeColor="text1"/>
          <w:sz w:val="20"/>
          <w:szCs w:val="20"/>
        </w:rPr>
        <w:t>:</w:t>
      </w:r>
      <w:bookmarkStart w:id="1" w:name="_Hlk126926511"/>
      <w:r w:rsidR="00AD6066" w:rsidRPr="009C7B77">
        <w:rPr>
          <w:rFonts w:ascii="Open Sans" w:hAnsi="Open Sans" w:cstheme="minorHAnsi"/>
          <w:color w:val="000000" w:themeColor="text1"/>
          <w:sz w:val="20"/>
          <w:szCs w:val="20"/>
        </w:rPr>
        <w:t xml:space="preserve"> </w:t>
      </w:r>
      <w:r w:rsidR="00C77642" w:rsidRPr="00C77642">
        <w:rPr>
          <w:rFonts w:ascii="Open Sans" w:hAnsi="Open Sans" w:cs="Open Sans"/>
          <w:bCs/>
          <w:sz w:val="20"/>
          <w:szCs w:val="20"/>
        </w:rPr>
        <w:t>„</w:t>
      </w:r>
      <w:r w:rsidR="00F026F4" w:rsidRPr="00F026F4">
        <w:rPr>
          <w:rFonts w:ascii="Open Sans" w:hAnsi="Open Sans" w:cs="Open Sans"/>
          <w:bCs/>
          <w:sz w:val="20"/>
          <w:szCs w:val="20"/>
        </w:rPr>
        <w:t xml:space="preserve">Odbiór i zagospodarowanie odpadów o kodzie 19 05 99 w 2024 roku w ilości do 2 000,00 Mg z Regionalnego Zakładu Odzysku Odpadów w Sianowie  przy ul. </w:t>
      </w:r>
      <w:proofErr w:type="spellStart"/>
      <w:r w:rsidR="00F026F4" w:rsidRPr="00F026F4">
        <w:rPr>
          <w:rFonts w:ascii="Open Sans" w:hAnsi="Open Sans" w:cs="Open Sans"/>
          <w:bCs/>
          <w:sz w:val="20"/>
          <w:szCs w:val="20"/>
        </w:rPr>
        <w:t>Łubuszan</w:t>
      </w:r>
      <w:proofErr w:type="spellEnd"/>
      <w:r w:rsidR="00F026F4" w:rsidRPr="00F026F4">
        <w:rPr>
          <w:rFonts w:ascii="Open Sans" w:hAnsi="Open Sans" w:cs="Open Sans"/>
          <w:bCs/>
          <w:sz w:val="20"/>
          <w:szCs w:val="20"/>
        </w:rPr>
        <w:t xml:space="preserve"> 80 ”.</w:t>
      </w:r>
    </w:p>
    <w:p w14:paraId="6D91FB5F" w14:textId="32747121" w:rsidR="005A45A7" w:rsidRPr="00CF2E06" w:rsidRDefault="00F026F4" w:rsidP="00F026F4">
      <w:pPr>
        <w:jc w:val="both"/>
        <w:rPr>
          <w:rFonts w:ascii="Open Sans" w:hAnsi="Open Sans" w:cs="Open Sans"/>
          <w:bCs/>
          <w:color w:val="000000" w:themeColor="text1"/>
          <w:sz w:val="20"/>
          <w:szCs w:val="20"/>
          <w:u w:val="single"/>
        </w:rPr>
      </w:pPr>
      <w:r w:rsidRPr="00F026F4">
        <w:rPr>
          <w:rFonts w:ascii="Open Sans" w:hAnsi="Open Sans" w:cs="Open Sans"/>
          <w:bCs/>
          <w:sz w:val="20"/>
          <w:szCs w:val="20"/>
        </w:rPr>
        <w:t xml:space="preserve"> </w:t>
      </w:r>
    </w:p>
    <w:p w14:paraId="2E0A4EAE" w14:textId="4FDE3E09" w:rsidR="00EB1AA8" w:rsidRPr="00CF2E06" w:rsidRDefault="00D91884" w:rsidP="00D91884">
      <w:pPr>
        <w:spacing w:line="360" w:lineRule="auto"/>
        <w:ind w:right="-427"/>
        <w:jc w:val="both"/>
        <w:rPr>
          <w:rFonts w:ascii="Open Sans" w:hAnsi="Open Sans" w:cs="Open Sans"/>
          <w:bCs/>
          <w:i/>
          <w:iCs/>
          <w:color w:val="C45911" w:themeColor="accent2" w:themeShade="BF"/>
          <w:sz w:val="20"/>
          <w:szCs w:val="20"/>
        </w:rPr>
      </w:pPr>
      <w:r w:rsidRPr="00CF2E06">
        <w:rPr>
          <w:rFonts w:ascii="Open Sans" w:hAnsi="Open Sans" w:cs="Open Sans"/>
          <w:bCs/>
          <w:i/>
          <w:iCs/>
          <w:color w:val="C45911" w:themeColor="accent2" w:themeShade="BF"/>
          <w:sz w:val="20"/>
          <w:szCs w:val="20"/>
          <w:u w:val="single"/>
        </w:rPr>
        <w:t xml:space="preserve">                                                                     </w:t>
      </w:r>
      <w:r w:rsidR="00E826D8" w:rsidRPr="00CF2E06">
        <w:rPr>
          <w:rFonts w:ascii="Open Sans" w:hAnsi="Open Sans" w:cs="Open Sans"/>
          <w:bCs/>
          <w:i/>
          <w:iCs/>
          <w:color w:val="C45911" w:themeColor="accent2" w:themeShade="BF"/>
          <w:sz w:val="20"/>
          <w:szCs w:val="20"/>
          <w:u w:val="single"/>
        </w:rPr>
        <w:t xml:space="preserve"> </w:t>
      </w:r>
      <w:r w:rsidR="007B5E79" w:rsidRPr="00CF2E06">
        <w:rPr>
          <w:rFonts w:ascii="Open Sans" w:hAnsi="Open Sans" w:cs="Open Sans"/>
          <w:bCs/>
          <w:i/>
          <w:iCs/>
          <w:color w:val="C45911" w:themeColor="accent2" w:themeShade="BF"/>
          <w:sz w:val="20"/>
          <w:szCs w:val="20"/>
          <w:u w:val="single"/>
        </w:rPr>
        <w:t xml:space="preserve">      </w:t>
      </w:r>
      <w:r w:rsidR="00387D96" w:rsidRPr="00CF2E06">
        <w:rPr>
          <w:rFonts w:ascii="Open Sans" w:hAnsi="Open Sans" w:cs="Open Sans"/>
          <w:bCs/>
          <w:i/>
          <w:iCs/>
          <w:color w:val="C45911" w:themeColor="accent2" w:themeShade="BF"/>
          <w:sz w:val="20"/>
          <w:szCs w:val="20"/>
          <w:u w:val="single"/>
        </w:rPr>
        <w:t xml:space="preserve"> </w:t>
      </w:r>
      <w:r w:rsidR="003749FB" w:rsidRPr="00CF2E06">
        <w:rPr>
          <w:rFonts w:ascii="Open Sans" w:hAnsi="Open Sans" w:cs="Open Sans"/>
          <w:bCs/>
          <w:i/>
          <w:iCs/>
          <w:color w:val="C45911" w:themeColor="accent2" w:themeShade="BF"/>
          <w:sz w:val="20"/>
          <w:szCs w:val="20"/>
          <w:u w:val="single"/>
        </w:rPr>
        <w:t xml:space="preserve">      </w:t>
      </w:r>
      <w:r w:rsidR="00072CB3" w:rsidRPr="00CF2E06">
        <w:rPr>
          <w:rFonts w:ascii="Open Sans" w:hAnsi="Open Sans" w:cs="Open Sans"/>
          <w:bCs/>
          <w:i/>
          <w:iCs/>
          <w:color w:val="C45911" w:themeColor="accent2" w:themeShade="BF"/>
          <w:sz w:val="20"/>
          <w:szCs w:val="20"/>
          <w:u w:val="single"/>
        </w:rPr>
        <w:t xml:space="preserve">     </w:t>
      </w:r>
      <w:r w:rsidR="004B7A2F" w:rsidRPr="00CF2E06">
        <w:rPr>
          <w:rFonts w:ascii="Open Sans" w:hAnsi="Open Sans" w:cs="Open Sans"/>
          <w:bCs/>
          <w:i/>
          <w:iCs/>
          <w:color w:val="C45911" w:themeColor="accent2" w:themeShade="BF"/>
          <w:sz w:val="20"/>
          <w:szCs w:val="20"/>
          <w:u w:val="single"/>
        </w:rPr>
        <w:t xml:space="preserve">    </w:t>
      </w:r>
      <w:r w:rsidR="00F81C3B" w:rsidRPr="00CF2E06">
        <w:rPr>
          <w:rFonts w:ascii="Open Sans" w:hAnsi="Open Sans" w:cs="Open Sans"/>
          <w:bCs/>
          <w:i/>
          <w:iCs/>
          <w:color w:val="C45911" w:themeColor="accent2" w:themeShade="BF"/>
          <w:sz w:val="20"/>
          <w:szCs w:val="20"/>
          <w:u w:val="single"/>
        </w:rPr>
        <w:t xml:space="preserve">   </w:t>
      </w:r>
      <w:r w:rsidR="00F046C0" w:rsidRPr="00CF2E06">
        <w:rPr>
          <w:rFonts w:ascii="Open Sans" w:hAnsi="Open Sans" w:cs="Open Sans"/>
          <w:bCs/>
          <w:i/>
          <w:iCs/>
          <w:color w:val="C45911" w:themeColor="accent2" w:themeShade="BF"/>
          <w:sz w:val="20"/>
          <w:szCs w:val="20"/>
          <w:u w:val="single"/>
        </w:rPr>
        <w:t xml:space="preserve">  </w:t>
      </w:r>
      <w:r w:rsidR="0041559D" w:rsidRPr="00CF2E06">
        <w:rPr>
          <w:rFonts w:ascii="Open Sans" w:hAnsi="Open Sans" w:cs="Open Sans"/>
          <w:bCs/>
          <w:i/>
          <w:iCs/>
          <w:color w:val="C45911" w:themeColor="accent2" w:themeShade="BF"/>
          <w:sz w:val="20"/>
          <w:szCs w:val="20"/>
          <w:u w:val="single"/>
        </w:rPr>
        <w:t xml:space="preserve"> </w:t>
      </w:r>
      <w:bookmarkEnd w:id="1"/>
      <w:r w:rsidR="00EB1AA8" w:rsidRPr="00CF2E06">
        <w:rPr>
          <w:rFonts w:ascii="Open Sans" w:hAnsi="Open Sans" w:cs="Open Sans"/>
          <w:bCs/>
          <w:i/>
          <w:iCs/>
          <w:color w:val="C45911" w:themeColor="accent2" w:themeShade="BF"/>
          <w:sz w:val="20"/>
          <w:szCs w:val="20"/>
        </w:rPr>
        <w:t xml:space="preserve"> </w:t>
      </w:r>
    </w:p>
    <w:p w14:paraId="3EC0BFED" w14:textId="483202F0" w:rsidR="00F7030D" w:rsidRPr="00CF2E06" w:rsidRDefault="00F7030D" w:rsidP="007A5995">
      <w:pPr>
        <w:rPr>
          <w:rFonts w:ascii="Open Sans" w:hAnsi="Open Sans" w:cstheme="minorHAnsi"/>
          <w:bCs/>
          <w:sz w:val="20"/>
          <w:szCs w:val="20"/>
        </w:rPr>
      </w:pPr>
      <w:r w:rsidRPr="00CF2E06">
        <w:rPr>
          <w:rFonts w:ascii="Open Sans" w:hAnsi="Open Sans" w:cstheme="minorHAnsi"/>
          <w:bCs/>
          <w:sz w:val="20"/>
          <w:szCs w:val="20"/>
        </w:rPr>
        <w:t>o</w:t>
      </w:r>
      <w:r w:rsidRPr="00CF2E06">
        <w:rPr>
          <w:rFonts w:ascii="Open Sans" w:hAnsi="Open Sans" w:cs="Calibri"/>
          <w:bCs/>
          <w:sz w:val="20"/>
          <w:szCs w:val="20"/>
        </w:rPr>
        <w:t>ś</w:t>
      </w:r>
      <w:r w:rsidRPr="00CF2E06">
        <w:rPr>
          <w:rFonts w:ascii="Open Sans" w:hAnsi="Open Sans" w:cstheme="minorHAnsi"/>
          <w:bCs/>
          <w:sz w:val="20"/>
          <w:szCs w:val="20"/>
        </w:rPr>
        <w:t>wiadczam, co</w:t>
      </w:r>
      <w:r w:rsidRPr="00CF2E06">
        <w:rPr>
          <w:rFonts w:ascii="Open Sans" w:hAnsi="Open Sans" w:cs="Calibri"/>
          <w:bCs/>
          <w:sz w:val="20"/>
          <w:szCs w:val="20"/>
        </w:rPr>
        <w:t> </w:t>
      </w:r>
      <w:r w:rsidRPr="00CF2E06">
        <w:rPr>
          <w:rFonts w:ascii="Open Sans" w:hAnsi="Open Sans" w:cstheme="minorHAnsi"/>
          <w:bCs/>
          <w:sz w:val="20"/>
          <w:szCs w:val="20"/>
        </w:rPr>
        <w:t>nast</w:t>
      </w:r>
      <w:r w:rsidRPr="00CF2E06">
        <w:rPr>
          <w:rFonts w:ascii="Open Sans" w:hAnsi="Open Sans" w:cs="Calibri"/>
          <w:bCs/>
          <w:sz w:val="20"/>
          <w:szCs w:val="20"/>
        </w:rPr>
        <w:t>ę</w:t>
      </w:r>
      <w:r w:rsidRPr="00CF2E06">
        <w:rPr>
          <w:rFonts w:ascii="Open Sans" w:hAnsi="Open Sans" w:cstheme="minorHAnsi"/>
          <w:bCs/>
          <w:sz w:val="20"/>
          <w:szCs w:val="20"/>
        </w:rPr>
        <w:t>puje:</w:t>
      </w:r>
    </w:p>
    <w:p w14:paraId="038FB03B" w14:textId="77777777" w:rsidR="00F7030D" w:rsidRPr="00CF2E06" w:rsidRDefault="00F7030D" w:rsidP="00F7030D">
      <w:pPr>
        <w:spacing w:line="268" w:lineRule="auto"/>
        <w:jc w:val="both"/>
        <w:rPr>
          <w:rFonts w:ascii="Open Sans" w:eastAsiaTheme="minorHAnsi" w:hAnsi="Open Sans" w:cstheme="minorHAnsi"/>
          <w:bCs/>
          <w:sz w:val="20"/>
          <w:szCs w:val="20"/>
        </w:rPr>
      </w:pPr>
    </w:p>
    <w:p w14:paraId="3F528CEB" w14:textId="77777777" w:rsidR="00375F03" w:rsidRPr="00CF2E06" w:rsidRDefault="00375F03" w:rsidP="00375F03">
      <w:pPr>
        <w:shd w:val="clear" w:color="auto" w:fill="FFFFFF" w:themeFill="background1"/>
        <w:spacing w:line="268" w:lineRule="auto"/>
        <w:rPr>
          <w:rFonts w:ascii="Open Sans" w:eastAsiaTheme="minorHAnsi" w:hAnsi="Open Sans" w:cstheme="minorHAnsi"/>
          <w:bCs/>
          <w:sz w:val="20"/>
          <w:szCs w:val="20"/>
          <w:u w:val="single"/>
        </w:rPr>
      </w:pPr>
      <w:r w:rsidRPr="00CF2E06">
        <w:rPr>
          <w:rFonts w:ascii="Open Sans" w:eastAsiaTheme="minorHAnsi" w:hAnsi="Open Sans" w:cstheme="minorHAnsi"/>
          <w:bCs/>
          <w:sz w:val="20"/>
          <w:szCs w:val="20"/>
          <w:u w:val="single"/>
        </w:rPr>
        <w:t>Oświadczenie dotyczące Wykonawcy:</w:t>
      </w:r>
    </w:p>
    <w:p w14:paraId="5CF4E9E9" w14:textId="77777777" w:rsidR="00375F03" w:rsidRPr="00CF2E06" w:rsidRDefault="00375F03" w:rsidP="00375F03">
      <w:pPr>
        <w:numPr>
          <w:ilvl w:val="0"/>
          <w:numId w:val="4"/>
        </w:numPr>
        <w:spacing w:line="268" w:lineRule="auto"/>
        <w:ind w:left="284" w:hanging="284"/>
        <w:contextualSpacing/>
        <w:jc w:val="both"/>
        <w:rPr>
          <w:rFonts w:ascii="Open Sans" w:eastAsiaTheme="minorHAnsi" w:hAnsi="Open Sans" w:cstheme="minorHAnsi"/>
          <w:bCs/>
          <w:sz w:val="20"/>
          <w:szCs w:val="20"/>
        </w:rPr>
      </w:pPr>
      <w:r w:rsidRPr="00CF2E06">
        <w:rPr>
          <w:rFonts w:ascii="Open Sans" w:eastAsiaTheme="minorHAnsi" w:hAnsi="Open Sans" w:cstheme="minorHAnsi"/>
          <w:bCs/>
          <w:sz w:val="20"/>
          <w:szCs w:val="20"/>
        </w:rPr>
        <w:t>O</w:t>
      </w:r>
      <w:r w:rsidRPr="00CF2E06">
        <w:rPr>
          <w:rFonts w:ascii="Open Sans" w:eastAsiaTheme="minorHAnsi" w:hAnsi="Open Sans" w:cs="Calibri"/>
          <w:bCs/>
          <w:sz w:val="20"/>
          <w:szCs w:val="20"/>
        </w:rPr>
        <w:t>ś</w:t>
      </w:r>
      <w:r w:rsidRPr="00CF2E06">
        <w:rPr>
          <w:rFonts w:ascii="Open Sans" w:eastAsiaTheme="minorHAnsi" w:hAnsi="Open Sans" w:cstheme="minorHAnsi"/>
          <w:bCs/>
          <w:sz w:val="20"/>
          <w:szCs w:val="20"/>
        </w:rPr>
        <w:t xml:space="preserve">wiadczam, </w:t>
      </w:r>
      <w:r w:rsidRPr="00CF2E06">
        <w:rPr>
          <w:rFonts w:ascii="Open Sans" w:eastAsiaTheme="minorHAnsi" w:hAnsi="Open Sans" w:cs="Calibri"/>
          <w:bCs/>
          <w:sz w:val="20"/>
          <w:szCs w:val="20"/>
        </w:rPr>
        <w:t>ż</w:t>
      </w:r>
      <w:r w:rsidRPr="00CF2E06">
        <w:rPr>
          <w:rFonts w:ascii="Open Sans" w:eastAsiaTheme="minorHAnsi" w:hAnsi="Open Sans" w:cstheme="minorHAnsi"/>
          <w:bCs/>
          <w:sz w:val="20"/>
          <w:szCs w:val="20"/>
        </w:rPr>
        <w:t>e nie podlegam wykluczeniu z post</w:t>
      </w:r>
      <w:r w:rsidRPr="00CF2E06">
        <w:rPr>
          <w:rFonts w:ascii="Open Sans" w:eastAsiaTheme="minorHAnsi" w:hAnsi="Open Sans" w:cs="Calibri"/>
          <w:bCs/>
          <w:sz w:val="20"/>
          <w:szCs w:val="20"/>
        </w:rPr>
        <w:t>ę</w:t>
      </w:r>
      <w:r w:rsidRPr="00CF2E06">
        <w:rPr>
          <w:rFonts w:ascii="Open Sans" w:eastAsiaTheme="minorHAnsi" w:hAnsi="Open Sans" w:cstheme="minorHAnsi"/>
          <w:bCs/>
          <w:sz w:val="20"/>
          <w:szCs w:val="20"/>
        </w:rPr>
        <w:t xml:space="preserve">powania na podstawie art. 108 ust. 1 ustawy </w:t>
      </w:r>
      <w:proofErr w:type="spellStart"/>
      <w:r w:rsidRPr="00CF2E06">
        <w:rPr>
          <w:rFonts w:ascii="Open Sans" w:eastAsiaTheme="minorHAnsi" w:hAnsi="Open Sans" w:cstheme="minorHAnsi"/>
          <w:bCs/>
          <w:sz w:val="20"/>
          <w:szCs w:val="20"/>
        </w:rPr>
        <w:t>Pzp</w:t>
      </w:r>
      <w:proofErr w:type="spellEnd"/>
      <w:r w:rsidRPr="00CF2E06">
        <w:rPr>
          <w:rFonts w:ascii="Open Sans" w:eastAsiaTheme="minorHAnsi" w:hAnsi="Open Sans" w:cstheme="minorHAnsi"/>
          <w:bCs/>
          <w:sz w:val="20"/>
          <w:szCs w:val="20"/>
        </w:rPr>
        <w:t xml:space="preserve"> i art.109 ust.1 pkt 4 ustawy </w:t>
      </w:r>
      <w:proofErr w:type="spellStart"/>
      <w:r w:rsidRPr="00CF2E06">
        <w:rPr>
          <w:rFonts w:ascii="Open Sans" w:eastAsiaTheme="minorHAnsi" w:hAnsi="Open Sans" w:cstheme="minorHAnsi"/>
          <w:bCs/>
          <w:sz w:val="20"/>
          <w:szCs w:val="20"/>
        </w:rPr>
        <w:t>Pzp</w:t>
      </w:r>
      <w:proofErr w:type="spellEnd"/>
      <w:r w:rsidRPr="00CF2E06">
        <w:rPr>
          <w:rFonts w:ascii="Open Sans" w:eastAsiaTheme="minorHAnsi" w:hAnsi="Open Sans" w:cstheme="minorHAnsi"/>
          <w:bCs/>
          <w:sz w:val="20"/>
          <w:szCs w:val="20"/>
        </w:rPr>
        <w:t xml:space="preserve">  i spełniam warunki udziału w postępowaniu.</w:t>
      </w:r>
    </w:p>
    <w:p w14:paraId="3ABE87FB" w14:textId="77777777" w:rsidR="00375F03" w:rsidRPr="00AC5844" w:rsidRDefault="00375F03" w:rsidP="00375F03">
      <w:pPr>
        <w:numPr>
          <w:ilvl w:val="0"/>
          <w:numId w:val="4"/>
        </w:numPr>
        <w:spacing w:line="268" w:lineRule="auto"/>
        <w:ind w:left="284" w:hanging="284"/>
        <w:jc w:val="both"/>
        <w:rPr>
          <w:rFonts w:ascii="Open Sans" w:eastAsiaTheme="minorHAnsi" w:hAnsi="Open Sans" w:cstheme="minorHAnsi"/>
          <w:color w:val="C00000"/>
          <w:sz w:val="20"/>
          <w:szCs w:val="20"/>
        </w:rPr>
      </w:pPr>
      <w:r w:rsidRPr="00CF2E06">
        <w:rPr>
          <w:rFonts w:ascii="Open Sans" w:eastAsiaTheme="minorHAnsi" w:hAnsi="Open Sans" w:cstheme="minorHAnsi"/>
          <w:bCs/>
          <w:sz w:val="20"/>
          <w:szCs w:val="20"/>
        </w:rPr>
        <w:t>O</w:t>
      </w:r>
      <w:r w:rsidRPr="00CF2E06">
        <w:rPr>
          <w:rFonts w:ascii="Open Sans" w:eastAsiaTheme="minorHAnsi" w:hAnsi="Open Sans" w:cs="Calibri"/>
          <w:bCs/>
          <w:sz w:val="20"/>
          <w:szCs w:val="20"/>
        </w:rPr>
        <w:t>ś</w:t>
      </w:r>
      <w:r w:rsidRPr="00CF2E06">
        <w:rPr>
          <w:rFonts w:ascii="Open Sans" w:eastAsiaTheme="minorHAnsi" w:hAnsi="Open Sans" w:cstheme="minorHAnsi"/>
          <w:bCs/>
          <w:sz w:val="20"/>
          <w:szCs w:val="20"/>
        </w:rPr>
        <w:t xml:space="preserve">wiadczam, </w:t>
      </w:r>
      <w:r w:rsidRPr="00CF2E06">
        <w:rPr>
          <w:rFonts w:ascii="Open Sans" w:eastAsiaTheme="minorHAnsi" w:hAnsi="Open Sans" w:cs="Calibri"/>
          <w:bCs/>
          <w:sz w:val="20"/>
          <w:szCs w:val="20"/>
        </w:rPr>
        <w:t>ż</w:t>
      </w:r>
      <w:r w:rsidRPr="00CF2E06">
        <w:rPr>
          <w:rFonts w:ascii="Open Sans" w:eastAsiaTheme="minorHAnsi" w:hAnsi="Open Sans" w:cstheme="minorHAnsi"/>
          <w:bCs/>
          <w:sz w:val="20"/>
          <w:szCs w:val="20"/>
        </w:rPr>
        <w:t>e zachodz</w:t>
      </w:r>
      <w:r w:rsidRPr="00CF2E06">
        <w:rPr>
          <w:rFonts w:ascii="Open Sans" w:eastAsiaTheme="minorHAnsi" w:hAnsi="Open Sans" w:cs="Calibri"/>
          <w:bCs/>
          <w:sz w:val="20"/>
          <w:szCs w:val="20"/>
        </w:rPr>
        <w:t>ą</w:t>
      </w:r>
      <w:r w:rsidRPr="00CF2E06">
        <w:rPr>
          <w:rFonts w:ascii="Open Sans" w:eastAsiaTheme="minorHAnsi" w:hAnsi="Open Sans" w:cstheme="minorHAnsi"/>
          <w:bCs/>
          <w:sz w:val="20"/>
          <w:szCs w:val="20"/>
        </w:rPr>
        <w:t xml:space="preserve"> w stosunku</w:t>
      </w:r>
      <w:r w:rsidRPr="00AC5844">
        <w:rPr>
          <w:rFonts w:ascii="Open Sans" w:eastAsiaTheme="minorHAnsi" w:hAnsi="Open Sans" w:cstheme="minorHAnsi"/>
          <w:sz w:val="20"/>
          <w:szCs w:val="20"/>
        </w:rPr>
        <w:t xml:space="preserve"> do mnie podstawy wykluczenia z post</w:t>
      </w:r>
      <w:r w:rsidRPr="00AC5844">
        <w:rPr>
          <w:rFonts w:ascii="Open Sans" w:eastAsiaTheme="minorHAnsi" w:hAnsi="Open Sans" w:cs="Calibri"/>
          <w:sz w:val="20"/>
          <w:szCs w:val="20"/>
        </w:rPr>
        <w:t>ę</w:t>
      </w:r>
      <w:r w:rsidRPr="00AC5844">
        <w:rPr>
          <w:rFonts w:ascii="Open Sans" w:eastAsiaTheme="minorHAnsi" w:hAnsi="Open Sans" w:cstheme="minorHAnsi"/>
          <w:sz w:val="20"/>
          <w:szCs w:val="20"/>
        </w:rPr>
        <w:t>powania na</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 xml:space="preserve">podstawie art. </w:t>
      </w:r>
      <w:r w:rsidRPr="00AC5844">
        <w:rPr>
          <w:rFonts w:ascii="Open Sans" w:eastAsiaTheme="minorHAnsi" w:hAnsi="Open Sans" w:cs="OpenSymbol"/>
          <w:sz w:val="20"/>
          <w:szCs w:val="20"/>
        </w:rPr>
        <w:t>……</w:t>
      </w:r>
      <w:r w:rsidRPr="00AC5844">
        <w:rPr>
          <w:rFonts w:ascii="Open Sans" w:eastAsiaTheme="minorHAnsi" w:hAnsi="Open Sans" w:cstheme="minorHAnsi"/>
          <w:sz w:val="20"/>
          <w:szCs w:val="20"/>
        </w:rPr>
        <w:t>.. ustawy PZP (proszę poda</w:t>
      </w:r>
      <w:r w:rsidRPr="00AC5844">
        <w:rPr>
          <w:rFonts w:ascii="Open Sans" w:eastAsiaTheme="minorHAnsi" w:hAnsi="Open Sans" w:cs="Calibri"/>
          <w:sz w:val="20"/>
          <w:szCs w:val="20"/>
        </w:rPr>
        <w:t>ć</w:t>
      </w:r>
      <w:r w:rsidRPr="00AC5844">
        <w:rPr>
          <w:rFonts w:ascii="Open Sans" w:eastAsiaTheme="minorHAnsi" w:hAnsi="Open Sans" w:cstheme="minorHAnsi"/>
          <w:sz w:val="20"/>
          <w:szCs w:val="20"/>
        </w:rPr>
        <w:t xml:space="preserve"> maj</w:t>
      </w:r>
      <w:r w:rsidRPr="00AC5844">
        <w:rPr>
          <w:rFonts w:ascii="Open Sans" w:eastAsiaTheme="minorHAnsi" w:hAnsi="Open Sans" w:cs="Calibri"/>
          <w:sz w:val="20"/>
          <w:szCs w:val="20"/>
        </w:rPr>
        <w:t>ą</w:t>
      </w:r>
      <w:r w:rsidRPr="00AC5844">
        <w:rPr>
          <w:rFonts w:ascii="Open Sans" w:eastAsiaTheme="minorHAnsi" w:hAnsi="Open Sans" w:cstheme="minorHAnsi"/>
          <w:sz w:val="20"/>
          <w:szCs w:val="20"/>
        </w:rPr>
        <w:t>c</w:t>
      </w:r>
      <w:r w:rsidRPr="00AC5844">
        <w:rPr>
          <w:rFonts w:ascii="Open Sans" w:eastAsiaTheme="minorHAnsi" w:hAnsi="Open Sans" w:cs="Calibri"/>
          <w:sz w:val="20"/>
          <w:szCs w:val="20"/>
        </w:rPr>
        <w:t>ą</w:t>
      </w:r>
      <w:r w:rsidRPr="00AC5844">
        <w:rPr>
          <w:rFonts w:ascii="Open Sans" w:eastAsiaTheme="minorHAnsi" w:hAnsi="Open Sans" w:cstheme="minorHAnsi"/>
          <w:sz w:val="20"/>
          <w:szCs w:val="20"/>
        </w:rPr>
        <w:t xml:space="preserve"> zastosowanie podstaw</w:t>
      </w:r>
      <w:r w:rsidRPr="00AC5844">
        <w:rPr>
          <w:rFonts w:ascii="Open Sans" w:eastAsiaTheme="minorHAnsi" w:hAnsi="Open Sans" w:cs="Calibri"/>
          <w:sz w:val="20"/>
          <w:szCs w:val="20"/>
        </w:rPr>
        <w:t>ę</w:t>
      </w:r>
      <w:r w:rsidRPr="00AC5844">
        <w:rPr>
          <w:rFonts w:ascii="Open Sans" w:eastAsiaTheme="minorHAnsi" w:hAnsi="Open Sans" w:cstheme="minorHAnsi"/>
          <w:sz w:val="20"/>
          <w:szCs w:val="20"/>
        </w:rPr>
        <w:t xml:space="preserve"> wykluczenia spo</w:t>
      </w:r>
      <w:r w:rsidRPr="00AC5844">
        <w:rPr>
          <w:rFonts w:ascii="Open Sans" w:eastAsiaTheme="minorHAnsi" w:hAnsi="Open Sans" w:cs="Calibri"/>
          <w:sz w:val="20"/>
          <w:szCs w:val="20"/>
        </w:rPr>
        <w:t>ś</w:t>
      </w:r>
      <w:r w:rsidRPr="00AC5844">
        <w:rPr>
          <w:rFonts w:ascii="Open Sans" w:eastAsiaTheme="minorHAnsi" w:hAnsi="Open Sans" w:cstheme="minorHAnsi"/>
          <w:sz w:val="20"/>
          <w:szCs w:val="20"/>
        </w:rPr>
        <w:t>r</w:t>
      </w:r>
      <w:r w:rsidRPr="00AC5844">
        <w:rPr>
          <w:rFonts w:ascii="Open Sans" w:eastAsiaTheme="minorHAnsi" w:hAnsi="Open Sans" w:cs="Calibri"/>
          <w:sz w:val="20"/>
          <w:szCs w:val="20"/>
        </w:rPr>
        <w:t>ó</w:t>
      </w:r>
      <w:r w:rsidRPr="00AC5844">
        <w:rPr>
          <w:rFonts w:ascii="Open Sans" w:eastAsiaTheme="minorHAnsi" w:hAnsi="Open Sans" w:cstheme="minorHAnsi"/>
          <w:sz w:val="20"/>
          <w:szCs w:val="20"/>
        </w:rPr>
        <w:t>d wymienionych  w art. 108 ust. 1 pkt 1), 2), 5), 6) oraz w art. 109 ust.1 pkt 4 w/w Ustawy PZP).* Jednocze</w:t>
      </w:r>
      <w:r w:rsidRPr="00AC5844">
        <w:rPr>
          <w:rFonts w:ascii="Open Sans" w:eastAsiaTheme="minorHAnsi" w:hAnsi="Open Sans" w:cs="Calibri"/>
          <w:sz w:val="20"/>
          <w:szCs w:val="20"/>
        </w:rPr>
        <w:t>ś</w:t>
      </w:r>
      <w:r w:rsidRPr="00AC5844">
        <w:rPr>
          <w:rFonts w:ascii="Open Sans" w:eastAsiaTheme="minorHAnsi" w:hAnsi="Open Sans" w:cstheme="minorHAnsi"/>
          <w:sz w:val="20"/>
          <w:szCs w:val="20"/>
        </w:rPr>
        <w:t>nie</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o</w:t>
      </w:r>
      <w:r w:rsidRPr="00AC5844">
        <w:rPr>
          <w:rFonts w:ascii="Open Sans" w:eastAsiaTheme="minorHAnsi" w:hAnsi="Open Sans" w:cs="Calibri"/>
          <w:sz w:val="20"/>
          <w:szCs w:val="20"/>
        </w:rPr>
        <w:t>ś</w:t>
      </w:r>
      <w:r w:rsidRPr="00AC5844">
        <w:rPr>
          <w:rFonts w:ascii="Open Sans" w:eastAsiaTheme="minorHAnsi" w:hAnsi="Open Sans" w:cstheme="minorHAnsi"/>
          <w:sz w:val="20"/>
          <w:szCs w:val="20"/>
        </w:rPr>
        <w:t xml:space="preserve">wiadczam, </w:t>
      </w:r>
      <w:r w:rsidRPr="00AC5844">
        <w:rPr>
          <w:rFonts w:ascii="Open Sans" w:eastAsiaTheme="minorHAnsi" w:hAnsi="Open Sans" w:cs="Calibri"/>
          <w:sz w:val="20"/>
          <w:szCs w:val="20"/>
        </w:rPr>
        <w:t>ż</w:t>
      </w:r>
      <w:r w:rsidRPr="00AC5844">
        <w:rPr>
          <w:rFonts w:ascii="Open Sans" w:eastAsiaTheme="minorHAnsi" w:hAnsi="Open Sans" w:cstheme="minorHAnsi"/>
          <w:sz w:val="20"/>
          <w:szCs w:val="20"/>
        </w:rPr>
        <w:t>e w zwi</w:t>
      </w:r>
      <w:r w:rsidRPr="00AC5844">
        <w:rPr>
          <w:rFonts w:ascii="Open Sans" w:eastAsiaTheme="minorHAnsi" w:hAnsi="Open Sans" w:cs="Calibri"/>
          <w:sz w:val="20"/>
          <w:szCs w:val="20"/>
        </w:rPr>
        <w:t>ą</w:t>
      </w:r>
      <w:r w:rsidRPr="00AC5844">
        <w:rPr>
          <w:rFonts w:ascii="Open Sans" w:eastAsiaTheme="minorHAnsi" w:hAnsi="Open Sans" w:cstheme="minorHAnsi"/>
          <w:sz w:val="20"/>
          <w:szCs w:val="20"/>
        </w:rPr>
        <w:t>zku z w/w okoliczno</w:t>
      </w:r>
      <w:r w:rsidRPr="00AC5844">
        <w:rPr>
          <w:rFonts w:ascii="Open Sans" w:eastAsiaTheme="minorHAnsi" w:hAnsi="Open Sans" w:cs="Calibri"/>
          <w:sz w:val="20"/>
          <w:szCs w:val="20"/>
        </w:rPr>
        <w:t>ś</w:t>
      </w:r>
      <w:r w:rsidRPr="00AC5844">
        <w:rPr>
          <w:rFonts w:ascii="Open Sans" w:eastAsiaTheme="minorHAnsi" w:hAnsi="Open Sans" w:cstheme="minorHAnsi"/>
          <w:sz w:val="20"/>
          <w:szCs w:val="20"/>
        </w:rPr>
        <w:t>ci</w:t>
      </w:r>
      <w:r w:rsidRPr="00AC5844">
        <w:rPr>
          <w:rFonts w:ascii="Open Sans" w:eastAsiaTheme="minorHAnsi" w:hAnsi="Open Sans" w:cs="Calibri"/>
          <w:sz w:val="20"/>
          <w:szCs w:val="20"/>
        </w:rPr>
        <w:t>ą</w:t>
      </w:r>
      <w:r w:rsidRPr="00AC5844">
        <w:rPr>
          <w:rFonts w:ascii="Open Sans" w:eastAsiaTheme="minorHAnsi" w:hAnsi="Open Sans" w:cstheme="minorHAnsi"/>
          <w:sz w:val="20"/>
          <w:szCs w:val="20"/>
        </w:rPr>
        <w:t>, na</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podstawie art.</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110</w:t>
      </w:r>
      <w:r w:rsidRPr="00AC5844">
        <w:rPr>
          <w:rFonts w:ascii="Open Sans" w:eastAsiaTheme="minorHAnsi" w:hAnsi="Open Sans" w:cs="Calibri"/>
          <w:sz w:val="20"/>
          <w:szCs w:val="20"/>
        </w:rPr>
        <w:t xml:space="preserve">  </w:t>
      </w:r>
      <w:r w:rsidRPr="00AC5844">
        <w:rPr>
          <w:rFonts w:ascii="Open Sans" w:eastAsiaTheme="minorHAnsi" w:hAnsi="Open Sans" w:cstheme="minorHAnsi"/>
          <w:sz w:val="20"/>
          <w:szCs w:val="20"/>
        </w:rPr>
        <w:t>ust.</w:t>
      </w:r>
      <w:r w:rsidRPr="00AC5844">
        <w:rPr>
          <w:rFonts w:ascii="Open Sans" w:eastAsiaTheme="minorHAnsi" w:hAnsi="Open Sans" w:cs="Calibri"/>
          <w:sz w:val="20"/>
          <w:szCs w:val="20"/>
        </w:rPr>
        <w:t xml:space="preserve">  </w:t>
      </w:r>
      <w:r w:rsidRPr="00AC5844">
        <w:rPr>
          <w:rFonts w:ascii="Open Sans" w:eastAsiaTheme="minorHAnsi" w:hAnsi="Open Sans" w:cstheme="minorHAnsi"/>
          <w:sz w:val="20"/>
          <w:szCs w:val="20"/>
        </w:rPr>
        <w:t>2</w:t>
      </w:r>
      <w:r w:rsidRPr="00AC5844">
        <w:rPr>
          <w:rFonts w:ascii="Open Sans" w:eastAsiaTheme="minorHAnsi" w:hAnsi="Open Sans" w:cs="Calibri"/>
          <w:sz w:val="20"/>
          <w:szCs w:val="20"/>
        </w:rPr>
        <w:t xml:space="preserve">  </w:t>
      </w:r>
      <w:r w:rsidRPr="00AC5844">
        <w:rPr>
          <w:rFonts w:ascii="Open Sans" w:eastAsiaTheme="minorHAnsi" w:hAnsi="Open Sans" w:cstheme="minorHAnsi"/>
          <w:sz w:val="20"/>
          <w:szCs w:val="20"/>
        </w:rPr>
        <w:t xml:space="preserve">ustawy </w:t>
      </w:r>
      <w:r w:rsidRPr="00AC5844">
        <w:rPr>
          <w:rFonts w:ascii="Open Sans" w:eastAsiaTheme="minorHAnsi" w:hAnsi="Open Sans" w:cs="Calibri"/>
          <w:sz w:val="20"/>
          <w:szCs w:val="20"/>
        </w:rPr>
        <w:t> </w:t>
      </w:r>
      <w:proofErr w:type="spellStart"/>
      <w:r w:rsidRPr="00AC5844">
        <w:rPr>
          <w:rFonts w:ascii="Open Sans" w:eastAsiaTheme="minorHAnsi" w:hAnsi="Open Sans" w:cstheme="minorHAnsi"/>
          <w:sz w:val="20"/>
          <w:szCs w:val="20"/>
        </w:rPr>
        <w:t>Pzp</w:t>
      </w:r>
      <w:proofErr w:type="spellEnd"/>
      <w:r w:rsidRPr="00AC5844">
        <w:rPr>
          <w:rFonts w:ascii="Open Sans" w:eastAsiaTheme="minorHAnsi" w:hAnsi="Open Sans" w:cstheme="minorHAnsi"/>
          <w:sz w:val="20"/>
          <w:szCs w:val="20"/>
        </w:rPr>
        <w:t xml:space="preserve"> </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podj</w:t>
      </w:r>
      <w:r w:rsidRPr="00AC5844">
        <w:rPr>
          <w:rFonts w:ascii="Open Sans" w:eastAsiaTheme="minorHAnsi" w:hAnsi="Open Sans" w:cs="Calibri"/>
          <w:sz w:val="20"/>
          <w:szCs w:val="20"/>
        </w:rPr>
        <w:t>ął</w:t>
      </w:r>
      <w:r w:rsidRPr="00AC5844">
        <w:rPr>
          <w:rFonts w:ascii="Open Sans" w:eastAsiaTheme="minorHAnsi" w:hAnsi="Open Sans" w:cstheme="minorHAnsi"/>
          <w:sz w:val="20"/>
          <w:szCs w:val="20"/>
        </w:rPr>
        <w:t>em nast</w:t>
      </w:r>
      <w:r w:rsidRPr="00AC5844">
        <w:rPr>
          <w:rFonts w:ascii="Open Sans" w:eastAsiaTheme="minorHAnsi" w:hAnsi="Open Sans" w:cs="Calibri"/>
          <w:sz w:val="20"/>
          <w:szCs w:val="20"/>
        </w:rPr>
        <w:t>ę</w:t>
      </w:r>
      <w:r w:rsidRPr="00AC5844">
        <w:rPr>
          <w:rFonts w:ascii="Open Sans" w:eastAsiaTheme="minorHAnsi" w:hAnsi="Open Sans" w:cstheme="minorHAnsi"/>
          <w:sz w:val="20"/>
          <w:szCs w:val="20"/>
        </w:rPr>
        <w:t>puj</w:t>
      </w:r>
      <w:r w:rsidRPr="00AC5844">
        <w:rPr>
          <w:rFonts w:ascii="Open Sans" w:eastAsiaTheme="minorHAnsi" w:hAnsi="Open Sans" w:cs="Calibri"/>
          <w:sz w:val="20"/>
          <w:szCs w:val="20"/>
        </w:rPr>
        <w:t>ą</w:t>
      </w:r>
      <w:r w:rsidRPr="00AC5844">
        <w:rPr>
          <w:rFonts w:ascii="Open Sans" w:eastAsiaTheme="minorHAnsi" w:hAnsi="Open Sans" w:cstheme="minorHAnsi"/>
          <w:sz w:val="20"/>
          <w:szCs w:val="20"/>
        </w:rPr>
        <w:t>ce</w:t>
      </w:r>
      <w:r w:rsidRPr="00AC5844">
        <w:rPr>
          <w:rFonts w:ascii="Open Sans" w:eastAsiaTheme="minorHAnsi" w:hAnsi="Open Sans" w:cs="Calibri"/>
          <w:sz w:val="20"/>
          <w:szCs w:val="20"/>
        </w:rPr>
        <w:t> ś</w:t>
      </w:r>
      <w:r w:rsidRPr="00AC5844">
        <w:rPr>
          <w:rFonts w:ascii="Open Sans" w:eastAsiaTheme="minorHAnsi" w:hAnsi="Open Sans" w:cstheme="minorHAnsi"/>
          <w:sz w:val="20"/>
          <w:szCs w:val="20"/>
        </w:rPr>
        <w:t>rodki</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 xml:space="preserve">naprawcze: </w:t>
      </w:r>
    </w:p>
    <w:p w14:paraId="3A737715" w14:textId="77777777" w:rsidR="00375F03" w:rsidRDefault="00375F03" w:rsidP="00375F03">
      <w:pPr>
        <w:spacing w:line="268" w:lineRule="auto"/>
        <w:ind w:left="284"/>
        <w:jc w:val="both"/>
        <w:rPr>
          <w:rFonts w:ascii="Open Sans" w:eastAsiaTheme="minorHAnsi" w:hAnsi="Open Sans" w:cstheme="minorHAnsi"/>
          <w:color w:val="C00000"/>
        </w:rPr>
      </w:pPr>
      <w:r>
        <w:rPr>
          <w:rFonts w:ascii="Open Sans" w:eastAsiaTheme="minorHAnsi" w:hAnsi="Open Sans" w:cstheme="minorHAnsi"/>
          <w:sz w:val="22"/>
          <w:szCs w:val="22"/>
        </w:rPr>
        <w:t>……………………………………………………………………………………………………………………………………..</w:t>
      </w:r>
    </w:p>
    <w:p w14:paraId="7AAC44BB" w14:textId="77777777" w:rsidR="00375F03" w:rsidRDefault="00375F03" w:rsidP="00375F03">
      <w:pPr>
        <w:suppressAutoHyphens/>
        <w:spacing w:line="268" w:lineRule="auto"/>
        <w:jc w:val="both"/>
        <w:rPr>
          <w:rFonts w:ascii="Open Sans" w:hAnsi="Open Sans" w:cstheme="minorHAnsi"/>
          <w:color w:val="000000" w:themeColor="text1"/>
          <w:sz w:val="18"/>
          <w:szCs w:val="18"/>
          <w:u w:val="single"/>
        </w:rPr>
      </w:pPr>
      <w:r w:rsidRPr="009305F7">
        <w:rPr>
          <w:rFonts w:ascii="Open Sans" w:hAnsi="Open Sans" w:cstheme="minorHAnsi"/>
          <w:color w:val="000000" w:themeColor="text1"/>
          <w:sz w:val="18"/>
          <w:szCs w:val="18"/>
          <w:u w:val="single"/>
        </w:rPr>
        <w:t>* Proszę  zaznaczy</w:t>
      </w:r>
      <w:r w:rsidRPr="009305F7">
        <w:rPr>
          <w:rFonts w:ascii="Open Sans" w:hAnsi="Open Sans" w:cs="Calibri"/>
          <w:color w:val="000000" w:themeColor="text1"/>
          <w:sz w:val="18"/>
          <w:szCs w:val="18"/>
          <w:u w:val="single"/>
        </w:rPr>
        <w:t>ć</w:t>
      </w:r>
      <w:r w:rsidRPr="009305F7">
        <w:rPr>
          <w:rFonts w:ascii="Open Sans" w:hAnsi="Open Sans" w:cstheme="minorHAnsi"/>
          <w:color w:val="000000" w:themeColor="text1"/>
          <w:sz w:val="18"/>
          <w:szCs w:val="18"/>
          <w:u w:val="single"/>
        </w:rPr>
        <w:t xml:space="preserve"> w</w:t>
      </w:r>
      <w:r w:rsidRPr="009305F7">
        <w:rPr>
          <w:rFonts w:ascii="Open Sans" w:hAnsi="Open Sans" w:cs="Calibri"/>
          <w:color w:val="000000" w:themeColor="text1"/>
          <w:sz w:val="18"/>
          <w:szCs w:val="18"/>
          <w:u w:val="single"/>
        </w:rPr>
        <w:t>ł</w:t>
      </w:r>
      <w:r w:rsidRPr="009305F7">
        <w:rPr>
          <w:rFonts w:ascii="Open Sans" w:hAnsi="Open Sans" w:cstheme="minorHAnsi"/>
          <w:color w:val="000000" w:themeColor="text1"/>
          <w:sz w:val="18"/>
          <w:szCs w:val="18"/>
          <w:u w:val="single"/>
        </w:rPr>
        <w:t>a</w:t>
      </w:r>
      <w:r w:rsidRPr="009305F7">
        <w:rPr>
          <w:rFonts w:ascii="Open Sans" w:hAnsi="Open Sans" w:cs="Calibri"/>
          <w:color w:val="000000" w:themeColor="text1"/>
          <w:sz w:val="18"/>
          <w:szCs w:val="18"/>
          <w:u w:val="single"/>
        </w:rPr>
        <w:t>ś</w:t>
      </w:r>
      <w:r w:rsidRPr="009305F7">
        <w:rPr>
          <w:rFonts w:ascii="Open Sans" w:hAnsi="Open Sans" w:cstheme="minorHAnsi"/>
          <w:color w:val="000000" w:themeColor="text1"/>
          <w:sz w:val="18"/>
          <w:szCs w:val="18"/>
          <w:u w:val="single"/>
        </w:rPr>
        <w:t xml:space="preserve">ciwe </w:t>
      </w:r>
    </w:p>
    <w:p w14:paraId="3DD5AD8C" w14:textId="42FD2477" w:rsidR="00375F03" w:rsidRDefault="00375F03" w:rsidP="00375F03">
      <w:pPr>
        <w:pStyle w:val="Akapitzlist"/>
        <w:numPr>
          <w:ilvl w:val="0"/>
          <w:numId w:val="4"/>
        </w:numPr>
        <w:spacing w:line="276" w:lineRule="auto"/>
        <w:contextualSpacing/>
        <w:jc w:val="both"/>
        <w:rPr>
          <w:rFonts w:ascii="Open Sans" w:hAnsi="Open Sans" w:cstheme="minorHAnsi"/>
          <w:sz w:val="20"/>
          <w:szCs w:val="20"/>
          <w:lang w:eastAsia="pl-PL"/>
        </w:rPr>
      </w:pPr>
      <w:r w:rsidRPr="003B6BB1">
        <w:rPr>
          <w:rFonts w:ascii="Open Sans" w:hAnsi="Open Sans" w:cstheme="minorHAnsi"/>
          <w:b/>
          <w:bCs/>
          <w:sz w:val="20"/>
          <w:szCs w:val="20"/>
          <w:lang w:eastAsia="pl-PL"/>
        </w:rPr>
        <w:t>Oświadczam</w:t>
      </w:r>
      <w:r w:rsidRPr="00AC5844">
        <w:rPr>
          <w:rFonts w:ascii="Open Sans" w:hAnsi="Open Sans" w:cstheme="minorHAnsi"/>
          <w:sz w:val="20"/>
          <w:szCs w:val="20"/>
          <w:lang w:eastAsia="pl-PL"/>
        </w:rPr>
        <w:t xml:space="preserve">, że nie podlegam wykluczeniu z postępowania na podstawie art. 7 ust. 1 ustawy </w:t>
      </w:r>
      <w:r w:rsidRPr="00AC5844">
        <w:rPr>
          <w:rFonts w:ascii="Open Sans" w:hAnsi="Open Sans" w:cstheme="minorHAnsi"/>
          <w:sz w:val="20"/>
          <w:szCs w:val="20"/>
          <w:lang w:eastAsia="pl-PL"/>
        </w:rPr>
        <w:br/>
        <w:t>z dnia 13 kwietnia 2022 r. o szczególnych rozwiązaniach w zakresie przeciwdziałania wspieraniu agresji na Ukrainę oraz służących ochronie bezpieczeństwa narodowego (</w:t>
      </w:r>
      <w:r w:rsidR="00C837EB" w:rsidRPr="00C837EB">
        <w:rPr>
          <w:rFonts w:ascii="Open Sans" w:hAnsi="Open Sans" w:cstheme="minorHAnsi"/>
          <w:sz w:val="20"/>
          <w:szCs w:val="20"/>
          <w:lang w:eastAsia="pl-PL"/>
        </w:rPr>
        <w:t xml:space="preserve">(Dz. U. z 2024 r., </w:t>
      </w:r>
      <w:r w:rsidR="00C837EB">
        <w:rPr>
          <w:rFonts w:ascii="Open Sans" w:hAnsi="Open Sans" w:cstheme="minorHAnsi"/>
          <w:sz w:val="20"/>
          <w:szCs w:val="20"/>
          <w:lang w:eastAsia="pl-PL"/>
        </w:rPr>
        <w:br/>
      </w:r>
      <w:r w:rsidR="00C837EB" w:rsidRPr="00C837EB">
        <w:rPr>
          <w:rFonts w:ascii="Open Sans" w:hAnsi="Open Sans" w:cstheme="minorHAnsi"/>
          <w:sz w:val="20"/>
          <w:szCs w:val="20"/>
          <w:lang w:eastAsia="pl-PL"/>
        </w:rPr>
        <w:t>poz. 507</w:t>
      </w:r>
      <w:r w:rsidRPr="00AC5844">
        <w:rPr>
          <w:rFonts w:ascii="Open Sans" w:hAnsi="Open Sans" w:cstheme="minorHAnsi"/>
          <w:sz w:val="20"/>
          <w:szCs w:val="20"/>
          <w:lang w:eastAsia="pl-PL"/>
        </w:rPr>
        <w:t xml:space="preserve"> z  </w:t>
      </w:r>
      <w:proofErr w:type="spellStart"/>
      <w:r w:rsidRPr="00AC5844">
        <w:rPr>
          <w:rFonts w:ascii="Open Sans" w:hAnsi="Open Sans" w:cstheme="minorHAnsi"/>
          <w:sz w:val="20"/>
          <w:szCs w:val="20"/>
          <w:lang w:eastAsia="pl-PL"/>
        </w:rPr>
        <w:t>późn</w:t>
      </w:r>
      <w:proofErr w:type="spellEnd"/>
      <w:r w:rsidRPr="00AC5844">
        <w:rPr>
          <w:rFonts w:ascii="Open Sans" w:hAnsi="Open Sans" w:cstheme="minorHAnsi"/>
          <w:sz w:val="20"/>
          <w:szCs w:val="20"/>
          <w:lang w:eastAsia="pl-PL"/>
        </w:rPr>
        <w:t>. zm.).</w:t>
      </w:r>
    </w:p>
    <w:p w14:paraId="64B6DCD2" w14:textId="5098FC50" w:rsidR="00375F03" w:rsidRPr="00763A30" w:rsidRDefault="00375F03" w:rsidP="00014CB0">
      <w:pPr>
        <w:suppressAutoHyphens/>
        <w:ind w:left="360"/>
        <w:jc w:val="both"/>
        <w:rPr>
          <w:rFonts w:ascii="Open Sans" w:eastAsia="Cambria" w:hAnsi="Open Sans" w:cs="Open Sans"/>
          <w:sz w:val="21"/>
          <w:szCs w:val="21"/>
        </w:rPr>
      </w:pPr>
    </w:p>
    <w:p w14:paraId="73EECB70" w14:textId="77777777" w:rsidR="00375F03" w:rsidRDefault="00375F03" w:rsidP="00375F03">
      <w:pPr>
        <w:suppressAutoHyphens/>
        <w:jc w:val="center"/>
        <w:rPr>
          <w:rFonts w:ascii="Open Sans" w:eastAsia="Cambria" w:hAnsi="Open Sans" w:cs="Open Sans"/>
          <w:i/>
          <w:color w:val="FF0000"/>
          <w:sz w:val="16"/>
          <w:szCs w:val="16"/>
        </w:rPr>
      </w:pPr>
    </w:p>
    <w:p w14:paraId="2AFF7F0D" w14:textId="77777777" w:rsidR="00375F03" w:rsidRPr="009305F7" w:rsidRDefault="00375F03" w:rsidP="00375F03">
      <w:pPr>
        <w:tabs>
          <w:tab w:val="left" w:pos="708"/>
        </w:tabs>
        <w:suppressAutoHyphens/>
        <w:jc w:val="right"/>
        <w:rPr>
          <w:rFonts w:ascii="Open Sans" w:hAnsi="Open Sans" w:cs="Open Sans"/>
          <w:bCs/>
          <w:iCs/>
          <w:color w:val="000000" w:themeColor="text1"/>
          <w:sz w:val="16"/>
          <w:szCs w:val="16"/>
          <w:u w:val="single"/>
          <w:lang w:eastAsia="zh-CN"/>
        </w:rPr>
      </w:pPr>
    </w:p>
    <w:p w14:paraId="26B9D6D6" w14:textId="77777777" w:rsidR="00375F03" w:rsidRPr="00AC5844" w:rsidRDefault="00375F03" w:rsidP="00375F03">
      <w:pPr>
        <w:pStyle w:val="Akapitzlist"/>
        <w:spacing w:line="276" w:lineRule="auto"/>
        <w:ind w:left="360"/>
        <w:contextualSpacing/>
        <w:jc w:val="both"/>
        <w:rPr>
          <w:rFonts w:ascii="Open Sans" w:hAnsi="Open Sans" w:cstheme="minorHAnsi"/>
          <w:sz w:val="20"/>
          <w:szCs w:val="20"/>
          <w:lang w:eastAsia="pl-PL"/>
        </w:rPr>
      </w:pPr>
    </w:p>
    <w:p w14:paraId="4273A3A9" w14:textId="77777777" w:rsidR="00375F03" w:rsidRPr="009305F7" w:rsidRDefault="00375F03" w:rsidP="00375F03">
      <w:pPr>
        <w:spacing w:line="268" w:lineRule="auto"/>
        <w:jc w:val="right"/>
        <w:rPr>
          <w:rFonts w:ascii="Open Sans" w:eastAsiaTheme="minorHAnsi" w:hAnsi="Open Sans" w:cstheme="minorHAnsi"/>
          <w:color w:val="000000" w:themeColor="text1"/>
          <w:sz w:val="18"/>
          <w:szCs w:val="18"/>
        </w:rPr>
      </w:pPr>
    </w:p>
    <w:p w14:paraId="695A7504" w14:textId="77777777" w:rsidR="00375F03" w:rsidRPr="009305F7" w:rsidRDefault="00375F03" w:rsidP="00375F03">
      <w:pPr>
        <w:suppressAutoHyphens/>
        <w:spacing w:line="276" w:lineRule="auto"/>
        <w:jc w:val="center"/>
        <w:rPr>
          <w:rFonts w:ascii="Open Sans" w:eastAsia="Cambria" w:hAnsi="Open Sans" w:cs="Open Sans"/>
          <w:i/>
          <w:color w:val="000000" w:themeColor="text1"/>
          <w:sz w:val="16"/>
          <w:szCs w:val="16"/>
        </w:rPr>
      </w:pPr>
      <w:r w:rsidRPr="009305F7">
        <w:rPr>
          <w:rFonts w:ascii="Open Sans" w:eastAsia="Cambria" w:hAnsi="Open Sans" w:cs="Open Sans"/>
          <w:i/>
          <w:color w:val="000000" w:themeColor="text1"/>
          <w:sz w:val="16"/>
          <w:szCs w:val="16"/>
        </w:rPr>
        <w:t xml:space="preserve">UWAGA !! </w:t>
      </w:r>
      <w:r w:rsidRPr="009305F7">
        <w:rPr>
          <w:rFonts w:ascii="Open Sans" w:eastAsia="Cambria" w:hAnsi="Open Sans" w:cs="Open Sans"/>
          <w:i/>
          <w:color w:val="000000" w:themeColor="text1"/>
          <w:sz w:val="16"/>
          <w:szCs w:val="16"/>
        </w:rPr>
        <w:br/>
        <w:t>Niniejsze oświadczenie należy sporządzić w formie elektronicznej, podpisać kwalifikowanym podpisem elektronicznym, podpisem zaufanym lub podpisem osobistym.</w:t>
      </w:r>
    </w:p>
    <w:p w14:paraId="118A145F" w14:textId="77777777" w:rsidR="002B701F" w:rsidRPr="00AB4C2F" w:rsidRDefault="002B701F" w:rsidP="00AB4C2F">
      <w:pPr>
        <w:suppressAutoHyphens/>
        <w:spacing w:line="276" w:lineRule="auto"/>
        <w:ind w:left="4248"/>
        <w:jc w:val="center"/>
        <w:rPr>
          <w:rFonts w:ascii="Cambria" w:eastAsia="Cambria" w:hAnsi="Cambria" w:cs="Cambria"/>
          <w:i/>
          <w:color w:val="FF0000"/>
          <w:sz w:val="16"/>
          <w:szCs w:val="16"/>
        </w:rPr>
      </w:pPr>
    </w:p>
    <w:p w14:paraId="793C467E" w14:textId="136E0EA0" w:rsidR="002B701F" w:rsidRDefault="002B701F" w:rsidP="002B701F">
      <w:pPr>
        <w:suppressAutoHyphens/>
        <w:spacing w:line="276" w:lineRule="auto"/>
        <w:ind w:left="4248"/>
        <w:rPr>
          <w:rFonts w:ascii="Cambria" w:eastAsia="Cambria" w:hAnsi="Cambria" w:cs="Cambria"/>
          <w:i/>
          <w:sz w:val="20"/>
        </w:rPr>
      </w:pPr>
    </w:p>
    <w:p w14:paraId="297EE862" w14:textId="77777777" w:rsidR="00D6076A" w:rsidRDefault="00D6076A" w:rsidP="002B701F">
      <w:pPr>
        <w:suppressAutoHyphens/>
        <w:spacing w:line="276" w:lineRule="auto"/>
        <w:ind w:left="4248"/>
        <w:rPr>
          <w:rFonts w:ascii="Cambria" w:eastAsia="Cambria" w:hAnsi="Cambria" w:cs="Cambria"/>
          <w:i/>
          <w:sz w:val="20"/>
        </w:rPr>
      </w:pPr>
    </w:p>
    <w:p w14:paraId="3B96489E" w14:textId="39024D92" w:rsidR="002B701F" w:rsidRPr="0047645B" w:rsidRDefault="002B701F" w:rsidP="002B701F">
      <w:pPr>
        <w:spacing w:line="268" w:lineRule="auto"/>
        <w:jc w:val="right"/>
        <w:rPr>
          <w:rFonts w:ascii="Open Sans" w:eastAsiaTheme="minorHAnsi" w:hAnsi="Open Sans" w:cstheme="minorHAnsi"/>
          <w:sz w:val="18"/>
          <w:szCs w:val="18"/>
          <w:u w:val="single"/>
        </w:rPr>
      </w:pPr>
      <w:r w:rsidRPr="0047645B">
        <w:rPr>
          <w:rFonts w:ascii="Open Sans" w:eastAsiaTheme="minorHAnsi" w:hAnsi="Open Sans" w:cstheme="minorHAnsi"/>
          <w:sz w:val="18"/>
          <w:szCs w:val="18"/>
          <w:u w:val="single"/>
        </w:rPr>
        <w:t xml:space="preserve"> Załącznik nr 2 do SWZ</w:t>
      </w:r>
    </w:p>
    <w:p w14:paraId="0F6CA98C" w14:textId="77777777" w:rsidR="002B701F" w:rsidRDefault="002B701F" w:rsidP="002B701F">
      <w:pPr>
        <w:spacing w:line="268" w:lineRule="auto"/>
        <w:jc w:val="both"/>
        <w:rPr>
          <w:rFonts w:ascii="Open Sans" w:eastAsiaTheme="minorHAnsi" w:hAnsi="Open Sans" w:cstheme="minorHAnsi"/>
        </w:rPr>
      </w:pPr>
    </w:p>
    <w:p w14:paraId="56B112A9" w14:textId="77777777" w:rsidR="002B701F" w:rsidRDefault="002B701F" w:rsidP="002B701F">
      <w:pPr>
        <w:spacing w:line="268" w:lineRule="auto"/>
        <w:jc w:val="both"/>
        <w:rPr>
          <w:rFonts w:ascii="Open Sans" w:eastAsiaTheme="minorHAnsi" w:hAnsi="Open Sans" w:cstheme="minorHAnsi"/>
          <w:sz w:val="22"/>
          <w:szCs w:val="22"/>
        </w:rPr>
      </w:pPr>
    </w:p>
    <w:p w14:paraId="6225BD14" w14:textId="52A4E0EF" w:rsidR="002B701F" w:rsidRDefault="002B701F" w:rsidP="002B701F">
      <w:pPr>
        <w:spacing w:line="268" w:lineRule="auto"/>
        <w:jc w:val="center"/>
        <w:rPr>
          <w:rFonts w:ascii="Open Sans" w:eastAsiaTheme="minorHAnsi" w:hAnsi="Open Sans" w:cstheme="minorHAnsi"/>
          <w:sz w:val="22"/>
          <w:szCs w:val="22"/>
          <w:u w:val="single"/>
        </w:rPr>
      </w:pPr>
      <w:r>
        <w:rPr>
          <w:rFonts w:ascii="Open Sans" w:eastAsiaTheme="minorHAnsi" w:hAnsi="Open Sans" w:cstheme="minorHAnsi"/>
          <w:sz w:val="22"/>
          <w:szCs w:val="22"/>
          <w:u w:val="single"/>
        </w:rPr>
        <w:t>Oświadczenie dotyczące podwykonawcy będącego podmiotem, na którego zasoby powołuje się wykonawca:</w:t>
      </w:r>
    </w:p>
    <w:p w14:paraId="5CD38061" w14:textId="77777777" w:rsidR="002B701F" w:rsidRDefault="002B701F" w:rsidP="002B701F">
      <w:pPr>
        <w:spacing w:line="268" w:lineRule="auto"/>
        <w:jc w:val="both"/>
        <w:rPr>
          <w:rFonts w:ascii="Open Sans" w:eastAsiaTheme="minorHAnsi" w:hAnsi="Open Sans" w:cstheme="minorHAnsi"/>
          <w:sz w:val="22"/>
          <w:szCs w:val="22"/>
        </w:rPr>
      </w:pPr>
    </w:p>
    <w:p w14:paraId="38F0FA75" w14:textId="77777777" w:rsidR="002B701F" w:rsidRDefault="002B701F" w:rsidP="002B701F">
      <w:pPr>
        <w:spacing w:line="268" w:lineRule="auto"/>
        <w:jc w:val="both"/>
        <w:rPr>
          <w:rFonts w:ascii="Open Sans" w:eastAsiaTheme="minorHAnsi" w:hAnsi="Open Sans" w:cstheme="minorHAnsi"/>
          <w:b/>
          <w:sz w:val="22"/>
          <w:szCs w:val="22"/>
        </w:rPr>
      </w:pPr>
    </w:p>
    <w:p w14:paraId="0FC51F97" w14:textId="77777777" w:rsidR="002B701F" w:rsidRDefault="002B701F" w:rsidP="002B701F">
      <w:pPr>
        <w:spacing w:line="268" w:lineRule="auto"/>
        <w:jc w:val="both"/>
        <w:rPr>
          <w:rFonts w:ascii="Open Sans" w:eastAsiaTheme="minorHAnsi" w:hAnsi="Open Sans" w:cstheme="minorHAnsi"/>
          <w:sz w:val="22"/>
          <w:szCs w:val="22"/>
        </w:rPr>
      </w:pPr>
      <w:r>
        <w:rPr>
          <w:rFonts w:ascii="Open Sans" w:eastAsiaTheme="minorHAnsi" w:hAnsi="Open Sans" w:cstheme="minorHAnsi"/>
          <w:sz w:val="22"/>
          <w:szCs w:val="22"/>
        </w:rPr>
        <w:t>O</w:t>
      </w:r>
      <w:r>
        <w:rPr>
          <w:rFonts w:ascii="Open Sans" w:eastAsiaTheme="minorHAnsi" w:hAnsi="Open Sans" w:cs="Calibri"/>
          <w:sz w:val="22"/>
          <w:szCs w:val="22"/>
        </w:rPr>
        <w:t>ś</w:t>
      </w:r>
      <w:r>
        <w:rPr>
          <w:rFonts w:ascii="Open Sans" w:eastAsiaTheme="minorHAnsi" w:hAnsi="Open Sans" w:cstheme="minorHAnsi"/>
          <w:sz w:val="22"/>
          <w:szCs w:val="22"/>
        </w:rPr>
        <w:t xml:space="preserve">wiadczam, </w:t>
      </w:r>
      <w:r>
        <w:rPr>
          <w:rFonts w:ascii="Open Sans" w:eastAsiaTheme="minorHAnsi" w:hAnsi="Open Sans" w:cs="Calibri"/>
          <w:sz w:val="22"/>
          <w:szCs w:val="22"/>
        </w:rPr>
        <w:t>ż</w:t>
      </w:r>
      <w:r>
        <w:rPr>
          <w:rFonts w:ascii="Open Sans" w:eastAsiaTheme="minorHAnsi" w:hAnsi="Open Sans" w:cstheme="minorHAnsi"/>
          <w:sz w:val="22"/>
          <w:szCs w:val="22"/>
        </w:rPr>
        <w:t>e nast</w:t>
      </w:r>
      <w:r>
        <w:rPr>
          <w:rFonts w:ascii="Open Sans" w:eastAsiaTheme="minorHAnsi" w:hAnsi="Open Sans" w:cs="Calibri"/>
          <w:sz w:val="22"/>
          <w:szCs w:val="22"/>
        </w:rPr>
        <w:t>ę</w:t>
      </w:r>
      <w:r>
        <w:rPr>
          <w:rFonts w:ascii="Open Sans" w:eastAsiaTheme="minorHAnsi" w:hAnsi="Open Sans" w:cstheme="minorHAnsi"/>
          <w:sz w:val="22"/>
          <w:szCs w:val="22"/>
        </w:rPr>
        <w:t>puj</w:t>
      </w:r>
      <w:r>
        <w:rPr>
          <w:rFonts w:ascii="Open Sans" w:eastAsiaTheme="minorHAnsi" w:hAnsi="Open Sans" w:cs="Calibri"/>
          <w:sz w:val="22"/>
          <w:szCs w:val="22"/>
        </w:rPr>
        <w:t>ą</w:t>
      </w:r>
      <w:r>
        <w:rPr>
          <w:rFonts w:ascii="Open Sans" w:eastAsiaTheme="minorHAnsi" w:hAnsi="Open Sans" w:cstheme="minorHAnsi"/>
          <w:sz w:val="22"/>
          <w:szCs w:val="22"/>
        </w:rPr>
        <w:t>ce podmioty, b</w:t>
      </w:r>
      <w:r>
        <w:rPr>
          <w:rFonts w:ascii="Open Sans" w:eastAsiaTheme="minorHAnsi" w:hAnsi="Open Sans" w:cs="Calibri"/>
          <w:sz w:val="22"/>
          <w:szCs w:val="22"/>
        </w:rPr>
        <w:t>ę</w:t>
      </w:r>
      <w:r>
        <w:rPr>
          <w:rFonts w:ascii="Open Sans" w:eastAsiaTheme="minorHAnsi" w:hAnsi="Open Sans" w:cstheme="minorHAnsi"/>
          <w:sz w:val="22"/>
          <w:szCs w:val="22"/>
        </w:rPr>
        <w:t>d</w:t>
      </w:r>
      <w:r>
        <w:rPr>
          <w:rFonts w:ascii="Open Sans" w:eastAsiaTheme="minorHAnsi" w:hAnsi="Open Sans" w:cs="Calibri"/>
          <w:sz w:val="22"/>
          <w:szCs w:val="22"/>
        </w:rPr>
        <w:t>ą</w:t>
      </w:r>
      <w:r>
        <w:rPr>
          <w:rFonts w:ascii="Open Sans" w:eastAsiaTheme="minorHAnsi" w:hAnsi="Open Sans" w:cstheme="minorHAnsi"/>
          <w:sz w:val="22"/>
          <w:szCs w:val="22"/>
        </w:rPr>
        <w:t xml:space="preserve"> podwykonawcami: </w:t>
      </w:r>
    </w:p>
    <w:p w14:paraId="1859A977" w14:textId="77777777" w:rsidR="002B701F" w:rsidRDefault="002B701F" w:rsidP="002B701F">
      <w:pPr>
        <w:spacing w:line="268" w:lineRule="auto"/>
        <w:jc w:val="both"/>
        <w:rPr>
          <w:rFonts w:ascii="Open Sans" w:eastAsiaTheme="minorHAnsi" w:hAnsi="Open Sans" w:cstheme="minorHAnsi"/>
          <w:sz w:val="22"/>
          <w:szCs w:val="22"/>
        </w:rPr>
      </w:pPr>
      <w:r>
        <w:rPr>
          <w:rFonts w:ascii="Open Sans" w:eastAsiaTheme="minorHAnsi" w:hAnsi="Open Sans" w:cstheme="minorHAnsi"/>
          <w:sz w:val="22"/>
          <w:szCs w:val="22"/>
        </w:rPr>
        <w:t>………………………………………………………………………………………………………………………………………</w:t>
      </w:r>
    </w:p>
    <w:p w14:paraId="42C70A41" w14:textId="77777777" w:rsidR="002B701F" w:rsidRDefault="002B701F" w:rsidP="002B701F">
      <w:pPr>
        <w:spacing w:line="268" w:lineRule="auto"/>
        <w:jc w:val="center"/>
        <w:rPr>
          <w:rFonts w:ascii="Open Sans" w:eastAsiaTheme="minorHAnsi" w:hAnsi="Open Sans" w:cstheme="minorHAnsi"/>
          <w:i/>
          <w:sz w:val="18"/>
          <w:szCs w:val="18"/>
        </w:rPr>
      </w:pPr>
      <w:r>
        <w:rPr>
          <w:rFonts w:ascii="Open Sans" w:eastAsiaTheme="minorHAnsi" w:hAnsi="Open Sans" w:cstheme="minorHAnsi"/>
          <w:i/>
          <w:sz w:val="18"/>
          <w:szCs w:val="18"/>
        </w:rPr>
        <w:t>(poda</w:t>
      </w:r>
      <w:r>
        <w:rPr>
          <w:rFonts w:ascii="Open Sans" w:eastAsiaTheme="minorHAnsi" w:hAnsi="Open Sans" w:cs="Calibri"/>
          <w:i/>
          <w:sz w:val="18"/>
          <w:szCs w:val="18"/>
        </w:rPr>
        <w:t>ć</w:t>
      </w:r>
      <w:r>
        <w:rPr>
          <w:rFonts w:ascii="Open Sans" w:eastAsiaTheme="minorHAnsi" w:hAnsi="Open Sans" w:cstheme="minorHAnsi"/>
          <w:i/>
          <w:sz w:val="18"/>
          <w:szCs w:val="18"/>
        </w:rPr>
        <w:t xml:space="preserve"> pe</w:t>
      </w:r>
      <w:r>
        <w:rPr>
          <w:rFonts w:ascii="Open Sans" w:eastAsiaTheme="minorHAnsi" w:hAnsi="Open Sans" w:cs="Calibri"/>
          <w:i/>
          <w:sz w:val="18"/>
          <w:szCs w:val="18"/>
        </w:rPr>
        <w:t>ł</w:t>
      </w:r>
      <w:r>
        <w:rPr>
          <w:rFonts w:ascii="Open Sans" w:eastAsiaTheme="minorHAnsi" w:hAnsi="Open Sans" w:cstheme="minorHAnsi"/>
          <w:i/>
          <w:sz w:val="18"/>
          <w:szCs w:val="18"/>
        </w:rPr>
        <w:t>n</w:t>
      </w:r>
      <w:r>
        <w:rPr>
          <w:rFonts w:ascii="Open Sans" w:eastAsiaTheme="minorHAnsi" w:hAnsi="Open Sans" w:cs="Calibri"/>
          <w:i/>
          <w:sz w:val="18"/>
          <w:szCs w:val="18"/>
        </w:rPr>
        <w:t>ą</w:t>
      </w:r>
      <w:r>
        <w:rPr>
          <w:rFonts w:ascii="Open Sans" w:eastAsiaTheme="minorHAnsi" w:hAnsi="Open Sans" w:cstheme="minorHAnsi"/>
          <w:i/>
          <w:sz w:val="18"/>
          <w:szCs w:val="18"/>
        </w:rPr>
        <w:t xml:space="preserve"> nazw</w:t>
      </w:r>
      <w:r>
        <w:rPr>
          <w:rFonts w:ascii="Open Sans" w:eastAsiaTheme="minorHAnsi" w:hAnsi="Open Sans" w:cs="Calibri"/>
          <w:i/>
          <w:sz w:val="18"/>
          <w:szCs w:val="18"/>
        </w:rPr>
        <w:t>ę</w:t>
      </w:r>
      <w:r>
        <w:rPr>
          <w:rFonts w:ascii="Open Sans" w:eastAsiaTheme="minorHAnsi" w:hAnsi="Open Sans" w:cstheme="minorHAnsi"/>
          <w:i/>
          <w:sz w:val="18"/>
          <w:szCs w:val="18"/>
        </w:rPr>
        <w:t>/firm</w:t>
      </w:r>
      <w:r>
        <w:rPr>
          <w:rFonts w:ascii="Open Sans" w:eastAsiaTheme="minorHAnsi" w:hAnsi="Open Sans" w:cs="Calibri"/>
          <w:i/>
          <w:sz w:val="18"/>
          <w:szCs w:val="18"/>
        </w:rPr>
        <w:t>ę</w:t>
      </w:r>
      <w:r>
        <w:rPr>
          <w:rFonts w:ascii="Open Sans" w:eastAsiaTheme="minorHAnsi" w:hAnsi="Open Sans" w:cstheme="minorHAnsi"/>
          <w:i/>
          <w:sz w:val="18"/>
          <w:szCs w:val="18"/>
        </w:rPr>
        <w:t>, adres, a tak</w:t>
      </w:r>
      <w:r>
        <w:rPr>
          <w:rFonts w:ascii="Open Sans" w:eastAsiaTheme="minorHAnsi" w:hAnsi="Open Sans" w:cs="Calibri"/>
          <w:i/>
          <w:sz w:val="18"/>
          <w:szCs w:val="18"/>
        </w:rPr>
        <w:t>ż</w:t>
      </w:r>
      <w:r>
        <w:rPr>
          <w:rFonts w:ascii="Open Sans" w:eastAsiaTheme="minorHAnsi" w:hAnsi="Open Sans" w:cstheme="minorHAnsi"/>
          <w:i/>
          <w:sz w:val="18"/>
          <w:szCs w:val="18"/>
        </w:rPr>
        <w:t>e w zale</w:t>
      </w:r>
      <w:r>
        <w:rPr>
          <w:rFonts w:ascii="Open Sans" w:eastAsiaTheme="minorHAnsi" w:hAnsi="Open Sans" w:cs="Calibri"/>
          <w:i/>
          <w:sz w:val="18"/>
          <w:szCs w:val="18"/>
        </w:rPr>
        <w:t>ż</w:t>
      </w:r>
      <w:r>
        <w:rPr>
          <w:rFonts w:ascii="Open Sans" w:eastAsiaTheme="minorHAnsi" w:hAnsi="Open Sans" w:cstheme="minorHAnsi"/>
          <w:i/>
          <w:sz w:val="18"/>
          <w:szCs w:val="18"/>
        </w:rPr>
        <w:t>no</w:t>
      </w:r>
      <w:r>
        <w:rPr>
          <w:rFonts w:ascii="Open Sans" w:eastAsiaTheme="minorHAnsi" w:hAnsi="Open Sans" w:cs="Calibri"/>
          <w:i/>
          <w:sz w:val="18"/>
          <w:szCs w:val="18"/>
        </w:rPr>
        <w:t>ś</w:t>
      </w:r>
      <w:r>
        <w:rPr>
          <w:rFonts w:ascii="Open Sans" w:eastAsiaTheme="minorHAnsi" w:hAnsi="Open Sans" w:cstheme="minorHAnsi"/>
          <w:i/>
          <w:sz w:val="18"/>
          <w:szCs w:val="18"/>
        </w:rPr>
        <w:t>ci od podmiotu: NIP/PESEL, KRS/</w:t>
      </w:r>
      <w:proofErr w:type="spellStart"/>
      <w:r>
        <w:rPr>
          <w:rFonts w:ascii="Open Sans" w:eastAsiaTheme="minorHAnsi" w:hAnsi="Open Sans" w:cstheme="minorHAnsi"/>
          <w:i/>
          <w:sz w:val="18"/>
          <w:szCs w:val="18"/>
        </w:rPr>
        <w:t>CEiDG</w:t>
      </w:r>
      <w:proofErr w:type="spellEnd"/>
      <w:r>
        <w:rPr>
          <w:rFonts w:ascii="Open Sans" w:eastAsiaTheme="minorHAnsi" w:hAnsi="Open Sans" w:cstheme="minorHAnsi"/>
          <w:i/>
          <w:sz w:val="18"/>
          <w:szCs w:val="18"/>
        </w:rPr>
        <w:t>),</w:t>
      </w:r>
    </w:p>
    <w:p w14:paraId="68E13927" w14:textId="77777777" w:rsidR="002B701F" w:rsidRDefault="002B701F" w:rsidP="002B701F">
      <w:pPr>
        <w:spacing w:line="268" w:lineRule="auto"/>
        <w:jc w:val="both"/>
        <w:rPr>
          <w:rFonts w:ascii="Open Sans" w:eastAsiaTheme="minorHAnsi" w:hAnsi="Open Sans" w:cstheme="minorHAnsi"/>
        </w:rPr>
      </w:pPr>
    </w:p>
    <w:p w14:paraId="235A6955" w14:textId="7EE217D1" w:rsidR="002B701F" w:rsidRDefault="002B701F" w:rsidP="002B701F">
      <w:pPr>
        <w:spacing w:line="268" w:lineRule="auto"/>
        <w:jc w:val="both"/>
        <w:rPr>
          <w:rFonts w:ascii="Open Sans" w:eastAsiaTheme="minorHAnsi" w:hAnsi="Open Sans" w:cstheme="minorHAnsi"/>
          <w:sz w:val="22"/>
          <w:szCs w:val="22"/>
        </w:rPr>
      </w:pPr>
      <w:r>
        <w:rPr>
          <w:rFonts w:ascii="Open Sans" w:eastAsiaTheme="minorHAnsi" w:hAnsi="Open Sans" w:cstheme="minorHAnsi"/>
          <w:sz w:val="22"/>
          <w:szCs w:val="22"/>
        </w:rPr>
        <w:t>nie podlega</w:t>
      </w:r>
      <w:r w:rsidR="00EC3896">
        <w:rPr>
          <w:rFonts w:ascii="Open Sans" w:eastAsiaTheme="minorHAnsi" w:hAnsi="Open Sans" w:cstheme="minorHAnsi"/>
          <w:sz w:val="22"/>
          <w:szCs w:val="22"/>
        </w:rPr>
        <w:t>j</w:t>
      </w:r>
      <w:r>
        <w:rPr>
          <w:rFonts w:ascii="Open Sans" w:eastAsiaTheme="minorHAnsi" w:hAnsi="Open Sans" w:cstheme="minorHAnsi"/>
          <w:sz w:val="22"/>
          <w:szCs w:val="22"/>
        </w:rPr>
        <w:t>ą wykluczeniu z postępowania o udzielenie zamówienia.</w:t>
      </w:r>
    </w:p>
    <w:p w14:paraId="5E87A563" w14:textId="77777777" w:rsidR="002B701F" w:rsidRDefault="002B701F" w:rsidP="002B701F">
      <w:pPr>
        <w:spacing w:line="268" w:lineRule="auto"/>
        <w:rPr>
          <w:rFonts w:ascii="Open Sans" w:eastAsiaTheme="minorHAnsi" w:hAnsi="Open Sans" w:cstheme="minorHAnsi"/>
        </w:rPr>
      </w:pPr>
    </w:p>
    <w:p w14:paraId="14E0BA0F" w14:textId="77777777" w:rsidR="002B701F" w:rsidRDefault="002B701F" w:rsidP="002B701F">
      <w:pPr>
        <w:shd w:val="clear" w:color="auto" w:fill="F2F2F2" w:themeFill="background1" w:themeFillShade="F2"/>
        <w:spacing w:line="268" w:lineRule="auto"/>
        <w:rPr>
          <w:rFonts w:ascii="Open Sans" w:eastAsiaTheme="minorHAnsi" w:hAnsi="Open Sans" w:cstheme="minorHAnsi"/>
          <w:bCs/>
          <w:sz w:val="22"/>
          <w:szCs w:val="22"/>
          <w:u w:val="single"/>
        </w:rPr>
      </w:pPr>
      <w:r>
        <w:rPr>
          <w:rFonts w:ascii="Open Sans" w:eastAsiaTheme="minorHAnsi" w:hAnsi="Open Sans" w:cstheme="minorHAnsi"/>
          <w:bCs/>
          <w:sz w:val="22"/>
          <w:szCs w:val="22"/>
          <w:u w:val="single"/>
        </w:rPr>
        <w:t>O</w:t>
      </w:r>
      <w:r>
        <w:rPr>
          <w:rFonts w:ascii="Open Sans" w:eastAsiaTheme="minorHAnsi" w:hAnsi="Open Sans" w:cs="Calibri"/>
          <w:bCs/>
          <w:sz w:val="22"/>
          <w:szCs w:val="22"/>
          <w:u w:val="single"/>
        </w:rPr>
        <w:t>Ś</w:t>
      </w:r>
      <w:r>
        <w:rPr>
          <w:rFonts w:ascii="Open Sans" w:eastAsiaTheme="minorHAnsi" w:hAnsi="Open Sans" w:cstheme="minorHAnsi"/>
          <w:bCs/>
          <w:sz w:val="22"/>
          <w:szCs w:val="22"/>
          <w:u w:val="single"/>
        </w:rPr>
        <w:t>WIADCZENIE DOTYCZ</w:t>
      </w:r>
      <w:r>
        <w:rPr>
          <w:rFonts w:ascii="Open Sans" w:eastAsiaTheme="minorHAnsi" w:hAnsi="Open Sans" w:cs="Calibri"/>
          <w:bCs/>
          <w:sz w:val="22"/>
          <w:szCs w:val="22"/>
          <w:u w:val="single"/>
        </w:rPr>
        <w:t>Ą</w:t>
      </w:r>
      <w:r>
        <w:rPr>
          <w:rFonts w:ascii="Open Sans" w:eastAsiaTheme="minorHAnsi" w:hAnsi="Open Sans" w:cstheme="minorHAnsi"/>
          <w:bCs/>
          <w:sz w:val="22"/>
          <w:szCs w:val="22"/>
          <w:u w:val="single"/>
        </w:rPr>
        <w:t>CE PODANYCH INFORMACJI:</w:t>
      </w:r>
    </w:p>
    <w:p w14:paraId="0C4E84EE" w14:textId="77777777" w:rsidR="002B701F" w:rsidRDefault="002B701F" w:rsidP="002B701F">
      <w:pPr>
        <w:spacing w:line="268" w:lineRule="auto"/>
        <w:jc w:val="both"/>
        <w:rPr>
          <w:rFonts w:ascii="Open Sans" w:eastAsiaTheme="minorHAnsi" w:hAnsi="Open Sans" w:cstheme="minorHAnsi"/>
          <w:sz w:val="22"/>
          <w:szCs w:val="22"/>
        </w:rPr>
      </w:pPr>
    </w:p>
    <w:p w14:paraId="3B4E49C5" w14:textId="77777777" w:rsidR="002B701F" w:rsidRDefault="002B701F" w:rsidP="002B701F">
      <w:pPr>
        <w:spacing w:line="268" w:lineRule="auto"/>
        <w:jc w:val="both"/>
        <w:rPr>
          <w:rFonts w:ascii="Open Sans" w:eastAsiaTheme="minorHAnsi" w:hAnsi="Open Sans" w:cstheme="minorHAnsi"/>
          <w:sz w:val="22"/>
          <w:szCs w:val="22"/>
        </w:rPr>
      </w:pPr>
      <w:r>
        <w:rPr>
          <w:rFonts w:ascii="Open Sans" w:eastAsiaTheme="minorHAnsi" w:hAnsi="Open Sans" w:cstheme="minorHAnsi"/>
          <w:sz w:val="22"/>
          <w:szCs w:val="22"/>
        </w:rPr>
        <w:t>O</w:t>
      </w:r>
      <w:r>
        <w:rPr>
          <w:rFonts w:ascii="Open Sans" w:eastAsiaTheme="minorHAnsi" w:hAnsi="Open Sans" w:cs="Calibri"/>
          <w:sz w:val="22"/>
          <w:szCs w:val="22"/>
        </w:rPr>
        <w:t>ś</w:t>
      </w:r>
      <w:r>
        <w:rPr>
          <w:rFonts w:ascii="Open Sans" w:eastAsiaTheme="minorHAnsi" w:hAnsi="Open Sans" w:cstheme="minorHAnsi"/>
          <w:sz w:val="22"/>
          <w:szCs w:val="22"/>
        </w:rPr>
        <w:t xml:space="preserve">wiadczam, </w:t>
      </w:r>
      <w:r>
        <w:rPr>
          <w:rFonts w:ascii="Open Sans" w:eastAsiaTheme="minorHAnsi" w:hAnsi="Open Sans" w:cs="Calibri"/>
          <w:sz w:val="22"/>
          <w:szCs w:val="22"/>
        </w:rPr>
        <w:t>ż</w:t>
      </w:r>
      <w:r>
        <w:rPr>
          <w:rFonts w:ascii="Open Sans" w:eastAsiaTheme="minorHAnsi" w:hAnsi="Open Sans" w:cstheme="minorHAnsi"/>
          <w:sz w:val="22"/>
          <w:szCs w:val="22"/>
        </w:rPr>
        <w:t>e wszystkie informacje podane w powy</w:t>
      </w:r>
      <w:r>
        <w:rPr>
          <w:rFonts w:ascii="Open Sans" w:eastAsiaTheme="minorHAnsi" w:hAnsi="Open Sans" w:cs="Calibri"/>
          <w:sz w:val="22"/>
          <w:szCs w:val="22"/>
        </w:rPr>
        <w:t>ż</w:t>
      </w:r>
      <w:r>
        <w:rPr>
          <w:rFonts w:ascii="Open Sans" w:eastAsiaTheme="minorHAnsi" w:hAnsi="Open Sans" w:cstheme="minorHAnsi"/>
          <w:sz w:val="22"/>
          <w:szCs w:val="22"/>
        </w:rPr>
        <w:t>szych o</w:t>
      </w:r>
      <w:r>
        <w:rPr>
          <w:rFonts w:ascii="Open Sans" w:eastAsiaTheme="minorHAnsi" w:hAnsi="Open Sans" w:cs="Calibri"/>
          <w:sz w:val="22"/>
          <w:szCs w:val="22"/>
        </w:rPr>
        <w:t>ś</w:t>
      </w:r>
      <w:r>
        <w:rPr>
          <w:rFonts w:ascii="Open Sans" w:eastAsiaTheme="minorHAnsi" w:hAnsi="Open Sans" w:cstheme="minorHAnsi"/>
          <w:sz w:val="22"/>
          <w:szCs w:val="22"/>
        </w:rPr>
        <w:t>wiadczeniach s</w:t>
      </w:r>
      <w:r>
        <w:rPr>
          <w:rFonts w:ascii="Open Sans" w:eastAsiaTheme="minorHAnsi" w:hAnsi="Open Sans" w:cs="Calibri"/>
          <w:sz w:val="22"/>
          <w:szCs w:val="22"/>
        </w:rPr>
        <w:t>ą</w:t>
      </w:r>
      <w:r>
        <w:rPr>
          <w:rFonts w:ascii="Open Sans" w:eastAsiaTheme="minorHAnsi" w:hAnsi="Open Sans" w:cstheme="minorHAnsi"/>
          <w:sz w:val="22"/>
          <w:szCs w:val="22"/>
        </w:rPr>
        <w:t xml:space="preserve"> aktualne i zgodne z prawd</w:t>
      </w:r>
      <w:r>
        <w:rPr>
          <w:rFonts w:ascii="Open Sans" w:eastAsiaTheme="minorHAnsi" w:hAnsi="Open Sans" w:cs="Calibri"/>
          <w:sz w:val="22"/>
          <w:szCs w:val="22"/>
        </w:rPr>
        <w:t>ą</w:t>
      </w:r>
      <w:r>
        <w:rPr>
          <w:rFonts w:ascii="Open Sans" w:eastAsiaTheme="minorHAnsi" w:hAnsi="Open Sans" w:cstheme="minorHAnsi"/>
          <w:sz w:val="22"/>
          <w:szCs w:val="22"/>
        </w:rPr>
        <w:t xml:space="preserve"> oraz zosta</w:t>
      </w:r>
      <w:r>
        <w:rPr>
          <w:rFonts w:ascii="Open Sans" w:eastAsiaTheme="minorHAnsi" w:hAnsi="Open Sans" w:cs="Calibri"/>
          <w:sz w:val="22"/>
          <w:szCs w:val="22"/>
        </w:rPr>
        <w:t>ł</w:t>
      </w:r>
      <w:r>
        <w:rPr>
          <w:rFonts w:ascii="Open Sans" w:eastAsiaTheme="minorHAnsi" w:hAnsi="Open Sans" w:cstheme="minorHAnsi"/>
          <w:sz w:val="22"/>
          <w:szCs w:val="22"/>
        </w:rPr>
        <w:t>y przedstawione z pe</w:t>
      </w:r>
      <w:r>
        <w:rPr>
          <w:rFonts w:ascii="Open Sans" w:eastAsiaTheme="minorHAnsi" w:hAnsi="Open Sans" w:cs="Calibri"/>
          <w:sz w:val="22"/>
          <w:szCs w:val="22"/>
        </w:rPr>
        <w:t>ł</w:t>
      </w:r>
      <w:r>
        <w:rPr>
          <w:rFonts w:ascii="Open Sans" w:eastAsiaTheme="minorHAnsi" w:hAnsi="Open Sans" w:cstheme="minorHAnsi"/>
          <w:sz w:val="22"/>
          <w:szCs w:val="22"/>
        </w:rPr>
        <w:t>n</w:t>
      </w:r>
      <w:r>
        <w:rPr>
          <w:rFonts w:ascii="Open Sans" w:eastAsiaTheme="minorHAnsi" w:hAnsi="Open Sans" w:cs="Calibri"/>
          <w:sz w:val="22"/>
          <w:szCs w:val="22"/>
        </w:rPr>
        <w:t>ą</w:t>
      </w:r>
      <w:r>
        <w:rPr>
          <w:rFonts w:ascii="Open Sans" w:eastAsiaTheme="minorHAnsi" w:hAnsi="Open Sans" w:cstheme="minorHAnsi"/>
          <w:sz w:val="22"/>
          <w:szCs w:val="22"/>
        </w:rPr>
        <w:t xml:space="preserve"> </w:t>
      </w:r>
      <w:r>
        <w:rPr>
          <w:rFonts w:ascii="Open Sans" w:eastAsiaTheme="minorHAnsi" w:hAnsi="Open Sans" w:cs="Calibri"/>
          <w:sz w:val="22"/>
          <w:szCs w:val="22"/>
        </w:rPr>
        <w:t>ś</w:t>
      </w:r>
      <w:r>
        <w:rPr>
          <w:rFonts w:ascii="Open Sans" w:eastAsiaTheme="minorHAnsi" w:hAnsi="Open Sans" w:cstheme="minorHAnsi"/>
          <w:sz w:val="22"/>
          <w:szCs w:val="22"/>
        </w:rPr>
        <w:t>wiadomo</w:t>
      </w:r>
      <w:r>
        <w:rPr>
          <w:rFonts w:ascii="Open Sans" w:eastAsiaTheme="minorHAnsi" w:hAnsi="Open Sans" w:cs="Calibri"/>
          <w:sz w:val="22"/>
          <w:szCs w:val="22"/>
        </w:rPr>
        <w:t>ś</w:t>
      </w:r>
      <w:r>
        <w:rPr>
          <w:rFonts w:ascii="Open Sans" w:eastAsiaTheme="minorHAnsi" w:hAnsi="Open Sans" w:cstheme="minorHAnsi"/>
          <w:sz w:val="22"/>
          <w:szCs w:val="22"/>
        </w:rPr>
        <w:t>ci</w:t>
      </w:r>
      <w:r>
        <w:rPr>
          <w:rFonts w:ascii="Open Sans" w:eastAsiaTheme="minorHAnsi" w:hAnsi="Open Sans" w:cs="Calibri"/>
          <w:sz w:val="22"/>
          <w:szCs w:val="22"/>
        </w:rPr>
        <w:t>ą</w:t>
      </w:r>
      <w:r>
        <w:rPr>
          <w:rFonts w:ascii="Open Sans" w:eastAsiaTheme="minorHAnsi" w:hAnsi="Open Sans" w:cstheme="minorHAnsi"/>
          <w:sz w:val="22"/>
          <w:szCs w:val="22"/>
        </w:rPr>
        <w:t xml:space="preserve"> konsekwencji wprowadzenia Zamawiaj</w:t>
      </w:r>
      <w:r>
        <w:rPr>
          <w:rFonts w:ascii="Open Sans" w:eastAsiaTheme="minorHAnsi" w:hAnsi="Open Sans" w:cs="Calibri"/>
          <w:sz w:val="22"/>
          <w:szCs w:val="22"/>
        </w:rPr>
        <w:t>ą</w:t>
      </w:r>
      <w:r>
        <w:rPr>
          <w:rFonts w:ascii="Open Sans" w:eastAsiaTheme="minorHAnsi" w:hAnsi="Open Sans" w:cstheme="minorHAnsi"/>
          <w:sz w:val="22"/>
          <w:szCs w:val="22"/>
        </w:rPr>
        <w:t>cego w b</w:t>
      </w:r>
      <w:r>
        <w:rPr>
          <w:rFonts w:ascii="Open Sans" w:eastAsiaTheme="minorHAnsi" w:hAnsi="Open Sans" w:cs="Calibri"/>
          <w:sz w:val="22"/>
          <w:szCs w:val="22"/>
        </w:rPr>
        <w:t>łą</w:t>
      </w:r>
      <w:r>
        <w:rPr>
          <w:rFonts w:ascii="Open Sans" w:eastAsiaTheme="minorHAnsi" w:hAnsi="Open Sans" w:cstheme="minorHAnsi"/>
          <w:sz w:val="22"/>
          <w:szCs w:val="22"/>
        </w:rPr>
        <w:t>d przy przedstawianiu informacji.</w:t>
      </w:r>
    </w:p>
    <w:p w14:paraId="4570E3F5" w14:textId="77777777" w:rsidR="002B701F" w:rsidRDefault="002B701F" w:rsidP="002B701F">
      <w:pPr>
        <w:spacing w:line="268" w:lineRule="auto"/>
        <w:rPr>
          <w:rFonts w:ascii="Open Sans" w:eastAsiaTheme="minorHAnsi" w:hAnsi="Open Sans" w:cstheme="minorHAnsi"/>
        </w:rPr>
      </w:pPr>
    </w:p>
    <w:p w14:paraId="16E5FC3B" w14:textId="77777777" w:rsidR="002B701F" w:rsidRDefault="002B701F" w:rsidP="002B701F">
      <w:pPr>
        <w:spacing w:line="268" w:lineRule="auto"/>
        <w:jc w:val="both"/>
        <w:rPr>
          <w:rFonts w:ascii="Open Sans" w:eastAsiaTheme="minorHAnsi" w:hAnsi="Open Sans" w:cstheme="minorHAnsi"/>
          <w:bCs/>
          <w:iCs/>
          <w:sz w:val="18"/>
          <w:szCs w:val="18"/>
        </w:rPr>
      </w:pPr>
      <w:r>
        <w:rPr>
          <w:rFonts w:ascii="Open Sans" w:eastAsiaTheme="minorHAnsi" w:hAnsi="Open Sans" w:cstheme="minorHAnsi"/>
          <w:bCs/>
          <w:iCs/>
          <w:sz w:val="18"/>
          <w:szCs w:val="18"/>
        </w:rPr>
        <w:t xml:space="preserve">Uwaga ! </w:t>
      </w:r>
    </w:p>
    <w:p w14:paraId="100A2F30" w14:textId="77777777" w:rsidR="002B701F" w:rsidRDefault="002B701F" w:rsidP="002B701F">
      <w:pPr>
        <w:spacing w:line="268" w:lineRule="auto"/>
        <w:jc w:val="both"/>
        <w:rPr>
          <w:rFonts w:ascii="Open Sans" w:eastAsiaTheme="minorHAnsi" w:hAnsi="Open Sans" w:cstheme="minorHAnsi"/>
          <w:bCs/>
          <w:iCs/>
          <w:sz w:val="18"/>
          <w:szCs w:val="18"/>
        </w:rPr>
      </w:pPr>
      <w:r>
        <w:rPr>
          <w:rFonts w:ascii="Open Sans" w:eastAsiaTheme="minorHAnsi" w:hAnsi="Open Sans" w:cstheme="minorHAnsi"/>
          <w:bCs/>
          <w:iCs/>
          <w:sz w:val="18"/>
          <w:szCs w:val="18"/>
        </w:rPr>
        <w:t>O</w:t>
      </w:r>
      <w:r>
        <w:rPr>
          <w:rFonts w:ascii="Open Sans" w:eastAsiaTheme="minorHAnsi" w:hAnsi="Open Sans" w:cs="Calibri"/>
          <w:bCs/>
          <w:iCs/>
          <w:sz w:val="18"/>
          <w:szCs w:val="18"/>
        </w:rPr>
        <w:t>ś</w:t>
      </w:r>
      <w:r>
        <w:rPr>
          <w:rFonts w:ascii="Open Sans" w:eastAsiaTheme="minorHAnsi" w:hAnsi="Open Sans" w:cstheme="minorHAnsi"/>
          <w:bCs/>
          <w:iCs/>
          <w:sz w:val="18"/>
          <w:szCs w:val="18"/>
        </w:rPr>
        <w:t>wiadczenia, kt</w:t>
      </w:r>
      <w:r>
        <w:rPr>
          <w:rFonts w:ascii="Open Sans" w:eastAsiaTheme="minorHAnsi" w:hAnsi="Open Sans" w:cs="Calibri"/>
          <w:bCs/>
          <w:iCs/>
          <w:sz w:val="18"/>
          <w:szCs w:val="18"/>
        </w:rPr>
        <w:t>ó</w:t>
      </w:r>
      <w:r>
        <w:rPr>
          <w:rFonts w:ascii="Open Sans" w:eastAsiaTheme="minorHAnsi" w:hAnsi="Open Sans" w:cstheme="minorHAnsi"/>
          <w:bCs/>
          <w:iCs/>
          <w:sz w:val="18"/>
          <w:szCs w:val="18"/>
        </w:rPr>
        <w:t>re nie maj</w:t>
      </w:r>
      <w:r>
        <w:rPr>
          <w:rFonts w:ascii="Open Sans" w:eastAsiaTheme="minorHAnsi" w:hAnsi="Open Sans" w:cs="Calibri"/>
          <w:bCs/>
          <w:iCs/>
          <w:sz w:val="18"/>
          <w:szCs w:val="18"/>
        </w:rPr>
        <w:t>ą</w:t>
      </w:r>
      <w:r>
        <w:rPr>
          <w:rFonts w:ascii="Open Sans" w:eastAsiaTheme="minorHAnsi" w:hAnsi="Open Sans" w:cstheme="minorHAnsi"/>
          <w:bCs/>
          <w:iCs/>
          <w:sz w:val="18"/>
          <w:szCs w:val="18"/>
        </w:rPr>
        <w:t xml:space="preserve"> zastosowania do danego Wykonawcy nale</w:t>
      </w:r>
      <w:r>
        <w:rPr>
          <w:rFonts w:ascii="Open Sans" w:eastAsiaTheme="minorHAnsi" w:hAnsi="Open Sans" w:cs="Calibri"/>
          <w:bCs/>
          <w:iCs/>
          <w:sz w:val="18"/>
          <w:szCs w:val="18"/>
        </w:rPr>
        <w:t>ż</w:t>
      </w:r>
      <w:r>
        <w:rPr>
          <w:rFonts w:ascii="Open Sans" w:eastAsiaTheme="minorHAnsi" w:hAnsi="Open Sans" w:cstheme="minorHAnsi"/>
          <w:bCs/>
          <w:iCs/>
          <w:sz w:val="18"/>
          <w:szCs w:val="18"/>
        </w:rPr>
        <w:t>y przekre</w:t>
      </w:r>
      <w:r>
        <w:rPr>
          <w:rFonts w:ascii="Open Sans" w:eastAsiaTheme="minorHAnsi" w:hAnsi="Open Sans" w:cs="Calibri"/>
          <w:bCs/>
          <w:iCs/>
          <w:sz w:val="18"/>
          <w:szCs w:val="18"/>
        </w:rPr>
        <w:t>ś</w:t>
      </w:r>
      <w:r>
        <w:rPr>
          <w:rFonts w:ascii="Open Sans" w:eastAsiaTheme="minorHAnsi" w:hAnsi="Open Sans" w:cstheme="minorHAnsi"/>
          <w:bCs/>
          <w:iCs/>
          <w:sz w:val="18"/>
          <w:szCs w:val="18"/>
        </w:rPr>
        <w:t>li</w:t>
      </w:r>
      <w:r>
        <w:rPr>
          <w:rFonts w:ascii="Open Sans" w:eastAsiaTheme="minorHAnsi" w:hAnsi="Open Sans" w:cs="Calibri"/>
          <w:bCs/>
          <w:iCs/>
          <w:sz w:val="18"/>
          <w:szCs w:val="18"/>
        </w:rPr>
        <w:t>ć</w:t>
      </w:r>
      <w:r>
        <w:rPr>
          <w:rFonts w:ascii="Open Sans" w:eastAsiaTheme="minorHAnsi" w:hAnsi="Open Sans" w:cstheme="minorHAnsi"/>
          <w:bCs/>
          <w:iCs/>
          <w:sz w:val="18"/>
          <w:szCs w:val="18"/>
        </w:rPr>
        <w:t>.</w:t>
      </w:r>
    </w:p>
    <w:p w14:paraId="71C11069" w14:textId="77777777" w:rsidR="002B701F" w:rsidRDefault="002B701F" w:rsidP="002B701F">
      <w:pPr>
        <w:spacing w:line="268" w:lineRule="auto"/>
        <w:jc w:val="right"/>
        <w:rPr>
          <w:rFonts w:ascii="Open Sans" w:eastAsiaTheme="minorHAnsi" w:hAnsi="Open Sans" w:cstheme="minorHAnsi"/>
          <w:b/>
        </w:rPr>
      </w:pPr>
    </w:p>
    <w:p w14:paraId="169F9365" w14:textId="77777777" w:rsidR="002B701F" w:rsidRDefault="002B701F" w:rsidP="002B701F">
      <w:pPr>
        <w:jc w:val="center"/>
        <w:rPr>
          <w:rFonts w:ascii="Open Sans" w:hAnsi="Open Sans" w:cstheme="minorHAnsi"/>
          <w:sz w:val="16"/>
          <w:szCs w:val="16"/>
        </w:rPr>
      </w:pPr>
      <w:r>
        <w:rPr>
          <w:rFonts w:ascii="Open Sans" w:hAnsi="Open Sans" w:cstheme="minorHAnsi"/>
          <w:sz w:val="16"/>
          <w:szCs w:val="16"/>
        </w:rPr>
        <w:t>……………………………………………………………..</w:t>
      </w:r>
    </w:p>
    <w:p w14:paraId="02E637ED" w14:textId="77777777" w:rsidR="002B701F" w:rsidRDefault="002B701F" w:rsidP="002B701F">
      <w:pPr>
        <w:jc w:val="center"/>
        <w:rPr>
          <w:rFonts w:ascii="Open Sans" w:hAnsi="Open Sans" w:cstheme="minorHAnsi"/>
          <w:sz w:val="16"/>
          <w:szCs w:val="16"/>
        </w:rPr>
      </w:pPr>
      <w:r>
        <w:rPr>
          <w:rFonts w:ascii="Open Sans" w:hAnsi="Open Sans" w:cstheme="minorHAnsi"/>
          <w:sz w:val="16"/>
          <w:szCs w:val="16"/>
        </w:rPr>
        <w:t>( podpis)</w:t>
      </w:r>
    </w:p>
    <w:p w14:paraId="54FC3558" w14:textId="77777777" w:rsidR="002B701F" w:rsidRDefault="002B701F" w:rsidP="002B701F">
      <w:pPr>
        <w:jc w:val="both"/>
        <w:rPr>
          <w:rFonts w:ascii="Open Sans" w:hAnsi="Open Sans" w:cs="Calibri"/>
          <w:sz w:val="22"/>
          <w:szCs w:val="22"/>
        </w:rPr>
      </w:pPr>
    </w:p>
    <w:p w14:paraId="6A975E4A" w14:textId="77777777" w:rsidR="002B701F" w:rsidRDefault="002B701F" w:rsidP="002B701F">
      <w:pPr>
        <w:jc w:val="center"/>
        <w:rPr>
          <w:rFonts w:ascii="Open Sans" w:hAnsi="Open Sans" w:cs="Calibri"/>
          <w:color w:val="FF0000"/>
          <w:sz w:val="18"/>
          <w:szCs w:val="18"/>
        </w:rPr>
      </w:pPr>
    </w:p>
    <w:p w14:paraId="4C092E40" w14:textId="48CF62E5" w:rsidR="002B701F" w:rsidRPr="009305F7" w:rsidRDefault="002B701F" w:rsidP="00C661E5">
      <w:pPr>
        <w:jc w:val="both"/>
        <w:rPr>
          <w:rFonts w:ascii="Open Sans" w:hAnsi="Open Sans" w:cs="Calibri"/>
          <w:color w:val="000000" w:themeColor="text1"/>
          <w:sz w:val="18"/>
          <w:szCs w:val="18"/>
        </w:rPr>
      </w:pPr>
      <w:r w:rsidRPr="009305F7">
        <w:rPr>
          <w:rFonts w:ascii="Open Sans" w:hAnsi="Open Sans" w:cs="Calibri"/>
          <w:color w:val="000000" w:themeColor="text1"/>
          <w:sz w:val="18"/>
          <w:szCs w:val="18"/>
        </w:rPr>
        <w:t>Podpis zgodny z Rozporządzeniem Prezesa Rady Ministrów z dnia 30 grudnia 2020 r.</w:t>
      </w:r>
      <w:r w:rsidRPr="009305F7">
        <w:rPr>
          <w:rFonts w:ascii="Open Sans" w:hAnsi="Open Sans" w:cs="Calibri"/>
          <w:color w:val="000000" w:themeColor="text1"/>
          <w:sz w:val="18"/>
          <w:szCs w:val="18"/>
        </w:rPr>
        <w:br/>
        <w:t xml:space="preserve">poz. 2452 w sprawie sposobu sporządzania i przekazywania informacji oraz wymagań technicznych </w:t>
      </w:r>
      <w:r w:rsidRPr="009305F7">
        <w:rPr>
          <w:rFonts w:ascii="Open Sans" w:hAnsi="Open Sans" w:cs="Calibri"/>
          <w:color w:val="000000" w:themeColor="text1"/>
          <w:sz w:val="18"/>
          <w:szCs w:val="18"/>
        </w:rPr>
        <w:br/>
        <w:t xml:space="preserve">dla dokumentów  elektronicznych oraz środków komunikacji elektronicznej w postępowaniu </w:t>
      </w:r>
      <w:r w:rsidR="00C661E5" w:rsidRPr="009305F7">
        <w:rPr>
          <w:rFonts w:ascii="Open Sans" w:hAnsi="Open Sans" w:cs="Calibri"/>
          <w:color w:val="000000" w:themeColor="text1"/>
          <w:sz w:val="18"/>
          <w:szCs w:val="18"/>
        </w:rPr>
        <w:br/>
      </w:r>
      <w:r w:rsidRPr="009305F7">
        <w:rPr>
          <w:rFonts w:ascii="Open Sans" w:hAnsi="Open Sans" w:cs="Calibri"/>
          <w:color w:val="000000" w:themeColor="text1"/>
          <w:sz w:val="18"/>
          <w:szCs w:val="18"/>
        </w:rPr>
        <w:t>o udzielenie zamówienia publicznego lub konkursie.</w:t>
      </w:r>
    </w:p>
    <w:p w14:paraId="17402046" w14:textId="77777777" w:rsidR="002B701F" w:rsidRPr="009305F7" w:rsidRDefault="002B701F" w:rsidP="00C661E5">
      <w:pPr>
        <w:widowControl w:val="0"/>
        <w:tabs>
          <w:tab w:val="left" w:pos="708"/>
        </w:tabs>
        <w:suppressAutoHyphens/>
        <w:jc w:val="both"/>
        <w:rPr>
          <w:rFonts w:ascii="Cambria" w:eastAsia="Cambria" w:hAnsi="Cambria" w:cs="Cambria"/>
          <w:b/>
          <w:color w:val="000000" w:themeColor="text1"/>
        </w:rPr>
      </w:pPr>
    </w:p>
    <w:p w14:paraId="44C182B3" w14:textId="77777777" w:rsidR="00C661E5" w:rsidRPr="009305F7" w:rsidRDefault="00C661E5" w:rsidP="00C661E5">
      <w:pPr>
        <w:suppressAutoHyphens/>
        <w:spacing w:line="276" w:lineRule="auto"/>
        <w:jc w:val="both"/>
        <w:rPr>
          <w:rFonts w:ascii="Cambria" w:eastAsia="Cambria" w:hAnsi="Cambria" w:cs="Cambria"/>
          <w:i/>
          <w:color w:val="000000" w:themeColor="text1"/>
        </w:rPr>
      </w:pPr>
    </w:p>
    <w:p w14:paraId="61D87A0E" w14:textId="627715FC" w:rsidR="00C661E5" w:rsidRPr="009305F7" w:rsidRDefault="00C661E5" w:rsidP="00AB4C2F">
      <w:pPr>
        <w:suppressAutoHyphens/>
        <w:spacing w:line="276" w:lineRule="auto"/>
        <w:jc w:val="center"/>
        <w:rPr>
          <w:rFonts w:ascii="Open Sans" w:eastAsia="Cambria" w:hAnsi="Open Sans" w:cs="Open Sans"/>
          <w:i/>
          <w:color w:val="000000" w:themeColor="text1"/>
          <w:sz w:val="16"/>
          <w:szCs w:val="16"/>
        </w:rPr>
      </w:pPr>
      <w:r w:rsidRPr="009305F7">
        <w:rPr>
          <w:rFonts w:ascii="Open Sans" w:eastAsia="Cambria" w:hAnsi="Open Sans" w:cs="Open Sans"/>
          <w:i/>
          <w:color w:val="000000" w:themeColor="text1"/>
          <w:sz w:val="16"/>
          <w:szCs w:val="16"/>
        </w:rPr>
        <w:t>UWAGA !</w:t>
      </w:r>
    </w:p>
    <w:p w14:paraId="5228BF38" w14:textId="19EADACC" w:rsidR="00EC3896" w:rsidRPr="009305F7" w:rsidRDefault="00EC3896" w:rsidP="00AB4C2F">
      <w:pPr>
        <w:suppressAutoHyphens/>
        <w:spacing w:line="276" w:lineRule="auto"/>
        <w:jc w:val="center"/>
        <w:rPr>
          <w:rFonts w:ascii="Open Sans" w:eastAsia="Cambria" w:hAnsi="Open Sans" w:cs="Open Sans"/>
          <w:i/>
          <w:color w:val="000000" w:themeColor="text1"/>
          <w:sz w:val="16"/>
          <w:szCs w:val="16"/>
        </w:rPr>
      </w:pPr>
      <w:r w:rsidRPr="009305F7">
        <w:rPr>
          <w:rFonts w:ascii="Open Sans" w:eastAsia="Cambria" w:hAnsi="Open Sans" w:cs="Open Sans"/>
          <w:i/>
          <w:color w:val="000000" w:themeColor="text1"/>
          <w:sz w:val="16"/>
          <w:szCs w:val="16"/>
        </w:rPr>
        <w:t>Niniejsze oświadczenie należy sporządzić w formie elektronicznej, podpisać kwalifikowanym podpisem elektronicznym, podpisem zaufanym lub podpisem osobistym.</w:t>
      </w:r>
    </w:p>
    <w:p w14:paraId="003CBA96" w14:textId="77777777" w:rsidR="00EC3896" w:rsidRPr="009305F7" w:rsidRDefault="00EC3896" w:rsidP="00AB4C2F">
      <w:pPr>
        <w:suppressAutoHyphens/>
        <w:spacing w:line="276" w:lineRule="auto"/>
        <w:ind w:left="4248"/>
        <w:jc w:val="center"/>
        <w:rPr>
          <w:rFonts w:ascii="Cambria" w:eastAsia="Cambria" w:hAnsi="Cambria" w:cs="Cambria"/>
          <w:i/>
          <w:color w:val="000000" w:themeColor="text1"/>
          <w:sz w:val="16"/>
          <w:szCs w:val="16"/>
        </w:rPr>
      </w:pPr>
    </w:p>
    <w:p w14:paraId="34CECDE8" w14:textId="77777777" w:rsidR="00EC3896" w:rsidRPr="009305F7" w:rsidRDefault="00EC3896" w:rsidP="00EC3896">
      <w:pPr>
        <w:suppressAutoHyphens/>
        <w:spacing w:line="276" w:lineRule="auto"/>
        <w:ind w:left="4248"/>
        <w:rPr>
          <w:rFonts w:ascii="Cambria" w:eastAsia="Cambria" w:hAnsi="Cambria" w:cs="Cambria"/>
          <w:i/>
          <w:color w:val="000000" w:themeColor="text1"/>
          <w:sz w:val="20"/>
        </w:rPr>
      </w:pPr>
    </w:p>
    <w:p w14:paraId="082C751D" w14:textId="2C95896A" w:rsidR="002B701F" w:rsidRPr="009305F7" w:rsidRDefault="002B701F" w:rsidP="003636DE">
      <w:pPr>
        <w:suppressAutoHyphens/>
        <w:spacing w:after="120" w:line="276" w:lineRule="auto"/>
        <w:ind w:left="2832"/>
        <w:jc w:val="center"/>
        <w:rPr>
          <w:rFonts w:ascii="Cambria" w:eastAsia="Cambria" w:hAnsi="Cambria" w:cs="Cambria"/>
          <w:b/>
          <w:color w:val="000000" w:themeColor="text1"/>
        </w:rPr>
      </w:pPr>
    </w:p>
    <w:p w14:paraId="7FC583F7" w14:textId="5764A07A" w:rsidR="002B701F" w:rsidRDefault="002B701F" w:rsidP="003636DE">
      <w:pPr>
        <w:suppressAutoHyphens/>
        <w:spacing w:after="120" w:line="276" w:lineRule="auto"/>
        <w:ind w:left="2832"/>
        <w:jc w:val="center"/>
        <w:rPr>
          <w:rFonts w:ascii="Cambria" w:eastAsia="Cambria" w:hAnsi="Cambria" w:cs="Cambria"/>
          <w:b/>
          <w:color w:val="002060"/>
        </w:rPr>
      </w:pPr>
    </w:p>
    <w:p w14:paraId="4A6D4B00" w14:textId="09FDA49D" w:rsidR="002B701F" w:rsidRDefault="002B701F" w:rsidP="003636DE">
      <w:pPr>
        <w:suppressAutoHyphens/>
        <w:spacing w:after="120" w:line="276" w:lineRule="auto"/>
        <w:ind w:left="2832"/>
        <w:jc w:val="center"/>
        <w:rPr>
          <w:rFonts w:ascii="Cambria" w:eastAsia="Cambria" w:hAnsi="Cambria" w:cs="Cambria"/>
          <w:b/>
          <w:color w:val="002060"/>
        </w:rPr>
      </w:pPr>
    </w:p>
    <w:p w14:paraId="62A0BF39" w14:textId="1A5624AA" w:rsidR="00B53196" w:rsidRDefault="00B53196" w:rsidP="003636DE">
      <w:pPr>
        <w:suppressAutoHyphens/>
        <w:spacing w:after="120" w:line="276" w:lineRule="auto"/>
        <w:ind w:left="2832"/>
        <w:jc w:val="center"/>
        <w:rPr>
          <w:rFonts w:ascii="Cambria" w:eastAsia="Cambria" w:hAnsi="Cambria" w:cs="Cambria"/>
          <w:b/>
          <w:color w:val="002060"/>
        </w:rPr>
      </w:pPr>
    </w:p>
    <w:p w14:paraId="2835773B" w14:textId="77777777" w:rsidR="00D6076A" w:rsidRDefault="00D6076A" w:rsidP="003636DE">
      <w:pPr>
        <w:suppressAutoHyphens/>
        <w:spacing w:after="120" w:line="276" w:lineRule="auto"/>
        <w:ind w:left="2832"/>
        <w:jc w:val="center"/>
        <w:rPr>
          <w:rFonts w:ascii="Cambria" w:eastAsia="Cambria" w:hAnsi="Cambria" w:cs="Cambria"/>
          <w:b/>
          <w:color w:val="002060"/>
        </w:rPr>
      </w:pPr>
    </w:p>
    <w:p w14:paraId="764AA028" w14:textId="77777777" w:rsidR="00065863" w:rsidRDefault="00065863" w:rsidP="003636DE">
      <w:pPr>
        <w:suppressAutoHyphens/>
        <w:spacing w:after="120" w:line="276" w:lineRule="auto"/>
        <w:ind w:left="2832"/>
        <w:jc w:val="center"/>
        <w:rPr>
          <w:rFonts w:ascii="Cambria" w:eastAsia="Cambria" w:hAnsi="Cambria" w:cs="Cambria"/>
          <w:b/>
          <w:color w:val="002060"/>
        </w:rPr>
      </w:pPr>
    </w:p>
    <w:p w14:paraId="0F7B3397" w14:textId="77777777" w:rsidR="00D6076A" w:rsidRDefault="00D6076A" w:rsidP="00074EAE">
      <w:pPr>
        <w:spacing w:line="268" w:lineRule="auto"/>
        <w:jc w:val="right"/>
        <w:rPr>
          <w:rFonts w:ascii="Open Sans" w:eastAsiaTheme="minorHAnsi" w:hAnsi="Open Sans" w:cstheme="minorHAnsi"/>
          <w:sz w:val="18"/>
          <w:szCs w:val="18"/>
          <w:u w:val="single"/>
        </w:rPr>
      </w:pPr>
      <w:bookmarkStart w:id="2" w:name="_Hlk94509478"/>
    </w:p>
    <w:p w14:paraId="3E0B9E76" w14:textId="778A4B64" w:rsidR="00CB4CEC" w:rsidRPr="00074EAE" w:rsidRDefault="00EC3896" w:rsidP="00074EAE">
      <w:pPr>
        <w:spacing w:line="268" w:lineRule="auto"/>
        <w:jc w:val="right"/>
        <w:rPr>
          <w:rFonts w:ascii="Open Sans" w:eastAsiaTheme="minorHAnsi" w:hAnsi="Open Sans" w:cstheme="minorHAnsi"/>
          <w:sz w:val="18"/>
          <w:szCs w:val="18"/>
          <w:u w:val="single"/>
        </w:rPr>
      </w:pPr>
      <w:r w:rsidRPr="00074EAE">
        <w:rPr>
          <w:rFonts w:ascii="Open Sans" w:eastAsiaTheme="minorHAnsi" w:hAnsi="Open Sans" w:cstheme="minorHAnsi"/>
          <w:sz w:val="18"/>
          <w:szCs w:val="18"/>
          <w:u w:val="single"/>
        </w:rPr>
        <w:t>Z</w:t>
      </w:r>
      <w:r w:rsidR="00CB4CEC" w:rsidRPr="00074EAE">
        <w:rPr>
          <w:rFonts w:ascii="Open Sans" w:eastAsiaTheme="minorHAnsi" w:hAnsi="Open Sans" w:cstheme="minorHAnsi"/>
          <w:sz w:val="18"/>
          <w:szCs w:val="18"/>
          <w:u w:val="single"/>
        </w:rPr>
        <w:t xml:space="preserve">ałącznik nr 3 do SWZ </w:t>
      </w:r>
    </w:p>
    <w:bookmarkEnd w:id="2"/>
    <w:p w14:paraId="5ECAF2D3" w14:textId="77777777" w:rsidR="00CB4CEC" w:rsidRPr="00E073C1" w:rsidRDefault="00CB4CEC" w:rsidP="00CB4CEC">
      <w:pPr>
        <w:suppressAutoHyphens/>
        <w:spacing w:line="360" w:lineRule="auto"/>
        <w:jc w:val="center"/>
        <w:rPr>
          <w:rFonts w:ascii="Open Sans" w:eastAsia="Cambria" w:hAnsi="Open Sans" w:cs="Open Sans"/>
          <w:b/>
          <w:color w:val="000000" w:themeColor="text1"/>
          <w:sz w:val="12"/>
        </w:rPr>
      </w:pPr>
    </w:p>
    <w:p w14:paraId="3FBA48C3" w14:textId="526B511D" w:rsidR="00CB4CEC" w:rsidRPr="00E073C1" w:rsidRDefault="00CB4CEC" w:rsidP="00B84F98">
      <w:pPr>
        <w:suppressAutoHyphens/>
        <w:spacing w:line="360" w:lineRule="auto"/>
        <w:jc w:val="center"/>
        <w:rPr>
          <w:rFonts w:ascii="Open Sans" w:eastAsia="Cambria" w:hAnsi="Open Sans" w:cs="Open Sans"/>
          <w:color w:val="000000" w:themeColor="text1"/>
          <w:sz w:val="20"/>
        </w:rPr>
      </w:pPr>
      <w:r w:rsidRPr="00E073C1">
        <w:rPr>
          <w:rFonts w:ascii="Open Sans" w:eastAsia="Cambria" w:hAnsi="Open Sans" w:cs="Open Sans"/>
          <w:bCs/>
          <w:color w:val="000000" w:themeColor="text1"/>
          <w:sz w:val="20"/>
          <w:szCs w:val="20"/>
        </w:rPr>
        <w:t>OŚWIADCZENIE WYKONAWCY O PRZYNALEŻNOŚCI / BRAKU PRZYNALEŻNOŚCI DO TEJ SAMEJ GRUPY KAPITAŁOWEJ</w:t>
      </w:r>
      <w:r w:rsidR="00B84F98" w:rsidRPr="00E073C1">
        <w:rPr>
          <w:rFonts w:ascii="Open Sans" w:eastAsia="Cambria" w:hAnsi="Open Sans" w:cs="Open Sans"/>
          <w:bCs/>
          <w:color w:val="000000" w:themeColor="text1"/>
          <w:sz w:val="20"/>
          <w:szCs w:val="20"/>
        </w:rPr>
        <w:t xml:space="preserve"> </w:t>
      </w:r>
      <w:r w:rsidRPr="00E073C1">
        <w:rPr>
          <w:rFonts w:ascii="Open Sans" w:eastAsia="Cambria" w:hAnsi="Open Sans" w:cs="Open Sans"/>
          <w:color w:val="000000" w:themeColor="text1"/>
          <w:sz w:val="20"/>
        </w:rPr>
        <w:t xml:space="preserve">składane w zakresie art. 108 ust. 1 pkt 5 ustawy </w:t>
      </w:r>
      <w:proofErr w:type="spellStart"/>
      <w:r w:rsidRPr="00E073C1">
        <w:rPr>
          <w:rFonts w:ascii="Open Sans" w:eastAsia="Cambria" w:hAnsi="Open Sans" w:cs="Open Sans"/>
          <w:color w:val="000000" w:themeColor="text1"/>
          <w:sz w:val="20"/>
        </w:rPr>
        <w:t>Pzp</w:t>
      </w:r>
      <w:proofErr w:type="spellEnd"/>
    </w:p>
    <w:p w14:paraId="7A13AF41" w14:textId="77777777" w:rsidR="0014287C" w:rsidRPr="00E073C1" w:rsidRDefault="0014287C" w:rsidP="00B84F98">
      <w:pPr>
        <w:suppressAutoHyphens/>
        <w:spacing w:line="360" w:lineRule="auto"/>
        <w:jc w:val="center"/>
        <w:rPr>
          <w:rFonts w:ascii="Open Sans" w:eastAsia="Cambria" w:hAnsi="Open Sans" w:cs="Open Sans"/>
          <w:color w:val="000000" w:themeColor="text1"/>
          <w:sz w:val="20"/>
        </w:rPr>
      </w:pPr>
    </w:p>
    <w:p w14:paraId="68863E6C" w14:textId="6D560D0B" w:rsidR="00CB4CEC" w:rsidRPr="00E073C1" w:rsidRDefault="00B22C4C" w:rsidP="00B22C4C">
      <w:pPr>
        <w:pStyle w:val="Akapitzlist"/>
        <w:numPr>
          <w:ilvl w:val="0"/>
          <w:numId w:val="14"/>
        </w:numPr>
        <w:suppressAutoHyphens/>
        <w:spacing w:line="276" w:lineRule="auto"/>
        <w:rPr>
          <w:rFonts w:ascii="Open Sans" w:eastAsia="Cambria" w:hAnsi="Open Sans" w:cs="Open Sans"/>
          <w:bCs/>
          <w:color w:val="000000" w:themeColor="text1"/>
          <w:sz w:val="20"/>
          <w:szCs w:val="20"/>
        </w:rPr>
      </w:pPr>
      <w:r w:rsidRPr="00E073C1">
        <w:rPr>
          <w:rFonts w:ascii="Open Sans" w:eastAsia="Cambria" w:hAnsi="Open Sans" w:cs="Open Sans"/>
          <w:bCs/>
          <w:color w:val="000000" w:themeColor="text1"/>
          <w:sz w:val="20"/>
          <w:szCs w:val="20"/>
        </w:rPr>
        <w:t>Wykonawca ( pełna nazwa ) …………………………………</w:t>
      </w:r>
    </w:p>
    <w:p w14:paraId="1050C1CD" w14:textId="5AA278D6" w:rsidR="00B22C4C" w:rsidRPr="00E073C1" w:rsidRDefault="00B22C4C" w:rsidP="00B22C4C">
      <w:pPr>
        <w:pStyle w:val="Akapitzlist"/>
        <w:numPr>
          <w:ilvl w:val="0"/>
          <w:numId w:val="14"/>
        </w:numPr>
        <w:suppressAutoHyphens/>
        <w:spacing w:line="276" w:lineRule="auto"/>
        <w:rPr>
          <w:rFonts w:ascii="Open Sans" w:eastAsia="Cambria" w:hAnsi="Open Sans" w:cs="Open Sans"/>
          <w:bCs/>
          <w:color w:val="000000" w:themeColor="text1"/>
          <w:sz w:val="20"/>
          <w:szCs w:val="20"/>
        </w:rPr>
      </w:pPr>
      <w:r w:rsidRPr="00E073C1">
        <w:rPr>
          <w:rFonts w:ascii="Open Sans" w:eastAsia="Cambria" w:hAnsi="Open Sans" w:cs="Open Sans"/>
          <w:bCs/>
          <w:color w:val="000000" w:themeColor="text1"/>
          <w:sz w:val="20"/>
          <w:szCs w:val="20"/>
        </w:rPr>
        <w:t>Siedziba i  adres …………………………………………………..</w:t>
      </w:r>
    </w:p>
    <w:p w14:paraId="31C73669" w14:textId="133352AC" w:rsidR="00B22C4C" w:rsidRPr="00E073C1" w:rsidRDefault="00B22C4C" w:rsidP="00B22C4C">
      <w:pPr>
        <w:pStyle w:val="Akapitzlist"/>
        <w:numPr>
          <w:ilvl w:val="0"/>
          <w:numId w:val="14"/>
        </w:numPr>
        <w:suppressAutoHyphens/>
        <w:spacing w:line="276" w:lineRule="auto"/>
        <w:rPr>
          <w:rFonts w:ascii="Open Sans" w:eastAsia="Cambria" w:hAnsi="Open Sans" w:cs="Open Sans"/>
          <w:bCs/>
          <w:color w:val="000000" w:themeColor="text1"/>
          <w:sz w:val="20"/>
          <w:szCs w:val="20"/>
        </w:rPr>
      </w:pPr>
      <w:r w:rsidRPr="00E073C1">
        <w:rPr>
          <w:rFonts w:ascii="Open Sans" w:eastAsia="Cambria" w:hAnsi="Open Sans" w:cs="Open Sans"/>
          <w:bCs/>
          <w:color w:val="000000" w:themeColor="text1"/>
          <w:sz w:val="20"/>
          <w:szCs w:val="20"/>
        </w:rPr>
        <w:t>NIP ……………………………………………………….……………..</w:t>
      </w:r>
    </w:p>
    <w:p w14:paraId="2064B879" w14:textId="77777777" w:rsidR="00B22C4C" w:rsidRPr="00E073C1" w:rsidRDefault="00B22C4C" w:rsidP="00B22C4C">
      <w:pPr>
        <w:pStyle w:val="Akapitzlist"/>
        <w:numPr>
          <w:ilvl w:val="0"/>
          <w:numId w:val="14"/>
        </w:numPr>
        <w:suppressAutoHyphens/>
        <w:spacing w:line="276" w:lineRule="auto"/>
        <w:rPr>
          <w:rFonts w:ascii="Open Sans" w:eastAsia="Cambria" w:hAnsi="Open Sans" w:cs="Open Sans"/>
          <w:bCs/>
          <w:color w:val="000000" w:themeColor="text1"/>
          <w:sz w:val="20"/>
          <w:szCs w:val="20"/>
        </w:rPr>
      </w:pPr>
      <w:r w:rsidRPr="00E073C1">
        <w:rPr>
          <w:rFonts w:ascii="Open Sans" w:eastAsia="Cambria" w:hAnsi="Open Sans" w:cs="Open Sans"/>
          <w:bCs/>
          <w:color w:val="000000" w:themeColor="text1"/>
          <w:sz w:val="20"/>
          <w:szCs w:val="20"/>
        </w:rPr>
        <w:t xml:space="preserve">Reprezentowany przez </w:t>
      </w:r>
    </w:p>
    <w:p w14:paraId="1A9EA565" w14:textId="26B65B09" w:rsidR="00B22C4C" w:rsidRPr="00B22C4C" w:rsidRDefault="00B22C4C" w:rsidP="00B22C4C">
      <w:pPr>
        <w:pStyle w:val="Akapitzlist"/>
        <w:numPr>
          <w:ilvl w:val="0"/>
          <w:numId w:val="14"/>
        </w:numPr>
        <w:suppressAutoHyphens/>
        <w:spacing w:line="276" w:lineRule="auto"/>
        <w:rPr>
          <w:rFonts w:ascii="Open Sans" w:eastAsia="Cambria" w:hAnsi="Open Sans" w:cs="Open Sans"/>
          <w:bCs/>
          <w:sz w:val="20"/>
          <w:szCs w:val="20"/>
        </w:rPr>
      </w:pPr>
      <w:r w:rsidRPr="00B22C4C">
        <w:rPr>
          <w:rFonts w:ascii="Open Sans" w:eastAsia="Cambria" w:hAnsi="Open Sans" w:cs="Open Sans"/>
          <w:bCs/>
          <w:sz w:val="20"/>
          <w:szCs w:val="20"/>
        </w:rPr>
        <w:t>( imię, nazwisko, stanowisko) ………………………………..</w:t>
      </w:r>
    </w:p>
    <w:p w14:paraId="1AED164E" w14:textId="330407C1" w:rsidR="00B22C4C" w:rsidRPr="00B22C4C" w:rsidRDefault="00B22C4C" w:rsidP="00B22C4C">
      <w:pPr>
        <w:pStyle w:val="Akapitzlist"/>
        <w:numPr>
          <w:ilvl w:val="0"/>
          <w:numId w:val="14"/>
        </w:numPr>
        <w:suppressAutoHyphens/>
        <w:spacing w:line="276" w:lineRule="auto"/>
        <w:rPr>
          <w:rFonts w:ascii="Open Sans" w:eastAsia="Cambria" w:hAnsi="Open Sans" w:cs="Open Sans"/>
          <w:bCs/>
          <w:sz w:val="20"/>
          <w:szCs w:val="20"/>
        </w:rPr>
      </w:pPr>
      <w:r w:rsidRPr="00B22C4C">
        <w:rPr>
          <w:rFonts w:ascii="Open Sans" w:eastAsia="Cambria" w:hAnsi="Open Sans" w:cs="Open Sans"/>
          <w:bCs/>
          <w:sz w:val="20"/>
          <w:szCs w:val="20"/>
        </w:rPr>
        <w:t>Podstawa reprezentacji ………………………………………….</w:t>
      </w:r>
    </w:p>
    <w:p w14:paraId="274988CB" w14:textId="77777777" w:rsidR="00CB4CEC" w:rsidRPr="004054CA" w:rsidRDefault="00CB4CEC" w:rsidP="00CB4CEC">
      <w:pPr>
        <w:suppressAutoHyphens/>
        <w:spacing w:line="276" w:lineRule="auto"/>
        <w:jc w:val="center"/>
        <w:rPr>
          <w:rFonts w:ascii="Open Sans" w:eastAsia="Cambria" w:hAnsi="Open Sans" w:cs="Open Sans"/>
          <w:b/>
          <w:sz w:val="22"/>
          <w:szCs w:val="22"/>
        </w:rPr>
      </w:pPr>
    </w:p>
    <w:p w14:paraId="61DCBA1D" w14:textId="3B25AFC4" w:rsidR="00D6076A" w:rsidRPr="00CF4F92" w:rsidRDefault="00CB4CEC" w:rsidP="00D6076A">
      <w:pPr>
        <w:jc w:val="both"/>
        <w:rPr>
          <w:rFonts w:ascii="Open Sans" w:hAnsi="Open Sans" w:cs="Open Sans"/>
          <w:bCs/>
          <w:sz w:val="20"/>
          <w:szCs w:val="20"/>
          <w:u w:val="single"/>
        </w:rPr>
      </w:pPr>
      <w:r w:rsidRPr="006723BE">
        <w:rPr>
          <w:rFonts w:ascii="Open Sans" w:eastAsia="Cambria" w:hAnsi="Open Sans" w:cs="Open Sans"/>
          <w:color w:val="000000" w:themeColor="text1"/>
          <w:sz w:val="20"/>
          <w:szCs w:val="20"/>
        </w:rPr>
        <w:t xml:space="preserve">W związku ze złożeniem oferty w postępowaniu o udzielenie zamówienia publicznego pn. </w:t>
      </w:r>
      <w:bookmarkStart w:id="3" w:name="_Hlk107386637"/>
      <w:r w:rsidR="00AB7A4F" w:rsidRPr="00AB7A4F">
        <w:rPr>
          <w:rFonts w:ascii="Open Sans" w:hAnsi="Open Sans" w:cs="Open Sans"/>
          <w:bCs/>
          <w:sz w:val="20"/>
          <w:szCs w:val="20"/>
          <w:u w:val="single"/>
        </w:rPr>
        <w:t xml:space="preserve">„Odbiór i zagospodarowanie odpadów o kodzie 19 05 99 w 2024 roku w ilości do 2 000,00 Mg </w:t>
      </w:r>
      <w:r w:rsidR="00AB7A4F">
        <w:rPr>
          <w:rFonts w:ascii="Open Sans" w:hAnsi="Open Sans" w:cs="Open Sans"/>
          <w:bCs/>
          <w:sz w:val="20"/>
          <w:szCs w:val="20"/>
          <w:u w:val="single"/>
        </w:rPr>
        <w:br/>
      </w:r>
      <w:r w:rsidR="00AB7A4F" w:rsidRPr="00AB7A4F">
        <w:rPr>
          <w:rFonts w:ascii="Open Sans" w:hAnsi="Open Sans" w:cs="Open Sans"/>
          <w:bCs/>
          <w:sz w:val="20"/>
          <w:szCs w:val="20"/>
          <w:u w:val="single"/>
        </w:rPr>
        <w:t xml:space="preserve">z Regionalnego Zakładu Odzysku Odpadów w Sianowie  przy ul. </w:t>
      </w:r>
      <w:proofErr w:type="spellStart"/>
      <w:r w:rsidR="00AB7A4F" w:rsidRPr="00AB7A4F">
        <w:rPr>
          <w:rFonts w:ascii="Open Sans" w:hAnsi="Open Sans" w:cs="Open Sans"/>
          <w:bCs/>
          <w:sz w:val="20"/>
          <w:szCs w:val="20"/>
          <w:u w:val="single"/>
        </w:rPr>
        <w:t>Łubuszan</w:t>
      </w:r>
      <w:proofErr w:type="spellEnd"/>
      <w:r w:rsidR="00AB7A4F" w:rsidRPr="00AB7A4F">
        <w:rPr>
          <w:rFonts w:ascii="Open Sans" w:hAnsi="Open Sans" w:cs="Open Sans"/>
          <w:bCs/>
          <w:sz w:val="20"/>
          <w:szCs w:val="20"/>
          <w:u w:val="single"/>
        </w:rPr>
        <w:t xml:space="preserve"> 80 ”.</w:t>
      </w:r>
      <w:r w:rsidR="00AB7A4F" w:rsidRPr="00AB7A4F">
        <w:rPr>
          <w:rFonts w:ascii="Open Sans" w:hAnsi="Open Sans" w:cs="Open Sans"/>
          <w:bCs/>
          <w:sz w:val="20"/>
          <w:szCs w:val="20"/>
          <w:u w:val="single"/>
        </w:rPr>
        <w:t xml:space="preserve"> </w:t>
      </w:r>
    </w:p>
    <w:p w14:paraId="788313A6" w14:textId="77777777" w:rsidR="00065863" w:rsidRDefault="00065863" w:rsidP="00065863">
      <w:pPr>
        <w:suppressAutoHyphens/>
        <w:spacing w:line="276" w:lineRule="auto"/>
        <w:jc w:val="both"/>
        <w:rPr>
          <w:rFonts w:ascii="Open Sans" w:eastAsia="Cambria" w:hAnsi="Open Sans" w:cs="Open Sans"/>
          <w:color w:val="000000" w:themeColor="text1"/>
          <w:sz w:val="20"/>
          <w:szCs w:val="20"/>
        </w:rPr>
      </w:pPr>
    </w:p>
    <w:bookmarkEnd w:id="3"/>
    <w:p w14:paraId="4A6E7339" w14:textId="654F15EB" w:rsidR="00CB4CEC" w:rsidRPr="004D325F" w:rsidRDefault="00CB4CEC" w:rsidP="003E3A5F">
      <w:pPr>
        <w:jc w:val="both"/>
        <w:rPr>
          <w:rFonts w:ascii="Open Sans" w:eastAsia="Cambria" w:hAnsi="Open Sans" w:cs="Open Sans"/>
          <w:sz w:val="18"/>
          <w:szCs w:val="18"/>
          <w:u w:val="single"/>
        </w:rPr>
      </w:pPr>
      <w:r w:rsidRPr="004D325F">
        <w:rPr>
          <w:rFonts w:ascii="Open Sans" w:eastAsia="Cambria" w:hAnsi="Open Sans" w:cs="Open Sans"/>
          <w:sz w:val="18"/>
          <w:szCs w:val="18"/>
          <w:u w:val="single"/>
        </w:rPr>
        <w:t>oświadczam,  że:</w:t>
      </w:r>
    </w:p>
    <w:p w14:paraId="66C052A4" w14:textId="6CEBBA68" w:rsidR="00CB4CEC" w:rsidRPr="00AB7A4F" w:rsidRDefault="00CB4CEC" w:rsidP="008A2252">
      <w:pPr>
        <w:pStyle w:val="Akapitzlist"/>
        <w:numPr>
          <w:ilvl w:val="0"/>
          <w:numId w:val="19"/>
        </w:numPr>
        <w:suppressAutoHyphens/>
        <w:spacing w:after="120" w:line="276" w:lineRule="auto"/>
        <w:jc w:val="both"/>
        <w:rPr>
          <w:rFonts w:ascii="Open Sans" w:eastAsia="Cambria" w:hAnsi="Open Sans" w:cs="Open Sans"/>
          <w:sz w:val="18"/>
          <w:szCs w:val="18"/>
        </w:rPr>
      </w:pPr>
      <w:r w:rsidRPr="00AB7A4F">
        <w:rPr>
          <w:rFonts w:ascii="Open Sans" w:eastAsia="Cambria" w:hAnsi="Open Sans" w:cs="Open Sans"/>
          <w:b/>
          <w:color w:val="002060"/>
          <w:sz w:val="18"/>
          <w:szCs w:val="18"/>
        </w:rPr>
        <w:t>nie należymy</w:t>
      </w:r>
      <w:r w:rsidRPr="00AB7A4F">
        <w:rPr>
          <w:rFonts w:ascii="Open Sans" w:eastAsia="Cambria" w:hAnsi="Open Sans" w:cs="Open Sans"/>
          <w:sz w:val="18"/>
          <w:szCs w:val="18"/>
        </w:rPr>
        <w:t xml:space="preserve"> do tej samej grupy kapitałowej, w rozumieniu ustawy z dnia 16 lutego 2007 r. o ochronie konkurencji i konsumentów (</w:t>
      </w:r>
      <w:r w:rsidR="00AB7A4F" w:rsidRPr="00AB7A4F">
        <w:rPr>
          <w:rFonts w:ascii="Open Sans" w:eastAsia="Cambria" w:hAnsi="Open Sans" w:cs="Open Sans"/>
          <w:sz w:val="18"/>
          <w:szCs w:val="18"/>
        </w:rPr>
        <w:t>Dz. U. z 2024 r.</w:t>
      </w:r>
      <w:r w:rsidR="00AB7A4F">
        <w:rPr>
          <w:rFonts w:ascii="Open Sans" w:eastAsia="Cambria" w:hAnsi="Open Sans" w:cs="Open Sans"/>
          <w:sz w:val="18"/>
          <w:szCs w:val="18"/>
        </w:rPr>
        <w:t xml:space="preserve"> </w:t>
      </w:r>
      <w:r w:rsidR="00AB7A4F" w:rsidRPr="00AB7A4F">
        <w:rPr>
          <w:rFonts w:ascii="Open Sans" w:eastAsia="Cambria" w:hAnsi="Open Sans" w:cs="Open Sans"/>
          <w:sz w:val="18"/>
          <w:szCs w:val="18"/>
        </w:rPr>
        <w:t>poz. 594, 1237</w:t>
      </w:r>
      <w:r w:rsidR="00AB7A4F" w:rsidRPr="00AB7A4F">
        <w:rPr>
          <w:rFonts w:ascii="Open Sans" w:eastAsia="Cambria" w:hAnsi="Open Sans" w:cs="Open Sans"/>
          <w:sz w:val="18"/>
          <w:szCs w:val="18"/>
        </w:rPr>
        <w:t xml:space="preserve"> </w:t>
      </w:r>
      <w:proofErr w:type="spellStart"/>
      <w:r w:rsidR="00BF4448" w:rsidRPr="00AB7A4F">
        <w:rPr>
          <w:rFonts w:ascii="Open Sans" w:eastAsia="Cambria" w:hAnsi="Open Sans" w:cs="Open Sans"/>
          <w:sz w:val="18"/>
          <w:szCs w:val="18"/>
        </w:rPr>
        <w:t>późń</w:t>
      </w:r>
      <w:proofErr w:type="spellEnd"/>
      <w:r w:rsidR="00BF4448" w:rsidRPr="00AB7A4F">
        <w:rPr>
          <w:rFonts w:ascii="Open Sans" w:eastAsia="Cambria" w:hAnsi="Open Sans" w:cs="Open Sans"/>
          <w:sz w:val="18"/>
          <w:szCs w:val="18"/>
        </w:rPr>
        <w:t>. zm.</w:t>
      </w:r>
      <w:r w:rsidRPr="00AB7A4F">
        <w:rPr>
          <w:rFonts w:ascii="Open Sans" w:eastAsia="Cambria" w:hAnsi="Open Sans" w:cs="Open Sans"/>
          <w:sz w:val="18"/>
          <w:szCs w:val="18"/>
        </w:rPr>
        <w:t xml:space="preserve">), </w:t>
      </w:r>
      <w:r w:rsidR="00F63943" w:rsidRPr="00AB7A4F">
        <w:rPr>
          <w:rFonts w:ascii="Open Sans" w:eastAsia="Cambria" w:hAnsi="Open Sans" w:cs="Open Sans"/>
          <w:sz w:val="18"/>
          <w:szCs w:val="18"/>
        </w:rPr>
        <w:br/>
      </w:r>
      <w:r w:rsidRPr="00AB7A4F">
        <w:rPr>
          <w:rFonts w:ascii="Open Sans" w:eastAsia="Cambria" w:hAnsi="Open Sans" w:cs="Open Sans"/>
          <w:sz w:val="18"/>
          <w:szCs w:val="18"/>
        </w:rPr>
        <w:t>z innymi Wykonawcami, którzy złożyli odrębne oferty/oferty częściowe w przedmiotowym postępowaniu o udzielenie zamówienia.</w:t>
      </w:r>
    </w:p>
    <w:p w14:paraId="7B2F59CE" w14:textId="0B8F1A71" w:rsidR="00CB4CEC" w:rsidRPr="00AB7A4F" w:rsidRDefault="00CB4CEC" w:rsidP="005B7293">
      <w:pPr>
        <w:pStyle w:val="Akapitzlist"/>
        <w:numPr>
          <w:ilvl w:val="0"/>
          <w:numId w:val="19"/>
        </w:numPr>
        <w:suppressAutoHyphens/>
        <w:spacing w:line="276" w:lineRule="auto"/>
        <w:jc w:val="both"/>
        <w:rPr>
          <w:rFonts w:ascii="Open Sans" w:eastAsia="Cambria" w:hAnsi="Open Sans" w:cs="Open Sans"/>
          <w:sz w:val="18"/>
          <w:szCs w:val="18"/>
        </w:rPr>
      </w:pPr>
      <w:r w:rsidRPr="00AB7A4F">
        <w:rPr>
          <w:rFonts w:ascii="Open Sans" w:eastAsia="Cambria" w:hAnsi="Open Sans" w:cs="Open Sans"/>
          <w:b/>
          <w:color w:val="002060"/>
          <w:sz w:val="18"/>
          <w:szCs w:val="18"/>
        </w:rPr>
        <w:t>należymy</w:t>
      </w:r>
      <w:r w:rsidRPr="00AB7A4F">
        <w:rPr>
          <w:rFonts w:ascii="Open Sans" w:eastAsia="Cambria" w:hAnsi="Open Sans" w:cs="Open Sans"/>
          <w:color w:val="002060"/>
          <w:sz w:val="18"/>
          <w:szCs w:val="18"/>
        </w:rPr>
        <w:t xml:space="preserve"> </w:t>
      </w:r>
      <w:r w:rsidRPr="00AB7A4F">
        <w:rPr>
          <w:rFonts w:ascii="Open Sans" w:eastAsia="Cambria" w:hAnsi="Open Sans" w:cs="Open Sans"/>
          <w:sz w:val="18"/>
          <w:szCs w:val="18"/>
        </w:rPr>
        <w:t>do tej samej grupy kapitałowej, w rozumieniu ustawy z dnia 16 lutego</w:t>
      </w:r>
      <w:r w:rsidR="006F6A80" w:rsidRPr="00AB7A4F">
        <w:rPr>
          <w:rFonts w:ascii="Open Sans" w:eastAsia="Cambria" w:hAnsi="Open Sans" w:cs="Open Sans"/>
          <w:sz w:val="18"/>
          <w:szCs w:val="18"/>
        </w:rPr>
        <w:br/>
      </w:r>
      <w:r w:rsidRPr="00AB7A4F">
        <w:rPr>
          <w:rFonts w:ascii="Open Sans" w:eastAsia="Cambria" w:hAnsi="Open Sans" w:cs="Open Sans"/>
          <w:sz w:val="18"/>
          <w:szCs w:val="18"/>
        </w:rPr>
        <w:t>2007 r.</w:t>
      </w:r>
      <w:r w:rsidR="006F6A80" w:rsidRPr="00AB7A4F">
        <w:rPr>
          <w:rFonts w:ascii="Open Sans" w:eastAsia="Cambria" w:hAnsi="Open Sans" w:cs="Open Sans"/>
          <w:sz w:val="18"/>
          <w:szCs w:val="18"/>
        </w:rPr>
        <w:t xml:space="preserve"> </w:t>
      </w:r>
      <w:r w:rsidRPr="00AB7A4F">
        <w:rPr>
          <w:rFonts w:ascii="Open Sans" w:eastAsia="Cambria" w:hAnsi="Open Sans" w:cs="Open Sans"/>
          <w:sz w:val="18"/>
          <w:szCs w:val="18"/>
        </w:rPr>
        <w:t>o ochronie konkurencji i konsumentów (</w:t>
      </w:r>
      <w:r w:rsidR="00AB7A4F" w:rsidRPr="00AB7A4F">
        <w:rPr>
          <w:rFonts w:ascii="Open Sans" w:eastAsia="Cambria" w:hAnsi="Open Sans" w:cs="Open Sans"/>
          <w:sz w:val="18"/>
          <w:szCs w:val="18"/>
        </w:rPr>
        <w:t>Dz. U. z 2024 r.</w:t>
      </w:r>
      <w:r w:rsidR="00AB7A4F">
        <w:rPr>
          <w:rFonts w:ascii="Open Sans" w:eastAsia="Cambria" w:hAnsi="Open Sans" w:cs="Open Sans"/>
          <w:sz w:val="18"/>
          <w:szCs w:val="18"/>
        </w:rPr>
        <w:t xml:space="preserve"> </w:t>
      </w:r>
      <w:r w:rsidR="00AB7A4F" w:rsidRPr="00AB7A4F">
        <w:rPr>
          <w:rFonts w:ascii="Open Sans" w:eastAsia="Cambria" w:hAnsi="Open Sans" w:cs="Open Sans"/>
          <w:sz w:val="18"/>
          <w:szCs w:val="18"/>
        </w:rPr>
        <w:t>poz. 594, 1237</w:t>
      </w:r>
      <w:r w:rsidR="00AB7A4F" w:rsidRPr="00AB7A4F">
        <w:rPr>
          <w:rFonts w:ascii="Open Sans" w:eastAsia="Cambria" w:hAnsi="Open Sans" w:cs="Open Sans"/>
          <w:sz w:val="18"/>
          <w:szCs w:val="18"/>
        </w:rPr>
        <w:t xml:space="preserve"> </w:t>
      </w:r>
      <w:r w:rsidR="00907455" w:rsidRPr="00AB7A4F">
        <w:rPr>
          <w:rFonts w:ascii="Open Sans" w:eastAsia="Cambria" w:hAnsi="Open Sans" w:cs="Open Sans"/>
          <w:sz w:val="18"/>
          <w:szCs w:val="18"/>
        </w:rPr>
        <w:t xml:space="preserve"> z </w:t>
      </w:r>
      <w:proofErr w:type="spellStart"/>
      <w:r w:rsidR="00907455" w:rsidRPr="00AB7A4F">
        <w:rPr>
          <w:rFonts w:ascii="Open Sans" w:eastAsia="Cambria" w:hAnsi="Open Sans" w:cs="Open Sans"/>
          <w:sz w:val="18"/>
          <w:szCs w:val="18"/>
        </w:rPr>
        <w:t>późń</w:t>
      </w:r>
      <w:proofErr w:type="spellEnd"/>
      <w:r w:rsidR="00907455" w:rsidRPr="00AB7A4F">
        <w:rPr>
          <w:rFonts w:ascii="Open Sans" w:eastAsia="Cambria" w:hAnsi="Open Sans" w:cs="Open Sans"/>
          <w:sz w:val="18"/>
          <w:szCs w:val="18"/>
        </w:rPr>
        <w:t>. zm.</w:t>
      </w:r>
      <w:r w:rsidRPr="00AB7A4F">
        <w:rPr>
          <w:rFonts w:ascii="Open Sans" w:eastAsia="Cambria" w:hAnsi="Open Sans" w:cs="Open Sans"/>
          <w:sz w:val="18"/>
          <w:szCs w:val="18"/>
        </w:rPr>
        <w:t>) z następującymi Wykonawcami, którzy złożyli odrębne oferty/oferty częściowe w przedmiotowym postępowaniu o udzielenia zamówienia:</w:t>
      </w:r>
    </w:p>
    <w:p w14:paraId="62953A2E" w14:textId="73752EF8" w:rsidR="00CB4CEC" w:rsidRPr="00763A30" w:rsidRDefault="00CB4CEC" w:rsidP="002A73C4">
      <w:pPr>
        <w:numPr>
          <w:ilvl w:val="0"/>
          <w:numId w:val="3"/>
        </w:numPr>
        <w:suppressAutoHyphens/>
        <w:ind w:left="360" w:hanging="360"/>
        <w:jc w:val="both"/>
        <w:rPr>
          <w:rFonts w:ascii="Open Sans" w:eastAsia="Cambria" w:hAnsi="Open Sans" w:cs="Open Sans"/>
          <w:sz w:val="21"/>
          <w:szCs w:val="21"/>
        </w:rPr>
      </w:pPr>
      <w:r w:rsidRPr="00763A30">
        <w:rPr>
          <w:rFonts w:ascii="Open Sans" w:eastAsia="Cambria" w:hAnsi="Open Sans" w:cs="Open Sans"/>
          <w:sz w:val="21"/>
          <w:szCs w:val="21"/>
        </w:rPr>
        <w:t>_____________________________________________________</w:t>
      </w:r>
    </w:p>
    <w:p w14:paraId="3C6C95A2" w14:textId="382184E3" w:rsidR="00CB4CEC" w:rsidRPr="00B82CDB" w:rsidRDefault="00CB4CEC" w:rsidP="002A73C4">
      <w:pPr>
        <w:numPr>
          <w:ilvl w:val="0"/>
          <w:numId w:val="3"/>
        </w:numPr>
        <w:suppressAutoHyphens/>
        <w:ind w:left="360" w:hanging="360"/>
        <w:jc w:val="both"/>
        <w:rPr>
          <w:rFonts w:ascii="Open Sans" w:eastAsia="Cambria" w:hAnsi="Open Sans" w:cs="Open Sans"/>
          <w:i/>
          <w:sz w:val="18"/>
          <w:szCs w:val="18"/>
        </w:rPr>
      </w:pPr>
      <w:r w:rsidRPr="00B82CDB">
        <w:rPr>
          <w:rFonts w:ascii="Open Sans" w:eastAsia="Cambria" w:hAnsi="Open Sans" w:cs="Open Sans"/>
          <w:sz w:val="18"/>
          <w:szCs w:val="18"/>
        </w:rPr>
        <w:t>_____________________________________________________</w:t>
      </w:r>
    </w:p>
    <w:p w14:paraId="53E2BFF5" w14:textId="7C657AD0" w:rsidR="00CB4CEC" w:rsidRPr="00B82CDB" w:rsidRDefault="00CB4CEC" w:rsidP="004054CA">
      <w:pPr>
        <w:suppressAutoHyphens/>
        <w:spacing w:line="276" w:lineRule="auto"/>
        <w:jc w:val="both"/>
        <w:rPr>
          <w:rFonts w:ascii="Open Sans" w:eastAsia="Cambria" w:hAnsi="Open Sans" w:cs="Open Sans"/>
          <w:i/>
          <w:sz w:val="18"/>
          <w:szCs w:val="18"/>
        </w:rPr>
      </w:pPr>
      <w:r w:rsidRPr="00B82CDB">
        <w:rPr>
          <w:rFonts w:ascii="Open Sans" w:eastAsia="Cambria" w:hAnsi="Open Sans" w:cs="Open Sans"/>
          <w:sz w:val="18"/>
          <w:szCs w:val="18"/>
        </w:rPr>
        <w:t>i  przedkładamy  następujące  dokumenty  lub  informacje  potwierdzające  przygotowanie  oferty,  niezależnie od ww. wykonawcy/-ów należących do tej samej grupy kapitałowej: ______________________________________________________________________________________________________________________________________________________________________________________</w:t>
      </w:r>
    </w:p>
    <w:p w14:paraId="3CEB0CCB" w14:textId="77777777" w:rsidR="00CB4CEC" w:rsidRPr="00B82CDB" w:rsidRDefault="00CB4CEC" w:rsidP="00CB4CEC">
      <w:pPr>
        <w:suppressAutoHyphens/>
        <w:jc w:val="both"/>
        <w:rPr>
          <w:rFonts w:ascii="Open Sans" w:eastAsia="Cambria" w:hAnsi="Open Sans" w:cs="Open Sans"/>
          <w:bCs/>
          <w:i/>
          <w:color w:val="002060"/>
          <w:sz w:val="18"/>
          <w:szCs w:val="18"/>
          <w:u w:val="single"/>
        </w:rPr>
      </w:pPr>
      <w:r w:rsidRPr="00B82CDB">
        <w:rPr>
          <w:rFonts w:ascii="Open Sans" w:eastAsia="Cambria" w:hAnsi="Open Sans" w:cs="Open Sans"/>
          <w:bCs/>
          <w:i/>
          <w:color w:val="002060"/>
          <w:sz w:val="18"/>
          <w:szCs w:val="18"/>
          <w:u w:val="single"/>
        </w:rPr>
        <w:t>(właściwe zaznaczyć znakiem X)</w:t>
      </w:r>
    </w:p>
    <w:p w14:paraId="2056AC14" w14:textId="77777777" w:rsidR="00CB4CEC" w:rsidRPr="00B82CDB" w:rsidRDefault="00CB4CEC" w:rsidP="00CB4CEC">
      <w:pPr>
        <w:suppressAutoHyphens/>
        <w:jc w:val="both"/>
        <w:rPr>
          <w:rFonts w:ascii="Open Sans" w:eastAsia="Cambria" w:hAnsi="Open Sans" w:cs="Open Sans"/>
          <w:b/>
          <w:i/>
          <w:color w:val="002060"/>
          <w:sz w:val="18"/>
          <w:szCs w:val="18"/>
        </w:rPr>
      </w:pPr>
    </w:p>
    <w:p w14:paraId="50C455E0" w14:textId="0BD461D8" w:rsidR="00495504" w:rsidRPr="00B82CDB" w:rsidRDefault="00CB4CEC" w:rsidP="00B12680">
      <w:pPr>
        <w:suppressAutoHyphens/>
        <w:spacing w:line="360" w:lineRule="auto"/>
        <w:jc w:val="both"/>
        <w:rPr>
          <w:rFonts w:ascii="Open Sans" w:eastAsia="Cambria" w:hAnsi="Open Sans" w:cs="Open Sans"/>
          <w:sz w:val="18"/>
          <w:szCs w:val="18"/>
        </w:rPr>
      </w:pPr>
      <w:r w:rsidRPr="00B82CDB">
        <w:rPr>
          <w:rFonts w:ascii="Open Sans" w:eastAsia="Cambria" w:hAnsi="Open Sans" w:cs="Open Sans"/>
          <w:sz w:val="18"/>
          <w:szCs w:val="18"/>
        </w:rPr>
        <w:t xml:space="preserve">___________________ </w:t>
      </w:r>
      <w:r w:rsidRPr="00B82CDB">
        <w:rPr>
          <w:rFonts w:ascii="Open Sans" w:eastAsia="Cambria" w:hAnsi="Open Sans" w:cs="Open Sans"/>
          <w:i/>
          <w:sz w:val="18"/>
          <w:szCs w:val="18"/>
        </w:rPr>
        <w:t xml:space="preserve">(miejscowość), </w:t>
      </w:r>
      <w:r w:rsidRPr="00B82CDB">
        <w:rPr>
          <w:rFonts w:ascii="Open Sans" w:eastAsia="Cambria" w:hAnsi="Open Sans" w:cs="Open Sans"/>
          <w:sz w:val="18"/>
          <w:szCs w:val="18"/>
        </w:rPr>
        <w:t xml:space="preserve">dnia ___________r. </w:t>
      </w:r>
    </w:p>
    <w:p w14:paraId="12D5B7D9" w14:textId="77777777" w:rsidR="00345ADF" w:rsidRDefault="00345ADF" w:rsidP="00345ADF">
      <w:pPr>
        <w:suppressAutoHyphens/>
        <w:jc w:val="center"/>
        <w:rPr>
          <w:rFonts w:ascii="Open Sans" w:eastAsia="Cambria" w:hAnsi="Open Sans" w:cs="Open Sans"/>
          <w:i/>
          <w:color w:val="FF0000"/>
          <w:sz w:val="16"/>
          <w:szCs w:val="16"/>
        </w:rPr>
      </w:pPr>
    </w:p>
    <w:p w14:paraId="1E72FD91" w14:textId="48843443" w:rsidR="00495504" w:rsidRPr="009305F7" w:rsidRDefault="00495504" w:rsidP="00345ADF">
      <w:pPr>
        <w:suppressAutoHyphens/>
        <w:jc w:val="center"/>
        <w:rPr>
          <w:rFonts w:ascii="Open Sans" w:eastAsia="Cambria" w:hAnsi="Open Sans" w:cs="Open Sans"/>
          <w:i/>
          <w:color w:val="000000" w:themeColor="text1"/>
          <w:sz w:val="16"/>
          <w:szCs w:val="16"/>
        </w:rPr>
      </w:pPr>
      <w:r w:rsidRPr="009305F7">
        <w:rPr>
          <w:rFonts w:ascii="Open Sans" w:eastAsia="Cambria" w:hAnsi="Open Sans" w:cs="Open Sans"/>
          <w:i/>
          <w:color w:val="000000" w:themeColor="text1"/>
          <w:sz w:val="16"/>
          <w:szCs w:val="16"/>
        </w:rPr>
        <w:t>UWAGA !!</w:t>
      </w:r>
    </w:p>
    <w:p w14:paraId="0FC75BD2" w14:textId="1DD0B2CC" w:rsidR="00CB4CEC" w:rsidRPr="009305F7" w:rsidRDefault="00CB4CEC" w:rsidP="00345ADF">
      <w:pPr>
        <w:suppressAutoHyphens/>
        <w:jc w:val="center"/>
        <w:rPr>
          <w:rFonts w:ascii="Open Sans" w:eastAsia="Cambria" w:hAnsi="Open Sans" w:cs="Open Sans"/>
          <w:i/>
          <w:color w:val="000000" w:themeColor="text1"/>
          <w:sz w:val="16"/>
          <w:szCs w:val="16"/>
        </w:rPr>
      </w:pPr>
      <w:r w:rsidRPr="009305F7">
        <w:rPr>
          <w:rFonts w:ascii="Open Sans" w:eastAsia="Cambria" w:hAnsi="Open Sans" w:cs="Open Sans"/>
          <w:i/>
          <w:color w:val="000000" w:themeColor="text1"/>
          <w:sz w:val="16"/>
          <w:szCs w:val="16"/>
        </w:rPr>
        <w:t>Niniejsze oświadczenie należy sporządzić w formie elektronicznej, podpisać kwalifikowanym podpisem elektronicznym</w:t>
      </w:r>
      <w:r w:rsidR="00246249" w:rsidRPr="009305F7">
        <w:rPr>
          <w:rFonts w:ascii="Open Sans" w:eastAsia="Cambria" w:hAnsi="Open Sans" w:cs="Open Sans"/>
          <w:i/>
          <w:color w:val="000000" w:themeColor="text1"/>
          <w:sz w:val="16"/>
          <w:szCs w:val="16"/>
        </w:rPr>
        <w:t>, podpisem zaufanym lub podpisem osobistym</w:t>
      </w:r>
      <w:r w:rsidRPr="009305F7">
        <w:rPr>
          <w:rFonts w:ascii="Open Sans" w:eastAsia="Cambria" w:hAnsi="Open Sans" w:cs="Open Sans"/>
          <w:i/>
          <w:color w:val="000000" w:themeColor="text1"/>
          <w:sz w:val="16"/>
          <w:szCs w:val="16"/>
        </w:rPr>
        <w:t>.</w:t>
      </w:r>
    </w:p>
    <w:p w14:paraId="6EC85D49" w14:textId="157C8AEE" w:rsidR="007F2BBF" w:rsidRPr="009305F7" w:rsidRDefault="007F2BBF" w:rsidP="00980C7A">
      <w:pPr>
        <w:tabs>
          <w:tab w:val="left" w:pos="708"/>
        </w:tabs>
        <w:suppressAutoHyphens/>
        <w:jc w:val="right"/>
        <w:rPr>
          <w:rFonts w:ascii="Open Sans" w:hAnsi="Open Sans" w:cs="Open Sans"/>
          <w:bCs/>
          <w:iCs/>
          <w:color w:val="000000" w:themeColor="text1"/>
          <w:sz w:val="16"/>
          <w:szCs w:val="16"/>
          <w:u w:val="single"/>
          <w:lang w:eastAsia="zh-CN"/>
        </w:rPr>
      </w:pPr>
    </w:p>
    <w:p w14:paraId="0297935C" w14:textId="77777777" w:rsidR="00DF3E2D" w:rsidRDefault="00DF3E2D" w:rsidP="0097780D">
      <w:pPr>
        <w:pStyle w:val="Nagwek"/>
        <w:jc w:val="right"/>
        <w:rPr>
          <w:rFonts w:ascii="Open Sans" w:hAnsi="Open Sans" w:cs="Open Sans"/>
          <w:bCs/>
          <w:sz w:val="16"/>
          <w:szCs w:val="16"/>
          <w:u w:val="single"/>
        </w:rPr>
      </w:pPr>
    </w:p>
    <w:p w14:paraId="5A4A28D3" w14:textId="77777777" w:rsidR="00D6076A" w:rsidRDefault="00D6076A" w:rsidP="0097780D">
      <w:pPr>
        <w:pStyle w:val="Nagwek"/>
        <w:jc w:val="right"/>
        <w:rPr>
          <w:rFonts w:ascii="Open Sans" w:hAnsi="Open Sans" w:cs="Open Sans"/>
          <w:bCs/>
          <w:sz w:val="16"/>
          <w:szCs w:val="16"/>
          <w:u w:val="single"/>
        </w:rPr>
      </w:pPr>
    </w:p>
    <w:p w14:paraId="1017F09A" w14:textId="77777777" w:rsidR="00D6076A" w:rsidRDefault="00D6076A" w:rsidP="0097780D">
      <w:pPr>
        <w:pStyle w:val="Nagwek"/>
        <w:jc w:val="right"/>
        <w:rPr>
          <w:rFonts w:ascii="Open Sans" w:hAnsi="Open Sans" w:cs="Open Sans"/>
          <w:bCs/>
          <w:sz w:val="16"/>
          <w:szCs w:val="16"/>
          <w:u w:val="single"/>
        </w:rPr>
      </w:pPr>
    </w:p>
    <w:p w14:paraId="29399286" w14:textId="77777777" w:rsidR="00D6076A" w:rsidRDefault="00D6076A" w:rsidP="0097780D">
      <w:pPr>
        <w:pStyle w:val="Nagwek"/>
        <w:jc w:val="right"/>
        <w:rPr>
          <w:rFonts w:ascii="Open Sans" w:hAnsi="Open Sans" w:cs="Open Sans"/>
          <w:bCs/>
          <w:sz w:val="16"/>
          <w:szCs w:val="16"/>
          <w:u w:val="single"/>
        </w:rPr>
      </w:pPr>
    </w:p>
    <w:p w14:paraId="242FBD19" w14:textId="77777777" w:rsidR="00D6076A" w:rsidRDefault="00D6076A" w:rsidP="0097780D">
      <w:pPr>
        <w:pStyle w:val="Nagwek"/>
        <w:jc w:val="right"/>
        <w:rPr>
          <w:rFonts w:ascii="Open Sans" w:hAnsi="Open Sans" w:cs="Open Sans"/>
          <w:bCs/>
          <w:sz w:val="16"/>
          <w:szCs w:val="16"/>
          <w:u w:val="single"/>
        </w:rPr>
      </w:pPr>
    </w:p>
    <w:p w14:paraId="0FB97445" w14:textId="77777777" w:rsidR="00D6076A" w:rsidRDefault="00D6076A" w:rsidP="0097780D">
      <w:pPr>
        <w:pStyle w:val="Nagwek"/>
        <w:jc w:val="right"/>
        <w:rPr>
          <w:rFonts w:ascii="Open Sans" w:hAnsi="Open Sans" w:cs="Open Sans"/>
          <w:bCs/>
          <w:sz w:val="16"/>
          <w:szCs w:val="16"/>
          <w:u w:val="single"/>
        </w:rPr>
      </w:pPr>
    </w:p>
    <w:p w14:paraId="2EFFA7DD" w14:textId="77777777" w:rsidR="00D6076A" w:rsidRDefault="00D6076A" w:rsidP="0097780D">
      <w:pPr>
        <w:pStyle w:val="Nagwek"/>
        <w:jc w:val="right"/>
        <w:rPr>
          <w:rFonts w:ascii="Open Sans" w:hAnsi="Open Sans" w:cs="Open Sans"/>
          <w:bCs/>
          <w:sz w:val="16"/>
          <w:szCs w:val="16"/>
          <w:u w:val="single"/>
        </w:rPr>
      </w:pPr>
    </w:p>
    <w:p w14:paraId="0C4EEC27" w14:textId="77777777" w:rsidR="00D6076A" w:rsidRDefault="00D6076A" w:rsidP="0097780D">
      <w:pPr>
        <w:pStyle w:val="Nagwek"/>
        <w:jc w:val="right"/>
        <w:rPr>
          <w:rFonts w:ascii="Open Sans" w:hAnsi="Open Sans" w:cs="Open Sans"/>
          <w:bCs/>
          <w:sz w:val="16"/>
          <w:szCs w:val="16"/>
          <w:u w:val="single"/>
        </w:rPr>
      </w:pPr>
    </w:p>
    <w:p w14:paraId="04B5E509" w14:textId="77777777" w:rsidR="00EC0F9E" w:rsidRDefault="00EC0F9E" w:rsidP="006B2EAA">
      <w:pPr>
        <w:spacing w:after="240" w:line="268" w:lineRule="auto"/>
        <w:jc w:val="right"/>
        <w:rPr>
          <w:rFonts w:ascii="Open Sans" w:eastAsiaTheme="minorHAnsi" w:hAnsi="Open Sans" w:cstheme="minorHAnsi"/>
          <w:bCs/>
          <w:sz w:val="18"/>
          <w:szCs w:val="18"/>
          <w:u w:val="single"/>
        </w:rPr>
      </w:pPr>
    </w:p>
    <w:p w14:paraId="5A33197C" w14:textId="77777777" w:rsidR="00EC0F9E" w:rsidRDefault="00EC0F9E" w:rsidP="006B2EAA">
      <w:pPr>
        <w:spacing w:after="240" w:line="268" w:lineRule="auto"/>
        <w:jc w:val="right"/>
        <w:rPr>
          <w:rFonts w:ascii="Open Sans" w:eastAsiaTheme="minorHAnsi" w:hAnsi="Open Sans" w:cstheme="minorHAnsi"/>
          <w:bCs/>
          <w:sz w:val="18"/>
          <w:szCs w:val="18"/>
          <w:u w:val="single"/>
        </w:rPr>
      </w:pPr>
    </w:p>
    <w:p w14:paraId="57B71048" w14:textId="75658768" w:rsidR="0097780D" w:rsidRPr="006B2EAA" w:rsidRDefault="0097780D" w:rsidP="006B2EAA">
      <w:pPr>
        <w:spacing w:after="240" w:line="268" w:lineRule="auto"/>
        <w:jc w:val="right"/>
        <w:rPr>
          <w:rFonts w:ascii="Open Sans" w:eastAsiaTheme="minorHAnsi" w:hAnsi="Open Sans" w:cstheme="minorHAnsi"/>
          <w:bCs/>
          <w:sz w:val="18"/>
          <w:szCs w:val="18"/>
          <w:u w:val="single"/>
        </w:rPr>
      </w:pPr>
      <w:r w:rsidRPr="006B2EAA">
        <w:rPr>
          <w:rFonts w:ascii="Open Sans" w:eastAsiaTheme="minorHAnsi" w:hAnsi="Open Sans" w:cstheme="minorHAnsi"/>
          <w:bCs/>
          <w:sz w:val="18"/>
          <w:szCs w:val="18"/>
          <w:u w:val="single"/>
        </w:rPr>
        <w:t>Załącznik nr 4 do SWZ</w:t>
      </w:r>
    </w:p>
    <w:p w14:paraId="24F86F0D" w14:textId="77777777" w:rsidR="0097780D" w:rsidRPr="00D74AD3" w:rsidRDefault="0097780D" w:rsidP="0097780D">
      <w:pPr>
        <w:pStyle w:val="Nagwek"/>
        <w:rPr>
          <w:rFonts w:ascii="Open Sans" w:hAnsi="Open Sans" w:cs="Open Sans"/>
        </w:rPr>
      </w:pPr>
    </w:p>
    <w:p w14:paraId="69C917D8" w14:textId="77777777" w:rsidR="0097780D" w:rsidRPr="00AE15B8" w:rsidRDefault="0097780D" w:rsidP="0097780D">
      <w:pPr>
        <w:ind w:left="5245"/>
        <w:jc w:val="center"/>
        <w:rPr>
          <w:rFonts w:ascii="Open Sans" w:hAnsi="Open Sans" w:cs="Open Sans"/>
          <w:sz w:val="16"/>
          <w:szCs w:val="16"/>
        </w:rPr>
      </w:pPr>
      <w:r w:rsidRPr="00AE15B8">
        <w:rPr>
          <w:rFonts w:ascii="Open Sans" w:hAnsi="Open Sans" w:cs="Open Sans"/>
          <w:sz w:val="16"/>
          <w:szCs w:val="16"/>
        </w:rPr>
        <w:t>……….................................................</w:t>
      </w:r>
    </w:p>
    <w:p w14:paraId="62A4964E" w14:textId="77777777" w:rsidR="0097780D" w:rsidRPr="00AE15B8" w:rsidRDefault="0097780D" w:rsidP="0097780D">
      <w:pPr>
        <w:ind w:left="5245"/>
        <w:jc w:val="center"/>
        <w:rPr>
          <w:rFonts w:ascii="Open Sans" w:hAnsi="Open Sans" w:cs="Open Sans"/>
          <w:sz w:val="16"/>
          <w:szCs w:val="16"/>
        </w:rPr>
      </w:pPr>
      <w:r w:rsidRPr="00AE15B8">
        <w:rPr>
          <w:rFonts w:ascii="Open Sans" w:hAnsi="Open Sans" w:cs="Open Sans"/>
          <w:sz w:val="16"/>
          <w:szCs w:val="16"/>
        </w:rPr>
        <w:t>(</w:t>
      </w:r>
      <w:r w:rsidRPr="00AE15B8">
        <w:rPr>
          <w:rFonts w:ascii="Open Sans" w:hAnsi="Open Sans" w:cs="Open Sans"/>
          <w:i/>
          <w:sz w:val="16"/>
          <w:szCs w:val="16"/>
        </w:rPr>
        <w:t>miejscowość i data</w:t>
      </w:r>
      <w:r w:rsidRPr="00AE15B8">
        <w:rPr>
          <w:rFonts w:ascii="Open Sans" w:hAnsi="Open Sans" w:cs="Open Sans"/>
          <w:sz w:val="16"/>
          <w:szCs w:val="16"/>
        </w:rPr>
        <w:t>)</w:t>
      </w:r>
    </w:p>
    <w:p w14:paraId="5F270A32" w14:textId="77777777" w:rsidR="0097780D" w:rsidRDefault="0097780D" w:rsidP="0097780D">
      <w:pPr>
        <w:shd w:val="clear" w:color="auto" w:fill="FFFFFF"/>
        <w:spacing w:after="150"/>
        <w:jc w:val="both"/>
        <w:rPr>
          <w:rFonts w:ascii="Open Sans" w:eastAsia="Calibri" w:hAnsi="Open Sans" w:cs="Open Sans"/>
          <w:bCs/>
        </w:rPr>
      </w:pPr>
    </w:p>
    <w:p w14:paraId="16CEB3A7" w14:textId="1A8AA9C4" w:rsidR="00907455" w:rsidRPr="00E073C1" w:rsidRDefault="0097780D" w:rsidP="00615B23">
      <w:pPr>
        <w:shd w:val="clear" w:color="auto" w:fill="FFFFFF"/>
        <w:spacing w:after="150"/>
        <w:jc w:val="both"/>
        <w:rPr>
          <w:rStyle w:val="markedcontent"/>
          <w:rFonts w:ascii="Open Sans" w:hAnsi="Open Sans" w:cs="Open Sans"/>
          <w:bCs/>
          <w:color w:val="000000" w:themeColor="text1"/>
          <w:sz w:val="20"/>
          <w:szCs w:val="20"/>
        </w:rPr>
      </w:pPr>
      <w:r w:rsidRPr="0014287C">
        <w:rPr>
          <w:rFonts w:ascii="Open Sans" w:eastAsia="Calibri" w:hAnsi="Open Sans" w:cs="Open Sans"/>
          <w:bCs/>
          <w:sz w:val="20"/>
          <w:szCs w:val="20"/>
        </w:rPr>
        <w:t>OŚWIADCZENIE O BRAKU PODSTAW DO WYKLUCZENIA Z POSTĘPOWANIA</w:t>
      </w:r>
      <w:r w:rsidRPr="0014287C">
        <w:rPr>
          <w:rFonts w:ascii="Open Sans" w:hAnsi="Open Sans" w:cs="Open Sans"/>
          <w:bCs/>
          <w:color w:val="444444"/>
          <w:sz w:val="20"/>
          <w:szCs w:val="20"/>
        </w:rPr>
        <w:t xml:space="preserve"> </w:t>
      </w:r>
      <w:r w:rsidRPr="0014287C">
        <w:rPr>
          <w:rFonts w:ascii="Open Sans" w:hAnsi="Open Sans" w:cs="Open Sans"/>
          <w:bCs/>
          <w:color w:val="444444"/>
          <w:sz w:val="20"/>
          <w:szCs w:val="20"/>
        </w:rPr>
        <w:br/>
        <w:t xml:space="preserve">na podstawie </w:t>
      </w:r>
      <w:r w:rsidRPr="0014287C">
        <w:rPr>
          <w:rFonts w:ascii="Open Sans" w:hAnsi="Open Sans" w:cs="Open Sans"/>
          <w:bCs/>
          <w:sz w:val="20"/>
          <w:szCs w:val="20"/>
        </w:rPr>
        <w:t xml:space="preserve">ustawy </w:t>
      </w:r>
      <w:r w:rsidRPr="0014287C">
        <w:rPr>
          <w:rStyle w:val="markedcontent"/>
          <w:rFonts w:ascii="Open Sans" w:hAnsi="Open Sans" w:cs="Open Sans"/>
          <w:bCs/>
          <w:sz w:val="20"/>
          <w:szCs w:val="20"/>
        </w:rPr>
        <w:t>o szczególnych rozwiązaniach w zakresie przeciwdziałania wspieraniu agresji na Ukrainę</w:t>
      </w:r>
      <w:r w:rsidRPr="0014287C">
        <w:rPr>
          <w:rFonts w:ascii="Open Sans" w:hAnsi="Open Sans" w:cs="Open Sans"/>
          <w:bCs/>
          <w:sz w:val="20"/>
          <w:szCs w:val="20"/>
        </w:rPr>
        <w:t xml:space="preserve"> </w:t>
      </w:r>
      <w:r w:rsidRPr="0014287C">
        <w:rPr>
          <w:rStyle w:val="markedcontent"/>
          <w:rFonts w:ascii="Open Sans" w:hAnsi="Open Sans" w:cs="Open Sans"/>
          <w:bCs/>
          <w:sz w:val="20"/>
          <w:szCs w:val="20"/>
        </w:rPr>
        <w:t>oraz służących ochronie bezpieczeństwa narodowego</w:t>
      </w:r>
      <w:r w:rsidR="0014287C">
        <w:rPr>
          <w:rStyle w:val="markedcontent"/>
          <w:rFonts w:ascii="Open Sans" w:hAnsi="Open Sans" w:cs="Open Sans"/>
          <w:bCs/>
          <w:sz w:val="20"/>
          <w:szCs w:val="20"/>
        </w:rPr>
        <w:t xml:space="preserve"> </w:t>
      </w:r>
      <w:r w:rsidRPr="0014287C">
        <w:rPr>
          <w:rStyle w:val="markedcontent"/>
          <w:rFonts w:ascii="Open Sans" w:hAnsi="Open Sans" w:cs="Open Sans"/>
          <w:bCs/>
          <w:sz w:val="20"/>
          <w:szCs w:val="20"/>
        </w:rPr>
        <w:t>(</w:t>
      </w:r>
      <w:r w:rsidR="00205AAA" w:rsidRPr="00205AAA">
        <w:rPr>
          <w:rStyle w:val="markedcontent"/>
          <w:rFonts w:ascii="Open Sans" w:hAnsi="Open Sans" w:cs="Open Sans"/>
          <w:bCs/>
          <w:sz w:val="20"/>
          <w:szCs w:val="20"/>
        </w:rPr>
        <w:t>Dz. U. z 2024 r., poz. 507</w:t>
      </w:r>
      <w:r w:rsidR="00E6653D">
        <w:rPr>
          <w:rStyle w:val="markedcontent"/>
          <w:rFonts w:ascii="Open Sans" w:hAnsi="Open Sans" w:cs="Open Sans"/>
          <w:bCs/>
          <w:sz w:val="20"/>
          <w:szCs w:val="20"/>
        </w:rPr>
        <w:t xml:space="preserve"> </w:t>
      </w:r>
      <w:r w:rsidR="00E6653D">
        <w:rPr>
          <w:rStyle w:val="markedcontent"/>
          <w:rFonts w:ascii="Open Sans" w:hAnsi="Open Sans" w:cs="Open Sans"/>
          <w:bCs/>
          <w:sz w:val="20"/>
          <w:szCs w:val="20"/>
        </w:rPr>
        <w:br/>
        <w:t xml:space="preserve">z </w:t>
      </w:r>
      <w:proofErr w:type="spellStart"/>
      <w:r w:rsidR="00E6653D">
        <w:rPr>
          <w:rStyle w:val="markedcontent"/>
          <w:rFonts w:ascii="Open Sans" w:hAnsi="Open Sans" w:cs="Open Sans"/>
          <w:bCs/>
          <w:sz w:val="20"/>
          <w:szCs w:val="20"/>
        </w:rPr>
        <w:t>późn</w:t>
      </w:r>
      <w:proofErr w:type="spellEnd"/>
      <w:r w:rsidR="00E6653D">
        <w:rPr>
          <w:rStyle w:val="markedcontent"/>
          <w:rFonts w:ascii="Open Sans" w:hAnsi="Open Sans" w:cs="Open Sans"/>
          <w:bCs/>
          <w:sz w:val="20"/>
          <w:szCs w:val="20"/>
        </w:rPr>
        <w:t xml:space="preserve">. zm. </w:t>
      </w:r>
      <w:r w:rsidR="00DD4973">
        <w:rPr>
          <w:rStyle w:val="markedcontent"/>
          <w:rFonts w:ascii="Open Sans" w:hAnsi="Open Sans" w:cs="Open Sans"/>
          <w:bCs/>
          <w:sz w:val="20"/>
          <w:szCs w:val="20"/>
        </w:rPr>
        <w:t xml:space="preserve"> </w:t>
      </w:r>
      <w:r w:rsidRPr="0014287C">
        <w:rPr>
          <w:rStyle w:val="markedcontent"/>
          <w:rFonts w:ascii="Open Sans" w:hAnsi="Open Sans" w:cs="Open Sans"/>
          <w:bCs/>
          <w:sz w:val="20"/>
          <w:szCs w:val="20"/>
        </w:rPr>
        <w:t>)</w:t>
      </w:r>
    </w:p>
    <w:p w14:paraId="71EBFDFE" w14:textId="5329FB47" w:rsidR="007C0426" w:rsidRDefault="0097780D" w:rsidP="00AB7A4F">
      <w:pPr>
        <w:jc w:val="both"/>
        <w:rPr>
          <w:rFonts w:ascii="Open Sans" w:hAnsi="Open Sans" w:cs="Open Sans"/>
          <w:color w:val="000000" w:themeColor="text1"/>
          <w:sz w:val="21"/>
          <w:szCs w:val="21"/>
          <w:lang w:eastAsia="ar-SA"/>
        </w:rPr>
      </w:pPr>
      <w:r w:rsidRPr="00E073C1">
        <w:rPr>
          <w:rFonts w:ascii="Open Sans" w:hAnsi="Open Sans" w:cs="Open Sans"/>
          <w:color w:val="000000" w:themeColor="text1"/>
          <w:lang w:eastAsia="ar-SA"/>
        </w:rPr>
        <w:t xml:space="preserve">    </w:t>
      </w:r>
      <w:r w:rsidRPr="00E073C1">
        <w:rPr>
          <w:rFonts w:ascii="Open Sans" w:hAnsi="Open Sans" w:cs="Open Sans"/>
          <w:color w:val="000000" w:themeColor="text1"/>
          <w:sz w:val="20"/>
          <w:szCs w:val="20"/>
          <w:lang w:eastAsia="ar-SA"/>
        </w:rPr>
        <w:t xml:space="preserve">Ubiegając się o udzielenie zamówienia publicznego w postępowaniu </w:t>
      </w:r>
      <w:proofErr w:type="spellStart"/>
      <w:r w:rsidRPr="00E073C1">
        <w:rPr>
          <w:rFonts w:ascii="Open Sans" w:hAnsi="Open Sans" w:cs="Open Sans"/>
          <w:color w:val="000000" w:themeColor="text1"/>
          <w:sz w:val="20"/>
          <w:szCs w:val="20"/>
          <w:lang w:eastAsia="ar-SA"/>
        </w:rPr>
        <w:t>pn</w:t>
      </w:r>
      <w:proofErr w:type="spellEnd"/>
      <w:r w:rsidR="00D6076A">
        <w:rPr>
          <w:rFonts w:ascii="Open Sans" w:hAnsi="Open Sans" w:cs="Open Sans"/>
          <w:color w:val="000000" w:themeColor="text1"/>
          <w:sz w:val="20"/>
          <w:szCs w:val="20"/>
          <w:lang w:eastAsia="ar-SA"/>
        </w:rPr>
        <w:t xml:space="preserve"> </w:t>
      </w:r>
      <w:r w:rsidR="00AB7A4F" w:rsidRPr="00AB7A4F">
        <w:rPr>
          <w:rFonts w:ascii="Open Sans" w:hAnsi="Open Sans" w:cs="Open Sans"/>
          <w:color w:val="000000" w:themeColor="text1"/>
          <w:sz w:val="21"/>
          <w:szCs w:val="21"/>
          <w:u w:val="single"/>
          <w:lang w:eastAsia="ar-SA"/>
        </w:rPr>
        <w:t xml:space="preserve">„Odbiór </w:t>
      </w:r>
      <w:r w:rsidR="00AB7A4F">
        <w:rPr>
          <w:rFonts w:ascii="Open Sans" w:hAnsi="Open Sans" w:cs="Open Sans"/>
          <w:color w:val="000000" w:themeColor="text1"/>
          <w:sz w:val="21"/>
          <w:szCs w:val="21"/>
          <w:u w:val="single"/>
          <w:lang w:eastAsia="ar-SA"/>
        </w:rPr>
        <w:br/>
      </w:r>
      <w:r w:rsidR="00AB7A4F" w:rsidRPr="00AB7A4F">
        <w:rPr>
          <w:rFonts w:ascii="Open Sans" w:hAnsi="Open Sans" w:cs="Open Sans"/>
          <w:color w:val="000000" w:themeColor="text1"/>
          <w:sz w:val="21"/>
          <w:szCs w:val="21"/>
          <w:u w:val="single"/>
          <w:lang w:eastAsia="ar-SA"/>
        </w:rPr>
        <w:t xml:space="preserve">i zagospodarowanie odpadów o kodzie 19 05 99 w 2024 roku w ilości do 2 000,00 Mg </w:t>
      </w:r>
      <w:r w:rsidR="00AB7A4F">
        <w:rPr>
          <w:rFonts w:ascii="Open Sans" w:hAnsi="Open Sans" w:cs="Open Sans"/>
          <w:color w:val="000000" w:themeColor="text1"/>
          <w:sz w:val="21"/>
          <w:szCs w:val="21"/>
          <w:u w:val="single"/>
          <w:lang w:eastAsia="ar-SA"/>
        </w:rPr>
        <w:br/>
      </w:r>
      <w:r w:rsidR="00AB7A4F" w:rsidRPr="00AB7A4F">
        <w:rPr>
          <w:rFonts w:ascii="Open Sans" w:hAnsi="Open Sans" w:cs="Open Sans"/>
          <w:color w:val="000000" w:themeColor="text1"/>
          <w:sz w:val="21"/>
          <w:szCs w:val="21"/>
          <w:u w:val="single"/>
          <w:lang w:eastAsia="ar-SA"/>
        </w:rPr>
        <w:t xml:space="preserve">z Regionalnego Zakładu Odzysku Odpadów w Sianowie  przy ul. </w:t>
      </w:r>
      <w:proofErr w:type="spellStart"/>
      <w:r w:rsidR="00AB7A4F" w:rsidRPr="00AB7A4F">
        <w:rPr>
          <w:rFonts w:ascii="Open Sans" w:hAnsi="Open Sans" w:cs="Open Sans"/>
          <w:color w:val="000000" w:themeColor="text1"/>
          <w:sz w:val="21"/>
          <w:szCs w:val="21"/>
          <w:u w:val="single"/>
          <w:lang w:eastAsia="ar-SA"/>
        </w:rPr>
        <w:t>Łubuszan</w:t>
      </w:r>
      <w:proofErr w:type="spellEnd"/>
      <w:r w:rsidR="00AB7A4F" w:rsidRPr="00AB7A4F">
        <w:rPr>
          <w:rFonts w:ascii="Open Sans" w:hAnsi="Open Sans" w:cs="Open Sans"/>
          <w:color w:val="000000" w:themeColor="text1"/>
          <w:sz w:val="21"/>
          <w:szCs w:val="21"/>
          <w:u w:val="single"/>
          <w:lang w:eastAsia="ar-SA"/>
        </w:rPr>
        <w:t xml:space="preserve"> 80 ”</w:t>
      </w:r>
      <w:r w:rsidR="00BE36D6">
        <w:rPr>
          <w:rFonts w:ascii="Open Sans" w:hAnsi="Open Sans" w:cs="Open Sans"/>
          <w:color w:val="000000" w:themeColor="text1"/>
          <w:sz w:val="21"/>
          <w:szCs w:val="21"/>
          <w:u w:val="single"/>
          <w:lang w:eastAsia="ar-SA"/>
        </w:rPr>
        <w:t xml:space="preserve">, </w:t>
      </w:r>
      <w:r w:rsidR="00D6076A" w:rsidRPr="00D6076A">
        <w:rPr>
          <w:rFonts w:ascii="Open Sans" w:hAnsi="Open Sans" w:cs="Open Sans"/>
          <w:b/>
          <w:bCs/>
          <w:color w:val="000000" w:themeColor="text1"/>
          <w:sz w:val="21"/>
          <w:szCs w:val="21"/>
          <w:lang w:eastAsia="ar-SA"/>
        </w:rPr>
        <w:t xml:space="preserve"> </w:t>
      </w:r>
      <w:r w:rsidRPr="006F6A80">
        <w:rPr>
          <w:rFonts w:ascii="Open Sans" w:hAnsi="Open Sans" w:cs="Open Sans"/>
          <w:color w:val="000000" w:themeColor="text1"/>
          <w:sz w:val="21"/>
          <w:szCs w:val="21"/>
          <w:lang w:eastAsia="ar-SA"/>
        </w:rPr>
        <w:t>działając</w:t>
      </w:r>
      <w:r w:rsidRPr="00E073C1">
        <w:rPr>
          <w:rFonts w:ascii="Open Sans" w:hAnsi="Open Sans" w:cs="Open Sans"/>
          <w:color w:val="000000" w:themeColor="text1"/>
          <w:sz w:val="21"/>
          <w:szCs w:val="21"/>
          <w:lang w:eastAsia="ar-SA"/>
        </w:rPr>
        <w:t xml:space="preserve"> </w:t>
      </w:r>
      <w:r w:rsidR="00AB7A4F">
        <w:rPr>
          <w:rFonts w:ascii="Open Sans" w:hAnsi="Open Sans" w:cs="Open Sans"/>
          <w:color w:val="000000" w:themeColor="text1"/>
          <w:sz w:val="21"/>
          <w:szCs w:val="21"/>
          <w:lang w:eastAsia="ar-SA"/>
        </w:rPr>
        <w:br/>
      </w:r>
      <w:r w:rsidRPr="00E073C1">
        <w:rPr>
          <w:rFonts w:ascii="Open Sans" w:hAnsi="Open Sans" w:cs="Open Sans"/>
          <w:color w:val="000000" w:themeColor="text1"/>
          <w:sz w:val="21"/>
          <w:szCs w:val="21"/>
          <w:lang w:eastAsia="ar-SA"/>
        </w:rPr>
        <w:t xml:space="preserve">w imieniu …………, z siedzibą </w:t>
      </w:r>
      <w:r w:rsidR="00AB7A4F">
        <w:rPr>
          <w:rFonts w:ascii="Open Sans" w:hAnsi="Open Sans" w:cs="Open Sans"/>
          <w:color w:val="000000" w:themeColor="text1"/>
          <w:sz w:val="21"/>
          <w:szCs w:val="21"/>
          <w:lang w:eastAsia="ar-SA"/>
        </w:rPr>
        <w:t xml:space="preserve"> </w:t>
      </w:r>
      <w:r w:rsidRPr="00E073C1">
        <w:rPr>
          <w:rFonts w:ascii="Open Sans" w:hAnsi="Open Sans" w:cs="Open Sans"/>
          <w:color w:val="000000" w:themeColor="text1"/>
          <w:sz w:val="21"/>
          <w:szCs w:val="21"/>
          <w:lang w:eastAsia="ar-SA"/>
        </w:rPr>
        <w:t>w ……………,</w:t>
      </w:r>
      <w:r w:rsidRPr="00E073C1">
        <w:rPr>
          <w:rFonts w:ascii="Open Sans" w:hAnsi="Open Sans" w:cs="Open Sans"/>
          <w:i/>
          <w:iCs/>
          <w:color w:val="000000" w:themeColor="text1"/>
          <w:sz w:val="21"/>
          <w:szCs w:val="21"/>
          <w:lang w:eastAsia="ar-SA"/>
        </w:rPr>
        <w:t>(„Wykonawca” / „Podmiot udostępniający zasoby</w:t>
      </w:r>
      <w:r w:rsidRPr="00E073C1">
        <w:rPr>
          <w:rFonts w:ascii="Open Sans" w:hAnsi="Open Sans" w:cs="Open Sans"/>
          <w:iCs/>
          <w:color w:val="000000" w:themeColor="text1"/>
          <w:sz w:val="21"/>
          <w:szCs w:val="21"/>
          <w:lang w:eastAsia="ar-SA"/>
        </w:rPr>
        <w:t>”/ „W</w:t>
      </w:r>
      <w:r w:rsidRPr="00E073C1">
        <w:rPr>
          <w:rFonts w:ascii="Open Sans" w:hAnsi="Open Sans" w:cs="Open Sans"/>
          <w:color w:val="000000" w:themeColor="text1"/>
          <w:sz w:val="21"/>
          <w:szCs w:val="21"/>
        </w:rPr>
        <w:t>ykonawcy wspólnie ubiegających się o zamówienie”</w:t>
      </w:r>
      <w:r w:rsidRPr="00E073C1">
        <w:rPr>
          <w:rFonts w:ascii="Open Sans" w:hAnsi="Open Sans" w:cs="Open Sans"/>
          <w:i/>
          <w:iCs/>
          <w:color w:val="000000" w:themeColor="text1"/>
          <w:sz w:val="21"/>
          <w:szCs w:val="21"/>
          <w:lang w:eastAsia="ar-SA"/>
        </w:rPr>
        <w:t>)*</w:t>
      </w:r>
      <w:r w:rsidRPr="00E073C1">
        <w:rPr>
          <w:rFonts w:ascii="Open Sans" w:hAnsi="Open Sans" w:cs="Open Sans"/>
          <w:color w:val="000000" w:themeColor="text1"/>
          <w:sz w:val="21"/>
          <w:szCs w:val="21"/>
          <w:lang w:eastAsia="ar-SA"/>
        </w:rPr>
        <w:t>,  w trybie podstawowym bez przeprowadzenia negocjacji  na zasadach określonych w ustawie z dnia 11 września 2019 r. Prawo zamówień publicznych</w:t>
      </w:r>
      <w:r w:rsidR="00AB7A4F">
        <w:rPr>
          <w:rFonts w:ascii="Open Sans" w:hAnsi="Open Sans" w:cs="Open Sans"/>
          <w:color w:val="000000" w:themeColor="text1"/>
          <w:sz w:val="21"/>
          <w:szCs w:val="21"/>
          <w:lang w:eastAsia="ar-SA"/>
        </w:rPr>
        <w:t xml:space="preserve"> </w:t>
      </w:r>
      <w:r w:rsidRPr="00E073C1">
        <w:rPr>
          <w:rFonts w:ascii="Open Sans" w:hAnsi="Open Sans" w:cs="Open Sans"/>
          <w:color w:val="000000" w:themeColor="text1"/>
          <w:sz w:val="21"/>
          <w:szCs w:val="21"/>
          <w:lang w:eastAsia="ar-SA"/>
        </w:rPr>
        <w:t>( Dz.U. z 202</w:t>
      </w:r>
      <w:r w:rsidR="00E6653D">
        <w:rPr>
          <w:rFonts w:ascii="Open Sans" w:hAnsi="Open Sans" w:cs="Open Sans"/>
          <w:color w:val="000000" w:themeColor="text1"/>
          <w:sz w:val="21"/>
          <w:szCs w:val="21"/>
          <w:lang w:eastAsia="ar-SA"/>
        </w:rPr>
        <w:t>4</w:t>
      </w:r>
      <w:r w:rsidRPr="00E073C1">
        <w:rPr>
          <w:rFonts w:ascii="Open Sans" w:hAnsi="Open Sans" w:cs="Open Sans"/>
          <w:color w:val="000000" w:themeColor="text1"/>
          <w:sz w:val="21"/>
          <w:szCs w:val="21"/>
          <w:lang w:eastAsia="ar-SA"/>
        </w:rPr>
        <w:t xml:space="preserve"> r. poz. </w:t>
      </w:r>
      <w:r w:rsidR="00E6653D">
        <w:rPr>
          <w:rFonts w:ascii="Open Sans" w:hAnsi="Open Sans" w:cs="Open Sans"/>
          <w:color w:val="000000" w:themeColor="text1"/>
          <w:sz w:val="21"/>
          <w:szCs w:val="21"/>
          <w:lang w:eastAsia="ar-SA"/>
        </w:rPr>
        <w:t>1320</w:t>
      </w:r>
      <w:r w:rsidRPr="00E073C1">
        <w:rPr>
          <w:rFonts w:ascii="Open Sans" w:hAnsi="Open Sans" w:cs="Open Sans"/>
          <w:color w:val="000000" w:themeColor="text1"/>
          <w:sz w:val="21"/>
          <w:szCs w:val="21"/>
          <w:lang w:eastAsia="ar-SA"/>
        </w:rPr>
        <w:t>) zwanej dalej Ustawą PZP,  wymagań zawartych  w art. 275 pkt 1 w/w ustawy oświadczam,</w:t>
      </w:r>
      <w:r w:rsidR="007C0426" w:rsidRPr="00E073C1">
        <w:rPr>
          <w:rFonts w:ascii="Open Sans" w:hAnsi="Open Sans" w:cs="Open Sans"/>
          <w:color w:val="000000" w:themeColor="text1"/>
          <w:sz w:val="21"/>
          <w:szCs w:val="21"/>
          <w:lang w:eastAsia="ar-SA"/>
        </w:rPr>
        <w:t xml:space="preserve"> </w:t>
      </w:r>
      <w:r w:rsidRPr="00E073C1">
        <w:rPr>
          <w:rFonts w:ascii="Open Sans" w:hAnsi="Open Sans" w:cs="Open Sans"/>
          <w:color w:val="000000" w:themeColor="text1"/>
          <w:sz w:val="21"/>
          <w:szCs w:val="21"/>
          <w:lang w:eastAsia="ar-SA"/>
        </w:rPr>
        <w:t xml:space="preserve">że: </w:t>
      </w:r>
    </w:p>
    <w:p w14:paraId="49122CDB" w14:textId="77777777" w:rsidR="005D3843" w:rsidRPr="00E073C1" w:rsidRDefault="005D3843" w:rsidP="00D6076A">
      <w:pPr>
        <w:jc w:val="both"/>
        <w:rPr>
          <w:rFonts w:ascii="Open Sans" w:hAnsi="Open Sans" w:cs="Open Sans"/>
          <w:color w:val="000000" w:themeColor="text1"/>
          <w:sz w:val="21"/>
          <w:szCs w:val="21"/>
          <w:lang w:eastAsia="ar-SA"/>
        </w:rPr>
      </w:pPr>
    </w:p>
    <w:p w14:paraId="3CE18103" w14:textId="18B85044" w:rsidR="0097780D" w:rsidRPr="005D3843" w:rsidRDefault="0097780D" w:rsidP="005D3843">
      <w:pPr>
        <w:pStyle w:val="Akapitzlist"/>
        <w:numPr>
          <w:ilvl w:val="0"/>
          <w:numId w:val="21"/>
        </w:numPr>
        <w:spacing w:line="276" w:lineRule="auto"/>
        <w:ind w:right="-427"/>
        <w:jc w:val="both"/>
        <w:rPr>
          <w:rFonts w:ascii="Open Sans" w:hAnsi="Open Sans" w:cs="Open Sans"/>
          <w:i/>
          <w:iCs/>
          <w:color w:val="000000" w:themeColor="text1"/>
          <w:sz w:val="20"/>
          <w:szCs w:val="20"/>
        </w:rPr>
      </w:pPr>
      <w:r w:rsidRPr="005D3843">
        <w:rPr>
          <w:rFonts w:ascii="Open Sans" w:eastAsia="Calibri" w:hAnsi="Open Sans" w:cs="Open Sans"/>
          <w:color w:val="000000" w:themeColor="text1"/>
          <w:sz w:val="21"/>
          <w:szCs w:val="21"/>
        </w:rPr>
        <w:t xml:space="preserve">nie podlegam/podlegam* wykluczeniu </w:t>
      </w:r>
      <w:r w:rsidRPr="005D3843">
        <w:rPr>
          <w:rFonts w:ascii="Open Sans" w:hAnsi="Open Sans" w:cs="Open Sans"/>
          <w:color w:val="000000" w:themeColor="text1"/>
          <w:sz w:val="21"/>
          <w:szCs w:val="21"/>
        </w:rPr>
        <w:t>na podstawie art. 7 ust. 1</w:t>
      </w:r>
      <w:r w:rsidRPr="00E073C1">
        <w:rPr>
          <w:rStyle w:val="Odwoanieprzypisudolnego"/>
          <w:rFonts w:ascii="Open Sans" w:hAnsi="Open Sans" w:cs="Open Sans"/>
          <w:color w:val="000000" w:themeColor="text1"/>
          <w:sz w:val="21"/>
          <w:szCs w:val="21"/>
        </w:rPr>
        <w:footnoteReference w:id="1"/>
      </w:r>
      <w:r w:rsidRPr="005D3843">
        <w:rPr>
          <w:rFonts w:ascii="Open Sans" w:hAnsi="Open Sans" w:cs="Open Sans"/>
          <w:color w:val="000000" w:themeColor="text1"/>
          <w:sz w:val="21"/>
          <w:szCs w:val="21"/>
        </w:rPr>
        <w:t xml:space="preserve"> ustawy </w:t>
      </w:r>
      <w:r w:rsidRPr="005D3843">
        <w:rPr>
          <w:rStyle w:val="markedcontent"/>
          <w:rFonts w:ascii="Open Sans" w:hAnsi="Open Sans" w:cs="Open Sans"/>
          <w:color w:val="000000" w:themeColor="text1"/>
          <w:sz w:val="21"/>
          <w:szCs w:val="21"/>
        </w:rPr>
        <w:t>o szczególnych rozwiązaniach w zakresie przeciwdziałania wspieraniu agresji na Ukrainę</w:t>
      </w:r>
      <w:r w:rsidRPr="005D3843">
        <w:rPr>
          <w:rFonts w:ascii="Open Sans" w:hAnsi="Open Sans" w:cs="Open Sans"/>
          <w:color w:val="000000" w:themeColor="text1"/>
          <w:sz w:val="21"/>
          <w:szCs w:val="21"/>
        </w:rPr>
        <w:t xml:space="preserve"> </w:t>
      </w:r>
      <w:r w:rsidRPr="005D3843">
        <w:rPr>
          <w:rStyle w:val="markedcontent"/>
          <w:rFonts w:ascii="Open Sans" w:hAnsi="Open Sans" w:cs="Open Sans"/>
          <w:color w:val="000000" w:themeColor="text1"/>
          <w:sz w:val="21"/>
          <w:szCs w:val="21"/>
        </w:rPr>
        <w:t>oraz służących ochronie bezpieczeństwa narodowego.</w:t>
      </w:r>
    </w:p>
    <w:p w14:paraId="321F12B4" w14:textId="77777777" w:rsidR="0097780D" w:rsidRPr="001226B3" w:rsidRDefault="0097780D" w:rsidP="0097780D">
      <w:pPr>
        <w:spacing w:before="120"/>
        <w:jc w:val="both"/>
        <w:rPr>
          <w:rFonts w:ascii="Open Sans" w:hAnsi="Open Sans" w:cs="Open Sans"/>
          <w:bCs/>
          <w:i/>
          <w:color w:val="000000" w:themeColor="text1"/>
          <w:sz w:val="16"/>
          <w:szCs w:val="16"/>
        </w:rPr>
      </w:pPr>
      <w:r w:rsidRPr="001226B3">
        <w:rPr>
          <w:rFonts w:ascii="Open Sans" w:hAnsi="Open Sans" w:cs="Open Sans"/>
          <w:bCs/>
          <w:i/>
          <w:color w:val="000000" w:themeColor="text1"/>
          <w:sz w:val="16"/>
          <w:szCs w:val="16"/>
        </w:rPr>
        <w:t>*niepotrzebne skreślić</w:t>
      </w:r>
    </w:p>
    <w:p w14:paraId="6D1D4939" w14:textId="77777777" w:rsidR="0097780D" w:rsidRPr="00E073C1" w:rsidRDefault="0097780D" w:rsidP="0097780D">
      <w:pPr>
        <w:spacing w:before="120"/>
        <w:ind w:left="4678"/>
        <w:jc w:val="center"/>
        <w:rPr>
          <w:rFonts w:ascii="Open Sans" w:hAnsi="Open Sans" w:cs="Open Sans"/>
          <w:bCs/>
          <w:color w:val="000000" w:themeColor="text1"/>
          <w:sz w:val="18"/>
          <w:szCs w:val="18"/>
        </w:rPr>
      </w:pPr>
      <w:r w:rsidRPr="00E073C1">
        <w:rPr>
          <w:rFonts w:ascii="Open Sans" w:hAnsi="Open Sans" w:cs="Open Sans"/>
          <w:bCs/>
          <w:color w:val="000000" w:themeColor="text1"/>
          <w:sz w:val="18"/>
          <w:szCs w:val="18"/>
        </w:rPr>
        <w:t>……………………………………………………………….</w:t>
      </w:r>
    </w:p>
    <w:p w14:paraId="178EF4A3" w14:textId="77777777" w:rsidR="0097780D" w:rsidRPr="00D74AD3" w:rsidRDefault="0097780D" w:rsidP="0097780D">
      <w:pPr>
        <w:spacing w:before="120"/>
        <w:ind w:left="4678"/>
        <w:jc w:val="both"/>
        <w:rPr>
          <w:rFonts w:ascii="Open Sans" w:hAnsi="Open Sans" w:cs="Open Sans"/>
          <w:bCs/>
          <w:i/>
        </w:rPr>
      </w:pPr>
      <w:r w:rsidRPr="00E073C1">
        <w:rPr>
          <w:rFonts w:ascii="Open Sans" w:hAnsi="Open Sans" w:cs="Open Sans"/>
          <w:bCs/>
          <w:color w:val="000000" w:themeColor="text1"/>
          <w:sz w:val="18"/>
          <w:szCs w:val="18"/>
        </w:rPr>
        <w:t>(</w:t>
      </w:r>
      <w:r w:rsidRPr="00E073C1">
        <w:rPr>
          <w:rFonts w:ascii="Open Sans" w:hAnsi="Open Sans" w:cs="Open Sans"/>
          <w:bCs/>
          <w:i/>
          <w:color w:val="000000" w:themeColor="text1"/>
          <w:sz w:val="18"/>
          <w:szCs w:val="18"/>
        </w:rPr>
        <w:t xml:space="preserve">Dokument musi być podpisany kwalifikowanym </w:t>
      </w:r>
      <w:r w:rsidRPr="00D74AD3">
        <w:rPr>
          <w:rFonts w:ascii="Open Sans" w:hAnsi="Open Sans" w:cs="Open Sans"/>
          <w:bCs/>
          <w:i/>
          <w:sz w:val="18"/>
          <w:szCs w:val="18"/>
        </w:rPr>
        <w:t>podpisem elektronicznym, podpisem zaufanym lub podpisem osobistym przez osobę (osoby) uprawnione do składania oświadczeń woli w imieniu Wykonawcy</w:t>
      </w:r>
      <w:r w:rsidRPr="00D74AD3">
        <w:rPr>
          <w:rFonts w:ascii="Open Sans" w:hAnsi="Open Sans" w:cs="Open Sans"/>
          <w:bCs/>
          <w:sz w:val="18"/>
          <w:szCs w:val="18"/>
        </w:rPr>
        <w:t>)</w:t>
      </w:r>
    </w:p>
    <w:p w14:paraId="624BDE77" w14:textId="77777777" w:rsidR="0097780D" w:rsidRDefault="0097780D" w:rsidP="0097780D">
      <w:pPr>
        <w:tabs>
          <w:tab w:val="left" w:pos="708"/>
        </w:tabs>
        <w:suppressAutoHyphens/>
        <w:jc w:val="center"/>
        <w:rPr>
          <w:rFonts w:ascii="Segoe UI" w:hAnsi="Segoe UI" w:cs="Segoe UI"/>
          <w:i/>
          <w:iCs/>
          <w:color w:val="FF0000"/>
          <w:sz w:val="16"/>
          <w:szCs w:val="16"/>
          <w:lang w:eastAsia="zh-CN"/>
        </w:rPr>
      </w:pPr>
    </w:p>
    <w:p w14:paraId="13A25F7D" w14:textId="77777777" w:rsidR="0097780D" w:rsidRPr="00980C7A" w:rsidRDefault="0097780D" w:rsidP="0097780D">
      <w:pPr>
        <w:tabs>
          <w:tab w:val="left" w:pos="708"/>
        </w:tabs>
        <w:suppressAutoHyphens/>
        <w:jc w:val="center"/>
        <w:rPr>
          <w:rFonts w:ascii="Segoe UI" w:eastAsia="Segoe UI" w:hAnsi="Segoe UI" w:cs="Segoe UI"/>
          <w:b/>
          <w:i/>
          <w:sz w:val="20"/>
          <w:szCs w:val="20"/>
          <w:lang w:eastAsia="zh-CN"/>
        </w:rPr>
      </w:pPr>
    </w:p>
    <w:p w14:paraId="5735F33C" w14:textId="77777777" w:rsidR="0097780D" w:rsidRPr="007F514F" w:rsidRDefault="0097780D" w:rsidP="0097780D">
      <w:pPr>
        <w:shd w:val="clear" w:color="auto" w:fill="FFFFFF"/>
        <w:spacing w:after="150"/>
        <w:jc w:val="both"/>
        <w:rPr>
          <w:rFonts w:ascii="Arial" w:hAnsi="Arial" w:cs="Arial"/>
          <w:color w:val="444444"/>
          <w:sz w:val="16"/>
          <w:szCs w:val="16"/>
        </w:rPr>
      </w:pPr>
      <w:r w:rsidRPr="007F514F">
        <w:rPr>
          <w:rStyle w:val="Odwoanieprzypisudolnego"/>
          <w:rFonts w:ascii="Arial" w:hAnsi="Arial" w:cs="Arial"/>
          <w:sz w:val="16"/>
          <w:szCs w:val="16"/>
        </w:rPr>
        <w:footnoteRef/>
      </w:r>
      <w:r w:rsidRPr="007F514F">
        <w:rPr>
          <w:rFonts w:ascii="Arial" w:hAnsi="Arial" w:cs="Arial"/>
          <w:sz w:val="16"/>
          <w:szCs w:val="16"/>
        </w:rPr>
        <w:t xml:space="preserve"> Art. 7 ust. 1 </w:t>
      </w:r>
      <w:r w:rsidRPr="007F514F">
        <w:rPr>
          <w:rFonts w:ascii="Arial" w:hAnsi="Arial" w:cs="Arial"/>
          <w:color w:val="444444"/>
          <w:sz w:val="16"/>
          <w:szCs w:val="16"/>
        </w:rPr>
        <w:t xml:space="preserve">z postępowania o udzielenie zamówienia publicznego lub konkursu prowadzonego na podstawie ustawy </w:t>
      </w:r>
      <w:proofErr w:type="spellStart"/>
      <w:r w:rsidRPr="007F514F">
        <w:rPr>
          <w:rFonts w:ascii="Arial" w:hAnsi="Arial" w:cs="Arial"/>
          <w:color w:val="444444"/>
          <w:sz w:val="16"/>
          <w:szCs w:val="16"/>
        </w:rPr>
        <w:t>Pzp</w:t>
      </w:r>
      <w:proofErr w:type="spellEnd"/>
      <w:r w:rsidRPr="007F514F">
        <w:rPr>
          <w:rFonts w:ascii="Arial" w:hAnsi="Arial" w:cs="Arial"/>
          <w:color w:val="444444"/>
          <w:sz w:val="16"/>
          <w:szCs w:val="16"/>
        </w:rPr>
        <w:t xml:space="preserve"> wyklucza się:</w:t>
      </w:r>
    </w:p>
    <w:p w14:paraId="4BC120CF" w14:textId="0CB237F1" w:rsidR="0097780D" w:rsidRPr="007F514F" w:rsidRDefault="0097780D" w:rsidP="0097780D">
      <w:pPr>
        <w:numPr>
          <w:ilvl w:val="0"/>
          <w:numId w:val="7"/>
        </w:numPr>
        <w:shd w:val="clear" w:color="auto" w:fill="FFFFFF"/>
        <w:spacing w:before="100" w:beforeAutospacing="1" w:after="100" w:afterAutospacing="1"/>
        <w:jc w:val="both"/>
        <w:rPr>
          <w:rFonts w:ascii="Arial" w:hAnsi="Arial" w:cs="Arial"/>
          <w:color w:val="444444"/>
          <w:sz w:val="16"/>
          <w:szCs w:val="16"/>
        </w:rPr>
      </w:pPr>
      <w:r w:rsidRPr="007F514F">
        <w:rPr>
          <w:rFonts w:ascii="Arial" w:hAnsi="Arial" w:cs="Arial"/>
          <w:color w:val="444444"/>
          <w:sz w:val="16"/>
          <w:szCs w:val="16"/>
        </w:rPr>
        <w:t>wykonawcę oraz uczestnika konkursu wymienionego w wykazach określonych w rozporządzeniu 765/2006</w:t>
      </w:r>
      <w:r w:rsidR="007104CA">
        <w:rPr>
          <w:rFonts w:ascii="Arial" w:hAnsi="Arial" w:cs="Arial"/>
          <w:color w:val="444444"/>
          <w:sz w:val="16"/>
          <w:szCs w:val="16"/>
        </w:rPr>
        <w:br/>
      </w:r>
      <w:r w:rsidRPr="007F514F">
        <w:rPr>
          <w:rFonts w:ascii="Arial" w:hAnsi="Arial" w:cs="Arial"/>
          <w:color w:val="444444"/>
          <w:sz w:val="16"/>
          <w:szCs w:val="16"/>
        </w:rPr>
        <w:t xml:space="preserve">i rozporządzeniu 269/2014 albo wpisanego na listę na podstawie decyzji w sprawie wpisu na listę rozstrzygającej </w:t>
      </w:r>
      <w:r w:rsidR="007104CA">
        <w:rPr>
          <w:rFonts w:ascii="Arial" w:hAnsi="Arial" w:cs="Arial"/>
          <w:color w:val="444444"/>
          <w:sz w:val="16"/>
          <w:szCs w:val="16"/>
        </w:rPr>
        <w:br/>
      </w:r>
      <w:r w:rsidRPr="007F514F">
        <w:rPr>
          <w:rFonts w:ascii="Arial" w:hAnsi="Arial" w:cs="Arial"/>
          <w:color w:val="444444"/>
          <w:sz w:val="16"/>
          <w:szCs w:val="16"/>
        </w:rPr>
        <w:t>o zastosowaniu środka, o którym mowa w art. 1 pkt 3 ustawy;</w:t>
      </w:r>
    </w:p>
    <w:p w14:paraId="4B148123" w14:textId="451DF69C" w:rsidR="0097780D" w:rsidRPr="007F514F" w:rsidRDefault="0097780D" w:rsidP="0097780D">
      <w:pPr>
        <w:numPr>
          <w:ilvl w:val="0"/>
          <w:numId w:val="7"/>
        </w:numPr>
        <w:shd w:val="clear" w:color="auto" w:fill="FFFFFF"/>
        <w:spacing w:before="100" w:beforeAutospacing="1" w:after="100" w:afterAutospacing="1"/>
        <w:jc w:val="both"/>
        <w:rPr>
          <w:rFonts w:ascii="Arial" w:hAnsi="Arial" w:cs="Arial"/>
          <w:color w:val="444444"/>
          <w:sz w:val="16"/>
          <w:szCs w:val="16"/>
        </w:rPr>
      </w:pPr>
      <w:r w:rsidRPr="007F514F">
        <w:rPr>
          <w:rFonts w:ascii="Arial" w:hAnsi="Arial" w:cs="Arial"/>
          <w:color w:val="444444"/>
          <w:sz w:val="16"/>
          <w:szCs w:val="16"/>
        </w:rPr>
        <w:t>wykonawcę oraz uczestnika konkursu, którego beneficjentem rzeczywistym w rozumieniu ustawy z dnia 1 marca 2018 r. o przeciwdziałaniu praniu pieniędzy oraz finansowaniu terroryzmu (</w:t>
      </w:r>
      <w:r w:rsidR="00907455" w:rsidRPr="00907455">
        <w:rPr>
          <w:rFonts w:ascii="Arial" w:hAnsi="Arial" w:cs="Arial"/>
          <w:color w:val="444444"/>
          <w:sz w:val="16"/>
          <w:szCs w:val="16"/>
        </w:rPr>
        <w:t>Dz. U. z 2023 r. poz. 1124 i 1285</w:t>
      </w:r>
      <w:r w:rsidRPr="007F514F">
        <w:rPr>
          <w:rFonts w:ascii="Arial" w:hAnsi="Arial" w:cs="Arial"/>
          <w:color w:val="444444"/>
          <w:sz w:val="16"/>
          <w:szCs w:val="16"/>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CAAF0AE" w14:textId="50022E33" w:rsidR="0097780D" w:rsidRPr="007F514F" w:rsidRDefault="0097780D" w:rsidP="0097780D">
      <w:pPr>
        <w:numPr>
          <w:ilvl w:val="0"/>
          <w:numId w:val="7"/>
        </w:numPr>
        <w:shd w:val="clear" w:color="auto" w:fill="FFFFFF"/>
        <w:spacing w:before="100" w:beforeAutospacing="1" w:after="100" w:afterAutospacing="1"/>
        <w:jc w:val="both"/>
        <w:rPr>
          <w:rFonts w:ascii="Arial" w:hAnsi="Arial" w:cs="Arial"/>
          <w:color w:val="444444"/>
          <w:sz w:val="16"/>
          <w:szCs w:val="16"/>
        </w:rPr>
      </w:pPr>
      <w:r w:rsidRPr="007F514F">
        <w:rPr>
          <w:rFonts w:ascii="Arial" w:hAnsi="Arial" w:cs="Arial"/>
          <w:color w:val="444444"/>
          <w:sz w:val="16"/>
          <w:szCs w:val="16"/>
        </w:rPr>
        <w:t>wykonawcę oraz uczestnika konkursu, którego jednostką dominującą w rozumieniu art. 3 ust. 1 pkt 37 ustawy z dnia 29 września 1994 r. o rachunkowości (</w:t>
      </w:r>
      <w:r w:rsidR="00454B42" w:rsidRPr="00454B42">
        <w:rPr>
          <w:rFonts w:ascii="Arial" w:hAnsi="Arial" w:cs="Arial"/>
          <w:color w:val="444444"/>
          <w:sz w:val="16"/>
          <w:szCs w:val="16"/>
        </w:rPr>
        <w:t xml:space="preserve">Dz. U. z 2023 r. poz. 120, 295 i 1598 </w:t>
      </w:r>
      <w:r w:rsidRPr="007F514F">
        <w:rPr>
          <w:rFonts w:ascii="Arial" w:hAnsi="Arial" w:cs="Arial"/>
          <w:color w:val="444444"/>
          <w:sz w:val="16"/>
          <w:szCs w:val="16"/>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E6634E4" w14:textId="77777777" w:rsidR="006F17B4" w:rsidRDefault="006F17B4" w:rsidP="0097780D">
      <w:pPr>
        <w:pStyle w:val="Nagwek"/>
        <w:jc w:val="right"/>
        <w:rPr>
          <w:rFonts w:ascii="Open Sans" w:hAnsi="Open Sans" w:cs="Open Sans"/>
          <w:bCs/>
          <w:sz w:val="16"/>
          <w:szCs w:val="16"/>
          <w:u w:val="single"/>
        </w:rPr>
      </w:pPr>
    </w:p>
    <w:p w14:paraId="360BDC4F" w14:textId="77777777" w:rsidR="00D22C1F" w:rsidRDefault="00D22C1F" w:rsidP="0097780D">
      <w:pPr>
        <w:pStyle w:val="Nagwek"/>
        <w:jc w:val="right"/>
        <w:rPr>
          <w:rFonts w:ascii="Open Sans" w:hAnsi="Open Sans" w:cs="Open Sans"/>
          <w:bCs/>
          <w:sz w:val="16"/>
          <w:szCs w:val="16"/>
          <w:u w:val="single"/>
        </w:rPr>
      </w:pPr>
    </w:p>
    <w:p w14:paraId="79B23A82" w14:textId="77777777" w:rsidR="008513FA" w:rsidRDefault="008513FA" w:rsidP="0097780D">
      <w:pPr>
        <w:pStyle w:val="Nagwek"/>
        <w:jc w:val="right"/>
        <w:rPr>
          <w:rFonts w:ascii="Open Sans" w:hAnsi="Open Sans" w:cs="Open Sans"/>
          <w:bCs/>
          <w:sz w:val="16"/>
          <w:szCs w:val="16"/>
          <w:u w:val="single"/>
        </w:rPr>
      </w:pPr>
    </w:p>
    <w:p w14:paraId="2E07BCA4" w14:textId="77777777" w:rsidR="008513FA" w:rsidRDefault="008513FA" w:rsidP="0097780D">
      <w:pPr>
        <w:pStyle w:val="Nagwek"/>
        <w:jc w:val="right"/>
        <w:rPr>
          <w:rFonts w:ascii="Open Sans" w:hAnsi="Open Sans" w:cs="Open Sans"/>
          <w:bCs/>
          <w:sz w:val="16"/>
          <w:szCs w:val="16"/>
          <w:u w:val="single"/>
        </w:rPr>
      </w:pPr>
    </w:p>
    <w:p w14:paraId="023B4C14" w14:textId="77777777" w:rsidR="00D6076A" w:rsidRDefault="00D6076A" w:rsidP="0097780D">
      <w:pPr>
        <w:pStyle w:val="Nagwek"/>
        <w:jc w:val="right"/>
        <w:rPr>
          <w:rFonts w:ascii="Open Sans" w:hAnsi="Open Sans" w:cs="Open Sans"/>
          <w:bCs/>
          <w:sz w:val="16"/>
          <w:szCs w:val="16"/>
          <w:u w:val="single"/>
        </w:rPr>
      </w:pPr>
    </w:p>
    <w:p w14:paraId="4AE94525" w14:textId="52984872" w:rsidR="0097780D" w:rsidRPr="006B2EAA" w:rsidRDefault="0097780D" w:rsidP="006B2EAA">
      <w:pPr>
        <w:spacing w:after="240" w:line="268" w:lineRule="auto"/>
        <w:jc w:val="right"/>
        <w:rPr>
          <w:rFonts w:ascii="Open Sans" w:eastAsiaTheme="minorHAnsi" w:hAnsi="Open Sans" w:cstheme="minorHAnsi"/>
          <w:bCs/>
          <w:sz w:val="18"/>
          <w:szCs w:val="18"/>
          <w:u w:val="single"/>
        </w:rPr>
      </w:pPr>
      <w:r w:rsidRPr="006B2EAA">
        <w:rPr>
          <w:rFonts w:ascii="Open Sans" w:eastAsiaTheme="minorHAnsi" w:hAnsi="Open Sans" w:cstheme="minorHAnsi"/>
          <w:bCs/>
          <w:sz w:val="18"/>
          <w:szCs w:val="18"/>
          <w:u w:val="single"/>
        </w:rPr>
        <w:t>Załącznik nr 5 do SWZ</w:t>
      </w:r>
    </w:p>
    <w:p w14:paraId="720E70F5" w14:textId="77777777" w:rsidR="0097780D" w:rsidRDefault="0097780D" w:rsidP="0097780D">
      <w:pPr>
        <w:pStyle w:val="Nagwek"/>
        <w:jc w:val="right"/>
        <w:rPr>
          <w:rFonts w:ascii="Open Sans" w:hAnsi="Open Sans" w:cs="Open Sans"/>
          <w:bCs/>
          <w:sz w:val="16"/>
          <w:szCs w:val="16"/>
        </w:rPr>
      </w:pPr>
    </w:p>
    <w:p w14:paraId="2E1A21FE" w14:textId="77777777" w:rsidR="00D6076A" w:rsidRPr="00A4435E" w:rsidRDefault="00D6076A" w:rsidP="0097780D">
      <w:pPr>
        <w:pStyle w:val="Nagwek"/>
        <w:jc w:val="right"/>
        <w:rPr>
          <w:rFonts w:ascii="Open Sans" w:hAnsi="Open Sans" w:cs="Open Sans"/>
          <w:bCs/>
          <w:sz w:val="16"/>
          <w:szCs w:val="16"/>
        </w:rPr>
      </w:pPr>
    </w:p>
    <w:p w14:paraId="2F106303" w14:textId="77777777" w:rsidR="0097780D" w:rsidRPr="00A4435E" w:rsidRDefault="0097780D" w:rsidP="0097780D">
      <w:pPr>
        <w:ind w:left="5760" w:hanging="231"/>
        <w:jc w:val="center"/>
        <w:rPr>
          <w:rFonts w:ascii="Open Sans" w:hAnsi="Open Sans" w:cs="Open Sans"/>
          <w:sz w:val="16"/>
          <w:szCs w:val="16"/>
        </w:rPr>
      </w:pPr>
      <w:r w:rsidRPr="00A4435E">
        <w:rPr>
          <w:rFonts w:ascii="Open Sans" w:hAnsi="Open Sans" w:cs="Open Sans"/>
          <w:sz w:val="16"/>
          <w:szCs w:val="16"/>
        </w:rPr>
        <w:t>……….............................................</w:t>
      </w:r>
      <w:r w:rsidRPr="00A4435E">
        <w:rPr>
          <w:rFonts w:ascii="Open Sans" w:hAnsi="Open Sans" w:cs="Open Sans"/>
          <w:sz w:val="16"/>
          <w:szCs w:val="16"/>
        </w:rPr>
        <w:br/>
        <w:t>(miejscowość i data)</w:t>
      </w:r>
    </w:p>
    <w:p w14:paraId="22B3353F" w14:textId="77777777" w:rsidR="0097780D" w:rsidRDefault="0097780D" w:rsidP="0097780D">
      <w:pPr>
        <w:ind w:left="5760" w:hanging="231"/>
        <w:jc w:val="center"/>
        <w:rPr>
          <w:rFonts w:ascii="Open Sans" w:hAnsi="Open Sans" w:cs="Open Sans"/>
          <w:sz w:val="16"/>
          <w:szCs w:val="16"/>
        </w:rPr>
      </w:pPr>
    </w:p>
    <w:p w14:paraId="4A9F7F64" w14:textId="77777777" w:rsidR="00D6076A" w:rsidRPr="00A4435E" w:rsidRDefault="00D6076A" w:rsidP="0097780D">
      <w:pPr>
        <w:ind w:left="5760" w:hanging="231"/>
        <w:jc w:val="center"/>
        <w:rPr>
          <w:rFonts w:ascii="Open Sans" w:hAnsi="Open Sans" w:cs="Open Sans"/>
          <w:sz w:val="16"/>
          <w:szCs w:val="16"/>
        </w:rPr>
      </w:pPr>
    </w:p>
    <w:p w14:paraId="500E6C7B" w14:textId="6406D9E2" w:rsidR="0097780D" w:rsidRPr="00E073C1" w:rsidRDefault="0097780D" w:rsidP="0097780D">
      <w:pPr>
        <w:widowControl w:val="0"/>
        <w:suppressAutoHyphens/>
        <w:jc w:val="both"/>
        <w:rPr>
          <w:rFonts w:ascii="Open Sans" w:hAnsi="Open Sans" w:cs="Open Sans"/>
          <w:bCs/>
          <w:color w:val="000000" w:themeColor="text1"/>
          <w:sz w:val="21"/>
          <w:szCs w:val="21"/>
          <w:lang w:eastAsia="ar-SA"/>
        </w:rPr>
      </w:pPr>
      <w:r w:rsidRPr="00A4435E">
        <w:rPr>
          <w:rFonts w:ascii="Open Sans" w:eastAsia="Calibri" w:hAnsi="Open Sans" w:cs="Open Sans"/>
          <w:bCs/>
          <w:sz w:val="21"/>
          <w:szCs w:val="21"/>
        </w:rPr>
        <w:t>OŚWIADCZENIE O BRAKU PODSTAW DO WYKLUCZENIA Z POSTĘPOWANIA</w:t>
      </w:r>
      <w:r w:rsidRPr="00A4435E">
        <w:rPr>
          <w:rFonts w:ascii="Open Sans" w:hAnsi="Open Sans" w:cs="Open Sans"/>
          <w:bCs/>
          <w:color w:val="444444"/>
          <w:sz w:val="21"/>
          <w:szCs w:val="21"/>
        </w:rPr>
        <w:t xml:space="preserve"> </w:t>
      </w:r>
      <w:r w:rsidRPr="00A4435E">
        <w:rPr>
          <w:rFonts w:ascii="Open Sans" w:hAnsi="Open Sans" w:cs="Open Sans"/>
          <w:bCs/>
          <w:color w:val="444444"/>
          <w:sz w:val="21"/>
          <w:szCs w:val="21"/>
        </w:rPr>
        <w:br/>
      </w:r>
      <w:r w:rsidRPr="00A4435E">
        <w:rPr>
          <w:rFonts w:ascii="Open Sans" w:hAnsi="Open Sans" w:cs="Open Sans"/>
          <w:bCs/>
          <w:sz w:val="21"/>
          <w:szCs w:val="21"/>
          <w:lang w:eastAsia="ar-SA"/>
        </w:rPr>
        <w:t xml:space="preserve">dotyczące zakazu udziału rosyjskich </w:t>
      </w:r>
      <w:r w:rsidRPr="00E073C1">
        <w:rPr>
          <w:rFonts w:ascii="Open Sans" w:hAnsi="Open Sans" w:cs="Open Sans"/>
          <w:bCs/>
          <w:color w:val="000000" w:themeColor="text1"/>
          <w:sz w:val="21"/>
          <w:szCs w:val="21"/>
          <w:lang w:eastAsia="ar-SA"/>
        </w:rPr>
        <w:t xml:space="preserve">podmiotów w zamówieniach publicznych dotyczące środków ograniczających w związku z działaniami Rosji destabilizującymi sytuację </w:t>
      </w:r>
      <w:r w:rsidRPr="00E073C1">
        <w:rPr>
          <w:rFonts w:ascii="Open Sans" w:hAnsi="Open Sans" w:cs="Open Sans"/>
          <w:bCs/>
          <w:color w:val="000000" w:themeColor="text1"/>
          <w:sz w:val="21"/>
          <w:szCs w:val="21"/>
          <w:lang w:eastAsia="ar-SA"/>
        </w:rPr>
        <w:br/>
        <w:t>na Ukrainie</w:t>
      </w:r>
      <w:r w:rsidR="0035770C" w:rsidRPr="00E073C1">
        <w:rPr>
          <w:rFonts w:ascii="Open Sans" w:hAnsi="Open Sans" w:cs="Open Sans"/>
          <w:bCs/>
          <w:color w:val="000000" w:themeColor="text1"/>
          <w:sz w:val="21"/>
          <w:szCs w:val="21"/>
          <w:lang w:eastAsia="ar-SA"/>
        </w:rPr>
        <w:t xml:space="preserve">. </w:t>
      </w:r>
    </w:p>
    <w:p w14:paraId="5464862C" w14:textId="77777777" w:rsidR="0097780D" w:rsidRPr="00E073C1" w:rsidRDefault="0097780D" w:rsidP="0097780D">
      <w:pPr>
        <w:suppressAutoHyphens/>
        <w:rPr>
          <w:rFonts w:ascii="Open Sans" w:hAnsi="Open Sans" w:cs="Open Sans"/>
          <w:color w:val="000000" w:themeColor="text1"/>
          <w:sz w:val="21"/>
          <w:szCs w:val="21"/>
          <w:lang w:eastAsia="ar-SA"/>
        </w:rPr>
      </w:pPr>
    </w:p>
    <w:p w14:paraId="6D48EC36" w14:textId="2750C147" w:rsidR="0097780D" w:rsidRPr="00766431" w:rsidRDefault="0097780D" w:rsidP="00616DDA">
      <w:pPr>
        <w:spacing w:line="360" w:lineRule="auto"/>
        <w:ind w:right="-427"/>
        <w:jc w:val="both"/>
        <w:rPr>
          <w:rFonts w:ascii="Open Sans" w:hAnsi="Open Sans" w:cs="Open Sans"/>
          <w:i/>
          <w:iCs/>
          <w:color w:val="C45911" w:themeColor="accent2" w:themeShade="BF"/>
          <w:sz w:val="20"/>
          <w:szCs w:val="20"/>
        </w:rPr>
      </w:pPr>
      <w:r w:rsidRPr="00E073C1">
        <w:rPr>
          <w:rFonts w:ascii="Open Sans" w:hAnsi="Open Sans" w:cs="Open Sans"/>
          <w:color w:val="000000" w:themeColor="text1"/>
          <w:sz w:val="20"/>
          <w:szCs w:val="20"/>
          <w:lang w:eastAsia="ar-SA"/>
        </w:rPr>
        <w:t xml:space="preserve">     Ubiegając się o udzielenie zamówienia publicznego w postępowaniu </w:t>
      </w:r>
      <w:proofErr w:type="spellStart"/>
      <w:r w:rsidRPr="00E073C1">
        <w:rPr>
          <w:rFonts w:ascii="Open Sans" w:hAnsi="Open Sans" w:cs="Open Sans"/>
          <w:color w:val="000000" w:themeColor="text1"/>
          <w:sz w:val="20"/>
          <w:szCs w:val="20"/>
          <w:lang w:eastAsia="ar-SA"/>
        </w:rPr>
        <w:t>pn</w:t>
      </w:r>
      <w:proofErr w:type="spellEnd"/>
      <w:r w:rsidRPr="00E073C1">
        <w:rPr>
          <w:rFonts w:ascii="Open Sans" w:hAnsi="Open Sans" w:cs="Open Sans"/>
          <w:color w:val="000000" w:themeColor="text1"/>
          <w:sz w:val="20"/>
          <w:szCs w:val="20"/>
          <w:lang w:eastAsia="ar-SA"/>
        </w:rPr>
        <w:t>:</w:t>
      </w:r>
      <w:r w:rsidR="006F6A80">
        <w:rPr>
          <w:rFonts w:ascii="Open Sans" w:hAnsi="Open Sans" w:cs="Open Sans"/>
          <w:color w:val="000000" w:themeColor="text1"/>
          <w:sz w:val="20"/>
          <w:szCs w:val="20"/>
          <w:lang w:eastAsia="ar-SA"/>
        </w:rPr>
        <w:t xml:space="preserve"> </w:t>
      </w:r>
      <w:r w:rsidR="00616DDA" w:rsidRPr="00616DDA">
        <w:rPr>
          <w:rFonts w:ascii="Open Sans" w:hAnsi="Open Sans" w:cs="Open Sans"/>
          <w:color w:val="000000" w:themeColor="text1"/>
          <w:sz w:val="21"/>
          <w:szCs w:val="21"/>
          <w:u w:val="single"/>
          <w:lang w:eastAsia="ar-SA"/>
        </w:rPr>
        <w:t xml:space="preserve">„Odbiór </w:t>
      </w:r>
      <w:r w:rsidR="00616DDA">
        <w:rPr>
          <w:rFonts w:ascii="Open Sans" w:hAnsi="Open Sans" w:cs="Open Sans"/>
          <w:color w:val="000000" w:themeColor="text1"/>
          <w:sz w:val="21"/>
          <w:szCs w:val="21"/>
          <w:u w:val="single"/>
          <w:lang w:eastAsia="ar-SA"/>
        </w:rPr>
        <w:br/>
      </w:r>
      <w:r w:rsidR="00616DDA" w:rsidRPr="00616DDA">
        <w:rPr>
          <w:rFonts w:ascii="Open Sans" w:hAnsi="Open Sans" w:cs="Open Sans"/>
          <w:color w:val="000000" w:themeColor="text1"/>
          <w:sz w:val="21"/>
          <w:szCs w:val="21"/>
          <w:u w:val="single"/>
          <w:lang w:eastAsia="ar-SA"/>
        </w:rPr>
        <w:t xml:space="preserve">i zagospodarowanie odpadów o kodzie 19 05 99 w 2024 roku w ilości do 2 000,00 Mg </w:t>
      </w:r>
      <w:r w:rsidR="00616DDA">
        <w:rPr>
          <w:rFonts w:ascii="Open Sans" w:hAnsi="Open Sans" w:cs="Open Sans"/>
          <w:color w:val="000000" w:themeColor="text1"/>
          <w:sz w:val="21"/>
          <w:szCs w:val="21"/>
          <w:u w:val="single"/>
          <w:lang w:eastAsia="ar-SA"/>
        </w:rPr>
        <w:br/>
      </w:r>
      <w:r w:rsidR="00616DDA" w:rsidRPr="00616DDA">
        <w:rPr>
          <w:rFonts w:ascii="Open Sans" w:hAnsi="Open Sans" w:cs="Open Sans"/>
          <w:color w:val="000000" w:themeColor="text1"/>
          <w:sz w:val="21"/>
          <w:szCs w:val="21"/>
          <w:u w:val="single"/>
          <w:lang w:eastAsia="ar-SA"/>
        </w:rPr>
        <w:t xml:space="preserve">z Regionalnego Zakładu Odzysku Odpadów w Sianowie  przy ul. </w:t>
      </w:r>
      <w:proofErr w:type="spellStart"/>
      <w:r w:rsidR="00616DDA" w:rsidRPr="00616DDA">
        <w:rPr>
          <w:rFonts w:ascii="Open Sans" w:hAnsi="Open Sans" w:cs="Open Sans"/>
          <w:color w:val="000000" w:themeColor="text1"/>
          <w:sz w:val="21"/>
          <w:szCs w:val="21"/>
          <w:u w:val="single"/>
          <w:lang w:eastAsia="ar-SA"/>
        </w:rPr>
        <w:t>Łubuszan</w:t>
      </w:r>
      <w:proofErr w:type="spellEnd"/>
      <w:r w:rsidR="00616DDA" w:rsidRPr="00616DDA">
        <w:rPr>
          <w:rFonts w:ascii="Open Sans" w:hAnsi="Open Sans" w:cs="Open Sans"/>
          <w:color w:val="000000" w:themeColor="text1"/>
          <w:sz w:val="21"/>
          <w:szCs w:val="21"/>
          <w:u w:val="single"/>
          <w:lang w:eastAsia="ar-SA"/>
        </w:rPr>
        <w:t xml:space="preserve"> 80 ”</w:t>
      </w:r>
      <w:r w:rsidR="00107375">
        <w:rPr>
          <w:rFonts w:ascii="Open Sans" w:hAnsi="Open Sans" w:cs="Open Sans"/>
          <w:color w:val="000000" w:themeColor="text1"/>
          <w:sz w:val="21"/>
          <w:szCs w:val="21"/>
          <w:u w:val="single"/>
          <w:lang w:eastAsia="ar-SA"/>
        </w:rPr>
        <w:t xml:space="preserve">, </w:t>
      </w:r>
      <w:r w:rsidR="00D6076A">
        <w:rPr>
          <w:rFonts w:ascii="Open Sans" w:hAnsi="Open Sans" w:cs="Open Sans"/>
          <w:b/>
          <w:bCs/>
          <w:color w:val="000000" w:themeColor="text1"/>
          <w:sz w:val="21"/>
          <w:szCs w:val="21"/>
          <w:lang w:eastAsia="ar-SA"/>
        </w:rPr>
        <w:t xml:space="preserve"> </w:t>
      </w:r>
      <w:r w:rsidRPr="00E073C1">
        <w:rPr>
          <w:rFonts w:ascii="Open Sans" w:hAnsi="Open Sans" w:cs="Open Sans"/>
          <w:color w:val="000000" w:themeColor="text1"/>
          <w:sz w:val="21"/>
          <w:szCs w:val="21"/>
          <w:lang w:eastAsia="ar-SA"/>
        </w:rPr>
        <w:t xml:space="preserve">dalej zwanym „Postępowaniem”, oświadczam(y), że: Działając w imieniu ……., z siedzibą w …………. </w:t>
      </w:r>
      <w:r w:rsidRPr="00E073C1">
        <w:rPr>
          <w:rFonts w:ascii="Open Sans" w:hAnsi="Open Sans" w:cs="Open Sans"/>
          <w:i/>
          <w:iCs/>
          <w:color w:val="000000" w:themeColor="text1"/>
          <w:sz w:val="21"/>
          <w:szCs w:val="21"/>
          <w:lang w:eastAsia="ar-SA"/>
        </w:rPr>
        <w:t>(„Wykonawca”/ „Podmiot udostępniający zasoby</w:t>
      </w:r>
      <w:r w:rsidRPr="00E073C1">
        <w:rPr>
          <w:rFonts w:ascii="Open Sans" w:hAnsi="Open Sans" w:cs="Open Sans"/>
          <w:iCs/>
          <w:color w:val="000000" w:themeColor="text1"/>
          <w:sz w:val="21"/>
          <w:szCs w:val="21"/>
          <w:lang w:eastAsia="ar-SA"/>
        </w:rPr>
        <w:t>”/ „W</w:t>
      </w:r>
      <w:r w:rsidRPr="00E073C1">
        <w:rPr>
          <w:rFonts w:ascii="Open Sans" w:hAnsi="Open Sans" w:cs="Open Sans"/>
          <w:color w:val="000000" w:themeColor="text1"/>
          <w:sz w:val="21"/>
          <w:szCs w:val="21"/>
        </w:rPr>
        <w:t>ykonawcy wspólnie ubiegających się o zamówienie”</w:t>
      </w:r>
      <w:r w:rsidRPr="00E073C1">
        <w:rPr>
          <w:rFonts w:ascii="Open Sans" w:hAnsi="Open Sans" w:cs="Open Sans"/>
          <w:i/>
          <w:iCs/>
          <w:color w:val="000000" w:themeColor="text1"/>
          <w:sz w:val="21"/>
          <w:szCs w:val="21"/>
          <w:lang w:eastAsia="ar-SA"/>
        </w:rPr>
        <w:t xml:space="preserve">) (niepotrzebne </w:t>
      </w:r>
      <w:r w:rsidRPr="00A4435E">
        <w:rPr>
          <w:rFonts w:ascii="Open Sans" w:hAnsi="Open Sans" w:cs="Open Sans"/>
          <w:i/>
          <w:iCs/>
          <w:sz w:val="21"/>
          <w:szCs w:val="21"/>
          <w:lang w:eastAsia="ar-SA"/>
        </w:rPr>
        <w:t>skreślić)</w:t>
      </w:r>
      <w:r w:rsidRPr="00A4435E">
        <w:rPr>
          <w:rFonts w:ascii="Open Sans" w:hAnsi="Open Sans" w:cs="Open Sans"/>
          <w:sz w:val="21"/>
          <w:szCs w:val="21"/>
          <w:lang w:eastAsia="ar-SA"/>
        </w:rPr>
        <w:t xml:space="preserve"> jako osoba należycie umocowana </w:t>
      </w:r>
      <w:r w:rsidR="00107375">
        <w:rPr>
          <w:rFonts w:ascii="Open Sans" w:hAnsi="Open Sans" w:cs="Open Sans"/>
          <w:sz w:val="21"/>
          <w:szCs w:val="21"/>
          <w:lang w:eastAsia="ar-SA"/>
        </w:rPr>
        <w:t xml:space="preserve"> </w:t>
      </w:r>
      <w:r w:rsidRPr="00A4435E">
        <w:rPr>
          <w:rFonts w:ascii="Open Sans" w:hAnsi="Open Sans" w:cs="Open Sans"/>
          <w:sz w:val="21"/>
          <w:szCs w:val="21"/>
          <w:lang w:eastAsia="ar-SA"/>
        </w:rPr>
        <w:t xml:space="preserve">do reprezentowania, w związku z udziałem / wyborem oferty Wykonawcy* ……… </w:t>
      </w:r>
      <w:r w:rsidRPr="00A4435E">
        <w:rPr>
          <w:rFonts w:ascii="Open Sans" w:hAnsi="Open Sans" w:cs="Open Sans"/>
          <w:i/>
          <w:iCs/>
          <w:sz w:val="21"/>
          <w:szCs w:val="21"/>
          <w:lang w:eastAsia="ar-SA"/>
        </w:rPr>
        <w:t>(do zastosowania w zależności</w:t>
      </w:r>
      <w:r w:rsidR="00766431">
        <w:rPr>
          <w:rFonts w:ascii="Open Sans" w:hAnsi="Open Sans" w:cs="Open Sans"/>
          <w:i/>
          <w:iCs/>
          <w:sz w:val="21"/>
          <w:szCs w:val="21"/>
          <w:lang w:eastAsia="ar-SA"/>
        </w:rPr>
        <w:t xml:space="preserve"> </w:t>
      </w:r>
      <w:r w:rsidRPr="00A4435E">
        <w:rPr>
          <w:rFonts w:ascii="Open Sans" w:hAnsi="Open Sans" w:cs="Open Sans"/>
          <w:i/>
          <w:iCs/>
          <w:sz w:val="21"/>
          <w:szCs w:val="21"/>
          <w:lang w:eastAsia="ar-SA"/>
        </w:rPr>
        <w:t>od etapu prowadzonego Postępowania i podmiotu składającego oświadczenie)</w:t>
      </w:r>
      <w:r w:rsidRPr="00A4435E">
        <w:rPr>
          <w:rFonts w:ascii="Open Sans" w:hAnsi="Open Sans" w:cs="Open Sans"/>
          <w:sz w:val="21"/>
          <w:szCs w:val="21"/>
          <w:lang w:eastAsia="ar-SA"/>
        </w:rPr>
        <w:t xml:space="preserve"> w Postępowaniu, prowadzonym przez Przedsiębiorstwo Gospodarki Komunalnej Sp. z o.o. w Koszalinie, na podstawie ustawy </w:t>
      </w:r>
      <w:r w:rsidR="00616DDA">
        <w:rPr>
          <w:rFonts w:ascii="Open Sans" w:hAnsi="Open Sans" w:cs="Open Sans"/>
          <w:sz w:val="21"/>
          <w:szCs w:val="21"/>
          <w:lang w:eastAsia="ar-SA"/>
        </w:rPr>
        <w:br/>
      </w:r>
      <w:r w:rsidRPr="00A4435E">
        <w:rPr>
          <w:rFonts w:ascii="Open Sans" w:hAnsi="Open Sans" w:cs="Open Sans"/>
          <w:sz w:val="21"/>
          <w:szCs w:val="21"/>
          <w:lang w:eastAsia="ar-SA"/>
        </w:rPr>
        <w:t>z dnia 11 września 2019 r. Prawo zamówień publicznych w trybie podstawowym  bez przeprowadzenia negocjacji  zgodnie</w:t>
      </w:r>
      <w:r w:rsidR="00616DDA">
        <w:rPr>
          <w:rFonts w:ascii="Open Sans" w:hAnsi="Open Sans" w:cs="Open Sans"/>
          <w:sz w:val="21"/>
          <w:szCs w:val="21"/>
          <w:lang w:eastAsia="ar-SA"/>
        </w:rPr>
        <w:t xml:space="preserve"> </w:t>
      </w:r>
      <w:r w:rsidRPr="00A4435E">
        <w:rPr>
          <w:rFonts w:ascii="Open Sans" w:hAnsi="Open Sans" w:cs="Open Sans"/>
          <w:sz w:val="21"/>
          <w:szCs w:val="21"/>
          <w:lang w:eastAsia="ar-SA"/>
        </w:rPr>
        <w:t>z art. 275 pkt 1 w/w Ustawy oświadczam, że:</w:t>
      </w:r>
    </w:p>
    <w:bookmarkStart w:id="4" w:name="_Hlk85721377"/>
    <w:p w14:paraId="219ACD01" w14:textId="77777777" w:rsidR="0097780D" w:rsidRPr="00A4435E" w:rsidRDefault="0097780D" w:rsidP="0097780D">
      <w:pPr>
        <w:pStyle w:val="Akapitzlist"/>
        <w:numPr>
          <w:ilvl w:val="0"/>
          <w:numId w:val="8"/>
        </w:numPr>
        <w:tabs>
          <w:tab w:val="left" w:pos="426"/>
        </w:tabs>
        <w:suppressAutoHyphens/>
        <w:spacing w:line="276" w:lineRule="auto"/>
        <w:ind w:left="851" w:hanging="851"/>
        <w:contextualSpacing/>
        <w:jc w:val="both"/>
        <w:rPr>
          <w:rFonts w:ascii="Open Sans" w:hAnsi="Open Sans" w:cs="Open Sans"/>
          <w:sz w:val="21"/>
          <w:szCs w:val="21"/>
          <w:lang w:eastAsia="ar-SA"/>
        </w:rPr>
      </w:pPr>
      <w:r w:rsidRPr="00A4435E">
        <w:rPr>
          <w:rFonts w:ascii="Open Sans" w:hAnsi="Open Sans" w:cs="Open Sans"/>
          <w:b/>
          <w:sz w:val="21"/>
          <w:szCs w:val="21"/>
          <w:lang w:eastAsia="pl-PL"/>
        </w:rPr>
        <w:fldChar w:fldCharType="begin">
          <w:ffData>
            <w:name w:val="Wybór1"/>
            <w:enabled/>
            <w:calcOnExit w:val="0"/>
            <w:checkBox>
              <w:sizeAuto/>
              <w:default w:val="0"/>
            </w:checkBox>
          </w:ffData>
        </w:fldChar>
      </w:r>
      <w:bookmarkStart w:id="5" w:name="Wybór1"/>
      <w:r w:rsidRPr="00A4435E">
        <w:rPr>
          <w:rFonts w:ascii="Open Sans" w:hAnsi="Open Sans" w:cs="Open Sans"/>
          <w:b/>
          <w:sz w:val="21"/>
          <w:szCs w:val="21"/>
          <w:lang w:eastAsia="pl-PL"/>
        </w:rPr>
        <w:instrText xml:space="preserve"> FORMCHECKBOX </w:instrText>
      </w:r>
      <w:r w:rsidRPr="00A4435E">
        <w:rPr>
          <w:rFonts w:ascii="Open Sans" w:hAnsi="Open Sans" w:cs="Open Sans"/>
          <w:b/>
          <w:sz w:val="21"/>
          <w:szCs w:val="21"/>
          <w:lang w:eastAsia="pl-PL"/>
        </w:rPr>
      </w:r>
      <w:r w:rsidRPr="00A4435E">
        <w:rPr>
          <w:rFonts w:ascii="Open Sans" w:hAnsi="Open Sans" w:cs="Open Sans"/>
          <w:b/>
          <w:sz w:val="21"/>
          <w:szCs w:val="21"/>
          <w:lang w:eastAsia="pl-PL"/>
        </w:rPr>
        <w:fldChar w:fldCharType="separate"/>
      </w:r>
      <w:r w:rsidRPr="00A4435E">
        <w:rPr>
          <w:rFonts w:ascii="Open Sans" w:hAnsi="Open Sans" w:cs="Open Sans"/>
          <w:b/>
          <w:sz w:val="21"/>
          <w:szCs w:val="21"/>
          <w:lang w:eastAsia="pl-PL"/>
        </w:rPr>
        <w:fldChar w:fldCharType="end"/>
      </w:r>
      <w:bookmarkEnd w:id="4"/>
      <w:bookmarkEnd w:id="5"/>
      <w:r w:rsidRPr="00A4435E">
        <w:rPr>
          <w:rStyle w:val="Odwoanieprzypisudolnego"/>
          <w:rFonts w:ascii="Open Sans" w:hAnsi="Open Sans" w:cs="Open Sans"/>
          <w:b/>
          <w:sz w:val="21"/>
          <w:szCs w:val="21"/>
        </w:rPr>
        <w:footnoteReference w:id="2"/>
      </w:r>
      <w:r w:rsidRPr="00A4435E">
        <w:rPr>
          <w:rFonts w:ascii="Open Sans" w:hAnsi="Open Sans" w:cs="Open Sans"/>
          <w:b/>
          <w:sz w:val="21"/>
          <w:szCs w:val="21"/>
          <w:lang w:eastAsia="pl-PL"/>
        </w:rPr>
        <w:t> </w:t>
      </w:r>
      <w:r w:rsidRPr="00A4435E">
        <w:rPr>
          <w:rFonts w:ascii="Open Sans" w:hAnsi="Open Sans" w:cs="Open Sans"/>
          <w:sz w:val="21"/>
          <w:szCs w:val="21"/>
          <w:lang w:eastAsia="ar-SA"/>
        </w:rPr>
        <w:t xml:space="preserve">Nie jestem podmiotem, </w:t>
      </w:r>
      <w:bookmarkStart w:id="6" w:name="_Hlk101294182"/>
      <w:r w:rsidRPr="00A4435E">
        <w:rPr>
          <w:rFonts w:ascii="Open Sans" w:hAnsi="Open Sans" w:cs="Open Sans"/>
          <w:sz w:val="21"/>
          <w:szCs w:val="21"/>
          <w:lang w:eastAsia="ar-SA"/>
        </w:rPr>
        <w:t xml:space="preserve">o którym mowa w art. 5k ust. 1 rozporządzenia (UE) </w:t>
      </w:r>
      <w:r w:rsidRPr="00A4435E">
        <w:rPr>
          <w:rFonts w:ascii="Open Sans" w:hAnsi="Open Sans" w:cs="Open Sans"/>
          <w:sz w:val="21"/>
          <w:szCs w:val="21"/>
          <w:lang w:eastAsia="ar-SA"/>
        </w:rPr>
        <w:br/>
        <w:t xml:space="preserve">nr 833/2014 z 31 lipca 2014 r. dotyczącego środków ograniczających w związku </w:t>
      </w:r>
      <w:r w:rsidRPr="00A4435E">
        <w:rPr>
          <w:rFonts w:ascii="Open Sans" w:hAnsi="Open Sans" w:cs="Open Sans"/>
          <w:sz w:val="21"/>
          <w:szCs w:val="21"/>
          <w:lang w:eastAsia="ar-SA"/>
        </w:rPr>
        <w:br/>
        <w:t xml:space="preserve">z działaniami Rosji destabilizującymi sytuację na Ukrainie (Dz. Urz. UE nr L 229 z 31 lipca 2014 r., str. 1 z </w:t>
      </w:r>
      <w:proofErr w:type="spellStart"/>
      <w:r w:rsidRPr="00A4435E">
        <w:rPr>
          <w:rFonts w:ascii="Open Sans" w:hAnsi="Open Sans" w:cs="Open Sans"/>
          <w:sz w:val="21"/>
          <w:szCs w:val="21"/>
          <w:lang w:eastAsia="ar-SA"/>
        </w:rPr>
        <w:t>późn</w:t>
      </w:r>
      <w:proofErr w:type="spellEnd"/>
      <w:r w:rsidRPr="00A4435E">
        <w:rPr>
          <w:rFonts w:ascii="Open Sans" w:hAnsi="Open Sans" w:cs="Open Sans"/>
          <w:sz w:val="21"/>
          <w:szCs w:val="21"/>
          <w:lang w:eastAsia="ar-SA"/>
        </w:rPr>
        <w:t xml:space="preserve">. zm.), </w:t>
      </w:r>
      <w:bookmarkEnd w:id="6"/>
      <w:r w:rsidRPr="00A4435E">
        <w:rPr>
          <w:rFonts w:ascii="Open Sans" w:hAnsi="Open Sans" w:cs="Open Sans"/>
          <w:sz w:val="21"/>
          <w:szCs w:val="21"/>
          <w:lang w:eastAsia="ar-SA"/>
        </w:rPr>
        <w:t>tj.:</w:t>
      </w:r>
    </w:p>
    <w:p w14:paraId="4AB75CBB" w14:textId="77777777" w:rsidR="0097780D" w:rsidRPr="00A4435E" w:rsidRDefault="0097780D" w:rsidP="0097780D">
      <w:pPr>
        <w:pStyle w:val="Akapitzlist"/>
        <w:numPr>
          <w:ilvl w:val="1"/>
          <w:numId w:val="9"/>
        </w:numPr>
        <w:tabs>
          <w:tab w:val="left" w:pos="1276"/>
        </w:tabs>
        <w:suppressAutoHyphens/>
        <w:spacing w:line="276" w:lineRule="auto"/>
        <w:ind w:left="1276" w:hanging="425"/>
        <w:contextualSpacing/>
        <w:jc w:val="both"/>
        <w:rPr>
          <w:rFonts w:ascii="Open Sans" w:hAnsi="Open Sans" w:cs="Open Sans"/>
          <w:sz w:val="21"/>
          <w:szCs w:val="21"/>
          <w:lang w:eastAsia="ar-SA"/>
        </w:rPr>
      </w:pPr>
      <w:r w:rsidRPr="00A4435E">
        <w:rPr>
          <w:rFonts w:ascii="Open Sans" w:hAnsi="Open Sans" w:cs="Open Sans"/>
          <w:sz w:val="21"/>
          <w:szCs w:val="21"/>
          <w:lang w:eastAsia="ar-SA"/>
        </w:rPr>
        <w:t>obywatelem rosyjskim lub</w:t>
      </w:r>
      <w:r w:rsidRPr="00A4435E">
        <w:rPr>
          <w:rFonts w:ascii="Open Sans" w:hAnsi="Open Sans" w:cs="Open Sans"/>
          <w:sz w:val="21"/>
          <w:szCs w:val="21"/>
        </w:rPr>
        <w:t xml:space="preserve"> </w:t>
      </w:r>
      <w:r w:rsidRPr="00A4435E">
        <w:rPr>
          <w:rFonts w:ascii="Open Sans" w:hAnsi="Open Sans" w:cs="Open Sans"/>
          <w:sz w:val="21"/>
          <w:szCs w:val="21"/>
          <w:lang w:eastAsia="ar-SA"/>
        </w:rPr>
        <w:t xml:space="preserve">osobą fizyczną lub prawną, podmiotem lub organem </w:t>
      </w:r>
      <w:r w:rsidRPr="00A4435E">
        <w:rPr>
          <w:rFonts w:ascii="Open Sans" w:hAnsi="Open Sans" w:cs="Open Sans"/>
          <w:sz w:val="21"/>
          <w:szCs w:val="21"/>
          <w:u w:val="single"/>
          <w:lang w:eastAsia="ar-SA"/>
        </w:rPr>
        <w:t>z siedzibą w Rosji</w:t>
      </w:r>
      <w:r w:rsidRPr="00A4435E">
        <w:rPr>
          <w:rFonts w:ascii="Open Sans" w:hAnsi="Open Sans" w:cs="Open Sans"/>
          <w:sz w:val="21"/>
          <w:szCs w:val="21"/>
          <w:lang w:eastAsia="ar-SA"/>
        </w:rPr>
        <w:t>;</w:t>
      </w:r>
    </w:p>
    <w:p w14:paraId="776D42B4" w14:textId="77777777" w:rsidR="0097780D" w:rsidRPr="00A4435E" w:rsidRDefault="0097780D" w:rsidP="0097780D">
      <w:pPr>
        <w:pStyle w:val="Akapitzlist"/>
        <w:numPr>
          <w:ilvl w:val="1"/>
          <w:numId w:val="9"/>
        </w:numPr>
        <w:tabs>
          <w:tab w:val="left" w:pos="1276"/>
        </w:tabs>
        <w:suppressAutoHyphens/>
        <w:spacing w:before="120" w:after="120" w:line="276" w:lineRule="auto"/>
        <w:ind w:left="1276" w:hanging="425"/>
        <w:jc w:val="both"/>
        <w:rPr>
          <w:rFonts w:ascii="Open Sans" w:hAnsi="Open Sans" w:cs="Open Sans"/>
          <w:sz w:val="21"/>
          <w:szCs w:val="21"/>
          <w:lang w:eastAsia="ar-SA"/>
        </w:rPr>
      </w:pPr>
      <w:r w:rsidRPr="00A4435E">
        <w:rPr>
          <w:rFonts w:ascii="Open Sans" w:hAnsi="Open Sans" w:cs="Open Sans"/>
          <w:sz w:val="21"/>
          <w:szCs w:val="21"/>
          <w:lang w:eastAsia="ar-SA"/>
        </w:rPr>
        <w:t xml:space="preserve">osobą prawną, podmiotem lub organem, do których prawa własności bezpośrednio lub pośrednio w ponad 50 % należą do podmiotu, o którym mowa w </w:t>
      </w:r>
      <w:proofErr w:type="spellStart"/>
      <w:r w:rsidRPr="00A4435E">
        <w:rPr>
          <w:rFonts w:ascii="Open Sans" w:hAnsi="Open Sans" w:cs="Open Sans"/>
          <w:sz w:val="21"/>
          <w:szCs w:val="21"/>
          <w:lang w:eastAsia="ar-SA"/>
        </w:rPr>
        <w:t>ppkt</w:t>
      </w:r>
      <w:proofErr w:type="spellEnd"/>
      <w:r w:rsidRPr="00A4435E">
        <w:rPr>
          <w:rFonts w:ascii="Open Sans" w:hAnsi="Open Sans" w:cs="Open Sans"/>
          <w:sz w:val="21"/>
          <w:szCs w:val="21"/>
          <w:lang w:eastAsia="ar-SA"/>
        </w:rPr>
        <w:t xml:space="preserve"> a) powyżej;</w:t>
      </w:r>
    </w:p>
    <w:p w14:paraId="35A4EC40" w14:textId="77777777" w:rsidR="0097780D" w:rsidRPr="00A4435E" w:rsidRDefault="0097780D" w:rsidP="0097780D">
      <w:pPr>
        <w:pStyle w:val="Akapitzlist"/>
        <w:numPr>
          <w:ilvl w:val="1"/>
          <w:numId w:val="9"/>
        </w:numPr>
        <w:tabs>
          <w:tab w:val="left" w:pos="1276"/>
        </w:tabs>
        <w:suppressAutoHyphens/>
        <w:spacing w:line="276" w:lineRule="auto"/>
        <w:ind w:left="1276" w:hanging="425"/>
        <w:contextualSpacing/>
        <w:jc w:val="both"/>
        <w:rPr>
          <w:rFonts w:ascii="Open Sans" w:hAnsi="Open Sans" w:cs="Open Sans"/>
          <w:sz w:val="21"/>
          <w:szCs w:val="21"/>
          <w:lang w:eastAsia="ar-SA"/>
        </w:rPr>
      </w:pPr>
      <w:r w:rsidRPr="00A4435E">
        <w:rPr>
          <w:rFonts w:ascii="Open Sans" w:hAnsi="Open Sans" w:cs="Open Sans"/>
          <w:sz w:val="21"/>
          <w:szCs w:val="21"/>
          <w:lang w:eastAsia="ar-SA"/>
        </w:rPr>
        <w:t xml:space="preserve">osobą fizyczną lub prawną, podmiotem lub organem działającym w imieniu lub pod kierunkiem podmiotu, o którym mowa w </w:t>
      </w:r>
      <w:proofErr w:type="spellStart"/>
      <w:r w:rsidRPr="00A4435E">
        <w:rPr>
          <w:rFonts w:ascii="Open Sans" w:hAnsi="Open Sans" w:cs="Open Sans"/>
          <w:sz w:val="21"/>
          <w:szCs w:val="21"/>
          <w:lang w:eastAsia="ar-SA"/>
        </w:rPr>
        <w:t>ppkt</w:t>
      </w:r>
      <w:proofErr w:type="spellEnd"/>
      <w:r w:rsidRPr="00A4435E">
        <w:rPr>
          <w:rFonts w:ascii="Open Sans" w:hAnsi="Open Sans" w:cs="Open Sans"/>
          <w:sz w:val="21"/>
          <w:szCs w:val="21"/>
          <w:lang w:eastAsia="ar-SA"/>
        </w:rPr>
        <w:t xml:space="preserve"> a) lub b) powyżej,</w:t>
      </w:r>
    </w:p>
    <w:p w14:paraId="13082CA4" w14:textId="77777777" w:rsidR="0097780D" w:rsidRPr="00A4435E" w:rsidRDefault="0097780D" w:rsidP="0097780D">
      <w:pPr>
        <w:pStyle w:val="Akapitzlist"/>
        <w:suppressAutoHyphens/>
        <w:spacing w:before="120" w:after="120"/>
        <w:ind w:left="851"/>
        <w:jc w:val="both"/>
        <w:rPr>
          <w:rFonts w:ascii="Open Sans" w:hAnsi="Open Sans" w:cs="Open Sans"/>
          <w:sz w:val="21"/>
          <w:szCs w:val="21"/>
          <w:lang w:eastAsia="ar-SA"/>
        </w:rPr>
      </w:pPr>
      <w:r w:rsidRPr="00A4435E">
        <w:rPr>
          <w:rFonts w:ascii="Open Sans" w:hAnsi="Open Sans" w:cs="Open Sans"/>
          <w:sz w:val="21"/>
          <w:szCs w:val="21"/>
          <w:lang w:eastAsia="ar-SA"/>
        </w:rPr>
        <w:t>albo</w:t>
      </w:r>
    </w:p>
    <w:p w14:paraId="3BA55DCE" w14:textId="77777777" w:rsidR="0097780D" w:rsidRDefault="0097780D" w:rsidP="0097780D">
      <w:pPr>
        <w:pStyle w:val="Akapitzlist"/>
        <w:suppressAutoHyphens/>
        <w:spacing w:before="120" w:after="120"/>
        <w:ind w:left="851"/>
        <w:jc w:val="both"/>
        <w:rPr>
          <w:rFonts w:ascii="Open Sans" w:hAnsi="Open Sans" w:cs="Open Sans"/>
          <w:sz w:val="21"/>
          <w:szCs w:val="21"/>
          <w:lang w:eastAsia="ar-SA"/>
        </w:rPr>
      </w:pPr>
    </w:p>
    <w:p w14:paraId="6DF463BD" w14:textId="77777777" w:rsidR="001B6C1F" w:rsidRDefault="001B6C1F" w:rsidP="0097780D">
      <w:pPr>
        <w:pStyle w:val="Akapitzlist"/>
        <w:suppressAutoHyphens/>
        <w:spacing w:before="120" w:after="120"/>
        <w:ind w:left="851"/>
        <w:jc w:val="both"/>
        <w:rPr>
          <w:rFonts w:ascii="Open Sans" w:hAnsi="Open Sans" w:cs="Open Sans"/>
          <w:sz w:val="21"/>
          <w:szCs w:val="21"/>
          <w:lang w:eastAsia="ar-SA"/>
        </w:rPr>
      </w:pPr>
    </w:p>
    <w:p w14:paraId="276F323C" w14:textId="77777777" w:rsidR="00D6076A" w:rsidRPr="00A4435E" w:rsidRDefault="00D6076A" w:rsidP="0097780D">
      <w:pPr>
        <w:pStyle w:val="Akapitzlist"/>
        <w:suppressAutoHyphens/>
        <w:spacing w:before="120" w:after="120"/>
        <w:ind w:left="851"/>
        <w:jc w:val="both"/>
        <w:rPr>
          <w:rFonts w:ascii="Open Sans" w:hAnsi="Open Sans" w:cs="Open Sans"/>
          <w:sz w:val="21"/>
          <w:szCs w:val="21"/>
          <w:lang w:eastAsia="ar-SA"/>
        </w:rPr>
      </w:pPr>
    </w:p>
    <w:bookmarkStart w:id="7" w:name="_Hlk101290882"/>
    <w:bookmarkStart w:id="8" w:name="_Hlk101290993"/>
    <w:p w14:paraId="520C7396" w14:textId="6BDB915C" w:rsidR="0097780D" w:rsidRPr="00A4435E" w:rsidRDefault="0097780D" w:rsidP="0097780D">
      <w:pPr>
        <w:tabs>
          <w:tab w:val="left" w:pos="851"/>
        </w:tabs>
        <w:suppressAutoHyphens/>
        <w:ind w:left="851" w:hanging="425"/>
        <w:jc w:val="both"/>
        <w:rPr>
          <w:rFonts w:ascii="Open Sans" w:hAnsi="Open Sans" w:cs="Open Sans"/>
          <w:sz w:val="21"/>
          <w:szCs w:val="21"/>
          <w:lang w:eastAsia="ar-SA"/>
        </w:rPr>
      </w:pPr>
      <w:r w:rsidRPr="00A4435E">
        <w:rPr>
          <w:rFonts w:ascii="Open Sans" w:hAnsi="Open Sans" w:cs="Open Sans"/>
          <w:b/>
          <w:sz w:val="21"/>
          <w:szCs w:val="21"/>
        </w:rPr>
        <w:fldChar w:fldCharType="begin">
          <w:ffData>
            <w:name w:val="Wybór1"/>
            <w:enabled/>
            <w:calcOnExit w:val="0"/>
            <w:checkBox>
              <w:sizeAuto/>
              <w:default w:val="0"/>
            </w:checkBox>
          </w:ffData>
        </w:fldChar>
      </w:r>
      <w:r w:rsidRPr="00A4435E">
        <w:rPr>
          <w:rFonts w:ascii="Open Sans" w:hAnsi="Open Sans" w:cs="Open Sans"/>
          <w:b/>
          <w:sz w:val="21"/>
          <w:szCs w:val="21"/>
        </w:rPr>
        <w:instrText xml:space="preserve"> FORMCHECKBOX </w:instrText>
      </w:r>
      <w:r w:rsidRPr="00A4435E">
        <w:rPr>
          <w:rFonts w:ascii="Open Sans" w:hAnsi="Open Sans" w:cs="Open Sans"/>
          <w:b/>
          <w:sz w:val="21"/>
          <w:szCs w:val="21"/>
        </w:rPr>
      </w:r>
      <w:r w:rsidRPr="00A4435E">
        <w:rPr>
          <w:rFonts w:ascii="Open Sans" w:hAnsi="Open Sans" w:cs="Open Sans"/>
          <w:b/>
          <w:sz w:val="21"/>
          <w:szCs w:val="21"/>
        </w:rPr>
        <w:fldChar w:fldCharType="separate"/>
      </w:r>
      <w:r w:rsidRPr="00A4435E">
        <w:rPr>
          <w:rFonts w:ascii="Open Sans" w:hAnsi="Open Sans" w:cs="Open Sans"/>
          <w:b/>
          <w:sz w:val="21"/>
          <w:szCs w:val="21"/>
        </w:rPr>
        <w:fldChar w:fldCharType="end"/>
      </w:r>
      <w:bookmarkEnd w:id="7"/>
      <w:bookmarkEnd w:id="8"/>
      <w:r w:rsidRPr="00A4435E">
        <w:rPr>
          <w:rFonts w:ascii="Open Sans" w:hAnsi="Open Sans" w:cs="Open Sans"/>
          <w:b/>
          <w:sz w:val="21"/>
          <w:szCs w:val="21"/>
        </w:rPr>
        <w:t xml:space="preserve">  </w:t>
      </w:r>
      <w:r w:rsidRPr="00A4435E">
        <w:rPr>
          <w:rFonts w:ascii="Open Sans" w:hAnsi="Open Sans" w:cs="Open Sans"/>
          <w:sz w:val="21"/>
          <w:szCs w:val="21"/>
          <w:lang w:eastAsia="ar-SA"/>
        </w:rPr>
        <w:t xml:space="preserve">Jestem podmiotem, o którym mowa w pkt 1 </w:t>
      </w:r>
      <w:proofErr w:type="spellStart"/>
      <w:r w:rsidRPr="00A4435E">
        <w:rPr>
          <w:rFonts w:ascii="Open Sans" w:hAnsi="Open Sans" w:cs="Open Sans"/>
          <w:sz w:val="21"/>
          <w:szCs w:val="21"/>
          <w:lang w:eastAsia="ar-SA"/>
        </w:rPr>
        <w:t>ppkt</w:t>
      </w:r>
      <w:proofErr w:type="spellEnd"/>
      <w:r w:rsidRPr="00A4435E">
        <w:rPr>
          <w:rFonts w:ascii="Open Sans" w:hAnsi="Open Sans" w:cs="Open Sans"/>
          <w:sz w:val="21"/>
          <w:szCs w:val="21"/>
          <w:lang w:eastAsia="ar-SA"/>
        </w:rPr>
        <w:t xml:space="preserve"> … </w:t>
      </w:r>
      <w:r w:rsidRPr="00A4435E">
        <w:rPr>
          <w:rFonts w:ascii="Open Sans" w:hAnsi="Open Sans" w:cs="Open Sans"/>
          <w:i/>
          <w:iCs/>
          <w:sz w:val="21"/>
          <w:szCs w:val="21"/>
          <w:lang w:eastAsia="ar-SA"/>
        </w:rPr>
        <w:t xml:space="preserve">(wskazać odpowiednią literę </w:t>
      </w:r>
      <w:r w:rsidRPr="00A4435E">
        <w:rPr>
          <w:rFonts w:ascii="Open Sans" w:hAnsi="Open Sans" w:cs="Open Sans"/>
          <w:i/>
          <w:iCs/>
          <w:sz w:val="21"/>
          <w:szCs w:val="21"/>
          <w:lang w:eastAsia="ar-SA"/>
        </w:rPr>
        <w:br/>
        <w:t>z pkt 1 powyżej)</w:t>
      </w:r>
      <w:r w:rsidRPr="00A4435E">
        <w:rPr>
          <w:rFonts w:ascii="Open Sans" w:hAnsi="Open Sans" w:cs="Open Sans"/>
          <w:sz w:val="21"/>
          <w:szCs w:val="21"/>
          <w:lang w:eastAsia="ar-SA"/>
        </w:rPr>
        <w:t xml:space="preserve"> do których prawa własności bezpośrednio lub pośrednio w ponad </w:t>
      </w:r>
      <w:r w:rsidRPr="00A4435E">
        <w:rPr>
          <w:rFonts w:ascii="Open Sans" w:hAnsi="Open Sans" w:cs="Open Sans"/>
          <w:sz w:val="21"/>
          <w:szCs w:val="21"/>
          <w:lang w:eastAsia="ar-SA"/>
        </w:rPr>
        <w:br/>
        <w:t xml:space="preserve">…… % należą do podmiotu, o którym mowa w pkt 1 </w:t>
      </w:r>
      <w:proofErr w:type="spellStart"/>
      <w:r w:rsidRPr="00A4435E">
        <w:rPr>
          <w:rFonts w:ascii="Open Sans" w:hAnsi="Open Sans" w:cs="Open Sans"/>
          <w:sz w:val="21"/>
          <w:szCs w:val="21"/>
          <w:lang w:eastAsia="ar-SA"/>
        </w:rPr>
        <w:t>ppkt</w:t>
      </w:r>
      <w:proofErr w:type="spellEnd"/>
      <w:r w:rsidRPr="00A4435E">
        <w:rPr>
          <w:rFonts w:ascii="Open Sans" w:hAnsi="Open Sans" w:cs="Open Sans"/>
          <w:sz w:val="21"/>
          <w:szCs w:val="21"/>
          <w:lang w:eastAsia="ar-SA"/>
        </w:rPr>
        <w:t xml:space="preserve"> … </w:t>
      </w:r>
      <w:r w:rsidRPr="00A4435E">
        <w:rPr>
          <w:rFonts w:ascii="Open Sans" w:hAnsi="Open Sans" w:cs="Open Sans"/>
          <w:i/>
          <w:iCs/>
          <w:sz w:val="21"/>
          <w:szCs w:val="21"/>
          <w:lang w:eastAsia="ar-SA"/>
        </w:rPr>
        <w:t xml:space="preserve">(do uzupełnienia </w:t>
      </w:r>
      <w:r w:rsidR="00B43F83">
        <w:rPr>
          <w:rFonts w:ascii="Open Sans" w:hAnsi="Open Sans" w:cs="Open Sans"/>
          <w:i/>
          <w:iCs/>
          <w:sz w:val="21"/>
          <w:szCs w:val="21"/>
          <w:lang w:eastAsia="ar-SA"/>
        </w:rPr>
        <w:br/>
      </w:r>
      <w:r w:rsidRPr="00A4435E">
        <w:rPr>
          <w:rFonts w:ascii="Open Sans" w:hAnsi="Open Sans" w:cs="Open Sans"/>
          <w:i/>
          <w:iCs/>
          <w:sz w:val="21"/>
          <w:szCs w:val="21"/>
          <w:lang w:eastAsia="ar-SA"/>
        </w:rPr>
        <w:t xml:space="preserve">w przypadku, gdy wskazano </w:t>
      </w:r>
      <w:proofErr w:type="spellStart"/>
      <w:r w:rsidRPr="00A4435E">
        <w:rPr>
          <w:rFonts w:ascii="Open Sans" w:hAnsi="Open Sans" w:cs="Open Sans"/>
          <w:i/>
          <w:iCs/>
          <w:sz w:val="21"/>
          <w:szCs w:val="21"/>
          <w:lang w:eastAsia="ar-SA"/>
        </w:rPr>
        <w:t>ppkt</w:t>
      </w:r>
      <w:proofErr w:type="spellEnd"/>
      <w:r w:rsidRPr="00A4435E">
        <w:rPr>
          <w:rFonts w:ascii="Open Sans" w:hAnsi="Open Sans" w:cs="Open Sans"/>
          <w:i/>
          <w:iCs/>
          <w:sz w:val="21"/>
          <w:szCs w:val="21"/>
          <w:lang w:eastAsia="ar-SA"/>
        </w:rPr>
        <w:t xml:space="preserve"> b)</w:t>
      </w:r>
    </w:p>
    <w:p w14:paraId="22C05343" w14:textId="52E647E8" w:rsidR="0097780D" w:rsidRPr="00A4435E" w:rsidRDefault="0097780D" w:rsidP="0097780D">
      <w:pPr>
        <w:pStyle w:val="Akapitzlist"/>
        <w:suppressAutoHyphens/>
        <w:ind w:left="851"/>
        <w:jc w:val="both"/>
        <w:rPr>
          <w:rFonts w:ascii="Open Sans" w:hAnsi="Open Sans" w:cs="Open Sans"/>
          <w:b/>
          <w:bCs/>
          <w:sz w:val="21"/>
          <w:szCs w:val="21"/>
          <w:lang w:eastAsia="ar-SA"/>
        </w:rPr>
      </w:pPr>
      <w:r w:rsidRPr="00A4435E">
        <w:rPr>
          <w:rFonts w:ascii="Open Sans" w:hAnsi="Open Sans" w:cs="Open Sans"/>
          <w:b/>
          <w:bCs/>
          <w:sz w:val="21"/>
          <w:szCs w:val="21"/>
          <w:lang w:eastAsia="ar-SA"/>
        </w:rPr>
        <w:t>UWAGA!</w:t>
      </w:r>
    </w:p>
    <w:p w14:paraId="474705DC" w14:textId="77777777" w:rsidR="0097780D" w:rsidRPr="00A4435E" w:rsidRDefault="0097780D" w:rsidP="0097780D">
      <w:pPr>
        <w:pStyle w:val="Akapitzlist"/>
        <w:suppressAutoHyphens/>
        <w:ind w:left="851"/>
        <w:jc w:val="both"/>
        <w:rPr>
          <w:rFonts w:ascii="Open Sans" w:hAnsi="Open Sans" w:cs="Open Sans"/>
          <w:sz w:val="21"/>
          <w:szCs w:val="21"/>
          <w:lang w:eastAsia="ar-SA"/>
        </w:rPr>
      </w:pPr>
      <w:r w:rsidRPr="00A4435E">
        <w:rPr>
          <w:rFonts w:ascii="Open Sans" w:hAnsi="Open Sans" w:cs="Open Sans"/>
          <w:sz w:val="21"/>
          <w:szCs w:val="21"/>
          <w:lang w:eastAsia="ar-SA"/>
        </w:rPr>
        <w:t>Pkt 1 uzupełniają także podmioty udostępniające Wykonawcy zasoby</w:t>
      </w:r>
    </w:p>
    <w:p w14:paraId="0AB89E92" w14:textId="77777777" w:rsidR="0097780D" w:rsidRPr="00A4435E" w:rsidRDefault="0097780D" w:rsidP="0097780D">
      <w:pPr>
        <w:pStyle w:val="Akapitzlist"/>
        <w:suppressAutoHyphens/>
        <w:ind w:left="851"/>
        <w:jc w:val="both"/>
        <w:rPr>
          <w:rFonts w:ascii="Open Sans" w:hAnsi="Open Sans" w:cs="Open Sans"/>
          <w:sz w:val="21"/>
          <w:szCs w:val="21"/>
          <w:lang w:eastAsia="ar-SA"/>
        </w:rPr>
      </w:pPr>
    </w:p>
    <w:p w14:paraId="67A7EBC0" w14:textId="77777777" w:rsidR="0097780D" w:rsidRPr="00A4435E" w:rsidRDefault="0097780D" w:rsidP="0097780D">
      <w:pPr>
        <w:pStyle w:val="Akapitzlist"/>
        <w:numPr>
          <w:ilvl w:val="0"/>
          <w:numId w:val="8"/>
        </w:numPr>
        <w:tabs>
          <w:tab w:val="left" w:pos="426"/>
        </w:tabs>
        <w:suppressAutoHyphens/>
        <w:spacing w:line="276" w:lineRule="auto"/>
        <w:ind w:left="426" w:hanging="426"/>
        <w:contextualSpacing/>
        <w:jc w:val="both"/>
        <w:rPr>
          <w:rFonts w:ascii="Open Sans" w:hAnsi="Open Sans" w:cs="Open Sans"/>
          <w:sz w:val="21"/>
          <w:szCs w:val="21"/>
          <w:lang w:eastAsia="ar-SA"/>
        </w:rPr>
      </w:pPr>
      <w:r w:rsidRPr="00A4435E">
        <w:rPr>
          <w:rFonts w:ascii="Open Sans" w:hAnsi="Open Sans" w:cs="Open Sans"/>
          <w:sz w:val="21"/>
          <w:szCs w:val="21"/>
          <w:lang w:eastAsia="ar-SA"/>
        </w:rPr>
        <w:t>W Postępowaniu*:</w:t>
      </w:r>
    </w:p>
    <w:bookmarkStart w:id="9" w:name="_Hlk101291053"/>
    <w:p w14:paraId="300C251A" w14:textId="77777777" w:rsidR="0097780D" w:rsidRPr="00A4435E" w:rsidRDefault="0097780D" w:rsidP="0097780D">
      <w:pPr>
        <w:tabs>
          <w:tab w:val="left" w:pos="567"/>
        </w:tabs>
        <w:suppressAutoHyphens/>
        <w:ind w:left="851" w:hanging="425"/>
        <w:jc w:val="both"/>
        <w:rPr>
          <w:rFonts w:ascii="Open Sans" w:hAnsi="Open Sans" w:cs="Open Sans"/>
          <w:sz w:val="21"/>
          <w:szCs w:val="21"/>
          <w:lang w:eastAsia="ar-SA"/>
        </w:rPr>
      </w:pPr>
      <w:r w:rsidRPr="00A4435E">
        <w:rPr>
          <w:rFonts w:ascii="Open Sans" w:hAnsi="Open Sans" w:cs="Open Sans"/>
          <w:b/>
          <w:sz w:val="21"/>
          <w:szCs w:val="21"/>
        </w:rPr>
        <w:fldChar w:fldCharType="begin">
          <w:ffData>
            <w:name w:val="Wybór1"/>
            <w:enabled/>
            <w:calcOnExit w:val="0"/>
            <w:checkBox>
              <w:sizeAuto/>
              <w:default w:val="0"/>
            </w:checkBox>
          </w:ffData>
        </w:fldChar>
      </w:r>
      <w:r w:rsidRPr="00A4435E">
        <w:rPr>
          <w:rFonts w:ascii="Open Sans" w:hAnsi="Open Sans" w:cs="Open Sans"/>
          <w:b/>
          <w:sz w:val="21"/>
          <w:szCs w:val="21"/>
        </w:rPr>
        <w:instrText xml:space="preserve"> FORMCHECKBOX </w:instrText>
      </w:r>
      <w:r w:rsidRPr="00A4435E">
        <w:rPr>
          <w:rFonts w:ascii="Open Sans" w:hAnsi="Open Sans" w:cs="Open Sans"/>
          <w:b/>
          <w:sz w:val="21"/>
          <w:szCs w:val="21"/>
        </w:rPr>
      </w:r>
      <w:r w:rsidRPr="00A4435E">
        <w:rPr>
          <w:rFonts w:ascii="Open Sans" w:hAnsi="Open Sans" w:cs="Open Sans"/>
          <w:b/>
          <w:sz w:val="21"/>
          <w:szCs w:val="21"/>
        </w:rPr>
        <w:fldChar w:fldCharType="separate"/>
      </w:r>
      <w:r w:rsidRPr="00A4435E">
        <w:rPr>
          <w:rFonts w:ascii="Open Sans" w:hAnsi="Open Sans" w:cs="Open Sans"/>
          <w:b/>
          <w:sz w:val="21"/>
          <w:szCs w:val="21"/>
        </w:rPr>
        <w:fldChar w:fldCharType="end"/>
      </w:r>
      <w:bookmarkEnd w:id="9"/>
      <w:r w:rsidRPr="00A4435E">
        <w:rPr>
          <w:rFonts w:ascii="Open Sans" w:hAnsi="Open Sans" w:cs="Open Sans"/>
          <w:b/>
          <w:sz w:val="21"/>
          <w:szCs w:val="21"/>
        </w:rPr>
        <w:t xml:space="preserve"> </w:t>
      </w:r>
      <w:r w:rsidRPr="00A4435E">
        <w:rPr>
          <w:rFonts w:ascii="Open Sans" w:hAnsi="Open Sans" w:cs="Open Sans"/>
          <w:sz w:val="21"/>
          <w:szCs w:val="21"/>
          <w:lang w:eastAsia="ar-SA"/>
        </w:rPr>
        <w:t xml:space="preserve">Nie będę polegał na zdolnościach podmiotu, o którym mowa w art. 5k ust. 1 rozporządzenia (UE) nr 833/2014 z 31 lipca 2014 r. dotyczącego środków ograniczających w związku z działaniami Rosji destabilizującymi sytuację na Ukrainie (Dz. Urz. UE nr L 229 z 31 lipca 2014 r., str. 1 z </w:t>
      </w:r>
      <w:proofErr w:type="spellStart"/>
      <w:r w:rsidRPr="00A4435E">
        <w:rPr>
          <w:rFonts w:ascii="Open Sans" w:hAnsi="Open Sans" w:cs="Open Sans"/>
          <w:sz w:val="21"/>
          <w:szCs w:val="21"/>
          <w:lang w:eastAsia="ar-SA"/>
        </w:rPr>
        <w:t>późn</w:t>
      </w:r>
      <w:proofErr w:type="spellEnd"/>
      <w:r w:rsidRPr="00A4435E">
        <w:rPr>
          <w:rFonts w:ascii="Open Sans" w:hAnsi="Open Sans" w:cs="Open Sans"/>
          <w:sz w:val="21"/>
          <w:szCs w:val="21"/>
          <w:lang w:eastAsia="ar-SA"/>
        </w:rPr>
        <w:t>. zm.),</w:t>
      </w:r>
    </w:p>
    <w:p w14:paraId="5CF8360D" w14:textId="77777777" w:rsidR="0097780D" w:rsidRPr="00A4435E" w:rsidRDefault="0097780D" w:rsidP="0097780D">
      <w:pPr>
        <w:pStyle w:val="Akapitzlist"/>
        <w:suppressAutoHyphens/>
        <w:spacing w:before="120" w:after="120"/>
        <w:ind w:left="425"/>
        <w:jc w:val="both"/>
        <w:rPr>
          <w:rFonts w:ascii="Open Sans" w:hAnsi="Open Sans" w:cs="Open Sans"/>
          <w:sz w:val="21"/>
          <w:szCs w:val="21"/>
          <w:lang w:eastAsia="ar-SA"/>
        </w:rPr>
      </w:pPr>
      <w:r w:rsidRPr="00A4435E">
        <w:rPr>
          <w:rFonts w:ascii="Open Sans" w:hAnsi="Open Sans" w:cs="Open Sans"/>
          <w:sz w:val="21"/>
          <w:szCs w:val="21"/>
          <w:lang w:eastAsia="ar-SA"/>
        </w:rPr>
        <w:t>albo</w:t>
      </w:r>
    </w:p>
    <w:p w14:paraId="393E883C" w14:textId="77777777" w:rsidR="0097780D" w:rsidRPr="00A4435E" w:rsidRDefault="0097780D" w:rsidP="0097780D">
      <w:pPr>
        <w:pStyle w:val="Akapitzlist"/>
        <w:tabs>
          <w:tab w:val="left" w:pos="851"/>
        </w:tabs>
        <w:suppressAutoHyphens/>
        <w:spacing w:before="120" w:after="120"/>
        <w:ind w:left="851" w:hanging="426"/>
        <w:jc w:val="both"/>
        <w:rPr>
          <w:rFonts w:ascii="Open Sans" w:hAnsi="Open Sans" w:cs="Open Sans"/>
          <w:sz w:val="21"/>
          <w:szCs w:val="21"/>
          <w:lang w:eastAsia="ar-SA"/>
        </w:rPr>
      </w:pPr>
      <w:r w:rsidRPr="00A4435E">
        <w:rPr>
          <w:rFonts w:ascii="Open Sans" w:hAnsi="Open Sans" w:cs="Open Sans"/>
          <w:b/>
          <w:sz w:val="21"/>
          <w:szCs w:val="21"/>
          <w:lang w:eastAsia="pl-PL"/>
        </w:rPr>
        <w:fldChar w:fldCharType="begin">
          <w:ffData>
            <w:name w:val="Wybór1"/>
            <w:enabled/>
            <w:calcOnExit w:val="0"/>
            <w:checkBox>
              <w:sizeAuto/>
              <w:default w:val="0"/>
            </w:checkBox>
          </w:ffData>
        </w:fldChar>
      </w:r>
      <w:r w:rsidRPr="00A4435E">
        <w:rPr>
          <w:rFonts w:ascii="Open Sans" w:hAnsi="Open Sans" w:cs="Open Sans"/>
          <w:b/>
          <w:sz w:val="21"/>
          <w:szCs w:val="21"/>
          <w:lang w:eastAsia="pl-PL"/>
        </w:rPr>
        <w:instrText xml:space="preserve"> FORMCHECKBOX </w:instrText>
      </w:r>
      <w:r w:rsidRPr="00A4435E">
        <w:rPr>
          <w:rFonts w:ascii="Open Sans" w:hAnsi="Open Sans" w:cs="Open Sans"/>
          <w:b/>
          <w:sz w:val="21"/>
          <w:szCs w:val="21"/>
          <w:lang w:eastAsia="pl-PL"/>
        </w:rPr>
      </w:r>
      <w:r w:rsidRPr="00A4435E">
        <w:rPr>
          <w:rFonts w:ascii="Open Sans" w:hAnsi="Open Sans" w:cs="Open Sans"/>
          <w:b/>
          <w:sz w:val="21"/>
          <w:szCs w:val="21"/>
          <w:lang w:eastAsia="pl-PL"/>
        </w:rPr>
        <w:fldChar w:fldCharType="separate"/>
      </w:r>
      <w:r w:rsidRPr="00A4435E">
        <w:rPr>
          <w:rFonts w:ascii="Open Sans" w:hAnsi="Open Sans" w:cs="Open Sans"/>
          <w:b/>
          <w:sz w:val="21"/>
          <w:szCs w:val="21"/>
          <w:lang w:eastAsia="pl-PL"/>
        </w:rPr>
        <w:fldChar w:fldCharType="end"/>
      </w:r>
      <w:r w:rsidRPr="00A4435E">
        <w:rPr>
          <w:rFonts w:ascii="Open Sans" w:hAnsi="Open Sans" w:cs="Open Sans"/>
          <w:b/>
          <w:sz w:val="21"/>
          <w:szCs w:val="21"/>
          <w:lang w:eastAsia="pl-PL"/>
        </w:rPr>
        <w:t xml:space="preserve">  </w:t>
      </w:r>
      <w:r w:rsidRPr="00A4435E">
        <w:rPr>
          <w:rFonts w:ascii="Open Sans" w:hAnsi="Open Sans" w:cs="Open Sans"/>
          <w:sz w:val="21"/>
          <w:szCs w:val="21"/>
          <w:lang w:eastAsia="ar-SA"/>
        </w:rPr>
        <w:t xml:space="preserve">Będę polegał na zdolnościach podmiotu, </w:t>
      </w:r>
      <w:bookmarkStart w:id="10" w:name="_Hlk101294430"/>
      <w:r w:rsidRPr="00A4435E">
        <w:rPr>
          <w:rFonts w:ascii="Open Sans" w:hAnsi="Open Sans" w:cs="Open Sans"/>
          <w:sz w:val="21"/>
          <w:szCs w:val="21"/>
          <w:lang w:eastAsia="ar-SA"/>
        </w:rPr>
        <w:t xml:space="preserve">o którym mowa w art. 5k ust. 1 rozporządzenia (UE) nr 833/2014 z 31 lipca 2014 r. dotyczącego środków ograniczających w związku z działaniami Rosji destabilizującymi sytuację na Ukrainie (Dz. Urz. UE nr L 229 z 31 lipca 2014 r., str. 1 z </w:t>
      </w:r>
      <w:proofErr w:type="spellStart"/>
      <w:r w:rsidRPr="00A4435E">
        <w:rPr>
          <w:rFonts w:ascii="Open Sans" w:hAnsi="Open Sans" w:cs="Open Sans"/>
          <w:sz w:val="21"/>
          <w:szCs w:val="21"/>
          <w:lang w:eastAsia="ar-SA"/>
        </w:rPr>
        <w:t>późn</w:t>
      </w:r>
      <w:proofErr w:type="spellEnd"/>
      <w:r w:rsidRPr="00A4435E">
        <w:rPr>
          <w:rFonts w:ascii="Open Sans" w:hAnsi="Open Sans" w:cs="Open Sans"/>
          <w:sz w:val="21"/>
          <w:szCs w:val="21"/>
          <w:lang w:eastAsia="ar-SA"/>
        </w:rPr>
        <w:t>. zm.)</w:t>
      </w:r>
      <w:bookmarkEnd w:id="10"/>
      <w:r w:rsidRPr="00A4435E">
        <w:rPr>
          <w:rFonts w:ascii="Open Sans" w:hAnsi="Open Sans" w:cs="Open Sans"/>
          <w:sz w:val="21"/>
          <w:szCs w:val="21"/>
          <w:lang w:eastAsia="ar-SA"/>
        </w:rPr>
        <w:t xml:space="preserve"> </w:t>
      </w:r>
      <w:bookmarkStart w:id="11" w:name="_Hlk101294619"/>
      <w:r w:rsidRPr="00A4435E">
        <w:rPr>
          <w:rFonts w:ascii="Open Sans" w:hAnsi="Open Sans" w:cs="Open Sans"/>
          <w:sz w:val="21"/>
          <w:szCs w:val="21"/>
          <w:lang w:eastAsia="ar-SA"/>
        </w:rPr>
        <w:t xml:space="preserve">i ich udział </w:t>
      </w:r>
      <w:r w:rsidRPr="00A4435E">
        <w:rPr>
          <w:rFonts w:ascii="Open Sans" w:hAnsi="Open Sans" w:cs="Open Sans"/>
          <w:sz w:val="21"/>
          <w:szCs w:val="21"/>
          <w:lang w:eastAsia="ar-SA"/>
        </w:rPr>
        <w:br/>
        <w:t>w realizacji zamówienia będzie wynosił ….. % wartości zamówienia.</w:t>
      </w:r>
      <w:bookmarkEnd w:id="11"/>
    </w:p>
    <w:p w14:paraId="2EFD34C6" w14:textId="77777777" w:rsidR="0097780D" w:rsidRPr="00A4435E" w:rsidRDefault="0097780D" w:rsidP="0097780D">
      <w:pPr>
        <w:pStyle w:val="Akapitzlist"/>
        <w:tabs>
          <w:tab w:val="left" w:pos="851"/>
        </w:tabs>
        <w:suppressAutoHyphens/>
        <w:spacing w:before="120" w:after="120"/>
        <w:ind w:left="851" w:hanging="426"/>
        <w:jc w:val="both"/>
        <w:rPr>
          <w:rFonts w:ascii="Open Sans" w:hAnsi="Open Sans" w:cs="Open Sans"/>
          <w:sz w:val="21"/>
          <w:szCs w:val="21"/>
          <w:lang w:eastAsia="ar-SA"/>
        </w:rPr>
      </w:pPr>
    </w:p>
    <w:p w14:paraId="42DE54A4" w14:textId="77777777" w:rsidR="0097780D" w:rsidRPr="00A4435E" w:rsidRDefault="0097780D" w:rsidP="0097780D">
      <w:pPr>
        <w:pStyle w:val="Akapitzlist"/>
        <w:tabs>
          <w:tab w:val="left" w:pos="851"/>
        </w:tabs>
        <w:suppressAutoHyphens/>
        <w:spacing w:before="120" w:after="120"/>
        <w:ind w:left="851" w:hanging="426"/>
        <w:jc w:val="both"/>
        <w:rPr>
          <w:rFonts w:ascii="Open Sans" w:hAnsi="Open Sans" w:cs="Open Sans"/>
          <w:sz w:val="21"/>
          <w:szCs w:val="21"/>
          <w:lang w:eastAsia="ar-SA"/>
        </w:rPr>
      </w:pPr>
    </w:p>
    <w:p w14:paraId="6661E0B5" w14:textId="77777777" w:rsidR="0097780D" w:rsidRPr="00A4435E" w:rsidRDefault="0097780D" w:rsidP="0097780D">
      <w:pPr>
        <w:pStyle w:val="Akapitzlist"/>
        <w:numPr>
          <w:ilvl w:val="0"/>
          <w:numId w:val="8"/>
        </w:numPr>
        <w:tabs>
          <w:tab w:val="left" w:pos="426"/>
        </w:tabs>
        <w:suppressAutoHyphens/>
        <w:spacing w:line="276" w:lineRule="auto"/>
        <w:ind w:left="426" w:hanging="426"/>
        <w:contextualSpacing/>
        <w:jc w:val="both"/>
        <w:rPr>
          <w:rFonts w:ascii="Open Sans" w:hAnsi="Open Sans" w:cs="Open Sans"/>
          <w:sz w:val="21"/>
          <w:szCs w:val="21"/>
          <w:lang w:eastAsia="ar-SA"/>
        </w:rPr>
      </w:pPr>
      <w:r w:rsidRPr="00A4435E">
        <w:rPr>
          <w:rFonts w:ascii="Open Sans" w:hAnsi="Open Sans" w:cs="Open Sans"/>
          <w:sz w:val="21"/>
          <w:szCs w:val="21"/>
          <w:lang w:eastAsia="ar-SA"/>
        </w:rPr>
        <w:t>Umowę zawartą po przeprowadzeniu Postępowania*:</w:t>
      </w:r>
    </w:p>
    <w:p w14:paraId="53F66462" w14:textId="77777777" w:rsidR="0097780D" w:rsidRPr="00A4435E" w:rsidRDefault="0097780D" w:rsidP="0097780D">
      <w:pPr>
        <w:pStyle w:val="Akapitzlist"/>
        <w:tabs>
          <w:tab w:val="left" w:pos="851"/>
        </w:tabs>
        <w:suppressAutoHyphens/>
        <w:ind w:left="851" w:hanging="425"/>
        <w:jc w:val="both"/>
        <w:rPr>
          <w:rFonts w:ascii="Open Sans" w:hAnsi="Open Sans" w:cs="Open Sans"/>
          <w:sz w:val="21"/>
          <w:szCs w:val="21"/>
          <w:lang w:eastAsia="ar-SA"/>
        </w:rPr>
      </w:pPr>
      <w:r w:rsidRPr="00A4435E">
        <w:rPr>
          <w:rFonts w:ascii="Open Sans" w:hAnsi="Open Sans" w:cs="Open Sans"/>
          <w:b/>
          <w:sz w:val="21"/>
          <w:szCs w:val="21"/>
          <w:lang w:eastAsia="pl-PL"/>
        </w:rPr>
        <w:fldChar w:fldCharType="begin">
          <w:ffData>
            <w:name w:val="Wybór1"/>
            <w:enabled/>
            <w:calcOnExit w:val="0"/>
            <w:checkBox>
              <w:sizeAuto/>
              <w:default w:val="0"/>
            </w:checkBox>
          </w:ffData>
        </w:fldChar>
      </w:r>
      <w:r w:rsidRPr="00A4435E">
        <w:rPr>
          <w:rFonts w:ascii="Open Sans" w:hAnsi="Open Sans" w:cs="Open Sans"/>
          <w:b/>
          <w:sz w:val="21"/>
          <w:szCs w:val="21"/>
          <w:lang w:eastAsia="pl-PL"/>
        </w:rPr>
        <w:instrText xml:space="preserve"> FORMCHECKBOX </w:instrText>
      </w:r>
      <w:r w:rsidRPr="00A4435E">
        <w:rPr>
          <w:rFonts w:ascii="Open Sans" w:hAnsi="Open Sans" w:cs="Open Sans"/>
          <w:b/>
          <w:sz w:val="21"/>
          <w:szCs w:val="21"/>
          <w:lang w:eastAsia="pl-PL"/>
        </w:rPr>
      </w:r>
      <w:r w:rsidRPr="00A4435E">
        <w:rPr>
          <w:rFonts w:ascii="Open Sans" w:hAnsi="Open Sans" w:cs="Open Sans"/>
          <w:b/>
          <w:sz w:val="21"/>
          <w:szCs w:val="21"/>
          <w:lang w:eastAsia="pl-PL"/>
        </w:rPr>
        <w:fldChar w:fldCharType="separate"/>
      </w:r>
      <w:r w:rsidRPr="00A4435E">
        <w:rPr>
          <w:rFonts w:ascii="Open Sans" w:hAnsi="Open Sans" w:cs="Open Sans"/>
          <w:b/>
          <w:sz w:val="21"/>
          <w:szCs w:val="21"/>
          <w:lang w:eastAsia="pl-PL"/>
        </w:rPr>
        <w:fldChar w:fldCharType="end"/>
      </w:r>
      <w:r w:rsidRPr="00A4435E">
        <w:rPr>
          <w:rFonts w:ascii="Open Sans" w:hAnsi="Open Sans" w:cs="Open Sans"/>
          <w:b/>
          <w:sz w:val="21"/>
          <w:szCs w:val="21"/>
          <w:lang w:eastAsia="pl-PL"/>
        </w:rPr>
        <w:t xml:space="preserve">  </w:t>
      </w:r>
      <w:r w:rsidRPr="00A4435E">
        <w:rPr>
          <w:rFonts w:ascii="Open Sans" w:hAnsi="Open Sans" w:cs="Open Sans"/>
          <w:sz w:val="21"/>
          <w:szCs w:val="21"/>
          <w:lang w:eastAsia="ar-SA"/>
        </w:rPr>
        <w:t xml:space="preserve">Nie będę wykonywał z udziałem podwykonawców, dostawców, </w:t>
      </w:r>
      <w:bookmarkStart w:id="12" w:name="_Hlk101294574"/>
      <w:r w:rsidRPr="00A4435E">
        <w:rPr>
          <w:rFonts w:ascii="Open Sans" w:hAnsi="Open Sans" w:cs="Open Sans"/>
          <w:sz w:val="21"/>
          <w:szCs w:val="21"/>
          <w:lang w:eastAsia="ar-SA"/>
        </w:rPr>
        <w:t xml:space="preserve">o których mowa </w:t>
      </w:r>
      <w:r w:rsidRPr="00A4435E">
        <w:rPr>
          <w:rFonts w:ascii="Open Sans" w:hAnsi="Open Sans" w:cs="Open Sans"/>
          <w:sz w:val="21"/>
          <w:szCs w:val="21"/>
          <w:lang w:eastAsia="ar-SA"/>
        </w:rPr>
        <w:br/>
        <w:t xml:space="preserve">w art. 5k ust. 1 rozporządzenia (UE) nr 833/2014 z 31 lipca 2014 r. dotyczącego środków ograniczających w związku z działaniami Rosji destabilizującymi sytuację na Ukrainie (Dz. Urz. UE nr L 229 z 31 lipca 2014 r., str. 1 z </w:t>
      </w:r>
      <w:proofErr w:type="spellStart"/>
      <w:r w:rsidRPr="00A4435E">
        <w:rPr>
          <w:rFonts w:ascii="Open Sans" w:hAnsi="Open Sans" w:cs="Open Sans"/>
          <w:sz w:val="21"/>
          <w:szCs w:val="21"/>
          <w:lang w:eastAsia="ar-SA"/>
        </w:rPr>
        <w:t>późn</w:t>
      </w:r>
      <w:proofErr w:type="spellEnd"/>
      <w:r w:rsidRPr="00A4435E">
        <w:rPr>
          <w:rFonts w:ascii="Open Sans" w:hAnsi="Open Sans" w:cs="Open Sans"/>
          <w:sz w:val="21"/>
          <w:szCs w:val="21"/>
          <w:lang w:eastAsia="ar-SA"/>
        </w:rPr>
        <w:t>. zm.)</w:t>
      </w:r>
      <w:bookmarkEnd w:id="12"/>
      <w:r w:rsidRPr="00A4435E">
        <w:rPr>
          <w:rFonts w:ascii="Open Sans" w:hAnsi="Open Sans" w:cs="Open Sans"/>
          <w:sz w:val="21"/>
          <w:szCs w:val="21"/>
          <w:lang w:eastAsia="ar-SA"/>
        </w:rPr>
        <w:t>,</w:t>
      </w:r>
    </w:p>
    <w:p w14:paraId="2E75DB45" w14:textId="77777777" w:rsidR="0097780D" w:rsidRPr="00A4435E" w:rsidRDefault="0097780D" w:rsidP="0097780D">
      <w:pPr>
        <w:pStyle w:val="Akapitzlist"/>
        <w:suppressAutoHyphens/>
        <w:spacing w:before="120" w:after="120"/>
        <w:ind w:left="425"/>
        <w:jc w:val="both"/>
        <w:rPr>
          <w:rFonts w:ascii="Open Sans" w:hAnsi="Open Sans" w:cs="Open Sans"/>
          <w:sz w:val="21"/>
          <w:szCs w:val="21"/>
          <w:lang w:eastAsia="ar-SA"/>
        </w:rPr>
      </w:pPr>
      <w:r w:rsidRPr="00A4435E">
        <w:rPr>
          <w:rFonts w:ascii="Open Sans" w:hAnsi="Open Sans" w:cs="Open Sans"/>
          <w:sz w:val="21"/>
          <w:szCs w:val="21"/>
          <w:lang w:eastAsia="ar-SA"/>
        </w:rPr>
        <w:t>albo</w:t>
      </w:r>
    </w:p>
    <w:p w14:paraId="7A69AD78" w14:textId="77777777" w:rsidR="0097780D" w:rsidRPr="00A4435E" w:rsidRDefault="0097780D" w:rsidP="0097780D">
      <w:pPr>
        <w:pStyle w:val="Akapitzlist"/>
        <w:tabs>
          <w:tab w:val="left" w:pos="851"/>
        </w:tabs>
        <w:suppressAutoHyphens/>
        <w:ind w:left="851" w:hanging="425"/>
        <w:jc w:val="both"/>
        <w:rPr>
          <w:rFonts w:ascii="Open Sans" w:hAnsi="Open Sans" w:cs="Open Sans"/>
          <w:sz w:val="21"/>
          <w:szCs w:val="21"/>
          <w:lang w:eastAsia="ar-SA"/>
        </w:rPr>
      </w:pPr>
      <w:r w:rsidRPr="00A4435E">
        <w:rPr>
          <w:rFonts w:ascii="Open Sans" w:hAnsi="Open Sans" w:cs="Open Sans"/>
          <w:b/>
          <w:sz w:val="21"/>
          <w:szCs w:val="21"/>
          <w:lang w:eastAsia="pl-PL"/>
        </w:rPr>
        <w:fldChar w:fldCharType="begin">
          <w:ffData>
            <w:name w:val="Wybór1"/>
            <w:enabled/>
            <w:calcOnExit w:val="0"/>
            <w:checkBox>
              <w:sizeAuto/>
              <w:default w:val="0"/>
            </w:checkBox>
          </w:ffData>
        </w:fldChar>
      </w:r>
      <w:r w:rsidRPr="00A4435E">
        <w:rPr>
          <w:rFonts w:ascii="Open Sans" w:hAnsi="Open Sans" w:cs="Open Sans"/>
          <w:b/>
          <w:sz w:val="21"/>
          <w:szCs w:val="21"/>
          <w:lang w:eastAsia="pl-PL"/>
        </w:rPr>
        <w:instrText xml:space="preserve"> FORMCHECKBOX </w:instrText>
      </w:r>
      <w:r w:rsidRPr="00A4435E">
        <w:rPr>
          <w:rFonts w:ascii="Open Sans" w:hAnsi="Open Sans" w:cs="Open Sans"/>
          <w:b/>
          <w:sz w:val="21"/>
          <w:szCs w:val="21"/>
          <w:lang w:eastAsia="pl-PL"/>
        </w:rPr>
      </w:r>
      <w:r w:rsidRPr="00A4435E">
        <w:rPr>
          <w:rFonts w:ascii="Open Sans" w:hAnsi="Open Sans" w:cs="Open Sans"/>
          <w:b/>
          <w:sz w:val="21"/>
          <w:szCs w:val="21"/>
          <w:lang w:eastAsia="pl-PL"/>
        </w:rPr>
        <w:fldChar w:fldCharType="separate"/>
      </w:r>
      <w:r w:rsidRPr="00A4435E">
        <w:rPr>
          <w:rFonts w:ascii="Open Sans" w:hAnsi="Open Sans" w:cs="Open Sans"/>
          <w:b/>
          <w:sz w:val="21"/>
          <w:szCs w:val="21"/>
          <w:lang w:eastAsia="pl-PL"/>
        </w:rPr>
        <w:fldChar w:fldCharType="end"/>
      </w:r>
      <w:r w:rsidRPr="00A4435E">
        <w:rPr>
          <w:rFonts w:ascii="Open Sans" w:hAnsi="Open Sans" w:cs="Open Sans"/>
          <w:b/>
          <w:sz w:val="21"/>
          <w:szCs w:val="21"/>
          <w:lang w:eastAsia="pl-PL"/>
        </w:rPr>
        <w:t xml:space="preserve">  </w:t>
      </w:r>
      <w:r w:rsidRPr="00A4435E">
        <w:rPr>
          <w:rFonts w:ascii="Open Sans" w:hAnsi="Open Sans" w:cs="Open Sans"/>
          <w:sz w:val="21"/>
          <w:szCs w:val="21"/>
          <w:lang w:eastAsia="ar-SA"/>
        </w:rPr>
        <w:t xml:space="preserve">Będę wykonywał z udziałem podwykonawców, dostawców będących podmiotami, </w:t>
      </w:r>
      <w:r w:rsidRPr="00A4435E">
        <w:rPr>
          <w:rFonts w:ascii="Open Sans" w:hAnsi="Open Sans" w:cs="Open Sans"/>
          <w:sz w:val="21"/>
          <w:szCs w:val="21"/>
          <w:lang w:eastAsia="ar-SA"/>
        </w:rPr>
        <w:br/>
        <w:t xml:space="preserve">o których mowa w art. 5k ust. 1 rozporządzenia (UE) nr 833/2014 z 31 lipca 2014 r. dotyczącego środków ograniczających w związku z działaniami Rosji destabilizującymi sytuację na Ukrainie (Dz. Urz. UE nr L 229 z 31 lipca 2014 r., str. 1 z </w:t>
      </w:r>
      <w:proofErr w:type="spellStart"/>
      <w:r w:rsidRPr="00A4435E">
        <w:rPr>
          <w:rFonts w:ascii="Open Sans" w:hAnsi="Open Sans" w:cs="Open Sans"/>
          <w:sz w:val="21"/>
          <w:szCs w:val="21"/>
          <w:lang w:eastAsia="ar-SA"/>
        </w:rPr>
        <w:t>późn</w:t>
      </w:r>
      <w:proofErr w:type="spellEnd"/>
      <w:r w:rsidRPr="00A4435E">
        <w:rPr>
          <w:rFonts w:ascii="Open Sans" w:hAnsi="Open Sans" w:cs="Open Sans"/>
          <w:sz w:val="21"/>
          <w:szCs w:val="21"/>
          <w:lang w:eastAsia="ar-SA"/>
        </w:rPr>
        <w:t>. zm.)</w:t>
      </w:r>
      <w:r w:rsidRPr="00A4435E">
        <w:rPr>
          <w:rFonts w:ascii="Open Sans" w:hAnsi="Open Sans" w:cs="Open Sans"/>
          <w:sz w:val="21"/>
          <w:szCs w:val="21"/>
        </w:rPr>
        <w:t xml:space="preserve"> </w:t>
      </w:r>
      <w:r w:rsidRPr="00A4435E">
        <w:rPr>
          <w:rFonts w:ascii="Open Sans" w:hAnsi="Open Sans" w:cs="Open Sans"/>
          <w:sz w:val="21"/>
          <w:szCs w:val="21"/>
          <w:lang w:eastAsia="ar-SA"/>
        </w:rPr>
        <w:t>i ich udział w realizacji zamówienia będzie wynosił …… % wartości zamówienia.</w:t>
      </w:r>
    </w:p>
    <w:p w14:paraId="4330D8C4" w14:textId="77777777" w:rsidR="0097780D" w:rsidRPr="002D5436" w:rsidRDefault="0097780D" w:rsidP="0097780D">
      <w:pPr>
        <w:spacing w:before="120"/>
        <w:jc w:val="both"/>
        <w:rPr>
          <w:rFonts w:ascii="Arial" w:hAnsi="Arial" w:cs="Arial"/>
          <w:bCs/>
          <w:i/>
          <w:color w:val="FF0000"/>
          <w:sz w:val="16"/>
          <w:szCs w:val="16"/>
        </w:rPr>
      </w:pPr>
      <w:r w:rsidRPr="002D5436">
        <w:rPr>
          <w:rFonts w:ascii="Arial" w:hAnsi="Arial" w:cs="Arial"/>
          <w:bCs/>
          <w:i/>
          <w:color w:val="FF0000"/>
          <w:sz w:val="16"/>
          <w:szCs w:val="16"/>
        </w:rPr>
        <w:t>*niepotrzebne skreślić</w:t>
      </w:r>
    </w:p>
    <w:p w14:paraId="43F8C0ED" w14:textId="77777777" w:rsidR="0097780D" w:rsidRDefault="0097780D" w:rsidP="0097780D">
      <w:pPr>
        <w:spacing w:before="120"/>
        <w:ind w:left="4678"/>
        <w:jc w:val="center"/>
        <w:rPr>
          <w:rFonts w:ascii="Arial" w:hAnsi="Arial" w:cs="Arial"/>
          <w:bCs/>
          <w:sz w:val="18"/>
          <w:szCs w:val="18"/>
        </w:rPr>
      </w:pPr>
      <w:r>
        <w:rPr>
          <w:rFonts w:ascii="Arial" w:hAnsi="Arial" w:cs="Arial"/>
          <w:bCs/>
          <w:sz w:val="18"/>
          <w:szCs w:val="18"/>
        </w:rPr>
        <w:t>……………………………………………………………….</w:t>
      </w:r>
    </w:p>
    <w:p w14:paraId="390E2940" w14:textId="77777777" w:rsidR="0097780D" w:rsidRDefault="0097780D" w:rsidP="0097780D">
      <w:pPr>
        <w:spacing w:before="120"/>
        <w:ind w:left="4678"/>
        <w:jc w:val="both"/>
        <w:rPr>
          <w:rFonts w:ascii="Arial" w:hAnsi="Arial" w:cs="Arial"/>
          <w:bCs/>
          <w:sz w:val="18"/>
          <w:szCs w:val="18"/>
        </w:rPr>
      </w:pPr>
      <w:r w:rsidRPr="00A4435E">
        <w:rPr>
          <w:rFonts w:ascii="Arial" w:hAnsi="Arial" w:cs="Arial"/>
          <w:bCs/>
          <w:sz w:val="18"/>
          <w:szCs w:val="18"/>
        </w:rPr>
        <w:t>(</w:t>
      </w:r>
      <w:r w:rsidRPr="00A4435E">
        <w:rPr>
          <w:rFonts w:ascii="Arial" w:hAnsi="Arial" w:cs="Arial"/>
          <w:bCs/>
          <w:i/>
          <w:sz w:val="18"/>
          <w:szCs w:val="18"/>
        </w:rPr>
        <w:t>Dokument musi być podpisany kwalifikowanym podpisem elektronicznym podpisem zaufanym lub podpisem osobistym, przez osobę (osoby) uprawnione do składania oświadczeń woli w imieniu Wykonawcy / podmiotu udostępniającego zasoby</w:t>
      </w:r>
      <w:r w:rsidRPr="00A4435E">
        <w:rPr>
          <w:rFonts w:ascii="Arial" w:hAnsi="Arial" w:cs="Arial"/>
          <w:bCs/>
          <w:sz w:val="18"/>
          <w:szCs w:val="18"/>
        </w:rPr>
        <w:t>)</w:t>
      </w:r>
    </w:p>
    <w:p w14:paraId="51F0A54C" w14:textId="77777777" w:rsidR="002B4749" w:rsidRDefault="002B4749" w:rsidP="0097780D">
      <w:pPr>
        <w:spacing w:before="120"/>
        <w:ind w:left="4678"/>
        <w:jc w:val="both"/>
        <w:rPr>
          <w:rFonts w:ascii="Arial" w:hAnsi="Arial" w:cs="Arial"/>
          <w:bCs/>
          <w:sz w:val="18"/>
          <w:szCs w:val="18"/>
        </w:rPr>
      </w:pPr>
    </w:p>
    <w:p w14:paraId="29DBDF80" w14:textId="77777777" w:rsidR="002B4749" w:rsidRDefault="002B4749" w:rsidP="0097780D">
      <w:pPr>
        <w:spacing w:before="120"/>
        <w:ind w:left="4678"/>
        <w:jc w:val="both"/>
        <w:rPr>
          <w:rFonts w:ascii="Arial" w:hAnsi="Arial" w:cs="Arial"/>
          <w:bCs/>
          <w:sz w:val="18"/>
          <w:szCs w:val="18"/>
        </w:rPr>
      </w:pPr>
    </w:p>
    <w:p w14:paraId="29AA5C4A" w14:textId="77777777" w:rsidR="0079315D" w:rsidRDefault="0079315D" w:rsidP="0097780D">
      <w:pPr>
        <w:spacing w:before="120"/>
        <w:ind w:left="4678"/>
        <w:jc w:val="both"/>
        <w:rPr>
          <w:rFonts w:ascii="Arial" w:hAnsi="Arial" w:cs="Arial"/>
          <w:bCs/>
          <w:sz w:val="18"/>
          <w:szCs w:val="18"/>
        </w:rPr>
      </w:pPr>
    </w:p>
    <w:p w14:paraId="32785F8B" w14:textId="77777777" w:rsidR="0079315D" w:rsidRDefault="0079315D" w:rsidP="0097780D">
      <w:pPr>
        <w:spacing w:before="120"/>
        <w:ind w:left="4678"/>
        <w:jc w:val="both"/>
        <w:rPr>
          <w:rFonts w:ascii="Arial" w:hAnsi="Arial" w:cs="Arial"/>
          <w:bCs/>
          <w:sz w:val="18"/>
          <w:szCs w:val="18"/>
        </w:rPr>
      </w:pPr>
    </w:p>
    <w:p w14:paraId="55DB0165" w14:textId="77777777" w:rsidR="0079315D" w:rsidRDefault="0079315D" w:rsidP="0097780D">
      <w:pPr>
        <w:spacing w:before="120"/>
        <w:ind w:left="4678"/>
        <w:jc w:val="both"/>
        <w:rPr>
          <w:rFonts w:ascii="Arial" w:hAnsi="Arial" w:cs="Arial"/>
          <w:bCs/>
          <w:sz w:val="18"/>
          <w:szCs w:val="18"/>
        </w:rPr>
      </w:pPr>
    </w:p>
    <w:p w14:paraId="442A1437" w14:textId="77777777" w:rsidR="002B4749" w:rsidRDefault="002B4749" w:rsidP="0097780D">
      <w:pPr>
        <w:spacing w:before="120"/>
        <w:ind w:left="4678"/>
        <w:jc w:val="both"/>
        <w:rPr>
          <w:rFonts w:ascii="Arial" w:hAnsi="Arial" w:cs="Arial"/>
          <w:bCs/>
          <w:sz w:val="18"/>
          <w:szCs w:val="18"/>
        </w:rPr>
      </w:pPr>
    </w:p>
    <w:p w14:paraId="000DED3C" w14:textId="77777777" w:rsidR="00F819EE" w:rsidRPr="006B2EAA" w:rsidRDefault="00F819EE" w:rsidP="006B2EAA">
      <w:pPr>
        <w:spacing w:after="240" w:line="268" w:lineRule="auto"/>
        <w:jc w:val="right"/>
        <w:rPr>
          <w:rFonts w:ascii="Open Sans" w:eastAsiaTheme="minorHAnsi" w:hAnsi="Open Sans" w:cstheme="minorHAnsi"/>
          <w:bCs/>
          <w:sz w:val="18"/>
          <w:szCs w:val="18"/>
          <w:u w:val="single"/>
        </w:rPr>
      </w:pPr>
      <w:r w:rsidRPr="006B2EAA">
        <w:rPr>
          <w:rFonts w:ascii="Open Sans" w:eastAsiaTheme="minorHAnsi" w:hAnsi="Open Sans" w:cstheme="minorHAnsi"/>
          <w:bCs/>
          <w:sz w:val="18"/>
          <w:szCs w:val="18"/>
          <w:u w:val="single"/>
        </w:rPr>
        <w:t xml:space="preserve">Załącznik nr 6 do SWZ </w:t>
      </w:r>
    </w:p>
    <w:p w14:paraId="58F89E2B" w14:textId="77777777" w:rsidR="00E64DDE" w:rsidRPr="00980C7A" w:rsidRDefault="00E64DDE" w:rsidP="00E64DDE">
      <w:pPr>
        <w:widowControl w:val="0"/>
        <w:tabs>
          <w:tab w:val="left" w:pos="708"/>
        </w:tabs>
        <w:suppressAutoHyphens/>
        <w:rPr>
          <w:rFonts w:ascii="Segoe UI" w:eastAsia="Segoe UI" w:hAnsi="Segoe UI" w:cs="Segoe UI"/>
          <w:sz w:val="20"/>
          <w:szCs w:val="20"/>
          <w:lang w:eastAsia="zh-CN"/>
        </w:rPr>
      </w:pPr>
      <w:r w:rsidRPr="00980C7A">
        <w:rPr>
          <w:rFonts w:ascii="Segoe UI" w:hAnsi="Segoe UI" w:cs="Segoe UI"/>
          <w:sz w:val="20"/>
          <w:szCs w:val="20"/>
          <w:lang w:eastAsia="zh-CN"/>
        </w:rPr>
        <w:t>..................................................</w:t>
      </w:r>
    </w:p>
    <w:p w14:paraId="54D8AACA" w14:textId="77777777" w:rsidR="00E64DDE" w:rsidRPr="00980C7A" w:rsidRDefault="00E64DDE" w:rsidP="00E64DDE">
      <w:pPr>
        <w:widowControl w:val="0"/>
        <w:suppressAutoHyphens/>
        <w:autoSpaceDE w:val="0"/>
        <w:spacing w:line="100" w:lineRule="atLeast"/>
        <w:rPr>
          <w:rFonts w:ascii="Segoe UI" w:eastAsia="Calibri" w:hAnsi="Segoe UI" w:cs="Segoe UI"/>
          <w:bCs/>
          <w:iCs/>
          <w:sz w:val="22"/>
          <w:szCs w:val="22"/>
          <w:lang w:eastAsia="en-US"/>
        </w:rPr>
      </w:pPr>
      <w:r w:rsidRPr="00980C7A">
        <w:rPr>
          <w:rFonts w:ascii="Segoe UI" w:eastAsia="Segoe UI" w:hAnsi="Segoe UI" w:cs="Segoe UI"/>
          <w:sz w:val="20"/>
          <w:szCs w:val="20"/>
          <w:lang w:eastAsia="zh-CN"/>
        </w:rPr>
        <w:t xml:space="preserve">  </w:t>
      </w:r>
      <w:r w:rsidRPr="00980C7A">
        <w:rPr>
          <w:rFonts w:ascii="Segoe UI" w:hAnsi="Segoe UI" w:cs="Segoe UI"/>
          <w:i/>
          <w:sz w:val="16"/>
          <w:szCs w:val="16"/>
          <w:lang w:eastAsia="zh-CN"/>
        </w:rPr>
        <w:t>Nazwa i adres Wykonawcy</w:t>
      </w:r>
    </w:p>
    <w:p w14:paraId="171CF90D" w14:textId="77777777" w:rsidR="00E64DDE" w:rsidRPr="00980C7A" w:rsidRDefault="00E64DDE" w:rsidP="00E64DDE">
      <w:pPr>
        <w:widowControl w:val="0"/>
        <w:tabs>
          <w:tab w:val="left" w:pos="708"/>
        </w:tabs>
        <w:suppressAutoHyphens/>
        <w:jc w:val="right"/>
        <w:rPr>
          <w:rFonts w:ascii="Open Sans" w:hAnsi="Open Sans" w:cs="Open Sans"/>
          <w:b/>
          <w:bCs/>
          <w:u w:val="single"/>
          <w:lang w:eastAsia="zh-CN"/>
        </w:rPr>
      </w:pPr>
    </w:p>
    <w:p w14:paraId="4F2DFBEC" w14:textId="77777777" w:rsidR="00F11965" w:rsidRDefault="00F11965" w:rsidP="00F11965">
      <w:pPr>
        <w:tabs>
          <w:tab w:val="left" w:pos="708"/>
        </w:tabs>
        <w:suppressAutoHyphens/>
        <w:jc w:val="center"/>
        <w:rPr>
          <w:rFonts w:ascii="Open Sans" w:hAnsi="Open Sans" w:cs="Open Sans"/>
          <w:iCs/>
          <w:sz w:val="22"/>
          <w:szCs w:val="22"/>
          <w:lang w:eastAsia="zh-CN"/>
        </w:rPr>
      </w:pPr>
      <w:r>
        <w:rPr>
          <w:rFonts w:ascii="Open Sans" w:hAnsi="Open Sans" w:cs="Open Sans"/>
          <w:iCs/>
          <w:sz w:val="22"/>
          <w:szCs w:val="22"/>
          <w:lang w:eastAsia="zh-CN"/>
        </w:rPr>
        <w:t xml:space="preserve">WYKAZ WYKONANYCH USŁUG </w:t>
      </w:r>
    </w:p>
    <w:p w14:paraId="32267F01" w14:textId="77777777" w:rsidR="00F11965" w:rsidRDefault="00F11965" w:rsidP="00F11965">
      <w:pPr>
        <w:spacing w:after="120" w:line="256" w:lineRule="auto"/>
        <w:jc w:val="both"/>
        <w:rPr>
          <w:rFonts w:ascii="Segoe UI" w:eastAsia="Calibri" w:hAnsi="Segoe UI" w:cs="Segoe UI"/>
          <w:bCs/>
          <w:i/>
          <w:iCs/>
          <w:sz w:val="20"/>
          <w:szCs w:val="22"/>
          <w:lang w:eastAsia="en-US"/>
        </w:rPr>
      </w:pPr>
    </w:p>
    <w:p w14:paraId="7207DDBB" w14:textId="7E617038" w:rsidR="009F53EF" w:rsidRPr="009F53EF" w:rsidRDefault="009F53EF" w:rsidP="009F53EF">
      <w:pPr>
        <w:spacing w:line="360" w:lineRule="auto"/>
        <w:jc w:val="center"/>
        <w:rPr>
          <w:rFonts w:ascii="Open Sans" w:hAnsi="Open Sans" w:cs="Open Sans"/>
          <w:bCs/>
          <w:sz w:val="20"/>
          <w:szCs w:val="20"/>
          <w:u w:val="single"/>
        </w:rPr>
      </w:pPr>
      <w:bookmarkStart w:id="13" w:name="_Hlk89686060"/>
      <w:r w:rsidRPr="009F53EF">
        <w:rPr>
          <w:rFonts w:ascii="Open Sans" w:hAnsi="Open Sans" w:cs="Open Sans"/>
          <w:bCs/>
          <w:sz w:val="20"/>
          <w:szCs w:val="20"/>
          <w:u w:val="single"/>
        </w:rPr>
        <w:t xml:space="preserve">„Odbiór i zagospodarowanie odpadów o kodzie 19 05 99 w 2024 roku w ilości do 2 000,00 Mg </w:t>
      </w:r>
    </w:p>
    <w:p w14:paraId="677FEDF1" w14:textId="2120B235" w:rsidR="00F11965" w:rsidRDefault="009F53EF" w:rsidP="009F53EF">
      <w:pPr>
        <w:spacing w:line="360" w:lineRule="auto"/>
        <w:jc w:val="center"/>
        <w:rPr>
          <w:rFonts w:ascii="Open Sans" w:hAnsi="Open Sans" w:cs="Open Sans"/>
          <w:color w:val="000000"/>
          <w:sz w:val="22"/>
          <w:szCs w:val="22"/>
        </w:rPr>
      </w:pPr>
      <w:r w:rsidRPr="009F53EF">
        <w:rPr>
          <w:rFonts w:ascii="Open Sans" w:hAnsi="Open Sans" w:cs="Open Sans"/>
          <w:bCs/>
          <w:sz w:val="20"/>
          <w:szCs w:val="20"/>
          <w:u w:val="single"/>
        </w:rPr>
        <w:t xml:space="preserve">z Regionalnego Zakładu Odzysku Odpadów w Sianowie  przy ul. </w:t>
      </w:r>
      <w:proofErr w:type="spellStart"/>
      <w:r w:rsidRPr="009F53EF">
        <w:rPr>
          <w:rFonts w:ascii="Open Sans" w:hAnsi="Open Sans" w:cs="Open Sans"/>
          <w:bCs/>
          <w:sz w:val="20"/>
          <w:szCs w:val="20"/>
          <w:u w:val="single"/>
        </w:rPr>
        <w:t>Łubuszan</w:t>
      </w:r>
      <w:proofErr w:type="spellEnd"/>
      <w:r w:rsidRPr="009F53EF">
        <w:rPr>
          <w:rFonts w:ascii="Open Sans" w:hAnsi="Open Sans" w:cs="Open Sans"/>
          <w:bCs/>
          <w:sz w:val="20"/>
          <w:szCs w:val="20"/>
          <w:u w:val="single"/>
        </w:rPr>
        <w:t xml:space="preserve"> 80 ”. </w:t>
      </w:r>
      <w:bookmarkEnd w:id="13"/>
    </w:p>
    <w:p w14:paraId="47D4635E" w14:textId="77777777" w:rsidR="005C1B74" w:rsidRPr="008A0BC1" w:rsidRDefault="005C1B74" w:rsidP="005C1B74">
      <w:pPr>
        <w:tabs>
          <w:tab w:val="left" w:pos="708"/>
        </w:tabs>
        <w:suppressAutoHyphens/>
        <w:jc w:val="center"/>
        <w:rPr>
          <w:rFonts w:ascii="Open Sans" w:hAnsi="Open Sans" w:cs="Open Sans"/>
          <w:b/>
          <w:bCs/>
          <w:iCs/>
          <w:sz w:val="22"/>
          <w:szCs w:val="22"/>
          <w:lang w:eastAsia="zh-CN"/>
        </w:rPr>
      </w:pPr>
    </w:p>
    <w:tbl>
      <w:tblPr>
        <w:tblW w:w="9491" w:type="dxa"/>
        <w:tblInd w:w="-140" w:type="dxa"/>
        <w:tblLayout w:type="fixed"/>
        <w:tblCellMar>
          <w:left w:w="10" w:type="dxa"/>
          <w:right w:w="10" w:type="dxa"/>
        </w:tblCellMar>
        <w:tblLook w:val="04A0" w:firstRow="1" w:lastRow="0" w:firstColumn="1" w:lastColumn="0" w:noHBand="0" w:noVBand="1"/>
      </w:tblPr>
      <w:tblGrid>
        <w:gridCol w:w="2262"/>
        <w:gridCol w:w="1417"/>
        <w:gridCol w:w="2126"/>
        <w:gridCol w:w="1843"/>
        <w:gridCol w:w="1843"/>
      </w:tblGrid>
      <w:tr w:rsidR="00BE10D4" w:rsidRPr="00BE10D4" w14:paraId="50118061" w14:textId="77777777" w:rsidTr="00963023">
        <w:trPr>
          <w:trHeight w:val="1609"/>
        </w:trPr>
        <w:tc>
          <w:tcPr>
            <w:tcW w:w="2262" w:type="dxa"/>
            <w:tcBorders>
              <w:top w:val="single" w:sz="4" w:space="0" w:color="00000A"/>
              <w:left w:val="single" w:sz="4" w:space="0" w:color="00000A"/>
              <w:bottom w:val="single" w:sz="4" w:space="0" w:color="00000A"/>
              <w:right w:val="nil"/>
            </w:tcBorders>
            <w:vAlign w:val="center"/>
          </w:tcPr>
          <w:p w14:paraId="16061164" w14:textId="77777777" w:rsidR="00BE10D4" w:rsidRPr="00BE10D4" w:rsidRDefault="00BE10D4" w:rsidP="00BE10D4">
            <w:pPr>
              <w:snapToGrid w:val="0"/>
              <w:jc w:val="center"/>
              <w:rPr>
                <w:rFonts w:ascii="Open Sans" w:hAnsi="Open Sans" w:cs="Open Sans"/>
                <w:bCs/>
                <w:sz w:val="18"/>
                <w:szCs w:val="18"/>
                <w:lang w:eastAsia="zh-CN"/>
              </w:rPr>
            </w:pPr>
          </w:p>
          <w:p w14:paraId="01D5EB1F" w14:textId="77777777" w:rsidR="00BE10D4" w:rsidRPr="00BE10D4" w:rsidRDefault="00BE10D4" w:rsidP="00BE10D4">
            <w:pPr>
              <w:jc w:val="center"/>
              <w:rPr>
                <w:rFonts w:ascii="Open Sans" w:hAnsi="Open Sans" w:cs="Open Sans"/>
                <w:bCs/>
                <w:sz w:val="18"/>
                <w:szCs w:val="18"/>
                <w:lang w:eastAsia="zh-CN"/>
              </w:rPr>
            </w:pPr>
            <w:r w:rsidRPr="00BE10D4">
              <w:rPr>
                <w:rFonts w:ascii="Open Sans" w:hAnsi="Open Sans" w:cs="Open Sans"/>
                <w:bCs/>
                <w:sz w:val="18"/>
                <w:szCs w:val="18"/>
                <w:lang w:eastAsia="zh-CN"/>
              </w:rPr>
              <w:t>Rodzaj</w:t>
            </w:r>
          </w:p>
          <w:p w14:paraId="06A9A3CF" w14:textId="77777777" w:rsidR="00BE10D4" w:rsidRPr="00BE10D4" w:rsidRDefault="00BE10D4" w:rsidP="00BE10D4">
            <w:pPr>
              <w:jc w:val="center"/>
              <w:rPr>
                <w:rFonts w:ascii="Open Sans" w:hAnsi="Open Sans" w:cs="Open Sans"/>
                <w:bCs/>
                <w:sz w:val="18"/>
                <w:szCs w:val="18"/>
                <w:lang w:eastAsia="zh-CN"/>
              </w:rPr>
            </w:pPr>
            <w:r w:rsidRPr="00BE10D4">
              <w:rPr>
                <w:rFonts w:ascii="Open Sans" w:hAnsi="Open Sans" w:cs="Open Sans"/>
                <w:bCs/>
                <w:sz w:val="18"/>
                <w:szCs w:val="18"/>
                <w:lang w:eastAsia="zh-CN"/>
              </w:rPr>
              <w:t>wykonanej / wykonywanej</w:t>
            </w:r>
          </w:p>
          <w:p w14:paraId="34FE01BC" w14:textId="77777777" w:rsidR="00BE10D4" w:rsidRPr="00BE10D4" w:rsidRDefault="00BE10D4" w:rsidP="00BE10D4">
            <w:pPr>
              <w:suppressAutoHyphens/>
              <w:jc w:val="center"/>
              <w:rPr>
                <w:rFonts w:ascii="Open Sans" w:hAnsi="Open Sans" w:cs="Open Sans"/>
                <w:bCs/>
                <w:i/>
                <w:sz w:val="18"/>
                <w:szCs w:val="18"/>
                <w:lang w:eastAsia="zh-CN"/>
              </w:rPr>
            </w:pPr>
            <w:r w:rsidRPr="00BE10D4">
              <w:rPr>
                <w:rFonts w:ascii="Open Sans" w:hAnsi="Open Sans" w:cs="Open Sans"/>
                <w:bCs/>
                <w:sz w:val="18"/>
                <w:szCs w:val="18"/>
                <w:lang w:eastAsia="zh-CN"/>
              </w:rPr>
              <w:t xml:space="preserve">usługi </w:t>
            </w:r>
            <w:r w:rsidRPr="00BE10D4">
              <w:rPr>
                <w:rFonts w:ascii="Open Sans" w:hAnsi="Open Sans" w:cs="Open Sans"/>
                <w:bCs/>
                <w:i/>
                <w:sz w:val="18"/>
                <w:szCs w:val="18"/>
                <w:lang w:eastAsia="zh-CN"/>
              </w:rPr>
              <w:t>(należy szczegółowo</w:t>
            </w:r>
          </w:p>
          <w:p w14:paraId="0F956959" w14:textId="77777777" w:rsidR="00BE10D4" w:rsidRPr="00BE10D4" w:rsidRDefault="00BE10D4" w:rsidP="00BE10D4">
            <w:pPr>
              <w:jc w:val="center"/>
              <w:rPr>
                <w:rFonts w:ascii="Open Sans" w:hAnsi="Open Sans" w:cs="Open Sans"/>
                <w:bCs/>
                <w:sz w:val="18"/>
                <w:szCs w:val="18"/>
                <w:lang w:eastAsia="zh-CN"/>
              </w:rPr>
            </w:pPr>
            <w:r w:rsidRPr="00BE10D4">
              <w:rPr>
                <w:rFonts w:ascii="Open Sans" w:hAnsi="Open Sans" w:cs="Open Sans"/>
                <w:bCs/>
                <w:i/>
                <w:sz w:val="18"/>
                <w:szCs w:val="18"/>
                <w:lang w:eastAsia="zh-CN"/>
              </w:rPr>
              <w:t xml:space="preserve">rozpisać posiadane </w:t>
            </w:r>
            <w:r w:rsidRPr="00BE10D4">
              <w:rPr>
                <w:rFonts w:ascii="Open Sans" w:hAnsi="Open Sans" w:cs="Open Sans"/>
                <w:bCs/>
                <w:i/>
                <w:sz w:val="18"/>
                <w:szCs w:val="18"/>
                <w:lang w:eastAsia="zh-CN"/>
              </w:rPr>
              <w:br/>
              <w:t>i spełniające warunek Zamawiającego doświadczenie)</w:t>
            </w:r>
          </w:p>
          <w:p w14:paraId="71F740AD" w14:textId="77777777" w:rsidR="00BE10D4" w:rsidRPr="00BE10D4" w:rsidRDefault="00BE10D4" w:rsidP="00BE10D4">
            <w:pPr>
              <w:suppressAutoHyphens/>
              <w:rPr>
                <w:rFonts w:ascii="Open Sans" w:hAnsi="Open Sans" w:cs="Open Sans"/>
                <w:bCs/>
                <w:sz w:val="18"/>
                <w:szCs w:val="18"/>
                <w:lang w:eastAsia="zh-CN"/>
              </w:rPr>
            </w:pPr>
          </w:p>
        </w:tc>
        <w:tc>
          <w:tcPr>
            <w:tcW w:w="1417" w:type="dxa"/>
            <w:tcBorders>
              <w:top w:val="single" w:sz="4" w:space="0" w:color="00000A"/>
              <w:left w:val="single" w:sz="4" w:space="0" w:color="00000A"/>
              <w:bottom w:val="single" w:sz="4" w:space="0" w:color="00000A"/>
              <w:right w:val="nil"/>
            </w:tcBorders>
            <w:vAlign w:val="center"/>
            <w:hideMark/>
          </w:tcPr>
          <w:p w14:paraId="35791E07" w14:textId="77777777" w:rsidR="00BE10D4" w:rsidRPr="00BE10D4" w:rsidRDefault="00BE10D4" w:rsidP="00BE10D4">
            <w:pPr>
              <w:keepNext/>
              <w:tabs>
                <w:tab w:val="num" w:pos="0"/>
              </w:tabs>
              <w:suppressAutoHyphens/>
              <w:jc w:val="center"/>
              <w:outlineLvl w:val="1"/>
              <w:rPr>
                <w:rFonts w:ascii="Open Sans" w:hAnsi="Open Sans" w:cs="Open Sans"/>
                <w:bCs/>
                <w:iCs/>
                <w:sz w:val="18"/>
                <w:szCs w:val="18"/>
                <w:lang w:eastAsia="zh-CN"/>
              </w:rPr>
            </w:pPr>
            <w:r w:rsidRPr="00BE10D4">
              <w:rPr>
                <w:rFonts w:ascii="Open Sans" w:hAnsi="Open Sans" w:cs="Open Sans"/>
                <w:bCs/>
                <w:iCs/>
                <w:sz w:val="18"/>
                <w:szCs w:val="18"/>
                <w:lang w:eastAsia="zh-CN"/>
              </w:rPr>
              <w:t xml:space="preserve">Wartość </w:t>
            </w:r>
          </w:p>
          <w:p w14:paraId="0281C771" w14:textId="77777777" w:rsidR="00BE10D4" w:rsidRPr="00BE10D4" w:rsidRDefault="00BE10D4" w:rsidP="00BE10D4">
            <w:pPr>
              <w:keepNext/>
              <w:tabs>
                <w:tab w:val="num" w:pos="0"/>
              </w:tabs>
              <w:suppressAutoHyphens/>
              <w:jc w:val="center"/>
              <w:outlineLvl w:val="1"/>
              <w:rPr>
                <w:rFonts w:ascii="Open Sans" w:hAnsi="Open Sans" w:cs="Open Sans"/>
                <w:bCs/>
                <w:iCs/>
                <w:sz w:val="18"/>
                <w:szCs w:val="18"/>
                <w:lang w:eastAsia="zh-CN"/>
              </w:rPr>
            </w:pPr>
            <w:r w:rsidRPr="00BE10D4">
              <w:rPr>
                <w:rFonts w:ascii="Open Sans" w:hAnsi="Open Sans" w:cs="Open Sans"/>
                <w:bCs/>
                <w:iCs/>
                <w:sz w:val="18"/>
                <w:szCs w:val="18"/>
                <w:lang w:eastAsia="zh-CN"/>
              </w:rPr>
              <w:t xml:space="preserve">wykonanej </w:t>
            </w:r>
            <w:r w:rsidRPr="00BE10D4">
              <w:rPr>
                <w:rFonts w:ascii="Open Sans" w:hAnsi="Open Sans" w:cs="Open Sans"/>
                <w:bCs/>
                <w:iCs/>
                <w:sz w:val="18"/>
                <w:szCs w:val="18"/>
                <w:lang w:eastAsia="zh-CN"/>
              </w:rPr>
              <w:br/>
              <w:t xml:space="preserve">/ wykonywanej </w:t>
            </w:r>
          </w:p>
          <w:p w14:paraId="47CCE5CF" w14:textId="77777777" w:rsidR="00BE10D4" w:rsidRPr="00BE10D4" w:rsidRDefault="00BE10D4" w:rsidP="00BE10D4">
            <w:pPr>
              <w:keepNext/>
              <w:tabs>
                <w:tab w:val="num" w:pos="0"/>
              </w:tabs>
              <w:suppressAutoHyphens/>
              <w:ind w:left="576" w:hanging="576"/>
              <w:jc w:val="center"/>
              <w:outlineLvl w:val="1"/>
              <w:rPr>
                <w:rFonts w:ascii="Open Sans" w:hAnsi="Open Sans" w:cs="Open Sans"/>
                <w:bCs/>
                <w:iCs/>
                <w:sz w:val="18"/>
                <w:szCs w:val="18"/>
                <w:lang w:eastAsia="zh-CN"/>
              </w:rPr>
            </w:pPr>
            <w:r w:rsidRPr="00BE10D4">
              <w:rPr>
                <w:rFonts w:ascii="Open Sans" w:hAnsi="Open Sans" w:cs="Open Sans"/>
                <w:bCs/>
                <w:iCs/>
                <w:sz w:val="18"/>
                <w:szCs w:val="18"/>
                <w:lang w:eastAsia="zh-CN"/>
              </w:rPr>
              <w:t xml:space="preserve">usługi </w:t>
            </w:r>
          </w:p>
          <w:p w14:paraId="1A99130A" w14:textId="77777777" w:rsidR="00BE10D4" w:rsidRPr="00BE10D4" w:rsidRDefault="00BE10D4" w:rsidP="00BE10D4">
            <w:pPr>
              <w:keepNext/>
              <w:tabs>
                <w:tab w:val="num" w:pos="0"/>
              </w:tabs>
              <w:suppressAutoHyphens/>
              <w:ind w:left="576" w:hanging="576"/>
              <w:jc w:val="center"/>
              <w:outlineLvl w:val="1"/>
              <w:rPr>
                <w:rFonts w:ascii="Open Sans" w:hAnsi="Open Sans" w:cs="Open Sans"/>
                <w:bCs/>
                <w:sz w:val="18"/>
                <w:szCs w:val="18"/>
                <w:lang w:eastAsia="zh-CN"/>
              </w:rPr>
            </w:pPr>
            <w:r w:rsidRPr="00BE10D4">
              <w:rPr>
                <w:rFonts w:ascii="Open Sans" w:hAnsi="Open Sans" w:cs="Open Sans"/>
                <w:bCs/>
                <w:i/>
                <w:iCs/>
                <w:color w:val="000000" w:themeColor="text1"/>
                <w:sz w:val="18"/>
                <w:szCs w:val="18"/>
                <w:lang w:eastAsia="zh-CN"/>
              </w:rPr>
              <w:t>(netto)</w:t>
            </w:r>
          </w:p>
        </w:tc>
        <w:tc>
          <w:tcPr>
            <w:tcW w:w="2126" w:type="dxa"/>
            <w:tcBorders>
              <w:top w:val="single" w:sz="4" w:space="0" w:color="00000A"/>
              <w:left w:val="single" w:sz="4" w:space="0" w:color="00000A"/>
              <w:bottom w:val="single" w:sz="4" w:space="0" w:color="00000A"/>
              <w:right w:val="nil"/>
            </w:tcBorders>
            <w:vAlign w:val="center"/>
          </w:tcPr>
          <w:p w14:paraId="7D7C3322" w14:textId="77777777" w:rsidR="00BE10D4" w:rsidRPr="00BE10D4" w:rsidRDefault="00BE10D4" w:rsidP="00BE10D4">
            <w:pPr>
              <w:keepNext/>
              <w:tabs>
                <w:tab w:val="num" w:pos="0"/>
              </w:tabs>
              <w:suppressAutoHyphens/>
              <w:jc w:val="center"/>
              <w:outlineLvl w:val="1"/>
              <w:rPr>
                <w:rFonts w:ascii="Open Sans" w:hAnsi="Open Sans" w:cs="Open Sans"/>
                <w:bCs/>
                <w:iCs/>
                <w:sz w:val="18"/>
                <w:szCs w:val="18"/>
                <w:lang w:eastAsia="zh-CN"/>
              </w:rPr>
            </w:pPr>
            <w:r w:rsidRPr="00BE10D4">
              <w:rPr>
                <w:rFonts w:ascii="Open Sans" w:hAnsi="Open Sans" w:cs="Open Sans"/>
                <w:bCs/>
                <w:iCs/>
                <w:sz w:val="18"/>
                <w:szCs w:val="18"/>
                <w:lang w:eastAsia="zh-CN"/>
              </w:rPr>
              <w:t xml:space="preserve">Data i miejsce  wykonania usługi/wykonywania </w:t>
            </w:r>
          </w:p>
          <w:p w14:paraId="20C28AA7" w14:textId="77777777" w:rsidR="00BE10D4" w:rsidRPr="00BE10D4" w:rsidRDefault="00BE10D4" w:rsidP="00BE10D4">
            <w:pPr>
              <w:keepNext/>
              <w:tabs>
                <w:tab w:val="num" w:pos="0"/>
              </w:tabs>
              <w:suppressAutoHyphens/>
              <w:jc w:val="center"/>
              <w:outlineLvl w:val="1"/>
              <w:rPr>
                <w:rFonts w:ascii="Open Sans" w:hAnsi="Open Sans" w:cs="Open Sans"/>
                <w:bCs/>
                <w:iCs/>
                <w:sz w:val="18"/>
                <w:szCs w:val="18"/>
                <w:lang w:eastAsia="zh-CN"/>
              </w:rPr>
            </w:pPr>
            <w:r w:rsidRPr="00BE10D4">
              <w:rPr>
                <w:rFonts w:ascii="Open Sans" w:hAnsi="Open Sans" w:cs="Open Sans"/>
                <w:bCs/>
                <w:iCs/>
                <w:sz w:val="18"/>
                <w:szCs w:val="18"/>
                <w:lang w:eastAsia="zh-CN"/>
              </w:rPr>
              <w:t>(od …r. . do…r. .)</w:t>
            </w:r>
          </w:p>
          <w:p w14:paraId="624DE057" w14:textId="77777777" w:rsidR="00BE10D4" w:rsidRPr="00BE10D4" w:rsidRDefault="00BE10D4" w:rsidP="00BE10D4">
            <w:pPr>
              <w:keepNext/>
              <w:tabs>
                <w:tab w:val="num" w:pos="0"/>
              </w:tabs>
              <w:suppressAutoHyphens/>
              <w:jc w:val="center"/>
              <w:outlineLvl w:val="1"/>
              <w:rPr>
                <w:rFonts w:ascii="Open Sans" w:hAnsi="Open Sans" w:cs="Open Sans"/>
                <w:bCs/>
                <w:iCs/>
                <w:sz w:val="18"/>
                <w:szCs w:val="18"/>
                <w:lang w:eastAsia="zh-CN"/>
              </w:rPr>
            </w:pPr>
          </w:p>
          <w:p w14:paraId="60A441DF" w14:textId="77777777" w:rsidR="00BE10D4" w:rsidRPr="00BE10D4" w:rsidRDefault="00BE10D4" w:rsidP="00BE10D4">
            <w:pPr>
              <w:keepNext/>
              <w:tabs>
                <w:tab w:val="num" w:pos="0"/>
              </w:tabs>
              <w:suppressAutoHyphens/>
              <w:jc w:val="center"/>
              <w:outlineLvl w:val="1"/>
              <w:rPr>
                <w:rFonts w:ascii="Open Sans" w:hAnsi="Open Sans" w:cs="Open Sans"/>
                <w:bCs/>
                <w:iCs/>
                <w:sz w:val="18"/>
                <w:szCs w:val="18"/>
                <w:lang w:eastAsia="zh-CN"/>
              </w:rPr>
            </w:pPr>
            <w:r w:rsidRPr="00BE10D4">
              <w:rPr>
                <w:rFonts w:ascii="Open Sans" w:hAnsi="Open Sans" w:cs="Open Sans"/>
                <w:bCs/>
                <w:iCs/>
                <w:sz w:val="18"/>
                <w:szCs w:val="18"/>
                <w:lang w:eastAsia="zh-CN"/>
              </w:rPr>
              <w:t xml:space="preserve"> </w:t>
            </w:r>
          </w:p>
        </w:tc>
        <w:tc>
          <w:tcPr>
            <w:tcW w:w="1843" w:type="dxa"/>
            <w:tcBorders>
              <w:top w:val="single" w:sz="4" w:space="0" w:color="00000A"/>
              <w:left w:val="single" w:sz="4" w:space="0" w:color="00000A"/>
              <w:bottom w:val="single" w:sz="4" w:space="0" w:color="00000A"/>
              <w:right w:val="single" w:sz="4" w:space="0" w:color="auto"/>
            </w:tcBorders>
            <w:vAlign w:val="center"/>
            <w:hideMark/>
          </w:tcPr>
          <w:p w14:paraId="187FE0CE" w14:textId="77777777" w:rsidR="00BE10D4" w:rsidRPr="00BE10D4" w:rsidRDefault="00BE10D4" w:rsidP="00BE10D4">
            <w:pPr>
              <w:tabs>
                <w:tab w:val="left" w:pos="708"/>
              </w:tabs>
              <w:suppressAutoHyphens/>
              <w:jc w:val="center"/>
              <w:rPr>
                <w:rFonts w:ascii="Open Sans" w:hAnsi="Open Sans" w:cs="Open Sans"/>
                <w:bCs/>
                <w:iCs/>
                <w:sz w:val="18"/>
                <w:szCs w:val="18"/>
                <w:lang w:eastAsia="zh-CN"/>
              </w:rPr>
            </w:pPr>
            <w:r w:rsidRPr="00BE10D4">
              <w:rPr>
                <w:rFonts w:ascii="Open Sans" w:hAnsi="Open Sans" w:cs="Open Sans"/>
                <w:bCs/>
                <w:iCs/>
                <w:sz w:val="18"/>
                <w:szCs w:val="18"/>
                <w:lang w:eastAsia="zh-CN"/>
              </w:rPr>
              <w:t xml:space="preserve">Podmiot, </w:t>
            </w:r>
            <w:r w:rsidRPr="00BE10D4">
              <w:rPr>
                <w:rFonts w:ascii="Open Sans" w:hAnsi="Open Sans" w:cs="Open Sans"/>
                <w:bCs/>
                <w:iCs/>
                <w:sz w:val="18"/>
                <w:szCs w:val="18"/>
                <w:lang w:eastAsia="zh-CN"/>
              </w:rPr>
              <w:br/>
              <w:t>na rzecz którego</w:t>
            </w:r>
          </w:p>
          <w:p w14:paraId="7CDFFBAD" w14:textId="77777777" w:rsidR="00BE10D4" w:rsidRPr="00BE10D4" w:rsidRDefault="00BE10D4" w:rsidP="00BE10D4">
            <w:pPr>
              <w:tabs>
                <w:tab w:val="left" w:pos="708"/>
              </w:tabs>
              <w:suppressAutoHyphens/>
              <w:jc w:val="center"/>
              <w:rPr>
                <w:rFonts w:ascii="Open Sans" w:hAnsi="Open Sans" w:cs="Open Sans"/>
                <w:bCs/>
                <w:sz w:val="18"/>
                <w:szCs w:val="18"/>
                <w:lang w:eastAsia="zh-CN"/>
              </w:rPr>
            </w:pPr>
            <w:r w:rsidRPr="00BE10D4">
              <w:rPr>
                <w:rFonts w:ascii="Open Sans" w:hAnsi="Open Sans" w:cs="Open Sans"/>
                <w:bCs/>
                <w:iCs/>
                <w:sz w:val="18"/>
                <w:szCs w:val="18"/>
                <w:lang w:eastAsia="zh-CN"/>
              </w:rPr>
              <w:t xml:space="preserve">Usługa  została wykonana </w:t>
            </w:r>
            <w:r w:rsidRPr="00BE10D4">
              <w:rPr>
                <w:rFonts w:ascii="Open Sans" w:hAnsi="Open Sans" w:cs="Open Sans"/>
                <w:bCs/>
                <w:iCs/>
                <w:sz w:val="18"/>
                <w:szCs w:val="18"/>
                <w:lang w:eastAsia="zh-CN"/>
              </w:rPr>
              <w:br/>
              <w:t>/ jest wykonywana</w:t>
            </w:r>
          </w:p>
        </w:tc>
        <w:tc>
          <w:tcPr>
            <w:tcW w:w="1843" w:type="dxa"/>
            <w:tcBorders>
              <w:top w:val="single" w:sz="4" w:space="0" w:color="00000A"/>
              <w:left w:val="single" w:sz="4" w:space="0" w:color="auto"/>
              <w:bottom w:val="single" w:sz="4" w:space="0" w:color="00000A"/>
              <w:right w:val="single" w:sz="4" w:space="0" w:color="00000A"/>
            </w:tcBorders>
            <w:vAlign w:val="center"/>
          </w:tcPr>
          <w:p w14:paraId="37C70892" w14:textId="77777777" w:rsidR="00BE10D4" w:rsidRPr="00BE10D4" w:rsidRDefault="00BE10D4" w:rsidP="00BE10D4">
            <w:pPr>
              <w:widowControl w:val="0"/>
              <w:autoSpaceDE w:val="0"/>
              <w:autoSpaceDN w:val="0"/>
              <w:adjustRightInd w:val="0"/>
              <w:spacing w:line="182" w:lineRule="exact"/>
              <w:jc w:val="center"/>
              <w:rPr>
                <w:rFonts w:ascii="Open Sans" w:hAnsi="Open Sans" w:cs="Open Sans"/>
                <w:bCs/>
                <w:color w:val="000000" w:themeColor="text1"/>
                <w:sz w:val="20"/>
                <w:szCs w:val="20"/>
              </w:rPr>
            </w:pPr>
            <w:r w:rsidRPr="00BE10D4">
              <w:rPr>
                <w:rFonts w:ascii="Open Sans" w:hAnsi="Open Sans" w:cs="Open Sans"/>
                <w:bCs/>
                <w:color w:val="000000" w:themeColor="text1"/>
                <w:sz w:val="20"/>
                <w:szCs w:val="20"/>
              </w:rPr>
              <w:t>I</w:t>
            </w:r>
            <w:r w:rsidRPr="00BE10D4">
              <w:rPr>
                <w:rFonts w:ascii="Open Sans" w:hAnsi="Open Sans" w:cs="Open Sans"/>
                <w:bCs/>
                <w:color w:val="000000" w:themeColor="text1"/>
                <w:spacing w:val="1"/>
                <w:sz w:val="20"/>
                <w:szCs w:val="20"/>
              </w:rPr>
              <w:t>lo</w:t>
            </w:r>
            <w:r w:rsidRPr="00BE10D4">
              <w:rPr>
                <w:rFonts w:ascii="Open Sans" w:hAnsi="Open Sans" w:cs="Open Sans"/>
                <w:bCs/>
                <w:color w:val="000000" w:themeColor="text1"/>
                <w:spacing w:val="-3"/>
                <w:sz w:val="20"/>
                <w:szCs w:val="20"/>
              </w:rPr>
              <w:t>ś</w:t>
            </w:r>
            <w:r w:rsidRPr="00BE10D4">
              <w:rPr>
                <w:rFonts w:ascii="Open Sans" w:hAnsi="Open Sans" w:cs="Open Sans"/>
                <w:bCs/>
                <w:color w:val="000000" w:themeColor="text1"/>
                <w:sz w:val="20"/>
                <w:szCs w:val="20"/>
              </w:rPr>
              <w:t>ć  w</w:t>
            </w:r>
            <w:r w:rsidRPr="00BE10D4">
              <w:rPr>
                <w:rFonts w:ascii="Open Sans" w:hAnsi="Open Sans" w:cs="Open Sans"/>
                <w:bCs/>
                <w:color w:val="000000" w:themeColor="text1"/>
                <w:spacing w:val="12"/>
                <w:sz w:val="20"/>
                <w:szCs w:val="20"/>
              </w:rPr>
              <w:t xml:space="preserve"> </w:t>
            </w:r>
            <w:r w:rsidRPr="00BE10D4">
              <w:rPr>
                <w:rFonts w:ascii="Open Sans" w:hAnsi="Open Sans" w:cs="Open Sans"/>
                <w:bCs/>
                <w:color w:val="000000" w:themeColor="text1"/>
                <w:sz w:val="20"/>
                <w:szCs w:val="20"/>
              </w:rPr>
              <w:t>Mg</w:t>
            </w:r>
          </w:p>
          <w:p w14:paraId="69A09218" w14:textId="77777777" w:rsidR="00BE10D4" w:rsidRPr="00BE10D4" w:rsidRDefault="00BE10D4" w:rsidP="00BE10D4">
            <w:pPr>
              <w:tabs>
                <w:tab w:val="left" w:pos="708"/>
              </w:tabs>
              <w:suppressAutoHyphens/>
              <w:jc w:val="center"/>
              <w:rPr>
                <w:rFonts w:ascii="Open Sans" w:hAnsi="Open Sans" w:cs="Open Sans"/>
                <w:bCs/>
                <w:sz w:val="18"/>
                <w:szCs w:val="18"/>
                <w:lang w:eastAsia="zh-CN"/>
              </w:rPr>
            </w:pPr>
            <w:r w:rsidRPr="00BE10D4">
              <w:rPr>
                <w:rFonts w:ascii="Open Sans" w:hAnsi="Open Sans" w:cs="Open Sans"/>
                <w:bCs/>
                <w:color w:val="000000" w:themeColor="text1"/>
                <w:sz w:val="20"/>
                <w:szCs w:val="20"/>
              </w:rPr>
              <w:t>(</w:t>
            </w:r>
            <w:r w:rsidRPr="00BE10D4">
              <w:rPr>
                <w:rFonts w:ascii="Open Sans" w:hAnsi="Open Sans" w:cs="Open Sans"/>
                <w:bCs/>
                <w:color w:val="000000" w:themeColor="text1"/>
                <w:spacing w:val="-3"/>
                <w:sz w:val="20"/>
                <w:szCs w:val="20"/>
              </w:rPr>
              <w:t>t</w:t>
            </w:r>
            <w:r w:rsidRPr="00BE10D4">
              <w:rPr>
                <w:rFonts w:ascii="Open Sans" w:hAnsi="Open Sans" w:cs="Open Sans"/>
                <w:bCs/>
                <w:color w:val="000000" w:themeColor="text1"/>
                <w:spacing w:val="1"/>
                <w:sz w:val="20"/>
                <w:szCs w:val="20"/>
              </w:rPr>
              <w:t>o</w:t>
            </w:r>
            <w:r w:rsidRPr="00BE10D4">
              <w:rPr>
                <w:rFonts w:ascii="Open Sans" w:hAnsi="Open Sans" w:cs="Open Sans"/>
                <w:bCs/>
                <w:color w:val="000000" w:themeColor="text1"/>
                <w:spacing w:val="-1"/>
                <w:sz w:val="20"/>
                <w:szCs w:val="20"/>
              </w:rPr>
              <w:t>na</w:t>
            </w:r>
            <w:r w:rsidRPr="00BE10D4">
              <w:rPr>
                <w:rFonts w:ascii="Open Sans" w:hAnsi="Open Sans" w:cs="Open Sans"/>
                <w:bCs/>
                <w:color w:val="000000" w:themeColor="text1"/>
                <w:sz w:val="20"/>
                <w:szCs w:val="20"/>
              </w:rPr>
              <w:t>ch)</w:t>
            </w:r>
          </w:p>
        </w:tc>
      </w:tr>
      <w:tr w:rsidR="00BE10D4" w:rsidRPr="00BE10D4" w14:paraId="6229AA16" w14:textId="77777777" w:rsidTr="00963023">
        <w:trPr>
          <w:trHeight w:val="1609"/>
        </w:trPr>
        <w:tc>
          <w:tcPr>
            <w:tcW w:w="2262" w:type="dxa"/>
            <w:tcBorders>
              <w:top w:val="single" w:sz="4" w:space="0" w:color="00000A"/>
              <w:left w:val="single" w:sz="4" w:space="0" w:color="00000A"/>
              <w:bottom w:val="single" w:sz="4" w:space="0" w:color="00000A"/>
              <w:right w:val="nil"/>
            </w:tcBorders>
            <w:vAlign w:val="center"/>
          </w:tcPr>
          <w:p w14:paraId="4A76E506" w14:textId="77777777" w:rsidR="00BE10D4" w:rsidRPr="00BE10D4" w:rsidRDefault="00BE10D4" w:rsidP="00BE10D4">
            <w:pPr>
              <w:snapToGrid w:val="0"/>
              <w:jc w:val="center"/>
              <w:rPr>
                <w:rFonts w:ascii="Open Sans" w:hAnsi="Open Sans" w:cs="Open Sans"/>
                <w:bCs/>
                <w:sz w:val="18"/>
                <w:szCs w:val="18"/>
                <w:lang w:eastAsia="zh-CN"/>
              </w:rPr>
            </w:pPr>
          </w:p>
        </w:tc>
        <w:tc>
          <w:tcPr>
            <w:tcW w:w="1417" w:type="dxa"/>
            <w:tcBorders>
              <w:top w:val="single" w:sz="4" w:space="0" w:color="00000A"/>
              <w:left w:val="single" w:sz="4" w:space="0" w:color="00000A"/>
              <w:bottom w:val="single" w:sz="4" w:space="0" w:color="00000A"/>
              <w:right w:val="nil"/>
            </w:tcBorders>
            <w:vAlign w:val="center"/>
          </w:tcPr>
          <w:p w14:paraId="4E3D0493" w14:textId="77777777" w:rsidR="00BE10D4" w:rsidRPr="00BE10D4" w:rsidRDefault="00BE10D4" w:rsidP="00BE10D4">
            <w:pPr>
              <w:keepNext/>
              <w:tabs>
                <w:tab w:val="num" w:pos="0"/>
              </w:tabs>
              <w:suppressAutoHyphens/>
              <w:jc w:val="center"/>
              <w:outlineLvl w:val="1"/>
              <w:rPr>
                <w:rFonts w:ascii="Open Sans" w:hAnsi="Open Sans" w:cs="Open Sans"/>
                <w:bCs/>
                <w:iCs/>
                <w:sz w:val="18"/>
                <w:szCs w:val="18"/>
                <w:lang w:eastAsia="zh-CN"/>
              </w:rPr>
            </w:pPr>
          </w:p>
        </w:tc>
        <w:tc>
          <w:tcPr>
            <w:tcW w:w="2126" w:type="dxa"/>
            <w:tcBorders>
              <w:top w:val="single" w:sz="4" w:space="0" w:color="00000A"/>
              <w:left w:val="single" w:sz="4" w:space="0" w:color="00000A"/>
              <w:bottom w:val="single" w:sz="4" w:space="0" w:color="00000A"/>
              <w:right w:val="nil"/>
            </w:tcBorders>
            <w:vAlign w:val="center"/>
          </w:tcPr>
          <w:p w14:paraId="15E55CBD" w14:textId="77777777" w:rsidR="00BE10D4" w:rsidRPr="00BE10D4" w:rsidRDefault="00BE10D4" w:rsidP="00BE10D4">
            <w:pPr>
              <w:tabs>
                <w:tab w:val="left" w:pos="708"/>
              </w:tabs>
              <w:snapToGrid w:val="0"/>
              <w:jc w:val="center"/>
              <w:rPr>
                <w:rFonts w:ascii="Open Sans" w:hAnsi="Open Sans" w:cs="Open Sans"/>
                <w:bCs/>
                <w:i/>
                <w:iCs/>
                <w:sz w:val="18"/>
                <w:szCs w:val="18"/>
              </w:rPr>
            </w:pPr>
          </w:p>
        </w:tc>
        <w:tc>
          <w:tcPr>
            <w:tcW w:w="1843" w:type="dxa"/>
            <w:tcBorders>
              <w:top w:val="single" w:sz="4" w:space="0" w:color="00000A"/>
              <w:left w:val="single" w:sz="4" w:space="0" w:color="00000A"/>
              <w:bottom w:val="single" w:sz="4" w:space="0" w:color="00000A"/>
              <w:right w:val="single" w:sz="4" w:space="0" w:color="auto"/>
            </w:tcBorders>
            <w:vAlign w:val="center"/>
          </w:tcPr>
          <w:p w14:paraId="1B237044" w14:textId="77777777" w:rsidR="00BE10D4" w:rsidRPr="00BE10D4" w:rsidRDefault="00BE10D4" w:rsidP="00BE10D4">
            <w:pPr>
              <w:tabs>
                <w:tab w:val="left" w:pos="708"/>
              </w:tabs>
              <w:suppressAutoHyphens/>
              <w:jc w:val="center"/>
              <w:rPr>
                <w:rFonts w:ascii="Open Sans" w:hAnsi="Open Sans" w:cs="Open Sans"/>
                <w:bCs/>
                <w:iCs/>
                <w:sz w:val="18"/>
                <w:szCs w:val="18"/>
                <w:lang w:eastAsia="zh-CN"/>
              </w:rPr>
            </w:pPr>
          </w:p>
        </w:tc>
        <w:tc>
          <w:tcPr>
            <w:tcW w:w="1843" w:type="dxa"/>
            <w:tcBorders>
              <w:top w:val="single" w:sz="4" w:space="0" w:color="00000A"/>
              <w:left w:val="single" w:sz="4" w:space="0" w:color="auto"/>
              <w:bottom w:val="single" w:sz="4" w:space="0" w:color="00000A"/>
              <w:right w:val="single" w:sz="4" w:space="0" w:color="00000A"/>
            </w:tcBorders>
            <w:vAlign w:val="center"/>
          </w:tcPr>
          <w:p w14:paraId="39969D9F" w14:textId="77777777" w:rsidR="00BE10D4" w:rsidRPr="00BE10D4" w:rsidRDefault="00BE10D4" w:rsidP="00BE10D4">
            <w:pPr>
              <w:tabs>
                <w:tab w:val="left" w:pos="708"/>
              </w:tabs>
              <w:suppressAutoHyphens/>
              <w:jc w:val="center"/>
              <w:rPr>
                <w:rFonts w:ascii="Open Sans" w:hAnsi="Open Sans" w:cs="Open Sans"/>
                <w:bCs/>
                <w:iCs/>
                <w:sz w:val="18"/>
                <w:szCs w:val="18"/>
                <w:lang w:eastAsia="zh-CN"/>
              </w:rPr>
            </w:pPr>
          </w:p>
        </w:tc>
      </w:tr>
      <w:tr w:rsidR="00BE10D4" w:rsidRPr="00BE10D4" w14:paraId="785443E5" w14:textId="77777777" w:rsidTr="00963023">
        <w:trPr>
          <w:trHeight w:val="1609"/>
        </w:trPr>
        <w:tc>
          <w:tcPr>
            <w:tcW w:w="2262" w:type="dxa"/>
            <w:tcBorders>
              <w:top w:val="single" w:sz="4" w:space="0" w:color="00000A"/>
              <w:left w:val="single" w:sz="4" w:space="0" w:color="00000A"/>
              <w:bottom w:val="single" w:sz="4" w:space="0" w:color="00000A"/>
              <w:right w:val="nil"/>
            </w:tcBorders>
            <w:vAlign w:val="center"/>
          </w:tcPr>
          <w:p w14:paraId="736EF936" w14:textId="77777777" w:rsidR="00BE10D4" w:rsidRPr="00BE10D4" w:rsidRDefault="00BE10D4" w:rsidP="00BE10D4">
            <w:pPr>
              <w:snapToGrid w:val="0"/>
              <w:jc w:val="center"/>
              <w:rPr>
                <w:rFonts w:ascii="Open Sans" w:hAnsi="Open Sans" w:cs="Open Sans"/>
                <w:bCs/>
                <w:sz w:val="18"/>
                <w:szCs w:val="18"/>
                <w:lang w:eastAsia="zh-CN"/>
              </w:rPr>
            </w:pPr>
          </w:p>
        </w:tc>
        <w:tc>
          <w:tcPr>
            <w:tcW w:w="1417" w:type="dxa"/>
            <w:tcBorders>
              <w:top w:val="single" w:sz="4" w:space="0" w:color="00000A"/>
              <w:left w:val="single" w:sz="4" w:space="0" w:color="00000A"/>
              <w:bottom w:val="single" w:sz="4" w:space="0" w:color="00000A"/>
              <w:right w:val="nil"/>
            </w:tcBorders>
            <w:vAlign w:val="center"/>
          </w:tcPr>
          <w:p w14:paraId="035B8A0D" w14:textId="77777777" w:rsidR="00BE10D4" w:rsidRPr="00BE10D4" w:rsidRDefault="00BE10D4" w:rsidP="00BE10D4">
            <w:pPr>
              <w:keepNext/>
              <w:tabs>
                <w:tab w:val="num" w:pos="0"/>
              </w:tabs>
              <w:suppressAutoHyphens/>
              <w:jc w:val="center"/>
              <w:outlineLvl w:val="1"/>
              <w:rPr>
                <w:rFonts w:ascii="Open Sans" w:hAnsi="Open Sans" w:cs="Open Sans"/>
                <w:bCs/>
                <w:iCs/>
                <w:sz w:val="18"/>
                <w:szCs w:val="18"/>
                <w:lang w:eastAsia="zh-CN"/>
              </w:rPr>
            </w:pPr>
          </w:p>
        </w:tc>
        <w:tc>
          <w:tcPr>
            <w:tcW w:w="2126" w:type="dxa"/>
            <w:tcBorders>
              <w:top w:val="single" w:sz="4" w:space="0" w:color="00000A"/>
              <w:left w:val="single" w:sz="4" w:space="0" w:color="00000A"/>
              <w:bottom w:val="single" w:sz="4" w:space="0" w:color="00000A"/>
              <w:right w:val="nil"/>
            </w:tcBorders>
            <w:vAlign w:val="center"/>
          </w:tcPr>
          <w:p w14:paraId="69CBCAE5" w14:textId="77777777" w:rsidR="00BE10D4" w:rsidRPr="00BE10D4" w:rsidRDefault="00BE10D4" w:rsidP="00BE10D4">
            <w:pPr>
              <w:tabs>
                <w:tab w:val="left" w:pos="708"/>
              </w:tabs>
              <w:snapToGrid w:val="0"/>
              <w:jc w:val="center"/>
              <w:rPr>
                <w:rFonts w:ascii="Open Sans" w:hAnsi="Open Sans" w:cs="Open Sans"/>
                <w:bCs/>
                <w:i/>
                <w:iCs/>
                <w:sz w:val="18"/>
                <w:szCs w:val="18"/>
              </w:rPr>
            </w:pPr>
          </w:p>
        </w:tc>
        <w:tc>
          <w:tcPr>
            <w:tcW w:w="1843" w:type="dxa"/>
            <w:tcBorders>
              <w:top w:val="single" w:sz="4" w:space="0" w:color="00000A"/>
              <w:left w:val="single" w:sz="4" w:space="0" w:color="00000A"/>
              <w:bottom w:val="single" w:sz="4" w:space="0" w:color="00000A"/>
              <w:right w:val="single" w:sz="4" w:space="0" w:color="auto"/>
            </w:tcBorders>
            <w:vAlign w:val="center"/>
          </w:tcPr>
          <w:p w14:paraId="4A33998B" w14:textId="77777777" w:rsidR="00BE10D4" w:rsidRPr="00BE10D4" w:rsidRDefault="00BE10D4" w:rsidP="00BE10D4">
            <w:pPr>
              <w:tabs>
                <w:tab w:val="left" w:pos="708"/>
              </w:tabs>
              <w:suppressAutoHyphens/>
              <w:jc w:val="center"/>
              <w:rPr>
                <w:rFonts w:ascii="Open Sans" w:hAnsi="Open Sans" w:cs="Open Sans"/>
                <w:bCs/>
                <w:iCs/>
                <w:sz w:val="18"/>
                <w:szCs w:val="18"/>
                <w:lang w:eastAsia="zh-CN"/>
              </w:rPr>
            </w:pPr>
          </w:p>
        </w:tc>
        <w:tc>
          <w:tcPr>
            <w:tcW w:w="1843" w:type="dxa"/>
            <w:tcBorders>
              <w:top w:val="single" w:sz="4" w:space="0" w:color="00000A"/>
              <w:left w:val="single" w:sz="4" w:space="0" w:color="auto"/>
              <w:bottom w:val="single" w:sz="4" w:space="0" w:color="00000A"/>
              <w:right w:val="single" w:sz="4" w:space="0" w:color="00000A"/>
            </w:tcBorders>
            <w:vAlign w:val="center"/>
          </w:tcPr>
          <w:p w14:paraId="389647FB" w14:textId="77777777" w:rsidR="00BE10D4" w:rsidRPr="00BE10D4" w:rsidRDefault="00BE10D4" w:rsidP="00BE10D4">
            <w:pPr>
              <w:tabs>
                <w:tab w:val="left" w:pos="708"/>
              </w:tabs>
              <w:suppressAutoHyphens/>
              <w:jc w:val="center"/>
              <w:rPr>
                <w:rFonts w:ascii="Open Sans" w:hAnsi="Open Sans" w:cs="Open Sans"/>
                <w:bCs/>
                <w:iCs/>
                <w:sz w:val="18"/>
                <w:szCs w:val="18"/>
                <w:lang w:eastAsia="zh-CN"/>
              </w:rPr>
            </w:pPr>
          </w:p>
        </w:tc>
      </w:tr>
      <w:tr w:rsidR="00BE10D4" w:rsidRPr="00BE10D4" w14:paraId="0277F611" w14:textId="77777777" w:rsidTr="00963023">
        <w:trPr>
          <w:trHeight w:val="1609"/>
        </w:trPr>
        <w:tc>
          <w:tcPr>
            <w:tcW w:w="2262" w:type="dxa"/>
            <w:tcBorders>
              <w:top w:val="single" w:sz="4" w:space="0" w:color="00000A"/>
              <w:left w:val="single" w:sz="4" w:space="0" w:color="00000A"/>
              <w:bottom w:val="single" w:sz="4" w:space="0" w:color="00000A"/>
              <w:right w:val="nil"/>
            </w:tcBorders>
            <w:vAlign w:val="center"/>
          </w:tcPr>
          <w:p w14:paraId="53BD8E9E" w14:textId="77777777" w:rsidR="00BE10D4" w:rsidRPr="00BE10D4" w:rsidRDefault="00BE10D4" w:rsidP="00BE10D4">
            <w:pPr>
              <w:snapToGrid w:val="0"/>
              <w:jc w:val="center"/>
              <w:rPr>
                <w:rFonts w:ascii="Open Sans" w:hAnsi="Open Sans" w:cs="Open Sans"/>
                <w:bCs/>
                <w:sz w:val="18"/>
                <w:szCs w:val="18"/>
                <w:lang w:eastAsia="zh-CN"/>
              </w:rPr>
            </w:pPr>
          </w:p>
        </w:tc>
        <w:tc>
          <w:tcPr>
            <w:tcW w:w="1417" w:type="dxa"/>
            <w:tcBorders>
              <w:top w:val="single" w:sz="4" w:space="0" w:color="00000A"/>
              <w:left w:val="single" w:sz="4" w:space="0" w:color="00000A"/>
              <w:bottom w:val="single" w:sz="4" w:space="0" w:color="00000A"/>
              <w:right w:val="nil"/>
            </w:tcBorders>
            <w:vAlign w:val="center"/>
          </w:tcPr>
          <w:p w14:paraId="2A1528EE" w14:textId="77777777" w:rsidR="00BE10D4" w:rsidRPr="00BE10D4" w:rsidRDefault="00BE10D4" w:rsidP="00BE10D4">
            <w:pPr>
              <w:keepNext/>
              <w:tabs>
                <w:tab w:val="num" w:pos="0"/>
              </w:tabs>
              <w:suppressAutoHyphens/>
              <w:jc w:val="center"/>
              <w:outlineLvl w:val="1"/>
              <w:rPr>
                <w:rFonts w:ascii="Open Sans" w:hAnsi="Open Sans" w:cs="Open Sans"/>
                <w:bCs/>
                <w:iCs/>
                <w:sz w:val="18"/>
                <w:szCs w:val="18"/>
                <w:lang w:eastAsia="zh-CN"/>
              </w:rPr>
            </w:pPr>
          </w:p>
        </w:tc>
        <w:tc>
          <w:tcPr>
            <w:tcW w:w="2126" w:type="dxa"/>
            <w:tcBorders>
              <w:top w:val="single" w:sz="4" w:space="0" w:color="00000A"/>
              <w:left w:val="single" w:sz="4" w:space="0" w:color="00000A"/>
              <w:bottom w:val="single" w:sz="4" w:space="0" w:color="00000A"/>
              <w:right w:val="nil"/>
            </w:tcBorders>
            <w:vAlign w:val="center"/>
          </w:tcPr>
          <w:p w14:paraId="08CFEAA9" w14:textId="77777777" w:rsidR="00BE10D4" w:rsidRPr="00BE10D4" w:rsidRDefault="00BE10D4" w:rsidP="00BE10D4">
            <w:pPr>
              <w:tabs>
                <w:tab w:val="left" w:pos="708"/>
              </w:tabs>
              <w:snapToGrid w:val="0"/>
              <w:jc w:val="center"/>
              <w:rPr>
                <w:rFonts w:ascii="Open Sans" w:hAnsi="Open Sans" w:cs="Open Sans"/>
                <w:bCs/>
                <w:i/>
                <w:iCs/>
                <w:sz w:val="18"/>
                <w:szCs w:val="18"/>
              </w:rPr>
            </w:pPr>
          </w:p>
        </w:tc>
        <w:tc>
          <w:tcPr>
            <w:tcW w:w="1843" w:type="dxa"/>
            <w:tcBorders>
              <w:top w:val="single" w:sz="4" w:space="0" w:color="00000A"/>
              <w:left w:val="single" w:sz="4" w:space="0" w:color="00000A"/>
              <w:bottom w:val="single" w:sz="4" w:space="0" w:color="00000A"/>
              <w:right w:val="single" w:sz="4" w:space="0" w:color="auto"/>
            </w:tcBorders>
            <w:vAlign w:val="center"/>
          </w:tcPr>
          <w:p w14:paraId="2B6A11B7" w14:textId="77777777" w:rsidR="00BE10D4" w:rsidRPr="00BE10D4" w:rsidRDefault="00BE10D4" w:rsidP="00BE10D4">
            <w:pPr>
              <w:tabs>
                <w:tab w:val="left" w:pos="708"/>
              </w:tabs>
              <w:suppressAutoHyphens/>
              <w:jc w:val="center"/>
              <w:rPr>
                <w:rFonts w:ascii="Open Sans" w:hAnsi="Open Sans" w:cs="Open Sans"/>
                <w:bCs/>
                <w:iCs/>
                <w:sz w:val="18"/>
                <w:szCs w:val="18"/>
                <w:lang w:eastAsia="zh-CN"/>
              </w:rPr>
            </w:pPr>
          </w:p>
        </w:tc>
        <w:tc>
          <w:tcPr>
            <w:tcW w:w="1843" w:type="dxa"/>
            <w:tcBorders>
              <w:top w:val="single" w:sz="4" w:space="0" w:color="00000A"/>
              <w:left w:val="single" w:sz="4" w:space="0" w:color="auto"/>
              <w:bottom w:val="single" w:sz="4" w:space="0" w:color="00000A"/>
              <w:right w:val="single" w:sz="4" w:space="0" w:color="00000A"/>
            </w:tcBorders>
            <w:vAlign w:val="center"/>
          </w:tcPr>
          <w:p w14:paraId="1F36556D" w14:textId="77777777" w:rsidR="00BE10D4" w:rsidRPr="00BE10D4" w:rsidRDefault="00BE10D4" w:rsidP="00BE10D4">
            <w:pPr>
              <w:tabs>
                <w:tab w:val="left" w:pos="708"/>
              </w:tabs>
              <w:suppressAutoHyphens/>
              <w:jc w:val="center"/>
              <w:rPr>
                <w:rFonts w:ascii="Open Sans" w:hAnsi="Open Sans" w:cs="Open Sans"/>
                <w:bCs/>
                <w:iCs/>
                <w:sz w:val="18"/>
                <w:szCs w:val="18"/>
                <w:lang w:eastAsia="zh-CN"/>
              </w:rPr>
            </w:pPr>
          </w:p>
        </w:tc>
      </w:tr>
    </w:tbl>
    <w:p w14:paraId="4F2797E2" w14:textId="77777777" w:rsidR="00BE10D4" w:rsidRPr="00BE10D4" w:rsidRDefault="00BE10D4" w:rsidP="00BE10D4">
      <w:pPr>
        <w:widowControl w:val="0"/>
        <w:tabs>
          <w:tab w:val="left" w:pos="708"/>
        </w:tabs>
        <w:suppressAutoHyphens/>
        <w:rPr>
          <w:rFonts w:ascii="Open Sans" w:hAnsi="Open Sans" w:cs="Open Sans"/>
          <w:b/>
          <w:color w:val="FF0000"/>
          <w:sz w:val="22"/>
          <w:szCs w:val="22"/>
          <w:u w:val="single"/>
          <w:lang w:eastAsia="zh-CN"/>
        </w:rPr>
      </w:pPr>
    </w:p>
    <w:p w14:paraId="607EDC52" w14:textId="77777777" w:rsidR="00AF3C5B" w:rsidRPr="00FF4756" w:rsidRDefault="00AF3C5B" w:rsidP="00AF3C5B">
      <w:pPr>
        <w:widowControl w:val="0"/>
        <w:tabs>
          <w:tab w:val="left" w:pos="708"/>
        </w:tabs>
        <w:suppressAutoHyphens/>
        <w:jc w:val="both"/>
        <w:rPr>
          <w:rFonts w:ascii="Open Sans" w:hAnsi="Open Sans" w:cs="Open Sans"/>
          <w:bCs/>
          <w:i/>
          <w:color w:val="000000" w:themeColor="text1"/>
          <w:sz w:val="22"/>
          <w:szCs w:val="22"/>
          <w:lang w:eastAsia="zh-CN"/>
        </w:rPr>
      </w:pPr>
      <w:r w:rsidRPr="00FF4756">
        <w:rPr>
          <w:rFonts w:ascii="Open Sans" w:hAnsi="Open Sans" w:cs="Open Sans"/>
          <w:bCs/>
          <w:i/>
          <w:color w:val="000000" w:themeColor="text1"/>
          <w:sz w:val="22"/>
          <w:szCs w:val="22"/>
          <w:lang w:eastAsia="zh-CN"/>
        </w:rPr>
        <w:t>Uwaga!</w:t>
      </w:r>
    </w:p>
    <w:p w14:paraId="7DD72128" w14:textId="77777777" w:rsidR="00AF3C5B" w:rsidRPr="00FF4756" w:rsidRDefault="00AF3C5B" w:rsidP="00AF3C5B">
      <w:pPr>
        <w:widowControl w:val="0"/>
        <w:tabs>
          <w:tab w:val="left" w:pos="708"/>
        </w:tabs>
        <w:suppressAutoHyphens/>
        <w:jc w:val="both"/>
        <w:rPr>
          <w:rFonts w:ascii="Open Sans" w:hAnsi="Open Sans" w:cs="Open Sans"/>
          <w:bCs/>
          <w:i/>
          <w:color w:val="000000" w:themeColor="text1"/>
          <w:sz w:val="22"/>
          <w:szCs w:val="22"/>
          <w:lang w:eastAsia="zh-CN"/>
        </w:rPr>
      </w:pPr>
      <w:r w:rsidRPr="00FF4756">
        <w:rPr>
          <w:rFonts w:ascii="Open Sans" w:hAnsi="Open Sans" w:cs="Open Sans"/>
          <w:bCs/>
          <w:i/>
          <w:color w:val="000000" w:themeColor="text1"/>
          <w:sz w:val="22"/>
          <w:szCs w:val="22"/>
          <w:lang w:eastAsia="zh-CN"/>
        </w:rPr>
        <w:t xml:space="preserve">Rodzaj usługi wykazany w tabeli powinien być opisany precyzyjnie </w:t>
      </w:r>
      <w:r w:rsidRPr="00FF4756">
        <w:rPr>
          <w:rFonts w:ascii="Open Sans" w:hAnsi="Open Sans" w:cs="Open Sans"/>
          <w:bCs/>
          <w:i/>
          <w:color w:val="000000" w:themeColor="text1"/>
          <w:sz w:val="22"/>
          <w:szCs w:val="22"/>
          <w:lang w:eastAsia="zh-CN"/>
        </w:rPr>
        <w:br/>
        <w:t>i jednoznacznie odpowiadać warunkom postawionym przez Zamawiającego w SWZ.</w:t>
      </w:r>
    </w:p>
    <w:p w14:paraId="412006E6" w14:textId="77777777" w:rsidR="00AF3C5B" w:rsidRPr="00FF4756" w:rsidRDefault="00AF3C5B" w:rsidP="00AF3C5B">
      <w:pPr>
        <w:tabs>
          <w:tab w:val="left" w:pos="708"/>
        </w:tabs>
        <w:suppressAutoHyphens/>
        <w:jc w:val="center"/>
        <w:rPr>
          <w:rFonts w:ascii="Segoe UI" w:hAnsi="Segoe UI" w:cs="Segoe UI"/>
          <w:i/>
          <w:iCs/>
          <w:color w:val="000000" w:themeColor="text1"/>
          <w:sz w:val="16"/>
          <w:szCs w:val="16"/>
          <w:lang w:eastAsia="zh-CN"/>
        </w:rPr>
      </w:pPr>
    </w:p>
    <w:p w14:paraId="52008A1C" w14:textId="77777777" w:rsidR="00F11965" w:rsidRPr="008A2DA0" w:rsidRDefault="00F11965" w:rsidP="00F11965">
      <w:pPr>
        <w:widowControl w:val="0"/>
        <w:tabs>
          <w:tab w:val="left" w:pos="708"/>
        </w:tabs>
        <w:suppressAutoHyphens/>
        <w:jc w:val="both"/>
        <w:rPr>
          <w:rFonts w:ascii="Segoe UI" w:hAnsi="Segoe UI" w:cs="Segoe UI"/>
          <w:sz w:val="20"/>
          <w:szCs w:val="20"/>
          <w:lang w:eastAsia="zh-CN"/>
        </w:rPr>
      </w:pPr>
    </w:p>
    <w:p w14:paraId="79BF4310" w14:textId="77777777" w:rsidR="00F11965" w:rsidRPr="008A2DA0" w:rsidRDefault="00F11965" w:rsidP="00F11965">
      <w:pPr>
        <w:tabs>
          <w:tab w:val="left" w:pos="708"/>
        </w:tabs>
        <w:suppressAutoHyphens/>
        <w:jc w:val="center"/>
        <w:rPr>
          <w:rFonts w:ascii="Segoe UI" w:hAnsi="Segoe UI" w:cs="Segoe UI"/>
          <w:i/>
          <w:iCs/>
          <w:sz w:val="16"/>
          <w:szCs w:val="16"/>
          <w:lang w:eastAsia="zh-CN"/>
        </w:rPr>
      </w:pPr>
      <w:r w:rsidRPr="008A2DA0">
        <w:rPr>
          <w:rFonts w:ascii="Segoe UI" w:hAnsi="Segoe UI" w:cs="Segoe UI"/>
          <w:i/>
          <w:iCs/>
          <w:sz w:val="16"/>
          <w:szCs w:val="16"/>
          <w:lang w:eastAsia="zh-CN"/>
        </w:rPr>
        <w:t>Niniejszy wykaz należy opatrzyć kwalifikowanym podpisem elektronicznym, podpisem zaufanym lub osobistym</w:t>
      </w:r>
    </w:p>
    <w:p w14:paraId="397CB66C" w14:textId="77777777" w:rsidR="00F11965" w:rsidRPr="008A2DA0" w:rsidRDefault="00F11965" w:rsidP="00F11965">
      <w:pPr>
        <w:tabs>
          <w:tab w:val="left" w:pos="708"/>
        </w:tabs>
        <w:suppressAutoHyphens/>
        <w:jc w:val="center"/>
        <w:rPr>
          <w:rFonts w:ascii="Segoe UI" w:eastAsia="Segoe UI" w:hAnsi="Segoe UI" w:cs="Segoe UI"/>
          <w:b/>
          <w:i/>
          <w:sz w:val="20"/>
          <w:szCs w:val="20"/>
          <w:lang w:eastAsia="zh-CN"/>
        </w:rPr>
      </w:pPr>
      <w:r w:rsidRPr="008A2DA0">
        <w:rPr>
          <w:rFonts w:ascii="Segoe UI" w:hAnsi="Segoe UI" w:cs="Segoe UI"/>
          <w:i/>
          <w:iCs/>
          <w:sz w:val="16"/>
          <w:szCs w:val="16"/>
          <w:lang w:eastAsia="zh-CN"/>
        </w:rPr>
        <w:t>właściwej, umocowanej osoby / właściwych, umocowanych osób</w:t>
      </w:r>
    </w:p>
    <w:p w14:paraId="1A62A10E" w14:textId="77777777" w:rsidR="00E64DDE" w:rsidRPr="00F66C32" w:rsidRDefault="00E64DDE" w:rsidP="00E64DDE">
      <w:pPr>
        <w:tabs>
          <w:tab w:val="left" w:pos="708"/>
        </w:tabs>
        <w:suppressAutoHyphens/>
        <w:rPr>
          <w:rFonts w:ascii="Segoe UI" w:eastAsia="Segoe UI" w:hAnsi="Segoe UI" w:cs="Segoe UI"/>
          <w:b/>
          <w:iCs/>
          <w:color w:val="000000" w:themeColor="text1"/>
          <w:sz w:val="20"/>
          <w:szCs w:val="20"/>
          <w:lang w:eastAsia="zh-CN"/>
        </w:rPr>
      </w:pPr>
      <w:r w:rsidRPr="00F66C32">
        <w:rPr>
          <w:rFonts w:ascii="Segoe UI" w:eastAsia="Segoe UI" w:hAnsi="Segoe UI" w:cs="Segoe UI"/>
          <w:b/>
          <w:iCs/>
          <w:color w:val="000000" w:themeColor="text1"/>
          <w:sz w:val="20"/>
          <w:szCs w:val="20"/>
          <w:lang w:eastAsia="zh-CN"/>
        </w:rPr>
        <w:t xml:space="preserve">  </w:t>
      </w:r>
    </w:p>
    <w:p w14:paraId="54C95E77" w14:textId="77777777" w:rsidR="00E64DDE" w:rsidRPr="00F66C32" w:rsidRDefault="00E64DDE" w:rsidP="00E64DDE">
      <w:pPr>
        <w:widowControl w:val="0"/>
        <w:tabs>
          <w:tab w:val="left" w:pos="708"/>
        </w:tabs>
        <w:suppressAutoHyphens/>
        <w:jc w:val="right"/>
        <w:rPr>
          <w:rFonts w:ascii="Open Sans" w:hAnsi="Open Sans" w:cs="Open Sans"/>
          <w:color w:val="000000" w:themeColor="text1"/>
          <w:sz w:val="16"/>
          <w:szCs w:val="16"/>
          <w:u w:val="single"/>
          <w:lang w:eastAsia="zh-CN"/>
        </w:rPr>
      </w:pPr>
    </w:p>
    <w:p w14:paraId="2C2C166C" w14:textId="77777777" w:rsidR="00A37B79" w:rsidRDefault="00A37B79" w:rsidP="00E64DDE">
      <w:pPr>
        <w:widowControl w:val="0"/>
        <w:tabs>
          <w:tab w:val="left" w:pos="708"/>
        </w:tabs>
        <w:suppressAutoHyphens/>
        <w:jc w:val="right"/>
        <w:rPr>
          <w:rFonts w:ascii="Open Sans" w:hAnsi="Open Sans" w:cs="Open Sans"/>
          <w:sz w:val="16"/>
          <w:szCs w:val="16"/>
          <w:u w:val="single"/>
          <w:lang w:eastAsia="zh-CN"/>
        </w:rPr>
      </w:pPr>
    </w:p>
    <w:p w14:paraId="61414575" w14:textId="77777777" w:rsidR="006B2EAA" w:rsidRDefault="006B2EAA" w:rsidP="006B2EAA">
      <w:pPr>
        <w:spacing w:after="240" w:line="268" w:lineRule="auto"/>
        <w:jc w:val="right"/>
        <w:rPr>
          <w:rFonts w:ascii="Open Sans" w:eastAsiaTheme="minorHAnsi" w:hAnsi="Open Sans" w:cstheme="minorHAnsi"/>
          <w:bCs/>
          <w:sz w:val="18"/>
          <w:szCs w:val="18"/>
          <w:u w:val="single"/>
        </w:rPr>
      </w:pPr>
    </w:p>
    <w:p w14:paraId="4C39E6E7" w14:textId="02D5DB0D" w:rsidR="00E64DDE" w:rsidRPr="006B2EAA" w:rsidRDefault="00E64DDE" w:rsidP="006B2EAA">
      <w:pPr>
        <w:spacing w:after="240" w:line="268" w:lineRule="auto"/>
        <w:jc w:val="right"/>
        <w:rPr>
          <w:rFonts w:ascii="Open Sans" w:eastAsiaTheme="minorHAnsi" w:hAnsi="Open Sans" w:cstheme="minorHAnsi"/>
          <w:bCs/>
          <w:sz w:val="18"/>
          <w:szCs w:val="18"/>
          <w:u w:val="single"/>
        </w:rPr>
      </w:pPr>
      <w:r w:rsidRPr="006B2EAA">
        <w:rPr>
          <w:rFonts w:ascii="Open Sans" w:eastAsiaTheme="minorHAnsi" w:hAnsi="Open Sans" w:cstheme="minorHAnsi"/>
          <w:bCs/>
          <w:sz w:val="18"/>
          <w:szCs w:val="18"/>
          <w:u w:val="single"/>
        </w:rPr>
        <w:lastRenderedPageBreak/>
        <w:t xml:space="preserve">Załącznik nr </w:t>
      </w:r>
      <w:r w:rsidR="002B3EC6" w:rsidRPr="006B2EAA">
        <w:rPr>
          <w:rFonts w:ascii="Open Sans" w:eastAsiaTheme="minorHAnsi" w:hAnsi="Open Sans" w:cstheme="minorHAnsi"/>
          <w:bCs/>
          <w:sz w:val="18"/>
          <w:szCs w:val="18"/>
          <w:u w:val="single"/>
        </w:rPr>
        <w:t>7</w:t>
      </w:r>
      <w:r w:rsidRPr="006B2EAA">
        <w:rPr>
          <w:rFonts w:ascii="Open Sans" w:eastAsiaTheme="minorHAnsi" w:hAnsi="Open Sans" w:cstheme="minorHAnsi"/>
          <w:bCs/>
          <w:sz w:val="18"/>
          <w:szCs w:val="18"/>
          <w:u w:val="single"/>
        </w:rPr>
        <w:t xml:space="preserve"> do SWZ</w:t>
      </w:r>
    </w:p>
    <w:p w14:paraId="645C066E" w14:textId="77777777" w:rsidR="00E64DDE" w:rsidRPr="00980C7A" w:rsidRDefault="00E64DDE" w:rsidP="00E64DDE">
      <w:pPr>
        <w:widowControl w:val="0"/>
        <w:tabs>
          <w:tab w:val="left" w:pos="708"/>
        </w:tabs>
        <w:suppressAutoHyphens/>
        <w:rPr>
          <w:rFonts w:ascii="Segoe UI" w:hAnsi="Segoe UI" w:cs="Segoe UI"/>
          <w:sz w:val="20"/>
          <w:szCs w:val="20"/>
          <w:u w:val="single"/>
          <w:lang w:eastAsia="zh-CN"/>
        </w:rPr>
      </w:pPr>
    </w:p>
    <w:p w14:paraId="73110BAC" w14:textId="77777777" w:rsidR="00BE10D4" w:rsidRPr="00BE10D4" w:rsidRDefault="00BE10D4" w:rsidP="00BE10D4">
      <w:pPr>
        <w:jc w:val="center"/>
        <w:rPr>
          <w:rFonts w:ascii="Segoe UI" w:eastAsia="Calibri" w:hAnsi="Segoe UI" w:cs="Segoe UI"/>
          <w:iCs/>
          <w:lang w:eastAsia="en-US"/>
        </w:rPr>
      </w:pPr>
      <w:r w:rsidRPr="00BE10D4">
        <w:rPr>
          <w:rFonts w:ascii="Segoe UI" w:eastAsia="Calibri" w:hAnsi="Segoe UI" w:cs="Segoe UI"/>
          <w:iCs/>
          <w:lang w:eastAsia="en-US"/>
        </w:rPr>
        <w:t xml:space="preserve">WYKAZ POJAZDÓW </w:t>
      </w:r>
    </w:p>
    <w:p w14:paraId="32D67509" w14:textId="77777777" w:rsidR="0048667D" w:rsidRDefault="0048667D" w:rsidP="008A5142">
      <w:pPr>
        <w:spacing w:after="160" w:line="259" w:lineRule="auto"/>
        <w:jc w:val="center"/>
        <w:rPr>
          <w:rFonts w:ascii="Segoe UI" w:eastAsia="Calibri" w:hAnsi="Segoe UI" w:cs="Segoe UI"/>
          <w:iCs/>
          <w:color w:val="000000"/>
          <w:sz w:val="22"/>
          <w:szCs w:val="22"/>
          <w:u w:val="single"/>
          <w:lang w:eastAsia="en-US"/>
        </w:rPr>
      </w:pPr>
    </w:p>
    <w:p w14:paraId="17BF829F" w14:textId="77777777" w:rsidR="00A414F1" w:rsidRPr="009F53EF" w:rsidRDefault="00A414F1" w:rsidP="00A414F1">
      <w:pPr>
        <w:spacing w:line="360" w:lineRule="auto"/>
        <w:jc w:val="center"/>
        <w:rPr>
          <w:rFonts w:ascii="Open Sans" w:hAnsi="Open Sans" w:cs="Open Sans"/>
          <w:bCs/>
          <w:sz w:val="20"/>
          <w:szCs w:val="20"/>
          <w:u w:val="single"/>
        </w:rPr>
      </w:pPr>
      <w:r w:rsidRPr="009F53EF">
        <w:rPr>
          <w:rFonts w:ascii="Open Sans" w:hAnsi="Open Sans" w:cs="Open Sans"/>
          <w:bCs/>
          <w:sz w:val="20"/>
          <w:szCs w:val="20"/>
          <w:u w:val="single"/>
        </w:rPr>
        <w:t xml:space="preserve">„Odbiór i zagospodarowanie odpadów o kodzie 19 05 99 w 2024 roku w ilości do 2 000,00 Mg </w:t>
      </w:r>
    </w:p>
    <w:p w14:paraId="2902D731" w14:textId="77777777" w:rsidR="00A414F1" w:rsidRDefault="00A414F1" w:rsidP="00A414F1">
      <w:pPr>
        <w:spacing w:line="360" w:lineRule="auto"/>
        <w:jc w:val="center"/>
        <w:rPr>
          <w:rFonts w:ascii="Open Sans" w:hAnsi="Open Sans" w:cs="Open Sans"/>
          <w:color w:val="000000"/>
          <w:sz w:val="22"/>
          <w:szCs w:val="22"/>
        </w:rPr>
      </w:pPr>
      <w:r w:rsidRPr="009F53EF">
        <w:rPr>
          <w:rFonts w:ascii="Open Sans" w:hAnsi="Open Sans" w:cs="Open Sans"/>
          <w:bCs/>
          <w:sz w:val="20"/>
          <w:szCs w:val="20"/>
          <w:u w:val="single"/>
        </w:rPr>
        <w:t xml:space="preserve">z Regionalnego Zakładu Odzysku Odpadów w Sianowie  przy ul. </w:t>
      </w:r>
      <w:proofErr w:type="spellStart"/>
      <w:r w:rsidRPr="009F53EF">
        <w:rPr>
          <w:rFonts w:ascii="Open Sans" w:hAnsi="Open Sans" w:cs="Open Sans"/>
          <w:bCs/>
          <w:sz w:val="20"/>
          <w:szCs w:val="20"/>
          <w:u w:val="single"/>
        </w:rPr>
        <w:t>Łubuszan</w:t>
      </w:r>
      <w:proofErr w:type="spellEnd"/>
      <w:r w:rsidRPr="009F53EF">
        <w:rPr>
          <w:rFonts w:ascii="Open Sans" w:hAnsi="Open Sans" w:cs="Open Sans"/>
          <w:bCs/>
          <w:sz w:val="20"/>
          <w:szCs w:val="20"/>
          <w:u w:val="single"/>
        </w:rPr>
        <w:t xml:space="preserve"> 80 ”. </w:t>
      </w:r>
    </w:p>
    <w:p w14:paraId="1427630B" w14:textId="77777777" w:rsidR="001B6C1F" w:rsidRPr="00797E5A" w:rsidRDefault="001B6C1F" w:rsidP="001B6C1F">
      <w:pPr>
        <w:spacing w:line="276" w:lineRule="auto"/>
        <w:jc w:val="center"/>
        <w:rPr>
          <w:rFonts w:ascii="Open Sans" w:hAnsi="Open Sans" w:cs="Open Sans"/>
          <w:b/>
          <w:iCs/>
          <w:color w:val="000000"/>
          <w:sz w:val="20"/>
          <w:szCs w:val="20"/>
        </w:rPr>
      </w:pPr>
    </w:p>
    <w:p w14:paraId="5FB5CF4B" w14:textId="77777777" w:rsidR="00BE10D4" w:rsidRPr="00BE10D4" w:rsidRDefault="00BE10D4" w:rsidP="00BE10D4">
      <w:pPr>
        <w:spacing w:line="276" w:lineRule="auto"/>
        <w:rPr>
          <w:rFonts w:ascii="Open Sans" w:hAnsi="Open Sans" w:cs="Open Sans"/>
          <w:b/>
          <w:bCs/>
          <w:iCs/>
          <w:color w:val="000000"/>
          <w:sz w:val="20"/>
          <w:szCs w:val="20"/>
        </w:rPr>
      </w:pPr>
    </w:p>
    <w:p w14:paraId="5CDE62E3" w14:textId="77777777" w:rsidR="00BE10D4" w:rsidRPr="00BE10D4" w:rsidRDefault="00BE10D4" w:rsidP="00BE10D4">
      <w:pPr>
        <w:rPr>
          <w:rFonts w:ascii="Open Sans" w:hAnsi="Open Sans" w:cs="Open Sans"/>
          <w:iCs/>
          <w:color w:val="000000"/>
          <w:sz w:val="20"/>
          <w:szCs w:val="20"/>
        </w:rPr>
      </w:pPr>
    </w:p>
    <w:tbl>
      <w:tblPr>
        <w:tblW w:w="7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843"/>
        <w:gridCol w:w="1990"/>
        <w:gridCol w:w="2835"/>
      </w:tblGrid>
      <w:tr w:rsidR="00BE10D4" w:rsidRPr="00BE10D4" w14:paraId="22BB3568" w14:textId="77777777" w:rsidTr="00963023">
        <w:trPr>
          <w:trHeight w:val="645"/>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5A8474DB" w14:textId="77777777" w:rsidR="00BE10D4" w:rsidRPr="00BE10D4" w:rsidRDefault="00BE10D4" w:rsidP="00BE10D4">
            <w:pPr>
              <w:rPr>
                <w:rFonts w:ascii="Open Sans" w:hAnsi="Open Sans" w:cs="Open Sans"/>
                <w:iCs/>
                <w:color w:val="000000"/>
                <w:sz w:val="20"/>
                <w:szCs w:val="20"/>
              </w:rPr>
            </w:pPr>
            <w:r w:rsidRPr="00BE10D4">
              <w:rPr>
                <w:rFonts w:ascii="Open Sans" w:hAnsi="Open Sans" w:cs="Open Sans"/>
                <w:iCs/>
                <w:color w:val="000000"/>
                <w:sz w:val="20"/>
                <w:szCs w:val="20"/>
              </w:rPr>
              <w:t>Lp.</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683DFF5" w14:textId="77777777" w:rsidR="00BE10D4" w:rsidRPr="00BE10D4" w:rsidRDefault="00BE10D4" w:rsidP="00BE10D4">
            <w:pPr>
              <w:rPr>
                <w:rFonts w:ascii="Open Sans" w:hAnsi="Open Sans" w:cs="Open Sans"/>
                <w:iCs/>
                <w:color w:val="000000"/>
                <w:sz w:val="20"/>
                <w:szCs w:val="20"/>
              </w:rPr>
            </w:pPr>
            <w:r w:rsidRPr="00BE10D4">
              <w:rPr>
                <w:rFonts w:ascii="Open Sans" w:hAnsi="Open Sans" w:cs="Open Sans"/>
                <w:iCs/>
                <w:color w:val="000000"/>
                <w:sz w:val="20"/>
                <w:szCs w:val="20"/>
              </w:rPr>
              <w:t>Marka pojazdu</w:t>
            </w:r>
          </w:p>
        </w:tc>
        <w:tc>
          <w:tcPr>
            <w:tcW w:w="1990" w:type="dxa"/>
            <w:tcBorders>
              <w:top w:val="single" w:sz="4" w:space="0" w:color="auto"/>
              <w:left w:val="single" w:sz="4" w:space="0" w:color="auto"/>
              <w:bottom w:val="single" w:sz="4" w:space="0" w:color="auto"/>
              <w:right w:val="single" w:sz="4" w:space="0" w:color="auto"/>
            </w:tcBorders>
            <w:vAlign w:val="center"/>
            <w:hideMark/>
          </w:tcPr>
          <w:p w14:paraId="2C339126" w14:textId="77777777" w:rsidR="00BE10D4" w:rsidRPr="00BE10D4" w:rsidRDefault="00BE10D4" w:rsidP="00BE10D4">
            <w:pPr>
              <w:rPr>
                <w:rFonts w:ascii="Open Sans" w:hAnsi="Open Sans" w:cs="Open Sans"/>
                <w:iCs/>
                <w:color w:val="000000"/>
                <w:sz w:val="20"/>
                <w:szCs w:val="20"/>
              </w:rPr>
            </w:pPr>
            <w:r w:rsidRPr="00BE10D4">
              <w:rPr>
                <w:rFonts w:ascii="Open Sans" w:hAnsi="Open Sans" w:cs="Open Sans"/>
                <w:iCs/>
                <w:color w:val="000000"/>
                <w:sz w:val="20"/>
                <w:szCs w:val="20"/>
              </w:rPr>
              <w:t>Nr rejestracyjny</w:t>
            </w:r>
          </w:p>
        </w:tc>
        <w:tc>
          <w:tcPr>
            <w:tcW w:w="2835" w:type="dxa"/>
            <w:tcBorders>
              <w:top w:val="single" w:sz="4" w:space="0" w:color="auto"/>
              <w:left w:val="single" w:sz="4" w:space="0" w:color="auto"/>
              <w:bottom w:val="single" w:sz="4" w:space="0" w:color="auto"/>
              <w:right w:val="single" w:sz="4" w:space="0" w:color="auto"/>
            </w:tcBorders>
            <w:vAlign w:val="center"/>
            <w:hideMark/>
          </w:tcPr>
          <w:p w14:paraId="51541BCC" w14:textId="77777777" w:rsidR="00BE10D4" w:rsidRPr="00BE10D4" w:rsidRDefault="00BE10D4" w:rsidP="00BE10D4">
            <w:pPr>
              <w:rPr>
                <w:rFonts w:ascii="Open Sans" w:hAnsi="Open Sans" w:cs="Open Sans"/>
                <w:iCs/>
                <w:color w:val="000000"/>
                <w:sz w:val="20"/>
                <w:szCs w:val="20"/>
              </w:rPr>
            </w:pPr>
            <w:r w:rsidRPr="00BE10D4">
              <w:rPr>
                <w:rFonts w:ascii="Open Sans" w:hAnsi="Open Sans" w:cs="Open Sans"/>
                <w:iCs/>
                <w:color w:val="000000"/>
                <w:sz w:val="20"/>
                <w:szCs w:val="20"/>
              </w:rPr>
              <w:t>Podstawa dysponowania</w:t>
            </w:r>
          </w:p>
        </w:tc>
      </w:tr>
      <w:tr w:rsidR="00BE10D4" w:rsidRPr="00BE10D4" w14:paraId="1EB1AAFB" w14:textId="77777777" w:rsidTr="00963023">
        <w:trPr>
          <w:trHeight w:val="645"/>
          <w:jc w:val="center"/>
        </w:trPr>
        <w:tc>
          <w:tcPr>
            <w:tcW w:w="562" w:type="dxa"/>
            <w:tcBorders>
              <w:top w:val="single" w:sz="4" w:space="0" w:color="auto"/>
              <w:left w:val="single" w:sz="4" w:space="0" w:color="auto"/>
              <w:bottom w:val="single" w:sz="4" w:space="0" w:color="auto"/>
              <w:right w:val="single" w:sz="4" w:space="0" w:color="auto"/>
            </w:tcBorders>
          </w:tcPr>
          <w:p w14:paraId="02FC9786" w14:textId="77777777" w:rsidR="00BE10D4" w:rsidRPr="00BE10D4" w:rsidRDefault="00BE10D4" w:rsidP="00BE10D4">
            <w:pPr>
              <w:rPr>
                <w:rFonts w:ascii="Open Sans" w:hAnsi="Open Sans" w:cs="Open Sans"/>
                <w:b/>
                <w:bCs/>
                <w:iCs/>
                <w:color w:val="000000"/>
                <w:sz w:val="20"/>
                <w:szCs w:val="20"/>
              </w:rPr>
            </w:pPr>
            <w:r w:rsidRPr="00BE10D4">
              <w:rPr>
                <w:rFonts w:ascii="Open Sans" w:hAnsi="Open Sans" w:cs="Open Sans"/>
                <w:b/>
                <w:bCs/>
                <w:iCs/>
                <w:color w:val="000000"/>
                <w:sz w:val="20"/>
                <w:szCs w:val="20"/>
              </w:rPr>
              <w:t>1.</w:t>
            </w:r>
          </w:p>
          <w:p w14:paraId="2F4DA0C2" w14:textId="77777777" w:rsidR="00BE10D4" w:rsidRPr="00BE10D4" w:rsidRDefault="00BE10D4" w:rsidP="00BE10D4">
            <w:pPr>
              <w:rPr>
                <w:rFonts w:ascii="Open Sans" w:hAnsi="Open Sans" w:cs="Open Sans"/>
                <w:b/>
                <w:bCs/>
                <w:iCs/>
                <w:color w:val="000000"/>
                <w:sz w:val="20"/>
                <w:szCs w:val="20"/>
              </w:rPr>
            </w:pPr>
          </w:p>
        </w:tc>
        <w:tc>
          <w:tcPr>
            <w:tcW w:w="1843" w:type="dxa"/>
            <w:tcBorders>
              <w:top w:val="single" w:sz="4" w:space="0" w:color="auto"/>
              <w:left w:val="single" w:sz="4" w:space="0" w:color="auto"/>
              <w:bottom w:val="single" w:sz="4" w:space="0" w:color="auto"/>
              <w:right w:val="single" w:sz="4" w:space="0" w:color="auto"/>
            </w:tcBorders>
          </w:tcPr>
          <w:p w14:paraId="501D0B58" w14:textId="77777777" w:rsidR="00BE10D4" w:rsidRPr="00BE10D4" w:rsidRDefault="00BE10D4" w:rsidP="00BE10D4">
            <w:pPr>
              <w:rPr>
                <w:rFonts w:ascii="Open Sans" w:hAnsi="Open Sans" w:cs="Open Sans"/>
                <w:b/>
                <w:bCs/>
                <w:iCs/>
                <w:color w:val="000000"/>
                <w:sz w:val="20"/>
                <w:szCs w:val="20"/>
              </w:rPr>
            </w:pPr>
          </w:p>
        </w:tc>
        <w:tc>
          <w:tcPr>
            <w:tcW w:w="1990" w:type="dxa"/>
            <w:tcBorders>
              <w:top w:val="single" w:sz="4" w:space="0" w:color="auto"/>
              <w:left w:val="single" w:sz="4" w:space="0" w:color="auto"/>
              <w:bottom w:val="single" w:sz="4" w:space="0" w:color="auto"/>
              <w:right w:val="single" w:sz="4" w:space="0" w:color="auto"/>
            </w:tcBorders>
          </w:tcPr>
          <w:p w14:paraId="054909C9" w14:textId="77777777" w:rsidR="00BE10D4" w:rsidRPr="00BE10D4" w:rsidRDefault="00BE10D4" w:rsidP="00BE10D4">
            <w:pPr>
              <w:rPr>
                <w:rFonts w:ascii="Open Sans" w:hAnsi="Open Sans" w:cs="Open Sans"/>
                <w:b/>
                <w:bCs/>
                <w:iCs/>
                <w:color w:val="000000"/>
                <w:sz w:val="20"/>
                <w:szCs w:val="20"/>
              </w:rPr>
            </w:pPr>
          </w:p>
        </w:tc>
        <w:tc>
          <w:tcPr>
            <w:tcW w:w="2835" w:type="dxa"/>
            <w:tcBorders>
              <w:top w:val="single" w:sz="4" w:space="0" w:color="auto"/>
              <w:left w:val="single" w:sz="4" w:space="0" w:color="auto"/>
              <w:bottom w:val="single" w:sz="4" w:space="0" w:color="auto"/>
              <w:right w:val="single" w:sz="4" w:space="0" w:color="auto"/>
            </w:tcBorders>
          </w:tcPr>
          <w:p w14:paraId="5E091D30" w14:textId="77777777" w:rsidR="00BE10D4" w:rsidRPr="00BE10D4" w:rsidRDefault="00BE10D4" w:rsidP="00BE10D4">
            <w:pPr>
              <w:rPr>
                <w:rFonts w:ascii="Open Sans" w:hAnsi="Open Sans" w:cs="Open Sans"/>
                <w:iCs/>
                <w:color w:val="000000"/>
                <w:sz w:val="20"/>
                <w:szCs w:val="20"/>
              </w:rPr>
            </w:pPr>
          </w:p>
        </w:tc>
      </w:tr>
      <w:tr w:rsidR="00BE10D4" w:rsidRPr="00BE10D4" w14:paraId="3E16A1FB" w14:textId="77777777" w:rsidTr="00963023">
        <w:trPr>
          <w:trHeight w:val="645"/>
          <w:jc w:val="center"/>
        </w:trPr>
        <w:tc>
          <w:tcPr>
            <w:tcW w:w="562" w:type="dxa"/>
            <w:tcBorders>
              <w:top w:val="single" w:sz="4" w:space="0" w:color="auto"/>
              <w:left w:val="single" w:sz="4" w:space="0" w:color="auto"/>
              <w:bottom w:val="single" w:sz="4" w:space="0" w:color="auto"/>
              <w:right w:val="single" w:sz="4" w:space="0" w:color="auto"/>
            </w:tcBorders>
          </w:tcPr>
          <w:p w14:paraId="20F93248" w14:textId="77777777" w:rsidR="00BE10D4" w:rsidRPr="00BE10D4" w:rsidRDefault="00BE10D4" w:rsidP="00BE10D4">
            <w:pPr>
              <w:rPr>
                <w:rFonts w:ascii="Open Sans" w:hAnsi="Open Sans" w:cs="Open Sans"/>
                <w:b/>
                <w:bCs/>
                <w:iCs/>
                <w:color w:val="000000"/>
                <w:sz w:val="20"/>
                <w:szCs w:val="20"/>
              </w:rPr>
            </w:pPr>
            <w:r w:rsidRPr="00BE10D4">
              <w:rPr>
                <w:rFonts w:ascii="Open Sans" w:hAnsi="Open Sans" w:cs="Open Sans"/>
                <w:b/>
                <w:bCs/>
                <w:iCs/>
                <w:color w:val="000000"/>
                <w:sz w:val="20"/>
                <w:szCs w:val="20"/>
              </w:rPr>
              <w:t>2.</w:t>
            </w:r>
          </w:p>
          <w:p w14:paraId="130AB87E" w14:textId="77777777" w:rsidR="00BE10D4" w:rsidRPr="00BE10D4" w:rsidRDefault="00BE10D4" w:rsidP="00BE10D4">
            <w:pPr>
              <w:rPr>
                <w:rFonts w:ascii="Open Sans" w:hAnsi="Open Sans" w:cs="Open Sans"/>
                <w:b/>
                <w:bCs/>
                <w:iCs/>
                <w:color w:val="000000"/>
                <w:sz w:val="20"/>
                <w:szCs w:val="20"/>
              </w:rPr>
            </w:pPr>
          </w:p>
        </w:tc>
        <w:tc>
          <w:tcPr>
            <w:tcW w:w="1843" w:type="dxa"/>
            <w:tcBorders>
              <w:top w:val="single" w:sz="4" w:space="0" w:color="auto"/>
              <w:left w:val="single" w:sz="4" w:space="0" w:color="auto"/>
              <w:bottom w:val="single" w:sz="4" w:space="0" w:color="auto"/>
              <w:right w:val="single" w:sz="4" w:space="0" w:color="auto"/>
            </w:tcBorders>
          </w:tcPr>
          <w:p w14:paraId="1D54866D" w14:textId="77777777" w:rsidR="00BE10D4" w:rsidRPr="00BE10D4" w:rsidRDefault="00BE10D4" w:rsidP="00BE10D4">
            <w:pPr>
              <w:rPr>
                <w:rFonts w:ascii="Open Sans" w:hAnsi="Open Sans" w:cs="Open Sans"/>
                <w:b/>
                <w:bCs/>
                <w:iCs/>
                <w:color w:val="000000"/>
                <w:sz w:val="20"/>
                <w:szCs w:val="20"/>
              </w:rPr>
            </w:pPr>
          </w:p>
        </w:tc>
        <w:tc>
          <w:tcPr>
            <w:tcW w:w="1990" w:type="dxa"/>
            <w:tcBorders>
              <w:top w:val="single" w:sz="4" w:space="0" w:color="auto"/>
              <w:left w:val="single" w:sz="4" w:space="0" w:color="auto"/>
              <w:bottom w:val="single" w:sz="4" w:space="0" w:color="auto"/>
              <w:right w:val="single" w:sz="4" w:space="0" w:color="auto"/>
            </w:tcBorders>
          </w:tcPr>
          <w:p w14:paraId="4EB5D678" w14:textId="77777777" w:rsidR="00BE10D4" w:rsidRPr="00BE10D4" w:rsidRDefault="00BE10D4" w:rsidP="00BE10D4">
            <w:pPr>
              <w:rPr>
                <w:rFonts w:ascii="Open Sans" w:hAnsi="Open Sans" w:cs="Open Sans"/>
                <w:b/>
                <w:bCs/>
                <w:iCs/>
                <w:color w:val="000000"/>
                <w:sz w:val="20"/>
                <w:szCs w:val="20"/>
              </w:rPr>
            </w:pPr>
          </w:p>
        </w:tc>
        <w:tc>
          <w:tcPr>
            <w:tcW w:w="2835" w:type="dxa"/>
            <w:tcBorders>
              <w:top w:val="single" w:sz="4" w:space="0" w:color="auto"/>
              <w:left w:val="single" w:sz="4" w:space="0" w:color="auto"/>
              <w:bottom w:val="single" w:sz="4" w:space="0" w:color="auto"/>
              <w:right w:val="single" w:sz="4" w:space="0" w:color="auto"/>
            </w:tcBorders>
          </w:tcPr>
          <w:p w14:paraId="30F18F63" w14:textId="77777777" w:rsidR="00BE10D4" w:rsidRPr="00BE10D4" w:rsidRDefault="00BE10D4" w:rsidP="00BE10D4">
            <w:pPr>
              <w:rPr>
                <w:rFonts w:ascii="Open Sans" w:hAnsi="Open Sans" w:cs="Open Sans"/>
                <w:iCs/>
                <w:color w:val="000000"/>
                <w:sz w:val="20"/>
                <w:szCs w:val="20"/>
              </w:rPr>
            </w:pPr>
          </w:p>
        </w:tc>
      </w:tr>
    </w:tbl>
    <w:p w14:paraId="0550EBEF" w14:textId="77777777" w:rsidR="00BE10D4" w:rsidRPr="00BE10D4" w:rsidRDefault="00BE10D4" w:rsidP="00BE10D4">
      <w:pPr>
        <w:rPr>
          <w:rFonts w:ascii="Open Sans" w:hAnsi="Open Sans" w:cs="Open Sans"/>
          <w:iCs/>
          <w:color w:val="000000"/>
          <w:sz w:val="20"/>
          <w:szCs w:val="20"/>
        </w:rPr>
      </w:pPr>
    </w:p>
    <w:p w14:paraId="16494191" w14:textId="77777777" w:rsidR="008A5142" w:rsidRDefault="008A5142" w:rsidP="008A5142">
      <w:pPr>
        <w:spacing w:line="360" w:lineRule="auto"/>
        <w:ind w:right="-427"/>
        <w:jc w:val="both"/>
        <w:rPr>
          <w:rFonts w:ascii="Open Sans" w:hAnsi="Open Sans" w:cs="Open Sans"/>
          <w:color w:val="000000" w:themeColor="text1"/>
          <w:sz w:val="20"/>
          <w:szCs w:val="20"/>
          <w:u w:val="single"/>
        </w:rPr>
      </w:pPr>
    </w:p>
    <w:p w14:paraId="136515F2" w14:textId="77777777" w:rsidR="008A5142" w:rsidRDefault="008A5142" w:rsidP="008A5142">
      <w:pPr>
        <w:spacing w:line="360" w:lineRule="auto"/>
        <w:ind w:right="-427"/>
        <w:jc w:val="both"/>
        <w:rPr>
          <w:rFonts w:ascii="Open Sans" w:hAnsi="Open Sans" w:cs="Open Sans"/>
          <w:color w:val="000000" w:themeColor="text1"/>
          <w:sz w:val="20"/>
          <w:szCs w:val="20"/>
          <w:u w:val="single"/>
        </w:rPr>
      </w:pPr>
    </w:p>
    <w:p w14:paraId="28079638" w14:textId="77777777" w:rsidR="008A5142" w:rsidRPr="00980C7A" w:rsidRDefault="008A5142" w:rsidP="008A5142">
      <w:pPr>
        <w:ind w:right="23"/>
        <w:jc w:val="center"/>
        <w:rPr>
          <w:rFonts w:ascii="Open Sans" w:hAnsi="Open Sans" w:cs="Open Sans"/>
          <w:color w:val="0000FF"/>
          <w:sz w:val="22"/>
          <w:szCs w:val="22"/>
        </w:rPr>
      </w:pPr>
    </w:p>
    <w:p w14:paraId="007139E3" w14:textId="77777777" w:rsidR="00AB1224" w:rsidRPr="00797E5A" w:rsidRDefault="00AB1224" w:rsidP="00AB1224">
      <w:pPr>
        <w:rPr>
          <w:rFonts w:ascii="Open Sans" w:hAnsi="Open Sans" w:cs="Open Sans"/>
          <w:iCs/>
          <w:color w:val="000000"/>
          <w:sz w:val="20"/>
          <w:szCs w:val="20"/>
        </w:rPr>
      </w:pPr>
    </w:p>
    <w:p w14:paraId="2A32C930" w14:textId="77777777" w:rsidR="006C5BC1" w:rsidRPr="00797E5A" w:rsidRDefault="006C5BC1" w:rsidP="006C5BC1">
      <w:pPr>
        <w:rPr>
          <w:rFonts w:ascii="Open Sans" w:hAnsi="Open Sans" w:cs="Open Sans"/>
          <w:iCs/>
          <w:color w:val="000000"/>
          <w:sz w:val="20"/>
          <w:szCs w:val="20"/>
        </w:rPr>
      </w:pPr>
    </w:p>
    <w:p w14:paraId="795D1046" w14:textId="77777777" w:rsidR="006C5BC1" w:rsidRPr="00797E5A" w:rsidRDefault="006C5BC1" w:rsidP="006C5BC1">
      <w:pPr>
        <w:rPr>
          <w:rFonts w:ascii="Open Sans" w:hAnsi="Open Sans" w:cs="Open Sans"/>
          <w:iCs/>
          <w:color w:val="000000"/>
          <w:sz w:val="20"/>
          <w:szCs w:val="20"/>
        </w:rPr>
      </w:pPr>
    </w:p>
    <w:p w14:paraId="02464578" w14:textId="77777777" w:rsidR="006C5BC1" w:rsidRPr="00797E5A" w:rsidRDefault="006C5BC1" w:rsidP="006C5BC1">
      <w:pPr>
        <w:jc w:val="center"/>
        <w:rPr>
          <w:rFonts w:ascii="Open Sans" w:hAnsi="Open Sans" w:cs="Open Sans"/>
          <w:iCs/>
          <w:color w:val="000000"/>
          <w:sz w:val="20"/>
          <w:szCs w:val="20"/>
        </w:rPr>
      </w:pPr>
      <w:r w:rsidRPr="00797E5A">
        <w:rPr>
          <w:rFonts w:ascii="Open Sans" w:hAnsi="Open Sans" w:cs="Open Sans"/>
          <w:iCs/>
          <w:color w:val="000000"/>
          <w:sz w:val="20"/>
          <w:szCs w:val="20"/>
        </w:rPr>
        <w:t xml:space="preserve">                                       </w:t>
      </w:r>
    </w:p>
    <w:p w14:paraId="5CE3BFC5" w14:textId="77777777" w:rsidR="006C5BC1" w:rsidRPr="00797E5A" w:rsidRDefault="006C5BC1" w:rsidP="006C5BC1">
      <w:pPr>
        <w:rPr>
          <w:rFonts w:ascii="Open Sans" w:hAnsi="Open Sans" w:cs="Open Sans"/>
          <w:iCs/>
          <w:color w:val="000000"/>
          <w:sz w:val="20"/>
          <w:szCs w:val="20"/>
        </w:rPr>
      </w:pPr>
      <w:r w:rsidRPr="00797E5A">
        <w:rPr>
          <w:rFonts w:ascii="Open Sans" w:hAnsi="Open Sans" w:cs="Open Sans"/>
          <w:iCs/>
          <w:color w:val="000000"/>
          <w:sz w:val="20"/>
          <w:szCs w:val="20"/>
        </w:rPr>
        <w:t xml:space="preserve">                       </w:t>
      </w:r>
      <w:r w:rsidRPr="00797E5A">
        <w:rPr>
          <w:rFonts w:ascii="Open Sans" w:hAnsi="Open Sans" w:cs="Open Sans"/>
          <w:iCs/>
          <w:color w:val="000000"/>
          <w:sz w:val="20"/>
          <w:szCs w:val="20"/>
        </w:rPr>
        <w:tab/>
      </w:r>
      <w:r w:rsidRPr="00797E5A">
        <w:rPr>
          <w:rFonts w:ascii="Open Sans" w:hAnsi="Open Sans" w:cs="Open Sans"/>
          <w:iCs/>
          <w:color w:val="000000"/>
          <w:sz w:val="20"/>
          <w:szCs w:val="20"/>
        </w:rPr>
        <w:tab/>
      </w:r>
      <w:r w:rsidRPr="00797E5A">
        <w:rPr>
          <w:rFonts w:ascii="Open Sans" w:hAnsi="Open Sans" w:cs="Open Sans"/>
          <w:iCs/>
          <w:color w:val="000000"/>
          <w:sz w:val="20"/>
          <w:szCs w:val="20"/>
        </w:rPr>
        <w:tab/>
        <w:t xml:space="preserve"> </w:t>
      </w:r>
      <w:r w:rsidRPr="00797E5A">
        <w:rPr>
          <w:rFonts w:ascii="Open Sans" w:hAnsi="Open Sans" w:cs="Open Sans"/>
          <w:iCs/>
          <w:color w:val="000000"/>
          <w:sz w:val="20"/>
          <w:szCs w:val="20"/>
        </w:rPr>
        <w:tab/>
      </w:r>
      <w:r w:rsidRPr="00797E5A">
        <w:rPr>
          <w:rFonts w:ascii="Open Sans" w:hAnsi="Open Sans" w:cs="Open Sans"/>
          <w:iCs/>
          <w:color w:val="000000"/>
          <w:sz w:val="20"/>
          <w:szCs w:val="20"/>
        </w:rPr>
        <w:tab/>
        <w:t xml:space="preserve"> </w:t>
      </w:r>
    </w:p>
    <w:p w14:paraId="2840C4BB" w14:textId="77777777" w:rsidR="006C5BC1" w:rsidRPr="00797E5A" w:rsidRDefault="006C5BC1" w:rsidP="006C5BC1">
      <w:pPr>
        <w:rPr>
          <w:rFonts w:ascii="Open Sans" w:hAnsi="Open Sans" w:cs="Open Sans"/>
          <w:iCs/>
          <w:color w:val="000000"/>
          <w:sz w:val="20"/>
          <w:szCs w:val="20"/>
        </w:rPr>
      </w:pPr>
    </w:p>
    <w:p w14:paraId="57C81472" w14:textId="77777777" w:rsidR="006C5BC1" w:rsidRPr="008A2DA0" w:rsidRDefault="006C5BC1" w:rsidP="006C5BC1">
      <w:pPr>
        <w:tabs>
          <w:tab w:val="left" w:pos="708"/>
        </w:tabs>
        <w:suppressAutoHyphens/>
        <w:jc w:val="center"/>
        <w:rPr>
          <w:rFonts w:ascii="Segoe UI" w:hAnsi="Segoe UI" w:cs="Segoe UI"/>
          <w:i/>
          <w:iCs/>
          <w:sz w:val="16"/>
          <w:szCs w:val="16"/>
          <w:lang w:eastAsia="zh-CN"/>
        </w:rPr>
      </w:pPr>
      <w:r w:rsidRPr="008A2DA0">
        <w:rPr>
          <w:rFonts w:ascii="Segoe UI" w:hAnsi="Segoe UI" w:cs="Segoe UI"/>
          <w:i/>
          <w:iCs/>
          <w:sz w:val="16"/>
          <w:szCs w:val="16"/>
          <w:lang w:eastAsia="zh-CN"/>
        </w:rPr>
        <w:t>Niniejszy wykaz należy opatrzyć kwalifikowanym podpisem elektronicznym, podpisem zaufanym lub osobistym</w:t>
      </w:r>
    </w:p>
    <w:p w14:paraId="31C54370" w14:textId="77777777" w:rsidR="006C5BC1" w:rsidRPr="008A2DA0" w:rsidRDefault="006C5BC1" w:rsidP="006C5BC1">
      <w:pPr>
        <w:tabs>
          <w:tab w:val="left" w:pos="708"/>
        </w:tabs>
        <w:suppressAutoHyphens/>
        <w:jc w:val="center"/>
        <w:rPr>
          <w:rFonts w:ascii="Segoe UI" w:eastAsia="Segoe UI" w:hAnsi="Segoe UI" w:cs="Segoe UI"/>
          <w:b/>
          <w:i/>
          <w:sz w:val="20"/>
          <w:szCs w:val="20"/>
          <w:lang w:eastAsia="zh-CN"/>
        </w:rPr>
      </w:pPr>
      <w:r w:rsidRPr="008A2DA0">
        <w:rPr>
          <w:rFonts w:ascii="Segoe UI" w:hAnsi="Segoe UI" w:cs="Segoe UI"/>
          <w:i/>
          <w:iCs/>
          <w:sz w:val="16"/>
          <w:szCs w:val="16"/>
          <w:lang w:eastAsia="zh-CN"/>
        </w:rPr>
        <w:t>właściwej, umocowanej osoby / właściwych, umocowanych osób</w:t>
      </w:r>
    </w:p>
    <w:p w14:paraId="2CF46CEF" w14:textId="77777777" w:rsidR="00E64DDE" w:rsidRPr="00E64DDE" w:rsidRDefault="00E64DDE" w:rsidP="00E64DDE">
      <w:pPr>
        <w:widowControl w:val="0"/>
        <w:tabs>
          <w:tab w:val="left" w:pos="708"/>
        </w:tabs>
        <w:suppressAutoHyphens/>
        <w:jc w:val="right"/>
        <w:rPr>
          <w:rFonts w:ascii="Segoe UI" w:hAnsi="Segoe UI" w:cs="Segoe UI"/>
          <w:b/>
          <w:bCs/>
          <w:color w:val="000000" w:themeColor="text1"/>
          <w:u w:val="single"/>
          <w:lang w:eastAsia="zh-CN"/>
        </w:rPr>
      </w:pPr>
    </w:p>
    <w:p w14:paraId="3803CBEA" w14:textId="77777777" w:rsidR="00E64DDE" w:rsidRPr="00E64DDE" w:rsidRDefault="00E64DDE" w:rsidP="00E64DDE">
      <w:pPr>
        <w:widowControl w:val="0"/>
        <w:tabs>
          <w:tab w:val="left" w:pos="708"/>
        </w:tabs>
        <w:suppressAutoHyphens/>
        <w:jc w:val="right"/>
        <w:rPr>
          <w:rFonts w:ascii="Open Sans" w:hAnsi="Open Sans" w:cs="Open Sans"/>
          <w:b/>
          <w:bCs/>
          <w:color w:val="000000" w:themeColor="text1"/>
          <w:u w:val="single"/>
          <w:lang w:eastAsia="zh-CN"/>
        </w:rPr>
      </w:pPr>
    </w:p>
    <w:p w14:paraId="54D47F62" w14:textId="77777777" w:rsidR="00E64DDE" w:rsidRPr="00980C7A" w:rsidRDefault="00E64DDE" w:rsidP="00E64DDE">
      <w:pPr>
        <w:widowControl w:val="0"/>
        <w:tabs>
          <w:tab w:val="left" w:pos="708"/>
        </w:tabs>
        <w:suppressAutoHyphens/>
        <w:jc w:val="right"/>
        <w:rPr>
          <w:rFonts w:ascii="Open Sans" w:hAnsi="Open Sans" w:cs="Open Sans"/>
          <w:b/>
          <w:bCs/>
          <w:u w:val="single"/>
          <w:lang w:eastAsia="zh-CN"/>
        </w:rPr>
      </w:pPr>
    </w:p>
    <w:sectPr w:rsidR="00E64DDE" w:rsidRPr="00980C7A" w:rsidSect="00DE6D85">
      <w:headerReference w:type="default" r:id="rId8"/>
      <w:footerReference w:type="default" r:id="rId9"/>
      <w:pgSz w:w="11906" w:h="16838"/>
      <w:pgMar w:top="1417" w:right="1417" w:bottom="1417" w:left="1417" w:header="73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37E1F3" w14:textId="77777777" w:rsidR="00060013" w:rsidRDefault="00060013" w:rsidP="00377D59">
      <w:r>
        <w:separator/>
      </w:r>
    </w:p>
  </w:endnote>
  <w:endnote w:type="continuationSeparator" w:id="0">
    <w:p w14:paraId="20B8A858" w14:textId="77777777" w:rsidR="00060013" w:rsidRDefault="00060013" w:rsidP="00377D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 Sans">
    <w:panose1 w:val="020B0606030504020204"/>
    <w:charset w:val="EE"/>
    <w:family w:val="swiss"/>
    <w:pitch w:val="variable"/>
    <w:sig w:usb0="E00002EF" w:usb1="4000205B" w:usb2="00000028"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EE"/>
    <w:family w:val="swiss"/>
    <w:pitch w:val="variable"/>
    <w:sig w:usb0="8100AAF7" w:usb1="0000807B" w:usb2="00000008" w:usb3="00000000" w:csb0="000100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12576141"/>
      <w:docPartObj>
        <w:docPartGallery w:val="Page Numbers (Bottom of Page)"/>
        <w:docPartUnique/>
      </w:docPartObj>
    </w:sdtPr>
    <w:sdtContent>
      <w:p w14:paraId="1B2BFE2A" w14:textId="18EFC2A3" w:rsidR="00377D59" w:rsidRDefault="00377D59">
        <w:pPr>
          <w:pStyle w:val="Stopka"/>
          <w:jc w:val="center"/>
        </w:pPr>
        <w:r>
          <w:fldChar w:fldCharType="begin"/>
        </w:r>
        <w:r>
          <w:instrText>PAGE   \* MERGEFORMAT</w:instrText>
        </w:r>
        <w:r>
          <w:fldChar w:fldCharType="separate"/>
        </w:r>
        <w:r>
          <w:t>2</w:t>
        </w:r>
        <w:r>
          <w:fldChar w:fldCharType="end"/>
        </w:r>
      </w:p>
    </w:sdtContent>
  </w:sdt>
  <w:p w14:paraId="2A9A32B8" w14:textId="77777777" w:rsidR="00377D59" w:rsidRDefault="00377D5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B61EFE" w14:textId="77777777" w:rsidR="00060013" w:rsidRDefault="00060013" w:rsidP="00377D59">
      <w:r>
        <w:separator/>
      </w:r>
    </w:p>
  </w:footnote>
  <w:footnote w:type="continuationSeparator" w:id="0">
    <w:p w14:paraId="2B15FDF7" w14:textId="77777777" w:rsidR="00060013" w:rsidRDefault="00060013" w:rsidP="00377D59">
      <w:r>
        <w:continuationSeparator/>
      </w:r>
    </w:p>
  </w:footnote>
  <w:footnote w:id="1">
    <w:p w14:paraId="74E042A9" w14:textId="77777777" w:rsidR="0097780D" w:rsidRDefault="0097780D" w:rsidP="0097780D">
      <w:pPr>
        <w:pStyle w:val="Tekstprzypisudolnego"/>
      </w:pPr>
    </w:p>
  </w:footnote>
  <w:footnote w:id="2">
    <w:p w14:paraId="1F9CB3CE" w14:textId="77777777" w:rsidR="0097780D" w:rsidRPr="00096330" w:rsidRDefault="0097780D" w:rsidP="0097780D">
      <w:pPr>
        <w:pStyle w:val="Tekstprzypisudolnego"/>
        <w:rPr>
          <w:rFonts w:ascii="Arial" w:hAnsi="Arial" w:cs="Arial"/>
          <w:i/>
          <w:iCs/>
        </w:rPr>
      </w:pPr>
      <w:r w:rsidRPr="00096330">
        <w:rPr>
          <w:rStyle w:val="Odwoanieprzypisudolnego"/>
          <w:rFonts w:ascii="Arial" w:hAnsi="Arial" w:cs="Arial"/>
          <w:i/>
          <w:iCs/>
        </w:rPr>
        <w:footnoteRef/>
      </w:r>
      <w:r w:rsidRPr="00096330">
        <w:rPr>
          <w:rFonts w:ascii="Arial" w:hAnsi="Arial" w:cs="Arial"/>
          <w:i/>
          <w:iCs/>
        </w:rPr>
        <w:t xml:space="preserve"> Zaznaczyć właściwe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68A78E" w14:textId="647F1386" w:rsidR="00980C7A" w:rsidRDefault="00980C7A">
    <w:pPr>
      <w:pStyle w:val="Nagwek"/>
    </w:pPr>
  </w:p>
  <w:p w14:paraId="7A1CD90A" w14:textId="77777777" w:rsidR="00980C7A" w:rsidRDefault="00980C7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44CA548A"/>
    <w:lvl w:ilvl="0">
      <w:numFmt w:val="bullet"/>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multilevel"/>
    <w:tmpl w:val="00000002"/>
    <w:name w:val="WW8Num3"/>
    <w:lvl w:ilvl="0">
      <w:start w:val="1"/>
      <w:numFmt w:val="decimal"/>
      <w:lvlText w:val="%1."/>
      <w:lvlJc w:val="left"/>
      <w:pPr>
        <w:tabs>
          <w:tab w:val="num" w:pos="283"/>
        </w:tabs>
        <w:ind w:left="283" w:hanging="283"/>
      </w:pPr>
      <w:rPr>
        <w:rFonts w:ascii="Open Sans" w:eastAsia="Times New Roman" w:hAnsi="Open Sans" w:cs="Open Sans"/>
        <w:b/>
        <w:sz w:val="24"/>
        <w:szCs w:val="22"/>
      </w:rPr>
    </w:lvl>
    <w:lvl w:ilvl="1">
      <w:start w:val="1"/>
      <w:numFmt w:val="decimal"/>
      <w:lvlText w:val="%1.%2."/>
      <w:lvlJc w:val="left"/>
      <w:pPr>
        <w:tabs>
          <w:tab w:val="num" w:pos="0"/>
        </w:tabs>
        <w:ind w:left="1003" w:hanging="720"/>
      </w:pPr>
      <w:rPr>
        <w:rFonts w:cs="Open Sans" w:hint="default"/>
        <w:b w:val="0"/>
        <w:bCs w:val="0"/>
        <w:sz w:val="22"/>
        <w:szCs w:val="22"/>
      </w:rPr>
    </w:lvl>
    <w:lvl w:ilvl="2">
      <w:start w:val="1"/>
      <w:numFmt w:val="decimal"/>
      <w:lvlText w:val="%1.%2.%3."/>
      <w:lvlJc w:val="left"/>
      <w:pPr>
        <w:tabs>
          <w:tab w:val="num" w:pos="0"/>
        </w:tabs>
        <w:ind w:left="1286" w:hanging="720"/>
      </w:pPr>
      <w:rPr>
        <w:rFonts w:hint="default"/>
        <w:b/>
        <w:sz w:val="24"/>
      </w:rPr>
    </w:lvl>
    <w:lvl w:ilvl="3">
      <w:start w:val="1"/>
      <w:numFmt w:val="decimal"/>
      <w:lvlText w:val="%1.%2.%3.%4."/>
      <w:lvlJc w:val="left"/>
      <w:pPr>
        <w:tabs>
          <w:tab w:val="num" w:pos="0"/>
        </w:tabs>
        <w:ind w:left="1929" w:hanging="1080"/>
      </w:pPr>
      <w:rPr>
        <w:rFonts w:hint="default"/>
        <w:b/>
        <w:sz w:val="24"/>
      </w:rPr>
    </w:lvl>
    <w:lvl w:ilvl="4">
      <w:start w:val="1"/>
      <w:numFmt w:val="decimal"/>
      <w:lvlText w:val="%1.%2.%3.%4.%5."/>
      <w:lvlJc w:val="left"/>
      <w:pPr>
        <w:tabs>
          <w:tab w:val="num" w:pos="0"/>
        </w:tabs>
        <w:ind w:left="2572" w:hanging="1440"/>
      </w:pPr>
      <w:rPr>
        <w:rFonts w:hint="default"/>
        <w:b/>
        <w:sz w:val="24"/>
      </w:rPr>
    </w:lvl>
    <w:lvl w:ilvl="5">
      <w:start w:val="1"/>
      <w:numFmt w:val="decimal"/>
      <w:lvlText w:val="%1.%2.%3.%4.%5.%6."/>
      <w:lvlJc w:val="left"/>
      <w:pPr>
        <w:tabs>
          <w:tab w:val="num" w:pos="0"/>
        </w:tabs>
        <w:ind w:left="2855" w:hanging="1440"/>
      </w:pPr>
      <w:rPr>
        <w:rFonts w:hint="default"/>
        <w:b/>
        <w:sz w:val="24"/>
      </w:rPr>
    </w:lvl>
    <w:lvl w:ilvl="6">
      <w:start w:val="1"/>
      <w:numFmt w:val="decimal"/>
      <w:lvlText w:val="%1.%2.%3.%4.%5.%6.%7."/>
      <w:lvlJc w:val="left"/>
      <w:pPr>
        <w:tabs>
          <w:tab w:val="num" w:pos="0"/>
        </w:tabs>
        <w:ind w:left="3498" w:hanging="1800"/>
      </w:pPr>
      <w:rPr>
        <w:rFonts w:hint="default"/>
        <w:b/>
        <w:sz w:val="24"/>
      </w:rPr>
    </w:lvl>
    <w:lvl w:ilvl="7">
      <w:start w:val="1"/>
      <w:numFmt w:val="decimal"/>
      <w:lvlText w:val="%1.%2.%3.%4.%5.%6.%7.%8."/>
      <w:lvlJc w:val="left"/>
      <w:pPr>
        <w:tabs>
          <w:tab w:val="num" w:pos="0"/>
        </w:tabs>
        <w:ind w:left="4141" w:hanging="2160"/>
      </w:pPr>
      <w:rPr>
        <w:rFonts w:hint="default"/>
        <w:b/>
        <w:sz w:val="24"/>
      </w:rPr>
    </w:lvl>
    <w:lvl w:ilvl="8">
      <w:start w:val="1"/>
      <w:numFmt w:val="decimal"/>
      <w:lvlText w:val="%1.%2.%3.%4.%5.%6.%7.%8.%9."/>
      <w:lvlJc w:val="left"/>
      <w:pPr>
        <w:tabs>
          <w:tab w:val="num" w:pos="0"/>
        </w:tabs>
        <w:ind w:left="4424" w:hanging="2160"/>
      </w:pPr>
      <w:rPr>
        <w:rFonts w:hint="default"/>
        <w:b/>
        <w:sz w:val="24"/>
      </w:rPr>
    </w:lvl>
  </w:abstractNum>
  <w:abstractNum w:abstractNumId="3" w15:restartNumberingAfterBreak="0">
    <w:nsid w:val="00000003"/>
    <w:multiLevelType w:val="singleLevel"/>
    <w:tmpl w:val="00000003"/>
    <w:name w:val="WW8Num4"/>
    <w:lvl w:ilvl="0">
      <w:start w:val="1"/>
      <w:numFmt w:val="decimal"/>
      <w:lvlText w:val="%1."/>
      <w:lvlJc w:val="left"/>
      <w:pPr>
        <w:tabs>
          <w:tab w:val="num" w:pos="0"/>
        </w:tabs>
        <w:ind w:left="1080" w:hanging="360"/>
      </w:pPr>
      <w:rPr>
        <w:rFonts w:ascii="Open Sans" w:eastAsia="Calibri" w:hAnsi="Open Sans" w:cs="Open Sans"/>
        <w:b/>
        <w:sz w:val="24"/>
        <w:szCs w:val="22"/>
      </w:rPr>
    </w:lvl>
  </w:abstractNum>
  <w:abstractNum w:abstractNumId="4" w15:restartNumberingAfterBreak="0">
    <w:nsid w:val="00000004"/>
    <w:multiLevelType w:val="multilevel"/>
    <w:tmpl w:val="00000004"/>
    <w:name w:val="WW8Num5"/>
    <w:lvl w:ilvl="0">
      <w:start w:val="12"/>
      <w:numFmt w:val="decimal"/>
      <w:lvlText w:val="%1."/>
      <w:lvlJc w:val="left"/>
      <w:pPr>
        <w:tabs>
          <w:tab w:val="num" w:pos="0"/>
        </w:tabs>
        <w:ind w:left="552" w:hanging="552"/>
      </w:pPr>
      <w:rPr>
        <w:rFonts w:hint="default"/>
      </w:rPr>
    </w:lvl>
    <w:lvl w:ilvl="1">
      <w:start w:val="1"/>
      <w:numFmt w:val="decimal"/>
      <w:lvlText w:val="%1.%2."/>
      <w:lvlJc w:val="left"/>
      <w:pPr>
        <w:tabs>
          <w:tab w:val="num" w:pos="0"/>
        </w:tabs>
        <w:ind w:left="720" w:hanging="720"/>
      </w:pPr>
      <w:rPr>
        <w:rFonts w:hint="default"/>
        <w:b w:val="0"/>
        <w:bCs/>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800" w:hanging="180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2160" w:hanging="2160"/>
      </w:pPr>
      <w:rPr>
        <w:rFonts w:hint="default"/>
      </w:rPr>
    </w:lvl>
  </w:abstractNum>
  <w:abstractNum w:abstractNumId="5" w15:restartNumberingAfterBreak="0">
    <w:nsid w:val="00000005"/>
    <w:multiLevelType w:val="multilevel"/>
    <w:tmpl w:val="10363858"/>
    <w:name w:val="WW8Num7"/>
    <w:lvl w:ilvl="0">
      <w:start w:val="12"/>
      <w:numFmt w:val="decimal"/>
      <w:lvlText w:val="%1."/>
      <w:lvlJc w:val="left"/>
      <w:pPr>
        <w:tabs>
          <w:tab w:val="num" w:pos="0"/>
        </w:tabs>
        <w:ind w:left="552" w:hanging="552"/>
      </w:pPr>
      <w:rPr>
        <w:rFonts w:hint="default"/>
      </w:rPr>
    </w:lvl>
    <w:lvl w:ilvl="1">
      <w:start w:val="1"/>
      <w:numFmt w:val="decimal"/>
      <w:lvlText w:val="%1.%2."/>
      <w:lvlJc w:val="left"/>
      <w:pPr>
        <w:tabs>
          <w:tab w:val="num" w:pos="0"/>
        </w:tabs>
        <w:ind w:left="720" w:hanging="720"/>
      </w:pPr>
      <w:rPr>
        <w:rFonts w:hint="default"/>
        <w:b w:val="0"/>
        <w:bCs/>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800" w:hanging="180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2160" w:hanging="2160"/>
      </w:pPr>
      <w:rPr>
        <w:rFonts w:hint="default"/>
      </w:rPr>
    </w:lvl>
  </w:abstractNum>
  <w:abstractNum w:abstractNumId="6" w15:restartNumberingAfterBreak="0">
    <w:nsid w:val="00000007"/>
    <w:multiLevelType w:val="singleLevel"/>
    <w:tmpl w:val="00000007"/>
    <w:name w:val="WW8Num8"/>
    <w:lvl w:ilvl="0">
      <w:start w:val="1"/>
      <w:numFmt w:val="decimal"/>
      <w:lvlText w:val="%1."/>
      <w:lvlJc w:val="left"/>
      <w:pPr>
        <w:tabs>
          <w:tab w:val="num" w:pos="0"/>
        </w:tabs>
        <w:ind w:left="720" w:hanging="360"/>
      </w:pPr>
      <w:rPr>
        <w:rFonts w:ascii="Open Sans" w:eastAsia="Times New Roman" w:hAnsi="Open Sans" w:cs="Open Sans"/>
        <w:b/>
      </w:rPr>
    </w:lvl>
  </w:abstractNum>
  <w:abstractNum w:abstractNumId="7" w15:restartNumberingAfterBreak="0">
    <w:nsid w:val="00000008"/>
    <w:multiLevelType w:val="multilevel"/>
    <w:tmpl w:val="AB2C41B8"/>
    <w:name w:val="WW8Num10"/>
    <w:lvl w:ilvl="0">
      <w:start w:val="1"/>
      <w:numFmt w:val="decimal"/>
      <w:lvlText w:val="%1."/>
      <w:lvlJc w:val="left"/>
      <w:pPr>
        <w:tabs>
          <w:tab w:val="num" w:pos="0"/>
        </w:tabs>
        <w:ind w:left="720" w:hanging="360"/>
      </w:pPr>
      <w:rPr>
        <w:rFonts w:ascii="Open Sans" w:eastAsia="Calibri" w:hAnsi="Open Sans" w:cs="Open Sans"/>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0000000A"/>
    <w:multiLevelType w:val="multilevel"/>
    <w:tmpl w:val="0000000A"/>
    <w:name w:val="WW8Num11"/>
    <w:lvl w:ilvl="0">
      <w:start w:val="1"/>
      <w:numFmt w:val="decimal"/>
      <w:lvlText w:val="%1."/>
      <w:lvlJc w:val="left"/>
      <w:pPr>
        <w:tabs>
          <w:tab w:val="num" w:pos="0"/>
        </w:tabs>
        <w:ind w:left="720" w:hanging="360"/>
      </w:pPr>
      <w:rPr>
        <w:rFonts w:ascii="Open Sans" w:eastAsia="Calibri" w:hAnsi="Open Sans" w:cs="Open Sans"/>
        <w:b/>
        <w:sz w:val="24"/>
        <w:szCs w:val="24"/>
      </w:rPr>
    </w:lvl>
    <w:lvl w:ilvl="1">
      <w:start w:val="1"/>
      <w:numFmt w:val="decimal"/>
      <w:lvlText w:val="%1.%2."/>
      <w:lvlJc w:val="left"/>
      <w:pPr>
        <w:tabs>
          <w:tab w:val="num" w:pos="0"/>
        </w:tabs>
        <w:ind w:left="1080" w:hanging="720"/>
      </w:pPr>
      <w:rPr>
        <w:rFonts w:eastAsia="Calibri" w:hint="default"/>
        <w:b w:val="0"/>
        <w:bCs/>
        <w:lang w:eastAsia="ar-SA"/>
      </w:rPr>
    </w:lvl>
    <w:lvl w:ilvl="2">
      <w:start w:val="1"/>
      <w:numFmt w:val="decimal"/>
      <w:lvlText w:val="%1.%2.%3."/>
      <w:lvlJc w:val="left"/>
      <w:pPr>
        <w:tabs>
          <w:tab w:val="num" w:pos="0"/>
        </w:tabs>
        <w:ind w:left="1080" w:hanging="720"/>
      </w:pPr>
      <w:rPr>
        <w:rFonts w:eastAsia="Calibri" w:hint="default"/>
        <w:b/>
      </w:rPr>
    </w:lvl>
    <w:lvl w:ilvl="3">
      <w:start w:val="1"/>
      <w:numFmt w:val="decimal"/>
      <w:lvlText w:val="%1.%2.%3.%4."/>
      <w:lvlJc w:val="left"/>
      <w:pPr>
        <w:tabs>
          <w:tab w:val="num" w:pos="0"/>
        </w:tabs>
        <w:ind w:left="1440" w:hanging="1080"/>
      </w:pPr>
      <w:rPr>
        <w:rFonts w:eastAsia="Calibri" w:hint="default"/>
        <w:b/>
      </w:rPr>
    </w:lvl>
    <w:lvl w:ilvl="4">
      <w:start w:val="1"/>
      <w:numFmt w:val="decimal"/>
      <w:lvlText w:val="%1.%2.%3.%4.%5."/>
      <w:lvlJc w:val="left"/>
      <w:pPr>
        <w:tabs>
          <w:tab w:val="num" w:pos="0"/>
        </w:tabs>
        <w:ind w:left="1440" w:hanging="1080"/>
      </w:pPr>
      <w:rPr>
        <w:rFonts w:eastAsia="Calibri" w:hint="default"/>
        <w:b/>
      </w:rPr>
    </w:lvl>
    <w:lvl w:ilvl="5">
      <w:start w:val="1"/>
      <w:numFmt w:val="decimal"/>
      <w:lvlText w:val="%1.%2.%3.%4.%5.%6."/>
      <w:lvlJc w:val="left"/>
      <w:pPr>
        <w:tabs>
          <w:tab w:val="num" w:pos="0"/>
        </w:tabs>
        <w:ind w:left="1800" w:hanging="1440"/>
      </w:pPr>
      <w:rPr>
        <w:rFonts w:eastAsia="Calibri" w:hint="default"/>
        <w:b/>
      </w:rPr>
    </w:lvl>
    <w:lvl w:ilvl="6">
      <w:start w:val="1"/>
      <w:numFmt w:val="decimal"/>
      <w:lvlText w:val="%1.%2.%3.%4.%5.%6.%7."/>
      <w:lvlJc w:val="left"/>
      <w:pPr>
        <w:tabs>
          <w:tab w:val="num" w:pos="0"/>
        </w:tabs>
        <w:ind w:left="1800" w:hanging="1440"/>
      </w:pPr>
      <w:rPr>
        <w:rFonts w:eastAsia="Calibri" w:hint="default"/>
        <w:b/>
      </w:rPr>
    </w:lvl>
    <w:lvl w:ilvl="7">
      <w:start w:val="1"/>
      <w:numFmt w:val="decimal"/>
      <w:lvlText w:val="%1.%2.%3.%4.%5.%6.%7.%8."/>
      <w:lvlJc w:val="left"/>
      <w:pPr>
        <w:tabs>
          <w:tab w:val="num" w:pos="0"/>
        </w:tabs>
        <w:ind w:left="2160" w:hanging="1800"/>
      </w:pPr>
      <w:rPr>
        <w:rFonts w:eastAsia="Calibri" w:hint="default"/>
        <w:b/>
      </w:rPr>
    </w:lvl>
    <w:lvl w:ilvl="8">
      <w:start w:val="1"/>
      <w:numFmt w:val="decimal"/>
      <w:lvlText w:val="%1.%2.%3.%4.%5.%6.%7.%8.%9."/>
      <w:lvlJc w:val="left"/>
      <w:pPr>
        <w:tabs>
          <w:tab w:val="num" w:pos="0"/>
        </w:tabs>
        <w:ind w:left="2160" w:hanging="1800"/>
      </w:pPr>
      <w:rPr>
        <w:rFonts w:eastAsia="Calibri" w:hint="default"/>
        <w:b/>
      </w:rPr>
    </w:lvl>
  </w:abstractNum>
  <w:abstractNum w:abstractNumId="9" w15:restartNumberingAfterBreak="0">
    <w:nsid w:val="0000000C"/>
    <w:multiLevelType w:val="multilevel"/>
    <w:tmpl w:val="0000000C"/>
    <w:name w:val="WW8Num15"/>
    <w:lvl w:ilvl="0">
      <w:start w:val="1"/>
      <w:numFmt w:val="decimal"/>
      <w:lvlText w:val="%1."/>
      <w:lvlJc w:val="left"/>
      <w:pPr>
        <w:tabs>
          <w:tab w:val="num" w:pos="0"/>
        </w:tabs>
        <w:ind w:left="720" w:hanging="360"/>
      </w:pPr>
      <w:rPr>
        <w:rFonts w:ascii="Open Sans" w:eastAsia="Calibri" w:hAnsi="Open Sans" w:cs="Open Sans"/>
        <w:b/>
        <w:iCs/>
        <w:sz w:val="22"/>
        <w:szCs w:val="22"/>
      </w:rPr>
    </w:lvl>
    <w:lvl w:ilvl="1">
      <w:start w:val="1"/>
      <w:numFmt w:val="decimal"/>
      <w:lvlText w:val="%1.%2."/>
      <w:lvlJc w:val="left"/>
      <w:pPr>
        <w:tabs>
          <w:tab w:val="num" w:pos="0"/>
        </w:tabs>
        <w:ind w:left="1080" w:hanging="720"/>
      </w:pPr>
      <w:rPr>
        <w:rFonts w:eastAsia="Times New Roman" w:cs="Open Sans" w:hint="default"/>
        <w:b w:val="0"/>
        <w:bCs/>
      </w:rPr>
    </w:lvl>
    <w:lvl w:ilvl="2">
      <w:start w:val="1"/>
      <w:numFmt w:val="decimal"/>
      <w:lvlText w:val="%1.%2.%3."/>
      <w:lvlJc w:val="left"/>
      <w:pPr>
        <w:tabs>
          <w:tab w:val="num" w:pos="0"/>
        </w:tabs>
        <w:ind w:left="1080" w:hanging="720"/>
      </w:pPr>
      <w:rPr>
        <w:rFonts w:eastAsia="Times New Roman" w:hint="default"/>
        <w:b/>
      </w:rPr>
    </w:lvl>
    <w:lvl w:ilvl="3">
      <w:start w:val="1"/>
      <w:numFmt w:val="decimal"/>
      <w:lvlText w:val="%1.%2.%3.%4."/>
      <w:lvlJc w:val="left"/>
      <w:pPr>
        <w:tabs>
          <w:tab w:val="num" w:pos="0"/>
        </w:tabs>
        <w:ind w:left="1440" w:hanging="1080"/>
      </w:pPr>
      <w:rPr>
        <w:rFonts w:eastAsia="Times New Roman" w:hint="default"/>
        <w:b/>
      </w:rPr>
    </w:lvl>
    <w:lvl w:ilvl="4">
      <w:start w:val="1"/>
      <w:numFmt w:val="decimal"/>
      <w:lvlText w:val="%1.%2.%3.%4.%5."/>
      <w:lvlJc w:val="left"/>
      <w:pPr>
        <w:tabs>
          <w:tab w:val="num" w:pos="0"/>
        </w:tabs>
        <w:ind w:left="1440" w:hanging="1080"/>
      </w:pPr>
      <w:rPr>
        <w:rFonts w:eastAsia="Times New Roman" w:hint="default"/>
        <w:b/>
      </w:rPr>
    </w:lvl>
    <w:lvl w:ilvl="5">
      <w:start w:val="1"/>
      <w:numFmt w:val="decimal"/>
      <w:lvlText w:val="%1.%2.%3.%4.%5.%6."/>
      <w:lvlJc w:val="left"/>
      <w:pPr>
        <w:tabs>
          <w:tab w:val="num" w:pos="0"/>
        </w:tabs>
        <w:ind w:left="1800" w:hanging="1440"/>
      </w:pPr>
      <w:rPr>
        <w:rFonts w:eastAsia="Times New Roman" w:hint="default"/>
        <w:b/>
      </w:rPr>
    </w:lvl>
    <w:lvl w:ilvl="6">
      <w:start w:val="1"/>
      <w:numFmt w:val="decimal"/>
      <w:lvlText w:val="%1.%2.%3.%4.%5.%6.%7."/>
      <w:lvlJc w:val="left"/>
      <w:pPr>
        <w:tabs>
          <w:tab w:val="num" w:pos="0"/>
        </w:tabs>
        <w:ind w:left="1800" w:hanging="1440"/>
      </w:pPr>
      <w:rPr>
        <w:rFonts w:eastAsia="Times New Roman" w:hint="default"/>
        <w:b/>
      </w:rPr>
    </w:lvl>
    <w:lvl w:ilvl="7">
      <w:start w:val="1"/>
      <w:numFmt w:val="decimal"/>
      <w:lvlText w:val="%1.%2.%3.%4.%5.%6.%7.%8."/>
      <w:lvlJc w:val="left"/>
      <w:pPr>
        <w:tabs>
          <w:tab w:val="num" w:pos="0"/>
        </w:tabs>
        <w:ind w:left="2160" w:hanging="1800"/>
      </w:pPr>
      <w:rPr>
        <w:rFonts w:eastAsia="Times New Roman" w:hint="default"/>
        <w:b/>
      </w:rPr>
    </w:lvl>
    <w:lvl w:ilvl="8">
      <w:start w:val="1"/>
      <w:numFmt w:val="decimal"/>
      <w:lvlText w:val="%1.%2.%3.%4.%5.%6.%7.%8.%9."/>
      <w:lvlJc w:val="left"/>
      <w:pPr>
        <w:tabs>
          <w:tab w:val="num" w:pos="0"/>
        </w:tabs>
        <w:ind w:left="2160" w:hanging="1800"/>
      </w:pPr>
      <w:rPr>
        <w:rFonts w:eastAsia="Times New Roman" w:hint="default"/>
        <w:b/>
      </w:rPr>
    </w:lvl>
  </w:abstractNum>
  <w:abstractNum w:abstractNumId="10" w15:restartNumberingAfterBreak="0">
    <w:nsid w:val="0000000D"/>
    <w:multiLevelType w:val="multilevel"/>
    <w:tmpl w:val="0000000D"/>
    <w:name w:val="WW8Num16"/>
    <w:lvl w:ilvl="0">
      <w:start w:val="1"/>
      <w:numFmt w:val="decimal"/>
      <w:lvlText w:val="%1."/>
      <w:lvlJc w:val="left"/>
      <w:pPr>
        <w:tabs>
          <w:tab w:val="num" w:pos="0"/>
        </w:tabs>
        <w:ind w:left="720" w:hanging="360"/>
      </w:pPr>
      <w:rPr>
        <w:rFonts w:ascii="Open Sans" w:eastAsia="Calibri" w:hAnsi="Open Sans" w:cs="Open Sans"/>
        <w:b/>
      </w:rPr>
    </w:lvl>
    <w:lvl w:ilvl="1">
      <w:start w:val="1"/>
      <w:numFmt w:val="decimal"/>
      <w:lvlText w:val="%1.%2."/>
      <w:lvlJc w:val="left"/>
      <w:pPr>
        <w:tabs>
          <w:tab w:val="num" w:pos="0"/>
        </w:tabs>
        <w:ind w:left="1080" w:hanging="720"/>
      </w:pPr>
      <w:rPr>
        <w:rFonts w:cs="Open Sans" w:hint="default"/>
        <w:b w:val="0"/>
        <w:bCs/>
      </w:rPr>
    </w:lvl>
    <w:lvl w:ilvl="2">
      <w:start w:val="1"/>
      <w:numFmt w:val="decimal"/>
      <w:lvlText w:val="%1.%2.%3."/>
      <w:lvlJc w:val="left"/>
      <w:pPr>
        <w:tabs>
          <w:tab w:val="num" w:pos="0"/>
        </w:tabs>
        <w:ind w:left="1080" w:hanging="720"/>
      </w:pPr>
      <w:rPr>
        <w:rFonts w:hint="default"/>
        <w:b/>
      </w:rPr>
    </w:lvl>
    <w:lvl w:ilvl="3">
      <w:start w:val="1"/>
      <w:numFmt w:val="decimal"/>
      <w:lvlText w:val="%1.%2.%3.%4."/>
      <w:lvlJc w:val="left"/>
      <w:pPr>
        <w:tabs>
          <w:tab w:val="num" w:pos="0"/>
        </w:tabs>
        <w:ind w:left="1440" w:hanging="1080"/>
      </w:pPr>
      <w:rPr>
        <w:rFonts w:hint="default"/>
        <w:b/>
      </w:rPr>
    </w:lvl>
    <w:lvl w:ilvl="4">
      <w:start w:val="1"/>
      <w:numFmt w:val="decimal"/>
      <w:lvlText w:val="%1.%2.%3.%4.%5."/>
      <w:lvlJc w:val="left"/>
      <w:pPr>
        <w:tabs>
          <w:tab w:val="num" w:pos="0"/>
        </w:tabs>
        <w:ind w:left="1440" w:hanging="1080"/>
      </w:pPr>
      <w:rPr>
        <w:rFonts w:hint="default"/>
        <w:b/>
      </w:rPr>
    </w:lvl>
    <w:lvl w:ilvl="5">
      <w:start w:val="1"/>
      <w:numFmt w:val="decimal"/>
      <w:lvlText w:val="%1.%2.%3.%4.%5.%6."/>
      <w:lvlJc w:val="left"/>
      <w:pPr>
        <w:tabs>
          <w:tab w:val="num" w:pos="0"/>
        </w:tabs>
        <w:ind w:left="1800" w:hanging="1440"/>
      </w:pPr>
      <w:rPr>
        <w:rFonts w:hint="default"/>
        <w:b/>
      </w:rPr>
    </w:lvl>
    <w:lvl w:ilvl="6">
      <w:start w:val="1"/>
      <w:numFmt w:val="decimal"/>
      <w:lvlText w:val="%1.%2.%3.%4.%5.%6.%7."/>
      <w:lvlJc w:val="left"/>
      <w:pPr>
        <w:tabs>
          <w:tab w:val="num" w:pos="0"/>
        </w:tabs>
        <w:ind w:left="1800" w:hanging="1440"/>
      </w:pPr>
      <w:rPr>
        <w:rFonts w:hint="default"/>
        <w:b/>
      </w:rPr>
    </w:lvl>
    <w:lvl w:ilvl="7">
      <w:start w:val="1"/>
      <w:numFmt w:val="decimal"/>
      <w:lvlText w:val="%1.%2.%3.%4.%5.%6.%7.%8."/>
      <w:lvlJc w:val="left"/>
      <w:pPr>
        <w:tabs>
          <w:tab w:val="num" w:pos="0"/>
        </w:tabs>
        <w:ind w:left="2160" w:hanging="1800"/>
      </w:pPr>
      <w:rPr>
        <w:rFonts w:hint="default"/>
        <w:b/>
      </w:rPr>
    </w:lvl>
    <w:lvl w:ilvl="8">
      <w:start w:val="1"/>
      <w:numFmt w:val="decimal"/>
      <w:lvlText w:val="%1.%2.%3.%4.%5.%6.%7.%8.%9."/>
      <w:lvlJc w:val="left"/>
      <w:pPr>
        <w:tabs>
          <w:tab w:val="num" w:pos="0"/>
        </w:tabs>
        <w:ind w:left="2160" w:hanging="1800"/>
      </w:pPr>
      <w:rPr>
        <w:rFonts w:hint="default"/>
        <w:b/>
      </w:rPr>
    </w:lvl>
  </w:abstractNum>
  <w:abstractNum w:abstractNumId="11" w15:restartNumberingAfterBreak="0">
    <w:nsid w:val="0000000F"/>
    <w:multiLevelType w:val="multilevel"/>
    <w:tmpl w:val="0000000F"/>
    <w:name w:val="WW8Num18"/>
    <w:lvl w:ilvl="0">
      <w:start w:val="11"/>
      <w:numFmt w:val="decimal"/>
      <w:lvlText w:val="%1."/>
      <w:lvlJc w:val="left"/>
      <w:pPr>
        <w:tabs>
          <w:tab w:val="num" w:pos="0"/>
        </w:tabs>
        <w:ind w:left="552" w:hanging="552"/>
      </w:pPr>
      <w:rPr>
        <w:rFonts w:hint="default"/>
        <w:b/>
      </w:rPr>
    </w:lvl>
    <w:lvl w:ilvl="1">
      <w:start w:val="1"/>
      <w:numFmt w:val="decimal"/>
      <w:lvlText w:val="%1.%2."/>
      <w:lvlJc w:val="left"/>
      <w:pPr>
        <w:tabs>
          <w:tab w:val="num" w:pos="0"/>
        </w:tabs>
        <w:ind w:left="1004" w:hanging="720"/>
      </w:pPr>
      <w:rPr>
        <w:rFonts w:cs="Open Sans" w:hint="default"/>
        <w:b w:val="0"/>
        <w:bCs/>
      </w:rPr>
    </w:lvl>
    <w:lvl w:ilvl="2">
      <w:start w:val="1"/>
      <w:numFmt w:val="decimal"/>
      <w:lvlText w:val="%1.%2.%3."/>
      <w:lvlJc w:val="left"/>
      <w:pPr>
        <w:tabs>
          <w:tab w:val="num" w:pos="0"/>
        </w:tabs>
        <w:ind w:left="1288" w:hanging="720"/>
      </w:pPr>
      <w:rPr>
        <w:rFonts w:hint="default"/>
        <w:b/>
      </w:rPr>
    </w:lvl>
    <w:lvl w:ilvl="3">
      <w:start w:val="1"/>
      <w:numFmt w:val="decimal"/>
      <w:lvlText w:val="%1.%2.%3.%4."/>
      <w:lvlJc w:val="left"/>
      <w:pPr>
        <w:tabs>
          <w:tab w:val="num" w:pos="0"/>
        </w:tabs>
        <w:ind w:left="1932" w:hanging="1080"/>
      </w:pPr>
      <w:rPr>
        <w:rFonts w:hint="default"/>
        <w:b/>
      </w:rPr>
    </w:lvl>
    <w:lvl w:ilvl="4">
      <w:start w:val="1"/>
      <w:numFmt w:val="decimal"/>
      <w:lvlText w:val="%1.%2.%3.%4.%5."/>
      <w:lvlJc w:val="left"/>
      <w:pPr>
        <w:tabs>
          <w:tab w:val="num" w:pos="0"/>
        </w:tabs>
        <w:ind w:left="2216" w:hanging="1080"/>
      </w:pPr>
      <w:rPr>
        <w:rFonts w:hint="default"/>
        <w:b/>
      </w:rPr>
    </w:lvl>
    <w:lvl w:ilvl="5">
      <w:start w:val="1"/>
      <w:numFmt w:val="decimal"/>
      <w:lvlText w:val="%1.%2.%3.%4.%5.%6."/>
      <w:lvlJc w:val="left"/>
      <w:pPr>
        <w:tabs>
          <w:tab w:val="num" w:pos="0"/>
        </w:tabs>
        <w:ind w:left="2860" w:hanging="1440"/>
      </w:pPr>
      <w:rPr>
        <w:rFonts w:hint="default"/>
        <w:b/>
      </w:rPr>
    </w:lvl>
    <w:lvl w:ilvl="6">
      <w:start w:val="1"/>
      <w:numFmt w:val="decimal"/>
      <w:lvlText w:val="%1.%2.%3.%4.%5.%6.%7."/>
      <w:lvlJc w:val="left"/>
      <w:pPr>
        <w:tabs>
          <w:tab w:val="num" w:pos="0"/>
        </w:tabs>
        <w:ind w:left="3144" w:hanging="1440"/>
      </w:pPr>
      <w:rPr>
        <w:rFonts w:hint="default"/>
        <w:b/>
      </w:rPr>
    </w:lvl>
    <w:lvl w:ilvl="7">
      <w:start w:val="1"/>
      <w:numFmt w:val="decimal"/>
      <w:lvlText w:val="%1.%2.%3.%4.%5.%6.%7.%8."/>
      <w:lvlJc w:val="left"/>
      <w:pPr>
        <w:tabs>
          <w:tab w:val="num" w:pos="0"/>
        </w:tabs>
        <w:ind w:left="3788" w:hanging="1800"/>
      </w:pPr>
      <w:rPr>
        <w:rFonts w:hint="default"/>
        <w:b/>
      </w:rPr>
    </w:lvl>
    <w:lvl w:ilvl="8">
      <w:start w:val="1"/>
      <w:numFmt w:val="decimal"/>
      <w:lvlText w:val="%1.%2.%3.%4.%5.%6.%7.%8.%9."/>
      <w:lvlJc w:val="left"/>
      <w:pPr>
        <w:tabs>
          <w:tab w:val="num" w:pos="0"/>
        </w:tabs>
        <w:ind w:left="4072" w:hanging="1800"/>
      </w:pPr>
      <w:rPr>
        <w:rFonts w:hint="default"/>
        <w:b/>
      </w:rPr>
    </w:lvl>
  </w:abstractNum>
  <w:abstractNum w:abstractNumId="12" w15:restartNumberingAfterBreak="0">
    <w:nsid w:val="00000010"/>
    <w:multiLevelType w:val="multilevel"/>
    <w:tmpl w:val="00000010"/>
    <w:name w:val="WW8Num19"/>
    <w:lvl w:ilvl="0">
      <w:start w:val="1"/>
      <w:numFmt w:val="decimal"/>
      <w:lvlText w:val="%1."/>
      <w:lvlJc w:val="left"/>
      <w:pPr>
        <w:tabs>
          <w:tab w:val="num" w:pos="0"/>
        </w:tabs>
        <w:ind w:left="720" w:hanging="360"/>
      </w:pPr>
      <w:rPr>
        <w:rFonts w:ascii="Open Sans" w:eastAsia="Calibri" w:hAnsi="Open Sans" w:cs="Open Sans"/>
        <w:b/>
      </w:rPr>
    </w:lvl>
    <w:lvl w:ilvl="1">
      <w:start w:val="1"/>
      <w:numFmt w:val="decimal"/>
      <w:lvlText w:val="%1.%2."/>
      <w:lvlJc w:val="left"/>
      <w:pPr>
        <w:tabs>
          <w:tab w:val="num" w:pos="0"/>
        </w:tabs>
        <w:ind w:left="1080" w:hanging="720"/>
      </w:pPr>
      <w:rPr>
        <w:rFonts w:hint="default"/>
        <w:b w:val="0"/>
        <w:bCs/>
      </w:rPr>
    </w:lvl>
    <w:lvl w:ilvl="2">
      <w:start w:val="1"/>
      <w:numFmt w:val="decimal"/>
      <w:lvlText w:val="%1.%2.%3."/>
      <w:lvlJc w:val="left"/>
      <w:pPr>
        <w:tabs>
          <w:tab w:val="num" w:pos="0"/>
        </w:tabs>
        <w:ind w:left="1080" w:hanging="720"/>
      </w:pPr>
      <w:rPr>
        <w:rFonts w:hint="default"/>
        <w:b/>
      </w:rPr>
    </w:lvl>
    <w:lvl w:ilvl="3">
      <w:start w:val="1"/>
      <w:numFmt w:val="decimal"/>
      <w:lvlText w:val="%1.%2.%3.%4."/>
      <w:lvlJc w:val="left"/>
      <w:pPr>
        <w:tabs>
          <w:tab w:val="num" w:pos="0"/>
        </w:tabs>
        <w:ind w:left="1440" w:hanging="1080"/>
      </w:pPr>
      <w:rPr>
        <w:rFonts w:hint="default"/>
        <w:b/>
      </w:rPr>
    </w:lvl>
    <w:lvl w:ilvl="4">
      <w:start w:val="1"/>
      <w:numFmt w:val="decimal"/>
      <w:lvlText w:val="%1.%2.%3.%4.%5."/>
      <w:lvlJc w:val="left"/>
      <w:pPr>
        <w:tabs>
          <w:tab w:val="num" w:pos="0"/>
        </w:tabs>
        <w:ind w:left="1440" w:hanging="1080"/>
      </w:pPr>
      <w:rPr>
        <w:rFonts w:hint="default"/>
        <w:b/>
      </w:rPr>
    </w:lvl>
    <w:lvl w:ilvl="5">
      <w:start w:val="1"/>
      <w:numFmt w:val="decimal"/>
      <w:lvlText w:val="%1.%2.%3.%4.%5.%6."/>
      <w:lvlJc w:val="left"/>
      <w:pPr>
        <w:tabs>
          <w:tab w:val="num" w:pos="0"/>
        </w:tabs>
        <w:ind w:left="1800" w:hanging="1440"/>
      </w:pPr>
      <w:rPr>
        <w:rFonts w:hint="default"/>
        <w:b/>
      </w:rPr>
    </w:lvl>
    <w:lvl w:ilvl="6">
      <w:start w:val="1"/>
      <w:numFmt w:val="decimal"/>
      <w:lvlText w:val="%1.%2.%3.%4.%5.%6.%7."/>
      <w:lvlJc w:val="left"/>
      <w:pPr>
        <w:tabs>
          <w:tab w:val="num" w:pos="0"/>
        </w:tabs>
        <w:ind w:left="1800" w:hanging="1440"/>
      </w:pPr>
      <w:rPr>
        <w:rFonts w:hint="default"/>
        <w:b/>
      </w:rPr>
    </w:lvl>
    <w:lvl w:ilvl="7">
      <w:start w:val="1"/>
      <w:numFmt w:val="decimal"/>
      <w:lvlText w:val="%1.%2.%3.%4.%5.%6.%7.%8."/>
      <w:lvlJc w:val="left"/>
      <w:pPr>
        <w:tabs>
          <w:tab w:val="num" w:pos="0"/>
        </w:tabs>
        <w:ind w:left="2160" w:hanging="1800"/>
      </w:pPr>
      <w:rPr>
        <w:rFonts w:hint="default"/>
        <w:b/>
      </w:rPr>
    </w:lvl>
    <w:lvl w:ilvl="8">
      <w:start w:val="1"/>
      <w:numFmt w:val="decimal"/>
      <w:lvlText w:val="%1.%2.%3.%4.%5.%6.%7.%8.%9."/>
      <w:lvlJc w:val="left"/>
      <w:pPr>
        <w:tabs>
          <w:tab w:val="num" w:pos="0"/>
        </w:tabs>
        <w:ind w:left="2160" w:hanging="1800"/>
      </w:pPr>
      <w:rPr>
        <w:rFonts w:hint="default"/>
        <w:b/>
      </w:rPr>
    </w:lvl>
  </w:abstractNum>
  <w:abstractNum w:abstractNumId="13" w15:restartNumberingAfterBreak="0">
    <w:nsid w:val="00000012"/>
    <w:multiLevelType w:val="multilevel"/>
    <w:tmpl w:val="00000012"/>
    <w:name w:val="WW8Num21"/>
    <w:lvl w:ilvl="0">
      <w:start w:val="1"/>
      <w:numFmt w:val="decimal"/>
      <w:lvlText w:val="%1. "/>
      <w:lvlJc w:val="left"/>
      <w:pPr>
        <w:tabs>
          <w:tab w:val="num" w:pos="283"/>
        </w:tabs>
        <w:ind w:left="283" w:hanging="283"/>
      </w:pPr>
      <w:rPr>
        <w:b/>
        <w:i w:val="0"/>
        <w:sz w:val="24"/>
        <w:szCs w:val="24"/>
      </w:rPr>
    </w:lvl>
    <w:lvl w:ilvl="1">
      <w:start w:val="1"/>
      <w:numFmt w:val="lowerLetter"/>
      <w:lvlText w:val="%2."/>
      <w:lvlJc w:val="left"/>
      <w:pPr>
        <w:tabs>
          <w:tab w:val="num" w:pos="0"/>
        </w:tabs>
        <w:ind w:left="2148" w:hanging="360"/>
      </w:pPr>
    </w:lvl>
    <w:lvl w:ilvl="2">
      <w:start w:val="1"/>
      <w:numFmt w:val="decimal"/>
      <w:lvlText w:val="%3)"/>
      <w:lvlJc w:val="right"/>
      <w:pPr>
        <w:tabs>
          <w:tab w:val="num" w:pos="0"/>
        </w:tabs>
        <w:ind w:left="2868" w:hanging="180"/>
      </w:pPr>
      <w:rPr>
        <w:rFonts w:ascii="Tahoma" w:eastAsia="Times New Roman" w:hAnsi="Tahoma" w:cs="Tahoma"/>
        <w:b w:val="0"/>
        <w:color w:val="auto"/>
      </w:rPr>
    </w:lvl>
    <w:lvl w:ilvl="3">
      <w:start w:val="1"/>
      <w:numFmt w:val="decimal"/>
      <w:lvlText w:val="%4."/>
      <w:lvlJc w:val="left"/>
      <w:pPr>
        <w:tabs>
          <w:tab w:val="num" w:pos="0"/>
        </w:tabs>
        <w:ind w:left="3588" w:hanging="360"/>
      </w:pPr>
      <w:rPr>
        <w:rFonts w:cs="Open Sans"/>
        <w:b/>
        <w:bCs/>
      </w:rPr>
    </w:lvl>
    <w:lvl w:ilvl="4">
      <w:start w:val="1"/>
      <w:numFmt w:val="lowerLetter"/>
      <w:lvlText w:val="%5)"/>
      <w:lvlJc w:val="left"/>
      <w:pPr>
        <w:tabs>
          <w:tab w:val="num" w:pos="0"/>
        </w:tabs>
        <w:ind w:left="4308" w:hanging="360"/>
      </w:pPr>
      <w:rPr>
        <w:rFonts w:hint="default"/>
      </w:r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14" w15:restartNumberingAfterBreak="0">
    <w:nsid w:val="00000013"/>
    <w:multiLevelType w:val="singleLevel"/>
    <w:tmpl w:val="00000013"/>
    <w:name w:val="WW8Num22"/>
    <w:lvl w:ilvl="0">
      <w:start w:val="1"/>
      <w:numFmt w:val="decimal"/>
      <w:lvlText w:val="%1."/>
      <w:lvlJc w:val="left"/>
      <w:pPr>
        <w:tabs>
          <w:tab w:val="num" w:pos="0"/>
        </w:tabs>
        <w:ind w:left="720" w:hanging="360"/>
      </w:pPr>
      <w:rPr>
        <w:rFonts w:eastAsia="Calibri" w:hint="default"/>
        <w:b/>
      </w:rPr>
    </w:lvl>
  </w:abstractNum>
  <w:abstractNum w:abstractNumId="15" w15:restartNumberingAfterBreak="0">
    <w:nsid w:val="00000014"/>
    <w:multiLevelType w:val="multilevel"/>
    <w:tmpl w:val="00000014"/>
    <w:name w:val="WW8Num25"/>
    <w:lvl w:ilvl="0">
      <w:start w:val="1"/>
      <w:numFmt w:val="decimal"/>
      <w:lvlText w:val="%1."/>
      <w:lvlJc w:val="left"/>
      <w:pPr>
        <w:tabs>
          <w:tab w:val="num" w:pos="0"/>
        </w:tabs>
        <w:ind w:left="720" w:hanging="360"/>
      </w:pPr>
      <w:rPr>
        <w:rFonts w:hint="default"/>
        <w:b/>
        <w:bCs/>
        <w:sz w:val="24"/>
        <w:szCs w:val="24"/>
        <w:lang w:eastAsia="pl-PL"/>
      </w:rPr>
    </w:lvl>
    <w:lvl w:ilvl="1">
      <w:start w:val="1"/>
      <w:numFmt w:val="decimal"/>
      <w:lvlText w:val="%1.%2."/>
      <w:lvlJc w:val="left"/>
      <w:pPr>
        <w:tabs>
          <w:tab w:val="num" w:pos="708"/>
        </w:tabs>
        <w:ind w:left="1440" w:hanging="720"/>
      </w:pPr>
      <w:rPr>
        <w:rFonts w:eastAsia="Times New Roman" w:cs="Open Sans" w:hint="default"/>
        <w:b w:val="0"/>
        <w:bCs/>
      </w:rPr>
    </w:lvl>
    <w:lvl w:ilvl="2">
      <w:start w:val="1"/>
      <w:numFmt w:val="decimal"/>
      <w:lvlText w:val="%1.%2.%3."/>
      <w:lvlJc w:val="left"/>
      <w:pPr>
        <w:tabs>
          <w:tab w:val="num" w:pos="0"/>
        </w:tabs>
        <w:ind w:left="1800" w:hanging="720"/>
      </w:pPr>
      <w:rPr>
        <w:rFonts w:eastAsia="Times New Roman" w:hint="default"/>
      </w:rPr>
    </w:lvl>
    <w:lvl w:ilvl="3">
      <w:start w:val="1"/>
      <w:numFmt w:val="decimal"/>
      <w:lvlText w:val="%1.%2.%3.%4."/>
      <w:lvlJc w:val="left"/>
      <w:pPr>
        <w:tabs>
          <w:tab w:val="num" w:pos="0"/>
        </w:tabs>
        <w:ind w:left="2520" w:hanging="1080"/>
      </w:pPr>
      <w:rPr>
        <w:rFonts w:eastAsia="Times New Roman" w:hint="default"/>
      </w:rPr>
    </w:lvl>
    <w:lvl w:ilvl="4">
      <w:start w:val="1"/>
      <w:numFmt w:val="decimal"/>
      <w:lvlText w:val="%1.%2.%3.%4.%5."/>
      <w:lvlJc w:val="left"/>
      <w:pPr>
        <w:tabs>
          <w:tab w:val="num" w:pos="0"/>
        </w:tabs>
        <w:ind w:left="2880" w:hanging="1080"/>
      </w:pPr>
      <w:rPr>
        <w:rFonts w:eastAsia="Times New Roman" w:hint="default"/>
      </w:rPr>
    </w:lvl>
    <w:lvl w:ilvl="5">
      <w:start w:val="1"/>
      <w:numFmt w:val="decimal"/>
      <w:lvlText w:val="%1.%2.%3.%4.%5.%6."/>
      <w:lvlJc w:val="left"/>
      <w:pPr>
        <w:tabs>
          <w:tab w:val="num" w:pos="0"/>
        </w:tabs>
        <w:ind w:left="3600" w:hanging="1440"/>
      </w:pPr>
      <w:rPr>
        <w:rFonts w:eastAsia="Times New Roman" w:hint="default"/>
      </w:rPr>
    </w:lvl>
    <w:lvl w:ilvl="6">
      <w:start w:val="1"/>
      <w:numFmt w:val="decimal"/>
      <w:lvlText w:val="%1.%2.%3.%4.%5.%6.%7."/>
      <w:lvlJc w:val="left"/>
      <w:pPr>
        <w:tabs>
          <w:tab w:val="num" w:pos="0"/>
        </w:tabs>
        <w:ind w:left="3960" w:hanging="1440"/>
      </w:pPr>
      <w:rPr>
        <w:rFonts w:eastAsia="Times New Roman" w:hint="default"/>
      </w:rPr>
    </w:lvl>
    <w:lvl w:ilvl="7">
      <w:start w:val="1"/>
      <w:numFmt w:val="decimal"/>
      <w:lvlText w:val="%1.%2.%3.%4.%5.%6.%7.%8."/>
      <w:lvlJc w:val="left"/>
      <w:pPr>
        <w:tabs>
          <w:tab w:val="num" w:pos="0"/>
        </w:tabs>
        <w:ind w:left="4680" w:hanging="1800"/>
      </w:pPr>
      <w:rPr>
        <w:rFonts w:eastAsia="Times New Roman" w:hint="default"/>
      </w:rPr>
    </w:lvl>
    <w:lvl w:ilvl="8">
      <w:start w:val="1"/>
      <w:numFmt w:val="decimal"/>
      <w:lvlText w:val="%1.%2.%3.%4.%5.%6.%7.%8.%9."/>
      <w:lvlJc w:val="left"/>
      <w:pPr>
        <w:tabs>
          <w:tab w:val="num" w:pos="0"/>
        </w:tabs>
        <w:ind w:left="5040" w:hanging="1800"/>
      </w:pPr>
      <w:rPr>
        <w:rFonts w:eastAsia="Times New Roman" w:hint="default"/>
      </w:rPr>
    </w:lvl>
  </w:abstractNum>
  <w:abstractNum w:abstractNumId="16" w15:restartNumberingAfterBreak="0">
    <w:nsid w:val="00000015"/>
    <w:multiLevelType w:val="singleLevel"/>
    <w:tmpl w:val="00000015"/>
    <w:name w:val="WW8Num28"/>
    <w:lvl w:ilvl="0">
      <w:start w:val="1"/>
      <w:numFmt w:val="lowerLetter"/>
      <w:lvlText w:val="%1)"/>
      <w:lvlJc w:val="left"/>
      <w:pPr>
        <w:tabs>
          <w:tab w:val="num" w:pos="708"/>
        </w:tabs>
        <w:ind w:left="720" w:hanging="360"/>
      </w:pPr>
      <w:rPr>
        <w:rFonts w:ascii="Open Sans" w:eastAsia="Times New Roman" w:hAnsi="Open Sans" w:cs="Open Sans"/>
        <w:b w:val="0"/>
      </w:rPr>
    </w:lvl>
  </w:abstractNum>
  <w:abstractNum w:abstractNumId="17" w15:restartNumberingAfterBreak="0">
    <w:nsid w:val="00000016"/>
    <w:multiLevelType w:val="multilevel"/>
    <w:tmpl w:val="00000016"/>
    <w:name w:val="WW8Num30"/>
    <w:lvl w:ilvl="0">
      <w:start w:val="1"/>
      <w:numFmt w:val="decimal"/>
      <w:lvlText w:val="%1."/>
      <w:lvlJc w:val="left"/>
      <w:pPr>
        <w:tabs>
          <w:tab w:val="num" w:pos="0"/>
        </w:tabs>
        <w:ind w:left="720" w:hanging="360"/>
      </w:pPr>
      <w:rPr>
        <w:rFonts w:ascii="Open Sans" w:eastAsia="Calibri" w:hAnsi="Open Sans" w:cs="Open Sans"/>
        <w:b/>
        <w:bCs/>
        <w:strike w:val="0"/>
        <w:dstrike w:val="0"/>
        <w:color w:val="auto"/>
      </w:rPr>
    </w:lvl>
    <w:lvl w:ilvl="1">
      <w:start w:val="1"/>
      <w:numFmt w:val="decimal"/>
      <w:lvlText w:val="%1.%2."/>
      <w:lvlJc w:val="left"/>
      <w:pPr>
        <w:tabs>
          <w:tab w:val="num" w:pos="0"/>
        </w:tabs>
        <w:ind w:left="1080" w:hanging="720"/>
      </w:pPr>
      <w:rPr>
        <w:rFonts w:eastAsia="Calibri" w:hint="default"/>
        <w:b/>
        <w:bCs w:val="0"/>
        <w:color w:val="000000"/>
      </w:rPr>
    </w:lvl>
    <w:lvl w:ilvl="2">
      <w:start w:val="1"/>
      <w:numFmt w:val="decimal"/>
      <w:lvlText w:val="%1.%2.%3."/>
      <w:lvlJc w:val="left"/>
      <w:pPr>
        <w:tabs>
          <w:tab w:val="num" w:pos="0"/>
        </w:tabs>
        <w:ind w:left="1080" w:hanging="720"/>
      </w:pPr>
      <w:rPr>
        <w:rFonts w:eastAsia="Calibri" w:hint="default"/>
        <w:b/>
        <w:color w:val="000000"/>
      </w:rPr>
    </w:lvl>
    <w:lvl w:ilvl="3">
      <w:start w:val="1"/>
      <w:numFmt w:val="decimal"/>
      <w:lvlText w:val="%1.%2.%3.%4."/>
      <w:lvlJc w:val="left"/>
      <w:pPr>
        <w:tabs>
          <w:tab w:val="num" w:pos="0"/>
        </w:tabs>
        <w:ind w:left="1440" w:hanging="1080"/>
      </w:pPr>
      <w:rPr>
        <w:rFonts w:eastAsia="Calibri" w:hint="default"/>
        <w:b/>
        <w:color w:val="000000"/>
      </w:rPr>
    </w:lvl>
    <w:lvl w:ilvl="4">
      <w:start w:val="1"/>
      <w:numFmt w:val="decimal"/>
      <w:lvlText w:val="%1.%2.%3.%4.%5."/>
      <w:lvlJc w:val="left"/>
      <w:pPr>
        <w:tabs>
          <w:tab w:val="num" w:pos="0"/>
        </w:tabs>
        <w:ind w:left="1440" w:hanging="1080"/>
      </w:pPr>
      <w:rPr>
        <w:rFonts w:eastAsia="Calibri" w:hint="default"/>
        <w:b/>
        <w:color w:val="000000"/>
      </w:rPr>
    </w:lvl>
    <w:lvl w:ilvl="5">
      <w:start w:val="1"/>
      <w:numFmt w:val="decimal"/>
      <w:lvlText w:val="%1.%2.%3.%4.%5.%6."/>
      <w:lvlJc w:val="left"/>
      <w:pPr>
        <w:tabs>
          <w:tab w:val="num" w:pos="0"/>
        </w:tabs>
        <w:ind w:left="1800" w:hanging="1440"/>
      </w:pPr>
      <w:rPr>
        <w:rFonts w:eastAsia="Calibri" w:hint="default"/>
        <w:b/>
        <w:color w:val="000000"/>
      </w:rPr>
    </w:lvl>
    <w:lvl w:ilvl="6">
      <w:start w:val="1"/>
      <w:numFmt w:val="decimal"/>
      <w:lvlText w:val="%1.%2.%3.%4.%5.%6.%7."/>
      <w:lvlJc w:val="left"/>
      <w:pPr>
        <w:tabs>
          <w:tab w:val="num" w:pos="0"/>
        </w:tabs>
        <w:ind w:left="1800" w:hanging="1440"/>
      </w:pPr>
      <w:rPr>
        <w:rFonts w:eastAsia="Calibri" w:hint="default"/>
        <w:b/>
        <w:color w:val="000000"/>
      </w:rPr>
    </w:lvl>
    <w:lvl w:ilvl="7">
      <w:start w:val="1"/>
      <w:numFmt w:val="decimal"/>
      <w:lvlText w:val="%1.%2.%3.%4.%5.%6.%7.%8."/>
      <w:lvlJc w:val="left"/>
      <w:pPr>
        <w:tabs>
          <w:tab w:val="num" w:pos="0"/>
        </w:tabs>
        <w:ind w:left="2160" w:hanging="1800"/>
      </w:pPr>
      <w:rPr>
        <w:rFonts w:eastAsia="Calibri" w:hint="default"/>
        <w:b/>
        <w:color w:val="000000"/>
      </w:rPr>
    </w:lvl>
    <w:lvl w:ilvl="8">
      <w:start w:val="1"/>
      <w:numFmt w:val="decimal"/>
      <w:lvlText w:val="%1.%2.%3.%4.%5.%6.%7.%8.%9."/>
      <w:lvlJc w:val="left"/>
      <w:pPr>
        <w:tabs>
          <w:tab w:val="num" w:pos="0"/>
        </w:tabs>
        <w:ind w:left="2160" w:hanging="1800"/>
      </w:pPr>
      <w:rPr>
        <w:rFonts w:eastAsia="Calibri" w:hint="default"/>
        <w:b/>
        <w:color w:val="000000"/>
      </w:rPr>
    </w:lvl>
  </w:abstractNum>
  <w:abstractNum w:abstractNumId="18" w15:restartNumberingAfterBreak="0">
    <w:nsid w:val="00000017"/>
    <w:multiLevelType w:val="multilevel"/>
    <w:tmpl w:val="00000017"/>
    <w:name w:val="WW8Num31"/>
    <w:lvl w:ilvl="0">
      <w:start w:val="1"/>
      <w:numFmt w:val="decimal"/>
      <w:lvlText w:val="%1."/>
      <w:lvlJc w:val="left"/>
      <w:pPr>
        <w:tabs>
          <w:tab w:val="num" w:pos="0"/>
        </w:tabs>
        <w:ind w:left="360" w:hanging="360"/>
      </w:pPr>
      <w:rPr>
        <w:rFonts w:hint="default"/>
        <w:b/>
        <w:bCs/>
        <w:color w:val="auto"/>
      </w:rPr>
    </w:lvl>
    <w:lvl w:ilvl="1">
      <w:start w:val="1"/>
      <w:numFmt w:val="decimal"/>
      <w:lvlText w:val="%1.%2."/>
      <w:lvlJc w:val="left"/>
      <w:pPr>
        <w:tabs>
          <w:tab w:val="num" w:pos="0"/>
        </w:tabs>
        <w:ind w:left="1004" w:hanging="720"/>
      </w:pPr>
      <w:rPr>
        <w:rFonts w:hint="default"/>
      </w:rPr>
    </w:lvl>
    <w:lvl w:ilvl="2">
      <w:start w:val="1"/>
      <w:numFmt w:val="decimal"/>
      <w:lvlText w:val="%1.%2.%3."/>
      <w:lvlJc w:val="left"/>
      <w:pPr>
        <w:tabs>
          <w:tab w:val="num" w:pos="0"/>
        </w:tabs>
        <w:ind w:left="1288" w:hanging="720"/>
      </w:pPr>
      <w:rPr>
        <w:rFonts w:hint="default"/>
      </w:rPr>
    </w:lvl>
    <w:lvl w:ilvl="3">
      <w:start w:val="1"/>
      <w:numFmt w:val="decimal"/>
      <w:lvlText w:val="%1.%2.%3.%4."/>
      <w:lvlJc w:val="left"/>
      <w:pPr>
        <w:tabs>
          <w:tab w:val="num" w:pos="0"/>
        </w:tabs>
        <w:ind w:left="1932" w:hanging="1080"/>
      </w:pPr>
      <w:rPr>
        <w:rFonts w:hint="default"/>
      </w:rPr>
    </w:lvl>
    <w:lvl w:ilvl="4">
      <w:start w:val="1"/>
      <w:numFmt w:val="decimal"/>
      <w:lvlText w:val="%1.%2.%3.%4.%5."/>
      <w:lvlJc w:val="left"/>
      <w:pPr>
        <w:tabs>
          <w:tab w:val="num" w:pos="0"/>
        </w:tabs>
        <w:ind w:left="2216" w:hanging="1080"/>
      </w:pPr>
      <w:rPr>
        <w:rFonts w:hint="default"/>
      </w:rPr>
    </w:lvl>
    <w:lvl w:ilvl="5">
      <w:start w:val="1"/>
      <w:numFmt w:val="decimal"/>
      <w:lvlText w:val="%1.%2.%3.%4.%5.%6."/>
      <w:lvlJc w:val="left"/>
      <w:pPr>
        <w:tabs>
          <w:tab w:val="num" w:pos="0"/>
        </w:tabs>
        <w:ind w:left="2860" w:hanging="1440"/>
      </w:pPr>
      <w:rPr>
        <w:rFonts w:hint="default"/>
      </w:rPr>
    </w:lvl>
    <w:lvl w:ilvl="6">
      <w:start w:val="1"/>
      <w:numFmt w:val="decimal"/>
      <w:lvlText w:val="%1.%2.%3.%4.%5.%6.%7."/>
      <w:lvlJc w:val="left"/>
      <w:pPr>
        <w:tabs>
          <w:tab w:val="num" w:pos="0"/>
        </w:tabs>
        <w:ind w:left="3144" w:hanging="1440"/>
      </w:pPr>
      <w:rPr>
        <w:rFonts w:hint="default"/>
      </w:rPr>
    </w:lvl>
    <w:lvl w:ilvl="7">
      <w:start w:val="1"/>
      <w:numFmt w:val="decimal"/>
      <w:lvlText w:val="%1.%2.%3.%4.%5.%6.%7.%8."/>
      <w:lvlJc w:val="left"/>
      <w:pPr>
        <w:tabs>
          <w:tab w:val="num" w:pos="0"/>
        </w:tabs>
        <w:ind w:left="3788" w:hanging="1800"/>
      </w:pPr>
      <w:rPr>
        <w:rFonts w:hint="default"/>
      </w:rPr>
    </w:lvl>
    <w:lvl w:ilvl="8">
      <w:start w:val="1"/>
      <w:numFmt w:val="decimal"/>
      <w:lvlText w:val="%1.%2.%3.%4.%5.%6.%7.%8.%9."/>
      <w:lvlJc w:val="left"/>
      <w:pPr>
        <w:tabs>
          <w:tab w:val="num" w:pos="0"/>
        </w:tabs>
        <w:ind w:left="4072" w:hanging="1800"/>
      </w:pPr>
      <w:rPr>
        <w:rFonts w:hint="default"/>
      </w:rPr>
    </w:lvl>
  </w:abstractNum>
  <w:abstractNum w:abstractNumId="19" w15:restartNumberingAfterBreak="0">
    <w:nsid w:val="00000018"/>
    <w:multiLevelType w:val="multilevel"/>
    <w:tmpl w:val="00000018"/>
    <w:name w:val="WW8Num32"/>
    <w:lvl w:ilvl="0">
      <w:start w:val="1"/>
      <w:numFmt w:val="decimal"/>
      <w:lvlText w:val="%1."/>
      <w:lvlJc w:val="left"/>
      <w:pPr>
        <w:tabs>
          <w:tab w:val="num" w:pos="0"/>
        </w:tabs>
        <w:ind w:left="360" w:hanging="360"/>
      </w:pPr>
      <w:rPr>
        <w:rFonts w:cs="Open Sans" w:hint="default"/>
        <w:b w:val="0"/>
        <w:bCs/>
        <w:spacing w:val="-1"/>
      </w:rPr>
    </w:lvl>
    <w:lvl w:ilvl="1">
      <w:start w:val="1"/>
      <w:numFmt w:val="decimal"/>
      <w:lvlText w:val="%1.%2."/>
      <w:lvlJc w:val="left"/>
      <w:pPr>
        <w:tabs>
          <w:tab w:val="num" w:pos="0"/>
        </w:tabs>
        <w:ind w:left="1430" w:hanging="720"/>
      </w:pPr>
      <w:rPr>
        <w:rFonts w:cs="Open Sans" w:hint="default"/>
        <w:b w:val="0"/>
        <w:bCs/>
        <w:spacing w:val="-1"/>
      </w:rPr>
    </w:lvl>
    <w:lvl w:ilvl="2">
      <w:start w:val="1"/>
      <w:numFmt w:val="decimal"/>
      <w:lvlText w:val="%1.%2.%3."/>
      <w:lvlJc w:val="left"/>
      <w:pPr>
        <w:tabs>
          <w:tab w:val="num" w:pos="0"/>
        </w:tabs>
        <w:ind w:left="2140" w:hanging="720"/>
      </w:pPr>
      <w:rPr>
        <w:rFonts w:cs="Open Sans" w:hint="default"/>
        <w:b w:val="0"/>
        <w:bCs/>
        <w:spacing w:val="-1"/>
      </w:rPr>
    </w:lvl>
    <w:lvl w:ilvl="3">
      <w:start w:val="1"/>
      <w:numFmt w:val="decimal"/>
      <w:lvlText w:val="%1.%2.%3.%4."/>
      <w:lvlJc w:val="left"/>
      <w:pPr>
        <w:tabs>
          <w:tab w:val="num" w:pos="0"/>
        </w:tabs>
        <w:ind w:left="3210" w:hanging="1080"/>
      </w:pPr>
      <w:rPr>
        <w:rFonts w:cs="Open Sans" w:hint="default"/>
        <w:b w:val="0"/>
        <w:bCs/>
        <w:spacing w:val="-1"/>
      </w:rPr>
    </w:lvl>
    <w:lvl w:ilvl="4">
      <w:start w:val="1"/>
      <w:numFmt w:val="decimal"/>
      <w:lvlText w:val="%1.%2.%3.%4.%5."/>
      <w:lvlJc w:val="left"/>
      <w:pPr>
        <w:tabs>
          <w:tab w:val="num" w:pos="0"/>
        </w:tabs>
        <w:ind w:left="3920" w:hanging="1080"/>
      </w:pPr>
      <w:rPr>
        <w:rFonts w:cs="Open Sans" w:hint="default"/>
        <w:b w:val="0"/>
        <w:bCs/>
        <w:spacing w:val="-1"/>
      </w:rPr>
    </w:lvl>
    <w:lvl w:ilvl="5">
      <w:start w:val="1"/>
      <w:numFmt w:val="decimal"/>
      <w:lvlText w:val="%1.%2.%3.%4.%5.%6."/>
      <w:lvlJc w:val="left"/>
      <w:pPr>
        <w:tabs>
          <w:tab w:val="num" w:pos="0"/>
        </w:tabs>
        <w:ind w:left="4990" w:hanging="1440"/>
      </w:pPr>
      <w:rPr>
        <w:rFonts w:cs="Open Sans" w:hint="default"/>
        <w:b w:val="0"/>
        <w:bCs/>
        <w:spacing w:val="-1"/>
      </w:rPr>
    </w:lvl>
    <w:lvl w:ilvl="6">
      <w:start w:val="1"/>
      <w:numFmt w:val="decimal"/>
      <w:lvlText w:val="%1.%2.%3.%4.%5.%6.%7."/>
      <w:lvlJc w:val="left"/>
      <w:pPr>
        <w:tabs>
          <w:tab w:val="num" w:pos="0"/>
        </w:tabs>
        <w:ind w:left="6060" w:hanging="1800"/>
      </w:pPr>
      <w:rPr>
        <w:rFonts w:cs="Open Sans" w:hint="default"/>
        <w:b w:val="0"/>
        <w:bCs/>
        <w:spacing w:val="-1"/>
      </w:rPr>
    </w:lvl>
    <w:lvl w:ilvl="7">
      <w:start w:val="1"/>
      <w:numFmt w:val="decimal"/>
      <w:lvlText w:val="%1.%2.%3.%4.%5.%6.%7.%8."/>
      <w:lvlJc w:val="left"/>
      <w:pPr>
        <w:tabs>
          <w:tab w:val="num" w:pos="0"/>
        </w:tabs>
        <w:ind w:left="6770" w:hanging="1800"/>
      </w:pPr>
      <w:rPr>
        <w:rFonts w:cs="Open Sans" w:hint="default"/>
        <w:b w:val="0"/>
        <w:bCs/>
        <w:spacing w:val="-1"/>
      </w:rPr>
    </w:lvl>
    <w:lvl w:ilvl="8">
      <w:start w:val="1"/>
      <w:numFmt w:val="decimal"/>
      <w:lvlText w:val="%1.%2.%3.%4.%5.%6.%7.%8.%9."/>
      <w:lvlJc w:val="left"/>
      <w:pPr>
        <w:tabs>
          <w:tab w:val="num" w:pos="0"/>
        </w:tabs>
        <w:ind w:left="7840" w:hanging="2160"/>
      </w:pPr>
      <w:rPr>
        <w:rFonts w:cs="Open Sans" w:hint="default"/>
        <w:b w:val="0"/>
        <w:bCs/>
        <w:spacing w:val="-1"/>
      </w:rPr>
    </w:lvl>
  </w:abstractNum>
  <w:abstractNum w:abstractNumId="20" w15:restartNumberingAfterBreak="0">
    <w:nsid w:val="00000019"/>
    <w:multiLevelType w:val="multilevel"/>
    <w:tmpl w:val="00000019"/>
    <w:name w:val="WW8Num33"/>
    <w:lvl w:ilvl="0">
      <w:start w:val="1"/>
      <w:numFmt w:val="decimal"/>
      <w:lvlText w:val="%1."/>
      <w:lvlJc w:val="left"/>
      <w:pPr>
        <w:tabs>
          <w:tab w:val="num" w:pos="0"/>
        </w:tabs>
        <w:ind w:left="720" w:hanging="360"/>
      </w:pPr>
      <w:rPr>
        <w:rFonts w:ascii="Open Sans" w:eastAsia="Times New Roman" w:hAnsi="Open Sans" w:cs="Open Sans"/>
        <w:b/>
        <w:sz w:val="22"/>
        <w:szCs w:val="22"/>
      </w:rPr>
    </w:lvl>
    <w:lvl w:ilvl="1">
      <w:start w:val="1"/>
      <w:numFmt w:val="decimal"/>
      <w:lvlText w:val="%1.%2."/>
      <w:lvlJc w:val="left"/>
      <w:pPr>
        <w:tabs>
          <w:tab w:val="num" w:pos="708"/>
        </w:tabs>
        <w:ind w:left="1146" w:hanging="720"/>
      </w:pPr>
      <w:rPr>
        <w:rFonts w:cs="Open Sans" w:hint="default"/>
        <w:b w:val="0"/>
        <w:bCs w:val="0"/>
        <w:color w:val="auto"/>
      </w:rPr>
    </w:lvl>
    <w:lvl w:ilvl="2">
      <w:start w:val="1"/>
      <w:numFmt w:val="decimal"/>
      <w:lvlText w:val="%1.%2.%3."/>
      <w:lvlJc w:val="left"/>
      <w:pPr>
        <w:tabs>
          <w:tab w:val="num" w:pos="0"/>
        </w:tabs>
        <w:ind w:left="1212" w:hanging="720"/>
      </w:pPr>
      <w:rPr>
        <w:rFonts w:hint="default"/>
        <w:b/>
        <w:color w:val="auto"/>
      </w:rPr>
    </w:lvl>
    <w:lvl w:ilvl="3">
      <w:start w:val="1"/>
      <w:numFmt w:val="decimal"/>
      <w:lvlText w:val="%1.%2.%3.%4."/>
      <w:lvlJc w:val="left"/>
      <w:pPr>
        <w:tabs>
          <w:tab w:val="num" w:pos="0"/>
        </w:tabs>
        <w:ind w:left="1638" w:hanging="1080"/>
      </w:pPr>
      <w:rPr>
        <w:rFonts w:hint="default"/>
        <w:b/>
        <w:color w:val="auto"/>
      </w:rPr>
    </w:lvl>
    <w:lvl w:ilvl="4">
      <w:start w:val="1"/>
      <w:numFmt w:val="decimal"/>
      <w:lvlText w:val="%1.%2.%3.%4.%5."/>
      <w:lvlJc w:val="left"/>
      <w:pPr>
        <w:tabs>
          <w:tab w:val="num" w:pos="0"/>
        </w:tabs>
        <w:ind w:left="1704" w:hanging="1080"/>
      </w:pPr>
      <w:rPr>
        <w:rFonts w:hint="default"/>
        <w:b/>
        <w:color w:val="auto"/>
      </w:rPr>
    </w:lvl>
    <w:lvl w:ilvl="5">
      <w:start w:val="1"/>
      <w:numFmt w:val="decimal"/>
      <w:lvlText w:val="%1.%2.%3.%4.%5.%6."/>
      <w:lvlJc w:val="left"/>
      <w:pPr>
        <w:tabs>
          <w:tab w:val="num" w:pos="0"/>
        </w:tabs>
        <w:ind w:left="2130" w:hanging="1440"/>
      </w:pPr>
      <w:rPr>
        <w:rFonts w:hint="default"/>
        <w:b/>
        <w:color w:val="auto"/>
      </w:rPr>
    </w:lvl>
    <w:lvl w:ilvl="6">
      <w:start w:val="1"/>
      <w:numFmt w:val="decimal"/>
      <w:lvlText w:val="%1.%2.%3.%4.%5.%6.%7."/>
      <w:lvlJc w:val="left"/>
      <w:pPr>
        <w:tabs>
          <w:tab w:val="num" w:pos="0"/>
        </w:tabs>
        <w:ind w:left="2196" w:hanging="1440"/>
      </w:pPr>
      <w:rPr>
        <w:rFonts w:hint="default"/>
        <w:b/>
        <w:color w:val="auto"/>
      </w:rPr>
    </w:lvl>
    <w:lvl w:ilvl="7">
      <w:start w:val="1"/>
      <w:numFmt w:val="decimal"/>
      <w:lvlText w:val="%1.%2.%3.%4.%5.%6.%7.%8."/>
      <w:lvlJc w:val="left"/>
      <w:pPr>
        <w:tabs>
          <w:tab w:val="num" w:pos="0"/>
        </w:tabs>
        <w:ind w:left="2622" w:hanging="1800"/>
      </w:pPr>
      <w:rPr>
        <w:rFonts w:hint="default"/>
        <w:b/>
        <w:color w:val="auto"/>
      </w:rPr>
    </w:lvl>
    <w:lvl w:ilvl="8">
      <w:start w:val="1"/>
      <w:numFmt w:val="decimal"/>
      <w:lvlText w:val="%1.%2.%3.%4.%5.%6.%7.%8.%9."/>
      <w:lvlJc w:val="left"/>
      <w:pPr>
        <w:tabs>
          <w:tab w:val="num" w:pos="0"/>
        </w:tabs>
        <w:ind w:left="2688" w:hanging="1800"/>
      </w:pPr>
      <w:rPr>
        <w:rFonts w:hint="default"/>
        <w:b/>
        <w:color w:val="auto"/>
      </w:rPr>
    </w:lvl>
  </w:abstractNum>
  <w:abstractNum w:abstractNumId="21" w15:restartNumberingAfterBreak="0">
    <w:nsid w:val="0000001A"/>
    <w:multiLevelType w:val="singleLevel"/>
    <w:tmpl w:val="0000001A"/>
    <w:name w:val="WW8Num34"/>
    <w:lvl w:ilvl="0">
      <w:start w:val="1"/>
      <w:numFmt w:val="decimal"/>
      <w:lvlText w:val="%1."/>
      <w:lvlJc w:val="left"/>
      <w:pPr>
        <w:tabs>
          <w:tab w:val="num" w:pos="0"/>
        </w:tabs>
        <w:ind w:left="720" w:hanging="360"/>
      </w:pPr>
      <w:rPr>
        <w:rFonts w:ascii="Open Sans" w:eastAsia="Calibri" w:hAnsi="Open Sans" w:cs="Open Sans"/>
        <w:b/>
        <w:sz w:val="24"/>
        <w:szCs w:val="22"/>
      </w:rPr>
    </w:lvl>
  </w:abstractNum>
  <w:abstractNum w:abstractNumId="22" w15:restartNumberingAfterBreak="0">
    <w:nsid w:val="0000001C"/>
    <w:multiLevelType w:val="singleLevel"/>
    <w:tmpl w:val="0000001C"/>
    <w:name w:val="WW8Num36"/>
    <w:lvl w:ilvl="0">
      <w:start w:val="1"/>
      <w:numFmt w:val="decimal"/>
      <w:lvlText w:val="%1."/>
      <w:lvlJc w:val="left"/>
      <w:pPr>
        <w:tabs>
          <w:tab w:val="num" w:pos="0"/>
        </w:tabs>
        <w:ind w:left="720" w:hanging="360"/>
      </w:pPr>
      <w:rPr>
        <w:rFonts w:cs="Open Sans" w:hint="default"/>
        <w:b/>
        <w:strike w:val="0"/>
        <w:dstrike w:val="0"/>
        <w:color w:val="auto"/>
      </w:rPr>
    </w:lvl>
  </w:abstractNum>
  <w:abstractNum w:abstractNumId="23" w15:restartNumberingAfterBreak="0">
    <w:nsid w:val="0000001D"/>
    <w:multiLevelType w:val="multilevel"/>
    <w:tmpl w:val="0000001D"/>
    <w:name w:val="WW8Num37"/>
    <w:lvl w:ilvl="0">
      <w:start w:val="1"/>
      <w:numFmt w:val="decimal"/>
      <w:lvlText w:val="%1."/>
      <w:lvlJc w:val="left"/>
      <w:pPr>
        <w:tabs>
          <w:tab w:val="num" w:pos="0"/>
        </w:tabs>
        <w:ind w:left="720" w:hanging="360"/>
      </w:pPr>
      <w:rPr>
        <w:rFonts w:ascii="Open Sans" w:eastAsia="Calibri" w:hAnsi="Open Sans" w:cs="Open Sans"/>
        <w:b/>
        <w:bCs/>
        <w:color w:val="auto"/>
        <w:kern w:val="1"/>
        <w:sz w:val="24"/>
        <w:szCs w:val="24"/>
        <w:lang w:eastAsia="ar-SA"/>
      </w:rPr>
    </w:lvl>
    <w:lvl w:ilvl="1">
      <w:start w:val="1"/>
      <w:numFmt w:val="decimal"/>
      <w:lvlText w:val="%1.%2."/>
      <w:lvlJc w:val="left"/>
      <w:pPr>
        <w:tabs>
          <w:tab w:val="num" w:pos="0"/>
        </w:tabs>
        <w:ind w:left="1146" w:hanging="720"/>
      </w:pPr>
      <w:rPr>
        <w:rFonts w:cs="Open Sans" w:hint="default"/>
        <w:bCs/>
      </w:rPr>
    </w:lvl>
    <w:lvl w:ilvl="2">
      <w:start w:val="1"/>
      <w:numFmt w:val="decimal"/>
      <w:lvlText w:val="%1.%2.%3."/>
      <w:lvlJc w:val="left"/>
      <w:pPr>
        <w:tabs>
          <w:tab w:val="num" w:pos="0"/>
        </w:tabs>
        <w:ind w:left="1212" w:hanging="720"/>
      </w:pPr>
      <w:rPr>
        <w:rFonts w:cs="Open Sans" w:hint="default"/>
        <w:bCs/>
      </w:rPr>
    </w:lvl>
    <w:lvl w:ilvl="3">
      <w:start w:val="1"/>
      <w:numFmt w:val="decimal"/>
      <w:lvlText w:val="%1.%2.%3.%4."/>
      <w:lvlJc w:val="left"/>
      <w:pPr>
        <w:tabs>
          <w:tab w:val="num" w:pos="0"/>
        </w:tabs>
        <w:ind w:left="1638" w:hanging="1080"/>
      </w:pPr>
      <w:rPr>
        <w:rFonts w:cs="Open Sans" w:hint="default"/>
        <w:bCs/>
      </w:rPr>
    </w:lvl>
    <w:lvl w:ilvl="4">
      <w:start w:val="1"/>
      <w:numFmt w:val="decimal"/>
      <w:lvlText w:val="%1.%2.%3.%4.%5."/>
      <w:lvlJc w:val="left"/>
      <w:pPr>
        <w:tabs>
          <w:tab w:val="num" w:pos="0"/>
        </w:tabs>
        <w:ind w:left="1704" w:hanging="1080"/>
      </w:pPr>
      <w:rPr>
        <w:rFonts w:cs="Open Sans" w:hint="default"/>
        <w:bCs/>
      </w:rPr>
    </w:lvl>
    <w:lvl w:ilvl="5">
      <w:start w:val="1"/>
      <w:numFmt w:val="decimal"/>
      <w:lvlText w:val="%1.%2.%3.%4.%5.%6."/>
      <w:lvlJc w:val="left"/>
      <w:pPr>
        <w:tabs>
          <w:tab w:val="num" w:pos="0"/>
        </w:tabs>
        <w:ind w:left="2130" w:hanging="1440"/>
      </w:pPr>
      <w:rPr>
        <w:rFonts w:cs="Open Sans" w:hint="default"/>
        <w:bCs/>
      </w:rPr>
    </w:lvl>
    <w:lvl w:ilvl="6">
      <w:start w:val="1"/>
      <w:numFmt w:val="decimal"/>
      <w:lvlText w:val="%1.%2.%3.%4.%5.%6.%7."/>
      <w:lvlJc w:val="left"/>
      <w:pPr>
        <w:tabs>
          <w:tab w:val="num" w:pos="0"/>
        </w:tabs>
        <w:ind w:left="2556" w:hanging="1800"/>
      </w:pPr>
      <w:rPr>
        <w:rFonts w:cs="Open Sans" w:hint="default"/>
        <w:bCs/>
      </w:rPr>
    </w:lvl>
    <w:lvl w:ilvl="7">
      <w:start w:val="1"/>
      <w:numFmt w:val="decimal"/>
      <w:lvlText w:val="%1.%2.%3.%4.%5.%6.%7.%8."/>
      <w:lvlJc w:val="left"/>
      <w:pPr>
        <w:tabs>
          <w:tab w:val="num" w:pos="0"/>
        </w:tabs>
        <w:ind w:left="2622" w:hanging="1800"/>
      </w:pPr>
      <w:rPr>
        <w:rFonts w:cs="Open Sans" w:hint="default"/>
        <w:bCs/>
      </w:rPr>
    </w:lvl>
    <w:lvl w:ilvl="8">
      <w:start w:val="1"/>
      <w:numFmt w:val="decimal"/>
      <w:lvlText w:val="%1.%2.%3.%4.%5.%6.%7.%8.%9."/>
      <w:lvlJc w:val="left"/>
      <w:pPr>
        <w:tabs>
          <w:tab w:val="num" w:pos="0"/>
        </w:tabs>
        <w:ind w:left="3048" w:hanging="2160"/>
      </w:pPr>
      <w:rPr>
        <w:rFonts w:cs="Open Sans" w:hint="default"/>
        <w:bCs/>
      </w:rPr>
    </w:lvl>
  </w:abstractNum>
  <w:abstractNum w:abstractNumId="24" w15:restartNumberingAfterBreak="0">
    <w:nsid w:val="0000001F"/>
    <w:multiLevelType w:val="multilevel"/>
    <w:tmpl w:val="95BE01AA"/>
    <w:name w:val="WW8Num35"/>
    <w:lvl w:ilvl="0">
      <w:start w:val="1"/>
      <w:numFmt w:val="decimal"/>
      <w:lvlText w:val="%1."/>
      <w:lvlJc w:val="left"/>
      <w:pPr>
        <w:tabs>
          <w:tab w:val="num" w:pos="0"/>
        </w:tabs>
        <w:ind w:left="360" w:hanging="360"/>
      </w:pPr>
      <w:rPr>
        <w:rFonts w:hint="default"/>
        <w:b/>
        <w:bCs/>
        <w:color w:val="auto"/>
      </w:rPr>
    </w:lvl>
    <w:lvl w:ilvl="1">
      <w:start w:val="1"/>
      <w:numFmt w:val="decimal"/>
      <w:lvlText w:val="%1.%2."/>
      <w:lvlJc w:val="left"/>
      <w:pPr>
        <w:tabs>
          <w:tab w:val="num" w:pos="0"/>
        </w:tabs>
        <w:ind w:left="1004" w:hanging="720"/>
      </w:pPr>
      <w:rPr>
        <w:rFonts w:hint="default"/>
        <w:b w:val="0"/>
        <w:bCs w:val="0"/>
      </w:rPr>
    </w:lvl>
    <w:lvl w:ilvl="2">
      <w:start w:val="1"/>
      <w:numFmt w:val="decimal"/>
      <w:lvlText w:val="%1.%2.%3."/>
      <w:lvlJc w:val="left"/>
      <w:pPr>
        <w:tabs>
          <w:tab w:val="num" w:pos="0"/>
        </w:tabs>
        <w:ind w:left="1288" w:hanging="720"/>
      </w:pPr>
      <w:rPr>
        <w:rFonts w:hint="default"/>
      </w:rPr>
    </w:lvl>
    <w:lvl w:ilvl="3">
      <w:start w:val="1"/>
      <w:numFmt w:val="decimal"/>
      <w:lvlText w:val="%1.%2.%3.%4."/>
      <w:lvlJc w:val="left"/>
      <w:pPr>
        <w:tabs>
          <w:tab w:val="num" w:pos="0"/>
        </w:tabs>
        <w:ind w:left="1932" w:hanging="1080"/>
      </w:pPr>
      <w:rPr>
        <w:rFonts w:hint="default"/>
      </w:rPr>
    </w:lvl>
    <w:lvl w:ilvl="4">
      <w:start w:val="1"/>
      <w:numFmt w:val="decimal"/>
      <w:lvlText w:val="%1.%2.%3.%4.%5."/>
      <w:lvlJc w:val="left"/>
      <w:pPr>
        <w:tabs>
          <w:tab w:val="num" w:pos="0"/>
        </w:tabs>
        <w:ind w:left="2216" w:hanging="1080"/>
      </w:pPr>
      <w:rPr>
        <w:rFonts w:hint="default"/>
      </w:rPr>
    </w:lvl>
    <w:lvl w:ilvl="5">
      <w:start w:val="1"/>
      <w:numFmt w:val="decimal"/>
      <w:lvlText w:val="%1.%2.%3.%4.%5.%6."/>
      <w:lvlJc w:val="left"/>
      <w:pPr>
        <w:tabs>
          <w:tab w:val="num" w:pos="0"/>
        </w:tabs>
        <w:ind w:left="2860" w:hanging="1440"/>
      </w:pPr>
      <w:rPr>
        <w:rFonts w:hint="default"/>
      </w:rPr>
    </w:lvl>
    <w:lvl w:ilvl="6">
      <w:start w:val="1"/>
      <w:numFmt w:val="decimal"/>
      <w:lvlText w:val="%1.%2.%3.%4.%5.%6.%7."/>
      <w:lvlJc w:val="left"/>
      <w:pPr>
        <w:tabs>
          <w:tab w:val="num" w:pos="0"/>
        </w:tabs>
        <w:ind w:left="3144" w:hanging="1440"/>
      </w:pPr>
      <w:rPr>
        <w:rFonts w:hint="default"/>
      </w:rPr>
    </w:lvl>
    <w:lvl w:ilvl="7">
      <w:start w:val="1"/>
      <w:numFmt w:val="decimal"/>
      <w:lvlText w:val="%1.%2.%3.%4.%5.%6.%7.%8."/>
      <w:lvlJc w:val="left"/>
      <w:pPr>
        <w:tabs>
          <w:tab w:val="num" w:pos="0"/>
        </w:tabs>
        <w:ind w:left="3788" w:hanging="1800"/>
      </w:pPr>
      <w:rPr>
        <w:rFonts w:hint="default"/>
      </w:rPr>
    </w:lvl>
    <w:lvl w:ilvl="8">
      <w:start w:val="1"/>
      <w:numFmt w:val="decimal"/>
      <w:lvlText w:val="%1.%2.%3.%4.%5.%6.%7.%8.%9."/>
      <w:lvlJc w:val="left"/>
      <w:pPr>
        <w:tabs>
          <w:tab w:val="num" w:pos="0"/>
        </w:tabs>
        <w:ind w:left="4072" w:hanging="1800"/>
      </w:pPr>
      <w:rPr>
        <w:rFonts w:hint="default"/>
      </w:rPr>
    </w:lvl>
  </w:abstractNum>
  <w:abstractNum w:abstractNumId="25" w15:restartNumberingAfterBreak="0">
    <w:nsid w:val="00000021"/>
    <w:multiLevelType w:val="multilevel"/>
    <w:tmpl w:val="00000021"/>
    <w:name w:val="WW8Num42"/>
    <w:lvl w:ilvl="0">
      <w:start w:val="1"/>
      <w:numFmt w:val="decimal"/>
      <w:lvlText w:val="%1."/>
      <w:lvlJc w:val="left"/>
      <w:pPr>
        <w:tabs>
          <w:tab w:val="num" w:pos="720"/>
        </w:tabs>
        <w:ind w:left="720" w:hanging="360"/>
      </w:pPr>
      <w:rPr>
        <w:rFonts w:ascii="Open Sans" w:eastAsia="Calibri" w:hAnsi="Open Sans" w:cs="Open Sans"/>
        <w:b/>
        <w:bCs/>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00000022"/>
    <w:multiLevelType w:val="multilevel"/>
    <w:tmpl w:val="00000022"/>
    <w:name w:val="WW8Num46"/>
    <w:lvl w:ilvl="0">
      <w:start w:val="4"/>
      <w:numFmt w:val="decimal"/>
      <w:lvlText w:val="%1."/>
      <w:lvlJc w:val="left"/>
      <w:pPr>
        <w:tabs>
          <w:tab w:val="num" w:pos="0"/>
        </w:tabs>
        <w:ind w:left="360" w:hanging="360"/>
      </w:pPr>
      <w:rPr>
        <w:rFonts w:hint="default"/>
      </w:rPr>
    </w:lvl>
    <w:lvl w:ilvl="1">
      <w:start w:val="1"/>
      <w:numFmt w:val="decimal"/>
      <w:lvlText w:val="%2)"/>
      <w:lvlJc w:val="left"/>
      <w:pPr>
        <w:tabs>
          <w:tab w:val="num" w:pos="708"/>
        </w:tabs>
        <w:ind w:left="1080" w:hanging="720"/>
      </w:pPr>
      <w:rPr>
        <w:rFonts w:ascii="Open Sans" w:eastAsia="Times New Roman" w:hAnsi="Open Sans" w:cs="Open Sans"/>
        <w:b w:val="0"/>
        <w:bCs w:val="0"/>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2160" w:hanging="108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4320" w:hanging="1800"/>
      </w:pPr>
      <w:rPr>
        <w:rFonts w:hint="default"/>
      </w:rPr>
    </w:lvl>
    <w:lvl w:ilvl="8">
      <w:start w:val="1"/>
      <w:numFmt w:val="decimal"/>
      <w:lvlText w:val="%1.%2.%3.%4.%5.%6.%7.%8.%9."/>
      <w:lvlJc w:val="left"/>
      <w:pPr>
        <w:tabs>
          <w:tab w:val="num" w:pos="0"/>
        </w:tabs>
        <w:ind w:left="4680" w:hanging="1800"/>
      </w:pPr>
      <w:rPr>
        <w:rFonts w:hint="default"/>
      </w:rPr>
    </w:lvl>
  </w:abstractNum>
  <w:abstractNum w:abstractNumId="27" w15:restartNumberingAfterBreak="0">
    <w:nsid w:val="00000023"/>
    <w:multiLevelType w:val="multilevel"/>
    <w:tmpl w:val="00000023"/>
    <w:name w:val="WW8Num48"/>
    <w:lvl w:ilvl="0">
      <w:start w:val="1"/>
      <w:numFmt w:val="decimal"/>
      <w:lvlText w:val="%1."/>
      <w:lvlJc w:val="left"/>
      <w:pPr>
        <w:tabs>
          <w:tab w:val="num" w:pos="0"/>
        </w:tabs>
        <w:ind w:left="408" w:hanging="408"/>
      </w:pPr>
      <w:rPr>
        <w:rFonts w:ascii="Open Sans" w:eastAsia="Calibri" w:hAnsi="Open Sans" w:cs="Open Sans"/>
        <w:b/>
        <w:color w:val="auto"/>
        <w:sz w:val="32"/>
        <w:szCs w:val="32"/>
      </w:rPr>
    </w:lvl>
    <w:lvl w:ilvl="1">
      <w:start w:val="1"/>
      <w:numFmt w:val="decimal"/>
      <w:lvlText w:val="%1.%2."/>
      <w:lvlJc w:val="left"/>
      <w:pPr>
        <w:tabs>
          <w:tab w:val="num" w:pos="0"/>
        </w:tabs>
        <w:ind w:left="1996" w:hanging="720"/>
      </w:pPr>
      <w:rPr>
        <w:rFonts w:hint="default"/>
        <w:b w:val="0"/>
        <w:bCs w:val="0"/>
        <w:sz w:val="22"/>
        <w:szCs w:val="22"/>
      </w:rPr>
    </w:lvl>
    <w:lvl w:ilvl="2">
      <w:start w:val="1"/>
      <w:numFmt w:val="decimal"/>
      <w:lvlText w:val="%1.%2.%3."/>
      <w:lvlJc w:val="left"/>
      <w:pPr>
        <w:tabs>
          <w:tab w:val="num" w:pos="0"/>
        </w:tabs>
        <w:ind w:left="3272" w:hanging="720"/>
      </w:pPr>
      <w:rPr>
        <w:rFonts w:hint="default"/>
        <w:b/>
      </w:rPr>
    </w:lvl>
    <w:lvl w:ilvl="3">
      <w:start w:val="1"/>
      <w:numFmt w:val="decimal"/>
      <w:lvlText w:val="%1.%2.%3.%4."/>
      <w:lvlJc w:val="left"/>
      <w:pPr>
        <w:tabs>
          <w:tab w:val="num" w:pos="0"/>
        </w:tabs>
        <w:ind w:left="4908" w:hanging="1080"/>
      </w:pPr>
      <w:rPr>
        <w:rFonts w:hint="default"/>
        <w:b/>
      </w:rPr>
    </w:lvl>
    <w:lvl w:ilvl="4">
      <w:start w:val="1"/>
      <w:numFmt w:val="decimal"/>
      <w:lvlText w:val="%1.%2.%3.%4.%5."/>
      <w:lvlJc w:val="left"/>
      <w:pPr>
        <w:tabs>
          <w:tab w:val="num" w:pos="0"/>
        </w:tabs>
        <w:ind w:left="6184" w:hanging="1080"/>
      </w:pPr>
      <w:rPr>
        <w:rFonts w:hint="default"/>
        <w:b/>
      </w:rPr>
    </w:lvl>
    <w:lvl w:ilvl="5">
      <w:start w:val="1"/>
      <w:numFmt w:val="decimal"/>
      <w:lvlText w:val="%1.%2.%3.%4.%5.%6."/>
      <w:lvlJc w:val="left"/>
      <w:pPr>
        <w:tabs>
          <w:tab w:val="num" w:pos="0"/>
        </w:tabs>
        <w:ind w:left="7820" w:hanging="1440"/>
      </w:pPr>
      <w:rPr>
        <w:rFonts w:hint="default"/>
        <w:b/>
      </w:rPr>
    </w:lvl>
    <w:lvl w:ilvl="6">
      <w:start w:val="1"/>
      <w:numFmt w:val="decimal"/>
      <w:lvlText w:val="%1.%2.%3.%4.%5.%6.%7."/>
      <w:lvlJc w:val="left"/>
      <w:pPr>
        <w:tabs>
          <w:tab w:val="num" w:pos="0"/>
        </w:tabs>
        <w:ind w:left="9096" w:hanging="1440"/>
      </w:pPr>
      <w:rPr>
        <w:rFonts w:hint="default"/>
        <w:b/>
      </w:rPr>
    </w:lvl>
    <w:lvl w:ilvl="7">
      <w:start w:val="1"/>
      <w:numFmt w:val="decimal"/>
      <w:lvlText w:val="%1.%2.%3.%4.%5.%6.%7.%8."/>
      <w:lvlJc w:val="left"/>
      <w:pPr>
        <w:tabs>
          <w:tab w:val="num" w:pos="0"/>
        </w:tabs>
        <w:ind w:left="10732" w:hanging="1800"/>
      </w:pPr>
      <w:rPr>
        <w:rFonts w:hint="default"/>
        <w:b/>
      </w:rPr>
    </w:lvl>
    <w:lvl w:ilvl="8">
      <w:start w:val="1"/>
      <w:numFmt w:val="decimal"/>
      <w:lvlText w:val="%1.%2.%3.%4.%5.%6.%7.%8.%9."/>
      <w:lvlJc w:val="left"/>
      <w:pPr>
        <w:tabs>
          <w:tab w:val="num" w:pos="0"/>
        </w:tabs>
        <w:ind w:left="12008" w:hanging="1800"/>
      </w:pPr>
      <w:rPr>
        <w:rFonts w:hint="default"/>
        <w:b/>
      </w:rPr>
    </w:lvl>
  </w:abstractNum>
  <w:abstractNum w:abstractNumId="28" w15:restartNumberingAfterBreak="0">
    <w:nsid w:val="00000024"/>
    <w:multiLevelType w:val="multilevel"/>
    <w:tmpl w:val="00000024"/>
    <w:name w:val="WW8Num53"/>
    <w:lvl w:ilvl="0">
      <w:start w:val="5"/>
      <w:numFmt w:val="decimal"/>
      <w:lvlText w:val="%1."/>
      <w:lvlJc w:val="left"/>
      <w:pPr>
        <w:tabs>
          <w:tab w:val="num" w:pos="0"/>
        </w:tabs>
        <w:ind w:left="384" w:hanging="384"/>
      </w:pPr>
      <w:rPr>
        <w:rFonts w:hint="default"/>
        <w:color w:val="auto"/>
      </w:rPr>
    </w:lvl>
    <w:lvl w:ilvl="1">
      <w:start w:val="1"/>
      <w:numFmt w:val="decimal"/>
      <w:lvlText w:val="%1.%2."/>
      <w:lvlJc w:val="left"/>
      <w:pPr>
        <w:tabs>
          <w:tab w:val="num" w:pos="0"/>
        </w:tabs>
        <w:ind w:left="3164" w:hanging="720"/>
      </w:pPr>
      <w:rPr>
        <w:rFonts w:cs="Open Sans" w:hint="default"/>
        <w:b w:val="0"/>
        <w:bCs/>
        <w:color w:val="auto"/>
      </w:rPr>
    </w:lvl>
    <w:lvl w:ilvl="2">
      <w:start w:val="1"/>
      <w:numFmt w:val="decimal"/>
      <w:lvlText w:val="%1.%2.%3."/>
      <w:lvlJc w:val="left"/>
      <w:pPr>
        <w:tabs>
          <w:tab w:val="num" w:pos="0"/>
        </w:tabs>
        <w:ind w:left="5608" w:hanging="720"/>
      </w:pPr>
      <w:rPr>
        <w:rFonts w:hint="default"/>
        <w:color w:val="auto"/>
      </w:rPr>
    </w:lvl>
    <w:lvl w:ilvl="3">
      <w:start w:val="1"/>
      <w:numFmt w:val="decimal"/>
      <w:lvlText w:val="%1.%2.%3.%4."/>
      <w:lvlJc w:val="left"/>
      <w:pPr>
        <w:tabs>
          <w:tab w:val="num" w:pos="0"/>
        </w:tabs>
        <w:ind w:left="8412" w:hanging="1080"/>
      </w:pPr>
      <w:rPr>
        <w:rFonts w:hint="default"/>
        <w:color w:val="auto"/>
      </w:rPr>
    </w:lvl>
    <w:lvl w:ilvl="4">
      <w:start w:val="1"/>
      <w:numFmt w:val="decimal"/>
      <w:lvlText w:val="%1.%2.%3.%4.%5."/>
      <w:lvlJc w:val="left"/>
      <w:pPr>
        <w:tabs>
          <w:tab w:val="num" w:pos="0"/>
        </w:tabs>
        <w:ind w:left="11216" w:hanging="1440"/>
      </w:pPr>
      <w:rPr>
        <w:rFonts w:hint="default"/>
        <w:color w:val="auto"/>
      </w:rPr>
    </w:lvl>
    <w:lvl w:ilvl="5">
      <w:start w:val="1"/>
      <w:numFmt w:val="decimal"/>
      <w:lvlText w:val="%1.%2.%3.%4.%5.%6."/>
      <w:lvlJc w:val="left"/>
      <w:pPr>
        <w:tabs>
          <w:tab w:val="num" w:pos="0"/>
        </w:tabs>
        <w:ind w:left="13660" w:hanging="1440"/>
      </w:pPr>
      <w:rPr>
        <w:rFonts w:hint="default"/>
        <w:color w:val="auto"/>
      </w:rPr>
    </w:lvl>
    <w:lvl w:ilvl="6">
      <w:start w:val="1"/>
      <w:numFmt w:val="decimal"/>
      <w:lvlText w:val="%1.%2.%3.%4.%5.%6.%7."/>
      <w:lvlJc w:val="left"/>
      <w:pPr>
        <w:tabs>
          <w:tab w:val="num" w:pos="0"/>
        </w:tabs>
        <w:ind w:left="16464" w:hanging="1800"/>
      </w:pPr>
      <w:rPr>
        <w:rFonts w:hint="default"/>
        <w:color w:val="auto"/>
      </w:rPr>
    </w:lvl>
    <w:lvl w:ilvl="7">
      <w:start w:val="1"/>
      <w:numFmt w:val="decimal"/>
      <w:lvlText w:val="%1.%2.%3.%4.%5.%6.%7.%8."/>
      <w:lvlJc w:val="left"/>
      <w:pPr>
        <w:tabs>
          <w:tab w:val="num" w:pos="0"/>
        </w:tabs>
        <w:ind w:left="18908" w:hanging="1800"/>
      </w:pPr>
      <w:rPr>
        <w:rFonts w:hint="default"/>
        <w:color w:val="auto"/>
      </w:rPr>
    </w:lvl>
    <w:lvl w:ilvl="8">
      <w:start w:val="1"/>
      <w:numFmt w:val="decimal"/>
      <w:lvlText w:val="%1.%2.%3.%4.%5.%6.%7.%8.%9."/>
      <w:lvlJc w:val="left"/>
      <w:pPr>
        <w:tabs>
          <w:tab w:val="num" w:pos="0"/>
        </w:tabs>
        <w:ind w:left="21712" w:hanging="2160"/>
      </w:pPr>
      <w:rPr>
        <w:rFonts w:hint="default"/>
        <w:color w:val="auto"/>
      </w:rPr>
    </w:lvl>
  </w:abstractNum>
  <w:abstractNum w:abstractNumId="29" w15:restartNumberingAfterBreak="0">
    <w:nsid w:val="00000025"/>
    <w:multiLevelType w:val="multilevel"/>
    <w:tmpl w:val="00000025"/>
    <w:name w:val="WW8Num57"/>
    <w:lvl w:ilvl="0">
      <w:start w:val="1"/>
      <w:numFmt w:val="upperRoman"/>
      <w:lvlText w:val="%1."/>
      <w:lvlJc w:val="left"/>
      <w:pPr>
        <w:tabs>
          <w:tab w:val="num" w:pos="0"/>
        </w:tabs>
        <w:ind w:left="3413" w:hanging="720"/>
      </w:pPr>
      <w:rPr>
        <w:rFonts w:hint="default"/>
      </w:rPr>
    </w:lvl>
    <w:lvl w:ilvl="1">
      <w:start w:val="1"/>
      <w:numFmt w:val="decimal"/>
      <w:lvlText w:val="%2."/>
      <w:lvlJc w:val="left"/>
      <w:pPr>
        <w:tabs>
          <w:tab w:val="num" w:pos="0"/>
        </w:tabs>
        <w:ind w:left="360" w:hanging="360"/>
      </w:pPr>
      <w:rPr>
        <w:rFonts w:cs="Open Sans" w:hint="default"/>
        <w:b/>
        <w:bCs w:val="0"/>
        <w:color w:val="auto"/>
        <w:sz w:val="22"/>
        <w:szCs w:val="22"/>
        <w:u w:val="none"/>
      </w:rPr>
    </w:lvl>
    <w:lvl w:ilvl="2">
      <w:start w:val="1"/>
      <w:numFmt w:val="decimal"/>
      <w:lvlText w:val="%3)"/>
      <w:lvlJc w:val="left"/>
      <w:pPr>
        <w:tabs>
          <w:tab w:val="num" w:pos="0"/>
        </w:tabs>
        <w:ind w:left="2340" w:hanging="360"/>
      </w:pPr>
      <w:rPr>
        <w:rFonts w:ascii="Open Sans" w:hAnsi="Open Sans" w:cs="Open Sans" w:hint="default"/>
        <w:b w:val="0"/>
        <w:bCs/>
        <w:color w:val="000000"/>
        <w:sz w:val="22"/>
        <w:szCs w:val="22"/>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00000031"/>
    <w:multiLevelType w:val="singleLevel"/>
    <w:tmpl w:val="4E6E54E8"/>
    <w:name w:val="WW8Num50"/>
    <w:lvl w:ilvl="0">
      <w:start w:val="1"/>
      <w:numFmt w:val="decimal"/>
      <w:lvlText w:val="%1."/>
      <w:lvlJc w:val="left"/>
      <w:pPr>
        <w:tabs>
          <w:tab w:val="num" w:pos="360"/>
        </w:tabs>
        <w:ind w:left="360" w:hanging="360"/>
      </w:pPr>
      <w:rPr>
        <w:rFonts w:ascii="Segoe UI" w:hAnsi="Segoe UI" w:cs="Segoe UI" w:hint="default"/>
      </w:rPr>
    </w:lvl>
  </w:abstractNum>
  <w:abstractNum w:abstractNumId="31" w15:restartNumberingAfterBreak="0">
    <w:nsid w:val="044509D7"/>
    <w:multiLevelType w:val="hybridMultilevel"/>
    <w:tmpl w:val="9CF2947C"/>
    <w:lvl w:ilvl="0" w:tplc="E27E9E5C">
      <w:start w:val="1"/>
      <w:numFmt w:val="decimal"/>
      <w:lvlText w:val="%1."/>
      <w:lvlJc w:val="left"/>
      <w:pPr>
        <w:ind w:left="36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09DE431D"/>
    <w:multiLevelType w:val="hybridMultilevel"/>
    <w:tmpl w:val="E1284AA4"/>
    <w:lvl w:ilvl="0" w:tplc="04150001">
      <w:start w:val="1"/>
      <w:numFmt w:val="bullet"/>
      <w:lvlText w:val=""/>
      <w:lvlJc w:val="left"/>
      <w:pPr>
        <w:ind w:left="720" w:hanging="360"/>
      </w:pPr>
      <w:rPr>
        <w:rFonts w:ascii="Symbol" w:hAnsi="Symbol" w:hint="default"/>
      </w:rPr>
    </w:lvl>
    <w:lvl w:ilvl="1" w:tplc="E0EAFF66">
      <w:numFmt w:val="bullet"/>
      <w:lvlText w:val="•"/>
      <w:lvlJc w:val="left"/>
      <w:pPr>
        <w:ind w:left="1790" w:hanging="710"/>
      </w:pPr>
      <w:rPr>
        <w:rFonts w:ascii="Open Sans" w:eastAsia="Times New Roman" w:hAnsi="Open Sans" w:cs="Open Sans"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3" w15:restartNumberingAfterBreak="0">
    <w:nsid w:val="18720A4C"/>
    <w:multiLevelType w:val="hybridMultilevel"/>
    <w:tmpl w:val="6756B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1B6703B4"/>
    <w:multiLevelType w:val="hybridMultilevel"/>
    <w:tmpl w:val="159090AA"/>
    <w:lvl w:ilvl="0" w:tplc="1F020B0A">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27F7EBD"/>
    <w:multiLevelType w:val="hybridMultilevel"/>
    <w:tmpl w:val="1BE44BB6"/>
    <w:lvl w:ilvl="0" w:tplc="04150001">
      <w:start w:val="1"/>
      <w:numFmt w:val="bullet"/>
      <w:pStyle w:val="Nagwek1"/>
      <w:lvlText w:val=""/>
      <w:lvlJc w:val="left"/>
      <w:pPr>
        <w:ind w:left="2345"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pStyle w:val="Nagwek3"/>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6" w15:restartNumberingAfterBreak="0">
    <w:nsid w:val="33951A1B"/>
    <w:multiLevelType w:val="multilevel"/>
    <w:tmpl w:val="4D1EDF4A"/>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7" w15:restartNumberingAfterBreak="0">
    <w:nsid w:val="380D1AAB"/>
    <w:multiLevelType w:val="hybridMultilevel"/>
    <w:tmpl w:val="0FB032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E8233ED"/>
    <w:multiLevelType w:val="hybridMultilevel"/>
    <w:tmpl w:val="95F4239A"/>
    <w:lvl w:ilvl="0" w:tplc="093487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48907C05"/>
    <w:multiLevelType w:val="hybridMultilevel"/>
    <w:tmpl w:val="242C3206"/>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D9D554F"/>
    <w:multiLevelType w:val="hybridMultilevel"/>
    <w:tmpl w:val="4A9E0D28"/>
    <w:lvl w:ilvl="0" w:tplc="043A837C">
      <w:start w:val="1"/>
      <w:numFmt w:val="decimal"/>
      <w:lvlText w:val="%1."/>
      <w:lvlJc w:val="left"/>
      <w:pPr>
        <w:ind w:left="720" w:hanging="360"/>
      </w:pPr>
      <w:rPr>
        <w:rFonts w:ascii="Open Sans" w:hAnsi="Open Sans" w:cs="Open Sans" w:hint="default"/>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4FE425AC"/>
    <w:multiLevelType w:val="hybridMultilevel"/>
    <w:tmpl w:val="C7FEEE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5B547FA7"/>
    <w:multiLevelType w:val="multilevel"/>
    <w:tmpl w:val="AD4A5A3A"/>
    <w:lvl w:ilvl="0">
      <w:start w:val="1"/>
      <w:numFmt w:val="decimal"/>
      <w:lvlText w:val="%1."/>
      <w:lvlJc w:val="left"/>
      <w:pPr>
        <w:ind w:left="502" w:hanging="360"/>
      </w:pPr>
    </w:lvl>
    <w:lvl w:ilvl="1">
      <w:start w:val="9"/>
      <w:numFmt w:val="decimal"/>
      <w:isLgl/>
      <w:lvlText w:val="%1.%2."/>
      <w:lvlJc w:val="left"/>
      <w:pPr>
        <w:ind w:left="1222" w:hanging="720"/>
      </w:pPr>
    </w:lvl>
    <w:lvl w:ilvl="2">
      <w:start w:val="1"/>
      <w:numFmt w:val="decimal"/>
      <w:isLgl/>
      <w:lvlText w:val="%1.%2.%3."/>
      <w:lvlJc w:val="left"/>
      <w:pPr>
        <w:ind w:left="1222" w:hanging="720"/>
      </w:pPr>
    </w:lvl>
    <w:lvl w:ilvl="3">
      <w:start w:val="1"/>
      <w:numFmt w:val="decimal"/>
      <w:isLgl/>
      <w:lvlText w:val="%1.%2.%3.%4."/>
      <w:lvlJc w:val="left"/>
      <w:pPr>
        <w:ind w:left="1582" w:hanging="1080"/>
      </w:pPr>
    </w:lvl>
    <w:lvl w:ilvl="4">
      <w:start w:val="1"/>
      <w:numFmt w:val="decimal"/>
      <w:isLgl/>
      <w:lvlText w:val="%1.%2.%3.%4.%5."/>
      <w:lvlJc w:val="left"/>
      <w:pPr>
        <w:ind w:left="1582" w:hanging="1080"/>
      </w:pPr>
    </w:lvl>
    <w:lvl w:ilvl="5">
      <w:start w:val="1"/>
      <w:numFmt w:val="decimal"/>
      <w:isLgl/>
      <w:lvlText w:val="%1.%2.%3.%4.%5.%6."/>
      <w:lvlJc w:val="left"/>
      <w:pPr>
        <w:ind w:left="1942" w:hanging="1440"/>
      </w:pPr>
    </w:lvl>
    <w:lvl w:ilvl="6">
      <w:start w:val="1"/>
      <w:numFmt w:val="decimal"/>
      <w:isLgl/>
      <w:lvlText w:val="%1.%2.%3.%4.%5.%6.%7."/>
      <w:lvlJc w:val="left"/>
      <w:pPr>
        <w:ind w:left="1942" w:hanging="1440"/>
      </w:pPr>
    </w:lvl>
    <w:lvl w:ilvl="7">
      <w:start w:val="1"/>
      <w:numFmt w:val="decimal"/>
      <w:isLgl/>
      <w:lvlText w:val="%1.%2.%3.%4.%5.%6.%7.%8."/>
      <w:lvlJc w:val="left"/>
      <w:pPr>
        <w:ind w:left="2302" w:hanging="1800"/>
      </w:pPr>
    </w:lvl>
    <w:lvl w:ilvl="8">
      <w:start w:val="1"/>
      <w:numFmt w:val="decimal"/>
      <w:isLgl/>
      <w:lvlText w:val="%1.%2.%3.%4.%5.%6.%7.%8.%9."/>
      <w:lvlJc w:val="left"/>
      <w:pPr>
        <w:ind w:left="2662" w:hanging="2160"/>
      </w:pPr>
    </w:lvl>
  </w:abstractNum>
  <w:abstractNum w:abstractNumId="43" w15:restartNumberingAfterBreak="0">
    <w:nsid w:val="686F411D"/>
    <w:multiLevelType w:val="hybridMultilevel"/>
    <w:tmpl w:val="94FC0894"/>
    <w:lvl w:ilvl="0" w:tplc="F8D6C3BC">
      <w:start w:val="1"/>
      <w:numFmt w:val="decimal"/>
      <w:lvlText w:val="%1)"/>
      <w:lvlJc w:val="left"/>
      <w:pPr>
        <w:ind w:left="720" w:hanging="360"/>
      </w:pPr>
      <w:rPr>
        <w:rFonts w:ascii="Open Sans" w:hAnsi="Open Sans" w:cs="Times New Roman" w:hint="default"/>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7679416F"/>
    <w:multiLevelType w:val="multilevel"/>
    <w:tmpl w:val="0D6E9198"/>
    <w:styleLink w:val="WWNum22"/>
    <w:lvl w:ilvl="0">
      <w:start w:val="1"/>
      <w:numFmt w:val="decimal"/>
      <w:lvlText w:val="%1."/>
      <w:lvlJc w:val="left"/>
      <w:pPr>
        <w:ind w:left="720" w:hanging="360"/>
      </w:pPr>
      <w:rPr>
        <w:rFonts w:ascii="Open Sans" w:hAnsi="Open Sans"/>
        <w:b/>
        <w:sz w:val="22"/>
        <w:szCs w:val="24"/>
      </w:rPr>
    </w:lvl>
    <w:lvl w:ilvl="1">
      <w:start w:val="1"/>
      <w:numFmt w:val="decimal"/>
      <w:lvlText w:val="%1.%2."/>
      <w:lvlJc w:val="left"/>
      <w:pPr>
        <w:ind w:left="1146" w:hanging="720"/>
      </w:pPr>
    </w:lvl>
    <w:lvl w:ilvl="2">
      <w:start w:val="1"/>
      <w:numFmt w:val="decimal"/>
      <w:lvlText w:val="%1.%2.%3."/>
      <w:lvlJc w:val="left"/>
      <w:pPr>
        <w:ind w:left="1212" w:hanging="720"/>
      </w:pPr>
    </w:lvl>
    <w:lvl w:ilvl="3">
      <w:start w:val="1"/>
      <w:numFmt w:val="decimal"/>
      <w:lvlText w:val="%1.%2.%3.%4."/>
      <w:lvlJc w:val="left"/>
      <w:pPr>
        <w:ind w:left="1638" w:hanging="1080"/>
      </w:pPr>
    </w:lvl>
    <w:lvl w:ilvl="4">
      <w:start w:val="1"/>
      <w:numFmt w:val="decimal"/>
      <w:lvlText w:val="%1.%2.%3.%4.%5."/>
      <w:lvlJc w:val="left"/>
      <w:pPr>
        <w:ind w:left="1704" w:hanging="1080"/>
      </w:pPr>
    </w:lvl>
    <w:lvl w:ilvl="5">
      <w:start w:val="1"/>
      <w:numFmt w:val="decimal"/>
      <w:lvlText w:val="%1.%2.%3.%4.%5.%6."/>
      <w:lvlJc w:val="left"/>
      <w:pPr>
        <w:ind w:left="2130" w:hanging="1440"/>
      </w:pPr>
    </w:lvl>
    <w:lvl w:ilvl="6">
      <w:start w:val="1"/>
      <w:numFmt w:val="decimal"/>
      <w:lvlText w:val="%1.%2.%3.%4.%5.%6.%7."/>
      <w:lvlJc w:val="left"/>
      <w:pPr>
        <w:ind w:left="2556" w:hanging="1800"/>
      </w:pPr>
    </w:lvl>
    <w:lvl w:ilvl="7">
      <w:start w:val="1"/>
      <w:numFmt w:val="decimal"/>
      <w:lvlText w:val="%1.%2.%3.%4.%5.%6.%7.%8."/>
      <w:lvlJc w:val="left"/>
      <w:pPr>
        <w:ind w:left="2622" w:hanging="1800"/>
      </w:pPr>
    </w:lvl>
    <w:lvl w:ilvl="8">
      <w:start w:val="1"/>
      <w:numFmt w:val="decimal"/>
      <w:lvlText w:val="%1.%2.%3.%4.%5.%6.%7.%8.%9."/>
      <w:lvlJc w:val="left"/>
      <w:pPr>
        <w:ind w:left="3048" w:hanging="2160"/>
      </w:pPr>
    </w:lvl>
  </w:abstractNum>
  <w:abstractNum w:abstractNumId="45" w15:restartNumberingAfterBreak="0">
    <w:nsid w:val="7EC93E0E"/>
    <w:multiLevelType w:val="hybridMultilevel"/>
    <w:tmpl w:val="446C585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FD01967"/>
    <w:multiLevelType w:val="multilevel"/>
    <w:tmpl w:val="7E8C68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8113304">
    <w:abstractNumId w:val="35"/>
  </w:num>
  <w:num w:numId="2" w16cid:durableId="1293514551">
    <w:abstractNumId w:val="44"/>
  </w:num>
  <w:num w:numId="3" w16cid:durableId="417824162">
    <w:abstractNumId w:val="36"/>
  </w:num>
  <w:num w:numId="4" w16cid:durableId="895486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9568745">
    <w:abstractNumId w:val="1"/>
  </w:num>
  <w:num w:numId="6" w16cid:durableId="24672488">
    <w:abstractNumId w:val="30"/>
  </w:num>
  <w:num w:numId="7" w16cid:durableId="512032901">
    <w:abstractNumId w:val="46"/>
  </w:num>
  <w:num w:numId="8" w16cid:durableId="947545857">
    <w:abstractNumId w:val="45"/>
  </w:num>
  <w:num w:numId="9" w16cid:durableId="1884557106">
    <w:abstractNumId w:val="39"/>
  </w:num>
  <w:num w:numId="10" w16cid:durableId="92437695">
    <w:abstractNumId w:val="40"/>
  </w:num>
  <w:num w:numId="11" w16cid:durableId="164974751">
    <w:abstractNumId w:val="43"/>
  </w:num>
  <w:num w:numId="12" w16cid:durableId="1886289696">
    <w:abstractNumId w:val="32"/>
  </w:num>
  <w:num w:numId="13" w16cid:durableId="1017735658">
    <w:abstractNumId w:val="31"/>
  </w:num>
  <w:num w:numId="14" w16cid:durableId="1190996058">
    <w:abstractNumId w:val="41"/>
  </w:num>
  <w:num w:numId="15" w16cid:durableId="1593049699">
    <w:abstractNumId w:val="42"/>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33401165">
    <w:abstractNumId w:val="38"/>
  </w:num>
  <w:num w:numId="17" w16cid:durableId="1044214341">
    <w:abstractNumId w:val="0"/>
    <w:lvlOverride w:ilvl="0">
      <w:lvl w:ilvl="0">
        <w:numFmt w:val="bullet"/>
        <w:lvlText w:val=""/>
        <w:legacy w:legacy="1" w:legacySpace="0" w:legacyIndent="0"/>
        <w:lvlJc w:val="left"/>
        <w:rPr>
          <w:rFonts w:ascii="Symbol" w:hAnsi="Symbol" w:hint="default"/>
          <w:sz w:val="22"/>
        </w:rPr>
      </w:lvl>
    </w:lvlOverride>
  </w:num>
  <w:num w:numId="18" w16cid:durableId="873156847">
    <w:abstractNumId w:val="34"/>
  </w:num>
  <w:num w:numId="19" w16cid:durableId="433981111">
    <w:abstractNumId w:val="37"/>
  </w:num>
  <w:num w:numId="20" w16cid:durableId="101175786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4519117">
    <w:abstractNumId w:val="3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70B"/>
    <w:rsid w:val="000029B0"/>
    <w:rsid w:val="0000459E"/>
    <w:rsid w:val="0000674F"/>
    <w:rsid w:val="000117C6"/>
    <w:rsid w:val="000125FC"/>
    <w:rsid w:val="00014CB0"/>
    <w:rsid w:val="00022523"/>
    <w:rsid w:val="00022D63"/>
    <w:rsid w:val="00026EFA"/>
    <w:rsid w:val="00034135"/>
    <w:rsid w:val="00034FDF"/>
    <w:rsid w:val="00037FB6"/>
    <w:rsid w:val="000477B7"/>
    <w:rsid w:val="000509DD"/>
    <w:rsid w:val="00053E3D"/>
    <w:rsid w:val="00054B43"/>
    <w:rsid w:val="00056F08"/>
    <w:rsid w:val="00057D08"/>
    <w:rsid w:val="00060013"/>
    <w:rsid w:val="00065863"/>
    <w:rsid w:val="00071ACC"/>
    <w:rsid w:val="00072CB3"/>
    <w:rsid w:val="00072CE9"/>
    <w:rsid w:val="00074EAE"/>
    <w:rsid w:val="00076723"/>
    <w:rsid w:val="00083084"/>
    <w:rsid w:val="00090663"/>
    <w:rsid w:val="00090DC2"/>
    <w:rsid w:val="000952BA"/>
    <w:rsid w:val="0009589A"/>
    <w:rsid w:val="000967B7"/>
    <w:rsid w:val="000A642A"/>
    <w:rsid w:val="000B5D12"/>
    <w:rsid w:val="000D696A"/>
    <w:rsid w:val="000D6FF2"/>
    <w:rsid w:val="000D7C38"/>
    <w:rsid w:val="000F0698"/>
    <w:rsid w:val="000F4BEE"/>
    <w:rsid w:val="00107375"/>
    <w:rsid w:val="0011731E"/>
    <w:rsid w:val="0012263E"/>
    <w:rsid w:val="001226B3"/>
    <w:rsid w:val="001239FE"/>
    <w:rsid w:val="00124D74"/>
    <w:rsid w:val="00132B53"/>
    <w:rsid w:val="0013642D"/>
    <w:rsid w:val="00137130"/>
    <w:rsid w:val="0014287C"/>
    <w:rsid w:val="00145496"/>
    <w:rsid w:val="00146EC8"/>
    <w:rsid w:val="001569F9"/>
    <w:rsid w:val="00157ADF"/>
    <w:rsid w:val="00160829"/>
    <w:rsid w:val="001623E4"/>
    <w:rsid w:val="00162E16"/>
    <w:rsid w:val="00173DAD"/>
    <w:rsid w:val="0017642B"/>
    <w:rsid w:val="00177423"/>
    <w:rsid w:val="00184261"/>
    <w:rsid w:val="0018470B"/>
    <w:rsid w:val="00187AED"/>
    <w:rsid w:val="00192C4B"/>
    <w:rsid w:val="0019432D"/>
    <w:rsid w:val="00197700"/>
    <w:rsid w:val="001A2CE0"/>
    <w:rsid w:val="001A2EA5"/>
    <w:rsid w:val="001A32E8"/>
    <w:rsid w:val="001A36E0"/>
    <w:rsid w:val="001B43C9"/>
    <w:rsid w:val="001B5C7B"/>
    <w:rsid w:val="001B5EA4"/>
    <w:rsid w:val="001B6C1F"/>
    <w:rsid w:val="001D6951"/>
    <w:rsid w:val="001D6F97"/>
    <w:rsid w:val="001E7876"/>
    <w:rsid w:val="001F705A"/>
    <w:rsid w:val="00205AAA"/>
    <w:rsid w:val="00212A17"/>
    <w:rsid w:val="0021567A"/>
    <w:rsid w:val="0021701F"/>
    <w:rsid w:val="00223C50"/>
    <w:rsid w:val="00224E05"/>
    <w:rsid w:val="00225321"/>
    <w:rsid w:val="00232F7B"/>
    <w:rsid w:val="00245DB4"/>
    <w:rsid w:val="00246249"/>
    <w:rsid w:val="0025090F"/>
    <w:rsid w:val="00255931"/>
    <w:rsid w:val="00262C33"/>
    <w:rsid w:val="00263E98"/>
    <w:rsid w:val="00264193"/>
    <w:rsid w:val="002663CE"/>
    <w:rsid w:val="0027787E"/>
    <w:rsid w:val="00284AE1"/>
    <w:rsid w:val="0029428A"/>
    <w:rsid w:val="00294588"/>
    <w:rsid w:val="00295944"/>
    <w:rsid w:val="002A73C4"/>
    <w:rsid w:val="002A79E7"/>
    <w:rsid w:val="002B2172"/>
    <w:rsid w:val="002B3EC6"/>
    <w:rsid w:val="002B4749"/>
    <w:rsid w:val="002B701F"/>
    <w:rsid w:val="002C03E8"/>
    <w:rsid w:val="002D033C"/>
    <w:rsid w:val="002D6387"/>
    <w:rsid w:val="002E3C2D"/>
    <w:rsid w:val="002E7A0F"/>
    <w:rsid w:val="002F367D"/>
    <w:rsid w:val="00305A4E"/>
    <w:rsid w:val="00306876"/>
    <w:rsid w:val="00310B15"/>
    <w:rsid w:val="0031331C"/>
    <w:rsid w:val="00313F97"/>
    <w:rsid w:val="00314688"/>
    <w:rsid w:val="00321B49"/>
    <w:rsid w:val="00322130"/>
    <w:rsid w:val="00325865"/>
    <w:rsid w:val="00344615"/>
    <w:rsid w:val="00345ADF"/>
    <w:rsid w:val="00346EBF"/>
    <w:rsid w:val="00351F11"/>
    <w:rsid w:val="00353097"/>
    <w:rsid w:val="003540D7"/>
    <w:rsid w:val="0035770C"/>
    <w:rsid w:val="003636DE"/>
    <w:rsid w:val="00365BFC"/>
    <w:rsid w:val="003749FB"/>
    <w:rsid w:val="003753C6"/>
    <w:rsid w:val="003757C0"/>
    <w:rsid w:val="00375F03"/>
    <w:rsid w:val="0037652B"/>
    <w:rsid w:val="00377AB0"/>
    <w:rsid w:val="00377D59"/>
    <w:rsid w:val="00382228"/>
    <w:rsid w:val="00384D60"/>
    <w:rsid w:val="00384FDA"/>
    <w:rsid w:val="00387D96"/>
    <w:rsid w:val="003951A5"/>
    <w:rsid w:val="0039612D"/>
    <w:rsid w:val="003A1F64"/>
    <w:rsid w:val="003A4EE3"/>
    <w:rsid w:val="003A731F"/>
    <w:rsid w:val="003A76E3"/>
    <w:rsid w:val="003B6BB1"/>
    <w:rsid w:val="003C4885"/>
    <w:rsid w:val="003C748D"/>
    <w:rsid w:val="003D29DB"/>
    <w:rsid w:val="003D5FC5"/>
    <w:rsid w:val="003E3A5F"/>
    <w:rsid w:val="003E7BE2"/>
    <w:rsid w:val="003F1B4C"/>
    <w:rsid w:val="003F6682"/>
    <w:rsid w:val="003F6D1C"/>
    <w:rsid w:val="00402EF1"/>
    <w:rsid w:val="00402F3B"/>
    <w:rsid w:val="004054CA"/>
    <w:rsid w:val="00414D82"/>
    <w:rsid w:val="0041559D"/>
    <w:rsid w:val="00422234"/>
    <w:rsid w:val="00425FBF"/>
    <w:rsid w:val="00431D16"/>
    <w:rsid w:val="00436680"/>
    <w:rsid w:val="00440858"/>
    <w:rsid w:val="00441A60"/>
    <w:rsid w:val="00441C92"/>
    <w:rsid w:val="00444F8E"/>
    <w:rsid w:val="00445EEB"/>
    <w:rsid w:val="00446A43"/>
    <w:rsid w:val="00447968"/>
    <w:rsid w:val="00447E4F"/>
    <w:rsid w:val="004521DB"/>
    <w:rsid w:val="00453DF1"/>
    <w:rsid w:val="00454B42"/>
    <w:rsid w:val="00455CE2"/>
    <w:rsid w:val="004578F1"/>
    <w:rsid w:val="004636FA"/>
    <w:rsid w:val="0047645B"/>
    <w:rsid w:val="0048549E"/>
    <w:rsid w:val="00485AD8"/>
    <w:rsid w:val="0048667D"/>
    <w:rsid w:val="00491A7B"/>
    <w:rsid w:val="00491AEA"/>
    <w:rsid w:val="00495504"/>
    <w:rsid w:val="00497D20"/>
    <w:rsid w:val="00497EE5"/>
    <w:rsid w:val="004A03CD"/>
    <w:rsid w:val="004A0589"/>
    <w:rsid w:val="004A0C26"/>
    <w:rsid w:val="004A5C65"/>
    <w:rsid w:val="004B7A2F"/>
    <w:rsid w:val="004C3C2F"/>
    <w:rsid w:val="004C7C13"/>
    <w:rsid w:val="004D2783"/>
    <w:rsid w:val="004D325F"/>
    <w:rsid w:val="004E220D"/>
    <w:rsid w:val="004E5850"/>
    <w:rsid w:val="004F5E2A"/>
    <w:rsid w:val="004F6C69"/>
    <w:rsid w:val="00501E29"/>
    <w:rsid w:val="00502D58"/>
    <w:rsid w:val="00514FB2"/>
    <w:rsid w:val="00524E37"/>
    <w:rsid w:val="00527377"/>
    <w:rsid w:val="00531A87"/>
    <w:rsid w:val="0053415D"/>
    <w:rsid w:val="00535F95"/>
    <w:rsid w:val="00541EB0"/>
    <w:rsid w:val="005425D1"/>
    <w:rsid w:val="005436C6"/>
    <w:rsid w:val="00543BB1"/>
    <w:rsid w:val="0054520B"/>
    <w:rsid w:val="00546C90"/>
    <w:rsid w:val="005477D3"/>
    <w:rsid w:val="00557694"/>
    <w:rsid w:val="0056403C"/>
    <w:rsid w:val="0056722B"/>
    <w:rsid w:val="0056743D"/>
    <w:rsid w:val="00582EB4"/>
    <w:rsid w:val="005979A5"/>
    <w:rsid w:val="005A350F"/>
    <w:rsid w:val="005A45A7"/>
    <w:rsid w:val="005B3CAA"/>
    <w:rsid w:val="005B5F44"/>
    <w:rsid w:val="005B7FB7"/>
    <w:rsid w:val="005C0723"/>
    <w:rsid w:val="005C1B74"/>
    <w:rsid w:val="005C3172"/>
    <w:rsid w:val="005C38AE"/>
    <w:rsid w:val="005C6ECA"/>
    <w:rsid w:val="005C6F51"/>
    <w:rsid w:val="005D0A54"/>
    <w:rsid w:val="005D2B3D"/>
    <w:rsid w:val="005D3843"/>
    <w:rsid w:val="005D648F"/>
    <w:rsid w:val="005E36EE"/>
    <w:rsid w:val="005F31F6"/>
    <w:rsid w:val="005F748A"/>
    <w:rsid w:val="00602A06"/>
    <w:rsid w:val="00606F40"/>
    <w:rsid w:val="00607D7C"/>
    <w:rsid w:val="00615B23"/>
    <w:rsid w:val="00616DDA"/>
    <w:rsid w:val="00620C90"/>
    <w:rsid w:val="00623CEC"/>
    <w:rsid w:val="00632390"/>
    <w:rsid w:val="0063273E"/>
    <w:rsid w:val="00636F6A"/>
    <w:rsid w:val="00637C65"/>
    <w:rsid w:val="00642400"/>
    <w:rsid w:val="006442E9"/>
    <w:rsid w:val="0065021F"/>
    <w:rsid w:val="0065180B"/>
    <w:rsid w:val="006520CF"/>
    <w:rsid w:val="00652106"/>
    <w:rsid w:val="006552F7"/>
    <w:rsid w:val="006558CE"/>
    <w:rsid w:val="00656CCA"/>
    <w:rsid w:val="006577AF"/>
    <w:rsid w:val="006723BE"/>
    <w:rsid w:val="00680981"/>
    <w:rsid w:val="00682505"/>
    <w:rsid w:val="00686228"/>
    <w:rsid w:val="00686828"/>
    <w:rsid w:val="00695505"/>
    <w:rsid w:val="006A306C"/>
    <w:rsid w:val="006B1170"/>
    <w:rsid w:val="006B2EAA"/>
    <w:rsid w:val="006B34BD"/>
    <w:rsid w:val="006C5BC1"/>
    <w:rsid w:val="006D71F9"/>
    <w:rsid w:val="006E222D"/>
    <w:rsid w:val="006E2BB4"/>
    <w:rsid w:val="006F17B4"/>
    <w:rsid w:val="006F6A80"/>
    <w:rsid w:val="00700395"/>
    <w:rsid w:val="00701F5D"/>
    <w:rsid w:val="00707F50"/>
    <w:rsid w:val="0071010D"/>
    <w:rsid w:val="007104CA"/>
    <w:rsid w:val="007113C6"/>
    <w:rsid w:val="00715ED8"/>
    <w:rsid w:val="007171AB"/>
    <w:rsid w:val="00717D30"/>
    <w:rsid w:val="007216C5"/>
    <w:rsid w:val="00721766"/>
    <w:rsid w:val="00721D2B"/>
    <w:rsid w:val="007246F9"/>
    <w:rsid w:val="00732EA1"/>
    <w:rsid w:val="00733959"/>
    <w:rsid w:val="0073524E"/>
    <w:rsid w:val="00735610"/>
    <w:rsid w:val="00741EB3"/>
    <w:rsid w:val="007432B2"/>
    <w:rsid w:val="00745B0E"/>
    <w:rsid w:val="00750319"/>
    <w:rsid w:val="007540F6"/>
    <w:rsid w:val="00763A30"/>
    <w:rsid w:val="00764BC7"/>
    <w:rsid w:val="00766431"/>
    <w:rsid w:val="007701E8"/>
    <w:rsid w:val="0077314C"/>
    <w:rsid w:val="0078771D"/>
    <w:rsid w:val="00787C02"/>
    <w:rsid w:val="00791486"/>
    <w:rsid w:val="00791698"/>
    <w:rsid w:val="00791CB1"/>
    <w:rsid w:val="0079296F"/>
    <w:rsid w:val="0079315D"/>
    <w:rsid w:val="00795869"/>
    <w:rsid w:val="007A0EF5"/>
    <w:rsid w:val="007A3062"/>
    <w:rsid w:val="007A507E"/>
    <w:rsid w:val="007A5995"/>
    <w:rsid w:val="007B130C"/>
    <w:rsid w:val="007B5E79"/>
    <w:rsid w:val="007B7649"/>
    <w:rsid w:val="007C0426"/>
    <w:rsid w:val="007C17C8"/>
    <w:rsid w:val="007C3E66"/>
    <w:rsid w:val="007C57F7"/>
    <w:rsid w:val="007C7841"/>
    <w:rsid w:val="007C789E"/>
    <w:rsid w:val="007D30AA"/>
    <w:rsid w:val="007D4D2D"/>
    <w:rsid w:val="007D69F8"/>
    <w:rsid w:val="007E120A"/>
    <w:rsid w:val="007E2F88"/>
    <w:rsid w:val="007E40EF"/>
    <w:rsid w:val="007E525A"/>
    <w:rsid w:val="007E5925"/>
    <w:rsid w:val="007F1409"/>
    <w:rsid w:val="007F2BBF"/>
    <w:rsid w:val="007F3117"/>
    <w:rsid w:val="00800D9C"/>
    <w:rsid w:val="00804842"/>
    <w:rsid w:val="00804F7A"/>
    <w:rsid w:val="0080716A"/>
    <w:rsid w:val="00817CCD"/>
    <w:rsid w:val="00825C79"/>
    <w:rsid w:val="00826F05"/>
    <w:rsid w:val="008351C5"/>
    <w:rsid w:val="0083662E"/>
    <w:rsid w:val="00847EC2"/>
    <w:rsid w:val="008513FA"/>
    <w:rsid w:val="00855887"/>
    <w:rsid w:val="00857A25"/>
    <w:rsid w:val="00860722"/>
    <w:rsid w:val="0086580C"/>
    <w:rsid w:val="00877369"/>
    <w:rsid w:val="00880231"/>
    <w:rsid w:val="00880CB6"/>
    <w:rsid w:val="00890067"/>
    <w:rsid w:val="00893133"/>
    <w:rsid w:val="008A0199"/>
    <w:rsid w:val="008A05FA"/>
    <w:rsid w:val="008A0BC1"/>
    <w:rsid w:val="008A5142"/>
    <w:rsid w:val="008B265A"/>
    <w:rsid w:val="008B7CEA"/>
    <w:rsid w:val="008C01A8"/>
    <w:rsid w:val="008C2A34"/>
    <w:rsid w:val="008D52B5"/>
    <w:rsid w:val="008E5F25"/>
    <w:rsid w:val="008E6622"/>
    <w:rsid w:val="008E74F1"/>
    <w:rsid w:val="008F10F1"/>
    <w:rsid w:val="008F5FB9"/>
    <w:rsid w:val="008F74B7"/>
    <w:rsid w:val="008F7759"/>
    <w:rsid w:val="00907455"/>
    <w:rsid w:val="009074B8"/>
    <w:rsid w:val="009172C4"/>
    <w:rsid w:val="00921E27"/>
    <w:rsid w:val="00924ACE"/>
    <w:rsid w:val="00926337"/>
    <w:rsid w:val="009274F6"/>
    <w:rsid w:val="0092788C"/>
    <w:rsid w:val="00927A43"/>
    <w:rsid w:val="00927DEB"/>
    <w:rsid w:val="009305F7"/>
    <w:rsid w:val="00931DC9"/>
    <w:rsid w:val="00934E5F"/>
    <w:rsid w:val="009367D7"/>
    <w:rsid w:val="009431E1"/>
    <w:rsid w:val="00944D57"/>
    <w:rsid w:val="0095621A"/>
    <w:rsid w:val="00961141"/>
    <w:rsid w:val="00964522"/>
    <w:rsid w:val="00971B58"/>
    <w:rsid w:val="00977601"/>
    <w:rsid w:val="0097780D"/>
    <w:rsid w:val="00980C7A"/>
    <w:rsid w:val="00990BF4"/>
    <w:rsid w:val="00996767"/>
    <w:rsid w:val="009A6E8D"/>
    <w:rsid w:val="009B44EC"/>
    <w:rsid w:val="009B68A6"/>
    <w:rsid w:val="009B7F28"/>
    <w:rsid w:val="009C3C5E"/>
    <w:rsid w:val="009C3C7B"/>
    <w:rsid w:val="009C7B77"/>
    <w:rsid w:val="009D4543"/>
    <w:rsid w:val="009E027F"/>
    <w:rsid w:val="009E0990"/>
    <w:rsid w:val="009E3637"/>
    <w:rsid w:val="009E6318"/>
    <w:rsid w:val="009E6A58"/>
    <w:rsid w:val="009F49B8"/>
    <w:rsid w:val="009F53EF"/>
    <w:rsid w:val="009F67AC"/>
    <w:rsid w:val="00A024F3"/>
    <w:rsid w:val="00A02607"/>
    <w:rsid w:val="00A041AB"/>
    <w:rsid w:val="00A047AC"/>
    <w:rsid w:val="00A0528B"/>
    <w:rsid w:val="00A057DE"/>
    <w:rsid w:val="00A16FAB"/>
    <w:rsid w:val="00A17E19"/>
    <w:rsid w:val="00A279C1"/>
    <w:rsid w:val="00A30B66"/>
    <w:rsid w:val="00A37B79"/>
    <w:rsid w:val="00A414F1"/>
    <w:rsid w:val="00A42DD3"/>
    <w:rsid w:val="00A4435E"/>
    <w:rsid w:val="00A47A64"/>
    <w:rsid w:val="00A5115B"/>
    <w:rsid w:val="00A52F74"/>
    <w:rsid w:val="00A530F5"/>
    <w:rsid w:val="00A61604"/>
    <w:rsid w:val="00A644F7"/>
    <w:rsid w:val="00A7267E"/>
    <w:rsid w:val="00A82849"/>
    <w:rsid w:val="00AA7AD9"/>
    <w:rsid w:val="00AB1224"/>
    <w:rsid w:val="00AB4C2F"/>
    <w:rsid w:val="00AB65FD"/>
    <w:rsid w:val="00AB7A4F"/>
    <w:rsid w:val="00AC03F5"/>
    <w:rsid w:val="00AC5844"/>
    <w:rsid w:val="00AC5EED"/>
    <w:rsid w:val="00AD098E"/>
    <w:rsid w:val="00AD37E3"/>
    <w:rsid w:val="00AD6066"/>
    <w:rsid w:val="00AE15B8"/>
    <w:rsid w:val="00AE4945"/>
    <w:rsid w:val="00AF3C5B"/>
    <w:rsid w:val="00AF5CCA"/>
    <w:rsid w:val="00B02474"/>
    <w:rsid w:val="00B033EE"/>
    <w:rsid w:val="00B03B81"/>
    <w:rsid w:val="00B03D7F"/>
    <w:rsid w:val="00B07999"/>
    <w:rsid w:val="00B12680"/>
    <w:rsid w:val="00B1276A"/>
    <w:rsid w:val="00B22C4C"/>
    <w:rsid w:val="00B254E8"/>
    <w:rsid w:val="00B407FD"/>
    <w:rsid w:val="00B427B1"/>
    <w:rsid w:val="00B43F83"/>
    <w:rsid w:val="00B455B3"/>
    <w:rsid w:val="00B468A8"/>
    <w:rsid w:val="00B53196"/>
    <w:rsid w:val="00B57D32"/>
    <w:rsid w:val="00B600F9"/>
    <w:rsid w:val="00B762DD"/>
    <w:rsid w:val="00B82CDB"/>
    <w:rsid w:val="00B84F98"/>
    <w:rsid w:val="00B938CC"/>
    <w:rsid w:val="00BA0C4C"/>
    <w:rsid w:val="00BA2615"/>
    <w:rsid w:val="00BA27AE"/>
    <w:rsid w:val="00BA4578"/>
    <w:rsid w:val="00BA72C6"/>
    <w:rsid w:val="00BB0C77"/>
    <w:rsid w:val="00BB0D20"/>
    <w:rsid w:val="00BB413C"/>
    <w:rsid w:val="00BB4E15"/>
    <w:rsid w:val="00BB68E3"/>
    <w:rsid w:val="00BC3B42"/>
    <w:rsid w:val="00BC4946"/>
    <w:rsid w:val="00BD2371"/>
    <w:rsid w:val="00BD3024"/>
    <w:rsid w:val="00BD6038"/>
    <w:rsid w:val="00BD61BD"/>
    <w:rsid w:val="00BE10D4"/>
    <w:rsid w:val="00BE1A4F"/>
    <w:rsid w:val="00BE1AAE"/>
    <w:rsid w:val="00BE2077"/>
    <w:rsid w:val="00BE36D6"/>
    <w:rsid w:val="00BE52D8"/>
    <w:rsid w:val="00BF039E"/>
    <w:rsid w:val="00BF4448"/>
    <w:rsid w:val="00C07F23"/>
    <w:rsid w:val="00C34794"/>
    <w:rsid w:val="00C40744"/>
    <w:rsid w:val="00C40D38"/>
    <w:rsid w:val="00C40DC1"/>
    <w:rsid w:val="00C47B8D"/>
    <w:rsid w:val="00C5035E"/>
    <w:rsid w:val="00C510F1"/>
    <w:rsid w:val="00C52D78"/>
    <w:rsid w:val="00C6053E"/>
    <w:rsid w:val="00C65A78"/>
    <w:rsid w:val="00C661E5"/>
    <w:rsid w:val="00C67A91"/>
    <w:rsid w:val="00C74568"/>
    <w:rsid w:val="00C76552"/>
    <w:rsid w:val="00C77642"/>
    <w:rsid w:val="00C776F0"/>
    <w:rsid w:val="00C837EB"/>
    <w:rsid w:val="00C853A5"/>
    <w:rsid w:val="00C85E0A"/>
    <w:rsid w:val="00C92611"/>
    <w:rsid w:val="00C948D5"/>
    <w:rsid w:val="00C94D36"/>
    <w:rsid w:val="00C97977"/>
    <w:rsid w:val="00CB4CEC"/>
    <w:rsid w:val="00CC1EE1"/>
    <w:rsid w:val="00CD1C2A"/>
    <w:rsid w:val="00CD3728"/>
    <w:rsid w:val="00CE634E"/>
    <w:rsid w:val="00CF1A5F"/>
    <w:rsid w:val="00CF2E06"/>
    <w:rsid w:val="00CF4F92"/>
    <w:rsid w:val="00CF6E1E"/>
    <w:rsid w:val="00D055D4"/>
    <w:rsid w:val="00D05AA1"/>
    <w:rsid w:val="00D07E7E"/>
    <w:rsid w:val="00D14EE0"/>
    <w:rsid w:val="00D207B8"/>
    <w:rsid w:val="00D21DC0"/>
    <w:rsid w:val="00D22C1F"/>
    <w:rsid w:val="00D22DB4"/>
    <w:rsid w:val="00D2374E"/>
    <w:rsid w:val="00D25983"/>
    <w:rsid w:val="00D30AD6"/>
    <w:rsid w:val="00D31C05"/>
    <w:rsid w:val="00D40E92"/>
    <w:rsid w:val="00D42326"/>
    <w:rsid w:val="00D4273C"/>
    <w:rsid w:val="00D429C2"/>
    <w:rsid w:val="00D43380"/>
    <w:rsid w:val="00D4489D"/>
    <w:rsid w:val="00D46493"/>
    <w:rsid w:val="00D52203"/>
    <w:rsid w:val="00D54B02"/>
    <w:rsid w:val="00D6076A"/>
    <w:rsid w:val="00D6209B"/>
    <w:rsid w:val="00D652EA"/>
    <w:rsid w:val="00D72BD6"/>
    <w:rsid w:val="00D91884"/>
    <w:rsid w:val="00DA7660"/>
    <w:rsid w:val="00DB3E97"/>
    <w:rsid w:val="00DB5B94"/>
    <w:rsid w:val="00DC6246"/>
    <w:rsid w:val="00DD4793"/>
    <w:rsid w:val="00DD4973"/>
    <w:rsid w:val="00DE30D6"/>
    <w:rsid w:val="00DE6D85"/>
    <w:rsid w:val="00DF3B0F"/>
    <w:rsid w:val="00DF3E2D"/>
    <w:rsid w:val="00DF7C9C"/>
    <w:rsid w:val="00E073C1"/>
    <w:rsid w:val="00E11766"/>
    <w:rsid w:val="00E12292"/>
    <w:rsid w:val="00E21CC2"/>
    <w:rsid w:val="00E2548A"/>
    <w:rsid w:val="00E31682"/>
    <w:rsid w:val="00E35CDF"/>
    <w:rsid w:val="00E4560C"/>
    <w:rsid w:val="00E55D3C"/>
    <w:rsid w:val="00E56F15"/>
    <w:rsid w:val="00E5721C"/>
    <w:rsid w:val="00E62F16"/>
    <w:rsid w:val="00E64DDE"/>
    <w:rsid w:val="00E6653D"/>
    <w:rsid w:val="00E725F9"/>
    <w:rsid w:val="00E7344C"/>
    <w:rsid w:val="00E749DC"/>
    <w:rsid w:val="00E768AC"/>
    <w:rsid w:val="00E77DD7"/>
    <w:rsid w:val="00E826D8"/>
    <w:rsid w:val="00E84240"/>
    <w:rsid w:val="00E84B3E"/>
    <w:rsid w:val="00E905E0"/>
    <w:rsid w:val="00E90EB2"/>
    <w:rsid w:val="00E9136C"/>
    <w:rsid w:val="00E97EAB"/>
    <w:rsid w:val="00EA186E"/>
    <w:rsid w:val="00EA68BE"/>
    <w:rsid w:val="00EA7E02"/>
    <w:rsid w:val="00EB1AA8"/>
    <w:rsid w:val="00EC019E"/>
    <w:rsid w:val="00EC0C3E"/>
    <w:rsid w:val="00EC0F9E"/>
    <w:rsid w:val="00EC2F16"/>
    <w:rsid w:val="00EC3896"/>
    <w:rsid w:val="00ED480A"/>
    <w:rsid w:val="00EE59D6"/>
    <w:rsid w:val="00EE7181"/>
    <w:rsid w:val="00EE7522"/>
    <w:rsid w:val="00EF2D88"/>
    <w:rsid w:val="00EF7FD0"/>
    <w:rsid w:val="00F00E93"/>
    <w:rsid w:val="00F026F4"/>
    <w:rsid w:val="00F03FAF"/>
    <w:rsid w:val="00F046C0"/>
    <w:rsid w:val="00F11965"/>
    <w:rsid w:val="00F22D54"/>
    <w:rsid w:val="00F24060"/>
    <w:rsid w:val="00F24C4C"/>
    <w:rsid w:val="00F315B9"/>
    <w:rsid w:val="00F37ABC"/>
    <w:rsid w:val="00F44EAE"/>
    <w:rsid w:val="00F47FFB"/>
    <w:rsid w:val="00F53A5F"/>
    <w:rsid w:val="00F53E3A"/>
    <w:rsid w:val="00F63943"/>
    <w:rsid w:val="00F66C32"/>
    <w:rsid w:val="00F7030D"/>
    <w:rsid w:val="00F773BE"/>
    <w:rsid w:val="00F80EBB"/>
    <w:rsid w:val="00F81843"/>
    <w:rsid w:val="00F819EE"/>
    <w:rsid w:val="00F81C3B"/>
    <w:rsid w:val="00F83A88"/>
    <w:rsid w:val="00F866B6"/>
    <w:rsid w:val="00F905CE"/>
    <w:rsid w:val="00F90991"/>
    <w:rsid w:val="00F92EF1"/>
    <w:rsid w:val="00F942E4"/>
    <w:rsid w:val="00F97226"/>
    <w:rsid w:val="00FA10E5"/>
    <w:rsid w:val="00FA4E5F"/>
    <w:rsid w:val="00FA7A7D"/>
    <w:rsid w:val="00FB3318"/>
    <w:rsid w:val="00FC3A6F"/>
    <w:rsid w:val="00FC4667"/>
    <w:rsid w:val="00FD70EF"/>
    <w:rsid w:val="00FD7721"/>
    <w:rsid w:val="00FE2DC3"/>
    <w:rsid w:val="00FE4600"/>
    <w:rsid w:val="00FE7AF4"/>
    <w:rsid w:val="00FF4965"/>
    <w:rsid w:val="00FF6576"/>
    <w:rsid w:val="00FF6656"/>
    <w:rsid w:val="00FF6D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58FBB"/>
  <w15:chartTrackingRefBased/>
  <w15:docId w15:val="{658E7960-4487-419D-A08A-8573F137A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047AC"/>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750319"/>
    <w:pPr>
      <w:keepNext/>
      <w:numPr>
        <w:numId w:val="1"/>
      </w:numPr>
      <w:suppressAutoHyphens/>
      <w:ind w:left="420" w:firstLine="0"/>
      <w:outlineLvl w:val="0"/>
    </w:pPr>
    <w:rPr>
      <w:b/>
      <w:bCs/>
      <w:lang w:val="x-none" w:eastAsia="zh-CN"/>
    </w:rPr>
  </w:style>
  <w:style w:type="paragraph" w:styleId="Nagwek3">
    <w:name w:val="heading 3"/>
    <w:basedOn w:val="Normalny"/>
    <w:next w:val="Normalny"/>
    <w:link w:val="Nagwek3Znak"/>
    <w:qFormat/>
    <w:rsid w:val="00750319"/>
    <w:pPr>
      <w:keepNext/>
      <w:numPr>
        <w:ilvl w:val="2"/>
        <w:numId w:val="1"/>
      </w:numPr>
      <w:suppressAutoHyphens/>
      <w:spacing w:before="240" w:after="60"/>
      <w:outlineLvl w:val="2"/>
    </w:pPr>
    <w:rPr>
      <w:rFonts w:ascii="Arial" w:hAnsi="Arial" w:cs="Arial"/>
      <w:b/>
      <w:bCs/>
      <w:sz w:val="26"/>
      <w:szCs w:val="26"/>
      <w:lang w:val="x-none"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1D6951"/>
    <w:rPr>
      <w:color w:val="0000FF"/>
      <w:u w:val="single"/>
    </w:rPr>
  </w:style>
  <w:style w:type="character" w:customStyle="1" w:styleId="TekstpodstawowyZnak">
    <w:name w:val="Tekst podstawowy Znak"/>
    <w:aliases w:val="a2 Znak,Znak Znak Znak,Znak Znak1,Body Text Char2 Znak Znak,Body Text Char Char Znak Znak,Body Text Char1 Char1 Char Znak Znak,Body Text Char Char1 Char Char Znak Znak,Body Text Char Char Char Char Char Znak Znak"/>
    <w:basedOn w:val="Domylnaczcionkaakapitu"/>
    <w:link w:val="Tekstpodstawowy"/>
    <w:locked/>
    <w:rsid w:val="001D6951"/>
    <w:rPr>
      <w:rFonts w:ascii="Arial" w:hAnsi="Arial" w:cs="Arial"/>
      <w:sz w:val="24"/>
    </w:rPr>
  </w:style>
  <w:style w:type="paragraph" w:styleId="Tekstpodstawowy">
    <w:name w:val="Body Text"/>
    <w:aliases w:val="a2,Znak Znak,Znak,Body Text Char2 Znak,Body Text Char Char Znak,Body Text Char1 Char1 Char Znak,Body Text Char Char1 Char Char Znak,Body Text Char Char Char Char Char Znak,Body Text Char1 Char Char Char Znak,Body Text Char2"/>
    <w:basedOn w:val="Normalny"/>
    <w:link w:val="TekstpodstawowyZnak"/>
    <w:unhideWhenUsed/>
    <w:rsid w:val="001D6951"/>
    <w:rPr>
      <w:rFonts w:ascii="Arial" w:eastAsiaTheme="minorHAnsi" w:hAnsi="Arial" w:cs="Arial"/>
      <w:szCs w:val="22"/>
      <w:lang w:eastAsia="en-US"/>
    </w:rPr>
  </w:style>
  <w:style w:type="character" w:customStyle="1" w:styleId="TekstpodstawowyZnak1">
    <w:name w:val="Tekst podstawowy Znak1"/>
    <w:basedOn w:val="Domylnaczcionkaakapitu"/>
    <w:uiPriority w:val="99"/>
    <w:semiHidden/>
    <w:rsid w:val="001D6951"/>
    <w:rPr>
      <w:rFonts w:ascii="Times New Roman" w:eastAsia="Times New Roman" w:hAnsi="Times New Roman" w:cs="Times New Roman"/>
      <w:sz w:val="24"/>
      <w:szCs w:val="24"/>
      <w:lang w:eastAsia="pl-PL"/>
    </w:rPr>
  </w:style>
  <w:style w:type="character" w:customStyle="1" w:styleId="AkapitzlistZnak">
    <w:name w:val="Akapit z listą Znak"/>
    <w:aliases w:val="CW_Lista Znak,L1 Znak,Numerowanie Znak,Podsis rysunku Znak,Normal Znak,Obiekt Znak,List Paragraph1 Znak,BulletC Znak,normalny tekst Znak,Akapit z listą31 Znak,Wyliczanie Znak,Bullets Znak,Kolorowa lista — akcent 11 Znak,normalny Znak"/>
    <w:link w:val="Akapitzlist"/>
    <w:uiPriority w:val="99"/>
    <w:qFormat/>
    <w:locked/>
    <w:rsid w:val="001D6951"/>
    <w:rPr>
      <w:sz w:val="24"/>
      <w:szCs w:val="24"/>
    </w:rPr>
  </w:style>
  <w:style w:type="paragraph" w:styleId="Akapitzlist">
    <w:name w:val="List Paragraph"/>
    <w:aliases w:val="CW_Lista,L1,Numerowanie,Podsis rysunku,Normal,Obiekt,List Paragraph1,BulletC,normalny tekst,Akapit z listą31,Wyliczanie,Bullets,Kolorowa lista — akcent 11,Akapit z listą11,normalny,maz_wyliczenie,opis dzialania,Normal2,Nag 1"/>
    <w:basedOn w:val="Normalny"/>
    <w:link w:val="AkapitzlistZnak"/>
    <w:uiPriority w:val="99"/>
    <w:qFormat/>
    <w:rsid w:val="001D6951"/>
    <w:pPr>
      <w:ind w:left="708"/>
    </w:pPr>
    <w:rPr>
      <w:rFonts w:asciiTheme="minorHAnsi" w:eastAsiaTheme="minorHAnsi" w:hAnsiTheme="minorHAnsi" w:cstheme="minorBidi"/>
      <w:lang w:eastAsia="en-US"/>
    </w:rPr>
  </w:style>
  <w:style w:type="paragraph" w:customStyle="1" w:styleId="tekstdokumentu">
    <w:name w:val="tekst dokumentu"/>
    <w:basedOn w:val="Normalny"/>
    <w:autoRedefine/>
    <w:rsid w:val="00E7344C"/>
    <w:pPr>
      <w:tabs>
        <w:tab w:val="left" w:pos="3600"/>
      </w:tabs>
      <w:spacing w:line="360" w:lineRule="auto"/>
      <w:ind w:left="1701" w:right="61" w:hanging="1701"/>
    </w:pPr>
    <w:rPr>
      <w:rFonts w:ascii="Open Sans" w:hAnsi="Open Sans" w:cs="Open Sans"/>
      <w:bCs/>
      <w:color w:val="000000"/>
      <w:sz w:val="16"/>
      <w:szCs w:val="16"/>
    </w:rPr>
  </w:style>
  <w:style w:type="paragraph" w:customStyle="1" w:styleId="Default">
    <w:name w:val="Default"/>
    <w:rsid w:val="001D6951"/>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tekstdokbold">
    <w:name w:val="tekst dok. bold"/>
    <w:rsid w:val="001D6951"/>
    <w:rPr>
      <w:b/>
      <w:bCs w:val="0"/>
    </w:rPr>
  </w:style>
  <w:style w:type="character" w:styleId="Pogrubienie">
    <w:name w:val="Strong"/>
    <w:basedOn w:val="Domylnaczcionkaakapitu"/>
    <w:qFormat/>
    <w:rsid w:val="001D6951"/>
    <w:rPr>
      <w:b/>
      <w:bCs/>
    </w:rPr>
  </w:style>
  <w:style w:type="paragraph" w:styleId="Nagwek">
    <w:name w:val="header"/>
    <w:basedOn w:val="Normalny"/>
    <w:link w:val="NagwekZnak"/>
    <w:uiPriority w:val="99"/>
    <w:unhideWhenUsed/>
    <w:rsid w:val="00377D59"/>
    <w:pPr>
      <w:tabs>
        <w:tab w:val="center" w:pos="4536"/>
        <w:tab w:val="right" w:pos="9072"/>
      </w:tabs>
    </w:pPr>
  </w:style>
  <w:style w:type="character" w:customStyle="1" w:styleId="NagwekZnak">
    <w:name w:val="Nagłówek Znak"/>
    <w:basedOn w:val="Domylnaczcionkaakapitu"/>
    <w:link w:val="Nagwek"/>
    <w:uiPriority w:val="99"/>
    <w:rsid w:val="00377D59"/>
    <w:rPr>
      <w:rFonts w:ascii="Times New Roman" w:eastAsia="Times New Roman" w:hAnsi="Times New Roman" w:cs="Times New Roman"/>
      <w:sz w:val="24"/>
      <w:szCs w:val="24"/>
      <w:lang w:eastAsia="pl-PL"/>
    </w:rPr>
  </w:style>
  <w:style w:type="paragraph" w:styleId="Stopka">
    <w:name w:val="footer"/>
    <w:basedOn w:val="Normalny"/>
    <w:link w:val="StopkaZnak"/>
    <w:unhideWhenUsed/>
    <w:rsid w:val="00377D59"/>
    <w:pPr>
      <w:tabs>
        <w:tab w:val="center" w:pos="4536"/>
        <w:tab w:val="right" w:pos="9072"/>
      </w:tabs>
    </w:pPr>
  </w:style>
  <w:style w:type="character" w:customStyle="1" w:styleId="StopkaZnak">
    <w:name w:val="Stopka Znak"/>
    <w:basedOn w:val="Domylnaczcionkaakapitu"/>
    <w:link w:val="Stopka"/>
    <w:uiPriority w:val="99"/>
    <w:rsid w:val="00377D59"/>
    <w:rPr>
      <w:rFonts w:ascii="Times New Roman" w:eastAsia="Times New Roman" w:hAnsi="Times New Roman" w:cs="Times New Roman"/>
      <w:sz w:val="24"/>
      <w:szCs w:val="24"/>
      <w:lang w:eastAsia="pl-PL"/>
    </w:rPr>
  </w:style>
  <w:style w:type="paragraph" w:styleId="Tytu">
    <w:name w:val="Title"/>
    <w:basedOn w:val="Normalny"/>
    <w:link w:val="TytuZnak"/>
    <w:qFormat/>
    <w:rsid w:val="00425FBF"/>
    <w:pPr>
      <w:jc w:val="center"/>
    </w:pPr>
    <w:rPr>
      <w:b/>
      <w:sz w:val="36"/>
      <w:szCs w:val="20"/>
    </w:rPr>
  </w:style>
  <w:style w:type="character" w:customStyle="1" w:styleId="TytuZnak">
    <w:name w:val="Tytuł Znak"/>
    <w:basedOn w:val="Domylnaczcionkaakapitu"/>
    <w:link w:val="Tytu"/>
    <w:rsid w:val="00425FBF"/>
    <w:rPr>
      <w:rFonts w:ascii="Times New Roman" w:eastAsia="Times New Roman" w:hAnsi="Times New Roman" w:cs="Times New Roman"/>
      <w:b/>
      <w:sz w:val="36"/>
      <w:szCs w:val="20"/>
      <w:lang w:eastAsia="pl-PL"/>
    </w:rPr>
  </w:style>
  <w:style w:type="paragraph" w:styleId="Tekstpodstawowywcity">
    <w:name w:val="Body Text Indent"/>
    <w:basedOn w:val="Normalny"/>
    <w:link w:val="TekstpodstawowywcityZnak"/>
    <w:rsid w:val="00425FBF"/>
    <w:pPr>
      <w:spacing w:after="120" w:line="276" w:lineRule="auto"/>
      <w:ind w:left="283"/>
    </w:pPr>
    <w:rPr>
      <w:rFonts w:ascii="Calibri" w:eastAsia="Calibri" w:hAnsi="Calibri"/>
      <w:sz w:val="22"/>
      <w:szCs w:val="22"/>
      <w:lang w:eastAsia="en-US"/>
    </w:rPr>
  </w:style>
  <w:style w:type="character" w:customStyle="1" w:styleId="TekstpodstawowywcityZnak">
    <w:name w:val="Tekst podstawowy wcięty Znak"/>
    <w:basedOn w:val="Domylnaczcionkaakapitu"/>
    <w:link w:val="Tekstpodstawowywcity"/>
    <w:rsid w:val="00425FBF"/>
    <w:rPr>
      <w:rFonts w:ascii="Calibri" w:eastAsia="Calibri" w:hAnsi="Calibri" w:cs="Times New Roman"/>
    </w:rPr>
  </w:style>
  <w:style w:type="paragraph" w:customStyle="1" w:styleId="Nagwek10">
    <w:name w:val="Nagłówek1"/>
    <w:basedOn w:val="Normalny"/>
    <w:next w:val="Tekstpodstawowy"/>
    <w:rsid w:val="00721766"/>
    <w:pPr>
      <w:suppressAutoHyphens/>
      <w:jc w:val="center"/>
    </w:pPr>
    <w:rPr>
      <w:b/>
      <w:sz w:val="36"/>
      <w:szCs w:val="20"/>
      <w:lang w:eastAsia="zh-CN"/>
    </w:rPr>
  </w:style>
  <w:style w:type="character" w:customStyle="1" w:styleId="Nagwek1Znak">
    <w:name w:val="Nagłówek 1 Znak"/>
    <w:basedOn w:val="Domylnaczcionkaakapitu"/>
    <w:link w:val="Nagwek1"/>
    <w:rsid w:val="00750319"/>
    <w:rPr>
      <w:rFonts w:ascii="Times New Roman" w:eastAsia="Times New Roman" w:hAnsi="Times New Roman" w:cs="Times New Roman"/>
      <w:b/>
      <w:bCs/>
      <w:sz w:val="24"/>
      <w:szCs w:val="24"/>
      <w:lang w:val="x-none" w:eastAsia="zh-CN"/>
    </w:rPr>
  </w:style>
  <w:style w:type="character" w:customStyle="1" w:styleId="Nagwek3Znak">
    <w:name w:val="Nagłówek 3 Znak"/>
    <w:basedOn w:val="Domylnaczcionkaakapitu"/>
    <w:link w:val="Nagwek3"/>
    <w:rsid w:val="00750319"/>
    <w:rPr>
      <w:rFonts w:ascii="Arial" w:eastAsia="Times New Roman" w:hAnsi="Arial" w:cs="Arial"/>
      <w:b/>
      <w:bCs/>
      <w:sz w:val="26"/>
      <w:szCs w:val="26"/>
      <w:lang w:val="x-none" w:eastAsia="zh-CN"/>
    </w:rPr>
  </w:style>
  <w:style w:type="character" w:customStyle="1" w:styleId="WW8Num1z0">
    <w:name w:val="WW8Num1z0"/>
    <w:rsid w:val="00750319"/>
    <w:rPr>
      <w:b/>
      <w:i w:val="0"/>
      <w:sz w:val="24"/>
      <w:szCs w:val="24"/>
    </w:rPr>
  </w:style>
  <w:style w:type="character" w:customStyle="1" w:styleId="WW8Num1z1">
    <w:name w:val="WW8Num1z1"/>
    <w:rsid w:val="00750319"/>
  </w:style>
  <w:style w:type="character" w:customStyle="1" w:styleId="WW8Num1z2">
    <w:name w:val="WW8Num1z2"/>
    <w:rsid w:val="00750319"/>
    <w:rPr>
      <w:rFonts w:ascii="Tahoma" w:eastAsia="Times New Roman" w:hAnsi="Tahoma" w:cs="Tahoma"/>
      <w:b w:val="0"/>
      <w:color w:val="auto"/>
    </w:rPr>
  </w:style>
  <w:style w:type="character" w:customStyle="1" w:styleId="WW8Num1z3">
    <w:name w:val="WW8Num1z3"/>
    <w:rsid w:val="00750319"/>
    <w:rPr>
      <w:rFonts w:cs="Open Sans"/>
      <w:b/>
      <w:color w:val="auto"/>
    </w:rPr>
  </w:style>
  <w:style w:type="character" w:customStyle="1" w:styleId="WW8Num1z4">
    <w:name w:val="WW8Num1z4"/>
    <w:rsid w:val="00750319"/>
    <w:rPr>
      <w:rFonts w:hint="default"/>
    </w:rPr>
  </w:style>
  <w:style w:type="character" w:customStyle="1" w:styleId="WW8Num1z5">
    <w:name w:val="WW8Num1z5"/>
    <w:rsid w:val="00750319"/>
  </w:style>
  <w:style w:type="character" w:customStyle="1" w:styleId="WW8Num1z6">
    <w:name w:val="WW8Num1z6"/>
    <w:rsid w:val="00750319"/>
  </w:style>
  <w:style w:type="character" w:customStyle="1" w:styleId="WW8Num1z7">
    <w:name w:val="WW8Num1z7"/>
    <w:rsid w:val="00750319"/>
  </w:style>
  <w:style w:type="character" w:customStyle="1" w:styleId="WW8Num1z8">
    <w:name w:val="WW8Num1z8"/>
    <w:rsid w:val="00750319"/>
  </w:style>
  <w:style w:type="character" w:customStyle="1" w:styleId="WW8Num2z0">
    <w:name w:val="WW8Num2z0"/>
    <w:rsid w:val="00750319"/>
    <w:rPr>
      <w:rFonts w:ascii="Open Sans" w:eastAsia="Calibri" w:hAnsi="Open Sans" w:cs="Open Sans"/>
      <w:b/>
      <w:sz w:val="24"/>
      <w:szCs w:val="24"/>
    </w:rPr>
  </w:style>
  <w:style w:type="character" w:customStyle="1" w:styleId="WW8Num2z1">
    <w:name w:val="WW8Num2z1"/>
    <w:rsid w:val="00750319"/>
    <w:rPr>
      <w:rFonts w:cs="Open Sans" w:hint="default"/>
      <w:b w:val="0"/>
      <w:bCs w:val="0"/>
      <w:sz w:val="24"/>
    </w:rPr>
  </w:style>
  <w:style w:type="character" w:customStyle="1" w:styleId="WW8Num2z2">
    <w:name w:val="WW8Num2z2"/>
    <w:rsid w:val="00750319"/>
    <w:rPr>
      <w:rFonts w:hint="default"/>
      <w:b/>
      <w:sz w:val="24"/>
    </w:rPr>
  </w:style>
  <w:style w:type="character" w:customStyle="1" w:styleId="WW8Num3z0">
    <w:name w:val="WW8Num3z0"/>
    <w:rsid w:val="00750319"/>
    <w:rPr>
      <w:b w:val="0"/>
      <w:i w:val="0"/>
      <w:sz w:val="24"/>
      <w:szCs w:val="24"/>
    </w:rPr>
  </w:style>
  <w:style w:type="character" w:customStyle="1" w:styleId="WW8Num4z0">
    <w:name w:val="WW8Num4z0"/>
    <w:rsid w:val="00750319"/>
    <w:rPr>
      <w:b w:val="0"/>
      <w:i w:val="0"/>
      <w:sz w:val="24"/>
      <w:szCs w:val="24"/>
    </w:rPr>
  </w:style>
  <w:style w:type="character" w:customStyle="1" w:styleId="WW8Num5z0">
    <w:name w:val="WW8Num5z0"/>
    <w:rsid w:val="00750319"/>
    <w:rPr>
      <w:b w:val="0"/>
      <w:i w:val="0"/>
      <w:sz w:val="24"/>
    </w:rPr>
  </w:style>
  <w:style w:type="character" w:customStyle="1" w:styleId="WW8Num6z0">
    <w:name w:val="WW8Num6z0"/>
    <w:rsid w:val="00750319"/>
    <w:rPr>
      <w:rFonts w:ascii="Open Sans" w:eastAsia="Calibri" w:hAnsi="Open Sans" w:cs="Open Sans"/>
      <w:b/>
      <w:sz w:val="24"/>
      <w:szCs w:val="24"/>
    </w:rPr>
  </w:style>
  <w:style w:type="character" w:customStyle="1" w:styleId="WW8Num6z1">
    <w:name w:val="WW8Num6z1"/>
    <w:rsid w:val="00750319"/>
  </w:style>
  <w:style w:type="character" w:customStyle="1" w:styleId="WW8Num6z2">
    <w:name w:val="WW8Num6z2"/>
    <w:rsid w:val="00750319"/>
  </w:style>
  <w:style w:type="character" w:customStyle="1" w:styleId="WW8Num6z3">
    <w:name w:val="WW8Num6z3"/>
    <w:rsid w:val="00750319"/>
  </w:style>
  <w:style w:type="character" w:customStyle="1" w:styleId="WW8Num6z4">
    <w:name w:val="WW8Num6z4"/>
    <w:rsid w:val="00750319"/>
  </w:style>
  <w:style w:type="character" w:customStyle="1" w:styleId="WW8Num6z5">
    <w:name w:val="WW8Num6z5"/>
    <w:rsid w:val="00750319"/>
  </w:style>
  <w:style w:type="character" w:customStyle="1" w:styleId="WW8Num6z6">
    <w:name w:val="WW8Num6z6"/>
    <w:rsid w:val="00750319"/>
  </w:style>
  <w:style w:type="character" w:customStyle="1" w:styleId="WW8Num6z7">
    <w:name w:val="WW8Num6z7"/>
    <w:rsid w:val="00750319"/>
  </w:style>
  <w:style w:type="character" w:customStyle="1" w:styleId="WW8Num6z8">
    <w:name w:val="WW8Num6z8"/>
    <w:rsid w:val="00750319"/>
  </w:style>
  <w:style w:type="character" w:customStyle="1" w:styleId="WW8Num7z0">
    <w:name w:val="WW8Num7z0"/>
    <w:rsid w:val="00750319"/>
    <w:rPr>
      <w:rFonts w:hint="default"/>
    </w:rPr>
  </w:style>
  <w:style w:type="character" w:customStyle="1" w:styleId="WW8Num7z1">
    <w:name w:val="WW8Num7z1"/>
    <w:rsid w:val="00750319"/>
    <w:rPr>
      <w:rFonts w:hint="default"/>
      <w:b w:val="0"/>
      <w:bCs/>
    </w:rPr>
  </w:style>
  <w:style w:type="character" w:customStyle="1" w:styleId="WW8Num8z0">
    <w:name w:val="WW8Num8z0"/>
    <w:rsid w:val="00750319"/>
    <w:rPr>
      <w:rFonts w:hint="default"/>
      <w:b w:val="0"/>
    </w:rPr>
  </w:style>
  <w:style w:type="character" w:customStyle="1" w:styleId="WW8Num9z0">
    <w:name w:val="WW8Num9z0"/>
    <w:rsid w:val="00750319"/>
    <w:rPr>
      <w:rFonts w:hint="default"/>
    </w:rPr>
  </w:style>
  <w:style w:type="character" w:customStyle="1" w:styleId="WW8Num9z1">
    <w:name w:val="WW8Num9z1"/>
    <w:rsid w:val="00750319"/>
    <w:rPr>
      <w:rFonts w:hint="default"/>
      <w:b/>
      <w:bCs/>
    </w:rPr>
  </w:style>
  <w:style w:type="character" w:customStyle="1" w:styleId="WW8Num10z0">
    <w:name w:val="WW8Num10z0"/>
    <w:rsid w:val="00750319"/>
    <w:rPr>
      <w:rFonts w:ascii="Open Sans" w:eastAsia="Calibri" w:hAnsi="Open Sans" w:cs="Open Sans"/>
      <w:b/>
    </w:rPr>
  </w:style>
  <w:style w:type="character" w:customStyle="1" w:styleId="WW8Num10z1">
    <w:name w:val="WW8Num10z1"/>
    <w:rsid w:val="00750319"/>
  </w:style>
  <w:style w:type="character" w:customStyle="1" w:styleId="WW8Num10z2">
    <w:name w:val="WW8Num10z2"/>
    <w:rsid w:val="00750319"/>
  </w:style>
  <w:style w:type="character" w:customStyle="1" w:styleId="WW8Num10z3">
    <w:name w:val="WW8Num10z3"/>
    <w:rsid w:val="00750319"/>
  </w:style>
  <w:style w:type="character" w:customStyle="1" w:styleId="WW8Num10z4">
    <w:name w:val="WW8Num10z4"/>
    <w:rsid w:val="00750319"/>
  </w:style>
  <w:style w:type="character" w:customStyle="1" w:styleId="WW8Num10z5">
    <w:name w:val="WW8Num10z5"/>
    <w:rsid w:val="00750319"/>
  </w:style>
  <w:style w:type="character" w:customStyle="1" w:styleId="WW8Num10z6">
    <w:name w:val="WW8Num10z6"/>
    <w:rsid w:val="00750319"/>
  </w:style>
  <w:style w:type="character" w:customStyle="1" w:styleId="WW8Num10z7">
    <w:name w:val="WW8Num10z7"/>
    <w:rsid w:val="00750319"/>
  </w:style>
  <w:style w:type="character" w:customStyle="1" w:styleId="WW8Num10z8">
    <w:name w:val="WW8Num10z8"/>
    <w:rsid w:val="00750319"/>
  </w:style>
  <w:style w:type="character" w:customStyle="1" w:styleId="WW8Num11z0">
    <w:name w:val="WW8Num11z0"/>
    <w:rsid w:val="00750319"/>
    <w:rPr>
      <w:rFonts w:hint="default"/>
      <w:b/>
    </w:rPr>
  </w:style>
  <w:style w:type="character" w:customStyle="1" w:styleId="WW8Num11z1">
    <w:name w:val="WW8Num11z1"/>
    <w:rsid w:val="00750319"/>
    <w:rPr>
      <w:rFonts w:cs="Open Sans" w:hint="default"/>
      <w:b w:val="0"/>
      <w:bCs w:val="0"/>
    </w:rPr>
  </w:style>
  <w:style w:type="character" w:customStyle="1" w:styleId="WW8Num12z0">
    <w:name w:val="WW8Num12z0"/>
    <w:rsid w:val="00750319"/>
    <w:rPr>
      <w:rFonts w:hint="default"/>
      <w:b/>
      <w:color w:val="auto"/>
      <w:spacing w:val="0"/>
    </w:rPr>
  </w:style>
  <w:style w:type="character" w:customStyle="1" w:styleId="WW8Num12z1">
    <w:name w:val="WW8Num12z1"/>
    <w:rsid w:val="00750319"/>
  </w:style>
  <w:style w:type="character" w:customStyle="1" w:styleId="WW8Num12z2">
    <w:name w:val="WW8Num12z2"/>
    <w:rsid w:val="00750319"/>
  </w:style>
  <w:style w:type="character" w:customStyle="1" w:styleId="WW8Num12z3">
    <w:name w:val="WW8Num12z3"/>
    <w:rsid w:val="00750319"/>
  </w:style>
  <w:style w:type="character" w:customStyle="1" w:styleId="WW8Num12z4">
    <w:name w:val="WW8Num12z4"/>
    <w:rsid w:val="00750319"/>
  </w:style>
  <w:style w:type="character" w:customStyle="1" w:styleId="WW8Num12z5">
    <w:name w:val="WW8Num12z5"/>
    <w:rsid w:val="00750319"/>
  </w:style>
  <w:style w:type="character" w:customStyle="1" w:styleId="WW8Num12z6">
    <w:name w:val="WW8Num12z6"/>
    <w:rsid w:val="00750319"/>
  </w:style>
  <w:style w:type="character" w:customStyle="1" w:styleId="WW8Num12z7">
    <w:name w:val="WW8Num12z7"/>
    <w:rsid w:val="00750319"/>
  </w:style>
  <w:style w:type="character" w:customStyle="1" w:styleId="WW8Num12z8">
    <w:name w:val="WW8Num12z8"/>
    <w:rsid w:val="00750319"/>
  </w:style>
  <w:style w:type="character" w:customStyle="1" w:styleId="WW8Num13z0">
    <w:name w:val="WW8Num13z0"/>
    <w:rsid w:val="00750319"/>
    <w:rPr>
      <w:rFonts w:ascii="Open Sans" w:eastAsia="Calibri" w:hAnsi="Open Sans" w:cs="Open Sans"/>
      <w:b/>
      <w:sz w:val="24"/>
      <w:szCs w:val="24"/>
    </w:rPr>
  </w:style>
  <w:style w:type="character" w:customStyle="1" w:styleId="WW8Num13z1">
    <w:name w:val="WW8Num13z1"/>
    <w:rsid w:val="00750319"/>
    <w:rPr>
      <w:rFonts w:eastAsia="Calibri" w:hint="default"/>
      <w:b w:val="0"/>
      <w:bCs/>
    </w:rPr>
  </w:style>
  <w:style w:type="character" w:customStyle="1" w:styleId="WW8Num13z2">
    <w:name w:val="WW8Num13z2"/>
    <w:rsid w:val="00750319"/>
    <w:rPr>
      <w:rFonts w:eastAsia="Calibri" w:hint="default"/>
      <w:b/>
    </w:rPr>
  </w:style>
  <w:style w:type="character" w:customStyle="1" w:styleId="WW8Num14z0">
    <w:name w:val="WW8Num14z0"/>
    <w:rsid w:val="00750319"/>
    <w:rPr>
      <w:rFonts w:hint="default"/>
    </w:rPr>
  </w:style>
  <w:style w:type="character" w:customStyle="1" w:styleId="WW8Num15z0">
    <w:name w:val="WW8Num15z0"/>
    <w:rsid w:val="00750319"/>
  </w:style>
  <w:style w:type="character" w:customStyle="1" w:styleId="WW8Num15z1">
    <w:name w:val="WW8Num15z1"/>
    <w:rsid w:val="00750319"/>
  </w:style>
  <w:style w:type="character" w:customStyle="1" w:styleId="WW8Num15z2">
    <w:name w:val="WW8Num15z2"/>
    <w:rsid w:val="00750319"/>
    <w:rPr>
      <w:color w:val="FF0000"/>
    </w:rPr>
  </w:style>
  <w:style w:type="character" w:customStyle="1" w:styleId="WW8Num15z3">
    <w:name w:val="WW8Num15z3"/>
    <w:rsid w:val="00750319"/>
  </w:style>
  <w:style w:type="character" w:customStyle="1" w:styleId="WW8Num15z4">
    <w:name w:val="WW8Num15z4"/>
    <w:rsid w:val="00750319"/>
  </w:style>
  <w:style w:type="character" w:customStyle="1" w:styleId="WW8Num15z5">
    <w:name w:val="WW8Num15z5"/>
    <w:rsid w:val="00750319"/>
  </w:style>
  <w:style w:type="character" w:customStyle="1" w:styleId="WW8Num15z6">
    <w:name w:val="WW8Num15z6"/>
    <w:rsid w:val="00750319"/>
  </w:style>
  <w:style w:type="character" w:customStyle="1" w:styleId="WW8Num15z7">
    <w:name w:val="WW8Num15z7"/>
    <w:rsid w:val="00750319"/>
  </w:style>
  <w:style w:type="character" w:customStyle="1" w:styleId="WW8Num15z8">
    <w:name w:val="WW8Num15z8"/>
    <w:rsid w:val="00750319"/>
  </w:style>
  <w:style w:type="character" w:customStyle="1" w:styleId="WW8Num16z0">
    <w:name w:val="WW8Num16z0"/>
    <w:rsid w:val="00750319"/>
    <w:rPr>
      <w:rFonts w:ascii="Open Sans" w:eastAsia="Calibri" w:hAnsi="Open Sans" w:cs="Open Sans"/>
      <w:b/>
      <w:sz w:val="24"/>
      <w:szCs w:val="24"/>
    </w:rPr>
  </w:style>
  <w:style w:type="character" w:customStyle="1" w:styleId="WW8Num16z1">
    <w:name w:val="WW8Num16z1"/>
    <w:rsid w:val="00750319"/>
  </w:style>
  <w:style w:type="character" w:customStyle="1" w:styleId="WW8Num16z2">
    <w:name w:val="WW8Num16z2"/>
    <w:rsid w:val="00750319"/>
  </w:style>
  <w:style w:type="character" w:customStyle="1" w:styleId="WW8Num16z3">
    <w:name w:val="WW8Num16z3"/>
    <w:rsid w:val="00750319"/>
  </w:style>
  <w:style w:type="character" w:customStyle="1" w:styleId="WW8Num16z4">
    <w:name w:val="WW8Num16z4"/>
    <w:rsid w:val="00750319"/>
  </w:style>
  <w:style w:type="character" w:customStyle="1" w:styleId="WW8Num16z5">
    <w:name w:val="WW8Num16z5"/>
    <w:rsid w:val="00750319"/>
  </w:style>
  <w:style w:type="character" w:customStyle="1" w:styleId="WW8Num16z6">
    <w:name w:val="WW8Num16z6"/>
    <w:rsid w:val="00750319"/>
  </w:style>
  <w:style w:type="character" w:customStyle="1" w:styleId="WW8Num16z7">
    <w:name w:val="WW8Num16z7"/>
    <w:rsid w:val="00750319"/>
  </w:style>
  <w:style w:type="character" w:customStyle="1" w:styleId="WW8Num16z8">
    <w:name w:val="WW8Num16z8"/>
    <w:rsid w:val="00750319"/>
  </w:style>
  <w:style w:type="character" w:customStyle="1" w:styleId="WW8Num17z0">
    <w:name w:val="WW8Num17z0"/>
    <w:rsid w:val="00750319"/>
    <w:rPr>
      <w:rFonts w:cs="Open Sans" w:hint="default"/>
    </w:rPr>
  </w:style>
  <w:style w:type="character" w:customStyle="1" w:styleId="WW8Num18z0">
    <w:name w:val="WW8Num18z0"/>
    <w:rsid w:val="00750319"/>
    <w:rPr>
      <w:rFonts w:ascii="Open Sans" w:eastAsia="Calibri" w:hAnsi="Open Sans" w:cs="Open Sans"/>
      <w:b/>
    </w:rPr>
  </w:style>
  <w:style w:type="character" w:customStyle="1" w:styleId="WW8Num18z1">
    <w:name w:val="WW8Num18z1"/>
    <w:rsid w:val="00750319"/>
    <w:rPr>
      <w:rFonts w:eastAsia="Times New Roman" w:cs="Open Sans" w:hint="default"/>
      <w:b w:val="0"/>
      <w:bCs/>
    </w:rPr>
  </w:style>
  <w:style w:type="character" w:customStyle="1" w:styleId="WW8Num18z2">
    <w:name w:val="WW8Num18z2"/>
    <w:rsid w:val="00750319"/>
    <w:rPr>
      <w:rFonts w:eastAsia="Times New Roman" w:hint="default"/>
      <w:b/>
    </w:rPr>
  </w:style>
  <w:style w:type="character" w:customStyle="1" w:styleId="WW8Num19z0">
    <w:name w:val="WW8Num19z0"/>
    <w:rsid w:val="00750319"/>
    <w:rPr>
      <w:rFonts w:ascii="Open Sans" w:eastAsia="Calibri" w:hAnsi="Open Sans" w:cs="Open Sans"/>
      <w:b/>
    </w:rPr>
  </w:style>
  <w:style w:type="character" w:customStyle="1" w:styleId="WW8Num19z1">
    <w:name w:val="WW8Num19z1"/>
    <w:rsid w:val="00750319"/>
    <w:rPr>
      <w:rFonts w:hint="default"/>
      <w:b w:val="0"/>
      <w:bCs/>
    </w:rPr>
  </w:style>
  <w:style w:type="character" w:customStyle="1" w:styleId="WW8Num19z2">
    <w:name w:val="WW8Num19z2"/>
    <w:rsid w:val="00750319"/>
    <w:rPr>
      <w:rFonts w:hint="default"/>
      <w:b/>
    </w:rPr>
  </w:style>
  <w:style w:type="character" w:customStyle="1" w:styleId="WW8Num20z0">
    <w:name w:val="WW8Num20z0"/>
    <w:rsid w:val="00750319"/>
    <w:rPr>
      <w:rFonts w:cs="Open Sans" w:hint="default"/>
    </w:rPr>
  </w:style>
  <w:style w:type="character" w:customStyle="1" w:styleId="WW8Num21z0">
    <w:name w:val="WW8Num21z0"/>
    <w:rsid w:val="00750319"/>
    <w:rPr>
      <w:rFonts w:hint="default"/>
      <w:b/>
    </w:rPr>
  </w:style>
  <w:style w:type="character" w:customStyle="1" w:styleId="WW8Num21z1">
    <w:name w:val="WW8Num21z1"/>
    <w:rsid w:val="00750319"/>
    <w:rPr>
      <w:rFonts w:hint="default"/>
      <w:b w:val="0"/>
      <w:bCs/>
    </w:rPr>
  </w:style>
  <w:style w:type="character" w:customStyle="1" w:styleId="WW8Num22z0">
    <w:name w:val="WW8Num22z0"/>
    <w:rsid w:val="00750319"/>
    <w:rPr>
      <w:rFonts w:ascii="Open Sans" w:eastAsia="Times New Roman" w:hAnsi="Open Sans" w:cs="Open Sans" w:hint="default"/>
      <w:b w:val="0"/>
      <w:bCs/>
    </w:rPr>
  </w:style>
  <w:style w:type="character" w:customStyle="1" w:styleId="WW8Num22z1">
    <w:name w:val="WW8Num22z1"/>
    <w:rsid w:val="00750319"/>
  </w:style>
  <w:style w:type="character" w:customStyle="1" w:styleId="WW8Num22z2">
    <w:name w:val="WW8Num22z2"/>
    <w:rsid w:val="00750319"/>
  </w:style>
  <w:style w:type="character" w:customStyle="1" w:styleId="WW8Num22z3">
    <w:name w:val="WW8Num22z3"/>
    <w:rsid w:val="00750319"/>
  </w:style>
  <w:style w:type="character" w:customStyle="1" w:styleId="WW8Num22z4">
    <w:name w:val="WW8Num22z4"/>
    <w:rsid w:val="00750319"/>
  </w:style>
  <w:style w:type="character" w:customStyle="1" w:styleId="WW8Num22z5">
    <w:name w:val="WW8Num22z5"/>
    <w:rsid w:val="00750319"/>
  </w:style>
  <w:style w:type="character" w:customStyle="1" w:styleId="WW8Num22z6">
    <w:name w:val="WW8Num22z6"/>
    <w:rsid w:val="00750319"/>
  </w:style>
  <w:style w:type="character" w:customStyle="1" w:styleId="WW8Num22z7">
    <w:name w:val="WW8Num22z7"/>
    <w:rsid w:val="00750319"/>
  </w:style>
  <w:style w:type="character" w:customStyle="1" w:styleId="WW8Num22z8">
    <w:name w:val="WW8Num22z8"/>
    <w:rsid w:val="00750319"/>
  </w:style>
  <w:style w:type="character" w:customStyle="1" w:styleId="WW8Num23z0">
    <w:name w:val="WW8Num23z0"/>
    <w:rsid w:val="00750319"/>
    <w:rPr>
      <w:rFonts w:hint="default"/>
      <w:color w:val="auto"/>
    </w:rPr>
  </w:style>
  <w:style w:type="character" w:customStyle="1" w:styleId="WW8Num24z0">
    <w:name w:val="WW8Num24z0"/>
    <w:rsid w:val="00750319"/>
    <w:rPr>
      <w:b/>
      <w:i w:val="0"/>
      <w:sz w:val="24"/>
      <w:szCs w:val="24"/>
    </w:rPr>
  </w:style>
  <w:style w:type="character" w:customStyle="1" w:styleId="WW8Num24z1">
    <w:name w:val="WW8Num24z1"/>
    <w:rsid w:val="00750319"/>
  </w:style>
  <w:style w:type="character" w:customStyle="1" w:styleId="WW8Num24z2">
    <w:name w:val="WW8Num24z2"/>
    <w:rsid w:val="00750319"/>
    <w:rPr>
      <w:rFonts w:ascii="Tahoma" w:eastAsia="Times New Roman" w:hAnsi="Tahoma" w:cs="Tahoma"/>
      <w:b w:val="0"/>
      <w:color w:val="auto"/>
    </w:rPr>
  </w:style>
  <w:style w:type="character" w:customStyle="1" w:styleId="WW8Num24z3">
    <w:name w:val="WW8Num24z3"/>
    <w:rsid w:val="00750319"/>
    <w:rPr>
      <w:rFonts w:cs="Open Sans"/>
      <w:b/>
    </w:rPr>
  </w:style>
  <w:style w:type="character" w:customStyle="1" w:styleId="WW8Num24z4">
    <w:name w:val="WW8Num24z4"/>
    <w:rsid w:val="00750319"/>
    <w:rPr>
      <w:rFonts w:hint="default"/>
    </w:rPr>
  </w:style>
  <w:style w:type="character" w:customStyle="1" w:styleId="WW8Num24z5">
    <w:name w:val="WW8Num24z5"/>
    <w:rsid w:val="00750319"/>
  </w:style>
  <w:style w:type="character" w:customStyle="1" w:styleId="WW8Num24z6">
    <w:name w:val="WW8Num24z6"/>
    <w:rsid w:val="00750319"/>
  </w:style>
  <w:style w:type="character" w:customStyle="1" w:styleId="WW8Num24z7">
    <w:name w:val="WW8Num24z7"/>
    <w:rsid w:val="00750319"/>
  </w:style>
  <w:style w:type="character" w:customStyle="1" w:styleId="WW8Num24z8">
    <w:name w:val="WW8Num24z8"/>
    <w:rsid w:val="00750319"/>
  </w:style>
  <w:style w:type="character" w:customStyle="1" w:styleId="WW8Num25z0">
    <w:name w:val="WW8Num25z0"/>
    <w:rsid w:val="00750319"/>
    <w:rPr>
      <w:rFonts w:eastAsia="Calibri" w:hint="default"/>
      <w:b/>
    </w:rPr>
  </w:style>
  <w:style w:type="character" w:customStyle="1" w:styleId="WW8Num25z1">
    <w:name w:val="WW8Num25z1"/>
    <w:rsid w:val="00750319"/>
  </w:style>
  <w:style w:type="character" w:customStyle="1" w:styleId="WW8Num25z2">
    <w:name w:val="WW8Num25z2"/>
    <w:rsid w:val="00750319"/>
  </w:style>
  <w:style w:type="character" w:customStyle="1" w:styleId="WW8Num25z3">
    <w:name w:val="WW8Num25z3"/>
    <w:rsid w:val="00750319"/>
  </w:style>
  <w:style w:type="character" w:customStyle="1" w:styleId="WW8Num25z4">
    <w:name w:val="WW8Num25z4"/>
    <w:rsid w:val="00750319"/>
  </w:style>
  <w:style w:type="character" w:customStyle="1" w:styleId="WW8Num25z5">
    <w:name w:val="WW8Num25z5"/>
    <w:rsid w:val="00750319"/>
  </w:style>
  <w:style w:type="character" w:customStyle="1" w:styleId="WW8Num25z6">
    <w:name w:val="WW8Num25z6"/>
    <w:rsid w:val="00750319"/>
  </w:style>
  <w:style w:type="character" w:customStyle="1" w:styleId="WW8Num25z7">
    <w:name w:val="WW8Num25z7"/>
    <w:rsid w:val="00750319"/>
  </w:style>
  <w:style w:type="character" w:customStyle="1" w:styleId="WW8Num25z8">
    <w:name w:val="WW8Num25z8"/>
    <w:rsid w:val="00750319"/>
  </w:style>
  <w:style w:type="character" w:customStyle="1" w:styleId="WW8Num26z0">
    <w:name w:val="WW8Num26z0"/>
    <w:rsid w:val="00750319"/>
    <w:rPr>
      <w:rFonts w:ascii="Tahoma" w:eastAsia="Times New Roman" w:hAnsi="Tahoma" w:cs="Tahoma"/>
    </w:rPr>
  </w:style>
  <w:style w:type="character" w:customStyle="1" w:styleId="WW8Num26z1">
    <w:name w:val="WW8Num26z1"/>
    <w:rsid w:val="00750319"/>
  </w:style>
  <w:style w:type="character" w:customStyle="1" w:styleId="WW8Num26z2">
    <w:name w:val="WW8Num26z2"/>
    <w:rsid w:val="00750319"/>
  </w:style>
  <w:style w:type="character" w:customStyle="1" w:styleId="WW8Num26z3">
    <w:name w:val="WW8Num26z3"/>
    <w:rsid w:val="00750319"/>
  </w:style>
  <w:style w:type="character" w:customStyle="1" w:styleId="WW8Num26z4">
    <w:name w:val="WW8Num26z4"/>
    <w:rsid w:val="00750319"/>
  </w:style>
  <w:style w:type="character" w:customStyle="1" w:styleId="WW8Num26z5">
    <w:name w:val="WW8Num26z5"/>
    <w:rsid w:val="00750319"/>
  </w:style>
  <w:style w:type="character" w:customStyle="1" w:styleId="WW8Num26z6">
    <w:name w:val="WW8Num26z6"/>
    <w:rsid w:val="00750319"/>
  </w:style>
  <w:style w:type="character" w:customStyle="1" w:styleId="WW8Num26z7">
    <w:name w:val="WW8Num26z7"/>
    <w:rsid w:val="00750319"/>
  </w:style>
  <w:style w:type="character" w:customStyle="1" w:styleId="WW8Num26z8">
    <w:name w:val="WW8Num26z8"/>
    <w:rsid w:val="00750319"/>
  </w:style>
  <w:style w:type="character" w:customStyle="1" w:styleId="WW8Num27z0">
    <w:name w:val="WW8Num27z0"/>
    <w:rsid w:val="00750319"/>
    <w:rPr>
      <w:rFonts w:ascii="Open Sans" w:eastAsia="Calibri" w:hAnsi="Open Sans" w:cs="Open Sans"/>
      <w:b/>
      <w:sz w:val="24"/>
      <w:szCs w:val="24"/>
    </w:rPr>
  </w:style>
  <w:style w:type="character" w:customStyle="1" w:styleId="WW8Num27z1">
    <w:name w:val="WW8Num27z1"/>
    <w:rsid w:val="00750319"/>
  </w:style>
  <w:style w:type="character" w:customStyle="1" w:styleId="WW8Num27z2">
    <w:name w:val="WW8Num27z2"/>
    <w:rsid w:val="00750319"/>
  </w:style>
  <w:style w:type="character" w:customStyle="1" w:styleId="WW8Num27z3">
    <w:name w:val="WW8Num27z3"/>
    <w:rsid w:val="00750319"/>
  </w:style>
  <w:style w:type="character" w:customStyle="1" w:styleId="WW8Num27z4">
    <w:name w:val="WW8Num27z4"/>
    <w:rsid w:val="00750319"/>
  </w:style>
  <w:style w:type="character" w:customStyle="1" w:styleId="WW8Num27z5">
    <w:name w:val="WW8Num27z5"/>
    <w:rsid w:val="00750319"/>
  </w:style>
  <w:style w:type="character" w:customStyle="1" w:styleId="WW8Num27z6">
    <w:name w:val="WW8Num27z6"/>
    <w:rsid w:val="00750319"/>
  </w:style>
  <w:style w:type="character" w:customStyle="1" w:styleId="WW8Num27z7">
    <w:name w:val="WW8Num27z7"/>
    <w:rsid w:val="00750319"/>
  </w:style>
  <w:style w:type="character" w:customStyle="1" w:styleId="WW8Num27z8">
    <w:name w:val="WW8Num27z8"/>
    <w:rsid w:val="00750319"/>
  </w:style>
  <w:style w:type="character" w:customStyle="1" w:styleId="WW8Num28z0">
    <w:name w:val="WW8Num28z0"/>
    <w:rsid w:val="00750319"/>
    <w:rPr>
      <w:rFonts w:hint="default"/>
      <w:b/>
      <w:bCs/>
      <w:sz w:val="24"/>
      <w:szCs w:val="24"/>
    </w:rPr>
  </w:style>
  <w:style w:type="character" w:customStyle="1" w:styleId="WW8Num28z1">
    <w:name w:val="WW8Num28z1"/>
    <w:rsid w:val="00750319"/>
    <w:rPr>
      <w:rFonts w:eastAsia="Times New Roman" w:hint="default"/>
    </w:rPr>
  </w:style>
  <w:style w:type="character" w:customStyle="1" w:styleId="WW8Num29z0">
    <w:name w:val="WW8Num29z0"/>
    <w:rsid w:val="00750319"/>
    <w:rPr>
      <w:rFonts w:ascii="Open Sans" w:eastAsia="Calibri" w:hAnsi="Open Sans" w:cs="Open Sans"/>
      <w:b/>
      <w:bCs/>
      <w:sz w:val="22"/>
      <w:szCs w:val="22"/>
    </w:rPr>
  </w:style>
  <w:style w:type="character" w:customStyle="1" w:styleId="WW8Num29z1">
    <w:name w:val="WW8Num29z1"/>
    <w:rsid w:val="00750319"/>
  </w:style>
  <w:style w:type="character" w:customStyle="1" w:styleId="WW8Num29z2">
    <w:name w:val="WW8Num29z2"/>
    <w:rsid w:val="00750319"/>
  </w:style>
  <w:style w:type="character" w:customStyle="1" w:styleId="WW8Num29z3">
    <w:name w:val="WW8Num29z3"/>
    <w:rsid w:val="00750319"/>
    <w:rPr>
      <w:rFonts w:cs="Open Sans"/>
      <w:b/>
      <w:bCs w:val="0"/>
      <w:sz w:val="22"/>
      <w:szCs w:val="22"/>
    </w:rPr>
  </w:style>
  <w:style w:type="character" w:customStyle="1" w:styleId="WW8Num29z4">
    <w:name w:val="WW8Num29z4"/>
    <w:rsid w:val="00750319"/>
  </w:style>
  <w:style w:type="character" w:customStyle="1" w:styleId="WW8Num29z5">
    <w:name w:val="WW8Num29z5"/>
    <w:rsid w:val="00750319"/>
  </w:style>
  <w:style w:type="character" w:customStyle="1" w:styleId="WW8Num29z6">
    <w:name w:val="WW8Num29z6"/>
    <w:rsid w:val="00750319"/>
  </w:style>
  <w:style w:type="character" w:customStyle="1" w:styleId="WW8Num29z7">
    <w:name w:val="WW8Num29z7"/>
    <w:rsid w:val="00750319"/>
  </w:style>
  <w:style w:type="character" w:customStyle="1" w:styleId="WW8Num29z8">
    <w:name w:val="WW8Num29z8"/>
    <w:rsid w:val="00750319"/>
  </w:style>
  <w:style w:type="character" w:customStyle="1" w:styleId="WW8Num30z0">
    <w:name w:val="WW8Num30z0"/>
    <w:rsid w:val="00750319"/>
    <w:rPr>
      <w:rFonts w:eastAsia="Times New Roman" w:hint="default"/>
    </w:rPr>
  </w:style>
  <w:style w:type="character" w:customStyle="1" w:styleId="WW8Num30z1">
    <w:name w:val="WW8Num30z1"/>
    <w:rsid w:val="00750319"/>
    <w:rPr>
      <w:rFonts w:eastAsia="Times New Roman" w:cs="Open Sans" w:hint="default"/>
      <w:b w:val="0"/>
      <w:bCs/>
    </w:rPr>
  </w:style>
  <w:style w:type="character" w:customStyle="1" w:styleId="WW8Num31z0">
    <w:name w:val="WW8Num31z0"/>
    <w:rsid w:val="00750319"/>
    <w:rPr>
      <w:rFonts w:hint="default"/>
      <w:b/>
    </w:rPr>
  </w:style>
  <w:style w:type="character" w:customStyle="1" w:styleId="WW8Num31z1">
    <w:name w:val="WW8Num31z1"/>
    <w:rsid w:val="00750319"/>
    <w:rPr>
      <w:rFonts w:hint="default"/>
      <w:b w:val="0"/>
      <w:bCs/>
    </w:rPr>
  </w:style>
  <w:style w:type="character" w:customStyle="1" w:styleId="WW8Num32z0">
    <w:name w:val="WW8Num32z0"/>
    <w:rsid w:val="00750319"/>
    <w:rPr>
      <w:rFonts w:ascii="Open Sans" w:eastAsia="Calibri" w:hAnsi="Open Sans" w:cs="Open Sans" w:hint="default"/>
      <w:b w:val="0"/>
    </w:rPr>
  </w:style>
  <w:style w:type="character" w:customStyle="1" w:styleId="WW8Num32z1">
    <w:name w:val="WW8Num32z1"/>
    <w:rsid w:val="00750319"/>
  </w:style>
  <w:style w:type="character" w:customStyle="1" w:styleId="WW8Num32z2">
    <w:name w:val="WW8Num32z2"/>
    <w:rsid w:val="00750319"/>
    <w:rPr>
      <w:rFonts w:ascii="Tahoma" w:eastAsia="Calibri" w:hAnsi="Tahoma" w:cs="Tahoma"/>
      <w:b w:val="0"/>
    </w:rPr>
  </w:style>
  <w:style w:type="character" w:customStyle="1" w:styleId="WW8Num32z3">
    <w:name w:val="WW8Num32z3"/>
    <w:rsid w:val="00750319"/>
  </w:style>
  <w:style w:type="character" w:customStyle="1" w:styleId="WW8Num32z4">
    <w:name w:val="WW8Num32z4"/>
    <w:rsid w:val="00750319"/>
  </w:style>
  <w:style w:type="character" w:customStyle="1" w:styleId="WW8Num32z5">
    <w:name w:val="WW8Num32z5"/>
    <w:rsid w:val="00750319"/>
  </w:style>
  <w:style w:type="character" w:customStyle="1" w:styleId="WW8Num32z6">
    <w:name w:val="WW8Num32z6"/>
    <w:rsid w:val="00750319"/>
  </w:style>
  <w:style w:type="character" w:customStyle="1" w:styleId="WW8Num32z7">
    <w:name w:val="WW8Num32z7"/>
    <w:rsid w:val="00750319"/>
  </w:style>
  <w:style w:type="character" w:customStyle="1" w:styleId="WW8Num32z8">
    <w:name w:val="WW8Num32z8"/>
    <w:rsid w:val="00750319"/>
  </w:style>
  <w:style w:type="character" w:customStyle="1" w:styleId="WW8Num33z0">
    <w:name w:val="WW8Num33z0"/>
    <w:rsid w:val="00750319"/>
    <w:rPr>
      <w:rFonts w:hint="default"/>
      <w:b/>
    </w:rPr>
  </w:style>
  <w:style w:type="character" w:customStyle="1" w:styleId="WW8Num33z1">
    <w:name w:val="WW8Num33z1"/>
    <w:rsid w:val="00750319"/>
    <w:rPr>
      <w:rFonts w:cs="Open Sans" w:hint="default"/>
      <w:b w:val="0"/>
      <w:bCs w:val="0"/>
    </w:rPr>
  </w:style>
  <w:style w:type="character" w:customStyle="1" w:styleId="WW8Num34z0">
    <w:name w:val="WW8Num34z0"/>
    <w:rsid w:val="00750319"/>
    <w:rPr>
      <w:rFonts w:ascii="Open Sans" w:eastAsia="Calibri" w:hAnsi="Open Sans" w:cs="Open Sans"/>
      <w:b/>
      <w:color w:val="auto"/>
    </w:rPr>
  </w:style>
  <w:style w:type="character" w:customStyle="1" w:styleId="WW8Num34z1">
    <w:name w:val="WW8Num34z1"/>
    <w:rsid w:val="00750319"/>
    <w:rPr>
      <w:rFonts w:eastAsia="Calibri" w:hint="default"/>
      <w:b/>
      <w:color w:val="000000"/>
    </w:rPr>
  </w:style>
  <w:style w:type="character" w:customStyle="1" w:styleId="WW8Num35z0">
    <w:name w:val="WW8Num35z0"/>
    <w:rsid w:val="00750319"/>
    <w:rPr>
      <w:rFonts w:hint="default"/>
      <w:b/>
      <w:bCs/>
      <w:color w:val="auto"/>
    </w:rPr>
  </w:style>
  <w:style w:type="character" w:customStyle="1" w:styleId="WW8Num35z1">
    <w:name w:val="WW8Num35z1"/>
    <w:rsid w:val="00750319"/>
    <w:rPr>
      <w:rFonts w:hint="default"/>
    </w:rPr>
  </w:style>
  <w:style w:type="character" w:customStyle="1" w:styleId="WW8Num36z0">
    <w:name w:val="WW8Num36z0"/>
    <w:rsid w:val="00750319"/>
    <w:rPr>
      <w:rFonts w:hint="default"/>
      <w:b w:val="0"/>
    </w:rPr>
  </w:style>
  <w:style w:type="character" w:customStyle="1" w:styleId="WW8Num37z0">
    <w:name w:val="WW8Num37z0"/>
    <w:rsid w:val="00750319"/>
    <w:rPr>
      <w:rFonts w:ascii="Open Sans" w:eastAsia="Times New Roman" w:hAnsi="Open Sans" w:cs="Open Sans"/>
      <w:b/>
    </w:rPr>
  </w:style>
  <w:style w:type="character" w:customStyle="1" w:styleId="WW8Num37z1">
    <w:name w:val="WW8Num37z1"/>
    <w:rsid w:val="00750319"/>
    <w:rPr>
      <w:rFonts w:cs="Open Sans" w:hint="default"/>
      <w:b w:val="0"/>
      <w:bCs w:val="0"/>
      <w:color w:val="auto"/>
    </w:rPr>
  </w:style>
  <w:style w:type="character" w:customStyle="1" w:styleId="WW8Num37z2">
    <w:name w:val="WW8Num37z2"/>
    <w:rsid w:val="00750319"/>
    <w:rPr>
      <w:rFonts w:hint="default"/>
      <w:b/>
      <w:color w:val="auto"/>
    </w:rPr>
  </w:style>
  <w:style w:type="character" w:customStyle="1" w:styleId="WW8Num38z0">
    <w:name w:val="WW8Num38z0"/>
    <w:rsid w:val="00750319"/>
    <w:rPr>
      <w:rFonts w:ascii="Open Sans" w:eastAsia="Calibri" w:hAnsi="Open Sans" w:cs="Open Sans"/>
      <w:b/>
      <w:sz w:val="24"/>
      <w:szCs w:val="24"/>
    </w:rPr>
  </w:style>
  <w:style w:type="character" w:customStyle="1" w:styleId="WW8Num38z1">
    <w:name w:val="WW8Num38z1"/>
    <w:rsid w:val="00750319"/>
  </w:style>
  <w:style w:type="character" w:customStyle="1" w:styleId="WW8Num38z2">
    <w:name w:val="WW8Num38z2"/>
    <w:rsid w:val="00750319"/>
  </w:style>
  <w:style w:type="character" w:customStyle="1" w:styleId="WW8Num38z3">
    <w:name w:val="WW8Num38z3"/>
    <w:rsid w:val="00750319"/>
  </w:style>
  <w:style w:type="character" w:customStyle="1" w:styleId="WW8Num38z4">
    <w:name w:val="WW8Num38z4"/>
    <w:rsid w:val="00750319"/>
  </w:style>
  <w:style w:type="character" w:customStyle="1" w:styleId="WW8Num38z5">
    <w:name w:val="WW8Num38z5"/>
    <w:rsid w:val="00750319"/>
  </w:style>
  <w:style w:type="character" w:customStyle="1" w:styleId="WW8Num38z6">
    <w:name w:val="WW8Num38z6"/>
    <w:rsid w:val="00750319"/>
  </w:style>
  <w:style w:type="character" w:customStyle="1" w:styleId="WW8Num38z7">
    <w:name w:val="WW8Num38z7"/>
    <w:rsid w:val="00750319"/>
  </w:style>
  <w:style w:type="character" w:customStyle="1" w:styleId="WW8Num38z8">
    <w:name w:val="WW8Num38z8"/>
    <w:rsid w:val="00750319"/>
  </w:style>
  <w:style w:type="character" w:customStyle="1" w:styleId="WW8Num39z0">
    <w:name w:val="WW8Num39z0"/>
    <w:rsid w:val="00750319"/>
    <w:rPr>
      <w:rFonts w:eastAsia="SimSun" w:cs="Times New Roman" w:hint="default"/>
      <w:u w:val="none"/>
    </w:rPr>
  </w:style>
  <w:style w:type="character" w:customStyle="1" w:styleId="WW8Num39z1">
    <w:name w:val="WW8Num39z1"/>
    <w:rsid w:val="00750319"/>
  </w:style>
  <w:style w:type="character" w:customStyle="1" w:styleId="WW8Num39z2">
    <w:name w:val="WW8Num39z2"/>
    <w:rsid w:val="00750319"/>
  </w:style>
  <w:style w:type="character" w:customStyle="1" w:styleId="WW8Num39z3">
    <w:name w:val="WW8Num39z3"/>
    <w:rsid w:val="00750319"/>
  </w:style>
  <w:style w:type="character" w:customStyle="1" w:styleId="WW8Num39z4">
    <w:name w:val="WW8Num39z4"/>
    <w:rsid w:val="00750319"/>
  </w:style>
  <w:style w:type="character" w:customStyle="1" w:styleId="WW8Num39z5">
    <w:name w:val="WW8Num39z5"/>
    <w:rsid w:val="00750319"/>
  </w:style>
  <w:style w:type="character" w:customStyle="1" w:styleId="WW8Num39z6">
    <w:name w:val="WW8Num39z6"/>
    <w:rsid w:val="00750319"/>
  </w:style>
  <w:style w:type="character" w:customStyle="1" w:styleId="WW8Num39z7">
    <w:name w:val="WW8Num39z7"/>
    <w:rsid w:val="00750319"/>
  </w:style>
  <w:style w:type="character" w:customStyle="1" w:styleId="WW8Num39z8">
    <w:name w:val="WW8Num39z8"/>
    <w:rsid w:val="00750319"/>
  </w:style>
  <w:style w:type="character" w:customStyle="1" w:styleId="WW8Num40z0">
    <w:name w:val="WW8Num40z0"/>
    <w:rsid w:val="00750319"/>
    <w:rPr>
      <w:rFonts w:hint="default"/>
      <w:b/>
    </w:rPr>
  </w:style>
  <w:style w:type="character" w:customStyle="1" w:styleId="WW8Num40z1">
    <w:name w:val="WW8Num40z1"/>
    <w:rsid w:val="00750319"/>
  </w:style>
  <w:style w:type="character" w:customStyle="1" w:styleId="WW8Num40z2">
    <w:name w:val="WW8Num40z2"/>
    <w:rsid w:val="00750319"/>
  </w:style>
  <w:style w:type="character" w:customStyle="1" w:styleId="WW8Num40z3">
    <w:name w:val="WW8Num40z3"/>
    <w:rsid w:val="00750319"/>
  </w:style>
  <w:style w:type="character" w:customStyle="1" w:styleId="WW8Num40z4">
    <w:name w:val="WW8Num40z4"/>
    <w:rsid w:val="00750319"/>
  </w:style>
  <w:style w:type="character" w:customStyle="1" w:styleId="WW8Num40z5">
    <w:name w:val="WW8Num40z5"/>
    <w:rsid w:val="00750319"/>
  </w:style>
  <w:style w:type="character" w:customStyle="1" w:styleId="WW8Num40z6">
    <w:name w:val="WW8Num40z6"/>
    <w:rsid w:val="00750319"/>
  </w:style>
  <w:style w:type="character" w:customStyle="1" w:styleId="WW8Num40z7">
    <w:name w:val="WW8Num40z7"/>
    <w:rsid w:val="00750319"/>
  </w:style>
  <w:style w:type="character" w:customStyle="1" w:styleId="WW8Num40z8">
    <w:name w:val="WW8Num40z8"/>
    <w:rsid w:val="00750319"/>
  </w:style>
  <w:style w:type="character" w:customStyle="1" w:styleId="WW8Num41z0">
    <w:name w:val="WW8Num41z0"/>
    <w:rsid w:val="00750319"/>
    <w:rPr>
      <w:rFonts w:ascii="Open Sans" w:eastAsia="Calibri" w:hAnsi="Open Sans" w:cs="Open Sans"/>
      <w:b/>
      <w:color w:val="auto"/>
      <w:sz w:val="24"/>
      <w:szCs w:val="24"/>
    </w:rPr>
  </w:style>
  <w:style w:type="character" w:customStyle="1" w:styleId="WW8Num41z1">
    <w:name w:val="WW8Num41z1"/>
    <w:rsid w:val="00750319"/>
  </w:style>
  <w:style w:type="character" w:customStyle="1" w:styleId="WW8Num41z2">
    <w:name w:val="WW8Num41z2"/>
    <w:rsid w:val="00750319"/>
  </w:style>
  <w:style w:type="character" w:customStyle="1" w:styleId="WW8Num41z3">
    <w:name w:val="WW8Num41z3"/>
    <w:rsid w:val="00750319"/>
    <w:rPr>
      <w:b/>
      <w:color w:val="auto"/>
    </w:rPr>
  </w:style>
  <w:style w:type="character" w:customStyle="1" w:styleId="WW8Num41z4">
    <w:name w:val="WW8Num41z4"/>
    <w:rsid w:val="00750319"/>
  </w:style>
  <w:style w:type="character" w:customStyle="1" w:styleId="WW8Num41z5">
    <w:name w:val="WW8Num41z5"/>
    <w:rsid w:val="00750319"/>
  </w:style>
  <w:style w:type="character" w:customStyle="1" w:styleId="WW8Num41z6">
    <w:name w:val="WW8Num41z6"/>
    <w:rsid w:val="00750319"/>
  </w:style>
  <w:style w:type="character" w:customStyle="1" w:styleId="WW8Num41z7">
    <w:name w:val="WW8Num41z7"/>
    <w:rsid w:val="00750319"/>
  </w:style>
  <w:style w:type="character" w:customStyle="1" w:styleId="WW8Num41z8">
    <w:name w:val="WW8Num41z8"/>
    <w:rsid w:val="00750319"/>
  </w:style>
  <w:style w:type="character" w:customStyle="1" w:styleId="Domylnaczcionkaakapitu1">
    <w:name w:val="Domyślna czcionka akapitu1"/>
    <w:rsid w:val="00750319"/>
  </w:style>
  <w:style w:type="character" w:styleId="Numerstrony">
    <w:name w:val="page number"/>
    <w:basedOn w:val="Domylnaczcionkaakapitu1"/>
    <w:rsid w:val="00750319"/>
  </w:style>
  <w:style w:type="character" w:styleId="Uwydatnienie">
    <w:name w:val="Emphasis"/>
    <w:qFormat/>
    <w:rsid w:val="00750319"/>
    <w:rPr>
      <w:i/>
      <w:iCs/>
    </w:rPr>
  </w:style>
  <w:style w:type="character" w:customStyle="1" w:styleId="nowosc1">
    <w:name w:val="nowosc1"/>
    <w:rsid w:val="00750319"/>
    <w:rPr>
      <w:color w:val="000000"/>
      <w:sz w:val="18"/>
      <w:szCs w:val="18"/>
    </w:rPr>
  </w:style>
  <w:style w:type="character" w:customStyle="1" w:styleId="TekstdymkaZnak">
    <w:name w:val="Tekst dymka Znak"/>
    <w:rsid w:val="00750319"/>
    <w:rPr>
      <w:rFonts w:ascii="Tahoma" w:eastAsia="Calibri" w:hAnsi="Tahoma" w:cs="Tahoma"/>
      <w:sz w:val="16"/>
      <w:szCs w:val="16"/>
    </w:rPr>
  </w:style>
  <w:style w:type="character" w:customStyle="1" w:styleId="Tekstpodstawowy2Znak">
    <w:name w:val="Tekst podstawowy 2 Znak"/>
    <w:link w:val="Tekstpodstawowy2"/>
    <w:rsid w:val="00750319"/>
    <w:rPr>
      <w:rFonts w:ascii="Calibri" w:eastAsia="Calibri" w:hAnsi="Calibri" w:cs="Calibri"/>
    </w:rPr>
  </w:style>
  <w:style w:type="character" w:customStyle="1" w:styleId="PodtytuZnak">
    <w:name w:val="Podtytuł Znak"/>
    <w:rsid w:val="00750319"/>
    <w:rPr>
      <w:b/>
      <w:bCs/>
      <w:sz w:val="32"/>
    </w:rPr>
  </w:style>
  <w:style w:type="paragraph" w:styleId="Lista">
    <w:name w:val="List"/>
    <w:basedOn w:val="Tekstpodstawowy"/>
    <w:rsid w:val="00750319"/>
    <w:pPr>
      <w:suppressAutoHyphens/>
      <w:jc w:val="center"/>
    </w:pPr>
    <w:rPr>
      <w:rFonts w:ascii="Times New Roman" w:eastAsia="Times New Roman" w:hAnsi="Times New Roman" w:cs="Lucida Sans"/>
      <w:b/>
      <w:i/>
      <w:sz w:val="28"/>
      <w:szCs w:val="20"/>
      <w:lang w:eastAsia="zh-CN"/>
    </w:rPr>
  </w:style>
  <w:style w:type="paragraph" w:styleId="Legenda">
    <w:name w:val="caption"/>
    <w:basedOn w:val="Normalny"/>
    <w:qFormat/>
    <w:rsid w:val="00750319"/>
    <w:pPr>
      <w:suppressLineNumbers/>
      <w:suppressAutoHyphens/>
      <w:spacing w:before="120" w:after="120" w:line="276" w:lineRule="auto"/>
    </w:pPr>
    <w:rPr>
      <w:rFonts w:ascii="Calibri" w:eastAsia="Calibri" w:hAnsi="Calibri" w:cs="Lucida Sans"/>
      <w:i/>
      <w:iCs/>
      <w:lang w:eastAsia="zh-CN"/>
    </w:rPr>
  </w:style>
  <w:style w:type="paragraph" w:customStyle="1" w:styleId="Indeks">
    <w:name w:val="Indeks"/>
    <w:basedOn w:val="Normalny"/>
    <w:rsid w:val="00750319"/>
    <w:pPr>
      <w:suppressLineNumbers/>
      <w:suppressAutoHyphens/>
      <w:spacing w:after="200" w:line="276" w:lineRule="auto"/>
    </w:pPr>
    <w:rPr>
      <w:rFonts w:ascii="Calibri" w:eastAsia="Calibri" w:hAnsi="Calibri" w:cs="Lucida Sans"/>
      <w:sz w:val="22"/>
      <w:szCs w:val="22"/>
      <w:lang w:eastAsia="zh-CN"/>
    </w:rPr>
  </w:style>
  <w:style w:type="paragraph" w:customStyle="1" w:styleId="Tekstpodstawowy31">
    <w:name w:val="Tekst podstawowy 31"/>
    <w:basedOn w:val="Normalny"/>
    <w:rsid w:val="00750319"/>
    <w:pPr>
      <w:widowControl w:val="0"/>
      <w:suppressAutoHyphens/>
      <w:jc w:val="both"/>
    </w:pPr>
    <w:rPr>
      <w:sz w:val="26"/>
      <w:szCs w:val="20"/>
      <w:lang w:eastAsia="zh-CN"/>
    </w:rPr>
  </w:style>
  <w:style w:type="paragraph" w:customStyle="1" w:styleId="Zawartotabeli">
    <w:name w:val="Zawartość tabeli"/>
    <w:basedOn w:val="Normalny"/>
    <w:rsid w:val="00750319"/>
    <w:pPr>
      <w:widowControl w:val="0"/>
      <w:suppressLineNumbers/>
      <w:suppressAutoHyphens/>
    </w:pPr>
    <w:rPr>
      <w:rFonts w:ascii="Calibri" w:eastAsia="Arial Unicode MS" w:hAnsi="Calibri" w:cs="Calibri"/>
      <w:kern w:val="1"/>
      <w:lang w:eastAsia="zh-CN"/>
    </w:rPr>
  </w:style>
  <w:style w:type="paragraph" w:customStyle="1" w:styleId="Akapitzlist1">
    <w:name w:val="Akapit z listą1"/>
    <w:basedOn w:val="Normalny"/>
    <w:rsid w:val="00750319"/>
    <w:pPr>
      <w:suppressAutoHyphens/>
      <w:spacing w:after="200" w:line="276" w:lineRule="auto"/>
      <w:ind w:left="720"/>
      <w:contextualSpacing/>
    </w:pPr>
    <w:rPr>
      <w:rFonts w:ascii="Calibri" w:hAnsi="Calibri" w:cs="Calibri"/>
      <w:sz w:val="22"/>
      <w:szCs w:val="22"/>
      <w:lang w:eastAsia="zh-CN"/>
    </w:rPr>
  </w:style>
  <w:style w:type="paragraph" w:styleId="Bezodstpw">
    <w:name w:val="No Spacing"/>
    <w:uiPriority w:val="1"/>
    <w:qFormat/>
    <w:rsid w:val="00750319"/>
    <w:pPr>
      <w:suppressAutoHyphens/>
      <w:spacing w:after="0" w:line="240" w:lineRule="auto"/>
    </w:pPr>
    <w:rPr>
      <w:rFonts w:ascii="Calibri" w:eastAsia="Calibri" w:hAnsi="Calibri" w:cs="Calibri"/>
      <w:lang w:eastAsia="zh-CN"/>
    </w:rPr>
  </w:style>
  <w:style w:type="paragraph" w:styleId="Tekstdymka">
    <w:name w:val="Balloon Text"/>
    <w:basedOn w:val="Normalny"/>
    <w:link w:val="TekstdymkaZnak1"/>
    <w:rsid w:val="00750319"/>
    <w:pPr>
      <w:suppressAutoHyphens/>
    </w:pPr>
    <w:rPr>
      <w:rFonts w:ascii="Tahoma" w:eastAsia="Calibri" w:hAnsi="Tahoma" w:cs="Tahoma"/>
      <w:sz w:val="16"/>
      <w:szCs w:val="16"/>
      <w:lang w:val="x-none" w:eastAsia="zh-CN"/>
    </w:rPr>
  </w:style>
  <w:style w:type="character" w:customStyle="1" w:styleId="TekstdymkaZnak1">
    <w:name w:val="Tekst dymka Znak1"/>
    <w:basedOn w:val="Domylnaczcionkaakapitu"/>
    <w:link w:val="Tekstdymka"/>
    <w:rsid w:val="00750319"/>
    <w:rPr>
      <w:rFonts w:ascii="Tahoma" w:eastAsia="Calibri" w:hAnsi="Tahoma" w:cs="Tahoma"/>
      <w:sz w:val="16"/>
      <w:szCs w:val="16"/>
      <w:lang w:val="x-none" w:eastAsia="zh-CN"/>
    </w:rPr>
  </w:style>
  <w:style w:type="paragraph" w:customStyle="1" w:styleId="Tekstpodstawowy21">
    <w:name w:val="Tekst podstawowy 21"/>
    <w:basedOn w:val="Normalny"/>
    <w:rsid w:val="00750319"/>
    <w:pPr>
      <w:suppressAutoHyphens/>
      <w:spacing w:after="120" w:line="480" w:lineRule="auto"/>
    </w:pPr>
    <w:rPr>
      <w:rFonts w:ascii="Calibri" w:eastAsia="Calibri" w:hAnsi="Calibri" w:cs="Calibri"/>
      <w:sz w:val="22"/>
      <w:szCs w:val="22"/>
      <w:lang w:val="x-none" w:eastAsia="zh-CN"/>
    </w:rPr>
  </w:style>
  <w:style w:type="paragraph" w:styleId="Podtytu">
    <w:name w:val="Subtitle"/>
    <w:basedOn w:val="Normalny"/>
    <w:next w:val="Tekstpodstawowy"/>
    <w:link w:val="PodtytuZnak1"/>
    <w:qFormat/>
    <w:rsid w:val="00750319"/>
    <w:pPr>
      <w:suppressAutoHyphens/>
      <w:overflowPunct w:val="0"/>
      <w:autoSpaceDE w:val="0"/>
      <w:jc w:val="center"/>
      <w:textAlignment w:val="baseline"/>
    </w:pPr>
    <w:rPr>
      <w:b/>
      <w:bCs/>
      <w:sz w:val="32"/>
      <w:szCs w:val="20"/>
      <w:lang w:val="x-none" w:eastAsia="zh-CN"/>
    </w:rPr>
  </w:style>
  <w:style w:type="character" w:customStyle="1" w:styleId="PodtytuZnak1">
    <w:name w:val="Podtytuł Znak1"/>
    <w:basedOn w:val="Domylnaczcionkaakapitu"/>
    <w:link w:val="Podtytu"/>
    <w:rsid w:val="00750319"/>
    <w:rPr>
      <w:rFonts w:ascii="Times New Roman" w:eastAsia="Times New Roman" w:hAnsi="Times New Roman" w:cs="Times New Roman"/>
      <w:b/>
      <w:bCs/>
      <w:sz w:val="32"/>
      <w:szCs w:val="20"/>
      <w:lang w:val="x-none" w:eastAsia="zh-CN"/>
    </w:rPr>
  </w:style>
  <w:style w:type="paragraph" w:customStyle="1" w:styleId="Domylnie">
    <w:name w:val="Domyślnie"/>
    <w:uiPriority w:val="99"/>
    <w:rsid w:val="00750319"/>
    <w:pPr>
      <w:tabs>
        <w:tab w:val="left" w:pos="708"/>
      </w:tabs>
      <w:suppressAutoHyphens/>
      <w:spacing w:after="0" w:line="240" w:lineRule="auto"/>
    </w:pPr>
    <w:rPr>
      <w:rFonts w:ascii="Times New Roman" w:eastAsia="Times New Roman" w:hAnsi="Times New Roman" w:cs="Times New Roman"/>
      <w:sz w:val="20"/>
      <w:szCs w:val="20"/>
      <w:lang w:eastAsia="zh-CN"/>
    </w:rPr>
  </w:style>
  <w:style w:type="character" w:styleId="Odwoaniedokomentarza">
    <w:name w:val="annotation reference"/>
    <w:uiPriority w:val="99"/>
    <w:semiHidden/>
    <w:unhideWhenUsed/>
    <w:rsid w:val="00750319"/>
    <w:rPr>
      <w:sz w:val="16"/>
      <w:szCs w:val="16"/>
    </w:rPr>
  </w:style>
  <w:style w:type="paragraph" w:styleId="Tekstkomentarza">
    <w:name w:val="annotation text"/>
    <w:basedOn w:val="Normalny"/>
    <w:link w:val="TekstkomentarzaZnak"/>
    <w:uiPriority w:val="99"/>
    <w:semiHidden/>
    <w:unhideWhenUsed/>
    <w:rsid w:val="00750319"/>
    <w:pPr>
      <w:suppressAutoHyphens/>
      <w:spacing w:after="200" w:line="276" w:lineRule="auto"/>
    </w:pPr>
    <w:rPr>
      <w:rFonts w:ascii="Calibri" w:eastAsia="Calibri" w:hAnsi="Calibri" w:cs="Calibri"/>
      <w:sz w:val="20"/>
      <w:szCs w:val="20"/>
      <w:lang w:eastAsia="zh-CN"/>
    </w:rPr>
  </w:style>
  <w:style w:type="character" w:customStyle="1" w:styleId="TekstkomentarzaZnak">
    <w:name w:val="Tekst komentarza Znak"/>
    <w:basedOn w:val="Domylnaczcionkaakapitu"/>
    <w:link w:val="Tekstkomentarza"/>
    <w:uiPriority w:val="99"/>
    <w:semiHidden/>
    <w:rsid w:val="00750319"/>
    <w:rPr>
      <w:rFonts w:ascii="Calibri" w:eastAsia="Calibri" w:hAnsi="Calibri" w:cs="Calibri"/>
      <w:sz w:val="20"/>
      <w:szCs w:val="20"/>
      <w:lang w:eastAsia="zh-CN"/>
    </w:rPr>
  </w:style>
  <w:style w:type="paragraph" w:styleId="Tematkomentarza">
    <w:name w:val="annotation subject"/>
    <w:basedOn w:val="Tekstkomentarza"/>
    <w:next w:val="Tekstkomentarza"/>
    <w:link w:val="TematkomentarzaZnak"/>
    <w:uiPriority w:val="99"/>
    <w:semiHidden/>
    <w:unhideWhenUsed/>
    <w:rsid w:val="00750319"/>
    <w:rPr>
      <w:b/>
      <w:bCs/>
    </w:rPr>
  </w:style>
  <w:style w:type="character" w:customStyle="1" w:styleId="TematkomentarzaZnak">
    <w:name w:val="Temat komentarza Znak"/>
    <w:basedOn w:val="TekstkomentarzaZnak"/>
    <w:link w:val="Tematkomentarza"/>
    <w:uiPriority w:val="99"/>
    <w:semiHidden/>
    <w:rsid w:val="00750319"/>
    <w:rPr>
      <w:rFonts w:ascii="Calibri" w:eastAsia="Calibri" w:hAnsi="Calibri" w:cs="Calibri"/>
      <w:b/>
      <w:bCs/>
      <w:sz w:val="20"/>
      <w:szCs w:val="20"/>
      <w:lang w:eastAsia="zh-CN"/>
    </w:rPr>
  </w:style>
  <w:style w:type="table" w:styleId="Tabela-Siatka">
    <w:name w:val="Table Grid"/>
    <w:basedOn w:val="Standardowy"/>
    <w:uiPriority w:val="39"/>
    <w:rsid w:val="0075031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ytuZnak1">
    <w:name w:val="Tytuł Znak1"/>
    <w:uiPriority w:val="10"/>
    <w:rsid w:val="00750319"/>
    <w:rPr>
      <w:rFonts w:ascii="Calibri Light" w:eastAsia="Times New Roman" w:hAnsi="Calibri Light" w:cs="Times New Roman"/>
      <w:b/>
      <w:bCs/>
      <w:kern w:val="28"/>
      <w:sz w:val="32"/>
      <w:szCs w:val="32"/>
      <w:lang w:eastAsia="zh-CN"/>
    </w:rPr>
  </w:style>
  <w:style w:type="paragraph" w:styleId="Tekstpodstawowy3">
    <w:name w:val="Body Text 3"/>
    <w:basedOn w:val="Normalny"/>
    <w:link w:val="Tekstpodstawowy3Znak"/>
    <w:rsid w:val="00750319"/>
    <w:pPr>
      <w:widowControl w:val="0"/>
      <w:jc w:val="both"/>
    </w:pPr>
    <w:rPr>
      <w:sz w:val="26"/>
      <w:szCs w:val="20"/>
    </w:rPr>
  </w:style>
  <w:style w:type="character" w:customStyle="1" w:styleId="Tekstpodstawowy3Znak">
    <w:name w:val="Tekst podstawowy 3 Znak"/>
    <w:basedOn w:val="Domylnaczcionkaakapitu"/>
    <w:link w:val="Tekstpodstawowy3"/>
    <w:rsid w:val="00750319"/>
    <w:rPr>
      <w:rFonts w:ascii="Times New Roman" w:eastAsia="Times New Roman" w:hAnsi="Times New Roman" w:cs="Times New Roman"/>
      <w:sz w:val="26"/>
      <w:szCs w:val="20"/>
      <w:lang w:eastAsia="pl-PL"/>
    </w:rPr>
  </w:style>
  <w:style w:type="paragraph" w:styleId="Tekstpodstawowy2">
    <w:name w:val="Body Text 2"/>
    <w:basedOn w:val="Normalny"/>
    <w:link w:val="Tekstpodstawowy2Znak"/>
    <w:rsid w:val="00750319"/>
    <w:pPr>
      <w:spacing w:after="120" w:line="480" w:lineRule="auto"/>
    </w:pPr>
    <w:rPr>
      <w:rFonts w:ascii="Calibri" w:eastAsia="Calibri" w:hAnsi="Calibri" w:cs="Calibri"/>
      <w:sz w:val="22"/>
      <w:szCs w:val="22"/>
      <w:lang w:eastAsia="en-US"/>
    </w:rPr>
  </w:style>
  <w:style w:type="character" w:customStyle="1" w:styleId="Tekstpodstawowy2Znak1">
    <w:name w:val="Tekst podstawowy 2 Znak1"/>
    <w:basedOn w:val="Domylnaczcionkaakapitu"/>
    <w:uiPriority w:val="99"/>
    <w:semiHidden/>
    <w:rsid w:val="00750319"/>
    <w:rPr>
      <w:rFonts w:ascii="Times New Roman" w:eastAsia="Times New Roman" w:hAnsi="Times New Roman" w:cs="Times New Roman"/>
      <w:sz w:val="24"/>
      <w:szCs w:val="24"/>
      <w:lang w:eastAsia="pl-PL"/>
    </w:rPr>
  </w:style>
  <w:style w:type="numbering" w:customStyle="1" w:styleId="WWNum22">
    <w:name w:val="WWNum22"/>
    <w:rsid w:val="00750319"/>
    <w:pPr>
      <w:numPr>
        <w:numId w:val="2"/>
      </w:numPr>
    </w:pPr>
  </w:style>
  <w:style w:type="character" w:styleId="Nierozpoznanawzmianka">
    <w:name w:val="Unresolved Mention"/>
    <w:uiPriority w:val="99"/>
    <w:semiHidden/>
    <w:unhideWhenUsed/>
    <w:rsid w:val="00750319"/>
    <w:rPr>
      <w:color w:val="605E5C"/>
      <w:shd w:val="clear" w:color="auto" w:fill="E1DFDD"/>
    </w:rPr>
  </w:style>
  <w:style w:type="character" w:styleId="Odwoanieprzypisudolnego">
    <w:name w:val="footnote reference"/>
    <w:basedOn w:val="Domylnaczcionkaakapitu"/>
    <w:unhideWhenUsed/>
    <w:rsid w:val="00AE15B8"/>
    <w:rPr>
      <w:vertAlign w:val="superscript"/>
    </w:rPr>
  </w:style>
  <w:style w:type="character" w:customStyle="1" w:styleId="markedcontent">
    <w:name w:val="markedcontent"/>
    <w:basedOn w:val="Domylnaczcionkaakapitu"/>
    <w:rsid w:val="00AE15B8"/>
  </w:style>
  <w:style w:type="paragraph" w:styleId="Tekstprzypisudolnego">
    <w:name w:val="footnote text"/>
    <w:basedOn w:val="Normalny"/>
    <w:link w:val="TekstprzypisudolnegoZnak"/>
    <w:uiPriority w:val="99"/>
    <w:semiHidden/>
    <w:unhideWhenUsed/>
    <w:rsid w:val="00AE15B8"/>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semiHidden/>
    <w:rsid w:val="00AE15B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8624837">
      <w:bodyDiv w:val="1"/>
      <w:marLeft w:val="0"/>
      <w:marRight w:val="0"/>
      <w:marTop w:val="0"/>
      <w:marBottom w:val="0"/>
      <w:divBdr>
        <w:top w:val="none" w:sz="0" w:space="0" w:color="auto"/>
        <w:left w:val="none" w:sz="0" w:space="0" w:color="auto"/>
        <w:bottom w:val="none" w:sz="0" w:space="0" w:color="auto"/>
        <w:right w:val="none" w:sz="0" w:space="0" w:color="auto"/>
      </w:divBdr>
    </w:div>
    <w:div w:id="397561875">
      <w:bodyDiv w:val="1"/>
      <w:marLeft w:val="0"/>
      <w:marRight w:val="0"/>
      <w:marTop w:val="0"/>
      <w:marBottom w:val="0"/>
      <w:divBdr>
        <w:top w:val="none" w:sz="0" w:space="0" w:color="auto"/>
        <w:left w:val="none" w:sz="0" w:space="0" w:color="auto"/>
        <w:bottom w:val="none" w:sz="0" w:space="0" w:color="auto"/>
        <w:right w:val="none" w:sz="0" w:space="0" w:color="auto"/>
      </w:divBdr>
    </w:div>
    <w:div w:id="799570361">
      <w:bodyDiv w:val="1"/>
      <w:marLeft w:val="0"/>
      <w:marRight w:val="0"/>
      <w:marTop w:val="0"/>
      <w:marBottom w:val="0"/>
      <w:divBdr>
        <w:top w:val="none" w:sz="0" w:space="0" w:color="auto"/>
        <w:left w:val="none" w:sz="0" w:space="0" w:color="auto"/>
        <w:bottom w:val="none" w:sz="0" w:space="0" w:color="auto"/>
        <w:right w:val="none" w:sz="0" w:space="0" w:color="auto"/>
      </w:divBdr>
    </w:div>
    <w:div w:id="1150369283">
      <w:bodyDiv w:val="1"/>
      <w:marLeft w:val="0"/>
      <w:marRight w:val="0"/>
      <w:marTop w:val="0"/>
      <w:marBottom w:val="0"/>
      <w:divBdr>
        <w:top w:val="none" w:sz="0" w:space="0" w:color="auto"/>
        <w:left w:val="none" w:sz="0" w:space="0" w:color="auto"/>
        <w:bottom w:val="none" w:sz="0" w:space="0" w:color="auto"/>
        <w:right w:val="none" w:sz="0" w:space="0" w:color="auto"/>
      </w:divBdr>
    </w:div>
    <w:div w:id="1501390300">
      <w:bodyDiv w:val="1"/>
      <w:marLeft w:val="0"/>
      <w:marRight w:val="0"/>
      <w:marTop w:val="0"/>
      <w:marBottom w:val="0"/>
      <w:divBdr>
        <w:top w:val="none" w:sz="0" w:space="0" w:color="auto"/>
        <w:left w:val="none" w:sz="0" w:space="0" w:color="auto"/>
        <w:bottom w:val="none" w:sz="0" w:space="0" w:color="auto"/>
        <w:right w:val="none" w:sz="0" w:space="0" w:color="auto"/>
      </w:divBdr>
    </w:div>
    <w:div w:id="2142922871">
      <w:bodyDiv w:val="1"/>
      <w:marLeft w:val="0"/>
      <w:marRight w:val="0"/>
      <w:marTop w:val="0"/>
      <w:marBottom w:val="0"/>
      <w:divBdr>
        <w:top w:val="none" w:sz="0" w:space="0" w:color="auto"/>
        <w:left w:val="none" w:sz="0" w:space="0" w:color="auto"/>
        <w:bottom w:val="none" w:sz="0" w:space="0" w:color="auto"/>
        <w:right w:val="none" w:sz="0" w:space="0" w:color="auto"/>
      </w:divBdr>
    </w:div>
    <w:div w:id="2144958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800699-2FC3-4309-A2C8-AB8C8DAA7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9</Pages>
  <Words>2150</Words>
  <Characters>12902</Characters>
  <Application>Microsoft Office Word</Application>
  <DocSecurity>0</DocSecurity>
  <Lines>107</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Regina Fibingier</dc:creator>
  <cp:keywords/>
  <dc:description/>
  <cp:lastModifiedBy>Anna Pieńkowska</cp:lastModifiedBy>
  <cp:revision>46</cp:revision>
  <cp:lastPrinted>2024-07-08T10:24:00Z</cp:lastPrinted>
  <dcterms:created xsi:type="dcterms:W3CDTF">2024-08-14T08:18:00Z</dcterms:created>
  <dcterms:modified xsi:type="dcterms:W3CDTF">2024-10-13T16:08:00Z</dcterms:modified>
</cp:coreProperties>
</file>