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CE9814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p w14:paraId="7BB49790" w14:textId="2C1AB5FF" w:rsidR="007451FF" w:rsidRPr="00845E72" w:rsidRDefault="007451FF" w:rsidP="007451F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963C0C">
        <w:rPr>
          <w:rFonts w:ascii="Arial" w:hAnsi="Arial" w:cs="Arial"/>
          <w:b/>
          <w:bCs/>
          <w:sz w:val="20"/>
          <w:szCs w:val="20"/>
        </w:rPr>
        <w:t>8</w:t>
      </w:r>
      <w:r w:rsidRPr="00845E72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2504FBA9" w14:textId="77777777" w:rsidR="007451FF" w:rsidRPr="00845E72" w:rsidRDefault="007451FF" w:rsidP="007451FF">
      <w:pPr>
        <w:spacing w:line="276" w:lineRule="auto"/>
        <w:jc w:val="right"/>
        <w:rPr>
          <w:rFonts w:ascii="Arial" w:hAnsi="Arial" w:cs="Arial"/>
          <w:b/>
          <w:bCs/>
          <w:sz w:val="20"/>
          <w:szCs w:val="20"/>
        </w:rPr>
      </w:pPr>
    </w:p>
    <w:p w14:paraId="3310ED9B" w14:textId="77777777" w:rsidR="007451FF" w:rsidRPr="00845E72" w:rsidRDefault="007451FF" w:rsidP="007451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 xml:space="preserve">WYKAZ OSÓB </w:t>
      </w:r>
    </w:p>
    <w:p w14:paraId="2B781566" w14:textId="77777777" w:rsidR="007451FF" w:rsidRPr="00845E72" w:rsidRDefault="007451FF" w:rsidP="007451F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SKIEROWANYCH PRZEZ WYKONAWCĘ DO REALIZACJI PRZEDMIOTU ZAMÓWIENIA</w:t>
      </w:r>
    </w:p>
    <w:p w14:paraId="38D9A579" w14:textId="77777777" w:rsidR="007451FF" w:rsidRPr="00845E72" w:rsidRDefault="007451FF" w:rsidP="007451F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10ADEE5F" w14:textId="77777777" w:rsidR="007451FF" w:rsidRPr="00845E72" w:rsidRDefault="007451FF" w:rsidP="007451F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7B9E7D10" w14:textId="77777777" w:rsidR="007451FF" w:rsidRPr="00845E72" w:rsidRDefault="007451FF" w:rsidP="007451F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Pełna nazwa Podmiotu udostępniającego zasoby ……………….………………………………………</w:t>
      </w:r>
    </w:p>
    <w:p w14:paraId="0A30C4C1" w14:textId="77777777" w:rsidR="007451FF" w:rsidRPr="00845E72" w:rsidRDefault="007451FF" w:rsidP="007451FF">
      <w:pPr>
        <w:spacing w:line="276" w:lineRule="auto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Adres ………………………………..................….………………………..…..…………………………..……</w:t>
      </w:r>
    </w:p>
    <w:p w14:paraId="0BF8CFFF" w14:textId="77777777" w:rsidR="007451FF" w:rsidRPr="00845E72" w:rsidRDefault="007451FF" w:rsidP="007451FF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845E72">
        <w:rPr>
          <w:rFonts w:ascii="Arial" w:hAnsi="Arial" w:cs="Arial"/>
          <w:b/>
          <w:sz w:val="20"/>
          <w:szCs w:val="20"/>
        </w:rPr>
        <w:t>NIP - ................................................................, REGON - .......................................................................</w:t>
      </w:r>
    </w:p>
    <w:p w14:paraId="63501FBC" w14:textId="77777777" w:rsidR="007451FF" w:rsidRPr="00845E72" w:rsidRDefault="007451FF" w:rsidP="007451FF">
      <w:pPr>
        <w:spacing w:line="276" w:lineRule="auto"/>
        <w:rPr>
          <w:rFonts w:ascii="Arial" w:hAnsi="Arial" w:cs="Arial"/>
          <w:sz w:val="20"/>
          <w:szCs w:val="20"/>
          <w:lang w:eastAsia="zh-CN"/>
        </w:rPr>
      </w:pPr>
      <w:r w:rsidRPr="00845E72">
        <w:rPr>
          <w:rFonts w:ascii="Arial" w:hAnsi="Arial" w:cs="Arial"/>
          <w:b/>
          <w:sz w:val="20"/>
          <w:szCs w:val="20"/>
          <w:lang w:eastAsia="zh-CN"/>
        </w:rPr>
        <w:t>Reprezentowany przez:  ………………………………..…..................................................……….……..</w:t>
      </w:r>
    </w:p>
    <w:p w14:paraId="13DE4EAF" w14:textId="77777777" w:rsidR="007451FF" w:rsidRPr="00845E72" w:rsidRDefault="007451FF" w:rsidP="007451FF">
      <w:pPr>
        <w:spacing w:line="276" w:lineRule="auto"/>
        <w:jc w:val="center"/>
        <w:rPr>
          <w:rFonts w:ascii="Arial" w:hAnsi="Arial" w:cs="Arial"/>
          <w:sz w:val="20"/>
          <w:szCs w:val="20"/>
          <w:lang w:eastAsia="zh-CN"/>
        </w:rPr>
      </w:pPr>
      <w:r w:rsidRPr="00845E72">
        <w:rPr>
          <w:rFonts w:ascii="Arial" w:hAnsi="Arial" w:cs="Arial"/>
          <w:i/>
          <w:sz w:val="20"/>
          <w:szCs w:val="20"/>
          <w:lang w:eastAsia="zh-CN"/>
        </w:rPr>
        <w:t>(imię, nazwisko, stanowisko/podstawa do reprezentacji)</w:t>
      </w:r>
    </w:p>
    <w:p w14:paraId="527D4BD1" w14:textId="77777777" w:rsidR="007451FF" w:rsidRPr="00845E72" w:rsidRDefault="007451FF" w:rsidP="007451FF">
      <w:pPr>
        <w:spacing w:line="276" w:lineRule="auto"/>
        <w:rPr>
          <w:rFonts w:ascii="Arial" w:hAnsi="Arial" w:cs="Arial"/>
          <w:i/>
          <w:sz w:val="20"/>
          <w:szCs w:val="20"/>
          <w:highlight w:val="yellow"/>
        </w:rPr>
      </w:pPr>
    </w:p>
    <w:p w14:paraId="2BD26C44" w14:textId="39E678FE" w:rsidR="007451FF" w:rsidRPr="00845E72" w:rsidRDefault="007451FF" w:rsidP="007451F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845E72">
        <w:rPr>
          <w:rFonts w:ascii="Arial" w:hAnsi="Arial" w:cs="Arial"/>
          <w:sz w:val="20"/>
          <w:szCs w:val="20"/>
        </w:rPr>
        <w:t>Na potrzeby</w:t>
      </w:r>
      <w:r w:rsidRPr="00845E72">
        <w:rPr>
          <w:rFonts w:ascii="Arial" w:hAnsi="Arial" w:cs="Arial"/>
          <w:bCs/>
          <w:sz w:val="20"/>
          <w:szCs w:val="20"/>
        </w:rPr>
        <w:t xml:space="preserve"> postępowania o udzielenie zamówienia publicznego prowadzonego w trybie podstawowym bez negocjacji, pn. </w:t>
      </w:r>
      <w:r w:rsidRPr="00845E72">
        <w:rPr>
          <w:rFonts w:ascii="Arial" w:hAnsi="Arial" w:cs="Arial"/>
          <w:b/>
          <w:bCs/>
          <w:sz w:val="20"/>
          <w:szCs w:val="20"/>
        </w:rPr>
        <w:t xml:space="preserve">Dostawa opasek bezpieczeństwa z systemem teleopieki i monitoringu na rzecz osób </w:t>
      </w:r>
      <w:r w:rsidR="0098012F">
        <w:rPr>
          <w:rFonts w:ascii="Arial" w:hAnsi="Arial" w:cs="Arial"/>
          <w:b/>
          <w:bCs/>
          <w:sz w:val="20"/>
          <w:szCs w:val="20"/>
        </w:rPr>
        <w:br/>
      </w:r>
      <w:r w:rsidRPr="00845E72">
        <w:rPr>
          <w:rFonts w:ascii="Arial" w:hAnsi="Arial" w:cs="Arial"/>
          <w:b/>
          <w:bCs/>
          <w:sz w:val="20"/>
          <w:szCs w:val="20"/>
        </w:rPr>
        <w:t>w wieku 65 lat i więcej w ramach projektu „Polityka Senioralna EFS+”,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Znak sprawy</w:t>
      </w:r>
      <w:r w:rsidRPr="00845E72">
        <w:rPr>
          <w:rFonts w:ascii="Arial" w:hAnsi="Arial" w:cs="Arial"/>
          <w:b/>
          <w:bCs/>
          <w:sz w:val="20"/>
          <w:szCs w:val="20"/>
        </w:rPr>
        <w:t xml:space="preserve"> DSP.TP.2311.43.2024,</w:t>
      </w:r>
      <w:r w:rsidRPr="00845E72">
        <w:rPr>
          <w:rFonts w:ascii="Arial" w:hAnsi="Arial" w:cs="Arial"/>
          <w:b/>
          <w:sz w:val="20"/>
          <w:szCs w:val="20"/>
        </w:rPr>
        <w:t xml:space="preserve"> </w:t>
      </w:r>
      <w:r w:rsidRPr="00845E72">
        <w:rPr>
          <w:rFonts w:ascii="Arial" w:hAnsi="Arial" w:cs="Arial"/>
          <w:sz w:val="20"/>
          <w:szCs w:val="20"/>
        </w:rPr>
        <w:t>oświadczam co następuje:</w:t>
      </w:r>
    </w:p>
    <w:p w14:paraId="4290304A" w14:textId="77777777" w:rsidR="007451FF" w:rsidRPr="00845E72" w:rsidRDefault="007451FF" w:rsidP="007451F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0"/>
          <w:szCs w:val="20"/>
        </w:rPr>
      </w:pPr>
    </w:p>
    <w:p w14:paraId="30995A94" w14:textId="77777777" w:rsidR="007451FF" w:rsidRPr="00845E72" w:rsidRDefault="007451FF" w:rsidP="007451F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  <w:r w:rsidRPr="00845E72">
        <w:rPr>
          <w:rFonts w:ascii="Arial" w:hAnsi="Arial" w:cs="Arial"/>
          <w:bCs/>
          <w:sz w:val="20"/>
          <w:szCs w:val="20"/>
          <w:u w:val="single"/>
        </w:rPr>
        <w:t>Oświadczam/-my, że osobą skierowaną do realizacji przedmiotu zamówienia będzie Pani/Pan:</w:t>
      </w:r>
    </w:p>
    <w:p w14:paraId="75F0092B" w14:textId="77777777" w:rsidR="007451FF" w:rsidRPr="00845E72" w:rsidRDefault="007451FF" w:rsidP="007451F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0"/>
          <w:szCs w:val="20"/>
          <w:u w:val="single"/>
        </w:rPr>
      </w:pPr>
    </w:p>
    <w:p w14:paraId="0634B57D" w14:textId="77777777" w:rsidR="007451FF" w:rsidRPr="00845E72" w:rsidRDefault="007451FF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2F232818" w14:textId="6FA62AF8" w:rsidR="007451FF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w ramach Centrum teleopieki medycznej Nr 1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48DE1D84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72C5F695" w14:textId="77777777" w:rsidR="007451FF" w:rsidRPr="00845E72" w:rsidRDefault="007451FF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F91B87A" w14:textId="7DDF69D2" w:rsidR="007451FF" w:rsidRPr="00845E72" w:rsidRDefault="007451FF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</w:t>
            </w:r>
            <w:r w:rsidR="005203DE" w:rsidRPr="00845E72">
              <w:rPr>
                <w:rFonts w:ascii="Arial" w:hAnsi="Arial" w:cs="Arial"/>
                <w:b/>
                <w:sz w:val="16"/>
                <w:szCs w:val="16"/>
              </w:rPr>
              <w:t xml:space="preserve"> – wykonywany zawód</w:t>
            </w:r>
          </w:p>
          <w:p w14:paraId="045EEE06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4927521E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0C1F39C8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4F8658E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85CBF64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57E67DA8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04862D3B" w14:textId="77777777" w:rsidR="007451FF" w:rsidRPr="00845E72" w:rsidRDefault="007451FF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A81EC3A" w14:textId="21C1C736" w:rsidR="007451FF" w:rsidRPr="00845E72" w:rsidRDefault="007451FF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</w:t>
            </w:r>
            <w:r w:rsidR="005203DE"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555044F6" w14:textId="29E9A980" w:rsidR="007451FF" w:rsidRPr="00845E72" w:rsidRDefault="007451FF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</w:t>
            </w:r>
            <w:r w:rsidR="005203DE" w:rsidRPr="00845E72">
              <w:rPr>
                <w:rFonts w:ascii="Arial" w:hAnsi="Arial" w:cs="Arial"/>
                <w:sz w:val="16"/>
                <w:szCs w:val="16"/>
                <w:lang w:eastAsia="ar-SA"/>
              </w:rPr>
              <w:t xml:space="preserve"> oraz doświadczenie</w:t>
            </w: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)</w:t>
            </w:r>
          </w:p>
          <w:p w14:paraId="32D4F194" w14:textId="77777777" w:rsidR="005203DE" w:rsidRPr="00845E72" w:rsidRDefault="005203DE" w:rsidP="005203DE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177BD631" w14:textId="4DE49209" w:rsidR="005203DE" w:rsidRPr="00845E72" w:rsidRDefault="005203DE" w:rsidP="005203DE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4BB38CE4" w14:textId="77777777" w:rsidR="005203DE" w:rsidRPr="00845E72" w:rsidRDefault="005203DE" w:rsidP="005203DE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ratownika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w ustawie z dnia 8 września 2006 r. o Państwowym Ratownictwie Medycznym (Dz.U. 2024 r., poz. 652 ze zm.),</w:t>
            </w:r>
          </w:p>
          <w:p w14:paraId="4230E011" w14:textId="77777777" w:rsidR="005203DE" w:rsidRPr="00845E72" w:rsidRDefault="005203DE" w:rsidP="005203DE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6810D2D3" w14:textId="77777777" w:rsidR="005203DE" w:rsidRPr="00845E72" w:rsidRDefault="005203DE" w:rsidP="005203DE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opiekuna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dyplom w zawodzie opiekuna medycznego (Kształcenie w zawodzie opiekuna medycznego kończy się egzaminem zawodowym organizowanym przez Okręgowe Komisje Egzaminacyjne. Osoby, które zdadzą egzamin otrzymują dyplom potwierdzający kwalifikacje w zawodzie opiekuna medycznego lub świadectwo potwierdzające kwalifikacje w zawodzie opiekuna medycznego). Zawód opiekuna medycznego jest wymieniony w rozporządzeniu Ministra Pracy i Polityki Społecznej z dnia 7 sierpnia 2014 r. w sprawie klasyfikacji zawodów i specjalności na potrzeby rynku pracy oraz zakresu jej stosowania (Dz. U. z 2018 r. poz. 227, ze zm.) pod symbolem 532102 w ramach grupy: Pracownicy opieki osobistej w ochronie zdrowia i pokrewni; Pomocniczy personel medyczny (symbol 5321), </w:t>
            </w:r>
          </w:p>
          <w:p w14:paraId="6874E302" w14:textId="77777777" w:rsidR="005203DE" w:rsidRPr="00845E72" w:rsidRDefault="005203DE" w:rsidP="005203DE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6735B551" w14:textId="77777777" w:rsidR="005203DE" w:rsidRPr="00845E72" w:rsidRDefault="005203DE" w:rsidP="005203DE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pielęgniarki/pielęgniarza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aktualne prawo do wykonywania zawodu, legitymowanie się wpisem do Centralnego Rejestru Pielęgniarek i Położnych (CRPiP) prowadzonego przez Naczelna Radę Pielęgniarek i Położnych w formie elektronicznej na podstawie art. 43 ustawy z dnia 15 lipca 2011 r. o zawodach pielęgniarki i położnej (Dz. U. 2024 r. poz. 814 ze zm.). </w:t>
            </w:r>
          </w:p>
          <w:p w14:paraId="6D14A2B9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03726DAF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4DBBEB25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406F80E1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5772370" w14:textId="77777777" w:rsidR="007451FF" w:rsidRPr="00845E72" w:rsidRDefault="007451FF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93B0BB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405B5B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1E3691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3E4037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E76667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0B0125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6D2E1C06" w14:textId="77777777" w:rsidR="007451FF" w:rsidRPr="00845E72" w:rsidRDefault="007451FF" w:rsidP="007451F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1CF6057F" w14:textId="77777777" w:rsidR="007451FF" w:rsidRPr="00845E72" w:rsidRDefault="007451FF" w:rsidP="007451FF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253DA198" w14:textId="77777777" w:rsidR="007451FF" w:rsidRPr="00845E72" w:rsidRDefault="007451FF" w:rsidP="007451FF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486D107F" w14:textId="77777777" w:rsidR="007451FF" w:rsidRPr="00845E72" w:rsidRDefault="007451FF" w:rsidP="007451FF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1B1EAE88" w14:textId="77777777" w:rsidR="007451FF" w:rsidRPr="00845E72" w:rsidRDefault="007451FF" w:rsidP="007451FF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031A5B72" w14:textId="77777777" w:rsidR="007451FF" w:rsidRPr="00845E72" w:rsidRDefault="007451FF" w:rsidP="007451FF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047AE69E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79EDFC48" w14:textId="183DD025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w ramach Centrum teleopieki medycznej Nr 2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436D7484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39F461E6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6F5C8540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4B70DA2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0E246D45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591BB2D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6A88F2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B8811E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2DA805C5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26809E13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2F3D069C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533361FE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75432683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2C29563E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48DE5CAB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ratownika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w ustawie z dnia 8 września 2006 r. o Państwowym Ratownictwie Medycznym (Dz.U. 2024 r., poz. 652 ze zm.),</w:t>
            </w:r>
          </w:p>
          <w:p w14:paraId="1595E54A" w14:textId="77777777" w:rsidR="005203DE" w:rsidRPr="00845E72" w:rsidRDefault="005203DE" w:rsidP="00011DC9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328A0134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opiekuna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dyplom w zawodzie opiekuna medycznego (Kształcenie w zawodzie opiekuna medycznego kończy się egzaminem zawodowym organizowanym przez Okręgowe Komisje Egzaminacyjne. Osoby, które zdadzą egzamin otrzymują dyplom potwierdzający kwalifikacje w zawodzie opiekuna medycznego lub świadectwo potwierdzające kwalifikacje w zawodzie opiekuna medycznego). Zawód opiekuna medycznego jest wymieniony w rozporządzeniu Ministra Pracy i Polityki Społecznej z dnia 7 sierpnia 2014 r. w sprawie klasyfikacji zawodów i specjalności na potrzeby rynku pracy oraz zakresu jej stosowania (Dz. U. z 2018 r. poz. 227, ze zm.) pod symbolem 532102 w ramach grupy: Pracownicy opieki osobistej w ochronie zdrowia i pokrewni; Pomocniczy personel medyczny (symbol 5321), </w:t>
            </w:r>
          </w:p>
          <w:p w14:paraId="735D0001" w14:textId="77777777" w:rsidR="005203DE" w:rsidRPr="00845E72" w:rsidRDefault="005203DE" w:rsidP="00011DC9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51D61794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pielęgniarki/pielęgniarza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aktualne prawo do wykonywania zawodu, legitymowanie się wpisem do Centralnego Rejestru Pielęgniarek i Położnych (CRPiP) prowadzonego przez Naczelna Radę Pielęgniarek i Położnych w formie elektronicznej na podstawie art. 43 ustawy z dnia 15 lipca 2011 r. o zawodach pielęgniarki i położnej (Dz. U. 2024 r. poz. 814 ze zm.). </w:t>
            </w:r>
          </w:p>
          <w:p w14:paraId="1D53744A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25A1077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24B7DBA1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21F2307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33AB752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E97C06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EBDBDD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02882F9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D35683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4EB028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6CDEADD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3C7183EF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69DF367F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333A9BB3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6A73FBA4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7E89A5B4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01A6F683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D4BA679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5A3E7A93" w14:textId="023C521D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w ramach Centrum teleopieki medycznej Nr 3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734B8EAF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29F14021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7360CF4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5F9BB3BF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23581C29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34ADC9C9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A22E16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72D63B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67798F43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063D03ED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6DCC42F5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5031A31E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1B4BA851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4084ECEA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46819D68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ratownika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w ustawie z dnia 8 września 2006 r. o Państwowym Ratownictwie Medycznym (Dz.U. 2024 r., poz. 652 ze zm.),</w:t>
            </w:r>
          </w:p>
          <w:p w14:paraId="758074CC" w14:textId="77777777" w:rsidR="005203DE" w:rsidRPr="00845E72" w:rsidRDefault="005203DE" w:rsidP="00011DC9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5C0DA407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opiekuna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dyplom w zawodzie opiekuna medycznego (Kształcenie w zawodzie opiekuna medycznego kończy się egzaminem zawodowym organizowanym przez Okręgowe Komisje Egzaminacyjne. Osoby, które zdadzą egzamin otrzymują dyplom potwierdzający kwalifikacje w zawodzie opiekuna medycznego lub świadectwo potwierdzające kwalifikacje w zawodzie opiekuna medycznego). Zawód opiekuna medycznego jest wymieniony w rozporządzeniu Ministra Pracy i Polityki Społecznej z dnia 7 sierpnia 2014 r. w sprawie klasyfikacji zawodów i specjalności na potrzeby rynku pracy oraz zakresu jej stosowania (Dz. U. z 2018 r. poz. 227, ze zm.) pod symbolem 532102 w ramach grupy: Pracownicy opieki osobistej w ochronie zdrowia i pokrewni; Pomocniczy personel medyczny (symbol 5321), </w:t>
            </w:r>
          </w:p>
          <w:p w14:paraId="125A8C5E" w14:textId="77777777" w:rsidR="005203DE" w:rsidRPr="00845E72" w:rsidRDefault="005203DE" w:rsidP="00011DC9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36C7B43C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pielęgniarki/pielęgniarza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aktualne prawo do wykonywania zawodu, legitymowanie się wpisem do Centralnego Rejestru Pielęgniarek i Położnych (CRPiP) prowadzonego przez Naczelna Radę Pielęgniarek i Położnych w formie elektronicznej na podstawie art. 43 ustawy z dnia 15 lipca 2011 r. o zawodach pielęgniarki i położnej (Dz. U. 2024 r. poz. 814 ze zm.). </w:t>
            </w:r>
          </w:p>
          <w:p w14:paraId="265A4395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6FDF602D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0EA96C57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3D79F35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A79A0C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718FCE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4AA2BB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F5CCFF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6A4376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4EEA5D0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25C014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14AE08E5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397F103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2705E64B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28609BCC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1D459EB4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12E61EB5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2134CBE4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017E9DE8" w14:textId="71573277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w ramach Centrum teleopieki medycznej Nr 4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21816449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717C89F8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51C5F43E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3237CB5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6E55335B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7BF1128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A60558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CBDF46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1A0D8AD5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55A02F81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7D4B5508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4E0A06B2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71AFBEFE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7E3EF86D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50CD6C00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ratownika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w ustawie z dnia 8 września 2006 r. o Państwowym Ratownictwie Medycznym (Dz.U. 2024 r., poz. 652 ze zm.),</w:t>
            </w:r>
          </w:p>
          <w:p w14:paraId="73B52652" w14:textId="77777777" w:rsidR="005203DE" w:rsidRPr="00845E72" w:rsidRDefault="005203DE" w:rsidP="00011DC9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078C0E54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opiekuna medycznego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dyplom w zawodzie opiekuna medycznego (Kształcenie w zawodzie opiekuna medycznego kończy się egzaminem zawodowym organizowanym przez Okręgowe Komisje Egzaminacyjne. Osoby, które zdadzą egzamin otrzymują dyplom potwierdzający kwalifikacje w zawodzie opiekuna medycznego lub świadectwo potwierdzające kwalifikacje w zawodzie opiekuna medycznego). Zawód opiekuna medycznego jest wymieniony w rozporządzeniu Ministra Pracy i Polityki Społecznej z dnia 7 sierpnia 2014 r. w sprawie klasyfikacji zawodów i specjalności na potrzeby rynku pracy oraz zakresu jej stosowania (Dz. U. z 2018 r. poz. 227, ze zm.) pod symbolem 532102 w ramach grupy: Pracownicy opieki osobistej w ochronie zdrowia i pokrewni; Pomocniczy personel medyczny (symbol 5321), </w:t>
            </w:r>
          </w:p>
          <w:p w14:paraId="230E6DC8" w14:textId="77777777" w:rsidR="005203DE" w:rsidRPr="00845E72" w:rsidRDefault="005203DE" w:rsidP="00011DC9">
            <w:pPr>
              <w:spacing w:line="276" w:lineRule="auto"/>
              <w:ind w:left="567"/>
              <w:jc w:val="both"/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lub</w:t>
            </w:r>
          </w:p>
          <w:p w14:paraId="7B964D25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851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zh-CN"/>
              </w:rPr>
              <w:t>pielęgniarki/pielęgniarza</w:t>
            </w: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 posiadającego kwalifikacje określone aktualne prawo do wykonywania zawodu, legitymowanie się wpisem do Centralnego Rejestru Pielęgniarek i Położnych (CRPiP) prowadzonego przez Naczelna Radę Pielęgniarek i Położnych w formie elektronicznej na podstawie art. 43 ustawy z dnia 15 lipca 2011 r. o zawodach pielęgniarki i położnej (Dz. U. 2024 r. poz. 814 ze zm.). </w:t>
            </w:r>
          </w:p>
          <w:p w14:paraId="501A8D2F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25A730F2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5D78DD3E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1493DBD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76534AD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0A2907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78CE0E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29BBB5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B6E6A1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5E8053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11DC0C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00CC7CA7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3FD6C013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2C937597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3012FB3F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633D6E1C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46B61A4A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531B54DC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5A935CCE" w14:textId="519B43DD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Koordynatora mobilnego Nr 1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2B0DDC96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625C1F5A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032BBBB5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3FCCB378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097BCB4F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4DD436BD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144DF1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A2FDE9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0A8F29AF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6D3357DC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65BE7BAB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579B4CED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7BE2F8F6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4D75DF8A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619240D9" w14:textId="77777777" w:rsidR="005203DE" w:rsidRPr="00845E72" w:rsidRDefault="005203DE" w:rsidP="005203DE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Style w:val="cf01"/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co najmniej 2-letnie doświadczenie zawodowe przy realizacji usług </w:t>
            </w:r>
            <w:r w:rsidRPr="00845E72">
              <w:rPr>
                <w:rStyle w:val="cf11"/>
                <w:rFonts w:ascii="Arial" w:hAnsi="Arial" w:cs="Arial"/>
                <w:b w:val="0"/>
                <w:bCs w:val="0"/>
                <w:sz w:val="16"/>
                <w:szCs w:val="16"/>
              </w:rPr>
              <w:t>teleopieki lub pracy z osobami lub usług związanych z</w:t>
            </w:r>
            <w:r w:rsidRPr="00845E72">
              <w:rPr>
                <w:rStyle w:val="cf11"/>
                <w:rFonts w:ascii="Arial" w:hAnsi="Arial" w:cs="Arial"/>
                <w:sz w:val="16"/>
                <w:szCs w:val="16"/>
              </w:rPr>
              <w:t xml:space="preserve"> </w:t>
            </w:r>
            <w:r w:rsidRPr="00845E72">
              <w:rPr>
                <w:rStyle w:val="cf01"/>
                <w:rFonts w:ascii="Arial" w:hAnsi="Arial" w:cs="Arial"/>
                <w:sz w:val="16"/>
                <w:szCs w:val="16"/>
              </w:rPr>
              <w:t>opieką nad osobami starszymi/niepełnosprawnymi,</w:t>
            </w:r>
          </w:p>
          <w:p w14:paraId="42CEA830" w14:textId="77777777" w:rsidR="005203DE" w:rsidRPr="00845E72" w:rsidRDefault="005203DE" w:rsidP="005203DE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>posiadająca ukończony kurs pierwszej pomocy lub kur pierwszej pomocy przedmedycznej.</w:t>
            </w:r>
          </w:p>
          <w:p w14:paraId="0D79892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3BDE8447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313EDEDD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3F89847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2F6CD6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1321087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8B0E26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4EABF0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CAFEE3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452E9C2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62857899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3570797F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36F1D6E7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76CE269E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5DAC7F45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3D9B6E48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0804ECA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055BA0C2" w14:textId="4B0032F3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Koordynatora mobilnego Nr 2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72D1BA9E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2732F23E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6883FE1A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2AB8138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58676792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72F12F6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9B4E4A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BB3B65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73ED6553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11FD33D1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9B9A25B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21965733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1F9C06B6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3FBA3D06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66C3DEE7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Style w:val="cf01"/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co najmniej 2-letnie doświadczenie zawodowe przy realizacji usług </w:t>
            </w:r>
            <w:r w:rsidRPr="00845E72">
              <w:rPr>
                <w:rStyle w:val="cf11"/>
                <w:rFonts w:ascii="Arial" w:hAnsi="Arial" w:cs="Arial"/>
                <w:b w:val="0"/>
                <w:bCs w:val="0"/>
                <w:sz w:val="16"/>
                <w:szCs w:val="16"/>
              </w:rPr>
              <w:t>teleopieki lub pracy z osobami lub usług związanych z</w:t>
            </w:r>
            <w:r w:rsidRPr="00845E72">
              <w:rPr>
                <w:rStyle w:val="cf11"/>
                <w:rFonts w:ascii="Arial" w:hAnsi="Arial" w:cs="Arial"/>
                <w:sz w:val="16"/>
                <w:szCs w:val="16"/>
              </w:rPr>
              <w:t xml:space="preserve"> </w:t>
            </w:r>
            <w:r w:rsidRPr="00845E72">
              <w:rPr>
                <w:rStyle w:val="cf01"/>
                <w:rFonts w:ascii="Arial" w:hAnsi="Arial" w:cs="Arial"/>
                <w:sz w:val="16"/>
                <w:szCs w:val="16"/>
              </w:rPr>
              <w:t>opieką nad osobami starszymi/niepełnosprawnymi,</w:t>
            </w:r>
          </w:p>
          <w:p w14:paraId="034B27F4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>posiadająca ukończony kurs pierwszej pomocy lub kur pierwszej pomocy przedmedycznej.</w:t>
            </w:r>
          </w:p>
          <w:p w14:paraId="75485B8F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2AD49A8D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755512F7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BC58AA2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464614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9F41D3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5115A3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5BFA3C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3FB36C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77050B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3939DDA1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BF82B1F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7A9B48F5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324AD338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7B95DAB1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3EF39FDA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2348493C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22654378" w14:textId="3C5675A6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Koordynatora mobilnego Nr 3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619D3488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21DA15CE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4683570D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37AF780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668E14BB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66F52CE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6C7AE0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56BE07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2CA5D01F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73BE4749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65C1B74D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53A1E182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04551E95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5082F240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4A945CF6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Style w:val="cf01"/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co najmniej 2-letnie doświadczenie zawodowe przy realizacji usług </w:t>
            </w:r>
            <w:r w:rsidRPr="00845E72">
              <w:rPr>
                <w:rStyle w:val="cf11"/>
                <w:rFonts w:ascii="Arial" w:hAnsi="Arial" w:cs="Arial"/>
                <w:b w:val="0"/>
                <w:bCs w:val="0"/>
                <w:sz w:val="16"/>
                <w:szCs w:val="16"/>
              </w:rPr>
              <w:t>teleopieki lub pracy z osobami lub usług związanych z</w:t>
            </w:r>
            <w:r w:rsidRPr="00845E72">
              <w:rPr>
                <w:rStyle w:val="cf11"/>
                <w:rFonts w:ascii="Arial" w:hAnsi="Arial" w:cs="Arial"/>
                <w:sz w:val="16"/>
                <w:szCs w:val="16"/>
              </w:rPr>
              <w:t xml:space="preserve"> </w:t>
            </w:r>
            <w:r w:rsidRPr="00845E72">
              <w:rPr>
                <w:rStyle w:val="cf01"/>
                <w:rFonts w:ascii="Arial" w:hAnsi="Arial" w:cs="Arial"/>
                <w:sz w:val="16"/>
                <w:szCs w:val="16"/>
              </w:rPr>
              <w:t>opieką nad osobami starszymi/niepełnosprawnymi,</w:t>
            </w:r>
          </w:p>
          <w:p w14:paraId="38BF2FCC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>posiadająca ukończony kurs pierwszej pomocy lub kur pierwszej pomocy przedmedycznej.</w:t>
            </w:r>
          </w:p>
          <w:p w14:paraId="1999643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75DAA677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702DF5B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E37B5F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A4C616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F42823D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58B50B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CA4BEFF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74004C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E04B68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60310C21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54AB3337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46D8AE08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lastRenderedPageBreak/>
        <w:t>samodzielne świadczenie usługi przez Wykonawcę;</w:t>
      </w:r>
    </w:p>
    <w:p w14:paraId="019935B6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6DAE418F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5115FEDD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53DF49AA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5BEC3838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1035B129" w14:textId="21B857E8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Koordynatora mobilnego Nr 4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031290C8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76DA2C30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2ADE136B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249BAB97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4C4BA246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7A4902B9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DFA6AA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ADA1B0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518D684C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0C9D4341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0829D6B4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481E72CF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53274A9C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25663397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5CD5F76E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Style w:val="cf01"/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co najmniej 2-letnie doświadczenie zawodowe przy realizacji usług </w:t>
            </w:r>
            <w:r w:rsidRPr="00845E72">
              <w:rPr>
                <w:rStyle w:val="cf11"/>
                <w:rFonts w:ascii="Arial" w:hAnsi="Arial" w:cs="Arial"/>
                <w:b w:val="0"/>
                <w:bCs w:val="0"/>
                <w:sz w:val="16"/>
                <w:szCs w:val="16"/>
              </w:rPr>
              <w:t>teleopieki lub pracy z osobami lub usług związanych z</w:t>
            </w:r>
            <w:r w:rsidRPr="00845E72">
              <w:rPr>
                <w:rStyle w:val="cf11"/>
                <w:rFonts w:ascii="Arial" w:hAnsi="Arial" w:cs="Arial"/>
                <w:sz w:val="16"/>
                <w:szCs w:val="16"/>
              </w:rPr>
              <w:t xml:space="preserve"> </w:t>
            </w:r>
            <w:r w:rsidRPr="00845E72">
              <w:rPr>
                <w:rStyle w:val="cf01"/>
                <w:rFonts w:ascii="Arial" w:hAnsi="Arial" w:cs="Arial"/>
                <w:sz w:val="16"/>
                <w:szCs w:val="16"/>
              </w:rPr>
              <w:t>opieką nad osobami starszymi/niepełnosprawnymi,</w:t>
            </w:r>
          </w:p>
          <w:p w14:paraId="17820D0E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>posiadająca ukończony kurs pierwszej pomocy lub kur pierwszej pomocy przedmedycznej.</w:t>
            </w:r>
          </w:p>
          <w:p w14:paraId="733BA09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3D1A2BEA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38E70D8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2FF507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7BF675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4ED04BF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3DBE27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58AAE5E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54501128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EAF1089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3013892C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8823CAA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375E443D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366CA304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00B6958B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779394BD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C161EFB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77AF858E" w14:textId="649696AE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Koordynatora mobilnego Nr 5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08DA371E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23A39AE3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5679CB82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19811A4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324DB5FB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3681302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520E8C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A8E5B3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3CD1153F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6A4B1AB9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5E4D226B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502E3C56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18CD8470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1F5E8452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lastRenderedPageBreak/>
              <w:t>Zamawiający wymaga dysponowania następującymi osobami:</w:t>
            </w:r>
          </w:p>
          <w:p w14:paraId="08070A25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Style w:val="cf01"/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co najmniej 2-letnie doświadczenie zawodowe przy realizacji usług </w:t>
            </w:r>
            <w:r w:rsidRPr="00845E72">
              <w:rPr>
                <w:rStyle w:val="cf11"/>
                <w:rFonts w:ascii="Arial" w:hAnsi="Arial" w:cs="Arial"/>
                <w:b w:val="0"/>
                <w:bCs w:val="0"/>
                <w:sz w:val="16"/>
                <w:szCs w:val="16"/>
              </w:rPr>
              <w:t>teleopieki lub pracy z osobami lub usług związanych z</w:t>
            </w:r>
            <w:r w:rsidRPr="00845E72">
              <w:rPr>
                <w:rStyle w:val="cf11"/>
                <w:rFonts w:ascii="Arial" w:hAnsi="Arial" w:cs="Arial"/>
                <w:sz w:val="16"/>
                <w:szCs w:val="16"/>
              </w:rPr>
              <w:t xml:space="preserve"> </w:t>
            </w:r>
            <w:r w:rsidRPr="00845E72">
              <w:rPr>
                <w:rStyle w:val="cf01"/>
                <w:rFonts w:ascii="Arial" w:hAnsi="Arial" w:cs="Arial"/>
                <w:sz w:val="16"/>
                <w:szCs w:val="16"/>
              </w:rPr>
              <w:t>opieką nad osobami starszymi/niepełnosprawnymi,</w:t>
            </w:r>
          </w:p>
          <w:p w14:paraId="111CE471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>posiadająca ukończony kurs pierwszej pomocy lub kur pierwszej pomocy przedmedycznej.</w:t>
            </w:r>
          </w:p>
          <w:p w14:paraId="1C7482F8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615DC43A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3C28F1B8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9CE05E6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FC50B2B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54A367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B17E51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EBBB0B7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17739C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5EFF384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653DC487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0DA9589F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34B97C9E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4AEE7D5C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3A4C0299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110C68B3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001F6C7A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</w:p>
    <w:p w14:paraId="509140F0" w14:textId="1543C742" w:rsidR="005203DE" w:rsidRPr="00845E72" w:rsidRDefault="005203DE" w:rsidP="005203DE">
      <w:pPr>
        <w:pStyle w:val="Akapitzlist"/>
        <w:numPr>
          <w:ilvl w:val="1"/>
          <w:numId w:val="102"/>
        </w:numPr>
        <w:tabs>
          <w:tab w:val="left" w:pos="0"/>
        </w:tabs>
        <w:suppressAutoHyphens/>
        <w:spacing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845E72">
        <w:rPr>
          <w:rFonts w:ascii="Arial" w:hAnsi="Arial" w:cs="Arial"/>
          <w:b/>
          <w:bCs/>
          <w:sz w:val="20"/>
          <w:szCs w:val="20"/>
        </w:rPr>
        <w:t>Osoba do świadczenia usług Koordynatora mobilnego Nr 6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845E72" w:rsidRPr="00845E72" w14:paraId="314EDE37" w14:textId="77777777" w:rsidTr="00011DC9">
        <w:trPr>
          <w:trHeight w:val="623"/>
        </w:trPr>
        <w:tc>
          <w:tcPr>
            <w:tcW w:w="10234" w:type="dxa"/>
            <w:shd w:val="clear" w:color="auto" w:fill="D9D9D9"/>
          </w:tcPr>
          <w:p w14:paraId="6F750F01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</w:p>
          <w:p w14:paraId="78CD7D17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sz w:val="16"/>
                <w:szCs w:val="16"/>
              </w:rPr>
              <w:t>Imię i nazwisko osoby skierowanej do realizacji zamówienia – wykonywany zawód</w:t>
            </w:r>
          </w:p>
          <w:p w14:paraId="7E44D290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</w:tc>
      </w:tr>
      <w:tr w:rsidR="00845E72" w:rsidRPr="00845E72" w14:paraId="78880730" w14:textId="77777777" w:rsidTr="00011DC9">
        <w:trPr>
          <w:trHeight w:val="787"/>
        </w:trPr>
        <w:tc>
          <w:tcPr>
            <w:tcW w:w="10234" w:type="dxa"/>
            <w:shd w:val="clear" w:color="auto" w:fill="auto"/>
          </w:tcPr>
          <w:p w14:paraId="39AFC038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266DEED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626FDD42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  <w:tr w:rsidR="00845E72" w:rsidRPr="00845E72" w14:paraId="424F2344" w14:textId="77777777" w:rsidTr="00011DC9">
        <w:trPr>
          <w:trHeight w:val="831"/>
        </w:trPr>
        <w:tc>
          <w:tcPr>
            <w:tcW w:w="10234" w:type="dxa"/>
            <w:shd w:val="clear" w:color="auto" w:fill="D9D9D9"/>
          </w:tcPr>
          <w:p w14:paraId="1588B0F4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</w:p>
          <w:p w14:paraId="37F94580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b/>
                <w:bCs/>
                <w:sz w:val="16"/>
                <w:szCs w:val="16"/>
                <w:lang w:eastAsia="ar-SA"/>
              </w:rPr>
              <w:t xml:space="preserve">Wykształcenie  i doświadczenie </w:t>
            </w:r>
            <w:r w:rsidRPr="00845E72">
              <w:rPr>
                <w:rFonts w:ascii="Arial" w:hAnsi="Arial" w:cs="Arial"/>
                <w:b/>
                <w:bCs/>
                <w:sz w:val="16"/>
                <w:szCs w:val="16"/>
              </w:rPr>
              <w:t>osoby skierowanej do realizacji zamówienia</w:t>
            </w:r>
          </w:p>
          <w:p w14:paraId="70EC1690" w14:textId="77777777" w:rsidR="005203DE" w:rsidRPr="00845E72" w:rsidRDefault="005203DE" w:rsidP="00011DC9">
            <w:pPr>
              <w:autoSpaceDE w:val="0"/>
              <w:spacing w:line="276" w:lineRule="auto"/>
              <w:jc w:val="center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(podać tytuł i nazwę kierunku/kierunków ze wskazaniem Uczelni wraz z podaniem stopnia/tytułu naukowego oraz doświadczenie)</w:t>
            </w:r>
          </w:p>
          <w:p w14:paraId="2C2A9510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  <w:p w14:paraId="78A55F4D" w14:textId="77777777" w:rsidR="005203DE" w:rsidRPr="00845E72" w:rsidRDefault="005203DE" w:rsidP="00011DC9">
            <w:pPr>
              <w:autoSpaceDE w:val="0"/>
              <w:spacing w:line="276" w:lineRule="auto"/>
              <w:jc w:val="both"/>
              <w:rPr>
                <w:rFonts w:ascii="Arial" w:hAnsi="Arial" w:cs="Arial"/>
                <w:sz w:val="16"/>
                <w:szCs w:val="16"/>
                <w:lang w:eastAsia="ar-SA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ar-SA"/>
              </w:rPr>
              <w:t>Zamawiający wymaga dysponowania następującymi osobami:</w:t>
            </w:r>
          </w:p>
          <w:p w14:paraId="7B45FAAA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Style w:val="cf01"/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 xml:space="preserve">co najmniej 2-letnie doświadczenie zawodowe przy realizacji usług </w:t>
            </w:r>
            <w:r w:rsidRPr="00845E72">
              <w:rPr>
                <w:rStyle w:val="cf11"/>
                <w:rFonts w:ascii="Arial" w:hAnsi="Arial" w:cs="Arial"/>
                <w:b w:val="0"/>
                <w:bCs w:val="0"/>
                <w:sz w:val="16"/>
                <w:szCs w:val="16"/>
              </w:rPr>
              <w:t>teleopieki lub pracy z osobami lub usług związanych z</w:t>
            </w:r>
            <w:r w:rsidRPr="00845E72">
              <w:rPr>
                <w:rStyle w:val="cf11"/>
                <w:rFonts w:ascii="Arial" w:hAnsi="Arial" w:cs="Arial"/>
                <w:sz w:val="16"/>
                <w:szCs w:val="16"/>
              </w:rPr>
              <w:t xml:space="preserve"> </w:t>
            </w:r>
            <w:r w:rsidRPr="00845E72">
              <w:rPr>
                <w:rStyle w:val="cf01"/>
                <w:rFonts w:ascii="Arial" w:hAnsi="Arial" w:cs="Arial"/>
                <w:sz w:val="16"/>
                <w:szCs w:val="16"/>
              </w:rPr>
              <w:t>opieką nad osobami starszymi/niepełnosprawnymi,</w:t>
            </w:r>
          </w:p>
          <w:p w14:paraId="46AE48F7" w14:textId="77777777" w:rsidR="005203DE" w:rsidRPr="00845E72" w:rsidRDefault="005203DE" w:rsidP="00011DC9">
            <w:pPr>
              <w:pStyle w:val="Akapitzlist"/>
              <w:numPr>
                <w:ilvl w:val="0"/>
                <w:numId w:val="79"/>
              </w:numPr>
              <w:spacing w:line="276" w:lineRule="auto"/>
              <w:ind w:left="606" w:hanging="284"/>
              <w:jc w:val="both"/>
              <w:rPr>
                <w:rFonts w:ascii="Arial" w:hAnsi="Arial" w:cs="Arial"/>
                <w:sz w:val="16"/>
                <w:szCs w:val="16"/>
                <w:lang w:eastAsia="zh-CN"/>
              </w:rPr>
            </w:pPr>
            <w:r w:rsidRPr="00845E72">
              <w:rPr>
                <w:rFonts w:ascii="Arial" w:hAnsi="Arial" w:cs="Arial"/>
                <w:sz w:val="16"/>
                <w:szCs w:val="16"/>
                <w:lang w:eastAsia="zh-CN"/>
              </w:rPr>
              <w:t>posiadająca ukończony kurs pierwszej pomocy lub kur pierwszej pomocy przedmedycznej.</w:t>
            </w:r>
          </w:p>
          <w:p w14:paraId="2731F34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sz w:val="16"/>
                <w:szCs w:val="16"/>
                <w:lang w:eastAsia="ar-SA"/>
              </w:rPr>
            </w:pPr>
          </w:p>
        </w:tc>
      </w:tr>
      <w:tr w:rsidR="00845E72" w:rsidRPr="00845E72" w14:paraId="03969722" w14:textId="77777777" w:rsidTr="00011DC9">
        <w:trPr>
          <w:trHeight w:val="772"/>
        </w:trPr>
        <w:tc>
          <w:tcPr>
            <w:tcW w:w="10234" w:type="dxa"/>
            <w:shd w:val="clear" w:color="auto" w:fill="auto"/>
          </w:tcPr>
          <w:p w14:paraId="7108C92F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791AF5F9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A5B52DC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C869013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1151EDB1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0F18490A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31B6BEC7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  <w:p w14:paraId="4AC1B055" w14:textId="77777777" w:rsidR="005203DE" w:rsidRPr="00845E72" w:rsidRDefault="005203DE" w:rsidP="00011DC9">
            <w:pPr>
              <w:autoSpaceDE w:val="0"/>
              <w:spacing w:line="276" w:lineRule="auto"/>
              <w:rPr>
                <w:rFonts w:ascii="Arial" w:hAnsi="Arial" w:cs="Arial"/>
                <w:lang w:eastAsia="ar-SA"/>
              </w:rPr>
            </w:pPr>
          </w:p>
        </w:tc>
      </w:tr>
    </w:tbl>
    <w:p w14:paraId="43309631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39FEC166" w14:textId="77777777" w:rsidR="005203DE" w:rsidRPr="00845E72" w:rsidRDefault="005203DE" w:rsidP="005203DE">
      <w:pPr>
        <w:autoSpaceDE w:val="0"/>
        <w:spacing w:line="276" w:lineRule="auto"/>
        <w:ind w:left="360"/>
        <w:rPr>
          <w:rFonts w:ascii="Arial" w:hAnsi="Arial" w:cs="Arial"/>
          <w:b/>
          <w:sz w:val="18"/>
          <w:szCs w:val="18"/>
          <w:lang w:eastAsia="ar-SA"/>
        </w:rPr>
      </w:pPr>
      <w:r w:rsidRPr="00845E72">
        <w:rPr>
          <w:rFonts w:ascii="Arial" w:hAnsi="Arial" w:cs="Arial"/>
          <w:b/>
          <w:sz w:val="18"/>
          <w:szCs w:val="18"/>
          <w:lang w:eastAsia="ar-SA"/>
        </w:rPr>
        <w:lastRenderedPageBreak/>
        <w:t>Ponadto informuję/-emy, że osobą wskazaną do realizacji przedmiotu zamówienia dysponujemy o na podstawie (</w:t>
      </w:r>
      <w:r w:rsidRPr="00845E72">
        <w:rPr>
          <w:rFonts w:ascii="Arial" w:hAnsi="Arial" w:cs="Arial"/>
          <w:b/>
          <w:i/>
          <w:sz w:val="18"/>
          <w:szCs w:val="18"/>
          <w:lang w:eastAsia="ar-SA"/>
        </w:rPr>
        <w:t>zaznaczyć właściwe</w:t>
      </w:r>
      <w:r w:rsidRPr="00845E72">
        <w:rPr>
          <w:rFonts w:ascii="Arial" w:hAnsi="Arial" w:cs="Arial"/>
          <w:b/>
          <w:sz w:val="18"/>
          <w:szCs w:val="18"/>
          <w:lang w:eastAsia="ar-SA"/>
        </w:rPr>
        <w:t xml:space="preserve">): </w:t>
      </w:r>
    </w:p>
    <w:p w14:paraId="7D4E3999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samodzielne świadczenie usługi przez Wykonawcę;</w:t>
      </w:r>
    </w:p>
    <w:p w14:paraId="3D0490BA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845E72">
        <w:rPr>
          <w:rFonts w:ascii="Arial" w:hAnsi="Arial" w:cs="Arial"/>
          <w:iCs/>
          <w:sz w:val="18"/>
          <w:szCs w:val="18"/>
        </w:rPr>
        <w:t>osoba będąca w dyspozycji Wykonawcy;</w:t>
      </w:r>
    </w:p>
    <w:p w14:paraId="73310A02" w14:textId="77777777" w:rsidR="005203DE" w:rsidRPr="00845E72" w:rsidRDefault="005203DE" w:rsidP="005203DE">
      <w:pPr>
        <w:numPr>
          <w:ilvl w:val="0"/>
          <w:numId w:val="99"/>
        </w:num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  <w:lang w:eastAsia="ar-SA"/>
        </w:rPr>
      </w:pPr>
      <w:r w:rsidRPr="00845E72">
        <w:rPr>
          <w:rFonts w:ascii="Arial" w:hAnsi="Arial" w:cs="Arial"/>
          <w:iCs/>
          <w:sz w:val="18"/>
          <w:szCs w:val="18"/>
        </w:rPr>
        <w:t>osoba udostępniona przez inny podmiot, tj. ……………………………………………………..</w:t>
      </w:r>
    </w:p>
    <w:p w14:paraId="3B59D1C8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2D6FB404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3159CB4E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790266C0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6C2CBFCB" w14:textId="77777777" w:rsidR="005203DE" w:rsidRPr="00845E72" w:rsidRDefault="005203DE" w:rsidP="005203DE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18"/>
          <w:szCs w:val="18"/>
          <w:u w:val="single"/>
        </w:rPr>
      </w:pPr>
    </w:p>
    <w:p w14:paraId="4C86B119" w14:textId="77777777" w:rsidR="007451FF" w:rsidRPr="00845E72" w:rsidRDefault="007451FF" w:rsidP="007451FF">
      <w:pPr>
        <w:spacing w:line="276" w:lineRule="auto"/>
        <w:jc w:val="right"/>
        <w:rPr>
          <w:rFonts w:ascii="Arial" w:hAnsi="Arial" w:cs="Arial"/>
          <w:b/>
          <w:lang w:eastAsia="zh-CN"/>
        </w:rPr>
      </w:pPr>
    </w:p>
    <w:p w14:paraId="6644F91A" w14:textId="5AC1A87E" w:rsidR="007451FF" w:rsidRPr="00845E72" w:rsidRDefault="007451FF" w:rsidP="00845E72">
      <w:pPr>
        <w:spacing w:line="276" w:lineRule="auto"/>
        <w:jc w:val="both"/>
        <w:rPr>
          <w:rFonts w:ascii="Arial" w:hAnsi="Arial" w:cs="Arial"/>
          <w:b/>
          <w:i/>
          <w:sz w:val="18"/>
          <w:szCs w:val="18"/>
        </w:rPr>
      </w:pPr>
      <w:r w:rsidRPr="00845E72">
        <w:rPr>
          <w:rFonts w:ascii="Arial" w:hAnsi="Arial" w:cs="Arial"/>
          <w:b/>
          <w:i/>
          <w:sz w:val="18"/>
          <w:szCs w:val="18"/>
        </w:rPr>
        <w:t xml:space="preserve">Oświadczenie składane jest w formie elektronicznej opatrzonej kwalifikowanym podpisem elektronicznym lub </w:t>
      </w:r>
      <w:r w:rsidR="00845E72" w:rsidRPr="00845E72">
        <w:rPr>
          <w:rFonts w:ascii="Arial" w:hAnsi="Arial" w:cs="Arial"/>
          <w:b/>
          <w:i/>
          <w:sz w:val="18"/>
          <w:szCs w:val="18"/>
        </w:rPr>
        <w:br/>
      </w:r>
      <w:r w:rsidRPr="00845E72">
        <w:rPr>
          <w:rFonts w:ascii="Arial" w:hAnsi="Arial" w:cs="Arial"/>
          <w:b/>
          <w:i/>
          <w:sz w:val="18"/>
          <w:szCs w:val="18"/>
        </w:rPr>
        <w:t>w postaci elektronicznej opatrzonej podpisem zaufanym lub podpisem osobistym</w:t>
      </w:r>
    </w:p>
    <w:p w14:paraId="4FE0BCB7" w14:textId="77777777" w:rsidR="007451FF" w:rsidRPr="00845E72" w:rsidRDefault="007451FF" w:rsidP="00A43E9F">
      <w:pPr>
        <w:spacing w:line="276" w:lineRule="auto"/>
        <w:jc w:val="right"/>
        <w:rPr>
          <w:rFonts w:ascii="Arial" w:hAnsi="Arial" w:cs="Arial"/>
          <w:b/>
          <w:sz w:val="20"/>
          <w:szCs w:val="20"/>
          <w:lang w:eastAsia="zh-CN"/>
        </w:rPr>
      </w:pPr>
    </w:p>
    <w:sectPr w:rsidR="007451FF" w:rsidRPr="00845E72" w:rsidSect="00FF1718">
      <w:headerReference w:type="default" r:id="rId8"/>
      <w:footerReference w:type="default" r:id="rId9"/>
      <w:pgSz w:w="11906" w:h="16838"/>
      <w:pgMar w:top="1985" w:right="1134" w:bottom="2269" w:left="1134" w:header="284" w:footer="5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CBB40" w14:textId="77777777" w:rsidR="001B3FD6" w:rsidRDefault="001B3FD6" w:rsidP="007B62C0">
      <w:r>
        <w:separator/>
      </w:r>
    </w:p>
  </w:endnote>
  <w:endnote w:type="continuationSeparator" w:id="0">
    <w:p w14:paraId="1295D644" w14:textId="77777777" w:rsidR="001B3FD6" w:rsidRDefault="001B3FD6" w:rsidP="007B6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okmarkStart w:id="0" w:name="_Hlk73777923" w:displacedByCustomXml="next"/>
  <w:bookmarkStart w:id="1" w:name="_Hlk73777924" w:displacedByCustomXml="next"/>
  <w:bookmarkStart w:id="2" w:name="_Hlk73777925" w:displacedByCustomXml="next"/>
  <w:bookmarkStart w:id="3" w:name="_Hlk73777926" w:displacedByCustomXml="next"/>
  <w:bookmarkStart w:id="4" w:name="_Hlk73777927" w:displacedByCustomXml="next"/>
  <w:bookmarkStart w:id="5" w:name="_Hlk73777928" w:displacedByCustomXml="next"/>
  <w:bookmarkStart w:id="6" w:name="_Hlk73777929" w:displacedByCustomXml="next"/>
  <w:bookmarkStart w:id="7" w:name="_Hlk73777930" w:displacedByCustomXml="next"/>
  <w:bookmarkStart w:id="8" w:name="_Hlk73777962" w:displacedByCustomXml="next"/>
  <w:bookmarkStart w:id="9" w:name="_Hlk73777963" w:displacedByCustomXml="next"/>
  <w:bookmarkStart w:id="10" w:name="_Hlk73777964" w:displacedByCustomXml="next"/>
  <w:bookmarkStart w:id="11" w:name="_Hlk73777965" w:displacedByCustomXml="next"/>
  <w:bookmarkStart w:id="12" w:name="_Hlk73778025" w:displacedByCustomXml="next"/>
  <w:bookmarkStart w:id="13" w:name="_Hlk73778026" w:displacedByCustomXml="next"/>
  <w:bookmarkStart w:id="14" w:name="_Hlk73778027" w:displacedByCustomXml="next"/>
  <w:bookmarkStart w:id="15" w:name="_Hlk73778028" w:displacedByCustomXml="next"/>
  <w:bookmarkStart w:id="16" w:name="_Hlk73778055" w:displacedByCustomXml="next"/>
  <w:bookmarkStart w:id="17" w:name="_Hlk73778056" w:displacedByCustomXml="next"/>
  <w:bookmarkStart w:id="18" w:name="_Hlk73778057" w:displacedByCustomXml="next"/>
  <w:bookmarkStart w:id="19" w:name="_Hlk73778058" w:displacedByCustomXml="next"/>
  <w:bookmarkStart w:id="20" w:name="_Hlk73778108" w:displacedByCustomXml="next"/>
  <w:bookmarkStart w:id="21" w:name="_Hlk73778109" w:displacedByCustomXml="next"/>
  <w:bookmarkStart w:id="22" w:name="_Hlk73778110" w:displacedByCustomXml="next"/>
  <w:bookmarkStart w:id="23" w:name="_Hlk73778111" w:displacedByCustomXml="next"/>
  <w:bookmarkStart w:id="24" w:name="_Hlk73778112" w:displacedByCustomXml="next"/>
  <w:bookmarkStart w:id="25" w:name="_Hlk73778113" w:displacedByCustomXml="next"/>
  <w:bookmarkStart w:id="26" w:name="_Hlk73778117" w:displacedByCustomXml="next"/>
  <w:bookmarkStart w:id="27" w:name="_Hlk73778118" w:displacedByCustomXml="next"/>
  <w:bookmarkStart w:id="28" w:name="_Hlk73778119" w:displacedByCustomXml="next"/>
  <w:bookmarkStart w:id="29" w:name="_Hlk73778120" w:displacedByCustomXml="next"/>
  <w:bookmarkStart w:id="30" w:name="_Hlk73778141" w:displacedByCustomXml="next"/>
  <w:bookmarkStart w:id="31" w:name="_Hlk73778142" w:displacedByCustomXml="next"/>
  <w:bookmarkStart w:id="32" w:name="_Hlk73778143" w:displacedByCustomXml="next"/>
  <w:bookmarkStart w:id="33" w:name="_Hlk73778144" w:displacedByCustomXml="next"/>
  <w:bookmarkStart w:id="34" w:name="_Hlk73778219" w:displacedByCustomXml="next"/>
  <w:bookmarkStart w:id="35" w:name="_Hlk73778220" w:displacedByCustomXml="next"/>
  <w:bookmarkStart w:id="36" w:name="_Hlk73778221" w:displacedByCustomXml="next"/>
  <w:bookmarkStart w:id="37" w:name="_Hlk73778222" w:displacedByCustomXml="next"/>
  <w:bookmarkStart w:id="38" w:name="_Hlk73778238" w:displacedByCustomXml="next"/>
  <w:bookmarkStart w:id="39" w:name="_Hlk73778239" w:displacedByCustomXml="next"/>
  <w:bookmarkStart w:id="40" w:name="_Hlk73778240" w:displacedByCustomXml="next"/>
  <w:bookmarkStart w:id="41" w:name="_Hlk73778241" w:displacedByCustomXml="next"/>
  <w:bookmarkStart w:id="42" w:name="_Hlk73778294" w:displacedByCustomXml="next"/>
  <w:bookmarkStart w:id="43" w:name="_Hlk73778295" w:displacedByCustomXml="next"/>
  <w:bookmarkStart w:id="44" w:name="_Hlk73778296" w:displacedByCustomXml="next"/>
  <w:bookmarkStart w:id="45" w:name="_Hlk73778297" w:displacedByCustomXml="next"/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092895999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d w:val="80959288"/>
          <w:docPartObj>
            <w:docPartGallery w:val="Page Numbers (Top of Page)"/>
            <w:docPartUnique/>
          </w:docPartObj>
        </w:sdtPr>
        <w:sdtEndPr/>
        <w:sdtContent>
          <w:p w14:paraId="2E5CCC8A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noProof/>
                <w:sz w:val="16"/>
                <w:szCs w:val="16"/>
              </w:rPr>
            </w:pPr>
            <w:r w:rsidRPr="00933105">
              <w:rPr>
                <w:noProof/>
                <w:sz w:val="16"/>
                <w:szCs w:val="16"/>
              </w:rPr>
              <w:drawing>
                <wp:inline distT="0" distB="0" distL="0" distR="0" wp14:anchorId="1A8F597A" wp14:editId="08684F87">
                  <wp:extent cx="393700" cy="444500"/>
                  <wp:effectExtent l="0" t="0" r="6350" b="0"/>
                  <wp:docPr id="1264693769" name="Obraz 1264693769" descr="Obraz zawierający tekst, koń, ssak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762938537" descr="Obraz zawierający tekst, koń, ssak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70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33105">
              <w:rPr>
                <w:noProof/>
                <w:sz w:val="16"/>
                <w:szCs w:val="16"/>
              </w:rPr>
              <w:t xml:space="preserve">                                                                                                                                                                   </w:t>
            </w:r>
            <w:r w:rsidRPr="00933105">
              <w:rPr>
                <w:noProof/>
                <w:sz w:val="22"/>
                <w:szCs w:val="22"/>
              </w:rPr>
              <w:drawing>
                <wp:inline distT="0" distB="0" distL="0" distR="0" wp14:anchorId="24BF95FB" wp14:editId="64E990E7">
                  <wp:extent cx="1066800" cy="412750"/>
                  <wp:effectExtent l="0" t="0" r="0" b="6350"/>
                  <wp:docPr id="383828668" name="Obraz 383828668" descr="Obraz zawierający Grafika, Czcionka, clipart, projekt graficzny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63419459" name="Obraz 1" descr="Obraz zawierający Grafika, Czcionka, clipart, projekt graficzny&#10;&#10;Opis wygenerowany automatyczni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412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91F9ECD" w14:textId="77777777" w:rsidR="00DC45B5" w:rsidRPr="0093310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Partner Wiodący Województwo Lubelskie - Regionalny Ośrodek Polityki Społecznej w Lublinie</w:t>
            </w:r>
          </w:p>
          <w:p w14:paraId="76A18CDB" w14:textId="1CC99A18" w:rsidR="00DC45B5" w:rsidRPr="00DC45B5" w:rsidRDefault="00DC45B5" w:rsidP="00DC45B5">
            <w:pPr>
              <w:tabs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noProof/>
                <w:sz w:val="16"/>
                <w:szCs w:val="16"/>
              </w:rPr>
            </w:pPr>
            <w:r w:rsidRPr="00933105">
              <w:rPr>
                <w:rFonts w:ascii="Arial" w:hAnsi="Arial" w:cs="Arial"/>
                <w:noProof/>
                <w:sz w:val="16"/>
                <w:szCs w:val="16"/>
              </w:rPr>
              <w:t>ul. Diamentowa 2, 20-447 Lublin, tel. 81 5287650, e-mail: rops@rops.lubelskie.pl, www.rops.lubelskie.pl</w:t>
            </w:r>
          </w:p>
        </w:sdtContent>
      </w:sdt>
    </w:sdtContent>
  </w:sdt>
  <w:sdt>
    <w:sdtPr>
      <w:rPr>
        <w:rFonts w:ascii="Arial" w:hAnsi="Arial" w:cs="Arial"/>
        <w:sz w:val="20"/>
        <w:szCs w:val="20"/>
      </w:rPr>
      <w:id w:val="-61875564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2D49BC7" w14:textId="1A9C3B74" w:rsidR="00A95263" w:rsidRPr="00A95263" w:rsidRDefault="00A95263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6548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CF6548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CF6548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F2871CA" w14:textId="77777777" w:rsidR="00A00CBD" w:rsidRPr="00B90FC5" w:rsidRDefault="00A00CBD">
    <w:pPr>
      <w:rPr>
        <w:rFonts w:ascii="Arial" w:hAnsi="Arial" w:cs="Arial"/>
        <w:sz w:val="2"/>
        <w:szCs w:val="2"/>
      </w:rPr>
    </w:pPr>
  </w:p>
  <w:bookmarkEnd w:id="45"/>
  <w:bookmarkEnd w:id="44"/>
  <w:bookmarkEnd w:id="43"/>
  <w:bookmarkEnd w:id="42"/>
  <w:bookmarkEnd w:id="41"/>
  <w:bookmarkEnd w:id="40"/>
  <w:bookmarkEnd w:id="39"/>
  <w:bookmarkEnd w:id="38"/>
  <w:bookmarkEnd w:id="37"/>
  <w:bookmarkEnd w:id="36"/>
  <w:bookmarkEnd w:id="35"/>
  <w:bookmarkEnd w:id="34"/>
  <w:bookmarkEnd w:id="33"/>
  <w:bookmarkEnd w:id="32"/>
  <w:bookmarkEnd w:id="31"/>
  <w:bookmarkEnd w:id="30"/>
  <w:bookmarkEnd w:id="29"/>
  <w:bookmarkEnd w:id="28"/>
  <w:bookmarkEnd w:id="27"/>
  <w:bookmarkEnd w:id="26"/>
  <w:bookmarkEnd w:id="25"/>
  <w:bookmarkEnd w:id="24"/>
  <w:bookmarkEnd w:id="23"/>
  <w:bookmarkEnd w:id="22"/>
  <w:bookmarkEnd w:id="21"/>
  <w:bookmarkEnd w:id="20"/>
  <w:bookmarkEnd w:id="19"/>
  <w:bookmarkEnd w:id="18"/>
  <w:bookmarkEnd w:id="17"/>
  <w:bookmarkEnd w:id="16"/>
  <w:bookmarkEnd w:id="15"/>
  <w:bookmarkEnd w:id="14"/>
  <w:bookmarkEnd w:id="13"/>
  <w:bookmarkEnd w:id="12"/>
  <w:bookmarkEnd w:id="11"/>
  <w:bookmarkEnd w:id="10"/>
  <w:bookmarkEnd w:id="9"/>
  <w:bookmarkEnd w:id="8"/>
  <w:bookmarkEnd w:id="7"/>
  <w:bookmarkEnd w:id="6"/>
  <w:bookmarkEnd w:id="5"/>
  <w:bookmarkEnd w:id="4"/>
  <w:bookmarkEnd w:id="3"/>
  <w:bookmarkEnd w:id="2"/>
  <w:bookmarkEnd w:id="1"/>
  <w:bookmarkEnd w:id="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ACF7" w14:textId="77777777" w:rsidR="001B3FD6" w:rsidRDefault="001B3FD6" w:rsidP="007B62C0">
      <w:r>
        <w:separator/>
      </w:r>
    </w:p>
  </w:footnote>
  <w:footnote w:type="continuationSeparator" w:id="0">
    <w:p w14:paraId="68A027D7" w14:textId="77777777" w:rsidR="001B3FD6" w:rsidRDefault="001B3FD6" w:rsidP="007B6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CF51D" w14:textId="77777777" w:rsidR="00DC45B5" w:rsidRPr="00933105" w:rsidRDefault="00DC45B5" w:rsidP="00DC45B5">
    <w:pPr>
      <w:tabs>
        <w:tab w:val="center" w:pos="4536"/>
        <w:tab w:val="right" w:pos="9072"/>
      </w:tabs>
      <w:jc w:val="center"/>
      <w:rPr>
        <w:rFonts w:ascii="Arial" w:hAnsi="Arial" w:cs="Arial"/>
        <w:sz w:val="22"/>
        <w:szCs w:val="22"/>
      </w:rPr>
    </w:pPr>
    <w:r w:rsidRPr="00933105">
      <w:rPr>
        <w:noProof/>
        <w:sz w:val="20"/>
        <w:szCs w:val="20"/>
      </w:rPr>
      <w:drawing>
        <wp:inline distT="0" distB="0" distL="0" distR="0" wp14:anchorId="0CE52DF4" wp14:editId="4F20933A">
          <wp:extent cx="5759450" cy="609398"/>
          <wp:effectExtent l="0" t="0" r="0" b="635"/>
          <wp:docPr id="1514278599" name="Obraz 15142785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0939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8D41D7C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„Polityka Senioralna EFS+” </w:t>
    </w:r>
  </w:p>
  <w:p w14:paraId="0C7C0554" w14:textId="77777777" w:rsidR="00DC45B5" w:rsidRPr="00933105" w:rsidRDefault="00DC45B5" w:rsidP="00DC45B5">
    <w:pPr>
      <w:tabs>
        <w:tab w:val="right" w:pos="8789"/>
      </w:tabs>
      <w:suppressAutoHyphens/>
      <w:jc w:val="center"/>
      <w:rPr>
        <w:rFonts w:ascii="Arial" w:hAnsi="Arial" w:cs="Arial"/>
        <w:sz w:val="16"/>
        <w:szCs w:val="16"/>
      </w:rPr>
    </w:pPr>
    <w:r w:rsidRPr="00933105"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spacing w:val="-1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 w:val="0"/>
        <w:sz w:val="22"/>
        <w:szCs w:val="22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04" w:hanging="360"/>
      </w:pPr>
      <w:rPr>
        <w:rFonts w:ascii="Arial" w:hAnsi="Arial" w:cs="Arial"/>
        <w:b/>
        <w:bCs/>
        <w:spacing w:val="-2"/>
        <w:sz w:val="22"/>
        <w:szCs w:val="22"/>
      </w:rPr>
    </w:lvl>
  </w:abstractNum>
  <w:abstractNum w:abstractNumId="5" w15:restartNumberingAfterBreak="0">
    <w:nsid w:val="0000000A"/>
    <w:multiLevelType w:val="singleLevel"/>
    <w:tmpl w:val="0000000A"/>
    <w:name w:val="WW8Num10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bCs w:val="0"/>
        <w:strike w:val="0"/>
        <w:dstrike w:val="0"/>
        <w:color w:val="00000A"/>
        <w:sz w:val="24"/>
        <w:szCs w:val="18"/>
      </w:rPr>
    </w:lvl>
  </w:abstractNum>
  <w:abstractNum w:abstractNumId="6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Aria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</w:lvl>
  </w:abstractNum>
  <w:abstractNum w:abstractNumId="8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Symbol" w:hint="default"/>
        <w:sz w:val="22"/>
        <w:szCs w:val="22"/>
      </w:rPr>
    </w:lvl>
  </w:abstractNum>
  <w:abstractNum w:abstractNumId="9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ascii="Arial" w:hAnsi="Arial" w:cs="Arial" w:hint="default"/>
        <w:b w:val="0"/>
        <w:bCs w:val="0"/>
        <w:sz w:val="22"/>
        <w:szCs w:val="22"/>
      </w:rPr>
    </w:lvl>
  </w:abstractNum>
  <w:abstractNum w:abstractNumId="10" w15:restartNumberingAfterBreak="0">
    <w:nsid w:val="0000000F"/>
    <w:multiLevelType w:val="singleLevel"/>
    <w:tmpl w:val="A8148E8E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1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4C6DE6"/>
    <w:multiLevelType w:val="hybridMultilevel"/>
    <w:tmpl w:val="16D40A06"/>
    <w:lvl w:ilvl="0" w:tplc="2C983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2070155"/>
    <w:multiLevelType w:val="hybridMultilevel"/>
    <w:tmpl w:val="B650ABC4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083757EB"/>
    <w:multiLevelType w:val="hybridMultilevel"/>
    <w:tmpl w:val="5DE460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0E7165"/>
    <w:multiLevelType w:val="hybridMultilevel"/>
    <w:tmpl w:val="3CC475BC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0D7570BD"/>
    <w:multiLevelType w:val="hybridMultilevel"/>
    <w:tmpl w:val="B7B41200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1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14E96075"/>
    <w:multiLevelType w:val="hybridMultilevel"/>
    <w:tmpl w:val="35848246"/>
    <w:lvl w:ilvl="0" w:tplc="43C42C4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435C94"/>
    <w:multiLevelType w:val="hybridMultilevel"/>
    <w:tmpl w:val="E15047C8"/>
    <w:lvl w:ilvl="0" w:tplc="E74A8D9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92D763D"/>
    <w:multiLevelType w:val="multilevel"/>
    <w:tmpl w:val="B2DE77A8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19B859F7"/>
    <w:multiLevelType w:val="multilevel"/>
    <w:tmpl w:val="24AAEAFA"/>
    <w:lvl w:ilvl="0">
      <w:start w:val="1"/>
      <w:numFmt w:val="decimal"/>
      <w:lvlText w:val="%1)"/>
      <w:lvlJc w:val="left"/>
      <w:pPr>
        <w:ind w:left="360" w:hanging="36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2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D323CBE"/>
    <w:multiLevelType w:val="hybridMultilevel"/>
    <w:tmpl w:val="2B14F8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22BF3748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4A21C6C"/>
    <w:multiLevelType w:val="hybridMultilevel"/>
    <w:tmpl w:val="F25E8924"/>
    <w:lvl w:ilvl="0" w:tplc="9D1845B6">
      <w:start w:val="1"/>
      <w:numFmt w:val="decimal"/>
      <w:lvlText w:val="%1.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4B14CCD"/>
    <w:multiLevelType w:val="hybridMultilevel"/>
    <w:tmpl w:val="227AFA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8BE21E7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9" w15:restartNumberingAfterBreak="0">
    <w:nsid w:val="3A837461"/>
    <w:multiLevelType w:val="hybridMultilevel"/>
    <w:tmpl w:val="05FABB5C"/>
    <w:lvl w:ilvl="0" w:tplc="3AFC52A0">
      <w:start w:val="1"/>
      <w:numFmt w:val="decimal"/>
      <w:pStyle w:val="1Wyliczankawpar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-1821"/>
        </w:tabs>
        <w:ind w:left="-182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-1101"/>
        </w:tabs>
        <w:ind w:left="-1101" w:hanging="180"/>
      </w:pPr>
      <w:rPr>
        <w:rFonts w:cs="Times New Roman"/>
      </w:rPr>
    </w:lvl>
    <w:lvl w:ilvl="3" w:tplc="33D4DE4A">
      <w:start w:val="1"/>
      <w:numFmt w:val="lowerLetter"/>
      <w:lvlText w:val="%4)"/>
      <w:lvlJc w:val="left"/>
      <w:pPr>
        <w:tabs>
          <w:tab w:val="num" w:pos="-381"/>
        </w:tabs>
        <w:ind w:left="-381" w:hanging="360"/>
      </w:pPr>
      <w:rPr>
        <w:rFonts w:ascii="Arial" w:eastAsia="MS Mincho" w:hAnsi="Arial" w:cs="Arial"/>
      </w:rPr>
    </w:lvl>
    <w:lvl w:ilvl="4" w:tplc="04150019">
      <w:start w:val="1"/>
      <w:numFmt w:val="lowerLetter"/>
      <w:lvlText w:val="%5."/>
      <w:lvlJc w:val="left"/>
      <w:pPr>
        <w:tabs>
          <w:tab w:val="num" w:pos="339"/>
        </w:tabs>
        <w:ind w:left="3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1059"/>
        </w:tabs>
        <w:ind w:left="10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1779"/>
        </w:tabs>
        <w:ind w:left="17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2499"/>
        </w:tabs>
        <w:ind w:left="24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3219"/>
        </w:tabs>
        <w:ind w:left="3219" w:hanging="180"/>
      </w:pPr>
      <w:rPr>
        <w:rFonts w:cs="Times New Roman"/>
      </w:rPr>
    </w:lvl>
  </w:abstractNum>
  <w:abstractNum w:abstractNumId="50" w15:restartNumberingAfterBreak="0">
    <w:nsid w:val="3B51511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3F961046"/>
    <w:multiLevelType w:val="hybridMultilevel"/>
    <w:tmpl w:val="0F50B2B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2DD5915"/>
    <w:multiLevelType w:val="hybridMultilevel"/>
    <w:tmpl w:val="3E883990"/>
    <w:lvl w:ilvl="0" w:tplc="CDE2172C">
      <w:start w:val="1"/>
      <w:numFmt w:val="decimal"/>
      <w:lvlText w:val="%1."/>
      <w:lvlJc w:val="left"/>
      <w:pPr>
        <w:ind w:left="2771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6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8" w15:restartNumberingAfterBreak="0">
    <w:nsid w:val="48FF282A"/>
    <w:multiLevelType w:val="hybridMultilevel"/>
    <w:tmpl w:val="BA7EF15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6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EC77D1E"/>
    <w:multiLevelType w:val="multilevel"/>
    <w:tmpl w:val="5700119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FA52253"/>
    <w:multiLevelType w:val="hybridMultilevel"/>
    <w:tmpl w:val="0B344A76"/>
    <w:lvl w:ilvl="0" w:tplc="83D4BE3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2555DF7"/>
    <w:multiLevelType w:val="hybridMultilevel"/>
    <w:tmpl w:val="36F6FE0C"/>
    <w:lvl w:ilvl="0" w:tplc="C5F6278A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5275145F"/>
    <w:multiLevelType w:val="hybridMultilevel"/>
    <w:tmpl w:val="342854A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41C0E0C"/>
    <w:multiLevelType w:val="multilevel"/>
    <w:tmpl w:val="885CAE14"/>
    <w:lvl w:ilvl="0">
      <w:start w:val="1"/>
      <w:numFmt w:val="decimal"/>
      <w:lvlText w:val="%1)"/>
      <w:lvlJc w:val="left"/>
      <w:pPr>
        <w:tabs>
          <w:tab w:val="num" w:pos="765"/>
        </w:tabs>
        <w:ind w:left="76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25" w:hanging="420"/>
      </w:pPr>
      <w:rPr>
        <w:b w:val="0"/>
        <w:bCs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825" w:hanging="4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125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125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8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85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85" w:hanging="108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45" w:hanging="1440"/>
      </w:pPr>
    </w:lvl>
  </w:abstractNum>
  <w:abstractNum w:abstractNumId="70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644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6552FE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569B4ED5"/>
    <w:multiLevelType w:val="hybridMultilevel"/>
    <w:tmpl w:val="F954C88A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4" w15:restartNumberingAfterBreak="0">
    <w:nsid w:val="56A54B9F"/>
    <w:multiLevelType w:val="hybridMultilevel"/>
    <w:tmpl w:val="A5727212"/>
    <w:lvl w:ilvl="0" w:tplc="BEBEFD20">
      <w:start w:val="1"/>
      <w:numFmt w:val="upperRoman"/>
      <w:lvlText w:val="%1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6" w15:restartNumberingAfterBreak="0">
    <w:nsid w:val="5AB113A0"/>
    <w:multiLevelType w:val="singleLevel"/>
    <w:tmpl w:val="13D8AB9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Calibri"/>
        <w:b w:val="0"/>
        <w:color w:val="000000"/>
        <w:sz w:val="18"/>
        <w:szCs w:val="18"/>
      </w:rPr>
    </w:lvl>
  </w:abstractNum>
  <w:abstractNum w:abstractNumId="7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8" w15:restartNumberingAfterBreak="0">
    <w:nsid w:val="5C0D358B"/>
    <w:multiLevelType w:val="hybridMultilevel"/>
    <w:tmpl w:val="49D4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1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3C430D4"/>
    <w:multiLevelType w:val="hybridMultilevel"/>
    <w:tmpl w:val="D3AAA3F0"/>
    <w:lvl w:ilvl="0" w:tplc="01BCE286">
      <w:start w:val="1"/>
      <w:numFmt w:val="bullet"/>
      <w:lvlText w:val="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4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58F732F"/>
    <w:multiLevelType w:val="hybridMultilevel"/>
    <w:tmpl w:val="5F72EF12"/>
    <w:lvl w:ilvl="0" w:tplc="295C21AE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90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1" w15:restartNumberingAfterBreak="0">
    <w:nsid w:val="6C9F66F8"/>
    <w:multiLevelType w:val="hybridMultilevel"/>
    <w:tmpl w:val="2AA2FBF8"/>
    <w:lvl w:ilvl="0" w:tplc="DBF627C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706819B0"/>
    <w:multiLevelType w:val="hybridMultilevel"/>
    <w:tmpl w:val="0A3AA992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DD64EC6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70AD5DC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eastAsia="Calibri"/>
        <w:color w:val="000000"/>
        <w:lang w:eastAsia="ar-S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39E50E3"/>
    <w:multiLevelType w:val="multilevel"/>
    <w:tmpl w:val="13C4B80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color w:val="000000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8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5DE0AC5"/>
    <w:multiLevelType w:val="multilevel"/>
    <w:tmpl w:val="688676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0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76376C4A"/>
    <w:multiLevelType w:val="hybridMultilevel"/>
    <w:tmpl w:val="A656D012"/>
    <w:lvl w:ilvl="0" w:tplc="BF8837F2">
      <w:start w:val="1"/>
      <w:numFmt w:val="decimal"/>
      <w:lvlText w:val="%1."/>
      <w:lvlJc w:val="left"/>
      <w:pPr>
        <w:ind w:left="436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2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3" w15:restartNumberingAfterBreak="0">
    <w:nsid w:val="76D40514"/>
    <w:multiLevelType w:val="hybridMultilevel"/>
    <w:tmpl w:val="791A6C26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4" w15:restartNumberingAfterBreak="0">
    <w:nsid w:val="77973969"/>
    <w:multiLevelType w:val="hybridMultilevel"/>
    <w:tmpl w:val="82661174"/>
    <w:lvl w:ilvl="0" w:tplc="11B804C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99C2666"/>
    <w:multiLevelType w:val="hybridMultilevel"/>
    <w:tmpl w:val="C3729AE2"/>
    <w:styleLink w:val="Zaimportowanystyl40"/>
    <w:lvl w:ilvl="0" w:tplc="7AFA34B4">
      <w:start w:val="1"/>
      <w:numFmt w:val="decimal"/>
      <w:lvlText w:val="%1."/>
      <w:lvlJc w:val="left"/>
      <w:pPr>
        <w:ind w:left="42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 w:tplc="6FA0B620">
      <w:start w:val="1"/>
      <w:numFmt w:val="lowerLetter"/>
      <w:lvlText w:val="%2."/>
      <w:lvlJc w:val="left"/>
      <w:pPr>
        <w:ind w:left="11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 w:tplc="5D7CE004">
      <w:start w:val="1"/>
      <w:numFmt w:val="lowerRoman"/>
      <w:lvlText w:val="%3."/>
      <w:lvlJc w:val="left"/>
      <w:pPr>
        <w:ind w:left="186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 w:tplc="AF247924">
      <w:start w:val="1"/>
      <w:numFmt w:val="decimal"/>
      <w:lvlText w:val="%4."/>
      <w:lvlJc w:val="left"/>
      <w:pPr>
        <w:ind w:left="258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 w:tplc="EC0654B0">
      <w:start w:val="1"/>
      <w:numFmt w:val="lowerLetter"/>
      <w:lvlText w:val="%5."/>
      <w:lvlJc w:val="left"/>
      <w:pPr>
        <w:ind w:left="330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 w:tplc="4B02E91C">
      <w:start w:val="1"/>
      <w:numFmt w:val="lowerRoman"/>
      <w:lvlText w:val="%6."/>
      <w:lvlJc w:val="left"/>
      <w:pPr>
        <w:ind w:left="402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 w:tplc="7BC81344">
      <w:start w:val="1"/>
      <w:numFmt w:val="decimal"/>
      <w:lvlText w:val="%7."/>
      <w:lvlJc w:val="left"/>
      <w:pPr>
        <w:ind w:left="474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 w:tplc="5D96997E">
      <w:start w:val="1"/>
      <w:numFmt w:val="lowerLetter"/>
      <w:lvlText w:val="%8."/>
      <w:lvlJc w:val="left"/>
      <w:pPr>
        <w:ind w:left="5466" w:hanging="36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 w:tplc="20B08430">
      <w:start w:val="1"/>
      <w:numFmt w:val="lowerRoman"/>
      <w:lvlText w:val="%9."/>
      <w:lvlJc w:val="left"/>
      <w:pPr>
        <w:ind w:left="6186" w:hanging="300"/>
      </w:pPr>
      <w:rPr>
        <w:rFonts w:hAnsi="Arial Unicode MS"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7" w15:restartNumberingAfterBreak="0">
    <w:nsid w:val="79D958D9"/>
    <w:multiLevelType w:val="hybridMultilevel"/>
    <w:tmpl w:val="9CC49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C9249FD"/>
    <w:multiLevelType w:val="hybridMultilevel"/>
    <w:tmpl w:val="366AF0F2"/>
    <w:lvl w:ilvl="0" w:tplc="3760BE3C">
      <w:start w:val="1"/>
      <w:numFmt w:val="decimal"/>
      <w:lvlText w:val="%1)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F2333F8"/>
    <w:multiLevelType w:val="hybridMultilevel"/>
    <w:tmpl w:val="D20CD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F2F01BF"/>
    <w:multiLevelType w:val="hybridMultilevel"/>
    <w:tmpl w:val="F8F6B3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4298723">
    <w:abstractNumId w:val="49"/>
  </w:num>
  <w:num w:numId="2" w16cid:durableId="698745281">
    <w:abstractNumId w:val="106"/>
  </w:num>
  <w:num w:numId="3" w16cid:durableId="503978126">
    <w:abstractNumId w:val="37"/>
  </w:num>
  <w:num w:numId="4" w16cid:durableId="1639146799">
    <w:abstractNumId w:val="29"/>
  </w:num>
  <w:num w:numId="5" w16cid:durableId="1804276746">
    <w:abstractNumId w:val="90"/>
  </w:num>
  <w:num w:numId="6" w16cid:durableId="1170289306">
    <w:abstractNumId w:val="45"/>
  </w:num>
  <w:num w:numId="7" w16cid:durableId="523326304">
    <w:abstractNumId w:val="109"/>
  </w:num>
  <w:num w:numId="8" w16cid:durableId="594627713">
    <w:abstractNumId w:val="77"/>
  </w:num>
  <w:num w:numId="9" w16cid:durableId="1716349048">
    <w:abstractNumId w:val="21"/>
  </w:num>
  <w:num w:numId="10" w16cid:durableId="1473019568">
    <w:abstractNumId w:val="55"/>
  </w:num>
  <w:num w:numId="11" w16cid:durableId="1463575152">
    <w:abstractNumId w:val="61"/>
  </w:num>
  <w:num w:numId="12" w16cid:durableId="1206798267">
    <w:abstractNumId w:val="80"/>
  </w:num>
  <w:num w:numId="13" w16cid:durableId="923487425">
    <w:abstractNumId w:val="0"/>
  </w:num>
  <w:num w:numId="14" w16cid:durableId="1437872175">
    <w:abstractNumId w:val="33"/>
  </w:num>
  <w:num w:numId="15" w16cid:durableId="464082081">
    <w:abstractNumId w:val="53"/>
  </w:num>
  <w:num w:numId="16" w16cid:durableId="2146465543">
    <w:abstractNumId w:val="14"/>
  </w:num>
  <w:num w:numId="17" w16cid:durableId="131211602">
    <w:abstractNumId w:val="47"/>
  </w:num>
  <w:num w:numId="18" w16cid:durableId="468012925">
    <w:abstractNumId w:val="108"/>
  </w:num>
  <w:num w:numId="19" w16cid:durableId="1237280540">
    <w:abstractNumId w:val="93"/>
  </w:num>
  <w:num w:numId="20" w16cid:durableId="235868270">
    <w:abstractNumId w:val="46"/>
  </w:num>
  <w:num w:numId="21" w16cid:durableId="647128028">
    <w:abstractNumId w:val="98"/>
  </w:num>
  <w:num w:numId="22" w16cid:durableId="1697194874">
    <w:abstractNumId w:val="100"/>
  </w:num>
  <w:num w:numId="23" w16cid:durableId="1910798290">
    <w:abstractNumId w:val="84"/>
  </w:num>
  <w:num w:numId="24" w16cid:durableId="1658068012">
    <w:abstractNumId w:val="56"/>
  </w:num>
  <w:num w:numId="25" w16cid:durableId="2045130660">
    <w:abstractNumId w:val="110"/>
  </w:num>
  <w:num w:numId="26" w16cid:durableId="1507405718">
    <w:abstractNumId w:val="87"/>
  </w:num>
  <w:num w:numId="27" w16cid:durableId="2041315980">
    <w:abstractNumId w:val="78"/>
  </w:num>
  <w:num w:numId="28" w16cid:durableId="232473828">
    <w:abstractNumId w:val="112"/>
  </w:num>
  <w:num w:numId="29" w16cid:durableId="1269849762">
    <w:abstractNumId w:val="82"/>
  </w:num>
  <w:num w:numId="30" w16cid:durableId="607665391">
    <w:abstractNumId w:val="26"/>
  </w:num>
  <w:num w:numId="31" w16cid:durableId="1763605359">
    <w:abstractNumId w:val="91"/>
  </w:num>
  <w:num w:numId="32" w16cid:durableId="43336710">
    <w:abstractNumId w:val="17"/>
  </w:num>
  <w:num w:numId="33" w16cid:durableId="68626190">
    <w:abstractNumId w:val="52"/>
  </w:num>
  <w:num w:numId="34" w16cid:durableId="1942755264">
    <w:abstractNumId w:val="75"/>
  </w:num>
  <w:num w:numId="35" w16cid:durableId="1265264960">
    <w:abstractNumId w:val="62"/>
  </w:num>
  <w:num w:numId="36" w16cid:durableId="1783498187">
    <w:abstractNumId w:val="70"/>
  </w:num>
  <w:num w:numId="37" w16cid:durableId="610471986">
    <w:abstractNumId w:val="43"/>
  </w:num>
  <w:num w:numId="38" w16cid:durableId="1776050399">
    <w:abstractNumId w:val="24"/>
  </w:num>
  <w:num w:numId="39" w16cid:durableId="688289837">
    <w:abstractNumId w:val="63"/>
  </w:num>
  <w:num w:numId="40" w16cid:durableId="2027514547">
    <w:abstractNumId w:val="101"/>
  </w:num>
  <w:num w:numId="41" w16cid:durableId="1833252708">
    <w:abstractNumId w:val="81"/>
  </w:num>
  <w:num w:numId="42" w16cid:durableId="1697654290">
    <w:abstractNumId w:val="95"/>
  </w:num>
  <w:num w:numId="43" w16cid:durableId="423840300">
    <w:abstractNumId w:val="18"/>
  </w:num>
  <w:num w:numId="44" w16cid:durableId="1756706525">
    <w:abstractNumId w:val="68"/>
  </w:num>
  <w:num w:numId="45" w16cid:durableId="923802093">
    <w:abstractNumId w:val="79"/>
  </w:num>
  <w:num w:numId="46" w16cid:durableId="935744659">
    <w:abstractNumId w:val="67"/>
  </w:num>
  <w:num w:numId="47" w16cid:durableId="2015640664">
    <w:abstractNumId w:val="85"/>
  </w:num>
  <w:num w:numId="48" w16cid:durableId="1617829460">
    <w:abstractNumId w:val="86"/>
  </w:num>
  <w:num w:numId="49" w16cid:durableId="1703630628">
    <w:abstractNumId w:val="54"/>
  </w:num>
  <w:num w:numId="50" w16cid:durableId="1885479481">
    <w:abstractNumId w:val="92"/>
  </w:num>
  <w:num w:numId="51" w16cid:durableId="809126929">
    <w:abstractNumId w:val="11"/>
  </w:num>
  <w:num w:numId="52" w16cid:durableId="1573270745">
    <w:abstractNumId w:val="96"/>
  </w:num>
  <w:num w:numId="53" w16cid:durableId="267812170">
    <w:abstractNumId w:val="60"/>
  </w:num>
  <w:num w:numId="54" w16cid:durableId="691609898">
    <w:abstractNumId w:val="42"/>
  </w:num>
  <w:num w:numId="55" w16cid:durableId="521550002">
    <w:abstractNumId w:val="71"/>
  </w:num>
  <w:num w:numId="56" w16cid:durableId="1486780203">
    <w:abstractNumId w:val="40"/>
  </w:num>
  <w:num w:numId="57" w16cid:durableId="2088258784">
    <w:abstractNumId w:val="88"/>
  </w:num>
  <w:num w:numId="58" w16cid:durableId="2090618645">
    <w:abstractNumId w:val="25"/>
  </w:num>
  <w:num w:numId="59" w16cid:durableId="1386828095">
    <w:abstractNumId w:val="105"/>
  </w:num>
  <w:num w:numId="60" w16cid:durableId="756443914">
    <w:abstractNumId w:val="41"/>
  </w:num>
  <w:num w:numId="61" w16cid:durableId="1771469907">
    <w:abstractNumId w:val="44"/>
  </w:num>
  <w:num w:numId="62" w16cid:durableId="1571496184">
    <w:abstractNumId w:val="36"/>
  </w:num>
  <w:num w:numId="63" w16cid:durableId="965235640">
    <w:abstractNumId w:val="30"/>
  </w:num>
  <w:num w:numId="64" w16cid:durableId="1850563183">
    <w:abstractNumId w:val="16"/>
  </w:num>
  <w:num w:numId="65" w16cid:durableId="674384648">
    <w:abstractNumId w:val="103"/>
  </w:num>
  <w:num w:numId="66" w16cid:durableId="1220172275">
    <w:abstractNumId w:val="32"/>
  </w:num>
  <w:num w:numId="67" w16cid:durableId="1795558786">
    <w:abstractNumId w:val="89"/>
  </w:num>
  <w:num w:numId="68" w16cid:durableId="1439450963">
    <w:abstractNumId w:val="22"/>
  </w:num>
  <w:num w:numId="69" w16cid:durableId="837692663">
    <w:abstractNumId w:val="35"/>
  </w:num>
  <w:num w:numId="70" w16cid:durableId="1969358693">
    <w:abstractNumId w:val="58"/>
  </w:num>
  <w:num w:numId="71" w16cid:durableId="420874105">
    <w:abstractNumId w:val="59"/>
  </w:num>
  <w:num w:numId="72" w16cid:durableId="1951814660">
    <w:abstractNumId w:val="39"/>
  </w:num>
  <w:num w:numId="73" w16cid:durableId="905921057">
    <w:abstractNumId w:val="15"/>
  </w:num>
  <w:num w:numId="74" w16cid:durableId="1231647775">
    <w:abstractNumId w:val="57"/>
  </w:num>
  <w:num w:numId="75" w16cid:durableId="464662763">
    <w:abstractNumId w:val="74"/>
  </w:num>
  <w:num w:numId="76" w16cid:durableId="1060713036">
    <w:abstractNumId w:val="69"/>
  </w:num>
  <w:num w:numId="77" w16cid:durableId="2017994275">
    <w:abstractNumId w:val="38"/>
  </w:num>
  <w:num w:numId="78" w16cid:durableId="450052020">
    <w:abstractNumId w:val="20"/>
  </w:num>
  <w:num w:numId="79" w16cid:durableId="159078966">
    <w:abstractNumId w:val="12"/>
  </w:num>
  <w:num w:numId="80" w16cid:durableId="27132659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167637561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 w16cid:durableId="36761087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 w16cid:durableId="991444885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204239466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 w16cid:durableId="1417551438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6945284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1031224874">
    <w:abstractNumId w:val="9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28385076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11674017">
    <w:abstractNumId w:val="107"/>
  </w:num>
  <w:num w:numId="90" w16cid:durableId="1717075066">
    <w:abstractNumId w:val="31"/>
  </w:num>
  <w:num w:numId="91" w16cid:durableId="560597582">
    <w:abstractNumId w:val="76"/>
  </w:num>
  <w:num w:numId="92" w16cid:durableId="1983541347">
    <w:abstractNumId w:val="66"/>
  </w:num>
  <w:num w:numId="93" w16cid:durableId="785612347">
    <w:abstractNumId w:val="13"/>
  </w:num>
  <w:num w:numId="94" w16cid:durableId="2121996590">
    <w:abstractNumId w:val="19"/>
  </w:num>
  <w:num w:numId="95" w16cid:durableId="1122580810">
    <w:abstractNumId w:val="23"/>
  </w:num>
  <w:num w:numId="96" w16cid:durableId="1911575920">
    <w:abstractNumId w:val="83"/>
  </w:num>
  <w:num w:numId="97" w16cid:durableId="1778984190">
    <w:abstractNumId w:val="65"/>
  </w:num>
  <w:num w:numId="98" w16cid:durableId="97987218">
    <w:abstractNumId w:val="73"/>
  </w:num>
  <w:num w:numId="99" w16cid:durableId="431900283">
    <w:abstractNumId w:val="102"/>
  </w:num>
  <w:num w:numId="100" w16cid:durableId="1883054310">
    <w:abstractNumId w:val="51"/>
  </w:num>
  <w:num w:numId="101" w16cid:durableId="1824157766">
    <w:abstractNumId w:val="111"/>
  </w:num>
  <w:num w:numId="102" w16cid:durableId="1074888448">
    <w:abstractNumId w:val="99"/>
  </w:num>
  <w:num w:numId="103" w16cid:durableId="8339124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2C0"/>
    <w:rsid w:val="0000125E"/>
    <w:rsid w:val="00003A17"/>
    <w:rsid w:val="00003B2E"/>
    <w:rsid w:val="0000438A"/>
    <w:rsid w:val="000126AE"/>
    <w:rsid w:val="00021ACC"/>
    <w:rsid w:val="000225E9"/>
    <w:rsid w:val="00031571"/>
    <w:rsid w:val="0003220A"/>
    <w:rsid w:val="00032EAB"/>
    <w:rsid w:val="000347A7"/>
    <w:rsid w:val="000450A0"/>
    <w:rsid w:val="00050E86"/>
    <w:rsid w:val="00050FE3"/>
    <w:rsid w:val="00053D3F"/>
    <w:rsid w:val="00073DA2"/>
    <w:rsid w:val="000820F6"/>
    <w:rsid w:val="00095A41"/>
    <w:rsid w:val="000A2BDE"/>
    <w:rsid w:val="000A7900"/>
    <w:rsid w:val="000B4D59"/>
    <w:rsid w:val="000C3529"/>
    <w:rsid w:val="000C4CE7"/>
    <w:rsid w:val="000C6943"/>
    <w:rsid w:val="000C79F7"/>
    <w:rsid w:val="000E499B"/>
    <w:rsid w:val="000E4F75"/>
    <w:rsid w:val="000F1A38"/>
    <w:rsid w:val="000F64AA"/>
    <w:rsid w:val="00104262"/>
    <w:rsid w:val="001079B6"/>
    <w:rsid w:val="00115CE3"/>
    <w:rsid w:val="001235C8"/>
    <w:rsid w:val="001452D4"/>
    <w:rsid w:val="001479CB"/>
    <w:rsid w:val="00150B4C"/>
    <w:rsid w:val="00150C8E"/>
    <w:rsid w:val="00161180"/>
    <w:rsid w:val="001615C6"/>
    <w:rsid w:val="00162650"/>
    <w:rsid w:val="00170217"/>
    <w:rsid w:val="00173A09"/>
    <w:rsid w:val="00176E96"/>
    <w:rsid w:val="001771A1"/>
    <w:rsid w:val="00190D74"/>
    <w:rsid w:val="001A0D03"/>
    <w:rsid w:val="001A6332"/>
    <w:rsid w:val="001B0D7E"/>
    <w:rsid w:val="001B288D"/>
    <w:rsid w:val="001B3FD6"/>
    <w:rsid w:val="001B63BE"/>
    <w:rsid w:val="001C3825"/>
    <w:rsid w:val="001E0253"/>
    <w:rsid w:val="001E7302"/>
    <w:rsid w:val="001F2458"/>
    <w:rsid w:val="001F78AF"/>
    <w:rsid w:val="002002B8"/>
    <w:rsid w:val="00200A26"/>
    <w:rsid w:val="0020497F"/>
    <w:rsid w:val="00211F50"/>
    <w:rsid w:val="00216354"/>
    <w:rsid w:val="00216684"/>
    <w:rsid w:val="00220C10"/>
    <w:rsid w:val="002214CC"/>
    <w:rsid w:val="00222DCF"/>
    <w:rsid w:val="00225817"/>
    <w:rsid w:val="00227F66"/>
    <w:rsid w:val="0023506C"/>
    <w:rsid w:val="002416BA"/>
    <w:rsid w:val="00246354"/>
    <w:rsid w:val="00251952"/>
    <w:rsid w:val="00261418"/>
    <w:rsid w:val="0026429E"/>
    <w:rsid w:val="00265057"/>
    <w:rsid w:val="00265F34"/>
    <w:rsid w:val="00266DB6"/>
    <w:rsid w:val="00272875"/>
    <w:rsid w:val="00276C1E"/>
    <w:rsid w:val="002778D8"/>
    <w:rsid w:val="00283BD3"/>
    <w:rsid w:val="00286D74"/>
    <w:rsid w:val="00290227"/>
    <w:rsid w:val="002911FA"/>
    <w:rsid w:val="00295283"/>
    <w:rsid w:val="00297C3D"/>
    <w:rsid w:val="00297E2D"/>
    <w:rsid w:val="002A11B8"/>
    <w:rsid w:val="002A4531"/>
    <w:rsid w:val="002A6420"/>
    <w:rsid w:val="002A6667"/>
    <w:rsid w:val="002B10DA"/>
    <w:rsid w:val="002C17D8"/>
    <w:rsid w:val="002C1D39"/>
    <w:rsid w:val="002C286A"/>
    <w:rsid w:val="002C4D24"/>
    <w:rsid w:val="002C5032"/>
    <w:rsid w:val="002C5B0F"/>
    <w:rsid w:val="002D147C"/>
    <w:rsid w:val="002D6D61"/>
    <w:rsid w:val="002E2447"/>
    <w:rsid w:val="002E6D28"/>
    <w:rsid w:val="002F3B1A"/>
    <w:rsid w:val="002F4719"/>
    <w:rsid w:val="003006E7"/>
    <w:rsid w:val="00304686"/>
    <w:rsid w:val="00307972"/>
    <w:rsid w:val="003147F2"/>
    <w:rsid w:val="00321AAB"/>
    <w:rsid w:val="00323C1A"/>
    <w:rsid w:val="00324764"/>
    <w:rsid w:val="00326233"/>
    <w:rsid w:val="00327C43"/>
    <w:rsid w:val="00327E2B"/>
    <w:rsid w:val="003333A0"/>
    <w:rsid w:val="00333E67"/>
    <w:rsid w:val="00335CE2"/>
    <w:rsid w:val="00344DF5"/>
    <w:rsid w:val="00344E17"/>
    <w:rsid w:val="00347487"/>
    <w:rsid w:val="003553B2"/>
    <w:rsid w:val="003561CF"/>
    <w:rsid w:val="00360793"/>
    <w:rsid w:val="00364C65"/>
    <w:rsid w:val="003651F1"/>
    <w:rsid w:val="0037258F"/>
    <w:rsid w:val="0038229F"/>
    <w:rsid w:val="00383DA6"/>
    <w:rsid w:val="0038424F"/>
    <w:rsid w:val="00385AD8"/>
    <w:rsid w:val="0039105E"/>
    <w:rsid w:val="00393D37"/>
    <w:rsid w:val="003A5F0D"/>
    <w:rsid w:val="003A6765"/>
    <w:rsid w:val="003A789A"/>
    <w:rsid w:val="003B2CDA"/>
    <w:rsid w:val="003B50F9"/>
    <w:rsid w:val="003C2C34"/>
    <w:rsid w:val="003C33E5"/>
    <w:rsid w:val="003D1C69"/>
    <w:rsid w:val="003D652C"/>
    <w:rsid w:val="003D6AEF"/>
    <w:rsid w:val="003E3279"/>
    <w:rsid w:val="003E5B70"/>
    <w:rsid w:val="003F535A"/>
    <w:rsid w:val="00403088"/>
    <w:rsid w:val="004132B5"/>
    <w:rsid w:val="004134F6"/>
    <w:rsid w:val="00415492"/>
    <w:rsid w:val="004377D0"/>
    <w:rsid w:val="004472E6"/>
    <w:rsid w:val="00450A90"/>
    <w:rsid w:val="004512B8"/>
    <w:rsid w:val="00491906"/>
    <w:rsid w:val="00497B0F"/>
    <w:rsid w:val="004A575B"/>
    <w:rsid w:val="004B029A"/>
    <w:rsid w:val="004B0A9A"/>
    <w:rsid w:val="004B2444"/>
    <w:rsid w:val="004B3E51"/>
    <w:rsid w:val="004B54CA"/>
    <w:rsid w:val="004C2D67"/>
    <w:rsid w:val="004D0B5F"/>
    <w:rsid w:val="004D2060"/>
    <w:rsid w:val="004D5C3B"/>
    <w:rsid w:val="004D7DA1"/>
    <w:rsid w:val="004F5799"/>
    <w:rsid w:val="00502A88"/>
    <w:rsid w:val="00503A5F"/>
    <w:rsid w:val="00504FCA"/>
    <w:rsid w:val="005136D5"/>
    <w:rsid w:val="005203DE"/>
    <w:rsid w:val="00526FFE"/>
    <w:rsid w:val="005276B8"/>
    <w:rsid w:val="00530C72"/>
    <w:rsid w:val="005328B4"/>
    <w:rsid w:val="005464B4"/>
    <w:rsid w:val="005464C9"/>
    <w:rsid w:val="00551F95"/>
    <w:rsid w:val="00552081"/>
    <w:rsid w:val="005525C7"/>
    <w:rsid w:val="00560BAA"/>
    <w:rsid w:val="00562607"/>
    <w:rsid w:val="00566E11"/>
    <w:rsid w:val="00575652"/>
    <w:rsid w:val="005823B6"/>
    <w:rsid w:val="0059097E"/>
    <w:rsid w:val="00591115"/>
    <w:rsid w:val="00595649"/>
    <w:rsid w:val="005A034E"/>
    <w:rsid w:val="005A20B8"/>
    <w:rsid w:val="005A27E9"/>
    <w:rsid w:val="005A396B"/>
    <w:rsid w:val="005A4148"/>
    <w:rsid w:val="005C30A4"/>
    <w:rsid w:val="005C642B"/>
    <w:rsid w:val="005D27C1"/>
    <w:rsid w:val="005D33C7"/>
    <w:rsid w:val="005D38BD"/>
    <w:rsid w:val="005D4224"/>
    <w:rsid w:val="005D65CF"/>
    <w:rsid w:val="005E101C"/>
    <w:rsid w:val="005E1856"/>
    <w:rsid w:val="005F342D"/>
    <w:rsid w:val="005F3C43"/>
    <w:rsid w:val="005F76A7"/>
    <w:rsid w:val="006029EE"/>
    <w:rsid w:val="00604F2A"/>
    <w:rsid w:val="00613B28"/>
    <w:rsid w:val="00614E4C"/>
    <w:rsid w:val="0062056D"/>
    <w:rsid w:val="006230E5"/>
    <w:rsid w:val="0062376A"/>
    <w:rsid w:val="00636452"/>
    <w:rsid w:val="00640533"/>
    <w:rsid w:val="0064280D"/>
    <w:rsid w:val="00645C56"/>
    <w:rsid w:val="00645E44"/>
    <w:rsid w:val="00647513"/>
    <w:rsid w:val="0065255A"/>
    <w:rsid w:val="00655D96"/>
    <w:rsid w:val="00655F73"/>
    <w:rsid w:val="006574B1"/>
    <w:rsid w:val="00662AAC"/>
    <w:rsid w:val="006746B1"/>
    <w:rsid w:val="006748F5"/>
    <w:rsid w:val="006878A1"/>
    <w:rsid w:val="006948C4"/>
    <w:rsid w:val="006A21B4"/>
    <w:rsid w:val="006A645B"/>
    <w:rsid w:val="006A6B77"/>
    <w:rsid w:val="006B20C6"/>
    <w:rsid w:val="006B465C"/>
    <w:rsid w:val="006B5FA1"/>
    <w:rsid w:val="006B78E1"/>
    <w:rsid w:val="006C4E67"/>
    <w:rsid w:val="006D06B8"/>
    <w:rsid w:val="006D4B3F"/>
    <w:rsid w:val="006D5C6F"/>
    <w:rsid w:val="006E08D5"/>
    <w:rsid w:val="006E1008"/>
    <w:rsid w:val="006E4F96"/>
    <w:rsid w:val="006F3557"/>
    <w:rsid w:val="007055A0"/>
    <w:rsid w:val="00707BC0"/>
    <w:rsid w:val="007116AD"/>
    <w:rsid w:val="00715A49"/>
    <w:rsid w:val="00716C02"/>
    <w:rsid w:val="00717463"/>
    <w:rsid w:val="00720ADD"/>
    <w:rsid w:val="00720C0C"/>
    <w:rsid w:val="00721EA7"/>
    <w:rsid w:val="007233FE"/>
    <w:rsid w:val="00723F82"/>
    <w:rsid w:val="007243C9"/>
    <w:rsid w:val="00724C90"/>
    <w:rsid w:val="00726570"/>
    <w:rsid w:val="00740895"/>
    <w:rsid w:val="00740E56"/>
    <w:rsid w:val="007411F9"/>
    <w:rsid w:val="00744D69"/>
    <w:rsid w:val="007451FF"/>
    <w:rsid w:val="00747276"/>
    <w:rsid w:val="0074730C"/>
    <w:rsid w:val="0075050D"/>
    <w:rsid w:val="0075483E"/>
    <w:rsid w:val="007610A6"/>
    <w:rsid w:val="00770874"/>
    <w:rsid w:val="00771F4E"/>
    <w:rsid w:val="00773767"/>
    <w:rsid w:val="007805E8"/>
    <w:rsid w:val="0078280B"/>
    <w:rsid w:val="00782837"/>
    <w:rsid w:val="00783662"/>
    <w:rsid w:val="00791337"/>
    <w:rsid w:val="007972A8"/>
    <w:rsid w:val="007B53A6"/>
    <w:rsid w:val="007B62C0"/>
    <w:rsid w:val="007C1033"/>
    <w:rsid w:val="007C1FF1"/>
    <w:rsid w:val="007D2157"/>
    <w:rsid w:val="007D588C"/>
    <w:rsid w:val="007D7302"/>
    <w:rsid w:val="007E54C1"/>
    <w:rsid w:val="007F3D09"/>
    <w:rsid w:val="007F7869"/>
    <w:rsid w:val="0080087B"/>
    <w:rsid w:val="00806945"/>
    <w:rsid w:val="0082580F"/>
    <w:rsid w:val="00833561"/>
    <w:rsid w:val="0083563A"/>
    <w:rsid w:val="00835BDC"/>
    <w:rsid w:val="00835F51"/>
    <w:rsid w:val="00845E72"/>
    <w:rsid w:val="00850A9B"/>
    <w:rsid w:val="0085516E"/>
    <w:rsid w:val="00856331"/>
    <w:rsid w:val="00860637"/>
    <w:rsid w:val="008677ED"/>
    <w:rsid w:val="00870F1D"/>
    <w:rsid w:val="008710A0"/>
    <w:rsid w:val="008806FB"/>
    <w:rsid w:val="00881CFE"/>
    <w:rsid w:val="00883992"/>
    <w:rsid w:val="0088418E"/>
    <w:rsid w:val="008962C8"/>
    <w:rsid w:val="008B0A0E"/>
    <w:rsid w:val="008B3A74"/>
    <w:rsid w:val="008C0AF2"/>
    <w:rsid w:val="008C3A6A"/>
    <w:rsid w:val="008C5D61"/>
    <w:rsid w:val="008D0AF5"/>
    <w:rsid w:val="008D2A32"/>
    <w:rsid w:val="008D3DE4"/>
    <w:rsid w:val="008E0C0D"/>
    <w:rsid w:val="008E4866"/>
    <w:rsid w:val="008F1DB7"/>
    <w:rsid w:val="008F1F87"/>
    <w:rsid w:val="008F364E"/>
    <w:rsid w:val="008F704B"/>
    <w:rsid w:val="009009D8"/>
    <w:rsid w:val="00900A1A"/>
    <w:rsid w:val="009039CB"/>
    <w:rsid w:val="00910D94"/>
    <w:rsid w:val="0091269A"/>
    <w:rsid w:val="009131F7"/>
    <w:rsid w:val="00930055"/>
    <w:rsid w:val="009305E4"/>
    <w:rsid w:val="0093357C"/>
    <w:rsid w:val="009358CA"/>
    <w:rsid w:val="00935DFB"/>
    <w:rsid w:val="00936524"/>
    <w:rsid w:val="00936C07"/>
    <w:rsid w:val="0094798C"/>
    <w:rsid w:val="009506FA"/>
    <w:rsid w:val="0095149B"/>
    <w:rsid w:val="00963C0C"/>
    <w:rsid w:val="00964044"/>
    <w:rsid w:val="00972008"/>
    <w:rsid w:val="00974C27"/>
    <w:rsid w:val="009762BE"/>
    <w:rsid w:val="0098012F"/>
    <w:rsid w:val="009802AA"/>
    <w:rsid w:val="009818DF"/>
    <w:rsid w:val="009963CA"/>
    <w:rsid w:val="009A5418"/>
    <w:rsid w:val="009B0141"/>
    <w:rsid w:val="009B0CE0"/>
    <w:rsid w:val="009B5A30"/>
    <w:rsid w:val="009D0871"/>
    <w:rsid w:val="009D5310"/>
    <w:rsid w:val="009E0FDB"/>
    <w:rsid w:val="009E3431"/>
    <w:rsid w:val="009E5994"/>
    <w:rsid w:val="009F0D48"/>
    <w:rsid w:val="009F1AA7"/>
    <w:rsid w:val="009F2ED5"/>
    <w:rsid w:val="00A00CBD"/>
    <w:rsid w:val="00A02C14"/>
    <w:rsid w:val="00A033B7"/>
    <w:rsid w:val="00A0678A"/>
    <w:rsid w:val="00A06C6D"/>
    <w:rsid w:val="00A079C2"/>
    <w:rsid w:val="00A07ECB"/>
    <w:rsid w:val="00A11B39"/>
    <w:rsid w:val="00A11F61"/>
    <w:rsid w:val="00A1336F"/>
    <w:rsid w:val="00A2380A"/>
    <w:rsid w:val="00A25E57"/>
    <w:rsid w:val="00A30D65"/>
    <w:rsid w:val="00A33C85"/>
    <w:rsid w:val="00A34FBE"/>
    <w:rsid w:val="00A426A4"/>
    <w:rsid w:val="00A43E9F"/>
    <w:rsid w:val="00A466FE"/>
    <w:rsid w:val="00A57970"/>
    <w:rsid w:val="00A61227"/>
    <w:rsid w:val="00A62233"/>
    <w:rsid w:val="00A624B8"/>
    <w:rsid w:val="00A6640C"/>
    <w:rsid w:val="00A67544"/>
    <w:rsid w:val="00A70496"/>
    <w:rsid w:val="00A71179"/>
    <w:rsid w:val="00A80DDA"/>
    <w:rsid w:val="00A95263"/>
    <w:rsid w:val="00A9751A"/>
    <w:rsid w:val="00AA297C"/>
    <w:rsid w:val="00AA5D7D"/>
    <w:rsid w:val="00AC587D"/>
    <w:rsid w:val="00AC63A5"/>
    <w:rsid w:val="00AC75F5"/>
    <w:rsid w:val="00AD1FD5"/>
    <w:rsid w:val="00AD26AA"/>
    <w:rsid w:val="00AF01EE"/>
    <w:rsid w:val="00AF725B"/>
    <w:rsid w:val="00B00AEF"/>
    <w:rsid w:val="00B0450E"/>
    <w:rsid w:val="00B062CB"/>
    <w:rsid w:val="00B06589"/>
    <w:rsid w:val="00B0675A"/>
    <w:rsid w:val="00B21D83"/>
    <w:rsid w:val="00B31132"/>
    <w:rsid w:val="00B4543B"/>
    <w:rsid w:val="00B50D44"/>
    <w:rsid w:val="00B51C51"/>
    <w:rsid w:val="00B63D21"/>
    <w:rsid w:val="00B64619"/>
    <w:rsid w:val="00B706DB"/>
    <w:rsid w:val="00B74640"/>
    <w:rsid w:val="00B84DAC"/>
    <w:rsid w:val="00B87118"/>
    <w:rsid w:val="00B90FC5"/>
    <w:rsid w:val="00B96D8C"/>
    <w:rsid w:val="00BA0DA0"/>
    <w:rsid w:val="00BB0899"/>
    <w:rsid w:val="00BB6F59"/>
    <w:rsid w:val="00BC6EDE"/>
    <w:rsid w:val="00BE0A72"/>
    <w:rsid w:val="00BE4E03"/>
    <w:rsid w:val="00BE5E31"/>
    <w:rsid w:val="00BF040C"/>
    <w:rsid w:val="00BF2D86"/>
    <w:rsid w:val="00BF4DF0"/>
    <w:rsid w:val="00C03378"/>
    <w:rsid w:val="00C10DA9"/>
    <w:rsid w:val="00C11646"/>
    <w:rsid w:val="00C16699"/>
    <w:rsid w:val="00C245CB"/>
    <w:rsid w:val="00C31462"/>
    <w:rsid w:val="00C336DC"/>
    <w:rsid w:val="00C36423"/>
    <w:rsid w:val="00C41CF8"/>
    <w:rsid w:val="00C4286E"/>
    <w:rsid w:val="00C47251"/>
    <w:rsid w:val="00C4733C"/>
    <w:rsid w:val="00C65682"/>
    <w:rsid w:val="00C715C5"/>
    <w:rsid w:val="00C71CD4"/>
    <w:rsid w:val="00C72BB5"/>
    <w:rsid w:val="00C90660"/>
    <w:rsid w:val="00CA0D24"/>
    <w:rsid w:val="00CB44C1"/>
    <w:rsid w:val="00CB6E7C"/>
    <w:rsid w:val="00CC2057"/>
    <w:rsid w:val="00CC2D6B"/>
    <w:rsid w:val="00CC4740"/>
    <w:rsid w:val="00CC7822"/>
    <w:rsid w:val="00CF6548"/>
    <w:rsid w:val="00D105A6"/>
    <w:rsid w:val="00D1769B"/>
    <w:rsid w:val="00D213B7"/>
    <w:rsid w:val="00D24F12"/>
    <w:rsid w:val="00D362A6"/>
    <w:rsid w:val="00D450B0"/>
    <w:rsid w:val="00D4566B"/>
    <w:rsid w:val="00D62D1A"/>
    <w:rsid w:val="00D72CB7"/>
    <w:rsid w:val="00D72E04"/>
    <w:rsid w:val="00D82F1B"/>
    <w:rsid w:val="00D83D7B"/>
    <w:rsid w:val="00D9227A"/>
    <w:rsid w:val="00D92DD0"/>
    <w:rsid w:val="00D9372E"/>
    <w:rsid w:val="00DB0D82"/>
    <w:rsid w:val="00DB4D96"/>
    <w:rsid w:val="00DC0D22"/>
    <w:rsid w:val="00DC1CC7"/>
    <w:rsid w:val="00DC3EAF"/>
    <w:rsid w:val="00DC45B5"/>
    <w:rsid w:val="00DC4723"/>
    <w:rsid w:val="00DC51BD"/>
    <w:rsid w:val="00DD05F4"/>
    <w:rsid w:val="00DD2CF6"/>
    <w:rsid w:val="00DD6F01"/>
    <w:rsid w:val="00DD704A"/>
    <w:rsid w:val="00DE1D10"/>
    <w:rsid w:val="00DE2562"/>
    <w:rsid w:val="00E0418D"/>
    <w:rsid w:val="00E0621C"/>
    <w:rsid w:val="00E15262"/>
    <w:rsid w:val="00E173FF"/>
    <w:rsid w:val="00E228D9"/>
    <w:rsid w:val="00E40BFD"/>
    <w:rsid w:val="00E42BCD"/>
    <w:rsid w:val="00E42F71"/>
    <w:rsid w:val="00E4726D"/>
    <w:rsid w:val="00E51B32"/>
    <w:rsid w:val="00E52C66"/>
    <w:rsid w:val="00E61C0B"/>
    <w:rsid w:val="00E65295"/>
    <w:rsid w:val="00E74517"/>
    <w:rsid w:val="00E768B5"/>
    <w:rsid w:val="00E84FE5"/>
    <w:rsid w:val="00E8744B"/>
    <w:rsid w:val="00E90B7F"/>
    <w:rsid w:val="00E93178"/>
    <w:rsid w:val="00E936A3"/>
    <w:rsid w:val="00E94775"/>
    <w:rsid w:val="00E97323"/>
    <w:rsid w:val="00EB1B41"/>
    <w:rsid w:val="00EB54EF"/>
    <w:rsid w:val="00EC0086"/>
    <w:rsid w:val="00EC38CF"/>
    <w:rsid w:val="00EC40C2"/>
    <w:rsid w:val="00EC4148"/>
    <w:rsid w:val="00EC6D61"/>
    <w:rsid w:val="00EE5393"/>
    <w:rsid w:val="00F04F2C"/>
    <w:rsid w:val="00F06756"/>
    <w:rsid w:val="00F13BF2"/>
    <w:rsid w:val="00F25918"/>
    <w:rsid w:val="00F26028"/>
    <w:rsid w:val="00F309E8"/>
    <w:rsid w:val="00F32082"/>
    <w:rsid w:val="00F34FE3"/>
    <w:rsid w:val="00F40FC9"/>
    <w:rsid w:val="00F623F5"/>
    <w:rsid w:val="00F6251E"/>
    <w:rsid w:val="00F64696"/>
    <w:rsid w:val="00F650C4"/>
    <w:rsid w:val="00F67551"/>
    <w:rsid w:val="00F745ED"/>
    <w:rsid w:val="00F748CE"/>
    <w:rsid w:val="00F8100B"/>
    <w:rsid w:val="00F82259"/>
    <w:rsid w:val="00F84448"/>
    <w:rsid w:val="00F857FC"/>
    <w:rsid w:val="00F9221E"/>
    <w:rsid w:val="00F935EE"/>
    <w:rsid w:val="00FA6974"/>
    <w:rsid w:val="00FA721B"/>
    <w:rsid w:val="00FC2B95"/>
    <w:rsid w:val="00FD323F"/>
    <w:rsid w:val="00FE44C4"/>
    <w:rsid w:val="00FF1718"/>
    <w:rsid w:val="00FF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7C5A9A"/>
  <w15:docId w15:val="{EDB8820C-EE04-481E-ACAC-6AAB90BD8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1F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76C1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276C1E"/>
    <w:pPr>
      <w:keepNext/>
      <w:keepLines/>
      <w:spacing w:before="40"/>
      <w:outlineLvl w:val="1"/>
    </w:pPr>
    <w:rPr>
      <w:rFonts w:ascii="Calibri Light" w:hAnsi="Calibri Light"/>
      <w:color w:val="2E74B5"/>
      <w:sz w:val="26"/>
      <w:szCs w:val="26"/>
    </w:rPr>
  </w:style>
  <w:style w:type="paragraph" w:styleId="Nagwek30">
    <w:name w:val="heading 3"/>
    <w:basedOn w:val="Normalny"/>
    <w:next w:val="Normalny"/>
    <w:link w:val="Nagwek3Znak"/>
    <w:qFormat/>
    <w:rsid w:val="00276C1E"/>
    <w:pPr>
      <w:keepNext/>
      <w:keepLines/>
      <w:spacing w:before="40"/>
      <w:outlineLvl w:val="2"/>
    </w:pPr>
    <w:rPr>
      <w:rFonts w:ascii="Calibri Light" w:hAnsi="Calibri Light"/>
      <w:color w:val="1F4D78"/>
      <w:sz w:val="20"/>
      <w:szCs w:val="20"/>
    </w:rPr>
  </w:style>
  <w:style w:type="paragraph" w:styleId="Nagwek40">
    <w:name w:val="heading 4"/>
    <w:basedOn w:val="Normalny"/>
    <w:next w:val="Normalny"/>
    <w:link w:val="Nagwek4Znak"/>
    <w:qFormat/>
    <w:rsid w:val="00276C1E"/>
    <w:pPr>
      <w:keepNext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76C1E"/>
    <w:pPr>
      <w:spacing w:before="240" w:after="60" w:line="262" w:lineRule="auto"/>
      <w:ind w:left="10" w:right="54" w:hanging="10"/>
      <w:jc w:val="both"/>
      <w:outlineLvl w:val="4"/>
    </w:pPr>
    <w:rPr>
      <w:rFonts w:ascii="Calibri" w:hAnsi="Calibri"/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76C1E"/>
    <w:pPr>
      <w:keepNext/>
      <w:tabs>
        <w:tab w:val="left" w:pos="2410"/>
      </w:tabs>
      <w:ind w:left="709" w:firstLine="1418"/>
      <w:jc w:val="both"/>
      <w:outlineLvl w:val="5"/>
    </w:pPr>
    <w:rPr>
      <w:rFonts w:ascii="Arial" w:hAnsi="Arial"/>
      <w:b/>
      <w:sz w:val="18"/>
      <w:szCs w:val="20"/>
    </w:rPr>
  </w:style>
  <w:style w:type="paragraph" w:styleId="Nagwek7">
    <w:name w:val="heading 7"/>
    <w:basedOn w:val="Normalny"/>
    <w:next w:val="Normalny"/>
    <w:link w:val="Nagwek7Znak"/>
    <w:qFormat/>
    <w:rsid w:val="00276C1E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unhideWhenUsed/>
    <w:qFormat/>
    <w:rsid w:val="00276C1E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7B62C0"/>
  </w:style>
  <w:style w:type="paragraph" w:styleId="Stopka">
    <w:name w:val="footer"/>
    <w:aliases w:val=" Znak,Znak"/>
    <w:basedOn w:val="Normalny"/>
    <w:link w:val="StopkaZnak"/>
    <w:uiPriority w:val="99"/>
    <w:unhideWhenUsed/>
    <w:rsid w:val="007B62C0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1"/>
    <w:basedOn w:val="Domylnaczcionkaakapitu"/>
    <w:link w:val="Stopka"/>
    <w:uiPriority w:val="99"/>
    <w:rsid w:val="007B62C0"/>
  </w:style>
  <w:style w:type="table" w:styleId="Tabela-Siatka">
    <w:name w:val="Table Grid"/>
    <w:basedOn w:val="Standardowy"/>
    <w:uiPriority w:val="59"/>
    <w:rsid w:val="007B6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347A7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347A7"/>
    <w:rPr>
      <w:color w:val="605E5C"/>
      <w:shd w:val="clear" w:color="auto" w:fill="E1DFDD"/>
    </w:rPr>
  </w:style>
  <w:style w:type="paragraph" w:styleId="Akapitzlist">
    <w:name w:val="List Paragraph"/>
    <w:aliases w:val="List Paragraph,Akapit z listą BS,L1,Numerowanie,Paragraf,Punkt 1.1,Akapit z listą5,2 heading,A_wyliczenie,K-P_odwolanie,maz_wyliczenie,opis dzialania,T_SZ_List Paragraph,normalny tekst,CW_Lista,Colorful List Accent 1,Akapit z listą4,Norma"/>
    <w:basedOn w:val="Normalny"/>
    <w:link w:val="AkapitzlistZnak"/>
    <w:uiPriority w:val="34"/>
    <w:qFormat/>
    <w:rsid w:val="00AD1FD5"/>
    <w:pPr>
      <w:ind w:left="720"/>
      <w:contextualSpacing/>
    </w:pPr>
  </w:style>
  <w:style w:type="paragraph" w:customStyle="1" w:styleId="1Wyliczankawpara">
    <w:name w:val="1. Wyliczanka_w_para"/>
    <w:basedOn w:val="Normalny"/>
    <w:rsid w:val="006746B1"/>
    <w:pPr>
      <w:numPr>
        <w:numId w:val="1"/>
      </w:numPr>
      <w:tabs>
        <w:tab w:val="clear" w:pos="360"/>
      </w:tabs>
      <w:spacing w:after="120"/>
      <w:ind w:left="720"/>
      <w:jc w:val="both"/>
    </w:pPr>
    <w:rPr>
      <w:rFonts w:eastAsia="MS Mincho"/>
      <w:lang w:eastAsia="en-US"/>
    </w:rPr>
  </w:style>
  <w:style w:type="character" w:customStyle="1" w:styleId="AkapitzlistZnak">
    <w:name w:val="Akapit z listą Znak"/>
    <w:aliases w:val="List Paragraph Znak,Akapit z listą BS Znak,L1 Znak,Numerowanie Znak,Paragraf Znak,Punkt 1.1 Znak,Akapit z listą5 Znak,2 heading Znak,A_wyliczenie Znak,K-P_odwolanie Znak,maz_wyliczenie Znak,opis dzialania Znak,normalny tekst Znak"/>
    <w:link w:val="Akapitzlist"/>
    <w:uiPriority w:val="34"/>
    <w:qFormat/>
    <w:rsid w:val="003C33E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1B288D"/>
    <w:pPr>
      <w:spacing w:line="360" w:lineRule="auto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1B28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qFormat/>
    <w:rsid w:val="00BB6F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74727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74727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472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7472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4727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numbering" w:customStyle="1" w:styleId="Zaimportowanystyl40">
    <w:name w:val="Zaimportowany styl 4.0"/>
    <w:rsid w:val="00DC1CC7"/>
    <w:pPr>
      <w:numPr>
        <w:numId w:val="2"/>
      </w:numPr>
    </w:pPr>
  </w:style>
  <w:style w:type="paragraph" w:styleId="Poprawka">
    <w:name w:val="Revision"/>
    <w:hidden/>
    <w:uiPriority w:val="99"/>
    <w:semiHidden/>
    <w:rsid w:val="002A11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Tekst przypisu,Podrozdział,Footnote,Podrozdział1,Footnote1,Podrozdział2,Footnote2, Znak10,Znak10,Podrozdzia3,-E Fuﬂnotentext,Fuﬂnotentext Ursprung,Fußnotentext Ursprung,-E Fußnotentext,Footnote text,Fußnote,FOOTNOTES,F"/>
    <w:basedOn w:val="Normalny"/>
    <w:link w:val="TekstprzypisudolnegoZnak"/>
    <w:uiPriority w:val="99"/>
    <w:unhideWhenUsed/>
    <w:qFormat/>
    <w:rsid w:val="00EB1B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,-E Fuﬂnotentext Znak,Fuﬂnotentext Ursprung Znak,Footnote text Znak"/>
    <w:basedOn w:val="Domylnaczcionkaakapitu"/>
    <w:link w:val="Tekstprzypisudolnego"/>
    <w:uiPriority w:val="99"/>
    <w:qFormat/>
    <w:rsid w:val="00EB1B41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basedOn w:val="Domylnaczcionkaakapitu"/>
    <w:uiPriority w:val="99"/>
    <w:unhideWhenUsed/>
    <w:rsid w:val="00EB1B4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276C1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qFormat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276C1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276C1E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basedOn w:val="Domylnaczcionkaakapitu"/>
    <w:link w:val="Nagwek30"/>
    <w:rsid w:val="00276C1E"/>
    <w:rPr>
      <w:rFonts w:ascii="Calibri Light" w:eastAsia="Times New Roman" w:hAnsi="Calibri Light" w:cs="Times New Roman"/>
      <w:color w:val="1F4D78"/>
      <w:sz w:val="20"/>
      <w:szCs w:val="20"/>
    </w:rPr>
  </w:style>
  <w:style w:type="character" w:customStyle="1" w:styleId="Nagwek4Znak">
    <w:name w:val="Nagłówek 4 Znak"/>
    <w:basedOn w:val="Domylnaczcionkaakapitu"/>
    <w:link w:val="Nagwek40"/>
    <w:rsid w:val="00276C1E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76C1E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276C1E"/>
    <w:rPr>
      <w:rFonts w:ascii="Arial" w:eastAsia="Times New Roman" w:hAnsi="Arial" w:cs="Times New Roman"/>
      <w:b/>
      <w:sz w:val="18"/>
      <w:szCs w:val="20"/>
    </w:rPr>
  </w:style>
  <w:style w:type="character" w:customStyle="1" w:styleId="Nagwek7Znak">
    <w:name w:val="Nagłówek 7 Znak"/>
    <w:basedOn w:val="Domylnaczcionkaakapitu"/>
    <w:link w:val="Nagwek7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276C1E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Standard">
    <w:name w:val="Standard"/>
    <w:qFormat/>
    <w:rsid w:val="00276C1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customStyle="1" w:styleId="TekstpodstawowyZnak1">
    <w:name w:val="Tekst podstawowy Znak1"/>
    <w:basedOn w:val="Domylnaczcionkaakapitu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unhideWhenUsed/>
    <w:rsid w:val="00276C1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276C1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Normalny"/>
    <w:rsid w:val="00276C1E"/>
    <w:pPr>
      <w:widowControl w:val="0"/>
      <w:spacing w:before="240"/>
      <w:jc w:val="both"/>
    </w:pPr>
    <w:rPr>
      <w:rFonts w:ascii="Arial" w:hAnsi="Arial"/>
      <w:szCs w:val="20"/>
    </w:rPr>
  </w:style>
  <w:style w:type="paragraph" w:customStyle="1" w:styleId="Tytu">
    <w:name w:val="Tytu?"/>
    <w:basedOn w:val="Normalny"/>
    <w:rsid w:val="00276C1E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customStyle="1" w:styleId="Default">
    <w:name w:val="Default"/>
    <w:link w:val="DefaultZnak"/>
    <w:qFormat/>
    <w:rsid w:val="00276C1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276C1E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276C1E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276C1E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276C1E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276C1E"/>
    <w:pPr>
      <w:ind w:left="10" w:right="54" w:hanging="10"/>
      <w:jc w:val="both"/>
    </w:pPr>
    <w:rPr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76C1E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276C1E"/>
    <w:rPr>
      <w:vertAlign w:val="superscript"/>
    </w:rPr>
  </w:style>
  <w:style w:type="paragraph" w:styleId="Zwykytekst">
    <w:name w:val="Plain Text"/>
    <w:basedOn w:val="Normalny"/>
    <w:link w:val="ZwykytekstZnak"/>
    <w:rsid w:val="00276C1E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76C1E"/>
    <w:rPr>
      <w:rFonts w:ascii="Courier New" w:eastAsia="MS Mincho" w:hAnsi="Courier New" w:cs="Times New Roman"/>
      <w:sz w:val="20"/>
      <w:szCs w:val="20"/>
      <w:lang w:eastAsia="pl-PL"/>
    </w:rPr>
  </w:style>
  <w:style w:type="character" w:styleId="Uwydatnienie">
    <w:name w:val="Emphasis"/>
    <w:uiPriority w:val="20"/>
    <w:qFormat/>
    <w:rsid w:val="00276C1E"/>
    <w:rPr>
      <w:i/>
      <w:iCs/>
    </w:rPr>
  </w:style>
  <w:style w:type="character" w:customStyle="1" w:styleId="apple-style-span">
    <w:name w:val="apple-style-span"/>
    <w:qFormat/>
    <w:rsid w:val="00276C1E"/>
  </w:style>
  <w:style w:type="table" w:customStyle="1" w:styleId="Tabela-Siatka11">
    <w:name w:val="Tabela - Siatka11"/>
    <w:basedOn w:val="Standardowy"/>
    <w:next w:val="Tabela-Siatka"/>
    <w:uiPriority w:val="39"/>
    <w:rsid w:val="00276C1E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276C1E"/>
    <w:rPr>
      <w:color w:val="605E5C"/>
      <w:shd w:val="clear" w:color="auto" w:fill="E1DFDD"/>
    </w:rPr>
  </w:style>
  <w:style w:type="paragraph" w:customStyle="1" w:styleId="p2">
    <w:name w:val="p2"/>
    <w:basedOn w:val="Normalny"/>
    <w:rsid w:val="00276C1E"/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276C1E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276C1E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276C1E"/>
    <w:pPr>
      <w:numPr>
        <w:numId w:val="5"/>
      </w:numPr>
    </w:pPr>
  </w:style>
  <w:style w:type="character" w:customStyle="1" w:styleId="alb">
    <w:name w:val="a_lb"/>
    <w:rsid w:val="00276C1E"/>
  </w:style>
  <w:style w:type="character" w:styleId="UyteHipercze">
    <w:name w:val="FollowedHyperlink"/>
    <w:uiPriority w:val="99"/>
    <w:semiHidden/>
    <w:unhideWhenUsed/>
    <w:rsid w:val="00276C1E"/>
    <w:rPr>
      <w:color w:val="954F72"/>
      <w:u w:val="single"/>
    </w:rPr>
  </w:style>
  <w:style w:type="paragraph" w:styleId="NormalnyWeb">
    <w:name w:val="Normal (Web)"/>
    <w:basedOn w:val="Normalny"/>
    <w:uiPriority w:val="99"/>
    <w:rsid w:val="00276C1E"/>
    <w:pPr>
      <w:suppressAutoHyphens/>
      <w:spacing w:before="280" w:after="280"/>
    </w:pPr>
    <w:rPr>
      <w:lang w:eastAsia="ar-SA"/>
    </w:rPr>
  </w:style>
  <w:style w:type="character" w:customStyle="1" w:styleId="Tekstpodstawowy2Znak1">
    <w:name w:val="Tekst podstawowy 2 Znak1"/>
    <w:rsid w:val="00276C1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rsid w:val="00276C1E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76C1E"/>
    <w:rPr>
      <w:rFonts w:ascii="Arial" w:eastAsia="Times New Roman" w:hAnsi="Arial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276C1E"/>
    <w:pPr>
      <w:suppressAutoHyphens/>
      <w:spacing w:after="120"/>
    </w:pPr>
    <w:rPr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276C1E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wykytekst3">
    <w:name w:val="Zwykły tekst3"/>
    <w:basedOn w:val="Normalny"/>
    <w:rsid w:val="00276C1E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276C1E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276C1E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Style3">
    <w:name w:val="Style3"/>
    <w:basedOn w:val="Normalny"/>
    <w:rsid w:val="00276C1E"/>
    <w:pPr>
      <w:widowControl w:val="0"/>
      <w:autoSpaceDE w:val="0"/>
      <w:autoSpaceDN w:val="0"/>
      <w:adjustRightInd w:val="0"/>
      <w:spacing w:line="266" w:lineRule="exact"/>
    </w:pPr>
    <w:rPr>
      <w:rFonts w:ascii="Microsoft Sans Serif" w:hAnsi="Microsoft Sans Serif"/>
    </w:rPr>
  </w:style>
  <w:style w:type="character" w:customStyle="1" w:styleId="hotnewscz1">
    <w:name w:val="hotnews_c_z1"/>
    <w:rsid w:val="00276C1E"/>
  </w:style>
  <w:style w:type="paragraph" w:customStyle="1" w:styleId="Zawartotabeli">
    <w:name w:val="Zawartość tabeli"/>
    <w:basedOn w:val="Normalny"/>
    <w:rsid w:val="00276C1E"/>
    <w:pPr>
      <w:widowControl w:val="0"/>
      <w:suppressLineNumbers/>
      <w:suppressAutoHyphens/>
    </w:pPr>
    <w:rPr>
      <w:sz w:val="20"/>
      <w:szCs w:val="20"/>
    </w:rPr>
  </w:style>
  <w:style w:type="character" w:customStyle="1" w:styleId="BezodstpwZnak">
    <w:name w:val="Bez odstępów Znak"/>
    <w:link w:val="Bezodstpw"/>
    <w:rsid w:val="00276C1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DefaultZnak">
    <w:name w:val="Default Znak"/>
    <w:link w:val="Default"/>
    <w:locked/>
    <w:rsid w:val="00276C1E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ytu0">
    <w:name w:val="Title"/>
    <w:basedOn w:val="Normalny"/>
    <w:link w:val="TytuZnak"/>
    <w:qFormat/>
    <w:rsid w:val="00276C1E"/>
    <w:pPr>
      <w:widowControl w:val="0"/>
      <w:spacing w:before="240" w:after="60"/>
      <w:jc w:val="center"/>
    </w:pPr>
    <w:rPr>
      <w:rFonts w:ascii="Arial" w:hAnsi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0"/>
    <w:rsid w:val="00276C1E"/>
    <w:rPr>
      <w:rFonts w:ascii="Arial" w:eastAsia="Times New Roman" w:hAnsi="Arial" w:cs="Times New Roman"/>
      <w:b/>
      <w:bCs/>
      <w:kern w:val="28"/>
      <w:sz w:val="32"/>
      <w:szCs w:val="32"/>
    </w:rPr>
  </w:style>
  <w:style w:type="paragraph" w:customStyle="1" w:styleId="ox-0b56dd44f4-msonormal">
    <w:name w:val="ox-0b56dd44f4-msonormal"/>
    <w:basedOn w:val="Normalny"/>
    <w:rsid w:val="00276C1E"/>
    <w:pPr>
      <w:spacing w:before="100" w:beforeAutospacing="1" w:after="100" w:afterAutospacing="1"/>
    </w:pPr>
  </w:style>
  <w:style w:type="character" w:customStyle="1" w:styleId="lrzxr">
    <w:name w:val="lrzxr"/>
    <w:rsid w:val="00276C1E"/>
  </w:style>
  <w:style w:type="character" w:customStyle="1" w:styleId="summary-span-value">
    <w:name w:val="summary-span-value"/>
    <w:rsid w:val="00276C1E"/>
  </w:style>
  <w:style w:type="paragraph" w:customStyle="1" w:styleId="text-justify">
    <w:name w:val="text-justify"/>
    <w:basedOn w:val="Normalny"/>
    <w:rsid w:val="00276C1E"/>
    <w:pPr>
      <w:spacing w:before="100" w:beforeAutospacing="1" w:after="100" w:afterAutospacing="1"/>
    </w:pPr>
  </w:style>
  <w:style w:type="character" w:customStyle="1" w:styleId="Teksttreci">
    <w:name w:val="Tekst treści_"/>
    <w:link w:val="Teksttreci1"/>
    <w:locked/>
    <w:rsid w:val="00276C1E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276C1E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276C1E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76C1E"/>
    <w:pPr>
      <w:autoSpaceDE w:val="0"/>
      <w:autoSpaceDN w:val="0"/>
      <w:adjustRightInd w:val="0"/>
      <w:spacing w:line="288" w:lineRule="auto"/>
      <w:ind w:left="992" w:hanging="567"/>
      <w:jc w:val="both"/>
    </w:pPr>
    <w:rPr>
      <w:rFonts w:ascii="Times" w:hAnsi="Times"/>
      <w:sz w:val="22"/>
    </w:rPr>
  </w:style>
  <w:style w:type="paragraph" w:styleId="Listanumerowana5">
    <w:name w:val="List Number 5"/>
    <w:basedOn w:val="Normalny"/>
    <w:rsid w:val="00276C1E"/>
    <w:pPr>
      <w:tabs>
        <w:tab w:val="num" w:pos="2520"/>
      </w:tabs>
      <w:spacing w:line="288" w:lineRule="auto"/>
      <w:ind w:left="3544" w:hanging="992"/>
      <w:jc w:val="both"/>
    </w:pPr>
    <w:rPr>
      <w:rFonts w:ascii="Times" w:hAnsi="Times"/>
      <w:bCs/>
      <w:sz w:val="22"/>
      <w:szCs w:val="22"/>
    </w:rPr>
  </w:style>
  <w:style w:type="paragraph" w:customStyle="1" w:styleId="Normalny1">
    <w:name w:val="Normalny1"/>
    <w:rsid w:val="00276C1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276C1E"/>
    <w:pPr>
      <w:spacing w:before="60" w:after="60"/>
      <w:ind w:left="851" w:hanging="295"/>
      <w:jc w:val="both"/>
    </w:pPr>
    <w:rPr>
      <w:szCs w:val="20"/>
    </w:rPr>
  </w:style>
  <w:style w:type="character" w:styleId="Numerstrony">
    <w:name w:val="page number"/>
    <w:rsid w:val="00276C1E"/>
  </w:style>
  <w:style w:type="paragraph" w:styleId="Spistreci1">
    <w:name w:val="toc 1"/>
    <w:basedOn w:val="Normalny"/>
    <w:next w:val="Normalny"/>
    <w:autoRedefine/>
    <w:uiPriority w:val="39"/>
    <w:rsid w:val="00276C1E"/>
    <w:pPr>
      <w:tabs>
        <w:tab w:val="right" w:pos="9628"/>
      </w:tabs>
      <w:jc w:val="both"/>
    </w:pPr>
    <w:rPr>
      <w:noProof/>
      <w:szCs w:val="20"/>
    </w:rPr>
  </w:style>
  <w:style w:type="numbering" w:customStyle="1" w:styleId="Bezlisty1">
    <w:name w:val="Bez listy1"/>
    <w:next w:val="Bezlisty"/>
    <w:semiHidden/>
    <w:rsid w:val="00276C1E"/>
  </w:style>
  <w:style w:type="paragraph" w:customStyle="1" w:styleId="tekstpodstnumer">
    <w:name w:val="tekstpodstnumer"/>
    <w:basedOn w:val="Normalny"/>
    <w:rsid w:val="00276C1E"/>
    <w:pPr>
      <w:jc w:val="both"/>
    </w:pPr>
    <w:rPr>
      <w:rFonts w:ascii="Arial" w:hAnsi="Arial" w:cs="Arial"/>
      <w:sz w:val="22"/>
      <w:szCs w:val="22"/>
    </w:rPr>
  </w:style>
  <w:style w:type="paragraph" w:styleId="Mapadokumentu">
    <w:name w:val="Document Map"/>
    <w:basedOn w:val="Normalny"/>
    <w:link w:val="MapadokumentuZnak"/>
    <w:rsid w:val="00276C1E"/>
    <w:pPr>
      <w:widowControl w:val="0"/>
      <w:shd w:val="clear" w:color="auto" w:fill="000080"/>
      <w:autoSpaceDE w:val="0"/>
      <w:autoSpaceDN w:val="0"/>
      <w:adjustRightInd w:val="0"/>
    </w:pPr>
    <w:rPr>
      <w:rFonts w:ascii="Tahoma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rsid w:val="00276C1E"/>
    <w:rPr>
      <w:rFonts w:ascii="Tahoma" w:eastAsia="Times New Roman" w:hAnsi="Tahoma" w:cs="Times New Roman"/>
      <w:sz w:val="20"/>
      <w:szCs w:val="20"/>
      <w:shd w:val="clear" w:color="auto" w:fill="000080"/>
    </w:rPr>
  </w:style>
  <w:style w:type="paragraph" w:styleId="Spistreci2">
    <w:name w:val="toc 2"/>
    <w:basedOn w:val="Normalny"/>
    <w:next w:val="Normalny"/>
    <w:autoRedefine/>
    <w:uiPriority w:val="39"/>
    <w:rsid w:val="00276C1E"/>
    <w:pPr>
      <w:tabs>
        <w:tab w:val="right" w:pos="9630"/>
      </w:tabs>
      <w:ind w:left="198"/>
      <w:contextualSpacing/>
    </w:pPr>
    <w:rPr>
      <w:sz w:val="20"/>
      <w:szCs w:val="20"/>
    </w:rPr>
  </w:style>
  <w:style w:type="character" w:styleId="Numerwiersza">
    <w:name w:val="line number"/>
    <w:rsid w:val="00276C1E"/>
  </w:style>
  <w:style w:type="paragraph" w:customStyle="1" w:styleId="ZnakZnak">
    <w:name w:val="Znak Znak"/>
    <w:basedOn w:val="Normalny"/>
    <w:rsid w:val="00276C1E"/>
    <w:pPr>
      <w:spacing w:line="360" w:lineRule="auto"/>
      <w:jc w:val="both"/>
    </w:pPr>
    <w:rPr>
      <w:rFonts w:ascii="Verdana" w:hAnsi="Verdana"/>
      <w:sz w:val="20"/>
      <w:szCs w:val="20"/>
    </w:rPr>
  </w:style>
  <w:style w:type="numbering" w:customStyle="1" w:styleId="Bezlisty2">
    <w:name w:val="Bez listy2"/>
    <w:next w:val="Bezlisty"/>
    <w:semiHidden/>
    <w:rsid w:val="00276C1E"/>
  </w:style>
  <w:style w:type="paragraph" w:customStyle="1" w:styleId="Nagwek10">
    <w:name w:val="Nagłówek1"/>
    <w:basedOn w:val="Normalny"/>
    <w:rsid w:val="00276C1E"/>
    <w:p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2">
    <w:name w:val="Nagłówek2"/>
    <w:basedOn w:val="Normalny"/>
    <w:rsid w:val="00276C1E"/>
    <w:pPr>
      <w:numPr>
        <w:numId w:val="9"/>
      </w:numPr>
      <w:tabs>
        <w:tab w:val="left" w:pos="3375"/>
      </w:tabs>
      <w:spacing w:line="300" w:lineRule="auto"/>
      <w:jc w:val="both"/>
    </w:pPr>
    <w:rPr>
      <w:b/>
    </w:rPr>
  </w:style>
  <w:style w:type="paragraph" w:customStyle="1" w:styleId="Nagwek3">
    <w:name w:val="Nagłówek3"/>
    <w:basedOn w:val="Normalny"/>
    <w:rsid w:val="00276C1E"/>
    <w:pPr>
      <w:numPr>
        <w:ilvl w:val="1"/>
        <w:numId w:val="8"/>
      </w:numPr>
      <w:tabs>
        <w:tab w:val="left" w:pos="540"/>
        <w:tab w:val="left" w:pos="1020"/>
      </w:tabs>
      <w:spacing w:before="60" w:line="300" w:lineRule="auto"/>
      <w:jc w:val="both"/>
    </w:pPr>
    <w:rPr>
      <w:b/>
    </w:rPr>
  </w:style>
  <w:style w:type="paragraph" w:styleId="Spistreci3">
    <w:name w:val="toc 3"/>
    <w:basedOn w:val="Normalny"/>
    <w:next w:val="Normalny"/>
    <w:autoRedefine/>
    <w:uiPriority w:val="39"/>
    <w:rsid w:val="00276C1E"/>
    <w:pPr>
      <w:ind w:left="480"/>
    </w:pPr>
  </w:style>
  <w:style w:type="paragraph" w:customStyle="1" w:styleId="Nagwek4">
    <w:name w:val="Nagłówek4"/>
    <w:basedOn w:val="Normalny"/>
    <w:link w:val="Nagwek4Znak0"/>
    <w:qFormat/>
    <w:rsid w:val="00276C1E"/>
    <w:pPr>
      <w:numPr>
        <w:numId w:val="10"/>
      </w:numPr>
      <w:spacing w:before="60" w:line="300" w:lineRule="auto"/>
      <w:jc w:val="both"/>
    </w:pPr>
    <w:rPr>
      <w:b/>
      <w:spacing w:val="10"/>
    </w:rPr>
  </w:style>
  <w:style w:type="character" w:customStyle="1" w:styleId="Nagwek4Znak0">
    <w:name w:val="Nagłówek4 Znak"/>
    <w:link w:val="Nagwek4"/>
    <w:rsid w:val="00276C1E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6C1E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276C1E"/>
    <w:pPr>
      <w:widowControl w:val="0"/>
      <w:autoSpaceDE w:val="0"/>
      <w:autoSpaceDN w:val="0"/>
      <w:adjustRightInd w:val="0"/>
      <w:spacing w:after="200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276C1E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276C1E"/>
    <w:pPr>
      <w:suppressAutoHyphens/>
      <w:spacing w:before="9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276C1E"/>
    <w:rPr>
      <w:vertAlign w:val="superscript"/>
    </w:rPr>
  </w:style>
  <w:style w:type="paragraph" w:styleId="Listapunktowana">
    <w:name w:val="List Bullet"/>
    <w:basedOn w:val="Normalny"/>
    <w:rsid w:val="00276C1E"/>
    <w:pPr>
      <w:numPr>
        <w:numId w:val="13"/>
      </w:numPr>
      <w:contextualSpacing/>
    </w:pPr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276C1E"/>
    <w:pPr>
      <w:suppressAutoHyphens/>
      <w:ind w:left="4956"/>
      <w:jc w:val="center"/>
    </w:pPr>
    <w:rPr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276C1E"/>
    <w:pPr>
      <w:suppressAutoHyphens/>
      <w:ind w:left="360"/>
      <w:jc w:val="both"/>
    </w:pPr>
    <w:rPr>
      <w:sz w:val="20"/>
      <w:lang w:eastAsia="zh-CN"/>
    </w:rPr>
  </w:style>
  <w:style w:type="paragraph" w:styleId="Tekstpodstawowywcity">
    <w:name w:val="Body Text Indent"/>
    <w:basedOn w:val="Normalny"/>
    <w:link w:val="TekstpodstawowywcityZnak"/>
    <w:rsid w:val="00276C1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76C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276C1E"/>
    <w:pPr>
      <w:numPr>
        <w:ilvl w:val="1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paragraph" w:customStyle="1" w:styleId="Listanumerowana1poziomIII">
    <w:name w:val="Lista numerowana 1 poziom III"/>
    <w:basedOn w:val="Normalny"/>
    <w:qFormat/>
    <w:rsid w:val="00276C1E"/>
    <w:pPr>
      <w:numPr>
        <w:ilvl w:val="2"/>
        <w:numId w:val="14"/>
      </w:numPr>
      <w:tabs>
        <w:tab w:val="left" w:pos="426"/>
      </w:tabs>
      <w:spacing w:before="100" w:beforeAutospacing="1" w:after="100" w:afterAutospacing="1" w:line="276" w:lineRule="auto"/>
      <w:jc w:val="both"/>
    </w:pPr>
    <w:rPr>
      <w:rFonts w:ascii="Calibri" w:eastAsia="Calibri" w:hAnsi="Calibri"/>
      <w:szCs w:val="22"/>
      <w:lang w:eastAsia="en-US"/>
    </w:rPr>
  </w:style>
  <w:style w:type="character" w:customStyle="1" w:styleId="spelle">
    <w:name w:val="spelle"/>
    <w:rsid w:val="00276C1E"/>
  </w:style>
  <w:style w:type="paragraph" w:customStyle="1" w:styleId="NormalnyWeb1">
    <w:name w:val="Normalny (Web)1"/>
    <w:basedOn w:val="Normalny"/>
    <w:rsid w:val="00276C1E"/>
    <w:pPr>
      <w:suppressAutoHyphens/>
      <w:spacing w:before="100" w:after="100" w:line="100" w:lineRule="atLeast"/>
      <w:jc w:val="both"/>
    </w:pPr>
    <w:rPr>
      <w:sz w:val="20"/>
      <w:szCs w:val="20"/>
      <w:lang w:eastAsia="ar-SA"/>
    </w:rPr>
  </w:style>
  <w:style w:type="character" w:customStyle="1" w:styleId="pktZnak">
    <w:name w:val="pkt Znak"/>
    <w:link w:val="pkt"/>
    <w:locked/>
    <w:rsid w:val="00276C1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276C1E"/>
  </w:style>
  <w:style w:type="paragraph" w:customStyle="1" w:styleId="Style15">
    <w:name w:val="Style 15"/>
    <w:basedOn w:val="Normalny"/>
    <w:link w:val="CharStyle16"/>
    <w:rsid w:val="00276C1E"/>
    <w:pPr>
      <w:widowControl w:val="0"/>
      <w:spacing w:after="1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ksttreci0">
    <w:name w:val="Tekst treści"/>
    <w:basedOn w:val="Normalny"/>
    <w:rsid w:val="00276C1E"/>
    <w:pPr>
      <w:shd w:val="clear" w:color="auto" w:fill="FFFFFF"/>
      <w:spacing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276C1E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276C1E"/>
    <w:pPr>
      <w:ind w:left="566" w:hanging="283"/>
    </w:pPr>
    <w:rPr>
      <w:rFonts w:eastAsia="Calibri"/>
    </w:rPr>
  </w:style>
  <w:style w:type="paragraph" w:customStyle="1" w:styleId="paragraph">
    <w:name w:val="paragraph"/>
    <w:basedOn w:val="Normalny"/>
    <w:rsid w:val="00276C1E"/>
    <w:pPr>
      <w:spacing w:before="100" w:beforeAutospacing="1" w:after="100" w:afterAutospacing="1"/>
    </w:pPr>
  </w:style>
  <w:style w:type="character" w:customStyle="1" w:styleId="normaltextrun">
    <w:name w:val="normaltextrun"/>
    <w:rsid w:val="00276C1E"/>
  </w:style>
  <w:style w:type="character" w:customStyle="1" w:styleId="eop">
    <w:name w:val="eop"/>
    <w:rsid w:val="00276C1E"/>
  </w:style>
  <w:style w:type="character" w:customStyle="1" w:styleId="scxw174579145">
    <w:name w:val="scxw174579145"/>
    <w:rsid w:val="00276C1E"/>
  </w:style>
  <w:style w:type="character" w:customStyle="1" w:styleId="CharStyle14">
    <w:name w:val="Char Style 14"/>
    <w:link w:val="Style13"/>
    <w:rsid w:val="00276C1E"/>
    <w:rPr>
      <w:b/>
      <w:bCs/>
    </w:rPr>
  </w:style>
  <w:style w:type="paragraph" w:customStyle="1" w:styleId="Style13">
    <w:name w:val="Style 13"/>
    <w:basedOn w:val="Normalny"/>
    <w:link w:val="CharStyle14"/>
    <w:rsid w:val="00276C1E"/>
    <w:pPr>
      <w:widowControl w:val="0"/>
      <w:spacing w:after="120"/>
      <w:jc w:val="center"/>
      <w:outlineLvl w:val="3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Domylnaczcionkaakapitu1">
    <w:name w:val="Domyślna czcionka akapitu1"/>
    <w:rsid w:val="00276C1E"/>
  </w:style>
  <w:style w:type="paragraph" w:customStyle="1" w:styleId="pf0">
    <w:name w:val="pf0"/>
    <w:basedOn w:val="Normalny"/>
    <w:rsid w:val="00276C1E"/>
    <w:pPr>
      <w:spacing w:before="100" w:beforeAutospacing="1" w:after="100" w:afterAutospacing="1"/>
    </w:pPr>
  </w:style>
  <w:style w:type="character" w:customStyle="1" w:styleId="cf01">
    <w:name w:val="cf01"/>
    <w:rsid w:val="00276C1E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276C1E"/>
    <w:pPr>
      <w:numPr>
        <w:numId w:val="67"/>
      </w:numPr>
    </w:pPr>
  </w:style>
  <w:style w:type="paragraph" w:customStyle="1" w:styleId="BodyText31">
    <w:name w:val="Body Text 31"/>
    <w:basedOn w:val="Normalny"/>
    <w:rsid w:val="00276C1E"/>
    <w:pPr>
      <w:widowControl w:val="0"/>
    </w:pPr>
    <w:rPr>
      <w:rFonts w:ascii="Arial" w:hAnsi="Arial"/>
      <w:sz w:val="22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276C1E"/>
    <w:rPr>
      <w:color w:val="0000FF"/>
      <w:u w:val="single"/>
    </w:rPr>
  </w:style>
  <w:style w:type="paragraph" w:customStyle="1" w:styleId="programme-steppoint">
    <w:name w:val="programme-step__point"/>
    <w:basedOn w:val="Normalny"/>
    <w:rsid w:val="00276C1E"/>
    <w:pPr>
      <w:spacing w:before="100" w:beforeAutospacing="1" w:after="100" w:afterAutospacing="1"/>
    </w:p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276C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200" w:line="276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276C1E"/>
    <w:rPr>
      <w:rFonts w:ascii="Courier New" w:eastAsia="Calibri" w:hAnsi="Courier New" w:cs="Courier New"/>
      <w:sz w:val="20"/>
      <w:szCs w:val="20"/>
    </w:rPr>
  </w:style>
  <w:style w:type="character" w:customStyle="1" w:styleId="Normalny2">
    <w:name w:val="Normalny2"/>
    <w:basedOn w:val="Domylnaczcionkaakapitu"/>
    <w:rsid w:val="00276C1E"/>
  </w:style>
  <w:style w:type="character" w:customStyle="1" w:styleId="Normalny3">
    <w:name w:val="Normalny3"/>
    <w:basedOn w:val="Domylnaczcionkaakapitu"/>
    <w:rsid w:val="00E65295"/>
  </w:style>
  <w:style w:type="character" w:customStyle="1" w:styleId="hgkelc">
    <w:name w:val="hgkelc"/>
    <w:basedOn w:val="Domylnaczcionkaakapitu"/>
    <w:rsid w:val="00E65295"/>
  </w:style>
  <w:style w:type="character" w:customStyle="1" w:styleId="Brak">
    <w:name w:val="Brak"/>
    <w:rsid w:val="00930055"/>
  </w:style>
  <w:style w:type="table" w:customStyle="1" w:styleId="Tabelasiatki1jasnaakcent11">
    <w:name w:val="Tabela siatki 1 — jasna — akcent 11"/>
    <w:basedOn w:val="Standardowy"/>
    <w:uiPriority w:val="46"/>
    <w:rsid w:val="00930055"/>
    <w:pPr>
      <w:suppressAutoHyphens/>
      <w:spacing w:after="0" w:line="240" w:lineRule="auto"/>
    </w:pPr>
    <w:rPr>
      <w:rFonts w:ascii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Nierozpoznanawzmianka">
    <w:name w:val="Unresolved Mention"/>
    <w:uiPriority w:val="99"/>
    <w:semiHidden/>
    <w:unhideWhenUsed/>
    <w:rsid w:val="003A789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850A9B"/>
  </w:style>
  <w:style w:type="character" w:customStyle="1" w:styleId="cf11">
    <w:name w:val="cf11"/>
    <w:basedOn w:val="Domylnaczcionkaakapitu"/>
    <w:rsid w:val="005D65CF"/>
    <w:rPr>
      <w:rFonts w:ascii="Segoe UI" w:hAnsi="Segoe UI" w:cs="Segoe UI" w:hint="default"/>
      <w:b/>
      <w:bCs/>
      <w:sz w:val="18"/>
      <w:szCs w:val="18"/>
    </w:rPr>
  </w:style>
  <w:style w:type="paragraph" w:customStyle="1" w:styleId="Style38">
    <w:name w:val="Style38"/>
    <w:basedOn w:val="Normalny"/>
    <w:uiPriority w:val="99"/>
    <w:rsid w:val="00B51C51"/>
    <w:pPr>
      <w:widowControl w:val="0"/>
      <w:autoSpaceDE w:val="0"/>
      <w:autoSpaceDN w:val="0"/>
      <w:adjustRightInd w:val="0"/>
      <w:spacing w:line="230" w:lineRule="exact"/>
    </w:pPr>
    <w:rPr>
      <w:rFonts w:ascii="Arial" w:hAnsi="Arial" w:cs="Arial"/>
    </w:rPr>
  </w:style>
  <w:style w:type="character" w:customStyle="1" w:styleId="FontStyle111">
    <w:name w:val="Font Style111"/>
    <w:basedOn w:val="Domylnaczcionkaakapitu"/>
    <w:rsid w:val="00B51C51"/>
    <w:rPr>
      <w:rFonts w:ascii="Arial" w:hAnsi="Arial" w:cs="Arial" w:hint="default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3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3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7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52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5820-E47B-4EAB-B10B-CF06B8F30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2146</Words>
  <Characters>12882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</dc:creator>
  <cp:lastModifiedBy>Agnieszka Hencner-Chmiel</cp:lastModifiedBy>
  <cp:revision>3</cp:revision>
  <cp:lastPrinted>2024-02-22T10:05:00Z</cp:lastPrinted>
  <dcterms:created xsi:type="dcterms:W3CDTF">2024-12-24T01:11:00Z</dcterms:created>
  <dcterms:modified xsi:type="dcterms:W3CDTF">2024-12-24T01:11:00Z</dcterms:modified>
</cp:coreProperties>
</file>