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F84E4C" w14:textId="77777777" w:rsidR="006A3AB9" w:rsidRDefault="006A3AB9" w:rsidP="00641782">
      <w:pPr>
        <w:tabs>
          <w:tab w:val="left" w:pos="5304"/>
        </w:tabs>
        <w:jc w:val="right"/>
        <w:rPr>
          <w:sz w:val="20"/>
          <w:szCs w:val="20"/>
        </w:rPr>
      </w:pPr>
    </w:p>
    <w:p w14:paraId="6D377D92" w14:textId="6CBEACCE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6A3AB9" w:rsidRPr="00DD74F7" w14:paraId="1FDCB4E0" w14:textId="77777777" w:rsidTr="00546685">
        <w:tc>
          <w:tcPr>
            <w:tcW w:w="2500" w:type="pct"/>
            <w:shd w:val="clear" w:color="auto" w:fill="auto"/>
          </w:tcPr>
          <w:p w14:paraId="2DFDFA38" w14:textId="362DEA25" w:rsidR="006A3AB9" w:rsidRPr="00D20585" w:rsidRDefault="006A3AB9" w:rsidP="005466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AF48F7">
              <w:rPr>
                <w:color w:val="000000"/>
                <w:sz w:val="20"/>
                <w:szCs w:val="22"/>
              </w:rPr>
              <w:t>5</w:t>
            </w:r>
            <w:r>
              <w:rPr>
                <w:color w:val="000000"/>
                <w:sz w:val="20"/>
                <w:szCs w:val="22"/>
              </w:rPr>
              <w:t>4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0374F357" w14:textId="77777777" w:rsidR="006A3AB9" w:rsidRPr="00DD74F7" w:rsidRDefault="006A3AB9" w:rsidP="005466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8A7FE8A" w14:textId="77777777" w:rsidR="006A3AB9" w:rsidRPr="00DD74F7" w:rsidRDefault="006A3AB9" w:rsidP="00546685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1 </w:t>
            </w:r>
            <w:r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7602BFC0" w14:textId="77777777" w:rsidR="006A3AB9" w:rsidRDefault="006A3AB9" w:rsidP="006A3AB9">
      <w:pPr>
        <w:rPr>
          <w:rFonts w:eastAsia="Calibri"/>
          <w:b/>
          <w:sz w:val="24"/>
          <w:szCs w:val="28"/>
        </w:rPr>
      </w:pPr>
    </w:p>
    <w:p w14:paraId="48C0F82F" w14:textId="77777777" w:rsidR="006A3AB9" w:rsidRDefault="006A3AB9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3ED6689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</w:t>
      </w:r>
      <w:r w:rsidR="006A3AB9">
        <w:rPr>
          <w:rFonts w:eastAsia="Calibri"/>
          <w:b/>
          <w:sz w:val="24"/>
          <w:szCs w:val="28"/>
        </w:rPr>
        <w:t>OWY</w:t>
      </w:r>
    </w:p>
    <w:p w14:paraId="09CB5E88" w14:textId="77777777" w:rsidR="00D3701F" w:rsidRPr="00DD74F7" w:rsidRDefault="00D3701F" w:rsidP="00D3701F">
      <w:pPr>
        <w:rPr>
          <w:sz w:val="20"/>
          <w:szCs w:val="20"/>
        </w:rPr>
      </w:pPr>
    </w:p>
    <w:p w14:paraId="23F476FE" w14:textId="77777777" w:rsidR="00CF098B" w:rsidRDefault="00CF098B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14:paraId="62348CEB" w14:textId="4531D63B" w:rsidR="00D20585" w:rsidRPr="00AA2C7F" w:rsidRDefault="00D20585" w:rsidP="00D2058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 xml:space="preserve">Zamawiający </w:t>
      </w:r>
    </w:p>
    <w:p w14:paraId="150EEE30" w14:textId="77777777" w:rsidR="00D20585" w:rsidRPr="00AA2C7F" w:rsidRDefault="00D20585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Powiat Zawierciański – Starostwo Powiatowe w Zawierciu</w:t>
      </w:r>
    </w:p>
    <w:p w14:paraId="29C1611F" w14:textId="77777777" w:rsidR="006A3AB9" w:rsidRDefault="00D20585" w:rsidP="00D20585">
      <w:pPr>
        <w:jc w:val="left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>ul. Sienkiewicza 34</w:t>
      </w:r>
    </w:p>
    <w:p w14:paraId="5904A6A4" w14:textId="34F4ADEE" w:rsidR="0072058C" w:rsidRPr="00DD74F7" w:rsidRDefault="00D20585" w:rsidP="00D20585">
      <w:pPr>
        <w:jc w:val="left"/>
        <w:rPr>
          <w:b/>
          <w:sz w:val="20"/>
          <w:szCs w:val="20"/>
        </w:rPr>
      </w:pPr>
      <w:r w:rsidRPr="00AA2C7F">
        <w:rPr>
          <w:b/>
          <w:bCs/>
          <w:color w:val="000000"/>
          <w:sz w:val="20"/>
          <w:szCs w:val="22"/>
        </w:rPr>
        <w:t>42-400 Zawiercie</w:t>
      </w:r>
    </w:p>
    <w:p w14:paraId="334007BC" w14:textId="77777777" w:rsidR="007C552D" w:rsidRDefault="007C552D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48753393" w14:textId="77777777" w:rsidR="00CF098B" w:rsidRPr="00DD74F7" w:rsidRDefault="00CF098B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3A757D5B" w14:textId="7777777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0B89AA2F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="00D305BE">
        <w:rPr>
          <w:rFonts w:ascii="Arial" w:hAnsi="Arial" w:cs="Arial"/>
          <w:sz w:val="18"/>
          <w:szCs w:val="18"/>
        </w:rPr>
        <w:t xml:space="preserve"> </w:t>
      </w:r>
      <w:r w:rsidR="00FA359D" w:rsidRPr="00D305BE">
        <w:rPr>
          <w:rStyle w:val="Odwoanieprzypisukocowego"/>
          <w:rFonts w:ascii="Arial" w:hAnsi="Arial" w:cs="Arial"/>
        </w:rPr>
        <w:end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6ECC20A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>Siedziba / miejsce prowadzenia działalności gospodarczej / miejsce zamieszkania:</w:t>
      </w:r>
      <w:r w:rsidR="00D305BE" w:rsidRPr="00D305BE">
        <w:rPr>
          <w:rFonts w:ascii="Arial" w:hAnsi="Arial" w:cs="Arial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7AF3E11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72C6DA82" w14:textId="2B8E4213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>Podstawa umocowania do reprezentowania Wykonawcy</w:t>
      </w:r>
      <w:r w:rsidR="00D305BE">
        <w:rPr>
          <w:rFonts w:ascii="Arial" w:eastAsia="ArialMT," w:hAnsi="Arial" w:cs="Arial"/>
          <w:b/>
          <w:color w:val="000000"/>
        </w:rPr>
        <w:t xml:space="preserve"> </w:t>
      </w:r>
      <w:r w:rsidR="00FA359D">
        <w:rPr>
          <w:rStyle w:val="Odwoanieprzypisukocowego"/>
          <w:rFonts w:ascii="Arial" w:eastAsia="ArialMT," w:hAnsi="Arial" w:cs="Arial"/>
          <w:b/>
          <w:color w:val="000000"/>
        </w:rPr>
        <w:endnoteReference w:id="2"/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6A3AB9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6A3AB9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1E7659C" w14:textId="77777777" w:rsidR="00CF098B" w:rsidRPr="006A3AB9" w:rsidRDefault="00CF098B" w:rsidP="00783A7D">
      <w:pPr>
        <w:rPr>
          <w:sz w:val="10"/>
          <w:szCs w:val="10"/>
        </w:rPr>
      </w:pPr>
    </w:p>
    <w:p w14:paraId="0BC823D5" w14:textId="5FBB3D8E" w:rsidR="00783A7D" w:rsidRPr="006A3AB9" w:rsidRDefault="00783A7D" w:rsidP="00783A7D">
      <w:pPr>
        <w:rPr>
          <w:szCs w:val="22"/>
        </w:rPr>
      </w:pPr>
      <w:r w:rsidRPr="006A3AB9">
        <w:rPr>
          <w:szCs w:val="22"/>
        </w:rPr>
        <w:t>Oferta złożona w</w:t>
      </w:r>
      <w:r w:rsidR="00A7094D" w:rsidRPr="006A3AB9">
        <w:rPr>
          <w:szCs w:val="22"/>
        </w:rPr>
        <w:t xml:space="preserve"> postępowaniu</w:t>
      </w:r>
      <w:r w:rsidRPr="006A3AB9">
        <w:rPr>
          <w:szCs w:val="22"/>
        </w:rPr>
        <w:t xml:space="preserve"> </w:t>
      </w:r>
      <w:r w:rsidR="00A7094D" w:rsidRPr="006A3AB9">
        <w:rPr>
          <w:szCs w:val="22"/>
        </w:rPr>
        <w:t xml:space="preserve">o udzielenie zamówienia publicznego prowadzonym w trybie art. 275 pkt 1 (trybie podstawowym bez negocjacji) o wartości nieprzekraczającej progów unijnych, </w:t>
      </w:r>
      <w:r w:rsidR="006A3AB9">
        <w:rPr>
          <w:szCs w:val="22"/>
        </w:rPr>
        <w:br/>
      </w:r>
      <w:r w:rsidR="00A7094D" w:rsidRPr="006A3AB9">
        <w:rPr>
          <w:szCs w:val="22"/>
        </w:rPr>
        <w:t>o jakich stanowi art. 3 ustawy z dnia 11 września 2019 r. - Prawo zamówień publicznych (</w:t>
      </w:r>
      <w:proofErr w:type="spellStart"/>
      <w:r w:rsidR="00A7094D" w:rsidRPr="006A3AB9">
        <w:rPr>
          <w:szCs w:val="22"/>
        </w:rPr>
        <w:t>t.j</w:t>
      </w:r>
      <w:proofErr w:type="spellEnd"/>
      <w:r w:rsidR="00A7094D" w:rsidRPr="006A3AB9">
        <w:rPr>
          <w:szCs w:val="22"/>
        </w:rPr>
        <w:t>. Dz. U. z 2024r. poz. 1320) – dalej: ustawy PZP</w:t>
      </w:r>
      <w:r w:rsidRPr="006A3AB9">
        <w:rPr>
          <w:szCs w:val="22"/>
        </w:rPr>
        <w:t>, pod nazwą:</w:t>
      </w:r>
    </w:p>
    <w:p w14:paraId="3B622B31" w14:textId="77777777" w:rsidR="00ED5006" w:rsidRPr="006A3AB9" w:rsidRDefault="00ED5006" w:rsidP="00783A7D">
      <w:pPr>
        <w:rPr>
          <w:sz w:val="12"/>
          <w:szCs w:val="12"/>
        </w:rPr>
      </w:pPr>
    </w:p>
    <w:p w14:paraId="6F8E04AD" w14:textId="77777777" w:rsidR="00AF48F7" w:rsidRPr="00AF48F7" w:rsidRDefault="00AF48F7" w:rsidP="00AF48F7">
      <w:pPr>
        <w:jc w:val="center"/>
        <w:rPr>
          <w:b/>
          <w:bCs/>
          <w:szCs w:val="22"/>
        </w:rPr>
      </w:pPr>
      <w:r w:rsidRPr="00AF48F7">
        <w:rPr>
          <w:b/>
          <w:bCs/>
          <w:szCs w:val="22"/>
        </w:rPr>
        <w:t xml:space="preserve">Pełnienie funkcji inspektora nadzoru inwestorskiego </w:t>
      </w:r>
    </w:p>
    <w:p w14:paraId="36564E65" w14:textId="77777777" w:rsidR="00AF48F7" w:rsidRPr="00AF48F7" w:rsidRDefault="00AF48F7" w:rsidP="00AF48F7">
      <w:pPr>
        <w:jc w:val="center"/>
        <w:rPr>
          <w:b/>
          <w:bCs/>
          <w:szCs w:val="22"/>
        </w:rPr>
      </w:pPr>
      <w:r w:rsidRPr="00AF48F7">
        <w:rPr>
          <w:b/>
          <w:bCs/>
          <w:szCs w:val="22"/>
        </w:rPr>
        <w:t xml:space="preserve">nad realizacją budowy drogi dojazdowej Nr 1 do gruntów rolnych i leśnych </w:t>
      </w:r>
    </w:p>
    <w:p w14:paraId="18135C4D" w14:textId="280A58AD" w:rsidR="00783A7D" w:rsidRPr="00DD74F7" w:rsidRDefault="00AF48F7" w:rsidP="00AF48F7">
      <w:pPr>
        <w:jc w:val="center"/>
        <w:rPr>
          <w:b/>
          <w:bCs/>
          <w:sz w:val="20"/>
          <w:szCs w:val="20"/>
          <w:u w:val="single"/>
        </w:rPr>
      </w:pPr>
      <w:r w:rsidRPr="00AF48F7">
        <w:rPr>
          <w:b/>
          <w:bCs/>
          <w:szCs w:val="22"/>
        </w:rPr>
        <w:t xml:space="preserve">w ramach prac </w:t>
      </w:r>
      <w:proofErr w:type="spellStart"/>
      <w:r w:rsidRPr="00AF48F7">
        <w:rPr>
          <w:b/>
          <w:bCs/>
          <w:szCs w:val="22"/>
        </w:rPr>
        <w:t>poscaleniowych</w:t>
      </w:r>
      <w:proofErr w:type="spellEnd"/>
      <w:r w:rsidRPr="00AF48F7">
        <w:rPr>
          <w:b/>
          <w:bCs/>
          <w:szCs w:val="22"/>
        </w:rPr>
        <w:t xml:space="preserve"> w obrębie Biskupice gmina Pilica</w:t>
      </w:r>
    </w:p>
    <w:p w14:paraId="6472376B" w14:textId="09C0B931" w:rsidR="00783A7D" w:rsidRPr="00B64DEB" w:rsidRDefault="00783A7D" w:rsidP="00783A7D">
      <w:pPr>
        <w:rPr>
          <w:color w:val="0070C0"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05"/>
        <w:gridCol w:w="150"/>
        <w:gridCol w:w="3040"/>
        <w:gridCol w:w="1616"/>
        <w:gridCol w:w="1893"/>
        <w:gridCol w:w="1134"/>
        <w:gridCol w:w="538"/>
        <w:gridCol w:w="993"/>
      </w:tblGrid>
      <w:tr w:rsidR="00E906FA" w:rsidRPr="00AA2C7F" w14:paraId="11908ED9" w14:textId="77777777" w:rsidTr="00ED5006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</w:tcPr>
          <w:p w14:paraId="4A2D9BB7" w14:textId="73EF0527" w:rsidR="0012692B" w:rsidRPr="00ED5006" w:rsidRDefault="00DD74F7" w:rsidP="003F02BA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7A0F0C">
              <w:rPr>
                <w:b/>
                <w:bCs/>
                <w:sz w:val="20"/>
                <w:szCs w:val="20"/>
              </w:rPr>
              <w:t>Oferuję/-my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B42221" w:rsidRPr="007A0F0C">
              <w:rPr>
                <w:rFonts w:eastAsia="Calibri"/>
                <w:color w:val="000000"/>
                <w:sz w:val="20"/>
                <w:szCs w:val="20"/>
              </w:rPr>
              <w:t>wykonanie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przedmiotu zamówienia</w:t>
            </w:r>
            <w:r w:rsidR="00F946B5" w:rsidRPr="007A0F0C">
              <w:rPr>
                <w:sz w:val="20"/>
                <w:szCs w:val="20"/>
              </w:rPr>
              <w:t xml:space="preserve">,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>w</w:t>
            </w:r>
            <w:r w:rsidR="00B42221" w:rsidRPr="007A0F0C">
              <w:rPr>
                <w:rFonts w:eastAsia="Calibri"/>
                <w:color w:val="000000"/>
                <w:sz w:val="20"/>
                <w:szCs w:val="20"/>
              </w:rPr>
              <w:t xml:space="preserve"> jego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pełnym zakresie, z uwzględnieniem wszelkich danych zawartych w Specyfikacji Warunków Zamówienia (dalej SWZ) oraz w Projektowanych postanowieniach przyszłej umowy</w:t>
            </w:r>
            <w:r w:rsidR="009E3612" w:rsidRPr="00ED5006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E72713" w:rsidRPr="006407F7">
              <w:rPr>
                <w:rFonts w:eastAsia="Calibri"/>
                <w:color w:val="000000"/>
                <w:szCs w:val="22"/>
                <w:shd w:val="clear" w:color="auto" w:fill="D9E2F3" w:themeFill="accent1" w:themeFillTint="33"/>
              </w:rPr>
              <w:t xml:space="preserve">- </w:t>
            </w:r>
            <w:r w:rsidR="00E72713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 xml:space="preserve">za </w:t>
            </w:r>
            <w:r w:rsidR="00CF098B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>CENĘ OFERTOWĄ</w:t>
            </w:r>
            <w:r w:rsidR="00ED5006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 xml:space="preserve"> </w:t>
            </w:r>
            <w:r w:rsidR="0012692B" w:rsidRPr="006407F7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>BRUTTO [PLN]: _________________ zł</w:t>
            </w:r>
          </w:p>
          <w:p w14:paraId="37BABA79" w14:textId="474BC3FC" w:rsidR="00BE7BD2" w:rsidRPr="00BE7BD2" w:rsidRDefault="00BE7BD2" w:rsidP="00BE7BD2">
            <w:pPr>
              <w:ind w:left="284"/>
              <w:rPr>
                <w:rFonts w:eastAsia="Calibri"/>
                <w:color w:val="000000"/>
                <w:sz w:val="12"/>
                <w:szCs w:val="12"/>
              </w:rPr>
            </w:pPr>
          </w:p>
        </w:tc>
      </w:tr>
      <w:tr w:rsidR="00ED5006" w:rsidRPr="00AA2C7F" w14:paraId="0D8B2B6B" w14:textId="77777777" w:rsidTr="006407F7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</w:tcPr>
          <w:p w14:paraId="309AF9B3" w14:textId="77777777" w:rsidR="00ED5006" w:rsidRPr="007A0F0C" w:rsidRDefault="00ED5006" w:rsidP="00F946B5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W celu poddania niniejszej oferty ocenie w pozacenowym kryterium </w:t>
            </w:r>
            <w:r w:rsidRPr="007A0F0C">
              <w:rPr>
                <w:rFonts w:eastAsia="CIDFont+F1"/>
                <w:color w:val="000000"/>
                <w:sz w:val="20"/>
                <w:szCs w:val="20"/>
              </w:rPr>
              <w:t>Doświadczenie Inspektora nadzoru inwestorskiego (DI)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, [zob. Rozdz. XX SWZ], </w:t>
            </w:r>
            <w:r w:rsidRPr="007A0F0C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oświadczam/-y,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że do realizacji przedmiotowego zamówienia do pełnienia funkcji  </w:t>
            </w:r>
            <w:r w:rsidRPr="007A0F0C">
              <w:rPr>
                <w:rFonts w:eastAsia="Calibri"/>
                <w:b/>
                <w:bCs/>
                <w:color w:val="000000"/>
                <w:spacing w:val="28"/>
                <w:sz w:val="20"/>
                <w:szCs w:val="20"/>
              </w:rPr>
              <w:t>INSPEKTORA NADZORU INWESTORSKSIEGO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 Wykonawca kieruje:</w:t>
            </w:r>
          </w:p>
          <w:p w14:paraId="43DA4545" w14:textId="77777777" w:rsidR="00ED5006" w:rsidRDefault="00ED5006" w:rsidP="00ED5006">
            <w:pPr>
              <w:ind w:left="284"/>
              <w:rPr>
                <w:rFonts w:eastAsia="Calibri"/>
                <w:sz w:val="18"/>
                <w:szCs w:val="18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Panią/Pana </w:t>
            </w:r>
            <w:r w:rsidRPr="00A4307B">
              <w:rPr>
                <w:rFonts w:eastAsia="Calibri"/>
                <w:i/>
                <w:iCs/>
                <w:color w:val="4472C4" w:themeColor="accent1"/>
                <w:szCs w:val="22"/>
                <w:vertAlign w:val="subscript"/>
              </w:rPr>
              <w:t>(imię i nazwisko)</w:t>
            </w:r>
            <w:r w:rsidRPr="00A4307B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7A0F0C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_________________________________________</w:t>
            </w:r>
            <w:r w:rsidRPr="007A0F0C">
              <w:rPr>
                <w:rFonts w:eastAsia="Calibri"/>
                <w:color w:val="0070C0"/>
                <w:sz w:val="20"/>
                <w:szCs w:val="20"/>
              </w:rPr>
              <w:t>**</w:t>
            </w:r>
            <w:r w:rsidRPr="00A4307B">
              <w:rPr>
                <w:rFonts w:eastAsia="Calibri"/>
                <w:sz w:val="18"/>
                <w:szCs w:val="18"/>
              </w:rPr>
              <w:t>,</w:t>
            </w:r>
          </w:p>
          <w:p w14:paraId="32D41735" w14:textId="42F1EF69" w:rsidR="00ED5006" w:rsidRPr="00AA2C7F" w:rsidRDefault="00ED5006" w:rsidP="00ED5006">
            <w:pPr>
              <w:ind w:left="284"/>
              <w:rPr>
                <w:b/>
                <w:bCs/>
                <w:sz w:val="18"/>
                <w:szCs w:val="18"/>
              </w:rPr>
            </w:pPr>
            <w:r w:rsidRPr="007A0F0C">
              <w:rPr>
                <w:sz w:val="20"/>
                <w:szCs w:val="20"/>
              </w:rPr>
              <w:t xml:space="preserve">posiadającą/posiadającego ważne uprawnienia budowlane do kierowania robotami budowlanymi </w:t>
            </w:r>
            <w:r w:rsidR="007A0F0C">
              <w:rPr>
                <w:sz w:val="20"/>
                <w:szCs w:val="20"/>
              </w:rPr>
              <w:br/>
            </w:r>
            <w:r w:rsidRPr="007A0F0C">
              <w:rPr>
                <w:b/>
                <w:bCs/>
                <w:sz w:val="20"/>
                <w:szCs w:val="20"/>
              </w:rPr>
              <w:t>w specjalności inżynieryjnej drogowej bez ograniczeń</w:t>
            </w:r>
            <w:r w:rsidRPr="007A0F0C">
              <w:rPr>
                <w:sz w:val="20"/>
                <w:szCs w:val="20"/>
              </w:rPr>
              <w:t xml:space="preserve">, oraz która/który posiada następujące doświadczenie zawodowe polegające na </w:t>
            </w:r>
            <w:r w:rsidRPr="007A0F0C">
              <w:rPr>
                <w:b/>
                <w:bCs/>
                <w:sz w:val="20"/>
                <w:szCs w:val="20"/>
              </w:rPr>
              <w:t xml:space="preserve">kierowaniu robotami budowlanymi </w:t>
            </w:r>
            <w:r w:rsidRPr="007A0F0C">
              <w:rPr>
                <w:sz w:val="20"/>
                <w:szCs w:val="20"/>
              </w:rPr>
              <w:t xml:space="preserve">dot. budowy lub przebudowy lub rozbudowy lub remontu (z wyłączeniem remontów cząstkowych) drogi lub </w:t>
            </w:r>
            <w:r w:rsidRPr="007A0F0C">
              <w:rPr>
                <w:b/>
                <w:bCs/>
                <w:sz w:val="20"/>
                <w:szCs w:val="20"/>
              </w:rPr>
              <w:t>nadzorowaniu</w:t>
            </w:r>
            <w:r w:rsidRPr="007A0F0C">
              <w:rPr>
                <w:sz w:val="20"/>
                <w:szCs w:val="20"/>
              </w:rPr>
              <w:t xml:space="preserve"> tych robót w charakterze kierownika budowy, kierownika robót lub inspektora nadzoru inwestorskiego:</w:t>
            </w:r>
          </w:p>
        </w:tc>
      </w:tr>
      <w:tr w:rsidR="006D7CBF" w:rsidRPr="00DD74F7" w14:paraId="3AAFBE59" w14:textId="77777777" w:rsidTr="006407F7">
        <w:trPr>
          <w:trHeight w:val="227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29089" w14:textId="62B52EA5" w:rsidR="006D7CBF" w:rsidRPr="00DD74F7" w:rsidRDefault="00A64443" w:rsidP="00FE2A4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bookmarkStart w:id="0" w:name="_Hlk164414385"/>
            <w:r w:rsidRPr="007A0F0C">
              <w:rPr>
                <w:b/>
                <w:bCs/>
                <w:sz w:val="20"/>
                <w:szCs w:val="20"/>
              </w:rPr>
              <w:t>TABELA nr 1:</w:t>
            </w:r>
          </w:p>
        </w:tc>
      </w:tr>
      <w:bookmarkEnd w:id="0"/>
      <w:tr w:rsidR="00EF0DC7" w:rsidRPr="00CC3168" w14:paraId="08847674" w14:textId="77777777" w:rsidTr="006407F7">
        <w:trPr>
          <w:trHeight w:val="240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FF9F3" w14:textId="611AD2D9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A0B28" w14:textId="77777777" w:rsidR="00EF0DC7" w:rsidRPr="00EF0DC7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EF0DC7">
              <w:rPr>
                <w:rFonts w:eastAsia="Calibri"/>
                <w:b/>
                <w:bCs/>
                <w:color w:val="000000"/>
                <w:sz w:val="16"/>
                <w:szCs w:val="16"/>
              </w:rPr>
              <w:t>nazwa i adres podmiotu</w:t>
            </w:r>
            <w:r w:rsidRPr="00EF0DC7">
              <w:rPr>
                <w:rFonts w:eastAsia="Calibri"/>
                <w:color w:val="000000"/>
                <w:sz w:val="16"/>
                <w:szCs w:val="16"/>
              </w:rPr>
              <w:t>,</w:t>
            </w:r>
          </w:p>
          <w:p w14:paraId="52A49FA4" w14:textId="1C9B078D" w:rsidR="00EF0DC7" w:rsidRPr="00EF0DC7" w:rsidRDefault="00EF0DC7" w:rsidP="00EF0DC7">
            <w:pPr>
              <w:pStyle w:val="Standard"/>
              <w:autoSpaceDE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 w:rsidRPr="00EF0DC7">
              <w:rPr>
                <w:rFonts w:ascii="Arial" w:eastAsia="Calibri" w:hAnsi="Arial" w:cs="Arial"/>
                <w:color w:val="000000"/>
                <w:sz w:val="16"/>
                <w:szCs w:val="16"/>
              </w:rPr>
              <w:t>na rzecz którego realizowana była robota budowlana</w:t>
            </w: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2689B" w14:textId="481F3EE5" w:rsidR="00EF0DC7" w:rsidRPr="00CC3168" w:rsidRDefault="00EF0DC7" w:rsidP="00EF0DC7">
            <w:pPr>
              <w:jc w:val="center"/>
              <w:rPr>
                <w:rFonts w:eastAsia="Calibri"/>
                <w:sz w:val="16"/>
                <w:szCs w:val="16"/>
              </w:rPr>
            </w:pPr>
            <w:r w:rsidRPr="00CC3168">
              <w:rPr>
                <w:b/>
                <w:bCs/>
                <w:sz w:val="16"/>
                <w:szCs w:val="16"/>
              </w:rPr>
              <w:t xml:space="preserve">nazwa </w:t>
            </w:r>
            <w:r>
              <w:rPr>
                <w:b/>
                <w:bCs/>
                <w:sz w:val="16"/>
                <w:szCs w:val="16"/>
              </w:rPr>
              <w:t xml:space="preserve">lub krótki opis </w:t>
            </w:r>
            <w:r>
              <w:rPr>
                <w:sz w:val="16"/>
                <w:szCs w:val="16"/>
              </w:rPr>
              <w:t>roboty budowlanej</w:t>
            </w:r>
            <w:r w:rsidRPr="00CC3168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/ </w:t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data końcowa</w:t>
            </w:r>
            <w:r>
              <w:rPr>
                <w:rFonts w:eastAsia="Calibri"/>
                <w:sz w:val="16"/>
                <w:szCs w:val="16"/>
              </w:rPr>
              <w:t xml:space="preserve"> realizacji roboty budowlanej</w:t>
            </w:r>
            <w:r>
              <w:rPr>
                <w:rFonts w:eastAsia="Calibri"/>
                <w:sz w:val="16"/>
                <w:szCs w:val="16"/>
              </w:rPr>
              <w:br/>
            </w:r>
            <w:r w:rsidRPr="00CC3168">
              <w:rPr>
                <w:rFonts w:eastAsia="Calibri"/>
                <w:b/>
                <w:bCs/>
                <w:sz w:val="16"/>
                <w:szCs w:val="16"/>
              </w:rPr>
              <w:t>[mm/</w:t>
            </w:r>
            <w:proofErr w:type="spellStart"/>
            <w:r w:rsidRPr="00CC3168">
              <w:rPr>
                <w:rFonts w:eastAsia="Calibri"/>
                <w:b/>
                <w:bCs/>
                <w:sz w:val="16"/>
                <w:szCs w:val="16"/>
              </w:rPr>
              <w:t>rrrr</w:t>
            </w:r>
            <w:proofErr w:type="spellEnd"/>
            <w:r w:rsidRPr="00CC3168">
              <w:rPr>
                <w:rFonts w:eastAsia="Calibri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8FE3C" w14:textId="77777777" w:rsidR="00EF0DC7" w:rsidRPr="00641F4D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41F4D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funkcja pełniona przez osobę </w:t>
            </w:r>
            <w:r w:rsidRPr="00641F4D">
              <w:rPr>
                <w:rFonts w:eastAsia="Calibri"/>
                <w:color w:val="000000"/>
                <w:sz w:val="16"/>
                <w:szCs w:val="16"/>
              </w:rPr>
              <w:t>skierowaną przez Wykonawcę do realizacji przedmiotowego zamówienia</w:t>
            </w:r>
          </w:p>
          <w:p w14:paraId="227BF576" w14:textId="268E225C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41F4D">
              <w:rPr>
                <w:rFonts w:eastAsia="Calibri"/>
                <w:color w:val="000000"/>
                <w:sz w:val="16"/>
                <w:szCs w:val="16"/>
              </w:rPr>
              <w:t>(INSPEKTOR NADZORU INWESTORSKSIEGO)</w:t>
            </w:r>
            <w:r w:rsidRPr="00641F4D"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41F4D">
              <w:rPr>
                <w:rFonts w:eastAsia="Calibri"/>
                <w:b/>
                <w:bCs/>
                <w:color w:val="000000"/>
                <w:sz w:val="16"/>
                <w:szCs w:val="16"/>
              </w:rPr>
              <w:br/>
              <w:t xml:space="preserve">w inwestycji wskazanej w kol. </w:t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EF0DC7" w:rsidRPr="00CC3168" w14:paraId="41FB2E85" w14:textId="77777777" w:rsidTr="006407F7">
        <w:trPr>
          <w:trHeight w:val="23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5C7F2" w14:textId="5D17B0C3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[kol. 1]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467EE" w14:textId="1B496070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2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9BC9D" w14:textId="2ED94A5B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3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F0338" w14:textId="63DA3FA8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>4</w:t>
            </w:r>
            <w:r w:rsidRPr="00CC3168">
              <w:rPr>
                <w:rFonts w:eastAsia="Calibri"/>
                <w:i/>
                <w:iCs/>
                <w:color w:val="000000"/>
                <w:sz w:val="16"/>
                <w:szCs w:val="16"/>
              </w:rPr>
              <w:t>]</w:t>
            </w:r>
          </w:p>
        </w:tc>
      </w:tr>
      <w:tr w:rsidR="00EF0DC7" w:rsidRPr="00CC3168" w14:paraId="6531B231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DC21" w14:textId="6A9A70B2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FCC6E3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6D8A5B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34807A" w14:textId="152ED436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CC3168" w14:paraId="66F8A8AA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D8350" w14:textId="41E256F2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336044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A31A26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8DF4E4" w14:textId="4712F1A8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CC3168" w14:paraId="722C3A22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97A2F" w14:textId="232E6C8A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314406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BBCF78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6B79CA" w14:textId="3C8BBCDF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CC3168" w14:paraId="3015AF40" w14:textId="77777777" w:rsidTr="006407F7">
        <w:trPr>
          <w:trHeight w:val="397"/>
        </w:trPr>
        <w:tc>
          <w:tcPr>
            <w:tcW w:w="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7C7CA" w14:textId="4706AFD1" w:rsidR="00EF0DC7" w:rsidRPr="00CC3168" w:rsidRDefault="00EF0DC7" w:rsidP="00EF0DC7">
            <w:pPr>
              <w:ind w:right="38"/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78509A" w14:textId="77777777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3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419206" w14:textId="77777777" w:rsidR="00EF0DC7" w:rsidRPr="00CC3168" w:rsidRDefault="00EF0DC7" w:rsidP="00EF0DC7">
            <w:pPr>
              <w:ind w:right="38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26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BF1F04" w14:textId="4967370D" w:rsidR="00EF0DC7" w:rsidRPr="00CC3168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F0DC7" w:rsidRPr="007A0F0C" w14:paraId="0482D804" w14:textId="77777777" w:rsidTr="00757892">
        <w:trPr>
          <w:trHeight w:val="237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01CEF" w14:textId="4537133A" w:rsidR="00EF0DC7" w:rsidRPr="007A0F0C" w:rsidRDefault="00EF0DC7" w:rsidP="00EF0DC7">
            <w:pPr>
              <w:ind w:right="38"/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** (Osoba wymieniona w tym miejscu musi być tą samą osobą, którą Wykonawca wskaże w </w:t>
            </w:r>
            <w:r w:rsidRPr="007A0F0C">
              <w:rPr>
                <w:rFonts w:eastAsia="Calibri"/>
                <w:b/>
                <w:bCs/>
                <w:i/>
                <w:iCs/>
                <w:color w:val="0070C0"/>
                <w:sz w:val="20"/>
                <w:szCs w:val="20"/>
              </w:rPr>
              <w:t>wykazie osób</w:t>
            </w:r>
            <w:r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 (Załącznik nr 6 do SWZ) składanym</w:t>
            </w:r>
            <w:r w:rsidR="00E96567"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 na wezwanie Zamawiającego</w:t>
            </w:r>
            <w:r w:rsidRPr="007A0F0C">
              <w:rPr>
                <w:rFonts w:eastAsia="Calibri"/>
                <w:i/>
                <w:iCs/>
                <w:color w:val="0070C0"/>
                <w:sz w:val="20"/>
                <w:szCs w:val="20"/>
              </w:rPr>
              <w:t xml:space="preserve"> w celu potwierdzania spełniania warunków udziału w postępowaniu.</w:t>
            </w:r>
          </w:p>
        </w:tc>
      </w:tr>
      <w:tr w:rsidR="00EF0DC7" w:rsidRPr="000A429C" w14:paraId="706E4D77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563" w14:textId="48E6BF63" w:rsidR="00EF0DC7" w:rsidRPr="007A0F0C" w:rsidRDefault="00EF0DC7" w:rsidP="00E677F1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 xml:space="preserve">Oświadczam/-y, że uważamy się za związanych niniejszą ofertą przez okres 30 dni, w terminie określonym </w:t>
            </w:r>
            <w:r w:rsidRPr="007A0F0C">
              <w:rPr>
                <w:sz w:val="20"/>
                <w:szCs w:val="20"/>
              </w:rPr>
              <w:br/>
              <w:t>w Rozdz. XVII SWZ.</w:t>
            </w:r>
          </w:p>
        </w:tc>
      </w:tr>
      <w:tr w:rsidR="00EF0DC7" w:rsidRPr="000A429C" w14:paraId="4D1C5A2A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51C01E4C" w:rsidR="00EF0DC7" w:rsidRPr="007A0F0C" w:rsidRDefault="00EF0DC7" w:rsidP="00E677F1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Akceptuje/-my terminy realizacji zamówienia – zgodnie z SWZ i Projektowanymi postanowieniami przyszłej umowy.</w:t>
            </w:r>
          </w:p>
        </w:tc>
      </w:tr>
      <w:tr w:rsidR="00EF0DC7" w:rsidRPr="000A429C" w14:paraId="32690134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6764935B" w:rsidR="00EF0DC7" w:rsidRPr="007A0F0C" w:rsidRDefault="00EF0DC7" w:rsidP="00E677F1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Projektowanych postanowieniach przyszłej umowy.</w:t>
            </w:r>
          </w:p>
        </w:tc>
      </w:tr>
      <w:tr w:rsidR="00EF0DC7" w:rsidRPr="000A429C" w14:paraId="5A29A05F" w14:textId="77777777" w:rsidTr="00E677F1">
        <w:trPr>
          <w:trHeight w:val="454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EF0DC7" w:rsidRPr="007A0F0C" w:rsidRDefault="00EF0DC7" w:rsidP="00E677F1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EF0DC7" w:rsidRPr="000A429C" w14:paraId="6367E543" w14:textId="77777777" w:rsidTr="00FE7280"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147FBBDC" w:rsidR="00EF0DC7" w:rsidRPr="007A0F0C" w:rsidRDefault="00EF0DC7" w:rsidP="00EF0DC7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Oświadczam/-y, że zapoznaliśmy się z załączonymi do SWZ Projektowanymi postanowieniami przyszłej umowy, które zostaną wprowadzone do treści umowy w sprawie zamówienia i przyjmujmy je bez zastrzeżeń oraz, że w przypadku wybrania naszej oferty, zobowiązujemy się do zawarcia umowy w miejscu i terminie wyznaczonym przez Zamawiającego.</w:t>
            </w:r>
          </w:p>
        </w:tc>
      </w:tr>
      <w:tr w:rsidR="00EF0DC7" w:rsidRPr="000A429C" w14:paraId="785863E8" w14:textId="77777777" w:rsidTr="0067274E"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3301" w14:textId="1ECD93F9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Zobowiązuje/-my się do spełnienia wszelkich wymogów niezbędnych do zawarcia umowy, w tym w przypadku wyboru naszej oferty jako najkorzystniejszej, do przedłożenia Zamawiającemu najpóźniej w dniu podpisania umowy dokumentów, o których mowa w Rozdz. XXI SWZ.</w:t>
            </w:r>
          </w:p>
        </w:tc>
      </w:tr>
      <w:tr w:rsidR="00EF0DC7" w:rsidRPr="000A429C" w14:paraId="1BDDA71E" w14:textId="77777777" w:rsidTr="00A25B02">
        <w:trPr>
          <w:trHeight w:val="1981"/>
        </w:trPr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1FDC479" w14:textId="77777777" w:rsidR="00EF0DC7" w:rsidRPr="007A0F0C" w:rsidRDefault="00EF0DC7" w:rsidP="00EF0DC7">
            <w:pPr>
              <w:jc w:val="left"/>
              <w:rPr>
                <w:color w:val="0070C0"/>
                <w:sz w:val="20"/>
                <w:szCs w:val="20"/>
              </w:rPr>
            </w:pPr>
            <w:r w:rsidRPr="007A0F0C">
              <w:rPr>
                <w:color w:val="0070C0"/>
                <w:sz w:val="20"/>
                <w:szCs w:val="20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7A0F0C">
              <w:rPr>
                <w:color w:val="0070C0"/>
                <w:sz w:val="20"/>
                <w:szCs w:val="20"/>
              </w:rPr>
              <w:t>Pzp</w:t>
            </w:r>
            <w:proofErr w:type="spellEnd"/>
            <w:r w:rsidRPr="007A0F0C">
              <w:rPr>
                <w:color w:val="0070C0"/>
                <w:sz w:val="20"/>
                <w:szCs w:val="20"/>
              </w:rPr>
              <w:t>, w innym przypadku zapis należy przekreślić.</w:t>
            </w:r>
          </w:p>
          <w:p w14:paraId="2F674647" w14:textId="0FAB0BBA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B306EE">
              <w:rPr>
                <w:color w:val="000000"/>
                <w:sz w:val="20"/>
                <w:szCs w:val="20"/>
              </w:rPr>
              <w:t>Informuje/-my, że</w:t>
            </w:r>
            <w:r w:rsidRPr="007A0F0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7A0F0C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7A0F0C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7A0F0C">
              <w:rPr>
                <w:rFonts w:eastAsia="Arial"/>
                <w:sz w:val="20"/>
                <w:szCs w:val="20"/>
              </w:rPr>
              <w:t>.</w:t>
            </w:r>
          </w:p>
          <w:p w14:paraId="27FFD00F" w14:textId="33BED7A4" w:rsidR="00EF0DC7" w:rsidRPr="007A0F0C" w:rsidRDefault="00EF0DC7" w:rsidP="00EF0DC7">
            <w:pPr>
              <w:ind w:left="284"/>
              <w:rPr>
                <w:sz w:val="20"/>
                <w:szCs w:val="20"/>
              </w:rPr>
            </w:pPr>
            <w:r w:rsidRPr="007A0F0C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7A0F0C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7A0F0C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7A0F0C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</w:tc>
      </w:tr>
      <w:tr w:rsidR="00EF0DC7" w:rsidRPr="00DD74F7" w14:paraId="1F161B26" w14:textId="77777777" w:rsidTr="004A5067"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160F14F" w14:textId="0CA1FEF6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b/>
                <w:bCs/>
                <w:color w:val="000000"/>
                <w:sz w:val="20"/>
                <w:szCs w:val="20"/>
              </w:rPr>
              <w:t>Oświadczam/-y, że:</w:t>
            </w:r>
            <w:r w:rsidR="00FA359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A359D">
              <w:rPr>
                <w:rStyle w:val="Odwoanieprzypisukocowego"/>
                <w:b/>
                <w:bCs/>
                <w:color w:val="000000"/>
                <w:sz w:val="20"/>
                <w:szCs w:val="20"/>
              </w:rPr>
              <w:endnoteReference w:id="3"/>
            </w:r>
          </w:p>
        </w:tc>
      </w:tr>
      <w:tr w:rsidR="00EF0DC7" w:rsidRPr="00DD74F7" w14:paraId="781CEBFD" w14:textId="77777777" w:rsidTr="001B6C37">
        <w:trPr>
          <w:trHeight w:val="248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1A2B5E3" w14:textId="77777777" w:rsidR="00EF0DC7" w:rsidRDefault="00EF0DC7" w:rsidP="00EF0DC7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1351C690" w14:textId="77777777" w:rsidR="001E570E" w:rsidRPr="001E570E" w:rsidRDefault="001E570E" w:rsidP="00EF0DC7">
            <w:pPr>
              <w:ind w:left="426"/>
              <w:jc w:val="right"/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  <w:p w14:paraId="2E1C442B" w14:textId="14CCA6F4" w:rsidR="001E570E" w:rsidRPr="007A0F0C" w:rsidRDefault="001E570E" w:rsidP="00EF0DC7">
            <w:pPr>
              <w:ind w:left="426"/>
              <w:jc w:val="right"/>
              <w:rPr>
                <w:color w:val="000000"/>
                <w:sz w:val="20"/>
                <w:szCs w:val="20"/>
              </w:rPr>
            </w:pPr>
            <w:r w:rsidRPr="007A0F0C">
              <w:rPr>
                <w:color w:val="000000"/>
                <w:sz w:val="20"/>
                <w:szCs w:val="20"/>
              </w:rPr>
              <w:t>lub</w:t>
            </w:r>
          </w:p>
        </w:tc>
        <w:tc>
          <w:tcPr>
            <w:tcW w:w="9214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EF0DC7" w:rsidRPr="007A0F0C" w:rsidRDefault="00EF0DC7" w:rsidP="00EF0DC7">
            <w:pPr>
              <w:rPr>
                <w:rFonts w:eastAsia="Calibri, Calibri"/>
                <w:sz w:val="20"/>
                <w:szCs w:val="20"/>
              </w:rPr>
            </w:pPr>
            <w:r w:rsidRPr="007A0F0C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7A0F0C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7A0F0C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EF0DC7" w:rsidRPr="007A0F0C" w:rsidRDefault="00EF0DC7" w:rsidP="00EF0D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</w:rPr>
              <w:t xml:space="preserve">Zamawiający, w tym przypadku przyjmie, że </w:t>
            </w: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  <w:u w:val="single"/>
              </w:rPr>
              <w:t>całe zamówienie</w:t>
            </w: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</w:rPr>
              <w:t xml:space="preserve"> zostanie wykonane przez Wykonawcę bez udziału Podwykonawcy.</w:t>
            </w:r>
          </w:p>
        </w:tc>
      </w:tr>
      <w:tr w:rsidR="00EF0DC7" w:rsidRPr="00DD74F7" w14:paraId="0DA8A3E5" w14:textId="77777777" w:rsidTr="001B6C37">
        <w:trPr>
          <w:trHeight w:val="284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EF0DC7" w:rsidRPr="00DD74F7" w:rsidRDefault="00EF0DC7" w:rsidP="00EF0DC7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6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112A2B77" w:rsidR="00EF0DC7" w:rsidRPr="007A0F0C" w:rsidRDefault="00EF0DC7" w:rsidP="00EF0DC7">
            <w:pPr>
              <w:rPr>
                <w:rFonts w:eastAsia="Calibri, Calibri"/>
                <w:b/>
                <w:bCs/>
                <w:sz w:val="20"/>
                <w:szCs w:val="20"/>
              </w:rPr>
            </w:pPr>
            <w:r w:rsidRPr="007A0F0C">
              <w:rPr>
                <w:rFonts w:eastAsia="Calibri, Calibri"/>
                <w:sz w:val="20"/>
                <w:szCs w:val="20"/>
              </w:rPr>
              <w:t>Następujące czynności stanowiąc</w:t>
            </w:r>
            <w:r w:rsidR="001E570E" w:rsidRPr="007A0F0C">
              <w:rPr>
                <w:rFonts w:eastAsia="Calibri, Calibri"/>
                <w:sz w:val="20"/>
                <w:szCs w:val="20"/>
              </w:rPr>
              <w:t>e</w:t>
            </w:r>
            <w:r w:rsidRPr="007A0F0C">
              <w:rPr>
                <w:rFonts w:eastAsia="Calibri, Calibri"/>
                <w:sz w:val="20"/>
                <w:szCs w:val="20"/>
              </w:rPr>
              <w:t xml:space="preserve"> przedmiot zamówienia </w:t>
            </w:r>
            <w:r w:rsidRPr="007A0F0C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EF0DC7" w:rsidRPr="00DD74F7" w14:paraId="6ACC512C" w14:textId="77777777" w:rsidTr="001B6C37">
        <w:trPr>
          <w:trHeight w:val="248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EF0DC7" w:rsidRPr="000A429C" w:rsidRDefault="00EF0DC7" w:rsidP="00EF0DC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EF0DC7" w:rsidRPr="000A429C" w:rsidRDefault="00EF0DC7" w:rsidP="00EF0DC7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EF0DC7" w:rsidRPr="000A429C" w:rsidRDefault="00EF0DC7" w:rsidP="00EF0DC7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EF0DC7" w:rsidRPr="00DD74F7" w14:paraId="7796089D" w14:textId="77777777" w:rsidTr="001B6C37">
        <w:trPr>
          <w:trHeight w:val="24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36F78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833BF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DC7" w:rsidRPr="00DD74F7" w14:paraId="02175537" w14:textId="77777777" w:rsidTr="001B6C37">
        <w:trPr>
          <w:trHeight w:val="24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80B62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96EAA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DC7" w:rsidRPr="00DD74F7" w14:paraId="761FEDF2" w14:textId="77777777" w:rsidTr="00FD03BC"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lastRenderedPageBreak/>
              <w:t>Informacja o statusie Wykonawcy.</w:t>
            </w:r>
          </w:p>
          <w:p w14:paraId="5026A8A0" w14:textId="259C9E8A" w:rsidR="00EF0DC7" w:rsidRPr="00DD74F7" w:rsidRDefault="00EF0DC7" w:rsidP="00EF0DC7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7A0F0C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EF0DC7" w:rsidRPr="00DD74F7" w14:paraId="6C89E2B7" w14:textId="77777777" w:rsidTr="00757892">
        <w:tc>
          <w:tcPr>
            <w:tcW w:w="10173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1F8455D" w14:textId="77777777" w:rsidR="00EF0DC7" w:rsidRPr="00DD74F7" w:rsidRDefault="00EF0DC7" w:rsidP="00EF0DC7">
            <w:pPr>
              <w:ind w:left="284"/>
              <w:jc w:val="left"/>
              <w:rPr>
                <w:rFonts w:eastAsia="Calibri, Calibri"/>
                <w:color w:val="4472C4"/>
                <w:sz w:val="20"/>
                <w:szCs w:val="22"/>
              </w:rPr>
            </w:pPr>
            <w:r w:rsidRPr="007A0F0C">
              <w:rPr>
                <w:i/>
                <w:color w:val="4472C4"/>
                <w:sz w:val="18"/>
                <w:szCs w:val="18"/>
              </w:rPr>
              <w:t>W przypadku Wykonawców składających ofertę wspólną należy wypełnić dla każdego podmiotu osobno, poprzez dopisanie przy odpowiedniej grupie nazwy Wykonawcy</w:t>
            </w:r>
          </w:p>
        </w:tc>
      </w:tr>
      <w:tr w:rsidR="00EF0DC7" w:rsidRPr="00DD74F7" w14:paraId="003DE676" w14:textId="77777777" w:rsidTr="00757892">
        <w:trPr>
          <w:trHeight w:val="279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00CB6FD5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78E00D8" w14:textId="77777777" w:rsidR="00EF0DC7" w:rsidRPr="007A0F0C" w:rsidRDefault="00EF0DC7" w:rsidP="00EF0DC7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mikroprzedsiębiorstwem* - _________________</w:t>
            </w:r>
          </w:p>
        </w:tc>
        <w:tc>
          <w:tcPr>
            <w:tcW w:w="993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3DC3165E" w14:textId="77777777" w:rsidR="00EF0DC7" w:rsidRPr="007A0F0C" w:rsidRDefault="00EF0DC7" w:rsidP="00EF0DC7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EF0DC7" w:rsidRPr="00DD74F7" w14:paraId="5D6DE815" w14:textId="77777777" w:rsidTr="00757892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EF0DC7" w:rsidRPr="007A0F0C" w:rsidRDefault="00EF0DC7" w:rsidP="00EF0DC7">
            <w:pPr>
              <w:jc w:val="left"/>
              <w:rPr>
                <w:rFonts w:eastAsia="Calibri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małym przedsiębiorstwem** - _________________</w:t>
            </w:r>
          </w:p>
        </w:tc>
        <w:tc>
          <w:tcPr>
            <w:tcW w:w="993" w:type="dxa"/>
            <w:vMerge/>
            <w:tcBorders>
              <w:top w:val="single" w:sz="4" w:space="0" w:color="FFFFFF" w:themeColor="background1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EF0DC7" w:rsidRPr="007A0F0C" w:rsidRDefault="00EF0DC7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EF0DC7" w:rsidRPr="00DD74F7" w14:paraId="64C36517" w14:textId="77777777" w:rsidTr="00757892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048298" w14:textId="77777777" w:rsidR="00EF0DC7" w:rsidRPr="007A0F0C" w:rsidRDefault="00EF0DC7" w:rsidP="00EF0DC7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średnim przedsiębiorstwem*** - _________________</w:t>
            </w:r>
          </w:p>
        </w:tc>
        <w:tc>
          <w:tcPr>
            <w:tcW w:w="99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EF0DC7" w:rsidRPr="007A0F0C" w:rsidRDefault="00EF0DC7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377246" w:rsidRPr="00DD74F7" w14:paraId="596A8909" w14:textId="77777777" w:rsidTr="00377246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0FAC746" w14:textId="1DE15699" w:rsidR="00377246" w:rsidRPr="00DD74F7" w:rsidRDefault="00377246" w:rsidP="00EF0DC7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BB8A4B" w14:textId="25D1FF89" w:rsidR="00377246" w:rsidRPr="007A0F0C" w:rsidRDefault="00377246" w:rsidP="00EF0DC7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jednoosobowa działalność gospodarcza - _________________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78B52C1F" w14:textId="77777777" w:rsidR="00377246" w:rsidRPr="007A0F0C" w:rsidRDefault="00377246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377246" w:rsidRPr="00DD74F7" w14:paraId="4721B064" w14:textId="77777777" w:rsidTr="00377246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C330FC3" w14:textId="68C3EE31" w:rsidR="00377246" w:rsidRPr="00DD74F7" w:rsidRDefault="00377246" w:rsidP="00EF0DC7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DF0780B" w14:textId="64AF5EC9" w:rsidR="00377246" w:rsidRPr="007A0F0C" w:rsidRDefault="00377246" w:rsidP="00EF0DC7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osoba fizyczna nieprowadząca działalności gospodarczej - _________________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D3A0D6B" w14:textId="77777777" w:rsidR="00377246" w:rsidRPr="007A0F0C" w:rsidRDefault="00377246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EF0DC7" w:rsidRPr="00DD74F7" w14:paraId="3DE290AC" w14:textId="77777777" w:rsidTr="001B6C37">
        <w:trPr>
          <w:trHeight w:val="277"/>
        </w:trPr>
        <w:tc>
          <w:tcPr>
            <w:tcW w:w="959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EF0DC7" w:rsidRPr="00DD74F7" w:rsidRDefault="00EF0DC7" w:rsidP="00EF0DC7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077C4C7B" w:rsidR="00EF0DC7" w:rsidRPr="007A0F0C" w:rsidRDefault="00EF0DC7" w:rsidP="00EF0DC7">
            <w:pPr>
              <w:ind w:left="27" w:right="182"/>
              <w:rPr>
                <w:iCs/>
                <w:sz w:val="20"/>
                <w:szCs w:val="20"/>
              </w:rPr>
            </w:pPr>
            <w:r w:rsidRPr="007A0F0C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7A0F0C">
              <w:rPr>
                <w:i/>
                <w:sz w:val="20"/>
                <w:szCs w:val="20"/>
              </w:rPr>
              <w:t>o przeciwdziałaniu nadmiernym opóźnieniom w transakcjach handlowych</w:t>
            </w:r>
            <w:r w:rsidRPr="007A0F0C">
              <w:rPr>
                <w:iCs/>
                <w:sz w:val="20"/>
                <w:szCs w:val="20"/>
              </w:rPr>
              <w:t xml:space="preserve">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>- ____________</w:t>
            </w:r>
          </w:p>
        </w:tc>
      </w:tr>
      <w:tr w:rsidR="00EF0DC7" w:rsidRPr="00DD74F7" w14:paraId="7644C88A" w14:textId="77777777" w:rsidTr="00FD03BC">
        <w:trPr>
          <w:trHeight w:val="277"/>
        </w:trPr>
        <w:tc>
          <w:tcPr>
            <w:tcW w:w="10173" w:type="dxa"/>
            <w:gridSpan w:val="9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EF0DC7" w:rsidRPr="00A019CC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EF0DC7" w:rsidRPr="00A019CC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EF0DC7" w:rsidRPr="00DD74F7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EF0DC7" w:rsidRPr="00DD74F7" w14:paraId="50AD275A" w14:textId="77777777" w:rsidTr="00A019CC">
        <w:trPr>
          <w:trHeight w:val="155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63898879" w:rsidR="00EF0DC7" w:rsidRPr="007A0F0C" w:rsidRDefault="00EF0DC7" w:rsidP="00EF0DC7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Oświadczam/-y, że wypełniłem/wypełniliśmy obowiązki informacyjne przewidziane w art. 13 lub art. 14 RODO</w:t>
            </w: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7A0F0C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</w:t>
            </w:r>
            <w:r w:rsidR="00757892" w:rsidRPr="007A0F0C">
              <w:rPr>
                <w:rFonts w:ascii="Arial" w:eastAsia="Calibri, Calibri" w:hAnsi="Arial" w:cs="Arial"/>
                <w:color w:val="000000"/>
              </w:rPr>
              <w:t>pozyskaliśmy</w:t>
            </w:r>
            <w:r w:rsidRPr="007A0F0C">
              <w:rPr>
                <w:rFonts w:ascii="Arial" w:eastAsia="Calibri, Calibri" w:hAnsi="Arial" w:cs="Arial"/>
                <w:color w:val="000000"/>
              </w:rPr>
              <w:t xml:space="preserve"> w celu ubiegania się o udzielenie zamówienia publicznego w niniejszym postępowaniu</w:t>
            </w: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7A0F0C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EF0DC7" w:rsidRPr="00A019CC" w:rsidRDefault="00EF0DC7" w:rsidP="00EF0DC7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EF0DC7" w:rsidRPr="00DD74F7" w:rsidRDefault="00EF0DC7" w:rsidP="00EF0DC7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77246" w:rsidRPr="00DD74F7" w14:paraId="7862303D" w14:textId="77777777" w:rsidTr="00BD4908">
        <w:trPr>
          <w:trHeight w:val="227"/>
        </w:trPr>
        <w:tc>
          <w:tcPr>
            <w:tcW w:w="10173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C489AAA" w14:textId="561C70C1" w:rsidR="00377246" w:rsidRPr="007A0F0C" w:rsidRDefault="00377246" w:rsidP="00EF0DC7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Oświadczam/-y, że:</w:t>
            </w:r>
            <w:r w:rsidRPr="007A0F0C">
              <w:rPr>
                <w:rFonts w:ascii="Arial" w:eastAsia="Calibri, Calibri" w:hAnsi="Arial" w:cs="Arial"/>
                <w:color w:val="000000"/>
                <w:vertAlign w:val="superscript"/>
              </w:rPr>
              <w:t xml:space="preserve"> 3</w:t>
            </w:r>
          </w:p>
        </w:tc>
      </w:tr>
      <w:tr w:rsidR="00377246" w:rsidRPr="00DD74F7" w14:paraId="12ECD9C8" w14:textId="77777777" w:rsidTr="00757892">
        <w:trPr>
          <w:trHeight w:val="283"/>
        </w:trPr>
        <w:tc>
          <w:tcPr>
            <w:tcW w:w="70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3C4F45E" w14:textId="77777777" w:rsidR="00377246" w:rsidRPr="007A0F0C" w:rsidRDefault="00377246" w:rsidP="00757892">
            <w:pPr>
              <w:pStyle w:val="Standard"/>
              <w:numPr>
                <w:ilvl w:val="0"/>
                <w:numId w:val="39"/>
              </w:numPr>
              <w:tabs>
                <w:tab w:val="left" w:pos="458"/>
              </w:tabs>
              <w:autoSpaceDE w:val="0"/>
              <w:autoSpaceDN w:val="0"/>
              <w:ind w:right="31"/>
              <w:jc w:val="right"/>
              <w:textAlignment w:val="baseline"/>
              <w:rPr>
                <w:rFonts w:ascii="Arial" w:eastAsia="Calibri, Calibri" w:hAnsi="Arial" w:cs="Arial"/>
                <w:color w:val="000000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5DF68E8" w14:textId="4DC0FEBA" w:rsidR="00377246" w:rsidRPr="007A0F0C" w:rsidRDefault="00377246" w:rsidP="00757892">
            <w:pPr>
              <w:pStyle w:val="Standard"/>
              <w:autoSpaceDE w:val="0"/>
              <w:autoSpaceDN w:val="0"/>
              <w:ind w:left="35" w:right="120" w:hanging="35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jestem osobą fizyczną nie wykonującą działalności gospodarczej:</w:t>
            </w:r>
          </w:p>
        </w:tc>
        <w:tc>
          <w:tcPr>
            <w:tcW w:w="153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AFC0F89" w14:textId="773E0A00" w:rsidR="00377246" w:rsidRPr="007A0F0C" w:rsidRDefault="00377246" w:rsidP="00377246">
            <w:pPr>
              <w:pStyle w:val="Standard"/>
              <w:tabs>
                <w:tab w:val="left" w:pos="1451"/>
              </w:tabs>
              <w:autoSpaceDE w:val="0"/>
              <w:autoSpaceDN w:val="0"/>
              <w:ind w:left="33" w:right="3"/>
              <w:jc w:val="center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TAK / NIE</w:t>
            </w:r>
          </w:p>
        </w:tc>
      </w:tr>
      <w:tr w:rsidR="00377246" w:rsidRPr="00DD74F7" w14:paraId="5F0A8B1D" w14:textId="77777777" w:rsidTr="00BD4908">
        <w:trPr>
          <w:trHeight w:val="214"/>
        </w:trPr>
        <w:tc>
          <w:tcPr>
            <w:tcW w:w="70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2FE5294" w14:textId="77777777" w:rsidR="00377246" w:rsidRPr="007A0F0C" w:rsidRDefault="00377246" w:rsidP="00377246">
            <w:pPr>
              <w:pStyle w:val="Standard"/>
              <w:numPr>
                <w:ilvl w:val="0"/>
                <w:numId w:val="39"/>
              </w:numPr>
              <w:tabs>
                <w:tab w:val="left" w:pos="458"/>
              </w:tabs>
              <w:autoSpaceDE w:val="0"/>
              <w:autoSpaceDN w:val="0"/>
              <w:ind w:right="31"/>
              <w:jc w:val="right"/>
              <w:textAlignment w:val="baseline"/>
              <w:rPr>
                <w:rFonts w:ascii="Arial" w:eastAsia="Calibri, Calibri" w:hAnsi="Arial" w:cs="Arial"/>
                <w:color w:val="000000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1B2C7A4" w14:textId="60F2D83F" w:rsidR="00377246" w:rsidRPr="007A0F0C" w:rsidRDefault="00377246" w:rsidP="00377246">
            <w:pPr>
              <w:pStyle w:val="Standard"/>
              <w:autoSpaceDE w:val="0"/>
              <w:autoSpaceDN w:val="0"/>
              <w:ind w:right="120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jestem osobą fizyczną wykonującą działalność gospodarczą zarejestrowaną w Rzeczpospolitej Polskiej albo w państwie niebędącym państwem członkowskim Unii Europejskiej lub państwem Europejskiego Obszaru Gospodarczego i nie zatrudniam pracowników oraz nie zawieram umów ze zleceniobiorcami</w:t>
            </w:r>
          </w:p>
        </w:tc>
        <w:tc>
          <w:tcPr>
            <w:tcW w:w="153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2A1AA2F" w14:textId="6774506D" w:rsidR="00377246" w:rsidRPr="007A0F0C" w:rsidRDefault="00377246" w:rsidP="00377246">
            <w:pPr>
              <w:pStyle w:val="Standard"/>
              <w:tabs>
                <w:tab w:val="left" w:pos="1451"/>
              </w:tabs>
              <w:autoSpaceDE w:val="0"/>
              <w:autoSpaceDN w:val="0"/>
              <w:ind w:left="33" w:right="3"/>
              <w:jc w:val="center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TAK / NIE</w:t>
            </w:r>
          </w:p>
        </w:tc>
      </w:tr>
      <w:tr w:rsidR="00377246" w:rsidRPr="00DD74F7" w14:paraId="15CD0982" w14:textId="77777777" w:rsidTr="00BD4908">
        <w:trPr>
          <w:trHeight w:val="214"/>
        </w:trPr>
        <w:tc>
          <w:tcPr>
            <w:tcW w:w="704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070CB2B9" w14:textId="77777777" w:rsidR="00377246" w:rsidRPr="007A0F0C" w:rsidRDefault="00377246" w:rsidP="00377246">
            <w:pPr>
              <w:pStyle w:val="Standard"/>
              <w:numPr>
                <w:ilvl w:val="0"/>
                <w:numId w:val="39"/>
              </w:numPr>
              <w:tabs>
                <w:tab w:val="left" w:pos="458"/>
              </w:tabs>
              <w:autoSpaceDE w:val="0"/>
              <w:autoSpaceDN w:val="0"/>
              <w:ind w:right="31"/>
              <w:jc w:val="right"/>
              <w:textAlignment w:val="baseline"/>
              <w:rPr>
                <w:rFonts w:ascii="Arial" w:eastAsia="Calibri, Calibri" w:hAnsi="Arial" w:cs="Arial"/>
                <w:color w:val="000000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D3108D3" w14:textId="20B707B4" w:rsidR="00377246" w:rsidRPr="007A0F0C" w:rsidRDefault="00377246" w:rsidP="00377246">
            <w:pPr>
              <w:pStyle w:val="Standard"/>
              <w:autoSpaceDE w:val="0"/>
              <w:autoSpaceDN w:val="0"/>
              <w:ind w:left="35" w:right="120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jestem osobą fizyczną wykonującą działalność gospodarczą zarejestrowaną w Rzeczpospolitej Polskiej albo w państwie niebędącym państwem członkowskim Unii Europejskiej lub państwem Europejskiego Obszaru Gospodarczego i zatrudniam pracowników lub zawieram  umowy ze zleceniobiorcami</w:t>
            </w:r>
          </w:p>
        </w:tc>
        <w:tc>
          <w:tcPr>
            <w:tcW w:w="1531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D2C412C" w14:textId="06356F85" w:rsidR="00377246" w:rsidRPr="007A0F0C" w:rsidRDefault="00377246" w:rsidP="00377246">
            <w:pPr>
              <w:pStyle w:val="Standard"/>
              <w:tabs>
                <w:tab w:val="left" w:pos="1451"/>
              </w:tabs>
              <w:autoSpaceDE w:val="0"/>
              <w:autoSpaceDN w:val="0"/>
              <w:ind w:left="33" w:right="3"/>
              <w:jc w:val="center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t>TAK / NIE</w:t>
            </w:r>
          </w:p>
        </w:tc>
      </w:tr>
      <w:tr w:rsidR="00377246" w:rsidRPr="00DD74F7" w14:paraId="21FE8339" w14:textId="77777777" w:rsidTr="00FE7280">
        <w:trPr>
          <w:trHeight w:val="989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377246" w:rsidRPr="007A0F0C" w:rsidRDefault="00377246" w:rsidP="00377246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Zastrzeżenie Wykonawcy</w:t>
            </w:r>
            <w:r w:rsidRPr="007A0F0C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3EAB520D" w:rsidR="00377246" w:rsidRPr="007A0F0C" w:rsidRDefault="00377246" w:rsidP="00377246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</w:t>
            </w:r>
            <w:r w:rsidRPr="007A0F0C">
              <w:rPr>
                <w:rFonts w:ascii="Arial" w:eastAsia="Calibri, Calibri" w:hAnsi="Arial" w:cs="Arial"/>
                <w:color w:val="000000"/>
              </w:rPr>
              <w:t>_______________________________________________________________</w:t>
            </w:r>
          </w:p>
          <w:p w14:paraId="27A5E2E7" w14:textId="77777777" w:rsidR="00377246" w:rsidRPr="00DD74F7" w:rsidRDefault="00377246" w:rsidP="00377246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7A0F0C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7A0F0C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377246" w:rsidRPr="00DD74F7" w14:paraId="70B2F967" w14:textId="77777777" w:rsidTr="00FE7280">
        <w:trPr>
          <w:trHeight w:val="730"/>
        </w:trPr>
        <w:tc>
          <w:tcPr>
            <w:tcW w:w="10173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7777777" w:rsidR="00377246" w:rsidRPr="00DD74F7" w:rsidRDefault="00377246" w:rsidP="00377246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7A0F0C">
              <w:rPr>
                <w:sz w:val="20"/>
                <w:szCs w:val="22"/>
              </w:rPr>
              <w:t>Oświadczamy, że</w:t>
            </w:r>
            <w:r w:rsidRPr="007A0F0C">
              <w:rPr>
                <w:rFonts w:eastAsia="Calibri, 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C168221" w14:textId="77777777" w:rsidR="00BD4908" w:rsidRDefault="00BD4908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7A0F0C">
        <w:rPr>
          <w:rFonts w:ascii="Arial" w:hAnsi="Arial" w:cs="Arial"/>
          <w:bCs/>
          <w:iCs/>
          <w:sz w:val="20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7402184C" w14:textId="77777777" w:rsidR="00F636A9" w:rsidRDefault="00F636A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6EF5617A" w14:textId="77777777" w:rsidR="00BD4908" w:rsidRPr="00DD74F7" w:rsidRDefault="00BD4908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BD4908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BD4908">
        <w:rPr>
          <w:rFonts w:ascii="Arial" w:hAnsi="Arial" w:cs="Arial"/>
          <w:b/>
          <w:i/>
          <w:color w:val="4472C4"/>
          <w:sz w:val="20"/>
        </w:rPr>
        <w:t xml:space="preserve">Dokument należy opatrzyć kwalifikowanym podpisem elektronicznym </w:t>
      </w:r>
    </w:p>
    <w:p w14:paraId="3EF60408" w14:textId="00178747" w:rsidR="00DD7DC6" w:rsidRDefault="00E40534" w:rsidP="007626DA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BD4908">
        <w:rPr>
          <w:rFonts w:ascii="Arial" w:hAnsi="Arial" w:cs="Arial"/>
          <w:b/>
          <w:i/>
          <w:color w:val="4472C4"/>
          <w:sz w:val="20"/>
        </w:rPr>
        <w:t>lub podpisem zaufanym lub podpisem osobistym</w:t>
      </w:r>
    </w:p>
    <w:p w14:paraId="550D17E4" w14:textId="77777777" w:rsidR="00D305BE" w:rsidRDefault="00D305BE" w:rsidP="007626DA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</w:p>
    <w:p w14:paraId="0F124070" w14:textId="77777777" w:rsidR="00D305BE" w:rsidRPr="007626DA" w:rsidRDefault="00D305BE" w:rsidP="007626DA">
      <w:pPr>
        <w:pStyle w:val="Textbody"/>
        <w:spacing w:after="0"/>
        <w:jc w:val="center"/>
        <w:rPr>
          <w:sz w:val="20"/>
          <w:szCs w:val="22"/>
        </w:rPr>
      </w:pPr>
    </w:p>
    <w:sectPr w:rsidR="00D305BE" w:rsidRPr="007626DA" w:rsidSect="00FA359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964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  <w:endnote w:id="1">
    <w:p w14:paraId="40E1749C" w14:textId="6E1F9E05" w:rsidR="00FA359D" w:rsidRPr="00D305BE" w:rsidRDefault="00FA359D" w:rsidP="002349B1">
      <w:pPr>
        <w:pStyle w:val="Tekstprzypisukocowego"/>
        <w:spacing w:line="276" w:lineRule="auto"/>
        <w:rPr>
          <w:sz w:val="18"/>
          <w:szCs w:val="18"/>
        </w:rPr>
      </w:pPr>
      <w:r w:rsidRPr="00D305BE">
        <w:rPr>
          <w:rStyle w:val="Odwoanieprzypisukocowego"/>
          <w:sz w:val="18"/>
          <w:szCs w:val="18"/>
        </w:rPr>
        <w:endnoteRef/>
      </w:r>
      <w:r w:rsidRPr="00D305BE">
        <w:rPr>
          <w:sz w:val="18"/>
          <w:szCs w:val="18"/>
        </w:rPr>
        <w:t xml:space="preserve"> niepotrzebne skreślić</w:t>
      </w:r>
    </w:p>
  </w:endnote>
  <w:endnote w:id="2">
    <w:p w14:paraId="07E43344" w14:textId="14E21DFA" w:rsidR="00FA359D" w:rsidRPr="00D305BE" w:rsidRDefault="00FA359D" w:rsidP="002349B1">
      <w:pPr>
        <w:pStyle w:val="Footnote"/>
        <w:spacing w:line="276" w:lineRule="auto"/>
        <w:ind w:left="0" w:firstLine="0"/>
        <w:rPr>
          <w:rFonts w:ascii="Arial" w:hAnsi="Arial"/>
          <w:sz w:val="18"/>
          <w:szCs w:val="18"/>
        </w:rPr>
      </w:pPr>
      <w:r w:rsidRPr="00D305BE">
        <w:rPr>
          <w:rStyle w:val="Odwoanieprzypisukocowego"/>
          <w:rFonts w:ascii="Arial" w:hAnsi="Arial"/>
          <w:sz w:val="18"/>
          <w:szCs w:val="18"/>
        </w:rPr>
        <w:endnoteRef/>
      </w:r>
      <w:r w:rsidRPr="00D305BE">
        <w:rPr>
          <w:rFonts w:ascii="Arial" w:hAnsi="Arial"/>
          <w:sz w:val="18"/>
          <w:szCs w:val="18"/>
        </w:rPr>
        <w:t xml:space="preserve"> dokumenty rejestrowe - dot. </w:t>
      </w:r>
      <w:r w:rsidRPr="00D305BE">
        <w:rPr>
          <w:rFonts w:ascii="Arial" w:hAnsi="Arial"/>
          <w:b/>
          <w:bCs/>
          <w:sz w:val="18"/>
          <w:szCs w:val="18"/>
        </w:rPr>
        <w:t>osoby uprawnionej</w:t>
      </w:r>
      <w:r w:rsidRPr="00D305BE">
        <w:rPr>
          <w:rFonts w:ascii="Arial" w:hAnsi="Arial"/>
          <w:sz w:val="18"/>
          <w:szCs w:val="18"/>
        </w:rPr>
        <w:t>,</w:t>
      </w:r>
      <w:r w:rsidR="002349B1">
        <w:rPr>
          <w:rFonts w:ascii="Arial" w:hAnsi="Arial"/>
          <w:sz w:val="18"/>
          <w:szCs w:val="18"/>
        </w:rPr>
        <w:t xml:space="preserve"> </w:t>
      </w:r>
      <w:r w:rsidRPr="00D305BE">
        <w:rPr>
          <w:rFonts w:ascii="Arial" w:hAnsi="Arial"/>
          <w:sz w:val="18"/>
          <w:szCs w:val="18"/>
        </w:rPr>
        <w:t xml:space="preserve">pełnomocnictwo, upoważnienie - dot. </w:t>
      </w:r>
      <w:r w:rsidRPr="00D305BE">
        <w:rPr>
          <w:rFonts w:ascii="Arial" w:hAnsi="Arial"/>
          <w:b/>
          <w:bCs/>
          <w:sz w:val="18"/>
          <w:szCs w:val="18"/>
        </w:rPr>
        <w:t xml:space="preserve">osoby upoważnionej – </w:t>
      </w:r>
      <w:r w:rsidRPr="00D305BE">
        <w:rPr>
          <w:rFonts w:ascii="Arial" w:hAnsi="Arial"/>
          <w:b/>
          <w:bCs/>
          <w:sz w:val="18"/>
          <w:szCs w:val="18"/>
          <w:u w:val="single"/>
        </w:rPr>
        <w:t>należy załączyć do oferty</w:t>
      </w:r>
    </w:p>
  </w:endnote>
  <w:endnote w:id="3">
    <w:p w14:paraId="2D1C68DF" w14:textId="2879C6FF" w:rsidR="00FA359D" w:rsidRPr="002349B1" w:rsidRDefault="00FA359D" w:rsidP="002349B1">
      <w:pPr>
        <w:pStyle w:val="Tekstprzypisukocowego"/>
        <w:spacing w:line="276" w:lineRule="auto"/>
        <w:rPr>
          <w:sz w:val="18"/>
          <w:szCs w:val="18"/>
        </w:rPr>
      </w:pPr>
      <w:r w:rsidRPr="00D305BE">
        <w:rPr>
          <w:rStyle w:val="Odwoanieprzypisukocowego"/>
          <w:sz w:val="18"/>
          <w:szCs w:val="18"/>
        </w:rPr>
        <w:endnoteRef/>
      </w:r>
      <w:r w:rsidRPr="00D305BE">
        <w:rPr>
          <w:sz w:val="18"/>
          <w:szCs w:val="18"/>
        </w:rPr>
        <w:t xml:space="preserve"> </w:t>
      </w:r>
      <w:r w:rsidRPr="002349B1">
        <w:rPr>
          <w:sz w:val="18"/>
          <w:szCs w:val="18"/>
        </w:rPr>
        <w:t>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IDFont+F1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F3669" w14:textId="77777777" w:rsidR="00D87CB6" w:rsidRPr="00AF48F7" w:rsidRDefault="00D87CB6">
    <w:pPr>
      <w:pStyle w:val="Stopka"/>
      <w:jc w:val="right"/>
      <w:rPr>
        <w:rFonts w:ascii="Arial" w:hAnsi="Arial" w:cs="Arial"/>
        <w:sz w:val="18"/>
        <w:szCs w:val="18"/>
      </w:rPr>
    </w:pPr>
    <w:r w:rsidRPr="00AF48F7">
      <w:rPr>
        <w:rFonts w:ascii="Arial" w:hAnsi="Arial" w:cs="Arial"/>
        <w:sz w:val="18"/>
        <w:szCs w:val="18"/>
        <w:lang w:val="pl-PL"/>
      </w:rPr>
      <w:t xml:space="preserve">Strona </w:t>
    </w:r>
    <w:r w:rsidRPr="00AF48F7">
      <w:rPr>
        <w:rFonts w:ascii="Arial" w:hAnsi="Arial" w:cs="Arial"/>
        <w:b/>
        <w:bCs/>
        <w:sz w:val="18"/>
        <w:szCs w:val="18"/>
      </w:rPr>
      <w:fldChar w:fldCharType="begin"/>
    </w:r>
    <w:r w:rsidRPr="00AF48F7">
      <w:rPr>
        <w:rFonts w:ascii="Arial" w:hAnsi="Arial" w:cs="Arial"/>
        <w:b/>
        <w:bCs/>
        <w:sz w:val="18"/>
        <w:szCs w:val="18"/>
      </w:rPr>
      <w:instrText>PAGE</w:instrText>
    </w:r>
    <w:r w:rsidRPr="00AF48F7">
      <w:rPr>
        <w:rFonts w:ascii="Arial" w:hAnsi="Arial" w:cs="Arial"/>
        <w:b/>
        <w:bCs/>
        <w:sz w:val="18"/>
        <w:szCs w:val="18"/>
      </w:rPr>
      <w:fldChar w:fldCharType="separate"/>
    </w:r>
    <w:r w:rsidRPr="00AF48F7">
      <w:rPr>
        <w:rFonts w:ascii="Arial" w:hAnsi="Arial" w:cs="Arial"/>
        <w:b/>
        <w:bCs/>
        <w:sz w:val="18"/>
        <w:szCs w:val="18"/>
        <w:lang w:val="pl-PL"/>
      </w:rPr>
      <w:t>2</w:t>
    </w:r>
    <w:r w:rsidRPr="00AF48F7">
      <w:rPr>
        <w:rFonts w:ascii="Arial" w:hAnsi="Arial" w:cs="Arial"/>
        <w:b/>
        <w:bCs/>
        <w:sz w:val="18"/>
        <w:szCs w:val="18"/>
      </w:rPr>
      <w:fldChar w:fldCharType="end"/>
    </w:r>
    <w:r w:rsidRPr="00AF48F7">
      <w:rPr>
        <w:rFonts w:ascii="Arial" w:hAnsi="Arial" w:cs="Arial"/>
        <w:sz w:val="18"/>
        <w:szCs w:val="18"/>
        <w:lang w:val="pl-PL"/>
      </w:rPr>
      <w:t xml:space="preserve"> z </w:t>
    </w:r>
    <w:r w:rsidRPr="00AF48F7">
      <w:rPr>
        <w:rFonts w:ascii="Arial" w:hAnsi="Arial" w:cs="Arial"/>
        <w:b/>
        <w:bCs/>
        <w:sz w:val="18"/>
        <w:szCs w:val="18"/>
      </w:rPr>
      <w:fldChar w:fldCharType="begin"/>
    </w:r>
    <w:r w:rsidRPr="00AF48F7">
      <w:rPr>
        <w:rFonts w:ascii="Arial" w:hAnsi="Arial" w:cs="Arial"/>
        <w:b/>
        <w:bCs/>
        <w:sz w:val="18"/>
        <w:szCs w:val="18"/>
      </w:rPr>
      <w:instrText>NUMPAGES</w:instrText>
    </w:r>
    <w:r w:rsidRPr="00AF48F7">
      <w:rPr>
        <w:rFonts w:ascii="Arial" w:hAnsi="Arial" w:cs="Arial"/>
        <w:b/>
        <w:bCs/>
        <w:sz w:val="18"/>
        <w:szCs w:val="18"/>
      </w:rPr>
      <w:fldChar w:fldCharType="separate"/>
    </w:r>
    <w:r w:rsidRPr="00AF48F7">
      <w:rPr>
        <w:rFonts w:ascii="Arial" w:hAnsi="Arial" w:cs="Arial"/>
        <w:b/>
        <w:bCs/>
        <w:sz w:val="18"/>
        <w:szCs w:val="18"/>
        <w:lang w:val="pl-PL"/>
      </w:rPr>
      <w:t>2</w:t>
    </w:r>
    <w:r w:rsidRPr="00AF48F7">
      <w:rPr>
        <w:rFonts w:ascii="Arial" w:hAnsi="Arial" w:cs="Arial"/>
        <w:b/>
        <w:bCs/>
        <w:sz w:val="18"/>
        <w:szCs w:val="18"/>
      </w:rPr>
      <w:fldChar w:fldCharType="end"/>
    </w:r>
  </w:p>
  <w:p w14:paraId="72974BF5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9672066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  <w:lang w:val="x-none"/>
      </w:rPr>
    </w:sdtEndPr>
    <w:sdtContent>
      <w:bookmarkStart w:id="3" w:name="_Hlk146871876" w:displacedByCustomXml="prev"/>
      <w:p w14:paraId="24617824" w14:textId="77777777" w:rsidR="00AF48F7" w:rsidRDefault="00AF48F7" w:rsidP="00AF48F7">
        <w:pPr>
          <w:jc w:val="center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C48DFF" wp14:editId="5488267C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E1B5469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</w:p>
      <w:bookmarkEnd w:id="3"/>
      <w:p w14:paraId="4A4AB38D" w14:textId="77777777" w:rsidR="00AF48F7" w:rsidRPr="00A46AD0" w:rsidRDefault="00AF48F7" w:rsidP="00AF48F7">
        <w:pPr>
          <w:jc w:val="center"/>
          <w:rPr>
            <w:i/>
            <w:iCs/>
            <w:sz w:val="18"/>
            <w:szCs w:val="18"/>
          </w:rPr>
        </w:pPr>
        <w:r w:rsidRPr="001531D6">
          <w:rPr>
            <w:i/>
            <w:iCs/>
            <w:sz w:val="18"/>
            <w:szCs w:val="18"/>
          </w:rPr>
          <w:t xml:space="preserve">„Scalenie gruntów rolnych we wsi Biskupice, gmina Pilica, Powiat Zawierciański” </w:t>
        </w:r>
        <w:r>
          <w:rPr>
            <w:i/>
            <w:iCs/>
            <w:sz w:val="18"/>
            <w:szCs w:val="18"/>
          </w:rPr>
          <w:br/>
        </w:r>
        <w:r w:rsidRPr="001531D6">
          <w:rPr>
            <w:i/>
            <w:iCs/>
            <w:sz w:val="18"/>
            <w:szCs w:val="18"/>
          </w:rPr>
          <w:t xml:space="preserve">w ramach poddziałania „Wsparcie na inwestycje związane z  rozwojem, modernizacją i dostosowaniem </w:t>
        </w:r>
        <w:r>
          <w:rPr>
            <w:i/>
            <w:iCs/>
            <w:sz w:val="18"/>
            <w:szCs w:val="18"/>
          </w:rPr>
          <w:br/>
        </w:r>
        <w:r w:rsidRPr="001531D6">
          <w:rPr>
            <w:i/>
            <w:iCs/>
            <w:sz w:val="18"/>
            <w:szCs w:val="18"/>
          </w:rPr>
          <w:t>rolnictwa i  leśnictwa” objętego Programem Rozwoju Obszarów Wiejskich na lata 2014–2020</w:t>
        </w:r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</w:rPr>
        </w:sdtEndPr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>
              <w:rPr>
                <w:rFonts w:ascii="Arial" w:hAnsi="Arial" w:cs="Arial"/>
              </w:rPr>
            </w:sdtEndPr>
            <w:sdtContent>
              <w:p w14:paraId="5BD013C1" w14:textId="663642EF" w:rsidR="00264F00" w:rsidRPr="00AF48F7" w:rsidRDefault="00AF48F7" w:rsidP="00AF48F7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  <w:r w:rsidRPr="00AF48F7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Strona </w:t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AF48F7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 z </w:t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18</w:t>
                </w:r>
                <w:r w:rsidRPr="00AF48F7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4C7CFE2B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AF48F7">
      <w:rPr>
        <w:color w:val="000000"/>
        <w:sz w:val="18"/>
        <w:szCs w:val="20"/>
      </w:rPr>
      <w:t>5</w:t>
    </w:r>
    <w:r w:rsidR="00ED5006">
      <w:rPr>
        <w:color w:val="000000"/>
        <w:sz w:val="18"/>
        <w:szCs w:val="20"/>
      </w:rPr>
      <w:t>4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E373" w14:textId="79C6F6AE" w:rsidR="00D20585" w:rsidRDefault="00377769" w:rsidP="00D20585">
    <w:pPr>
      <w:pStyle w:val="Standard"/>
      <w:ind w:right="61"/>
    </w:pPr>
    <w:bookmarkStart w:id="1" w:name="_Hlk69387589"/>
    <w:bookmarkStart w:id="2" w:name="_Hlk58230260"/>
    <w:r w:rsidRPr="00B151E4">
      <w:rPr>
        <w:noProof/>
      </w:rPr>
      <w:drawing>
        <wp:inline distT="0" distB="0" distL="0" distR="0" wp14:anchorId="3C1DE6F1" wp14:editId="2566F4B8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D20585">
      <w:rPr>
        <w:b/>
        <w:i/>
      </w:rPr>
      <w:t xml:space="preserve">                                                                                   </w:t>
    </w:r>
    <w:bookmarkEnd w:id="2"/>
    <w:r w:rsidR="00D20585">
      <w:tab/>
    </w:r>
    <w:r w:rsidRPr="00B151E4">
      <w:rPr>
        <w:noProof/>
      </w:rPr>
      <w:drawing>
        <wp:inline distT="0" distB="0" distL="0" distR="0" wp14:anchorId="3BDBCF73" wp14:editId="5F96876D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79A41D00"/>
    <w:lvl w:ilvl="0" w:tplc="0ADCFD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C4ECA"/>
    <w:multiLevelType w:val="hybridMultilevel"/>
    <w:tmpl w:val="C56A2862"/>
    <w:lvl w:ilvl="0" w:tplc="8E5A75E4">
      <w:start w:val="1"/>
      <w:numFmt w:val="lowerLetter"/>
      <w:lvlText w:val="%1/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6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7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6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27114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434"/>
    <w:rsid w:val="000560B4"/>
    <w:rsid w:val="000666E8"/>
    <w:rsid w:val="000712D8"/>
    <w:rsid w:val="00075507"/>
    <w:rsid w:val="0008030B"/>
    <w:rsid w:val="00081E09"/>
    <w:rsid w:val="00085DE3"/>
    <w:rsid w:val="000A0841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100215"/>
    <w:rsid w:val="0010196A"/>
    <w:rsid w:val="00102553"/>
    <w:rsid w:val="00107E28"/>
    <w:rsid w:val="00112B23"/>
    <w:rsid w:val="00113C95"/>
    <w:rsid w:val="00114300"/>
    <w:rsid w:val="00122578"/>
    <w:rsid w:val="00122F4A"/>
    <w:rsid w:val="00125797"/>
    <w:rsid w:val="0012692B"/>
    <w:rsid w:val="00141DE0"/>
    <w:rsid w:val="001462A8"/>
    <w:rsid w:val="001540C3"/>
    <w:rsid w:val="00155CB5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E570E"/>
    <w:rsid w:val="001F0862"/>
    <w:rsid w:val="001F11CC"/>
    <w:rsid w:val="001F4C4A"/>
    <w:rsid w:val="001F7A2A"/>
    <w:rsid w:val="00200604"/>
    <w:rsid w:val="00210983"/>
    <w:rsid w:val="00211C52"/>
    <w:rsid w:val="002224A3"/>
    <w:rsid w:val="0022348F"/>
    <w:rsid w:val="002304AB"/>
    <w:rsid w:val="00233F98"/>
    <w:rsid w:val="002349B1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2F42F7"/>
    <w:rsid w:val="003001CA"/>
    <w:rsid w:val="0030201E"/>
    <w:rsid w:val="0031069E"/>
    <w:rsid w:val="0031174A"/>
    <w:rsid w:val="00327E55"/>
    <w:rsid w:val="00330641"/>
    <w:rsid w:val="0033523C"/>
    <w:rsid w:val="00335355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246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B254B"/>
    <w:rsid w:val="003B34FD"/>
    <w:rsid w:val="003C0069"/>
    <w:rsid w:val="003D6587"/>
    <w:rsid w:val="003D664A"/>
    <w:rsid w:val="003E292E"/>
    <w:rsid w:val="003E5D84"/>
    <w:rsid w:val="003F7085"/>
    <w:rsid w:val="004132D3"/>
    <w:rsid w:val="00415071"/>
    <w:rsid w:val="00430E93"/>
    <w:rsid w:val="004404C6"/>
    <w:rsid w:val="004515F8"/>
    <w:rsid w:val="004520D7"/>
    <w:rsid w:val="004554AA"/>
    <w:rsid w:val="00461C79"/>
    <w:rsid w:val="00473A46"/>
    <w:rsid w:val="00476B24"/>
    <w:rsid w:val="00480682"/>
    <w:rsid w:val="0049116D"/>
    <w:rsid w:val="00491606"/>
    <w:rsid w:val="00495F43"/>
    <w:rsid w:val="00497131"/>
    <w:rsid w:val="004A5067"/>
    <w:rsid w:val="004A7874"/>
    <w:rsid w:val="004A7F10"/>
    <w:rsid w:val="004B259E"/>
    <w:rsid w:val="004B2996"/>
    <w:rsid w:val="004C3DB5"/>
    <w:rsid w:val="004C4092"/>
    <w:rsid w:val="004C4CEB"/>
    <w:rsid w:val="004D2326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776D4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1D56"/>
    <w:rsid w:val="005D22F3"/>
    <w:rsid w:val="005E0DC3"/>
    <w:rsid w:val="005E7C05"/>
    <w:rsid w:val="005F14AB"/>
    <w:rsid w:val="005F176F"/>
    <w:rsid w:val="005F2AED"/>
    <w:rsid w:val="005F7ACF"/>
    <w:rsid w:val="00604FF5"/>
    <w:rsid w:val="00611717"/>
    <w:rsid w:val="00614ECC"/>
    <w:rsid w:val="0061578B"/>
    <w:rsid w:val="00620C56"/>
    <w:rsid w:val="00623EFB"/>
    <w:rsid w:val="00630947"/>
    <w:rsid w:val="006375CE"/>
    <w:rsid w:val="006407F7"/>
    <w:rsid w:val="00641782"/>
    <w:rsid w:val="00641F4D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3AB9"/>
    <w:rsid w:val="006A7767"/>
    <w:rsid w:val="006B48DA"/>
    <w:rsid w:val="006C70FB"/>
    <w:rsid w:val="006D0C2E"/>
    <w:rsid w:val="006D7BAE"/>
    <w:rsid w:val="006D7CBF"/>
    <w:rsid w:val="006F38FB"/>
    <w:rsid w:val="00700866"/>
    <w:rsid w:val="00706B17"/>
    <w:rsid w:val="00713129"/>
    <w:rsid w:val="0072058C"/>
    <w:rsid w:val="00722526"/>
    <w:rsid w:val="00724984"/>
    <w:rsid w:val="00725E9B"/>
    <w:rsid w:val="0074502E"/>
    <w:rsid w:val="00747D76"/>
    <w:rsid w:val="00753558"/>
    <w:rsid w:val="00754D18"/>
    <w:rsid w:val="00756F89"/>
    <w:rsid w:val="00757892"/>
    <w:rsid w:val="007626DA"/>
    <w:rsid w:val="00770DF3"/>
    <w:rsid w:val="0077155D"/>
    <w:rsid w:val="00774A34"/>
    <w:rsid w:val="00775B9C"/>
    <w:rsid w:val="007765AC"/>
    <w:rsid w:val="00781813"/>
    <w:rsid w:val="00782ABC"/>
    <w:rsid w:val="00783A7D"/>
    <w:rsid w:val="00783F22"/>
    <w:rsid w:val="007915EE"/>
    <w:rsid w:val="007A0729"/>
    <w:rsid w:val="007A0F0C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769E"/>
    <w:rsid w:val="00866BA0"/>
    <w:rsid w:val="0087331F"/>
    <w:rsid w:val="0087646F"/>
    <w:rsid w:val="00892B8E"/>
    <w:rsid w:val="008950BC"/>
    <w:rsid w:val="00896543"/>
    <w:rsid w:val="00897CD3"/>
    <w:rsid w:val="008A2117"/>
    <w:rsid w:val="008B016B"/>
    <w:rsid w:val="008B17D8"/>
    <w:rsid w:val="008C0917"/>
    <w:rsid w:val="008C6D58"/>
    <w:rsid w:val="008D25E1"/>
    <w:rsid w:val="008D2C9D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4222"/>
    <w:rsid w:val="00A25B02"/>
    <w:rsid w:val="00A26CAB"/>
    <w:rsid w:val="00A329A0"/>
    <w:rsid w:val="00A3677B"/>
    <w:rsid w:val="00A377A6"/>
    <w:rsid w:val="00A4307B"/>
    <w:rsid w:val="00A44113"/>
    <w:rsid w:val="00A4490B"/>
    <w:rsid w:val="00A64443"/>
    <w:rsid w:val="00A7094D"/>
    <w:rsid w:val="00A76A8F"/>
    <w:rsid w:val="00A80197"/>
    <w:rsid w:val="00A84825"/>
    <w:rsid w:val="00A965F5"/>
    <w:rsid w:val="00A966A7"/>
    <w:rsid w:val="00A97AEF"/>
    <w:rsid w:val="00A97D22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48F7"/>
    <w:rsid w:val="00AF55AD"/>
    <w:rsid w:val="00B05518"/>
    <w:rsid w:val="00B1401C"/>
    <w:rsid w:val="00B306EE"/>
    <w:rsid w:val="00B31CC9"/>
    <w:rsid w:val="00B31E08"/>
    <w:rsid w:val="00B32688"/>
    <w:rsid w:val="00B34EE6"/>
    <w:rsid w:val="00B41B52"/>
    <w:rsid w:val="00B42221"/>
    <w:rsid w:val="00B44104"/>
    <w:rsid w:val="00B46280"/>
    <w:rsid w:val="00B5492F"/>
    <w:rsid w:val="00B64DEB"/>
    <w:rsid w:val="00B65768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D4908"/>
    <w:rsid w:val="00BD59E2"/>
    <w:rsid w:val="00BD6C2F"/>
    <w:rsid w:val="00BD7379"/>
    <w:rsid w:val="00BD7F03"/>
    <w:rsid w:val="00BE3615"/>
    <w:rsid w:val="00BE7BD2"/>
    <w:rsid w:val="00BF068E"/>
    <w:rsid w:val="00C00032"/>
    <w:rsid w:val="00C040F1"/>
    <w:rsid w:val="00C204DC"/>
    <w:rsid w:val="00C24874"/>
    <w:rsid w:val="00C252F6"/>
    <w:rsid w:val="00C25F2C"/>
    <w:rsid w:val="00C277CE"/>
    <w:rsid w:val="00C34494"/>
    <w:rsid w:val="00C407D5"/>
    <w:rsid w:val="00C4365E"/>
    <w:rsid w:val="00C44425"/>
    <w:rsid w:val="00C509D5"/>
    <w:rsid w:val="00C50BED"/>
    <w:rsid w:val="00C54849"/>
    <w:rsid w:val="00C77C2E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F0181"/>
    <w:rsid w:val="00CF0455"/>
    <w:rsid w:val="00CF098B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5BE"/>
    <w:rsid w:val="00D30D5E"/>
    <w:rsid w:val="00D32B2A"/>
    <w:rsid w:val="00D3701F"/>
    <w:rsid w:val="00D425BD"/>
    <w:rsid w:val="00D426E0"/>
    <w:rsid w:val="00D452B3"/>
    <w:rsid w:val="00D45930"/>
    <w:rsid w:val="00D53026"/>
    <w:rsid w:val="00D563E1"/>
    <w:rsid w:val="00D56549"/>
    <w:rsid w:val="00D61A73"/>
    <w:rsid w:val="00D6756F"/>
    <w:rsid w:val="00D67673"/>
    <w:rsid w:val="00D70E1B"/>
    <w:rsid w:val="00D77783"/>
    <w:rsid w:val="00D77B43"/>
    <w:rsid w:val="00D87AEE"/>
    <w:rsid w:val="00D87CB6"/>
    <w:rsid w:val="00D95B5C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677F1"/>
    <w:rsid w:val="00E72713"/>
    <w:rsid w:val="00E738A2"/>
    <w:rsid w:val="00E906E3"/>
    <w:rsid w:val="00E906FA"/>
    <w:rsid w:val="00E95FA8"/>
    <w:rsid w:val="00E96567"/>
    <w:rsid w:val="00EA7558"/>
    <w:rsid w:val="00EB106D"/>
    <w:rsid w:val="00EB52D8"/>
    <w:rsid w:val="00EB5FAA"/>
    <w:rsid w:val="00EC38E2"/>
    <w:rsid w:val="00EC4C0A"/>
    <w:rsid w:val="00ED2065"/>
    <w:rsid w:val="00ED5006"/>
    <w:rsid w:val="00ED5007"/>
    <w:rsid w:val="00ED6241"/>
    <w:rsid w:val="00ED660F"/>
    <w:rsid w:val="00EE554A"/>
    <w:rsid w:val="00EF0DC7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324C"/>
    <w:rsid w:val="00F946B5"/>
    <w:rsid w:val="00F9567D"/>
    <w:rsid w:val="00F971CC"/>
    <w:rsid w:val="00FA359D"/>
    <w:rsid w:val="00FB6BB3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1336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48</cp:revision>
  <cp:lastPrinted>2024-09-11T11:30:00Z</cp:lastPrinted>
  <dcterms:created xsi:type="dcterms:W3CDTF">2024-04-19T09:16:00Z</dcterms:created>
  <dcterms:modified xsi:type="dcterms:W3CDTF">2024-09-26T10:19:00Z</dcterms:modified>
</cp:coreProperties>
</file>