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1ED6EE74" w14:textId="6C313F4E" w:rsidR="002313C0" w:rsidRPr="00741ADB" w:rsidRDefault="00741ADB" w:rsidP="00741ADB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8061A1F" w:rsidR="00325B67" w:rsidRDefault="00741ADB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F42E02">
        <w:rPr>
          <w:rFonts w:cs="Calibri"/>
          <w:b/>
          <w:bCs/>
          <w:kern w:val="1"/>
          <w:sz w:val="24"/>
          <w:szCs w:val="24"/>
          <w:lang w:eastAsia="hi-IN" w:bidi="hi-IN"/>
        </w:rPr>
        <w:t>,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094B66">
        <w:rPr>
          <w:rFonts w:cs="Calibri"/>
          <w:b/>
          <w:bCs/>
          <w:kern w:val="1"/>
          <w:sz w:val="24"/>
          <w:szCs w:val="24"/>
          <w:lang w:eastAsia="hi-IN" w:bidi="hi-IN"/>
        </w:rPr>
        <w:t>usługi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4F7322B6" w14:textId="62F4FF74" w:rsidR="002313C0" w:rsidRPr="00581B16" w:rsidRDefault="002313C0" w:rsidP="00741ADB">
      <w:pPr>
        <w:spacing w:after="0" w:line="360" w:lineRule="auto"/>
        <w:jc w:val="both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7C0880">
        <w:rPr>
          <w:rFonts w:cs="Calibri"/>
          <w:bCs/>
          <w:sz w:val="24"/>
          <w:szCs w:val="24"/>
        </w:rPr>
        <w:t>wartość</w:t>
      </w:r>
      <w:r w:rsidR="00581B16">
        <w:rPr>
          <w:rFonts w:cs="Calibri"/>
          <w:bCs/>
          <w:sz w:val="24"/>
          <w:szCs w:val="24"/>
        </w:rPr>
        <w:t xml:space="preserve"> niniejszego</w:t>
      </w:r>
      <w:r w:rsidR="00D87E20">
        <w:rPr>
          <w:rFonts w:cs="Calibri"/>
          <w:bCs/>
          <w:sz w:val="24"/>
          <w:szCs w:val="24"/>
        </w:rPr>
        <w:t xml:space="preserve"> zamówienia </w:t>
      </w:r>
      <w:r w:rsidR="00581B16">
        <w:rPr>
          <w:rFonts w:cs="Calibri"/>
          <w:bCs/>
          <w:sz w:val="24"/>
          <w:szCs w:val="24"/>
        </w:rPr>
        <w:t xml:space="preserve">nie przekracza kwoty, </w:t>
      </w:r>
      <w:r w:rsidR="00D87E20" w:rsidRPr="007C0880">
        <w:rPr>
          <w:rFonts w:cs="Calibri"/>
          <w:sz w:val="24"/>
          <w:szCs w:val="24"/>
        </w:rPr>
        <w:t>o któr</w:t>
      </w:r>
      <w:r w:rsidR="00581B16">
        <w:rPr>
          <w:rFonts w:cs="Calibri"/>
          <w:sz w:val="24"/>
          <w:szCs w:val="24"/>
        </w:rPr>
        <w:t>ej</w:t>
      </w:r>
      <w:r w:rsidR="00D87E20" w:rsidRPr="007C0880">
        <w:rPr>
          <w:rFonts w:cs="Calibri"/>
          <w:sz w:val="24"/>
          <w:szCs w:val="24"/>
        </w:rPr>
        <w:t xml:space="preserve"> mowa w art. 3 ust. 1 pkt 1)</w:t>
      </w:r>
      <w:r w:rsidR="00D87E20">
        <w:rPr>
          <w:rFonts w:cs="Calibri"/>
          <w:sz w:val="24"/>
          <w:szCs w:val="24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1129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581B16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81B16">
        <w:rPr>
          <w:rFonts w:cs="Calibri"/>
          <w:b/>
          <w:bCs/>
          <w:kern w:val="1"/>
          <w:sz w:val="24"/>
          <w:szCs w:val="24"/>
          <w:lang w:eastAsia="hi-IN" w:bidi="hi-IN"/>
        </w:rPr>
        <w:t>podstawowym bez negocjacji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81B16">
        <w:rPr>
          <w:rFonts w:cs="Calibri"/>
          <w:b/>
          <w:bCs/>
          <w:kern w:val="1"/>
          <w:sz w:val="24"/>
          <w:szCs w:val="24"/>
          <w:lang w:eastAsia="hi-IN" w:bidi="hi-IN"/>
        </w:rPr>
        <w:t>275 pkt 1)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581B16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A9D0DE1" w14:textId="77777777" w:rsidR="0090680F" w:rsidRPr="00741ADB" w:rsidRDefault="0090680F" w:rsidP="00741ADB">
      <w:pPr>
        <w:spacing w:after="0" w:line="360" w:lineRule="auto"/>
        <w:jc w:val="center"/>
        <w:rPr>
          <w:rFonts w:cs="Calibri"/>
          <w:b/>
          <w:bCs/>
          <w:i/>
          <w:sz w:val="24"/>
          <w:szCs w:val="24"/>
        </w:rPr>
      </w:pPr>
    </w:p>
    <w:p w14:paraId="16CCCCBD" w14:textId="0787EBBA" w:rsidR="00EF7710" w:rsidRDefault="00094B66" w:rsidP="00094B66">
      <w:pPr>
        <w:spacing w:after="0" w:line="360" w:lineRule="auto"/>
        <w:jc w:val="center"/>
        <w:rPr>
          <w:rFonts w:cs="Calibri"/>
          <w:b/>
          <w:bCs/>
          <w:i/>
          <w:sz w:val="26"/>
          <w:szCs w:val="26"/>
        </w:rPr>
      </w:pPr>
      <w:r w:rsidRPr="00094B66">
        <w:rPr>
          <w:rFonts w:cs="Calibri"/>
          <w:b/>
          <w:bCs/>
          <w:i/>
          <w:sz w:val="26"/>
          <w:szCs w:val="26"/>
        </w:rPr>
        <w:t>Realizacja usługi nagrania i montażu filmów szkoleniowo-dydaktycznych dla Centrum e-Learningu Uniwersytetu Rolniczego im. Hugona Kołłątaja w Krakowie</w:t>
      </w:r>
    </w:p>
    <w:p w14:paraId="046AF353" w14:textId="77777777" w:rsidR="00094B66" w:rsidRPr="00094B66" w:rsidRDefault="00094B66" w:rsidP="00094B66">
      <w:pPr>
        <w:spacing w:after="0" w:line="360" w:lineRule="auto"/>
        <w:jc w:val="center"/>
        <w:rPr>
          <w:rFonts w:cs="Calibri"/>
          <w:sz w:val="26"/>
          <w:szCs w:val="26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AE31CB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340CE47A" w14:textId="041148C2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 xml:space="preserve">, zawierającym </w:t>
      </w:r>
      <w:r w:rsidR="002B2FBF">
        <w:rPr>
          <w:rFonts w:cs="Calibri"/>
          <w:snapToGrid w:val="0"/>
          <w:sz w:val="24"/>
          <w:szCs w:val="24"/>
        </w:rPr>
        <w:lastRenderedPageBreak/>
        <w:t xml:space="preserve">się w </w:t>
      </w:r>
      <w:r w:rsidR="00521B34">
        <w:rPr>
          <w:rFonts w:cs="Calibri"/>
          <w:snapToGrid w:val="0"/>
          <w:sz w:val="24"/>
          <w:szCs w:val="24"/>
        </w:rPr>
        <w:t>we</w:t>
      </w:r>
      <w:r w:rsidR="002A4FED">
        <w:rPr>
          <w:rFonts w:cs="Calibri"/>
          <w:snapToGrid w:val="0"/>
          <w:sz w:val="24"/>
          <w:szCs w:val="24"/>
        </w:rPr>
        <w:t xml:space="preserve"> wzorze umowy</w:t>
      </w:r>
      <w:r w:rsidR="000379CD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</w:t>
      </w:r>
      <w:r w:rsidR="00521B34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 xml:space="preserve">21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1129</w:t>
      </w:r>
      <w:r w:rsidR="00EF7710" w:rsidRPr="00AE31CB">
        <w:rPr>
          <w:rFonts w:cs="Calibri"/>
          <w:sz w:val="24"/>
          <w:szCs w:val="24"/>
          <w:lang w:eastAsia="pl-PL"/>
        </w:rPr>
        <w:t xml:space="preserve"> ze zm.)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D515E7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2998D73" w14:textId="53383B64" w:rsidR="00B51350" w:rsidRDefault="00A734EC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</w:t>
      </w:r>
      <w:r w:rsidR="006E6B85">
        <w:rPr>
          <w:rFonts w:cs="Calibri"/>
          <w:b/>
          <w:sz w:val="28"/>
          <w:szCs w:val="28"/>
          <w:lang w:eastAsia="pl-PL"/>
        </w:rPr>
        <w:t xml:space="preserve"> </w:t>
      </w:r>
      <w:r w:rsidR="00B43358">
        <w:rPr>
          <w:rFonts w:cs="Calibri"/>
          <w:b/>
          <w:sz w:val="28"/>
          <w:szCs w:val="28"/>
          <w:lang w:eastAsia="pl-PL"/>
        </w:rPr>
        <w:t>CENOWE OFERTY</w:t>
      </w:r>
    </w:p>
    <w:p w14:paraId="2F4B3DFA" w14:textId="77777777" w:rsidR="00DC4C34" w:rsidRDefault="00DC4C34" w:rsidP="00DC4C34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268"/>
        <w:gridCol w:w="1134"/>
        <w:gridCol w:w="1701"/>
        <w:gridCol w:w="1134"/>
        <w:gridCol w:w="2976"/>
      </w:tblGrid>
      <w:tr w:rsidR="004A3E69" w:rsidRPr="004A3E69" w14:paraId="46161057" w14:textId="77777777" w:rsidTr="004A3E69">
        <w:trPr>
          <w:trHeight w:val="479"/>
        </w:trPr>
        <w:tc>
          <w:tcPr>
            <w:tcW w:w="2127" w:type="dxa"/>
            <w:vAlign w:val="center"/>
          </w:tcPr>
          <w:p w14:paraId="05331890" w14:textId="286FD232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Przedmiot zamówienia</w:t>
            </w:r>
            <w:r w:rsidR="00E41BED">
              <w:rPr>
                <w:rFonts w:cs="Calibri"/>
                <w:b/>
                <w:sz w:val="24"/>
                <w:szCs w:val="24"/>
              </w:rPr>
              <w:t xml:space="preserve">, </w:t>
            </w:r>
            <w:r w:rsidR="00E41BED">
              <w:rPr>
                <w:rFonts w:cs="Calibri"/>
                <w:b/>
                <w:sz w:val="24"/>
                <w:szCs w:val="24"/>
              </w:rPr>
              <w:br/>
              <w:t xml:space="preserve">o którym mowa </w:t>
            </w:r>
            <w:r w:rsidR="00E41BED">
              <w:rPr>
                <w:rFonts w:cs="Calibri"/>
                <w:b/>
                <w:sz w:val="24"/>
                <w:szCs w:val="24"/>
              </w:rPr>
              <w:br/>
              <w:t>w SWZ (wzorze umowy)</w:t>
            </w:r>
          </w:p>
        </w:tc>
        <w:tc>
          <w:tcPr>
            <w:tcW w:w="2268" w:type="dxa"/>
            <w:vAlign w:val="center"/>
          </w:tcPr>
          <w:p w14:paraId="43E4AFB5" w14:textId="0A86CA99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 xml:space="preserve">Cena netto za </w:t>
            </w:r>
            <w:r w:rsidR="004A3E69">
              <w:rPr>
                <w:rFonts w:cs="Calibri"/>
                <w:b/>
                <w:sz w:val="24"/>
                <w:szCs w:val="24"/>
              </w:rPr>
              <w:br/>
            </w:r>
            <w:r w:rsidRPr="004A3E69">
              <w:rPr>
                <w:rFonts w:cs="Calibri"/>
                <w:b/>
                <w:sz w:val="24"/>
                <w:szCs w:val="24"/>
              </w:rPr>
              <w:t>1 sz</w:t>
            </w:r>
            <w:r w:rsidR="004A3E69">
              <w:rPr>
                <w:rFonts w:cs="Calibri"/>
                <w:b/>
                <w:sz w:val="24"/>
                <w:szCs w:val="24"/>
              </w:rPr>
              <w:t>t./egz.</w:t>
            </w:r>
          </w:p>
          <w:p w14:paraId="37359BBB" w14:textId="77777777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 xml:space="preserve"> [PLN]</w:t>
            </w:r>
          </w:p>
        </w:tc>
        <w:tc>
          <w:tcPr>
            <w:tcW w:w="1134" w:type="dxa"/>
            <w:vAlign w:val="center"/>
          </w:tcPr>
          <w:p w14:paraId="1EA41AC5" w14:textId="58CA5FC4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Ilość szt</w:t>
            </w:r>
            <w:r w:rsidR="004A3E69">
              <w:rPr>
                <w:rFonts w:cs="Calibri"/>
                <w:b/>
                <w:sz w:val="24"/>
                <w:szCs w:val="24"/>
              </w:rPr>
              <w:t>./egz.</w:t>
            </w:r>
          </w:p>
        </w:tc>
        <w:tc>
          <w:tcPr>
            <w:tcW w:w="1701" w:type="dxa"/>
            <w:vAlign w:val="center"/>
          </w:tcPr>
          <w:p w14:paraId="18A3B622" w14:textId="77777777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Łączna wartość netto</w:t>
            </w:r>
          </w:p>
          <w:p w14:paraId="5B8F0387" w14:textId="77777777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[PLN]</w:t>
            </w:r>
          </w:p>
        </w:tc>
        <w:tc>
          <w:tcPr>
            <w:tcW w:w="1134" w:type="dxa"/>
            <w:vAlign w:val="center"/>
          </w:tcPr>
          <w:p w14:paraId="18872F55" w14:textId="77777777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VAT (%)</w:t>
            </w:r>
          </w:p>
        </w:tc>
        <w:tc>
          <w:tcPr>
            <w:tcW w:w="2976" w:type="dxa"/>
            <w:vAlign w:val="center"/>
          </w:tcPr>
          <w:p w14:paraId="152F88D4" w14:textId="7CF1EA74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Łączna wartość brutto</w:t>
            </w:r>
            <w:r w:rsidR="001055F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1055F9">
              <w:rPr>
                <w:rFonts w:cs="Calibri"/>
                <w:b/>
                <w:sz w:val="24"/>
                <w:szCs w:val="24"/>
              </w:rPr>
              <w:br/>
              <w:t>(z VAT)</w:t>
            </w:r>
          </w:p>
          <w:p w14:paraId="5BA0E24A" w14:textId="77777777" w:rsidR="00DC4C34" w:rsidRPr="004A3E69" w:rsidRDefault="00DC4C34" w:rsidP="00B820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[PLN]</w:t>
            </w:r>
          </w:p>
        </w:tc>
      </w:tr>
      <w:tr w:rsidR="004A3E69" w:rsidRPr="004A3E69" w14:paraId="305A3089" w14:textId="77777777" w:rsidTr="004A3E69">
        <w:tc>
          <w:tcPr>
            <w:tcW w:w="2127" w:type="dxa"/>
            <w:shd w:val="clear" w:color="auto" w:fill="F3F3F3"/>
            <w:vAlign w:val="center"/>
          </w:tcPr>
          <w:p w14:paraId="0EB592EE" w14:textId="066421A3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3629769" w14:textId="5B9D2F6B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68575841" w14:textId="4D348BEA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79E1AFE5" w14:textId="348AEE84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1134" w:type="dxa"/>
            <w:shd w:val="clear" w:color="auto" w:fill="F3F3F3"/>
          </w:tcPr>
          <w:p w14:paraId="6225CED0" w14:textId="3174A6E7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76" w:type="dxa"/>
            <w:shd w:val="clear" w:color="auto" w:fill="F3F3F3"/>
          </w:tcPr>
          <w:p w14:paraId="5F7BEDAF" w14:textId="545333DB" w:rsidR="00DC4C34" w:rsidRPr="004A3E69" w:rsidRDefault="00DC4C34" w:rsidP="00B82066">
            <w:pPr>
              <w:jc w:val="center"/>
              <w:rPr>
                <w:rFonts w:cs="Calibri"/>
                <w:sz w:val="24"/>
                <w:szCs w:val="24"/>
              </w:rPr>
            </w:pPr>
            <w:r w:rsidRPr="004A3E69">
              <w:rPr>
                <w:rFonts w:cs="Calibri"/>
                <w:sz w:val="24"/>
                <w:szCs w:val="24"/>
              </w:rPr>
              <w:t>6.</w:t>
            </w:r>
          </w:p>
        </w:tc>
      </w:tr>
      <w:tr w:rsidR="004A3E69" w:rsidRPr="004A3E69" w14:paraId="46B028CB" w14:textId="77777777" w:rsidTr="004A3E69">
        <w:trPr>
          <w:trHeight w:val="397"/>
        </w:trPr>
        <w:tc>
          <w:tcPr>
            <w:tcW w:w="2127" w:type="dxa"/>
            <w:vAlign w:val="center"/>
          </w:tcPr>
          <w:p w14:paraId="009F7C89" w14:textId="3EC1D3D4" w:rsidR="00DC4C34" w:rsidRPr="004A3E69" w:rsidRDefault="00DC4C34" w:rsidP="004A3E69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A3E69">
              <w:rPr>
                <w:rFonts w:ascii="Calibri" w:hAnsi="Calibri" w:cs="Calibri"/>
                <w:sz w:val="24"/>
                <w:szCs w:val="24"/>
              </w:rPr>
              <w:t>Film</w:t>
            </w:r>
          </w:p>
        </w:tc>
        <w:tc>
          <w:tcPr>
            <w:tcW w:w="2268" w:type="dxa"/>
            <w:vAlign w:val="center"/>
          </w:tcPr>
          <w:p w14:paraId="253EC718" w14:textId="68B0ED2B" w:rsidR="00DC4C34" w:rsidRP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……. zł za 1 szt./egz.</w:t>
            </w:r>
          </w:p>
        </w:tc>
        <w:tc>
          <w:tcPr>
            <w:tcW w:w="1134" w:type="dxa"/>
            <w:vAlign w:val="center"/>
          </w:tcPr>
          <w:p w14:paraId="7468BA5E" w14:textId="519627F2" w:rsidR="00DC4C34" w:rsidRPr="004A3E69" w:rsidRDefault="00DC4C34" w:rsidP="004A3E6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center"/>
          </w:tcPr>
          <w:p w14:paraId="6F5A7F12" w14:textId="77777777" w:rsid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6E76BB64" w14:textId="26DBB905" w:rsidR="00DC4C34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</w:t>
            </w:r>
            <w:r>
              <w:rPr>
                <w:rFonts w:cs="Calibri"/>
                <w:sz w:val="24"/>
                <w:szCs w:val="24"/>
              </w:rPr>
              <w:t>……</w:t>
            </w:r>
            <w:r>
              <w:rPr>
                <w:rFonts w:cs="Calibri"/>
                <w:sz w:val="24"/>
                <w:szCs w:val="24"/>
              </w:rPr>
              <w:t xml:space="preserve">…. </w:t>
            </w:r>
            <w:r>
              <w:rPr>
                <w:rFonts w:cs="Calibri"/>
                <w:sz w:val="24"/>
                <w:szCs w:val="24"/>
              </w:rPr>
              <w:t>zł</w:t>
            </w:r>
          </w:p>
          <w:p w14:paraId="70C2A71D" w14:textId="71C6B0BA" w:rsidR="004A3E69" w:rsidRPr="004A3E69" w:rsidRDefault="004A3E69" w:rsidP="004A3E69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91E89C" w14:textId="4F8AD94B" w:rsidR="00DC4C34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….. %</w:t>
            </w:r>
          </w:p>
        </w:tc>
        <w:tc>
          <w:tcPr>
            <w:tcW w:w="2976" w:type="dxa"/>
            <w:vAlign w:val="center"/>
          </w:tcPr>
          <w:p w14:paraId="5695AA39" w14:textId="6E2A452C" w:rsidR="004A3E69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vertAlign w:val="superscript"/>
              </w:rPr>
              <w:t xml:space="preserve">1) </w:t>
            </w:r>
            <w:r w:rsidR="004A3E69">
              <w:rPr>
                <w:rFonts w:cs="Calibri"/>
                <w:sz w:val="24"/>
                <w:szCs w:val="24"/>
              </w:rPr>
              <w:t>…………. zł</w:t>
            </w:r>
          </w:p>
        </w:tc>
      </w:tr>
      <w:tr w:rsidR="00DC4C34" w:rsidRPr="004A3E69" w14:paraId="1348F227" w14:textId="77777777" w:rsidTr="004A3E69">
        <w:trPr>
          <w:trHeight w:val="397"/>
        </w:trPr>
        <w:tc>
          <w:tcPr>
            <w:tcW w:w="2127" w:type="dxa"/>
            <w:vAlign w:val="center"/>
          </w:tcPr>
          <w:p w14:paraId="2B79C3E0" w14:textId="53F235BE" w:rsidR="00DC4C34" w:rsidRPr="004A3E69" w:rsidRDefault="00DC4C34" w:rsidP="004A3E69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A3E69">
              <w:rPr>
                <w:rFonts w:ascii="Calibri" w:hAnsi="Calibri" w:cs="Calibri"/>
                <w:sz w:val="24"/>
                <w:szCs w:val="24"/>
              </w:rPr>
              <w:t>Skrót film</w:t>
            </w:r>
            <w:r w:rsidR="004A3E69"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2268" w:type="dxa"/>
            <w:vAlign w:val="center"/>
          </w:tcPr>
          <w:p w14:paraId="795C33AD" w14:textId="7AFA31BB" w:rsidR="00DC4C34" w:rsidRP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……. zł za 1 szt./egz.</w:t>
            </w:r>
          </w:p>
        </w:tc>
        <w:tc>
          <w:tcPr>
            <w:tcW w:w="1134" w:type="dxa"/>
            <w:vAlign w:val="center"/>
          </w:tcPr>
          <w:p w14:paraId="613762BD" w14:textId="6427B068" w:rsidR="00DC4C34" w:rsidRPr="004A3E69" w:rsidRDefault="00DC4C34" w:rsidP="004A3E6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center"/>
          </w:tcPr>
          <w:p w14:paraId="24D3E645" w14:textId="4427514D" w:rsidR="00DC4C34" w:rsidRP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…………. zł</w:t>
            </w:r>
          </w:p>
        </w:tc>
        <w:tc>
          <w:tcPr>
            <w:tcW w:w="1134" w:type="dxa"/>
            <w:vAlign w:val="center"/>
          </w:tcPr>
          <w:p w14:paraId="7035B756" w14:textId="1116AF8C" w:rsidR="00DC4C34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 %</w:t>
            </w:r>
          </w:p>
        </w:tc>
        <w:tc>
          <w:tcPr>
            <w:tcW w:w="2976" w:type="dxa"/>
            <w:vAlign w:val="center"/>
          </w:tcPr>
          <w:p w14:paraId="0A6B0305" w14:textId="77777777" w:rsidR="00DC4C34" w:rsidRDefault="00DC4C34" w:rsidP="004A3E69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57C74904" w14:textId="63EF5C2C" w:rsidR="004A3E69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vertAlign w:val="superscript"/>
              </w:rPr>
              <w:t xml:space="preserve">2) </w:t>
            </w:r>
            <w:r w:rsidR="004A3E69">
              <w:rPr>
                <w:rFonts w:cs="Calibri"/>
                <w:sz w:val="24"/>
                <w:szCs w:val="24"/>
              </w:rPr>
              <w:t>…………. zł</w:t>
            </w:r>
          </w:p>
        </w:tc>
      </w:tr>
      <w:tr w:rsidR="00DC4C34" w:rsidRPr="004A3E69" w14:paraId="1B516A50" w14:textId="77777777" w:rsidTr="004A3E69">
        <w:trPr>
          <w:trHeight w:val="397"/>
        </w:trPr>
        <w:tc>
          <w:tcPr>
            <w:tcW w:w="2127" w:type="dxa"/>
            <w:vAlign w:val="center"/>
          </w:tcPr>
          <w:p w14:paraId="75156747" w14:textId="77288EC0" w:rsidR="00DC4C34" w:rsidRPr="004A3E69" w:rsidRDefault="00DC4C34" w:rsidP="004A3E69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A3E69">
              <w:rPr>
                <w:rFonts w:ascii="Calibri" w:hAnsi="Calibri" w:cs="Calibri"/>
                <w:sz w:val="24"/>
                <w:szCs w:val="24"/>
              </w:rPr>
              <w:t>Czołówka/tyłówka</w:t>
            </w:r>
          </w:p>
        </w:tc>
        <w:tc>
          <w:tcPr>
            <w:tcW w:w="2268" w:type="dxa"/>
            <w:vAlign w:val="center"/>
          </w:tcPr>
          <w:p w14:paraId="5127FB97" w14:textId="60BD5704" w:rsidR="00DC4C34" w:rsidRP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……. zł za 1 szt./egz.</w:t>
            </w:r>
          </w:p>
        </w:tc>
        <w:tc>
          <w:tcPr>
            <w:tcW w:w="1134" w:type="dxa"/>
            <w:vAlign w:val="center"/>
          </w:tcPr>
          <w:p w14:paraId="05EB9FCF" w14:textId="69F955BB" w:rsidR="00DC4C34" w:rsidRPr="004A3E69" w:rsidRDefault="00DC4C34" w:rsidP="004A3E6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A3E69">
              <w:rPr>
                <w:rFonts w:cs="Calibr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B5E7468" w14:textId="3366D2D6" w:rsidR="00DC4C34" w:rsidRPr="004A3E69" w:rsidRDefault="004A3E69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…………. zł</w:t>
            </w:r>
          </w:p>
        </w:tc>
        <w:tc>
          <w:tcPr>
            <w:tcW w:w="1134" w:type="dxa"/>
            <w:vAlign w:val="center"/>
          </w:tcPr>
          <w:p w14:paraId="31A49A11" w14:textId="54BA31BB" w:rsidR="00DC4C34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….. %</w:t>
            </w:r>
          </w:p>
        </w:tc>
        <w:tc>
          <w:tcPr>
            <w:tcW w:w="2976" w:type="dxa"/>
            <w:vAlign w:val="center"/>
          </w:tcPr>
          <w:p w14:paraId="5C88170D" w14:textId="77777777" w:rsidR="00DC4C34" w:rsidRDefault="00DC4C34" w:rsidP="004A3E69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2B74151" w14:textId="3AA6F37A" w:rsidR="004A3E69" w:rsidRPr="004A3E69" w:rsidRDefault="00627F97" w:rsidP="004A3E69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vertAlign w:val="superscript"/>
              </w:rPr>
              <w:t xml:space="preserve">3) </w:t>
            </w:r>
            <w:r w:rsidR="004A3E69">
              <w:rPr>
                <w:rFonts w:cs="Calibri"/>
                <w:sz w:val="24"/>
                <w:szCs w:val="24"/>
              </w:rPr>
              <w:t>…………. zł</w:t>
            </w:r>
          </w:p>
        </w:tc>
      </w:tr>
    </w:tbl>
    <w:p w14:paraId="76FC9F7C" w14:textId="340237F0" w:rsidR="0022067D" w:rsidRDefault="0022067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D38E2DD" w14:textId="209C4D47" w:rsidR="00BA1D73" w:rsidRDefault="00BA1D73" w:rsidP="005A2085">
      <w:pPr>
        <w:numPr>
          <w:ilvl w:val="0"/>
          <w:numId w:val="39"/>
        </w:numPr>
        <w:spacing w:after="0" w:line="360" w:lineRule="auto"/>
        <w:ind w:left="357" w:hanging="35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 xml:space="preserve">Wartość netto realizacji w </w:t>
      </w:r>
      <w:r w:rsidRPr="00CA5821">
        <w:rPr>
          <w:rFonts w:cs="Calibri"/>
          <w:b/>
          <w:bCs/>
          <w:sz w:val="24"/>
          <w:szCs w:val="24"/>
          <w:u w:val="single"/>
          <w:lang w:eastAsia="pl-PL"/>
        </w:rPr>
        <w:t>całości</w:t>
      </w:r>
      <w:r>
        <w:rPr>
          <w:rFonts w:cs="Calibri"/>
          <w:b/>
          <w:bCs/>
          <w:sz w:val="24"/>
          <w:szCs w:val="24"/>
          <w:lang w:eastAsia="pl-PL"/>
        </w:rPr>
        <w:t xml:space="preserve"> przedmiotu zamówienia:  …………………… PLN</w:t>
      </w:r>
    </w:p>
    <w:p w14:paraId="3A642322" w14:textId="77777777" w:rsidR="00BA1D73" w:rsidRDefault="00BA1D73" w:rsidP="00BA1D73">
      <w:pPr>
        <w:spacing w:after="0" w:line="360" w:lineRule="auto"/>
        <w:rPr>
          <w:rFonts w:cs="Calibri"/>
          <w:bCs/>
          <w:i/>
          <w:sz w:val="24"/>
          <w:szCs w:val="24"/>
          <w:lang w:eastAsia="pl-PL"/>
        </w:rPr>
      </w:pPr>
      <w:r w:rsidRPr="00403444">
        <w:rPr>
          <w:rFonts w:cs="Calibri"/>
          <w:bCs/>
          <w:i/>
          <w:sz w:val="24"/>
          <w:szCs w:val="24"/>
          <w:lang w:eastAsia="pl-PL"/>
        </w:rPr>
        <w:t>(słownie: …………………………….)</w:t>
      </w:r>
    </w:p>
    <w:p w14:paraId="2EA4AA17" w14:textId="6DB4AC3E" w:rsidR="00BA1D73" w:rsidRPr="00BA1D73" w:rsidRDefault="00BA1D73" w:rsidP="00BA1D73">
      <w:pPr>
        <w:spacing w:after="0" w:line="360" w:lineRule="auto"/>
        <w:rPr>
          <w:rFonts w:cs="Calibri"/>
          <w:bCs/>
          <w:i/>
          <w:color w:val="17365D"/>
          <w:sz w:val="20"/>
          <w:szCs w:val="20"/>
          <w:lang w:eastAsia="pl-PL"/>
        </w:rPr>
      </w:pPr>
      <w:r w:rsidRPr="00BA1D73">
        <w:rPr>
          <w:rFonts w:cs="Calibri"/>
          <w:bCs/>
          <w:i/>
          <w:color w:val="17365D"/>
          <w:sz w:val="20"/>
          <w:szCs w:val="20"/>
          <w:lang w:eastAsia="pl-PL"/>
        </w:rPr>
        <w:t>(</w:t>
      </w:r>
      <w:r>
        <w:rPr>
          <w:rFonts w:cs="Calibri"/>
          <w:bCs/>
          <w:i/>
          <w:color w:val="17365D"/>
          <w:sz w:val="20"/>
          <w:szCs w:val="20"/>
          <w:lang w:eastAsia="pl-PL"/>
        </w:rPr>
        <w:t>suma łącznej wartości netto za filmy, skróty filmów i czołówkę/tyłówkę, o których mowa w powyższej tabeli</w:t>
      </w:r>
      <w:r w:rsidRPr="00BA1D73">
        <w:rPr>
          <w:rFonts w:cs="Calibri"/>
          <w:bCs/>
          <w:i/>
          <w:color w:val="17365D"/>
          <w:sz w:val="20"/>
          <w:szCs w:val="20"/>
          <w:lang w:eastAsia="pl-PL"/>
        </w:rPr>
        <w:t xml:space="preserve">) </w:t>
      </w:r>
    </w:p>
    <w:p w14:paraId="7E1E0CEB" w14:textId="5F771003" w:rsidR="00BA1D73" w:rsidRPr="00741ADB" w:rsidRDefault="00BA1D73" w:rsidP="005A2085">
      <w:pPr>
        <w:numPr>
          <w:ilvl w:val="0"/>
          <w:numId w:val="39"/>
        </w:numPr>
        <w:spacing w:after="0" w:line="360" w:lineRule="auto"/>
        <w:ind w:left="357" w:hanging="357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Stawka podatku VAT: ………….. %</w:t>
      </w:r>
    </w:p>
    <w:p w14:paraId="61E28808" w14:textId="77777777" w:rsidR="00BA1D73" w:rsidRPr="00403444" w:rsidRDefault="00BA1D73" w:rsidP="00BA1D73">
      <w:pPr>
        <w:spacing w:after="0" w:line="360" w:lineRule="auto"/>
        <w:rPr>
          <w:rFonts w:cs="Calibri"/>
          <w:bCs/>
          <w:i/>
          <w:sz w:val="24"/>
          <w:szCs w:val="24"/>
          <w:lang w:eastAsia="pl-PL"/>
        </w:rPr>
      </w:pPr>
      <w:r w:rsidRPr="00403444">
        <w:rPr>
          <w:rFonts w:cs="Calibri"/>
          <w:bCs/>
          <w:i/>
          <w:sz w:val="24"/>
          <w:szCs w:val="24"/>
          <w:lang w:eastAsia="pl-PL"/>
        </w:rPr>
        <w:t>(słownie: …………………………….)</w:t>
      </w:r>
    </w:p>
    <w:p w14:paraId="4A899411" w14:textId="48BBB30E" w:rsidR="00BA1D73" w:rsidRPr="00741ADB" w:rsidRDefault="00BA1D73" w:rsidP="005A2085">
      <w:pPr>
        <w:numPr>
          <w:ilvl w:val="0"/>
          <w:numId w:val="39"/>
        </w:numPr>
        <w:spacing w:after="0" w:line="360" w:lineRule="auto"/>
        <w:ind w:left="357" w:hanging="357"/>
        <w:rPr>
          <w:rFonts w:cs="Calibri"/>
          <w:bCs/>
          <w:sz w:val="24"/>
          <w:szCs w:val="24"/>
          <w:lang w:eastAsia="pl-PL"/>
        </w:rPr>
      </w:pPr>
      <w:bookmarkStart w:id="0" w:name="_GoBack"/>
      <w:bookmarkEnd w:id="0"/>
      <w:r w:rsidRPr="00741ADB">
        <w:rPr>
          <w:rFonts w:cs="Calibri"/>
          <w:bCs/>
          <w:sz w:val="24"/>
          <w:szCs w:val="24"/>
          <w:lang w:eastAsia="pl-PL"/>
        </w:rPr>
        <w:t xml:space="preserve"> </w:t>
      </w:r>
      <w:r>
        <w:rPr>
          <w:rFonts w:cs="Calibri"/>
          <w:b/>
          <w:bCs/>
          <w:sz w:val="24"/>
          <w:szCs w:val="24"/>
          <w:lang w:eastAsia="pl-PL"/>
        </w:rPr>
        <w:t xml:space="preserve">Wartość brutto realizacji w </w:t>
      </w:r>
      <w:r w:rsidRPr="00CA5821">
        <w:rPr>
          <w:rFonts w:cs="Calibri"/>
          <w:b/>
          <w:bCs/>
          <w:sz w:val="24"/>
          <w:szCs w:val="24"/>
          <w:u w:val="single"/>
          <w:lang w:eastAsia="pl-PL"/>
        </w:rPr>
        <w:t>całości</w:t>
      </w:r>
      <w:r>
        <w:rPr>
          <w:rFonts w:cs="Calibri"/>
          <w:b/>
          <w:bCs/>
          <w:sz w:val="24"/>
          <w:szCs w:val="24"/>
          <w:lang w:eastAsia="pl-PL"/>
        </w:rPr>
        <w:t xml:space="preserve"> przedmiotu zamówienia: …………………… PLN</w:t>
      </w:r>
    </w:p>
    <w:p w14:paraId="1B021F01" w14:textId="1723ACA3" w:rsidR="00BA1D73" w:rsidRDefault="00BA1D73" w:rsidP="00BA1D73">
      <w:pPr>
        <w:spacing w:after="0" w:line="360" w:lineRule="auto"/>
        <w:rPr>
          <w:rFonts w:cs="Calibri"/>
          <w:bCs/>
          <w:i/>
          <w:sz w:val="24"/>
          <w:szCs w:val="24"/>
          <w:lang w:eastAsia="pl-PL"/>
        </w:rPr>
      </w:pPr>
      <w:r w:rsidRPr="00403444">
        <w:rPr>
          <w:rFonts w:cs="Calibri"/>
          <w:bCs/>
          <w:i/>
          <w:sz w:val="24"/>
          <w:szCs w:val="24"/>
          <w:lang w:eastAsia="pl-PL"/>
        </w:rPr>
        <w:t>(słownie: …………………………….)</w:t>
      </w:r>
    </w:p>
    <w:p w14:paraId="535E7610" w14:textId="3CC23C23" w:rsidR="00BA1D73" w:rsidRPr="00BA1D73" w:rsidRDefault="00BA1D73" w:rsidP="00BA1D73">
      <w:pPr>
        <w:spacing w:after="0" w:line="360" w:lineRule="auto"/>
        <w:rPr>
          <w:rFonts w:cs="Calibri"/>
          <w:bCs/>
          <w:i/>
          <w:color w:val="17365D"/>
          <w:sz w:val="20"/>
          <w:szCs w:val="20"/>
          <w:lang w:eastAsia="pl-PL"/>
        </w:rPr>
      </w:pPr>
      <w:r w:rsidRPr="00BA1D73">
        <w:rPr>
          <w:rFonts w:cs="Calibri"/>
          <w:bCs/>
          <w:i/>
          <w:color w:val="17365D"/>
          <w:sz w:val="20"/>
          <w:szCs w:val="20"/>
          <w:lang w:eastAsia="pl-PL"/>
        </w:rPr>
        <w:t>(</w:t>
      </w:r>
      <w:r>
        <w:rPr>
          <w:rFonts w:cs="Calibri"/>
          <w:bCs/>
          <w:i/>
          <w:color w:val="17365D"/>
          <w:sz w:val="20"/>
          <w:szCs w:val="20"/>
          <w:lang w:eastAsia="pl-PL"/>
        </w:rPr>
        <w:t xml:space="preserve">suma łącznej wartości </w:t>
      </w:r>
      <w:r>
        <w:rPr>
          <w:rFonts w:cs="Calibri"/>
          <w:bCs/>
          <w:i/>
          <w:color w:val="17365D"/>
          <w:sz w:val="20"/>
          <w:szCs w:val="20"/>
          <w:lang w:eastAsia="pl-PL"/>
        </w:rPr>
        <w:t>brutto</w:t>
      </w:r>
      <w:r>
        <w:rPr>
          <w:rFonts w:cs="Calibri"/>
          <w:bCs/>
          <w:i/>
          <w:color w:val="17365D"/>
          <w:sz w:val="20"/>
          <w:szCs w:val="20"/>
          <w:lang w:eastAsia="pl-PL"/>
        </w:rPr>
        <w:t xml:space="preserve"> za filmy, skróty filmów i czołówkę/tyłówkę, o których mowa w powyższej tabeli</w:t>
      </w:r>
      <w:r w:rsidRPr="00BA1D73">
        <w:rPr>
          <w:rFonts w:cs="Calibri"/>
          <w:bCs/>
          <w:i/>
          <w:color w:val="17365D"/>
          <w:sz w:val="20"/>
          <w:szCs w:val="20"/>
          <w:lang w:eastAsia="pl-PL"/>
        </w:rPr>
        <w:t xml:space="preserve">) </w:t>
      </w:r>
    </w:p>
    <w:p w14:paraId="4EA2B74A" w14:textId="77777777" w:rsidR="00BA1D73" w:rsidRDefault="00BA1D73" w:rsidP="00BA1D73">
      <w:pPr>
        <w:spacing w:after="0" w:line="360" w:lineRule="auto"/>
        <w:rPr>
          <w:rFonts w:cs="Calibri"/>
          <w:bCs/>
          <w:i/>
          <w:sz w:val="24"/>
          <w:szCs w:val="24"/>
          <w:lang w:eastAsia="pl-PL"/>
        </w:rPr>
      </w:pPr>
    </w:p>
    <w:p w14:paraId="57545D35" w14:textId="77777777" w:rsidR="008066C3" w:rsidRDefault="008066C3" w:rsidP="00926C95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316964CC" w14:textId="36F18C60" w:rsidR="00926C95" w:rsidRDefault="00A734EC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KRYTERIA </w:t>
      </w:r>
      <w:r w:rsidR="00963DEE">
        <w:rPr>
          <w:rFonts w:cs="Calibri"/>
          <w:b/>
          <w:sz w:val="24"/>
          <w:szCs w:val="24"/>
          <w:lang w:eastAsia="pl-PL"/>
        </w:rPr>
        <w:t>POZACENOWE OFERTY</w:t>
      </w:r>
    </w:p>
    <w:p w14:paraId="72DB2089" w14:textId="77777777" w:rsidR="00407C20" w:rsidRDefault="00407C20" w:rsidP="00407C20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407C20" w:rsidRPr="00741ADB" w14:paraId="0EF9F63B" w14:textId="77777777" w:rsidTr="00314F3F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5DB47" w14:textId="18DF16BA" w:rsidR="00407C20" w:rsidRPr="00741ADB" w:rsidRDefault="00407C20" w:rsidP="002D2FA4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407C20" w:rsidRPr="00741ADB" w14:paraId="59568CE3" w14:textId="77777777" w:rsidTr="00314F3F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AFD9D" w14:textId="5078AD7A" w:rsidR="00407C20" w:rsidRDefault="004273C5" w:rsidP="002D2FA4">
            <w:pPr>
              <w:spacing w:after="0" w:line="360" w:lineRule="auto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 xml:space="preserve">„Portfolio filmowe” załączyłem do niniejszej oferty, zgodnie z zapisami SWZ. </w:t>
            </w:r>
          </w:p>
          <w:p w14:paraId="40A3F098" w14:textId="1D5C1343" w:rsidR="004273C5" w:rsidRPr="004273C5" w:rsidRDefault="004273C5" w:rsidP="004273C5">
            <w:pPr>
              <w:spacing w:after="0" w:line="360" w:lineRule="auto"/>
              <w:jc w:val="both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Cs/>
                <w:sz w:val="24"/>
                <w:szCs w:val="24"/>
                <w:lang w:eastAsia="pl-PL"/>
              </w:rPr>
              <w:t>Zamawiający odtworzy złożony przeze mnie plik</w:t>
            </w:r>
            <w:r w:rsidR="008066C3">
              <w:rPr>
                <w:rFonts w:cs="Calibri"/>
                <w:bCs/>
                <w:sz w:val="24"/>
                <w:szCs w:val="24"/>
                <w:lang w:eastAsia="pl-PL"/>
              </w:rPr>
              <w:t xml:space="preserve"> / pliki</w:t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z filmem lub z fragmentem</w:t>
            </w:r>
            <w:r w:rsidR="008066C3">
              <w:rPr>
                <w:rFonts w:cs="Calibri"/>
                <w:bCs/>
                <w:sz w:val="24"/>
                <w:szCs w:val="24"/>
                <w:lang w:eastAsia="pl-PL"/>
              </w:rPr>
              <w:t xml:space="preserve"> / fragmentami</w:t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filmu w programie</w:t>
            </w:r>
            <w:r w:rsidR="00C60B1A">
              <w:rPr>
                <w:rFonts w:cs="Calibri"/>
                <w:bCs/>
                <w:sz w:val="24"/>
                <w:szCs w:val="24"/>
                <w:lang w:eastAsia="pl-PL"/>
              </w:rPr>
              <w:t>:</w:t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8066C3">
              <w:rPr>
                <w:rFonts w:cs="Calibri"/>
                <w:b/>
                <w:bCs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4273C5">
              <w:rPr>
                <w:rFonts w:cs="Calibri"/>
                <w:bCs/>
                <w:i/>
                <w:sz w:val="20"/>
                <w:szCs w:val="20"/>
                <w:lang w:eastAsia="pl-PL"/>
              </w:rPr>
              <w:t>(należy wskazać nazwę lub/i wersję programu potrzebnego do odtworzenia filmu / fragmentu</w:t>
            </w:r>
            <w:r w:rsidR="008066C3">
              <w:rPr>
                <w:rFonts w:cs="Calibri"/>
                <w:bCs/>
                <w:i/>
                <w:sz w:val="20"/>
                <w:szCs w:val="20"/>
                <w:lang w:eastAsia="pl-PL"/>
              </w:rPr>
              <w:t>/fragmentów</w:t>
            </w:r>
            <w:r w:rsidRPr="004273C5">
              <w:rPr>
                <w:rFonts w:cs="Calibri"/>
                <w:bCs/>
                <w:i/>
                <w:sz w:val="20"/>
                <w:szCs w:val="20"/>
                <w:lang w:eastAsia="pl-PL"/>
              </w:rPr>
              <w:t xml:space="preserve"> filmu)</w:t>
            </w:r>
          </w:p>
          <w:p w14:paraId="21B5DFC7" w14:textId="41779791" w:rsidR="00314F3F" w:rsidRPr="0044028D" w:rsidRDefault="00314F3F" w:rsidP="000A16F0">
            <w:pPr>
              <w:spacing w:after="0" w:line="360" w:lineRule="auto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F08EA8F" w14:textId="77777777" w:rsidR="00FB6C24" w:rsidRPr="00741ADB" w:rsidRDefault="00FB6C24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color w:val="000000"/>
          <w:sz w:val="24"/>
          <w:szCs w:val="24"/>
          <w:lang w:eastAsia="pl-PL"/>
        </w:rPr>
      </w:r>
      <w:r w:rsidR="005A2085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color w:val="000000"/>
          <w:sz w:val="24"/>
          <w:szCs w:val="24"/>
          <w:lang w:eastAsia="pl-PL"/>
        </w:rPr>
      </w:r>
      <w:r w:rsidR="005A2085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3692541F" w14:textId="51E37E73" w:rsidR="00863D97" w:rsidRDefault="00863D97" w:rsidP="001225ED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863D97">
        <w:rPr>
          <w:rFonts w:cs="Calibri"/>
          <w:sz w:val="24"/>
          <w:szCs w:val="24"/>
        </w:rPr>
        <w:t xml:space="preserve">Oświadczam, że </w:t>
      </w:r>
      <w:r w:rsidR="00E70AB0">
        <w:rPr>
          <w:rFonts w:cs="Calibri"/>
          <w:sz w:val="24"/>
          <w:szCs w:val="24"/>
        </w:rPr>
        <w:t>Z</w:t>
      </w:r>
      <w:r w:rsidRPr="00863D97">
        <w:rPr>
          <w:rFonts w:cs="Calibri"/>
          <w:sz w:val="24"/>
          <w:szCs w:val="24"/>
        </w:rPr>
        <w:t xml:space="preserve">amawiający wypełnił wobec mnie obowiązek wynikający z art. 13 </w:t>
      </w:r>
      <w:r w:rsidRPr="00863D97">
        <w:rPr>
          <w:rFonts w:cs="Calibr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863D97">
        <w:rPr>
          <w:rFonts w:cs="Calibri"/>
          <w:sz w:val="24"/>
          <w:szCs w:val="24"/>
        </w:rPr>
        <w:t xml:space="preserve">oraz uchylenia dyrektywy 95/46/WE oraz, że wypełniłem i nadal będę wypełniał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swoim imieniu obowiązek wynikający z art. 13 i art. 14 rozporządzenia oraz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imieniu </w:t>
      </w:r>
      <w:r w:rsidR="00036893">
        <w:rPr>
          <w:rFonts w:cs="Calibri"/>
          <w:sz w:val="24"/>
          <w:szCs w:val="24"/>
        </w:rPr>
        <w:t>Z</w:t>
      </w:r>
      <w:r w:rsidRPr="00863D97">
        <w:rPr>
          <w:rFonts w:cs="Calibri"/>
          <w:sz w:val="24"/>
          <w:szCs w:val="24"/>
        </w:rPr>
        <w:t xml:space="preserve">amawiającego obowiązek wynikający z art. 14 rozporządzenia wobec osób fizycznych, od których dane osobowe bezpośrednio lub pośrednio pozyskałem </w:t>
      </w:r>
      <w:r w:rsidR="002F7FAF"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>i pozyskam w celu ubiegania się o udzielenie zamówienia publicznego w niniejszym postępowaniu</w:t>
      </w:r>
      <w:r w:rsidR="00136971">
        <w:rPr>
          <w:rFonts w:cs="Calibri"/>
          <w:sz w:val="24"/>
          <w:szCs w:val="24"/>
        </w:rPr>
        <w:t>,</w:t>
      </w:r>
      <w:r w:rsidRPr="00863D97">
        <w:rPr>
          <w:rFonts w:cs="Calibri"/>
          <w:sz w:val="24"/>
          <w:szCs w:val="24"/>
        </w:rPr>
        <w:t xml:space="preserve"> jak również w celu realizacji oraz rozliczenia umowy w przypadku zawarcia umowy w wyniku przeprowadzonego postępowania. </w:t>
      </w:r>
    </w:p>
    <w:p w14:paraId="4A4525E7" w14:textId="389D0B54" w:rsidR="00EF7710" w:rsidRDefault="00786F8D" w:rsidP="001225ED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lastRenderedPageBreak/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1225ED">
      <w:pPr>
        <w:numPr>
          <w:ilvl w:val="0"/>
          <w:numId w:val="15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0ABEEEDC" w:rsidR="00EF7710" w:rsidRDefault="00EF7710" w:rsidP="001225ED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  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0B6187F6" w:rsidR="00AA109D" w:rsidRPr="00EB7A12" w:rsidRDefault="00EF7710" w:rsidP="00EB7A12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  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777777" w:rsidR="00EF7710" w:rsidRPr="002F7FAF" w:rsidRDefault="00EF7710" w:rsidP="002F7FAF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7B1AD544" w14:textId="2C8F4ADB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</w:t>
      </w:r>
      <w:r w:rsidR="0055054D">
        <w:rPr>
          <w:rFonts w:cs="Calibri"/>
          <w:sz w:val="24"/>
          <w:szCs w:val="24"/>
          <w:lang w:eastAsia="pl-PL"/>
        </w:rPr>
        <w:t xml:space="preserve"> 1 </w:t>
      </w:r>
      <w:r w:rsidR="000453DF">
        <w:rPr>
          <w:rFonts w:cs="Calibri"/>
          <w:sz w:val="24"/>
          <w:szCs w:val="24"/>
          <w:lang w:eastAsia="pl-PL"/>
        </w:rPr>
        <w:t xml:space="preserve">do SWZ.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7E1B91D2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</w:t>
      </w:r>
      <w:r w:rsidR="00824E61">
        <w:rPr>
          <w:rFonts w:cs="Calibri"/>
          <w:sz w:val="24"/>
          <w:szCs w:val="24"/>
          <w:lang w:eastAsia="pl-PL"/>
        </w:rPr>
        <w:t xml:space="preserve">wymogami </w:t>
      </w:r>
      <w:r w:rsidRPr="00BB4F19">
        <w:rPr>
          <w:rFonts w:cs="Calibri"/>
          <w:sz w:val="24"/>
          <w:szCs w:val="24"/>
          <w:lang w:eastAsia="pl-PL"/>
        </w:rPr>
        <w:t xml:space="preserve">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7A6C909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 xml:space="preserve">w trakcie procedury o udzielenie niniejszego zamówienia </w:t>
      </w:r>
      <w:r w:rsidRPr="00BB4F19">
        <w:rPr>
          <w:rFonts w:cs="Calibri"/>
          <w:sz w:val="24"/>
          <w:szCs w:val="24"/>
          <w:lang w:eastAsia="pl-PL"/>
        </w:rPr>
        <w:lastRenderedPageBreak/>
        <w:t>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</w:t>
      </w:r>
      <w:r w:rsidR="00BC3B28">
        <w:rPr>
          <w:rFonts w:cs="Calibri"/>
          <w:sz w:val="24"/>
          <w:szCs w:val="24"/>
          <w:lang w:eastAsia="pl-PL"/>
        </w:rPr>
        <w:t xml:space="preserve"> (o ile dotyczy)</w:t>
      </w:r>
    </w:p>
    <w:p w14:paraId="3BBFDBDD" w14:textId="7D50093F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7EDC8F4A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2D4BEF">
        <w:rPr>
          <w:rFonts w:cs="Calibri"/>
          <w:b/>
          <w:bCs/>
          <w:sz w:val="24"/>
          <w:szCs w:val="24"/>
          <w:lang w:eastAsia="pl-PL"/>
        </w:rPr>
        <w:t>3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10A60533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C75D5">
        <w:rPr>
          <w:rFonts w:cs="Calibri"/>
          <w:color w:val="000000"/>
          <w:sz w:val="24"/>
          <w:szCs w:val="24"/>
          <w:lang w:eastAsia="pl-PL"/>
        </w:rPr>
        <w:t xml:space="preserve">, </w:t>
      </w:r>
      <w:r w:rsidRPr="00BB4F19">
        <w:rPr>
          <w:rFonts w:cs="Calibri"/>
          <w:color w:val="000000"/>
          <w:sz w:val="24"/>
          <w:szCs w:val="24"/>
          <w:lang w:eastAsia="pl-PL"/>
        </w:rPr>
        <w:t>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55054D">
        <w:rPr>
          <w:rFonts w:cs="Calibri"/>
          <w:color w:val="000000"/>
          <w:sz w:val="24"/>
          <w:szCs w:val="24"/>
          <w:lang w:eastAsia="pl-PL"/>
        </w:rPr>
        <w:t xml:space="preserve"> (będący jednocześnie OPZ)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FC75D5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w formie przedstawionej </w:t>
      </w:r>
      <w:r w:rsidR="0055054D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>w SWZ</w:t>
      </w:r>
      <w:r w:rsidR="0055054D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55054D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43B436EB" w:rsidR="00EF7710" w:rsidRPr="00A12BA4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</w:t>
      </w:r>
      <w:r w:rsidR="0055054D">
        <w:rPr>
          <w:rFonts w:cs="Calibri"/>
          <w:sz w:val="24"/>
          <w:szCs w:val="24"/>
          <w:lang w:eastAsia="pl-PL"/>
        </w:rPr>
        <w:t xml:space="preserve"> zamówienia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="0055054D">
        <w:rPr>
          <w:rFonts w:cs="Calibri"/>
          <w:sz w:val="24"/>
          <w:szCs w:val="24"/>
          <w:lang w:eastAsia="pl-PL"/>
        </w:rPr>
        <w:t>(</w:t>
      </w:r>
      <w:r w:rsidRPr="00BB4F19">
        <w:rPr>
          <w:rFonts w:cs="Calibri"/>
          <w:sz w:val="24"/>
          <w:szCs w:val="24"/>
          <w:lang w:eastAsia="pl-PL"/>
        </w:rPr>
        <w:t>umowy</w:t>
      </w:r>
      <w:r w:rsidR="0055054D">
        <w:rPr>
          <w:rFonts w:cs="Calibri"/>
          <w:sz w:val="24"/>
          <w:szCs w:val="24"/>
          <w:lang w:eastAsia="pl-PL"/>
        </w:rPr>
        <w:t xml:space="preserve">) </w:t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55054D">
        <w:rPr>
          <w:rFonts w:cs="Calibri"/>
          <w:sz w:val="24"/>
          <w:szCs w:val="24"/>
          <w:lang w:eastAsia="pl-PL"/>
        </w:rPr>
        <w:t>usług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309E56B7" w14:textId="4CB486FC" w:rsidR="00542D0F" w:rsidRPr="00542D0F" w:rsidRDefault="00542D0F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 xml:space="preserve">że zapoznałem się/zapoznaliśmy się z zapisem umownym, </w:t>
      </w:r>
      <w:r>
        <w:rPr>
          <w:rFonts w:cs="Calibri"/>
          <w:sz w:val="24"/>
          <w:szCs w:val="24"/>
          <w:lang w:eastAsia="pl-PL"/>
        </w:rPr>
        <w:t>o którym mowa w §</w:t>
      </w:r>
      <w:r>
        <w:rPr>
          <w:rFonts w:cs="Calibri"/>
          <w:sz w:val="24"/>
          <w:szCs w:val="24"/>
          <w:lang w:eastAsia="pl-PL"/>
        </w:rPr>
        <w:t xml:space="preserve"> 1 ust. 14 i 15 wzoru umowy (Załącznik nr 1 do SWZ), że Zamawiający w okresie trwania umowy zastrzega możliwość realizacji mniejszej liczby filmów i skrótów do filmów, a Wykonawcy</w:t>
      </w:r>
      <w:r w:rsidR="00E14C40">
        <w:rPr>
          <w:rFonts w:cs="Calibri"/>
          <w:sz w:val="24"/>
          <w:szCs w:val="24"/>
          <w:lang w:eastAsia="pl-PL"/>
        </w:rPr>
        <w:t>/Wykonawcom</w:t>
      </w:r>
      <w:r>
        <w:rPr>
          <w:rFonts w:cs="Calibri"/>
          <w:sz w:val="24"/>
          <w:szCs w:val="24"/>
          <w:lang w:eastAsia="pl-PL"/>
        </w:rPr>
        <w:t xml:space="preserve"> z tego tytułu nie będzie przysługiwało wnoszenie żadnych roszczeń, a w szczególności o zapłatę za ilość stanowiącą różnicę między maksymalną ilością filmów i ich skrótów, a ilością rzeczywiście zrealizowaną na podstawie poszczególnych, pisemnych zleceń</w:t>
      </w:r>
      <w:r w:rsidR="00324D6E">
        <w:rPr>
          <w:rFonts w:cs="Calibri"/>
          <w:sz w:val="24"/>
          <w:szCs w:val="24"/>
          <w:lang w:eastAsia="pl-PL"/>
        </w:rPr>
        <w:t xml:space="preserve">, o których mowa we wzorze umowy (Załącznik nr 1 do SWZ). </w:t>
      </w:r>
    </w:p>
    <w:p w14:paraId="1BF4C1B9" w14:textId="67512FA9" w:rsidR="0055054D" w:rsidRPr="0055054D" w:rsidRDefault="0055054D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="00037C4D">
        <w:rPr>
          <w:rFonts w:cs="Calibri"/>
          <w:b/>
          <w:sz w:val="24"/>
          <w:szCs w:val="24"/>
          <w:lang w:eastAsia="pl-PL"/>
        </w:rPr>
        <w:t xml:space="preserve"> </w:t>
      </w:r>
      <w:r w:rsidR="00037C4D">
        <w:rPr>
          <w:rFonts w:cs="Calibri"/>
          <w:sz w:val="24"/>
          <w:szCs w:val="24"/>
          <w:lang w:eastAsia="pl-PL"/>
        </w:rPr>
        <w:t xml:space="preserve">że posiadam/my wszelkie kwalifikacje, wiedzę, uprawnienia, doświadczenie, środki materialne i sprzęty oraz potencjał kadrowy niezbędne do wykonania przedmiotu zamówienia (umowy) oraz zobowiązuję/my się do wykonania przedmiotu zamówienia (umowy) z zachowaniem należytej staranności wymaganej w stosunkach tego rodzaju. </w:t>
      </w:r>
    </w:p>
    <w:p w14:paraId="7C92E167" w14:textId="58A10063" w:rsidR="00037C4D" w:rsidRPr="00037C4D" w:rsidRDefault="00037C4D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 xml:space="preserve">że nie są mi/nam znane żadne przeszkody natury technicznej, prawnej, ani finansowej, które uniemożliwiłyby, bądź utrudniłyby zawarcie umowy oraz wykonanie obowiązków wynikających z umowy. </w:t>
      </w:r>
    </w:p>
    <w:p w14:paraId="765568EF" w14:textId="2A7D7962" w:rsidR="00FD4DE5" w:rsidRPr="00FD4DE5" w:rsidRDefault="00FD4DE5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>
        <w:rPr>
          <w:rFonts w:cs="Calibri"/>
          <w:sz w:val="24"/>
          <w:szCs w:val="24"/>
          <w:lang w:eastAsia="pl-PL"/>
        </w:rPr>
        <w:t xml:space="preserve"> że złożone „Portfolio filmowe” w ramach pozacenowego kryterium oceny ofert nie narusza praw majątkowych, ani osobistych osób trzecich. </w:t>
      </w:r>
    </w:p>
    <w:p w14:paraId="1FA42B32" w14:textId="19874B03" w:rsidR="002158CC" w:rsidRDefault="002158CC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</w:t>
      </w:r>
      <w:r w:rsidR="00037C4D">
        <w:rPr>
          <w:rFonts w:cs="Calibri"/>
          <w:sz w:val="24"/>
          <w:szCs w:val="24"/>
          <w:lang w:eastAsia="pl-PL"/>
        </w:rPr>
        <w:t>realizacji</w:t>
      </w:r>
      <w:r>
        <w:rPr>
          <w:rFonts w:cs="Calibri"/>
          <w:sz w:val="24"/>
          <w:szCs w:val="24"/>
          <w:lang w:eastAsia="pl-PL"/>
        </w:rPr>
        <w:t xml:space="preserve">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 w:rsidR="0055054D">
        <w:rPr>
          <w:rFonts w:cs="Calibri"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>upoważniam:</w:t>
      </w:r>
    </w:p>
    <w:p w14:paraId="261BFE7E" w14:textId="2E633DCB" w:rsidR="00E64150" w:rsidRPr="007B6E28" w:rsidRDefault="00E64150" w:rsidP="001225ED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1225ED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472B8024" w14:textId="42A48574" w:rsidR="00E64150" w:rsidRPr="00467D95" w:rsidRDefault="00E64150" w:rsidP="00467D95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CDDC287" w14:textId="641092D0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6076CD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B4F19">
        <w:rPr>
          <w:rFonts w:cs="Calibri"/>
          <w:i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78DA4C41" w14:textId="77777777" w:rsidR="00EF7710" w:rsidRPr="00741ADB" w:rsidRDefault="00EF7710" w:rsidP="00741ADB">
      <w:pPr>
        <w:spacing w:after="0" w:line="360" w:lineRule="auto"/>
        <w:jc w:val="both"/>
        <w:rPr>
          <w:rFonts w:cs="Calibri"/>
          <w:sz w:val="24"/>
          <w:szCs w:val="24"/>
          <w:u w:val="single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5A2085">
        <w:rPr>
          <w:rFonts w:cs="Calibri"/>
          <w:bCs/>
          <w:sz w:val="24"/>
          <w:szCs w:val="24"/>
          <w:lang w:eastAsia="pl-PL"/>
        </w:rPr>
      </w:r>
      <w:r w:rsidR="005A208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1225ED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1225ED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1225ED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lastRenderedPageBreak/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1225ED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2398CBC3" w14:textId="663518B8" w:rsidR="00C6739D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</w:t>
      </w:r>
      <w:r w:rsidR="00EF7710" w:rsidRPr="000D4CD9">
        <w:rPr>
          <w:rFonts w:cs="Calibri"/>
          <w:sz w:val="24"/>
          <w:szCs w:val="24"/>
          <w:lang w:eastAsia="pl-PL"/>
        </w:rPr>
        <w:t>ie zawiera</w:t>
      </w:r>
      <w:r>
        <w:rPr>
          <w:rFonts w:cs="Calibri"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>(t. j. Dz. U. z 202</w:t>
      </w:r>
      <w:r w:rsidR="000F2A5C">
        <w:rPr>
          <w:rFonts w:eastAsia="Verdana" w:cs="Calibri"/>
          <w:bCs/>
          <w:i/>
          <w:sz w:val="24"/>
          <w:szCs w:val="24"/>
        </w:rPr>
        <w:t>2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 r., poz. </w:t>
      </w:r>
      <w:r w:rsidR="000F2A5C">
        <w:rPr>
          <w:rFonts w:eastAsia="Verdana" w:cs="Calibri"/>
          <w:bCs/>
          <w:i/>
          <w:sz w:val="24"/>
          <w:szCs w:val="24"/>
        </w:rPr>
        <w:t>1233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) </w:t>
      </w:r>
      <w:r>
        <w:rPr>
          <w:rFonts w:cs="Calibri"/>
          <w:sz w:val="24"/>
          <w:szCs w:val="24"/>
          <w:lang w:eastAsia="pl-PL"/>
        </w:rPr>
        <w:t>*</w:t>
      </w:r>
    </w:p>
    <w:p w14:paraId="1E022EF3" w14:textId="77777777" w:rsidR="000F2A5C" w:rsidRDefault="000F2A5C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t>INFORMACJE ORGANIZACYJNE</w:t>
      </w:r>
    </w:p>
    <w:p w14:paraId="716B39E2" w14:textId="27F6E957" w:rsidR="00EE6193" w:rsidRDefault="00EE6193" w:rsidP="003C20C2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3998957A" w14:textId="316391C8" w:rsidR="00EE6193" w:rsidRPr="000D4CD9" w:rsidRDefault="00EE6193" w:rsidP="001225ED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Osoba/osoby przewidziana/</w:t>
      </w:r>
      <w:proofErr w:type="spellStart"/>
      <w:r w:rsidRPr="000D4CD9">
        <w:rPr>
          <w:rFonts w:cs="Calibri"/>
          <w:sz w:val="24"/>
          <w:szCs w:val="24"/>
          <w:lang w:eastAsia="pl-PL"/>
        </w:rPr>
        <w:t>ne</w:t>
      </w:r>
      <w:proofErr w:type="spellEnd"/>
      <w:r w:rsidRPr="000D4CD9">
        <w:rPr>
          <w:rFonts w:cs="Calibri"/>
          <w:sz w:val="24"/>
          <w:szCs w:val="24"/>
          <w:lang w:eastAsia="pl-PL"/>
        </w:rPr>
        <w:t xml:space="preserve"> do podpisania umowy</w:t>
      </w:r>
      <w:r w:rsidR="00C86DBE">
        <w:rPr>
          <w:rFonts w:cs="Calibri"/>
          <w:sz w:val="24"/>
          <w:szCs w:val="24"/>
          <w:lang w:eastAsia="pl-PL"/>
        </w:rPr>
        <w:t xml:space="preserve"> (imię i nazwisko, funkcja)</w:t>
      </w:r>
      <w:r w:rsidRPr="000D4CD9">
        <w:rPr>
          <w:rFonts w:cs="Calibri"/>
          <w:sz w:val="24"/>
          <w:szCs w:val="24"/>
          <w:lang w:eastAsia="pl-PL"/>
        </w:rPr>
        <w:t>:</w:t>
      </w:r>
    </w:p>
    <w:p w14:paraId="446FBABC" w14:textId="77777777" w:rsidR="000D4CD9" w:rsidRDefault="00EE6193" w:rsidP="000D4CD9">
      <w:pPr>
        <w:spacing w:after="0" w:line="360" w:lineRule="auto"/>
        <w:ind w:left="641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…………………………………..………………………………</w:t>
      </w:r>
    </w:p>
    <w:p w14:paraId="1A2C2202" w14:textId="2350B1BD" w:rsidR="00EE6193" w:rsidRPr="000D4CD9" w:rsidRDefault="00EE6193" w:rsidP="003C20C2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</w:t>
      </w:r>
      <w:r w:rsidR="003C20C2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1225ED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1225ED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59BEEB98" w14:textId="0AD5C4D1" w:rsidR="00237BFB" w:rsidRPr="009403CE" w:rsidRDefault="00EE6193" w:rsidP="009403CE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7FEA5584" w14:textId="77777777" w:rsidR="00237BFB" w:rsidRPr="00237BFB" w:rsidRDefault="00237BFB" w:rsidP="001225ED">
      <w:pPr>
        <w:widowControl w:val="0"/>
        <w:numPr>
          <w:ilvl w:val="0"/>
          <w:numId w:val="23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44286A6D" w14:textId="650C083A" w:rsidR="00AA1B4E" w:rsidRPr="00623C63" w:rsidRDefault="00AA1B4E" w:rsidP="001225ED">
      <w:pPr>
        <w:widowControl w:val="0"/>
        <w:numPr>
          <w:ilvl w:val="0"/>
          <w:numId w:val="23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922DE2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094B66">
      <w:headerReference w:type="default" r:id="rId8"/>
      <w:footerReference w:type="default" r:id="rId9"/>
      <w:pgSz w:w="11906" w:h="16838"/>
      <w:pgMar w:top="1276" w:right="1418" w:bottom="1531" w:left="1418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94725" w14:textId="77777777" w:rsidR="00264BDA" w:rsidRDefault="00264BDA" w:rsidP="00DB577B">
      <w:pPr>
        <w:spacing w:after="0" w:line="240" w:lineRule="auto"/>
      </w:pPr>
      <w:r>
        <w:separator/>
      </w:r>
    </w:p>
  </w:endnote>
  <w:endnote w:type="continuationSeparator" w:id="0">
    <w:p w14:paraId="626681E2" w14:textId="77777777" w:rsidR="00264BDA" w:rsidRDefault="00264BDA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7E1AE" w14:textId="77777777" w:rsidR="00094B66" w:rsidRDefault="00094B66" w:rsidP="00094B66">
    <w:pPr>
      <w:jc w:val="center"/>
      <w:rPr>
        <w:rFonts w:eastAsia="Times New Roman" w:cs="Calibri"/>
        <w:b/>
        <w:sz w:val="20"/>
        <w:szCs w:val="20"/>
        <w:lang w:eastAsia="pl-PL"/>
      </w:rPr>
    </w:pPr>
  </w:p>
  <w:p w14:paraId="7C593756" w14:textId="3D908194" w:rsidR="00094B66" w:rsidRDefault="005A2085" w:rsidP="00094B66">
    <w:pPr>
      <w:jc w:val="center"/>
      <w:rPr>
        <w:rFonts w:eastAsia="Times New Roman" w:cs="Calibri"/>
        <w:b/>
        <w:sz w:val="20"/>
        <w:szCs w:val="20"/>
        <w:lang w:eastAsia="pl-PL"/>
      </w:rPr>
    </w:pPr>
    <w:r>
      <w:rPr>
        <w:noProof/>
      </w:rPr>
      <w:pict w14:anchorId="199175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4105" type="#_x0000_t75" style="position:absolute;left:0;text-align:left;margin-left:-15.65pt;margin-top:25.5pt;width:128.95pt;height:36.7pt;z-index:251659264;visibility:visible">
          <v:imagedata r:id="rId1" o:title="logo ur"/>
        </v:shape>
      </w:pict>
    </w:r>
    <w:r w:rsidR="00094B66" w:rsidRPr="006C30CE">
      <w:rPr>
        <w:rFonts w:eastAsia="Times New Roman" w:cs="Calibri"/>
        <w:b/>
        <w:sz w:val="20"/>
        <w:szCs w:val="20"/>
        <w:lang w:eastAsia="pl-PL"/>
      </w:rPr>
      <w:t>Projekt pn. „Zrównoważony Rozwój Uczelni” o nr</w:t>
    </w:r>
    <w:r w:rsidR="00094B66">
      <w:rPr>
        <w:rFonts w:eastAsia="Times New Roman" w:cs="Calibri"/>
        <w:b/>
        <w:sz w:val="20"/>
        <w:szCs w:val="20"/>
        <w:lang w:eastAsia="pl-PL"/>
      </w:rPr>
      <w:t xml:space="preserve"> </w:t>
    </w:r>
    <w:r w:rsidR="00094B66" w:rsidRPr="006C30CE">
      <w:rPr>
        <w:rFonts w:eastAsia="Times New Roman" w:cs="Calibri"/>
        <w:b/>
        <w:sz w:val="20"/>
        <w:szCs w:val="20"/>
        <w:lang w:eastAsia="pl-PL"/>
      </w:rPr>
      <w:t xml:space="preserve">POWER.03.05.00-00-ZR50/18 </w:t>
    </w:r>
    <w:r w:rsidR="00094B66" w:rsidRPr="006C30CE">
      <w:rPr>
        <w:rFonts w:eastAsia="Times New Roman" w:cs="Calibri"/>
        <w:b/>
        <w:sz w:val="20"/>
        <w:szCs w:val="20"/>
        <w:lang w:eastAsia="pl-PL"/>
      </w:rPr>
      <w:br/>
      <w:t>(Zadanie nr 8) współfinansowan</w:t>
    </w:r>
    <w:r w:rsidR="00094B66">
      <w:rPr>
        <w:rFonts w:eastAsia="Times New Roman" w:cs="Calibri"/>
        <w:b/>
        <w:sz w:val="20"/>
        <w:szCs w:val="20"/>
        <w:lang w:eastAsia="pl-PL"/>
      </w:rPr>
      <w:t>y</w:t>
    </w:r>
    <w:r w:rsidR="00094B66" w:rsidRPr="006C30CE">
      <w:rPr>
        <w:rFonts w:eastAsia="Times New Roman" w:cs="Calibri"/>
        <w:b/>
        <w:sz w:val="20"/>
        <w:szCs w:val="20"/>
        <w:lang w:eastAsia="pl-PL"/>
      </w:rPr>
      <w:t xml:space="preserve"> przez Unię Europejską ze środków Europejskiego Funduszu Społecznego </w:t>
    </w:r>
    <w:r w:rsidR="00094B66" w:rsidRPr="006C30CE">
      <w:rPr>
        <w:rFonts w:eastAsia="Times New Roman" w:cs="Calibri"/>
        <w:b/>
        <w:sz w:val="20"/>
        <w:szCs w:val="20"/>
        <w:lang w:eastAsia="pl-PL"/>
      </w:rPr>
      <w:br/>
      <w:t>w ramach Programu Operacyjnego Wiedza Edukacja Rozwój</w:t>
    </w:r>
  </w:p>
  <w:p w14:paraId="255CDA8D" w14:textId="77777777" w:rsidR="00DA477C" w:rsidRDefault="00DA477C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EF7710" w:rsidRPr="007B17EA" w:rsidRDefault="00EF7710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C0FE9" w14:textId="77777777" w:rsidR="00264BDA" w:rsidRDefault="00264BDA" w:rsidP="00DB577B">
      <w:pPr>
        <w:spacing w:after="0" w:line="240" w:lineRule="auto"/>
      </w:pPr>
      <w:r>
        <w:separator/>
      </w:r>
    </w:p>
  </w:footnote>
  <w:footnote w:type="continuationSeparator" w:id="0">
    <w:p w14:paraId="5DFF5224" w14:textId="77777777" w:rsidR="00264BDA" w:rsidRDefault="00264BDA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6D873862" w:rsidR="00741ADB" w:rsidRDefault="00741ADB">
    <w:pPr>
      <w:pStyle w:val="Nagwek"/>
      <w:rPr>
        <w:noProof/>
        <w:sz w:val="18"/>
        <w:szCs w:val="18"/>
      </w:rPr>
    </w:pPr>
  </w:p>
  <w:p w14:paraId="2ED48A1B" w14:textId="1E12DF94" w:rsidR="00586F74" w:rsidRDefault="008066C3">
    <w:pPr>
      <w:pStyle w:val="Nagwek"/>
      <w:rPr>
        <w:noProof/>
        <w:sz w:val="18"/>
        <w:szCs w:val="18"/>
      </w:rPr>
    </w:pPr>
    <w:r>
      <w:rPr>
        <w:noProof/>
      </w:rPr>
      <w:pict w14:anchorId="454FB6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6pt;height:60pt" filled="t">
          <v:fill opacity="0" color2="black"/>
          <v:imagedata r:id="rId1" o:title=""/>
        </v:shape>
      </w:pict>
    </w:r>
  </w:p>
  <w:p w14:paraId="4BF51CBF" w14:textId="5D88E229" w:rsidR="00586F74" w:rsidRDefault="00586F74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DB3B05B" w14:textId="11503AD7" w:rsidR="00741ADB" w:rsidRPr="00741ADB" w:rsidRDefault="00741ADB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2619C5">
      <w:rPr>
        <w:rFonts w:ascii="Calibri" w:hAnsi="Calibri" w:cs="Calibri"/>
        <w:b/>
        <w:i/>
        <w:sz w:val="20"/>
        <w:szCs w:val="20"/>
      </w:rPr>
      <w:t>2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7639E22B" w14:textId="108A9269" w:rsidR="00741ADB" w:rsidRPr="00741ADB" w:rsidRDefault="00741ADB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094B66">
      <w:rPr>
        <w:rFonts w:ascii="Calibri" w:hAnsi="Calibri" w:cs="Calibri"/>
        <w:b/>
        <w:i/>
        <w:sz w:val="20"/>
        <w:szCs w:val="20"/>
      </w:rPr>
      <w:t>919</w:t>
    </w:r>
    <w:r w:rsidRPr="00741ADB">
      <w:rPr>
        <w:rFonts w:ascii="Calibri" w:hAnsi="Calibri" w:cs="Calibri"/>
        <w:b/>
        <w:i/>
        <w:sz w:val="20"/>
        <w:szCs w:val="20"/>
      </w:rPr>
      <w:t>/202</w:t>
    </w:r>
    <w:r w:rsidR="00DA477C">
      <w:rPr>
        <w:rFonts w:ascii="Calibri" w:hAnsi="Calibri" w:cs="Calibri"/>
        <w:b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0250FFEE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6F2EB2B2"/>
    <w:lvl w:ilvl="0" w:tplc="34D2B5AE">
      <w:start w:val="3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9F1B14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AB46F35"/>
    <w:multiLevelType w:val="hybridMultilevel"/>
    <w:tmpl w:val="DB3E780A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5" w15:restartNumberingAfterBreak="0">
    <w:nsid w:val="312F1EB5"/>
    <w:multiLevelType w:val="hybridMultilevel"/>
    <w:tmpl w:val="5AF84A14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867630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1" w15:restartNumberingAfterBreak="0">
    <w:nsid w:val="3BFE3CB1"/>
    <w:multiLevelType w:val="hybridMultilevel"/>
    <w:tmpl w:val="EACC235C"/>
    <w:lvl w:ilvl="0" w:tplc="EBE655E2">
      <w:start w:val="1"/>
      <w:numFmt w:val="decimal"/>
      <w:lvlText w:val="%1.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B7F7D16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5" w15:restartNumberingAfterBreak="0">
    <w:nsid w:val="4D3E786E"/>
    <w:multiLevelType w:val="hybridMultilevel"/>
    <w:tmpl w:val="B2CE343A"/>
    <w:lvl w:ilvl="0" w:tplc="03506B2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6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8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9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66797240"/>
    <w:multiLevelType w:val="hybridMultilevel"/>
    <w:tmpl w:val="EB5A6AB6"/>
    <w:lvl w:ilvl="0" w:tplc="474A5E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A1CE0"/>
    <w:multiLevelType w:val="hybridMultilevel"/>
    <w:tmpl w:val="7C3C6D0E"/>
    <w:lvl w:ilvl="0" w:tplc="1C18398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8" w15:restartNumberingAfterBreak="0">
    <w:nsid w:val="710A6422"/>
    <w:multiLevelType w:val="hybridMultilevel"/>
    <w:tmpl w:val="0E82FB54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9"/>
  </w:num>
  <w:num w:numId="3">
    <w:abstractNumId w:val="23"/>
  </w:num>
  <w:num w:numId="4">
    <w:abstractNumId w:val="36"/>
  </w:num>
  <w:num w:numId="5">
    <w:abstractNumId w:val="31"/>
  </w:num>
  <w:num w:numId="6">
    <w:abstractNumId w:val="30"/>
    <w:lvlOverride w:ilvl="0">
      <w:startOverride w:val="1"/>
    </w:lvlOverride>
  </w:num>
  <w:num w:numId="7">
    <w:abstractNumId w:val="22"/>
    <w:lvlOverride w:ilvl="0">
      <w:startOverride w:val="1"/>
    </w:lvlOverride>
  </w:num>
  <w:num w:numId="8">
    <w:abstractNumId w:val="11"/>
  </w:num>
  <w:num w:numId="9">
    <w:abstractNumId w:val="19"/>
  </w:num>
  <w:num w:numId="10">
    <w:abstractNumId w:val="12"/>
  </w:num>
  <w:num w:numId="11">
    <w:abstractNumId w:val="18"/>
  </w:num>
  <w:num w:numId="12">
    <w:abstractNumId w:val="5"/>
  </w:num>
  <w:num w:numId="13">
    <w:abstractNumId w:val="40"/>
  </w:num>
  <w:num w:numId="14">
    <w:abstractNumId w:val="7"/>
  </w:num>
  <w:num w:numId="15">
    <w:abstractNumId w:val="9"/>
  </w:num>
  <w:num w:numId="16">
    <w:abstractNumId w:val="28"/>
  </w:num>
  <w:num w:numId="17">
    <w:abstractNumId w:val="33"/>
  </w:num>
  <w:num w:numId="18">
    <w:abstractNumId w:val="35"/>
  </w:num>
  <w:num w:numId="19">
    <w:abstractNumId w:val="21"/>
  </w:num>
  <w:num w:numId="20">
    <w:abstractNumId w:val="32"/>
  </w:num>
  <w:num w:numId="21">
    <w:abstractNumId w:val="4"/>
  </w:num>
  <w:num w:numId="22">
    <w:abstractNumId w:val="14"/>
  </w:num>
  <w:num w:numId="23">
    <w:abstractNumId w:val="1"/>
  </w:num>
  <w:num w:numId="24">
    <w:abstractNumId w:val="16"/>
  </w:num>
  <w:num w:numId="25">
    <w:abstractNumId w:val="37"/>
  </w:num>
  <w:num w:numId="26">
    <w:abstractNumId w:val="13"/>
  </w:num>
  <w:num w:numId="27">
    <w:abstractNumId w:val="26"/>
  </w:num>
  <w:num w:numId="28">
    <w:abstractNumId w:val="20"/>
  </w:num>
  <w:num w:numId="29">
    <w:abstractNumId w:val="8"/>
  </w:num>
  <w:num w:numId="30">
    <w:abstractNumId w:val="6"/>
  </w:num>
  <w:num w:numId="31">
    <w:abstractNumId w:val="29"/>
  </w:num>
  <w:num w:numId="32">
    <w:abstractNumId w:val="25"/>
  </w:num>
  <w:num w:numId="33">
    <w:abstractNumId w:val="27"/>
  </w:num>
  <w:num w:numId="34">
    <w:abstractNumId w:val="15"/>
  </w:num>
  <w:num w:numId="35">
    <w:abstractNumId w:val="17"/>
  </w:num>
  <w:num w:numId="36">
    <w:abstractNumId w:val="24"/>
  </w:num>
  <w:num w:numId="37">
    <w:abstractNumId w:val="10"/>
  </w:num>
  <w:num w:numId="38">
    <w:abstractNumId w:val="38"/>
  </w:num>
  <w:num w:numId="39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50FB"/>
    <w:rsid w:val="00023DDA"/>
    <w:rsid w:val="000245CE"/>
    <w:rsid w:val="00030E28"/>
    <w:rsid w:val="00032DA5"/>
    <w:rsid w:val="00036893"/>
    <w:rsid w:val="00036C32"/>
    <w:rsid w:val="00037655"/>
    <w:rsid w:val="000379CD"/>
    <w:rsid w:val="00037C4D"/>
    <w:rsid w:val="000453DF"/>
    <w:rsid w:val="00046A4D"/>
    <w:rsid w:val="00060AB5"/>
    <w:rsid w:val="000641A4"/>
    <w:rsid w:val="00065330"/>
    <w:rsid w:val="00075563"/>
    <w:rsid w:val="0007743E"/>
    <w:rsid w:val="00080DE5"/>
    <w:rsid w:val="00094B66"/>
    <w:rsid w:val="000A16F0"/>
    <w:rsid w:val="000A7894"/>
    <w:rsid w:val="000A7955"/>
    <w:rsid w:val="000B67F1"/>
    <w:rsid w:val="000B6818"/>
    <w:rsid w:val="000B7AFE"/>
    <w:rsid w:val="000C0BC2"/>
    <w:rsid w:val="000C1D67"/>
    <w:rsid w:val="000C3B1A"/>
    <w:rsid w:val="000C52BA"/>
    <w:rsid w:val="000C5BC0"/>
    <w:rsid w:val="000C6C76"/>
    <w:rsid w:val="000D4CD9"/>
    <w:rsid w:val="000D5B4C"/>
    <w:rsid w:val="000F2A5C"/>
    <w:rsid w:val="001055F9"/>
    <w:rsid w:val="00112788"/>
    <w:rsid w:val="001225ED"/>
    <w:rsid w:val="001355E7"/>
    <w:rsid w:val="00136406"/>
    <w:rsid w:val="00136971"/>
    <w:rsid w:val="00143DB7"/>
    <w:rsid w:val="00146040"/>
    <w:rsid w:val="001472F7"/>
    <w:rsid w:val="00151B71"/>
    <w:rsid w:val="001675DA"/>
    <w:rsid w:val="00173C70"/>
    <w:rsid w:val="001A21E9"/>
    <w:rsid w:val="001A4545"/>
    <w:rsid w:val="001A6CBC"/>
    <w:rsid w:val="001B31C2"/>
    <w:rsid w:val="001B4D94"/>
    <w:rsid w:val="001C28FC"/>
    <w:rsid w:val="001E7199"/>
    <w:rsid w:val="001F7C31"/>
    <w:rsid w:val="002158CC"/>
    <w:rsid w:val="0022067D"/>
    <w:rsid w:val="00224E68"/>
    <w:rsid w:val="00231292"/>
    <w:rsid w:val="002313C0"/>
    <w:rsid w:val="00237BFB"/>
    <w:rsid w:val="002508E2"/>
    <w:rsid w:val="002523A3"/>
    <w:rsid w:val="002619C5"/>
    <w:rsid w:val="002627E9"/>
    <w:rsid w:val="00264BDA"/>
    <w:rsid w:val="00267489"/>
    <w:rsid w:val="00273AF5"/>
    <w:rsid w:val="0027457E"/>
    <w:rsid w:val="00282F3D"/>
    <w:rsid w:val="002858EC"/>
    <w:rsid w:val="002A4FED"/>
    <w:rsid w:val="002B2FBF"/>
    <w:rsid w:val="002D4BEF"/>
    <w:rsid w:val="002D75EB"/>
    <w:rsid w:val="002E1538"/>
    <w:rsid w:val="002E7CC7"/>
    <w:rsid w:val="002F7FAF"/>
    <w:rsid w:val="003017D3"/>
    <w:rsid w:val="00313EBB"/>
    <w:rsid w:val="00314F3F"/>
    <w:rsid w:val="00324D6E"/>
    <w:rsid w:val="00325B67"/>
    <w:rsid w:val="0033764D"/>
    <w:rsid w:val="00347647"/>
    <w:rsid w:val="00347B1E"/>
    <w:rsid w:val="003524FB"/>
    <w:rsid w:val="003530EB"/>
    <w:rsid w:val="003557E3"/>
    <w:rsid w:val="00362BDA"/>
    <w:rsid w:val="00373598"/>
    <w:rsid w:val="00377A3C"/>
    <w:rsid w:val="00382772"/>
    <w:rsid w:val="00384B7F"/>
    <w:rsid w:val="00395FCB"/>
    <w:rsid w:val="0039691B"/>
    <w:rsid w:val="003A7E5F"/>
    <w:rsid w:val="003B5676"/>
    <w:rsid w:val="003B645E"/>
    <w:rsid w:val="003C20C2"/>
    <w:rsid w:val="003D68C1"/>
    <w:rsid w:val="003F1984"/>
    <w:rsid w:val="00403444"/>
    <w:rsid w:val="0040729F"/>
    <w:rsid w:val="004078A9"/>
    <w:rsid w:val="00407C20"/>
    <w:rsid w:val="00411B29"/>
    <w:rsid w:val="0041532C"/>
    <w:rsid w:val="00415F6C"/>
    <w:rsid w:val="004179ED"/>
    <w:rsid w:val="004231E9"/>
    <w:rsid w:val="00426700"/>
    <w:rsid w:val="004273C5"/>
    <w:rsid w:val="00431628"/>
    <w:rsid w:val="0044028D"/>
    <w:rsid w:val="00441C47"/>
    <w:rsid w:val="00445555"/>
    <w:rsid w:val="00446B4D"/>
    <w:rsid w:val="004477F5"/>
    <w:rsid w:val="00457068"/>
    <w:rsid w:val="00467D95"/>
    <w:rsid w:val="004707A6"/>
    <w:rsid w:val="00470C03"/>
    <w:rsid w:val="0047228E"/>
    <w:rsid w:val="004778A6"/>
    <w:rsid w:val="0048762C"/>
    <w:rsid w:val="00490576"/>
    <w:rsid w:val="004A3E69"/>
    <w:rsid w:val="004A4DD0"/>
    <w:rsid w:val="004B58D5"/>
    <w:rsid w:val="004B7540"/>
    <w:rsid w:val="004C1AFB"/>
    <w:rsid w:val="004D69F6"/>
    <w:rsid w:val="004D7F5E"/>
    <w:rsid w:val="004E1D14"/>
    <w:rsid w:val="004E3DC8"/>
    <w:rsid w:val="004F7524"/>
    <w:rsid w:val="00501A00"/>
    <w:rsid w:val="00521B34"/>
    <w:rsid w:val="005359B1"/>
    <w:rsid w:val="00542D0F"/>
    <w:rsid w:val="0055054D"/>
    <w:rsid w:val="00553C34"/>
    <w:rsid w:val="00557578"/>
    <w:rsid w:val="00564604"/>
    <w:rsid w:val="00570E84"/>
    <w:rsid w:val="00571CBE"/>
    <w:rsid w:val="00574213"/>
    <w:rsid w:val="00581B16"/>
    <w:rsid w:val="00586F74"/>
    <w:rsid w:val="00592A80"/>
    <w:rsid w:val="005A2085"/>
    <w:rsid w:val="005A6D60"/>
    <w:rsid w:val="005B7353"/>
    <w:rsid w:val="005B74FB"/>
    <w:rsid w:val="005C0259"/>
    <w:rsid w:val="005C4EF5"/>
    <w:rsid w:val="005E4FEB"/>
    <w:rsid w:val="005F3F3B"/>
    <w:rsid w:val="00604156"/>
    <w:rsid w:val="006076CD"/>
    <w:rsid w:val="006145F8"/>
    <w:rsid w:val="006162EF"/>
    <w:rsid w:val="00623C63"/>
    <w:rsid w:val="006269FC"/>
    <w:rsid w:val="00627F97"/>
    <w:rsid w:val="00661F61"/>
    <w:rsid w:val="00662D2F"/>
    <w:rsid w:val="00672778"/>
    <w:rsid w:val="006746DD"/>
    <w:rsid w:val="006758CC"/>
    <w:rsid w:val="00682AD1"/>
    <w:rsid w:val="00687190"/>
    <w:rsid w:val="0069361D"/>
    <w:rsid w:val="006A54A5"/>
    <w:rsid w:val="006A7135"/>
    <w:rsid w:val="006B6596"/>
    <w:rsid w:val="006C2459"/>
    <w:rsid w:val="006C54C6"/>
    <w:rsid w:val="006D1317"/>
    <w:rsid w:val="006D503A"/>
    <w:rsid w:val="006E3019"/>
    <w:rsid w:val="006E6B85"/>
    <w:rsid w:val="006F01AC"/>
    <w:rsid w:val="006F18F8"/>
    <w:rsid w:val="006F79B8"/>
    <w:rsid w:val="007008A4"/>
    <w:rsid w:val="00700B3A"/>
    <w:rsid w:val="00703346"/>
    <w:rsid w:val="00722827"/>
    <w:rsid w:val="0072492E"/>
    <w:rsid w:val="00727732"/>
    <w:rsid w:val="00733B56"/>
    <w:rsid w:val="00741ADB"/>
    <w:rsid w:val="00752B16"/>
    <w:rsid w:val="0076047D"/>
    <w:rsid w:val="00767743"/>
    <w:rsid w:val="00773ECF"/>
    <w:rsid w:val="00775A0C"/>
    <w:rsid w:val="00785E7D"/>
    <w:rsid w:val="00786F8D"/>
    <w:rsid w:val="007A2D6A"/>
    <w:rsid w:val="007A5E2C"/>
    <w:rsid w:val="007B17EA"/>
    <w:rsid w:val="007B505D"/>
    <w:rsid w:val="007B6E28"/>
    <w:rsid w:val="007C7DE4"/>
    <w:rsid w:val="007D04B6"/>
    <w:rsid w:val="007D56F9"/>
    <w:rsid w:val="00802828"/>
    <w:rsid w:val="008066C3"/>
    <w:rsid w:val="0081681C"/>
    <w:rsid w:val="008168E6"/>
    <w:rsid w:val="008171FD"/>
    <w:rsid w:val="00824E61"/>
    <w:rsid w:val="0084432D"/>
    <w:rsid w:val="008443CB"/>
    <w:rsid w:val="00845028"/>
    <w:rsid w:val="0085075E"/>
    <w:rsid w:val="00863D97"/>
    <w:rsid w:val="00875DA1"/>
    <w:rsid w:val="008841B5"/>
    <w:rsid w:val="008876CA"/>
    <w:rsid w:val="00890981"/>
    <w:rsid w:val="008954C9"/>
    <w:rsid w:val="008A6480"/>
    <w:rsid w:val="008C2E9F"/>
    <w:rsid w:val="008C780E"/>
    <w:rsid w:val="008D249F"/>
    <w:rsid w:val="008E3BBC"/>
    <w:rsid w:val="008E4DFA"/>
    <w:rsid w:val="008F2D3C"/>
    <w:rsid w:val="0090680F"/>
    <w:rsid w:val="0091502C"/>
    <w:rsid w:val="00922DE2"/>
    <w:rsid w:val="00926C95"/>
    <w:rsid w:val="009359A4"/>
    <w:rsid w:val="009403CE"/>
    <w:rsid w:val="00963DEE"/>
    <w:rsid w:val="009776D4"/>
    <w:rsid w:val="00996A25"/>
    <w:rsid w:val="009A5248"/>
    <w:rsid w:val="009B057E"/>
    <w:rsid w:val="009C03A9"/>
    <w:rsid w:val="009C3BD4"/>
    <w:rsid w:val="009C5962"/>
    <w:rsid w:val="009C7C0C"/>
    <w:rsid w:val="009E270E"/>
    <w:rsid w:val="00A12BA4"/>
    <w:rsid w:val="00A178A1"/>
    <w:rsid w:val="00A30FA1"/>
    <w:rsid w:val="00A3153A"/>
    <w:rsid w:val="00A45E0C"/>
    <w:rsid w:val="00A5064A"/>
    <w:rsid w:val="00A62DF8"/>
    <w:rsid w:val="00A734EC"/>
    <w:rsid w:val="00A877E4"/>
    <w:rsid w:val="00AA109D"/>
    <w:rsid w:val="00AA1B4E"/>
    <w:rsid w:val="00AB3B2C"/>
    <w:rsid w:val="00AB44EA"/>
    <w:rsid w:val="00AC2A80"/>
    <w:rsid w:val="00AC37A2"/>
    <w:rsid w:val="00AD0943"/>
    <w:rsid w:val="00AD51C8"/>
    <w:rsid w:val="00AE0AA5"/>
    <w:rsid w:val="00AE31CB"/>
    <w:rsid w:val="00AE3255"/>
    <w:rsid w:val="00AE7AE4"/>
    <w:rsid w:val="00AF157B"/>
    <w:rsid w:val="00AF2C0C"/>
    <w:rsid w:val="00AF4C64"/>
    <w:rsid w:val="00B1446A"/>
    <w:rsid w:val="00B21395"/>
    <w:rsid w:val="00B33D66"/>
    <w:rsid w:val="00B43358"/>
    <w:rsid w:val="00B51350"/>
    <w:rsid w:val="00B55C8F"/>
    <w:rsid w:val="00B6066A"/>
    <w:rsid w:val="00B7564D"/>
    <w:rsid w:val="00B843D2"/>
    <w:rsid w:val="00B8538A"/>
    <w:rsid w:val="00B903F2"/>
    <w:rsid w:val="00B928DA"/>
    <w:rsid w:val="00BA1D73"/>
    <w:rsid w:val="00BA386E"/>
    <w:rsid w:val="00BB4108"/>
    <w:rsid w:val="00BB4F19"/>
    <w:rsid w:val="00BB5586"/>
    <w:rsid w:val="00BB7F62"/>
    <w:rsid w:val="00BC3B28"/>
    <w:rsid w:val="00BD01A0"/>
    <w:rsid w:val="00BD234C"/>
    <w:rsid w:val="00BD4D70"/>
    <w:rsid w:val="00BF04E7"/>
    <w:rsid w:val="00BF4A1B"/>
    <w:rsid w:val="00BF527A"/>
    <w:rsid w:val="00C00849"/>
    <w:rsid w:val="00C10748"/>
    <w:rsid w:val="00C14DCC"/>
    <w:rsid w:val="00C15DC8"/>
    <w:rsid w:val="00C33F8C"/>
    <w:rsid w:val="00C36D01"/>
    <w:rsid w:val="00C408C6"/>
    <w:rsid w:val="00C42DB3"/>
    <w:rsid w:val="00C541AE"/>
    <w:rsid w:val="00C549F7"/>
    <w:rsid w:val="00C60B1A"/>
    <w:rsid w:val="00C6739D"/>
    <w:rsid w:val="00C71A1A"/>
    <w:rsid w:val="00C773A3"/>
    <w:rsid w:val="00C86DBE"/>
    <w:rsid w:val="00CA2096"/>
    <w:rsid w:val="00CA5821"/>
    <w:rsid w:val="00CB3D17"/>
    <w:rsid w:val="00CC25C3"/>
    <w:rsid w:val="00CC3883"/>
    <w:rsid w:val="00CD5E67"/>
    <w:rsid w:val="00CE245E"/>
    <w:rsid w:val="00CE4E2A"/>
    <w:rsid w:val="00CF7F91"/>
    <w:rsid w:val="00D0164F"/>
    <w:rsid w:val="00D01FBB"/>
    <w:rsid w:val="00D14E61"/>
    <w:rsid w:val="00D27304"/>
    <w:rsid w:val="00D27F4F"/>
    <w:rsid w:val="00D401A8"/>
    <w:rsid w:val="00D515E7"/>
    <w:rsid w:val="00D53BCB"/>
    <w:rsid w:val="00D5647E"/>
    <w:rsid w:val="00D607E7"/>
    <w:rsid w:val="00D617C8"/>
    <w:rsid w:val="00D772BD"/>
    <w:rsid w:val="00D87E20"/>
    <w:rsid w:val="00D926BC"/>
    <w:rsid w:val="00D97A83"/>
    <w:rsid w:val="00DA3B60"/>
    <w:rsid w:val="00DA477C"/>
    <w:rsid w:val="00DA4C77"/>
    <w:rsid w:val="00DA7DF5"/>
    <w:rsid w:val="00DB577B"/>
    <w:rsid w:val="00DC0DF4"/>
    <w:rsid w:val="00DC4C34"/>
    <w:rsid w:val="00DC6B24"/>
    <w:rsid w:val="00DC6CD7"/>
    <w:rsid w:val="00DD02B3"/>
    <w:rsid w:val="00DE13CE"/>
    <w:rsid w:val="00DE6E8D"/>
    <w:rsid w:val="00DF3E61"/>
    <w:rsid w:val="00E104C0"/>
    <w:rsid w:val="00E13C48"/>
    <w:rsid w:val="00E14C40"/>
    <w:rsid w:val="00E41BED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1621"/>
    <w:rsid w:val="00E81D45"/>
    <w:rsid w:val="00E85122"/>
    <w:rsid w:val="00E864DD"/>
    <w:rsid w:val="00EB2903"/>
    <w:rsid w:val="00EB7A12"/>
    <w:rsid w:val="00EC3B01"/>
    <w:rsid w:val="00EC45D6"/>
    <w:rsid w:val="00ED502C"/>
    <w:rsid w:val="00ED65F3"/>
    <w:rsid w:val="00EE148C"/>
    <w:rsid w:val="00EE6193"/>
    <w:rsid w:val="00EF1141"/>
    <w:rsid w:val="00EF5150"/>
    <w:rsid w:val="00EF6361"/>
    <w:rsid w:val="00EF7710"/>
    <w:rsid w:val="00EF7C96"/>
    <w:rsid w:val="00F10FB8"/>
    <w:rsid w:val="00F27C41"/>
    <w:rsid w:val="00F34C7D"/>
    <w:rsid w:val="00F35219"/>
    <w:rsid w:val="00F368E3"/>
    <w:rsid w:val="00F42614"/>
    <w:rsid w:val="00F42E02"/>
    <w:rsid w:val="00F507DD"/>
    <w:rsid w:val="00F62C43"/>
    <w:rsid w:val="00F6721F"/>
    <w:rsid w:val="00F70187"/>
    <w:rsid w:val="00F76851"/>
    <w:rsid w:val="00F808EC"/>
    <w:rsid w:val="00F91DCD"/>
    <w:rsid w:val="00FA3EFD"/>
    <w:rsid w:val="00FA6917"/>
    <w:rsid w:val="00FB609D"/>
    <w:rsid w:val="00FB6C24"/>
    <w:rsid w:val="00FC1285"/>
    <w:rsid w:val="00FC4423"/>
    <w:rsid w:val="00FC75D5"/>
    <w:rsid w:val="00FD390C"/>
    <w:rsid w:val="00FD4DE5"/>
    <w:rsid w:val="00FE2DF3"/>
    <w:rsid w:val="00FE447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D946-6C92-4C63-AF2F-4E2A4017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8</Pages>
  <Words>1836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359</cp:revision>
  <cp:lastPrinted>2022-07-14T15:41:00Z</cp:lastPrinted>
  <dcterms:created xsi:type="dcterms:W3CDTF">2021-02-17T09:47:00Z</dcterms:created>
  <dcterms:modified xsi:type="dcterms:W3CDTF">2022-07-14T16:15:00Z</dcterms:modified>
</cp:coreProperties>
</file>