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1329F" w14:textId="7765A799" w:rsidR="003C2118" w:rsidRDefault="00C34B2C" w:rsidP="003C2118">
      <w:pPr>
        <w:rPr>
          <w:rFonts w:ascii="Times New Roman" w:eastAsia="Times New Roman" w:hAnsi="Times New Roman" w:cs="Arial"/>
          <w:b/>
        </w:rPr>
      </w:pPr>
      <w:r>
        <w:rPr>
          <w:rFonts w:cs="Arial"/>
          <w:b/>
        </w:rPr>
        <w:t xml:space="preserve">Nr sprawy </w:t>
      </w:r>
      <w:r w:rsidR="003C2118">
        <w:rPr>
          <w:rFonts w:cs="Arial"/>
          <w:b/>
        </w:rPr>
        <w:t>KP-272-PNU-</w:t>
      </w:r>
      <w:r>
        <w:rPr>
          <w:rFonts w:cs="Arial"/>
          <w:b/>
        </w:rPr>
        <w:t>22</w:t>
      </w:r>
      <w:r w:rsidR="00137ED6">
        <w:rPr>
          <w:rFonts w:cs="Arial"/>
          <w:b/>
        </w:rPr>
        <w:t>/2024</w:t>
      </w:r>
      <w:r w:rsidRPr="00C34B2C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ab/>
      </w:r>
      <w:r>
        <w:rPr>
          <w:rFonts w:cs="Arial"/>
          <w:b/>
          <w:sz w:val="20"/>
          <w:szCs w:val="20"/>
        </w:rPr>
        <w:t>Załącznik nr 1</w:t>
      </w:r>
      <w:r>
        <w:rPr>
          <w:rFonts w:cs="Arial"/>
          <w:b/>
          <w:sz w:val="20"/>
          <w:szCs w:val="20"/>
        </w:rPr>
        <w:t>0</w:t>
      </w:r>
      <w:r>
        <w:rPr>
          <w:rFonts w:cs="Arial"/>
          <w:b/>
          <w:sz w:val="20"/>
          <w:szCs w:val="20"/>
        </w:rPr>
        <w:t xml:space="preserve"> </w:t>
      </w:r>
      <w:r w:rsidRPr="00F810C5">
        <w:rPr>
          <w:rFonts w:cs="Arial"/>
          <w:b/>
          <w:sz w:val="20"/>
          <w:szCs w:val="20"/>
        </w:rPr>
        <w:t>do SWZ</w:t>
      </w:r>
    </w:p>
    <w:p w14:paraId="24EADC85" w14:textId="77777777" w:rsidR="00C50FAB" w:rsidRDefault="00C50FAB" w:rsidP="00C50FAB">
      <w:pPr>
        <w:spacing w:after="0"/>
        <w:rPr>
          <w:rFonts w:cs="Arial"/>
          <w:b/>
          <w:sz w:val="20"/>
          <w:szCs w:val="20"/>
        </w:rPr>
      </w:pPr>
    </w:p>
    <w:p w14:paraId="611AAB03" w14:textId="6F6F19C6" w:rsidR="00C50FAB" w:rsidRPr="00F810C5" w:rsidRDefault="00C50FAB" w:rsidP="00C50FAB">
      <w:pPr>
        <w:spacing w:after="0"/>
        <w:rPr>
          <w:rFonts w:cs="Arial"/>
          <w:b/>
          <w:sz w:val="20"/>
          <w:szCs w:val="20"/>
        </w:rPr>
      </w:pPr>
      <w:r w:rsidRPr="00CB34AF">
        <w:rPr>
          <w:rFonts w:cs="Arial"/>
          <w:b/>
          <w:sz w:val="20"/>
          <w:szCs w:val="20"/>
        </w:rPr>
        <w:t>Podmiot udostępniający zasoby:</w:t>
      </w:r>
    </w:p>
    <w:p w14:paraId="571F83FB" w14:textId="77777777" w:rsidR="00C50FAB" w:rsidRPr="00CB34AF" w:rsidRDefault="00C50FAB" w:rsidP="00C50FAB">
      <w:pPr>
        <w:spacing w:after="0"/>
        <w:rPr>
          <w:rFonts w:cs="Arial"/>
          <w:b/>
          <w:sz w:val="20"/>
          <w:szCs w:val="20"/>
        </w:rPr>
      </w:pPr>
    </w:p>
    <w:p w14:paraId="6F17119E" w14:textId="77777777" w:rsidR="00C50FAB" w:rsidRPr="00CB34AF" w:rsidRDefault="00C50FAB" w:rsidP="00C50FAB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CB34AF">
        <w:rPr>
          <w:rFonts w:cs="Arial"/>
          <w:sz w:val="20"/>
          <w:szCs w:val="20"/>
        </w:rPr>
        <w:t>………………………………………………………………………………………………</w:t>
      </w:r>
    </w:p>
    <w:p w14:paraId="630BC7A4" w14:textId="77777777" w:rsidR="00C50FAB" w:rsidRPr="00CB34AF" w:rsidRDefault="00C50FAB" w:rsidP="00C50FAB">
      <w:pPr>
        <w:spacing w:after="0"/>
        <w:ind w:right="5953"/>
        <w:rPr>
          <w:rFonts w:cs="Arial"/>
          <w:i/>
          <w:sz w:val="16"/>
          <w:szCs w:val="16"/>
        </w:rPr>
      </w:pPr>
      <w:r w:rsidRPr="00CB34AF">
        <w:rPr>
          <w:rFonts w:cs="Arial"/>
          <w:i/>
          <w:sz w:val="16"/>
          <w:szCs w:val="16"/>
        </w:rPr>
        <w:t>(pełna nazwa/firma, adres, NIP/PESEL, KRS/</w:t>
      </w:r>
      <w:proofErr w:type="spellStart"/>
      <w:r w:rsidRPr="00CB34AF">
        <w:rPr>
          <w:rFonts w:cs="Arial"/>
          <w:i/>
          <w:sz w:val="16"/>
          <w:szCs w:val="16"/>
        </w:rPr>
        <w:t>CEiDG</w:t>
      </w:r>
      <w:proofErr w:type="spellEnd"/>
      <w:r w:rsidRPr="00CB34AF">
        <w:rPr>
          <w:rFonts w:cs="Arial"/>
          <w:i/>
          <w:sz w:val="16"/>
          <w:szCs w:val="16"/>
        </w:rPr>
        <w:t>)</w:t>
      </w:r>
    </w:p>
    <w:p w14:paraId="55F6D87C" w14:textId="77777777" w:rsidR="00C50FAB" w:rsidRPr="00CB34AF" w:rsidRDefault="00C50FAB" w:rsidP="00C50FAB">
      <w:pPr>
        <w:spacing w:after="0"/>
        <w:rPr>
          <w:rFonts w:cs="Arial"/>
          <w:sz w:val="20"/>
          <w:szCs w:val="20"/>
          <w:u w:val="single"/>
        </w:rPr>
      </w:pPr>
      <w:r w:rsidRPr="00CB34AF">
        <w:rPr>
          <w:rFonts w:cs="Arial"/>
          <w:sz w:val="20"/>
          <w:szCs w:val="20"/>
          <w:u w:val="single"/>
        </w:rPr>
        <w:t>reprezentowany przez:</w:t>
      </w:r>
    </w:p>
    <w:p w14:paraId="79DBFB30" w14:textId="77777777" w:rsidR="00C50FAB" w:rsidRPr="00CB34AF" w:rsidRDefault="00C50FAB" w:rsidP="00C50FAB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CB34AF">
        <w:rPr>
          <w:rFonts w:cs="Arial"/>
          <w:sz w:val="20"/>
          <w:szCs w:val="20"/>
        </w:rPr>
        <w:t>………………………………………</w:t>
      </w:r>
    </w:p>
    <w:p w14:paraId="07406118" w14:textId="77777777" w:rsidR="00C50FAB" w:rsidRPr="00CB34AF" w:rsidRDefault="00C50FAB" w:rsidP="00C50FAB">
      <w:pPr>
        <w:spacing w:after="0"/>
        <w:ind w:right="5953"/>
        <w:rPr>
          <w:rFonts w:cs="Arial"/>
          <w:i/>
          <w:sz w:val="16"/>
          <w:szCs w:val="16"/>
        </w:rPr>
      </w:pPr>
      <w:r w:rsidRPr="00CB34AF">
        <w:rPr>
          <w:rFonts w:cs="Arial"/>
          <w:i/>
          <w:sz w:val="16"/>
          <w:szCs w:val="16"/>
        </w:rPr>
        <w:t>(imię, nazwisko, podstawa do reprezentacji)</w:t>
      </w:r>
    </w:p>
    <w:p w14:paraId="4BD9848C" w14:textId="77777777" w:rsidR="00C50FAB" w:rsidRPr="00CB34AF" w:rsidRDefault="00C50FAB" w:rsidP="00C50FAB">
      <w:pPr>
        <w:spacing w:after="0"/>
        <w:rPr>
          <w:rFonts w:cs="Arial"/>
          <w:b/>
          <w:sz w:val="20"/>
          <w:szCs w:val="20"/>
        </w:rPr>
      </w:pPr>
    </w:p>
    <w:p w14:paraId="72BEDCDA" w14:textId="77777777" w:rsidR="00C50FAB" w:rsidRPr="00CB34AF" w:rsidRDefault="00C50FAB" w:rsidP="00C50FAB">
      <w:pPr>
        <w:spacing w:before="120" w:after="120" w:line="360" w:lineRule="auto"/>
        <w:jc w:val="center"/>
        <w:rPr>
          <w:rFonts w:cs="Arial"/>
          <w:b/>
          <w:u w:val="single"/>
        </w:rPr>
      </w:pPr>
      <w:r w:rsidRPr="00CB34AF">
        <w:rPr>
          <w:rFonts w:cs="Arial"/>
          <w:b/>
          <w:u w:val="single"/>
        </w:rPr>
        <w:t xml:space="preserve">Oświadczenia podmiotu udostępniającego zasoby </w:t>
      </w:r>
    </w:p>
    <w:p w14:paraId="1F2B89EA" w14:textId="77777777" w:rsidR="00C50FAB" w:rsidRPr="00CB34AF" w:rsidRDefault="00C50FAB" w:rsidP="00C50FAB">
      <w:pPr>
        <w:spacing w:before="120" w:after="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 w:rsidRPr="00CB34AF">
        <w:rPr>
          <w:rFonts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CB34AF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4568D14" w14:textId="77777777" w:rsidR="00C50FAB" w:rsidRPr="00CB34AF" w:rsidRDefault="00C50FAB" w:rsidP="00C50FAB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CB34AF">
        <w:rPr>
          <w:rFonts w:cs="Arial"/>
          <w:b/>
          <w:sz w:val="21"/>
          <w:szCs w:val="21"/>
        </w:rPr>
        <w:t xml:space="preserve">składane na podstawie art. 125 ust. 5 ustawy </w:t>
      </w:r>
      <w:proofErr w:type="spellStart"/>
      <w:r w:rsidRPr="00CB34AF">
        <w:rPr>
          <w:rFonts w:cs="Arial"/>
          <w:b/>
          <w:sz w:val="21"/>
          <w:szCs w:val="21"/>
        </w:rPr>
        <w:t>Pzp</w:t>
      </w:r>
      <w:proofErr w:type="spellEnd"/>
    </w:p>
    <w:p w14:paraId="676F2582" w14:textId="71702DB9" w:rsidR="00C50FAB" w:rsidRPr="00E934B0" w:rsidRDefault="00C50FAB" w:rsidP="00137ED6">
      <w:pPr>
        <w:tabs>
          <w:tab w:val="left" w:pos="0"/>
        </w:tabs>
        <w:jc w:val="both"/>
        <w:rPr>
          <w:rFonts w:eastAsia="Times New Roman"/>
          <w:b/>
          <w:bCs/>
          <w:lang w:eastAsia="pl-PL"/>
        </w:rPr>
      </w:pPr>
      <w:r w:rsidRPr="00103D8B">
        <w:rPr>
          <w:rFonts w:cs="Arial"/>
        </w:rPr>
        <w:t>Na potrzeby postępowania o udzielenie zamówienia publicznego pn.</w:t>
      </w:r>
      <w:r w:rsidR="00137ED6">
        <w:rPr>
          <w:b/>
          <w:sz w:val="24"/>
        </w:rPr>
        <w:t xml:space="preserve"> </w:t>
      </w:r>
      <w:r w:rsidR="00C34B2C" w:rsidRPr="00C34B2C">
        <w:rPr>
          <w:rFonts w:eastAsia="Calibri"/>
          <w:b/>
        </w:rPr>
        <w:t>Dostawa sprzętu komputerowego i monitorów dla potrzeb Politechniki Lubelskiej z podziałem na części</w:t>
      </w:r>
      <w:r w:rsidR="00137ED6" w:rsidRPr="00C34B2C">
        <w:rPr>
          <w:rFonts w:ascii="Times New Roman" w:eastAsia="Calibri" w:hAnsi="Times New Roman"/>
          <w:b/>
        </w:rPr>
        <w:t xml:space="preserve">, </w:t>
      </w:r>
      <w:r w:rsidR="00137ED6">
        <w:rPr>
          <w:rFonts w:ascii="Times New Roman" w:eastAsia="Calibri" w:hAnsi="Times New Roman"/>
          <w:b/>
        </w:rPr>
        <w:t>p</w:t>
      </w:r>
      <w:r w:rsidRPr="00103D8B">
        <w:rPr>
          <w:rFonts w:cs="Arial"/>
        </w:rPr>
        <w:t>rowadzonego przez Politechnikę Lubelską</w:t>
      </w:r>
      <w:r w:rsidRPr="00103D8B">
        <w:rPr>
          <w:rFonts w:cs="Arial"/>
          <w:i/>
        </w:rPr>
        <w:t xml:space="preserve">, </w:t>
      </w:r>
      <w:r w:rsidRPr="00103D8B">
        <w:rPr>
          <w:rFonts w:cs="Arial"/>
        </w:rPr>
        <w:t>oświadczam, co następuje:</w:t>
      </w:r>
    </w:p>
    <w:p w14:paraId="2DFEE5FD" w14:textId="77777777" w:rsidR="00C50FAB" w:rsidRPr="00CB34AF" w:rsidRDefault="00C50FAB" w:rsidP="00C50FAB">
      <w:pPr>
        <w:shd w:val="clear" w:color="auto" w:fill="BFBFBF" w:themeFill="background1" w:themeFillShade="BF"/>
        <w:spacing w:before="360" w:after="0" w:line="360" w:lineRule="auto"/>
        <w:rPr>
          <w:rFonts w:cs="Arial"/>
          <w:b/>
          <w:sz w:val="21"/>
          <w:szCs w:val="21"/>
        </w:rPr>
      </w:pPr>
      <w:r w:rsidRPr="00CB34AF">
        <w:rPr>
          <w:rFonts w:cs="Arial"/>
          <w:b/>
          <w:sz w:val="21"/>
          <w:szCs w:val="21"/>
        </w:rPr>
        <w:t>OŚWIADCZENIA DOTYCZĄCE PODMIOTU UDOSTEPNIAJĄCEGO ZASOBY:</w:t>
      </w:r>
    </w:p>
    <w:p w14:paraId="26C9D4C2" w14:textId="77777777" w:rsidR="00C50FAB" w:rsidRPr="00791D7C" w:rsidRDefault="00C50FAB" w:rsidP="00C50FAB">
      <w:pPr>
        <w:pStyle w:val="Akapitzlist"/>
        <w:numPr>
          <w:ilvl w:val="0"/>
          <w:numId w:val="21"/>
        </w:numPr>
        <w:spacing w:before="240" w:after="0" w:line="300" w:lineRule="auto"/>
        <w:ind w:left="714" w:hanging="357"/>
        <w:jc w:val="both"/>
        <w:rPr>
          <w:rFonts w:ascii="Cambria" w:hAnsi="Cambria" w:cs="Arial"/>
          <w:b/>
          <w:bCs/>
          <w:sz w:val="20"/>
          <w:szCs w:val="21"/>
        </w:rPr>
      </w:pPr>
      <w:r w:rsidRPr="00CB34AF">
        <w:rPr>
          <w:rFonts w:ascii="Cambria" w:hAnsi="Cambria" w:cs="Arial"/>
          <w:sz w:val="20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B34AF">
        <w:rPr>
          <w:rStyle w:val="Odwoanieprzypisudolnego"/>
          <w:rFonts w:ascii="Cambria" w:hAnsi="Cambria" w:cs="Arial"/>
          <w:sz w:val="20"/>
          <w:szCs w:val="21"/>
        </w:rPr>
        <w:footnoteReference w:id="1"/>
      </w:r>
    </w:p>
    <w:p w14:paraId="27F3D2A5" w14:textId="3AF7D0EA" w:rsidR="00C50FAB" w:rsidRPr="00791D7C" w:rsidRDefault="00C50FAB" w:rsidP="00C50FAB">
      <w:pPr>
        <w:spacing w:before="240" w:after="0" w:line="300" w:lineRule="auto"/>
        <w:ind w:left="357"/>
        <w:jc w:val="both"/>
        <w:rPr>
          <w:rFonts w:cs="Arial"/>
          <w:b/>
          <w:bCs/>
          <w:sz w:val="20"/>
          <w:szCs w:val="21"/>
        </w:rPr>
      </w:pPr>
      <w:r w:rsidRPr="00791D7C">
        <w:rPr>
          <w:rFonts w:cs="Arial"/>
          <w:sz w:val="20"/>
          <w:szCs w:val="21"/>
        </w:rPr>
        <w:t xml:space="preserve">Na potrzeby niniejszego postępowania o udzielenie zamówienia publicznego oświadczam, że nie podlegam wykluczeniu z postępowania oraz spełniam warunki udziału w postępowaniu określone </w:t>
      </w:r>
      <w:r w:rsidR="00C34B2C">
        <w:rPr>
          <w:rFonts w:cs="Arial"/>
          <w:sz w:val="20"/>
          <w:szCs w:val="21"/>
        </w:rPr>
        <w:br/>
      </w:r>
      <w:r w:rsidRPr="00791D7C">
        <w:rPr>
          <w:rFonts w:cs="Arial"/>
          <w:sz w:val="20"/>
          <w:szCs w:val="21"/>
        </w:rPr>
        <w:t>w SWZ w zakresie ……………………………………………………………………………………………….</w:t>
      </w:r>
    </w:p>
    <w:p w14:paraId="4FE4D84F" w14:textId="77777777" w:rsidR="00C50FAB" w:rsidRPr="00CB34AF" w:rsidRDefault="00C50FAB" w:rsidP="00C50FA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14:paraId="194B3CC6" w14:textId="77777777" w:rsidR="00C50FAB" w:rsidRPr="00CB34AF" w:rsidRDefault="00C50FAB" w:rsidP="00C50FAB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CB34AF">
        <w:rPr>
          <w:rFonts w:cs="Arial"/>
          <w:b/>
          <w:sz w:val="21"/>
          <w:szCs w:val="21"/>
        </w:rPr>
        <w:t>OŚWIADCZENIE DOTYCZĄCE PODANYCH INFORMACJI:</w:t>
      </w:r>
    </w:p>
    <w:p w14:paraId="766724E2" w14:textId="77777777" w:rsidR="00C50FAB" w:rsidRPr="00CB34AF" w:rsidRDefault="00C50FAB" w:rsidP="00C50FAB">
      <w:pPr>
        <w:spacing w:after="0" w:line="360" w:lineRule="auto"/>
        <w:jc w:val="both"/>
        <w:rPr>
          <w:rFonts w:cs="Arial"/>
          <w:b/>
        </w:rPr>
      </w:pPr>
    </w:p>
    <w:p w14:paraId="6DFEF1B4" w14:textId="77777777" w:rsidR="00C50FAB" w:rsidRPr="00CB34AF" w:rsidRDefault="00C50FAB" w:rsidP="00C50FAB">
      <w:pPr>
        <w:spacing w:after="0" w:line="360" w:lineRule="auto"/>
        <w:jc w:val="both"/>
        <w:rPr>
          <w:rFonts w:cs="Arial"/>
          <w:sz w:val="20"/>
          <w:szCs w:val="21"/>
        </w:rPr>
      </w:pPr>
      <w:r w:rsidRPr="00CB34AF">
        <w:rPr>
          <w:rFonts w:cs="Arial"/>
          <w:sz w:val="20"/>
          <w:szCs w:val="21"/>
        </w:rPr>
        <w:t xml:space="preserve">Oświadczam, że wszystkie informacje podane w powyższych oświadczeniach są aktualne </w:t>
      </w:r>
      <w:r w:rsidRPr="00CB34AF">
        <w:rPr>
          <w:rFonts w:cs="Arial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88B6D1D" w14:textId="77777777" w:rsidR="00C50FAB" w:rsidRPr="00CB34AF" w:rsidRDefault="00C50FAB" w:rsidP="00C50FAB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47E5F2F0" w14:textId="77777777" w:rsidR="00C50FAB" w:rsidRPr="00CB34AF" w:rsidRDefault="00C50FAB" w:rsidP="00C50FAB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CB34AF"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5BA5AF43" w14:textId="50167BBF" w:rsidR="00C50FAB" w:rsidRPr="00CB34AF" w:rsidRDefault="00C50FAB" w:rsidP="00C50FAB">
      <w:pPr>
        <w:spacing w:after="120" w:line="360" w:lineRule="auto"/>
        <w:jc w:val="both"/>
        <w:rPr>
          <w:rFonts w:cs="Arial"/>
          <w:sz w:val="20"/>
          <w:szCs w:val="21"/>
        </w:rPr>
      </w:pPr>
      <w:r w:rsidRPr="00CB34AF">
        <w:rPr>
          <w:rFonts w:cs="Arial"/>
          <w:sz w:val="20"/>
          <w:szCs w:val="21"/>
        </w:rPr>
        <w:t xml:space="preserve">Wskazuję następujące podmiotowe środki dowodowe, które można uzyskać za pomocą bezpłatnych </w:t>
      </w:r>
      <w:r w:rsidR="00C34B2C">
        <w:rPr>
          <w:rFonts w:cs="Arial"/>
          <w:sz w:val="20"/>
          <w:szCs w:val="21"/>
        </w:rPr>
        <w:br/>
      </w:r>
      <w:r w:rsidRPr="00CB34AF">
        <w:rPr>
          <w:rFonts w:cs="Arial"/>
          <w:sz w:val="20"/>
          <w:szCs w:val="21"/>
        </w:rPr>
        <w:t>i ogólnodostępnych baz danych, oraz</w:t>
      </w:r>
      <w:r w:rsidRPr="00CB34AF">
        <w:rPr>
          <w:sz w:val="20"/>
        </w:rPr>
        <w:t xml:space="preserve"> </w:t>
      </w:r>
      <w:r w:rsidRPr="00CB34AF">
        <w:rPr>
          <w:rFonts w:cs="Arial"/>
          <w:sz w:val="20"/>
          <w:szCs w:val="21"/>
        </w:rPr>
        <w:t>dane umożliwiające dostęp do tych środków:</w:t>
      </w:r>
    </w:p>
    <w:p w14:paraId="7E418184" w14:textId="77777777" w:rsidR="00C50FAB" w:rsidRPr="00CB34AF" w:rsidRDefault="00C50FAB" w:rsidP="00C50FAB">
      <w:pPr>
        <w:spacing w:after="0" w:line="360" w:lineRule="auto"/>
        <w:jc w:val="both"/>
        <w:rPr>
          <w:rFonts w:cs="Arial"/>
          <w:sz w:val="20"/>
          <w:szCs w:val="21"/>
        </w:rPr>
      </w:pPr>
      <w:r w:rsidRPr="00CB34AF">
        <w:rPr>
          <w:rFonts w:cs="Arial"/>
          <w:sz w:val="20"/>
          <w:szCs w:val="21"/>
        </w:rPr>
        <w:t>1) ......................................................................................................................................................</w:t>
      </w:r>
    </w:p>
    <w:p w14:paraId="32129F89" w14:textId="77777777" w:rsidR="00C50FAB" w:rsidRPr="00CB34AF" w:rsidRDefault="00C50FAB" w:rsidP="00C50FAB">
      <w:pPr>
        <w:spacing w:after="0" w:line="360" w:lineRule="auto"/>
        <w:jc w:val="both"/>
        <w:rPr>
          <w:rFonts w:cs="Arial"/>
          <w:sz w:val="20"/>
          <w:szCs w:val="21"/>
        </w:rPr>
      </w:pPr>
      <w:r w:rsidRPr="00CB34AF">
        <w:rPr>
          <w:rFonts w:cs="Arial"/>
          <w:i/>
          <w:sz w:val="14"/>
          <w:szCs w:val="16"/>
        </w:rPr>
        <w:t>(wskazać podmiotowy środek dowodowy, adres internetowy, wydający urząd lub organ, dokładne dane referencyjne dokumentacji)</w:t>
      </w:r>
    </w:p>
    <w:p w14:paraId="0F7F2AE8" w14:textId="77777777" w:rsidR="00C50FAB" w:rsidRPr="00CB34AF" w:rsidRDefault="00C50FAB" w:rsidP="00C50FAB">
      <w:pPr>
        <w:spacing w:after="0" w:line="360" w:lineRule="auto"/>
        <w:jc w:val="both"/>
        <w:rPr>
          <w:rFonts w:cs="Arial"/>
          <w:sz w:val="20"/>
          <w:szCs w:val="21"/>
        </w:rPr>
      </w:pPr>
      <w:r w:rsidRPr="00CB34AF">
        <w:rPr>
          <w:rFonts w:cs="Arial"/>
          <w:sz w:val="20"/>
          <w:szCs w:val="21"/>
        </w:rPr>
        <w:t>2) .......................................................................................................................................................</w:t>
      </w:r>
    </w:p>
    <w:p w14:paraId="1C9DBB7C" w14:textId="77777777" w:rsidR="00C50FAB" w:rsidRPr="00CB34AF" w:rsidRDefault="00C50FAB" w:rsidP="00C50FAB">
      <w:pPr>
        <w:spacing w:after="0" w:line="360" w:lineRule="auto"/>
        <w:jc w:val="both"/>
        <w:rPr>
          <w:rFonts w:cs="Arial"/>
          <w:sz w:val="20"/>
          <w:szCs w:val="21"/>
        </w:rPr>
      </w:pPr>
      <w:r w:rsidRPr="00CB34AF">
        <w:rPr>
          <w:rFonts w:cs="Arial"/>
          <w:i/>
          <w:sz w:val="14"/>
          <w:szCs w:val="16"/>
        </w:rPr>
        <w:t>(wskazać podmiotowy środek dowodowy, adres internetowy, wydający urząd lub organ, dokładne dane referencyjne dokumentacji)</w:t>
      </w:r>
    </w:p>
    <w:p w14:paraId="6A2E362C" w14:textId="77777777" w:rsidR="00C50FAB" w:rsidRPr="00CB34AF" w:rsidRDefault="00C50FAB" w:rsidP="00C50FAB">
      <w:pPr>
        <w:spacing w:after="0" w:line="360" w:lineRule="auto"/>
        <w:jc w:val="both"/>
        <w:rPr>
          <w:rFonts w:cs="Arial"/>
          <w:sz w:val="20"/>
          <w:szCs w:val="21"/>
        </w:rPr>
      </w:pPr>
    </w:p>
    <w:p w14:paraId="1D22A10E" w14:textId="69BE67C2" w:rsidR="00C50FAB" w:rsidRDefault="00C50FAB" w:rsidP="00C50FAB">
      <w:pPr>
        <w:spacing w:after="0" w:line="240" w:lineRule="auto"/>
        <w:ind w:left="5670"/>
        <w:jc w:val="center"/>
        <w:rPr>
          <w:rFonts w:eastAsia="Calibri"/>
          <w:i/>
          <w:sz w:val="18"/>
        </w:rPr>
      </w:pPr>
      <w:r w:rsidRPr="00CB34AF">
        <w:rPr>
          <w:rFonts w:cs="Arial"/>
          <w:sz w:val="20"/>
          <w:szCs w:val="21"/>
        </w:rPr>
        <w:tab/>
      </w:r>
      <w:r w:rsidRPr="00CB34AF">
        <w:rPr>
          <w:rFonts w:cs="Arial"/>
          <w:sz w:val="20"/>
          <w:szCs w:val="21"/>
        </w:rPr>
        <w:tab/>
      </w:r>
      <w:r w:rsidRPr="00CB34AF">
        <w:rPr>
          <w:rFonts w:cs="Arial"/>
          <w:sz w:val="20"/>
          <w:szCs w:val="21"/>
        </w:rPr>
        <w:tab/>
      </w:r>
      <w:r w:rsidRPr="00CB34AF">
        <w:rPr>
          <w:rFonts w:cs="Arial"/>
          <w:sz w:val="20"/>
          <w:szCs w:val="21"/>
        </w:rPr>
        <w:tab/>
      </w:r>
      <w:r w:rsidRPr="00CB34AF">
        <w:rPr>
          <w:rFonts w:cs="Arial"/>
          <w:sz w:val="20"/>
          <w:szCs w:val="21"/>
        </w:rPr>
        <w:tab/>
      </w:r>
      <w:r w:rsidRPr="00CB34AF">
        <w:rPr>
          <w:rFonts w:cs="Arial"/>
          <w:sz w:val="20"/>
          <w:szCs w:val="21"/>
        </w:rPr>
        <w:tab/>
      </w:r>
      <w:r w:rsidRPr="00CB34AF">
        <w:rPr>
          <w:rFonts w:cs="Arial"/>
          <w:sz w:val="20"/>
          <w:szCs w:val="21"/>
        </w:rPr>
        <w:tab/>
      </w:r>
      <w:r>
        <w:rPr>
          <w:rFonts w:eastAsia="Calibri"/>
        </w:rPr>
        <w:t>…………………………………………</w:t>
      </w:r>
      <w:r>
        <w:rPr>
          <w:rFonts w:eastAsia="Calibri"/>
          <w:i/>
          <w:sz w:val="18"/>
        </w:rPr>
        <w:t>Kwalifikowany podpis elektroniczny złożony  przez osobę(osoby) uprawnioną-e</w:t>
      </w:r>
    </w:p>
    <w:p w14:paraId="54895D91" w14:textId="77777777" w:rsidR="00C50FAB" w:rsidRPr="00CB34AF" w:rsidRDefault="00C50FAB" w:rsidP="00C50FAB">
      <w:pPr>
        <w:spacing w:line="360" w:lineRule="auto"/>
        <w:jc w:val="both"/>
        <w:rPr>
          <w:rFonts w:cs="Arial"/>
          <w:sz w:val="21"/>
          <w:szCs w:val="21"/>
        </w:rPr>
      </w:pPr>
    </w:p>
    <w:sectPr w:rsidR="00C50FAB" w:rsidRPr="00CB34A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0A396" w14:textId="77777777" w:rsidR="00AC458A" w:rsidRDefault="00AC458A">
      <w:pPr>
        <w:spacing w:after="0" w:line="240" w:lineRule="auto"/>
      </w:pPr>
      <w:r>
        <w:separator/>
      </w:r>
    </w:p>
  </w:endnote>
  <w:endnote w:type="continuationSeparator" w:id="0">
    <w:p w14:paraId="642F9964" w14:textId="77777777" w:rsidR="00AC458A" w:rsidRDefault="00AC4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31308" w14:textId="77777777" w:rsidR="00AC458A" w:rsidRDefault="00AC458A">
      <w:pPr>
        <w:spacing w:after="0" w:line="240" w:lineRule="auto"/>
      </w:pPr>
      <w:r>
        <w:separator/>
      </w:r>
    </w:p>
  </w:footnote>
  <w:footnote w:type="continuationSeparator" w:id="0">
    <w:p w14:paraId="1574D70B" w14:textId="77777777" w:rsidR="00AC458A" w:rsidRDefault="00AC458A">
      <w:pPr>
        <w:spacing w:after="0" w:line="240" w:lineRule="auto"/>
      </w:pPr>
      <w:r>
        <w:continuationSeparator/>
      </w:r>
    </w:p>
  </w:footnote>
  <w:footnote w:id="1">
    <w:p w14:paraId="34D76875" w14:textId="77777777" w:rsidR="00C50FAB" w:rsidRPr="00DF35E7" w:rsidRDefault="00C50FAB" w:rsidP="00C50FAB">
      <w:pPr>
        <w:pStyle w:val="Tekstprzypisudolnego"/>
        <w:jc w:val="both"/>
        <w:rPr>
          <w:rFonts w:ascii="Cambria" w:hAnsi="Cambria" w:cs="Arial"/>
          <w:sz w:val="14"/>
          <w:szCs w:val="14"/>
        </w:rPr>
      </w:pPr>
      <w:r w:rsidRPr="00DF35E7">
        <w:rPr>
          <w:rStyle w:val="Odwoanieprzypisudolnego"/>
          <w:rFonts w:ascii="Cambria" w:hAnsi="Cambria" w:cs="Arial"/>
          <w:sz w:val="14"/>
          <w:szCs w:val="14"/>
        </w:rPr>
        <w:footnoteRef/>
      </w:r>
      <w:r w:rsidRPr="00DF35E7">
        <w:rPr>
          <w:rFonts w:ascii="Cambria" w:hAnsi="Cambria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6CF0FBE" w14:textId="77777777" w:rsidR="00C50FAB" w:rsidRPr="00DF35E7" w:rsidRDefault="00C50FAB" w:rsidP="00C50FAB">
      <w:pPr>
        <w:pStyle w:val="Tekstprzypisudolnego"/>
        <w:numPr>
          <w:ilvl w:val="0"/>
          <w:numId w:val="20"/>
        </w:numPr>
        <w:rPr>
          <w:rFonts w:ascii="Cambria" w:hAnsi="Cambria" w:cs="Arial"/>
          <w:sz w:val="14"/>
          <w:szCs w:val="14"/>
        </w:rPr>
      </w:pPr>
      <w:r w:rsidRPr="00DF35E7">
        <w:rPr>
          <w:rFonts w:ascii="Cambria" w:hAnsi="Cambria" w:cs="Arial"/>
          <w:sz w:val="14"/>
          <w:szCs w:val="14"/>
        </w:rPr>
        <w:t>obywateli rosyjskich lub osób fizycznych lub prawnych, podmiotów lub organów z siedzibą w Rosji;</w:t>
      </w:r>
    </w:p>
    <w:p w14:paraId="109BD18E" w14:textId="77777777" w:rsidR="00C50FAB" w:rsidRPr="00DF35E7" w:rsidRDefault="00C50FAB" w:rsidP="00C50FAB">
      <w:pPr>
        <w:pStyle w:val="Tekstprzypisudolnego"/>
        <w:numPr>
          <w:ilvl w:val="0"/>
          <w:numId w:val="20"/>
        </w:numPr>
        <w:rPr>
          <w:rFonts w:ascii="Cambria" w:hAnsi="Cambria" w:cs="Arial"/>
          <w:sz w:val="14"/>
          <w:szCs w:val="14"/>
        </w:rPr>
      </w:pPr>
      <w:bookmarkStart w:id="0" w:name="_Hlk102557314"/>
      <w:r w:rsidRPr="00DF35E7">
        <w:rPr>
          <w:rFonts w:ascii="Cambria" w:hAnsi="Cambri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4C2ECC8" w14:textId="77777777" w:rsidR="00C50FAB" w:rsidRPr="00DF35E7" w:rsidRDefault="00C50FAB" w:rsidP="00C50FAB">
      <w:pPr>
        <w:pStyle w:val="Tekstprzypisudolnego"/>
        <w:numPr>
          <w:ilvl w:val="0"/>
          <w:numId w:val="20"/>
        </w:numPr>
        <w:rPr>
          <w:rFonts w:ascii="Cambria" w:hAnsi="Cambria" w:cs="Arial"/>
          <w:sz w:val="14"/>
          <w:szCs w:val="14"/>
        </w:rPr>
      </w:pPr>
      <w:r w:rsidRPr="00DF35E7">
        <w:rPr>
          <w:rFonts w:ascii="Cambria" w:hAnsi="Cambri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5029757" w14:textId="77777777" w:rsidR="00C50FAB" w:rsidRPr="00DF35E7" w:rsidRDefault="00C50FAB" w:rsidP="00C50FAB">
      <w:pPr>
        <w:pStyle w:val="Tekstprzypisudolnego"/>
        <w:jc w:val="both"/>
        <w:rPr>
          <w:rFonts w:ascii="Cambria" w:hAnsi="Cambria" w:cs="Arial"/>
          <w:sz w:val="14"/>
          <w:szCs w:val="14"/>
        </w:rPr>
      </w:pPr>
      <w:r w:rsidRPr="00DF35E7">
        <w:rPr>
          <w:rFonts w:ascii="Cambria" w:hAnsi="Cambri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33" w:type="dxa"/>
      <w:tblInd w:w="-78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96"/>
      <w:gridCol w:w="8937"/>
    </w:tblGrid>
    <w:tr w:rsidR="00137ED6" w:rsidRPr="005A30AB" w14:paraId="09B5829F" w14:textId="77777777" w:rsidTr="004F3AC5">
      <w:trPr>
        <w:trHeight w:hRule="exact" w:val="992"/>
      </w:trPr>
      <w:tc>
        <w:tcPr>
          <w:tcW w:w="1796" w:type="dxa"/>
          <w:shd w:val="clear" w:color="auto" w:fill="auto"/>
          <w:vAlign w:val="center"/>
        </w:tcPr>
        <w:p w14:paraId="48F3F9EB" w14:textId="4F393F2C" w:rsidR="00137ED6" w:rsidRPr="008D57E8" w:rsidRDefault="00137ED6" w:rsidP="00137ED6">
          <w:pPr>
            <w:spacing w:before="70" w:line="249" w:lineRule="auto"/>
            <w:ind w:right="1692"/>
            <w:rPr>
              <w:sz w:val="20"/>
            </w:rPr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2C82E26" wp14:editId="3C8D23C5">
                    <wp:simplePos x="0" y="0"/>
                    <wp:positionH relativeFrom="page">
                      <wp:posOffset>539750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0" t="0" r="0" b="0"/>
                    <wp:wrapNone/>
                    <wp:docPr id="3" name="Dowolny kształt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+- 0 1007 850"/>
                                <a:gd name="T1" fmla="*/ T0 w 759"/>
                                <a:gd name="T2" fmla="+- 0 112 112"/>
                                <a:gd name="T3" fmla="*/ 112 h 843"/>
                                <a:gd name="T4" fmla="+- 0 850 850"/>
                                <a:gd name="T5" fmla="*/ T4 w 759"/>
                                <a:gd name="T6" fmla="+- 0 112 112"/>
                                <a:gd name="T7" fmla="*/ 112 h 843"/>
                                <a:gd name="T8" fmla="+- 0 850 850"/>
                                <a:gd name="T9" fmla="*/ T8 w 759"/>
                                <a:gd name="T10" fmla="+- 0 170 112"/>
                                <a:gd name="T11" fmla="*/ 170 h 843"/>
                                <a:gd name="T12" fmla="+- 0 850 850"/>
                                <a:gd name="T13" fmla="*/ T12 w 759"/>
                                <a:gd name="T14" fmla="+- 0 896 112"/>
                                <a:gd name="T15" fmla="*/ 896 h 843"/>
                                <a:gd name="T16" fmla="+- 0 850 850"/>
                                <a:gd name="T17" fmla="*/ T16 w 759"/>
                                <a:gd name="T18" fmla="+- 0 954 112"/>
                                <a:gd name="T19" fmla="*/ 954 h 843"/>
                                <a:gd name="T20" fmla="+- 0 1007 850"/>
                                <a:gd name="T21" fmla="*/ T20 w 759"/>
                                <a:gd name="T22" fmla="+- 0 954 112"/>
                                <a:gd name="T23" fmla="*/ 954 h 843"/>
                                <a:gd name="T24" fmla="+- 0 1007 850"/>
                                <a:gd name="T25" fmla="*/ T24 w 759"/>
                                <a:gd name="T26" fmla="+- 0 896 112"/>
                                <a:gd name="T27" fmla="*/ 896 h 843"/>
                                <a:gd name="T28" fmla="+- 0 909 850"/>
                                <a:gd name="T29" fmla="*/ T28 w 759"/>
                                <a:gd name="T30" fmla="+- 0 896 112"/>
                                <a:gd name="T31" fmla="*/ 896 h 843"/>
                                <a:gd name="T32" fmla="+- 0 909 850"/>
                                <a:gd name="T33" fmla="*/ T32 w 759"/>
                                <a:gd name="T34" fmla="+- 0 170 112"/>
                                <a:gd name="T35" fmla="*/ 170 h 843"/>
                                <a:gd name="T36" fmla="+- 0 1007 850"/>
                                <a:gd name="T37" fmla="*/ T36 w 759"/>
                                <a:gd name="T38" fmla="+- 0 170 112"/>
                                <a:gd name="T39" fmla="*/ 170 h 843"/>
                                <a:gd name="T40" fmla="+- 0 1007 850"/>
                                <a:gd name="T41" fmla="*/ T40 w 759"/>
                                <a:gd name="T42" fmla="+- 0 112 112"/>
                                <a:gd name="T43" fmla="*/ 112 h 843"/>
                                <a:gd name="T44" fmla="+- 0 1609 850"/>
                                <a:gd name="T45" fmla="*/ T44 w 759"/>
                                <a:gd name="T46" fmla="+- 0 196 112"/>
                                <a:gd name="T47" fmla="*/ 196 h 843"/>
                                <a:gd name="T48" fmla="+- 0 1524 850"/>
                                <a:gd name="T49" fmla="*/ T48 w 759"/>
                                <a:gd name="T50" fmla="+- 0 112 112"/>
                                <a:gd name="T51" fmla="*/ 112 h 843"/>
                                <a:gd name="T52" fmla="+- 0 1064 850"/>
                                <a:gd name="T53" fmla="*/ T52 w 759"/>
                                <a:gd name="T54" fmla="+- 0 112 112"/>
                                <a:gd name="T55" fmla="*/ 112 h 843"/>
                                <a:gd name="T56" fmla="+- 0 1064 850"/>
                                <a:gd name="T57" fmla="*/ T56 w 759"/>
                                <a:gd name="T58" fmla="+- 0 170 112"/>
                                <a:gd name="T59" fmla="*/ 170 h 843"/>
                                <a:gd name="T60" fmla="+- 0 1500 850"/>
                                <a:gd name="T61" fmla="*/ T60 w 759"/>
                                <a:gd name="T62" fmla="+- 0 170 112"/>
                                <a:gd name="T63" fmla="*/ 170 h 843"/>
                                <a:gd name="T64" fmla="+- 0 1550 850"/>
                                <a:gd name="T65" fmla="*/ T64 w 759"/>
                                <a:gd name="T66" fmla="+- 0 220 112"/>
                                <a:gd name="T67" fmla="*/ 220 h 843"/>
                                <a:gd name="T68" fmla="+- 0 1550 850"/>
                                <a:gd name="T69" fmla="*/ T68 w 759"/>
                                <a:gd name="T70" fmla="+- 0 762 112"/>
                                <a:gd name="T71" fmla="*/ 762 h 843"/>
                                <a:gd name="T72" fmla="+- 0 1500 850"/>
                                <a:gd name="T73" fmla="*/ T72 w 759"/>
                                <a:gd name="T74" fmla="+- 0 812 112"/>
                                <a:gd name="T75" fmla="*/ 812 h 843"/>
                                <a:gd name="T76" fmla="+- 0 1171 850"/>
                                <a:gd name="T77" fmla="*/ T76 w 759"/>
                                <a:gd name="T78" fmla="+- 0 812 112"/>
                                <a:gd name="T79" fmla="*/ 812 h 843"/>
                                <a:gd name="T80" fmla="+- 0 1171 850"/>
                                <a:gd name="T81" fmla="*/ T80 w 759"/>
                                <a:gd name="T82" fmla="+- 0 896 112"/>
                                <a:gd name="T83" fmla="*/ 896 h 843"/>
                                <a:gd name="T84" fmla="+- 0 1064 850"/>
                                <a:gd name="T85" fmla="*/ T84 w 759"/>
                                <a:gd name="T86" fmla="+- 0 896 112"/>
                                <a:gd name="T87" fmla="*/ 896 h 843"/>
                                <a:gd name="T88" fmla="+- 0 1064 850"/>
                                <a:gd name="T89" fmla="*/ T88 w 759"/>
                                <a:gd name="T90" fmla="+- 0 955 112"/>
                                <a:gd name="T91" fmla="*/ 955 h 843"/>
                                <a:gd name="T92" fmla="+- 0 1229 850"/>
                                <a:gd name="T93" fmla="*/ T92 w 759"/>
                                <a:gd name="T94" fmla="+- 0 955 112"/>
                                <a:gd name="T95" fmla="*/ 955 h 843"/>
                                <a:gd name="T96" fmla="+- 0 1229 850"/>
                                <a:gd name="T97" fmla="*/ T96 w 759"/>
                                <a:gd name="T98" fmla="+- 0 870 112"/>
                                <a:gd name="T99" fmla="*/ 870 h 843"/>
                                <a:gd name="T100" fmla="+- 0 1524 850"/>
                                <a:gd name="T101" fmla="*/ T100 w 759"/>
                                <a:gd name="T102" fmla="+- 0 870 112"/>
                                <a:gd name="T103" fmla="*/ 870 h 843"/>
                                <a:gd name="T104" fmla="+- 0 1609 850"/>
                                <a:gd name="T105" fmla="*/ T104 w 759"/>
                                <a:gd name="T106" fmla="+- 0 786 112"/>
                                <a:gd name="T107" fmla="*/ 786 h 843"/>
                                <a:gd name="T108" fmla="+- 0 1609 850"/>
                                <a:gd name="T109" fmla="*/ T108 w 759"/>
                                <a:gd name="T110" fmla="+- 0 196 112"/>
                                <a:gd name="T111" fmla="*/ 196 h 8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84"/>
                                  </a:move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50" y="58"/>
                                  </a:lnTo>
                                  <a:lnTo>
                                    <a:pt x="700" y="108"/>
                                  </a:lnTo>
                                  <a:lnTo>
                                    <a:pt x="700" y="650"/>
                                  </a:lnTo>
                                  <a:lnTo>
                                    <a:pt x="650" y="700"/>
                                  </a:lnTo>
                                  <a:lnTo>
                                    <a:pt x="321" y="700"/>
                                  </a:lnTo>
                                  <a:lnTo>
                                    <a:pt x="321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3"/>
                                  </a:lnTo>
                                  <a:lnTo>
                                    <a:pt x="379" y="843"/>
                                  </a:lnTo>
                                  <a:lnTo>
                                    <a:pt x="379" y="758"/>
                                  </a:lnTo>
                                  <a:lnTo>
                                    <a:pt x="674" y="758"/>
                                  </a:lnTo>
                                  <a:lnTo>
                                    <a:pt x="759" y="674"/>
                                  </a:lnTo>
                                  <a:lnTo>
                                    <a:pt x="759" y="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43F6895A" id="Dowolny kształt 3" o:spid="_x0000_s1026" style="position:absolute;margin-left:42.5pt;margin-top:5.6pt;width:37.95pt;height:42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" path="m157,l,,,58,,784r,58l157,842r,-58l59,784,59,58r98,l157,xm759,84l674,,214,r,58l650,58r50,50l700,650r-50,50l321,700r,84l214,784r,59l379,843r,-85l674,758r85,-84l759,84xe" fillcolor="#231f20" stroked="f">
                    <v:path arrowok="t" o:connecttype="custom" o:connectlocs="99695,71120;0,71120;0,107950;0,568960;0,605790;99695,605790;99695,568960;37465,568960;37465,107950;99695,107950;99695,71120;481965,124460;427990,71120;135890,71120;135890,107950;412750,107950;444500,139700;444500,483870;412750,515620;203835,515620;203835,568960;135890,568960;135890,606425;240665,606425;240665,552450;427990,552450;481965,499110;481965,124460" o:connectangles="0,0,0,0,0,0,0,0,0,0,0,0,0,0,0,0,0,0,0,0,0,0,0,0,0,0,0,0"/>
                    <w10:wrap anchorx="page"/>
                  </v:shape>
                </w:pict>
              </mc:Fallback>
            </mc:AlternateContent>
          </w: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DB17C96" wp14:editId="2D056042">
                    <wp:simplePos x="0" y="0"/>
                    <wp:positionH relativeFrom="page">
                      <wp:posOffset>1068070</wp:posOffset>
                    </wp:positionH>
                    <wp:positionV relativeFrom="paragraph">
                      <wp:posOffset>71120</wp:posOffset>
                    </wp:positionV>
                    <wp:extent cx="481965" cy="535305"/>
                    <wp:effectExtent l="0" t="0" r="0" b="0"/>
                    <wp:wrapNone/>
                    <wp:docPr id="1" name="Dowolny kształt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481965" cy="535305"/>
                            </a:xfrm>
                            <a:custGeom>
                              <a:avLst/>
                              <a:gdLst>
                                <a:gd name="T0" fmla="+- 0 1839 1682"/>
                                <a:gd name="T1" fmla="*/ T0 w 759"/>
                                <a:gd name="T2" fmla="+- 0 112 112"/>
                                <a:gd name="T3" fmla="*/ 112 h 843"/>
                                <a:gd name="T4" fmla="+- 0 1682 1682"/>
                                <a:gd name="T5" fmla="*/ T4 w 759"/>
                                <a:gd name="T6" fmla="+- 0 112 112"/>
                                <a:gd name="T7" fmla="*/ 112 h 843"/>
                                <a:gd name="T8" fmla="+- 0 1682 1682"/>
                                <a:gd name="T9" fmla="*/ T8 w 759"/>
                                <a:gd name="T10" fmla="+- 0 170 112"/>
                                <a:gd name="T11" fmla="*/ 170 h 843"/>
                                <a:gd name="T12" fmla="+- 0 1682 1682"/>
                                <a:gd name="T13" fmla="*/ T12 w 759"/>
                                <a:gd name="T14" fmla="+- 0 896 112"/>
                                <a:gd name="T15" fmla="*/ 896 h 843"/>
                                <a:gd name="T16" fmla="+- 0 1682 1682"/>
                                <a:gd name="T17" fmla="*/ T16 w 759"/>
                                <a:gd name="T18" fmla="+- 0 954 112"/>
                                <a:gd name="T19" fmla="*/ 954 h 843"/>
                                <a:gd name="T20" fmla="+- 0 1839 1682"/>
                                <a:gd name="T21" fmla="*/ T20 w 759"/>
                                <a:gd name="T22" fmla="+- 0 954 112"/>
                                <a:gd name="T23" fmla="*/ 954 h 843"/>
                                <a:gd name="T24" fmla="+- 0 1839 1682"/>
                                <a:gd name="T25" fmla="*/ T24 w 759"/>
                                <a:gd name="T26" fmla="+- 0 896 112"/>
                                <a:gd name="T27" fmla="*/ 896 h 843"/>
                                <a:gd name="T28" fmla="+- 0 1741 1682"/>
                                <a:gd name="T29" fmla="*/ T28 w 759"/>
                                <a:gd name="T30" fmla="+- 0 896 112"/>
                                <a:gd name="T31" fmla="*/ 896 h 843"/>
                                <a:gd name="T32" fmla="+- 0 1741 1682"/>
                                <a:gd name="T33" fmla="*/ T32 w 759"/>
                                <a:gd name="T34" fmla="+- 0 170 112"/>
                                <a:gd name="T35" fmla="*/ 170 h 843"/>
                                <a:gd name="T36" fmla="+- 0 1839 1682"/>
                                <a:gd name="T37" fmla="*/ T36 w 759"/>
                                <a:gd name="T38" fmla="+- 0 170 112"/>
                                <a:gd name="T39" fmla="*/ 170 h 843"/>
                                <a:gd name="T40" fmla="+- 0 1839 1682"/>
                                <a:gd name="T41" fmla="*/ T40 w 759"/>
                                <a:gd name="T42" fmla="+- 0 112 112"/>
                                <a:gd name="T43" fmla="*/ 112 h 843"/>
                                <a:gd name="T44" fmla="+- 0 2441 1682"/>
                                <a:gd name="T45" fmla="*/ T44 w 759"/>
                                <a:gd name="T46" fmla="+- 0 786 112"/>
                                <a:gd name="T47" fmla="*/ 786 h 843"/>
                                <a:gd name="T48" fmla="+- 0 2356 1682"/>
                                <a:gd name="T49" fmla="*/ T48 w 759"/>
                                <a:gd name="T50" fmla="+- 0 786 112"/>
                                <a:gd name="T51" fmla="*/ 786 h 843"/>
                                <a:gd name="T52" fmla="+- 0 2356 1682"/>
                                <a:gd name="T53" fmla="*/ T52 w 759"/>
                                <a:gd name="T54" fmla="+- 0 170 112"/>
                                <a:gd name="T55" fmla="*/ 170 h 843"/>
                                <a:gd name="T56" fmla="+- 0 2356 1682"/>
                                <a:gd name="T57" fmla="*/ T56 w 759"/>
                                <a:gd name="T58" fmla="+- 0 112 112"/>
                                <a:gd name="T59" fmla="*/ 112 h 843"/>
                                <a:gd name="T60" fmla="+- 0 1896 1682"/>
                                <a:gd name="T61" fmla="*/ T60 w 759"/>
                                <a:gd name="T62" fmla="+- 0 112 112"/>
                                <a:gd name="T63" fmla="*/ 112 h 843"/>
                                <a:gd name="T64" fmla="+- 0 1896 1682"/>
                                <a:gd name="T65" fmla="*/ T64 w 759"/>
                                <a:gd name="T66" fmla="+- 0 170 112"/>
                                <a:gd name="T67" fmla="*/ 170 h 843"/>
                                <a:gd name="T68" fmla="+- 0 2298 1682"/>
                                <a:gd name="T69" fmla="*/ T68 w 759"/>
                                <a:gd name="T70" fmla="+- 0 170 112"/>
                                <a:gd name="T71" fmla="*/ 170 h 843"/>
                                <a:gd name="T72" fmla="+- 0 2298 1682"/>
                                <a:gd name="T73" fmla="*/ T72 w 759"/>
                                <a:gd name="T74" fmla="+- 0 786 112"/>
                                <a:gd name="T75" fmla="*/ 786 h 843"/>
                                <a:gd name="T76" fmla="+- 0 2298 1682"/>
                                <a:gd name="T77" fmla="*/ T76 w 759"/>
                                <a:gd name="T78" fmla="+- 0 844 112"/>
                                <a:gd name="T79" fmla="*/ 844 h 843"/>
                                <a:gd name="T80" fmla="+- 0 2382 1682"/>
                                <a:gd name="T81" fmla="*/ T80 w 759"/>
                                <a:gd name="T82" fmla="+- 0 844 112"/>
                                <a:gd name="T83" fmla="*/ 844 h 843"/>
                                <a:gd name="T84" fmla="+- 0 2382 1682"/>
                                <a:gd name="T85" fmla="*/ T84 w 759"/>
                                <a:gd name="T86" fmla="+- 0 896 112"/>
                                <a:gd name="T87" fmla="*/ 896 h 843"/>
                                <a:gd name="T88" fmla="+- 0 1896 1682"/>
                                <a:gd name="T89" fmla="*/ T88 w 759"/>
                                <a:gd name="T90" fmla="+- 0 896 112"/>
                                <a:gd name="T91" fmla="*/ 896 h 843"/>
                                <a:gd name="T92" fmla="+- 0 1896 1682"/>
                                <a:gd name="T93" fmla="*/ T92 w 759"/>
                                <a:gd name="T94" fmla="+- 0 954 112"/>
                                <a:gd name="T95" fmla="*/ 954 h 843"/>
                                <a:gd name="T96" fmla="+- 0 2441 1682"/>
                                <a:gd name="T97" fmla="*/ T96 w 759"/>
                                <a:gd name="T98" fmla="+- 0 954 112"/>
                                <a:gd name="T99" fmla="*/ 954 h 843"/>
                                <a:gd name="T100" fmla="+- 0 2441 1682"/>
                                <a:gd name="T101" fmla="*/ T100 w 759"/>
                                <a:gd name="T102" fmla="+- 0 896 112"/>
                                <a:gd name="T103" fmla="*/ 896 h 843"/>
                                <a:gd name="T104" fmla="+- 0 2441 1682"/>
                                <a:gd name="T105" fmla="*/ T104 w 759"/>
                                <a:gd name="T106" fmla="+- 0 844 112"/>
                                <a:gd name="T107" fmla="*/ 844 h 843"/>
                                <a:gd name="T108" fmla="+- 0 2441 1682"/>
                                <a:gd name="T109" fmla="*/ T108 w 759"/>
                                <a:gd name="T110" fmla="+- 0 786 112"/>
                                <a:gd name="T111" fmla="*/ 786 h 8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759" h="843">
                                  <a:moveTo>
                                    <a:pt x="15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8"/>
                                  </a:lnTo>
                                  <a:lnTo>
                                    <a:pt x="0" y="784"/>
                                  </a:lnTo>
                                  <a:lnTo>
                                    <a:pt x="0" y="842"/>
                                  </a:lnTo>
                                  <a:lnTo>
                                    <a:pt x="157" y="842"/>
                                  </a:lnTo>
                                  <a:lnTo>
                                    <a:pt x="157" y="784"/>
                                  </a:lnTo>
                                  <a:lnTo>
                                    <a:pt x="59" y="784"/>
                                  </a:lnTo>
                                  <a:lnTo>
                                    <a:pt x="59" y="58"/>
                                  </a:lnTo>
                                  <a:lnTo>
                                    <a:pt x="157" y="58"/>
                                  </a:lnTo>
                                  <a:lnTo>
                                    <a:pt x="157" y="0"/>
                                  </a:lnTo>
                                  <a:close/>
                                  <a:moveTo>
                                    <a:pt x="759" y="674"/>
                                  </a:moveTo>
                                  <a:lnTo>
                                    <a:pt x="674" y="674"/>
                                  </a:lnTo>
                                  <a:lnTo>
                                    <a:pt x="674" y="58"/>
                                  </a:lnTo>
                                  <a:lnTo>
                                    <a:pt x="674" y="0"/>
                                  </a:lnTo>
                                  <a:lnTo>
                                    <a:pt x="214" y="0"/>
                                  </a:lnTo>
                                  <a:lnTo>
                                    <a:pt x="214" y="58"/>
                                  </a:lnTo>
                                  <a:lnTo>
                                    <a:pt x="616" y="58"/>
                                  </a:lnTo>
                                  <a:lnTo>
                                    <a:pt x="616" y="674"/>
                                  </a:lnTo>
                                  <a:lnTo>
                                    <a:pt x="616" y="732"/>
                                  </a:lnTo>
                                  <a:lnTo>
                                    <a:pt x="700" y="732"/>
                                  </a:lnTo>
                                  <a:lnTo>
                                    <a:pt x="700" y="784"/>
                                  </a:lnTo>
                                  <a:lnTo>
                                    <a:pt x="214" y="784"/>
                                  </a:lnTo>
                                  <a:lnTo>
                                    <a:pt x="214" y="842"/>
                                  </a:lnTo>
                                  <a:lnTo>
                                    <a:pt x="759" y="842"/>
                                  </a:lnTo>
                                  <a:lnTo>
                                    <a:pt x="759" y="784"/>
                                  </a:lnTo>
                                  <a:lnTo>
                                    <a:pt x="759" y="732"/>
                                  </a:lnTo>
                                  <a:lnTo>
                                    <a:pt x="759" y="6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02FEB1B7" id="Dowolny kształt 1" o:spid="_x0000_s1026" style="position:absolute;margin-left:84.1pt;margin-top:5.6pt;width:37.95pt;height:42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9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" path="m157,l,,,58,,784r,58l157,842r,-58l59,784,59,58r98,l157,xm759,674r-85,l674,58,674,,214,r,58l616,58r,616l616,732r84,l700,784r-486,l214,842r545,l759,784r,-52l759,674xe" fillcolor="#231f20" stroked="f">
                    <v:path arrowok="t" o:connecttype="custom" o:connectlocs="99695,71120;0,71120;0,107950;0,568960;0,605790;99695,605790;99695,568960;37465,568960;37465,107950;99695,107950;99695,71120;481965,499110;427990,499110;427990,107950;427990,71120;135890,71120;135890,107950;391160,107950;391160,499110;391160,535940;444500,535940;444500,568960;135890,568960;135890,605790;481965,605790;481965,568960;481965,535940;481965,499110" o:connectangles="0,0,0,0,0,0,0,0,0,0,0,0,0,0,0,0,0,0,0,0,0,0,0,0,0,0,0,0"/>
                    <w10:wrap anchorx="page"/>
                  </v:shape>
                </w:pict>
              </mc:Fallback>
            </mc:AlternateContent>
          </w:r>
        </w:p>
        <w:p w14:paraId="52C79AE4" w14:textId="77777777" w:rsidR="00137ED6" w:rsidRPr="008D57E8" w:rsidRDefault="00137ED6" w:rsidP="00137ED6">
          <w:pPr>
            <w:rPr>
              <w:sz w:val="20"/>
            </w:rPr>
          </w:pPr>
        </w:p>
        <w:p w14:paraId="4E8DF398" w14:textId="77777777" w:rsidR="00137ED6" w:rsidRPr="00AA0AA3" w:rsidRDefault="00137ED6" w:rsidP="00137ED6">
          <w:pPr>
            <w:suppressAutoHyphens/>
            <w:rPr>
              <w:sz w:val="20"/>
              <w:szCs w:val="20"/>
              <w:lang w:eastAsia="zh-CN"/>
            </w:rPr>
          </w:pPr>
        </w:p>
      </w:tc>
      <w:tc>
        <w:tcPr>
          <w:tcW w:w="8937" w:type="dxa"/>
          <w:shd w:val="clear" w:color="auto" w:fill="auto"/>
          <w:vAlign w:val="center"/>
        </w:tcPr>
        <w:p w14:paraId="36C6F519" w14:textId="623955D5" w:rsidR="00137ED6" w:rsidRPr="00AA0AA3" w:rsidRDefault="00137ED6" w:rsidP="00137ED6">
          <w:pPr>
            <w:suppressAutoHyphens/>
            <w:ind w:left="221"/>
            <w:rPr>
              <w:sz w:val="20"/>
              <w:szCs w:val="20"/>
              <w:lang w:val="en-GB" w:eastAsia="zh-CN"/>
            </w:rPr>
          </w:pPr>
          <w:r>
            <w:rPr>
              <w:noProof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1360CCA1" wp14:editId="54E42969">
                    <wp:simplePos x="0" y="0"/>
                    <wp:positionH relativeFrom="page">
                      <wp:posOffset>474345</wp:posOffset>
                    </wp:positionH>
                    <wp:positionV relativeFrom="paragraph">
                      <wp:posOffset>-57150</wp:posOffset>
                    </wp:positionV>
                    <wp:extent cx="899795" cy="235585"/>
                    <wp:effectExtent l="0" t="0" r="0" b="0"/>
                    <wp:wrapNone/>
                    <wp:docPr id="4" name="Grupa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899795" cy="235585"/>
                              <a:chOff x="2646" y="131"/>
                              <a:chExt cx="1417" cy="371"/>
                            </a:xfrm>
                          </wpg:grpSpPr>
                          <pic:pic xmlns:pic="http://schemas.openxmlformats.org/drawingml/2006/picture">
                            <pic:nvPicPr>
                              <pic:cNvPr id="5" name="docshape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46" y="131"/>
                                <a:ext cx="240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6" name="docshape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920" y="131"/>
                                <a:ext cx="519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docshape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471" y="134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8" name="docshape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618" y="134"/>
                                <a:ext cx="108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9" name="docshape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64" y="134"/>
                                <a:ext cx="19" cy="1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0" name="docshape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821" y="134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1" name="docshape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46" y="352"/>
                                <a:ext cx="221" cy="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2" name="docshape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903" y="352"/>
                                <a:ext cx="107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13" name="docshape10"/>
                            <wps:cNvSpPr>
                              <a:spLocks/>
                            </wps:cNvSpPr>
                            <wps:spPr bwMode="auto">
                              <a:xfrm>
                                <a:off x="3040" y="352"/>
                                <a:ext cx="92" cy="147"/>
                              </a:xfrm>
                              <a:custGeom>
                                <a:avLst/>
                                <a:gdLst>
                                  <a:gd name="T0" fmla="+- 0 3132 3041"/>
                                  <a:gd name="T1" fmla="*/ T0 w 92"/>
                                  <a:gd name="T2" fmla="+- 0 353 353"/>
                                  <a:gd name="T3" fmla="*/ 353 h 147"/>
                                  <a:gd name="T4" fmla="+- 0 3041 3041"/>
                                  <a:gd name="T5" fmla="*/ T4 w 92"/>
                                  <a:gd name="T6" fmla="+- 0 353 353"/>
                                  <a:gd name="T7" fmla="*/ 353 h 147"/>
                                  <a:gd name="T8" fmla="+- 0 3041 3041"/>
                                  <a:gd name="T9" fmla="*/ T8 w 92"/>
                                  <a:gd name="T10" fmla="+- 0 499 353"/>
                                  <a:gd name="T11" fmla="*/ 499 h 147"/>
                                  <a:gd name="T12" fmla="+- 0 3132 3041"/>
                                  <a:gd name="T13" fmla="*/ T12 w 92"/>
                                  <a:gd name="T14" fmla="+- 0 499 353"/>
                                  <a:gd name="T15" fmla="*/ 499 h 147"/>
                                  <a:gd name="T16" fmla="+- 0 3132 3041"/>
                                  <a:gd name="T17" fmla="*/ T16 w 92"/>
                                  <a:gd name="T18" fmla="+- 0 483 353"/>
                                  <a:gd name="T19" fmla="*/ 483 h 147"/>
                                  <a:gd name="T20" fmla="+- 0 3059 3041"/>
                                  <a:gd name="T21" fmla="*/ T20 w 92"/>
                                  <a:gd name="T22" fmla="+- 0 483 353"/>
                                  <a:gd name="T23" fmla="*/ 483 h 147"/>
                                  <a:gd name="T24" fmla="+- 0 3059 3041"/>
                                  <a:gd name="T25" fmla="*/ T24 w 92"/>
                                  <a:gd name="T26" fmla="+- 0 433 353"/>
                                  <a:gd name="T27" fmla="*/ 433 h 147"/>
                                  <a:gd name="T28" fmla="+- 0 3122 3041"/>
                                  <a:gd name="T29" fmla="*/ T28 w 92"/>
                                  <a:gd name="T30" fmla="+- 0 433 353"/>
                                  <a:gd name="T31" fmla="*/ 433 h 147"/>
                                  <a:gd name="T32" fmla="+- 0 3122 3041"/>
                                  <a:gd name="T33" fmla="*/ T32 w 92"/>
                                  <a:gd name="T34" fmla="+- 0 417 353"/>
                                  <a:gd name="T35" fmla="*/ 417 h 147"/>
                                  <a:gd name="T36" fmla="+- 0 3059 3041"/>
                                  <a:gd name="T37" fmla="*/ T36 w 92"/>
                                  <a:gd name="T38" fmla="+- 0 417 353"/>
                                  <a:gd name="T39" fmla="*/ 417 h 147"/>
                                  <a:gd name="T40" fmla="+- 0 3059 3041"/>
                                  <a:gd name="T41" fmla="*/ T40 w 92"/>
                                  <a:gd name="T42" fmla="+- 0 369 353"/>
                                  <a:gd name="T43" fmla="*/ 369 h 147"/>
                                  <a:gd name="T44" fmla="+- 0 3132 3041"/>
                                  <a:gd name="T45" fmla="*/ T44 w 92"/>
                                  <a:gd name="T46" fmla="+- 0 369 353"/>
                                  <a:gd name="T47" fmla="*/ 369 h 147"/>
                                  <a:gd name="T48" fmla="+- 0 3132 3041"/>
                                  <a:gd name="T49" fmla="*/ T48 w 92"/>
                                  <a:gd name="T50" fmla="+- 0 353 353"/>
                                  <a:gd name="T51" fmla="*/ 353 h 14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</a:cxnLst>
                                <a:rect l="0" t="0" r="r" b="b"/>
                                <a:pathLst>
                                  <a:path w="92" h="147">
                                    <a:moveTo>
                                      <a:pt x="91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46"/>
                                    </a:lnTo>
                                    <a:lnTo>
                                      <a:pt x="91" y="146"/>
                                    </a:lnTo>
                                    <a:lnTo>
                                      <a:pt x="91" y="130"/>
                                    </a:lnTo>
                                    <a:lnTo>
                                      <a:pt x="18" y="130"/>
                                    </a:lnTo>
                                    <a:lnTo>
                                      <a:pt x="18" y="80"/>
                                    </a:lnTo>
                                    <a:lnTo>
                                      <a:pt x="81" y="80"/>
                                    </a:lnTo>
                                    <a:lnTo>
                                      <a:pt x="81" y="64"/>
                                    </a:lnTo>
                                    <a:lnTo>
                                      <a:pt x="18" y="64"/>
                                    </a:lnTo>
                                    <a:lnTo>
                                      <a:pt x="18" y="16"/>
                                    </a:lnTo>
                                    <a:lnTo>
                                      <a:pt x="91" y="16"/>
                                    </a:lnTo>
                                    <a:lnTo>
                                      <a:pt x="9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231F2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14" name="docshape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162" y="349"/>
                                <a:ext cx="216" cy="15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5" name="docshape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3410" y="352"/>
                                <a:ext cx="242" cy="1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268A6044" id="Grupa 4" o:spid="_x0000_s1026" style="position:absolute;margin-left:37.35pt;margin-top:-4.5pt;width:70.85pt;height:18.55pt;z-index:251659264;mso-position-horizontal-relative:page" coordorigin="2646,131" coordsize="1417,3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docshape2" o:spid="_x0000_s1027" type="#_x0000_t75" style="position:absolute;left:2646;top:131;width:240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">
                      <v:imagedata r:id="rId10" o:title=""/>
                    </v:shape>
                    <v:shape id="docshape3" o:spid="_x0000_s1028" type="#_x0000_t75" style="position:absolute;left:2920;top:131;width:519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">
                      <v:imagedata r:id="rId11" o:title=""/>
                    </v:shape>
                    <v:shape id="docshape4" o:spid="_x0000_s1029" type="#_x0000_t75" style="position:absolute;left:3471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">
                      <v:imagedata r:id="rId12" o:title=""/>
                    </v:shape>
                    <v:shape id="docshape5" o:spid="_x0000_s1030" type="#_x0000_t75" style="position:absolute;left:3618;top:134;width:108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">
                      <v:imagedata r:id="rId13" o:title=""/>
                    </v:shape>
                    <v:rect id="docshape6" o:spid="_x0000_s1031" style="position:absolute;left:3764;top:134;width:19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" fillcolor="#231f20" stroked="f"/>
                    <v:shape id="docshape7" o:spid="_x0000_s1032" type="#_x0000_t75" style="position:absolute;left:3821;top:134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">
                      <v:imagedata r:id="rId14" o:title=""/>
                    </v:shape>
                    <v:shape id="docshape8" o:spid="_x0000_s1033" type="#_x0000_t75" style="position:absolute;left:2646;top:352;width:221;height: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">
                      <v:imagedata r:id="rId15" o:title=""/>
                    </v:shape>
                    <v:shape id="docshape9" o:spid="_x0000_s1034" type="#_x0000_t75" style="position:absolute;left:2903;top:352;width:107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">
                      <v:imagedata r:id="rId16" o:title=""/>
                    </v:shape>
                    <v:shape id="docshape10" o:spid="_x0000_s1035" style="position:absolute;left:3040;top:352;width:92;height:147;visibility:visible;mso-wrap-style:square;v-text-anchor:top" coordsize="9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" path="m91,l,,,146r91,l91,130r-73,l18,80r63,l81,64r-63,l18,16r73,l91,xe" fillcolor="#231f20" stroked="f">
                      <v:path arrowok="t" o:connecttype="custom" o:connectlocs="91,353;0,353;0,499;91,499;91,483;18,483;18,433;81,433;81,417;18,417;18,369;91,369;91,353" o:connectangles="0,0,0,0,0,0,0,0,0,0,0,0,0"/>
                    </v:shape>
                    <v:shape id="docshape11" o:spid="_x0000_s1036" type="#_x0000_t75" style="position:absolute;left:3162;top:349;width:216;height: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">
                      <v:imagedata r:id="rId17" o:title=""/>
                    </v:shape>
                    <v:shape id="docshape12" o:spid="_x0000_s1037" type="#_x0000_t75" style="position:absolute;left:3410;top:352;width:242;height:1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">
                      <v:imagedata r:id="rId18" o:title=""/>
                    </v:shape>
                    <w10:wrap anchorx="page"/>
                  </v:group>
                </w:pict>
              </mc:Fallback>
            </mc:AlternateContent>
          </w:r>
          <w:r w:rsidRPr="00AA0AA3">
            <w:rPr>
              <w:sz w:val="20"/>
              <w:szCs w:val="20"/>
              <w:lang w:val="de-DE" w:eastAsia="zh-CN"/>
            </w:rPr>
            <w:t xml:space="preserve"> </w:t>
          </w:r>
        </w:p>
      </w:tc>
    </w:tr>
  </w:tbl>
  <w:p w14:paraId="6CAB7E51" w14:textId="1CDF66B9" w:rsidR="00234CCD" w:rsidRPr="00137ED6" w:rsidRDefault="00234CCD" w:rsidP="00137E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EDBA827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0D0D0D"/>
      </w:rPr>
    </w:lvl>
  </w:abstractNum>
  <w:abstractNum w:abstractNumId="1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</w:rPr>
    </w:lvl>
  </w:abstractNum>
  <w:abstractNum w:abstractNumId="2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sz w:val="22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singleLevel"/>
    <w:tmpl w:val="C37635DE"/>
    <w:name w:val="WW8Num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</w:abstractNum>
  <w:abstractNum w:abstractNumId="4" w15:restartNumberingAfterBreak="0">
    <w:nsid w:val="00000009"/>
    <w:multiLevelType w:val="multilevel"/>
    <w:tmpl w:val="6164B30C"/>
    <w:name w:val="WW8Num1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A"/>
    <w:multiLevelType w:val="singleLevel"/>
    <w:tmpl w:val="0415000F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</w:abstractNum>
  <w:abstractNum w:abstractNumId="6" w15:restartNumberingAfterBreak="0">
    <w:nsid w:val="0000000B"/>
    <w:multiLevelType w:val="singleLevel"/>
    <w:tmpl w:val="0000000B"/>
    <w:name w:val="WW8Num16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  <w:rPr>
        <w:rFonts w:hint="default"/>
        <w:b/>
      </w:rPr>
    </w:lvl>
  </w:abstractNum>
  <w:abstractNum w:abstractNumId="7" w15:restartNumberingAfterBreak="0">
    <w:nsid w:val="0000000C"/>
    <w:multiLevelType w:val="singleLevel"/>
    <w:tmpl w:val="723850F8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8" w15:restartNumberingAfterBreak="0">
    <w:nsid w:val="0000000E"/>
    <w:multiLevelType w:val="singleLevel"/>
    <w:tmpl w:val="03E246AE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ascii="Times New Roman" w:eastAsia="Calibri" w:hAnsi="Times New Roman" w:cs="Calibri" w:hint="default"/>
        <w:b/>
        <w:kern w:val="0"/>
        <w:sz w:val="24"/>
        <w:szCs w:val="24"/>
        <w:lang w:val="en-AU" w:eastAsia="en-US"/>
      </w:rPr>
    </w:lvl>
  </w:abstractNum>
  <w:abstractNum w:abstractNumId="9" w15:restartNumberingAfterBreak="0">
    <w:nsid w:val="0DD71E43"/>
    <w:multiLevelType w:val="hybridMultilevel"/>
    <w:tmpl w:val="16203F10"/>
    <w:lvl w:ilvl="0" w:tplc="11AE86B4">
      <w:start w:val="1"/>
      <w:numFmt w:val="lowerLetter"/>
      <w:lvlText w:val="%1)"/>
      <w:lvlJc w:val="left"/>
      <w:pPr>
        <w:ind w:left="1571" w:hanging="360"/>
      </w:pPr>
      <w:rPr>
        <w:rFonts w:hint="default"/>
        <w:b/>
        <w:color w:val="0D0D0D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11772AC2"/>
    <w:multiLevelType w:val="hybridMultilevel"/>
    <w:tmpl w:val="75525B0E"/>
    <w:lvl w:ilvl="0" w:tplc="BB6E22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825CB6"/>
    <w:multiLevelType w:val="hybridMultilevel"/>
    <w:tmpl w:val="B4523802"/>
    <w:lvl w:ilvl="0" w:tplc="FFE82C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D0D0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915283"/>
    <w:multiLevelType w:val="hybridMultilevel"/>
    <w:tmpl w:val="85045C4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23C1230"/>
    <w:multiLevelType w:val="hybridMultilevel"/>
    <w:tmpl w:val="E7B83FE2"/>
    <w:lvl w:ilvl="0" w:tplc="7272181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D0D0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13982"/>
    <w:multiLevelType w:val="multilevel"/>
    <w:tmpl w:val="C214FE8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016104"/>
    <w:multiLevelType w:val="multilevel"/>
    <w:tmpl w:val="25B60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libri" w:hAnsi="Cambria" w:cs="Ebri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C570583"/>
    <w:multiLevelType w:val="multilevel"/>
    <w:tmpl w:val="679898B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3"/>
  </w:num>
  <w:num w:numId="11">
    <w:abstractNumId w:val="10"/>
  </w:num>
  <w:num w:numId="12">
    <w:abstractNumId w:val="11"/>
  </w:num>
  <w:num w:numId="13">
    <w:abstractNumId w:val="9"/>
  </w:num>
  <w:num w:numId="14">
    <w:abstractNumId w:val="16"/>
  </w:num>
  <w:num w:numId="15">
    <w:abstractNumId w:val="14"/>
  </w:num>
  <w:num w:numId="16">
    <w:abstractNumId w:val="17"/>
  </w:num>
  <w:num w:numId="17">
    <w:abstractNumId w:val="1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F07"/>
    <w:rsid w:val="00000040"/>
    <w:rsid w:val="00016487"/>
    <w:rsid w:val="00020BDA"/>
    <w:rsid w:val="000560E7"/>
    <w:rsid w:val="00063B9F"/>
    <w:rsid w:val="000877F1"/>
    <w:rsid w:val="000933DA"/>
    <w:rsid w:val="00095CA7"/>
    <w:rsid w:val="000A63CA"/>
    <w:rsid w:val="000D6A43"/>
    <w:rsid w:val="000D6BF1"/>
    <w:rsid w:val="000E3310"/>
    <w:rsid w:val="00100126"/>
    <w:rsid w:val="00103C89"/>
    <w:rsid w:val="0012393D"/>
    <w:rsid w:val="00133945"/>
    <w:rsid w:val="00137ED6"/>
    <w:rsid w:val="00141E5F"/>
    <w:rsid w:val="00160AEE"/>
    <w:rsid w:val="001701D5"/>
    <w:rsid w:val="001C13F7"/>
    <w:rsid w:val="001E5102"/>
    <w:rsid w:val="00202B3D"/>
    <w:rsid w:val="00206263"/>
    <w:rsid w:val="00214FB5"/>
    <w:rsid w:val="0021545D"/>
    <w:rsid w:val="00234CCD"/>
    <w:rsid w:val="00280AE0"/>
    <w:rsid w:val="002B2806"/>
    <w:rsid w:val="002D15AB"/>
    <w:rsid w:val="00314EA7"/>
    <w:rsid w:val="00332D63"/>
    <w:rsid w:val="003971AB"/>
    <w:rsid w:val="003A3051"/>
    <w:rsid w:val="003C2118"/>
    <w:rsid w:val="003C326D"/>
    <w:rsid w:val="003F6E6A"/>
    <w:rsid w:val="00453FB8"/>
    <w:rsid w:val="00464300"/>
    <w:rsid w:val="004D60D4"/>
    <w:rsid w:val="00512B55"/>
    <w:rsid w:val="00565EC3"/>
    <w:rsid w:val="00567C50"/>
    <w:rsid w:val="00571C6E"/>
    <w:rsid w:val="00574E47"/>
    <w:rsid w:val="005B52A7"/>
    <w:rsid w:val="005B58DF"/>
    <w:rsid w:val="005D4819"/>
    <w:rsid w:val="005E4507"/>
    <w:rsid w:val="00601656"/>
    <w:rsid w:val="006041EC"/>
    <w:rsid w:val="0065741E"/>
    <w:rsid w:val="00686FF6"/>
    <w:rsid w:val="006E359F"/>
    <w:rsid w:val="006F004F"/>
    <w:rsid w:val="006F0068"/>
    <w:rsid w:val="00743341"/>
    <w:rsid w:val="0075495F"/>
    <w:rsid w:val="00782AB9"/>
    <w:rsid w:val="00793550"/>
    <w:rsid w:val="007969AD"/>
    <w:rsid w:val="007D3BE2"/>
    <w:rsid w:val="008051AC"/>
    <w:rsid w:val="00833593"/>
    <w:rsid w:val="00895DCD"/>
    <w:rsid w:val="008A2BD3"/>
    <w:rsid w:val="008A4D39"/>
    <w:rsid w:val="008C1BB4"/>
    <w:rsid w:val="008C3D47"/>
    <w:rsid w:val="00910BBE"/>
    <w:rsid w:val="00951221"/>
    <w:rsid w:val="00966CBB"/>
    <w:rsid w:val="00974618"/>
    <w:rsid w:val="009F37C7"/>
    <w:rsid w:val="00A06D7A"/>
    <w:rsid w:val="00A513A8"/>
    <w:rsid w:val="00A8511B"/>
    <w:rsid w:val="00A86045"/>
    <w:rsid w:val="00AC458A"/>
    <w:rsid w:val="00B36800"/>
    <w:rsid w:val="00BB6327"/>
    <w:rsid w:val="00BB6CA9"/>
    <w:rsid w:val="00C01C55"/>
    <w:rsid w:val="00C24B0A"/>
    <w:rsid w:val="00C33F8F"/>
    <w:rsid w:val="00C34B2C"/>
    <w:rsid w:val="00C40CF4"/>
    <w:rsid w:val="00C50527"/>
    <w:rsid w:val="00C50FAB"/>
    <w:rsid w:val="00CE393D"/>
    <w:rsid w:val="00CE613F"/>
    <w:rsid w:val="00D04199"/>
    <w:rsid w:val="00D6153A"/>
    <w:rsid w:val="00DA3834"/>
    <w:rsid w:val="00DB44DC"/>
    <w:rsid w:val="00DC4F57"/>
    <w:rsid w:val="00E34F07"/>
    <w:rsid w:val="00E4004D"/>
    <w:rsid w:val="00E91CAF"/>
    <w:rsid w:val="00EA4A6A"/>
    <w:rsid w:val="00F954EE"/>
    <w:rsid w:val="00FC0078"/>
    <w:rsid w:val="00FE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B26F1C"/>
  <w15:docId w15:val="{F60BE424-E8C5-4C25-86F9-328B2160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F07"/>
    <w:rPr>
      <w:rFonts w:ascii="Cambria" w:eastAsia="Cambria" w:hAnsi="Cambria" w:cs="Times New Roman"/>
    </w:rPr>
  </w:style>
  <w:style w:type="paragraph" w:styleId="Nagwek1">
    <w:name w:val="heading 1"/>
    <w:next w:val="Normalny"/>
    <w:link w:val="Nagwek1Znak"/>
    <w:uiPriority w:val="9"/>
    <w:unhideWhenUsed/>
    <w:qFormat/>
    <w:rsid w:val="00C50527"/>
    <w:pPr>
      <w:keepNext/>
      <w:keepLines/>
      <w:spacing w:after="0"/>
      <w:ind w:left="34"/>
      <w:jc w:val="center"/>
      <w:outlineLvl w:val="0"/>
    </w:pPr>
    <w:rPr>
      <w:rFonts w:ascii="Cambria" w:eastAsia="Cambria" w:hAnsi="Cambria" w:cs="Cambria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C50527"/>
    <w:pPr>
      <w:keepNext/>
      <w:keepLines/>
      <w:spacing w:after="130" w:line="267" w:lineRule="auto"/>
      <w:ind w:left="87" w:hanging="10"/>
      <w:jc w:val="both"/>
      <w:outlineLvl w:val="1"/>
    </w:pPr>
    <w:rPr>
      <w:rFonts w:ascii="Cambria" w:eastAsia="Cambria" w:hAnsi="Cambria" w:cs="Cambria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34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F07"/>
    <w:rPr>
      <w:rFonts w:ascii="Cambria" w:eastAsia="Cambria" w:hAnsi="Cambria" w:cs="Times New Roman"/>
    </w:rPr>
  </w:style>
  <w:style w:type="paragraph" w:customStyle="1" w:styleId="Default">
    <w:name w:val="Default"/>
    <w:rsid w:val="00E34F0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C6E"/>
    <w:rPr>
      <w:rFonts w:ascii="Tahoma" w:eastAsia="Cambri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List Paragraph1,Lista PR,Kolorowa lista — akcent 11,maz_wyliczenie,opis dzialania,K-P_odwolanie,A_wyliczenie,Akapit z listą 1,CW_Lista,2 heading,Akapit z listą BS"/>
    <w:basedOn w:val="Normalny"/>
    <w:link w:val="AkapitzlistZnak"/>
    <w:uiPriority w:val="34"/>
    <w:qFormat/>
    <w:rsid w:val="001701D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Odwoaniedokomentarza">
    <w:name w:val="annotation reference"/>
    <w:basedOn w:val="Domylnaczcionkaakapitu"/>
    <w:semiHidden/>
    <w:unhideWhenUsed/>
    <w:rsid w:val="00B3680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368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36800"/>
    <w:rPr>
      <w:rFonts w:ascii="Cambria" w:eastAsia="Cambria" w:hAnsi="Cambri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8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800"/>
    <w:rPr>
      <w:rFonts w:ascii="Cambria" w:eastAsia="Cambria" w:hAnsi="Cambri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43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341"/>
    <w:rPr>
      <w:rFonts w:ascii="Cambria" w:eastAsia="Cambria" w:hAnsi="Cambria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50527"/>
    <w:rPr>
      <w:rFonts w:ascii="Cambria" w:eastAsia="Cambria" w:hAnsi="Cambria" w:cs="Cambria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50527"/>
    <w:rPr>
      <w:rFonts w:ascii="Cambria" w:eastAsia="Cambria" w:hAnsi="Cambria" w:cs="Cambria"/>
      <w:b/>
      <w:color w:val="000000"/>
      <w:lang w:eastAsia="pl-PL"/>
    </w:rPr>
  </w:style>
  <w:style w:type="table" w:customStyle="1" w:styleId="TableGrid">
    <w:name w:val="TableGrid"/>
    <w:rsid w:val="00C5052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komentarzaZnak1">
    <w:name w:val="Tekst komentarza Znak1"/>
    <w:basedOn w:val="Domylnaczcionkaakapitu"/>
    <w:uiPriority w:val="99"/>
    <w:semiHidden/>
    <w:rsid w:val="00C50527"/>
    <w:rPr>
      <w:rFonts w:ascii="Cambria" w:eastAsia="Cambria" w:hAnsi="Cambria" w:cs="Cambria"/>
      <w:color w:val="000000"/>
      <w:sz w:val="20"/>
      <w:szCs w:val="20"/>
    </w:rPr>
  </w:style>
  <w:style w:type="character" w:customStyle="1" w:styleId="markedcontent">
    <w:name w:val="markedcontent"/>
    <w:basedOn w:val="Domylnaczcionkaakapitu"/>
    <w:rsid w:val="00C50527"/>
  </w:style>
  <w:style w:type="paragraph" w:styleId="NormalnyWeb">
    <w:name w:val="Normal (Web)"/>
    <w:basedOn w:val="Normalny"/>
    <w:uiPriority w:val="99"/>
    <w:semiHidden/>
    <w:unhideWhenUsed/>
    <w:rsid w:val="00C50527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1 Znak,Lista PR Znak,Kolorowa lista — akcent 11 Znak,maz_wyliczenie Znak,opis dzialania Znak,K-P_odwolanie Znak,CW_Lista Znak"/>
    <w:basedOn w:val="Domylnaczcionkaakapitu"/>
    <w:link w:val="Akapitzlist"/>
    <w:uiPriority w:val="34"/>
    <w:locked/>
    <w:rsid w:val="00C50527"/>
  </w:style>
  <w:style w:type="character" w:customStyle="1" w:styleId="apple-converted-space">
    <w:name w:val="apple-converted-space"/>
    <w:basedOn w:val="Domylnaczcionkaakapitu"/>
    <w:rsid w:val="00C50527"/>
  </w:style>
  <w:style w:type="character" w:customStyle="1" w:styleId="Teksttreci">
    <w:name w:val="Tekst treści_"/>
    <w:link w:val="Teksttreci0"/>
    <w:rsid w:val="00C50527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50527"/>
    <w:pPr>
      <w:widowControl w:val="0"/>
      <w:shd w:val="clear" w:color="auto" w:fill="FFFFFF"/>
      <w:spacing w:after="60" w:line="533" w:lineRule="exact"/>
      <w:ind w:hanging="600"/>
      <w:jc w:val="center"/>
    </w:pPr>
    <w:rPr>
      <w:rFonts w:ascii="Arial" w:eastAsia="Arial" w:hAnsi="Arial" w:cs="Arial"/>
      <w:sz w:val="21"/>
      <w:szCs w:val="21"/>
    </w:rPr>
  </w:style>
  <w:style w:type="character" w:styleId="Hipercze">
    <w:name w:val="Hyperlink"/>
    <w:unhideWhenUsed/>
    <w:rsid w:val="00C50527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160AEE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160AEE"/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paragraph" w:styleId="Tekstpodstawowywcity">
    <w:name w:val="Body Text Indent"/>
    <w:basedOn w:val="Normalny"/>
    <w:link w:val="TekstpodstawowywcityZnak"/>
    <w:rsid w:val="00160AEE"/>
    <w:pPr>
      <w:suppressAutoHyphens/>
      <w:spacing w:after="0" w:line="360" w:lineRule="auto"/>
      <w:ind w:left="709" w:hanging="1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0AE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ezodstpw">
    <w:name w:val="No Spacing"/>
    <w:qFormat/>
    <w:rsid w:val="00160AEE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C211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21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21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5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18" Type="http://schemas.openxmlformats.org/officeDocument/2006/relationships/image" Target="media/image1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17" Type="http://schemas.openxmlformats.org/officeDocument/2006/relationships/image" Target="media/image17.png"/><Relationship Id="rId2" Type="http://schemas.openxmlformats.org/officeDocument/2006/relationships/image" Target="media/image2.png"/><Relationship Id="rId16" Type="http://schemas.openxmlformats.org/officeDocument/2006/relationships/image" Target="media/image16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5" Type="http://schemas.openxmlformats.org/officeDocument/2006/relationships/image" Target="media/image1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471C5-8BC7-416D-B08C-AB2B2E29E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Michalska</dc:creator>
  <cp:keywords/>
  <dc:description/>
  <cp:lastModifiedBy>Anna Giszczak</cp:lastModifiedBy>
  <cp:revision>8</cp:revision>
  <cp:lastPrinted>2022-06-15T08:44:00Z</cp:lastPrinted>
  <dcterms:created xsi:type="dcterms:W3CDTF">2023-10-16T11:06:00Z</dcterms:created>
  <dcterms:modified xsi:type="dcterms:W3CDTF">2024-03-27T14:45:00Z</dcterms:modified>
</cp:coreProperties>
</file>