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0CB5B702" w:rsidR="00BD7ED2" w:rsidRPr="00C72B97" w:rsidRDefault="00BD7ED2" w:rsidP="00BD7ED2">
      <w:pPr>
        <w:pStyle w:val="NormalnyWeb1"/>
        <w:spacing w:before="0" w:after="0"/>
        <w:rPr>
          <w:rFonts w:asciiTheme="minorHAnsi" w:hAnsiTheme="minorHAnsi" w:cstheme="minorHAnsi"/>
          <w:sz w:val="22"/>
          <w:szCs w:val="22"/>
        </w:rPr>
      </w:pPr>
      <w:r w:rsidRPr="00C72B97">
        <w:rPr>
          <w:rFonts w:asciiTheme="minorHAnsi" w:hAnsiTheme="minorHAnsi" w:cstheme="minorHAnsi"/>
          <w:sz w:val="22"/>
          <w:szCs w:val="22"/>
        </w:rPr>
        <w:t>COZL/DZP/</w:t>
      </w:r>
      <w:r w:rsidR="00F72DC3" w:rsidRPr="00C72B97">
        <w:rPr>
          <w:rFonts w:asciiTheme="minorHAnsi" w:hAnsiTheme="minorHAnsi" w:cstheme="minorHAnsi"/>
          <w:sz w:val="22"/>
          <w:szCs w:val="22"/>
        </w:rPr>
        <w:t>A</w:t>
      </w:r>
      <w:r w:rsidR="003059C0">
        <w:rPr>
          <w:rFonts w:asciiTheme="minorHAnsi" w:hAnsiTheme="minorHAnsi" w:cstheme="minorHAnsi"/>
          <w:sz w:val="22"/>
          <w:szCs w:val="22"/>
        </w:rPr>
        <w:t>S</w:t>
      </w:r>
      <w:r w:rsidRPr="00C72B97">
        <w:rPr>
          <w:rFonts w:asciiTheme="minorHAnsi" w:hAnsiTheme="minorHAnsi" w:cstheme="minorHAnsi"/>
          <w:sz w:val="22"/>
          <w:szCs w:val="22"/>
        </w:rPr>
        <w:t>/3412/TP-</w:t>
      </w:r>
      <w:r w:rsidR="000133DF">
        <w:rPr>
          <w:rFonts w:asciiTheme="minorHAnsi" w:hAnsiTheme="minorHAnsi" w:cstheme="minorHAnsi"/>
          <w:sz w:val="22"/>
          <w:szCs w:val="22"/>
        </w:rPr>
        <w:t>130</w:t>
      </w:r>
      <w:r w:rsidR="00085399">
        <w:rPr>
          <w:rFonts w:asciiTheme="minorHAnsi" w:hAnsiTheme="minorHAnsi" w:cstheme="minorHAnsi"/>
          <w:sz w:val="22"/>
          <w:szCs w:val="22"/>
        </w:rPr>
        <w:t>/24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</w:t>
      </w:r>
      <w:r w:rsidR="00BD1BB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</w:t>
      </w:r>
      <w:r w:rsidRPr="00C72B97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72B97">
        <w:rPr>
          <w:rFonts w:asciiTheme="minorHAnsi" w:hAnsiTheme="minorHAnsi" w:cstheme="minorHAnsi"/>
          <w:bCs/>
          <w:spacing w:val="4"/>
          <w:sz w:val="22"/>
          <w:szCs w:val="22"/>
        </w:rPr>
        <w:t xml:space="preserve">Załącznik nr </w:t>
      </w:r>
      <w:r w:rsidR="00CE7CE1" w:rsidRPr="00C72B97">
        <w:rPr>
          <w:rFonts w:asciiTheme="minorHAnsi" w:hAnsiTheme="minorHAnsi" w:cstheme="minorHAnsi"/>
          <w:bCs/>
          <w:spacing w:val="4"/>
          <w:sz w:val="22"/>
          <w:szCs w:val="22"/>
        </w:rPr>
        <w:t>5</w:t>
      </w:r>
      <w:r w:rsidRPr="00C72B97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C72B97" w:rsidRDefault="00BD7ED2" w:rsidP="00BD7ED2">
      <w:pPr>
        <w:rPr>
          <w:rFonts w:cstheme="minorHAnsi"/>
          <w:spacing w:val="4"/>
        </w:rPr>
      </w:pPr>
    </w:p>
    <w:p w14:paraId="2167620F" w14:textId="77777777" w:rsidR="00BD7ED2" w:rsidRPr="00C72B97" w:rsidRDefault="00BD7ED2" w:rsidP="00BD7ED2">
      <w:pPr>
        <w:pStyle w:val="Tekstprzypisudolnego1"/>
        <w:jc w:val="right"/>
        <w:rPr>
          <w:rFonts w:asciiTheme="minorHAnsi" w:hAnsiTheme="minorHAnsi" w:cstheme="minorHAnsi"/>
          <w:spacing w:val="4"/>
          <w:sz w:val="22"/>
          <w:szCs w:val="22"/>
        </w:rPr>
      </w:pPr>
    </w:p>
    <w:p w14:paraId="1629AA60" w14:textId="77777777" w:rsidR="00BD7ED2" w:rsidRPr="00C72B97" w:rsidRDefault="00BD7ED2" w:rsidP="00BD7ED2">
      <w:pPr>
        <w:pStyle w:val="Tekstprzypisudolnego1"/>
        <w:jc w:val="right"/>
        <w:rPr>
          <w:rFonts w:asciiTheme="minorHAnsi" w:hAnsiTheme="minorHAnsi" w:cstheme="minorHAnsi"/>
          <w:sz w:val="22"/>
          <w:szCs w:val="22"/>
        </w:rPr>
      </w:pPr>
      <w:r w:rsidRPr="00C72B97">
        <w:rPr>
          <w:rFonts w:asciiTheme="minorHAnsi" w:hAnsiTheme="minorHAnsi" w:cstheme="minorHAnsi"/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C72B97" w:rsidRDefault="00BD7ED2" w:rsidP="00BD7ED2">
      <w:pPr>
        <w:jc w:val="both"/>
        <w:rPr>
          <w:rFonts w:cstheme="minorHAnsi"/>
          <w:spacing w:val="4"/>
        </w:rPr>
      </w:pPr>
    </w:p>
    <w:p w14:paraId="0E9443EB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………………………………………………………………………………………………….</w:t>
      </w:r>
    </w:p>
    <w:p w14:paraId="00670E85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…………………………………………………………………………………………………..</w:t>
      </w:r>
    </w:p>
    <w:p w14:paraId="27B2A6D5" w14:textId="77777777" w:rsidR="00BD7ED2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REGON …………………..……….. NIP …….....……............………</w:t>
      </w:r>
    </w:p>
    <w:p w14:paraId="59A9B9F4" w14:textId="30243875" w:rsidR="00C27E5E" w:rsidRPr="00C72B97" w:rsidRDefault="00BD7ED2" w:rsidP="00BD7ED2">
      <w:pPr>
        <w:spacing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KRS/CEIDG……………………………………………………………..</w:t>
      </w:r>
    </w:p>
    <w:p w14:paraId="149D8B49" w14:textId="5F4F997C" w:rsidR="00CE7CE1" w:rsidRPr="00C72B97" w:rsidRDefault="00C27E5E" w:rsidP="00C27E5E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72B97"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65C71C16" w14:textId="3917843A" w:rsidR="00CE7CE1" w:rsidRPr="00C72B97" w:rsidRDefault="00CE7CE1" w:rsidP="00CE7CE1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  <w:r w:rsidRPr="00C72B97">
        <w:rPr>
          <w:rFonts w:eastAsia="Times New Roman" w:cstheme="minorHAnsi"/>
          <w:lang w:eastAsia="ar-SA"/>
        </w:rPr>
        <w:t>Składane na podstawie art. 125 ust. 1 ustawy z dnia 11 września 2019 r. Prawo zam</w:t>
      </w:r>
      <w:r w:rsidR="005061FB">
        <w:rPr>
          <w:rFonts w:eastAsia="Times New Roman" w:cstheme="minorHAnsi"/>
          <w:lang w:eastAsia="ar-SA"/>
        </w:rPr>
        <w:t>ówień publicznych (Dz. U. z 2024 r., poz. 1320</w:t>
      </w:r>
      <w:bookmarkStart w:id="0" w:name="_GoBack"/>
      <w:bookmarkEnd w:id="0"/>
      <w:r w:rsidRPr="00C72B97">
        <w:rPr>
          <w:rFonts w:eastAsia="Times New Roman" w:cstheme="minorHAnsi"/>
          <w:lang w:eastAsia="ar-SA"/>
        </w:rPr>
        <w:t>), dotyczące braku podstaw wykluczenia z postępowania przetargowego prowadzonego w trybie podstawowym</w:t>
      </w:r>
      <w:r w:rsidRPr="00C72B97">
        <w:rPr>
          <w:rFonts w:eastAsia="Times New Roman" w:cstheme="minorHAnsi"/>
          <w:b/>
          <w:lang w:eastAsia="ar-SA"/>
        </w:rPr>
        <w:t>.</w:t>
      </w:r>
    </w:p>
    <w:p w14:paraId="231466E2" w14:textId="77777777" w:rsidR="00CE7CE1" w:rsidRPr="00C72B97" w:rsidRDefault="00CE7CE1" w:rsidP="00CE7CE1">
      <w:pPr>
        <w:spacing w:after="0" w:line="360" w:lineRule="auto"/>
        <w:jc w:val="both"/>
        <w:rPr>
          <w:rFonts w:eastAsia="Times New Roman" w:cstheme="minorHAnsi"/>
        </w:rPr>
      </w:pPr>
    </w:p>
    <w:p w14:paraId="60BBB5C1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</w:rPr>
      </w:pPr>
      <w:r w:rsidRPr="00C72B97">
        <w:rPr>
          <w:rFonts w:eastAsia="Times New Roman" w:cstheme="minorHAnsi"/>
        </w:rPr>
        <w:t xml:space="preserve">Oświadczam, że nie podlegam wykluczeniu z postępowania na podstawie </w:t>
      </w:r>
      <w:r w:rsidRPr="00C72B97">
        <w:rPr>
          <w:rFonts w:eastAsia="Times New Roman" w:cstheme="minorHAnsi"/>
        </w:rPr>
        <w:br/>
        <w:t xml:space="preserve">art. 108 ust. 1 </w:t>
      </w:r>
      <w:proofErr w:type="spellStart"/>
      <w:r w:rsidRPr="00C72B97">
        <w:rPr>
          <w:rFonts w:eastAsia="Times New Roman" w:cstheme="minorHAnsi"/>
        </w:rPr>
        <w:t>pzp</w:t>
      </w:r>
      <w:proofErr w:type="spellEnd"/>
      <w:r w:rsidRPr="00C72B97">
        <w:rPr>
          <w:rFonts w:eastAsia="Times New Roman" w:cstheme="minorHAnsi"/>
        </w:rPr>
        <w:t>.</w:t>
      </w:r>
    </w:p>
    <w:p w14:paraId="1C389C29" w14:textId="77777777" w:rsidR="00CE7CE1" w:rsidRPr="00C72B97" w:rsidRDefault="00CE7CE1" w:rsidP="00CE7CE1">
      <w:pPr>
        <w:spacing w:after="0" w:line="360" w:lineRule="auto"/>
        <w:ind w:left="360"/>
        <w:jc w:val="both"/>
        <w:rPr>
          <w:rFonts w:eastAsia="Times New Roman" w:cstheme="minorHAnsi"/>
        </w:rPr>
      </w:pPr>
    </w:p>
    <w:p w14:paraId="0DBB9266" w14:textId="77777777" w:rsidR="00CE7CE1" w:rsidRPr="00C72B97" w:rsidRDefault="00CE7CE1" w:rsidP="00CE7CE1">
      <w:pPr>
        <w:spacing w:after="0" w:line="360" w:lineRule="auto"/>
        <w:ind w:left="360"/>
        <w:jc w:val="both"/>
        <w:rPr>
          <w:rFonts w:eastAsia="Times New Roman" w:cstheme="minorHAnsi"/>
        </w:rPr>
      </w:pPr>
    </w:p>
    <w:p w14:paraId="15BBB583" w14:textId="5403345F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5D2F27BF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7514BD53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77B2E1DB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248F9488" w14:textId="77777777" w:rsidR="00CE7CE1" w:rsidRPr="00C72B97" w:rsidRDefault="00CE7CE1" w:rsidP="00CE7CE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 w:rsidRPr="00C72B97">
        <w:rPr>
          <w:rFonts w:eastAsia="Times New Roman" w:cstheme="minorHAnsi"/>
          <w:lang w:eastAsia="ar-SA"/>
        </w:rPr>
        <w:t>pzp</w:t>
      </w:r>
      <w:proofErr w:type="spellEnd"/>
      <w:r w:rsidRPr="00C72B97">
        <w:rPr>
          <w:rFonts w:eastAsia="Times New Roman" w:cstheme="minorHAnsi"/>
          <w:lang w:eastAsia="ar-SA"/>
        </w:rPr>
        <w:t>.</w:t>
      </w:r>
    </w:p>
    <w:p w14:paraId="7DACE1DA" w14:textId="77777777" w:rsidR="00CE7CE1" w:rsidRPr="00C72B97" w:rsidRDefault="00CE7CE1" w:rsidP="00CE7CE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341F68E" w14:textId="77777777" w:rsidR="00CE7CE1" w:rsidRPr="00C72B97" w:rsidRDefault="00CE7CE1" w:rsidP="00CE7CE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Jednocześnie oświadczam, że w związku z ww. okolicznością, na podstawie art. 110 </w:t>
      </w:r>
      <w:proofErr w:type="spellStart"/>
      <w:r w:rsidRPr="00C72B97">
        <w:rPr>
          <w:rFonts w:eastAsia="Times New Roman" w:cstheme="minorHAnsi"/>
          <w:lang w:eastAsia="ar-SA"/>
        </w:rPr>
        <w:t>pzp</w:t>
      </w:r>
      <w:proofErr w:type="spellEnd"/>
      <w:r w:rsidRPr="00C72B97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</w:p>
    <w:p w14:paraId="01307D07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3C39184F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75667353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766340A5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0C9DFD34" w14:textId="77777777" w:rsidR="00520F90" w:rsidRPr="00C72B97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72B97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72B97">
        <w:rPr>
          <w:rFonts w:cstheme="minorHAnsi"/>
          <w:b/>
          <w:u w:val="single"/>
        </w:rPr>
        <w:t>Oświadczeni</w:t>
      </w:r>
      <w:r w:rsidR="002459B2" w:rsidRPr="00C72B97">
        <w:rPr>
          <w:rFonts w:cstheme="minorHAnsi"/>
          <w:b/>
          <w:u w:val="single"/>
        </w:rPr>
        <w:t>a</w:t>
      </w:r>
      <w:r w:rsidRPr="00C72B97">
        <w:rPr>
          <w:rFonts w:cstheme="minorHAnsi"/>
          <w:b/>
          <w:u w:val="single"/>
        </w:rPr>
        <w:t xml:space="preserve"> </w:t>
      </w:r>
      <w:r w:rsidR="00C00DDD" w:rsidRPr="00C72B97">
        <w:rPr>
          <w:rFonts w:cstheme="minorHAnsi"/>
          <w:b/>
          <w:u w:val="single"/>
        </w:rPr>
        <w:t>wykonawcy</w:t>
      </w:r>
      <w:r w:rsidR="001542CB" w:rsidRPr="00C72B97">
        <w:rPr>
          <w:rFonts w:cstheme="minorHAnsi"/>
          <w:b/>
          <w:u w:val="single"/>
        </w:rPr>
        <w:t>/wykonawcy wspólnie ubiegając</w:t>
      </w:r>
      <w:r w:rsidR="009024CA" w:rsidRPr="00C72B97">
        <w:rPr>
          <w:rFonts w:cstheme="minorHAnsi"/>
          <w:b/>
          <w:u w:val="single"/>
        </w:rPr>
        <w:t>ego</w:t>
      </w:r>
      <w:r w:rsidR="001542CB" w:rsidRPr="00C72B97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C72B97" w:rsidRDefault="006D4168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C72B97">
        <w:rPr>
          <w:rFonts w:cstheme="minorHAnsi"/>
          <w:b/>
          <w:u w:val="single"/>
        </w:rPr>
        <w:t xml:space="preserve">UWZGLĘDNIAJĄCE PRZESŁANKI WYKLUCZENIA Z ART. 7 UST. 1 USTAWY </w:t>
      </w:r>
      <w:r w:rsidRPr="00C72B97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72B97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C72B97">
        <w:rPr>
          <w:rFonts w:cstheme="minorHAnsi"/>
          <w:b/>
        </w:rPr>
        <w:t>s</w:t>
      </w:r>
      <w:r w:rsidR="00C4103F" w:rsidRPr="00C72B97">
        <w:rPr>
          <w:rFonts w:cstheme="minorHAnsi"/>
          <w:b/>
        </w:rPr>
        <w:t>kładane na pod</w:t>
      </w:r>
      <w:r w:rsidR="00804F07" w:rsidRPr="00C72B97">
        <w:rPr>
          <w:rFonts w:cstheme="minorHAnsi"/>
          <w:b/>
        </w:rPr>
        <w:t xml:space="preserve">stawie art. </w:t>
      </w:r>
      <w:r w:rsidR="00CC5C97" w:rsidRPr="00C72B97">
        <w:rPr>
          <w:rFonts w:cstheme="minorHAnsi"/>
          <w:b/>
        </w:rPr>
        <w:t>1</w:t>
      </w:r>
      <w:r w:rsidR="00804F07" w:rsidRPr="00C72B97">
        <w:rPr>
          <w:rFonts w:cstheme="minorHAnsi"/>
          <w:b/>
        </w:rPr>
        <w:t>25 ust. 1 ust</w:t>
      </w:r>
      <w:r w:rsidR="00262D61" w:rsidRPr="00C72B97">
        <w:rPr>
          <w:rFonts w:cstheme="minorHAnsi"/>
          <w:b/>
        </w:rPr>
        <w:t xml:space="preserve">awy </w:t>
      </w:r>
      <w:proofErr w:type="spellStart"/>
      <w:r w:rsidR="007749F8" w:rsidRPr="00C72B97">
        <w:rPr>
          <w:rFonts w:cstheme="minorHAnsi"/>
          <w:b/>
        </w:rPr>
        <w:t>Pzp</w:t>
      </w:r>
      <w:proofErr w:type="spellEnd"/>
      <w:r w:rsidR="007749F8" w:rsidRPr="00C72B97">
        <w:rPr>
          <w:rFonts w:cstheme="minorHAnsi"/>
          <w:b/>
        </w:rPr>
        <w:t xml:space="preserve"> </w:t>
      </w:r>
    </w:p>
    <w:p w14:paraId="2EE5C83B" w14:textId="77777777" w:rsidR="00B5040B" w:rsidRPr="00C72B97" w:rsidRDefault="00B5040B" w:rsidP="00CE7CE1">
      <w:pPr>
        <w:spacing w:after="0" w:line="360" w:lineRule="auto"/>
        <w:jc w:val="both"/>
        <w:rPr>
          <w:rFonts w:cstheme="minorHAnsi"/>
        </w:rPr>
      </w:pPr>
    </w:p>
    <w:p w14:paraId="40055052" w14:textId="3BFD0321" w:rsidR="00752593" w:rsidRPr="00C72B97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C72B9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72B9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C72B97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C72B9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 U. </w:t>
      </w:r>
      <w:r w:rsidR="00BD7ED2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z 2022 r., </w:t>
      </w:r>
      <w:r w:rsidR="001B1ECD" w:rsidRPr="00C72B97">
        <w:rPr>
          <w:rFonts w:asciiTheme="minorHAnsi" w:hAnsiTheme="minorHAnsi" w:cstheme="minorHAnsi"/>
          <w:iCs/>
          <w:color w:val="222222"/>
          <w:sz w:val="22"/>
          <w:szCs w:val="22"/>
        </w:rPr>
        <w:t>poz. 835)</w:t>
      </w:r>
      <w:r w:rsidR="00413F83" w:rsidRPr="00C72B97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C72B97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C72B97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2CD2B83" w14:textId="77777777" w:rsidR="00CE7CE1" w:rsidRPr="00C72B97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C72B97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72B97">
        <w:rPr>
          <w:rFonts w:cstheme="minorHAnsi"/>
          <w:b/>
        </w:rPr>
        <w:t>OŚWIADCZENIE</w:t>
      </w:r>
      <w:r w:rsidR="00A24C2D" w:rsidRPr="00C72B97">
        <w:rPr>
          <w:rFonts w:cstheme="minorHAnsi"/>
          <w:b/>
        </w:rPr>
        <w:t xml:space="preserve"> DOTYCZĄC</w:t>
      </w:r>
      <w:r w:rsidRPr="00C72B97">
        <w:rPr>
          <w:rFonts w:cstheme="minorHAnsi"/>
          <w:b/>
        </w:rPr>
        <w:t>E</w:t>
      </w:r>
      <w:r w:rsidR="00A24C2D" w:rsidRPr="00C72B97">
        <w:rPr>
          <w:rFonts w:cstheme="minorHAnsi"/>
          <w:b/>
        </w:rPr>
        <w:t xml:space="preserve"> </w:t>
      </w:r>
      <w:r w:rsidRPr="00C72B97">
        <w:rPr>
          <w:rFonts w:cstheme="minorHAnsi"/>
          <w:b/>
        </w:rPr>
        <w:t>WARUNKÓW UDZIAŁU W POSTĘPOWANIU</w:t>
      </w:r>
      <w:r w:rsidR="00E31C06" w:rsidRPr="00C72B97">
        <w:rPr>
          <w:rFonts w:cstheme="minorHAnsi"/>
          <w:b/>
        </w:rPr>
        <w:t>:</w:t>
      </w:r>
    </w:p>
    <w:p w14:paraId="5BB9A631" w14:textId="77777777" w:rsidR="00C014B5" w:rsidRPr="00C72B97" w:rsidRDefault="00C014B5" w:rsidP="00C014B5">
      <w:pPr>
        <w:spacing w:after="0" w:line="360" w:lineRule="auto"/>
        <w:jc w:val="both"/>
        <w:rPr>
          <w:rFonts w:cstheme="minorHAnsi"/>
        </w:rPr>
      </w:pPr>
    </w:p>
    <w:p w14:paraId="7C298016" w14:textId="5E2B5426" w:rsidR="001542CB" w:rsidRPr="00C72B97" w:rsidRDefault="001542CB" w:rsidP="00AF7690">
      <w:pPr>
        <w:spacing w:after="0" w:line="360" w:lineRule="auto"/>
        <w:jc w:val="both"/>
        <w:rPr>
          <w:rFonts w:cstheme="minorHAnsi"/>
          <w:color w:val="0070C0"/>
        </w:rPr>
      </w:pPr>
      <w:bookmarkStart w:id="1" w:name="_Hlk99016333"/>
      <w:r w:rsidRPr="00C72B97">
        <w:rPr>
          <w:rFonts w:cstheme="minorHAnsi"/>
          <w:color w:val="0070C0"/>
        </w:rPr>
        <w:t xml:space="preserve">[UWAGA: </w:t>
      </w:r>
      <w:r w:rsidRPr="00C72B97">
        <w:rPr>
          <w:rFonts w:cstheme="minorHAnsi"/>
          <w:i/>
          <w:color w:val="0070C0"/>
        </w:rPr>
        <w:t>stos</w:t>
      </w:r>
      <w:r w:rsidR="0011408C" w:rsidRPr="00C72B97">
        <w:rPr>
          <w:rFonts w:cstheme="minorHAnsi"/>
          <w:i/>
          <w:color w:val="0070C0"/>
        </w:rPr>
        <w:t xml:space="preserve">uje </w:t>
      </w:r>
      <w:r w:rsidRPr="00C72B97">
        <w:rPr>
          <w:rFonts w:cstheme="minorHAnsi"/>
          <w:i/>
          <w:color w:val="0070C0"/>
        </w:rPr>
        <w:t>tylko wykonawc</w:t>
      </w:r>
      <w:r w:rsidR="0011408C" w:rsidRPr="00C72B97">
        <w:rPr>
          <w:rFonts w:cstheme="minorHAnsi"/>
          <w:i/>
          <w:color w:val="0070C0"/>
        </w:rPr>
        <w:t>a</w:t>
      </w:r>
      <w:r w:rsidR="00520F90" w:rsidRPr="00C72B97">
        <w:rPr>
          <w:rFonts w:cstheme="minorHAnsi"/>
          <w:i/>
          <w:color w:val="0070C0"/>
        </w:rPr>
        <w:t>/ wykonawca wspólnie ubiegający się o zamówienie</w:t>
      </w:r>
      <w:r w:rsidRPr="00C72B97">
        <w:rPr>
          <w:rFonts w:cstheme="minorHAnsi"/>
          <w:color w:val="0070C0"/>
        </w:rPr>
        <w:t>]</w:t>
      </w:r>
    </w:p>
    <w:p w14:paraId="7AA853FB" w14:textId="25B7C0DD" w:rsidR="001542CB" w:rsidRPr="00C72B97" w:rsidRDefault="004F23F7" w:rsidP="001542CB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Oświadczam,</w:t>
      </w:r>
      <w:r w:rsidR="00313417" w:rsidRPr="00C72B97">
        <w:rPr>
          <w:rFonts w:cstheme="minorHAnsi"/>
        </w:rPr>
        <w:t xml:space="preserve"> że spełniam warunki udziału w postępowaniu określone przez zamawiającego</w:t>
      </w:r>
      <w:bookmarkEnd w:id="1"/>
      <w:r w:rsidR="005C0BCD" w:rsidRPr="00C72B97">
        <w:rPr>
          <w:rFonts w:cstheme="minorHAnsi"/>
        </w:rPr>
        <w:t>.</w:t>
      </w:r>
    </w:p>
    <w:p w14:paraId="0AC9DBF8" w14:textId="77777777" w:rsidR="00E24AD0" w:rsidRPr="00C72B97" w:rsidRDefault="00E24AD0" w:rsidP="001542CB">
      <w:pPr>
        <w:spacing w:after="0" w:line="360" w:lineRule="auto"/>
        <w:jc w:val="both"/>
        <w:rPr>
          <w:rFonts w:cstheme="minorHAnsi"/>
        </w:rPr>
      </w:pPr>
    </w:p>
    <w:p w14:paraId="26AABB06" w14:textId="2CA0AC4D" w:rsidR="001542CB" w:rsidRPr="00C72B97" w:rsidRDefault="001542CB" w:rsidP="001542CB">
      <w:pPr>
        <w:spacing w:after="0" w:line="360" w:lineRule="auto"/>
        <w:jc w:val="both"/>
        <w:rPr>
          <w:rFonts w:cstheme="minorHAnsi"/>
          <w:color w:val="0070C0"/>
        </w:rPr>
      </w:pPr>
      <w:r w:rsidRPr="00C72B97">
        <w:rPr>
          <w:rFonts w:cstheme="minorHAnsi"/>
          <w:color w:val="0070C0"/>
        </w:rPr>
        <w:t xml:space="preserve">[UWAGA: </w:t>
      </w:r>
      <w:r w:rsidRPr="00C72B97">
        <w:rPr>
          <w:rFonts w:cstheme="minorHAnsi"/>
          <w:i/>
          <w:color w:val="0070C0"/>
        </w:rPr>
        <w:t>stos</w:t>
      </w:r>
      <w:r w:rsidR="0011408C" w:rsidRPr="00C72B97">
        <w:rPr>
          <w:rFonts w:cstheme="minorHAnsi"/>
          <w:i/>
          <w:color w:val="0070C0"/>
        </w:rPr>
        <w:t xml:space="preserve">uje </w:t>
      </w:r>
      <w:r w:rsidRPr="00C72B97">
        <w:rPr>
          <w:rFonts w:cstheme="minorHAnsi"/>
          <w:i/>
          <w:color w:val="0070C0"/>
        </w:rPr>
        <w:t xml:space="preserve">tylko </w:t>
      </w:r>
      <w:r w:rsidR="00AF15F1" w:rsidRPr="00C72B97">
        <w:rPr>
          <w:rFonts w:cstheme="minorHAnsi"/>
          <w:i/>
          <w:color w:val="0070C0"/>
        </w:rPr>
        <w:t>wykonawca</w:t>
      </w:r>
      <w:r w:rsidR="00C81278" w:rsidRPr="00C72B97">
        <w:rPr>
          <w:rFonts w:cstheme="minorHAnsi"/>
          <w:i/>
          <w:color w:val="0070C0"/>
        </w:rPr>
        <w:t>/ wykonawca wspólnie ubiegający się o zamówienie</w:t>
      </w:r>
      <w:r w:rsidR="00AF15F1" w:rsidRPr="00C72B97">
        <w:rPr>
          <w:rFonts w:cstheme="minorHAnsi"/>
          <w:i/>
          <w:color w:val="0070C0"/>
        </w:rPr>
        <w:t xml:space="preserve">, który polega na zdolnościach </w:t>
      </w:r>
      <w:r w:rsidR="00C81278" w:rsidRPr="00C72B97">
        <w:rPr>
          <w:rFonts w:cstheme="minorHAnsi"/>
          <w:i/>
          <w:color w:val="0070C0"/>
        </w:rPr>
        <w:t xml:space="preserve">lub sytuacji </w:t>
      </w:r>
      <w:r w:rsidR="00AF15F1" w:rsidRPr="00C72B97">
        <w:rPr>
          <w:rFonts w:cstheme="minorHAnsi"/>
          <w:i/>
          <w:color w:val="0070C0"/>
        </w:rPr>
        <w:t xml:space="preserve"> podmiotów </w:t>
      </w:r>
      <w:r w:rsidR="00C81278" w:rsidRPr="00C72B97">
        <w:rPr>
          <w:rFonts w:cstheme="minorHAnsi"/>
          <w:i/>
          <w:color w:val="0070C0"/>
        </w:rPr>
        <w:t>udostepniających zasoby</w:t>
      </w:r>
      <w:r w:rsidR="00520F90" w:rsidRPr="00C72B97">
        <w:rPr>
          <w:rFonts w:cstheme="minorHAnsi"/>
          <w:i/>
          <w:color w:val="0070C0"/>
        </w:rPr>
        <w:t>, a jednocześnie samodzielnie w pewnym zakresie wykazuje spełnianie warunków</w:t>
      </w:r>
      <w:r w:rsidRPr="00C72B97">
        <w:rPr>
          <w:rFonts w:cstheme="minorHAnsi"/>
          <w:color w:val="0070C0"/>
        </w:rPr>
        <w:t>]</w:t>
      </w:r>
    </w:p>
    <w:p w14:paraId="153C6068" w14:textId="156EA971" w:rsidR="00904554" w:rsidRPr="00C72B97" w:rsidRDefault="001542CB" w:rsidP="001542CB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>Oświadczam, że spełniam warunki udziału w postępowaniu określone przez zamawiającego w  następującym zakresie</w:t>
      </w:r>
      <w:r w:rsidR="00904554" w:rsidRPr="00C72B97">
        <w:rPr>
          <w:rFonts w:cstheme="minorHAnsi"/>
        </w:rPr>
        <w:t xml:space="preserve">: </w:t>
      </w:r>
    </w:p>
    <w:p w14:paraId="0BC00DB4" w14:textId="77777777" w:rsidR="00C27E5E" w:rsidRPr="00C72B97" w:rsidRDefault="00C27E5E" w:rsidP="001542CB">
      <w:pPr>
        <w:spacing w:after="0" w:line="360" w:lineRule="auto"/>
        <w:jc w:val="both"/>
        <w:rPr>
          <w:rFonts w:cstheme="minorHAnsi"/>
        </w:rPr>
      </w:pPr>
    </w:p>
    <w:p w14:paraId="5E2C757E" w14:textId="54767C74" w:rsidR="004D7E48" w:rsidRPr="00C72B97" w:rsidRDefault="00904554" w:rsidP="00CF09B7">
      <w:pPr>
        <w:spacing w:after="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 xml:space="preserve"> </w:t>
      </w:r>
      <w:r w:rsidR="001542CB" w:rsidRPr="00C72B97">
        <w:rPr>
          <w:rFonts w:cstheme="minorHAnsi"/>
        </w:rPr>
        <w:t>…………..…………………………………………………..…………………………………………...</w:t>
      </w:r>
    </w:p>
    <w:p w14:paraId="15DB60C9" w14:textId="77777777" w:rsidR="00C27E5E" w:rsidRPr="00C72B97" w:rsidRDefault="00C27E5E" w:rsidP="00F4468D">
      <w:pPr>
        <w:spacing w:after="0" w:line="360" w:lineRule="auto"/>
        <w:jc w:val="both"/>
        <w:rPr>
          <w:rFonts w:cstheme="minorHAnsi"/>
          <w:i/>
        </w:rPr>
      </w:pPr>
    </w:p>
    <w:p w14:paraId="3C3CE79C" w14:textId="2AFEE0DD" w:rsidR="00A24C2D" w:rsidRPr="00C72B97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  <w:b/>
        </w:rPr>
        <w:t>INFORMACJA W ZWIĄ</w:t>
      </w:r>
      <w:r w:rsidR="00E022A1" w:rsidRPr="00C72B97">
        <w:rPr>
          <w:rFonts w:cstheme="minorHAnsi"/>
          <w:b/>
        </w:rPr>
        <w:t xml:space="preserve">ZKU Z POLEGANIEM NA </w:t>
      </w:r>
      <w:r w:rsidR="00C81278" w:rsidRPr="00C72B97">
        <w:rPr>
          <w:rFonts w:cstheme="minorHAnsi"/>
          <w:b/>
        </w:rPr>
        <w:t>ZDOLNOŚCIACH LUB SYTUACJI PODMIOTÓW UDOSTEPNIAJĄCYCH ZASOBY</w:t>
      </w:r>
      <w:r w:rsidR="00B15FD3" w:rsidRPr="00C72B97">
        <w:rPr>
          <w:rFonts w:cstheme="minorHAnsi"/>
        </w:rPr>
        <w:t>:</w:t>
      </w:r>
      <w:r w:rsidRPr="00C72B97">
        <w:rPr>
          <w:rFonts w:cstheme="minorHAnsi"/>
        </w:rPr>
        <w:t xml:space="preserve"> </w:t>
      </w:r>
    </w:p>
    <w:p w14:paraId="324A3FE6" w14:textId="726BBB21" w:rsidR="0072560B" w:rsidRPr="00C72B97" w:rsidRDefault="00E022A1" w:rsidP="00CE7CE1">
      <w:pPr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lastRenderedPageBreak/>
        <w:t>Oświadczam, że w celu wykazania spełniania warunków udziału w postępowaniu, określonych przez za</w:t>
      </w:r>
      <w:r w:rsidR="00CE7CE1" w:rsidRPr="00C72B97">
        <w:rPr>
          <w:rFonts w:cstheme="minorHAnsi"/>
        </w:rPr>
        <w:t xml:space="preserve">mawiającego, </w:t>
      </w:r>
      <w:r w:rsidRPr="00C72B97">
        <w:rPr>
          <w:rFonts w:cstheme="minorHAnsi"/>
        </w:rPr>
        <w:t>polegam</w:t>
      </w:r>
      <w:r w:rsidR="00D531D5" w:rsidRPr="00C72B97">
        <w:rPr>
          <w:rFonts w:cstheme="minorHAnsi"/>
        </w:rPr>
        <w:t xml:space="preserve"> na </w:t>
      </w:r>
      <w:r w:rsidR="00F259C4" w:rsidRPr="00C72B97">
        <w:rPr>
          <w:rFonts w:cstheme="minorHAnsi"/>
        </w:rPr>
        <w:t>zdolnościach</w:t>
      </w:r>
      <w:r w:rsidR="00C81278" w:rsidRPr="00C72B97">
        <w:rPr>
          <w:rFonts w:cstheme="minorHAnsi"/>
        </w:rPr>
        <w:t xml:space="preserve"> lub sytuacji </w:t>
      </w:r>
      <w:r w:rsidR="00751725" w:rsidRPr="00C72B97">
        <w:rPr>
          <w:rFonts w:cstheme="minorHAnsi"/>
        </w:rPr>
        <w:t>następującego/</w:t>
      </w:r>
      <w:proofErr w:type="spellStart"/>
      <w:r w:rsidR="00D531D5" w:rsidRPr="00C72B97">
        <w:rPr>
          <w:rFonts w:cstheme="minorHAnsi"/>
        </w:rPr>
        <w:t>ych</w:t>
      </w:r>
      <w:proofErr w:type="spellEnd"/>
      <w:r w:rsidR="00D531D5" w:rsidRPr="00C72B97">
        <w:rPr>
          <w:rFonts w:cstheme="minorHAnsi"/>
        </w:rPr>
        <w:t xml:space="preserve"> </w:t>
      </w:r>
      <w:r w:rsidRPr="00C72B97">
        <w:rPr>
          <w:rFonts w:cstheme="minorHAnsi"/>
        </w:rPr>
        <w:t>podmiotu/ów</w:t>
      </w:r>
      <w:r w:rsidR="0025261D" w:rsidRPr="00C72B97">
        <w:rPr>
          <w:rFonts w:cstheme="minorHAnsi"/>
        </w:rPr>
        <w:t xml:space="preserve"> </w:t>
      </w:r>
      <w:r w:rsidR="00CE7CE1" w:rsidRPr="00C72B97">
        <w:rPr>
          <w:rFonts w:cstheme="minorHAnsi"/>
        </w:rPr>
        <w:t xml:space="preserve">udostępniających </w:t>
      </w:r>
      <w:r w:rsidR="0025261D" w:rsidRPr="00C72B97">
        <w:rPr>
          <w:rFonts w:cstheme="minorHAnsi"/>
        </w:rPr>
        <w:t>zasoby</w:t>
      </w:r>
      <w:r w:rsidRPr="00C72B97">
        <w:rPr>
          <w:rFonts w:cstheme="minorHAnsi"/>
        </w:rPr>
        <w:t>:</w:t>
      </w:r>
      <w:r w:rsidR="00CE7CE1" w:rsidRPr="00C72B97">
        <w:rPr>
          <w:rFonts w:cstheme="minorHAnsi"/>
        </w:rPr>
        <w:t>……………………………………………………………………</w:t>
      </w:r>
      <w:bookmarkStart w:id="2" w:name="_Hlk99014455"/>
      <w:r w:rsidR="0025261D" w:rsidRPr="00C72B97">
        <w:rPr>
          <w:rFonts w:cstheme="minorHAnsi"/>
          <w:i/>
        </w:rPr>
        <w:t>(wskazać nazwę/y</w:t>
      </w:r>
      <w:r w:rsidR="002B0BDF" w:rsidRPr="00C72B97">
        <w:rPr>
          <w:rFonts w:cstheme="minorHAnsi"/>
          <w:i/>
        </w:rPr>
        <w:t xml:space="preserve"> </w:t>
      </w:r>
      <w:r w:rsidR="0025261D" w:rsidRPr="00C72B97">
        <w:rPr>
          <w:rFonts w:cstheme="minorHAnsi"/>
          <w:i/>
        </w:rPr>
        <w:t>podmiotu/ów</w:t>
      </w:r>
      <w:bookmarkEnd w:id="2"/>
      <w:r w:rsidR="00CE7CE1" w:rsidRPr="00C72B97">
        <w:rPr>
          <w:rFonts w:cstheme="minorHAnsi"/>
          <w:i/>
        </w:rPr>
        <w:t xml:space="preserve">) </w:t>
      </w:r>
      <w:r w:rsidRPr="00C72B97">
        <w:rPr>
          <w:rFonts w:cstheme="minorHAnsi"/>
        </w:rPr>
        <w:t>w następującym zakresie</w:t>
      </w:r>
      <w:r w:rsidR="002C1C7B" w:rsidRPr="00C72B97">
        <w:rPr>
          <w:rFonts w:cstheme="minorHAnsi"/>
        </w:rPr>
        <w:t>:</w:t>
      </w:r>
      <w:r w:rsidR="009C7756" w:rsidRPr="00C72B97">
        <w:rPr>
          <w:rFonts w:cstheme="minorHAnsi"/>
        </w:rPr>
        <w:t xml:space="preserve"> ……………………………</w:t>
      </w:r>
      <w:r w:rsidR="00FC0317" w:rsidRPr="00C72B97">
        <w:rPr>
          <w:rFonts w:cstheme="minorHAnsi"/>
        </w:rPr>
        <w:t>…………</w:t>
      </w:r>
      <w:r w:rsidR="00CE7CE1" w:rsidRPr="00C72B97">
        <w:rPr>
          <w:rFonts w:cstheme="minorHAnsi"/>
        </w:rPr>
        <w:t xml:space="preserve">…… </w:t>
      </w:r>
      <w:r w:rsidRPr="00C72B97">
        <w:rPr>
          <w:rFonts w:cstheme="minorHAnsi"/>
          <w:i/>
        </w:rPr>
        <w:t xml:space="preserve">(określić odpowiedni zakres </w:t>
      </w:r>
      <w:r w:rsidR="001F0CE2" w:rsidRPr="00C72B97">
        <w:rPr>
          <w:rFonts w:cstheme="minorHAnsi"/>
          <w:i/>
        </w:rPr>
        <w:t xml:space="preserve">udostępnianych zasobów </w:t>
      </w:r>
      <w:r w:rsidRPr="00C72B97">
        <w:rPr>
          <w:rFonts w:cstheme="minorHAnsi"/>
          <w:i/>
        </w:rPr>
        <w:t xml:space="preserve">dla </w:t>
      </w:r>
      <w:r w:rsidR="00825A09" w:rsidRPr="00C72B97">
        <w:rPr>
          <w:rFonts w:cstheme="minorHAnsi"/>
          <w:i/>
        </w:rPr>
        <w:t xml:space="preserve">wskazanego </w:t>
      </w:r>
      <w:r w:rsidRPr="00C72B97">
        <w:rPr>
          <w:rFonts w:cstheme="minorHAnsi"/>
          <w:i/>
        </w:rPr>
        <w:t xml:space="preserve">podmiotu). </w:t>
      </w:r>
    </w:p>
    <w:p w14:paraId="21260835" w14:textId="58E8FFDF" w:rsidR="00A276E4" w:rsidRPr="00C72B97" w:rsidRDefault="00A276E4" w:rsidP="00520F90">
      <w:pPr>
        <w:spacing w:after="0" w:line="360" w:lineRule="auto"/>
        <w:jc w:val="both"/>
        <w:rPr>
          <w:rFonts w:cstheme="minorHAnsi"/>
          <w:i/>
        </w:rPr>
      </w:pPr>
    </w:p>
    <w:p w14:paraId="762A9EA5" w14:textId="77777777" w:rsidR="00634311" w:rsidRPr="00C72B97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3" w:name="_Hlk99009560"/>
      <w:r w:rsidRPr="00C72B97">
        <w:rPr>
          <w:rFonts w:cstheme="minorHAnsi"/>
          <w:b/>
        </w:rPr>
        <w:t>OŚWIADCZENIE DOTYCZĄCE PODANYCH INFORMACJI:</w:t>
      </w:r>
    </w:p>
    <w:bookmarkEnd w:id="3"/>
    <w:p w14:paraId="3394D386" w14:textId="59E25176" w:rsidR="009E1710" w:rsidRPr="00C72B97" w:rsidRDefault="00D23F3D" w:rsidP="002E0E61">
      <w:pPr>
        <w:spacing w:after="120" w:line="360" w:lineRule="auto"/>
        <w:jc w:val="both"/>
        <w:rPr>
          <w:rFonts w:cstheme="minorHAnsi"/>
        </w:rPr>
      </w:pPr>
      <w:r w:rsidRPr="00C72B97">
        <w:rPr>
          <w:rFonts w:cstheme="minorHAnsi"/>
        </w:rPr>
        <w:t xml:space="preserve">Oświadczam, że wszystkie informacje podane w powyższych oświadczeniach są aktualne </w:t>
      </w:r>
      <w:r w:rsidR="00FE4E2B" w:rsidRPr="00C72B97">
        <w:rPr>
          <w:rFonts w:cstheme="minorHAnsi"/>
        </w:rPr>
        <w:br/>
      </w:r>
      <w:r w:rsidRPr="00C72B97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C72B97">
        <w:rPr>
          <w:rFonts w:cstheme="minorHAnsi"/>
        </w:rPr>
        <w:t xml:space="preserve"> </w:t>
      </w:r>
    </w:p>
    <w:p w14:paraId="7721D9AC" w14:textId="68A8856E" w:rsidR="00520F90" w:rsidRPr="00C72B97" w:rsidRDefault="00520F90" w:rsidP="00520F90">
      <w:pPr>
        <w:spacing w:after="0" w:line="360" w:lineRule="auto"/>
        <w:jc w:val="both"/>
        <w:rPr>
          <w:rFonts w:cstheme="minorHAnsi"/>
          <w:b/>
        </w:rPr>
      </w:pPr>
    </w:p>
    <w:p w14:paraId="1C1CB199" w14:textId="77777777" w:rsidR="00C27E5E" w:rsidRPr="00C72B97" w:rsidRDefault="00C27E5E" w:rsidP="00520F90">
      <w:pPr>
        <w:spacing w:after="0" w:line="360" w:lineRule="auto"/>
        <w:jc w:val="both"/>
        <w:rPr>
          <w:rFonts w:cstheme="minorHAnsi"/>
          <w:b/>
        </w:rPr>
      </w:pPr>
    </w:p>
    <w:p w14:paraId="4F72C3D6" w14:textId="77777777" w:rsidR="00CE7CE1" w:rsidRPr="00C72B97" w:rsidRDefault="00CE7CE1" w:rsidP="00CE7CE1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 xml:space="preserve">…………….……. </w:t>
      </w:r>
      <w:r w:rsidRPr="00C72B97">
        <w:rPr>
          <w:rFonts w:eastAsia="Times New Roman" w:cstheme="minorHAnsi"/>
          <w:i/>
          <w:lang w:eastAsia="ar-SA"/>
        </w:rPr>
        <w:t xml:space="preserve">(miejscowość), </w:t>
      </w:r>
      <w:r w:rsidRPr="00C72B97">
        <w:rPr>
          <w:rFonts w:eastAsia="Times New Roman" w:cstheme="minorHAnsi"/>
          <w:lang w:eastAsia="ar-SA"/>
        </w:rPr>
        <w:t xml:space="preserve">dnia ………….……. r. </w:t>
      </w:r>
    </w:p>
    <w:p w14:paraId="00CFCF8C" w14:textId="77777777" w:rsidR="00CE7CE1" w:rsidRPr="00C72B97" w:rsidRDefault="00CE7CE1" w:rsidP="00CE7CE1">
      <w:pPr>
        <w:suppressAutoHyphens/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</w:r>
      <w:r w:rsidRPr="00C72B97">
        <w:rPr>
          <w:rFonts w:eastAsia="Times New Roman" w:cstheme="minorHAnsi"/>
          <w:lang w:eastAsia="ar-SA"/>
        </w:rPr>
        <w:tab/>
        <w:t>…………………………………………</w:t>
      </w:r>
    </w:p>
    <w:p w14:paraId="3F59E96E" w14:textId="77777777" w:rsidR="00CE7CE1" w:rsidRPr="00C72B97" w:rsidRDefault="00CE7CE1" w:rsidP="00CE7CE1">
      <w:pPr>
        <w:suppressAutoHyphens/>
        <w:spacing w:after="0" w:line="360" w:lineRule="auto"/>
        <w:ind w:left="5664" w:firstLine="708"/>
        <w:jc w:val="right"/>
        <w:rPr>
          <w:rFonts w:eastAsia="Times New Roman" w:cstheme="minorHAnsi"/>
          <w:i/>
          <w:lang w:eastAsia="ar-SA"/>
        </w:rPr>
      </w:pPr>
      <w:r w:rsidRPr="00C72B97">
        <w:rPr>
          <w:rFonts w:eastAsia="Times New Roman" w:cstheme="minorHAnsi"/>
          <w:i/>
          <w:lang w:eastAsia="ar-SA"/>
        </w:rPr>
        <w:t xml:space="preserve"> (podpis)</w:t>
      </w:r>
    </w:p>
    <w:p w14:paraId="29003A8B" w14:textId="77777777" w:rsidR="00BD7ED2" w:rsidRPr="00C72B97" w:rsidRDefault="00BD7ED2" w:rsidP="00520F90">
      <w:pPr>
        <w:spacing w:after="0" w:line="360" w:lineRule="auto"/>
        <w:jc w:val="both"/>
        <w:rPr>
          <w:rFonts w:cstheme="minorHAnsi"/>
        </w:rPr>
      </w:pPr>
    </w:p>
    <w:p w14:paraId="4CC32AE3" w14:textId="6E52B3E1" w:rsidR="00CE7CE1" w:rsidRPr="00C72B97" w:rsidRDefault="00520F90" w:rsidP="00CE7CE1">
      <w:pPr>
        <w:spacing w:line="360" w:lineRule="auto"/>
        <w:jc w:val="both"/>
        <w:rPr>
          <w:rFonts w:cstheme="minorHAnsi"/>
          <w:i/>
        </w:rPr>
      </w:pPr>
      <w:r w:rsidRPr="00C72B97">
        <w:rPr>
          <w:rFonts w:cstheme="minorHAnsi"/>
        </w:rPr>
        <w:tab/>
      </w:r>
      <w:r w:rsidRPr="00C72B97">
        <w:rPr>
          <w:rFonts w:cstheme="minorHAnsi"/>
        </w:rPr>
        <w:tab/>
      </w:r>
      <w:r w:rsidRPr="00C72B97">
        <w:rPr>
          <w:rFonts w:cstheme="minorHAnsi"/>
        </w:rPr>
        <w:tab/>
      </w:r>
    </w:p>
    <w:p w14:paraId="531CADA4" w14:textId="716771EF" w:rsidR="00484F88" w:rsidRPr="00C72B97" w:rsidRDefault="00520F90" w:rsidP="00AE6FF2">
      <w:pPr>
        <w:spacing w:line="360" w:lineRule="auto"/>
        <w:jc w:val="both"/>
        <w:rPr>
          <w:rFonts w:cstheme="minorHAnsi"/>
          <w:i/>
        </w:rPr>
      </w:pPr>
      <w:r w:rsidRPr="00C72B97">
        <w:rPr>
          <w:rFonts w:cstheme="minorHAnsi"/>
          <w:i/>
        </w:rPr>
        <w:t xml:space="preserve"> </w:t>
      </w:r>
    </w:p>
    <w:sectPr w:rsidR="00484F88" w:rsidRPr="00C72B97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884B1" w14:textId="77777777" w:rsidR="00180332" w:rsidRDefault="00180332" w:rsidP="0038231F">
      <w:pPr>
        <w:spacing w:after="0" w:line="240" w:lineRule="auto"/>
      </w:pPr>
      <w:r>
        <w:separator/>
      </w:r>
    </w:p>
  </w:endnote>
  <w:endnote w:type="continuationSeparator" w:id="0">
    <w:p w14:paraId="52AC1A0C" w14:textId="77777777" w:rsidR="00180332" w:rsidRDefault="001803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4E67E" w14:textId="77777777" w:rsidR="00180332" w:rsidRDefault="00180332" w:rsidP="0038231F">
      <w:pPr>
        <w:spacing w:after="0" w:line="240" w:lineRule="auto"/>
      </w:pPr>
      <w:r>
        <w:separator/>
      </w:r>
    </w:p>
  </w:footnote>
  <w:footnote w:type="continuationSeparator" w:id="0">
    <w:p w14:paraId="2A09BA9B" w14:textId="77777777" w:rsidR="00180332" w:rsidRDefault="0018033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33DF"/>
    <w:rsid w:val="0002073F"/>
    <w:rsid w:val="00025C8D"/>
    <w:rsid w:val="000303EE"/>
    <w:rsid w:val="0004456B"/>
    <w:rsid w:val="00066102"/>
    <w:rsid w:val="000716D2"/>
    <w:rsid w:val="00073C3D"/>
    <w:rsid w:val="000809B6"/>
    <w:rsid w:val="00085399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0332"/>
    <w:rsid w:val="001902D2"/>
    <w:rsid w:val="001B1ECD"/>
    <w:rsid w:val="001C1353"/>
    <w:rsid w:val="001C6945"/>
    <w:rsid w:val="001F027E"/>
    <w:rsid w:val="001F0CE2"/>
    <w:rsid w:val="00200BDD"/>
    <w:rsid w:val="00203A40"/>
    <w:rsid w:val="002168A8"/>
    <w:rsid w:val="0022401A"/>
    <w:rsid w:val="00231D7E"/>
    <w:rsid w:val="00232DD3"/>
    <w:rsid w:val="002459B2"/>
    <w:rsid w:val="0025261D"/>
    <w:rsid w:val="00255142"/>
    <w:rsid w:val="00256CEC"/>
    <w:rsid w:val="00262D61"/>
    <w:rsid w:val="00272C31"/>
    <w:rsid w:val="00274B5A"/>
    <w:rsid w:val="00290B01"/>
    <w:rsid w:val="002A50EC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9C0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1C33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365"/>
    <w:rsid w:val="004D323F"/>
    <w:rsid w:val="004D7E48"/>
    <w:rsid w:val="004E0B2A"/>
    <w:rsid w:val="004E227C"/>
    <w:rsid w:val="004F23F7"/>
    <w:rsid w:val="004F40EF"/>
    <w:rsid w:val="005061FB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156E3"/>
    <w:rsid w:val="00633724"/>
    <w:rsid w:val="0063384A"/>
    <w:rsid w:val="00633E88"/>
    <w:rsid w:val="00634311"/>
    <w:rsid w:val="006344DB"/>
    <w:rsid w:val="006458A9"/>
    <w:rsid w:val="00652B7C"/>
    <w:rsid w:val="006677DF"/>
    <w:rsid w:val="00667E02"/>
    <w:rsid w:val="00691AAB"/>
    <w:rsid w:val="006A3A1F"/>
    <w:rsid w:val="006A52B6"/>
    <w:rsid w:val="006A7294"/>
    <w:rsid w:val="006B3148"/>
    <w:rsid w:val="006B33C0"/>
    <w:rsid w:val="006D3513"/>
    <w:rsid w:val="006D4168"/>
    <w:rsid w:val="006E613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F99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693"/>
    <w:rsid w:val="008F3B4E"/>
    <w:rsid w:val="00901C6C"/>
    <w:rsid w:val="009024CA"/>
    <w:rsid w:val="00904554"/>
    <w:rsid w:val="00904BAF"/>
    <w:rsid w:val="0091264E"/>
    <w:rsid w:val="00913645"/>
    <w:rsid w:val="00917544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7356"/>
    <w:rsid w:val="009E1710"/>
    <w:rsid w:val="009E5BDA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1CA7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0329"/>
    <w:rsid w:val="00AE2304"/>
    <w:rsid w:val="00AE6FF2"/>
    <w:rsid w:val="00AF15F1"/>
    <w:rsid w:val="00AF7690"/>
    <w:rsid w:val="00B0088C"/>
    <w:rsid w:val="00B0124E"/>
    <w:rsid w:val="00B15219"/>
    <w:rsid w:val="00B15FD3"/>
    <w:rsid w:val="00B34079"/>
    <w:rsid w:val="00B37849"/>
    <w:rsid w:val="00B5040B"/>
    <w:rsid w:val="00B6732C"/>
    <w:rsid w:val="00B734CB"/>
    <w:rsid w:val="00B8005E"/>
    <w:rsid w:val="00B90E42"/>
    <w:rsid w:val="00B95056"/>
    <w:rsid w:val="00BB0C3C"/>
    <w:rsid w:val="00BC4335"/>
    <w:rsid w:val="00BD1BB9"/>
    <w:rsid w:val="00BD7ED2"/>
    <w:rsid w:val="00BE3A82"/>
    <w:rsid w:val="00BF09D5"/>
    <w:rsid w:val="00C00DDD"/>
    <w:rsid w:val="00C014B5"/>
    <w:rsid w:val="00C0226D"/>
    <w:rsid w:val="00C27E5E"/>
    <w:rsid w:val="00C30F5F"/>
    <w:rsid w:val="00C368E3"/>
    <w:rsid w:val="00C36F7A"/>
    <w:rsid w:val="00C37EE0"/>
    <w:rsid w:val="00C4103F"/>
    <w:rsid w:val="00C46F97"/>
    <w:rsid w:val="00C521CD"/>
    <w:rsid w:val="00C57DEB"/>
    <w:rsid w:val="00C71DC3"/>
    <w:rsid w:val="00C72B97"/>
    <w:rsid w:val="00C81012"/>
    <w:rsid w:val="00C81278"/>
    <w:rsid w:val="00CB7698"/>
    <w:rsid w:val="00CC5C97"/>
    <w:rsid w:val="00CE37B9"/>
    <w:rsid w:val="00CE6DB4"/>
    <w:rsid w:val="00CE78A6"/>
    <w:rsid w:val="00CE7CE1"/>
    <w:rsid w:val="00CF09B7"/>
    <w:rsid w:val="00D11CE6"/>
    <w:rsid w:val="00D13B3F"/>
    <w:rsid w:val="00D23F3D"/>
    <w:rsid w:val="00D304A4"/>
    <w:rsid w:val="00D34D9A"/>
    <w:rsid w:val="00D409DE"/>
    <w:rsid w:val="00D42C9B"/>
    <w:rsid w:val="00D47872"/>
    <w:rsid w:val="00D531D5"/>
    <w:rsid w:val="00D55182"/>
    <w:rsid w:val="00D7532C"/>
    <w:rsid w:val="00D76A72"/>
    <w:rsid w:val="00D82B9E"/>
    <w:rsid w:val="00D84DE2"/>
    <w:rsid w:val="00D9586F"/>
    <w:rsid w:val="00DA3A71"/>
    <w:rsid w:val="00DA6042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5F04"/>
    <w:rsid w:val="00E96851"/>
    <w:rsid w:val="00EB297B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468D"/>
    <w:rsid w:val="00F4717A"/>
    <w:rsid w:val="00F53D6B"/>
    <w:rsid w:val="00F55578"/>
    <w:rsid w:val="00F72DC3"/>
    <w:rsid w:val="00F942B6"/>
    <w:rsid w:val="00FA4945"/>
    <w:rsid w:val="00FB1A2B"/>
    <w:rsid w:val="00FC0317"/>
    <w:rsid w:val="00FD2DB7"/>
    <w:rsid w:val="00FE4E2B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F7C38-6C5E-4132-A18C-744526F1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Studzińska</cp:lastModifiedBy>
  <cp:revision>40</cp:revision>
  <cp:lastPrinted>2024-09-20T07:28:00Z</cp:lastPrinted>
  <dcterms:created xsi:type="dcterms:W3CDTF">2022-05-06T13:11:00Z</dcterms:created>
  <dcterms:modified xsi:type="dcterms:W3CDTF">2024-09-20T07:28:00Z</dcterms:modified>
</cp:coreProperties>
</file>