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57A4C9A" w14:textId="77777777" w:rsidR="00073A23" w:rsidRDefault="00073A23" w:rsidP="00097CFE">
      <w:pPr>
        <w:rPr>
          <w:rFonts w:ascii="Cambria" w:hAnsi="Cambria" w:cs="Arial"/>
          <w:sz w:val="22"/>
          <w:szCs w:val="22"/>
        </w:rPr>
      </w:pPr>
    </w:p>
    <w:p w14:paraId="6FD99ACA" w14:textId="77777777" w:rsidR="00073A23" w:rsidRDefault="00073A23" w:rsidP="00097CFE">
      <w:pPr>
        <w:rPr>
          <w:rFonts w:ascii="Cambria" w:hAnsi="Cambria" w:cs="Arial"/>
          <w:sz w:val="22"/>
          <w:szCs w:val="22"/>
        </w:rPr>
      </w:pPr>
    </w:p>
    <w:tbl>
      <w:tblPr>
        <w:tblStyle w:val="Tabela-Siatka"/>
        <w:tblW w:w="10635" w:type="dxa"/>
        <w:tblInd w:w="-176" w:type="dxa"/>
        <w:tblLayout w:type="fixed"/>
        <w:tblLook w:val="04A0" w:firstRow="1" w:lastRow="0" w:firstColumn="1" w:lastColumn="0" w:noHBand="0" w:noVBand="1"/>
      </w:tblPr>
      <w:tblGrid>
        <w:gridCol w:w="1135"/>
        <w:gridCol w:w="7373"/>
        <w:gridCol w:w="2127"/>
      </w:tblGrid>
      <w:tr w:rsidR="00073A23" w14:paraId="1DC972CB" w14:textId="77777777" w:rsidTr="00EF49C7">
        <w:trPr>
          <w:trHeight w:val="1130"/>
        </w:trPr>
        <w:tc>
          <w:tcPr>
            <w:tcW w:w="10635" w:type="dxa"/>
            <w:gridSpan w:val="3"/>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0A14387D" w14:textId="77777777" w:rsidR="00073A23" w:rsidRDefault="00073A23">
            <w:pPr>
              <w:pStyle w:val="Default"/>
              <w:spacing w:before="120"/>
              <w:jc w:val="center"/>
              <w:rPr>
                <w:rFonts w:ascii="Verdana" w:hAnsi="Verdana" w:cs="Arial"/>
                <w:b/>
                <w:sz w:val="20"/>
                <w:szCs w:val="20"/>
              </w:rPr>
            </w:pPr>
          </w:p>
          <w:p w14:paraId="44C7C5B0" w14:textId="77777777" w:rsidR="00073A23" w:rsidRDefault="00073A23">
            <w:pPr>
              <w:pStyle w:val="Default"/>
              <w:spacing w:before="120"/>
              <w:jc w:val="center"/>
              <w:rPr>
                <w:rFonts w:ascii="Verdana" w:hAnsi="Verdana" w:cs="Arial"/>
                <w:b/>
                <w:sz w:val="20"/>
                <w:szCs w:val="20"/>
              </w:rPr>
            </w:pPr>
            <w:r>
              <w:rPr>
                <w:rFonts w:ascii="Verdana" w:hAnsi="Verdana" w:cs="Arial"/>
                <w:b/>
                <w:sz w:val="20"/>
                <w:szCs w:val="20"/>
              </w:rPr>
              <w:t>DZIAŁ V</w:t>
            </w:r>
          </w:p>
          <w:p w14:paraId="3EF7C635" w14:textId="77777777" w:rsidR="00073A23" w:rsidRDefault="00073A23">
            <w:pPr>
              <w:pStyle w:val="Default"/>
              <w:spacing w:before="120"/>
              <w:jc w:val="center"/>
              <w:rPr>
                <w:rFonts w:ascii="Verdana" w:hAnsi="Verdana" w:cs="Arial"/>
                <w:b/>
                <w:bCs/>
                <w:sz w:val="20"/>
                <w:szCs w:val="20"/>
              </w:rPr>
            </w:pPr>
            <w:r>
              <w:rPr>
                <w:rFonts w:ascii="Verdana" w:hAnsi="Verdana" w:cs="Arial"/>
                <w:b/>
                <w:bCs/>
                <w:sz w:val="20"/>
                <w:szCs w:val="20"/>
              </w:rPr>
              <w:t>UŻYTKOWANIE LASU</w:t>
            </w:r>
          </w:p>
          <w:p w14:paraId="427BADDB" w14:textId="77777777" w:rsidR="00073A23" w:rsidRDefault="00073A23">
            <w:pPr>
              <w:pStyle w:val="Default"/>
              <w:spacing w:before="120"/>
              <w:jc w:val="center"/>
              <w:rPr>
                <w:rFonts w:ascii="Verdana" w:hAnsi="Verdana" w:cs="Arial"/>
                <w:b/>
                <w:sz w:val="20"/>
                <w:szCs w:val="20"/>
              </w:rPr>
            </w:pPr>
          </w:p>
        </w:tc>
      </w:tr>
      <w:tr w:rsidR="00073A23" w14:paraId="5B9B046B" w14:textId="77777777" w:rsidTr="00EF49C7">
        <w:tc>
          <w:tcPr>
            <w:tcW w:w="1135"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54458D1E" w14:textId="77777777" w:rsidR="00073A23" w:rsidRDefault="00073A23">
            <w:pPr>
              <w:pStyle w:val="Default"/>
              <w:tabs>
                <w:tab w:val="left" w:pos="34"/>
              </w:tabs>
              <w:spacing w:before="120"/>
              <w:ind w:left="34"/>
              <w:rPr>
                <w:rFonts w:ascii="Verdana" w:hAnsi="Verdana" w:cs="Arial"/>
                <w:b/>
                <w:sz w:val="20"/>
                <w:szCs w:val="20"/>
              </w:rPr>
            </w:pPr>
            <w:r>
              <w:rPr>
                <w:rFonts w:ascii="Verdana" w:hAnsi="Verdana" w:cs="Arial"/>
                <w:b/>
                <w:sz w:val="20"/>
                <w:szCs w:val="20"/>
              </w:rPr>
              <w:t>V.1</w:t>
            </w:r>
          </w:p>
        </w:tc>
        <w:tc>
          <w:tcPr>
            <w:tcW w:w="7373"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0B439AA8" w14:textId="77777777" w:rsidR="00073A23" w:rsidRDefault="00073A23">
            <w:pPr>
              <w:pStyle w:val="Default"/>
              <w:spacing w:before="120"/>
              <w:jc w:val="center"/>
              <w:rPr>
                <w:rFonts w:ascii="Verdana" w:hAnsi="Verdana" w:cs="Arial"/>
                <w:b/>
                <w:bCs/>
                <w:sz w:val="20"/>
                <w:szCs w:val="20"/>
              </w:rPr>
            </w:pPr>
            <w:r>
              <w:rPr>
                <w:rFonts w:ascii="Verdana" w:hAnsi="Verdana" w:cs="Arial"/>
                <w:b/>
                <w:bCs/>
                <w:sz w:val="20"/>
                <w:szCs w:val="20"/>
              </w:rPr>
              <w:t>POZYSKANIE DREWNA</w:t>
            </w:r>
          </w:p>
          <w:p w14:paraId="3B90E1F1" w14:textId="77777777" w:rsidR="00073A23" w:rsidRDefault="00073A23">
            <w:pPr>
              <w:pStyle w:val="Default"/>
              <w:spacing w:before="120"/>
              <w:jc w:val="center"/>
              <w:rPr>
                <w:rFonts w:ascii="Verdana" w:hAnsi="Verdana" w:cs="Arial"/>
                <w:sz w:val="20"/>
                <w:szCs w:val="20"/>
              </w:rPr>
            </w:pPr>
            <w:r>
              <w:rPr>
                <w:rFonts w:ascii="Verdana" w:hAnsi="Verdana" w:cs="Arial"/>
                <w:bCs/>
                <w:sz w:val="20"/>
                <w:szCs w:val="20"/>
              </w:rPr>
              <w:t>(jednostka rozliczeniowa – metr sześcienny (m</w:t>
            </w:r>
            <w:r>
              <w:rPr>
                <w:rFonts w:ascii="Verdana" w:hAnsi="Verdana" w:cs="Arial"/>
                <w:bCs/>
                <w:sz w:val="20"/>
                <w:szCs w:val="20"/>
                <w:vertAlign w:val="superscript"/>
              </w:rPr>
              <w:t>3</w:t>
            </w:r>
            <w:r>
              <w:rPr>
                <w:rFonts w:ascii="Verdana" w:hAnsi="Verdana" w:cs="Arial"/>
                <w:bCs/>
                <w:sz w:val="20"/>
                <w:szCs w:val="20"/>
              </w:rPr>
              <w:t>) podawany z dokładnością do dwóch miejsc po przecinku)</w:t>
            </w:r>
          </w:p>
        </w:tc>
        <w:tc>
          <w:tcPr>
            <w:tcW w:w="212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4038BC42" w14:textId="77777777" w:rsidR="00073A23" w:rsidRDefault="00073A23">
            <w:pPr>
              <w:pStyle w:val="Default"/>
              <w:spacing w:before="120"/>
              <w:rPr>
                <w:rFonts w:ascii="Verdana" w:hAnsi="Verdana" w:cs="Arial"/>
                <w:b/>
                <w:sz w:val="20"/>
                <w:szCs w:val="20"/>
              </w:rPr>
            </w:pPr>
            <w:r>
              <w:rPr>
                <w:rFonts w:ascii="Verdana" w:hAnsi="Verdana" w:cs="Arial"/>
                <w:b/>
                <w:sz w:val="20"/>
                <w:szCs w:val="20"/>
              </w:rPr>
              <w:t>IB,</w:t>
            </w:r>
            <w:r w:rsidR="008D255C">
              <w:rPr>
                <w:rFonts w:ascii="Verdana" w:hAnsi="Verdana" w:cs="Arial"/>
                <w:b/>
                <w:sz w:val="20"/>
                <w:szCs w:val="20"/>
              </w:rPr>
              <w:t xml:space="preserve"> IID, </w:t>
            </w:r>
            <w:r>
              <w:rPr>
                <w:rFonts w:ascii="Verdana" w:hAnsi="Verdana" w:cs="Arial"/>
                <w:b/>
                <w:sz w:val="20"/>
                <w:szCs w:val="20"/>
              </w:rPr>
              <w:t>IIIA, IIIAU, IIIB,</w:t>
            </w:r>
            <w:r w:rsidR="008D255C">
              <w:rPr>
                <w:rFonts w:ascii="Verdana" w:hAnsi="Verdana" w:cs="Arial"/>
                <w:b/>
                <w:sz w:val="20"/>
                <w:szCs w:val="20"/>
              </w:rPr>
              <w:t xml:space="preserve"> IIIBU, </w:t>
            </w:r>
            <w:r w:rsidR="00E71DB9">
              <w:rPr>
                <w:rFonts w:ascii="Verdana" w:hAnsi="Verdana" w:cs="Arial"/>
                <w:b/>
                <w:sz w:val="20"/>
                <w:szCs w:val="20"/>
              </w:rPr>
              <w:t xml:space="preserve">IVA, </w:t>
            </w:r>
            <w:r>
              <w:rPr>
                <w:rFonts w:ascii="Verdana" w:hAnsi="Verdana" w:cs="Arial"/>
                <w:b/>
                <w:sz w:val="20"/>
                <w:szCs w:val="20"/>
              </w:rPr>
              <w:t>IVD,</w:t>
            </w:r>
            <w:r w:rsidR="00E71DB9">
              <w:rPr>
                <w:rFonts w:ascii="Verdana" w:hAnsi="Verdana" w:cs="Arial"/>
                <w:b/>
                <w:sz w:val="20"/>
                <w:szCs w:val="20"/>
              </w:rPr>
              <w:t xml:space="preserve"> IVDU,</w:t>
            </w:r>
            <w:r>
              <w:rPr>
                <w:rFonts w:ascii="Verdana" w:hAnsi="Verdana" w:cs="Arial"/>
                <w:b/>
                <w:sz w:val="20"/>
                <w:szCs w:val="20"/>
              </w:rPr>
              <w:t xml:space="preserve"> TWP, TPP,PR, PTP, PTW</w:t>
            </w:r>
            <w:r w:rsidR="00FA67FE">
              <w:rPr>
                <w:rFonts w:ascii="Verdana" w:hAnsi="Verdana" w:cs="Arial"/>
                <w:b/>
                <w:sz w:val="20"/>
                <w:szCs w:val="20"/>
              </w:rPr>
              <w:t>/ CWDPN, CWDN-D, CWDMN</w:t>
            </w:r>
          </w:p>
        </w:tc>
      </w:tr>
      <w:tr w:rsidR="00073A23" w14:paraId="40D25270" w14:textId="77777777" w:rsidTr="00EF49C7">
        <w:tc>
          <w:tcPr>
            <w:tcW w:w="10635" w:type="dxa"/>
            <w:gridSpan w:val="3"/>
            <w:tcBorders>
              <w:top w:val="single" w:sz="4" w:space="0" w:color="auto"/>
              <w:left w:val="single" w:sz="4" w:space="0" w:color="auto"/>
              <w:bottom w:val="single" w:sz="4" w:space="0" w:color="auto"/>
              <w:right w:val="single" w:sz="4" w:space="0" w:color="auto"/>
            </w:tcBorders>
          </w:tcPr>
          <w:p w14:paraId="650571E8" w14:textId="77777777" w:rsidR="00073A23" w:rsidRDefault="00073A23">
            <w:pPr>
              <w:spacing w:before="120"/>
              <w:ind w:left="34" w:right="176"/>
              <w:jc w:val="both"/>
              <w:rPr>
                <w:rFonts w:ascii="Verdana" w:hAnsi="Verdana" w:cs="Arial"/>
                <w:bCs/>
                <w:sz w:val="20"/>
                <w:szCs w:val="20"/>
              </w:rPr>
            </w:pPr>
            <w:r>
              <w:rPr>
                <w:rFonts w:ascii="Verdana" w:hAnsi="Verdana" w:cs="Arial"/>
                <w:bCs/>
                <w:sz w:val="20"/>
                <w:szCs w:val="20"/>
              </w:rPr>
              <w:t>Pozyskanie drewna może być wykonywane w technologii: pozyskania pilarką lub maszynami wielooperacyjnymi. Wytyczne dotyczące doboru technologii pozyskania znajdują się w tabeli 1 i 2.</w:t>
            </w:r>
          </w:p>
          <w:p w14:paraId="1CEFC6D9" w14:textId="681F312E" w:rsidR="00073A23" w:rsidRDefault="00073A23">
            <w:pPr>
              <w:spacing w:before="120"/>
              <w:ind w:left="34" w:right="176"/>
              <w:jc w:val="both"/>
              <w:rPr>
                <w:rFonts w:ascii="Verdana" w:hAnsi="Verdana" w:cs="Arial"/>
                <w:bCs/>
                <w:sz w:val="20"/>
                <w:szCs w:val="20"/>
              </w:rPr>
            </w:pPr>
            <w:r>
              <w:rPr>
                <w:rFonts w:ascii="Verdana" w:hAnsi="Verdana" w:cs="Arial"/>
                <w:bCs/>
                <w:sz w:val="20"/>
                <w:szCs w:val="20"/>
              </w:rPr>
              <w:t>Tabela 1. Lokalizacja cięć</w:t>
            </w:r>
            <w:r w:rsidR="002007C1">
              <w:rPr>
                <w:rFonts w:ascii="Verdana" w:hAnsi="Verdana" w:cs="Arial"/>
                <w:bCs/>
                <w:sz w:val="20"/>
                <w:szCs w:val="20"/>
              </w:rPr>
              <w:t>,</w:t>
            </w:r>
            <w:r>
              <w:rPr>
                <w:rFonts w:ascii="Verdana" w:hAnsi="Verdana" w:cs="Arial"/>
                <w:bCs/>
                <w:sz w:val="20"/>
                <w:szCs w:val="20"/>
              </w:rPr>
              <w:t xml:space="preserve"> na których Zamawiający </w:t>
            </w:r>
            <w:r>
              <w:rPr>
                <w:rFonts w:ascii="Verdana" w:hAnsi="Verdana" w:cs="Arial"/>
                <w:bCs/>
                <w:sz w:val="20"/>
                <w:szCs w:val="20"/>
                <w:u w:val="single"/>
              </w:rPr>
              <w:t>nie dopuszcza</w:t>
            </w:r>
            <w:r>
              <w:rPr>
                <w:rFonts w:ascii="Verdana" w:hAnsi="Verdana" w:cs="Arial"/>
                <w:bCs/>
                <w:sz w:val="20"/>
                <w:szCs w:val="20"/>
              </w:rPr>
              <w:t xml:space="preserve"> użycia maszyn typu har</w:t>
            </w:r>
            <w:r w:rsidR="00FF210D">
              <w:rPr>
                <w:rFonts w:ascii="Verdana" w:hAnsi="Verdana" w:cs="Arial"/>
                <w:bCs/>
                <w:sz w:val="20"/>
                <w:szCs w:val="20"/>
              </w:rPr>
              <w:t>w</w:t>
            </w:r>
            <w:r>
              <w:rPr>
                <w:rFonts w:ascii="Verdana" w:hAnsi="Verdana" w:cs="Arial"/>
                <w:bCs/>
                <w:sz w:val="20"/>
                <w:szCs w:val="20"/>
              </w:rPr>
              <w:t>ester.</w:t>
            </w:r>
          </w:p>
          <w:p w14:paraId="0FAE9A2A" w14:textId="77777777" w:rsidR="002007C1" w:rsidRDefault="002007C1">
            <w:pPr>
              <w:spacing w:before="120"/>
              <w:ind w:left="34" w:right="176"/>
              <w:jc w:val="both"/>
              <w:rPr>
                <w:rFonts w:ascii="Verdana" w:hAnsi="Verdana" w:cs="Arial"/>
                <w:bCs/>
                <w:sz w:val="20"/>
                <w:szCs w:val="20"/>
              </w:rPr>
            </w:pPr>
          </w:p>
          <w:tbl>
            <w:tblPr>
              <w:tblW w:w="3967" w:type="dxa"/>
              <w:jc w:val="center"/>
              <w:tblLayout w:type="fixed"/>
              <w:tblCellMar>
                <w:left w:w="70" w:type="dxa"/>
                <w:right w:w="70" w:type="dxa"/>
              </w:tblCellMar>
              <w:tblLook w:val="04A0" w:firstRow="1" w:lastRow="0" w:firstColumn="1" w:lastColumn="0" w:noHBand="0" w:noVBand="1"/>
            </w:tblPr>
            <w:tblGrid>
              <w:gridCol w:w="3967"/>
            </w:tblGrid>
            <w:tr w:rsidR="002007C1" w:rsidRPr="002007C1" w14:paraId="3FB14221" w14:textId="77777777" w:rsidTr="00853943">
              <w:trPr>
                <w:trHeight w:val="300"/>
                <w:jc w:val="center"/>
              </w:trPr>
              <w:tc>
                <w:tcPr>
                  <w:tcW w:w="3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88489" w14:textId="77777777" w:rsidR="002007C1" w:rsidRPr="002007C1" w:rsidRDefault="002007C1" w:rsidP="002007C1">
                  <w:pPr>
                    <w:suppressAutoHyphens w:val="0"/>
                    <w:rPr>
                      <w:rFonts w:ascii="Arial" w:hAnsi="Arial" w:cs="Arial"/>
                      <w:b/>
                      <w:bCs/>
                      <w:color w:val="000000"/>
                      <w:sz w:val="22"/>
                      <w:szCs w:val="22"/>
                      <w:lang w:eastAsia="pl-PL"/>
                    </w:rPr>
                  </w:pPr>
                  <w:r w:rsidRPr="002007C1">
                    <w:rPr>
                      <w:rFonts w:ascii="Arial" w:hAnsi="Arial" w:cs="Arial"/>
                      <w:b/>
                      <w:bCs/>
                      <w:color w:val="000000"/>
                      <w:sz w:val="22"/>
                      <w:szCs w:val="22"/>
                      <w:lang w:eastAsia="pl-PL"/>
                    </w:rPr>
                    <w:t>Adres leśny</w:t>
                  </w:r>
                </w:p>
              </w:tc>
            </w:tr>
            <w:tr w:rsidR="002007C1" w:rsidRPr="002007C1" w14:paraId="302564C9"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0E42B4F9" w14:textId="5545742A"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 xml:space="preserve">16-11-1-02-  </w:t>
                  </w:r>
                  <w:r w:rsidR="00853943">
                    <w:rPr>
                      <w:rFonts w:ascii="Arial" w:hAnsi="Arial" w:cs="Arial"/>
                      <w:color w:val="000000"/>
                      <w:sz w:val="22"/>
                      <w:szCs w:val="22"/>
                      <w:lang w:eastAsia="pl-PL"/>
                    </w:rPr>
                    <w:t>(cięcia PR)</w:t>
                  </w:r>
                  <w:r w:rsidRPr="002007C1">
                    <w:rPr>
                      <w:rFonts w:ascii="Arial" w:hAnsi="Arial" w:cs="Arial"/>
                      <w:color w:val="000000"/>
                      <w:sz w:val="22"/>
                      <w:szCs w:val="22"/>
                      <w:lang w:eastAsia="pl-PL"/>
                    </w:rPr>
                    <w:t xml:space="preserve">  </w:t>
                  </w:r>
                </w:p>
              </w:tc>
            </w:tr>
            <w:tr w:rsidR="002007C1" w:rsidRPr="002007C1" w14:paraId="5FB23B1E"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259852EE" w14:textId="5A88AC05"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 xml:space="preserve">16-11-1-02-  </w:t>
                  </w:r>
                  <w:r w:rsidR="00853943">
                    <w:rPr>
                      <w:rFonts w:ascii="Arial" w:hAnsi="Arial" w:cs="Arial"/>
                      <w:color w:val="000000"/>
                      <w:sz w:val="22"/>
                      <w:szCs w:val="22"/>
                      <w:lang w:eastAsia="pl-PL"/>
                    </w:rPr>
                    <w:t>(cięcia PTP)</w:t>
                  </w:r>
                </w:p>
              </w:tc>
            </w:tr>
            <w:tr w:rsidR="002007C1" w:rsidRPr="002007C1" w14:paraId="42ABFC52"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5392D2C0" w14:textId="7B489279"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 xml:space="preserve">16-11-1-02-  </w:t>
                  </w:r>
                  <w:r w:rsidR="00853943">
                    <w:rPr>
                      <w:rFonts w:ascii="Arial" w:hAnsi="Arial" w:cs="Arial"/>
                      <w:color w:val="000000"/>
                      <w:sz w:val="22"/>
                      <w:szCs w:val="22"/>
                      <w:lang w:eastAsia="pl-PL"/>
                    </w:rPr>
                    <w:t>(cięcia PTW)</w:t>
                  </w:r>
                </w:p>
              </w:tc>
            </w:tr>
            <w:tr w:rsidR="002007C1" w:rsidRPr="002007C1" w14:paraId="05AFD81A"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5AFBB732"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16-11-1-02-100   -l   -00</w:t>
                  </w:r>
                </w:p>
              </w:tc>
            </w:tr>
            <w:tr w:rsidR="002007C1" w:rsidRPr="002007C1" w14:paraId="591C1639"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4602163E"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16-11-1-02-101   -k   -00</w:t>
                  </w:r>
                </w:p>
              </w:tc>
            </w:tr>
            <w:tr w:rsidR="002007C1" w:rsidRPr="002007C1" w14:paraId="3E1E2E9B"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258D7069"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16-11-1-02-1     -i   -99</w:t>
                  </w:r>
                </w:p>
              </w:tc>
            </w:tr>
            <w:tr w:rsidR="002007C1" w:rsidRPr="002007C1" w14:paraId="32777DD9"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26EECE92"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16-11-1-02-27    -d   -00</w:t>
                  </w:r>
                </w:p>
              </w:tc>
            </w:tr>
            <w:tr w:rsidR="002007C1" w:rsidRPr="002007C1" w14:paraId="4EAD5A4E"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2D23BA43"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16-11-1-02-28    -a   -00</w:t>
                  </w:r>
                </w:p>
              </w:tc>
            </w:tr>
            <w:tr w:rsidR="002007C1" w:rsidRPr="002007C1" w14:paraId="00466DAB"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6B6E447D"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16-11-1-02-28    -i   -00</w:t>
                  </w:r>
                </w:p>
              </w:tc>
            </w:tr>
            <w:tr w:rsidR="002007C1" w:rsidRPr="002007C1" w14:paraId="318836DC"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28E9EF25"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16-11-1-02-29    -f   -00</w:t>
                  </w:r>
                </w:p>
              </w:tc>
            </w:tr>
            <w:tr w:rsidR="002007C1" w:rsidRPr="002007C1" w14:paraId="03FBF0A8"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51AD64AC"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16-11-1-02-29    -j   -00</w:t>
                  </w:r>
                </w:p>
              </w:tc>
            </w:tr>
            <w:tr w:rsidR="002007C1" w:rsidRPr="002007C1" w14:paraId="477B6466"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734C0C29"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16-11-1-02-46    -o   -00</w:t>
                  </w:r>
                </w:p>
              </w:tc>
            </w:tr>
            <w:tr w:rsidR="002007C1" w:rsidRPr="002007C1" w14:paraId="776AF260"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63C77F49"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16-11-1-02-47    -b   -00</w:t>
                  </w:r>
                </w:p>
              </w:tc>
            </w:tr>
            <w:tr w:rsidR="002007C1" w:rsidRPr="002007C1" w14:paraId="4A178CDB"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5CE14B6D"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16-11-1-02-47    -i   -00</w:t>
                  </w:r>
                </w:p>
              </w:tc>
            </w:tr>
            <w:tr w:rsidR="002007C1" w:rsidRPr="002007C1" w14:paraId="47FEE26C"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04839BDB"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16-11-1-02-48    -p   -00</w:t>
                  </w:r>
                </w:p>
              </w:tc>
            </w:tr>
            <w:tr w:rsidR="002007C1" w:rsidRPr="002007C1" w14:paraId="13FA17F3"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1841161D"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16-11-1-02-49    -a   -00</w:t>
                  </w:r>
                </w:p>
              </w:tc>
            </w:tr>
            <w:tr w:rsidR="002007C1" w:rsidRPr="002007C1" w14:paraId="44F08FE5"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7C758EB4"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16-11-1-02-63    -a   -00</w:t>
                  </w:r>
                </w:p>
              </w:tc>
            </w:tr>
            <w:tr w:rsidR="002007C1" w:rsidRPr="002007C1" w14:paraId="643D0AA6"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5BCD0B72"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16-11-1-02-76    -b   -00</w:t>
                  </w:r>
                </w:p>
              </w:tc>
            </w:tr>
            <w:tr w:rsidR="002007C1" w:rsidRPr="002007C1" w14:paraId="4F4F5F78"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14CE7446"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16-11-1-02-76    -g   -00</w:t>
                  </w:r>
                </w:p>
              </w:tc>
            </w:tr>
            <w:tr w:rsidR="002007C1" w:rsidRPr="002007C1" w14:paraId="4AADD19D"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330E67B8"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16-11-1-02-77    -c   -00</w:t>
                  </w:r>
                </w:p>
              </w:tc>
            </w:tr>
            <w:tr w:rsidR="002007C1" w:rsidRPr="002007C1" w14:paraId="42D89722"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094F50BA" w14:textId="408E3FDB"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 xml:space="preserve">16-11-1-03-    </w:t>
                  </w:r>
                  <w:r w:rsidR="00853943">
                    <w:rPr>
                      <w:rFonts w:ascii="Arial" w:hAnsi="Arial" w:cs="Arial"/>
                      <w:color w:val="000000"/>
                      <w:sz w:val="22"/>
                      <w:szCs w:val="22"/>
                      <w:lang w:eastAsia="pl-PL"/>
                    </w:rPr>
                    <w:t>(cięcia PR)</w:t>
                  </w:r>
                  <w:r w:rsidR="00853943" w:rsidRPr="002007C1">
                    <w:rPr>
                      <w:rFonts w:ascii="Arial" w:hAnsi="Arial" w:cs="Arial"/>
                      <w:color w:val="000000"/>
                      <w:sz w:val="22"/>
                      <w:szCs w:val="22"/>
                      <w:lang w:eastAsia="pl-PL"/>
                    </w:rPr>
                    <w:t xml:space="preserve">  </w:t>
                  </w:r>
                </w:p>
              </w:tc>
            </w:tr>
            <w:tr w:rsidR="002007C1" w:rsidRPr="002007C1" w14:paraId="2684A8AF"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0A2AC999" w14:textId="6F12DC39"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 xml:space="preserve">16-11-1-03-    </w:t>
                  </w:r>
                  <w:r w:rsidR="00853943">
                    <w:rPr>
                      <w:rFonts w:ascii="Arial" w:hAnsi="Arial" w:cs="Arial"/>
                      <w:color w:val="000000"/>
                      <w:sz w:val="22"/>
                      <w:szCs w:val="22"/>
                      <w:lang w:eastAsia="pl-PL"/>
                    </w:rPr>
                    <w:t>(cięcia P</w:t>
                  </w:r>
                  <w:r w:rsidR="00853943">
                    <w:rPr>
                      <w:rFonts w:ascii="Arial" w:hAnsi="Arial" w:cs="Arial"/>
                      <w:color w:val="000000"/>
                      <w:sz w:val="22"/>
                      <w:szCs w:val="22"/>
                      <w:lang w:eastAsia="pl-PL"/>
                    </w:rPr>
                    <w:t>TP</w:t>
                  </w:r>
                  <w:r w:rsidR="00853943">
                    <w:rPr>
                      <w:rFonts w:ascii="Arial" w:hAnsi="Arial" w:cs="Arial"/>
                      <w:color w:val="000000"/>
                      <w:sz w:val="22"/>
                      <w:szCs w:val="22"/>
                      <w:lang w:eastAsia="pl-PL"/>
                    </w:rPr>
                    <w:t>)</w:t>
                  </w:r>
                  <w:r w:rsidR="00853943" w:rsidRPr="002007C1">
                    <w:rPr>
                      <w:rFonts w:ascii="Arial" w:hAnsi="Arial" w:cs="Arial"/>
                      <w:color w:val="000000"/>
                      <w:sz w:val="22"/>
                      <w:szCs w:val="22"/>
                      <w:lang w:eastAsia="pl-PL"/>
                    </w:rPr>
                    <w:t xml:space="preserve">  </w:t>
                  </w:r>
                </w:p>
              </w:tc>
            </w:tr>
            <w:tr w:rsidR="002007C1" w:rsidRPr="002007C1" w14:paraId="46657BD3"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4A47FA98" w14:textId="5A401320"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 xml:space="preserve">16-11-1-03-    </w:t>
                  </w:r>
                  <w:r w:rsidR="00853943">
                    <w:rPr>
                      <w:rFonts w:ascii="Arial" w:hAnsi="Arial" w:cs="Arial"/>
                      <w:color w:val="000000"/>
                      <w:sz w:val="22"/>
                      <w:szCs w:val="22"/>
                      <w:lang w:eastAsia="pl-PL"/>
                    </w:rPr>
                    <w:t>(cięcia P</w:t>
                  </w:r>
                  <w:r w:rsidR="00853943">
                    <w:rPr>
                      <w:rFonts w:ascii="Arial" w:hAnsi="Arial" w:cs="Arial"/>
                      <w:color w:val="000000"/>
                      <w:sz w:val="22"/>
                      <w:szCs w:val="22"/>
                      <w:lang w:eastAsia="pl-PL"/>
                    </w:rPr>
                    <w:t>TW)</w:t>
                  </w:r>
                </w:p>
              </w:tc>
            </w:tr>
            <w:tr w:rsidR="002007C1" w:rsidRPr="002007C1" w14:paraId="0ACD5BDD"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3E4C28FE"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16-11-1-03-102   -b   -00</w:t>
                  </w:r>
                </w:p>
              </w:tc>
            </w:tr>
            <w:tr w:rsidR="002007C1" w:rsidRPr="002007C1" w14:paraId="4354B51E"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0349DA9F"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16-11-1-03-102   -d   -00</w:t>
                  </w:r>
                </w:p>
              </w:tc>
            </w:tr>
            <w:tr w:rsidR="002007C1" w:rsidRPr="002007C1" w14:paraId="747E5DC8"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23B511F3"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16-11-1-03-104   -g   -00</w:t>
                  </w:r>
                </w:p>
              </w:tc>
            </w:tr>
            <w:tr w:rsidR="002007C1" w:rsidRPr="002007C1" w14:paraId="7F09CBA2"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2EE0BEF0"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lastRenderedPageBreak/>
                    <w:t>16-11-1-03-105   -m   -00</w:t>
                  </w:r>
                </w:p>
              </w:tc>
            </w:tr>
            <w:tr w:rsidR="002007C1" w:rsidRPr="002007C1" w14:paraId="6FB8AD23"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35D60CE0"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16-11-1-03-106   -a   -00</w:t>
                  </w:r>
                </w:p>
              </w:tc>
            </w:tr>
            <w:tr w:rsidR="002007C1" w:rsidRPr="002007C1" w14:paraId="464DA042"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1AD707A9"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16-11-1-03-106   -g   -00</w:t>
                  </w:r>
                </w:p>
              </w:tc>
            </w:tr>
            <w:tr w:rsidR="002007C1" w:rsidRPr="002007C1" w14:paraId="329E22F9"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2B09D0DB"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16-11-1-03-116   -g   -00</w:t>
                  </w:r>
                </w:p>
              </w:tc>
            </w:tr>
            <w:tr w:rsidR="002007C1" w:rsidRPr="002007C1" w14:paraId="475AA59A"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77B073E2"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16-11-1-03-116   -h   -00</w:t>
                  </w:r>
                </w:p>
              </w:tc>
            </w:tr>
            <w:tr w:rsidR="002007C1" w:rsidRPr="002007C1" w14:paraId="5C59748C"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7B8FF290"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16-11-1-03-116   -i   -00</w:t>
                  </w:r>
                </w:p>
              </w:tc>
            </w:tr>
            <w:tr w:rsidR="002007C1" w:rsidRPr="002007C1" w14:paraId="186D12CD"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6ED910F9"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16-11-1-03-117   -k   -00</w:t>
                  </w:r>
                </w:p>
              </w:tc>
            </w:tr>
            <w:tr w:rsidR="002007C1" w:rsidRPr="002007C1" w14:paraId="0EDA308A"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2B76FD25"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16-11-1-03-133   -a   -00</w:t>
                  </w:r>
                </w:p>
              </w:tc>
            </w:tr>
            <w:tr w:rsidR="002007C1" w:rsidRPr="002007C1" w14:paraId="778CF4CF"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6384C52B"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16-11-1-03-133   -c   -00</w:t>
                  </w:r>
                </w:p>
              </w:tc>
            </w:tr>
            <w:tr w:rsidR="002007C1" w:rsidRPr="002007C1" w14:paraId="7B9F320F"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7598A281"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16-11-1-03-140   -i   -00</w:t>
                  </w:r>
                </w:p>
              </w:tc>
            </w:tr>
            <w:tr w:rsidR="002007C1" w:rsidRPr="002007C1" w14:paraId="194279CC"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25506BC0"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16-11-1-03-141   -</w:t>
                  </w:r>
                  <w:proofErr w:type="spellStart"/>
                  <w:r w:rsidRPr="002007C1">
                    <w:rPr>
                      <w:rFonts w:ascii="Arial" w:hAnsi="Arial" w:cs="Arial"/>
                      <w:color w:val="000000"/>
                      <w:sz w:val="22"/>
                      <w:szCs w:val="22"/>
                      <w:lang w:eastAsia="pl-PL"/>
                    </w:rPr>
                    <w:t>bx</w:t>
                  </w:r>
                  <w:proofErr w:type="spellEnd"/>
                  <w:r w:rsidRPr="002007C1">
                    <w:rPr>
                      <w:rFonts w:ascii="Arial" w:hAnsi="Arial" w:cs="Arial"/>
                      <w:color w:val="000000"/>
                      <w:sz w:val="22"/>
                      <w:szCs w:val="22"/>
                      <w:lang w:eastAsia="pl-PL"/>
                    </w:rPr>
                    <w:t xml:space="preserve">  -00</w:t>
                  </w:r>
                </w:p>
              </w:tc>
            </w:tr>
            <w:tr w:rsidR="002007C1" w:rsidRPr="002007C1" w14:paraId="168DF36F"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264740CE"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16-11-1-03-84    -g   -00</w:t>
                  </w:r>
                </w:p>
              </w:tc>
            </w:tr>
            <w:tr w:rsidR="002007C1" w:rsidRPr="002007C1" w14:paraId="1EB6915D"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5EC09F92"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16-11-1-03-84    -h   -00</w:t>
                  </w:r>
                </w:p>
              </w:tc>
            </w:tr>
            <w:tr w:rsidR="002007C1" w:rsidRPr="002007C1" w14:paraId="7D6F0B1A"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5CF350C9"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16-11-1-03-86    -d   -00</w:t>
                  </w:r>
                </w:p>
              </w:tc>
            </w:tr>
            <w:tr w:rsidR="002007C1" w:rsidRPr="002007C1" w14:paraId="1FF15655"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2809EDB7"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16-11-1-03-86    -j   -00</w:t>
                  </w:r>
                </w:p>
              </w:tc>
            </w:tr>
            <w:tr w:rsidR="002007C1" w:rsidRPr="002007C1" w14:paraId="24E44B61"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0889ADFC"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16-11-1-03-87    -f   -00</w:t>
                  </w:r>
                </w:p>
              </w:tc>
            </w:tr>
            <w:tr w:rsidR="002007C1" w:rsidRPr="002007C1" w14:paraId="79982A5C" w14:textId="77777777" w:rsidTr="00853943">
              <w:trPr>
                <w:trHeight w:val="300"/>
                <w:jc w:val="center"/>
              </w:trPr>
              <w:tc>
                <w:tcPr>
                  <w:tcW w:w="3967" w:type="dxa"/>
                  <w:tcBorders>
                    <w:top w:val="nil"/>
                    <w:left w:val="single" w:sz="4" w:space="0" w:color="auto"/>
                    <w:bottom w:val="single" w:sz="4" w:space="0" w:color="auto"/>
                    <w:right w:val="single" w:sz="4" w:space="0" w:color="auto"/>
                  </w:tcBorders>
                  <w:shd w:val="clear" w:color="auto" w:fill="auto"/>
                  <w:noWrap/>
                  <w:vAlign w:val="bottom"/>
                  <w:hideMark/>
                </w:tcPr>
                <w:p w14:paraId="652C8FDE" w14:textId="77777777" w:rsidR="002007C1" w:rsidRPr="002007C1" w:rsidRDefault="002007C1" w:rsidP="002007C1">
                  <w:pPr>
                    <w:suppressAutoHyphens w:val="0"/>
                    <w:rPr>
                      <w:rFonts w:ascii="Arial" w:hAnsi="Arial" w:cs="Arial"/>
                      <w:color w:val="000000"/>
                      <w:sz w:val="22"/>
                      <w:szCs w:val="22"/>
                      <w:lang w:eastAsia="pl-PL"/>
                    </w:rPr>
                  </w:pPr>
                  <w:r w:rsidRPr="002007C1">
                    <w:rPr>
                      <w:rFonts w:ascii="Arial" w:hAnsi="Arial" w:cs="Arial"/>
                      <w:color w:val="000000"/>
                      <w:sz w:val="22"/>
                      <w:szCs w:val="22"/>
                      <w:lang w:eastAsia="pl-PL"/>
                    </w:rPr>
                    <w:t>16-11-1-03-87    -l   -00</w:t>
                  </w:r>
                </w:p>
              </w:tc>
            </w:tr>
          </w:tbl>
          <w:p w14:paraId="198409F1" w14:textId="77777777" w:rsidR="00073A23" w:rsidRDefault="00073A23" w:rsidP="002007C1">
            <w:pPr>
              <w:spacing w:before="120"/>
              <w:ind w:right="176"/>
              <w:jc w:val="both"/>
              <w:rPr>
                <w:rFonts w:ascii="Verdana" w:hAnsi="Verdana" w:cs="Arial"/>
                <w:bCs/>
                <w:sz w:val="20"/>
                <w:szCs w:val="20"/>
              </w:rPr>
            </w:pPr>
          </w:p>
          <w:p w14:paraId="797E34D2" w14:textId="42696EA7" w:rsidR="00073A23" w:rsidRDefault="00073A23">
            <w:pPr>
              <w:spacing w:after="120"/>
              <w:ind w:left="34" w:right="176"/>
              <w:jc w:val="both"/>
              <w:rPr>
                <w:rFonts w:ascii="Verdana" w:hAnsi="Verdana" w:cs="Arial"/>
                <w:bCs/>
                <w:sz w:val="20"/>
                <w:szCs w:val="20"/>
              </w:rPr>
            </w:pPr>
            <w:r>
              <w:rPr>
                <w:rFonts w:ascii="Verdana" w:hAnsi="Verdana" w:cs="Arial"/>
                <w:bCs/>
                <w:sz w:val="20"/>
                <w:szCs w:val="20"/>
              </w:rPr>
              <w:t>Tabela 2. Lokalizacja</w:t>
            </w:r>
            <w:r w:rsidR="00C23657">
              <w:rPr>
                <w:rFonts w:ascii="Verdana" w:hAnsi="Verdana" w:cs="Arial"/>
                <w:bCs/>
                <w:sz w:val="20"/>
                <w:szCs w:val="20"/>
              </w:rPr>
              <w:t xml:space="preserve"> cięć</w:t>
            </w:r>
            <w:r w:rsidR="002007C1">
              <w:rPr>
                <w:rFonts w:ascii="Verdana" w:hAnsi="Verdana" w:cs="Arial"/>
                <w:bCs/>
                <w:sz w:val="20"/>
                <w:szCs w:val="20"/>
              </w:rPr>
              <w:t xml:space="preserve">, </w:t>
            </w:r>
            <w:r>
              <w:rPr>
                <w:rFonts w:ascii="Verdana" w:hAnsi="Verdana" w:cs="Arial"/>
                <w:bCs/>
                <w:sz w:val="20"/>
                <w:szCs w:val="20"/>
              </w:rPr>
              <w:t>na których Zamawiający wymaga użycia maszyn wielooperacyjnych</w:t>
            </w:r>
            <w:r w:rsidR="008F5D7A">
              <w:rPr>
                <w:rFonts w:ascii="Verdana" w:hAnsi="Verdana" w:cs="Arial"/>
                <w:bCs/>
                <w:sz w:val="20"/>
                <w:szCs w:val="20"/>
              </w:rPr>
              <w:t xml:space="preserve"> (typu harwester)</w:t>
            </w:r>
            <w:r>
              <w:rPr>
                <w:rFonts w:ascii="Verdana" w:hAnsi="Verdana" w:cs="Arial"/>
                <w:bCs/>
                <w:sz w:val="20"/>
                <w:szCs w:val="20"/>
              </w:rPr>
              <w:t xml:space="preserve"> </w:t>
            </w:r>
            <w:r w:rsidR="008F5D7A">
              <w:rPr>
                <w:rFonts w:ascii="Verdana" w:hAnsi="Verdana" w:cs="Arial"/>
                <w:bCs/>
                <w:sz w:val="20"/>
                <w:szCs w:val="20"/>
              </w:rPr>
              <w:t>i pozyskaniu przy ich użyciu</w:t>
            </w:r>
            <w:r>
              <w:rPr>
                <w:rFonts w:ascii="Verdana" w:hAnsi="Verdana" w:cs="Arial"/>
                <w:bCs/>
                <w:sz w:val="20"/>
                <w:szCs w:val="20"/>
              </w:rPr>
              <w:t xml:space="preserve"> co najmniej 70% miąższości </w:t>
            </w:r>
            <w:r w:rsidR="008F5D7A">
              <w:rPr>
                <w:rFonts w:ascii="Verdana" w:hAnsi="Verdana" w:cs="Arial"/>
                <w:bCs/>
                <w:sz w:val="20"/>
                <w:szCs w:val="20"/>
              </w:rPr>
              <w:t>grubizny przewidzianej do pozyskania w danej lokalizacji</w:t>
            </w:r>
            <w:r>
              <w:rPr>
                <w:rFonts w:ascii="Verdana" w:hAnsi="Verdana" w:cs="Arial"/>
                <w:bCs/>
                <w:sz w:val="20"/>
                <w:szCs w:val="20"/>
              </w:rPr>
              <w:t>.</w:t>
            </w:r>
          </w:p>
          <w:tbl>
            <w:tblPr>
              <w:tblW w:w="2640" w:type="dxa"/>
              <w:jc w:val="center"/>
              <w:tblLayout w:type="fixed"/>
              <w:tblCellMar>
                <w:left w:w="70" w:type="dxa"/>
                <w:right w:w="70" w:type="dxa"/>
              </w:tblCellMar>
              <w:tblLook w:val="04A0" w:firstRow="1" w:lastRow="0" w:firstColumn="1" w:lastColumn="0" w:noHBand="0" w:noVBand="1"/>
            </w:tblPr>
            <w:tblGrid>
              <w:gridCol w:w="2640"/>
            </w:tblGrid>
            <w:tr w:rsidR="00C23657" w:rsidRPr="00C23657" w14:paraId="51D638A6" w14:textId="77777777" w:rsidTr="00C23657">
              <w:trPr>
                <w:trHeight w:val="300"/>
                <w:jc w:val="center"/>
              </w:trPr>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5E6DC" w14:textId="77777777" w:rsidR="00C23657" w:rsidRPr="00C23657" w:rsidRDefault="00C23657" w:rsidP="00C23657">
                  <w:pPr>
                    <w:suppressAutoHyphens w:val="0"/>
                    <w:jc w:val="center"/>
                    <w:rPr>
                      <w:rFonts w:ascii="Arial" w:hAnsi="Arial" w:cs="Arial"/>
                      <w:b/>
                      <w:bCs/>
                      <w:color w:val="000000"/>
                      <w:sz w:val="22"/>
                      <w:szCs w:val="22"/>
                      <w:lang w:eastAsia="pl-PL"/>
                    </w:rPr>
                  </w:pPr>
                  <w:r w:rsidRPr="00C23657">
                    <w:rPr>
                      <w:rFonts w:ascii="Arial" w:hAnsi="Arial" w:cs="Arial"/>
                      <w:b/>
                      <w:bCs/>
                      <w:color w:val="000000"/>
                      <w:sz w:val="22"/>
                      <w:szCs w:val="22"/>
                      <w:lang w:eastAsia="pl-PL"/>
                    </w:rPr>
                    <w:t>Adres leśny</w:t>
                  </w:r>
                </w:p>
              </w:tc>
            </w:tr>
            <w:tr w:rsidR="00C23657" w:rsidRPr="00C23657" w14:paraId="41C1C90E"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22481106"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16-11-1-02-1     -j   -00</w:t>
                  </w:r>
                </w:p>
              </w:tc>
            </w:tr>
            <w:tr w:rsidR="00C23657" w:rsidRPr="00C23657" w14:paraId="4EC8CB48"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24AE891"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16-11-1-02-1     -k   -00</w:t>
                  </w:r>
                </w:p>
              </w:tc>
            </w:tr>
            <w:tr w:rsidR="00C23657" w:rsidRPr="00C23657" w14:paraId="039001AA"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82B6360"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16-11-1-02-1     -l   -00</w:t>
                  </w:r>
                </w:p>
              </w:tc>
            </w:tr>
            <w:tr w:rsidR="00C23657" w:rsidRPr="00C23657" w14:paraId="0107F399"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69C9B8B"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16-11-1-02-44    -b   -00</w:t>
                  </w:r>
                </w:p>
              </w:tc>
            </w:tr>
            <w:tr w:rsidR="00C23657" w:rsidRPr="00C23657" w14:paraId="3C8B2D9D"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2918EEBA"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16-11-1-02-44    -f   -00</w:t>
                  </w:r>
                </w:p>
              </w:tc>
            </w:tr>
            <w:tr w:rsidR="00C23657" w:rsidRPr="00C23657" w14:paraId="38939A0D"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261AF6C"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16-11-1-02-44    -l   -00</w:t>
                  </w:r>
                </w:p>
              </w:tc>
            </w:tr>
            <w:tr w:rsidR="00C23657" w:rsidRPr="00C23657" w14:paraId="6BB3F3BE"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1189BA12"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16-11-1-02-45    -h   -00</w:t>
                  </w:r>
                </w:p>
              </w:tc>
            </w:tr>
            <w:tr w:rsidR="00C23657" w:rsidRPr="00C23657" w14:paraId="558BA852"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19AAA7E"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16-11-1-02-48    -n   -00</w:t>
                  </w:r>
                </w:p>
              </w:tc>
            </w:tr>
            <w:tr w:rsidR="00C23657" w:rsidRPr="00C23657" w14:paraId="4E04BBB1"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69C53810"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16-11-1-02-75    -d   -00</w:t>
                  </w:r>
                </w:p>
              </w:tc>
            </w:tr>
            <w:tr w:rsidR="00C23657" w:rsidRPr="00C23657" w14:paraId="164BDF68"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26A15523"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16-11-1-02-79    -f   -00</w:t>
                  </w:r>
                </w:p>
              </w:tc>
            </w:tr>
            <w:tr w:rsidR="00C23657" w:rsidRPr="00C23657" w14:paraId="0FACF787"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7C65B64"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16-11-1-02-79    -g   -00</w:t>
                  </w:r>
                </w:p>
              </w:tc>
            </w:tr>
            <w:tr w:rsidR="00C23657" w:rsidRPr="00C23657" w14:paraId="253D91DA"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9A0B49B"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16-11-1-02-96    -g   -00</w:t>
                  </w:r>
                </w:p>
              </w:tc>
            </w:tr>
            <w:tr w:rsidR="00C23657" w:rsidRPr="00C23657" w14:paraId="178390F4"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6110F44"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16-11-1-03-105   -h   -00</w:t>
                  </w:r>
                </w:p>
              </w:tc>
            </w:tr>
            <w:tr w:rsidR="00C23657" w:rsidRPr="00C23657" w14:paraId="52B3DFB1"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2D5C8DAD"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16-11-1-03-106   -j   -00</w:t>
                  </w:r>
                </w:p>
              </w:tc>
            </w:tr>
            <w:tr w:rsidR="00C23657" w:rsidRPr="00C23657" w14:paraId="6DCA9EBF"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9996BD5"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16-11-1-03-116   -d   -00</w:t>
                  </w:r>
                </w:p>
              </w:tc>
            </w:tr>
            <w:tr w:rsidR="00C23657" w:rsidRPr="00C23657" w14:paraId="50E0A2E6"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1138F376"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16-11-1-03-116   -j   -00</w:t>
                  </w:r>
                </w:p>
              </w:tc>
            </w:tr>
          </w:tbl>
          <w:p w14:paraId="79BD470F" w14:textId="77777777" w:rsidR="008F5D7A" w:rsidRDefault="008F5D7A">
            <w:pPr>
              <w:spacing w:before="120"/>
              <w:ind w:left="34" w:right="176"/>
              <w:jc w:val="both"/>
              <w:rPr>
                <w:rFonts w:ascii="Verdana" w:hAnsi="Verdana" w:cs="Arial"/>
                <w:bCs/>
                <w:sz w:val="20"/>
                <w:szCs w:val="20"/>
              </w:rPr>
            </w:pPr>
          </w:p>
          <w:p w14:paraId="6462C939" w14:textId="77777777" w:rsidR="008F5D7A" w:rsidRDefault="008F5D7A">
            <w:pPr>
              <w:spacing w:before="120"/>
              <w:ind w:left="34" w:right="176"/>
              <w:jc w:val="both"/>
              <w:rPr>
                <w:rFonts w:ascii="Verdana" w:hAnsi="Verdana" w:cs="Arial"/>
                <w:bCs/>
                <w:sz w:val="20"/>
                <w:szCs w:val="20"/>
              </w:rPr>
            </w:pPr>
          </w:p>
          <w:p w14:paraId="3CCE87D2" w14:textId="77777777" w:rsidR="00073A23" w:rsidRDefault="00073A23">
            <w:pPr>
              <w:spacing w:before="120"/>
              <w:ind w:left="34" w:right="176"/>
              <w:jc w:val="both"/>
              <w:rPr>
                <w:rFonts w:ascii="Verdana" w:hAnsi="Verdana" w:cs="Arial"/>
                <w:b/>
                <w:bCs/>
                <w:sz w:val="20"/>
                <w:szCs w:val="20"/>
              </w:rPr>
            </w:pPr>
            <w:r>
              <w:rPr>
                <w:rFonts w:ascii="Verdana" w:hAnsi="Verdana" w:cs="Arial"/>
                <w:bCs/>
                <w:sz w:val="20"/>
                <w:szCs w:val="20"/>
              </w:rPr>
              <w:t xml:space="preserve">Orientacyjny średni poziom pozyskania maszynowego realizowany w ostatnich latach w Nadleśnictwie wynosi: </w:t>
            </w:r>
            <w:r w:rsidR="00CF248B">
              <w:rPr>
                <w:rFonts w:ascii="Verdana" w:hAnsi="Verdana" w:cs="Arial"/>
                <w:b/>
                <w:bCs/>
                <w:sz w:val="20"/>
                <w:szCs w:val="20"/>
              </w:rPr>
              <w:t>45</w:t>
            </w:r>
            <w:r w:rsidRPr="00A8415B">
              <w:rPr>
                <w:rFonts w:ascii="Verdana" w:hAnsi="Verdana" w:cs="Arial"/>
                <w:b/>
                <w:bCs/>
                <w:sz w:val="20"/>
                <w:szCs w:val="20"/>
              </w:rPr>
              <w:t xml:space="preserve"> %</w:t>
            </w:r>
          </w:p>
          <w:p w14:paraId="5A3D48BF" w14:textId="77777777" w:rsidR="00073A23" w:rsidRDefault="00073A23">
            <w:pPr>
              <w:spacing w:before="120"/>
              <w:ind w:left="34" w:right="176"/>
              <w:jc w:val="both"/>
              <w:rPr>
                <w:rFonts w:ascii="Verdana" w:hAnsi="Verdana" w:cs="Arial"/>
                <w:bCs/>
                <w:sz w:val="20"/>
                <w:szCs w:val="20"/>
              </w:rPr>
            </w:pPr>
          </w:p>
          <w:p w14:paraId="7C1CAFD5" w14:textId="7E440CE4" w:rsidR="00073A23" w:rsidRDefault="00073A23">
            <w:pPr>
              <w:spacing w:before="120"/>
              <w:ind w:left="34" w:right="176"/>
              <w:jc w:val="both"/>
              <w:rPr>
                <w:rFonts w:ascii="Verdana" w:hAnsi="Verdana" w:cs="Arial"/>
                <w:bCs/>
                <w:sz w:val="20"/>
                <w:szCs w:val="20"/>
              </w:rPr>
            </w:pPr>
            <w:r>
              <w:rPr>
                <w:rFonts w:ascii="Verdana" w:hAnsi="Verdana" w:cs="Arial"/>
                <w:bCs/>
                <w:sz w:val="20"/>
                <w:szCs w:val="20"/>
              </w:rPr>
              <w:lastRenderedPageBreak/>
              <w:t xml:space="preserve">Szacowany procentowy poziom miąższości grubizny, która </w:t>
            </w:r>
            <w:r>
              <w:rPr>
                <w:rFonts w:ascii="Verdana" w:hAnsi="Verdana" w:cs="Arial"/>
                <w:bCs/>
                <w:sz w:val="20"/>
                <w:szCs w:val="20"/>
                <w:u w:val="single"/>
              </w:rPr>
              <w:t>możliwa jest</w:t>
            </w:r>
            <w:r>
              <w:rPr>
                <w:rFonts w:ascii="Verdana" w:hAnsi="Verdana" w:cs="Arial"/>
                <w:bCs/>
                <w:sz w:val="20"/>
                <w:szCs w:val="20"/>
              </w:rPr>
              <w:t xml:space="preserve"> do pozyskania w technologii maszynowej wynosi:</w:t>
            </w:r>
            <w:r w:rsidR="00B33FF2">
              <w:rPr>
                <w:rFonts w:ascii="Verdana" w:hAnsi="Verdana" w:cs="Arial"/>
                <w:bCs/>
                <w:sz w:val="20"/>
                <w:szCs w:val="20"/>
              </w:rPr>
              <w:t xml:space="preserve"> </w:t>
            </w:r>
            <w:r w:rsidR="00F64B51">
              <w:rPr>
                <w:rFonts w:ascii="Verdana" w:hAnsi="Verdana" w:cs="Arial"/>
                <w:b/>
                <w:bCs/>
                <w:sz w:val="20"/>
                <w:szCs w:val="20"/>
              </w:rPr>
              <w:t>43 %</w:t>
            </w:r>
          </w:p>
          <w:p w14:paraId="73928685" w14:textId="77777777" w:rsidR="00073A23" w:rsidRDefault="00073A23">
            <w:pPr>
              <w:spacing w:before="120"/>
              <w:ind w:left="34" w:right="176"/>
              <w:jc w:val="both"/>
              <w:rPr>
                <w:rFonts w:ascii="Verdana" w:hAnsi="Verdana" w:cs="Arial"/>
                <w:bCs/>
                <w:sz w:val="20"/>
                <w:szCs w:val="20"/>
              </w:rPr>
            </w:pPr>
          </w:p>
          <w:p w14:paraId="573F9E2B" w14:textId="77777777" w:rsidR="00A0401D" w:rsidRDefault="00073A23">
            <w:pPr>
              <w:spacing w:before="120"/>
              <w:ind w:left="34" w:right="176"/>
              <w:jc w:val="both"/>
              <w:rPr>
                <w:rFonts w:ascii="Verdana" w:hAnsi="Verdana" w:cs="Arial"/>
                <w:bCs/>
                <w:sz w:val="20"/>
                <w:szCs w:val="20"/>
              </w:rPr>
            </w:pPr>
            <w:r>
              <w:rPr>
                <w:rFonts w:ascii="Verdana" w:hAnsi="Verdana" w:cs="Arial"/>
                <w:bCs/>
                <w:sz w:val="20"/>
                <w:szCs w:val="20"/>
              </w:rPr>
              <w:t>Maszyny wielooperacyjne powinny być odpowiednio dobrane do rodzaju pozyskania, nie mogą powodować ponadnormatywnych uszkodzeń drewna, zapisanych w normach i warunkach technicznych, obowiązujących w PGL LP oraz zapisów w SIWZ.</w:t>
            </w:r>
          </w:p>
          <w:p w14:paraId="3EA3A938" w14:textId="77777777" w:rsidR="00073A23" w:rsidRDefault="00073A23">
            <w:pPr>
              <w:spacing w:before="120"/>
              <w:ind w:left="34" w:right="176"/>
              <w:jc w:val="both"/>
              <w:rPr>
                <w:rFonts w:ascii="Verdana" w:hAnsi="Verdana" w:cs="Arial"/>
                <w:bCs/>
                <w:sz w:val="20"/>
                <w:szCs w:val="20"/>
              </w:rPr>
            </w:pPr>
            <w:r>
              <w:rPr>
                <w:rFonts w:ascii="Verdana" w:hAnsi="Verdana" w:cs="Arial"/>
                <w:bCs/>
                <w:sz w:val="20"/>
                <w:szCs w:val="20"/>
              </w:rPr>
              <w:t>Wybrana technologia pozyskania drewna, zarówno pilarką jak i maszynowa nie może powodować ponadnormatywnych uszkodzeń drewna, zapisanych w normach i warunkach technicznych, obowiązujących w PGL LP oraz</w:t>
            </w:r>
            <w:r w:rsidR="00A0401D">
              <w:rPr>
                <w:rFonts w:ascii="Verdana" w:hAnsi="Verdana" w:cs="Arial"/>
                <w:bCs/>
                <w:sz w:val="20"/>
                <w:szCs w:val="20"/>
              </w:rPr>
              <w:t xml:space="preserve"> </w:t>
            </w:r>
            <w:r>
              <w:rPr>
                <w:rFonts w:ascii="Verdana" w:hAnsi="Verdana" w:cs="Arial"/>
                <w:bCs/>
                <w:sz w:val="20"/>
                <w:szCs w:val="20"/>
              </w:rPr>
              <w:t xml:space="preserve">zapisów w SIWZ. </w:t>
            </w:r>
          </w:p>
          <w:p w14:paraId="37D25580" w14:textId="77777777" w:rsidR="00073A23" w:rsidRDefault="00073A23">
            <w:pPr>
              <w:suppressAutoHyphens w:val="0"/>
              <w:spacing w:before="120"/>
              <w:rPr>
                <w:rFonts w:ascii="Cambria" w:hAnsi="Cambria"/>
                <w:lang w:eastAsia="en-US"/>
              </w:rPr>
            </w:pPr>
          </w:p>
          <w:p w14:paraId="1B26D303" w14:textId="77777777" w:rsidR="00073A23" w:rsidRDefault="00073A23">
            <w:pPr>
              <w:suppressAutoHyphens w:val="0"/>
              <w:spacing w:before="120"/>
              <w:rPr>
                <w:rFonts w:ascii="Cambria" w:hAnsi="Cambria"/>
                <w:lang w:eastAsia="en-US"/>
              </w:rPr>
            </w:pPr>
          </w:p>
          <w:p w14:paraId="3B79E6D1" w14:textId="77777777" w:rsidR="00073A23" w:rsidRDefault="00073A23">
            <w:pPr>
              <w:tabs>
                <w:tab w:val="left" w:pos="176"/>
              </w:tabs>
              <w:spacing w:before="120"/>
              <w:ind w:right="176"/>
              <w:jc w:val="both"/>
              <w:rPr>
                <w:rFonts w:ascii="Verdana" w:hAnsi="Verdana" w:cs="Arial"/>
                <w:bCs/>
                <w:i/>
                <w:sz w:val="20"/>
                <w:szCs w:val="20"/>
              </w:rPr>
            </w:pPr>
            <w:r>
              <w:rPr>
                <w:rFonts w:ascii="Verdana" w:hAnsi="Verdana" w:cs="Arial"/>
                <w:bCs/>
                <w:sz w:val="20"/>
                <w:szCs w:val="20"/>
              </w:rPr>
              <w:t xml:space="preserve">UWAGA: </w:t>
            </w:r>
            <w:r>
              <w:rPr>
                <w:rFonts w:ascii="Verdana" w:hAnsi="Verdana" w:cs="Arial"/>
                <w:bCs/>
                <w:i/>
                <w:sz w:val="20"/>
                <w:szCs w:val="20"/>
              </w:rPr>
              <w:t>Zamawiający nie dopuszcza stosowania maszyn wielooperacyjnych zaopatrzonych w nożycowe lub nożowe głowice tnące.</w:t>
            </w:r>
          </w:p>
          <w:p w14:paraId="4E98B9C4" w14:textId="77777777" w:rsidR="00073A23" w:rsidRDefault="00073A23">
            <w:pPr>
              <w:tabs>
                <w:tab w:val="left" w:pos="176"/>
              </w:tabs>
              <w:spacing w:before="120"/>
              <w:ind w:left="34" w:right="176"/>
              <w:jc w:val="both"/>
              <w:rPr>
                <w:rFonts w:ascii="Verdana" w:hAnsi="Verdana" w:cs="Arial"/>
                <w:bCs/>
                <w:sz w:val="20"/>
                <w:szCs w:val="20"/>
              </w:rPr>
            </w:pPr>
          </w:p>
          <w:p w14:paraId="541B65E0" w14:textId="77777777" w:rsidR="00073A23" w:rsidRDefault="001E64D9" w:rsidP="00A8415B">
            <w:pPr>
              <w:tabs>
                <w:tab w:val="left" w:pos="176"/>
              </w:tabs>
              <w:spacing w:before="120"/>
              <w:ind w:left="34" w:right="176"/>
              <w:jc w:val="both"/>
              <w:rPr>
                <w:rFonts w:ascii="Verdana" w:hAnsi="Verdana" w:cs="Arial"/>
                <w:bCs/>
                <w:sz w:val="20"/>
                <w:szCs w:val="20"/>
              </w:rPr>
            </w:pPr>
            <w:r>
              <w:rPr>
                <w:rFonts w:ascii="Verdana" w:hAnsi="Verdana" w:cs="Arial"/>
                <w:bCs/>
                <w:sz w:val="20"/>
                <w:szCs w:val="20"/>
              </w:rPr>
              <w:t>D</w:t>
            </w:r>
            <w:r w:rsidR="00A8415B">
              <w:rPr>
                <w:rFonts w:ascii="Verdana" w:hAnsi="Verdana" w:cs="Arial"/>
                <w:bCs/>
                <w:sz w:val="20"/>
                <w:szCs w:val="20"/>
              </w:rPr>
              <w:t>opuszcza się zmianę technologii pozyskania drewna</w:t>
            </w:r>
            <w:r>
              <w:rPr>
                <w:rFonts w:ascii="Verdana" w:hAnsi="Verdana" w:cs="Arial"/>
                <w:bCs/>
                <w:sz w:val="20"/>
                <w:szCs w:val="20"/>
              </w:rPr>
              <w:t xml:space="preserve">, na pisemny wniosek pracownika ALP danego leśnictwa, przed wystawieniem zlecenia na wykonanie prac z zakresu pozyskania drewna. </w:t>
            </w:r>
            <w:r w:rsidR="00073A23">
              <w:rPr>
                <w:rFonts w:ascii="Verdana" w:hAnsi="Verdana" w:cs="Arial"/>
                <w:bCs/>
                <w:sz w:val="20"/>
                <w:szCs w:val="20"/>
              </w:rPr>
              <w:t>Rozliczenie prac nastąpi wówczas po stawce adekwatnej do zastosowanej technologii. Zmiana technologii pozyskania nie może obniżać jakości wyrabianych sortymentów.</w:t>
            </w:r>
          </w:p>
          <w:p w14:paraId="3A201BC4" w14:textId="77777777" w:rsidR="00073A23" w:rsidRDefault="00073A23">
            <w:pPr>
              <w:tabs>
                <w:tab w:val="left" w:pos="176"/>
              </w:tabs>
              <w:spacing w:before="120"/>
              <w:ind w:left="34" w:right="176"/>
              <w:jc w:val="both"/>
              <w:rPr>
                <w:rFonts w:ascii="Verdana" w:hAnsi="Verdana" w:cs="Arial"/>
                <w:bCs/>
                <w:sz w:val="20"/>
                <w:szCs w:val="20"/>
              </w:rPr>
            </w:pPr>
          </w:p>
          <w:p w14:paraId="7CD5FC6D"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Zamawiający zastrzega, że w przypadku cięć </w:t>
            </w:r>
            <w:proofErr w:type="spellStart"/>
            <w:r>
              <w:rPr>
                <w:rFonts w:ascii="Verdana" w:hAnsi="Verdana" w:cs="Arial"/>
                <w:bCs/>
                <w:sz w:val="20"/>
                <w:szCs w:val="20"/>
              </w:rPr>
              <w:t>przedrębnych</w:t>
            </w:r>
            <w:proofErr w:type="spellEnd"/>
            <w:r>
              <w:rPr>
                <w:rFonts w:ascii="Verdana" w:hAnsi="Verdana" w:cs="Arial"/>
                <w:bCs/>
                <w:sz w:val="20"/>
                <w:szCs w:val="20"/>
              </w:rPr>
              <w:t xml:space="preserve"> oraz cięć prowadzonych w rębniach złożonych (z wyjątkiem cięć uprzątających w rębni IIIA i IIIB) wprowadzone na pozycje maszyny wielooperacyjne do pozyskania drewna muszą poruszać się po szlakach operacyjnych.</w:t>
            </w:r>
          </w:p>
          <w:p w14:paraId="3841D3B7" w14:textId="77777777" w:rsidR="00073A23" w:rsidRDefault="00073A23" w:rsidP="00E43920">
            <w:pPr>
              <w:tabs>
                <w:tab w:val="left" w:pos="840"/>
              </w:tabs>
              <w:spacing w:before="120"/>
              <w:ind w:right="176"/>
              <w:jc w:val="both"/>
              <w:rPr>
                <w:rFonts w:ascii="Verdana" w:hAnsi="Verdana" w:cs="Arial"/>
                <w:bCs/>
                <w:sz w:val="20"/>
                <w:szCs w:val="20"/>
              </w:rPr>
            </w:pPr>
          </w:p>
          <w:p w14:paraId="5063DF88" w14:textId="77777777" w:rsidR="00073A23" w:rsidRDefault="00073A23">
            <w:pPr>
              <w:tabs>
                <w:tab w:val="left" w:pos="840"/>
              </w:tabs>
              <w:spacing w:before="120"/>
              <w:ind w:right="176"/>
              <w:jc w:val="both"/>
              <w:rPr>
                <w:rFonts w:ascii="Verdana" w:hAnsi="Verdana" w:cs="Arial"/>
                <w:bCs/>
                <w:sz w:val="20"/>
                <w:szCs w:val="20"/>
              </w:rPr>
            </w:pPr>
            <w:r>
              <w:rPr>
                <w:rFonts w:ascii="Verdana" w:hAnsi="Verdana" w:cs="Arial"/>
                <w:bCs/>
                <w:sz w:val="20"/>
                <w:szCs w:val="20"/>
              </w:rPr>
              <w:t>Pozyskanie drewna należy wykonać w ramach opisanych poniżej technologii (1a, 1b).</w:t>
            </w:r>
          </w:p>
          <w:p w14:paraId="22834C42" w14:textId="77777777" w:rsidR="00073A23" w:rsidRDefault="00073A23">
            <w:pPr>
              <w:tabs>
                <w:tab w:val="left" w:pos="840"/>
              </w:tabs>
              <w:spacing w:before="120"/>
              <w:ind w:left="34" w:right="176"/>
              <w:jc w:val="center"/>
              <w:rPr>
                <w:rFonts w:ascii="Verdana" w:hAnsi="Verdana" w:cs="Arial"/>
                <w:bCs/>
                <w:sz w:val="20"/>
                <w:szCs w:val="20"/>
              </w:rPr>
            </w:pPr>
          </w:p>
          <w:p w14:paraId="22115060" w14:textId="519329A8" w:rsidR="00073A23" w:rsidRDefault="00073A23">
            <w:pPr>
              <w:tabs>
                <w:tab w:val="left" w:pos="840"/>
              </w:tabs>
              <w:spacing w:before="120"/>
              <w:ind w:left="34" w:right="176"/>
              <w:jc w:val="center"/>
              <w:rPr>
                <w:rFonts w:ascii="Verdana" w:hAnsi="Verdana" w:cs="Arial"/>
                <w:b/>
                <w:bCs/>
                <w:sz w:val="20"/>
                <w:szCs w:val="20"/>
              </w:rPr>
            </w:pPr>
            <w:r>
              <w:rPr>
                <w:rFonts w:ascii="Verdana" w:hAnsi="Verdana" w:cs="Arial"/>
                <w:b/>
                <w:bCs/>
                <w:sz w:val="20"/>
                <w:szCs w:val="20"/>
              </w:rPr>
              <w:t xml:space="preserve">1a - Pozyskanie drewna pilarką </w:t>
            </w:r>
          </w:p>
          <w:p w14:paraId="0D4548E5"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Wykonawca zrealizuje przy użyciu ręcznych pilarek i narzędzi pomocniczych prace z zakresu pozyskania drewna. </w:t>
            </w:r>
          </w:p>
          <w:p w14:paraId="360A40C0"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Prace związane z pozyskaniem drewna, z wyjątkiem pozyskania drewna w czyszczeniach późnych (CP-P) obejmują: </w:t>
            </w:r>
          </w:p>
          <w:p w14:paraId="4262CB22"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w:t>
            </w:r>
            <w:proofErr w:type="spellStart"/>
            <w:r>
              <w:rPr>
                <w:rFonts w:ascii="Verdana" w:hAnsi="Verdana" w:cs="Arial"/>
                <w:bCs/>
                <w:sz w:val="20"/>
                <w:szCs w:val="20"/>
              </w:rPr>
              <w:t>pozyskaniowych</w:t>
            </w:r>
            <w:proofErr w:type="spellEnd"/>
            <w:r>
              <w:rPr>
                <w:rFonts w:ascii="Verdana" w:hAnsi="Verdana" w:cs="Arial"/>
                <w:bCs/>
                <w:sz w:val="20"/>
                <w:szCs w:val="20"/>
              </w:rPr>
              <w:t xml:space="preserve"> na danej pozycji.</w:t>
            </w:r>
          </w:p>
          <w:p w14:paraId="6317B8D5"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ścinkę i obalanie drzew wyznaczonych do wycięcia przez administrację danego leśnictwa na pozycjach planu cięć,</w:t>
            </w:r>
            <w:r>
              <w:t xml:space="preserve"> </w:t>
            </w:r>
            <w:r>
              <w:rPr>
                <w:rFonts w:ascii="Verdana" w:hAnsi="Verdana" w:cs="Arial"/>
                <w:bCs/>
                <w:sz w:val="20"/>
                <w:szCs w:val="20"/>
              </w:rPr>
              <w:t>które wyszczególniono w zleceniu prac, z uwzględnieniem planowanych do pozostawienia kęp, nasienników, drzew dziuplastych,</w:t>
            </w:r>
          </w:p>
          <w:p w14:paraId="201AA949"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okrzesanie ściętych drzew w stopniu bardzo dobrym bez względu na technologię pozyskania i sortyment, </w:t>
            </w:r>
          </w:p>
          <w:p w14:paraId="39DD0A32"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w przypadku drewna wielkowymiarowego i S1 – przycięcie końców sztuki drewna prostopadle do jego podłużnej osi (dopuszczalne odchylenie nie większe niż 1/10 średnicy przycięcia), odcięcie progu oraz usunięcie napływów korzeniowych.</w:t>
            </w:r>
          </w:p>
          <w:p w14:paraId="6FDCEE3D"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manipulację surowca drzewnego, zgodnie ze wskazaniami przekazanymi przez administrację leśną danego leśnictwa,</w:t>
            </w:r>
          </w:p>
          <w:p w14:paraId="09AC7E58"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lastRenderedPageBreak/>
              <w:t xml:space="preserve">przygotowanie drewna do </w:t>
            </w:r>
            <w:proofErr w:type="spellStart"/>
            <w:r>
              <w:rPr>
                <w:rFonts w:ascii="Verdana" w:hAnsi="Verdana" w:cs="Arial"/>
                <w:bCs/>
                <w:sz w:val="20"/>
                <w:szCs w:val="20"/>
              </w:rPr>
              <w:t>odbiórki</w:t>
            </w:r>
            <w:proofErr w:type="spellEnd"/>
            <w:r>
              <w:rPr>
                <w:rFonts w:ascii="Verdana" w:hAnsi="Verdana" w:cs="Arial"/>
                <w:bCs/>
                <w:sz w:val="20"/>
                <w:szCs w:val="20"/>
              </w:rPr>
              <w:t xml:space="preserve"> poprzez udostępnienie go do pomiarów i oględzin (w szczególności usunięcie gałęzi, ułożenie drewna w sposób umożliwiający jego pomiar, ocenę występujących wad i ewentualną manipulację),</w:t>
            </w:r>
          </w:p>
          <w:p w14:paraId="3977A3E7"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udział w </w:t>
            </w:r>
            <w:proofErr w:type="spellStart"/>
            <w:r>
              <w:rPr>
                <w:rFonts w:ascii="Verdana" w:hAnsi="Verdana" w:cs="Arial"/>
                <w:bCs/>
                <w:sz w:val="20"/>
                <w:szCs w:val="20"/>
              </w:rPr>
              <w:t>odbiórce</w:t>
            </w:r>
            <w:proofErr w:type="spellEnd"/>
            <w:r>
              <w:rPr>
                <w:rFonts w:ascii="Verdana" w:hAnsi="Verdana" w:cs="Arial"/>
                <w:bCs/>
                <w:sz w:val="20"/>
                <w:szCs w:val="20"/>
              </w:rPr>
              <w:t xml:space="preserve"> drewna i współpraca w czynnościach pomiarowych (np. pomiar długości przy pomocy taśmy mierniczej, średnicy za pomocą średnicomierza, zaznaczenie średnicy środkowej, zapisanie pomiarów na czole drewna).</w:t>
            </w:r>
          </w:p>
          <w:p w14:paraId="3DD795A8" w14:textId="77777777" w:rsidR="00073A23" w:rsidRDefault="00073A23">
            <w:pPr>
              <w:tabs>
                <w:tab w:val="left" w:pos="840"/>
              </w:tabs>
              <w:spacing w:before="120"/>
              <w:ind w:left="1169" w:right="176" w:hanging="993"/>
              <w:jc w:val="both"/>
              <w:rPr>
                <w:rFonts w:ascii="Verdana" w:hAnsi="Verdana" w:cs="Arial"/>
                <w:bCs/>
                <w:i/>
                <w:sz w:val="20"/>
                <w:szCs w:val="20"/>
              </w:rPr>
            </w:pPr>
            <w:r>
              <w:rPr>
                <w:rFonts w:ascii="Verdana" w:hAnsi="Verdana" w:cs="Arial"/>
                <w:bCs/>
                <w:sz w:val="20"/>
                <w:szCs w:val="20"/>
              </w:rPr>
              <w:t xml:space="preserve">UWAGI: </w:t>
            </w:r>
            <w:r>
              <w:rPr>
                <w:rFonts w:ascii="Verdana" w:hAnsi="Verdana" w:cs="Arial"/>
                <w:i/>
                <w:sz w:val="20"/>
                <w:szCs w:val="20"/>
              </w:rPr>
              <w:t xml:space="preserve">Przy </w:t>
            </w:r>
            <w:proofErr w:type="spellStart"/>
            <w:r>
              <w:rPr>
                <w:rFonts w:ascii="Verdana" w:hAnsi="Verdana" w:cs="Arial"/>
                <w:i/>
                <w:sz w:val="20"/>
                <w:szCs w:val="20"/>
              </w:rPr>
              <w:t>odbiórce</w:t>
            </w:r>
            <w:proofErr w:type="spellEnd"/>
            <w:r>
              <w:rPr>
                <w:rFonts w:ascii="Verdana" w:hAnsi="Verdana" w:cs="Arial"/>
                <w:i/>
                <w:sz w:val="20"/>
                <w:szCs w:val="20"/>
              </w:rPr>
              <w:t xml:space="preserve"> będzie uczestniczyć, co najmniej jeden przedstawiciel Wykonawcy zaopatrzony w pilarkę i dokonujący ewentualnych korekt w manipulacji surowca.</w:t>
            </w:r>
          </w:p>
          <w:p w14:paraId="1295257A" w14:textId="77777777" w:rsidR="00073A23" w:rsidRDefault="00073A23" w:rsidP="00073A23">
            <w:pPr>
              <w:pStyle w:val="Akapitzlist"/>
              <w:numPr>
                <w:ilvl w:val="0"/>
                <w:numId w:val="27"/>
              </w:numPr>
              <w:tabs>
                <w:tab w:val="left" w:pos="840"/>
              </w:tabs>
              <w:spacing w:before="120"/>
              <w:ind w:right="176"/>
              <w:jc w:val="both"/>
              <w:rPr>
                <w:rFonts w:ascii="Verdana" w:hAnsi="Verdana" w:cs="Arial"/>
                <w:bCs/>
                <w:sz w:val="20"/>
              </w:rPr>
            </w:pPr>
            <w:r>
              <w:rPr>
                <w:rFonts w:ascii="Verdana" w:hAnsi="Verdana" w:cs="Arial"/>
                <w:bCs/>
                <w:sz w:val="20"/>
              </w:rPr>
              <w:t>Prace związane z pozyskaniem drewna należy prowadzić zgodnie z</w:t>
            </w:r>
            <w:r w:rsidR="00A8415B">
              <w:rPr>
                <w:rFonts w:ascii="Verdana" w:hAnsi="Verdana" w:cs="Arial"/>
                <w:bCs/>
                <w:sz w:val="20"/>
              </w:rPr>
              <w:t xml:space="preserve"> obowiązującymi</w:t>
            </w:r>
            <w:r>
              <w:rPr>
                <w:rFonts w:ascii="Verdana" w:hAnsi="Verdana" w:cs="Arial"/>
                <w:bCs/>
                <w:sz w:val="20"/>
              </w:rPr>
              <w:t xml:space="preserve"> normami i warunkami technicznymi.</w:t>
            </w:r>
          </w:p>
          <w:p w14:paraId="7ECB6BD2" w14:textId="77777777" w:rsidR="00073A23" w:rsidRDefault="00073A23">
            <w:pPr>
              <w:pStyle w:val="Akapitzlist"/>
              <w:tabs>
                <w:tab w:val="left" w:pos="840"/>
              </w:tabs>
              <w:spacing w:before="120"/>
              <w:ind w:left="360" w:right="176"/>
              <w:jc w:val="both"/>
              <w:rPr>
                <w:rFonts w:ascii="Verdana" w:hAnsi="Verdana" w:cs="Arial"/>
                <w:bCs/>
                <w:sz w:val="20"/>
              </w:rPr>
            </w:pPr>
          </w:p>
          <w:p w14:paraId="5CF44176"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Prace związane z pozyskaniem drewna w czyszczeniach późnych (CP-P) obejmują:</w:t>
            </w:r>
          </w:p>
          <w:p w14:paraId="2180348B"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1)</w:t>
            </w:r>
            <w:r>
              <w:rPr>
                <w:rFonts w:ascii="Verdana" w:hAnsi="Verdana" w:cs="Arial"/>
                <w:bCs/>
                <w:sz w:val="20"/>
                <w:szCs w:val="20"/>
              </w:rPr>
              <w:tab/>
              <w:t>Okrzesanie przeznaczonych do dalszej wyróbki drzew ściętych w czasie zabiegu hodowlanego (CP),</w:t>
            </w:r>
          </w:p>
          <w:p w14:paraId="4E6C88D2"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2)</w:t>
            </w:r>
            <w:r>
              <w:rPr>
                <w:rFonts w:ascii="Verdana" w:hAnsi="Verdana" w:cs="Arial"/>
                <w:bCs/>
                <w:sz w:val="20"/>
                <w:szCs w:val="20"/>
              </w:rPr>
              <w:tab/>
              <w:t>Wyróbkę i manipulację surowca drzewnego zgodnie ze wskazówkami przekazanymi przez administrację leśną danego leśnictwa.</w:t>
            </w:r>
          </w:p>
          <w:p w14:paraId="34C9AF57" w14:textId="77777777" w:rsidR="00073A23" w:rsidRDefault="00073A23">
            <w:pPr>
              <w:tabs>
                <w:tab w:val="left" w:pos="840"/>
              </w:tabs>
              <w:spacing w:before="120"/>
              <w:ind w:left="34" w:right="176"/>
              <w:jc w:val="both"/>
              <w:rPr>
                <w:rFonts w:ascii="Verdana" w:hAnsi="Verdana" w:cs="Arial"/>
                <w:bCs/>
                <w:sz w:val="20"/>
                <w:szCs w:val="20"/>
              </w:rPr>
            </w:pPr>
          </w:p>
          <w:p w14:paraId="38586849"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Pomiar i </w:t>
            </w:r>
            <w:proofErr w:type="spellStart"/>
            <w:r>
              <w:rPr>
                <w:rFonts w:ascii="Verdana" w:hAnsi="Verdana" w:cs="Arial"/>
                <w:bCs/>
                <w:sz w:val="20"/>
                <w:szCs w:val="20"/>
              </w:rPr>
              <w:t>odbiórka</w:t>
            </w:r>
            <w:proofErr w:type="spellEnd"/>
            <w:r>
              <w:rPr>
                <w:rFonts w:ascii="Verdana" w:hAnsi="Verdana" w:cs="Arial"/>
                <w:bCs/>
                <w:sz w:val="20"/>
                <w:szCs w:val="20"/>
              </w:rPr>
              <w:t xml:space="preserve"> drewna W0 i S1 wykonywane będą na powierzchni roboczej przed wykonaniem zrywki.</w:t>
            </w:r>
          </w:p>
          <w:p w14:paraId="32A57D88"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Szczegóły dotyczące wyróbki sortymentów na poszczególnych pozycjach cięć zostaną określone przez </w:t>
            </w:r>
            <w:r w:rsidR="00A8415B">
              <w:rPr>
                <w:rFonts w:ascii="Verdana" w:hAnsi="Verdana" w:cs="Arial"/>
                <w:bCs/>
                <w:sz w:val="20"/>
                <w:szCs w:val="20"/>
              </w:rPr>
              <w:t>pracownika ALP danego leśni</w:t>
            </w:r>
            <w:r w:rsidR="00CF248B">
              <w:rPr>
                <w:rFonts w:ascii="Verdana" w:hAnsi="Verdana" w:cs="Arial"/>
                <w:bCs/>
                <w:sz w:val="20"/>
                <w:szCs w:val="20"/>
              </w:rPr>
              <w:t>c</w:t>
            </w:r>
            <w:r w:rsidR="00A8415B">
              <w:rPr>
                <w:rFonts w:ascii="Verdana" w:hAnsi="Verdana" w:cs="Arial"/>
                <w:bCs/>
                <w:sz w:val="20"/>
                <w:szCs w:val="20"/>
              </w:rPr>
              <w:t>twa</w:t>
            </w:r>
            <w:r>
              <w:rPr>
                <w:rFonts w:ascii="Verdana" w:hAnsi="Verdana" w:cs="Arial"/>
                <w:bCs/>
                <w:sz w:val="20"/>
                <w:szCs w:val="20"/>
              </w:rPr>
              <w:t xml:space="preserve"> w zleceniu. W trakcie wprowadzania Wykonawcy na pozycje cięć wskazane zostaną również ogólny kierunek obalania drzew, przebieg szlaków operacyjnych oraz miejsca składowania pozyskanego drewna.</w:t>
            </w:r>
          </w:p>
          <w:p w14:paraId="11CD890D" w14:textId="77777777" w:rsidR="00073A23" w:rsidRDefault="00073A23">
            <w:pPr>
              <w:tabs>
                <w:tab w:val="left" w:pos="840"/>
              </w:tabs>
              <w:spacing w:before="120"/>
              <w:ind w:left="34" w:right="176"/>
              <w:jc w:val="both"/>
              <w:rPr>
                <w:rFonts w:ascii="Verdana" w:hAnsi="Verdana" w:cs="Arial"/>
                <w:bCs/>
                <w:sz w:val="20"/>
                <w:szCs w:val="20"/>
              </w:rPr>
            </w:pPr>
          </w:p>
          <w:p w14:paraId="150F6582" w14:textId="15B1EDD2" w:rsidR="00073A23" w:rsidRDefault="00073A23">
            <w:pPr>
              <w:tabs>
                <w:tab w:val="left" w:pos="840"/>
              </w:tabs>
              <w:spacing w:before="120"/>
              <w:ind w:left="34" w:right="176"/>
              <w:jc w:val="center"/>
              <w:rPr>
                <w:rFonts w:ascii="Verdana" w:hAnsi="Verdana" w:cs="Arial"/>
                <w:b/>
                <w:bCs/>
                <w:sz w:val="20"/>
                <w:szCs w:val="20"/>
              </w:rPr>
            </w:pPr>
            <w:r>
              <w:rPr>
                <w:rFonts w:ascii="Verdana" w:hAnsi="Verdana" w:cs="Arial"/>
                <w:b/>
                <w:bCs/>
                <w:sz w:val="20"/>
                <w:szCs w:val="20"/>
              </w:rPr>
              <w:t xml:space="preserve">1b - Pozyskanie drewna maszynami wielooperacyjnymi </w:t>
            </w:r>
          </w:p>
          <w:p w14:paraId="0AB5DF08"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Wykonawca zrealizuje prace z zakresu pozyskania drewna przy użyciu odpowiednio dobranych do warunków drzewostanowych, maszyn wielooperacyjnych (</w:t>
            </w:r>
            <w:proofErr w:type="spellStart"/>
            <w:r>
              <w:rPr>
                <w:rFonts w:ascii="Verdana" w:hAnsi="Verdana" w:cs="Arial"/>
                <w:bCs/>
                <w:sz w:val="20"/>
                <w:szCs w:val="20"/>
              </w:rPr>
              <w:t>har</w:t>
            </w:r>
            <w:r w:rsidR="00110FD0">
              <w:rPr>
                <w:rFonts w:ascii="Verdana" w:hAnsi="Verdana" w:cs="Arial"/>
                <w:bCs/>
                <w:sz w:val="20"/>
                <w:szCs w:val="20"/>
              </w:rPr>
              <w:t>w</w:t>
            </w:r>
            <w:r>
              <w:rPr>
                <w:rFonts w:ascii="Verdana" w:hAnsi="Verdana" w:cs="Arial"/>
                <w:bCs/>
                <w:sz w:val="20"/>
                <w:szCs w:val="20"/>
              </w:rPr>
              <w:t>ester</w:t>
            </w:r>
            <w:r w:rsidR="00110FD0">
              <w:rPr>
                <w:rFonts w:ascii="Verdana" w:hAnsi="Verdana" w:cs="Arial"/>
                <w:bCs/>
                <w:sz w:val="20"/>
                <w:szCs w:val="20"/>
              </w:rPr>
              <w:t>y</w:t>
            </w:r>
            <w:proofErr w:type="spellEnd"/>
            <w:r>
              <w:rPr>
                <w:rFonts w:ascii="Verdana" w:hAnsi="Verdana" w:cs="Arial"/>
                <w:bCs/>
                <w:sz w:val="20"/>
                <w:szCs w:val="20"/>
              </w:rPr>
              <w:t xml:space="preserve">, procesory itp.).  </w:t>
            </w:r>
          </w:p>
          <w:p w14:paraId="7E39EF39"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Zamawiający zastrzega, że wprowadzone na pozycje maszyny wielooperacyjne do pozyskania drewna, muszą poruszać się po szlakach operacyjnych. Szerokość szlaków operacyjnych wynosi 4 do 5 m. Odległość pomiędzy szlakami operacyjnymi (mierzona od osi szlaku) wynosi około 20 m. W przypadku konieczności założenia nowego szlaku operacyjnego wykonawca ma obowiązek wyciąć wszystkie wyznaczone drzewa na planowanym szlaku. </w:t>
            </w:r>
          </w:p>
          <w:p w14:paraId="0F9B5C30"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Zamawiający zastrzega, że pozostające po ścince pniaki nie mogą być wyższe niż </w:t>
            </w:r>
            <w:r w:rsidR="00A8415B">
              <w:rPr>
                <w:rFonts w:ascii="Verdana" w:hAnsi="Verdana" w:cs="Arial"/>
                <w:bCs/>
                <w:sz w:val="20"/>
                <w:szCs w:val="20"/>
              </w:rPr>
              <w:t>wynika to</w:t>
            </w:r>
            <w:r>
              <w:rPr>
                <w:rFonts w:ascii="Verdana" w:hAnsi="Verdana" w:cs="Arial"/>
                <w:bCs/>
                <w:sz w:val="20"/>
                <w:szCs w:val="20"/>
              </w:rPr>
              <w:t xml:space="preserve"> z ograniczeń technologicznych głowicy tnącej (wysokość od osłony dolnej prowadnicy do ścinającej piły łańcuchowej). </w:t>
            </w:r>
          </w:p>
          <w:p w14:paraId="562C684A"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Prace związane z pozyskaniem maszynowym drewna obejmują: </w:t>
            </w:r>
          </w:p>
          <w:p w14:paraId="00A9CA56" w14:textId="77777777" w:rsidR="00073A23" w:rsidRDefault="00073A23" w:rsidP="00073A23">
            <w:pPr>
              <w:pStyle w:val="Akapitzlist"/>
              <w:numPr>
                <w:ilvl w:val="0"/>
                <w:numId w:val="29"/>
              </w:numPr>
              <w:tabs>
                <w:tab w:val="left" w:pos="840"/>
              </w:tabs>
              <w:spacing w:before="120"/>
              <w:ind w:right="176"/>
              <w:jc w:val="both"/>
              <w:rPr>
                <w:rFonts w:ascii="Verdana" w:hAnsi="Verdana" w:cs="Arial"/>
                <w:bCs/>
              </w:rPr>
            </w:pPr>
            <w:r>
              <w:rPr>
                <w:rFonts w:ascii="Verdana" w:hAnsi="Verdana" w:cs="Arial"/>
                <w:bCs/>
                <w:sz w:val="20"/>
              </w:rPr>
              <w:t xml:space="preserve">prace przygotowawcze związane z zabezpieczeniem powierzchni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w:t>
            </w:r>
            <w:proofErr w:type="spellStart"/>
            <w:r>
              <w:rPr>
                <w:rFonts w:ascii="Verdana" w:hAnsi="Verdana" w:cs="Arial"/>
                <w:bCs/>
                <w:sz w:val="20"/>
              </w:rPr>
              <w:t>pozyskaniowych</w:t>
            </w:r>
            <w:proofErr w:type="spellEnd"/>
            <w:r>
              <w:rPr>
                <w:rFonts w:ascii="Verdana" w:hAnsi="Verdana" w:cs="Arial"/>
                <w:bCs/>
                <w:sz w:val="20"/>
              </w:rPr>
              <w:t xml:space="preserve"> na danej pozycji</w:t>
            </w:r>
            <w:r>
              <w:rPr>
                <w:rFonts w:ascii="Verdana" w:hAnsi="Verdana" w:cs="Arial"/>
                <w:bCs/>
              </w:rPr>
              <w:t>.</w:t>
            </w:r>
          </w:p>
          <w:p w14:paraId="0CC3E47E"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ścinkę i obalanie drzew wyznaczonych do wycięcia przez administrację danego leśnictwa na pozycjach planu cięć, które wyszczególniono w zleceniu prac, z uwzględnieniem planowanych do pozostawienia kęp, nasienników, drzew dziuplastych,</w:t>
            </w:r>
          </w:p>
          <w:p w14:paraId="52215F6F"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ścinkę drzew liściastych należy bezwzględnie wykonać pilarką,</w:t>
            </w:r>
          </w:p>
          <w:p w14:paraId="65570A5D"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 xml:space="preserve">okrzesanie ściętych drzew w stopniu bardzo dobrym, </w:t>
            </w:r>
          </w:p>
          <w:p w14:paraId="57357CA2"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w przypadku drewna wielkowymiarowego i S1 – przycięcie końców sztuki drewna prostopadle do jego podłużnej osi (dopuszczalne odchylenie nie większe niż 1/10 średnicy przycięcia), odcięcie progu oraz usunięcie napływów korzeniowych.</w:t>
            </w:r>
          </w:p>
          <w:p w14:paraId="39FB2D71"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lastRenderedPageBreak/>
              <w:t>manipulację surowca drzewnego, zgodnie ze wskazaniami przekazanymi przez administrację leśną danego leśnictwa,</w:t>
            </w:r>
          </w:p>
          <w:p w14:paraId="740B12AD"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 xml:space="preserve">przygotowanie drewna do </w:t>
            </w:r>
            <w:proofErr w:type="spellStart"/>
            <w:r>
              <w:rPr>
                <w:rFonts w:ascii="Verdana" w:hAnsi="Verdana" w:cs="Arial"/>
                <w:bCs/>
                <w:sz w:val="20"/>
              </w:rPr>
              <w:t>odbiórki</w:t>
            </w:r>
            <w:proofErr w:type="spellEnd"/>
            <w:r>
              <w:rPr>
                <w:rFonts w:ascii="Verdana" w:hAnsi="Verdana" w:cs="Arial"/>
                <w:bCs/>
                <w:sz w:val="20"/>
              </w:rPr>
              <w:t xml:space="preserve"> poprzez udostępnienie go do pomiarów i oględzin (w szczególności usunięcie gałęzi, ułożenie drewna w sposób umożliwiający jego pomiar, ocenę występujących wad i ewentualną manipulację),</w:t>
            </w:r>
          </w:p>
          <w:p w14:paraId="67D873C0"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 xml:space="preserve">udział w </w:t>
            </w:r>
            <w:proofErr w:type="spellStart"/>
            <w:r>
              <w:rPr>
                <w:rFonts w:ascii="Verdana" w:hAnsi="Verdana" w:cs="Arial"/>
                <w:bCs/>
                <w:sz w:val="20"/>
              </w:rPr>
              <w:t>odbiórce</w:t>
            </w:r>
            <w:proofErr w:type="spellEnd"/>
            <w:r>
              <w:rPr>
                <w:rFonts w:ascii="Verdana" w:hAnsi="Verdana" w:cs="Arial"/>
                <w:bCs/>
                <w:sz w:val="20"/>
              </w:rPr>
              <w:t xml:space="preserve"> drewna i współpraca w czynnościach pomiarowych (np. pomiar długości przy pomocy taśmy mierniczej, średnicy za pomocą średnicomierza, zaznaczenie średnicy środkowej, zapisanie pomiarów na czole drewna).</w:t>
            </w:r>
          </w:p>
          <w:p w14:paraId="75DD8528" w14:textId="77777777" w:rsidR="00073A23" w:rsidRDefault="00073A23">
            <w:pPr>
              <w:tabs>
                <w:tab w:val="left" w:pos="840"/>
              </w:tabs>
              <w:spacing w:before="120"/>
              <w:ind w:right="176"/>
              <w:jc w:val="both"/>
              <w:rPr>
                <w:rFonts w:ascii="Verdana" w:hAnsi="Verdana" w:cs="Arial"/>
                <w:bCs/>
                <w:sz w:val="20"/>
              </w:rPr>
            </w:pPr>
            <w:r>
              <w:rPr>
                <w:rFonts w:ascii="Verdana" w:hAnsi="Verdana" w:cs="Arial"/>
                <w:bCs/>
                <w:sz w:val="20"/>
              </w:rPr>
              <w:t xml:space="preserve">UWAGI: </w:t>
            </w:r>
            <w:r>
              <w:rPr>
                <w:rFonts w:ascii="Verdana" w:hAnsi="Verdana" w:cs="Arial"/>
                <w:bCs/>
                <w:i/>
                <w:sz w:val="20"/>
              </w:rPr>
              <w:t xml:space="preserve">Przy </w:t>
            </w:r>
            <w:proofErr w:type="spellStart"/>
            <w:r>
              <w:rPr>
                <w:rFonts w:ascii="Verdana" w:hAnsi="Verdana" w:cs="Arial"/>
                <w:bCs/>
                <w:i/>
                <w:sz w:val="20"/>
              </w:rPr>
              <w:t>odbiórce</w:t>
            </w:r>
            <w:proofErr w:type="spellEnd"/>
            <w:r>
              <w:rPr>
                <w:rFonts w:ascii="Verdana" w:hAnsi="Verdana" w:cs="Arial"/>
                <w:bCs/>
                <w:i/>
                <w:sz w:val="20"/>
              </w:rPr>
              <w:t xml:space="preserve"> będzie uczestniczyć, co najmniej jeden przedstawiciel Wykonawcy zaopatrzony w pilarkę i dokonujący ewentualnych korekt w manipulacji surowca</w:t>
            </w:r>
            <w:r>
              <w:rPr>
                <w:rFonts w:ascii="Verdana" w:hAnsi="Verdana" w:cs="Arial"/>
                <w:bCs/>
                <w:sz w:val="20"/>
              </w:rPr>
              <w:t>.</w:t>
            </w:r>
          </w:p>
          <w:p w14:paraId="4E4A4BC3"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 xml:space="preserve">Prace związane z pozyskaniem drewna należy prowadzić zgodnie z </w:t>
            </w:r>
            <w:r w:rsidR="00DD093E">
              <w:rPr>
                <w:rFonts w:ascii="Verdana" w:hAnsi="Verdana" w:cs="Arial"/>
                <w:bCs/>
                <w:sz w:val="20"/>
              </w:rPr>
              <w:t xml:space="preserve">obowiązującymi </w:t>
            </w:r>
            <w:r>
              <w:rPr>
                <w:rFonts w:ascii="Verdana" w:hAnsi="Verdana" w:cs="Arial"/>
                <w:bCs/>
                <w:sz w:val="20"/>
              </w:rPr>
              <w:t>normami i warunkami technicznymi.</w:t>
            </w:r>
          </w:p>
          <w:p w14:paraId="134957FA" w14:textId="77777777" w:rsidR="00073A23" w:rsidRDefault="00073A23">
            <w:pPr>
              <w:tabs>
                <w:tab w:val="left" w:pos="840"/>
              </w:tabs>
              <w:spacing w:before="120"/>
              <w:ind w:right="176"/>
              <w:jc w:val="both"/>
              <w:rPr>
                <w:rFonts w:ascii="Verdana" w:hAnsi="Verdana" w:cs="Arial"/>
                <w:bCs/>
                <w:sz w:val="20"/>
                <w:szCs w:val="20"/>
              </w:rPr>
            </w:pPr>
          </w:p>
          <w:p w14:paraId="7FC0C704" w14:textId="65FD5852" w:rsidR="00073A23" w:rsidRDefault="00073A23">
            <w:pPr>
              <w:tabs>
                <w:tab w:val="left" w:pos="840"/>
              </w:tabs>
              <w:spacing w:before="120"/>
              <w:ind w:left="34" w:right="176"/>
              <w:jc w:val="center"/>
              <w:rPr>
                <w:rFonts w:ascii="Verdana" w:hAnsi="Verdana" w:cs="Arial"/>
                <w:b/>
                <w:bCs/>
                <w:sz w:val="20"/>
                <w:szCs w:val="20"/>
              </w:rPr>
            </w:pPr>
            <w:r>
              <w:rPr>
                <w:rFonts w:ascii="Verdana" w:hAnsi="Verdana" w:cs="Arial"/>
                <w:b/>
                <w:bCs/>
                <w:sz w:val="20"/>
                <w:szCs w:val="20"/>
              </w:rPr>
              <w:t xml:space="preserve">1c - Pozyskanie drewna pilarką lub maszynami wielooperacyjnymi </w:t>
            </w:r>
          </w:p>
          <w:p w14:paraId="219FE34F" w14:textId="3C31A82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Wykonawca zrealizuje prace z zakresu pozyskania drewna w dowolnej technologii opisanej w punkcie 1a lub/i 1b</w:t>
            </w:r>
            <w:r w:rsidR="00F05F96">
              <w:rPr>
                <w:rFonts w:ascii="Verdana" w:hAnsi="Verdana" w:cs="Arial"/>
                <w:bCs/>
                <w:sz w:val="20"/>
                <w:szCs w:val="20"/>
              </w:rPr>
              <w:t xml:space="preserve"> na pozycjach cięć </w:t>
            </w:r>
            <w:r w:rsidR="00F05F96" w:rsidRPr="00F05F96">
              <w:rPr>
                <w:rFonts w:ascii="Verdana" w:hAnsi="Verdana" w:cs="Arial"/>
                <w:bCs/>
                <w:sz w:val="20"/>
                <w:szCs w:val="20"/>
                <w:u w:val="single"/>
              </w:rPr>
              <w:t>nie uwzględnionych w Tabeli 1. i Tabeli 2.</w:t>
            </w:r>
          </w:p>
          <w:p w14:paraId="0DE0151C" w14:textId="77777777" w:rsidR="00073A23" w:rsidRDefault="00073A23">
            <w:pPr>
              <w:tabs>
                <w:tab w:val="left" w:pos="840"/>
              </w:tabs>
              <w:spacing w:before="120"/>
              <w:ind w:left="34" w:right="176"/>
              <w:jc w:val="both"/>
              <w:rPr>
                <w:rFonts w:ascii="Verdana" w:hAnsi="Verdana" w:cs="Arial"/>
                <w:bCs/>
                <w:sz w:val="20"/>
                <w:szCs w:val="20"/>
              </w:rPr>
            </w:pPr>
          </w:p>
          <w:p w14:paraId="68968A9E" w14:textId="77777777" w:rsidR="006F4761" w:rsidRDefault="006F4761">
            <w:pPr>
              <w:tabs>
                <w:tab w:val="left" w:pos="840"/>
              </w:tabs>
              <w:spacing w:before="120"/>
              <w:ind w:left="34" w:right="176"/>
              <w:jc w:val="both"/>
              <w:rPr>
                <w:rFonts w:ascii="Verdana" w:hAnsi="Verdana" w:cs="Arial"/>
                <w:bCs/>
                <w:sz w:val="20"/>
                <w:szCs w:val="20"/>
              </w:rPr>
            </w:pPr>
            <w:r w:rsidRPr="006F4761">
              <w:rPr>
                <w:rFonts w:ascii="Verdana" w:hAnsi="Verdana" w:cs="Arial"/>
                <w:bCs/>
                <w:sz w:val="20"/>
                <w:szCs w:val="20"/>
              </w:rPr>
              <w:t>UWAGA</w:t>
            </w:r>
            <w:r>
              <w:rPr>
                <w:rFonts w:ascii="Verdana" w:hAnsi="Verdana" w:cs="Arial"/>
                <w:bCs/>
                <w:sz w:val="20"/>
                <w:szCs w:val="20"/>
              </w:rPr>
              <w:t xml:space="preserve">: </w:t>
            </w:r>
            <w:r w:rsidRPr="006F4761">
              <w:rPr>
                <w:rFonts w:ascii="Verdana" w:hAnsi="Verdana" w:cs="Arial"/>
                <w:bCs/>
                <w:i/>
                <w:iCs/>
                <w:sz w:val="20"/>
                <w:szCs w:val="20"/>
                <w:u w:val="single"/>
              </w:rPr>
              <w:t>Wykonawca będzie zobligowany do zastosowania pozyskania maszynowego wszędzie tam, gdzie Zamawiający będzie wymagał użycia maszyn wielooperacyjnyc</w:t>
            </w:r>
            <w:r>
              <w:rPr>
                <w:rFonts w:ascii="Verdana" w:hAnsi="Verdana" w:cs="Arial"/>
                <w:bCs/>
                <w:i/>
                <w:iCs/>
                <w:sz w:val="20"/>
                <w:szCs w:val="20"/>
                <w:u w:val="single"/>
              </w:rPr>
              <w:t>h</w:t>
            </w:r>
            <w:r w:rsidRPr="006F4761">
              <w:rPr>
                <w:rFonts w:ascii="Verdana" w:hAnsi="Verdana" w:cs="Arial"/>
                <w:bCs/>
                <w:i/>
                <w:iCs/>
                <w:sz w:val="20"/>
                <w:szCs w:val="20"/>
                <w:u w:val="single"/>
              </w:rPr>
              <w:t xml:space="preserve"> typu harwester.</w:t>
            </w:r>
          </w:p>
          <w:p w14:paraId="7250B91F" w14:textId="77777777" w:rsidR="006F4761" w:rsidRPr="006F4761" w:rsidRDefault="006F4761">
            <w:pPr>
              <w:tabs>
                <w:tab w:val="left" w:pos="840"/>
              </w:tabs>
              <w:spacing w:before="120"/>
              <w:ind w:left="34" w:right="176"/>
              <w:jc w:val="both"/>
              <w:rPr>
                <w:rFonts w:ascii="Verdana" w:hAnsi="Verdana" w:cs="Arial"/>
                <w:bCs/>
                <w:sz w:val="20"/>
                <w:szCs w:val="20"/>
              </w:rPr>
            </w:pPr>
          </w:p>
          <w:p w14:paraId="1DDABF6B"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Zastosowana do pozyskania drewna technologia w żadnym przypadku nie może doprowadzić do spadku jakości jego wyróbki i obniżenia jego wartości.</w:t>
            </w:r>
          </w:p>
          <w:p w14:paraId="6BEE27BD" w14:textId="77777777" w:rsidR="00073A23" w:rsidRDefault="00073A23">
            <w:pPr>
              <w:tabs>
                <w:tab w:val="left" w:pos="840"/>
              </w:tabs>
              <w:spacing w:before="120"/>
              <w:ind w:left="34" w:right="176"/>
              <w:jc w:val="both"/>
              <w:rPr>
                <w:rFonts w:ascii="Verdana" w:hAnsi="Verdana" w:cs="Arial"/>
                <w:bCs/>
                <w:sz w:val="20"/>
                <w:szCs w:val="20"/>
              </w:rPr>
            </w:pPr>
          </w:p>
          <w:p w14:paraId="2A775C85"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Normy i warunki techniczne dostępne są w biurze nadleśnictwa, ponadto wymienione normy nożna zakupić w Polskim Komitecie Normalizacyjnym.</w:t>
            </w:r>
          </w:p>
          <w:p w14:paraId="402532A8"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Warunki techniczne dostępne są na stronie internetowej </w:t>
            </w:r>
            <w:hyperlink r:id="rId8" w:history="1">
              <w:r>
                <w:rPr>
                  <w:rStyle w:val="Hipercze"/>
                  <w:rFonts w:ascii="Verdana" w:hAnsi="Verdana" w:cs="Arial"/>
                  <w:bCs/>
                  <w:sz w:val="20"/>
                  <w:szCs w:val="20"/>
                </w:rPr>
                <w:t>http://drewno.zilp.lasy.gov.pl/drewno/Normy/</w:t>
              </w:r>
            </w:hyperlink>
          </w:p>
          <w:p w14:paraId="6E1536CA" w14:textId="77777777" w:rsidR="00073A23" w:rsidRDefault="00073A23">
            <w:pPr>
              <w:tabs>
                <w:tab w:val="left" w:pos="840"/>
              </w:tabs>
              <w:spacing w:before="120"/>
              <w:ind w:left="34" w:right="176"/>
              <w:jc w:val="both"/>
              <w:rPr>
                <w:rFonts w:ascii="Verdana" w:hAnsi="Verdana" w:cs="Arial"/>
                <w:bCs/>
                <w:sz w:val="20"/>
                <w:szCs w:val="20"/>
              </w:rPr>
            </w:pPr>
          </w:p>
          <w:p w14:paraId="3EE3C278"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Uwaga! Wykonawca zobowiązany jest do utrzymania bieżącej przejezdności dróg leśnych położonych na terenie oraz w sąsiedztwie pozycji, na której odbywa się zabieg. Drzewa które zostały ścięte na drogi leśne muszą być zrywane na bieżąco, a pozostające po wyróbce drewna odpady niezwłocznie uprzątnięte poza pas drogowy.</w:t>
            </w:r>
          </w:p>
          <w:p w14:paraId="42A83C67" w14:textId="77777777" w:rsidR="00073A23" w:rsidRDefault="00073A23">
            <w:pPr>
              <w:tabs>
                <w:tab w:val="left" w:pos="840"/>
              </w:tabs>
              <w:spacing w:before="120"/>
              <w:ind w:right="176"/>
              <w:rPr>
                <w:rFonts w:ascii="Verdana" w:hAnsi="Verdana" w:cs="Arial"/>
                <w:bCs/>
                <w:sz w:val="16"/>
                <w:szCs w:val="16"/>
              </w:rPr>
            </w:pPr>
          </w:p>
          <w:p w14:paraId="4B2207D8"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 trakcie wykonywania prac z pozyskania drewna należy przestrzegać następujących zasad:</w:t>
            </w:r>
          </w:p>
          <w:p w14:paraId="7393CDCB"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Niedopuszczalne jest opieranie stosów drewna bezpośrednio o drzewa pozostające w drzewostanie po wykonaniu zabiegu. </w:t>
            </w:r>
          </w:p>
          <w:p w14:paraId="084AED45"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Wymagane jest uprzątnięcie pasów drogowych (łącznie z przydrożnymi rowami), upraw leśnych, elementów przyrodniczo cennych oraz gruntów obcej własności z gałęzi i innych odpadów powstałych w trakcie pozyskania, okrzesywania i wyróbki drewna. </w:t>
            </w:r>
          </w:p>
          <w:p w14:paraId="3D7D21BF"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Wykonawca zobowiązany jest do zastosowania sprzętu i technologii zapewniających ochronę środowiska naturalnego ze szczególnym uwzględnieniem ochrony obiektów przyrodniczo cennych (stanowiska roślin chronionych, miejsca bytowania chronionych zwierząt itp.), ochrony odnowień naturalnych drzew leśnych oraz ochrony pozostającego na powierzchni drzewostanu. Elementy podlegające szczególnej ochronie będą każdorazowo uzgadniane z osobą przekazującą zlecenie prac. Powierzchnie, na których planowana jest ochrona nalotów i podrostów są wskazane w tabeli 3.</w:t>
            </w:r>
          </w:p>
          <w:p w14:paraId="04846047" w14:textId="77777777" w:rsidR="00073A23" w:rsidRDefault="00073A23">
            <w:pPr>
              <w:pStyle w:val="Akapitzlist"/>
              <w:tabs>
                <w:tab w:val="left" w:pos="840"/>
              </w:tabs>
              <w:suppressAutoHyphens w:val="0"/>
              <w:spacing w:before="120"/>
              <w:ind w:left="357" w:right="176"/>
              <w:jc w:val="both"/>
              <w:rPr>
                <w:rFonts w:ascii="Verdana" w:hAnsi="Verdana" w:cs="Arial"/>
                <w:bCs/>
                <w:sz w:val="20"/>
                <w:szCs w:val="20"/>
              </w:rPr>
            </w:pPr>
          </w:p>
          <w:p w14:paraId="68300DD2" w14:textId="77777777" w:rsidR="00853943" w:rsidRDefault="00853943">
            <w:pPr>
              <w:tabs>
                <w:tab w:val="left" w:pos="840"/>
              </w:tabs>
              <w:suppressAutoHyphens w:val="0"/>
              <w:spacing w:before="120"/>
              <w:ind w:right="176"/>
              <w:jc w:val="both"/>
              <w:rPr>
                <w:rFonts w:ascii="Verdana" w:hAnsi="Verdana" w:cs="Arial"/>
                <w:color w:val="000000"/>
                <w:sz w:val="20"/>
                <w:lang w:eastAsia="pl-PL"/>
              </w:rPr>
            </w:pPr>
          </w:p>
          <w:p w14:paraId="656E26A2" w14:textId="672A98AD" w:rsidR="00073A23" w:rsidRDefault="00073A23">
            <w:pPr>
              <w:tabs>
                <w:tab w:val="left" w:pos="840"/>
              </w:tabs>
              <w:suppressAutoHyphens w:val="0"/>
              <w:spacing w:before="120"/>
              <w:ind w:right="176"/>
              <w:jc w:val="both"/>
              <w:rPr>
                <w:rFonts w:ascii="Verdana" w:hAnsi="Verdana" w:cs="Arial"/>
                <w:bCs/>
                <w:sz w:val="20"/>
              </w:rPr>
            </w:pPr>
            <w:r>
              <w:rPr>
                <w:rFonts w:ascii="Verdana" w:hAnsi="Verdana" w:cs="Arial"/>
                <w:color w:val="000000"/>
                <w:sz w:val="20"/>
                <w:lang w:eastAsia="pl-PL"/>
              </w:rPr>
              <w:lastRenderedPageBreak/>
              <w:t>Tabela 3. Powierzchnie, na których zaplanowano ochronę nalotów i podrostów.</w:t>
            </w:r>
          </w:p>
          <w:tbl>
            <w:tblPr>
              <w:tblW w:w="2640" w:type="dxa"/>
              <w:jc w:val="center"/>
              <w:tblLayout w:type="fixed"/>
              <w:tblCellMar>
                <w:left w:w="70" w:type="dxa"/>
                <w:right w:w="70" w:type="dxa"/>
              </w:tblCellMar>
              <w:tblLook w:val="04A0" w:firstRow="1" w:lastRow="0" w:firstColumn="1" w:lastColumn="0" w:noHBand="0" w:noVBand="1"/>
            </w:tblPr>
            <w:tblGrid>
              <w:gridCol w:w="2640"/>
            </w:tblGrid>
            <w:tr w:rsidR="00C23657" w:rsidRPr="00C23657" w14:paraId="0A0AC2E7" w14:textId="77777777" w:rsidTr="00C23657">
              <w:trPr>
                <w:trHeight w:val="300"/>
                <w:jc w:val="center"/>
              </w:trPr>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9C0EB" w14:textId="77777777" w:rsidR="00C23657" w:rsidRPr="00C23657" w:rsidRDefault="00C23657" w:rsidP="00C23657">
                  <w:pPr>
                    <w:suppressAutoHyphens w:val="0"/>
                    <w:jc w:val="center"/>
                    <w:rPr>
                      <w:rFonts w:ascii="Arial" w:hAnsi="Arial" w:cs="Arial"/>
                      <w:b/>
                      <w:bCs/>
                      <w:color w:val="000000"/>
                      <w:sz w:val="22"/>
                      <w:szCs w:val="22"/>
                      <w:lang w:eastAsia="pl-PL"/>
                    </w:rPr>
                  </w:pPr>
                  <w:r w:rsidRPr="00C23657">
                    <w:rPr>
                      <w:rFonts w:ascii="Arial" w:hAnsi="Arial" w:cs="Arial"/>
                      <w:b/>
                      <w:bCs/>
                      <w:color w:val="000000"/>
                      <w:sz w:val="22"/>
                      <w:szCs w:val="22"/>
                      <w:lang w:eastAsia="pl-PL"/>
                    </w:rPr>
                    <w:t>Adres leśny</w:t>
                  </w:r>
                </w:p>
              </w:tc>
            </w:tr>
            <w:tr w:rsidR="00C23657" w:rsidRPr="00C23657" w14:paraId="1388AD29"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9E3CEFD"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16-11-1-02-100   -l   -00</w:t>
                  </w:r>
                </w:p>
              </w:tc>
            </w:tr>
            <w:tr w:rsidR="00C23657" w:rsidRPr="00C23657" w14:paraId="0D15264F"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D67AAEC"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16-11-1-02-28    -i   -00</w:t>
                  </w:r>
                </w:p>
              </w:tc>
            </w:tr>
            <w:tr w:rsidR="00C23657" w:rsidRPr="00C23657" w14:paraId="556FF904"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F6B60DD"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16-11-1-02-28    -j   -00</w:t>
                  </w:r>
                </w:p>
              </w:tc>
            </w:tr>
            <w:tr w:rsidR="00C23657" w:rsidRPr="00C23657" w14:paraId="77DA33BD"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3B0FCAC"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16-11-1-02-29    -f   -00</w:t>
                  </w:r>
                </w:p>
              </w:tc>
            </w:tr>
            <w:tr w:rsidR="00C23657" w:rsidRPr="00C23657" w14:paraId="5902944B"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8FFD106"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16-11-1-02-47    -b   -00</w:t>
                  </w:r>
                </w:p>
              </w:tc>
            </w:tr>
            <w:tr w:rsidR="00C23657" w:rsidRPr="00C23657" w14:paraId="3BA196E2"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2FFD52A"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16-11-1-02-48    -p   -00</w:t>
                  </w:r>
                </w:p>
              </w:tc>
            </w:tr>
            <w:tr w:rsidR="00C23657" w:rsidRPr="00C23657" w14:paraId="6EEAF302"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12621C9"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16-11-1-02-62    -d   -00</w:t>
                  </w:r>
                </w:p>
              </w:tc>
            </w:tr>
            <w:tr w:rsidR="00C23657" w:rsidRPr="00C23657" w14:paraId="40834AC3"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6798F82"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16-11-1-02-63    -a   -00</w:t>
                  </w:r>
                </w:p>
              </w:tc>
            </w:tr>
            <w:tr w:rsidR="00C23657" w:rsidRPr="00C23657" w14:paraId="04B2934A"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7D80132"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16-11-1-02-75    -d   -00</w:t>
                  </w:r>
                </w:p>
              </w:tc>
            </w:tr>
            <w:tr w:rsidR="00C23657" w:rsidRPr="00C23657" w14:paraId="2EBF44DD"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1C9333B"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16-11-1-02-79    -f   -00</w:t>
                  </w:r>
                </w:p>
              </w:tc>
            </w:tr>
            <w:tr w:rsidR="00C23657" w:rsidRPr="00C23657" w14:paraId="6EF2E777"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AC1915F" w14:textId="014B87E9"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 xml:space="preserve">16-11-1-03- </w:t>
                  </w:r>
                  <w:r w:rsidR="00853943">
                    <w:rPr>
                      <w:rFonts w:ascii="Arial" w:hAnsi="Arial" w:cs="Arial"/>
                      <w:color w:val="000000"/>
                      <w:sz w:val="22"/>
                      <w:szCs w:val="22"/>
                      <w:lang w:eastAsia="pl-PL"/>
                    </w:rPr>
                    <w:t>(cięcia PR)</w:t>
                  </w:r>
                </w:p>
              </w:tc>
            </w:tr>
            <w:tr w:rsidR="00C23657" w:rsidRPr="00C23657" w14:paraId="4F659FC8"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7A6A71B" w14:textId="7F23E9E9"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 xml:space="preserve">16-11-1-03- </w:t>
                  </w:r>
                  <w:r w:rsidR="00853943">
                    <w:rPr>
                      <w:rFonts w:ascii="Arial" w:hAnsi="Arial" w:cs="Arial"/>
                      <w:color w:val="000000"/>
                      <w:sz w:val="22"/>
                      <w:szCs w:val="22"/>
                      <w:lang w:eastAsia="pl-PL"/>
                    </w:rPr>
                    <w:t>(cięcia PTP)</w:t>
                  </w:r>
                </w:p>
              </w:tc>
            </w:tr>
            <w:tr w:rsidR="00C23657" w:rsidRPr="00C23657" w14:paraId="55CA1AFE"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8AFA7EE"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16-11-1-03-102   -b   -00</w:t>
                  </w:r>
                </w:p>
              </w:tc>
            </w:tr>
            <w:tr w:rsidR="00C23657" w:rsidRPr="00C23657" w14:paraId="056870F7"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57A71B1"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16-11-1-03-106   -h   -00</w:t>
                  </w:r>
                </w:p>
              </w:tc>
            </w:tr>
            <w:tr w:rsidR="00C23657" w:rsidRPr="00C23657" w14:paraId="4748EA90"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12C26928"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16-11-1-03-116   -a   -99</w:t>
                  </w:r>
                </w:p>
              </w:tc>
            </w:tr>
            <w:tr w:rsidR="00C23657" w:rsidRPr="00C23657" w14:paraId="7709CCE7"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35B77A5"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16-11-1-03-116   -d   -00</w:t>
                  </w:r>
                </w:p>
              </w:tc>
            </w:tr>
            <w:tr w:rsidR="00C23657" w:rsidRPr="00C23657" w14:paraId="748938B6"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E06C390"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16-11-1-03-116   -h   -00</w:t>
                  </w:r>
                </w:p>
              </w:tc>
            </w:tr>
            <w:tr w:rsidR="00C23657" w:rsidRPr="00C23657" w14:paraId="0719F9A6"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4F51904F"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16-11-1-03-133   -a   -00</w:t>
                  </w:r>
                </w:p>
              </w:tc>
            </w:tr>
            <w:tr w:rsidR="00C23657" w:rsidRPr="00C23657" w14:paraId="134CCD4A"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A8B0BB5"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16-11-1-03-133   -c   -00</w:t>
                  </w:r>
                </w:p>
              </w:tc>
            </w:tr>
            <w:tr w:rsidR="00C23657" w:rsidRPr="00C23657" w14:paraId="4738DF6A"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46C3BA5"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16-11-1-03-140   -i   -00</w:t>
                  </w:r>
                </w:p>
              </w:tc>
            </w:tr>
            <w:tr w:rsidR="00C23657" w:rsidRPr="00C23657" w14:paraId="020A2784"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6BDFC15E"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16-11-1-03-141   -</w:t>
                  </w:r>
                  <w:proofErr w:type="spellStart"/>
                  <w:r w:rsidRPr="00C23657">
                    <w:rPr>
                      <w:rFonts w:ascii="Arial" w:hAnsi="Arial" w:cs="Arial"/>
                      <w:color w:val="000000"/>
                      <w:sz w:val="22"/>
                      <w:szCs w:val="22"/>
                      <w:lang w:eastAsia="pl-PL"/>
                    </w:rPr>
                    <w:t>bx</w:t>
                  </w:r>
                  <w:proofErr w:type="spellEnd"/>
                  <w:r w:rsidRPr="00C23657">
                    <w:rPr>
                      <w:rFonts w:ascii="Arial" w:hAnsi="Arial" w:cs="Arial"/>
                      <w:color w:val="000000"/>
                      <w:sz w:val="22"/>
                      <w:szCs w:val="22"/>
                      <w:lang w:eastAsia="pl-PL"/>
                    </w:rPr>
                    <w:t xml:space="preserve">  -00</w:t>
                  </w:r>
                </w:p>
              </w:tc>
            </w:tr>
            <w:tr w:rsidR="00C23657" w:rsidRPr="00C23657" w14:paraId="7A73D5AF" w14:textId="77777777" w:rsidTr="00C23657">
              <w:trPr>
                <w:trHeight w:val="300"/>
                <w:jc w:val="center"/>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A9AA9E0" w14:textId="77777777" w:rsidR="00C23657" w:rsidRPr="00C23657" w:rsidRDefault="00C23657" w:rsidP="00C23657">
                  <w:pPr>
                    <w:suppressAutoHyphens w:val="0"/>
                    <w:rPr>
                      <w:rFonts w:ascii="Arial" w:hAnsi="Arial" w:cs="Arial"/>
                      <w:color w:val="000000"/>
                      <w:sz w:val="22"/>
                      <w:szCs w:val="22"/>
                      <w:lang w:eastAsia="pl-PL"/>
                    </w:rPr>
                  </w:pPr>
                  <w:r w:rsidRPr="00C23657">
                    <w:rPr>
                      <w:rFonts w:ascii="Arial" w:hAnsi="Arial" w:cs="Arial"/>
                      <w:color w:val="000000"/>
                      <w:sz w:val="22"/>
                      <w:szCs w:val="22"/>
                      <w:lang w:eastAsia="pl-PL"/>
                    </w:rPr>
                    <w:t>16-11-1-03-87    -m   -00</w:t>
                  </w:r>
                </w:p>
              </w:tc>
            </w:tr>
          </w:tbl>
          <w:p w14:paraId="59489306" w14:textId="77777777" w:rsidR="00073A23" w:rsidRDefault="00073A23">
            <w:pPr>
              <w:tabs>
                <w:tab w:val="left" w:pos="840"/>
              </w:tabs>
              <w:suppressAutoHyphens w:val="0"/>
              <w:spacing w:before="120"/>
              <w:ind w:right="176"/>
              <w:jc w:val="both"/>
              <w:rPr>
                <w:rFonts w:ascii="Verdana" w:hAnsi="Verdana" w:cs="Arial"/>
                <w:bCs/>
              </w:rPr>
            </w:pPr>
          </w:p>
          <w:p w14:paraId="503D3089"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Wykonawca zobowiązany jest również do: </w:t>
            </w:r>
          </w:p>
          <w:p w14:paraId="567BCC10" w14:textId="77777777" w:rsidR="00073A23" w:rsidRDefault="00073A23" w:rsidP="00073A23">
            <w:pPr>
              <w:pStyle w:val="Akapitzlist"/>
              <w:numPr>
                <w:ilvl w:val="1"/>
                <w:numId w:val="30"/>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stosowania się do standardów i kryteriów prawidłowej gospodarki leśnej stosowanych w systemach FSC i PEFC, </w:t>
            </w:r>
          </w:p>
          <w:p w14:paraId="665068E9" w14:textId="77777777" w:rsidR="00073A23" w:rsidRDefault="00073A23" w:rsidP="00073A23">
            <w:pPr>
              <w:pStyle w:val="Akapitzlist"/>
              <w:numPr>
                <w:ilvl w:val="1"/>
                <w:numId w:val="30"/>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minimalizowania strat w środowisku przyrodniczym i drzewostanie pozostającym na pniu po zabiegu,</w:t>
            </w:r>
          </w:p>
          <w:p w14:paraId="35D5B073" w14:textId="77777777" w:rsidR="00073A23" w:rsidRDefault="00073A23" w:rsidP="00073A23">
            <w:pPr>
              <w:pStyle w:val="Akapitzlist"/>
              <w:numPr>
                <w:ilvl w:val="1"/>
                <w:numId w:val="30"/>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wyposażenia maszyn i pojazdów wykorzystywanych do pracy w lesie w absorbenty umożliwiające zbiór oleju w przypadku jego rozlania oraz korzystania z nich przy każdym takim zdarzeniu oraz stosowania  biodegradowalnych olei  przy wykonywaniu prac z zakresu pozyskiwania drewna;</w:t>
            </w:r>
          </w:p>
          <w:p w14:paraId="61DF04A4"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Ustala się, że ilość drzew uszkodzonych przy pozyskaniu i zrywce drewna nie może przekroczyć 5% ogólnej ilości drzew pozostających na pniu po wykonaniu zabiegu. </w:t>
            </w:r>
          </w:p>
          <w:p w14:paraId="43C1F1C0"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Nie dopuszcza uszkadzania drzew znajdujących się poza wydzieleniem objętym zabiegiem. </w:t>
            </w:r>
          </w:p>
          <w:p w14:paraId="02643B5B"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Manipulację surowca drzewnego należy prowadzić zgodnie ze wskazaniami przekazanymi przez administrację leśną danego leśnictwa, w sposób zapewniający uzyskanie jego maksymalnej wartości. </w:t>
            </w:r>
          </w:p>
          <w:p w14:paraId="5A45B50D" w14:textId="77777777" w:rsidR="00073A23" w:rsidRDefault="00073A23" w:rsidP="00073A23">
            <w:pPr>
              <w:pStyle w:val="Akapitzlist"/>
              <w:numPr>
                <w:ilvl w:val="0"/>
                <w:numId w:val="30"/>
              </w:numPr>
              <w:tabs>
                <w:tab w:val="left" w:pos="840"/>
              </w:tabs>
              <w:suppressAutoHyphens w:val="0"/>
              <w:spacing w:before="120" w:after="120"/>
              <w:ind w:left="357" w:right="176" w:hanging="357"/>
              <w:jc w:val="both"/>
              <w:rPr>
                <w:rFonts w:ascii="Verdana" w:hAnsi="Verdana" w:cs="Arial"/>
                <w:bCs/>
                <w:sz w:val="20"/>
                <w:szCs w:val="20"/>
              </w:rPr>
            </w:pPr>
            <w:r>
              <w:rPr>
                <w:rFonts w:ascii="Verdana" w:hAnsi="Verdana" w:cs="Arial"/>
                <w:bCs/>
                <w:sz w:val="20"/>
                <w:szCs w:val="20"/>
              </w:rPr>
              <w:t xml:space="preserve">Wykonawca zobowiązany jest do remontu i naprawy wszystkich szkód, które powstały z przyczyn leżących po jego stronie podczas prac </w:t>
            </w:r>
            <w:proofErr w:type="spellStart"/>
            <w:r>
              <w:rPr>
                <w:rFonts w:ascii="Verdana" w:hAnsi="Verdana" w:cs="Arial"/>
                <w:bCs/>
                <w:sz w:val="20"/>
                <w:szCs w:val="20"/>
              </w:rPr>
              <w:t>pozyskaniowych</w:t>
            </w:r>
            <w:proofErr w:type="spellEnd"/>
            <w:r>
              <w:rPr>
                <w:rFonts w:ascii="Verdana" w:hAnsi="Verdana" w:cs="Arial"/>
                <w:bCs/>
                <w:sz w:val="20"/>
                <w:szCs w:val="20"/>
              </w:rPr>
              <w:t>.</w:t>
            </w:r>
          </w:p>
          <w:p w14:paraId="3F3F86E5" w14:textId="77777777" w:rsidR="00073A23" w:rsidRDefault="00073A23">
            <w:pPr>
              <w:tabs>
                <w:tab w:val="left" w:pos="840"/>
              </w:tabs>
              <w:spacing w:before="120"/>
              <w:ind w:right="176"/>
              <w:jc w:val="both"/>
              <w:rPr>
                <w:rFonts w:ascii="Verdana" w:hAnsi="Verdana" w:cs="Arial"/>
                <w:bCs/>
                <w:sz w:val="20"/>
                <w:szCs w:val="20"/>
              </w:rPr>
            </w:pPr>
            <w:r>
              <w:rPr>
                <w:rFonts w:ascii="Verdana" w:hAnsi="Verdana" w:cs="Arial"/>
                <w:bCs/>
                <w:sz w:val="20"/>
                <w:szCs w:val="20"/>
              </w:rPr>
              <w:t>PROCEDURA ODBIORU:</w:t>
            </w:r>
          </w:p>
          <w:p w14:paraId="0326E180" w14:textId="77777777" w:rsidR="00073A23" w:rsidRDefault="00073A23">
            <w:pPr>
              <w:tabs>
                <w:tab w:val="left" w:pos="840"/>
              </w:tabs>
              <w:spacing w:before="120"/>
              <w:ind w:left="318" w:right="176"/>
              <w:jc w:val="both"/>
              <w:rPr>
                <w:rFonts w:ascii="Verdana" w:hAnsi="Verdana" w:cs="Arial"/>
                <w:bCs/>
                <w:sz w:val="20"/>
                <w:szCs w:val="20"/>
              </w:rPr>
            </w:pPr>
            <w:r>
              <w:rPr>
                <w:rFonts w:ascii="Verdana" w:hAnsi="Verdana" w:cs="Arial"/>
                <w:bCs/>
                <w:sz w:val="20"/>
                <w:szCs w:val="20"/>
              </w:rPr>
              <w:t>Odbiór prac odbędzie się poprzez określenie masy pozyskanego drewna i jego jakości przeprowadzone wg poniższych zasad:</w:t>
            </w:r>
          </w:p>
          <w:p w14:paraId="05A5AAF8"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pomiar i określenie jakości drewna S1 i wielkowymiarowego z wyłączeniem WK odbędzie się przed jego zrywką. W wyjątkowych przypadkach, na wniosek właściwego terytorialnie leśniczego Zamawiający dopuszcza dokonanie pomiaru drewna W0 i S10 po dokonaniu zrywki.</w:t>
            </w:r>
          </w:p>
          <w:p w14:paraId="3F9C99CD"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lastRenderedPageBreak/>
              <w:t>średnica drewna S1 i wielkowymiarowego z wyłączeniem WK, określona zostanie bez zdejmowania kory w miejscu pomiaru. W przypadkach, w których pomiar średnicy drewna w korze nie będzie możliwy (np. zdarcie kory przez głowicę har</w:t>
            </w:r>
            <w:r w:rsidR="00110FD0">
              <w:rPr>
                <w:rFonts w:ascii="Verdana" w:hAnsi="Verdana" w:cs="Arial"/>
                <w:bCs/>
                <w:sz w:val="20"/>
                <w:szCs w:val="20"/>
              </w:rPr>
              <w:t>w</w:t>
            </w:r>
            <w:r>
              <w:rPr>
                <w:rFonts w:ascii="Verdana" w:hAnsi="Verdana" w:cs="Arial"/>
                <w:bCs/>
                <w:sz w:val="20"/>
                <w:szCs w:val="20"/>
              </w:rPr>
              <w:t>estera w trakcie cięć letnich) – pomiar średnicy zostanie dokonany bez kory.</w:t>
            </w:r>
          </w:p>
          <w:p w14:paraId="75C536A9"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pomiar ilości drewna S2, S4 i S3 zostanie przeprowadzony po jego zrywce.</w:t>
            </w:r>
          </w:p>
          <w:p w14:paraId="29CEE336"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pomiar drewna kłodowanego nastąpi po jego zrywce .</w:t>
            </w:r>
          </w:p>
          <w:p w14:paraId="00EF652A" w14:textId="77777777" w:rsidR="00073A23" w:rsidRDefault="00073A23">
            <w:pPr>
              <w:tabs>
                <w:tab w:val="left" w:pos="840"/>
              </w:tabs>
              <w:spacing w:before="120"/>
              <w:ind w:left="176" w:right="176"/>
              <w:jc w:val="both"/>
              <w:rPr>
                <w:rFonts w:ascii="Verdana" w:hAnsi="Verdana" w:cs="Arial"/>
                <w:bCs/>
                <w:sz w:val="20"/>
                <w:szCs w:val="20"/>
              </w:rPr>
            </w:pPr>
          </w:p>
          <w:p w14:paraId="7B08A7DD"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Pozyskanie drewna będzie prowadzone zgodnie z potrzebami Zamawiającego z uwzględnieniem zasad hodowli i higieny lasu oraz realizacją umów zawartych przez Zamawiającego w zakresie sprzedaży drewna. Zamawiający będzie dążył do równomiernego zlecania pozyskania drewna w miarę upływu czasu.</w:t>
            </w:r>
          </w:p>
          <w:p w14:paraId="161CBE8D"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Czynność pozyskania drewna uważa się za zakończoną na pozycji, w momencie usunięcia z powierzchni cięcia wszystkich wyznaczonych przez leśniczego do wycięcia drzew oraz całkowitego wyrobienia grubizny (tj. drewna od 5 cm grubości w cieńszym końcu bez kory).</w:t>
            </w:r>
          </w:p>
          <w:p w14:paraId="67C6F093"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Wykonawca ponosi odpowiedzialność za szkody wynikające z niezastosowania zasady "najcenniejszego sortymentu" podczas ich wyrobu. Wykonawca własnym kosztem i staraniem dokonuje remontu grodzeń, jeśli spowodował ich uszkodzenia podczas prac ścinkowo-zrywkowych. Wielkość szkody wynikającej z niewłaściwej wyróbki lub manipulacji drewna jest określona przez przedstawicieli Zamawiającego dokonujących odbioru prac wskazanych, a wartość szkody będzie ustalana w oparciu o cennik detaliczny obowiązujący w Nadleśnictwie Radom w dniu stwierdzenia szkody. Wartość szkody będzie potrącana z wynagrodzenia należnego Wykonawcy. Wykonawca nie będzie miał do Zamawiającego żadnych roszczeń z tytułu powyższego potrącenia.</w:t>
            </w:r>
          </w:p>
          <w:p w14:paraId="560830EF" w14:textId="77777777" w:rsidR="00553537" w:rsidRDefault="00553537">
            <w:pPr>
              <w:tabs>
                <w:tab w:val="left" w:pos="840"/>
              </w:tabs>
              <w:spacing w:before="120"/>
              <w:ind w:left="34" w:right="176"/>
              <w:jc w:val="both"/>
              <w:rPr>
                <w:rFonts w:ascii="Verdana" w:hAnsi="Verdana" w:cs="Arial"/>
                <w:bCs/>
                <w:sz w:val="20"/>
                <w:szCs w:val="20"/>
              </w:rPr>
            </w:pPr>
          </w:p>
          <w:p w14:paraId="134A327E" w14:textId="77777777" w:rsidR="002D653F" w:rsidRDefault="00073A23">
            <w:pPr>
              <w:autoSpaceDE w:val="0"/>
              <w:autoSpaceDN w:val="0"/>
              <w:adjustRightInd w:val="0"/>
              <w:spacing w:before="120"/>
              <w:jc w:val="both"/>
              <w:rPr>
                <w:rFonts w:ascii="Verdana" w:hAnsi="Verdana" w:cs="Arial"/>
                <w:sz w:val="20"/>
                <w:szCs w:val="20"/>
              </w:rPr>
            </w:pPr>
            <w:r>
              <w:rPr>
                <w:rFonts w:ascii="Verdana" w:hAnsi="Verdana" w:cs="Arial"/>
                <w:sz w:val="20"/>
                <w:szCs w:val="20"/>
              </w:rPr>
              <w:t xml:space="preserve"> </w:t>
            </w:r>
            <w:r w:rsidR="00CF248B">
              <w:rPr>
                <w:rFonts w:ascii="Verdana" w:hAnsi="Verdana" w:cs="Arial"/>
                <w:sz w:val="20"/>
                <w:szCs w:val="20"/>
              </w:rPr>
              <w:t xml:space="preserve">Tabela 4. </w:t>
            </w:r>
            <w:r w:rsidR="0071473E">
              <w:rPr>
                <w:rFonts w:ascii="Verdana" w:hAnsi="Verdana" w:cs="Arial"/>
                <w:sz w:val="20"/>
                <w:szCs w:val="20"/>
              </w:rPr>
              <w:t>Szacunkowy układ</w:t>
            </w:r>
            <w:r w:rsidR="00CF248B">
              <w:rPr>
                <w:rFonts w:ascii="Verdana" w:hAnsi="Verdana" w:cs="Arial"/>
                <w:sz w:val="20"/>
                <w:szCs w:val="20"/>
              </w:rPr>
              <w:t xml:space="preserve"> sortymentowy pozyskania drewna</w:t>
            </w:r>
          </w:p>
          <w:tbl>
            <w:tblPr>
              <w:tblW w:w="9956" w:type="dxa"/>
              <w:tblLayout w:type="fixed"/>
              <w:tblCellMar>
                <w:left w:w="70" w:type="dxa"/>
                <w:right w:w="70" w:type="dxa"/>
              </w:tblCellMar>
              <w:tblLook w:val="04A0" w:firstRow="1" w:lastRow="0" w:firstColumn="1" w:lastColumn="0" w:noHBand="0" w:noVBand="1"/>
            </w:tblPr>
            <w:tblGrid>
              <w:gridCol w:w="560"/>
              <w:gridCol w:w="1820"/>
              <w:gridCol w:w="415"/>
              <w:gridCol w:w="563"/>
              <w:gridCol w:w="448"/>
              <w:gridCol w:w="448"/>
              <w:gridCol w:w="563"/>
              <w:gridCol w:w="563"/>
              <w:gridCol w:w="600"/>
              <w:gridCol w:w="528"/>
              <w:gridCol w:w="527"/>
              <w:gridCol w:w="527"/>
              <w:gridCol w:w="459"/>
              <w:gridCol w:w="459"/>
              <w:gridCol w:w="767"/>
              <w:gridCol w:w="709"/>
            </w:tblGrid>
            <w:tr w:rsidR="00EF1439" w:rsidRPr="00EF1439" w14:paraId="34A46D33" w14:textId="77777777" w:rsidTr="00EF1439">
              <w:trPr>
                <w:trHeight w:val="480"/>
              </w:trPr>
              <w:tc>
                <w:tcPr>
                  <w:tcW w:w="560" w:type="dxa"/>
                  <w:vMerge w:val="restart"/>
                  <w:tcBorders>
                    <w:top w:val="single" w:sz="4" w:space="0" w:color="000000"/>
                    <w:left w:val="single" w:sz="4" w:space="0" w:color="000000"/>
                    <w:bottom w:val="single" w:sz="4" w:space="0" w:color="000000"/>
                    <w:right w:val="single" w:sz="4" w:space="0" w:color="000000"/>
                  </w:tcBorders>
                  <w:shd w:val="clear" w:color="FFFFFF" w:fill="F5F5F5"/>
                  <w:vAlign w:val="center"/>
                  <w:hideMark/>
                </w:tcPr>
                <w:p w14:paraId="207FD44E"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Grupa czyn</w:t>
                  </w:r>
                  <w:r>
                    <w:rPr>
                      <w:rFonts w:ascii="Arial" w:hAnsi="Arial" w:cs="Arial"/>
                      <w:b/>
                      <w:bCs/>
                      <w:color w:val="000000"/>
                      <w:sz w:val="14"/>
                      <w:szCs w:val="14"/>
                      <w:lang w:eastAsia="pl-PL"/>
                    </w:rPr>
                    <w:t>ności</w:t>
                  </w:r>
                </w:p>
              </w:tc>
              <w:tc>
                <w:tcPr>
                  <w:tcW w:w="1820" w:type="dxa"/>
                  <w:vMerge w:val="restart"/>
                  <w:tcBorders>
                    <w:top w:val="single" w:sz="4" w:space="0" w:color="000000"/>
                    <w:left w:val="single" w:sz="4" w:space="0" w:color="000000"/>
                    <w:bottom w:val="single" w:sz="4" w:space="0" w:color="000000"/>
                    <w:right w:val="single" w:sz="4" w:space="0" w:color="000000"/>
                  </w:tcBorders>
                  <w:shd w:val="clear" w:color="FFFFFF" w:fill="F5F5F5"/>
                  <w:vAlign w:val="center"/>
                  <w:hideMark/>
                </w:tcPr>
                <w:p w14:paraId="63008794"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Adres leśny</w:t>
                  </w:r>
                </w:p>
              </w:tc>
              <w:tc>
                <w:tcPr>
                  <w:tcW w:w="3000" w:type="dxa"/>
                  <w:gridSpan w:val="6"/>
                  <w:tcBorders>
                    <w:top w:val="single" w:sz="4" w:space="0" w:color="000000"/>
                    <w:left w:val="nil"/>
                    <w:bottom w:val="single" w:sz="4" w:space="0" w:color="000000"/>
                    <w:right w:val="single" w:sz="4" w:space="0" w:color="000000"/>
                  </w:tcBorders>
                  <w:shd w:val="clear" w:color="FFFFFF" w:fill="F5F5F5"/>
                  <w:noWrap/>
                  <w:vAlign w:val="center"/>
                  <w:hideMark/>
                </w:tcPr>
                <w:p w14:paraId="265E3167"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Iglaste</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069A00D5"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Iglaste</w:t>
                  </w:r>
                </w:p>
              </w:tc>
              <w:tc>
                <w:tcPr>
                  <w:tcW w:w="2500" w:type="dxa"/>
                  <w:gridSpan w:val="5"/>
                  <w:tcBorders>
                    <w:top w:val="single" w:sz="4" w:space="0" w:color="000000"/>
                    <w:left w:val="nil"/>
                    <w:bottom w:val="single" w:sz="4" w:space="0" w:color="000000"/>
                    <w:right w:val="single" w:sz="4" w:space="0" w:color="000000"/>
                  </w:tcBorders>
                  <w:shd w:val="clear" w:color="FFFFFF" w:fill="F5F5F5"/>
                  <w:noWrap/>
                  <w:vAlign w:val="center"/>
                  <w:hideMark/>
                </w:tcPr>
                <w:p w14:paraId="5D1E98A2"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Liściaste</w:t>
                  </w:r>
                </w:p>
              </w:tc>
              <w:tc>
                <w:tcPr>
                  <w:tcW w:w="767" w:type="dxa"/>
                  <w:vMerge w:val="restart"/>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79D273F6"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Liściaste</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19B7A0E7"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Razem</w:t>
                  </w:r>
                </w:p>
              </w:tc>
            </w:tr>
            <w:tr w:rsidR="00EF1439" w:rsidRPr="00EF1439" w14:paraId="637AF798" w14:textId="77777777" w:rsidTr="00EF1439">
              <w:trPr>
                <w:trHeight w:val="458"/>
              </w:trPr>
              <w:tc>
                <w:tcPr>
                  <w:tcW w:w="560" w:type="dxa"/>
                  <w:vMerge/>
                  <w:tcBorders>
                    <w:top w:val="single" w:sz="4" w:space="0" w:color="000000"/>
                    <w:left w:val="single" w:sz="4" w:space="0" w:color="000000"/>
                    <w:bottom w:val="single" w:sz="4" w:space="0" w:color="000000"/>
                    <w:right w:val="single" w:sz="4" w:space="0" w:color="000000"/>
                  </w:tcBorders>
                  <w:vAlign w:val="center"/>
                  <w:hideMark/>
                </w:tcPr>
                <w:p w14:paraId="22FE089C" w14:textId="77777777" w:rsidR="00EF1439" w:rsidRPr="00EF1439" w:rsidRDefault="00EF1439" w:rsidP="00EF1439">
                  <w:pPr>
                    <w:suppressAutoHyphens w:val="0"/>
                    <w:jc w:val="center"/>
                    <w:rPr>
                      <w:rFonts w:ascii="Arial" w:hAnsi="Arial" w:cs="Arial"/>
                      <w:b/>
                      <w:bCs/>
                      <w:color w:val="000000"/>
                      <w:sz w:val="14"/>
                      <w:szCs w:val="14"/>
                      <w:lang w:eastAsia="pl-PL"/>
                    </w:rPr>
                  </w:pPr>
                </w:p>
              </w:tc>
              <w:tc>
                <w:tcPr>
                  <w:tcW w:w="1820" w:type="dxa"/>
                  <w:vMerge/>
                  <w:tcBorders>
                    <w:top w:val="single" w:sz="4" w:space="0" w:color="000000"/>
                    <w:left w:val="single" w:sz="4" w:space="0" w:color="000000"/>
                    <w:bottom w:val="single" w:sz="4" w:space="0" w:color="000000"/>
                    <w:right w:val="single" w:sz="4" w:space="0" w:color="000000"/>
                  </w:tcBorders>
                  <w:vAlign w:val="center"/>
                  <w:hideMark/>
                </w:tcPr>
                <w:p w14:paraId="069CFC4D" w14:textId="77777777" w:rsidR="00EF1439" w:rsidRPr="00EF1439" w:rsidRDefault="00EF1439" w:rsidP="00EF1439">
                  <w:pPr>
                    <w:suppressAutoHyphens w:val="0"/>
                    <w:jc w:val="center"/>
                    <w:rPr>
                      <w:rFonts w:ascii="Arial" w:hAnsi="Arial" w:cs="Arial"/>
                      <w:b/>
                      <w:bCs/>
                      <w:color w:val="000000"/>
                      <w:sz w:val="14"/>
                      <w:szCs w:val="14"/>
                      <w:lang w:eastAsia="pl-PL"/>
                    </w:rPr>
                  </w:pPr>
                </w:p>
              </w:tc>
              <w:tc>
                <w:tcPr>
                  <w:tcW w:w="415" w:type="dxa"/>
                  <w:tcBorders>
                    <w:top w:val="nil"/>
                    <w:left w:val="nil"/>
                    <w:bottom w:val="single" w:sz="4" w:space="0" w:color="000000"/>
                    <w:right w:val="single" w:sz="4" w:space="0" w:color="000000"/>
                  </w:tcBorders>
                  <w:shd w:val="clear" w:color="FFFFFF" w:fill="F5F5F5"/>
                  <w:noWrap/>
                  <w:vAlign w:val="center"/>
                  <w:hideMark/>
                </w:tcPr>
                <w:p w14:paraId="4F87CF38"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S10</w:t>
                  </w:r>
                </w:p>
              </w:tc>
              <w:tc>
                <w:tcPr>
                  <w:tcW w:w="563" w:type="dxa"/>
                  <w:tcBorders>
                    <w:top w:val="nil"/>
                    <w:left w:val="nil"/>
                    <w:bottom w:val="single" w:sz="4" w:space="0" w:color="000000"/>
                    <w:right w:val="single" w:sz="4" w:space="0" w:color="000000"/>
                  </w:tcBorders>
                  <w:shd w:val="clear" w:color="FFFFFF" w:fill="F5F5F5"/>
                  <w:noWrap/>
                  <w:vAlign w:val="center"/>
                  <w:hideMark/>
                </w:tcPr>
                <w:p w14:paraId="2825687E"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S2A</w:t>
                  </w:r>
                </w:p>
              </w:tc>
              <w:tc>
                <w:tcPr>
                  <w:tcW w:w="448" w:type="dxa"/>
                  <w:tcBorders>
                    <w:top w:val="nil"/>
                    <w:left w:val="nil"/>
                    <w:bottom w:val="single" w:sz="4" w:space="0" w:color="000000"/>
                    <w:right w:val="single" w:sz="4" w:space="0" w:color="000000"/>
                  </w:tcBorders>
                  <w:shd w:val="clear" w:color="FFFFFF" w:fill="F5F5F5"/>
                  <w:noWrap/>
                  <w:vAlign w:val="center"/>
                  <w:hideMark/>
                </w:tcPr>
                <w:p w14:paraId="3E2678C0"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S2B</w:t>
                  </w:r>
                </w:p>
              </w:tc>
              <w:tc>
                <w:tcPr>
                  <w:tcW w:w="448" w:type="dxa"/>
                  <w:tcBorders>
                    <w:top w:val="nil"/>
                    <w:left w:val="nil"/>
                    <w:bottom w:val="single" w:sz="4" w:space="0" w:color="000000"/>
                    <w:right w:val="single" w:sz="4" w:space="0" w:color="000000"/>
                  </w:tcBorders>
                  <w:shd w:val="clear" w:color="FFFFFF" w:fill="F5F5F5"/>
                  <w:noWrap/>
                  <w:vAlign w:val="center"/>
                  <w:hideMark/>
                </w:tcPr>
                <w:p w14:paraId="64F32275"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S3B</w:t>
                  </w:r>
                </w:p>
              </w:tc>
              <w:tc>
                <w:tcPr>
                  <w:tcW w:w="563" w:type="dxa"/>
                  <w:tcBorders>
                    <w:top w:val="nil"/>
                    <w:left w:val="nil"/>
                    <w:bottom w:val="single" w:sz="4" w:space="0" w:color="000000"/>
                    <w:right w:val="single" w:sz="4" w:space="0" w:color="000000"/>
                  </w:tcBorders>
                  <w:shd w:val="clear" w:color="FFFFFF" w:fill="F5F5F5"/>
                  <w:noWrap/>
                  <w:vAlign w:val="center"/>
                  <w:hideMark/>
                </w:tcPr>
                <w:p w14:paraId="5E7DD1FF"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S4</w:t>
                  </w:r>
                </w:p>
              </w:tc>
              <w:tc>
                <w:tcPr>
                  <w:tcW w:w="563" w:type="dxa"/>
                  <w:tcBorders>
                    <w:top w:val="nil"/>
                    <w:left w:val="nil"/>
                    <w:bottom w:val="single" w:sz="4" w:space="0" w:color="000000"/>
                    <w:right w:val="single" w:sz="4" w:space="0" w:color="000000"/>
                  </w:tcBorders>
                  <w:shd w:val="clear" w:color="FFFFFF" w:fill="F5F5F5"/>
                  <w:noWrap/>
                  <w:vAlign w:val="center"/>
                  <w:hideMark/>
                </w:tcPr>
                <w:p w14:paraId="1BEE0845"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W</w:t>
                  </w:r>
                </w:p>
              </w:tc>
              <w:tc>
                <w:tcPr>
                  <w:tcW w:w="600" w:type="dxa"/>
                  <w:vMerge/>
                  <w:tcBorders>
                    <w:top w:val="single" w:sz="4" w:space="0" w:color="000000"/>
                    <w:left w:val="single" w:sz="4" w:space="0" w:color="000000"/>
                    <w:bottom w:val="single" w:sz="4" w:space="0" w:color="000000"/>
                    <w:right w:val="single" w:sz="4" w:space="0" w:color="000000"/>
                  </w:tcBorders>
                  <w:vAlign w:val="center"/>
                  <w:hideMark/>
                </w:tcPr>
                <w:p w14:paraId="15BFF05F" w14:textId="77777777" w:rsidR="00EF1439" w:rsidRPr="00EF1439" w:rsidRDefault="00EF1439" w:rsidP="00EF1439">
                  <w:pPr>
                    <w:suppressAutoHyphens w:val="0"/>
                    <w:jc w:val="center"/>
                    <w:rPr>
                      <w:rFonts w:ascii="Arial" w:hAnsi="Arial" w:cs="Arial"/>
                      <w:b/>
                      <w:bCs/>
                      <w:color w:val="000000"/>
                      <w:sz w:val="14"/>
                      <w:szCs w:val="14"/>
                      <w:lang w:eastAsia="pl-PL"/>
                    </w:rPr>
                  </w:pPr>
                </w:p>
              </w:tc>
              <w:tc>
                <w:tcPr>
                  <w:tcW w:w="528" w:type="dxa"/>
                  <w:tcBorders>
                    <w:top w:val="nil"/>
                    <w:left w:val="nil"/>
                    <w:bottom w:val="single" w:sz="4" w:space="0" w:color="000000"/>
                    <w:right w:val="single" w:sz="4" w:space="0" w:color="000000"/>
                  </w:tcBorders>
                  <w:shd w:val="clear" w:color="FFFFFF" w:fill="F5F5F5"/>
                  <w:noWrap/>
                  <w:vAlign w:val="center"/>
                  <w:hideMark/>
                </w:tcPr>
                <w:p w14:paraId="7F7533EA"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S2A</w:t>
                  </w:r>
                </w:p>
              </w:tc>
              <w:tc>
                <w:tcPr>
                  <w:tcW w:w="527" w:type="dxa"/>
                  <w:tcBorders>
                    <w:top w:val="nil"/>
                    <w:left w:val="nil"/>
                    <w:bottom w:val="single" w:sz="4" w:space="0" w:color="000000"/>
                    <w:right w:val="single" w:sz="4" w:space="0" w:color="000000"/>
                  </w:tcBorders>
                  <w:shd w:val="clear" w:color="FFFFFF" w:fill="F5F5F5"/>
                  <w:noWrap/>
                  <w:vAlign w:val="center"/>
                  <w:hideMark/>
                </w:tcPr>
                <w:p w14:paraId="4E559C2E"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S2B</w:t>
                  </w:r>
                </w:p>
              </w:tc>
              <w:tc>
                <w:tcPr>
                  <w:tcW w:w="527" w:type="dxa"/>
                  <w:tcBorders>
                    <w:top w:val="nil"/>
                    <w:left w:val="nil"/>
                    <w:bottom w:val="single" w:sz="4" w:space="0" w:color="000000"/>
                    <w:right w:val="single" w:sz="4" w:space="0" w:color="000000"/>
                  </w:tcBorders>
                  <w:shd w:val="clear" w:color="FFFFFF" w:fill="F5F5F5"/>
                  <w:noWrap/>
                  <w:vAlign w:val="center"/>
                  <w:hideMark/>
                </w:tcPr>
                <w:p w14:paraId="45557A6F"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S3B</w:t>
                  </w:r>
                </w:p>
              </w:tc>
              <w:tc>
                <w:tcPr>
                  <w:tcW w:w="459" w:type="dxa"/>
                  <w:tcBorders>
                    <w:top w:val="nil"/>
                    <w:left w:val="nil"/>
                    <w:bottom w:val="single" w:sz="4" w:space="0" w:color="000000"/>
                    <w:right w:val="single" w:sz="4" w:space="0" w:color="000000"/>
                  </w:tcBorders>
                  <w:shd w:val="clear" w:color="FFFFFF" w:fill="F5F5F5"/>
                  <w:noWrap/>
                  <w:vAlign w:val="center"/>
                  <w:hideMark/>
                </w:tcPr>
                <w:p w14:paraId="7B46D979"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S4</w:t>
                  </w:r>
                </w:p>
              </w:tc>
              <w:tc>
                <w:tcPr>
                  <w:tcW w:w="459" w:type="dxa"/>
                  <w:tcBorders>
                    <w:top w:val="nil"/>
                    <w:left w:val="nil"/>
                    <w:bottom w:val="single" w:sz="4" w:space="0" w:color="000000"/>
                    <w:right w:val="single" w:sz="4" w:space="0" w:color="000000"/>
                  </w:tcBorders>
                  <w:shd w:val="clear" w:color="FFFFFF" w:fill="F5F5F5"/>
                  <w:noWrap/>
                  <w:vAlign w:val="center"/>
                  <w:hideMark/>
                </w:tcPr>
                <w:p w14:paraId="6811FF66"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W</w:t>
                  </w:r>
                </w:p>
              </w:tc>
              <w:tc>
                <w:tcPr>
                  <w:tcW w:w="767" w:type="dxa"/>
                  <w:vMerge/>
                  <w:tcBorders>
                    <w:top w:val="single" w:sz="4" w:space="0" w:color="000000"/>
                    <w:left w:val="single" w:sz="4" w:space="0" w:color="000000"/>
                    <w:bottom w:val="single" w:sz="4" w:space="0" w:color="000000"/>
                    <w:right w:val="single" w:sz="4" w:space="0" w:color="000000"/>
                  </w:tcBorders>
                  <w:vAlign w:val="center"/>
                  <w:hideMark/>
                </w:tcPr>
                <w:p w14:paraId="157FE36B" w14:textId="77777777" w:rsidR="00EF1439" w:rsidRPr="00EF1439" w:rsidRDefault="00EF1439" w:rsidP="00EF1439">
                  <w:pPr>
                    <w:suppressAutoHyphens w:val="0"/>
                    <w:rPr>
                      <w:rFonts w:ascii="Arial" w:hAnsi="Arial" w:cs="Arial"/>
                      <w:b/>
                      <w:bCs/>
                      <w:color w:val="000000"/>
                      <w:sz w:val="14"/>
                      <w:szCs w:val="14"/>
                      <w:lang w:eastAsia="pl-PL"/>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64440E8" w14:textId="77777777" w:rsidR="00EF1439" w:rsidRPr="00EF1439" w:rsidRDefault="00EF1439" w:rsidP="00EF1439">
                  <w:pPr>
                    <w:suppressAutoHyphens w:val="0"/>
                    <w:rPr>
                      <w:rFonts w:ascii="Arial" w:hAnsi="Arial" w:cs="Arial"/>
                      <w:b/>
                      <w:bCs/>
                      <w:color w:val="000000"/>
                      <w:sz w:val="14"/>
                      <w:szCs w:val="14"/>
                      <w:lang w:eastAsia="pl-PL"/>
                    </w:rPr>
                  </w:pPr>
                </w:p>
              </w:tc>
            </w:tr>
            <w:tr w:rsidR="00EF1439" w:rsidRPr="00EF1439" w14:paraId="50828CE4" w14:textId="77777777" w:rsidTr="00EF1439">
              <w:trPr>
                <w:trHeight w:val="383"/>
              </w:trPr>
              <w:tc>
                <w:tcPr>
                  <w:tcW w:w="56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7F7970F6"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IB</w:t>
                  </w:r>
                </w:p>
              </w:tc>
              <w:tc>
                <w:tcPr>
                  <w:tcW w:w="1820" w:type="dxa"/>
                  <w:tcBorders>
                    <w:top w:val="nil"/>
                    <w:left w:val="nil"/>
                    <w:bottom w:val="single" w:sz="4" w:space="0" w:color="000000"/>
                    <w:right w:val="single" w:sz="4" w:space="0" w:color="000000"/>
                  </w:tcBorders>
                  <w:shd w:val="clear" w:color="FFFFFF" w:fill="FFFFFF"/>
                  <w:noWrap/>
                  <w:vAlign w:val="bottom"/>
                  <w:hideMark/>
                </w:tcPr>
                <w:p w14:paraId="70EF7909"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16-11-1-02-101   -k   -00</w:t>
                  </w:r>
                </w:p>
              </w:tc>
              <w:tc>
                <w:tcPr>
                  <w:tcW w:w="415" w:type="dxa"/>
                  <w:tcBorders>
                    <w:top w:val="nil"/>
                    <w:left w:val="nil"/>
                    <w:bottom w:val="single" w:sz="4" w:space="0" w:color="000000"/>
                    <w:right w:val="single" w:sz="4" w:space="0" w:color="000000"/>
                  </w:tcBorders>
                  <w:shd w:val="clear" w:color="FFFFFF" w:fill="FCFDFD"/>
                  <w:noWrap/>
                  <w:vAlign w:val="bottom"/>
                  <w:hideMark/>
                </w:tcPr>
                <w:p w14:paraId="2E034F3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5003086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39</w:t>
                  </w:r>
                </w:p>
              </w:tc>
              <w:tc>
                <w:tcPr>
                  <w:tcW w:w="448" w:type="dxa"/>
                  <w:tcBorders>
                    <w:top w:val="nil"/>
                    <w:left w:val="nil"/>
                    <w:bottom w:val="single" w:sz="4" w:space="0" w:color="000000"/>
                    <w:right w:val="single" w:sz="4" w:space="0" w:color="000000"/>
                  </w:tcBorders>
                  <w:shd w:val="clear" w:color="FFFFFF" w:fill="FCFDFD"/>
                  <w:noWrap/>
                  <w:vAlign w:val="bottom"/>
                  <w:hideMark/>
                </w:tcPr>
                <w:p w14:paraId="1F6681A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3A88D7E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2ECEC86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31</w:t>
                  </w:r>
                </w:p>
              </w:tc>
              <w:tc>
                <w:tcPr>
                  <w:tcW w:w="563" w:type="dxa"/>
                  <w:tcBorders>
                    <w:top w:val="nil"/>
                    <w:left w:val="nil"/>
                    <w:bottom w:val="single" w:sz="4" w:space="0" w:color="000000"/>
                    <w:right w:val="single" w:sz="4" w:space="0" w:color="000000"/>
                  </w:tcBorders>
                  <w:shd w:val="clear" w:color="FFFFFF" w:fill="FCFDFD"/>
                  <w:noWrap/>
                  <w:vAlign w:val="bottom"/>
                  <w:hideMark/>
                </w:tcPr>
                <w:p w14:paraId="4DE9EB7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230</w:t>
                  </w:r>
                </w:p>
              </w:tc>
              <w:tc>
                <w:tcPr>
                  <w:tcW w:w="600" w:type="dxa"/>
                  <w:tcBorders>
                    <w:top w:val="nil"/>
                    <w:left w:val="nil"/>
                    <w:bottom w:val="single" w:sz="4" w:space="0" w:color="000000"/>
                    <w:right w:val="single" w:sz="4" w:space="0" w:color="000000"/>
                  </w:tcBorders>
                  <w:shd w:val="clear" w:color="FFFFFF" w:fill="FFFFFF"/>
                  <w:noWrap/>
                  <w:vAlign w:val="bottom"/>
                  <w:hideMark/>
                </w:tcPr>
                <w:p w14:paraId="21FAC68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300</w:t>
                  </w:r>
                </w:p>
              </w:tc>
              <w:tc>
                <w:tcPr>
                  <w:tcW w:w="528" w:type="dxa"/>
                  <w:tcBorders>
                    <w:top w:val="nil"/>
                    <w:left w:val="nil"/>
                    <w:bottom w:val="single" w:sz="4" w:space="0" w:color="000000"/>
                    <w:right w:val="single" w:sz="4" w:space="0" w:color="000000"/>
                  </w:tcBorders>
                  <w:shd w:val="clear" w:color="FFFFFF" w:fill="FCFDFD"/>
                  <w:noWrap/>
                  <w:vAlign w:val="bottom"/>
                  <w:hideMark/>
                </w:tcPr>
                <w:p w14:paraId="2C9E75B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23</w:t>
                  </w:r>
                </w:p>
              </w:tc>
              <w:tc>
                <w:tcPr>
                  <w:tcW w:w="527" w:type="dxa"/>
                  <w:tcBorders>
                    <w:top w:val="nil"/>
                    <w:left w:val="nil"/>
                    <w:bottom w:val="single" w:sz="4" w:space="0" w:color="000000"/>
                    <w:right w:val="single" w:sz="4" w:space="0" w:color="000000"/>
                  </w:tcBorders>
                  <w:shd w:val="clear" w:color="FFFFFF" w:fill="FCFDFD"/>
                  <w:noWrap/>
                  <w:vAlign w:val="bottom"/>
                  <w:hideMark/>
                </w:tcPr>
                <w:p w14:paraId="5616DD6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4639604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22309C0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19</w:t>
                  </w:r>
                </w:p>
              </w:tc>
              <w:tc>
                <w:tcPr>
                  <w:tcW w:w="459" w:type="dxa"/>
                  <w:tcBorders>
                    <w:top w:val="nil"/>
                    <w:left w:val="nil"/>
                    <w:bottom w:val="single" w:sz="4" w:space="0" w:color="000000"/>
                    <w:right w:val="single" w:sz="4" w:space="0" w:color="000000"/>
                  </w:tcBorders>
                  <w:shd w:val="clear" w:color="FFFFFF" w:fill="FCFDFD"/>
                  <w:noWrap/>
                  <w:vAlign w:val="bottom"/>
                  <w:hideMark/>
                </w:tcPr>
                <w:p w14:paraId="3DDD9C0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767" w:type="dxa"/>
                  <w:tcBorders>
                    <w:top w:val="nil"/>
                    <w:left w:val="nil"/>
                    <w:bottom w:val="single" w:sz="4" w:space="0" w:color="000000"/>
                    <w:right w:val="single" w:sz="4" w:space="0" w:color="000000"/>
                  </w:tcBorders>
                  <w:shd w:val="clear" w:color="FFFFFF" w:fill="FFFFFF"/>
                  <w:noWrap/>
                  <w:vAlign w:val="bottom"/>
                  <w:hideMark/>
                </w:tcPr>
                <w:p w14:paraId="79B7347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60</w:t>
                  </w:r>
                </w:p>
              </w:tc>
              <w:tc>
                <w:tcPr>
                  <w:tcW w:w="709" w:type="dxa"/>
                  <w:tcBorders>
                    <w:top w:val="nil"/>
                    <w:left w:val="nil"/>
                    <w:bottom w:val="single" w:sz="4" w:space="0" w:color="000000"/>
                    <w:right w:val="single" w:sz="4" w:space="0" w:color="000000"/>
                  </w:tcBorders>
                  <w:shd w:val="clear" w:color="FFFFFF" w:fill="FFFFFF"/>
                  <w:noWrap/>
                  <w:vAlign w:val="bottom"/>
                  <w:hideMark/>
                </w:tcPr>
                <w:p w14:paraId="0465CD5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360</w:t>
                  </w:r>
                </w:p>
              </w:tc>
            </w:tr>
            <w:tr w:rsidR="00EF1439" w:rsidRPr="00EF1439" w14:paraId="08123B34"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3B63F952"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05608740"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16-11-1-03-105   -h   -00</w:t>
                  </w:r>
                </w:p>
              </w:tc>
              <w:tc>
                <w:tcPr>
                  <w:tcW w:w="415" w:type="dxa"/>
                  <w:tcBorders>
                    <w:top w:val="nil"/>
                    <w:left w:val="nil"/>
                    <w:bottom w:val="single" w:sz="4" w:space="0" w:color="000000"/>
                    <w:right w:val="single" w:sz="4" w:space="0" w:color="000000"/>
                  </w:tcBorders>
                  <w:shd w:val="clear" w:color="FFFFFF" w:fill="FFFFFF"/>
                  <w:noWrap/>
                  <w:vAlign w:val="bottom"/>
                  <w:hideMark/>
                </w:tcPr>
                <w:p w14:paraId="6331482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74AA49A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39</w:t>
                  </w:r>
                </w:p>
              </w:tc>
              <w:tc>
                <w:tcPr>
                  <w:tcW w:w="448" w:type="dxa"/>
                  <w:tcBorders>
                    <w:top w:val="nil"/>
                    <w:left w:val="nil"/>
                    <w:bottom w:val="single" w:sz="4" w:space="0" w:color="000000"/>
                    <w:right w:val="single" w:sz="4" w:space="0" w:color="000000"/>
                  </w:tcBorders>
                  <w:shd w:val="clear" w:color="FFFFFF" w:fill="FFFFFF"/>
                  <w:noWrap/>
                  <w:vAlign w:val="bottom"/>
                  <w:hideMark/>
                </w:tcPr>
                <w:p w14:paraId="43D84FB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5C76838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49A0DBC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25</w:t>
                  </w:r>
                </w:p>
              </w:tc>
              <w:tc>
                <w:tcPr>
                  <w:tcW w:w="563" w:type="dxa"/>
                  <w:tcBorders>
                    <w:top w:val="nil"/>
                    <w:left w:val="nil"/>
                    <w:bottom w:val="single" w:sz="4" w:space="0" w:color="000000"/>
                    <w:right w:val="single" w:sz="4" w:space="0" w:color="000000"/>
                  </w:tcBorders>
                  <w:shd w:val="clear" w:color="FFFFFF" w:fill="FFFFFF"/>
                  <w:noWrap/>
                  <w:vAlign w:val="bottom"/>
                  <w:hideMark/>
                </w:tcPr>
                <w:p w14:paraId="3B1B9C2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173</w:t>
                  </w:r>
                </w:p>
              </w:tc>
              <w:tc>
                <w:tcPr>
                  <w:tcW w:w="600" w:type="dxa"/>
                  <w:tcBorders>
                    <w:top w:val="nil"/>
                    <w:left w:val="nil"/>
                    <w:bottom w:val="single" w:sz="4" w:space="0" w:color="000000"/>
                    <w:right w:val="single" w:sz="4" w:space="0" w:color="000000"/>
                  </w:tcBorders>
                  <w:shd w:val="clear" w:color="FFFFFF" w:fill="FFFFFF"/>
                  <w:noWrap/>
                  <w:vAlign w:val="bottom"/>
                  <w:hideMark/>
                </w:tcPr>
                <w:p w14:paraId="2D41AB7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237</w:t>
                  </w:r>
                </w:p>
              </w:tc>
              <w:tc>
                <w:tcPr>
                  <w:tcW w:w="528" w:type="dxa"/>
                  <w:tcBorders>
                    <w:top w:val="nil"/>
                    <w:left w:val="nil"/>
                    <w:bottom w:val="single" w:sz="4" w:space="0" w:color="000000"/>
                    <w:right w:val="single" w:sz="4" w:space="0" w:color="000000"/>
                  </w:tcBorders>
                  <w:shd w:val="clear" w:color="FFFFFF" w:fill="FFFFFF"/>
                  <w:noWrap/>
                  <w:vAlign w:val="bottom"/>
                  <w:hideMark/>
                </w:tcPr>
                <w:p w14:paraId="4B5B589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11</w:t>
                  </w:r>
                </w:p>
              </w:tc>
              <w:tc>
                <w:tcPr>
                  <w:tcW w:w="527" w:type="dxa"/>
                  <w:tcBorders>
                    <w:top w:val="nil"/>
                    <w:left w:val="nil"/>
                    <w:bottom w:val="single" w:sz="4" w:space="0" w:color="000000"/>
                    <w:right w:val="single" w:sz="4" w:space="0" w:color="000000"/>
                  </w:tcBorders>
                  <w:shd w:val="clear" w:color="FFFFFF" w:fill="FFFFFF"/>
                  <w:noWrap/>
                  <w:vAlign w:val="bottom"/>
                  <w:hideMark/>
                </w:tcPr>
                <w:p w14:paraId="0A6224F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FFFFF"/>
                  <w:noWrap/>
                  <w:vAlign w:val="bottom"/>
                  <w:hideMark/>
                </w:tcPr>
                <w:p w14:paraId="72320E7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0561140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459" w:type="dxa"/>
                  <w:tcBorders>
                    <w:top w:val="nil"/>
                    <w:left w:val="nil"/>
                    <w:bottom w:val="single" w:sz="4" w:space="0" w:color="000000"/>
                    <w:right w:val="single" w:sz="4" w:space="0" w:color="000000"/>
                  </w:tcBorders>
                  <w:shd w:val="clear" w:color="FFFFFF" w:fill="FFFFFF"/>
                  <w:noWrap/>
                  <w:vAlign w:val="bottom"/>
                  <w:hideMark/>
                </w:tcPr>
                <w:p w14:paraId="7849A6C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3C91265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19</w:t>
                  </w:r>
                </w:p>
              </w:tc>
              <w:tc>
                <w:tcPr>
                  <w:tcW w:w="709" w:type="dxa"/>
                  <w:tcBorders>
                    <w:top w:val="nil"/>
                    <w:left w:val="nil"/>
                    <w:bottom w:val="single" w:sz="4" w:space="0" w:color="000000"/>
                    <w:right w:val="single" w:sz="4" w:space="0" w:color="000000"/>
                  </w:tcBorders>
                  <w:shd w:val="clear" w:color="FFFFFF" w:fill="FFFFFF"/>
                  <w:noWrap/>
                  <w:vAlign w:val="bottom"/>
                  <w:hideMark/>
                </w:tcPr>
                <w:p w14:paraId="2779D5F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256</w:t>
                  </w:r>
                </w:p>
              </w:tc>
            </w:tr>
            <w:tr w:rsidR="00EF1439" w:rsidRPr="00EF1439" w14:paraId="75BAF3CB"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3E75DE88"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IB</w:t>
                  </w:r>
                </w:p>
              </w:tc>
              <w:tc>
                <w:tcPr>
                  <w:tcW w:w="415" w:type="dxa"/>
                  <w:tcBorders>
                    <w:top w:val="nil"/>
                    <w:left w:val="nil"/>
                    <w:bottom w:val="single" w:sz="4" w:space="0" w:color="000000"/>
                    <w:right w:val="single" w:sz="4" w:space="0" w:color="000000"/>
                  </w:tcBorders>
                  <w:shd w:val="clear" w:color="FFFFFF" w:fill="F5F5F5"/>
                  <w:noWrap/>
                  <w:vAlign w:val="bottom"/>
                  <w:hideMark/>
                </w:tcPr>
                <w:p w14:paraId="4AE6DA6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15566B5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78</w:t>
                  </w:r>
                </w:p>
              </w:tc>
              <w:tc>
                <w:tcPr>
                  <w:tcW w:w="448" w:type="dxa"/>
                  <w:tcBorders>
                    <w:top w:val="nil"/>
                    <w:left w:val="nil"/>
                    <w:bottom w:val="single" w:sz="4" w:space="0" w:color="000000"/>
                    <w:right w:val="single" w:sz="4" w:space="0" w:color="000000"/>
                  </w:tcBorders>
                  <w:shd w:val="clear" w:color="FFFFFF" w:fill="F5F5F5"/>
                  <w:noWrap/>
                  <w:vAlign w:val="bottom"/>
                  <w:hideMark/>
                </w:tcPr>
                <w:p w14:paraId="2F60464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5F5F5"/>
                  <w:noWrap/>
                  <w:vAlign w:val="bottom"/>
                  <w:hideMark/>
                </w:tcPr>
                <w:p w14:paraId="1B75576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7FA5FD8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56</w:t>
                  </w:r>
                </w:p>
              </w:tc>
              <w:tc>
                <w:tcPr>
                  <w:tcW w:w="563" w:type="dxa"/>
                  <w:tcBorders>
                    <w:top w:val="nil"/>
                    <w:left w:val="nil"/>
                    <w:bottom w:val="single" w:sz="4" w:space="0" w:color="000000"/>
                    <w:right w:val="single" w:sz="4" w:space="0" w:color="000000"/>
                  </w:tcBorders>
                  <w:shd w:val="clear" w:color="FFFFFF" w:fill="F5F5F5"/>
                  <w:noWrap/>
                  <w:vAlign w:val="bottom"/>
                  <w:hideMark/>
                </w:tcPr>
                <w:p w14:paraId="1DFCF7D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403</w:t>
                  </w:r>
                </w:p>
              </w:tc>
              <w:tc>
                <w:tcPr>
                  <w:tcW w:w="600" w:type="dxa"/>
                  <w:tcBorders>
                    <w:top w:val="nil"/>
                    <w:left w:val="nil"/>
                    <w:bottom w:val="single" w:sz="4" w:space="0" w:color="000000"/>
                    <w:right w:val="single" w:sz="4" w:space="0" w:color="000000"/>
                  </w:tcBorders>
                  <w:shd w:val="clear" w:color="FFFFFF" w:fill="F5F5F5"/>
                  <w:noWrap/>
                  <w:vAlign w:val="bottom"/>
                  <w:hideMark/>
                </w:tcPr>
                <w:p w14:paraId="0CBCE96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537</w:t>
                  </w:r>
                </w:p>
              </w:tc>
              <w:tc>
                <w:tcPr>
                  <w:tcW w:w="528" w:type="dxa"/>
                  <w:tcBorders>
                    <w:top w:val="nil"/>
                    <w:left w:val="nil"/>
                    <w:bottom w:val="single" w:sz="4" w:space="0" w:color="000000"/>
                    <w:right w:val="single" w:sz="4" w:space="0" w:color="000000"/>
                  </w:tcBorders>
                  <w:shd w:val="clear" w:color="FFFFFF" w:fill="F5F5F5"/>
                  <w:noWrap/>
                  <w:vAlign w:val="bottom"/>
                  <w:hideMark/>
                </w:tcPr>
                <w:p w14:paraId="4653807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34</w:t>
                  </w:r>
                </w:p>
              </w:tc>
              <w:tc>
                <w:tcPr>
                  <w:tcW w:w="527" w:type="dxa"/>
                  <w:tcBorders>
                    <w:top w:val="nil"/>
                    <w:left w:val="nil"/>
                    <w:bottom w:val="single" w:sz="4" w:space="0" w:color="000000"/>
                    <w:right w:val="single" w:sz="4" w:space="0" w:color="000000"/>
                  </w:tcBorders>
                  <w:shd w:val="clear" w:color="FFFFFF" w:fill="F5F5F5"/>
                  <w:noWrap/>
                  <w:vAlign w:val="bottom"/>
                  <w:hideMark/>
                </w:tcPr>
                <w:p w14:paraId="0C734F5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12</w:t>
                  </w:r>
                </w:p>
              </w:tc>
              <w:tc>
                <w:tcPr>
                  <w:tcW w:w="527" w:type="dxa"/>
                  <w:tcBorders>
                    <w:top w:val="nil"/>
                    <w:left w:val="nil"/>
                    <w:bottom w:val="single" w:sz="4" w:space="0" w:color="000000"/>
                    <w:right w:val="single" w:sz="4" w:space="0" w:color="000000"/>
                  </w:tcBorders>
                  <w:shd w:val="clear" w:color="FFFFFF" w:fill="F5F5F5"/>
                  <w:noWrap/>
                  <w:vAlign w:val="bottom"/>
                  <w:hideMark/>
                </w:tcPr>
                <w:p w14:paraId="3EB7596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1AECAE7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25</w:t>
                  </w:r>
                </w:p>
              </w:tc>
              <w:tc>
                <w:tcPr>
                  <w:tcW w:w="459" w:type="dxa"/>
                  <w:tcBorders>
                    <w:top w:val="nil"/>
                    <w:left w:val="nil"/>
                    <w:bottom w:val="single" w:sz="4" w:space="0" w:color="000000"/>
                    <w:right w:val="single" w:sz="4" w:space="0" w:color="000000"/>
                  </w:tcBorders>
                  <w:shd w:val="clear" w:color="FFFFFF" w:fill="F5F5F5"/>
                  <w:noWrap/>
                  <w:vAlign w:val="bottom"/>
                  <w:hideMark/>
                </w:tcPr>
                <w:p w14:paraId="04EEB97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w:t>
                  </w:r>
                </w:p>
              </w:tc>
              <w:tc>
                <w:tcPr>
                  <w:tcW w:w="767" w:type="dxa"/>
                  <w:tcBorders>
                    <w:top w:val="nil"/>
                    <w:left w:val="nil"/>
                    <w:bottom w:val="single" w:sz="4" w:space="0" w:color="000000"/>
                    <w:right w:val="single" w:sz="4" w:space="0" w:color="000000"/>
                  </w:tcBorders>
                  <w:shd w:val="clear" w:color="FFFFFF" w:fill="F5F5F5"/>
                  <w:noWrap/>
                  <w:vAlign w:val="bottom"/>
                  <w:hideMark/>
                </w:tcPr>
                <w:p w14:paraId="554EE69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79</w:t>
                  </w:r>
                </w:p>
              </w:tc>
              <w:tc>
                <w:tcPr>
                  <w:tcW w:w="709" w:type="dxa"/>
                  <w:tcBorders>
                    <w:top w:val="nil"/>
                    <w:left w:val="nil"/>
                    <w:bottom w:val="single" w:sz="4" w:space="0" w:color="000000"/>
                    <w:right w:val="single" w:sz="4" w:space="0" w:color="000000"/>
                  </w:tcBorders>
                  <w:shd w:val="clear" w:color="FFFFFF" w:fill="F5F5F5"/>
                  <w:noWrap/>
                  <w:vAlign w:val="bottom"/>
                  <w:hideMark/>
                </w:tcPr>
                <w:p w14:paraId="4EF05A0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616</w:t>
                  </w:r>
                </w:p>
              </w:tc>
            </w:tr>
            <w:tr w:rsidR="00EF1439" w:rsidRPr="00EF1439" w14:paraId="57EE2A42" w14:textId="77777777" w:rsidTr="00EF1439">
              <w:trPr>
                <w:trHeight w:val="383"/>
              </w:trPr>
              <w:tc>
                <w:tcPr>
                  <w:tcW w:w="560" w:type="dxa"/>
                  <w:tcBorders>
                    <w:top w:val="nil"/>
                    <w:left w:val="single" w:sz="4" w:space="0" w:color="000000"/>
                    <w:bottom w:val="single" w:sz="4" w:space="0" w:color="000000"/>
                    <w:right w:val="single" w:sz="4" w:space="0" w:color="000000"/>
                  </w:tcBorders>
                  <w:shd w:val="clear" w:color="FFFFFF" w:fill="FFFFFF"/>
                  <w:noWrap/>
                  <w:vAlign w:val="center"/>
                  <w:hideMark/>
                </w:tcPr>
                <w:p w14:paraId="20279B80"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IID</w:t>
                  </w:r>
                </w:p>
              </w:tc>
              <w:tc>
                <w:tcPr>
                  <w:tcW w:w="1820" w:type="dxa"/>
                  <w:tcBorders>
                    <w:top w:val="nil"/>
                    <w:left w:val="nil"/>
                    <w:bottom w:val="single" w:sz="4" w:space="0" w:color="000000"/>
                    <w:right w:val="single" w:sz="4" w:space="0" w:color="000000"/>
                  </w:tcBorders>
                  <w:shd w:val="clear" w:color="FFFFFF" w:fill="FFFFFF"/>
                  <w:noWrap/>
                  <w:vAlign w:val="bottom"/>
                  <w:hideMark/>
                </w:tcPr>
                <w:p w14:paraId="2A852E94"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16-11-1-03-102   -b   -00</w:t>
                  </w:r>
                </w:p>
              </w:tc>
              <w:tc>
                <w:tcPr>
                  <w:tcW w:w="415" w:type="dxa"/>
                  <w:tcBorders>
                    <w:top w:val="nil"/>
                    <w:left w:val="nil"/>
                    <w:bottom w:val="single" w:sz="4" w:space="0" w:color="000000"/>
                    <w:right w:val="single" w:sz="4" w:space="0" w:color="000000"/>
                  </w:tcBorders>
                  <w:shd w:val="clear" w:color="FFFFFF" w:fill="FCFDFD"/>
                  <w:noWrap/>
                  <w:vAlign w:val="bottom"/>
                  <w:hideMark/>
                </w:tcPr>
                <w:p w14:paraId="5258BCA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314956A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66</w:t>
                  </w:r>
                </w:p>
              </w:tc>
              <w:tc>
                <w:tcPr>
                  <w:tcW w:w="448" w:type="dxa"/>
                  <w:tcBorders>
                    <w:top w:val="nil"/>
                    <w:left w:val="nil"/>
                    <w:bottom w:val="single" w:sz="4" w:space="0" w:color="000000"/>
                    <w:right w:val="single" w:sz="4" w:space="0" w:color="000000"/>
                  </w:tcBorders>
                  <w:shd w:val="clear" w:color="FFFFFF" w:fill="FCFDFD"/>
                  <w:noWrap/>
                  <w:vAlign w:val="bottom"/>
                  <w:hideMark/>
                </w:tcPr>
                <w:p w14:paraId="658E79F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25EAF4F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41C5877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50</w:t>
                  </w:r>
                </w:p>
              </w:tc>
              <w:tc>
                <w:tcPr>
                  <w:tcW w:w="563" w:type="dxa"/>
                  <w:tcBorders>
                    <w:top w:val="nil"/>
                    <w:left w:val="nil"/>
                    <w:bottom w:val="single" w:sz="4" w:space="0" w:color="000000"/>
                    <w:right w:val="single" w:sz="4" w:space="0" w:color="000000"/>
                  </w:tcBorders>
                  <w:shd w:val="clear" w:color="FFFFFF" w:fill="FCFDFD"/>
                  <w:noWrap/>
                  <w:vAlign w:val="bottom"/>
                  <w:hideMark/>
                </w:tcPr>
                <w:p w14:paraId="51E9EBB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214</w:t>
                  </w:r>
                </w:p>
              </w:tc>
              <w:tc>
                <w:tcPr>
                  <w:tcW w:w="600" w:type="dxa"/>
                  <w:tcBorders>
                    <w:top w:val="nil"/>
                    <w:left w:val="nil"/>
                    <w:bottom w:val="single" w:sz="4" w:space="0" w:color="000000"/>
                    <w:right w:val="single" w:sz="4" w:space="0" w:color="000000"/>
                  </w:tcBorders>
                  <w:shd w:val="clear" w:color="FFFFFF" w:fill="FFFFFF"/>
                  <w:noWrap/>
                  <w:vAlign w:val="bottom"/>
                  <w:hideMark/>
                </w:tcPr>
                <w:p w14:paraId="1604BA6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330</w:t>
                  </w:r>
                </w:p>
              </w:tc>
              <w:tc>
                <w:tcPr>
                  <w:tcW w:w="528" w:type="dxa"/>
                  <w:tcBorders>
                    <w:top w:val="nil"/>
                    <w:left w:val="nil"/>
                    <w:bottom w:val="single" w:sz="4" w:space="0" w:color="000000"/>
                    <w:right w:val="single" w:sz="4" w:space="0" w:color="000000"/>
                  </w:tcBorders>
                  <w:shd w:val="clear" w:color="FFFFFF" w:fill="FCFDFD"/>
                  <w:noWrap/>
                  <w:vAlign w:val="bottom"/>
                  <w:hideMark/>
                </w:tcPr>
                <w:p w14:paraId="4E6EC81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11</w:t>
                  </w:r>
                </w:p>
              </w:tc>
              <w:tc>
                <w:tcPr>
                  <w:tcW w:w="527" w:type="dxa"/>
                  <w:tcBorders>
                    <w:top w:val="nil"/>
                    <w:left w:val="nil"/>
                    <w:bottom w:val="single" w:sz="4" w:space="0" w:color="000000"/>
                    <w:right w:val="single" w:sz="4" w:space="0" w:color="000000"/>
                  </w:tcBorders>
                  <w:shd w:val="clear" w:color="FFFFFF" w:fill="FCFDFD"/>
                  <w:noWrap/>
                  <w:vAlign w:val="bottom"/>
                  <w:hideMark/>
                </w:tcPr>
                <w:p w14:paraId="0B001F8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CFDFD"/>
                  <w:noWrap/>
                  <w:vAlign w:val="bottom"/>
                  <w:hideMark/>
                </w:tcPr>
                <w:p w14:paraId="1EC68F2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426FAB5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12</w:t>
                  </w:r>
                </w:p>
              </w:tc>
              <w:tc>
                <w:tcPr>
                  <w:tcW w:w="459" w:type="dxa"/>
                  <w:tcBorders>
                    <w:top w:val="nil"/>
                    <w:left w:val="nil"/>
                    <w:bottom w:val="single" w:sz="4" w:space="0" w:color="000000"/>
                    <w:right w:val="single" w:sz="4" w:space="0" w:color="000000"/>
                  </w:tcBorders>
                  <w:shd w:val="clear" w:color="FFFFFF" w:fill="FCFDFD"/>
                  <w:noWrap/>
                  <w:vAlign w:val="bottom"/>
                  <w:hideMark/>
                </w:tcPr>
                <w:p w14:paraId="510CAAA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767" w:type="dxa"/>
                  <w:tcBorders>
                    <w:top w:val="nil"/>
                    <w:left w:val="nil"/>
                    <w:bottom w:val="single" w:sz="4" w:space="0" w:color="000000"/>
                    <w:right w:val="single" w:sz="4" w:space="0" w:color="000000"/>
                  </w:tcBorders>
                  <w:shd w:val="clear" w:color="FFFFFF" w:fill="FFFFFF"/>
                  <w:noWrap/>
                  <w:vAlign w:val="bottom"/>
                  <w:hideMark/>
                </w:tcPr>
                <w:p w14:paraId="6DFAB8A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33</w:t>
                  </w:r>
                </w:p>
              </w:tc>
              <w:tc>
                <w:tcPr>
                  <w:tcW w:w="709" w:type="dxa"/>
                  <w:tcBorders>
                    <w:top w:val="nil"/>
                    <w:left w:val="nil"/>
                    <w:bottom w:val="single" w:sz="4" w:space="0" w:color="000000"/>
                    <w:right w:val="single" w:sz="4" w:space="0" w:color="000000"/>
                  </w:tcBorders>
                  <w:shd w:val="clear" w:color="FFFFFF" w:fill="FFFFFF"/>
                  <w:noWrap/>
                  <w:vAlign w:val="bottom"/>
                  <w:hideMark/>
                </w:tcPr>
                <w:p w14:paraId="468ADA8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363</w:t>
                  </w:r>
                </w:p>
              </w:tc>
            </w:tr>
            <w:tr w:rsidR="00EF1439" w:rsidRPr="00EF1439" w14:paraId="274B7F8A"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66D80F2D"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IID</w:t>
                  </w:r>
                </w:p>
              </w:tc>
              <w:tc>
                <w:tcPr>
                  <w:tcW w:w="415" w:type="dxa"/>
                  <w:tcBorders>
                    <w:top w:val="nil"/>
                    <w:left w:val="nil"/>
                    <w:bottom w:val="single" w:sz="4" w:space="0" w:color="000000"/>
                    <w:right w:val="single" w:sz="4" w:space="0" w:color="000000"/>
                  </w:tcBorders>
                  <w:shd w:val="clear" w:color="FFFFFF" w:fill="F5F5F5"/>
                  <w:noWrap/>
                  <w:vAlign w:val="bottom"/>
                  <w:hideMark/>
                </w:tcPr>
                <w:p w14:paraId="09CB0C1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4D9B808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66</w:t>
                  </w:r>
                </w:p>
              </w:tc>
              <w:tc>
                <w:tcPr>
                  <w:tcW w:w="448" w:type="dxa"/>
                  <w:tcBorders>
                    <w:top w:val="nil"/>
                    <w:left w:val="nil"/>
                    <w:bottom w:val="single" w:sz="4" w:space="0" w:color="000000"/>
                    <w:right w:val="single" w:sz="4" w:space="0" w:color="000000"/>
                  </w:tcBorders>
                  <w:shd w:val="clear" w:color="FFFFFF" w:fill="F5F5F5"/>
                  <w:noWrap/>
                  <w:vAlign w:val="bottom"/>
                  <w:hideMark/>
                </w:tcPr>
                <w:p w14:paraId="619FBC3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5F5F5"/>
                  <w:noWrap/>
                  <w:vAlign w:val="bottom"/>
                  <w:hideMark/>
                </w:tcPr>
                <w:p w14:paraId="4805B5F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1E22D95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50</w:t>
                  </w:r>
                </w:p>
              </w:tc>
              <w:tc>
                <w:tcPr>
                  <w:tcW w:w="563" w:type="dxa"/>
                  <w:tcBorders>
                    <w:top w:val="nil"/>
                    <w:left w:val="nil"/>
                    <w:bottom w:val="single" w:sz="4" w:space="0" w:color="000000"/>
                    <w:right w:val="single" w:sz="4" w:space="0" w:color="000000"/>
                  </w:tcBorders>
                  <w:shd w:val="clear" w:color="FFFFFF" w:fill="F5F5F5"/>
                  <w:noWrap/>
                  <w:vAlign w:val="bottom"/>
                  <w:hideMark/>
                </w:tcPr>
                <w:p w14:paraId="39F7B35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214</w:t>
                  </w:r>
                </w:p>
              </w:tc>
              <w:tc>
                <w:tcPr>
                  <w:tcW w:w="600" w:type="dxa"/>
                  <w:tcBorders>
                    <w:top w:val="nil"/>
                    <w:left w:val="nil"/>
                    <w:bottom w:val="single" w:sz="4" w:space="0" w:color="000000"/>
                    <w:right w:val="single" w:sz="4" w:space="0" w:color="000000"/>
                  </w:tcBorders>
                  <w:shd w:val="clear" w:color="FFFFFF" w:fill="F5F5F5"/>
                  <w:noWrap/>
                  <w:vAlign w:val="bottom"/>
                  <w:hideMark/>
                </w:tcPr>
                <w:p w14:paraId="6EA721C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330</w:t>
                  </w:r>
                </w:p>
              </w:tc>
              <w:tc>
                <w:tcPr>
                  <w:tcW w:w="528" w:type="dxa"/>
                  <w:tcBorders>
                    <w:top w:val="nil"/>
                    <w:left w:val="nil"/>
                    <w:bottom w:val="single" w:sz="4" w:space="0" w:color="000000"/>
                    <w:right w:val="single" w:sz="4" w:space="0" w:color="000000"/>
                  </w:tcBorders>
                  <w:shd w:val="clear" w:color="FFFFFF" w:fill="F5F5F5"/>
                  <w:noWrap/>
                  <w:vAlign w:val="bottom"/>
                  <w:hideMark/>
                </w:tcPr>
                <w:p w14:paraId="1CC8036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w:t>
                  </w:r>
                </w:p>
              </w:tc>
              <w:tc>
                <w:tcPr>
                  <w:tcW w:w="527" w:type="dxa"/>
                  <w:tcBorders>
                    <w:top w:val="nil"/>
                    <w:left w:val="nil"/>
                    <w:bottom w:val="single" w:sz="4" w:space="0" w:color="000000"/>
                    <w:right w:val="single" w:sz="4" w:space="0" w:color="000000"/>
                  </w:tcBorders>
                  <w:shd w:val="clear" w:color="FFFFFF" w:fill="F5F5F5"/>
                  <w:noWrap/>
                  <w:vAlign w:val="bottom"/>
                  <w:hideMark/>
                </w:tcPr>
                <w:p w14:paraId="4038133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5F5F5"/>
                  <w:noWrap/>
                  <w:vAlign w:val="bottom"/>
                  <w:hideMark/>
                </w:tcPr>
                <w:p w14:paraId="4244E0D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67719D9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12</w:t>
                  </w:r>
                </w:p>
              </w:tc>
              <w:tc>
                <w:tcPr>
                  <w:tcW w:w="459" w:type="dxa"/>
                  <w:tcBorders>
                    <w:top w:val="nil"/>
                    <w:left w:val="nil"/>
                    <w:bottom w:val="single" w:sz="4" w:space="0" w:color="000000"/>
                    <w:right w:val="single" w:sz="4" w:space="0" w:color="000000"/>
                  </w:tcBorders>
                  <w:shd w:val="clear" w:color="FFFFFF" w:fill="F5F5F5"/>
                  <w:noWrap/>
                  <w:vAlign w:val="bottom"/>
                  <w:hideMark/>
                </w:tcPr>
                <w:p w14:paraId="0CB7D11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w:t>
                  </w:r>
                </w:p>
              </w:tc>
              <w:tc>
                <w:tcPr>
                  <w:tcW w:w="767" w:type="dxa"/>
                  <w:tcBorders>
                    <w:top w:val="nil"/>
                    <w:left w:val="nil"/>
                    <w:bottom w:val="single" w:sz="4" w:space="0" w:color="000000"/>
                    <w:right w:val="single" w:sz="4" w:space="0" w:color="000000"/>
                  </w:tcBorders>
                  <w:shd w:val="clear" w:color="FFFFFF" w:fill="F5F5F5"/>
                  <w:noWrap/>
                  <w:vAlign w:val="bottom"/>
                  <w:hideMark/>
                </w:tcPr>
                <w:p w14:paraId="02DD6FB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33</w:t>
                  </w:r>
                </w:p>
              </w:tc>
              <w:tc>
                <w:tcPr>
                  <w:tcW w:w="709" w:type="dxa"/>
                  <w:tcBorders>
                    <w:top w:val="nil"/>
                    <w:left w:val="nil"/>
                    <w:bottom w:val="single" w:sz="4" w:space="0" w:color="000000"/>
                    <w:right w:val="single" w:sz="4" w:space="0" w:color="000000"/>
                  </w:tcBorders>
                  <w:shd w:val="clear" w:color="FFFFFF" w:fill="F5F5F5"/>
                  <w:noWrap/>
                  <w:vAlign w:val="bottom"/>
                  <w:hideMark/>
                </w:tcPr>
                <w:p w14:paraId="0414A6B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363</w:t>
                  </w:r>
                </w:p>
              </w:tc>
            </w:tr>
            <w:tr w:rsidR="00EF1439" w:rsidRPr="00EF1439" w14:paraId="781493F4" w14:textId="77777777" w:rsidTr="00EF1439">
              <w:trPr>
                <w:trHeight w:val="383"/>
              </w:trPr>
              <w:tc>
                <w:tcPr>
                  <w:tcW w:w="56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16689430"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IIIA</w:t>
                  </w:r>
                </w:p>
              </w:tc>
              <w:tc>
                <w:tcPr>
                  <w:tcW w:w="1820" w:type="dxa"/>
                  <w:tcBorders>
                    <w:top w:val="nil"/>
                    <w:left w:val="nil"/>
                    <w:bottom w:val="single" w:sz="4" w:space="0" w:color="000000"/>
                    <w:right w:val="single" w:sz="4" w:space="0" w:color="000000"/>
                  </w:tcBorders>
                  <w:shd w:val="clear" w:color="FFFFFF" w:fill="FFFFFF"/>
                  <w:noWrap/>
                  <w:vAlign w:val="bottom"/>
                  <w:hideMark/>
                </w:tcPr>
                <w:p w14:paraId="4509AF78"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16-11-1-02-29    -j   -00</w:t>
                  </w:r>
                </w:p>
              </w:tc>
              <w:tc>
                <w:tcPr>
                  <w:tcW w:w="415" w:type="dxa"/>
                  <w:tcBorders>
                    <w:top w:val="nil"/>
                    <w:left w:val="nil"/>
                    <w:bottom w:val="single" w:sz="4" w:space="0" w:color="000000"/>
                    <w:right w:val="single" w:sz="4" w:space="0" w:color="000000"/>
                  </w:tcBorders>
                  <w:shd w:val="clear" w:color="FFFFFF" w:fill="FFFFFF"/>
                  <w:noWrap/>
                  <w:vAlign w:val="bottom"/>
                  <w:hideMark/>
                </w:tcPr>
                <w:p w14:paraId="1F9D6F5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75C61FF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448" w:type="dxa"/>
                  <w:tcBorders>
                    <w:top w:val="nil"/>
                    <w:left w:val="nil"/>
                    <w:bottom w:val="single" w:sz="4" w:space="0" w:color="000000"/>
                    <w:right w:val="single" w:sz="4" w:space="0" w:color="000000"/>
                  </w:tcBorders>
                  <w:shd w:val="clear" w:color="FFFFFF" w:fill="FFFFFF"/>
                  <w:noWrap/>
                  <w:vAlign w:val="bottom"/>
                  <w:hideMark/>
                </w:tcPr>
                <w:p w14:paraId="4CC651F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6F43C3A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5B5C3B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63" w:type="dxa"/>
                  <w:tcBorders>
                    <w:top w:val="nil"/>
                    <w:left w:val="nil"/>
                    <w:bottom w:val="single" w:sz="4" w:space="0" w:color="000000"/>
                    <w:right w:val="single" w:sz="4" w:space="0" w:color="000000"/>
                  </w:tcBorders>
                  <w:shd w:val="clear" w:color="FFFFFF" w:fill="FFFFFF"/>
                  <w:noWrap/>
                  <w:vAlign w:val="bottom"/>
                  <w:hideMark/>
                </w:tcPr>
                <w:p w14:paraId="792252F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55</w:t>
                  </w:r>
                </w:p>
              </w:tc>
              <w:tc>
                <w:tcPr>
                  <w:tcW w:w="600" w:type="dxa"/>
                  <w:tcBorders>
                    <w:top w:val="nil"/>
                    <w:left w:val="nil"/>
                    <w:bottom w:val="single" w:sz="4" w:space="0" w:color="000000"/>
                    <w:right w:val="single" w:sz="4" w:space="0" w:color="000000"/>
                  </w:tcBorders>
                  <w:shd w:val="clear" w:color="FFFFFF" w:fill="FFFFFF"/>
                  <w:noWrap/>
                  <w:vAlign w:val="bottom"/>
                  <w:hideMark/>
                </w:tcPr>
                <w:p w14:paraId="34D5C7D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68</w:t>
                  </w:r>
                </w:p>
              </w:tc>
              <w:tc>
                <w:tcPr>
                  <w:tcW w:w="528" w:type="dxa"/>
                  <w:tcBorders>
                    <w:top w:val="nil"/>
                    <w:left w:val="nil"/>
                    <w:bottom w:val="single" w:sz="4" w:space="0" w:color="000000"/>
                    <w:right w:val="single" w:sz="4" w:space="0" w:color="000000"/>
                  </w:tcBorders>
                  <w:shd w:val="clear" w:color="FFFFFF" w:fill="FFFFFF"/>
                  <w:noWrap/>
                  <w:vAlign w:val="bottom"/>
                  <w:hideMark/>
                </w:tcPr>
                <w:p w14:paraId="0861462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527" w:type="dxa"/>
                  <w:tcBorders>
                    <w:top w:val="nil"/>
                    <w:left w:val="nil"/>
                    <w:bottom w:val="single" w:sz="4" w:space="0" w:color="000000"/>
                    <w:right w:val="single" w:sz="4" w:space="0" w:color="000000"/>
                  </w:tcBorders>
                  <w:shd w:val="clear" w:color="FFFFFF" w:fill="FFFFFF"/>
                  <w:noWrap/>
                  <w:vAlign w:val="bottom"/>
                  <w:hideMark/>
                </w:tcPr>
                <w:p w14:paraId="16CBEF2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28A16CA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53D1135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459" w:type="dxa"/>
                  <w:tcBorders>
                    <w:top w:val="nil"/>
                    <w:left w:val="nil"/>
                    <w:bottom w:val="single" w:sz="4" w:space="0" w:color="000000"/>
                    <w:right w:val="single" w:sz="4" w:space="0" w:color="000000"/>
                  </w:tcBorders>
                  <w:shd w:val="clear" w:color="FFFFFF" w:fill="FFFFFF"/>
                  <w:noWrap/>
                  <w:vAlign w:val="bottom"/>
                  <w:hideMark/>
                </w:tcPr>
                <w:p w14:paraId="16DFA29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767" w:type="dxa"/>
                  <w:tcBorders>
                    <w:top w:val="nil"/>
                    <w:left w:val="nil"/>
                    <w:bottom w:val="single" w:sz="4" w:space="0" w:color="000000"/>
                    <w:right w:val="single" w:sz="4" w:space="0" w:color="000000"/>
                  </w:tcBorders>
                  <w:shd w:val="clear" w:color="FFFFFF" w:fill="FFFFFF"/>
                  <w:noWrap/>
                  <w:vAlign w:val="bottom"/>
                  <w:hideMark/>
                </w:tcPr>
                <w:p w14:paraId="1C6D0DE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18</w:t>
                  </w:r>
                </w:p>
              </w:tc>
              <w:tc>
                <w:tcPr>
                  <w:tcW w:w="709" w:type="dxa"/>
                  <w:tcBorders>
                    <w:top w:val="nil"/>
                    <w:left w:val="nil"/>
                    <w:bottom w:val="single" w:sz="4" w:space="0" w:color="000000"/>
                    <w:right w:val="single" w:sz="4" w:space="0" w:color="000000"/>
                  </w:tcBorders>
                  <w:shd w:val="clear" w:color="FFFFFF" w:fill="FFFFFF"/>
                  <w:noWrap/>
                  <w:vAlign w:val="bottom"/>
                  <w:hideMark/>
                </w:tcPr>
                <w:p w14:paraId="1EBA9C8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86</w:t>
                  </w:r>
                </w:p>
              </w:tc>
            </w:tr>
            <w:tr w:rsidR="00EF1439" w:rsidRPr="00EF1439" w14:paraId="4880FB28"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487CE376"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7A2F0E64"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16-11-1-03-102   -d   -00</w:t>
                  </w:r>
                </w:p>
              </w:tc>
              <w:tc>
                <w:tcPr>
                  <w:tcW w:w="415" w:type="dxa"/>
                  <w:tcBorders>
                    <w:top w:val="nil"/>
                    <w:left w:val="nil"/>
                    <w:bottom w:val="single" w:sz="4" w:space="0" w:color="000000"/>
                    <w:right w:val="single" w:sz="4" w:space="0" w:color="000000"/>
                  </w:tcBorders>
                  <w:shd w:val="clear" w:color="FFFFFF" w:fill="FCFDFD"/>
                  <w:noWrap/>
                  <w:vAlign w:val="bottom"/>
                  <w:hideMark/>
                </w:tcPr>
                <w:p w14:paraId="7A47FB1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367805B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26</w:t>
                  </w:r>
                </w:p>
              </w:tc>
              <w:tc>
                <w:tcPr>
                  <w:tcW w:w="448" w:type="dxa"/>
                  <w:tcBorders>
                    <w:top w:val="nil"/>
                    <w:left w:val="nil"/>
                    <w:bottom w:val="single" w:sz="4" w:space="0" w:color="000000"/>
                    <w:right w:val="single" w:sz="4" w:space="0" w:color="000000"/>
                  </w:tcBorders>
                  <w:shd w:val="clear" w:color="FFFFFF" w:fill="FCFDFD"/>
                  <w:noWrap/>
                  <w:vAlign w:val="bottom"/>
                  <w:hideMark/>
                </w:tcPr>
                <w:p w14:paraId="357FC9B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02697C7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23D7DF8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14</w:t>
                  </w:r>
                </w:p>
              </w:tc>
              <w:tc>
                <w:tcPr>
                  <w:tcW w:w="563" w:type="dxa"/>
                  <w:tcBorders>
                    <w:top w:val="nil"/>
                    <w:left w:val="nil"/>
                    <w:bottom w:val="single" w:sz="4" w:space="0" w:color="000000"/>
                    <w:right w:val="single" w:sz="4" w:space="0" w:color="000000"/>
                  </w:tcBorders>
                  <w:shd w:val="clear" w:color="FFFFFF" w:fill="FCFDFD"/>
                  <w:noWrap/>
                  <w:vAlign w:val="bottom"/>
                  <w:hideMark/>
                </w:tcPr>
                <w:p w14:paraId="2BA72E2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92</w:t>
                  </w:r>
                </w:p>
              </w:tc>
              <w:tc>
                <w:tcPr>
                  <w:tcW w:w="600" w:type="dxa"/>
                  <w:tcBorders>
                    <w:top w:val="nil"/>
                    <w:left w:val="nil"/>
                    <w:bottom w:val="single" w:sz="4" w:space="0" w:color="000000"/>
                    <w:right w:val="single" w:sz="4" w:space="0" w:color="000000"/>
                  </w:tcBorders>
                  <w:shd w:val="clear" w:color="FFFFFF" w:fill="FFFFFF"/>
                  <w:noWrap/>
                  <w:vAlign w:val="bottom"/>
                  <w:hideMark/>
                </w:tcPr>
                <w:p w14:paraId="47A1DB5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132</w:t>
                  </w:r>
                </w:p>
              </w:tc>
              <w:tc>
                <w:tcPr>
                  <w:tcW w:w="528" w:type="dxa"/>
                  <w:tcBorders>
                    <w:top w:val="nil"/>
                    <w:left w:val="nil"/>
                    <w:bottom w:val="single" w:sz="4" w:space="0" w:color="000000"/>
                    <w:right w:val="single" w:sz="4" w:space="0" w:color="000000"/>
                  </w:tcBorders>
                  <w:shd w:val="clear" w:color="FFFFFF" w:fill="FCFDFD"/>
                  <w:noWrap/>
                  <w:vAlign w:val="bottom"/>
                  <w:hideMark/>
                </w:tcPr>
                <w:p w14:paraId="2769792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w:t>
                  </w:r>
                </w:p>
              </w:tc>
              <w:tc>
                <w:tcPr>
                  <w:tcW w:w="527" w:type="dxa"/>
                  <w:tcBorders>
                    <w:top w:val="nil"/>
                    <w:left w:val="nil"/>
                    <w:bottom w:val="single" w:sz="4" w:space="0" w:color="000000"/>
                    <w:right w:val="single" w:sz="4" w:space="0" w:color="000000"/>
                  </w:tcBorders>
                  <w:shd w:val="clear" w:color="FFFFFF" w:fill="FCFDFD"/>
                  <w:noWrap/>
                  <w:vAlign w:val="bottom"/>
                  <w:hideMark/>
                </w:tcPr>
                <w:p w14:paraId="14594BA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CFDFD"/>
                  <w:noWrap/>
                  <w:vAlign w:val="bottom"/>
                  <w:hideMark/>
                </w:tcPr>
                <w:p w14:paraId="40B8C70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0BB8EEB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459" w:type="dxa"/>
                  <w:tcBorders>
                    <w:top w:val="nil"/>
                    <w:left w:val="nil"/>
                    <w:bottom w:val="single" w:sz="4" w:space="0" w:color="000000"/>
                    <w:right w:val="single" w:sz="4" w:space="0" w:color="000000"/>
                  </w:tcBorders>
                  <w:shd w:val="clear" w:color="FFFFFF" w:fill="FCFDFD"/>
                  <w:noWrap/>
                  <w:vAlign w:val="bottom"/>
                  <w:hideMark/>
                </w:tcPr>
                <w:p w14:paraId="50AB277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767" w:type="dxa"/>
                  <w:tcBorders>
                    <w:top w:val="nil"/>
                    <w:left w:val="nil"/>
                    <w:bottom w:val="single" w:sz="4" w:space="0" w:color="000000"/>
                    <w:right w:val="single" w:sz="4" w:space="0" w:color="000000"/>
                  </w:tcBorders>
                  <w:shd w:val="clear" w:color="FFFFFF" w:fill="FFFFFF"/>
                  <w:noWrap/>
                  <w:vAlign w:val="bottom"/>
                  <w:hideMark/>
                </w:tcPr>
                <w:p w14:paraId="5115EE8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18</w:t>
                  </w:r>
                </w:p>
              </w:tc>
              <w:tc>
                <w:tcPr>
                  <w:tcW w:w="709" w:type="dxa"/>
                  <w:tcBorders>
                    <w:top w:val="nil"/>
                    <w:left w:val="nil"/>
                    <w:bottom w:val="single" w:sz="4" w:space="0" w:color="000000"/>
                    <w:right w:val="single" w:sz="4" w:space="0" w:color="000000"/>
                  </w:tcBorders>
                  <w:shd w:val="clear" w:color="FFFFFF" w:fill="FFFFFF"/>
                  <w:noWrap/>
                  <w:vAlign w:val="bottom"/>
                  <w:hideMark/>
                </w:tcPr>
                <w:p w14:paraId="516C72E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150</w:t>
                  </w:r>
                </w:p>
              </w:tc>
            </w:tr>
            <w:tr w:rsidR="00EF1439" w:rsidRPr="00EF1439" w14:paraId="6A7B8738"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1730154F"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2AAE4121"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16-11-1-03-145   -a   -00</w:t>
                  </w:r>
                </w:p>
              </w:tc>
              <w:tc>
                <w:tcPr>
                  <w:tcW w:w="415" w:type="dxa"/>
                  <w:tcBorders>
                    <w:top w:val="nil"/>
                    <w:left w:val="nil"/>
                    <w:bottom w:val="single" w:sz="4" w:space="0" w:color="000000"/>
                    <w:right w:val="single" w:sz="4" w:space="0" w:color="000000"/>
                  </w:tcBorders>
                  <w:shd w:val="clear" w:color="FFFFFF" w:fill="FFFFFF"/>
                  <w:noWrap/>
                  <w:vAlign w:val="bottom"/>
                  <w:hideMark/>
                </w:tcPr>
                <w:p w14:paraId="7A05692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C9EDE2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25</w:t>
                  </w:r>
                </w:p>
              </w:tc>
              <w:tc>
                <w:tcPr>
                  <w:tcW w:w="448" w:type="dxa"/>
                  <w:tcBorders>
                    <w:top w:val="nil"/>
                    <w:left w:val="nil"/>
                    <w:bottom w:val="single" w:sz="4" w:space="0" w:color="000000"/>
                    <w:right w:val="single" w:sz="4" w:space="0" w:color="000000"/>
                  </w:tcBorders>
                  <w:shd w:val="clear" w:color="FFFFFF" w:fill="FFFFFF"/>
                  <w:noWrap/>
                  <w:vAlign w:val="bottom"/>
                  <w:hideMark/>
                </w:tcPr>
                <w:p w14:paraId="35BE070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5620E84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477C610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13</w:t>
                  </w:r>
                </w:p>
              </w:tc>
              <w:tc>
                <w:tcPr>
                  <w:tcW w:w="563" w:type="dxa"/>
                  <w:tcBorders>
                    <w:top w:val="nil"/>
                    <w:left w:val="nil"/>
                    <w:bottom w:val="single" w:sz="4" w:space="0" w:color="000000"/>
                    <w:right w:val="single" w:sz="4" w:space="0" w:color="000000"/>
                  </w:tcBorders>
                  <w:shd w:val="clear" w:color="FFFFFF" w:fill="FFFFFF"/>
                  <w:noWrap/>
                  <w:vAlign w:val="bottom"/>
                  <w:hideMark/>
                </w:tcPr>
                <w:p w14:paraId="09A35D4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85</w:t>
                  </w:r>
                </w:p>
              </w:tc>
              <w:tc>
                <w:tcPr>
                  <w:tcW w:w="600" w:type="dxa"/>
                  <w:tcBorders>
                    <w:top w:val="nil"/>
                    <w:left w:val="nil"/>
                    <w:bottom w:val="single" w:sz="4" w:space="0" w:color="000000"/>
                    <w:right w:val="single" w:sz="4" w:space="0" w:color="000000"/>
                  </w:tcBorders>
                  <w:shd w:val="clear" w:color="FFFFFF" w:fill="FFFFFF"/>
                  <w:noWrap/>
                  <w:vAlign w:val="bottom"/>
                  <w:hideMark/>
                </w:tcPr>
                <w:p w14:paraId="5B3F344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123</w:t>
                  </w:r>
                </w:p>
              </w:tc>
              <w:tc>
                <w:tcPr>
                  <w:tcW w:w="528" w:type="dxa"/>
                  <w:tcBorders>
                    <w:top w:val="nil"/>
                    <w:left w:val="nil"/>
                    <w:bottom w:val="single" w:sz="4" w:space="0" w:color="000000"/>
                    <w:right w:val="single" w:sz="4" w:space="0" w:color="000000"/>
                  </w:tcBorders>
                  <w:shd w:val="clear" w:color="FFFFFF" w:fill="FFFFFF"/>
                  <w:noWrap/>
                  <w:vAlign w:val="bottom"/>
                  <w:hideMark/>
                </w:tcPr>
                <w:p w14:paraId="22C66C4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w:t>
                  </w:r>
                </w:p>
              </w:tc>
              <w:tc>
                <w:tcPr>
                  <w:tcW w:w="527" w:type="dxa"/>
                  <w:tcBorders>
                    <w:top w:val="nil"/>
                    <w:left w:val="nil"/>
                    <w:bottom w:val="single" w:sz="4" w:space="0" w:color="000000"/>
                    <w:right w:val="single" w:sz="4" w:space="0" w:color="000000"/>
                  </w:tcBorders>
                  <w:shd w:val="clear" w:color="FFFFFF" w:fill="FFFFFF"/>
                  <w:noWrap/>
                  <w:vAlign w:val="bottom"/>
                  <w:hideMark/>
                </w:tcPr>
                <w:p w14:paraId="3135A94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FFFFF"/>
                  <w:noWrap/>
                  <w:vAlign w:val="bottom"/>
                  <w:hideMark/>
                </w:tcPr>
                <w:p w14:paraId="72AAEFF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22C3B56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12</w:t>
                  </w:r>
                </w:p>
              </w:tc>
              <w:tc>
                <w:tcPr>
                  <w:tcW w:w="459" w:type="dxa"/>
                  <w:tcBorders>
                    <w:top w:val="nil"/>
                    <w:left w:val="nil"/>
                    <w:bottom w:val="single" w:sz="4" w:space="0" w:color="000000"/>
                    <w:right w:val="single" w:sz="4" w:space="0" w:color="000000"/>
                  </w:tcBorders>
                  <w:shd w:val="clear" w:color="FFFFFF" w:fill="FFFFFF"/>
                  <w:noWrap/>
                  <w:vAlign w:val="bottom"/>
                  <w:hideMark/>
                </w:tcPr>
                <w:p w14:paraId="4913544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767" w:type="dxa"/>
                  <w:tcBorders>
                    <w:top w:val="nil"/>
                    <w:left w:val="nil"/>
                    <w:bottom w:val="single" w:sz="4" w:space="0" w:color="000000"/>
                    <w:right w:val="single" w:sz="4" w:space="0" w:color="000000"/>
                  </w:tcBorders>
                  <w:shd w:val="clear" w:color="FFFFFF" w:fill="FFFFFF"/>
                  <w:noWrap/>
                  <w:vAlign w:val="bottom"/>
                  <w:hideMark/>
                </w:tcPr>
                <w:p w14:paraId="059557E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26</w:t>
                  </w:r>
                </w:p>
              </w:tc>
              <w:tc>
                <w:tcPr>
                  <w:tcW w:w="709" w:type="dxa"/>
                  <w:tcBorders>
                    <w:top w:val="nil"/>
                    <w:left w:val="nil"/>
                    <w:bottom w:val="single" w:sz="4" w:space="0" w:color="000000"/>
                    <w:right w:val="single" w:sz="4" w:space="0" w:color="000000"/>
                  </w:tcBorders>
                  <w:shd w:val="clear" w:color="FFFFFF" w:fill="FFFFFF"/>
                  <w:noWrap/>
                  <w:vAlign w:val="bottom"/>
                  <w:hideMark/>
                </w:tcPr>
                <w:p w14:paraId="4D5900A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149</w:t>
                  </w:r>
                </w:p>
              </w:tc>
            </w:tr>
            <w:tr w:rsidR="00EF1439" w:rsidRPr="00EF1439" w14:paraId="218D0628"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1FFF6D27"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IIIA</w:t>
                  </w:r>
                </w:p>
              </w:tc>
              <w:tc>
                <w:tcPr>
                  <w:tcW w:w="415" w:type="dxa"/>
                  <w:tcBorders>
                    <w:top w:val="nil"/>
                    <w:left w:val="nil"/>
                    <w:bottom w:val="single" w:sz="4" w:space="0" w:color="000000"/>
                    <w:right w:val="single" w:sz="4" w:space="0" w:color="000000"/>
                  </w:tcBorders>
                  <w:shd w:val="clear" w:color="FFFFFF" w:fill="F5F5F5"/>
                  <w:noWrap/>
                  <w:vAlign w:val="bottom"/>
                  <w:hideMark/>
                </w:tcPr>
                <w:p w14:paraId="250B23A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3764414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61</w:t>
                  </w:r>
                </w:p>
              </w:tc>
              <w:tc>
                <w:tcPr>
                  <w:tcW w:w="448" w:type="dxa"/>
                  <w:tcBorders>
                    <w:top w:val="nil"/>
                    <w:left w:val="nil"/>
                    <w:bottom w:val="single" w:sz="4" w:space="0" w:color="000000"/>
                    <w:right w:val="single" w:sz="4" w:space="0" w:color="000000"/>
                  </w:tcBorders>
                  <w:shd w:val="clear" w:color="FFFFFF" w:fill="F5F5F5"/>
                  <w:noWrap/>
                  <w:vAlign w:val="bottom"/>
                  <w:hideMark/>
                </w:tcPr>
                <w:p w14:paraId="1C29C2D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5F5F5"/>
                  <w:noWrap/>
                  <w:vAlign w:val="bottom"/>
                  <w:hideMark/>
                </w:tcPr>
                <w:p w14:paraId="0924C83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6320AC9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30</w:t>
                  </w:r>
                </w:p>
              </w:tc>
              <w:tc>
                <w:tcPr>
                  <w:tcW w:w="563" w:type="dxa"/>
                  <w:tcBorders>
                    <w:top w:val="nil"/>
                    <w:left w:val="nil"/>
                    <w:bottom w:val="single" w:sz="4" w:space="0" w:color="000000"/>
                    <w:right w:val="single" w:sz="4" w:space="0" w:color="000000"/>
                  </w:tcBorders>
                  <w:shd w:val="clear" w:color="FFFFFF" w:fill="F5F5F5"/>
                  <w:noWrap/>
                  <w:vAlign w:val="bottom"/>
                  <w:hideMark/>
                </w:tcPr>
                <w:p w14:paraId="778AA7F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232</w:t>
                  </w:r>
                </w:p>
              </w:tc>
              <w:tc>
                <w:tcPr>
                  <w:tcW w:w="600" w:type="dxa"/>
                  <w:tcBorders>
                    <w:top w:val="nil"/>
                    <w:left w:val="nil"/>
                    <w:bottom w:val="single" w:sz="4" w:space="0" w:color="000000"/>
                    <w:right w:val="single" w:sz="4" w:space="0" w:color="000000"/>
                  </w:tcBorders>
                  <w:shd w:val="clear" w:color="FFFFFF" w:fill="F5F5F5"/>
                  <w:noWrap/>
                  <w:vAlign w:val="bottom"/>
                  <w:hideMark/>
                </w:tcPr>
                <w:p w14:paraId="1D5AEA5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323</w:t>
                  </w:r>
                </w:p>
              </w:tc>
              <w:tc>
                <w:tcPr>
                  <w:tcW w:w="528" w:type="dxa"/>
                  <w:tcBorders>
                    <w:top w:val="nil"/>
                    <w:left w:val="nil"/>
                    <w:bottom w:val="single" w:sz="4" w:space="0" w:color="000000"/>
                    <w:right w:val="single" w:sz="4" w:space="0" w:color="000000"/>
                  </w:tcBorders>
                  <w:shd w:val="clear" w:color="FFFFFF" w:fill="F5F5F5"/>
                  <w:noWrap/>
                  <w:vAlign w:val="bottom"/>
                  <w:hideMark/>
                </w:tcPr>
                <w:p w14:paraId="43DD51F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24</w:t>
                  </w:r>
                </w:p>
              </w:tc>
              <w:tc>
                <w:tcPr>
                  <w:tcW w:w="527" w:type="dxa"/>
                  <w:tcBorders>
                    <w:top w:val="nil"/>
                    <w:left w:val="nil"/>
                    <w:bottom w:val="single" w:sz="4" w:space="0" w:color="000000"/>
                    <w:right w:val="single" w:sz="4" w:space="0" w:color="000000"/>
                  </w:tcBorders>
                  <w:shd w:val="clear" w:color="FFFFFF" w:fill="F5F5F5"/>
                  <w:noWrap/>
                  <w:vAlign w:val="bottom"/>
                  <w:hideMark/>
                </w:tcPr>
                <w:p w14:paraId="1C9D5CD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w:t>
                  </w:r>
                </w:p>
              </w:tc>
              <w:tc>
                <w:tcPr>
                  <w:tcW w:w="527" w:type="dxa"/>
                  <w:tcBorders>
                    <w:top w:val="nil"/>
                    <w:left w:val="nil"/>
                    <w:bottom w:val="single" w:sz="4" w:space="0" w:color="000000"/>
                    <w:right w:val="single" w:sz="4" w:space="0" w:color="000000"/>
                  </w:tcBorders>
                  <w:shd w:val="clear" w:color="FFFFFF" w:fill="F5F5F5"/>
                  <w:noWrap/>
                  <w:vAlign w:val="bottom"/>
                  <w:hideMark/>
                </w:tcPr>
                <w:p w14:paraId="5BFECF0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595A6C6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21</w:t>
                  </w:r>
                </w:p>
              </w:tc>
              <w:tc>
                <w:tcPr>
                  <w:tcW w:w="459" w:type="dxa"/>
                  <w:tcBorders>
                    <w:top w:val="nil"/>
                    <w:left w:val="nil"/>
                    <w:bottom w:val="single" w:sz="4" w:space="0" w:color="000000"/>
                    <w:right w:val="single" w:sz="4" w:space="0" w:color="000000"/>
                  </w:tcBorders>
                  <w:shd w:val="clear" w:color="FFFFFF" w:fill="F5F5F5"/>
                  <w:noWrap/>
                  <w:vAlign w:val="bottom"/>
                  <w:hideMark/>
                </w:tcPr>
                <w:p w14:paraId="7CFEAD1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w:t>
                  </w:r>
                </w:p>
              </w:tc>
              <w:tc>
                <w:tcPr>
                  <w:tcW w:w="767" w:type="dxa"/>
                  <w:tcBorders>
                    <w:top w:val="nil"/>
                    <w:left w:val="nil"/>
                    <w:bottom w:val="single" w:sz="4" w:space="0" w:color="000000"/>
                    <w:right w:val="single" w:sz="4" w:space="0" w:color="000000"/>
                  </w:tcBorders>
                  <w:shd w:val="clear" w:color="FFFFFF" w:fill="F5F5F5"/>
                  <w:noWrap/>
                  <w:vAlign w:val="bottom"/>
                  <w:hideMark/>
                </w:tcPr>
                <w:p w14:paraId="5142881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62</w:t>
                  </w:r>
                </w:p>
              </w:tc>
              <w:tc>
                <w:tcPr>
                  <w:tcW w:w="709" w:type="dxa"/>
                  <w:tcBorders>
                    <w:top w:val="nil"/>
                    <w:left w:val="nil"/>
                    <w:bottom w:val="single" w:sz="4" w:space="0" w:color="000000"/>
                    <w:right w:val="single" w:sz="4" w:space="0" w:color="000000"/>
                  </w:tcBorders>
                  <w:shd w:val="clear" w:color="FFFFFF" w:fill="F5F5F5"/>
                  <w:noWrap/>
                  <w:vAlign w:val="bottom"/>
                  <w:hideMark/>
                </w:tcPr>
                <w:p w14:paraId="006AF03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385</w:t>
                  </w:r>
                </w:p>
              </w:tc>
            </w:tr>
            <w:tr w:rsidR="00EF1439" w:rsidRPr="00EF1439" w14:paraId="070D8263" w14:textId="77777777" w:rsidTr="00EF1439">
              <w:trPr>
                <w:trHeight w:val="383"/>
              </w:trPr>
              <w:tc>
                <w:tcPr>
                  <w:tcW w:w="560" w:type="dxa"/>
                  <w:tcBorders>
                    <w:top w:val="nil"/>
                    <w:left w:val="single" w:sz="4" w:space="0" w:color="000000"/>
                    <w:bottom w:val="single" w:sz="4" w:space="0" w:color="000000"/>
                    <w:right w:val="single" w:sz="4" w:space="0" w:color="000000"/>
                  </w:tcBorders>
                  <w:shd w:val="clear" w:color="FFFFFF" w:fill="FFFFFF"/>
                  <w:noWrap/>
                  <w:vAlign w:val="center"/>
                  <w:hideMark/>
                </w:tcPr>
                <w:p w14:paraId="3A31E029"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IIIAU</w:t>
                  </w:r>
                </w:p>
              </w:tc>
              <w:tc>
                <w:tcPr>
                  <w:tcW w:w="1820" w:type="dxa"/>
                  <w:tcBorders>
                    <w:top w:val="nil"/>
                    <w:left w:val="nil"/>
                    <w:bottom w:val="single" w:sz="4" w:space="0" w:color="000000"/>
                    <w:right w:val="single" w:sz="4" w:space="0" w:color="000000"/>
                  </w:tcBorders>
                  <w:shd w:val="clear" w:color="FFFFFF" w:fill="FFFFFF"/>
                  <w:noWrap/>
                  <w:vAlign w:val="bottom"/>
                  <w:hideMark/>
                </w:tcPr>
                <w:p w14:paraId="267149A5"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16-11-1-02-28    -i   -00</w:t>
                  </w:r>
                </w:p>
              </w:tc>
              <w:tc>
                <w:tcPr>
                  <w:tcW w:w="415" w:type="dxa"/>
                  <w:tcBorders>
                    <w:top w:val="nil"/>
                    <w:left w:val="nil"/>
                    <w:bottom w:val="single" w:sz="4" w:space="0" w:color="000000"/>
                    <w:right w:val="single" w:sz="4" w:space="0" w:color="000000"/>
                  </w:tcBorders>
                  <w:shd w:val="clear" w:color="FFFFFF" w:fill="FCFDFD"/>
                  <w:noWrap/>
                  <w:vAlign w:val="bottom"/>
                  <w:hideMark/>
                </w:tcPr>
                <w:p w14:paraId="6322F85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4F9DDA5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69</w:t>
                  </w:r>
                </w:p>
              </w:tc>
              <w:tc>
                <w:tcPr>
                  <w:tcW w:w="448" w:type="dxa"/>
                  <w:tcBorders>
                    <w:top w:val="nil"/>
                    <w:left w:val="nil"/>
                    <w:bottom w:val="single" w:sz="4" w:space="0" w:color="000000"/>
                    <w:right w:val="single" w:sz="4" w:space="0" w:color="000000"/>
                  </w:tcBorders>
                  <w:shd w:val="clear" w:color="FFFFFF" w:fill="FCFDFD"/>
                  <w:noWrap/>
                  <w:vAlign w:val="bottom"/>
                  <w:hideMark/>
                </w:tcPr>
                <w:p w14:paraId="75CD8F3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69FD4FB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35E7BB4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28</w:t>
                  </w:r>
                </w:p>
              </w:tc>
              <w:tc>
                <w:tcPr>
                  <w:tcW w:w="563" w:type="dxa"/>
                  <w:tcBorders>
                    <w:top w:val="nil"/>
                    <w:left w:val="nil"/>
                    <w:bottom w:val="single" w:sz="4" w:space="0" w:color="000000"/>
                    <w:right w:val="single" w:sz="4" w:space="0" w:color="000000"/>
                  </w:tcBorders>
                  <w:shd w:val="clear" w:color="FFFFFF" w:fill="FCFDFD"/>
                  <w:noWrap/>
                  <w:vAlign w:val="bottom"/>
                  <w:hideMark/>
                </w:tcPr>
                <w:p w14:paraId="16087B8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226</w:t>
                  </w:r>
                </w:p>
              </w:tc>
              <w:tc>
                <w:tcPr>
                  <w:tcW w:w="600" w:type="dxa"/>
                  <w:tcBorders>
                    <w:top w:val="nil"/>
                    <w:left w:val="nil"/>
                    <w:bottom w:val="single" w:sz="4" w:space="0" w:color="000000"/>
                    <w:right w:val="single" w:sz="4" w:space="0" w:color="000000"/>
                  </w:tcBorders>
                  <w:shd w:val="clear" w:color="FFFFFF" w:fill="FFFFFF"/>
                  <w:noWrap/>
                  <w:vAlign w:val="bottom"/>
                  <w:hideMark/>
                </w:tcPr>
                <w:p w14:paraId="5E785AC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323</w:t>
                  </w:r>
                </w:p>
              </w:tc>
              <w:tc>
                <w:tcPr>
                  <w:tcW w:w="528" w:type="dxa"/>
                  <w:tcBorders>
                    <w:top w:val="nil"/>
                    <w:left w:val="nil"/>
                    <w:bottom w:val="single" w:sz="4" w:space="0" w:color="000000"/>
                    <w:right w:val="single" w:sz="4" w:space="0" w:color="000000"/>
                  </w:tcBorders>
                  <w:shd w:val="clear" w:color="FFFFFF" w:fill="FCFDFD"/>
                  <w:noWrap/>
                  <w:vAlign w:val="bottom"/>
                  <w:hideMark/>
                </w:tcPr>
                <w:p w14:paraId="4A3FC25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22</w:t>
                  </w:r>
                </w:p>
              </w:tc>
              <w:tc>
                <w:tcPr>
                  <w:tcW w:w="527" w:type="dxa"/>
                  <w:tcBorders>
                    <w:top w:val="nil"/>
                    <w:left w:val="nil"/>
                    <w:bottom w:val="single" w:sz="4" w:space="0" w:color="000000"/>
                    <w:right w:val="single" w:sz="4" w:space="0" w:color="000000"/>
                  </w:tcBorders>
                  <w:shd w:val="clear" w:color="FFFFFF" w:fill="FCFDFD"/>
                  <w:noWrap/>
                  <w:vAlign w:val="bottom"/>
                  <w:hideMark/>
                </w:tcPr>
                <w:p w14:paraId="0B0E431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CFDFD"/>
                  <w:noWrap/>
                  <w:vAlign w:val="bottom"/>
                  <w:hideMark/>
                </w:tcPr>
                <w:p w14:paraId="3D31976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3289815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459" w:type="dxa"/>
                  <w:tcBorders>
                    <w:top w:val="nil"/>
                    <w:left w:val="nil"/>
                    <w:bottom w:val="single" w:sz="4" w:space="0" w:color="000000"/>
                    <w:right w:val="single" w:sz="4" w:space="0" w:color="000000"/>
                  </w:tcBorders>
                  <w:shd w:val="clear" w:color="FFFFFF" w:fill="FCFDFD"/>
                  <w:noWrap/>
                  <w:vAlign w:val="bottom"/>
                  <w:hideMark/>
                </w:tcPr>
                <w:p w14:paraId="6034A2C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5E56806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41</w:t>
                  </w:r>
                </w:p>
              </w:tc>
              <w:tc>
                <w:tcPr>
                  <w:tcW w:w="709" w:type="dxa"/>
                  <w:tcBorders>
                    <w:top w:val="nil"/>
                    <w:left w:val="nil"/>
                    <w:bottom w:val="single" w:sz="4" w:space="0" w:color="000000"/>
                    <w:right w:val="single" w:sz="4" w:space="0" w:color="000000"/>
                  </w:tcBorders>
                  <w:shd w:val="clear" w:color="FFFFFF" w:fill="FFFFFF"/>
                  <w:noWrap/>
                  <w:vAlign w:val="bottom"/>
                  <w:hideMark/>
                </w:tcPr>
                <w:p w14:paraId="3788681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364</w:t>
                  </w:r>
                </w:p>
              </w:tc>
            </w:tr>
            <w:tr w:rsidR="00EF1439" w:rsidRPr="00EF1439" w14:paraId="4F67D1D5"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2C4FCF81"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IIIAU</w:t>
                  </w:r>
                </w:p>
              </w:tc>
              <w:tc>
                <w:tcPr>
                  <w:tcW w:w="415" w:type="dxa"/>
                  <w:tcBorders>
                    <w:top w:val="nil"/>
                    <w:left w:val="nil"/>
                    <w:bottom w:val="single" w:sz="4" w:space="0" w:color="000000"/>
                    <w:right w:val="single" w:sz="4" w:space="0" w:color="000000"/>
                  </w:tcBorders>
                  <w:shd w:val="clear" w:color="FFFFFF" w:fill="F5F5F5"/>
                  <w:noWrap/>
                  <w:vAlign w:val="bottom"/>
                  <w:hideMark/>
                </w:tcPr>
                <w:p w14:paraId="0CD862E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645705F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69</w:t>
                  </w:r>
                </w:p>
              </w:tc>
              <w:tc>
                <w:tcPr>
                  <w:tcW w:w="448" w:type="dxa"/>
                  <w:tcBorders>
                    <w:top w:val="nil"/>
                    <w:left w:val="nil"/>
                    <w:bottom w:val="single" w:sz="4" w:space="0" w:color="000000"/>
                    <w:right w:val="single" w:sz="4" w:space="0" w:color="000000"/>
                  </w:tcBorders>
                  <w:shd w:val="clear" w:color="FFFFFF" w:fill="F5F5F5"/>
                  <w:noWrap/>
                  <w:vAlign w:val="bottom"/>
                  <w:hideMark/>
                </w:tcPr>
                <w:p w14:paraId="798DC57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5F5F5"/>
                  <w:noWrap/>
                  <w:vAlign w:val="bottom"/>
                  <w:hideMark/>
                </w:tcPr>
                <w:p w14:paraId="4EDCC75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06D8F48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28</w:t>
                  </w:r>
                </w:p>
              </w:tc>
              <w:tc>
                <w:tcPr>
                  <w:tcW w:w="563" w:type="dxa"/>
                  <w:tcBorders>
                    <w:top w:val="nil"/>
                    <w:left w:val="nil"/>
                    <w:bottom w:val="single" w:sz="4" w:space="0" w:color="000000"/>
                    <w:right w:val="single" w:sz="4" w:space="0" w:color="000000"/>
                  </w:tcBorders>
                  <w:shd w:val="clear" w:color="FFFFFF" w:fill="F5F5F5"/>
                  <w:noWrap/>
                  <w:vAlign w:val="bottom"/>
                  <w:hideMark/>
                </w:tcPr>
                <w:p w14:paraId="4C2AC72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226</w:t>
                  </w:r>
                </w:p>
              </w:tc>
              <w:tc>
                <w:tcPr>
                  <w:tcW w:w="600" w:type="dxa"/>
                  <w:tcBorders>
                    <w:top w:val="nil"/>
                    <w:left w:val="nil"/>
                    <w:bottom w:val="single" w:sz="4" w:space="0" w:color="000000"/>
                    <w:right w:val="single" w:sz="4" w:space="0" w:color="000000"/>
                  </w:tcBorders>
                  <w:shd w:val="clear" w:color="FFFFFF" w:fill="F5F5F5"/>
                  <w:noWrap/>
                  <w:vAlign w:val="bottom"/>
                  <w:hideMark/>
                </w:tcPr>
                <w:p w14:paraId="2026D54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323</w:t>
                  </w:r>
                </w:p>
              </w:tc>
              <w:tc>
                <w:tcPr>
                  <w:tcW w:w="528" w:type="dxa"/>
                  <w:tcBorders>
                    <w:top w:val="nil"/>
                    <w:left w:val="nil"/>
                    <w:bottom w:val="single" w:sz="4" w:space="0" w:color="000000"/>
                    <w:right w:val="single" w:sz="4" w:space="0" w:color="000000"/>
                  </w:tcBorders>
                  <w:shd w:val="clear" w:color="FFFFFF" w:fill="F5F5F5"/>
                  <w:noWrap/>
                  <w:vAlign w:val="bottom"/>
                  <w:hideMark/>
                </w:tcPr>
                <w:p w14:paraId="0CD18BF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22</w:t>
                  </w:r>
                </w:p>
              </w:tc>
              <w:tc>
                <w:tcPr>
                  <w:tcW w:w="527" w:type="dxa"/>
                  <w:tcBorders>
                    <w:top w:val="nil"/>
                    <w:left w:val="nil"/>
                    <w:bottom w:val="single" w:sz="4" w:space="0" w:color="000000"/>
                    <w:right w:val="single" w:sz="4" w:space="0" w:color="000000"/>
                  </w:tcBorders>
                  <w:shd w:val="clear" w:color="FFFFFF" w:fill="F5F5F5"/>
                  <w:noWrap/>
                  <w:vAlign w:val="bottom"/>
                  <w:hideMark/>
                </w:tcPr>
                <w:p w14:paraId="5DF2736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5F5F5"/>
                  <w:noWrap/>
                  <w:vAlign w:val="bottom"/>
                  <w:hideMark/>
                </w:tcPr>
                <w:p w14:paraId="3941B12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2836C9C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15</w:t>
                  </w:r>
                </w:p>
              </w:tc>
              <w:tc>
                <w:tcPr>
                  <w:tcW w:w="459" w:type="dxa"/>
                  <w:tcBorders>
                    <w:top w:val="nil"/>
                    <w:left w:val="nil"/>
                    <w:bottom w:val="single" w:sz="4" w:space="0" w:color="000000"/>
                    <w:right w:val="single" w:sz="4" w:space="0" w:color="000000"/>
                  </w:tcBorders>
                  <w:shd w:val="clear" w:color="FFFFFF" w:fill="F5F5F5"/>
                  <w:noWrap/>
                  <w:vAlign w:val="bottom"/>
                  <w:hideMark/>
                </w:tcPr>
                <w:p w14:paraId="58E7237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5F5F5"/>
                  <w:noWrap/>
                  <w:vAlign w:val="bottom"/>
                  <w:hideMark/>
                </w:tcPr>
                <w:p w14:paraId="36478B9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41</w:t>
                  </w:r>
                </w:p>
              </w:tc>
              <w:tc>
                <w:tcPr>
                  <w:tcW w:w="709" w:type="dxa"/>
                  <w:tcBorders>
                    <w:top w:val="nil"/>
                    <w:left w:val="nil"/>
                    <w:bottom w:val="single" w:sz="4" w:space="0" w:color="000000"/>
                    <w:right w:val="single" w:sz="4" w:space="0" w:color="000000"/>
                  </w:tcBorders>
                  <w:shd w:val="clear" w:color="FFFFFF" w:fill="F5F5F5"/>
                  <w:noWrap/>
                  <w:vAlign w:val="bottom"/>
                  <w:hideMark/>
                </w:tcPr>
                <w:p w14:paraId="71C28B5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364</w:t>
                  </w:r>
                </w:p>
              </w:tc>
            </w:tr>
            <w:tr w:rsidR="00EF1439" w:rsidRPr="00EF1439" w14:paraId="22EFF348" w14:textId="77777777" w:rsidTr="00EF1439">
              <w:trPr>
                <w:trHeight w:val="383"/>
              </w:trPr>
              <w:tc>
                <w:tcPr>
                  <w:tcW w:w="56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5CE9BAC2"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IIIB</w:t>
                  </w:r>
                </w:p>
              </w:tc>
              <w:tc>
                <w:tcPr>
                  <w:tcW w:w="1820" w:type="dxa"/>
                  <w:tcBorders>
                    <w:top w:val="nil"/>
                    <w:left w:val="nil"/>
                    <w:bottom w:val="single" w:sz="4" w:space="0" w:color="000000"/>
                    <w:right w:val="single" w:sz="4" w:space="0" w:color="000000"/>
                  </w:tcBorders>
                  <w:shd w:val="clear" w:color="FFFFFF" w:fill="FFFFFF"/>
                  <w:noWrap/>
                  <w:vAlign w:val="bottom"/>
                  <w:hideMark/>
                </w:tcPr>
                <w:p w14:paraId="0DAE9147"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16-11-1-02-28    -j   -00</w:t>
                  </w:r>
                </w:p>
              </w:tc>
              <w:tc>
                <w:tcPr>
                  <w:tcW w:w="415" w:type="dxa"/>
                  <w:tcBorders>
                    <w:top w:val="nil"/>
                    <w:left w:val="nil"/>
                    <w:bottom w:val="single" w:sz="4" w:space="0" w:color="000000"/>
                    <w:right w:val="single" w:sz="4" w:space="0" w:color="000000"/>
                  </w:tcBorders>
                  <w:shd w:val="clear" w:color="FFFFFF" w:fill="FFFFFF"/>
                  <w:noWrap/>
                  <w:vAlign w:val="bottom"/>
                  <w:hideMark/>
                </w:tcPr>
                <w:p w14:paraId="7D07FA6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61D2DC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33</w:t>
                  </w:r>
                </w:p>
              </w:tc>
              <w:tc>
                <w:tcPr>
                  <w:tcW w:w="448" w:type="dxa"/>
                  <w:tcBorders>
                    <w:top w:val="nil"/>
                    <w:left w:val="nil"/>
                    <w:bottom w:val="single" w:sz="4" w:space="0" w:color="000000"/>
                    <w:right w:val="single" w:sz="4" w:space="0" w:color="000000"/>
                  </w:tcBorders>
                  <w:shd w:val="clear" w:color="FFFFFF" w:fill="FFFFFF"/>
                  <w:noWrap/>
                  <w:vAlign w:val="bottom"/>
                  <w:hideMark/>
                </w:tcPr>
                <w:p w14:paraId="18733EA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18369DE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0255551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19</w:t>
                  </w:r>
                </w:p>
              </w:tc>
              <w:tc>
                <w:tcPr>
                  <w:tcW w:w="563" w:type="dxa"/>
                  <w:tcBorders>
                    <w:top w:val="nil"/>
                    <w:left w:val="nil"/>
                    <w:bottom w:val="single" w:sz="4" w:space="0" w:color="000000"/>
                    <w:right w:val="single" w:sz="4" w:space="0" w:color="000000"/>
                  </w:tcBorders>
                  <w:shd w:val="clear" w:color="FFFFFF" w:fill="FFFFFF"/>
                  <w:noWrap/>
                  <w:vAlign w:val="bottom"/>
                  <w:hideMark/>
                </w:tcPr>
                <w:p w14:paraId="1EAEB5A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123</w:t>
                  </w:r>
                </w:p>
              </w:tc>
              <w:tc>
                <w:tcPr>
                  <w:tcW w:w="600" w:type="dxa"/>
                  <w:tcBorders>
                    <w:top w:val="nil"/>
                    <w:left w:val="nil"/>
                    <w:bottom w:val="single" w:sz="4" w:space="0" w:color="000000"/>
                    <w:right w:val="single" w:sz="4" w:space="0" w:color="000000"/>
                  </w:tcBorders>
                  <w:shd w:val="clear" w:color="FFFFFF" w:fill="FFFFFF"/>
                  <w:noWrap/>
                  <w:vAlign w:val="bottom"/>
                  <w:hideMark/>
                </w:tcPr>
                <w:p w14:paraId="2F7B1D5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175</w:t>
                  </w:r>
                </w:p>
              </w:tc>
              <w:tc>
                <w:tcPr>
                  <w:tcW w:w="528" w:type="dxa"/>
                  <w:tcBorders>
                    <w:top w:val="nil"/>
                    <w:left w:val="nil"/>
                    <w:bottom w:val="single" w:sz="4" w:space="0" w:color="000000"/>
                    <w:right w:val="single" w:sz="4" w:space="0" w:color="000000"/>
                  </w:tcBorders>
                  <w:shd w:val="clear" w:color="FFFFFF" w:fill="FFFFFF"/>
                  <w:noWrap/>
                  <w:vAlign w:val="bottom"/>
                  <w:hideMark/>
                </w:tcPr>
                <w:p w14:paraId="2121450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1462271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527" w:type="dxa"/>
                  <w:tcBorders>
                    <w:top w:val="nil"/>
                    <w:left w:val="nil"/>
                    <w:bottom w:val="single" w:sz="4" w:space="0" w:color="000000"/>
                    <w:right w:val="single" w:sz="4" w:space="0" w:color="000000"/>
                  </w:tcBorders>
                  <w:shd w:val="clear" w:color="FFFFFF" w:fill="FFFFFF"/>
                  <w:noWrap/>
                  <w:vAlign w:val="bottom"/>
                  <w:hideMark/>
                </w:tcPr>
                <w:p w14:paraId="148349E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0BB69F2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459" w:type="dxa"/>
                  <w:tcBorders>
                    <w:top w:val="nil"/>
                    <w:left w:val="nil"/>
                    <w:bottom w:val="single" w:sz="4" w:space="0" w:color="000000"/>
                    <w:right w:val="single" w:sz="4" w:space="0" w:color="000000"/>
                  </w:tcBorders>
                  <w:shd w:val="clear" w:color="FFFFFF" w:fill="FFFFFF"/>
                  <w:noWrap/>
                  <w:vAlign w:val="bottom"/>
                  <w:hideMark/>
                </w:tcPr>
                <w:p w14:paraId="780531A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7A4F99C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w:t>
                  </w:r>
                </w:p>
              </w:tc>
              <w:tc>
                <w:tcPr>
                  <w:tcW w:w="709" w:type="dxa"/>
                  <w:tcBorders>
                    <w:top w:val="nil"/>
                    <w:left w:val="nil"/>
                    <w:bottom w:val="single" w:sz="4" w:space="0" w:color="000000"/>
                    <w:right w:val="single" w:sz="4" w:space="0" w:color="000000"/>
                  </w:tcBorders>
                  <w:shd w:val="clear" w:color="FFFFFF" w:fill="FFFFFF"/>
                  <w:noWrap/>
                  <w:vAlign w:val="bottom"/>
                  <w:hideMark/>
                </w:tcPr>
                <w:p w14:paraId="5ACA6E2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177</w:t>
                  </w:r>
                </w:p>
              </w:tc>
            </w:tr>
            <w:tr w:rsidR="00EF1439" w:rsidRPr="00EF1439" w14:paraId="38D9258B"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6A54DE55"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54E2402A"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16-11-1-02-29    -f   -00</w:t>
                  </w:r>
                </w:p>
              </w:tc>
              <w:tc>
                <w:tcPr>
                  <w:tcW w:w="415" w:type="dxa"/>
                  <w:tcBorders>
                    <w:top w:val="nil"/>
                    <w:left w:val="nil"/>
                    <w:bottom w:val="single" w:sz="4" w:space="0" w:color="000000"/>
                    <w:right w:val="single" w:sz="4" w:space="0" w:color="000000"/>
                  </w:tcBorders>
                  <w:shd w:val="clear" w:color="FFFFFF" w:fill="FCFDFD"/>
                  <w:noWrap/>
                  <w:vAlign w:val="bottom"/>
                  <w:hideMark/>
                </w:tcPr>
                <w:p w14:paraId="06C46A9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3839185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65</w:t>
                  </w:r>
                </w:p>
              </w:tc>
              <w:tc>
                <w:tcPr>
                  <w:tcW w:w="448" w:type="dxa"/>
                  <w:tcBorders>
                    <w:top w:val="nil"/>
                    <w:left w:val="nil"/>
                    <w:bottom w:val="single" w:sz="4" w:space="0" w:color="000000"/>
                    <w:right w:val="single" w:sz="4" w:space="0" w:color="000000"/>
                  </w:tcBorders>
                  <w:shd w:val="clear" w:color="FFFFFF" w:fill="FCFDFD"/>
                  <w:noWrap/>
                  <w:vAlign w:val="bottom"/>
                  <w:hideMark/>
                </w:tcPr>
                <w:p w14:paraId="0166948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575C9BE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16D5510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63</w:t>
                  </w:r>
                </w:p>
              </w:tc>
              <w:tc>
                <w:tcPr>
                  <w:tcW w:w="563" w:type="dxa"/>
                  <w:tcBorders>
                    <w:top w:val="nil"/>
                    <w:left w:val="nil"/>
                    <w:bottom w:val="single" w:sz="4" w:space="0" w:color="000000"/>
                    <w:right w:val="single" w:sz="4" w:space="0" w:color="000000"/>
                  </w:tcBorders>
                  <w:shd w:val="clear" w:color="FFFFFF" w:fill="FCFDFD"/>
                  <w:noWrap/>
                  <w:vAlign w:val="bottom"/>
                  <w:hideMark/>
                </w:tcPr>
                <w:p w14:paraId="109308C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291</w:t>
                  </w:r>
                </w:p>
              </w:tc>
              <w:tc>
                <w:tcPr>
                  <w:tcW w:w="600" w:type="dxa"/>
                  <w:tcBorders>
                    <w:top w:val="nil"/>
                    <w:left w:val="nil"/>
                    <w:bottom w:val="single" w:sz="4" w:space="0" w:color="000000"/>
                    <w:right w:val="single" w:sz="4" w:space="0" w:color="000000"/>
                  </w:tcBorders>
                  <w:shd w:val="clear" w:color="FFFFFF" w:fill="FFFFFF"/>
                  <w:noWrap/>
                  <w:vAlign w:val="bottom"/>
                  <w:hideMark/>
                </w:tcPr>
                <w:p w14:paraId="73C4CF2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419</w:t>
                  </w:r>
                </w:p>
              </w:tc>
              <w:tc>
                <w:tcPr>
                  <w:tcW w:w="528" w:type="dxa"/>
                  <w:tcBorders>
                    <w:top w:val="nil"/>
                    <w:left w:val="nil"/>
                    <w:bottom w:val="single" w:sz="4" w:space="0" w:color="000000"/>
                    <w:right w:val="single" w:sz="4" w:space="0" w:color="000000"/>
                  </w:tcBorders>
                  <w:shd w:val="clear" w:color="FFFFFF" w:fill="FCFDFD"/>
                  <w:noWrap/>
                  <w:vAlign w:val="bottom"/>
                  <w:hideMark/>
                </w:tcPr>
                <w:p w14:paraId="604CC81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55</w:t>
                  </w:r>
                </w:p>
              </w:tc>
              <w:tc>
                <w:tcPr>
                  <w:tcW w:w="527" w:type="dxa"/>
                  <w:tcBorders>
                    <w:top w:val="nil"/>
                    <w:left w:val="nil"/>
                    <w:bottom w:val="single" w:sz="4" w:space="0" w:color="000000"/>
                    <w:right w:val="single" w:sz="4" w:space="0" w:color="000000"/>
                  </w:tcBorders>
                  <w:shd w:val="clear" w:color="FFFFFF" w:fill="FCFDFD"/>
                  <w:noWrap/>
                  <w:vAlign w:val="bottom"/>
                  <w:hideMark/>
                </w:tcPr>
                <w:p w14:paraId="7CA5E78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527" w:type="dxa"/>
                  <w:tcBorders>
                    <w:top w:val="nil"/>
                    <w:left w:val="nil"/>
                    <w:bottom w:val="single" w:sz="4" w:space="0" w:color="000000"/>
                    <w:right w:val="single" w:sz="4" w:space="0" w:color="000000"/>
                  </w:tcBorders>
                  <w:shd w:val="clear" w:color="FFFFFF" w:fill="FCFDFD"/>
                  <w:noWrap/>
                  <w:vAlign w:val="bottom"/>
                  <w:hideMark/>
                </w:tcPr>
                <w:p w14:paraId="03B14FC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444EAF2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29</w:t>
                  </w:r>
                </w:p>
              </w:tc>
              <w:tc>
                <w:tcPr>
                  <w:tcW w:w="459" w:type="dxa"/>
                  <w:tcBorders>
                    <w:top w:val="nil"/>
                    <w:left w:val="nil"/>
                    <w:bottom w:val="single" w:sz="4" w:space="0" w:color="000000"/>
                    <w:right w:val="single" w:sz="4" w:space="0" w:color="000000"/>
                  </w:tcBorders>
                  <w:shd w:val="clear" w:color="FFFFFF" w:fill="FCFDFD"/>
                  <w:noWrap/>
                  <w:vAlign w:val="bottom"/>
                  <w:hideMark/>
                </w:tcPr>
                <w:p w14:paraId="19A262E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767" w:type="dxa"/>
                  <w:tcBorders>
                    <w:top w:val="nil"/>
                    <w:left w:val="nil"/>
                    <w:bottom w:val="single" w:sz="4" w:space="0" w:color="000000"/>
                    <w:right w:val="single" w:sz="4" w:space="0" w:color="000000"/>
                  </w:tcBorders>
                  <w:shd w:val="clear" w:color="FFFFFF" w:fill="FFFFFF"/>
                  <w:noWrap/>
                  <w:vAlign w:val="bottom"/>
                  <w:hideMark/>
                </w:tcPr>
                <w:p w14:paraId="05B91BC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100</w:t>
                  </w:r>
                </w:p>
              </w:tc>
              <w:tc>
                <w:tcPr>
                  <w:tcW w:w="709" w:type="dxa"/>
                  <w:tcBorders>
                    <w:top w:val="nil"/>
                    <w:left w:val="nil"/>
                    <w:bottom w:val="single" w:sz="4" w:space="0" w:color="000000"/>
                    <w:right w:val="single" w:sz="4" w:space="0" w:color="000000"/>
                  </w:tcBorders>
                  <w:shd w:val="clear" w:color="FFFFFF" w:fill="FFFFFF"/>
                  <w:noWrap/>
                  <w:vAlign w:val="bottom"/>
                  <w:hideMark/>
                </w:tcPr>
                <w:p w14:paraId="296C3FD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519</w:t>
                  </w:r>
                </w:p>
              </w:tc>
            </w:tr>
            <w:tr w:rsidR="00EF1439" w:rsidRPr="00EF1439" w14:paraId="68885B69"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7D821F8E"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04019788"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16-11-1-02-46    -o   -00</w:t>
                  </w:r>
                </w:p>
              </w:tc>
              <w:tc>
                <w:tcPr>
                  <w:tcW w:w="415" w:type="dxa"/>
                  <w:tcBorders>
                    <w:top w:val="nil"/>
                    <w:left w:val="nil"/>
                    <w:bottom w:val="single" w:sz="4" w:space="0" w:color="000000"/>
                    <w:right w:val="single" w:sz="4" w:space="0" w:color="000000"/>
                  </w:tcBorders>
                  <w:shd w:val="clear" w:color="FFFFFF" w:fill="FFFFFF"/>
                  <w:noWrap/>
                  <w:vAlign w:val="bottom"/>
                  <w:hideMark/>
                </w:tcPr>
                <w:p w14:paraId="4C1EE32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57FCD8C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36</w:t>
                  </w:r>
                </w:p>
              </w:tc>
              <w:tc>
                <w:tcPr>
                  <w:tcW w:w="448" w:type="dxa"/>
                  <w:tcBorders>
                    <w:top w:val="nil"/>
                    <w:left w:val="nil"/>
                    <w:bottom w:val="single" w:sz="4" w:space="0" w:color="000000"/>
                    <w:right w:val="single" w:sz="4" w:space="0" w:color="000000"/>
                  </w:tcBorders>
                  <w:shd w:val="clear" w:color="FFFFFF" w:fill="FFFFFF"/>
                  <w:noWrap/>
                  <w:vAlign w:val="bottom"/>
                  <w:hideMark/>
                </w:tcPr>
                <w:p w14:paraId="1A146DE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1CC9388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6E8B0F7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14</w:t>
                  </w:r>
                </w:p>
              </w:tc>
              <w:tc>
                <w:tcPr>
                  <w:tcW w:w="563" w:type="dxa"/>
                  <w:tcBorders>
                    <w:top w:val="nil"/>
                    <w:left w:val="nil"/>
                    <w:bottom w:val="single" w:sz="4" w:space="0" w:color="000000"/>
                    <w:right w:val="single" w:sz="4" w:space="0" w:color="000000"/>
                  </w:tcBorders>
                  <w:shd w:val="clear" w:color="FFFFFF" w:fill="FFFFFF"/>
                  <w:noWrap/>
                  <w:vAlign w:val="bottom"/>
                  <w:hideMark/>
                </w:tcPr>
                <w:p w14:paraId="67DD932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189</w:t>
                  </w:r>
                </w:p>
              </w:tc>
              <w:tc>
                <w:tcPr>
                  <w:tcW w:w="600" w:type="dxa"/>
                  <w:tcBorders>
                    <w:top w:val="nil"/>
                    <w:left w:val="nil"/>
                    <w:bottom w:val="single" w:sz="4" w:space="0" w:color="000000"/>
                    <w:right w:val="single" w:sz="4" w:space="0" w:color="000000"/>
                  </w:tcBorders>
                  <w:shd w:val="clear" w:color="FFFFFF" w:fill="FFFFFF"/>
                  <w:noWrap/>
                  <w:vAlign w:val="bottom"/>
                  <w:hideMark/>
                </w:tcPr>
                <w:p w14:paraId="3A627B0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239</w:t>
                  </w:r>
                </w:p>
              </w:tc>
              <w:tc>
                <w:tcPr>
                  <w:tcW w:w="528" w:type="dxa"/>
                  <w:tcBorders>
                    <w:top w:val="nil"/>
                    <w:left w:val="nil"/>
                    <w:bottom w:val="single" w:sz="4" w:space="0" w:color="000000"/>
                    <w:right w:val="single" w:sz="4" w:space="0" w:color="000000"/>
                  </w:tcBorders>
                  <w:shd w:val="clear" w:color="FFFFFF" w:fill="FFFFFF"/>
                  <w:noWrap/>
                  <w:vAlign w:val="bottom"/>
                  <w:hideMark/>
                </w:tcPr>
                <w:p w14:paraId="6F17C40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16</w:t>
                  </w:r>
                </w:p>
              </w:tc>
              <w:tc>
                <w:tcPr>
                  <w:tcW w:w="527" w:type="dxa"/>
                  <w:tcBorders>
                    <w:top w:val="nil"/>
                    <w:left w:val="nil"/>
                    <w:bottom w:val="single" w:sz="4" w:space="0" w:color="000000"/>
                    <w:right w:val="single" w:sz="4" w:space="0" w:color="000000"/>
                  </w:tcBorders>
                  <w:shd w:val="clear" w:color="FFFFFF" w:fill="FFFFFF"/>
                  <w:noWrap/>
                  <w:vAlign w:val="bottom"/>
                  <w:hideMark/>
                </w:tcPr>
                <w:p w14:paraId="7DC7B7E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25</w:t>
                  </w:r>
                </w:p>
              </w:tc>
              <w:tc>
                <w:tcPr>
                  <w:tcW w:w="527" w:type="dxa"/>
                  <w:tcBorders>
                    <w:top w:val="nil"/>
                    <w:left w:val="nil"/>
                    <w:bottom w:val="single" w:sz="4" w:space="0" w:color="000000"/>
                    <w:right w:val="single" w:sz="4" w:space="0" w:color="000000"/>
                  </w:tcBorders>
                  <w:shd w:val="clear" w:color="FFFFFF" w:fill="FFFFFF"/>
                  <w:noWrap/>
                  <w:vAlign w:val="bottom"/>
                  <w:hideMark/>
                </w:tcPr>
                <w:p w14:paraId="71E7DD4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6720F96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w:t>
                  </w:r>
                </w:p>
              </w:tc>
              <w:tc>
                <w:tcPr>
                  <w:tcW w:w="459" w:type="dxa"/>
                  <w:tcBorders>
                    <w:top w:val="nil"/>
                    <w:left w:val="nil"/>
                    <w:bottom w:val="single" w:sz="4" w:space="0" w:color="000000"/>
                    <w:right w:val="single" w:sz="4" w:space="0" w:color="000000"/>
                  </w:tcBorders>
                  <w:shd w:val="clear" w:color="FFFFFF" w:fill="FFFFFF"/>
                  <w:noWrap/>
                  <w:vAlign w:val="bottom"/>
                  <w:hideMark/>
                </w:tcPr>
                <w:p w14:paraId="770DEEE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w:t>
                  </w:r>
                </w:p>
              </w:tc>
              <w:tc>
                <w:tcPr>
                  <w:tcW w:w="767" w:type="dxa"/>
                  <w:tcBorders>
                    <w:top w:val="nil"/>
                    <w:left w:val="nil"/>
                    <w:bottom w:val="single" w:sz="4" w:space="0" w:color="000000"/>
                    <w:right w:val="single" w:sz="4" w:space="0" w:color="000000"/>
                  </w:tcBorders>
                  <w:shd w:val="clear" w:color="FFFFFF" w:fill="FFFFFF"/>
                  <w:noWrap/>
                  <w:vAlign w:val="bottom"/>
                  <w:hideMark/>
                </w:tcPr>
                <w:p w14:paraId="6C936DC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59</w:t>
                  </w:r>
                </w:p>
              </w:tc>
              <w:tc>
                <w:tcPr>
                  <w:tcW w:w="709" w:type="dxa"/>
                  <w:tcBorders>
                    <w:top w:val="nil"/>
                    <w:left w:val="nil"/>
                    <w:bottom w:val="single" w:sz="4" w:space="0" w:color="000000"/>
                    <w:right w:val="single" w:sz="4" w:space="0" w:color="000000"/>
                  </w:tcBorders>
                  <w:shd w:val="clear" w:color="FFFFFF" w:fill="FFFFFF"/>
                  <w:noWrap/>
                  <w:vAlign w:val="bottom"/>
                  <w:hideMark/>
                </w:tcPr>
                <w:p w14:paraId="6EE8802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298</w:t>
                  </w:r>
                </w:p>
              </w:tc>
            </w:tr>
            <w:tr w:rsidR="00EF1439" w:rsidRPr="00EF1439" w14:paraId="49D7E602"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5227BADD"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59388374"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16-11-1-02-47    -a   -00</w:t>
                  </w:r>
                </w:p>
              </w:tc>
              <w:tc>
                <w:tcPr>
                  <w:tcW w:w="415" w:type="dxa"/>
                  <w:tcBorders>
                    <w:top w:val="nil"/>
                    <w:left w:val="nil"/>
                    <w:bottom w:val="single" w:sz="4" w:space="0" w:color="000000"/>
                    <w:right w:val="single" w:sz="4" w:space="0" w:color="000000"/>
                  </w:tcBorders>
                  <w:shd w:val="clear" w:color="FFFFFF" w:fill="FCFDFD"/>
                  <w:noWrap/>
                  <w:vAlign w:val="bottom"/>
                  <w:hideMark/>
                </w:tcPr>
                <w:p w14:paraId="6817EAC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7897CFB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11</w:t>
                  </w:r>
                </w:p>
              </w:tc>
              <w:tc>
                <w:tcPr>
                  <w:tcW w:w="448" w:type="dxa"/>
                  <w:tcBorders>
                    <w:top w:val="nil"/>
                    <w:left w:val="nil"/>
                    <w:bottom w:val="single" w:sz="4" w:space="0" w:color="000000"/>
                    <w:right w:val="single" w:sz="4" w:space="0" w:color="000000"/>
                  </w:tcBorders>
                  <w:shd w:val="clear" w:color="FFFFFF" w:fill="FCFDFD"/>
                  <w:noWrap/>
                  <w:vAlign w:val="bottom"/>
                  <w:hideMark/>
                </w:tcPr>
                <w:p w14:paraId="73090C2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3D25130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5258F1E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63" w:type="dxa"/>
                  <w:tcBorders>
                    <w:top w:val="nil"/>
                    <w:left w:val="nil"/>
                    <w:bottom w:val="single" w:sz="4" w:space="0" w:color="000000"/>
                    <w:right w:val="single" w:sz="4" w:space="0" w:color="000000"/>
                  </w:tcBorders>
                  <w:shd w:val="clear" w:color="FFFFFF" w:fill="FCFDFD"/>
                  <w:noWrap/>
                  <w:vAlign w:val="bottom"/>
                  <w:hideMark/>
                </w:tcPr>
                <w:p w14:paraId="3945016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53</w:t>
                  </w:r>
                </w:p>
              </w:tc>
              <w:tc>
                <w:tcPr>
                  <w:tcW w:w="600" w:type="dxa"/>
                  <w:tcBorders>
                    <w:top w:val="nil"/>
                    <w:left w:val="nil"/>
                    <w:bottom w:val="single" w:sz="4" w:space="0" w:color="000000"/>
                    <w:right w:val="single" w:sz="4" w:space="0" w:color="000000"/>
                  </w:tcBorders>
                  <w:shd w:val="clear" w:color="FFFFFF" w:fill="FFFFFF"/>
                  <w:noWrap/>
                  <w:vAlign w:val="bottom"/>
                  <w:hideMark/>
                </w:tcPr>
                <w:p w14:paraId="2752FDF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67</w:t>
                  </w:r>
                </w:p>
              </w:tc>
              <w:tc>
                <w:tcPr>
                  <w:tcW w:w="528" w:type="dxa"/>
                  <w:tcBorders>
                    <w:top w:val="nil"/>
                    <w:left w:val="nil"/>
                    <w:bottom w:val="single" w:sz="4" w:space="0" w:color="000000"/>
                    <w:right w:val="single" w:sz="4" w:space="0" w:color="000000"/>
                  </w:tcBorders>
                  <w:shd w:val="clear" w:color="FFFFFF" w:fill="FCFDFD"/>
                  <w:noWrap/>
                  <w:vAlign w:val="bottom"/>
                  <w:hideMark/>
                </w:tcPr>
                <w:p w14:paraId="35E5E61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11</w:t>
                  </w:r>
                </w:p>
              </w:tc>
              <w:tc>
                <w:tcPr>
                  <w:tcW w:w="527" w:type="dxa"/>
                  <w:tcBorders>
                    <w:top w:val="nil"/>
                    <w:left w:val="nil"/>
                    <w:bottom w:val="single" w:sz="4" w:space="0" w:color="000000"/>
                    <w:right w:val="single" w:sz="4" w:space="0" w:color="000000"/>
                  </w:tcBorders>
                  <w:shd w:val="clear" w:color="FFFFFF" w:fill="FCFDFD"/>
                  <w:noWrap/>
                  <w:vAlign w:val="bottom"/>
                  <w:hideMark/>
                </w:tcPr>
                <w:p w14:paraId="4FB9CA4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12</w:t>
                  </w:r>
                </w:p>
              </w:tc>
              <w:tc>
                <w:tcPr>
                  <w:tcW w:w="527" w:type="dxa"/>
                  <w:tcBorders>
                    <w:top w:val="nil"/>
                    <w:left w:val="nil"/>
                    <w:bottom w:val="single" w:sz="4" w:space="0" w:color="000000"/>
                    <w:right w:val="single" w:sz="4" w:space="0" w:color="000000"/>
                  </w:tcBorders>
                  <w:shd w:val="clear" w:color="FFFFFF" w:fill="FCFDFD"/>
                  <w:noWrap/>
                  <w:vAlign w:val="bottom"/>
                  <w:hideMark/>
                </w:tcPr>
                <w:p w14:paraId="2591637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55A211D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459" w:type="dxa"/>
                  <w:tcBorders>
                    <w:top w:val="nil"/>
                    <w:left w:val="nil"/>
                    <w:bottom w:val="single" w:sz="4" w:space="0" w:color="000000"/>
                    <w:right w:val="single" w:sz="4" w:space="0" w:color="000000"/>
                  </w:tcBorders>
                  <w:shd w:val="clear" w:color="FFFFFF" w:fill="FCFDFD"/>
                  <w:noWrap/>
                  <w:vAlign w:val="bottom"/>
                  <w:hideMark/>
                </w:tcPr>
                <w:p w14:paraId="4592583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767" w:type="dxa"/>
                  <w:tcBorders>
                    <w:top w:val="nil"/>
                    <w:left w:val="nil"/>
                    <w:bottom w:val="single" w:sz="4" w:space="0" w:color="000000"/>
                    <w:right w:val="single" w:sz="4" w:space="0" w:color="000000"/>
                  </w:tcBorders>
                  <w:shd w:val="clear" w:color="FFFFFF" w:fill="FFFFFF"/>
                  <w:noWrap/>
                  <w:vAlign w:val="bottom"/>
                  <w:hideMark/>
                </w:tcPr>
                <w:p w14:paraId="1A5009C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36</w:t>
                  </w:r>
                </w:p>
              </w:tc>
              <w:tc>
                <w:tcPr>
                  <w:tcW w:w="709" w:type="dxa"/>
                  <w:tcBorders>
                    <w:top w:val="nil"/>
                    <w:left w:val="nil"/>
                    <w:bottom w:val="single" w:sz="4" w:space="0" w:color="000000"/>
                    <w:right w:val="single" w:sz="4" w:space="0" w:color="000000"/>
                  </w:tcBorders>
                  <w:shd w:val="clear" w:color="FFFFFF" w:fill="FFFFFF"/>
                  <w:noWrap/>
                  <w:vAlign w:val="bottom"/>
                  <w:hideMark/>
                </w:tcPr>
                <w:p w14:paraId="0B940D8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103</w:t>
                  </w:r>
                </w:p>
              </w:tc>
            </w:tr>
            <w:tr w:rsidR="00EF1439" w:rsidRPr="00EF1439" w14:paraId="23FC7AAA"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7A9FBF21"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5D743E1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16-11-1-02-47    -b   -00</w:t>
                  </w:r>
                </w:p>
              </w:tc>
              <w:tc>
                <w:tcPr>
                  <w:tcW w:w="415" w:type="dxa"/>
                  <w:tcBorders>
                    <w:top w:val="nil"/>
                    <w:left w:val="nil"/>
                    <w:bottom w:val="single" w:sz="4" w:space="0" w:color="000000"/>
                    <w:right w:val="single" w:sz="4" w:space="0" w:color="000000"/>
                  </w:tcBorders>
                  <w:shd w:val="clear" w:color="FFFFFF" w:fill="FFFFFF"/>
                  <w:noWrap/>
                  <w:vAlign w:val="bottom"/>
                  <w:hideMark/>
                </w:tcPr>
                <w:p w14:paraId="4F7FB26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70EB16E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28</w:t>
                  </w:r>
                </w:p>
              </w:tc>
              <w:tc>
                <w:tcPr>
                  <w:tcW w:w="448" w:type="dxa"/>
                  <w:tcBorders>
                    <w:top w:val="nil"/>
                    <w:left w:val="nil"/>
                    <w:bottom w:val="single" w:sz="4" w:space="0" w:color="000000"/>
                    <w:right w:val="single" w:sz="4" w:space="0" w:color="000000"/>
                  </w:tcBorders>
                  <w:shd w:val="clear" w:color="FFFFFF" w:fill="FFFFFF"/>
                  <w:noWrap/>
                  <w:vAlign w:val="bottom"/>
                  <w:hideMark/>
                </w:tcPr>
                <w:p w14:paraId="05DA190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1AFDC55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488076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19</w:t>
                  </w:r>
                </w:p>
              </w:tc>
              <w:tc>
                <w:tcPr>
                  <w:tcW w:w="563" w:type="dxa"/>
                  <w:tcBorders>
                    <w:top w:val="nil"/>
                    <w:left w:val="nil"/>
                    <w:bottom w:val="single" w:sz="4" w:space="0" w:color="000000"/>
                    <w:right w:val="single" w:sz="4" w:space="0" w:color="000000"/>
                  </w:tcBorders>
                  <w:shd w:val="clear" w:color="FFFFFF" w:fill="FFFFFF"/>
                  <w:noWrap/>
                  <w:vAlign w:val="bottom"/>
                  <w:hideMark/>
                </w:tcPr>
                <w:p w14:paraId="4191A74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139</w:t>
                  </w:r>
                </w:p>
              </w:tc>
              <w:tc>
                <w:tcPr>
                  <w:tcW w:w="600" w:type="dxa"/>
                  <w:tcBorders>
                    <w:top w:val="nil"/>
                    <w:left w:val="nil"/>
                    <w:bottom w:val="single" w:sz="4" w:space="0" w:color="000000"/>
                    <w:right w:val="single" w:sz="4" w:space="0" w:color="000000"/>
                  </w:tcBorders>
                  <w:shd w:val="clear" w:color="FFFFFF" w:fill="FFFFFF"/>
                  <w:noWrap/>
                  <w:vAlign w:val="bottom"/>
                  <w:hideMark/>
                </w:tcPr>
                <w:p w14:paraId="0BCA4D7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186</w:t>
                  </w:r>
                </w:p>
              </w:tc>
              <w:tc>
                <w:tcPr>
                  <w:tcW w:w="528" w:type="dxa"/>
                  <w:tcBorders>
                    <w:top w:val="nil"/>
                    <w:left w:val="nil"/>
                    <w:bottom w:val="single" w:sz="4" w:space="0" w:color="000000"/>
                    <w:right w:val="single" w:sz="4" w:space="0" w:color="000000"/>
                  </w:tcBorders>
                  <w:shd w:val="clear" w:color="FFFFFF" w:fill="FFFFFF"/>
                  <w:noWrap/>
                  <w:vAlign w:val="bottom"/>
                  <w:hideMark/>
                </w:tcPr>
                <w:p w14:paraId="6B0ABAC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17</w:t>
                  </w:r>
                </w:p>
              </w:tc>
              <w:tc>
                <w:tcPr>
                  <w:tcW w:w="527" w:type="dxa"/>
                  <w:tcBorders>
                    <w:top w:val="nil"/>
                    <w:left w:val="nil"/>
                    <w:bottom w:val="single" w:sz="4" w:space="0" w:color="000000"/>
                    <w:right w:val="single" w:sz="4" w:space="0" w:color="000000"/>
                  </w:tcBorders>
                  <w:shd w:val="clear" w:color="FFFFFF" w:fill="FFFFFF"/>
                  <w:noWrap/>
                  <w:vAlign w:val="bottom"/>
                  <w:hideMark/>
                </w:tcPr>
                <w:p w14:paraId="15AD2BE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527" w:type="dxa"/>
                  <w:tcBorders>
                    <w:top w:val="nil"/>
                    <w:left w:val="nil"/>
                    <w:bottom w:val="single" w:sz="4" w:space="0" w:color="000000"/>
                    <w:right w:val="single" w:sz="4" w:space="0" w:color="000000"/>
                  </w:tcBorders>
                  <w:shd w:val="clear" w:color="FFFFFF" w:fill="FFFFFF"/>
                  <w:noWrap/>
                  <w:vAlign w:val="bottom"/>
                  <w:hideMark/>
                </w:tcPr>
                <w:p w14:paraId="2F7935A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580CE6A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459" w:type="dxa"/>
                  <w:tcBorders>
                    <w:top w:val="nil"/>
                    <w:left w:val="nil"/>
                    <w:bottom w:val="single" w:sz="4" w:space="0" w:color="000000"/>
                    <w:right w:val="single" w:sz="4" w:space="0" w:color="000000"/>
                  </w:tcBorders>
                  <w:shd w:val="clear" w:color="FFFFFF" w:fill="FFFFFF"/>
                  <w:noWrap/>
                  <w:vAlign w:val="bottom"/>
                  <w:hideMark/>
                </w:tcPr>
                <w:p w14:paraId="01F915A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767" w:type="dxa"/>
                  <w:tcBorders>
                    <w:top w:val="nil"/>
                    <w:left w:val="nil"/>
                    <w:bottom w:val="single" w:sz="4" w:space="0" w:color="000000"/>
                    <w:right w:val="single" w:sz="4" w:space="0" w:color="000000"/>
                  </w:tcBorders>
                  <w:shd w:val="clear" w:color="FFFFFF" w:fill="FFFFFF"/>
                  <w:noWrap/>
                  <w:vAlign w:val="bottom"/>
                  <w:hideMark/>
                </w:tcPr>
                <w:p w14:paraId="4BC01C4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40</w:t>
                  </w:r>
                </w:p>
              </w:tc>
              <w:tc>
                <w:tcPr>
                  <w:tcW w:w="709" w:type="dxa"/>
                  <w:tcBorders>
                    <w:top w:val="nil"/>
                    <w:left w:val="nil"/>
                    <w:bottom w:val="single" w:sz="4" w:space="0" w:color="000000"/>
                    <w:right w:val="single" w:sz="4" w:space="0" w:color="000000"/>
                  </w:tcBorders>
                  <w:shd w:val="clear" w:color="FFFFFF" w:fill="FFFFFF"/>
                  <w:noWrap/>
                  <w:vAlign w:val="bottom"/>
                  <w:hideMark/>
                </w:tcPr>
                <w:p w14:paraId="2409B89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226</w:t>
                  </w:r>
                </w:p>
              </w:tc>
            </w:tr>
            <w:tr w:rsidR="00EF1439" w:rsidRPr="00EF1439" w14:paraId="58F86E8E"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27FA8980"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5179C0C0"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16-11-1-02-47    -i   -00</w:t>
                  </w:r>
                </w:p>
              </w:tc>
              <w:tc>
                <w:tcPr>
                  <w:tcW w:w="415" w:type="dxa"/>
                  <w:tcBorders>
                    <w:top w:val="nil"/>
                    <w:left w:val="nil"/>
                    <w:bottom w:val="single" w:sz="4" w:space="0" w:color="000000"/>
                    <w:right w:val="single" w:sz="4" w:space="0" w:color="000000"/>
                  </w:tcBorders>
                  <w:shd w:val="clear" w:color="FFFFFF" w:fill="FCFDFD"/>
                  <w:noWrap/>
                  <w:vAlign w:val="bottom"/>
                  <w:hideMark/>
                </w:tcPr>
                <w:p w14:paraId="46E46A0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43C3838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w:t>
                  </w:r>
                </w:p>
              </w:tc>
              <w:tc>
                <w:tcPr>
                  <w:tcW w:w="448" w:type="dxa"/>
                  <w:tcBorders>
                    <w:top w:val="nil"/>
                    <w:left w:val="nil"/>
                    <w:bottom w:val="single" w:sz="4" w:space="0" w:color="000000"/>
                    <w:right w:val="single" w:sz="4" w:space="0" w:color="000000"/>
                  </w:tcBorders>
                  <w:shd w:val="clear" w:color="FFFFFF" w:fill="FCFDFD"/>
                  <w:noWrap/>
                  <w:vAlign w:val="bottom"/>
                  <w:hideMark/>
                </w:tcPr>
                <w:p w14:paraId="3E9A943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4B359DB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62F10A4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CFDFD"/>
                  <w:noWrap/>
                  <w:vAlign w:val="bottom"/>
                  <w:hideMark/>
                </w:tcPr>
                <w:p w14:paraId="5423ABC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46</w:t>
                  </w:r>
                </w:p>
              </w:tc>
              <w:tc>
                <w:tcPr>
                  <w:tcW w:w="600" w:type="dxa"/>
                  <w:tcBorders>
                    <w:top w:val="nil"/>
                    <w:left w:val="nil"/>
                    <w:bottom w:val="single" w:sz="4" w:space="0" w:color="000000"/>
                    <w:right w:val="single" w:sz="4" w:space="0" w:color="000000"/>
                  </w:tcBorders>
                  <w:shd w:val="clear" w:color="FFFFFF" w:fill="FFFFFF"/>
                  <w:noWrap/>
                  <w:vAlign w:val="bottom"/>
                  <w:hideMark/>
                </w:tcPr>
                <w:p w14:paraId="7782637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60</w:t>
                  </w:r>
                </w:p>
              </w:tc>
              <w:tc>
                <w:tcPr>
                  <w:tcW w:w="528" w:type="dxa"/>
                  <w:tcBorders>
                    <w:top w:val="nil"/>
                    <w:left w:val="nil"/>
                    <w:bottom w:val="single" w:sz="4" w:space="0" w:color="000000"/>
                    <w:right w:val="single" w:sz="4" w:space="0" w:color="000000"/>
                  </w:tcBorders>
                  <w:shd w:val="clear" w:color="FFFFFF" w:fill="FCFDFD"/>
                  <w:noWrap/>
                  <w:vAlign w:val="bottom"/>
                  <w:hideMark/>
                </w:tcPr>
                <w:p w14:paraId="602E821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527" w:type="dxa"/>
                  <w:tcBorders>
                    <w:top w:val="nil"/>
                    <w:left w:val="nil"/>
                    <w:bottom w:val="single" w:sz="4" w:space="0" w:color="000000"/>
                    <w:right w:val="single" w:sz="4" w:space="0" w:color="000000"/>
                  </w:tcBorders>
                  <w:shd w:val="clear" w:color="FFFFFF" w:fill="FCFDFD"/>
                  <w:noWrap/>
                  <w:vAlign w:val="bottom"/>
                  <w:hideMark/>
                </w:tcPr>
                <w:p w14:paraId="7342105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18</w:t>
                  </w:r>
                </w:p>
              </w:tc>
              <w:tc>
                <w:tcPr>
                  <w:tcW w:w="527" w:type="dxa"/>
                  <w:tcBorders>
                    <w:top w:val="nil"/>
                    <w:left w:val="nil"/>
                    <w:bottom w:val="single" w:sz="4" w:space="0" w:color="000000"/>
                    <w:right w:val="single" w:sz="4" w:space="0" w:color="000000"/>
                  </w:tcBorders>
                  <w:shd w:val="clear" w:color="FFFFFF" w:fill="FCFDFD"/>
                  <w:noWrap/>
                  <w:vAlign w:val="bottom"/>
                  <w:hideMark/>
                </w:tcPr>
                <w:p w14:paraId="487A8F5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20DA92A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w:t>
                  </w:r>
                </w:p>
              </w:tc>
              <w:tc>
                <w:tcPr>
                  <w:tcW w:w="459" w:type="dxa"/>
                  <w:tcBorders>
                    <w:top w:val="nil"/>
                    <w:left w:val="nil"/>
                    <w:bottom w:val="single" w:sz="4" w:space="0" w:color="000000"/>
                    <w:right w:val="single" w:sz="4" w:space="0" w:color="000000"/>
                  </w:tcBorders>
                  <w:shd w:val="clear" w:color="FFFFFF" w:fill="FCFDFD"/>
                  <w:noWrap/>
                  <w:vAlign w:val="bottom"/>
                  <w:hideMark/>
                </w:tcPr>
                <w:p w14:paraId="7C39603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18</w:t>
                  </w:r>
                </w:p>
              </w:tc>
              <w:tc>
                <w:tcPr>
                  <w:tcW w:w="767" w:type="dxa"/>
                  <w:tcBorders>
                    <w:top w:val="nil"/>
                    <w:left w:val="nil"/>
                    <w:bottom w:val="single" w:sz="4" w:space="0" w:color="000000"/>
                    <w:right w:val="single" w:sz="4" w:space="0" w:color="000000"/>
                  </w:tcBorders>
                  <w:shd w:val="clear" w:color="FFFFFF" w:fill="FFFFFF"/>
                  <w:noWrap/>
                  <w:vAlign w:val="bottom"/>
                  <w:hideMark/>
                </w:tcPr>
                <w:p w14:paraId="402D23B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75</w:t>
                  </w:r>
                </w:p>
              </w:tc>
              <w:tc>
                <w:tcPr>
                  <w:tcW w:w="709" w:type="dxa"/>
                  <w:tcBorders>
                    <w:top w:val="nil"/>
                    <w:left w:val="nil"/>
                    <w:bottom w:val="single" w:sz="4" w:space="0" w:color="000000"/>
                    <w:right w:val="single" w:sz="4" w:space="0" w:color="000000"/>
                  </w:tcBorders>
                  <w:shd w:val="clear" w:color="FFFFFF" w:fill="FFFFFF"/>
                  <w:noWrap/>
                  <w:vAlign w:val="bottom"/>
                  <w:hideMark/>
                </w:tcPr>
                <w:p w14:paraId="1EC0794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135</w:t>
                  </w:r>
                </w:p>
              </w:tc>
            </w:tr>
            <w:tr w:rsidR="00EF1439" w:rsidRPr="00EF1439" w14:paraId="600E1B11"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4DB6236A"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5F796D93"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16-11-1-02-75    -d   -00</w:t>
                  </w:r>
                </w:p>
              </w:tc>
              <w:tc>
                <w:tcPr>
                  <w:tcW w:w="415" w:type="dxa"/>
                  <w:tcBorders>
                    <w:top w:val="nil"/>
                    <w:left w:val="nil"/>
                    <w:bottom w:val="single" w:sz="4" w:space="0" w:color="000000"/>
                    <w:right w:val="single" w:sz="4" w:space="0" w:color="000000"/>
                  </w:tcBorders>
                  <w:shd w:val="clear" w:color="FFFFFF" w:fill="FFFFFF"/>
                  <w:noWrap/>
                  <w:vAlign w:val="bottom"/>
                  <w:hideMark/>
                </w:tcPr>
                <w:p w14:paraId="506D98F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791F92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83</w:t>
                  </w:r>
                </w:p>
              </w:tc>
              <w:tc>
                <w:tcPr>
                  <w:tcW w:w="448" w:type="dxa"/>
                  <w:tcBorders>
                    <w:top w:val="nil"/>
                    <w:left w:val="nil"/>
                    <w:bottom w:val="single" w:sz="4" w:space="0" w:color="000000"/>
                    <w:right w:val="single" w:sz="4" w:space="0" w:color="000000"/>
                  </w:tcBorders>
                  <w:shd w:val="clear" w:color="FFFFFF" w:fill="FFFFFF"/>
                  <w:noWrap/>
                  <w:vAlign w:val="bottom"/>
                  <w:hideMark/>
                </w:tcPr>
                <w:p w14:paraId="5610E4B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612381F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2A3CFA9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65</w:t>
                  </w:r>
                </w:p>
              </w:tc>
              <w:tc>
                <w:tcPr>
                  <w:tcW w:w="563" w:type="dxa"/>
                  <w:tcBorders>
                    <w:top w:val="nil"/>
                    <w:left w:val="nil"/>
                    <w:bottom w:val="single" w:sz="4" w:space="0" w:color="000000"/>
                    <w:right w:val="single" w:sz="4" w:space="0" w:color="000000"/>
                  </w:tcBorders>
                  <w:shd w:val="clear" w:color="FFFFFF" w:fill="FFFFFF"/>
                  <w:noWrap/>
                  <w:vAlign w:val="bottom"/>
                  <w:hideMark/>
                </w:tcPr>
                <w:p w14:paraId="0066D00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417</w:t>
                  </w:r>
                </w:p>
              </w:tc>
              <w:tc>
                <w:tcPr>
                  <w:tcW w:w="600" w:type="dxa"/>
                  <w:tcBorders>
                    <w:top w:val="nil"/>
                    <w:left w:val="nil"/>
                    <w:bottom w:val="single" w:sz="4" w:space="0" w:color="000000"/>
                    <w:right w:val="single" w:sz="4" w:space="0" w:color="000000"/>
                  </w:tcBorders>
                  <w:shd w:val="clear" w:color="FFFFFF" w:fill="FFFFFF"/>
                  <w:noWrap/>
                  <w:vAlign w:val="bottom"/>
                  <w:hideMark/>
                </w:tcPr>
                <w:p w14:paraId="034817A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565</w:t>
                  </w:r>
                </w:p>
              </w:tc>
              <w:tc>
                <w:tcPr>
                  <w:tcW w:w="528" w:type="dxa"/>
                  <w:tcBorders>
                    <w:top w:val="nil"/>
                    <w:left w:val="nil"/>
                    <w:bottom w:val="single" w:sz="4" w:space="0" w:color="000000"/>
                    <w:right w:val="single" w:sz="4" w:space="0" w:color="000000"/>
                  </w:tcBorders>
                  <w:shd w:val="clear" w:color="FFFFFF" w:fill="FFFFFF"/>
                  <w:noWrap/>
                  <w:vAlign w:val="bottom"/>
                  <w:hideMark/>
                </w:tcPr>
                <w:p w14:paraId="7FBF48F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w:t>
                  </w:r>
                </w:p>
              </w:tc>
              <w:tc>
                <w:tcPr>
                  <w:tcW w:w="527" w:type="dxa"/>
                  <w:tcBorders>
                    <w:top w:val="nil"/>
                    <w:left w:val="nil"/>
                    <w:bottom w:val="single" w:sz="4" w:space="0" w:color="000000"/>
                    <w:right w:val="single" w:sz="4" w:space="0" w:color="000000"/>
                  </w:tcBorders>
                  <w:shd w:val="clear" w:color="FFFFFF" w:fill="FFFFFF"/>
                  <w:noWrap/>
                  <w:vAlign w:val="bottom"/>
                  <w:hideMark/>
                </w:tcPr>
                <w:p w14:paraId="685F0CE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FFFFF"/>
                  <w:noWrap/>
                  <w:vAlign w:val="bottom"/>
                  <w:hideMark/>
                </w:tcPr>
                <w:p w14:paraId="217EC42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1738A60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13</w:t>
                  </w:r>
                </w:p>
              </w:tc>
              <w:tc>
                <w:tcPr>
                  <w:tcW w:w="459" w:type="dxa"/>
                  <w:tcBorders>
                    <w:top w:val="nil"/>
                    <w:left w:val="nil"/>
                    <w:bottom w:val="single" w:sz="4" w:space="0" w:color="000000"/>
                    <w:right w:val="single" w:sz="4" w:space="0" w:color="000000"/>
                  </w:tcBorders>
                  <w:shd w:val="clear" w:color="FFFFFF" w:fill="FFFFFF"/>
                  <w:noWrap/>
                  <w:vAlign w:val="bottom"/>
                  <w:hideMark/>
                </w:tcPr>
                <w:p w14:paraId="734700E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05FBC43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35</w:t>
                  </w:r>
                </w:p>
              </w:tc>
              <w:tc>
                <w:tcPr>
                  <w:tcW w:w="709" w:type="dxa"/>
                  <w:tcBorders>
                    <w:top w:val="nil"/>
                    <w:left w:val="nil"/>
                    <w:bottom w:val="single" w:sz="4" w:space="0" w:color="000000"/>
                    <w:right w:val="single" w:sz="4" w:space="0" w:color="000000"/>
                  </w:tcBorders>
                  <w:shd w:val="clear" w:color="FFFFFF" w:fill="FFFFFF"/>
                  <w:noWrap/>
                  <w:vAlign w:val="bottom"/>
                  <w:hideMark/>
                </w:tcPr>
                <w:p w14:paraId="26A3415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600</w:t>
                  </w:r>
                </w:p>
              </w:tc>
            </w:tr>
            <w:tr w:rsidR="00EF1439" w:rsidRPr="00EF1439" w14:paraId="0E208AF2"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18313611"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32F3EA51"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16-11-1-03-106   -j   -00</w:t>
                  </w:r>
                </w:p>
              </w:tc>
              <w:tc>
                <w:tcPr>
                  <w:tcW w:w="415" w:type="dxa"/>
                  <w:tcBorders>
                    <w:top w:val="nil"/>
                    <w:left w:val="nil"/>
                    <w:bottom w:val="single" w:sz="4" w:space="0" w:color="000000"/>
                    <w:right w:val="single" w:sz="4" w:space="0" w:color="000000"/>
                  </w:tcBorders>
                  <w:shd w:val="clear" w:color="FFFFFF" w:fill="FCFDFD"/>
                  <w:noWrap/>
                  <w:vAlign w:val="bottom"/>
                  <w:hideMark/>
                </w:tcPr>
                <w:p w14:paraId="5270EB7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5106C78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18</w:t>
                  </w:r>
                </w:p>
              </w:tc>
              <w:tc>
                <w:tcPr>
                  <w:tcW w:w="448" w:type="dxa"/>
                  <w:tcBorders>
                    <w:top w:val="nil"/>
                    <w:left w:val="nil"/>
                    <w:bottom w:val="single" w:sz="4" w:space="0" w:color="000000"/>
                    <w:right w:val="single" w:sz="4" w:space="0" w:color="000000"/>
                  </w:tcBorders>
                  <w:shd w:val="clear" w:color="FFFFFF" w:fill="FCFDFD"/>
                  <w:noWrap/>
                  <w:vAlign w:val="bottom"/>
                  <w:hideMark/>
                </w:tcPr>
                <w:p w14:paraId="0C20FA2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448" w:type="dxa"/>
                  <w:tcBorders>
                    <w:top w:val="nil"/>
                    <w:left w:val="nil"/>
                    <w:bottom w:val="single" w:sz="4" w:space="0" w:color="000000"/>
                    <w:right w:val="single" w:sz="4" w:space="0" w:color="000000"/>
                  </w:tcBorders>
                  <w:shd w:val="clear" w:color="FFFFFF" w:fill="FCFDFD"/>
                  <w:noWrap/>
                  <w:vAlign w:val="bottom"/>
                  <w:hideMark/>
                </w:tcPr>
                <w:p w14:paraId="6828A26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79EAF7C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26</w:t>
                  </w:r>
                </w:p>
              </w:tc>
              <w:tc>
                <w:tcPr>
                  <w:tcW w:w="563" w:type="dxa"/>
                  <w:tcBorders>
                    <w:top w:val="nil"/>
                    <w:left w:val="nil"/>
                    <w:bottom w:val="single" w:sz="4" w:space="0" w:color="000000"/>
                    <w:right w:val="single" w:sz="4" w:space="0" w:color="000000"/>
                  </w:tcBorders>
                  <w:shd w:val="clear" w:color="FFFFFF" w:fill="FCFDFD"/>
                  <w:noWrap/>
                  <w:vAlign w:val="bottom"/>
                  <w:hideMark/>
                </w:tcPr>
                <w:p w14:paraId="463137A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122</w:t>
                  </w:r>
                </w:p>
              </w:tc>
              <w:tc>
                <w:tcPr>
                  <w:tcW w:w="600" w:type="dxa"/>
                  <w:tcBorders>
                    <w:top w:val="nil"/>
                    <w:left w:val="nil"/>
                    <w:bottom w:val="single" w:sz="4" w:space="0" w:color="000000"/>
                    <w:right w:val="single" w:sz="4" w:space="0" w:color="000000"/>
                  </w:tcBorders>
                  <w:shd w:val="clear" w:color="FFFFFF" w:fill="FFFFFF"/>
                  <w:noWrap/>
                  <w:vAlign w:val="bottom"/>
                  <w:hideMark/>
                </w:tcPr>
                <w:p w14:paraId="69310D4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167</w:t>
                  </w:r>
                </w:p>
              </w:tc>
              <w:tc>
                <w:tcPr>
                  <w:tcW w:w="528" w:type="dxa"/>
                  <w:tcBorders>
                    <w:top w:val="nil"/>
                    <w:left w:val="nil"/>
                    <w:bottom w:val="single" w:sz="4" w:space="0" w:color="000000"/>
                    <w:right w:val="single" w:sz="4" w:space="0" w:color="000000"/>
                  </w:tcBorders>
                  <w:shd w:val="clear" w:color="FFFFFF" w:fill="FCFDFD"/>
                  <w:noWrap/>
                  <w:vAlign w:val="bottom"/>
                  <w:hideMark/>
                </w:tcPr>
                <w:p w14:paraId="19D6860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CFDFD"/>
                  <w:noWrap/>
                  <w:vAlign w:val="bottom"/>
                  <w:hideMark/>
                </w:tcPr>
                <w:p w14:paraId="55E0875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CFDFD"/>
                  <w:noWrap/>
                  <w:vAlign w:val="bottom"/>
                  <w:hideMark/>
                </w:tcPr>
                <w:p w14:paraId="21B51BC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3BF76ED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459" w:type="dxa"/>
                  <w:tcBorders>
                    <w:top w:val="nil"/>
                    <w:left w:val="nil"/>
                    <w:bottom w:val="single" w:sz="4" w:space="0" w:color="000000"/>
                    <w:right w:val="single" w:sz="4" w:space="0" w:color="000000"/>
                  </w:tcBorders>
                  <w:shd w:val="clear" w:color="FFFFFF" w:fill="FCFDFD"/>
                  <w:noWrap/>
                  <w:vAlign w:val="bottom"/>
                  <w:hideMark/>
                </w:tcPr>
                <w:p w14:paraId="1E642E3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14</w:t>
                  </w:r>
                </w:p>
              </w:tc>
              <w:tc>
                <w:tcPr>
                  <w:tcW w:w="767" w:type="dxa"/>
                  <w:tcBorders>
                    <w:top w:val="nil"/>
                    <w:left w:val="nil"/>
                    <w:bottom w:val="single" w:sz="4" w:space="0" w:color="000000"/>
                    <w:right w:val="single" w:sz="4" w:space="0" w:color="000000"/>
                  </w:tcBorders>
                  <w:shd w:val="clear" w:color="FFFFFF" w:fill="FFFFFF"/>
                  <w:noWrap/>
                  <w:vAlign w:val="bottom"/>
                  <w:hideMark/>
                </w:tcPr>
                <w:p w14:paraId="044E7E8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29</w:t>
                  </w:r>
                </w:p>
              </w:tc>
              <w:tc>
                <w:tcPr>
                  <w:tcW w:w="709" w:type="dxa"/>
                  <w:tcBorders>
                    <w:top w:val="nil"/>
                    <w:left w:val="nil"/>
                    <w:bottom w:val="single" w:sz="4" w:space="0" w:color="000000"/>
                    <w:right w:val="single" w:sz="4" w:space="0" w:color="000000"/>
                  </w:tcBorders>
                  <w:shd w:val="clear" w:color="FFFFFF" w:fill="FFFFFF"/>
                  <w:noWrap/>
                  <w:vAlign w:val="bottom"/>
                  <w:hideMark/>
                </w:tcPr>
                <w:p w14:paraId="5257D20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196</w:t>
                  </w:r>
                </w:p>
              </w:tc>
            </w:tr>
            <w:tr w:rsidR="00EF1439" w:rsidRPr="00EF1439" w14:paraId="3E911594"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117F0ED4"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5268953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16-11-1-03-116   -h   -00</w:t>
                  </w:r>
                </w:p>
              </w:tc>
              <w:tc>
                <w:tcPr>
                  <w:tcW w:w="415" w:type="dxa"/>
                  <w:tcBorders>
                    <w:top w:val="nil"/>
                    <w:left w:val="nil"/>
                    <w:bottom w:val="single" w:sz="4" w:space="0" w:color="000000"/>
                    <w:right w:val="single" w:sz="4" w:space="0" w:color="000000"/>
                  </w:tcBorders>
                  <w:shd w:val="clear" w:color="FFFFFF" w:fill="FFFFFF"/>
                  <w:noWrap/>
                  <w:vAlign w:val="bottom"/>
                  <w:hideMark/>
                </w:tcPr>
                <w:p w14:paraId="1131FDC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45E2ADF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448" w:type="dxa"/>
                  <w:tcBorders>
                    <w:top w:val="nil"/>
                    <w:left w:val="nil"/>
                    <w:bottom w:val="single" w:sz="4" w:space="0" w:color="000000"/>
                    <w:right w:val="single" w:sz="4" w:space="0" w:color="000000"/>
                  </w:tcBorders>
                  <w:shd w:val="clear" w:color="FFFFFF" w:fill="FFFFFF"/>
                  <w:noWrap/>
                  <w:vAlign w:val="bottom"/>
                  <w:hideMark/>
                </w:tcPr>
                <w:p w14:paraId="2438A65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2C510CC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C63ED3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17</w:t>
                  </w:r>
                </w:p>
              </w:tc>
              <w:tc>
                <w:tcPr>
                  <w:tcW w:w="563" w:type="dxa"/>
                  <w:tcBorders>
                    <w:top w:val="nil"/>
                    <w:left w:val="nil"/>
                    <w:bottom w:val="single" w:sz="4" w:space="0" w:color="000000"/>
                    <w:right w:val="single" w:sz="4" w:space="0" w:color="000000"/>
                  </w:tcBorders>
                  <w:shd w:val="clear" w:color="FFFFFF" w:fill="FFFFFF"/>
                  <w:noWrap/>
                  <w:vAlign w:val="bottom"/>
                  <w:hideMark/>
                </w:tcPr>
                <w:p w14:paraId="6090E07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143</w:t>
                  </w:r>
                </w:p>
              </w:tc>
              <w:tc>
                <w:tcPr>
                  <w:tcW w:w="600" w:type="dxa"/>
                  <w:tcBorders>
                    <w:top w:val="nil"/>
                    <w:left w:val="nil"/>
                    <w:bottom w:val="single" w:sz="4" w:space="0" w:color="000000"/>
                    <w:right w:val="single" w:sz="4" w:space="0" w:color="000000"/>
                  </w:tcBorders>
                  <w:shd w:val="clear" w:color="FFFFFF" w:fill="FFFFFF"/>
                  <w:noWrap/>
                  <w:vAlign w:val="bottom"/>
                  <w:hideMark/>
                </w:tcPr>
                <w:p w14:paraId="30FF8AD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168</w:t>
                  </w:r>
                </w:p>
              </w:tc>
              <w:tc>
                <w:tcPr>
                  <w:tcW w:w="528" w:type="dxa"/>
                  <w:tcBorders>
                    <w:top w:val="nil"/>
                    <w:left w:val="nil"/>
                    <w:bottom w:val="single" w:sz="4" w:space="0" w:color="000000"/>
                    <w:right w:val="single" w:sz="4" w:space="0" w:color="000000"/>
                  </w:tcBorders>
                  <w:shd w:val="clear" w:color="FFFFFF" w:fill="FFFFFF"/>
                  <w:noWrap/>
                  <w:vAlign w:val="bottom"/>
                  <w:hideMark/>
                </w:tcPr>
                <w:p w14:paraId="567D7B7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21</w:t>
                  </w:r>
                </w:p>
              </w:tc>
              <w:tc>
                <w:tcPr>
                  <w:tcW w:w="527" w:type="dxa"/>
                  <w:tcBorders>
                    <w:top w:val="nil"/>
                    <w:left w:val="nil"/>
                    <w:bottom w:val="single" w:sz="4" w:space="0" w:color="000000"/>
                    <w:right w:val="single" w:sz="4" w:space="0" w:color="000000"/>
                  </w:tcBorders>
                  <w:shd w:val="clear" w:color="FFFFFF" w:fill="FFFFFF"/>
                  <w:noWrap/>
                  <w:vAlign w:val="bottom"/>
                  <w:hideMark/>
                </w:tcPr>
                <w:p w14:paraId="26F69AF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13</w:t>
                  </w:r>
                </w:p>
              </w:tc>
              <w:tc>
                <w:tcPr>
                  <w:tcW w:w="527" w:type="dxa"/>
                  <w:tcBorders>
                    <w:top w:val="nil"/>
                    <w:left w:val="nil"/>
                    <w:bottom w:val="single" w:sz="4" w:space="0" w:color="000000"/>
                    <w:right w:val="single" w:sz="4" w:space="0" w:color="000000"/>
                  </w:tcBorders>
                  <w:shd w:val="clear" w:color="FFFFFF" w:fill="FFFFFF"/>
                  <w:noWrap/>
                  <w:vAlign w:val="bottom"/>
                  <w:hideMark/>
                </w:tcPr>
                <w:p w14:paraId="5DA4A11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0FC3FC1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13</w:t>
                  </w:r>
                </w:p>
              </w:tc>
              <w:tc>
                <w:tcPr>
                  <w:tcW w:w="459" w:type="dxa"/>
                  <w:tcBorders>
                    <w:top w:val="nil"/>
                    <w:left w:val="nil"/>
                    <w:bottom w:val="single" w:sz="4" w:space="0" w:color="000000"/>
                    <w:right w:val="single" w:sz="4" w:space="0" w:color="000000"/>
                  </w:tcBorders>
                  <w:shd w:val="clear" w:color="FFFFFF" w:fill="FFFFFF"/>
                  <w:noWrap/>
                  <w:vAlign w:val="bottom"/>
                  <w:hideMark/>
                </w:tcPr>
                <w:p w14:paraId="6CABD6C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w:t>
                  </w:r>
                </w:p>
              </w:tc>
              <w:tc>
                <w:tcPr>
                  <w:tcW w:w="767" w:type="dxa"/>
                  <w:tcBorders>
                    <w:top w:val="nil"/>
                    <w:left w:val="nil"/>
                    <w:bottom w:val="single" w:sz="4" w:space="0" w:color="000000"/>
                    <w:right w:val="single" w:sz="4" w:space="0" w:color="000000"/>
                  </w:tcBorders>
                  <w:shd w:val="clear" w:color="FFFFFF" w:fill="FFFFFF"/>
                  <w:noWrap/>
                  <w:vAlign w:val="bottom"/>
                  <w:hideMark/>
                </w:tcPr>
                <w:p w14:paraId="175C506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67</w:t>
                  </w:r>
                </w:p>
              </w:tc>
              <w:tc>
                <w:tcPr>
                  <w:tcW w:w="709" w:type="dxa"/>
                  <w:tcBorders>
                    <w:top w:val="nil"/>
                    <w:left w:val="nil"/>
                    <w:bottom w:val="single" w:sz="4" w:space="0" w:color="000000"/>
                    <w:right w:val="single" w:sz="4" w:space="0" w:color="000000"/>
                  </w:tcBorders>
                  <w:shd w:val="clear" w:color="FFFFFF" w:fill="FFFFFF"/>
                  <w:noWrap/>
                  <w:vAlign w:val="bottom"/>
                  <w:hideMark/>
                </w:tcPr>
                <w:p w14:paraId="4B84BE9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235</w:t>
                  </w:r>
                </w:p>
              </w:tc>
            </w:tr>
            <w:tr w:rsidR="00EF1439" w:rsidRPr="00EF1439" w14:paraId="08B3ED2B"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5EF59D5D"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0FA2E762"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16-11-1-03-116   -j   -00</w:t>
                  </w:r>
                </w:p>
              </w:tc>
              <w:tc>
                <w:tcPr>
                  <w:tcW w:w="415" w:type="dxa"/>
                  <w:tcBorders>
                    <w:top w:val="nil"/>
                    <w:left w:val="nil"/>
                    <w:bottom w:val="single" w:sz="4" w:space="0" w:color="000000"/>
                    <w:right w:val="single" w:sz="4" w:space="0" w:color="000000"/>
                  </w:tcBorders>
                  <w:shd w:val="clear" w:color="FFFFFF" w:fill="FCFDFD"/>
                  <w:noWrap/>
                  <w:vAlign w:val="bottom"/>
                  <w:hideMark/>
                </w:tcPr>
                <w:p w14:paraId="779351F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69BCA03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78</w:t>
                  </w:r>
                </w:p>
              </w:tc>
              <w:tc>
                <w:tcPr>
                  <w:tcW w:w="448" w:type="dxa"/>
                  <w:tcBorders>
                    <w:top w:val="nil"/>
                    <w:left w:val="nil"/>
                    <w:bottom w:val="single" w:sz="4" w:space="0" w:color="000000"/>
                    <w:right w:val="single" w:sz="4" w:space="0" w:color="000000"/>
                  </w:tcBorders>
                  <w:shd w:val="clear" w:color="FFFFFF" w:fill="FCFDFD"/>
                  <w:noWrap/>
                  <w:vAlign w:val="bottom"/>
                  <w:hideMark/>
                </w:tcPr>
                <w:p w14:paraId="045B210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448" w:type="dxa"/>
                  <w:tcBorders>
                    <w:top w:val="nil"/>
                    <w:left w:val="nil"/>
                    <w:bottom w:val="single" w:sz="4" w:space="0" w:color="000000"/>
                    <w:right w:val="single" w:sz="4" w:space="0" w:color="000000"/>
                  </w:tcBorders>
                  <w:shd w:val="clear" w:color="FFFFFF" w:fill="FCFDFD"/>
                  <w:noWrap/>
                  <w:vAlign w:val="bottom"/>
                  <w:hideMark/>
                </w:tcPr>
                <w:p w14:paraId="370F6C4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65B9ABF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53</w:t>
                  </w:r>
                </w:p>
              </w:tc>
              <w:tc>
                <w:tcPr>
                  <w:tcW w:w="563" w:type="dxa"/>
                  <w:tcBorders>
                    <w:top w:val="nil"/>
                    <w:left w:val="nil"/>
                    <w:bottom w:val="single" w:sz="4" w:space="0" w:color="000000"/>
                    <w:right w:val="single" w:sz="4" w:space="0" w:color="000000"/>
                  </w:tcBorders>
                  <w:shd w:val="clear" w:color="FFFFFF" w:fill="FCFDFD"/>
                  <w:noWrap/>
                  <w:vAlign w:val="bottom"/>
                  <w:hideMark/>
                </w:tcPr>
                <w:p w14:paraId="1F08251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378</w:t>
                  </w:r>
                </w:p>
              </w:tc>
              <w:tc>
                <w:tcPr>
                  <w:tcW w:w="600" w:type="dxa"/>
                  <w:tcBorders>
                    <w:top w:val="nil"/>
                    <w:left w:val="nil"/>
                    <w:bottom w:val="single" w:sz="4" w:space="0" w:color="000000"/>
                    <w:right w:val="single" w:sz="4" w:space="0" w:color="000000"/>
                  </w:tcBorders>
                  <w:shd w:val="clear" w:color="FFFFFF" w:fill="FFFFFF"/>
                  <w:noWrap/>
                  <w:vAlign w:val="bottom"/>
                  <w:hideMark/>
                </w:tcPr>
                <w:p w14:paraId="16829EF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510</w:t>
                  </w:r>
                </w:p>
              </w:tc>
              <w:tc>
                <w:tcPr>
                  <w:tcW w:w="528" w:type="dxa"/>
                  <w:tcBorders>
                    <w:top w:val="nil"/>
                    <w:left w:val="nil"/>
                    <w:bottom w:val="single" w:sz="4" w:space="0" w:color="000000"/>
                    <w:right w:val="single" w:sz="4" w:space="0" w:color="000000"/>
                  </w:tcBorders>
                  <w:shd w:val="clear" w:color="FFFFFF" w:fill="FCFDFD"/>
                  <w:noWrap/>
                  <w:vAlign w:val="bottom"/>
                  <w:hideMark/>
                </w:tcPr>
                <w:p w14:paraId="2C1966D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29</w:t>
                  </w:r>
                </w:p>
              </w:tc>
              <w:tc>
                <w:tcPr>
                  <w:tcW w:w="527" w:type="dxa"/>
                  <w:tcBorders>
                    <w:top w:val="nil"/>
                    <w:left w:val="nil"/>
                    <w:bottom w:val="single" w:sz="4" w:space="0" w:color="000000"/>
                    <w:right w:val="single" w:sz="4" w:space="0" w:color="000000"/>
                  </w:tcBorders>
                  <w:shd w:val="clear" w:color="FFFFFF" w:fill="FCFDFD"/>
                  <w:noWrap/>
                  <w:vAlign w:val="bottom"/>
                  <w:hideMark/>
                </w:tcPr>
                <w:p w14:paraId="658BECC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14</w:t>
                  </w:r>
                </w:p>
              </w:tc>
              <w:tc>
                <w:tcPr>
                  <w:tcW w:w="527" w:type="dxa"/>
                  <w:tcBorders>
                    <w:top w:val="nil"/>
                    <w:left w:val="nil"/>
                    <w:bottom w:val="single" w:sz="4" w:space="0" w:color="000000"/>
                    <w:right w:val="single" w:sz="4" w:space="0" w:color="000000"/>
                  </w:tcBorders>
                  <w:shd w:val="clear" w:color="FFFFFF" w:fill="FCFDFD"/>
                  <w:noWrap/>
                  <w:vAlign w:val="bottom"/>
                  <w:hideMark/>
                </w:tcPr>
                <w:p w14:paraId="4408370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0A332CF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22</w:t>
                  </w:r>
                </w:p>
              </w:tc>
              <w:tc>
                <w:tcPr>
                  <w:tcW w:w="459" w:type="dxa"/>
                  <w:tcBorders>
                    <w:top w:val="nil"/>
                    <w:left w:val="nil"/>
                    <w:bottom w:val="single" w:sz="4" w:space="0" w:color="000000"/>
                    <w:right w:val="single" w:sz="4" w:space="0" w:color="000000"/>
                  </w:tcBorders>
                  <w:shd w:val="clear" w:color="FFFFFF" w:fill="FCFDFD"/>
                  <w:noWrap/>
                  <w:vAlign w:val="bottom"/>
                  <w:hideMark/>
                </w:tcPr>
                <w:p w14:paraId="685075B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767" w:type="dxa"/>
                  <w:tcBorders>
                    <w:top w:val="nil"/>
                    <w:left w:val="nil"/>
                    <w:bottom w:val="single" w:sz="4" w:space="0" w:color="000000"/>
                    <w:right w:val="single" w:sz="4" w:space="0" w:color="000000"/>
                  </w:tcBorders>
                  <w:shd w:val="clear" w:color="FFFFFF" w:fill="FFFFFF"/>
                  <w:noWrap/>
                  <w:vAlign w:val="bottom"/>
                  <w:hideMark/>
                </w:tcPr>
                <w:p w14:paraId="71BFD41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72</w:t>
                  </w:r>
                </w:p>
              </w:tc>
              <w:tc>
                <w:tcPr>
                  <w:tcW w:w="709" w:type="dxa"/>
                  <w:tcBorders>
                    <w:top w:val="nil"/>
                    <w:left w:val="nil"/>
                    <w:bottom w:val="single" w:sz="4" w:space="0" w:color="000000"/>
                    <w:right w:val="single" w:sz="4" w:space="0" w:color="000000"/>
                  </w:tcBorders>
                  <w:shd w:val="clear" w:color="FFFFFF" w:fill="FFFFFF"/>
                  <w:noWrap/>
                  <w:vAlign w:val="bottom"/>
                  <w:hideMark/>
                </w:tcPr>
                <w:p w14:paraId="6738CA4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582</w:t>
                  </w:r>
                </w:p>
              </w:tc>
            </w:tr>
            <w:tr w:rsidR="00EF1439" w:rsidRPr="00EF1439" w14:paraId="7BB84D93"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799E3E05"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IIIB</w:t>
                  </w:r>
                </w:p>
              </w:tc>
              <w:tc>
                <w:tcPr>
                  <w:tcW w:w="415" w:type="dxa"/>
                  <w:tcBorders>
                    <w:top w:val="nil"/>
                    <w:left w:val="nil"/>
                    <w:bottom w:val="single" w:sz="4" w:space="0" w:color="000000"/>
                    <w:right w:val="single" w:sz="4" w:space="0" w:color="000000"/>
                  </w:tcBorders>
                  <w:shd w:val="clear" w:color="FFFFFF" w:fill="F5F5F5"/>
                  <w:noWrap/>
                  <w:vAlign w:val="bottom"/>
                  <w:hideMark/>
                </w:tcPr>
                <w:p w14:paraId="46BE36E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0A4C59B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369</w:t>
                  </w:r>
                </w:p>
              </w:tc>
              <w:tc>
                <w:tcPr>
                  <w:tcW w:w="448" w:type="dxa"/>
                  <w:tcBorders>
                    <w:top w:val="nil"/>
                    <w:left w:val="nil"/>
                    <w:bottom w:val="single" w:sz="4" w:space="0" w:color="000000"/>
                    <w:right w:val="single" w:sz="4" w:space="0" w:color="000000"/>
                  </w:tcBorders>
                  <w:shd w:val="clear" w:color="FFFFFF" w:fill="F5F5F5"/>
                  <w:noWrap/>
                  <w:vAlign w:val="bottom"/>
                  <w:hideMark/>
                </w:tcPr>
                <w:p w14:paraId="2E1989C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w:t>
                  </w:r>
                </w:p>
              </w:tc>
              <w:tc>
                <w:tcPr>
                  <w:tcW w:w="448" w:type="dxa"/>
                  <w:tcBorders>
                    <w:top w:val="nil"/>
                    <w:left w:val="nil"/>
                    <w:bottom w:val="single" w:sz="4" w:space="0" w:color="000000"/>
                    <w:right w:val="single" w:sz="4" w:space="0" w:color="000000"/>
                  </w:tcBorders>
                  <w:shd w:val="clear" w:color="FFFFFF" w:fill="F5F5F5"/>
                  <w:noWrap/>
                  <w:vAlign w:val="bottom"/>
                  <w:hideMark/>
                </w:tcPr>
                <w:p w14:paraId="24C6A2A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7359DB7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284</w:t>
                  </w:r>
                </w:p>
              </w:tc>
              <w:tc>
                <w:tcPr>
                  <w:tcW w:w="563" w:type="dxa"/>
                  <w:tcBorders>
                    <w:top w:val="nil"/>
                    <w:left w:val="nil"/>
                    <w:bottom w:val="single" w:sz="4" w:space="0" w:color="000000"/>
                    <w:right w:val="single" w:sz="4" w:space="0" w:color="000000"/>
                  </w:tcBorders>
                  <w:shd w:val="clear" w:color="FFFFFF" w:fill="F5F5F5"/>
                  <w:noWrap/>
                  <w:vAlign w:val="bottom"/>
                  <w:hideMark/>
                </w:tcPr>
                <w:p w14:paraId="59447FE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1 901</w:t>
                  </w:r>
                </w:p>
              </w:tc>
              <w:tc>
                <w:tcPr>
                  <w:tcW w:w="600" w:type="dxa"/>
                  <w:tcBorders>
                    <w:top w:val="nil"/>
                    <w:left w:val="nil"/>
                    <w:bottom w:val="single" w:sz="4" w:space="0" w:color="000000"/>
                    <w:right w:val="single" w:sz="4" w:space="0" w:color="000000"/>
                  </w:tcBorders>
                  <w:shd w:val="clear" w:color="FFFFFF" w:fill="F5F5F5"/>
                  <w:noWrap/>
                  <w:vAlign w:val="bottom"/>
                  <w:hideMark/>
                </w:tcPr>
                <w:p w14:paraId="33EB928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2 556</w:t>
                  </w:r>
                </w:p>
              </w:tc>
              <w:tc>
                <w:tcPr>
                  <w:tcW w:w="528" w:type="dxa"/>
                  <w:tcBorders>
                    <w:top w:val="nil"/>
                    <w:left w:val="nil"/>
                    <w:bottom w:val="single" w:sz="4" w:space="0" w:color="000000"/>
                    <w:right w:val="single" w:sz="4" w:space="0" w:color="000000"/>
                  </w:tcBorders>
                  <w:shd w:val="clear" w:color="FFFFFF" w:fill="F5F5F5"/>
                  <w:noWrap/>
                  <w:vAlign w:val="bottom"/>
                  <w:hideMark/>
                </w:tcPr>
                <w:p w14:paraId="6F60A45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203</w:t>
                  </w:r>
                </w:p>
              </w:tc>
              <w:tc>
                <w:tcPr>
                  <w:tcW w:w="527" w:type="dxa"/>
                  <w:tcBorders>
                    <w:top w:val="nil"/>
                    <w:left w:val="nil"/>
                    <w:bottom w:val="single" w:sz="4" w:space="0" w:color="000000"/>
                    <w:right w:val="single" w:sz="4" w:space="0" w:color="000000"/>
                  </w:tcBorders>
                  <w:shd w:val="clear" w:color="FFFFFF" w:fill="F5F5F5"/>
                  <w:noWrap/>
                  <w:vAlign w:val="bottom"/>
                  <w:hideMark/>
                </w:tcPr>
                <w:p w14:paraId="698EC93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103</w:t>
                  </w:r>
                </w:p>
              </w:tc>
              <w:tc>
                <w:tcPr>
                  <w:tcW w:w="527" w:type="dxa"/>
                  <w:tcBorders>
                    <w:top w:val="nil"/>
                    <w:left w:val="nil"/>
                    <w:bottom w:val="single" w:sz="4" w:space="0" w:color="000000"/>
                    <w:right w:val="single" w:sz="4" w:space="0" w:color="000000"/>
                  </w:tcBorders>
                  <w:shd w:val="clear" w:color="FFFFFF" w:fill="F5F5F5"/>
                  <w:noWrap/>
                  <w:vAlign w:val="bottom"/>
                  <w:hideMark/>
                </w:tcPr>
                <w:p w14:paraId="25CA5B2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5F180A5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118</w:t>
                  </w:r>
                </w:p>
              </w:tc>
              <w:tc>
                <w:tcPr>
                  <w:tcW w:w="459" w:type="dxa"/>
                  <w:tcBorders>
                    <w:top w:val="nil"/>
                    <w:left w:val="nil"/>
                    <w:bottom w:val="single" w:sz="4" w:space="0" w:color="000000"/>
                    <w:right w:val="single" w:sz="4" w:space="0" w:color="000000"/>
                  </w:tcBorders>
                  <w:shd w:val="clear" w:color="FFFFFF" w:fill="F5F5F5"/>
                  <w:noWrap/>
                  <w:vAlign w:val="bottom"/>
                  <w:hideMark/>
                </w:tcPr>
                <w:p w14:paraId="38525CC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91</w:t>
                  </w:r>
                </w:p>
              </w:tc>
              <w:tc>
                <w:tcPr>
                  <w:tcW w:w="767" w:type="dxa"/>
                  <w:tcBorders>
                    <w:top w:val="nil"/>
                    <w:left w:val="nil"/>
                    <w:bottom w:val="single" w:sz="4" w:space="0" w:color="000000"/>
                    <w:right w:val="single" w:sz="4" w:space="0" w:color="000000"/>
                  </w:tcBorders>
                  <w:shd w:val="clear" w:color="FFFFFF" w:fill="F5F5F5"/>
                  <w:noWrap/>
                  <w:vAlign w:val="bottom"/>
                  <w:hideMark/>
                </w:tcPr>
                <w:p w14:paraId="4ABE846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515</w:t>
                  </w:r>
                </w:p>
              </w:tc>
              <w:tc>
                <w:tcPr>
                  <w:tcW w:w="709" w:type="dxa"/>
                  <w:tcBorders>
                    <w:top w:val="nil"/>
                    <w:left w:val="nil"/>
                    <w:bottom w:val="single" w:sz="4" w:space="0" w:color="000000"/>
                    <w:right w:val="single" w:sz="4" w:space="0" w:color="000000"/>
                  </w:tcBorders>
                  <w:shd w:val="clear" w:color="FFFFFF" w:fill="F5F5F5"/>
                  <w:noWrap/>
                  <w:vAlign w:val="bottom"/>
                  <w:hideMark/>
                </w:tcPr>
                <w:p w14:paraId="09EA472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3 071</w:t>
                  </w:r>
                </w:p>
              </w:tc>
            </w:tr>
            <w:tr w:rsidR="00EF1439" w:rsidRPr="00EF1439" w14:paraId="6FD99E07" w14:textId="77777777" w:rsidTr="00EF1439">
              <w:trPr>
                <w:trHeight w:val="383"/>
              </w:trPr>
              <w:tc>
                <w:tcPr>
                  <w:tcW w:w="560" w:type="dxa"/>
                  <w:tcBorders>
                    <w:top w:val="nil"/>
                    <w:left w:val="single" w:sz="4" w:space="0" w:color="000000"/>
                    <w:bottom w:val="single" w:sz="4" w:space="0" w:color="000000"/>
                    <w:right w:val="single" w:sz="4" w:space="0" w:color="000000"/>
                  </w:tcBorders>
                  <w:shd w:val="clear" w:color="FFFFFF" w:fill="FFFFFF"/>
                  <w:noWrap/>
                  <w:vAlign w:val="center"/>
                  <w:hideMark/>
                </w:tcPr>
                <w:p w14:paraId="6884F942"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IIIBU</w:t>
                  </w:r>
                </w:p>
              </w:tc>
              <w:tc>
                <w:tcPr>
                  <w:tcW w:w="1820" w:type="dxa"/>
                  <w:tcBorders>
                    <w:top w:val="nil"/>
                    <w:left w:val="nil"/>
                    <w:bottom w:val="single" w:sz="4" w:space="0" w:color="000000"/>
                    <w:right w:val="single" w:sz="4" w:space="0" w:color="000000"/>
                  </w:tcBorders>
                  <w:shd w:val="clear" w:color="FFFFFF" w:fill="FFFFFF"/>
                  <w:noWrap/>
                  <w:vAlign w:val="bottom"/>
                  <w:hideMark/>
                </w:tcPr>
                <w:p w14:paraId="505B58BB"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16-11-1-03-116   -d   -00</w:t>
                  </w:r>
                </w:p>
              </w:tc>
              <w:tc>
                <w:tcPr>
                  <w:tcW w:w="415" w:type="dxa"/>
                  <w:tcBorders>
                    <w:top w:val="nil"/>
                    <w:left w:val="nil"/>
                    <w:bottom w:val="single" w:sz="4" w:space="0" w:color="000000"/>
                    <w:right w:val="single" w:sz="4" w:space="0" w:color="000000"/>
                  </w:tcBorders>
                  <w:shd w:val="clear" w:color="FFFFFF" w:fill="FFFFFF"/>
                  <w:noWrap/>
                  <w:vAlign w:val="bottom"/>
                  <w:hideMark/>
                </w:tcPr>
                <w:p w14:paraId="5B67CC2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8100CA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29</w:t>
                  </w:r>
                </w:p>
              </w:tc>
              <w:tc>
                <w:tcPr>
                  <w:tcW w:w="448" w:type="dxa"/>
                  <w:tcBorders>
                    <w:top w:val="nil"/>
                    <w:left w:val="nil"/>
                    <w:bottom w:val="single" w:sz="4" w:space="0" w:color="000000"/>
                    <w:right w:val="single" w:sz="4" w:space="0" w:color="000000"/>
                  </w:tcBorders>
                  <w:shd w:val="clear" w:color="FFFFFF" w:fill="FFFFFF"/>
                  <w:noWrap/>
                  <w:vAlign w:val="bottom"/>
                  <w:hideMark/>
                </w:tcPr>
                <w:p w14:paraId="5AC2084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448" w:type="dxa"/>
                  <w:tcBorders>
                    <w:top w:val="nil"/>
                    <w:left w:val="nil"/>
                    <w:bottom w:val="single" w:sz="4" w:space="0" w:color="000000"/>
                    <w:right w:val="single" w:sz="4" w:space="0" w:color="000000"/>
                  </w:tcBorders>
                  <w:shd w:val="clear" w:color="FFFFFF" w:fill="FFFFFF"/>
                  <w:noWrap/>
                  <w:vAlign w:val="bottom"/>
                  <w:hideMark/>
                </w:tcPr>
                <w:p w14:paraId="60C4930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7049BB2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14</w:t>
                  </w:r>
                </w:p>
              </w:tc>
              <w:tc>
                <w:tcPr>
                  <w:tcW w:w="563" w:type="dxa"/>
                  <w:tcBorders>
                    <w:top w:val="nil"/>
                    <w:left w:val="nil"/>
                    <w:bottom w:val="single" w:sz="4" w:space="0" w:color="000000"/>
                    <w:right w:val="single" w:sz="4" w:space="0" w:color="000000"/>
                  </w:tcBorders>
                  <w:shd w:val="clear" w:color="FFFFFF" w:fill="FFFFFF"/>
                  <w:noWrap/>
                  <w:vAlign w:val="bottom"/>
                  <w:hideMark/>
                </w:tcPr>
                <w:p w14:paraId="579D9CC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84</w:t>
                  </w:r>
                </w:p>
              </w:tc>
              <w:tc>
                <w:tcPr>
                  <w:tcW w:w="600" w:type="dxa"/>
                  <w:tcBorders>
                    <w:top w:val="nil"/>
                    <w:left w:val="nil"/>
                    <w:bottom w:val="single" w:sz="4" w:space="0" w:color="000000"/>
                    <w:right w:val="single" w:sz="4" w:space="0" w:color="000000"/>
                  </w:tcBorders>
                  <w:shd w:val="clear" w:color="FFFFFF" w:fill="FFFFFF"/>
                  <w:noWrap/>
                  <w:vAlign w:val="bottom"/>
                  <w:hideMark/>
                </w:tcPr>
                <w:p w14:paraId="5495A2B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128</w:t>
                  </w:r>
                </w:p>
              </w:tc>
              <w:tc>
                <w:tcPr>
                  <w:tcW w:w="528" w:type="dxa"/>
                  <w:tcBorders>
                    <w:top w:val="nil"/>
                    <w:left w:val="nil"/>
                    <w:bottom w:val="single" w:sz="4" w:space="0" w:color="000000"/>
                    <w:right w:val="single" w:sz="4" w:space="0" w:color="000000"/>
                  </w:tcBorders>
                  <w:shd w:val="clear" w:color="FFFFFF" w:fill="FFFFFF"/>
                  <w:noWrap/>
                  <w:vAlign w:val="bottom"/>
                  <w:hideMark/>
                </w:tcPr>
                <w:p w14:paraId="0B90277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FFFFF"/>
                  <w:noWrap/>
                  <w:vAlign w:val="bottom"/>
                  <w:hideMark/>
                </w:tcPr>
                <w:p w14:paraId="3445CF2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FFFFF"/>
                  <w:noWrap/>
                  <w:vAlign w:val="bottom"/>
                  <w:hideMark/>
                </w:tcPr>
                <w:p w14:paraId="7529C2D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5E25B07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459" w:type="dxa"/>
                  <w:tcBorders>
                    <w:top w:val="nil"/>
                    <w:left w:val="nil"/>
                    <w:bottom w:val="single" w:sz="4" w:space="0" w:color="000000"/>
                    <w:right w:val="single" w:sz="4" w:space="0" w:color="000000"/>
                  </w:tcBorders>
                  <w:shd w:val="clear" w:color="FFFFFF" w:fill="FFFFFF"/>
                  <w:noWrap/>
                  <w:vAlign w:val="bottom"/>
                  <w:hideMark/>
                </w:tcPr>
                <w:p w14:paraId="66EF9BC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1137CCE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w:t>
                  </w:r>
                </w:p>
              </w:tc>
              <w:tc>
                <w:tcPr>
                  <w:tcW w:w="709" w:type="dxa"/>
                  <w:tcBorders>
                    <w:top w:val="nil"/>
                    <w:left w:val="nil"/>
                    <w:bottom w:val="single" w:sz="4" w:space="0" w:color="000000"/>
                    <w:right w:val="single" w:sz="4" w:space="0" w:color="000000"/>
                  </w:tcBorders>
                  <w:shd w:val="clear" w:color="FFFFFF" w:fill="FFFFFF"/>
                  <w:noWrap/>
                  <w:vAlign w:val="bottom"/>
                  <w:hideMark/>
                </w:tcPr>
                <w:p w14:paraId="24BC88D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138</w:t>
                  </w:r>
                </w:p>
              </w:tc>
            </w:tr>
            <w:tr w:rsidR="00EF1439" w:rsidRPr="00EF1439" w14:paraId="78B55A8C"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0A906629"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IIIBU</w:t>
                  </w:r>
                </w:p>
              </w:tc>
              <w:tc>
                <w:tcPr>
                  <w:tcW w:w="415" w:type="dxa"/>
                  <w:tcBorders>
                    <w:top w:val="nil"/>
                    <w:left w:val="nil"/>
                    <w:bottom w:val="single" w:sz="4" w:space="0" w:color="000000"/>
                    <w:right w:val="single" w:sz="4" w:space="0" w:color="000000"/>
                  </w:tcBorders>
                  <w:shd w:val="clear" w:color="FFFFFF" w:fill="F5F5F5"/>
                  <w:noWrap/>
                  <w:vAlign w:val="bottom"/>
                  <w:hideMark/>
                </w:tcPr>
                <w:p w14:paraId="60ABF0D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3F440A1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29</w:t>
                  </w:r>
                </w:p>
              </w:tc>
              <w:tc>
                <w:tcPr>
                  <w:tcW w:w="448" w:type="dxa"/>
                  <w:tcBorders>
                    <w:top w:val="nil"/>
                    <w:left w:val="nil"/>
                    <w:bottom w:val="single" w:sz="4" w:space="0" w:color="000000"/>
                    <w:right w:val="single" w:sz="4" w:space="0" w:color="000000"/>
                  </w:tcBorders>
                  <w:shd w:val="clear" w:color="FFFFFF" w:fill="F5F5F5"/>
                  <w:noWrap/>
                  <w:vAlign w:val="bottom"/>
                  <w:hideMark/>
                </w:tcPr>
                <w:p w14:paraId="3043792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w:t>
                  </w:r>
                </w:p>
              </w:tc>
              <w:tc>
                <w:tcPr>
                  <w:tcW w:w="448" w:type="dxa"/>
                  <w:tcBorders>
                    <w:top w:val="nil"/>
                    <w:left w:val="nil"/>
                    <w:bottom w:val="single" w:sz="4" w:space="0" w:color="000000"/>
                    <w:right w:val="single" w:sz="4" w:space="0" w:color="000000"/>
                  </w:tcBorders>
                  <w:shd w:val="clear" w:color="FFFFFF" w:fill="F5F5F5"/>
                  <w:noWrap/>
                  <w:vAlign w:val="bottom"/>
                  <w:hideMark/>
                </w:tcPr>
                <w:p w14:paraId="278BCFD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39B162E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14</w:t>
                  </w:r>
                </w:p>
              </w:tc>
              <w:tc>
                <w:tcPr>
                  <w:tcW w:w="563" w:type="dxa"/>
                  <w:tcBorders>
                    <w:top w:val="nil"/>
                    <w:left w:val="nil"/>
                    <w:bottom w:val="single" w:sz="4" w:space="0" w:color="000000"/>
                    <w:right w:val="single" w:sz="4" w:space="0" w:color="000000"/>
                  </w:tcBorders>
                  <w:shd w:val="clear" w:color="FFFFFF" w:fill="F5F5F5"/>
                  <w:noWrap/>
                  <w:vAlign w:val="bottom"/>
                  <w:hideMark/>
                </w:tcPr>
                <w:p w14:paraId="652C95D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84</w:t>
                  </w:r>
                </w:p>
              </w:tc>
              <w:tc>
                <w:tcPr>
                  <w:tcW w:w="600" w:type="dxa"/>
                  <w:tcBorders>
                    <w:top w:val="nil"/>
                    <w:left w:val="nil"/>
                    <w:bottom w:val="single" w:sz="4" w:space="0" w:color="000000"/>
                    <w:right w:val="single" w:sz="4" w:space="0" w:color="000000"/>
                  </w:tcBorders>
                  <w:shd w:val="clear" w:color="FFFFFF" w:fill="F5F5F5"/>
                  <w:noWrap/>
                  <w:vAlign w:val="bottom"/>
                  <w:hideMark/>
                </w:tcPr>
                <w:p w14:paraId="7A7DCD2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128</w:t>
                  </w:r>
                </w:p>
              </w:tc>
              <w:tc>
                <w:tcPr>
                  <w:tcW w:w="528" w:type="dxa"/>
                  <w:tcBorders>
                    <w:top w:val="nil"/>
                    <w:left w:val="nil"/>
                    <w:bottom w:val="single" w:sz="4" w:space="0" w:color="000000"/>
                    <w:right w:val="single" w:sz="4" w:space="0" w:color="000000"/>
                  </w:tcBorders>
                  <w:shd w:val="clear" w:color="FFFFFF" w:fill="F5F5F5"/>
                  <w:noWrap/>
                  <w:vAlign w:val="bottom"/>
                  <w:hideMark/>
                </w:tcPr>
                <w:p w14:paraId="4733F56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5F5F5"/>
                  <w:noWrap/>
                  <w:vAlign w:val="bottom"/>
                  <w:hideMark/>
                </w:tcPr>
                <w:p w14:paraId="2F5B79D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5F5F5"/>
                  <w:noWrap/>
                  <w:vAlign w:val="bottom"/>
                  <w:hideMark/>
                </w:tcPr>
                <w:p w14:paraId="635F0B9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504DA1A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w:t>
                  </w:r>
                </w:p>
              </w:tc>
              <w:tc>
                <w:tcPr>
                  <w:tcW w:w="459" w:type="dxa"/>
                  <w:tcBorders>
                    <w:top w:val="nil"/>
                    <w:left w:val="nil"/>
                    <w:bottom w:val="single" w:sz="4" w:space="0" w:color="000000"/>
                    <w:right w:val="single" w:sz="4" w:space="0" w:color="000000"/>
                  </w:tcBorders>
                  <w:shd w:val="clear" w:color="FFFFFF" w:fill="F5F5F5"/>
                  <w:noWrap/>
                  <w:vAlign w:val="bottom"/>
                  <w:hideMark/>
                </w:tcPr>
                <w:p w14:paraId="4D3FB48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5F5F5"/>
                  <w:noWrap/>
                  <w:vAlign w:val="bottom"/>
                  <w:hideMark/>
                </w:tcPr>
                <w:p w14:paraId="1FFC5FC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w:t>
                  </w:r>
                </w:p>
              </w:tc>
              <w:tc>
                <w:tcPr>
                  <w:tcW w:w="709" w:type="dxa"/>
                  <w:tcBorders>
                    <w:top w:val="nil"/>
                    <w:left w:val="nil"/>
                    <w:bottom w:val="single" w:sz="4" w:space="0" w:color="000000"/>
                    <w:right w:val="single" w:sz="4" w:space="0" w:color="000000"/>
                  </w:tcBorders>
                  <w:shd w:val="clear" w:color="FFFFFF" w:fill="F5F5F5"/>
                  <w:noWrap/>
                  <w:vAlign w:val="bottom"/>
                  <w:hideMark/>
                </w:tcPr>
                <w:p w14:paraId="2FF22D0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138</w:t>
                  </w:r>
                </w:p>
              </w:tc>
            </w:tr>
            <w:tr w:rsidR="00EF1439" w:rsidRPr="00EF1439" w14:paraId="43E13255" w14:textId="77777777" w:rsidTr="00EF1439">
              <w:trPr>
                <w:trHeight w:val="383"/>
              </w:trPr>
              <w:tc>
                <w:tcPr>
                  <w:tcW w:w="56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605FAF3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IVA</w:t>
                  </w:r>
                </w:p>
              </w:tc>
              <w:tc>
                <w:tcPr>
                  <w:tcW w:w="1820" w:type="dxa"/>
                  <w:tcBorders>
                    <w:top w:val="nil"/>
                    <w:left w:val="nil"/>
                    <w:bottom w:val="single" w:sz="4" w:space="0" w:color="000000"/>
                    <w:right w:val="single" w:sz="4" w:space="0" w:color="000000"/>
                  </w:tcBorders>
                  <w:shd w:val="clear" w:color="FFFFFF" w:fill="FFFFFF"/>
                  <w:noWrap/>
                  <w:vAlign w:val="bottom"/>
                  <w:hideMark/>
                </w:tcPr>
                <w:p w14:paraId="51D26CB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16-11-1-03-106   -h   -00</w:t>
                  </w:r>
                </w:p>
              </w:tc>
              <w:tc>
                <w:tcPr>
                  <w:tcW w:w="415" w:type="dxa"/>
                  <w:tcBorders>
                    <w:top w:val="nil"/>
                    <w:left w:val="nil"/>
                    <w:bottom w:val="single" w:sz="4" w:space="0" w:color="000000"/>
                    <w:right w:val="single" w:sz="4" w:space="0" w:color="000000"/>
                  </w:tcBorders>
                  <w:shd w:val="clear" w:color="FFFFFF" w:fill="FCFDFD"/>
                  <w:noWrap/>
                  <w:vAlign w:val="bottom"/>
                  <w:hideMark/>
                </w:tcPr>
                <w:p w14:paraId="10A23D4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3B1532C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25</w:t>
                  </w:r>
                </w:p>
              </w:tc>
              <w:tc>
                <w:tcPr>
                  <w:tcW w:w="448" w:type="dxa"/>
                  <w:tcBorders>
                    <w:top w:val="nil"/>
                    <w:left w:val="nil"/>
                    <w:bottom w:val="single" w:sz="4" w:space="0" w:color="000000"/>
                    <w:right w:val="single" w:sz="4" w:space="0" w:color="000000"/>
                  </w:tcBorders>
                  <w:shd w:val="clear" w:color="FFFFFF" w:fill="FCFDFD"/>
                  <w:noWrap/>
                  <w:vAlign w:val="bottom"/>
                  <w:hideMark/>
                </w:tcPr>
                <w:p w14:paraId="374A6E7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448" w:type="dxa"/>
                  <w:tcBorders>
                    <w:top w:val="nil"/>
                    <w:left w:val="nil"/>
                    <w:bottom w:val="single" w:sz="4" w:space="0" w:color="000000"/>
                    <w:right w:val="single" w:sz="4" w:space="0" w:color="000000"/>
                  </w:tcBorders>
                  <w:shd w:val="clear" w:color="FFFFFF" w:fill="FCFDFD"/>
                  <w:noWrap/>
                  <w:vAlign w:val="bottom"/>
                  <w:hideMark/>
                </w:tcPr>
                <w:p w14:paraId="3D7C811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6C71B34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563" w:type="dxa"/>
                  <w:tcBorders>
                    <w:top w:val="nil"/>
                    <w:left w:val="nil"/>
                    <w:bottom w:val="single" w:sz="4" w:space="0" w:color="000000"/>
                    <w:right w:val="single" w:sz="4" w:space="0" w:color="000000"/>
                  </w:tcBorders>
                  <w:shd w:val="clear" w:color="FFFFFF" w:fill="FCFDFD"/>
                  <w:noWrap/>
                  <w:vAlign w:val="bottom"/>
                  <w:hideMark/>
                </w:tcPr>
                <w:p w14:paraId="60F7E67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105</w:t>
                  </w:r>
                </w:p>
              </w:tc>
              <w:tc>
                <w:tcPr>
                  <w:tcW w:w="600" w:type="dxa"/>
                  <w:tcBorders>
                    <w:top w:val="nil"/>
                    <w:left w:val="nil"/>
                    <w:bottom w:val="single" w:sz="4" w:space="0" w:color="000000"/>
                    <w:right w:val="single" w:sz="4" w:space="0" w:color="000000"/>
                  </w:tcBorders>
                  <w:shd w:val="clear" w:color="FFFFFF" w:fill="FFFFFF"/>
                  <w:noWrap/>
                  <w:vAlign w:val="bottom"/>
                  <w:hideMark/>
                </w:tcPr>
                <w:p w14:paraId="215223B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152</w:t>
                  </w:r>
                </w:p>
              </w:tc>
              <w:tc>
                <w:tcPr>
                  <w:tcW w:w="528" w:type="dxa"/>
                  <w:tcBorders>
                    <w:top w:val="nil"/>
                    <w:left w:val="nil"/>
                    <w:bottom w:val="single" w:sz="4" w:space="0" w:color="000000"/>
                    <w:right w:val="single" w:sz="4" w:space="0" w:color="000000"/>
                  </w:tcBorders>
                  <w:shd w:val="clear" w:color="FFFFFF" w:fill="FCFDFD"/>
                  <w:noWrap/>
                  <w:vAlign w:val="bottom"/>
                  <w:hideMark/>
                </w:tcPr>
                <w:p w14:paraId="67305F2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CFDFD"/>
                  <w:noWrap/>
                  <w:vAlign w:val="bottom"/>
                  <w:hideMark/>
                </w:tcPr>
                <w:p w14:paraId="45BEF57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49DBCD1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1056E22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459" w:type="dxa"/>
                  <w:tcBorders>
                    <w:top w:val="nil"/>
                    <w:left w:val="nil"/>
                    <w:bottom w:val="single" w:sz="4" w:space="0" w:color="000000"/>
                    <w:right w:val="single" w:sz="4" w:space="0" w:color="000000"/>
                  </w:tcBorders>
                  <w:shd w:val="clear" w:color="FFFFFF" w:fill="FCFDFD"/>
                  <w:noWrap/>
                  <w:vAlign w:val="bottom"/>
                  <w:hideMark/>
                </w:tcPr>
                <w:p w14:paraId="702F28B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767" w:type="dxa"/>
                  <w:tcBorders>
                    <w:top w:val="nil"/>
                    <w:left w:val="nil"/>
                    <w:bottom w:val="single" w:sz="4" w:space="0" w:color="000000"/>
                    <w:right w:val="single" w:sz="4" w:space="0" w:color="000000"/>
                  </w:tcBorders>
                  <w:shd w:val="clear" w:color="FFFFFF" w:fill="FFFFFF"/>
                  <w:noWrap/>
                  <w:vAlign w:val="bottom"/>
                  <w:hideMark/>
                </w:tcPr>
                <w:p w14:paraId="5C38FA6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9</w:t>
                  </w:r>
                </w:p>
              </w:tc>
              <w:tc>
                <w:tcPr>
                  <w:tcW w:w="709" w:type="dxa"/>
                  <w:tcBorders>
                    <w:top w:val="nil"/>
                    <w:left w:val="nil"/>
                    <w:bottom w:val="single" w:sz="4" w:space="0" w:color="000000"/>
                    <w:right w:val="single" w:sz="4" w:space="0" w:color="000000"/>
                  </w:tcBorders>
                  <w:shd w:val="clear" w:color="FFFFFF" w:fill="FFFFFF"/>
                  <w:noWrap/>
                  <w:vAlign w:val="bottom"/>
                  <w:hideMark/>
                </w:tcPr>
                <w:p w14:paraId="10EBDF4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161</w:t>
                  </w:r>
                </w:p>
              </w:tc>
            </w:tr>
            <w:tr w:rsidR="00EF1439" w:rsidRPr="00EF1439" w14:paraId="66A0CE47"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3154BFAC"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1B49E654"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16-11-1-03-86    -j   -00</w:t>
                  </w:r>
                </w:p>
              </w:tc>
              <w:tc>
                <w:tcPr>
                  <w:tcW w:w="415" w:type="dxa"/>
                  <w:tcBorders>
                    <w:top w:val="nil"/>
                    <w:left w:val="nil"/>
                    <w:bottom w:val="single" w:sz="4" w:space="0" w:color="000000"/>
                    <w:right w:val="single" w:sz="4" w:space="0" w:color="000000"/>
                  </w:tcBorders>
                  <w:shd w:val="clear" w:color="FFFFFF" w:fill="FFFFFF"/>
                  <w:noWrap/>
                  <w:vAlign w:val="bottom"/>
                  <w:hideMark/>
                </w:tcPr>
                <w:p w14:paraId="7D15EAD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4CE05C5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448" w:type="dxa"/>
                  <w:tcBorders>
                    <w:top w:val="nil"/>
                    <w:left w:val="nil"/>
                    <w:bottom w:val="single" w:sz="4" w:space="0" w:color="000000"/>
                    <w:right w:val="single" w:sz="4" w:space="0" w:color="000000"/>
                  </w:tcBorders>
                  <w:shd w:val="clear" w:color="FFFFFF" w:fill="FFFFFF"/>
                  <w:noWrap/>
                  <w:vAlign w:val="bottom"/>
                  <w:hideMark/>
                </w:tcPr>
                <w:p w14:paraId="5643E5E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05D7966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AB1ABD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563" w:type="dxa"/>
                  <w:tcBorders>
                    <w:top w:val="nil"/>
                    <w:left w:val="nil"/>
                    <w:bottom w:val="single" w:sz="4" w:space="0" w:color="000000"/>
                    <w:right w:val="single" w:sz="4" w:space="0" w:color="000000"/>
                  </w:tcBorders>
                  <w:shd w:val="clear" w:color="FFFFFF" w:fill="FFFFFF"/>
                  <w:noWrap/>
                  <w:vAlign w:val="bottom"/>
                  <w:hideMark/>
                </w:tcPr>
                <w:p w14:paraId="4D19EFF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110</w:t>
                  </w:r>
                </w:p>
              </w:tc>
              <w:tc>
                <w:tcPr>
                  <w:tcW w:w="600" w:type="dxa"/>
                  <w:tcBorders>
                    <w:top w:val="nil"/>
                    <w:left w:val="nil"/>
                    <w:bottom w:val="single" w:sz="4" w:space="0" w:color="000000"/>
                    <w:right w:val="single" w:sz="4" w:space="0" w:color="000000"/>
                  </w:tcBorders>
                  <w:shd w:val="clear" w:color="FFFFFF" w:fill="FFFFFF"/>
                  <w:noWrap/>
                  <w:vAlign w:val="bottom"/>
                  <w:hideMark/>
                </w:tcPr>
                <w:p w14:paraId="771855B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122</w:t>
                  </w:r>
                </w:p>
              </w:tc>
              <w:tc>
                <w:tcPr>
                  <w:tcW w:w="528" w:type="dxa"/>
                  <w:tcBorders>
                    <w:top w:val="nil"/>
                    <w:left w:val="nil"/>
                    <w:bottom w:val="single" w:sz="4" w:space="0" w:color="000000"/>
                    <w:right w:val="single" w:sz="4" w:space="0" w:color="000000"/>
                  </w:tcBorders>
                  <w:shd w:val="clear" w:color="FFFFFF" w:fill="FFFFFF"/>
                  <w:noWrap/>
                  <w:vAlign w:val="bottom"/>
                  <w:hideMark/>
                </w:tcPr>
                <w:p w14:paraId="7B9D05A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FFFFF"/>
                  <w:noWrap/>
                  <w:vAlign w:val="bottom"/>
                  <w:hideMark/>
                </w:tcPr>
                <w:p w14:paraId="51EFA0A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FFFFF"/>
                  <w:noWrap/>
                  <w:vAlign w:val="bottom"/>
                  <w:hideMark/>
                </w:tcPr>
                <w:p w14:paraId="70F3FD2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5B4418C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459" w:type="dxa"/>
                  <w:tcBorders>
                    <w:top w:val="nil"/>
                    <w:left w:val="nil"/>
                    <w:bottom w:val="single" w:sz="4" w:space="0" w:color="000000"/>
                    <w:right w:val="single" w:sz="4" w:space="0" w:color="000000"/>
                  </w:tcBorders>
                  <w:shd w:val="clear" w:color="FFFFFF" w:fill="FFFFFF"/>
                  <w:noWrap/>
                  <w:vAlign w:val="bottom"/>
                  <w:hideMark/>
                </w:tcPr>
                <w:p w14:paraId="5E78B46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767" w:type="dxa"/>
                  <w:tcBorders>
                    <w:top w:val="nil"/>
                    <w:left w:val="nil"/>
                    <w:bottom w:val="single" w:sz="4" w:space="0" w:color="000000"/>
                    <w:right w:val="single" w:sz="4" w:space="0" w:color="000000"/>
                  </w:tcBorders>
                  <w:shd w:val="clear" w:color="FFFFFF" w:fill="FFFFFF"/>
                  <w:noWrap/>
                  <w:vAlign w:val="bottom"/>
                  <w:hideMark/>
                </w:tcPr>
                <w:p w14:paraId="57ADF99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19</w:t>
                  </w:r>
                </w:p>
              </w:tc>
              <w:tc>
                <w:tcPr>
                  <w:tcW w:w="709" w:type="dxa"/>
                  <w:tcBorders>
                    <w:top w:val="nil"/>
                    <w:left w:val="nil"/>
                    <w:bottom w:val="single" w:sz="4" w:space="0" w:color="000000"/>
                    <w:right w:val="single" w:sz="4" w:space="0" w:color="000000"/>
                  </w:tcBorders>
                  <w:shd w:val="clear" w:color="FFFFFF" w:fill="FFFFFF"/>
                  <w:noWrap/>
                  <w:vAlign w:val="bottom"/>
                  <w:hideMark/>
                </w:tcPr>
                <w:p w14:paraId="484DAAD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141</w:t>
                  </w:r>
                </w:p>
              </w:tc>
            </w:tr>
            <w:tr w:rsidR="00EF1439" w:rsidRPr="00EF1439" w14:paraId="672AF7E4"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42166C82"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IVA</w:t>
                  </w:r>
                </w:p>
              </w:tc>
              <w:tc>
                <w:tcPr>
                  <w:tcW w:w="415" w:type="dxa"/>
                  <w:tcBorders>
                    <w:top w:val="nil"/>
                    <w:left w:val="nil"/>
                    <w:bottom w:val="single" w:sz="4" w:space="0" w:color="000000"/>
                    <w:right w:val="single" w:sz="4" w:space="0" w:color="000000"/>
                  </w:tcBorders>
                  <w:shd w:val="clear" w:color="FFFFFF" w:fill="F5F5F5"/>
                  <w:noWrap/>
                  <w:vAlign w:val="bottom"/>
                  <w:hideMark/>
                </w:tcPr>
                <w:p w14:paraId="714D949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484A24C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31</w:t>
                  </w:r>
                </w:p>
              </w:tc>
              <w:tc>
                <w:tcPr>
                  <w:tcW w:w="448" w:type="dxa"/>
                  <w:tcBorders>
                    <w:top w:val="nil"/>
                    <w:left w:val="nil"/>
                    <w:bottom w:val="single" w:sz="4" w:space="0" w:color="000000"/>
                    <w:right w:val="single" w:sz="4" w:space="0" w:color="000000"/>
                  </w:tcBorders>
                  <w:shd w:val="clear" w:color="FFFFFF" w:fill="F5F5F5"/>
                  <w:noWrap/>
                  <w:vAlign w:val="bottom"/>
                  <w:hideMark/>
                </w:tcPr>
                <w:p w14:paraId="5F71712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w:t>
                  </w:r>
                </w:p>
              </w:tc>
              <w:tc>
                <w:tcPr>
                  <w:tcW w:w="448" w:type="dxa"/>
                  <w:tcBorders>
                    <w:top w:val="nil"/>
                    <w:left w:val="nil"/>
                    <w:bottom w:val="single" w:sz="4" w:space="0" w:color="000000"/>
                    <w:right w:val="single" w:sz="4" w:space="0" w:color="000000"/>
                  </w:tcBorders>
                  <w:shd w:val="clear" w:color="FFFFFF" w:fill="F5F5F5"/>
                  <w:noWrap/>
                  <w:vAlign w:val="bottom"/>
                  <w:hideMark/>
                </w:tcPr>
                <w:p w14:paraId="1E0EF25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3E7388D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21</w:t>
                  </w:r>
                </w:p>
              </w:tc>
              <w:tc>
                <w:tcPr>
                  <w:tcW w:w="563" w:type="dxa"/>
                  <w:tcBorders>
                    <w:top w:val="nil"/>
                    <w:left w:val="nil"/>
                    <w:bottom w:val="single" w:sz="4" w:space="0" w:color="000000"/>
                    <w:right w:val="single" w:sz="4" w:space="0" w:color="000000"/>
                  </w:tcBorders>
                  <w:shd w:val="clear" w:color="FFFFFF" w:fill="F5F5F5"/>
                  <w:noWrap/>
                  <w:vAlign w:val="bottom"/>
                  <w:hideMark/>
                </w:tcPr>
                <w:p w14:paraId="7154568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215</w:t>
                  </w:r>
                </w:p>
              </w:tc>
              <w:tc>
                <w:tcPr>
                  <w:tcW w:w="600" w:type="dxa"/>
                  <w:tcBorders>
                    <w:top w:val="nil"/>
                    <w:left w:val="nil"/>
                    <w:bottom w:val="single" w:sz="4" w:space="0" w:color="000000"/>
                    <w:right w:val="single" w:sz="4" w:space="0" w:color="000000"/>
                  </w:tcBorders>
                  <w:shd w:val="clear" w:color="FFFFFF" w:fill="F5F5F5"/>
                  <w:noWrap/>
                  <w:vAlign w:val="bottom"/>
                  <w:hideMark/>
                </w:tcPr>
                <w:p w14:paraId="4B89218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274</w:t>
                  </w:r>
                </w:p>
              </w:tc>
              <w:tc>
                <w:tcPr>
                  <w:tcW w:w="528" w:type="dxa"/>
                  <w:tcBorders>
                    <w:top w:val="nil"/>
                    <w:left w:val="nil"/>
                    <w:bottom w:val="single" w:sz="4" w:space="0" w:color="000000"/>
                    <w:right w:val="single" w:sz="4" w:space="0" w:color="000000"/>
                  </w:tcBorders>
                  <w:shd w:val="clear" w:color="FFFFFF" w:fill="F5F5F5"/>
                  <w:noWrap/>
                  <w:vAlign w:val="bottom"/>
                  <w:hideMark/>
                </w:tcPr>
                <w:p w14:paraId="66D8552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w:t>
                  </w:r>
                </w:p>
              </w:tc>
              <w:tc>
                <w:tcPr>
                  <w:tcW w:w="527" w:type="dxa"/>
                  <w:tcBorders>
                    <w:top w:val="nil"/>
                    <w:left w:val="nil"/>
                    <w:bottom w:val="single" w:sz="4" w:space="0" w:color="000000"/>
                    <w:right w:val="single" w:sz="4" w:space="0" w:color="000000"/>
                  </w:tcBorders>
                  <w:shd w:val="clear" w:color="FFFFFF" w:fill="F5F5F5"/>
                  <w:noWrap/>
                  <w:vAlign w:val="bottom"/>
                  <w:hideMark/>
                </w:tcPr>
                <w:p w14:paraId="144828A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5F5F5"/>
                  <w:noWrap/>
                  <w:vAlign w:val="bottom"/>
                  <w:hideMark/>
                </w:tcPr>
                <w:p w14:paraId="2F4BE32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0D557B1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w:t>
                  </w:r>
                </w:p>
              </w:tc>
              <w:tc>
                <w:tcPr>
                  <w:tcW w:w="459" w:type="dxa"/>
                  <w:tcBorders>
                    <w:top w:val="nil"/>
                    <w:left w:val="nil"/>
                    <w:bottom w:val="single" w:sz="4" w:space="0" w:color="000000"/>
                    <w:right w:val="single" w:sz="4" w:space="0" w:color="000000"/>
                  </w:tcBorders>
                  <w:shd w:val="clear" w:color="FFFFFF" w:fill="F5F5F5"/>
                  <w:noWrap/>
                  <w:vAlign w:val="bottom"/>
                  <w:hideMark/>
                </w:tcPr>
                <w:p w14:paraId="23604F9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w:t>
                  </w:r>
                </w:p>
              </w:tc>
              <w:tc>
                <w:tcPr>
                  <w:tcW w:w="767" w:type="dxa"/>
                  <w:tcBorders>
                    <w:top w:val="nil"/>
                    <w:left w:val="nil"/>
                    <w:bottom w:val="single" w:sz="4" w:space="0" w:color="000000"/>
                    <w:right w:val="single" w:sz="4" w:space="0" w:color="000000"/>
                  </w:tcBorders>
                  <w:shd w:val="clear" w:color="FFFFFF" w:fill="F5F5F5"/>
                  <w:noWrap/>
                  <w:vAlign w:val="bottom"/>
                  <w:hideMark/>
                </w:tcPr>
                <w:p w14:paraId="40D92D3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28</w:t>
                  </w:r>
                </w:p>
              </w:tc>
              <w:tc>
                <w:tcPr>
                  <w:tcW w:w="709" w:type="dxa"/>
                  <w:tcBorders>
                    <w:top w:val="nil"/>
                    <w:left w:val="nil"/>
                    <w:bottom w:val="single" w:sz="4" w:space="0" w:color="000000"/>
                    <w:right w:val="single" w:sz="4" w:space="0" w:color="000000"/>
                  </w:tcBorders>
                  <w:shd w:val="clear" w:color="FFFFFF" w:fill="F5F5F5"/>
                  <w:noWrap/>
                  <w:vAlign w:val="bottom"/>
                  <w:hideMark/>
                </w:tcPr>
                <w:p w14:paraId="66A8720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302</w:t>
                  </w:r>
                </w:p>
              </w:tc>
            </w:tr>
            <w:tr w:rsidR="00EF1439" w:rsidRPr="00EF1439" w14:paraId="2F6862A5" w14:textId="77777777" w:rsidTr="00EF1439">
              <w:trPr>
                <w:trHeight w:val="383"/>
              </w:trPr>
              <w:tc>
                <w:tcPr>
                  <w:tcW w:w="560" w:type="dxa"/>
                  <w:tcBorders>
                    <w:top w:val="nil"/>
                    <w:left w:val="single" w:sz="4" w:space="0" w:color="000000"/>
                    <w:bottom w:val="single" w:sz="4" w:space="0" w:color="000000"/>
                    <w:right w:val="single" w:sz="4" w:space="0" w:color="000000"/>
                  </w:tcBorders>
                  <w:shd w:val="clear" w:color="FFFFFF" w:fill="FFFFFF"/>
                  <w:noWrap/>
                  <w:vAlign w:val="center"/>
                  <w:hideMark/>
                </w:tcPr>
                <w:p w14:paraId="7674CA01"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IVD</w:t>
                  </w:r>
                </w:p>
              </w:tc>
              <w:tc>
                <w:tcPr>
                  <w:tcW w:w="1820" w:type="dxa"/>
                  <w:tcBorders>
                    <w:top w:val="nil"/>
                    <w:left w:val="nil"/>
                    <w:bottom w:val="single" w:sz="4" w:space="0" w:color="000000"/>
                    <w:right w:val="single" w:sz="4" w:space="0" w:color="000000"/>
                  </w:tcBorders>
                  <w:shd w:val="clear" w:color="FFFFFF" w:fill="FFFFFF"/>
                  <w:noWrap/>
                  <w:vAlign w:val="bottom"/>
                  <w:hideMark/>
                </w:tcPr>
                <w:p w14:paraId="797682F1"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16-11-1-02-100   -l   -00</w:t>
                  </w:r>
                </w:p>
              </w:tc>
              <w:tc>
                <w:tcPr>
                  <w:tcW w:w="415" w:type="dxa"/>
                  <w:tcBorders>
                    <w:top w:val="nil"/>
                    <w:left w:val="nil"/>
                    <w:bottom w:val="single" w:sz="4" w:space="0" w:color="000000"/>
                    <w:right w:val="single" w:sz="4" w:space="0" w:color="000000"/>
                  </w:tcBorders>
                  <w:shd w:val="clear" w:color="FFFFFF" w:fill="FCFDFD"/>
                  <w:noWrap/>
                  <w:vAlign w:val="bottom"/>
                  <w:hideMark/>
                </w:tcPr>
                <w:p w14:paraId="528A5E0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2146CE0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w:t>
                  </w:r>
                </w:p>
              </w:tc>
              <w:tc>
                <w:tcPr>
                  <w:tcW w:w="448" w:type="dxa"/>
                  <w:tcBorders>
                    <w:top w:val="nil"/>
                    <w:left w:val="nil"/>
                    <w:bottom w:val="single" w:sz="4" w:space="0" w:color="000000"/>
                    <w:right w:val="single" w:sz="4" w:space="0" w:color="000000"/>
                  </w:tcBorders>
                  <w:shd w:val="clear" w:color="FFFFFF" w:fill="FCFDFD"/>
                  <w:noWrap/>
                  <w:vAlign w:val="bottom"/>
                  <w:hideMark/>
                </w:tcPr>
                <w:p w14:paraId="34598F1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6AD3754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4D47957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CFDFD"/>
                  <w:noWrap/>
                  <w:vAlign w:val="bottom"/>
                  <w:hideMark/>
                </w:tcPr>
                <w:p w14:paraId="4E3DBA3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45</w:t>
                  </w:r>
                </w:p>
              </w:tc>
              <w:tc>
                <w:tcPr>
                  <w:tcW w:w="600" w:type="dxa"/>
                  <w:tcBorders>
                    <w:top w:val="nil"/>
                    <w:left w:val="nil"/>
                    <w:bottom w:val="single" w:sz="4" w:space="0" w:color="000000"/>
                    <w:right w:val="single" w:sz="4" w:space="0" w:color="000000"/>
                  </w:tcBorders>
                  <w:shd w:val="clear" w:color="FFFFFF" w:fill="FFFFFF"/>
                  <w:noWrap/>
                  <w:vAlign w:val="bottom"/>
                  <w:hideMark/>
                </w:tcPr>
                <w:p w14:paraId="311CB9F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59</w:t>
                  </w:r>
                </w:p>
              </w:tc>
              <w:tc>
                <w:tcPr>
                  <w:tcW w:w="528" w:type="dxa"/>
                  <w:tcBorders>
                    <w:top w:val="nil"/>
                    <w:left w:val="nil"/>
                    <w:bottom w:val="single" w:sz="4" w:space="0" w:color="000000"/>
                    <w:right w:val="single" w:sz="4" w:space="0" w:color="000000"/>
                  </w:tcBorders>
                  <w:shd w:val="clear" w:color="FFFFFF" w:fill="FCFDFD"/>
                  <w:noWrap/>
                  <w:vAlign w:val="bottom"/>
                  <w:hideMark/>
                </w:tcPr>
                <w:p w14:paraId="36176CE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3BBAE0B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527" w:type="dxa"/>
                  <w:tcBorders>
                    <w:top w:val="nil"/>
                    <w:left w:val="nil"/>
                    <w:bottom w:val="single" w:sz="4" w:space="0" w:color="000000"/>
                    <w:right w:val="single" w:sz="4" w:space="0" w:color="000000"/>
                  </w:tcBorders>
                  <w:shd w:val="clear" w:color="FFFFFF" w:fill="FCFDFD"/>
                  <w:noWrap/>
                  <w:vAlign w:val="bottom"/>
                  <w:hideMark/>
                </w:tcPr>
                <w:p w14:paraId="0B4CC3A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1AFA7CF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459" w:type="dxa"/>
                  <w:tcBorders>
                    <w:top w:val="nil"/>
                    <w:left w:val="nil"/>
                    <w:bottom w:val="single" w:sz="4" w:space="0" w:color="000000"/>
                    <w:right w:val="single" w:sz="4" w:space="0" w:color="000000"/>
                  </w:tcBorders>
                  <w:shd w:val="clear" w:color="FFFFFF" w:fill="FCFDFD"/>
                  <w:noWrap/>
                  <w:vAlign w:val="bottom"/>
                  <w:hideMark/>
                </w:tcPr>
                <w:p w14:paraId="1699CCE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25568F5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13</w:t>
                  </w:r>
                </w:p>
              </w:tc>
              <w:tc>
                <w:tcPr>
                  <w:tcW w:w="709" w:type="dxa"/>
                  <w:tcBorders>
                    <w:top w:val="nil"/>
                    <w:left w:val="nil"/>
                    <w:bottom w:val="single" w:sz="4" w:space="0" w:color="000000"/>
                    <w:right w:val="single" w:sz="4" w:space="0" w:color="000000"/>
                  </w:tcBorders>
                  <w:shd w:val="clear" w:color="FFFFFF" w:fill="FFFFFF"/>
                  <w:noWrap/>
                  <w:vAlign w:val="bottom"/>
                  <w:hideMark/>
                </w:tcPr>
                <w:p w14:paraId="04C5B2C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72</w:t>
                  </w:r>
                </w:p>
              </w:tc>
            </w:tr>
            <w:tr w:rsidR="00EF1439" w:rsidRPr="00EF1439" w14:paraId="700AE731"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529D326D"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IVD</w:t>
                  </w:r>
                </w:p>
              </w:tc>
              <w:tc>
                <w:tcPr>
                  <w:tcW w:w="415" w:type="dxa"/>
                  <w:tcBorders>
                    <w:top w:val="nil"/>
                    <w:left w:val="nil"/>
                    <w:bottom w:val="single" w:sz="4" w:space="0" w:color="000000"/>
                    <w:right w:val="single" w:sz="4" w:space="0" w:color="000000"/>
                  </w:tcBorders>
                  <w:shd w:val="clear" w:color="FFFFFF" w:fill="F5F5F5"/>
                  <w:noWrap/>
                  <w:vAlign w:val="bottom"/>
                  <w:hideMark/>
                </w:tcPr>
                <w:p w14:paraId="73A45B4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034FCC2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9</w:t>
                  </w:r>
                </w:p>
              </w:tc>
              <w:tc>
                <w:tcPr>
                  <w:tcW w:w="448" w:type="dxa"/>
                  <w:tcBorders>
                    <w:top w:val="nil"/>
                    <w:left w:val="nil"/>
                    <w:bottom w:val="single" w:sz="4" w:space="0" w:color="000000"/>
                    <w:right w:val="single" w:sz="4" w:space="0" w:color="000000"/>
                  </w:tcBorders>
                  <w:shd w:val="clear" w:color="FFFFFF" w:fill="F5F5F5"/>
                  <w:noWrap/>
                  <w:vAlign w:val="bottom"/>
                  <w:hideMark/>
                </w:tcPr>
                <w:p w14:paraId="2756CD2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5F5F5"/>
                  <w:noWrap/>
                  <w:vAlign w:val="bottom"/>
                  <w:hideMark/>
                </w:tcPr>
                <w:p w14:paraId="48092FB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2378EC4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5F5F5"/>
                  <w:noWrap/>
                  <w:vAlign w:val="bottom"/>
                  <w:hideMark/>
                </w:tcPr>
                <w:p w14:paraId="710C52D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45</w:t>
                  </w:r>
                </w:p>
              </w:tc>
              <w:tc>
                <w:tcPr>
                  <w:tcW w:w="600" w:type="dxa"/>
                  <w:tcBorders>
                    <w:top w:val="nil"/>
                    <w:left w:val="nil"/>
                    <w:bottom w:val="single" w:sz="4" w:space="0" w:color="000000"/>
                    <w:right w:val="single" w:sz="4" w:space="0" w:color="000000"/>
                  </w:tcBorders>
                  <w:shd w:val="clear" w:color="FFFFFF" w:fill="F5F5F5"/>
                  <w:noWrap/>
                  <w:vAlign w:val="bottom"/>
                  <w:hideMark/>
                </w:tcPr>
                <w:p w14:paraId="00D35BD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59</w:t>
                  </w:r>
                </w:p>
              </w:tc>
              <w:tc>
                <w:tcPr>
                  <w:tcW w:w="528" w:type="dxa"/>
                  <w:tcBorders>
                    <w:top w:val="nil"/>
                    <w:left w:val="nil"/>
                    <w:bottom w:val="single" w:sz="4" w:space="0" w:color="000000"/>
                    <w:right w:val="single" w:sz="4" w:space="0" w:color="000000"/>
                  </w:tcBorders>
                  <w:shd w:val="clear" w:color="FFFFFF" w:fill="F5F5F5"/>
                  <w:noWrap/>
                  <w:vAlign w:val="bottom"/>
                  <w:hideMark/>
                </w:tcPr>
                <w:p w14:paraId="477767F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5F5F5"/>
                  <w:noWrap/>
                  <w:vAlign w:val="bottom"/>
                  <w:hideMark/>
                </w:tcPr>
                <w:p w14:paraId="4ADCBAF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w:t>
                  </w:r>
                </w:p>
              </w:tc>
              <w:tc>
                <w:tcPr>
                  <w:tcW w:w="527" w:type="dxa"/>
                  <w:tcBorders>
                    <w:top w:val="nil"/>
                    <w:left w:val="nil"/>
                    <w:bottom w:val="single" w:sz="4" w:space="0" w:color="000000"/>
                    <w:right w:val="single" w:sz="4" w:space="0" w:color="000000"/>
                  </w:tcBorders>
                  <w:shd w:val="clear" w:color="FFFFFF" w:fill="F5F5F5"/>
                  <w:noWrap/>
                  <w:vAlign w:val="bottom"/>
                  <w:hideMark/>
                </w:tcPr>
                <w:p w14:paraId="10FE40B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0504BCC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w:t>
                  </w:r>
                </w:p>
              </w:tc>
              <w:tc>
                <w:tcPr>
                  <w:tcW w:w="459" w:type="dxa"/>
                  <w:tcBorders>
                    <w:top w:val="nil"/>
                    <w:left w:val="nil"/>
                    <w:bottom w:val="single" w:sz="4" w:space="0" w:color="000000"/>
                    <w:right w:val="single" w:sz="4" w:space="0" w:color="000000"/>
                  </w:tcBorders>
                  <w:shd w:val="clear" w:color="FFFFFF" w:fill="F5F5F5"/>
                  <w:noWrap/>
                  <w:vAlign w:val="bottom"/>
                  <w:hideMark/>
                </w:tcPr>
                <w:p w14:paraId="21CA655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5F5F5"/>
                  <w:noWrap/>
                  <w:vAlign w:val="bottom"/>
                  <w:hideMark/>
                </w:tcPr>
                <w:p w14:paraId="6C9EDF5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13</w:t>
                  </w:r>
                </w:p>
              </w:tc>
              <w:tc>
                <w:tcPr>
                  <w:tcW w:w="709" w:type="dxa"/>
                  <w:tcBorders>
                    <w:top w:val="nil"/>
                    <w:left w:val="nil"/>
                    <w:bottom w:val="single" w:sz="4" w:space="0" w:color="000000"/>
                    <w:right w:val="single" w:sz="4" w:space="0" w:color="000000"/>
                  </w:tcBorders>
                  <w:shd w:val="clear" w:color="FFFFFF" w:fill="F5F5F5"/>
                  <w:noWrap/>
                  <w:vAlign w:val="bottom"/>
                  <w:hideMark/>
                </w:tcPr>
                <w:p w14:paraId="25EC29C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72</w:t>
                  </w:r>
                </w:p>
              </w:tc>
            </w:tr>
            <w:tr w:rsidR="00EF1439" w:rsidRPr="00EF1439" w14:paraId="644443D6" w14:textId="77777777" w:rsidTr="00EF1439">
              <w:trPr>
                <w:trHeight w:val="383"/>
              </w:trPr>
              <w:tc>
                <w:tcPr>
                  <w:tcW w:w="56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6D543C55"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IVDU</w:t>
                  </w:r>
                </w:p>
              </w:tc>
              <w:tc>
                <w:tcPr>
                  <w:tcW w:w="1820" w:type="dxa"/>
                  <w:tcBorders>
                    <w:top w:val="nil"/>
                    <w:left w:val="nil"/>
                    <w:bottom w:val="single" w:sz="4" w:space="0" w:color="000000"/>
                    <w:right w:val="single" w:sz="4" w:space="0" w:color="000000"/>
                  </w:tcBorders>
                  <w:shd w:val="clear" w:color="FFFFFF" w:fill="FFFFFF"/>
                  <w:noWrap/>
                  <w:vAlign w:val="bottom"/>
                  <w:hideMark/>
                </w:tcPr>
                <w:p w14:paraId="539B7AB2"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16-11-1-03-133   -a   -00</w:t>
                  </w:r>
                </w:p>
              </w:tc>
              <w:tc>
                <w:tcPr>
                  <w:tcW w:w="415" w:type="dxa"/>
                  <w:tcBorders>
                    <w:top w:val="nil"/>
                    <w:left w:val="nil"/>
                    <w:bottom w:val="single" w:sz="4" w:space="0" w:color="000000"/>
                    <w:right w:val="single" w:sz="4" w:space="0" w:color="000000"/>
                  </w:tcBorders>
                  <w:shd w:val="clear" w:color="FFFFFF" w:fill="FFFFFF"/>
                  <w:noWrap/>
                  <w:vAlign w:val="bottom"/>
                  <w:hideMark/>
                </w:tcPr>
                <w:p w14:paraId="0EBED53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4A06243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58</w:t>
                  </w:r>
                </w:p>
              </w:tc>
              <w:tc>
                <w:tcPr>
                  <w:tcW w:w="448" w:type="dxa"/>
                  <w:tcBorders>
                    <w:top w:val="nil"/>
                    <w:left w:val="nil"/>
                    <w:bottom w:val="single" w:sz="4" w:space="0" w:color="000000"/>
                    <w:right w:val="single" w:sz="4" w:space="0" w:color="000000"/>
                  </w:tcBorders>
                  <w:shd w:val="clear" w:color="FFFFFF" w:fill="FFFFFF"/>
                  <w:noWrap/>
                  <w:vAlign w:val="bottom"/>
                  <w:hideMark/>
                </w:tcPr>
                <w:p w14:paraId="68A893F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448" w:type="dxa"/>
                  <w:tcBorders>
                    <w:top w:val="nil"/>
                    <w:left w:val="nil"/>
                    <w:bottom w:val="single" w:sz="4" w:space="0" w:color="000000"/>
                    <w:right w:val="single" w:sz="4" w:space="0" w:color="000000"/>
                  </w:tcBorders>
                  <w:shd w:val="clear" w:color="FFFFFF" w:fill="FFFFFF"/>
                  <w:noWrap/>
                  <w:vAlign w:val="bottom"/>
                  <w:hideMark/>
                </w:tcPr>
                <w:p w14:paraId="2641753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839F2C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71</w:t>
                  </w:r>
                </w:p>
              </w:tc>
              <w:tc>
                <w:tcPr>
                  <w:tcW w:w="563" w:type="dxa"/>
                  <w:tcBorders>
                    <w:top w:val="nil"/>
                    <w:left w:val="nil"/>
                    <w:bottom w:val="single" w:sz="4" w:space="0" w:color="000000"/>
                    <w:right w:val="single" w:sz="4" w:space="0" w:color="000000"/>
                  </w:tcBorders>
                  <w:shd w:val="clear" w:color="FFFFFF" w:fill="FFFFFF"/>
                  <w:noWrap/>
                  <w:vAlign w:val="bottom"/>
                  <w:hideMark/>
                </w:tcPr>
                <w:p w14:paraId="2223A08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334</w:t>
                  </w:r>
                </w:p>
              </w:tc>
              <w:tc>
                <w:tcPr>
                  <w:tcW w:w="600" w:type="dxa"/>
                  <w:tcBorders>
                    <w:top w:val="nil"/>
                    <w:left w:val="nil"/>
                    <w:bottom w:val="single" w:sz="4" w:space="0" w:color="000000"/>
                    <w:right w:val="single" w:sz="4" w:space="0" w:color="000000"/>
                  </w:tcBorders>
                  <w:shd w:val="clear" w:color="FFFFFF" w:fill="FFFFFF"/>
                  <w:noWrap/>
                  <w:vAlign w:val="bottom"/>
                  <w:hideMark/>
                </w:tcPr>
                <w:p w14:paraId="4BD2F60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478</w:t>
                  </w:r>
                </w:p>
              </w:tc>
              <w:tc>
                <w:tcPr>
                  <w:tcW w:w="528" w:type="dxa"/>
                  <w:tcBorders>
                    <w:top w:val="nil"/>
                    <w:left w:val="nil"/>
                    <w:bottom w:val="single" w:sz="4" w:space="0" w:color="000000"/>
                    <w:right w:val="single" w:sz="4" w:space="0" w:color="000000"/>
                  </w:tcBorders>
                  <w:shd w:val="clear" w:color="FFFFFF" w:fill="FFFFFF"/>
                  <w:noWrap/>
                  <w:vAlign w:val="bottom"/>
                  <w:hideMark/>
                </w:tcPr>
                <w:p w14:paraId="7736065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14</w:t>
                  </w:r>
                </w:p>
              </w:tc>
              <w:tc>
                <w:tcPr>
                  <w:tcW w:w="527" w:type="dxa"/>
                  <w:tcBorders>
                    <w:top w:val="nil"/>
                    <w:left w:val="nil"/>
                    <w:bottom w:val="single" w:sz="4" w:space="0" w:color="000000"/>
                    <w:right w:val="single" w:sz="4" w:space="0" w:color="000000"/>
                  </w:tcBorders>
                  <w:shd w:val="clear" w:color="FFFFFF" w:fill="FFFFFF"/>
                  <w:noWrap/>
                  <w:vAlign w:val="bottom"/>
                  <w:hideMark/>
                </w:tcPr>
                <w:p w14:paraId="6E9F467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FFFFF"/>
                  <w:noWrap/>
                  <w:vAlign w:val="bottom"/>
                  <w:hideMark/>
                </w:tcPr>
                <w:p w14:paraId="6F5E7ED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17341E6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16</w:t>
                  </w:r>
                </w:p>
              </w:tc>
              <w:tc>
                <w:tcPr>
                  <w:tcW w:w="459" w:type="dxa"/>
                  <w:tcBorders>
                    <w:top w:val="nil"/>
                    <w:left w:val="nil"/>
                    <w:bottom w:val="single" w:sz="4" w:space="0" w:color="000000"/>
                    <w:right w:val="single" w:sz="4" w:space="0" w:color="000000"/>
                  </w:tcBorders>
                  <w:shd w:val="clear" w:color="FFFFFF" w:fill="FFFFFF"/>
                  <w:noWrap/>
                  <w:vAlign w:val="bottom"/>
                  <w:hideMark/>
                </w:tcPr>
                <w:p w14:paraId="457FF0D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767" w:type="dxa"/>
                  <w:tcBorders>
                    <w:top w:val="nil"/>
                    <w:left w:val="nil"/>
                    <w:bottom w:val="single" w:sz="4" w:space="0" w:color="000000"/>
                    <w:right w:val="single" w:sz="4" w:space="0" w:color="000000"/>
                  </w:tcBorders>
                  <w:shd w:val="clear" w:color="FFFFFF" w:fill="FFFFFF"/>
                  <w:noWrap/>
                  <w:vAlign w:val="bottom"/>
                  <w:hideMark/>
                </w:tcPr>
                <w:p w14:paraId="58487A7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42</w:t>
                  </w:r>
                </w:p>
              </w:tc>
              <w:tc>
                <w:tcPr>
                  <w:tcW w:w="709" w:type="dxa"/>
                  <w:tcBorders>
                    <w:top w:val="nil"/>
                    <w:left w:val="nil"/>
                    <w:bottom w:val="single" w:sz="4" w:space="0" w:color="000000"/>
                    <w:right w:val="single" w:sz="4" w:space="0" w:color="000000"/>
                  </w:tcBorders>
                  <w:shd w:val="clear" w:color="FFFFFF" w:fill="FFFFFF"/>
                  <w:noWrap/>
                  <w:vAlign w:val="bottom"/>
                  <w:hideMark/>
                </w:tcPr>
                <w:p w14:paraId="6F8F372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520</w:t>
                  </w:r>
                </w:p>
              </w:tc>
            </w:tr>
            <w:tr w:rsidR="00EF1439" w:rsidRPr="00EF1439" w14:paraId="534F6D4E"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29EB5311"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43DE8359"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16-11-1-03-133   -c   -00</w:t>
                  </w:r>
                </w:p>
              </w:tc>
              <w:tc>
                <w:tcPr>
                  <w:tcW w:w="415" w:type="dxa"/>
                  <w:tcBorders>
                    <w:top w:val="nil"/>
                    <w:left w:val="nil"/>
                    <w:bottom w:val="single" w:sz="4" w:space="0" w:color="000000"/>
                    <w:right w:val="single" w:sz="4" w:space="0" w:color="000000"/>
                  </w:tcBorders>
                  <w:shd w:val="clear" w:color="FFFFFF" w:fill="FCFDFD"/>
                  <w:noWrap/>
                  <w:vAlign w:val="bottom"/>
                  <w:hideMark/>
                </w:tcPr>
                <w:p w14:paraId="4A61D4C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262DDD1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44</w:t>
                  </w:r>
                </w:p>
              </w:tc>
              <w:tc>
                <w:tcPr>
                  <w:tcW w:w="448" w:type="dxa"/>
                  <w:tcBorders>
                    <w:top w:val="nil"/>
                    <w:left w:val="nil"/>
                    <w:bottom w:val="single" w:sz="4" w:space="0" w:color="000000"/>
                    <w:right w:val="single" w:sz="4" w:space="0" w:color="000000"/>
                  </w:tcBorders>
                  <w:shd w:val="clear" w:color="FFFFFF" w:fill="FCFDFD"/>
                  <w:noWrap/>
                  <w:vAlign w:val="bottom"/>
                  <w:hideMark/>
                </w:tcPr>
                <w:p w14:paraId="4888B28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11</w:t>
                  </w:r>
                </w:p>
              </w:tc>
              <w:tc>
                <w:tcPr>
                  <w:tcW w:w="448" w:type="dxa"/>
                  <w:tcBorders>
                    <w:top w:val="nil"/>
                    <w:left w:val="nil"/>
                    <w:bottom w:val="single" w:sz="4" w:space="0" w:color="000000"/>
                    <w:right w:val="single" w:sz="4" w:space="0" w:color="000000"/>
                  </w:tcBorders>
                  <w:shd w:val="clear" w:color="FFFFFF" w:fill="FCFDFD"/>
                  <w:noWrap/>
                  <w:vAlign w:val="bottom"/>
                  <w:hideMark/>
                </w:tcPr>
                <w:p w14:paraId="3F35845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0323BAC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43</w:t>
                  </w:r>
                </w:p>
              </w:tc>
              <w:tc>
                <w:tcPr>
                  <w:tcW w:w="563" w:type="dxa"/>
                  <w:tcBorders>
                    <w:top w:val="nil"/>
                    <w:left w:val="nil"/>
                    <w:bottom w:val="single" w:sz="4" w:space="0" w:color="000000"/>
                    <w:right w:val="single" w:sz="4" w:space="0" w:color="000000"/>
                  </w:tcBorders>
                  <w:shd w:val="clear" w:color="FFFFFF" w:fill="FCFDFD"/>
                  <w:noWrap/>
                  <w:vAlign w:val="bottom"/>
                  <w:hideMark/>
                </w:tcPr>
                <w:p w14:paraId="0CC139B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180</w:t>
                  </w:r>
                </w:p>
              </w:tc>
              <w:tc>
                <w:tcPr>
                  <w:tcW w:w="600" w:type="dxa"/>
                  <w:tcBorders>
                    <w:top w:val="nil"/>
                    <w:left w:val="nil"/>
                    <w:bottom w:val="single" w:sz="4" w:space="0" w:color="000000"/>
                    <w:right w:val="single" w:sz="4" w:space="0" w:color="000000"/>
                  </w:tcBorders>
                  <w:shd w:val="clear" w:color="FFFFFF" w:fill="FFFFFF"/>
                  <w:noWrap/>
                  <w:vAlign w:val="bottom"/>
                  <w:hideMark/>
                </w:tcPr>
                <w:p w14:paraId="6BCFD7A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278</w:t>
                  </w:r>
                </w:p>
              </w:tc>
              <w:tc>
                <w:tcPr>
                  <w:tcW w:w="528" w:type="dxa"/>
                  <w:tcBorders>
                    <w:top w:val="nil"/>
                    <w:left w:val="nil"/>
                    <w:bottom w:val="single" w:sz="4" w:space="0" w:color="000000"/>
                    <w:right w:val="single" w:sz="4" w:space="0" w:color="000000"/>
                  </w:tcBorders>
                  <w:shd w:val="clear" w:color="FFFFFF" w:fill="FCFDFD"/>
                  <w:noWrap/>
                  <w:vAlign w:val="bottom"/>
                  <w:hideMark/>
                </w:tcPr>
                <w:p w14:paraId="1F911F0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CFDFD"/>
                  <w:noWrap/>
                  <w:vAlign w:val="bottom"/>
                  <w:hideMark/>
                </w:tcPr>
                <w:p w14:paraId="1D5FA2A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CFDFD"/>
                  <w:noWrap/>
                  <w:vAlign w:val="bottom"/>
                  <w:hideMark/>
                </w:tcPr>
                <w:p w14:paraId="78F00EC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2C74AD6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459" w:type="dxa"/>
                  <w:tcBorders>
                    <w:top w:val="nil"/>
                    <w:left w:val="nil"/>
                    <w:bottom w:val="single" w:sz="4" w:space="0" w:color="000000"/>
                    <w:right w:val="single" w:sz="4" w:space="0" w:color="000000"/>
                  </w:tcBorders>
                  <w:shd w:val="clear" w:color="FFFFFF" w:fill="FCFDFD"/>
                  <w:noWrap/>
                  <w:vAlign w:val="bottom"/>
                  <w:hideMark/>
                </w:tcPr>
                <w:p w14:paraId="132D4E0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767" w:type="dxa"/>
                  <w:tcBorders>
                    <w:top w:val="nil"/>
                    <w:left w:val="nil"/>
                    <w:bottom w:val="single" w:sz="4" w:space="0" w:color="000000"/>
                    <w:right w:val="single" w:sz="4" w:space="0" w:color="000000"/>
                  </w:tcBorders>
                  <w:shd w:val="clear" w:color="FFFFFF" w:fill="FFFFFF"/>
                  <w:noWrap/>
                  <w:vAlign w:val="bottom"/>
                  <w:hideMark/>
                </w:tcPr>
                <w:p w14:paraId="4C16C41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w:t>
                  </w:r>
                </w:p>
              </w:tc>
              <w:tc>
                <w:tcPr>
                  <w:tcW w:w="709" w:type="dxa"/>
                  <w:tcBorders>
                    <w:top w:val="nil"/>
                    <w:left w:val="nil"/>
                    <w:bottom w:val="single" w:sz="4" w:space="0" w:color="000000"/>
                    <w:right w:val="single" w:sz="4" w:space="0" w:color="000000"/>
                  </w:tcBorders>
                  <w:shd w:val="clear" w:color="FFFFFF" w:fill="FFFFFF"/>
                  <w:noWrap/>
                  <w:vAlign w:val="bottom"/>
                  <w:hideMark/>
                </w:tcPr>
                <w:p w14:paraId="206EBCD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289</w:t>
                  </w:r>
                </w:p>
              </w:tc>
            </w:tr>
            <w:tr w:rsidR="00EF1439" w:rsidRPr="00EF1439" w14:paraId="75BBBD0E"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29212413"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IVDU</w:t>
                  </w:r>
                </w:p>
              </w:tc>
              <w:tc>
                <w:tcPr>
                  <w:tcW w:w="415" w:type="dxa"/>
                  <w:tcBorders>
                    <w:top w:val="nil"/>
                    <w:left w:val="nil"/>
                    <w:bottom w:val="single" w:sz="4" w:space="0" w:color="000000"/>
                    <w:right w:val="single" w:sz="4" w:space="0" w:color="000000"/>
                  </w:tcBorders>
                  <w:shd w:val="clear" w:color="FFFFFF" w:fill="F5F5F5"/>
                  <w:noWrap/>
                  <w:vAlign w:val="bottom"/>
                  <w:hideMark/>
                </w:tcPr>
                <w:p w14:paraId="7771C57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62B15AE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102</w:t>
                  </w:r>
                </w:p>
              </w:tc>
              <w:tc>
                <w:tcPr>
                  <w:tcW w:w="448" w:type="dxa"/>
                  <w:tcBorders>
                    <w:top w:val="nil"/>
                    <w:left w:val="nil"/>
                    <w:bottom w:val="single" w:sz="4" w:space="0" w:color="000000"/>
                    <w:right w:val="single" w:sz="4" w:space="0" w:color="000000"/>
                  </w:tcBorders>
                  <w:shd w:val="clear" w:color="FFFFFF" w:fill="F5F5F5"/>
                  <w:noWrap/>
                  <w:vAlign w:val="bottom"/>
                  <w:hideMark/>
                </w:tcPr>
                <w:p w14:paraId="48F8D5F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26</w:t>
                  </w:r>
                </w:p>
              </w:tc>
              <w:tc>
                <w:tcPr>
                  <w:tcW w:w="448" w:type="dxa"/>
                  <w:tcBorders>
                    <w:top w:val="nil"/>
                    <w:left w:val="nil"/>
                    <w:bottom w:val="single" w:sz="4" w:space="0" w:color="000000"/>
                    <w:right w:val="single" w:sz="4" w:space="0" w:color="000000"/>
                  </w:tcBorders>
                  <w:shd w:val="clear" w:color="FFFFFF" w:fill="F5F5F5"/>
                  <w:noWrap/>
                  <w:vAlign w:val="bottom"/>
                  <w:hideMark/>
                </w:tcPr>
                <w:p w14:paraId="0D3619B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6F861E6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114</w:t>
                  </w:r>
                </w:p>
              </w:tc>
              <w:tc>
                <w:tcPr>
                  <w:tcW w:w="563" w:type="dxa"/>
                  <w:tcBorders>
                    <w:top w:val="nil"/>
                    <w:left w:val="nil"/>
                    <w:bottom w:val="single" w:sz="4" w:space="0" w:color="000000"/>
                    <w:right w:val="single" w:sz="4" w:space="0" w:color="000000"/>
                  </w:tcBorders>
                  <w:shd w:val="clear" w:color="FFFFFF" w:fill="F5F5F5"/>
                  <w:noWrap/>
                  <w:vAlign w:val="bottom"/>
                  <w:hideMark/>
                </w:tcPr>
                <w:p w14:paraId="074A59B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514</w:t>
                  </w:r>
                </w:p>
              </w:tc>
              <w:tc>
                <w:tcPr>
                  <w:tcW w:w="600" w:type="dxa"/>
                  <w:tcBorders>
                    <w:top w:val="nil"/>
                    <w:left w:val="nil"/>
                    <w:bottom w:val="single" w:sz="4" w:space="0" w:color="000000"/>
                    <w:right w:val="single" w:sz="4" w:space="0" w:color="000000"/>
                  </w:tcBorders>
                  <w:shd w:val="clear" w:color="FFFFFF" w:fill="F5F5F5"/>
                  <w:noWrap/>
                  <w:vAlign w:val="bottom"/>
                  <w:hideMark/>
                </w:tcPr>
                <w:p w14:paraId="4A5FE5B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756</w:t>
                  </w:r>
                </w:p>
              </w:tc>
              <w:tc>
                <w:tcPr>
                  <w:tcW w:w="528" w:type="dxa"/>
                  <w:tcBorders>
                    <w:top w:val="nil"/>
                    <w:left w:val="nil"/>
                    <w:bottom w:val="single" w:sz="4" w:space="0" w:color="000000"/>
                    <w:right w:val="single" w:sz="4" w:space="0" w:color="000000"/>
                  </w:tcBorders>
                  <w:shd w:val="clear" w:color="FFFFFF" w:fill="F5F5F5"/>
                  <w:noWrap/>
                  <w:vAlign w:val="bottom"/>
                  <w:hideMark/>
                </w:tcPr>
                <w:p w14:paraId="5BFBA3F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16</w:t>
                  </w:r>
                </w:p>
              </w:tc>
              <w:tc>
                <w:tcPr>
                  <w:tcW w:w="527" w:type="dxa"/>
                  <w:tcBorders>
                    <w:top w:val="nil"/>
                    <w:left w:val="nil"/>
                    <w:bottom w:val="single" w:sz="4" w:space="0" w:color="000000"/>
                    <w:right w:val="single" w:sz="4" w:space="0" w:color="000000"/>
                  </w:tcBorders>
                  <w:shd w:val="clear" w:color="FFFFFF" w:fill="F5F5F5"/>
                  <w:noWrap/>
                  <w:vAlign w:val="bottom"/>
                  <w:hideMark/>
                </w:tcPr>
                <w:p w14:paraId="5FCD634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w:t>
                  </w:r>
                </w:p>
              </w:tc>
              <w:tc>
                <w:tcPr>
                  <w:tcW w:w="527" w:type="dxa"/>
                  <w:tcBorders>
                    <w:top w:val="nil"/>
                    <w:left w:val="nil"/>
                    <w:bottom w:val="single" w:sz="4" w:space="0" w:color="000000"/>
                    <w:right w:val="single" w:sz="4" w:space="0" w:color="000000"/>
                  </w:tcBorders>
                  <w:shd w:val="clear" w:color="FFFFFF" w:fill="F5F5F5"/>
                  <w:noWrap/>
                  <w:vAlign w:val="bottom"/>
                  <w:hideMark/>
                </w:tcPr>
                <w:p w14:paraId="6566E8B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37F9D43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21</w:t>
                  </w:r>
                </w:p>
              </w:tc>
              <w:tc>
                <w:tcPr>
                  <w:tcW w:w="459" w:type="dxa"/>
                  <w:tcBorders>
                    <w:top w:val="nil"/>
                    <w:left w:val="nil"/>
                    <w:bottom w:val="single" w:sz="4" w:space="0" w:color="000000"/>
                    <w:right w:val="single" w:sz="4" w:space="0" w:color="000000"/>
                  </w:tcBorders>
                  <w:shd w:val="clear" w:color="FFFFFF" w:fill="F5F5F5"/>
                  <w:noWrap/>
                  <w:vAlign w:val="bottom"/>
                  <w:hideMark/>
                </w:tcPr>
                <w:p w14:paraId="064E72B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w:t>
                  </w:r>
                </w:p>
              </w:tc>
              <w:tc>
                <w:tcPr>
                  <w:tcW w:w="767" w:type="dxa"/>
                  <w:tcBorders>
                    <w:top w:val="nil"/>
                    <w:left w:val="nil"/>
                    <w:bottom w:val="single" w:sz="4" w:space="0" w:color="000000"/>
                    <w:right w:val="single" w:sz="4" w:space="0" w:color="000000"/>
                  </w:tcBorders>
                  <w:shd w:val="clear" w:color="FFFFFF" w:fill="F5F5F5"/>
                  <w:noWrap/>
                  <w:vAlign w:val="bottom"/>
                  <w:hideMark/>
                </w:tcPr>
                <w:p w14:paraId="0A935CD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53</w:t>
                  </w:r>
                </w:p>
              </w:tc>
              <w:tc>
                <w:tcPr>
                  <w:tcW w:w="709" w:type="dxa"/>
                  <w:tcBorders>
                    <w:top w:val="nil"/>
                    <w:left w:val="nil"/>
                    <w:bottom w:val="single" w:sz="4" w:space="0" w:color="000000"/>
                    <w:right w:val="single" w:sz="4" w:space="0" w:color="000000"/>
                  </w:tcBorders>
                  <w:shd w:val="clear" w:color="FFFFFF" w:fill="F5F5F5"/>
                  <w:noWrap/>
                  <w:vAlign w:val="bottom"/>
                  <w:hideMark/>
                </w:tcPr>
                <w:p w14:paraId="525DDB8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809</w:t>
                  </w:r>
                </w:p>
              </w:tc>
            </w:tr>
            <w:tr w:rsidR="00EF1439" w:rsidRPr="00EF1439" w14:paraId="3833BE70" w14:textId="77777777" w:rsidTr="00EF1439">
              <w:trPr>
                <w:trHeight w:val="383"/>
              </w:trPr>
              <w:tc>
                <w:tcPr>
                  <w:tcW w:w="56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3E50BB52"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PR</w:t>
                  </w:r>
                </w:p>
              </w:tc>
              <w:tc>
                <w:tcPr>
                  <w:tcW w:w="1820" w:type="dxa"/>
                  <w:tcBorders>
                    <w:top w:val="nil"/>
                    <w:left w:val="nil"/>
                    <w:bottom w:val="single" w:sz="4" w:space="0" w:color="000000"/>
                    <w:right w:val="single" w:sz="4" w:space="0" w:color="000000"/>
                  </w:tcBorders>
                  <w:shd w:val="clear" w:color="FFFFFF" w:fill="FFFFFF"/>
                  <w:noWrap/>
                  <w:vAlign w:val="bottom"/>
                  <w:hideMark/>
                </w:tcPr>
                <w:p w14:paraId="3A2F0EB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 xml:space="preserve">16-11-1-02-      -    -  </w:t>
                  </w:r>
                </w:p>
              </w:tc>
              <w:tc>
                <w:tcPr>
                  <w:tcW w:w="415" w:type="dxa"/>
                  <w:tcBorders>
                    <w:top w:val="nil"/>
                    <w:left w:val="nil"/>
                    <w:bottom w:val="single" w:sz="4" w:space="0" w:color="000000"/>
                    <w:right w:val="single" w:sz="4" w:space="0" w:color="000000"/>
                  </w:tcBorders>
                  <w:shd w:val="clear" w:color="FFFFFF" w:fill="FFFFFF"/>
                  <w:noWrap/>
                  <w:vAlign w:val="bottom"/>
                  <w:hideMark/>
                </w:tcPr>
                <w:p w14:paraId="3A5502E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6A5C87F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448" w:type="dxa"/>
                  <w:tcBorders>
                    <w:top w:val="nil"/>
                    <w:left w:val="nil"/>
                    <w:bottom w:val="single" w:sz="4" w:space="0" w:color="000000"/>
                    <w:right w:val="single" w:sz="4" w:space="0" w:color="000000"/>
                  </w:tcBorders>
                  <w:shd w:val="clear" w:color="FFFFFF" w:fill="FFFFFF"/>
                  <w:noWrap/>
                  <w:vAlign w:val="bottom"/>
                  <w:hideMark/>
                </w:tcPr>
                <w:p w14:paraId="7AD9163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FFFFF"/>
                  <w:noWrap/>
                  <w:vAlign w:val="bottom"/>
                  <w:hideMark/>
                </w:tcPr>
                <w:p w14:paraId="75358BF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2246D8F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80</w:t>
                  </w:r>
                </w:p>
              </w:tc>
              <w:tc>
                <w:tcPr>
                  <w:tcW w:w="563" w:type="dxa"/>
                  <w:tcBorders>
                    <w:top w:val="nil"/>
                    <w:left w:val="nil"/>
                    <w:bottom w:val="single" w:sz="4" w:space="0" w:color="000000"/>
                    <w:right w:val="single" w:sz="4" w:space="0" w:color="000000"/>
                  </w:tcBorders>
                  <w:shd w:val="clear" w:color="FFFFFF" w:fill="FFFFFF"/>
                  <w:noWrap/>
                  <w:vAlign w:val="bottom"/>
                  <w:hideMark/>
                </w:tcPr>
                <w:p w14:paraId="12FF81E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118</w:t>
                  </w:r>
                </w:p>
              </w:tc>
              <w:tc>
                <w:tcPr>
                  <w:tcW w:w="600" w:type="dxa"/>
                  <w:tcBorders>
                    <w:top w:val="nil"/>
                    <w:left w:val="nil"/>
                    <w:bottom w:val="single" w:sz="4" w:space="0" w:color="000000"/>
                    <w:right w:val="single" w:sz="4" w:space="0" w:color="000000"/>
                  </w:tcBorders>
                  <w:shd w:val="clear" w:color="FFFFFF" w:fill="FFFFFF"/>
                  <w:noWrap/>
                  <w:vAlign w:val="bottom"/>
                  <w:hideMark/>
                </w:tcPr>
                <w:p w14:paraId="6F268D5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238</w:t>
                  </w:r>
                </w:p>
              </w:tc>
              <w:tc>
                <w:tcPr>
                  <w:tcW w:w="528" w:type="dxa"/>
                  <w:tcBorders>
                    <w:top w:val="nil"/>
                    <w:left w:val="nil"/>
                    <w:bottom w:val="single" w:sz="4" w:space="0" w:color="000000"/>
                    <w:right w:val="single" w:sz="4" w:space="0" w:color="000000"/>
                  </w:tcBorders>
                  <w:shd w:val="clear" w:color="FFFFFF" w:fill="FFFFFF"/>
                  <w:noWrap/>
                  <w:vAlign w:val="bottom"/>
                  <w:hideMark/>
                </w:tcPr>
                <w:p w14:paraId="350A604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6A1CA43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527" w:type="dxa"/>
                  <w:tcBorders>
                    <w:top w:val="nil"/>
                    <w:left w:val="nil"/>
                    <w:bottom w:val="single" w:sz="4" w:space="0" w:color="000000"/>
                    <w:right w:val="single" w:sz="4" w:space="0" w:color="000000"/>
                  </w:tcBorders>
                  <w:shd w:val="clear" w:color="FFFFFF" w:fill="FFFFFF"/>
                  <w:noWrap/>
                  <w:vAlign w:val="bottom"/>
                  <w:hideMark/>
                </w:tcPr>
                <w:p w14:paraId="67D4A7B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6432501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w:t>
                  </w:r>
                </w:p>
              </w:tc>
              <w:tc>
                <w:tcPr>
                  <w:tcW w:w="459" w:type="dxa"/>
                  <w:tcBorders>
                    <w:top w:val="nil"/>
                    <w:left w:val="nil"/>
                    <w:bottom w:val="single" w:sz="4" w:space="0" w:color="000000"/>
                    <w:right w:val="single" w:sz="4" w:space="0" w:color="000000"/>
                  </w:tcBorders>
                  <w:shd w:val="clear" w:color="FFFFFF" w:fill="FFFFFF"/>
                  <w:noWrap/>
                  <w:vAlign w:val="bottom"/>
                  <w:hideMark/>
                </w:tcPr>
                <w:p w14:paraId="7936BEC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44416B8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40</w:t>
                  </w:r>
                </w:p>
              </w:tc>
              <w:tc>
                <w:tcPr>
                  <w:tcW w:w="709" w:type="dxa"/>
                  <w:tcBorders>
                    <w:top w:val="nil"/>
                    <w:left w:val="nil"/>
                    <w:bottom w:val="single" w:sz="4" w:space="0" w:color="000000"/>
                    <w:right w:val="single" w:sz="4" w:space="0" w:color="000000"/>
                  </w:tcBorders>
                  <w:shd w:val="clear" w:color="FFFFFF" w:fill="FFFFFF"/>
                  <w:noWrap/>
                  <w:vAlign w:val="bottom"/>
                  <w:hideMark/>
                </w:tcPr>
                <w:p w14:paraId="1CC7CDE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278</w:t>
                  </w:r>
                </w:p>
              </w:tc>
            </w:tr>
            <w:tr w:rsidR="00EF1439" w:rsidRPr="00EF1439" w14:paraId="6E009071"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341D9126"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6D563D10"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 xml:space="preserve">16-11-1-03-      -    -  </w:t>
                  </w:r>
                </w:p>
              </w:tc>
              <w:tc>
                <w:tcPr>
                  <w:tcW w:w="415" w:type="dxa"/>
                  <w:tcBorders>
                    <w:top w:val="nil"/>
                    <w:left w:val="nil"/>
                    <w:bottom w:val="single" w:sz="4" w:space="0" w:color="000000"/>
                    <w:right w:val="single" w:sz="4" w:space="0" w:color="000000"/>
                  </w:tcBorders>
                  <w:shd w:val="clear" w:color="FFFFFF" w:fill="FCFDFD"/>
                  <w:noWrap/>
                  <w:vAlign w:val="bottom"/>
                  <w:hideMark/>
                </w:tcPr>
                <w:p w14:paraId="20717BF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3CAE3F0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55</w:t>
                  </w:r>
                </w:p>
              </w:tc>
              <w:tc>
                <w:tcPr>
                  <w:tcW w:w="448" w:type="dxa"/>
                  <w:tcBorders>
                    <w:top w:val="nil"/>
                    <w:left w:val="nil"/>
                    <w:bottom w:val="single" w:sz="4" w:space="0" w:color="000000"/>
                    <w:right w:val="single" w:sz="4" w:space="0" w:color="000000"/>
                  </w:tcBorders>
                  <w:shd w:val="clear" w:color="FFFFFF" w:fill="FCFDFD"/>
                  <w:noWrap/>
                  <w:vAlign w:val="bottom"/>
                  <w:hideMark/>
                </w:tcPr>
                <w:p w14:paraId="03B59AA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68FAFD1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7FCB4D7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105</w:t>
                  </w:r>
                </w:p>
              </w:tc>
              <w:tc>
                <w:tcPr>
                  <w:tcW w:w="563" w:type="dxa"/>
                  <w:tcBorders>
                    <w:top w:val="nil"/>
                    <w:left w:val="nil"/>
                    <w:bottom w:val="single" w:sz="4" w:space="0" w:color="000000"/>
                    <w:right w:val="single" w:sz="4" w:space="0" w:color="000000"/>
                  </w:tcBorders>
                  <w:shd w:val="clear" w:color="FFFFFF" w:fill="FCFDFD"/>
                  <w:noWrap/>
                  <w:vAlign w:val="bottom"/>
                  <w:hideMark/>
                </w:tcPr>
                <w:p w14:paraId="3566C0D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350</w:t>
                  </w:r>
                </w:p>
              </w:tc>
              <w:tc>
                <w:tcPr>
                  <w:tcW w:w="600" w:type="dxa"/>
                  <w:tcBorders>
                    <w:top w:val="nil"/>
                    <w:left w:val="nil"/>
                    <w:bottom w:val="single" w:sz="4" w:space="0" w:color="000000"/>
                    <w:right w:val="single" w:sz="4" w:space="0" w:color="000000"/>
                  </w:tcBorders>
                  <w:shd w:val="clear" w:color="FFFFFF" w:fill="FFFFFF"/>
                  <w:noWrap/>
                  <w:vAlign w:val="bottom"/>
                  <w:hideMark/>
                </w:tcPr>
                <w:p w14:paraId="4200DB6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510</w:t>
                  </w:r>
                </w:p>
              </w:tc>
              <w:tc>
                <w:tcPr>
                  <w:tcW w:w="528" w:type="dxa"/>
                  <w:tcBorders>
                    <w:top w:val="nil"/>
                    <w:left w:val="nil"/>
                    <w:bottom w:val="single" w:sz="4" w:space="0" w:color="000000"/>
                    <w:right w:val="single" w:sz="4" w:space="0" w:color="000000"/>
                  </w:tcBorders>
                  <w:shd w:val="clear" w:color="FFFFFF" w:fill="FCFDFD"/>
                  <w:noWrap/>
                  <w:vAlign w:val="bottom"/>
                  <w:hideMark/>
                </w:tcPr>
                <w:p w14:paraId="35ED324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35</w:t>
                  </w:r>
                </w:p>
              </w:tc>
              <w:tc>
                <w:tcPr>
                  <w:tcW w:w="527" w:type="dxa"/>
                  <w:tcBorders>
                    <w:top w:val="nil"/>
                    <w:left w:val="nil"/>
                    <w:bottom w:val="single" w:sz="4" w:space="0" w:color="000000"/>
                    <w:right w:val="single" w:sz="4" w:space="0" w:color="000000"/>
                  </w:tcBorders>
                  <w:shd w:val="clear" w:color="FFFFFF" w:fill="FCFDFD"/>
                  <w:noWrap/>
                  <w:vAlign w:val="bottom"/>
                  <w:hideMark/>
                </w:tcPr>
                <w:p w14:paraId="67AF2C1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w:t>
                  </w:r>
                </w:p>
              </w:tc>
              <w:tc>
                <w:tcPr>
                  <w:tcW w:w="527" w:type="dxa"/>
                  <w:tcBorders>
                    <w:top w:val="nil"/>
                    <w:left w:val="nil"/>
                    <w:bottom w:val="single" w:sz="4" w:space="0" w:color="000000"/>
                    <w:right w:val="single" w:sz="4" w:space="0" w:color="000000"/>
                  </w:tcBorders>
                  <w:shd w:val="clear" w:color="FFFFFF" w:fill="FCFDFD"/>
                  <w:noWrap/>
                  <w:vAlign w:val="bottom"/>
                  <w:hideMark/>
                </w:tcPr>
                <w:p w14:paraId="463BDEE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459" w:type="dxa"/>
                  <w:tcBorders>
                    <w:top w:val="nil"/>
                    <w:left w:val="nil"/>
                    <w:bottom w:val="single" w:sz="4" w:space="0" w:color="000000"/>
                    <w:right w:val="single" w:sz="4" w:space="0" w:color="000000"/>
                  </w:tcBorders>
                  <w:shd w:val="clear" w:color="FFFFFF" w:fill="FCFDFD"/>
                  <w:noWrap/>
                  <w:vAlign w:val="bottom"/>
                  <w:hideMark/>
                </w:tcPr>
                <w:p w14:paraId="01E213C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35</w:t>
                  </w:r>
                </w:p>
              </w:tc>
              <w:tc>
                <w:tcPr>
                  <w:tcW w:w="459" w:type="dxa"/>
                  <w:tcBorders>
                    <w:top w:val="nil"/>
                    <w:left w:val="nil"/>
                    <w:bottom w:val="single" w:sz="4" w:space="0" w:color="000000"/>
                    <w:right w:val="single" w:sz="4" w:space="0" w:color="000000"/>
                  </w:tcBorders>
                  <w:shd w:val="clear" w:color="FFFFFF" w:fill="FCFDFD"/>
                  <w:noWrap/>
                  <w:vAlign w:val="bottom"/>
                  <w:hideMark/>
                </w:tcPr>
                <w:p w14:paraId="591CF84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25</w:t>
                  </w:r>
                </w:p>
              </w:tc>
              <w:tc>
                <w:tcPr>
                  <w:tcW w:w="767" w:type="dxa"/>
                  <w:tcBorders>
                    <w:top w:val="nil"/>
                    <w:left w:val="nil"/>
                    <w:bottom w:val="single" w:sz="4" w:space="0" w:color="000000"/>
                    <w:right w:val="single" w:sz="4" w:space="0" w:color="000000"/>
                  </w:tcBorders>
                  <w:shd w:val="clear" w:color="FFFFFF" w:fill="FFFFFF"/>
                  <w:noWrap/>
                  <w:vAlign w:val="bottom"/>
                  <w:hideMark/>
                </w:tcPr>
                <w:p w14:paraId="476CBC5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120</w:t>
                  </w:r>
                </w:p>
              </w:tc>
              <w:tc>
                <w:tcPr>
                  <w:tcW w:w="709" w:type="dxa"/>
                  <w:tcBorders>
                    <w:top w:val="nil"/>
                    <w:left w:val="nil"/>
                    <w:bottom w:val="single" w:sz="4" w:space="0" w:color="000000"/>
                    <w:right w:val="single" w:sz="4" w:space="0" w:color="000000"/>
                  </w:tcBorders>
                  <w:shd w:val="clear" w:color="FFFFFF" w:fill="FFFFFF"/>
                  <w:noWrap/>
                  <w:vAlign w:val="bottom"/>
                  <w:hideMark/>
                </w:tcPr>
                <w:p w14:paraId="3182479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630</w:t>
                  </w:r>
                </w:p>
              </w:tc>
            </w:tr>
            <w:tr w:rsidR="00EF1439" w:rsidRPr="00EF1439" w14:paraId="6ECD7131"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26B2282D"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PR</w:t>
                  </w:r>
                </w:p>
              </w:tc>
              <w:tc>
                <w:tcPr>
                  <w:tcW w:w="415" w:type="dxa"/>
                  <w:tcBorders>
                    <w:top w:val="nil"/>
                    <w:left w:val="nil"/>
                    <w:bottom w:val="single" w:sz="4" w:space="0" w:color="000000"/>
                    <w:right w:val="single" w:sz="4" w:space="0" w:color="000000"/>
                  </w:tcBorders>
                  <w:shd w:val="clear" w:color="FFFFFF" w:fill="F5F5F5"/>
                  <w:noWrap/>
                  <w:vAlign w:val="bottom"/>
                  <w:hideMark/>
                </w:tcPr>
                <w:p w14:paraId="1BBC1A3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1A45AD7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65</w:t>
                  </w:r>
                </w:p>
              </w:tc>
              <w:tc>
                <w:tcPr>
                  <w:tcW w:w="448" w:type="dxa"/>
                  <w:tcBorders>
                    <w:top w:val="nil"/>
                    <w:left w:val="nil"/>
                    <w:bottom w:val="single" w:sz="4" w:space="0" w:color="000000"/>
                    <w:right w:val="single" w:sz="4" w:space="0" w:color="000000"/>
                  </w:tcBorders>
                  <w:shd w:val="clear" w:color="FFFFFF" w:fill="F5F5F5"/>
                  <w:noWrap/>
                  <w:vAlign w:val="bottom"/>
                  <w:hideMark/>
                </w:tcPr>
                <w:p w14:paraId="7E1C2B4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5F5F5"/>
                  <w:noWrap/>
                  <w:vAlign w:val="bottom"/>
                  <w:hideMark/>
                </w:tcPr>
                <w:p w14:paraId="19B64C5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019A985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185</w:t>
                  </w:r>
                </w:p>
              </w:tc>
              <w:tc>
                <w:tcPr>
                  <w:tcW w:w="563" w:type="dxa"/>
                  <w:tcBorders>
                    <w:top w:val="nil"/>
                    <w:left w:val="nil"/>
                    <w:bottom w:val="single" w:sz="4" w:space="0" w:color="000000"/>
                    <w:right w:val="single" w:sz="4" w:space="0" w:color="000000"/>
                  </w:tcBorders>
                  <w:shd w:val="clear" w:color="FFFFFF" w:fill="F5F5F5"/>
                  <w:noWrap/>
                  <w:vAlign w:val="bottom"/>
                  <w:hideMark/>
                </w:tcPr>
                <w:p w14:paraId="22D418E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468</w:t>
                  </w:r>
                </w:p>
              </w:tc>
              <w:tc>
                <w:tcPr>
                  <w:tcW w:w="600" w:type="dxa"/>
                  <w:tcBorders>
                    <w:top w:val="nil"/>
                    <w:left w:val="nil"/>
                    <w:bottom w:val="single" w:sz="4" w:space="0" w:color="000000"/>
                    <w:right w:val="single" w:sz="4" w:space="0" w:color="000000"/>
                  </w:tcBorders>
                  <w:shd w:val="clear" w:color="FFFFFF" w:fill="F5F5F5"/>
                  <w:noWrap/>
                  <w:vAlign w:val="bottom"/>
                  <w:hideMark/>
                </w:tcPr>
                <w:p w14:paraId="3DCD209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748</w:t>
                  </w:r>
                </w:p>
              </w:tc>
              <w:tc>
                <w:tcPr>
                  <w:tcW w:w="528" w:type="dxa"/>
                  <w:tcBorders>
                    <w:top w:val="nil"/>
                    <w:left w:val="nil"/>
                    <w:bottom w:val="single" w:sz="4" w:space="0" w:color="000000"/>
                    <w:right w:val="single" w:sz="4" w:space="0" w:color="000000"/>
                  </w:tcBorders>
                  <w:shd w:val="clear" w:color="FFFFFF" w:fill="F5F5F5"/>
                  <w:noWrap/>
                  <w:vAlign w:val="bottom"/>
                  <w:hideMark/>
                </w:tcPr>
                <w:p w14:paraId="0167A30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40</w:t>
                  </w:r>
                </w:p>
              </w:tc>
              <w:tc>
                <w:tcPr>
                  <w:tcW w:w="527" w:type="dxa"/>
                  <w:tcBorders>
                    <w:top w:val="nil"/>
                    <w:left w:val="nil"/>
                    <w:bottom w:val="single" w:sz="4" w:space="0" w:color="000000"/>
                    <w:right w:val="single" w:sz="4" w:space="0" w:color="000000"/>
                  </w:tcBorders>
                  <w:shd w:val="clear" w:color="FFFFFF" w:fill="F5F5F5"/>
                  <w:noWrap/>
                  <w:vAlign w:val="bottom"/>
                  <w:hideMark/>
                </w:tcPr>
                <w:p w14:paraId="7FE4EEE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35</w:t>
                  </w:r>
                </w:p>
              </w:tc>
              <w:tc>
                <w:tcPr>
                  <w:tcW w:w="527" w:type="dxa"/>
                  <w:tcBorders>
                    <w:top w:val="nil"/>
                    <w:left w:val="nil"/>
                    <w:bottom w:val="single" w:sz="4" w:space="0" w:color="000000"/>
                    <w:right w:val="single" w:sz="4" w:space="0" w:color="000000"/>
                  </w:tcBorders>
                  <w:shd w:val="clear" w:color="FFFFFF" w:fill="F5F5F5"/>
                  <w:noWrap/>
                  <w:vAlign w:val="bottom"/>
                  <w:hideMark/>
                </w:tcPr>
                <w:p w14:paraId="0CADB45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w:t>
                  </w:r>
                </w:p>
              </w:tc>
              <w:tc>
                <w:tcPr>
                  <w:tcW w:w="459" w:type="dxa"/>
                  <w:tcBorders>
                    <w:top w:val="nil"/>
                    <w:left w:val="nil"/>
                    <w:bottom w:val="single" w:sz="4" w:space="0" w:color="000000"/>
                    <w:right w:val="single" w:sz="4" w:space="0" w:color="000000"/>
                  </w:tcBorders>
                  <w:shd w:val="clear" w:color="FFFFFF" w:fill="F5F5F5"/>
                  <w:noWrap/>
                  <w:vAlign w:val="bottom"/>
                  <w:hideMark/>
                </w:tcPr>
                <w:p w14:paraId="7EED2BD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55</w:t>
                  </w:r>
                </w:p>
              </w:tc>
              <w:tc>
                <w:tcPr>
                  <w:tcW w:w="459" w:type="dxa"/>
                  <w:tcBorders>
                    <w:top w:val="nil"/>
                    <w:left w:val="nil"/>
                    <w:bottom w:val="single" w:sz="4" w:space="0" w:color="000000"/>
                    <w:right w:val="single" w:sz="4" w:space="0" w:color="000000"/>
                  </w:tcBorders>
                  <w:shd w:val="clear" w:color="FFFFFF" w:fill="F5F5F5"/>
                  <w:noWrap/>
                  <w:vAlign w:val="bottom"/>
                  <w:hideMark/>
                </w:tcPr>
                <w:p w14:paraId="6BB727E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25</w:t>
                  </w:r>
                </w:p>
              </w:tc>
              <w:tc>
                <w:tcPr>
                  <w:tcW w:w="767" w:type="dxa"/>
                  <w:tcBorders>
                    <w:top w:val="nil"/>
                    <w:left w:val="nil"/>
                    <w:bottom w:val="single" w:sz="4" w:space="0" w:color="000000"/>
                    <w:right w:val="single" w:sz="4" w:space="0" w:color="000000"/>
                  </w:tcBorders>
                  <w:shd w:val="clear" w:color="FFFFFF" w:fill="F5F5F5"/>
                  <w:noWrap/>
                  <w:vAlign w:val="bottom"/>
                  <w:hideMark/>
                </w:tcPr>
                <w:p w14:paraId="6C82924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160</w:t>
                  </w:r>
                </w:p>
              </w:tc>
              <w:tc>
                <w:tcPr>
                  <w:tcW w:w="709" w:type="dxa"/>
                  <w:tcBorders>
                    <w:top w:val="nil"/>
                    <w:left w:val="nil"/>
                    <w:bottom w:val="single" w:sz="4" w:space="0" w:color="000000"/>
                    <w:right w:val="single" w:sz="4" w:space="0" w:color="000000"/>
                  </w:tcBorders>
                  <w:shd w:val="clear" w:color="FFFFFF" w:fill="F5F5F5"/>
                  <w:noWrap/>
                  <w:vAlign w:val="bottom"/>
                  <w:hideMark/>
                </w:tcPr>
                <w:p w14:paraId="68325AA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908</w:t>
                  </w:r>
                </w:p>
              </w:tc>
            </w:tr>
            <w:tr w:rsidR="00EF1439" w:rsidRPr="00EF1439" w14:paraId="16CFF60E" w14:textId="77777777" w:rsidTr="00EF1439">
              <w:trPr>
                <w:trHeight w:val="383"/>
              </w:trPr>
              <w:tc>
                <w:tcPr>
                  <w:tcW w:w="56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5A7C568A"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PTP</w:t>
                  </w:r>
                </w:p>
              </w:tc>
              <w:tc>
                <w:tcPr>
                  <w:tcW w:w="1820" w:type="dxa"/>
                  <w:tcBorders>
                    <w:top w:val="nil"/>
                    <w:left w:val="nil"/>
                    <w:bottom w:val="single" w:sz="4" w:space="0" w:color="000000"/>
                    <w:right w:val="single" w:sz="4" w:space="0" w:color="000000"/>
                  </w:tcBorders>
                  <w:shd w:val="clear" w:color="FFFFFF" w:fill="FFFFFF"/>
                  <w:noWrap/>
                  <w:vAlign w:val="bottom"/>
                  <w:hideMark/>
                </w:tcPr>
                <w:p w14:paraId="6F10E224"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 xml:space="preserve">16-11-1-02-      -    -  </w:t>
                  </w:r>
                </w:p>
              </w:tc>
              <w:tc>
                <w:tcPr>
                  <w:tcW w:w="415" w:type="dxa"/>
                  <w:tcBorders>
                    <w:top w:val="nil"/>
                    <w:left w:val="nil"/>
                    <w:bottom w:val="single" w:sz="4" w:space="0" w:color="000000"/>
                    <w:right w:val="single" w:sz="4" w:space="0" w:color="000000"/>
                  </w:tcBorders>
                  <w:shd w:val="clear" w:color="FFFFFF" w:fill="FFFFFF"/>
                  <w:noWrap/>
                  <w:vAlign w:val="bottom"/>
                  <w:hideMark/>
                </w:tcPr>
                <w:p w14:paraId="75C0828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755B596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150</w:t>
                  </w:r>
                </w:p>
              </w:tc>
              <w:tc>
                <w:tcPr>
                  <w:tcW w:w="448" w:type="dxa"/>
                  <w:tcBorders>
                    <w:top w:val="nil"/>
                    <w:left w:val="nil"/>
                    <w:bottom w:val="single" w:sz="4" w:space="0" w:color="000000"/>
                    <w:right w:val="single" w:sz="4" w:space="0" w:color="000000"/>
                  </w:tcBorders>
                  <w:shd w:val="clear" w:color="FFFFFF" w:fill="FFFFFF"/>
                  <w:noWrap/>
                  <w:vAlign w:val="bottom"/>
                  <w:hideMark/>
                </w:tcPr>
                <w:p w14:paraId="4C822D8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50</w:t>
                  </w:r>
                </w:p>
              </w:tc>
              <w:tc>
                <w:tcPr>
                  <w:tcW w:w="448" w:type="dxa"/>
                  <w:tcBorders>
                    <w:top w:val="nil"/>
                    <w:left w:val="nil"/>
                    <w:bottom w:val="single" w:sz="4" w:space="0" w:color="000000"/>
                    <w:right w:val="single" w:sz="4" w:space="0" w:color="000000"/>
                  </w:tcBorders>
                  <w:shd w:val="clear" w:color="FFFFFF" w:fill="FFFFFF"/>
                  <w:noWrap/>
                  <w:vAlign w:val="bottom"/>
                  <w:hideMark/>
                </w:tcPr>
                <w:p w14:paraId="3919247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498478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85</w:t>
                  </w:r>
                </w:p>
              </w:tc>
              <w:tc>
                <w:tcPr>
                  <w:tcW w:w="563" w:type="dxa"/>
                  <w:tcBorders>
                    <w:top w:val="nil"/>
                    <w:left w:val="nil"/>
                    <w:bottom w:val="single" w:sz="4" w:space="0" w:color="000000"/>
                    <w:right w:val="single" w:sz="4" w:space="0" w:color="000000"/>
                  </w:tcBorders>
                  <w:shd w:val="clear" w:color="FFFFFF" w:fill="FFFFFF"/>
                  <w:noWrap/>
                  <w:vAlign w:val="bottom"/>
                  <w:hideMark/>
                </w:tcPr>
                <w:p w14:paraId="30FC507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200</w:t>
                  </w:r>
                </w:p>
              </w:tc>
              <w:tc>
                <w:tcPr>
                  <w:tcW w:w="600" w:type="dxa"/>
                  <w:tcBorders>
                    <w:top w:val="nil"/>
                    <w:left w:val="nil"/>
                    <w:bottom w:val="single" w:sz="4" w:space="0" w:color="000000"/>
                    <w:right w:val="single" w:sz="4" w:space="0" w:color="000000"/>
                  </w:tcBorders>
                  <w:shd w:val="clear" w:color="FFFFFF" w:fill="FFFFFF"/>
                  <w:noWrap/>
                  <w:vAlign w:val="bottom"/>
                  <w:hideMark/>
                </w:tcPr>
                <w:p w14:paraId="5AA7EA4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485</w:t>
                  </w:r>
                </w:p>
              </w:tc>
              <w:tc>
                <w:tcPr>
                  <w:tcW w:w="528" w:type="dxa"/>
                  <w:tcBorders>
                    <w:top w:val="nil"/>
                    <w:left w:val="nil"/>
                    <w:bottom w:val="single" w:sz="4" w:space="0" w:color="000000"/>
                    <w:right w:val="single" w:sz="4" w:space="0" w:color="000000"/>
                  </w:tcBorders>
                  <w:shd w:val="clear" w:color="FFFFFF" w:fill="FFFFFF"/>
                  <w:noWrap/>
                  <w:vAlign w:val="bottom"/>
                  <w:hideMark/>
                </w:tcPr>
                <w:p w14:paraId="76D47C9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50BC86E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w:t>
                  </w:r>
                </w:p>
              </w:tc>
              <w:tc>
                <w:tcPr>
                  <w:tcW w:w="527" w:type="dxa"/>
                  <w:tcBorders>
                    <w:top w:val="nil"/>
                    <w:left w:val="nil"/>
                    <w:bottom w:val="single" w:sz="4" w:space="0" w:color="000000"/>
                    <w:right w:val="single" w:sz="4" w:space="0" w:color="000000"/>
                  </w:tcBorders>
                  <w:shd w:val="clear" w:color="FFFFFF" w:fill="FFFFFF"/>
                  <w:noWrap/>
                  <w:vAlign w:val="bottom"/>
                  <w:hideMark/>
                </w:tcPr>
                <w:p w14:paraId="6B90CC1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2CF2B60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50</w:t>
                  </w:r>
                </w:p>
              </w:tc>
              <w:tc>
                <w:tcPr>
                  <w:tcW w:w="459" w:type="dxa"/>
                  <w:tcBorders>
                    <w:top w:val="nil"/>
                    <w:left w:val="nil"/>
                    <w:bottom w:val="single" w:sz="4" w:space="0" w:color="000000"/>
                    <w:right w:val="single" w:sz="4" w:space="0" w:color="000000"/>
                  </w:tcBorders>
                  <w:shd w:val="clear" w:color="FFFFFF" w:fill="FFFFFF"/>
                  <w:noWrap/>
                  <w:vAlign w:val="bottom"/>
                  <w:hideMark/>
                </w:tcPr>
                <w:p w14:paraId="763EB19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5E30CA4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80</w:t>
                  </w:r>
                </w:p>
              </w:tc>
              <w:tc>
                <w:tcPr>
                  <w:tcW w:w="709" w:type="dxa"/>
                  <w:tcBorders>
                    <w:top w:val="nil"/>
                    <w:left w:val="nil"/>
                    <w:bottom w:val="single" w:sz="4" w:space="0" w:color="000000"/>
                    <w:right w:val="single" w:sz="4" w:space="0" w:color="000000"/>
                  </w:tcBorders>
                  <w:shd w:val="clear" w:color="FFFFFF" w:fill="FFFFFF"/>
                  <w:noWrap/>
                  <w:vAlign w:val="bottom"/>
                  <w:hideMark/>
                </w:tcPr>
                <w:p w14:paraId="10CCAB2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565</w:t>
                  </w:r>
                </w:p>
              </w:tc>
            </w:tr>
            <w:tr w:rsidR="00EF1439" w:rsidRPr="00EF1439" w14:paraId="1E30D727"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431F319B"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1EBEDBD4"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 xml:space="preserve">16-11-1-03-      -    -  </w:t>
                  </w:r>
                </w:p>
              </w:tc>
              <w:tc>
                <w:tcPr>
                  <w:tcW w:w="415" w:type="dxa"/>
                  <w:tcBorders>
                    <w:top w:val="nil"/>
                    <w:left w:val="nil"/>
                    <w:bottom w:val="single" w:sz="4" w:space="0" w:color="000000"/>
                    <w:right w:val="single" w:sz="4" w:space="0" w:color="000000"/>
                  </w:tcBorders>
                  <w:shd w:val="clear" w:color="FFFFFF" w:fill="FCFDFD"/>
                  <w:noWrap/>
                  <w:vAlign w:val="bottom"/>
                  <w:hideMark/>
                </w:tcPr>
                <w:p w14:paraId="1B0429A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09BF037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100</w:t>
                  </w:r>
                </w:p>
              </w:tc>
              <w:tc>
                <w:tcPr>
                  <w:tcW w:w="448" w:type="dxa"/>
                  <w:tcBorders>
                    <w:top w:val="nil"/>
                    <w:left w:val="nil"/>
                    <w:bottom w:val="single" w:sz="4" w:space="0" w:color="000000"/>
                    <w:right w:val="single" w:sz="4" w:space="0" w:color="000000"/>
                  </w:tcBorders>
                  <w:shd w:val="clear" w:color="FFFFFF" w:fill="FCFDFD"/>
                  <w:noWrap/>
                  <w:vAlign w:val="bottom"/>
                  <w:hideMark/>
                </w:tcPr>
                <w:p w14:paraId="7FF512F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77E4AD8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1AE1BED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55</w:t>
                  </w:r>
                </w:p>
              </w:tc>
              <w:tc>
                <w:tcPr>
                  <w:tcW w:w="563" w:type="dxa"/>
                  <w:tcBorders>
                    <w:top w:val="nil"/>
                    <w:left w:val="nil"/>
                    <w:bottom w:val="single" w:sz="4" w:space="0" w:color="000000"/>
                    <w:right w:val="single" w:sz="4" w:space="0" w:color="000000"/>
                  </w:tcBorders>
                  <w:shd w:val="clear" w:color="FFFFFF" w:fill="FCFDFD"/>
                  <w:noWrap/>
                  <w:vAlign w:val="bottom"/>
                  <w:hideMark/>
                </w:tcPr>
                <w:p w14:paraId="61629A1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185</w:t>
                  </w:r>
                </w:p>
              </w:tc>
              <w:tc>
                <w:tcPr>
                  <w:tcW w:w="600" w:type="dxa"/>
                  <w:tcBorders>
                    <w:top w:val="nil"/>
                    <w:left w:val="nil"/>
                    <w:bottom w:val="single" w:sz="4" w:space="0" w:color="000000"/>
                    <w:right w:val="single" w:sz="4" w:space="0" w:color="000000"/>
                  </w:tcBorders>
                  <w:shd w:val="clear" w:color="FFFFFF" w:fill="FFFFFF"/>
                  <w:noWrap/>
                  <w:vAlign w:val="bottom"/>
                  <w:hideMark/>
                </w:tcPr>
                <w:p w14:paraId="1EBD49D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340</w:t>
                  </w:r>
                </w:p>
              </w:tc>
              <w:tc>
                <w:tcPr>
                  <w:tcW w:w="528" w:type="dxa"/>
                  <w:tcBorders>
                    <w:top w:val="nil"/>
                    <w:left w:val="nil"/>
                    <w:bottom w:val="single" w:sz="4" w:space="0" w:color="000000"/>
                    <w:right w:val="single" w:sz="4" w:space="0" w:color="000000"/>
                  </w:tcBorders>
                  <w:shd w:val="clear" w:color="FFFFFF" w:fill="FCFDFD"/>
                  <w:noWrap/>
                  <w:vAlign w:val="bottom"/>
                  <w:hideMark/>
                </w:tcPr>
                <w:p w14:paraId="5EC71B9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41</w:t>
                  </w:r>
                </w:p>
              </w:tc>
              <w:tc>
                <w:tcPr>
                  <w:tcW w:w="527" w:type="dxa"/>
                  <w:tcBorders>
                    <w:top w:val="nil"/>
                    <w:left w:val="nil"/>
                    <w:bottom w:val="single" w:sz="4" w:space="0" w:color="000000"/>
                    <w:right w:val="single" w:sz="4" w:space="0" w:color="000000"/>
                  </w:tcBorders>
                  <w:shd w:val="clear" w:color="FFFFFF" w:fill="FCFDFD"/>
                  <w:noWrap/>
                  <w:vAlign w:val="bottom"/>
                  <w:hideMark/>
                </w:tcPr>
                <w:p w14:paraId="17796EA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25</w:t>
                  </w:r>
                </w:p>
              </w:tc>
              <w:tc>
                <w:tcPr>
                  <w:tcW w:w="527" w:type="dxa"/>
                  <w:tcBorders>
                    <w:top w:val="nil"/>
                    <w:left w:val="nil"/>
                    <w:bottom w:val="single" w:sz="4" w:space="0" w:color="000000"/>
                    <w:right w:val="single" w:sz="4" w:space="0" w:color="000000"/>
                  </w:tcBorders>
                  <w:shd w:val="clear" w:color="FFFFFF" w:fill="FCFDFD"/>
                  <w:noWrap/>
                  <w:vAlign w:val="bottom"/>
                  <w:hideMark/>
                </w:tcPr>
                <w:p w14:paraId="2897DD5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6513C53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60</w:t>
                  </w:r>
                </w:p>
              </w:tc>
              <w:tc>
                <w:tcPr>
                  <w:tcW w:w="459" w:type="dxa"/>
                  <w:tcBorders>
                    <w:top w:val="nil"/>
                    <w:left w:val="nil"/>
                    <w:bottom w:val="single" w:sz="4" w:space="0" w:color="000000"/>
                    <w:right w:val="single" w:sz="4" w:space="0" w:color="000000"/>
                  </w:tcBorders>
                  <w:shd w:val="clear" w:color="FFFFFF" w:fill="FCFDFD"/>
                  <w:noWrap/>
                  <w:vAlign w:val="bottom"/>
                  <w:hideMark/>
                </w:tcPr>
                <w:p w14:paraId="4281FB6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767" w:type="dxa"/>
                  <w:tcBorders>
                    <w:top w:val="nil"/>
                    <w:left w:val="nil"/>
                    <w:bottom w:val="single" w:sz="4" w:space="0" w:color="000000"/>
                    <w:right w:val="single" w:sz="4" w:space="0" w:color="000000"/>
                  </w:tcBorders>
                  <w:shd w:val="clear" w:color="FFFFFF" w:fill="FFFFFF"/>
                  <w:noWrap/>
                  <w:vAlign w:val="bottom"/>
                  <w:hideMark/>
                </w:tcPr>
                <w:p w14:paraId="0F96037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136</w:t>
                  </w:r>
                </w:p>
              </w:tc>
              <w:tc>
                <w:tcPr>
                  <w:tcW w:w="709" w:type="dxa"/>
                  <w:tcBorders>
                    <w:top w:val="nil"/>
                    <w:left w:val="nil"/>
                    <w:bottom w:val="single" w:sz="4" w:space="0" w:color="000000"/>
                    <w:right w:val="single" w:sz="4" w:space="0" w:color="000000"/>
                  </w:tcBorders>
                  <w:shd w:val="clear" w:color="FFFFFF" w:fill="FFFFFF"/>
                  <w:noWrap/>
                  <w:vAlign w:val="bottom"/>
                  <w:hideMark/>
                </w:tcPr>
                <w:p w14:paraId="090EF74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476</w:t>
                  </w:r>
                </w:p>
              </w:tc>
            </w:tr>
            <w:tr w:rsidR="00EF1439" w:rsidRPr="00EF1439" w14:paraId="460CB8F8"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52BAB8C7"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PTP</w:t>
                  </w:r>
                </w:p>
              </w:tc>
              <w:tc>
                <w:tcPr>
                  <w:tcW w:w="415" w:type="dxa"/>
                  <w:tcBorders>
                    <w:top w:val="nil"/>
                    <w:left w:val="nil"/>
                    <w:bottom w:val="single" w:sz="4" w:space="0" w:color="000000"/>
                    <w:right w:val="single" w:sz="4" w:space="0" w:color="000000"/>
                  </w:tcBorders>
                  <w:shd w:val="clear" w:color="FFFFFF" w:fill="F5F5F5"/>
                  <w:noWrap/>
                  <w:vAlign w:val="bottom"/>
                  <w:hideMark/>
                </w:tcPr>
                <w:p w14:paraId="604F7A5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64144EF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250</w:t>
                  </w:r>
                </w:p>
              </w:tc>
              <w:tc>
                <w:tcPr>
                  <w:tcW w:w="448" w:type="dxa"/>
                  <w:tcBorders>
                    <w:top w:val="nil"/>
                    <w:left w:val="nil"/>
                    <w:bottom w:val="single" w:sz="4" w:space="0" w:color="000000"/>
                    <w:right w:val="single" w:sz="4" w:space="0" w:color="000000"/>
                  </w:tcBorders>
                  <w:shd w:val="clear" w:color="FFFFFF" w:fill="F5F5F5"/>
                  <w:noWrap/>
                  <w:vAlign w:val="bottom"/>
                  <w:hideMark/>
                </w:tcPr>
                <w:p w14:paraId="7A2635E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50</w:t>
                  </w:r>
                </w:p>
              </w:tc>
              <w:tc>
                <w:tcPr>
                  <w:tcW w:w="448" w:type="dxa"/>
                  <w:tcBorders>
                    <w:top w:val="nil"/>
                    <w:left w:val="nil"/>
                    <w:bottom w:val="single" w:sz="4" w:space="0" w:color="000000"/>
                    <w:right w:val="single" w:sz="4" w:space="0" w:color="000000"/>
                  </w:tcBorders>
                  <w:shd w:val="clear" w:color="FFFFFF" w:fill="F5F5F5"/>
                  <w:noWrap/>
                  <w:vAlign w:val="bottom"/>
                  <w:hideMark/>
                </w:tcPr>
                <w:p w14:paraId="26EE55B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205AA73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140</w:t>
                  </w:r>
                </w:p>
              </w:tc>
              <w:tc>
                <w:tcPr>
                  <w:tcW w:w="563" w:type="dxa"/>
                  <w:tcBorders>
                    <w:top w:val="nil"/>
                    <w:left w:val="nil"/>
                    <w:bottom w:val="single" w:sz="4" w:space="0" w:color="000000"/>
                    <w:right w:val="single" w:sz="4" w:space="0" w:color="000000"/>
                  </w:tcBorders>
                  <w:shd w:val="clear" w:color="FFFFFF" w:fill="F5F5F5"/>
                  <w:noWrap/>
                  <w:vAlign w:val="bottom"/>
                  <w:hideMark/>
                </w:tcPr>
                <w:p w14:paraId="50CCE39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385</w:t>
                  </w:r>
                </w:p>
              </w:tc>
              <w:tc>
                <w:tcPr>
                  <w:tcW w:w="600" w:type="dxa"/>
                  <w:tcBorders>
                    <w:top w:val="nil"/>
                    <w:left w:val="nil"/>
                    <w:bottom w:val="single" w:sz="4" w:space="0" w:color="000000"/>
                    <w:right w:val="single" w:sz="4" w:space="0" w:color="000000"/>
                  </w:tcBorders>
                  <w:shd w:val="clear" w:color="FFFFFF" w:fill="F5F5F5"/>
                  <w:noWrap/>
                  <w:vAlign w:val="bottom"/>
                  <w:hideMark/>
                </w:tcPr>
                <w:p w14:paraId="5F44A53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825</w:t>
                  </w:r>
                </w:p>
              </w:tc>
              <w:tc>
                <w:tcPr>
                  <w:tcW w:w="528" w:type="dxa"/>
                  <w:tcBorders>
                    <w:top w:val="nil"/>
                    <w:left w:val="nil"/>
                    <w:bottom w:val="single" w:sz="4" w:space="0" w:color="000000"/>
                    <w:right w:val="single" w:sz="4" w:space="0" w:color="000000"/>
                  </w:tcBorders>
                  <w:shd w:val="clear" w:color="FFFFFF" w:fill="F5F5F5"/>
                  <w:noWrap/>
                  <w:vAlign w:val="bottom"/>
                  <w:hideMark/>
                </w:tcPr>
                <w:p w14:paraId="6783557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51</w:t>
                  </w:r>
                </w:p>
              </w:tc>
              <w:tc>
                <w:tcPr>
                  <w:tcW w:w="527" w:type="dxa"/>
                  <w:tcBorders>
                    <w:top w:val="nil"/>
                    <w:left w:val="nil"/>
                    <w:bottom w:val="single" w:sz="4" w:space="0" w:color="000000"/>
                    <w:right w:val="single" w:sz="4" w:space="0" w:color="000000"/>
                  </w:tcBorders>
                  <w:shd w:val="clear" w:color="FFFFFF" w:fill="F5F5F5"/>
                  <w:noWrap/>
                  <w:vAlign w:val="bottom"/>
                  <w:hideMark/>
                </w:tcPr>
                <w:p w14:paraId="3472CDA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45</w:t>
                  </w:r>
                </w:p>
              </w:tc>
              <w:tc>
                <w:tcPr>
                  <w:tcW w:w="527" w:type="dxa"/>
                  <w:tcBorders>
                    <w:top w:val="nil"/>
                    <w:left w:val="nil"/>
                    <w:bottom w:val="single" w:sz="4" w:space="0" w:color="000000"/>
                    <w:right w:val="single" w:sz="4" w:space="0" w:color="000000"/>
                  </w:tcBorders>
                  <w:shd w:val="clear" w:color="FFFFFF" w:fill="F5F5F5"/>
                  <w:noWrap/>
                  <w:vAlign w:val="bottom"/>
                  <w:hideMark/>
                </w:tcPr>
                <w:p w14:paraId="3348A9E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05AAF72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110</w:t>
                  </w:r>
                </w:p>
              </w:tc>
              <w:tc>
                <w:tcPr>
                  <w:tcW w:w="459" w:type="dxa"/>
                  <w:tcBorders>
                    <w:top w:val="nil"/>
                    <w:left w:val="nil"/>
                    <w:bottom w:val="single" w:sz="4" w:space="0" w:color="000000"/>
                    <w:right w:val="single" w:sz="4" w:space="0" w:color="000000"/>
                  </w:tcBorders>
                  <w:shd w:val="clear" w:color="FFFFFF" w:fill="F5F5F5"/>
                  <w:noWrap/>
                  <w:vAlign w:val="bottom"/>
                  <w:hideMark/>
                </w:tcPr>
                <w:p w14:paraId="0AD7A2A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w:t>
                  </w:r>
                </w:p>
              </w:tc>
              <w:tc>
                <w:tcPr>
                  <w:tcW w:w="767" w:type="dxa"/>
                  <w:tcBorders>
                    <w:top w:val="nil"/>
                    <w:left w:val="nil"/>
                    <w:bottom w:val="single" w:sz="4" w:space="0" w:color="000000"/>
                    <w:right w:val="single" w:sz="4" w:space="0" w:color="000000"/>
                  </w:tcBorders>
                  <w:shd w:val="clear" w:color="FFFFFF" w:fill="F5F5F5"/>
                  <w:noWrap/>
                  <w:vAlign w:val="bottom"/>
                  <w:hideMark/>
                </w:tcPr>
                <w:p w14:paraId="0D86B4B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216</w:t>
                  </w:r>
                </w:p>
              </w:tc>
              <w:tc>
                <w:tcPr>
                  <w:tcW w:w="709" w:type="dxa"/>
                  <w:tcBorders>
                    <w:top w:val="nil"/>
                    <w:left w:val="nil"/>
                    <w:bottom w:val="single" w:sz="4" w:space="0" w:color="000000"/>
                    <w:right w:val="single" w:sz="4" w:space="0" w:color="000000"/>
                  </w:tcBorders>
                  <w:shd w:val="clear" w:color="FFFFFF" w:fill="F5F5F5"/>
                  <w:noWrap/>
                  <w:vAlign w:val="bottom"/>
                  <w:hideMark/>
                </w:tcPr>
                <w:p w14:paraId="03CF62C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1 041</w:t>
                  </w:r>
                </w:p>
              </w:tc>
            </w:tr>
            <w:tr w:rsidR="00EF1439" w:rsidRPr="00EF1439" w14:paraId="6FD79CB3" w14:textId="77777777" w:rsidTr="00EF1439">
              <w:trPr>
                <w:trHeight w:val="383"/>
              </w:trPr>
              <w:tc>
                <w:tcPr>
                  <w:tcW w:w="56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7120CBA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PTW</w:t>
                  </w:r>
                </w:p>
              </w:tc>
              <w:tc>
                <w:tcPr>
                  <w:tcW w:w="1820" w:type="dxa"/>
                  <w:tcBorders>
                    <w:top w:val="nil"/>
                    <w:left w:val="nil"/>
                    <w:bottom w:val="single" w:sz="4" w:space="0" w:color="000000"/>
                    <w:right w:val="single" w:sz="4" w:space="0" w:color="000000"/>
                  </w:tcBorders>
                  <w:shd w:val="clear" w:color="FFFFFF" w:fill="FFFFFF"/>
                  <w:noWrap/>
                  <w:vAlign w:val="bottom"/>
                  <w:hideMark/>
                </w:tcPr>
                <w:p w14:paraId="12326D90"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 xml:space="preserve">16-11-1-02-      -    -  </w:t>
                  </w:r>
                </w:p>
              </w:tc>
              <w:tc>
                <w:tcPr>
                  <w:tcW w:w="415" w:type="dxa"/>
                  <w:tcBorders>
                    <w:top w:val="nil"/>
                    <w:left w:val="nil"/>
                    <w:bottom w:val="single" w:sz="4" w:space="0" w:color="000000"/>
                    <w:right w:val="single" w:sz="4" w:space="0" w:color="000000"/>
                  </w:tcBorders>
                  <w:shd w:val="clear" w:color="FFFFFF" w:fill="FFFFFF"/>
                  <w:noWrap/>
                  <w:vAlign w:val="bottom"/>
                  <w:hideMark/>
                </w:tcPr>
                <w:p w14:paraId="33A1EC5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65F4232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61F4E0A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0A5AAEC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53EFA87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FFFFF"/>
                  <w:noWrap/>
                  <w:vAlign w:val="bottom"/>
                  <w:hideMark/>
                </w:tcPr>
                <w:p w14:paraId="2C1DA79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08B3B3C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w:t>
                  </w:r>
                </w:p>
              </w:tc>
              <w:tc>
                <w:tcPr>
                  <w:tcW w:w="528" w:type="dxa"/>
                  <w:tcBorders>
                    <w:top w:val="nil"/>
                    <w:left w:val="nil"/>
                    <w:bottom w:val="single" w:sz="4" w:space="0" w:color="000000"/>
                    <w:right w:val="single" w:sz="4" w:space="0" w:color="000000"/>
                  </w:tcBorders>
                  <w:shd w:val="clear" w:color="FFFFFF" w:fill="FFFFFF"/>
                  <w:noWrap/>
                  <w:vAlign w:val="bottom"/>
                  <w:hideMark/>
                </w:tcPr>
                <w:p w14:paraId="7103FA2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09FD05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E08089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253EA68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w:t>
                  </w:r>
                </w:p>
              </w:tc>
              <w:tc>
                <w:tcPr>
                  <w:tcW w:w="459" w:type="dxa"/>
                  <w:tcBorders>
                    <w:top w:val="nil"/>
                    <w:left w:val="nil"/>
                    <w:bottom w:val="single" w:sz="4" w:space="0" w:color="000000"/>
                    <w:right w:val="single" w:sz="4" w:space="0" w:color="000000"/>
                  </w:tcBorders>
                  <w:shd w:val="clear" w:color="FFFFFF" w:fill="FFFFFF"/>
                  <w:noWrap/>
                  <w:vAlign w:val="bottom"/>
                  <w:hideMark/>
                </w:tcPr>
                <w:p w14:paraId="6F86834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1667CBA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20</w:t>
                  </w:r>
                </w:p>
              </w:tc>
              <w:tc>
                <w:tcPr>
                  <w:tcW w:w="709" w:type="dxa"/>
                  <w:tcBorders>
                    <w:top w:val="nil"/>
                    <w:left w:val="nil"/>
                    <w:bottom w:val="single" w:sz="4" w:space="0" w:color="000000"/>
                    <w:right w:val="single" w:sz="4" w:space="0" w:color="000000"/>
                  </w:tcBorders>
                  <w:shd w:val="clear" w:color="FFFFFF" w:fill="FFFFFF"/>
                  <w:noWrap/>
                  <w:vAlign w:val="bottom"/>
                  <w:hideMark/>
                </w:tcPr>
                <w:p w14:paraId="26FDC0B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25</w:t>
                  </w:r>
                </w:p>
              </w:tc>
            </w:tr>
            <w:tr w:rsidR="00EF1439" w:rsidRPr="00EF1439" w14:paraId="0E783A68"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3DA365E8"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408937E5"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 xml:space="preserve">16-11-1-03-      -    -  </w:t>
                  </w:r>
                </w:p>
              </w:tc>
              <w:tc>
                <w:tcPr>
                  <w:tcW w:w="415" w:type="dxa"/>
                  <w:tcBorders>
                    <w:top w:val="nil"/>
                    <w:left w:val="nil"/>
                    <w:bottom w:val="single" w:sz="4" w:space="0" w:color="000000"/>
                    <w:right w:val="single" w:sz="4" w:space="0" w:color="000000"/>
                  </w:tcBorders>
                  <w:shd w:val="clear" w:color="FFFFFF" w:fill="FCFDFD"/>
                  <w:noWrap/>
                  <w:vAlign w:val="bottom"/>
                  <w:hideMark/>
                </w:tcPr>
                <w:p w14:paraId="6B32120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7AEA551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448" w:type="dxa"/>
                  <w:tcBorders>
                    <w:top w:val="nil"/>
                    <w:left w:val="nil"/>
                    <w:bottom w:val="single" w:sz="4" w:space="0" w:color="000000"/>
                    <w:right w:val="single" w:sz="4" w:space="0" w:color="000000"/>
                  </w:tcBorders>
                  <w:shd w:val="clear" w:color="FFFFFF" w:fill="FCFDFD"/>
                  <w:noWrap/>
                  <w:vAlign w:val="bottom"/>
                  <w:hideMark/>
                </w:tcPr>
                <w:p w14:paraId="0ACFE06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448" w:type="dxa"/>
                  <w:tcBorders>
                    <w:top w:val="nil"/>
                    <w:left w:val="nil"/>
                    <w:bottom w:val="single" w:sz="4" w:space="0" w:color="000000"/>
                    <w:right w:val="single" w:sz="4" w:space="0" w:color="000000"/>
                  </w:tcBorders>
                  <w:shd w:val="clear" w:color="FFFFFF" w:fill="FCFDFD"/>
                  <w:noWrap/>
                  <w:vAlign w:val="bottom"/>
                  <w:hideMark/>
                </w:tcPr>
                <w:p w14:paraId="63E1739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5B1B3D7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563" w:type="dxa"/>
                  <w:tcBorders>
                    <w:top w:val="nil"/>
                    <w:left w:val="nil"/>
                    <w:bottom w:val="single" w:sz="4" w:space="0" w:color="000000"/>
                    <w:right w:val="single" w:sz="4" w:space="0" w:color="000000"/>
                  </w:tcBorders>
                  <w:shd w:val="clear" w:color="FFFFFF" w:fill="FCFDFD"/>
                  <w:noWrap/>
                  <w:vAlign w:val="bottom"/>
                  <w:hideMark/>
                </w:tcPr>
                <w:p w14:paraId="3F11FC7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300FFD5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30</w:t>
                  </w:r>
                </w:p>
              </w:tc>
              <w:tc>
                <w:tcPr>
                  <w:tcW w:w="528" w:type="dxa"/>
                  <w:tcBorders>
                    <w:top w:val="nil"/>
                    <w:left w:val="nil"/>
                    <w:bottom w:val="single" w:sz="4" w:space="0" w:color="000000"/>
                    <w:right w:val="single" w:sz="4" w:space="0" w:color="000000"/>
                  </w:tcBorders>
                  <w:shd w:val="clear" w:color="FFFFFF" w:fill="FCFDFD"/>
                  <w:noWrap/>
                  <w:vAlign w:val="bottom"/>
                  <w:hideMark/>
                </w:tcPr>
                <w:p w14:paraId="707783D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340AC67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1C6DD0E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3BF2F9F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w:t>
                  </w:r>
                </w:p>
              </w:tc>
              <w:tc>
                <w:tcPr>
                  <w:tcW w:w="459" w:type="dxa"/>
                  <w:tcBorders>
                    <w:top w:val="nil"/>
                    <w:left w:val="nil"/>
                    <w:bottom w:val="single" w:sz="4" w:space="0" w:color="000000"/>
                    <w:right w:val="single" w:sz="4" w:space="0" w:color="000000"/>
                  </w:tcBorders>
                  <w:shd w:val="clear" w:color="FFFFFF" w:fill="FCFDFD"/>
                  <w:noWrap/>
                  <w:vAlign w:val="bottom"/>
                  <w:hideMark/>
                </w:tcPr>
                <w:p w14:paraId="736B60D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796F5DE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20</w:t>
                  </w:r>
                </w:p>
              </w:tc>
              <w:tc>
                <w:tcPr>
                  <w:tcW w:w="709" w:type="dxa"/>
                  <w:tcBorders>
                    <w:top w:val="nil"/>
                    <w:left w:val="nil"/>
                    <w:bottom w:val="single" w:sz="4" w:space="0" w:color="000000"/>
                    <w:right w:val="single" w:sz="4" w:space="0" w:color="000000"/>
                  </w:tcBorders>
                  <w:shd w:val="clear" w:color="FFFFFF" w:fill="FFFFFF"/>
                  <w:noWrap/>
                  <w:vAlign w:val="bottom"/>
                  <w:hideMark/>
                </w:tcPr>
                <w:p w14:paraId="4072C83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50</w:t>
                  </w:r>
                </w:p>
              </w:tc>
            </w:tr>
            <w:tr w:rsidR="00EF1439" w:rsidRPr="00EF1439" w14:paraId="0D5AEEE5"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35655962"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PTW</w:t>
                  </w:r>
                </w:p>
              </w:tc>
              <w:tc>
                <w:tcPr>
                  <w:tcW w:w="415" w:type="dxa"/>
                  <w:tcBorders>
                    <w:top w:val="nil"/>
                    <w:left w:val="nil"/>
                    <w:bottom w:val="single" w:sz="4" w:space="0" w:color="000000"/>
                    <w:right w:val="single" w:sz="4" w:space="0" w:color="000000"/>
                  </w:tcBorders>
                  <w:shd w:val="clear" w:color="FFFFFF" w:fill="F5F5F5"/>
                  <w:noWrap/>
                  <w:vAlign w:val="bottom"/>
                  <w:hideMark/>
                </w:tcPr>
                <w:p w14:paraId="0C22E7E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3226966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w:t>
                  </w:r>
                </w:p>
              </w:tc>
              <w:tc>
                <w:tcPr>
                  <w:tcW w:w="448" w:type="dxa"/>
                  <w:tcBorders>
                    <w:top w:val="nil"/>
                    <w:left w:val="nil"/>
                    <w:bottom w:val="single" w:sz="4" w:space="0" w:color="000000"/>
                    <w:right w:val="single" w:sz="4" w:space="0" w:color="000000"/>
                  </w:tcBorders>
                  <w:shd w:val="clear" w:color="FFFFFF" w:fill="F5F5F5"/>
                  <w:noWrap/>
                  <w:vAlign w:val="bottom"/>
                  <w:hideMark/>
                </w:tcPr>
                <w:p w14:paraId="0D65BED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w:t>
                  </w:r>
                </w:p>
              </w:tc>
              <w:tc>
                <w:tcPr>
                  <w:tcW w:w="448" w:type="dxa"/>
                  <w:tcBorders>
                    <w:top w:val="nil"/>
                    <w:left w:val="nil"/>
                    <w:bottom w:val="single" w:sz="4" w:space="0" w:color="000000"/>
                    <w:right w:val="single" w:sz="4" w:space="0" w:color="000000"/>
                  </w:tcBorders>
                  <w:shd w:val="clear" w:color="FFFFFF" w:fill="F5F5F5"/>
                  <w:noWrap/>
                  <w:vAlign w:val="bottom"/>
                  <w:hideMark/>
                </w:tcPr>
                <w:p w14:paraId="1356555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7215607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20</w:t>
                  </w:r>
                </w:p>
              </w:tc>
              <w:tc>
                <w:tcPr>
                  <w:tcW w:w="563" w:type="dxa"/>
                  <w:tcBorders>
                    <w:top w:val="nil"/>
                    <w:left w:val="nil"/>
                    <w:bottom w:val="single" w:sz="4" w:space="0" w:color="000000"/>
                    <w:right w:val="single" w:sz="4" w:space="0" w:color="000000"/>
                  </w:tcBorders>
                  <w:shd w:val="clear" w:color="FFFFFF" w:fill="F5F5F5"/>
                  <w:noWrap/>
                  <w:vAlign w:val="bottom"/>
                  <w:hideMark/>
                </w:tcPr>
                <w:p w14:paraId="3921CDD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5F5F5"/>
                  <w:noWrap/>
                  <w:vAlign w:val="bottom"/>
                  <w:hideMark/>
                </w:tcPr>
                <w:p w14:paraId="60E224B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35</w:t>
                  </w:r>
                </w:p>
              </w:tc>
              <w:tc>
                <w:tcPr>
                  <w:tcW w:w="528" w:type="dxa"/>
                  <w:tcBorders>
                    <w:top w:val="nil"/>
                    <w:left w:val="nil"/>
                    <w:bottom w:val="single" w:sz="4" w:space="0" w:color="000000"/>
                    <w:right w:val="single" w:sz="4" w:space="0" w:color="000000"/>
                  </w:tcBorders>
                  <w:shd w:val="clear" w:color="FFFFFF" w:fill="F5F5F5"/>
                  <w:noWrap/>
                  <w:vAlign w:val="bottom"/>
                  <w:hideMark/>
                </w:tcPr>
                <w:p w14:paraId="5EA867F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5F5F5"/>
                  <w:noWrap/>
                  <w:vAlign w:val="bottom"/>
                  <w:hideMark/>
                </w:tcPr>
                <w:p w14:paraId="7DAA1C0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5F5F5"/>
                  <w:noWrap/>
                  <w:vAlign w:val="bottom"/>
                  <w:hideMark/>
                </w:tcPr>
                <w:p w14:paraId="0201ADC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157398F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40</w:t>
                  </w:r>
                </w:p>
              </w:tc>
              <w:tc>
                <w:tcPr>
                  <w:tcW w:w="459" w:type="dxa"/>
                  <w:tcBorders>
                    <w:top w:val="nil"/>
                    <w:left w:val="nil"/>
                    <w:bottom w:val="single" w:sz="4" w:space="0" w:color="000000"/>
                    <w:right w:val="single" w:sz="4" w:space="0" w:color="000000"/>
                  </w:tcBorders>
                  <w:shd w:val="clear" w:color="FFFFFF" w:fill="F5F5F5"/>
                  <w:noWrap/>
                  <w:vAlign w:val="bottom"/>
                  <w:hideMark/>
                </w:tcPr>
                <w:p w14:paraId="0EBFD2A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5F5F5"/>
                  <w:noWrap/>
                  <w:vAlign w:val="bottom"/>
                  <w:hideMark/>
                </w:tcPr>
                <w:p w14:paraId="70017E3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40</w:t>
                  </w:r>
                </w:p>
              </w:tc>
              <w:tc>
                <w:tcPr>
                  <w:tcW w:w="709" w:type="dxa"/>
                  <w:tcBorders>
                    <w:top w:val="nil"/>
                    <w:left w:val="nil"/>
                    <w:bottom w:val="single" w:sz="4" w:space="0" w:color="000000"/>
                    <w:right w:val="single" w:sz="4" w:space="0" w:color="000000"/>
                  </w:tcBorders>
                  <w:shd w:val="clear" w:color="FFFFFF" w:fill="F5F5F5"/>
                  <w:noWrap/>
                  <w:vAlign w:val="bottom"/>
                  <w:hideMark/>
                </w:tcPr>
                <w:p w14:paraId="04535E7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75</w:t>
                  </w:r>
                </w:p>
              </w:tc>
            </w:tr>
            <w:tr w:rsidR="00EF1439" w:rsidRPr="00EF1439" w14:paraId="6043BAAB" w14:textId="77777777" w:rsidTr="00EF1439">
              <w:trPr>
                <w:trHeight w:val="383"/>
              </w:trPr>
              <w:tc>
                <w:tcPr>
                  <w:tcW w:w="56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748B727F"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TPP</w:t>
                  </w:r>
                </w:p>
              </w:tc>
              <w:tc>
                <w:tcPr>
                  <w:tcW w:w="1820" w:type="dxa"/>
                  <w:tcBorders>
                    <w:top w:val="nil"/>
                    <w:left w:val="nil"/>
                    <w:bottom w:val="single" w:sz="4" w:space="0" w:color="000000"/>
                    <w:right w:val="single" w:sz="4" w:space="0" w:color="000000"/>
                  </w:tcBorders>
                  <w:shd w:val="clear" w:color="FFFFFF" w:fill="FFFFFF"/>
                  <w:noWrap/>
                  <w:vAlign w:val="bottom"/>
                  <w:hideMark/>
                </w:tcPr>
                <w:p w14:paraId="24B471E4"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16-11-1-02-1     -i   -99</w:t>
                  </w:r>
                </w:p>
              </w:tc>
              <w:tc>
                <w:tcPr>
                  <w:tcW w:w="415" w:type="dxa"/>
                  <w:tcBorders>
                    <w:top w:val="nil"/>
                    <w:left w:val="nil"/>
                    <w:bottom w:val="single" w:sz="4" w:space="0" w:color="000000"/>
                    <w:right w:val="single" w:sz="4" w:space="0" w:color="000000"/>
                  </w:tcBorders>
                  <w:shd w:val="clear" w:color="FFFFFF" w:fill="FFFFFF"/>
                  <w:noWrap/>
                  <w:vAlign w:val="bottom"/>
                  <w:hideMark/>
                </w:tcPr>
                <w:p w14:paraId="3982062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45</w:t>
                  </w:r>
                </w:p>
              </w:tc>
              <w:tc>
                <w:tcPr>
                  <w:tcW w:w="563" w:type="dxa"/>
                  <w:tcBorders>
                    <w:top w:val="nil"/>
                    <w:left w:val="nil"/>
                    <w:bottom w:val="single" w:sz="4" w:space="0" w:color="000000"/>
                    <w:right w:val="single" w:sz="4" w:space="0" w:color="000000"/>
                  </w:tcBorders>
                  <w:shd w:val="clear" w:color="FFFFFF" w:fill="FFFFFF"/>
                  <w:noWrap/>
                  <w:vAlign w:val="bottom"/>
                  <w:hideMark/>
                </w:tcPr>
                <w:p w14:paraId="4C31F2B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FFFFF"/>
                  <w:noWrap/>
                  <w:vAlign w:val="bottom"/>
                  <w:hideMark/>
                </w:tcPr>
                <w:p w14:paraId="3338F7F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448" w:type="dxa"/>
                  <w:tcBorders>
                    <w:top w:val="nil"/>
                    <w:left w:val="nil"/>
                    <w:bottom w:val="single" w:sz="4" w:space="0" w:color="000000"/>
                    <w:right w:val="single" w:sz="4" w:space="0" w:color="000000"/>
                  </w:tcBorders>
                  <w:shd w:val="clear" w:color="FFFFFF" w:fill="FFFFFF"/>
                  <w:noWrap/>
                  <w:vAlign w:val="bottom"/>
                  <w:hideMark/>
                </w:tcPr>
                <w:p w14:paraId="2B8DECB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7EBEF97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563" w:type="dxa"/>
                  <w:tcBorders>
                    <w:top w:val="nil"/>
                    <w:left w:val="nil"/>
                    <w:bottom w:val="single" w:sz="4" w:space="0" w:color="000000"/>
                    <w:right w:val="single" w:sz="4" w:space="0" w:color="000000"/>
                  </w:tcBorders>
                  <w:shd w:val="clear" w:color="FFFFFF" w:fill="FFFFFF"/>
                  <w:noWrap/>
                  <w:vAlign w:val="bottom"/>
                  <w:hideMark/>
                </w:tcPr>
                <w:p w14:paraId="7F75A4B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FFFFF"/>
                  <w:noWrap/>
                  <w:vAlign w:val="bottom"/>
                  <w:hideMark/>
                </w:tcPr>
                <w:p w14:paraId="5F3D1A2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119</w:t>
                  </w:r>
                </w:p>
              </w:tc>
              <w:tc>
                <w:tcPr>
                  <w:tcW w:w="528" w:type="dxa"/>
                  <w:tcBorders>
                    <w:top w:val="nil"/>
                    <w:left w:val="nil"/>
                    <w:bottom w:val="single" w:sz="4" w:space="0" w:color="000000"/>
                    <w:right w:val="single" w:sz="4" w:space="0" w:color="000000"/>
                  </w:tcBorders>
                  <w:shd w:val="clear" w:color="FFFFFF" w:fill="FFFFFF"/>
                  <w:noWrap/>
                  <w:vAlign w:val="bottom"/>
                  <w:hideMark/>
                </w:tcPr>
                <w:p w14:paraId="46215F5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11</w:t>
                  </w:r>
                </w:p>
              </w:tc>
              <w:tc>
                <w:tcPr>
                  <w:tcW w:w="527" w:type="dxa"/>
                  <w:tcBorders>
                    <w:top w:val="nil"/>
                    <w:left w:val="nil"/>
                    <w:bottom w:val="single" w:sz="4" w:space="0" w:color="000000"/>
                    <w:right w:val="single" w:sz="4" w:space="0" w:color="000000"/>
                  </w:tcBorders>
                  <w:shd w:val="clear" w:color="FFFFFF" w:fill="FFFFFF"/>
                  <w:noWrap/>
                  <w:vAlign w:val="bottom"/>
                  <w:hideMark/>
                </w:tcPr>
                <w:p w14:paraId="0953CBF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27</w:t>
                  </w:r>
                </w:p>
              </w:tc>
              <w:tc>
                <w:tcPr>
                  <w:tcW w:w="527" w:type="dxa"/>
                  <w:tcBorders>
                    <w:top w:val="nil"/>
                    <w:left w:val="nil"/>
                    <w:bottom w:val="single" w:sz="4" w:space="0" w:color="000000"/>
                    <w:right w:val="single" w:sz="4" w:space="0" w:color="000000"/>
                  </w:tcBorders>
                  <w:shd w:val="clear" w:color="FFFFFF" w:fill="FFFFFF"/>
                  <w:noWrap/>
                  <w:vAlign w:val="bottom"/>
                  <w:hideMark/>
                </w:tcPr>
                <w:p w14:paraId="6EC4E5D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12B2A03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459" w:type="dxa"/>
                  <w:tcBorders>
                    <w:top w:val="nil"/>
                    <w:left w:val="nil"/>
                    <w:bottom w:val="single" w:sz="4" w:space="0" w:color="000000"/>
                    <w:right w:val="single" w:sz="4" w:space="0" w:color="000000"/>
                  </w:tcBorders>
                  <w:shd w:val="clear" w:color="FFFFFF" w:fill="FFFFFF"/>
                  <w:noWrap/>
                  <w:vAlign w:val="bottom"/>
                  <w:hideMark/>
                </w:tcPr>
                <w:p w14:paraId="69B9CE9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1836C0C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48</w:t>
                  </w:r>
                </w:p>
              </w:tc>
              <w:tc>
                <w:tcPr>
                  <w:tcW w:w="709" w:type="dxa"/>
                  <w:tcBorders>
                    <w:top w:val="nil"/>
                    <w:left w:val="nil"/>
                    <w:bottom w:val="single" w:sz="4" w:space="0" w:color="000000"/>
                    <w:right w:val="single" w:sz="4" w:space="0" w:color="000000"/>
                  </w:tcBorders>
                  <w:shd w:val="clear" w:color="FFFFFF" w:fill="FFFFFF"/>
                  <w:noWrap/>
                  <w:vAlign w:val="bottom"/>
                  <w:hideMark/>
                </w:tcPr>
                <w:p w14:paraId="078DA6C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167</w:t>
                  </w:r>
                </w:p>
              </w:tc>
            </w:tr>
            <w:tr w:rsidR="00EF1439" w:rsidRPr="00EF1439" w14:paraId="6A28AB3D"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215D0991"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0944B22E"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16-11-1-02-1     -j   -00</w:t>
                  </w:r>
                </w:p>
              </w:tc>
              <w:tc>
                <w:tcPr>
                  <w:tcW w:w="415" w:type="dxa"/>
                  <w:tcBorders>
                    <w:top w:val="nil"/>
                    <w:left w:val="nil"/>
                    <w:bottom w:val="single" w:sz="4" w:space="0" w:color="000000"/>
                    <w:right w:val="single" w:sz="4" w:space="0" w:color="000000"/>
                  </w:tcBorders>
                  <w:shd w:val="clear" w:color="FFFFFF" w:fill="FCFDFD"/>
                  <w:noWrap/>
                  <w:vAlign w:val="bottom"/>
                  <w:hideMark/>
                </w:tcPr>
                <w:p w14:paraId="2B74528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288EA0E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448" w:type="dxa"/>
                  <w:tcBorders>
                    <w:top w:val="nil"/>
                    <w:left w:val="nil"/>
                    <w:bottom w:val="single" w:sz="4" w:space="0" w:color="000000"/>
                    <w:right w:val="single" w:sz="4" w:space="0" w:color="000000"/>
                  </w:tcBorders>
                  <w:shd w:val="clear" w:color="FFFFFF" w:fill="FCFDFD"/>
                  <w:noWrap/>
                  <w:vAlign w:val="bottom"/>
                  <w:hideMark/>
                </w:tcPr>
                <w:p w14:paraId="02C020B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448" w:type="dxa"/>
                  <w:tcBorders>
                    <w:top w:val="nil"/>
                    <w:left w:val="nil"/>
                    <w:bottom w:val="single" w:sz="4" w:space="0" w:color="000000"/>
                    <w:right w:val="single" w:sz="4" w:space="0" w:color="000000"/>
                  </w:tcBorders>
                  <w:shd w:val="clear" w:color="FFFFFF" w:fill="FCFDFD"/>
                  <w:noWrap/>
                  <w:vAlign w:val="bottom"/>
                  <w:hideMark/>
                </w:tcPr>
                <w:p w14:paraId="1FB452B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63D70E5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CFDFD"/>
                  <w:noWrap/>
                  <w:vAlign w:val="bottom"/>
                  <w:hideMark/>
                </w:tcPr>
                <w:p w14:paraId="4C4D8C0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43</w:t>
                  </w:r>
                </w:p>
              </w:tc>
              <w:tc>
                <w:tcPr>
                  <w:tcW w:w="600" w:type="dxa"/>
                  <w:tcBorders>
                    <w:top w:val="nil"/>
                    <w:left w:val="nil"/>
                    <w:bottom w:val="single" w:sz="4" w:space="0" w:color="000000"/>
                    <w:right w:val="single" w:sz="4" w:space="0" w:color="000000"/>
                  </w:tcBorders>
                  <w:shd w:val="clear" w:color="FFFFFF" w:fill="FFFFFF"/>
                  <w:noWrap/>
                  <w:vAlign w:val="bottom"/>
                  <w:hideMark/>
                </w:tcPr>
                <w:p w14:paraId="560298E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66</w:t>
                  </w:r>
                </w:p>
              </w:tc>
              <w:tc>
                <w:tcPr>
                  <w:tcW w:w="528" w:type="dxa"/>
                  <w:tcBorders>
                    <w:top w:val="nil"/>
                    <w:left w:val="nil"/>
                    <w:bottom w:val="single" w:sz="4" w:space="0" w:color="000000"/>
                    <w:right w:val="single" w:sz="4" w:space="0" w:color="000000"/>
                  </w:tcBorders>
                  <w:shd w:val="clear" w:color="FFFFFF" w:fill="FCFDFD"/>
                  <w:noWrap/>
                  <w:vAlign w:val="bottom"/>
                  <w:hideMark/>
                </w:tcPr>
                <w:p w14:paraId="3CB0A90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6050C2C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CFDFD"/>
                  <w:noWrap/>
                  <w:vAlign w:val="bottom"/>
                  <w:hideMark/>
                </w:tcPr>
                <w:p w14:paraId="154D8C0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5B02082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459" w:type="dxa"/>
                  <w:tcBorders>
                    <w:top w:val="nil"/>
                    <w:left w:val="nil"/>
                    <w:bottom w:val="single" w:sz="4" w:space="0" w:color="000000"/>
                    <w:right w:val="single" w:sz="4" w:space="0" w:color="000000"/>
                  </w:tcBorders>
                  <w:shd w:val="clear" w:color="FFFFFF" w:fill="FCFDFD"/>
                  <w:noWrap/>
                  <w:vAlign w:val="bottom"/>
                  <w:hideMark/>
                </w:tcPr>
                <w:p w14:paraId="77FF22D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11E99E0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w:t>
                  </w:r>
                </w:p>
              </w:tc>
              <w:tc>
                <w:tcPr>
                  <w:tcW w:w="709" w:type="dxa"/>
                  <w:tcBorders>
                    <w:top w:val="nil"/>
                    <w:left w:val="nil"/>
                    <w:bottom w:val="single" w:sz="4" w:space="0" w:color="000000"/>
                    <w:right w:val="single" w:sz="4" w:space="0" w:color="000000"/>
                  </w:tcBorders>
                  <w:shd w:val="clear" w:color="FFFFFF" w:fill="FFFFFF"/>
                  <w:noWrap/>
                  <w:vAlign w:val="bottom"/>
                  <w:hideMark/>
                </w:tcPr>
                <w:p w14:paraId="4A60444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71</w:t>
                  </w:r>
                </w:p>
              </w:tc>
            </w:tr>
            <w:tr w:rsidR="00EF1439" w:rsidRPr="00EF1439" w14:paraId="53544479"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353E33A1"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2E4F739E"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16-11-1-02-1     -k   -00</w:t>
                  </w:r>
                </w:p>
              </w:tc>
              <w:tc>
                <w:tcPr>
                  <w:tcW w:w="415" w:type="dxa"/>
                  <w:tcBorders>
                    <w:top w:val="nil"/>
                    <w:left w:val="nil"/>
                    <w:bottom w:val="single" w:sz="4" w:space="0" w:color="000000"/>
                    <w:right w:val="single" w:sz="4" w:space="0" w:color="000000"/>
                  </w:tcBorders>
                  <w:shd w:val="clear" w:color="FFFFFF" w:fill="FFFFFF"/>
                  <w:noWrap/>
                  <w:vAlign w:val="bottom"/>
                  <w:hideMark/>
                </w:tcPr>
                <w:p w14:paraId="39133CD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563" w:type="dxa"/>
                  <w:tcBorders>
                    <w:top w:val="nil"/>
                    <w:left w:val="nil"/>
                    <w:bottom w:val="single" w:sz="4" w:space="0" w:color="000000"/>
                    <w:right w:val="single" w:sz="4" w:space="0" w:color="000000"/>
                  </w:tcBorders>
                  <w:shd w:val="clear" w:color="FFFFFF" w:fill="FFFFFF"/>
                  <w:noWrap/>
                  <w:vAlign w:val="bottom"/>
                  <w:hideMark/>
                </w:tcPr>
                <w:p w14:paraId="321269D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448" w:type="dxa"/>
                  <w:tcBorders>
                    <w:top w:val="nil"/>
                    <w:left w:val="nil"/>
                    <w:bottom w:val="single" w:sz="4" w:space="0" w:color="000000"/>
                    <w:right w:val="single" w:sz="4" w:space="0" w:color="000000"/>
                  </w:tcBorders>
                  <w:shd w:val="clear" w:color="FFFFFF" w:fill="FFFFFF"/>
                  <w:noWrap/>
                  <w:vAlign w:val="bottom"/>
                  <w:hideMark/>
                </w:tcPr>
                <w:p w14:paraId="07730D2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448" w:type="dxa"/>
                  <w:tcBorders>
                    <w:top w:val="nil"/>
                    <w:left w:val="nil"/>
                    <w:bottom w:val="single" w:sz="4" w:space="0" w:color="000000"/>
                    <w:right w:val="single" w:sz="4" w:space="0" w:color="000000"/>
                  </w:tcBorders>
                  <w:shd w:val="clear" w:color="FFFFFF" w:fill="FFFFFF"/>
                  <w:noWrap/>
                  <w:vAlign w:val="bottom"/>
                  <w:hideMark/>
                </w:tcPr>
                <w:p w14:paraId="63CBBBB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9EE8BE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FFFFF"/>
                  <w:noWrap/>
                  <w:vAlign w:val="bottom"/>
                  <w:hideMark/>
                </w:tcPr>
                <w:p w14:paraId="6F798D2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FFFFF"/>
                  <w:noWrap/>
                  <w:vAlign w:val="bottom"/>
                  <w:hideMark/>
                </w:tcPr>
                <w:p w14:paraId="252A185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85</w:t>
                  </w:r>
                </w:p>
              </w:tc>
              <w:tc>
                <w:tcPr>
                  <w:tcW w:w="528" w:type="dxa"/>
                  <w:tcBorders>
                    <w:top w:val="nil"/>
                    <w:left w:val="nil"/>
                    <w:bottom w:val="single" w:sz="4" w:space="0" w:color="000000"/>
                    <w:right w:val="single" w:sz="4" w:space="0" w:color="000000"/>
                  </w:tcBorders>
                  <w:shd w:val="clear" w:color="FFFFFF" w:fill="FFFFFF"/>
                  <w:noWrap/>
                  <w:vAlign w:val="bottom"/>
                  <w:hideMark/>
                </w:tcPr>
                <w:p w14:paraId="5AF5B55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1F3A0F9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1173DC0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24CDEFA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0B6EFEE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3C36CB9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709" w:type="dxa"/>
                  <w:tcBorders>
                    <w:top w:val="nil"/>
                    <w:left w:val="nil"/>
                    <w:bottom w:val="single" w:sz="4" w:space="0" w:color="000000"/>
                    <w:right w:val="single" w:sz="4" w:space="0" w:color="000000"/>
                  </w:tcBorders>
                  <w:shd w:val="clear" w:color="FFFFFF" w:fill="FFFFFF"/>
                  <w:noWrap/>
                  <w:vAlign w:val="bottom"/>
                  <w:hideMark/>
                </w:tcPr>
                <w:p w14:paraId="1D2C9B7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85</w:t>
                  </w:r>
                </w:p>
              </w:tc>
            </w:tr>
            <w:tr w:rsidR="00EF1439" w:rsidRPr="00EF1439" w14:paraId="76464BE1"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62D3AA8D"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6D42BFD5"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16-11-1-02-1     -l   -00</w:t>
                  </w:r>
                </w:p>
              </w:tc>
              <w:tc>
                <w:tcPr>
                  <w:tcW w:w="415" w:type="dxa"/>
                  <w:tcBorders>
                    <w:top w:val="nil"/>
                    <w:left w:val="nil"/>
                    <w:bottom w:val="single" w:sz="4" w:space="0" w:color="000000"/>
                    <w:right w:val="single" w:sz="4" w:space="0" w:color="000000"/>
                  </w:tcBorders>
                  <w:shd w:val="clear" w:color="FFFFFF" w:fill="FCFDFD"/>
                  <w:noWrap/>
                  <w:vAlign w:val="bottom"/>
                  <w:hideMark/>
                </w:tcPr>
                <w:p w14:paraId="34C63BB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80</w:t>
                  </w:r>
                </w:p>
              </w:tc>
              <w:tc>
                <w:tcPr>
                  <w:tcW w:w="563" w:type="dxa"/>
                  <w:tcBorders>
                    <w:top w:val="nil"/>
                    <w:left w:val="nil"/>
                    <w:bottom w:val="single" w:sz="4" w:space="0" w:color="000000"/>
                    <w:right w:val="single" w:sz="4" w:space="0" w:color="000000"/>
                  </w:tcBorders>
                  <w:shd w:val="clear" w:color="FFFFFF" w:fill="FCFDFD"/>
                  <w:noWrap/>
                  <w:vAlign w:val="bottom"/>
                  <w:hideMark/>
                </w:tcPr>
                <w:p w14:paraId="33ED1C7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w:t>
                  </w:r>
                </w:p>
              </w:tc>
              <w:tc>
                <w:tcPr>
                  <w:tcW w:w="448" w:type="dxa"/>
                  <w:tcBorders>
                    <w:top w:val="nil"/>
                    <w:left w:val="nil"/>
                    <w:bottom w:val="single" w:sz="4" w:space="0" w:color="000000"/>
                    <w:right w:val="single" w:sz="4" w:space="0" w:color="000000"/>
                  </w:tcBorders>
                  <w:shd w:val="clear" w:color="FFFFFF" w:fill="FCFDFD"/>
                  <w:noWrap/>
                  <w:vAlign w:val="bottom"/>
                  <w:hideMark/>
                </w:tcPr>
                <w:p w14:paraId="2A69E44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448" w:type="dxa"/>
                  <w:tcBorders>
                    <w:top w:val="nil"/>
                    <w:left w:val="nil"/>
                    <w:bottom w:val="single" w:sz="4" w:space="0" w:color="000000"/>
                    <w:right w:val="single" w:sz="4" w:space="0" w:color="000000"/>
                  </w:tcBorders>
                  <w:shd w:val="clear" w:color="FFFFFF" w:fill="FCFDFD"/>
                  <w:noWrap/>
                  <w:vAlign w:val="bottom"/>
                  <w:hideMark/>
                </w:tcPr>
                <w:p w14:paraId="3B67A34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11F0B89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63" w:type="dxa"/>
                  <w:tcBorders>
                    <w:top w:val="nil"/>
                    <w:left w:val="nil"/>
                    <w:bottom w:val="single" w:sz="4" w:space="0" w:color="000000"/>
                    <w:right w:val="single" w:sz="4" w:space="0" w:color="000000"/>
                  </w:tcBorders>
                  <w:shd w:val="clear" w:color="FFFFFF" w:fill="FCFDFD"/>
                  <w:noWrap/>
                  <w:vAlign w:val="bottom"/>
                  <w:hideMark/>
                </w:tcPr>
                <w:p w14:paraId="5AE51BE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226BE0C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113</w:t>
                  </w:r>
                </w:p>
              </w:tc>
              <w:tc>
                <w:tcPr>
                  <w:tcW w:w="528" w:type="dxa"/>
                  <w:tcBorders>
                    <w:top w:val="nil"/>
                    <w:left w:val="nil"/>
                    <w:bottom w:val="single" w:sz="4" w:space="0" w:color="000000"/>
                    <w:right w:val="single" w:sz="4" w:space="0" w:color="000000"/>
                  </w:tcBorders>
                  <w:shd w:val="clear" w:color="FFFFFF" w:fill="FCFDFD"/>
                  <w:noWrap/>
                  <w:vAlign w:val="bottom"/>
                  <w:hideMark/>
                </w:tcPr>
                <w:p w14:paraId="1F9B222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1D7A600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7AC1C96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775923E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31C23B1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0361BEC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709" w:type="dxa"/>
                  <w:tcBorders>
                    <w:top w:val="nil"/>
                    <w:left w:val="nil"/>
                    <w:bottom w:val="single" w:sz="4" w:space="0" w:color="000000"/>
                    <w:right w:val="single" w:sz="4" w:space="0" w:color="000000"/>
                  </w:tcBorders>
                  <w:shd w:val="clear" w:color="FFFFFF" w:fill="FFFFFF"/>
                  <w:noWrap/>
                  <w:vAlign w:val="bottom"/>
                  <w:hideMark/>
                </w:tcPr>
                <w:p w14:paraId="57E138A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113</w:t>
                  </w:r>
                </w:p>
              </w:tc>
            </w:tr>
            <w:tr w:rsidR="00EF1439" w:rsidRPr="00EF1439" w14:paraId="6E8F46E9"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01D9FD50"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22D7A23B"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16-11-1-02-2     -a   -00</w:t>
                  </w:r>
                </w:p>
              </w:tc>
              <w:tc>
                <w:tcPr>
                  <w:tcW w:w="415" w:type="dxa"/>
                  <w:tcBorders>
                    <w:top w:val="nil"/>
                    <w:left w:val="nil"/>
                    <w:bottom w:val="single" w:sz="4" w:space="0" w:color="000000"/>
                    <w:right w:val="single" w:sz="4" w:space="0" w:color="000000"/>
                  </w:tcBorders>
                  <w:shd w:val="clear" w:color="FFFFFF" w:fill="FFFFFF"/>
                  <w:noWrap/>
                  <w:vAlign w:val="bottom"/>
                  <w:hideMark/>
                </w:tcPr>
                <w:p w14:paraId="457785C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5550E8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42</w:t>
                  </w:r>
                </w:p>
              </w:tc>
              <w:tc>
                <w:tcPr>
                  <w:tcW w:w="448" w:type="dxa"/>
                  <w:tcBorders>
                    <w:top w:val="nil"/>
                    <w:left w:val="nil"/>
                    <w:bottom w:val="single" w:sz="4" w:space="0" w:color="000000"/>
                    <w:right w:val="single" w:sz="4" w:space="0" w:color="000000"/>
                  </w:tcBorders>
                  <w:shd w:val="clear" w:color="FFFFFF" w:fill="FFFFFF"/>
                  <w:noWrap/>
                  <w:vAlign w:val="bottom"/>
                  <w:hideMark/>
                </w:tcPr>
                <w:p w14:paraId="7B1BDB1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448" w:type="dxa"/>
                  <w:tcBorders>
                    <w:top w:val="nil"/>
                    <w:left w:val="nil"/>
                    <w:bottom w:val="single" w:sz="4" w:space="0" w:color="000000"/>
                    <w:right w:val="single" w:sz="4" w:space="0" w:color="000000"/>
                  </w:tcBorders>
                  <w:shd w:val="clear" w:color="FFFFFF" w:fill="FFFFFF"/>
                  <w:noWrap/>
                  <w:vAlign w:val="bottom"/>
                  <w:hideMark/>
                </w:tcPr>
                <w:p w14:paraId="76B1C19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C5CF15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4A23EB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600" w:type="dxa"/>
                  <w:tcBorders>
                    <w:top w:val="nil"/>
                    <w:left w:val="nil"/>
                    <w:bottom w:val="single" w:sz="4" w:space="0" w:color="000000"/>
                    <w:right w:val="single" w:sz="4" w:space="0" w:color="000000"/>
                  </w:tcBorders>
                  <w:shd w:val="clear" w:color="FFFFFF" w:fill="FFFFFF"/>
                  <w:noWrap/>
                  <w:vAlign w:val="bottom"/>
                  <w:hideMark/>
                </w:tcPr>
                <w:p w14:paraId="4F4DA6B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62</w:t>
                  </w:r>
                </w:p>
              </w:tc>
              <w:tc>
                <w:tcPr>
                  <w:tcW w:w="528" w:type="dxa"/>
                  <w:tcBorders>
                    <w:top w:val="nil"/>
                    <w:left w:val="nil"/>
                    <w:bottom w:val="single" w:sz="4" w:space="0" w:color="000000"/>
                    <w:right w:val="single" w:sz="4" w:space="0" w:color="000000"/>
                  </w:tcBorders>
                  <w:shd w:val="clear" w:color="FFFFFF" w:fill="FFFFFF"/>
                  <w:noWrap/>
                  <w:vAlign w:val="bottom"/>
                  <w:hideMark/>
                </w:tcPr>
                <w:p w14:paraId="71025E7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02EF428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2FD8884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20F0744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43A9443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4FAA16C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709" w:type="dxa"/>
                  <w:tcBorders>
                    <w:top w:val="nil"/>
                    <w:left w:val="nil"/>
                    <w:bottom w:val="single" w:sz="4" w:space="0" w:color="000000"/>
                    <w:right w:val="single" w:sz="4" w:space="0" w:color="000000"/>
                  </w:tcBorders>
                  <w:shd w:val="clear" w:color="FFFFFF" w:fill="FFFFFF"/>
                  <w:noWrap/>
                  <w:vAlign w:val="bottom"/>
                  <w:hideMark/>
                </w:tcPr>
                <w:p w14:paraId="4B39416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62</w:t>
                  </w:r>
                </w:p>
              </w:tc>
            </w:tr>
            <w:tr w:rsidR="00EF1439" w:rsidRPr="00EF1439" w14:paraId="6CCC6C3F"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09A05CD2"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6815A7A6"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16-11-1-02-44    -b   -00</w:t>
                  </w:r>
                </w:p>
              </w:tc>
              <w:tc>
                <w:tcPr>
                  <w:tcW w:w="415" w:type="dxa"/>
                  <w:tcBorders>
                    <w:top w:val="nil"/>
                    <w:left w:val="nil"/>
                    <w:bottom w:val="single" w:sz="4" w:space="0" w:color="000000"/>
                    <w:right w:val="single" w:sz="4" w:space="0" w:color="000000"/>
                  </w:tcBorders>
                  <w:shd w:val="clear" w:color="FFFFFF" w:fill="FCFDFD"/>
                  <w:noWrap/>
                  <w:vAlign w:val="bottom"/>
                  <w:hideMark/>
                </w:tcPr>
                <w:p w14:paraId="21CD707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60</w:t>
                  </w:r>
                </w:p>
              </w:tc>
              <w:tc>
                <w:tcPr>
                  <w:tcW w:w="563" w:type="dxa"/>
                  <w:tcBorders>
                    <w:top w:val="nil"/>
                    <w:left w:val="nil"/>
                    <w:bottom w:val="single" w:sz="4" w:space="0" w:color="000000"/>
                    <w:right w:val="single" w:sz="4" w:space="0" w:color="000000"/>
                  </w:tcBorders>
                  <w:shd w:val="clear" w:color="FFFFFF" w:fill="FCFDFD"/>
                  <w:noWrap/>
                  <w:vAlign w:val="bottom"/>
                  <w:hideMark/>
                </w:tcPr>
                <w:p w14:paraId="61601A9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48</w:t>
                  </w:r>
                </w:p>
              </w:tc>
              <w:tc>
                <w:tcPr>
                  <w:tcW w:w="448" w:type="dxa"/>
                  <w:tcBorders>
                    <w:top w:val="nil"/>
                    <w:left w:val="nil"/>
                    <w:bottom w:val="single" w:sz="4" w:space="0" w:color="000000"/>
                    <w:right w:val="single" w:sz="4" w:space="0" w:color="000000"/>
                  </w:tcBorders>
                  <w:shd w:val="clear" w:color="FFFFFF" w:fill="FCFDFD"/>
                  <w:noWrap/>
                  <w:vAlign w:val="bottom"/>
                  <w:hideMark/>
                </w:tcPr>
                <w:p w14:paraId="3EE8BD6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448" w:type="dxa"/>
                  <w:tcBorders>
                    <w:top w:val="nil"/>
                    <w:left w:val="nil"/>
                    <w:bottom w:val="single" w:sz="4" w:space="0" w:color="000000"/>
                    <w:right w:val="single" w:sz="4" w:space="0" w:color="000000"/>
                  </w:tcBorders>
                  <w:shd w:val="clear" w:color="FFFFFF" w:fill="FCFDFD"/>
                  <w:noWrap/>
                  <w:vAlign w:val="bottom"/>
                  <w:hideMark/>
                </w:tcPr>
                <w:p w14:paraId="01B76BF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74B4CD9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63" w:type="dxa"/>
                  <w:tcBorders>
                    <w:top w:val="nil"/>
                    <w:left w:val="nil"/>
                    <w:bottom w:val="single" w:sz="4" w:space="0" w:color="000000"/>
                    <w:right w:val="single" w:sz="4" w:space="0" w:color="000000"/>
                  </w:tcBorders>
                  <w:shd w:val="clear" w:color="FFFFFF" w:fill="FCFDFD"/>
                  <w:noWrap/>
                  <w:vAlign w:val="bottom"/>
                  <w:hideMark/>
                </w:tcPr>
                <w:p w14:paraId="57413B2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7C86672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115</w:t>
                  </w:r>
                </w:p>
              </w:tc>
              <w:tc>
                <w:tcPr>
                  <w:tcW w:w="528" w:type="dxa"/>
                  <w:tcBorders>
                    <w:top w:val="nil"/>
                    <w:left w:val="nil"/>
                    <w:bottom w:val="single" w:sz="4" w:space="0" w:color="000000"/>
                    <w:right w:val="single" w:sz="4" w:space="0" w:color="000000"/>
                  </w:tcBorders>
                  <w:shd w:val="clear" w:color="FFFFFF" w:fill="FCFDFD"/>
                  <w:noWrap/>
                  <w:vAlign w:val="bottom"/>
                  <w:hideMark/>
                </w:tcPr>
                <w:p w14:paraId="4B315C2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3FA820C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2FFD398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2094800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459" w:type="dxa"/>
                  <w:tcBorders>
                    <w:top w:val="nil"/>
                    <w:left w:val="nil"/>
                    <w:bottom w:val="single" w:sz="4" w:space="0" w:color="000000"/>
                    <w:right w:val="single" w:sz="4" w:space="0" w:color="000000"/>
                  </w:tcBorders>
                  <w:shd w:val="clear" w:color="FFFFFF" w:fill="FCFDFD"/>
                  <w:noWrap/>
                  <w:vAlign w:val="bottom"/>
                  <w:hideMark/>
                </w:tcPr>
                <w:p w14:paraId="7BFF744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121D112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w:t>
                  </w:r>
                </w:p>
              </w:tc>
              <w:tc>
                <w:tcPr>
                  <w:tcW w:w="709" w:type="dxa"/>
                  <w:tcBorders>
                    <w:top w:val="nil"/>
                    <w:left w:val="nil"/>
                    <w:bottom w:val="single" w:sz="4" w:space="0" w:color="000000"/>
                    <w:right w:val="single" w:sz="4" w:space="0" w:color="000000"/>
                  </w:tcBorders>
                  <w:shd w:val="clear" w:color="FFFFFF" w:fill="FFFFFF"/>
                  <w:noWrap/>
                  <w:vAlign w:val="bottom"/>
                  <w:hideMark/>
                </w:tcPr>
                <w:p w14:paraId="0026D52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118</w:t>
                  </w:r>
                </w:p>
              </w:tc>
            </w:tr>
            <w:tr w:rsidR="00EF1439" w:rsidRPr="00EF1439" w14:paraId="271AD711"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79618B5F"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2E2CA5B0"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16-11-1-02-44    -f   -00</w:t>
                  </w:r>
                </w:p>
              </w:tc>
              <w:tc>
                <w:tcPr>
                  <w:tcW w:w="415" w:type="dxa"/>
                  <w:tcBorders>
                    <w:top w:val="nil"/>
                    <w:left w:val="nil"/>
                    <w:bottom w:val="single" w:sz="4" w:space="0" w:color="000000"/>
                    <w:right w:val="single" w:sz="4" w:space="0" w:color="000000"/>
                  </w:tcBorders>
                  <w:shd w:val="clear" w:color="FFFFFF" w:fill="FFFFFF"/>
                  <w:noWrap/>
                  <w:vAlign w:val="bottom"/>
                  <w:hideMark/>
                </w:tcPr>
                <w:p w14:paraId="01DD134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9384E9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w:t>
                  </w:r>
                </w:p>
              </w:tc>
              <w:tc>
                <w:tcPr>
                  <w:tcW w:w="448" w:type="dxa"/>
                  <w:tcBorders>
                    <w:top w:val="nil"/>
                    <w:left w:val="nil"/>
                    <w:bottom w:val="single" w:sz="4" w:space="0" w:color="000000"/>
                    <w:right w:val="single" w:sz="4" w:space="0" w:color="000000"/>
                  </w:tcBorders>
                  <w:shd w:val="clear" w:color="FFFFFF" w:fill="FFFFFF"/>
                  <w:noWrap/>
                  <w:vAlign w:val="bottom"/>
                  <w:hideMark/>
                </w:tcPr>
                <w:p w14:paraId="202B2C7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448" w:type="dxa"/>
                  <w:tcBorders>
                    <w:top w:val="nil"/>
                    <w:left w:val="nil"/>
                    <w:bottom w:val="single" w:sz="4" w:space="0" w:color="000000"/>
                    <w:right w:val="single" w:sz="4" w:space="0" w:color="000000"/>
                  </w:tcBorders>
                  <w:shd w:val="clear" w:color="FFFFFF" w:fill="FFFFFF"/>
                  <w:noWrap/>
                  <w:vAlign w:val="bottom"/>
                  <w:hideMark/>
                </w:tcPr>
                <w:p w14:paraId="335540D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68A49A9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563" w:type="dxa"/>
                  <w:tcBorders>
                    <w:top w:val="nil"/>
                    <w:left w:val="nil"/>
                    <w:bottom w:val="single" w:sz="4" w:space="0" w:color="000000"/>
                    <w:right w:val="single" w:sz="4" w:space="0" w:color="000000"/>
                  </w:tcBorders>
                  <w:shd w:val="clear" w:color="FFFFFF" w:fill="FFFFFF"/>
                  <w:noWrap/>
                  <w:vAlign w:val="bottom"/>
                  <w:hideMark/>
                </w:tcPr>
                <w:p w14:paraId="0DCB9F0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57A1636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27</w:t>
                  </w:r>
                </w:p>
              </w:tc>
              <w:tc>
                <w:tcPr>
                  <w:tcW w:w="528" w:type="dxa"/>
                  <w:tcBorders>
                    <w:top w:val="nil"/>
                    <w:left w:val="nil"/>
                    <w:bottom w:val="single" w:sz="4" w:space="0" w:color="000000"/>
                    <w:right w:val="single" w:sz="4" w:space="0" w:color="000000"/>
                  </w:tcBorders>
                  <w:shd w:val="clear" w:color="FFFFFF" w:fill="FFFFFF"/>
                  <w:noWrap/>
                  <w:vAlign w:val="bottom"/>
                  <w:hideMark/>
                </w:tcPr>
                <w:p w14:paraId="6570452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1F19F35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FFFFF"/>
                  <w:noWrap/>
                  <w:vAlign w:val="bottom"/>
                  <w:hideMark/>
                </w:tcPr>
                <w:p w14:paraId="419901F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25EDEEE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459" w:type="dxa"/>
                  <w:tcBorders>
                    <w:top w:val="nil"/>
                    <w:left w:val="nil"/>
                    <w:bottom w:val="single" w:sz="4" w:space="0" w:color="000000"/>
                    <w:right w:val="single" w:sz="4" w:space="0" w:color="000000"/>
                  </w:tcBorders>
                  <w:shd w:val="clear" w:color="FFFFFF" w:fill="FFFFFF"/>
                  <w:noWrap/>
                  <w:vAlign w:val="bottom"/>
                  <w:hideMark/>
                </w:tcPr>
                <w:p w14:paraId="33F3AD6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2650F25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w:t>
                  </w:r>
                </w:p>
              </w:tc>
              <w:tc>
                <w:tcPr>
                  <w:tcW w:w="709" w:type="dxa"/>
                  <w:tcBorders>
                    <w:top w:val="nil"/>
                    <w:left w:val="nil"/>
                    <w:bottom w:val="single" w:sz="4" w:space="0" w:color="000000"/>
                    <w:right w:val="single" w:sz="4" w:space="0" w:color="000000"/>
                  </w:tcBorders>
                  <w:shd w:val="clear" w:color="FFFFFF" w:fill="FFFFFF"/>
                  <w:noWrap/>
                  <w:vAlign w:val="bottom"/>
                  <w:hideMark/>
                </w:tcPr>
                <w:p w14:paraId="0A6D888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33</w:t>
                  </w:r>
                </w:p>
              </w:tc>
            </w:tr>
            <w:tr w:rsidR="00EF1439" w:rsidRPr="00EF1439" w14:paraId="4105518A"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4BB979F9"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25891449"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16-11-1-02-44    -l   -00</w:t>
                  </w:r>
                </w:p>
              </w:tc>
              <w:tc>
                <w:tcPr>
                  <w:tcW w:w="415" w:type="dxa"/>
                  <w:tcBorders>
                    <w:top w:val="nil"/>
                    <w:left w:val="nil"/>
                    <w:bottom w:val="single" w:sz="4" w:space="0" w:color="000000"/>
                    <w:right w:val="single" w:sz="4" w:space="0" w:color="000000"/>
                  </w:tcBorders>
                  <w:shd w:val="clear" w:color="FFFFFF" w:fill="FCFDFD"/>
                  <w:noWrap/>
                  <w:vAlign w:val="bottom"/>
                  <w:hideMark/>
                </w:tcPr>
                <w:p w14:paraId="16DBEB4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0DDE6D9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448" w:type="dxa"/>
                  <w:tcBorders>
                    <w:top w:val="nil"/>
                    <w:left w:val="nil"/>
                    <w:bottom w:val="single" w:sz="4" w:space="0" w:color="000000"/>
                    <w:right w:val="single" w:sz="4" w:space="0" w:color="000000"/>
                  </w:tcBorders>
                  <w:shd w:val="clear" w:color="FFFFFF" w:fill="FCFDFD"/>
                  <w:noWrap/>
                  <w:vAlign w:val="bottom"/>
                  <w:hideMark/>
                </w:tcPr>
                <w:p w14:paraId="29202A4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448" w:type="dxa"/>
                  <w:tcBorders>
                    <w:top w:val="nil"/>
                    <w:left w:val="nil"/>
                    <w:bottom w:val="single" w:sz="4" w:space="0" w:color="000000"/>
                    <w:right w:val="single" w:sz="4" w:space="0" w:color="000000"/>
                  </w:tcBorders>
                  <w:shd w:val="clear" w:color="FFFFFF" w:fill="FCFDFD"/>
                  <w:noWrap/>
                  <w:vAlign w:val="bottom"/>
                  <w:hideMark/>
                </w:tcPr>
                <w:p w14:paraId="5202C48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4F39531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65367FF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76D7E6F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18</w:t>
                  </w:r>
                </w:p>
              </w:tc>
              <w:tc>
                <w:tcPr>
                  <w:tcW w:w="528" w:type="dxa"/>
                  <w:tcBorders>
                    <w:top w:val="nil"/>
                    <w:left w:val="nil"/>
                    <w:bottom w:val="single" w:sz="4" w:space="0" w:color="000000"/>
                    <w:right w:val="single" w:sz="4" w:space="0" w:color="000000"/>
                  </w:tcBorders>
                  <w:shd w:val="clear" w:color="FFFFFF" w:fill="FCFDFD"/>
                  <w:noWrap/>
                  <w:vAlign w:val="bottom"/>
                  <w:hideMark/>
                </w:tcPr>
                <w:p w14:paraId="53C39EF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527" w:type="dxa"/>
                  <w:tcBorders>
                    <w:top w:val="nil"/>
                    <w:left w:val="nil"/>
                    <w:bottom w:val="single" w:sz="4" w:space="0" w:color="000000"/>
                    <w:right w:val="single" w:sz="4" w:space="0" w:color="000000"/>
                  </w:tcBorders>
                  <w:shd w:val="clear" w:color="FFFFFF" w:fill="FCFDFD"/>
                  <w:noWrap/>
                  <w:vAlign w:val="bottom"/>
                  <w:hideMark/>
                </w:tcPr>
                <w:p w14:paraId="12B552E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513A291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3F47CBB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459" w:type="dxa"/>
                  <w:tcBorders>
                    <w:top w:val="nil"/>
                    <w:left w:val="nil"/>
                    <w:bottom w:val="single" w:sz="4" w:space="0" w:color="000000"/>
                    <w:right w:val="single" w:sz="4" w:space="0" w:color="000000"/>
                  </w:tcBorders>
                  <w:shd w:val="clear" w:color="FFFFFF" w:fill="FCFDFD"/>
                  <w:noWrap/>
                  <w:vAlign w:val="bottom"/>
                  <w:hideMark/>
                </w:tcPr>
                <w:p w14:paraId="405E522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7D8301A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w:t>
                  </w:r>
                </w:p>
              </w:tc>
              <w:tc>
                <w:tcPr>
                  <w:tcW w:w="709" w:type="dxa"/>
                  <w:tcBorders>
                    <w:top w:val="nil"/>
                    <w:left w:val="nil"/>
                    <w:bottom w:val="single" w:sz="4" w:space="0" w:color="000000"/>
                    <w:right w:val="single" w:sz="4" w:space="0" w:color="000000"/>
                  </w:tcBorders>
                  <w:shd w:val="clear" w:color="FFFFFF" w:fill="FFFFFF"/>
                  <w:noWrap/>
                  <w:vAlign w:val="bottom"/>
                  <w:hideMark/>
                </w:tcPr>
                <w:p w14:paraId="25E443A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21</w:t>
                  </w:r>
                </w:p>
              </w:tc>
            </w:tr>
            <w:tr w:rsidR="00EF1439" w:rsidRPr="00EF1439" w14:paraId="25D20A7F"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0415E11F"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566A0866"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16-11-1-02-45    -a   -00</w:t>
                  </w:r>
                </w:p>
              </w:tc>
              <w:tc>
                <w:tcPr>
                  <w:tcW w:w="415" w:type="dxa"/>
                  <w:tcBorders>
                    <w:top w:val="nil"/>
                    <w:left w:val="nil"/>
                    <w:bottom w:val="single" w:sz="4" w:space="0" w:color="000000"/>
                    <w:right w:val="single" w:sz="4" w:space="0" w:color="000000"/>
                  </w:tcBorders>
                  <w:shd w:val="clear" w:color="FFFFFF" w:fill="FFFFFF"/>
                  <w:noWrap/>
                  <w:vAlign w:val="bottom"/>
                  <w:hideMark/>
                </w:tcPr>
                <w:p w14:paraId="3CD11C5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120</w:t>
                  </w:r>
                </w:p>
              </w:tc>
              <w:tc>
                <w:tcPr>
                  <w:tcW w:w="563" w:type="dxa"/>
                  <w:tcBorders>
                    <w:top w:val="nil"/>
                    <w:left w:val="nil"/>
                    <w:bottom w:val="single" w:sz="4" w:space="0" w:color="000000"/>
                    <w:right w:val="single" w:sz="4" w:space="0" w:color="000000"/>
                  </w:tcBorders>
                  <w:shd w:val="clear" w:color="FFFFFF" w:fill="FFFFFF"/>
                  <w:noWrap/>
                  <w:vAlign w:val="bottom"/>
                  <w:hideMark/>
                </w:tcPr>
                <w:p w14:paraId="3D3986B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90</w:t>
                  </w:r>
                </w:p>
              </w:tc>
              <w:tc>
                <w:tcPr>
                  <w:tcW w:w="448" w:type="dxa"/>
                  <w:tcBorders>
                    <w:top w:val="nil"/>
                    <w:left w:val="nil"/>
                    <w:bottom w:val="single" w:sz="4" w:space="0" w:color="000000"/>
                    <w:right w:val="single" w:sz="4" w:space="0" w:color="000000"/>
                  </w:tcBorders>
                  <w:shd w:val="clear" w:color="FFFFFF" w:fill="FFFFFF"/>
                  <w:noWrap/>
                  <w:vAlign w:val="bottom"/>
                  <w:hideMark/>
                </w:tcPr>
                <w:p w14:paraId="62F28C3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FFFFF"/>
                  <w:noWrap/>
                  <w:vAlign w:val="bottom"/>
                  <w:hideMark/>
                </w:tcPr>
                <w:p w14:paraId="0DF9595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1E45BA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563" w:type="dxa"/>
                  <w:tcBorders>
                    <w:top w:val="nil"/>
                    <w:left w:val="nil"/>
                    <w:bottom w:val="single" w:sz="4" w:space="0" w:color="000000"/>
                    <w:right w:val="single" w:sz="4" w:space="0" w:color="000000"/>
                  </w:tcBorders>
                  <w:shd w:val="clear" w:color="FFFFFF" w:fill="FFFFFF"/>
                  <w:noWrap/>
                  <w:vAlign w:val="bottom"/>
                  <w:hideMark/>
                </w:tcPr>
                <w:p w14:paraId="209C1C3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60</w:t>
                  </w:r>
                </w:p>
              </w:tc>
              <w:tc>
                <w:tcPr>
                  <w:tcW w:w="600" w:type="dxa"/>
                  <w:tcBorders>
                    <w:top w:val="nil"/>
                    <w:left w:val="nil"/>
                    <w:bottom w:val="single" w:sz="4" w:space="0" w:color="000000"/>
                    <w:right w:val="single" w:sz="4" w:space="0" w:color="000000"/>
                  </w:tcBorders>
                  <w:shd w:val="clear" w:color="FFFFFF" w:fill="FFFFFF"/>
                  <w:noWrap/>
                  <w:vAlign w:val="bottom"/>
                  <w:hideMark/>
                </w:tcPr>
                <w:p w14:paraId="1FF30C9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310</w:t>
                  </w:r>
                </w:p>
              </w:tc>
              <w:tc>
                <w:tcPr>
                  <w:tcW w:w="528" w:type="dxa"/>
                  <w:tcBorders>
                    <w:top w:val="nil"/>
                    <w:left w:val="nil"/>
                    <w:bottom w:val="single" w:sz="4" w:space="0" w:color="000000"/>
                    <w:right w:val="single" w:sz="4" w:space="0" w:color="000000"/>
                  </w:tcBorders>
                  <w:shd w:val="clear" w:color="FFFFFF" w:fill="FFFFFF"/>
                  <w:noWrap/>
                  <w:vAlign w:val="bottom"/>
                  <w:hideMark/>
                </w:tcPr>
                <w:p w14:paraId="4A37204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527" w:type="dxa"/>
                  <w:tcBorders>
                    <w:top w:val="nil"/>
                    <w:left w:val="nil"/>
                    <w:bottom w:val="single" w:sz="4" w:space="0" w:color="000000"/>
                    <w:right w:val="single" w:sz="4" w:space="0" w:color="000000"/>
                  </w:tcBorders>
                  <w:shd w:val="clear" w:color="FFFFFF" w:fill="FFFFFF"/>
                  <w:noWrap/>
                  <w:vAlign w:val="bottom"/>
                  <w:hideMark/>
                </w:tcPr>
                <w:p w14:paraId="3FDDFD5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18</w:t>
                  </w:r>
                </w:p>
              </w:tc>
              <w:tc>
                <w:tcPr>
                  <w:tcW w:w="527" w:type="dxa"/>
                  <w:tcBorders>
                    <w:top w:val="nil"/>
                    <w:left w:val="nil"/>
                    <w:bottom w:val="single" w:sz="4" w:space="0" w:color="000000"/>
                    <w:right w:val="single" w:sz="4" w:space="0" w:color="000000"/>
                  </w:tcBorders>
                  <w:shd w:val="clear" w:color="FFFFFF" w:fill="FFFFFF"/>
                  <w:noWrap/>
                  <w:vAlign w:val="bottom"/>
                  <w:hideMark/>
                </w:tcPr>
                <w:p w14:paraId="424CB94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146C243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459" w:type="dxa"/>
                  <w:tcBorders>
                    <w:top w:val="nil"/>
                    <w:left w:val="nil"/>
                    <w:bottom w:val="single" w:sz="4" w:space="0" w:color="000000"/>
                    <w:right w:val="single" w:sz="4" w:space="0" w:color="000000"/>
                  </w:tcBorders>
                  <w:shd w:val="clear" w:color="FFFFFF" w:fill="FFFFFF"/>
                  <w:noWrap/>
                  <w:vAlign w:val="bottom"/>
                  <w:hideMark/>
                </w:tcPr>
                <w:p w14:paraId="13B5586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2F0C15E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33</w:t>
                  </w:r>
                </w:p>
              </w:tc>
              <w:tc>
                <w:tcPr>
                  <w:tcW w:w="709" w:type="dxa"/>
                  <w:tcBorders>
                    <w:top w:val="nil"/>
                    <w:left w:val="nil"/>
                    <w:bottom w:val="single" w:sz="4" w:space="0" w:color="000000"/>
                    <w:right w:val="single" w:sz="4" w:space="0" w:color="000000"/>
                  </w:tcBorders>
                  <w:shd w:val="clear" w:color="FFFFFF" w:fill="FFFFFF"/>
                  <w:noWrap/>
                  <w:vAlign w:val="bottom"/>
                  <w:hideMark/>
                </w:tcPr>
                <w:p w14:paraId="7DB1B74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343</w:t>
                  </w:r>
                </w:p>
              </w:tc>
            </w:tr>
            <w:tr w:rsidR="00EF1439" w:rsidRPr="00EF1439" w14:paraId="6A8DFA79"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05E977FE"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68ACF42F"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16-11-1-02-45    -h   -00</w:t>
                  </w:r>
                </w:p>
              </w:tc>
              <w:tc>
                <w:tcPr>
                  <w:tcW w:w="415" w:type="dxa"/>
                  <w:tcBorders>
                    <w:top w:val="nil"/>
                    <w:left w:val="nil"/>
                    <w:bottom w:val="single" w:sz="4" w:space="0" w:color="000000"/>
                    <w:right w:val="single" w:sz="4" w:space="0" w:color="000000"/>
                  </w:tcBorders>
                  <w:shd w:val="clear" w:color="FFFFFF" w:fill="FCFDFD"/>
                  <w:noWrap/>
                  <w:vAlign w:val="bottom"/>
                  <w:hideMark/>
                </w:tcPr>
                <w:p w14:paraId="4E208FA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5233FF0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CFDFD"/>
                  <w:noWrap/>
                  <w:vAlign w:val="bottom"/>
                  <w:hideMark/>
                </w:tcPr>
                <w:p w14:paraId="2FCC08C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448" w:type="dxa"/>
                  <w:tcBorders>
                    <w:top w:val="nil"/>
                    <w:left w:val="nil"/>
                    <w:bottom w:val="single" w:sz="4" w:space="0" w:color="000000"/>
                    <w:right w:val="single" w:sz="4" w:space="0" w:color="000000"/>
                  </w:tcBorders>
                  <w:shd w:val="clear" w:color="FFFFFF" w:fill="FCFDFD"/>
                  <w:noWrap/>
                  <w:vAlign w:val="bottom"/>
                  <w:hideMark/>
                </w:tcPr>
                <w:p w14:paraId="4178EA6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56C5F2F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563" w:type="dxa"/>
                  <w:tcBorders>
                    <w:top w:val="nil"/>
                    <w:left w:val="nil"/>
                    <w:bottom w:val="single" w:sz="4" w:space="0" w:color="000000"/>
                    <w:right w:val="single" w:sz="4" w:space="0" w:color="000000"/>
                  </w:tcBorders>
                  <w:shd w:val="clear" w:color="FFFFFF" w:fill="FCFDFD"/>
                  <w:noWrap/>
                  <w:vAlign w:val="bottom"/>
                  <w:hideMark/>
                </w:tcPr>
                <w:p w14:paraId="0306133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90</w:t>
                  </w:r>
                </w:p>
              </w:tc>
              <w:tc>
                <w:tcPr>
                  <w:tcW w:w="600" w:type="dxa"/>
                  <w:tcBorders>
                    <w:top w:val="nil"/>
                    <w:left w:val="nil"/>
                    <w:bottom w:val="single" w:sz="4" w:space="0" w:color="000000"/>
                    <w:right w:val="single" w:sz="4" w:space="0" w:color="000000"/>
                  </w:tcBorders>
                  <w:shd w:val="clear" w:color="FFFFFF" w:fill="FFFFFF"/>
                  <w:noWrap/>
                  <w:vAlign w:val="bottom"/>
                  <w:hideMark/>
                </w:tcPr>
                <w:p w14:paraId="1B1C150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143</w:t>
                  </w:r>
                </w:p>
              </w:tc>
              <w:tc>
                <w:tcPr>
                  <w:tcW w:w="528" w:type="dxa"/>
                  <w:tcBorders>
                    <w:top w:val="nil"/>
                    <w:left w:val="nil"/>
                    <w:bottom w:val="single" w:sz="4" w:space="0" w:color="000000"/>
                    <w:right w:val="single" w:sz="4" w:space="0" w:color="000000"/>
                  </w:tcBorders>
                  <w:shd w:val="clear" w:color="FFFFFF" w:fill="FCFDFD"/>
                  <w:noWrap/>
                  <w:vAlign w:val="bottom"/>
                  <w:hideMark/>
                </w:tcPr>
                <w:p w14:paraId="1F5E69A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0409306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527" w:type="dxa"/>
                  <w:tcBorders>
                    <w:top w:val="nil"/>
                    <w:left w:val="nil"/>
                    <w:bottom w:val="single" w:sz="4" w:space="0" w:color="000000"/>
                    <w:right w:val="single" w:sz="4" w:space="0" w:color="000000"/>
                  </w:tcBorders>
                  <w:shd w:val="clear" w:color="FFFFFF" w:fill="FCFDFD"/>
                  <w:noWrap/>
                  <w:vAlign w:val="bottom"/>
                  <w:hideMark/>
                </w:tcPr>
                <w:p w14:paraId="6F927A0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615FD7C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459" w:type="dxa"/>
                  <w:tcBorders>
                    <w:top w:val="nil"/>
                    <w:left w:val="nil"/>
                    <w:bottom w:val="single" w:sz="4" w:space="0" w:color="000000"/>
                    <w:right w:val="single" w:sz="4" w:space="0" w:color="000000"/>
                  </w:tcBorders>
                  <w:shd w:val="clear" w:color="FFFFFF" w:fill="FCFDFD"/>
                  <w:noWrap/>
                  <w:vAlign w:val="bottom"/>
                  <w:hideMark/>
                </w:tcPr>
                <w:p w14:paraId="34E6A02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0E99BE8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14</w:t>
                  </w:r>
                </w:p>
              </w:tc>
              <w:tc>
                <w:tcPr>
                  <w:tcW w:w="709" w:type="dxa"/>
                  <w:tcBorders>
                    <w:top w:val="nil"/>
                    <w:left w:val="nil"/>
                    <w:bottom w:val="single" w:sz="4" w:space="0" w:color="000000"/>
                    <w:right w:val="single" w:sz="4" w:space="0" w:color="000000"/>
                  </w:tcBorders>
                  <w:shd w:val="clear" w:color="FFFFFF" w:fill="FFFFFF"/>
                  <w:noWrap/>
                  <w:vAlign w:val="bottom"/>
                  <w:hideMark/>
                </w:tcPr>
                <w:p w14:paraId="3B2DE3E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157</w:t>
                  </w:r>
                </w:p>
              </w:tc>
            </w:tr>
            <w:tr w:rsidR="00EF1439" w:rsidRPr="00EF1439" w14:paraId="50FA7532"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63CEEC11"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14432889"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16-11-1-02-48    -n   -00</w:t>
                  </w:r>
                </w:p>
              </w:tc>
              <w:tc>
                <w:tcPr>
                  <w:tcW w:w="415" w:type="dxa"/>
                  <w:tcBorders>
                    <w:top w:val="nil"/>
                    <w:left w:val="nil"/>
                    <w:bottom w:val="single" w:sz="4" w:space="0" w:color="000000"/>
                    <w:right w:val="single" w:sz="4" w:space="0" w:color="000000"/>
                  </w:tcBorders>
                  <w:shd w:val="clear" w:color="FFFFFF" w:fill="FFFFFF"/>
                  <w:noWrap/>
                  <w:vAlign w:val="bottom"/>
                  <w:hideMark/>
                </w:tcPr>
                <w:p w14:paraId="6F76D9D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60</w:t>
                  </w:r>
                </w:p>
              </w:tc>
              <w:tc>
                <w:tcPr>
                  <w:tcW w:w="563" w:type="dxa"/>
                  <w:tcBorders>
                    <w:top w:val="nil"/>
                    <w:left w:val="nil"/>
                    <w:bottom w:val="single" w:sz="4" w:space="0" w:color="000000"/>
                    <w:right w:val="single" w:sz="4" w:space="0" w:color="000000"/>
                  </w:tcBorders>
                  <w:shd w:val="clear" w:color="FFFFFF" w:fill="FFFFFF"/>
                  <w:noWrap/>
                  <w:vAlign w:val="bottom"/>
                  <w:hideMark/>
                </w:tcPr>
                <w:p w14:paraId="3D91328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FFFFF"/>
                  <w:noWrap/>
                  <w:vAlign w:val="bottom"/>
                  <w:hideMark/>
                </w:tcPr>
                <w:p w14:paraId="064B475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448" w:type="dxa"/>
                  <w:tcBorders>
                    <w:top w:val="nil"/>
                    <w:left w:val="nil"/>
                    <w:bottom w:val="single" w:sz="4" w:space="0" w:color="000000"/>
                    <w:right w:val="single" w:sz="4" w:space="0" w:color="000000"/>
                  </w:tcBorders>
                  <w:shd w:val="clear" w:color="FFFFFF" w:fill="FFFFFF"/>
                  <w:noWrap/>
                  <w:vAlign w:val="bottom"/>
                  <w:hideMark/>
                </w:tcPr>
                <w:p w14:paraId="10FBE11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29F61F9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63" w:type="dxa"/>
                  <w:tcBorders>
                    <w:top w:val="nil"/>
                    <w:left w:val="nil"/>
                    <w:bottom w:val="single" w:sz="4" w:space="0" w:color="000000"/>
                    <w:right w:val="single" w:sz="4" w:space="0" w:color="000000"/>
                  </w:tcBorders>
                  <w:shd w:val="clear" w:color="FFFFFF" w:fill="FFFFFF"/>
                  <w:noWrap/>
                  <w:vAlign w:val="bottom"/>
                  <w:hideMark/>
                </w:tcPr>
                <w:p w14:paraId="6225E81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6344F80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99</w:t>
                  </w:r>
                </w:p>
              </w:tc>
              <w:tc>
                <w:tcPr>
                  <w:tcW w:w="528" w:type="dxa"/>
                  <w:tcBorders>
                    <w:top w:val="nil"/>
                    <w:left w:val="nil"/>
                    <w:bottom w:val="single" w:sz="4" w:space="0" w:color="000000"/>
                    <w:right w:val="single" w:sz="4" w:space="0" w:color="000000"/>
                  </w:tcBorders>
                  <w:shd w:val="clear" w:color="FFFFFF" w:fill="FFFFFF"/>
                  <w:noWrap/>
                  <w:vAlign w:val="bottom"/>
                  <w:hideMark/>
                </w:tcPr>
                <w:p w14:paraId="67ECA15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7BF6CDF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6494A0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04A92C8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459" w:type="dxa"/>
                  <w:tcBorders>
                    <w:top w:val="nil"/>
                    <w:left w:val="nil"/>
                    <w:bottom w:val="single" w:sz="4" w:space="0" w:color="000000"/>
                    <w:right w:val="single" w:sz="4" w:space="0" w:color="000000"/>
                  </w:tcBorders>
                  <w:shd w:val="clear" w:color="FFFFFF" w:fill="FFFFFF"/>
                  <w:noWrap/>
                  <w:vAlign w:val="bottom"/>
                  <w:hideMark/>
                </w:tcPr>
                <w:p w14:paraId="691E364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4714DF3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w:t>
                  </w:r>
                </w:p>
              </w:tc>
              <w:tc>
                <w:tcPr>
                  <w:tcW w:w="709" w:type="dxa"/>
                  <w:tcBorders>
                    <w:top w:val="nil"/>
                    <w:left w:val="nil"/>
                    <w:bottom w:val="single" w:sz="4" w:space="0" w:color="000000"/>
                    <w:right w:val="single" w:sz="4" w:space="0" w:color="000000"/>
                  </w:tcBorders>
                  <w:shd w:val="clear" w:color="FFFFFF" w:fill="FFFFFF"/>
                  <w:noWrap/>
                  <w:vAlign w:val="bottom"/>
                  <w:hideMark/>
                </w:tcPr>
                <w:p w14:paraId="06C50FC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102</w:t>
                  </w:r>
                </w:p>
              </w:tc>
            </w:tr>
            <w:tr w:rsidR="00EF1439" w:rsidRPr="00EF1439" w14:paraId="09BB6D32"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336ED256"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3D87F88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16-11-1-02-48    -p   -00</w:t>
                  </w:r>
                </w:p>
              </w:tc>
              <w:tc>
                <w:tcPr>
                  <w:tcW w:w="415" w:type="dxa"/>
                  <w:tcBorders>
                    <w:top w:val="nil"/>
                    <w:left w:val="nil"/>
                    <w:bottom w:val="single" w:sz="4" w:space="0" w:color="000000"/>
                    <w:right w:val="single" w:sz="4" w:space="0" w:color="000000"/>
                  </w:tcBorders>
                  <w:shd w:val="clear" w:color="FFFFFF" w:fill="FCFDFD"/>
                  <w:noWrap/>
                  <w:vAlign w:val="bottom"/>
                  <w:hideMark/>
                </w:tcPr>
                <w:p w14:paraId="2456DB6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332B5E9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448" w:type="dxa"/>
                  <w:tcBorders>
                    <w:top w:val="nil"/>
                    <w:left w:val="nil"/>
                    <w:bottom w:val="single" w:sz="4" w:space="0" w:color="000000"/>
                    <w:right w:val="single" w:sz="4" w:space="0" w:color="000000"/>
                  </w:tcBorders>
                  <w:shd w:val="clear" w:color="FFFFFF" w:fill="FCFDFD"/>
                  <w:noWrap/>
                  <w:vAlign w:val="bottom"/>
                  <w:hideMark/>
                </w:tcPr>
                <w:p w14:paraId="21D7FFA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448" w:type="dxa"/>
                  <w:tcBorders>
                    <w:top w:val="nil"/>
                    <w:left w:val="nil"/>
                    <w:bottom w:val="single" w:sz="4" w:space="0" w:color="000000"/>
                    <w:right w:val="single" w:sz="4" w:space="0" w:color="000000"/>
                  </w:tcBorders>
                  <w:shd w:val="clear" w:color="FFFFFF" w:fill="FCFDFD"/>
                  <w:noWrap/>
                  <w:vAlign w:val="bottom"/>
                  <w:hideMark/>
                </w:tcPr>
                <w:p w14:paraId="7678544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01453B9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63" w:type="dxa"/>
                  <w:tcBorders>
                    <w:top w:val="nil"/>
                    <w:left w:val="nil"/>
                    <w:bottom w:val="single" w:sz="4" w:space="0" w:color="000000"/>
                    <w:right w:val="single" w:sz="4" w:space="0" w:color="000000"/>
                  </w:tcBorders>
                  <w:shd w:val="clear" w:color="FFFFFF" w:fill="FCFDFD"/>
                  <w:noWrap/>
                  <w:vAlign w:val="bottom"/>
                  <w:hideMark/>
                </w:tcPr>
                <w:p w14:paraId="580C2B5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25</w:t>
                  </w:r>
                </w:p>
              </w:tc>
              <w:tc>
                <w:tcPr>
                  <w:tcW w:w="600" w:type="dxa"/>
                  <w:tcBorders>
                    <w:top w:val="nil"/>
                    <w:left w:val="nil"/>
                    <w:bottom w:val="single" w:sz="4" w:space="0" w:color="000000"/>
                    <w:right w:val="single" w:sz="4" w:space="0" w:color="000000"/>
                  </w:tcBorders>
                  <w:shd w:val="clear" w:color="FFFFFF" w:fill="FFFFFF"/>
                  <w:noWrap/>
                  <w:vAlign w:val="bottom"/>
                  <w:hideMark/>
                </w:tcPr>
                <w:p w14:paraId="65E7320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39</w:t>
                  </w:r>
                </w:p>
              </w:tc>
              <w:tc>
                <w:tcPr>
                  <w:tcW w:w="528" w:type="dxa"/>
                  <w:tcBorders>
                    <w:top w:val="nil"/>
                    <w:left w:val="nil"/>
                    <w:bottom w:val="single" w:sz="4" w:space="0" w:color="000000"/>
                    <w:right w:val="single" w:sz="4" w:space="0" w:color="000000"/>
                  </w:tcBorders>
                  <w:shd w:val="clear" w:color="FFFFFF" w:fill="FCFDFD"/>
                  <w:noWrap/>
                  <w:vAlign w:val="bottom"/>
                  <w:hideMark/>
                </w:tcPr>
                <w:p w14:paraId="7177D75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CFDFD"/>
                  <w:noWrap/>
                  <w:vAlign w:val="bottom"/>
                  <w:hideMark/>
                </w:tcPr>
                <w:p w14:paraId="1D8C19E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22CAF79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5F89C7B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w:t>
                  </w:r>
                </w:p>
              </w:tc>
              <w:tc>
                <w:tcPr>
                  <w:tcW w:w="459" w:type="dxa"/>
                  <w:tcBorders>
                    <w:top w:val="nil"/>
                    <w:left w:val="nil"/>
                    <w:bottom w:val="single" w:sz="4" w:space="0" w:color="000000"/>
                    <w:right w:val="single" w:sz="4" w:space="0" w:color="000000"/>
                  </w:tcBorders>
                  <w:shd w:val="clear" w:color="FFFFFF" w:fill="FCFDFD"/>
                  <w:noWrap/>
                  <w:vAlign w:val="bottom"/>
                  <w:hideMark/>
                </w:tcPr>
                <w:p w14:paraId="43C0234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12</w:t>
                  </w:r>
                </w:p>
              </w:tc>
              <w:tc>
                <w:tcPr>
                  <w:tcW w:w="767" w:type="dxa"/>
                  <w:tcBorders>
                    <w:top w:val="nil"/>
                    <w:left w:val="nil"/>
                    <w:bottom w:val="single" w:sz="4" w:space="0" w:color="000000"/>
                    <w:right w:val="single" w:sz="4" w:space="0" w:color="000000"/>
                  </w:tcBorders>
                  <w:shd w:val="clear" w:color="FFFFFF" w:fill="FFFFFF"/>
                  <w:noWrap/>
                  <w:vAlign w:val="bottom"/>
                  <w:hideMark/>
                </w:tcPr>
                <w:p w14:paraId="3D164C8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34</w:t>
                  </w:r>
                </w:p>
              </w:tc>
              <w:tc>
                <w:tcPr>
                  <w:tcW w:w="709" w:type="dxa"/>
                  <w:tcBorders>
                    <w:top w:val="nil"/>
                    <w:left w:val="nil"/>
                    <w:bottom w:val="single" w:sz="4" w:space="0" w:color="000000"/>
                    <w:right w:val="single" w:sz="4" w:space="0" w:color="000000"/>
                  </w:tcBorders>
                  <w:shd w:val="clear" w:color="FFFFFF" w:fill="FFFFFF"/>
                  <w:noWrap/>
                  <w:vAlign w:val="bottom"/>
                  <w:hideMark/>
                </w:tcPr>
                <w:p w14:paraId="1B82F34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73</w:t>
                  </w:r>
                </w:p>
              </w:tc>
            </w:tr>
            <w:tr w:rsidR="00EF1439" w:rsidRPr="00EF1439" w14:paraId="77D531D1"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7658C372"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464ED3AA"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16-11-1-02-49    -a   -00</w:t>
                  </w:r>
                </w:p>
              </w:tc>
              <w:tc>
                <w:tcPr>
                  <w:tcW w:w="415" w:type="dxa"/>
                  <w:tcBorders>
                    <w:top w:val="nil"/>
                    <w:left w:val="nil"/>
                    <w:bottom w:val="single" w:sz="4" w:space="0" w:color="000000"/>
                    <w:right w:val="single" w:sz="4" w:space="0" w:color="000000"/>
                  </w:tcBorders>
                  <w:shd w:val="clear" w:color="FFFFFF" w:fill="FFFFFF"/>
                  <w:noWrap/>
                  <w:vAlign w:val="bottom"/>
                  <w:hideMark/>
                </w:tcPr>
                <w:p w14:paraId="591B064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7CCCFD1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13</w:t>
                  </w:r>
                </w:p>
              </w:tc>
              <w:tc>
                <w:tcPr>
                  <w:tcW w:w="448" w:type="dxa"/>
                  <w:tcBorders>
                    <w:top w:val="nil"/>
                    <w:left w:val="nil"/>
                    <w:bottom w:val="single" w:sz="4" w:space="0" w:color="000000"/>
                    <w:right w:val="single" w:sz="4" w:space="0" w:color="000000"/>
                  </w:tcBorders>
                  <w:shd w:val="clear" w:color="FFFFFF" w:fill="FFFFFF"/>
                  <w:noWrap/>
                  <w:vAlign w:val="bottom"/>
                  <w:hideMark/>
                </w:tcPr>
                <w:p w14:paraId="5F15CAF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448" w:type="dxa"/>
                  <w:tcBorders>
                    <w:top w:val="nil"/>
                    <w:left w:val="nil"/>
                    <w:bottom w:val="single" w:sz="4" w:space="0" w:color="000000"/>
                    <w:right w:val="single" w:sz="4" w:space="0" w:color="000000"/>
                  </w:tcBorders>
                  <w:shd w:val="clear" w:color="FFFFFF" w:fill="FFFFFF"/>
                  <w:noWrap/>
                  <w:vAlign w:val="bottom"/>
                  <w:hideMark/>
                </w:tcPr>
                <w:p w14:paraId="6217884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BD4920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63" w:type="dxa"/>
                  <w:tcBorders>
                    <w:top w:val="nil"/>
                    <w:left w:val="nil"/>
                    <w:bottom w:val="single" w:sz="4" w:space="0" w:color="000000"/>
                    <w:right w:val="single" w:sz="4" w:space="0" w:color="000000"/>
                  </w:tcBorders>
                  <w:shd w:val="clear" w:color="FFFFFF" w:fill="FFFFFF"/>
                  <w:noWrap/>
                  <w:vAlign w:val="bottom"/>
                  <w:hideMark/>
                </w:tcPr>
                <w:p w14:paraId="64F37FF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45</w:t>
                  </w:r>
                </w:p>
              </w:tc>
              <w:tc>
                <w:tcPr>
                  <w:tcW w:w="600" w:type="dxa"/>
                  <w:tcBorders>
                    <w:top w:val="nil"/>
                    <w:left w:val="nil"/>
                    <w:bottom w:val="single" w:sz="4" w:space="0" w:color="000000"/>
                    <w:right w:val="single" w:sz="4" w:space="0" w:color="000000"/>
                  </w:tcBorders>
                  <w:shd w:val="clear" w:color="FFFFFF" w:fill="FFFFFF"/>
                  <w:noWrap/>
                  <w:vAlign w:val="bottom"/>
                  <w:hideMark/>
                </w:tcPr>
                <w:p w14:paraId="6C80397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69</w:t>
                  </w:r>
                </w:p>
              </w:tc>
              <w:tc>
                <w:tcPr>
                  <w:tcW w:w="528" w:type="dxa"/>
                  <w:tcBorders>
                    <w:top w:val="nil"/>
                    <w:left w:val="nil"/>
                    <w:bottom w:val="single" w:sz="4" w:space="0" w:color="000000"/>
                    <w:right w:val="single" w:sz="4" w:space="0" w:color="000000"/>
                  </w:tcBorders>
                  <w:shd w:val="clear" w:color="FFFFFF" w:fill="FFFFFF"/>
                  <w:noWrap/>
                  <w:vAlign w:val="bottom"/>
                  <w:hideMark/>
                </w:tcPr>
                <w:p w14:paraId="0E2A2A5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FFFFF"/>
                  <w:noWrap/>
                  <w:vAlign w:val="bottom"/>
                  <w:hideMark/>
                </w:tcPr>
                <w:p w14:paraId="02A6C21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11</w:t>
                  </w:r>
                </w:p>
              </w:tc>
              <w:tc>
                <w:tcPr>
                  <w:tcW w:w="527" w:type="dxa"/>
                  <w:tcBorders>
                    <w:top w:val="nil"/>
                    <w:left w:val="nil"/>
                    <w:bottom w:val="single" w:sz="4" w:space="0" w:color="000000"/>
                    <w:right w:val="single" w:sz="4" w:space="0" w:color="000000"/>
                  </w:tcBorders>
                  <w:shd w:val="clear" w:color="FFFFFF" w:fill="FFFFFF"/>
                  <w:noWrap/>
                  <w:vAlign w:val="bottom"/>
                  <w:hideMark/>
                </w:tcPr>
                <w:p w14:paraId="5270C39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4B0BA25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459" w:type="dxa"/>
                  <w:tcBorders>
                    <w:top w:val="nil"/>
                    <w:left w:val="nil"/>
                    <w:bottom w:val="single" w:sz="4" w:space="0" w:color="000000"/>
                    <w:right w:val="single" w:sz="4" w:space="0" w:color="000000"/>
                  </w:tcBorders>
                  <w:shd w:val="clear" w:color="FFFFFF" w:fill="FFFFFF"/>
                  <w:noWrap/>
                  <w:vAlign w:val="bottom"/>
                  <w:hideMark/>
                </w:tcPr>
                <w:p w14:paraId="1860B0F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767" w:type="dxa"/>
                  <w:tcBorders>
                    <w:top w:val="nil"/>
                    <w:left w:val="nil"/>
                    <w:bottom w:val="single" w:sz="4" w:space="0" w:color="000000"/>
                    <w:right w:val="single" w:sz="4" w:space="0" w:color="000000"/>
                  </w:tcBorders>
                  <w:shd w:val="clear" w:color="FFFFFF" w:fill="FFFFFF"/>
                  <w:noWrap/>
                  <w:vAlign w:val="bottom"/>
                  <w:hideMark/>
                </w:tcPr>
                <w:p w14:paraId="5071ABC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29</w:t>
                  </w:r>
                </w:p>
              </w:tc>
              <w:tc>
                <w:tcPr>
                  <w:tcW w:w="709" w:type="dxa"/>
                  <w:tcBorders>
                    <w:top w:val="nil"/>
                    <w:left w:val="nil"/>
                    <w:bottom w:val="single" w:sz="4" w:space="0" w:color="000000"/>
                    <w:right w:val="single" w:sz="4" w:space="0" w:color="000000"/>
                  </w:tcBorders>
                  <w:shd w:val="clear" w:color="FFFFFF" w:fill="FFFFFF"/>
                  <w:noWrap/>
                  <w:vAlign w:val="bottom"/>
                  <w:hideMark/>
                </w:tcPr>
                <w:p w14:paraId="33D7C60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98</w:t>
                  </w:r>
                </w:p>
              </w:tc>
            </w:tr>
            <w:tr w:rsidR="00EF1439" w:rsidRPr="00EF1439" w14:paraId="106FD145"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48E50401"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14D7758E"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16-11-1-02-62    -d   -00</w:t>
                  </w:r>
                </w:p>
              </w:tc>
              <w:tc>
                <w:tcPr>
                  <w:tcW w:w="415" w:type="dxa"/>
                  <w:tcBorders>
                    <w:top w:val="nil"/>
                    <w:left w:val="nil"/>
                    <w:bottom w:val="single" w:sz="4" w:space="0" w:color="000000"/>
                    <w:right w:val="single" w:sz="4" w:space="0" w:color="000000"/>
                  </w:tcBorders>
                  <w:shd w:val="clear" w:color="FFFFFF" w:fill="FCFDFD"/>
                  <w:noWrap/>
                  <w:vAlign w:val="bottom"/>
                  <w:hideMark/>
                </w:tcPr>
                <w:p w14:paraId="28C57E3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563" w:type="dxa"/>
                  <w:tcBorders>
                    <w:top w:val="nil"/>
                    <w:left w:val="nil"/>
                    <w:bottom w:val="single" w:sz="4" w:space="0" w:color="000000"/>
                    <w:right w:val="single" w:sz="4" w:space="0" w:color="000000"/>
                  </w:tcBorders>
                  <w:shd w:val="clear" w:color="FFFFFF" w:fill="FCFDFD"/>
                  <w:noWrap/>
                  <w:vAlign w:val="bottom"/>
                  <w:hideMark/>
                </w:tcPr>
                <w:p w14:paraId="3B889FB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CFDFD"/>
                  <w:noWrap/>
                  <w:vAlign w:val="bottom"/>
                  <w:hideMark/>
                </w:tcPr>
                <w:p w14:paraId="0364C44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448" w:type="dxa"/>
                  <w:tcBorders>
                    <w:top w:val="nil"/>
                    <w:left w:val="nil"/>
                    <w:bottom w:val="single" w:sz="4" w:space="0" w:color="000000"/>
                    <w:right w:val="single" w:sz="4" w:space="0" w:color="000000"/>
                  </w:tcBorders>
                  <w:shd w:val="clear" w:color="FFFFFF" w:fill="FCFDFD"/>
                  <w:noWrap/>
                  <w:vAlign w:val="bottom"/>
                  <w:hideMark/>
                </w:tcPr>
                <w:p w14:paraId="4BCA3DC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28B16D7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563" w:type="dxa"/>
                  <w:tcBorders>
                    <w:top w:val="nil"/>
                    <w:left w:val="nil"/>
                    <w:bottom w:val="single" w:sz="4" w:space="0" w:color="000000"/>
                    <w:right w:val="single" w:sz="4" w:space="0" w:color="000000"/>
                  </w:tcBorders>
                  <w:shd w:val="clear" w:color="FFFFFF" w:fill="FCFDFD"/>
                  <w:noWrap/>
                  <w:vAlign w:val="bottom"/>
                  <w:hideMark/>
                </w:tcPr>
                <w:p w14:paraId="39C1241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4192EA4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70</w:t>
                  </w:r>
                </w:p>
              </w:tc>
              <w:tc>
                <w:tcPr>
                  <w:tcW w:w="528" w:type="dxa"/>
                  <w:tcBorders>
                    <w:top w:val="nil"/>
                    <w:left w:val="nil"/>
                    <w:bottom w:val="single" w:sz="4" w:space="0" w:color="000000"/>
                    <w:right w:val="single" w:sz="4" w:space="0" w:color="000000"/>
                  </w:tcBorders>
                  <w:shd w:val="clear" w:color="FFFFFF" w:fill="FCFDFD"/>
                  <w:noWrap/>
                  <w:vAlign w:val="bottom"/>
                  <w:hideMark/>
                </w:tcPr>
                <w:p w14:paraId="3C32E17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CFDFD"/>
                  <w:noWrap/>
                  <w:vAlign w:val="bottom"/>
                  <w:hideMark/>
                </w:tcPr>
                <w:p w14:paraId="070152A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CFDFD"/>
                  <w:noWrap/>
                  <w:vAlign w:val="bottom"/>
                  <w:hideMark/>
                </w:tcPr>
                <w:p w14:paraId="58CB924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14B7729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459" w:type="dxa"/>
                  <w:tcBorders>
                    <w:top w:val="nil"/>
                    <w:left w:val="nil"/>
                    <w:bottom w:val="single" w:sz="4" w:space="0" w:color="000000"/>
                    <w:right w:val="single" w:sz="4" w:space="0" w:color="000000"/>
                  </w:tcBorders>
                  <w:shd w:val="clear" w:color="FFFFFF" w:fill="FCFDFD"/>
                  <w:noWrap/>
                  <w:vAlign w:val="bottom"/>
                  <w:hideMark/>
                </w:tcPr>
                <w:p w14:paraId="5CB367D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69A469C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w:t>
                  </w:r>
                </w:p>
              </w:tc>
              <w:tc>
                <w:tcPr>
                  <w:tcW w:w="709" w:type="dxa"/>
                  <w:tcBorders>
                    <w:top w:val="nil"/>
                    <w:left w:val="nil"/>
                    <w:bottom w:val="single" w:sz="4" w:space="0" w:color="000000"/>
                    <w:right w:val="single" w:sz="4" w:space="0" w:color="000000"/>
                  </w:tcBorders>
                  <w:shd w:val="clear" w:color="FFFFFF" w:fill="FFFFFF"/>
                  <w:noWrap/>
                  <w:vAlign w:val="bottom"/>
                  <w:hideMark/>
                </w:tcPr>
                <w:p w14:paraId="637B68C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78</w:t>
                  </w:r>
                </w:p>
              </w:tc>
            </w:tr>
            <w:tr w:rsidR="00EF1439" w:rsidRPr="00EF1439" w14:paraId="16B1C689"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2CBC0D46"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4555FBAA"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16-11-1-02-63    -a   -00</w:t>
                  </w:r>
                </w:p>
              </w:tc>
              <w:tc>
                <w:tcPr>
                  <w:tcW w:w="415" w:type="dxa"/>
                  <w:tcBorders>
                    <w:top w:val="nil"/>
                    <w:left w:val="nil"/>
                    <w:bottom w:val="single" w:sz="4" w:space="0" w:color="000000"/>
                    <w:right w:val="single" w:sz="4" w:space="0" w:color="000000"/>
                  </w:tcBorders>
                  <w:shd w:val="clear" w:color="FFFFFF" w:fill="FFFFFF"/>
                  <w:noWrap/>
                  <w:vAlign w:val="bottom"/>
                  <w:hideMark/>
                </w:tcPr>
                <w:p w14:paraId="0EA47C4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5741841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FFFFF"/>
                  <w:noWrap/>
                  <w:vAlign w:val="bottom"/>
                  <w:hideMark/>
                </w:tcPr>
                <w:p w14:paraId="07764D3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FFFFF"/>
                  <w:noWrap/>
                  <w:vAlign w:val="bottom"/>
                  <w:hideMark/>
                </w:tcPr>
                <w:p w14:paraId="607BFF8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007D19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563" w:type="dxa"/>
                  <w:tcBorders>
                    <w:top w:val="nil"/>
                    <w:left w:val="nil"/>
                    <w:bottom w:val="single" w:sz="4" w:space="0" w:color="000000"/>
                    <w:right w:val="single" w:sz="4" w:space="0" w:color="000000"/>
                  </w:tcBorders>
                  <w:shd w:val="clear" w:color="FFFFFF" w:fill="FFFFFF"/>
                  <w:noWrap/>
                  <w:vAlign w:val="bottom"/>
                  <w:hideMark/>
                </w:tcPr>
                <w:p w14:paraId="1701448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26AE0C3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64</w:t>
                  </w:r>
                </w:p>
              </w:tc>
              <w:tc>
                <w:tcPr>
                  <w:tcW w:w="528" w:type="dxa"/>
                  <w:tcBorders>
                    <w:top w:val="nil"/>
                    <w:left w:val="nil"/>
                    <w:bottom w:val="single" w:sz="4" w:space="0" w:color="000000"/>
                    <w:right w:val="single" w:sz="4" w:space="0" w:color="000000"/>
                  </w:tcBorders>
                  <w:shd w:val="clear" w:color="FFFFFF" w:fill="FFFFFF"/>
                  <w:noWrap/>
                  <w:vAlign w:val="bottom"/>
                  <w:hideMark/>
                </w:tcPr>
                <w:p w14:paraId="7E175D6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21</w:t>
                  </w:r>
                </w:p>
              </w:tc>
              <w:tc>
                <w:tcPr>
                  <w:tcW w:w="527" w:type="dxa"/>
                  <w:tcBorders>
                    <w:top w:val="nil"/>
                    <w:left w:val="nil"/>
                    <w:bottom w:val="single" w:sz="4" w:space="0" w:color="000000"/>
                    <w:right w:val="single" w:sz="4" w:space="0" w:color="000000"/>
                  </w:tcBorders>
                  <w:shd w:val="clear" w:color="FFFFFF" w:fill="FFFFFF"/>
                  <w:noWrap/>
                  <w:vAlign w:val="bottom"/>
                  <w:hideMark/>
                </w:tcPr>
                <w:p w14:paraId="616797A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18</w:t>
                  </w:r>
                </w:p>
              </w:tc>
              <w:tc>
                <w:tcPr>
                  <w:tcW w:w="527" w:type="dxa"/>
                  <w:tcBorders>
                    <w:top w:val="nil"/>
                    <w:left w:val="nil"/>
                    <w:bottom w:val="single" w:sz="4" w:space="0" w:color="000000"/>
                    <w:right w:val="single" w:sz="4" w:space="0" w:color="000000"/>
                  </w:tcBorders>
                  <w:shd w:val="clear" w:color="FFFFFF" w:fill="FFFFFF"/>
                  <w:noWrap/>
                  <w:vAlign w:val="bottom"/>
                  <w:hideMark/>
                </w:tcPr>
                <w:p w14:paraId="5E30D98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1315C1F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13</w:t>
                  </w:r>
                </w:p>
              </w:tc>
              <w:tc>
                <w:tcPr>
                  <w:tcW w:w="459" w:type="dxa"/>
                  <w:tcBorders>
                    <w:top w:val="nil"/>
                    <w:left w:val="nil"/>
                    <w:bottom w:val="single" w:sz="4" w:space="0" w:color="000000"/>
                    <w:right w:val="single" w:sz="4" w:space="0" w:color="000000"/>
                  </w:tcBorders>
                  <w:shd w:val="clear" w:color="FFFFFF" w:fill="FFFFFF"/>
                  <w:noWrap/>
                  <w:vAlign w:val="bottom"/>
                  <w:hideMark/>
                </w:tcPr>
                <w:p w14:paraId="44BE39B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50B8919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52</w:t>
                  </w:r>
                </w:p>
              </w:tc>
              <w:tc>
                <w:tcPr>
                  <w:tcW w:w="709" w:type="dxa"/>
                  <w:tcBorders>
                    <w:top w:val="nil"/>
                    <w:left w:val="nil"/>
                    <w:bottom w:val="single" w:sz="4" w:space="0" w:color="000000"/>
                    <w:right w:val="single" w:sz="4" w:space="0" w:color="000000"/>
                  </w:tcBorders>
                  <w:shd w:val="clear" w:color="FFFFFF" w:fill="FFFFFF"/>
                  <w:noWrap/>
                  <w:vAlign w:val="bottom"/>
                  <w:hideMark/>
                </w:tcPr>
                <w:p w14:paraId="53B660F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116</w:t>
                  </w:r>
                </w:p>
              </w:tc>
            </w:tr>
            <w:tr w:rsidR="00EF1439" w:rsidRPr="00EF1439" w14:paraId="44E712FA"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3D1A2619"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2F346CFE"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16-11-1-02-63    -f   -00</w:t>
                  </w:r>
                </w:p>
              </w:tc>
              <w:tc>
                <w:tcPr>
                  <w:tcW w:w="415" w:type="dxa"/>
                  <w:tcBorders>
                    <w:top w:val="nil"/>
                    <w:left w:val="nil"/>
                    <w:bottom w:val="single" w:sz="4" w:space="0" w:color="000000"/>
                    <w:right w:val="single" w:sz="4" w:space="0" w:color="000000"/>
                  </w:tcBorders>
                  <w:shd w:val="clear" w:color="FFFFFF" w:fill="FCFDFD"/>
                  <w:noWrap/>
                  <w:vAlign w:val="bottom"/>
                  <w:hideMark/>
                </w:tcPr>
                <w:p w14:paraId="094612E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6051195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60</w:t>
                  </w:r>
                </w:p>
              </w:tc>
              <w:tc>
                <w:tcPr>
                  <w:tcW w:w="448" w:type="dxa"/>
                  <w:tcBorders>
                    <w:top w:val="nil"/>
                    <w:left w:val="nil"/>
                    <w:bottom w:val="single" w:sz="4" w:space="0" w:color="000000"/>
                    <w:right w:val="single" w:sz="4" w:space="0" w:color="000000"/>
                  </w:tcBorders>
                  <w:shd w:val="clear" w:color="FFFFFF" w:fill="FCFDFD"/>
                  <w:noWrap/>
                  <w:vAlign w:val="bottom"/>
                  <w:hideMark/>
                </w:tcPr>
                <w:p w14:paraId="2244FEA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CFDFD"/>
                  <w:noWrap/>
                  <w:vAlign w:val="bottom"/>
                  <w:hideMark/>
                </w:tcPr>
                <w:p w14:paraId="4BE96E4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5537B8E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563" w:type="dxa"/>
                  <w:tcBorders>
                    <w:top w:val="nil"/>
                    <w:left w:val="nil"/>
                    <w:bottom w:val="single" w:sz="4" w:space="0" w:color="000000"/>
                    <w:right w:val="single" w:sz="4" w:space="0" w:color="000000"/>
                  </w:tcBorders>
                  <w:shd w:val="clear" w:color="FFFFFF" w:fill="FCFDFD"/>
                  <w:noWrap/>
                  <w:vAlign w:val="bottom"/>
                  <w:hideMark/>
                </w:tcPr>
                <w:p w14:paraId="55BDA1C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66F5298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96</w:t>
                  </w:r>
                </w:p>
              </w:tc>
              <w:tc>
                <w:tcPr>
                  <w:tcW w:w="528" w:type="dxa"/>
                  <w:tcBorders>
                    <w:top w:val="nil"/>
                    <w:left w:val="nil"/>
                    <w:bottom w:val="single" w:sz="4" w:space="0" w:color="000000"/>
                    <w:right w:val="single" w:sz="4" w:space="0" w:color="000000"/>
                  </w:tcBorders>
                  <w:shd w:val="clear" w:color="FFFFFF" w:fill="FCFDFD"/>
                  <w:noWrap/>
                  <w:vAlign w:val="bottom"/>
                  <w:hideMark/>
                </w:tcPr>
                <w:p w14:paraId="6647547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527" w:type="dxa"/>
                  <w:tcBorders>
                    <w:top w:val="nil"/>
                    <w:left w:val="nil"/>
                    <w:bottom w:val="single" w:sz="4" w:space="0" w:color="000000"/>
                    <w:right w:val="single" w:sz="4" w:space="0" w:color="000000"/>
                  </w:tcBorders>
                  <w:shd w:val="clear" w:color="FFFFFF" w:fill="FCFDFD"/>
                  <w:noWrap/>
                  <w:vAlign w:val="bottom"/>
                  <w:hideMark/>
                </w:tcPr>
                <w:p w14:paraId="5980686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527" w:type="dxa"/>
                  <w:tcBorders>
                    <w:top w:val="nil"/>
                    <w:left w:val="nil"/>
                    <w:bottom w:val="single" w:sz="4" w:space="0" w:color="000000"/>
                    <w:right w:val="single" w:sz="4" w:space="0" w:color="000000"/>
                  </w:tcBorders>
                  <w:shd w:val="clear" w:color="FFFFFF" w:fill="FCFDFD"/>
                  <w:noWrap/>
                  <w:vAlign w:val="bottom"/>
                  <w:hideMark/>
                </w:tcPr>
                <w:p w14:paraId="2E32AF2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6975722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459" w:type="dxa"/>
                  <w:tcBorders>
                    <w:top w:val="nil"/>
                    <w:left w:val="nil"/>
                    <w:bottom w:val="single" w:sz="4" w:space="0" w:color="000000"/>
                    <w:right w:val="single" w:sz="4" w:space="0" w:color="000000"/>
                  </w:tcBorders>
                  <w:shd w:val="clear" w:color="FFFFFF" w:fill="FCFDFD"/>
                  <w:noWrap/>
                  <w:vAlign w:val="bottom"/>
                  <w:hideMark/>
                </w:tcPr>
                <w:p w14:paraId="59A95B5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51213D1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19</w:t>
                  </w:r>
                </w:p>
              </w:tc>
              <w:tc>
                <w:tcPr>
                  <w:tcW w:w="709" w:type="dxa"/>
                  <w:tcBorders>
                    <w:top w:val="nil"/>
                    <w:left w:val="nil"/>
                    <w:bottom w:val="single" w:sz="4" w:space="0" w:color="000000"/>
                    <w:right w:val="single" w:sz="4" w:space="0" w:color="000000"/>
                  </w:tcBorders>
                  <w:shd w:val="clear" w:color="FFFFFF" w:fill="FFFFFF"/>
                  <w:noWrap/>
                  <w:vAlign w:val="bottom"/>
                  <w:hideMark/>
                </w:tcPr>
                <w:p w14:paraId="03328A0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115</w:t>
                  </w:r>
                </w:p>
              </w:tc>
            </w:tr>
            <w:tr w:rsidR="00EF1439" w:rsidRPr="00EF1439" w14:paraId="627B840B"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6FCFDD22"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146349CE"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16-11-1-02-79    -f   -00</w:t>
                  </w:r>
                </w:p>
              </w:tc>
              <w:tc>
                <w:tcPr>
                  <w:tcW w:w="415" w:type="dxa"/>
                  <w:tcBorders>
                    <w:top w:val="nil"/>
                    <w:left w:val="nil"/>
                    <w:bottom w:val="single" w:sz="4" w:space="0" w:color="000000"/>
                    <w:right w:val="single" w:sz="4" w:space="0" w:color="000000"/>
                  </w:tcBorders>
                  <w:shd w:val="clear" w:color="FFFFFF" w:fill="FFFFFF"/>
                  <w:noWrap/>
                  <w:vAlign w:val="bottom"/>
                  <w:hideMark/>
                </w:tcPr>
                <w:p w14:paraId="40131F6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8A89BC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FFFFF"/>
                  <w:noWrap/>
                  <w:vAlign w:val="bottom"/>
                  <w:hideMark/>
                </w:tcPr>
                <w:p w14:paraId="376C96E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448" w:type="dxa"/>
                  <w:tcBorders>
                    <w:top w:val="nil"/>
                    <w:left w:val="nil"/>
                    <w:bottom w:val="single" w:sz="4" w:space="0" w:color="000000"/>
                    <w:right w:val="single" w:sz="4" w:space="0" w:color="000000"/>
                  </w:tcBorders>
                  <w:shd w:val="clear" w:color="FFFFFF" w:fill="FFFFFF"/>
                  <w:noWrap/>
                  <w:vAlign w:val="bottom"/>
                  <w:hideMark/>
                </w:tcPr>
                <w:p w14:paraId="5BE5060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7C2662D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FFFFF"/>
                  <w:noWrap/>
                  <w:vAlign w:val="bottom"/>
                  <w:hideMark/>
                </w:tcPr>
                <w:p w14:paraId="67AB83F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62</w:t>
                  </w:r>
                </w:p>
              </w:tc>
              <w:tc>
                <w:tcPr>
                  <w:tcW w:w="600" w:type="dxa"/>
                  <w:tcBorders>
                    <w:top w:val="nil"/>
                    <w:left w:val="nil"/>
                    <w:bottom w:val="single" w:sz="4" w:space="0" w:color="000000"/>
                    <w:right w:val="single" w:sz="4" w:space="0" w:color="000000"/>
                  </w:tcBorders>
                  <w:shd w:val="clear" w:color="FFFFFF" w:fill="FFFFFF"/>
                  <w:noWrap/>
                  <w:vAlign w:val="bottom"/>
                  <w:hideMark/>
                </w:tcPr>
                <w:p w14:paraId="39F25FE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112</w:t>
                  </w:r>
                </w:p>
              </w:tc>
              <w:tc>
                <w:tcPr>
                  <w:tcW w:w="528" w:type="dxa"/>
                  <w:tcBorders>
                    <w:top w:val="nil"/>
                    <w:left w:val="nil"/>
                    <w:bottom w:val="single" w:sz="4" w:space="0" w:color="000000"/>
                    <w:right w:val="single" w:sz="4" w:space="0" w:color="000000"/>
                  </w:tcBorders>
                  <w:shd w:val="clear" w:color="FFFFFF" w:fill="FFFFFF"/>
                  <w:noWrap/>
                  <w:vAlign w:val="bottom"/>
                  <w:hideMark/>
                </w:tcPr>
                <w:p w14:paraId="22557A6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FFFFF"/>
                  <w:noWrap/>
                  <w:vAlign w:val="bottom"/>
                  <w:hideMark/>
                </w:tcPr>
                <w:p w14:paraId="4445B3A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527" w:type="dxa"/>
                  <w:tcBorders>
                    <w:top w:val="nil"/>
                    <w:left w:val="nil"/>
                    <w:bottom w:val="single" w:sz="4" w:space="0" w:color="000000"/>
                    <w:right w:val="single" w:sz="4" w:space="0" w:color="000000"/>
                  </w:tcBorders>
                  <w:shd w:val="clear" w:color="FFFFFF" w:fill="FFFFFF"/>
                  <w:noWrap/>
                  <w:vAlign w:val="bottom"/>
                  <w:hideMark/>
                </w:tcPr>
                <w:p w14:paraId="410B1A7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6204060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w:t>
                  </w:r>
                </w:p>
              </w:tc>
              <w:tc>
                <w:tcPr>
                  <w:tcW w:w="459" w:type="dxa"/>
                  <w:tcBorders>
                    <w:top w:val="nil"/>
                    <w:left w:val="nil"/>
                    <w:bottom w:val="single" w:sz="4" w:space="0" w:color="000000"/>
                    <w:right w:val="single" w:sz="4" w:space="0" w:color="000000"/>
                  </w:tcBorders>
                  <w:shd w:val="clear" w:color="FFFFFF" w:fill="FFFFFF"/>
                  <w:noWrap/>
                  <w:vAlign w:val="bottom"/>
                  <w:hideMark/>
                </w:tcPr>
                <w:p w14:paraId="4F68F5F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08B1DFE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17</w:t>
                  </w:r>
                </w:p>
              </w:tc>
              <w:tc>
                <w:tcPr>
                  <w:tcW w:w="709" w:type="dxa"/>
                  <w:tcBorders>
                    <w:top w:val="nil"/>
                    <w:left w:val="nil"/>
                    <w:bottom w:val="single" w:sz="4" w:space="0" w:color="000000"/>
                    <w:right w:val="single" w:sz="4" w:space="0" w:color="000000"/>
                  </w:tcBorders>
                  <w:shd w:val="clear" w:color="FFFFFF" w:fill="FFFFFF"/>
                  <w:noWrap/>
                  <w:vAlign w:val="bottom"/>
                  <w:hideMark/>
                </w:tcPr>
                <w:p w14:paraId="2AE65C9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129</w:t>
                  </w:r>
                </w:p>
              </w:tc>
            </w:tr>
            <w:tr w:rsidR="00EF1439" w:rsidRPr="00EF1439" w14:paraId="552BAE9F"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37857CC1"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170FBB07"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16-11-1-02-79    -g   -00</w:t>
                  </w:r>
                </w:p>
              </w:tc>
              <w:tc>
                <w:tcPr>
                  <w:tcW w:w="415" w:type="dxa"/>
                  <w:tcBorders>
                    <w:top w:val="nil"/>
                    <w:left w:val="nil"/>
                    <w:bottom w:val="single" w:sz="4" w:space="0" w:color="000000"/>
                    <w:right w:val="single" w:sz="4" w:space="0" w:color="000000"/>
                  </w:tcBorders>
                  <w:shd w:val="clear" w:color="FFFFFF" w:fill="FCFDFD"/>
                  <w:noWrap/>
                  <w:vAlign w:val="bottom"/>
                  <w:hideMark/>
                </w:tcPr>
                <w:p w14:paraId="5186B6E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3822F6E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CFDFD"/>
                  <w:noWrap/>
                  <w:vAlign w:val="bottom"/>
                  <w:hideMark/>
                </w:tcPr>
                <w:p w14:paraId="3067175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7DF673F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72CC8A8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63" w:type="dxa"/>
                  <w:tcBorders>
                    <w:top w:val="nil"/>
                    <w:left w:val="nil"/>
                    <w:bottom w:val="single" w:sz="4" w:space="0" w:color="000000"/>
                    <w:right w:val="single" w:sz="4" w:space="0" w:color="000000"/>
                  </w:tcBorders>
                  <w:shd w:val="clear" w:color="FFFFFF" w:fill="FCFDFD"/>
                  <w:noWrap/>
                  <w:vAlign w:val="bottom"/>
                  <w:hideMark/>
                </w:tcPr>
                <w:p w14:paraId="2BEB19D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FFFFF"/>
                  <w:noWrap/>
                  <w:vAlign w:val="bottom"/>
                  <w:hideMark/>
                </w:tcPr>
                <w:p w14:paraId="754A000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63</w:t>
                  </w:r>
                </w:p>
              </w:tc>
              <w:tc>
                <w:tcPr>
                  <w:tcW w:w="528" w:type="dxa"/>
                  <w:tcBorders>
                    <w:top w:val="nil"/>
                    <w:left w:val="nil"/>
                    <w:bottom w:val="single" w:sz="4" w:space="0" w:color="000000"/>
                    <w:right w:val="single" w:sz="4" w:space="0" w:color="000000"/>
                  </w:tcBorders>
                  <w:shd w:val="clear" w:color="FFFFFF" w:fill="FCFDFD"/>
                  <w:noWrap/>
                  <w:vAlign w:val="bottom"/>
                  <w:hideMark/>
                </w:tcPr>
                <w:p w14:paraId="32EFE09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3788B96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133CAFF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1A37FFA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7158ABB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71BFC4A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709" w:type="dxa"/>
                  <w:tcBorders>
                    <w:top w:val="nil"/>
                    <w:left w:val="nil"/>
                    <w:bottom w:val="single" w:sz="4" w:space="0" w:color="000000"/>
                    <w:right w:val="single" w:sz="4" w:space="0" w:color="000000"/>
                  </w:tcBorders>
                  <w:shd w:val="clear" w:color="FFFFFF" w:fill="FFFFFF"/>
                  <w:noWrap/>
                  <w:vAlign w:val="bottom"/>
                  <w:hideMark/>
                </w:tcPr>
                <w:p w14:paraId="64E8E1C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63</w:t>
                  </w:r>
                </w:p>
              </w:tc>
            </w:tr>
            <w:tr w:rsidR="00EF1439" w:rsidRPr="00EF1439" w14:paraId="1FE1BD4B"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07D6DD3C"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58F2079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16-11-1-02-96    -f   -00</w:t>
                  </w:r>
                </w:p>
              </w:tc>
              <w:tc>
                <w:tcPr>
                  <w:tcW w:w="415" w:type="dxa"/>
                  <w:tcBorders>
                    <w:top w:val="nil"/>
                    <w:left w:val="nil"/>
                    <w:bottom w:val="single" w:sz="4" w:space="0" w:color="000000"/>
                    <w:right w:val="single" w:sz="4" w:space="0" w:color="000000"/>
                  </w:tcBorders>
                  <w:shd w:val="clear" w:color="FFFFFF" w:fill="FFFFFF"/>
                  <w:noWrap/>
                  <w:vAlign w:val="bottom"/>
                  <w:hideMark/>
                </w:tcPr>
                <w:p w14:paraId="581ACA1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563" w:type="dxa"/>
                  <w:tcBorders>
                    <w:top w:val="nil"/>
                    <w:left w:val="nil"/>
                    <w:bottom w:val="single" w:sz="4" w:space="0" w:color="000000"/>
                    <w:right w:val="single" w:sz="4" w:space="0" w:color="000000"/>
                  </w:tcBorders>
                  <w:shd w:val="clear" w:color="FFFFFF" w:fill="FFFFFF"/>
                  <w:noWrap/>
                  <w:vAlign w:val="bottom"/>
                  <w:hideMark/>
                </w:tcPr>
                <w:p w14:paraId="16C75C6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16</w:t>
                  </w:r>
                </w:p>
              </w:tc>
              <w:tc>
                <w:tcPr>
                  <w:tcW w:w="448" w:type="dxa"/>
                  <w:tcBorders>
                    <w:top w:val="nil"/>
                    <w:left w:val="nil"/>
                    <w:bottom w:val="single" w:sz="4" w:space="0" w:color="000000"/>
                    <w:right w:val="single" w:sz="4" w:space="0" w:color="000000"/>
                  </w:tcBorders>
                  <w:shd w:val="clear" w:color="FFFFFF" w:fill="FFFFFF"/>
                  <w:noWrap/>
                  <w:vAlign w:val="bottom"/>
                  <w:hideMark/>
                </w:tcPr>
                <w:p w14:paraId="792F930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17</w:t>
                  </w:r>
                </w:p>
              </w:tc>
              <w:tc>
                <w:tcPr>
                  <w:tcW w:w="448" w:type="dxa"/>
                  <w:tcBorders>
                    <w:top w:val="nil"/>
                    <w:left w:val="nil"/>
                    <w:bottom w:val="single" w:sz="4" w:space="0" w:color="000000"/>
                    <w:right w:val="single" w:sz="4" w:space="0" w:color="000000"/>
                  </w:tcBorders>
                  <w:shd w:val="clear" w:color="FFFFFF" w:fill="FFFFFF"/>
                  <w:noWrap/>
                  <w:vAlign w:val="bottom"/>
                  <w:hideMark/>
                </w:tcPr>
                <w:p w14:paraId="31298B8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21DA953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12</w:t>
                  </w:r>
                </w:p>
              </w:tc>
              <w:tc>
                <w:tcPr>
                  <w:tcW w:w="563" w:type="dxa"/>
                  <w:tcBorders>
                    <w:top w:val="nil"/>
                    <w:left w:val="nil"/>
                    <w:bottom w:val="single" w:sz="4" w:space="0" w:color="000000"/>
                    <w:right w:val="single" w:sz="4" w:space="0" w:color="000000"/>
                  </w:tcBorders>
                  <w:shd w:val="clear" w:color="FFFFFF" w:fill="FFFFFF"/>
                  <w:noWrap/>
                  <w:vAlign w:val="bottom"/>
                  <w:hideMark/>
                </w:tcPr>
                <w:p w14:paraId="599BD47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46</w:t>
                  </w:r>
                </w:p>
              </w:tc>
              <w:tc>
                <w:tcPr>
                  <w:tcW w:w="600" w:type="dxa"/>
                  <w:tcBorders>
                    <w:top w:val="nil"/>
                    <w:left w:val="nil"/>
                    <w:bottom w:val="single" w:sz="4" w:space="0" w:color="000000"/>
                    <w:right w:val="single" w:sz="4" w:space="0" w:color="000000"/>
                  </w:tcBorders>
                  <w:shd w:val="clear" w:color="FFFFFF" w:fill="FFFFFF"/>
                  <w:noWrap/>
                  <w:vAlign w:val="bottom"/>
                  <w:hideMark/>
                </w:tcPr>
                <w:p w14:paraId="4A31F55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121</w:t>
                  </w:r>
                </w:p>
              </w:tc>
              <w:tc>
                <w:tcPr>
                  <w:tcW w:w="528" w:type="dxa"/>
                  <w:tcBorders>
                    <w:top w:val="nil"/>
                    <w:left w:val="nil"/>
                    <w:bottom w:val="single" w:sz="4" w:space="0" w:color="000000"/>
                    <w:right w:val="single" w:sz="4" w:space="0" w:color="000000"/>
                  </w:tcBorders>
                  <w:shd w:val="clear" w:color="FFFFFF" w:fill="FFFFFF"/>
                  <w:noWrap/>
                  <w:vAlign w:val="bottom"/>
                  <w:hideMark/>
                </w:tcPr>
                <w:p w14:paraId="799E52A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9D61CD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361D899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26357BF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459" w:type="dxa"/>
                  <w:tcBorders>
                    <w:top w:val="nil"/>
                    <w:left w:val="nil"/>
                    <w:bottom w:val="single" w:sz="4" w:space="0" w:color="000000"/>
                    <w:right w:val="single" w:sz="4" w:space="0" w:color="000000"/>
                  </w:tcBorders>
                  <w:shd w:val="clear" w:color="FFFFFF" w:fill="FFFFFF"/>
                  <w:noWrap/>
                  <w:vAlign w:val="bottom"/>
                  <w:hideMark/>
                </w:tcPr>
                <w:p w14:paraId="6CE19F7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26AEEE1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w:t>
                  </w:r>
                </w:p>
              </w:tc>
              <w:tc>
                <w:tcPr>
                  <w:tcW w:w="709" w:type="dxa"/>
                  <w:tcBorders>
                    <w:top w:val="nil"/>
                    <w:left w:val="nil"/>
                    <w:bottom w:val="single" w:sz="4" w:space="0" w:color="000000"/>
                    <w:right w:val="single" w:sz="4" w:space="0" w:color="000000"/>
                  </w:tcBorders>
                  <w:shd w:val="clear" w:color="FFFFFF" w:fill="FFFFFF"/>
                  <w:noWrap/>
                  <w:vAlign w:val="bottom"/>
                  <w:hideMark/>
                </w:tcPr>
                <w:p w14:paraId="1FF1F21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132</w:t>
                  </w:r>
                </w:p>
              </w:tc>
            </w:tr>
            <w:tr w:rsidR="00EF1439" w:rsidRPr="00EF1439" w14:paraId="7B1191A7"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3227A4AA"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35E4CD00"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16-11-1-02-96    -g   -00</w:t>
                  </w:r>
                </w:p>
              </w:tc>
              <w:tc>
                <w:tcPr>
                  <w:tcW w:w="415" w:type="dxa"/>
                  <w:tcBorders>
                    <w:top w:val="nil"/>
                    <w:left w:val="nil"/>
                    <w:bottom w:val="single" w:sz="4" w:space="0" w:color="000000"/>
                    <w:right w:val="single" w:sz="4" w:space="0" w:color="000000"/>
                  </w:tcBorders>
                  <w:shd w:val="clear" w:color="FFFFFF" w:fill="FCFDFD"/>
                  <w:noWrap/>
                  <w:vAlign w:val="bottom"/>
                  <w:hideMark/>
                </w:tcPr>
                <w:p w14:paraId="2599382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563" w:type="dxa"/>
                  <w:tcBorders>
                    <w:top w:val="nil"/>
                    <w:left w:val="nil"/>
                    <w:bottom w:val="single" w:sz="4" w:space="0" w:color="000000"/>
                    <w:right w:val="single" w:sz="4" w:space="0" w:color="000000"/>
                  </w:tcBorders>
                  <w:shd w:val="clear" w:color="FFFFFF" w:fill="FCFDFD"/>
                  <w:noWrap/>
                  <w:vAlign w:val="bottom"/>
                  <w:hideMark/>
                </w:tcPr>
                <w:p w14:paraId="020C81D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CFDFD"/>
                  <w:noWrap/>
                  <w:vAlign w:val="bottom"/>
                  <w:hideMark/>
                </w:tcPr>
                <w:p w14:paraId="34DD119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448" w:type="dxa"/>
                  <w:tcBorders>
                    <w:top w:val="nil"/>
                    <w:left w:val="nil"/>
                    <w:bottom w:val="single" w:sz="4" w:space="0" w:color="000000"/>
                    <w:right w:val="single" w:sz="4" w:space="0" w:color="000000"/>
                  </w:tcBorders>
                  <w:shd w:val="clear" w:color="FFFFFF" w:fill="FCFDFD"/>
                  <w:noWrap/>
                  <w:vAlign w:val="bottom"/>
                  <w:hideMark/>
                </w:tcPr>
                <w:p w14:paraId="1FF9499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398A08D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63" w:type="dxa"/>
                  <w:tcBorders>
                    <w:top w:val="nil"/>
                    <w:left w:val="nil"/>
                    <w:bottom w:val="single" w:sz="4" w:space="0" w:color="000000"/>
                    <w:right w:val="single" w:sz="4" w:space="0" w:color="000000"/>
                  </w:tcBorders>
                  <w:shd w:val="clear" w:color="FFFFFF" w:fill="FCFDFD"/>
                  <w:noWrap/>
                  <w:vAlign w:val="bottom"/>
                  <w:hideMark/>
                </w:tcPr>
                <w:p w14:paraId="7F82F7A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5E6394B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69</w:t>
                  </w:r>
                </w:p>
              </w:tc>
              <w:tc>
                <w:tcPr>
                  <w:tcW w:w="528" w:type="dxa"/>
                  <w:tcBorders>
                    <w:top w:val="nil"/>
                    <w:left w:val="nil"/>
                    <w:bottom w:val="single" w:sz="4" w:space="0" w:color="000000"/>
                    <w:right w:val="single" w:sz="4" w:space="0" w:color="000000"/>
                  </w:tcBorders>
                  <w:shd w:val="clear" w:color="FFFFFF" w:fill="FCFDFD"/>
                  <w:noWrap/>
                  <w:vAlign w:val="bottom"/>
                  <w:hideMark/>
                </w:tcPr>
                <w:p w14:paraId="2D4C07A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58CEFBE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CFDFD"/>
                  <w:noWrap/>
                  <w:vAlign w:val="bottom"/>
                  <w:hideMark/>
                </w:tcPr>
                <w:p w14:paraId="17A252B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494B034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459" w:type="dxa"/>
                  <w:tcBorders>
                    <w:top w:val="nil"/>
                    <w:left w:val="nil"/>
                    <w:bottom w:val="single" w:sz="4" w:space="0" w:color="000000"/>
                    <w:right w:val="single" w:sz="4" w:space="0" w:color="000000"/>
                  </w:tcBorders>
                  <w:shd w:val="clear" w:color="FFFFFF" w:fill="FCFDFD"/>
                  <w:noWrap/>
                  <w:vAlign w:val="bottom"/>
                  <w:hideMark/>
                </w:tcPr>
                <w:p w14:paraId="5DC89BD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741089E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w:t>
                  </w:r>
                </w:p>
              </w:tc>
              <w:tc>
                <w:tcPr>
                  <w:tcW w:w="709" w:type="dxa"/>
                  <w:tcBorders>
                    <w:top w:val="nil"/>
                    <w:left w:val="nil"/>
                    <w:bottom w:val="single" w:sz="4" w:space="0" w:color="000000"/>
                    <w:right w:val="single" w:sz="4" w:space="0" w:color="000000"/>
                  </w:tcBorders>
                  <w:shd w:val="clear" w:color="FFFFFF" w:fill="FFFFFF"/>
                  <w:noWrap/>
                  <w:vAlign w:val="bottom"/>
                  <w:hideMark/>
                </w:tcPr>
                <w:p w14:paraId="3986951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75</w:t>
                  </w:r>
                </w:p>
              </w:tc>
            </w:tr>
            <w:tr w:rsidR="00EF1439" w:rsidRPr="00EF1439" w14:paraId="37E48D9A"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6C0DA3C2"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62503F7D"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16-11-1-03-104   -g   -00</w:t>
                  </w:r>
                </w:p>
              </w:tc>
              <w:tc>
                <w:tcPr>
                  <w:tcW w:w="415" w:type="dxa"/>
                  <w:tcBorders>
                    <w:top w:val="nil"/>
                    <w:left w:val="nil"/>
                    <w:bottom w:val="single" w:sz="4" w:space="0" w:color="000000"/>
                    <w:right w:val="single" w:sz="4" w:space="0" w:color="000000"/>
                  </w:tcBorders>
                  <w:shd w:val="clear" w:color="FFFFFF" w:fill="FFFFFF"/>
                  <w:noWrap/>
                  <w:vAlign w:val="bottom"/>
                  <w:hideMark/>
                </w:tcPr>
                <w:p w14:paraId="3BA07B8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6B07B3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26</w:t>
                  </w:r>
                </w:p>
              </w:tc>
              <w:tc>
                <w:tcPr>
                  <w:tcW w:w="448" w:type="dxa"/>
                  <w:tcBorders>
                    <w:top w:val="nil"/>
                    <w:left w:val="nil"/>
                    <w:bottom w:val="single" w:sz="4" w:space="0" w:color="000000"/>
                    <w:right w:val="single" w:sz="4" w:space="0" w:color="000000"/>
                  </w:tcBorders>
                  <w:shd w:val="clear" w:color="FFFFFF" w:fill="FFFFFF"/>
                  <w:noWrap/>
                  <w:vAlign w:val="bottom"/>
                  <w:hideMark/>
                </w:tcPr>
                <w:p w14:paraId="0B746A5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448" w:type="dxa"/>
                  <w:tcBorders>
                    <w:top w:val="nil"/>
                    <w:left w:val="nil"/>
                    <w:bottom w:val="single" w:sz="4" w:space="0" w:color="000000"/>
                    <w:right w:val="single" w:sz="4" w:space="0" w:color="000000"/>
                  </w:tcBorders>
                  <w:shd w:val="clear" w:color="FFFFFF" w:fill="FFFFFF"/>
                  <w:noWrap/>
                  <w:vAlign w:val="bottom"/>
                  <w:hideMark/>
                </w:tcPr>
                <w:p w14:paraId="0C1F5DC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2A5D3F2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FFFFF"/>
                  <w:noWrap/>
                  <w:vAlign w:val="bottom"/>
                  <w:hideMark/>
                </w:tcPr>
                <w:p w14:paraId="564DC82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70</w:t>
                  </w:r>
                </w:p>
              </w:tc>
              <w:tc>
                <w:tcPr>
                  <w:tcW w:w="600" w:type="dxa"/>
                  <w:tcBorders>
                    <w:top w:val="nil"/>
                    <w:left w:val="nil"/>
                    <w:bottom w:val="single" w:sz="4" w:space="0" w:color="000000"/>
                    <w:right w:val="single" w:sz="4" w:space="0" w:color="000000"/>
                  </w:tcBorders>
                  <w:shd w:val="clear" w:color="FFFFFF" w:fill="FFFFFF"/>
                  <w:noWrap/>
                  <w:vAlign w:val="bottom"/>
                  <w:hideMark/>
                </w:tcPr>
                <w:p w14:paraId="0103CD4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111</w:t>
                  </w:r>
                </w:p>
              </w:tc>
              <w:tc>
                <w:tcPr>
                  <w:tcW w:w="528" w:type="dxa"/>
                  <w:tcBorders>
                    <w:top w:val="nil"/>
                    <w:left w:val="nil"/>
                    <w:bottom w:val="single" w:sz="4" w:space="0" w:color="000000"/>
                    <w:right w:val="single" w:sz="4" w:space="0" w:color="000000"/>
                  </w:tcBorders>
                  <w:shd w:val="clear" w:color="FFFFFF" w:fill="FFFFFF"/>
                  <w:noWrap/>
                  <w:vAlign w:val="bottom"/>
                  <w:hideMark/>
                </w:tcPr>
                <w:p w14:paraId="09E7834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11A3E3C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57663C5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0825E58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459" w:type="dxa"/>
                  <w:tcBorders>
                    <w:top w:val="nil"/>
                    <w:left w:val="nil"/>
                    <w:bottom w:val="single" w:sz="4" w:space="0" w:color="000000"/>
                    <w:right w:val="single" w:sz="4" w:space="0" w:color="000000"/>
                  </w:tcBorders>
                  <w:shd w:val="clear" w:color="FFFFFF" w:fill="FFFFFF"/>
                  <w:noWrap/>
                  <w:vAlign w:val="bottom"/>
                  <w:hideMark/>
                </w:tcPr>
                <w:p w14:paraId="30E26CD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7975576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w:t>
                  </w:r>
                </w:p>
              </w:tc>
              <w:tc>
                <w:tcPr>
                  <w:tcW w:w="709" w:type="dxa"/>
                  <w:tcBorders>
                    <w:top w:val="nil"/>
                    <w:left w:val="nil"/>
                    <w:bottom w:val="single" w:sz="4" w:space="0" w:color="000000"/>
                    <w:right w:val="single" w:sz="4" w:space="0" w:color="000000"/>
                  </w:tcBorders>
                  <w:shd w:val="clear" w:color="FFFFFF" w:fill="FFFFFF"/>
                  <w:noWrap/>
                  <w:vAlign w:val="bottom"/>
                  <w:hideMark/>
                </w:tcPr>
                <w:p w14:paraId="25A7F81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114</w:t>
                  </w:r>
                </w:p>
              </w:tc>
            </w:tr>
            <w:tr w:rsidR="00EF1439" w:rsidRPr="00EF1439" w14:paraId="0297CFEF"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56191639"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1B767B46"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16-11-1-03-105   -b   -00</w:t>
                  </w:r>
                </w:p>
              </w:tc>
              <w:tc>
                <w:tcPr>
                  <w:tcW w:w="415" w:type="dxa"/>
                  <w:tcBorders>
                    <w:top w:val="nil"/>
                    <w:left w:val="nil"/>
                    <w:bottom w:val="single" w:sz="4" w:space="0" w:color="000000"/>
                    <w:right w:val="single" w:sz="4" w:space="0" w:color="000000"/>
                  </w:tcBorders>
                  <w:shd w:val="clear" w:color="FFFFFF" w:fill="FCFDFD"/>
                  <w:noWrap/>
                  <w:vAlign w:val="bottom"/>
                  <w:hideMark/>
                </w:tcPr>
                <w:p w14:paraId="2B63FBD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35C1C8B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31</w:t>
                  </w:r>
                </w:p>
              </w:tc>
              <w:tc>
                <w:tcPr>
                  <w:tcW w:w="448" w:type="dxa"/>
                  <w:tcBorders>
                    <w:top w:val="nil"/>
                    <w:left w:val="nil"/>
                    <w:bottom w:val="single" w:sz="4" w:space="0" w:color="000000"/>
                    <w:right w:val="single" w:sz="4" w:space="0" w:color="000000"/>
                  </w:tcBorders>
                  <w:shd w:val="clear" w:color="FFFFFF" w:fill="FCFDFD"/>
                  <w:noWrap/>
                  <w:vAlign w:val="bottom"/>
                  <w:hideMark/>
                </w:tcPr>
                <w:p w14:paraId="663DEB3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13</w:t>
                  </w:r>
                </w:p>
              </w:tc>
              <w:tc>
                <w:tcPr>
                  <w:tcW w:w="448" w:type="dxa"/>
                  <w:tcBorders>
                    <w:top w:val="nil"/>
                    <w:left w:val="nil"/>
                    <w:bottom w:val="single" w:sz="4" w:space="0" w:color="000000"/>
                    <w:right w:val="single" w:sz="4" w:space="0" w:color="000000"/>
                  </w:tcBorders>
                  <w:shd w:val="clear" w:color="FFFFFF" w:fill="FCFDFD"/>
                  <w:noWrap/>
                  <w:vAlign w:val="bottom"/>
                  <w:hideMark/>
                </w:tcPr>
                <w:p w14:paraId="7076B6C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154E3FB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563" w:type="dxa"/>
                  <w:tcBorders>
                    <w:top w:val="nil"/>
                    <w:left w:val="nil"/>
                    <w:bottom w:val="single" w:sz="4" w:space="0" w:color="000000"/>
                    <w:right w:val="single" w:sz="4" w:space="0" w:color="000000"/>
                  </w:tcBorders>
                  <w:shd w:val="clear" w:color="FFFFFF" w:fill="FCFDFD"/>
                  <w:noWrap/>
                  <w:vAlign w:val="bottom"/>
                  <w:hideMark/>
                </w:tcPr>
                <w:p w14:paraId="75F01AE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119</w:t>
                  </w:r>
                </w:p>
              </w:tc>
              <w:tc>
                <w:tcPr>
                  <w:tcW w:w="600" w:type="dxa"/>
                  <w:tcBorders>
                    <w:top w:val="nil"/>
                    <w:left w:val="nil"/>
                    <w:bottom w:val="single" w:sz="4" w:space="0" w:color="000000"/>
                    <w:right w:val="single" w:sz="4" w:space="0" w:color="000000"/>
                  </w:tcBorders>
                  <w:shd w:val="clear" w:color="FFFFFF" w:fill="FFFFFF"/>
                  <w:noWrap/>
                  <w:vAlign w:val="bottom"/>
                  <w:hideMark/>
                </w:tcPr>
                <w:p w14:paraId="17445F8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171</w:t>
                  </w:r>
                </w:p>
              </w:tc>
              <w:tc>
                <w:tcPr>
                  <w:tcW w:w="528" w:type="dxa"/>
                  <w:tcBorders>
                    <w:top w:val="nil"/>
                    <w:left w:val="nil"/>
                    <w:bottom w:val="single" w:sz="4" w:space="0" w:color="000000"/>
                    <w:right w:val="single" w:sz="4" w:space="0" w:color="000000"/>
                  </w:tcBorders>
                  <w:shd w:val="clear" w:color="FFFFFF" w:fill="FCFDFD"/>
                  <w:noWrap/>
                  <w:vAlign w:val="bottom"/>
                  <w:hideMark/>
                </w:tcPr>
                <w:p w14:paraId="351117E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6BCEE7A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7B9A2A1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644CA8C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6BF331E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6BCE6EC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709" w:type="dxa"/>
                  <w:tcBorders>
                    <w:top w:val="nil"/>
                    <w:left w:val="nil"/>
                    <w:bottom w:val="single" w:sz="4" w:space="0" w:color="000000"/>
                    <w:right w:val="single" w:sz="4" w:space="0" w:color="000000"/>
                  </w:tcBorders>
                  <w:shd w:val="clear" w:color="FFFFFF" w:fill="FFFFFF"/>
                  <w:noWrap/>
                  <w:vAlign w:val="bottom"/>
                  <w:hideMark/>
                </w:tcPr>
                <w:p w14:paraId="697D2F9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171</w:t>
                  </w:r>
                </w:p>
              </w:tc>
            </w:tr>
            <w:tr w:rsidR="00EF1439" w:rsidRPr="00EF1439" w14:paraId="0D353623"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1510C504"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3F62DEFB"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16-11-1-03-105   -g   -00</w:t>
                  </w:r>
                </w:p>
              </w:tc>
              <w:tc>
                <w:tcPr>
                  <w:tcW w:w="415" w:type="dxa"/>
                  <w:tcBorders>
                    <w:top w:val="nil"/>
                    <w:left w:val="nil"/>
                    <w:bottom w:val="single" w:sz="4" w:space="0" w:color="000000"/>
                    <w:right w:val="single" w:sz="4" w:space="0" w:color="000000"/>
                  </w:tcBorders>
                  <w:shd w:val="clear" w:color="FFFFFF" w:fill="FFFFFF"/>
                  <w:noWrap/>
                  <w:vAlign w:val="bottom"/>
                  <w:hideMark/>
                </w:tcPr>
                <w:p w14:paraId="4F111A5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5E2BC58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18</w:t>
                  </w:r>
                </w:p>
              </w:tc>
              <w:tc>
                <w:tcPr>
                  <w:tcW w:w="448" w:type="dxa"/>
                  <w:tcBorders>
                    <w:top w:val="nil"/>
                    <w:left w:val="nil"/>
                    <w:bottom w:val="single" w:sz="4" w:space="0" w:color="000000"/>
                    <w:right w:val="single" w:sz="4" w:space="0" w:color="000000"/>
                  </w:tcBorders>
                  <w:shd w:val="clear" w:color="FFFFFF" w:fill="FFFFFF"/>
                  <w:noWrap/>
                  <w:vAlign w:val="bottom"/>
                  <w:hideMark/>
                </w:tcPr>
                <w:p w14:paraId="5044E08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448" w:type="dxa"/>
                  <w:tcBorders>
                    <w:top w:val="nil"/>
                    <w:left w:val="nil"/>
                    <w:bottom w:val="single" w:sz="4" w:space="0" w:color="000000"/>
                    <w:right w:val="single" w:sz="4" w:space="0" w:color="000000"/>
                  </w:tcBorders>
                  <w:shd w:val="clear" w:color="FFFFFF" w:fill="FFFFFF"/>
                  <w:noWrap/>
                  <w:vAlign w:val="bottom"/>
                  <w:hideMark/>
                </w:tcPr>
                <w:p w14:paraId="7D66356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551C215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63" w:type="dxa"/>
                  <w:tcBorders>
                    <w:top w:val="nil"/>
                    <w:left w:val="nil"/>
                    <w:bottom w:val="single" w:sz="4" w:space="0" w:color="000000"/>
                    <w:right w:val="single" w:sz="4" w:space="0" w:color="000000"/>
                  </w:tcBorders>
                  <w:shd w:val="clear" w:color="FFFFFF" w:fill="FFFFFF"/>
                  <w:noWrap/>
                  <w:vAlign w:val="bottom"/>
                  <w:hideMark/>
                </w:tcPr>
                <w:p w14:paraId="3336D30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33</w:t>
                  </w:r>
                </w:p>
              </w:tc>
              <w:tc>
                <w:tcPr>
                  <w:tcW w:w="600" w:type="dxa"/>
                  <w:tcBorders>
                    <w:top w:val="nil"/>
                    <w:left w:val="nil"/>
                    <w:bottom w:val="single" w:sz="4" w:space="0" w:color="000000"/>
                    <w:right w:val="single" w:sz="4" w:space="0" w:color="000000"/>
                  </w:tcBorders>
                  <w:shd w:val="clear" w:color="FFFFFF" w:fill="FFFFFF"/>
                  <w:noWrap/>
                  <w:vAlign w:val="bottom"/>
                  <w:hideMark/>
                </w:tcPr>
                <w:p w14:paraId="5949982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60</w:t>
                  </w:r>
                </w:p>
              </w:tc>
              <w:tc>
                <w:tcPr>
                  <w:tcW w:w="528" w:type="dxa"/>
                  <w:tcBorders>
                    <w:top w:val="nil"/>
                    <w:left w:val="nil"/>
                    <w:bottom w:val="single" w:sz="4" w:space="0" w:color="000000"/>
                    <w:right w:val="single" w:sz="4" w:space="0" w:color="000000"/>
                  </w:tcBorders>
                  <w:shd w:val="clear" w:color="FFFFFF" w:fill="FFFFFF"/>
                  <w:noWrap/>
                  <w:vAlign w:val="bottom"/>
                  <w:hideMark/>
                </w:tcPr>
                <w:p w14:paraId="775E818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7F9D14A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82F26D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53F2A30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1E6647D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54DE272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709" w:type="dxa"/>
                  <w:tcBorders>
                    <w:top w:val="nil"/>
                    <w:left w:val="nil"/>
                    <w:bottom w:val="single" w:sz="4" w:space="0" w:color="000000"/>
                    <w:right w:val="single" w:sz="4" w:space="0" w:color="000000"/>
                  </w:tcBorders>
                  <w:shd w:val="clear" w:color="FFFFFF" w:fill="FFFFFF"/>
                  <w:noWrap/>
                  <w:vAlign w:val="bottom"/>
                  <w:hideMark/>
                </w:tcPr>
                <w:p w14:paraId="69917B5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60</w:t>
                  </w:r>
                </w:p>
              </w:tc>
            </w:tr>
            <w:tr w:rsidR="00EF1439" w:rsidRPr="00EF1439" w14:paraId="07D85AA8"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4D6A906A"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0C331917"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16-11-1-03-105   -j   -00</w:t>
                  </w:r>
                </w:p>
              </w:tc>
              <w:tc>
                <w:tcPr>
                  <w:tcW w:w="415" w:type="dxa"/>
                  <w:tcBorders>
                    <w:top w:val="nil"/>
                    <w:left w:val="nil"/>
                    <w:bottom w:val="single" w:sz="4" w:space="0" w:color="000000"/>
                    <w:right w:val="single" w:sz="4" w:space="0" w:color="000000"/>
                  </w:tcBorders>
                  <w:shd w:val="clear" w:color="FFFFFF" w:fill="FCFDFD"/>
                  <w:noWrap/>
                  <w:vAlign w:val="bottom"/>
                  <w:hideMark/>
                </w:tcPr>
                <w:p w14:paraId="1F562E0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4830452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40</w:t>
                  </w:r>
                </w:p>
              </w:tc>
              <w:tc>
                <w:tcPr>
                  <w:tcW w:w="448" w:type="dxa"/>
                  <w:tcBorders>
                    <w:top w:val="nil"/>
                    <w:left w:val="nil"/>
                    <w:bottom w:val="single" w:sz="4" w:space="0" w:color="000000"/>
                    <w:right w:val="single" w:sz="4" w:space="0" w:color="000000"/>
                  </w:tcBorders>
                  <w:shd w:val="clear" w:color="FFFFFF" w:fill="FCFDFD"/>
                  <w:noWrap/>
                  <w:vAlign w:val="bottom"/>
                  <w:hideMark/>
                </w:tcPr>
                <w:p w14:paraId="7EDA43C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1668371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37162D9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563" w:type="dxa"/>
                  <w:tcBorders>
                    <w:top w:val="nil"/>
                    <w:left w:val="nil"/>
                    <w:bottom w:val="single" w:sz="4" w:space="0" w:color="000000"/>
                    <w:right w:val="single" w:sz="4" w:space="0" w:color="000000"/>
                  </w:tcBorders>
                  <w:shd w:val="clear" w:color="FFFFFF" w:fill="FCFDFD"/>
                  <w:noWrap/>
                  <w:vAlign w:val="bottom"/>
                  <w:hideMark/>
                </w:tcPr>
                <w:p w14:paraId="68DF071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90</w:t>
                  </w:r>
                </w:p>
              </w:tc>
              <w:tc>
                <w:tcPr>
                  <w:tcW w:w="600" w:type="dxa"/>
                  <w:tcBorders>
                    <w:top w:val="nil"/>
                    <w:left w:val="nil"/>
                    <w:bottom w:val="single" w:sz="4" w:space="0" w:color="000000"/>
                    <w:right w:val="single" w:sz="4" w:space="0" w:color="000000"/>
                  </w:tcBorders>
                  <w:shd w:val="clear" w:color="FFFFFF" w:fill="FFFFFF"/>
                  <w:noWrap/>
                  <w:vAlign w:val="bottom"/>
                  <w:hideMark/>
                </w:tcPr>
                <w:p w14:paraId="4F1EE68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137</w:t>
                  </w:r>
                </w:p>
              </w:tc>
              <w:tc>
                <w:tcPr>
                  <w:tcW w:w="528" w:type="dxa"/>
                  <w:tcBorders>
                    <w:top w:val="nil"/>
                    <w:left w:val="nil"/>
                    <w:bottom w:val="single" w:sz="4" w:space="0" w:color="000000"/>
                    <w:right w:val="single" w:sz="4" w:space="0" w:color="000000"/>
                  </w:tcBorders>
                  <w:shd w:val="clear" w:color="FFFFFF" w:fill="FCFDFD"/>
                  <w:noWrap/>
                  <w:vAlign w:val="bottom"/>
                  <w:hideMark/>
                </w:tcPr>
                <w:p w14:paraId="6F7E8A3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6489D45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16A3345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0E1CC72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459" w:type="dxa"/>
                  <w:tcBorders>
                    <w:top w:val="nil"/>
                    <w:left w:val="nil"/>
                    <w:bottom w:val="single" w:sz="4" w:space="0" w:color="000000"/>
                    <w:right w:val="single" w:sz="4" w:space="0" w:color="000000"/>
                  </w:tcBorders>
                  <w:shd w:val="clear" w:color="FFFFFF" w:fill="FCFDFD"/>
                  <w:noWrap/>
                  <w:vAlign w:val="bottom"/>
                  <w:hideMark/>
                </w:tcPr>
                <w:p w14:paraId="0111D8B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24B30C3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w:t>
                  </w:r>
                </w:p>
              </w:tc>
              <w:tc>
                <w:tcPr>
                  <w:tcW w:w="709" w:type="dxa"/>
                  <w:tcBorders>
                    <w:top w:val="nil"/>
                    <w:left w:val="nil"/>
                    <w:bottom w:val="single" w:sz="4" w:space="0" w:color="000000"/>
                    <w:right w:val="single" w:sz="4" w:space="0" w:color="000000"/>
                  </w:tcBorders>
                  <w:shd w:val="clear" w:color="FFFFFF" w:fill="FFFFFF"/>
                  <w:noWrap/>
                  <w:vAlign w:val="bottom"/>
                  <w:hideMark/>
                </w:tcPr>
                <w:p w14:paraId="03E874E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147</w:t>
                  </w:r>
                </w:p>
              </w:tc>
            </w:tr>
            <w:tr w:rsidR="00EF1439" w:rsidRPr="00EF1439" w14:paraId="26590D11"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121A8D61"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1FAE6FC2"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16-11-1-03-116   -a   -99</w:t>
                  </w:r>
                </w:p>
              </w:tc>
              <w:tc>
                <w:tcPr>
                  <w:tcW w:w="415" w:type="dxa"/>
                  <w:tcBorders>
                    <w:top w:val="nil"/>
                    <w:left w:val="nil"/>
                    <w:bottom w:val="single" w:sz="4" w:space="0" w:color="000000"/>
                    <w:right w:val="single" w:sz="4" w:space="0" w:color="000000"/>
                  </w:tcBorders>
                  <w:shd w:val="clear" w:color="FFFFFF" w:fill="FFFFFF"/>
                  <w:noWrap/>
                  <w:vAlign w:val="bottom"/>
                  <w:hideMark/>
                </w:tcPr>
                <w:p w14:paraId="0202397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2A62324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45</w:t>
                  </w:r>
                </w:p>
              </w:tc>
              <w:tc>
                <w:tcPr>
                  <w:tcW w:w="448" w:type="dxa"/>
                  <w:tcBorders>
                    <w:top w:val="nil"/>
                    <w:left w:val="nil"/>
                    <w:bottom w:val="single" w:sz="4" w:space="0" w:color="000000"/>
                    <w:right w:val="single" w:sz="4" w:space="0" w:color="000000"/>
                  </w:tcBorders>
                  <w:shd w:val="clear" w:color="FFFFFF" w:fill="FFFFFF"/>
                  <w:noWrap/>
                  <w:vAlign w:val="bottom"/>
                  <w:hideMark/>
                </w:tcPr>
                <w:p w14:paraId="142E980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5A8C3F4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516404A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FFFFF"/>
                  <w:noWrap/>
                  <w:vAlign w:val="bottom"/>
                  <w:hideMark/>
                </w:tcPr>
                <w:p w14:paraId="0513873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100</w:t>
                  </w:r>
                </w:p>
              </w:tc>
              <w:tc>
                <w:tcPr>
                  <w:tcW w:w="600" w:type="dxa"/>
                  <w:tcBorders>
                    <w:top w:val="nil"/>
                    <w:left w:val="nil"/>
                    <w:bottom w:val="single" w:sz="4" w:space="0" w:color="000000"/>
                    <w:right w:val="single" w:sz="4" w:space="0" w:color="000000"/>
                  </w:tcBorders>
                  <w:shd w:val="clear" w:color="FFFFFF" w:fill="FFFFFF"/>
                  <w:noWrap/>
                  <w:vAlign w:val="bottom"/>
                  <w:hideMark/>
                </w:tcPr>
                <w:p w14:paraId="5937D95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150</w:t>
                  </w:r>
                </w:p>
              </w:tc>
              <w:tc>
                <w:tcPr>
                  <w:tcW w:w="528" w:type="dxa"/>
                  <w:tcBorders>
                    <w:top w:val="nil"/>
                    <w:left w:val="nil"/>
                    <w:bottom w:val="single" w:sz="4" w:space="0" w:color="000000"/>
                    <w:right w:val="single" w:sz="4" w:space="0" w:color="000000"/>
                  </w:tcBorders>
                  <w:shd w:val="clear" w:color="FFFFFF" w:fill="FFFFFF"/>
                  <w:noWrap/>
                  <w:vAlign w:val="bottom"/>
                  <w:hideMark/>
                </w:tcPr>
                <w:p w14:paraId="4E99E8E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FFFFF"/>
                  <w:noWrap/>
                  <w:vAlign w:val="bottom"/>
                  <w:hideMark/>
                </w:tcPr>
                <w:p w14:paraId="01898B6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14B627A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2B1B990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459" w:type="dxa"/>
                  <w:tcBorders>
                    <w:top w:val="nil"/>
                    <w:left w:val="nil"/>
                    <w:bottom w:val="single" w:sz="4" w:space="0" w:color="000000"/>
                    <w:right w:val="single" w:sz="4" w:space="0" w:color="000000"/>
                  </w:tcBorders>
                  <w:shd w:val="clear" w:color="FFFFFF" w:fill="FFFFFF"/>
                  <w:noWrap/>
                  <w:vAlign w:val="bottom"/>
                  <w:hideMark/>
                </w:tcPr>
                <w:p w14:paraId="5CCA1D0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50C7C32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w:t>
                  </w:r>
                </w:p>
              </w:tc>
              <w:tc>
                <w:tcPr>
                  <w:tcW w:w="709" w:type="dxa"/>
                  <w:tcBorders>
                    <w:top w:val="nil"/>
                    <w:left w:val="nil"/>
                    <w:bottom w:val="single" w:sz="4" w:space="0" w:color="000000"/>
                    <w:right w:val="single" w:sz="4" w:space="0" w:color="000000"/>
                  </w:tcBorders>
                  <w:shd w:val="clear" w:color="FFFFFF" w:fill="FFFFFF"/>
                  <w:noWrap/>
                  <w:vAlign w:val="bottom"/>
                  <w:hideMark/>
                </w:tcPr>
                <w:p w14:paraId="1A96CD9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154</w:t>
                  </w:r>
                </w:p>
              </w:tc>
            </w:tr>
            <w:tr w:rsidR="00EF1439" w:rsidRPr="00EF1439" w14:paraId="67A7819D"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41571367"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4490222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16-11-1-03-116   -c   -00</w:t>
                  </w:r>
                </w:p>
              </w:tc>
              <w:tc>
                <w:tcPr>
                  <w:tcW w:w="415" w:type="dxa"/>
                  <w:tcBorders>
                    <w:top w:val="nil"/>
                    <w:left w:val="nil"/>
                    <w:bottom w:val="single" w:sz="4" w:space="0" w:color="000000"/>
                    <w:right w:val="single" w:sz="4" w:space="0" w:color="000000"/>
                  </w:tcBorders>
                  <w:shd w:val="clear" w:color="FFFFFF" w:fill="FCFDFD"/>
                  <w:noWrap/>
                  <w:vAlign w:val="bottom"/>
                  <w:hideMark/>
                </w:tcPr>
                <w:p w14:paraId="687BBDF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6E33673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11</w:t>
                  </w:r>
                </w:p>
              </w:tc>
              <w:tc>
                <w:tcPr>
                  <w:tcW w:w="448" w:type="dxa"/>
                  <w:tcBorders>
                    <w:top w:val="nil"/>
                    <w:left w:val="nil"/>
                    <w:bottom w:val="single" w:sz="4" w:space="0" w:color="000000"/>
                    <w:right w:val="single" w:sz="4" w:space="0" w:color="000000"/>
                  </w:tcBorders>
                  <w:shd w:val="clear" w:color="FFFFFF" w:fill="FCFDFD"/>
                  <w:noWrap/>
                  <w:vAlign w:val="bottom"/>
                  <w:hideMark/>
                </w:tcPr>
                <w:p w14:paraId="450CD6C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1898193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1E0BF7B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563" w:type="dxa"/>
                  <w:tcBorders>
                    <w:top w:val="nil"/>
                    <w:left w:val="nil"/>
                    <w:bottom w:val="single" w:sz="4" w:space="0" w:color="000000"/>
                    <w:right w:val="single" w:sz="4" w:space="0" w:color="000000"/>
                  </w:tcBorders>
                  <w:shd w:val="clear" w:color="FFFFFF" w:fill="FCFDFD"/>
                  <w:noWrap/>
                  <w:vAlign w:val="bottom"/>
                  <w:hideMark/>
                </w:tcPr>
                <w:p w14:paraId="4C2A41A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55</w:t>
                  </w:r>
                </w:p>
              </w:tc>
              <w:tc>
                <w:tcPr>
                  <w:tcW w:w="600" w:type="dxa"/>
                  <w:tcBorders>
                    <w:top w:val="nil"/>
                    <w:left w:val="nil"/>
                    <w:bottom w:val="single" w:sz="4" w:space="0" w:color="000000"/>
                    <w:right w:val="single" w:sz="4" w:space="0" w:color="000000"/>
                  </w:tcBorders>
                  <w:shd w:val="clear" w:color="FFFFFF" w:fill="FFFFFF"/>
                  <w:noWrap/>
                  <w:vAlign w:val="bottom"/>
                  <w:hideMark/>
                </w:tcPr>
                <w:p w14:paraId="0C25834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70</w:t>
                  </w:r>
                </w:p>
              </w:tc>
              <w:tc>
                <w:tcPr>
                  <w:tcW w:w="528" w:type="dxa"/>
                  <w:tcBorders>
                    <w:top w:val="nil"/>
                    <w:left w:val="nil"/>
                    <w:bottom w:val="single" w:sz="4" w:space="0" w:color="000000"/>
                    <w:right w:val="single" w:sz="4" w:space="0" w:color="000000"/>
                  </w:tcBorders>
                  <w:shd w:val="clear" w:color="FFFFFF" w:fill="FCFDFD"/>
                  <w:noWrap/>
                  <w:vAlign w:val="bottom"/>
                  <w:hideMark/>
                </w:tcPr>
                <w:p w14:paraId="162A0BF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6618EB8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65105EC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400FDB3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459" w:type="dxa"/>
                  <w:tcBorders>
                    <w:top w:val="nil"/>
                    <w:left w:val="nil"/>
                    <w:bottom w:val="single" w:sz="4" w:space="0" w:color="000000"/>
                    <w:right w:val="single" w:sz="4" w:space="0" w:color="000000"/>
                  </w:tcBorders>
                  <w:shd w:val="clear" w:color="FFFFFF" w:fill="FCFDFD"/>
                  <w:noWrap/>
                  <w:vAlign w:val="bottom"/>
                  <w:hideMark/>
                </w:tcPr>
                <w:p w14:paraId="3B5ABE2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233DB5D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w:t>
                  </w:r>
                </w:p>
              </w:tc>
              <w:tc>
                <w:tcPr>
                  <w:tcW w:w="709" w:type="dxa"/>
                  <w:tcBorders>
                    <w:top w:val="nil"/>
                    <w:left w:val="nil"/>
                    <w:bottom w:val="single" w:sz="4" w:space="0" w:color="000000"/>
                    <w:right w:val="single" w:sz="4" w:space="0" w:color="000000"/>
                  </w:tcBorders>
                  <w:shd w:val="clear" w:color="FFFFFF" w:fill="FFFFFF"/>
                  <w:noWrap/>
                  <w:vAlign w:val="bottom"/>
                  <w:hideMark/>
                </w:tcPr>
                <w:p w14:paraId="11759A2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73</w:t>
                  </w:r>
                </w:p>
              </w:tc>
            </w:tr>
            <w:tr w:rsidR="00EF1439" w:rsidRPr="00EF1439" w14:paraId="0589C7AF"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20244DC3"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2BC7F0A2"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16-11-1-03-116   -g   -00</w:t>
                  </w:r>
                </w:p>
              </w:tc>
              <w:tc>
                <w:tcPr>
                  <w:tcW w:w="415" w:type="dxa"/>
                  <w:tcBorders>
                    <w:top w:val="nil"/>
                    <w:left w:val="nil"/>
                    <w:bottom w:val="single" w:sz="4" w:space="0" w:color="000000"/>
                    <w:right w:val="single" w:sz="4" w:space="0" w:color="000000"/>
                  </w:tcBorders>
                  <w:shd w:val="clear" w:color="FFFFFF" w:fill="FFFFFF"/>
                  <w:noWrap/>
                  <w:vAlign w:val="bottom"/>
                  <w:hideMark/>
                </w:tcPr>
                <w:p w14:paraId="3067329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020BDBF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16</w:t>
                  </w:r>
                </w:p>
              </w:tc>
              <w:tc>
                <w:tcPr>
                  <w:tcW w:w="448" w:type="dxa"/>
                  <w:tcBorders>
                    <w:top w:val="nil"/>
                    <w:left w:val="nil"/>
                    <w:bottom w:val="single" w:sz="4" w:space="0" w:color="000000"/>
                    <w:right w:val="single" w:sz="4" w:space="0" w:color="000000"/>
                  </w:tcBorders>
                  <w:shd w:val="clear" w:color="FFFFFF" w:fill="FFFFFF"/>
                  <w:noWrap/>
                  <w:vAlign w:val="bottom"/>
                  <w:hideMark/>
                </w:tcPr>
                <w:p w14:paraId="1C024CC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1F49258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54324AD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563" w:type="dxa"/>
                  <w:tcBorders>
                    <w:top w:val="nil"/>
                    <w:left w:val="nil"/>
                    <w:bottom w:val="single" w:sz="4" w:space="0" w:color="000000"/>
                    <w:right w:val="single" w:sz="4" w:space="0" w:color="000000"/>
                  </w:tcBorders>
                  <w:shd w:val="clear" w:color="FFFFFF" w:fill="FFFFFF"/>
                  <w:noWrap/>
                  <w:vAlign w:val="bottom"/>
                  <w:hideMark/>
                </w:tcPr>
                <w:p w14:paraId="286F0CC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w:t>
                  </w:r>
                </w:p>
              </w:tc>
              <w:tc>
                <w:tcPr>
                  <w:tcW w:w="600" w:type="dxa"/>
                  <w:tcBorders>
                    <w:top w:val="nil"/>
                    <w:left w:val="nil"/>
                    <w:bottom w:val="single" w:sz="4" w:space="0" w:color="000000"/>
                    <w:right w:val="single" w:sz="4" w:space="0" w:color="000000"/>
                  </w:tcBorders>
                  <w:shd w:val="clear" w:color="FFFFFF" w:fill="FFFFFF"/>
                  <w:noWrap/>
                  <w:vAlign w:val="bottom"/>
                  <w:hideMark/>
                </w:tcPr>
                <w:p w14:paraId="4749F7D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42</w:t>
                  </w:r>
                </w:p>
              </w:tc>
              <w:tc>
                <w:tcPr>
                  <w:tcW w:w="528" w:type="dxa"/>
                  <w:tcBorders>
                    <w:top w:val="nil"/>
                    <w:left w:val="nil"/>
                    <w:bottom w:val="single" w:sz="4" w:space="0" w:color="000000"/>
                    <w:right w:val="single" w:sz="4" w:space="0" w:color="000000"/>
                  </w:tcBorders>
                  <w:shd w:val="clear" w:color="FFFFFF" w:fill="FFFFFF"/>
                  <w:noWrap/>
                  <w:vAlign w:val="bottom"/>
                  <w:hideMark/>
                </w:tcPr>
                <w:p w14:paraId="7BB70E1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FFFFF"/>
                  <w:noWrap/>
                  <w:vAlign w:val="bottom"/>
                  <w:hideMark/>
                </w:tcPr>
                <w:p w14:paraId="38A4474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114FF84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43F4116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459" w:type="dxa"/>
                  <w:tcBorders>
                    <w:top w:val="nil"/>
                    <w:left w:val="nil"/>
                    <w:bottom w:val="single" w:sz="4" w:space="0" w:color="000000"/>
                    <w:right w:val="single" w:sz="4" w:space="0" w:color="000000"/>
                  </w:tcBorders>
                  <w:shd w:val="clear" w:color="FFFFFF" w:fill="FFFFFF"/>
                  <w:noWrap/>
                  <w:vAlign w:val="bottom"/>
                  <w:hideMark/>
                </w:tcPr>
                <w:p w14:paraId="054BBDC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45BC920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w:t>
                  </w:r>
                </w:p>
              </w:tc>
              <w:tc>
                <w:tcPr>
                  <w:tcW w:w="709" w:type="dxa"/>
                  <w:tcBorders>
                    <w:top w:val="nil"/>
                    <w:left w:val="nil"/>
                    <w:bottom w:val="single" w:sz="4" w:space="0" w:color="000000"/>
                    <w:right w:val="single" w:sz="4" w:space="0" w:color="000000"/>
                  </w:tcBorders>
                  <w:shd w:val="clear" w:color="FFFFFF" w:fill="FFFFFF"/>
                  <w:noWrap/>
                  <w:vAlign w:val="bottom"/>
                  <w:hideMark/>
                </w:tcPr>
                <w:p w14:paraId="6E3BC1E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53</w:t>
                  </w:r>
                </w:p>
              </w:tc>
            </w:tr>
            <w:tr w:rsidR="00EF1439" w:rsidRPr="00EF1439" w14:paraId="345E420B"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11BE2A44"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47683431"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16-11-1-03-116   -i   -00</w:t>
                  </w:r>
                </w:p>
              </w:tc>
              <w:tc>
                <w:tcPr>
                  <w:tcW w:w="415" w:type="dxa"/>
                  <w:tcBorders>
                    <w:top w:val="nil"/>
                    <w:left w:val="nil"/>
                    <w:bottom w:val="single" w:sz="4" w:space="0" w:color="000000"/>
                    <w:right w:val="single" w:sz="4" w:space="0" w:color="000000"/>
                  </w:tcBorders>
                  <w:shd w:val="clear" w:color="FFFFFF" w:fill="FCFDFD"/>
                  <w:noWrap/>
                  <w:vAlign w:val="bottom"/>
                  <w:hideMark/>
                </w:tcPr>
                <w:p w14:paraId="03A70C3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3A8BD68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448" w:type="dxa"/>
                  <w:tcBorders>
                    <w:top w:val="nil"/>
                    <w:left w:val="nil"/>
                    <w:bottom w:val="single" w:sz="4" w:space="0" w:color="000000"/>
                    <w:right w:val="single" w:sz="4" w:space="0" w:color="000000"/>
                  </w:tcBorders>
                  <w:shd w:val="clear" w:color="FFFFFF" w:fill="FCFDFD"/>
                  <w:noWrap/>
                  <w:vAlign w:val="bottom"/>
                  <w:hideMark/>
                </w:tcPr>
                <w:p w14:paraId="21B2806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57F54E4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78C7F51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563" w:type="dxa"/>
                  <w:tcBorders>
                    <w:top w:val="nil"/>
                    <w:left w:val="nil"/>
                    <w:bottom w:val="single" w:sz="4" w:space="0" w:color="000000"/>
                    <w:right w:val="single" w:sz="4" w:space="0" w:color="000000"/>
                  </w:tcBorders>
                  <w:shd w:val="clear" w:color="FFFFFF" w:fill="FCFDFD"/>
                  <w:noWrap/>
                  <w:vAlign w:val="bottom"/>
                  <w:hideMark/>
                </w:tcPr>
                <w:p w14:paraId="2A127F9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17</w:t>
                  </w:r>
                </w:p>
              </w:tc>
              <w:tc>
                <w:tcPr>
                  <w:tcW w:w="600" w:type="dxa"/>
                  <w:tcBorders>
                    <w:top w:val="nil"/>
                    <w:left w:val="nil"/>
                    <w:bottom w:val="single" w:sz="4" w:space="0" w:color="000000"/>
                    <w:right w:val="single" w:sz="4" w:space="0" w:color="000000"/>
                  </w:tcBorders>
                  <w:shd w:val="clear" w:color="FFFFFF" w:fill="FFFFFF"/>
                  <w:noWrap/>
                  <w:vAlign w:val="bottom"/>
                  <w:hideMark/>
                </w:tcPr>
                <w:p w14:paraId="22B6D1C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26</w:t>
                  </w:r>
                </w:p>
              </w:tc>
              <w:tc>
                <w:tcPr>
                  <w:tcW w:w="528" w:type="dxa"/>
                  <w:tcBorders>
                    <w:top w:val="nil"/>
                    <w:left w:val="nil"/>
                    <w:bottom w:val="single" w:sz="4" w:space="0" w:color="000000"/>
                    <w:right w:val="single" w:sz="4" w:space="0" w:color="000000"/>
                  </w:tcBorders>
                  <w:shd w:val="clear" w:color="FFFFFF" w:fill="FCFDFD"/>
                  <w:noWrap/>
                  <w:vAlign w:val="bottom"/>
                  <w:hideMark/>
                </w:tcPr>
                <w:p w14:paraId="5A9B738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18ACA60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326AA1D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3FD0085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459" w:type="dxa"/>
                  <w:tcBorders>
                    <w:top w:val="nil"/>
                    <w:left w:val="nil"/>
                    <w:bottom w:val="single" w:sz="4" w:space="0" w:color="000000"/>
                    <w:right w:val="single" w:sz="4" w:space="0" w:color="000000"/>
                  </w:tcBorders>
                  <w:shd w:val="clear" w:color="FFFFFF" w:fill="FCFDFD"/>
                  <w:noWrap/>
                  <w:vAlign w:val="bottom"/>
                  <w:hideMark/>
                </w:tcPr>
                <w:p w14:paraId="2ADC5A1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627889C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w:t>
                  </w:r>
                </w:p>
              </w:tc>
              <w:tc>
                <w:tcPr>
                  <w:tcW w:w="709" w:type="dxa"/>
                  <w:tcBorders>
                    <w:top w:val="nil"/>
                    <w:left w:val="nil"/>
                    <w:bottom w:val="single" w:sz="4" w:space="0" w:color="000000"/>
                    <w:right w:val="single" w:sz="4" w:space="0" w:color="000000"/>
                  </w:tcBorders>
                  <w:shd w:val="clear" w:color="FFFFFF" w:fill="FFFFFF"/>
                  <w:noWrap/>
                  <w:vAlign w:val="bottom"/>
                  <w:hideMark/>
                </w:tcPr>
                <w:p w14:paraId="45499EC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33</w:t>
                  </w:r>
                </w:p>
              </w:tc>
            </w:tr>
            <w:tr w:rsidR="00EF1439" w:rsidRPr="00EF1439" w14:paraId="5227854E"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1F18677B"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0646981A"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16-11-1-03-117   -k   -00</w:t>
                  </w:r>
                </w:p>
              </w:tc>
              <w:tc>
                <w:tcPr>
                  <w:tcW w:w="415" w:type="dxa"/>
                  <w:tcBorders>
                    <w:top w:val="nil"/>
                    <w:left w:val="nil"/>
                    <w:bottom w:val="single" w:sz="4" w:space="0" w:color="000000"/>
                    <w:right w:val="single" w:sz="4" w:space="0" w:color="000000"/>
                  </w:tcBorders>
                  <w:shd w:val="clear" w:color="FFFFFF" w:fill="FFFFFF"/>
                  <w:noWrap/>
                  <w:vAlign w:val="bottom"/>
                  <w:hideMark/>
                </w:tcPr>
                <w:p w14:paraId="5D45DCA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5C300B1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21</w:t>
                  </w:r>
                </w:p>
              </w:tc>
              <w:tc>
                <w:tcPr>
                  <w:tcW w:w="448" w:type="dxa"/>
                  <w:tcBorders>
                    <w:top w:val="nil"/>
                    <w:left w:val="nil"/>
                    <w:bottom w:val="single" w:sz="4" w:space="0" w:color="000000"/>
                    <w:right w:val="single" w:sz="4" w:space="0" w:color="000000"/>
                  </w:tcBorders>
                  <w:shd w:val="clear" w:color="FFFFFF" w:fill="FFFFFF"/>
                  <w:noWrap/>
                  <w:vAlign w:val="bottom"/>
                  <w:hideMark/>
                </w:tcPr>
                <w:p w14:paraId="3A26C30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448" w:type="dxa"/>
                  <w:tcBorders>
                    <w:top w:val="nil"/>
                    <w:left w:val="nil"/>
                    <w:bottom w:val="single" w:sz="4" w:space="0" w:color="000000"/>
                    <w:right w:val="single" w:sz="4" w:space="0" w:color="000000"/>
                  </w:tcBorders>
                  <w:shd w:val="clear" w:color="FFFFFF" w:fill="FFFFFF"/>
                  <w:noWrap/>
                  <w:vAlign w:val="bottom"/>
                  <w:hideMark/>
                </w:tcPr>
                <w:p w14:paraId="7C13E00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2186E84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63" w:type="dxa"/>
                  <w:tcBorders>
                    <w:top w:val="nil"/>
                    <w:left w:val="nil"/>
                    <w:bottom w:val="single" w:sz="4" w:space="0" w:color="000000"/>
                    <w:right w:val="single" w:sz="4" w:space="0" w:color="000000"/>
                  </w:tcBorders>
                  <w:shd w:val="clear" w:color="FFFFFF" w:fill="FFFFFF"/>
                  <w:noWrap/>
                  <w:vAlign w:val="bottom"/>
                  <w:hideMark/>
                </w:tcPr>
                <w:p w14:paraId="4F8AB7C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17BA078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30</w:t>
                  </w:r>
                </w:p>
              </w:tc>
              <w:tc>
                <w:tcPr>
                  <w:tcW w:w="528" w:type="dxa"/>
                  <w:tcBorders>
                    <w:top w:val="nil"/>
                    <w:left w:val="nil"/>
                    <w:bottom w:val="single" w:sz="4" w:space="0" w:color="000000"/>
                    <w:right w:val="single" w:sz="4" w:space="0" w:color="000000"/>
                  </w:tcBorders>
                  <w:shd w:val="clear" w:color="FFFFFF" w:fill="FFFFFF"/>
                  <w:noWrap/>
                  <w:vAlign w:val="bottom"/>
                  <w:hideMark/>
                </w:tcPr>
                <w:p w14:paraId="56C031B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FFFFF"/>
                  <w:noWrap/>
                  <w:vAlign w:val="bottom"/>
                  <w:hideMark/>
                </w:tcPr>
                <w:p w14:paraId="263F371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6231DE8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2E33959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459" w:type="dxa"/>
                  <w:tcBorders>
                    <w:top w:val="nil"/>
                    <w:left w:val="nil"/>
                    <w:bottom w:val="single" w:sz="4" w:space="0" w:color="000000"/>
                    <w:right w:val="single" w:sz="4" w:space="0" w:color="000000"/>
                  </w:tcBorders>
                  <w:shd w:val="clear" w:color="FFFFFF" w:fill="FFFFFF"/>
                  <w:noWrap/>
                  <w:vAlign w:val="bottom"/>
                  <w:hideMark/>
                </w:tcPr>
                <w:p w14:paraId="0BFEE84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4D21892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w:t>
                  </w:r>
                </w:p>
              </w:tc>
              <w:tc>
                <w:tcPr>
                  <w:tcW w:w="709" w:type="dxa"/>
                  <w:tcBorders>
                    <w:top w:val="nil"/>
                    <w:left w:val="nil"/>
                    <w:bottom w:val="single" w:sz="4" w:space="0" w:color="000000"/>
                    <w:right w:val="single" w:sz="4" w:space="0" w:color="000000"/>
                  </w:tcBorders>
                  <w:shd w:val="clear" w:color="FFFFFF" w:fill="FFFFFF"/>
                  <w:noWrap/>
                  <w:vAlign w:val="bottom"/>
                  <w:hideMark/>
                </w:tcPr>
                <w:p w14:paraId="1A97F1E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35</w:t>
                  </w:r>
                </w:p>
              </w:tc>
            </w:tr>
            <w:tr w:rsidR="00EF1439" w:rsidRPr="00EF1439" w14:paraId="0780D64F"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5131D422"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7FA3EB2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16-11-1-03-120   -a   -00</w:t>
                  </w:r>
                </w:p>
              </w:tc>
              <w:tc>
                <w:tcPr>
                  <w:tcW w:w="415" w:type="dxa"/>
                  <w:tcBorders>
                    <w:top w:val="nil"/>
                    <w:left w:val="nil"/>
                    <w:bottom w:val="single" w:sz="4" w:space="0" w:color="000000"/>
                    <w:right w:val="single" w:sz="4" w:space="0" w:color="000000"/>
                  </w:tcBorders>
                  <w:shd w:val="clear" w:color="FFFFFF" w:fill="FCFDFD"/>
                  <w:noWrap/>
                  <w:vAlign w:val="bottom"/>
                  <w:hideMark/>
                </w:tcPr>
                <w:p w14:paraId="4E81FA7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60</w:t>
                  </w:r>
                </w:p>
              </w:tc>
              <w:tc>
                <w:tcPr>
                  <w:tcW w:w="563" w:type="dxa"/>
                  <w:tcBorders>
                    <w:top w:val="nil"/>
                    <w:left w:val="nil"/>
                    <w:bottom w:val="single" w:sz="4" w:space="0" w:color="000000"/>
                    <w:right w:val="single" w:sz="4" w:space="0" w:color="000000"/>
                  </w:tcBorders>
                  <w:shd w:val="clear" w:color="FFFFFF" w:fill="FCFDFD"/>
                  <w:noWrap/>
                  <w:vAlign w:val="bottom"/>
                  <w:hideMark/>
                </w:tcPr>
                <w:p w14:paraId="6B73387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70</w:t>
                  </w:r>
                </w:p>
              </w:tc>
              <w:tc>
                <w:tcPr>
                  <w:tcW w:w="448" w:type="dxa"/>
                  <w:tcBorders>
                    <w:top w:val="nil"/>
                    <w:left w:val="nil"/>
                    <w:bottom w:val="single" w:sz="4" w:space="0" w:color="000000"/>
                    <w:right w:val="single" w:sz="4" w:space="0" w:color="000000"/>
                  </w:tcBorders>
                  <w:shd w:val="clear" w:color="FFFFFF" w:fill="FCFDFD"/>
                  <w:noWrap/>
                  <w:vAlign w:val="bottom"/>
                  <w:hideMark/>
                </w:tcPr>
                <w:p w14:paraId="3E4B249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CFDFD"/>
                  <w:noWrap/>
                  <w:vAlign w:val="bottom"/>
                  <w:hideMark/>
                </w:tcPr>
                <w:p w14:paraId="63C8C27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27DA811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w:t>
                  </w:r>
                </w:p>
              </w:tc>
              <w:tc>
                <w:tcPr>
                  <w:tcW w:w="563" w:type="dxa"/>
                  <w:tcBorders>
                    <w:top w:val="nil"/>
                    <w:left w:val="nil"/>
                    <w:bottom w:val="single" w:sz="4" w:space="0" w:color="000000"/>
                    <w:right w:val="single" w:sz="4" w:space="0" w:color="000000"/>
                  </w:tcBorders>
                  <w:shd w:val="clear" w:color="FFFFFF" w:fill="FCFDFD"/>
                  <w:noWrap/>
                  <w:vAlign w:val="bottom"/>
                  <w:hideMark/>
                </w:tcPr>
                <w:p w14:paraId="0496377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11DB160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169</w:t>
                  </w:r>
                </w:p>
              </w:tc>
              <w:tc>
                <w:tcPr>
                  <w:tcW w:w="528" w:type="dxa"/>
                  <w:tcBorders>
                    <w:top w:val="nil"/>
                    <w:left w:val="nil"/>
                    <w:bottom w:val="single" w:sz="4" w:space="0" w:color="000000"/>
                    <w:right w:val="single" w:sz="4" w:space="0" w:color="000000"/>
                  </w:tcBorders>
                  <w:shd w:val="clear" w:color="FFFFFF" w:fill="FCFDFD"/>
                  <w:noWrap/>
                  <w:vAlign w:val="bottom"/>
                  <w:hideMark/>
                </w:tcPr>
                <w:p w14:paraId="1CE96BD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41DB6B7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19B6122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78E2B01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9</w:t>
                  </w:r>
                </w:p>
              </w:tc>
              <w:tc>
                <w:tcPr>
                  <w:tcW w:w="459" w:type="dxa"/>
                  <w:tcBorders>
                    <w:top w:val="nil"/>
                    <w:left w:val="nil"/>
                    <w:bottom w:val="single" w:sz="4" w:space="0" w:color="000000"/>
                    <w:right w:val="single" w:sz="4" w:space="0" w:color="000000"/>
                  </w:tcBorders>
                  <w:shd w:val="clear" w:color="FFFFFF" w:fill="FCFDFD"/>
                  <w:noWrap/>
                  <w:vAlign w:val="bottom"/>
                  <w:hideMark/>
                </w:tcPr>
                <w:p w14:paraId="2B8B3BD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1783E2A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9</w:t>
                  </w:r>
                </w:p>
              </w:tc>
              <w:tc>
                <w:tcPr>
                  <w:tcW w:w="709" w:type="dxa"/>
                  <w:tcBorders>
                    <w:top w:val="nil"/>
                    <w:left w:val="nil"/>
                    <w:bottom w:val="single" w:sz="4" w:space="0" w:color="000000"/>
                    <w:right w:val="single" w:sz="4" w:space="0" w:color="000000"/>
                  </w:tcBorders>
                  <w:shd w:val="clear" w:color="FFFFFF" w:fill="FFFFFF"/>
                  <w:noWrap/>
                  <w:vAlign w:val="bottom"/>
                  <w:hideMark/>
                </w:tcPr>
                <w:p w14:paraId="399AECF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178</w:t>
                  </w:r>
                </w:p>
              </w:tc>
            </w:tr>
            <w:tr w:rsidR="00EF1439" w:rsidRPr="00EF1439" w14:paraId="758AC619"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74AA58BB"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461AFB70"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16-11-1-03-123   -w   -00</w:t>
                  </w:r>
                </w:p>
              </w:tc>
              <w:tc>
                <w:tcPr>
                  <w:tcW w:w="415" w:type="dxa"/>
                  <w:tcBorders>
                    <w:top w:val="nil"/>
                    <w:left w:val="nil"/>
                    <w:bottom w:val="single" w:sz="4" w:space="0" w:color="000000"/>
                    <w:right w:val="single" w:sz="4" w:space="0" w:color="000000"/>
                  </w:tcBorders>
                  <w:shd w:val="clear" w:color="FFFFFF" w:fill="FFFFFF"/>
                  <w:noWrap/>
                  <w:vAlign w:val="bottom"/>
                  <w:hideMark/>
                </w:tcPr>
                <w:p w14:paraId="142CDB1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7DEE92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20</w:t>
                  </w:r>
                </w:p>
              </w:tc>
              <w:tc>
                <w:tcPr>
                  <w:tcW w:w="448" w:type="dxa"/>
                  <w:tcBorders>
                    <w:top w:val="nil"/>
                    <w:left w:val="nil"/>
                    <w:bottom w:val="single" w:sz="4" w:space="0" w:color="000000"/>
                    <w:right w:val="single" w:sz="4" w:space="0" w:color="000000"/>
                  </w:tcBorders>
                  <w:shd w:val="clear" w:color="FFFFFF" w:fill="FFFFFF"/>
                  <w:noWrap/>
                  <w:vAlign w:val="bottom"/>
                  <w:hideMark/>
                </w:tcPr>
                <w:p w14:paraId="5DA3ACE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6B2BE53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0E045E2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563" w:type="dxa"/>
                  <w:tcBorders>
                    <w:top w:val="nil"/>
                    <w:left w:val="nil"/>
                    <w:bottom w:val="single" w:sz="4" w:space="0" w:color="000000"/>
                    <w:right w:val="single" w:sz="4" w:space="0" w:color="000000"/>
                  </w:tcBorders>
                  <w:shd w:val="clear" w:color="FFFFFF" w:fill="FFFFFF"/>
                  <w:noWrap/>
                  <w:vAlign w:val="bottom"/>
                  <w:hideMark/>
                </w:tcPr>
                <w:p w14:paraId="589C871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60</w:t>
                  </w:r>
                </w:p>
              </w:tc>
              <w:tc>
                <w:tcPr>
                  <w:tcW w:w="600" w:type="dxa"/>
                  <w:tcBorders>
                    <w:top w:val="nil"/>
                    <w:left w:val="nil"/>
                    <w:bottom w:val="single" w:sz="4" w:space="0" w:color="000000"/>
                    <w:right w:val="single" w:sz="4" w:space="0" w:color="000000"/>
                  </w:tcBorders>
                  <w:shd w:val="clear" w:color="FFFFFF" w:fill="FFFFFF"/>
                  <w:noWrap/>
                  <w:vAlign w:val="bottom"/>
                  <w:hideMark/>
                </w:tcPr>
                <w:p w14:paraId="07F7221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90</w:t>
                  </w:r>
                </w:p>
              </w:tc>
              <w:tc>
                <w:tcPr>
                  <w:tcW w:w="528" w:type="dxa"/>
                  <w:tcBorders>
                    <w:top w:val="nil"/>
                    <w:left w:val="nil"/>
                    <w:bottom w:val="single" w:sz="4" w:space="0" w:color="000000"/>
                    <w:right w:val="single" w:sz="4" w:space="0" w:color="000000"/>
                  </w:tcBorders>
                  <w:shd w:val="clear" w:color="FFFFFF" w:fill="FFFFFF"/>
                  <w:noWrap/>
                  <w:vAlign w:val="bottom"/>
                  <w:hideMark/>
                </w:tcPr>
                <w:p w14:paraId="2EE2E68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FFFFF"/>
                  <w:noWrap/>
                  <w:vAlign w:val="bottom"/>
                  <w:hideMark/>
                </w:tcPr>
                <w:p w14:paraId="51B2A8A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DFCDFD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792323E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459" w:type="dxa"/>
                  <w:tcBorders>
                    <w:top w:val="nil"/>
                    <w:left w:val="nil"/>
                    <w:bottom w:val="single" w:sz="4" w:space="0" w:color="000000"/>
                    <w:right w:val="single" w:sz="4" w:space="0" w:color="000000"/>
                  </w:tcBorders>
                  <w:shd w:val="clear" w:color="FFFFFF" w:fill="FFFFFF"/>
                  <w:noWrap/>
                  <w:vAlign w:val="bottom"/>
                  <w:hideMark/>
                </w:tcPr>
                <w:p w14:paraId="542519A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2E54FEB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9</w:t>
                  </w:r>
                </w:p>
              </w:tc>
              <w:tc>
                <w:tcPr>
                  <w:tcW w:w="709" w:type="dxa"/>
                  <w:tcBorders>
                    <w:top w:val="nil"/>
                    <w:left w:val="nil"/>
                    <w:bottom w:val="single" w:sz="4" w:space="0" w:color="000000"/>
                    <w:right w:val="single" w:sz="4" w:space="0" w:color="000000"/>
                  </w:tcBorders>
                  <w:shd w:val="clear" w:color="FFFFFF" w:fill="FFFFFF"/>
                  <w:noWrap/>
                  <w:vAlign w:val="bottom"/>
                  <w:hideMark/>
                </w:tcPr>
                <w:p w14:paraId="0DBBB7E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99</w:t>
                  </w:r>
                </w:p>
              </w:tc>
            </w:tr>
            <w:tr w:rsidR="00EF1439" w:rsidRPr="00EF1439" w14:paraId="1F71F255"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67DE9B39"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61F5DA82"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16-11-1-03-136   -i   -00</w:t>
                  </w:r>
                </w:p>
              </w:tc>
              <w:tc>
                <w:tcPr>
                  <w:tcW w:w="415" w:type="dxa"/>
                  <w:tcBorders>
                    <w:top w:val="nil"/>
                    <w:left w:val="nil"/>
                    <w:bottom w:val="single" w:sz="4" w:space="0" w:color="000000"/>
                    <w:right w:val="single" w:sz="4" w:space="0" w:color="000000"/>
                  </w:tcBorders>
                  <w:shd w:val="clear" w:color="FFFFFF" w:fill="FCFDFD"/>
                  <w:noWrap/>
                  <w:vAlign w:val="bottom"/>
                  <w:hideMark/>
                </w:tcPr>
                <w:p w14:paraId="2FCC904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55C7F8F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50</w:t>
                  </w:r>
                </w:p>
              </w:tc>
              <w:tc>
                <w:tcPr>
                  <w:tcW w:w="448" w:type="dxa"/>
                  <w:tcBorders>
                    <w:top w:val="nil"/>
                    <w:left w:val="nil"/>
                    <w:bottom w:val="single" w:sz="4" w:space="0" w:color="000000"/>
                    <w:right w:val="single" w:sz="4" w:space="0" w:color="000000"/>
                  </w:tcBorders>
                  <w:shd w:val="clear" w:color="FFFFFF" w:fill="FCFDFD"/>
                  <w:noWrap/>
                  <w:vAlign w:val="bottom"/>
                  <w:hideMark/>
                </w:tcPr>
                <w:p w14:paraId="73A606C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435EAFD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228DE50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563" w:type="dxa"/>
                  <w:tcBorders>
                    <w:top w:val="nil"/>
                    <w:left w:val="nil"/>
                    <w:bottom w:val="single" w:sz="4" w:space="0" w:color="000000"/>
                    <w:right w:val="single" w:sz="4" w:space="0" w:color="000000"/>
                  </w:tcBorders>
                  <w:shd w:val="clear" w:color="FFFFFF" w:fill="FCFDFD"/>
                  <w:noWrap/>
                  <w:vAlign w:val="bottom"/>
                  <w:hideMark/>
                </w:tcPr>
                <w:p w14:paraId="3898811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150</w:t>
                  </w:r>
                </w:p>
              </w:tc>
              <w:tc>
                <w:tcPr>
                  <w:tcW w:w="600" w:type="dxa"/>
                  <w:tcBorders>
                    <w:top w:val="nil"/>
                    <w:left w:val="nil"/>
                    <w:bottom w:val="single" w:sz="4" w:space="0" w:color="000000"/>
                    <w:right w:val="single" w:sz="4" w:space="0" w:color="000000"/>
                  </w:tcBorders>
                  <w:shd w:val="clear" w:color="FFFFFF" w:fill="FFFFFF"/>
                  <w:noWrap/>
                  <w:vAlign w:val="bottom"/>
                  <w:hideMark/>
                </w:tcPr>
                <w:p w14:paraId="4D9DC5C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210</w:t>
                  </w:r>
                </w:p>
              </w:tc>
              <w:tc>
                <w:tcPr>
                  <w:tcW w:w="528" w:type="dxa"/>
                  <w:tcBorders>
                    <w:top w:val="nil"/>
                    <w:left w:val="nil"/>
                    <w:bottom w:val="single" w:sz="4" w:space="0" w:color="000000"/>
                    <w:right w:val="single" w:sz="4" w:space="0" w:color="000000"/>
                  </w:tcBorders>
                  <w:shd w:val="clear" w:color="FFFFFF" w:fill="FCFDFD"/>
                  <w:noWrap/>
                  <w:vAlign w:val="bottom"/>
                  <w:hideMark/>
                </w:tcPr>
                <w:p w14:paraId="38B9E68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4ECE4E9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5BAAE15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459457B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459" w:type="dxa"/>
                  <w:tcBorders>
                    <w:top w:val="nil"/>
                    <w:left w:val="nil"/>
                    <w:bottom w:val="single" w:sz="4" w:space="0" w:color="000000"/>
                    <w:right w:val="single" w:sz="4" w:space="0" w:color="000000"/>
                  </w:tcBorders>
                  <w:shd w:val="clear" w:color="FFFFFF" w:fill="FCFDFD"/>
                  <w:noWrap/>
                  <w:vAlign w:val="bottom"/>
                  <w:hideMark/>
                </w:tcPr>
                <w:p w14:paraId="66F60AC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080770F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w:t>
                  </w:r>
                </w:p>
              </w:tc>
              <w:tc>
                <w:tcPr>
                  <w:tcW w:w="709" w:type="dxa"/>
                  <w:tcBorders>
                    <w:top w:val="nil"/>
                    <w:left w:val="nil"/>
                    <w:bottom w:val="single" w:sz="4" w:space="0" w:color="000000"/>
                    <w:right w:val="single" w:sz="4" w:space="0" w:color="000000"/>
                  </w:tcBorders>
                  <w:shd w:val="clear" w:color="FFFFFF" w:fill="FFFFFF"/>
                  <w:noWrap/>
                  <w:vAlign w:val="bottom"/>
                  <w:hideMark/>
                </w:tcPr>
                <w:p w14:paraId="2084BDC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212</w:t>
                  </w:r>
                </w:p>
              </w:tc>
            </w:tr>
            <w:tr w:rsidR="00EF1439" w:rsidRPr="00EF1439" w14:paraId="1A28B9BC"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716A7BB2"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1D184D2F"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16-11-1-03-141   -</w:t>
                  </w:r>
                  <w:proofErr w:type="spellStart"/>
                  <w:r w:rsidRPr="00EF1439">
                    <w:rPr>
                      <w:rFonts w:ascii="Arial" w:hAnsi="Arial" w:cs="Arial"/>
                      <w:color w:val="000000"/>
                      <w:sz w:val="14"/>
                      <w:szCs w:val="14"/>
                      <w:lang w:eastAsia="pl-PL"/>
                    </w:rPr>
                    <w:t>bx</w:t>
                  </w:r>
                  <w:proofErr w:type="spellEnd"/>
                  <w:r w:rsidRPr="00EF1439">
                    <w:rPr>
                      <w:rFonts w:ascii="Arial" w:hAnsi="Arial" w:cs="Arial"/>
                      <w:color w:val="000000"/>
                      <w:sz w:val="14"/>
                      <w:szCs w:val="14"/>
                      <w:lang w:eastAsia="pl-PL"/>
                    </w:rPr>
                    <w:t xml:space="preserve">  -00</w:t>
                  </w:r>
                </w:p>
              </w:tc>
              <w:tc>
                <w:tcPr>
                  <w:tcW w:w="415" w:type="dxa"/>
                  <w:tcBorders>
                    <w:top w:val="nil"/>
                    <w:left w:val="nil"/>
                    <w:bottom w:val="single" w:sz="4" w:space="0" w:color="000000"/>
                    <w:right w:val="single" w:sz="4" w:space="0" w:color="000000"/>
                  </w:tcBorders>
                  <w:shd w:val="clear" w:color="FFFFFF" w:fill="FFFFFF"/>
                  <w:noWrap/>
                  <w:vAlign w:val="bottom"/>
                  <w:hideMark/>
                </w:tcPr>
                <w:p w14:paraId="4855BEB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C83617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773F791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448" w:type="dxa"/>
                  <w:tcBorders>
                    <w:top w:val="nil"/>
                    <w:left w:val="nil"/>
                    <w:bottom w:val="single" w:sz="4" w:space="0" w:color="000000"/>
                    <w:right w:val="single" w:sz="4" w:space="0" w:color="000000"/>
                  </w:tcBorders>
                  <w:shd w:val="clear" w:color="FFFFFF" w:fill="FFFFFF"/>
                  <w:noWrap/>
                  <w:vAlign w:val="bottom"/>
                  <w:hideMark/>
                </w:tcPr>
                <w:p w14:paraId="59150CD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799A73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12</w:t>
                  </w:r>
                </w:p>
              </w:tc>
              <w:tc>
                <w:tcPr>
                  <w:tcW w:w="563" w:type="dxa"/>
                  <w:tcBorders>
                    <w:top w:val="nil"/>
                    <w:left w:val="nil"/>
                    <w:bottom w:val="single" w:sz="4" w:space="0" w:color="000000"/>
                    <w:right w:val="single" w:sz="4" w:space="0" w:color="000000"/>
                  </w:tcBorders>
                  <w:shd w:val="clear" w:color="FFFFFF" w:fill="FFFFFF"/>
                  <w:noWrap/>
                  <w:vAlign w:val="bottom"/>
                  <w:hideMark/>
                </w:tcPr>
                <w:p w14:paraId="7CB1858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415D93D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15</w:t>
                  </w:r>
                </w:p>
              </w:tc>
              <w:tc>
                <w:tcPr>
                  <w:tcW w:w="528" w:type="dxa"/>
                  <w:tcBorders>
                    <w:top w:val="nil"/>
                    <w:left w:val="nil"/>
                    <w:bottom w:val="single" w:sz="4" w:space="0" w:color="000000"/>
                    <w:right w:val="single" w:sz="4" w:space="0" w:color="000000"/>
                  </w:tcBorders>
                  <w:shd w:val="clear" w:color="FFFFFF" w:fill="FFFFFF"/>
                  <w:noWrap/>
                  <w:vAlign w:val="bottom"/>
                  <w:hideMark/>
                </w:tcPr>
                <w:p w14:paraId="3DFD97A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14</w:t>
                  </w:r>
                </w:p>
              </w:tc>
              <w:tc>
                <w:tcPr>
                  <w:tcW w:w="527" w:type="dxa"/>
                  <w:tcBorders>
                    <w:top w:val="nil"/>
                    <w:left w:val="nil"/>
                    <w:bottom w:val="single" w:sz="4" w:space="0" w:color="000000"/>
                    <w:right w:val="single" w:sz="4" w:space="0" w:color="000000"/>
                  </w:tcBorders>
                  <w:shd w:val="clear" w:color="FFFFFF" w:fill="FFFFFF"/>
                  <w:noWrap/>
                  <w:vAlign w:val="bottom"/>
                  <w:hideMark/>
                </w:tcPr>
                <w:p w14:paraId="44B0389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13</w:t>
                  </w:r>
                </w:p>
              </w:tc>
              <w:tc>
                <w:tcPr>
                  <w:tcW w:w="527" w:type="dxa"/>
                  <w:tcBorders>
                    <w:top w:val="nil"/>
                    <w:left w:val="nil"/>
                    <w:bottom w:val="single" w:sz="4" w:space="0" w:color="000000"/>
                    <w:right w:val="single" w:sz="4" w:space="0" w:color="000000"/>
                  </w:tcBorders>
                  <w:shd w:val="clear" w:color="FFFFFF" w:fill="FFFFFF"/>
                  <w:noWrap/>
                  <w:vAlign w:val="bottom"/>
                  <w:hideMark/>
                </w:tcPr>
                <w:p w14:paraId="3776C40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624C1B7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13</w:t>
                  </w:r>
                </w:p>
              </w:tc>
              <w:tc>
                <w:tcPr>
                  <w:tcW w:w="459" w:type="dxa"/>
                  <w:tcBorders>
                    <w:top w:val="nil"/>
                    <w:left w:val="nil"/>
                    <w:bottom w:val="single" w:sz="4" w:space="0" w:color="000000"/>
                    <w:right w:val="single" w:sz="4" w:space="0" w:color="000000"/>
                  </w:tcBorders>
                  <w:shd w:val="clear" w:color="FFFFFF" w:fill="FFFFFF"/>
                  <w:noWrap/>
                  <w:vAlign w:val="bottom"/>
                  <w:hideMark/>
                </w:tcPr>
                <w:p w14:paraId="1CC6578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0019CCB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40</w:t>
                  </w:r>
                </w:p>
              </w:tc>
              <w:tc>
                <w:tcPr>
                  <w:tcW w:w="709" w:type="dxa"/>
                  <w:tcBorders>
                    <w:top w:val="nil"/>
                    <w:left w:val="nil"/>
                    <w:bottom w:val="single" w:sz="4" w:space="0" w:color="000000"/>
                    <w:right w:val="single" w:sz="4" w:space="0" w:color="000000"/>
                  </w:tcBorders>
                  <w:shd w:val="clear" w:color="FFFFFF" w:fill="FFFFFF"/>
                  <w:noWrap/>
                  <w:vAlign w:val="bottom"/>
                  <w:hideMark/>
                </w:tcPr>
                <w:p w14:paraId="78CE373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55</w:t>
                  </w:r>
                </w:p>
              </w:tc>
            </w:tr>
            <w:tr w:rsidR="00EF1439" w:rsidRPr="00EF1439" w14:paraId="1E38EDDA"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276A1B85"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2CAE75F7"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16-11-1-03-84    -g   -00</w:t>
                  </w:r>
                </w:p>
              </w:tc>
              <w:tc>
                <w:tcPr>
                  <w:tcW w:w="415" w:type="dxa"/>
                  <w:tcBorders>
                    <w:top w:val="nil"/>
                    <w:left w:val="nil"/>
                    <w:bottom w:val="single" w:sz="4" w:space="0" w:color="000000"/>
                    <w:right w:val="single" w:sz="4" w:space="0" w:color="000000"/>
                  </w:tcBorders>
                  <w:shd w:val="clear" w:color="FFFFFF" w:fill="FCFDFD"/>
                  <w:noWrap/>
                  <w:vAlign w:val="bottom"/>
                  <w:hideMark/>
                </w:tcPr>
                <w:p w14:paraId="3BF0447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0B8085B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18</w:t>
                  </w:r>
                </w:p>
              </w:tc>
              <w:tc>
                <w:tcPr>
                  <w:tcW w:w="448" w:type="dxa"/>
                  <w:tcBorders>
                    <w:top w:val="nil"/>
                    <w:left w:val="nil"/>
                    <w:bottom w:val="single" w:sz="4" w:space="0" w:color="000000"/>
                    <w:right w:val="single" w:sz="4" w:space="0" w:color="000000"/>
                  </w:tcBorders>
                  <w:shd w:val="clear" w:color="FFFFFF" w:fill="FCFDFD"/>
                  <w:noWrap/>
                  <w:vAlign w:val="bottom"/>
                  <w:hideMark/>
                </w:tcPr>
                <w:p w14:paraId="5C96A58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448" w:type="dxa"/>
                  <w:tcBorders>
                    <w:top w:val="nil"/>
                    <w:left w:val="nil"/>
                    <w:bottom w:val="single" w:sz="4" w:space="0" w:color="000000"/>
                    <w:right w:val="single" w:sz="4" w:space="0" w:color="000000"/>
                  </w:tcBorders>
                  <w:shd w:val="clear" w:color="FFFFFF" w:fill="FCFDFD"/>
                  <w:noWrap/>
                  <w:vAlign w:val="bottom"/>
                  <w:hideMark/>
                </w:tcPr>
                <w:p w14:paraId="1A5A1DE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0E397D7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63" w:type="dxa"/>
                  <w:tcBorders>
                    <w:top w:val="nil"/>
                    <w:left w:val="nil"/>
                    <w:bottom w:val="single" w:sz="4" w:space="0" w:color="000000"/>
                    <w:right w:val="single" w:sz="4" w:space="0" w:color="000000"/>
                  </w:tcBorders>
                  <w:shd w:val="clear" w:color="FFFFFF" w:fill="FCFDFD"/>
                  <w:noWrap/>
                  <w:vAlign w:val="bottom"/>
                  <w:hideMark/>
                </w:tcPr>
                <w:p w14:paraId="4E8FC6B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35</w:t>
                  </w:r>
                </w:p>
              </w:tc>
              <w:tc>
                <w:tcPr>
                  <w:tcW w:w="600" w:type="dxa"/>
                  <w:tcBorders>
                    <w:top w:val="nil"/>
                    <w:left w:val="nil"/>
                    <w:bottom w:val="single" w:sz="4" w:space="0" w:color="000000"/>
                    <w:right w:val="single" w:sz="4" w:space="0" w:color="000000"/>
                  </w:tcBorders>
                  <w:shd w:val="clear" w:color="FFFFFF" w:fill="FFFFFF"/>
                  <w:noWrap/>
                  <w:vAlign w:val="bottom"/>
                  <w:hideMark/>
                </w:tcPr>
                <w:p w14:paraId="7CC7AEC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71</w:t>
                  </w:r>
                </w:p>
              </w:tc>
              <w:tc>
                <w:tcPr>
                  <w:tcW w:w="528" w:type="dxa"/>
                  <w:tcBorders>
                    <w:top w:val="nil"/>
                    <w:left w:val="nil"/>
                    <w:bottom w:val="single" w:sz="4" w:space="0" w:color="000000"/>
                    <w:right w:val="single" w:sz="4" w:space="0" w:color="000000"/>
                  </w:tcBorders>
                  <w:shd w:val="clear" w:color="FFFFFF" w:fill="FCFDFD"/>
                  <w:noWrap/>
                  <w:vAlign w:val="bottom"/>
                  <w:hideMark/>
                </w:tcPr>
                <w:p w14:paraId="1387EC2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607B0C9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6B9F3C8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56E1AC9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459" w:type="dxa"/>
                  <w:tcBorders>
                    <w:top w:val="nil"/>
                    <w:left w:val="nil"/>
                    <w:bottom w:val="single" w:sz="4" w:space="0" w:color="000000"/>
                    <w:right w:val="single" w:sz="4" w:space="0" w:color="000000"/>
                  </w:tcBorders>
                  <w:shd w:val="clear" w:color="FFFFFF" w:fill="FCFDFD"/>
                  <w:noWrap/>
                  <w:vAlign w:val="bottom"/>
                  <w:hideMark/>
                </w:tcPr>
                <w:p w14:paraId="2AA6AA1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56D9208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w:t>
                  </w:r>
                </w:p>
              </w:tc>
              <w:tc>
                <w:tcPr>
                  <w:tcW w:w="709" w:type="dxa"/>
                  <w:tcBorders>
                    <w:top w:val="nil"/>
                    <w:left w:val="nil"/>
                    <w:bottom w:val="single" w:sz="4" w:space="0" w:color="000000"/>
                    <w:right w:val="single" w:sz="4" w:space="0" w:color="000000"/>
                  </w:tcBorders>
                  <w:shd w:val="clear" w:color="FFFFFF" w:fill="FFFFFF"/>
                  <w:noWrap/>
                  <w:vAlign w:val="bottom"/>
                  <w:hideMark/>
                </w:tcPr>
                <w:p w14:paraId="62C0EC5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75</w:t>
                  </w:r>
                </w:p>
              </w:tc>
            </w:tr>
            <w:tr w:rsidR="00EF1439" w:rsidRPr="00EF1439" w14:paraId="298BC7CA"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090988E9"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4DD5F569"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16-11-1-03-84    -h   -00</w:t>
                  </w:r>
                </w:p>
              </w:tc>
              <w:tc>
                <w:tcPr>
                  <w:tcW w:w="415" w:type="dxa"/>
                  <w:tcBorders>
                    <w:top w:val="nil"/>
                    <w:left w:val="nil"/>
                    <w:bottom w:val="single" w:sz="4" w:space="0" w:color="000000"/>
                    <w:right w:val="single" w:sz="4" w:space="0" w:color="000000"/>
                  </w:tcBorders>
                  <w:shd w:val="clear" w:color="FFFFFF" w:fill="FFFFFF"/>
                  <w:noWrap/>
                  <w:vAlign w:val="bottom"/>
                  <w:hideMark/>
                </w:tcPr>
                <w:p w14:paraId="2434A1C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22F009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448" w:type="dxa"/>
                  <w:tcBorders>
                    <w:top w:val="nil"/>
                    <w:left w:val="nil"/>
                    <w:bottom w:val="single" w:sz="4" w:space="0" w:color="000000"/>
                    <w:right w:val="single" w:sz="4" w:space="0" w:color="000000"/>
                  </w:tcBorders>
                  <w:shd w:val="clear" w:color="FFFFFF" w:fill="FFFFFF"/>
                  <w:noWrap/>
                  <w:vAlign w:val="bottom"/>
                  <w:hideMark/>
                </w:tcPr>
                <w:p w14:paraId="3036B4F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3DCA2BB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0FFC1B9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63" w:type="dxa"/>
                  <w:tcBorders>
                    <w:top w:val="nil"/>
                    <w:left w:val="nil"/>
                    <w:bottom w:val="single" w:sz="4" w:space="0" w:color="000000"/>
                    <w:right w:val="single" w:sz="4" w:space="0" w:color="000000"/>
                  </w:tcBorders>
                  <w:shd w:val="clear" w:color="FFFFFF" w:fill="FFFFFF"/>
                  <w:noWrap/>
                  <w:vAlign w:val="bottom"/>
                  <w:hideMark/>
                </w:tcPr>
                <w:p w14:paraId="55BA6ED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600" w:type="dxa"/>
                  <w:tcBorders>
                    <w:top w:val="nil"/>
                    <w:left w:val="nil"/>
                    <w:bottom w:val="single" w:sz="4" w:space="0" w:color="000000"/>
                    <w:right w:val="single" w:sz="4" w:space="0" w:color="000000"/>
                  </w:tcBorders>
                  <w:shd w:val="clear" w:color="FFFFFF" w:fill="FFFFFF"/>
                  <w:noWrap/>
                  <w:vAlign w:val="bottom"/>
                  <w:hideMark/>
                </w:tcPr>
                <w:p w14:paraId="6C3A9D1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48</w:t>
                  </w:r>
                </w:p>
              </w:tc>
              <w:tc>
                <w:tcPr>
                  <w:tcW w:w="528" w:type="dxa"/>
                  <w:tcBorders>
                    <w:top w:val="nil"/>
                    <w:left w:val="nil"/>
                    <w:bottom w:val="single" w:sz="4" w:space="0" w:color="000000"/>
                    <w:right w:val="single" w:sz="4" w:space="0" w:color="000000"/>
                  </w:tcBorders>
                  <w:shd w:val="clear" w:color="FFFFFF" w:fill="FFFFFF"/>
                  <w:noWrap/>
                  <w:vAlign w:val="bottom"/>
                  <w:hideMark/>
                </w:tcPr>
                <w:p w14:paraId="1FA9990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85F9BC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16E8B22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78087D1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459" w:type="dxa"/>
                  <w:tcBorders>
                    <w:top w:val="nil"/>
                    <w:left w:val="nil"/>
                    <w:bottom w:val="single" w:sz="4" w:space="0" w:color="000000"/>
                    <w:right w:val="single" w:sz="4" w:space="0" w:color="000000"/>
                  </w:tcBorders>
                  <w:shd w:val="clear" w:color="FFFFFF" w:fill="FFFFFF"/>
                  <w:noWrap/>
                  <w:vAlign w:val="bottom"/>
                  <w:hideMark/>
                </w:tcPr>
                <w:p w14:paraId="78B3577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132F12A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w:t>
                  </w:r>
                </w:p>
              </w:tc>
              <w:tc>
                <w:tcPr>
                  <w:tcW w:w="709" w:type="dxa"/>
                  <w:tcBorders>
                    <w:top w:val="nil"/>
                    <w:left w:val="nil"/>
                    <w:bottom w:val="single" w:sz="4" w:space="0" w:color="000000"/>
                    <w:right w:val="single" w:sz="4" w:space="0" w:color="000000"/>
                  </w:tcBorders>
                  <w:shd w:val="clear" w:color="FFFFFF" w:fill="FFFFFF"/>
                  <w:noWrap/>
                  <w:vAlign w:val="bottom"/>
                  <w:hideMark/>
                </w:tcPr>
                <w:p w14:paraId="0FEA45F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50</w:t>
                  </w:r>
                </w:p>
              </w:tc>
            </w:tr>
            <w:tr w:rsidR="00EF1439" w:rsidRPr="00EF1439" w14:paraId="2F9E01D8"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727C51CB"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265AC88A"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16-11-1-03-87    -i   -00</w:t>
                  </w:r>
                </w:p>
              </w:tc>
              <w:tc>
                <w:tcPr>
                  <w:tcW w:w="415" w:type="dxa"/>
                  <w:tcBorders>
                    <w:top w:val="nil"/>
                    <w:left w:val="nil"/>
                    <w:bottom w:val="single" w:sz="4" w:space="0" w:color="000000"/>
                    <w:right w:val="single" w:sz="4" w:space="0" w:color="000000"/>
                  </w:tcBorders>
                  <w:shd w:val="clear" w:color="FFFFFF" w:fill="FCFDFD"/>
                  <w:noWrap/>
                  <w:vAlign w:val="bottom"/>
                  <w:hideMark/>
                </w:tcPr>
                <w:p w14:paraId="03CC304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4B64B49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448" w:type="dxa"/>
                  <w:tcBorders>
                    <w:top w:val="nil"/>
                    <w:left w:val="nil"/>
                    <w:bottom w:val="single" w:sz="4" w:space="0" w:color="000000"/>
                    <w:right w:val="single" w:sz="4" w:space="0" w:color="000000"/>
                  </w:tcBorders>
                  <w:shd w:val="clear" w:color="FFFFFF" w:fill="FCFDFD"/>
                  <w:noWrap/>
                  <w:vAlign w:val="bottom"/>
                  <w:hideMark/>
                </w:tcPr>
                <w:p w14:paraId="7171B3F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3210F44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4F78057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563" w:type="dxa"/>
                  <w:tcBorders>
                    <w:top w:val="nil"/>
                    <w:left w:val="nil"/>
                    <w:bottom w:val="single" w:sz="4" w:space="0" w:color="000000"/>
                    <w:right w:val="single" w:sz="4" w:space="0" w:color="000000"/>
                  </w:tcBorders>
                  <w:shd w:val="clear" w:color="FFFFFF" w:fill="FCFDFD"/>
                  <w:noWrap/>
                  <w:vAlign w:val="bottom"/>
                  <w:hideMark/>
                </w:tcPr>
                <w:p w14:paraId="4A76462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130</w:t>
                  </w:r>
                </w:p>
              </w:tc>
              <w:tc>
                <w:tcPr>
                  <w:tcW w:w="600" w:type="dxa"/>
                  <w:tcBorders>
                    <w:top w:val="nil"/>
                    <w:left w:val="nil"/>
                    <w:bottom w:val="single" w:sz="4" w:space="0" w:color="000000"/>
                    <w:right w:val="single" w:sz="4" w:space="0" w:color="000000"/>
                  </w:tcBorders>
                  <w:shd w:val="clear" w:color="FFFFFF" w:fill="FFFFFF"/>
                  <w:noWrap/>
                  <w:vAlign w:val="bottom"/>
                  <w:hideMark/>
                </w:tcPr>
                <w:p w14:paraId="366E082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148</w:t>
                  </w:r>
                </w:p>
              </w:tc>
              <w:tc>
                <w:tcPr>
                  <w:tcW w:w="528" w:type="dxa"/>
                  <w:tcBorders>
                    <w:top w:val="nil"/>
                    <w:left w:val="nil"/>
                    <w:bottom w:val="single" w:sz="4" w:space="0" w:color="000000"/>
                    <w:right w:val="single" w:sz="4" w:space="0" w:color="000000"/>
                  </w:tcBorders>
                  <w:shd w:val="clear" w:color="FFFFFF" w:fill="FCFDFD"/>
                  <w:noWrap/>
                  <w:vAlign w:val="bottom"/>
                  <w:hideMark/>
                </w:tcPr>
                <w:p w14:paraId="363CA78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527" w:type="dxa"/>
                  <w:tcBorders>
                    <w:top w:val="nil"/>
                    <w:left w:val="nil"/>
                    <w:bottom w:val="single" w:sz="4" w:space="0" w:color="000000"/>
                    <w:right w:val="single" w:sz="4" w:space="0" w:color="000000"/>
                  </w:tcBorders>
                  <w:shd w:val="clear" w:color="FFFFFF" w:fill="FCFDFD"/>
                  <w:noWrap/>
                  <w:vAlign w:val="bottom"/>
                  <w:hideMark/>
                </w:tcPr>
                <w:p w14:paraId="4FF39F3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502FCB2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5491B6F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459" w:type="dxa"/>
                  <w:tcBorders>
                    <w:top w:val="nil"/>
                    <w:left w:val="nil"/>
                    <w:bottom w:val="single" w:sz="4" w:space="0" w:color="000000"/>
                    <w:right w:val="single" w:sz="4" w:space="0" w:color="000000"/>
                  </w:tcBorders>
                  <w:shd w:val="clear" w:color="FFFFFF" w:fill="FCFDFD"/>
                  <w:noWrap/>
                  <w:vAlign w:val="bottom"/>
                  <w:hideMark/>
                </w:tcPr>
                <w:p w14:paraId="7525F29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4BD9175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17</w:t>
                  </w:r>
                </w:p>
              </w:tc>
              <w:tc>
                <w:tcPr>
                  <w:tcW w:w="709" w:type="dxa"/>
                  <w:tcBorders>
                    <w:top w:val="nil"/>
                    <w:left w:val="nil"/>
                    <w:bottom w:val="single" w:sz="4" w:space="0" w:color="000000"/>
                    <w:right w:val="single" w:sz="4" w:space="0" w:color="000000"/>
                  </w:tcBorders>
                  <w:shd w:val="clear" w:color="FFFFFF" w:fill="FFFFFF"/>
                  <w:noWrap/>
                  <w:vAlign w:val="bottom"/>
                  <w:hideMark/>
                </w:tcPr>
                <w:p w14:paraId="62609E1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165</w:t>
                  </w:r>
                </w:p>
              </w:tc>
            </w:tr>
            <w:tr w:rsidR="00EF1439" w:rsidRPr="00EF1439" w14:paraId="691E44BC"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5BB9905C"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78E411E7"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16-11-1-03-87    -m   -00</w:t>
                  </w:r>
                </w:p>
              </w:tc>
              <w:tc>
                <w:tcPr>
                  <w:tcW w:w="415" w:type="dxa"/>
                  <w:tcBorders>
                    <w:top w:val="nil"/>
                    <w:left w:val="nil"/>
                    <w:bottom w:val="single" w:sz="4" w:space="0" w:color="000000"/>
                    <w:right w:val="single" w:sz="4" w:space="0" w:color="000000"/>
                  </w:tcBorders>
                  <w:shd w:val="clear" w:color="FFFFFF" w:fill="FFFFFF"/>
                  <w:noWrap/>
                  <w:vAlign w:val="bottom"/>
                  <w:hideMark/>
                </w:tcPr>
                <w:p w14:paraId="608FCE1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07E330D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26</w:t>
                  </w:r>
                </w:p>
              </w:tc>
              <w:tc>
                <w:tcPr>
                  <w:tcW w:w="448" w:type="dxa"/>
                  <w:tcBorders>
                    <w:top w:val="nil"/>
                    <w:left w:val="nil"/>
                    <w:bottom w:val="single" w:sz="4" w:space="0" w:color="000000"/>
                    <w:right w:val="single" w:sz="4" w:space="0" w:color="000000"/>
                  </w:tcBorders>
                  <w:shd w:val="clear" w:color="FFFFFF" w:fill="FFFFFF"/>
                  <w:noWrap/>
                  <w:vAlign w:val="bottom"/>
                  <w:hideMark/>
                </w:tcPr>
                <w:p w14:paraId="31D556B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448" w:type="dxa"/>
                  <w:tcBorders>
                    <w:top w:val="nil"/>
                    <w:left w:val="nil"/>
                    <w:bottom w:val="single" w:sz="4" w:space="0" w:color="000000"/>
                    <w:right w:val="single" w:sz="4" w:space="0" w:color="000000"/>
                  </w:tcBorders>
                  <w:shd w:val="clear" w:color="FFFFFF" w:fill="FFFFFF"/>
                  <w:noWrap/>
                  <w:vAlign w:val="bottom"/>
                  <w:hideMark/>
                </w:tcPr>
                <w:p w14:paraId="606C5D3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84092F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w:t>
                  </w:r>
                </w:p>
              </w:tc>
              <w:tc>
                <w:tcPr>
                  <w:tcW w:w="563" w:type="dxa"/>
                  <w:tcBorders>
                    <w:top w:val="nil"/>
                    <w:left w:val="nil"/>
                    <w:bottom w:val="single" w:sz="4" w:space="0" w:color="000000"/>
                    <w:right w:val="single" w:sz="4" w:space="0" w:color="000000"/>
                  </w:tcBorders>
                  <w:shd w:val="clear" w:color="FFFFFF" w:fill="FFFFFF"/>
                  <w:noWrap/>
                  <w:vAlign w:val="bottom"/>
                  <w:hideMark/>
                </w:tcPr>
                <w:p w14:paraId="2053105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60</w:t>
                  </w:r>
                </w:p>
              </w:tc>
              <w:tc>
                <w:tcPr>
                  <w:tcW w:w="600" w:type="dxa"/>
                  <w:tcBorders>
                    <w:top w:val="nil"/>
                    <w:left w:val="nil"/>
                    <w:bottom w:val="single" w:sz="4" w:space="0" w:color="000000"/>
                    <w:right w:val="single" w:sz="4" w:space="0" w:color="000000"/>
                  </w:tcBorders>
                  <w:shd w:val="clear" w:color="FFFFFF" w:fill="FFFFFF"/>
                  <w:noWrap/>
                  <w:vAlign w:val="bottom"/>
                  <w:hideMark/>
                </w:tcPr>
                <w:p w14:paraId="2DA6575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103</w:t>
                  </w:r>
                </w:p>
              </w:tc>
              <w:tc>
                <w:tcPr>
                  <w:tcW w:w="528" w:type="dxa"/>
                  <w:tcBorders>
                    <w:top w:val="nil"/>
                    <w:left w:val="nil"/>
                    <w:bottom w:val="single" w:sz="4" w:space="0" w:color="000000"/>
                    <w:right w:val="single" w:sz="4" w:space="0" w:color="000000"/>
                  </w:tcBorders>
                  <w:shd w:val="clear" w:color="FFFFFF" w:fill="FFFFFF"/>
                  <w:noWrap/>
                  <w:vAlign w:val="bottom"/>
                  <w:hideMark/>
                </w:tcPr>
                <w:p w14:paraId="61722D0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FFFFF"/>
                  <w:noWrap/>
                  <w:vAlign w:val="bottom"/>
                  <w:hideMark/>
                </w:tcPr>
                <w:p w14:paraId="74363FC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6038C3A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7CB5BC5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459" w:type="dxa"/>
                  <w:tcBorders>
                    <w:top w:val="nil"/>
                    <w:left w:val="nil"/>
                    <w:bottom w:val="single" w:sz="4" w:space="0" w:color="000000"/>
                    <w:right w:val="single" w:sz="4" w:space="0" w:color="000000"/>
                  </w:tcBorders>
                  <w:shd w:val="clear" w:color="FFFFFF" w:fill="FFFFFF"/>
                  <w:noWrap/>
                  <w:vAlign w:val="bottom"/>
                  <w:hideMark/>
                </w:tcPr>
                <w:p w14:paraId="6307796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30C91A9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w:t>
                  </w:r>
                </w:p>
              </w:tc>
              <w:tc>
                <w:tcPr>
                  <w:tcW w:w="709" w:type="dxa"/>
                  <w:tcBorders>
                    <w:top w:val="nil"/>
                    <w:left w:val="nil"/>
                    <w:bottom w:val="single" w:sz="4" w:space="0" w:color="000000"/>
                    <w:right w:val="single" w:sz="4" w:space="0" w:color="000000"/>
                  </w:tcBorders>
                  <w:shd w:val="clear" w:color="FFFFFF" w:fill="FFFFFF"/>
                  <w:noWrap/>
                  <w:vAlign w:val="bottom"/>
                  <w:hideMark/>
                </w:tcPr>
                <w:p w14:paraId="2E0DF93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109</w:t>
                  </w:r>
                </w:p>
              </w:tc>
            </w:tr>
            <w:tr w:rsidR="00EF1439" w:rsidRPr="00EF1439" w14:paraId="656B144A"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493FE25F"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TPP</w:t>
                  </w:r>
                </w:p>
              </w:tc>
              <w:tc>
                <w:tcPr>
                  <w:tcW w:w="415" w:type="dxa"/>
                  <w:tcBorders>
                    <w:top w:val="nil"/>
                    <w:left w:val="nil"/>
                    <w:bottom w:val="single" w:sz="4" w:space="0" w:color="000000"/>
                    <w:right w:val="single" w:sz="4" w:space="0" w:color="000000"/>
                  </w:tcBorders>
                  <w:shd w:val="clear" w:color="FFFFFF" w:fill="F5F5F5"/>
                  <w:noWrap/>
                  <w:vAlign w:val="bottom"/>
                  <w:hideMark/>
                </w:tcPr>
                <w:p w14:paraId="32DC3CF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545</w:t>
                  </w:r>
                </w:p>
              </w:tc>
              <w:tc>
                <w:tcPr>
                  <w:tcW w:w="563" w:type="dxa"/>
                  <w:tcBorders>
                    <w:top w:val="nil"/>
                    <w:left w:val="nil"/>
                    <w:bottom w:val="single" w:sz="4" w:space="0" w:color="000000"/>
                    <w:right w:val="single" w:sz="4" w:space="0" w:color="000000"/>
                  </w:tcBorders>
                  <w:shd w:val="clear" w:color="FFFFFF" w:fill="F5F5F5"/>
                  <w:noWrap/>
                  <w:vAlign w:val="bottom"/>
                  <w:hideMark/>
                </w:tcPr>
                <w:p w14:paraId="461AA8A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1 015</w:t>
                  </w:r>
                </w:p>
              </w:tc>
              <w:tc>
                <w:tcPr>
                  <w:tcW w:w="448" w:type="dxa"/>
                  <w:tcBorders>
                    <w:top w:val="nil"/>
                    <w:left w:val="nil"/>
                    <w:bottom w:val="single" w:sz="4" w:space="0" w:color="000000"/>
                    <w:right w:val="single" w:sz="4" w:space="0" w:color="000000"/>
                  </w:tcBorders>
                  <w:shd w:val="clear" w:color="FFFFFF" w:fill="F5F5F5"/>
                  <w:noWrap/>
                  <w:vAlign w:val="bottom"/>
                  <w:hideMark/>
                </w:tcPr>
                <w:p w14:paraId="07C4732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326</w:t>
                  </w:r>
                </w:p>
              </w:tc>
              <w:tc>
                <w:tcPr>
                  <w:tcW w:w="448" w:type="dxa"/>
                  <w:tcBorders>
                    <w:top w:val="nil"/>
                    <w:left w:val="nil"/>
                    <w:bottom w:val="single" w:sz="4" w:space="0" w:color="000000"/>
                    <w:right w:val="single" w:sz="4" w:space="0" w:color="000000"/>
                  </w:tcBorders>
                  <w:shd w:val="clear" w:color="FFFFFF" w:fill="F5F5F5"/>
                  <w:noWrap/>
                  <w:vAlign w:val="bottom"/>
                  <w:hideMark/>
                </w:tcPr>
                <w:p w14:paraId="16831F6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3F59542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190</w:t>
                  </w:r>
                </w:p>
              </w:tc>
              <w:tc>
                <w:tcPr>
                  <w:tcW w:w="563" w:type="dxa"/>
                  <w:tcBorders>
                    <w:top w:val="nil"/>
                    <w:left w:val="nil"/>
                    <w:bottom w:val="single" w:sz="4" w:space="0" w:color="000000"/>
                    <w:right w:val="single" w:sz="4" w:space="0" w:color="000000"/>
                  </w:tcBorders>
                  <w:shd w:val="clear" w:color="FFFFFF" w:fill="F5F5F5"/>
                  <w:noWrap/>
                  <w:vAlign w:val="bottom"/>
                  <w:hideMark/>
                </w:tcPr>
                <w:p w14:paraId="60FEB89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1 435</w:t>
                  </w:r>
                </w:p>
              </w:tc>
              <w:tc>
                <w:tcPr>
                  <w:tcW w:w="600" w:type="dxa"/>
                  <w:tcBorders>
                    <w:top w:val="nil"/>
                    <w:left w:val="nil"/>
                    <w:bottom w:val="single" w:sz="4" w:space="0" w:color="000000"/>
                    <w:right w:val="single" w:sz="4" w:space="0" w:color="000000"/>
                  </w:tcBorders>
                  <w:shd w:val="clear" w:color="FFFFFF" w:fill="F5F5F5"/>
                  <w:noWrap/>
                  <w:vAlign w:val="bottom"/>
                  <w:hideMark/>
                </w:tcPr>
                <w:p w14:paraId="26FCFAF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3 511</w:t>
                  </w:r>
                </w:p>
              </w:tc>
              <w:tc>
                <w:tcPr>
                  <w:tcW w:w="528" w:type="dxa"/>
                  <w:tcBorders>
                    <w:top w:val="nil"/>
                    <w:left w:val="nil"/>
                    <w:bottom w:val="single" w:sz="4" w:space="0" w:color="000000"/>
                    <w:right w:val="single" w:sz="4" w:space="0" w:color="000000"/>
                  </w:tcBorders>
                  <w:shd w:val="clear" w:color="FFFFFF" w:fill="F5F5F5"/>
                  <w:noWrap/>
                  <w:vAlign w:val="bottom"/>
                  <w:hideMark/>
                </w:tcPr>
                <w:p w14:paraId="523565D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97</w:t>
                  </w:r>
                </w:p>
              </w:tc>
              <w:tc>
                <w:tcPr>
                  <w:tcW w:w="527" w:type="dxa"/>
                  <w:tcBorders>
                    <w:top w:val="nil"/>
                    <w:left w:val="nil"/>
                    <w:bottom w:val="single" w:sz="4" w:space="0" w:color="000000"/>
                    <w:right w:val="single" w:sz="4" w:space="0" w:color="000000"/>
                  </w:tcBorders>
                  <w:shd w:val="clear" w:color="FFFFFF" w:fill="F5F5F5"/>
                  <w:noWrap/>
                  <w:vAlign w:val="bottom"/>
                  <w:hideMark/>
                </w:tcPr>
                <w:p w14:paraId="6591EB0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140</w:t>
                  </w:r>
                </w:p>
              </w:tc>
              <w:tc>
                <w:tcPr>
                  <w:tcW w:w="527" w:type="dxa"/>
                  <w:tcBorders>
                    <w:top w:val="nil"/>
                    <w:left w:val="nil"/>
                    <w:bottom w:val="single" w:sz="4" w:space="0" w:color="000000"/>
                    <w:right w:val="single" w:sz="4" w:space="0" w:color="000000"/>
                  </w:tcBorders>
                  <w:shd w:val="clear" w:color="FFFFFF" w:fill="F5F5F5"/>
                  <w:noWrap/>
                  <w:vAlign w:val="bottom"/>
                  <w:hideMark/>
                </w:tcPr>
                <w:p w14:paraId="29F3907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7FFAF6C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168</w:t>
                  </w:r>
                </w:p>
              </w:tc>
              <w:tc>
                <w:tcPr>
                  <w:tcW w:w="459" w:type="dxa"/>
                  <w:tcBorders>
                    <w:top w:val="nil"/>
                    <w:left w:val="nil"/>
                    <w:bottom w:val="single" w:sz="4" w:space="0" w:color="000000"/>
                    <w:right w:val="single" w:sz="4" w:space="0" w:color="000000"/>
                  </w:tcBorders>
                  <w:shd w:val="clear" w:color="FFFFFF" w:fill="F5F5F5"/>
                  <w:noWrap/>
                  <w:vAlign w:val="bottom"/>
                  <w:hideMark/>
                </w:tcPr>
                <w:p w14:paraId="59DA3BA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18</w:t>
                  </w:r>
                </w:p>
              </w:tc>
              <w:tc>
                <w:tcPr>
                  <w:tcW w:w="767" w:type="dxa"/>
                  <w:tcBorders>
                    <w:top w:val="nil"/>
                    <w:left w:val="nil"/>
                    <w:bottom w:val="single" w:sz="4" w:space="0" w:color="000000"/>
                    <w:right w:val="single" w:sz="4" w:space="0" w:color="000000"/>
                  </w:tcBorders>
                  <w:shd w:val="clear" w:color="FFFFFF" w:fill="F5F5F5"/>
                  <w:noWrap/>
                  <w:vAlign w:val="bottom"/>
                  <w:hideMark/>
                </w:tcPr>
                <w:p w14:paraId="242F968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423</w:t>
                  </w:r>
                </w:p>
              </w:tc>
              <w:tc>
                <w:tcPr>
                  <w:tcW w:w="709" w:type="dxa"/>
                  <w:tcBorders>
                    <w:top w:val="nil"/>
                    <w:left w:val="nil"/>
                    <w:bottom w:val="single" w:sz="4" w:space="0" w:color="000000"/>
                    <w:right w:val="single" w:sz="4" w:space="0" w:color="000000"/>
                  </w:tcBorders>
                  <w:shd w:val="clear" w:color="FFFFFF" w:fill="F5F5F5"/>
                  <w:noWrap/>
                  <w:vAlign w:val="bottom"/>
                  <w:hideMark/>
                </w:tcPr>
                <w:p w14:paraId="50AF054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3 934</w:t>
                  </w:r>
                </w:p>
              </w:tc>
            </w:tr>
            <w:tr w:rsidR="00EF1439" w:rsidRPr="00EF1439" w14:paraId="11753F96" w14:textId="77777777" w:rsidTr="00EF1439">
              <w:trPr>
                <w:trHeight w:val="383"/>
              </w:trPr>
              <w:tc>
                <w:tcPr>
                  <w:tcW w:w="56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57F6595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TWP</w:t>
                  </w:r>
                </w:p>
              </w:tc>
              <w:tc>
                <w:tcPr>
                  <w:tcW w:w="1820" w:type="dxa"/>
                  <w:tcBorders>
                    <w:top w:val="nil"/>
                    <w:left w:val="nil"/>
                    <w:bottom w:val="single" w:sz="4" w:space="0" w:color="000000"/>
                    <w:right w:val="single" w:sz="4" w:space="0" w:color="000000"/>
                  </w:tcBorders>
                  <w:shd w:val="clear" w:color="FFFFFF" w:fill="FFFFFF"/>
                  <w:noWrap/>
                  <w:vAlign w:val="bottom"/>
                  <w:hideMark/>
                </w:tcPr>
                <w:p w14:paraId="20CF0FA4"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16-11-1-02-27    -d   -00</w:t>
                  </w:r>
                </w:p>
              </w:tc>
              <w:tc>
                <w:tcPr>
                  <w:tcW w:w="415" w:type="dxa"/>
                  <w:tcBorders>
                    <w:top w:val="nil"/>
                    <w:left w:val="nil"/>
                    <w:bottom w:val="single" w:sz="4" w:space="0" w:color="000000"/>
                    <w:right w:val="single" w:sz="4" w:space="0" w:color="000000"/>
                  </w:tcBorders>
                  <w:shd w:val="clear" w:color="FFFFFF" w:fill="FCFDFD"/>
                  <w:noWrap/>
                  <w:vAlign w:val="bottom"/>
                  <w:hideMark/>
                </w:tcPr>
                <w:p w14:paraId="4297CBA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546CFE5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100</w:t>
                  </w:r>
                </w:p>
              </w:tc>
              <w:tc>
                <w:tcPr>
                  <w:tcW w:w="448" w:type="dxa"/>
                  <w:tcBorders>
                    <w:top w:val="nil"/>
                    <w:left w:val="nil"/>
                    <w:bottom w:val="single" w:sz="4" w:space="0" w:color="000000"/>
                    <w:right w:val="single" w:sz="4" w:space="0" w:color="000000"/>
                  </w:tcBorders>
                  <w:shd w:val="clear" w:color="FFFFFF" w:fill="FCFDFD"/>
                  <w:noWrap/>
                  <w:vAlign w:val="bottom"/>
                  <w:hideMark/>
                </w:tcPr>
                <w:p w14:paraId="74672C2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35166D8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CFDFD"/>
                  <w:noWrap/>
                  <w:vAlign w:val="bottom"/>
                  <w:hideMark/>
                </w:tcPr>
                <w:p w14:paraId="387489E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63" w:type="dxa"/>
                  <w:tcBorders>
                    <w:top w:val="nil"/>
                    <w:left w:val="nil"/>
                    <w:bottom w:val="single" w:sz="4" w:space="0" w:color="000000"/>
                    <w:right w:val="single" w:sz="4" w:space="0" w:color="000000"/>
                  </w:tcBorders>
                  <w:shd w:val="clear" w:color="FFFFFF" w:fill="FCFDFD"/>
                  <w:noWrap/>
                  <w:vAlign w:val="bottom"/>
                  <w:hideMark/>
                </w:tcPr>
                <w:p w14:paraId="69DBC6D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2F6861C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107</w:t>
                  </w:r>
                </w:p>
              </w:tc>
              <w:tc>
                <w:tcPr>
                  <w:tcW w:w="528" w:type="dxa"/>
                  <w:tcBorders>
                    <w:top w:val="nil"/>
                    <w:left w:val="nil"/>
                    <w:bottom w:val="single" w:sz="4" w:space="0" w:color="000000"/>
                    <w:right w:val="single" w:sz="4" w:space="0" w:color="000000"/>
                  </w:tcBorders>
                  <w:shd w:val="clear" w:color="FFFFFF" w:fill="FCFDFD"/>
                  <w:noWrap/>
                  <w:vAlign w:val="bottom"/>
                  <w:hideMark/>
                </w:tcPr>
                <w:p w14:paraId="527CCFA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1938611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22F1742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2401592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459" w:type="dxa"/>
                  <w:tcBorders>
                    <w:top w:val="nil"/>
                    <w:left w:val="nil"/>
                    <w:bottom w:val="single" w:sz="4" w:space="0" w:color="000000"/>
                    <w:right w:val="single" w:sz="4" w:space="0" w:color="000000"/>
                  </w:tcBorders>
                  <w:shd w:val="clear" w:color="FFFFFF" w:fill="FCFDFD"/>
                  <w:noWrap/>
                  <w:vAlign w:val="bottom"/>
                  <w:hideMark/>
                </w:tcPr>
                <w:p w14:paraId="62C6F3D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0585F09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w:t>
                  </w:r>
                </w:p>
              </w:tc>
              <w:tc>
                <w:tcPr>
                  <w:tcW w:w="709" w:type="dxa"/>
                  <w:tcBorders>
                    <w:top w:val="nil"/>
                    <w:left w:val="nil"/>
                    <w:bottom w:val="single" w:sz="4" w:space="0" w:color="000000"/>
                    <w:right w:val="single" w:sz="4" w:space="0" w:color="000000"/>
                  </w:tcBorders>
                  <w:shd w:val="clear" w:color="FFFFFF" w:fill="FFFFFF"/>
                  <w:noWrap/>
                  <w:vAlign w:val="bottom"/>
                  <w:hideMark/>
                </w:tcPr>
                <w:p w14:paraId="7E6C07D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110</w:t>
                  </w:r>
                </w:p>
              </w:tc>
            </w:tr>
            <w:tr w:rsidR="00EF1439" w:rsidRPr="00EF1439" w14:paraId="2217527A"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5A1522CD"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77E4ECF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16-11-1-02-28    -a   -00</w:t>
                  </w:r>
                </w:p>
              </w:tc>
              <w:tc>
                <w:tcPr>
                  <w:tcW w:w="415" w:type="dxa"/>
                  <w:tcBorders>
                    <w:top w:val="nil"/>
                    <w:left w:val="nil"/>
                    <w:bottom w:val="single" w:sz="4" w:space="0" w:color="000000"/>
                    <w:right w:val="single" w:sz="4" w:space="0" w:color="000000"/>
                  </w:tcBorders>
                  <w:shd w:val="clear" w:color="FFFFFF" w:fill="FFFFFF"/>
                  <w:noWrap/>
                  <w:vAlign w:val="bottom"/>
                  <w:hideMark/>
                </w:tcPr>
                <w:p w14:paraId="2464699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B32E0C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17</w:t>
                  </w:r>
                </w:p>
              </w:tc>
              <w:tc>
                <w:tcPr>
                  <w:tcW w:w="448" w:type="dxa"/>
                  <w:tcBorders>
                    <w:top w:val="nil"/>
                    <w:left w:val="nil"/>
                    <w:bottom w:val="single" w:sz="4" w:space="0" w:color="000000"/>
                    <w:right w:val="single" w:sz="4" w:space="0" w:color="000000"/>
                  </w:tcBorders>
                  <w:shd w:val="clear" w:color="FFFFFF" w:fill="FFFFFF"/>
                  <w:noWrap/>
                  <w:vAlign w:val="bottom"/>
                  <w:hideMark/>
                </w:tcPr>
                <w:p w14:paraId="29E60AD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793B683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FFFFF"/>
                  <w:noWrap/>
                  <w:vAlign w:val="bottom"/>
                  <w:hideMark/>
                </w:tcPr>
                <w:p w14:paraId="771A256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411AB4D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3897974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22</w:t>
                  </w:r>
                </w:p>
              </w:tc>
              <w:tc>
                <w:tcPr>
                  <w:tcW w:w="528" w:type="dxa"/>
                  <w:tcBorders>
                    <w:top w:val="nil"/>
                    <w:left w:val="nil"/>
                    <w:bottom w:val="single" w:sz="4" w:space="0" w:color="000000"/>
                    <w:right w:val="single" w:sz="4" w:space="0" w:color="000000"/>
                  </w:tcBorders>
                  <w:shd w:val="clear" w:color="FFFFFF" w:fill="FFFFFF"/>
                  <w:noWrap/>
                  <w:vAlign w:val="bottom"/>
                  <w:hideMark/>
                </w:tcPr>
                <w:p w14:paraId="2A9296F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54B57ED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51CF7EB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203CAA9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459" w:type="dxa"/>
                  <w:tcBorders>
                    <w:top w:val="nil"/>
                    <w:left w:val="nil"/>
                    <w:bottom w:val="single" w:sz="4" w:space="0" w:color="000000"/>
                    <w:right w:val="single" w:sz="4" w:space="0" w:color="000000"/>
                  </w:tcBorders>
                  <w:shd w:val="clear" w:color="FFFFFF" w:fill="FFFFFF"/>
                  <w:noWrap/>
                  <w:vAlign w:val="bottom"/>
                  <w:hideMark/>
                </w:tcPr>
                <w:p w14:paraId="526A201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4C5E61D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w:t>
                  </w:r>
                </w:p>
              </w:tc>
              <w:tc>
                <w:tcPr>
                  <w:tcW w:w="709" w:type="dxa"/>
                  <w:tcBorders>
                    <w:top w:val="nil"/>
                    <w:left w:val="nil"/>
                    <w:bottom w:val="single" w:sz="4" w:space="0" w:color="000000"/>
                    <w:right w:val="single" w:sz="4" w:space="0" w:color="000000"/>
                  </w:tcBorders>
                  <w:shd w:val="clear" w:color="FFFFFF" w:fill="FFFFFF"/>
                  <w:noWrap/>
                  <w:vAlign w:val="bottom"/>
                  <w:hideMark/>
                </w:tcPr>
                <w:p w14:paraId="5BDC00C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23</w:t>
                  </w:r>
                </w:p>
              </w:tc>
            </w:tr>
            <w:tr w:rsidR="00EF1439" w:rsidRPr="00EF1439" w14:paraId="4C57DD41"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73C3C6EB"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38B312D8"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16-11-1-02-76    -b   -00</w:t>
                  </w:r>
                </w:p>
              </w:tc>
              <w:tc>
                <w:tcPr>
                  <w:tcW w:w="415" w:type="dxa"/>
                  <w:tcBorders>
                    <w:top w:val="nil"/>
                    <w:left w:val="nil"/>
                    <w:bottom w:val="single" w:sz="4" w:space="0" w:color="000000"/>
                    <w:right w:val="single" w:sz="4" w:space="0" w:color="000000"/>
                  </w:tcBorders>
                  <w:shd w:val="clear" w:color="FFFFFF" w:fill="FCFDFD"/>
                  <w:noWrap/>
                  <w:vAlign w:val="bottom"/>
                  <w:hideMark/>
                </w:tcPr>
                <w:p w14:paraId="48E6AA7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54270B7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33</w:t>
                  </w:r>
                </w:p>
              </w:tc>
              <w:tc>
                <w:tcPr>
                  <w:tcW w:w="448" w:type="dxa"/>
                  <w:tcBorders>
                    <w:top w:val="nil"/>
                    <w:left w:val="nil"/>
                    <w:bottom w:val="single" w:sz="4" w:space="0" w:color="000000"/>
                    <w:right w:val="single" w:sz="4" w:space="0" w:color="000000"/>
                  </w:tcBorders>
                  <w:shd w:val="clear" w:color="FFFFFF" w:fill="FCFDFD"/>
                  <w:noWrap/>
                  <w:vAlign w:val="bottom"/>
                  <w:hideMark/>
                </w:tcPr>
                <w:p w14:paraId="78F0E6A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448" w:type="dxa"/>
                  <w:tcBorders>
                    <w:top w:val="nil"/>
                    <w:left w:val="nil"/>
                    <w:bottom w:val="single" w:sz="4" w:space="0" w:color="000000"/>
                    <w:right w:val="single" w:sz="4" w:space="0" w:color="000000"/>
                  </w:tcBorders>
                  <w:shd w:val="clear" w:color="FFFFFF" w:fill="FCFDFD"/>
                  <w:noWrap/>
                  <w:vAlign w:val="bottom"/>
                  <w:hideMark/>
                </w:tcPr>
                <w:p w14:paraId="4CCE1EA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1A7B330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63" w:type="dxa"/>
                  <w:tcBorders>
                    <w:top w:val="nil"/>
                    <w:left w:val="nil"/>
                    <w:bottom w:val="single" w:sz="4" w:space="0" w:color="000000"/>
                    <w:right w:val="single" w:sz="4" w:space="0" w:color="000000"/>
                  </w:tcBorders>
                  <w:shd w:val="clear" w:color="FFFFFF" w:fill="FCFDFD"/>
                  <w:noWrap/>
                  <w:vAlign w:val="bottom"/>
                  <w:hideMark/>
                </w:tcPr>
                <w:p w14:paraId="03607FA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280D54A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39</w:t>
                  </w:r>
                </w:p>
              </w:tc>
              <w:tc>
                <w:tcPr>
                  <w:tcW w:w="528" w:type="dxa"/>
                  <w:tcBorders>
                    <w:top w:val="nil"/>
                    <w:left w:val="nil"/>
                    <w:bottom w:val="single" w:sz="4" w:space="0" w:color="000000"/>
                    <w:right w:val="single" w:sz="4" w:space="0" w:color="000000"/>
                  </w:tcBorders>
                  <w:shd w:val="clear" w:color="FFFFFF" w:fill="FCFDFD"/>
                  <w:noWrap/>
                  <w:vAlign w:val="bottom"/>
                  <w:hideMark/>
                </w:tcPr>
                <w:p w14:paraId="227451B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34</w:t>
                  </w:r>
                </w:p>
              </w:tc>
              <w:tc>
                <w:tcPr>
                  <w:tcW w:w="527" w:type="dxa"/>
                  <w:tcBorders>
                    <w:top w:val="nil"/>
                    <w:left w:val="nil"/>
                    <w:bottom w:val="single" w:sz="4" w:space="0" w:color="000000"/>
                    <w:right w:val="single" w:sz="4" w:space="0" w:color="000000"/>
                  </w:tcBorders>
                  <w:shd w:val="clear" w:color="FFFFFF" w:fill="FCFDFD"/>
                  <w:noWrap/>
                  <w:vAlign w:val="bottom"/>
                  <w:hideMark/>
                </w:tcPr>
                <w:p w14:paraId="6370DB2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6</w:t>
                  </w:r>
                </w:p>
              </w:tc>
              <w:tc>
                <w:tcPr>
                  <w:tcW w:w="527" w:type="dxa"/>
                  <w:tcBorders>
                    <w:top w:val="nil"/>
                    <w:left w:val="nil"/>
                    <w:bottom w:val="single" w:sz="4" w:space="0" w:color="000000"/>
                    <w:right w:val="single" w:sz="4" w:space="0" w:color="000000"/>
                  </w:tcBorders>
                  <w:shd w:val="clear" w:color="FFFFFF" w:fill="FCFDFD"/>
                  <w:noWrap/>
                  <w:vAlign w:val="bottom"/>
                  <w:hideMark/>
                </w:tcPr>
                <w:p w14:paraId="7B93A3E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6A02EA9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22</w:t>
                  </w:r>
                </w:p>
              </w:tc>
              <w:tc>
                <w:tcPr>
                  <w:tcW w:w="459" w:type="dxa"/>
                  <w:tcBorders>
                    <w:top w:val="nil"/>
                    <w:left w:val="nil"/>
                    <w:bottom w:val="single" w:sz="4" w:space="0" w:color="000000"/>
                    <w:right w:val="single" w:sz="4" w:space="0" w:color="000000"/>
                  </w:tcBorders>
                  <w:shd w:val="clear" w:color="FFFFFF" w:fill="FCFDFD"/>
                  <w:noWrap/>
                  <w:vAlign w:val="bottom"/>
                  <w:hideMark/>
                </w:tcPr>
                <w:p w14:paraId="0CEEACC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3B67F74F"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62</w:t>
                  </w:r>
                </w:p>
              </w:tc>
              <w:tc>
                <w:tcPr>
                  <w:tcW w:w="709" w:type="dxa"/>
                  <w:tcBorders>
                    <w:top w:val="nil"/>
                    <w:left w:val="nil"/>
                    <w:bottom w:val="single" w:sz="4" w:space="0" w:color="000000"/>
                    <w:right w:val="single" w:sz="4" w:space="0" w:color="000000"/>
                  </w:tcBorders>
                  <w:shd w:val="clear" w:color="FFFFFF" w:fill="FFFFFF"/>
                  <w:noWrap/>
                  <w:vAlign w:val="bottom"/>
                  <w:hideMark/>
                </w:tcPr>
                <w:p w14:paraId="1E876C7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101</w:t>
                  </w:r>
                </w:p>
              </w:tc>
            </w:tr>
            <w:tr w:rsidR="00EF1439" w:rsidRPr="00EF1439" w14:paraId="53D24017"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61CFD4E9"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7D27E7BA"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16-11-1-02-76    -g   -00</w:t>
                  </w:r>
                </w:p>
              </w:tc>
              <w:tc>
                <w:tcPr>
                  <w:tcW w:w="415" w:type="dxa"/>
                  <w:tcBorders>
                    <w:top w:val="nil"/>
                    <w:left w:val="nil"/>
                    <w:bottom w:val="single" w:sz="4" w:space="0" w:color="000000"/>
                    <w:right w:val="single" w:sz="4" w:space="0" w:color="000000"/>
                  </w:tcBorders>
                  <w:shd w:val="clear" w:color="FFFFFF" w:fill="FFFFFF"/>
                  <w:noWrap/>
                  <w:vAlign w:val="bottom"/>
                  <w:hideMark/>
                </w:tcPr>
                <w:p w14:paraId="7EF1B8C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A4AFEB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14</w:t>
                  </w:r>
                </w:p>
              </w:tc>
              <w:tc>
                <w:tcPr>
                  <w:tcW w:w="448" w:type="dxa"/>
                  <w:tcBorders>
                    <w:top w:val="nil"/>
                    <w:left w:val="nil"/>
                    <w:bottom w:val="single" w:sz="4" w:space="0" w:color="000000"/>
                    <w:right w:val="single" w:sz="4" w:space="0" w:color="000000"/>
                  </w:tcBorders>
                  <w:shd w:val="clear" w:color="FFFFFF" w:fill="FFFFFF"/>
                  <w:noWrap/>
                  <w:vAlign w:val="bottom"/>
                  <w:hideMark/>
                </w:tcPr>
                <w:p w14:paraId="4A1A8A8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7740FA9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2D955E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36C0846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12A48AA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14</w:t>
                  </w:r>
                </w:p>
              </w:tc>
              <w:tc>
                <w:tcPr>
                  <w:tcW w:w="528" w:type="dxa"/>
                  <w:tcBorders>
                    <w:top w:val="nil"/>
                    <w:left w:val="nil"/>
                    <w:bottom w:val="single" w:sz="4" w:space="0" w:color="000000"/>
                    <w:right w:val="single" w:sz="4" w:space="0" w:color="000000"/>
                  </w:tcBorders>
                  <w:shd w:val="clear" w:color="FFFFFF" w:fill="FFFFFF"/>
                  <w:noWrap/>
                  <w:vAlign w:val="bottom"/>
                  <w:hideMark/>
                </w:tcPr>
                <w:p w14:paraId="4D68390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527" w:type="dxa"/>
                  <w:tcBorders>
                    <w:top w:val="nil"/>
                    <w:left w:val="nil"/>
                    <w:bottom w:val="single" w:sz="4" w:space="0" w:color="000000"/>
                    <w:right w:val="single" w:sz="4" w:space="0" w:color="000000"/>
                  </w:tcBorders>
                  <w:shd w:val="clear" w:color="FFFFFF" w:fill="FFFFFF"/>
                  <w:noWrap/>
                  <w:vAlign w:val="bottom"/>
                  <w:hideMark/>
                </w:tcPr>
                <w:p w14:paraId="3261A8C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67939F5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2554EBC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459" w:type="dxa"/>
                  <w:tcBorders>
                    <w:top w:val="nil"/>
                    <w:left w:val="nil"/>
                    <w:bottom w:val="single" w:sz="4" w:space="0" w:color="000000"/>
                    <w:right w:val="single" w:sz="4" w:space="0" w:color="000000"/>
                  </w:tcBorders>
                  <w:shd w:val="clear" w:color="FFFFFF" w:fill="FFFFFF"/>
                  <w:noWrap/>
                  <w:vAlign w:val="bottom"/>
                  <w:hideMark/>
                </w:tcPr>
                <w:p w14:paraId="45E51D7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01A8034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w:t>
                  </w:r>
                </w:p>
              </w:tc>
              <w:tc>
                <w:tcPr>
                  <w:tcW w:w="709" w:type="dxa"/>
                  <w:tcBorders>
                    <w:top w:val="nil"/>
                    <w:left w:val="nil"/>
                    <w:bottom w:val="single" w:sz="4" w:space="0" w:color="000000"/>
                    <w:right w:val="single" w:sz="4" w:space="0" w:color="000000"/>
                  </w:tcBorders>
                  <w:shd w:val="clear" w:color="FFFFFF" w:fill="FFFFFF"/>
                  <w:noWrap/>
                  <w:vAlign w:val="bottom"/>
                  <w:hideMark/>
                </w:tcPr>
                <w:p w14:paraId="2591576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16</w:t>
                  </w:r>
                </w:p>
              </w:tc>
            </w:tr>
            <w:tr w:rsidR="00EF1439" w:rsidRPr="00EF1439" w14:paraId="1E80938A"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43F19081"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25417470"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16-11-1-02-77    -c   -00</w:t>
                  </w:r>
                </w:p>
              </w:tc>
              <w:tc>
                <w:tcPr>
                  <w:tcW w:w="415" w:type="dxa"/>
                  <w:tcBorders>
                    <w:top w:val="nil"/>
                    <w:left w:val="nil"/>
                    <w:bottom w:val="single" w:sz="4" w:space="0" w:color="000000"/>
                    <w:right w:val="single" w:sz="4" w:space="0" w:color="000000"/>
                  </w:tcBorders>
                  <w:shd w:val="clear" w:color="FFFFFF" w:fill="FCFDFD"/>
                  <w:noWrap/>
                  <w:vAlign w:val="bottom"/>
                  <w:hideMark/>
                </w:tcPr>
                <w:p w14:paraId="5B1CC2C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7969412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25</w:t>
                  </w:r>
                </w:p>
              </w:tc>
              <w:tc>
                <w:tcPr>
                  <w:tcW w:w="448" w:type="dxa"/>
                  <w:tcBorders>
                    <w:top w:val="nil"/>
                    <w:left w:val="nil"/>
                    <w:bottom w:val="single" w:sz="4" w:space="0" w:color="000000"/>
                    <w:right w:val="single" w:sz="4" w:space="0" w:color="000000"/>
                  </w:tcBorders>
                  <w:shd w:val="clear" w:color="FFFFFF" w:fill="FCFDFD"/>
                  <w:noWrap/>
                  <w:vAlign w:val="bottom"/>
                  <w:hideMark/>
                </w:tcPr>
                <w:p w14:paraId="55F6695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6933EA2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07AB835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59DA3C8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2451E3E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25</w:t>
                  </w:r>
                </w:p>
              </w:tc>
              <w:tc>
                <w:tcPr>
                  <w:tcW w:w="528" w:type="dxa"/>
                  <w:tcBorders>
                    <w:top w:val="nil"/>
                    <w:left w:val="nil"/>
                    <w:bottom w:val="single" w:sz="4" w:space="0" w:color="000000"/>
                    <w:right w:val="single" w:sz="4" w:space="0" w:color="000000"/>
                  </w:tcBorders>
                  <w:shd w:val="clear" w:color="FFFFFF" w:fill="FCFDFD"/>
                  <w:noWrap/>
                  <w:vAlign w:val="bottom"/>
                  <w:hideMark/>
                </w:tcPr>
                <w:p w14:paraId="74A130B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CFDFD"/>
                  <w:noWrap/>
                  <w:vAlign w:val="bottom"/>
                  <w:hideMark/>
                </w:tcPr>
                <w:p w14:paraId="66D5E85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373F3D2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1018E79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2678719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75AA14A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w:t>
                  </w:r>
                </w:p>
              </w:tc>
              <w:tc>
                <w:tcPr>
                  <w:tcW w:w="709" w:type="dxa"/>
                  <w:tcBorders>
                    <w:top w:val="nil"/>
                    <w:left w:val="nil"/>
                    <w:bottom w:val="single" w:sz="4" w:space="0" w:color="000000"/>
                    <w:right w:val="single" w:sz="4" w:space="0" w:color="000000"/>
                  </w:tcBorders>
                  <w:shd w:val="clear" w:color="FFFFFF" w:fill="FFFFFF"/>
                  <w:noWrap/>
                  <w:vAlign w:val="bottom"/>
                  <w:hideMark/>
                </w:tcPr>
                <w:p w14:paraId="18E82FD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28</w:t>
                  </w:r>
                </w:p>
              </w:tc>
            </w:tr>
            <w:tr w:rsidR="00EF1439" w:rsidRPr="00EF1439" w14:paraId="2E972A4D"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45A8EAB3"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7C40BF7F"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16-11-1-03-105   -m   -00</w:t>
                  </w:r>
                </w:p>
              </w:tc>
              <w:tc>
                <w:tcPr>
                  <w:tcW w:w="415" w:type="dxa"/>
                  <w:tcBorders>
                    <w:top w:val="nil"/>
                    <w:left w:val="nil"/>
                    <w:bottom w:val="single" w:sz="4" w:space="0" w:color="000000"/>
                    <w:right w:val="single" w:sz="4" w:space="0" w:color="000000"/>
                  </w:tcBorders>
                  <w:shd w:val="clear" w:color="FFFFFF" w:fill="FFFFFF"/>
                  <w:noWrap/>
                  <w:vAlign w:val="bottom"/>
                  <w:hideMark/>
                </w:tcPr>
                <w:p w14:paraId="5AFF6F9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46992E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73</w:t>
                  </w:r>
                </w:p>
              </w:tc>
              <w:tc>
                <w:tcPr>
                  <w:tcW w:w="448" w:type="dxa"/>
                  <w:tcBorders>
                    <w:top w:val="nil"/>
                    <w:left w:val="nil"/>
                    <w:bottom w:val="single" w:sz="4" w:space="0" w:color="000000"/>
                    <w:right w:val="single" w:sz="4" w:space="0" w:color="000000"/>
                  </w:tcBorders>
                  <w:shd w:val="clear" w:color="FFFFFF" w:fill="FFFFFF"/>
                  <w:noWrap/>
                  <w:vAlign w:val="bottom"/>
                  <w:hideMark/>
                </w:tcPr>
                <w:p w14:paraId="3135A2F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22</w:t>
                  </w:r>
                </w:p>
              </w:tc>
              <w:tc>
                <w:tcPr>
                  <w:tcW w:w="448" w:type="dxa"/>
                  <w:tcBorders>
                    <w:top w:val="nil"/>
                    <w:left w:val="nil"/>
                    <w:bottom w:val="single" w:sz="4" w:space="0" w:color="000000"/>
                    <w:right w:val="single" w:sz="4" w:space="0" w:color="000000"/>
                  </w:tcBorders>
                  <w:shd w:val="clear" w:color="FFFFFF" w:fill="FFFFFF"/>
                  <w:noWrap/>
                  <w:vAlign w:val="bottom"/>
                  <w:hideMark/>
                </w:tcPr>
                <w:p w14:paraId="71B927D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13</w:t>
                  </w:r>
                </w:p>
              </w:tc>
              <w:tc>
                <w:tcPr>
                  <w:tcW w:w="563" w:type="dxa"/>
                  <w:tcBorders>
                    <w:top w:val="nil"/>
                    <w:left w:val="nil"/>
                    <w:bottom w:val="single" w:sz="4" w:space="0" w:color="000000"/>
                    <w:right w:val="single" w:sz="4" w:space="0" w:color="000000"/>
                  </w:tcBorders>
                  <w:shd w:val="clear" w:color="FFFFFF" w:fill="FFFFFF"/>
                  <w:noWrap/>
                  <w:vAlign w:val="bottom"/>
                  <w:hideMark/>
                </w:tcPr>
                <w:p w14:paraId="673AE5C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FFFFF"/>
                  <w:noWrap/>
                  <w:vAlign w:val="bottom"/>
                  <w:hideMark/>
                </w:tcPr>
                <w:p w14:paraId="598D1E3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15CCFC8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113</w:t>
                  </w:r>
                </w:p>
              </w:tc>
              <w:tc>
                <w:tcPr>
                  <w:tcW w:w="528" w:type="dxa"/>
                  <w:tcBorders>
                    <w:top w:val="nil"/>
                    <w:left w:val="nil"/>
                    <w:bottom w:val="single" w:sz="4" w:space="0" w:color="000000"/>
                    <w:right w:val="single" w:sz="4" w:space="0" w:color="000000"/>
                  </w:tcBorders>
                  <w:shd w:val="clear" w:color="FFFFFF" w:fill="FFFFFF"/>
                  <w:noWrap/>
                  <w:vAlign w:val="bottom"/>
                  <w:hideMark/>
                </w:tcPr>
                <w:p w14:paraId="7401552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722CD89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3D7EED4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4960B7F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459" w:type="dxa"/>
                  <w:tcBorders>
                    <w:top w:val="nil"/>
                    <w:left w:val="nil"/>
                    <w:bottom w:val="single" w:sz="4" w:space="0" w:color="000000"/>
                    <w:right w:val="single" w:sz="4" w:space="0" w:color="000000"/>
                  </w:tcBorders>
                  <w:shd w:val="clear" w:color="FFFFFF" w:fill="FFFFFF"/>
                  <w:noWrap/>
                  <w:vAlign w:val="bottom"/>
                  <w:hideMark/>
                </w:tcPr>
                <w:p w14:paraId="1E7D96E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5312190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w:t>
                  </w:r>
                </w:p>
              </w:tc>
              <w:tc>
                <w:tcPr>
                  <w:tcW w:w="709" w:type="dxa"/>
                  <w:tcBorders>
                    <w:top w:val="nil"/>
                    <w:left w:val="nil"/>
                    <w:bottom w:val="single" w:sz="4" w:space="0" w:color="000000"/>
                    <w:right w:val="single" w:sz="4" w:space="0" w:color="000000"/>
                  </w:tcBorders>
                  <w:shd w:val="clear" w:color="FFFFFF" w:fill="FFFFFF"/>
                  <w:noWrap/>
                  <w:vAlign w:val="bottom"/>
                  <w:hideMark/>
                </w:tcPr>
                <w:p w14:paraId="7856A22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115</w:t>
                  </w:r>
                </w:p>
              </w:tc>
            </w:tr>
            <w:tr w:rsidR="00EF1439" w:rsidRPr="00EF1439" w14:paraId="05A2DBDD"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783EA31C"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160472E5"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16-11-1-03-106   -a   -00</w:t>
                  </w:r>
                </w:p>
              </w:tc>
              <w:tc>
                <w:tcPr>
                  <w:tcW w:w="415" w:type="dxa"/>
                  <w:tcBorders>
                    <w:top w:val="nil"/>
                    <w:left w:val="nil"/>
                    <w:bottom w:val="single" w:sz="4" w:space="0" w:color="000000"/>
                    <w:right w:val="single" w:sz="4" w:space="0" w:color="000000"/>
                  </w:tcBorders>
                  <w:shd w:val="clear" w:color="FFFFFF" w:fill="FCFDFD"/>
                  <w:noWrap/>
                  <w:vAlign w:val="bottom"/>
                  <w:hideMark/>
                </w:tcPr>
                <w:p w14:paraId="43B8694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14AB711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30</w:t>
                  </w:r>
                </w:p>
              </w:tc>
              <w:tc>
                <w:tcPr>
                  <w:tcW w:w="448" w:type="dxa"/>
                  <w:tcBorders>
                    <w:top w:val="nil"/>
                    <w:left w:val="nil"/>
                    <w:bottom w:val="single" w:sz="4" w:space="0" w:color="000000"/>
                    <w:right w:val="single" w:sz="4" w:space="0" w:color="000000"/>
                  </w:tcBorders>
                  <w:shd w:val="clear" w:color="FFFFFF" w:fill="FCFDFD"/>
                  <w:noWrap/>
                  <w:vAlign w:val="bottom"/>
                  <w:hideMark/>
                </w:tcPr>
                <w:p w14:paraId="101EE80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448" w:type="dxa"/>
                  <w:tcBorders>
                    <w:top w:val="nil"/>
                    <w:left w:val="nil"/>
                    <w:bottom w:val="single" w:sz="4" w:space="0" w:color="000000"/>
                    <w:right w:val="single" w:sz="4" w:space="0" w:color="000000"/>
                  </w:tcBorders>
                  <w:shd w:val="clear" w:color="FFFFFF" w:fill="FCFDFD"/>
                  <w:noWrap/>
                  <w:vAlign w:val="bottom"/>
                  <w:hideMark/>
                </w:tcPr>
                <w:p w14:paraId="0CB76E5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7410E2B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63" w:type="dxa"/>
                  <w:tcBorders>
                    <w:top w:val="nil"/>
                    <w:left w:val="nil"/>
                    <w:bottom w:val="single" w:sz="4" w:space="0" w:color="000000"/>
                    <w:right w:val="single" w:sz="4" w:space="0" w:color="000000"/>
                  </w:tcBorders>
                  <w:shd w:val="clear" w:color="FFFFFF" w:fill="FCFDFD"/>
                  <w:noWrap/>
                  <w:vAlign w:val="bottom"/>
                  <w:hideMark/>
                </w:tcPr>
                <w:p w14:paraId="46D72C0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47C1BBF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40</w:t>
                  </w:r>
                </w:p>
              </w:tc>
              <w:tc>
                <w:tcPr>
                  <w:tcW w:w="528" w:type="dxa"/>
                  <w:tcBorders>
                    <w:top w:val="nil"/>
                    <w:left w:val="nil"/>
                    <w:bottom w:val="single" w:sz="4" w:space="0" w:color="000000"/>
                    <w:right w:val="single" w:sz="4" w:space="0" w:color="000000"/>
                  </w:tcBorders>
                  <w:shd w:val="clear" w:color="FFFFFF" w:fill="FCFDFD"/>
                  <w:noWrap/>
                  <w:vAlign w:val="bottom"/>
                  <w:hideMark/>
                </w:tcPr>
                <w:p w14:paraId="6E5523B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5347D84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0642046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2DB0862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459" w:type="dxa"/>
                  <w:tcBorders>
                    <w:top w:val="nil"/>
                    <w:left w:val="nil"/>
                    <w:bottom w:val="single" w:sz="4" w:space="0" w:color="000000"/>
                    <w:right w:val="single" w:sz="4" w:space="0" w:color="000000"/>
                  </w:tcBorders>
                  <w:shd w:val="clear" w:color="FFFFFF" w:fill="FCFDFD"/>
                  <w:noWrap/>
                  <w:vAlign w:val="bottom"/>
                  <w:hideMark/>
                </w:tcPr>
                <w:p w14:paraId="6816E3E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5132D49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w:t>
                  </w:r>
                </w:p>
              </w:tc>
              <w:tc>
                <w:tcPr>
                  <w:tcW w:w="709" w:type="dxa"/>
                  <w:tcBorders>
                    <w:top w:val="nil"/>
                    <w:left w:val="nil"/>
                    <w:bottom w:val="single" w:sz="4" w:space="0" w:color="000000"/>
                    <w:right w:val="single" w:sz="4" w:space="0" w:color="000000"/>
                  </w:tcBorders>
                  <w:shd w:val="clear" w:color="FFFFFF" w:fill="FFFFFF"/>
                  <w:noWrap/>
                  <w:vAlign w:val="bottom"/>
                  <w:hideMark/>
                </w:tcPr>
                <w:p w14:paraId="26116D8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42</w:t>
                  </w:r>
                </w:p>
              </w:tc>
            </w:tr>
            <w:tr w:rsidR="00EF1439" w:rsidRPr="00EF1439" w14:paraId="6910BB79"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53D95346"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535C81CA"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16-11-1-03-106   -g   -00</w:t>
                  </w:r>
                </w:p>
              </w:tc>
              <w:tc>
                <w:tcPr>
                  <w:tcW w:w="415" w:type="dxa"/>
                  <w:tcBorders>
                    <w:top w:val="nil"/>
                    <w:left w:val="nil"/>
                    <w:bottom w:val="single" w:sz="4" w:space="0" w:color="000000"/>
                    <w:right w:val="single" w:sz="4" w:space="0" w:color="000000"/>
                  </w:tcBorders>
                  <w:shd w:val="clear" w:color="FFFFFF" w:fill="FFFFFF"/>
                  <w:noWrap/>
                  <w:vAlign w:val="bottom"/>
                  <w:hideMark/>
                </w:tcPr>
                <w:p w14:paraId="1EEC08A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601512E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28</w:t>
                  </w:r>
                </w:p>
              </w:tc>
              <w:tc>
                <w:tcPr>
                  <w:tcW w:w="448" w:type="dxa"/>
                  <w:tcBorders>
                    <w:top w:val="nil"/>
                    <w:left w:val="nil"/>
                    <w:bottom w:val="single" w:sz="4" w:space="0" w:color="000000"/>
                    <w:right w:val="single" w:sz="4" w:space="0" w:color="000000"/>
                  </w:tcBorders>
                  <w:shd w:val="clear" w:color="FFFFFF" w:fill="FFFFFF"/>
                  <w:noWrap/>
                  <w:vAlign w:val="bottom"/>
                  <w:hideMark/>
                </w:tcPr>
                <w:p w14:paraId="2383547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004CB26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12</w:t>
                  </w:r>
                </w:p>
              </w:tc>
              <w:tc>
                <w:tcPr>
                  <w:tcW w:w="563" w:type="dxa"/>
                  <w:tcBorders>
                    <w:top w:val="nil"/>
                    <w:left w:val="nil"/>
                    <w:bottom w:val="single" w:sz="4" w:space="0" w:color="000000"/>
                    <w:right w:val="single" w:sz="4" w:space="0" w:color="000000"/>
                  </w:tcBorders>
                  <w:shd w:val="clear" w:color="FFFFFF" w:fill="FFFFFF"/>
                  <w:noWrap/>
                  <w:vAlign w:val="bottom"/>
                  <w:hideMark/>
                </w:tcPr>
                <w:p w14:paraId="1963CF7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63" w:type="dxa"/>
                  <w:tcBorders>
                    <w:top w:val="nil"/>
                    <w:left w:val="nil"/>
                    <w:bottom w:val="single" w:sz="4" w:space="0" w:color="000000"/>
                    <w:right w:val="single" w:sz="4" w:space="0" w:color="000000"/>
                  </w:tcBorders>
                  <w:shd w:val="clear" w:color="FFFFFF" w:fill="FFFFFF"/>
                  <w:noWrap/>
                  <w:vAlign w:val="bottom"/>
                  <w:hideMark/>
                </w:tcPr>
                <w:p w14:paraId="251BB43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32DEA1D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42</w:t>
                  </w:r>
                </w:p>
              </w:tc>
              <w:tc>
                <w:tcPr>
                  <w:tcW w:w="528" w:type="dxa"/>
                  <w:tcBorders>
                    <w:top w:val="nil"/>
                    <w:left w:val="nil"/>
                    <w:bottom w:val="single" w:sz="4" w:space="0" w:color="000000"/>
                    <w:right w:val="single" w:sz="4" w:space="0" w:color="000000"/>
                  </w:tcBorders>
                  <w:shd w:val="clear" w:color="FFFFFF" w:fill="FFFFFF"/>
                  <w:noWrap/>
                  <w:vAlign w:val="bottom"/>
                  <w:hideMark/>
                </w:tcPr>
                <w:p w14:paraId="21F2C58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7991073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BCE98C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4FC7F55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459" w:type="dxa"/>
                  <w:tcBorders>
                    <w:top w:val="nil"/>
                    <w:left w:val="nil"/>
                    <w:bottom w:val="single" w:sz="4" w:space="0" w:color="000000"/>
                    <w:right w:val="single" w:sz="4" w:space="0" w:color="000000"/>
                  </w:tcBorders>
                  <w:shd w:val="clear" w:color="FFFFFF" w:fill="FFFFFF"/>
                  <w:noWrap/>
                  <w:vAlign w:val="bottom"/>
                  <w:hideMark/>
                </w:tcPr>
                <w:p w14:paraId="451CE04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7FD4E86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w:t>
                  </w:r>
                </w:p>
              </w:tc>
              <w:tc>
                <w:tcPr>
                  <w:tcW w:w="709" w:type="dxa"/>
                  <w:tcBorders>
                    <w:top w:val="nil"/>
                    <w:left w:val="nil"/>
                    <w:bottom w:val="single" w:sz="4" w:space="0" w:color="000000"/>
                    <w:right w:val="single" w:sz="4" w:space="0" w:color="000000"/>
                  </w:tcBorders>
                  <w:shd w:val="clear" w:color="FFFFFF" w:fill="FFFFFF"/>
                  <w:noWrap/>
                  <w:vAlign w:val="bottom"/>
                  <w:hideMark/>
                </w:tcPr>
                <w:p w14:paraId="25E54EE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43</w:t>
                  </w:r>
                </w:p>
              </w:tc>
            </w:tr>
            <w:tr w:rsidR="00EF1439" w:rsidRPr="00EF1439" w14:paraId="5C26D70D"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41F4FCB4"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6E8F66DF"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16-11-1-03-140   -i   -00</w:t>
                  </w:r>
                </w:p>
              </w:tc>
              <w:tc>
                <w:tcPr>
                  <w:tcW w:w="415" w:type="dxa"/>
                  <w:tcBorders>
                    <w:top w:val="nil"/>
                    <w:left w:val="nil"/>
                    <w:bottom w:val="single" w:sz="4" w:space="0" w:color="000000"/>
                    <w:right w:val="single" w:sz="4" w:space="0" w:color="000000"/>
                  </w:tcBorders>
                  <w:shd w:val="clear" w:color="FFFFFF" w:fill="FCFDFD"/>
                  <w:noWrap/>
                  <w:vAlign w:val="bottom"/>
                  <w:hideMark/>
                </w:tcPr>
                <w:p w14:paraId="0E6A5EEB"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21C8120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8</w:t>
                  </w:r>
                </w:p>
              </w:tc>
              <w:tc>
                <w:tcPr>
                  <w:tcW w:w="448" w:type="dxa"/>
                  <w:tcBorders>
                    <w:top w:val="nil"/>
                    <w:left w:val="nil"/>
                    <w:bottom w:val="single" w:sz="4" w:space="0" w:color="000000"/>
                    <w:right w:val="single" w:sz="4" w:space="0" w:color="000000"/>
                  </w:tcBorders>
                  <w:shd w:val="clear" w:color="FFFFFF" w:fill="FCFDFD"/>
                  <w:noWrap/>
                  <w:vAlign w:val="bottom"/>
                  <w:hideMark/>
                </w:tcPr>
                <w:p w14:paraId="1369247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w:t>
                  </w:r>
                </w:p>
              </w:tc>
              <w:tc>
                <w:tcPr>
                  <w:tcW w:w="448" w:type="dxa"/>
                  <w:tcBorders>
                    <w:top w:val="nil"/>
                    <w:left w:val="nil"/>
                    <w:bottom w:val="single" w:sz="4" w:space="0" w:color="000000"/>
                    <w:right w:val="single" w:sz="4" w:space="0" w:color="000000"/>
                  </w:tcBorders>
                  <w:shd w:val="clear" w:color="FFFFFF" w:fill="FCFDFD"/>
                  <w:noWrap/>
                  <w:vAlign w:val="bottom"/>
                  <w:hideMark/>
                </w:tcPr>
                <w:p w14:paraId="43A79A8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0FDF1B1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CFDFD"/>
                  <w:noWrap/>
                  <w:vAlign w:val="bottom"/>
                  <w:hideMark/>
                </w:tcPr>
                <w:p w14:paraId="7D1ED4C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35</w:t>
                  </w:r>
                </w:p>
              </w:tc>
              <w:tc>
                <w:tcPr>
                  <w:tcW w:w="600" w:type="dxa"/>
                  <w:tcBorders>
                    <w:top w:val="nil"/>
                    <w:left w:val="nil"/>
                    <w:bottom w:val="single" w:sz="4" w:space="0" w:color="000000"/>
                    <w:right w:val="single" w:sz="4" w:space="0" w:color="000000"/>
                  </w:tcBorders>
                  <w:shd w:val="clear" w:color="FFFFFF" w:fill="FFFFFF"/>
                  <w:noWrap/>
                  <w:vAlign w:val="bottom"/>
                  <w:hideMark/>
                </w:tcPr>
                <w:p w14:paraId="22D5186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51</w:t>
                  </w:r>
                </w:p>
              </w:tc>
              <w:tc>
                <w:tcPr>
                  <w:tcW w:w="528" w:type="dxa"/>
                  <w:tcBorders>
                    <w:top w:val="nil"/>
                    <w:left w:val="nil"/>
                    <w:bottom w:val="single" w:sz="4" w:space="0" w:color="000000"/>
                    <w:right w:val="single" w:sz="4" w:space="0" w:color="000000"/>
                  </w:tcBorders>
                  <w:shd w:val="clear" w:color="FFFFFF" w:fill="FCFDFD"/>
                  <w:noWrap/>
                  <w:vAlign w:val="bottom"/>
                  <w:hideMark/>
                </w:tcPr>
                <w:p w14:paraId="6416000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3B0D14B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7FE0A57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6837CEA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12</w:t>
                  </w:r>
                </w:p>
              </w:tc>
              <w:tc>
                <w:tcPr>
                  <w:tcW w:w="459" w:type="dxa"/>
                  <w:tcBorders>
                    <w:top w:val="nil"/>
                    <w:left w:val="nil"/>
                    <w:bottom w:val="single" w:sz="4" w:space="0" w:color="000000"/>
                    <w:right w:val="single" w:sz="4" w:space="0" w:color="000000"/>
                  </w:tcBorders>
                  <w:shd w:val="clear" w:color="FFFFFF" w:fill="FCFDFD"/>
                  <w:noWrap/>
                  <w:vAlign w:val="bottom"/>
                  <w:hideMark/>
                </w:tcPr>
                <w:p w14:paraId="3FFF6DA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15</w:t>
                  </w:r>
                </w:p>
              </w:tc>
              <w:tc>
                <w:tcPr>
                  <w:tcW w:w="767" w:type="dxa"/>
                  <w:tcBorders>
                    <w:top w:val="nil"/>
                    <w:left w:val="nil"/>
                    <w:bottom w:val="single" w:sz="4" w:space="0" w:color="000000"/>
                    <w:right w:val="single" w:sz="4" w:space="0" w:color="000000"/>
                  </w:tcBorders>
                  <w:shd w:val="clear" w:color="FFFFFF" w:fill="FFFFFF"/>
                  <w:noWrap/>
                  <w:vAlign w:val="bottom"/>
                  <w:hideMark/>
                </w:tcPr>
                <w:p w14:paraId="451F689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37</w:t>
                  </w:r>
                </w:p>
              </w:tc>
              <w:tc>
                <w:tcPr>
                  <w:tcW w:w="709" w:type="dxa"/>
                  <w:tcBorders>
                    <w:top w:val="nil"/>
                    <w:left w:val="nil"/>
                    <w:bottom w:val="single" w:sz="4" w:space="0" w:color="000000"/>
                    <w:right w:val="single" w:sz="4" w:space="0" w:color="000000"/>
                  </w:tcBorders>
                  <w:shd w:val="clear" w:color="FFFFFF" w:fill="FFFFFF"/>
                  <w:noWrap/>
                  <w:vAlign w:val="bottom"/>
                  <w:hideMark/>
                </w:tcPr>
                <w:p w14:paraId="60FCC53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88</w:t>
                  </w:r>
                </w:p>
              </w:tc>
            </w:tr>
            <w:tr w:rsidR="00EF1439" w:rsidRPr="00EF1439" w14:paraId="70559DFF"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5914E22A"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11355A4D"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16-11-1-03-86    -d   -00</w:t>
                  </w:r>
                </w:p>
              </w:tc>
              <w:tc>
                <w:tcPr>
                  <w:tcW w:w="415" w:type="dxa"/>
                  <w:tcBorders>
                    <w:top w:val="nil"/>
                    <w:left w:val="nil"/>
                    <w:bottom w:val="single" w:sz="4" w:space="0" w:color="000000"/>
                    <w:right w:val="single" w:sz="4" w:space="0" w:color="000000"/>
                  </w:tcBorders>
                  <w:shd w:val="clear" w:color="FFFFFF" w:fill="FFFFFF"/>
                  <w:noWrap/>
                  <w:vAlign w:val="bottom"/>
                  <w:hideMark/>
                </w:tcPr>
                <w:p w14:paraId="46D5E4CF"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16B7B2D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10</w:t>
                  </w:r>
                </w:p>
              </w:tc>
              <w:tc>
                <w:tcPr>
                  <w:tcW w:w="448" w:type="dxa"/>
                  <w:tcBorders>
                    <w:top w:val="nil"/>
                    <w:left w:val="nil"/>
                    <w:bottom w:val="single" w:sz="4" w:space="0" w:color="000000"/>
                    <w:right w:val="single" w:sz="4" w:space="0" w:color="000000"/>
                  </w:tcBorders>
                  <w:shd w:val="clear" w:color="FFFFFF" w:fill="FFFFFF"/>
                  <w:noWrap/>
                  <w:vAlign w:val="bottom"/>
                  <w:hideMark/>
                </w:tcPr>
                <w:p w14:paraId="2053B8B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4</w:t>
                  </w:r>
                </w:p>
              </w:tc>
              <w:tc>
                <w:tcPr>
                  <w:tcW w:w="448" w:type="dxa"/>
                  <w:tcBorders>
                    <w:top w:val="nil"/>
                    <w:left w:val="nil"/>
                    <w:bottom w:val="single" w:sz="4" w:space="0" w:color="000000"/>
                    <w:right w:val="single" w:sz="4" w:space="0" w:color="000000"/>
                  </w:tcBorders>
                  <w:shd w:val="clear" w:color="FFFFFF" w:fill="FFFFFF"/>
                  <w:noWrap/>
                  <w:vAlign w:val="bottom"/>
                  <w:hideMark/>
                </w:tcPr>
                <w:p w14:paraId="46E1440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4AFC9A3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63" w:type="dxa"/>
                  <w:tcBorders>
                    <w:top w:val="nil"/>
                    <w:left w:val="nil"/>
                    <w:bottom w:val="single" w:sz="4" w:space="0" w:color="000000"/>
                    <w:right w:val="single" w:sz="4" w:space="0" w:color="000000"/>
                  </w:tcBorders>
                  <w:shd w:val="clear" w:color="FFFFFF" w:fill="FFFFFF"/>
                  <w:noWrap/>
                  <w:vAlign w:val="bottom"/>
                  <w:hideMark/>
                </w:tcPr>
                <w:p w14:paraId="57B3F9C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2E81448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16</w:t>
                  </w:r>
                </w:p>
              </w:tc>
              <w:tc>
                <w:tcPr>
                  <w:tcW w:w="528" w:type="dxa"/>
                  <w:tcBorders>
                    <w:top w:val="nil"/>
                    <w:left w:val="nil"/>
                    <w:bottom w:val="single" w:sz="4" w:space="0" w:color="000000"/>
                    <w:right w:val="single" w:sz="4" w:space="0" w:color="000000"/>
                  </w:tcBorders>
                  <w:shd w:val="clear" w:color="FFFFFF" w:fill="FFFFFF"/>
                  <w:noWrap/>
                  <w:vAlign w:val="bottom"/>
                  <w:hideMark/>
                </w:tcPr>
                <w:p w14:paraId="302F63C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2512EC75"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62061C51"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1F794B2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459" w:type="dxa"/>
                  <w:tcBorders>
                    <w:top w:val="nil"/>
                    <w:left w:val="nil"/>
                    <w:bottom w:val="single" w:sz="4" w:space="0" w:color="000000"/>
                    <w:right w:val="single" w:sz="4" w:space="0" w:color="000000"/>
                  </w:tcBorders>
                  <w:shd w:val="clear" w:color="FFFFFF" w:fill="FFFFFF"/>
                  <w:noWrap/>
                  <w:vAlign w:val="bottom"/>
                  <w:hideMark/>
                </w:tcPr>
                <w:p w14:paraId="0B442CE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517C1DD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w:t>
                  </w:r>
                </w:p>
              </w:tc>
              <w:tc>
                <w:tcPr>
                  <w:tcW w:w="709" w:type="dxa"/>
                  <w:tcBorders>
                    <w:top w:val="nil"/>
                    <w:left w:val="nil"/>
                    <w:bottom w:val="single" w:sz="4" w:space="0" w:color="000000"/>
                    <w:right w:val="single" w:sz="4" w:space="0" w:color="000000"/>
                  </w:tcBorders>
                  <w:shd w:val="clear" w:color="FFFFFF" w:fill="FFFFFF"/>
                  <w:noWrap/>
                  <w:vAlign w:val="bottom"/>
                  <w:hideMark/>
                </w:tcPr>
                <w:p w14:paraId="2191C59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18</w:t>
                  </w:r>
                </w:p>
              </w:tc>
            </w:tr>
            <w:tr w:rsidR="00EF1439" w:rsidRPr="00EF1439" w14:paraId="2F9E2A0F"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1F9B3AAC"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212695DA"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16-11-1-03-87    -f   -00</w:t>
                  </w:r>
                </w:p>
              </w:tc>
              <w:tc>
                <w:tcPr>
                  <w:tcW w:w="415" w:type="dxa"/>
                  <w:tcBorders>
                    <w:top w:val="nil"/>
                    <w:left w:val="nil"/>
                    <w:bottom w:val="single" w:sz="4" w:space="0" w:color="000000"/>
                    <w:right w:val="single" w:sz="4" w:space="0" w:color="000000"/>
                  </w:tcBorders>
                  <w:shd w:val="clear" w:color="FFFFFF" w:fill="FCFDFD"/>
                  <w:noWrap/>
                  <w:vAlign w:val="bottom"/>
                  <w:hideMark/>
                </w:tcPr>
                <w:p w14:paraId="604F9CF7"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6945A89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22</w:t>
                  </w:r>
                </w:p>
              </w:tc>
              <w:tc>
                <w:tcPr>
                  <w:tcW w:w="448" w:type="dxa"/>
                  <w:tcBorders>
                    <w:top w:val="nil"/>
                    <w:left w:val="nil"/>
                    <w:bottom w:val="single" w:sz="4" w:space="0" w:color="000000"/>
                    <w:right w:val="single" w:sz="4" w:space="0" w:color="000000"/>
                  </w:tcBorders>
                  <w:shd w:val="clear" w:color="FFFFFF" w:fill="FCFDFD"/>
                  <w:noWrap/>
                  <w:vAlign w:val="bottom"/>
                  <w:hideMark/>
                </w:tcPr>
                <w:p w14:paraId="3061822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CFDFD"/>
                  <w:noWrap/>
                  <w:vAlign w:val="bottom"/>
                  <w:hideMark/>
                </w:tcPr>
                <w:p w14:paraId="27CB993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CFDFD"/>
                  <w:noWrap/>
                  <w:vAlign w:val="bottom"/>
                  <w:hideMark/>
                </w:tcPr>
                <w:p w14:paraId="48C2AF6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2</w:t>
                  </w:r>
                </w:p>
              </w:tc>
              <w:tc>
                <w:tcPr>
                  <w:tcW w:w="563" w:type="dxa"/>
                  <w:tcBorders>
                    <w:top w:val="nil"/>
                    <w:left w:val="nil"/>
                    <w:bottom w:val="single" w:sz="4" w:space="0" w:color="000000"/>
                    <w:right w:val="single" w:sz="4" w:space="0" w:color="000000"/>
                  </w:tcBorders>
                  <w:shd w:val="clear" w:color="FFFFFF" w:fill="FCFDFD"/>
                  <w:noWrap/>
                  <w:vAlign w:val="bottom"/>
                  <w:hideMark/>
                </w:tcPr>
                <w:p w14:paraId="6FCFA7A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0C5FBC7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24</w:t>
                  </w:r>
                </w:p>
              </w:tc>
              <w:tc>
                <w:tcPr>
                  <w:tcW w:w="528" w:type="dxa"/>
                  <w:tcBorders>
                    <w:top w:val="nil"/>
                    <w:left w:val="nil"/>
                    <w:bottom w:val="single" w:sz="4" w:space="0" w:color="000000"/>
                    <w:right w:val="single" w:sz="4" w:space="0" w:color="000000"/>
                  </w:tcBorders>
                  <w:shd w:val="clear" w:color="FFFFFF" w:fill="FCFDFD"/>
                  <w:noWrap/>
                  <w:vAlign w:val="bottom"/>
                  <w:hideMark/>
                </w:tcPr>
                <w:p w14:paraId="4FCCD77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00722A8D"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36D7198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CFDFD"/>
                  <w:noWrap/>
                  <w:vAlign w:val="bottom"/>
                  <w:hideMark/>
                </w:tcPr>
                <w:p w14:paraId="74FBDDC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459" w:type="dxa"/>
                  <w:tcBorders>
                    <w:top w:val="nil"/>
                    <w:left w:val="nil"/>
                    <w:bottom w:val="single" w:sz="4" w:space="0" w:color="000000"/>
                    <w:right w:val="single" w:sz="4" w:space="0" w:color="000000"/>
                  </w:tcBorders>
                  <w:shd w:val="clear" w:color="FFFFFF" w:fill="FCFDFD"/>
                  <w:noWrap/>
                  <w:vAlign w:val="bottom"/>
                  <w:hideMark/>
                </w:tcPr>
                <w:p w14:paraId="7D7849B9"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0AB1390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w:t>
                  </w:r>
                </w:p>
              </w:tc>
              <w:tc>
                <w:tcPr>
                  <w:tcW w:w="709" w:type="dxa"/>
                  <w:tcBorders>
                    <w:top w:val="nil"/>
                    <w:left w:val="nil"/>
                    <w:bottom w:val="single" w:sz="4" w:space="0" w:color="000000"/>
                    <w:right w:val="single" w:sz="4" w:space="0" w:color="000000"/>
                  </w:tcBorders>
                  <w:shd w:val="clear" w:color="FFFFFF" w:fill="FFFFFF"/>
                  <w:noWrap/>
                  <w:vAlign w:val="bottom"/>
                  <w:hideMark/>
                </w:tcPr>
                <w:p w14:paraId="4BE51D3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25</w:t>
                  </w:r>
                </w:p>
              </w:tc>
            </w:tr>
            <w:tr w:rsidR="00EF1439" w:rsidRPr="00EF1439" w14:paraId="71A6F534" w14:textId="77777777" w:rsidTr="00EF1439">
              <w:trPr>
                <w:trHeight w:val="383"/>
              </w:trPr>
              <w:tc>
                <w:tcPr>
                  <w:tcW w:w="560" w:type="dxa"/>
                  <w:vMerge/>
                  <w:tcBorders>
                    <w:top w:val="nil"/>
                    <w:left w:val="single" w:sz="4" w:space="0" w:color="000000"/>
                    <w:bottom w:val="single" w:sz="4" w:space="0" w:color="000000"/>
                    <w:right w:val="single" w:sz="4" w:space="0" w:color="000000"/>
                  </w:tcBorders>
                  <w:vAlign w:val="center"/>
                  <w:hideMark/>
                </w:tcPr>
                <w:p w14:paraId="61C056F1" w14:textId="77777777" w:rsidR="00EF1439" w:rsidRPr="00EF1439" w:rsidRDefault="00EF1439" w:rsidP="00EF1439">
                  <w:pPr>
                    <w:suppressAutoHyphens w:val="0"/>
                    <w:rPr>
                      <w:rFonts w:ascii="Arial" w:hAnsi="Arial" w:cs="Arial"/>
                      <w:color w:val="000000"/>
                      <w:sz w:val="14"/>
                      <w:szCs w:val="14"/>
                      <w:lang w:eastAsia="pl-PL"/>
                    </w:rPr>
                  </w:pPr>
                </w:p>
              </w:tc>
              <w:tc>
                <w:tcPr>
                  <w:tcW w:w="1820" w:type="dxa"/>
                  <w:tcBorders>
                    <w:top w:val="nil"/>
                    <w:left w:val="nil"/>
                    <w:bottom w:val="single" w:sz="4" w:space="0" w:color="000000"/>
                    <w:right w:val="single" w:sz="4" w:space="0" w:color="000000"/>
                  </w:tcBorders>
                  <w:shd w:val="clear" w:color="FFFFFF" w:fill="FFFFFF"/>
                  <w:noWrap/>
                  <w:vAlign w:val="bottom"/>
                  <w:hideMark/>
                </w:tcPr>
                <w:p w14:paraId="2AD43F0F"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16-11-1-03-87    -l   -00</w:t>
                  </w:r>
                </w:p>
              </w:tc>
              <w:tc>
                <w:tcPr>
                  <w:tcW w:w="415" w:type="dxa"/>
                  <w:tcBorders>
                    <w:top w:val="nil"/>
                    <w:left w:val="nil"/>
                    <w:bottom w:val="single" w:sz="4" w:space="0" w:color="000000"/>
                    <w:right w:val="single" w:sz="4" w:space="0" w:color="000000"/>
                  </w:tcBorders>
                  <w:shd w:val="clear" w:color="FFFFFF" w:fill="FFFFFF"/>
                  <w:noWrap/>
                  <w:vAlign w:val="bottom"/>
                  <w:hideMark/>
                </w:tcPr>
                <w:p w14:paraId="2B83DE52"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7CF4A84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38</w:t>
                  </w:r>
                </w:p>
              </w:tc>
              <w:tc>
                <w:tcPr>
                  <w:tcW w:w="448" w:type="dxa"/>
                  <w:tcBorders>
                    <w:top w:val="nil"/>
                    <w:left w:val="nil"/>
                    <w:bottom w:val="single" w:sz="4" w:space="0" w:color="000000"/>
                    <w:right w:val="single" w:sz="4" w:space="0" w:color="000000"/>
                  </w:tcBorders>
                  <w:shd w:val="clear" w:color="FFFFFF" w:fill="FFFFFF"/>
                  <w:noWrap/>
                  <w:vAlign w:val="bottom"/>
                  <w:hideMark/>
                </w:tcPr>
                <w:p w14:paraId="50E8D0B6"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48" w:type="dxa"/>
                  <w:tcBorders>
                    <w:top w:val="nil"/>
                    <w:left w:val="nil"/>
                    <w:bottom w:val="single" w:sz="4" w:space="0" w:color="000000"/>
                    <w:right w:val="single" w:sz="4" w:space="0" w:color="000000"/>
                  </w:tcBorders>
                  <w:shd w:val="clear" w:color="FFFFFF" w:fill="FFFFFF"/>
                  <w:noWrap/>
                  <w:vAlign w:val="bottom"/>
                  <w:hideMark/>
                </w:tcPr>
                <w:p w14:paraId="0E9BA80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FFFFF"/>
                  <w:noWrap/>
                  <w:vAlign w:val="bottom"/>
                  <w:hideMark/>
                </w:tcPr>
                <w:p w14:paraId="04896963"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5</w:t>
                  </w:r>
                </w:p>
              </w:tc>
              <w:tc>
                <w:tcPr>
                  <w:tcW w:w="563" w:type="dxa"/>
                  <w:tcBorders>
                    <w:top w:val="nil"/>
                    <w:left w:val="nil"/>
                    <w:bottom w:val="single" w:sz="4" w:space="0" w:color="000000"/>
                    <w:right w:val="single" w:sz="4" w:space="0" w:color="000000"/>
                  </w:tcBorders>
                  <w:shd w:val="clear" w:color="FFFFFF" w:fill="FFFFFF"/>
                  <w:noWrap/>
                  <w:vAlign w:val="bottom"/>
                  <w:hideMark/>
                </w:tcPr>
                <w:p w14:paraId="269CBCD4"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600" w:type="dxa"/>
                  <w:tcBorders>
                    <w:top w:val="nil"/>
                    <w:left w:val="nil"/>
                    <w:bottom w:val="single" w:sz="4" w:space="0" w:color="000000"/>
                    <w:right w:val="single" w:sz="4" w:space="0" w:color="000000"/>
                  </w:tcBorders>
                  <w:shd w:val="clear" w:color="FFFFFF" w:fill="FFFFFF"/>
                  <w:noWrap/>
                  <w:vAlign w:val="bottom"/>
                  <w:hideMark/>
                </w:tcPr>
                <w:p w14:paraId="6604DDE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43</w:t>
                  </w:r>
                </w:p>
              </w:tc>
              <w:tc>
                <w:tcPr>
                  <w:tcW w:w="528" w:type="dxa"/>
                  <w:tcBorders>
                    <w:top w:val="nil"/>
                    <w:left w:val="nil"/>
                    <w:bottom w:val="single" w:sz="4" w:space="0" w:color="000000"/>
                    <w:right w:val="single" w:sz="4" w:space="0" w:color="000000"/>
                  </w:tcBorders>
                  <w:shd w:val="clear" w:color="FFFFFF" w:fill="FFFFFF"/>
                  <w:noWrap/>
                  <w:vAlign w:val="bottom"/>
                  <w:hideMark/>
                </w:tcPr>
                <w:p w14:paraId="63C15B9A"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0BE412BE"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7AFB6CC"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FFFFF"/>
                  <w:noWrap/>
                  <w:vAlign w:val="bottom"/>
                  <w:hideMark/>
                </w:tcPr>
                <w:p w14:paraId="3B049DA8"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1</w:t>
                  </w:r>
                </w:p>
              </w:tc>
              <w:tc>
                <w:tcPr>
                  <w:tcW w:w="459" w:type="dxa"/>
                  <w:tcBorders>
                    <w:top w:val="nil"/>
                    <w:left w:val="nil"/>
                    <w:bottom w:val="single" w:sz="4" w:space="0" w:color="000000"/>
                    <w:right w:val="single" w:sz="4" w:space="0" w:color="000000"/>
                  </w:tcBorders>
                  <w:shd w:val="clear" w:color="FFFFFF" w:fill="FFFFFF"/>
                  <w:noWrap/>
                  <w:vAlign w:val="bottom"/>
                  <w:hideMark/>
                </w:tcPr>
                <w:p w14:paraId="3B20FEF0" w14:textId="77777777" w:rsidR="00EF1439" w:rsidRPr="00EF1439" w:rsidRDefault="00EF1439" w:rsidP="00EF1439">
                  <w:pPr>
                    <w:suppressAutoHyphens w:val="0"/>
                    <w:jc w:val="right"/>
                    <w:rPr>
                      <w:rFonts w:ascii="Arial" w:hAnsi="Arial" w:cs="Arial"/>
                      <w:color w:val="333333"/>
                      <w:sz w:val="14"/>
                      <w:szCs w:val="14"/>
                      <w:lang w:eastAsia="pl-PL"/>
                    </w:rPr>
                  </w:pPr>
                  <w:r w:rsidRPr="00EF1439">
                    <w:rPr>
                      <w:rFonts w:ascii="Arial" w:hAnsi="Arial" w:cs="Arial"/>
                      <w:color w:val="333333"/>
                      <w:sz w:val="14"/>
                      <w:szCs w:val="14"/>
                      <w:lang w:eastAsia="pl-PL"/>
                    </w:rPr>
                    <w:t> </w:t>
                  </w:r>
                </w:p>
              </w:tc>
              <w:tc>
                <w:tcPr>
                  <w:tcW w:w="767" w:type="dxa"/>
                  <w:tcBorders>
                    <w:top w:val="nil"/>
                    <w:left w:val="nil"/>
                    <w:bottom w:val="single" w:sz="4" w:space="0" w:color="000000"/>
                    <w:right w:val="single" w:sz="4" w:space="0" w:color="000000"/>
                  </w:tcBorders>
                  <w:shd w:val="clear" w:color="FFFFFF" w:fill="FFFFFF"/>
                  <w:noWrap/>
                  <w:vAlign w:val="bottom"/>
                  <w:hideMark/>
                </w:tcPr>
                <w:p w14:paraId="7BE10CE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w:t>
                  </w:r>
                </w:p>
              </w:tc>
              <w:tc>
                <w:tcPr>
                  <w:tcW w:w="709" w:type="dxa"/>
                  <w:tcBorders>
                    <w:top w:val="nil"/>
                    <w:left w:val="nil"/>
                    <w:bottom w:val="single" w:sz="4" w:space="0" w:color="000000"/>
                    <w:right w:val="single" w:sz="4" w:space="0" w:color="000000"/>
                  </w:tcBorders>
                  <w:shd w:val="clear" w:color="FFFFFF" w:fill="FFFFFF"/>
                  <w:noWrap/>
                  <w:vAlign w:val="bottom"/>
                  <w:hideMark/>
                </w:tcPr>
                <w:p w14:paraId="03B92AA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44</w:t>
                  </w:r>
                </w:p>
              </w:tc>
            </w:tr>
            <w:tr w:rsidR="00EF1439" w:rsidRPr="00EF1439" w14:paraId="73059529"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2D19BB3C" w14:textId="77777777" w:rsidR="00EF1439" w:rsidRPr="00EF1439" w:rsidRDefault="00EF1439" w:rsidP="00EF1439">
                  <w:pPr>
                    <w:suppressAutoHyphens w:val="0"/>
                    <w:jc w:val="center"/>
                    <w:rPr>
                      <w:rFonts w:ascii="Arial" w:hAnsi="Arial" w:cs="Arial"/>
                      <w:color w:val="000000"/>
                      <w:sz w:val="14"/>
                      <w:szCs w:val="14"/>
                      <w:lang w:eastAsia="pl-PL"/>
                    </w:rPr>
                  </w:pPr>
                  <w:r w:rsidRPr="00EF1439">
                    <w:rPr>
                      <w:rFonts w:ascii="Arial" w:hAnsi="Arial" w:cs="Arial"/>
                      <w:color w:val="000000"/>
                      <w:sz w:val="14"/>
                      <w:szCs w:val="14"/>
                      <w:lang w:eastAsia="pl-PL"/>
                    </w:rPr>
                    <w:t>Razem: TWP</w:t>
                  </w:r>
                </w:p>
              </w:tc>
              <w:tc>
                <w:tcPr>
                  <w:tcW w:w="415" w:type="dxa"/>
                  <w:tcBorders>
                    <w:top w:val="nil"/>
                    <w:left w:val="nil"/>
                    <w:bottom w:val="single" w:sz="4" w:space="0" w:color="000000"/>
                    <w:right w:val="single" w:sz="4" w:space="0" w:color="000000"/>
                  </w:tcBorders>
                  <w:shd w:val="clear" w:color="FFFFFF" w:fill="F5F5F5"/>
                  <w:noWrap/>
                  <w:vAlign w:val="bottom"/>
                  <w:hideMark/>
                </w:tcPr>
                <w:p w14:paraId="4F30C3A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563" w:type="dxa"/>
                  <w:tcBorders>
                    <w:top w:val="nil"/>
                    <w:left w:val="nil"/>
                    <w:bottom w:val="single" w:sz="4" w:space="0" w:color="000000"/>
                    <w:right w:val="single" w:sz="4" w:space="0" w:color="000000"/>
                  </w:tcBorders>
                  <w:shd w:val="clear" w:color="FFFFFF" w:fill="F5F5F5"/>
                  <w:noWrap/>
                  <w:vAlign w:val="bottom"/>
                  <w:hideMark/>
                </w:tcPr>
                <w:p w14:paraId="1CCE321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398</w:t>
                  </w:r>
                </w:p>
              </w:tc>
              <w:tc>
                <w:tcPr>
                  <w:tcW w:w="448" w:type="dxa"/>
                  <w:tcBorders>
                    <w:top w:val="nil"/>
                    <w:left w:val="nil"/>
                    <w:bottom w:val="single" w:sz="4" w:space="0" w:color="000000"/>
                    <w:right w:val="single" w:sz="4" w:space="0" w:color="000000"/>
                  </w:tcBorders>
                  <w:shd w:val="clear" w:color="FFFFFF" w:fill="F5F5F5"/>
                  <w:noWrap/>
                  <w:vAlign w:val="bottom"/>
                  <w:hideMark/>
                </w:tcPr>
                <w:p w14:paraId="2D634E3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40</w:t>
                  </w:r>
                </w:p>
              </w:tc>
              <w:tc>
                <w:tcPr>
                  <w:tcW w:w="448" w:type="dxa"/>
                  <w:tcBorders>
                    <w:top w:val="nil"/>
                    <w:left w:val="nil"/>
                    <w:bottom w:val="single" w:sz="4" w:space="0" w:color="000000"/>
                    <w:right w:val="single" w:sz="4" w:space="0" w:color="000000"/>
                  </w:tcBorders>
                  <w:shd w:val="clear" w:color="FFFFFF" w:fill="F5F5F5"/>
                  <w:noWrap/>
                  <w:vAlign w:val="bottom"/>
                  <w:hideMark/>
                </w:tcPr>
                <w:p w14:paraId="55BCECA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35</w:t>
                  </w:r>
                </w:p>
              </w:tc>
              <w:tc>
                <w:tcPr>
                  <w:tcW w:w="563" w:type="dxa"/>
                  <w:tcBorders>
                    <w:top w:val="nil"/>
                    <w:left w:val="nil"/>
                    <w:bottom w:val="single" w:sz="4" w:space="0" w:color="000000"/>
                    <w:right w:val="single" w:sz="4" w:space="0" w:color="000000"/>
                  </w:tcBorders>
                  <w:shd w:val="clear" w:color="FFFFFF" w:fill="F5F5F5"/>
                  <w:noWrap/>
                  <w:vAlign w:val="bottom"/>
                  <w:hideMark/>
                </w:tcPr>
                <w:p w14:paraId="4BD0680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28</w:t>
                  </w:r>
                </w:p>
              </w:tc>
              <w:tc>
                <w:tcPr>
                  <w:tcW w:w="563" w:type="dxa"/>
                  <w:tcBorders>
                    <w:top w:val="nil"/>
                    <w:left w:val="nil"/>
                    <w:bottom w:val="single" w:sz="4" w:space="0" w:color="000000"/>
                    <w:right w:val="single" w:sz="4" w:space="0" w:color="000000"/>
                  </w:tcBorders>
                  <w:shd w:val="clear" w:color="FFFFFF" w:fill="F5F5F5"/>
                  <w:noWrap/>
                  <w:vAlign w:val="bottom"/>
                  <w:hideMark/>
                </w:tcPr>
                <w:p w14:paraId="153319A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35</w:t>
                  </w:r>
                </w:p>
              </w:tc>
              <w:tc>
                <w:tcPr>
                  <w:tcW w:w="600" w:type="dxa"/>
                  <w:tcBorders>
                    <w:top w:val="nil"/>
                    <w:left w:val="nil"/>
                    <w:bottom w:val="single" w:sz="4" w:space="0" w:color="000000"/>
                    <w:right w:val="single" w:sz="4" w:space="0" w:color="000000"/>
                  </w:tcBorders>
                  <w:shd w:val="clear" w:color="FFFFFF" w:fill="F5F5F5"/>
                  <w:noWrap/>
                  <w:vAlign w:val="bottom"/>
                  <w:hideMark/>
                </w:tcPr>
                <w:p w14:paraId="646BD7FC"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536</w:t>
                  </w:r>
                </w:p>
              </w:tc>
              <w:tc>
                <w:tcPr>
                  <w:tcW w:w="528" w:type="dxa"/>
                  <w:tcBorders>
                    <w:top w:val="nil"/>
                    <w:left w:val="nil"/>
                    <w:bottom w:val="single" w:sz="4" w:space="0" w:color="000000"/>
                    <w:right w:val="single" w:sz="4" w:space="0" w:color="000000"/>
                  </w:tcBorders>
                  <w:shd w:val="clear" w:color="FFFFFF" w:fill="F5F5F5"/>
                  <w:noWrap/>
                  <w:vAlign w:val="bottom"/>
                  <w:hideMark/>
                </w:tcPr>
                <w:p w14:paraId="1849C0DB"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48</w:t>
                  </w:r>
                </w:p>
              </w:tc>
              <w:tc>
                <w:tcPr>
                  <w:tcW w:w="527" w:type="dxa"/>
                  <w:tcBorders>
                    <w:top w:val="nil"/>
                    <w:left w:val="nil"/>
                    <w:bottom w:val="single" w:sz="4" w:space="0" w:color="000000"/>
                    <w:right w:val="single" w:sz="4" w:space="0" w:color="000000"/>
                  </w:tcBorders>
                  <w:shd w:val="clear" w:color="FFFFFF" w:fill="F5F5F5"/>
                  <w:noWrap/>
                  <w:vAlign w:val="bottom"/>
                  <w:hideMark/>
                </w:tcPr>
                <w:p w14:paraId="6078510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w:t>
                  </w:r>
                </w:p>
              </w:tc>
              <w:tc>
                <w:tcPr>
                  <w:tcW w:w="527" w:type="dxa"/>
                  <w:tcBorders>
                    <w:top w:val="nil"/>
                    <w:left w:val="nil"/>
                    <w:bottom w:val="single" w:sz="4" w:space="0" w:color="000000"/>
                    <w:right w:val="single" w:sz="4" w:space="0" w:color="000000"/>
                  </w:tcBorders>
                  <w:shd w:val="clear" w:color="FFFFFF" w:fill="F5F5F5"/>
                  <w:noWrap/>
                  <w:vAlign w:val="bottom"/>
                  <w:hideMark/>
                </w:tcPr>
                <w:p w14:paraId="02C9274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 </w:t>
                  </w:r>
                </w:p>
              </w:tc>
              <w:tc>
                <w:tcPr>
                  <w:tcW w:w="459" w:type="dxa"/>
                  <w:tcBorders>
                    <w:top w:val="nil"/>
                    <w:left w:val="nil"/>
                    <w:bottom w:val="single" w:sz="4" w:space="0" w:color="000000"/>
                    <w:right w:val="single" w:sz="4" w:space="0" w:color="000000"/>
                  </w:tcBorders>
                  <w:shd w:val="clear" w:color="FFFFFF" w:fill="F5F5F5"/>
                  <w:noWrap/>
                  <w:vAlign w:val="bottom"/>
                  <w:hideMark/>
                </w:tcPr>
                <w:p w14:paraId="79F39471"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48</w:t>
                  </w:r>
                </w:p>
              </w:tc>
              <w:tc>
                <w:tcPr>
                  <w:tcW w:w="459" w:type="dxa"/>
                  <w:tcBorders>
                    <w:top w:val="nil"/>
                    <w:left w:val="nil"/>
                    <w:bottom w:val="single" w:sz="4" w:space="0" w:color="000000"/>
                    <w:right w:val="single" w:sz="4" w:space="0" w:color="000000"/>
                  </w:tcBorders>
                  <w:shd w:val="clear" w:color="FFFFFF" w:fill="F5F5F5"/>
                  <w:noWrap/>
                  <w:vAlign w:val="bottom"/>
                  <w:hideMark/>
                </w:tcPr>
                <w:p w14:paraId="1092BD3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15</w:t>
                  </w:r>
                </w:p>
              </w:tc>
              <w:tc>
                <w:tcPr>
                  <w:tcW w:w="767" w:type="dxa"/>
                  <w:tcBorders>
                    <w:top w:val="nil"/>
                    <w:left w:val="nil"/>
                    <w:bottom w:val="single" w:sz="4" w:space="0" w:color="000000"/>
                    <w:right w:val="single" w:sz="4" w:space="0" w:color="000000"/>
                  </w:tcBorders>
                  <w:shd w:val="clear" w:color="FFFFFF" w:fill="F5F5F5"/>
                  <w:noWrap/>
                  <w:vAlign w:val="bottom"/>
                  <w:hideMark/>
                </w:tcPr>
                <w:p w14:paraId="6871FC2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117</w:t>
                  </w:r>
                </w:p>
              </w:tc>
              <w:tc>
                <w:tcPr>
                  <w:tcW w:w="709" w:type="dxa"/>
                  <w:tcBorders>
                    <w:top w:val="nil"/>
                    <w:left w:val="nil"/>
                    <w:bottom w:val="single" w:sz="4" w:space="0" w:color="000000"/>
                    <w:right w:val="single" w:sz="4" w:space="0" w:color="000000"/>
                  </w:tcBorders>
                  <w:shd w:val="clear" w:color="FFFFFF" w:fill="F5F5F5"/>
                  <w:noWrap/>
                  <w:vAlign w:val="bottom"/>
                  <w:hideMark/>
                </w:tcPr>
                <w:p w14:paraId="77E3A38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653</w:t>
                  </w:r>
                </w:p>
              </w:tc>
            </w:tr>
            <w:tr w:rsidR="00EF1439" w:rsidRPr="00EF1439" w14:paraId="6C24F8E6" w14:textId="77777777" w:rsidTr="00EF1439">
              <w:trPr>
                <w:trHeight w:val="383"/>
              </w:trPr>
              <w:tc>
                <w:tcPr>
                  <w:tcW w:w="238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bottom"/>
                  <w:hideMark/>
                </w:tcPr>
                <w:p w14:paraId="3838305E" w14:textId="77777777" w:rsidR="00EF1439" w:rsidRPr="00EF1439" w:rsidRDefault="00EF1439" w:rsidP="00EF1439">
                  <w:pPr>
                    <w:suppressAutoHyphens w:val="0"/>
                    <w:jc w:val="center"/>
                    <w:rPr>
                      <w:rFonts w:ascii="Arial" w:hAnsi="Arial" w:cs="Arial"/>
                      <w:b/>
                      <w:bCs/>
                      <w:color w:val="000000"/>
                      <w:sz w:val="14"/>
                      <w:szCs w:val="14"/>
                      <w:lang w:eastAsia="pl-PL"/>
                    </w:rPr>
                  </w:pPr>
                  <w:r w:rsidRPr="00EF1439">
                    <w:rPr>
                      <w:rFonts w:ascii="Arial" w:hAnsi="Arial" w:cs="Arial"/>
                      <w:b/>
                      <w:bCs/>
                      <w:color w:val="000000"/>
                      <w:sz w:val="14"/>
                      <w:szCs w:val="14"/>
                      <w:lang w:eastAsia="pl-PL"/>
                    </w:rPr>
                    <w:t>Razem pakiet</w:t>
                  </w:r>
                </w:p>
              </w:tc>
              <w:tc>
                <w:tcPr>
                  <w:tcW w:w="415" w:type="dxa"/>
                  <w:tcBorders>
                    <w:top w:val="nil"/>
                    <w:left w:val="nil"/>
                    <w:bottom w:val="single" w:sz="4" w:space="0" w:color="000000"/>
                    <w:right w:val="single" w:sz="4" w:space="0" w:color="000000"/>
                  </w:tcBorders>
                  <w:shd w:val="clear" w:color="FFFFFF" w:fill="F5F5F5"/>
                  <w:noWrap/>
                  <w:vAlign w:val="bottom"/>
                  <w:hideMark/>
                </w:tcPr>
                <w:p w14:paraId="5EA46455"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545</w:t>
                  </w:r>
                </w:p>
              </w:tc>
              <w:tc>
                <w:tcPr>
                  <w:tcW w:w="563" w:type="dxa"/>
                  <w:tcBorders>
                    <w:top w:val="nil"/>
                    <w:left w:val="nil"/>
                    <w:bottom w:val="single" w:sz="4" w:space="0" w:color="000000"/>
                    <w:right w:val="single" w:sz="4" w:space="0" w:color="000000"/>
                  </w:tcBorders>
                  <w:shd w:val="clear" w:color="FFFFFF" w:fill="F5F5F5"/>
                  <w:noWrap/>
                  <w:vAlign w:val="bottom"/>
                  <w:hideMark/>
                </w:tcPr>
                <w:p w14:paraId="63A9F714"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2 552</w:t>
                  </w:r>
                </w:p>
              </w:tc>
              <w:tc>
                <w:tcPr>
                  <w:tcW w:w="448" w:type="dxa"/>
                  <w:tcBorders>
                    <w:top w:val="nil"/>
                    <w:left w:val="nil"/>
                    <w:bottom w:val="single" w:sz="4" w:space="0" w:color="000000"/>
                    <w:right w:val="single" w:sz="4" w:space="0" w:color="000000"/>
                  </w:tcBorders>
                  <w:shd w:val="clear" w:color="FFFFFF" w:fill="F5F5F5"/>
                  <w:noWrap/>
                  <w:vAlign w:val="bottom"/>
                  <w:hideMark/>
                </w:tcPr>
                <w:p w14:paraId="0A78B12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487</w:t>
                  </w:r>
                </w:p>
              </w:tc>
              <w:tc>
                <w:tcPr>
                  <w:tcW w:w="448" w:type="dxa"/>
                  <w:tcBorders>
                    <w:top w:val="nil"/>
                    <w:left w:val="nil"/>
                    <w:bottom w:val="single" w:sz="4" w:space="0" w:color="000000"/>
                    <w:right w:val="single" w:sz="4" w:space="0" w:color="000000"/>
                  </w:tcBorders>
                  <w:shd w:val="clear" w:color="FFFFFF" w:fill="F5F5F5"/>
                  <w:noWrap/>
                  <w:vAlign w:val="bottom"/>
                  <w:hideMark/>
                </w:tcPr>
                <w:p w14:paraId="5331EF4D"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35</w:t>
                  </w:r>
                </w:p>
              </w:tc>
              <w:tc>
                <w:tcPr>
                  <w:tcW w:w="563" w:type="dxa"/>
                  <w:tcBorders>
                    <w:top w:val="nil"/>
                    <w:left w:val="nil"/>
                    <w:bottom w:val="single" w:sz="4" w:space="0" w:color="000000"/>
                    <w:right w:val="single" w:sz="4" w:space="0" w:color="000000"/>
                  </w:tcBorders>
                  <w:shd w:val="clear" w:color="FFFFFF" w:fill="F5F5F5"/>
                  <w:noWrap/>
                  <w:vAlign w:val="bottom"/>
                  <w:hideMark/>
                </w:tcPr>
                <w:p w14:paraId="3DB642A7"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1 165</w:t>
                  </w:r>
                </w:p>
              </w:tc>
              <w:tc>
                <w:tcPr>
                  <w:tcW w:w="563" w:type="dxa"/>
                  <w:tcBorders>
                    <w:top w:val="nil"/>
                    <w:left w:val="nil"/>
                    <w:bottom w:val="single" w:sz="4" w:space="0" w:color="000000"/>
                    <w:right w:val="single" w:sz="4" w:space="0" w:color="000000"/>
                  </w:tcBorders>
                  <w:shd w:val="clear" w:color="FFFFFF" w:fill="F5F5F5"/>
                  <w:noWrap/>
                  <w:vAlign w:val="bottom"/>
                  <w:hideMark/>
                </w:tcPr>
                <w:p w14:paraId="1427C6CE"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6 157</w:t>
                  </w:r>
                </w:p>
              </w:tc>
              <w:tc>
                <w:tcPr>
                  <w:tcW w:w="600" w:type="dxa"/>
                  <w:tcBorders>
                    <w:top w:val="nil"/>
                    <w:left w:val="nil"/>
                    <w:bottom w:val="single" w:sz="4" w:space="0" w:color="000000"/>
                    <w:right w:val="single" w:sz="4" w:space="0" w:color="000000"/>
                  </w:tcBorders>
                  <w:shd w:val="clear" w:color="FFFFFF" w:fill="F5F5F5"/>
                  <w:noWrap/>
                  <w:vAlign w:val="bottom"/>
                  <w:hideMark/>
                </w:tcPr>
                <w:p w14:paraId="550280E9"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10 941</w:t>
                  </w:r>
                </w:p>
              </w:tc>
              <w:tc>
                <w:tcPr>
                  <w:tcW w:w="528" w:type="dxa"/>
                  <w:tcBorders>
                    <w:top w:val="nil"/>
                    <w:left w:val="nil"/>
                    <w:bottom w:val="single" w:sz="4" w:space="0" w:color="000000"/>
                    <w:right w:val="single" w:sz="4" w:space="0" w:color="000000"/>
                  </w:tcBorders>
                  <w:shd w:val="clear" w:color="FFFFFF" w:fill="F5F5F5"/>
                  <w:noWrap/>
                  <w:vAlign w:val="bottom"/>
                  <w:hideMark/>
                </w:tcPr>
                <w:p w14:paraId="5C184DB3"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555</w:t>
                  </w:r>
                </w:p>
              </w:tc>
              <w:tc>
                <w:tcPr>
                  <w:tcW w:w="527" w:type="dxa"/>
                  <w:tcBorders>
                    <w:top w:val="nil"/>
                    <w:left w:val="nil"/>
                    <w:bottom w:val="single" w:sz="4" w:space="0" w:color="000000"/>
                    <w:right w:val="single" w:sz="4" w:space="0" w:color="000000"/>
                  </w:tcBorders>
                  <w:shd w:val="clear" w:color="FFFFFF" w:fill="F5F5F5"/>
                  <w:noWrap/>
                  <w:vAlign w:val="bottom"/>
                  <w:hideMark/>
                </w:tcPr>
                <w:p w14:paraId="2B69AAD0"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376</w:t>
                  </w:r>
                </w:p>
              </w:tc>
              <w:tc>
                <w:tcPr>
                  <w:tcW w:w="527" w:type="dxa"/>
                  <w:tcBorders>
                    <w:top w:val="nil"/>
                    <w:left w:val="nil"/>
                    <w:bottom w:val="single" w:sz="4" w:space="0" w:color="000000"/>
                    <w:right w:val="single" w:sz="4" w:space="0" w:color="000000"/>
                  </w:tcBorders>
                  <w:shd w:val="clear" w:color="FFFFFF" w:fill="F5F5F5"/>
                  <w:noWrap/>
                  <w:vAlign w:val="bottom"/>
                  <w:hideMark/>
                </w:tcPr>
                <w:p w14:paraId="0FCABECA"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5</w:t>
                  </w:r>
                </w:p>
              </w:tc>
              <w:tc>
                <w:tcPr>
                  <w:tcW w:w="459" w:type="dxa"/>
                  <w:tcBorders>
                    <w:top w:val="nil"/>
                    <w:left w:val="nil"/>
                    <w:bottom w:val="single" w:sz="4" w:space="0" w:color="000000"/>
                    <w:right w:val="single" w:sz="4" w:space="0" w:color="000000"/>
                  </w:tcBorders>
                  <w:shd w:val="clear" w:color="FFFFFF" w:fill="F5F5F5"/>
                  <w:noWrap/>
                  <w:vAlign w:val="bottom"/>
                  <w:hideMark/>
                </w:tcPr>
                <w:p w14:paraId="7005FAF6"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655</w:t>
                  </w:r>
                </w:p>
              </w:tc>
              <w:tc>
                <w:tcPr>
                  <w:tcW w:w="459" w:type="dxa"/>
                  <w:tcBorders>
                    <w:top w:val="nil"/>
                    <w:left w:val="nil"/>
                    <w:bottom w:val="single" w:sz="4" w:space="0" w:color="000000"/>
                    <w:right w:val="single" w:sz="4" w:space="0" w:color="000000"/>
                  </w:tcBorders>
                  <w:shd w:val="clear" w:color="FFFFFF" w:fill="F5F5F5"/>
                  <w:noWrap/>
                  <w:vAlign w:val="bottom"/>
                  <w:hideMark/>
                </w:tcPr>
                <w:p w14:paraId="3079965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199</w:t>
                  </w:r>
                </w:p>
              </w:tc>
              <w:tc>
                <w:tcPr>
                  <w:tcW w:w="767" w:type="dxa"/>
                  <w:tcBorders>
                    <w:top w:val="nil"/>
                    <w:left w:val="nil"/>
                    <w:bottom w:val="single" w:sz="4" w:space="0" w:color="000000"/>
                    <w:right w:val="single" w:sz="4" w:space="0" w:color="000000"/>
                  </w:tcBorders>
                  <w:shd w:val="clear" w:color="FFFFFF" w:fill="F5F5F5"/>
                  <w:noWrap/>
                  <w:vAlign w:val="bottom"/>
                  <w:hideMark/>
                </w:tcPr>
                <w:p w14:paraId="43889172"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1 790</w:t>
                  </w:r>
                </w:p>
              </w:tc>
              <w:tc>
                <w:tcPr>
                  <w:tcW w:w="709" w:type="dxa"/>
                  <w:tcBorders>
                    <w:top w:val="nil"/>
                    <w:left w:val="nil"/>
                    <w:bottom w:val="single" w:sz="4" w:space="0" w:color="000000"/>
                    <w:right w:val="single" w:sz="4" w:space="0" w:color="000000"/>
                  </w:tcBorders>
                  <w:shd w:val="clear" w:color="FFFFFF" w:fill="F5F5F5"/>
                  <w:noWrap/>
                  <w:vAlign w:val="bottom"/>
                  <w:hideMark/>
                </w:tcPr>
                <w:p w14:paraId="69408B18" w14:textId="77777777" w:rsidR="00EF1439" w:rsidRPr="00EF1439" w:rsidRDefault="00EF1439" w:rsidP="00EF1439">
                  <w:pPr>
                    <w:suppressAutoHyphens w:val="0"/>
                    <w:jc w:val="right"/>
                    <w:rPr>
                      <w:rFonts w:ascii="Arial" w:hAnsi="Arial" w:cs="Arial"/>
                      <w:b/>
                      <w:bCs/>
                      <w:color w:val="333333"/>
                      <w:sz w:val="14"/>
                      <w:szCs w:val="14"/>
                      <w:lang w:eastAsia="pl-PL"/>
                    </w:rPr>
                  </w:pPr>
                  <w:r w:rsidRPr="00EF1439">
                    <w:rPr>
                      <w:rFonts w:ascii="Arial" w:hAnsi="Arial" w:cs="Arial"/>
                      <w:b/>
                      <w:bCs/>
                      <w:color w:val="333333"/>
                      <w:sz w:val="14"/>
                      <w:szCs w:val="14"/>
                      <w:lang w:eastAsia="pl-PL"/>
                    </w:rPr>
                    <w:t>12 731</w:t>
                  </w:r>
                </w:p>
              </w:tc>
            </w:tr>
          </w:tbl>
          <w:p w14:paraId="616D7FF2" w14:textId="77777777" w:rsidR="00073A23" w:rsidRDefault="00073A23">
            <w:pPr>
              <w:autoSpaceDE w:val="0"/>
              <w:autoSpaceDN w:val="0"/>
              <w:adjustRightInd w:val="0"/>
              <w:spacing w:before="120"/>
              <w:jc w:val="both"/>
              <w:rPr>
                <w:rFonts w:ascii="Verdana" w:hAnsi="Verdana" w:cs="Arial"/>
                <w:sz w:val="20"/>
                <w:szCs w:val="20"/>
              </w:rPr>
            </w:pPr>
          </w:p>
        </w:tc>
      </w:tr>
      <w:tr w:rsidR="00073A23" w14:paraId="3C5E4F8C" w14:textId="77777777" w:rsidTr="00EF49C7">
        <w:tc>
          <w:tcPr>
            <w:tcW w:w="1135"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5FB15F43" w14:textId="77777777" w:rsidR="00073A23" w:rsidRDefault="00073A23">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V.2.</w:t>
            </w:r>
          </w:p>
        </w:tc>
        <w:tc>
          <w:tcPr>
            <w:tcW w:w="7373"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32A07F9B" w14:textId="77777777" w:rsidR="00073A23" w:rsidRDefault="00073A23">
            <w:pPr>
              <w:pStyle w:val="Default"/>
              <w:spacing w:before="120"/>
              <w:jc w:val="center"/>
              <w:rPr>
                <w:rFonts w:ascii="Verdana" w:hAnsi="Verdana" w:cs="Arial"/>
                <w:b/>
                <w:bCs/>
                <w:sz w:val="20"/>
                <w:szCs w:val="20"/>
              </w:rPr>
            </w:pPr>
            <w:r>
              <w:rPr>
                <w:rFonts w:ascii="Verdana" w:hAnsi="Verdana" w:cs="Arial"/>
                <w:b/>
                <w:bCs/>
                <w:sz w:val="20"/>
                <w:szCs w:val="20"/>
              </w:rPr>
              <w:t>ZRYWKA DREWNA</w:t>
            </w:r>
          </w:p>
          <w:p w14:paraId="524C3739" w14:textId="77777777" w:rsidR="00073A23" w:rsidRDefault="00073A23">
            <w:pPr>
              <w:pStyle w:val="Default"/>
              <w:spacing w:before="120"/>
              <w:jc w:val="center"/>
              <w:rPr>
                <w:rFonts w:ascii="Verdana" w:hAnsi="Verdana" w:cs="Arial"/>
                <w:sz w:val="20"/>
                <w:szCs w:val="20"/>
              </w:rPr>
            </w:pPr>
            <w:r>
              <w:rPr>
                <w:rFonts w:ascii="Verdana" w:hAnsi="Verdana" w:cs="Arial"/>
                <w:sz w:val="20"/>
                <w:szCs w:val="20"/>
              </w:rPr>
              <w:t>(jednostka rozliczeniowa – metr sześcienny (m</w:t>
            </w:r>
            <w:r>
              <w:rPr>
                <w:rFonts w:ascii="Verdana" w:hAnsi="Verdana" w:cs="Arial"/>
                <w:sz w:val="20"/>
                <w:szCs w:val="20"/>
                <w:vertAlign w:val="superscript"/>
              </w:rPr>
              <w:t>3</w:t>
            </w:r>
            <w:r>
              <w:rPr>
                <w:rFonts w:ascii="Verdana" w:hAnsi="Verdana" w:cs="Arial"/>
                <w:sz w:val="20"/>
                <w:szCs w:val="20"/>
              </w:rPr>
              <w:t>) podawany z dokładnością do dwóch miejsc po przecinku)</w:t>
            </w:r>
          </w:p>
        </w:tc>
        <w:tc>
          <w:tcPr>
            <w:tcW w:w="212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50EF5E59" w14:textId="77777777" w:rsidR="00073A23" w:rsidRDefault="00073A23">
            <w:pPr>
              <w:pStyle w:val="Default"/>
              <w:spacing w:before="120"/>
              <w:rPr>
                <w:rFonts w:ascii="Verdana" w:hAnsi="Verdana" w:cs="Arial"/>
                <w:b/>
                <w:sz w:val="20"/>
                <w:szCs w:val="20"/>
              </w:rPr>
            </w:pPr>
            <w:r>
              <w:rPr>
                <w:rFonts w:ascii="Verdana" w:hAnsi="Verdana" w:cs="Arial"/>
                <w:b/>
                <w:sz w:val="20"/>
                <w:szCs w:val="20"/>
              </w:rPr>
              <w:t>ZM/</w:t>
            </w:r>
          </w:p>
          <w:p w14:paraId="0A03519B" w14:textId="77777777" w:rsidR="00073A23" w:rsidRDefault="00073A23">
            <w:pPr>
              <w:pStyle w:val="Default"/>
              <w:spacing w:before="120"/>
              <w:rPr>
                <w:rFonts w:ascii="Verdana" w:hAnsi="Verdana"/>
                <w:b/>
                <w:sz w:val="20"/>
              </w:rPr>
            </w:pPr>
            <w:r>
              <w:rPr>
                <w:rFonts w:ascii="Verdana" w:hAnsi="Verdana" w:cs="Arial"/>
                <w:b/>
                <w:sz w:val="20"/>
                <w:szCs w:val="20"/>
              </w:rPr>
              <w:t>ZRYWKA</w:t>
            </w:r>
          </w:p>
        </w:tc>
      </w:tr>
      <w:tr w:rsidR="00073A23" w14:paraId="56C948A9" w14:textId="77777777" w:rsidTr="00EF49C7">
        <w:trPr>
          <w:trHeight w:val="2264"/>
        </w:trPr>
        <w:tc>
          <w:tcPr>
            <w:tcW w:w="10635" w:type="dxa"/>
            <w:gridSpan w:val="3"/>
            <w:tcBorders>
              <w:top w:val="single" w:sz="4" w:space="0" w:color="auto"/>
              <w:left w:val="single" w:sz="4" w:space="0" w:color="auto"/>
              <w:bottom w:val="single" w:sz="4" w:space="0" w:color="auto"/>
              <w:right w:val="single" w:sz="4" w:space="0" w:color="auto"/>
            </w:tcBorders>
          </w:tcPr>
          <w:p w14:paraId="091E7618" w14:textId="77777777" w:rsidR="00073A23" w:rsidRDefault="00073A23">
            <w:pPr>
              <w:tabs>
                <w:tab w:val="left" w:pos="840"/>
              </w:tabs>
              <w:spacing w:before="120"/>
              <w:ind w:left="34"/>
              <w:jc w:val="both"/>
              <w:rPr>
                <w:rFonts w:ascii="Verdana" w:hAnsi="Verdana" w:cs="Arial"/>
                <w:bCs/>
                <w:sz w:val="20"/>
                <w:szCs w:val="20"/>
              </w:rPr>
            </w:pPr>
            <w:r>
              <w:rPr>
                <w:rFonts w:ascii="Verdana" w:hAnsi="Verdana" w:cs="Arial"/>
                <w:bCs/>
                <w:sz w:val="20"/>
                <w:szCs w:val="20"/>
              </w:rPr>
              <w:t xml:space="preserve">Kod czynności ZRYWKA służy jedynie do podania masy grubizny planowanej do zrywki i w żaden sposób nie określa wymaganej przez Zamawiającego technologii zrywki drewna oraz nie stanowi podstawy do zmiany stawki obowiązującej w rozliczeniach. </w:t>
            </w:r>
          </w:p>
          <w:p w14:paraId="70A52E17" w14:textId="77777777" w:rsidR="00073A23" w:rsidRDefault="00073A23">
            <w:pPr>
              <w:tabs>
                <w:tab w:val="left" w:pos="840"/>
              </w:tabs>
              <w:spacing w:before="120"/>
              <w:ind w:left="34"/>
              <w:jc w:val="both"/>
              <w:rPr>
                <w:rFonts w:ascii="Verdana" w:hAnsi="Verdana" w:cs="Arial"/>
                <w:bCs/>
                <w:sz w:val="20"/>
                <w:szCs w:val="20"/>
              </w:rPr>
            </w:pPr>
            <w:r>
              <w:rPr>
                <w:rFonts w:ascii="Verdana" w:hAnsi="Verdana" w:cs="Arial"/>
                <w:bCs/>
                <w:sz w:val="20"/>
                <w:szCs w:val="20"/>
              </w:rPr>
              <w:t>Szczegółowe informacje dotyczące zrywki drewna oraz planowanych średnich odległości zrywkowych  przedstawione zostały w tabeli 4.</w:t>
            </w:r>
          </w:p>
          <w:p w14:paraId="273E796F" w14:textId="77777777" w:rsidR="008F4736" w:rsidRDefault="008F4736" w:rsidP="00F05F96">
            <w:pPr>
              <w:tabs>
                <w:tab w:val="left" w:pos="840"/>
              </w:tabs>
              <w:spacing w:before="120"/>
              <w:jc w:val="both"/>
              <w:rPr>
                <w:rFonts w:ascii="Verdana" w:hAnsi="Verdana"/>
                <w:color w:val="000000"/>
                <w:sz w:val="20"/>
                <w:lang w:eastAsia="pl-PL"/>
              </w:rPr>
            </w:pPr>
          </w:p>
          <w:p w14:paraId="0BE60B1D" w14:textId="56B98C0C" w:rsidR="00073A23" w:rsidRDefault="00073A23">
            <w:pPr>
              <w:tabs>
                <w:tab w:val="left" w:pos="840"/>
              </w:tabs>
              <w:spacing w:before="120"/>
              <w:ind w:left="34"/>
              <w:jc w:val="both"/>
              <w:rPr>
                <w:rFonts w:ascii="Verdana" w:hAnsi="Verdana" w:cs="Arial"/>
                <w:bCs/>
                <w:sz w:val="18"/>
                <w:szCs w:val="20"/>
              </w:rPr>
            </w:pPr>
            <w:r>
              <w:rPr>
                <w:rFonts w:ascii="Verdana" w:hAnsi="Verdana"/>
                <w:color w:val="000000"/>
                <w:sz w:val="20"/>
                <w:lang w:eastAsia="pl-PL"/>
              </w:rPr>
              <w:t>Tabela 4. Planowane średnie odległości zrywkowe</w:t>
            </w:r>
          </w:p>
          <w:tbl>
            <w:tblPr>
              <w:tblW w:w="8282" w:type="dxa"/>
              <w:jc w:val="center"/>
              <w:tblLayout w:type="fixed"/>
              <w:tblCellMar>
                <w:left w:w="70" w:type="dxa"/>
                <w:right w:w="70" w:type="dxa"/>
              </w:tblCellMar>
              <w:tblLook w:val="04A0" w:firstRow="1" w:lastRow="0" w:firstColumn="1" w:lastColumn="0" w:noHBand="0" w:noVBand="1"/>
            </w:tblPr>
            <w:tblGrid>
              <w:gridCol w:w="2540"/>
              <w:gridCol w:w="2907"/>
              <w:gridCol w:w="2835"/>
            </w:tblGrid>
            <w:tr w:rsidR="00F05F96" w:rsidRPr="008F4736" w14:paraId="3F5D7CF3" w14:textId="77777777" w:rsidTr="00F05F96">
              <w:trPr>
                <w:trHeight w:val="993"/>
                <w:jc w:val="center"/>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63A8D" w14:textId="77777777" w:rsidR="00F05F96" w:rsidRPr="008F4736" w:rsidRDefault="00F05F96" w:rsidP="008F4736">
                  <w:pPr>
                    <w:suppressAutoHyphens w:val="0"/>
                    <w:jc w:val="center"/>
                    <w:rPr>
                      <w:rFonts w:ascii="Calibri" w:hAnsi="Calibri" w:cs="Calibri"/>
                      <w:b/>
                      <w:bCs/>
                      <w:color w:val="000000"/>
                      <w:sz w:val="22"/>
                      <w:szCs w:val="22"/>
                      <w:lang w:eastAsia="pl-PL"/>
                    </w:rPr>
                  </w:pPr>
                  <w:r w:rsidRPr="008F4736">
                    <w:rPr>
                      <w:rFonts w:ascii="Calibri" w:hAnsi="Calibri" w:cs="Calibri"/>
                      <w:b/>
                      <w:bCs/>
                      <w:color w:val="000000"/>
                      <w:sz w:val="22"/>
                      <w:szCs w:val="22"/>
                      <w:lang w:eastAsia="pl-PL"/>
                    </w:rPr>
                    <w:t>Adres leśny</w:t>
                  </w:r>
                </w:p>
              </w:tc>
              <w:tc>
                <w:tcPr>
                  <w:tcW w:w="2907" w:type="dxa"/>
                  <w:tcBorders>
                    <w:top w:val="single" w:sz="4" w:space="0" w:color="auto"/>
                    <w:left w:val="nil"/>
                    <w:bottom w:val="single" w:sz="4" w:space="0" w:color="auto"/>
                    <w:right w:val="single" w:sz="4" w:space="0" w:color="auto"/>
                  </w:tcBorders>
                  <w:shd w:val="clear" w:color="auto" w:fill="auto"/>
                  <w:vAlign w:val="center"/>
                  <w:hideMark/>
                </w:tcPr>
                <w:p w14:paraId="52610139" w14:textId="77777777" w:rsidR="00F05F96" w:rsidRPr="008F4736" w:rsidRDefault="00F05F96" w:rsidP="008F4736">
                  <w:pPr>
                    <w:suppressAutoHyphens w:val="0"/>
                    <w:jc w:val="center"/>
                    <w:rPr>
                      <w:rFonts w:ascii="Calibri" w:hAnsi="Calibri" w:cs="Calibri"/>
                      <w:b/>
                      <w:bCs/>
                      <w:color w:val="000000"/>
                      <w:sz w:val="22"/>
                      <w:szCs w:val="22"/>
                      <w:lang w:eastAsia="pl-PL"/>
                    </w:rPr>
                  </w:pPr>
                  <w:r w:rsidRPr="008F4736">
                    <w:rPr>
                      <w:rFonts w:ascii="Calibri" w:hAnsi="Calibri" w:cs="Calibri"/>
                      <w:b/>
                      <w:bCs/>
                      <w:color w:val="000000"/>
                      <w:sz w:val="22"/>
                      <w:szCs w:val="22"/>
                      <w:lang w:eastAsia="pl-PL"/>
                    </w:rPr>
                    <w:t>Odległość zrywki dla drewna wielkowymiarowego [m]</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E78C4EA" w14:textId="77777777" w:rsidR="00F05F96" w:rsidRPr="008F4736" w:rsidRDefault="00F05F96" w:rsidP="008F4736">
                  <w:pPr>
                    <w:suppressAutoHyphens w:val="0"/>
                    <w:jc w:val="center"/>
                    <w:rPr>
                      <w:rFonts w:ascii="Calibri" w:hAnsi="Calibri" w:cs="Calibri"/>
                      <w:b/>
                      <w:bCs/>
                      <w:color w:val="000000"/>
                      <w:sz w:val="22"/>
                      <w:szCs w:val="22"/>
                      <w:lang w:eastAsia="pl-PL"/>
                    </w:rPr>
                  </w:pPr>
                  <w:r w:rsidRPr="008F4736">
                    <w:rPr>
                      <w:rFonts w:ascii="Calibri" w:hAnsi="Calibri" w:cs="Calibri"/>
                      <w:b/>
                      <w:bCs/>
                      <w:color w:val="000000"/>
                      <w:sz w:val="22"/>
                      <w:szCs w:val="22"/>
                      <w:lang w:eastAsia="pl-PL"/>
                    </w:rPr>
                    <w:t>Odległość zrywki dla drewna średniowymiarowego [m]</w:t>
                  </w:r>
                </w:p>
              </w:tc>
            </w:tr>
            <w:tr w:rsidR="00F05F96" w:rsidRPr="008F4736" w14:paraId="5B73267C"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08F5C55" w14:textId="3EB1F124"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 xml:space="preserve">16-11-1-02- </w:t>
                  </w:r>
                  <w:r w:rsidR="00853943">
                    <w:rPr>
                      <w:rFonts w:ascii="Calibri" w:hAnsi="Calibri" w:cs="Calibri"/>
                      <w:color w:val="000000"/>
                      <w:sz w:val="22"/>
                      <w:szCs w:val="22"/>
                      <w:lang w:eastAsia="pl-PL"/>
                    </w:rPr>
                    <w:t>(cięcia PR)</w:t>
                  </w:r>
                </w:p>
              </w:tc>
              <w:tc>
                <w:tcPr>
                  <w:tcW w:w="2907" w:type="dxa"/>
                  <w:tcBorders>
                    <w:top w:val="nil"/>
                    <w:left w:val="nil"/>
                    <w:bottom w:val="single" w:sz="4" w:space="0" w:color="auto"/>
                    <w:right w:val="single" w:sz="4" w:space="0" w:color="auto"/>
                  </w:tcBorders>
                  <w:shd w:val="clear" w:color="auto" w:fill="auto"/>
                  <w:noWrap/>
                  <w:vAlign w:val="bottom"/>
                  <w:hideMark/>
                </w:tcPr>
                <w:p w14:paraId="16D5EB7E"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27B8069C"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r>
            <w:tr w:rsidR="00F05F96" w:rsidRPr="008F4736" w14:paraId="4E4EAABB"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B9840B4" w14:textId="61424E9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 xml:space="preserve">16-11-1-02- </w:t>
                  </w:r>
                  <w:r w:rsidR="00853943">
                    <w:rPr>
                      <w:rFonts w:ascii="Calibri" w:hAnsi="Calibri" w:cs="Calibri"/>
                      <w:color w:val="000000"/>
                      <w:sz w:val="22"/>
                      <w:szCs w:val="22"/>
                      <w:lang w:eastAsia="pl-PL"/>
                    </w:rPr>
                    <w:t>(cięcia PTP)</w:t>
                  </w:r>
                </w:p>
              </w:tc>
              <w:tc>
                <w:tcPr>
                  <w:tcW w:w="2907" w:type="dxa"/>
                  <w:tcBorders>
                    <w:top w:val="nil"/>
                    <w:left w:val="nil"/>
                    <w:bottom w:val="single" w:sz="4" w:space="0" w:color="auto"/>
                    <w:right w:val="single" w:sz="4" w:space="0" w:color="auto"/>
                  </w:tcBorders>
                  <w:shd w:val="clear" w:color="auto" w:fill="auto"/>
                  <w:noWrap/>
                  <w:vAlign w:val="bottom"/>
                  <w:hideMark/>
                </w:tcPr>
                <w:p w14:paraId="4AF73B8A"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09B40A9B"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r>
            <w:tr w:rsidR="00F05F96" w:rsidRPr="008F4736" w14:paraId="5E7540AF"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AF8AB97" w14:textId="4D2D3129"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 xml:space="preserve">16-11-1-02- </w:t>
                  </w:r>
                  <w:r w:rsidR="00853943">
                    <w:rPr>
                      <w:rFonts w:ascii="Calibri" w:hAnsi="Calibri" w:cs="Calibri"/>
                      <w:color w:val="000000"/>
                      <w:sz w:val="22"/>
                      <w:szCs w:val="22"/>
                      <w:lang w:eastAsia="pl-PL"/>
                    </w:rPr>
                    <w:t>(cięcia PTW)</w:t>
                  </w:r>
                </w:p>
              </w:tc>
              <w:tc>
                <w:tcPr>
                  <w:tcW w:w="2907" w:type="dxa"/>
                  <w:tcBorders>
                    <w:top w:val="nil"/>
                    <w:left w:val="nil"/>
                    <w:bottom w:val="single" w:sz="4" w:space="0" w:color="auto"/>
                    <w:right w:val="single" w:sz="4" w:space="0" w:color="auto"/>
                  </w:tcBorders>
                  <w:shd w:val="clear" w:color="auto" w:fill="auto"/>
                  <w:noWrap/>
                  <w:vAlign w:val="bottom"/>
                  <w:hideMark/>
                </w:tcPr>
                <w:p w14:paraId="70DB89A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313CEF03"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r>
            <w:tr w:rsidR="00F05F96" w:rsidRPr="008F4736" w14:paraId="510E84C9"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33F5E0D"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16-11-1-02-100   -l   -00</w:t>
                  </w:r>
                </w:p>
              </w:tc>
              <w:tc>
                <w:tcPr>
                  <w:tcW w:w="2907" w:type="dxa"/>
                  <w:tcBorders>
                    <w:top w:val="nil"/>
                    <w:left w:val="nil"/>
                    <w:bottom w:val="single" w:sz="4" w:space="0" w:color="auto"/>
                    <w:right w:val="single" w:sz="4" w:space="0" w:color="auto"/>
                  </w:tcBorders>
                  <w:shd w:val="clear" w:color="auto" w:fill="auto"/>
                  <w:noWrap/>
                  <w:vAlign w:val="bottom"/>
                  <w:hideMark/>
                </w:tcPr>
                <w:p w14:paraId="410808D1"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6C470992"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r>
            <w:tr w:rsidR="00F05F96" w:rsidRPr="008F4736" w14:paraId="27F7C820"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508E2AB"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16-11-1-02-101   -k   -00</w:t>
                  </w:r>
                </w:p>
              </w:tc>
              <w:tc>
                <w:tcPr>
                  <w:tcW w:w="2907" w:type="dxa"/>
                  <w:tcBorders>
                    <w:top w:val="nil"/>
                    <w:left w:val="nil"/>
                    <w:bottom w:val="single" w:sz="4" w:space="0" w:color="auto"/>
                    <w:right w:val="single" w:sz="4" w:space="0" w:color="auto"/>
                  </w:tcBorders>
                  <w:shd w:val="clear" w:color="auto" w:fill="auto"/>
                  <w:noWrap/>
                  <w:vAlign w:val="bottom"/>
                  <w:hideMark/>
                </w:tcPr>
                <w:p w14:paraId="30EC972F"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7F70B07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21CBFB72"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7C54166"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16-11-1-02-1     -i   -99</w:t>
                  </w:r>
                </w:p>
              </w:tc>
              <w:tc>
                <w:tcPr>
                  <w:tcW w:w="2907" w:type="dxa"/>
                  <w:tcBorders>
                    <w:top w:val="nil"/>
                    <w:left w:val="nil"/>
                    <w:bottom w:val="single" w:sz="4" w:space="0" w:color="auto"/>
                    <w:right w:val="single" w:sz="4" w:space="0" w:color="auto"/>
                  </w:tcBorders>
                  <w:shd w:val="clear" w:color="auto" w:fill="auto"/>
                  <w:noWrap/>
                  <w:vAlign w:val="bottom"/>
                  <w:hideMark/>
                </w:tcPr>
                <w:p w14:paraId="156AD4BA"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3E6FA1E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5E95373D"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979FC3D"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16-11-1-02-1     -j   -00</w:t>
                  </w:r>
                </w:p>
              </w:tc>
              <w:tc>
                <w:tcPr>
                  <w:tcW w:w="2907" w:type="dxa"/>
                  <w:tcBorders>
                    <w:top w:val="nil"/>
                    <w:left w:val="nil"/>
                    <w:bottom w:val="single" w:sz="4" w:space="0" w:color="auto"/>
                    <w:right w:val="single" w:sz="4" w:space="0" w:color="auto"/>
                  </w:tcBorders>
                  <w:shd w:val="clear" w:color="auto" w:fill="auto"/>
                  <w:noWrap/>
                  <w:vAlign w:val="bottom"/>
                  <w:hideMark/>
                </w:tcPr>
                <w:p w14:paraId="47CE7000"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55AB808C"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r>
            <w:tr w:rsidR="00F05F96" w:rsidRPr="008F4736" w14:paraId="4F741294"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D750BA9"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16-11-1-02-1     -k   -00</w:t>
                  </w:r>
                </w:p>
              </w:tc>
              <w:tc>
                <w:tcPr>
                  <w:tcW w:w="2907" w:type="dxa"/>
                  <w:tcBorders>
                    <w:top w:val="nil"/>
                    <w:left w:val="nil"/>
                    <w:bottom w:val="single" w:sz="4" w:space="0" w:color="auto"/>
                    <w:right w:val="single" w:sz="4" w:space="0" w:color="auto"/>
                  </w:tcBorders>
                  <w:shd w:val="clear" w:color="auto" w:fill="auto"/>
                  <w:noWrap/>
                  <w:vAlign w:val="bottom"/>
                  <w:hideMark/>
                </w:tcPr>
                <w:p w14:paraId="2E4D067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5BFE0CA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57DDCC0D"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2F98DB6"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16-11-1-02-1     -l   -00</w:t>
                  </w:r>
                </w:p>
              </w:tc>
              <w:tc>
                <w:tcPr>
                  <w:tcW w:w="2907" w:type="dxa"/>
                  <w:tcBorders>
                    <w:top w:val="nil"/>
                    <w:left w:val="nil"/>
                    <w:bottom w:val="single" w:sz="4" w:space="0" w:color="auto"/>
                    <w:right w:val="single" w:sz="4" w:space="0" w:color="auto"/>
                  </w:tcBorders>
                  <w:shd w:val="clear" w:color="auto" w:fill="auto"/>
                  <w:noWrap/>
                  <w:vAlign w:val="bottom"/>
                  <w:hideMark/>
                </w:tcPr>
                <w:p w14:paraId="2ABE3FB5"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5F9ECC42"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r>
            <w:tr w:rsidR="00F05F96" w:rsidRPr="008F4736" w14:paraId="5EF85687"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2E9FE5D"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16-11-1-02-28    -a   -00</w:t>
                  </w:r>
                </w:p>
              </w:tc>
              <w:tc>
                <w:tcPr>
                  <w:tcW w:w="2907" w:type="dxa"/>
                  <w:tcBorders>
                    <w:top w:val="nil"/>
                    <w:left w:val="nil"/>
                    <w:bottom w:val="single" w:sz="4" w:space="0" w:color="auto"/>
                    <w:right w:val="single" w:sz="4" w:space="0" w:color="auto"/>
                  </w:tcBorders>
                  <w:shd w:val="clear" w:color="auto" w:fill="auto"/>
                  <w:noWrap/>
                  <w:vAlign w:val="bottom"/>
                  <w:hideMark/>
                </w:tcPr>
                <w:p w14:paraId="15D0285A"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0</w:t>
                  </w:r>
                </w:p>
              </w:tc>
              <w:tc>
                <w:tcPr>
                  <w:tcW w:w="2835" w:type="dxa"/>
                  <w:tcBorders>
                    <w:top w:val="nil"/>
                    <w:left w:val="nil"/>
                    <w:bottom w:val="single" w:sz="4" w:space="0" w:color="auto"/>
                    <w:right w:val="single" w:sz="4" w:space="0" w:color="auto"/>
                  </w:tcBorders>
                  <w:shd w:val="clear" w:color="auto" w:fill="auto"/>
                  <w:noWrap/>
                  <w:vAlign w:val="bottom"/>
                  <w:hideMark/>
                </w:tcPr>
                <w:p w14:paraId="6DA8D431"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r>
            <w:tr w:rsidR="00F05F96" w:rsidRPr="008F4736" w14:paraId="09AF2102"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81C604B"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16-11-1-02-28    -i   -00</w:t>
                  </w:r>
                </w:p>
              </w:tc>
              <w:tc>
                <w:tcPr>
                  <w:tcW w:w="2907" w:type="dxa"/>
                  <w:tcBorders>
                    <w:top w:val="nil"/>
                    <w:left w:val="nil"/>
                    <w:bottom w:val="single" w:sz="4" w:space="0" w:color="auto"/>
                    <w:right w:val="single" w:sz="4" w:space="0" w:color="auto"/>
                  </w:tcBorders>
                  <w:shd w:val="clear" w:color="auto" w:fill="auto"/>
                  <w:noWrap/>
                  <w:vAlign w:val="bottom"/>
                  <w:hideMark/>
                </w:tcPr>
                <w:p w14:paraId="73A70E1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6AD4511C"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32CF8179"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E92122F"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16-11-1-02-28    -j   -00</w:t>
                  </w:r>
                </w:p>
              </w:tc>
              <w:tc>
                <w:tcPr>
                  <w:tcW w:w="2907" w:type="dxa"/>
                  <w:tcBorders>
                    <w:top w:val="nil"/>
                    <w:left w:val="nil"/>
                    <w:bottom w:val="single" w:sz="4" w:space="0" w:color="auto"/>
                    <w:right w:val="single" w:sz="4" w:space="0" w:color="auto"/>
                  </w:tcBorders>
                  <w:shd w:val="clear" w:color="auto" w:fill="auto"/>
                  <w:noWrap/>
                  <w:vAlign w:val="bottom"/>
                  <w:hideMark/>
                </w:tcPr>
                <w:p w14:paraId="64D0615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2933901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r>
            <w:tr w:rsidR="00F05F96" w:rsidRPr="008F4736" w14:paraId="5E617C41"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DA6BBF2"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16-11-1-02-29    -f   -00</w:t>
                  </w:r>
                </w:p>
              </w:tc>
              <w:tc>
                <w:tcPr>
                  <w:tcW w:w="2907" w:type="dxa"/>
                  <w:tcBorders>
                    <w:top w:val="nil"/>
                    <w:left w:val="nil"/>
                    <w:bottom w:val="single" w:sz="4" w:space="0" w:color="auto"/>
                    <w:right w:val="single" w:sz="4" w:space="0" w:color="auto"/>
                  </w:tcBorders>
                  <w:shd w:val="clear" w:color="auto" w:fill="auto"/>
                  <w:noWrap/>
                  <w:vAlign w:val="bottom"/>
                  <w:hideMark/>
                </w:tcPr>
                <w:p w14:paraId="60852D92"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70322123"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r w:rsidR="00F05F96" w:rsidRPr="008F4736" w14:paraId="29EB1029"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CE8BAC1"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16-11-1-02-29    -j   -00</w:t>
                  </w:r>
                </w:p>
              </w:tc>
              <w:tc>
                <w:tcPr>
                  <w:tcW w:w="2907" w:type="dxa"/>
                  <w:tcBorders>
                    <w:top w:val="nil"/>
                    <w:left w:val="nil"/>
                    <w:bottom w:val="single" w:sz="4" w:space="0" w:color="auto"/>
                    <w:right w:val="single" w:sz="4" w:space="0" w:color="auto"/>
                  </w:tcBorders>
                  <w:shd w:val="clear" w:color="auto" w:fill="auto"/>
                  <w:noWrap/>
                  <w:vAlign w:val="bottom"/>
                  <w:hideMark/>
                </w:tcPr>
                <w:p w14:paraId="6751629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38402AF3"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r>
            <w:tr w:rsidR="00F05F96" w:rsidRPr="008F4736" w14:paraId="2DC46C2C"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9D7BF4D"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16-11-1-02-2     -a   -00</w:t>
                  </w:r>
                </w:p>
              </w:tc>
              <w:tc>
                <w:tcPr>
                  <w:tcW w:w="2907" w:type="dxa"/>
                  <w:tcBorders>
                    <w:top w:val="nil"/>
                    <w:left w:val="nil"/>
                    <w:bottom w:val="single" w:sz="4" w:space="0" w:color="auto"/>
                    <w:right w:val="single" w:sz="4" w:space="0" w:color="auto"/>
                  </w:tcBorders>
                  <w:shd w:val="clear" w:color="auto" w:fill="auto"/>
                  <w:noWrap/>
                  <w:vAlign w:val="bottom"/>
                  <w:hideMark/>
                </w:tcPr>
                <w:p w14:paraId="24D2AE9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41817502"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7F735C89"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3769253"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16-11-1-02-44    -b   -00</w:t>
                  </w:r>
                </w:p>
              </w:tc>
              <w:tc>
                <w:tcPr>
                  <w:tcW w:w="2907" w:type="dxa"/>
                  <w:tcBorders>
                    <w:top w:val="nil"/>
                    <w:left w:val="nil"/>
                    <w:bottom w:val="single" w:sz="4" w:space="0" w:color="auto"/>
                    <w:right w:val="single" w:sz="4" w:space="0" w:color="auto"/>
                  </w:tcBorders>
                  <w:shd w:val="clear" w:color="auto" w:fill="auto"/>
                  <w:noWrap/>
                  <w:vAlign w:val="bottom"/>
                  <w:hideMark/>
                </w:tcPr>
                <w:p w14:paraId="56D858C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44D300AB"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22C9AA6F"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7B1EAAF"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16-11-1-02-44    -f   -00</w:t>
                  </w:r>
                </w:p>
              </w:tc>
              <w:tc>
                <w:tcPr>
                  <w:tcW w:w="2907" w:type="dxa"/>
                  <w:tcBorders>
                    <w:top w:val="nil"/>
                    <w:left w:val="nil"/>
                    <w:bottom w:val="single" w:sz="4" w:space="0" w:color="auto"/>
                    <w:right w:val="single" w:sz="4" w:space="0" w:color="auto"/>
                  </w:tcBorders>
                  <w:shd w:val="clear" w:color="auto" w:fill="auto"/>
                  <w:noWrap/>
                  <w:vAlign w:val="bottom"/>
                  <w:hideMark/>
                </w:tcPr>
                <w:p w14:paraId="4F84F93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3B5A85CF"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3A37281B"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D9C1D7F"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16-11-1-02-44    -l   -00</w:t>
                  </w:r>
                </w:p>
              </w:tc>
              <w:tc>
                <w:tcPr>
                  <w:tcW w:w="2907" w:type="dxa"/>
                  <w:tcBorders>
                    <w:top w:val="nil"/>
                    <w:left w:val="nil"/>
                    <w:bottom w:val="single" w:sz="4" w:space="0" w:color="auto"/>
                    <w:right w:val="single" w:sz="4" w:space="0" w:color="auto"/>
                  </w:tcBorders>
                  <w:shd w:val="clear" w:color="auto" w:fill="auto"/>
                  <w:noWrap/>
                  <w:vAlign w:val="bottom"/>
                  <w:hideMark/>
                </w:tcPr>
                <w:p w14:paraId="59245B51"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62D00585"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398DC9CC"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10A66AD"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16-11-1-02-45    -a   -00</w:t>
                  </w:r>
                </w:p>
              </w:tc>
              <w:tc>
                <w:tcPr>
                  <w:tcW w:w="2907" w:type="dxa"/>
                  <w:tcBorders>
                    <w:top w:val="nil"/>
                    <w:left w:val="nil"/>
                    <w:bottom w:val="single" w:sz="4" w:space="0" w:color="auto"/>
                    <w:right w:val="single" w:sz="4" w:space="0" w:color="auto"/>
                  </w:tcBorders>
                  <w:shd w:val="clear" w:color="auto" w:fill="auto"/>
                  <w:noWrap/>
                  <w:vAlign w:val="bottom"/>
                  <w:hideMark/>
                </w:tcPr>
                <w:p w14:paraId="3711F701"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473DBA74"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r>
            <w:tr w:rsidR="00F05F96" w:rsidRPr="008F4736" w14:paraId="3E28D371"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F836197"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16-11-1-02-45    -h   -00</w:t>
                  </w:r>
                </w:p>
              </w:tc>
              <w:tc>
                <w:tcPr>
                  <w:tcW w:w="2907" w:type="dxa"/>
                  <w:tcBorders>
                    <w:top w:val="nil"/>
                    <w:left w:val="nil"/>
                    <w:bottom w:val="single" w:sz="4" w:space="0" w:color="auto"/>
                    <w:right w:val="single" w:sz="4" w:space="0" w:color="auto"/>
                  </w:tcBorders>
                  <w:shd w:val="clear" w:color="auto" w:fill="auto"/>
                  <w:noWrap/>
                  <w:vAlign w:val="bottom"/>
                  <w:hideMark/>
                </w:tcPr>
                <w:p w14:paraId="3E43A67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4455D715"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r w:rsidR="00F05F96" w:rsidRPr="008F4736" w14:paraId="410B0605"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F446626"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16-11-1-02-46    -o   -00</w:t>
                  </w:r>
                </w:p>
              </w:tc>
              <w:tc>
                <w:tcPr>
                  <w:tcW w:w="2907" w:type="dxa"/>
                  <w:tcBorders>
                    <w:top w:val="nil"/>
                    <w:left w:val="nil"/>
                    <w:bottom w:val="single" w:sz="4" w:space="0" w:color="auto"/>
                    <w:right w:val="single" w:sz="4" w:space="0" w:color="auto"/>
                  </w:tcBorders>
                  <w:shd w:val="clear" w:color="auto" w:fill="auto"/>
                  <w:noWrap/>
                  <w:vAlign w:val="bottom"/>
                  <w:hideMark/>
                </w:tcPr>
                <w:p w14:paraId="3E0FA050"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7885F51A"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r w:rsidR="00F05F96" w:rsidRPr="008F4736" w14:paraId="0DF30704"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EF2C0FC"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16-11-1-02-47    -a   -00</w:t>
                  </w:r>
                </w:p>
              </w:tc>
              <w:tc>
                <w:tcPr>
                  <w:tcW w:w="2907" w:type="dxa"/>
                  <w:tcBorders>
                    <w:top w:val="nil"/>
                    <w:left w:val="nil"/>
                    <w:bottom w:val="single" w:sz="4" w:space="0" w:color="auto"/>
                    <w:right w:val="single" w:sz="4" w:space="0" w:color="auto"/>
                  </w:tcBorders>
                  <w:shd w:val="clear" w:color="auto" w:fill="auto"/>
                  <w:noWrap/>
                  <w:vAlign w:val="bottom"/>
                  <w:hideMark/>
                </w:tcPr>
                <w:p w14:paraId="21E2753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07B78784"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74037B65"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F60E8DD"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lastRenderedPageBreak/>
                    <w:t>16-11-1-02-47    -b   -00</w:t>
                  </w:r>
                </w:p>
              </w:tc>
              <w:tc>
                <w:tcPr>
                  <w:tcW w:w="2907" w:type="dxa"/>
                  <w:tcBorders>
                    <w:top w:val="nil"/>
                    <w:left w:val="nil"/>
                    <w:bottom w:val="single" w:sz="4" w:space="0" w:color="auto"/>
                    <w:right w:val="single" w:sz="4" w:space="0" w:color="auto"/>
                  </w:tcBorders>
                  <w:shd w:val="clear" w:color="auto" w:fill="auto"/>
                  <w:noWrap/>
                  <w:vAlign w:val="bottom"/>
                  <w:hideMark/>
                </w:tcPr>
                <w:p w14:paraId="03D239E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3304480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00619755"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4A1B532"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16-11-1-02-47    -i   -00</w:t>
                  </w:r>
                </w:p>
              </w:tc>
              <w:tc>
                <w:tcPr>
                  <w:tcW w:w="2907" w:type="dxa"/>
                  <w:tcBorders>
                    <w:top w:val="nil"/>
                    <w:left w:val="nil"/>
                    <w:bottom w:val="single" w:sz="4" w:space="0" w:color="auto"/>
                    <w:right w:val="single" w:sz="4" w:space="0" w:color="auto"/>
                  </w:tcBorders>
                  <w:shd w:val="clear" w:color="auto" w:fill="auto"/>
                  <w:noWrap/>
                  <w:vAlign w:val="bottom"/>
                  <w:hideMark/>
                </w:tcPr>
                <w:p w14:paraId="0AB1216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485AFE8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42514A6B"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AF758D8"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16-11-1-02-48    -n   -00</w:t>
                  </w:r>
                </w:p>
              </w:tc>
              <w:tc>
                <w:tcPr>
                  <w:tcW w:w="2907" w:type="dxa"/>
                  <w:tcBorders>
                    <w:top w:val="nil"/>
                    <w:left w:val="nil"/>
                    <w:bottom w:val="single" w:sz="4" w:space="0" w:color="auto"/>
                    <w:right w:val="single" w:sz="4" w:space="0" w:color="auto"/>
                  </w:tcBorders>
                  <w:shd w:val="clear" w:color="auto" w:fill="auto"/>
                  <w:noWrap/>
                  <w:vAlign w:val="bottom"/>
                  <w:hideMark/>
                </w:tcPr>
                <w:p w14:paraId="3E181C74"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3E08690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54129EEB"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3A0BE57"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16-11-1-02-48    -p   -00</w:t>
                  </w:r>
                </w:p>
              </w:tc>
              <w:tc>
                <w:tcPr>
                  <w:tcW w:w="2907" w:type="dxa"/>
                  <w:tcBorders>
                    <w:top w:val="nil"/>
                    <w:left w:val="nil"/>
                    <w:bottom w:val="single" w:sz="4" w:space="0" w:color="auto"/>
                    <w:right w:val="single" w:sz="4" w:space="0" w:color="auto"/>
                  </w:tcBorders>
                  <w:shd w:val="clear" w:color="auto" w:fill="auto"/>
                  <w:noWrap/>
                  <w:vAlign w:val="bottom"/>
                  <w:hideMark/>
                </w:tcPr>
                <w:p w14:paraId="08B2F6C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54B23511"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r>
            <w:tr w:rsidR="00F05F96" w:rsidRPr="008F4736" w14:paraId="42C18D22"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9678272"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16-11-1-02-49    -a   -00</w:t>
                  </w:r>
                </w:p>
              </w:tc>
              <w:tc>
                <w:tcPr>
                  <w:tcW w:w="2907" w:type="dxa"/>
                  <w:tcBorders>
                    <w:top w:val="nil"/>
                    <w:left w:val="nil"/>
                    <w:bottom w:val="single" w:sz="4" w:space="0" w:color="auto"/>
                    <w:right w:val="single" w:sz="4" w:space="0" w:color="auto"/>
                  </w:tcBorders>
                  <w:shd w:val="clear" w:color="auto" w:fill="auto"/>
                  <w:noWrap/>
                  <w:vAlign w:val="bottom"/>
                  <w:hideMark/>
                </w:tcPr>
                <w:p w14:paraId="430450E4"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17A00FE0"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r>
            <w:tr w:rsidR="00F05F96" w:rsidRPr="008F4736" w14:paraId="2BA840BA"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6502E0A"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16-11-1-02-62    -d   -00</w:t>
                  </w:r>
                </w:p>
              </w:tc>
              <w:tc>
                <w:tcPr>
                  <w:tcW w:w="2907" w:type="dxa"/>
                  <w:tcBorders>
                    <w:top w:val="nil"/>
                    <w:left w:val="nil"/>
                    <w:bottom w:val="single" w:sz="4" w:space="0" w:color="auto"/>
                    <w:right w:val="single" w:sz="4" w:space="0" w:color="auto"/>
                  </w:tcBorders>
                  <w:shd w:val="clear" w:color="auto" w:fill="auto"/>
                  <w:noWrap/>
                  <w:vAlign w:val="bottom"/>
                  <w:hideMark/>
                </w:tcPr>
                <w:p w14:paraId="1D030390"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17AC5B32"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16AA4790"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0C7DBCF"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16-11-1-02-63    -a   -00</w:t>
                  </w:r>
                </w:p>
              </w:tc>
              <w:tc>
                <w:tcPr>
                  <w:tcW w:w="2907" w:type="dxa"/>
                  <w:tcBorders>
                    <w:top w:val="nil"/>
                    <w:left w:val="nil"/>
                    <w:bottom w:val="single" w:sz="4" w:space="0" w:color="auto"/>
                    <w:right w:val="single" w:sz="4" w:space="0" w:color="auto"/>
                  </w:tcBorders>
                  <w:shd w:val="clear" w:color="auto" w:fill="auto"/>
                  <w:noWrap/>
                  <w:vAlign w:val="bottom"/>
                  <w:hideMark/>
                </w:tcPr>
                <w:p w14:paraId="3E4895E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01AB8295"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0CE9E85E"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D882260"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16-11-1-02-63    -f   -00</w:t>
                  </w:r>
                </w:p>
              </w:tc>
              <w:tc>
                <w:tcPr>
                  <w:tcW w:w="2907" w:type="dxa"/>
                  <w:tcBorders>
                    <w:top w:val="nil"/>
                    <w:left w:val="nil"/>
                    <w:bottom w:val="single" w:sz="4" w:space="0" w:color="auto"/>
                    <w:right w:val="single" w:sz="4" w:space="0" w:color="auto"/>
                  </w:tcBorders>
                  <w:shd w:val="clear" w:color="auto" w:fill="auto"/>
                  <w:noWrap/>
                  <w:vAlign w:val="bottom"/>
                  <w:hideMark/>
                </w:tcPr>
                <w:p w14:paraId="0A9B862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0B7678B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r>
            <w:tr w:rsidR="00F05F96" w:rsidRPr="008F4736" w14:paraId="677B9444"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4840E8E"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16-11-1-02-75    -d   -00</w:t>
                  </w:r>
                </w:p>
              </w:tc>
              <w:tc>
                <w:tcPr>
                  <w:tcW w:w="2907" w:type="dxa"/>
                  <w:tcBorders>
                    <w:top w:val="nil"/>
                    <w:left w:val="nil"/>
                    <w:bottom w:val="single" w:sz="4" w:space="0" w:color="auto"/>
                    <w:right w:val="single" w:sz="4" w:space="0" w:color="auto"/>
                  </w:tcBorders>
                  <w:shd w:val="clear" w:color="auto" w:fill="auto"/>
                  <w:noWrap/>
                  <w:vAlign w:val="bottom"/>
                  <w:hideMark/>
                </w:tcPr>
                <w:p w14:paraId="592F1E1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7FA28DFA"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71247336"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AF3EED7"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16-11-1-02-76    -b   -00</w:t>
                  </w:r>
                </w:p>
              </w:tc>
              <w:tc>
                <w:tcPr>
                  <w:tcW w:w="2907" w:type="dxa"/>
                  <w:tcBorders>
                    <w:top w:val="nil"/>
                    <w:left w:val="nil"/>
                    <w:bottom w:val="single" w:sz="4" w:space="0" w:color="auto"/>
                    <w:right w:val="single" w:sz="4" w:space="0" w:color="auto"/>
                  </w:tcBorders>
                  <w:shd w:val="clear" w:color="auto" w:fill="auto"/>
                  <w:noWrap/>
                  <w:vAlign w:val="bottom"/>
                  <w:hideMark/>
                </w:tcPr>
                <w:p w14:paraId="4B1E646E"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67FF9DE2"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675F47A6"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E64E45E"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16-11-1-02-76    -g   -00</w:t>
                  </w:r>
                </w:p>
              </w:tc>
              <w:tc>
                <w:tcPr>
                  <w:tcW w:w="2907" w:type="dxa"/>
                  <w:tcBorders>
                    <w:top w:val="nil"/>
                    <w:left w:val="nil"/>
                    <w:bottom w:val="single" w:sz="4" w:space="0" w:color="auto"/>
                    <w:right w:val="single" w:sz="4" w:space="0" w:color="auto"/>
                  </w:tcBorders>
                  <w:shd w:val="clear" w:color="auto" w:fill="auto"/>
                  <w:noWrap/>
                  <w:vAlign w:val="bottom"/>
                  <w:hideMark/>
                </w:tcPr>
                <w:p w14:paraId="1F99A67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0</w:t>
                  </w:r>
                </w:p>
              </w:tc>
              <w:tc>
                <w:tcPr>
                  <w:tcW w:w="2835" w:type="dxa"/>
                  <w:tcBorders>
                    <w:top w:val="nil"/>
                    <w:left w:val="nil"/>
                    <w:bottom w:val="single" w:sz="4" w:space="0" w:color="auto"/>
                    <w:right w:val="single" w:sz="4" w:space="0" w:color="auto"/>
                  </w:tcBorders>
                  <w:shd w:val="clear" w:color="auto" w:fill="auto"/>
                  <w:noWrap/>
                  <w:vAlign w:val="bottom"/>
                  <w:hideMark/>
                </w:tcPr>
                <w:p w14:paraId="6494058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5217D231"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D4CA3DD"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16-11-1-02-77    -c   -00</w:t>
                  </w:r>
                </w:p>
              </w:tc>
              <w:tc>
                <w:tcPr>
                  <w:tcW w:w="2907" w:type="dxa"/>
                  <w:tcBorders>
                    <w:top w:val="nil"/>
                    <w:left w:val="nil"/>
                    <w:bottom w:val="single" w:sz="4" w:space="0" w:color="auto"/>
                    <w:right w:val="single" w:sz="4" w:space="0" w:color="auto"/>
                  </w:tcBorders>
                  <w:shd w:val="clear" w:color="auto" w:fill="auto"/>
                  <w:noWrap/>
                  <w:vAlign w:val="bottom"/>
                  <w:hideMark/>
                </w:tcPr>
                <w:p w14:paraId="1037391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0</w:t>
                  </w:r>
                </w:p>
              </w:tc>
              <w:tc>
                <w:tcPr>
                  <w:tcW w:w="2835" w:type="dxa"/>
                  <w:tcBorders>
                    <w:top w:val="nil"/>
                    <w:left w:val="nil"/>
                    <w:bottom w:val="single" w:sz="4" w:space="0" w:color="auto"/>
                    <w:right w:val="single" w:sz="4" w:space="0" w:color="auto"/>
                  </w:tcBorders>
                  <w:shd w:val="clear" w:color="auto" w:fill="auto"/>
                  <w:noWrap/>
                  <w:vAlign w:val="bottom"/>
                  <w:hideMark/>
                </w:tcPr>
                <w:p w14:paraId="3195FF1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r>
            <w:tr w:rsidR="00F05F96" w:rsidRPr="008F4736" w14:paraId="092C348E"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6E78BE5"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16-11-1-02-79    -f   -00</w:t>
                  </w:r>
                </w:p>
              </w:tc>
              <w:tc>
                <w:tcPr>
                  <w:tcW w:w="2907" w:type="dxa"/>
                  <w:tcBorders>
                    <w:top w:val="nil"/>
                    <w:left w:val="nil"/>
                    <w:bottom w:val="single" w:sz="4" w:space="0" w:color="auto"/>
                    <w:right w:val="single" w:sz="4" w:space="0" w:color="auto"/>
                  </w:tcBorders>
                  <w:shd w:val="clear" w:color="auto" w:fill="auto"/>
                  <w:noWrap/>
                  <w:vAlign w:val="bottom"/>
                  <w:hideMark/>
                </w:tcPr>
                <w:p w14:paraId="2BEED830"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04E876FE"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5C417DBB"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FE8E2BB"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16-11-1-02-79    -g   -00</w:t>
                  </w:r>
                </w:p>
              </w:tc>
              <w:tc>
                <w:tcPr>
                  <w:tcW w:w="2907" w:type="dxa"/>
                  <w:tcBorders>
                    <w:top w:val="nil"/>
                    <w:left w:val="nil"/>
                    <w:bottom w:val="single" w:sz="4" w:space="0" w:color="auto"/>
                    <w:right w:val="single" w:sz="4" w:space="0" w:color="auto"/>
                  </w:tcBorders>
                  <w:shd w:val="clear" w:color="auto" w:fill="auto"/>
                  <w:noWrap/>
                  <w:vAlign w:val="bottom"/>
                  <w:hideMark/>
                </w:tcPr>
                <w:p w14:paraId="244F142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08C4C52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07B76714"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7815582"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16-11-1-02-96    -f   -00</w:t>
                  </w:r>
                </w:p>
              </w:tc>
              <w:tc>
                <w:tcPr>
                  <w:tcW w:w="2907" w:type="dxa"/>
                  <w:tcBorders>
                    <w:top w:val="nil"/>
                    <w:left w:val="nil"/>
                    <w:bottom w:val="single" w:sz="4" w:space="0" w:color="auto"/>
                    <w:right w:val="single" w:sz="4" w:space="0" w:color="auto"/>
                  </w:tcBorders>
                  <w:shd w:val="clear" w:color="auto" w:fill="auto"/>
                  <w:noWrap/>
                  <w:vAlign w:val="bottom"/>
                  <w:hideMark/>
                </w:tcPr>
                <w:p w14:paraId="17BA4F9E"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618D2FBF"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00AE4D57"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1FA2A68"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16-11-1-02-96    -g   -00</w:t>
                  </w:r>
                </w:p>
              </w:tc>
              <w:tc>
                <w:tcPr>
                  <w:tcW w:w="2907" w:type="dxa"/>
                  <w:tcBorders>
                    <w:top w:val="nil"/>
                    <w:left w:val="nil"/>
                    <w:bottom w:val="single" w:sz="4" w:space="0" w:color="auto"/>
                    <w:right w:val="single" w:sz="4" w:space="0" w:color="auto"/>
                  </w:tcBorders>
                  <w:shd w:val="clear" w:color="auto" w:fill="auto"/>
                  <w:noWrap/>
                  <w:vAlign w:val="bottom"/>
                  <w:hideMark/>
                </w:tcPr>
                <w:p w14:paraId="1539A95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602250B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7EAD9B39"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9D9C42B" w14:textId="273E05B8"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 xml:space="preserve">16-11-1-03-  </w:t>
                  </w:r>
                  <w:r w:rsidR="00853943">
                    <w:rPr>
                      <w:rFonts w:ascii="Calibri" w:hAnsi="Calibri" w:cs="Calibri"/>
                      <w:color w:val="000000"/>
                      <w:sz w:val="22"/>
                      <w:szCs w:val="22"/>
                      <w:lang w:eastAsia="pl-PL"/>
                    </w:rPr>
                    <w:t>(cięcia PR)</w:t>
                  </w:r>
                </w:p>
              </w:tc>
              <w:tc>
                <w:tcPr>
                  <w:tcW w:w="2907" w:type="dxa"/>
                  <w:tcBorders>
                    <w:top w:val="nil"/>
                    <w:left w:val="nil"/>
                    <w:bottom w:val="single" w:sz="4" w:space="0" w:color="auto"/>
                    <w:right w:val="single" w:sz="4" w:space="0" w:color="auto"/>
                  </w:tcBorders>
                  <w:shd w:val="clear" w:color="auto" w:fill="auto"/>
                  <w:noWrap/>
                  <w:vAlign w:val="bottom"/>
                  <w:hideMark/>
                </w:tcPr>
                <w:p w14:paraId="72477CFC"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600</w:t>
                  </w:r>
                </w:p>
              </w:tc>
              <w:tc>
                <w:tcPr>
                  <w:tcW w:w="2835" w:type="dxa"/>
                  <w:tcBorders>
                    <w:top w:val="nil"/>
                    <w:left w:val="nil"/>
                    <w:bottom w:val="single" w:sz="4" w:space="0" w:color="auto"/>
                    <w:right w:val="single" w:sz="4" w:space="0" w:color="auto"/>
                  </w:tcBorders>
                  <w:shd w:val="clear" w:color="auto" w:fill="auto"/>
                  <w:noWrap/>
                  <w:vAlign w:val="bottom"/>
                  <w:hideMark/>
                </w:tcPr>
                <w:p w14:paraId="3B92D345"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600</w:t>
                  </w:r>
                </w:p>
              </w:tc>
            </w:tr>
            <w:tr w:rsidR="00F05F96" w:rsidRPr="008F4736" w14:paraId="6C6E080D"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528D7A9" w14:textId="7D9AF395"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 xml:space="preserve">16-11-1-03-  </w:t>
                  </w:r>
                  <w:r w:rsidR="00853943">
                    <w:rPr>
                      <w:rFonts w:ascii="Calibri" w:hAnsi="Calibri" w:cs="Calibri"/>
                      <w:color w:val="000000"/>
                      <w:sz w:val="22"/>
                      <w:szCs w:val="22"/>
                      <w:lang w:eastAsia="pl-PL"/>
                    </w:rPr>
                    <w:t>(cięcia PTP)</w:t>
                  </w:r>
                </w:p>
              </w:tc>
              <w:tc>
                <w:tcPr>
                  <w:tcW w:w="2907" w:type="dxa"/>
                  <w:tcBorders>
                    <w:top w:val="nil"/>
                    <w:left w:val="nil"/>
                    <w:bottom w:val="single" w:sz="4" w:space="0" w:color="auto"/>
                    <w:right w:val="single" w:sz="4" w:space="0" w:color="auto"/>
                  </w:tcBorders>
                  <w:shd w:val="clear" w:color="auto" w:fill="auto"/>
                  <w:noWrap/>
                  <w:vAlign w:val="bottom"/>
                  <w:hideMark/>
                </w:tcPr>
                <w:p w14:paraId="6AE65545"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600</w:t>
                  </w:r>
                </w:p>
              </w:tc>
              <w:tc>
                <w:tcPr>
                  <w:tcW w:w="2835" w:type="dxa"/>
                  <w:tcBorders>
                    <w:top w:val="nil"/>
                    <w:left w:val="nil"/>
                    <w:bottom w:val="single" w:sz="4" w:space="0" w:color="auto"/>
                    <w:right w:val="single" w:sz="4" w:space="0" w:color="auto"/>
                  </w:tcBorders>
                  <w:shd w:val="clear" w:color="auto" w:fill="auto"/>
                  <w:noWrap/>
                  <w:vAlign w:val="bottom"/>
                  <w:hideMark/>
                </w:tcPr>
                <w:p w14:paraId="216220F8" w14:textId="77777777" w:rsidR="00F05F96" w:rsidRPr="008F4736" w:rsidRDefault="00F05F96" w:rsidP="008F4736">
                  <w:pPr>
                    <w:suppressAutoHyphens w:val="0"/>
                    <w:jc w:val="right"/>
                    <w:rPr>
                      <w:rFonts w:ascii="Calibri" w:hAnsi="Calibri" w:cs="Calibri"/>
                      <w:color w:val="000000"/>
                      <w:sz w:val="22"/>
                      <w:szCs w:val="22"/>
                      <w:lang w:eastAsia="pl-PL"/>
                    </w:rPr>
                  </w:pPr>
                  <w:bookmarkStart w:id="0" w:name="_GoBack"/>
                  <w:bookmarkEnd w:id="0"/>
                  <w:r w:rsidRPr="008F4736">
                    <w:rPr>
                      <w:rFonts w:ascii="Calibri" w:hAnsi="Calibri" w:cs="Calibri"/>
                      <w:color w:val="000000"/>
                      <w:sz w:val="22"/>
                      <w:szCs w:val="22"/>
                      <w:lang w:eastAsia="pl-PL"/>
                    </w:rPr>
                    <w:t>600</w:t>
                  </w:r>
                </w:p>
              </w:tc>
            </w:tr>
            <w:tr w:rsidR="00F05F96" w:rsidRPr="008F4736" w14:paraId="691D532E"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437CDE3" w14:textId="704AE0F9"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 xml:space="preserve">16-11-1-03-  </w:t>
                  </w:r>
                  <w:r w:rsidR="00853943">
                    <w:rPr>
                      <w:rFonts w:ascii="Calibri" w:hAnsi="Calibri" w:cs="Calibri"/>
                      <w:color w:val="000000"/>
                      <w:sz w:val="22"/>
                      <w:szCs w:val="22"/>
                      <w:lang w:eastAsia="pl-PL"/>
                    </w:rPr>
                    <w:t>(cięcia PTW)</w:t>
                  </w:r>
                </w:p>
              </w:tc>
              <w:tc>
                <w:tcPr>
                  <w:tcW w:w="2907" w:type="dxa"/>
                  <w:tcBorders>
                    <w:top w:val="nil"/>
                    <w:left w:val="nil"/>
                    <w:bottom w:val="single" w:sz="4" w:space="0" w:color="auto"/>
                    <w:right w:val="single" w:sz="4" w:space="0" w:color="auto"/>
                  </w:tcBorders>
                  <w:shd w:val="clear" w:color="auto" w:fill="auto"/>
                  <w:noWrap/>
                  <w:vAlign w:val="bottom"/>
                  <w:hideMark/>
                </w:tcPr>
                <w:p w14:paraId="7BE25E5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600</w:t>
                  </w:r>
                </w:p>
              </w:tc>
              <w:tc>
                <w:tcPr>
                  <w:tcW w:w="2835" w:type="dxa"/>
                  <w:tcBorders>
                    <w:top w:val="nil"/>
                    <w:left w:val="nil"/>
                    <w:bottom w:val="single" w:sz="4" w:space="0" w:color="auto"/>
                    <w:right w:val="single" w:sz="4" w:space="0" w:color="auto"/>
                  </w:tcBorders>
                  <w:shd w:val="clear" w:color="auto" w:fill="auto"/>
                  <w:noWrap/>
                  <w:vAlign w:val="bottom"/>
                  <w:hideMark/>
                </w:tcPr>
                <w:p w14:paraId="364A50DA"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600</w:t>
                  </w:r>
                </w:p>
              </w:tc>
            </w:tr>
            <w:tr w:rsidR="00F05F96" w:rsidRPr="008F4736" w14:paraId="0F47E8F1"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50D0C11"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16-11-1-03-102   -b   -00</w:t>
                  </w:r>
                </w:p>
              </w:tc>
              <w:tc>
                <w:tcPr>
                  <w:tcW w:w="2907" w:type="dxa"/>
                  <w:tcBorders>
                    <w:top w:val="nil"/>
                    <w:left w:val="nil"/>
                    <w:bottom w:val="single" w:sz="4" w:space="0" w:color="auto"/>
                    <w:right w:val="single" w:sz="4" w:space="0" w:color="auto"/>
                  </w:tcBorders>
                  <w:shd w:val="clear" w:color="auto" w:fill="auto"/>
                  <w:noWrap/>
                  <w:vAlign w:val="bottom"/>
                  <w:hideMark/>
                </w:tcPr>
                <w:p w14:paraId="0094A16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61017D61"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r w:rsidR="00F05F96" w:rsidRPr="008F4736" w14:paraId="1DF3AB93"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4C026AA"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16-11-1-03-102   -d   -00</w:t>
                  </w:r>
                </w:p>
              </w:tc>
              <w:tc>
                <w:tcPr>
                  <w:tcW w:w="2907" w:type="dxa"/>
                  <w:tcBorders>
                    <w:top w:val="nil"/>
                    <w:left w:val="nil"/>
                    <w:bottom w:val="single" w:sz="4" w:space="0" w:color="auto"/>
                    <w:right w:val="single" w:sz="4" w:space="0" w:color="auto"/>
                  </w:tcBorders>
                  <w:shd w:val="clear" w:color="auto" w:fill="auto"/>
                  <w:noWrap/>
                  <w:vAlign w:val="bottom"/>
                  <w:hideMark/>
                </w:tcPr>
                <w:p w14:paraId="6A981BA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686AA67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0497139F"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809D576"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16-11-1-03-104   -g   -00</w:t>
                  </w:r>
                </w:p>
              </w:tc>
              <w:tc>
                <w:tcPr>
                  <w:tcW w:w="2907" w:type="dxa"/>
                  <w:tcBorders>
                    <w:top w:val="nil"/>
                    <w:left w:val="nil"/>
                    <w:bottom w:val="single" w:sz="4" w:space="0" w:color="auto"/>
                    <w:right w:val="single" w:sz="4" w:space="0" w:color="auto"/>
                  </w:tcBorders>
                  <w:shd w:val="clear" w:color="auto" w:fill="auto"/>
                  <w:noWrap/>
                  <w:vAlign w:val="bottom"/>
                  <w:hideMark/>
                </w:tcPr>
                <w:p w14:paraId="1C4EC60B"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151053F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r>
            <w:tr w:rsidR="00F05F96" w:rsidRPr="008F4736" w14:paraId="2F0E2F7E"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2D87AD4"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16-11-1-03-105   -b   -00</w:t>
                  </w:r>
                </w:p>
              </w:tc>
              <w:tc>
                <w:tcPr>
                  <w:tcW w:w="2907" w:type="dxa"/>
                  <w:tcBorders>
                    <w:top w:val="nil"/>
                    <w:left w:val="nil"/>
                    <w:bottom w:val="single" w:sz="4" w:space="0" w:color="auto"/>
                    <w:right w:val="single" w:sz="4" w:space="0" w:color="auto"/>
                  </w:tcBorders>
                  <w:shd w:val="clear" w:color="auto" w:fill="auto"/>
                  <w:noWrap/>
                  <w:vAlign w:val="bottom"/>
                  <w:hideMark/>
                </w:tcPr>
                <w:p w14:paraId="35ECD61B"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59DEA16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0ADD9069"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E40B7C2"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16-11-1-03-105   -g   -00</w:t>
                  </w:r>
                </w:p>
              </w:tc>
              <w:tc>
                <w:tcPr>
                  <w:tcW w:w="2907" w:type="dxa"/>
                  <w:tcBorders>
                    <w:top w:val="nil"/>
                    <w:left w:val="nil"/>
                    <w:bottom w:val="single" w:sz="4" w:space="0" w:color="auto"/>
                    <w:right w:val="single" w:sz="4" w:space="0" w:color="auto"/>
                  </w:tcBorders>
                  <w:shd w:val="clear" w:color="auto" w:fill="auto"/>
                  <w:noWrap/>
                  <w:vAlign w:val="bottom"/>
                  <w:hideMark/>
                </w:tcPr>
                <w:p w14:paraId="23D6762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757F867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27BD7F22"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0F9B1C2"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16-11-1-03-105   -h   -00</w:t>
                  </w:r>
                </w:p>
              </w:tc>
              <w:tc>
                <w:tcPr>
                  <w:tcW w:w="2907" w:type="dxa"/>
                  <w:tcBorders>
                    <w:top w:val="nil"/>
                    <w:left w:val="nil"/>
                    <w:bottom w:val="single" w:sz="4" w:space="0" w:color="auto"/>
                    <w:right w:val="single" w:sz="4" w:space="0" w:color="auto"/>
                  </w:tcBorders>
                  <w:shd w:val="clear" w:color="auto" w:fill="auto"/>
                  <w:noWrap/>
                  <w:vAlign w:val="bottom"/>
                  <w:hideMark/>
                </w:tcPr>
                <w:p w14:paraId="3625405C"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4E22DE04"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5D253649"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BC315B7"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16-11-1-03-105   -j   -00</w:t>
                  </w:r>
                </w:p>
              </w:tc>
              <w:tc>
                <w:tcPr>
                  <w:tcW w:w="2907" w:type="dxa"/>
                  <w:tcBorders>
                    <w:top w:val="nil"/>
                    <w:left w:val="nil"/>
                    <w:bottom w:val="single" w:sz="4" w:space="0" w:color="auto"/>
                    <w:right w:val="single" w:sz="4" w:space="0" w:color="auto"/>
                  </w:tcBorders>
                  <w:shd w:val="clear" w:color="auto" w:fill="auto"/>
                  <w:noWrap/>
                  <w:vAlign w:val="bottom"/>
                  <w:hideMark/>
                </w:tcPr>
                <w:p w14:paraId="7624E990"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0121429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6C20BFAF"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7A06F40"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16-11-1-03-105   -m   -00</w:t>
                  </w:r>
                </w:p>
              </w:tc>
              <w:tc>
                <w:tcPr>
                  <w:tcW w:w="2907" w:type="dxa"/>
                  <w:tcBorders>
                    <w:top w:val="nil"/>
                    <w:left w:val="nil"/>
                    <w:bottom w:val="single" w:sz="4" w:space="0" w:color="auto"/>
                    <w:right w:val="single" w:sz="4" w:space="0" w:color="auto"/>
                  </w:tcBorders>
                  <w:shd w:val="clear" w:color="auto" w:fill="auto"/>
                  <w:noWrap/>
                  <w:vAlign w:val="bottom"/>
                  <w:hideMark/>
                </w:tcPr>
                <w:p w14:paraId="60D8D732"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79C47732"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r w:rsidR="00F05F96" w:rsidRPr="008F4736" w14:paraId="182D8439"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F668DB8"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16-11-1-03-106   -a   -00</w:t>
                  </w:r>
                </w:p>
              </w:tc>
              <w:tc>
                <w:tcPr>
                  <w:tcW w:w="2907" w:type="dxa"/>
                  <w:tcBorders>
                    <w:top w:val="nil"/>
                    <w:left w:val="nil"/>
                    <w:bottom w:val="single" w:sz="4" w:space="0" w:color="auto"/>
                    <w:right w:val="single" w:sz="4" w:space="0" w:color="auto"/>
                  </w:tcBorders>
                  <w:shd w:val="clear" w:color="auto" w:fill="auto"/>
                  <w:noWrap/>
                  <w:vAlign w:val="bottom"/>
                  <w:hideMark/>
                </w:tcPr>
                <w:p w14:paraId="5C57957F"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270F182F"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r>
            <w:tr w:rsidR="00F05F96" w:rsidRPr="008F4736" w14:paraId="316ABB27"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53643DE"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16-11-1-03-106   -g   -00</w:t>
                  </w:r>
                </w:p>
              </w:tc>
              <w:tc>
                <w:tcPr>
                  <w:tcW w:w="2907" w:type="dxa"/>
                  <w:tcBorders>
                    <w:top w:val="nil"/>
                    <w:left w:val="nil"/>
                    <w:bottom w:val="single" w:sz="4" w:space="0" w:color="auto"/>
                    <w:right w:val="single" w:sz="4" w:space="0" w:color="auto"/>
                  </w:tcBorders>
                  <w:shd w:val="clear" w:color="auto" w:fill="auto"/>
                  <w:noWrap/>
                  <w:vAlign w:val="bottom"/>
                  <w:hideMark/>
                </w:tcPr>
                <w:p w14:paraId="2DD6683A"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700</w:t>
                  </w:r>
                </w:p>
              </w:tc>
              <w:tc>
                <w:tcPr>
                  <w:tcW w:w="2835" w:type="dxa"/>
                  <w:tcBorders>
                    <w:top w:val="nil"/>
                    <w:left w:val="nil"/>
                    <w:bottom w:val="single" w:sz="4" w:space="0" w:color="auto"/>
                    <w:right w:val="single" w:sz="4" w:space="0" w:color="auto"/>
                  </w:tcBorders>
                  <w:shd w:val="clear" w:color="auto" w:fill="auto"/>
                  <w:noWrap/>
                  <w:vAlign w:val="bottom"/>
                  <w:hideMark/>
                </w:tcPr>
                <w:p w14:paraId="156944FA"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700</w:t>
                  </w:r>
                </w:p>
              </w:tc>
            </w:tr>
            <w:tr w:rsidR="00F05F96" w:rsidRPr="008F4736" w14:paraId="4CCA6C38"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69A9C70"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16-11-1-03-106   -h   -00</w:t>
                  </w:r>
                </w:p>
              </w:tc>
              <w:tc>
                <w:tcPr>
                  <w:tcW w:w="2907" w:type="dxa"/>
                  <w:tcBorders>
                    <w:top w:val="nil"/>
                    <w:left w:val="nil"/>
                    <w:bottom w:val="single" w:sz="4" w:space="0" w:color="auto"/>
                    <w:right w:val="single" w:sz="4" w:space="0" w:color="auto"/>
                  </w:tcBorders>
                  <w:shd w:val="clear" w:color="auto" w:fill="auto"/>
                  <w:noWrap/>
                  <w:vAlign w:val="bottom"/>
                  <w:hideMark/>
                </w:tcPr>
                <w:p w14:paraId="54705A4A"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7544AE6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r w:rsidR="00F05F96" w:rsidRPr="008F4736" w14:paraId="72A28365"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CA69097"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16-11-1-03-106   -j   -00</w:t>
                  </w:r>
                </w:p>
              </w:tc>
              <w:tc>
                <w:tcPr>
                  <w:tcW w:w="2907" w:type="dxa"/>
                  <w:tcBorders>
                    <w:top w:val="nil"/>
                    <w:left w:val="nil"/>
                    <w:bottom w:val="single" w:sz="4" w:space="0" w:color="auto"/>
                    <w:right w:val="single" w:sz="4" w:space="0" w:color="auto"/>
                  </w:tcBorders>
                  <w:shd w:val="clear" w:color="auto" w:fill="auto"/>
                  <w:noWrap/>
                  <w:vAlign w:val="bottom"/>
                  <w:hideMark/>
                </w:tcPr>
                <w:p w14:paraId="6D05A813"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800</w:t>
                  </w:r>
                </w:p>
              </w:tc>
              <w:tc>
                <w:tcPr>
                  <w:tcW w:w="2835" w:type="dxa"/>
                  <w:tcBorders>
                    <w:top w:val="nil"/>
                    <w:left w:val="nil"/>
                    <w:bottom w:val="single" w:sz="4" w:space="0" w:color="auto"/>
                    <w:right w:val="single" w:sz="4" w:space="0" w:color="auto"/>
                  </w:tcBorders>
                  <w:shd w:val="clear" w:color="auto" w:fill="auto"/>
                  <w:noWrap/>
                  <w:vAlign w:val="bottom"/>
                  <w:hideMark/>
                </w:tcPr>
                <w:p w14:paraId="0D0DDC1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800</w:t>
                  </w:r>
                </w:p>
              </w:tc>
            </w:tr>
            <w:tr w:rsidR="00F05F96" w:rsidRPr="008F4736" w14:paraId="733D07F9"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F97BB8A"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16-11-1-03-116   -a   -99</w:t>
                  </w:r>
                </w:p>
              </w:tc>
              <w:tc>
                <w:tcPr>
                  <w:tcW w:w="2907" w:type="dxa"/>
                  <w:tcBorders>
                    <w:top w:val="nil"/>
                    <w:left w:val="nil"/>
                    <w:bottom w:val="single" w:sz="4" w:space="0" w:color="auto"/>
                    <w:right w:val="single" w:sz="4" w:space="0" w:color="auto"/>
                  </w:tcBorders>
                  <w:shd w:val="clear" w:color="auto" w:fill="auto"/>
                  <w:noWrap/>
                  <w:vAlign w:val="bottom"/>
                  <w:hideMark/>
                </w:tcPr>
                <w:p w14:paraId="5B02951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0D1E8C25"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07B7D9F5"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767D153"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16-11-1-03-116   -c   -00</w:t>
                  </w:r>
                </w:p>
              </w:tc>
              <w:tc>
                <w:tcPr>
                  <w:tcW w:w="2907" w:type="dxa"/>
                  <w:tcBorders>
                    <w:top w:val="nil"/>
                    <w:left w:val="nil"/>
                    <w:bottom w:val="single" w:sz="4" w:space="0" w:color="auto"/>
                    <w:right w:val="single" w:sz="4" w:space="0" w:color="auto"/>
                  </w:tcBorders>
                  <w:shd w:val="clear" w:color="auto" w:fill="auto"/>
                  <w:noWrap/>
                  <w:vAlign w:val="bottom"/>
                  <w:hideMark/>
                </w:tcPr>
                <w:p w14:paraId="34D605F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11B0948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0A24A5EE"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33132BE"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16-11-1-03-116   -d   -00</w:t>
                  </w:r>
                </w:p>
              </w:tc>
              <w:tc>
                <w:tcPr>
                  <w:tcW w:w="2907" w:type="dxa"/>
                  <w:tcBorders>
                    <w:top w:val="nil"/>
                    <w:left w:val="nil"/>
                    <w:bottom w:val="single" w:sz="4" w:space="0" w:color="auto"/>
                    <w:right w:val="single" w:sz="4" w:space="0" w:color="auto"/>
                  </w:tcBorders>
                  <w:shd w:val="clear" w:color="auto" w:fill="auto"/>
                  <w:noWrap/>
                  <w:vAlign w:val="bottom"/>
                  <w:hideMark/>
                </w:tcPr>
                <w:p w14:paraId="0174795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6C5FE20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r>
            <w:tr w:rsidR="00F05F96" w:rsidRPr="008F4736" w14:paraId="61F2D281"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AFE4BDE"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16-11-1-03-116   -g   -00</w:t>
                  </w:r>
                </w:p>
              </w:tc>
              <w:tc>
                <w:tcPr>
                  <w:tcW w:w="2907" w:type="dxa"/>
                  <w:tcBorders>
                    <w:top w:val="nil"/>
                    <w:left w:val="nil"/>
                    <w:bottom w:val="single" w:sz="4" w:space="0" w:color="auto"/>
                    <w:right w:val="single" w:sz="4" w:space="0" w:color="auto"/>
                  </w:tcBorders>
                  <w:shd w:val="clear" w:color="auto" w:fill="auto"/>
                  <w:noWrap/>
                  <w:vAlign w:val="bottom"/>
                  <w:hideMark/>
                </w:tcPr>
                <w:p w14:paraId="48B1442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5390C1CB"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r>
            <w:tr w:rsidR="00F05F96" w:rsidRPr="008F4736" w14:paraId="52874F1C"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B82922E"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16-11-1-03-116   -h   -00</w:t>
                  </w:r>
                </w:p>
              </w:tc>
              <w:tc>
                <w:tcPr>
                  <w:tcW w:w="2907" w:type="dxa"/>
                  <w:tcBorders>
                    <w:top w:val="nil"/>
                    <w:left w:val="nil"/>
                    <w:bottom w:val="single" w:sz="4" w:space="0" w:color="auto"/>
                    <w:right w:val="single" w:sz="4" w:space="0" w:color="auto"/>
                  </w:tcBorders>
                  <w:shd w:val="clear" w:color="auto" w:fill="auto"/>
                  <w:noWrap/>
                  <w:vAlign w:val="bottom"/>
                  <w:hideMark/>
                </w:tcPr>
                <w:p w14:paraId="1B2EB71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6A32D90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r w:rsidR="00F05F96" w:rsidRPr="008F4736" w14:paraId="1F25B635"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BF2BFD6"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16-11-1-03-116   -i   -00</w:t>
                  </w:r>
                </w:p>
              </w:tc>
              <w:tc>
                <w:tcPr>
                  <w:tcW w:w="2907" w:type="dxa"/>
                  <w:tcBorders>
                    <w:top w:val="nil"/>
                    <w:left w:val="nil"/>
                    <w:bottom w:val="single" w:sz="4" w:space="0" w:color="auto"/>
                    <w:right w:val="single" w:sz="4" w:space="0" w:color="auto"/>
                  </w:tcBorders>
                  <w:shd w:val="clear" w:color="auto" w:fill="auto"/>
                  <w:noWrap/>
                  <w:vAlign w:val="bottom"/>
                  <w:hideMark/>
                </w:tcPr>
                <w:p w14:paraId="1AB6465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5DB54A0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71E22A5E"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4CBDEC2"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16-11-1-03-116   -j   -00</w:t>
                  </w:r>
                </w:p>
              </w:tc>
              <w:tc>
                <w:tcPr>
                  <w:tcW w:w="2907" w:type="dxa"/>
                  <w:tcBorders>
                    <w:top w:val="nil"/>
                    <w:left w:val="nil"/>
                    <w:bottom w:val="single" w:sz="4" w:space="0" w:color="auto"/>
                    <w:right w:val="single" w:sz="4" w:space="0" w:color="auto"/>
                  </w:tcBorders>
                  <w:shd w:val="clear" w:color="auto" w:fill="auto"/>
                  <w:noWrap/>
                  <w:vAlign w:val="bottom"/>
                  <w:hideMark/>
                </w:tcPr>
                <w:p w14:paraId="1C2D613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13F833CF"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r>
            <w:tr w:rsidR="00F05F96" w:rsidRPr="008F4736" w14:paraId="71A12BC9"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C804F23"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16-11-1-03-117   -k   -00</w:t>
                  </w:r>
                </w:p>
              </w:tc>
              <w:tc>
                <w:tcPr>
                  <w:tcW w:w="2907" w:type="dxa"/>
                  <w:tcBorders>
                    <w:top w:val="nil"/>
                    <w:left w:val="nil"/>
                    <w:bottom w:val="single" w:sz="4" w:space="0" w:color="auto"/>
                    <w:right w:val="single" w:sz="4" w:space="0" w:color="auto"/>
                  </w:tcBorders>
                  <w:shd w:val="clear" w:color="auto" w:fill="auto"/>
                  <w:noWrap/>
                  <w:vAlign w:val="bottom"/>
                  <w:hideMark/>
                </w:tcPr>
                <w:p w14:paraId="3168B64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19257CF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5F4DFA59"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F19B2D5"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16-11-1-03-120   -a   -00</w:t>
                  </w:r>
                </w:p>
              </w:tc>
              <w:tc>
                <w:tcPr>
                  <w:tcW w:w="2907" w:type="dxa"/>
                  <w:tcBorders>
                    <w:top w:val="nil"/>
                    <w:left w:val="nil"/>
                    <w:bottom w:val="single" w:sz="4" w:space="0" w:color="auto"/>
                    <w:right w:val="single" w:sz="4" w:space="0" w:color="auto"/>
                  </w:tcBorders>
                  <w:shd w:val="clear" w:color="auto" w:fill="auto"/>
                  <w:noWrap/>
                  <w:vAlign w:val="bottom"/>
                  <w:hideMark/>
                </w:tcPr>
                <w:p w14:paraId="27EE761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600</w:t>
                  </w:r>
                </w:p>
              </w:tc>
              <w:tc>
                <w:tcPr>
                  <w:tcW w:w="2835" w:type="dxa"/>
                  <w:tcBorders>
                    <w:top w:val="nil"/>
                    <w:left w:val="nil"/>
                    <w:bottom w:val="single" w:sz="4" w:space="0" w:color="auto"/>
                    <w:right w:val="single" w:sz="4" w:space="0" w:color="auto"/>
                  </w:tcBorders>
                  <w:shd w:val="clear" w:color="auto" w:fill="auto"/>
                  <w:noWrap/>
                  <w:vAlign w:val="bottom"/>
                  <w:hideMark/>
                </w:tcPr>
                <w:p w14:paraId="0235FD1F"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600</w:t>
                  </w:r>
                </w:p>
              </w:tc>
            </w:tr>
            <w:tr w:rsidR="00F05F96" w:rsidRPr="008F4736" w14:paraId="6633A9B1"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D8A2071"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16-11-1-03-123   -w   -00</w:t>
                  </w:r>
                </w:p>
              </w:tc>
              <w:tc>
                <w:tcPr>
                  <w:tcW w:w="2907" w:type="dxa"/>
                  <w:tcBorders>
                    <w:top w:val="nil"/>
                    <w:left w:val="nil"/>
                    <w:bottom w:val="single" w:sz="4" w:space="0" w:color="auto"/>
                    <w:right w:val="single" w:sz="4" w:space="0" w:color="auto"/>
                  </w:tcBorders>
                  <w:shd w:val="clear" w:color="auto" w:fill="auto"/>
                  <w:noWrap/>
                  <w:vAlign w:val="bottom"/>
                  <w:hideMark/>
                </w:tcPr>
                <w:p w14:paraId="470B6F69"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1CBDD940"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r>
            <w:tr w:rsidR="00F05F96" w:rsidRPr="008F4736" w14:paraId="178E343B"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701DDF0"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16-11-1-03-133   -a   -00</w:t>
                  </w:r>
                </w:p>
              </w:tc>
              <w:tc>
                <w:tcPr>
                  <w:tcW w:w="2907" w:type="dxa"/>
                  <w:tcBorders>
                    <w:top w:val="nil"/>
                    <w:left w:val="nil"/>
                    <w:bottom w:val="single" w:sz="4" w:space="0" w:color="auto"/>
                    <w:right w:val="single" w:sz="4" w:space="0" w:color="auto"/>
                  </w:tcBorders>
                  <w:shd w:val="clear" w:color="auto" w:fill="auto"/>
                  <w:noWrap/>
                  <w:vAlign w:val="bottom"/>
                  <w:hideMark/>
                </w:tcPr>
                <w:p w14:paraId="4DAC3CF1"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63AAD3F2"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r w:rsidR="00F05F96" w:rsidRPr="008F4736" w14:paraId="3BC6589E"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576695D"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16-11-1-03-133   -c   -00</w:t>
                  </w:r>
                </w:p>
              </w:tc>
              <w:tc>
                <w:tcPr>
                  <w:tcW w:w="2907" w:type="dxa"/>
                  <w:tcBorders>
                    <w:top w:val="nil"/>
                    <w:left w:val="nil"/>
                    <w:bottom w:val="single" w:sz="4" w:space="0" w:color="auto"/>
                    <w:right w:val="single" w:sz="4" w:space="0" w:color="auto"/>
                  </w:tcBorders>
                  <w:shd w:val="clear" w:color="auto" w:fill="auto"/>
                  <w:noWrap/>
                  <w:vAlign w:val="bottom"/>
                  <w:hideMark/>
                </w:tcPr>
                <w:p w14:paraId="6AB4FBE2"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3C300AE8"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r w:rsidR="00F05F96" w:rsidRPr="008F4736" w14:paraId="6106B943"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34267A3"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16-11-1-03-136   -i   -00</w:t>
                  </w:r>
                </w:p>
              </w:tc>
              <w:tc>
                <w:tcPr>
                  <w:tcW w:w="2907" w:type="dxa"/>
                  <w:tcBorders>
                    <w:top w:val="nil"/>
                    <w:left w:val="nil"/>
                    <w:bottom w:val="single" w:sz="4" w:space="0" w:color="auto"/>
                    <w:right w:val="single" w:sz="4" w:space="0" w:color="auto"/>
                  </w:tcBorders>
                  <w:shd w:val="clear" w:color="auto" w:fill="auto"/>
                  <w:noWrap/>
                  <w:vAlign w:val="bottom"/>
                  <w:hideMark/>
                </w:tcPr>
                <w:p w14:paraId="658EA191"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2BD9313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r w:rsidR="00F05F96" w:rsidRPr="008F4736" w14:paraId="5C0D13B5"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9FE38F2"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16-11-1-03-140   -i   -00</w:t>
                  </w:r>
                </w:p>
              </w:tc>
              <w:tc>
                <w:tcPr>
                  <w:tcW w:w="2907" w:type="dxa"/>
                  <w:tcBorders>
                    <w:top w:val="nil"/>
                    <w:left w:val="nil"/>
                    <w:bottom w:val="single" w:sz="4" w:space="0" w:color="auto"/>
                    <w:right w:val="single" w:sz="4" w:space="0" w:color="auto"/>
                  </w:tcBorders>
                  <w:shd w:val="clear" w:color="auto" w:fill="auto"/>
                  <w:noWrap/>
                  <w:vAlign w:val="bottom"/>
                  <w:hideMark/>
                </w:tcPr>
                <w:p w14:paraId="08DB948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6ADEA9A1"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500</w:t>
                  </w:r>
                </w:p>
              </w:tc>
            </w:tr>
            <w:tr w:rsidR="00F05F96" w:rsidRPr="008F4736" w14:paraId="7AD65052"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CB9DCFE"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lastRenderedPageBreak/>
                    <w:t>16-11-1-03-141   -</w:t>
                  </w:r>
                  <w:proofErr w:type="spellStart"/>
                  <w:r w:rsidRPr="008F4736">
                    <w:rPr>
                      <w:rFonts w:ascii="Calibri" w:hAnsi="Calibri" w:cs="Calibri"/>
                      <w:color w:val="000000"/>
                      <w:sz w:val="22"/>
                      <w:szCs w:val="22"/>
                      <w:lang w:eastAsia="pl-PL"/>
                    </w:rPr>
                    <w:t>bx</w:t>
                  </w:r>
                  <w:proofErr w:type="spellEnd"/>
                  <w:r w:rsidRPr="008F4736">
                    <w:rPr>
                      <w:rFonts w:ascii="Calibri" w:hAnsi="Calibri" w:cs="Calibri"/>
                      <w:color w:val="000000"/>
                      <w:sz w:val="22"/>
                      <w:szCs w:val="22"/>
                      <w:lang w:eastAsia="pl-PL"/>
                    </w:rPr>
                    <w:t xml:space="preserve">  -00</w:t>
                  </w:r>
                </w:p>
              </w:tc>
              <w:tc>
                <w:tcPr>
                  <w:tcW w:w="2907" w:type="dxa"/>
                  <w:tcBorders>
                    <w:top w:val="nil"/>
                    <w:left w:val="nil"/>
                    <w:bottom w:val="single" w:sz="4" w:space="0" w:color="auto"/>
                    <w:right w:val="single" w:sz="4" w:space="0" w:color="auto"/>
                  </w:tcBorders>
                  <w:shd w:val="clear" w:color="auto" w:fill="auto"/>
                  <w:noWrap/>
                  <w:vAlign w:val="bottom"/>
                  <w:hideMark/>
                </w:tcPr>
                <w:p w14:paraId="015FFF1A"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5ACA419D"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08168ED0"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AD462D6"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16-11-1-03-145   -a   -00</w:t>
                  </w:r>
                </w:p>
              </w:tc>
              <w:tc>
                <w:tcPr>
                  <w:tcW w:w="2907" w:type="dxa"/>
                  <w:tcBorders>
                    <w:top w:val="nil"/>
                    <w:left w:val="nil"/>
                    <w:bottom w:val="single" w:sz="4" w:space="0" w:color="auto"/>
                    <w:right w:val="single" w:sz="4" w:space="0" w:color="auto"/>
                  </w:tcBorders>
                  <w:shd w:val="clear" w:color="auto" w:fill="auto"/>
                  <w:noWrap/>
                  <w:vAlign w:val="bottom"/>
                  <w:hideMark/>
                </w:tcPr>
                <w:p w14:paraId="10E067C3"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0BF96A4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100</w:t>
                  </w:r>
                </w:p>
              </w:tc>
            </w:tr>
            <w:tr w:rsidR="00F05F96" w:rsidRPr="008F4736" w14:paraId="2498CA35"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4717BA1"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16-11-1-03-84    -g   -00</w:t>
                  </w:r>
                </w:p>
              </w:tc>
              <w:tc>
                <w:tcPr>
                  <w:tcW w:w="2907" w:type="dxa"/>
                  <w:tcBorders>
                    <w:top w:val="nil"/>
                    <w:left w:val="nil"/>
                    <w:bottom w:val="single" w:sz="4" w:space="0" w:color="auto"/>
                    <w:right w:val="single" w:sz="4" w:space="0" w:color="auto"/>
                  </w:tcBorders>
                  <w:shd w:val="clear" w:color="auto" w:fill="auto"/>
                  <w:noWrap/>
                  <w:vAlign w:val="bottom"/>
                  <w:hideMark/>
                </w:tcPr>
                <w:p w14:paraId="70A0C6EC"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62FC3A1A"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28D6FB9C"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49210ED"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16-11-1-03-84    -h   -00</w:t>
                  </w:r>
                </w:p>
              </w:tc>
              <w:tc>
                <w:tcPr>
                  <w:tcW w:w="2907" w:type="dxa"/>
                  <w:tcBorders>
                    <w:top w:val="nil"/>
                    <w:left w:val="nil"/>
                    <w:bottom w:val="single" w:sz="4" w:space="0" w:color="auto"/>
                    <w:right w:val="single" w:sz="4" w:space="0" w:color="auto"/>
                  </w:tcBorders>
                  <w:shd w:val="clear" w:color="auto" w:fill="auto"/>
                  <w:noWrap/>
                  <w:vAlign w:val="bottom"/>
                  <w:hideMark/>
                </w:tcPr>
                <w:p w14:paraId="429FFF85"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0F1A61FB"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300</w:t>
                  </w:r>
                </w:p>
              </w:tc>
            </w:tr>
            <w:tr w:rsidR="00F05F96" w:rsidRPr="008F4736" w14:paraId="413A9EEF"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A7F677D"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16-11-1-03-86    -d   -00</w:t>
                  </w:r>
                </w:p>
              </w:tc>
              <w:tc>
                <w:tcPr>
                  <w:tcW w:w="2907" w:type="dxa"/>
                  <w:tcBorders>
                    <w:top w:val="nil"/>
                    <w:left w:val="nil"/>
                    <w:bottom w:val="single" w:sz="4" w:space="0" w:color="auto"/>
                    <w:right w:val="single" w:sz="4" w:space="0" w:color="auto"/>
                  </w:tcBorders>
                  <w:shd w:val="clear" w:color="auto" w:fill="auto"/>
                  <w:noWrap/>
                  <w:vAlign w:val="bottom"/>
                  <w:hideMark/>
                </w:tcPr>
                <w:p w14:paraId="64B212C1"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1E8668FB"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200</w:t>
                  </w:r>
                </w:p>
              </w:tc>
            </w:tr>
            <w:tr w:rsidR="00F05F96" w:rsidRPr="008F4736" w14:paraId="4BCDE0E3"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0F00F18"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16-11-1-03-86    -j   -00</w:t>
                  </w:r>
                </w:p>
              </w:tc>
              <w:tc>
                <w:tcPr>
                  <w:tcW w:w="2907" w:type="dxa"/>
                  <w:tcBorders>
                    <w:top w:val="nil"/>
                    <w:left w:val="nil"/>
                    <w:bottom w:val="single" w:sz="4" w:space="0" w:color="auto"/>
                    <w:right w:val="single" w:sz="4" w:space="0" w:color="auto"/>
                  </w:tcBorders>
                  <w:shd w:val="clear" w:color="auto" w:fill="auto"/>
                  <w:noWrap/>
                  <w:vAlign w:val="bottom"/>
                  <w:hideMark/>
                </w:tcPr>
                <w:p w14:paraId="147FBE2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03AE74A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r w:rsidR="00F05F96" w:rsidRPr="008F4736" w14:paraId="16A26DBA"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4393B88"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16-11-1-03-87    -f   -00</w:t>
                  </w:r>
                </w:p>
              </w:tc>
              <w:tc>
                <w:tcPr>
                  <w:tcW w:w="2907" w:type="dxa"/>
                  <w:tcBorders>
                    <w:top w:val="nil"/>
                    <w:left w:val="nil"/>
                    <w:bottom w:val="single" w:sz="4" w:space="0" w:color="auto"/>
                    <w:right w:val="single" w:sz="4" w:space="0" w:color="auto"/>
                  </w:tcBorders>
                  <w:shd w:val="clear" w:color="auto" w:fill="auto"/>
                  <w:noWrap/>
                  <w:vAlign w:val="bottom"/>
                  <w:hideMark/>
                </w:tcPr>
                <w:p w14:paraId="12ADACCC"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600</w:t>
                  </w:r>
                </w:p>
              </w:tc>
              <w:tc>
                <w:tcPr>
                  <w:tcW w:w="2835" w:type="dxa"/>
                  <w:tcBorders>
                    <w:top w:val="nil"/>
                    <w:left w:val="nil"/>
                    <w:bottom w:val="single" w:sz="4" w:space="0" w:color="auto"/>
                    <w:right w:val="single" w:sz="4" w:space="0" w:color="auto"/>
                  </w:tcBorders>
                  <w:shd w:val="clear" w:color="auto" w:fill="auto"/>
                  <w:noWrap/>
                  <w:vAlign w:val="bottom"/>
                  <w:hideMark/>
                </w:tcPr>
                <w:p w14:paraId="2BCAC02A"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600</w:t>
                  </w:r>
                </w:p>
              </w:tc>
            </w:tr>
            <w:tr w:rsidR="00F05F96" w:rsidRPr="008F4736" w14:paraId="4225832C"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0583FAD"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16-11-1-03-87    -i   -00</w:t>
                  </w:r>
                </w:p>
              </w:tc>
              <w:tc>
                <w:tcPr>
                  <w:tcW w:w="2907" w:type="dxa"/>
                  <w:tcBorders>
                    <w:top w:val="nil"/>
                    <w:left w:val="nil"/>
                    <w:bottom w:val="single" w:sz="4" w:space="0" w:color="auto"/>
                    <w:right w:val="single" w:sz="4" w:space="0" w:color="auto"/>
                  </w:tcBorders>
                  <w:shd w:val="clear" w:color="auto" w:fill="auto"/>
                  <w:noWrap/>
                  <w:vAlign w:val="bottom"/>
                  <w:hideMark/>
                </w:tcPr>
                <w:p w14:paraId="048FB82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700</w:t>
                  </w:r>
                </w:p>
              </w:tc>
              <w:tc>
                <w:tcPr>
                  <w:tcW w:w="2835" w:type="dxa"/>
                  <w:tcBorders>
                    <w:top w:val="nil"/>
                    <w:left w:val="nil"/>
                    <w:bottom w:val="single" w:sz="4" w:space="0" w:color="auto"/>
                    <w:right w:val="single" w:sz="4" w:space="0" w:color="auto"/>
                  </w:tcBorders>
                  <w:shd w:val="clear" w:color="auto" w:fill="auto"/>
                  <w:noWrap/>
                  <w:vAlign w:val="bottom"/>
                  <w:hideMark/>
                </w:tcPr>
                <w:p w14:paraId="18985DA7"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700</w:t>
                  </w:r>
                </w:p>
              </w:tc>
            </w:tr>
            <w:tr w:rsidR="00F05F96" w:rsidRPr="008F4736" w14:paraId="2FCA3B18"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426059A"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16-11-1-03-87    -l   -00</w:t>
                  </w:r>
                </w:p>
              </w:tc>
              <w:tc>
                <w:tcPr>
                  <w:tcW w:w="2907" w:type="dxa"/>
                  <w:tcBorders>
                    <w:top w:val="nil"/>
                    <w:left w:val="nil"/>
                    <w:bottom w:val="single" w:sz="4" w:space="0" w:color="auto"/>
                    <w:right w:val="single" w:sz="4" w:space="0" w:color="auto"/>
                  </w:tcBorders>
                  <w:shd w:val="clear" w:color="auto" w:fill="auto"/>
                  <w:noWrap/>
                  <w:vAlign w:val="bottom"/>
                  <w:hideMark/>
                </w:tcPr>
                <w:p w14:paraId="31B1BDE3"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0ACE783F"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r w:rsidR="00F05F96" w:rsidRPr="008F4736" w14:paraId="0AE06732" w14:textId="77777777" w:rsidTr="00F05F96">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C49D75D" w14:textId="77777777" w:rsidR="00F05F96" w:rsidRPr="008F4736" w:rsidRDefault="00F05F96" w:rsidP="008F4736">
                  <w:pPr>
                    <w:suppressAutoHyphens w:val="0"/>
                    <w:rPr>
                      <w:rFonts w:ascii="Calibri" w:hAnsi="Calibri" w:cs="Calibri"/>
                      <w:color w:val="000000"/>
                      <w:sz w:val="22"/>
                      <w:szCs w:val="22"/>
                      <w:lang w:eastAsia="pl-PL"/>
                    </w:rPr>
                  </w:pPr>
                  <w:r w:rsidRPr="008F4736">
                    <w:rPr>
                      <w:rFonts w:ascii="Calibri" w:hAnsi="Calibri" w:cs="Calibri"/>
                      <w:color w:val="000000"/>
                      <w:sz w:val="22"/>
                      <w:szCs w:val="22"/>
                      <w:lang w:eastAsia="pl-PL"/>
                    </w:rPr>
                    <w:t>16-11-1-03-87    -m   -00</w:t>
                  </w:r>
                </w:p>
              </w:tc>
              <w:tc>
                <w:tcPr>
                  <w:tcW w:w="2907" w:type="dxa"/>
                  <w:tcBorders>
                    <w:top w:val="nil"/>
                    <w:left w:val="nil"/>
                    <w:bottom w:val="single" w:sz="4" w:space="0" w:color="auto"/>
                    <w:right w:val="single" w:sz="4" w:space="0" w:color="auto"/>
                  </w:tcBorders>
                  <w:shd w:val="clear" w:color="auto" w:fill="auto"/>
                  <w:noWrap/>
                  <w:vAlign w:val="bottom"/>
                  <w:hideMark/>
                </w:tcPr>
                <w:p w14:paraId="37D80E36"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76A5F82B" w14:textId="77777777" w:rsidR="00F05F96" w:rsidRPr="008F4736" w:rsidRDefault="00F05F96" w:rsidP="008F4736">
                  <w:pPr>
                    <w:suppressAutoHyphens w:val="0"/>
                    <w:jc w:val="right"/>
                    <w:rPr>
                      <w:rFonts w:ascii="Calibri" w:hAnsi="Calibri" w:cs="Calibri"/>
                      <w:color w:val="000000"/>
                      <w:sz w:val="22"/>
                      <w:szCs w:val="22"/>
                      <w:lang w:eastAsia="pl-PL"/>
                    </w:rPr>
                  </w:pPr>
                  <w:r w:rsidRPr="008F4736">
                    <w:rPr>
                      <w:rFonts w:ascii="Calibri" w:hAnsi="Calibri" w:cs="Calibri"/>
                      <w:color w:val="000000"/>
                      <w:sz w:val="22"/>
                      <w:szCs w:val="22"/>
                      <w:lang w:eastAsia="pl-PL"/>
                    </w:rPr>
                    <w:t>400</w:t>
                  </w:r>
                </w:p>
              </w:tc>
            </w:tr>
          </w:tbl>
          <w:p w14:paraId="773A7B63" w14:textId="77777777" w:rsidR="00073A23" w:rsidRDefault="00073A23" w:rsidP="00F05F96">
            <w:pPr>
              <w:tabs>
                <w:tab w:val="left" w:pos="318"/>
              </w:tabs>
              <w:spacing w:before="120"/>
              <w:jc w:val="both"/>
              <w:rPr>
                <w:rFonts w:ascii="Verdana" w:hAnsi="Verdana" w:cs="Arial"/>
                <w:bCs/>
                <w:sz w:val="20"/>
                <w:szCs w:val="20"/>
              </w:rPr>
            </w:pPr>
          </w:p>
          <w:p w14:paraId="199C883E" w14:textId="77777777" w:rsidR="00073A23" w:rsidRDefault="00073A23">
            <w:pPr>
              <w:tabs>
                <w:tab w:val="left" w:pos="318"/>
              </w:tabs>
              <w:spacing w:before="120"/>
              <w:ind w:left="34"/>
              <w:jc w:val="both"/>
              <w:rPr>
                <w:rFonts w:ascii="Verdana" w:hAnsi="Verdana" w:cs="Arial"/>
                <w:bCs/>
                <w:sz w:val="20"/>
                <w:szCs w:val="20"/>
              </w:rPr>
            </w:pPr>
            <w:r>
              <w:rPr>
                <w:rFonts w:ascii="Verdana" w:hAnsi="Verdana" w:cs="Arial"/>
                <w:bCs/>
                <w:sz w:val="20"/>
                <w:szCs w:val="20"/>
              </w:rPr>
              <w:t xml:space="preserve">Zamawiający wymaga, aby zrywka drewna wyrabianego w sztukach pojedynczo (W0 i S10) odbywała się w technologii </w:t>
            </w:r>
            <w:proofErr w:type="spellStart"/>
            <w:r>
              <w:rPr>
                <w:rFonts w:ascii="Verdana" w:hAnsi="Verdana" w:cs="Arial"/>
                <w:bCs/>
                <w:sz w:val="20"/>
                <w:szCs w:val="20"/>
              </w:rPr>
              <w:t>półpodwieszonej</w:t>
            </w:r>
            <w:proofErr w:type="spellEnd"/>
            <w:r>
              <w:rPr>
                <w:rFonts w:ascii="Verdana" w:hAnsi="Verdana" w:cs="Arial"/>
                <w:bCs/>
                <w:sz w:val="20"/>
                <w:szCs w:val="20"/>
              </w:rPr>
              <w:t>. Dopuszcza się również zrywkę nasiębierną ww. sortymentów. W stosunku do drewna stosowego i kłodowanego wymagana jest zrywka nasiębierna.</w:t>
            </w:r>
          </w:p>
          <w:p w14:paraId="25236EFE" w14:textId="77777777" w:rsidR="00073A23" w:rsidRDefault="00073A23">
            <w:pPr>
              <w:tabs>
                <w:tab w:val="left" w:pos="840"/>
              </w:tabs>
              <w:spacing w:before="120"/>
              <w:ind w:left="600" w:hanging="360"/>
              <w:jc w:val="both"/>
              <w:rPr>
                <w:rFonts w:ascii="Verdana" w:hAnsi="Verdana" w:cs="Arial"/>
                <w:bCs/>
                <w:sz w:val="20"/>
                <w:szCs w:val="20"/>
              </w:rPr>
            </w:pPr>
            <w:r>
              <w:rPr>
                <w:rFonts w:ascii="Verdana" w:hAnsi="Verdana" w:cs="Arial"/>
                <w:bCs/>
                <w:sz w:val="20"/>
                <w:szCs w:val="20"/>
              </w:rPr>
              <w:t>Zrywka drewna obejmuje:</w:t>
            </w:r>
          </w:p>
          <w:p w14:paraId="5B65D027"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zabezpieczenie drzew rosnących przy wylotach oraz zakrętach szlaków operacyjnych i miejscach składowania drewna przed uszkadzaniem (zastosowana technologia (np. osłony z wałków lub szczap, osłony z opon itp.) pozostaje w gestii Wykonawcy). Zastosowane osłony po zakończonej zrywce należy usunąć.</w:t>
            </w:r>
          </w:p>
          <w:p w14:paraId="6BEF45C0"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przemieszczenie drewna z miejsca jego wycinki do wskazanego przez leśniczego miejsca składowania,</w:t>
            </w:r>
          </w:p>
          <w:p w14:paraId="5553D1EE"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przesortowanie drewna S2 i drewna kłodowanego w sposób wskazany przez leśniczego,</w:t>
            </w:r>
          </w:p>
          <w:p w14:paraId="0BA988FB"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ułożenie zerwanego drewna w mygły lub stosy,</w:t>
            </w:r>
          </w:p>
          <w:p w14:paraId="01F8BFC8"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przywrócenie stanu pierwotnego uszkodzonych w trakcie zabiegu szlaków operacyjnych i dróg leśnych, rowów, koryt rzek i potoków.</w:t>
            </w:r>
          </w:p>
          <w:p w14:paraId="3EE210C8" w14:textId="77777777" w:rsidR="00073A23" w:rsidRDefault="00073A23">
            <w:pPr>
              <w:tabs>
                <w:tab w:val="left" w:pos="840"/>
              </w:tabs>
              <w:spacing w:before="120"/>
              <w:ind w:left="34"/>
              <w:jc w:val="both"/>
              <w:rPr>
                <w:rFonts w:ascii="Verdana" w:hAnsi="Verdana" w:cs="Arial"/>
                <w:bCs/>
                <w:sz w:val="20"/>
                <w:szCs w:val="20"/>
              </w:rPr>
            </w:pPr>
          </w:p>
          <w:p w14:paraId="01AA9A2F" w14:textId="77777777" w:rsidR="00073A23" w:rsidRDefault="00073A23">
            <w:pPr>
              <w:tabs>
                <w:tab w:val="left" w:pos="840"/>
              </w:tabs>
              <w:spacing w:before="120"/>
              <w:ind w:left="34"/>
              <w:jc w:val="both"/>
              <w:rPr>
                <w:rFonts w:ascii="Verdana" w:hAnsi="Verdana" w:cs="Arial"/>
                <w:bCs/>
                <w:sz w:val="20"/>
                <w:szCs w:val="20"/>
              </w:rPr>
            </w:pPr>
            <w:r>
              <w:rPr>
                <w:rFonts w:ascii="Verdana" w:hAnsi="Verdana" w:cs="Arial"/>
                <w:bCs/>
                <w:sz w:val="20"/>
                <w:szCs w:val="20"/>
              </w:rPr>
              <w:t>Zrywkę drewna należy prowadzić zgodnie z poniższymi wymaganiami:</w:t>
            </w:r>
          </w:p>
          <w:p w14:paraId="08E9B92C"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środki zrywkowe powinny poruszać się po uprzednio wykonanych szlakach operacyjnych,</w:t>
            </w:r>
          </w:p>
          <w:p w14:paraId="09717407"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zrywkę drewna należy prowadzić w sposób wykluczający uszkadzanie drzew pozostających na powierzchni po zbiegu. Ustala się, że łączna ilość uszkodzonych w trakcie pozyskania i zrywki drzew pozostających na objętej zabiegiem powierzchni nie może przekroczyć 5%. Nie dopuszcza się uszkadzania drzew rosnących poza powierzchnią objętą zabiegiem.</w:t>
            </w:r>
          </w:p>
          <w:p w14:paraId="607CED00"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zrywkę należy prowadzić w sposób zapewniający przejezdność dróg leśnych (bieżąca zrywka drewna obalonego na drogi),</w:t>
            </w:r>
          </w:p>
          <w:p w14:paraId="339CF9FD"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nie dopuszcza się opierania stosów i mygieł zerwanego drewna o żyjące drzewa,</w:t>
            </w:r>
          </w:p>
          <w:p w14:paraId="282F1B74"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sz w:val="20"/>
                <w:szCs w:val="20"/>
              </w:rPr>
              <w:t>wałki należy układać w stosy zwykłe, krzyżowe lub kombinowane. Płaszczyzny stosu, dolna i górna, powinny być poziome, natomiast czoła stosu – równe i pionowe. W terenie pochyłym płaszczyzny stosu, dolna i górna, powinny być równoległe do powierzchni terenu. Wałki powinny być układane na legarach pomiędzy pionowymi kołkami. Dopuszcza się układanie stosów nieregularnych. Stosy układa się oddzielnie dla każdej grupy i rodzaju drewna. Wałki o różnych zbieżystościach należy układać w stosach na przemian grubszymi końcami. Wysokość stosu nie może powodować utrudnień w jego pomiarze przy pomocy taśmy mierniczej. Wałki należy układać z nadmiarem wynoszącym 5% wysokości stosu. Wielkość stosu zostanie ustalona przez wystawiającego zlecenie leśniczego,</w:t>
            </w:r>
          </w:p>
          <w:p w14:paraId="323D01FD"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sz w:val="20"/>
                <w:szCs w:val="20"/>
              </w:rPr>
              <w:t>mygły drewna wielkowymiarowego należy układać na legarach umożliwiających swobodny przepływ powietrza pomiędzy składowanym drewnem a podłożem,</w:t>
            </w:r>
          </w:p>
          <w:p w14:paraId="6982205F"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 xml:space="preserve">zrywkę drewna S1 i wielkowymiarowego z wyłączeniem WK należy przeprowadzić niezwłocznie, nie dłużej niż 5 dni od dnia </w:t>
            </w:r>
            <w:proofErr w:type="spellStart"/>
            <w:r>
              <w:rPr>
                <w:rFonts w:ascii="Verdana" w:hAnsi="Verdana" w:cs="Arial"/>
                <w:bCs/>
                <w:sz w:val="20"/>
                <w:szCs w:val="20"/>
              </w:rPr>
              <w:t>odbiórki</w:t>
            </w:r>
            <w:proofErr w:type="spellEnd"/>
            <w:r>
              <w:rPr>
                <w:rFonts w:ascii="Verdana" w:hAnsi="Verdana" w:cs="Arial"/>
                <w:bCs/>
                <w:sz w:val="20"/>
                <w:szCs w:val="20"/>
              </w:rPr>
              <w:t>,</w:t>
            </w:r>
          </w:p>
          <w:p w14:paraId="4020D812"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zrywkę drewna stosowego oraz WK należy przeprowadzić niezwłocznie, nie dłużej niż 5 dni od dnia ścinki,</w:t>
            </w:r>
          </w:p>
          <w:p w14:paraId="470DF22C"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sz w:val="20"/>
                <w:szCs w:val="20"/>
              </w:rPr>
              <w:t xml:space="preserve">zrywkę należy organizować i realizować w sposób wykluczający zmniejszenie wartości pozyskanego drewna. W przypadku zmniejszenia wartości pozyskanego drewna w skutek jego deprecjacji </w:t>
            </w:r>
            <w:r>
              <w:rPr>
                <w:rFonts w:ascii="Verdana" w:hAnsi="Verdana" w:cs="Arial"/>
                <w:sz w:val="20"/>
                <w:szCs w:val="20"/>
              </w:rPr>
              <w:lastRenderedPageBreak/>
              <w:t>związanej z opóźnieniami w zrywce lub uszkodzeń mechanicznych powstałych w trakcie zrywki Wykonawca zostanie obciążony różnicą pomiędzy rzeczywistą wartością sprzedanego drewna, a wartością drewna, która mogła zostać osiągnięta przez Zamawiającego przed powstaniem wad.</w:t>
            </w:r>
          </w:p>
          <w:p w14:paraId="7D104E55" w14:textId="77777777" w:rsidR="00073A23" w:rsidRDefault="00073A23">
            <w:pPr>
              <w:tabs>
                <w:tab w:val="left" w:pos="840"/>
              </w:tabs>
              <w:suppressAutoHyphens w:val="0"/>
              <w:spacing w:before="120"/>
              <w:jc w:val="both"/>
              <w:rPr>
                <w:rFonts w:ascii="Verdana" w:hAnsi="Verdana" w:cs="Arial"/>
                <w:bCs/>
              </w:rPr>
            </w:pPr>
          </w:p>
          <w:p w14:paraId="759A169A" w14:textId="77777777" w:rsidR="00073A23" w:rsidRDefault="00073A23">
            <w:pPr>
              <w:tabs>
                <w:tab w:val="left" w:pos="840"/>
              </w:tabs>
              <w:spacing w:before="120"/>
              <w:jc w:val="both"/>
              <w:rPr>
                <w:rFonts w:ascii="Verdana" w:hAnsi="Verdana" w:cs="Arial"/>
                <w:bCs/>
                <w:sz w:val="20"/>
                <w:szCs w:val="20"/>
              </w:rPr>
            </w:pPr>
            <w:r>
              <w:rPr>
                <w:rFonts w:ascii="Verdana" w:hAnsi="Verdana" w:cs="Arial"/>
                <w:bCs/>
                <w:sz w:val="20"/>
                <w:szCs w:val="20"/>
              </w:rPr>
              <w:t>Ilość drewna [m</w:t>
            </w:r>
            <w:r>
              <w:rPr>
                <w:rFonts w:ascii="Verdana" w:hAnsi="Verdana" w:cs="Arial"/>
                <w:bCs/>
                <w:sz w:val="20"/>
                <w:szCs w:val="20"/>
                <w:vertAlign w:val="superscript"/>
              </w:rPr>
              <w:t>3</w:t>
            </w:r>
            <w:r>
              <w:rPr>
                <w:rFonts w:ascii="Verdana" w:hAnsi="Verdana" w:cs="Arial"/>
                <w:bCs/>
                <w:sz w:val="20"/>
                <w:szCs w:val="20"/>
              </w:rPr>
              <w:t xml:space="preserve">] przewidziana do zrywki wg odległości zrywkowych: </w:t>
            </w:r>
            <w:r w:rsidR="000B69B1">
              <w:rPr>
                <w:rFonts w:ascii="Verdana" w:hAnsi="Verdana" w:cs="Arial"/>
                <w:b/>
                <w:bCs/>
                <w:sz w:val="20"/>
                <w:szCs w:val="20"/>
              </w:rPr>
              <w:t>12 731</w:t>
            </w:r>
            <w:r>
              <w:rPr>
                <w:rFonts w:ascii="Verdana" w:hAnsi="Verdana" w:cs="Arial"/>
                <w:b/>
                <w:bCs/>
                <w:sz w:val="20"/>
                <w:szCs w:val="20"/>
              </w:rPr>
              <w:t xml:space="preserve"> m</w:t>
            </w:r>
            <w:r>
              <w:rPr>
                <w:rFonts w:ascii="Verdana" w:hAnsi="Verdana" w:cs="Arial"/>
                <w:b/>
                <w:bCs/>
                <w:sz w:val="20"/>
                <w:szCs w:val="20"/>
                <w:vertAlign w:val="superscript"/>
              </w:rPr>
              <w:t>3</w:t>
            </w:r>
            <w:r>
              <w:rPr>
                <w:rFonts w:ascii="Verdana" w:hAnsi="Verdana" w:cs="Arial"/>
                <w:b/>
                <w:bCs/>
                <w:sz w:val="20"/>
                <w:szCs w:val="20"/>
              </w:rPr>
              <w:t>.</w:t>
            </w:r>
          </w:p>
          <w:p w14:paraId="2EF97032" w14:textId="77777777" w:rsidR="00EF49C7" w:rsidRDefault="00EF49C7">
            <w:pPr>
              <w:tabs>
                <w:tab w:val="left" w:pos="840"/>
              </w:tabs>
              <w:spacing w:before="120"/>
              <w:jc w:val="both"/>
              <w:rPr>
                <w:rFonts w:ascii="Verdana" w:hAnsi="Verdana" w:cs="Arial"/>
                <w:bCs/>
                <w:sz w:val="20"/>
                <w:szCs w:val="20"/>
              </w:rPr>
            </w:pPr>
          </w:p>
          <w:p w14:paraId="3251EA7C" w14:textId="77777777" w:rsidR="00073A23" w:rsidRDefault="00073A23">
            <w:pPr>
              <w:tabs>
                <w:tab w:val="left" w:pos="840"/>
              </w:tabs>
              <w:spacing w:before="120"/>
              <w:jc w:val="both"/>
              <w:rPr>
                <w:rFonts w:ascii="Verdana" w:hAnsi="Verdana" w:cs="Arial"/>
                <w:bCs/>
                <w:sz w:val="20"/>
                <w:szCs w:val="20"/>
              </w:rPr>
            </w:pPr>
            <w:r>
              <w:rPr>
                <w:rFonts w:ascii="Verdana" w:hAnsi="Verdana" w:cs="Arial"/>
                <w:bCs/>
                <w:sz w:val="20"/>
                <w:szCs w:val="20"/>
              </w:rPr>
              <w:t xml:space="preserve">Ilość drewna przewidziana do </w:t>
            </w:r>
            <w:proofErr w:type="spellStart"/>
            <w:r>
              <w:rPr>
                <w:rFonts w:ascii="Verdana" w:hAnsi="Verdana" w:cs="Arial"/>
                <w:bCs/>
                <w:sz w:val="20"/>
                <w:szCs w:val="20"/>
              </w:rPr>
              <w:t>odsortowania</w:t>
            </w:r>
            <w:proofErr w:type="spellEnd"/>
            <w:r>
              <w:rPr>
                <w:rFonts w:ascii="Verdana" w:hAnsi="Verdana" w:cs="Arial"/>
                <w:bCs/>
                <w:sz w:val="20"/>
                <w:szCs w:val="20"/>
              </w:rPr>
              <w:t>:</w:t>
            </w:r>
          </w:p>
          <w:p w14:paraId="0B9D52FE" w14:textId="77777777" w:rsidR="00073A23" w:rsidRDefault="00073A23">
            <w:pPr>
              <w:tabs>
                <w:tab w:val="left" w:pos="840"/>
              </w:tabs>
              <w:spacing w:before="120"/>
              <w:jc w:val="both"/>
              <w:rPr>
                <w:rFonts w:ascii="Verdana" w:hAnsi="Verdana" w:cs="Arial"/>
                <w:bCs/>
                <w:sz w:val="20"/>
                <w:szCs w:val="20"/>
              </w:rPr>
            </w:pPr>
          </w:p>
          <w:tbl>
            <w:tblPr>
              <w:tblStyle w:val="Tabela-Siatka"/>
              <w:tblW w:w="0" w:type="auto"/>
              <w:tblLayout w:type="fixed"/>
              <w:tblLook w:val="04A0" w:firstRow="1" w:lastRow="0" w:firstColumn="1" w:lastColumn="0" w:noHBand="0" w:noVBand="1"/>
            </w:tblPr>
            <w:tblGrid>
              <w:gridCol w:w="2014"/>
              <w:gridCol w:w="4394"/>
            </w:tblGrid>
            <w:tr w:rsidR="00073A23" w14:paraId="1B99C722" w14:textId="77777777">
              <w:tc>
                <w:tcPr>
                  <w:tcW w:w="2014" w:type="dxa"/>
                  <w:tcBorders>
                    <w:top w:val="single" w:sz="4" w:space="0" w:color="auto"/>
                    <w:left w:val="single" w:sz="4" w:space="0" w:color="auto"/>
                    <w:bottom w:val="single" w:sz="4" w:space="0" w:color="auto"/>
                    <w:right w:val="single" w:sz="4" w:space="0" w:color="auto"/>
                  </w:tcBorders>
                  <w:hideMark/>
                </w:tcPr>
                <w:p w14:paraId="2D8599BD" w14:textId="77777777" w:rsidR="00073A23" w:rsidRDefault="00073A23">
                  <w:pPr>
                    <w:tabs>
                      <w:tab w:val="left" w:pos="840"/>
                    </w:tabs>
                    <w:spacing w:before="120"/>
                    <w:jc w:val="center"/>
                    <w:rPr>
                      <w:rFonts w:ascii="Verdana" w:hAnsi="Verdana" w:cs="Arial"/>
                      <w:b/>
                      <w:bCs/>
                      <w:sz w:val="20"/>
                    </w:rPr>
                  </w:pPr>
                  <w:r>
                    <w:rPr>
                      <w:rFonts w:ascii="Verdana" w:hAnsi="Verdana" w:cs="Arial"/>
                      <w:b/>
                      <w:bCs/>
                      <w:sz w:val="20"/>
                    </w:rPr>
                    <w:t>GHG</w:t>
                  </w:r>
                </w:p>
              </w:tc>
              <w:tc>
                <w:tcPr>
                  <w:tcW w:w="4394" w:type="dxa"/>
                  <w:tcBorders>
                    <w:top w:val="single" w:sz="4" w:space="0" w:color="auto"/>
                    <w:left w:val="single" w:sz="4" w:space="0" w:color="auto"/>
                    <w:bottom w:val="single" w:sz="4" w:space="0" w:color="auto"/>
                    <w:right w:val="single" w:sz="4" w:space="0" w:color="auto"/>
                  </w:tcBorders>
                  <w:hideMark/>
                </w:tcPr>
                <w:p w14:paraId="7967BBBA" w14:textId="77777777" w:rsidR="00073A23" w:rsidRDefault="00073A23">
                  <w:pPr>
                    <w:tabs>
                      <w:tab w:val="left" w:pos="840"/>
                    </w:tabs>
                    <w:spacing w:before="120"/>
                    <w:jc w:val="center"/>
                    <w:rPr>
                      <w:rFonts w:ascii="Verdana" w:hAnsi="Verdana" w:cs="Arial"/>
                      <w:b/>
                      <w:bCs/>
                      <w:sz w:val="20"/>
                    </w:rPr>
                  </w:pPr>
                  <w:r>
                    <w:rPr>
                      <w:rFonts w:ascii="Verdana" w:hAnsi="Verdana" w:cs="Arial"/>
                      <w:b/>
                      <w:bCs/>
                      <w:sz w:val="20"/>
                    </w:rPr>
                    <w:t xml:space="preserve">Ilość drewna do </w:t>
                  </w:r>
                  <w:proofErr w:type="spellStart"/>
                  <w:r>
                    <w:rPr>
                      <w:rFonts w:ascii="Verdana" w:hAnsi="Verdana" w:cs="Arial"/>
                      <w:b/>
                      <w:bCs/>
                      <w:sz w:val="20"/>
                    </w:rPr>
                    <w:t>odsortowania</w:t>
                  </w:r>
                  <w:proofErr w:type="spellEnd"/>
                  <w:r>
                    <w:rPr>
                      <w:rFonts w:ascii="Verdana" w:hAnsi="Verdana" w:cs="Arial"/>
                      <w:b/>
                      <w:bCs/>
                      <w:sz w:val="20"/>
                    </w:rPr>
                    <w:t xml:space="preserve"> [m</w:t>
                  </w:r>
                  <w:r>
                    <w:rPr>
                      <w:rFonts w:ascii="Verdana" w:hAnsi="Verdana" w:cs="Arial"/>
                      <w:b/>
                      <w:bCs/>
                      <w:sz w:val="20"/>
                      <w:vertAlign w:val="superscript"/>
                    </w:rPr>
                    <w:t>3</w:t>
                  </w:r>
                  <w:r>
                    <w:rPr>
                      <w:rFonts w:ascii="Verdana" w:hAnsi="Verdana" w:cs="Arial"/>
                      <w:b/>
                      <w:bCs/>
                      <w:sz w:val="20"/>
                    </w:rPr>
                    <w:t>]</w:t>
                  </w:r>
                </w:p>
              </w:tc>
            </w:tr>
            <w:tr w:rsidR="00073A23" w14:paraId="5CC96AAD" w14:textId="77777777">
              <w:tc>
                <w:tcPr>
                  <w:tcW w:w="2014" w:type="dxa"/>
                  <w:tcBorders>
                    <w:top w:val="single" w:sz="4" w:space="0" w:color="auto"/>
                    <w:left w:val="single" w:sz="4" w:space="0" w:color="auto"/>
                    <w:bottom w:val="single" w:sz="4" w:space="0" w:color="auto"/>
                    <w:right w:val="single" w:sz="4" w:space="0" w:color="auto"/>
                  </w:tcBorders>
                  <w:hideMark/>
                </w:tcPr>
                <w:p w14:paraId="757920DD" w14:textId="77777777" w:rsidR="00073A23" w:rsidRDefault="00073A23">
                  <w:pPr>
                    <w:tabs>
                      <w:tab w:val="left" w:pos="840"/>
                    </w:tabs>
                    <w:spacing w:before="120"/>
                    <w:jc w:val="center"/>
                    <w:rPr>
                      <w:rFonts w:ascii="Verdana" w:hAnsi="Verdana" w:cs="Arial"/>
                      <w:bCs/>
                      <w:sz w:val="20"/>
                    </w:rPr>
                  </w:pPr>
                  <w:r>
                    <w:rPr>
                      <w:rFonts w:ascii="Verdana" w:hAnsi="Verdana" w:cs="Arial"/>
                      <w:bCs/>
                      <w:sz w:val="20"/>
                    </w:rPr>
                    <w:t>W_WAB0_23 SO</w:t>
                  </w:r>
                </w:p>
              </w:tc>
              <w:tc>
                <w:tcPr>
                  <w:tcW w:w="4394" w:type="dxa"/>
                  <w:tcBorders>
                    <w:top w:val="single" w:sz="4" w:space="0" w:color="auto"/>
                    <w:left w:val="single" w:sz="4" w:space="0" w:color="auto"/>
                    <w:bottom w:val="single" w:sz="4" w:space="0" w:color="auto"/>
                    <w:right w:val="single" w:sz="4" w:space="0" w:color="auto"/>
                  </w:tcBorders>
                  <w:hideMark/>
                </w:tcPr>
                <w:p w14:paraId="42EEC35C" w14:textId="77777777" w:rsidR="00073A23" w:rsidRDefault="000B69B1">
                  <w:pPr>
                    <w:tabs>
                      <w:tab w:val="left" w:pos="840"/>
                    </w:tabs>
                    <w:spacing w:before="120"/>
                    <w:jc w:val="center"/>
                    <w:rPr>
                      <w:rFonts w:ascii="Verdana" w:hAnsi="Verdana" w:cs="Arial"/>
                      <w:bCs/>
                      <w:sz w:val="20"/>
                    </w:rPr>
                  </w:pPr>
                  <w:r>
                    <w:rPr>
                      <w:rFonts w:ascii="Verdana" w:hAnsi="Verdana" w:cs="Arial"/>
                      <w:bCs/>
                      <w:sz w:val="20"/>
                    </w:rPr>
                    <w:t>60</w:t>
                  </w:r>
                </w:p>
              </w:tc>
            </w:tr>
          </w:tbl>
          <w:p w14:paraId="360E48EA" w14:textId="77777777" w:rsidR="00073A23" w:rsidRDefault="00073A23">
            <w:pPr>
              <w:tabs>
                <w:tab w:val="left" w:pos="840"/>
              </w:tabs>
              <w:spacing w:before="120"/>
              <w:jc w:val="both"/>
              <w:rPr>
                <w:rFonts w:ascii="Verdana" w:hAnsi="Verdana" w:cs="Arial"/>
                <w:bCs/>
                <w:sz w:val="20"/>
                <w:szCs w:val="20"/>
              </w:rPr>
            </w:pPr>
          </w:p>
          <w:p w14:paraId="5D0FF938" w14:textId="77777777" w:rsidR="00073A23" w:rsidRDefault="00073A23">
            <w:pPr>
              <w:tabs>
                <w:tab w:val="left" w:pos="709"/>
              </w:tabs>
              <w:spacing w:before="120"/>
              <w:rPr>
                <w:rFonts w:ascii="Verdana" w:hAnsi="Verdana" w:cs="Arial"/>
                <w:sz w:val="20"/>
                <w:szCs w:val="20"/>
              </w:rPr>
            </w:pPr>
            <w:r>
              <w:rPr>
                <w:rFonts w:ascii="Verdana" w:hAnsi="Verdana" w:cs="Arial"/>
                <w:sz w:val="20"/>
                <w:szCs w:val="20"/>
              </w:rPr>
              <w:t>PROCEDURA ODBIORU:</w:t>
            </w:r>
          </w:p>
          <w:p w14:paraId="48D8CCBC" w14:textId="77777777" w:rsidR="00073A23" w:rsidRDefault="00073A23">
            <w:pPr>
              <w:tabs>
                <w:tab w:val="left" w:pos="709"/>
              </w:tabs>
              <w:spacing w:before="120"/>
              <w:rPr>
                <w:rFonts w:ascii="Verdana" w:hAnsi="Verdana" w:cs="Arial"/>
                <w:sz w:val="20"/>
                <w:szCs w:val="20"/>
              </w:rPr>
            </w:pPr>
            <w:r>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p w14:paraId="403317A5" w14:textId="77777777" w:rsidR="00073A23" w:rsidRDefault="00073A23">
            <w:pPr>
              <w:tabs>
                <w:tab w:val="left" w:pos="709"/>
              </w:tabs>
              <w:spacing w:before="120"/>
              <w:rPr>
                <w:rFonts w:ascii="Verdana" w:hAnsi="Verdana" w:cs="Arial"/>
                <w:sz w:val="20"/>
                <w:szCs w:val="20"/>
              </w:rPr>
            </w:pPr>
          </w:p>
          <w:p w14:paraId="031EFC7F" w14:textId="77777777" w:rsidR="00073A23" w:rsidRDefault="00073A23">
            <w:pPr>
              <w:tabs>
                <w:tab w:val="left" w:pos="709"/>
              </w:tabs>
              <w:spacing w:before="120"/>
              <w:rPr>
                <w:rFonts w:ascii="Verdana" w:hAnsi="Verdana" w:cs="Arial"/>
                <w:sz w:val="20"/>
                <w:szCs w:val="20"/>
              </w:rPr>
            </w:pPr>
          </w:p>
        </w:tc>
      </w:tr>
    </w:tbl>
    <w:p w14:paraId="02F561E7" w14:textId="77777777" w:rsidR="00073A23" w:rsidRDefault="00073A23" w:rsidP="00333EB7">
      <w:pPr>
        <w:rPr>
          <w:rFonts w:ascii="Cambria" w:hAnsi="Cambria" w:cs="Arial"/>
          <w:sz w:val="22"/>
          <w:szCs w:val="22"/>
        </w:rPr>
      </w:pPr>
    </w:p>
    <w:sectPr w:rsidR="00073A23" w:rsidSect="00A05440">
      <w:headerReference w:type="default" r:id="rId9"/>
      <w:footerReference w:type="default" r:id="rId10"/>
      <w:headerReference w:type="first" r:id="rId11"/>
      <w:pgSz w:w="11905" w:h="16837"/>
      <w:pgMar w:top="1140" w:right="1417" w:bottom="1417" w:left="993" w:header="708" w:footer="708"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2C7B7" w14:textId="77777777" w:rsidR="000773CC" w:rsidRDefault="000773CC">
      <w:r>
        <w:separator/>
      </w:r>
    </w:p>
  </w:endnote>
  <w:endnote w:type="continuationSeparator" w:id="0">
    <w:p w14:paraId="0E023EA3" w14:textId="77777777" w:rsidR="000773CC" w:rsidRDefault="00077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4527174"/>
      <w:docPartObj>
        <w:docPartGallery w:val="Page Numbers (Bottom of Page)"/>
        <w:docPartUnique/>
      </w:docPartObj>
    </w:sdtPr>
    <w:sdtEndPr/>
    <w:sdtContent>
      <w:p w14:paraId="024094AF" w14:textId="77777777" w:rsidR="00F05F96" w:rsidRDefault="00F05F96">
        <w:pPr>
          <w:pStyle w:val="Stopka"/>
          <w:jc w:val="right"/>
        </w:pPr>
        <w:r>
          <w:fldChar w:fldCharType="begin"/>
        </w:r>
        <w:r>
          <w:instrText>PAGE   \* MERGEFORMAT</w:instrText>
        </w:r>
        <w:r>
          <w:fldChar w:fldCharType="separate"/>
        </w:r>
        <w:r>
          <w:rPr>
            <w:noProof/>
          </w:rPr>
          <w:t>20</w:t>
        </w:r>
        <w:r>
          <w:fldChar w:fldCharType="end"/>
        </w:r>
      </w:p>
    </w:sdtContent>
  </w:sdt>
  <w:p w14:paraId="0294AD28" w14:textId="77777777" w:rsidR="00F05F96" w:rsidRDefault="00F05F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F9EA8" w14:textId="77777777" w:rsidR="000773CC" w:rsidRDefault="000773CC">
      <w:r>
        <w:separator/>
      </w:r>
    </w:p>
  </w:footnote>
  <w:footnote w:type="continuationSeparator" w:id="0">
    <w:p w14:paraId="09B2A950" w14:textId="77777777" w:rsidR="000773CC" w:rsidRDefault="00077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22CA2" w14:textId="77777777" w:rsidR="00F05F96" w:rsidRDefault="00F05F96" w:rsidP="007C6C6F">
    <w:pPr>
      <w:pStyle w:val="Nagwek"/>
      <w:jc w:val="right"/>
    </w:pPr>
    <w:r>
      <w:t>Załącznik nr 3.1 do SIWZ</w:t>
    </w:r>
  </w:p>
  <w:p w14:paraId="50471D4A" w14:textId="77777777" w:rsidR="00F05F96" w:rsidRDefault="00F05F96" w:rsidP="007C6C6F">
    <w:pPr>
      <w:pStyle w:val="Nagwek"/>
      <w:jc w:val="right"/>
    </w:pPr>
    <w:r>
      <w:t>Szczegółowy Opis Przedmiotu Zamówienia</w:t>
    </w:r>
  </w:p>
  <w:p w14:paraId="533B82F0" w14:textId="77777777" w:rsidR="00F05F96" w:rsidRDefault="00F05F9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FBDC4" w14:textId="77777777" w:rsidR="00F05F96" w:rsidRPr="00913B5B" w:rsidRDefault="00F05F96" w:rsidP="00026BF5">
    <w:pPr>
      <w:pStyle w:val="Nagwek"/>
      <w:jc w:val="right"/>
      <w:rPr>
        <w:i/>
      </w:rPr>
    </w:pPr>
    <w:r w:rsidRPr="00913B5B">
      <w:rPr>
        <w:i/>
      </w:rPr>
      <w:t xml:space="preserve">                                                                                      </w:t>
    </w:r>
    <w:r>
      <w:rPr>
        <w:i/>
      </w:rPr>
      <w:t xml:space="preserve">                </w:t>
    </w:r>
  </w:p>
  <w:p w14:paraId="6F0FD899" w14:textId="77777777" w:rsidR="00F05F96" w:rsidRDefault="00F05F96" w:rsidP="00313DD1">
    <w:pPr>
      <w:pStyle w:val="Nagwek"/>
    </w:pPr>
    <w:r w:rsidRPr="00913B5B">
      <w:rPr>
        <w:i/>
      </w:rPr>
      <w:t xml:space="preserve">                                                                                                    </w:t>
    </w:r>
  </w:p>
  <w:p w14:paraId="4DF561F6" w14:textId="77777777" w:rsidR="00F05F96" w:rsidRDefault="00F05F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7"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8"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086A0B38"/>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2"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AAA3F03"/>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CBF39EA"/>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D9965FA"/>
    <w:multiLevelType w:val="multilevel"/>
    <w:tmpl w:val="E658525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FAF4D89"/>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0"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9211595"/>
    <w:multiLevelType w:val="hybridMultilevel"/>
    <w:tmpl w:val="2E98E5E6"/>
    <w:lvl w:ilvl="0" w:tplc="0CB4CD62">
      <w:start w:val="1"/>
      <w:numFmt w:val="bullet"/>
      <w:lvlText w:val="-"/>
      <w:lvlJc w:val="left"/>
      <w:pPr>
        <w:ind w:left="1972" w:hanging="360"/>
      </w:pPr>
      <w:rPr>
        <w:rFonts w:ascii="Arial" w:hAnsi="Arial" w:cs="Times New Roman" w:hint="default"/>
        <w:b w:val="0"/>
        <w:i w:val="0"/>
      </w:rPr>
    </w:lvl>
    <w:lvl w:ilvl="1" w:tplc="04150003">
      <w:start w:val="1"/>
      <w:numFmt w:val="bullet"/>
      <w:lvlText w:val="o"/>
      <w:lvlJc w:val="left"/>
      <w:pPr>
        <w:ind w:left="2692" w:hanging="360"/>
      </w:pPr>
      <w:rPr>
        <w:rFonts w:ascii="Courier New" w:hAnsi="Courier New" w:cs="Courier New" w:hint="default"/>
      </w:rPr>
    </w:lvl>
    <w:lvl w:ilvl="2" w:tplc="04150005">
      <w:start w:val="1"/>
      <w:numFmt w:val="bullet"/>
      <w:lvlText w:val=""/>
      <w:lvlJc w:val="left"/>
      <w:pPr>
        <w:ind w:left="3412" w:hanging="360"/>
      </w:pPr>
      <w:rPr>
        <w:rFonts w:ascii="Wingdings" w:hAnsi="Wingdings" w:hint="default"/>
      </w:rPr>
    </w:lvl>
    <w:lvl w:ilvl="3" w:tplc="04150001">
      <w:start w:val="1"/>
      <w:numFmt w:val="bullet"/>
      <w:lvlText w:val=""/>
      <w:lvlJc w:val="left"/>
      <w:pPr>
        <w:ind w:left="4132" w:hanging="360"/>
      </w:pPr>
      <w:rPr>
        <w:rFonts w:ascii="Symbol" w:hAnsi="Symbol" w:hint="default"/>
      </w:rPr>
    </w:lvl>
    <w:lvl w:ilvl="4" w:tplc="04150003">
      <w:start w:val="1"/>
      <w:numFmt w:val="bullet"/>
      <w:lvlText w:val="o"/>
      <w:lvlJc w:val="left"/>
      <w:pPr>
        <w:ind w:left="4852" w:hanging="360"/>
      </w:pPr>
      <w:rPr>
        <w:rFonts w:ascii="Courier New" w:hAnsi="Courier New" w:cs="Courier New" w:hint="default"/>
      </w:rPr>
    </w:lvl>
    <w:lvl w:ilvl="5" w:tplc="04150005">
      <w:start w:val="1"/>
      <w:numFmt w:val="bullet"/>
      <w:lvlText w:val=""/>
      <w:lvlJc w:val="left"/>
      <w:pPr>
        <w:ind w:left="5572" w:hanging="360"/>
      </w:pPr>
      <w:rPr>
        <w:rFonts w:ascii="Wingdings" w:hAnsi="Wingdings" w:hint="default"/>
      </w:rPr>
    </w:lvl>
    <w:lvl w:ilvl="6" w:tplc="04150001">
      <w:start w:val="1"/>
      <w:numFmt w:val="bullet"/>
      <w:lvlText w:val=""/>
      <w:lvlJc w:val="left"/>
      <w:pPr>
        <w:ind w:left="6292" w:hanging="360"/>
      </w:pPr>
      <w:rPr>
        <w:rFonts w:ascii="Symbol" w:hAnsi="Symbol" w:hint="default"/>
      </w:rPr>
    </w:lvl>
    <w:lvl w:ilvl="7" w:tplc="04150003">
      <w:start w:val="1"/>
      <w:numFmt w:val="bullet"/>
      <w:lvlText w:val="o"/>
      <w:lvlJc w:val="left"/>
      <w:pPr>
        <w:ind w:left="7012" w:hanging="360"/>
      </w:pPr>
      <w:rPr>
        <w:rFonts w:ascii="Courier New" w:hAnsi="Courier New" w:cs="Courier New" w:hint="default"/>
      </w:rPr>
    </w:lvl>
    <w:lvl w:ilvl="8" w:tplc="04150005">
      <w:start w:val="1"/>
      <w:numFmt w:val="bullet"/>
      <w:lvlText w:val=""/>
      <w:lvlJc w:val="left"/>
      <w:pPr>
        <w:ind w:left="7732" w:hanging="360"/>
      </w:pPr>
      <w:rPr>
        <w:rFonts w:ascii="Wingdings" w:hAnsi="Wingdings" w:hint="default"/>
      </w:rPr>
    </w:lvl>
  </w:abstractNum>
  <w:abstractNum w:abstractNumId="42"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893A65"/>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8"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49"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30"/>
  </w:num>
  <w:num w:numId="2">
    <w:abstractNumId w:val="26"/>
  </w:num>
  <w:num w:numId="3">
    <w:abstractNumId w:val="50"/>
  </w:num>
  <w:num w:numId="4">
    <w:abstractNumId w:val="31"/>
  </w:num>
  <w:num w:numId="5">
    <w:abstractNumId w:val="47"/>
  </w:num>
  <w:num w:numId="6">
    <w:abstractNumId w:val="27"/>
  </w:num>
  <w:num w:numId="7">
    <w:abstractNumId w:val="39"/>
  </w:num>
  <w:num w:numId="8">
    <w:abstractNumId w:val="28"/>
  </w:num>
  <w:num w:numId="9">
    <w:abstractNumId w:val="44"/>
  </w:num>
  <w:num w:numId="10">
    <w:abstractNumId w:val="34"/>
  </w:num>
  <w:num w:numId="11">
    <w:abstractNumId w:val="37"/>
  </w:num>
  <w:num w:numId="12">
    <w:abstractNumId w:val="43"/>
  </w:num>
  <w:num w:numId="13">
    <w:abstractNumId w:val="32"/>
  </w:num>
  <w:num w:numId="14">
    <w:abstractNumId w:val="42"/>
  </w:num>
  <w:num w:numId="15">
    <w:abstractNumId w:val="49"/>
  </w:num>
  <w:num w:numId="16">
    <w:abstractNumId w:val="33"/>
  </w:num>
  <w:num w:numId="17">
    <w:abstractNumId w:val="46"/>
  </w:num>
  <w:num w:numId="18">
    <w:abstractNumId w:val="48"/>
  </w:num>
  <w:num w:numId="19">
    <w:abstractNumId w:val="38"/>
  </w:num>
  <w:num w:numId="20">
    <w:abstractNumId w:val="35"/>
  </w:num>
  <w:num w:numId="21">
    <w:abstractNumId w:val="29"/>
  </w:num>
  <w:num w:numId="22">
    <w:abstractNumId w:val="48"/>
  </w:num>
  <w:num w:numId="23">
    <w:abstractNumId w:val="41"/>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8A7"/>
    <w:rsid w:val="000054CB"/>
    <w:rsid w:val="000064F0"/>
    <w:rsid w:val="0000654F"/>
    <w:rsid w:val="00006F53"/>
    <w:rsid w:val="00007FDF"/>
    <w:rsid w:val="00011C75"/>
    <w:rsid w:val="00012A0C"/>
    <w:rsid w:val="00015128"/>
    <w:rsid w:val="0001557A"/>
    <w:rsid w:val="00020A45"/>
    <w:rsid w:val="00021365"/>
    <w:rsid w:val="0002205D"/>
    <w:rsid w:val="00023BF1"/>
    <w:rsid w:val="00024300"/>
    <w:rsid w:val="00024EED"/>
    <w:rsid w:val="00026405"/>
    <w:rsid w:val="00026BF5"/>
    <w:rsid w:val="0002796E"/>
    <w:rsid w:val="000308F7"/>
    <w:rsid w:val="00031333"/>
    <w:rsid w:val="000326E5"/>
    <w:rsid w:val="00032F05"/>
    <w:rsid w:val="00046EBE"/>
    <w:rsid w:val="00047193"/>
    <w:rsid w:val="00047430"/>
    <w:rsid w:val="000475EB"/>
    <w:rsid w:val="000516BB"/>
    <w:rsid w:val="0005216E"/>
    <w:rsid w:val="00052DB5"/>
    <w:rsid w:val="000539DD"/>
    <w:rsid w:val="000549F2"/>
    <w:rsid w:val="00057230"/>
    <w:rsid w:val="00062F7C"/>
    <w:rsid w:val="00063AA5"/>
    <w:rsid w:val="0006514F"/>
    <w:rsid w:val="00066E75"/>
    <w:rsid w:val="000708CE"/>
    <w:rsid w:val="00070FDA"/>
    <w:rsid w:val="00073A23"/>
    <w:rsid w:val="000773CC"/>
    <w:rsid w:val="00081839"/>
    <w:rsid w:val="0008241E"/>
    <w:rsid w:val="000853A1"/>
    <w:rsid w:val="00091110"/>
    <w:rsid w:val="0009111C"/>
    <w:rsid w:val="00091245"/>
    <w:rsid w:val="00095152"/>
    <w:rsid w:val="00096EB4"/>
    <w:rsid w:val="00097CFE"/>
    <w:rsid w:val="000A1C15"/>
    <w:rsid w:val="000A27AD"/>
    <w:rsid w:val="000A61E6"/>
    <w:rsid w:val="000A68E5"/>
    <w:rsid w:val="000B1038"/>
    <w:rsid w:val="000B1448"/>
    <w:rsid w:val="000B285B"/>
    <w:rsid w:val="000B33D6"/>
    <w:rsid w:val="000B4651"/>
    <w:rsid w:val="000B658C"/>
    <w:rsid w:val="000B69B1"/>
    <w:rsid w:val="000B6AD3"/>
    <w:rsid w:val="000B7C21"/>
    <w:rsid w:val="000C0D97"/>
    <w:rsid w:val="000C2B75"/>
    <w:rsid w:val="000C3C7A"/>
    <w:rsid w:val="000C49E4"/>
    <w:rsid w:val="000C4CDF"/>
    <w:rsid w:val="000C55A6"/>
    <w:rsid w:val="000C5993"/>
    <w:rsid w:val="000C7379"/>
    <w:rsid w:val="000D0B9D"/>
    <w:rsid w:val="000D2544"/>
    <w:rsid w:val="000D5DC1"/>
    <w:rsid w:val="000D7ED3"/>
    <w:rsid w:val="000E0A5D"/>
    <w:rsid w:val="000E104F"/>
    <w:rsid w:val="000E1C61"/>
    <w:rsid w:val="000E2DE0"/>
    <w:rsid w:val="000E2ED1"/>
    <w:rsid w:val="000E3C8A"/>
    <w:rsid w:val="000E604A"/>
    <w:rsid w:val="000E6766"/>
    <w:rsid w:val="000E6A48"/>
    <w:rsid w:val="000E77F5"/>
    <w:rsid w:val="000F0484"/>
    <w:rsid w:val="000F2008"/>
    <w:rsid w:val="000F5F24"/>
    <w:rsid w:val="000F7F11"/>
    <w:rsid w:val="00101EFB"/>
    <w:rsid w:val="00102C61"/>
    <w:rsid w:val="00102E72"/>
    <w:rsid w:val="00102F78"/>
    <w:rsid w:val="00103989"/>
    <w:rsid w:val="00110FD0"/>
    <w:rsid w:val="00111524"/>
    <w:rsid w:val="00111526"/>
    <w:rsid w:val="00115A3E"/>
    <w:rsid w:val="001165EE"/>
    <w:rsid w:val="0012412D"/>
    <w:rsid w:val="00125EBD"/>
    <w:rsid w:val="00127CC5"/>
    <w:rsid w:val="00127FA0"/>
    <w:rsid w:val="0013283A"/>
    <w:rsid w:val="00134853"/>
    <w:rsid w:val="001402B5"/>
    <w:rsid w:val="00141DBB"/>
    <w:rsid w:val="00142C70"/>
    <w:rsid w:val="00143C49"/>
    <w:rsid w:val="001440E1"/>
    <w:rsid w:val="001444ED"/>
    <w:rsid w:val="00145A7A"/>
    <w:rsid w:val="00145ABB"/>
    <w:rsid w:val="001510FB"/>
    <w:rsid w:val="001515D6"/>
    <w:rsid w:val="00152FFC"/>
    <w:rsid w:val="001545FB"/>
    <w:rsid w:val="00156EB0"/>
    <w:rsid w:val="00161F09"/>
    <w:rsid w:val="00163C32"/>
    <w:rsid w:val="00163FD9"/>
    <w:rsid w:val="001642C9"/>
    <w:rsid w:val="001658A2"/>
    <w:rsid w:val="00165BC8"/>
    <w:rsid w:val="001663C1"/>
    <w:rsid w:val="001733E4"/>
    <w:rsid w:val="00174E66"/>
    <w:rsid w:val="00175176"/>
    <w:rsid w:val="00175321"/>
    <w:rsid w:val="001801EB"/>
    <w:rsid w:val="001803CF"/>
    <w:rsid w:val="001852A1"/>
    <w:rsid w:val="001870F1"/>
    <w:rsid w:val="00190666"/>
    <w:rsid w:val="001923D7"/>
    <w:rsid w:val="0019446E"/>
    <w:rsid w:val="00195631"/>
    <w:rsid w:val="00195EED"/>
    <w:rsid w:val="00196C60"/>
    <w:rsid w:val="001978A5"/>
    <w:rsid w:val="00197CD6"/>
    <w:rsid w:val="001A1590"/>
    <w:rsid w:val="001A3C3F"/>
    <w:rsid w:val="001A7188"/>
    <w:rsid w:val="001A7DD9"/>
    <w:rsid w:val="001B224A"/>
    <w:rsid w:val="001B58DB"/>
    <w:rsid w:val="001B5A06"/>
    <w:rsid w:val="001B752F"/>
    <w:rsid w:val="001B75D9"/>
    <w:rsid w:val="001C208E"/>
    <w:rsid w:val="001C2783"/>
    <w:rsid w:val="001C2F87"/>
    <w:rsid w:val="001C3DD1"/>
    <w:rsid w:val="001C4C72"/>
    <w:rsid w:val="001C7671"/>
    <w:rsid w:val="001C769C"/>
    <w:rsid w:val="001C7FF2"/>
    <w:rsid w:val="001D172C"/>
    <w:rsid w:val="001D7446"/>
    <w:rsid w:val="001E0209"/>
    <w:rsid w:val="001E0ADF"/>
    <w:rsid w:val="001E200F"/>
    <w:rsid w:val="001E23EB"/>
    <w:rsid w:val="001E3CF4"/>
    <w:rsid w:val="001E3D5C"/>
    <w:rsid w:val="001E64D9"/>
    <w:rsid w:val="001F352C"/>
    <w:rsid w:val="001F3EF9"/>
    <w:rsid w:val="001F5A27"/>
    <w:rsid w:val="001F5A7E"/>
    <w:rsid w:val="002007C1"/>
    <w:rsid w:val="00200EB3"/>
    <w:rsid w:val="00203914"/>
    <w:rsid w:val="00207BB2"/>
    <w:rsid w:val="002119F2"/>
    <w:rsid w:val="002237F6"/>
    <w:rsid w:val="00223922"/>
    <w:rsid w:val="00225AF8"/>
    <w:rsid w:val="00225E6F"/>
    <w:rsid w:val="0022738D"/>
    <w:rsid w:val="002333A0"/>
    <w:rsid w:val="00234C12"/>
    <w:rsid w:val="00234DB6"/>
    <w:rsid w:val="00235B25"/>
    <w:rsid w:val="00236C58"/>
    <w:rsid w:val="0023738C"/>
    <w:rsid w:val="0024139B"/>
    <w:rsid w:val="00241E19"/>
    <w:rsid w:val="00241FAC"/>
    <w:rsid w:val="00245896"/>
    <w:rsid w:val="002471D7"/>
    <w:rsid w:val="00250524"/>
    <w:rsid w:val="00255209"/>
    <w:rsid w:val="00255873"/>
    <w:rsid w:val="00256935"/>
    <w:rsid w:val="002603CC"/>
    <w:rsid w:val="00260DE5"/>
    <w:rsid w:val="002621BB"/>
    <w:rsid w:val="002631AA"/>
    <w:rsid w:val="00263AFD"/>
    <w:rsid w:val="0026507C"/>
    <w:rsid w:val="00266FDF"/>
    <w:rsid w:val="00270C75"/>
    <w:rsid w:val="00272059"/>
    <w:rsid w:val="00272CDB"/>
    <w:rsid w:val="00272DCC"/>
    <w:rsid w:val="00274BE2"/>
    <w:rsid w:val="002757FA"/>
    <w:rsid w:val="00276FC7"/>
    <w:rsid w:val="0027799E"/>
    <w:rsid w:val="00280515"/>
    <w:rsid w:val="00281000"/>
    <w:rsid w:val="00281A20"/>
    <w:rsid w:val="00282553"/>
    <w:rsid w:val="0028272B"/>
    <w:rsid w:val="00283E25"/>
    <w:rsid w:val="002852F9"/>
    <w:rsid w:val="002860A9"/>
    <w:rsid w:val="002868E7"/>
    <w:rsid w:val="00295D98"/>
    <w:rsid w:val="00296CF8"/>
    <w:rsid w:val="002978EA"/>
    <w:rsid w:val="002A0AA2"/>
    <w:rsid w:val="002A2E2A"/>
    <w:rsid w:val="002A34BA"/>
    <w:rsid w:val="002A4539"/>
    <w:rsid w:val="002A5139"/>
    <w:rsid w:val="002A604E"/>
    <w:rsid w:val="002A67E8"/>
    <w:rsid w:val="002A6D2F"/>
    <w:rsid w:val="002A76D1"/>
    <w:rsid w:val="002B0BE8"/>
    <w:rsid w:val="002B1633"/>
    <w:rsid w:val="002B1E8F"/>
    <w:rsid w:val="002B2B7C"/>
    <w:rsid w:val="002B31F7"/>
    <w:rsid w:val="002B377C"/>
    <w:rsid w:val="002B4E7F"/>
    <w:rsid w:val="002B6CA9"/>
    <w:rsid w:val="002B7B51"/>
    <w:rsid w:val="002C409C"/>
    <w:rsid w:val="002C42D7"/>
    <w:rsid w:val="002D1742"/>
    <w:rsid w:val="002D5979"/>
    <w:rsid w:val="002D642D"/>
    <w:rsid w:val="002D653F"/>
    <w:rsid w:val="002E0B58"/>
    <w:rsid w:val="002E0F04"/>
    <w:rsid w:val="002E207D"/>
    <w:rsid w:val="002E416F"/>
    <w:rsid w:val="002F2D9C"/>
    <w:rsid w:val="002F31E4"/>
    <w:rsid w:val="002F352D"/>
    <w:rsid w:val="002F5C0E"/>
    <w:rsid w:val="002F758A"/>
    <w:rsid w:val="0030020B"/>
    <w:rsid w:val="003002AA"/>
    <w:rsid w:val="00302403"/>
    <w:rsid w:val="00302A58"/>
    <w:rsid w:val="00303560"/>
    <w:rsid w:val="0030364B"/>
    <w:rsid w:val="003053D1"/>
    <w:rsid w:val="00307D89"/>
    <w:rsid w:val="00312C12"/>
    <w:rsid w:val="00313DD1"/>
    <w:rsid w:val="00321FF8"/>
    <w:rsid w:val="00322136"/>
    <w:rsid w:val="0032236D"/>
    <w:rsid w:val="00325C9D"/>
    <w:rsid w:val="003263A9"/>
    <w:rsid w:val="0032702B"/>
    <w:rsid w:val="00330A44"/>
    <w:rsid w:val="00332082"/>
    <w:rsid w:val="00333E5C"/>
    <w:rsid w:val="00333EB7"/>
    <w:rsid w:val="003358F3"/>
    <w:rsid w:val="00336101"/>
    <w:rsid w:val="003430A1"/>
    <w:rsid w:val="00343A72"/>
    <w:rsid w:val="003505ED"/>
    <w:rsid w:val="00351217"/>
    <w:rsid w:val="0035299D"/>
    <w:rsid w:val="003537E3"/>
    <w:rsid w:val="00353BC1"/>
    <w:rsid w:val="003566F9"/>
    <w:rsid w:val="0036029D"/>
    <w:rsid w:val="003605F0"/>
    <w:rsid w:val="003607E2"/>
    <w:rsid w:val="00360E85"/>
    <w:rsid w:val="00363E5B"/>
    <w:rsid w:val="0037191A"/>
    <w:rsid w:val="00372C2C"/>
    <w:rsid w:val="00381268"/>
    <w:rsid w:val="00382DDB"/>
    <w:rsid w:val="00384708"/>
    <w:rsid w:val="00386D70"/>
    <w:rsid w:val="0038748A"/>
    <w:rsid w:val="003923AA"/>
    <w:rsid w:val="0039594E"/>
    <w:rsid w:val="00395960"/>
    <w:rsid w:val="00397064"/>
    <w:rsid w:val="003A188D"/>
    <w:rsid w:val="003A401F"/>
    <w:rsid w:val="003B0127"/>
    <w:rsid w:val="003B28B1"/>
    <w:rsid w:val="003B2A6C"/>
    <w:rsid w:val="003B61A7"/>
    <w:rsid w:val="003B6A10"/>
    <w:rsid w:val="003C1292"/>
    <w:rsid w:val="003C1610"/>
    <w:rsid w:val="003C2DD3"/>
    <w:rsid w:val="003C425C"/>
    <w:rsid w:val="003C7010"/>
    <w:rsid w:val="003D132E"/>
    <w:rsid w:val="003D1E3B"/>
    <w:rsid w:val="003D2AE5"/>
    <w:rsid w:val="003D2CC8"/>
    <w:rsid w:val="003D6213"/>
    <w:rsid w:val="003E0BAF"/>
    <w:rsid w:val="003E0C22"/>
    <w:rsid w:val="003E17BD"/>
    <w:rsid w:val="003E3603"/>
    <w:rsid w:val="003E3A4E"/>
    <w:rsid w:val="003E4699"/>
    <w:rsid w:val="003E493D"/>
    <w:rsid w:val="003F12DC"/>
    <w:rsid w:val="003F1601"/>
    <w:rsid w:val="003F2856"/>
    <w:rsid w:val="003F345D"/>
    <w:rsid w:val="003F383B"/>
    <w:rsid w:val="003F508F"/>
    <w:rsid w:val="003F6FFC"/>
    <w:rsid w:val="00400DF7"/>
    <w:rsid w:val="00403F42"/>
    <w:rsid w:val="0040522B"/>
    <w:rsid w:val="00407DF0"/>
    <w:rsid w:val="004103B8"/>
    <w:rsid w:val="0041140D"/>
    <w:rsid w:val="00413305"/>
    <w:rsid w:val="00413C83"/>
    <w:rsid w:val="004140E9"/>
    <w:rsid w:val="00414440"/>
    <w:rsid w:val="004152F1"/>
    <w:rsid w:val="00416837"/>
    <w:rsid w:val="004176F8"/>
    <w:rsid w:val="00421FF0"/>
    <w:rsid w:val="004255F5"/>
    <w:rsid w:val="00425AD3"/>
    <w:rsid w:val="0042693B"/>
    <w:rsid w:val="00427960"/>
    <w:rsid w:val="00432F55"/>
    <w:rsid w:val="00433300"/>
    <w:rsid w:val="00433A90"/>
    <w:rsid w:val="00433FD3"/>
    <w:rsid w:val="00434F0C"/>
    <w:rsid w:val="00437288"/>
    <w:rsid w:val="00441D3D"/>
    <w:rsid w:val="00443576"/>
    <w:rsid w:val="004453A8"/>
    <w:rsid w:val="00446C50"/>
    <w:rsid w:val="00447099"/>
    <w:rsid w:val="00447B6F"/>
    <w:rsid w:val="00451A44"/>
    <w:rsid w:val="00455AFF"/>
    <w:rsid w:val="00462831"/>
    <w:rsid w:val="004650F8"/>
    <w:rsid w:val="004653F9"/>
    <w:rsid w:val="00466CF3"/>
    <w:rsid w:val="0047030B"/>
    <w:rsid w:val="00471194"/>
    <w:rsid w:val="00471E14"/>
    <w:rsid w:val="004720A7"/>
    <w:rsid w:val="004725F8"/>
    <w:rsid w:val="0047504B"/>
    <w:rsid w:val="00482159"/>
    <w:rsid w:val="00482BC8"/>
    <w:rsid w:val="00483343"/>
    <w:rsid w:val="00484C53"/>
    <w:rsid w:val="00485189"/>
    <w:rsid w:val="00485FA2"/>
    <w:rsid w:val="00486997"/>
    <w:rsid w:val="00487923"/>
    <w:rsid w:val="0049203D"/>
    <w:rsid w:val="00493FE8"/>
    <w:rsid w:val="004A423F"/>
    <w:rsid w:val="004A52AD"/>
    <w:rsid w:val="004A6DB8"/>
    <w:rsid w:val="004B1A6F"/>
    <w:rsid w:val="004B2FB6"/>
    <w:rsid w:val="004B31A6"/>
    <w:rsid w:val="004C092F"/>
    <w:rsid w:val="004C099B"/>
    <w:rsid w:val="004C1B87"/>
    <w:rsid w:val="004C704E"/>
    <w:rsid w:val="004D0EE2"/>
    <w:rsid w:val="004D159C"/>
    <w:rsid w:val="004D3259"/>
    <w:rsid w:val="004D4770"/>
    <w:rsid w:val="004D6E5C"/>
    <w:rsid w:val="004D7CDD"/>
    <w:rsid w:val="004E0C25"/>
    <w:rsid w:val="004E12DD"/>
    <w:rsid w:val="004E162A"/>
    <w:rsid w:val="004E193A"/>
    <w:rsid w:val="004E2145"/>
    <w:rsid w:val="004E5479"/>
    <w:rsid w:val="004E6915"/>
    <w:rsid w:val="004E6FFD"/>
    <w:rsid w:val="004E74E0"/>
    <w:rsid w:val="004F22B9"/>
    <w:rsid w:val="004F397E"/>
    <w:rsid w:val="004F56CD"/>
    <w:rsid w:val="004F646B"/>
    <w:rsid w:val="004F6ABC"/>
    <w:rsid w:val="004F7706"/>
    <w:rsid w:val="00501822"/>
    <w:rsid w:val="005059F4"/>
    <w:rsid w:val="00511815"/>
    <w:rsid w:val="00511C1B"/>
    <w:rsid w:val="00513610"/>
    <w:rsid w:val="00514A3A"/>
    <w:rsid w:val="0051539A"/>
    <w:rsid w:val="00521F24"/>
    <w:rsid w:val="00524193"/>
    <w:rsid w:val="00524A2A"/>
    <w:rsid w:val="00526E84"/>
    <w:rsid w:val="005271AF"/>
    <w:rsid w:val="0052795C"/>
    <w:rsid w:val="005326C1"/>
    <w:rsid w:val="005348C5"/>
    <w:rsid w:val="00537139"/>
    <w:rsid w:val="00540A4F"/>
    <w:rsid w:val="00541166"/>
    <w:rsid w:val="0054402A"/>
    <w:rsid w:val="005526FC"/>
    <w:rsid w:val="00552A0A"/>
    <w:rsid w:val="00552F10"/>
    <w:rsid w:val="005534B7"/>
    <w:rsid w:val="00553537"/>
    <w:rsid w:val="005560CF"/>
    <w:rsid w:val="00560FE4"/>
    <w:rsid w:val="00561994"/>
    <w:rsid w:val="00565812"/>
    <w:rsid w:val="00565B0B"/>
    <w:rsid w:val="00566245"/>
    <w:rsid w:val="005671C6"/>
    <w:rsid w:val="00571509"/>
    <w:rsid w:val="005717CF"/>
    <w:rsid w:val="00571AC3"/>
    <w:rsid w:val="00572074"/>
    <w:rsid w:val="005722A1"/>
    <w:rsid w:val="00572660"/>
    <w:rsid w:val="005728D9"/>
    <w:rsid w:val="005833D6"/>
    <w:rsid w:val="0058550E"/>
    <w:rsid w:val="00586087"/>
    <w:rsid w:val="00587556"/>
    <w:rsid w:val="005901E2"/>
    <w:rsid w:val="00590EA1"/>
    <w:rsid w:val="00592789"/>
    <w:rsid w:val="00596F86"/>
    <w:rsid w:val="005978CC"/>
    <w:rsid w:val="005A1911"/>
    <w:rsid w:val="005A2030"/>
    <w:rsid w:val="005A780A"/>
    <w:rsid w:val="005A7FEC"/>
    <w:rsid w:val="005B2771"/>
    <w:rsid w:val="005B381F"/>
    <w:rsid w:val="005B51F0"/>
    <w:rsid w:val="005C0B41"/>
    <w:rsid w:val="005C221B"/>
    <w:rsid w:val="005C2419"/>
    <w:rsid w:val="005C3461"/>
    <w:rsid w:val="005C49B5"/>
    <w:rsid w:val="005C5C6C"/>
    <w:rsid w:val="005C71B6"/>
    <w:rsid w:val="005D0AAF"/>
    <w:rsid w:val="005D1867"/>
    <w:rsid w:val="005D1AE9"/>
    <w:rsid w:val="005D6231"/>
    <w:rsid w:val="005D7041"/>
    <w:rsid w:val="005D7321"/>
    <w:rsid w:val="005D73C1"/>
    <w:rsid w:val="005F11B7"/>
    <w:rsid w:val="005F1E91"/>
    <w:rsid w:val="005F23F8"/>
    <w:rsid w:val="005F2E6E"/>
    <w:rsid w:val="005F72E9"/>
    <w:rsid w:val="005F761B"/>
    <w:rsid w:val="00600B7A"/>
    <w:rsid w:val="006044A9"/>
    <w:rsid w:val="006057A3"/>
    <w:rsid w:val="006102B3"/>
    <w:rsid w:val="00610627"/>
    <w:rsid w:val="00611074"/>
    <w:rsid w:val="00612576"/>
    <w:rsid w:val="00613677"/>
    <w:rsid w:val="00613DAF"/>
    <w:rsid w:val="0061573A"/>
    <w:rsid w:val="006158B7"/>
    <w:rsid w:val="00615BF5"/>
    <w:rsid w:val="00615C24"/>
    <w:rsid w:val="0061701D"/>
    <w:rsid w:val="00617370"/>
    <w:rsid w:val="00620448"/>
    <w:rsid w:val="00620AFE"/>
    <w:rsid w:val="00621BB6"/>
    <w:rsid w:val="00621BF3"/>
    <w:rsid w:val="00623C0B"/>
    <w:rsid w:val="00624C60"/>
    <w:rsid w:val="006253CC"/>
    <w:rsid w:val="00625EC0"/>
    <w:rsid w:val="006273C0"/>
    <w:rsid w:val="00627EA4"/>
    <w:rsid w:val="0063078D"/>
    <w:rsid w:val="00632360"/>
    <w:rsid w:val="00633D2F"/>
    <w:rsid w:val="00637274"/>
    <w:rsid w:val="00640178"/>
    <w:rsid w:val="00640B35"/>
    <w:rsid w:val="00643EBA"/>
    <w:rsid w:val="00644329"/>
    <w:rsid w:val="00644DC1"/>
    <w:rsid w:val="00647B79"/>
    <w:rsid w:val="006544C9"/>
    <w:rsid w:val="00654BEA"/>
    <w:rsid w:val="00656F71"/>
    <w:rsid w:val="0065713A"/>
    <w:rsid w:val="00676705"/>
    <w:rsid w:val="006774DF"/>
    <w:rsid w:val="00680AFD"/>
    <w:rsid w:val="006828FB"/>
    <w:rsid w:val="0068329E"/>
    <w:rsid w:val="006839B7"/>
    <w:rsid w:val="00684A2F"/>
    <w:rsid w:val="00687E33"/>
    <w:rsid w:val="006905DD"/>
    <w:rsid w:val="00691431"/>
    <w:rsid w:val="00691E0F"/>
    <w:rsid w:val="00692B10"/>
    <w:rsid w:val="00692FB4"/>
    <w:rsid w:val="006940D9"/>
    <w:rsid w:val="0069476D"/>
    <w:rsid w:val="006963E7"/>
    <w:rsid w:val="006A0F77"/>
    <w:rsid w:val="006A2581"/>
    <w:rsid w:val="006A3A90"/>
    <w:rsid w:val="006A4E84"/>
    <w:rsid w:val="006A620D"/>
    <w:rsid w:val="006A67B0"/>
    <w:rsid w:val="006B47FD"/>
    <w:rsid w:val="006B7C9C"/>
    <w:rsid w:val="006C117D"/>
    <w:rsid w:val="006C1C50"/>
    <w:rsid w:val="006C1E57"/>
    <w:rsid w:val="006C2748"/>
    <w:rsid w:val="006C3EB3"/>
    <w:rsid w:val="006D076E"/>
    <w:rsid w:val="006D0D73"/>
    <w:rsid w:val="006D3FD1"/>
    <w:rsid w:val="006D4AEE"/>
    <w:rsid w:val="006D706C"/>
    <w:rsid w:val="006E00B9"/>
    <w:rsid w:val="006E0F48"/>
    <w:rsid w:val="006E147D"/>
    <w:rsid w:val="006E298C"/>
    <w:rsid w:val="006E4C7F"/>
    <w:rsid w:val="006E5A0B"/>
    <w:rsid w:val="006F0066"/>
    <w:rsid w:val="006F0AF3"/>
    <w:rsid w:val="006F0B7C"/>
    <w:rsid w:val="006F0CAD"/>
    <w:rsid w:val="006F30F5"/>
    <w:rsid w:val="006F4761"/>
    <w:rsid w:val="006F6DAE"/>
    <w:rsid w:val="00700A58"/>
    <w:rsid w:val="0070110C"/>
    <w:rsid w:val="00701168"/>
    <w:rsid w:val="007020DC"/>
    <w:rsid w:val="007026AE"/>
    <w:rsid w:val="00703020"/>
    <w:rsid w:val="0070448F"/>
    <w:rsid w:val="00706E45"/>
    <w:rsid w:val="00712B9D"/>
    <w:rsid w:val="00714053"/>
    <w:rsid w:val="00714513"/>
    <w:rsid w:val="0071473E"/>
    <w:rsid w:val="00715881"/>
    <w:rsid w:val="007218A9"/>
    <w:rsid w:val="007221AB"/>
    <w:rsid w:val="0072463B"/>
    <w:rsid w:val="00725196"/>
    <w:rsid w:val="007307DB"/>
    <w:rsid w:val="00730C1C"/>
    <w:rsid w:val="0073244D"/>
    <w:rsid w:val="00732FB1"/>
    <w:rsid w:val="00733E35"/>
    <w:rsid w:val="007405DE"/>
    <w:rsid w:val="00740B36"/>
    <w:rsid w:val="007473E8"/>
    <w:rsid w:val="00750438"/>
    <w:rsid w:val="00751420"/>
    <w:rsid w:val="00751894"/>
    <w:rsid w:val="00751E51"/>
    <w:rsid w:val="007539CA"/>
    <w:rsid w:val="00754F42"/>
    <w:rsid w:val="00755CB5"/>
    <w:rsid w:val="007608C6"/>
    <w:rsid w:val="007627A6"/>
    <w:rsid w:val="007628B5"/>
    <w:rsid w:val="00763044"/>
    <w:rsid w:val="007631C7"/>
    <w:rsid w:val="00763684"/>
    <w:rsid w:val="00766A10"/>
    <w:rsid w:val="00771E88"/>
    <w:rsid w:val="00773120"/>
    <w:rsid w:val="007731AD"/>
    <w:rsid w:val="007741B1"/>
    <w:rsid w:val="007757F6"/>
    <w:rsid w:val="00775C77"/>
    <w:rsid w:val="00783669"/>
    <w:rsid w:val="00783B4E"/>
    <w:rsid w:val="00784104"/>
    <w:rsid w:val="007902E7"/>
    <w:rsid w:val="00791C9F"/>
    <w:rsid w:val="00793C30"/>
    <w:rsid w:val="00794044"/>
    <w:rsid w:val="00794E8D"/>
    <w:rsid w:val="00796B24"/>
    <w:rsid w:val="007A2D0E"/>
    <w:rsid w:val="007A2E53"/>
    <w:rsid w:val="007A34AE"/>
    <w:rsid w:val="007A6EC6"/>
    <w:rsid w:val="007B0978"/>
    <w:rsid w:val="007B0A22"/>
    <w:rsid w:val="007B5B46"/>
    <w:rsid w:val="007B6D32"/>
    <w:rsid w:val="007C2A98"/>
    <w:rsid w:val="007C305A"/>
    <w:rsid w:val="007C3483"/>
    <w:rsid w:val="007C3B7B"/>
    <w:rsid w:val="007C6C6F"/>
    <w:rsid w:val="007C7C73"/>
    <w:rsid w:val="007D21E5"/>
    <w:rsid w:val="007D4130"/>
    <w:rsid w:val="007E08BD"/>
    <w:rsid w:val="007E7165"/>
    <w:rsid w:val="007F02CA"/>
    <w:rsid w:val="007F2E0A"/>
    <w:rsid w:val="007F53B8"/>
    <w:rsid w:val="007F53F1"/>
    <w:rsid w:val="007F57E1"/>
    <w:rsid w:val="007F5995"/>
    <w:rsid w:val="00802D60"/>
    <w:rsid w:val="008033DA"/>
    <w:rsid w:val="00804805"/>
    <w:rsid w:val="00805A81"/>
    <w:rsid w:val="0080669F"/>
    <w:rsid w:val="00806AD5"/>
    <w:rsid w:val="00806FD6"/>
    <w:rsid w:val="00807C34"/>
    <w:rsid w:val="0081039D"/>
    <w:rsid w:val="00810B4C"/>
    <w:rsid w:val="00810BF3"/>
    <w:rsid w:val="00812968"/>
    <w:rsid w:val="00812D81"/>
    <w:rsid w:val="00813C4A"/>
    <w:rsid w:val="00815C51"/>
    <w:rsid w:val="00815EE0"/>
    <w:rsid w:val="0082001F"/>
    <w:rsid w:val="008208F5"/>
    <w:rsid w:val="00820E9F"/>
    <w:rsid w:val="00821399"/>
    <w:rsid w:val="00824FB7"/>
    <w:rsid w:val="008306E7"/>
    <w:rsid w:val="00831653"/>
    <w:rsid w:val="00833893"/>
    <w:rsid w:val="00835433"/>
    <w:rsid w:val="00835796"/>
    <w:rsid w:val="008360DC"/>
    <w:rsid w:val="008360F2"/>
    <w:rsid w:val="0083746F"/>
    <w:rsid w:val="008424B0"/>
    <w:rsid w:val="0084315D"/>
    <w:rsid w:val="00845717"/>
    <w:rsid w:val="00852D07"/>
    <w:rsid w:val="00853943"/>
    <w:rsid w:val="008550DD"/>
    <w:rsid w:val="00855995"/>
    <w:rsid w:val="008644A3"/>
    <w:rsid w:val="00865AFD"/>
    <w:rsid w:val="00866222"/>
    <w:rsid w:val="008669EA"/>
    <w:rsid w:val="00866F26"/>
    <w:rsid w:val="00867957"/>
    <w:rsid w:val="00870159"/>
    <w:rsid w:val="008701D5"/>
    <w:rsid w:val="0087114C"/>
    <w:rsid w:val="00874BDA"/>
    <w:rsid w:val="00876828"/>
    <w:rsid w:val="0087799C"/>
    <w:rsid w:val="0088095E"/>
    <w:rsid w:val="00886698"/>
    <w:rsid w:val="0089009B"/>
    <w:rsid w:val="008913DA"/>
    <w:rsid w:val="00892250"/>
    <w:rsid w:val="00893DB0"/>
    <w:rsid w:val="0089474F"/>
    <w:rsid w:val="0089543C"/>
    <w:rsid w:val="00896201"/>
    <w:rsid w:val="008A0118"/>
    <w:rsid w:val="008A0E00"/>
    <w:rsid w:val="008A2D03"/>
    <w:rsid w:val="008A374A"/>
    <w:rsid w:val="008A734A"/>
    <w:rsid w:val="008B0737"/>
    <w:rsid w:val="008B3F9E"/>
    <w:rsid w:val="008B59EA"/>
    <w:rsid w:val="008B7A0D"/>
    <w:rsid w:val="008B7D6B"/>
    <w:rsid w:val="008C23CF"/>
    <w:rsid w:val="008C3C7C"/>
    <w:rsid w:val="008D0586"/>
    <w:rsid w:val="008D07D3"/>
    <w:rsid w:val="008D234E"/>
    <w:rsid w:val="008D255C"/>
    <w:rsid w:val="008D2666"/>
    <w:rsid w:val="008D26B1"/>
    <w:rsid w:val="008D3466"/>
    <w:rsid w:val="008D533A"/>
    <w:rsid w:val="008D66AD"/>
    <w:rsid w:val="008E179D"/>
    <w:rsid w:val="008E4439"/>
    <w:rsid w:val="008E6D0D"/>
    <w:rsid w:val="008F173A"/>
    <w:rsid w:val="008F23B3"/>
    <w:rsid w:val="008F2C3C"/>
    <w:rsid w:val="008F4736"/>
    <w:rsid w:val="008F5D7A"/>
    <w:rsid w:val="008F7FA3"/>
    <w:rsid w:val="00903584"/>
    <w:rsid w:val="009126CF"/>
    <w:rsid w:val="00912787"/>
    <w:rsid w:val="00912C8F"/>
    <w:rsid w:val="009132F0"/>
    <w:rsid w:val="00914294"/>
    <w:rsid w:val="00916821"/>
    <w:rsid w:val="0091720D"/>
    <w:rsid w:val="0091770A"/>
    <w:rsid w:val="0092247B"/>
    <w:rsid w:val="009228BB"/>
    <w:rsid w:val="009234C8"/>
    <w:rsid w:val="00925E06"/>
    <w:rsid w:val="00927712"/>
    <w:rsid w:val="0093374B"/>
    <w:rsid w:val="00936F8D"/>
    <w:rsid w:val="009420AB"/>
    <w:rsid w:val="00942565"/>
    <w:rsid w:val="0094585B"/>
    <w:rsid w:val="00946DFC"/>
    <w:rsid w:val="009477A2"/>
    <w:rsid w:val="009502FE"/>
    <w:rsid w:val="00951095"/>
    <w:rsid w:val="009511CF"/>
    <w:rsid w:val="00951717"/>
    <w:rsid w:val="00952540"/>
    <w:rsid w:val="00952C1B"/>
    <w:rsid w:val="00953775"/>
    <w:rsid w:val="009538AD"/>
    <w:rsid w:val="00955FBA"/>
    <w:rsid w:val="00956463"/>
    <w:rsid w:val="00957022"/>
    <w:rsid w:val="00957A6E"/>
    <w:rsid w:val="009605F8"/>
    <w:rsid w:val="00964B4B"/>
    <w:rsid w:val="00965592"/>
    <w:rsid w:val="009663BC"/>
    <w:rsid w:val="00966618"/>
    <w:rsid w:val="009673F2"/>
    <w:rsid w:val="00971C41"/>
    <w:rsid w:val="00973BB4"/>
    <w:rsid w:val="00974568"/>
    <w:rsid w:val="00974959"/>
    <w:rsid w:val="009749FE"/>
    <w:rsid w:val="00975BBB"/>
    <w:rsid w:val="009806E0"/>
    <w:rsid w:val="00982138"/>
    <w:rsid w:val="00982F9D"/>
    <w:rsid w:val="00984175"/>
    <w:rsid w:val="00984D7A"/>
    <w:rsid w:val="009859CE"/>
    <w:rsid w:val="00985AD8"/>
    <w:rsid w:val="0099044C"/>
    <w:rsid w:val="00991790"/>
    <w:rsid w:val="009940AF"/>
    <w:rsid w:val="00995DAC"/>
    <w:rsid w:val="009A217D"/>
    <w:rsid w:val="009A2364"/>
    <w:rsid w:val="009A37E6"/>
    <w:rsid w:val="009A42CB"/>
    <w:rsid w:val="009A4B81"/>
    <w:rsid w:val="009A4E30"/>
    <w:rsid w:val="009B2F6B"/>
    <w:rsid w:val="009C0CCC"/>
    <w:rsid w:val="009C63FD"/>
    <w:rsid w:val="009C795D"/>
    <w:rsid w:val="009D18C6"/>
    <w:rsid w:val="009D3ED5"/>
    <w:rsid w:val="009D5E96"/>
    <w:rsid w:val="009D5FE4"/>
    <w:rsid w:val="009E5A41"/>
    <w:rsid w:val="009E60E8"/>
    <w:rsid w:val="009F10C3"/>
    <w:rsid w:val="009F20D0"/>
    <w:rsid w:val="009F39F1"/>
    <w:rsid w:val="009F708E"/>
    <w:rsid w:val="00A0401D"/>
    <w:rsid w:val="00A0492F"/>
    <w:rsid w:val="00A05440"/>
    <w:rsid w:val="00A12108"/>
    <w:rsid w:val="00A150B6"/>
    <w:rsid w:val="00A1707E"/>
    <w:rsid w:val="00A17459"/>
    <w:rsid w:val="00A249A3"/>
    <w:rsid w:val="00A31726"/>
    <w:rsid w:val="00A3555F"/>
    <w:rsid w:val="00A362A1"/>
    <w:rsid w:val="00A37FA0"/>
    <w:rsid w:val="00A425C4"/>
    <w:rsid w:val="00A43531"/>
    <w:rsid w:val="00A43AE0"/>
    <w:rsid w:val="00A4466E"/>
    <w:rsid w:val="00A46063"/>
    <w:rsid w:val="00A461F5"/>
    <w:rsid w:val="00A46CDF"/>
    <w:rsid w:val="00A475FF"/>
    <w:rsid w:val="00A5155D"/>
    <w:rsid w:val="00A54999"/>
    <w:rsid w:val="00A56DDA"/>
    <w:rsid w:val="00A60DDD"/>
    <w:rsid w:val="00A618ED"/>
    <w:rsid w:val="00A621E1"/>
    <w:rsid w:val="00A622BA"/>
    <w:rsid w:val="00A63509"/>
    <w:rsid w:val="00A6492A"/>
    <w:rsid w:val="00A657A4"/>
    <w:rsid w:val="00A661B8"/>
    <w:rsid w:val="00A70AF0"/>
    <w:rsid w:val="00A70EB7"/>
    <w:rsid w:val="00A74A41"/>
    <w:rsid w:val="00A74DD6"/>
    <w:rsid w:val="00A751D3"/>
    <w:rsid w:val="00A753E0"/>
    <w:rsid w:val="00A7596B"/>
    <w:rsid w:val="00A771D6"/>
    <w:rsid w:val="00A77866"/>
    <w:rsid w:val="00A77C55"/>
    <w:rsid w:val="00A81C41"/>
    <w:rsid w:val="00A8415B"/>
    <w:rsid w:val="00A8457D"/>
    <w:rsid w:val="00A85F90"/>
    <w:rsid w:val="00A92EAE"/>
    <w:rsid w:val="00A93E71"/>
    <w:rsid w:val="00A95D2D"/>
    <w:rsid w:val="00AA3E41"/>
    <w:rsid w:val="00AA4F6D"/>
    <w:rsid w:val="00AA66AF"/>
    <w:rsid w:val="00AB0C55"/>
    <w:rsid w:val="00AB1114"/>
    <w:rsid w:val="00AB62C4"/>
    <w:rsid w:val="00AB71A9"/>
    <w:rsid w:val="00AB7392"/>
    <w:rsid w:val="00AB75E4"/>
    <w:rsid w:val="00AB7DE9"/>
    <w:rsid w:val="00AC3BDC"/>
    <w:rsid w:val="00AC46D5"/>
    <w:rsid w:val="00AC4AC9"/>
    <w:rsid w:val="00AC4E88"/>
    <w:rsid w:val="00AC562D"/>
    <w:rsid w:val="00AC7BF9"/>
    <w:rsid w:val="00AC7E35"/>
    <w:rsid w:val="00AC7FEF"/>
    <w:rsid w:val="00AD0056"/>
    <w:rsid w:val="00AD4002"/>
    <w:rsid w:val="00AD7731"/>
    <w:rsid w:val="00AE1726"/>
    <w:rsid w:val="00AE1805"/>
    <w:rsid w:val="00AE2C3D"/>
    <w:rsid w:val="00AE335D"/>
    <w:rsid w:val="00AE39F9"/>
    <w:rsid w:val="00AE56CB"/>
    <w:rsid w:val="00AE6AB5"/>
    <w:rsid w:val="00AF1519"/>
    <w:rsid w:val="00AF23AB"/>
    <w:rsid w:val="00AF36E0"/>
    <w:rsid w:val="00AF41F8"/>
    <w:rsid w:val="00AF4791"/>
    <w:rsid w:val="00AF70BC"/>
    <w:rsid w:val="00AF78A4"/>
    <w:rsid w:val="00B011E9"/>
    <w:rsid w:val="00B01267"/>
    <w:rsid w:val="00B02219"/>
    <w:rsid w:val="00B04AA1"/>
    <w:rsid w:val="00B06991"/>
    <w:rsid w:val="00B077F3"/>
    <w:rsid w:val="00B07B76"/>
    <w:rsid w:val="00B17CCD"/>
    <w:rsid w:val="00B21AA3"/>
    <w:rsid w:val="00B221B2"/>
    <w:rsid w:val="00B232CB"/>
    <w:rsid w:val="00B259EC"/>
    <w:rsid w:val="00B2696A"/>
    <w:rsid w:val="00B270AC"/>
    <w:rsid w:val="00B3034B"/>
    <w:rsid w:val="00B30815"/>
    <w:rsid w:val="00B30C26"/>
    <w:rsid w:val="00B32812"/>
    <w:rsid w:val="00B33422"/>
    <w:rsid w:val="00B33FF2"/>
    <w:rsid w:val="00B440DF"/>
    <w:rsid w:val="00B45BBF"/>
    <w:rsid w:val="00B4645F"/>
    <w:rsid w:val="00B51EEA"/>
    <w:rsid w:val="00B53145"/>
    <w:rsid w:val="00B5373B"/>
    <w:rsid w:val="00B60043"/>
    <w:rsid w:val="00B626C7"/>
    <w:rsid w:val="00B63BB3"/>
    <w:rsid w:val="00B641C4"/>
    <w:rsid w:val="00B6493C"/>
    <w:rsid w:val="00B66EED"/>
    <w:rsid w:val="00B71BC0"/>
    <w:rsid w:val="00B7206B"/>
    <w:rsid w:val="00B74957"/>
    <w:rsid w:val="00B81348"/>
    <w:rsid w:val="00B81E97"/>
    <w:rsid w:val="00B83303"/>
    <w:rsid w:val="00B83F4E"/>
    <w:rsid w:val="00B84A9F"/>
    <w:rsid w:val="00B91AE8"/>
    <w:rsid w:val="00B94484"/>
    <w:rsid w:val="00B9764F"/>
    <w:rsid w:val="00BA10AC"/>
    <w:rsid w:val="00BA1C8E"/>
    <w:rsid w:val="00BA263A"/>
    <w:rsid w:val="00BA2A1B"/>
    <w:rsid w:val="00BA301C"/>
    <w:rsid w:val="00BA577B"/>
    <w:rsid w:val="00BA626F"/>
    <w:rsid w:val="00BB2403"/>
    <w:rsid w:val="00BB7ACB"/>
    <w:rsid w:val="00BC02F7"/>
    <w:rsid w:val="00BC0FFF"/>
    <w:rsid w:val="00BC27DC"/>
    <w:rsid w:val="00BC2C6E"/>
    <w:rsid w:val="00BC478E"/>
    <w:rsid w:val="00BC505D"/>
    <w:rsid w:val="00BD0E36"/>
    <w:rsid w:val="00BD3FF4"/>
    <w:rsid w:val="00BD41DC"/>
    <w:rsid w:val="00BD44E7"/>
    <w:rsid w:val="00BD7092"/>
    <w:rsid w:val="00BD7B70"/>
    <w:rsid w:val="00BE1907"/>
    <w:rsid w:val="00BE47FF"/>
    <w:rsid w:val="00BE530A"/>
    <w:rsid w:val="00BE5676"/>
    <w:rsid w:val="00BE6236"/>
    <w:rsid w:val="00BE681D"/>
    <w:rsid w:val="00BE7BEA"/>
    <w:rsid w:val="00BE7C22"/>
    <w:rsid w:val="00BF09E9"/>
    <w:rsid w:val="00BF125F"/>
    <w:rsid w:val="00BF38CA"/>
    <w:rsid w:val="00BF7E32"/>
    <w:rsid w:val="00C00488"/>
    <w:rsid w:val="00C03931"/>
    <w:rsid w:val="00C06FA4"/>
    <w:rsid w:val="00C106E4"/>
    <w:rsid w:val="00C128DF"/>
    <w:rsid w:val="00C15AAA"/>
    <w:rsid w:val="00C16891"/>
    <w:rsid w:val="00C17CF8"/>
    <w:rsid w:val="00C22380"/>
    <w:rsid w:val="00C23657"/>
    <w:rsid w:val="00C25F13"/>
    <w:rsid w:val="00C3149A"/>
    <w:rsid w:val="00C31572"/>
    <w:rsid w:val="00C35E3C"/>
    <w:rsid w:val="00C37673"/>
    <w:rsid w:val="00C410E1"/>
    <w:rsid w:val="00C4282F"/>
    <w:rsid w:val="00C44E1C"/>
    <w:rsid w:val="00C452B9"/>
    <w:rsid w:val="00C45B59"/>
    <w:rsid w:val="00C460A7"/>
    <w:rsid w:val="00C46CAC"/>
    <w:rsid w:val="00C500D3"/>
    <w:rsid w:val="00C50349"/>
    <w:rsid w:val="00C552D5"/>
    <w:rsid w:val="00C57295"/>
    <w:rsid w:val="00C60694"/>
    <w:rsid w:val="00C60E22"/>
    <w:rsid w:val="00C64833"/>
    <w:rsid w:val="00C653D2"/>
    <w:rsid w:val="00C70F58"/>
    <w:rsid w:val="00C711FB"/>
    <w:rsid w:val="00C72B98"/>
    <w:rsid w:val="00C73934"/>
    <w:rsid w:val="00C75350"/>
    <w:rsid w:val="00C76540"/>
    <w:rsid w:val="00C8218E"/>
    <w:rsid w:val="00C82D5E"/>
    <w:rsid w:val="00C82ED1"/>
    <w:rsid w:val="00C82F07"/>
    <w:rsid w:val="00C84326"/>
    <w:rsid w:val="00C844B8"/>
    <w:rsid w:val="00C856EB"/>
    <w:rsid w:val="00C86569"/>
    <w:rsid w:val="00C947C9"/>
    <w:rsid w:val="00C95132"/>
    <w:rsid w:val="00C967C0"/>
    <w:rsid w:val="00C9777F"/>
    <w:rsid w:val="00C97A3C"/>
    <w:rsid w:val="00CA1768"/>
    <w:rsid w:val="00CA326A"/>
    <w:rsid w:val="00CA5A67"/>
    <w:rsid w:val="00CB018B"/>
    <w:rsid w:val="00CB5FE4"/>
    <w:rsid w:val="00CB7503"/>
    <w:rsid w:val="00CC0710"/>
    <w:rsid w:val="00CC100A"/>
    <w:rsid w:val="00CC3398"/>
    <w:rsid w:val="00CC4E51"/>
    <w:rsid w:val="00CC6E37"/>
    <w:rsid w:val="00CD1FB7"/>
    <w:rsid w:val="00CD44CF"/>
    <w:rsid w:val="00CD46EE"/>
    <w:rsid w:val="00CD487F"/>
    <w:rsid w:val="00CD4F21"/>
    <w:rsid w:val="00CD51EC"/>
    <w:rsid w:val="00CD551B"/>
    <w:rsid w:val="00CD592B"/>
    <w:rsid w:val="00CD6AFF"/>
    <w:rsid w:val="00CE0076"/>
    <w:rsid w:val="00CE3406"/>
    <w:rsid w:val="00CE405E"/>
    <w:rsid w:val="00CE40C5"/>
    <w:rsid w:val="00CF03F2"/>
    <w:rsid w:val="00CF0F28"/>
    <w:rsid w:val="00CF1504"/>
    <w:rsid w:val="00CF1E94"/>
    <w:rsid w:val="00CF248B"/>
    <w:rsid w:val="00CF2E96"/>
    <w:rsid w:val="00CF4B94"/>
    <w:rsid w:val="00CF57A9"/>
    <w:rsid w:val="00CF76F8"/>
    <w:rsid w:val="00D00024"/>
    <w:rsid w:val="00D01B7C"/>
    <w:rsid w:val="00D04A27"/>
    <w:rsid w:val="00D10335"/>
    <w:rsid w:val="00D10384"/>
    <w:rsid w:val="00D111ED"/>
    <w:rsid w:val="00D11F9C"/>
    <w:rsid w:val="00D13DF0"/>
    <w:rsid w:val="00D14A42"/>
    <w:rsid w:val="00D16B15"/>
    <w:rsid w:val="00D16E52"/>
    <w:rsid w:val="00D209ED"/>
    <w:rsid w:val="00D254F6"/>
    <w:rsid w:val="00D258F5"/>
    <w:rsid w:val="00D30365"/>
    <w:rsid w:val="00D30FAB"/>
    <w:rsid w:val="00D311A2"/>
    <w:rsid w:val="00D31503"/>
    <w:rsid w:val="00D32DE9"/>
    <w:rsid w:val="00D334CB"/>
    <w:rsid w:val="00D35275"/>
    <w:rsid w:val="00D37F91"/>
    <w:rsid w:val="00D406D2"/>
    <w:rsid w:val="00D40F7B"/>
    <w:rsid w:val="00D42EB2"/>
    <w:rsid w:val="00D4461F"/>
    <w:rsid w:val="00D451E0"/>
    <w:rsid w:val="00D45980"/>
    <w:rsid w:val="00D45BC7"/>
    <w:rsid w:val="00D47A42"/>
    <w:rsid w:val="00D51E16"/>
    <w:rsid w:val="00D533CA"/>
    <w:rsid w:val="00D55D27"/>
    <w:rsid w:val="00D566F5"/>
    <w:rsid w:val="00D5681F"/>
    <w:rsid w:val="00D61342"/>
    <w:rsid w:val="00D62F9B"/>
    <w:rsid w:val="00D630B3"/>
    <w:rsid w:val="00D639CA"/>
    <w:rsid w:val="00D64BE9"/>
    <w:rsid w:val="00D64C87"/>
    <w:rsid w:val="00D654D9"/>
    <w:rsid w:val="00D66774"/>
    <w:rsid w:val="00D676BB"/>
    <w:rsid w:val="00D7034D"/>
    <w:rsid w:val="00D70A6E"/>
    <w:rsid w:val="00D70BC8"/>
    <w:rsid w:val="00D74E29"/>
    <w:rsid w:val="00D750C8"/>
    <w:rsid w:val="00D761E3"/>
    <w:rsid w:val="00D83357"/>
    <w:rsid w:val="00D83805"/>
    <w:rsid w:val="00D84AD3"/>
    <w:rsid w:val="00D86141"/>
    <w:rsid w:val="00D861F0"/>
    <w:rsid w:val="00D94AA4"/>
    <w:rsid w:val="00D95812"/>
    <w:rsid w:val="00DA0CD5"/>
    <w:rsid w:val="00DA1B06"/>
    <w:rsid w:val="00DA572B"/>
    <w:rsid w:val="00DA7204"/>
    <w:rsid w:val="00DB11D9"/>
    <w:rsid w:val="00DB2E89"/>
    <w:rsid w:val="00DB2F10"/>
    <w:rsid w:val="00DB69A4"/>
    <w:rsid w:val="00DC1316"/>
    <w:rsid w:val="00DC30C7"/>
    <w:rsid w:val="00DC50C5"/>
    <w:rsid w:val="00DC68F8"/>
    <w:rsid w:val="00DD093E"/>
    <w:rsid w:val="00DD29F5"/>
    <w:rsid w:val="00DD68C0"/>
    <w:rsid w:val="00DD7B2E"/>
    <w:rsid w:val="00DD7F89"/>
    <w:rsid w:val="00DE004E"/>
    <w:rsid w:val="00DE0F61"/>
    <w:rsid w:val="00DE17D3"/>
    <w:rsid w:val="00DE32D7"/>
    <w:rsid w:val="00DE3ADD"/>
    <w:rsid w:val="00DE597B"/>
    <w:rsid w:val="00DF034D"/>
    <w:rsid w:val="00DF0D89"/>
    <w:rsid w:val="00DF2A07"/>
    <w:rsid w:val="00DF3EAE"/>
    <w:rsid w:val="00DF659D"/>
    <w:rsid w:val="00DF68CE"/>
    <w:rsid w:val="00DF6C30"/>
    <w:rsid w:val="00DF6EA6"/>
    <w:rsid w:val="00E036D1"/>
    <w:rsid w:val="00E04A2A"/>
    <w:rsid w:val="00E06572"/>
    <w:rsid w:val="00E078E3"/>
    <w:rsid w:val="00E137EF"/>
    <w:rsid w:val="00E13D34"/>
    <w:rsid w:val="00E155CE"/>
    <w:rsid w:val="00E203DA"/>
    <w:rsid w:val="00E25959"/>
    <w:rsid w:val="00E261B0"/>
    <w:rsid w:val="00E263C4"/>
    <w:rsid w:val="00E26811"/>
    <w:rsid w:val="00E27B15"/>
    <w:rsid w:val="00E302BA"/>
    <w:rsid w:val="00E308B0"/>
    <w:rsid w:val="00E30D12"/>
    <w:rsid w:val="00E40D27"/>
    <w:rsid w:val="00E436A9"/>
    <w:rsid w:val="00E436F9"/>
    <w:rsid w:val="00E43708"/>
    <w:rsid w:val="00E43920"/>
    <w:rsid w:val="00E44A03"/>
    <w:rsid w:val="00E46E9B"/>
    <w:rsid w:val="00E472BB"/>
    <w:rsid w:val="00E47C29"/>
    <w:rsid w:val="00E51B35"/>
    <w:rsid w:val="00E51FC2"/>
    <w:rsid w:val="00E54205"/>
    <w:rsid w:val="00E55FDB"/>
    <w:rsid w:val="00E669E3"/>
    <w:rsid w:val="00E7097B"/>
    <w:rsid w:val="00E70990"/>
    <w:rsid w:val="00E71799"/>
    <w:rsid w:val="00E71DB9"/>
    <w:rsid w:val="00E73E08"/>
    <w:rsid w:val="00E759C9"/>
    <w:rsid w:val="00E75D87"/>
    <w:rsid w:val="00E80268"/>
    <w:rsid w:val="00E80449"/>
    <w:rsid w:val="00E82BAC"/>
    <w:rsid w:val="00E83713"/>
    <w:rsid w:val="00E83D7B"/>
    <w:rsid w:val="00E8445D"/>
    <w:rsid w:val="00E848DD"/>
    <w:rsid w:val="00E85DBE"/>
    <w:rsid w:val="00E85E46"/>
    <w:rsid w:val="00E85F27"/>
    <w:rsid w:val="00E92506"/>
    <w:rsid w:val="00E94389"/>
    <w:rsid w:val="00E94D4E"/>
    <w:rsid w:val="00E97A9D"/>
    <w:rsid w:val="00EA45E8"/>
    <w:rsid w:val="00EA4A6E"/>
    <w:rsid w:val="00EA5703"/>
    <w:rsid w:val="00EB1024"/>
    <w:rsid w:val="00EB1E7B"/>
    <w:rsid w:val="00EB1FD5"/>
    <w:rsid w:val="00EB2174"/>
    <w:rsid w:val="00EB3C69"/>
    <w:rsid w:val="00EB491F"/>
    <w:rsid w:val="00EB5DE3"/>
    <w:rsid w:val="00EB630C"/>
    <w:rsid w:val="00EB7616"/>
    <w:rsid w:val="00EC179B"/>
    <w:rsid w:val="00EC1A0A"/>
    <w:rsid w:val="00EC3830"/>
    <w:rsid w:val="00EC4858"/>
    <w:rsid w:val="00EC643A"/>
    <w:rsid w:val="00ED20BB"/>
    <w:rsid w:val="00ED3ED4"/>
    <w:rsid w:val="00ED4F6B"/>
    <w:rsid w:val="00ED7190"/>
    <w:rsid w:val="00EE09C7"/>
    <w:rsid w:val="00EE1E61"/>
    <w:rsid w:val="00EE44FC"/>
    <w:rsid w:val="00EE531D"/>
    <w:rsid w:val="00EE7933"/>
    <w:rsid w:val="00EF0ABA"/>
    <w:rsid w:val="00EF1439"/>
    <w:rsid w:val="00EF3DF7"/>
    <w:rsid w:val="00EF49C7"/>
    <w:rsid w:val="00EF4FF0"/>
    <w:rsid w:val="00EF5E3E"/>
    <w:rsid w:val="00EF640B"/>
    <w:rsid w:val="00F01324"/>
    <w:rsid w:val="00F02A85"/>
    <w:rsid w:val="00F04E90"/>
    <w:rsid w:val="00F05F96"/>
    <w:rsid w:val="00F05FCC"/>
    <w:rsid w:val="00F066A9"/>
    <w:rsid w:val="00F075EB"/>
    <w:rsid w:val="00F07F64"/>
    <w:rsid w:val="00F1027F"/>
    <w:rsid w:val="00F112A3"/>
    <w:rsid w:val="00F1163A"/>
    <w:rsid w:val="00F11FB3"/>
    <w:rsid w:val="00F12033"/>
    <w:rsid w:val="00F12839"/>
    <w:rsid w:val="00F12F7E"/>
    <w:rsid w:val="00F13580"/>
    <w:rsid w:val="00F2021D"/>
    <w:rsid w:val="00F248D3"/>
    <w:rsid w:val="00F24D2D"/>
    <w:rsid w:val="00F25B21"/>
    <w:rsid w:val="00F25CA5"/>
    <w:rsid w:val="00F33CC3"/>
    <w:rsid w:val="00F34B99"/>
    <w:rsid w:val="00F35EB3"/>
    <w:rsid w:val="00F36E07"/>
    <w:rsid w:val="00F40796"/>
    <w:rsid w:val="00F427D1"/>
    <w:rsid w:val="00F43905"/>
    <w:rsid w:val="00F46FCD"/>
    <w:rsid w:val="00F478C6"/>
    <w:rsid w:val="00F50B82"/>
    <w:rsid w:val="00F56C0B"/>
    <w:rsid w:val="00F570D5"/>
    <w:rsid w:val="00F6148F"/>
    <w:rsid w:val="00F61C2D"/>
    <w:rsid w:val="00F6300D"/>
    <w:rsid w:val="00F637C9"/>
    <w:rsid w:val="00F64B51"/>
    <w:rsid w:val="00F64CDC"/>
    <w:rsid w:val="00F677FD"/>
    <w:rsid w:val="00F704E6"/>
    <w:rsid w:val="00F705CD"/>
    <w:rsid w:val="00F71B64"/>
    <w:rsid w:val="00F813C1"/>
    <w:rsid w:val="00F817FA"/>
    <w:rsid w:val="00F845E9"/>
    <w:rsid w:val="00F909FA"/>
    <w:rsid w:val="00FA0502"/>
    <w:rsid w:val="00FA0988"/>
    <w:rsid w:val="00FA107F"/>
    <w:rsid w:val="00FA1E0E"/>
    <w:rsid w:val="00FA53C9"/>
    <w:rsid w:val="00FA67FE"/>
    <w:rsid w:val="00FA6C1C"/>
    <w:rsid w:val="00FA6ED7"/>
    <w:rsid w:val="00FA7FA1"/>
    <w:rsid w:val="00FB0F9A"/>
    <w:rsid w:val="00FB15E6"/>
    <w:rsid w:val="00FC00A5"/>
    <w:rsid w:val="00FC0C2D"/>
    <w:rsid w:val="00FC122C"/>
    <w:rsid w:val="00FC1485"/>
    <w:rsid w:val="00FC20A1"/>
    <w:rsid w:val="00FC6E46"/>
    <w:rsid w:val="00FC7143"/>
    <w:rsid w:val="00FC720A"/>
    <w:rsid w:val="00FD7993"/>
    <w:rsid w:val="00FE1EA7"/>
    <w:rsid w:val="00FE227E"/>
    <w:rsid w:val="00FE27DF"/>
    <w:rsid w:val="00FE2E75"/>
    <w:rsid w:val="00FE41C5"/>
    <w:rsid w:val="00FE52A6"/>
    <w:rsid w:val="00FE5371"/>
    <w:rsid w:val="00FE5F56"/>
    <w:rsid w:val="00FF0D86"/>
    <w:rsid w:val="00FF12B4"/>
    <w:rsid w:val="00FF210D"/>
    <w:rsid w:val="00FF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55EFB"/>
  <w15:docId w15:val="{A6BB6EBB-6068-4978-9F34-3B3D1FF1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4568"/>
    <w:pPr>
      <w:suppressAutoHyphens/>
    </w:pPr>
    <w:rPr>
      <w:lang w:eastAsia="ar-SA"/>
    </w:rPr>
  </w:style>
  <w:style w:type="paragraph" w:styleId="Nagwek1">
    <w:name w:val="heading 1"/>
    <w:basedOn w:val="Normalny"/>
    <w:next w:val="Normalny"/>
    <w:link w:val="Nagwek1Znak"/>
    <w:uiPriority w:val="99"/>
    <w:qFormat/>
    <w:rsid w:val="00F33CC3"/>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33CC3"/>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rsid w:val="00B4645F"/>
    <w:pPr>
      <w:spacing w:after="120"/>
    </w:pPr>
  </w:style>
  <w:style w:type="paragraph" w:styleId="Lista">
    <w:name w:val="List"/>
    <w:basedOn w:val="Tekstpodstawowy"/>
    <w:semiHidden/>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semiHidden/>
    <w:unhideWhenUsed/>
    <w:rsid w:val="00B4645F"/>
    <w:rPr>
      <w:rFonts w:ascii="Tahoma" w:hAnsi="Tahoma" w:cs="Tahoma"/>
      <w:sz w:val="16"/>
      <w:szCs w:val="16"/>
    </w:rPr>
  </w:style>
  <w:style w:type="character" w:customStyle="1" w:styleId="TekstdymkaZnak">
    <w:name w:val="Tekst dymka Znak"/>
    <w:uiPriority w:val="99"/>
    <w:semiHidden/>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link w:val="Tekstpodstawowy2Znak"/>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link w:val="Tekstpodstawowy3Znak"/>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semiHidden/>
    <w:unhideWhenUsed/>
    <w:rsid w:val="00F6148F"/>
    <w:rPr>
      <w:b/>
      <w:bCs/>
    </w:rPr>
  </w:style>
  <w:style w:type="character" w:customStyle="1" w:styleId="TematkomentarzaZnak">
    <w:name w:val="Temat komentarza Znak"/>
    <w:link w:val="Tematkomentarza"/>
    <w:uiPriority w:val="99"/>
    <w:semiHidden/>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styleId="Poprawka">
    <w:name w:val="Revision"/>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F56C0B"/>
    <w:pPr>
      <w:ind w:left="720"/>
      <w:contextualSpacing/>
    </w:pPr>
  </w:style>
  <w:style w:type="paragraph" w:customStyle="1" w:styleId="SIWZtekst">
    <w:name w:val="SIWZ_tekst"/>
    <w:basedOn w:val="Normalny"/>
    <w:link w:val="SIWZtekstZnak"/>
    <w:autoRedefine/>
    <w:rsid w:val="00623C0B"/>
    <w:pPr>
      <w:suppressAutoHyphens w:val="0"/>
      <w:spacing w:before="120" w:after="240"/>
      <w:jc w:val="both"/>
    </w:pPr>
    <w:rPr>
      <w:rFonts w:ascii="Verdana" w:hAnsi="Verdana" w:cs="Arial"/>
      <w:lang w:eastAsia="pl-PL"/>
    </w:rPr>
  </w:style>
  <w:style w:type="character" w:customStyle="1" w:styleId="SIWZtekstZnak">
    <w:name w:val="SIWZ_tekst Znak"/>
    <w:link w:val="SIWZtekst"/>
    <w:rsid w:val="00623C0B"/>
    <w:rPr>
      <w:rFonts w:ascii="Verdana" w:hAnsi="Verdana" w:cs="Arial"/>
    </w:rPr>
  </w:style>
  <w:style w:type="table" w:styleId="Tabela-Siatka">
    <w:name w:val="Table Grid"/>
    <w:basedOn w:val="Standardowy"/>
    <w:uiPriority w:val="59"/>
    <w:rsid w:val="00F33C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basedOn w:val="Domylnaczcionkaakapitu"/>
    <w:link w:val="Tekstpodstawowy2"/>
    <w:rsid w:val="00F33CC3"/>
    <w:rPr>
      <w:rFonts w:ascii="Arial" w:hAnsi="Arial" w:cs="Arial"/>
      <w:sz w:val="24"/>
      <w:szCs w:val="24"/>
      <w:lang w:eastAsia="ar-SA"/>
    </w:rPr>
  </w:style>
  <w:style w:type="character" w:customStyle="1" w:styleId="NagwekZnak">
    <w:name w:val="Nagłówek Znak"/>
    <w:basedOn w:val="Domylnaczcionkaakapitu"/>
    <w:link w:val="Nagwek"/>
    <w:uiPriority w:val="99"/>
    <w:rsid w:val="00F33CC3"/>
    <w:rPr>
      <w:lang w:eastAsia="ar-SA"/>
    </w:rPr>
  </w:style>
  <w:style w:type="character" w:customStyle="1" w:styleId="Nagwek1Znak">
    <w:name w:val="Nagłówek 1 Znak"/>
    <w:basedOn w:val="Domylnaczcionkaakapitu"/>
    <w:link w:val="Nagwek1"/>
    <w:uiPriority w:val="99"/>
    <w:rsid w:val="00F33CC3"/>
    <w:rPr>
      <w:rFonts w:ascii="Arial" w:hAnsi="Arial" w:cs="Arial"/>
      <w:b/>
      <w:bCs/>
      <w:kern w:val="32"/>
      <w:sz w:val="32"/>
      <w:szCs w:val="32"/>
    </w:rPr>
  </w:style>
  <w:style w:type="character" w:customStyle="1" w:styleId="Nagwek3Znak">
    <w:name w:val="Nagłówek 3 Znak"/>
    <w:basedOn w:val="Domylnaczcionkaakapitu"/>
    <w:link w:val="Nagwek3"/>
    <w:uiPriority w:val="99"/>
    <w:rsid w:val="00F33CC3"/>
    <w:rPr>
      <w:rFonts w:ascii="Verdana" w:hAnsi="Verdana"/>
      <w:b/>
      <w:bCs/>
    </w:rPr>
  </w:style>
  <w:style w:type="character" w:customStyle="1" w:styleId="TekstpodstawowyZnak">
    <w:name w:val="Tekst podstawowy Znak"/>
    <w:basedOn w:val="Domylnaczcionkaakapitu"/>
    <w:link w:val="Tekstpodstawowy"/>
    <w:uiPriority w:val="99"/>
    <w:rsid w:val="00F33CC3"/>
    <w:rPr>
      <w:lang w:eastAsia="ar-SA"/>
    </w:rPr>
  </w:style>
  <w:style w:type="paragraph" w:styleId="Tekstprzypisudolnego">
    <w:name w:val="footnote text"/>
    <w:basedOn w:val="Normalny"/>
    <w:link w:val="TekstprzypisudolnegoZnak"/>
    <w:uiPriority w:val="99"/>
    <w:semiHidden/>
    <w:rsid w:val="00F33CC3"/>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33CC3"/>
    <w:rPr>
      <w:rFonts w:cs="Arial"/>
      <w:bCs/>
    </w:rPr>
  </w:style>
  <w:style w:type="character" w:styleId="Odwoanieprzypisudolnego">
    <w:name w:val="footnote reference"/>
    <w:aliases w:val="Footnote Reference Number,Footnote symbol,Footnote"/>
    <w:basedOn w:val="Domylnaczcionkaakapitu"/>
    <w:uiPriority w:val="99"/>
    <w:semiHidden/>
    <w:rsid w:val="00F33CC3"/>
    <w:rPr>
      <w:rFonts w:cs="Times New Roman"/>
      <w:vertAlign w:val="superscript"/>
    </w:rPr>
  </w:style>
  <w:style w:type="paragraph" w:styleId="Zwykytekst">
    <w:name w:val="Plain Text"/>
    <w:basedOn w:val="Normalny"/>
    <w:link w:val="ZwykytekstZnak"/>
    <w:rsid w:val="00F33CC3"/>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33CC3"/>
    <w:rPr>
      <w:rFonts w:ascii="Calibri" w:hAnsi="Calibri"/>
      <w:sz w:val="22"/>
      <w:szCs w:val="21"/>
    </w:rPr>
  </w:style>
  <w:style w:type="paragraph" w:customStyle="1" w:styleId="Tekstpodstawowy21">
    <w:name w:val="Tekst podstawowy 21"/>
    <w:basedOn w:val="Normalny"/>
    <w:uiPriority w:val="99"/>
    <w:rsid w:val="00F33CC3"/>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33CC3"/>
    <w:rPr>
      <w:rFonts w:ascii="Times New Roman" w:hAnsi="Times New Roman"/>
      <w:sz w:val="22"/>
    </w:rPr>
  </w:style>
  <w:style w:type="paragraph" w:customStyle="1" w:styleId="Style21">
    <w:name w:val="Style21"/>
    <w:basedOn w:val="Normalny"/>
    <w:uiPriority w:val="99"/>
    <w:rsid w:val="00F33CC3"/>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33CC3"/>
    <w:rPr>
      <w:rFonts w:ascii="Times New Roman" w:hAnsi="Times New Roman"/>
      <w:b/>
      <w:sz w:val="26"/>
    </w:rPr>
  </w:style>
  <w:style w:type="paragraph" w:customStyle="1" w:styleId="Style2">
    <w:name w:val="Style2"/>
    <w:basedOn w:val="Normalny"/>
    <w:uiPriority w:val="99"/>
    <w:rsid w:val="00F33CC3"/>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33CC3"/>
    <w:rPr>
      <w:rFonts w:ascii="Times New Roman" w:hAnsi="Times New Roman"/>
      <w:sz w:val="20"/>
    </w:rPr>
  </w:style>
  <w:style w:type="character" w:customStyle="1" w:styleId="Teksttreci">
    <w:name w:val="Tekst treści_"/>
    <w:basedOn w:val="Domylnaczcionkaakapitu"/>
    <w:link w:val="Teksttreci1"/>
    <w:locked/>
    <w:rsid w:val="00F33CC3"/>
    <w:rPr>
      <w:rFonts w:ascii="Century Gothic" w:hAnsi="Century Gothic" w:cs="Century Gothic"/>
      <w:sz w:val="17"/>
      <w:szCs w:val="17"/>
      <w:shd w:val="clear" w:color="auto" w:fill="FFFFFF"/>
    </w:rPr>
  </w:style>
  <w:style w:type="character" w:customStyle="1" w:styleId="Teksttreci74">
    <w:name w:val="Tekst treści74"/>
    <w:basedOn w:val="Teksttreci"/>
    <w:rsid w:val="00F33CC3"/>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F33CC3"/>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highlightedsearchterm">
    <w:name w:val="highlightedsearchterm"/>
    <w:basedOn w:val="Domylnaczcionkaakapitu"/>
    <w:rsid w:val="00F33CC3"/>
  </w:style>
  <w:style w:type="paragraph" w:styleId="Tytu">
    <w:name w:val="Title"/>
    <w:basedOn w:val="Normalny"/>
    <w:link w:val="TytuZnak"/>
    <w:qFormat/>
    <w:rsid w:val="00F33CC3"/>
    <w:pPr>
      <w:suppressAutoHyphens w:val="0"/>
      <w:jc w:val="center"/>
    </w:pPr>
    <w:rPr>
      <w:b/>
      <w:sz w:val="24"/>
      <w:lang w:eastAsia="pl-PL"/>
    </w:rPr>
  </w:style>
  <w:style w:type="character" w:customStyle="1" w:styleId="TytuZnak">
    <w:name w:val="Tytuł Znak"/>
    <w:basedOn w:val="Domylnaczcionkaakapitu"/>
    <w:link w:val="Tytu"/>
    <w:rsid w:val="00F33CC3"/>
    <w:rPr>
      <w:b/>
      <w:sz w:val="24"/>
    </w:rPr>
  </w:style>
  <w:style w:type="paragraph" w:styleId="Podtytu">
    <w:name w:val="Subtitle"/>
    <w:basedOn w:val="Normalny"/>
    <w:link w:val="PodtytuZnak"/>
    <w:uiPriority w:val="99"/>
    <w:qFormat/>
    <w:rsid w:val="00F33CC3"/>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33CC3"/>
    <w:rPr>
      <w:rFonts w:ascii="Arial" w:eastAsia="Calibri" w:hAnsi="Arial" w:cs="Arial"/>
    </w:rPr>
  </w:style>
  <w:style w:type="character" w:styleId="Tekstzastpczy">
    <w:name w:val="Placeholder Text"/>
    <w:basedOn w:val="Domylnaczcionkaakapitu"/>
    <w:uiPriority w:val="99"/>
    <w:semiHidden/>
    <w:rsid w:val="007E7165"/>
    <w:rPr>
      <w:color w:val="808080"/>
    </w:rPr>
  </w:style>
  <w:style w:type="character" w:styleId="UyteHipercze">
    <w:name w:val="FollowedHyperlink"/>
    <w:basedOn w:val="Domylnaczcionkaakapitu"/>
    <w:uiPriority w:val="99"/>
    <w:semiHidden/>
    <w:unhideWhenUsed/>
    <w:rsid w:val="007E7165"/>
    <w:rPr>
      <w:color w:val="800080"/>
      <w:u w:val="single"/>
    </w:rPr>
  </w:style>
  <w:style w:type="paragraph" w:customStyle="1" w:styleId="xl63">
    <w:name w:val="xl63"/>
    <w:basedOn w:val="Normalny"/>
    <w:rsid w:val="007E7165"/>
    <w:pPr>
      <w:shd w:val="clear" w:color="FFFFFF" w:fill="FFFFFF"/>
      <w:suppressAutoHyphens w:val="0"/>
      <w:spacing w:before="100" w:beforeAutospacing="1" w:after="100" w:afterAutospacing="1"/>
    </w:pPr>
    <w:rPr>
      <w:rFonts w:ascii="Arial" w:hAnsi="Arial" w:cs="Arial"/>
      <w:sz w:val="12"/>
      <w:szCs w:val="12"/>
      <w:lang w:eastAsia="pl-PL"/>
    </w:rPr>
  </w:style>
  <w:style w:type="paragraph" w:customStyle="1" w:styleId="xl64">
    <w:name w:val="xl64"/>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5">
    <w:name w:val="xl65"/>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6">
    <w:name w:val="xl66"/>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18"/>
      <w:szCs w:val="18"/>
      <w:lang w:eastAsia="pl-PL"/>
    </w:rPr>
  </w:style>
  <w:style w:type="paragraph" w:customStyle="1" w:styleId="xl67">
    <w:name w:val="xl67"/>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textAlignment w:val="center"/>
    </w:pPr>
    <w:rPr>
      <w:rFonts w:ascii="Arial" w:hAnsi="Arial" w:cs="Arial"/>
      <w:sz w:val="18"/>
      <w:szCs w:val="18"/>
      <w:lang w:eastAsia="pl-PL"/>
    </w:rPr>
  </w:style>
  <w:style w:type="paragraph" w:customStyle="1" w:styleId="xl68">
    <w:name w:val="xl68"/>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pPr>
    <w:rPr>
      <w:color w:val="333333"/>
      <w:sz w:val="18"/>
      <w:szCs w:val="18"/>
      <w:lang w:eastAsia="pl-PL"/>
    </w:rPr>
  </w:style>
  <w:style w:type="paragraph" w:customStyle="1" w:styleId="msonormal0">
    <w:name w:val="msonormal"/>
    <w:basedOn w:val="Normalny"/>
    <w:rsid w:val="00073A23"/>
    <w:rPr>
      <w:sz w:val="24"/>
      <w:szCs w:val="24"/>
    </w:rPr>
  </w:style>
  <w:style w:type="character" w:customStyle="1" w:styleId="Tekstpodstawowy3Znak">
    <w:name w:val="Tekst podstawowy 3 Znak"/>
    <w:basedOn w:val="Domylnaczcionkaakapitu"/>
    <w:link w:val="Tekstpodstawowy3"/>
    <w:semiHidden/>
    <w:rsid w:val="00073A23"/>
    <w:rPr>
      <w:rFonts w:ascii="Arial" w:hAnsi="Arial" w:cs="Arial"/>
      <w:color w:val="008080"/>
      <w:sz w:val="24"/>
      <w:szCs w:val="24"/>
      <w:lang w:eastAsia="ar-SA"/>
    </w:rPr>
  </w:style>
  <w:style w:type="paragraph" w:customStyle="1" w:styleId="xl69">
    <w:name w:val="xl69"/>
    <w:basedOn w:val="Normalny"/>
    <w:rsid w:val="00073A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8"/>
      <w:szCs w:val="18"/>
      <w:lang w:eastAsia="pl-PL"/>
    </w:rPr>
  </w:style>
  <w:style w:type="paragraph" w:customStyle="1" w:styleId="xl70">
    <w:name w:val="xl70"/>
    <w:basedOn w:val="Normalny"/>
    <w:rsid w:val="00073A23"/>
    <w:pPr>
      <w:pBdr>
        <w:bottom w:val="single" w:sz="4" w:space="0" w:color="auto"/>
      </w:pBdr>
      <w:shd w:val="clear" w:color="auto" w:fill="FFFFFF"/>
      <w:suppressAutoHyphens w:val="0"/>
      <w:spacing w:before="100" w:beforeAutospacing="1" w:after="100" w:afterAutospacing="1"/>
    </w:pPr>
    <w:rPr>
      <w:rFonts w:ascii="Arial" w:hAnsi="Arial" w:cs="Arial"/>
      <w:color w:val="333333"/>
      <w:sz w:val="18"/>
      <w:szCs w:val="18"/>
      <w:lang w:eastAsia="pl-PL"/>
    </w:rPr>
  </w:style>
  <w:style w:type="paragraph" w:customStyle="1" w:styleId="xl71">
    <w:name w:val="xl71"/>
    <w:basedOn w:val="Normalny"/>
    <w:rsid w:val="00073A23"/>
    <w:pPr>
      <w:pBdr>
        <w:bottom w:val="single" w:sz="4" w:space="0" w:color="000000"/>
      </w:pBdr>
      <w:suppressAutoHyphens w:val="0"/>
      <w:spacing w:before="100" w:beforeAutospacing="1" w:after="100" w:afterAutospacing="1"/>
    </w:pPr>
    <w:rPr>
      <w:rFonts w:ascii="Arial" w:hAnsi="Arial" w:cs="Arial"/>
      <w:color w:val="000000"/>
      <w:lang w:eastAsia="pl-PL"/>
    </w:rPr>
  </w:style>
  <w:style w:type="paragraph" w:customStyle="1" w:styleId="xl72">
    <w:name w:val="xl72"/>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right"/>
    </w:pPr>
    <w:rPr>
      <w:b/>
      <w:bCs/>
      <w:color w:val="333333"/>
      <w:sz w:val="16"/>
      <w:szCs w:val="16"/>
      <w:lang w:eastAsia="pl-PL"/>
    </w:rPr>
  </w:style>
  <w:style w:type="paragraph" w:customStyle="1" w:styleId="xl73">
    <w:name w:val="xl73"/>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center"/>
      <w:textAlignment w:val="center"/>
    </w:pPr>
    <w:rPr>
      <w:sz w:val="16"/>
      <w:szCs w:val="16"/>
      <w:lang w:eastAsia="pl-PL"/>
    </w:rPr>
  </w:style>
  <w:style w:type="paragraph" w:customStyle="1" w:styleId="xl74">
    <w:name w:val="xl74"/>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center"/>
      <w:textAlignment w:val="center"/>
    </w:pPr>
    <w:rPr>
      <w:b/>
      <w:bCs/>
      <w:sz w:val="16"/>
      <w:szCs w:val="16"/>
      <w:lang w:eastAsia="pl-PL"/>
    </w:rPr>
  </w:style>
  <w:style w:type="paragraph" w:customStyle="1" w:styleId="xl75">
    <w:name w:val="xl75"/>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center"/>
      <w:textAlignment w:val="center"/>
    </w:pPr>
    <w:rPr>
      <w:b/>
      <w:bCs/>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18318">
      <w:bodyDiv w:val="1"/>
      <w:marLeft w:val="0"/>
      <w:marRight w:val="0"/>
      <w:marTop w:val="0"/>
      <w:marBottom w:val="0"/>
      <w:divBdr>
        <w:top w:val="none" w:sz="0" w:space="0" w:color="auto"/>
        <w:left w:val="none" w:sz="0" w:space="0" w:color="auto"/>
        <w:bottom w:val="none" w:sz="0" w:space="0" w:color="auto"/>
        <w:right w:val="none" w:sz="0" w:space="0" w:color="auto"/>
      </w:divBdr>
    </w:div>
    <w:div w:id="214659754">
      <w:bodyDiv w:val="1"/>
      <w:marLeft w:val="0"/>
      <w:marRight w:val="0"/>
      <w:marTop w:val="0"/>
      <w:marBottom w:val="0"/>
      <w:divBdr>
        <w:top w:val="none" w:sz="0" w:space="0" w:color="auto"/>
        <w:left w:val="none" w:sz="0" w:space="0" w:color="auto"/>
        <w:bottom w:val="none" w:sz="0" w:space="0" w:color="auto"/>
        <w:right w:val="none" w:sz="0" w:space="0" w:color="auto"/>
      </w:divBdr>
    </w:div>
    <w:div w:id="282659097">
      <w:bodyDiv w:val="1"/>
      <w:marLeft w:val="0"/>
      <w:marRight w:val="0"/>
      <w:marTop w:val="0"/>
      <w:marBottom w:val="0"/>
      <w:divBdr>
        <w:top w:val="none" w:sz="0" w:space="0" w:color="auto"/>
        <w:left w:val="none" w:sz="0" w:space="0" w:color="auto"/>
        <w:bottom w:val="none" w:sz="0" w:space="0" w:color="auto"/>
        <w:right w:val="none" w:sz="0" w:space="0" w:color="auto"/>
      </w:divBdr>
    </w:div>
    <w:div w:id="313147903">
      <w:bodyDiv w:val="1"/>
      <w:marLeft w:val="0"/>
      <w:marRight w:val="0"/>
      <w:marTop w:val="0"/>
      <w:marBottom w:val="0"/>
      <w:divBdr>
        <w:top w:val="none" w:sz="0" w:space="0" w:color="auto"/>
        <w:left w:val="none" w:sz="0" w:space="0" w:color="auto"/>
        <w:bottom w:val="none" w:sz="0" w:space="0" w:color="auto"/>
        <w:right w:val="none" w:sz="0" w:space="0" w:color="auto"/>
      </w:divBdr>
    </w:div>
    <w:div w:id="519007615">
      <w:bodyDiv w:val="1"/>
      <w:marLeft w:val="0"/>
      <w:marRight w:val="0"/>
      <w:marTop w:val="0"/>
      <w:marBottom w:val="0"/>
      <w:divBdr>
        <w:top w:val="none" w:sz="0" w:space="0" w:color="auto"/>
        <w:left w:val="none" w:sz="0" w:space="0" w:color="auto"/>
        <w:bottom w:val="none" w:sz="0" w:space="0" w:color="auto"/>
        <w:right w:val="none" w:sz="0" w:space="0" w:color="auto"/>
      </w:divBdr>
    </w:div>
    <w:div w:id="604776971">
      <w:bodyDiv w:val="1"/>
      <w:marLeft w:val="0"/>
      <w:marRight w:val="0"/>
      <w:marTop w:val="0"/>
      <w:marBottom w:val="0"/>
      <w:divBdr>
        <w:top w:val="none" w:sz="0" w:space="0" w:color="auto"/>
        <w:left w:val="none" w:sz="0" w:space="0" w:color="auto"/>
        <w:bottom w:val="none" w:sz="0" w:space="0" w:color="auto"/>
        <w:right w:val="none" w:sz="0" w:space="0" w:color="auto"/>
      </w:divBdr>
    </w:div>
    <w:div w:id="784160574">
      <w:bodyDiv w:val="1"/>
      <w:marLeft w:val="0"/>
      <w:marRight w:val="0"/>
      <w:marTop w:val="0"/>
      <w:marBottom w:val="0"/>
      <w:divBdr>
        <w:top w:val="none" w:sz="0" w:space="0" w:color="auto"/>
        <w:left w:val="none" w:sz="0" w:space="0" w:color="auto"/>
        <w:bottom w:val="none" w:sz="0" w:space="0" w:color="auto"/>
        <w:right w:val="none" w:sz="0" w:space="0" w:color="auto"/>
      </w:divBdr>
    </w:div>
    <w:div w:id="809327681">
      <w:bodyDiv w:val="1"/>
      <w:marLeft w:val="0"/>
      <w:marRight w:val="0"/>
      <w:marTop w:val="0"/>
      <w:marBottom w:val="0"/>
      <w:divBdr>
        <w:top w:val="none" w:sz="0" w:space="0" w:color="auto"/>
        <w:left w:val="none" w:sz="0" w:space="0" w:color="auto"/>
        <w:bottom w:val="none" w:sz="0" w:space="0" w:color="auto"/>
        <w:right w:val="none" w:sz="0" w:space="0" w:color="auto"/>
      </w:divBdr>
    </w:div>
    <w:div w:id="843667798">
      <w:bodyDiv w:val="1"/>
      <w:marLeft w:val="0"/>
      <w:marRight w:val="0"/>
      <w:marTop w:val="0"/>
      <w:marBottom w:val="0"/>
      <w:divBdr>
        <w:top w:val="none" w:sz="0" w:space="0" w:color="auto"/>
        <w:left w:val="none" w:sz="0" w:space="0" w:color="auto"/>
        <w:bottom w:val="none" w:sz="0" w:space="0" w:color="auto"/>
        <w:right w:val="none" w:sz="0" w:space="0" w:color="auto"/>
      </w:divBdr>
    </w:div>
    <w:div w:id="937836351">
      <w:bodyDiv w:val="1"/>
      <w:marLeft w:val="0"/>
      <w:marRight w:val="0"/>
      <w:marTop w:val="0"/>
      <w:marBottom w:val="0"/>
      <w:divBdr>
        <w:top w:val="none" w:sz="0" w:space="0" w:color="auto"/>
        <w:left w:val="none" w:sz="0" w:space="0" w:color="auto"/>
        <w:bottom w:val="none" w:sz="0" w:space="0" w:color="auto"/>
        <w:right w:val="none" w:sz="0" w:space="0" w:color="auto"/>
      </w:divBdr>
    </w:div>
    <w:div w:id="1161583136">
      <w:bodyDiv w:val="1"/>
      <w:marLeft w:val="0"/>
      <w:marRight w:val="0"/>
      <w:marTop w:val="0"/>
      <w:marBottom w:val="0"/>
      <w:divBdr>
        <w:top w:val="none" w:sz="0" w:space="0" w:color="auto"/>
        <w:left w:val="none" w:sz="0" w:space="0" w:color="auto"/>
        <w:bottom w:val="none" w:sz="0" w:space="0" w:color="auto"/>
        <w:right w:val="none" w:sz="0" w:space="0" w:color="auto"/>
      </w:divBdr>
    </w:div>
    <w:div w:id="1203634387">
      <w:bodyDiv w:val="1"/>
      <w:marLeft w:val="0"/>
      <w:marRight w:val="0"/>
      <w:marTop w:val="0"/>
      <w:marBottom w:val="0"/>
      <w:divBdr>
        <w:top w:val="none" w:sz="0" w:space="0" w:color="auto"/>
        <w:left w:val="none" w:sz="0" w:space="0" w:color="auto"/>
        <w:bottom w:val="none" w:sz="0" w:space="0" w:color="auto"/>
        <w:right w:val="none" w:sz="0" w:space="0" w:color="auto"/>
      </w:divBdr>
    </w:div>
    <w:div w:id="1267926907">
      <w:bodyDiv w:val="1"/>
      <w:marLeft w:val="0"/>
      <w:marRight w:val="0"/>
      <w:marTop w:val="0"/>
      <w:marBottom w:val="0"/>
      <w:divBdr>
        <w:top w:val="none" w:sz="0" w:space="0" w:color="auto"/>
        <w:left w:val="none" w:sz="0" w:space="0" w:color="auto"/>
        <w:bottom w:val="none" w:sz="0" w:space="0" w:color="auto"/>
        <w:right w:val="none" w:sz="0" w:space="0" w:color="auto"/>
      </w:divBdr>
    </w:div>
    <w:div w:id="1384596067">
      <w:bodyDiv w:val="1"/>
      <w:marLeft w:val="0"/>
      <w:marRight w:val="0"/>
      <w:marTop w:val="0"/>
      <w:marBottom w:val="0"/>
      <w:divBdr>
        <w:top w:val="none" w:sz="0" w:space="0" w:color="auto"/>
        <w:left w:val="none" w:sz="0" w:space="0" w:color="auto"/>
        <w:bottom w:val="none" w:sz="0" w:space="0" w:color="auto"/>
        <w:right w:val="none" w:sz="0" w:space="0" w:color="auto"/>
      </w:divBdr>
    </w:div>
    <w:div w:id="1455058727">
      <w:bodyDiv w:val="1"/>
      <w:marLeft w:val="0"/>
      <w:marRight w:val="0"/>
      <w:marTop w:val="0"/>
      <w:marBottom w:val="0"/>
      <w:divBdr>
        <w:top w:val="none" w:sz="0" w:space="0" w:color="auto"/>
        <w:left w:val="none" w:sz="0" w:space="0" w:color="auto"/>
        <w:bottom w:val="none" w:sz="0" w:space="0" w:color="auto"/>
        <w:right w:val="none" w:sz="0" w:space="0" w:color="auto"/>
      </w:divBdr>
    </w:div>
    <w:div w:id="1567911749">
      <w:bodyDiv w:val="1"/>
      <w:marLeft w:val="0"/>
      <w:marRight w:val="0"/>
      <w:marTop w:val="0"/>
      <w:marBottom w:val="0"/>
      <w:divBdr>
        <w:top w:val="none" w:sz="0" w:space="0" w:color="auto"/>
        <w:left w:val="none" w:sz="0" w:space="0" w:color="auto"/>
        <w:bottom w:val="none" w:sz="0" w:space="0" w:color="auto"/>
        <w:right w:val="none" w:sz="0" w:space="0" w:color="auto"/>
      </w:divBdr>
    </w:div>
    <w:div w:id="1764911680">
      <w:bodyDiv w:val="1"/>
      <w:marLeft w:val="0"/>
      <w:marRight w:val="0"/>
      <w:marTop w:val="0"/>
      <w:marBottom w:val="0"/>
      <w:divBdr>
        <w:top w:val="none" w:sz="0" w:space="0" w:color="auto"/>
        <w:left w:val="none" w:sz="0" w:space="0" w:color="auto"/>
        <w:bottom w:val="none" w:sz="0" w:space="0" w:color="auto"/>
        <w:right w:val="none" w:sz="0" w:space="0" w:color="auto"/>
      </w:divBdr>
    </w:div>
    <w:div w:id="1918125850">
      <w:bodyDiv w:val="1"/>
      <w:marLeft w:val="0"/>
      <w:marRight w:val="0"/>
      <w:marTop w:val="0"/>
      <w:marBottom w:val="0"/>
      <w:divBdr>
        <w:top w:val="none" w:sz="0" w:space="0" w:color="auto"/>
        <w:left w:val="none" w:sz="0" w:space="0" w:color="auto"/>
        <w:bottom w:val="none" w:sz="0" w:space="0" w:color="auto"/>
        <w:right w:val="none" w:sz="0" w:space="0" w:color="auto"/>
      </w:divBdr>
    </w:div>
    <w:div w:id="2038313691">
      <w:bodyDiv w:val="1"/>
      <w:marLeft w:val="0"/>
      <w:marRight w:val="0"/>
      <w:marTop w:val="0"/>
      <w:marBottom w:val="0"/>
      <w:divBdr>
        <w:top w:val="none" w:sz="0" w:space="0" w:color="auto"/>
        <w:left w:val="none" w:sz="0" w:space="0" w:color="auto"/>
        <w:bottom w:val="none" w:sz="0" w:space="0" w:color="auto"/>
        <w:right w:val="none" w:sz="0" w:space="0" w:color="auto"/>
      </w:divBdr>
    </w:div>
    <w:div w:id="2055423506">
      <w:bodyDiv w:val="1"/>
      <w:marLeft w:val="0"/>
      <w:marRight w:val="0"/>
      <w:marTop w:val="0"/>
      <w:marBottom w:val="0"/>
      <w:divBdr>
        <w:top w:val="none" w:sz="0" w:space="0" w:color="auto"/>
        <w:left w:val="none" w:sz="0" w:space="0" w:color="auto"/>
        <w:bottom w:val="none" w:sz="0" w:space="0" w:color="auto"/>
        <w:right w:val="none" w:sz="0" w:space="0" w:color="auto"/>
      </w:divBdr>
    </w:div>
    <w:div w:id="2075465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ewno.zilp.lasy.gov.pl/drewno/Norm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77227-CD3F-4A78-8BEB-54CF0E130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13</Pages>
  <Words>4080</Words>
  <Characters>24486</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Nadleśnictwo Radom</vt:lpstr>
    </vt:vector>
  </TitlesOfParts>
  <Company>Hewlett-Packard</Company>
  <LinksUpToDate>false</LinksUpToDate>
  <CharactersWithSpaces>28509</CharactersWithSpaces>
  <SharedDoc>false</SharedDoc>
  <HLinks>
    <vt:vector size="6" baseType="variant">
      <vt:variant>
        <vt:i4>3276899</vt:i4>
      </vt:variant>
      <vt:variant>
        <vt:i4>0</vt:i4>
      </vt:variant>
      <vt:variant>
        <vt:i4>0</vt:i4>
      </vt:variant>
      <vt:variant>
        <vt:i4>5</vt:i4>
      </vt:variant>
      <vt:variant>
        <vt:lpwstr>http://www.pefc-polska.pl/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Radom</dc:title>
  <dc:creator>adam.sosnowski@radom.lasy.gov.pl</dc:creator>
  <cp:lastModifiedBy>Grzegorz Ciesielczuk</cp:lastModifiedBy>
  <cp:revision>15</cp:revision>
  <cp:lastPrinted>2017-10-13T12:41:00Z</cp:lastPrinted>
  <dcterms:created xsi:type="dcterms:W3CDTF">2019-10-22T08:20:00Z</dcterms:created>
  <dcterms:modified xsi:type="dcterms:W3CDTF">2019-11-15T10:32:00Z</dcterms:modified>
</cp:coreProperties>
</file>